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F5F" w:rsidRDefault="00CB1F5F" w:rsidP="008A5A60">
      <w:pPr>
        <w:rPr>
          <w:rFonts w:ascii="Verdana" w:hAnsi="Verdana"/>
          <w:sz w:val="16"/>
          <w:szCs w:val="16"/>
        </w:rPr>
      </w:pPr>
    </w:p>
    <w:p w:rsidR="00CB1F5F" w:rsidRDefault="00CB1F5F" w:rsidP="008A5A60">
      <w:pPr>
        <w:rPr>
          <w:rFonts w:ascii="Verdana" w:hAnsi="Verdana"/>
          <w:sz w:val="16"/>
          <w:szCs w:val="16"/>
        </w:rPr>
      </w:pPr>
    </w:p>
    <w:p w:rsidR="008A5A60" w:rsidRPr="00D56966" w:rsidRDefault="008A5A60" w:rsidP="008A5A60">
      <w:pPr>
        <w:rPr>
          <w:rFonts w:ascii="Verdana" w:hAnsi="Verdana"/>
          <w:sz w:val="16"/>
          <w:szCs w:val="16"/>
        </w:rPr>
      </w:pPr>
      <w:r w:rsidRPr="00605DEC">
        <w:rPr>
          <w:rFonts w:ascii="Verdana" w:hAnsi="Verdana"/>
          <w:sz w:val="16"/>
          <w:szCs w:val="16"/>
        </w:rPr>
        <w:t>WRO.W</w:t>
      </w:r>
      <w:r w:rsidR="00452F78">
        <w:rPr>
          <w:rFonts w:ascii="Verdana" w:hAnsi="Verdana"/>
          <w:sz w:val="16"/>
          <w:szCs w:val="16"/>
        </w:rPr>
        <w:t>BiGM</w:t>
      </w:r>
      <w:r>
        <w:rPr>
          <w:rFonts w:ascii="Verdana" w:hAnsi="Verdana"/>
          <w:sz w:val="16"/>
          <w:szCs w:val="16"/>
        </w:rPr>
        <w:t>.</w:t>
      </w:r>
      <w:r w:rsidR="004C6692" w:rsidRPr="00D56966">
        <w:rPr>
          <w:rFonts w:ascii="Verdana" w:hAnsi="Verdana"/>
          <w:sz w:val="16"/>
          <w:szCs w:val="16"/>
        </w:rPr>
        <w:t>21.</w:t>
      </w:r>
      <w:r w:rsidR="0064360A">
        <w:rPr>
          <w:rFonts w:ascii="Verdana" w:hAnsi="Verdana"/>
          <w:sz w:val="16"/>
          <w:szCs w:val="16"/>
        </w:rPr>
        <w:t>63</w:t>
      </w:r>
      <w:r w:rsidR="00D35BAE" w:rsidRPr="00D56966">
        <w:rPr>
          <w:rFonts w:ascii="Verdana" w:hAnsi="Verdana"/>
          <w:sz w:val="16"/>
          <w:szCs w:val="16"/>
        </w:rPr>
        <w:t>.</w:t>
      </w:r>
      <w:r w:rsidRPr="00D56966">
        <w:rPr>
          <w:rFonts w:ascii="Verdana" w:hAnsi="Verdana"/>
          <w:sz w:val="16"/>
          <w:szCs w:val="16"/>
        </w:rPr>
        <w:t>202</w:t>
      </w:r>
      <w:r w:rsidR="0064360A">
        <w:rPr>
          <w:rFonts w:ascii="Verdana" w:hAnsi="Verdana"/>
          <w:sz w:val="16"/>
          <w:szCs w:val="16"/>
        </w:rPr>
        <w:t>5.AS.3</w:t>
      </w:r>
    </w:p>
    <w:p w:rsidR="008A5A60" w:rsidRPr="00D56966" w:rsidRDefault="008A5A60" w:rsidP="008A5A60">
      <w:pPr>
        <w:rPr>
          <w:rFonts w:ascii="Verdana" w:hAnsi="Verdana"/>
          <w:sz w:val="16"/>
          <w:szCs w:val="16"/>
        </w:rPr>
      </w:pPr>
    </w:p>
    <w:p w:rsidR="008A5A60" w:rsidRDefault="008A5A60" w:rsidP="008A5A6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</w:t>
      </w:r>
      <w:r w:rsidR="002B48E3">
        <w:rPr>
          <w:rFonts w:ascii="Verdana" w:hAnsi="Verdana"/>
          <w:sz w:val="16"/>
          <w:szCs w:val="16"/>
        </w:rPr>
        <w:t xml:space="preserve">                  </w:t>
      </w:r>
      <w:r w:rsidR="00E15BF5">
        <w:rPr>
          <w:rFonts w:ascii="Verdana" w:hAnsi="Verdana"/>
          <w:sz w:val="16"/>
          <w:szCs w:val="16"/>
        </w:rPr>
        <w:t xml:space="preserve">                  </w:t>
      </w:r>
      <w:r w:rsidR="002B48E3">
        <w:rPr>
          <w:rFonts w:ascii="Verdana" w:hAnsi="Verdana"/>
          <w:sz w:val="16"/>
          <w:szCs w:val="16"/>
        </w:rPr>
        <w:t>Załącznik nr 1</w:t>
      </w:r>
      <w:r>
        <w:rPr>
          <w:rFonts w:ascii="Verdana" w:hAnsi="Verdana"/>
          <w:sz w:val="16"/>
          <w:szCs w:val="16"/>
        </w:rPr>
        <w:t xml:space="preserve"> do zapytania ofertowego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8A5A60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 w:rsidRPr="002C49D6"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809428059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8A5A60" w:rsidRPr="00C06B02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8A5A60" w:rsidRDefault="008A5A60" w:rsidP="008A5A60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</w:p>
    <w:p w:rsidR="005A4A31" w:rsidRDefault="005A4A31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5A4A31" w:rsidRPr="0064360A" w:rsidRDefault="0064360A" w:rsidP="0064360A">
      <w:pPr>
        <w:shd w:val="clear" w:color="auto" w:fill="FFFFFF"/>
        <w:jc w:val="center"/>
        <w:rPr>
          <w:rFonts w:ascii="Verdana" w:hAnsi="Verdana" w:cs="Arial Narrow"/>
          <w:b/>
          <w:sz w:val="18"/>
          <w:szCs w:val="18"/>
          <w:lang w:eastAsia="pl-PL"/>
        </w:rPr>
      </w:pPr>
      <w:r w:rsidRPr="0064360A">
        <w:rPr>
          <w:rFonts w:ascii="Verdana" w:hAnsi="Verdana" w:cs="Arial Narrow"/>
          <w:b/>
          <w:sz w:val="18"/>
          <w:szCs w:val="18"/>
          <w:lang w:eastAsia="pl-PL"/>
        </w:rPr>
        <w:t>Sprzątanie nieruchomości zabudowanej budynkiem mieszkalnym w miejscowości Jelenia Góra, ul. Strumykowa 2/1, gmina m. Jelenia Góra, powiat karkonoski.</w:t>
      </w:r>
    </w:p>
    <w:p w:rsidR="002645C2" w:rsidRDefault="002645C2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2645C2" w:rsidRDefault="002645C2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8A5A60" w:rsidRPr="00D1168E" w:rsidTr="00963118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8A5A60" w:rsidRPr="00D1168E" w:rsidRDefault="008A5A60" w:rsidP="002B48E3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4513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8A5A60" w:rsidRPr="00D1168E" w:rsidRDefault="008A5A60" w:rsidP="00963118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Pr="00D1168E" w:rsidRDefault="008A5A60" w:rsidP="008A5A60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8A5A60" w:rsidRDefault="008A5A60" w:rsidP="008A5A60">
      <w:pPr>
        <w:numPr>
          <w:ilvl w:val="0"/>
          <w:numId w:val="10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Oferuję(-my) wykonanie zamó</w:t>
      </w:r>
      <w:r>
        <w:rPr>
          <w:rFonts w:ascii="Verdana" w:hAnsi="Verdana"/>
          <w:sz w:val="18"/>
          <w:szCs w:val="18"/>
        </w:rPr>
        <w:t xml:space="preserve">wienia określonego w zapytaniu ofertowym oraz </w:t>
      </w:r>
      <w:r w:rsidRPr="00D1168E">
        <w:rPr>
          <w:rFonts w:ascii="Verdana" w:hAnsi="Verdana"/>
          <w:sz w:val="18"/>
          <w:szCs w:val="18"/>
        </w:rPr>
        <w:t xml:space="preserve">projekcie umowy za podaną niżej </w:t>
      </w:r>
      <w:r w:rsidRPr="0015598C">
        <w:rPr>
          <w:rFonts w:ascii="Verdana" w:hAnsi="Verdana"/>
          <w:b/>
          <w:sz w:val="18"/>
          <w:szCs w:val="18"/>
        </w:rPr>
        <w:t>łączną cenę brutto</w:t>
      </w:r>
      <w:r w:rsidR="00202E8E">
        <w:rPr>
          <w:rFonts w:ascii="Verdana" w:hAnsi="Verdana"/>
          <w:sz w:val="18"/>
          <w:szCs w:val="18"/>
        </w:rPr>
        <w:t>, za wykonanie całego przedmiotu</w:t>
      </w:r>
      <w:r>
        <w:rPr>
          <w:rFonts w:ascii="Verdana" w:hAnsi="Verdana"/>
          <w:sz w:val="18"/>
          <w:szCs w:val="18"/>
        </w:rPr>
        <w:t xml:space="preserve"> zamówienia: (z VAT): </w:t>
      </w:r>
    </w:p>
    <w:p w:rsidR="008A5A60" w:rsidRPr="00A33806" w:rsidRDefault="008A5A60" w:rsidP="008A5A60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……………………………………………………………………zł,</w:t>
      </w:r>
    </w:p>
    <w:p w:rsidR="008A5A60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</w:t>
      </w:r>
      <w:r w:rsidR="0064360A">
        <w:rPr>
          <w:rFonts w:ascii="Verdana" w:hAnsi="Verdana"/>
          <w:snapToGrid w:val="0"/>
          <w:sz w:val="18"/>
          <w:szCs w:val="18"/>
        </w:rPr>
        <w:t xml:space="preserve">towego </w:t>
      </w:r>
      <w:r>
        <w:rPr>
          <w:rFonts w:ascii="Verdana" w:hAnsi="Verdana"/>
          <w:snapToGrid w:val="0"/>
          <w:sz w:val="18"/>
          <w:szCs w:val="18"/>
        </w:rPr>
        <w:t>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w 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8A5A60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8A5A60" w:rsidRPr="00F0650D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2B48E3" w:rsidRPr="009911A1" w:rsidRDefault="002B48E3" w:rsidP="0039048D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</w:p>
    <w:p w:rsidR="008A5A60" w:rsidRPr="00E87E6D" w:rsidRDefault="008A5A60" w:rsidP="008A5A60">
      <w:pPr>
        <w:rPr>
          <w:rFonts w:ascii="Verdana" w:hAnsi="Verdana" w:cs="Arial"/>
          <w:sz w:val="18"/>
          <w:szCs w:val="18"/>
        </w:rPr>
      </w:pP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A5A60" w:rsidRDefault="008A5A60" w:rsidP="008A5A6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8A5A60" w:rsidRPr="00D1168E" w:rsidTr="00963118">
        <w:trPr>
          <w:trHeight w:val="175"/>
          <w:jc w:val="center"/>
        </w:trPr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452F78" w:rsidRDefault="00452F78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D56966" w:rsidRDefault="00D56966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4360A" w:rsidRDefault="0064360A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9048D" w:rsidRDefault="0039048D" w:rsidP="0039048D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lastRenderedPageBreak/>
        <w:t xml:space="preserve">Załącznik nr </w:t>
      </w:r>
      <w:r w:rsidR="007A4C46">
        <w:rPr>
          <w:rFonts w:ascii="Verdana" w:hAnsi="Verdana"/>
          <w:sz w:val="20"/>
          <w:szCs w:val="20"/>
        </w:rPr>
        <w:t>2</w:t>
      </w:r>
      <w:bookmarkStart w:id="0" w:name="_GoBack"/>
      <w:bookmarkEnd w:id="0"/>
    </w:p>
    <w:p w:rsidR="00201402" w:rsidRDefault="00201402" w:rsidP="0039048D">
      <w:pPr>
        <w:ind w:firstLine="7371"/>
        <w:rPr>
          <w:rFonts w:ascii="Verdana" w:hAnsi="Verdana"/>
          <w:sz w:val="20"/>
          <w:szCs w:val="20"/>
        </w:rPr>
      </w:pPr>
    </w:p>
    <w:p w:rsidR="00201402" w:rsidRPr="004C6692" w:rsidRDefault="00201402" w:rsidP="0039048D">
      <w:pPr>
        <w:ind w:firstLine="7371"/>
        <w:rPr>
          <w:rFonts w:ascii="Verdana" w:hAnsi="Verdana"/>
          <w:sz w:val="20"/>
          <w:szCs w:val="20"/>
        </w:rPr>
      </w:pPr>
    </w:p>
    <w:p w:rsidR="0039048D" w:rsidRPr="00D56966" w:rsidRDefault="0039048D" w:rsidP="0039048D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 w:rsidRPr="004C6692">
        <w:rPr>
          <w:b/>
          <w:sz w:val="18"/>
          <w:szCs w:val="18"/>
        </w:rPr>
        <w:t xml:space="preserve">                                                        Do sprawy: </w:t>
      </w:r>
      <w:r w:rsidR="0016280B" w:rsidRPr="004C6692">
        <w:rPr>
          <w:b/>
          <w:sz w:val="18"/>
          <w:szCs w:val="18"/>
        </w:rPr>
        <w:t>WRO.</w:t>
      </w:r>
      <w:r w:rsidR="00452F78" w:rsidRPr="004C6692">
        <w:rPr>
          <w:b/>
          <w:sz w:val="18"/>
          <w:szCs w:val="18"/>
        </w:rPr>
        <w:t>WBiGM.</w:t>
      </w:r>
      <w:r w:rsidR="003B586E">
        <w:rPr>
          <w:b/>
          <w:sz w:val="18"/>
          <w:szCs w:val="18"/>
        </w:rPr>
        <w:t>21.63.2025.AS</w:t>
      </w:r>
    </w:p>
    <w:p w:rsidR="0039048D" w:rsidRPr="006922EF" w:rsidRDefault="0039048D" w:rsidP="0039048D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39048D" w:rsidRPr="00863C82" w:rsidTr="006B4536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39048D" w:rsidRDefault="0039048D" w:rsidP="0039048D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39048D" w:rsidRDefault="0039048D" w:rsidP="0039048D">
      <w:pPr>
        <w:spacing w:after="120" w:line="360" w:lineRule="auto"/>
        <w:jc w:val="center"/>
        <w:rPr>
          <w:rFonts w:ascii="Verdana" w:hAnsi="Verdana" w:cs="Arial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 xml:space="preserve">DOTYCZĄCE PRZESŁANEK WYKLUCZENIA </w:t>
      </w:r>
      <w:r w:rsidR="003B586E">
        <w:rPr>
          <w:rFonts w:ascii="Arial" w:hAnsi="Arial" w:cs="Arial"/>
          <w:b/>
          <w:u w:val="single"/>
        </w:rPr>
        <w:t xml:space="preserve">                     </w:t>
      </w:r>
      <w:r w:rsidRPr="00BF1F3F">
        <w:rPr>
          <w:rFonts w:ascii="Arial" w:hAnsi="Arial" w:cs="Arial"/>
          <w:b/>
          <w:u w:val="single"/>
        </w:rPr>
        <w:t>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6F2017" w:rsidRDefault="003B586E" w:rsidP="0039048D">
      <w:pPr>
        <w:spacing w:after="120" w:line="360" w:lineRule="auto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„Sprzątanie nieruchomości zabudowanej budynkiem mieszkalnym w miejscowości Jelenia Góra, ul. Strumykowa 2/1, gmina m. Jelenia Góra, powiat karkonoski”, </w:t>
      </w:r>
    </w:p>
    <w:p w:rsidR="0039048D" w:rsidRPr="00766017" w:rsidRDefault="00D35BAE" w:rsidP="00ED19BC">
      <w:pPr>
        <w:shd w:val="clear" w:color="auto" w:fill="FFFFFF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znak </w:t>
      </w:r>
      <w:r w:rsidR="00221F5A">
        <w:rPr>
          <w:rFonts w:ascii="Verdana" w:hAnsi="Verdana" w:cs="Arial"/>
          <w:sz w:val="18"/>
          <w:szCs w:val="18"/>
        </w:rPr>
        <w:t>WRO.</w:t>
      </w:r>
      <w:r w:rsidR="00452F78" w:rsidRPr="00D56966">
        <w:rPr>
          <w:rFonts w:ascii="Verdana" w:hAnsi="Verdana" w:cs="Arial"/>
          <w:sz w:val="18"/>
          <w:szCs w:val="18"/>
        </w:rPr>
        <w:t>WBiGM.</w:t>
      </w:r>
      <w:r w:rsidR="004C6692" w:rsidRPr="00D56966">
        <w:rPr>
          <w:rFonts w:ascii="Verdana" w:hAnsi="Verdana" w:cs="Arial"/>
          <w:sz w:val="18"/>
          <w:szCs w:val="18"/>
        </w:rPr>
        <w:t>21.</w:t>
      </w:r>
      <w:r w:rsidR="003B586E">
        <w:rPr>
          <w:rFonts w:ascii="Verdana" w:hAnsi="Verdana" w:cs="Arial"/>
          <w:sz w:val="18"/>
          <w:szCs w:val="18"/>
        </w:rPr>
        <w:t>63.2025.AS</w:t>
      </w:r>
      <w:r w:rsidR="0039048D" w:rsidRPr="004C6692">
        <w:rPr>
          <w:rFonts w:ascii="Verdana" w:hAnsi="Verdana" w:cs="Arial"/>
          <w:sz w:val="18"/>
          <w:szCs w:val="18"/>
        </w:rPr>
        <w:t>,</w:t>
      </w:r>
      <w:r w:rsidR="0039048D" w:rsidRPr="004C6692">
        <w:rPr>
          <w:rFonts w:ascii="Verdana" w:hAnsi="Verdana" w:cs="Arial"/>
          <w:i/>
          <w:sz w:val="18"/>
          <w:szCs w:val="18"/>
        </w:rPr>
        <w:t xml:space="preserve"> </w:t>
      </w:r>
      <w:r w:rsidR="0039048D"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Default="0039048D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ED19BC" w:rsidRDefault="00ED19BC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ED19BC" w:rsidRPr="00713868" w:rsidRDefault="00ED19BC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Pr="00713868" w:rsidRDefault="0039048D" w:rsidP="0039048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9048D" w:rsidRPr="001F4C82" w:rsidRDefault="0039048D" w:rsidP="0039048D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8A5A60" w:rsidRDefault="0039048D" w:rsidP="0039048D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844475" w:rsidRDefault="00844475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24520D" w:rsidRDefault="0024520D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D8057B" w:rsidRDefault="00D8057B" w:rsidP="007D045E">
      <w:pPr>
        <w:rPr>
          <w:rFonts w:ascii="Verdana" w:hAnsi="Verdana" w:cs="Arial"/>
          <w:b/>
          <w:sz w:val="18"/>
          <w:szCs w:val="18"/>
        </w:rPr>
      </w:pPr>
    </w:p>
    <w:p w:rsidR="003B586E" w:rsidRDefault="003B586E" w:rsidP="007D045E">
      <w:pPr>
        <w:rPr>
          <w:rFonts w:ascii="Verdana" w:hAnsi="Verdana" w:cs="Arial"/>
          <w:b/>
          <w:sz w:val="18"/>
          <w:szCs w:val="18"/>
        </w:rPr>
      </w:pPr>
    </w:p>
    <w:p w:rsidR="002C68EB" w:rsidRPr="003B586E" w:rsidRDefault="002C68EB" w:rsidP="002C68EB">
      <w:pPr>
        <w:tabs>
          <w:tab w:val="right" w:pos="9072"/>
        </w:tabs>
        <w:suppressAutoHyphens w:val="0"/>
        <w:rPr>
          <w:rFonts w:ascii="Verdana" w:hAnsi="Verdana"/>
          <w:snapToGrid w:val="0"/>
          <w:color w:val="FF0000"/>
          <w:sz w:val="18"/>
          <w:szCs w:val="18"/>
          <w:lang w:eastAsia="pl-PL"/>
        </w:rPr>
      </w:pPr>
    </w:p>
    <w:sectPr w:rsidR="002C68EB" w:rsidRPr="003B586E" w:rsidSect="00B709D3">
      <w:headerReference w:type="default" r:id="rId10"/>
      <w:headerReference w:type="first" r:id="rId11"/>
      <w:footerReference w:type="first" r:id="rId12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65F" w:rsidRDefault="0056565F">
      <w:r>
        <w:separator/>
      </w:r>
    </w:p>
  </w:endnote>
  <w:endnote w:type="continuationSeparator" w:id="0">
    <w:p w:rsidR="0056565F" w:rsidRDefault="0056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Pr="000101C8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65F" w:rsidRDefault="0056565F">
      <w:r>
        <w:separator/>
      </w:r>
    </w:p>
  </w:footnote>
  <w:footnote w:type="continuationSeparator" w:id="0">
    <w:p w:rsidR="0056565F" w:rsidRDefault="0056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8277FA" w:rsidRDefault="009C3679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Pr="00DB279E" w:rsidRDefault="009C3679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4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2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2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3A33F55"/>
    <w:multiLevelType w:val="multilevel"/>
    <w:tmpl w:val="5A6EA6F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Verdana" w:eastAsia="Times New Roman" w:hAnsi="Verdana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3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6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5"/>
  </w:num>
  <w:num w:numId="3">
    <w:abstractNumId w:val="56"/>
  </w:num>
  <w:num w:numId="4">
    <w:abstractNumId w:val="15"/>
  </w:num>
  <w:num w:numId="5">
    <w:abstractNumId w:val="58"/>
  </w:num>
  <w:num w:numId="6">
    <w:abstractNumId w:val="41"/>
  </w:num>
  <w:num w:numId="7">
    <w:abstractNumId w:val="55"/>
  </w:num>
  <w:num w:numId="8">
    <w:abstractNumId w:val="25"/>
  </w:num>
  <w:num w:numId="9">
    <w:abstractNumId w:val="65"/>
  </w:num>
  <w:num w:numId="10">
    <w:abstractNumId w:val="26"/>
  </w:num>
  <w:num w:numId="11">
    <w:abstractNumId w:val="68"/>
  </w:num>
  <w:num w:numId="12">
    <w:abstractNumId w:val="30"/>
  </w:num>
  <w:num w:numId="13">
    <w:abstractNumId w:val="47"/>
  </w:num>
  <w:num w:numId="14">
    <w:abstractNumId w:val="13"/>
  </w:num>
  <w:num w:numId="15">
    <w:abstractNumId w:val="33"/>
  </w:num>
  <w:num w:numId="16">
    <w:abstractNumId w:val="45"/>
  </w:num>
  <w:num w:numId="17">
    <w:abstractNumId w:val="20"/>
  </w:num>
  <w:num w:numId="18">
    <w:abstractNumId w:val="53"/>
  </w:num>
  <w:num w:numId="19">
    <w:abstractNumId w:val="40"/>
  </w:num>
  <w:num w:numId="20">
    <w:abstractNumId w:val="42"/>
  </w:num>
  <w:num w:numId="21">
    <w:abstractNumId w:val="57"/>
  </w:num>
  <w:num w:numId="22">
    <w:abstractNumId w:val="14"/>
  </w:num>
  <w:num w:numId="23">
    <w:abstractNumId w:val="46"/>
  </w:num>
  <w:num w:numId="24">
    <w:abstractNumId w:val="34"/>
  </w:num>
  <w:num w:numId="25">
    <w:abstractNumId w:val="50"/>
  </w:num>
  <w:num w:numId="26">
    <w:abstractNumId w:val="22"/>
  </w:num>
  <w:num w:numId="27">
    <w:abstractNumId w:val="71"/>
  </w:num>
  <w:num w:numId="28">
    <w:abstractNumId w:val="54"/>
  </w:num>
  <w:num w:numId="29">
    <w:abstractNumId w:val="19"/>
  </w:num>
  <w:num w:numId="30">
    <w:abstractNumId w:val="67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4"/>
  </w:num>
  <w:num w:numId="37">
    <w:abstractNumId w:val="73"/>
  </w:num>
  <w:num w:numId="38">
    <w:abstractNumId w:val="49"/>
  </w:num>
  <w:num w:numId="39">
    <w:abstractNumId w:val="63"/>
  </w:num>
  <w:num w:numId="40">
    <w:abstractNumId w:val="61"/>
  </w:num>
  <w:num w:numId="41">
    <w:abstractNumId w:val="69"/>
  </w:num>
  <w:num w:numId="42">
    <w:abstractNumId w:val="52"/>
  </w:num>
  <w:num w:numId="43">
    <w:abstractNumId w:val="29"/>
  </w:num>
  <w:num w:numId="44">
    <w:abstractNumId w:val="16"/>
  </w:num>
  <w:num w:numId="45">
    <w:abstractNumId w:val="27"/>
  </w:num>
  <w:num w:numId="46">
    <w:abstractNumId w:val="60"/>
  </w:num>
  <w:num w:numId="47">
    <w:abstractNumId w:val="72"/>
  </w:num>
  <w:num w:numId="48">
    <w:abstractNumId w:val="70"/>
  </w:num>
  <w:num w:numId="49">
    <w:abstractNumId w:val="37"/>
  </w:num>
  <w:num w:numId="50">
    <w:abstractNumId w:val="44"/>
  </w:num>
  <w:num w:numId="51">
    <w:abstractNumId w:val="24"/>
  </w:num>
  <w:num w:numId="52">
    <w:abstractNumId w:val="59"/>
  </w:num>
  <w:num w:numId="53">
    <w:abstractNumId w:val="43"/>
  </w:num>
  <w:num w:numId="54">
    <w:abstractNumId w:val="21"/>
  </w:num>
  <w:num w:numId="55">
    <w:abstractNumId w:val="66"/>
  </w:num>
  <w:num w:numId="56">
    <w:abstractNumId w:val="31"/>
  </w:num>
  <w:num w:numId="57">
    <w:abstractNumId w:val="62"/>
  </w:num>
  <w:num w:numId="58">
    <w:abstractNumId w:val="39"/>
  </w:num>
  <w:num w:numId="59">
    <w:abstractNumId w:val="28"/>
  </w:num>
  <w:num w:numId="60">
    <w:abstractNumId w:val="18"/>
  </w:num>
  <w:num w:numId="61">
    <w:abstractNumId w:val="51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101C8"/>
    <w:rsid w:val="0001113B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18D6"/>
    <w:rsid w:val="00083B3C"/>
    <w:rsid w:val="00086D62"/>
    <w:rsid w:val="0008756A"/>
    <w:rsid w:val="0009200F"/>
    <w:rsid w:val="00094F2E"/>
    <w:rsid w:val="000A4103"/>
    <w:rsid w:val="000B080E"/>
    <w:rsid w:val="000B5591"/>
    <w:rsid w:val="000C017E"/>
    <w:rsid w:val="000D069A"/>
    <w:rsid w:val="000D6CFC"/>
    <w:rsid w:val="000E662F"/>
    <w:rsid w:val="000F6915"/>
    <w:rsid w:val="00105FE9"/>
    <w:rsid w:val="00106DFF"/>
    <w:rsid w:val="0011111C"/>
    <w:rsid w:val="001111EF"/>
    <w:rsid w:val="0012182D"/>
    <w:rsid w:val="00123CCF"/>
    <w:rsid w:val="00125320"/>
    <w:rsid w:val="00126357"/>
    <w:rsid w:val="00131B75"/>
    <w:rsid w:val="001325CF"/>
    <w:rsid w:val="00134E24"/>
    <w:rsid w:val="0013510B"/>
    <w:rsid w:val="00137E7E"/>
    <w:rsid w:val="001512B0"/>
    <w:rsid w:val="00151FD0"/>
    <w:rsid w:val="00153037"/>
    <w:rsid w:val="00155137"/>
    <w:rsid w:val="0015616C"/>
    <w:rsid w:val="00157F20"/>
    <w:rsid w:val="0016280B"/>
    <w:rsid w:val="00164EA8"/>
    <w:rsid w:val="00166742"/>
    <w:rsid w:val="00167EEE"/>
    <w:rsid w:val="001741F4"/>
    <w:rsid w:val="00180205"/>
    <w:rsid w:val="00184C87"/>
    <w:rsid w:val="001913E2"/>
    <w:rsid w:val="001944E2"/>
    <w:rsid w:val="001A0E2D"/>
    <w:rsid w:val="001A6CB9"/>
    <w:rsid w:val="001B1873"/>
    <w:rsid w:val="001B1C6D"/>
    <w:rsid w:val="001B22F5"/>
    <w:rsid w:val="001B3099"/>
    <w:rsid w:val="001C5190"/>
    <w:rsid w:val="001C7458"/>
    <w:rsid w:val="001D071D"/>
    <w:rsid w:val="001D1789"/>
    <w:rsid w:val="001E1A55"/>
    <w:rsid w:val="001E2FFD"/>
    <w:rsid w:val="001E33C6"/>
    <w:rsid w:val="001E594F"/>
    <w:rsid w:val="001E7807"/>
    <w:rsid w:val="001F11CD"/>
    <w:rsid w:val="001F16F2"/>
    <w:rsid w:val="001F1F8C"/>
    <w:rsid w:val="00201402"/>
    <w:rsid w:val="00202E8E"/>
    <w:rsid w:val="002063E9"/>
    <w:rsid w:val="002105DD"/>
    <w:rsid w:val="0021650C"/>
    <w:rsid w:val="00221F5A"/>
    <w:rsid w:val="00224ADA"/>
    <w:rsid w:val="00224D81"/>
    <w:rsid w:val="00231EF4"/>
    <w:rsid w:val="002339D6"/>
    <w:rsid w:val="0024520D"/>
    <w:rsid w:val="002460B6"/>
    <w:rsid w:val="00251019"/>
    <w:rsid w:val="00254381"/>
    <w:rsid w:val="00254F6C"/>
    <w:rsid w:val="002565F4"/>
    <w:rsid w:val="00261B4C"/>
    <w:rsid w:val="002645C2"/>
    <w:rsid w:val="00275A57"/>
    <w:rsid w:val="00275B0C"/>
    <w:rsid w:val="00276B8E"/>
    <w:rsid w:val="00281D06"/>
    <w:rsid w:val="00282CE3"/>
    <w:rsid w:val="00291260"/>
    <w:rsid w:val="00291294"/>
    <w:rsid w:val="0029160F"/>
    <w:rsid w:val="002921FC"/>
    <w:rsid w:val="00292709"/>
    <w:rsid w:val="00293535"/>
    <w:rsid w:val="002A3151"/>
    <w:rsid w:val="002A48B7"/>
    <w:rsid w:val="002A6E05"/>
    <w:rsid w:val="002B09B4"/>
    <w:rsid w:val="002B1AC0"/>
    <w:rsid w:val="002B48E3"/>
    <w:rsid w:val="002C103D"/>
    <w:rsid w:val="002C49D6"/>
    <w:rsid w:val="002C68EB"/>
    <w:rsid w:val="002D0D49"/>
    <w:rsid w:val="002D11E4"/>
    <w:rsid w:val="002D4725"/>
    <w:rsid w:val="002D5E63"/>
    <w:rsid w:val="002E14CA"/>
    <w:rsid w:val="002F2B71"/>
    <w:rsid w:val="002F41BD"/>
    <w:rsid w:val="002F45B4"/>
    <w:rsid w:val="002F53C1"/>
    <w:rsid w:val="002F5C78"/>
    <w:rsid w:val="003026F7"/>
    <w:rsid w:val="00312362"/>
    <w:rsid w:val="00313B6B"/>
    <w:rsid w:val="0032075B"/>
    <w:rsid w:val="00331096"/>
    <w:rsid w:val="003339D4"/>
    <w:rsid w:val="0033757B"/>
    <w:rsid w:val="0034533C"/>
    <w:rsid w:val="0035196A"/>
    <w:rsid w:val="003530DF"/>
    <w:rsid w:val="0035729F"/>
    <w:rsid w:val="0036140E"/>
    <w:rsid w:val="00365D24"/>
    <w:rsid w:val="0039048D"/>
    <w:rsid w:val="00395F0D"/>
    <w:rsid w:val="00396DA1"/>
    <w:rsid w:val="003A2AAC"/>
    <w:rsid w:val="003A7749"/>
    <w:rsid w:val="003B3F7A"/>
    <w:rsid w:val="003B4116"/>
    <w:rsid w:val="003B586E"/>
    <w:rsid w:val="003B7FAC"/>
    <w:rsid w:val="003C0DC4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70E1"/>
    <w:rsid w:val="00447E71"/>
    <w:rsid w:val="00451631"/>
    <w:rsid w:val="00452DBF"/>
    <w:rsid w:val="00452F78"/>
    <w:rsid w:val="00455B53"/>
    <w:rsid w:val="00465319"/>
    <w:rsid w:val="0047061C"/>
    <w:rsid w:val="00475A4D"/>
    <w:rsid w:val="00480D69"/>
    <w:rsid w:val="004869D3"/>
    <w:rsid w:val="004B78B7"/>
    <w:rsid w:val="004C1905"/>
    <w:rsid w:val="004C1991"/>
    <w:rsid w:val="004C6692"/>
    <w:rsid w:val="004D2381"/>
    <w:rsid w:val="004D6397"/>
    <w:rsid w:val="004D6D2F"/>
    <w:rsid w:val="004E4330"/>
    <w:rsid w:val="004E4BBE"/>
    <w:rsid w:val="0050076D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4D00"/>
    <w:rsid w:val="00546F4B"/>
    <w:rsid w:val="005505D8"/>
    <w:rsid w:val="005508AA"/>
    <w:rsid w:val="0055216E"/>
    <w:rsid w:val="00556716"/>
    <w:rsid w:val="0056447F"/>
    <w:rsid w:val="0056565F"/>
    <w:rsid w:val="00565956"/>
    <w:rsid w:val="00575A2C"/>
    <w:rsid w:val="00580B5C"/>
    <w:rsid w:val="00586DB3"/>
    <w:rsid w:val="00590DB9"/>
    <w:rsid w:val="00592E57"/>
    <w:rsid w:val="00594C26"/>
    <w:rsid w:val="00594DC7"/>
    <w:rsid w:val="005A135D"/>
    <w:rsid w:val="005A4A31"/>
    <w:rsid w:val="005A4D62"/>
    <w:rsid w:val="005B30C9"/>
    <w:rsid w:val="005B68FA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360A"/>
    <w:rsid w:val="0064506A"/>
    <w:rsid w:val="00646202"/>
    <w:rsid w:val="0065737F"/>
    <w:rsid w:val="00662D53"/>
    <w:rsid w:val="00663093"/>
    <w:rsid w:val="0066336C"/>
    <w:rsid w:val="00663802"/>
    <w:rsid w:val="00663F19"/>
    <w:rsid w:val="00666092"/>
    <w:rsid w:val="00667717"/>
    <w:rsid w:val="006740D8"/>
    <w:rsid w:val="006750C0"/>
    <w:rsid w:val="0068219F"/>
    <w:rsid w:val="00690403"/>
    <w:rsid w:val="006940D9"/>
    <w:rsid w:val="00694DEC"/>
    <w:rsid w:val="006964A5"/>
    <w:rsid w:val="006A5781"/>
    <w:rsid w:val="006A7140"/>
    <w:rsid w:val="006D26A8"/>
    <w:rsid w:val="006E11F1"/>
    <w:rsid w:val="006E1D41"/>
    <w:rsid w:val="006E1FD4"/>
    <w:rsid w:val="006E3A30"/>
    <w:rsid w:val="006F0910"/>
    <w:rsid w:val="006F2017"/>
    <w:rsid w:val="0070132A"/>
    <w:rsid w:val="00703F16"/>
    <w:rsid w:val="00713B95"/>
    <w:rsid w:val="007200FB"/>
    <w:rsid w:val="007352E2"/>
    <w:rsid w:val="0073552E"/>
    <w:rsid w:val="00740D38"/>
    <w:rsid w:val="00745CD3"/>
    <w:rsid w:val="00750D09"/>
    <w:rsid w:val="00754A1B"/>
    <w:rsid w:val="007635AA"/>
    <w:rsid w:val="00766017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4C46"/>
    <w:rsid w:val="007A56AF"/>
    <w:rsid w:val="007B2673"/>
    <w:rsid w:val="007B2926"/>
    <w:rsid w:val="007B69A2"/>
    <w:rsid w:val="007C1E32"/>
    <w:rsid w:val="007C23D6"/>
    <w:rsid w:val="007C4E5B"/>
    <w:rsid w:val="007D045E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47FE4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A5A60"/>
    <w:rsid w:val="008B1923"/>
    <w:rsid w:val="008B2B7C"/>
    <w:rsid w:val="008B4909"/>
    <w:rsid w:val="008C22D6"/>
    <w:rsid w:val="008C2B2F"/>
    <w:rsid w:val="008C7051"/>
    <w:rsid w:val="008D6490"/>
    <w:rsid w:val="008D6ED1"/>
    <w:rsid w:val="008E1996"/>
    <w:rsid w:val="008E6133"/>
    <w:rsid w:val="008E6291"/>
    <w:rsid w:val="008E7727"/>
    <w:rsid w:val="008E7EEF"/>
    <w:rsid w:val="008F57B8"/>
    <w:rsid w:val="008F6FCE"/>
    <w:rsid w:val="0090104E"/>
    <w:rsid w:val="00902CCA"/>
    <w:rsid w:val="00911FB6"/>
    <w:rsid w:val="009142DB"/>
    <w:rsid w:val="00921D65"/>
    <w:rsid w:val="00926817"/>
    <w:rsid w:val="00932020"/>
    <w:rsid w:val="00935FEF"/>
    <w:rsid w:val="00946F35"/>
    <w:rsid w:val="00953AF4"/>
    <w:rsid w:val="00965C2D"/>
    <w:rsid w:val="00966230"/>
    <w:rsid w:val="00966442"/>
    <w:rsid w:val="0097005A"/>
    <w:rsid w:val="00974EFE"/>
    <w:rsid w:val="0097582B"/>
    <w:rsid w:val="009763D3"/>
    <w:rsid w:val="0097665D"/>
    <w:rsid w:val="00986688"/>
    <w:rsid w:val="009911A1"/>
    <w:rsid w:val="00993FF0"/>
    <w:rsid w:val="009941B2"/>
    <w:rsid w:val="00994C25"/>
    <w:rsid w:val="00995F56"/>
    <w:rsid w:val="00996B48"/>
    <w:rsid w:val="009A2342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2124E"/>
    <w:rsid w:val="00A23A96"/>
    <w:rsid w:val="00A26920"/>
    <w:rsid w:val="00A26EB8"/>
    <w:rsid w:val="00A272C1"/>
    <w:rsid w:val="00A33806"/>
    <w:rsid w:val="00A4009E"/>
    <w:rsid w:val="00A40523"/>
    <w:rsid w:val="00A42EE6"/>
    <w:rsid w:val="00A4679E"/>
    <w:rsid w:val="00A511EB"/>
    <w:rsid w:val="00A52AC2"/>
    <w:rsid w:val="00A5667A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9613C"/>
    <w:rsid w:val="00AA0BC3"/>
    <w:rsid w:val="00AB0F38"/>
    <w:rsid w:val="00AC2BF1"/>
    <w:rsid w:val="00AC7339"/>
    <w:rsid w:val="00AD06D7"/>
    <w:rsid w:val="00AD1359"/>
    <w:rsid w:val="00AD3B39"/>
    <w:rsid w:val="00AD5BDB"/>
    <w:rsid w:val="00AD65DC"/>
    <w:rsid w:val="00AE5418"/>
    <w:rsid w:val="00AE5843"/>
    <w:rsid w:val="00AE7721"/>
    <w:rsid w:val="00AF217A"/>
    <w:rsid w:val="00AF42BB"/>
    <w:rsid w:val="00AF451B"/>
    <w:rsid w:val="00AF4577"/>
    <w:rsid w:val="00AF6FF6"/>
    <w:rsid w:val="00B029E7"/>
    <w:rsid w:val="00B05B0A"/>
    <w:rsid w:val="00B0657B"/>
    <w:rsid w:val="00B106E6"/>
    <w:rsid w:val="00B4127E"/>
    <w:rsid w:val="00B42F17"/>
    <w:rsid w:val="00B5373F"/>
    <w:rsid w:val="00B546A8"/>
    <w:rsid w:val="00B64A02"/>
    <w:rsid w:val="00B66ED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D518E"/>
    <w:rsid w:val="00BD6C5C"/>
    <w:rsid w:val="00BE5BD9"/>
    <w:rsid w:val="00C05627"/>
    <w:rsid w:val="00C07470"/>
    <w:rsid w:val="00C10212"/>
    <w:rsid w:val="00C201D3"/>
    <w:rsid w:val="00C30B54"/>
    <w:rsid w:val="00C35003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7696D"/>
    <w:rsid w:val="00C96665"/>
    <w:rsid w:val="00CA39A8"/>
    <w:rsid w:val="00CA3BDF"/>
    <w:rsid w:val="00CB1F5F"/>
    <w:rsid w:val="00CC49DF"/>
    <w:rsid w:val="00CC4D06"/>
    <w:rsid w:val="00CD5A47"/>
    <w:rsid w:val="00CE39D3"/>
    <w:rsid w:val="00CE40FE"/>
    <w:rsid w:val="00D01502"/>
    <w:rsid w:val="00D06ADE"/>
    <w:rsid w:val="00D07444"/>
    <w:rsid w:val="00D11045"/>
    <w:rsid w:val="00D140DB"/>
    <w:rsid w:val="00D168F0"/>
    <w:rsid w:val="00D35BAE"/>
    <w:rsid w:val="00D37774"/>
    <w:rsid w:val="00D5105A"/>
    <w:rsid w:val="00D510A5"/>
    <w:rsid w:val="00D5535E"/>
    <w:rsid w:val="00D56966"/>
    <w:rsid w:val="00D57879"/>
    <w:rsid w:val="00D60C37"/>
    <w:rsid w:val="00D655E0"/>
    <w:rsid w:val="00D67530"/>
    <w:rsid w:val="00D67A56"/>
    <w:rsid w:val="00D7079D"/>
    <w:rsid w:val="00D744A6"/>
    <w:rsid w:val="00D8057B"/>
    <w:rsid w:val="00D909A2"/>
    <w:rsid w:val="00DA1AA5"/>
    <w:rsid w:val="00DB279E"/>
    <w:rsid w:val="00DB2CDC"/>
    <w:rsid w:val="00DC1964"/>
    <w:rsid w:val="00DC1A30"/>
    <w:rsid w:val="00DC215A"/>
    <w:rsid w:val="00DC7E55"/>
    <w:rsid w:val="00DD0E8C"/>
    <w:rsid w:val="00DD1C4C"/>
    <w:rsid w:val="00DD32A2"/>
    <w:rsid w:val="00DE0B72"/>
    <w:rsid w:val="00DF0CE0"/>
    <w:rsid w:val="00DF1AD4"/>
    <w:rsid w:val="00DF5433"/>
    <w:rsid w:val="00E062AB"/>
    <w:rsid w:val="00E100BA"/>
    <w:rsid w:val="00E11574"/>
    <w:rsid w:val="00E12E78"/>
    <w:rsid w:val="00E15BF5"/>
    <w:rsid w:val="00E2383B"/>
    <w:rsid w:val="00E32076"/>
    <w:rsid w:val="00E36CA5"/>
    <w:rsid w:val="00E41890"/>
    <w:rsid w:val="00E4355C"/>
    <w:rsid w:val="00E455D3"/>
    <w:rsid w:val="00E51160"/>
    <w:rsid w:val="00E52F69"/>
    <w:rsid w:val="00E52FBC"/>
    <w:rsid w:val="00E73A9F"/>
    <w:rsid w:val="00E75C43"/>
    <w:rsid w:val="00E75F66"/>
    <w:rsid w:val="00E76F20"/>
    <w:rsid w:val="00E82AA9"/>
    <w:rsid w:val="00E83F97"/>
    <w:rsid w:val="00E87E6D"/>
    <w:rsid w:val="00EA4CD7"/>
    <w:rsid w:val="00EA5CF6"/>
    <w:rsid w:val="00EB05F2"/>
    <w:rsid w:val="00ED0848"/>
    <w:rsid w:val="00ED19BC"/>
    <w:rsid w:val="00ED683A"/>
    <w:rsid w:val="00EE0821"/>
    <w:rsid w:val="00EE5720"/>
    <w:rsid w:val="00EE63BB"/>
    <w:rsid w:val="00F0286C"/>
    <w:rsid w:val="00F0311D"/>
    <w:rsid w:val="00F032AF"/>
    <w:rsid w:val="00F0767A"/>
    <w:rsid w:val="00F10944"/>
    <w:rsid w:val="00F14884"/>
    <w:rsid w:val="00F16121"/>
    <w:rsid w:val="00F408C7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41B8"/>
    <w:rsid w:val="00FA646A"/>
    <w:rsid w:val="00FB652E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C8C4D8C"/>
  <w15:docId w15:val="{F70ED662-6E44-46BE-8FE0-CD2953EA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553C0-5D8E-48F0-AFDE-7ED9B7844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</Template>
  <TotalTime>3</TotalTime>
  <Pages>2</Pages>
  <Words>373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Karolina Przybysz</dc:creator>
  <cp:lastModifiedBy>Przybysz Karolina</cp:lastModifiedBy>
  <cp:revision>4</cp:revision>
  <cp:lastPrinted>2023-09-21T05:55:00Z</cp:lastPrinted>
  <dcterms:created xsi:type="dcterms:W3CDTF">2025-05-22T09:01:00Z</dcterms:created>
  <dcterms:modified xsi:type="dcterms:W3CDTF">2025-05-22T12:08:00Z</dcterms:modified>
</cp:coreProperties>
</file>