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7C2C6" w14:textId="77777777" w:rsidR="00FC5334" w:rsidRPr="00FC5334" w:rsidRDefault="00FC5334" w:rsidP="00FC5334">
      <w:pPr>
        <w:autoSpaceDE w:val="0"/>
        <w:autoSpaceDN w:val="0"/>
        <w:adjustRightInd w:val="0"/>
        <w:spacing w:after="142"/>
        <w:jc w:val="right"/>
        <w:rPr>
          <w:rFonts w:ascii="Verdana" w:hAnsi="Verdana" w:cs="Arial"/>
          <w:color w:val="000000"/>
          <w:sz w:val="16"/>
          <w:szCs w:val="16"/>
        </w:rPr>
      </w:pPr>
      <w:r w:rsidRPr="00FC5334">
        <w:rPr>
          <w:rFonts w:ascii="Verdana" w:hAnsi="Verdana" w:cs="Arial"/>
          <w:color w:val="000000"/>
          <w:sz w:val="16"/>
          <w:szCs w:val="16"/>
        </w:rPr>
        <w:t xml:space="preserve">Załącznik nr 1 – Formularz ofertowy; </w:t>
      </w:r>
    </w:p>
    <w:p w14:paraId="6DB80CF4" w14:textId="77777777" w:rsidR="00FC5334" w:rsidRPr="00FC5334" w:rsidRDefault="00FC5334" w:rsidP="00FC5334">
      <w:pPr>
        <w:autoSpaceDE w:val="0"/>
        <w:autoSpaceDN w:val="0"/>
        <w:adjustRightInd w:val="0"/>
        <w:rPr>
          <w:rFonts w:ascii="Calibri" w:hAnsi="Calibri" w:cs="Arial"/>
          <w:color w:val="000000"/>
          <w:sz w:val="20"/>
          <w:szCs w:val="20"/>
          <w:lang w:eastAsia="ar-SA"/>
        </w:rPr>
      </w:pPr>
      <w:r w:rsidRPr="00FC5334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FC5334">
        <w:rPr>
          <w:rFonts w:ascii="Calibri" w:hAnsi="Calibri" w:cs="Arial"/>
          <w:color w:val="000000"/>
          <w:sz w:val="20"/>
          <w:szCs w:val="20"/>
          <w:lang w:eastAsia="ar-SA"/>
        </w:rPr>
        <w:t xml:space="preserve">pieczątka Wykonawcy </w:t>
      </w:r>
    </w:p>
    <w:p w14:paraId="48D5E37A" w14:textId="77777777" w:rsidR="00FC5334" w:rsidRPr="00FC5334" w:rsidRDefault="00FC5334" w:rsidP="00FC5334">
      <w:pPr>
        <w:suppressAutoHyphens/>
        <w:rPr>
          <w:rFonts w:ascii="Calibri" w:eastAsia="Calibri" w:hAnsi="Calibri"/>
          <w:b/>
          <w:sz w:val="22"/>
          <w:szCs w:val="22"/>
          <w:lang w:eastAsia="ar-SA"/>
        </w:rPr>
      </w:pPr>
    </w:p>
    <w:p w14:paraId="50849C75" w14:textId="77777777" w:rsidR="00FC5334" w:rsidRPr="002D1CA7" w:rsidRDefault="00FC5334" w:rsidP="00FC5334">
      <w:pPr>
        <w:suppressAutoHyphens/>
        <w:ind w:left="5387" w:firstLine="6"/>
        <w:jc w:val="center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D1CA7">
        <w:rPr>
          <w:rFonts w:ascii="Arial" w:eastAsia="Calibri" w:hAnsi="Arial" w:cs="Arial"/>
          <w:b/>
          <w:sz w:val="22"/>
          <w:szCs w:val="22"/>
          <w:lang w:eastAsia="ar-SA"/>
        </w:rPr>
        <w:t>Krajowy Ośrodek Wsparcia Rolnictwa</w:t>
      </w:r>
    </w:p>
    <w:p w14:paraId="0A7305E1" w14:textId="77777777" w:rsidR="00FC5334" w:rsidRPr="002D1CA7" w:rsidRDefault="0054081A" w:rsidP="00FC5334">
      <w:pPr>
        <w:suppressAutoHyphens/>
        <w:ind w:left="5387" w:firstLine="6"/>
        <w:jc w:val="center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D1CA7">
        <w:rPr>
          <w:rFonts w:ascii="Arial" w:eastAsia="Calibri" w:hAnsi="Arial" w:cs="Arial"/>
          <w:b/>
          <w:sz w:val="22"/>
          <w:szCs w:val="22"/>
          <w:lang w:eastAsia="ar-SA"/>
        </w:rPr>
        <w:t xml:space="preserve"> Terenowy we Wrocławiu</w:t>
      </w:r>
    </w:p>
    <w:p w14:paraId="79B54640" w14:textId="77777777" w:rsidR="00FC5334" w:rsidRPr="002D1CA7" w:rsidRDefault="0054081A" w:rsidP="00FC5334">
      <w:pPr>
        <w:suppressAutoHyphens/>
        <w:ind w:left="5387" w:firstLine="6"/>
        <w:jc w:val="center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D1CA7">
        <w:rPr>
          <w:rFonts w:ascii="Arial" w:eastAsia="Calibri" w:hAnsi="Arial" w:cs="Arial"/>
          <w:b/>
          <w:sz w:val="22"/>
          <w:szCs w:val="22"/>
          <w:lang w:eastAsia="ar-SA"/>
        </w:rPr>
        <w:t>ul. Mińska 60</w:t>
      </w:r>
      <w:r w:rsidR="00FC5334" w:rsidRPr="002D1CA7">
        <w:rPr>
          <w:rFonts w:ascii="Arial" w:eastAsia="Calibri" w:hAnsi="Arial" w:cs="Arial"/>
          <w:b/>
          <w:sz w:val="22"/>
          <w:szCs w:val="22"/>
          <w:lang w:eastAsia="ar-SA"/>
        </w:rPr>
        <w:t xml:space="preserve">, </w:t>
      </w:r>
      <w:r w:rsidRPr="002D1CA7">
        <w:rPr>
          <w:rFonts w:ascii="Arial" w:eastAsia="Calibri" w:hAnsi="Arial" w:cs="Arial"/>
          <w:b/>
          <w:sz w:val="22"/>
          <w:szCs w:val="22"/>
          <w:lang w:eastAsia="ar-SA"/>
        </w:rPr>
        <w:t>54-610 Wrocław</w:t>
      </w:r>
    </w:p>
    <w:p w14:paraId="3A550A53" w14:textId="77777777" w:rsidR="00FC5334" w:rsidRPr="002D1CA7" w:rsidRDefault="00FC5334" w:rsidP="00FC5334">
      <w:pPr>
        <w:suppressAutoHyphens/>
        <w:ind w:left="5670" w:firstLine="6"/>
        <w:jc w:val="center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3D095BD8" w14:textId="77777777" w:rsidR="00F7537F" w:rsidRPr="002D1CA7" w:rsidRDefault="00F7537F" w:rsidP="00F7537F">
      <w:pPr>
        <w:suppressAutoHyphens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2B155432" w14:textId="77777777" w:rsidR="00F7537F" w:rsidRPr="002D1CA7" w:rsidRDefault="00F7537F" w:rsidP="00F7537F">
      <w:pPr>
        <w:suppressAutoHyphens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2D1CA7">
        <w:rPr>
          <w:rFonts w:ascii="Arial" w:hAnsi="Arial" w:cs="Arial"/>
          <w:b/>
          <w:sz w:val="22"/>
          <w:szCs w:val="22"/>
          <w:lang w:eastAsia="zh-CN"/>
        </w:rPr>
        <w:t xml:space="preserve">FORMULARZ OFERTOWY </w:t>
      </w:r>
    </w:p>
    <w:p w14:paraId="6C4BDD20" w14:textId="77777777" w:rsidR="00F7537F" w:rsidRPr="002D1CA7" w:rsidRDefault="00F7537F" w:rsidP="00F7537F">
      <w:pPr>
        <w:suppressAutoHyphens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5E758D6C" w14:textId="0F846C38" w:rsidR="00F03871" w:rsidRDefault="00F7537F" w:rsidP="00F7537F">
      <w:pPr>
        <w:suppressAutoHyphens/>
        <w:jc w:val="center"/>
        <w:rPr>
          <w:rFonts w:ascii="Arial" w:hAnsi="Arial" w:cs="Arial"/>
          <w:b/>
          <w:i/>
          <w:sz w:val="22"/>
          <w:szCs w:val="22"/>
        </w:rPr>
      </w:pPr>
      <w:r w:rsidRPr="002D1CA7">
        <w:rPr>
          <w:rFonts w:ascii="Arial" w:hAnsi="Arial" w:cs="Arial"/>
          <w:b/>
          <w:i/>
          <w:sz w:val="22"/>
          <w:szCs w:val="22"/>
        </w:rPr>
        <w:t xml:space="preserve">Sporządzenie świadectw charakterystyki energetycznej dla </w:t>
      </w:r>
      <w:r w:rsidR="00C11C0F">
        <w:rPr>
          <w:rFonts w:ascii="Arial" w:hAnsi="Arial" w:cs="Arial"/>
          <w:b/>
          <w:i/>
          <w:sz w:val="22"/>
          <w:szCs w:val="22"/>
        </w:rPr>
        <w:t>7</w:t>
      </w:r>
      <w:r w:rsidR="00C665AF" w:rsidRPr="002D1CA7">
        <w:rPr>
          <w:rFonts w:ascii="Arial" w:hAnsi="Arial" w:cs="Arial"/>
          <w:b/>
          <w:i/>
          <w:sz w:val="22"/>
          <w:szCs w:val="22"/>
        </w:rPr>
        <w:t xml:space="preserve"> budynków </w:t>
      </w:r>
      <w:r w:rsidR="00543E55">
        <w:rPr>
          <w:rFonts w:ascii="Arial" w:hAnsi="Arial" w:cs="Arial"/>
          <w:b/>
          <w:i/>
          <w:sz w:val="22"/>
          <w:szCs w:val="22"/>
        </w:rPr>
        <w:t>wchodzących w skład</w:t>
      </w:r>
      <w:r w:rsidRPr="002D1CA7">
        <w:rPr>
          <w:rFonts w:ascii="Arial" w:hAnsi="Arial" w:cs="Arial"/>
          <w:b/>
          <w:i/>
          <w:sz w:val="22"/>
          <w:szCs w:val="22"/>
        </w:rPr>
        <w:t xml:space="preserve"> </w:t>
      </w:r>
      <w:r w:rsidR="00C11C0F">
        <w:rPr>
          <w:rFonts w:ascii="Arial" w:hAnsi="Arial" w:cs="Arial"/>
          <w:b/>
          <w:i/>
          <w:sz w:val="22"/>
          <w:szCs w:val="22"/>
        </w:rPr>
        <w:t>Z</w:t>
      </w:r>
      <w:r w:rsidRPr="002D1CA7">
        <w:rPr>
          <w:rFonts w:ascii="Arial" w:hAnsi="Arial" w:cs="Arial"/>
          <w:b/>
          <w:i/>
          <w:sz w:val="22"/>
          <w:szCs w:val="22"/>
        </w:rPr>
        <w:t>as</w:t>
      </w:r>
      <w:r w:rsidR="00F03871">
        <w:rPr>
          <w:rFonts w:ascii="Arial" w:hAnsi="Arial" w:cs="Arial"/>
          <w:b/>
          <w:i/>
          <w:sz w:val="22"/>
          <w:szCs w:val="22"/>
        </w:rPr>
        <w:t>ob</w:t>
      </w:r>
      <w:r w:rsidR="00543E55">
        <w:rPr>
          <w:rFonts w:ascii="Arial" w:hAnsi="Arial" w:cs="Arial"/>
          <w:b/>
          <w:i/>
          <w:sz w:val="22"/>
          <w:szCs w:val="22"/>
        </w:rPr>
        <w:t>u Własności Rolnej</w:t>
      </w:r>
      <w:r w:rsidR="00F03871">
        <w:rPr>
          <w:rFonts w:ascii="Arial" w:hAnsi="Arial" w:cs="Arial"/>
          <w:b/>
          <w:i/>
          <w:sz w:val="22"/>
          <w:szCs w:val="22"/>
        </w:rPr>
        <w:t xml:space="preserve"> Skarbu Państwa</w:t>
      </w:r>
      <w:r w:rsidR="00543E55">
        <w:rPr>
          <w:rFonts w:ascii="Arial" w:hAnsi="Arial" w:cs="Arial"/>
          <w:b/>
          <w:i/>
          <w:sz w:val="22"/>
          <w:szCs w:val="22"/>
        </w:rPr>
        <w:t>,</w:t>
      </w:r>
      <w:r w:rsidR="00C11C0F">
        <w:rPr>
          <w:rFonts w:ascii="Arial" w:hAnsi="Arial" w:cs="Arial"/>
          <w:b/>
          <w:i/>
          <w:sz w:val="22"/>
          <w:szCs w:val="22"/>
        </w:rPr>
        <w:t xml:space="preserve"> położonych</w:t>
      </w:r>
      <w:r w:rsidR="00F03871">
        <w:rPr>
          <w:rFonts w:ascii="Arial" w:hAnsi="Arial" w:cs="Arial"/>
          <w:b/>
          <w:i/>
          <w:sz w:val="22"/>
          <w:szCs w:val="22"/>
        </w:rPr>
        <w:t xml:space="preserve"> na terenie</w:t>
      </w:r>
    </w:p>
    <w:p w14:paraId="356F0219" w14:textId="79D43EAE" w:rsidR="00F7537F" w:rsidRPr="002D1CA7" w:rsidRDefault="00F03871" w:rsidP="00F7537F">
      <w:pPr>
        <w:suppressAutoHyphens/>
        <w:jc w:val="center"/>
        <w:rPr>
          <w:rFonts w:ascii="Arial" w:hAnsi="Arial" w:cs="Arial"/>
          <w:b/>
          <w:sz w:val="22"/>
          <w:szCs w:val="22"/>
          <w:lang w:eastAsia="zh-CN"/>
        </w:rPr>
      </w:pPr>
      <w:r>
        <w:rPr>
          <w:rFonts w:ascii="Arial" w:hAnsi="Arial" w:cs="Arial"/>
          <w:b/>
          <w:i/>
          <w:sz w:val="22"/>
          <w:szCs w:val="22"/>
        </w:rPr>
        <w:t xml:space="preserve"> W</w:t>
      </w:r>
      <w:r w:rsidR="00F7537F" w:rsidRPr="002D1CA7">
        <w:rPr>
          <w:rFonts w:ascii="Arial" w:hAnsi="Arial" w:cs="Arial"/>
          <w:b/>
          <w:i/>
          <w:sz w:val="22"/>
          <w:szCs w:val="22"/>
        </w:rPr>
        <w:t>ojewództwa Dolnośląskiego.</w:t>
      </w:r>
    </w:p>
    <w:p w14:paraId="7EB03B17" w14:textId="77777777" w:rsidR="00F7537F" w:rsidRPr="002D1CA7" w:rsidRDefault="00F7537F" w:rsidP="00FC5334">
      <w:pPr>
        <w:suppressAutoHyphens/>
        <w:ind w:left="5670" w:firstLine="6"/>
        <w:jc w:val="center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49D7E288" w14:textId="77777777" w:rsidR="00F7537F" w:rsidRPr="002D1CA7" w:rsidRDefault="00F7537F" w:rsidP="00F7537F">
      <w:pPr>
        <w:tabs>
          <w:tab w:val="left" w:pos="4820"/>
        </w:tabs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F7537F" w:rsidRPr="00F7537F" w14:paraId="12D125D3" w14:textId="77777777" w:rsidTr="009528BA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14:paraId="7A1A5AF0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b/>
                <w:snapToGrid w:val="0"/>
                <w:sz w:val="18"/>
                <w:szCs w:val="18"/>
                <w:lang w:eastAsia="zh-CN"/>
              </w:rPr>
            </w:pPr>
            <w:r w:rsidRPr="00F7537F">
              <w:rPr>
                <w:rFonts w:ascii="Verdana" w:hAnsi="Verdana"/>
                <w:b/>
                <w:snapToGrid w:val="0"/>
                <w:sz w:val="18"/>
                <w:szCs w:val="18"/>
                <w:lang w:eastAsia="zh-CN"/>
              </w:rPr>
              <w:t xml:space="preserve">Wykonawca: </w:t>
            </w:r>
          </w:p>
          <w:p w14:paraId="601F99BA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b/>
                <w:snapToGrid w:val="0"/>
                <w:sz w:val="18"/>
                <w:szCs w:val="18"/>
                <w:lang w:eastAsia="zh-CN"/>
              </w:rPr>
            </w:pPr>
          </w:p>
          <w:p w14:paraId="37596E2E" w14:textId="77777777" w:rsidR="00F7537F" w:rsidRPr="00F7537F" w:rsidRDefault="00F7537F" w:rsidP="00F7537F">
            <w:pPr>
              <w:widowControl w:val="0"/>
              <w:suppressAutoHyphens/>
              <w:ind w:left="781"/>
              <w:rPr>
                <w:rFonts w:ascii="Verdana" w:hAnsi="Verdana"/>
                <w:snapToGrid w:val="0"/>
                <w:sz w:val="18"/>
                <w:szCs w:val="18"/>
                <w:lang w:eastAsia="zh-CN"/>
              </w:rPr>
            </w:pPr>
            <w:r w:rsidRPr="00F7537F">
              <w:rPr>
                <w:rFonts w:ascii="Verdana" w:hAnsi="Verdana"/>
                <w:snapToGrid w:val="0"/>
                <w:sz w:val="18"/>
                <w:szCs w:val="18"/>
                <w:lang w:eastAsia="zh-CN"/>
              </w:rPr>
              <w:t xml:space="preserve">....................................................................................................................................... </w:t>
            </w:r>
          </w:p>
          <w:p w14:paraId="7CE4ACFB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napToGrid w:val="0"/>
                <w:sz w:val="18"/>
                <w:szCs w:val="18"/>
                <w:lang w:eastAsia="zh-CN"/>
              </w:rPr>
            </w:pPr>
          </w:p>
          <w:p w14:paraId="6BCD03F4" w14:textId="77777777" w:rsidR="00F7537F" w:rsidRPr="00F7537F" w:rsidRDefault="00F7537F" w:rsidP="00F7537F">
            <w:pPr>
              <w:widowControl w:val="0"/>
              <w:suppressAutoHyphens/>
              <w:ind w:left="781"/>
              <w:rPr>
                <w:rFonts w:ascii="Verdana" w:hAnsi="Verdana"/>
                <w:snapToGrid w:val="0"/>
                <w:sz w:val="18"/>
                <w:szCs w:val="18"/>
                <w:lang w:eastAsia="zh-CN"/>
              </w:rPr>
            </w:pPr>
            <w:r w:rsidRPr="00F7537F">
              <w:rPr>
                <w:rFonts w:ascii="Verdana" w:hAnsi="Verdana"/>
                <w:snapToGrid w:val="0"/>
                <w:sz w:val="18"/>
                <w:szCs w:val="18"/>
                <w:lang w:eastAsia="zh-CN"/>
              </w:rPr>
              <w:t xml:space="preserve">....................................................................................................................................... </w:t>
            </w:r>
          </w:p>
          <w:p w14:paraId="331DA1B3" w14:textId="77777777" w:rsidR="00F7537F" w:rsidRPr="00F7537F" w:rsidRDefault="00F7537F" w:rsidP="00F7537F">
            <w:pPr>
              <w:suppressAutoHyphens/>
              <w:ind w:left="360"/>
              <w:jc w:val="center"/>
              <w:rPr>
                <w:rFonts w:ascii="Verdana" w:hAnsi="Verdana"/>
                <w:sz w:val="18"/>
                <w:szCs w:val="18"/>
                <w:lang w:eastAsia="zh-CN"/>
              </w:rPr>
            </w:pPr>
            <w:r w:rsidRPr="00F7537F">
              <w:rPr>
                <w:rFonts w:ascii="Verdana" w:hAnsi="Verdana"/>
                <w:i/>
                <w:snapToGrid w:val="0"/>
                <w:sz w:val="14"/>
                <w:szCs w:val="14"/>
                <w:lang w:eastAsia="zh-CN"/>
              </w:rPr>
              <w:t>nazwa i adres Wykonawcy</w:t>
            </w:r>
          </w:p>
        </w:tc>
      </w:tr>
      <w:tr w:rsidR="00F7537F" w:rsidRPr="00F7537F" w14:paraId="39C540E3" w14:textId="77777777" w:rsidTr="009528BA">
        <w:trPr>
          <w:trHeight w:val="352"/>
        </w:trPr>
        <w:tc>
          <w:tcPr>
            <w:tcW w:w="9761" w:type="dxa"/>
            <w:gridSpan w:val="2"/>
          </w:tcPr>
          <w:p w14:paraId="7CA4C24D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z w:val="18"/>
                <w:szCs w:val="18"/>
                <w:lang w:eastAsia="zh-CN"/>
              </w:rPr>
            </w:pPr>
            <w:r w:rsidRPr="00F7537F">
              <w:rPr>
                <w:rFonts w:ascii="Verdana" w:hAnsi="Verdana"/>
                <w:sz w:val="18"/>
                <w:szCs w:val="18"/>
                <w:lang w:eastAsia="zh-CN"/>
              </w:rPr>
              <w:t xml:space="preserve">Osoba/y wskazana/e do kontaktów ze Zlecającym: </w:t>
            </w:r>
          </w:p>
          <w:p w14:paraId="57BEFC15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z w:val="18"/>
                <w:szCs w:val="18"/>
                <w:lang w:eastAsia="zh-CN"/>
              </w:rPr>
            </w:pPr>
          </w:p>
          <w:p w14:paraId="54D99210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z w:val="18"/>
                <w:szCs w:val="18"/>
                <w:lang w:eastAsia="zh-CN"/>
              </w:rPr>
            </w:pPr>
            <w:r w:rsidRPr="00F7537F">
              <w:rPr>
                <w:rFonts w:ascii="Verdana" w:hAnsi="Verdana"/>
                <w:sz w:val="18"/>
                <w:szCs w:val="18"/>
                <w:lang w:eastAsia="zh-CN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F7537F" w:rsidRPr="00F7537F" w14:paraId="1ADD348F" w14:textId="77777777" w:rsidTr="009528BA">
        <w:trPr>
          <w:trHeight w:val="352"/>
        </w:trPr>
        <w:tc>
          <w:tcPr>
            <w:tcW w:w="4513" w:type="dxa"/>
          </w:tcPr>
          <w:p w14:paraId="5F570C78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z w:val="18"/>
                <w:szCs w:val="18"/>
                <w:lang w:eastAsia="zh-CN"/>
              </w:rPr>
            </w:pPr>
          </w:p>
          <w:p w14:paraId="298646CA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z w:val="18"/>
                <w:szCs w:val="18"/>
                <w:lang w:eastAsia="zh-CN"/>
              </w:rPr>
            </w:pPr>
            <w:r w:rsidRPr="00F7537F">
              <w:rPr>
                <w:rFonts w:ascii="Verdana" w:hAnsi="Verdana"/>
                <w:sz w:val="18"/>
                <w:szCs w:val="18"/>
                <w:lang w:eastAsia="zh-CN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14:paraId="1F567C24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z w:val="18"/>
                <w:szCs w:val="18"/>
                <w:lang w:eastAsia="zh-CN"/>
              </w:rPr>
            </w:pPr>
          </w:p>
          <w:p w14:paraId="53E532DD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z w:val="18"/>
                <w:szCs w:val="18"/>
                <w:lang w:eastAsia="zh-CN"/>
              </w:rPr>
            </w:pPr>
            <w:r w:rsidRPr="00F7537F">
              <w:rPr>
                <w:rFonts w:ascii="Verdana" w:hAnsi="Verdana"/>
                <w:sz w:val="18"/>
                <w:szCs w:val="18"/>
                <w:lang w:eastAsia="zh-CN"/>
              </w:rPr>
              <w:t>REGON : …………………………………………………………………………</w:t>
            </w:r>
          </w:p>
        </w:tc>
      </w:tr>
      <w:tr w:rsidR="00F7537F" w:rsidRPr="00F7537F" w14:paraId="3A26FF99" w14:textId="77777777" w:rsidTr="009528BA">
        <w:trPr>
          <w:trHeight w:val="764"/>
        </w:trPr>
        <w:tc>
          <w:tcPr>
            <w:tcW w:w="9761" w:type="dxa"/>
            <w:gridSpan w:val="2"/>
          </w:tcPr>
          <w:p w14:paraId="3336177C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z w:val="18"/>
                <w:szCs w:val="18"/>
                <w:lang w:eastAsia="zh-CN"/>
              </w:rPr>
            </w:pPr>
          </w:p>
          <w:p w14:paraId="3D2FB91A" w14:textId="77777777" w:rsidR="00F7537F" w:rsidRPr="00F7537F" w:rsidRDefault="00F7537F" w:rsidP="00F7537F">
            <w:pPr>
              <w:widowControl w:val="0"/>
              <w:suppressAutoHyphens/>
              <w:rPr>
                <w:rFonts w:ascii="Verdana" w:hAnsi="Verdana"/>
                <w:sz w:val="18"/>
                <w:szCs w:val="18"/>
                <w:lang w:eastAsia="zh-CN"/>
              </w:rPr>
            </w:pPr>
            <w:r w:rsidRPr="00F7537F">
              <w:rPr>
                <w:rFonts w:ascii="Verdana" w:hAnsi="Verdana"/>
                <w:sz w:val="18"/>
                <w:szCs w:val="18"/>
                <w:lang w:eastAsia="zh-CN"/>
              </w:rPr>
              <w:t xml:space="preserve">Fax: ……………………………………………………………………… </w:t>
            </w:r>
            <w:r w:rsidRPr="00F7537F">
              <w:rPr>
                <w:rFonts w:ascii="Verdana" w:hAnsi="Verdana"/>
                <w:i/>
                <w:sz w:val="18"/>
                <w:szCs w:val="18"/>
                <w:lang w:eastAsia="zh-CN"/>
              </w:rPr>
              <w:t>e-mail.</w:t>
            </w:r>
            <w:r w:rsidRPr="00F7537F">
              <w:rPr>
                <w:rFonts w:ascii="Verdana" w:hAnsi="Verdana"/>
                <w:sz w:val="18"/>
                <w:szCs w:val="18"/>
                <w:lang w:eastAsia="zh-CN"/>
              </w:rPr>
              <w:t>………………………………………………………………………………</w:t>
            </w:r>
          </w:p>
          <w:p w14:paraId="6ADCF81A" w14:textId="77777777" w:rsidR="00F7537F" w:rsidRPr="00F7537F" w:rsidRDefault="00F7537F" w:rsidP="00F7537F">
            <w:pPr>
              <w:widowControl w:val="0"/>
              <w:suppressAutoHyphens/>
              <w:jc w:val="center"/>
              <w:rPr>
                <w:rFonts w:ascii="Verdana" w:hAnsi="Verdana"/>
                <w:b/>
                <w:i/>
                <w:sz w:val="14"/>
                <w:szCs w:val="14"/>
                <w:lang w:eastAsia="zh-CN"/>
              </w:rPr>
            </w:pPr>
            <w:r w:rsidRPr="00F7537F">
              <w:rPr>
                <w:rFonts w:ascii="Verdana" w:hAnsi="Verdana"/>
                <w:b/>
                <w:i/>
                <w:sz w:val="14"/>
                <w:szCs w:val="14"/>
                <w:lang w:eastAsia="zh-CN"/>
              </w:rPr>
              <w:t>Należy wpisać numer faksu i e-mail, pod które Zlecający może kierować korespondencję</w:t>
            </w:r>
          </w:p>
        </w:tc>
      </w:tr>
    </w:tbl>
    <w:p w14:paraId="052857B1" w14:textId="77777777" w:rsidR="00F7537F" w:rsidRDefault="00F7537F" w:rsidP="00F7537F">
      <w:pPr>
        <w:suppressAutoHyphens/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14:paraId="77B8E33C" w14:textId="3C9E019B" w:rsidR="00F7537F" w:rsidRPr="00125D6C" w:rsidRDefault="001F4D49" w:rsidP="00543E55">
      <w:pPr>
        <w:suppressAutoHyphens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125D6C">
        <w:rPr>
          <w:rFonts w:ascii="Arial" w:hAnsi="Arial" w:cs="Arial"/>
          <w:b/>
          <w:sz w:val="22"/>
          <w:szCs w:val="22"/>
        </w:rPr>
        <w:t>W odpowiedzi na Ogłoszenie o zamówieniu publicznym</w:t>
      </w:r>
      <w:r w:rsidR="00543E55">
        <w:rPr>
          <w:rFonts w:ascii="Arial" w:hAnsi="Arial" w:cs="Arial"/>
          <w:b/>
          <w:sz w:val="22"/>
          <w:szCs w:val="22"/>
        </w:rPr>
        <w:t>,</w:t>
      </w:r>
      <w:r w:rsidRPr="00125D6C">
        <w:rPr>
          <w:rFonts w:ascii="Arial" w:hAnsi="Arial" w:cs="Arial"/>
          <w:b/>
          <w:sz w:val="22"/>
          <w:szCs w:val="22"/>
        </w:rPr>
        <w:t xml:space="preserve"> o wartości nieprzekraczającej </w:t>
      </w:r>
      <w:r w:rsidR="00514B60" w:rsidRPr="00125D6C">
        <w:rPr>
          <w:rFonts w:ascii="Arial" w:hAnsi="Arial" w:cs="Arial"/>
          <w:b/>
          <w:sz w:val="22"/>
          <w:szCs w:val="22"/>
        </w:rPr>
        <w:t>1</w:t>
      </w:r>
      <w:r w:rsidRPr="00125D6C">
        <w:rPr>
          <w:rFonts w:ascii="Arial" w:hAnsi="Arial" w:cs="Arial"/>
          <w:b/>
          <w:sz w:val="22"/>
          <w:szCs w:val="22"/>
        </w:rPr>
        <w:t xml:space="preserve">30 000,00 </w:t>
      </w:r>
      <w:r w:rsidR="00514B60" w:rsidRPr="00125D6C">
        <w:rPr>
          <w:rFonts w:ascii="Arial" w:hAnsi="Arial" w:cs="Arial"/>
          <w:b/>
          <w:sz w:val="22"/>
          <w:szCs w:val="22"/>
        </w:rPr>
        <w:t xml:space="preserve">złotych </w:t>
      </w:r>
      <w:r w:rsidRPr="00125D6C">
        <w:rPr>
          <w:rFonts w:ascii="Arial" w:hAnsi="Arial" w:cs="Arial"/>
          <w:b/>
          <w:sz w:val="22"/>
          <w:szCs w:val="22"/>
        </w:rPr>
        <w:t xml:space="preserve"> na</w:t>
      </w:r>
      <w:r w:rsidR="000F33A1" w:rsidRPr="00125D6C">
        <w:rPr>
          <w:rFonts w:ascii="Arial" w:eastAsia="TimesNewRomanPSMT" w:hAnsi="Arial" w:cs="Arial"/>
          <w:b/>
          <w:sz w:val="22"/>
          <w:szCs w:val="22"/>
          <w:lang w:eastAsia="ar-SA"/>
        </w:rPr>
        <w:t xml:space="preserve"> </w:t>
      </w:r>
      <w:r w:rsidR="00B218EF" w:rsidRPr="00125D6C">
        <w:rPr>
          <w:rFonts w:ascii="Arial" w:hAnsi="Arial" w:cs="Arial"/>
          <w:b/>
          <w:i/>
          <w:sz w:val="22"/>
          <w:szCs w:val="22"/>
        </w:rPr>
        <w:t>sporządzenie świadectw char</w:t>
      </w:r>
      <w:r w:rsidR="002D59B7" w:rsidRPr="00125D6C">
        <w:rPr>
          <w:rFonts w:ascii="Arial" w:hAnsi="Arial" w:cs="Arial"/>
          <w:b/>
          <w:i/>
          <w:sz w:val="22"/>
          <w:szCs w:val="22"/>
        </w:rPr>
        <w:t xml:space="preserve">akterystyki energetycznej dla </w:t>
      </w:r>
      <w:r w:rsidR="00EB2C4C">
        <w:rPr>
          <w:rFonts w:ascii="Arial" w:hAnsi="Arial" w:cs="Arial"/>
          <w:b/>
          <w:i/>
          <w:sz w:val="22"/>
          <w:szCs w:val="22"/>
        </w:rPr>
        <w:t>7</w:t>
      </w:r>
      <w:r w:rsidR="002D59B7" w:rsidRPr="00125D6C">
        <w:rPr>
          <w:rFonts w:ascii="Arial" w:hAnsi="Arial" w:cs="Arial"/>
          <w:b/>
          <w:i/>
          <w:sz w:val="22"/>
          <w:szCs w:val="22"/>
        </w:rPr>
        <w:t xml:space="preserve"> budynków</w:t>
      </w:r>
      <w:r w:rsidR="00B218EF" w:rsidRPr="00125D6C">
        <w:rPr>
          <w:rFonts w:ascii="Arial" w:hAnsi="Arial" w:cs="Arial"/>
          <w:b/>
          <w:i/>
          <w:sz w:val="22"/>
          <w:szCs w:val="22"/>
        </w:rPr>
        <w:t xml:space="preserve"> </w:t>
      </w:r>
      <w:r w:rsidR="00543E55">
        <w:rPr>
          <w:rFonts w:ascii="Arial" w:hAnsi="Arial" w:cs="Arial"/>
          <w:b/>
          <w:i/>
          <w:sz w:val="22"/>
          <w:szCs w:val="22"/>
        </w:rPr>
        <w:t>wchodzących w skład</w:t>
      </w:r>
      <w:r w:rsidR="00543E55" w:rsidRPr="002D1CA7">
        <w:rPr>
          <w:rFonts w:ascii="Arial" w:hAnsi="Arial" w:cs="Arial"/>
          <w:b/>
          <w:i/>
          <w:sz w:val="22"/>
          <w:szCs w:val="22"/>
        </w:rPr>
        <w:t xml:space="preserve"> </w:t>
      </w:r>
      <w:r w:rsidR="00543E55">
        <w:rPr>
          <w:rFonts w:ascii="Arial" w:hAnsi="Arial" w:cs="Arial"/>
          <w:b/>
          <w:i/>
          <w:sz w:val="22"/>
          <w:szCs w:val="22"/>
        </w:rPr>
        <w:t>Z</w:t>
      </w:r>
      <w:r w:rsidR="00543E55" w:rsidRPr="002D1CA7">
        <w:rPr>
          <w:rFonts w:ascii="Arial" w:hAnsi="Arial" w:cs="Arial"/>
          <w:b/>
          <w:i/>
          <w:sz w:val="22"/>
          <w:szCs w:val="22"/>
        </w:rPr>
        <w:t>as</w:t>
      </w:r>
      <w:r w:rsidR="00543E55">
        <w:rPr>
          <w:rFonts w:ascii="Arial" w:hAnsi="Arial" w:cs="Arial"/>
          <w:b/>
          <w:i/>
          <w:sz w:val="22"/>
          <w:szCs w:val="22"/>
        </w:rPr>
        <w:t>obu Własności Rolnej Skarbu Państwa, położonych na terenie W</w:t>
      </w:r>
      <w:r w:rsidR="00543E55" w:rsidRPr="002D1CA7">
        <w:rPr>
          <w:rFonts w:ascii="Arial" w:hAnsi="Arial" w:cs="Arial"/>
          <w:b/>
          <w:i/>
          <w:sz w:val="22"/>
          <w:szCs w:val="22"/>
        </w:rPr>
        <w:t>ojewództwa Dolnośląskiego</w:t>
      </w:r>
      <w:r w:rsidR="00F7537F" w:rsidRPr="00125D6C">
        <w:rPr>
          <w:rFonts w:ascii="Arial" w:hAnsi="Arial" w:cs="Arial"/>
          <w:b/>
          <w:sz w:val="22"/>
          <w:szCs w:val="22"/>
          <w:lang w:eastAsia="zh-CN"/>
        </w:rPr>
        <w:t xml:space="preserve"> </w:t>
      </w:r>
    </w:p>
    <w:p w14:paraId="11995D19" w14:textId="77777777" w:rsidR="00F7537F" w:rsidRPr="002D1CA7" w:rsidRDefault="00F7537F" w:rsidP="00F7537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4395327E" w14:textId="77777777" w:rsidR="00F7537F" w:rsidRPr="002D1CA7" w:rsidRDefault="00F7537F" w:rsidP="00F7537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2D1CA7">
        <w:rPr>
          <w:rFonts w:ascii="Arial" w:hAnsi="Arial" w:cs="Arial"/>
          <w:b/>
          <w:sz w:val="22"/>
          <w:szCs w:val="22"/>
          <w:lang w:eastAsia="zh-CN"/>
        </w:rPr>
        <w:t>OFERTA</w:t>
      </w:r>
    </w:p>
    <w:p w14:paraId="4DBEDE45" w14:textId="77777777" w:rsidR="00FC5334" w:rsidRPr="002D1CA7" w:rsidRDefault="00F7537F" w:rsidP="00F7537F">
      <w:pPr>
        <w:pStyle w:val="Akapitzlist"/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before="240" w:after="240" w:line="360" w:lineRule="auto"/>
        <w:jc w:val="both"/>
        <w:rPr>
          <w:rFonts w:ascii="Arial" w:eastAsia="TimesNewRomanPSMT" w:hAnsi="Arial" w:cs="Arial"/>
          <w:lang w:eastAsia="ar-SA"/>
        </w:rPr>
      </w:pPr>
      <w:r w:rsidRPr="002D1CA7">
        <w:rPr>
          <w:rFonts w:ascii="Arial" w:hAnsi="Arial" w:cs="Arial"/>
        </w:rPr>
        <w:t>O</w:t>
      </w:r>
      <w:r w:rsidR="001F4D49" w:rsidRPr="002D1CA7">
        <w:rPr>
          <w:rFonts w:ascii="Arial" w:hAnsi="Arial" w:cs="Arial"/>
        </w:rPr>
        <w:t>feruję</w:t>
      </w:r>
      <w:r w:rsidRPr="002D1CA7">
        <w:rPr>
          <w:rFonts w:ascii="Arial" w:hAnsi="Arial" w:cs="Arial"/>
        </w:rPr>
        <w:t>(-my)</w:t>
      </w:r>
      <w:r w:rsidR="001F4D49" w:rsidRPr="002D1CA7">
        <w:rPr>
          <w:rFonts w:ascii="Arial" w:hAnsi="Arial" w:cs="Arial"/>
        </w:rPr>
        <w:t xml:space="preserve"> wykonanie zamówienia </w:t>
      </w:r>
      <w:r w:rsidR="00673AC4" w:rsidRPr="002D1CA7">
        <w:rPr>
          <w:rFonts w:ascii="Arial" w:hAnsi="Arial" w:cs="Arial"/>
        </w:rPr>
        <w:t>za cenę:</w:t>
      </w: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5326"/>
        <w:gridCol w:w="709"/>
        <w:gridCol w:w="2835"/>
      </w:tblGrid>
      <w:tr w:rsidR="00B92C90" w:rsidRPr="00BD1236" w14:paraId="3E4BF643" w14:textId="77777777" w:rsidTr="00EB2C4C">
        <w:tc>
          <w:tcPr>
            <w:tcW w:w="486" w:type="dxa"/>
          </w:tcPr>
          <w:p w14:paraId="2E61D662" w14:textId="77777777" w:rsidR="00B92C90" w:rsidRPr="00BD1236" w:rsidRDefault="00B92C90" w:rsidP="005A7F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23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326" w:type="dxa"/>
            <w:tcBorders>
              <w:right w:val="single" w:sz="4" w:space="0" w:color="auto"/>
            </w:tcBorders>
          </w:tcPr>
          <w:p w14:paraId="7A6A34DB" w14:textId="77777777" w:rsidR="00B92C90" w:rsidRPr="00BD1236" w:rsidRDefault="00B92C90" w:rsidP="005A7F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236">
              <w:rPr>
                <w:rFonts w:ascii="Arial" w:hAnsi="Arial" w:cs="Arial"/>
                <w:b/>
                <w:sz w:val="18"/>
                <w:szCs w:val="18"/>
              </w:rPr>
              <w:t>Nazwa Usługi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77AABCB" w14:textId="77777777" w:rsidR="00B92C90" w:rsidRPr="00BD1236" w:rsidRDefault="002D59B7" w:rsidP="005A7F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2835" w:type="dxa"/>
          </w:tcPr>
          <w:p w14:paraId="181D7CDD" w14:textId="77777777" w:rsidR="00B92C90" w:rsidRPr="00BD1236" w:rsidRDefault="00B92C90" w:rsidP="005A7F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236">
              <w:rPr>
                <w:rFonts w:ascii="Arial" w:hAnsi="Arial" w:cs="Arial"/>
                <w:b/>
                <w:sz w:val="18"/>
                <w:szCs w:val="18"/>
              </w:rPr>
              <w:t>Kwota brutto</w:t>
            </w:r>
          </w:p>
        </w:tc>
      </w:tr>
      <w:tr w:rsidR="00C55AE8" w:rsidRPr="00BD1236" w14:paraId="17BE15C6" w14:textId="77777777" w:rsidTr="00EB2C4C">
        <w:trPr>
          <w:trHeight w:val="567"/>
        </w:trPr>
        <w:tc>
          <w:tcPr>
            <w:tcW w:w="486" w:type="dxa"/>
            <w:tcBorders>
              <w:right w:val="single" w:sz="4" w:space="0" w:color="auto"/>
            </w:tcBorders>
          </w:tcPr>
          <w:p w14:paraId="126388A7" w14:textId="1E834953" w:rsidR="00C55AE8" w:rsidRPr="007B00F9" w:rsidRDefault="00D734A1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0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26" w:type="dxa"/>
            <w:tcBorders>
              <w:right w:val="single" w:sz="4" w:space="0" w:color="auto"/>
            </w:tcBorders>
          </w:tcPr>
          <w:p w14:paraId="1DF6E908" w14:textId="5B25BACE" w:rsidR="00061229" w:rsidRDefault="00061229" w:rsidP="000612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B00F9">
              <w:rPr>
                <w:rFonts w:ascii="Arial" w:hAnsi="Arial" w:cs="Arial"/>
                <w:b/>
                <w:sz w:val="20"/>
                <w:szCs w:val="20"/>
              </w:rPr>
              <w:t>Sporządzenie świadectw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00F9">
              <w:rPr>
                <w:rFonts w:ascii="Arial" w:hAnsi="Arial" w:cs="Arial"/>
                <w:b/>
                <w:sz w:val="20"/>
                <w:szCs w:val="20"/>
              </w:rPr>
              <w:t xml:space="preserve"> charakterystyki energetycznej dla budynku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43E55">
              <w:rPr>
                <w:rFonts w:ascii="Arial" w:hAnsi="Arial" w:cs="Arial"/>
                <w:sz w:val="20"/>
                <w:szCs w:val="20"/>
              </w:rPr>
              <w:t>administracyjnego ZMIT,</w:t>
            </w:r>
          </w:p>
          <w:p w14:paraId="0F7E3C86" w14:textId="3CABCBE8" w:rsidR="00C55AE8" w:rsidRPr="007B00F9" w:rsidRDefault="00061229" w:rsidP="00543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00F9">
              <w:rPr>
                <w:rFonts w:ascii="Arial" w:hAnsi="Arial" w:cs="Arial"/>
                <w:sz w:val="20"/>
                <w:szCs w:val="20"/>
              </w:rPr>
              <w:t xml:space="preserve">położonego w powiecie wrocławskim, gminie </w:t>
            </w:r>
            <w:r>
              <w:rPr>
                <w:rFonts w:ascii="Arial" w:hAnsi="Arial" w:cs="Arial"/>
                <w:sz w:val="20"/>
                <w:szCs w:val="20"/>
              </w:rPr>
              <w:t>Kąty Wrocławskie</w:t>
            </w:r>
            <w:r w:rsidRPr="007B00F9">
              <w:rPr>
                <w:rFonts w:ascii="Arial" w:hAnsi="Arial" w:cs="Arial"/>
                <w:sz w:val="20"/>
                <w:szCs w:val="20"/>
              </w:rPr>
              <w:t xml:space="preserve">, obrębie </w:t>
            </w:r>
            <w:r>
              <w:rPr>
                <w:rFonts w:ascii="Arial" w:hAnsi="Arial" w:cs="Arial"/>
                <w:sz w:val="20"/>
                <w:szCs w:val="20"/>
              </w:rPr>
              <w:t xml:space="preserve">Gniechowice, </w:t>
            </w:r>
            <w:r w:rsidR="008A2677" w:rsidRPr="004116C3">
              <w:rPr>
                <w:rFonts w:ascii="Arial" w:hAnsi="Arial" w:cs="Arial"/>
                <w:color w:val="000000"/>
                <w:sz w:val="18"/>
                <w:szCs w:val="18"/>
              </w:rPr>
              <w:t>dz. nr</w:t>
            </w:r>
            <w:r>
              <w:rPr>
                <w:rFonts w:ascii="Arial" w:hAnsi="Arial" w:cs="Arial"/>
                <w:sz w:val="20"/>
                <w:szCs w:val="20"/>
              </w:rPr>
              <w:t xml:space="preserve"> 624/12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8E48996" w14:textId="772BA053" w:rsidR="00C55AE8" w:rsidRDefault="00D734A1" w:rsidP="006B6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27F466F" w14:textId="77777777" w:rsidR="00C55AE8" w:rsidRPr="00BD1236" w:rsidRDefault="00C55AE8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5AE8" w:rsidRPr="00BD1236" w14:paraId="476E0F2F" w14:textId="77777777" w:rsidTr="00EB2C4C">
        <w:trPr>
          <w:trHeight w:val="567"/>
        </w:trPr>
        <w:tc>
          <w:tcPr>
            <w:tcW w:w="486" w:type="dxa"/>
            <w:tcBorders>
              <w:right w:val="single" w:sz="4" w:space="0" w:color="auto"/>
            </w:tcBorders>
          </w:tcPr>
          <w:p w14:paraId="19935005" w14:textId="2D7328BC" w:rsidR="00C55AE8" w:rsidRPr="007B00F9" w:rsidRDefault="00D734A1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0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26" w:type="dxa"/>
            <w:tcBorders>
              <w:right w:val="single" w:sz="4" w:space="0" w:color="auto"/>
            </w:tcBorders>
          </w:tcPr>
          <w:p w14:paraId="05CAA519" w14:textId="5C5CD05F" w:rsidR="00061229" w:rsidRDefault="00543E55" w:rsidP="000612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Sporządzenie świadectwa </w:t>
            </w:r>
            <w:r w:rsidR="00061229" w:rsidRPr="007B00F9">
              <w:rPr>
                <w:rFonts w:ascii="Arial" w:hAnsi="Arial" w:cs="Arial"/>
                <w:b/>
                <w:sz w:val="20"/>
                <w:szCs w:val="20"/>
              </w:rPr>
              <w:t>charakterystyki energetycznej dla budynku</w:t>
            </w:r>
            <w:r w:rsidR="000612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socjalno-biurowego ZMIT</w:t>
            </w:r>
          </w:p>
          <w:p w14:paraId="43718D42" w14:textId="56699783" w:rsidR="00C55AE8" w:rsidRPr="007B00F9" w:rsidRDefault="00061229" w:rsidP="00543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00F9">
              <w:rPr>
                <w:rFonts w:ascii="Arial" w:hAnsi="Arial" w:cs="Arial"/>
                <w:sz w:val="20"/>
                <w:szCs w:val="20"/>
              </w:rPr>
              <w:t xml:space="preserve">położonego w powiecie wrocławskim, gminie </w:t>
            </w:r>
            <w:r>
              <w:rPr>
                <w:rFonts w:ascii="Arial" w:hAnsi="Arial" w:cs="Arial"/>
                <w:sz w:val="20"/>
                <w:szCs w:val="20"/>
              </w:rPr>
              <w:t>Kąty Wrocławskie</w:t>
            </w:r>
            <w:r w:rsidRPr="007B00F9">
              <w:rPr>
                <w:rFonts w:ascii="Arial" w:hAnsi="Arial" w:cs="Arial"/>
                <w:sz w:val="20"/>
                <w:szCs w:val="20"/>
              </w:rPr>
              <w:t xml:space="preserve">, obrębie </w:t>
            </w:r>
            <w:r>
              <w:rPr>
                <w:rFonts w:ascii="Arial" w:hAnsi="Arial" w:cs="Arial"/>
                <w:sz w:val="20"/>
                <w:szCs w:val="20"/>
              </w:rPr>
              <w:t xml:space="preserve">Gniechowice, </w:t>
            </w:r>
            <w:r w:rsidR="008A2677" w:rsidRPr="004116C3">
              <w:rPr>
                <w:rFonts w:ascii="Arial" w:hAnsi="Arial" w:cs="Arial"/>
                <w:color w:val="000000"/>
                <w:sz w:val="18"/>
                <w:szCs w:val="18"/>
              </w:rPr>
              <w:t>dz. nr</w:t>
            </w:r>
            <w:r>
              <w:rPr>
                <w:rFonts w:ascii="Arial" w:hAnsi="Arial" w:cs="Arial"/>
                <w:sz w:val="20"/>
                <w:szCs w:val="20"/>
              </w:rPr>
              <w:t xml:space="preserve"> 624/12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44F4B7" w14:textId="454AA802" w:rsidR="00C55AE8" w:rsidRDefault="00D734A1" w:rsidP="006B6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E6D0538" w14:textId="77777777" w:rsidR="00C55AE8" w:rsidRPr="00BD1236" w:rsidRDefault="00C55AE8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734A1" w:rsidRPr="00BD1236" w14:paraId="2B5857A1" w14:textId="77777777" w:rsidTr="00EB2C4C">
        <w:trPr>
          <w:trHeight w:val="567"/>
        </w:trPr>
        <w:tc>
          <w:tcPr>
            <w:tcW w:w="486" w:type="dxa"/>
            <w:tcBorders>
              <w:right w:val="single" w:sz="4" w:space="0" w:color="auto"/>
            </w:tcBorders>
          </w:tcPr>
          <w:p w14:paraId="572E5710" w14:textId="1100933B" w:rsidR="00D734A1" w:rsidRPr="007B00F9" w:rsidRDefault="00D734A1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0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26" w:type="dxa"/>
            <w:tcBorders>
              <w:right w:val="single" w:sz="4" w:space="0" w:color="auto"/>
            </w:tcBorders>
          </w:tcPr>
          <w:p w14:paraId="6F288961" w14:textId="2B08F26A" w:rsidR="00061229" w:rsidRDefault="00061229" w:rsidP="000612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B00F9">
              <w:rPr>
                <w:rFonts w:ascii="Arial" w:hAnsi="Arial" w:cs="Arial"/>
                <w:b/>
                <w:sz w:val="20"/>
                <w:szCs w:val="20"/>
              </w:rPr>
              <w:t>Sporządzenie świadectw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00F9">
              <w:rPr>
                <w:rFonts w:ascii="Arial" w:hAnsi="Arial" w:cs="Arial"/>
                <w:b/>
                <w:sz w:val="20"/>
                <w:szCs w:val="20"/>
              </w:rPr>
              <w:t xml:space="preserve"> charakterystyki energetycznej dla </w:t>
            </w:r>
            <w:r w:rsidRPr="00543E55">
              <w:rPr>
                <w:rFonts w:ascii="Arial" w:hAnsi="Arial" w:cs="Arial"/>
                <w:b/>
                <w:sz w:val="20"/>
                <w:szCs w:val="20"/>
              </w:rPr>
              <w:t xml:space="preserve">budynku </w:t>
            </w:r>
            <w:r w:rsidR="00543E55" w:rsidRPr="00543E55">
              <w:rPr>
                <w:rFonts w:ascii="Arial" w:hAnsi="Arial" w:cs="Arial"/>
                <w:b/>
                <w:sz w:val="20"/>
                <w:szCs w:val="20"/>
              </w:rPr>
              <w:t>mieszkalnego,</w:t>
            </w:r>
          </w:p>
          <w:p w14:paraId="27CED449" w14:textId="1D4C32AF" w:rsidR="00D734A1" w:rsidRPr="007B00F9" w:rsidRDefault="00061229" w:rsidP="00543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00F9">
              <w:rPr>
                <w:rFonts w:ascii="Arial" w:hAnsi="Arial" w:cs="Arial"/>
                <w:sz w:val="20"/>
                <w:szCs w:val="20"/>
              </w:rPr>
              <w:t xml:space="preserve">położonego w powiecie </w:t>
            </w:r>
            <w:r>
              <w:rPr>
                <w:rFonts w:ascii="Arial" w:hAnsi="Arial" w:cs="Arial"/>
                <w:sz w:val="20"/>
                <w:szCs w:val="20"/>
              </w:rPr>
              <w:t>trzebnickim</w:t>
            </w:r>
            <w:r w:rsidRPr="007B00F9">
              <w:rPr>
                <w:rFonts w:ascii="Arial" w:hAnsi="Arial" w:cs="Arial"/>
                <w:sz w:val="20"/>
                <w:szCs w:val="20"/>
              </w:rPr>
              <w:t xml:space="preserve">, gminie </w:t>
            </w:r>
            <w:r>
              <w:rPr>
                <w:rFonts w:ascii="Arial" w:hAnsi="Arial" w:cs="Arial"/>
                <w:sz w:val="20"/>
                <w:szCs w:val="20"/>
              </w:rPr>
              <w:t>Żmigród</w:t>
            </w:r>
            <w:r w:rsidRPr="007B00F9">
              <w:rPr>
                <w:rFonts w:ascii="Arial" w:hAnsi="Arial" w:cs="Arial"/>
                <w:sz w:val="20"/>
                <w:szCs w:val="20"/>
              </w:rPr>
              <w:t xml:space="preserve">, obrębie </w:t>
            </w:r>
            <w:r>
              <w:rPr>
                <w:rFonts w:ascii="Arial" w:hAnsi="Arial" w:cs="Arial"/>
                <w:sz w:val="20"/>
                <w:szCs w:val="20"/>
              </w:rPr>
              <w:t xml:space="preserve">Borzęcin </w:t>
            </w:r>
            <w:r w:rsidR="008A2677" w:rsidRPr="004116C3">
              <w:rPr>
                <w:rFonts w:ascii="Arial" w:hAnsi="Arial" w:cs="Arial"/>
                <w:color w:val="000000"/>
                <w:sz w:val="18"/>
                <w:szCs w:val="18"/>
              </w:rPr>
              <w:t xml:space="preserve">dz. nr </w:t>
            </w:r>
            <w:r>
              <w:rPr>
                <w:rFonts w:ascii="Arial" w:hAnsi="Arial" w:cs="Arial"/>
                <w:sz w:val="20"/>
                <w:szCs w:val="20"/>
              </w:rPr>
              <w:t xml:space="preserve">155/9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B2B555" w14:textId="3C273D10" w:rsidR="00D734A1" w:rsidRDefault="00D734A1" w:rsidP="006B6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6E35C4B" w14:textId="77777777" w:rsidR="00D734A1" w:rsidRPr="00BD1236" w:rsidRDefault="00D734A1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5AE8" w:rsidRPr="00BD1236" w14:paraId="4D4CA0C9" w14:textId="77777777" w:rsidTr="00EB2C4C">
        <w:trPr>
          <w:trHeight w:val="567"/>
        </w:trPr>
        <w:tc>
          <w:tcPr>
            <w:tcW w:w="486" w:type="dxa"/>
            <w:tcBorders>
              <w:right w:val="single" w:sz="4" w:space="0" w:color="auto"/>
            </w:tcBorders>
          </w:tcPr>
          <w:p w14:paraId="77E2AD6D" w14:textId="28388BAC" w:rsidR="00C55AE8" w:rsidRPr="007B00F9" w:rsidRDefault="00D734A1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0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26" w:type="dxa"/>
            <w:tcBorders>
              <w:right w:val="single" w:sz="4" w:space="0" w:color="auto"/>
            </w:tcBorders>
          </w:tcPr>
          <w:p w14:paraId="4C3FB364" w14:textId="0B877693" w:rsidR="00061229" w:rsidRPr="00EB2C4C" w:rsidRDefault="00061229" w:rsidP="000612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B2C4C">
              <w:rPr>
                <w:rFonts w:ascii="Arial" w:hAnsi="Arial" w:cs="Arial"/>
                <w:b/>
                <w:sz w:val="20"/>
                <w:szCs w:val="20"/>
              </w:rPr>
              <w:t>Sporządzenie świadectw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B2C4C">
              <w:rPr>
                <w:rFonts w:ascii="Arial" w:hAnsi="Arial" w:cs="Arial"/>
                <w:b/>
                <w:sz w:val="20"/>
                <w:szCs w:val="20"/>
              </w:rPr>
              <w:t xml:space="preserve"> charakterystyki energetycznej dla budynku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EB2C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E242668" w14:textId="1A0FDD37" w:rsidR="00C55AE8" w:rsidRPr="00EB2C4C" w:rsidRDefault="00061229" w:rsidP="00EB2C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B2C4C">
              <w:rPr>
                <w:rFonts w:ascii="Arial" w:hAnsi="Arial" w:cs="Arial"/>
                <w:sz w:val="20"/>
                <w:szCs w:val="20"/>
              </w:rPr>
              <w:t xml:space="preserve">położonego w powiecie wrocławskim, </w:t>
            </w:r>
            <w:r w:rsidR="00EB2C4C" w:rsidRPr="00EB2C4C">
              <w:rPr>
                <w:rFonts w:ascii="Arial" w:hAnsi="Arial" w:cs="Arial"/>
                <w:sz w:val="20"/>
                <w:szCs w:val="20"/>
              </w:rPr>
              <w:t>M. Wrocław</w:t>
            </w:r>
            <w:r w:rsidRPr="00EB2C4C">
              <w:rPr>
                <w:rFonts w:ascii="Arial" w:hAnsi="Arial" w:cs="Arial"/>
                <w:sz w:val="20"/>
                <w:szCs w:val="20"/>
              </w:rPr>
              <w:t xml:space="preserve">, obrębie </w:t>
            </w:r>
            <w:r w:rsidR="00EB2C4C" w:rsidRPr="00EB2C4C">
              <w:rPr>
                <w:rFonts w:ascii="Arial" w:hAnsi="Arial" w:cs="Arial"/>
                <w:sz w:val="20"/>
                <w:szCs w:val="20"/>
              </w:rPr>
              <w:t>Gaj</w:t>
            </w:r>
            <w:r w:rsidR="008A2677">
              <w:rPr>
                <w:rFonts w:ascii="Arial" w:hAnsi="Arial" w:cs="Arial"/>
                <w:sz w:val="20"/>
                <w:szCs w:val="20"/>
              </w:rPr>
              <w:t>,</w:t>
            </w:r>
            <w:r w:rsidRPr="00EB2C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2677" w:rsidRPr="004116C3">
              <w:rPr>
                <w:rFonts w:ascii="Arial" w:hAnsi="Arial" w:cs="Arial"/>
                <w:color w:val="000000"/>
                <w:sz w:val="18"/>
                <w:szCs w:val="18"/>
              </w:rPr>
              <w:t>dz. nr 24/6, AM-6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BE24EB4" w14:textId="2F43CD72" w:rsidR="00C55AE8" w:rsidRDefault="00D734A1" w:rsidP="006B6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3F230F3" w14:textId="77777777" w:rsidR="00C55AE8" w:rsidRPr="00BD1236" w:rsidRDefault="00C55AE8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5AE8" w:rsidRPr="00BD1236" w14:paraId="1BA38671" w14:textId="77777777" w:rsidTr="00EB2C4C">
        <w:trPr>
          <w:trHeight w:val="567"/>
        </w:trPr>
        <w:tc>
          <w:tcPr>
            <w:tcW w:w="486" w:type="dxa"/>
            <w:tcBorders>
              <w:right w:val="single" w:sz="4" w:space="0" w:color="auto"/>
            </w:tcBorders>
          </w:tcPr>
          <w:p w14:paraId="33FD87E5" w14:textId="2AED9C9C" w:rsidR="00C55AE8" w:rsidRPr="007B00F9" w:rsidRDefault="00D734A1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0F9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5326" w:type="dxa"/>
            <w:tcBorders>
              <w:right w:val="single" w:sz="4" w:space="0" w:color="auto"/>
            </w:tcBorders>
          </w:tcPr>
          <w:p w14:paraId="58EE0B13" w14:textId="59A27F78" w:rsidR="00061229" w:rsidRPr="00EB2C4C" w:rsidRDefault="00061229" w:rsidP="000612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B2C4C">
              <w:rPr>
                <w:rFonts w:ascii="Arial" w:hAnsi="Arial" w:cs="Arial"/>
                <w:b/>
                <w:sz w:val="20"/>
                <w:szCs w:val="20"/>
              </w:rPr>
              <w:t>Sporządzenie świadectw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B2C4C">
              <w:rPr>
                <w:rFonts w:ascii="Arial" w:hAnsi="Arial" w:cs="Arial"/>
                <w:b/>
                <w:sz w:val="20"/>
                <w:szCs w:val="20"/>
              </w:rPr>
              <w:t xml:space="preserve"> charakterystyki energetycznej dla budynku 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mieszkalnego</w:t>
            </w:r>
          </w:p>
          <w:p w14:paraId="20531D28" w14:textId="003CF730" w:rsidR="00C55AE8" w:rsidRPr="00EB2C4C" w:rsidRDefault="00061229" w:rsidP="00EB2C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B2C4C">
              <w:rPr>
                <w:rFonts w:ascii="Arial" w:hAnsi="Arial" w:cs="Arial"/>
                <w:sz w:val="20"/>
                <w:szCs w:val="20"/>
              </w:rPr>
              <w:t xml:space="preserve">położonego w powiecie </w:t>
            </w:r>
            <w:r w:rsidR="00EB2C4C" w:rsidRPr="00EB2C4C">
              <w:rPr>
                <w:rFonts w:ascii="Arial" w:hAnsi="Arial" w:cs="Arial"/>
                <w:sz w:val="20"/>
                <w:szCs w:val="20"/>
              </w:rPr>
              <w:t>strzelińskim</w:t>
            </w:r>
            <w:r w:rsidRPr="00EB2C4C">
              <w:rPr>
                <w:rFonts w:ascii="Arial" w:hAnsi="Arial" w:cs="Arial"/>
                <w:sz w:val="20"/>
                <w:szCs w:val="20"/>
              </w:rPr>
              <w:t xml:space="preserve">, gminie </w:t>
            </w:r>
            <w:r w:rsidR="00EB2C4C" w:rsidRPr="00EB2C4C">
              <w:rPr>
                <w:rFonts w:ascii="Arial" w:hAnsi="Arial" w:cs="Arial"/>
                <w:sz w:val="20"/>
                <w:szCs w:val="20"/>
              </w:rPr>
              <w:t>Strzelin</w:t>
            </w:r>
            <w:r w:rsidRPr="00EB2C4C">
              <w:rPr>
                <w:rFonts w:ascii="Arial" w:hAnsi="Arial" w:cs="Arial"/>
                <w:sz w:val="20"/>
                <w:szCs w:val="20"/>
              </w:rPr>
              <w:t xml:space="preserve">, obrębie </w:t>
            </w:r>
            <w:r w:rsidR="00EB2C4C" w:rsidRPr="00EB2C4C">
              <w:rPr>
                <w:rFonts w:ascii="Arial" w:hAnsi="Arial" w:cs="Arial"/>
                <w:sz w:val="20"/>
                <w:szCs w:val="20"/>
              </w:rPr>
              <w:t>Żeleźnik</w:t>
            </w:r>
            <w:r w:rsidR="008A2677">
              <w:rPr>
                <w:rFonts w:ascii="Arial" w:hAnsi="Arial" w:cs="Arial"/>
                <w:sz w:val="20"/>
                <w:szCs w:val="20"/>
              </w:rPr>
              <w:t>, dz. nr</w:t>
            </w:r>
            <w:r w:rsidRPr="00EB2C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2677" w:rsidRPr="004116C3">
              <w:rPr>
                <w:rFonts w:ascii="Arial" w:hAnsi="Arial" w:cs="Arial"/>
                <w:color w:val="000000"/>
                <w:sz w:val="18"/>
                <w:szCs w:val="18"/>
              </w:rPr>
              <w:t>203/12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F924D84" w14:textId="150F41A9" w:rsidR="00C55AE8" w:rsidRDefault="00D734A1" w:rsidP="006B6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AB48D75" w14:textId="77777777" w:rsidR="00C55AE8" w:rsidRPr="00BD1236" w:rsidRDefault="00C55AE8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5AE8" w:rsidRPr="00BD1236" w14:paraId="7D855E52" w14:textId="77777777" w:rsidTr="00EB2C4C">
        <w:trPr>
          <w:trHeight w:val="567"/>
        </w:trPr>
        <w:tc>
          <w:tcPr>
            <w:tcW w:w="486" w:type="dxa"/>
            <w:tcBorders>
              <w:right w:val="single" w:sz="4" w:space="0" w:color="auto"/>
            </w:tcBorders>
          </w:tcPr>
          <w:p w14:paraId="10E47EE7" w14:textId="765B201D" w:rsidR="00C55AE8" w:rsidRPr="007B00F9" w:rsidRDefault="00D734A1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0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26" w:type="dxa"/>
            <w:tcBorders>
              <w:right w:val="single" w:sz="4" w:space="0" w:color="auto"/>
            </w:tcBorders>
          </w:tcPr>
          <w:p w14:paraId="248E0E2F" w14:textId="5F101DA6" w:rsidR="00061229" w:rsidRPr="00EB2C4C" w:rsidRDefault="00061229" w:rsidP="000612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B2C4C">
              <w:rPr>
                <w:rFonts w:ascii="Arial" w:hAnsi="Arial" w:cs="Arial"/>
                <w:b/>
                <w:sz w:val="20"/>
                <w:szCs w:val="20"/>
              </w:rPr>
              <w:t>Sporządzenie świadectw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B2C4C">
              <w:rPr>
                <w:rFonts w:ascii="Arial" w:hAnsi="Arial" w:cs="Arial"/>
                <w:b/>
                <w:sz w:val="20"/>
                <w:szCs w:val="20"/>
              </w:rPr>
              <w:t xml:space="preserve"> charakterystyki energetycznej dla budynku 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zaadoptowanego na piekarnię</w:t>
            </w:r>
          </w:p>
          <w:p w14:paraId="28E5197E" w14:textId="16D59B16" w:rsidR="00C55AE8" w:rsidRPr="00EB2C4C" w:rsidRDefault="00EB2C4C" w:rsidP="00EB2C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B2C4C">
              <w:rPr>
                <w:rFonts w:ascii="Arial" w:hAnsi="Arial" w:cs="Arial"/>
                <w:sz w:val="20"/>
                <w:szCs w:val="20"/>
              </w:rPr>
              <w:t>położonego w powiecie strzelińskim, gminie Strzelin, obrębie Krzepice</w:t>
            </w:r>
            <w:r w:rsidR="008A2677">
              <w:rPr>
                <w:rFonts w:ascii="Arial" w:hAnsi="Arial" w:cs="Arial"/>
                <w:sz w:val="20"/>
                <w:szCs w:val="20"/>
              </w:rPr>
              <w:t>,</w:t>
            </w:r>
            <w:r w:rsidR="008A2677" w:rsidRPr="004116C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A2677" w:rsidRPr="004116C3">
              <w:rPr>
                <w:rFonts w:ascii="Arial" w:hAnsi="Arial" w:cs="Arial"/>
                <w:color w:val="000000"/>
                <w:sz w:val="18"/>
                <w:szCs w:val="18"/>
              </w:rPr>
              <w:t>dz. nr  152/4</w:t>
            </w:r>
            <w:r w:rsidR="008A26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80FCBBD" w14:textId="2CB20C15" w:rsidR="00C55AE8" w:rsidRDefault="00D734A1" w:rsidP="006B6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108111E" w14:textId="77777777" w:rsidR="00C55AE8" w:rsidRPr="00BD1236" w:rsidRDefault="00C55AE8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B2C4C" w:rsidRPr="00BD1236" w14:paraId="2D3A85EB" w14:textId="77777777" w:rsidTr="00EB2C4C">
        <w:trPr>
          <w:trHeight w:val="567"/>
        </w:trPr>
        <w:tc>
          <w:tcPr>
            <w:tcW w:w="486" w:type="dxa"/>
            <w:tcBorders>
              <w:right w:val="single" w:sz="4" w:space="0" w:color="auto"/>
            </w:tcBorders>
          </w:tcPr>
          <w:p w14:paraId="69812C27" w14:textId="2D35AF6A" w:rsidR="00EB2C4C" w:rsidRPr="007B00F9" w:rsidRDefault="00EB2C4C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26" w:type="dxa"/>
            <w:tcBorders>
              <w:right w:val="single" w:sz="4" w:space="0" w:color="auto"/>
            </w:tcBorders>
          </w:tcPr>
          <w:p w14:paraId="4893447D" w14:textId="065CCF98" w:rsidR="00EB2C4C" w:rsidRPr="00EB2C4C" w:rsidRDefault="00EB2C4C" w:rsidP="00EB2C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B2C4C">
              <w:rPr>
                <w:rFonts w:ascii="Arial" w:hAnsi="Arial" w:cs="Arial"/>
                <w:b/>
                <w:sz w:val="20"/>
                <w:szCs w:val="20"/>
              </w:rPr>
              <w:t>Sporządzenie świadectw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B2C4C">
              <w:rPr>
                <w:rFonts w:ascii="Arial" w:hAnsi="Arial" w:cs="Arial"/>
                <w:b/>
                <w:sz w:val="20"/>
                <w:szCs w:val="20"/>
              </w:rPr>
              <w:t xml:space="preserve"> charakterystyki energetycznej dla budynku </w:t>
            </w:r>
            <w:r w:rsidR="00543E55">
              <w:rPr>
                <w:rFonts w:ascii="Arial" w:hAnsi="Arial" w:cs="Arial"/>
                <w:b/>
                <w:sz w:val="20"/>
                <w:szCs w:val="20"/>
              </w:rPr>
              <w:t>mieszkalnego</w:t>
            </w:r>
          </w:p>
          <w:p w14:paraId="1B87B581" w14:textId="2F44CBF1" w:rsidR="00EB2C4C" w:rsidRPr="00EB2C4C" w:rsidRDefault="00EB2C4C" w:rsidP="00EB2C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B2C4C">
              <w:rPr>
                <w:rFonts w:ascii="Arial" w:hAnsi="Arial" w:cs="Arial"/>
                <w:sz w:val="20"/>
                <w:szCs w:val="20"/>
              </w:rPr>
              <w:t>położonego w powiecie strzelińskim, gminie Strzelin, obrębie Krzepice</w:t>
            </w:r>
            <w:r w:rsidR="008A267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A2677" w:rsidRPr="004116C3">
              <w:rPr>
                <w:rFonts w:ascii="Arial" w:hAnsi="Arial" w:cs="Arial"/>
                <w:color w:val="000000"/>
                <w:sz w:val="18"/>
                <w:szCs w:val="18"/>
              </w:rPr>
              <w:t>dz. nr  152/4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04AC777" w14:textId="3081D4D5" w:rsidR="00EB2C4C" w:rsidRDefault="00EB2C4C" w:rsidP="006B6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FD30384" w14:textId="77777777" w:rsidR="00EB2C4C" w:rsidRPr="00BD1236" w:rsidRDefault="00EB2C4C" w:rsidP="00B92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6BFC5C6" w14:textId="670017EA" w:rsidR="007A6AF2" w:rsidRDefault="007A6AF2" w:rsidP="007A6A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74B1533" w14:textId="66CF12CE" w:rsidR="000E1224" w:rsidRDefault="000E1224" w:rsidP="00C17CF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D1236">
        <w:rPr>
          <w:rFonts w:ascii="Arial" w:hAnsi="Arial" w:cs="Arial"/>
          <w:sz w:val="22"/>
          <w:szCs w:val="22"/>
        </w:rPr>
        <w:t>Łączna cena brutto</w:t>
      </w:r>
      <w:r>
        <w:rPr>
          <w:rFonts w:ascii="Arial" w:hAnsi="Arial" w:cs="Arial"/>
          <w:sz w:val="22"/>
          <w:szCs w:val="22"/>
        </w:rPr>
        <w:t xml:space="preserve">: </w:t>
      </w:r>
      <w:r w:rsidRPr="00BD1236">
        <w:rPr>
          <w:rFonts w:ascii="Arial" w:hAnsi="Arial" w:cs="Arial"/>
          <w:sz w:val="22"/>
          <w:szCs w:val="22"/>
        </w:rPr>
        <w:t xml:space="preserve"> .....................................</w:t>
      </w:r>
      <w:r>
        <w:rPr>
          <w:rFonts w:ascii="Arial" w:hAnsi="Arial" w:cs="Arial"/>
          <w:sz w:val="22"/>
          <w:szCs w:val="22"/>
        </w:rPr>
        <w:t xml:space="preserve"> zł,</w:t>
      </w:r>
      <w:r w:rsidR="00C17CF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BD1236">
        <w:rPr>
          <w:rFonts w:ascii="Arial" w:hAnsi="Arial" w:cs="Arial"/>
          <w:sz w:val="22"/>
          <w:szCs w:val="22"/>
        </w:rPr>
        <w:t xml:space="preserve">słownie: </w:t>
      </w:r>
      <w:r w:rsidR="00844C7F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>………………………………… zł)</w:t>
      </w:r>
    </w:p>
    <w:p w14:paraId="06790957" w14:textId="228D4A20" w:rsidR="00FC5334" w:rsidRDefault="00FC5334" w:rsidP="00ED39E2">
      <w:pPr>
        <w:widowControl w:val="0"/>
        <w:suppressAutoHyphens/>
        <w:autoSpaceDE w:val="0"/>
        <w:jc w:val="right"/>
        <w:rPr>
          <w:rFonts w:ascii="Calibri" w:hAnsi="Calibri"/>
          <w:b/>
          <w:sz w:val="22"/>
          <w:szCs w:val="22"/>
          <w:lang w:eastAsia="zh-CN"/>
        </w:rPr>
      </w:pPr>
    </w:p>
    <w:p w14:paraId="21617808" w14:textId="77777777" w:rsidR="00844C7F" w:rsidRPr="00D73F97" w:rsidRDefault="00844C7F" w:rsidP="00ED39E2">
      <w:pPr>
        <w:widowControl w:val="0"/>
        <w:suppressAutoHyphens/>
        <w:autoSpaceDE w:val="0"/>
        <w:jc w:val="right"/>
        <w:rPr>
          <w:rFonts w:ascii="Calibri" w:hAnsi="Calibri"/>
          <w:b/>
          <w:sz w:val="22"/>
          <w:szCs w:val="22"/>
          <w:lang w:eastAsia="zh-CN"/>
        </w:rPr>
      </w:pPr>
    </w:p>
    <w:p w14:paraId="6F5AF7D2" w14:textId="77777777" w:rsidR="00906671" w:rsidRPr="00D73F97" w:rsidRDefault="00906671" w:rsidP="007C384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D73F97">
        <w:rPr>
          <w:rFonts w:ascii="Arial" w:hAnsi="Arial" w:cs="Arial"/>
        </w:rPr>
        <w:t>Oświadczam(-y), że cena powyższa obejmuje wszystkie koszty związane z realizacją przedmiotu umowy.</w:t>
      </w:r>
    </w:p>
    <w:p w14:paraId="0FE22CE7" w14:textId="131B19A1" w:rsidR="00906671" w:rsidRPr="00D73F97" w:rsidRDefault="00906671" w:rsidP="007C3848">
      <w:pPr>
        <w:numPr>
          <w:ilvl w:val="0"/>
          <w:numId w:val="29"/>
        </w:numPr>
        <w:tabs>
          <w:tab w:val="num" w:pos="72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73F97">
        <w:rPr>
          <w:rFonts w:ascii="Arial" w:hAnsi="Arial" w:cs="Arial"/>
          <w:snapToGrid w:val="0"/>
          <w:sz w:val="22"/>
          <w:szCs w:val="22"/>
        </w:rPr>
        <w:t>Oświadczam(-y), że zapoznałem(-liśmy) się z treścią zapytania ofertowego oraz projektu umowy i nie wnosimy do nich żadnych zastrzeżeń. Uzyskaliśmy wszelkie informacje</w:t>
      </w:r>
      <w:r w:rsidR="00D73F97">
        <w:rPr>
          <w:rFonts w:ascii="Arial" w:hAnsi="Arial" w:cs="Arial"/>
          <w:snapToGrid w:val="0"/>
          <w:sz w:val="22"/>
          <w:szCs w:val="22"/>
        </w:rPr>
        <w:br/>
      </w:r>
      <w:r w:rsidRPr="00D73F97">
        <w:rPr>
          <w:rFonts w:ascii="Arial" w:hAnsi="Arial" w:cs="Arial"/>
          <w:snapToGrid w:val="0"/>
          <w:sz w:val="22"/>
          <w:szCs w:val="22"/>
        </w:rPr>
        <w:t>i wyjaśnienia niezbędne do przygotowania oferty, jak również w przypadku wyboru naszej oferty zobowiązujemy się zrealizować zamówienie zgodnie z wymaganiami określonymi</w:t>
      </w:r>
      <w:r w:rsidR="00844C7F">
        <w:rPr>
          <w:rFonts w:ascii="Arial" w:hAnsi="Arial" w:cs="Arial"/>
          <w:snapToGrid w:val="0"/>
          <w:sz w:val="22"/>
          <w:szCs w:val="22"/>
        </w:rPr>
        <w:br/>
      </w:r>
      <w:r w:rsidR="00061229">
        <w:rPr>
          <w:rFonts w:ascii="Arial" w:hAnsi="Arial" w:cs="Arial"/>
          <w:snapToGrid w:val="0"/>
          <w:sz w:val="22"/>
          <w:szCs w:val="22"/>
        </w:rPr>
        <w:t xml:space="preserve">w </w:t>
      </w:r>
      <w:r w:rsidRPr="00D73F97">
        <w:rPr>
          <w:rFonts w:ascii="Arial" w:hAnsi="Arial" w:cs="Arial"/>
          <w:snapToGrid w:val="0"/>
          <w:sz w:val="22"/>
          <w:szCs w:val="22"/>
        </w:rPr>
        <w:t xml:space="preserve">ogłoszeniu i projekcie umowy. </w:t>
      </w:r>
    </w:p>
    <w:p w14:paraId="72E145E6" w14:textId="77777777" w:rsidR="00906671" w:rsidRPr="00D73F97" w:rsidRDefault="00906671" w:rsidP="007C3848">
      <w:pPr>
        <w:numPr>
          <w:ilvl w:val="0"/>
          <w:numId w:val="29"/>
        </w:numPr>
        <w:tabs>
          <w:tab w:val="num" w:pos="72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73F97">
        <w:rPr>
          <w:rFonts w:ascii="Arial" w:hAnsi="Arial" w:cs="Arial"/>
          <w:snapToGrid w:val="0"/>
          <w:sz w:val="22"/>
          <w:szCs w:val="22"/>
        </w:rPr>
        <w:t>Oświadczam(-y), że jestem(-</w:t>
      </w:r>
      <w:proofErr w:type="spellStart"/>
      <w:r w:rsidRPr="00D73F97">
        <w:rPr>
          <w:rFonts w:ascii="Arial" w:hAnsi="Arial" w:cs="Arial"/>
          <w:snapToGrid w:val="0"/>
          <w:sz w:val="22"/>
          <w:szCs w:val="22"/>
        </w:rPr>
        <w:t>śmy</w:t>
      </w:r>
      <w:proofErr w:type="spellEnd"/>
      <w:r w:rsidRPr="00D73F97">
        <w:rPr>
          <w:rFonts w:ascii="Arial" w:hAnsi="Arial" w:cs="Arial"/>
          <w:snapToGrid w:val="0"/>
          <w:sz w:val="22"/>
          <w:szCs w:val="22"/>
        </w:rPr>
        <w:t xml:space="preserve">) związani niniejszą ofertą przez okres 30 dni od upływu terminu składania ofert. </w:t>
      </w:r>
    </w:p>
    <w:p w14:paraId="682855E6" w14:textId="6E18DB26" w:rsidR="00C17CF6" w:rsidRPr="00C17CF6" w:rsidRDefault="00906671" w:rsidP="00C17CF6">
      <w:pPr>
        <w:numPr>
          <w:ilvl w:val="0"/>
          <w:numId w:val="29"/>
        </w:numPr>
        <w:tabs>
          <w:tab w:val="num" w:pos="720"/>
        </w:tabs>
        <w:suppressAutoHyphens/>
        <w:spacing w:line="276" w:lineRule="auto"/>
        <w:ind w:left="284" w:hanging="284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D73F97">
        <w:rPr>
          <w:rFonts w:ascii="Arial" w:eastAsia="Calibri" w:hAnsi="Arial" w:cs="Arial"/>
          <w:sz w:val="22"/>
          <w:szCs w:val="22"/>
          <w:lang w:eastAsia="zh-CN"/>
        </w:rPr>
        <w:t>Oświadczam</w:t>
      </w:r>
      <w:r w:rsidRPr="00D73F97">
        <w:rPr>
          <w:rFonts w:ascii="Arial" w:eastAsia="Calibri" w:hAnsi="Arial" w:cs="Arial"/>
          <w:snapToGrid w:val="0"/>
          <w:sz w:val="22"/>
          <w:szCs w:val="22"/>
          <w:lang w:eastAsia="zh-CN"/>
        </w:rPr>
        <w:t>(-y)</w:t>
      </w:r>
      <w:r w:rsidRPr="00D73F97">
        <w:rPr>
          <w:rFonts w:ascii="Arial" w:eastAsia="Calibri" w:hAnsi="Arial" w:cs="Arial"/>
          <w:sz w:val="22"/>
          <w:szCs w:val="22"/>
          <w:lang w:eastAsia="zh-CN"/>
        </w:rPr>
        <w:t xml:space="preserve">, że nie podlegam(-y) wykluczeniu z postępowania na podstawie art. 7 ust. 1 ustawy z dnia 13 kwietnia 2022 r. o szczególnych rozwiązaniach w zakresie </w:t>
      </w:r>
      <w:r w:rsidRPr="00061229">
        <w:rPr>
          <w:rFonts w:ascii="Arial" w:eastAsia="Calibri" w:hAnsi="Arial" w:cs="Arial"/>
          <w:sz w:val="22"/>
          <w:szCs w:val="22"/>
          <w:lang w:eastAsia="zh-CN"/>
        </w:rPr>
        <w:t>przeciwdziałania wspieraniu agresji na Ukrainę oraz służących ochronie bezpieczeństwa narodowego.</w:t>
      </w:r>
    </w:p>
    <w:p w14:paraId="6E745349" w14:textId="3B992431" w:rsidR="00C17CF6" w:rsidRPr="007E19D3" w:rsidRDefault="00C17CF6" w:rsidP="00C17CF6">
      <w:pPr>
        <w:numPr>
          <w:ilvl w:val="0"/>
          <w:numId w:val="29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outlineLvl w:val="1"/>
        <w:rPr>
          <w:rFonts w:ascii="Arial" w:hAnsi="Arial" w:cs="Arial"/>
          <w:color w:val="000000"/>
          <w:sz w:val="22"/>
          <w:szCs w:val="22"/>
          <w:lang w:eastAsia="en-US"/>
        </w:rPr>
      </w:pPr>
      <w:r w:rsidRPr="00280D39">
        <w:rPr>
          <w:rFonts w:ascii="Arial" w:hAnsi="Arial" w:cs="Arial"/>
          <w:sz w:val="22"/>
          <w:szCs w:val="22"/>
        </w:rPr>
        <w:t xml:space="preserve">Oświadczam(-y), że </w:t>
      </w:r>
      <w:r>
        <w:rPr>
          <w:rFonts w:ascii="Arial" w:hAnsi="Arial" w:cs="Arial"/>
          <w:sz w:val="22"/>
          <w:szCs w:val="22"/>
        </w:rPr>
        <w:t>d</w:t>
      </w:r>
      <w:r w:rsidRPr="00280D39">
        <w:rPr>
          <w:rFonts w:ascii="Arial" w:hAnsi="Arial" w:cs="Arial"/>
          <w:sz w:val="22"/>
          <w:szCs w:val="22"/>
        </w:rPr>
        <w:t>ysponuję(my) co najmniej 1 osobą posiadają niezbędną wiedzę</w:t>
      </w:r>
      <w:r>
        <w:rPr>
          <w:rFonts w:ascii="Arial" w:hAnsi="Arial" w:cs="Arial"/>
          <w:sz w:val="22"/>
          <w:szCs w:val="22"/>
        </w:rPr>
        <w:br/>
      </w:r>
      <w:r w:rsidRPr="00280D39">
        <w:rPr>
          <w:rFonts w:ascii="Arial" w:hAnsi="Arial" w:cs="Arial"/>
          <w:sz w:val="22"/>
          <w:szCs w:val="22"/>
        </w:rPr>
        <w:t>i doświadczenie do realizacji przedmiotu zamówienia, to jest: osob</w:t>
      </w:r>
      <w:r w:rsidR="00543E55">
        <w:rPr>
          <w:rFonts w:ascii="Arial" w:hAnsi="Arial" w:cs="Arial"/>
          <w:sz w:val="22"/>
          <w:szCs w:val="22"/>
        </w:rPr>
        <w:t>ę</w:t>
      </w:r>
      <w:r w:rsidRPr="00280D39">
        <w:rPr>
          <w:rFonts w:ascii="Arial" w:hAnsi="Arial" w:cs="Arial"/>
          <w:sz w:val="22"/>
          <w:szCs w:val="22"/>
        </w:rPr>
        <w:t xml:space="preserve">, która posiada </w:t>
      </w:r>
      <w:r w:rsidRPr="00280D3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uprawnienia do sporządzania świadectw charakterystyki energetycznej, określonych w art. </w:t>
      </w:r>
      <w:r w:rsidRPr="007E19D3">
        <w:rPr>
          <w:rFonts w:ascii="Arial" w:eastAsia="Calibri" w:hAnsi="Arial" w:cs="Arial"/>
          <w:color w:val="000000"/>
          <w:sz w:val="22"/>
          <w:szCs w:val="22"/>
          <w:lang w:eastAsia="en-US"/>
        </w:rPr>
        <w:t>15 ustawy z dnia 29 sierpnia 2014 r. o charakterystyce energetycznej budynków.</w:t>
      </w:r>
    </w:p>
    <w:p w14:paraId="7FAC0596" w14:textId="77777777" w:rsidR="00C17CF6" w:rsidRPr="007E19D3" w:rsidRDefault="00C17CF6" w:rsidP="00C17CF6">
      <w:pPr>
        <w:pStyle w:val="Tekstpodstawowy"/>
        <w:tabs>
          <w:tab w:val="left" w:pos="426"/>
          <w:tab w:val="left" w:pos="9033"/>
        </w:tabs>
        <w:spacing w:after="0" w:line="276" w:lineRule="auto"/>
        <w:ind w:left="284"/>
        <w:jc w:val="both"/>
        <w:rPr>
          <w:sz w:val="22"/>
          <w:szCs w:val="22"/>
          <w:lang w:eastAsia="pl-PL"/>
        </w:rPr>
      </w:pPr>
      <w:r w:rsidRPr="007E19D3">
        <w:rPr>
          <w:sz w:val="22"/>
          <w:szCs w:val="22"/>
        </w:rPr>
        <w:t>Oświadczam(-y),</w:t>
      </w:r>
      <w:r w:rsidRPr="007E19D3">
        <w:rPr>
          <w:rFonts w:eastAsia="Calibri"/>
          <w:color w:val="000000"/>
          <w:sz w:val="22"/>
          <w:szCs w:val="22"/>
          <w:lang w:eastAsia="en-US"/>
        </w:rPr>
        <w:t xml:space="preserve"> że d</w:t>
      </w:r>
      <w:r w:rsidRPr="007E19D3">
        <w:rPr>
          <w:sz w:val="22"/>
          <w:szCs w:val="22"/>
        </w:rPr>
        <w:t>ysponuję(my)</w:t>
      </w:r>
      <w:r w:rsidRPr="007E19D3">
        <w:rPr>
          <w:rFonts w:eastAsia="Calibri"/>
          <w:color w:val="000000"/>
          <w:sz w:val="22"/>
          <w:szCs w:val="22"/>
          <w:lang w:eastAsia="en-US"/>
        </w:rPr>
        <w:t xml:space="preserve"> odpowiednim sprzętem i narzędziami do przeprowadzenia prac będących przedmiotem zamówienia.</w:t>
      </w:r>
      <w:r w:rsidRPr="007E19D3">
        <w:rPr>
          <w:sz w:val="22"/>
          <w:szCs w:val="22"/>
          <w:lang w:eastAsia="pl-PL"/>
        </w:rPr>
        <w:t xml:space="preserve"> </w:t>
      </w:r>
    </w:p>
    <w:p w14:paraId="76D821E9" w14:textId="76482408" w:rsidR="00C17CF6" w:rsidRPr="007E19D3" w:rsidRDefault="00C17CF6" w:rsidP="00C17CF6">
      <w:pPr>
        <w:pStyle w:val="Tekstpodstawowy"/>
        <w:tabs>
          <w:tab w:val="left" w:pos="426"/>
          <w:tab w:val="left" w:pos="5894"/>
          <w:tab w:val="left" w:pos="9033"/>
        </w:tabs>
        <w:spacing w:after="0" w:line="276" w:lineRule="auto"/>
        <w:ind w:left="284"/>
        <w:rPr>
          <w:rFonts w:eastAsia="Calibri"/>
          <w:color w:val="000000"/>
          <w:sz w:val="22"/>
          <w:szCs w:val="22"/>
          <w:lang w:eastAsia="en-US"/>
        </w:rPr>
      </w:pPr>
      <w:r w:rsidRPr="007E19D3">
        <w:rPr>
          <w:sz w:val="22"/>
          <w:szCs w:val="22"/>
        </w:rPr>
        <w:t>Oświadczam(-y), że</w:t>
      </w:r>
      <w:r w:rsidRPr="007E19D3">
        <w:rPr>
          <w:rFonts w:eastAsia="Calibri"/>
          <w:color w:val="000000"/>
          <w:sz w:val="22"/>
          <w:szCs w:val="22"/>
          <w:lang w:eastAsia="en-US"/>
        </w:rPr>
        <w:t xml:space="preserve"> prowadzę(-my) zarejestrowaną działalność gospodarczą.</w:t>
      </w:r>
    </w:p>
    <w:p w14:paraId="20C7BEB3" w14:textId="77777777" w:rsidR="00831DF9" w:rsidRPr="00061229" w:rsidRDefault="00831DF9" w:rsidP="007C3848">
      <w:pPr>
        <w:numPr>
          <w:ilvl w:val="0"/>
          <w:numId w:val="29"/>
        </w:numPr>
        <w:tabs>
          <w:tab w:val="num" w:pos="720"/>
        </w:tabs>
        <w:suppressAutoHyphens/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zh-CN"/>
        </w:rPr>
      </w:pPr>
      <w:r w:rsidRPr="007E19D3">
        <w:rPr>
          <w:rFonts w:ascii="Arial" w:hAnsi="Arial" w:cs="Arial"/>
          <w:snapToGrid w:val="0"/>
          <w:sz w:val="22"/>
          <w:szCs w:val="22"/>
        </w:rPr>
        <w:t>Oświadczam</w:t>
      </w:r>
      <w:r w:rsidR="00D73F97" w:rsidRPr="007E19D3">
        <w:rPr>
          <w:rFonts w:ascii="Arial" w:hAnsi="Arial" w:cs="Arial"/>
          <w:snapToGrid w:val="0"/>
          <w:sz w:val="22"/>
          <w:szCs w:val="22"/>
        </w:rPr>
        <w:t>(-y)</w:t>
      </w:r>
      <w:r w:rsidRPr="007E19D3">
        <w:rPr>
          <w:rFonts w:ascii="Arial" w:hAnsi="Arial" w:cs="Arial"/>
          <w:snapToGrid w:val="0"/>
          <w:sz w:val="22"/>
          <w:szCs w:val="22"/>
        </w:rPr>
        <w:t>, że wypełniłem/</w:t>
      </w:r>
      <w:proofErr w:type="spellStart"/>
      <w:r w:rsidRPr="007E19D3">
        <w:rPr>
          <w:rFonts w:ascii="Arial" w:hAnsi="Arial" w:cs="Arial"/>
          <w:snapToGrid w:val="0"/>
          <w:sz w:val="22"/>
          <w:szCs w:val="22"/>
        </w:rPr>
        <w:t>am</w:t>
      </w:r>
      <w:proofErr w:type="spellEnd"/>
      <w:r w:rsidR="00D73F97" w:rsidRPr="007E19D3">
        <w:rPr>
          <w:rFonts w:ascii="Arial" w:hAnsi="Arial" w:cs="Arial"/>
          <w:snapToGrid w:val="0"/>
          <w:sz w:val="22"/>
          <w:szCs w:val="22"/>
        </w:rPr>
        <w:t>/liśmy</w:t>
      </w:r>
      <w:r w:rsidRPr="007E19D3">
        <w:rPr>
          <w:rFonts w:ascii="Arial" w:hAnsi="Arial" w:cs="Arial"/>
          <w:snapToGrid w:val="0"/>
          <w:sz w:val="22"/>
          <w:szCs w:val="22"/>
        </w:rPr>
        <w:t xml:space="preserve"> obowiązki informacyjne </w:t>
      </w:r>
      <w:bookmarkStart w:id="0" w:name="_GoBack"/>
      <w:bookmarkEnd w:id="0"/>
      <w:r w:rsidRPr="007E19D3">
        <w:rPr>
          <w:rFonts w:ascii="Arial" w:hAnsi="Arial" w:cs="Arial"/>
          <w:snapToGrid w:val="0"/>
          <w:sz w:val="22"/>
          <w:szCs w:val="22"/>
        </w:rPr>
        <w:t>przewidziane w art. 13</w:t>
      </w:r>
      <w:r w:rsidRPr="00061229">
        <w:rPr>
          <w:rFonts w:ascii="Arial" w:hAnsi="Arial" w:cs="Arial"/>
          <w:snapToGrid w:val="0"/>
          <w:sz w:val="22"/>
          <w:szCs w:val="22"/>
        </w:rPr>
        <w:t xml:space="preserve"> lub art. 14 RODO  wobec osób fizycznych, od których dane osobowe bezpośrednio lub pośrednio pozyskałem w celu ubiegania się o udzielenie zamówienia publicznego</w:t>
      </w:r>
      <w:r w:rsidR="00D73F97" w:rsidRPr="00061229">
        <w:rPr>
          <w:rFonts w:ascii="Arial" w:hAnsi="Arial" w:cs="Arial"/>
          <w:snapToGrid w:val="0"/>
          <w:sz w:val="22"/>
          <w:szCs w:val="22"/>
        </w:rPr>
        <w:br/>
      </w:r>
      <w:r w:rsidRPr="00061229">
        <w:rPr>
          <w:rFonts w:ascii="Arial" w:hAnsi="Arial" w:cs="Arial"/>
          <w:snapToGrid w:val="0"/>
          <w:sz w:val="22"/>
          <w:szCs w:val="22"/>
        </w:rPr>
        <w:t>w niniejszym postępowaniu.</w:t>
      </w:r>
    </w:p>
    <w:p w14:paraId="31C82B86" w14:textId="2D9E3FD7" w:rsidR="00831DF9" w:rsidRPr="00D73F97" w:rsidRDefault="00831DF9" w:rsidP="00831DF9">
      <w:pPr>
        <w:suppressAutoHyphens/>
        <w:rPr>
          <w:rFonts w:ascii="Arial" w:hAnsi="Arial" w:cs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0"/>
        <w:gridCol w:w="4530"/>
      </w:tblGrid>
      <w:tr w:rsidR="00831DF9" w:rsidRPr="00D73F97" w14:paraId="76EC4373" w14:textId="77777777" w:rsidTr="009528BA">
        <w:trPr>
          <w:trHeight w:val="175"/>
          <w:jc w:val="center"/>
        </w:trPr>
        <w:tc>
          <w:tcPr>
            <w:tcW w:w="4589" w:type="dxa"/>
          </w:tcPr>
          <w:p w14:paraId="673A76BD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  <w:r w:rsidRPr="00D73F97"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  <w:t>……….............................................................</w:t>
            </w:r>
          </w:p>
          <w:p w14:paraId="48EA204E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</w:p>
          <w:p w14:paraId="58E61C89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</w:p>
          <w:p w14:paraId="0EE1A98F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</w:p>
          <w:p w14:paraId="02329B1C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</w:p>
          <w:p w14:paraId="6A753193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  <w:r w:rsidRPr="00D73F97"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  <w:t>(pieczęć Wykonawcy)</w:t>
            </w:r>
          </w:p>
        </w:tc>
        <w:tc>
          <w:tcPr>
            <w:tcW w:w="4589" w:type="dxa"/>
          </w:tcPr>
          <w:p w14:paraId="2CFBBB48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  <w:r w:rsidRPr="00D73F97"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  <w:t>……………….……………………………….</w:t>
            </w:r>
          </w:p>
          <w:p w14:paraId="504C92B2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</w:p>
          <w:p w14:paraId="24A492D4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</w:p>
          <w:p w14:paraId="58A19286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</w:p>
          <w:p w14:paraId="497F11C5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</w:p>
          <w:p w14:paraId="2AD98C68" w14:textId="77777777" w:rsidR="00831DF9" w:rsidRPr="00D73F97" w:rsidRDefault="00831DF9" w:rsidP="00831DF9">
            <w:pPr>
              <w:widowControl w:val="0"/>
              <w:suppressAutoHyphens/>
              <w:ind w:left="77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</w:pPr>
            <w:r w:rsidRPr="00D73F97">
              <w:rPr>
                <w:rFonts w:ascii="Arial" w:hAnsi="Arial" w:cs="Arial"/>
                <w:snapToGrid w:val="0"/>
                <w:sz w:val="16"/>
                <w:szCs w:val="16"/>
                <w:lang w:eastAsia="zh-CN"/>
              </w:rPr>
              <w:t>(podpisy uprawnionych przedstawicieli Wykonawcy)</w:t>
            </w:r>
          </w:p>
        </w:tc>
      </w:tr>
    </w:tbl>
    <w:p w14:paraId="60E49287" w14:textId="77777777" w:rsidR="00831DF9" w:rsidRPr="00D73F97" w:rsidRDefault="00831DF9" w:rsidP="00831DF9">
      <w:pPr>
        <w:tabs>
          <w:tab w:val="right" w:pos="9072"/>
        </w:tabs>
        <w:suppressAutoHyphens/>
        <w:rPr>
          <w:rFonts w:ascii="Arial" w:hAnsi="Arial" w:cs="Arial"/>
          <w:sz w:val="10"/>
          <w:szCs w:val="10"/>
          <w:lang w:eastAsia="zh-CN"/>
        </w:rPr>
      </w:pPr>
    </w:p>
    <w:p w14:paraId="3BD639B5" w14:textId="77777777" w:rsidR="00831DF9" w:rsidRPr="00D73F97" w:rsidRDefault="00831DF9" w:rsidP="00831DF9">
      <w:pPr>
        <w:tabs>
          <w:tab w:val="right" w:pos="9072"/>
        </w:tabs>
        <w:suppressAutoHyphens/>
        <w:rPr>
          <w:rFonts w:ascii="Arial" w:hAnsi="Arial" w:cs="Arial"/>
          <w:sz w:val="10"/>
          <w:szCs w:val="10"/>
          <w:lang w:eastAsia="zh-CN"/>
        </w:rPr>
      </w:pPr>
    </w:p>
    <w:p w14:paraId="6621E89B" w14:textId="77777777" w:rsidR="00831DF9" w:rsidRPr="00D73F97" w:rsidRDefault="00831DF9" w:rsidP="00831DF9">
      <w:pPr>
        <w:tabs>
          <w:tab w:val="right" w:pos="9072"/>
        </w:tabs>
        <w:suppressAutoHyphens/>
        <w:rPr>
          <w:rFonts w:ascii="Arial" w:hAnsi="Arial" w:cs="Arial"/>
          <w:b/>
          <w:sz w:val="16"/>
          <w:szCs w:val="16"/>
        </w:rPr>
      </w:pPr>
      <w:r w:rsidRPr="00D73F97">
        <w:rPr>
          <w:rFonts w:ascii="Arial" w:hAnsi="Arial" w:cs="Arial"/>
          <w:sz w:val="18"/>
          <w:szCs w:val="18"/>
          <w:lang w:eastAsia="zh-CN"/>
        </w:rPr>
        <w:t>* niewłaściwe zdanie skreślić</w:t>
      </w:r>
    </w:p>
    <w:sectPr w:rsidR="00831DF9" w:rsidRPr="00D73F97" w:rsidSect="0066592C">
      <w:headerReference w:type="default" r:id="rId7"/>
      <w:type w:val="continuous"/>
      <w:pgSz w:w="11906" w:h="16838"/>
      <w:pgMar w:top="1418" w:right="1418" w:bottom="1418" w:left="1418" w:header="709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1733F" w14:textId="77777777" w:rsidR="009A0524" w:rsidRDefault="009A0524" w:rsidP="00ED39E2">
      <w:r>
        <w:separator/>
      </w:r>
    </w:p>
  </w:endnote>
  <w:endnote w:type="continuationSeparator" w:id="0">
    <w:p w14:paraId="60EE1A5C" w14:textId="77777777" w:rsidR="009A0524" w:rsidRDefault="009A0524" w:rsidP="00ED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E1477" w14:textId="77777777" w:rsidR="009A0524" w:rsidRDefault="009A0524" w:rsidP="00ED39E2">
      <w:r>
        <w:separator/>
      </w:r>
    </w:p>
  </w:footnote>
  <w:footnote w:type="continuationSeparator" w:id="0">
    <w:p w14:paraId="207FB159" w14:textId="77777777" w:rsidR="009A0524" w:rsidRDefault="009A0524" w:rsidP="00ED3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4489618"/>
      <w:docPartObj>
        <w:docPartGallery w:val="Page Numbers (Top of Page)"/>
        <w:docPartUnique/>
      </w:docPartObj>
    </w:sdtPr>
    <w:sdtEndPr/>
    <w:sdtContent>
      <w:p w14:paraId="36814A51" w14:textId="5E202663" w:rsidR="008C66C4" w:rsidRDefault="008C66C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677">
          <w:rPr>
            <w:noProof/>
          </w:rPr>
          <w:t>2</w:t>
        </w:r>
        <w:r>
          <w:fldChar w:fldCharType="end"/>
        </w:r>
      </w:p>
    </w:sdtContent>
  </w:sdt>
  <w:p w14:paraId="190CDA9F" w14:textId="77777777" w:rsidR="00ED39E2" w:rsidRDefault="00ED39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lowerLetter"/>
      <w:pStyle w:val="Listapunktowana21"/>
      <w:lvlText w:val="%1)"/>
      <w:lvlJc w:val="left"/>
      <w:pPr>
        <w:tabs>
          <w:tab w:val="num" w:pos="720"/>
        </w:tabs>
        <w:ind w:left="720" w:hanging="363"/>
      </w:pPr>
      <w:rPr>
        <w:b w:val="0"/>
        <w:sz w:val="22"/>
        <w:szCs w:val="22"/>
      </w:rPr>
    </w:lvl>
  </w:abstractNum>
  <w:abstractNum w:abstractNumId="4" w15:restartNumberingAfterBreak="0">
    <w:nsid w:val="00000005"/>
    <w:multiLevelType w:val="multilevel"/>
    <w:tmpl w:val="0E0A10E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22" w:hanging="180"/>
      </w:pPr>
      <w:rPr>
        <w:rFonts w:ascii="Verdana" w:eastAsia="Times New Roman" w:hAnsi="Verdana" w:cs="Times New Roman"/>
        <w:b/>
        <w:i w:val="0"/>
        <w:color w:val="00000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0000000A"/>
    <w:multiLevelType w:val="multilevel"/>
    <w:tmpl w:val="99F82C34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eastAsia="Times New Roman"/>
        <w:b/>
        <w:sz w:val="20"/>
        <w:szCs w:val="20"/>
        <w:vertAlign w:val="baseline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000000D"/>
    <w:multiLevelType w:val="multilevel"/>
    <w:tmpl w:val="A120BCFC"/>
    <w:name w:val="WW8Num57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000000F"/>
    <w:multiLevelType w:val="singleLevel"/>
    <w:tmpl w:val="0000000F"/>
    <w:name w:val="WW8Num59"/>
    <w:lvl w:ilvl="0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8" w15:restartNumberingAfterBreak="0">
    <w:nsid w:val="00000011"/>
    <w:multiLevelType w:val="singleLevel"/>
    <w:tmpl w:val="E3F498F2"/>
    <w:name w:val="WW8Num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sz w:val="18"/>
        <w:szCs w:val="18"/>
      </w:rPr>
    </w:lvl>
  </w:abstractNum>
  <w:abstractNum w:abstractNumId="9" w15:restartNumberingAfterBreak="0">
    <w:nsid w:val="00000015"/>
    <w:multiLevelType w:val="multilevel"/>
    <w:tmpl w:val="00000015"/>
    <w:name w:val="WW8Num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7"/>
    <w:multiLevelType w:val="multilevel"/>
    <w:tmpl w:val="00000017"/>
    <w:name w:val="WW8Num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720"/>
      </w:pPr>
      <w:rPr>
        <w:rFonts w:ascii="Verdana" w:hAnsi="Verdana" w:cs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20"/>
      </w:pPr>
      <w:rPr>
        <w:rFonts w:ascii="Verdana" w:hAnsi="Verdana" w:cs="Verdana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080"/>
      </w:pPr>
      <w:rPr>
        <w:rFonts w:ascii="Verdana" w:hAnsi="Verdana" w:cs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080"/>
      </w:pPr>
      <w:rPr>
        <w:rFonts w:ascii="Verdana" w:hAnsi="Verdana" w:cs="Verdana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ascii="Verdana" w:hAnsi="Verdana" w:cs="Verdana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6570"/>
        </w:tabs>
        <w:ind w:left="6570" w:hanging="1800"/>
      </w:pPr>
      <w:rPr>
        <w:rFonts w:ascii="Verdana" w:hAnsi="Verdana" w:cs="Verdana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ascii="Verdana" w:hAnsi="Verdana" w:cs="Verdana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2160"/>
      </w:pPr>
      <w:rPr>
        <w:rFonts w:ascii="Verdana" w:hAnsi="Verdana" w:cs="Verdana" w:hint="default"/>
        <w:sz w:val="18"/>
        <w:szCs w:val="18"/>
      </w:rPr>
    </w:lvl>
  </w:abstractNum>
  <w:abstractNum w:abstractNumId="11" w15:restartNumberingAfterBreak="0">
    <w:nsid w:val="0000001C"/>
    <w:multiLevelType w:val="multilevel"/>
    <w:tmpl w:val="0000001C"/>
    <w:name w:val="WW8Num8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sz w:val="18"/>
        <w:szCs w:val="18"/>
      </w:rPr>
    </w:lvl>
    <w:lvl w:ilvl="2">
      <w:start w:val="1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Georgi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D"/>
    <w:multiLevelType w:val="singleLevel"/>
    <w:tmpl w:val="0000001D"/>
    <w:name w:val="WW8Num8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  <w:szCs w:val="20"/>
      </w:rPr>
    </w:lvl>
  </w:abstractNum>
  <w:abstractNum w:abstractNumId="13" w15:restartNumberingAfterBreak="0">
    <w:nsid w:val="00000022"/>
    <w:multiLevelType w:val="multilevel"/>
    <w:tmpl w:val="00000022"/>
    <w:name w:val="WW8Num91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Verdana" w:hAnsi="Verdana" w:cs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cs="Verdana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cs="Verdana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cs="Verdana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cs="Verdana" w:hint="default"/>
        <w:sz w:val="18"/>
        <w:szCs w:val="18"/>
      </w:rPr>
    </w:lvl>
  </w:abstractNum>
  <w:abstractNum w:abstractNumId="14" w15:restartNumberingAfterBreak="0">
    <w:nsid w:val="00000023"/>
    <w:multiLevelType w:val="multilevel"/>
    <w:tmpl w:val="E188981C"/>
    <w:name w:val="WW8Num92"/>
    <w:lvl w:ilvl="0">
      <w:start w:val="1"/>
      <w:numFmt w:val="none"/>
      <w:suff w:val="nothing"/>
      <w:lvlText w:val="16.1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/>
        <w:bCs/>
        <w:sz w:val="18"/>
        <w:szCs w:val="18"/>
        <w:lang w:eastAsia="pl-PL"/>
      </w:rPr>
    </w:lvl>
    <w:lvl w:ilvl="2">
      <w:start w:val="1"/>
      <w:numFmt w:val="none"/>
      <w:suff w:val="nothing"/>
      <w:lvlText w:val="16.2.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24"/>
    <w:multiLevelType w:val="multilevel"/>
    <w:tmpl w:val="3342E690"/>
    <w:name w:val="WW8Num93"/>
    <w:lvl w:ilvl="0">
      <w:start w:val="2"/>
      <w:numFmt w:val="none"/>
      <w:suff w:val="nothing"/>
      <w:lvlText w:val="2.1."/>
      <w:lvlJc w:val="left"/>
      <w:pPr>
        <w:tabs>
          <w:tab w:val="num" w:pos="388"/>
        </w:tabs>
        <w:ind w:left="388" w:hanging="360"/>
      </w:pPr>
      <w:rPr>
        <w:rFonts w:ascii="Verdana" w:hAnsi="Verdana" w:hint="default"/>
        <w:sz w:val="18"/>
        <w:szCs w:val="18"/>
      </w:rPr>
    </w:lvl>
    <w:lvl w:ilvl="1">
      <w:start w:val="2"/>
      <w:numFmt w:val="none"/>
      <w:suff w:val="nothing"/>
      <w:lvlText w:val="2.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34"/>
    <w:multiLevelType w:val="multilevel"/>
    <w:tmpl w:val="C42A1C14"/>
    <w:name w:val="WW8Num123"/>
    <w:lvl w:ilvl="0">
      <w:start w:val="16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Segoe UI"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Verdana" w:hAnsi="Verdana" w:cs="Segoe UI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Segoe UI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Segoe UI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Segoe UI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Segoe UI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Segoe UI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Segoe UI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Segoe UI" w:hint="default"/>
        <w:b w:val="0"/>
      </w:rPr>
    </w:lvl>
  </w:abstractNum>
  <w:abstractNum w:abstractNumId="17" w15:restartNumberingAfterBreak="0">
    <w:nsid w:val="00000037"/>
    <w:multiLevelType w:val="multilevel"/>
    <w:tmpl w:val="C284D116"/>
    <w:name w:val="WW8Num129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0000003D"/>
    <w:multiLevelType w:val="singleLevel"/>
    <w:tmpl w:val="0000003D"/>
    <w:name w:val="WW8Num148"/>
    <w:lvl w:ilvl="0">
      <w:start w:val="1"/>
      <w:numFmt w:val="none"/>
      <w:suff w:val="nothing"/>
      <w:lvlText w:val="20.1."/>
      <w:lvlJc w:val="left"/>
      <w:pPr>
        <w:tabs>
          <w:tab w:val="num" w:pos="1919"/>
        </w:tabs>
        <w:ind w:left="1919" w:hanging="360"/>
      </w:pPr>
      <w:rPr>
        <w:rFonts w:ascii="Verdana" w:hAnsi="Verdana" w:cs="Verdana" w:hint="default"/>
        <w:color w:val="000000"/>
        <w:sz w:val="18"/>
        <w:szCs w:val="18"/>
      </w:rPr>
    </w:lvl>
  </w:abstractNum>
  <w:abstractNum w:abstractNumId="19" w15:restartNumberingAfterBreak="0">
    <w:nsid w:val="01EF5D80"/>
    <w:multiLevelType w:val="hybridMultilevel"/>
    <w:tmpl w:val="18EA43BC"/>
    <w:lvl w:ilvl="0" w:tplc="BCD602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033D75C9"/>
    <w:multiLevelType w:val="multilevel"/>
    <w:tmpl w:val="05FABC2A"/>
    <w:name w:val="WW8Num1302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hAnsi="Verdana" w:cs="Verdana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sz w:val="18"/>
      </w:rPr>
    </w:lvl>
    <w:lvl w:ilvl="2">
      <w:start w:val="1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Verdana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Verdana" w:hAnsi="Verdana" w:cs="Georgia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924369F"/>
    <w:multiLevelType w:val="hybridMultilevel"/>
    <w:tmpl w:val="59EE8F4A"/>
    <w:lvl w:ilvl="0" w:tplc="9F04CA9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BCD3669"/>
    <w:multiLevelType w:val="multilevel"/>
    <w:tmpl w:val="0E0A10EC"/>
    <w:lvl w:ilvl="0">
      <w:start w:val="1"/>
      <w:numFmt w:val="decimal"/>
      <w:lvlText w:val="%1."/>
      <w:lvlJc w:val="left"/>
      <w:pPr>
        <w:tabs>
          <w:tab w:val="num" w:pos="708"/>
        </w:tabs>
        <w:ind w:left="322" w:hanging="180"/>
      </w:pPr>
      <w:rPr>
        <w:rFonts w:ascii="Verdana" w:eastAsia="Times New Roman" w:hAnsi="Verdana" w:cs="Times New Roman"/>
        <w:b/>
        <w:i w:val="0"/>
        <w:color w:val="00000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20593E7D"/>
    <w:multiLevelType w:val="multilevel"/>
    <w:tmpl w:val="EDAC9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20BE3E12"/>
    <w:multiLevelType w:val="hybridMultilevel"/>
    <w:tmpl w:val="E3D032F2"/>
    <w:lvl w:ilvl="0" w:tplc="0EECD3C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22D60EC"/>
    <w:multiLevelType w:val="hybridMultilevel"/>
    <w:tmpl w:val="465E12D6"/>
    <w:lvl w:ilvl="0" w:tplc="DE226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940AB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8F7E68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sz w:val="18"/>
      </w:rPr>
    </w:lvl>
    <w:lvl w:ilvl="3" w:tplc="1F44D1AC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b w:val="0"/>
        <w:sz w:val="18"/>
      </w:rPr>
    </w:lvl>
    <w:lvl w:ilvl="4" w:tplc="E21A86F4">
      <w:start w:val="1"/>
      <w:numFmt w:val="lowerLetter"/>
      <w:lvlText w:val="%5.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D772FE"/>
    <w:multiLevelType w:val="hybridMultilevel"/>
    <w:tmpl w:val="46A24378"/>
    <w:lvl w:ilvl="0" w:tplc="E41487AC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2BA065D7"/>
    <w:multiLevelType w:val="hybridMultilevel"/>
    <w:tmpl w:val="5E36CF54"/>
    <w:lvl w:ilvl="0" w:tplc="89748C8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D1F46CA"/>
    <w:multiLevelType w:val="hybridMultilevel"/>
    <w:tmpl w:val="DE9830FE"/>
    <w:lvl w:ilvl="0" w:tplc="D01C3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C0155C"/>
    <w:multiLevelType w:val="hybridMultilevel"/>
    <w:tmpl w:val="0F08169A"/>
    <w:lvl w:ilvl="0" w:tplc="8320E122">
      <w:start w:val="1"/>
      <w:numFmt w:val="decimal"/>
      <w:lvlText w:val="%1)"/>
      <w:lvlJc w:val="left"/>
      <w:pPr>
        <w:ind w:left="346"/>
      </w:pPr>
      <w:rPr>
        <w:rFonts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90A64CE"/>
    <w:multiLevelType w:val="hybridMultilevel"/>
    <w:tmpl w:val="1C0EB6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5268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10D5806"/>
    <w:multiLevelType w:val="hybridMultilevel"/>
    <w:tmpl w:val="50AAFA9C"/>
    <w:lvl w:ilvl="0" w:tplc="F23C81A0">
      <w:start w:val="1"/>
      <w:numFmt w:val="decimal"/>
      <w:lvlText w:val="%1."/>
      <w:lvlJc w:val="left"/>
      <w:pPr>
        <w:tabs>
          <w:tab w:val="num" w:pos="1367"/>
        </w:tabs>
        <w:ind w:left="1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E863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8E21FC5"/>
    <w:multiLevelType w:val="hybridMultilevel"/>
    <w:tmpl w:val="E102A018"/>
    <w:lvl w:ilvl="0" w:tplc="14A2F4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43055"/>
    <w:multiLevelType w:val="hybridMultilevel"/>
    <w:tmpl w:val="D2580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097875"/>
    <w:multiLevelType w:val="hybridMultilevel"/>
    <w:tmpl w:val="113457E6"/>
    <w:name w:val="WW8Num38"/>
    <w:lvl w:ilvl="0" w:tplc="7FDC818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  <w:sz w:val="18"/>
        <w:szCs w:val="18"/>
      </w:rPr>
    </w:lvl>
    <w:lvl w:ilvl="1" w:tplc="0EC4FA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36387A"/>
    <w:multiLevelType w:val="hybridMultilevel"/>
    <w:tmpl w:val="AD563C0E"/>
    <w:name w:val="WW8Num2102"/>
    <w:lvl w:ilvl="0" w:tplc="CBCCD89E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7662D2"/>
    <w:multiLevelType w:val="hybridMultilevel"/>
    <w:tmpl w:val="64B27470"/>
    <w:name w:val="WW8Num210"/>
    <w:lvl w:ilvl="0" w:tplc="A9EE80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B74C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 w:val="0"/>
        <w:sz w:val="18"/>
        <w:szCs w:val="18"/>
      </w:rPr>
    </w:lvl>
    <w:lvl w:ilvl="2" w:tplc="6D6C5A9E">
      <w:start w:val="1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0B2C102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Georgia"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4E4DBB"/>
    <w:multiLevelType w:val="hybridMultilevel"/>
    <w:tmpl w:val="F6801FDC"/>
    <w:lvl w:ilvl="0" w:tplc="0E1A7AC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A28D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D64EE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5E61440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Verdan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3D0A19"/>
    <w:multiLevelType w:val="hybridMultilevel"/>
    <w:tmpl w:val="7FEA9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2CE3C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FE7D67"/>
    <w:multiLevelType w:val="singleLevel"/>
    <w:tmpl w:val="3E186A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7EE85D7C"/>
    <w:multiLevelType w:val="hybridMultilevel"/>
    <w:tmpl w:val="537E5A52"/>
    <w:lvl w:ilvl="0" w:tplc="7A408D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36"/>
  </w:num>
  <w:num w:numId="9">
    <w:abstractNumId w:val="35"/>
  </w:num>
  <w:num w:numId="10">
    <w:abstractNumId w:val="30"/>
  </w:num>
  <w:num w:numId="11">
    <w:abstractNumId w:val="31"/>
  </w:num>
  <w:num w:numId="12">
    <w:abstractNumId w:val="41"/>
  </w:num>
  <w:num w:numId="13">
    <w:abstractNumId w:val="21"/>
  </w:num>
  <w:num w:numId="14">
    <w:abstractNumId w:val="40"/>
  </w:num>
  <w:num w:numId="15">
    <w:abstractNumId w:val="42"/>
  </w:num>
  <w:num w:numId="16">
    <w:abstractNumId w:val="33"/>
  </w:num>
  <w:num w:numId="17">
    <w:abstractNumId w:val="34"/>
  </w:num>
  <w:num w:numId="18">
    <w:abstractNumId w:val="39"/>
  </w:num>
  <w:num w:numId="19">
    <w:abstractNumId w:val="32"/>
  </w:num>
  <w:num w:numId="20">
    <w:abstractNumId w:val="25"/>
  </w:num>
  <w:num w:numId="21">
    <w:abstractNumId w:val="24"/>
  </w:num>
  <w:num w:numId="22">
    <w:abstractNumId w:val="28"/>
  </w:num>
  <w:num w:numId="23">
    <w:abstractNumId w:val="19"/>
  </w:num>
  <w:num w:numId="24">
    <w:abstractNumId w:val="22"/>
  </w:num>
  <w:num w:numId="25">
    <w:abstractNumId w:val="5"/>
  </w:num>
  <w:num w:numId="26">
    <w:abstractNumId w:val="29"/>
  </w:num>
  <w:num w:numId="27">
    <w:abstractNumId w:val="26"/>
  </w:num>
  <w:num w:numId="28">
    <w:abstractNumId w:val="23"/>
  </w:num>
  <w:num w:numId="29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9E2"/>
    <w:rsid w:val="00035351"/>
    <w:rsid w:val="000413A0"/>
    <w:rsid w:val="00061229"/>
    <w:rsid w:val="0006192E"/>
    <w:rsid w:val="0006546A"/>
    <w:rsid w:val="00070C9D"/>
    <w:rsid w:val="00073940"/>
    <w:rsid w:val="00074A8E"/>
    <w:rsid w:val="000767A4"/>
    <w:rsid w:val="00095C75"/>
    <w:rsid w:val="000A4CB9"/>
    <w:rsid w:val="000E1224"/>
    <w:rsid w:val="000E1CDE"/>
    <w:rsid w:val="000F1508"/>
    <w:rsid w:val="000F33A1"/>
    <w:rsid w:val="00110147"/>
    <w:rsid w:val="001153F6"/>
    <w:rsid w:val="00125D6C"/>
    <w:rsid w:val="00131666"/>
    <w:rsid w:val="00133A39"/>
    <w:rsid w:val="00136158"/>
    <w:rsid w:val="00171D4F"/>
    <w:rsid w:val="00174E0A"/>
    <w:rsid w:val="00187FAA"/>
    <w:rsid w:val="001948FF"/>
    <w:rsid w:val="001B6E12"/>
    <w:rsid w:val="001D1F97"/>
    <w:rsid w:val="001F4D49"/>
    <w:rsid w:val="00211599"/>
    <w:rsid w:val="00216B35"/>
    <w:rsid w:val="00227417"/>
    <w:rsid w:val="00241255"/>
    <w:rsid w:val="00243B71"/>
    <w:rsid w:val="0025693C"/>
    <w:rsid w:val="00277189"/>
    <w:rsid w:val="00280D39"/>
    <w:rsid w:val="002A11CD"/>
    <w:rsid w:val="002B2CDC"/>
    <w:rsid w:val="002B4294"/>
    <w:rsid w:val="002B5831"/>
    <w:rsid w:val="002C78A2"/>
    <w:rsid w:val="002D0E07"/>
    <w:rsid w:val="002D1CA7"/>
    <w:rsid w:val="002D2E18"/>
    <w:rsid w:val="002D59B7"/>
    <w:rsid w:val="0035332D"/>
    <w:rsid w:val="003A52BA"/>
    <w:rsid w:val="003B0E40"/>
    <w:rsid w:val="003D6621"/>
    <w:rsid w:val="003F3385"/>
    <w:rsid w:val="003F4BF5"/>
    <w:rsid w:val="004051F4"/>
    <w:rsid w:val="00432DA6"/>
    <w:rsid w:val="00462A17"/>
    <w:rsid w:val="004649B8"/>
    <w:rsid w:val="00464EA1"/>
    <w:rsid w:val="00480B15"/>
    <w:rsid w:val="004E33FE"/>
    <w:rsid w:val="004E3BDE"/>
    <w:rsid w:val="00506E84"/>
    <w:rsid w:val="00514B60"/>
    <w:rsid w:val="00534ED7"/>
    <w:rsid w:val="0054081A"/>
    <w:rsid w:val="00543E55"/>
    <w:rsid w:val="00596C79"/>
    <w:rsid w:val="005B61F9"/>
    <w:rsid w:val="005D7218"/>
    <w:rsid w:val="005E06C2"/>
    <w:rsid w:val="005E481D"/>
    <w:rsid w:val="006174E1"/>
    <w:rsid w:val="00626ED0"/>
    <w:rsid w:val="006538D9"/>
    <w:rsid w:val="006559CA"/>
    <w:rsid w:val="00657614"/>
    <w:rsid w:val="006616AE"/>
    <w:rsid w:val="00664829"/>
    <w:rsid w:val="0066592C"/>
    <w:rsid w:val="00673AC4"/>
    <w:rsid w:val="0069161E"/>
    <w:rsid w:val="00691C25"/>
    <w:rsid w:val="00692998"/>
    <w:rsid w:val="00692E81"/>
    <w:rsid w:val="00697242"/>
    <w:rsid w:val="006B60C8"/>
    <w:rsid w:val="006D4357"/>
    <w:rsid w:val="006D77B1"/>
    <w:rsid w:val="00702814"/>
    <w:rsid w:val="00713650"/>
    <w:rsid w:val="0071450D"/>
    <w:rsid w:val="00741D83"/>
    <w:rsid w:val="00742439"/>
    <w:rsid w:val="00751FEB"/>
    <w:rsid w:val="007540E4"/>
    <w:rsid w:val="007633C4"/>
    <w:rsid w:val="0078647E"/>
    <w:rsid w:val="007942EF"/>
    <w:rsid w:val="007A6AF2"/>
    <w:rsid w:val="007B00F9"/>
    <w:rsid w:val="007B210A"/>
    <w:rsid w:val="007C3848"/>
    <w:rsid w:val="007D03C9"/>
    <w:rsid w:val="007D1338"/>
    <w:rsid w:val="007D6321"/>
    <w:rsid w:val="007E19D3"/>
    <w:rsid w:val="00815788"/>
    <w:rsid w:val="00831DF9"/>
    <w:rsid w:val="00832E2B"/>
    <w:rsid w:val="00836223"/>
    <w:rsid w:val="00836436"/>
    <w:rsid w:val="00844C7F"/>
    <w:rsid w:val="0084553A"/>
    <w:rsid w:val="00866BBD"/>
    <w:rsid w:val="00866E58"/>
    <w:rsid w:val="008679C0"/>
    <w:rsid w:val="00884E44"/>
    <w:rsid w:val="008A2677"/>
    <w:rsid w:val="008C66C4"/>
    <w:rsid w:val="008E75FB"/>
    <w:rsid w:val="00906671"/>
    <w:rsid w:val="00912D0D"/>
    <w:rsid w:val="00931E92"/>
    <w:rsid w:val="009321C8"/>
    <w:rsid w:val="00940488"/>
    <w:rsid w:val="00987B40"/>
    <w:rsid w:val="00996649"/>
    <w:rsid w:val="009A0524"/>
    <w:rsid w:val="009A1831"/>
    <w:rsid w:val="009F78B1"/>
    <w:rsid w:val="00A34408"/>
    <w:rsid w:val="00A50EE9"/>
    <w:rsid w:val="00A5187A"/>
    <w:rsid w:val="00A83F85"/>
    <w:rsid w:val="00A84814"/>
    <w:rsid w:val="00AA3FBB"/>
    <w:rsid w:val="00AD4F79"/>
    <w:rsid w:val="00AF3462"/>
    <w:rsid w:val="00B10FE3"/>
    <w:rsid w:val="00B218EF"/>
    <w:rsid w:val="00B21A07"/>
    <w:rsid w:val="00B47DF1"/>
    <w:rsid w:val="00B81281"/>
    <w:rsid w:val="00B84DD3"/>
    <w:rsid w:val="00B92C90"/>
    <w:rsid w:val="00BA03D7"/>
    <w:rsid w:val="00BB2BF5"/>
    <w:rsid w:val="00BC7A92"/>
    <w:rsid w:val="00BE20ED"/>
    <w:rsid w:val="00C0118D"/>
    <w:rsid w:val="00C06322"/>
    <w:rsid w:val="00C11C0F"/>
    <w:rsid w:val="00C138A8"/>
    <w:rsid w:val="00C17CF6"/>
    <w:rsid w:val="00C428F2"/>
    <w:rsid w:val="00C51AE1"/>
    <w:rsid w:val="00C55AE8"/>
    <w:rsid w:val="00C61AE3"/>
    <w:rsid w:val="00C665AF"/>
    <w:rsid w:val="00C82CDD"/>
    <w:rsid w:val="00C902C5"/>
    <w:rsid w:val="00C967AF"/>
    <w:rsid w:val="00CA0893"/>
    <w:rsid w:val="00CD73C2"/>
    <w:rsid w:val="00CD75C3"/>
    <w:rsid w:val="00CE12CB"/>
    <w:rsid w:val="00CF0BA1"/>
    <w:rsid w:val="00CF397D"/>
    <w:rsid w:val="00D03EF8"/>
    <w:rsid w:val="00D06941"/>
    <w:rsid w:val="00D14F9E"/>
    <w:rsid w:val="00D2324F"/>
    <w:rsid w:val="00D44A19"/>
    <w:rsid w:val="00D53D71"/>
    <w:rsid w:val="00D622EC"/>
    <w:rsid w:val="00D734A1"/>
    <w:rsid w:val="00D73F97"/>
    <w:rsid w:val="00DA251F"/>
    <w:rsid w:val="00DA54D8"/>
    <w:rsid w:val="00DC116B"/>
    <w:rsid w:val="00DD14FF"/>
    <w:rsid w:val="00DE442C"/>
    <w:rsid w:val="00DF1F05"/>
    <w:rsid w:val="00E17F7C"/>
    <w:rsid w:val="00E20C17"/>
    <w:rsid w:val="00E21E70"/>
    <w:rsid w:val="00E246C9"/>
    <w:rsid w:val="00E31AE6"/>
    <w:rsid w:val="00E5511B"/>
    <w:rsid w:val="00E7032B"/>
    <w:rsid w:val="00E826A9"/>
    <w:rsid w:val="00E95A42"/>
    <w:rsid w:val="00EA4370"/>
    <w:rsid w:val="00EB064F"/>
    <w:rsid w:val="00EB124F"/>
    <w:rsid w:val="00EB2C4C"/>
    <w:rsid w:val="00EC6A93"/>
    <w:rsid w:val="00ED39E2"/>
    <w:rsid w:val="00EF144E"/>
    <w:rsid w:val="00F03871"/>
    <w:rsid w:val="00F7537F"/>
    <w:rsid w:val="00F95F24"/>
    <w:rsid w:val="00FB238A"/>
    <w:rsid w:val="00FB6392"/>
    <w:rsid w:val="00FC2A26"/>
    <w:rsid w:val="00FC5334"/>
    <w:rsid w:val="00FE33A5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6C857"/>
  <w15:chartTrackingRefBased/>
  <w15:docId w15:val="{8612DE20-92FA-4952-B9C5-BEE46C9D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32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D39E2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ED39E2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ED39E2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ED39E2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D39E2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ED39E2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ED39E2"/>
    <w:pPr>
      <w:numPr>
        <w:ilvl w:val="6"/>
        <w:numId w:val="1"/>
      </w:numPr>
      <w:suppressAutoHyphens/>
      <w:spacing w:before="240" w:after="60"/>
      <w:outlineLvl w:val="6"/>
    </w:pPr>
    <w:rPr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ED39E2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ED39E2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39E2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ED39E2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ED39E2"/>
    <w:rPr>
      <w:rFonts w:ascii="Arial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ED39E2"/>
    <w:rPr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ED39E2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ED39E2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ED39E2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D39E2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ED39E2"/>
    <w:rPr>
      <w:rFonts w:ascii="Arial" w:hAnsi="Arial" w:cs="Arial"/>
      <w:sz w:val="22"/>
      <w:szCs w:val="22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ED39E2"/>
  </w:style>
  <w:style w:type="character" w:customStyle="1" w:styleId="WW8Num1z0">
    <w:name w:val="WW8Num1z0"/>
    <w:rsid w:val="00ED39E2"/>
    <w:rPr>
      <w:rFonts w:ascii="Symbol" w:hAnsi="Symbol" w:cs="Symbol" w:hint="default"/>
    </w:rPr>
  </w:style>
  <w:style w:type="character" w:customStyle="1" w:styleId="WW8Num2z0">
    <w:name w:val="WW8Num2z0"/>
    <w:rsid w:val="00ED39E2"/>
    <w:rPr>
      <w:rFonts w:ascii="Symbol" w:hAnsi="Symbol" w:cs="Symbol" w:hint="default"/>
    </w:rPr>
  </w:style>
  <w:style w:type="character" w:customStyle="1" w:styleId="WW8Num3z0">
    <w:name w:val="WW8Num3z0"/>
    <w:rsid w:val="00ED39E2"/>
  </w:style>
  <w:style w:type="character" w:customStyle="1" w:styleId="WW8Num3z1">
    <w:name w:val="WW8Num3z1"/>
    <w:rsid w:val="00ED39E2"/>
  </w:style>
  <w:style w:type="character" w:customStyle="1" w:styleId="WW8Num3z2">
    <w:name w:val="WW8Num3z2"/>
    <w:rsid w:val="00ED39E2"/>
  </w:style>
  <w:style w:type="character" w:customStyle="1" w:styleId="WW8Num3z3">
    <w:name w:val="WW8Num3z3"/>
    <w:rsid w:val="00ED39E2"/>
  </w:style>
  <w:style w:type="character" w:customStyle="1" w:styleId="WW8Num3z4">
    <w:name w:val="WW8Num3z4"/>
    <w:rsid w:val="00ED39E2"/>
  </w:style>
  <w:style w:type="character" w:customStyle="1" w:styleId="WW8Num3z5">
    <w:name w:val="WW8Num3z5"/>
    <w:rsid w:val="00ED39E2"/>
  </w:style>
  <w:style w:type="character" w:customStyle="1" w:styleId="WW8Num3z6">
    <w:name w:val="WW8Num3z6"/>
    <w:rsid w:val="00ED39E2"/>
  </w:style>
  <w:style w:type="character" w:customStyle="1" w:styleId="WW8Num3z7">
    <w:name w:val="WW8Num3z7"/>
    <w:rsid w:val="00ED39E2"/>
  </w:style>
  <w:style w:type="character" w:customStyle="1" w:styleId="WW8Num3z8">
    <w:name w:val="WW8Num3z8"/>
    <w:rsid w:val="00ED39E2"/>
  </w:style>
  <w:style w:type="character" w:customStyle="1" w:styleId="WW8Num4z0">
    <w:name w:val="WW8Num4z0"/>
    <w:rsid w:val="00ED39E2"/>
  </w:style>
  <w:style w:type="character" w:customStyle="1" w:styleId="WW8Num4z1">
    <w:name w:val="WW8Num4z1"/>
    <w:rsid w:val="00ED39E2"/>
    <w:rPr>
      <w:rFonts w:ascii="Verdana" w:eastAsia="Times New Roman" w:hAnsi="Verdana" w:cs="Times New Roman"/>
    </w:rPr>
  </w:style>
  <w:style w:type="character" w:customStyle="1" w:styleId="WW8Num4z2">
    <w:name w:val="WW8Num4z2"/>
    <w:rsid w:val="00ED39E2"/>
  </w:style>
  <w:style w:type="character" w:customStyle="1" w:styleId="WW8Num4z3">
    <w:name w:val="WW8Num4z3"/>
    <w:rsid w:val="00ED39E2"/>
  </w:style>
  <w:style w:type="character" w:customStyle="1" w:styleId="WW8Num4z4">
    <w:name w:val="WW8Num4z4"/>
    <w:rsid w:val="00ED39E2"/>
  </w:style>
  <w:style w:type="character" w:customStyle="1" w:styleId="WW8Num4z5">
    <w:name w:val="WW8Num4z5"/>
    <w:rsid w:val="00ED39E2"/>
  </w:style>
  <w:style w:type="character" w:customStyle="1" w:styleId="WW8Num4z6">
    <w:name w:val="WW8Num4z6"/>
    <w:rsid w:val="00ED39E2"/>
  </w:style>
  <w:style w:type="character" w:customStyle="1" w:styleId="WW8Num4z7">
    <w:name w:val="WW8Num4z7"/>
    <w:rsid w:val="00ED39E2"/>
  </w:style>
  <w:style w:type="character" w:customStyle="1" w:styleId="WW8Num4z8">
    <w:name w:val="WW8Num4z8"/>
    <w:rsid w:val="00ED39E2"/>
  </w:style>
  <w:style w:type="character" w:customStyle="1" w:styleId="WW8Num5z0">
    <w:name w:val="WW8Num5z0"/>
    <w:rsid w:val="00ED39E2"/>
    <w:rPr>
      <w:b w:val="0"/>
    </w:rPr>
  </w:style>
  <w:style w:type="character" w:customStyle="1" w:styleId="WW8Num5z1">
    <w:name w:val="WW8Num5z1"/>
    <w:rsid w:val="00ED39E2"/>
    <w:rPr>
      <w:color w:val="auto"/>
      <w:sz w:val="18"/>
      <w:szCs w:val="18"/>
    </w:rPr>
  </w:style>
  <w:style w:type="character" w:customStyle="1" w:styleId="WW8Num5z2">
    <w:name w:val="WW8Num5z2"/>
    <w:rsid w:val="00ED39E2"/>
    <w:rPr>
      <w:rFonts w:ascii="Verdana" w:hAnsi="Verdana" w:cs="Verdana"/>
      <w:b w:val="0"/>
      <w:color w:val="auto"/>
      <w:sz w:val="20"/>
      <w:szCs w:val="20"/>
      <w:u w:val="none"/>
    </w:rPr>
  </w:style>
  <w:style w:type="character" w:customStyle="1" w:styleId="WW8Num5z4">
    <w:name w:val="WW8Num5z4"/>
    <w:rsid w:val="00ED39E2"/>
  </w:style>
  <w:style w:type="character" w:customStyle="1" w:styleId="WW8Num5z5">
    <w:name w:val="WW8Num5z5"/>
    <w:rsid w:val="00ED39E2"/>
  </w:style>
  <w:style w:type="character" w:customStyle="1" w:styleId="WW8Num5z6">
    <w:name w:val="WW8Num5z6"/>
    <w:rsid w:val="00ED39E2"/>
  </w:style>
  <w:style w:type="character" w:customStyle="1" w:styleId="WW8Num5z7">
    <w:name w:val="WW8Num5z7"/>
    <w:rsid w:val="00ED39E2"/>
  </w:style>
  <w:style w:type="character" w:customStyle="1" w:styleId="WW8Num5z8">
    <w:name w:val="WW8Num5z8"/>
    <w:rsid w:val="00ED39E2"/>
  </w:style>
  <w:style w:type="character" w:customStyle="1" w:styleId="WW8Num6z0">
    <w:name w:val="WW8Num6z0"/>
    <w:rsid w:val="00ED39E2"/>
  </w:style>
  <w:style w:type="character" w:customStyle="1" w:styleId="WW8Num7z0">
    <w:name w:val="WW8Num7z0"/>
    <w:rsid w:val="00ED39E2"/>
    <w:rPr>
      <w:rFonts w:ascii="Verdana" w:hAnsi="Verdana" w:cs="New York" w:hint="default"/>
      <w:b w:val="0"/>
      <w:sz w:val="18"/>
      <w:szCs w:val="18"/>
    </w:rPr>
  </w:style>
  <w:style w:type="character" w:customStyle="1" w:styleId="WW8Num8z0">
    <w:name w:val="WW8Num8z0"/>
    <w:rsid w:val="00ED39E2"/>
  </w:style>
  <w:style w:type="character" w:customStyle="1" w:styleId="WW8Num9z0">
    <w:name w:val="WW8Num9z0"/>
    <w:rsid w:val="00ED39E2"/>
    <w:rPr>
      <w:b w:val="0"/>
    </w:rPr>
  </w:style>
  <w:style w:type="character" w:customStyle="1" w:styleId="WW8Num10z0">
    <w:name w:val="WW8Num10z0"/>
    <w:rsid w:val="00ED39E2"/>
    <w:rPr>
      <w:b w:val="0"/>
    </w:rPr>
  </w:style>
  <w:style w:type="character" w:customStyle="1" w:styleId="WW8Num11z0">
    <w:name w:val="WW8Num11z0"/>
    <w:rsid w:val="00ED39E2"/>
    <w:rPr>
      <w:b w:val="0"/>
      <w:sz w:val="22"/>
      <w:szCs w:val="22"/>
    </w:rPr>
  </w:style>
  <w:style w:type="character" w:customStyle="1" w:styleId="WW8Num12z0">
    <w:name w:val="WW8Num12z0"/>
    <w:rsid w:val="00ED39E2"/>
    <w:rPr>
      <w:rFonts w:ascii="Verdana" w:eastAsia="Times New Roman" w:hAnsi="Verdana" w:cs="Times New Roman"/>
      <w:b w:val="0"/>
      <w:i w:val="0"/>
      <w:color w:val="000000"/>
      <w:sz w:val="18"/>
      <w:szCs w:val="16"/>
    </w:rPr>
  </w:style>
  <w:style w:type="character" w:customStyle="1" w:styleId="WW8Num12z1">
    <w:name w:val="WW8Num12z1"/>
    <w:rsid w:val="00ED39E2"/>
    <w:rPr>
      <w:rFonts w:hint="default"/>
      <w:b/>
    </w:rPr>
  </w:style>
  <w:style w:type="character" w:customStyle="1" w:styleId="WW8Num12z2">
    <w:name w:val="WW8Num12z2"/>
    <w:rsid w:val="00ED39E2"/>
    <w:rPr>
      <w:rFonts w:cs="Arial" w:hint="default"/>
      <w:b/>
      <w:sz w:val="22"/>
    </w:rPr>
  </w:style>
  <w:style w:type="character" w:customStyle="1" w:styleId="WW8Num12z3">
    <w:name w:val="WW8Num12z3"/>
    <w:rsid w:val="00ED39E2"/>
    <w:rPr>
      <w:rFonts w:hint="default"/>
    </w:rPr>
  </w:style>
  <w:style w:type="character" w:customStyle="1" w:styleId="WW8Num12z4">
    <w:name w:val="WW8Num12z4"/>
    <w:rsid w:val="00ED39E2"/>
  </w:style>
  <w:style w:type="character" w:customStyle="1" w:styleId="WW8Num12z5">
    <w:name w:val="WW8Num12z5"/>
    <w:rsid w:val="00ED39E2"/>
  </w:style>
  <w:style w:type="character" w:customStyle="1" w:styleId="WW8Num12z6">
    <w:name w:val="WW8Num12z6"/>
    <w:rsid w:val="00ED39E2"/>
  </w:style>
  <w:style w:type="character" w:customStyle="1" w:styleId="WW8Num12z7">
    <w:name w:val="WW8Num12z7"/>
    <w:rsid w:val="00ED39E2"/>
  </w:style>
  <w:style w:type="character" w:customStyle="1" w:styleId="WW8Num12z8">
    <w:name w:val="WW8Num12z8"/>
    <w:rsid w:val="00ED39E2"/>
  </w:style>
  <w:style w:type="character" w:customStyle="1" w:styleId="WW8Num13z0">
    <w:name w:val="WW8Num13z0"/>
    <w:rsid w:val="00ED39E2"/>
  </w:style>
  <w:style w:type="character" w:customStyle="1" w:styleId="WW8Num13z1">
    <w:name w:val="WW8Num13z1"/>
    <w:rsid w:val="00ED39E2"/>
  </w:style>
  <w:style w:type="character" w:customStyle="1" w:styleId="WW8Num13z2">
    <w:name w:val="WW8Num13z2"/>
    <w:rsid w:val="00ED39E2"/>
  </w:style>
  <w:style w:type="character" w:customStyle="1" w:styleId="WW8Num13z3">
    <w:name w:val="WW8Num13z3"/>
    <w:rsid w:val="00ED39E2"/>
  </w:style>
  <w:style w:type="character" w:customStyle="1" w:styleId="WW8Num13z4">
    <w:name w:val="WW8Num13z4"/>
    <w:rsid w:val="00ED39E2"/>
  </w:style>
  <w:style w:type="character" w:customStyle="1" w:styleId="WW8Num13z5">
    <w:name w:val="WW8Num13z5"/>
    <w:rsid w:val="00ED39E2"/>
  </w:style>
  <w:style w:type="character" w:customStyle="1" w:styleId="WW8Num13z6">
    <w:name w:val="WW8Num13z6"/>
    <w:rsid w:val="00ED39E2"/>
  </w:style>
  <w:style w:type="character" w:customStyle="1" w:styleId="WW8Num13z7">
    <w:name w:val="WW8Num13z7"/>
    <w:rsid w:val="00ED39E2"/>
  </w:style>
  <w:style w:type="character" w:customStyle="1" w:styleId="WW8Num13z8">
    <w:name w:val="WW8Num13z8"/>
    <w:rsid w:val="00ED39E2"/>
  </w:style>
  <w:style w:type="character" w:customStyle="1" w:styleId="WW8Num14z0">
    <w:name w:val="WW8Num14z0"/>
    <w:rsid w:val="00ED39E2"/>
  </w:style>
  <w:style w:type="character" w:customStyle="1" w:styleId="WW8Num14z1">
    <w:name w:val="WW8Num14z1"/>
    <w:rsid w:val="00ED39E2"/>
  </w:style>
  <w:style w:type="character" w:customStyle="1" w:styleId="WW8Num14z2">
    <w:name w:val="WW8Num14z2"/>
    <w:rsid w:val="00ED39E2"/>
  </w:style>
  <w:style w:type="character" w:customStyle="1" w:styleId="WW8Num14z3">
    <w:name w:val="WW8Num14z3"/>
    <w:rsid w:val="00ED39E2"/>
  </w:style>
  <w:style w:type="character" w:customStyle="1" w:styleId="WW8Num14z4">
    <w:name w:val="WW8Num14z4"/>
    <w:rsid w:val="00ED39E2"/>
  </w:style>
  <w:style w:type="character" w:customStyle="1" w:styleId="WW8Num14z5">
    <w:name w:val="WW8Num14z5"/>
    <w:rsid w:val="00ED39E2"/>
  </w:style>
  <w:style w:type="character" w:customStyle="1" w:styleId="WW8Num14z6">
    <w:name w:val="WW8Num14z6"/>
    <w:rsid w:val="00ED39E2"/>
  </w:style>
  <w:style w:type="character" w:customStyle="1" w:styleId="WW8Num14z7">
    <w:name w:val="WW8Num14z7"/>
    <w:rsid w:val="00ED39E2"/>
  </w:style>
  <w:style w:type="character" w:customStyle="1" w:styleId="WW8Num14z8">
    <w:name w:val="WW8Num14z8"/>
    <w:rsid w:val="00ED39E2"/>
  </w:style>
  <w:style w:type="character" w:customStyle="1" w:styleId="WW8Num15z0">
    <w:name w:val="WW8Num15z0"/>
    <w:rsid w:val="00ED39E2"/>
    <w:rPr>
      <w:rFonts w:ascii="Verdana" w:hAnsi="Verdana" w:cs="Verdana"/>
      <w:b w:val="0"/>
      <w:color w:val="auto"/>
      <w:sz w:val="18"/>
      <w:szCs w:val="18"/>
    </w:rPr>
  </w:style>
  <w:style w:type="character" w:customStyle="1" w:styleId="WW8Num15z1">
    <w:name w:val="WW8Num15z1"/>
    <w:rsid w:val="00ED39E2"/>
    <w:rPr>
      <w:rFonts w:ascii="Verdana" w:eastAsia="Times New Roman" w:hAnsi="Verdana" w:cs="Times New Roman" w:hint="default"/>
      <w:sz w:val="18"/>
      <w:szCs w:val="18"/>
    </w:rPr>
  </w:style>
  <w:style w:type="character" w:customStyle="1" w:styleId="WW8Num15z2">
    <w:name w:val="WW8Num15z2"/>
    <w:rsid w:val="00ED39E2"/>
    <w:rPr>
      <w:b w:val="0"/>
      <w:sz w:val="18"/>
      <w:szCs w:val="18"/>
    </w:rPr>
  </w:style>
  <w:style w:type="character" w:customStyle="1" w:styleId="WW8Num15z3">
    <w:name w:val="WW8Num15z3"/>
    <w:rsid w:val="00ED39E2"/>
  </w:style>
  <w:style w:type="character" w:customStyle="1" w:styleId="WW8Num15z4">
    <w:name w:val="WW8Num15z4"/>
    <w:rsid w:val="00ED39E2"/>
  </w:style>
  <w:style w:type="character" w:customStyle="1" w:styleId="WW8Num15z5">
    <w:name w:val="WW8Num15z5"/>
    <w:rsid w:val="00ED39E2"/>
  </w:style>
  <w:style w:type="character" w:customStyle="1" w:styleId="WW8Num15z6">
    <w:name w:val="WW8Num15z6"/>
    <w:rsid w:val="00ED39E2"/>
  </w:style>
  <w:style w:type="character" w:customStyle="1" w:styleId="WW8Num15z7">
    <w:name w:val="WW8Num15z7"/>
    <w:rsid w:val="00ED39E2"/>
  </w:style>
  <w:style w:type="character" w:customStyle="1" w:styleId="WW8Num15z8">
    <w:name w:val="WW8Num15z8"/>
    <w:rsid w:val="00ED39E2"/>
  </w:style>
  <w:style w:type="character" w:customStyle="1" w:styleId="WW8Num16z0">
    <w:name w:val="WW8Num16z0"/>
    <w:rsid w:val="00ED39E2"/>
    <w:rPr>
      <w:b w:val="0"/>
    </w:rPr>
  </w:style>
  <w:style w:type="character" w:customStyle="1" w:styleId="WW8Num16z1">
    <w:name w:val="WW8Num16z1"/>
    <w:rsid w:val="00ED39E2"/>
    <w:rPr>
      <w:rFonts w:ascii="Times New Roman" w:eastAsia="Times New Roman" w:hAnsi="Times New Roman" w:cs="Times New Roman"/>
      <w:b w:val="0"/>
      <w:u w:val="none"/>
    </w:rPr>
  </w:style>
  <w:style w:type="character" w:customStyle="1" w:styleId="WW8Num16z4">
    <w:name w:val="WW8Num16z4"/>
    <w:rsid w:val="00ED39E2"/>
  </w:style>
  <w:style w:type="character" w:customStyle="1" w:styleId="WW8Num16z5">
    <w:name w:val="WW8Num16z5"/>
    <w:rsid w:val="00ED39E2"/>
  </w:style>
  <w:style w:type="character" w:customStyle="1" w:styleId="WW8Num16z6">
    <w:name w:val="WW8Num16z6"/>
    <w:rsid w:val="00ED39E2"/>
  </w:style>
  <w:style w:type="character" w:customStyle="1" w:styleId="WW8Num16z7">
    <w:name w:val="WW8Num16z7"/>
    <w:rsid w:val="00ED39E2"/>
  </w:style>
  <w:style w:type="character" w:customStyle="1" w:styleId="WW8Num16z8">
    <w:name w:val="WW8Num16z8"/>
    <w:rsid w:val="00ED39E2"/>
  </w:style>
  <w:style w:type="character" w:customStyle="1" w:styleId="WW8Num17z0">
    <w:name w:val="WW8Num17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17z1">
    <w:name w:val="WW8Num17z1"/>
    <w:rsid w:val="00ED39E2"/>
  </w:style>
  <w:style w:type="character" w:customStyle="1" w:styleId="WW8Num17z2">
    <w:name w:val="WW8Num17z2"/>
    <w:rsid w:val="00ED39E2"/>
  </w:style>
  <w:style w:type="character" w:customStyle="1" w:styleId="WW8Num17z3">
    <w:name w:val="WW8Num17z3"/>
    <w:rsid w:val="00ED39E2"/>
  </w:style>
  <w:style w:type="character" w:customStyle="1" w:styleId="WW8Num17z4">
    <w:name w:val="WW8Num17z4"/>
    <w:rsid w:val="00ED39E2"/>
  </w:style>
  <w:style w:type="character" w:customStyle="1" w:styleId="WW8Num17z5">
    <w:name w:val="WW8Num17z5"/>
    <w:rsid w:val="00ED39E2"/>
  </w:style>
  <w:style w:type="character" w:customStyle="1" w:styleId="WW8Num17z6">
    <w:name w:val="WW8Num17z6"/>
    <w:rsid w:val="00ED39E2"/>
  </w:style>
  <w:style w:type="character" w:customStyle="1" w:styleId="WW8Num17z7">
    <w:name w:val="WW8Num17z7"/>
    <w:rsid w:val="00ED39E2"/>
  </w:style>
  <w:style w:type="character" w:customStyle="1" w:styleId="WW8Num17z8">
    <w:name w:val="WW8Num17z8"/>
    <w:rsid w:val="00ED39E2"/>
  </w:style>
  <w:style w:type="character" w:customStyle="1" w:styleId="WW8Num18z0">
    <w:name w:val="WW8Num18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18z1">
    <w:name w:val="WW8Num18z1"/>
    <w:rsid w:val="00ED39E2"/>
  </w:style>
  <w:style w:type="character" w:customStyle="1" w:styleId="WW8Num18z2">
    <w:name w:val="WW8Num18z2"/>
    <w:rsid w:val="00ED39E2"/>
  </w:style>
  <w:style w:type="character" w:customStyle="1" w:styleId="WW8Num18z3">
    <w:name w:val="WW8Num18z3"/>
    <w:rsid w:val="00ED39E2"/>
    <w:rPr>
      <w:strike w:val="0"/>
      <w:dstrike w:val="0"/>
    </w:rPr>
  </w:style>
  <w:style w:type="character" w:customStyle="1" w:styleId="WW8Num18z4">
    <w:name w:val="WW8Num18z4"/>
    <w:rsid w:val="00ED39E2"/>
    <w:rPr>
      <w:b w:val="0"/>
    </w:rPr>
  </w:style>
  <w:style w:type="character" w:customStyle="1" w:styleId="WW8Num18z5">
    <w:name w:val="WW8Num18z5"/>
    <w:rsid w:val="00ED39E2"/>
  </w:style>
  <w:style w:type="character" w:customStyle="1" w:styleId="WW8Num18z6">
    <w:name w:val="WW8Num18z6"/>
    <w:rsid w:val="00ED39E2"/>
  </w:style>
  <w:style w:type="character" w:customStyle="1" w:styleId="WW8Num18z7">
    <w:name w:val="WW8Num18z7"/>
    <w:rsid w:val="00ED39E2"/>
  </w:style>
  <w:style w:type="character" w:customStyle="1" w:styleId="WW8Num18z8">
    <w:name w:val="WW8Num18z8"/>
    <w:rsid w:val="00ED39E2"/>
  </w:style>
  <w:style w:type="character" w:customStyle="1" w:styleId="WW8Num19z0">
    <w:name w:val="WW8Num19z0"/>
    <w:rsid w:val="00ED39E2"/>
  </w:style>
  <w:style w:type="character" w:customStyle="1" w:styleId="WW8Num19z1">
    <w:name w:val="WW8Num19z1"/>
    <w:rsid w:val="00ED39E2"/>
  </w:style>
  <w:style w:type="character" w:customStyle="1" w:styleId="WW8Num19z2">
    <w:name w:val="WW8Num19z2"/>
    <w:rsid w:val="00ED39E2"/>
  </w:style>
  <w:style w:type="character" w:customStyle="1" w:styleId="WW8Num19z3">
    <w:name w:val="WW8Num19z3"/>
    <w:rsid w:val="00ED39E2"/>
  </w:style>
  <w:style w:type="character" w:customStyle="1" w:styleId="WW8Num19z4">
    <w:name w:val="WW8Num19z4"/>
    <w:rsid w:val="00ED39E2"/>
  </w:style>
  <w:style w:type="character" w:customStyle="1" w:styleId="WW8Num19z5">
    <w:name w:val="WW8Num19z5"/>
    <w:rsid w:val="00ED39E2"/>
  </w:style>
  <w:style w:type="character" w:customStyle="1" w:styleId="WW8Num19z6">
    <w:name w:val="WW8Num19z6"/>
    <w:rsid w:val="00ED39E2"/>
  </w:style>
  <w:style w:type="character" w:customStyle="1" w:styleId="WW8Num19z7">
    <w:name w:val="WW8Num19z7"/>
    <w:rsid w:val="00ED39E2"/>
  </w:style>
  <w:style w:type="character" w:customStyle="1" w:styleId="WW8Num19z8">
    <w:name w:val="WW8Num19z8"/>
    <w:rsid w:val="00ED39E2"/>
  </w:style>
  <w:style w:type="character" w:customStyle="1" w:styleId="WW8Num20z0">
    <w:name w:val="WW8Num20z0"/>
    <w:rsid w:val="00ED39E2"/>
  </w:style>
  <w:style w:type="character" w:customStyle="1" w:styleId="WW8Num21z0">
    <w:name w:val="WW8Num21z0"/>
    <w:rsid w:val="00ED39E2"/>
    <w:rPr>
      <w:rFonts w:ascii="Verdana" w:hAnsi="Verdana" w:cs="Verdana"/>
      <w:sz w:val="16"/>
      <w:szCs w:val="16"/>
    </w:rPr>
  </w:style>
  <w:style w:type="character" w:customStyle="1" w:styleId="WW8Num21z1">
    <w:name w:val="WW8Num21z1"/>
    <w:rsid w:val="00ED39E2"/>
  </w:style>
  <w:style w:type="character" w:customStyle="1" w:styleId="WW8Num21z2">
    <w:name w:val="WW8Num21z2"/>
    <w:rsid w:val="00ED39E2"/>
    <w:rPr>
      <w:b w:val="0"/>
      <w:i w:val="0"/>
      <w:sz w:val="16"/>
      <w:szCs w:val="16"/>
    </w:rPr>
  </w:style>
  <w:style w:type="character" w:customStyle="1" w:styleId="WW8Num21z3">
    <w:name w:val="WW8Num21z3"/>
    <w:rsid w:val="00ED39E2"/>
  </w:style>
  <w:style w:type="character" w:customStyle="1" w:styleId="WW8Num21z4">
    <w:name w:val="WW8Num21z4"/>
    <w:rsid w:val="00ED39E2"/>
  </w:style>
  <w:style w:type="character" w:customStyle="1" w:styleId="WW8Num21z5">
    <w:name w:val="WW8Num21z5"/>
    <w:rsid w:val="00ED39E2"/>
  </w:style>
  <w:style w:type="character" w:customStyle="1" w:styleId="WW8Num21z6">
    <w:name w:val="WW8Num21z6"/>
    <w:rsid w:val="00ED39E2"/>
  </w:style>
  <w:style w:type="character" w:customStyle="1" w:styleId="WW8Num21z7">
    <w:name w:val="WW8Num21z7"/>
    <w:rsid w:val="00ED39E2"/>
  </w:style>
  <w:style w:type="character" w:customStyle="1" w:styleId="WW8Num21z8">
    <w:name w:val="WW8Num21z8"/>
    <w:rsid w:val="00ED39E2"/>
  </w:style>
  <w:style w:type="character" w:customStyle="1" w:styleId="WW8Num22z0">
    <w:name w:val="WW8Num22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23z0">
    <w:name w:val="WW8Num23z0"/>
    <w:rsid w:val="00ED39E2"/>
    <w:rPr>
      <w:b w:val="0"/>
    </w:rPr>
  </w:style>
  <w:style w:type="character" w:customStyle="1" w:styleId="WW8Num23z1">
    <w:name w:val="WW8Num23z1"/>
    <w:rsid w:val="00ED39E2"/>
  </w:style>
  <w:style w:type="character" w:customStyle="1" w:styleId="WW8Num23z2">
    <w:name w:val="WW8Num23z2"/>
    <w:rsid w:val="00ED39E2"/>
  </w:style>
  <w:style w:type="character" w:customStyle="1" w:styleId="WW8Num23z3">
    <w:name w:val="WW8Num23z3"/>
    <w:rsid w:val="00ED39E2"/>
  </w:style>
  <w:style w:type="character" w:customStyle="1" w:styleId="WW8Num23z4">
    <w:name w:val="WW8Num23z4"/>
    <w:rsid w:val="00ED39E2"/>
  </w:style>
  <w:style w:type="character" w:customStyle="1" w:styleId="WW8Num23z5">
    <w:name w:val="WW8Num23z5"/>
    <w:rsid w:val="00ED39E2"/>
  </w:style>
  <w:style w:type="character" w:customStyle="1" w:styleId="WW8Num23z6">
    <w:name w:val="WW8Num23z6"/>
    <w:rsid w:val="00ED39E2"/>
  </w:style>
  <w:style w:type="character" w:customStyle="1" w:styleId="WW8Num23z7">
    <w:name w:val="WW8Num23z7"/>
    <w:rsid w:val="00ED39E2"/>
  </w:style>
  <w:style w:type="character" w:customStyle="1" w:styleId="WW8Num23z8">
    <w:name w:val="WW8Num23z8"/>
    <w:rsid w:val="00ED39E2"/>
  </w:style>
  <w:style w:type="character" w:customStyle="1" w:styleId="WW8Num24z0">
    <w:name w:val="WW8Num24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25z0">
    <w:name w:val="WW8Num25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25z1">
    <w:name w:val="WW8Num25z1"/>
    <w:rsid w:val="00ED39E2"/>
    <w:rPr>
      <w:b w:val="0"/>
      <w:sz w:val="18"/>
      <w:szCs w:val="18"/>
    </w:rPr>
  </w:style>
  <w:style w:type="character" w:customStyle="1" w:styleId="WW8Num25z2">
    <w:name w:val="WW8Num25z2"/>
    <w:rsid w:val="00ED39E2"/>
  </w:style>
  <w:style w:type="character" w:customStyle="1" w:styleId="WW8Num25z3">
    <w:name w:val="WW8Num25z3"/>
    <w:rsid w:val="00ED39E2"/>
  </w:style>
  <w:style w:type="character" w:customStyle="1" w:styleId="WW8Num25z4">
    <w:name w:val="WW8Num25z4"/>
    <w:rsid w:val="00ED39E2"/>
  </w:style>
  <w:style w:type="character" w:customStyle="1" w:styleId="WW8Num25z5">
    <w:name w:val="WW8Num25z5"/>
    <w:rsid w:val="00ED39E2"/>
  </w:style>
  <w:style w:type="character" w:customStyle="1" w:styleId="WW8Num25z6">
    <w:name w:val="WW8Num25z6"/>
    <w:rsid w:val="00ED39E2"/>
  </w:style>
  <w:style w:type="character" w:customStyle="1" w:styleId="WW8Num25z7">
    <w:name w:val="WW8Num25z7"/>
    <w:rsid w:val="00ED39E2"/>
  </w:style>
  <w:style w:type="character" w:customStyle="1" w:styleId="WW8Num25z8">
    <w:name w:val="WW8Num25z8"/>
    <w:rsid w:val="00ED39E2"/>
  </w:style>
  <w:style w:type="character" w:customStyle="1" w:styleId="WW8Num26z0">
    <w:name w:val="WW8Num26z0"/>
    <w:rsid w:val="00ED39E2"/>
  </w:style>
  <w:style w:type="character" w:customStyle="1" w:styleId="WW8Num26z1">
    <w:name w:val="WW8Num26z1"/>
    <w:rsid w:val="00ED39E2"/>
  </w:style>
  <w:style w:type="character" w:customStyle="1" w:styleId="WW8Num26z2">
    <w:name w:val="WW8Num26z2"/>
    <w:rsid w:val="00ED39E2"/>
  </w:style>
  <w:style w:type="character" w:customStyle="1" w:styleId="WW8Num26z3">
    <w:name w:val="WW8Num26z3"/>
    <w:rsid w:val="00ED39E2"/>
  </w:style>
  <w:style w:type="character" w:customStyle="1" w:styleId="WW8Num26z4">
    <w:name w:val="WW8Num26z4"/>
    <w:rsid w:val="00ED39E2"/>
  </w:style>
  <w:style w:type="character" w:customStyle="1" w:styleId="WW8Num26z5">
    <w:name w:val="WW8Num26z5"/>
    <w:rsid w:val="00ED39E2"/>
  </w:style>
  <w:style w:type="character" w:customStyle="1" w:styleId="WW8Num26z6">
    <w:name w:val="WW8Num26z6"/>
    <w:rsid w:val="00ED39E2"/>
  </w:style>
  <w:style w:type="character" w:customStyle="1" w:styleId="WW8Num26z7">
    <w:name w:val="WW8Num26z7"/>
    <w:rsid w:val="00ED39E2"/>
  </w:style>
  <w:style w:type="character" w:customStyle="1" w:styleId="WW8Num26z8">
    <w:name w:val="WW8Num26z8"/>
    <w:rsid w:val="00ED39E2"/>
  </w:style>
  <w:style w:type="character" w:customStyle="1" w:styleId="WW8Num27z0">
    <w:name w:val="WW8Num27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28z0">
    <w:name w:val="WW8Num28z0"/>
    <w:rsid w:val="00ED39E2"/>
    <w:rPr>
      <w:rFonts w:ascii="Times New Roman" w:hAnsi="Times New Roman" w:cs="Times New Roman" w:hint="default"/>
      <w:b w:val="0"/>
      <w:sz w:val="22"/>
      <w:szCs w:val="18"/>
    </w:rPr>
  </w:style>
  <w:style w:type="character" w:customStyle="1" w:styleId="WW8Num29z0">
    <w:name w:val="WW8Num29z0"/>
    <w:rsid w:val="00ED39E2"/>
  </w:style>
  <w:style w:type="character" w:customStyle="1" w:styleId="WW8Num29z1">
    <w:name w:val="WW8Num29z1"/>
    <w:rsid w:val="00ED39E2"/>
    <w:rPr>
      <w:rFonts w:ascii="Verdana" w:hAnsi="Verdana" w:cs="Verdana"/>
      <w:sz w:val="18"/>
      <w:szCs w:val="18"/>
    </w:rPr>
  </w:style>
  <w:style w:type="character" w:customStyle="1" w:styleId="WW8Num29z2">
    <w:name w:val="WW8Num29z2"/>
    <w:rsid w:val="00ED39E2"/>
    <w:rPr>
      <w:rFonts w:ascii="Verdana" w:eastAsia="Times New Roman" w:hAnsi="Verdana" w:cs="Times New Roman" w:hint="default"/>
    </w:rPr>
  </w:style>
  <w:style w:type="character" w:customStyle="1" w:styleId="WW8Num29z3">
    <w:name w:val="WW8Num29z3"/>
    <w:rsid w:val="00ED39E2"/>
  </w:style>
  <w:style w:type="character" w:customStyle="1" w:styleId="WW8Num29z4">
    <w:name w:val="WW8Num29z4"/>
    <w:rsid w:val="00ED39E2"/>
  </w:style>
  <w:style w:type="character" w:customStyle="1" w:styleId="WW8Num29z5">
    <w:name w:val="WW8Num29z5"/>
    <w:rsid w:val="00ED39E2"/>
  </w:style>
  <w:style w:type="character" w:customStyle="1" w:styleId="WW8Num29z6">
    <w:name w:val="WW8Num29z6"/>
    <w:rsid w:val="00ED39E2"/>
  </w:style>
  <w:style w:type="character" w:customStyle="1" w:styleId="WW8Num29z7">
    <w:name w:val="WW8Num29z7"/>
    <w:rsid w:val="00ED39E2"/>
  </w:style>
  <w:style w:type="character" w:customStyle="1" w:styleId="WW8Num29z8">
    <w:name w:val="WW8Num29z8"/>
    <w:rsid w:val="00ED39E2"/>
  </w:style>
  <w:style w:type="character" w:customStyle="1" w:styleId="WW8Num30z0">
    <w:name w:val="WW8Num30z0"/>
    <w:rsid w:val="00ED39E2"/>
  </w:style>
  <w:style w:type="character" w:customStyle="1" w:styleId="WW8Num30z1">
    <w:name w:val="WW8Num30z1"/>
    <w:rsid w:val="00ED39E2"/>
    <w:rPr>
      <w:rFonts w:ascii="Symbol" w:hAnsi="Symbol" w:cs="Symbol"/>
    </w:rPr>
  </w:style>
  <w:style w:type="character" w:customStyle="1" w:styleId="WW8Num30z2">
    <w:name w:val="WW8Num30z2"/>
    <w:rsid w:val="00ED39E2"/>
  </w:style>
  <w:style w:type="character" w:customStyle="1" w:styleId="WW8Num30z3">
    <w:name w:val="WW8Num30z3"/>
    <w:rsid w:val="00ED39E2"/>
  </w:style>
  <w:style w:type="character" w:customStyle="1" w:styleId="WW8Num30z4">
    <w:name w:val="WW8Num30z4"/>
    <w:rsid w:val="00ED39E2"/>
  </w:style>
  <w:style w:type="character" w:customStyle="1" w:styleId="WW8Num30z5">
    <w:name w:val="WW8Num30z5"/>
    <w:rsid w:val="00ED39E2"/>
  </w:style>
  <w:style w:type="character" w:customStyle="1" w:styleId="WW8Num30z6">
    <w:name w:val="WW8Num30z6"/>
    <w:rsid w:val="00ED39E2"/>
  </w:style>
  <w:style w:type="character" w:customStyle="1" w:styleId="WW8Num30z7">
    <w:name w:val="WW8Num30z7"/>
    <w:rsid w:val="00ED39E2"/>
  </w:style>
  <w:style w:type="character" w:customStyle="1" w:styleId="WW8Num30z8">
    <w:name w:val="WW8Num30z8"/>
    <w:rsid w:val="00ED39E2"/>
  </w:style>
  <w:style w:type="character" w:customStyle="1" w:styleId="WW8Num31z0">
    <w:name w:val="WW8Num31z0"/>
    <w:rsid w:val="00ED39E2"/>
  </w:style>
  <w:style w:type="character" w:customStyle="1" w:styleId="WW8Num32z0">
    <w:name w:val="WW8Num32z0"/>
    <w:rsid w:val="00ED39E2"/>
    <w:rPr>
      <w:b w:val="0"/>
    </w:rPr>
  </w:style>
  <w:style w:type="character" w:customStyle="1" w:styleId="WW8Num33z0">
    <w:name w:val="WW8Num33z0"/>
    <w:rsid w:val="00ED39E2"/>
  </w:style>
  <w:style w:type="character" w:customStyle="1" w:styleId="WW8Num33z1">
    <w:name w:val="WW8Num33z1"/>
    <w:rsid w:val="00ED39E2"/>
  </w:style>
  <w:style w:type="character" w:customStyle="1" w:styleId="WW8Num33z2">
    <w:name w:val="WW8Num33z2"/>
    <w:rsid w:val="00ED39E2"/>
    <w:rPr>
      <w:rFonts w:ascii="Symbol" w:hAnsi="Symbol" w:cs="Times New Roman"/>
    </w:rPr>
  </w:style>
  <w:style w:type="character" w:customStyle="1" w:styleId="WW8Num33z3">
    <w:name w:val="WW8Num33z3"/>
    <w:rsid w:val="00ED39E2"/>
  </w:style>
  <w:style w:type="character" w:customStyle="1" w:styleId="WW8Num33z4">
    <w:name w:val="WW8Num33z4"/>
    <w:rsid w:val="00ED39E2"/>
  </w:style>
  <w:style w:type="character" w:customStyle="1" w:styleId="WW8Num33z5">
    <w:name w:val="WW8Num33z5"/>
    <w:rsid w:val="00ED39E2"/>
  </w:style>
  <w:style w:type="character" w:customStyle="1" w:styleId="WW8Num33z6">
    <w:name w:val="WW8Num33z6"/>
    <w:rsid w:val="00ED39E2"/>
  </w:style>
  <w:style w:type="character" w:customStyle="1" w:styleId="WW8Num33z7">
    <w:name w:val="WW8Num33z7"/>
    <w:rsid w:val="00ED39E2"/>
  </w:style>
  <w:style w:type="character" w:customStyle="1" w:styleId="WW8Num33z8">
    <w:name w:val="WW8Num33z8"/>
    <w:rsid w:val="00ED39E2"/>
  </w:style>
  <w:style w:type="character" w:customStyle="1" w:styleId="WW8Num34z0">
    <w:name w:val="WW8Num34z0"/>
    <w:rsid w:val="00ED39E2"/>
    <w:rPr>
      <w:b w:val="0"/>
      <w:sz w:val="18"/>
      <w:szCs w:val="18"/>
    </w:rPr>
  </w:style>
  <w:style w:type="character" w:customStyle="1" w:styleId="WW8Num34z1">
    <w:name w:val="WW8Num34z1"/>
    <w:rsid w:val="00ED39E2"/>
    <w:rPr>
      <w:b w:val="0"/>
      <w:color w:val="auto"/>
      <w:sz w:val="18"/>
      <w:szCs w:val="18"/>
    </w:rPr>
  </w:style>
  <w:style w:type="character" w:customStyle="1" w:styleId="WW8Num34z2">
    <w:name w:val="WW8Num34z2"/>
    <w:rsid w:val="00ED39E2"/>
  </w:style>
  <w:style w:type="character" w:customStyle="1" w:styleId="WW8Num34z3">
    <w:name w:val="WW8Num34z3"/>
    <w:rsid w:val="00ED39E2"/>
  </w:style>
  <w:style w:type="character" w:customStyle="1" w:styleId="WW8Num34z4">
    <w:name w:val="WW8Num34z4"/>
    <w:rsid w:val="00ED39E2"/>
  </w:style>
  <w:style w:type="character" w:customStyle="1" w:styleId="WW8Num34z5">
    <w:name w:val="WW8Num34z5"/>
    <w:rsid w:val="00ED39E2"/>
  </w:style>
  <w:style w:type="character" w:customStyle="1" w:styleId="WW8Num34z6">
    <w:name w:val="WW8Num34z6"/>
    <w:rsid w:val="00ED39E2"/>
  </w:style>
  <w:style w:type="character" w:customStyle="1" w:styleId="WW8Num34z7">
    <w:name w:val="WW8Num34z7"/>
    <w:rsid w:val="00ED39E2"/>
  </w:style>
  <w:style w:type="character" w:customStyle="1" w:styleId="WW8Num34z8">
    <w:name w:val="WW8Num34z8"/>
    <w:rsid w:val="00ED39E2"/>
  </w:style>
  <w:style w:type="character" w:customStyle="1" w:styleId="WW8Num35z0">
    <w:name w:val="WW8Num35z0"/>
    <w:rsid w:val="00ED39E2"/>
  </w:style>
  <w:style w:type="character" w:customStyle="1" w:styleId="WW8Num36z0">
    <w:name w:val="WW8Num36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36z1">
    <w:name w:val="WW8Num36z1"/>
    <w:rsid w:val="00ED39E2"/>
    <w:rPr>
      <w:b w:val="0"/>
      <w:sz w:val="18"/>
      <w:szCs w:val="18"/>
    </w:rPr>
  </w:style>
  <w:style w:type="character" w:customStyle="1" w:styleId="WW8Num36z2">
    <w:name w:val="WW8Num36z2"/>
    <w:rsid w:val="00ED39E2"/>
  </w:style>
  <w:style w:type="character" w:customStyle="1" w:styleId="WW8Num36z3">
    <w:name w:val="WW8Num36z3"/>
    <w:rsid w:val="00ED39E2"/>
  </w:style>
  <w:style w:type="character" w:customStyle="1" w:styleId="WW8Num36z4">
    <w:name w:val="WW8Num36z4"/>
    <w:rsid w:val="00ED39E2"/>
  </w:style>
  <w:style w:type="character" w:customStyle="1" w:styleId="WW8Num36z6">
    <w:name w:val="WW8Num36z6"/>
    <w:rsid w:val="00ED39E2"/>
  </w:style>
  <w:style w:type="character" w:customStyle="1" w:styleId="WW8Num36z7">
    <w:name w:val="WW8Num36z7"/>
    <w:rsid w:val="00ED39E2"/>
  </w:style>
  <w:style w:type="character" w:customStyle="1" w:styleId="WW8Num36z8">
    <w:name w:val="WW8Num36z8"/>
    <w:rsid w:val="00ED39E2"/>
  </w:style>
  <w:style w:type="character" w:customStyle="1" w:styleId="WW8Num37z0">
    <w:name w:val="WW8Num37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37z1">
    <w:name w:val="WW8Num37z1"/>
    <w:rsid w:val="00ED39E2"/>
    <w:rPr>
      <w:rFonts w:ascii="Verdana" w:hAnsi="Verdana" w:cs="Verdana" w:hint="default"/>
      <w:sz w:val="18"/>
    </w:rPr>
  </w:style>
  <w:style w:type="character" w:customStyle="1" w:styleId="WW8Num37z2">
    <w:name w:val="WW8Num37z2"/>
    <w:rsid w:val="00ED39E2"/>
  </w:style>
  <w:style w:type="character" w:customStyle="1" w:styleId="WW8Num37z3">
    <w:name w:val="WW8Num37z3"/>
    <w:rsid w:val="00ED39E2"/>
  </w:style>
  <w:style w:type="character" w:customStyle="1" w:styleId="WW8Num37z4">
    <w:name w:val="WW8Num37z4"/>
    <w:rsid w:val="00ED39E2"/>
  </w:style>
  <w:style w:type="character" w:customStyle="1" w:styleId="WW8Num37z5">
    <w:name w:val="WW8Num37z5"/>
    <w:rsid w:val="00ED39E2"/>
  </w:style>
  <w:style w:type="character" w:customStyle="1" w:styleId="WW8Num37z6">
    <w:name w:val="WW8Num37z6"/>
    <w:rsid w:val="00ED39E2"/>
  </w:style>
  <w:style w:type="character" w:customStyle="1" w:styleId="WW8Num37z7">
    <w:name w:val="WW8Num37z7"/>
    <w:rsid w:val="00ED39E2"/>
  </w:style>
  <w:style w:type="character" w:customStyle="1" w:styleId="WW8Num37z8">
    <w:name w:val="WW8Num37z8"/>
    <w:rsid w:val="00ED39E2"/>
  </w:style>
  <w:style w:type="character" w:customStyle="1" w:styleId="WW8Num38z0">
    <w:name w:val="WW8Num38z0"/>
    <w:rsid w:val="00ED39E2"/>
    <w:rPr>
      <w:rFonts w:hint="default"/>
    </w:rPr>
  </w:style>
  <w:style w:type="character" w:customStyle="1" w:styleId="WW8Num39z0">
    <w:name w:val="WW8Num39z0"/>
    <w:rsid w:val="00ED39E2"/>
  </w:style>
  <w:style w:type="character" w:customStyle="1" w:styleId="WW8Num40z0">
    <w:name w:val="WW8Num40z0"/>
    <w:rsid w:val="00ED39E2"/>
  </w:style>
  <w:style w:type="character" w:customStyle="1" w:styleId="WW8Num41z0">
    <w:name w:val="WW8Num41z0"/>
    <w:rsid w:val="00ED39E2"/>
  </w:style>
  <w:style w:type="character" w:customStyle="1" w:styleId="WW8Num42z0">
    <w:name w:val="WW8Num42z0"/>
    <w:rsid w:val="00ED39E2"/>
  </w:style>
  <w:style w:type="character" w:customStyle="1" w:styleId="WW8Num43z0">
    <w:name w:val="WW8Num43z0"/>
    <w:rsid w:val="00ED39E2"/>
  </w:style>
  <w:style w:type="character" w:customStyle="1" w:styleId="WW8Num44z0">
    <w:name w:val="WW8Num44z0"/>
    <w:rsid w:val="00ED39E2"/>
  </w:style>
  <w:style w:type="character" w:customStyle="1" w:styleId="WW8Num45z0">
    <w:name w:val="WW8Num45z0"/>
    <w:rsid w:val="00ED39E2"/>
    <w:rPr>
      <w:b/>
    </w:rPr>
  </w:style>
  <w:style w:type="character" w:customStyle="1" w:styleId="WW8Num45z1">
    <w:name w:val="WW8Num45z1"/>
    <w:rsid w:val="00ED39E2"/>
  </w:style>
  <w:style w:type="character" w:customStyle="1" w:styleId="WW8Num45z2">
    <w:name w:val="WW8Num45z2"/>
    <w:rsid w:val="00ED39E2"/>
  </w:style>
  <w:style w:type="character" w:customStyle="1" w:styleId="WW8Num45z3">
    <w:name w:val="WW8Num45z3"/>
    <w:rsid w:val="00ED39E2"/>
    <w:rPr>
      <w:rFonts w:ascii="Verdana" w:hAnsi="Verdana" w:cs="Verdana"/>
      <w:b w:val="0"/>
      <w:color w:val="000080"/>
      <w:sz w:val="18"/>
      <w:szCs w:val="18"/>
    </w:rPr>
  </w:style>
  <w:style w:type="character" w:customStyle="1" w:styleId="WW8Num45z4">
    <w:name w:val="WW8Num45z4"/>
    <w:rsid w:val="00ED39E2"/>
    <w:rPr>
      <w:rFonts w:ascii="Symbol" w:hAnsi="Symbol" w:cs="Symbol"/>
      <w:b/>
    </w:rPr>
  </w:style>
  <w:style w:type="character" w:customStyle="1" w:styleId="WW8Num45z5">
    <w:name w:val="WW8Num45z5"/>
    <w:rsid w:val="00ED39E2"/>
  </w:style>
  <w:style w:type="character" w:customStyle="1" w:styleId="WW8Num45z6">
    <w:name w:val="WW8Num45z6"/>
    <w:rsid w:val="00ED39E2"/>
  </w:style>
  <w:style w:type="character" w:customStyle="1" w:styleId="WW8Num45z7">
    <w:name w:val="WW8Num45z7"/>
    <w:rsid w:val="00ED39E2"/>
  </w:style>
  <w:style w:type="character" w:customStyle="1" w:styleId="WW8Num45z8">
    <w:name w:val="WW8Num45z8"/>
    <w:rsid w:val="00ED39E2"/>
  </w:style>
  <w:style w:type="character" w:customStyle="1" w:styleId="WW8Num46z0">
    <w:name w:val="WW8Num46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47z0">
    <w:name w:val="WW8Num47z0"/>
    <w:rsid w:val="00ED39E2"/>
    <w:rPr>
      <w:b w:val="0"/>
    </w:rPr>
  </w:style>
  <w:style w:type="character" w:customStyle="1" w:styleId="WW8Num47z1">
    <w:name w:val="WW8Num47z1"/>
    <w:rsid w:val="00ED39E2"/>
    <w:rPr>
      <w:rFonts w:ascii="Verdana" w:hAnsi="Verdana" w:cs="Verdana"/>
      <w:sz w:val="18"/>
      <w:szCs w:val="18"/>
    </w:rPr>
  </w:style>
  <w:style w:type="character" w:customStyle="1" w:styleId="WW8Num47z2">
    <w:name w:val="WW8Num47z2"/>
    <w:rsid w:val="00ED39E2"/>
    <w:rPr>
      <w:b w:val="0"/>
      <w:sz w:val="18"/>
      <w:szCs w:val="18"/>
    </w:rPr>
  </w:style>
  <w:style w:type="character" w:customStyle="1" w:styleId="WW8Num47z3">
    <w:name w:val="WW8Num47z3"/>
    <w:rsid w:val="00ED39E2"/>
  </w:style>
  <w:style w:type="character" w:customStyle="1" w:styleId="WW8Num47z4">
    <w:name w:val="WW8Num47z4"/>
    <w:rsid w:val="00ED39E2"/>
  </w:style>
  <w:style w:type="character" w:customStyle="1" w:styleId="WW8Num47z5">
    <w:name w:val="WW8Num47z5"/>
    <w:rsid w:val="00ED39E2"/>
  </w:style>
  <w:style w:type="character" w:customStyle="1" w:styleId="WW8Num47z6">
    <w:name w:val="WW8Num47z6"/>
    <w:rsid w:val="00ED39E2"/>
  </w:style>
  <w:style w:type="character" w:customStyle="1" w:styleId="WW8Num47z7">
    <w:name w:val="WW8Num47z7"/>
    <w:rsid w:val="00ED39E2"/>
  </w:style>
  <w:style w:type="character" w:customStyle="1" w:styleId="WW8Num47z8">
    <w:name w:val="WW8Num47z8"/>
    <w:rsid w:val="00ED39E2"/>
  </w:style>
  <w:style w:type="character" w:customStyle="1" w:styleId="WW8Num48z0">
    <w:name w:val="WW8Num48z0"/>
    <w:rsid w:val="00ED39E2"/>
    <w:rPr>
      <w:rFonts w:ascii="Verdana" w:hAnsi="Verdana" w:cs="Times New Roman" w:hint="default"/>
      <w:b w:val="0"/>
      <w:sz w:val="18"/>
      <w:szCs w:val="18"/>
      <w:u w:val="none"/>
    </w:rPr>
  </w:style>
  <w:style w:type="character" w:customStyle="1" w:styleId="WW8Num49z0">
    <w:name w:val="WW8Num49z0"/>
    <w:rsid w:val="00ED39E2"/>
    <w:rPr>
      <w:rFonts w:hint="default"/>
    </w:rPr>
  </w:style>
  <w:style w:type="character" w:customStyle="1" w:styleId="WW8Num49z1">
    <w:name w:val="WW8Num49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50z0">
    <w:name w:val="WW8Num50z0"/>
    <w:rsid w:val="00ED39E2"/>
    <w:rPr>
      <w:rFonts w:hint="default"/>
    </w:rPr>
  </w:style>
  <w:style w:type="character" w:customStyle="1" w:styleId="WW8Num50z1">
    <w:name w:val="WW8Num50z1"/>
    <w:rsid w:val="00ED39E2"/>
    <w:rPr>
      <w:rFonts w:hint="default"/>
      <w:b w:val="0"/>
      <w:color w:val="auto"/>
      <w:u w:val="none"/>
    </w:rPr>
  </w:style>
  <w:style w:type="character" w:customStyle="1" w:styleId="WW8Num50z2">
    <w:name w:val="WW8Num50z2"/>
    <w:rsid w:val="00ED39E2"/>
    <w:rPr>
      <w:rFonts w:ascii="Verdana" w:eastAsia="Times New Roman" w:hAnsi="Verdana" w:cs="Times New Roman" w:hint="default"/>
    </w:rPr>
  </w:style>
  <w:style w:type="character" w:customStyle="1" w:styleId="WW8Num50z3">
    <w:name w:val="WW8Num50z3"/>
    <w:rsid w:val="00ED39E2"/>
  </w:style>
  <w:style w:type="character" w:customStyle="1" w:styleId="WW8Num50z4">
    <w:name w:val="WW8Num50z4"/>
    <w:rsid w:val="00ED39E2"/>
  </w:style>
  <w:style w:type="character" w:customStyle="1" w:styleId="WW8Num50z5">
    <w:name w:val="WW8Num50z5"/>
    <w:rsid w:val="00ED39E2"/>
  </w:style>
  <w:style w:type="character" w:customStyle="1" w:styleId="WW8Num50z6">
    <w:name w:val="WW8Num50z6"/>
    <w:rsid w:val="00ED39E2"/>
  </w:style>
  <w:style w:type="character" w:customStyle="1" w:styleId="WW8Num50z7">
    <w:name w:val="WW8Num50z7"/>
    <w:rsid w:val="00ED39E2"/>
  </w:style>
  <w:style w:type="character" w:customStyle="1" w:styleId="WW8Num50z8">
    <w:name w:val="WW8Num50z8"/>
    <w:rsid w:val="00ED39E2"/>
  </w:style>
  <w:style w:type="character" w:customStyle="1" w:styleId="WW8Num51z0">
    <w:name w:val="WW8Num51z0"/>
    <w:rsid w:val="00ED39E2"/>
    <w:rPr>
      <w:rFonts w:ascii="Verdana" w:hAnsi="Verdana" w:cs="Segoe UI" w:hint="default"/>
      <w:sz w:val="18"/>
      <w:szCs w:val="18"/>
    </w:rPr>
  </w:style>
  <w:style w:type="character" w:customStyle="1" w:styleId="WW8Num51z1">
    <w:name w:val="WW8Num51z1"/>
    <w:rsid w:val="00ED39E2"/>
    <w:rPr>
      <w:rFonts w:ascii="Verdana" w:hAnsi="Verdana" w:cs="Segoe UI" w:hint="default"/>
      <w:b w:val="0"/>
      <w:sz w:val="18"/>
      <w:szCs w:val="18"/>
    </w:rPr>
  </w:style>
  <w:style w:type="character" w:customStyle="1" w:styleId="WW8Num51z2">
    <w:name w:val="WW8Num51z2"/>
    <w:rsid w:val="00ED39E2"/>
  </w:style>
  <w:style w:type="character" w:customStyle="1" w:styleId="WW8Num51z3">
    <w:name w:val="WW8Num51z3"/>
    <w:rsid w:val="00ED39E2"/>
  </w:style>
  <w:style w:type="character" w:customStyle="1" w:styleId="WW8Num51z4">
    <w:name w:val="WW8Num51z4"/>
    <w:rsid w:val="00ED39E2"/>
  </w:style>
  <w:style w:type="character" w:customStyle="1" w:styleId="WW8Num51z5">
    <w:name w:val="WW8Num51z5"/>
    <w:rsid w:val="00ED39E2"/>
  </w:style>
  <w:style w:type="character" w:customStyle="1" w:styleId="WW8Num51z6">
    <w:name w:val="WW8Num51z6"/>
    <w:rsid w:val="00ED39E2"/>
  </w:style>
  <w:style w:type="character" w:customStyle="1" w:styleId="WW8Num51z7">
    <w:name w:val="WW8Num51z7"/>
    <w:rsid w:val="00ED39E2"/>
  </w:style>
  <w:style w:type="character" w:customStyle="1" w:styleId="WW8Num51z8">
    <w:name w:val="WW8Num51z8"/>
    <w:rsid w:val="00ED39E2"/>
  </w:style>
  <w:style w:type="character" w:customStyle="1" w:styleId="WW8Num52z0">
    <w:name w:val="WW8Num52z0"/>
    <w:rsid w:val="00ED39E2"/>
    <w:rPr>
      <w:rFonts w:cs="Verdana" w:hint="default"/>
    </w:rPr>
  </w:style>
  <w:style w:type="character" w:customStyle="1" w:styleId="WW8Num52z2">
    <w:name w:val="WW8Num52z2"/>
    <w:rsid w:val="00ED39E2"/>
    <w:rPr>
      <w:rFonts w:ascii="Verdana" w:hAnsi="Verdana" w:cs="Verdana" w:hint="default"/>
      <w:b w:val="0"/>
      <w:sz w:val="18"/>
      <w:szCs w:val="18"/>
      <w:lang w:eastAsia="pl-PL"/>
    </w:rPr>
  </w:style>
  <w:style w:type="character" w:customStyle="1" w:styleId="WW8Num52z6">
    <w:name w:val="WW8Num52z6"/>
    <w:rsid w:val="00ED39E2"/>
  </w:style>
  <w:style w:type="character" w:customStyle="1" w:styleId="WW8Num52z7">
    <w:name w:val="WW8Num52z7"/>
    <w:rsid w:val="00ED39E2"/>
  </w:style>
  <w:style w:type="character" w:customStyle="1" w:styleId="WW8Num52z8">
    <w:name w:val="WW8Num52z8"/>
    <w:rsid w:val="00ED39E2"/>
  </w:style>
  <w:style w:type="character" w:customStyle="1" w:styleId="WW8Num53z0">
    <w:name w:val="WW8Num53z0"/>
    <w:rsid w:val="00ED39E2"/>
    <w:rPr>
      <w:rFonts w:hint="default"/>
    </w:rPr>
  </w:style>
  <w:style w:type="character" w:customStyle="1" w:styleId="WW8Num54z0">
    <w:name w:val="WW8Num54z0"/>
    <w:rsid w:val="00ED39E2"/>
    <w:rPr>
      <w:rFonts w:ascii="Verdana" w:hAnsi="Verdana" w:cs="New York" w:hint="default"/>
      <w:b w:val="0"/>
      <w:sz w:val="18"/>
      <w:szCs w:val="18"/>
    </w:rPr>
  </w:style>
  <w:style w:type="character" w:customStyle="1" w:styleId="WW8Num54z1">
    <w:name w:val="WW8Num54z1"/>
    <w:rsid w:val="00ED39E2"/>
  </w:style>
  <w:style w:type="character" w:customStyle="1" w:styleId="WW8Num54z2">
    <w:name w:val="WW8Num54z2"/>
    <w:rsid w:val="00ED39E2"/>
  </w:style>
  <w:style w:type="character" w:customStyle="1" w:styleId="WW8Num54z3">
    <w:name w:val="WW8Num54z3"/>
    <w:rsid w:val="00ED39E2"/>
  </w:style>
  <w:style w:type="character" w:customStyle="1" w:styleId="WW8Num54z4">
    <w:name w:val="WW8Num54z4"/>
    <w:rsid w:val="00ED39E2"/>
  </w:style>
  <w:style w:type="character" w:customStyle="1" w:styleId="WW8Num54z5">
    <w:name w:val="WW8Num54z5"/>
    <w:rsid w:val="00ED39E2"/>
  </w:style>
  <w:style w:type="character" w:customStyle="1" w:styleId="WW8Num54z6">
    <w:name w:val="WW8Num54z6"/>
    <w:rsid w:val="00ED39E2"/>
  </w:style>
  <w:style w:type="character" w:customStyle="1" w:styleId="WW8Num54z7">
    <w:name w:val="WW8Num54z7"/>
    <w:rsid w:val="00ED39E2"/>
  </w:style>
  <w:style w:type="character" w:customStyle="1" w:styleId="WW8Num54z8">
    <w:name w:val="WW8Num54z8"/>
    <w:rsid w:val="00ED39E2"/>
  </w:style>
  <w:style w:type="character" w:customStyle="1" w:styleId="WW8Num55z0">
    <w:name w:val="WW8Num55z0"/>
    <w:rsid w:val="00ED39E2"/>
    <w:rPr>
      <w:rFonts w:hint="default"/>
      <w:b w:val="0"/>
    </w:rPr>
  </w:style>
  <w:style w:type="character" w:customStyle="1" w:styleId="WW8Num55z2">
    <w:name w:val="WW8Num55z2"/>
    <w:rsid w:val="00ED39E2"/>
  </w:style>
  <w:style w:type="character" w:customStyle="1" w:styleId="WW8Num55z3">
    <w:name w:val="WW8Num55z3"/>
    <w:rsid w:val="00ED39E2"/>
  </w:style>
  <w:style w:type="character" w:customStyle="1" w:styleId="WW8Num55z4">
    <w:name w:val="WW8Num55z4"/>
    <w:rsid w:val="00ED39E2"/>
  </w:style>
  <w:style w:type="character" w:customStyle="1" w:styleId="WW8Num55z5">
    <w:name w:val="WW8Num55z5"/>
    <w:rsid w:val="00ED39E2"/>
  </w:style>
  <w:style w:type="character" w:customStyle="1" w:styleId="WW8Num55z6">
    <w:name w:val="WW8Num55z6"/>
    <w:rsid w:val="00ED39E2"/>
  </w:style>
  <w:style w:type="character" w:customStyle="1" w:styleId="WW8Num55z7">
    <w:name w:val="WW8Num55z7"/>
    <w:rsid w:val="00ED39E2"/>
  </w:style>
  <w:style w:type="character" w:customStyle="1" w:styleId="WW8Num55z8">
    <w:name w:val="WW8Num55z8"/>
    <w:rsid w:val="00ED39E2"/>
  </w:style>
  <w:style w:type="character" w:customStyle="1" w:styleId="WW8Num56z0">
    <w:name w:val="WW8Num56z0"/>
    <w:rsid w:val="00ED39E2"/>
    <w:rPr>
      <w:rFonts w:ascii="Verdana" w:eastAsia="Times New Roman" w:hAnsi="Verdana" w:cs="Times New Roman"/>
    </w:rPr>
  </w:style>
  <w:style w:type="character" w:customStyle="1" w:styleId="WW8Num56z2">
    <w:name w:val="WW8Num56z2"/>
    <w:rsid w:val="00ED39E2"/>
  </w:style>
  <w:style w:type="character" w:customStyle="1" w:styleId="WW8Num56z3">
    <w:name w:val="WW8Num56z3"/>
    <w:rsid w:val="00ED39E2"/>
  </w:style>
  <w:style w:type="character" w:customStyle="1" w:styleId="WW8Num56z4">
    <w:name w:val="WW8Num56z4"/>
    <w:rsid w:val="00ED39E2"/>
  </w:style>
  <w:style w:type="character" w:customStyle="1" w:styleId="WW8Num56z5">
    <w:name w:val="WW8Num56z5"/>
    <w:rsid w:val="00ED39E2"/>
  </w:style>
  <w:style w:type="character" w:customStyle="1" w:styleId="WW8Num56z6">
    <w:name w:val="WW8Num56z6"/>
    <w:rsid w:val="00ED39E2"/>
  </w:style>
  <w:style w:type="character" w:customStyle="1" w:styleId="WW8Num56z7">
    <w:name w:val="WW8Num56z7"/>
    <w:rsid w:val="00ED39E2"/>
  </w:style>
  <w:style w:type="character" w:customStyle="1" w:styleId="WW8Num56z8">
    <w:name w:val="WW8Num56z8"/>
    <w:rsid w:val="00ED39E2"/>
  </w:style>
  <w:style w:type="character" w:customStyle="1" w:styleId="WW8Num57z0">
    <w:name w:val="WW8Num57z0"/>
    <w:rsid w:val="00ED39E2"/>
    <w:rPr>
      <w:rFonts w:hint="default"/>
    </w:rPr>
  </w:style>
  <w:style w:type="character" w:customStyle="1" w:styleId="WW8Num57z1">
    <w:name w:val="WW8Num57z1"/>
    <w:rsid w:val="00ED39E2"/>
    <w:rPr>
      <w:rFonts w:cs="Verdana" w:hint="default"/>
      <w:b w:val="0"/>
    </w:rPr>
  </w:style>
  <w:style w:type="character" w:customStyle="1" w:styleId="WW8Num58z0">
    <w:name w:val="WW8Num58z0"/>
    <w:rsid w:val="00ED39E2"/>
    <w:rPr>
      <w:rFonts w:hint="default"/>
    </w:rPr>
  </w:style>
  <w:style w:type="character" w:customStyle="1" w:styleId="WW8Num58z1">
    <w:name w:val="WW8Num58z1"/>
    <w:rsid w:val="00ED39E2"/>
    <w:rPr>
      <w:rFonts w:cs="Verdana" w:hint="default"/>
      <w:b w:val="0"/>
      <w:sz w:val="18"/>
      <w:szCs w:val="18"/>
    </w:rPr>
  </w:style>
  <w:style w:type="character" w:customStyle="1" w:styleId="WW8Num59z0">
    <w:name w:val="WW8Num59z0"/>
    <w:rsid w:val="00ED39E2"/>
    <w:rPr>
      <w:rFonts w:ascii="Verdana" w:hAnsi="Verdana" w:cs="Times New Roman" w:hint="default"/>
      <w:sz w:val="18"/>
      <w:szCs w:val="18"/>
    </w:rPr>
  </w:style>
  <w:style w:type="character" w:customStyle="1" w:styleId="WW8Num59z1">
    <w:name w:val="WW8Num59z1"/>
    <w:rsid w:val="00ED39E2"/>
  </w:style>
  <w:style w:type="character" w:customStyle="1" w:styleId="WW8Num59z2">
    <w:name w:val="WW8Num59z2"/>
    <w:rsid w:val="00ED39E2"/>
  </w:style>
  <w:style w:type="character" w:customStyle="1" w:styleId="WW8Num59z3">
    <w:name w:val="WW8Num59z3"/>
    <w:rsid w:val="00ED39E2"/>
  </w:style>
  <w:style w:type="character" w:customStyle="1" w:styleId="WW8Num59z4">
    <w:name w:val="WW8Num59z4"/>
    <w:rsid w:val="00ED39E2"/>
  </w:style>
  <w:style w:type="character" w:customStyle="1" w:styleId="WW8Num59z5">
    <w:name w:val="WW8Num59z5"/>
    <w:rsid w:val="00ED39E2"/>
  </w:style>
  <w:style w:type="character" w:customStyle="1" w:styleId="WW8Num59z6">
    <w:name w:val="WW8Num59z6"/>
    <w:rsid w:val="00ED39E2"/>
  </w:style>
  <w:style w:type="character" w:customStyle="1" w:styleId="WW8Num59z7">
    <w:name w:val="WW8Num59z7"/>
    <w:rsid w:val="00ED39E2"/>
  </w:style>
  <w:style w:type="character" w:customStyle="1" w:styleId="WW8Num59z8">
    <w:name w:val="WW8Num59z8"/>
    <w:rsid w:val="00ED39E2"/>
  </w:style>
  <w:style w:type="character" w:customStyle="1" w:styleId="WW8Num60z0">
    <w:name w:val="WW8Num60z0"/>
    <w:rsid w:val="00ED39E2"/>
    <w:rPr>
      <w:rFonts w:hint="default"/>
      <w:b w:val="0"/>
    </w:rPr>
  </w:style>
  <w:style w:type="character" w:customStyle="1" w:styleId="WW8Num60z2">
    <w:name w:val="WW8Num60z2"/>
    <w:rsid w:val="00ED39E2"/>
  </w:style>
  <w:style w:type="character" w:customStyle="1" w:styleId="WW8Num60z3">
    <w:name w:val="WW8Num60z3"/>
    <w:rsid w:val="00ED39E2"/>
  </w:style>
  <w:style w:type="character" w:customStyle="1" w:styleId="WW8Num60z4">
    <w:name w:val="WW8Num60z4"/>
    <w:rsid w:val="00ED39E2"/>
  </w:style>
  <w:style w:type="character" w:customStyle="1" w:styleId="WW8Num60z5">
    <w:name w:val="WW8Num60z5"/>
    <w:rsid w:val="00ED39E2"/>
  </w:style>
  <w:style w:type="character" w:customStyle="1" w:styleId="WW8Num60z6">
    <w:name w:val="WW8Num60z6"/>
    <w:rsid w:val="00ED39E2"/>
  </w:style>
  <w:style w:type="character" w:customStyle="1" w:styleId="WW8Num60z7">
    <w:name w:val="WW8Num60z7"/>
    <w:rsid w:val="00ED39E2"/>
  </w:style>
  <w:style w:type="character" w:customStyle="1" w:styleId="WW8Num60z8">
    <w:name w:val="WW8Num60z8"/>
    <w:rsid w:val="00ED39E2"/>
  </w:style>
  <w:style w:type="character" w:customStyle="1" w:styleId="WW8Num61z0">
    <w:name w:val="WW8Num61z0"/>
    <w:rsid w:val="00ED39E2"/>
    <w:rPr>
      <w:rFonts w:ascii="Arial" w:hAnsi="Arial" w:cs="Arial" w:hint="default"/>
      <w:sz w:val="18"/>
    </w:rPr>
  </w:style>
  <w:style w:type="character" w:customStyle="1" w:styleId="WW8Num61z1">
    <w:name w:val="WW8Num61z1"/>
    <w:rsid w:val="00ED39E2"/>
    <w:rPr>
      <w:rFonts w:ascii="Verdana" w:hAnsi="Verdana" w:cs="Verdana" w:hint="default"/>
      <w:sz w:val="18"/>
    </w:rPr>
  </w:style>
  <w:style w:type="character" w:customStyle="1" w:styleId="WW8Num61z2">
    <w:name w:val="WW8Num61z2"/>
    <w:rsid w:val="00ED39E2"/>
    <w:rPr>
      <w:rFonts w:ascii="Verdana" w:hAnsi="Verdana" w:cs="Verdana" w:hint="default"/>
      <w:b w:val="0"/>
      <w:sz w:val="18"/>
    </w:rPr>
  </w:style>
  <w:style w:type="character" w:customStyle="1" w:styleId="WW8Num61z3">
    <w:name w:val="WW8Num61z3"/>
    <w:rsid w:val="00ED39E2"/>
  </w:style>
  <w:style w:type="character" w:customStyle="1" w:styleId="WW8Num61z4">
    <w:name w:val="WW8Num61z4"/>
    <w:rsid w:val="00ED39E2"/>
  </w:style>
  <w:style w:type="character" w:customStyle="1" w:styleId="WW8Num61z5">
    <w:name w:val="WW8Num61z5"/>
    <w:rsid w:val="00ED39E2"/>
  </w:style>
  <w:style w:type="character" w:customStyle="1" w:styleId="WW8Num61z6">
    <w:name w:val="WW8Num61z6"/>
    <w:rsid w:val="00ED39E2"/>
  </w:style>
  <w:style w:type="character" w:customStyle="1" w:styleId="WW8Num61z7">
    <w:name w:val="WW8Num61z7"/>
    <w:rsid w:val="00ED39E2"/>
  </w:style>
  <w:style w:type="character" w:customStyle="1" w:styleId="WW8Num61z8">
    <w:name w:val="WW8Num61z8"/>
    <w:rsid w:val="00ED39E2"/>
  </w:style>
  <w:style w:type="character" w:customStyle="1" w:styleId="WW8Num62z0">
    <w:name w:val="WW8Num62z0"/>
    <w:rsid w:val="00ED39E2"/>
    <w:rPr>
      <w:rFonts w:ascii="Verdana" w:hAnsi="Verdana" w:cs="Verdana" w:hint="default"/>
      <w:b w:val="0"/>
      <w:sz w:val="18"/>
    </w:rPr>
  </w:style>
  <w:style w:type="character" w:customStyle="1" w:styleId="WW8Num62z1">
    <w:name w:val="WW8Num62z1"/>
    <w:rsid w:val="00ED39E2"/>
  </w:style>
  <w:style w:type="character" w:customStyle="1" w:styleId="WW8Num62z2">
    <w:name w:val="WW8Num62z2"/>
    <w:rsid w:val="00ED39E2"/>
  </w:style>
  <w:style w:type="character" w:customStyle="1" w:styleId="WW8Num62z3">
    <w:name w:val="WW8Num62z3"/>
    <w:rsid w:val="00ED39E2"/>
  </w:style>
  <w:style w:type="character" w:customStyle="1" w:styleId="WW8Num62z4">
    <w:name w:val="WW8Num62z4"/>
    <w:rsid w:val="00ED39E2"/>
  </w:style>
  <w:style w:type="character" w:customStyle="1" w:styleId="WW8Num62z5">
    <w:name w:val="WW8Num62z5"/>
    <w:rsid w:val="00ED39E2"/>
  </w:style>
  <w:style w:type="character" w:customStyle="1" w:styleId="WW8Num62z6">
    <w:name w:val="WW8Num62z6"/>
    <w:rsid w:val="00ED39E2"/>
  </w:style>
  <w:style w:type="character" w:customStyle="1" w:styleId="WW8Num62z7">
    <w:name w:val="WW8Num62z7"/>
    <w:rsid w:val="00ED39E2"/>
  </w:style>
  <w:style w:type="character" w:customStyle="1" w:styleId="WW8Num62z8">
    <w:name w:val="WW8Num62z8"/>
    <w:rsid w:val="00ED39E2"/>
  </w:style>
  <w:style w:type="character" w:customStyle="1" w:styleId="WW8Num63z0">
    <w:name w:val="WW8Num63z0"/>
    <w:rsid w:val="00ED39E2"/>
    <w:rPr>
      <w:rFonts w:cs="Verdana" w:hint="default"/>
      <w:sz w:val="18"/>
      <w:szCs w:val="18"/>
    </w:rPr>
  </w:style>
  <w:style w:type="character" w:customStyle="1" w:styleId="WW8Num64z0">
    <w:name w:val="WW8Num64z0"/>
    <w:rsid w:val="00ED39E2"/>
    <w:rPr>
      <w:rFonts w:cs="Verdana" w:hint="default"/>
      <w:b w:val="0"/>
    </w:rPr>
  </w:style>
  <w:style w:type="character" w:customStyle="1" w:styleId="WW8Num64z1">
    <w:name w:val="WW8Num64z1"/>
    <w:rsid w:val="00ED39E2"/>
  </w:style>
  <w:style w:type="character" w:customStyle="1" w:styleId="WW8Num64z2">
    <w:name w:val="WW8Num64z2"/>
    <w:rsid w:val="00ED39E2"/>
  </w:style>
  <w:style w:type="character" w:customStyle="1" w:styleId="WW8Num64z3">
    <w:name w:val="WW8Num64z3"/>
    <w:rsid w:val="00ED39E2"/>
  </w:style>
  <w:style w:type="character" w:customStyle="1" w:styleId="WW8Num64z4">
    <w:name w:val="WW8Num64z4"/>
    <w:rsid w:val="00ED39E2"/>
  </w:style>
  <w:style w:type="character" w:customStyle="1" w:styleId="WW8Num64z5">
    <w:name w:val="WW8Num64z5"/>
    <w:rsid w:val="00ED39E2"/>
  </w:style>
  <w:style w:type="character" w:customStyle="1" w:styleId="WW8Num64z6">
    <w:name w:val="WW8Num64z6"/>
    <w:rsid w:val="00ED39E2"/>
  </w:style>
  <w:style w:type="character" w:customStyle="1" w:styleId="WW8Num64z7">
    <w:name w:val="WW8Num64z7"/>
    <w:rsid w:val="00ED39E2"/>
  </w:style>
  <w:style w:type="character" w:customStyle="1" w:styleId="WW8Num64z8">
    <w:name w:val="WW8Num64z8"/>
    <w:rsid w:val="00ED39E2"/>
  </w:style>
  <w:style w:type="character" w:customStyle="1" w:styleId="WW8Num65z0">
    <w:name w:val="WW8Num65z0"/>
    <w:rsid w:val="00ED39E2"/>
    <w:rPr>
      <w:rFonts w:ascii="Verdana" w:hAnsi="Verdana" w:cs="Times New Roman" w:hint="default"/>
      <w:sz w:val="18"/>
      <w:szCs w:val="18"/>
      <w:lang w:eastAsia="pl-PL"/>
    </w:rPr>
  </w:style>
  <w:style w:type="character" w:customStyle="1" w:styleId="WW8Num65z1">
    <w:name w:val="WW8Num65z1"/>
    <w:rsid w:val="00ED39E2"/>
    <w:rPr>
      <w:rFonts w:cs="Times New Roman"/>
    </w:rPr>
  </w:style>
  <w:style w:type="character" w:customStyle="1" w:styleId="WW8Num66z0">
    <w:name w:val="WW8Num66z0"/>
    <w:rsid w:val="00ED39E2"/>
    <w:rPr>
      <w:rFonts w:ascii="Verdana" w:hAnsi="Verdana" w:cs="Verdana" w:hint="default"/>
      <w:sz w:val="18"/>
      <w:szCs w:val="18"/>
    </w:rPr>
  </w:style>
  <w:style w:type="character" w:customStyle="1" w:styleId="WW8Num66z1">
    <w:name w:val="WW8Num66z1"/>
    <w:rsid w:val="00ED39E2"/>
  </w:style>
  <w:style w:type="character" w:customStyle="1" w:styleId="WW8Num66z2">
    <w:name w:val="WW8Num66z2"/>
    <w:rsid w:val="00ED39E2"/>
  </w:style>
  <w:style w:type="character" w:customStyle="1" w:styleId="WW8Num66z3">
    <w:name w:val="WW8Num66z3"/>
    <w:rsid w:val="00ED39E2"/>
  </w:style>
  <w:style w:type="character" w:customStyle="1" w:styleId="WW8Num66z4">
    <w:name w:val="WW8Num66z4"/>
    <w:rsid w:val="00ED39E2"/>
  </w:style>
  <w:style w:type="character" w:customStyle="1" w:styleId="WW8Num66z5">
    <w:name w:val="WW8Num66z5"/>
    <w:rsid w:val="00ED39E2"/>
  </w:style>
  <w:style w:type="character" w:customStyle="1" w:styleId="WW8Num66z6">
    <w:name w:val="WW8Num66z6"/>
    <w:rsid w:val="00ED39E2"/>
  </w:style>
  <w:style w:type="character" w:customStyle="1" w:styleId="WW8Num66z7">
    <w:name w:val="WW8Num66z7"/>
    <w:rsid w:val="00ED39E2"/>
  </w:style>
  <w:style w:type="character" w:customStyle="1" w:styleId="WW8Num66z8">
    <w:name w:val="WW8Num66z8"/>
    <w:rsid w:val="00ED39E2"/>
  </w:style>
  <w:style w:type="character" w:customStyle="1" w:styleId="WW8Num67z0">
    <w:name w:val="WW8Num67z0"/>
    <w:rsid w:val="00ED39E2"/>
    <w:rPr>
      <w:rFonts w:cs="Verdana" w:hint="default"/>
      <w:b w:val="0"/>
    </w:rPr>
  </w:style>
  <w:style w:type="character" w:customStyle="1" w:styleId="WW8Num67z1">
    <w:name w:val="WW8Num67z1"/>
    <w:rsid w:val="00ED39E2"/>
  </w:style>
  <w:style w:type="character" w:customStyle="1" w:styleId="WW8Num67z2">
    <w:name w:val="WW8Num67z2"/>
    <w:rsid w:val="00ED39E2"/>
  </w:style>
  <w:style w:type="character" w:customStyle="1" w:styleId="WW8Num67z3">
    <w:name w:val="WW8Num67z3"/>
    <w:rsid w:val="00ED39E2"/>
  </w:style>
  <w:style w:type="character" w:customStyle="1" w:styleId="WW8Num67z4">
    <w:name w:val="WW8Num67z4"/>
    <w:rsid w:val="00ED39E2"/>
  </w:style>
  <w:style w:type="character" w:customStyle="1" w:styleId="WW8Num67z5">
    <w:name w:val="WW8Num67z5"/>
    <w:rsid w:val="00ED39E2"/>
  </w:style>
  <w:style w:type="character" w:customStyle="1" w:styleId="WW8Num67z6">
    <w:name w:val="WW8Num67z6"/>
    <w:rsid w:val="00ED39E2"/>
  </w:style>
  <w:style w:type="character" w:customStyle="1" w:styleId="WW8Num67z7">
    <w:name w:val="WW8Num67z7"/>
    <w:rsid w:val="00ED39E2"/>
  </w:style>
  <w:style w:type="character" w:customStyle="1" w:styleId="WW8Num67z8">
    <w:name w:val="WW8Num67z8"/>
    <w:rsid w:val="00ED39E2"/>
  </w:style>
  <w:style w:type="character" w:customStyle="1" w:styleId="WW8Num68z0">
    <w:name w:val="WW8Num68z0"/>
    <w:rsid w:val="00ED39E2"/>
    <w:rPr>
      <w:rFonts w:hint="default"/>
    </w:rPr>
  </w:style>
  <w:style w:type="character" w:customStyle="1" w:styleId="WW8Num68z1">
    <w:name w:val="WW8Num68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69z0">
    <w:name w:val="WW8Num69z0"/>
    <w:rsid w:val="00ED39E2"/>
    <w:rPr>
      <w:rFonts w:hint="default"/>
      <w:b/>
    </w:rPr>
  </w:style>
  <w:style w:type="character" w:customStyle="1" w:styleId="WW8Num69z1">
    <w:name w:val="WW8Num69z1"/>
    <w:rsid w:val="00ED39E2"/>
  </w:style>
  <w:style w:type="character" w:customStyle="1" w:styleId="WW8Num69z2">
    <w:name w:val="WW8Num69z2"/>
    <w:rsid w:val="00ED39E2"/>
  </w:style>
  <w:style w:type="character" w:customStyle="1" w:styleId="WW8Num69z3">
    <w:name w:val="WW8Num69z3"/>
    <w:rsid w:val="00ED39E2"/>
  </w:style>
  <w:style w:type="character" w:customStyle="1" w:styleId="WW8Num69z4">
    <w:name w:val="WW8Num69z4"/>
    <w:rsid w:val="00ED39E2"/>
  </w:style>
  <w:style w:type="character" w:customStyle="1" w:styleId="WW8Num69z5">
    <w:name w:val="WW8Num69z5"/>
    <w:rsid w:val="00ED39E2"/>
  </w:style>
  <w:style w:type="character" w:customStyle="1" w:styleId="WW8Num69z6">
    <w:name w:val="WW8Num69z6"/>
    <w:rsid w:val="00ED39E2"/>
  </w:style>
  <w:style w:type="character" w:customStyle="1" w:styleId="WW8Num69z7">
    <w:name w:val="WW8Num69z7"/>
    <w:rsid w:val="00ED39E2"/>
  </w:style>
  <w:style w:type="character" w:customStyle="1" w:styleId="WW8Num69z8">
    <w:name w:val="WW8Num69z8"/>
    <w:rsid w:val="00ED39E2"/>
  </w:style>
  <w:style w:type="character" w:customStyle="1" w:styleId="WW8Num70z0">
    <w:name w:val="WW8Num70z0"/>
    <w:rsid w:val="00ED39E2"/>
    <w:rPr>
      <w:rFonts w:ascii="Verdana" w:hAnsi="Verdana" w:cs="Verdana" w:hint="default"/>
      <w:sz w:val="18"/>
      <w:szCs w:val="18"/>
    </w:rPr>
  </w:style>
  <w:style w:type="character" w:customStyle="1" w:styleId="WW8Num70z2">
    <w:name w:val="WW8Num70z2"/>
    <w:rsid w:val="00ED39E2"/>
  </w:style>
  <w:style w:type="character" w:customStyle="1" w:styleId="WW8Num70z3">
    <w:name w:val="WW8Num70z3"/>
    <w:rsid w:val="00ED39E2"/>
  </w:style>
  <w:style w:type="character" w:customStyle="1" w:styleId="WW8Num70z4">
    <w:name w:val="WW8Num70z4"/>
    <w:rsid w:val="00ED39E2"/>
  </w:style>
  <w:style w:type="character" w:customStyle="1" w:styleId="WW8Num70z5">
    <w:name w:val="WW8Num70z5"/>
    <w:rsid w:val="00ED39E2"/>
  </w:style>
  <w:style w:type="character" w:customStyle="1" w:styleId="WW8Num70z6">
    <w:name w:val="WW8Num70z6"/>
    <w:rsid w:val="00ED39E2"/>
  </w:style>
  <w:style w:type="character" w:customStyle="1" w:styleId="WW8Num70z7">
    <w:name w:val="WW8Num70z7"/>
    <w:rsid w:val="00ED39E2"/>
  </w:style>
  <w:style w:type="character" w:customStyle="1" w:styleId="WW8Num70z8">
    <w:name w:val="WW8Num70z8"/>
    <w:rsid w:val="00ED39E2"/>
  </w:style>
  <w:style w:type="character" w:customStyle="1" w:styleId="WW8Num71z0">
    <w:name w:val="WW8Num71z0"/>
    <w:rsid w:val="00ED39E2"/>
    <w:rPr>
      <w:rFonts w:ascii="Verdana" w:hAnsi="Verdana" w:cs="Verdana" w:hint="default"/>
      <w:sz w:val="18"/>
      <w:szCs w:val="18"/>
      <w:lang w:eastAsia="pl-PL"/>
    </w:rPr>
  </w:style>
  <w:style w:type="character" w:customStyle="1" w:styleId="WW8Num71z3">
    <w:name w:val="WW8Num71z3"/>
    <w:rsid w:val="00ED39E2"/>
  </w:style>
  <w:style w:type="character" w:customStyle="1" w:styleId="WW8Num71z4">
    <w:name w:val="WW8Num71z4"/>
    <w:rsid w:val="00ED39E2"/>
  </w:style>
  <w:style w:type="character" w:customStyle="1" w:styleId="WW8Num71z5">
    <w:name w:val="WW8Num71z5"/>
    <w:rsid w:val="00ED39E2"/>
  </w:style>
  <w:style w:type="character" w:customStyle="1" w:styleId="WW8Num71z6">
    <w:name w:val="WW8Num71z6"/>
    <w:rsid w:val="00ED39E2"/>
  </w:style>
  <w:style w:type="character" w:customStyle="1" w:styleId="WW8Num71z7">
    <w:name w:val="WW8Num71z7"/>
    <w:rsid w:val="00ED39E2"/>
  </w:style>
  <w:style w:type="character" w:customStyle="1" w:styleId="WW8Num71z8">
    <w:name w:val="WW8Num71z8"/>
    <w:rsid w:val="00ED39E2"/>
  </w:style>
  <w:style w:type="character" w:customStyle="1" w:styleId="WW8Num72z0">
    <w:name w:val="WW8Num72z0"/>
    <w:rsid w:val="00ED39E2"/>
    <w:rPr>
      <w:rFonts w:ascii="Calibri Light" w:hAnsi="Calibri Light" w:cs="Times New Roman" w:hint="default"/>
      <w:b/>
      <w:sz w:val="22"/>
      <w:szCs w:val="22"/>
    </w:rPr>
  </w:style>
  <w:style w:type="character" w:customStyle="1" w:styleId="WW8Num72z1">
    <w:name w:val="WW8Num72z1"/>
    <w:rsid w:val="00ED39E2"/>
    <w:rPr>
      <w:rFonts w:ascii="Verdana" w:hAnsi="Verdana" w:cs="Verdana" w:hint="default"/>
      <w:sz w:val="18"/>
      <w:szCs w:val="18"/>
    </w:rPr>
  </w:style>
  <w:style w:type="character" w:customStyle="1" w:styleId="WW8Num73z0">
    <w:name w:val="WW8Num73z0"/>
    <w:rsid w:val="00ED39E2"/>
    <w:rPr>
      <w:rFonts w:hint="default"/>
      <w:b w:val="0"/>
    </w:rPr>
  </w:style>
  <w:style w:type="character" w:customStyle="1" w:styleId="WW8Num73z1">
    <w:name w:val="WW8Num73z1"/>
    <w:rsid w:val="00ED39E2"/>
  </w:style>
  <w:style w:type="character" w:customStyle="1" w:styleId="WW8Num73z2">
    <w:name w:val="WW8Num73z2"/>
    <w:rsid w:val="00ED39E2"/>
  </w:style>
  <w:style w:type="character" w:customStyle="1" w:styleId="WW8Num73z3">
    <w:name w:val="WW8Num73z3"/>
    <w:rsid w:val="00ED39E2"/>
  </w:style>
  <w:style w:type="character" w:customStyle="1" w:styleId="WW8Num73z4">
    <w:name w:val="WW8Num73z4"/>
    <w:rsid w:val="00ED39E2"/>
  </w:style>
  <w:style w:type="character" w:customStyle="1" w:styleId="WW8Num73z5">
    <w:name w:val="WW8Num73z5"/>
    <w:rsid w:val="00ED39E2"/>
  </w:style>
  <w:style w:type="character" w:customStyle="1" w:styleId="WW8Num73z6">
    <w:name w:val="WW8Num73z6"/>
    <w:rsid w:val="00ED39E2"/>
  </w:style>
  <w:style w:type="character" w:customStyle="1" w:styleId="WW8Num73z7">
    <w:name w:val="WW8Num73z7"/>
    <w:rsid w:val="00ED39E2"/>
  </w:style>
  <w:style w:type="character" w:customStyle="1" w:styleId="WW8Num73z8">
    <w:name w:val="WW8Num73z8"/>
    <w:rsid w:val="00ED39E2"/>
  </w:style>
  <w:style w:type="character" w:customStyle="1" w:styleId="WW8Num74z0">
    <w:name w:val="WW8Num74z0"/>
    <w:rsid w:val="00ED39E2"/>
    <w:rPr>
      <w:rFonts w:eastAsia="Times New Roman" w:cs="Arial" w:hint="default"/>
    </w:rPr>
  </w:style>
  <w:style w:type="character" w:customStyle="1" w:styleId="WW8Num74z1">
    <w:name w:val="WW8Num74z1"/>
    <w:rsid w:val="00ED39E2"/>
    <w:rPr>
      <w:rFonts w:ascii="Verdana" w:hAnsi="Verdana" w:cs="Verdana" w:hint="default"/>
      <w:sz w:val="18"/>
      <w:szCs w:val="18"/>
      <w:lang w:eastAsia="pl-PL"/>
    </w:rPr>
  </w:style>
  <w:style w:type="character" w:customStyle="1" w:styleId="WW8Num74z2">
    <w:name w:val="WW8Num74z2"/>
    <w:rsid w:val="00ED39E2"/>
    <w:rPr>
      <w:rFonts w:cs="Verdana" w:hint="default"/>
      <w:b w:val="0"/>
    </w:rPr>
  </w:style>
  <w:style w:type="character" w:customStyle="1" w:styleId="WW8Num74z3">
    <w:name w:val="WW8Num74z3"/>
    <w:rsid w:val="00ED39E2"/>
  </w:style>
  <w:style w:type="character" w:customStyle="1" w:styleId="WW8Num74z4">
    <w:name w:val="WW8Num74z4"/>
    <w:rsid w:val="00ED39E2"/>
  </w:style>
  <w:style w:type="character" w:customStyle="1" w:styleId="WW8Num74z5">
    <w:name w:val="WW8Num74z5"/>
    <w:rsid w:val="00ED39E2"/>
  </w:style>
  <w:style w:type="character" w:customStyle="1" w:styleId="WW8Num74z6">
    <w:name w:val="WW8Num74z6"/>
    <w:rsid w:val="00ED39E2"/>
  </w:style>
  <w:style w:type="character" w:customStyle="1" w:styleId="WW8Num74z7">
    <w:name w:val="WW8Num74z7"/>
    <w:rsid w:val="00ED39E2"/>
  </w:style>
  <w:style w:type="character" w:customStyle="1" w:styleId="WW8Num74z8">
    <w:name w:val="WW8Num74z8"/>
    <w:rsid w:val="00ED39E2"/>
  </w:style>
  <w:style w:type="character" w:customStyle="1" w:styleId="WW8Num75z0">
    <w:name w:val="WW8Num75z0"/>
    <w:rsid w:val="00ED39E2"/>
    <w:rPr>
      <w:rFonts w:cs="Verdana" w:hint="default"/>
      <w:b w:val="0"/>
    </w:rPr>
  </w:style>
  <w:style w:type="character" w:customStyle="1" w:styleId="WW8Num75z2">
    <w:name w:val="WW8Num75z2"/>
    <w:rsid w:val="00ED39E2"/>
    <w:rPr>
      <w:rFonts w:ascii="Verdana" w:hAnsi="Verdana" w:cs="Verdana" w:hint="default"/>
      <w:sz w:val="18"/>
    </w:rPr>
  </w:style>
  <w:style w:type="character" w:customStyle="1" w:styleId="WW8Num75z3">
    <w:name w:val="WW8Num75z3"/>
    <w:rsid w:val="00ED39E2"/>
  </w:style>
  <w:style w:type="character" w:customStyle="1" w:styleId="WW8Num75z4">
    <w:name w:val="WW8Num75z4"/>
    <w:rsid w:val="00ED39E2"/>
  </w:style>
  <w:style w:type="character" w:customStyle="1" w:styleId="WW8Num75z5">
    <w:name w:val="WW8Num75z5"/>
    <w:rsid w:val="00ED39E2"/>
  </w:style>
  <w:style w:type="character" w:customStyle="1" w:styleId="WW8Num75z6">
    <w:name w:val="WW8Num75z6"/>
    <w:rsid w:val="00ED39E2"/>
  </w:style>
  <w:style w:type="character" w:customStyle="1" w:styleId="WW8Num75z7">
    <w:name w:val="WW8Num75z7"/>
    <w:rsid w:val="00ED39E2"/>
  </w:style>
  <w:style w:type="character" w:customStyle="1" w:styleId="WW8Num75z8">
    <w:name w:val="WW8Num75z8"/>
    <w:rsid w:val="00ED39E2"/>
  </w:style>
  <w:style w:type="character" w:customStyle="1" w:styleId="WW8Num76z0">
    <w:name w:val="WW8Num76z0"/>
    <w:rsid w:val="00ED39E2"/>
    <w:rPr>
      <w:rFonts w:ascii="Verdana" w:hAnsi="Verdana" w:cs="Times New Roman" w:hint="default"/>
      <w:b/>
      <w:bCs/>
      <w:sz w:val="18"/>
      <w:szCs w:val="18"/>
    </w:rPr>
  </w:style>
  <w:style w:type="character" w:customStyle="1" w:styleId="WW8Num76z1">
    <w:name w:val="WW8Num76z1"/>
    <w:rsid w:val="00ED39E2"/>
  </w:style>
  <w:style w:type="character" w:customStyle="1" w:styleId="WW8Num76z2">
    <w:name w:val="WW8Num76z2"/>
    <w:rsid w:val="00ED39E2"/>
  </w:style>
  <w:style w:type="character" w:customStyle="1" w:styleId="WW8Num76z3">
    <w:name w:val="WW8Num76z3"/>
    <w:rsid w:val="00ED39E2"/>
  </w:style>
  <w:style w:type="character" w:customStyle="1" w:styleId="WW8Num76z4">
    <w:name w:val="WW8Num76z4"/>
    <w:rsid w:val="00ED39E2"/>
  </w:style>
  <w:style w:type="character" w:customStyle="1" w:styleId="WW8Num76z5">
    <w:name w:val="WW8Num76z5"/>
    <w:rsid w:val="00ED39E2"/>
  </w:style>
  <w:style w:type="character" w:customStyle="1" w:styleId="WW8Num76z6">
    <w:name w:val="WW8Num76z6"/>
    <w:rsid w:val="00ED39E2"/>
  </w:style>
  <w:style w:type="character" w:customStyle="1" w:styleId="WW8Num76z7">
    <w:name w:val="WW8Num76z7"/>
    <w:rsid w:val="00ED39E2"/>
  </w:style>
  <w:style w:type="character" w:customStyle="1" w:styleId="WW8Num76z8">
    <w:name w:val="WW8Num76z8"/>
    <w:rsid w:val="00ED39E2"/>
  </w:style>
  <w:style w:type="character" w:customStyle="1" w:styleId="WW8Num77z0">
    <w:name w:val="WW8Num77z0"/>
    <w:rsid w:val="00ED39E2"/>
    <w:rPr>
      <w:rFonts w:hint="default"/>
      <w:b/>
    </w:rPr>
  </w:style>
  <w:style w:type="character" w:customStyle="1" w:styleId="WW8Num77z1">
    <w:name w:val="WW8Num77z1"/>
    <w:rsid w:val="00ED39E2"/>
  </w:style>
  <w:style w:type="character" w:customStyle="1" w:styleId="WW8Num77z2">
    <w:name w:val="WW8Num77z2"/>
    <w:rsid w:val="00ED39E2"/>
  </w:style>
  <w:style w:type="character" w:customStyle="1" w:styleId="WW8Num77z3">
    <w:name w:val="WW8Num77z3"/>
    <w:rsid w:val="00ED39E2"/>
  </w:style>
  <w:style w:type="character" w:customStyle="1" w:styleId="WW8Num77z4">
    <w:name w:val="WW8Num77z4"/>
    <w:rsid w:val="00ED39E2"/>
  </w:style>
  <w:style w:type="character" w:customStyle="1" w:styleId="WW8Num77z5">
    <w:name w:val="WW8Num77z5"/>
    <w:rsid w:val="00ED39E2"/>
  </w:style>
  <w:style w:type="character" w:customStyle="1" w:styleId="WW8Num77z6">
    <w:name w:val="WW8Num77z6"/>
    <w:rsid w:val="00ED39E2"/>
  </w:style>
  <w:style w:type="character" w:customStyle="1" w:styleId="WW8Num77z7">
    <w:name w:val="WW8Num77z7"/>
    <w:rsid w:val="00ED39E2"/>
  </w:style>
  <w:style w:type="character" w:customStyle="1" w:styleId="WW8Num77z8">
    <w:name w:val="WW8Num77z8"/>
    <w:rsid w:val="00ED39E2"/>
  </w:style>
  <w:style w:type="character" w:customStyle="1" w:styleId="WW8Num78z0">
    <w:name w:val="WW8Num78z0"/>
    <w:rsid w:val="00ED39E2"/>
    <w:rPr>
      <w:rFonts w:hint="default"/>
    </w:rPr>
  </w:style>
  <w:style w:type="character" w:customStyle="1" w:styleId="WW8Num78z1">
    <w:name w:val="WW8Num78z1"/>
    <w:rsid w:val="00ED39E2"/>
    <w:rPr>
      <w:rFonts w:cs="Verdana" w:hint="default"/>
      <w:b w:val="0"/>
    </w:rPr>
  </w:style>
  <w:style w:type="character" w:customStyle="1" w:styleId="WW8Num78z6">
    <w:name w:val="WW8Num78z6"/>
    <w:rsid w:val="00ED39E2"/>
  </w:style>
  <w:style w:type="character" w:customStyle="1" w:styleId="WW8Num78z7">
    <w:name w:val="WW8Num78z7"/>
    <w:rsid w:val="00ED39E2"/>
  </w:style>
  <w:style w:type="character" w:customStyle="1" w:styleId="WW8Num78z8">
    <w:name w:val="WW8Num78z8"/>
    <w:rsid w:val="00ED39E2"/>
  </w:style>
  <w:style w:type="character" w:customStyle="1" w:styleId="WW8Num79z0">
    <w:name w:val="WW8Num79z0"/>
    <w:rsid w:val="00ED39E2"/>
    <w:rPr>
      <w:rFonts w:ascii="Verdana" w:hAnsi="Verdana" w:cs="Verdana" w:hint="default"/>
      <w:sz w:val="18"/>
    </w:rPr>
  </w:style>
  <w:style w:type="character" w:customStyle="1" w:styleId="WW8Num79z1">
    <w:name w:val="WW8Num79z1"/>
    <w:rsid w:val="00ED39E2"/>
    <w:rPr>
      <w:rFonts w:ascii="Arial" w:hAnsi="Arial" w:cs="Arial" w:hint="default"/>
      <w:sz w:val="18"/>
    </w:rPr>
  </w:style>
  <w:style w:type="character" w:customStyle="1" w:styleId="WW8Num79z3">
    <w:name w:val="WW8Num79z3"/>
    <w:rsid w:val="00ED39E2"/>
  </w:style>
  <w:style w:type="character" w:customStyle="1" w:styleId="WW8Num79z4">
    <w:name w:val="WW8Num79z4"/>
    <w:rsid w:val="00ED39E2"/>
  </w:style>
  <w:style w:type="character" w:customStyle="1" w:styleId="WW8Num79z5">
    <w:name w:val="WW8Num79z5"/>
    <w:rsid w:val="00ED39E2"/>
  </w:style>
  <w:style w:type="character" w:customStyle="1" w:styleId="WW8Num79z6">
    <w:name w:val="WW8Num79z6"/>
    <w:rsid w:val="00ED39E2"/>
  </w:style>
  <w:style w:type="character" w:customStyle="1" w:styleId="WW8Num79z7">
    <w:name w:val="WW8Num79z7"/>
    <w:rsid w:val="00ED39E2"/>
  </w:style>
  <w:style w:type="character" w:customStyle="1" w:styleId="WW8Num79z8">
    <w:name w:val="WW8Num79z8"/>
    <w:rsid w:val="00ED39E2"/>
  </w:style>
  <w:style w:type="character" w:customStyle="1" w:styleId="WW8Num80z0">
    <w:name w:val="WW8Num80z0"/>
    <w:rsid w:val="00ED39E2"/>
    <w:rPr>
      <w:rFonts w:hint="default"/>
      <w:b w:val="0"/>
    </w:rPr>
  </w:style>
  <w:style w:type="character" w:customStyle="1" w:styleId="WW8Num80z1">
    <w:name w:val="WW8Num80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80z3">
    <w:name w:val="WW8Num80z3"/>
    <w:rsid w:val="00ED39E2"/>
    <w:rPr>
      <w:rFonts w:cs="Georgia" w:hint="default"/>
    </w:rPr>
  </w:style>
  <w:style w:type="character" w:customStyle="1" w:styleId="WW8Num80z4">
    <w:name w:val="WW8Num80z4"/>
    <w:rsid w:val="00ED39E2"/>
  </w:style>
  <w:style w:type="character" w:customStyle="1" w:styleId="WW8Num80z5">
    <w:name w:val="WW8Num80z5"/>
    <w:rsid w:val="00ED39E2"/>
  </w:style>
  <w:style w:type="character" w:customStyle="1" w:styleId="WW8Num80z6">
    <w:name w:val="WW8Num80z6"/>
    <w:rsid w:val="00ED39E2"/>
  </w:style>
  <w:style w:type="character" w:customStyle="1" w:styleId="WW8Num80z7">
    <w:name w:val="WW8Num80z7"/>
    <w:rsid w:val="00ED39E2"/>
  </w:style>
  <w:style w:type="character" w:customStyle="1" w:styleId="WW8Num80z8">
    <w:name w:val="WW8Num80z8"/>
    <w:rsid w:val="00ED39E2"/>
  </w:style>
  <w:style w:type="character" w:customStyle="1" w:styleId="WW8Num81z0">
    <w:name w:val="WW8Num81z0"/>
    <w:rsid w:val="00ED39E2"/>
    <w:rPr>
      <w:rFonts w:ascii="Verdana" w:hAnsi="Verdana" w:cs="Verdana" w:hint="default"/>
      <w:sz w:val="18"/>
    </w:rPr>
  </w:style>
  <w:style w:type="character" w:customStyle="1" w:styleId="WW8Num81z1">
    <w:name w:val="WW8Num81z1"/>
    <w:rsid w:val="00ED39E2"/>
  </w:style>
  <w:style w:type="character" w:customStyle="1" w:styleId="WW8Num81z2">
    <w:name w:val="WW8Num81z2"/>
    <w:rsid w:val="00ED39E2"/>
  </w:style>
  <w:style w:type="character" w:customStyle="1" w:styleId="WW8Num81z3">
    <w:name w:val="WW8Num81z3"/>
    <w:rsid w:val="00ED39E2"/>
  </w:style>
  <w:style w:type="character" w:customStyle="1" w:styleId="WW8Num81z4">
    <w:name w:val="WW8Num81z4"/>
    <w:rsid w:val="00ED39E2"/>
  </w:style>
  <w:style w:type="character" w:customStyle="1" w:styleId="WW8Num81z5">
    <w:name w:val="WW8Num81z5"/>
    <w:rsid w:val="00ED39E2"/>
  </w:style>
  <w:style w:type="character" w:customStyle="1" w:styleId="WW8Num81z6">
    <w:name w:val="WW8Num81z6"/>
    <w:rsid w:val="00ED39E2"/>
  </w:style>
  <w:style w:type="character" w:customStyle="1" w:styleId="WW8Num81z7">
    <w:name w:val="WW8Num81z7"/>
    <w:rsid w:val="00ED39E2"/>
  </w:style>
  <w:style w:type="character" w:customStyle="1" w:styleId="WW8Num81z8">
    <w:name w:val="WW8Num81z8"/>
    <w:rsid w:val="00ED39E2"/>
  </w:style>
  <w:style w:type="character" w:customStyle="1" w:styleId="WW8Num82z0">
    <w:name w:val="WW8Num82z0"/>
    <w:rsid w:val="00ED39E2"/>
    <w:rPr>
      <w:rFonts w:ascii="Verdana" w:hAnsi="Verdana" w:cs="Verdana" w:hint="default"/>
      <w:b w:val="0"/>
      <w:i w:val="0"/>
      <w:color w:val="0000FF"/>
      <w:sz w:val="18"/>
      <w:szCs w:val="18"/>
    </w:rPr>
  </w:style>
  <w:style w:type="character" w:customStyle="1" w:styleId="WW8Num82z1">
    <w:name w:val="WW8Num82z1"/>
    <w:rsid w:val="00ED39E2"/>
    <w:rPr>
      <w:rFonts w:hint="default"/>
      <w:b w:val="0"/>
      <w:color w:val="auto"/>
      <w:sz w:val="18"/>
      <w:szCs w:val="18"/>
    </w:rPr>
  </w:style>
  <w:style w:type="character" w:customStyle="1" w:styleId="WW8Num82z2">
    <w:name w:val="WW8Num82z2"/>
    <w:rsid w:val="00ED39E2"/>
  </w:style>
  <w:style w:type="character" w:customStyle="1" w:styleId="WW8Num82z3">
    <w:name w:val="WW8Num82z3"/>
    <w:rsid w:val="00ED39E2"/>
  </w:style>
  <w:style w:type="character" w:customStyle="1" w:styleId="WW8Num82z4">
    <w:name w:val="WW8Num82z4"/>
    <w:rsid w:val="00ED39E2"/>
  </w:style>
  <w:style w:type="character" w:customStyle="1" w:styleId="WW8Num82z5">
    <w:name w:val="WW8Num82z5"/>
    <w:rsid w:val="00ED39E2"/>
  </w:style>
  <w:style w:type="character" w:customStyle="1" w:styleId="WW8Num82z6">
    <w:name w:val="WW8Num82z6"/>
    <w:rsid w:val="00ED39E2"/>
  </w:style>
  <w:style w:type="character" w:customStyle="1" w:styleId="WW8Num82z7">
    <w:name w:val="WW8Num82z7"/>
    <w:rsid w:val="00ED39E2"/>
  </w:style>
  <w:style w:type="character" w:customStyle="1" w:styleId="WW8Num82z8">
    <w:name w:val="WW8Num82z8"/>
    <w:rsid w:val="00ED39E2"/>
  </w:style>
  <w:style w:type="character" w:customStyle="1" w:styleId="WW8Num83z0">
    <w:name w:val="WW8Num83z0"/>
    <w:rsid w:val="00ED39E2"/>
    <w:rPr>
      <w:rFonts w:ascii="Calibri Light" w:hAnsi="Calibri Light" w:cs="Calibri Light" w:hint="default"/>
      <w:b w:val="0"/>
      <w:sz w:val="20"/>
      <w:szCs w:val="20"/>
    </w:rPr>
  </w:style>
  <w:style w:type="character" w:customStyle="1" w:styleId="WW8Num83z1">
    <w:name w:val="WW8Num83z1"/>
    <w:rsid w:val="00ED39E2"/>
    <w:rPr>
      <w:rFonts w:cs="Times New Roman" w:hint="default"/>
    </w:rPr>
  </w:style>
  <w:style w:type="character" w:customStyle="1" w:styleId="WW8Num83z2">
    <w:name w:val="WW8Num83z2"/>
    <w:rsid w:val="00ED39E2"/>
    <w:rPr>
      <w:rFonts w:cs="Times New Roman"/>
    </w:rPr>
  </w:style>
  <w:style w:type="character" w:customStyle="1" w:styleId="WW8Num84z0">
    <w:name w:val="WW8Num84z0"/>
    <w:rsid w:val="00ED39E2"/>
    <w:rPr>
      <w:rFonts w:ascii="Verdana" w:hAnsi="Verdana" w:cs="Verdana" w:hint="default"/>
      <w:sz w:val="18"/>
    </w:rPr>
  </w:style>
  <w:style w:type="character" w:customStyle="1" w:styleId="WW8Num84z1">
    <w:name w:val="WW8Num84z1"/>
    <w:rsid w:val="00ED39E2"/>
  </w:style>
  <w:style w:type="character" w:customStyle="1" w:styleId="WW8Num84z2">
    <w:name w:val="WW8Num84z2"/>
    <w:rsid w:val="00ED39E2"/>
  </w:style>
  <w:style w:type="character" w:customStyle="1" w:styleId="WW8Num84z3">
    <w:name w:val="WW8Num84z3"/>
    <w:rsid w:val="00ED39E2"/>
  </w:style>
  <w:style w:type="character" w:customStyle="1" w:styleId="WW8Num84z4">
    <w:name w:val="WW8Num84z4"/>
    <w:rsid w:val="00ED39E2"/>
  </w:style>
  <w:style w:type="character" w:customStyle="1" w:styleId="WW8Num84z5">
    <w:name w:val="WW8Num84z5"/>
    <w:rsid w:val="00ED39E2"/>
  </w:style>
  <w:style w:type="character" w:customStyle="1" w:styleId="WW8Num84z6">
    <w:name w:val="WW8Num84z6"/>
    <w:rsid w:val="00ED39E2"/>
  </w:style>
  <w:style w:type="character" w:customStyle="1" w:styleId="WW8Num84z7">
    <w:name w:val="WW8Num84z7"/>
    <w:rsid w:val="00ED39E2"/>
  </w:style>
  <w:style w:type="character" w:customStyle="1" w:styleId="WW8Num84z8">
    <w:name w:val="WW8Num84z8"/>
    <w:rsid w:val="00ED39E2"/>
  </w:style>
  <w:style w:type="character" w:customStyle="1" w:styleId="WW8Num85z0">
    <w:name w:val="WW8Num85z0"/>
    <w:rsid w:val="00ED39E2"/>
    <w:rPr>
      <w:rFonts w:hint="default"/>
      <w:b w:val="0"/>
      <w:color w:val="auto"/>
      <w:u w:val="none"/>
    </w:rPr>
  </w:style>
  <w:style w:type="character" w:customStyle="1" w:styleId="WW8Num85z1">
    <w:name w:val="WW8Num85z1"/>
    <w:rsid w:val="00ED39E2"/>
    <w:rPr>
      <w:rFonts w:hint="default"/>
      <w:b/>
    </w:rPr>
  </w:style>
  <w:style w:type="character" w:customStyle="1" w:styleId="WW8Num85z2">
    <w:name w:val="WW8Num85z2"/>
    <w:rsid w:val="00ED39E2"/>
    <w:rPr>
      <w:rFonts w:cs="Arial" w:hint="default"/>
      <w:b/>
      <w:sz w:val="22"/>
    </w:rPr>
  </w:style>
  <w:style w:type="character" w:customStyle="1" w:styleId="WW8Num85z3">
    <w:name w:val="WW8Num85z3"/>
    <w:rsid w:val="00ED39E2"/>
  </w:style>
  <w:style w:type="character" w:customStyle="1" w:styleId="WW8Num85z4">
    <w:name w:val="WW8Num85z4"/>
    <w:rsid w:val="00ED39E2"/>
  </w:style>
  <w:style w:type="character" w:customStyle="1" w:styleId="WW8Num85z5">
    <w:name w:val="WW8Num85z5"/>
    <w:rsid w:val="00ED39E2"/>
  </w:style>
  <w:style w:type="character" w:customStyle="1" w:styleId="WW8Num85z6">
    <w:name w:val="WW8Num85z6"/>
    <w:rsid w:val="00ED39E2"/>
  </w:style>
  <w:style w:type="character" w:customStyle="1" w:styleId="WW8Num85z7">
    <w:name w:val="WW8Num85z7"/>
    <w:rsid w:val="00ED39E2"/>
  </w:style>
  <w:style w:type="character" w:customStyle="1" w:styleId="WW8Num85z8">
    <w:name w:val="WW8Num85z8"/>
    <w:rsid w:val="00ED39E2"/>
  </w:style>
  <w:style w:type="character" w:customStyle="1" w:styleId="WW8Num86z0">
    <w:name w:val="WW8Num86z0"/>
    <w:rsid w:val="00ED39E2"/>
    <w:rPr>
      <w:rFonts w:cs="Verdana" w:hint="default"/>
    </w:rPr>
  </w:style>
  <w:style w:type="character" w:customStyle="1" w:styleId="WW8Num87z0">
    <w:name w:val="WW8Num87z0"/>
    <w:rsid w:val="00ED39E2"/>
    <w:rPr>
      <w:rFonts w:hint="default"/>
      <w:b w:val="0"/>
    </w:rPr>
  </w:style>
  <w:style w:type="character" w:customStyle="1" w:styleId="WW8Num87z3">
    <w:name w:val="WW8Num87z3"/>
    <w:rsid w:val="00ED39E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87z4">
    <w:name w:val="WW8Num87z4"/>
    <w:rsid w:val="00ED39E2"/>
  </w:style>
  <w:style w:type="character" w:customStyle="1" w:styleId="WW8Num87z5">
    <w:name w:val="WW8Num87z5"/>
    <w:rsid w:val="00ED39E2"/>
  </w:style>
  <w:style w:type="character" w:customStyle="1" w:styleId="WW8Num87z6">
    <w:name w:val="WW8Num87z6"/>
    <w:rsid w:val="00ED39E2"/>
  </w:style>
  <w:style w:type="character" w:customStyle="1" w:styleId="WW8Num87z7">
    <w:name w:val="WW8Num87z7"/>
    <w:rsid w:val="00ED39E2"/>
  </w:style>
  <w:style w:type="character" w:customStyle="1" w:styleId="WW8Num87z8">
    <w:name w:val="WW8Num87z8"/>
    <w:rsid w:val="00ED39E2"/>
  </w:style>
  <w:style w:type="character" w:customStyle="1" w:styleId="WW8Num88z0">
    <w:name w:val="WW8Num88z0"/>
    <w:rsid w:val="00ED39E2"/>
  </w:style>
  <w:style w:type="character" w:customStyle="1" w:styleId="WW8Num88z1">
    <w:name w:val="WW8Num88z1"/>
    <w:rsid w:val="00ED39E2"/>
  </w:style>
  <w:style w:type="character" w:customStyle="1" w:styleId="WW8Num88z2">
    <w:name w:val="WW8Num88z2"/>
    <w:rsid w:val="00ED39E2"/>
  </w:style>
  <w:style w:type="character" w:customStyle="1" w:styleId="WW8Num88z3">
    <w:name w:val="WW8Num88z3"/>
    <w:rsid w:val="00ED39E2"/>
  </w:style>
  <w:style w:type="character" w:customStyle="1" w:styleId="WW8Num88z4">
    <w:name w:val="WW8Num88z4"/>
    <w:rsid w:val="00ED39E2"/>
  </w:style>
  <w:style w:type="character" w:customStyle="1" w:styleId="WW8Num88z5">
    <w:name w:val="WW8Num88z5"/>
    <w:rsid w:val="00ED39E2"/>
  </w:style>
  <w:style w:type="character" w:customStyle="1" w:styleId="WW8Num88z6">
    <w:name w:val="WW8Num88z6"/>
    <w:rsid w:val="00ED39E2"/>
  </w:style>
  <w:style w:type="character" w:customStyle="1" w:styleId="WW8Num88z7">
    <w:name w:val="WW8Num88z7"/>
    <w:rsid w:val="00ED39E2"/>
  </w:style>
  <w:style w:type="character" w:customStyle="1" w:styleId="WW8Num88z8">
    <w:name w:val="WW8Num88z8"/>
    <w:rsid w:val="00ED39E2"/>
  </w:style>
  <w:style w:type="character" w:customStyle="1" w:styleId="WW8Num89z0">
    <w:name w:val="WW8Num89z0"/>
    <w:rsid w:val="00ED39E2"/>
    <w:rPr>
      <w:rFonts w:cs="Times New Roman" w:hint="default"/>
      <w:sz w:val="18"/>
      <w:szCs w:val="18"/>
    </w:rPr>
  </w:style>
  <w:style w:type="character" w:customStyle="1" w:styleId="WW8Num89z1">
    <w:name w:val="WW8Num89z1"/>
    <w:rsid w:val="00ED39E2"/>
    <w:rPr>
      <w:rFonts w:cs="Times New Roman"/>
    </w:rPr>
  </w:style>
  <w:style w:type="character" w:customStyle="1" w:styleId="WW8Num90z0">
    <w:name w:val="WW8Num90z0"/>
    <w:rsid w:val="00ED39E2"/>
    <w:rPr>
      <w:rFonts w:cs="Times New Roman" w:hint="default"/>
      <w:sz w:val="18"/>
      <w:szCs w:val="18"/>
    </w:rPr>
  </w:style>
  <w:style w:type="character" w:customStyle="1" w:styleId="WW8Num90z1">
    <w:name w:val="WW8Num90z1"/>
    <w:rsid w:val="00ED39E2"/>
    <w:rPr>
      <w:rFonts w:cs="Times New Roman"/>
    </w:rPr>
  </w:style>
  <w:style w:type="character" w:customStyle="1" w:styleId="WW8Num91z0">
    <w:name w:val="WW8Num91z0"/>
    <w:rsid w:val="00ED39E2"/>
    <w:rPr>
      <w:rFonts w:ascii="Verdana" w:hAnsi="Verdana" w:cs="Verdana" w:hint="default"/>
      <w:sz w:val="18"/>
      <w:szCs w:val="18"/>
    </w:rPr>
  </w:style>
  <w:style w:type="character" w:customStyle="1" w:styleId="WW8Num92z0">
    <w:name w:val="WW8Num92z0"/>
    <w:rsid w:val="00ED39E2"/>
    <w:rPr>
      <w:rFonts w:hint="default"/>
      <w:b w:val="0"/>
    </w:rPr>
  </w:style>
  <w:style w:type="character" w:customStyle="1" w:styleId="WW8Num92z1">
    <w:name w:val="WW8Num92z1"/>
    <w:rsid w:val="00ED39E2"/>
    <w:rPr>
      <w:rFonts w:ascii="Verdana" w:hAnsi="Verdana" w:cs="Verdana" w:hint="default"/>
      <w:b/>
      <w:bCs/>
      <w:sz w:val="18"/>
      <w:szCs w:val="18"/>
      <w:lang w:eastAsia="pl-PL"/>
    </w:rPr>
  </w:style>
  <w:style w:type="character" w:customStyle="1" w:styleId="WW8Num92z3">
    <w:name w:val="WW8Num92z3"/>
    <w:rsid w:val="00ED39E2"/>
  </w:style>
  <w:style w:type="character" w:customStyle="1" w:styleId="WW8Num92z4">
    <w:name w:val="WW8Num92z4"/>
    <w:rsid w:val="00ED39E2"/>
  </w:style>
  <w:style w:type="character" w:customStyle="1" w:styleId="WW8Num92z5">
    <w:name w:val="WW8Num92z5"/>
    <w:rsid w:val="00ED39E2"/>
  </w:style>
  <w:style w:type="character" w:customStyle="1" w:styleId="WW8Num92z6">
    <w:name w:val="WW8Num92z6"/>
    <w:rsid w:val="00ED39E2"/>
  </w:style>
  <w:style w:type="character" w:customStyle="1" w:styleId="WW8Num92z7">
    <w:name w:val="WW8Num92z7"/>
    <w:rsid w:val="00ED39E2"/>
  </w:style>
  <w:style w:type="character" w:customStyle="1" w:styleId="WW8Num92z8">
    <w:name w:val="WW8Num92z8"/>
    <w:rsid w:val="00ED39E2"/>
  </w:style>
  <w:style w:type="character" w:customStyle="1" w:styleId="WW8Num93z0">
    <w:name w:val="WW8Num93z0"/>
    <w:rsid w:val="00ED39E2"/>
    <w:rPr>
      <w:rFonts w:hint="default"/>
    </w:rPr>
  </w:style>
  <w:style w:type="character" w:customStyle="1" w:styleId="WW8Num93z3">
    <w:name w:val="WW8Num93z3"/>
    <w:rsid w:val="00ED39E2"/>
  </w:style>
  <w:style w:type="character" w:customStyle="1" w:styleId="WW8Num93z4">
    <w:name w:val="WW8Num93z4"/>
    <w:rsid w:val="00ED39E2"/>
  </w:style>
  <w:style w:type="character" w:customStyle="1" w:styleId="WW8Num93z5">
    <w:name w:val="WW8Num93z5"/>
    <w:rsid w:val="00ED39E2"/>
  </w:style>
  <w:style w:type="character" w:customStyle="1" w:styleId="WW8Num93z6">
    <w:name w:val="WW8Num93z6"/>
    <w:rsid w:val="00ED39E2"/>
  </w:style>
  <w:style w:type="character" w:customStyle="1" w:styleId="WW8Num93z7">
    <w:name w:val="WW8Num93z7"/>
    <w:rsid w:val="00ED39E2"/>
  </w:style>
  <w:style w:type="character" w:customStyle="1" w:styleId="WW8Num93z8">
    <w:name w:val="WW8Num93z8"/>
    <w:rsid w:val="00ED39E2"/>
  </w:style>
  <w:style w:type="character" w:customStyle="1" w:styleId="WW8Num94z0">
    <w:name w:val="WW8Num94z0"/>
    <w:rsid w:val="00ED39E2"/>
    <w:rPr>
      <w:rFonts w:hint="default"/>
      <w:b w:val="0"/>
    </w:rPr>
  </w:style>
  <w:style w:type="character" w:customStyle="1" w:styleId="WW8Num95z0">
    <w:name w:val="WW8Num95z0"/>
    <w:rsid w:val="00ED39E2"/>
    <w:rPr>
      <w:rFonts w:hint="default"/>
      <w:b w:val="0"/>
    </w:rPr>
  </w:style>
  <w:style w:type="character" w:customStyle="1" w:styleId="WW8Num95z1">
    <w:name w:val="WW8Num95z1"/>
    <w:rsid w:val="00ED39E2"/>
  </w:style>
  <w:style w:type="character" w:customStyle="1" w:styleId="WW8Num95z2">
    <w:name w:val="WW8Num95z2"/>
    <w:rsid w:val="00ED39E2"/>
  </w:style>
  <w:style w:type="character" w:customStyle="1" w:styleId="WW8Num95z3">
    <w:name w:val="WW8Num95z3"/>
    <w:rsid w:val="00ED39E2"/>
  </w:style>
  <w:style w:type="character" w:customStyle="1" w:styleId="WW8Num95z4">
    <w:name w:val="WW8Num95z4"/>
    <w:rsid w:val="00ED39E2"/>
  </w:style>
  <w:style w:type="character" w:customStyle="1" w:styleId="WW8Num95z5">
    <w:name w:val="WW8Num95z5"/>
    <w:rsid w:val="00ED39E2"/>
  </w:style>
  <w:style w:type="character" w:customStyle="1" w:styleId="WW8Num95z6">
    <w:name w:val="WW8Num95z6"/>
    <w:rsid w:val="00ED39E2"/>
  </w:style>
  <w:style w:type="character" w:customStyle="1" w:styleId="WW8Num95z7">
    <w:name w:val="WW8Num95z7"/>
    <w:rsid w:val="00ED39E2"/>
  </w:style>
  <w:style w:type="character" w:customStyle="1" w:styleId="WW8Num95z8">
    <w:name w:val="WW8Num95z8"/>
    <w:rsid w:val="00ED39E2"/>
  </w:style>
  <w:style w:type="character" w:customStyle="1" w:styleId="WW8Num96z0">
    <w:name w:val="WW8Num96z0"/>
    <w:rsid w:val="00ED39E2"/>
    <w:rPr>
      <w:rFonts w:ascii="Arial" w:hAnsi="Arial" w:cs="Arial" w:hint="default"/>
      <w:sz w:val="18"/>
    </w:rPr>
  </w:style>
  <w:style w:type="character" w:customStyle="1" w:styleId="WW8Num96z1">
    <w:name w:val="WW8Num96z1"/>
    <w:rsid w:val="00ED39E2"/>
    <w:rPr>
      <w:rFonts w:hint="default"/>
      <w:sz w:val="18"/>
      <w:szCs w:val="18"/>
    </w:rPr>
  </w:style>
  <w:style w:type="character" w:customStyle="1" w:styleId="WW8Num96z2">
    <w:name w:val="WW8Num96z2"/>
    <w:rsid w:val="00ED39E2"/>
  </w:style>
  <w:style w:type="character" w:customStyle="1" w:styleId="WW8Num96z3">
    <w:name w:val="WW8Num96z3"/>
    <w:rsid w:val="00ED39E2"/>
  </w:style>
  <w:style w:type="character" w:customStyle="1" w:styleId="WW8Num96z4">
    <w:name w:val="WW8Num96z4"/>
    <w:rsid w:val="00ED39E2"/>
  </w:style>
  <w:style w:type="character" w:customStyle="1" w:styleId="WW8Num96z5">
    <w:name w:val="WW8Num96z5"/>
    <w:rsid w:val="00ED39E2"/>
  </w:style>
  <w:style w:type="character" w:customStyle="1" w:styleId="WW8Num96z6">
    <w:name w:val="WW8Num96z6"/>
    <w:rsid w:val="00ED39E2"/>
  </w:style>
  <w:style w:type="character" w:customStyle="1" w:styleId="WW8Num96z7">
    <w:name w:val="WW8Num96z7"/>
    <w:rsid w:val="00ED39E2"/>
  </w:style>
  <w:style w:type="character" w:customStyle="1" w:styleId="WW8Num96z8">
    <w:name w:val="WW8Num96z8"/>
    <w:rsid w:val="00ED39E2"/>
  </w:style>
  <w:style w:type="character" w:customStyle="1" w:styleId="WW8Num97z0">
    <w:name w:val="WW8Num97z0"/>
    <w:rsid w:val="00ED39E2"/>
    <w:rPr>
      <w:rFonts w:ascii="Verdana" w:hAnsi="Verdana" w:cs="Verdana" w:hint="default"/>
      <w:sz w:val="18"/>
    </w:rPr>
  </w:style>
  <w:style w:type="character" w:customStyle="1" w:styleId="WW8Num97z1">
    <w:name w:val="WW8Num97z1"/>
    <w:rsid w:val="00ED39E2"/>
  </w:style>
  <w:style w:type="character" w:customStyle="1" w:styleId="WW8Num97z2">
    <w:name w:val="WW8Num97z2"/>
    <w:rsid w:val="00ED39E2"/>
  </w:style>
  <w:style w:type="character" w:customStyle="1" w:styleId="WW8Num97z3">
    <w:name w:val="WW8Num97z3"/>
    <w:rsid w:val="00ED39E2"/>
  </w:style>
  <w:style w:type="character" w:customStyle="1" w:styleId="WW8Num97z4">
    <w:name w:val="WW8Num97z4"/>
    <w:rsid w:val="00ED39E2"/>
  </w:style>
  <w:style w:type="character" w:customStyle="1" w:styleId="WW8Num97z5">
    <w:name w:val="WW8Num97z5"/>
    <w:rsid w:val="00ED39E2"/>
  </w:style>
  <w:style w:type="character" w:customStyle="1" w:styleId="WW8Num97z6">
    <w:name w:val="WW8Num97z6"/>
    <w:rsid w:val="00ED39E2"/>
  </w:style>
  <w:style w:type="character" w:customStyle="1" w:styleId="WW8Num97z7">
    <w:name w:val="WW8Num97z7"/>
    <w:rsid w:val="00ED39E2"/>
  </w:style>
  <w:style w:type="character" w:customStyle="1" w:styleId="WW8Num97z8">
    <w:name w:val="WW8Num97z8"/>
    <w:rsid w:val="00ED39E2"/>
  </w:style>
  <w:style w:type="character" w:customStyle="1" w:styleId="WW8Num98z0">
    <w:name w:val="WW8Num98z0"/>
    <w:rsid w:val="00ED39E2"/>
    <w:rPr>
      <w:rFonts w:hint="default"/>
    </w:rPr>
  </w:style>
  <w:style w:type="character" w:customStyle="1" w:styleId="WW8Num98z1">
    <w:name w:val="WW8Num98z1"/>
    <w:rsid w:val="00ED39E2"/>
  </w:style>
  <w:style w:type="character" w:customStyle="1" w:styleId="WW8Num98z2">
    <w:name w:val="WW8Num98z2"/>
    <w:rsid w:val="00ED39E2"/>
  </w:style>
  <w:style w:type="character" w:customStyle="1" w:styleId="WW8Num98z3">
    <w:name w:val="WW8Num98z3"/>
    <w:rsid w:val="00ED39E2"/>
  </w:style>
  <w:style w:type="character" w:customStyle="1" w:styleId="WW8Num98z4">
    <w:name w:val="WW8Num98z4"/>
    <w:rsid w:val="00ED39E2"/>
  </w:style>
  <w:style w:type="character" w:customStyle="1" w:styleId="WW8Num98z5">
    <w:name w:val="WW8Num98z5"/>
    <w:rsid w:val="00ED39E2"/>
  </w:style>
  <w:style w:type="character" w:customStyle="1" w:styleId="WW8Num98z6">
    <w:name w:val="WW8Num98z6"/>
    <w:rsid w:val="00ED39E2"/>
  </w:style>
  <w:style w:type="character" w:customStyle="1" w:styleId="WW8Num98z7">
    <w:name w:val="WW8Num98z7"/>
    <w:rsid w:val="00ED39E2"/>
  </w:style>
  <w:style w:type="character" w:customStyle="1" w:styleId="WW8Num98z8">
    <w:name w:val="WW8Num98z8"/>
    <w:rsid w:val="00ED39E2"/>
  </w:style>
  <w:style w:type="character" w:customStyle="1" w:styleId="WW8Num99z0">
    <w:name w:val="WW8Num99z0"/>
    <w:rsid w:val="00ED39E2"/>
    <w:rPr>
      <w:rFonts w:hint="default"/>
      <w:b w:val="0"/>
    </w:rPr>
  </w:style>
  <w:style w:type="character" w:customStyle="1" w:styleId="WW8Num99z2">
    <w:name w:val="WW8Num99z2"/>
    <w:rsid w:val="00ED39E2"/>
  </w:style>
  <w:style w:type="character" w:customStyle="1" w:styleId="WW8Num99z3">
    <w:name w:val="WW8Num99z3"/>
    <w:rsid w:val="00ED39E2"/>
  </w:style>
  <w:style w:type="character" w:customStyle="1" w:styleId="WW8Num99z4">
    <w:name w:val="WW8Num99z4"/>
    <w:rsid w:val="00ED39E2"/>
  </w:style>
  <w:style w:type="character" w:customStyle="1" w:styleId="WW8Num99z5">
    <w:name w:val="WW8Num99z5"/>
    <w:rsid w:val="00ED39E2"/>
  </w:style>
  <w:style w:type="character" w:customStyle="1" w:styleId="WW8Num99z6">
    <w:name w:val="WW8Num99z6"/>
    <w:rsid w:val="00ED39E2"/>
  </w:style>
  <w:style w:type="character" w:customStyle="1" w:styleId="WW8Num99z7">
    <w:name w:val="WW8Num99z7"/>
    <w:rsid w:val="00ED39E2"/>
  </w:style>
  <w:style w:type="character" w:customStyle="1" w:styleId="WW8Num99z8">
    <w:name w:val="WW8Num99z8"/>
    <w:rsid w:val="00ED39E2"/>
  </w:style>
  <w:style w:type="character" w:customStyle="1" w:styleId="WW8Num100z0">
    <w:name w:val="WW8Num100z0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100z2">
    <w:name w:val="WW8Num100z2"/>
    <w:rsid w:val="00ED39E2"/>
  </w:style>
  <w:style w:type="character" w:customStyle="1" w:styleId="WW8Num100z3">
    <w:name w:val="WW8Num100z3"/>
    <w:rsid w:val="00ED39E2"/>
  </w:style>
  <w:style w:type="character" w:customStyle="1" w:styleId="WW8Num100z4">
    <w:name w:val="WW8Num100z4"/>
    <w:rsid w:val="00ED39E2"/>
  </w:style>
  <w:style w:type="character" w:customStyle="1" w:styleId="WW8Num100z5">
    <w:name w:val="WW8Num100z5"/>
    <w:rsid w:val="00ED39E2"/>
  </w:style>
  <w:style w:type="character" w:customStyle="1" w:styleId="WW8Num100z6">
    <w:name w:val="WW8Num100z6"/>
    <w:rsid w:val="00ED39E2"/>
  </w:style>
  <w:style w:type="character" w:customStyle="1" w:styleId="WW8Num100z7">
    <w:name w:val="WW8Num100z7"/>
    <w:rsid w:val="00ED39E2"/>
  </w:style>
  <w:style w:type="character" w:customStyle="1" w:styleId="WW8Num100z8">
    <w:name w:val="WW8Num100z8"/>
    <w:rsid w:val="00ED39E2"/>
  </w:style>
  <w:style w:type="character" w:customStyle="1" w:styleId="WW8Num101z0">
    <w:name w:val="WW8Num101z0"/>
    <w:rsid w:val="00ED39E2"/>
    <w:rPr>
      <w:rFonts w:cs="Verdana" w:hint="default"/>
      <w:b w:val="0"/>
    </w:rPr>
  </w:style>
  <w:style w:type="character" w:customStyle="1" w:styleId="WW8Num101z2">
    <w:name w:val="WW8Num101z2"/>
    <w:rsid w:val="00ED39E2"/>
  </w:style>
  <w:style w:type="character" w:customStyle="1" w:styleId="WW8Num101z3">
    <w:name w:val="WW8Num101z3"/>
    <w:rsid w:val="00ED39E2"/>
  </w:style>
  <w:style w:type="character" w:customStyle="1" w:styleId="WW8Num101z4">
    <w:name w:val="WW8Num101z4"/>
    <w:rsid w:val="00ED39E2"/>
  </w:style>
  <w:style w:type="character" w:customStyle="1" w:styleId="WW8Num101z5">
    <w:name w:val="WW8Num101z5"/>
    <w:rsid w:val="00ED39E2"/>
  </w:style>
  <w:style w:type="character" w:customStyle="1" w:styleId="WW8Num101z6">
    <w:name w:val="WW8Num101z6"/>
    <w:rsid w:val="00ED39E2"/>
  </w:style>
  <w:style w:type="character" w:customStyle="1" w:styleId="WW8Num101z7">
    <w:name w:val="WW8Num101z7"/>
    <w:rsid w:val="00ED39E2"/>
  </w:style>
  <w:style w:type="character" w:customStyle="1" w:styleId="WW8Num101z8">
    <w:name w:val="WW8Num101z8"/>
    <w:rsid w:val="00ED39E2"/>
  </w:style>
  <w:style w:type="character" w:customStyle="1" w:styleId="WW8Num102z0">
    <w:name w:val="WW8Num102z0"/>
    <w:rsid w:val="00ED39E2"/>
    <w:rPr>
      <w:rFonts w:cs="Times New Roman" w:hint="default"/>
      <w:sz w:val="18"/>
      <w:szCs w:val="18"/>
    </w:rPr>
  </w:style>
  <w:style w:type="character" w:customStyle="1" w:styleId="WW8Num102z1">
    <w:name w:val="WW8Num102z1"/>
    <w:rsid w:val="00ED39E2"/>
    <w:rPr>
      <w:rFonts w:cs="Times New Roman"/>
    </w:rPr>
  </w:style>
  <w:style w:type="character" w:customStyle="1" w:styleId="WW8Num103z0">
    <w:name w:val="WW8Num103z0"/>
    <w:rsid w:val="00ED39E2"/>
    <w:rPr>
      <w:rFonts w:ascii="Verdana" w:eastAsia="Times New Roman" w:hAnsi="Verdana" w:cs="Times New Roman" w:hint="default"/>
      <w:b/>
    </w:rPr>
  </w:style>
  <w:style w:type="character" w:customStyle="1" w:styleId="WW8Num103z1">
    <w:name w:val="WW8Num103z1"/>
    <w:rsid w:val="00ED39E2"/>
    <w:rPr>
      <w:rFonts w:hint="default"/>
    </w:rPr>
  </w:style>
  <w:style w:type="character" w:customStyle="1" w:styleId="WW8Num103z2">
    <w:name w:val="WW8Num103z2"/>
    <w:rsid w:val="00ED39E2"/>
  </w:style>
  <w:style w:type="character" w:customStyle="1" w:styleId="WW8Num103z3">
    <w:name w:val="WW8Num103z3"/>
    <w:rsid w:val="00ED39E2"/>
  </w:style>
  <w:style w:type="character" w:customStyle="1" w:styleId="WW8Num103z4">
    <w:name w:val="WW8Num103z4"/>
    <w:rsid w:val="00ED39E2"/>
  </w:style>
  <w:style w:type="character" w:customStyle="1" w:styleId="WW8Num103z5">
    <w:name w:val="WW8Num103z5"/>
    <w:rsid w:val="00ED39E2"/>
  </w:style>
  <w:style w:type="character" w:customStyle="1" w:styleId="WW8Num103z6">
    <w:name w:val="WW8Num103z6"/>
    <w:rsid w:val="00ED39E2"/>
  </w:style>
  <w:style w:type="character" w:customStyle="1" w:styleId="WW8Num103z7">
    <w:name w:val="WW8Num103z7"/>
    <w:rsid w:val="00ED39E2"/>
  </w:style>
  <w:style w:type="character" w:customStyle="1" w:styleId="WW8Num103z8">
    <w:name w:val="WW8Num103z8"/>
    <w:rsid w:val="00ED39E2"/>
  </w:style>
  <w:style w:type="character" w:customStyle="1" w:styleId="WW8Num104z0">
    <w:name w:val="WW8Num104z0"/>
    <w:rsid w:val="00ED39E2"/>
    <w:rPr>
      <w:rFonts w:cs="Times New Roman" w:hint="default"/>
      <w:sz w:val="18"/>
      <w:szCs w:val="18"/>
    </w:rPr>
  </w:style>
  <w:style w:type="character" w:customStyle="1" w:styleId="WW8Num104z1">
    <w:name w:val="WW8Num104z1"/>
    <w:rsid w:val="00ED39E2"/>
    <w:rPr>
      <w:rFonts w:cs="Times New Roman"/>
    </w:rPr>
  </w:style>
  <w:style w:type="character" w:customStyle="1" w:styleId="WW8Num105z0">
    <w:name w:val="WW8Num105z0"/>
    <w:rsid w:val="00ED39E2"/>
    <w:rPr>
      <w:rFonts w:hint="default"/>
    </w:rPr>
  </w:style>
  <w:style w:type="character" w:customStyle="1" w:styleId="WW8Num106z0">
    <w:name w:val="WW8Num106z0"/>
    <w:rsid w:val="00ED39E2"/>
    <w:rPr>
      <w:rFonts w:cs="Verdana" w:hint="default"/>
      <w:color w:val="000000"/>
    </w:rPr>
  </w:style>
  <w:style w:type="character" w:customStyle="1" w:styleId="WW8Num106z1">
    <w:name w:val="WW8Num106z1"/>
    <w:rsid w:val="00ED39E2"/>
    <w:rPr>
      <w:rFonts w:hint="default"/>
      <w:b w:val="0"/>
      <w:color w:val="000000"/>
    </w:rPr>
  </w:style>
  <w:style w:type="character" w:customStyle="1" w:styleId="WW8Num106z2">
    <w:name w:val="WW8Num106z2"/>
    <w:rsid w:val="00ED39E2"/>
  </w:style>
  <w:style w:type="character" w:customStyle="1" w:styleId="WW8Num106z3">
    <w:name w:val="WW8Num106z3"/>
    <w:rsid w:val="00ED39E2"/>
  </w:style>
  <w:style w:type="character" w:customStyle="1" w:styleId="WW8Num106z4">
    <w:name w:val="WW8Num106z4"/>
    <w:rsid w:val="00ED39E2"/>
  </w:style>
  <w:style w:type="character" w:customStyle="1" w:styleId="WW8Num106z5">
    <w:name w:val="WW8Num106z5"/>
    <w:rsid w:val="00ED39E2"/>
  </w:style>
  <w:style w:type="character" w:customStyle="1" w:styleId="WW8Num106z6">
    <w:name w:val="WW8Num106z6"/>
    <w:rsid w:val="00ED39E2"/>
  </w:style>
  <w:style w:type="character" w:customStyle="1" w:styleId="WW8Num106z7">
    <w:name w:val="WW8Num106z7"/>
    <w:rsid w:val="00ED39E2"/>
  </w:style>
  <w:style w:type="character" w:customStyle="1" w:styleId="WW8Num106z8">
    <w:name w:val="WW8Num106z8"/>
    <w:rsid w:val="00ED39E2"/>
  </w:style>
  <w:style w:type="character" w:customStyle="1" w:styleId="WW8Num107z0">
    <w:name w:val="WW8Num107z0"/>
    <w:rsid w:val="00ED39E2"/>
    <w:rPr>
      <w:rFonts w:ascii="Verdana" w:eastAsia="Times New Roman" w:hAnsi="Verdana" w:cs="Times New Roman" w:hint="default"/>
      <w:b w:val="0"/>
      <w:sz w:val="18"/>
      <w:szCs w:val="18"/>
    </w:rPr>
  </w:style>
  <w:style w:type="character" w:customStyle="1" w:styleId="WW8Num107z1">
    <w:name w:val="WW8Num107z1"/>
    <w:rsid w:val="00ED39E2"/>
    <w:rPr>
      <w:rFonts w:ascii="Symbol" w:hAnsi="Symbol" w:cs="Symbol" w:hint="default"/>
      <w:sz w:val="18"/>
      <w:szCs w:val="18"/>
    </w:rPr>
  </w:style>
  <w:style w:type="character" w:customStyle="1" w:styleId="WW8Num107z2">
    <w:name w:val="WW8Num107z2"/>
    <w:rsid w:val="00ED39E2"/>
  </w:style>
  <w:style w:type="character" w:customStyle="1" w:styleId="WW8Num107z3">
    <w:name w:val="WW8Num107z3"/>
    <w:rsid w:val="00ED39E2"/>
  </w:style>
  <w:style w:type="character" w:customStyle="1" w:styleId="WW8Num107z4">
    <w:name w:val="WW8Num107z4"/>
    <w:rsid w:val="00ED39E2"/>
  </w:style>
  <w:style w:type="character" w:customStyle="1" w:styleId="WW8Num107z5">
    <w:name w:val="WW8Num107z5"/>
    <w:rsid w:val="00ED39E2"/>
  </w:style>
  <w:style w:type="character" w:customStyle="1" w:styleId="WW8Num107z6">
    <w:name w:val="WW8Num107z6"/>
    <w:rsid w:val="00ED39E2"/>
  </w:style>
  <w:style w:type="character" w:customStyle="1" w:styleId="WW8Num107z7">
    <w:name w:val="WW8Num107z7"/>
    <w:rsid w:val="00ED39E2"/>
  </w:style>
  <w:style w:type="character" w:customStyle="1" w:styleId="WW8Num107z8">
    <w:name w:val="WW8Num107z8"/>
    <w:rsid w:val="00ED39E2"/>
  </w:style>
  <w:style w:type="character" w:customStyle="1" w:styleId="WW8Num108z0">
    <w:name w:val="WW8Num108z0"/>
    <w:rsid w:val="00ED39E2"/>
    <w:rPr>
      <w:rFonts w:ascii="New York" w:hAnsi="New York" w:cs="New York" w:hint="default"/>
      <w:b w:val="0"/>
      <w:sz w:val="18"/>
      <w:szCs w:val="18"/>
    </w:rPr>
  </w:style>
  <w:style w:type="character" w:customStyle="1" w:styleId="WW8Num108z1">
    <w:name w:val="WW8Num108z1"/>
    <w:rsid w:val="00ED39E2"/>
  </w:style>
  <w:style w:type="character" w:customStyle="1" w:styleId="WW8Num108z2">
    <w:name w:val="WW8Num108z2"/>
    <w:rsid w:val="00ED39E2"/>
  </w:style>
  <w:style w:type="character" w:customStyle="1" w:styleId="WW8Num108z3">
    <w:name w:val="WW8Num108z3"/>
    <w:rsid w:val="00ED39E2"/>
  </w:style>
  <w:style w:type="character" w:customStyle="1" w:styleId="WW8Num108z4">
    <w:name w:val="WW8Num108z4"/>
    <w:rsid w:val="00ED39E2"/>
  </w:style>
  <w:style w:type="character" w:customStyle="1" w:styleId="WW8Num108z5">
    <w:name w:val="WW8Num108z5"/>
    <w:rsid w:val="00ED39E2"/>
  </w:style>
  <w:style w:type="character" w:customStyle="1" w:styleId="WW8Num108z6">
    <w:name w:val="WW8Num108z6"/>
    <w:rsid w:val="00ED39E2"/>
  </w:style>
  <w:style w:type="character" w:customStyle="1" w:styleId="WW8Num108z7">
    <w:name w:val="WW8Num108z7"/>
    <w:rsid w:val="00ED39E2"/>
  </w:style>
  <w:style w:type="character" w:customStyle="1" w:styleId="WW8Num108z8">
    <w:name w:val="WW8Num108z8"/>
    <w:rsid w:val="00ED39E2"/>
  </w:style>
  <w:style w:type="character" w:customStyle="1" w:styleId="WW8Num109z0">
    <w:name w:val="WW8Num109z0"/>
    <w:rsid w:val="00ED39E2"/>
    <w:rPr>
      <w:rFonts w:cs="Verdana" w:hint="default"/>
      <w:b w:val="0"/>
    </w:rPr>
  </w:style>
  <w:style w:type="character" w:customStyle="1" w:styleId="WW8Num109z1">
    <w:name w:val="WW8Num109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109z2">
    <w:name w:val="WW8Num109z2"/>
    <w:rsid w:val="00ED39E2"/>
  </w:style>
  <w:style w:type="character" w:customStyle="1" w:styleId="WW8Num109z3">
    <w:name w:val="WW8Num109z3"/>
    <w:rsid w:val="00ED39E2"/>
  </w:style>
  <w:style w:type="character" w:customStyle="1" w:styleId="WW8Num109z4">
    <w:name w:val="WW8Num109z4"/>
    <w:rsid w:val="00ED39E2"/>
  </w:style>
  <w:style w:type="character" w:customStyle="1" w:styleId="WW8Num109z5">
    <w:name w:val="WW8Num109z5"/>
    <w:rsid w:val="00ED39E2"/>
  </w:style>
  <w:style w:type="character" w:customStyle="1" w:styleId="WW8Num109z6">
    <w:name w:val="WW8Num109z6"/>
    <w:rsid w:val="00ED39E2"/>
  </w:style>
  <w:style w:type="character" w:customStyle="1" w:styleId="WW8Num109z7">
    <w:name w:val="WW8Num109z7"/>
    <w:rsid w:val="00ED39E2"/>
  </w:style>
  <w:style w:type="character" w:customStyle="1" w:styleId="WW8Num109z8">
    <w:name w:val="WW8Num109z8"/>
    <w:rsid w:val="00ED39E2"/>
  </w:style>
  <w:style w:type="character" w:customStyle="1" w:styleId="WW8Num110z0">
    <w:name w:val="WW8Num110z0"/>
    <w:rsid w:val="00ED39E2"/>
    <w:rPr>
      <w:rFonts w:ascii="Verdana" w:hAnsi="Verdana" w:cs="Verdana" w:hint="default"/>
      <w:sz w:val="18"/>
    </w:rPr>
  </w:style>
  <w:style w:type="character" w:customStyle="1" w:styleId="WW8Num110z1">
    <w:name w:val="WW8Num110z1"/>
    <w:rsid w:val="00ED39E2"/>
    <w:rPr>
      <w:rFonts w:hint="default"/>
      <w:b w:val="0"/>
      <w:sz w:val="18"/>
    </w:rPr>
  </w:style>
  <w:style w:type="character" w:customStyle="1" w:styleId="WW8Num110z2">
    <w:name w:val="WW8Num110z2"/>
    <w:rsid w:val="00ED39E2"/>
    <w:rPr>
      <w:rFonts w:hint="default"/>
      <w:sz w:val="18"/>
    </w:rPr>
  </w:style>
  <w:style w:type="character" w:customStyle="1" w:styleId="WW8Num110z4">
    <w:name w:val="WW8Num110z4"/>
    <w:rsid w:val="00ED39E2"/>
  </w:style>
  <w:style w:type="character" w:customStyle="1" w:styleId="WW8Num110z5">
    <w:name w:val="WW8Num110z5"/>
    <w:rsid w:val="00ED39E2"/>
  </w:style>
  <w:style w:type="character" w:customStyle="1" w:styleId="WW8Num110z6">
    <w:name w:val="WW8Num110z6"/>
    <w:rsid w:val="00ED39E2"/>
  </w:style>
  <w:style w:type="character" w:customStyle="1" w:styleId="WW8Num110z7">
    <w:name w:val="WW8Num110z7"/>
    <w:rsid w:val="00ED39E2"/>
  </w:style>
  <w:style w:type="character" w:customStyle="1" w:styleId="WW8Num110z8">
    <w:name w:val="WW8Num110z8"/>
    <w:rsid w:val="00ED39E2"/>
  </w:style>
  <w:style w:type="character" w:customStyle="1" w:styleId="WW8Num111z0">
    <w:name w:val="WW8Num111z0"/>
    <w:rsid w:val="00ED39E2"/>
    <w:rPr>
      <w:rFonts w:hint="default"/>
    </w:rPr>
  </w:style>
  <w:style w:type="character" w:customStyle="1" w:styleId="WW8Num111z1">
    <w:name w:val="WW8Num111z1"/>
    <w:rsid w:val="00ED39E2"/>
    <w:rPr>
      <w:rFonts w:ascii="Verdana" w:hAnsi="Verdana" w:cs="Times New Roman" w:hint="default"/>
      <w:b w:val="0"/>
      <w:sz w:val="18"/>
      <w:szCs w:val="18"/>
    </w:rPr>
  </w:style>
  <w:style w:type="character" w:customStyle="1" w:styleId="WW8Num112z0">
    <w:name w:val="WW8Num112z0"/>
    <w:rsid w:val="00ED39E2"/>
    <w:rPr>
      <w:rFonts w:ascii="Calibri" w:hAnsi="Calibri" w:cs="Calibri"/>
    </w:rPr>
  </w:style>
  <w:style w:type="character" w:customStyle="1" w:styleId="WW8Num112z1">
    <w:name w:val="WW8Num112z1"/>
    <w:rsid w:val="00ED39E2"/>
  </w:style>
  <w:style w:type="character" w:customStyle="1" w:styleId="WW8Num112z2">
    <w:name w:val="WW8Num112z2"/>
    <w:rsid w:val="00ED39E2"/>
  </w:style>
  <w:style w:type="character" w:customStyle="1" w:styleId="WW8Num112z3">
    <w:name w:val="WW8Num112z3"/>
    <w:rsid w:val="00ED39E2"/>
  </w:style>
  <w:style w:type="character" w:customStyle="1" w:styleId="WW8Num112z4">
    <w:name w:val="WW8Num112z4"/>
    <w:rsid w:val="00ED39E2"/>
  </w:style>
  <w:style w:type="character" w:customStyle="1" w:styleId="WW8Num112z5">
    <w:name w:val="WW8Num112z5"/>
    <w:rsid w:val="00ED39E2"/>
  </w:style>
  <w:style w:type="character" w:customStyle="1" w:styleId="WW8Num112z6">
    <w:name w:val="WW8Num112z6"/>
    <w:rsid w:val="00ED39E2"/>
  </w:style>
  <w:style w:type="character" w:customStyle="1" w:styleId="WW8Num112z7">
    <w:name w:val="WW8Num112z7"/>
    <w:rsid w:val="00ED39E2"/>
  </w:style>
  <w:style w:type="character" w:customStyle="1" w:styleId="WW8Num112z8">
    <w:name w:val="WW8Num112z8"/>
    <w:rsid w:val="00ED39E2"/>
  </w:style>
  <w:style w:type="character" w:customStyle="1" w:styleId="WW8Num113z0">
    <w:name w:val="WW8Num113z0"/>
    <w:rsid w:val="00ED39E2"/>
  </w:style>
  <w:style w:type="character" w:customStyle="1" w:styleId="WW8Num113z1">
    <w:name w:val="WW8Num113z1"/>
    <w:rsid w:val="00ED39E2"/>
    <w:rPr>
      <w:rFonts w:ascii="Arial" w:hAnsi="Arial" w:cs="Arial" w:hint="default"/>
      <w:sz w:val="18"/>
    </w:rPr>
  </w:style>
  <w:style w:type="character" w:customStyle="1" w:styleId="WW8Num113z2">
    <w:name w:val="WW8Num113z2"/>
    <w:rsid w:val="00ED39E2"/>
  </w:style>
  <w:style w:type="character" w:customStyle="1" w:styleId="WW8Num113z3">
    <w:name w:val="WW8Num113z3"/>
    <w:rsid w:val="00ED39E2"/>
  </w:style>
  <w:style w:type="character" w:customStyle="1" w:styleId="WW8Num113z4">
    <w:name w:val="WW8Num113z4"/>
    <w:rsid w:val="00ED39E2"/>
  </w:style>
  <w:style w:type="character" w:customStyle="1" w:styleId="WW8Num113z5">
    <w:name w:val="WW8Num113z5"/>
    <w:rsid w:val="00ED39E2"/>
  </w:style>
  <w:style w:type="character" w:customStyle="1" w:styleId="WW8Num113z6">
    <w:name w:val="WW8Num113z6"/>
    <w:rsid w:val="00ED39E2"/>
  </w:style>
  <w:style w:type="character" w:customStyle="1" w:styleId="WW8Num113z7">
    <w:name w:val="WW8Num113z7"/>
    <w:rsid w:val="00ED39E2"/>
  </w:style>
  <w:style w:type="character" w:customStyle="1" w:styleId="WW8Num113z8">
    <w:name w:val="WW8Num113z8"/>
    <w:rsid w:val="00ED39E2"/>
  </w:style>
  <w:style w:type="character" w:customStyle="1" w:styleId="WW8Num114z0">
    <w:name w:val="WW8Num114z0"/>
    <w:rsid w:val="00ED39E2"/>
    <w:rPr>
      <w:rFonts w:ascii="Verdana" w:hAnsi="Verdana" w:cs="Verdana" w:hint="default"/>
      <w:sz w:val="18"/>
    </w:rPr>
  </w:style>
  <w:style w:type="character" w:customStyle="1" w:styleId="WW8Num114z1">
    <w:name w:val="WW8Num114z1"/>
    <w:rsid w:val="00ED39E2"/>
  </w:style>
  <w:style w:type="character" w:customStyle="1" w:styleId="WW8Num114z2">
    <w:name w:val="WW8Num114z2"/>
    <w:rsid w:val="00ED39E2"/>
  </w:style>
  <w:style w:type="character" w:customStyle="1" w:styleId="WW8Num114z3">
    <w:name w:val="WW8Num114z3"/>
    <w:rsid w:val="00ED39E2"/>
  </w:style>
  <w:style w:type="character" w:customStyle="1" w:styleId="WW8Num114z4">
    <w:name w:val="WW8Num114z4"/>
    <w:rsid w:val="00ED39E2"/>
  </w:style>
  <w:style w:type="character" w:customStyle="1" w:styleId="WW8Num114z5">
    <w:name w:val="WW8Num114z5"/>
    <w:rsid w:val="00ED39E2"/>
  </w:style>
  <w:style w:type="character" w:customStyle="1" w:styleId="WW8Num114z6">
    <w:name w:val="WW8Num114z6"/>
    <w:rsid w:val="00ED39E2"/>
  </w:style>
  <w:style w:type="character" w:customStyle="1" w:styleId="WW8Num114z7">
    <w:name w:val="WW8Num114z7"/>
    <w:rsid w:val="00ED39E2"/>
  </w:style>
  <w:style w:type="character" w:customStyle="1" w:styleId="WW8Num114z8">
    <w:name w:val="WW8Num114z8"/>
    <w:rsid w:val="00ED39E2"/>
  </w:style>
  <w:style w:type="character" w:customStyle="1" w:styleId="WW8Num115z0">
    <w:name w:val="WW8Num115z0"/>
    <w:rsid w:val="00ED39E2"/>
    <w:rPr>
      <w:rFonts w:ascii="Arial" w:hAnsi="Arial" w:cs="Arial" w:hint="default"/>
      <w:sz w:val="18"/>
    </w:rPr>
  </w:style>
  <w:style w:type="character" w:customStyle="1" w:styleId="WW8Num115z1">
    <w:name w:val="WW8Num115z1"/>
    <w:rsid w:val="00ED39E2"/>
  </w:style>
  <w:style w:type="character" w:customStyle="1" w:styleId="WW8Num115z2">
    <w:name w:val="WW8Num115z2"/>
    <w:rsid w:val="00ED39E2"/>
  </w:style>
  <w:style w:type="character" w:customStyle="1" w:styleId="WW8Num115z3">
    <w:name w:val="WW8Num115z3"/>
    <w:rsid w:val="00ED39E2"/>
  </w:style>
  <w:style w:type="character" w:customStyle="1" w:styleId="WW8Num115z4">
    <w:name w:val="WW8Num115z4"/>
    <w:rsid w:val="00ED39E2"/>
  </w:style>
  <w:style w:type="character" w:customStyle="1" w:styleId="WW8Num115z5">
    <w:name w:val="WW8Num115z5"/>
    <w:rsid w:val="00ED39E2"/>
  </w:style>
  <w:style w:type="character" w:customStyle="1" w:styleId="WW8Num115z6">
    <w:name w:val="WW8Num115z6"/>
    <w:rsid w:val="00ED39E2"/>
  </w:style>
  <w:style w:type="character" w:customStyle="1" w:styleId="WW8Num115z7">
    <w:name w:val="WW8Num115z7"/>
    <w:rsid w:val="00ED39E2"/>
  </w:style>
  <w:style w:type="character" w:customStyle="1" w:styleId="WW8Num115z8">
    <w:name w:val="WW8Num115z8"/>
    <w:rsid w:val="00ED39E2"/>
  </w:style>
  <w:style w:type="character" w:customStyle="1" w:styleId="WW8Num116z0">
    <w:name w:val="WW8Num116z0"/>
    <w:rsid w:val="00ED39E2"/>
    <w:rPr>
      <w:rFonts w:ascii="Verdana" w:hAnsi="Verdana" w:cs="Verdana" w:hint="default"/>
      <w:b w:val="0"/>
      <w:sz w:val="18"/>
      <w:szCs w:val="18"/>
      <w:lang w:eastAsia="pl-PL"/>
    </w:rPr>
  </w:style>
  <w:style w:type="character" w:customStyle="1" w:styleId="WW8Num116z1">
    <w:name w:val="WW8Num116z1"/>
    <w:rsid w:val="00ED39E2"/>
  </w:style>
  <w:style w:type="character" w:customStyle="1" w:styleId="WW8Num116z2">
    <w:name w:val="WW8Num116z2"/>
    <w:rsid w:val="00ED39E2"/>
  </w:style>
  <w:style w:type="character" w:customStyle="1" w:styleId="WW8Num116z3">
    <w:name w:val="WW8Num116z3"/>
    <w:rsid w:val="00ED39E2"/>
  </w:style>
  <w:style w:type="character" w:customStyle="1" w:styleId="WW8Num116z4">
    <w:name w:val="WW8Num116z4"/>
    <w:rsid w:val="00ED39E2"/>
  </w:style>
  <w:style w:type="character" w:customStyle="1" w:styleId="WW8Num116z5">
    <w:name w:val="WW8Num116z5"/>
    <w:rsid w:val="00ED39E2"/>
  </w:style>
  <w:style w:type="character" w:customStyle="1" w:styleId="WW8Num116z6">
    <w:name w:val="WW8Num116z6"/>
    <w:rsid w:val="00ED39E2"/>
  </w:style>
  <w:style w:type="character" w:customStyle="1" w:styleId="WW8Num116z7">
    <w:name w:val="WW8Num116z7"/>
    <w:rsid w:val="00ED39E2"/>
  </w:style>
  <w:style w:type="character" w:customStyle="1" w:styleId="WW8Num116z8">
    <w:name w:val="WW8Num116z8"/>
    <w:rsid w:val="00ED39E2"/>
  </w:style>
  <w:style w:type="character" w:customStyle="1" w:styleId="WW8Num117z0">
    <w:name w:val="WW8Num117z0"/>
    <w:rsid w:val="00ED39E2"/>
    <w:rPr>
      <w:rFonts w:ascii="Verdana" w:hAnsi="Verdana" w:cs="Times New Roman" w:hint="default"/>
      <w:sz w:val="18"/>
      <w:szCs w:val="18"/>
      <w:lang w:eastAsia="pl-PL"/>
    </w:rPr>
  </w:style>
  <w:style w:type="character" w:customStyle="1" w:styleId="WW8Num117z1">
    <w:name w:val="WW8Num117z1"/>
    <w:rsid w:val="00ED39E2"/>
    <w:rPr>
      <w:rFonts w:cs="Times New Roman"/>
    </w:rPr>
  </w:style>
  <w:style w:type="character" w:customStyle="1" w:styleId="WW8Num118z0">
    <w:name w:val="WW8Num118z0"/>
    <w:rsid w:val="00ED39E2"/>
    <w:rPr>
      <w:rFonts w:ascii="Verdana" w:hAnsi="Verdana" w:cs="Times New Roman" w:hint="default"/>
      <w:b w:val="0"/>
      <w:i w:val="0"/>
      <w:sz w:val="18"/>
      <w:szCs w:val="18"/>
      <w:lang w:eastAsia="pl-PL"/>
    </w:rPr>
  </w:style>
  <w:style w:type="character" w:customStyle="1" w:styleId="WW8Num118z1">
    <w:name w:val="WW8Num118z1"/>
    <w:rsid w:val="00ED39E2"/>
    <w:rPr>
      <w:rFonts w:cs="Times New Roman"/>
    </w:rPr>
  </w:style>
  <w:style w:type="character" w:customStyle="1" w:styleId="WW8Num119z0">
    <w:name w:val="WW8Num119z0"/>
    <w:rsid w:val="00ED39E2"/>
    <w:rPr>
      <w:rFonts w:hint="default"/>
      <w:b w:val="0"/>
    </w:rPr>
  </w:style>
  <w:style w:type="character" w:customStyle="1" w:styleId="WW8Num119z4">
    <w:name w:val="WW8Num119z4"/>
    <w:rsid w:val="00ED39E2"/>
  </w:style>
  <w:style w:type="character" w:customStyle="1" w:styleId="WW8Num119z5">
    <w:name w:val="WW8Num119z5"/>
    <w:rsid w:val="00ED39E2"/>
  </w:style>
  <w:style w:type="character" w:customStyle="1" w:styleId="WW8Num119z6">
    <w:name w:val="WW8Num119z6"/>
    <w:rsid w:val="00ED39E2"/>
  </w:style>
  <w:style w:type="character" w:customStyle="1" w:styleId="WW8Num119z7">
    <w:name w:val="WW8Num119z7"/>
    <w:rsid w:val="00ED39E2"/>
  </w:style>
  <w:style w:type="character" w:customStyle="1" w:styleId="WW8Num119z8">
    <w:name w:val="WW8Num119z8"/>
    <w:rsid w:val="00ED39E2"/>
  </w:style>
  <w:style w:type="character" w:customStyle="1" w:styleId="WW8Num120z0">
    <w:name w:val="WW8Num120z0"/>
    <w:rsid w:val="00ED39E2"/>
    <w:rPr>
      <w:rFonts w:ascii="Verdana" w:hAnsi="Verdana" w:cs="Verdana"/>
      <w:sz w:val="18"/>
      <w:szCs w:val="18"/>
    </w:rPr>
  </w:style>
  <w:style w:type="character" w:customStyle="1" w:styleId="WW8Num120z1">
    <w:name w:val="WW8Num120z1"/>
    <w:rsid w:val="00ED39E2"/>
  </w:style>
  <w:style w:type="character" w:customStyle="1" w:styleId="WW8Num120z2">
    <w:name w:val="WW8Num120z2"/>
    <w:rsid w:val="00ED39E2"/>
  </w:style>
  <w:style w:type="character" w:customStyle="1" w:styleId="WW8Num120z3">
    <w:name w:val="WW8Num120z3"/>
    <w:rsid w:val="00ED39E2"/>
  </w:style>
  <w:style w:type="character" w:customStyle="1" w:styleId="WW8Num120z4">
    <w:name w:val="WW8Num120z4"/>
    <w:rsid w:val="00ED39E2"/>
  </w:style>
  <w:style w:type="character" w:customStyle="1" w:styleId="WW8Num120z5">
    <w:name w:val="WW8Num120z5"/>
    <w:rsid w:val="00ED39E2"/>
  </w:style>
  <w:style w:type="character" w:customStyle="1" w:styleId="WW8Num120z6">
    <w:name w:val="WW8Num120z6"/>
    <w:rsid w:val="00ED39E2"/>
  </w:style>
  <w:style w:type="character" w:customStyle="1" w:styleId="WW8Num120z7">
    <w:name w:val="WW8Num120z7"/>
    <w:rsid w:val="00ED39E2"/>
  </w:style>
  <w:style w:type="character" w:customStyle="1" w:styleId="WW8Num120z8">
    <w:name w:val="WW8Num120z8"/>
    <w:rsid w:val="00ED39E2"/>
  </w:style>
  <w:style w:type="character" w:customStyle="1" w:styleId="WW8Num121z0">
    <w:name w:val="WW8Num121z0"/>
    <w:rsid w:val="00ED39E2"/>
    <w:rPr>
      <w:rFonts w:hint="default"/>
      <w:b w:val="0"/>
    </w:rPr>
  </w:style>
  <w:style w:type="character" w:customStyle="1" w:styleId="WW8Num121z2">
    <w:name w:val="WW8Num121z2"/>
    <w:rsid w:val="00ED39E2"/>
  </w:style>
  <w:style w:type="character" w:customStyle="1" w:styleId="WW8Num121z3">
    <w:name w:val="WW8Num121z3"/>
    <w:rsid w:val="00ED39E2"/>
  </w:style>
  <w:style w:type="character" w:customStyle="1" w:styleId="WW8Num121z4">
    <w:name w:val="WW8Num121z4"/>
    <w:rsid w:val="00ED39E2"/>
  </w:style>
  <w:style w:type="character" w:customStyle="1" w:styleId="WW8Num121z5">
    <w:name w:val="WW8Num121z5"/>
    <w:rsid w:val="00ED39E2"/>
  </w:style>
  <w:style w:type="character" w:customStyle="1" w:styleId="WW8Num121z6">
    <w:name w:val="WW8Num121z6"/>
    <w:rsid w:val="00ED39E2"/>
  </w:style>
  <w:style w:type="character" w:customStyle="1" w:styleId="WW8Num121z7">
    <w:name w:val="WW8Num121z7"/>
    <w:rsid w:val="00ED39E2"/>
  </w:style>
  <w:style w:type="character" w:customStyle="1" w:styleId="WW8Num121z8">
    <w:name w:val="WW8Num121z8"/>
    <w:rsid w:val="00ED39E2"/>
  </w:style>
  <w:style w:type="character" w:customStyle="1" w:styleId="WW8Num122z0">
    <w:name w:val="WW8Num122z0"/>
    <w:rsid w:val="00ED39E2"/>
    <w:rPr>
      <w:rFonts w:ascii="Verdana" w:hAnsi="Verdana" w:cs="Verdana" w:hint="default"/>
      <w:sz w:val="18"/>
    </w:rPr>
  </w:style>
  <w:style w:type="character" w:customStyle="1" w:styleId="WW8Num122z1">
    <w:name w:val="WW8Num122z1"/>
    <w:rsid w:val="00ED39E2"/>
  </w:style>
  <w:style w:type="character" w:customStyle="1" w:styleId="WW8Num122z2">
    <w:name w:val="WW8Num122z2"/>
    <w:rsid w:val="00ED39E2"/>
  </w:style>
  <w:style w:type="character" w:customStyle="1" w:styleId="WW8Num122z3">
    <w:name w:val="WW8Num122z3"/>
    <w:rsid w:val="00ED39E2"/>
  </w:style>
  <w:style w:type="character" w:customStyle="1" w:styleId="WW8Num122z4">
    <w:name w:val="WW8Num122z4"/>
    <w:rsid w:val="00ED39E2"/>
  </w:style>
  <w:style w:type="character" w:customStyle="1" w:styleId="WW8Num122z5">
    <w:name w:val="WW8Num122z5"/>
    <w:rsid w:val="00ED39E2"/>
  </w:style>
  <w:style w:type="character" w:customStyle="1" w:styleId="WW8Num122z6">
    <w:name w:val="WW8Num122z6"/>
    <w:rsid w:val="00ED39E2"/>
  </w:style>
  <w:style w:type="character" w:customStyle="1" w:styleId="WW8Num122z7">
    <w:name w:val="WW8Num122z7"/>
    <w:rsid w:val="00ED39E2"/>
  </w:style>
  <w:style w:type="character" w:customStyle="1" w:styleId="WW8Num122z8">
    <w:name w:val="WW8Num122z8"/>
    <w:rsid w:val="00ED39E2"/>
  </w:style>
  <w:style w:type="character" w:customStyle="1" w:styleId="WW8Num123z0">
    <w:name w:val="WW8Num123z0"/>
    <w:rsid w:val="00ED39E2"/>
    <w:rPr>
      <w:rFonts w:cs="Segoe UI" w:hint="default"/>
      <w:b w:val="0"/>
    </w:rPr>
  </w:style>
  <w:style w:type="character" w:customStyle="1" w:styleId="WW8Num124z0">
    <w:name w:val="WW8Num124z0"/>
    <w:rsid w:val="00ED39E2"/>
    <w:rPr>
      <w:rFonts w:cs="Verdana" w:hint="default"/>
      <w:b w:val="0"/>
    </w:rPr>
  </w:style>
  <w:style w:type="character" w:customStyle="1" w:styleId="WW8Num124z4">
    <w:name w:val="WW8Num124z4"/>
    <w:rsid w:val="00ED39E2"/>
  </w:style>
  <w:style w:type="character" w:customStyle="1" w:styleId="WW8Num124z5">
    <w:name w:val="WW8Num124z5"/>
    <w:rsid w:val="00ED39E2"/>
  </w:style>
  <w:style w:type="character" w:customStyle="1" w:styleId="WW8Num124z6">
    <w:name w:val="WW8Num124z6"/>
    <w:rsid w:val="00ED39E2"/>
  </w:style>
  <w:style w:type="character" w:customStyle="1" w:styleId="WW8Num124z7">
    <w:name w:val="WW8Num124z7"/>
    <w:rsid w:val="00ED39E2"/>
  </w:style>
  <w:style w:type="character" w:customStyle="1" w:styleId="WW8Num124z8">
    <w:name w:val="WW8Num124z8"/>
    <w:rsid w:val="00ED39E2"/>
  </w:style>
  <w:style w:type="character" w:customStyle="1" w:styleId="WW8Num125z0">
    <w:name w:val="WW8Num125z0"/>
    <w:rsid w:val="00ED39E2"/>
    <w:rPr>
      <w:rFonts w:hint="default"/>
    </w:rPr>
  </w:style>
  <w:style w:type="character" w:customStyle="1" w:styleId="WW8Num125z1">
    <w:name w:val="WW8Num125z1"/>
    <w:rsid w:val="00ED39E2"/>
    <w:rPr>
      <w:rFonts w:ascii="Verdana" w:hAnsi="Verdana" w:cs="Verdana" w:hint="default"/>
      <w:sz w:val="18"/>
    </w:rPr>
  </w:style>
  <w:style w:type="character" w:customStyle="1" w:styleId="WW8Num125z2">
    <w:name w:val="WW8Num125z2"/>
    <w:rsid w:val="00ED39E2"/>
    <w:rPr>
      <w:rFonts w:hint="default"/>
      <w:b w:val="0"/>
    </w:rPr>
  </w:style>
  <w:style w:type="character" w:customStyle="1" w:styleId="WW8Num125z5">
    <w:name w:val="WW8Num125z5"/>
    <w:rsid w:val="00ED39E2"/>
  </w:style>
  <w:style w:type="character" w:customStyle="1" w:styleId="WW8Num125z6">
    <w:name w:val="WW8Num125z6"/>
    <w:rsid w:val="00ED39E2"/>
  </w:style>
  <w:style w:type="character" w:customStyle="1" w:styleId="WW8Num125z7">
    <w:name w:val="WW8Num125z7"/>
    <w:rsid w:val="00ED39E2"/>
  </w:style>
  <w:style w:type="character" w:customStyle="1" w:styleId="WW8Num125z8">
    <w:name w:val="WW8Num125z8"/>
    <w:rsid w:val="00ED39E2"/>
  </w:style>
  <w:style w:type="character" w:customStyle="1" w:styleId="WW8Num126z0">
    <w:name w:val="WW8Num126z0"/>
    <w:rsid w:val="00ED39E2"/>
    <w:rPr>
      <w:rFonts w:hint="default"/>
    </w:rPr>
  </w:style>
  <w:style w:type="character" w:customStyle="1" w:styleId="WW8Num126z1">
    <w:name w:val="WW8Num126z1"/>
    <w:rsid w:val="00ED39E2"/>
  </w:style>
  <w:style w:type="character" w:customStyle="1" w:styleId="WW8Num126z2">
    <w:name w:val="WW8Num126z2"/>
    <w:rsid w:val="00ED39E2"/>
  </w:style>
  <w:style w:type="character" w:customStyle="1" w:styleId="WW8Num126z3">
    <w:name w:val="WW8Num126z3"/>
    <w:rsid w:val="00ED39E2"/>
  </w:style>
  <w:style w:type="character" w:customStyle="1" w:styleId="WW8Num126z4">
    <w:name w:val="WW8Num126z4"/>
    <w:rsid w:val="00ED39E2"/>
  </w:style>
  <w:style w:type="character" w:customStyle="1" w:styleId="WW8Num126z5">
    <w:name w:val="WW8Num126z5"/>
    <w:rsid w:val="00ED39E2"/>
  </w:style>
  <w:style w:type="character" w:customStyle="1" w:styleId="WW8Num126z6">
    <w:name w:val="WW8Num126z6"/>
    <w:rsid w:val="00ED39E2"/>
  </w:style>
  <w:style w:type="character" w:customStyle="1" w:styleId="WW8Num126z7">
    <w:name w:val="WW8Num126z7"/>
    <w:rsid w:val="00ED39E2"/>
  </w:style>
  <w:style w:type="character" w:customStyle="1" w:styleId="WW8Num126z8">
    <w:name w:val="WW8Num126z8"/>
    <w:rsid w:val="00ED39E2"/>
  </w:style>
  <w:style w:type="character" w:customStyle="1" w:styleId="WW8Num127z0">
    <w:name w:val="WW8Num127z0"/>
    <w:rsid w:val="00ED39E2"/>
    <w:rPr>
      <w:rFonts w:ascii="Verdana" w:hAnsi="Verdana" w:cs="Verdana" w:hint="default"/>
      <w:sz w:val="18"/>
    </w:rPr>
  </w:style>
  <w:style w:type="character" w:customStyle="1" w:styleId="WW8Num127z1">
    <w:name w:val="WW8Num127z1"/>
    <w:rsid w:val="00ED39E2"/>
  </w:style>
  <w:style w:type="character" w:customStyle="1" w:styleId="WW8Num127z2">
    <w:name w:val="WW8Num127z2"/>
    <w:rsid w:val="00ED39E2"/>
  </w:style>
  <w:style w:type="character" w:customStyle="1" w:styleId="WW8Num127z3">
    <w:name w:val="WW8Num127z3"/>
    <w:rsid w:val="00ED39E2"/>
  </w:style>
  <w:style w:type="character" w:customStyle="1" w:styleId="WW8Num127z4">
    <w:name w:val="WW8Num127z4"/>
    <w:rsid w:val="00ED39E2"/>
  </w:style>
  <w:style w:type="character" w:customStyle="1" w:styleId="WW8Num127z5">
    <w:name w:val="WW8Num127z5"/>
    <w:rsid w:val="00ED39E2"/>
  </w:style>
  <w:style w:type="character" w:customStyle="1" w:styleId="WW8Num127z6">
    <w:name w:val="WW8Num127z6"/>
    <w:rsid w:val="00ED39E2"/>
  </w:style>
  <w:style w:type="character" w:customStyle="1" w:styleId="WW8Num127z7">
    <w:name w:val="WW8Num127z7"/>
    <w:rsid w:val="00ED39E2"/>
  </w:style>
  <w:style w:type="character" w:customStyle="1" w:styleId="WW8Num127z8">
    <w:name w:val="WW8Num127z8"/>
    <w:rsid w:val="00ED39E2"/>
  </w:style>
  <w:style w:type="character" w:customStyle="1" w:styleId="WW8Num128z0">
    <w:name w:val="WW8Num128z0"/>
    <w:rsid w:val="00ED39E2"/>
    <w:rPr>
      <w:rFonts w:hint="default"/>
    </w:rPr>
  </w:style>
  <w:style w:type="character" w:customStyle="1" w:styleId="WW8Num129z0">
    <w:name w:val="WW8Num129z0"/>
    <w:rsid w:val="00ED39E2"/>
    <w:rPr>
      <w:rFonts w:hint="default"/>
    </w:rPr>
  </w:style>
  <w:style w:type="character" w:customStyle="1" w:styleId="WW8Num129z1">
    <w:name w:val="WW8Num129z1"/>
    <w:rsid w:val="00ED39E2"/>
    <w:rPr>
      <w:rFonts w:cs="Verdana" w:hint="default"/>
      <w:b w:val="0"/>
      <w:i w:val="0"/>
    </w:rPr>
  </w:style>
  <w:style w:type="character" w:customStyle="1" w:styleId="WW8Num130z0">
    <w:name w:val="WW8Num130z0"/>
    <w:rsid w:val="00ED39E2"/>
    <w:rPr>
      <w:rFonts w:cs="Verdana" w:hint="default"/>
      <w:b w:val="0"/>
    </w:rPr>
  </w:style>
  <w:style w:type="character" w:customStyle="1" w:styleId="WW8Num130z1">
    <w:name w:val="WW8Num130z1"/>
    <w:rsid w:val="00ED39E2"/>
    <w:rPr>
      <w:rFonts w:ascii="Verdana" w:hAnsi="Verdana" w:cs="Verdana" w:hint="default"/>
      <w:b w:val="0"/>
      <w:sz w:val="18"/>
    </w:rPr>
  </w:style>
  <w:style w:type="character" w:customStyle="1" w:styleId="WW8Num130z3">
    <w:name w:val="WW8Num130z3"/>
    <w:rsid w:val="00ED39E2"/>
    <w:rPr>
      <w:rFonts w:cs="Georgia" w:hint="default"/>
    </w:rPr>
  </w:style>
  <w:style w:type="character" w:customStyle="1" w:styleId="WW8Num130z4">
    <w:name w:val="WW8Num130z4"/>
    <w:rsid w:val="00ED39E2"/>
  </w:style>
  <w:style w:type="character" w:customStyle="1" w:styleId="WW8Num130z5">
    <w:name w:val="WW8Num130z5"/>
    <w:rsid w:val="00ED39E2"/>
  </w:style>
  <w:style w:type="character" w:customStyle="1" w:styleId="WW8Num130z6">
    <w:name w:val="WW8Num130z6"/>
    <w:rsid w:val="00ED39E2"/>
  </w:style>
  <w:style w:type="character" w:customStyle="1" w:styleId="WW8Num130z7">
    <w:name w:val="WW8Num130z7"/>
    <w:rsid w:val="00ED39E2"/>
  </w:style>
  <w:style w:type="character" w:customStyle="1" w:styleId="WW8Num130z8">
    <w:name w:val="WW8Num130z8"/>
    <w:rsid w:val="00ED39E2"/>
  </w:style>
  <w:style w:type="character" w:customStyle="1" w:styleId="WW8Num131z0">
    <w:name w:val="WW8Num131z0"/>
    <w:rsid w:val="00ED39E2"/>
    <w:rPr>
      <w:rFonts w:ascii="Arial" w:hAnsi="Arial" w:cs="Arial"/>
      <w:u w:val="none"/>
    </w:rPr>
  </w:style>
  <w:style w:type="character" w:customStyle="1" w:styleId="WW8Num131z1">
    <w:name w:val="WW8Num131z1"/>
    <w:rsid w:val="00ED39E2"/>
    <w:rPr>
      <w:rFonts w:ascii="Arial" w:hAnsi="Arial" w:cs="Arial"/>
      <w:bCs/>
      <w:sz w:val="22"/>
      <w:szCs w:val="22"/>
      <w:u w:val="none"/>
    </w:rPr>
  </w:style>
  <w:style w:type="character" w:customStyle="1" w:styleId="WW8Num131z2">
    <w:name w:val="WW8Num131z2"/>
    <w:rsid w:val="00ED39E2"/>
  </w:style>
  <w:style w:type="character" w:customStyle="1" w:styleId="WW8Num131z3">
    <w:name w:val="WW8Num131z3"/>
    <w:rsid w:val="00ED39E2"/>
  </w:style>
  <w:style w:type="character" w:customStyle="1" w:styleId="WW8Num131z4">
    <w:name w:val="WW8Num131z4"/>
    <w:rsid w:val="00ED39E2"/>
  </w:style>
  <w:style w:type="character" w:customStyle="1" w:styleId="WW8Num131z5">
    <w:name w:val="WW8Num131z5"/>
    <w:rsid w:val="00ED39E2"/>
  </w:style>
  <w:style w:type="character" w:customStyle="1" w:styleId="WW8Num131z6">
    <w:name w:val="WW8Num131z6"/>
    <w:rsid w:val="00ED39E2"/>
  </w:style>
  <w:style w:type="character" w:customStyle="1" w:styleId="WW8Num131z7">
    <w:name w:val="WW8Num131z7"/>
    <w:rsid w:val="00ED39E2"/>
  </w:style>
  <w:style w:type="character" w:customStyle="1" w:styleId="WW8Num131z8">
    <w:name w:val="WW8Num131z8"/>
    <w:rsid w:val="00ED39E2"/>
  </w:style>
  <w:style w:type="character" w:customStyle="1" w:styleId="WW8Num132z0">
    <w:name w:val="WW8Num132z0"/>
    <w:rsid w:val="00ED39E2"/>
    <w:rPr>
      <w:rFonts w:hint="default"/>
      <w:bCs/>
      <w:sz w:val="18"/>
      <w:szCs w:val="18"/>
    </w:rPr>
  </w:style>
  <w:style w:type="character" w:customStyle="1" w:styleId="WW8Num132z3">
    <w:name w:val="WW8Num132z3"/>
    <w:rsid w:val="00ED39E2"/>
    <w:rPr>
      <w:rFonts w:ascii="Symbol" w:eastAsia="Times New Roman" w:hAnsi="Symbol" w:cs="Verdana" w:hint="default"/>
    </w:rPr>
  </w:style>
  <w:style w:type="character" w:customStyle="1" w:styleId="WW8Num132z4">
    <w:name w:val="WW8Num132z4"/>
    <w:rsid w:val="00ED39E2"/>
  </w:style>
  <w:style w:type="character" w:customStyle="1" w:styleId="WW8Num132z5">
    <w:name w:val="WW8Num132z5"/>
    <w:rsid w:val="00ED39E2"/>
  </w:style>
  <w:style w:type="character" w:customStyle="1" w:styleId="WW8Num132z6">
    <w:name w:val="WW8Num132z6"/>
    <w:rsid w:val="00ED39E2"/>
  </w:style>
  <w:style w:type="character" w:customStyle="1" w:styleId="WW8Num132z7">
    <w:name w:val="WW8Num132z7"/>
    <w:rsid w:val="00ED39E2"/>
  </w:style>
  <w:style w:type="character" w:customStyle="1" w:styleId="WW8Num132z8">
    <w:name w:val="WW8Num132z8"/>
    <w:rsid w:val="00ED39E2"/>
  </w:style>
  <w:style w:type="character" w:customStyle="1" w:styleId="WW8Num133z0">
    <w:name w:val="WW8Num133z0"/>
    <w:rsid w:val="00ED39E2"/>
    <w:rPr>
      <w:rFonts w:ascii="Verdana" w:hAnsi="Verdana" w:cs="Verdana" w:hint="default"/>
      <w:sz w:val="18"/>
    </w:rPr>
  </w:style>
  <w:style w:type="character" w:customStyle="1" w:styleId="WW8Num133z2">
    <w:name w:val="WW8Num133z2"/>
    <w:rsid w:val="00ED39E2"/>
  </w:style>
  <w:style w:type="character" w:customStyle="1" w:styleId="WW8Num133z3">
    <w:name w:val="WW8Num133z3"/>
    <w:rsid w:val="00ED39E2"/>
  </w:style>
  <w:style w:type="character" w:customStyle="1" w:styleId="WW8Num133z4">
    <w:name w:val="WW8Num133z4"/>
    <w:rsid w:val="00ED39E2"/>
  </w:style>
  <w:style w:type="character" w:customStyle="1" w:styleId="WW8Num133z5">
    <w:name w:val="WW8Num133z5"/>
    <w:rsid w:val="00ED39E2"/>
  </w:style>
  <w:style w:type="character" w:customStyle="1" w:styleId="WW8Num133z6">
    <w:name w:val="WW8Num133z6"/>
    <w:rsid w:val="00ED39E2"/>
  </w:style>
  <w:style w:type="character" w:customStyle="1" w:styleId="WW8Num133z7">
    <w:name w:val="WW8Num133z7"/>
    <w:rsid w:val="00ED39E2"/>
  </w:style>
  <w:style w:type="character" w:customStyle="1" w:styleId="WW8Num133z8">
    <w:name w:val="WW8Num133z8"/>
    <w:rsid w:val="00ED39E2"/>
  </w:style>
  <w:style w:type="character" w:customStyle="1" w:styleId="WW8Num134z0">
    <w:name w:val="WW8Num134z0"/>
    <w:rsid w:val="00ED39E2"/>
    <w:rPr>
      <w:rFonts w:ascii="Verdana" w:hAnsi="Verdana" w:cs="Verdana" w:hint="default"/>
      <w:sz w:val="18"/>
    </w:rPr>
  </w:style>
  <w:style w:type="character" w:customStyle="1" w:styleId="WW8Num134z1">
    <w:name w:val="WW8Num134z1"/>
    <w:rsid w:val="00ED39E2"/>
    <w:rPr>
      <w:rFonts w:ascii="Arial" w:hAnsi="Arial" w:cs="Arial" w:hint="default"/>
      <w:sz w:val="18"/>
    </w:rPr>
  </w:style>
  <w:style w:type="character" w:customStyle="1" w:styleId="WW8Num134z2">
    <w:name w:val="WW8Num134z2"/>
    <w:rsid w:val="00ED39E2"/>
  </w:style>
  <w:style w:type="character" w:customStyle="1" w:styleId="WW8Num134z3">
    <w:name w:val="WW8Num134z3"/>
    <w:rsid w:val="00ED39E2"/>
  </w:style>
  <w:style w:type="character" w:customStyle="1" w:styleId="WW8Num134z4">
    <w:name w:val="WW8Num134z4"/>
    <w:rsid w:val="00ED39E2"/>
  </w:style>
  <w:style w:type="character" w:customStyle="1" w:styleId="WW8Num134z5">
    <w:name w:val="WW8Num134z5"/>
    <w:rsid w:val="00ED39E2"/>
  </w:style>
  <w:style w:type="character" w:customStyle="1" w:styleId="WW8Num134z6">
    <w:name w:val="WW8Num134z6"/>
    <w:rsid w:val="00ED39E2"/>
  </w:style>
  <w:style w:type="character" w:customStyle="1" w:styleId="WW8Num134z7">
    <w:name w:val="WW8Num134z7"/>
    <w:rsid w:val="00ED39E2"/>
  </w:style>
  <w:style w:type="character" w:customStyle="1" w:styleId="WW8Num134z8">
    <w:name w:val="WW8Num134z8"/>
    <w:rsid w:val="00ED39E2"/>
  </w:style>
  <w:style w:type="character" w:customStyle="1" w:styleId="WW8Num135z0">
    <w:name w:val="WW8Num135z0"/>
    <w:rsid w:val="00ED39E2"/>
    <w:rPr>
      <w:rFonts w:ascii="Calibri" w:eastAsia="TimesNewRoman" w:hAnsi="Calibri" w:cs="TimesNewRoman" w:hint="default"/>
      <w:lang w:eastAsia="pl-PL"/>
    </w:rPr>
  </w:style>
  <w:style w:type="character" w:customStyle="1" w:styleId="WW8Num135z1">
    <w:name w:val="WW8Num135z1"/>
    <w:rsid w:val="00ED39E2"/>
  </w:style>
  <w:style w:type="character" w:customStyle="1" w:styleId="WW8Num135z2">
    <w:name w:val="WW8Num135z2"/>
    <w:rsid w:val="00ED39E2"/>
  </w:style>
  <w:style w:type="character" w:customStyle="1" w:styleId="WW8Num135z3">
    <w:name w:val="WW8Num135z3"/>
    <w:rsid w:val="00ED39E2"/>
  </w:style>
  <w:style w:type="character" w:customStyle="1" w:styleId="WW8Num135z4">
    <w:name w:val="WW8Num135z4"/>
    <w:rsid w:val="00ED39E2"/>
  </w:style>
  <w:style w:type="character" w:customStyle="1" w:styleId="WW8Num135z5">
    <w:name w:val="WW8Num135z5"/>
    <w:rsid w:val="00ED39E2"/>
  </w:style>
  <w:style w:type="character" w:customStyle="1" w:styleId="WW8Num135z6">
    <w:name w:val="WW8Num135z6"/>
    <w:rsid w:val="00ED39E2"/>
  </w:style>
  <w:style w:type="character" w:customStyle="1" w:styleId="WW8Num135z7">
    <w:name w:val="WW8Num135z7"/>
    <w:rsid w:val="00ED39E2"/>
  </w:style>
  <w:style w:type="character" w:customStyle="1" w:styleId="WW8Num135z8">
    <w:name w:val="WW8Num135z8"/>
    <w:rsid w:val="00ED39E2"/>
  </w:style>
  <w:style w:type="character" w:customStyle="1" w:styleId="WW8Num136z0">
    <w:name w:val="WW8Num136z0"/>
    <w:rsid w:val="00ED39E2"/>
    <w:rPr>
      <w:rFonts w:ascii="Verdana" w:hAnsi="Verdana" w:cs="Verdana" w:hint="default"/>
      <w:b w:val="0"/>
      <w:sz w:val="18"/>
    </w:rPr>
  </w:style>
  <w:style w:type="character" w:customStyle="1" w:styleId="WW8Num136z1">
    <w:name w:val="WW8Num136z1"/>
    <w:rsid w:val="00ED39E2"/>
  </w:style>
  <w:style w:type="character" w:customStyle="1" w:styleId="WW8Num136z2">
    <w:name w:val="WW8Num136z2"/>
    <w:rsid w:val="00ED39E2"/>
  </w:style>
  <w:style w:type="character" w:customStyle="1" w:styleId="WW8Num136z3">
    <w:name w:val="WW8Num136z3"/>
    <w:rsid w:val="00ED39E2"/>
  </w:style>
  <w:style w:type="character" w:customStyle="1" w:styleId="WW8Num136z4">
    <w:name w:val="WW8Num136z4"/>
    <w:rsid w:val="00ED39E2"/>
  </w:style>
  <w:style w:type="character" w:customStyle="1" w:styleId="WW8Num136z5">
    <w:name w:val="WW8Num136z5"/>
    <w:rsid w:val="00ED39E2"/>
  </w:style>
  <w:style w:type="character" w:customStyle="1" w:styleId="WW8Num136z6">
    <w:name w:val="WW8Num136z6"/>
    <w:rsid w:val="00ED39E2"/>
  </w:style>
  <w:style w:type="character" w:customStyle="1" w:styleId="WW8Num136z7">
    <w:name w:val="WW8Num136z7"/>
    <w:rsid w:val="00ED39E2"/>
  </w:style>
  <w:style w:type="character" w:customStyle="1" w:styleId="WW8Num136z8">
    <w:name w:val="WW8Num136z8"/>
    <w:rsid w:val="00ED39E2"/>
  </w:style>
  <w:style w:type="character" w:customStyle="1" w:styleId="WW8Num137z0">
    <w:name w:val="WW8Num137z0"/>
    <w:rsid w:val="00ED39E2"/>
    <w:rPr>
      <w:rFonts w:cs="Verdana"/>
    </w:rPr>
  </w:style>
  <w:style w:type="character" w:customStyle="1" w:styleId="WW8Num137z1">
    <w:name w:val="WW8Num137z1"/>
    <w:rsid w:val="00ED39E2"/>
    <w:rPr>
      <w:rFonts w:ascii="Verdana" w:hAnsi="Verdana" w:cs="Calibri"/>
      <w:sz w:val="18"/>
      <w:szCs w:val="18"/>
      <w:lang w:eastAsia="pl-PL"/>
    </w:rPr>
  </w:style>
  <w:style w:type="character" w:customStyle="1" w:styleId="WW8Num137z2">
    <w:name w:val="WW8Num137z2"/>
    <w:rsid w:val="00ED39E2"/>
  </w:style>
  <w:style w:type="character" w:customStyle="1" w:styleId="WW8Num137z3">
    <w:name w:val="WW8Num137z3"/>
    <w:rsid w:val="00ED39E2"/>
  </w:style>
  <w:style w:type="character" w:customStyle="1" w:styleId="WW8Num137z4">
    <w:name w:val="WW8Num137z4"/>
    <w:rsid w:val="00ED39E2"/>
  </w:style>
  <w:style w:type="character" w:customStyle="1" w:styleId="WW8Num137z5">
    <w:name w:val="WW8Num137z5"/>
    <w:rsid w:val="00ED39E2"/>
  </w:style>
  <w:style w:type="character" w:customStyle="1" w:styleId="WW8Num137z6">
    <w:name w:val="WW8Num137z6"/>
    <w:rsid w:val="00ED39E2"/>
  </w:style>
  <w:style w:type="character" w:customStyle="1" w:styleId="WW8Num137z7">
    <w:name w:val="WW8Num137z7"/>
    <w:rsid w:val="00ED39E2"/>
  </w:style>
  <w:style w:type="character" w:customStyle="1" w:styleId="WW8Num137z8">
    <w:name w:val="WW8Num137z8"/>
    <w:rsid w:val="00ED39E2"/>
  </w:style>
  <w:style w:type="character" w:customStyle="1" w:styleId="WW8Num138z0">
    <w:name w:val="WW8Num138z0"/>
    <w:rsid w:val="00ED39E2"/>
    <w:rPr>
      <w:rFonts w:hint="default"/>
      <w:sz w:val="18"/>
      <w:szCs w:val="18"/>
    </w:rPr>
  </w:style>
  <w:style w:type="character" w:customStyle="1" w:styleId="WW8Num138z1">
    <w:name w:val="WW8Num138z1"/>
    <w:rsid w:val="00ED39E2"/>
    <w:rPr>
      <w:rFonts w:ascii="Verdana" w:hAnsi="Verdana" w:cs="Verdana" w:hint="default"/>
      <w:sz w:val="18"/>
      <w:szCs w:val="18"/>
    </w:rPr>
  </w:style>
  <w:style w:type="character" w:customStyle="1" w:styleId="WW8Num138z2">
    <w:name w:val="WW8Num138z2"/>
    <w:rsid w:val="00ED39E2"/>
  </w:style>
  <w:style w:type="character" w:customStyle="1" w:styleId="WW8Num138z3">
    <w:name w:val="WW8Num138z3"/>
    <w:rsid w:val="00ED39E2"/>
  </w:style>
  <w:style w:type="character" w:customStyle="1" w:styleId="WW8Num138z4">
    <w:name w:val="WW8Num138z4"/>
    <w:rsid w:val="00ED39E2"/>
  </w:style>
  <w:style w:type="character" w:customStyle="1" w:styleId="WW8Num138z5">
    <w:name w:val="WW8Num138z5"/>
    <w:rsid w:val="00ED39E2"/>
  </w:style>
  <w:style w:type="character" w:customStyle="1" w:styleId="WW8Num138z6">
    <w:name w:val="WW8Num138z6"/>
    <w:rsid w:val="00ED39E2"/>
  </w:style>
  <w:style w:type="character" w:customStyle="1" w:styleId="WW8Num138z7">
    <w:name w:val="WW8Num138z7"/>
    <w:rsid w:val="00ED39E2"/>
  </w:style>
  <w:style w:type="character" w:customStyle="1" w:styleId="WW8Num138z8">
    <w:name w:val="WW8Num138z8"/>
    <w:rsid w:val="00ED39E2"/>
  </w:style>
  <w:style w:type="character" w:customStyle="1" w:styleId="WW8Num139z0">
    <w:name w:val="WW8Num139z0"/>
    <w:rsid w:val="00ED39E2"/>
    <w:rPr>
      <w:rFonts w:ascii="Verdana" w:hAnsi="Verdana" w:cs="Verdana" w:hint="default"/>
      <w:strike w:val="0"/>
      <w:dstrike w:val="0"/>
      <w:sz w:val="18"/>
    </w:rPr>
  </w:style>
  <w:style w:type="character" w:customStyle="1" w:styleId="WW8Num139z1">
    <w:name w:val="WW8Num139z1"/>
    <w:rsid w:val="00ED39E2"/>
  </w:style>
  <w:style w:type="character" w:customStyle="1" w:styleId="WW8Num139z2">
    <w:name w:val="WW8Num139z2"/>
    <w:rsid w:val="00ED39E2"/>
  </w:style>
  <w:style w:type="character" w:customStyle="1" w:styleId="WW8Num139z3">
    <w:name w:val="WW8Num139z3"/>
    <w:rsid w:val="00ED39E2"/>
  </w:style>
  <w:style w:type="character" w:customStyle="1" w:styleId="WW8Num139z4">
    <w:name w:val="WW8Num139z4"/>
    <w:rsid w:val="00ED39E2"/>
  </w:style>
  <w:style w:type="character" w:customStyle="1" w:styleId="WW8Num139z5">
    <w:name w:val="WW8Num139z5"/>
    <w:rsid w:val="00ED39E2"/>
  </w:style>
  <w:style w:type="character" w:customStyle="1" w:styleId="WW8Num139z6">
    <w:name w:val="WW8Num139z6"/>
    <w:rsid w:val="00ED39E2"/>
  </w:style>
  <w:style w:type="character" w:customStyle="1" w:styleId="WW8Num139z7">
    <w:name w:val="WW8Num139z7"/>
    <w:rsid w:val="00ED39E2"/>
  </w:style>
  <w:style w:type="character" w:customStyle="1" w:styleId="WW8Num139z8">
    <w:name w:val="WW8Num139z8"/>
    <w:rsid w:val="00ED39E2"/>
  </w:style>
  <w:style w:type="character" w:customStyle="1" w:styleId="WW8Num140z0">
    <w:name w:val="WW8Num140z0"/>
    <w:rsid w:val="00ED39E2"/>
    <w:rPr>
      <w:rFonts w:hint="default"/>
      <w:b w:val="0"/>
      <w:color w:val="000000"/>
    </w:rPr>
  </w:style>
  <w:style w:type="character" w:customStyle="1" w:styleId="WW8Num140z1">
    <w:name w:val="WW8Num140z1"/>
    <w:rsid w:val="00ED39E2"/>
  </w:style>
  <w:style w:type="character" w:customStyle="1" w:styleId="WW8Num140z2">
    <w:name w:val="WW8Num140z2"/>
    <w:rsid w:val="00ED39E2"/>
  </w:style>
  <w:style w:type="character" w:customStyle="1" w:styleId="WW8Num140z3">
    <w:name w:val="WW8Num140z3"/>
    <w:rsid w:val="00ED39E2"/>
  </w:style>
  <w:style w:type="character" w:customStyle="1" w:styleId="WW8Num140z4">
    <w:name w:val="WW8Num140z4"/>
    <w:rsid w:val="00ED39E2"/>
  </w:style>
  <w:style w:type="character" w:customStyle="1" w:styleId="WW8Num140z5">
    <w:name w:val="WW8Num140z5"/>
    <w:rsid w:val="00ED39E2"/>
  </w:style>
  <w:style w:type="character" w:customStyle="1" w:styleId="WW8Num140z6">
    <w:name w:val="WW8Num140z6"/>
    <w:rsid w:val="00ED39E2"/>
  </w:style>
  <w:style w:type="character" w:customStyle="1" w:styleId="WW8Num140z7">
    <w:name w:val="WW8Num140z7"/>
    <w:rsid w:val="00ED39E2"/>
  </w:style>
  <w:style w:type="character" w:customStyle="1" w:styleId="WW8Num140z8">
    <w:name w:val="WW8Num140z8"/>
    <w:rsid w:val="00ED39E2"/>
  </w:style>
  <w:style w:type="character" w:customStyle="1" w:styleId="WW8Num141z0">
    <w:name w:val="WW8Num141z0"/>
    <w:rsid w:val="00ED39E2"/>
    <w:rPr>
      <w:rFonts w:ascii="Verdana" w:hAnsi="Verdana" w:cs="Verdana" w:hint="default"/>
      <w:sz w:val="18"/>
    </w:rPr>
  </w:style>
  <w:style w:type="character" w:customStyle="1" w:styleId="WW8Num141z1">
    <w:name w:val="WW8Num141z1"/>
    <w:rsid w:val="00ED39E2"/>
  </w:style>
  <w:style w:type="character" w:customStyle="1" w:styleId="WW8Num141z2">
    <w:name w:val="WW8Num141z2"/>
    <w:rsid w:val="00ED39E2"/>
  </w:style>
  <w:style w:type="character" w:customStyle="1" w:styleId="WW8Num141z3">
    <w:name w:val="WW8Num141z3"/>
    <w:rsid w:val="00ED39E2"/>
  </w:style>
  <w:style w:type="character" w:customStyle="1" w:styleId="WW8Num141z4">
    <w:name w:val="WW8Num141z4"/>
    <w:rsid w:val="00ED39E2"/>
  </w:style>
  <w:style w:type="character" w:customStyle="1" w:styleId="WW8Num141z5">
    <w:name w:val="WW8Num141z5"/>
    <w:rsid w:val="00ED39E2"/>
  </w:style>
  <w:style w:type="character" w:customStyle="1" w:styleId="WW8Num141z6">
    <w:name w:val="WW8Num141z6"/>
    <w:rsid w:val="00ED39E2"/>
  </w:style>
  <w:style w:type="character" w:customStyle="1" w:styleId="WW8Num141z7">
    <w:name w:val="WW8Num141z7"/>
    <w:rsid w:val="00ED39E2"/>
  </w:style>
  <w:style w:type="character" w:customStyle="1" w:styleId="WW8Num141z8">
    <w:name w:val="WW8Num141z8"/>
    <w:rsid w:val="00ED39E2"/>
  </w:style>
  <w:style w:type="character" w:customStyle="1" w:styleId="WW8Num142z0">
    <w:name w:val="WW8Num142z0"/>
    <w:rsid w:val="00ED39E2"/>
    <w:rPr>
      <w:rFonts w:ascii="Arial" w:hAnsi="Arial" w:cs="Arial" w:hint="default"/>
      <w:sz w:val="18"/>
    </w:rPr>
  </w:style>
  <w:style w:type="character" w:customStyle="1" w:styleId="WW8Num142z1">
    <w:name w:val="WW8Num142z1"/>
    <w:rsid w:val="00ED39E2"/>
    <w:rPr>
      <w:rFonts w:ascii="Verdana" w:hAnsi="Verdana" w:cs="Verdana" w:hint="default"/>
      <w:sz w:val="18"/>
    </w:rPr>
  </w:style>
  <w:style w:type="character" w:customStyle="1" w:styleId="WW8Num142z2">
    <w:name w:val="WW8Num142z2"/>
    <w:rsid w:val="00ED39E2"/>
  </w:style>
  <w:style w:type="character" w:customStyle="1" w:styleId="WW8Num142z3">
    <w:name w:val="WW8Num142z3"/>
    <w:rsid w:val="00ED39E2"/>
  </w:style>
  <w:style w:type="character" w:customStyle="1" w:styleId="WW8Num142z4">
    <w:name w:val="WW8Num142z4"/>
    <w:rsid w:val="00ED39E2"/>
  </w:style>
  <w:style w:type="character" w:customStyle="1" w:styleId="WW8Num142z5">
    <w:name w:val="WW8Num142z5"/>
    <w:rsid w:val="00ED39E2"/>
  </w:style>
  <w:style w:type="character" w:customStyle="1" w:styleId="WW8Num142z6">
    <w:name w:val="WW8Num142z6"/>
    <w:rsid w:val="00ED39E2"/>
  </w:style>
  <w:style w:type="character" w:customStyle="1" w:styleId="WW8Num142z7">
    <w:name w:val="WW8Num142z7"/>
    <w:rsid w:val="00ED39E2"/>
  </w:style>
  <w:style w:type="character" w:customStyle="1" w:styleId="WW8Num142z8">
    <w:name w:val="WW8Num142z8"/>
    <w:rsid w:val="00ED39E2"/>
  </w:style>
  <w:style w:type="character" w:customStyle="1" w:styleId="WW8Num143z0">
    <w:name w:val="WW8Num143z0"/>
    <w:rsid w:val="00ED39E2"/>
    <w:rPr>
      <w:rFonts w:hint="default"/>
    </w:rPr>
  </w:style>
  <w:style w:type="character" w:customStyle="1" w:styleId="WW8Num143z1">
    <w:name w:val="WW8Num143z1"/>
    <w:rsid w:val="00ED39E2"/>
  </w:style>
  <w:style w:type="character" w:customStyle="1" w:styleId="WW8Num143z2">
    <w:name w:val="WW8Num143z2"/>
    <w:rsid w:val="00ED39E2"/>
  </w:style>
  <w:style w:type="character" w:customStyle="1" w:styleId="WW8Num143z3">
    <w:name w:val="WW8Num143z3"/>
    <w:rsid w:val="00ED39E2"/>
  </w:style>
  <w:style w:type="character" w:customStyle="1" w:styleId="WW8Num143z4">
    <w:name w:val="WW8Num143z4"/>
    <w:rsid w:val="00ED39E2"/>
  </w:style>
  <w:style w:type="character" w:customStyle="1" w:styleId="WW8Num143z5">
    <w:name w:val="WW8Num143z5"/>
    <w:rsid w:val="00ED39E2"/>
  </w:style>
  <w:style w:type="character" w:customStyle="1" w:styleId="WW8Num143z6">
    <w:name w:val="WW8Num143z6"/>
    <w:rsid w:val="00ED39E2"/>
  </w:style>
  <w:style w:type="character" w:customStyle="1" w:styleId="WW8Num143z7">
    <w:name w:val="WW8Num143z7"/>
    <w:rsid w:val="00ED39E2"/>
  </w:style>
  <w:style w:type="character" w:customStyle="1" w:styleId="WW8Num143z8">
    <w:name w:val="WW8Num143z8"/>
    <w:rsid w:val="00ED39E2"/>
  </w:style>
  <w:style w:type="character" w:customStyle="1" w:styleId="WW8Num144z0">
    <w:name w:val="WW8Num144z0"/>
    <w:rsid w:val="00ED39E2"/>
    <w:rPr>
      <w:rFonts w:hint="default"/>
      <w:b w:val="0"/>
    </w:rPr>
  </w:style>
  <w:style w:type="character" w:customStyle="1" w:styleId="WW8Num144z1">
    <w:name w:val="WW8Num144z1"/>
    <w:rsid w:val="00ED39E2"/>
  </w:style>
  <w:style w:type="character" w:customStyle="1" w:styleId="WW8Num144z2">
    <w:name w:val="WW8Num144z2"/>
    <w:rsid w:val="00ED39E2"/>
  </w:style>
  <w:style w:type="character" w:customStyle="1" w:styleId="WW8Num144z3">
    <w:name w:val="WW8Num144z3"/>
    <w:rsid w:val="00ED39E2"/>
  </w:style>
  <w:style w:type="character" w:customStyle="1" w:styleId="WW8Num144z4">
    <w:name w:val="WW8Num144z4"/>
    <w:rsid w:val="00ED39E2"/>
  </w:style>
  <w:style w:type="character" w:customStyle="1" w:styleId="WW8Num144z5">
    <w:name w:val="WW8Num144z5"/>
    <w:rsid w:val="00ED39E2"/>
  </w:style>
  <w:style w:type="character" w:customStyle="1" w:styleId="WW8Num144z6">
    <w:name w:val="WW8Num144z6"/>
    <w:rsid w:val="00ED39E2"/>
  </w:style>
  <w:style w:type="character" w:customStyle="1" w:styleId="WW8Num144z7">
    <w:name w:val="WW8Num144z7"/>
    <w:rsid w:val="00ED39E2"/>
  </w:style>
  <w:style w:type="character" w:customStyle="1" w:styleId="WW8Num144z8">
    <w:name w:val="WW8Num144z8"/>
    <w:rsid w:val="00ED39E2"/>
  </w:style>
  <w:style w:type="character" w:customStyle="1" w:styleId="WW8Num145z0">
    <w:name w:val="WW8Num145z0"/>
    <w:rsid w:val="00ED39E2"/>
    <w:rPr>
      <w:rFonts w:hint="default"/>
    </w:rPr>
  </w:style>
  <w:style w:type="character" w:customStyle="1" w:styleId="WW8Num145z1">
    <w:name w:val="WW8Num145z1"/>
    <w:rsid w:val="00ED39E2"/>
  </w:style>
  <w:style w:type="character" w:customStyle="1" w:styleId="WW8Num145z2">
    <w:name w:val="WW8Num145z2"/>
    <w:rsid w:val="00ED39E2"/>
  </w:style>
  <w:style w:type="character" w:customStyle="1" w:styleId="WW8Num145z3">
    <w:name w:val="WW8Num145z3"/>
    <w:rsid w:val="00ED39E2"/>
  </w:style>
  <w:style w:type="character" w:customStyle="1" w:styleId="WW8Num145z4">
    <w:name w:val="WW8Num145z4"/>
    <w:rsid w:val="00ED39E2"/>
  </w:style>
  <w:style w:type="character" w:customStyle="1" w:styleId="WW8Num145z5">
    <w:name w:val="WW8Num145z5"/>
    <w:rsid w:val="00ED39E2"/>
  </w:style>
  <w:style w:type="character" w:customStyle="1" w:styleId="WW8Num145z6">
    <w:name w:val="WW8Num145z6"/>
    <w:rsid w:val="00ED39E2"/>
  </w:style>
  <w:style w:type="character" w:customStyle="1" w:styleId="WW8Num145z7">
    <w:name w:val="WW8Num145z7"/>
    <w:rsid w:val="00ED39E2"/>
  </w:style>
  <w:style w:type="character" w:customStyle="1" w:styleId="WW8Num145z8">
    <w:name w:val="WW8Num145z8"/>
    <w:rsid w:val="00ED39E2"/>
  </w:style>
  <w:style w:type="character" w:customStyle="1" w:styleId="WW8Num146z0">
    <w:name w:val="WW8Num146z0"/>
    <w:rsid w:val="00ED39E2"/>
    <w:rPr>
      <w:rFonts w:ascii="Verdana" w:hAnsi="Verdana" w:cs="Times New Roman" w:hint="default"/>
      <w:sz w:val="18"/>
      <w:szCs w:val="18"/>
      <w:lang w:eastAsia="pl-PL"/>
    </w:rPr>
  </w:style>
  <w:style w:type="character" w:customStyle="1" w:styleId="WW8Num146z1">
    <w:name w:val="WW8Num146z1"/>
    <w:rsid w:val="00ED39E2"/>
    <w:rPr>
      <w:rFonts w:cs="Times New Roman"/>
    </w:rPr>
  </w:style>
  <w:style w:type="character" w:customStyle="1" w:styleId="WW8Num147z0">
    <w:name w:val="WW8Num147z0"/>
    <w:rsid w:val="00ED39E2"/>
    <w:rPr>
      <w:rFonts w:hint="default"/>
      <w:b/>
    </w:rPr>
  </w:style>
  <w:style w:type="character" w:customStyle="1" w:styleId="WW8Num147z1">
    <w:name w:val="WW8Num147z1"/>
    <w:rsid w:val="00ED39E2"/>
  </w:style>
  <w:style w:type="character" w:customStyle="1" w:styleId="WW8Num147z2">
    <w:name w:val="WW8Num147z2"/>
    <w:rsid w:val="00ED39E2"/>
  </w:style>
  <w:style w:type="character" w:customStyle="1" w:styleId="WW8Num147z3">
    <w:name w:val="WW8Num147z3"/>
    <w:rsid w:val="00ED39E2"/>
  </w:style>
  <w:style w:type="character" w:customStyle="1" w:styleId="WW8Num147z4">
    <w:name w:val="WW8Num147z4"/>
    <w:rsid w:val="00ED39E2"/>
  </w:style>
  <w:style w:type="character" w:customStyle="1" w:styleId="WW8Num147z5">
    <w:name w:val="WW8Num147z5"/>
    <w:rsid w:val="00ED39E2"/>
  </w:style>
  <w:style w:type="character" w:customStyle="1" w:styleId="WW8Num147z6">
    <w:name w:val="WW8Num147z6"/>
    <w:rsid w:val="00ED39E2"/>
  </w:style>
  <w:style w:type="character" w:customStyle="1" w:styleId="WW8Num147z7">
    <w:name w:val="WW8Num147z7"/>
    <w:rsid w:val="00ED39E2"/>
  </w:style>
  <w:style w:type="character" w:customStyle="1" w:styleId="WW8Num147z8">
    <w:name w:val="WW8Num147z8"/>
    <w:rsid w:val="00ED39E2"/>
  </w:style>
  <w:style w:type="character" w:customStyle="1" w:styleId="WW8Num148z0">
    <w:name w:val="WW8Num148z0"/>
    <w:rsid w:val="00ED39E2"/>
    <w:rPr>
      <w:rFonts w:ascii="Verdana" w:hAnsi="Verdana" w:cs="Verdana" w:hint="default"/>
      <w:color w:val="000000"/>
      <w:sz w:val="18"/>
      <w:szCs w:val="18"/>
    </w:rPr>
  </w:style>
  <w:style w:type="character" w:customStyle="1" w:styleId="WW8Num148z1">
    <w:name w:val="WW8Num148z1"/>
    <w:rsid w:val="00ED39E2"/>
    <w:rPr>
      <w:rFonts w:hint="default"/>
      <w:b w:val="0"/>
    </w:rPr>
  </w:style>
  <w:style w:type="character" w:customStyle="1" w:styleId="WW8Num148z2">
    <w:name w:val="WW8Num148z2"/>
    <w:rsid w:val="00ED39E2"/>
  </w:style>
  <w:style w:type="character" w:customStyle="1" w:styleId="WW8Num148z3">
    <w:name w:val="WW8Num148z3"/>
    <w:rsid w:val="00ED39E2"/>
  </w:style>
  <w:style w:type="character" w:customStyle="1" w:styleId="WW8Num148z4">
    <w:name w:val="WW8Num148z4"/>
    <w:rsid w:val="00ED39E2"/>
  </w:style>
  <w:style w:type="character" w:customStyle="1" w:styleId="WW8Num148z5">
    <w:name w:val="WW8Num148z5"/>
    <w:rsid w:val="00ED39E2"/>
  </w:style>
  <w:style w:type="character" w:customStyle="1" w:styleId="WW8Num148z6">
    <w:name w:val="WW8Num148z6"/>
    <w:rsid w:val="00ED39E2"/>
  </w:style>
  <w:style w:type="character" w:customStyle="1" w:styleId="WW8Num148z7">
    <w:name w:val="WW8Num148z7"/>
    <w:rsid w:val="00ED39E2"/>
  </w:style>
  <w:style w:type="character" w:customStyle="1" w:styleId="WW8Num148z8">
    <w:name w:val="WW8Num148z8"/>
    <w:rsid w:val="00ED39E2"/>
  </w:style>
  <w:style w:type="character" w:customStyle="1" w:styleId="Domylnaczcionkaakapitu2">
    <w:name w:val="Domyślna czcionka akapitu2"/>
    <w:rsid w:val="00ED39E2"/>
  </w:style>
  <w:style w:type="character" w:customStyle="1" w:styleId="WW8Num2z1">
    <w:name w:val="WW8Num2z1"/>
    <w:rsid w:val="00ED39E2"/>
    <w:rPr>
      <w:rFonts w:ascii="Verdana" w:eastAsia="Times New Roman" w:hAnsi="Verdana" w:cs="Times New Roman"/>
    </w:rPr>
  </w:style>
  <w:style w:type="character" w:customStyle="1" w:styleId="WW8Num9z1">
    <w:name w:val="WW8Num9z1"/>
    <w:rsid w:val="00ED39E2"/>
    <w:rPr>
      <w:b w:val="0"/>
      <w:sz w:val="22"/>
      <w:szCs w:val="22"/>
    </w:rPr>
  </w:style>
  <w:style w:type="character" w:customStyle="1" w:styleId="WW8Num9z2">
    <w:name w:val="WW8Num9z2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11z1">
    <w:name w:val="WW8Num11z1"/>
    <w:rsid w:val="00ED39E2"/>
    <w:rPr>
      <w:rFonts w:ascii="Symbol" w:hAnsi="Symbol" w:cs="Symbol"/>
      <w:b w:val="0"/>
      <w:color w:val="auto"/>
      <w:sz w:val="16"/>
      <w:szCs w:val="22"/>
    </w:rPr>
  </w:style>
  <w:style w:type="character" w:customStyle="1" w:styleId="WW8Num28z1">
    <w:name w:val="WW8Num28z1"/>
    <w:rsid w:val="00ED39E2"/>
    <w:rPr>
      <w:b w:val="0"/>
      <w:sz w:val="22"/>
      <w:szCs w:val="22"/>
    </w:rPr>
  </w:style>
  <w:style w:type="character" w:customStyle="1" w:styleId="WW8Num36z5">
    <w:name w:val="WW8Num36z5"/>
    <w:rsid w:val="00ED39E2"/>
    <w:rPr>
      <w:b w:val="0"/>
      <w:sz w:val="18"/>
      <w:szCs w:val="18"/>
    </w:rPr>
  </w:style>
  <w:style w:type="character" w:customStyle="1" w:styleId="Domylnaczcionkaakapitu1">
    <w:name w:val="Domyślna czcionka akapitu1"/>
    <w:rsid w:val="00ED39E2"/>
  </w:style>
  <w:style w:type="character" w:styleId="Numerstrony">
    <w:name w:val="page number"/>
    <w:basedOn w:val="Domylnaczcionkaakapitu1"/>
    <w:rsid w:val="00ED39E2"/>
  </w:style>
  <w:style w:type="character" w:styleId="Hipercze">
    <w:name w:val="Hyperlink"/>
    <w:rsid w:val="00ED39E2"/>
    <w:rPr>
      <w:color w:val="0000FF"/>
      <w:u w:val="single"/>
    </w:rPr>
  </w:style>
  <w:style w:type="character" w:customStyle="1" w:styleId="Odwoaniedokomentarza1">
    <w:name w:val="Odwołanie do komentarza1"/>
    <w:rsid w:val="00ED39E2"/>
    <w:rPr>
      <w:sz w:val="16"/>
      <w:szCs w:val="16"/>
    </w:rPr>
  </w:style>
  <w:style w:type="character" w:styleId="UyteHipercze">
    <w:name w:val="FollowedHyperlink"/>
    <w:uiPriority w:val="99"/>
    <w:rsid w:val="00ED39E2"/>
    <w:rPr>
      <w:color w:val="800080"/>
      <w:u w:val="single"/>
    </w:rPr>
  </w:style>
  <w:style w:type="character" w:customStyle="1" w:styleId="akapitdomyslny">
    <w:name w:val="akapitdomyslny"/>
    <w:rsid w:val="00ED39E2"/>
    <w:rPr>
      <w:sz w:val="20"/>
      <w:szCs w:val="20"/>
    </w:rPr>
  </w:style>
  <w:style w:type="character" w:styleId="Numerwiersza">
    <w:name w:val="line number"/>
    <w:basedOn w:val="Domylnaczcionkaakapitu1"/>
    <w:rsid w:val="00ED39E2"/>
  </w:style>
  <w:style w:type="character" w:customStyle="1" w:styleId="Znakiprzypiswkocowych">
    <w:name w:val="Znaki przypisów końcowych"/>
    <w:rsid w:val="00ED39E2"/>
    <w:rPr>
      <w:vertAlign w:val="superscript"/>
    </w:rPr>
  </w:style>
  <w:style w:type="character" w:customStyle="1" w:styleId="Znakiprzypiswdolnych">
    <w:name w:val="Znaki przypisów dolnych"/>
    <w:rsid w:val="00ED39E2"/>
    <w:rPr>
      <w:vertAlign w:val="superscript"/>
    </w:rPr>
  </w:style>
  <w:style w:type="character" w:customStyle="1" w:styleId="textbold">
    <w:name w:val="text bold"/>
    <w:basedOn w:val="Domylnaczcionkaakapitu2"/>
    <w:rsid w:val="00ED39E2"/>
  </w:style>
  <w:style w:type="character" w:customStyle="1" w:styleId="text">
    <w:name w:val="text"/>
    <w:basedOn w:val="Domylnaczcionkaakapitu2"/>
    <w:rsid w:val="00ED39E2"/>
  </w:style>
  <w:style w:type="character" w:customStyle="1" w:styleId="ZwykytekstZnak">
    <w:name w:val="Zwykły tekst Znak"/>
    <w:link w:val="Zwykytekst"/>
    <w:rsid w:val="00ED39E2"/>
    <w:rPr>
      <w:rFonts w:ascii="Courier New" w:hAnsi="Courier New" w:cs="Courier New"/>
    </w:rPr>
  </w:style>
  <w:style w:type="character" w:customStyle="1" w:styleId="apple-converted-space">
    <w:name w:val="apple-converted-space"/>
    <w:basedOn w:val="Domylnaczcionkaakapitu2"/>
    <w:rsid w:val="00ED39E2"/>
  </w:style>
  <w:style w:type="character" w:customStyle="1" w:styleId="ZnakZnak1">
    <w:name w:val="Znak Znak1"/>
    <w:rsid w:val="00ED39E2"/>
    <w:rPr>
      <w:rFonts w:ascii="Courier New" w:hAnsi="Courier New" w:cs="Courier New"/>
      <w:lang w:val="pl-PL" w:bidi="ar-SA"/>
    </w:rPr>
  </w:style>
  <w:style w:type="character" w:customStyle="1" w:styleId="Odwoanieprzypisukocowego1">
    <w:name w:val="Odwołanie przypisu końcowego1"/>
    <w:rsid w:val="00ED39E2"/>
    <w:rPr>
      <w:vertAlign w:val="superscript"/>
    </w:rPr>
  </w:style>
  <w:style w:type="character" w:styleId="Uwydatnienie">
    <w:name w:val="Emphasis"/>
    <w:qFormat/>
    <w:rsid w:val="00ED39E2"/>
    <w:rPr>
      <w:i/>
      <w:iCs/>
    </w:rPr>
  </w:style>
  <w:style w:type="character" w:customStyle="1" w:styleId="PlainTextChar">
    <w:name w:val="Plain Text Char"/>
    <w:rsid w:val="00ED39E2"/>
    <w:rPr>
      <w:rFonts w:ascii="Courier New" w:hAnsi="Courier New" w:cs="Courier New"/>
      <w:lang w:val="pl-PL"/>
    </w:rPr>
  </w:style>
  <w:style w:type="character" w:styleId="Odwoanieprzypisudolnego">
    <w:name w:val="footnote reference"/>
    <w:rsid w:val="00ED39E2"/>
    <w:rPr>
      <w:vertAlign w:val="superscript"/>
    </w:rPr>
  </w:style>
  <w:style w:type="character" w:styleId="Odwoanieprzypisukocowego">
    <w:name w:val="endnote reference"/>
    <w:rsid w:val="00ED39E2"/>
    <w:rPr>
      <w:vertAlign w:val="superscript"/>
    </w:rPr>
  </w:style>
  <w:style w:type="character" w:customStyle="1" w:styleId="ListLabel23">
    <w:name w:val="ListLabel 23"/>
    <w:rsid w:val="00ED39E2"/>
    <w:rPr>
      <w:rFonts w:ascii="Verdana" w:hAnsi="Verdana"/>
      <w:b w:val="0"/>
      <w:i w:val="0"/>
      <w:sz w:val="20"/>
      <w:szCs w:val="20"/>
    </w:rPr>
  </w:style>
  <w:style w:type="paragraph" w:customStyle="1" w:styleId="Nagwek20">
    <w:name w:val="Nagłówek2"/>
    <w:basedOn w:val="Normalny"/>
    <w:next w:val="Podtytu"/>
    <w:rsid w:val="00ED39E2"/>
    <w:pPr>
      <w:suppressAutoHyphens/>
      <w:jc w:val="center"/>
    </w:pPr>
    <w:rPr>
      <w:b/>
      <w:bCs/>
      <w:sz w:val="32"/>
      <w:u w:val="single"/>
      <w:lang w:eastAsia="zh-CN"/>
    </w:rPr>
  </w:style>
  <w:style w:type="paragraph" w:styleId="Tekstpodstawowy">
    <w:name w:val="Body Text"/>
    <w:basedOn w:val="Normalny"/>
    <w:link w:val="TekstpodstawowyZnak"/>
    <w:rsid w:val="00ED39E2"/>
    <w:pPr>
      <w:widowControl w:val="0"/>
      <w:suppressAutoHyphens/>
      <w:autoSpaceDE w:val="0"/>
      <w:spacing w:after="120"/>
    </w:pPr>
    <w:rPr>
      <w:rFonts w:ascii="Arial" w:hAnsi="Arial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39E2"/>
    <w:rPr>
      <w:rFonts w:ascii="Arial" w:hAnsi="Arial" w:cs="Arial"/>
      <w:lang w:eastAsia="zh-CN"/>
    </w:rPr>
  </w:style>
  <w:style w:type="paragraph" w:styleId="Lista">
    <w:name w:val="List"/>
    <w:basedOn w:val="Normalny"/>
    <w:rsid w:val="00ED39E2"/>
    <w:pPr>
      <w:suppressAutoHyphens/>
      <w:ind w:left="283" w:hanging="283"/>
    </w:pPr>
    <w:rPr>
      <w:lang w:eastAsia="zh-CN"/>
    </w:rPr>
  </w:style>
  <w:style w:type="paragraph" w:styleId="Legenda">
    <w:name w:val="caption"/>
    <w:basedOn w:val="Normalny"/>
    <w:qFormat/>
    <w:rsid w:val="00ED39E2"/>
    <w:pPr>
      <w:widowControl w:val="0"/>
      <w:suppressLineNumbers/>
      <w:suppressAutoHyphens/>
      <w:autoSpaceDE w:val="0"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ED39E2"/>
    <w:pPr>
      <w:widowControl w:val="0"/>
      <w:suppressLineNumbers/>
      <w:suppressAutoHyphens/>
      <w:autoSpaceDE w:val="0"/>
    </w:pPr>
    <w:rPr>
      <w:rFonts w:ascii="Arial" w:hAnsi="Arial" w:cs="Mangal"/>
      <w:sz w:val="20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ED39E2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rsid w:val="00ED39E2"/>
    <w:pPr>
      <w:widowControl w:val="0"/>
      <w:suppressLineNumbers/>
      <w:suppressAutoHyphens/>
      <w:autoSpaceDE w:val="0"/>
      <w:spacing w:before="120" w:after="120"/>
    </w:pPr>
    <w:rPr>
      <w:rFonts w:ascii="Arial" w:hAnsi="Arial" w:cs="Mangal"/>
      <w:i/>
      <w:iCs/>
      <w:lang w:eastAsia="zh-CN"/>
    </w:rPr>
  </w:style>
  <w:style w:type="paragraph" w:styleId="Stopka">
    <w:name w:val="footer"/>
    <w:basedOn w:val="Normalny"/>
    <w:link w:val="StopkaZnak"/>
    <w:rsid w:val="00ED39E2"/>
    <w:pPr>
      <w:widowControl w:val="0"/>
      <w:tabs>
        <w:tab w:val="center" w:pos="4536"/>
        <w:tab w:val="right" w:pos="9072"/>
      </w:tabs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rsid w:val="00ED39E2"/>
    <w:rPr>
      <w:rFonts w:ascii="Arial" w:hAnsi="Arial" w:cs="Arial"/>
      <w:lang w:eastAsia="zh-CN"/>
    </w:rPr>
  </w:style>
  <w:style w:type="paragraph" w:customStyle="1" w:styleId="Tekstpodstawowy21">
    <w:name w:val="Tekst podstawowy 21"/>
    <w:basedOn w:val="Normalny"/>
    <w:rsid w:val="00ED39E2"/>
    <w:pPr>
      <w:suppressAutoHyphens/>
      <w:spacing w:after="120" w:line="480" w:lineRule="auto"/>
    </w:pPr>
    <w:rPr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ED39E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D39E2"/>
    <w:rPr>
      <w:rFonts w:ascii="Arial" w:eastAsia="Microsoft YaHei" w:hAnsi="Arial" w:cs="Mangal"/>
      <w:i/>
      <w:iCs/>
      <w:sz w:val="28"/>
      <w:szCs w:val="28"/>
      <w:lang w:eastAsia="zh-CN"/>
    </w:rPr>
  </w:style>
  <w:style w:type="paragraph" w:customStyle="1" w:styleId="Nagwek11">
    <w:name w:val="Nag?—wek 1"/>
    <w:basedOn w:val="Normalny"/>
    <w:next w:val="Normalny"/>
    <w:rsid w:val="00ED39E2"/>
    <w:pPr>
      <w:keepNext/>
      <w:suppressAutoHyphens/>
      <w:spacing w:before="240" w:after="60"/>
      <w:ind w:left="708" w:hanging="708"/>
    </w:pPr>
    <w:rPr>
      <w:rFonts w:ascii="Arial" w:hAnsi="Arial"/>
      <w:b/>
      <w:kern w:val="1"/>
      <w:sz w:val="28"/>
      <w:szCs w:val="20"/>
      <w:lang w:eastAsia="zh-CN"/>
    </w:rPr>
  </w:style>
  <w:style w:type="paragraph" w:customStyle="1" w:styleId="Tekstkomentarza1">
    <w:name w:val="Tekst komentarza1"/>
    <w:basedOn w:val="Normalny"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9E2"/>
    <w:rPr>
      <w:rFonts w:ascii="Arial" w:hAnsi="Arial" w:cs="Arial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"/>
    <w:rsid w:val="00ED39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D39E2"/>
    <w:rPr>
      <w:rFonts w:ascii="Arial" w:hAnsi="Arial" w:cs="Arial"/>
      <w:b/>
      <w:bCs/>
      <w:lang w:eastAsia="zh-CN"/>
    </w:rPr>
  </w:style>
  <w:style w:type="paragraph" w:styleId="Tekstdymka">
    <w:name w:val="Balloon Text"/>
    <w:basedOn w:val="Normalny"/>
    <w:link w:val="TekstdymkaZnak"/>
    <w:rsid w:val="00ED39E2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ED39E2"/>
    <w:rPr>
      <w:rFonts w:ascii="Tahoma" w:hAnsi="Tahoma" w:cs="Tahoma"/>
      <w:sz w:val="16"/>
      <w:szCs w:val="16"/>
      <w:lang w:eastAsia="zh-CN"/>
    </w:rPr>
  </w:style>
  <w:style w:type="paragraph" w:styleId="Tekstpodstawowywcity">
    <w:name w:val="Body Text Indent"/>
    <w:basedOn w:val="Normalny"/>
    <w:link w:val="TekstpodstawowywcityZnak"/>
    <w:rsid w:val="00ED39E2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39E2"/>
    <w:rPr>
      <w:rFonts w:ascii="Arial" w:hAnsi="Arial" w:cs="Arial"/>
      <w:lang w:eastAsia="zh-CN"/>
    </w:rPr>
  </w:style>
  <w:style w:type="paragraph" w:styleId="Nagwek">
    <w:name w:val="header"/>
    <w:basedOn w:val="Normalny"/>
    <w:link w:val="NagwekZnak"/>
    <w:uiPriority w:val="99"/>
    <w:rsid w:val="00ED39E2"/>
    <w:pPr>
      <w:widowControl w:val="0"/>
      <w:tabs>
        <w:tab w:val="center" w:pos="4536"/>
        <w:tab w:val="right" w:pos="9072"/>
      </w:tabs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ED39E2"/>
    <w:rPr>
      <w:rFonts w:ascii="Arial" w:hAnsi="Arial" w:cs="Arial"/>
      <w:lang w:eastAsia="zh-CN"/>
    </w:rPr>
  </w:style>
  <w:style w:type="paragraph" w:customStyle="1" w:styleId="Tekstpodstawowywcity22">
    <w:name w:val="Tekst podstawowy wcięty 22"/>
    <w:basedOn w:val="Normalny"/>
    <w:rsid w:val="00ED39E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ED39E2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zh-CN"/>
    </w:rPr>
  </w:style>
  <w:style w:type="paragraph" w:customStyle="1" w:styleId="Tekstpodstawowywcity31">
    <w:name w:val="Tekst podstawowy wcięty 31"/>
    <w:basedOn w:val="Normalny"/>
    <w:rsid w:val="00ED39E2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pkt">
    <w:name w:val="pkt"/>
    <w:basedOn w:val="Normalny"/>
    <w:rsid w:val="00ED39E2"/>
    <w:pPr>
      <w:suppressAutoHyphens/>
      <w:spacing w:before="60" w:after="60"/>
      <w:ind w:left="851" w:hanging="295"/>
      <w:jc w:val="both"/>
    </w:pPr>
    <w:rPr>
      <w:szCs w:val="20"/>
      <w:lang w:eastAsia="zh-CN"/>
    </w:rPr>
  </w:style>
  <w:style w:type="paragraph" w:customStyle="1" w:styleId="ust">
    <w:name w:val="ust"/>
    <w:rsid w:val="00ED39E2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tekst">
    <w:name w:val="tekst"/>
    <w:basedOn w:val="Normalny"/>
    <w:rsid w:val="00ED39E2"/>
    <w:pPr>
      <w:suppressLineNumbers/>
      <w:suppressAutoHyphens/>
      <w:spacing w:before="60" w:after="60"/>
      <w:jc w:val="both"/>
    </w:pPr>
    <w:rPr>
      <w:szCs w:val="20"/>
      <w:lang w:eastAsia="zh-CN"/>
    </w:rPr>
  </w:style>
  <w:style w:type="paragraph" w:customStyle="1" w:styleId="Tekstpodstawowy22">
    <w:name w:val="Tekst podstawowy 22"/>
    <w:basedOn w:val="Normalny"/>
    <w:rsid w:val="00ED39E2"/>
    <w:pPr>
      <w:widowControl w:val="0"/>
      <w:suppressAutoHyphens/>
      <w:jc w:val="both"/>
    </w:pPr>
    <w:rPr>
      <w:rFonts w:ascii="Arial" w:hAnsi="Arial"/>
      <w:sz w:val="22"/>
      <w:szCs w:val="20"/>
      <w:lang w:eastAsia="zh-CN"/>
    </w:rPr>
  </w:style>
  <w:style w:type="paragraph" w:customStyle="1" w:styleId="Listapunktowana21">
    <w:name w:val="Lista punktowana 21"/>
    <w:basedOn w:val="Normalny"/>
    <w:rsid w:val="00ED39E2"/>
    <w:pPr>
      <w:numPr>
        <w:numId w:val="4"/>
      </w:numPr>
      <w:suppressAutoHyphens/>
    </w:pPr>
    <w:rPr>
      <w:lang w:eastAsia="zh-CN"/>
    </w:rPr>
  </w:style>
  <w:style w:type="paragraph" w:styleId="NormalnyWeb">
    <w:name w:val="Normal (Web)"/>
    <w:basedOn w:val="Normalny"/>
    <w:rsid w:val="00ED39E2"/>
    <w:pPr>
      <w:suppressAutoHyphens/>
      <w:spacing w:before="280" w:after="280"/>
    </w:pPr>
    <w:rPr>
      <w:lang w:eastAsia="zh-CN"/>
    </w:rPr>
  </w:style>
  <w:style w:type="paragraph" w:customStyle="1" w:styleId="poziom1">
    <w:name w:val="poziom_1"/>
    <w:basedOn w:val="Normalny"/>
    <w:rsid w:val="00ED39E2"/>
    <w:pPr>
      <w:suppressAutoHyphens/>
      <w:spacing w:after="120"/>
      <w:ind w:left="454" w:hanging="284"/>
      <w:jc w:val="both"/>
    </w:pPr>
    <w:rPr>
      <w:rFonts w:ascii="Arial" w:hAnsi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D39E2"/>
    <w:rPr>
      <w:rFonts w:ascii="Arial" w:hAnsi="Arial" w:cs="Arial"/>
      <w:lang w:eastAsia="zh-CN"/>
    </w:rPr>
  </w:style>
  <w:style w:type="paragraph" w:customStyle="1" w:styleId="Tekstpodstawowywcity21">
    <w:name w:val="Tekst podstawowy wcięty 21"/>
    <w:basedOn w:val="Normalny"/>
    <w:rsid w:val="00ED39E2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Styl1">
    <w:name w:val="Styl1"/>
    <w:basedOn w:val="Nagwek3"/>
    <w:rsid w:val="00ED39E2"/>
    <w:pPr>
      <w:numPr>
        <w:ilvl w:val="0"/>
        <w:numId w:val="0"/>
      </w:numPr>
      <w:ind w:left="288"/>
    </w:pPr>
    <w:rPr>
      <w:rFonts w:ascii="Times New Roman" w:hAnsi="Times New Roman" w:cs="Times New Roman"/>
      <w:sz w:val="24"/>
    </w:rPr>
  </w:style>
  <w:style w:type="paragraph" w:customStyle="1" w:styleId="Styl2">
    <w:name w:val="Styl2"/>
    <w:basedOn w:val="Tekstpodstawowy"/>
    <w:rsid w:val="00ED39E2"/>
    <w:pPr>
      <w:spacing w:before="120" w:line="360" w:lineRule="auto"/>
      <w:ind w:firstLine="708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Plandokumentu1">
    <w:name w:val="Plan dokumentu1"/>
    <w:basedOn w:val="Normalny"/>
    <w:rsid w:val="00ED39E2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ED39E2"/>
    <w:pPr>
      <w:widowControl w:val="0"/>
      <w:suppressLineNumbers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Zawartotabeli"/>
    <w:rsid w:val="00ED39E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ED39E2"/>
  </w:style>
  <w:style w:type="paragraph" w:customStyle="1" w:styleId="Default">
    <w:name w:val="Default"/>
    <w:rsid w:val="00ED39E2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9E2"/>
    <w:rPr>
      <w:rFonts w:ascii="Arial" w:hAnsi="Arial" w:cs="Arial"/>
      <w:lang w:eastAsia="zh-CN"/>
    </w:rPr>
  </w:style>
  <w:style w:type="paragraph" w:customStyle="1" w:styleId="Tekstpodstawowywcity33">
    <w:name w:val="Tekst podstawowy wcięty 33"/>
    <w:basedOn w:val="Normalny"/>
    <w:rsid w:val="00ED39E2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16"/>
      <w:szCs w:val="16"/>
      <w:lang w:eastAsia="zh-CN"/>
    </w:rPr>
  </w:style>
  <w:style w:type="paragraph" w:customStyle="1" w:styleId="Zwykytekst1">
    <w:name w:val="Zwykły tekst1"/>
    <w:basedOn w:val="Normalny"/>
    <w:rsid w:val="00ED39E2"/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ED39E2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zh-CN"/>
    </w:rPr>
  </w:style>
  <w:style w:type="paragraph" w:customStyle="1" w:styleId="WW-Tekstpodstawowywcity2">
    <w:name w:val="WW-Tekst podstawowy wcięty 2"/>
    <w:basedOn w:val="Normalny"/>
    <w:rsid w:val="00ED39E2"/>
    <w:pPr>
      <w:suppressAutoHyphens/>
      <w:ind w:left="284" w:hanging="284"/>
      <w:jc w:val="both"/>
    </w:pPr>
    <w:rPr>
      <w:szCs w:val="20"/>
      <w:lang w:eastAsia="zh-CN"/>
    </w:rPr>
  </w:style>
  <w:style w:type="paragraph" w:customStyle="1" w:styleId="WW-Tekstpodstawowywcity3">
    <w:name w:val="WW-Tekst podstawowy wcięty 3"/>
    <w:basedOn w:val="Normalny"/>
    <w:rsid w:val="00ED39E2"/>
    <w:pPr>
      <w:tabs>
        <w:tab w:val="left" w:pos="16756"/>
      </w:tabs>
      <w:suppressAutoHyphens/>
      <w:ind w:left="284"/>
      <w:jc w:val="both"/>
    </w:pPr>
    <w:rPr>
      <w:szCs w:val="20"/>
      <w:lang w:eastAsia="zh-CN"/>
    </w:rPr>
  </w:style>
  <w:style w:type="paragraph" w:customStyle="1" w:styleId="Tekstpodstawowywcity32">
    <w:name w:val="Tekst podstawowy wcięty 32"/>
    <w:basedOn w:val="Normalny"/>
    <w:rsid w:val="00ED39E2"/>
    <w:pPr>
      <w:tabs>
        <w:tab w:val="left" w:pos="-21057"/>
      </w:tabs>
      <w:suppressAutoHyphens/>
      <w:ind w:left="709" w:hanging="283"/>
    </w:pPr>
    <w:rPr>
      <w:rFonts w:ascii="Verdana" w:hAnsi="Verdana" w:cs="Verdana"/>
      <w:b/>
      <w:color w:val="000000"/>
      <w:sz w:val="22"/>
      <w:szCs w:val="22"/>
      <w:lang w:eastAsia="zh-CN"/>
    </w:rPr>
  </w:style>
  <w:style w:type="paragraph" w:customStyle="1" w:styleId="Tekstpodstawowywcity34">
    <w:name w:val="Tekst podstawowy wcięty 34"/>
    <w:basedOn w:val="Normalny"/>
    <w:rsid w:val="00ED39E2"/>
    <w:pPr>
      <w:tabs>
        <w:tab w:val="left" w:pos="-21578"/>
      </w:tabs>
      <w:suppressAutoHyphens/>
      <w:ind w:left="709" w:hanging="425"/>
      <w:jc w:val="both"/>
    </w:pPr>
    <w:rPr>
      <w:rFonts w:ascii="Verdana" w:hAnsi="Verdana" w:cs="Verdana"/>
      <w:sz w:val="22"/>
      <w:lang w:eastAsia="zh-CN"/>
    </w:rPr>
  </w:style>
  <w:style w:type="paragraph" w:customStyle="1" w:styleId="awciety">
    <w:name w:val="a) wciety"/>
    <w:basedOn w:val="Normalny"/>
    <w:rsid w:val="00ED39E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  <w:lang w:eastAsia="zh-CN"/>
    </w:rPr>
  </w:style>
  <w:style w:type="paragraph" w:customStyle="1" w:styleId="1">
    <w:name w:val="1."/>
    <w:basedOn w:val="Normalny"/>
    <w:rsid w:val="00ED39E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  <w:lang w:eastAsia="zh-CN"/>
    </w:rPr>
  </w:style>
  <w:style w:type="paragraph" w:customStyle="1" w:styleId="Mapadokumentu1">
    <w:name w:val="Mapa dokumentu1"/>
    <w:basedOn w:val="Normalny"/>
    <w:rsid w:val="00ED39E2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ED39E2"/>
    <w:pPr>
      <w:ind w:left="708"/>
    </w:pPr>
    <w:rPr>
      <w:rFonts w:eastAsia="MS Mincho"/>
      <w:lang w:eastAsia="zh-CN"/>
    </w:rPr>
  </w:style>
  <w:style w:type="paragraph" w:styleId="Listapunktowana2">
    <w:name w:val="List Bullet 2"/>
    <w:basedOn w:val="Normalny"/>
    <w:rsid w:val="00ED39E2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styleId="Listapunktowana3">
    <w:name w:val="List Bullet 3"/>
    <w:basedOn w:val="Normalny"/>
    <w:rsid w:val="00ED39E2"/>
    <w:pPr>
      <w:widowControl w:val="0"/>
      <w:suppressAutoHyphens/>
      <w:autoSpaceDE w:val="0"/>
      <w:ind w:left="849" w:hanging="283"/>
    </w:pPr>
    <w:rPr>
      <w:rFonts w:ascii="Arial" w:hAnsi="Arial" w:cs="Arial"/>
      <w:sz w:val="20"/>
      <w:szCs w:val="20"/>
      <w:lang w:eastAsia="zh-CN"/>
    </w:rPr>
  </w:style>
  <w:style w:type="paragraph" w:styleId="Listapunktowana4">
    <w:name w:val="List Bullet 4"/>
    <w:basedOn w:val="Normalny"/>
    <w:rsid w:val="00ED39E2"/>
    <w:pPr>
      <w:widowControl w:val="0"/>
      <w:suppressAutoHyphens/>
      <w:autoSpaceDE w:val="0"/>
      <w:ind w:left="1132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Listapunktowana1">
    <w:name w:val="Lista punktowana1"/>
    <w:basedOn w:val="Normalny"/>
    <w:rsid w:val="00ED39E2"/>
    <w:pPr>
      <w:widowControl w:val="0"/>
      <w:numPr>
        <w:numId w:val="3"/>
      </w:numPr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Listapunktowana22">
    <w:name w:val="Lista punktowana 22"/>
    <w:basedOn w:val="Normalny"/>
    <w:rsid w:val="00ED39E2"/>
    <w:pPr>
      <w:widowControl w:val="0"/>
      <w:numPr>
        <w:numId w:val="2"/>
      </w:numPr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Lista-kontynuacja1">
    <w:name w:val="Lista - kontynuacja1"/>
    <w:basedOn w:val="Normalny"/>
    <w:rsid w:val="00ED39E2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20"/>
      <w:szCs w:val="20"/>
      <w:lang w:eastAsia="zh-CN"/>
    </w:rPr>
  </w:style>
  <w:style w:type="paragraph" w:customStyle="1" w:styleId="Legenda1">
    <w:name w:val="Legenda1"/>
    <w:basedOn w:val="Normalny"/>
    <w:next w:val="Normalny"/>
    <w:rsid w:val="00ED39E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ED39E2"/>
    <w:pPr>
      <w:ind w:firstLine="210"/>
    </w:pPr>
  </w:style>
  <w:style w:type="paragraph" w:customStyle="1" w:styleId="Tekstpodstawowyzwciciem21">
    <w:name w:val="Tekst podstawowy z wcięciem 21"/>
    <w:basedOn w:val="Tekstpodstawowywcity"/>
    <w:rsid w:val="00ED39E2"/>
    <w:pPr>
      <w:ind w:firstLine="210"/>
    </w:pPr>
  </w:style>
  <w:style w:type="paragraph" w:customStyle="1" w:styleId="WW-Tekstpodstawowy3">
    <w:name w:val="WW-Tekst podstawowy 3"/>
    <w:basedOn w:val="Normalny"/>
    <w:rsid w:val="00ED39E2"/>
    <w:pPr>
      <w:widowControl w:val="0"/>
      <w:autoSpaceDE w:val="0"/>
      <w:jc w:val="both"/>
    </w:pPr>
    <w:rPr>
      <w:sz w:val="20"/>
      <w:lang w:eastAsia="zh-CN"/>
    </w:rPr>
  </w:style>
  <w:style w:type="paragraph" w:styleId="Akapitzlist">
    <w:name w:val="List Paragraph"/>
    <w:basedOn w:val="Normalny"/>
    <w:qFormat/>
    <w:rsid w:val="00ED39E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paragraph" w:customStyle="1" w:styleId="Tekstpodstawowy32">
    <w:name w:val="Tekst podstawowy 32"/>
    <w:basedOn w:val="Normalny"/>
    <w:rsid w:val="00ED39E2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zh-CN"/>
    </w:rPr>
  </w:style>
  <w:style w:type="paragraph" w:customStyle="1" w:styleId="msonormal0">
    <w:name w:val="msonormal"/>
    <w:basedOn w:val="Normalny"/>
    <w:rsid w:val="00ED39E2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ED39E2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6">
    <w:name w:val="font6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8"/>
      <w:szCs w:val="28"/>
    </w:rPr>
  </w:style>
  <w:style w:type="paragraph" w:customStyle="1" w:styleId="font7">
    <w:name w:val="font7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0"/>
      <w:szCs w:val="20"/>
    </w:rPr>
  </w:style>
  <w:style w:type="paragraph" w:customStyle="1" w:styleId="font8">
    <w:name w:val="font8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0"/>
      <w:szCs w:val="20"/>
    </w:rPr>
  </w:style>
  <w:style w:type="paragraph" w:customStyle="1" w:styleId="font9">
    <w:name w:val="font9"/>
    <w:basedOn w:val="Normalny"/>
    <w:rsid w:val="00ED39E2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10">
    <w:name w:val="font10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font11">
    <w:name w:val="font11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8"/>
      <w:szCs w:val="28"/>
      <w:u w:val="single"/>
    </w:rPr>
  </w:style>
  <w:style w:type="paragraph" w:customStyle="1" w:styleId="xl65">
    <w:name w:val="xl6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67">
    <w:name w:val="xl67"/>
    <w:basedOn w:val="Normalny"/>
    <w:rsid w:val="00ED39E2"/>
    <w:pPr>
      <w:spacing w:before="100" w:beforeAutospacing="1" w:after="100" w:afterAutospacing="1"/>
      <w:ind w:firstLineChars="300" w:firstLine="300"/>
    </w:pPr>
    <w:rPr>
      <w:b/>
      <w:bCs/>
    </w:rPr>
  </w:style>
  <w:style w:type="paragraph" w:customStyle="1" w:styleId="xl68">
    <w:name w:val="xl68"/>
    <w:basedOn w:val="Normalny"/>
    <w:rsid w:val="00ED39E2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70">
    <w:name w:val="xl7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1">
    <w:name w:val="xl7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72">
    <w:name w:val="xl7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3">
    <w:name w:val="xl7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ED39E2"/>
    <w:pP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Normalny"/>
    <w:rsid w:val="00ED39E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Normalny"/>
    <w:rsid w:val="00ED39E2"/>
    <w:pP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80">
    <w:name w:val="xl80"/>
    <w:basedOn w:val="Normalny"/>
    <w:rsid w:val="00ED39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81">
    <w:name w:val="xl81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82">
    <w:name w:val="xl82"/>
    <w:basedOn w:val="Normalny"/>
    <w:rsid w:val="00ED39E2"/>
    <w:pPr>
      <w:shd w:val="clear" w:color="000000" w:fill="CCFFFF"/>
      <w:spacing w:before="100" w:beforeAutospacing="1" w:after="100" w:afterAutospacing="1"/>
    </w:pPr>
  </w:style>
  <w:style w:type="paragraph" w:customStyle="1" w:styleId="xl83">
    <w:name w:val="xl83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90">
    <w:name w:val="xl9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91">
    <w:name w:val="xl91"/>
    <w:basedOn w:val="Normalny"/>
    <w:rsid w:val="00ED39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92">
    <w:name w:val="xl92"/>
    <w:basedOn w:val="Normalny"/>
    <w:rsid w:val="00ED39E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Normalny"/>
    <w:rsid w:val="00ED39E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Normalny"/>
    <w:rsid w:val="00ED39E2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4"/>
      <w:szCs w:val="14"/>
    </w:rPr>
  </w:style>
  <w:style w:type="paragraph" w:customStyle="1" w:styleId="xl96">
    <w:name w:val="xl96"/>
    <w:basedOn w:val="Normalny"/>
    <w:rsid w:val="00ED39E2"/>
    <w:pPr>
      <w:spacing w:before="100" w:beforeAutospacing="1" w:after="100" w:afterAutospacing="1"/>
    </w:pPr>
    <w:rPr>
      <w:sz w:val="14"/>
      <w:szCs w:val="14"/>
    </w:rPr>
  </w:style>
  <w:style w:type="paragraph" w:customStyle="1" w:styleId="xl97">
    <w:name w:val="xl9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Normalny"/>
    <w:rsid w:val="00ED39E2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01">
    <w:name w:val="xl10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5"/>
      <w:szCs w:val="15"/>
    </w:rPr>
  </w:style>
  <w:style w:type="paragraph" w:customStyle="1" w:styleId="xl105">
    <w:name w:val="xl105"/>
    <w:basedOn w:val="Normalny"/>
    <w:rsid w:val="00ED39E2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7">
    <w:name w:val="xl107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08">
    <w:name w:val="xl108"/>
    <w:basedOn w:val="Normalny"/>
    <w:rsid w:val="00ED39E2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Normalny"/>
    <w:rsid w:val="00ED39E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110">
    <w:name w:val="xl110"/>
    <w:basedOn w:val="Normalny"/>
    <w:rsid w:val="00ED39E2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Normalny"/>
    <w:rsid w:val="00ED39E2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13">
    <w:name w:val="xl11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5">
    <w:name w:val="xl11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Normalny"/>
    <w:rsid w:val="00ED39E2"/>
    <w:pPr>
      <w:shd w:val="clear" w:color="000000" w:fill="FFFFFF"/>
      <w:spacing w:before="100" w:beforeAutospacing="1" w:after="100" w:afterAutospacing="1"/>
    </w:pPr>
  </w:style>
  <w:style w:type="paragraph" w:customStyle="1" w:styleId="xl117">
    <w:name w:val="xl117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1">
    <w:name w:val="xl12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2">
    <w:name w:val="xl122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3">
    <w:name w:val="xl123"/>
    <w:basedOn w:val="Normalny"/>
    <w:rsid w:val="00ED39E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4">
    <w:name w:val="xl124"/>
    <w:basedOn w:val="Normalny"/>
    <w:rsid w:val="00ED39E2"/>
    <w:pPr>
      <w:spacing w:before="100" w:beforeAutospacing="1" w:after="100" w:afterAutospacing="1"/>
    </w:pPr>
    <w:rPr>
      <w:sz w:val="15"/>
      <w:szCs w:val="15"/>
    </w:rPr>
  </w:style>
  <w:style w:type="paragraph" w:customStyle="1" w:styleId="xl125">
    <w:name w:val="xl125"/>
    <w:basedOn w:val="Normalny"/>
    <w:rsid w:val="00ED39E2"/>
    <w:pPr>
      <w:spacing w:before="100" w:beforeAutospacing="1" w:after="100" w:afterAutospacing="1"/>
    </w:pPr>
    <w:rPr>
      <w:rFonts w:ascii="Agency FB" w:hAnsi="Agency FB"/>
    </w:rPr>
  </w:style>
  <w:style w:type="paragraph" w:customStyle="1" w:styleId="xl126">
    <w:name w:val="xl126"/>
    <w:basedOn w:val="Normalny"/>
    <w:rsid w:val="00ED39E2"/>
    <w:pPr>
      <w:shd w:val="clear" w:color="000000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5"/>
      <w:szCs w:val="15"/>
    </w:rPr>
  </w:style>
  <w:style w:type="paragraph" w:customStyle="1" w:styleId="xl128">
    <w:name w:val="xl128"/>
    <w:basedOn w:val="Normalny"/>
    <w:rsid w:val="00ED39E2"/>
    <w:pPr>
      <w:shd w:val="clear" w:color="000000" w:fill="FFFF00"/>
      <w:spacing w:before="100" w:beforeAutospacing="1" w:after="100" w:afterAutospacing="1"/>
    </w:pPr>
    <w:rPr>
      <w:sz w:val="15"/>
      <w:szCs w:val="15"/>
    </w:rPr>
  </w:style>
  <w:style w:type="paragraph" w:customStyle="1" w:styleId="xl129">
    <w:name w:val="xl129"/>
    <w:basedOn w:val="Normalny"/>
    <w:rsid w:val="00ED39E2"/>
    <w:pPr>
      <w:shd w:val="clear" w:color="000000" w:fill="FFFF00"/>
      <w:spacing w:before="100" w:beforeAutospacing="1" w:after="100" w:afterAutospacing="1"/>
    </w:pPr>
  </w:style>
  <w:style w:type="paragraph" w:customStyle="1" w:styleId="xl130">
    <w:name w:val="xl130"/>
    <w:basedOn w:val="Normalny"/>
    <w:rsid w:val="00ED39E2"/>
    <w:pP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131">
    <w:name w:val="xl131"/>
    <w:basedOn w:val="Normalny"/>
    <w:rsid w:val="00ED39E2"/>
    <w:pPr>
      <w:shd w:val="clear" w:color="000000" w:fill="CCFFCC"/>
      <w:spacing w:before="100" w:beforeAutospacing="1" w:after="100" w:afterAutospacing="1"/>
    </w:pPr>
  </w:style>
  <w:style w:type="paragraph" w:customStyle="1" w:styleId="xl132">
    <w:name w:val="xl132"/>
    <w:basedOn w:val="Normalny"/>
    <w:rsid w:val="00ED39E2"/>
    <w:pPr>
      <w:shd w:val="clear" w:color="000000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alny"/>
    <w:rsid w:val="00ED39E2"/>
    <w:pPr>
      <w:shd w:val="clear" w:color="000000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Normalny"/>
    <w:rsid w:val="00ED39E2"/>
    <w:pPr>
      <w:spacing w:before="100" w:beforeAutospacing="1" w:after="100" w:afterAutospacing="1"/>
      <w:jc w:val="center"/>
    </w:pPr>
  </w:style>
  <w:style w:type="paragraph" w:customStyle="1" w:styleId="xl135">
    <w:name w:val="xl13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37">
    <w:name w:val="xl13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Bookman Old Style" w:hAnsi="Bookman Old Style"/>
      <w:sz w:val="16"/>
      <w:szCs w:val="16"/>
    </w:rPr>
  </w:style>
  <w:style w:type="paragraph" w:customStyle="1" w:styleId="xl139">
    <w:name w:val="xl139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0">
    <w:name w:val="xl14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Normalny"/>
    <w:rsid w:val="00ED39E2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145">
    <w:name w:val="xl14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146">
    <w:name w:val="xl14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7">
    <w:name w:val="xl14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8">
    <w:name w:val="xl14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52">
    <w:name w:val="xl15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53">
    <w:name w:val="xl15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4">
    <w:name w:val="xl15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55">
    <w:name w:val="xl15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57">
    <w:name w:val="xl15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58">
    <w:name w:val="xl15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61">
    <w:name w:val="xl161"/>
    <w:basedOn w:val="Normalny"/>
    <w:rsid w:val="00ED39E2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62">
    <w:name w:val="xl162"/>
    <w:basedOn w:val="Normalny"/>
    <w:rsid w:val="00ED39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Normalny"/>
    <w:rsid w:val="00ED39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6">
    <w:name w:val="xl16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Normalny"/>
    <w:rsid w:val="00ED39E2"/>
    <w:pPr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Normalny"/>
    <w:rsid w:val="00ED39E2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rsid w:val="00ED39E2"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rsid w:val="00ED39E2"/>
    <w:rPr>
      <w:rFonts w:ascii="Consolas" w:hAnsi="Consolas" w:cs="Consolas"/>
      <w:sz w:val="21"/>
      <w:szCs w:val="21"/>
    </w:rPr>
  </w:style>
  <w:style w:type="paragraph" w:customStyle="1" w:styleId="Naglwekstrony">
    <w:name w:val="Naglówek strony"/>
    <w:basedOn w:val="Normalny"/>
    <w:rsid w:val="00ED39E2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D39E2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D39E2"/>
    <w:rPr>
      <w:rFonts w:ascii="Arial" w:hAnsi="Arial" w:cs="Arial"/>
      <w:lang w:eastAsia="zh-CN"/>
    </w:rPr>
  </w:style>
  <w:style w:type="paragraph" w:styleId="Bezodstpw">
    <w:name w:val="No Spacing"/>
    <w:qFormat/>
    <w:rsid w:val="00ED39E2"/>
    <w:rPr>
      <w:rFonts w:ascii="Verdana" w:hAnsi="Verdana"/>
      <w:szCs w:val="22"/>
      <w:lang w:val="en-US" w:eastAsia="en-US" w:bidi="en-US"/>
    </w:rPr>
  </w:style>
  <w:style w:type="character" w:customStyle="1" w:styleId="st1">
    <w:name w:val="st1"/>
    <w:rsid w:val="00ED39E2"/>
  </w:style>
  <w:style w:type="paragraph" w:customStyle="1" w:styleId="xl66">
    <w:name w:val="xl66"/>
    <w:basedOn w:val="Normalny"/>
    <w:rsid w:val="00ED39E2"/>
    <w:pPr>
      <w:spacing w:before="100" w:beforeAutospacing="1" w:after="100" w:afterAutospacing="1"/>
    </w:pPr>
    <w:rPr>
      <w:sz w:val="16"/>
      <w:szCs w:val="16"/>
    </w:rPr>
  </w:style>
  <w:style w:type="table" w:styleId="Tabela-Siatka">
    <w:name w:val="Table Grid"/>
    <w:basedOn w:val="Standardowy"/>
    <w:uiPriority w:val="39"/>
    <w:rsid w:val="00794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514B6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502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KOWR OT w Opolu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AM. Molga</dc:creator>
  <cp:keywords/>
  <dc:description/>
  <cp:lastModifiedBy>Duliniec Barbara</cp:lastModifiedBy>
  <cp:revision>18</cp:revision>
  <cp:lastPrinted>2024-11-27T12:14:00Z</cp:lastPrinted>
  <dcterms:created xsi:type="dcterms:W3CDTF">2024-11-25T11:20:00Z</dcterms:created>
  <dcterms:modified xsi:type="dcterms:W3CDTF">2025-06-09T08:41:00Z</dcterms:modified>
</cp:coreProperties>
</file>