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0660C" w:rsidRPr="00CF27DC" w:rsidTr="009E6087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30660C" w:rsidRPr="00CF27DC" w:rsidRDefault="001979C6" w:rsidP="006C0C53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Załącznik N</w:t>
            </w:r>
            <w:r w:rsidR="0030660C" w:rsidRPr="00CF27DC">
              <w:rPr>
                <w:rFonts w:ascii="Arial Narrow" w:hAnsi="Arial Narrow" w:cs="Segoe UI"/>
                <w:b/>
              </w:rPr>
              <w:t xml:space="preserve">r </w:t>
            </w:r>
            <w:r w:rsidR="001D1B19">
              <w:rPr>
                <w:rFonts w:ascii="Arial Narrow" w:hAnsi="Arial Narrow" w:cs="Segoe UI"/>
                <w:b/>
              </w:rPr>
              <w:t>1</w:t>
            </w:r>
            <w:r w:rsidR="0030660C" w:rsidRPr="00CF27DC">
              <w:rPr>
                <w:rFonts w:ascii="Arial Narrow" w:hAnsi="Arial Narrow" w:cs="Segoe UI"/>
                <w:b/>
              </w:rPr>
              <w:t xml:space="preserve"> </w:t>
            </w:r>
          </w:p>
        </w:tc>
      </w:tr>
      <w:tr w:rsidR="0030660C" w:rsidRPr="00CF27DC" w:rsidTr="009E6087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30660C" w:rsidRPr="00CF27DC" w:rsidRDefault="0030660C" w:rsidP="009E6087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  <w:r w:rsidRPr="00CF27DC">
              <w:rPr>
                <w:rFonts w:ascii="Arial Narrow" w:hAnsi="Arial Narrow" w:cs="Segoe UI"/>
                <w:b/>
              </w:rPr>
              <w:t>FORMULARZ OFERTOWY</w:t>
            </w:r>
          </w:p>
        </w:tc>
      </w:tr>
      <w:tr w:rsidR="0030660C" w:rsidRPr="00CF27DC" w:rsidTr="009E6087">
        <w:trPr>
          <w:trHeight w:val="2396"/>
        </w:trPr>
        <w:tc>
          <w:tcPr>
            <w:tcW w:w="9214" w:type="dxa"/>
            <w:shd w:val="clear" w:color="auto" w:fill="auto"/>
            <w:vAlign w:val="center"/>
          </w:tcPr>
          <w:p w:rsidR="0030660C" w:rsidRPr="00CF27DC" w:rsidRDefault="0030660C" w:rsidP="009E6087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</w:p>
          <w:p w:rsidR="0030660C" w:rsidRPr="00CF27DC" w:rsidRDefault="0030660C" w:rsidP="009E6087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  <w:r w:rsidRPr="00CF27DC">
              <w:rPr>
                <w:rFonts w:ascii="Arial Narrow" w:hAnsi="Arial Narrow" w:cs="Segoe UI"/>
                <w:b/>
              </w:rPr>
              <w:t>OFERTA</w:t>
            </w:r>
          </w:p>
          <w:p w:rsidR="0030660C" w:rsidRPr="00CF27DC" w:rsidRDefault="001B6BE6" w:rsidP="009E6087">
            <w:pPr>
              <w:pStyle w:val="Tekstprzypisudolnego"/>
              <w:spacing w:after="40"/>
              <w:ind w:firstLine="4712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noProof/>
              </w:rPr>
              <w:drawing>
                <wp:anchor distT="0" distB="0" distL="114300" distR="114300" simplePos="0" relativeHeight="251658240" behindDoc="0" locked="0" layoutInCell="1" allowOverlap="1" wp14:anchorId="62E5F6CF" wp14:editId="2B3A5C6F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113665</wp:posOffset>
                  </wp:positionV>
                  <wp:extent cx="1237615" cy="754380"/>
                  <wp:effectExtent l="0" t="0" r="635" b="762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KOWR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615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660C" w:rsidRPr="009939AB" w:rsidRDefault="00581DF0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Krajowy Ośrodek Wsparcia Rolnictwa</w:t>
            </w:r>
          </w:p>
          <w:p w:rsidR="009939AB" w:rsidRPr="009939AB" w:rsidRDefault="009939AB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  <w:b/>
              </w:rPr>
            </w:pPr>
            <w:r w:rsidRPr="009939AB">
              <w:rPr>
                <w:rFonts w:ascii="Arial Narrow" w:hAnsi="Arial Narrow" w:cs="Segoe UI"/>
                <w:b/>
              </w:rPr>
              <w:t>Oddział Terenowy w Olsztynie</w:t>
            </w:r>
          </w:p>
          <w:p w:rsidR="009939AB" w:rsidRDefault="009939AB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</w:rPr>
            </w:pPr>
            <w:r>
              <w:rPr>
                <w:rFonts w:ascii="Arial Narrow" w:hAnsi="Arial Narrow" w:cs="Segoe UI"/>
              </w:rPr>
              <w:t>ul. Głowackiego 6</w:t>
            </w:r>
          </w:p>
          <w:p w:rsidR="009939AB" w:rsidRPr="009939AB" w:rsidRDefault="009939AB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</w:rPr>
            </w:pPr>
            <w:r>
              <w:rPr>
                <w:rFonts w:ascii="Arial Narrow" w:hAnsi="Arial Narrow" w:cs="Segoe UI"/>
              </w:rPr>
              <w:t>10-448 Olsztyn</w:t>
            </w:r>
          </w:p>
          <w:p w:rsidR="0030660C" w:rsidRPr="00CF27DC" w:rsidRDefault="0030660C" w:rsidP="009E6087">
            <w:pPr>
              <w:pStyle w:val="Tekstprzypisudolnego"/>
              <w:spacing w:after="40"/>
              <w:jc w:val="both"/>
              <w:rPr>
                <w:rFonts w:ascii="Arial Narrow" w:hAnsi="Arial Narrow" w:cs="Segoe UI"/>
              </w:rPr>
            </w:pPr>
          </w:p>
          <w:p w:rsidR="0030660C" w:rsidRPr="00A31151" w:rsidRDefault="00A31151" w:rsidP="00532A1A">
            <w:pPr>
              <w:pStyle w:val="Tekstprzypisudolnego"/>
              <w:spacing w:after="40"/>
              <w:jc w:val="both"/>
              <w:rPr>
                <w:rFonts w:ascii="Arial Narrow" w:hAnsi="Arial Narrow" w:cs="Segoe UI"/>
              </w:rPr>
            </w:pPr>
            <w:r w:rsidRPr="00DD38DC">
              <w:rPr>
                <w:rFonts w:ascii="Arial Narrow" w:hAnsi="Arial Narrow" w:cs="Segoe UI"/>
              </w:rPr>
              <w:t xml:space="preserve">W postępowaniu o udzielenie zamówienia publicznego, do którego nie stosuje się przepisów Ustawy z dnia 11 września 2019 roku Prawo zamówień publicznych </w:t>
            </w:r>
            <w:r w:rsidR="00F80FFC">
              <w:rPr>
                <w:rFonts w:ascii="Arial Narrow" w:hAnsi="Arial Narrow" w:cs="Segoe UI"/>
              </w:rPr>
              <w:t xml:space="preserve">(tekst jednolity </w:t>
            </w:r>
            <w:r w:rsidRPr="00DD38DC">
              <w:rPr>
                <w:rFonts w:ascii="Arial Narrow" w:hAnsi="Arial Narrow" w:cs="Segoe UI"/>
              </w:rPr>
              <w:t xml:space="preserve">Dz. U. z </w:t>
            </w:r>
            <w:r w:rsidR="00381373">
              <w:rPr>
                <w:rFonts w:ascii="Arial Narrow" w:hAnsi="Arial Narrow" w:cs="Segoe UI"/>
              </w:rPr>
              <w:t>2024, poz. 1320</w:t>
            </w:r>
            <w:r w:rsidR="00F80FFC" w:rsidRPr="001D1B19">
              <w:rPr>
                <w:rFonts w:ascii="Arial Narrow" w:hAnsi="Arial Narrow" w:cs="Segoe UI"/>
              </w:rPr>
              <w:t>)</w:t>
            </w:r>
            <w:r w:rsidRPr="001D1B19">
              <w:rPr>
                <w:rFonts w:ascii="Arial Narrow" w:hAnsi="Arial Narrow" w:cs="Segoe UI"/>
              </w:rPr>
              <w:t>,</w:t>
            </w:r>
            <w:r w:rsidR="00DB5B85" w:rsidRPr="001D1B19">
              <w:rPr>
                <w:rFonts w:ascii="Arial Narrow" w:hAnsi="Arial Narrow" w:cs="Segoe UI"/>
              </w:rPr>
              <w:t xml:space="preserve"> </w:t>
            </w:r>
            <w:r w:rsidR="00363EA8" w:rsidRPr="001D1B19">
              <w:rPr>
                <w:rFonts w:ascii="Arial Narrow" w:hAnsi="Arial Narrow" w:cs="Segoe UI"/>
                <w:color w:val="000000"/>
              </w:rPr>
              <w:t>na</w:t>
            </w:r>
            <w:r w:rsidR="0030660C" w:rsidRPr="001D1B19">
              <w:rPr>
                <w:rFonts w:ascii="Arial Narrow" w:hAnsi="Arial Narrow" w:cs="Segoe UI"/>
                <w:b/>
                <w:color w:val="000000"/>
              </w:rPr>
              <w:t xml:space="preserve"> </w:t>
            </w:r>
            <w:r w:rsidR="00706ADB" w:rsidRPr="00706ADB">
              <w:rPr>
                <w:rFonts w:ascii="Arial Narrow" w:hAnsi="Arial Narrow" w:cs="Arial"/>
              </w:rPr>
              <w:t>„</w:t>
            </w:r>
            <w:r w:rsidR="001D4152" w:rsidRPr="001D4152">
              <w:rPr>
                <w:rFonts w:ascii="Arial Narrow" w:hAnsi="Arial Narrow" w:cs="Arial"/>
              </w:rPr>
              <w:t>Wykonanie dokumentacji architektoniczno-budowlanej remontu kaplicy grobowe</w:t>
            </w:r>
            <w:r w:rsidR="008B7C88">
              <w:rPr>
                <w:rFonts w:ascii="Arial Narrow" w:hAnsi="Arial Narrow" w:cs="Arial"/>
              </w:rPr>
              <w:t>j w Rogalach oraz uporządkowani</w:t>
            </w:r>
            <w:r w:rsidR="00532A1A">
              <w:rPr>
                <w:rFonts w:ascii="Arial Narrow" w:hAnsi="Arial Narrow" w:cs="Arial"/>
              </w:rPr>
              <w:t>a</w:t>
            </w:r>
            <w:bookmarkStart w:id="0" w:name="_GoBack"/>
            <w:bookmarkEnd w:id="0"/>
            <w:r w:rsidR="001D4152" w:rsidRPr="001D4152">
              <w:rPr>
                <w:rFonts w:ascii="Arial Narrow" w:hAnsi="Arial Narrow" w:cs="Arial"/>
              </w:rPr>
              <w:t xml:space="preserve"> otaczającego cmentarza</w:t>
            </w:r>
            <w:r w:rsidR="00706ADB" w:rsidRPr="00706ADB">
              <w:rPr>
                <w:rFonts w:ascii="Arial Narrow" w:hAnsi="Arial Narrow" w:cs="Arial"/>
              </w:rPr>
              <w:t>”</w:t>
            </w:r>
          </w:p>
        </w:tc>
      </w:tr>
      <w:tr w:rsidR="0030660C" w:rsidRPr="00CF27DC" w:rsidTr="009E6087">
        <w:trPr>
          <w:trHeight w:val="1502"/>
        </w:trPr>
        <w:tc>
          <w:tcPr>
            <w:tcW w:w="9214" w:type="dxa"/>
          </w:tcPr>
          <w:p w:rsidR="0030660C" w:rsidRPr="00CF27DC" w:rsidRDefault="0030660C" w:rsidP="001A6E51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40" w:hanging="3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DANE WYKONAWCY:</w:t>
            </w:r>
          </w:p>
          <w:p w:rsidR="0030660C" w:rsidRPr="00CF27DC" w:rsidRDefault="0030660C" w:rsidP="009E6087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Osoba upoważniona do reprezentacji Wykonawcy/ów i podpisująca ofertę: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………………..………………………………….</w:t>
            </w:r>
          </w:p>
          <w:p w:rsidR="0030660C" w:rsidRPr="00CF27D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Wykonawca/Wykonawcy: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……………..……………..………………………………………….……….…………….……………...….</w:t>
            </w:r>
          </w:p>
          <w:p w:rsidR="0030660C" w:rsidRPr="00CF27D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</w:t>
            </w:r>
          </w:p>
          <w:p w:rsidR="0030660C" w:rsidRPr="00CF27D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Adres: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………………………………………………………………………………………………………..……..……..……..…...</w:t>
            </w:r>
            <w:r w:rsidRPr="00CF27DC">
              <w:rPr>
                <w:rFonts w:ascii="Arial Narrow" w:hAnsi="Arial Narrow" w:cs="Segoe UI"/>
                <w:b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93949" w:rsidRDefault="00093949" w:rsidP="009E608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 xml:space="preserve">NIP: 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</w:t>
            </w:r>
            <w:r>
              <w:rPr>
                <w:rFonts w:ascii="Arial Narrow" w:hAnsi="Arial Narrow" w:cs="Segoe UI"/>
                <w:b/>
                <w:sz w:val="20"/>
                <w:szCs w:val="20"/>
              </w:rPr>
              <w:t>………………</w:t>
            </w:r>
          </w:p>
          <w:p w:rsidR="0030660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Oso</w:t>
            </w:r>
            <w:r w:rsidR="0005399C">
              <w:rPr>
                <w:rFonts w:ascii="Arial Narrow" w:hAnsi="Arial Narrow" w:cs="Segoe UI"/>
                <w:sz w:val="20"/>
                <w:szCs w:val="20"/>
              </w:rPr>
              <w:t xml:space="preserve">ba odpowiedzialna za kontakty z 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>Zamawiającym: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.……</w:t>
            </w:r>
            <w:r w:rsidR="0005399C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……………………………………..……………………………………</w:t>
            </w:r>
          </w:p>
          <w:p w:rsidR="0005399C" w:rsidRPr="0005399C" w:rsidRDefault="0005399C" w:rsidP="009E608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05399C">
              <w:rPr>
                <w:rFonts w:ascii="Arial Narrow" w:hAnsi="Arial Narrow" w:cs="Segoe UI"/>
                <w:sz w:val="20"/>
                <w:szCs w:val="20"/>
              </w:rPr>
              <w:t>Nr telefonu: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</w:t>
            </w:r>
            <w:r>
              <w:rPr>
                <w:rFonts w:ascii="Arial Narrow" w:hAnsi="Arial Narrow" w:cs="Segoe UI"/>
                <w:b/>
                <w:sz w:val="20"/>
                <w:szCs w:val="20"/>
              </w:rPr>
              <w:t>………………</w:t>
            </w:r>
          </w:p>
          <w:p w:rsidR="0030660C" w:rsidRPr="00CF27DC" w:rsidRDefault="0030660C" w:rsidP="009E6087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Dane teleadresowe</w:t>
            </w:r>
            <w:r w:rsidR="0082149F">
              <w:rPr>
                <w:rFonts w:ascii="Arial Narrow" w:hAnsi="Arial Narrow" w:cs="Segoe UI"/>
                <w:sz w:val="20"/>
                <w:szCs w:val="20"/>
              </w:rPr>
              <w:t>,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 na które należy przekazywać korespondencję związaną z niniejszym postępowaniem: </w:t>
            </w:r>
            <w:r w:rsidR="00BA1D58">
              <w:rPr>
                <w:rFonts w:ascii="Arial Narrow" w:hAnsi="Arial Narrow" w:cs="Segoe UI"/>
                <w:sz w:val="20"/>
                <w:szCs w:val="20"/>
              </w:rPr>
              <w:br/>
              <w:t>F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>aks</w:t>
            </w:r>
            <w:r w:rsidR="00BA1D58">
              <w:rPr>
                <w:rFonts w:ascii="Arial Narrow" w:hAnsi="Arial Narrow" w:cs="Segoe UI"/>
                <w:sz w:val="20"/>
                <w:szCs w:val="20"/>
              </w:rPr>
              <w:t xml:space="preserve">: 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</w:t>
            </w:r>
            <w:r w:rsidR="00BA1D58">
              <w:rPr>
                <w:rFonts w:ascii="Arial Narrow" w:hAnsi="Arial Narrow" w:cs="Segoe UI"/>
                <w:b/>
                <w:sz w:val="20"/>
                <w:szCs w:val="20"/>
              </w:rPr>
              <w:t>………………</w:t>
            </w:r>
          </w:p>
          <w:p w:rsidR="0030660C" w:rsidRPr="00CF27DC" w:rsidRDefault="00BA1D58" w:rsidP="009E608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E-</w:t>
            </w:r>
            <w:r w:rsidR="0030660C" w:rsidRPr="00CF27DC">
              <w:rPr>
                <w:rFonts w:ascii="Arial Narrow" w:hAnsi="Arial Narrow" w:cs="Segoe UI"/>
                <w:sz w:val="20"/>
                <w:szCs w:val="20"/>
              </w:rPr>
              <w:t>mail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: </w:t>
            </w:r>
            <w:r w:rsidR="0030660C"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</w:t>
            </w:r>
            <w:r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………………………….</w:t>
            </w:r>
          </w:p>
          <w:p w:rsidR="00F34989" w:rsidRPr="005F42DF" w:rsidRDefault="0030660C" w:rsidP="005F42DF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CF27DC">
              <w:rPr>
                <w:rFonts w:ascii="Arial Narrow" w:hAnsi="Arial Narrow" w:cs="Segoe UI"/>
              </w:rPr>
              <w:t>Adres do korespondencji (jeżeli inny niż adres siedziby):</w:t>
            </w:r>
            <w:r w:rsidRPr="00CF27DC">
              <w:rPr>
                <w:rFonts w:ascii="Arial Narrow" w:hAnsi="Arial Narrow"/>
              </w:rPr>
              <w:t xml:space="preserve"> </w:t>
            </w:r>
            <w:r w:rsidRPr="00CF27DC">
              <w:rPr>
                <w:rFonts w:ascii="Arial Narrow" w:hAnsi="Arial Narrow" w:cs="Segoe UI"/>
                <w:b/>
              </w:rPr>
              <w:t>……………………………………………………….…</w:t>
            </w:r>
            <w:r w:rsidR="00BA1D58">
              <w:rPr>
                <w:rFonts w:ascii="Arial Narrow" w:hAnsi="Arial Narrow" w:cs="Segoe UI"/>
                <w:b/>
              </w:rPr>
              <w:t>………………….</w:t>
            </w:r>
          </w:p>
        </w:tc>
      </w:tr>
      <w:tr w:rsidR="0030660C" w:rsidRPr="00CF27DC" w:rsidTr="007E43F8">
        <w:trPr>
          <w:trHeight w:val="391"/>
        </w:trPr>
        <w:tc>
          <w:tcPr>
            <w:tcW w:w="9214" w:type="dxa"/>
            <w:shd w:val="clear" w:color="auto" w:fill="auto"/>
          </w:tcPr>
          <w:p w:rsidR="0030660C" w:rsidRDefault="0030660C" w:rsidP="001A6E51">
            <w:pPr>
              <w:numPr>
                <w:ilvl w:val="0"/>
                <w:numId w:val="5"/>
              </w:numPr>
              <w:spacing w:after="40"/>
              <w:ind w:left="340" w:hanging="340"/>
              <w:contextualSpacing/>
              <w:jc w:val="both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377550">
              <w:rPr>
                <w:rFonts w:ascii="Arial Narrow" w:hAnsi="Arial Narrow" w:cs="Segoe UI"/>
                <w:b/>
                <w:sz w:val="20"/>
                <w:szCs w:val="20"/>
              </w:rPr>
              <w:t>OFEROWANY PRZEDMIOT ZAMÓWIENIA:</w:t>
            </w:r>
          </w:p>
          <w:p w:rsidR="005C738E" w:rsidRPr="00377550" w:rsidRDefault="005C738E" w:rsidP="005C738E">
            <w:pPr>
              <w:spacing w:after="40"/>
              <w:ind w:left="340"/>
              <w:contextualSpacing/>
              <w:jc w:val="both"/>
              <w:rPr>
                <w:rFonts w:ascii="Arial Narrow" w:hAnsi="Arial Narrow" w:cs="Segoe UI"/>
                <w:b/>
                <w:sz w:val="20"/>
                <w:szCs w:val="20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3"/>
              <w:gridCol w:w="4235"/>
              <w:gridCol w:w="1557"/>
              <w:gridCol w:w="1269"/>
              <w:gridCol w:w="1424"/>
            </w:tblGrid>
            <w:tr w:rsidR="008A14F9" w:rsidRPr="00262DEB" w:rsidTr="00935F03">
              <w:trPr>
                <w:jc w:val="center"/>
              </w:trPr>
              <w:tc>
                <w:tcPr>
                  <w:tcW w:w="280" w:type="pct"/>
                  <w:shd w:val="clear" w:color="auto" w:fill="auto"/>
                  <w:vAlign w:val="center"/>
                </w:tcPr>
                <w:p w:rsidR="008A14F9" w:rsidRPr="005C738E" w:rsidRDefault="008A14F9" w:rsidP="008A14F9">
                  <w:pPr>
                    <w:spacing w:line="276" w:lineRule="auto"/>
                    <w:ind w:left="-30"/>
                    <w:jc w:val="center"/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  <w:r w:rsidRPr="005C738E">
                    <w:rPr>
                      <w:rFonts w:ascii="Arial Narrow" w:hAnsi="Arial Narrow"/>
                      <w:b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2356" w:type="pct"/>
                  <w:vAlign w:val="center"/>
                </w:tcPr>
                <w:p w:rsidR="008A14F9" w:rsidRPr="005C738E" w:rsidRDefault="00A72A4D" w:rsidP="008A14F9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sz w:val="18"/>
                      <w:szCs w:val="18"/>
                    </w:rPr>
                    <w:t>Obiekt</w:t>
                  </w:r>
                </w:p>
              </w:tc>
              <w:tc>
                <w:tcPr>
                  <w:tcW w:w="866" w:type="pct"/>
                  <w:shd w:val="clear" w:color="auto" w:fill="auto"/>
                  <w:vAlign w:val="center"/>
                </w:tcPr>
                <w:p w:rsidR="008A14F9" w:rsidRPr="005C738E" w:rsidRDefault="008A14F9" w:rsidP="008A14F9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  <w:r w:rsidRPr="005C738E">
                    <w:rPr>
                      <w:rFonts w:ascii="Arial Narrow" w:hAnsi="Arial Narrow"/>
                      <w:b/>
                      <w:sz w:val="18"/>
                      <w:szCs w:val="18"/>
                    </w:rPr>
                    <w:t>Wartość zamówienia netto (objętej VAT 23%) w zł.</w:t>
                  </w:r>
                </w:p>
              </w:tc>
              <w:tc>
                <w:tcPr>
                  <w:tcW w:w="706" w:type="pct"/>
                  <w:shd w:val="clear" w:color="auto" w:fill="auto"/>
                  <w:vAlign w:val="center"/>
                </w:tcPr>
                <w:p w:rsidR="008A14F9" w:rsidRPr="005C738E" w:rsidRDefault="008A14F9" w:rsidP="008A14F9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  <w:r w:rsidRPr="005C738E">
                    <w:rPr>
                      <w:rFonts w:ascii="Arial Narrow" w:hAnsi="Arial Narrow"/>
                      <w:b/>
                      <w:sz w:val="18"/>
                      <w:szCs w:val="18"/>
                    </w:rPr>
                    <w:t>Wartość VAT 23%</w:t>
                  </w:r>
                </w:p>
              </w:tc>
              <w:tc>
                <w:tcPr>
                  <w:tcW w:w="792" w:type="pct"/>
                </w:tcPr>
                <w:p w:rsidR="008A14F9" w:rsidRPr="005C738E" w:rsidRDefault="008A14F9" w:rsidP="008A14F9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  <w:r w:rsidRPr="005C738E">
                    <w:rPr>
                      <w:rFonts w:ascii="Arial Narrow" w:hAnsi="Arial Narrow"/>
                      <w:b/>
                      <w:sz w:val="18"/>
                      <w:szCs w:val="18"/>
                    </w:rPr>
                    <w:t>Wartość zamówienia brutto w zł.</w:t>
                  </w:r>
                </w:p>
              </w:tc>
            </w:tr>
            <w:tr w:rsidR="001B1B6B" w:rsidRPr="00262DEB" w:rsidTr="00935F03">
              <w:trPr>
                <w:trHeight w:val="531"/>
                <w:jc w:val="center"/>
              </w:trPr>
              <w:tc>
                <w:tcPr>
                  <w:tcW w:w="280" w:type="pct"/>
                  <w:shd w:val="clear" w:color="auto" w:fill="auto"/>
                  <w:vAlign w:val="center"/>
                </w:tcPr>
                <w:p w:rsidR="001B1B6B" w:rsidRPr="005C738E" w:rsidRDefault="001B1B6B" w:rsidP="001B1B6B">
                  <w:pPr>
                    <w:spacing w:line="276" w:lineRule="auto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5C738E">
                    <w:rPr>
                      <w:rFonts w:ascii="Arial Narrow" w:hAnsi="Arial Narrow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356" w:type="pct"/>
                </w:tcPr>
                <w:p w:rsidR="001B1B6B" w:rsidRPr="00262DEB" w:rsidRDefault="006C0C53" w:rsidP="001B1B6B">
                  <w:pPr>
                    <w:spacing w:line="276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6C0C53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Kaplica grobowa w Rogalach, położona na działce nr 31/1, obr. Rańsk, gm. Dźwierzuty, pow. szczycieński wraz z otaczającym cmentarzem</w:t>
                  </w:r>
                </w:p>
              </w:tc>
              <w:tc>
                <w:tcPr>
                  <w:tcW w:w="866" w:type="pct"/>
                  <w:shd w:val="clear" w:color="auto" w:fill="auto"/>
                  <w:vAlign w:val="center"/>
                </w:tcPr>
                <w:p w:rsidR="001B1B6B" w:rsidRPr="005C738E" w:rsidRDefault="001B1B6B" w:rsidP="001B1B6B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06" w:type="pct"/>
                  <w:shd w:val="clear" w:color="auto" w:fill="auto"/>
                </w:tcPr>
                <w:p w:rsidR="001B1B6B" w:rsidRPr="005C738E" w:rsidRDefault="001B1B6B" w:rsidP="001B1B6B">
                  <w:pPr>
                    <w:spacing w:line="276" w:lineRule="auto"/>
                    <w:jc w:val="both"/>
                    <w:rPr>
                      <w:rFonts w:ascii="Arial Narrow" w:hAnsi="Arial Narrow"/>
                      <w:sz w:val="18"/>
                      <w:szCs w:val="18"/>
                    </w:rPr>
                  </w:pPr>
                </w:p>
              </w:tc>
              <w:tc>
                <w:tcPr>
                  <w:tcW w:w="792" w:type="pct"/>
                </w:tcPr>
                <w:p w:rsidR="001B1B6B" w:rsidRPr="005C738E" w:rsidRDefault="001B1B6B" w:rsidP="001B1B6B">
                  <w:pPr>
                    <w:spacing w:line="276" w:lineRule="auto"/>
                    <w:jc w:val="both"/>
                    <w:rPr>
                      <w:rFonts w:ascii="Arial Narrow" w:hAnsi="Arial Narrow"/>
                      <w:sz w:val="18"/>
                      <w:szCs w:val="18"/>
                    </w:rPr>
                  </w:pPr>
                </w:p>
              </w:tc>
            </w:tr>
          </w:tbl>
          <w:p w:rsidR="008A14F9" w:rsidRPr="00751C83" w:rsidRDefault="008A14F9" w:rsidP="00DB5B85">
            <w:pPr>
              <w:spacing w:after="40"/>
              <w:jc w:val="both"/>
              <w:rPr>
                <w:rFonts w:ascii="Arial Narrow" w:hAnsi="Arial Narrow" w:cs="Segoe UI"/>
                <w:b/>
                <w:sz w:val="20"/>
                <w:szCs w:val="20"/>
                <w:lang w:val="cs-CZ"/>
              </w:rPr>
            </w:pPr>
          </w:p>
        </w:tc>
      </w:tr>
      <w:tr w:rsidR="0030660C" w:rsidRPr="00CF27DC" w:rsidTr="006B774C">
        <w:trPr>
          <w:trHeight w:val="690"/>
        </w:trPr>
        <w:tc>
          <w:tcPr>
            <w:tcW w:w="9214" w:type="dxa"/>
            <w:shd w:val="clear" w:color="auto" w:fill="auto"/>
          </w:tcPr>
          <w:p w:rsidR="0030660C" w:rsidRPr="00CF27DC" w:rsidRDefault="0030660C" w:rsidP="001A6E51">
            <w:pPr>
              <w:numPr>
                <w:ilvl w:val="0"/>
                <w:numId w:val="5"/>
              </w:numPr>
              <w:spacing w:after="40"/>
              <w:ind w:left="340" w:hanging="340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27DC">
              <w:rPr>
                <w:rFonts w:ascii="Arial Narrow" w:hAnsi="Arial Narrow"/>
                <w:b/>
                <w:sz w:val="20"/>
                <w:szCs w:val="20"/>
              </w:rPr>
              <w:t>ŁĄCZNA CENA OFERTOWA:</w:t>
            </w:r>
          </w:p>
          <w:p w:rsidR="0030660C" w:rsidRPr="00CF27DC" w:rsidRDefault="0030660C" w:rsidP="009E6087">
            <w:pPr>
              <w:spacing w:after="40"/>
              <w:contextualSpacing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27D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Niniejszym oferuję realizację przedmiotu zamówienia za ŁĄCZNĄ CENĘ OFERTOWĄ*</w:t>
            </w:r>
            <w:r w:rsidRPr="00CF27DC">
              <w:rPr>
                <w:rFonts w:ascii="Arial Narrow" w:eastAsia="Calibri" w:hAnsi="Arial Narrow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CF27D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:</w:t>
            </w:r>
          </w:p>
          <w:tbl>
            <w:tblPr>
              <w:tblW w:w="122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  <w:gridCol w:w="3284"/>
            </w:tblGrid>
            <w:tr w:rsidR="00266B30" w:rsidRPr="00CF27DC" w:rsidTr="00A520C7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266B30" w:rsidRPr="00CF27DC" w:rsidRDefault="00266B30" w:rsidP="00266B30">
                  <w:pPr>
                    <w:spacing w:after="40"/>
                    <w:contextualSpacing/>
                    <w:jc w:val="right"/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ŁĄCZNA </w:t>
                  </w:r>
                  <w:r w:rsidR="00BD0777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RYCZAŁTOWA </w:t>
                  </w: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CENA OFERTOWA BRU</w:t>
                  </w:r>
                  <w:r w:rsidRPr="00CF27DC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TTO PLN</w:t>
                  </w: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284" w:type="dxa"/>
                  <w:vAlign w:val="center"/>
                </w:tcPr>
                <w:p w:rsidR="00266B30" w:rsidRPr="005C4B9B" w:rsidRDefault="00266B30" w:rsidP="00266B30">
                  <w:pPr>
                    <w:spacing w:after="40"/>
                    <w:contextualSpacing/>
                    <w:jc w:val="center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  <w:t>………… zł</w:t>
                  </w:r>
                </w:p>
              </w:tc>
              <w:tc>
                <w:tcPr>
                  <w:tcW w:w="3284" w:type="dxa"/>
                </w:tcPr>
                <w:p w:rsidR="00266B30" w:rsidRPr="00CF27DC" w:rsidRDefault="00266B30" w:rsidP="00266B30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  <w:tr w:rsidR="00266B30" w:rsidRPr="00CF27DC" w:rsidTr="00A520C7">
              <w:trPr>
                <w:trHeight w:val="227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266B30" w:rsidRDefault="00266B30" w:rsidP="00266B30">
                  <w:pPr>
                    <w:spacing w:after="40"/>
                    <w:contextualSpacing/>
                    <w:jc w:val="right"/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w tym:</w:t>
                  </w:r>
                </w:p>
              </w:tc>
              <w:tc>
                <w:tcPr>
                  <w:tcW w:w="3284" w:type="dxa"/>
                  <w:vAlign w:val="center"/>
                </w:tcPr>
                <w:p w:rsidR="00266B30" w:rsidRPr="005C4B9B" w:rsidRDefault="00266B30" w:rsidP="00266B30">
                  <w:pPr>
                    <w:spacing w:after="40"/>
                    <w:contextualSpacing/>
                    <w:jc w:val="center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</w:pPr>
                  <w:r w:rsidRPr="005C4B9B"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  <w:t>………….. % VAT</w:t>
                  </w:r>
                </w:p>
              </w:tc>
              <w:tc>
                <w:tcPr>
                  <w:tcW w:w="3284" w:type="dxa"/>
                </w:tcPr>
                <w:p w:rsidR="00266B30" w:rsidRPr="00CF27DC" w:rsidRDefault="00266B30" w:rsidP="00266B30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23</w:t>
                  </w:r>
                  <w:r w:rsidRPr="00AC2996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 % VAT</w:t>
                  </w:r>
                </w:p>
              </w:tc>
            </w:tr>
            <w:tr w:rsidR="00266B30" w:rsidRPr="00CF27DC" w:rsidTr="00A520C7">
              <w:trPr>
                <w:trHeight w:val="497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266B30" w:rsidRDefault="00266B30" w:rsidP="00266B30">
                  <w:pPr>
                    <w:spacing w:after="40"/>
                    <w:contextualSpacing/>
                    <w:jc w:val="right"/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KWOTA NETTO:</w:t>
                  </w:r>
                </w:p>
              </w:tc>
              <w:tc>
                <w:tcPr>
                  <w:tcW w:w="3284" w:type="dxa"/>
                  <w:vAlign w:val="center"/>
                </w:tcPr>
                <w:p w:rsidR="00266B30" w:rsidRPr="005C4B9B" w:rsidRDefault="00266B30" w:rsidP="00266B30">
                  <w:pPr>
                    <w:spacing w:after="40"/>
                    <w:contextualSpacing/>
                    <w:jc w:val="center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  <w:t>………… zł</w:t>
                  </w:r>
                </w:p>
              </w:tc>
              <w:tc>
                <w:tcPr>
                  <w:tcW w:w="3284" w:type="dxa"/>
                </w:tcPr>
                <w:p w:rsidR="00266B30" w:rsidRPr="00CF27DC" w:rsidRDefault="00266B30" w:rsidP="00266B30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726FAF" w:rsidRPr="00CF27DC" w:rsidRDefault="0030660C" w:rsidP="005F42DF">
            <w:pPr>
              <w:ind w:left="204" w:hanging="204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*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ab/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ŁĄCZNA CENA OFERTOWA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 stanowi całkowite wynagrodzenie Wykonawcy, uwzględniające wszystkie koszty związane z realizacją przedmiotu zamówienia zgodnie z </w:t>
            </w:r>
            <w:r w:rsidR="005F42DF">
              <w:rPr>
                <w:rFonts w:ascii="Arial Narrow" w:hAnsi="Arial Narrow" w:cs="Segoe UI"/>
                <w:sz w:val="20"/>
                <w:szCs w:val="20"/>
              </w:rPr>
              <w:t>zapytaniem ofertowym.</w:t>
            </w:r>
          </w:p>
        </w:tc>
      </w:tr>
    </w:tbl>
    <w:p w:rsidR="00096593" w:rsidRDefault="00096593" w:rsidP="0030660C">
      <w:pPr>
        <w:rPr>
          <w:rFonts w:ascii="Arial" w:hAnsi="Arial" w:cs="Arial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5F42DF" w:rsidRPr="005F42DF" w:rsidTr="005F42DF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5F42DF" w:rsidRPr="00CF27DC" w:rsidRDefault="005F42DF" w:rsidP="00E30D98">
            <w:pPr>
              <w:pStyle w:val="Akapitzlist"/>
              <w:numPr>
                <w:ilvl w:val="0"/>
                <w:numId w:val="4"/>
              </w:numPr>
              <w:spacing w:after="40"/>
              <w:jc w:val="both"/>
              <w:rPr>
                <w:rFonts w:ascii="Arial Narrow" w:hAnsi="Arial Narrow" w:cs="Segoe UI"/>
                <w:b/>
                <w:sz w:val="20"/>
                <w:szCs w:val="20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</w:rPr>
              <w:t>OŚWIADCZAMY, ŻE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:</w:t>
            </w:r>
          </w:p>
          <w:p w:rsidR="005F42DF" w:rsidRPr="00A21D32" w:rsidRDefault="005F42DF" w:rsidP="00706ADB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Arial Narrow" w:hAnsi="Arial Narrow" w:cs="Tahoma"/>
                <w:sz w:val="20"/>
                <w:szCs w:val="18"/>
              </w:rPr>
            </w:pPr>
            <w:r w:rsidRPr="00A21D32">
              <w:rPr>
                <w:rFonts w:ascii="Arial Narrow" w:hAnsi="Arial Narrow" w:cs="Tahoma"/>
                <w:sz w:val="20"/>
                <w:szCs w:val="18"/>
              </w:rPr>
              <w:t xml:space="preserve">wykonamy przedmiot zamówienia w terminie: </w:t>
            </w:r>
            <w:r w:rsidR="001B1B6B">
              <w:rPr>
                <w:rFonts w:ascii="Arial Narrow" w:hAnsi="Arial Narrow" w:cs="Tahoma"/>
                <w:sz w:val="20"/>
                <w:szCs w:val="18"/>
              </w:rPr>
              <w:t>60</w:t>
            </w:r>
            <w:r w:rsidR="00706ADB" w:rsidRPr="00706ADB">
              <w:rPr>
                <w:rFonts w:ascii="Arial Narrow" w:hAnsi="Arial Narrow" w:cs="Tahoma"/>
                <w:sz w:val="20"/>
                <w:szCs w:val="18"/>
              </w:rPr>
              <w:t xml:space="preserve"> dni kalendarzowych od dnia podpisania umowy.</w:t>
            </w:r>
          </w:p>
          <w:p w:rsidR="00397A0F" w:rsidRDefault="00397A0F" w:rsidP="00E30D9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Arial Narrow" w:hAnsi="Arial Narrow" w:cs="Tahoma"/>
                <w:sz w:val="20"/>
                <w:szCs w:val="18"/>
              </w:rPr>
            </w:pPr>
            <w:r>
              <w:rPr>
                <w:rFonts w:ascii="Arial Narrow" w:hAnsi="Arial Narrow" w:cs="Tahoma"/>
                <w:sz w:val="20"/>
                <w:szCs w:val="18"/>
              </w:rPr>
              <w:t>spełniamy warunki udziału w postępowaniu;</w:t>
            </w:r>
          </w:p>
          <w:p w:rsidR="00397A0F" w:rsidRPr="00D140EC" w:rsidRDefault="00397A0F" w:rsidP="00E30D9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Arial Narrow" w:hAnsi="Arial Narrow" w:cs="Tahoma"/>
                <w:sz w:val="20"/>
                <w:szCs w:val="18"/>
              </w:rPr>
            </w:pPr>
            <w:r w:rsidRPr="00D140EC">
              <w:rPr>
                <w:rFonts w:ascii="Arial Narrow" w:hAnsi="Arial Narrow" w:cs="Segoe UI"/>
                <w:sz w:val="20"/>
              </w:rPr>
              <w:t>w cenie naszej oferty zostały uwzględnione wszystkie koszty wykonania zamówienia;</w:t>
            </w:r>
          </w:p>
          <w:p w:rsidR="00397A0F" w:rsidRPr="00CF27DC" w:rsidRDefault="00397A0F" w:rsidP="00E30D98">
            <w:pPr>
              <w:pStyle w:val="Tekstpodstawowywcity2"/>
              <w:widowControl/>
              <w:numPr>
                <w:ilvl w:val="0"/>
                <w:numId w:val="4"/>
              </w:numPr>
              <w:spacing w:line="276" w:lineRule="auto"/>
              <w:rPr>
                <w:rFonts w:ascii="Arial Narrow" w:hAnsi="Arial Narrow" w:cs="Segoe UI"/>
                <w:sz w:val="20"/>
              </w:rPr>
            </w:pPr>
            <w:r>
              <w:rPr>
                <w:rFonts w:ascii="Arial Narrow" w:hAnsi="Arial Narrow" w:cs="Segoe UI"/>
                <w:sz w:val="20"/>
              </w:rPr>
              <w:lastRenderedPageBreak/>
              <w:t xml:space="preserve">zapoznaliśmy się z treścią zapytania ofertowego wraz z załącznikami, w tym istotnymi postanowieniami umowy </w:t>
            </w:r>
            <w:r w:rsidRPr="00CF27DC">
              <w:rPr>
                <w:rFonts w:ascii="Arial Narrow" w:hAnsi="Arial Narrow" w:cs="Segoe UI"/>
                <w:sz w:val="20"/>
              </w:rPr>
              <w:t>i nie wnosimy do nich zastrzeżeń oraz przyjmujemy warunki w nich zawarte;</w:t>
            </w:r>
          </w:p>
          <w:p w:rsidR="00397A0F" w:rsidRDefault="00397A0F" w:rsidP="00E30D98">
            <w:pPr>
              <w:pStyle w:val="Tekstpodstawowywcity2"/>
              <w:widowControl/>
              <w:numPr>
                <w:ilvl w:val="0"/>
                <w:numId w:val="4"/>
              </w:numPr>
              <w:spacing w:line="276" w:lineRule="auto"/>
              <w:rPr>
                <w:rFonts w:ascii="Arial Narrow" w:hAnsi="Arial Narrow" w:cs="Segoe UI"/>
                <w:sz w:val="20"/>
              </w:rPr>
            </w:pPr>
            <w:r w:rsidRPr="00CF27DC">
              <w:rPr>
                <w:rFonts w:ascii="Arial Narrow" w:hAnsi="Arial Narrow" w:cs="Segoe UI"/>
                <w:sz w:val="20"/>
              </w:rPr>
              <w:t xml:space="preserve">uważamy się za związanych niniejszą ofertą na okres </w:t>
            </w:r>
            <w:r>
              <w:rPr>
                <w:rFonts w:ascii="Arial Narrow" w:hAnsi="Arial Narrow" w:cs="Segoe UI"/>
                <w:b/>
                <w:sz w:val="20"/>
              </w:rPr>
              <w:t>30</w:t>
            </w:r>
            <w:r w:rsidRPr="00CF27DC">
              <w:rPr>
                <w:rFonts w:ascii="Arial Narrow" w:hAnsi="Arial Narrow" w:cs="Segoe UI"/>
                <w:b/>
                <w:sz w:val="20"/>
              </w:rPr>
              <w:t xml:space="preserve"> dni</w:t>
            </w:r>
            <w:r w:rsidRPr="00CF27DC">
              <w:rPr>
                <w:rFonts w:ascii="Arial Narrow" w:hAnsi="Arial Narrow" w:cs="Segoe UI"/>
                <w:sz w:val="20"/>
              </w:rPr>
              <w:t xml:space="preserve"> licząc od dnia </w:t>
            </w:r>
            <w:r>
              <w:rPr>
                <w:rFonts w:ascii="Arial Narrow" w:hAnsi="Arial Narrow" w:cs="Segoe UI"/>
                <w:sz w:val="20"/>
              </w:rPr>
              <w:t>terminu składania</w:t>
            </w:r>
            <w:r w:rsidRPr="00CF27DC">
              <w:rPr>
                <w:rFonts w:ascii="Arial Narrow" w:hAnsi="Arial Narrow" w:cs="Segoe UI"/>
                <w:sz w:val="20"/>
              </w:rPr>
              <w:t xml:space="preserve"> ofert (włącznie z tym dniem)</w:t>
            </w:r>
            <w:r>
              <w:rPr>
                <w:rFonts w:ascii="Arial Narrow" w:hAnsi="Arial Narrow" w:cs="Segoe UI"/>
                <w:sz w:val="20"/>
              </w:rPr>
              <w:t>;</w:t>
            </w:r>
          </w:p>
          <w:p w:rsidR="00397A0F" w:rsidRDefault="00397A0F" w:rsidP="00E30D98">
            <w:pPr>
              <w:pStyle w:val="Tekstpodstawowywcity2"/>
              <w:widowControl/>
              <w:numPr>
                <w:ilvl w:val="0"/>
                <w:numId w:val="4"/>
              </w:numPr>
              <w:spacing w:line="276" w:lineRule="auto"/>
              <w:rPr>
                <w:rFonts w:ascii="Arial Narrow" w:hAnsi="Arial Narrow" w:cs="Segoe UI"/>
                <w:sz w:val="20"/>
              </w:rPr>
            </w:pPr>
            <w:r w:rsidRPr="004B0C9B">
              <w:rPr>
                <w:rFonts w:ascii="Arial Narrow" w:hAnsi="Arial Narrow" w:cs="Segoe UI"/>
                <w:sz w:val="20"/>
              </w:rPr>
              <w:t>uwzględniliśmy zmiany i dodatkowe ustale</w:t>
            </w:r>
            <w:r>
              <w:rPr>
                <w:rFonts w:ascii="Arial Narrow" w:hAnsi="Arial Narrow" w:cs="Segoe UI"/>
                <w:sz w:val="20"/>
              </w:rPr>
              <w:t xml:space="preserve">nia wynikłe w trakcie procedury, </w:t>
            </w:r>
            <w:r w:rsidRPr="004B0C9B">
              <w:rPr>
                <w:rFonts w:ascii="Arial Narrow" w:hAnsi="Arial Narrow" w:cs="Segoe UI"/>
                <w:sz w:val="20"/>
              </w:rPr>
              <w:t xml:space="preserve">stanowiące integralną część </w:t>
            </w:r>
            <w:r>
              <w:rPr>
                <w:rFonts w:ascii="Arial Narrow" w:hAnsi="Arial Narrow" w:cs="Segoe UI"/>
                <w:sz w:val="20"/>
              </w:rPr>
              <w:t>zapytania ofertowego</w:t>
            </w:r>
            <w:r w:rsidRPr="004B0C9B">
              <w:rPr>
                <w:rFonts w:ascii="Arial Narrow" w:hAnsi="Arial Narrow" w:cs="Segoe UI"/>
                <w:sz w:val="20"/>
              </w:rPr>
              <w:t>, wyszczególnione we wszystkich pismach Zamawiającego</w:t>
            </w:r>
            <w:r>
              <w:rPr>
                <w:rFonts w:ascii="Arial Narrow" w:hAnsi="Arial Narrow" w:cs="Segoe UI"/>
                <w:sz w:val="20"/>
              </w:rPr>
              <w:t>;</w:t>
            </w:r>
          </w:p>
          <w:p w:rsidR="000E2AA8" w:rsidRPr="000E2AA8" w:rsidRDefault="000E2AA8" w:rsidP="00E30D98">
            <w:pPr>
              <w:pStyle w:val="Tekstpodstawowywcity2"/>
              <w:widowControl/>
              <w:numPr>
                <w:ilvl w:val="0"/>
                <w:numId w:val="4"/>
              </w:numPr>
              <w:spacing w:line="276" w:lineRule="auto"/>
              <w:rPr>
                <w:rFonts w:ascii="Arial Narrow" w:hAnsi="Arial Narrow" w:cs="Segoe UI"/>
                <w:sz w:val="20"/>
              </w:rPr>
            </w:pPr>
            <w:r>
              <w:rPr>
                <w:rFonts w:ascii="Arial Narrow" w:hAnsi="Arial Narrow" w:cs="Segoe UI"/>
                <w:sz w:val="20"/>
              </w:rPr>
              <w:t xml:space="preserve">nie wykonywaliśmy żadnych czynności związanych z przygotowaniem niniejszego postępowania o udzielenie zamówienia publicznego, a w celu sporządzenia oferty nie posługiwaliśmy się osobami uczestniczącymi </w:t>
            </w:r>
            <w:r>
              <w:rPr>
                <w:rFonts w:ascii="Arial Narrow" w:hAnsi="Arial Narrow" w:cs="Segoe UI"/>
                <w:sz w:val="20"/>
              </w:rPr>
              <w:br/>
              <w:t>w dokonaniu tych czynności;</w:t>
            </w:r>
          </w:p>
          <w:p w:rsidR="005F42DF" w:rsidRPr="00397A0F" w:rsidRDefault="00397A0F" w:rsidP="00E30D98">
            <w:pPr>
              <w:pStyle w:val="Tekstpodstawowywcity2"/>
              <w:widowControl/>
              <w:numPr>
                <w:ilvl w:val="0"/>
                <w:numId w:val="4"/>
              </w:numPr>
              <w:spacing w:line="276" w:lineRule="auto"/>
              <w:rPr>
                <w:rFonts w:ascii="Arial Narrow" w:hAnsi="Arial Narrow" w:cs="Segoe UI"/>
                <w:sz w:val="20"/>
              </w:rPr>
            </w:pPr>
            <w:r w:rsidRPr="006F540C">
              <w:rPr>
                <w:rFonts w:ascii="Arial Narrow" w:hAnsi="Arial Narrow"/>
                <w:sz w:val="20"/>
              </w:rPr>
      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      </w:r>
          </w:p>
        </w:tc>
      </w:tr>
      <w:tr w:rsidR="005F42DF" w:rsidRPr="00FE1A1D" w:rsidTr="005F42DF">
        <w:trPr>
          <w:trHeight w:val="425"/>
        </w:trPr>
        <w:tc>
          <w:tcPr>
            <w:tcW w:w="9214" w:type="dxa"/>
            <w:gridSpan w:val="2"/>
          </w:tcPr>
          <w:p w:rsidR="005F42DF" w:rsidRPr="00CF27DC" w:rsidRDefault="005F42DF" w:rsidP="005F42DF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74" w:hanging="3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lastRenderedPageBreak/>
              <w:t>ZOBOWIĄZANIA W PRZYPADKU PRZYZNANIA ZAMÓWIENIA:</w:t>
            </w:r>
          </w:p>
          <w:p w:rsidR="005F42DF" w:rsidRDefault="005F42DF" w:rsidP="005F42DF">
            <w:pPr>
              <w:numPr>
                <w:ilvl w:val="0"/>
                <w:numId w:val="2"/>
              </w:numPr>
              <w:spacing w:after="40"/>
              <w:ind w:left="680" w:hanging="340"/>
              <w:contextualSpacing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5F42DF" w:rsidRPr="00FE1A1D" w:rsidRDefault="005F42DF" w:rsidP="005F42DF">
            <w:pPr>
              <w:numPr>
                <w:ilvl w:val="0"/>
                <w:numId w:val="2"/>
              </w:numPr>
              <w:spacing w:after="40"/>
              <w:ind w:left="680" w:hanging="340"/>
              <w:contextualSpacing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FE1A1D">
              <w:rPr>
                <w:rFonts w:ascii="Arial Narrow" w:hAnsi="Arial Narrow" w:cs="Segoe UI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........................................................................, </w:t>
            </w:r>
            <w:r w:rsidRPr="00FE1A1D">
              <w:rPr>
                <w:rFonts w:ascii="Arial Narrow" w:hAnsi="Arial Narrow" w:cs="Segoe UI"/>
                <w:bCs/>
                <w:iCs/>
                <w:sz w:val="20"/>
                <w:szCs w:val="20"/>
              </w:rPr>
              <w:t>E-mail: ………...……........………….…………………..……....…. tel./fax: .....................................................…………………</w:t>
            </w:r>
          </w:p>
        </w:tc>
      </w:tr>
      <w:tr w:rsidR="005F42DF" w:rsidRPr="005F42DF" w:rsidTr="005F42DF">
        <w:trPr>
          <w:trHeight w:val="280"/>
        </w:trPr>
        <w:tc>
          <w:tcPr>
            <w:tcW w:w="9214" w:type="dxa"/>
            <w:gridSpan w:val="2"/>
          </w:tcPr>
          <w:p w:rsidR="005F42DF" w:rsidRPr="00CF27DC" w:rsidRDefault="005F42DF" w:rsidP="005F42DF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40" w:hanging="3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SPIS TREŚCI:</w:t>
            </w:r>
          </w:p>
          <w:p w:rsidR="005F42DF" w:rsidRPr="00CF27DC" w:rsidRDefault="005F42DF" w:rsidP="005F42DF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Integralną część oferty stanowią następujące dokumenty:</w:t>
            </w:r>
          </w:p>
          <w:p w:rsidR="005F42DF" w:rsidRDefault="005F42DF" w:rsidP="005F42DF">
            <w:pPr>
              <w:numPr>
                <w:ilvl w:val="0"/>
                <w:numId w:val="6"/>
              </w:numPr>
              <w:spacing w:after="40"/>
              <w:ind w:left="397" w:hanging="340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5F42DF" w:rsidRDefault="005F42DF" w:rsidP="005F42DF">
            <w:pPr>
              <w:numPr>
                <w:ilvl w:val="0"/>
                <w:numId w:val="6"/>
              </w:numPr>
              <w:spacing w:after="40"/>
              <w:ind w:left="397" w:hanging="340"/>
              <w:rPr>
                <w:rFonts w:ascii="Arial Narrow" w:hAnsi="Arial Narrow" w:cs="Segoe UI"/>
                <w:sz w:val="20"/>
                <w:szCs w:val="20"/>
              </w:rPr>
            </w:pPr>
            <w:r w:rsidRPr="00980057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5F42DF" w:rsidRPr="005F42DF" w:rsidRDefault="005F42DF" w:rsidP="005F42DF">
            <w:pPr>
              <w:numPr>
                <w:ilvl w:val="0"/>
                <w:numId w:val="6"/>
              </w:numPr>
              <w:spacing w:after="40"/>
              <w:ind w:left="397" w:hanging="340"/>
              <w:rPr>
                <w:rFonts w:ascii="Arial Narrow" w:hAnsi="Arial Narrow" w:cs="Segoe UI"/>
                <w:sz w:val="20"/>
                <w:szCs w:val="20"/>
              </w:rPr>
            </w:pPr>
            <w:r w:rsidRPr="00980057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5F42DF" w:rsidRPr="00CF27DC" w:rsidTr="005F42DF">
        <w:trPr>
          <w:trHeight w:val="1660"/>
        </w:trPr>
        <w:tc>
          <w:tcPr>
            <w:tcW w:w="4500" w:type="dxa"/>
            <w:vAlign w:val="bottom"/>
          </w:tcPr>
          <w:p w:rsidR="005F42DF" w:rsidRPr="00CF27DC" w:rsidRDefault="005F42DF" w:rsidP="005F42DF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……………………………………………………….</w:t>
            </w:r>
          </w:p>
          <w:p w:rsidR="005F42DF" w:rsidRPr="00CF27DC" w:rsidRDefault="005F42DF" w:rsidP="005F42DF">
            <w:pPr>
              <w:spacing w:after="40"/>
              <w:jc w:val="center"/>
              <w:rPr>
                <w:rFonts w:ascii="Arial Narrow" w:hAnsi="Arial Narrow" w:cs="Segoe UI"/>
                <w:i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5F42DF" w:rsidRPr="00CF27DC" w:rsidRDefault="005F42DF" w:rsidP="005F42DF">
            <w:pPr>
              <w:spacing w:after="40"/>
              <w:ind w:left="4680" w:hanging="4965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5F42DF" w:rsidRDefault="005F42DF" w:rsidP="005F42DF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Data i 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czytelny 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podpis </w:t>
            </w:r>
          </w:p>
          <w:p w:rsidR="005F42DF" w:rsidRPr="00CF27DC" w:rsidRDefault="005F42DF" w:rsidP="005F42DF">
            <w:pPr>
              <w:spacing w:after="40"/>
              <w:jc w:val="center"/>
              <w:rPr>
                <w:rFonts w:ascii="Arial Narrow" w:hAnsi="Arial Narrow" w:cs="Segoe UI"/>
                <w:i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upoważnionego przedstawiciela Wykonawcy</w:t>
            </w:r>
          </w:p>
        </w:tc>
      </w:tr>
    </w:tbl>
    <w:p w:rsidR="008A56F0" w:rsidRPr="00CE4AF1" w:rsidRDefault="008A56F0" w:rsidP="00BD0777">
      <w:pPr>
        <w:tabs>
          <w:tab w:val="left" w:pos="2117"/>
        </w:tabs>
        <w:rPr>
          <w:rFonts w:ascii="Verdana" w:hAnsi="Verdana" w:cs="Verdana"/>
          <w:sz w:val="16"/>
          <w:szCs w:val="20"/>
          <w:lang w:eastAsia="x-none"/>
        </w:rPr>
      </w:pPr>
    </w:p>
    <w:sectPr w:rsidR="008A56F0" w:rsidRPr="00CE4AF1" w:rsidSect="004372E8">
      <w:headerReference w:type="default" r:id="rId9"/>
      <w:footerReference w:type="default" r:id="rId10"/>
      <w:footnotePr>
        <w:numRestart w:val="eachPage"/>
      </w:footnotePr>
      <w:pgSz w:w="11906" w:h="16838"/>
      <w:pgMar w:top="833" w:right="1418" w:bottom="-1258" w:left="1418" w:header="709" w:footer="8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993" w:rsidRDefault="002D2993">
      <w:r>
        <w:separator/>
      </w:r>
    </w:p>
  </w:endnote>
  <w:endnote w:type="continuationSeparator" w:id="0">
    <w:p w:rsidR="002D2993" w:rsidRDefault="002D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2DF" w:rsidRDefault="005F42DF" w:rsidP="00662540">
    <w:pPr>
      <w:pStyle w:val="Stopka"/>
      <w:framePr w:h="296" w:hRule="exact" w:wrap="around" w:vAnchor="text" w:hAnchor="page" w:x="15413" w:y="-6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2A1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F42DF" w:rsidRPr="00412FED" w:rsidRDefault="005F42DF" w:rsidP="00CE4AF1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993" w:rsidRDefault="002D2993">
      <w:r>
        <w:separator/>
      </w:r>
    </w:p>
  </w:footnote>
  <w:footnote w:type="continuationSeparator" w:id="0">
    <w:p w:rsidR="002D2993" w:rsidRDefault="002D2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169" w:rsidRDefault="00B50169" w:rsidP="00B50169">
    <w:pPr>
      <w:ind w:left="2438" w:hanging="2438"/>
      <w:jc w:val="both"/>
      <w:rPr>
        <w:rFonts w:ascii="Arial Narrow" w:hAnsi="Arial Narrow"/>
        <w:sz w:val="18"/>
        <w:szCs w:val="18"/>
        <w:lang w:val="cs-CZ"/>
      </w:rPr>
    </w:pPr>
    <w:r>
      <w:rPr>
        <w:rFonts w:ascii="Arial Narrow" w:hAnsi="Arial Narrow"/>
        <w:sz w:val="18"/>
        <w:szCs w:val="18"/>
        <w:lang w:val="cs-CZ"/>
      </w:rPr>
      <w:t>Nr postępowania: OLS.WGZ.MRI.261.1.2025.A</w:t>
    </w:r>
    <w:r w:rsidR="00B04D83">
      <w:rPr>
        <w:rFonts w:ascii="Arial Narrow" w:hAnsi="Arial Narrow"/>
        <w:sz w:val="18"/>
        <w:szCs w:val="18"/>
        <w:lang w:val="cs-CZ"/>
      </w:rPr>
      <w:t>K</w:t>
    </w:r>
    <w:r>
      <w:rPr>
        <w:rFonts w:ascii="Arial Narrow" w:hAnsi="Arial Narrow"/>
        <w:sz w:val="18"/>
        <w:szCs w:val="18"/>
        <w:lang w:val="cs-CZ"/>
      </w:rPr>
      <w:t>ar</w:t>
    </w:r>
    <w:r w:rsidR="00B04D83">
      <w:rPr>
        <w:rFonts w:ascii="Arial Narrow" w:hAnsi="Arial Narrow"/>
        <w:sz w:val="18"/>
        <w:szCs w:val="18"/>
        <w:lang w:val="cs-CZ"/>
      </w:rPr>
      <w:t>.</w:t>
    </w:r>
    <w:r w:rsidR="00FF1979">
      <w:rPr>
        <w:rFonts w:ascii="Arial Narrow" w:hAnsi="Arial Narrow"/>
        <w:sz w:val="18"/>
        <w:szCs w:val="18"/>
        <w:lang w:val="cs-CZ"/>
      </w:rPr>
      <w:t>15</w:t>
    </w:r>
  </w:p>
  <w:p w:rsidR="005F42DF" w:rsidRDefault="00B50169" w:rsidP="00F60666">
    <w:pPr>
      <w:ind w:left="1304" w:hanging="1304"/>
      <w:jc w:val="both"/>
    </w:pPr>
    <w:r>
      <w:rPr>
        <w:rFonts w:ascii="Arial Narrow" w:hAnsi="Arial Narrow"/>
        <w:sz w:val="18"/>
        <w:szCs w:val="18"/>
        <w:lang w:val="cs-CZ"/>
      </w:rPr>
      <w:t xml:space="preserve">– usługa - </w:t>
    </w:r>
    <w:r w:rsidR="00F60666" w:rsidRPr="00F60666">
      <w:rPr>
        <w:rFonts w:ascii="Arial Narrow" w:hAnsi="Arial Narrow" w:cs="Arial"/>
        <w:sz w:val="18"/>
        <w:szCs w:val="18"/>
      </w:rPr>
      <w:t>Wykonanie dokumentacji architektoniczno-budowlanej remontu kaplicy grobowe</w:t>
    </w:r>
    <w:r w:rsidR="00532A1A">
      <w:rPr>
        <w:rFonts w:ascii="Arial Narrow" w:hAnsi="Arial Narrow" w:cs="Arial"/>
        <w:sz w:val="18"/>
        <w:szCs w:val="18"/>
      </w:rPr>
      <w:t>j w Rogalach oraz uporządkowania</w:t>
    </w:r>
    <w:r w:rsidR="00F60666" w:rsidRPr="00F60666">
      <w:rPr>
        <w:rFonts w:ascii="Arial Narrow" w:hAnsi="Arial Narrow" w:cs="Arial"/>
        <w:sz w:val="18"/>
        <w:szCs w:val="18"/>
      </w:rPr>
      <w:t xml:space="preserve"> otaczającego cmentarza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decimal"/>
      <w:lvlText w:val="1.%1"/>
      <w:lvlJc w:val="left"/>
      <w:pPr>
        <w:tabs>
          <w:tab w:val="num" w:pos="408"/>
        </w:tabs>
        <w:ind w:left="0" w:firstLine="0"/>
      </w:pPr>
      <w:rPr>
        <w:rFonts w:ascii="Verdana" w:hAnsi="Verdana" w:cs="Aria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singleLevel"/>
    <w:tmpl w:val="D01C3EF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54E2F8CA"/>
    <w:name w:val="WW8Num44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2"/>
    <w:multiLevelType w:val="multilevel"/>
    <w:tmpl w:val="D9CCF4BE"/>
    <w:name w:val="WW8Num18"/>
    <w:lvl w:ilvl="0">
      <w:start w:val="1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 w:hint="default"/>
      </w:rPr>
    </w:lvl>
  </w:abstractNum>
  <w:abstractNum w:abstractNumId="8" w15:restartNumberingAfterBreak="0">
    <w:nsid w:val="00000013"/>
    <w:multiLevelType w:val="multilevel"/>
    <w:tmpl w:val="00000013"/>
    <w:name w:val="WW8Num21"/>
    <w:lvl w:ilvl="0">
      <w:start w:val="2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 w15:restartNumberingAfterBreak="0">
    <w:nsid w:val="0000001B"/>
    <w:multiLevelType w:val="multilevel"/>
    <w:tmpl w:val="AD541E36"/>
    <w:name w:val="WW8Num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4" w15:restartNumberingAfterBreak="0">
    <w:nsid w:val="0000002D"/>
    <w:multiLevelType w:val="singleLevel"/>
    <w:tmpl w:val="0000002D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sz w:val="20"/>
        <w:szCs w:val="20"/>
      </w:rPr>
    </w:lvl>
  </w:abstractNum>
  <w:abstractNum w:abstractNumId="15" w15:restartNumberingAfterBreak="0">
    <w:nsid w:val="00000037"/>
    <w:multiLevelType w:val="singleLevel"/>
    <w:tmpl w:val="00000037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6" w15:restartNumberingAfterBreak="0">
    <w:nsid w:val="00131A03"/>
    <w:multiLevelType w:val="hybridMultilevel"/>
    <w:tmpl w:val="993ACD96"/>
    <w:lvl w:ilvl="0" w:tplc="90129E2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020A756B"/>
    <w:multiLevelType w:val="hybridMultilevel"/>
    <w:tmpl w:val="1D42F762"/>
    <w:lvl w:ilvl="0" w:tplc="CBBA5A9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Verdana" w:hAnsi="Verdana" w:hint="default"/>
        <w:b w:val="0"/>
        <w:sz w:val="20"/>
        <w:szCs w:val="20"/>
      </w:rPr>
    </w:lvl>
    <w:lvl w:ilvl="1" w:tplc="01AC7D16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ascii="Verdana" w:eastAsia="Times New Roman" w:hAnsi="Verdana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CCE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D5E694EE">
      <w:start w:val="1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25B104E"/>
    <w:multiLevelType w:val="hybridMultilevel"/>
    <w:tmpl w:val="26A02186"/>
    <w:lvl w:ilvl="0" w:tplc="8C80890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05083ECE"/>
    <w:multiLevelType w:val="hybridMultilevel"/>
    <w:tmpl w:val="B300B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7F2A21"/>
    <w:multiLevelType w:val="hybridMultilevel"/>
    <w:tmpl w:val="63A2C362"/>
    <w:lvl w:ilvl="0" w:tplc="8CD2B87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0ABC00B0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 w15:restartNumberingAfterBreak="0">
    <w:nsid w:val="0B3C2AB5"/>
    <w:multiLevelType w:val="hybridMultilevel"/>
    <w:tmpl w:val="522A76BC"/>
    <w:lvl w:ilvl="0" w:tplc="1FA8EC8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1A3A64D8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7" w15:restartNumberingAfterBreak="0">
    <w:nsid w:val="20395E3D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8" w15:restartNumberingAfterBreak="0">
    <w:nsid w:val="212A79C1"/>
    <w:multiLevelType w:val="hybridMultilevel"/>
    <w:tmpl w:val="BF721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50109D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2AB4040A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5D3E4E"/>
    <w:multiLevelType w:val="hybridMultilevel"/>
    <w:tmpl w:val="8E7CD7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7E0B84"/>
    <w:multiLevelType w:val="hybridMultilevel"/>
    <w:tmpl w:val="25244DEA"/>
    <w:lvl w:ilvl="0" w:tplc="646619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309C180E"/>
    <w:multiLevelType w:val="multilevel"/>
    <w:tmpl w:val="67A0C148"/>
    <w:lvl w:ilvl="0">
      <w:start w:val="1"/>
      <w:numFmt w:val="decimal"/>
      <w:pStyle w:val="Normalny15pt"/>
      <w:lvlText w:val="%1."/>
      <w:lvlJc w:val="left"/>
      <w:pPr>
        <w:tabs>
          <w:tab w:val="num" w:pos="8159"/>
        </w:tabs>
        <w:ind w:left="815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8503"/>
        </w:tabs>
        <w:ind w:left="850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87"/>
        </w:tabs>
        <w:ind w:left="90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371"/>
        </w:tabs>
        <w:ind w:left="93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015"/>
        </w:tabs>
        <w:ind w:left="100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299"/>
        </w:tabs>
        <w:ind w:left="102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943"/>
        </w:tabs>
        <w:ind w:left="109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227"/>
        </w:tabs>
        <w:ind w:left="112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1871"/>
        </w:tabs>
        <w:ind w:left="11871" w:hanging="1800"/>
      </w:pPr>
      <w:rPr>
        <w:rFonts w:hint="default"/>
      </w:rPr>
    </w:lvl>
  </w:abstractNum>
  <w:abstractNum w:abstractNumId="35" w15:restartNumberingAfterBreak="0">
    <w:nsid w:val="34EB6A8C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6" w15:restartNumberingAfterBreak="0">
    <w:nsid w:val="3EC12947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E5126B"/>
    <w:multiLevelType w:val="hybridMultilevel"/>
    <w:tmpl w:val="F32A1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4750B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1837E5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D8168E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1" w15:restartNumberingAfterBreak="0">
    <w:nsid w:val="57C56DC9"/>
    <w:multiLevelType w:val="hybridMultilevel"/>
    <w:tmpl w:val="9E1ACA8A"/>
    <w:lvl w:ilvl="0" w:tplc="516CF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5C295F48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3" w15:restartNumberingAfterBreak="0">
    <w:nsid w:val="63395ED0"/>
    <w:multiLevelType w:val="hybridMultilevel"/>
    <w:tmpl w:val="78B2A292"/>
    <w:lvl w:ilvl="0" w:tplc="1F0219B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4" w15:restartNumberingAfterBreak="0">
    <w:nsid w:val="68E44BB1"/>
    <w:multiLevelType w:val="hybridMultilevel"/>
    <w:tmpl w:val="984AEC4E"/>
    <w:lvl w:ilvl="0" w:tplc="2FEA81C8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B040BD3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5"/>
  </w:num>
  <w:num w:numId="3">
    <w:abstractNumId w:val="26"/>
  </w:num>
  <w:num w:numId="4">
    <w:abstractNumId w:val="31"/>
  </w:num>
  <w:num w:numId="5">
    <w:abstractNumId w:val="25"/>
  </w:num>
  <w:num w:numId="6">
    <w:abstractNumId w:val="35"/>
  </w:num>
  <w:num w:numId="7">
    <w:abstractNumId w:val="24"/>
  </w:num>
  <w:num w:numId="8">
    <w:abstractNumId w:val="29"/>
  </w:num>
  <w:num w:numId="9">
    <w:abstractNumId w:val="40"/>
  </w:num>
  <w:num w:numId="10">
    <w:abstractNumId w:val="46"/>
  </w:num>
  <w:num w:numId="11">
    <w:abstractNumId w:val="28"/>
  </w:num>
  <w:num w:numId="12">
    <w:abstractNumId w:val="19"/>
  </w:num>
  <w:num w:numId="13">
    <w:abstractNumId w:val="33"/>
  </w:num>
  <w:num w:numId="14">
    <w:abstractNumId w:val="20"/>
  </w:num>
  <w:num w:numId="15">
    <w:abstractNumId w:val="16"/>
  </w:num>
  <w:num w:numId="16">
    <w:abstractNumId w:val="32"/>
  </w:num>
  <w:num w:numId="17">
    <w:abstractNumId w:val="37"/>
  </w:num>
  <w:num w:numId="18">
    <w:abstractNumId w:val="41"/>
  </w:num>
  <w:num w:numId="19">
    <w:abstractNumId w:val="22"/>
  </w:num>
  <w:num w:numId="20">
    <w:abstractNumId w:val="18"/>
  </w:num>
  <w:num w:numId="21">
    <w:abstractNumId w:val="21"/>
  </w:num>
  <w:num w:numId="22">
    <w:abstractNumId w:val="30"/>
  </w:num>
  <w:num w:numId="23">
    <w:abstractNumId w:val="36"/>
  </w:num>
  <w:num w:numId="24">
    <w:abstractNumId w:val="27"/>
  </w:num>
  <w:num w:numId="25">
    <w:abstractNumId w:val="42"/>
  </w:num>
  <w:num w:numId="26">
    <w:abstractNumId w:val="23"/>
  </w:num>
  <w:num w:numId="27">
    <w:abstractNumId w:val="38"/>
  </w:num>
  <w:num w:numId="28">
    <w:abstractNumId w:val="39"/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43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2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FA"/>
    <w:rsid w:val="00001272"/>
    <w:rsid w:val="000012D0"/>
    <w:rsid w:val="00003019"/>
    <w:rsid w:val="000030B7"/>
    <w:rsid w:val="00003295"/>
    <w:rsid w:val="0000359B"/>
    <w:rsid w:val="000061DC"/>
    <w:rsid w:val="000070AE"/>
    <w:rsid w:val="0001110F"/>
    <w:rsid w:val="00011CE7"/>
    <w:rsid w:val="00012139"/>
    <w:rsid w:val="000131E4"/>
    <w:rsid w:val="00014F29"/>
    <w:rsid w:val="00015516"/>
    <w:rsid w:val="000165A3"/>
    <w:rsid w:val="00020289"/>
    <w:rsid w:val="00020589"/>
    <w:rsid w:val="000221F2"/>
    <w:rsid w:val="00022519"/>
    <w:rsid w:val="00022799"/>
    <w:rsid w:val="00023DF6"/>
    <w:rsid w:val="00023EC3"/>
    <w:rsid w:val="00030A0A"/>
    <w:rsid w:val="0003103A"/>
    <w:rsid w:val="000326C5"/>
    <w:rsid w:val="00032A21"/>
    <w:rsid w:val="00033BA6"/>
    <w:rsid w:val="00034202"/>
    <w:rsid w:val="00042D51"/>
    <w:rsid w:val="0005104D"/>
    <w:rsid w:val="0005399C"/>
    <w:rsid w:val="000545DA"/>
    <w:rsid w:val="00055BF8"/>
    <w:rsid w:val="00055F75"/>
    <w:rsid w:val="00060713"/>
    <w:rsid w:val="00060B3A"/>
    <w:rsid w:val="00060E1E"/>
    <w:rsid w:val="00064436"/>
    <w:rsid w:val="00064E3E"/>
    <w:rsid w:val="0006501A"/>
    <w:rsid w:val="000671EC"/>
    <w:rsid w:val="000677DB"/>
    <w:rsid w:val="0007091F"/>
    <w:rsid w:val="00070D10"/>
    <w:rsid w:val="00071443"/>
    <w:rsid w:val="000722B6"/>
    <w:rsid w:val="00072CFD"/>
    <w:rsid w:val="00072F82"/>
    <w:rsid w:val="000737EB"/>
    <w:rsid w:val="000753D7"/>
    <w:rsid w:val="00075444"/>
    <w:rsid w:val="00075782"/>
    <w:rsid w:val="00077F52"/>
    <w:rsid w:val="00081375"/>
    <w:rsid w:val="00082AD7"/>
    <w:rsid w:val="00084BF2"/>
    <w:rsid w:val="00085249"/>
    <w:rsid w:val="00085277"/>
    <w:rsid w:val="00086608"/>
    <w:rsid w:val="0008703D"/>
    <w:rsid w:val="0008793F"/>
    <w:rsid w:val="000907A6"/>
    <w:rsid w:val="000915D9"/>
    <w:rsid w:val="00092683"/>
    <w:rsid w:val="00093949"/>
    <w:rsid w:val="00094F99"/>
    <w:rsid w:val="000953F5"/>
    <w:rsid w:val="000956BE"/>
    <w:rsid w:val="00096593"/>
    <w:rsid w:val="000A211D"/>
    <w:rsid w:val="000A2CF3"/>
    <w:rsid w:val="000A6A07"/>
    <w:rsid w:val="000A7777"/>
    <w:rsid w:val="000A7FBC"/>
    <w:rsid w:val="000B14A8"/>
    <w:rsid w:val="000B4D7C"/>
    <w:rsid w:val="000B4DD9"/>
    <w:rsid w:val="000C1530"/>
    <w:rsid w:val="000D065F"/>
    <w:rsid w:val="000D1170"/>
    <w:rsid w:val="000D13E7"/>
    <w:rsid w:val="000D1BEC"/>
    <w:rsid w:val="000D3ACD"/>
    <w:rsid w:val="000D588E"/>
    <w:rsid w:val="000D5C5D"/>
    <w:rsid w:val="000D619D"/>
    <w:rsid w:val="000D6A65"/>
    <w:rsid w:val="000D7ED7"/>
    <w:rsid w:val="000D7F2E"/>
    <w:rsid w:val="000E1743"/>
    <w:rsid w:val="000E1910"/>
    <w:rsid w:val="000E1BB2"/>
    <w:rsid w:val="000E2AA8"/>
    <w:rsid w:val="000E58D9"/>
    <w:rsid w:val="000E7AEE"/>
    <w:rsid w:val="000E7DF0"/>
    <w:rsid w:val="000F06FD"/>
    <w:rsid w:val="000F4703"/>
    <w:rsid w:val="000F4929"/>
    <w:rsid w:val="00101D52"/>
    <w:rsid w:val="00102B1D"/>
    <w:rsid w:val="00107CE7"/>
    <w:rsid w:val="001121F7"/>
    <w:rsid w:val="00113523"/>
    <w:rsid w:val="00114CB0"/>
    <w:rsid w:val="00116DAD"/>
    <w:rsid w:val="00117049"/>
    <w:rsid w:val="001177D3"/>
    <w:rsid w:val="001178F4"/>
    <w:rsid w:val="00117C01"/>
    <w:rsid w:val="00117E81"/>
    <w:rsid w:val="00122051"/>
    <w:rsid w:val="00122784"/>
    <w:rsid w:val="001236CF"/>
    <w:rsid w:val="001237F7"/>
    <w:rsid w:val="001243B8"/>
    <w:rsid w:val="001258BD"/>
    <w:rsid w:val="00125A89"/>
    <w:rsid w:val="001263BB"/>
    <w:rsid w:val="00127778"/>
    <w:rsid w:val="001277CC"/>
    <w:rsid w:val="001301D8"/>
    <w:rsid w:val="001317AF"/>
    <w:rsid w:val="001338B4"/>
    <w:rsid w:val="00133979"/>
    <w:rsid w:val="00134AB3"/>
    <w:rsid w:val="00135B8D"/>
    <w:rsid w:val="00136225"/>
    <w:rsid w:val="00137517"/>
    <w:rsid w:val="001406EA"/>
    <w:rsid w:val="00140DAE"/>
    <w:rsid w:val="00141B44"/>
    <w:rsid w:val="00142673"/>
    <w:rsid w:val="00142C03"/>
    <w:rsid w:val="00143445"/>
    <w:rsid w:val="0014406C"/>
    <w:rsid w:val="0014464A"/>
    <w:rsid w:val="00145E80"/>
    <w:rsid w:val="001462A7"/>
    <w:rsid w:val="00146710"/>
    <w:rsid w:val="001471F9"/>
    <w:rsid w:val="0014783B"/>
    <w:rsid w:val="0014793D"/>
    <w:rsid w:val="00147EB0"/>
    <w:rsid w:val="0015154D"/>
    <w:rsid w:val="00152291"/>
    <w:rsid w:val="001523E2"/>
    <w:rsid w:val="00153DC4"/>
    <w:rsid w:val="0015590B"/>
    <w:rsid w:val="001563AD"/>
    <w:rsid w:val="00157D80"/>
    <w:rsid w:val="0016150F"/>
    <w:rsid w:val="001615BE"/>
    <w:rsid w:val="00161FB1"/>
    <w:rsid w:val="00164F2F"/>
    <w:rsid w:val="00165922"/>
    <w:rsid w:val="00165F91"/>
    <w:rsid w:val="001664A0"/>
    <w:rsid w:val="00172166"/>
    <w:rsid w:val="001721F3"/>
    <w:rsid w:val="001726DB"/>
    <w:rsid w:val="00172EF3"/>
    <w:rsid w:val="001732C3"/>
    <w:rsid w:val="00173D1E"/>
    <w:rsid w:val="00174B4A"/>
    <w:rsid w:val="00175C4A"/>
    <w:rsid w:val="00175D3D"/>
    <w:rsid w:val="00175EA4"/>
    <w:rsid w:val="00176509"/>
    <w:rsid w:val="00176516"/>
    <w:rsid w:val="0017772D"/>
    <w:rsid w:val="001778CE"/>
    <w:rsid w:val="00177F26"/>
    <w:rsid w:val="001824C4"/>
    <w:rsid w:val="00182638"/>
    <w:rsid w:val="00183BEF"/>
    <w:rsid w:val="00184A6A"/>
    <w:rsid w:val="0018731E"/>
    <w:rsid w:val="00187D40"/>
    <w:rsid w:val="0019162C"/>
    <w:rsid w:val="00191F95"/>
    <w:rsid w:val="00192841"/>
    <w:rsid w:val="00192895"/>
    <w:rsid w:val="001979C6"/>
    <w:rsid w:val="00197A13"/>
    <w:rsid w:val="00197B86"/>
    <w:rsid w:val="001A1C43"/>
    <w:rsid w:val="001A1CFC"/>
    <w:rsid w:val="001A5255"/>
    <w:rsid w:val="001A6989"/>
    <w:rsid w:val="001A6E51"/>
    <w:rsid w:val="001B078D"/>
    <w:rsid w:val="001B1B6B"/>
    <w:rsid w:val="001B2BF4"/>
    <w:rsid w:val="001B3A48"/>
    <w:rsid w:val="001B3E89"/>
    <w:rsid w:val="001B63B2"/>
    <w:rsid w:val="001B6BE6"/>
    <w:rsid w:val="001B7CB6"/>
    <w:rsid w:val="001C0B48"/>
    <w:rsid w:val="001C11FA"/>
    <w:rsid w:val="001C3398"/>
    <w:rsid w:val="001C46CC"/>
    <w:rsid w:val="001C543C"/>
    <w:rsid w:val="001C5BB6"/>
    <w:rsid w:val="001C7366"/>
    <w:rsid w:val="001C7412"/>
    <w:rsid w:val="001C760C"/>
    <w:rsid w:val="001D163E"/>
    <w:rsid w:val="001D1739"/>
    <w:rsid w:val="001D1B19"/>
    <w:rsid w:val="001D2059"/>
    <w:rsid w:val="001D28AB"/>
    <w:rsid w:val="001D2D02"/>
    <w:rsid w:val="001D2F84"/>
    <w:rsid w:val="001D3667"/>
    <w:rsid w:val="001D38AC"/>
    <w:rsid w:val="001D40DC"/>
    <w:rsid w:val="001D4152"/>
    <w:rsid w:val="001D517A"/>
    <w:rsid w:val="001D5758"/>
    <w:rsid w:val="001D5E97"/>
    <w:rsid w:val="001D74CE"/>
    <w:rsid w:val="001E0038"/>
    <w:rsid w:val="001E270D"/>
    <w:rsid w:val="001E40B1"/>
    <w:rsid w:val="001E5DD4"/>
    <w:rsid w:val="001E69C6"/>
    <w:rsid w:val="001E6A3A"/>
    <w:rsid w:val="001E72A0"/>
    <w:rsid w:val="001F0034"/>
    <w:rsid w:val="001F04E6"/>
    <w:rsid w:val="001F2230"/>
    <w:rsid w:val="001F2C40"/>
    <w:rsid w:val="001F3DB8"/>
    <w:rsid w:val="001F4B9A"/>
    <w:rsid w:val="001F6976"/>
    <w:rsid w:val="001F7038"/>
    <w:rsid w:val="00201008"/>
    <w:rsid w:val="002017BF"/>
    <w:rsid w:val="0020326D"/>
    <w:rsid w:val="002032EB"/>
    <w:rsid w:val="002050D2"/>
    <w:rsid w:val="002065A6"/>
    <w:rsid w:val="0020662F"/>
    <w:rsid w:val="002141FA"/>
    <w:rsid w:val="0022003C"/>
    <w:rsid w:val="00220858"/>
    <w:rsid w:val="0022098E"/>
    <w:rsid w:val="002243F3"/>
    <w:rsid w:val="00226B81"/>
    <w:rsid w:val="0022725A"/>
    <w:rsid w:val="00227355"/>
    <w:rsid w:val="00227424"/>
    <w:rsid w:val="00227FAF"/>
    <w:rsid w:val="00231CE4"/>
    <w:rsid w:val="00232C3C"/>
    <w:rsid w:val="00232FA6"/>
    <w:rsid w:val="0023435D"/>
    <w:rsid w:val="0023438B"/>
    <w:rsid w:val="002371EA"/>
    <w:rsid w:val="0024074D"/>
    <w:rsid w:val="0024087C"/>
    <w:rsid w:val="002412CA"/>
    <w:rsid w:val="0024337D"/>
    <w:rsid w:val="00243912"/>
    <w:rsid w:val="00243B00"/>
    <w:rsid w:val="00245FAD"/>
    <w:rsid w:val="002472EA"/>
    <w:rsid w:val="0024745E"/>
    <w:rsid w:val="002477F1"/>
    <w:rsid w:val="00250A3F"/>
    <w:rsid w:val="00251707"/>
    <w:rsid w:val="00252ED2"/>
    <w:rsid w:val="002539A9"/>
    <w:rsid w:val="00255FD7"/>
    <w:rsid w:val="0025601F"/>
    <w:rsid w:val="002561D0"/>
    <w:rsid w:val="00257614"/>
    <w:rsid w:val="00257AB4"/>
    <w:rsid w:val="00260576"/>
    <w:rsid w:val="0026192B"/>
    <w:rsid w:val="00261EF2"/>
    <w:rsid w:val="0026301D"/>
    <w:rsid w:val="0026427B"/>
    <w:rsid w:val="00266B30"/>
    <w:rsid w:val="00270EB5"/>
    <w:rsid w:val="00271922"/>
    <w:rsid w:val="00271BFD"/>
    <w:rsid w:val="00272618"/>
    <w:rsid w:val="00273B3A"/>
    <w:rsid w:val="00273B9E"/>
    <w:rsid w:val="00274EEB"/>
    <w:rsid w:val="00275877"/>
    <w:rsid w:val="002766DD"/>
    <w:rsid w:val="002810CC"/>
    <w:rsid w:val="002811D3"/>
    <w:rsid w:val="00284031"/>
    <w:rsid w:val="00284D12"/>
    <w:rsid w:val="0028638B"/>
    <w:rsid w:val="00287A1E"/>
    <w:rsid w:val="0029015D"/>
    <w:rsid w:val="002906EA"/>
    <w:rsid w:val="0029073B"/>
    <w:rsid w:val="00294BA7"/>
    <w:rsid w:val="0029510E"/>
    <w:rsid w:val="002953A4"/>
    <w:rsid w:val="00295DF8"/>
    <w:rsid w:val="00296FB1"/>
    <w:rsid w:val="00297582"/>
    <w:rsid w:val="002A0ADB"/>
    <w:rsid w:val="002A5BC0"/>
    <w:rsid w:val="002A6255"/>
    <w:rsid w:val="002A6849"/>
    <w:rsid w:val="002B0774"/>
    <w:rsid w:val="002B0A55"/>
    <w:rsid w:val="002B22DF"/>
    <w:rsid w:val="002B588C"/>
    <w:rsid w:val="002B6D5F"/>
    <w:rsid w:val="002B7907"/>
    <w:rsid w:val="002B7DEF"/>
    <w:rsid w:val="002C0F06"/>
    <w:rsid w:val="002C18CD"/>
    <w:rsid w:val="002C1D2B"/>
    <w:rsid w:val="002C1DA9"/>
    <w:rsid w:val="002C1FD3"/>
    <w:rsid w:val="002C29AF"/>
    <w:rsid w:val="002C2AAC"/>
    <w:rsid w:val="002C3952"/>
    <w:rsid w:val="002C6197"/>
    <w:rsid w:val="002D04E7"/>
    <w:rsid w:val="002D2055"/>
    <w:rsid w:val="002D270F"/>
    <w:rsid w:val="002D2993"/>
    <w:rsid w:val="002D2F4B"/>
    <w:rsid w:val="002D3D1F"/>
    <w:rsid w:val="002D3F10"/>
    <w:rsid w:val="002D6323"/>
    <w:rsid w:val="002E0CA9"/>
    <w:rsid w:val="002E12FF"/>
    <w:rsid w:val="002E168B"/>
    <w:rsid w:val="002E1AB4"/>
    <w:rsid w:val="002E30E6"/>
    <w:rsid w:val="002E3416"/>
    <w:rsid w:val="002E37B3"/>
    <w:rsid w:val="002E523A"/>
    <w:rsid w:val="002E560D"/>
    <w:rsid w:val="002E62AD"/>
    <w:rsid w:val="002E6356"/>
    <w:rsid w:val="002E7019"/>
    <w:rsid w:val="002E7064"/>
    <w:rsid w:val="002E71FA"/>
    <w:rsid w:val="002F0734"/>
    <w:rsid w:val="002F19DB"/>
    <w:rsid w:val="002F2B6D"/>
    <w:rsid w:val="002F71AF"/>
    <w:rsid w:val="002F7487"/>
    <w:rsid w:val="0030263A"/>
    <w:rsid w:val="003032A1"/>
    <w:rsid w:val="0030346D"/>
    <w:rsid w:val="00304AD2"/>
    <w:rsid w:val="00305DD3"/>
    <w:rsid w:val="0030660C"/>
    <w:rsid w:val="003112B6"/>
    <w:rsid w:val="00312D37"/>
    <w:rsid w:val="00313672"/>
    <w:rsid w:val="00313F88"/>
    <w:rsid w:val="0032103F"/>
    <w:rsid w:val="00321043"/>
    <w:rsid w:val="00321713"/>
    <w:rsid w:val="00322F4A"/>
    <w:rsid w:val="003244E6"/>
    <w:rsid w:val="0032470C"/>
    <w:rsid w:val="003262FA"/>
    <w:rsid w:val="0032666A"/>
    <w:rsid w:val="00326ACC"/>
    <w:rsid w:val="00326B32"/>
    <w:rsid w:val="00327C40"/>
    <w:rsid w:val="00330DA4"/>
    <w:rsid w:val="00330E40"/>
    <w:rsid w:val="0033153A"/>
    <w:rsid w:val="00331546"/>
    <w:rsid w:val="003321A1"/>
    <w:rsid w:val="003336CD"/>
    <w:rsid w:val="003355EC"/>
    <w:rsid w:val="00340512"/>
    <w:rsid w:val="00341397"/>
    <w:rsid w:val="003418BD"/>
    <w:rsid w:val="0034201A"/>
    <w:rsid w:val="00342D58"/>
    <w:rsid w:val="00343021"/>
    <w:rsid w:val="00344729"/>
    <w:rsid w:val="00345F56"/>
    <w:rsid w:val="00346A14"/>
    <w:rsid w:val="00351F45"/>
    <w:rsid w:val="003526A6"/>
    <w:rsid w:val="00352E27"/>
    <w:rsid w:val="00353D3C"/>
    <w:rsid w:val="00353EEA"/>
    <w:rsid w:val="00354A8D"/>
    <w:rsid w:val="00355097"/>
    <w:rsid w:val="0035519D"/>
    <w:rsid w:val="00356C47"/>
    <w:rsid w:val="00357988"/>
    <w:rsid w:val="0036056E"/>
    <w:rsid w:val="003609FD"/>
    <w:rsid w:val="00360DE8"/>
    <w:rsid w:val="00361F89"/>
    <w:rsid w:val="00363EA8"/>
    <w:rsid w:val="00364EF7"/>
    <w:rsid w:val="00364F59"/>
    <w:rsid w:val="00364F89"/>
    <w:rsid w:val="00367523"/>
    <w:rsid w:val="0037155A"/>
    <w:rsid w:val="003721FC"/>
    <w:rsid w:val="00374475"/>
    <w:rsid w:val="00375F69"/>
    <w:rsid w:val="0037750E"/>
    <w:rsid w:val="00377550"/>
    <w:rsid w:val="00377B66"/>
    <w:rsid w:val="00381373"/>
    <w:rsid w:val="0038348A"/>
    <w:rsid w:val="003842ED"/>
    <w:rsid w:val="00385C60"/>
    <w:rsid w:val="00385EE4"/>
    <w:rsid w:val="00386F08"/>
    <w:rsid w:val="0038751C"/>
    <w:rsid w:val="00387926"/>
    <w:rsid w:val="00387BD8"/>
    <w:rsid w:val="00391CEE"/>
    <w:rsid w:val="00391F97"/>
    <w:rsid w:val="00393D14"/>
    <w:rsid w:val="003945E0"/>
    <w:rsid w:val="003946D1"/>
    <w:rsid w:val="00394D65"/>
    <w:rsid w:val="00395FBB"/>
    <w:rsid w:val="0039686F"/>
    <w:rsid w:val="00397A0F"/>
    <w:rsid w:val="00397ED1"/>
    <w:rsid w:val="003A040F"/>
    <w:rsid w:val="003A1B60"/>
    <w:rsid w:val="003A4205"/>
    <w:rsid w:val="003A530E"/>
    <w:rsid w:val="003A6C2C"/>
    <w:rsid w:val="003B0E38"/>
    <w:rsid w:val="003B2BDE"/>
    <w:rsid w:val="003B3638"/>
    <w:rsid w:val="003B43F1"/>
    <w:rsid w:val="003B553C"/>
    <w:rsid w:val="003B65A4"/>
    <w:rsid w:val="003B7134"/>
    <w:rsid w:val="003B73B5"/>
    <w:rsid w:val="003B7E4B"/>
    <w:rsid w:val="003C25BE"/>
    <w:rsid w:val="003C2D40"/>
    <w:rsid w:val="003C3620"/>
    <w:rsid w:val="003C43A0"/>
    <w:rsid w:val="003C4569"/>
    <w:rsid w:val="003D3320"/>
    <w:rsid w:val="003D3EDE"/>
    <w:rsid w:val="003D731F"/>
    <w:rsid w:val="003E00A8"/>
    <w:rsid w:val="003E0E3E"/>
    <w:rsid w:val="003E136C"/>
    <w:rsid w:val="003E180B"/>
    <w:rsid w:val="003E1BC8"/>
    <w:rsid w:val="003E218B"/>
    <w:rsid w:val="003E28AD"/>
    <w:rsid w:val="003E2B95"/>
    <w:rsid w:val="003E3385"/>
    <w:rsid w:val="003E3641"/>
    <w:rsid w:val="003E44B4"/>
    <w:rsid w:val="003E496E"/>
    <w:rsid w:val="003E69A5"/>
    <w:rsid w:val="003E72BD"/>
    <w:rsid w:val="003F002A"/>
    <w:rsid w:val="003F5396"/>
    <w:rsid w:val="003F6234"/>
    <w:rsid w:val="00400611"/>
    <w:rsid w:val="0040124D"/>
    <w:rsid w:val="00404500"/>
    <w:rsid w:val="0040460A"/>
    <w:rsid w:val="00404C8E"/>
    <w:rsid w:val="004052B3"/>
    <w:rsid w:val="004057C8"/>
    <w:rsid w:val="00406163"/>
    <w:rsid w:val="00407578"/>
    <w:rsid w:val="004077C3"/>
    <w:rsid w:val="004079DF"/>
    <w:rsid w:val="00410F13"/>
    <w:rsid w:val="00412B07"/>
    <w:rsid w:val="00412FED"/>
    <w:rsid w:val="00413660"/>
    <w:rsid w:val="00416D3B"/>
    <w:rsid w:val="004209C4"/>
    <w:rsid w:val="00421EFA"/>
    <w:rsid w:val="00422FCB"/>
    <w:rsid w:val="004232EF"/>
    <w:rsid w:val="00423A63"/>
    <w:rsid w:val="00423D17"/>
    <w:rsid w:val="00424A33"/>
    <w:rsid w:val="00427283"/>
    <w:rsid w:val="00427FB5"/>
    <w:rsid w:val="004300B0"/>
    <w:rsid w:val="004321B3"/>
    <w:rsid w:val="004330DB"/>
    <w:rsid w:val="004350CE"/>
    <w:rsid w:val="00436441"/>
    <w:rsid w:val="00436984"/>
    <w:rsid w:val="004372E8"/>
    <w:rsid w:val="00441373"/>
    <w:rsid w:val="00442FAC"/>
    <w:rsid w:val="004438D3"/>
    <w:rsid w:val="004441B9"/>
    <w:rsid w:val="0044425F"/>
    <w:rsid w:val="00444738"/>
    <w:rsid w:val="00444A41"/>
    <w:rsid w:val="00445440"/>
    <w:rsid w:val="0044557A"/>
    <w:rsid w:val="00446F44"/>
    <w:rsid w:val="0044740A"/>
    <w:rsid w:val="004503D2"/>
    <w:rsid w:val="0045394C"/>
    <w:rsid w:val="00454DE0"/>
    <w:rsid w:val="0046052C"/>
    <w:rsid w:val="004609D4"/>
    <w:rsid w:val="00461A21"/>
    <w:rsid w:val="00463726"/>
    <w:rsid w:val="00467A05"/>
    <w:rsid w:val="00467AEC"/>
    <w:rsid w:val="00467ED4"/>
    <w:rsid w:val="00470A20"/>
    <w:rsid w:val="00471018"/>
    <w:rsid w:val="00471A57"/>
    <w:rsid w:val="00472CC2"/>
    <w:rsid w:val="00473FF6"/>
    <w:rsid w:val="00477F3C"/>
    <w:rsid w:val="004800CC"/>
    <w:rsid w:val="004809F9"/>
    <w:rsid w:val="00480BE7"/>
    <w:rsid w:val="00481DB0"/>
    <w:rsid w:val="00484515"/>
    <w:rsid w:val="00484FC5"/>
    <w:rsid w:val="00487F4F"/>
    <w:rsid w:val="004901FC"/>
    <w:rsid w:val="00491611"/>
    <w:rsid w:val="00493ECD"/>
    <w:rsid w:val="00494DAC"/>
    <w:rsid w:val="00495514"/>
    <w:rsid w:val="00496EC6"/>
    <w:rsid w:val="004979DC"/>
    <w:rsid w:val="004A0BDD"/>
    <w:rsid w:val="004A116D"/>
    <w:rsid w:val="004A1604"/>
    <w:rsid w:val="004A2501"/>
    <w:rsid w:val="004A367A"/>
    <w:rsid w:val="004A4623"/>
    <w:rsid w:val="004A50F3"/>
    <w:rsid w:val="004A52AE"/>
    <w:rsid w:val="004A53E8"/>
    <w:rsid w:val="004A5B0C"/>
    <w:rsid w:val="004A798C"/>
    <w:rsid w:val="004B0372"/>
    <w:rsid w:val="004B06D9"/>
    <w:rsid w:val="004B0C9B"/>
    <w:rsid w:val="004B1014"/>
    <w:rsid w:val="004B1495"/>
    <w:rsid w:val="004B1676"/>
    <w:rsid w:val="004B2295"/>
    <w:rsid w:val="004B3726"/>
    <w:rsid w:val="004B3CF6"/>
    <w:rsid w:val="004B45A3"/>
    <w:rsid w:val="004B465D"/>
    <w:rsid w:val="004B594C"/>
    <w:rsid w:val="004B596A"/>
    <w:rsid w:val="004B74EF"/>
    <w:rsid w:val="004B753F"/>
    <w:rsid w:val="004B7907"/>
    <w:rsid w:val="004C0F50"/>
    <w:rsid w:val="004C1478"/>
    <w:rsid w:val="004C1917"/>
    <w:rsid w:val="004C1E6A"/>
    <w:rsid w:val="004C3312"/>
    <w:rsid w:val="004C33C0"/>
    <w:rsid w:val="004C3716"/>
    <w:rsid w:val="004C6DA6"/>
    <w:rsid w:val="004C6FC5"/>
    <w:rsid w:val="004C7102"/>
    <w:rsid w:val="004C7F87"/>
    <w:rsid w:val="004D0DAC"/>
    <w:rsid w:val="004D2860"/>
    <w:rsid w:val="004D2E63"/>
    <w:rsid w:val="004D3245"/>
    <w:rsid w:val="004D32A0"/>
    <w:rsid w:val="004D514F"/>
    <w:rsid w:val="004E2210"/>
    <w:rsid w:val="004E2CA5"/>
    <w:rsid w:val="004E361D"/>
    <w:rsid w:val="004E48E9"/>
    <w:rsid w:val="004E4EB7"/>
    <w:rsid w:val="004E6359"/>
    <w:rsid w:val="004E6FE2"/>
    <w:rsid w:val="004E7762"/>
    <w:rsid w:val="004F06F1"/>
    <w:rsid w:val="004F0800"/>
    <w:rsid w:val="004F376C"/>
    <w:rsid w:val="004F3800"/>
    <w:rsid w:val="004F6B64"/>
    <w:rsid w:val="004F7B0C"/>
    <w:rsid w:val="005055B1"/>
    <w:rsid w:val="005058BE"/>
    <w:rsid w:val="00505FD4"/>
    <w:rsid w:val="005078B2"/>
    <w:rsid w:val="005105EE"/>
    <w:rsid w:val="00511652"/>
    <w:rsid w:val="00514435"/>
    <w:rsid w:val="00516289"/>
    <w:rsid w:val="00516F77"/>
    <w:rsid w:val="00517637"/>
    <w:rsid w:val="005176BE"/>
    <w:rsid w:val="00521C3D"/>
    <w:rsid w:val="005224F2"/>
    <w:rsid w:val="005248F4"/>
    <w:rsid w:val="00524C32"/>
    <w:rsid w:val="0052512D"/>
    <w:rsid w:val="00525751"/>
    <w:rsid w:val="00526D8A"/>
    <w:rsid w:val="00526F17"/>
    <w:rsid w:val="005273A5"/>
    <w:rsid w:val="005316C9"/>
    <w:rsid w:val="00531A64"/>
    <w:rsid w:val="00532A1A"/>
    <w:rsid w:val="00534F01"/>
    <w:rsid w:val="0053517D"/>
    <w:rsid w:val="005378C0"/>
    <w:rsid w:val="00540F34"/>
    <w:rsid w:val="00544F92"/>
    <w:rsid w:val="00544FEC"/>
    <w:rsid w:val="00553990"/>
    <w:rsid w:val="00554123"/>
    <w:rsid w:val="0055781A"/>
    <w:rsid w:val="00557846"/>
    <w:rsid w:val="005603FD"/>
    <w:rsid w:val="005616BF"/>
    <w:rsid w:val="00561E30"/>
    <w:rsid w:val="00562507"/>
    <w:rsid w:val="00564F75"/>
    <w:rsid w:val="00567896"/>
    <w:rsid w:val="00570949"/>
    <w:rsid w:val="0057100A"/>
    <w:rsid w:val="00571083"/>
    <w:rsid w:val="0057250C"/>
    <w:rsid w:val="00572679"/>
    <w:rsid w:val="0057274C"/>
    <w:rsid w:val="00574A68"/>
    <w:rsid w:val="0057604D"/>
    <w:rsid w:val="005779E5"/>
    <w:rsid w:val="00577B98"/>
    <w:rsid w:val="00577DD5"/>
    <w:rsid w:val="00577E1B"/>
    <w:rsid w:val="00581296"/>
    <w:rsid w:val="00581DF0"/>
    <w:rsid w:val="005831E0"/>
    <w:rsid w:val="00583ACA"/>
    <w:rsid w:val="005855B0"/>
    <w:rsid w:val="0058664B"/>
    <w:rsid w:val="00587568"/>
    <w:rsid w:val="00587680"/>
    <w:rsid w:val="00590213"/>
    <w:rsid w:val="00591C4E"/>
    <w:rsid w:val="00592BFC"/>
    <w:rsid w:val="00592D72"/>
    <w:rsid w:val="00592D74"/>
    <w:rsid w:val="005940AC"/>
    <w:rsid w:val="00596DA6"/>
    <w:rsid w:val="00597512"/>
    <w:rsid w:val="005A0EBA"/>
    <w:rsid w:val="005A103F"/>
    <w:rsid w:val="005A1A94"/>
    <w:rsid w:val="005A371C"/>
    <w:rsid w:val="005A4139"/>
    <w:rsid w:val="005A5277"/>
    <w:rsid w:val="005A6946"/>
    <w:rsid w:val="005A6D15"/>
    <w:rsid w:val="005A6F87"/>
    <w:rsid w:val="005A7E65"/>
    <w:rsid w:val="005B0A0A"/>
    <w:rsid w:val="005B27E2"/>
    <w:rsid w:val="005B3E9A"/>
    <w:rsid w:val="005B47CF"/>
    <w:rsid w:val="005B5877"/>
    <w:rsid w:val="005B70E0"/>
    <w:rsid w:val="005C08B1"/>
    <w:rsid w:val="005C3CE0"/>
    <w:rsid w:val="005C4716"/>
    <w:rsid w:val="005C4A91"/>
    <w:rsid w:val="005C6B86"/>
    <w:rsid w:val="005C738E"/>
    <w:rsid w:val="005D04C6"/>
    <w:rsid w:val="005D0FC2"/>
    <w:rsid w:val="005D1200"/>
    <w:rsid w:val="005D1327"/>
    <w:rsid w:val="005D34A0"/>
    <w:rsid w:val="005D6150"/>
    <w:rsid w:val="005D74EE"/>
    <w:rsid w:val="005D7553"/>
    <w:rsid w:val="005D7D8C"/>
    <w:rsid w:val="005E10CC"/>
    <w:rsid w:val="005E10DD"/>
    <w:rsid w:val="005E16EC"/>
    <w:rsid w:val="005E37BA"/>
    <w:rsid w:val="005E4287"/>
    <w:rsid w:val="005E6021"/>
    <w:rsid w:val="005E760B"/>
    <w:rsid w:val="005F1D8F"/>
    <w:rsid w:val="005F2493"/>
    <w:rsid w:val="005F26DE"/>
    <w:rsid w:val="005F3435"/>
    <w:rsid w:val="005F3C31"/>
    <w:rsid w:val="005F3FB6"/>
    <w:rsid w:val="005F42DF"/>
    <w:rsid w:val="005F5BD0"/>
    <w:rsid w:val="005F5C8B"/>
    <w:rsid w:val="005F6998"/>
    <w:rsid w:val="005F6D2B"/>
    <w:rsid w:val="00600914"/>
    <w:rsid w:val="006031B0"/>
    <w:rsid w:val="006061D1"/>
    <w:rsid w:val="00607B19"/>
    <w:rsid w:val="0061049E"/>
    <w:rsid w:val="00610DA7"/>
    <w:rsid w:val="00611589"/>
    <w:rsid w:val="00611716"/>
    <w:rsid w:val="0061252B"/>
    <w:rsid w:val="006126F5"/>
    <w:rsid w:val="00612BE8"/>
    <w:rsid w:val="00614EF2"/>
    <w:rsid w:val="00615031"/>
    <w:rsid w:val="00615887"/>
    <w:rsid w:val="00615C06"/>
    <w:rsid w:val="006160B7"/>
    <w:rsid w:val="006177AA"/>
    <w:rsid w:val="00617DD7"/>
    <w:rsid w:val="0062197A"/>
    <w:rsid w:val="006229C8"/>
    <w:rsid w:val="00626200"/>
    <w:rsid w:val="0062716C"/>
    <w:rsid w:val="006303B0"/>
    <w:rsid w:val="0063358A"/>
    <w:rsid w:val="00635DA3"/>
    <w:rsid w:val="00636EFF"/>
    <w:rsid w:val="006400AB"/>
    <w:rsid w:val="00640E8E"/>
    <w:rsid w:val="00641B6D"/>
    <w:rsid w:val="006437E0"/>
    <w:rsid w:val="0064408C"/>
    <w:rsid w:val="00650304"/>
    <w:rsid w:val="00650EEB"/>
    <w:rsid w:val="00652BCC"/>
    <w:rsid w:val="006532DE"/>
    <w:rsid w:val="00653893"/>
    <w:rsid w:val="00654844"/>
    <w:rsid w:val="00655309"/>
    <w:rsid w:val="00655473"/>
    <w:rsid w:val="00655EDE"/>
    <w:rsid w:val="006578C5"/>
    <w:rsid w:val="00657AF7"/>
    <w:rsid w:val="00657D7D"/>
    <w:rsid w:val="00660A0F"/>
    <w:rsid w:val="00662540"/>
    <w:rsid w:val="00662B26"/>
    <w:rsid w:val="00663FC2"/>
    <w:rsid w:val="00664265"/>
    <w:rsid w:val="0066439E"/>
    <w:rsid w:val="00664FFC"/>
    <w:rsid w:val="006653E4"/>
    <w:rsid w:val="00665AAF"/>
    <w:rsid w:val="00670AC3"/>
    <w:rsid w:val="00670F36"/>
    <w:rsid w:val="00671084"/>
    <w:rsid w:val="00671917"/>
    <w:rsid w:val="00673D99"/>
    <w:rsid w:val="00675763"/>
    <w:rsid w:val="006765FB"/>
    <w:rsid w:val="00676801"/>
    <w:rsid w:val="00676A37"/>
    <w:rsid w:val="0067701A"/>
    <w:rsid w:val="006773D0"/>
    <w:rsid w:val="00680871"/>
    <w:rsid w:val="0068153C"/>
    <w:rsid w:val="006827B6"/>
    <w:rsid w:val="00683482"/>
    <w:rsid w:val="00684738"/>
    <w:rsid w:val="00690FDE"/>
    <w:rsid w:val="0069116B"/>
    <w:rsid w:val="00691212"/>
    <w:rsid w:val="00691CD8"/>
    <w:rsid w:val="00692F00"/>
    <w:rsid w:val="006A1805"/>
    <w:rsid w:val="006A189C"/>
    <w:rsid w:val="006A2BC9"/>
    <w:rsid w:val="006A3111"/>
    <w:rsid w:val="006A3EA1"/>
    <w:rsid w:val="006A44F3"/>
    <w:rsid w:val="006A6AF7"/>
    <w:rsid w:val="006A6EB8"/>
    <w:rsid w:val="006B028D"/>
    <w:rsid w:val="006B2571"/>
    <w:rsid w:val="006B407A"/>
    <w:rsid w:val="006B505F"/>
    <w:rsid w:val="006B6172"/>
    <w:rsid w:val="006B63CF"/>
    <w:rsid w:val="006B774C"/>
    <w:rsid w:val="006B7812"/>
    <w:rsid w:val="006B7BB2"/>
    <w:rsid w:val="006C0C53"/>
    <w:rsid w:val="006C10B4"/>
    <w:rsid w:val="006C1B08"/>
    <w:rsid w:val="006C25FC"/>
    <w:rsid w:val="006C2C8D"/>
    <w:rsid w:val="006C3258"/>
    <w:rsid w:val="006C574B"/>
    <w:rsid w:val="006C5BD5"/>
    <w:rsid w:val="006C6467"/>
    <w:rsid w:val="006C6AAF"/>
    <w:rsid w:val="006C76E5"/>
    <w:rsid w:val="006D005C"/>
    <w:rsid w:val="006D0316"/>
    <w:rsid w:val="006D0C62"/>
    <w:rsid w:val="006D12C8"/>
    <w:rsid w:val="006D1969"/>
    <w:rsid w:val="006D3371"/>
    <w:rsid w:val="006D5BF3"/>
    <w:rsid w:val="006D623B"/>
    <w:rsid w:val="006D64BD"/>
    <w:rsid w:val="006D7109"/>
    <w:rsid w:val="006D7C79"/>
    <w:rsid w:val="006E0652"/>
    <w:rsid w:val="006E30A6"/>
    <w:rsid w:val="006E30B7"/>
    <w:rsid w:val="006E6650"/>
    <w:rsid w:val="006E66F1"/>
    <w:rsid w:val="006F01BB"/>
    <w:rsid w:val="006F0A05"/>
    <w:rsid w:val="006F0A55"/>
    <w:rsid w:val="006F1559"/>
    <w:rsid w:val="006F4066"/>
    <w:rsid w:val="006F4BD7"/>
    <w:rsid w:val="006F6FD0"/>
    <w:rsid w:val="0070038D"/>
    <w:rsid w:val="00701D34"/>
    <w:rsid w:val="00704BB1"/>
    <w:rsid w:val="00705816"/>
    <w:rsid w:val="00705F2D"/>
    <w:rsid w:val="0070637D"/>
    <w:rsid w:val="007069BD"/>
    <w:rsid w:val="00706A73"/>
    <w:rsid w:val="00706ADB"/>
    <w:rsid w:val="00706BA4"/>
    <w:rsid w:val="00707861"/>
    <w:rsid w:val="00711F20"/>
    <w:rsid w:val="00714CD5"/>
    <w:rsid w:val="007153CE"/>
    <w:rsid w:val="007157FC"/>
    <w:rsid w:val="0072098C"/>
    <w:rsid w:val="00720E3A"/>
    <w:rsid w:val="00721012"/>
    <w:rsid w:val="00721505"/>
    <w:rsid w:val="00721AC7"/>
    <w:rsid w:val="007229E7"/>
    <w:rsid w:val="00723057"/>
    <w:rsid w:val="00723A40"/>
    <w:rsid w:val="0072450E"/>
    <w:rsid w:val="007255A6"/>
    <w:rsid w:val="00725D8B"/>
    <w:rsid w:val="00726FAF"/>
    <w:rsid w:val="00726FB9"/>
    <w:rsid w:val="00727B90"/>
    <w:rsid w:val="00727E03"/>
    <w:rsid w:val="00731F41"/>
    <w:rsid w:val="007332CA"/>
    <w:rsid w:val="007349CE"/>
    <w:rsid w:val="00735DA1"/>
    <w:rsid w:val="00736251"/>
    <w:rsid w:val="007365D5"/>
    <w:rsid w:val="00736717"/>
    <w:rsid w:val="007375AB"/>
    <w:rsid w:val="0073779D"/>
    <w:rsid w:val="00741210"/>
    <w:rsid w:val="00743FF3"/>
    <w:rsid w:val="00744E4E"/>
    <w:rsid w:val="0074628F"/>
    <w:rsid w:val="007466F5"/>
    <w:rsid w:val="00746845"/>
    <w:rsid w:val="007470F3"/>
    <w:rsid w:val="00747464"/>
    <w:rsid w:val="00747B97"/>
    <w:rsid w:val="00751C83"/>
    <w:rsid w:val="0075247E"/>
    <w:rsid w:val="0075260C"/>
    <w:rsid w:val="0075310E"/>
    <w:rsid w:val="007536B8"/>
    <w:rsid w:val="00754D26"/>
    <w:rsid w:val="00757926"/>
    <w:rsid w:val="007600AA"/>
    <w:rsid w:val="00760132"/>
    <w:rsid w:val="00761242"/>
    <w:rsid w:val="00761E1D"/>
    <w:rsid w:val="00763939"/>
    <w:rsid w:val="00766979"/>
    <w:rsid w:val="00767CD3"/>
    <w:rsid w:val="00767DA6"/>
    <w:rsid w:val="00771B6D"/>
    <w:rsid w:val="00771E4E"/>
    <w:rsid w:val="00771F9A"/>
    <w:rsid w:val="00772182"/>
    <w:rsid w:val="00772585"/>
    <w:rsid w:val="00772F54"/>
    <w:rsid w:val="00775106"/>
    <w:rsid w:val="0077541D"/>
    <w:rsid w:val="00775B8F"/>
    <w:rsid w:val="00776A9E"/>
    <w:rsid w:val="007776AA"/>
    <w:rsid w:val="0078249D"/>
    <w:rsid w:val="00783011"/>
    <w:rsid w:val="007839FE"/>
    <w:rsid w:val="00784CB0"/>
    <w:rsid w:val="0078509F"/>
    <w:rsid w:val="0078532B"/>
    <w:rsid w:val="00790093"/>
    <w:rsid w:val="007918A4"/>
    <w:rsid w:val="00792713"/>
    <w:rsid w:val="007930A8"/>
    <w:rsid w:val="00795413"/>
    <w:rsid w:val="00797177"/>
    <w:rsid w:val="007974A2"/>
    <w:rsid w:val="00797DD8"/>
    <w:rsid w:val="00797E35"/>
    <w:rsid w:val="007A0AC5"/>
    <w:rsid w:val="007A0E3B"/>
    <w:rsid w:val="007A29CB"/>
    <w:rsid w:val="007A33FA"/>
    <w:rsid w:val="007A4977"/>
    <w:rsid w:val="007A507B"/>
    <w:rsid w:val="007A68A9"/>
    <w:rsid w:val="007A69C8"/>
    <w:rsid w:val="007A6B47"/>
    <w:rsid w:val="007B0C2F"/>
    <w:rsid w:val="007B33AD"/>
    <w:rsid w:val="007B3A96"/>
    <w:rsid w:val="007B4133"/>
    <w:rsid w:val="007B4B16"/>
    <w:rsid w:val="007B5179"/>
    <w:rsid w:val="007B5218"/>
    <w:rsid w:val="007B55E8"/>
    <w:rsid w:val="007B7551"/>
    <w:rsid w:val="007C09B7"/>
    <w:rsid w:val="007C1211"/>
    <w:rsid w:val="007C12A0"/>
    <w:rsid w:val="007C1EFC"/>
    <w:rsid w:val="007C2516"/>
    <w:rsid w:val="007C2FA6"/>
    <w:rsid w:val="007C354C"/>
    <w:rsid w:val="007C62C9"/>
    <w:rsid w:val="007C6A26"/>
    <w:rsid w:val="007C6F30"/>
    <w:rsid w:val="007C71D9"/>
    <w:rsid w:val="007D0030"/>
    <w:rsid w:val="007D0AA4"/>
    <w:rsid w:val="007D0CAC"/>
    <w:rsid w:val="007D1638"/>
    <w:rsid w:val="007D23AA"/>
    <w:rsid w:val="007D23B9"/>
    <w:rsid w:val="007D2BE2"/>
    <w:rsid w:val="007D4C6B"/>
    <w:rsid w:val="007D5169"/>
    <w:rsid w:val="007D5E81"/>
    <w:rsid w:val="007D7881"/>
    <w:rsid w:val="007E0CB5"/>
    <w:rsid w:val="007E11D8"/>
    <w:rsid w:val="007E314E"/>
    <w:rsid w:val="007E43F8"/>
    <w:rsid w:val="007E44AD"/>
    <w:rsid w:val="007E49F5"/>
    <w:rsid w:val="007E4B5F"/>
    <w:rsid w:val="007E6B2B"/>
    <w:rsid w:val="007E7743"/>
    <w:rsid w:val="007F0B9E"/>
    <w:rsid w:val="007F242C"/>
    <w:rsid w:val="007F25C5"/>
    <w:rsid w:val="007F4A09"/>
    <w:rsid w:val="007F7569"/>
    <w:rsid w:val="007F7715"/>
    <w:rsid w:val="00802C74"/>
    <w:rsid w:val="00802FF5"/>
    <w:rsid w:val="008119E4"/>
    <w:rsid w:val="0081248F"/>
    <w:rsid w:val="008144B2"/>
    <w:rsid w:val="008173C3"/>
    <w:rsid w:val="0082149F"/>
    <w:rsid w:val="00822EDA"/>
    <w:rsid w:val="00823653"/>
    <w:rsid w:val="00823820"/>
    <w:rsid w:val="00824C2E"/>
    <w:rsid w:val="00825271"/>
    <w:rsid w:val="008254F6"/>
    <w:rsid w:val="008267A7"/>
    <w:rsid w:val="008268A5"/>
    <w:rsid w:val="00830842"/>
    <w:rsid w:val="0083120D"/>
    <w:rsid w:val="00831FCD"/>
    <w:rsid w:val="00832044"/>
    <w:rsid w:val="00832599"/>
    <w:rsid w:val="00832C27"/>
    <w:rsid w:val="00833321"/>
    <w:rsid w:val="0083594B"/>
    <w:rsid w:val="008363E5"/>
    <w:rsid w:val="00840362"/>
    <w:rsid w:val="008418E8"/>
    <w:rsid w:val="00843840"/>
    <w:rsid w:val="00844AC8"/>
    <w:rsid w:val="00844BF8"/>
    <w:rsid w:val="008460A9"/>
    <w:rsid w:val="0084761E"/>
    <w:rsid w:val="00850583"/>
    <w:rsid w:val="00850A6E"/>
    <w:rsid w:val="00850B37"/>
    <w:rsid w:val="00852302"/>
    <w:rsid w:val="00853529"/>
    <w:rsid w:val="00855179"/>
    <w:rsid w:val="00855F31"/>
    <w:rsid w:val="00856161"/>
    <w:rsid w:val="00857E4A"/>
    <w:rsid w:val="0086082E"/>
    <w:rsid w:val="008631E1"/>
    <w:rsid w:val="00863640"/>
    <w:rsid w:val="00863F08"/>
    <w:rsid w:val="0086647D"/>
    <w:rsid w:val="0087071F"/>
    <w:rsid w:val="00873B18"/>
    <w:rsid w:val="00873E7C"/>
    <w:rsid w:val="008763CC"/>
    <w:rsid w:val="008770E8"/>
    <w:rsid w:val="00877366"/>
    <w:rsid w:val="00880C24"/>
    <w:rsid w:val="008824F7"/>
    <w:rsid w:val="008839F1"/>
    <w:rsid w:val="00885960"/>
    <w:rsid w:val="00886110"/>
    <w:rsid w:val="00886AF1"/>
    <w:rsid w:val="00887094"/>
    <w:rsid w:val="00887217"/>
    <w:rsid w:val="00887360"/>
    <w:rsid w:val="00893E0B"/>
    <w:rsid w:val="00894229"/>
    <w:rsid w:val="0089756D"/>
    <w:rsid w:val="008A0207"/>
    <w:rsid w:val="008A02FF"/>
    <w:rsid w:val="008A0CCF"/>
    <w:rsid w:val="008A14F9"/>
    <w:rsid w:val="008A1535"/>
    <w:rsid w:val="008A4999"/>
    <w:rsid w:val="008A4FF5"/>
    <w:rsid w:val="008A5668"/>
    <w:rsid w:val="008A56F0"/>
    <w:rsid w:val="008A6D92"/>
    <w:rsid w:val="008A6FFD"/>
    <w:rsid w:val="008B0585"/>
    <w:rsid w:val="008B18BC"/>
    <w:rsid w:val="008B30DA"/>
    <w:rsid w:val="008B54C1"/>
    <w:rsid w:val="008B6BDA"/>
    <w:rsid w:val="008B7C88"/>
    <w:rsid w:val="008C0515"/>
    <w:rsid w:val="008C2F7D"/>
    <w:rsid w:val="008C309D"/>
    <w:rsid w:val="008C3D0F"/>
    <w:rsid w:val="008C77C0"/>
    <w:rsid w:val="008D119E"/>
    <w:rsid w:val="008D1F78"/>
    <w:rsid w:val="008D25E5"/>
    <w:rsid w:val="008D2AA3"/>
    <w:rsid w:val="008D3518"/>
    <w:rsid w:val="008E1958"/>
    <w:rsid w:val="008E2801"/>
    <w:rsid w:val="008E3129"/>
    <w:rsid w:val="008E5C88"/>
    <w:rsid w:val="008F1A04"/>
    <w:rsid w:val="008F4BB8"/>
    <w:rsid w:val="008F50DB"/>
    <w:rsid w:val="008F5CEF"/>
    <w:rsid w:val="008F63E4"/>
    <w:rsid w:val="00904FF3"/>
    <w:rsid w:val="009059C5"/>
    <w:rsid w:val="00905BBC"/>
    <w:rsid w:val="0091204D"/>
    <w:rsid w:val="009126A7"/>
    <w:rsid w:val="0091307A"/>
    <w:rsid w:val="0091485F"/>
    <w:rsid w:val="009149F9"/>
    <w:rsid w:val="00920FF1"/>
    <w:rsid w:val="0092224A"/>
    <w:rsid w:val="00922E00"/>
    <w:rsid w:val="00923854"/>
    <w:rsid w:val="0092519E"/>
    <w:rsid w:val="00926FB7"/>
    <w:rsid w:val="00927AD6"/>
    <w:rsid w:val="009306CE"/>
    <w:rsid w:val="00931FD7"/>
    <w:rsid w:val="009321AA"/>
    <w:rsid w:val="00932841"/>
    <w:rsid w:val="00932FE6"/>
    <w:rsid w:val="0093392C"/>
    <w:rsid w:val="0093768F"/>
    <w:rsid w:val="009408AB"/>
    <w:rsid w:val="00945516"/>
    <w:rsid w:val="0094598A"/>
    <w:rsid w:val="0094694C"/>
    <w:rsid w:val="00953BEC"/>
    <w:rsid w:val="00954D12"/>
    <w:rsid w:val="009570D2"/>
    <w:rsid w:val="00957861"/>
    <w:rsid w:val="009607AB"/>
    <w:rsid w:val="009610D8"/>
    <w:rsid w:val="00962CFE"/>
    <w:rsid w:val="00964CA6"/>
    <w:rsid w:val="00965D6E"/>
    <w:rsid w:val="00966284"/>
    <w:rsid w:val="0096642A"/>
    <w:rsid w:val="00967BA3"/>
    <w:rsid w:val="009708A9"/>
    <w:rsid w:val="009708C4"/>
    <w:rsid w:val="00970D23"/>
    <w:rsid w:val="009732CA"/>
    <w:rsid w:val="0097378D"/>
    <w:rsid w:val="00974599"/>
    <w:rsid w:val="0097538C"/>
    <w:rsid w:val="009772B9"/>
    <w:rsid w:val="009779C8"/>
    <w:rsid w:val="00977DDA"/>
    <w:rsid w:val="00980057"/>
    <w:rsid w:val="009803BC"/>
    <w:rsid w:val="00980B6C"/>
    <w:rsid w:val="00980FA7"/>
    <w:rsid w:val="009811ED"/>
    <w:rsid w:val="00982333"/>
    <w:rsid w:val="00984631"/>
    <w:rsid w:val="00987896"/>
    <w:rsid w:val="00990246"/>
    <w:rsid w:val="00990529"/>
    <w:rsid w:val="00990803"/>
    <w:rsid w:val="009908C9"/>
    <w:rsid w:val="00990DBE"/>
    <w:rsid w:val="009919DC"/>
    <w:rsid w:val="00991B05"/>
    <w:rsid w:val="0099295E"/>
    <w:rsid w:val="009939AB"/>
    <w:rsid w:val="00993D18"/>
    <w:rsid w:val="00993EEC"/>
    <w:rsid w:val="00994C41"/>
    <w:rsid w:val="00995458"/>
    <w:rsid w:val="00996F41"/>
    <w:rsid w:val="0099790D"/>
    <w:rsid w:val="00997F78"/>
    <w:rsid w:val="009A03F1"/>
    <w:rsid w:val="009A06D0"/>
    <w:rsid w:val="009A3C09"/>
    <w:rsid w:val="009A4B91"/>
    <w:rsid w:val="009A5115"/>
    <w:rsid w:val="009B126C"/>
    <w:rsid w:val="009B1938"/>
    <w:rsid w:val="009B22C3"/>
    <w:rsid w:val="009B2810"/>
    <w:rsid w:val="009B3232"/>
    <w:rsid w:val="009B387A"/>
    <w:rsid w:val="009B4411"/>
    <w:rsid w:val="009B5FAB"/>
    <w:rsid w:val="009B67F4"/>
    <w:rsid w:val="009B7EB5"/>
    <w:rsid w:val="009C0FB4"/>
    <w:rsid w:val="009C2201"/>
    <w:rsid w:val="009C32F4"/>
    <w:rsid w:val="009C36C5"/>
    <w:rsid w:val="009C45D1"/>
    <w:rsid w:val="009C55E3"/>
    <w:rsid w:val="009C6FE4"/>
    <w:rsid w:val="009D4C82"/>
    <w:rsid w:val="009D5467"/>
    <w:rsid w:val="009D57E0"/>
    <w:rsid w:val="009D6443"/>
    <w:rsid w:val="009D64E4"/>
    <w:rsid w:val="009D71C6"/>
    <w:rsid w:val="009D7566"/>
    <w:rsid w:val="009E09D2"/>
    <w:rsid w:val="009E1DA2"/>
    <w:rsid w:val="009E2256"/>
    <w:rsid w:val="009E22F9"/>
    <w:rsid w:val="009E3F5A"/>
    <w:rsid w:val="009E4E80"/>
    <w:rsid w:val="009E6087"/>
    <w:rsid w:val="009F5164"/>
    <w:rsid w:val="009F51AA"/>
    <w:rsid w:val="009F7460"/>
    <w:rsid w:val="009F7D7C"/>
    <w:rsid w:val="00A0068E"/>
    <w:rsid w:val="00A0082B"/>
    <w:rsid w:val="00A02293"/>
    <w:rsid w:val="00A03AE0"/>
    <w:rsid w:val="00A03B6C"/>
    <w:rsid w:val="00A04998"/>
    <w:rsid w:val="00A04E4E"/>
    <w:rsid w:val="00A06DE4"/>
    <w:rsid w:val="00A10FD7"/>
    <w:rsid w:val="00A113A8"/>
    <w:rsid w:val="00A12D20"/>
    <w:rsid w:val="00A143D4"/>
    <w:rsid w:val="00A14A18"/>
    <w:rsid w:val="00A154DC"/>
    <w:rsid w:val="00A15FF1"/>
    <w:rsid w:val="00A16E34"/>
    <w:rsid w:val="00A1713F"/>
    <w:rsid w:val="00A175BD"/>
    <w:rsid w:val="00A176F8"/>
    <w:rsid w:val="00A17DF5"/>
    <w:rsid w:val="00A2045C"/>
    <w:rsid w:val="00A2076A"/>
    <w:rsid w:val="00A21D32"/>
    <w:rsid w:val="00A22F5D"/>
    <w:rsid w:val="00A239C3"/>
    <w:rsid w:val="00A251F8"/>
    <w:rsid w:val="00A258C7"/>
    <w:rsid w:val="00A31151"/>
    <w:rsid w:val="00A32203"/>
    <w:rsid w:val="00A33EE9"/>
    <w:rsid w:val="00A35E72"/>
    <w:rsid w:val="00A373D5"/>
    <w:rsid w:val="00A407B1"/>
    <w:rsid w:val="00A439CB"/>
    <w:rsid w:val="00A43BB8"/>
    <w:rsid w:val="00A449D4"/>
    <w:rsid w:val="00A44C46"/>
    <w:rsid w:val="00A44E7C"/>
    <w:rsid w:val="00A46038"/>
    <w:rsid w:val="00A47AF9"/>
    <w:rsid w:val="00A50FA5"/>
    <w:rsid w:val="00A514D9"/>
    <w:rsid w:val="00A520C7"/>
    <w:rsid w:val="00A55FFB"/>
    <w:rsid w:val="00A5667B"/>
    <w:rsid w:val="00A60E5A"/>
    <w:rsid w:val="00A644BC"/>
    <w:rsid w:val="00A65076"/>
    <w:rsid w:val="00A66B18"/>
    <w:rsid w:val="00A66CEB"/>
    <w:rsid w:val="00A6762C"/>
    <w:rsid w:val="00A70235"/>
    <w:rsid w:val="00A703D8"/>
    <w:rsid w:val="00A71E5E"/>
    <w:rsid w:val="00A72A4D"/>
    <w:rsid w:val="00A72BD7"/>
    <w:rsid w:val="00A7328B"/>
    <w:rsid w:val="00A734D9"/>
    <w:rsid w:val="00A76ECB"/>
    <w:rsid w:val="00A77175"/>
    <w:rsid w:val="00A82469"/>
    <w:rsid w:val="00A8464B"/>
    <w:rsid w:val="00A8539D"/>
    <w:rsid w:val="00A908C1"/>
    <w:rsid w:val="00A91416"/>
    <w:rsid w:val="00A91680"/>
    <w:rsid w:val="00A91E68"/>
    <w:rsid w:val="00A92D0E"/>
    <w:rsid w:val="00A94172"/>
    <w:rsid w:val="00A95374"/>
    <w:rsid w:val="00AA535D"/>
    <w:rsid w:val="00AB0D49"/>
    <w:rsid w:val="00AB11BB"/>
    <w:rsid w:val="00AB41C9"/>
    <w:rsid w:val="00AB5007"/>
    <w:rsid w:val="00AC09CB"/>
    <w:rsid w:val="00AC2996"/>
    <w:rsid w:val="00AC389B"/>
    <w:rsid w:val="00AC7DFC"/>
    <w:rsid w:val="00AD1CE2"/>
    <w:rsid w:val="00AD3682"/>
    <w:rsid w:val="00AD3D3A"/>
    <w:rsid w:val="00AD635F"/>
    <w:rsid w:val="00AD6AA2"/>
    <w:rsid w:val="00AE00FD"/>
    <w:rsid w:val="00AE0739"/>
    <w:rsid w:val="00AE1526"/>
    <w:rsid w:val="00AE2578"/>
    <w:rsid w:val="00AE409C"/>
    <w:rsid w:val="00AE4819"/>
    <w:rsid w:val="00AE6631"/>
    <w:rsid w:val="00AE66BD"/>
    <w:rsid w:val="00AE6BFF"/>
    <w:rsid w:val="00AE6C74"/>
    <w:rsid w:val="00AE76DF"/>
    <w:rsid w:val="00AE772A"/>
    <w:rsid w:val="00AE7A3D"/>
    <w:rsid w:val="00AF0426"/>
    <w:rsid w:val="00AF25D3"/>
    <w:rsid w:val="00AF48F2"/>
    <w:rsid w:val="00AF4BF6"/>
    <w:rsid w:val="00AF4C3C"/>
    <w:rsid w:val="00B001AD"/>
    <w:rsid w:val="00B00EA4"/>
    <w:rsid w:val="00B010BF"/>
    <w:rsid w:val="00B0178E"/>
    <w:rsid w:val="00B027BF"/>
    <w:rsid w:val="00B02E25"/>
    <w:rsid w:val="00B04D83"/>
    <w:rsid w:val="00B052FA"/>
    <w:rsid w:val="00B07C2E"/>
    <w:rsid w:val="00B10C7C"/>
    <w:rsid w:val="00B10DB8"/>
    <w:rsid w:val="00B12138"/>
    <w:rsid w:val="00B13721"/>
    <w:rsid w:val="00B1502E"/>
    <w:rsid w:val="00B15475"/>
    <w:rsid w:val="00B16724"/>
    <w:rsid w:val="00B17D85"/>
    <w:rsid w:val="00B2008E"/>
    <w:rsid w:val="00B2149A"/>
    <w:rsid w:val="00B2324D"/>
    <w:rsid w:val="00B23AA8"/>
    <w:rsid w:val="00B24DE9"/>
    <w:rsid w:val="00B254BC"/>
    <w:rsid w:val="00B26123"/>
    <w:rsid w:val="00B26A41"/>
    <w:rsid w:val="00B26E8B"/>
    <w:rsid w:val="00B32081"/>
    <w:rsid w:val="00B3224E"/>
    <w:rsid w:val="00B32BF2"/>
    <w:rsid w:val="00B34DC6"/>
    <w:rsid w:val="00B37268"/>
    <w:rsid w:val="00B37EC8"/>
    <w:rsid w:val="00B433CA"/>
    <w:rsid w:val="00B44027"/>
    <w:rsid w:val="00B44150"/>
    <w:rsid w:val="00B4423D"/>
    <w:rsid w:val="00B44E3D"/>
    <w:rsid w:val="00B47367"/>
    <w:rsid w:val="00B50169"/>
    <w:rsid w:val="00B5043F"/>
    <w:rsid w:val="00B51A6D"/>
    <w:rsid w:val="00B52E81"/>
    <w:rsid w:val="00B548AD"/>
    <w:rsid w:val="00B54B0E"/>
    <w:rsid w:val="00B56145"/>
    <w:rsid w:val="00B56322"/>
    <w:rsid w:val="00B56347"/>
    <w:rsid w:val="00B5670A"/>
    <w:rsid w:val="00B57244"/>
    <w:rsid w:val="00B5728A"/>
    <w:rsid w:val="00B5751E"/>
    <w:rsid w:val="00B606BC"/>
    <w:rsid w:val="00B60E3C"/>
    <w:rsid w:val="00B6131F"/>
    <w:rsid w:val="00B6296A"/>
    <w:rsid w:val="00B646CE"/>
    <w:rsid w:val="00B67403"/>
    <w:rsid w:val="00B72120"/>
    <w:rsid w:val="00B726A3"/>
    <w:rsid w:val="00B749E4"/>
    <w:rsid w:val="00B75D1C"/>
    <w:rsid w:val="00B76250"/>
    <w:rsid w:val="00B76D8D"/>
    <w:rsid w:val="00B779DE"/>
    <w:rsid w:val="00B809B8"/>
    <w:rsid w:val="00B80B70"/>
    <w:rsid w:val="00B818E8"/>
    <w:rsid w:val="00B83AC6"/>
    <w:rsid w:val="00B842C8"/>
    <w:rsid w:val="00B87753"/>
    <w:rsid w:val="00B90C94"/>
    <w:rsid w:val="00B924EC"/>
    <w:rsid w:val="00B93595"/>
    <w:rsid w:val="00B944D9"/>
    <w:rsid w:val="00B949A6"/>
    <w:rsid w:val="00B95A08"/>
    <w:rsid w:val="00BA148F"/>
    <w:rsid w:val="00BA19F5"/>
    <w:rsid w:val="00BA1D58"/>
    <w:rsid w:val="00BA2647"/>
    <w:rsid w:val="00BA338C"/>
    <w:rsid w:val="00BA36BA"/>
    <w:rsid w:val="00BA3DCE"/>
    <w:rsid w:val="00BA4528"/>
    <w:rsid w:val="00BA45CF"/>
    <w:rsid w:val="00BA4836"/>
    <w:rsid w:val="00BA5494"/>
    <w:rsid w:val="00BA6EBE"/>
    <w:rsid w:val="00BA78EE"/>
    <w:rsid w:val="00BA7DA8"/>
    <w:rsid w:val="00BB1326"/>
    <w:rsid w:val="00BB3E64"/>
    <w:rsid w:val="00BB4116"/>
    <w:rsid w:val="00BB4554"/>
    <w:rsid w:val="00BB48AB"/>
    <w:rsid w:val="00BB4EA1"/>
    <w:rsid w:val="00BB6613"/>
    <w:rsid w:val="00BB770A"/>
    <w:rsid w:val="00BB7AC3"/>
    <w:rsid w:val="00BC0228"/>
    <w:rsid w:val="00BC07EE"/>
    <w:rsid w:val="00BC0BAC"/>
    <w:rsid w:val="00BC11F1"/>
    <w:rsid w:val="00BC17D0"/>
    <w:rsid w:val="00BC21E7"/>
    <w:rsid w:val="00BC2230"/>
    <w:rsid w:val="00BC23FB"/>
    <w:rsid w:val="00BC6167"/>
    <w:rsid w:val="00BC6D51"/>
    <w:rsid w:val="00BC7FEA"/>
    <w:rsid w:val="00BD0251"/>
    <w:rsid w:val="00BD0777"/>
    <w:rsid w:val="00BD1AFF"/>
    <w:rsid w:val="00BD1F49"/>
    <w:rsid w:val="00BD21AD"/>
    <w:rsid w:val="00BD2C11"/>
    <w:rsid w:val="00BD3356"/>
    <w:rsid w:val="00BD34D0"/>
    <w:rsid w:val="00BD3D03"/>
    <w:rsid w:val="00BD4591"/>
    <w:rsid w:val="00BD516E"/>
    <w:rsid w:val="00BD63A4"/>
    <w:rsid w:val="00BD6701"/>
    <w:rsid w:val="00BE04A0"/>
    <w:rsid w:val="00BE2B86"/>
    <w:rsid w:val="00BE4665"/>
    <w:rsid w:val="00BE481D"/>
    <w:rsid w:val="00BE5ACC"/>
    <w:rsid w:val="00BE5E65"/>
    <w:rsid w:val="00BE7542"/>
    <w:rsid w:val="00BF0908"/>
    <w:rsid w:val="00BF0A7C"/>
    <w:rsid w:val="00BF0B2E"/>
    <w:rsid w:val="00BF1D1D"/>
    <w:rsid w:val="00BF2278"/>
    <w:rsid w:val="00BF4A5D"/>
    <w:rsid w:val="00BF567D"/>
    <w:rsid w:val="00BF6808"/>
    <w:rsid w:val="00BF76B9"/>
    <w:rsid w:val="00C00268"/>
    <w:rsid w:val="00C049E5"/>
    <w:rsid w:val="00C04AB9"/>
    <w:rsid w:val="00C0585C"/>
    <w:rsid w:val="00C061A3"/>
    <w:rsid w:val="00C063F9"/>
    <w:rsid w:val="00C07D73"/>
    <w:rsid w:val="00C11CB0"/>
    <w:rsid w:val="00C13709"/>
    <w:rsid w:val="00C13783"/>
    <w:rsid w:val="00C14225"/>
    <w:rsid w:val="00C150A5"/>
    <w:rsid w:val="00C16904"/>
    <w:rsid w:val="00C171A6"/>
    <w:rsid w:val="00C2017F"/>
    <w:rsid w:val="00C20748"/>
    <w:rsid w:val="00C225FF"/>
    <w:rsid w:val="00C22809"/>
    <w:rsid w:val="00C22C3D"/>
    <w:rsid w:val="00C24EA3"/>
    <w:rsid w:val="00C26F11"/>
    <w:rsid w:val="00C2710C"/>
    <w:rsid w:val="00C27E49"/>
    <w:rsid w:val="00C3003D"/>
    <w:rsid w:val="00C30ACE"/>
    <w:rsid w:val="00C31A7C"/>
    <w:rsid w:val="00C325CE"/>
    <w:rsid w:val="00C35D99"/>
    <w:rsid w:val="00C4295E"/>
    <w:rsid w:val="00C43D31"/>
    <w:rsid w:val="00C43FE6"/>
    <w:rsid w:val="00C448BB"/>
    <w:rsid w:val="00C46649"/>
    <w:rsid w:val="00C47FFE"/>
    <w:rsid w:val="00C50889"/>
    <w:rsid w:val="00C50FD8"/>
    <w:rsid w:val="00C51953"/>
    <w:rsid w:val="00C519E9"/>
    <w:rsid w:val="00C56485"/>
    <w:rsid w:val="00C56771"/>
    <w:rsid w:val="00C57923"/>
    <w:rsid w:val="00C57EB4"/>
    <w:rsid w:val="00C61F89"/>
    <w:rsid w:val="00C63678"/>
    <w:rsid w:val="00C640C8"/>
    <w:rsid w:val="00C6437A"/>
    <w:rsid w:val="00C66E0E"/>
    <w:rsid w:val="00C70799"/>
    <w:rsid w:val="00C70D0C"/>
    <w:rsid w:val="00C72941"/>
    <w:rsid w:val="00C730CA"/>
    <w:rsid w:val="00C743DD"/>
    <w:rsid w:val="00C74B88"/>
    <w:rsid w:val="00C75B28"/>
    <w:rsid w:val="00C75C29"/>
    <w:rsid w:val="00C764DE"/>
    <w:rsid w:val="00C76598"/>
    <w:rsid w:val="00C76F83"/>
    <w:rsid w:val="00C808D8"/>
    <w:rsid w:val="00C80977"/>
    <w:rsid w:val="00C80C17"/>
    <w:rsid w:val="00C80CED"/>
    <w:rsid w:val="00C81148"/>
    <w:rsid w:val="00C86314"/>
    <w:rsid w:val="00C8642F"/>
    <w:rsid w:val="00C90ACD"/>
    <w:rsid w:val="00C91497"/>
    <w:rsid w:val="00C9180A"/>
    <w:rsid w:val="00C918FB"/>
    <w:rsid w:val="00C91F3B"/>
    <w:rsid w:val="00C925F7"/>
    <w:rsid w:val="00C952B8"/>
    <w:rsid w:val="00C95A58"/>
    <w:rsid w:val="00C97C93"/>
    <w:rsid w:val="00CA2DE2"/>
    <w:rsid w:val="00CA374C"/>
    <w:rsid w:val="00CA3F87"/>
    <w:rsid w:val="00CA43D4"/>
    <w:rsid w:val="00CA5551"/>
    <w:rsid w:val="00CA6BDB"/>
    <w:rsid w:val="00CA7FAA"/>
    <w:rsid w:val="00CB0637"/>
    <w:rsid w:val="00CB0837"/>
    <w:rsid w:val="00CB453A"/>
    <w:rsid w:val="00CB4584"/>
    <w:rsid w:val="00CB4718"/>
    <w:rsid w:val="00CB635B"/>
    <w:rsid w:val="00CB6AC0"/>
    <w:rsid w:val="00CB70DB"/>
    <w:rsid w:val="00CB730C"/>
    <w:rsid w:val="00CC008A"/>
    <w:rsid w:val="00CC03B3"/>
    <w:rsid w:val="00CC1D5B"/>
    <w:rsid w:val="00CC2AE4"/>
    <w:rsid w:val="00CC307B"/>
    <w:rsid w:val="00CC410D"/>
    <w:rsid w:val="00CC4681"/>
    <w:rsid w:val="00CC4776"/>
    <w:rsid w:val="00CC479F"/>
    <w:rsid w:val="00CC4F0E"/>
    <w:rsid w:val="00CC5DC5"/>
    <w:rsid w:val="00CD0C5B"/>
    <w:rsid w:val="00CD1D09"/>
    <w:rsid w:val="00CD258D"/>
    <w:rsid w:val="00CD2D36"/>
    <w:rsid w:val="00CD3018"/>
    <w:rsid w:val="00CD59B7"/>
    <w:rsid w:val="00CD5E1F"/>
    <w:rsid w:val="00CD6470"/>
    <w:rsid w:val="00CD668A"/>
    <w:rsid w:val="00CD7A41"/>
    <w:rsid w:val="00CE3322"/>
    <w:rsid w:val="00CE33A3"/>
    <w:rsid w:val="00CE42B3"/>
    <w:rsid w:val="00CE4378"/>
    <w:rsid w:val="00CE4AF1"/>
    <w:rsid w:val="00CF1AFB"/>
    <w:rsid w:val="00CF23E2"/>
    <w:rsid w:val="00CF25CA"/>
    <w:rsid w:val="00CF27DC"/>
    <w:rsid w:val="00CF31EF"/>
    <w:rsid w:val="00CF4B4A"/>
    <w:rsid w:val="00CF5D39"/>
    <w:rsid w:val="00CF7044"/>
    <w:rsid w:val="00CF716C"/>
    <w:rsid w:val="00D01647"/>
    <w:rsid w:val="00D04988"/>
    <w:rsid w:val="00D05450"/>
    <w:rsid w:val="00D05BAF"/>
    <w:rsid w:val="00D07A9D"/>
    <w:rsid w:val="00D11366"/>
    <w:rsid w:val="00D11825"/>
    <w:rsid w:val="00D12510"/>
    <w:rsid w:val="00D137AA"/>
    <w:rsid w:val="00D138F3"/>
    <w:rsid w:val="00D140EC"/>
    <w:rsid w:val="00D14EBA"/>
    <w:rsid w:val="00D153AB"/>
    <w:rsid w:val="00D154CB"/>
    <w:rsid w:val="00D15E7F"/>
    <w:rsid w:val="00D1745F"/>
    <w:rsid w:val="00D221E9"/>
    <w:rsid w:val="00D225AD"/>
    <w:rsid w:val="00D23492"/>
    <w:rsid w:val="00D24D87"/>
    <w:rsid w:val="00D27802"/>
    <w:rsid w:val="00D27F54"/>
    <w:rsid w:val="00D30FA0"/>
    <w:rsid w:val="00D32829"/>
    <w:rsid w:val="00D3300A"/>
    <w:rsid w:val="00D332FA"/>
    <w:rsid w:val="00D34008"/>
    <w:rsid w:val="00D352AC"/>
    <w:rsid w:val="00D35769"/>
    <w:rsid w:val="00D40192"/>
    <w:rsid w:val="00D41210"/>
    <w:rsid w:val="00D41E3B"/>
    <w:rsid w:val="00D426F6"/>
    <w:rsid w:val="00D43F46"/>
    <w:rsid w:val="00D443D3"/>
    <w:rsid w:val="00D46FE2"/>
    <w:rsid w:val="00D4747C"/>
    <w:rsid w:val="00D47D2B"/>
    <w:rsid w:val="00D50598"/>
    <w:rsid w:val="00D51AE2"/>
    <w:rsid w:val="00D51CC7"/>
    <w:rsid w:val="00D52968"/>
    <w:rsid w:val="00D535F4"/>
    <w:rsid w:val="00D5667F"/>
    <w:rsid w:val="00D566CC"/>
    <w:rsid w:val="00D56826"/>
    <w:rsid w:val="00D57263"/>
    <w:rsid w:val="00D57315"/>
    <w:rsid w:val="00D57897"/>
    <w:rsid w:val="00D607B4"/>
    <w:rsid w:val="00D657D1"/>
    <w:rsid w:val="00D669B2"/>
    <w:rsid w:val="00D67A88"/>
    <w:rsid w:val="00D67EB9"/>
    <w:rsid w:val="00D702B0"/>
    <w:rsid w:val="00D70FF4"/>
    <w:rsid w:val="00D71709"/>
    <w:rsid w:val="00D76409"/>
    <w:rsid w:val="00D7718D"/>
    <w:rsid w:val="00D803AC"/>
    <w:rsid w:val="00D80BBD"/>
    <w:rsid w:val="00D81434"/>
    <w:rsid w:val="00D82058"/>
    <w:rsid w:val="00D83213"/>
    <w:rsid w:val="00D83DA1"/>
    <w:rsid w:val="00D83FC4"/>
    <w:rsid w:val="00D846AD"/>
    <w:rsid w:val="00D84876"/>
    <w:rsid w:val="00D86E6E"/>
    <w:rsid w:val="00D8720E"/>
    <w:rsid w:val="00D9100B"/>
    <w:rsid w:val="00D94984"/>
    <w:rsid w:val="00D95E1B"/>
    <w:rsid w:val="00D96E49"/>
    <w:rsid w:val="00DA0CED"/>
    <w:rsid w:val="00DA19E4"/>
    <w:rsid w:val="00DA4705"/>
    <w:rsid w:val="00DA554C"/>
    <w:rsid w:val="00DA5A5E"/>
    <w:rsid w:val="00DA70FC"/>
    <w:rsid w:val="00DA7A5F"/>
    <w:rsid w:val="00DB0947"/>
    <w:rsid w:val="00DB0B30"/>
    <w:rsid w:val="00DB0E6A"/>
    <w:rsid w:val="00DB1BDA"/>
    <w:rsid w:val="00DB3113"/>
    <w:rsid w:val="00DB5254"/>
    <w:rsid w:val="00DB5349"/>
    <w:rsid w:val="00DB59AE"/>
    <w:rsid w:val="00DB5B85"/>
    <w:rsid w:val="00DB6063"/>
    <w:rsid w:val="00DB685D"/>
    <w:rsid w:val="00DB7472"/>
    <w:rsid w:val="00DC2987"/>
    <w:rsid w:val="00DC39B2"/>
    <w:rsid w:val="00DD0240"/>
    <w:rsid w:val="00DD083D"/>
    <w:rsid w:val="00DD17BA"/>
    <w:rsid w:val="00DD19D9"/>
    <w:rsid w:val="00DD21E0"/>
    <w:rsid w:val="00DD50E2"/>
    <w:rsid w:val="00DD6678"/>
    <w:rsid w:val="00DD76FC"/>
    <w:rsid w:val="00DE09C8"/>
    <w:rsid w:val="00DE19F1"/>
    <w:rsid w:val="00DE3AFA"/>
    <w:rsid w:val="00DE65F0"/>
    <w:rsid w:val="00DE7128"/>
    <w:rsid w:val="00DE71C3"/>
    <w:rsid w:val="00DE7405"/>
    <w:rsid w:val="00DF1508"/>
    <w:rsid w:val="00DF15C3"/>
    <w:rsid w:val="00DF1BCD"/>
    <w:rsid w:val="00DF3639"/>
    <w:rsid w:val="00DF5345"/>
    <w:rsid w:val="00DF7A04"/>
    <w:rsid w:val="00E01112"/>
    <w:rsid w:val="00E02672"/>
    <w:rsid w:val="00E040E7"/>
    <w:rsid w:val="00E04410"/>
    <w:rsid w:val="00E04B82"/>
    <w:rsid w:val="00E05366"/>
    <w:rsid w:val="00E066BE"/>
    <w:rsid w:val="00E06CEC"/>
    <w:rsid w:val="00E07C6F"/>
    <w:rsid w:val="00E11AEF"/>
    <w:rsid w:val="00E12EC1"/>
    <w:rsid w:val="00E15528"/>
    <w:rsid w:val="00E15705"/>
    <w:rsid w:val="00E15F58"/>
    <w:rsid w:val="00E20E24"/>
    <w:rsid w:val="00E22B9A"/>
    <w:rsid w:val="00E23E8E"/>
    <w:rsid w:val="00E262DB"/>
    <w:rsid w:val="00E30D98"/>
    <w:rsid w:val="00E31181"/>
    <w:rsid w:val="00E33380"/>
    <w:rsid w:val="00E33A74"/>
    <w:rsid w:val="00E347BB"/>
    <w:rsid w:val="00E3619D"/>
    <w:rsid w:val="00E37F61"/>
    <w:rsid w:val="00E41576"/>
    <w:rsid w:val="00E4221E"/>
    <w:rsid w:val="00E43FB2"/>
    <w:rsid w:val="00E45DEF"/>
    <w:rsid w:val="00E4615F"/>
    <w:rsid w:val="00E46815"/>
    <w:rsid w:val="00E47E79"/>
    <w:rsid w:val="00E53066"/>
    <w:rsid w:val="00E54822"/>
    <w:rsid w:val="00E56A8D"/>
    <w:rsid w:val="00E57344"/>
    <w:rsid w:val="00E57C3B"/>
    <w:rsid w:val="00E60532"/>
    <w:rsid w:val="00E630F4"/>
    <w:rsid w:val="00E63175"/>
    <w:rsid w:val="00E6345B"/>
    <w:rsid w:val="00E64473"/>
    <w:rsid w:val="00E64D9A"/>
    <w:rsid w:val="00E72EEF"/>
    <w:rsid w:val="00E72F61"/>
    <w:rsid w:val="00E743CD"/>
    <w:rsid w:val="00E75AB5"/>
    <w:rsid w:val="00E77186"/>
    <w:rsid w:val="00E77AC3"/>
    <w:rsid w:val="00E8141A"/>
    <w:rsid w:val="00E83185"/>
    <w:rsid w:val="00E8399F"/>
    <w:rsid w:val="00E8627B"/>
    <w:rsid w:val="00E86659"/>
    <w:rsid w:val="00E907CC"/>
    <w:rsid w:val="00E94129"/>
    <w:rsid w:val="00E94168"/>
    <w:rsid w:val="00E944B5"/>
    <w:rsid w:val="00E94CFA"/>
    <w:rsid w:val="00E9642A"/>
    <w:rsid w:val="00EA287F"/>
    <w:rsid w:val="00EA3940"/>
    <w:rsid w:val="00EA467E"/>
    <w:rsid w:val="00EA6320"/>
    <w:rsid w:val="00EB0768"/>
    <w:rsid w:val="00EB07E5"/>
    <w:rsid w:val="00EB14CB"/>
    <w:rsid w:val="00EB1C1A"/>
    <w:rsid w:val="00EB3E90"/>
    <w:rsid w:val="00EB4D41"/>
    <w:rsid w:val="00EB615B"/>
    <w:rsid w:val="00EB7AF8"/>
    <w:rsid w:val="00EC170B"/>
    <w:rsid w:val="00EC2D94"/>
    <w:rsid w:val="00EC30A2"/>
    <w:rsid w:val="00EC353C"/>
    <w:rsid w:val="00EC41E9"/>
    <w:rsid w:val="00EC441A"/>
    <w:rsid w:val="00EC4C9F"/>
    <w:rsid w:val="00EC5FE1"/>
    <w:rsid w:val="00EC7D71"/>
    <w:rsid w:val="00ED01D3"/>
    <w:rsid w:val="00ED0583"/>
    <w:rsid w:val="00ED253B"/>
    <w:rsid w:val="00ED2AF2"/>
    <w:rsid w:val="00ED41EC"/>
    <w:rsid w:val="00ED426B"/>
    <w:rsid w:val="00ED553A"/>
    <w:rsid w:val="00ED68A8"/>
    <w:rsid w:val="00ED6DA6"/>
    <w:rsid w:val="00EE13DB"/>
    <w:rsid w:val="00EE15CC"/>
    <w:rsid w:val="00EE4032"/>
    <w:rsid w:val="00EE606B"/>
    <w:rsid w:val="00EE6C0D"/>
    <w:rsid w:val="00EE7333"/>
    <w:rsid w:val="00EE7E90"/>
    <w:rsid w:val="00EF0A8F"/>
    <w:rsid w:val="00EF3B66"/>
    <w:rsid w:val="00EF3D9C"/>
    <w:rsid w:val="00EF5F3F"/>
    <w:rsid w:val="00EF72C4"/>
    <w:rsid w:val="00F0001C"/>
    <w:rsid w:val="00F00289"/>
    <w:rsid w:val="00F02909"/>
    <w:rsid w:val="00F02F48"/>
    <w:rsid w:val="00F0474D"/>
    <w:rsid w:val="00F0584E"/>
    <w:rsid w:val="00F05C74"/>
    <w:rsid w:val="00F072E9"/>
    <w:rsid w:val="00F07C28"/>
    <w:rsid w:val="00F12FDD"/>
    <w:rsid w:val="00F12FFC"/>
    <w:rsid w:val="00F14427"/>
    <w:rsid w:val="00F15ED9"/>
    <w:rsid w:val="00F17283"/>
    <w:rsid w:val="00F17761"/>
    <w:rsid w:val="00F21C5E"/>
    <w:rsid w:val="00F21F6C"/>
    <w:rsid w:val="00F230F9"/>
    <w:rsid w:val="00F231A5"/>
    <w:rsid w:val="00F2564B"/>
    <w:rsid w:val="00F25C59"/>
    <w:rsid w:val="00F30F21"/>
    <w:rsid w:val="00F31C21"/>
    <w:rsid w:val="00F32561"/>
    <w:rsid w:val="00F3320A"/>
    <w:rsid w:val="00F34989"/>
    <w:rsid w:val="00F349F7"/>
    <w:rsid w:val="00F41855"/>
    <w:rsid w:val="00F419C7"/>
    <w:rsid w:val="00F43C25"/>
    <w:rsid w:val="00F43E7D"/>
    <w:rsid w:val="00F4676F"/>
    <w:rsid w:val="00F47B69"/>
    <w:rsid w:val="00F47DC1"/>
    <w:rsid w:val="00F51269"/>
    <w:rsid w:val="00F51DB3"/>
    <w:rsid w:val="00F51FEF"/>
    <w:rsid w:val="00F530F0"/>
    <w:rsid w:val="00F53DD6"/>
    <w:rsid w:val="00F53EEF"/>
    <w:rsid w:val="00F55588"/>
    <w:rsid w:val="00F55A9D"/>
    <w:rsid w:val="00F56743"/>
    <w:rsid w:val="00F60666"/>
    <w:rsid w:val="00F61D12"/>
    <w:rsid w:val="00F61E06"/>
    <w:rsid w:val="00F6285B"/>
    <w:rsid w:val="00F629C1"/>
    <w:rsid w:val="00F636CC"/>
    <w:rsid w:val="00F63A98"/>
    <w:rsid w:val="00F64676"/>
    <w:rsid w:val="00F64E20"/>
    <w:rsid w:val="00F65364"/>
    <w:rsid w:val="00F66E9C"/>
    <w:rsid w:val="00F67793"/>
    <w:rsid w:val="00F70539"/>
    <w:rsid w:val="00F70AC4"/>
    <w:rsid w:val="00F719C3"/>
    <w:rsid w:val="00F73436"/>
    <w:rsid w:val="00F73E8D"/>
    <w:rsid w:val="00F74B1C"/>
    <w:rsid w:val="00F75AEB"/>
    <w:rsid w:val="00F75EB0"/>
    <w:rsid w:val="00F77E03"/>
    <w:rsid w:val="00F8003F"/>
    <w:rsid w:val="00F80807"/>
    <w:rsid w:val="00F8095E"/>
    <w:rsid w:val="00F80FFC"/>
    <w:rsid w:val="00F81E06"/>
    <w:rsid w:val="00F8372A"/>
    <w:rsid w:val="00F84007"/>
    <w:rsid w:val="00F8610D"/>
    <w:rsid w:val="00F904C7"/>
    <w:rsid w:val="00F9078E"/>
    <w:rsid w:val="00F92C1C"/>
    <w:rsid w:val="00F9324B"/>
    <w:rsid w:val="00FA2A01"/>
    <w:rsid w:val="00FA2E32"/>
    <w:rsid w:val="00FA39D8"/>
    <w:rsid w:val="00FA5910"/>
    <w:rsid w:val="00FA59FD"/>
    <w:rsid w:val="00FA6F7A"/>
    <w:rsid w:val="00FA766D"/>
    <w:rsid w:val="00FA78C5"/>
    <w:rsid w:val="00FA7E0C"/>
    <w:rsid w:val="00FB0720"/>
    <w:rsid w:val="00FB3EF5"/>
    <w:rsid w:val="00FB4402"/>
    <w:rsid w:val="00FB69C9"/>
    <w:rsid w:val="00FB747B"/>
    <w:rsid w:val="00FB76D9"/>
    <w:rsid w:val="00FC0F54"/>
    <w:rsid w:val="00FC0F78"/>
    <w:rsid w:val="00FC1FD6"/>
    <w:rsid w:val="00FC20DC"/>
    <w:rsid w:val="00FC667D"/>
    <w:rsid w:val="00FC6960"/>
    <w:rsid w:val="00FC74AC"/>
    <w:rsid w:val="00FC7A1E"/>
    <w:rsid w:val="00FD0F24"/>
    <w:rsid w:val="00FD4D14"/>
    <w:rsid w:val="00FD67EE"/>
    <w:rsid w:val="00FD6B3F"/>
    <w:rsid w:val="00FD7C84"/>
    <w:rsid w:val="00FE00C5"/>
    <w:rsid w:val="00FE120E"/>
    <w:rsid w:val="00FE1A1D"/>
    <w:rsid w:val="00FE2942"/>
    <w:rsid w:val="00FE5DAB"/>
    <w:rsid w:val="00FE677B"/>
    <w:rsid w:val="00FE70CF"/>
    <w:rsid w:val="00FE7142"/>
    <w:rsid w:val="00FE7314"/>
    <w:rsid w:val="00FE77F4"/>
    <w:rsid w:val="00FF0018"/>
    <w:rsid w:val="00FF0C34"/>
    <w:rsid w:val="00FF0D8B"/>
    <w:rsid w:val="00FF13DB"/>
    <w:rsid w:val="00FF1979"/>
    <w:rsid w:val="00FF45E7"/>
    <w:rsid w:val="00FF5994"/>
    <w:rsid w:val="00FF600D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3857031"/>
  <w15:docId w15:val="{DF2B5481-3F53-44D0-BD49-D313830A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link w:val="Tekstpodstawowywcity2Znak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semiHidden/>
    <w:rsid w:val="0030660C"/>
  </w:style>
  <w:style w:type="character" w:styleId="Odwoanieprzypisudolnego">
    <w:name w:val="footnote reference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AA8"/>
    <w:rPr>
      <w:kern w:val="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15A56-74AB-4B66-A943-08C8FF4A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4856</CharactersWithSpaces>
  <SharedDoc>false</SharedDoc>
  <HLinks>
    <vt:vector size="12" baseType="variant"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Magda Dąbrowska</cp:lastModifiedBy>
  <cp:revision>18</cp:revision>
  <cp:lastPrinted>2023-10-17T11:28:00Z</cp:lastPrinted>
  <dcterms:created xsi:type="dcterms:W3CDTF">2025-04-28T05:49:00Z</dcterms:created>
  <dcterms:modified xsi:type="dcterms:W3CDTF">2025-05-29T13:17:00Z</dcterms:modified>
</cp:coreProperties>
</file>