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E2" w:rsidRPr="005A669F" w:rsidRDefault="00EB6AC1" w:rsidP="00ED39E2">
      <w:pPr>
        <w:widowControl w:val="0"/>
        <w:suppressAutoHyphens/>
        <w:autoSpaceDE w:val="0"/>
        <w:jc w:val="right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/>
          <w:b/>
          <w:sz w:val="20"/>
          <w:szCs w:val="20"/>
          <w:lang w:eastAsia="zh-CN"/>
        </w:rPr>
        <w:t>Z</w:t>
      </w:r>
      <w:r w:rsidR="00ED39E2" w:rsidRPr="005A669F">
        <w:rPr>
          <w:rFonts w:ascii="Verdana" w:hAnsi="Verdana"/>
          <w:b/>
          <w:sz w:val="20"/>
          <w:szCs w:val="20"/>
          <w:lang w:eastAsia="zh-CN"/>
        </w:rPr>
        <w:t xml:space="preserve">ałącznik nr </w:t>
      </w:r>
      <w:r w:rsidR="00340B01">
        <w:rPr>
          <w:rFonts w:ascii="Verdana" w:hAnsi="Verdana"/>
          <w:b/>
          <w:sz w:val="20"/>
          <w:szCs w:val="20"/>
          <w:lang w:eastAsia="zh-CN"/>
        </w:rPr>
        <w:t xml:space="preserve">1 </w:t>
      </w:r>
      <w:r w:rsidR="00924248">
        <w:rPr>
          <w:rFonts w:ascii="Verdana" w:hAnsi="Verdana"/>
          <w:b/>
          <w:sz w:val="20"/>
          <w:szCs w:val="20"/>
          <w:lang w:eastAsia="zh-CN"/>
        </w:rPr>
        <w:t xml:space="preserve">do </w:t>
      </w:r>
      <w:r w:rsidR="00CC45A9">
        <w:rPr>
          <w:rFonts w:ascii="Verdana" w:hAnsi="Verdana"/>
          <w:b/>
          <w:sz w:val="20"/>
          <w:szCs w:val="20"/>
          <w:lang w:eastAsia="zh-CN"/>
        </w:rPr>
        <w:t>z</w:t>
      </w:r>
      <w:r w:rsidR="00924248">
        <w:rPr>
          <w:rFonts w:ascii="Verdana" w:hAnsi="Verdana"/>
          <w:b/>
          <w:sz w:val="20"/>
          <w:szCs w:val="20"/>
          <w:lang w:eastAsia="zh-CN"/>
        </w:rPr>
        <w:t xml:space="preserve">apytania </w:t>
      </w:r>
      <w:r w:rsidR="00CC45A9">
        <w:rPr>
          <w:rFonts w:ascii="Verdana" w:hAnsi="Verdana"/>
          <w:b/>
          <w:sz w:val="20"/>
          <w:szCs w:val="20"/>
          <w:lang w:eastAsia="zh-CN"/>
        </w:rPr>
        <w:t>o</w:t>
      </w:r>
      <w:r w:rsidR="00924248">
        <w:rPr>
          <w:rFonts w:ascii="Verdana" w:hAnsi="Verdana"/>
          <w:b/>
          <w:sz w:val="20"/>
          <w:szCs w:val="20"/>
          <w:lang w:eastAsia="zh-CN"/>
        </w:rPr>
        <w:t>fertowego</w:t>
      </w:r>
    </w:p>
    <w:p w:rsidR="00EC606C" w:rsidRPr="005A669F" w:rsidRDefault="00EC606C" w:rsidP="00ED39E2">
      <w:pPr>
        <w:widowControl w:val="0"/>
        <w:suppressAutoHyphens/>
        <w:autoSpaceDE w:val="0"/>
        <w:ind w:left="5670" w:firstLine="4"/>
        <w:jc w:val="center"/>
        <w:rPr>
          <w:rFonts w:ascii="Verdana" w:hAnsi="Verdana"/>
          <w:b/>
          <w:sz w:val="22"/>
          <w:szCs w:val="22"/>
          <w:lang w:eastAsia="zh-CN"/>
        </w:rPr>
      </w:pPr>
    </w:p>
    <w:p w:rsidR="00ED39E2" w:rsidRPr="00E25B56" w:rsidRDefault="00ED39E2" w:rsidP="00E25B56">
      <w:pPr>
        <w:widowControl w:val="0"/>
        <w:suppressAutoHyphens/>
        <w:autoSpaceDE w:val="0"/>
        <w:ind w:left="5103" w:hanging="850"/>
        <w:jc w:val="center"/>
        <w:rPr>
          <w:rFonts w:ascii="Verdana" w:hAnsi="Verdana" w:cs="Arial"/>
          <w:sz w:val="22"/>
          <w:szCs w:val="22"/>
          <w:lang w:eastAsia="zh-CN"/>
        </w:rPr>
      </w:pPr>
      <w:r w:rsidRPr="00E25B56">
        <w:rPr>
          <w:rFonts w:ascii="Verdana" w:hAnsi="Verdana"/>
          <w:b/>
          <w:sz w:val="22"/>
          <w:szCs w:val="22"/>
          <w:lang w:eastAsia="zh-CN"/>
        </w:rPr>
        <w:t xml:space="preserve">Krajowy Ośrodek Wsparcia Rolnictwa </w:t>
      </w:r>
    </w:p>
    <w:p w:rsidR="00ED39E2" w:rsidRPr="00E25B56" w:rsidRDefault="00ED39E2" w:rsidP="00E25B56">
      <w:pPr>
        <w:widowControl w:val="0"/>
        <w:suppressAutoHyphens/>
        <w:autoSpaceDE w:val="0"/>
        <w:ind w:left="5103" w:hanging="850"/>
        <w:jc w:val="center"/>
        <w:rPr>
          <w:rFonts w:ascii="Verdana" w:hAnsi="Verdana" w:cs="Arial"/>
          <w:sz w:val="22"/>
          <w:szCs w:val="22"/>
          <w:lang w:eastAsia="zh-CN"/>
        </w:rPr>
      </w:pPr>
      <w:r w:rsidRPr="00E25B56">
        <w:rPr>
          <w:rFonts w:ascii="Verdana" w:eastAsia="Calibri" w:hAnsi="Verdana" w:cs="Calibri"/>
          <w:b/>
          <w:sz w:val="22"/>
          <w:szCs w:val="22"/>
          <w:lang w:eastAsia="zh-CN"/>
        </w:rPr>
        <w:t xml:space="preserve"> </w:t>
      </w:r>
      <w:r w:rsidRPr="00E25B56">
        <w:rPr>
          <w:rFonts w:ascii="Verdana" w:hAnsi="Verdana"/>
          <w:b/>
          <w:sz w:val="22"/>
          <w:szCs w:val="22"/>
          <w:lang w:eastAsia="zh-CN"/>
        </w:rPr>
        <w:t xml:space="preserve">Oddział Terenowy w </w:t>
      </w:r>
      <w:r w:rsidR="00EC606C" w:rsidRPr="00E25B56">
        <w:rPr>
          <w:rFonts w:ascii="Verdana" w:hAnsi="Verdana"/>
          <w:b/>
          <w:sz w:val="22"/>
          <w:szCs w:val="22"/>
          <w:lang w:eastAsia="zh-CN"/>
        </w:rPr>
        <w:t>Białymstoku</w:t>
      </w:r>
    </w:p>
    <w:p w:rsidR="002F2484" w:rsidRPr="00543E14" w:rsidRDefault="00543E14" w:rsidP="002F2484">
      <w:pPr>
        <w:widowControl w:val="0"/>
        <w:suppressAutoHyphens/>
        <w:autoSpaceDE w:val="0"/>
        <w:ind w:left="2832" w:firstLine="708"/>
        <w:jc w:val="center"/>
        <w:rPr>
          <w:rFonts w:ascii="Verdana" w:hAnsi="Verdana"/>
          <w:b/>
          <w:sz w:val="22"/>
          <w:szCs w:val="22"/>
          <w:lang w:eastAsia="zh-CN"/>
        </w:rPr>
      </w:pPr>
      <w:r>
        <w:rPr>
          <w:rFonts w:ascii="Verdana" w:hAnsi="Verdana"/>
          <w:b/>
          <w:sz w:val="22"/>
          <w:szCs w:val="22"/>
          <w:lang w:eastAsia="zh-CN"/>
        </w:rPr>
        <w:t xml:space="preserve">    </w:t>
      </w:r>
      <w:r w:rsidR="002F2484" w:rsidRPr="00543E14">
        <w:rPr>
          <w:rFonts w:ascii="Verdana" w:hAnsi="Verdana"/>
          <w:b/>
          <w:sz w:val="22"/>
          <w:szCs w:val="22"/>
          <w:lang w:eastAsia="zh-CN"/>
        </w:rPr>
        <w:t xml:space="preserve">ul. Gen. Gustawa Orlicz – Dreszera 1 lok. 1 </w:t>
      </w:r>
    </w:p>
    <w:p w:rsidR="00ED39E2" w:rsidRPr="00543E14" w:rsidRDefault="002F2484" w:rsidP="002F2484">
      <w:pPr>
        <w:widowControl w:val="0"/>
        <w:suppressAutoHyphens/>
        <w:autoSpaceDE w:val="0"/>
        <w:ind w:left="4248"/>
        <w:jc w:val="center"/>
        <w:rPr>
          <w:rFonts w:ascii="Verdana" w:hAnsi="Verdana"/>
          <w:b/>
          <w:sz w:val="22"/>
          <w:szCs w:val="22"/>
          <w:lang w:eastAsia="zh-CN"/>
        </w:rPr>
      </w:pPr>
      <w:r w:rsidRPr="00543E14">
        <w:rPr>
          <w:rFonts w:ascii="Verdana" w:hAnsi="Verdana"/>
          <w:b/>
          <w:sz w:val="22"/>
          <w:szCs w:val="22"/>
          <w:lang w:eastAsia="zh-CN"/>
        </w:rPr>
        <w:t>15- 797 Białystok</w:t>
      </w:r>
    </w:p>
    <w:p w:rsidR="00EC606C" w:rsidRPr="005A669F" w:rsidRDefault="00EC606C" w:rsidP="00ED39E2">
      <w:pPr>
        <w:widowControl w:val="0"/>
        <w:suppressAutoHyphens/>
        <w:autoSpaceDE w:val="0"/>
        <w:spacing w:line="360" w:lineRule="auto"/>
        <w:jc w:val="center"/>
        <w:rPr>
          <w:rFonts w:ascii="Verdana" w:hAnsi="Verdana"/>
          <w:b/>
          <w:sz w:val="10"/>
          <w:szCs w:val="10"/>
          <w:u w:val="single"/>
          <w:lang w:eastAsia="zh-CN"/>
        </w:rPr>
      </w:pPr>
    </w:p>
    <w:tbl>
      <w:tblPr>
        <w:tblW w:w="95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61"/>
        <w:gridCol w:w="3750"/>
        <w:gridCol w:w="1143"/>
        <w:gridCol w:w="2595"/>
        <w:gridCol w:w="969"/>
        <w:gridCol w:w="36"/>
        <w:gridCol w:w="10"/>
      </w:tblGrid>
      <w:tr w:rsidR="00ED39E2" w:rsidRPr="005A669F" w:rsidTr="00D71EE6">
        <w:trPr>
          <w:trHeight w:val="826"/>
        </w:trPr>
        <w:tc>
          <w:tcPr>
            <w:tcW w:w="95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:rsidR="00ED39E2" w:rsidRDefault="00EB6AC1" w:rsidP="0025527F">
            <w:pPr>
              <w:widowControl w:val="0"/>
              <w:suppressAutoHyphens/>
              <w:autoSpaceDE w:val="0"/>
              <w:jc w:val="center"/>
              <w:rPr>
                <w:rFonts w:ascii="Verdana" w:hAnsi="Verdana"/>
                <w:b/>
                <w:u w:val="single"/>
                <w:lang w:eastAsia="zh-CN"/>
              </w:rPr>
            </w:pPr>
            <w:r w:rsidRPr="00CA1789">
              <w:rPr>
                <w:rFonts w:ascii="Verdana" w:hAnsi="Verdana"/>
                <w:b/>
                <w:u w:val="single"/>
                <w:lang w:eastAsia="zh-CN"/>
              </w:rPr>
              <w:t xml:space="preserve">FORMULARZ </w:t>
            </w:r>
            <w:r w:rsidR="00ED39E2" w:rsidRPr="00CA1789">
              <w:rPr>
                <w:rFonts w:ascii="Verdana" w:hAnsi="Verdana"/>
                <w:b/>
                <w:u w:val="single"/>
                <w:lang w:eastAsia="zh-CN"/>
              </w:rPr>
              <w:t>OFERT</w:t>
            </w:r>
            <w:r w:rsidRPr="00CA1789">
              <w:rPr>
                <w:rFonts w:ascii="Verdana" w:hAnsi="Verdana"/>
                <w:b/>
                <w:u w:val="single"/>
                <w:lang w:eastAsia="zh-CN"/>
              </w:rPr>
              <w:t>OWY</w:t>
            </w:r>
          </w:p>
          <w:p w:rsidR="00ED39E2" w:rsidRPr="00340B01" w:rsidRDefault="003A34B5" w:rsidP="009C1ABF">
            <w:pPr>
              <w:widowControl w:val="0"/>
              <w:suppressAutoHyphens/>
              <w:autoSpaceDE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A34B5">
              <w:rPr>
                <w:rFonts w:ascii="Verdana" w:hAnsi="Verdana"/>
                <w:b/>
                <w:sz w:val="20"/>
                <w:szCs w:val="20"/>
              </w:rPr>
              <w:t xml:space="preserve">Usługi określenia wartości nieruchomości </w:t>
            </w:r>
            <w:r w:rsidR="00D6697A">
              <w:rPr>
                <w:rFonts w:ascii="Verdana" w:hAnsi="Verdana"/>
                <w:b/>
                <w:sz w:val="20"/>
                <w:szCs w:val="20"/>
              </w:rPr>
              <w:t xml:space="preserve">należących do Zasobu Własności Rolnej Skarbu Państwa, położonych </w:t>
            </w:r>
            <w:r w:rsidRPr="003A34B5">
              <w:rPr>
                <w:rFonts w:ascii="Verdana" w:hAnsi="Verdana"/>
                <w:b/>
                <w:sz w:val="20"/>
                <w:szCs w:val="20"/>
              </w:rPr>
              <w:t xml:space="preserve">na terenie powiatów: </w:t>
            </w:r>
            <w:r w:rsidR="001C51C9" w:rsidRPr="001C51C9">
              <w:rPr>
                <w:rFonts w:ascii="Verdana" w:hAnsi="Verdana"/>
                <w:b/>
                <w:bCs/>
                <w:iCs/>
                <w:sz w:val="20"/>
                <w:szCs w:val="20"/>
              </w:rPr>
              <w:t>białostocki, moniecki, suwalski, grajewski, sokólski, bielski i hajnowski</w:t>
            </w:r>
            <w:r w:rsidR="007B734F" w:rsidRPr="001C51C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432DA6" w:rsidRPr="005A669F" w:rsidTr="00D71EE6">
        <w:trPr>
          <w:gridAfter w:val="1"/>
          <w:wAfter w:w="10" w:type="dxa"/>
          <w:trHeight w:val="397"/>
        </w:trPr>
        <w:tc>
          <w:tcPr>
            <w:tcW w:w="9554" w:type="dxa"/>
            <w:gridSpan w:val="6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EC606C" w:rsidRPr="00924248" w:rsidRDefault="00EC606C" w:rsidP="00E25B56">
            <w:pPr>
              <w:spacing w:line="360" w:lineRule="auto"/>
              <w:rPr>
                <w:rFonts w:ascii="Verdana" w:hAnsi="Verdana"/>
                <w:b/>
                <w:sz w:val="12"/>
              </w:rPr>
            </w:pPr>
          </w:p>
          <w:p w:rsidR="00432DA6" w:rsidRPr="005A669F" w:rsidRDefault="00432DA6" w:rsidP="00E25B56">
            <w:pPr>
              <w:spacing w:line="360" w:lineRule="auto"/>
              <w:rPr>
                <w:rFonts w:ascii="Verdana" w:hAnsi="Verdana"/>
                <w:b/>
              </w:rPr>
            </w:pPr>
            <w:r w:rsidRPr="005A669F">
              <w:rPr>
                <w:rFonts w:ascii="Verdana" w:hAnsi="Verdana"/>
                <w:b/>
              </w:rPr>
              <w:t>Nazwa Wykonawcy:</w:t>
            </w:r>
          </w:p>
          <w:p w:rsidR="00432DA6" w:rsidRPr="00924248" w:rsidRDefault="00432DA6" w:rsidP="00E25B56">
            <w:pPr>
              <w:spacing w:line="360" w:lineRule="auto"/>
              <w:rPr>
                <w:rFonts w:ascii="Verdana" w:hAnsi="Verdana"/>
                <w:b/>
                <w:sz w:val="10"/>
              </w:rPr>
            </w:pPr>
          </w:p>
        </w:tc>
      </w:tr>
      <w:tr w:rsidR="00432DA6" w:rsidRPr="005A669F" w:rsidTr="00D71EE6">
        <w:trPr>
          <w:gridAfter w:val="1"/>
          <w:wAfter w:w="10" w:type="dxa"/>
          <w:trHeight w:val="454"/>
        </w:trPr>
        <w:tc>
          <w:tcPr>
            <w:tcW w:w="1061" w:type="dxa"/>
            <w:tcBorders>
              <w:top w:val="dotted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Adres:</w:t>
            </w:r>
          </w:p>
        </w:tc>
        <w:tc>
          <w:tcPr>
            <w:tcW w:w="8493" w:type="dxa"/>
            <w:gridSpan w:val="5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432DA6" w:rsidRPr="005A669F" w:rsidTr="00D71EE6">
        <w:trPr>
          <w:gridAfter w:val="1"/>
          <w:wAfter w:w="10" w:type="dxa"/>
          <w:trHeight w:val="454"/>
        </w:trPr>
        <w:tc>
          <w:tcPr>
            <w:tcW w:w="1061" w:type="dxa"/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NIP:</w:t>
            </w:r>
          </w:p>
        </w:tc>
        <w:tc>
          <w:tcPr>
            <w:tcW w:w="375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REGON:</w:t>
            </w:r>
          </w:p>
        </w:tc>
        <w:tc>
          <w:tcPr>
            <w:tcW w:w="3600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D14F9E" w:rsidRPr="005A669F" w:rsidTr="00D71EE6">
        <w:trPr>
          <w:gridAfter w:val="3"/>
          <w:wAfter w:w="1015" w:type="dxa"/>
          <w:trHeight w:val="454"/>
        </w:trPr>
        <w:tc>
          <w:tcPr>
            <w:tcW w:w="1061" w:type="dxa"/>
            <w:shd w:val="clear" w:color="auto" w:fill="auto"/>
            <w:vAlign w:val="bottom"/>
          </w:tcPr>
          <w:p w:rsidR="00D14F9E" w:rsidRPr="005A669F" w:rsidRDefault="00D14F9E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nr </w:t>
            </w:r>
            <w:proofErr w:type="spellStart"/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tel</w:t>
            </w:r>
            <w:proofErr w:type="spellEnd"/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:</w:t>
            </w:r>
            <w:r w:rsidR="0025527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  </w:t>
            </w:r>
          </w:p>
        </w:tc>
        <w:tc>
          <w:tcPr>
            <w:tcW w:w="375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738" w:type="dxa"/>
            <w:gridSpan w:val="2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D14F9E" w:rsidRPr="005A669F" w:rsidTr="00201090">
        <w:trPr>
          <w:gridAfter w:val="5"/>
          <w:wAfter w:w="4753" w:type="dxa"/>
          <w:trHeight w:val="337"/>
        </w:trPr>
        <w:tc>
          <w:tcPr>
            <w:tcW w:w="1061" w:type="dxa"/>
            <w:shd w:val="clear" w:color="auto" w:fill="auto"/>
            <w:vAlign w:val="bottom"/>
          </w:tcPr>
          <w:p w:rsidR="00D14F9E" w:rsidRPr="005A669F" w:rsidRDefault="00D14F9E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75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432DA6" w:rsidRPr="005A669F" w:rsidTr="00D71EE6">
        <w:tblPrEx>
          <w:tblCellMar>
            <w:left w:w="70" w:type="dxa"/>
            <w:right w:w="70" w:type="dxa"/>
          </w:tblCellMar>
        </w:tblPrEx>
        <w:trPr>
          <w:gridAfter w:val="2"/>
          <w:wAfter w:w="46" w:type="dxa"/>
          <w:trHeight w:val="600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201090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-mail: </w:t>
            </w:r>
            <w:r w:rsidRPr="005A669F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</w:t>
            </w:r>
            <w:r w:rsidRPr="005A669F">
              <w:rPr>
                <w:rFonts w:ascii="Verdana" w:hAnsi="Verdana"/>
                <w:sz w:val="20"/>
                <w:szCs w:val="20"/>
                <w:lang w:eastAsia="zh-CN"/>
              </w:rPr>
              <w:t>…………………………………………………………………</w:t>
            </w:r>
          </w:p>
          <w:p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ind w:left="76"/>
              <w:jc w:val="center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/>
                <w:b/>
                <w:sz w:val="20"/>
                <w:szCs w:val="20"/>
                <w:u w:val="single"/>
                <w:lang w:eastAsia="zh-CN"/>
              </w:rPr>
              <w:t xml:space="preserve">Proszę wpisać </w:t>
            </w:r>
            <w:r w:rsidRPr="005A669F">
              <w:rPr>
                <w:rFonts w:ascii="Verdana" w:hAnsi="Verdana" w:cs="Calibri"/>
                <w:b/>
                <w:sz w:val="20"/>
                <w:szCs w:val="20"/>
                <w:u w:val="single"/>
                <w:lang w:eastAsia="zh-CN"/>
              </w:rPr>
              <w:t xml:space="preserve">e-mail </w:t>
            </w:r>
            <w:r w:rsidRPr="005A669F">
              <w:rPr>
                <w:rFonts w:ascii="Verdana" w:hAnsi="Verdana"/>
                <w:b/>
                <w:sz w:val="20"/>
                <w:szCs w:val="20"/>
                <w:u w:val="single"/>
                <w:lang w:eastAsia="zh-CN"/>
              </w:rPr>
              <w:t xml:space="preserve"> pod, który Zamawiający może kierować korespondencję.</w:t>
            </w:r>
          </w:p>
        </w:tc>
      </w:tr>
      <w:tr w:rsidR="00432DA6" w:rsidRPr="005A669F" w:rsidTr="0097209D">
        <w:tblPrEx>
          <w:tblCellMar>
            <w:left w:w="70" w:type="dxa"/>
            <w:right w:w="70" w:type="dxa"/>
          </w:tblCellMar>
        </w:tblPrEx>
        <w:trPr>
          <w:gridAfter w:val="2"/>
          <w:wAfter w:w="46" w:type="dxa"/>
          <w:trHeight w:val="487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ind w:left="76"/>
              <w:jc w:val="center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Osoba upoważniona do kontaktów: </w:t>
            </w:r>
            <w:r w:rsidRPr="005A669F">
              <w:rPr>
                <w:rFonts w:ascii="Verdana" w:hAnsi="Verdana"/>
                <w:sz w:val="20"/>
                <w:szCs w:val="20"/>
                <w:lang w:eastAsia="zh-CN"/>
              </w:rPr>
              <w:t>………………………………..…….…tel. ……….…………..</w:t>
            </w:r>
          </w:p>
        </w:tc>
      </w:tr>
    </w:tbl>
    <w:p w:rsidR="00ED39E2" w:rsidRPr="00CC45A9" w:rsidRDefault="00ED39E2" w:rsidP="00E25B56">
      <w:pPr>
        <w:widowControl w:val="0"/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10"/>
          <w:szCs w:val="10"/>
          <w:lang w:eastAsia="zh-CN"/>
        </w:rPr>
      </w:pPr>
    </w:p>
    <w:p w:rsidR="00747AAB" w:rsidRPr="00C44582" w:rsidRDefault="00CC45A9" w:rsidP="0097209D">
      <w:pPr>
        <w:widowControl w:val="0"/>
        <w:shd w:val="clear" w:color="auto" w:fill="FFFFFF"/>
        <w:suppressAutoHyphens/>
        <w:autoSpaceDE w:val="0"/>
        <w:spacing w:before="120"/>
        <w:jc w:val="both"/>
        <w:rPr>
          <w:rFonts w:ascii="Verdana" w:hAnsi="Verdana"/>
          <w:bCs/>
          <w:color w:val="000000"/>
          <w:sz w:val="18"/>
          <w:szCs w:val="18"/>
          <w:lang w:eastAsia="zh-CN"/>
        </w:rPr>
      </w:pPr>
      <w:r w:rsidRPr="00C44582">
        <w:rPr>
          <w:rFonts w:ascii="Verdana" w:hAnsi="Verdana"/>
          <w:bCs/>
          <w:color w:val="000000"/>
          <w:sz w:val="18"/>
          <w:szCs w:val="18"/>
          <w:lang w:eastAsia="zh-CN"/>
        </w:rPr>
        <w:t xml:space="preserve">Postępowanie prowadzone na podstawie zapytania ofertowego, którego wartość przedmiotu zamówienia jest niższa od kwot określonych w art. 2 ust.1 pkt 1 ustawy z dnia 11 września 2019 r. Prawo zamówień publicznych </w:t>
      </w:r>
      <w:r w:rsidR="00EE3EC8" w:rsidRPr="00C44582">
        <w:rPr>
          <w:rFonts w:ascii="Verdana" w:hAnsi="Verdana"/>
          <w:sz w:val="18"/>
          <w:szCs w:val="18"/>
        </w:rPr>
        <w:t>(</w:t>
      </w:r>
      <w:proofErr w:type="spellStart"/>
      <w:r w:rsidR="00C44582" w:rsidRPr="00C44582">
        <w:rPr>
          <w:rFonts w:ascii="Verdana" w:hAnsi="Verdana"/>
          <w:sz w:val="18"/>
          <w:szCs w:val="18"/>
        </w:rPr>
        <w:t>t.j</w:t>
      </w:r>
      <w:proofErr w:type="spellEnd"/>
      <w:r w:rsidR="00C44582" w:rsidRPr="00C44582">
        <w:rPr>
          <w:rFonts w:ascii="Verdana" w:hAnsi="Verdana"/>
          <w:sz w:val="18"/>
          <w:szCs w:val="18"/>
        </w:rPr>
        <w:t xml:space="preserve">. </w:t>
      </w:r>
      <w:r w:rsidR="00EE3EC8" w:rsidRPr="00C44582">
        <w:rPr>
          <w:rFonts w:ascii="Verdana" w:hAnsi="Verdana"/>
          <w:sz w:val="18"/>
          <w:szCs w:val="18"/>
        </w:rPr>
        <w:t xml:space="preserve">Dz. U. z </w:t>
      </w:r>
      <w:r w:rsidR="00C44582" w:rsidRPr="00C44582">
        <w:rPr>
          <w:rFonts w:ascii="Verdana" w:hAnsi="Verdana"/>
          <w:sz w:val="18"/>
          <w:szCs w:val="18"/>
        </w:rPr>
        <w:t>2024, poz. 1320</w:t>
      </w:r>
      <w:r w:rsidRPr="00C44582">
        <w:rPr>
          <w:rFonts w:ascii="Verdana" w:hAnsi="Verdana"/>
          <w:bCs/>
          <w:color w:val="000000"/>
          <w:sz w:val="18"/>
          <w:szCs w:val="18"/>
          <w:lang w:eastAsia="zh-CN"/>
        </w:rPr>
        <w:t>, zwanej dalej „ustawą”), przy udzielaniu których nie stosuje się przepisów ustawy.</w:t>
      </w:r>
    </w:p>
    <w:p w:rsidR="003A34B5" w:rsidRPr="00345B7C" w:rsidRDefault="000559FB" w:rsidP="003A34B5">
      <w:pPr>
        <w:widowControl w:val="0"/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b/>
          <w:sz w:val="18"/>
          <w:szCs w:val="20"/>
        </w:rPr>
      </w:pPr>
      <w:r w:rsidRPr="00345B7C">
        <w:rPr>
          <w:rFonts w:ascii="Verdana" w:hAnsi="Verdana"/>
          <w:b/>
          <w:sz w:val="18"/>
          <w:szCs w:val="20"/>
        </w:rPr>
        <w:t>Oferuję wykonanie przedmiotu zamówienia objętego zapytanie ofertowym</w:t>
      </w:r>
      <w:r w:rsidR="003A34B5" w:rsidRPr="00345B7C">
        <w:rPr>
          <w:rFonts w:ascii="Verdana" w:hAnsi="Verdana"/>
          <w:b/>
          <w:sz w:val="18"/>
          <w:szCs w:val="20"/>
        </w:rPr>
        <w:t xml:space="preserve"> za cenę ofertową:</w:t>
      </w:r>
    </w:p>
    <w:p w:rsidR="001C51C9" w:rsidRDefault="001C51C9" w:rsidP="001C51C9">
      <w:pPr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spacing w:val="-2"/>
          <w:sz w:val="18"/>
          <w:szCs w:val="18"/>
        </w:rPr>
      </w:pPr>
      <w:r>
        <w:rPr>
          <w:rFonts w:ascii="Verdana" w:hAnsi="Verdana"/>
          <w:b/>
          <w:spacing w:val="-2"/>
          <w:sz w:val="18"/>
          <w:szCs w:val="18"/>
          <w:u w:val="single"/>
        </w:rPr>
        <w:t xml:space="preserve">1) </w:t>
      </w:r>
      <w:r w:rsidRPr="001C51C9">
        <w:rPr>
          <w:rFonts w:ascii="Verdana" w:hAnsi="Verdana"/>
          <w:b/>
          <w:spacing w:val="-2"/>
          <w:sz w:val="18"/>
          <w:szCs w:val="18"/>
          <w:u w:val="single"/>
        </w:rPr>
        <w:t>Część 1</w:t>
      </w:r>
      <w:r w:rsidRPr="001C51C9">
        <w:rPr>
          <w:rFonts w:ascii="Verdana" w:hAnsi="Verdana"/>
          <w:b/>
          <w:spacing w:val="-2"/>
          <w:sz w:val="18"/>
          <w:szCs w:val="18"/>
        </w:rPr>
        <w:t xml:space="preserve"> – </w:t>
      </w:r>
      <w:r w:rsidRPr="001C51C9">
        <w:rPr>
          <w:rFonts w:ascii="Verdana" w:hAnsi="Verdana"/>
          <w:spacing w:val="-2"/>
          <w:sz w:val="18"/>
          <w:szCs w:val="18"/>
        </w:rPr>
        <w:t xml:space="preserve">określenie wartości nieruchomości położonej na terenie powiatu </w:t>
      </w:r>
      <w:r w:rsidRPr="001C51C9">
        <w:rPr>
          <w:rFonts w:ascii="Verdana" w:hAnsi="Verdana"/>
          <w:b/>
          <w:spacing w:val="-2"/>
          <w:sz w:val="18"/>
          <w:szCs w:val="18"/>
        </w:rPr>
        <w:t>białostockiego</w:t>
      </w:r>
      <w:r w:rsidRPr="001C51C9">
        <w:rPr>
          <w:rFonts w:ascii="Verdana" w:hAnsi="Verdana"/>
          <w:spacing w:val="-2"/>
          <w:sz w:val="18"/>
          <w:szCs w:val="18"/>
        </w:rPr>
        <w:t>, gmina Grabówka, obręb Sobolewo, lokal mieszkalny nr 1</w:t>
      </w:r>
      <w:r>
        <w:rPr>
          <w:rFonts w:ascii="Verdana" w:hAnsi="Verdana"/>
          <w:spacing w:val="-2"/>
          <w:sz w:val="18"/>
          <w:szCs w:val="18"/>
        </w:rPr>
        <w:t xml:space="preserve"> </w:t>
      </w:r>
      <w:r w:rsidRPr="001C51C9">
        <w:rPr>
          <w:rFonts w:ascii="Verdana" w:hAnsi="Verdana"/>
          <w:spacing w:val="-2"/>
          <w:sz w:val="18"/>
          <w:szCs w:val="18"/>
        </w:rPr>
        <w:t>w budynku nr 7 prz</w:t>
      </w:r>
      <w:r>
        <w:rPr>
          <w:rFonts w:ascii="Verdana" w:hAnsi="Verdana"/>
          <w:spacing w:val="-2"/>
          <w:sz w:val="18"/>
          <w:szCs w:val="18"/>
        </w:rPr>
        <w:t>y ul. Henrykowskiej m. Sobolewo</w:t>
      </w:r>
      <w:r>
        <w:rPr>
          <w:rFonts w:ascii="Verdana" w:hAnsi="Verdana"/>
          <w:spacing w:val="-2"/>
          <w:sz w:val="18"/>
          <w:szCs w:val="18"/>
        </w:rPr>
        <w:br/>
      </w:r>
      <w:r w:rsidRPr="001C51C9">
        <w:rPr>
          <w:rFonts w:ascii="Verdana" w:hAnsi="Verdana"/>
          <w:spacing w:val="-2"/>
          <w:sz w:val="18"/>
          <w:szCs w:val="18"/>
        </w:rPr>
        <w:t>o powierzchni użytkowej 63,49 m</w:t>
      </w:r>
      <w:r w:rsidRPr="001C51C9">
        <w:rPr>
          <w:rFonts w:ascii="Verdana" w:hAnsi="Verdana"/>
          <w:spacing w:val="-2"/>
          <w:sz w:val="18"/>
          <w:szCs w:val="18"/>
          <w:vertAlign w:val="superscript"/>
        </w:rPr>
        <w:t>2</w:t>
      </w:r>
      <w:r w:rsidRPr="001C51C9">
        <w:rPr>
          <w:rFonts w:ascii="Verdana" w:hAnsi="Verdana"/>
          <w:spacing w:val="-2"/>
          <w:sz w:val="18"/>
          <w:szCs w:val="18"/>
        </w:rPr>
        <w:t xml:space="preserve"> wraz z udziałem 7/100 w działce</w:t>
      </w:r>
      <w:r>
        <w:rPr>
          <w:rFonts w:ascii="Verdana" w:hAnsi="Verdana"/>
          <w:spacing w:val="-2"/>
          <w:sz w:val="18"/>
          <w:szCs w:val="18"/>
        </w:rPr>
        <w:t xml:space="preserve"> nr 677/5 o pow. 0,1269 ha oraz</w:t>
      </w:r>
      <w:r>
        <w:rPr>
          <w:rFonts w:ascii="Verdana" w:hAnsi="Verdana"/>
          <w:spacing w:val="-2"/>
          <w:sz w:val="18"/>
          <w:szCs w:val="18"/>
        </w:rPr>
        <w:br/>
      </w:r>
      <w:r w:rsidRPr="001C51C9">
        <w:rPr>
          <w:rFonts w:ascii="Verdana" w:hAnsi="Verdana"/>
          <w:spacing w:val="-2"/>
          <w:sz w:val="18"/>
          <w:szCs w:val="18"/>
        </w:rPr>
        <w:t>w częściach wspólnych budynku, KW nr BI1B/00061583/3. Do operatu należy sporządzić wraz</w:t>
      </w:r>
      <w:r w:rsidRPr="001C51C9">
        <w:rPr>
          <w:rFonts w:ascii="Verdana" w:hAnsi="Verdana"/>
          <w:spacing w:val="-2"/>
          <w:sz w:val="18"/>
          <w:szCs w:val="18"/>
        </w:rPr>
        <w:br/>
        <w:t>z wymiarowaniem rzut lokalu, który będzie służył do uzyskania zaświadczenia</w:t>
      </w:r>
      <w:r w:rsidRPr="001C51C9">
        <w:rPr>
          <w:rFonts w:ascii="Verdana" w:hAnsi="Verdana"/>
          <w:spacing w:val="-2"/>
          <w:sz w:val="18"/>
          <w:szCs w:val="18"/>
        </w:rPr>
        <w:br/>
        <w:t>o samodzielności lokalu mieszkalnego.</w:t>
      </w:r>
    </w:p>
    <w:p w:rsidR="00D22884" w:rsidRPr="001C51C9" w:rsidRDefault="00D22884" w:rsidP="00D22884">
      <w:pPr>
        <w:pStyle w:val="Akapitzlist"/>
        <w:widowControl w:val="0"/>
        <w:shd w:val="clear" w:color="auto" w:fill="FFFFFF"/>
        <w:suppressAutoHyphens/>
        <w:autoSpaceDE w:val="0"/>
        <w:spacing w:before="120" w:after="0" w:line="360" w:lineRule="auto"/>
        <w:ind w:left="993" w:hanging="993"/>
        <w:contextualSpacing w:val="0"/>
        <w:jc w:val="both"/>
        <w:rPr>
          <w:rFonts w:ascii="Verdana" w:hAnsi="Verdana"/>
          <w:sz w:val="18"/>
          <w:szCs w:val="20"/>
        </w:rPr>
      </w:pPr>
      <w:r w:rsidRPr="007E2CC2">
        <w:rPr>
          <w:rFonts w:ascii="Verdana" w:hAnsi="Verdana"/>
          <w:b/>
          <w:sz w:val="18"/>
          <w:szCs w:val="20"/>
        </w:rPr>
        <w:t>W cenie należy ująć koszty sporządzenia aktualności operatu</w:t>
      </w:r>
      <w:r w:rsidRPr="007E2CC2">
        <w:rPr>
          <w:rFonts w:ascii="Verdana" w:hAnsi="Verdana"/>
          <w:sz w:val="18"/>
          <w:szCs w:val="20"/>
        </w:rPr>
        <w:t>.</w:t>
      </w:r>
    </w:p>
    <w:p w:rsidR="009C1ABF" w:rsidRPr="001C51C9" w:rsidRDefault="0097209D" w:rsidP="001C51C9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1C51C9">
        <w:rPr>
          <w:rFonts w:ascii="Verdana" w:hAnsi="Verdana"/>
          <w:b/>
          <w:sz w:val="18"/>
          <w:szCs w:val="18"/>
        </w:rPr>
        <w:t xml:space="preserve">- </w:t>
      </w:r>
      <w:r w:rsidR="003A34B5" w:rsidRPr="001C51C9">
        <w:rPr>
          <w:rFonts w:ascii="Verdana" w:hAnsi="Verdana"/>
          <w:b/>
          <w:sz w:val="18"/>
          <w:szCs w:val="18"/>
        </w:rPr>
        <w:t xml:space="preserve">za cenę brutto oferty (z podatkiem </w:t>
      </w:r>
      <w:r w:rsidR="00353993" w:rsidRPr="001C51C9">
        <w:rPr>
          <w:rFonts w:ascii="Verdana" w:hAnsi="Verdana"/>
          <w:b/>
          <w:sz w:val="18"/>
          <w:szCs w:val="18"/>
        </w:rPr>
        <w:t xml:space="preserve">VAT): C=…………………….. zł, (słownie </w:t>
      </w:r>
      <w:r w:rsidR="003A34B5" w:rsidRPr="001C51C9">
        <w:rPr>
          <w:rFonts w:ascii="Verdana" w:hAnsi="Verdana"/>
          <w:b/>
          <w:sz w:val="18"/>
          <w:szCs w:val="18"/>
        </w:rPr>
        <w:t xml:space="preserve">złotych: </w:t>
      </w:r>
      <w:r w:rsidR="000D52CE" w:rsidRPr="001C51C9">
        <w:rPr>
          <w:rFonts w:ascii="Verdana" w:hAnsi="Verdana"/>
          <w:b/>
          <w:sz w:val="18"/>
          <w:szCs w:val="18"/>
        </w:rPr>
        <w:t>…………….</w:t>
      </w:r>
      <w:r w:rsidR="00747AAB" w:rsidRPr="001C51C9">
        <w:rPr>
          <w:rFonts w:ascii="Verdana" w:hAnsi="Verdana"/>
          <w:b/>
          <w:sz w:val="18"/>
          <w:szCs w:val="18"/>
        </w:rPr>
        <w:t>.</w:t>
      </w:r>
      <w:r w:rsidR="009A22FA" w:rsidRPr="001C51C9">
        <w:rPr>
          <w:rFonts w:ascii="Verdana" w:hAnsi="Verdana"/>
          <w:b/>
          <w:sz w:val="18"/>
          <w:szCs w:val="18"/>
        </w:rPr>
        <w:t>……………………………………………………………………………</w:t>
      </w:r>
      <w:r w:rsidR="003A34B5" w:rsidRPr="001C51C9">
        <w:rPr>
          <w:rFonts w:ascii="Verdana" w:hAnsi="Verdana"/>
          <w:b/>
          <w:sz w:val="18"/>
          <w:szCs w:val="18"/>
        </w:rPr>
        <w:t>……………</w:t>
      </w:r>
      <w:r w:rsidR="000D52CE" w:rsidRPr="001C51C9">
        <w:rPr>
          <w:rFonts w:ascii="Verdana" w:hAnsi="Verdana"/>
          <w:b/>
          <w:sz w:val="18"/>
          <w:szCs w:val="18"/>
        </w:rPr>
        <w:t>………</w:t>
      </w:r>
      <w:r w:rsidR="009A22FA" w:rsidRPr="001C51C9">
        <w:rPr>
          <w:rFonts w:ascii="Verdana" w:hAnsi="Verdana"/>
          <w:b/>
          <w:sz w:val="18"/>
          <w:szCs w:val="18"/>
        </w:rPr>
        <w:t>)</w:t>
      </w:r>
      <w:r w:rsidR="00BB47A8" w:rsidRPr="001C51C9">
        <w:rPr>
          <w:rFonts w:ascii="Verdana" w:hAnsi="Verdana"/>
          <w:b/>
          <w:sz w:val="18"/>
          <w:szCs w:val="18"/>
        </w:rPr>
        <w:t xml:space="preserve">. </w:t>
      </w:r>
    </w:p>
    <w:p w:rsidR="001C51C9" w:rsidRDefault="000D52CE" w:rsidP="001C51C9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1C51C9">
        <w:rPr>
          <w:rFonts w:ascii="Verdana" w:hAnsi="Verdana"/>
          <w:b/>
          <w:sz w:val="18"/>
          <w:szCs w:val="18"/>
          <w:lang w:bidi="pl-PL"/>
        </w:rPr>
        <w:t>2)</w:t>
      </w:r>
      <w:r w:rsidRPr="001C51C9">
        <w:rPr>
          <w:rFonts w:ascii="Verdana" w:hAnsi="Verdana"/>
          <w:b/>
          <w:sz w:val="18"/>
          <w:szCs w:val="18"/>
          <w:u w:val="single"/>
          <w:lang w:bidi="pl-PL"/>
        </w:rPr>
        <w:t xml:space="preserve"> </w:t>
      </w:r>
      <w:r w:rsidR="0097209D" w:rsidRPr="001C51C9">
        <w:rPr>
          <w:rFonts w:ascii="Verdana" w:hAnsi="Verdana"/>
          <w:b/>
          <w:sz w:val="18"/>
          <w:szCs w:val="18"/>
          <w:u w:val="single"/>
          <w:lang w:bidi="pl-PL"/>
        </w:rPr>
        <w:t>Część 2</w:t>
      </w:r>
      <w:r w:rsidR="0097209D" w:rsidRPr="001C51C9">
        <w:rPr>
          <w:rFonts w:ascii="Verdana" w:hAnsi="Verdana"/>
          <w:b/>
          <w:sz w:val="18"/>
          <w:szCs w:val="18"/>
          <w:lang w:bidi="pl-PL"/>
        </w:rPr>
        <w:t xml:space="preserve"> </w:t>
      </w:r>
      <w:r w:rsidR="001C51C9" w:rsidRPr="001C51C9">
        <w:rPr>
          <w:rFonts w:ascii="Verdana" w:hAnsi="Verdana"/>
          <w:b/>
          <w:sz w:val="18"/>
          <w:szCs w:val="18"/>
        </w:rPr>
        <w:t xml:space="preserve">– </w:t>
      </w:r>
      <w:r w:rsidR="001C51C9" w:rsidRPr="001C51C9">
        <w:rPr>
          <w:rFonts w:ascii="Verdana" w:hAnsi="Verdana"/>
          <w:sz w:val="18"/>
          <w:szCs w:val="18"/>
        </w:rPr>
        <w:t>określenie wartości nieruchomości położonej na terenie powiatu</w:t>
      </w:r>
      <w:r w:rsidR="001C51C9" w:rsidRPr="001C51C9">
        <w:rPr>
          <w:rFonts w:ascii="Verdana" w:hAnsi="Verdana"/>
          <w:b/>
          <w:sz w:val="18"/>
          <w:szCs w:val="18"/>
        </w:rPr>
        <w:t xml:space="preserve"> monieckiego</w:t>
      </w:r>
      <w:r w:rsidR="001C51C9" w:rsidRPr="001C51C9">
        <w:rPr>
          <w:rFonts w:ascii="Verdana" w:hAnsi="Verdana"/>
          <w:sz w:val="18"/>
          <w:szCs w:val="18"/>
        </w:rPr>
        <w:t>, gmina Knyszyn, obręb Ogr</w:t>
      </w:r>
      <w:r w:rsidR="001C51C9">
        <w:rPr>
          <w:rFonts w:ascii="Verdana" w:hAnsi="Verdana"/>
          <w:sz w:val="18"/>
          <w:szCs w:val="18"/>
        </w:rPr>
        <w:t xml:space="preserve">odniki, budynek mieszkalny 18/1 </w:t>
      </w:r>
      <w:r w:rsidR="001C51C9" w:rsidRPr="001C51C9">
        <w:rPr>
          <w:rFonts w:ascii="Verdana" w:hAnsi="Verdana"/>
          <w:sz w:val="18"/>
          <w:szCs w:val="18"/>
        </w:rPr>
        <w:t>w zabudowie bliźniaczej posadowiony na działce nr 323/30 o powierzchni 0,0369 ha, działka nr 323/23 o powierzchni 0,0329 ha zabudowana budynkiem gospodarczym oraz udział 1/6 w działce nr 323/27 o powierzchni 0,0466 ha. Do operatu należy wykonać pomiary powierzchni użytkowej budynku mieszkalnego</w:t>
      </w:r>
      <w:r w:rsidR="001C51C9">
        <w:rPr>
          <w:rFonts w:ascii="Verdana" w:hAnsi="Verdana"/>
          <w:sz w:val="18"/>
          <w:szCs w:val="18"/>
        </w:rPr>
        <w:t xml:space="preserve"> i budynku gospodarczego wraz </w:t>
      </w:r>
      <w:r w:rsidR="001C51C9">
        <w:rPr>
          <w:rFonts w:ascii="Verdana" w:hAnsi="Verdana"/>
          <w:sz w:val="18"/>
          <w:szCs w:val="18"/>
        </w:rPr>
        <w:br/>
      </w:r>
      <w:r w:rsidR="001C51C9" w:rsidRPr="001C51C9">
        <w:rPr>
          <w:rFonts w:ascii="Verdana" w:hAnsi="Verdana"/>
          <w:sz w:val="18"/>
          <w:szCs w:val="18"/>
        </w:rPr>
        <w:t>z wymiarowanym rzut</w:t>
      </w:r>
      <w:r w:rsidR="001C51C9">
        <w:rPr>
          <w:rFonts w:ascii="Verdana" w:hAnsi="Verdana"/>
          <w:sz w:val="18"/>
          <w:szCs w:val="18"/>
        </w:rPr>
        <w:t xml:space="preserve">em pomieszczeń znajdujących się </w:t>
      </w:r>
      <w:r w:rsidR="001C51C9" w:rsidRPr="001C51C9">
        <w:rPr>
          <w:rFonts w:ascii="Verdana" w:hAnsi="Verdana"/>
          <w:sz w:val="18"/>
          <w:szCs w:val="18"/>
        </w:rPr>
        <w:t>w budynku mieszkalnym.</w:t>
      </w:r>
    </w:p>
    <w:p w:rsidR="00D22884" w:rsidRPr="00D22884" w:rsidRDefault="00D22884" w:rsidP="00D22884">
      <w:pPr>
        <w:pStyle w:val="Akapitzlist"/>
        <w:widowControl w:val="0"/>
        <w:shd w:val="clear" w:color="auto" w:fill="FFFFFF"/>
        <w:suppressAutoHyphens/>
        <w:autoSpaceDE w:val="0"/>
        <w:spacing w:after="0" w:line="240" w:lineRule="auto"/>
        <w:ind w:left="0"/>
        <w:contextualSpacing w:val="0"/>
        <w:jc w:val="both"/>
        <w:rPr>
          <w:rFonts w:ascii="Verdana" w:hAnsi="Verdana"/>
          <w:b/>
          <w:sz w:val="18"/>
          <w:szCs w:val="20"/>
        </w:rPr>
      </w:pPr>
      <w:r w:rsidRPr="007E2CC2">
        <w:rPr>
          <w:rFonts w:ascii="Verdana" w:hAnsi="Verdana"/>
          <w:b/>
          <w:sz w:val="18"/>
          <w:szCs w:val="20"/>
        </w:rPr>
        <w:t>W cenie należy ująć koszty sporządzenia aktualności operatu</w:t>
      </w:r>
      <w:r>
        <w:rPr>
          <w:rFonts w:ascii="Verdana" w:hAnsi="Verdana"/>
          <w:b/>
          <w:sz w:val="18"/>
          <w:szCs w:val="20"/>
        </w:rPr>
        <w:t>.</w:t>
      </w:r>
    </w:p>
    <w:p w:rsidR="0097209D" w:rsidRDefault="0097209D" w:rsidP="001C51C9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97209D">
        <w:rPr>
          <w:rFonts w:ascii="Verdana" w:hAnsi="Verdana"/>
          <w:b/>
          <w:sz w:val="18"/>
          <w:szCs w:val="20"/>
        </w:rPr>
        <w:t>-</w:t>
      </w:r>
      <w:r>
        <w:rPr>
          <w:rFonts w:ascii="Verdana" w:hAnsi="Verdana"/>
          <w:b/>
          <w:sz w:val="18"/>
          <w:szCs w:val="20"/>
        </w:rPr>
        <w:t xml:space="preserve"> </w:t>
      </w:r>
      <w:r w:rsidR="00747AAB" w:rsidRPr="00747AAB">
        <w:rPr>
          <w:rFonts w:ascii="Verdana" w:hAnsi="Verdana"/>
          <w:b/>
          <w:sz w:val="18"/>
          <w:szCs w:val="20"/>
        </w:rPr>
        <w:t>za cenę brutto oferty (z podatkiem VAT): C=……………………</w:t>
      </w:r>
      <w:r w:rsidR="00353993">
        <w:rPr>
          <w:rFonts w:ascii="Verdana" w:hAnsi="Verdana"/>
          <w:b/>
          <w:sz w:val="18"/>
          <w:szCs w:val="20"/>
        </w:rPr>
        <w:t xml:space="preserve">.. zł, (słownie </w:t>
      </w:r>
      <w:r w:rsidR="00094FC3">
        <w:rPr>
          <w:rFonts w:ascii="Verdana" w:hAnsi="Verdana"/>
          <w:b/>
          <w:sz w:val="18"/>
          <w:szCs w:val="20"/>
        </w:rPr>
        <w:t>złotych: …………….</w:t>
      </w:r>
      <w:r w:rsidR="00747AAB" w:rsidRPr="00747AAB">
        <w:rPr>
          <w:rFonts w:ascii="Verdana" w:hAnsi="Verdana"/>
          <w:b/>
          <w:sz w:val="18"/>
          <w:szCs w:val="20"/>
        </w:rPr>
        <w:t>.………………………………………………………………</w:t>
      </w:r>
      <w:r>
        <w:rPr>
          <w:rFonts w:ascii="Verdana" w:hAnsi="Verdana"/>
          <w:b/>
          <w:sz w:val="18"/>
          <w:szCs w:val="20"/>
        </w:rPr>
        <w:t>…………………</w:t>
      </w:r>
      <w:r w:rsidR="00C01E11">
        <w:rPr>
          <w:rFonts w:ascii="Verdana" w:hAnsi="Verdana"/>
          <w:b/>
          <w:sz w:val="18"/>
          <w:szCs w:val="20"/>
        </w:rPr>
        <w:t>…………</w:t>
      </w:r>
      <w:r>
        <w:rPr>
          <w:rFonts w:ascii="Verdana" w:hAnsi="Verdana"/>
          <w:b/>
          <w:sz w:val="18"/>
          <w:szCs w:val="20"/>
        </w:rPr>
        <w:t>……</w:t>
      </w:r>
      <w:r w:rsidR="00FC6B02">
        <w:rPr>
          <w:rFonts w:ascii="Verdana" w:hAnsi="Verdana"/>
          <w:b/>
          <w:sz w:val="18"/>
          <w:szCs w:val="20"/>
        </w:rPr>
        <w:t>...</w:t>
      </w:r>
      <w:r>
        <w:rPr>
          <w:rFonts w:ascii="Verdana" w:hAnsi="Verdana"/>
          <w:b/>
          <w:sz w:val="18"/>
          <w:szCs w:val="20"/>
        </w:rPr>
        <w:t>)</w:t>
      </w:r>
      <w:r w:rsidR="00887F5C">
        <w:rPr>
          <w:rFonts w:ascii="Verdana" w:hAnsi="Verdana"/>
          <w:b/>
          <w:sz w:val="18"/>
          <w:szCs w:val="20"/>
        </w:rPr>
        <w:t>.</w:t>
      </w:r>
    </w:p>
    <w:p w:rsidR="00753B41" w:rsidRDefault="00753B41" w:rsidP="00094FC3">
      <w:pPr>
        <w:pStyle w:val="Akapitzlist"/>
        <w:widowControl w:val="0"/>
        <w:shd w:val="clear" w:color="auto" w:fill="FFFFFF"/>
        <w:suppressAutoHyphens/>
        <w:autoSpaceDE w:val="0"/>
        <w:spacing w:after="0" w:line="240" w:lineRule="auto"/>
        <w:ind w:left="0"/>
        <w:contextualSpacing w:val="0"/>
        <w:jc w:val="both"/>
        <w:rPr>
          <w:rFonts w:ascii="Verdana" w:hAnsi="Verdana"/>
          <w:sz w:val="18"/>
          <w:szCs w:val="20"/>
        </w:rPr>
      </w:pPr>
    </w:p>
    <w:p w:rsidR="00813E59" w:rsidRDefault="00813E59" w:rsidP="00094FC3">
      <w:pPr>
        <w:pStyle w:val="Akapitzlist"/>
        <w:widowControl w:val="0"/>
        <w:shd w:val="clear" w:color="auto" w:fill="FFFFFF"/>
        <w:suppressAutoHyphens/>
        <w:autoSpaceDE w:val="0"/>
        <w:spacing w:after="0" w:line="240" w:lineRule="auto"/>
        <w:ind w:left="0"/>
        <w:contextualSpacing w:val="0"/>
        <w:jc w:val="both"/>
        <w:rPr>
          <w:rFonts w:ascii="Verdana" w:hAnsi="Verdana"/>
          <w:sz w:val="18"/>
          <w:szCs w:val="20"/>
        </w:rPr>
      </w:pPr>
    </w:p>
    <w:p w:rsidR="001C51C9" w:rsidRPr="001C51C9" w:rsidRDefault="001C51C9" w:rsidP="001C51C9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1C51C9">
        <w:rPr>
          <w:rFonts w:ascii="Verdana" w:hAnsi="Verdana"/>
          <w:b/>
          <w:spacing w:val="-2"/>
          <w:sz w:val="18"/>
          <w:szCs w:val="18"/>
        </w:rPr>
        <w:t xml:space="preserve">3) </w:t>
      </w:r>
      <w:r w:rsidR="0097209D" w:rsidRPr="001C51C9">
        <w:rPr>
          <w:rFonts w:ascii="Verdana" w:hAnsi="Verdana"/>
          <w:b/>
          <w:spacing w:val="-2"/>
          <w:sz w:val="18"/>
          <w:szCs w:val="18"/>
          <w:u w:val="single"/>
        </w:rPr>
        <w:t>Część 3</w:t>
      </w:r>
      <w:r>
        <w:rPr>
          <w:rFonts w:ascii="Verdana" w:hAnsi="Verdana"/>
          <w:spacing w:val="-2"/>
          <w:sz w:val="18"/>
          <w:szCs w:val="18"/>
        </w:rPr>
        <w:t xml:space="preserve"> – </w:t>
      </w:r>
      <w:r w:rsidRPr="001C51C9">
        <w:rPr>
          <w:rFonts w:ascii="Verdana" w:hAnsi="Verdana"/>
          <w:spacing w:val="-2"/>
          <w:sz w:val="18"/>
          <w:szCs w:val="18"/>
        </w:rPr>
        <w:t xml:space="preserve">określenie wartości nieruchomości na terenie powiatu </w:t>
      </w:r>
      <w:r w:rsidRPr="001C51C9">
        <w:rPr>
          <w:rFonts w:ascii="Verdana" w:hAnsi="Verdana"/>
          <w:b/>
          <w:spacing w:val="-2"/>
          <w:sz w:val="18"/>
          <w:szCs w:val="18"/>
        </w:rPr>
        <w:t>białostockiego</w:t>
      </w:r>
      <w:r w:rsidRPr="001C51C9">
        <w:rPr>
          <w:rFonts w:ascii="Verdana" w:hAnsi="Verdana"/>
          <w:b/>
          <w:sz w:val="18"/>
          <w:szCs w:val="18"/>
        </w:rPr>
        <w:br/>
      </w:r>
      <w:r w:rsidRPr="001C51C9">
        <w:rPr>
          <w:rFonts w:ascii="Verdana" w:hAnsi="Verdana"/>
          <w:sz w:val="18"/>
          <w:szCs w:val="18"/>
        </w:rPr>
        <w:t>dla niżej określonych  nieruchomości</w:t>
      </w:r>
      <w:r w:rsidRPr="001C51C9">
        <w:rPr>
          <w:rFonts w:ascii="Verdana" w:hAnsi="Verdana"/>
          <w:b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609"/>
        <w:gridCol w:w="2185"/>
        <w:gridCol w:w="2252"/>
        <w:gridCol w:w="1787"/>
      </w:tblGrid>
      <w:tr w:rsidR="001C51C9" w:rsidRPr="001C51C9" w:rsidTr="00D22884">
        <w:trPr>
          <w:trHeight w:val="315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1396" w:type="pct"/>
            <w:shd w:val="clear" w:color="auto" w:fill="auto"/>
            <w:noWrap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1169" w:type="pct"/>
            <w:shd w:val="clear" w:color="auto" w:fill="auto"/>
            <w:noWrap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1205" w:type="pct"/>
            <w:shd w:val="clear" w:color="auto" w:fill="auto"/>
            <w:noWrap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C51C9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1C51C9" w:rsidRPr="001C51C9" w:rsidTr="00D22884">
        <w:trPr>
          <w:trHeight w:val="531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Dobrzyniewo Duże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Nowosiółki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6/9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0,2200</w:t>
            </w:r>
          </w:p>
        </w:tc>
      </w:tr>
      <w:tr w:rsidR="001C51C9" w:rsidRPr="001C51C9" w:rsidTr="00D22884">
        <w:trPr>
          <w:trHeight w:val="553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Dobrzyniewo Duże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Jaworówka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495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0,39</w:t>
            </w:r>
          </w:p>
        </w:tc>
      </w:tr>
      <w:tr w:rsidR="001C51C9" w:rsidRPr="001C51C9" w:rsidTr="00D22884">
        <w:trPr>
          <w:trHeight w:val="419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Dobrzyniewo Duże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1C51C9">
              <w:rPr>
                <w:rFonts w:ascii="Verdana" w:hAnsi="Verdana" w:cs="Calibri"/>
                <w:sz w:val="18"/>
                <w:szCs w:val="18"/>
              </w:rPr>
              <w:t>Fasty</w:t>
            </w:r>
            <w:proofErr w:type="spellEnd"/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125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0,0742</w:t>
            </w:r>
          </w:p>
        </w:tc>
      </w:tr>
      <w:tr w:rsidR="001C51C9" w:rsidRPr="001C51C9" w:rsidTr="00D22884">
        <w:trPr>
          <w:trHeight w:val="411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Choroszcz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Izbiszcze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648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0,4403</w:t>
            </w:r>
          </w:p>
        </w:tc>
      </w:tr>
      <w:tr w:rsidR="001C51C9" w:rsidRPr="001C51C9" w:rsidTr="00D22884">
        <w:trPr>
          <w:trHeight w:val="417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Choroszcz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Izbiszcze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107/6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0,0918</w:t>
            </w:r>
          </w:p>
        </w:tc>
      </w:tr>
      <w:tr w:rsidR="001C51C9" w:rsidRPr="001C51C9" w:rsidTr="00D22884">
        <w:trPr>
          <w:trHeight w:val="409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6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Gródek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Królowe Stojło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130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0,23</w:t>
            </w:r>
          </w:p>
        </w:tc>
      </w:tr>
      <w:tr w:rsidR="001C51C9" w:rsidRPr="001C51C9" w:rsidTr="00D22884">
        <w:trPr>
          <w:trHeight w:val="415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Gródek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Dzierniakowo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115/2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0,1679</w:t>
            </w:r>
          </w:p>
        </w:tc>
      </w:tr>
      <w:tr w:rsidR="001C51C9" w:rsidRPr="001C51C9" w:rsidTr="00D22884">
        <w:trPr>
          <w:trHeight w:val="407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Gródek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Dzierniakowo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185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0,1674</w:t>
            </w:r>
          </w:p>
        </w:tc>
      </w:tr>
      <w:tr w:rsidR="001C51C9" w:rsidRPr="001C51C9" w:rsidTr="00D22884">
        <w:trPr>
          <w:trHeight w:val="427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9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334/210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0,5243</w:t>
            </w:r>
          </w:p>
        </w:tc>
      </w:tr>
      <w:tr w:rsidR="001C51C9" w:rsidRPr="001C51C9" w:rsidTr="00D22884">
        <w:trPr>
          <w:trHeight w:val="419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334/211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0,5391</w:t>
            </w:r>
          </w:p>
        </w:tc>
      </w:tr>
      <w:tr w:rsidR="001C51C9" w:rsidRPr="001C51C9" w:rsidTr="00D22884">
        <w:trPr>
          <w:trHeight w:val="411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11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334/212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0,5002</w:t>
            </w:r>
          </w:p>
        </w:tc>
      </w:tr>
      <w:tr w:rsidR="001C51C9" w:rsidRPr="001C51C9" w:rsidTr="00D22884">
        <w:trPr>
          <w:trHeight w:val="416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12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334/223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0,55</w:t>
            </w:r>
          </w:p>
        </w:tc>
      </w:tr>
      <w:tr w:rsidR="001C51C9" w:rsidRPr="001C51C9" w:rsidTr="00D22884">
        <w:trPr>
          <w:trHeight w:val="409"/>
          <w:jc w:val="center"/>
        </w:trPr>
        <w:tc>
          <w:tcPr>
            <w:tcW w:w="274" w:type="pct"/>
            <w:vAlign w:val="center"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13</w:t>
            </w:r>
          </w:p>
        </w:tc>
        <w:tc>
          <w:tcPr>
            <w:tcW w:w="139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Wasilków</w:t>
            </w:r>
          </w:p>
        </w:tc>
        <w:tc>
          <w:tcPr>
            <w:tcW w:w="1169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Wólka Przedmieście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58/4</w:t>
            </w:r>
          </w:p>
        </w:tc>
        <w:tc>
          <w:tcPr>
            <w:tcW w:w="956" w:type="pct"/>
            <w:shd w:val="clear" w:color="auto" w:fill="auto"/>
            <w:noWrap/>
            <w:vAlign w:val="center"/>
            <w:hideMark/>
          </w:tcPr>
          <w:p w:rsidR="001C51C9" w:rsidRPr="001C51C9" w:rsidRDefault="001C51C9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1C51C9">
              <w:rPr>
                <w:rFonts w:ascii="Verdana" w:hAnsi="Verdana" w:cs="Calibri"/>
                <w:sz w:val="18"/>
                <w:szCs w:val="18"/>
              </w:rPr>
              <w:t>2,54</w:t>
            </w:r>
          </w:p>
        </w:tc>
      </w:tr>
    </w:tbl>
    <w:p w:rsidR="00D22884" w:rsidRPr="00D22884" w:rsidRDefault="00D22884" w:rsidP="00D22884">
      <w:pPr>
        <w:widowControl w:val="0"/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7E2CC2">
        <w:rPr>
          <w:rFonts w:ascii="Verdana" w:hAnsi="Verdana"/>
          <w:b/>
          <w:sz w:val="18"/>
          <w:szCs w:val="20"/>
        </w:rPr>
        <w:t>W cenie należy ująć koszty sporządzenia aktualności operatu</w:t>
      </w:r>
      <w:r>
        <w:rPr>
          <w:rFonts w:ascii="Verdana" w:hAnsi="Verdana"/>
          <w:sz w:val="18"/>
          <w:szCs w:val="18"/>
        </w:rPr>
        <w:t>.</w:t>
      </w:r>
    </w:p>
    <w:p w:rsidR="00C01E11" w:rsidRPr="00C01E11" w:rsidRDefault="00C01E11" w:rsidP="001C51C9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</w:t>
      </w:r>
      <w:r w:rsidR="0032517F">
        <w:rPr>
          <w:rFonts w:ascii="Verdana" w:hAnsi="Verdana"/>
          <w:b/>
          <w:sz w:val="18"/>
          <w:szCs w:val="20"/>
        </w:rPr>
        <w:t xml:space="preserve">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 w:rsidR="00FC6B02"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 w:rsidR="00FC6B02">
        <w:rPr>
          <w:rFonts w:ascii="Verdana" w:hAnsi="Verdana"/>
          <w:b/>
          <w:sz w:val="18"/>
          <w:szCs w:val="20"/>
        </w:rPr>
        <w:t>.</w:t>
      </w:r>
    </w:p>
    <w:p w:rsidR="00B56ADB" w:rsidRDefault="00B56ADB" w:rsidP="00FC6B02">
      <w:pPr>
        <w:widowControl w:val="0"/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13E59" w:rsidRDefault="00813E59" w:rsidP="00FC6B02">
      <w:pPr>
        <w:widowControl w:val="0"/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DC20E8" w:rsidRPr="00B62AC8" w:rsidRDefault="00B56ADB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pacing w:val="-2"/>
          <w:sz w:val="18"/>
          <w:szCs w:val="18"/>
        </w:rPr>
        <w:t>4</w:t>
      </w:r>
      <w:r w:rsidRPr="001C51C9">
        <w:rPr>
          <w:rFonts w:ascii="Verdana" w:hAnsi="Verdana"/>
          <w:b/>
          <w:spacing w:val="-2"/>
          <w:sz w:val="18"/>
          <w:szCs w:val="18"/>
        </w:rPr>
        <w:t xml:space="preserve">) </w:t>
      </w:r>
      <w:r w:rsidRPr="001C51C9">
        <w:rPr>
          <w:rFonts w:ascii="Verdana" w:hAnsi="Verdana"/>
          <w:b/>
          <w:spacing w:val="-2"/>
          <w:sz w:val="18"/>
          <w:szCs w:val="18"/>
          <w:u w:val="single"/>
        </w:rPr>
        <w:t xml:space="preserve">Część </w:t>
      </w:r>
      <w:r w:rsidR="00DC20E8">
        <w:rPr>
          <w:rFonts w:ascii="Verdana" w:hAnsi="Verdana"/>
          <w:b/>
          <w:spacing w:val="-2"/>
          <w:sz w:val="18"/>
          <w:szCs w:val="18"/>
          <w:u w:val="single"/>
        </w:rPr>
        <w:t>4</w:t>
      </w:r>
      <w:r>
        <w:rPr>
          <w:rFonts w:ascii="Verdana" w:hAnsi="Verdana"/>
          <w:spacing w:val="-2"/>
          <w:sz w:val="18"/>
          <w:szCs w:val="18"/>
        </w:rPr>
        <w:t xml:space="preserve"> – </w:t>
      </w:r>
      <w:r w:rsidRPr="001C51C9">
        <w:rPr>
          <w:rFonts w:ascii="Verdana" w:hAnsi="Verdana"/>
          <w:spacing w:val="-2"/>
          <w:sz w:val="18"/>
          <w:szCs w:val="18"/>
        </w:rPr>
        <w:t xml:space="preserve">określenie wartości nieruchomości na terenie powiatu </w:t>
      </w:r>
      <w:r w:rsidR="00DC20E8">
        <w:rPr>
          <w:rFonts w:ascii="Verdana" w:hAnsi="Verdana"/>
          <w:b/>
          <w:spacing w:val="-2"/>
          <w:sz w:val="18"/>
          <w:szCs w:val="18"/>
        </w:rPr>
        <w:t>monieckiego</w:t>
      </w:r>
      <w:r w:rsidRPr="001C51C9">
        <w:rPr>
          <w:rFonts w:ascii="Verdana" w:hAnsi="Verdana"/>
          <w:b/>
          <w:sz w:val="18"/>
          <w:szCs w:val="18"/>
        </w:rPr>
        <w:br/>
      </w:r>
      <w:r w:rsidRPr="001C51C9">
        <w:rPr>
          <w:rFonts w:ascii="Verdana" w:hAnsi="Verdana"/>
          <w:sz w:val="18"/>
          <w:szCs w:val="18"/>
        </w:rPr>
        <w:t>dla niżej określonych  nieruchomości</w:t>
      </w:r>
      <w:r w:rsidRPr="001C51C9">
        <w:rPr>
          <w:rFonts w:ascii="Verdana" w:hAnsi="Verdana"/>
          <w:b/>
          <w:sz w:val="18"/>
          <w:szCs w:val="18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941"/>
        <w:gridCol w:w="1562"/>
        <w:gridCol w:w="2843"/>
        <w:gridCol w:w="1974"/>
      </w:tblGrid>
      <w:tr w:rsidR="00DC20E8" w:rsidRPr="00B62AC8" w:rsidTr="003F05D6">
        <w:trPr>
          <w:trHeight w:val="315"/>
        </w:trPr>
        <w:tc>
          <w:tcPr>
            <w:tcW w:w="5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10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15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10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DC20E8" w:rsidRPr="00B62AC8" w:rsidTr="003F05D6">
        <w:trPr>
          <w:trHeight w:val="385"/>
        </w:trPr>
        <w:tc>
          <w:tcPr>
            <w:tcW w:w="5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03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Goniądz</w:t>
            </w:r>
          </w:p>
        </w:tc>
        <w:tc>
          <w:tcPr>
            <w:tcW w:w="8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Białosuknie Szlach.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257/12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0,0900</w:t>
            </w:r>
          </w:p>
        </w:tc>
      </w:tr>
      <w:tr w:rsidR="00DC20E8" w:rsidRPr="00B62AC8" w:rsidTr="003F05D6">
        <w:trPr>
          <w:trHeight w:val="400"/>
        </w:trPr>
        <w:tc>
          <w:tcPr>
            <w:tcW w:w="5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8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257/13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0,1000</w:t>
            </w:r>
          </w:p>
        </w:tc>
      </w:tr>
      <w:tr w:rsidR="00DC20E8" w:rsidRPr="00B62AC8" w:rsidTr="003F05D6">
        <w:trPr>
          <w:trHeight w:val="421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Knyszyn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Zofiówka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10/4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0,2991</w:t>
            </w:r>
          </w:p>
        </w:tc>
      </w:tr>
      <w:tr w:rsidR="00DC20E8" w:rsidRPr="00B62AC8" w:rsidTr="003F05D6">
        <w:trPr>
          <w:trHeight w:val="413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Mońki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Kołodzież</w:t>
            </w:r>
            <w:proofErr w:type="spellEnd"/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90/14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0,0816</w:t>
            </w:r>
          </w:p>
        </w:tc>
      </w:tr>
    </w:tbl>
    <w:p w:rsidR="00D22884" w:rsidRPr="00D22884" w:rsidRDefault="00D22884" w:rsidP="00D22884">
      <w:pPr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B62AC8">
        <w:rPr>
          <w:rFonts w:ascii="Verdana" w:hAnsi="Verdana"/>
          <w:sz w:val="18"/>
          <w:szCs w:val="18"/>
        </w:rPr>
        <w:t>.</w:t>
      </w:r>
    </w:p>
    <w:p w:rsidR="00B62AC8" w:rsidRPr="00C01E11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>
        <w:rPr>
          <w:rFonts w:ascii="Verdana" w:hAnsi="Verdana"/>
          <w:b/>
          <w:sz w:val="18"/>
          <w:szCs w:val="20"/>
        </w:rPr>
        <w:t>.</w:t>
      </w:r>
    </w:p>
    <w:p w:rsidR="00B62AC8" w:rsidRDefault="00B62AC8" w:rsidP="00DC20E8">
      <w:pPr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b/>
          <w:sz w:val="18"/>
          <w:szCs w:val="18"/>
        </w:rPr>
      </w:pPr>
    </w:p>
    <w:p w:rsidR="00AE23A5" w:rsidRDefault="00AE23A5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pacing w:val="-2"/>
          <w:sz w:val="18"/>
          <w:szCs w:val="18"/>
        </w:rPr>
      </w:pPr>
    </w:p>
    <w:p w:rsidR="00DC20E8" w:rsidRPr="00B62AC8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B62AC8">
        <w:rPr>
          <w:rFonts w:ascii="Verdana" w:hAnsi="Verdana"/>
          <w:b/>
          <w:spacing w:val="-2"/>
          <w:sz w:val="18"/>
          <w:szCs w:val="18"/>
        </w:rPr>
        <w:lastRenderedPageBreak/>
        <w:t xml:space="preserve">5) </w:t>
      </w:r>
      <w:r w:rsidR="00DC20E8" w:rsidRPr="00B62AC8">
        <w:rPr>
          <w:rFonts w:ascii="Verdana" w:hAnsi="Verdana"/>
          <w:b/>
          <w:spacing w:val="-2"/>
          <w:sz w:val="18"/>
          <w:szCs w:val="18"/>
          <w:u w:val="single"/>
        </w:rPr>
        <w:t>Część 5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 xml:space="preserve"> – </w:t>
      </w:r>
      <w:r w:rsidR="00DC20E8" w:rsidRPr="00B62AC8">
        <w:rPr>
          <w:rFonts w:ascii="Verdana" w:hAnsi="Verdana"/>
          <w:spacing w:val="-2"/>
          <w:sz w:val="18"/>
          <w:szCs w:val="18"/>
        </w:rPr>
        <w:t xml:space="preserve">określenie wartości nieruchomości na terenie powiatu 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 xml:space="preserve">suwalskiego </w:t>
      </w:r>
      <w:r w:rsidR="00DC20E8" w:rsidRPr="00B62AC8">
        <w:rPr>
          <w:rFonts w:ascii="Verdana" w:hAnsi="Verdana"/>
          <w:sz w:val="18"/>
          <w:szCs w:val="18"/>
        </w:rPr>
        <w:t>dla niżej określonych  nieruchomości</w:t>
      </w:r>
      <w:r w:rsidR="00DC20E8" w:rsidRPr="00B62AC8">
        <w:rPr>
          <w:rFonts w:ascii="Verdana" w:hAnsi="Verdana"/>
          <w:b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515"/>
        <w:gridCol w:w="1170"/>
        <w:gridCol w:w="1430"/>
        <w:gridCol w:w="1247"/>
        <w:gridCol w:w="4983"/>
      </w:tblGrid>
      <w:tr w:rsidR="00DC20E8" w:rsidRPr="00B62AC8" w:rsidTr="003F05D6">
        <w:trPr>
          <w:trHeight w:val="315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DC20E8" w:rsidRPr="00B62AC8" w:rsidTr="003F05D6">
        <w:trPr>
          <w:trHeight w:val="315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Suwałki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Dubowo Pierwsze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1/1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11,9631</w:t>
            </w:r>
          </w:p>
        </w:tc>
      </w:tr>
      <w:tr w:rsidR="00DC20E8" w:rsidRPr="00B62AC8" w:rsidTr="003F05D6">
        <w:trPr>
          <w:trHeight w:val="315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Suwałki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Zielone Kamedulskie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/>
                <w:sz w:val="18"/>
                <w:szCs w:val="18"/>
              </w:rPr>
              <w:t>udział 1/24 w działce nr 16/54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/>
                <w:sz w:val="18"/>
                <w:szCs w:val="18"/>
              </w:rPr>
              <w:t xml:space="preserve">0,0610 </w:t>
            </w:r>
          </w:p>
        </w:tc>
      </w:tr>
      <w:tr w:rsidR="00DC20E8" w:rsidRPr="00B62AC8" w:rsidTr="003F05D6">
        <w:trPr>
          <w:trHeight w:val="531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Garbas Drugi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60</w:t>
            </w:r>
          </w:p>
        </w:tc>
        <w:tc>
          <w:tcPr>
            <w:tcW w:w="266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0,0137</w:t>
            </w:r>
          </w:p>
        </w:tc>
      </w:tr>
      <w:tr w:rsidR="00DC20E8" w:rsidRPr="00B62AC8" w:rsidTr="003F05D6">
        <w:trPr>
          <w:trHeight w:val="660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Garbas Drugi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230 oraz udział 1/6 w działce nr 231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0,1658 oraz 1/6 w pow.0,0364 ha (pow. odpowiadająca udziałowi 0,0061 ha) </w:t>
            </w:r>
          </w:p>
        </w:tc>
      </w:tr>
      <w:tr w:rsidR="00DC20E8" w:rsidRPr="00B62AC8" w:rsidTr="003F05D6">
        <w:trPr>
          <w:trHeight w:val="660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Garbas Drugi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226 oraz udział 1/6 w działce nr 231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0,0491 oraz 1/6 w pow.0,0364 ha (pow. odpowiadająca udziałowi 0,0061 ha)</w:t>
            </w:r>
          </w:p>
        </w:tc>
      </w:tr>
      <w:tr w:rsidR="00DC20E8" w:rsidRPr="00B62AC8" w:rsidTr="003F05D6">
        <w:trPr>
          <w:trHeight w:val="660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Garbas Drugi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55/33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0,2328</w:t>
            </w:r>
          </w:p>
        </w:tc>
      </w:tr>
      <w:tr w:rsidR="00DC20E8" w:rsidRPr="00B62AC8" w:rsidTr="003F05D6">
        <w:trPr>
          <w:trHeight w:val="660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Garbas Drugi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235/10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0,0482</w:t>
            </w:r>
          </w:p>
        </w:tc>
      </w:tr>
      <w:tr w:rsidR="00DC20E8" w:rsidRPr="00B62AC8" w:rsidTr="003F05D6">
        <w:trPr>
          <w:trHeight w:val="553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Filipów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Mieruniszki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233/21</w:t>
            </w:r>
          </w:p>
        </w:tc>
        <w:tc>
          <w:tcPr>
            <w:tcW w:w="266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0,2840</w:t>
            </w:r>
          </w:p>
        </w:tc>
      </w:tr>
      <w:tr w:rsidR="00DC20E8" w:rsidRPr="00B62AC8" w:rsidTr="003F05D6">
        <w:trPr>
          <w:trHeight w:val="41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Przerośl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Przystajne</w:t>
            </w:r>
            <w:proofErr w:type="spellEnd"/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36/5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0,0059</w:t>
            </w:r>
          </w:p>
        </w:tc>
      </w:tr>
      <w:tr w:rsidR="00DC20E8" w:rsidRPr="00B62AC8" w:rsidTr="003F05D6">
        <w:trPr>
          <w:trHeight w:val="411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Przerośl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Przerośl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2742, 2743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0,2132</w:t>
            </w:r>
          </w:p>
        </w:tc>
      </w:tr>
      <w:tr w:rsidR="00DC20E8" w:rsidRPr="00B62AC8" w:rsidTr="003F05D6">
        <w:trPr>
          <w:trHeight w:val="417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Zarzecze Jeleniewskie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43/4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0,0606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Zarzecze Jeleniewskie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43/5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0,0509</w:t>
            </w:r>
          </w:p>
        </w:tc>
      </w:tr>
      <w:tr w:rsidR="00DC20E8" w:rsidRPr="00B62AC8" w:rsidTr="003F05D6">
        <w:trPr>
          <w:trHeight w:val="415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13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Żywa Woda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61/14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0,1173</w:t>
            </w:r>
          </w:p>
        </w:tc>
      </w:tr>
      <w:tr w:rsidR="00DC20E8" w:rsidRPr="00B62AC8" w:rsidTr="003F05D6">
        <w:trPr>
          <w:trHeight w:val="407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14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88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0,4426</w:t>
            </w:r>
          </w:p>
        </w:tc>
      </w:tr>
      <w:tr w:rsidR="00DC20E8" w:rsidRPr="00B62AC8" w:rsidTr="003F05D6">
        <w:trPr>
          <w:trHeight w:val="427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15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115/2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0,4364</w:t>
            </w:r>
          </w:p>
        </w:tc>
      </w:tr>
      <w:tr w:rsidR="00DC20E8" w:rsidRPr="00B62AC8" w:rsidTr="003F05D6">
        <w:trPr>
          <w:trHeight w:val="41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16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135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0,0578</w:t>
            </w:r>
          </w:p>
        </w:tc>
      </w:tr>
      <w:tr w:rsidR="00DC20E8" w:rsidRPr="00B62AC8" w:rsidTr="003F05D6">
        <w:trPr>
          <w:trHeight w:val="411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150/2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0,1104</w:t>
            </w:r>
          </w:p>
        </w:tc>
      </w:tr>
      <w:tr w:rsidR="00DC20E8" w:rsidRPr="00B62AC8" w:rsidTr="003F05D6">
        <w:trPr>
          <w:trHeight w:val="416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18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161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0,1512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164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0,3231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20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172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0,1149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0,0955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176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0,3322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23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179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0,0998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24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Jeleniewo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Okrągłe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181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0,0665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25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Szypliszki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Czerwonka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77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0,0712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26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Szypliszki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Czerwonka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87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0,0641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27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Szypliszki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Czerwonka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95, 97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0,1075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28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Szypliszki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Czerwonka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92, 94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0,2121</w:t>
            </w:r>
          </w:p>
        </w:tc>
      </w:tr>
      <w:tr w:rsidR="00DC20E8" w:rsidRPr="00B62AC8" w:rsidTr="003F05D6">
        <w:trPr>
          <w:trHeight w:val="409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lastRenderedPageBreak/>
              <w:t>29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Szypliszki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Czerwonka</w:t>
            </w: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108</w:t>
            </w:r>
          </w:p>
        </w:tc>
        <w:tc>
          <w:tcPr>
            <w:tcW w:w="266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0,0550</w:t>
            </w:r>
          </w:p>
        </w:tc>
      </w:tr>
      <w:tr w:rsidR="00DC20E8" w:rsidRPr="00B62AC8" w:rsidTr="003F05D6">
        <w:trPr>
          <w:trHeight w:val="1835"/>
          <w:jc w:val="center"/>
        </w:trPr>
        <w:tc>
          <w:tcPr>
            <w:tcW w:w="276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30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Wiżajny</w:t>
            </w:r>
          </w:p>
        </w:tc>
        <w:tc>
          <w:tcPr>
            <w:tcW w:w="4098" w:type="pct"/>
            <w:gridSpan w:val="3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węgornia</w:t>
            </w:r>
            <w:r w:rsidRPr="00B62AC8">
              <w:rPr>
                <w:rFonts w:ascii="Verdana" w:hAnsi="Verdana" w:cs="Calibri"/>
                <w:sz w:val="18"/>
                <w:szCs w:val="18"/>
              </w:rPr>
              <w:t xml:space="preserve"> 127/259 o nr inwentarzowym 224/000419 posadowiona na działkach nr 71/4 i 73 obręb </w:t>
            </w: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Grzybina</w:t>
            </w:r>
            <w:proofErr w:type="spellEnd"/>
            <w:r w:rsidRPr="00B62AC8">
              <w:rPr>
                <w:rFonts w:ascii="Verdana" w:hAnsi="Verdana" w:cs="Calibri"/>
                <w:sz w:val="18"/>
                <w:szCs w:val="18"/>
              </w:rPr>
              <w:t xml:space="preserve"> i działce nr 756/2 obręb Wiżajny</w:t>
            </w:r>
          </w:p>
        </w:tc>
      </w:tr>
    </w:tbl>
    <w:p w:rsidR="00B62AC8" w:rsidRPr="00B62AC8" w:rsidRDefault="00B62AC8" w:rsidP="00B62AC8">
      <w:pPr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B62AC8">
        <w:rPr>
          <w:rFonts w:ascii="Verdana" w:hAnsi="Verdana"/>
          <w:sz w:val="18"/>
          <w:szCs w:val="18"/>
        </w:rPr>
        <w:t>.</w:t>
      </w:r>
    </w:p>
    <w:p w:rsidR="00B62AC8" w:rsidRPr="00C01E11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>
        <w:rPr>
          <w:rFonts w:ascii="Verdana" w:hAnsi="Verdana"/>
          <w:b/>
          <w:sz w:val="18"/>
          <w:szCs w:val="20"/>
        </w:rPr>
        <w:t>.</w:t>
      </w:r>
    </w:p>
    <w:p w:rsidR="00DC20E8" w:rsidRPr="00B62AC8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B62AC8">
        <w:rPr>
          <w:rFonts w:ascii="Verdana" w:hAnsi="Verdana"/>
          <w:b/>
          <w:spacing w:val="-2"/>
          <w:sz w:val="18"/>
          <w:szCs w:val="18"/>
        </w:rPr>
        <w:t xml:space="preserve">6) </w:t>
      </w:r>
      <w:r w:rsidR="00DC20E8" w:rsidRPr="00B62AC8">
        <w:rPr>
          <w:rFonts w:ascii="Verdana" w:hAnsi="Verdana"/>
          <w:b/>
          <w:spacing w:val="-2"/>
          <w:sz w:val="18"/>
          <w:szCs w:val="18"/>
          <w:u w:val="single"/>
        </w:rPr>
        <w:t>Część 6</w:t>
      </w:r>
      <w:r w:rsidR="00DC20E8" w:rsidRPr="00B62AC8">
        <w:rPr>
          <w:rFonts w:ascii="Verdana" w:hAnsi="Verdana"/>
          <w:spacing w:val="-2"/>
          <w:sz w:val="18"/>
          <w:szCs w:val="18"/>
        </w:rPr>
        <w:t xml:space="preserve"> – określenie wartości nieruchomości na terenie powiatu 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>grajewskiego</w:t>
      </w:r>
      <w:r>
        <w:rPr>
          <w:rFonts w:ascii="Verdana" w:hAnsi="Verdana"/>
          <w:b/>
          <w:sz w:val="18"/>
          <w:szCs w:val="18"/>
        </w:rPr>
        <w:t xml:space="preserve"> </w:t>
      </w:r>
      <w:r w:rsidR="00DC20E8" w:rsidRPr="00B62AC8">
        <w:rPr>
          <w:rFonts w:ascii="Verdana" w:hAnsi="Verdana"/>
          <w:sz w:val="18"/>
          <w:szCs w:val="18"/>
        </w:rPr>
        <w:t>dla niżej określonych  nieruchomości</w:t>
      </w:r>
      <w:r w:rsidR="00DC20E8" w:rsidRPr="00B62AC8">
        <w:rPr>
          <w:rFonts w:ascii="Verdana" w:hAnsi="Verdana"/>
          <w:b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34"/>
        <w:gridCol w:w="2136"/>
        <w:gridCol w:w="2157"/>
        <w:gridCol w:w="1974"/>
      </w:tblGrid>
      <w:tr w:rsidR="00DC20E8" w:rsidRPr="00B62AC8" w:rsidTr="003F05D6">
        <w:trPr>
          <w:trHeight w:val="315"/>
          <w:jc w:val="center"/>
        </w:trPr>
        <w:tc>
          <w:tcPr>
            <w:tcW w:w="291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1143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1154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1056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DC20E8" w:rsidRPr="00B62AC8" w:rsidTr="003F05D6">
        <w:trPr>
          <w:trHeight w:val="531"/>
          <w:jc w:val="center"/>
        </w:trPr>
        <w:tc>
          <w:tcPr>
            <w:tcW w:w="291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Rajgród</w:t>
            </w:r>
          </w:p>
        </w:tc>
        <w:tc>
          <w:tcPr>
            <w:tcW w:w="1143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Rajgród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529/1</w:t>
            </w:r>
          </w:p>
        </w:tc>
        <w:tc>
          <w:tcPr>
            <w:tcW w:w="105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0,0120</w:t>
            </w:r>
          </w:p>
        </w:tc>
      </w:tr>
      <w:tr w:rsidR="00DC20E8" w:rsidRPr="00B62AC8" w:rsidTr="003F05D6">
        <w:trPr>
          <w:trHeight w:val="553"/>
          <w:jc w:val="center"/>
        </w:trPr>
        <w:tc>
          <w:tcPr>
            <w:tcW w:w="291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Grajewo</w:t>
            </w:r>
          </w:p>
        </w:tc>
        <w:tc>
          <w:tcPr>
            <w:tcW w:w="1143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Ruda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</w:t>
            </w:r>
          </w:p>
        </w:tc>
        <w:tc>
          <w:tcPr>
            <w:tcW w:w="1056" w:type="pct"/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0,2079</w:t>
            </w:r>
          </w:p>
        </w:tc>
      </w:tr>
    </w:tbl>
    <w:p w:rsidR="00DC20E8" w:rsidRDefault="00DC20E8" w:rsidP="00DC20E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B62AC8">
        <w:rPr>
          <w:rFonts w:ascii="Verdana" w:hAnsi="Verdana"/>
          <w:sz w:val="18"/>
          <w:szCs w:val="18"/>
        </w:rPr>
        <w:t>.</w:t>
      </w:r>
    </w:p>
    <w:p w:rsidR="00B62AC8" w:rsidRPr="00C01E11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>
        <w:rPr>
          <w:rFonts w:ascii="Verdana" w:hAnsi="Verdana"/>
          <w:b/>
          <w:sz w:val="18"/>
          <w:szCs w:val="20"/>
        </w:rPr>
        <w:t>.</w:t>
      </w:r>
    </w:p>
    <w:p w:rsidR="00DC20E8" w:rsidRPr="00B62AC8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spacing w:val="-2"/>
          <w:sz w:val="18"/>
          <w:szCs w:val="18"/>
        </w:rPr>
      </w:pPr>
      <w:r w:rsidRPr="00B62AC8">
        <w:rPr>
          <w:rFonts w:ascii="Verdana" w:hAnsi="Verdana"/>
          <w:b/>
          <w:spacing w:val="-2"/>
          <w:sz w:val="18"/>
          <w:szCs w:val="18"/>
        </w:rPr>
        <w:t xml:space="preserve">7) </w:t>
      </w:r>
      <w:r w:rsidR="00DC20E8" w:rsidRPr="00B62AC8">
        <w:rPr>
          <w:rFonts w:ascii="Verdana" w:hAnsi="Verdana"/>
          <w:b/>
          <w:spacing w:val="-2"/>
          <w:sz w:val="18"/>
          <w:szCs w:val="18"/>
          <w:u w:val="single"/>
        </w:rPr>
        <w:t>Część 7</w:t>
      </w:r>
      <w:r w:rsidR="00DC20E8" w:rsidRPr="00B62AC8">
        <w:rPr>
          <w:rFonts w:ascii="Verdana" w:hAnsi="Verdana"/>
          <w:spacing w:val="-2"/>
          <w:sz w:val="18"/>
          <w:szCs w:val="18"/>
        </w:rPr>
        <w:t xml:space="preserve"> – określenie wartości nieruchomości na terenie powiatu 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 xml:space="preserve">sokólskiego </w:t>
      </w:r>
      <w:r w:rsidR="00DC20E8" w:rsidRPr="00B62AC8">
        <w:rPr>
          <w:rFonts w:ascii="Verdana" w:hAnsi="Verdana"/>
          <w:spacing w:val="-2"/>
          <w:sz w:val="18"/>
          <w:szCs w:val="18"/>
        </w:rPr>
        <w:t>dla niżej określonych nieruchomości:</w:t>
      </w:r>
    </w:p>
    <w:tbl>
      <w:tblPr>
        <w:tblW w:w="500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1496"/>
        <w:gridCol w:w="1782"/>
        <w:gridCol w:w="2848"/>
        <w:gridCol w:w="2648"/>
      </w:tblGrid>
      <w:tr w:rsidR="00DC20E8" w:rsidRPr="00B62AC8" w:rsidTr="003F05D6">
        <w:trPr>
          <w:trHeight w:val="315"/>
        </w:trPr>
        <w:tc>
          <w:tcPr>
            <w:tcW w:w="3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95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15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141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DC20E8" w:rsidRPr="00B62AC8" w:rsidTr="003F05D6">
        <w:trPr>
          <w:trHeight w:val="315"/>
        </w:trPr>
        <w:tc>
          <w:tcPr>
            <w:tcW w:w="3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Dąbrowa Białostocka</w:t>
            </w:r>
          </w:p>
        </w:tc>
        <w:tc>
          <w:tcPr>
            <w:tcW w:w="95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Dąbrowa Białostocka         </w:t>
            </w:r>
          </w:p>
        </w:tc>
        <w:tc>
          <w:tcPr>
            <w:tcW w:w="15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206</w:t>
            </w:r>
          </w:p>
        </w:tc>
        <w:tc>
          <w:tcPr>
            <w:tcW w:w="141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ind w:firstLine="77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0,2534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Dąbrowa Białostocka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Miedzianowo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37/7 zabudowana stodołą o numerze </w:t>
            </w: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inwent</w:t>
            </w:r>
            <w:proofErr w:type="spellEnd"/>
            <w:r w:rsidRPr="00B62AC8">
              <w:rPr>
                <w:rFonts w:ascii="Verdana" w:hAnsi="Verdana" w:cs="Calibri"/>
                <w:sz w:val="18"/>
                <w:szCs w:val="18"/>
              </w:rPr>
              <w:t>. 108/000766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Dąbrowa Białostocka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Grodziszczany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9/4, 10/6, 12/3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0,9365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Dąbrowa Białostocka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Grodziszczany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313/2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0,4000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Dąbrowa Białostocka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Łozowo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65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0,5400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Nowy Dwór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Synkowce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udział 3/5 w działce nr 190 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1,6334 (pow. odpowiadająca udziałowi 0,9800 ha)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</w:t>
            </w:r>
          </w:p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udział 1/3 w działce nr 19 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0,5800 (pow. odpowiadająca udziałowi 0,1933 ha)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21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0,8300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163/4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="00B62AC8">
              <w:rPr>
                <w:rFonts w:ascii="Verdana" w:hAnsi="Verdana" w:cs="Calibri"/>
                <w:sz w:val="18"/>
                <w:szCs w:val="18"/>
              </w:rPr>
              <w:t xml:space="preserve">   </w:t>
            </w:r>
            <w:r w:rsidRPr="00B62AC8"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147/4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0,9000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36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91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0,2700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lastRenderedPageBreak/>
              <w:t>13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Krynki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B62AC8">
              <w:rPr>
                <w:rFonts w:ascii="Verdana" w:hAnsi="Verdana" w:cs="Calibri"/>
                <w:sz w:val="18"/>
                <w:szCs w:val="18"/>
              </w:rPr>
              <w:t>Łapicze</w:t>
            </w:r>
            <w:proofErr w:type="spellEnd"/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92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0,9400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Sidra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Krzysztoforowo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79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B62AC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0,0500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Sidra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Krzysztoforowo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81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B62AC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0,0501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Sidra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Krzysztoforowo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90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B62AC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0,0500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Sidra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Krzysztoforowo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92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B62AC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0,0499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Sidra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Krzysztoforowo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61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B62AC8" w:rsidP="00B62AC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0,1097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Szudziałowo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Nowinka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193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571DBD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0,1400</w:t>
            </w:r>
          </w:p>
        </w:tc>
      </w:tr>
      <w:tr w:rsidR="00DC20E8" w:rsidRPr="00B62AC8" w:rsidTr="003F05D6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Szudziałowo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Nowinka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195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20E8" w:rsidRPr="00B62AC8" w:rsidRDefault="00571DBD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0,3000</w:t>
            </w:r>
          </w:p>
        </w:tc>
      </w:tr>
    </w:tbl>
    <w:p w:rsidR="00DC20E8" w:rsidRDefault="00DC20E8" w:rsidP="00DC20E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B62AC8">
        <w:rPr>
          <w:rFonts w:ascii="Verdana" w:hAnsi="Verdana"/>
          <w:sz w:val="18"/>
          <w:szCs w:val="18"/>
        </w:rPr>
        <w:t>.</w:t>
      </w:r>
    </w:p>
    <w:p w:rsidR="00B62AC8" w:rsidRPr="00C01E11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>
        <w:rPr>
          <w:rFonts w:ascii="Verdana" w:hAnsi="Verdana"/>
          <w:b/>
          <w:sz w:val="18"/>
          <w:szCs w:val="20"/>
        </w:rPr>
        <w:t>.</w:t>
      </w:r>
    </w:p>
    <w:p w:rsidR="00DC20E8" w:rsidRPr="00B62AC8" w:rsidRDefault="00B62AC8" w:rsidP="00B62AC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8)</w:t>
      </w:r>
      <w:r>
        <w:rPr>
          <w:rFonts w:ascii="Verdana" w:hAnsi="Verdana"/>
          <w:sz w:val="18"/>
          <w:szCs w:val="18"/>
        </w:rPr>
        <w:t xml:space="preserve"> </w:t>
      </w:r>
      <w:r w:rsidR="00DC20E8" w:rsidRPr="00B62AC8">
        <w:rPr>
          <w:rFonts w:ascii="Verdana" w:hAnsi="Verdana"/>
          <w:b/>
          <w:spacing w:val="-2"/>
          <w:sz w:val="18"/>
          <w:szCs w:val="18"/>
          <w:u w:val="single"/>
        </w:rPr>
        <w:t>Część 8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 xml:space="preserve"> – </w:t>
      </w:r>
      <w:r w:rsidR="00DC20E8" w:rsidRPr="00B62AC8">
        <w:rPr>
          <w:rFonts w:ascii="Verdana" w:hAnsi="Verdana"/>
          <w:spacing w:val="-2"/>
          <w:sz w:val="18"/>
          <w:szCs w:val="18"/>
        </w:rPr>
        <w:t xml:space="preserve">określenie wartości nieruchomości na terenie powiatu 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t>bielskiego</w:t>
      </w:r>
      <w:r w:rsidR="00DC20E8" w:rsidRPr="00B62AC8">
        <w:rPr>
          <w:rFonts w:ascii="Verdana" w:hAnsi="Verdana"/>
          <w:b/>
          <w:spacing w:val="-2"/>
          <w:sz w:val="18"/>
          <w:szCs w:val="18"/>
        </w:rPr>
        <w:br/>
        <w:t xml:space="preserve">i hajnowskiego </w:t>
      </w:r>
      <w:r w:rsidR="00DC20E8" w:rsidRPr="00B62AC8">
        <w:rPr>
          <w:rFonts w:ascii="Verdana" w:hAnsi="Verdana"/>
          <w:sz w:val="18"/>
          <w:szCs w:val="18"/>
        </w:rPr>
        <w:t>dla niżej określonych  nieruchomości</w:t>
      </w:r>
      <w:r w:rsidR="00DC20E8" w:rsidRPr="00B62AC8">
        <w:rPr>
          <w:rFonts w:ascii="Verdana" w:hAnsi="Verdana"/>
          <w:b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779"/>
        <w:gridCol w:w="1430"/>
        <w:gridCol w:w="1299"/>
        <w:gridCol w:w="1815"/>
        <w:gridCol w:w="1168"/>
        <w:gridCol w:w="2854"/>
      </w:tblGrid>
      <w:tr w:rsidR="00DC20E8" w:rsidRPr="00B62AC8" w:rsidTr="003F05D6">
        <w:trPr>
          <w:trHeight w:val="315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POWIAT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GMINA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OBRĘB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NR DZIAŁKI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POWIERZCHNIA</w:t>
            </w:r>
          </w:p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B62AC8">
              <w:rPr>
                <w:rFonts w:ascii="Verdana" w:hAnsi="Verdana" w:cs="Calibri"/>
                <w:b/>
                <w:sz w:val="18"/>
                <w:szCs w:val="18"/>
              </w:rPr>
              <w:t>[ha]</w:t>
            </w:r>
          </w:p>
        </w:tc>
      </w:tr>
      <w:tr w:rsidR="00DC20E8" w:rsidRPr="00B62AC8" w:rsidTr="003F05D6">
        <w:trPr>
          <w:trHeight w:val="660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bielski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Orla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Malinniki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1133/1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0,6506</w:t>
            </w:r>
          </w:p>
        </w:tc>
      </w:tr>
      <w:tr w:rsidR="00DC20E8" w:rsidRPr="00B62AC8" w:rsidTr="003F05D6">
        <w:trPr>
          <w:trHeight w:val="660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bielski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Orla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Malinniki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1132/1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0,5300</w:t>
            </w:r>
          </w:p>
        </w:tc>
      </w:tr>
      <w:tr w:rsidR="00DC20E8" w:rsidRPr="00B62AC8" w:rsidTr="003F05D6">
        <w:trPr>
          <w:trHeight w:val="553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bielski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Orla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Malinniki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191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0,6100</w:t>
            </w:r>
          </w:p>
        </w:tc>
      </w:tr>
      <w:tr w:rsidR="00DC20E8" w:rsidRPr="00B62AC8" w:rsidTr="003F05D6">
        <w:trPr>
          <w:trHeight w:val="419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Czeremcha-Wieś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201/3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0,8485</w:t>
            </w:r>
          </w:p>
        </w:tc>
      </w:tr>
      <w:tr w:rsidR="00DC20E8" w:rsidRPr="00B62AC8" w:rsidTr="003F05D6">
        <w:trPr>
          <w:trHeight w:val="411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Czeremcha-Wieś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781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0,0625</w:t>
            </w:r>
          </w:p>
        </w:tc>
      </w:tr>
      <w:tr w:rsidR="00DC20E8" w:rsidRPr="00B62AC8" w:rsidTr="003F05D6">
        <w:trPr>
          <w:trHeight w:val="417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Czeremcha-Wieś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1493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0,4537</w:t>
            </w:r>
          </w:p>
        </w:tc>
      </w:tr>
      <w:tr w:rsidR="00DC20E8" w:rsidRPr="00B62AC8" w:rsidTr="003F05D6">
        <w:trPr>
          <w:trHeight w:val="409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Czeremcha-Wieś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199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0,2838</w:t>
            </w:r>
          </w:p>
        </w:tc>
      </w:tr>
      <w:tr w:rsidR="00DC20E8" w:rsidRPr="00B62AC8" w:rsidTr="003F05D6">
        <w:trPr>
          <w:trHeight w:val="415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Czeremcha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Kuzawa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1363/3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0,1744</w:t>
            </w:r>
          </w:p>
        </w:tc>
      </w:tr>
      <w:tr w:rsidR="00DC20E8" w:rsidRPr="00B62AC8" w:rsidTr="003F05D6">
        <w:trPr>
          <w:trHeight w:val="407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9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Kleszczele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Pogreby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269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1,0817</w:t>
            </w:r>
          </w:p>
        </w:tc>
      </w:tr>
      <w:tr w:rsidR="00DC20E8" w:rsidRPr="00B62AC8" w:rsidTr="003F05D6">
        <w:trPr>
          <w:trHeight w:val="427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Kleszczele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Policzna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637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0,9813</w:t>
            </w:r>
          </w:p>
        </w:tc>
      </w:tr>
      <w:tr w:rsidR="00DC20E8" w:rsidRPr="00B62AC8" w:rsidTr="003F05D6">
        <w:trPr>
          <w:trHeight w:val="419"/>
        </w:trPr>
        <w:tc>
          <w:tcPr>
            <w:tcW w:w="417" w:type="pct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11</w:t>
            </w:r>
          </w:p>
        </w:tc>
        <w:tc>
          <w:tcPr>
            <w:tcW w:w="765" w:type="pct"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hajnowski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Kleszczele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Dasze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669/2</w:t>
            </w:r>
          </w:p>
        </w:tc>
        <w:tc>
          <w:tcPr>
            <w:tcW w:w="1527" w:type="pct"/>
            <w:shd w:val="clear" w:color="auto" w:fill="auto"/>
            <w:noWrap/>
            <w:vAlign w:val="center"/>
          </w:tcPr>
          <w:p w:rsidR="00DC20E8" w:rsidRPr="00B62AC8" w:rsidRDefault="00DC20E8" w:rsidP="003F05D6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62AC8">
              <w:rPr>
                <w:rFonts w:ascii="Verdana" w:hAnsi="Verdana" w:cs="Calibri"/>
                <w:sz w:val="18"/>
                <w:szCs w:val="18"/>
              </w:rPr>
              <w:t>0,2688</w:t>
            </w:r>
          </w:p>
        </w:tc>
      </w:tr>
    </w:tbl>
    <w:p w:rsidR="00DC20E8" w:rsidRDefault="00DC20E8" w:rsidP="00DC20E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B62AC8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B62AC8">
        <w:rPr>
          <w:rFonts w:ascii="Verdana" w:hAnsi="Verdana"/>
          <w:sz w:val="18"/>
          <w:szCs w:val="18"/>
        </w:rPr>
        <w:t>.</w:t>
      </w:r>
    </w:p>
    <w:p w:rsidR="00D22884" w:rsidRDefault="00D22884" w:rsidP="00D22884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C01E11">
        <w:rPr>
          <w:rFonts w:ascii="Verdana" w:hAnsi="Verdana"/>
          <w:b/>
          <w:sz w:val="18"/>
          <w:szCs w:val="20"/>
        </w:rPr>
        <w:t>- za cenę brutto oferty (z podatkiem VAT):</w:t>
      </w:r>
      <w:r>
        <w:rPr>
          <w:rFonts w:ascii="Verdana" w:hAnsi="Verdana"/>
          <w:b/>
          <w:sz w:val="18"/>
          <w:szCs w:val="20"/>
        </w:rPr>
        <w:t xml:space="preserve"> </w:t>
      </w:r>
      <w:r w:rsidRPr="00C01E11">
        <w:rPr>
          <w:rFonts w:ascii="Verdana" w:hAnsi="Verdana"/>
          <w:b/>
          <w:sz w:val="18"/>
          <w:szCs w:val="20"/>
        </w:rPr>
        <w:t xml:space="preserve"> C=……………………..</w:t>
      </w:r>
      <w:r>
        <w:rPr>
          <w:rFonts w:ascii="Verdana" w:hAnsi="Verdana"/>
          <w:b/>
          <w:sz w:val="18"/>
          <w:szCs w:val="20"/>
        </w:rPr>
        <w:t xml:space="preserve"> zł, (słownie złotych: </w:t>
      </w:r>
      <w:r w:rsidRPr="00C01E11">
        <w:rPr>
          <w:rFonts w:ascii="Verdana" w:hAnsi="Verdana"/>
          <w:b/>
          <w:sz w:val="18"/>
          <w:szCs w:val="20"/>
        </w:rPr>
        <w:t>.………………………</w:t>
      </w: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…………………………………………………………………………................................</w:t>
      </w:r>
      <w:r w:rsidRPr="00C01E11">
        <w:rPr>
          <w:rFonts w:ascii="Verdana" w:hAnsi="Verdana"/>
          <w:b/>
          <w:sz w:val="18"/>
          <w:szCs w:val="20"/>
        </w:rPr>
        <w:t>)</w:t>
      </w:r>
      <w:r>
        <w:rPr>
          <w:rFonts w:ascii="Verdana" w:hAnsi="Verdana"/>
          <w:b/>
          <w:sz w:val="18"/>
          <w:szCs w:val="20"/>
        </w:rPr>
        <w:t>.</w:t>
      </w:r>
    </w:p>
    <w:p w:rsidR="009A22FA" w:rsidRDefault="003A34B5" w:rsidP="00D22884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345B7C">
        <w:rPr>
          <w:rFonts w:ascii="Verdana" w:hAnsi="Verdana"/>
          <w:b/>
          <w:sz w:val="18"/>
          <w:szCs w:val="20"/>
        </w:rPr>
        <w:t>Oświadczam, że</w:t>
      </w:r>
      <w:r w:rsidR="009A22FA" w:rsidRPr="00345B7C">
        <w:rPr>
          <w:rFonts w:ascii="Verdana" w:hAnsi="Verdana"/>
          <w:b/>
          <w:sz w:val="18"/>
          <w:szCs w:val="20"/>
        </w:rPr>
        <w:t xml:space="preserve"> bezpośrednio będzie wykonywał operaty </w:t>
      </w:r>
      <w:r w:rsidR="009A22FA">
        <w:rPr>
          <w:rFonts w:ascii="Verdana" w:hAnsi="Verdana"/>
          <w:b/>
          <w:sz w:val="18"/>
          <w:szCs w:val="20"/>
        </w:rPr>
        <w:t>rzeczoznawca majątkowy:</w:t>
      </w:r>
    </w:p>
    <w:p w:rsidR="009A22FA" w:rsidRDefault="009A22FA" w:rsidP="009235C6">
      <w:pPr>
        <w:pStyle w:val="Akapitzlist"/>
        <w:numPr>
          <w:ilvl w:val="0"/>
          <w:numId w:val="27"/>
        </w:numPr>
        <w:shd w:val="clear" w:color="auto" w:fill="FFFFFF"/>
        <w:spacing w:before="120" w:after="0" w:line="480" w:lineRule="auto"/>
        <w:ind w:left="340" w:hanging="357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……………………………………………………………...............................................................</w:t>
      </w:r>
    </w:p>
    <w:p w:rsidR="009A22FA" w:rsidRDefault="009A22FA" w:rsidP="009235C6">
      <w:pPr>
        <w:pStyle w:val="Akapitzlist"/>
        <w:numPr>
          <w:ilvl w:val="0"/>
          <w:numId w:val="27"/>
        </w:numPr>
        <w:shd w:val="clear" w:color="auto" w:fill="FFFFFF"/>
        <w:spacing w:before="120" w:after="0" w:line="480" w:lineRule="auto"/>
        <w:ind w:left="340" w:hanging="357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……………………………………………………………………………………………………………………..</w:t>
      </w:r>
    </w:p>
    <w:p w:rsidR="003A34B5" w:rsidRPr="007337E3" w:rsidRDefault="003A34B5" w:rsidP="009A22FA">
      <w:pPr>
        <w:shd w:val="clear" w:color="auto" w:fill="FFFFFF"/>
        <w:spacing w:before="120" w:line="360" w:lineRule="auto"/>
        <w:jc w:val="both"/>
        <w:rPr>
          <w:rFonts w:ascii="Verdana" w:hAnsi="Verdana"/>
          <w:i/>
          <w:color w:val="0070C0"/>
          <w:sz w:val="18"/>
          <w:szCs w:val="20"/>
        </w:rPr>
      </w:pPr>
      <w:r w:rsidRPr="007337E3">
        <w:rPr>
          <w:rFonts w:ascii="Verdana" w:hAnsi="Verdana"/>
          <w:i/>
          <w:color w:val="0070C0"/>
          <w:sz w:val="18"/>
          <w:szCs w:val="20"/>
        </w:rPr>
        <w:t>należy podać imię nazwisko, nr i datę wydania uprawnień, podstawę dysponowania rzeczoznawcą</w:t>
      </w:r>
      <w:r w:rsidR="007337E3">
        <w:rPr>
          <w:rFonts w:ascii="Verdana" w:hAnsi="Verdana"/>
          <w:i/>
          <w:color w:val="0070C0"/>
          <w:sz w:val="18"/>
          <w:szCs w:val="20"/>
        </w:rPr>
        <w:t>.</w:t>
      </w:r>
      <w:r w:rsidR="00345B7C" w:rsidRPr="007337E3">
        <w:rPr>
          <w:rFonts w:ascii="Verdana" w:hAnsi="Verdana"/>
          <w:sz w:val="20"/>
          <w:szCs w:val="20"/>
        </w:rPr>
        <w:tab/>
        <w:t xml:space="preserve">                         </w:t>
      </w:r>
    </w:p>
    <w:p w:rsidR="00E25B56" w:rsidRPr="00345B7C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clear" w:pos="566"/>
          <w:tab w:val="num" w:pos="426"/>
        </w:tabs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Oświadczam</w:t>
      </w:r>
      <w:r w:rsidR="00CC45A9" w:rsidRPr="00345B7C">
        <w:rPr>
          <w:rFonts w:ascii="Verdana" w:hAnsi="Verdana"/>
          <w:color w:val="000000"/>
          <w:sz w:val="18"/>
          <w:szCs w:val="18"/>
        </w:rPr>
        <w:t xml:space="preserve">, że </w:t>
      </w:r>
      <w:r w:rsidR="00345B7C" w:rsidRPr="00345B7C">
        <w:rPr>
          <w:rFonts w:ascii="Verdana" w:hAnsi="Verdana"/>
          <w:color w:val="000000"/>
          <w:sz w:val="18"/>
          <w:szCs w:val="18"/>
        </w:rPr>
        <w:t>zamówienie zostanie zrealizowane w terminach określonych w we wzorze umowy i niniejszej ofercie</w:t>
      </w:r>
      <w:r w:rsidR="00E25B56" w:rsidRPr="00345B7C">
        <w:rPr>
          <w:rFonts w:ascii="Verdana" w:hAnsi="Verdana"/>
          <w:color w:val="000000"/>
          <w:sz w:val="18"/>
          <w:szCs w:val="18"/>
        </w:rPr>
        <w:t xml:space="preserve">. </w:t>
      </w:r>
    </w:p>
    <w:p w:rsidR="00E25B5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C44582">
        <w:rPr>
          <w:rFonts w:ascii="Verdana" w:hAnsi="Verdana"/>
          <w:color w:val="000000"/>
          <w:sz w:val="18"/>
          <w:szCs w:val="18"/>
        </w:rPr>
        <w:t>, że zapoznałem/</w:t>
      </w:r>
      <w:proofErr w:type="spellStart"/>
      <w:r w:rsidR="00C44582">
        <w:rPr>
          <w:rFonts w:ascii="Verdana" w:hAnsi="Verdana"/>
          <w:color w:val="000000"/>
          <w:sz w:val="18"/>
          <w:szCs w:val="18"/>
        </w:rPr>
        <w:t>am</w:t>
      </w:r>
      <w:proofErr w:type="spellEnd"/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ze dokumentacją </w:t>
      </w:r>
      <w:r w:rsidR="00E25B56" w:rsidRPr="00ED4396">
        <w:rPr>
          <w:rFonts w:ascii="Verdana" w:hAnsi="Verdana"/>
          <w:color w:val="000000"/>
          <w:sz w:val="18"/>
          <w:szCs w:val="18"/>
        </w:rPr>
        <w:t>zgromadzoną w postępowaniu ofertowym</w:t>
      </w:r>
      <w:r w:rsidR="003957B6">
        <w:rPr>
          <w:rFonts w:ascii="Verdana" w:hAnsi="Verdana"/>
          <w:color w:val="000000"/>
          <w:sz w:val="18"/>
          <w:szCs w:val="18"/>
        </w:rPr>
        <w:t xml:space="preserve">, nie </w:t>
      </w:r>
      <w:r w:rsidR="00C44582">
        <w:rPr>
          <w:rFonts w:ascii="Verdana" w:hAnsi="Verdana"/>
          <w:color w:val="000000"/>
          <w:sz w:val="18"/>
          <w:szCs w:val="18"/>
        </w:rPr>
        <w:t>wnoszę do niej zastrzeżeń i uznaję się związany/a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określonymi</w:t>
      </w:r>
      <w:r w:rsidR="003957B6">
        <w:rPr>
          <w:rFonts w:ascii="Verdana" w:hAnsi="Verdana"/>
          <w:color w:val="000000"/>
          <w:sz w:val="18"/>
          <w:szCs w:val="18"/>
        </w:rPr>
        <w:t xml:space="preserve"> 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w </w:t>
      </w:r>
      <w:r w:rsidR="00E25B56" w:rsidRPr="00ED4396">
        <w:rPr>
          <w:rFonts w:ascii="Verdana" w:hAnsi="Verdana"/>
          <w:color w:val="000000"/>
          <w:sz w:val="18"/>
          <w:szCs w:val="18"/>
        </w:rPr>
        <w:t xml:space="preserve">dokumentacji </w:t>
      </w:r>
      <w:r w:rsidR="00CC45A9" w:rsidRPr="00ED4396">
        <w:rPr>
          <w:rFonts w:ascii="Verdana" w:hAnsi="Verdana"/>
          <w:color w:val="000000"/>
          <w:sz w:val="18"/>
          <w:szCs w:val="18"/>
        </w:rPr>
        <w:t>postanowieniami i zasadami postępowania.</w:t>
      </w:r>
    </w:p>
    <w:p w:rsidR="00AE58D0" w:rsidRPr="000559FB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AE58D0">
        <w:rPr>
          <w:rFonts w:ascii="Verdana" w:hAnsi="Verdana"/>
          <w:color w:val="000000"/>
          <w:sz w:val="18"/>
          <w:szCs w:val="18"/>
        </w:rPr>
        <w:t>, że zawarty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w </w:t>
      </w:r>
      <w:r w:rsidR="00E25B56" w:rsidRPr="00ED4396">
        <w:rPr>
          <w:rFonts w:ascii="Verdana" w:hAnsi="Verdana"/>
          <w:color w:val="000000"/>
          <w:sz w:val="18"/>
          <w:szCs w:val="18"/>
        </w:rPr>
        <w:t>postępowaniu</w:t>
      </w:r>
      <w:r w:rsidR="00201090" w:rsidRPr="00ED4396">
        <w:rPr>
          <w:rFonts w:ascii="Verdana" w:hAnsi="Verdana"/>
          <w:color w:val="000000"/>
          <w:sz w:val="18"/>
          <w:szCs w:val="18"/>
        </w:rPr>
        <w:t xml:space="preserve"> wz</w:t>
      </w:r>
      <w:r w:rsidR="00AE58D0">
        <w:rPr>
          <w:rFonts w:ascii="Verdana" w:hAnsi="Verdana"/>
          <w:color w:val="000000"/>
          <w:sz w:val="18"/>
          <w:szCs w:val="18"/>
        </w:rPr>
        <w:t>ór umowy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został przez</w:t>
      </w:r>
      <w:r w:rsidR="00C44582">
        <w:rPr>
          <w:rFonts w:ascii="Verdana" w:hAnsi="Verdana"/>
          <w:color w:val="000000"/>
          <w:sz w:val="18"/>
          <w:szCs w:val="18"/>
        </w:rPr>
        <w:t>e mnie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zaakceptowany </w:t>
      </w:r>
      <w:r w:rsidR="00C041D8" w:rsidRPr="00ED4396">
        <w:rPr>
          <w:rFonts w:ascii="Verdana" w:hAnsi="Verdana"/>
          <w:color w:val="000000"/>
          <w:sz w:val="18"/>
          <w:szCs w:val="18"/>
        </w:rPr>
        <w:br/>
      </w:r>
      <w:r w:rsidR="005138D3">
        <w:rPr>
          <w:rFonts w:ascii="Verdana" w:hAnsi="Verdana"/>
          <w:color w:val="000000"/>
          <w:sz w:val="18"/>
          <w:szCs w:val="18"/>
        </w:rPr>
        <w:t>i zobowiązuję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w przypadku przyznania </w:t>
      </w:r>
      <w:r w:rsidR="005138D3">
        <w:rPr>
          <w:rFonts w:ascii="Verdana" w:hAnsi="Verdana"/>
          <w:color w:val="000000"/>
          <w:sz w:val="18"/>
          <w:szCs w:val="18"/>
        </w:rPr>
        <w:t>mi</w:t>
      </w:r>
      <w:r w:rsidR="00201090" w:rsidRPr="00ED4396">
        <w:rPr>
          <w:rFonts w:ascii="Verdana" w:hAnsi="Verdana"/>
          <w:color w:val="000000"/>
          <w:sz w:val="18"/>
          <w:szCs w:val="18"/>
        </w:rPr>
        <w:t xml:space="preserve"> zamówienia, do zawarcia um</w:t>
      </w:r>
      <w:r w:rsidR="00AE58D0">
        <w:rPr>
          <w:rFonts w:ascii="Verdana" w:hAnsi="Verdana"/>
          <w:color w:val="000000"/>
          <w:sz w:val="18"/>
          <w:szCs w:val="18"/>
        </w:rPr>
        <w:t>owy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na wymienionych warunkach, w miejscu i terminie wyznaczonym przez Zamawiającego.</w:t>
      </w:r>
    </w:p>
    <w:p w:rsidR="00AE58D0" w:rsidRPr="00AE58D0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5138D3">
        <w:rPr>
          <w:rFonts w:ascii="Verdana" w:hAnsi="Verdana"/>
          <w:color w:val="000000"/>
          <w:sz w:val="18"/>
          <w:szCs w:val="18"/>
        </w:rPr>
        <w:t>, że zapoznałem/</w:t>
      </w:r>
      <w:proofErr w:type="spellStart"/>
      <w:r w:rsidR="005138D3">
        <w:rPr>
          <w:rFonts w:ascii="Verdana" w:hAnsi="Verdana"/>
          <w:color w:val="000000"/>
          <w:sz w:val="18"/>
          <w:szCs w:val="18"/>
        </w:rPr>
        <w:t>am</w:t>
      </w:r>
      <w:proofErr w:type="spellEnd"/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ze wszystkimi wa</w:t>
      </w:r>
      <w:r w:rsidR="005138D3">
        <w:rPr>
          <w:rFonts w:ascii="Verdana" w:hAnsi="Verdana"/>
          <w:color w:val="000000"/>
          <w:sz w:val="18"/>
          <w:szCs w:val="18"/>
        </w:rPr>
        <w:t>runkami zamówienia i akceptuję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je.</w:t>
      </w:r>
    </w:p>
    <w:p w:rsidR="00AE58D0" w:rsidRPr="00AE58D0" w:rsidRDefault="005138D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Przedłożona przez mnie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oferta jest ważna w całości przez okres związania ofertą określony przez</w:t>
      </w:r>
      <w:r w:rsidR="00AE58D0">
        <w:rPr>
          <w:rFonts w:ascii="Verdana" w:hAnsi="Verdana"/>
          <w:color w:val="000000"/>
          <w:sz w:val="18"/>
          <w:szCs w:val="18"/>
        </w:rPr>
        <w:t xml:space="preserve"> </w:t>
      </w:r>
    </w:p>
    <w:p w:rsidR="00AE58D0" w:rsidRPr="00AE58D0" w:rsidRDefault="00CC45A9" w:rsidP="0025527F">
      <w:pPr>
        <w:pStyle w:val="Akapitzlist"/>
        <w:widowControl w:val="0"/>
        <w:shd w:val="clear" w:color="auto" w:fill="FFFFFF"/>
        <w:suppressAutoHyphens/>
        <w:autoSpaceDE w:val="0"/>
        <w:spacing w:after="240" w:line="280" w:lineRule="exact"/>
        <w:ind w:left="425"/>
        <w:jc w:val="both"/>
        <w:rPr>
          <w:rFonts w:ascii="Verdana" w:hAnsi="Verdana"/>
          <w:color w:val="000000"/>
          <w:sz w:val="18"/>
          <w:szCs w:val="18"/>
        </w:rPr>
      </w:pPr>
      <w:r w:rsidRPr="00ED4396">
        <w:rPr>
          <w:rFonts w:ascii="Verdana" w:hAnsi="Verdana"/>
          <w:color w:val="000000"/>
          <w:sz w:val="18"/>
          <w:szCs w:val="18"/>
        </w:rPr>
        <w:t xml:space="preserve">Zamawiającego w </w:t>
      </w:r>
      <w:r w:rsidR="00E25B56" w:rsidRPr="00ED4396">
        <w:rPr>
          <w:rFonts w:ascii="Verdana" w:hAnsi="Verdana"/>
          <w:color w:val="000000"/>
          <w:sz w:val="18"/>
          <w:szCs w:val="18"/>
        </w:rPr>
        <w:t>zapytaniu ofertowym</w:t>
      </w:r>
      <w:r w:rsidRPr="00ED4396">
        <w:rPr>
          <w:rFonts w:ascii="Verdana" w:hAnsi="Verdana"/>
          <w:color w:val="000000"/>
          <w:sz w:val="18"/>
          <w:szCs w:val="18"/>
        </w:rPr>
        <w:t>.</w:t>
      </w:r>
    </w:p>
    <w:p w:rsidR="00E25B5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, że gwarantuję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wykonanie przedmiotu umowy z należytą starannością </w:t>
      </w:r>
      <w:r w:rsidR="00C041D8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br/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>z uwzględnieniem wszelkich wymag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anych przepisów oraz przyjmuję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odpowiedzialność wynikającą z rodzaju wykonywanych usług, przewidzianą w przepisach prawa cywilnego </w:t>
      </w:r>
      <w:r w:rsidR="001C7F61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br/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>i prawa karnego.</w:t>
      </w:r>
    </w:p>
    <w:p w:rsidR="00E25B56" w:rsidRPr="00ED4396" w:rsidRDefault="005138D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Oświadczam, że zdobyłem/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am</w:t>
      </w:r>
      <w:proofErr w:type="spellEnd"/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konieczne informacje niezbędne do przygotowania oferty.</w:t>
      </w:r>
    </w:p>
    <w:p w:rsidR="00ED439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, że w cenie 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mojej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oferty zostały uwzględnione wszystkie koszty wykonania zamówienia.</w:t>
      </w:r>
    </w:p>
    <w:p w:rsidR="00ED39E2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486017">
        <w:rPr>
          <w:rFonts w:ascii="Verdana" w:hAnsi="Verdana"/>
          <w:color w:val="000000"/>
          <w:sz w:val="18"/>
          <w:szCs w:val="18"/>
        </w:rPr>
        <w:t>, że dysponuję</w:t>
      </w:r>
      <w:r w:rsidR="00ED4396" w:rsidRPr="00ED4396">
        <w:rPr>
          <w:rFonts w:ascii="Verdana" w:hAnsi="Verdana"/>
          <w:color w:val="000000"/>
          <w:sz w:val="18"/>
          <w:szCs w:val="18"/>
        </w:rPr>
        <w:t xml:space="preserve"> osobą, która posiada uprawnienia </w:t>
      </w:r>
      <w:r w:rsidR="00345B7C">
        <w:rPr>
          <w:rFonts w:ascii="Verdana" w:hAnsi="Verdana"/>
          <w:color w:val="000000"/>
          <w:sz w:val="18"/>
          <w:szCs w:val="18"/>
        </w:rPr>
        <w:t>rzeczoznawcy majątkowego</w:t>
      </w:r>
      <w:r w:rsidR="00AE58D0">
        <w:rPr>
          <w:rFonts w:ascii="Verdana" w:hAnsi="Verdana"/>
          <w:color w:val="000000"/>
          <w:sz w:val="18"/>
          <w:szCs w:val="18"/>
        </w:rPr>
        <w:t>.</w:t>
      </w:r>
    </w:p>
    <w:p w:rsidR="0025527F" w:rsidRPr="005031C2" w:rsidRDefault="005031C2" w:rsidP="005031C2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sz w:val="18"/>
          <w:szCs w:val="18"/>
        </w:rPr>
      </w:pPr>
      <w:r w:rsidRPr="005031C2">
        <w:rPr>
          <w:rFonts w:ascii="Verdana" w:hAnsi="Verdana"/>
          <w:sz w:val="18"/>
          <w:szCs w:val="18"/>
        </w:rPr>
        <w:t>Oświadczam, że nie podlegam wykluczeniu z postępowania na podstawie przesłanek wskazanych w art. 7 ust. 1 ustawy z dnia 13 kwietnia 2022 r. o szczególnych rozwiązaniach w zakresie przeciwdziałania wspieraniu agresji na Ukrainę oraz służących ochronie bezpieczeństwa narodowego (t.j. Dz. U. z 2023 r. poz. 1497 z późn. zm.),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46"/>
        <w:gridCol w:w="527"/>
        <w:gridCol w:w="4513"/>
      </w:tblGrid>
      <w:tr w:rsidR="00ED39E2" w:rsidRPr="005A669F" w:rsidTr="00E32A54">
        <w:trPr>
          <w:trHeight w:val="426"/>
        </w:trPr>
        <w:tc>
          <w:tcPr>
            <w:tcW w:w="4246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  <w:tc>
          <w:tcPr>
            <w:tcW w:w="4513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ED39E2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:rsidR="009235C6" w:rsidRDefault="009235C6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:rsidR="009235C6" w:rsidRDefault="009235C6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:rsidR="005031C2" w:rsidRPr="005A669F" w:rsidRDefault="005031C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</w:tr>
      <w:tr w:rsidR="00ED39E2" w:rsidRPr="005A669F" w:rsidTr="00E32A54">
        <w:trPr>
          <w:trHeight w:val="274"/>
        </w:trPr>
        <w:tc>
          <w:tcPr>
            <w:tcW w:w="4246" w:type="dxa"/>
            <w:tcBorders>
              <w:top w:val="dotted" w:sz="4" w:space="0" w:color="000000"/>
            </w:tcBorders>
            <w:shd w:val="clear" w:color="auto" w:fill="auto"/>
            <w:vAlign w:val="center"/>
          </w:tcPr>
          <w:p w:rsidR="00ED39E2" w:rsidRPr="005A669F" w:rsidRDefault="00EB064F" w:rsidP="00ED39E2">
            <w:pPr>
              <w:widowControl w:val="0"/>
              <w:suppressAutoHyphens/>
              <w:autoSpaceDE w:val="0"/>
              <w:ind w:right="-108"/>
              <w:jc w:val="center"/>
              <w:rPr>
                <w:rFonts w:ascii="Verdana" w:hAnsi="Verdana" w:cs="Arial"/>
                <w:i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Arial"/>
                <w:i/>
                <w:sz w:val="20"/>
                <w:szCs w:val="20"/>
                <w:lang w:eastAsia="zh-CN"/>
              </w:rPr>
              <w:t>Miejscowość i data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108"/>
              <w:jc w:val="center"/>
              <w:rPr>
                <w:rFonts w:ascii="Verdana" w:eastAsia="TimesNewRomanPSMT" w:hAnsi="Verdana" w:cs="Verdana"/>
                <w:i/>
                <w:sz w:val="16"/>
                <w:szCs w:val="16"/>
                <w:lang w:eastAsia="zh-CN"/>
              </w:rPr>
            </w:pPr>
          </w:p>
        </w:tc>
        <w:tc>
          <w:tcPr>
            <w:tcW w:w="4513" w:type="dxa"/>
            <w:tcBorders>
              <w:top w:val="dotted" w:sz="4" w:space="0" w:color="000000"/>
            </w:tcBorders>
            <w:shd w:val="clear" w:color="auto" w:fill="auto"/>
            <w:vAlign w:val="center"/>
          </w:tcPr>
          <w:p w:rsidR="00ED39E2" w:rsidRPr="005A669F" w:rsidRDefault="00EB064F" w:rsidP="00ED39E2">
            <w:pPr>
              <w:widowControl w:val="0"/>
              <w:suppressAutoHyphens/>
              <w:autoSpaceDE w:val="0"/>
              <w:ind w:left="-46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>P</w:t>
            </w:r>
            <w:r w:rsidR="00ED39E2"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>odpis/podpisy osoby/osób uprawnionej/</w:t>
            </w:r>
            <w:proofErr w:type="spellStart"/>
            <w:r w:rsidR="00ED39E2"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>ych</w:t>
            </w:r>
            <w:proofErr w:type="spellEnd"/>
            <w:r w:rsidR="00ED39E2"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 xml:space="preserve"> do składania oświadczeń woli</w:t>
            </w:r>
            <w:r w:rsidR="00ED39E2" w:rsidRPr="005A669F">
              <w:rPr>
                <w:rFonts w:ascii="Verdana" w:hAnsi="Verdana" w:cs="Verdana"/>
                <w:i/>
                <w:iCs/>
                <w:sz w:val="18"/>
                <w:szCs w:val="18"/>
                <w:lang w:eastAsia="zh-CN"/>
              </w:rPr>
              <w:t xml:space="preserve"> w imieniu wykonawcy</w:t>
            </w:r>
          </w:p>
        </w:tc>
      </w:tr>
    </w:tbl>
    <w:p w:rsidR="00ED39E2" w:rsidRPr="005A669F" w:rsidRDefault="00ED39E2" w:rsidP="0025527F">
      <w:pPr>
        <w:suppressAutoHyphens/>
        <w:autoSpaceDE w:val="0"/>
        <w:rPr>
          <w:rFonts w:ascii="Verdana" w:hAnsi="Verdana"/>
          <w:b/>
          <w:sz w:val="22"/>
          <w:szCs w:val="22"/>
          <w:u w:val="single"/>
          <w:lang w:eastAsia="zh-CN"/>
        </w:rPr>
      </w:pPr>
    </w:p>
    <w:sectPr w:rsidR="00ED39E2" w:rsidRPr="005A669F" w:rsidSect="00AE58D0">
      <w:headerReference w:type="default" r:id="rId7"/>
      <w:footerReference w:type="default" r:id="rId8"/>
      <w:type w:val="continuous"/>
      <w:pgSz w:w="11906" w:h="16838"/>
      <w:pgMar w:top="284" w:right="1133" w:bottom="567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8E" w:rsidRDefault="00214F8E" w:rsidP="00ED39E2">
      <w:r>
        <w:separator/>
      </w:r>
    </w:p>
  </w:endnote>
  <w:endnote w:type="continuationSeparator" w:id="0">
    <w:p w:rsidR="00214F8E" w:rsidRDefault="00214F8E" w:rsidP="00ED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charset w:val="EE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040822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340B01" w:rsidRPr="00340B01" w:rsidRDefault="00340B01">
        <w:pPr>
          <w:pStyle w:val="Stopka"/>
          <w:jc w:val="right"/>
          <w:rPr>
            <w:rFonts w:ascii="Verdana" w:hAnsi="Verdana"/>
          </w:rPr>
        </w:pPr>
        <w:r w:rsidRPr="00340B01">
          <w:rPr>
            <w:rFonts w:ascii="Verdana" w:hAnsi="Verdana"/>
          </w:rPr>
          <w:fldChar w:fldCharType="begin"/>
        </w:r>
        <w:r w:rsidRPr="00340B01">
          <w:rPr>
            <w:rFonts w:ascii="Verdana" w:hAnsi="Verdana"/>
          </w:rPr>
          <w:instrText>PAGE   \* MERGEFORMAT</w:instrText>
        </w:r>
        <w:r w:rsidRPr="00340B01">
          <w:rPr>
            <w:rFonts w:ascii="Verdana" w:hAnsi="Verdana"/>
          </w:rPr>
          <w:fldChar w:fldCharType="separate"/>
        </w:r>
        <w:r w:rsidR="00813E59">
          <w:rPr>
            <w:rFonts w:ascii="Verdana" w:hAnsi="Verdana"/>
            <w:noProof/>
          </w:rPr>
          <w:t>6</w:t>
        </w:r>
        <w:r w:rsidRPr="00340B01">
          <w:rPr>
            <w:rFonts w:ascii="Verdana" w:hAnsi="Verdana"/>
          </w:rPr>
          <w:fldChar w:fldCharType="end"/>
        </w:r>
      </w:p>
    </w:sdtContent>
  </w:sdt>
  <w:p w:rsidR="00340B01" w:rsidRDefault="00340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8E" w:rsidRDefault="00214F8E" w:rsidP="00ED39E2">
      <w:r>
        <w:separator/>
      </w:r>
    </w:p>
  </w:footnote>
  <w:footnote w:type="continuationSeparator" w:id="0">
    <w:p w:rsidR="00214F8E" w:rsidRDefault="00214F8E" w:rsidP="00ED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9FB" w:rsidRDefault="00B34901">
    <w:pPr>
      <w:pStyle w:val="Nagwek"/>
      <w:rPr>
        <w:rFonts w:ascii="Verdana" w:hAnsi="Verdana"/>
        <w:sz w:val="18"/>
        <w:szCs w:val="18"/>
      </w:rPr>
    </w:pPr>
    <w:r w:rsidRPr="00B34901">
      <w:rPr>
        <w:rFonts w:ascii="Verdana" w:hAnsi="Verdana"/>
        <w:sz w:val="18"/>
        <w:szCs w:val="18"/>
      </w:rPr>
      <w:t>B</w:t>
    </w:r>
    <w:r w:rsidR="00C44582">
      <w:rPr>
        <w:rFonts w:ascii="Verdana" w:hAnsi="Verdana"/>
        <w:sz w:val="18"/>
        <w:szCs w:val="18"/>
      </w:rPr>
      <w:t>IA.WGZ.SU.261.1</w:t>
    </w:r>
    <w:r w:rsidR="0032517F">
      <w:rPr>
        <w:rFonts w:ascii="Verdana" w:hAnsi="Verdana"/>
        <w:sz w:val="18"/>
        <w:szCs w:val="18"/>
      </w:rPr>
      <w:t>.2025.MMY</w:t>
    </w:r>
    <w:r w:rsidR="005D40C3">
      <w:rPr>
        <w:rFonts w:ascii="Verdana" w:hAnsi="Verdana"/>
        <w:sz w:val="18"/>
        <w:szCs w:val="18"/>
      </w:rPr>
      <w:t>.5</w:t>
    </w:r>
  </w:p>
  <w:p w:rsidR="000559FB" w:rsidRPr="00CC45A9" w:rsidRDefault="000559FB">
    <w:pPr>
      <w:pStyle w:val="Nagwek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lowerLetter"/>
      <w:pStyle w:val="Listapunktowana21"/>
      <w:lvlText w:val="%1)"/>
      <w:lvlJc w:val="left"/>
      <w:pPr>
        <w:tabs>
          <w:tab w:val="num" w:pos="720"/>
        </w:tabs>
        <w:ind w:left="720" w:hanging="363"/>
      </w:pPr>
      <w:rPr>
        <w:b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DA941366"/>
    <w:name w:val="WW8Num12"/>
    <w:lvl w:ilvl="0">
      <w:start w:val="1"/>
      <w:numFmt w:val="decimal"/>
      <w:lvlText w:val="%1."/>
      <w:lvlJc w:val="left"/>
      <w:pPr>
        <w:tabs>
          <w:tab w:val="num" w:pos="566"/>
        </w:tabs>
        <w:ind w:left="180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755"/>
        </w:tabs>
        <w:ind w:left="4755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385"/>
        </w:tabs>
        <w:ind w:left="2385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A120BCFC"/>
    <w:name w:val="WW8Num57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F"/>
    <w:multiLevelType w:val="singleLevel"/>
    <w:tmpl w:val="0000000F"/>
    <w:name w:val="WW8Num59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7" w15:restartNumberingAfterBreak="0">
    <w:nsid w:val="00000011"/>
    <w:multiLevelType w:val="singleLevel"/>
    <w:tmpl w:val="E3F498F2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8" w15:restartNumberingAfterBreak="0">
    <w:nsid w:val="00000015"/>
    <w:multiLevelType w:val="multilevel"/>
    <w:tmpl w:val="00000015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00000017"/>
    <w:name w:val="WW8Num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ascii="Verdana" w:hAnsi="Verdana" w:cs="Verdana" w:hint="default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  <w:szCs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D"/>
    <w:multiLevelType w:val="singleLevel"/>
    <w:tmpl w:val="0000001D"/>
    <w:name w:val="WW8Num8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  <w:szCs w:val="20"/>
      </w:rPr>
    </w:lvl>
  </w:abstractNum>
  <w:abstractNum w:abstractNumId="12" w15:restartNumberingAfterBreak="0">
    <w:nsid w:val="00000022"/>
    <w:multiLevelType w:val="multilevel"/>
    <w:tmpl w:val="00000022"/>
    <w:name w:val="WW8Num91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Verdana" w:hAnsi="Verdana" w:cs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cs="Verdana" w:hint="default"/>
        <w:sz w:val="18"/>
        <w:szCs w:val="18"/>
      </w:rPr>
    </w:lvl>
  </w:abstractNum>
  <w:abstractNum w:abstractNumId="13" w15:restartNumberingAfterBreak="0">
    <w:nsid w:val="00000023"/>
    <w:multiLevelType w:val="multilevel"/>
    <w:tmpl w:val="E188981C"/>
    <w:name w:val="WW8Num92"/>
    <w:lvl w:ilvl="0">
      <w:start w:val="1"/>
      <w:numFmt w:val="none"/>
      <w:suff w:val="nothing"/>
      <w:lvlText w:val="16.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/>
        <w:bCs/>
        <w:sz w:val="18"/>
        <w:szCs w:val="18"/>
        <w:lang w:eastAsia="pl-PL"/>
      </w:rPr>
    </w:lvl>
    <w:lvl w:ilvl="2">
      <w:start w:val="1"/>
      <w:numFmt w:val="none"/>
      <w:suff w:val="nothing"/>
      <w:lvlText w:val="16.2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4"/>
    <w:multiLevelType w:val="multilevel"/>
    <w:tmpl w:val="3342E690"/>
    <w:name w:val="WW8Num93"/>
    <w:lvl w:ilvl="0">
      <w:start w:val="2"/>
      <w:numFmt w:val="none"/>
      <w:suff w:val="nothing"/>
      <w:lvlText w:val="2.1."/>
      <w:lvlJc w:val="left"/>
      <w:pPr>
        <w:tabs>
          <w:tab w:val="num" w:pos="388"/>
        </w:tabs>
        <w:ind w:left="388" w:hanging="360"/>
      </w:pPr>
      <w:rPr>
        <w:rFonts w:ascii="Verdana" w:hAnsi="Verdana" w:hint="default"/>
        <w:sz w:val="18"/>
        <w:szCs w:val="18"/>
      </w:rPr>
    </w:lvl>
    <w:lvl w:ilvl="1">
      <w:start w:val="2"/>
      <w:numFmt w:val="none"/>
      <w:suff w:val="nothing"/>
      <w:lvlText w:val="2.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34"/>
    <w:multiLevelType w:val="multilevel"/>
    <w:tmpl w:val="C42A1C14"/>
    <w:name w:val="WW8Num123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Segoe UI"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Verdana" w:hAnsi="Verdana" w:cs="Segoe UI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Segoe U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Segoe UI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Segoe UI" w:hint="default"/>
        <w:b w:val="0"/>
      </w:rPr>
    </w:lvl>
  </w:abstractNum>
  <w:abstractNum w:abstractNumId="16" w15:restartNumberingAfterBreak="0">
    <w:nsid w:val="00000037"/>
    <w:multiLevelType w:val="multilevel"/>
    <w:tmpl w:val="C284D116"/>
    <w:name w:val="WW8Num129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0000003D"/>
    <w:multiLevelType w:val="singleLevel"/>
    <w:tmpl w:val="0000003D"/>
    <w:name w:val="WW8Num148"/>
    <w:lvl w:ilvl="0">
      <w:start w:val="1"/>
      <w:numFmt w:val="none"/>
      <w:suff w:val="nothing"/>
      <w:lvlText w:val="20.1."/>
      <w:lvlJc w:val="left"/>
      <w:pPr>
        <w:tabs>
          <w:tab w:val="num" w:pos="1919"/>
        </w:tabs>
        <w:ind w:left="1919" w:hanging="360"/>
      </w:pPr>
      <w:rPr>
        <w:rFonts w:ascii="Verdana" w:hAnsi="Verdana" w:cs="Verdana" w:hint="default"/>
        <w:color w:val="000000"/>
        <w:sz w:val="18"/>
        <w:szCs w:val="18"/>
      </w:rPr>
    </w:lvl>
  </w:abstractNum>
  <w:abstractNum w:abstractNumId="18" w15:restartNumberingAfterBreak="0">
    <w:nsid w:val="01EF5D80"/>
    <w:multiLevelType w:val="hybridMultilevel"/>
    <w:tmpl w:val="18EA43BC"/>
    <w:lvl w:ilvl="0" w:tplc="BCD60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33D75C9"/>
    <w:multiLevelType w:val="multilevel"/>
    <w:tmpl w:val="05FABC2A"/>
    <w:name w:val="WW8Num130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Verdana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Verdana" w:hAnsi="Verdana" w:cs="Georgia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65464A5"/>
    <w:multiLevelType w:val="hybridMultilevel"/>
    <w:tmpl w:val="B1DE4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B74F13"/>
    <w:multiLevelType w:val="hybridMultilevel"/>
    <w:tmpl w:val="339E9518"/>
    <w:lvl w:ilvl="0" w:tplc="EDA09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4369F"/>
    <w:multiLevelType w:val="hybridMultilevel"/>
    <w:tmpl w:val="59EE8F4A"/>
    <w:lvl w:ilvl="0" w:tplc="9F04CA9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BE3E12"/>
    <w:multiLevelType w:val="hybridMultilevel"/>
    <w:tmpl w:val="E3D032F2"/>
    <w:lvl w:ilvl="0" w:tplc="0EECD3C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2D60EC"/>
    <w:multiLevelType w:val="hybridMultilevel"/>
    <w:tmpl w:val="465E12D6"/>
    <w:lvl w:ilvl="0" w:tplc="DE226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940AB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F7E68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</w:rPr>
    </w:lvl>
    <w:lvl w:ilvl="3" w:tplc="1F44D1AC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b w:val="0"/>
        <w:sz w:val="18"/>
      </w:rPr>
    </w:lvl>
    <w:lvl w:ilvl="4" w:tplc="E21A86F4">
      <w:start w:val="1"/>
      <w:numFmt w:val="lowerLetter"/>
      <w:lvlText w:val="%5.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1F46CA"/>
    <w:multiLevelType w:val="hybridMultilevel"/>
    <w:tmpl w:val="DE9830FE"/>
    <w:lvl w:ilvl="0" w:tplc="D01C3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A64CE"/>
    <w:multiLevelType w:val="hybridMultilevel"/>
    <w:tmpl w:val="1C0EB6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526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10D5806"/>
    <w:multiLevelType w:val="hybridMultilevel"/>
    <w:tmpl w:val="50AAFA9C"/>
    <w:lvl w:ilvl="0" w:tplc="F23C81A0">
      <w:start w:val="1"/>
      <w:numFmt w:val="decimal"/>
      <w:lvlText w:val="%1."/>
      <w:lvlJc w:val="left"/>
      <w:pPr>
        <w:tabs>
          <w:tab w:val="num" w:pos="1367"/>
        </w:tabs>
        <w:ind w:left="1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E7683A"/>
    <w:multiLevelType w:val="hybridMultilevel"/>
    <w:tmpl w:val="F2A8D232"/>
    <w:lvl w:ilvl="0" w:tplc="0C0C8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13995"/>
    <w:multiLevelType w:val="hybridMultilevel"/>
    <w:tmpl w:val="7B3E7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863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8E21FC5"/>
    <w:multiLevelType w:val="hybridMultilevel"/>
    <w:tmpl w:val="E102A018"/>
    <w:lvl w:ilvl="0" w:tplc="14A2F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43055"/>
    <w:multiLevelType w:val="hybridMultilevel"/>
    <w:tmpl w:val="D2580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097875"/>
    <w:multiLevelType w:val="hybridMultilevel"/>
    <w:tmpl w:val="113457E6"/>
    <w:name w:val="WW8Num38"/>
    <w:lvl w:ilvl="0" w:tplc="7FDC818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  <w:sz w:val="18"/>
        <w:szCs w:val="18"/>
      </w:rPr>
    </w:lvl>
    <w:lvl w:ilvl="1" w:tplc="0EC4FA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36387A"/>
    <w:multiLevelType w:val="hybridMultilevel"/>
    <w:tmpl w:val="AD563C0E"/>
    <w:name w:val="WW8Num2102"/>
    <w:lvl w:ilvl="0" w:tplc="CBCCD89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662D2"/>
    <w:multiLevelType w:val="hybridMultilevel"/>
    <w:tmpl w:val="64B27470"/>
    <w:name w:val="WW8Num210"/>
    <w:lvl w:ilvl="0" w:tplc="A9EE80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B74C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sz w:val="18"/>
        <w:szCs w:val="18"/>
      </w:rPr>
    </w:lvl>
    <w:lvl w:ilvl="2" w:tplc="6D6C5A9E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B2C102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4E4DBB"/>
    <w:multiLevelType w:val="hybridMultilevel"/>
    <w:tmpl w:val="F6801FDC"/>
    <w:lvl w:ilvl="0" w:tplc="0E1A7A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28D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D64E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5E6144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Verdan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3D0A19"/>
    <w:multiLevelType w:val="hybridMultilevel"/>
    <w:tmpl w:val="7FEA9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CE3C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E7D67"/>
    <w:multiLevelType w:val="singleLevel"/>
    <w:tmpl w:val="3E186A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EE85D7C"/>
    <w:multiLevelType w:val="hybridMultilevel"/>
    <w:tmpl w:val="537E5A52"/>
    <w:lvl w:ilvl="0" w:tplc="7A408D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34"/>
  </w:num>
  <w:num w:numId="9">
    <w:abstractNumId w:val="33"/>
  </w:num>
  <w:num w:numId="10">
    <w:abstractNumId w:val="26"/>
  </w:num>
  <w:num w:numId="11">
    <w:abstractNumId w:val="27"/>
  </w:num>
  <w:num w:numId="12">
    <w:abstractNumId w:val="39"/>
  </w:num>
  <w:num w:numId="13">
    <w:abstractNumId w:val="22"/>
  </w:num>
  <w:num w:numId="14">
    <w:abstractNumId w:val="38"/>
  </w:num>
  <w:num w:numId="15">
    <w:abstractNumId w:val="40"/>
  </w:num>
  <w:num w:numId="16">
    <w:abstractNumId w:val="31"/>
  </w:num>
  <w:num w:numId="17">
    <w:abstractNumId w:val="32"/>
  </w:num>
  <w:num w:numId="18">
    <w:abstractNumId w:val="37"/>
  </w:num>
  <w:num w:numId="19">
    <w:abstractNumId w:val="28"/>
  </w:num>
  <w:num w:numId="20">
    <w:abstractNumId w:val="24"/>
  </w:num>
  <w:num w:numId="21">
    <w:abstractNumId w:val="23"/>
  </w:num>
  <w:num w:numId="22">
    <w:abstractNumId w:val="25"/>
  </w:num>
  <w:num w:numId="23">
    <w:abstractNumId w:val="18"/>
  </w:num>
  <w:num w:numId="24">
    <w:abstractNumId w:val="30"/>
  </w:num>
  <w:num w:numId="25">
    <w:abstractNumId w:val="20"/>
  </w:num>
  <w:num w:numId="26">
    <w:abstractNumId w:val="21"/>
  </w:num>
  <w:num w:numId="27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E2"/>
    <w:rsid w:val="000559FB"/>
    <w:rsid w:val="0006192E"/>
    <w:rsid w:val="00073940"/>
    <w:rsid w:val="00074AE9"/>
    <w:rsid w:val="00094FC3"/>
    <w:rsid w:val="000A1D77"/>
    <w:rsid w:val="000A6EE5"/>
    <w:rsid w:val="000C1379"/>
    <w:rsid w:val="000C6652"/>
    <w:rsid w:val="000D52CE"/>
    <w:rsid w:val="000F230A"/>
    <w:rsid w:val="001030CD"/>
    <w:rsid w:val="00124345"/>
    <w:rsid w:val="00136158"/>
    <w:rsid w:val="00162796"/>
    <w:rsid w:val="001C51C9"/>
    <w:rsid w:val="001C7F61"/>
    <w:rsid w:val="001D6E63"/>
    <w:rsid w:val="00201090"/>
    <w:rsid w:val="00214F8E"/>
    <w:rsid w:val="00226636"/>
    <w:rsid w:val="00232A75"/>
    <w:rsid w:val="00241255"/>
    <w:rsid w:val="00247E02"/>
    <w:rsid w:val="0025527F"/>
    <w:rsid w:val="0026604F"/>
    <w:rsid w:val="00293D59"/>
    <w:rsid w:val="002A11CD"/>
    <w:rsid w:val="002A7989"/>
    <w:rsid w:val="002B2CDC"/>
    <w:rsid w:val="002D2E18"/>
    <w:rsid w:val="002D4830"/>
    <w:rsid w:val="002F2484"/>
    <w:rsid w:val="00323AD0"/>
    <w:rsid w:val="0032517F"/>
    <w:rsid w:val="00340B01"/>
    <w:rsid w:val="00345B7C"/>
    <w:rsid w:val="00350A5E"/>
    <w:rsid w:val="00353993"/>
    <w:rsid w:val="003957B6"/>
    <w:rsid w:val="003A34B5"/>
    <w:rsid w:val="003C07B0"/>
    <w:rsid w:val="003D6621"/>
    <w:rsid w:val="003F2643"/>
    <w:rsid w:val="004051F4"/>
    <w:rsid w:val="00410ADE"/>
    <w:rsid w:val="004225AB"/>
    <w:rsid w:val="00427FBD"/>
    <w:rsid w:val="00432DA6"/>
    <w:rsid w:val="00464EA1"/>
    <w:rsid w:val="004668DC"/>
    <w:rsid w:val="00486017"/>
    <w:rsid w:val="0049410B"/>
    <w:rsid w:val="004971D8"/>
    <w:rsid w:val="004A0E3E"/>
    <w:rsid w:val="004D6013"/>
    <w:rsid w:val="004E47B5"/>
    <w:rsid w:val="005031C2"/>
    <w:rsid w:val="005138D3"/>
    <w:rsid w:val="00543E14"/>
    <w:rsid w:val="00566C8D"/>
    <w:rsid w:val="00571DBD"/>
    <w:rsid w:val="00576E66"/>
    <w:rsid w:val="005908C5"/>
    <w:rsid w:val="005A669F"/>
    <w:rsid w:val="005B1E4E"/>
    <w:rsid w:val="005B61F9"/>
    <w:rsid w:val="005D40C3"/>
    <w:rsid w:val="005E06C2"/>
    <w:rsid w:val="006538D9"/>
    <w:rsid w:val="00664829"/>
    <w:rsid w:val="006726C7"/>
    <w:rsid w:val="00675631"/>
    <w:rsid w:val="00692E81"/>
    <w:rsid w:val="006C0866"/>
    <w:rsid w:val="006D2D29"/>
    <w:rsid w:val="006F55EB"/>
    <w:rsid w:val="00702814"/>
    <w:rsid w:val="0071450D"/>
    <w:rsid w:val="007337E3"/>
    <w:rsid w:val="00747AAB"/>
    <w:rsid w:val="00753B41"/>
    <w:rsid w:val="00783A0C"/>
    <w:rsid w:val="007B7000"/>
    <w:rsid w:val="007B734F"/>
    <w:rsid w:val="007C71C8"/>
    <w:rsid w:val="007D03C9"/>
    <w:rsid w:val="007E2CC2"/>
    <w:rsid w:val="007E4057"/>
    <w:rsid w:val="00813E59"/>
    <w:rsid w:val="00815788"/>
    <w:rsid w:val="00824EF7"/>
    <w:rsid w:val="008472B1"/>
    <w:rsid w:val="008479E1"/>
    <w:rsid w:val="00863488"/>
    <w:rsid w:val="00884E44"/>
    <w:rsid w:val="00887F5C"/>
    <w:rsid w:val="008B429B"/>
    <w:rsid w:val="008B7391"/>
    <w:rsid w:val="008C7062"/>
    <w:rsid w:val="008D3C4C"/>
    <w:rsid w:val="008F3C98"/>
    <w:rsid w:val="00902A0F"/>
    <w:rsid w:val="00910E18"/>
    <w:rsid w:val="009235C6"/>
    <w:rsid w:val="00924248"/>
    <w:rsid w:val="00941CD3"/>
    <w:rsid w:val="0095188D"/>
    <w:rsid w:val="00957BA0"/>
    <w:rsid w:val="0097209D"/>
    <w:rsid w:val="00972645"/>
    <w:rsid w:val="00980123"/>
    <w:rsid w:val="00993802"/>
    <w:rsid w:val="00993C54"/>
    <w:rsid w:val="00996649"/>
    <w:rsid w:val="009A22FA"/>
    <w:rsid w:val="009C1ABF"/>
    <w:rsid w:val="009F7A1E"/>
    <w:rsid w:val="00A32121"/>
    <w:rsid w:val="00A5187A"/>
    <w:rsid w:val="00A539D8"/>
    <w:rsid w:val="00AD4F79"/>
    <w:rsid w:val="00AE23A5"/>
    <w:rsid w:val="00AE58D0"/>
    <w:rsid w:val="00AF3462"/>
    <w:rsid w:val="00AF4BF3"/>
    <w:rsid w:val="00B34901"/>
    <w:rsid w:val="00B56ADB"/>
    <w:rsid w:val="00B62AC8"/>
    <w:rsid w:val="00B62E7C"/>
    <w:rsid w:val="00B64409"/>
    <w:rsid w:val="00B71E2B"/>
    <w:rsid w:val="00BB47A8"/>
    <w:rsid w:val="00BC7A92"/>
    <w:rsid w:val="00C0118D"/>
    <w:rsid w:val="00C01E11"/>
    <w:rsid w:val="00C029BC"/>
    <w:rsid w:val="00C041D8"/>
    <w:rsid w:val="00C2319C"/>
    <w:rsid w:val="00C35129"/>
    <w:rsid w:val="00C44582"/>
    <w:rsid w:val="00C51311"/>
    <w:rsid w:val="00C66163"/>
    <w:rsid w:val="00C93B0B"/>
    <w:rsid w:val="00CA1789"/>
    <w:rsid w:val="00CB4E4C"/>
    <w:rsid w:val="00CC45A9"/>
    <w:rsid w:val="00CE082A"/>
    <w:rsid w:val="00D14F9E"/>
    <w:rsid w:val="00D22884"/>
    <w:rsid w:val="00D53D71"/>
    <w:rsid w:val="00D6697A"/>
    <w:rsid w:val="00D71EE6"/>
    <w:rsid w:val="00D76FE2"/>
    <w:rsid w:val="00DC20E8"/>
    <w:rsid w:val="00DE442C"/>
    <w:rsid w:val="00DF7859"/>
    <w:rsid w:val="00E25B56"/>
    <w:rsid w:val="00E5511B"/>
    <w:rsid w:val="00E60D1C"/>
    <w:rsid w:val="00E7032B"/>
    <w:rsid w:val="00E90F6C"/>
    <w:rsid w:val="00E97878"/>
    <w:rsid w:val="00EB064F"/>
    <w:rsid w:val="00EB08F1"/>
    <w:rsid w:val="00EB124F"/>
    <w:rsid w:val="00EB6AC1"/>
    <w:rsid w:val="00EC606C"/>
    <w:rsid w:val="00ED39E2"/>
    <w:rsid w:val="00ED4396"/>
    <w:rsid w:val="00EE3EC8"/>
    <w:rsid w:val="00EE4B14"/>
    <w:rsid w:val="00EF545F"/>
    <w:rsid w:val="00F62BC9"/>
    <w:rsid w:val="00F74106"/>
    <w:rsid w:val="00F90534"/>
    <w:rsid w:val="00FB6574"/>
    <w:rsid w:val="00FC6B02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F2805"/>
  <w15:docId w15:val="{CDCF53EF-C3BF-44C3-8CC7-4354C141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9E2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D39E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D39E2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ED39E2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D39E2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ED39E2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D39E2"/>
    <w:pPr>
      <w:numPr>
        <w:ilvl w:val="6"/>
        <w:numId w:val="1"/>
      </w:numPr>
      <w:suppressAutoHyphens/>
      <w:spacing w:before="240" w:after="60"/>
      <w:outlineLvl w:val="6"/>
    </w:pPr>
    <w:rPr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ED39E2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ED39E2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39E2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ED39E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ED39E2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ED39E2"/>
    <w:rPr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ED39E2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ED39E2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ED39E2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D39E2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ED39E2"/>
    <w:rPr>
      <w:rFonts w:ascii="Arial" w:hAnsi="Arial" w:cs="Arial"/>
      <w:sz w:val="22"/>
      <w:szCs w:val="22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ED39E2"/>
  </w:style>
  <w:style w:type="character" w:customStyle="1" w:styleId="WW8Num1z0">
    <w:name w:val="WW8Num1z0"/>
    <w:rsid w:val="00ED39E2"/>
    <w:rPr>
      <w:rFonts w:ascii="Symbol" w:hAnsi="Symbol" w:cs="Symbol" w:hint="default"/>
    </w:rPr>
  </w:style>
  <w:style w:type="character" w:customStyle="1" w:styleId="WW8Num2z0">
    <w:name w:val="WW8Num2z0"/>
    <w:rsid w:val="00ED39E2"/>
    <w:rPr>
      <w:rFonts w:ascii="Symbol" w:hAnsi="Symbol" w:cs="Symbol" w:hint="default"/>
    </w:rPr>
  </w:style>
  <w:style w:type="character" w:customStyle="1" w:styleId="WW8Num3z0">
    <w:name w:val="WW8Num3z0"/>
    <w:rsid w:val="00ED39E2"/>
  </w:style>
  <w:style w:type="character" w:customStyle="1" w:styleId="WW8Num3z1">
    <w:name w:val="WW8Num3z1"/>
    <w:rsid w:val="00ED39E2"/>
  </w:style>
  <w:style w:type="character" w:customStyle="1" w:styleId="WW8Num3z2">
    <w:name w:val="WW8Num3z2"/>
    <w:rsid w:val="00ED39E2"/>
  </w:style>
  <w:style w:type="character" w:customStyle="1" w:styleId="WW8Num3z3">
    <w:name w:val="WW8Num3z3"/>
    <w:rsid w:val="00ED39E2"/>
  </w:style>
  <w:style w:type="character" w:customStyle="1" w:styleId="WW8Num3z4">
    <w:name w:val="WW8Num3z4"/>
    <w:rsid w:val="00ED39E2"/>
  </w:style>
  <w:style w:type="character" w:customStyle="1" w:styleId="WW8Num3z5">
    <w:name w:val="WW8Num3z5"/>
    <w:rsid w:val="00ED39E2"/>
  </w:style>
  <w:style w:type="character" w:customStyle="1" w:styleId="WW8Num3z6">
    <w:name w:val="WW8Num3z6"/>
    <w:rsid w:val="00ED39E2"/>
  </w:style>
  <w:style w:type="character" w:customStyle="1" w:styleId="WW8Num3z7">
    <w:name w:val="WW8Num3z7"/>
    <w:rsid w:val="00ED39E2"/>
  </w:style>
  <w:style w:type="character" w:customStyle="1" w:styleId="WW8Num3z8">
    <w:name w:val="WW8Num3z8"/>
    <w:rsid w:val="00ED39E2"/>
  </w:style>
  <w:style w:type="character" w:customStyle="1" w:styleId="WW8Num4z0">
    <w:name w:val="WW8Num4z0"/>
    <w:rsid w:val="00ED39E2"/>
  </w:style>
  <w:style w:type="character" w:customStyle="1" w:styleId="WW8Num4z1">
    <w:name w:val="WW8Num4z1"/>
    <w:rsid w:val="00ED39E2"/>
    <w:rPr>
      <w:rFonts w:ascii="Verdana" w:eastAsia="Times New Roman" w:hAnsi="Verdana" w:cs="Times New Roman"/>
    </w:rPr>
  </w:style>
  <w:style w:type="character" w:customStyle="1" w:styleId="WW8Num4z2">
    <w:name w:val="WW8Num4z2"/>
    <w:rsid w:val="00ED39E2"/>
  </w:style>
  <w:style w:type="character" w:customStyle="1" w:styleId="WW8Num4z3">
    <w:name w:val="WW8Num4z3"/>
    <w:rsid w:val="00ED39E2"/>
  </w:style>
  <w:style w:type="character" w:customStyle="1" w:styleId="WW8Num4z4">
    <w:name w:val="WW8Num4z4"/>
    <w:rsid w:val="00ED39E2"/>
  </w:style>
  <w:style w:type="character" w:customStyle="1" w:styleId="WW8Num4z5">
    <w:name w:val="WW8Num4z5"/>
    <w:rsid w:val="00ED39E2"/>
  </w:style>
  <w:style w:type="character" w:customStyle="1" w:styleId="WW8Num4z6">
    <w:name w:val="WW8Num4z6"/>
    <w:rsid w:val="00ED39E2"/>
  </w:style>
  <w:style w:type="character" w:customStyle="1" w:styleId="WW8Num4z7">
    <w:name w:val="WW8Num4z7"/>
    <w:rsid w:val="00ED39E2"/>
  </w:style>
  <w:style w:type="character" w:customStyle="1" w:styleId="WW8Num4z8">
    <w:name w:val="WW8Num4z8"/>
    <w:rsid w:val="00ED39E2"/>
  </w:style>
  <w:style w:type="character" w:customStyle="1" w:styleId="WW8Num5z0">
    <w:name w:val="WW8Num5z0"/>
    <w:rsid w:val="00ED39E2"/>
    <w:rPr>
      <w:b w:val="0"/>
    </w:rPr>
  </w:style>
  <w:style w:type="character" w:customStyle="1" w:styleId="WW8Num5z1">
    <w:name w:val="WW8Num5z1"/>
    <w:rsid w:val="00ED39E2"/>
    <w:rPr>
      <w:color w:val="auto"/>
      <w:sz w:val="18"/>
      <w:szCs w:val="18"/>
    </w:rPr>
  </w:style>
  <w:style w:type="character" w:customStyle="1" w:styleId="WW8Num5z2">
    <w:name w:val="WW8Num5z2"/>
    <w:rsid w:val="00ED39E2"/>
    <w:rPr>
      <w:rFonts w:ascii="Verdana" w:hAnsi="Verdana" w:cs="Verdana"/>
      <w:b w:val="0"/>
      <w:color w:val="auto"/>
      <w:sz w:val="20"/>
      <w:szCs w:val="20"/>
      <w:u w:val="none"/>
    </w:rPr>
  </w:style>
  <w:style w:type="character" w:customStyle="1" w:styleId="WW8Num5z4">
    <w:name w:val="WW8Num5z4"/>
    <w:rsid w:val="00ED39E2"/>
  </w:style>
  <w:style w:type="character" w:customStyle="1" w:styleId="WW8Num5z5">
    <w:name w:val="WW8Num5z5"/>
    <w:rsid w:val="00ED39E2"/>
  </w:style>
  <w:style w:type="character" w:customStyle="1" w:styleId="WW8Num5z6">
    <w:name w:val="WW8Num5z6"/>
    <w:rsid w:val="00ED39E2"/>
  </w:style>
  <w:style w:type="character" w:customStyle="1" w:styleId="WW8Num5z7">
    <w:name w:val="WW8Num5z7"/>
    <w:rsid w:val="00ED39E2"/>
  </w:style>
  <w:style w:type="character" w:customStyle="1" w:styleId="WW8Num5z8">
    <w:name w:val="WW8Num5z8"/>
    <w:rsid w:val="00ED39E2"/>
  </w:style>
  <w:style w:type="character" w:customStyle="1" w:styleId="WW8Num6z0">
    <w:name w:val="WW8Num6z0"/>
    <w:rsid w:val="00ED39E2"/>
  </w:style>
  <w:style w:type="character" w:customStyle="1" w:styleId="WW8Num7z0">
    <w:name w:val="WW8Num7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8z0">
    <w:name w:val="WW8Num8z0"/>
    <w:rsid w:val="00ED39E2"/>
  </w:style>
  <w:style w:type="character" w:customStyle="1" w:styleId="WW8Num9z0">
    <w:name w:val="WW8Num9z0"/>
    <w:rsid w:val="00ED39E2"/>
    <w:rPr>
      <w:b w:val="0"/>
    </w:rPr>
  </w:style>
  <w:style w:type="character" w:customStyle="1" w:styleId="WW8Num10z0">
    <w:name w:val="WW8Num10z0"/>
    <w:rsid w:val="00ED39E2"/>
    <w:rPr>
      <w:b w:val="0"/>
    </w:rPr>
  </w:style>
  <w:style w:type="character" w:customStyle="1" w:styleId="WW8Num11z0">
    <w:name w:val="WW8Num11z0"/>
    <w:rsid w:val="00ED39E2"/>
    <w:rPr>
      <w:b w:val="0"/>
      <w:sz w:val="22"/>
      <w:szCs w:val="22"/>
    </w:rPr>
  </w:style>
  <w:style w:type="character" w:customStyle="1" w:styleId="WW8Num12z0">
    <w:name w:val="WW8Num12z0"/>
    <w:rsid w:val="00ED39E2"/>
    <w:rPr>
      <w:rFonts w:ascii="Verdana" w:eastAsia="Times New Roman" w:hAnsi="Verdana" w:cs="Times New Roman"/>
      <w:b w:val="0"/>
      <w:i w:val="0"/>
      <w:color w:val="000000"/>
      <w:sz w:val="18"/>
      <w:szCs w:val="16"/>
    </w:rPr>
  </w:style>
  <w:style w:type="character" w:customStyle="1" w:styleId="WW8Num12z1">
    <w:name w:val="WW8Num12z1"/>
    <w:rsid w:val="00ED39E2"/>
    <w:rPr>
      <w:rFonts w:hint="default"/>
      <w:b/>
    </w:rPr>
  </w:style>
  <w:style w:type="character" w:customStyle="1" w:styleId="WW8Num12z2">
    <w:name w:val="WW8Num12z2"/>
    <w:rsid w:val="00ED39E2"/>
    <w:rPr>
      <w:rFonts w:cs="Arial" w:hint="default"/>
      <w:b/>
      <w:sz w:val="22"/>
    </w:rPr>
  </w:style>
  <w:style w:type="character" w:customStyle="1" w:styleId="WW8Num12z3">
    <w:name w:val="WW8Num12z3"/>
    <w:rsid w:val="00ED39E2"/>
    <w:rPr>
      <w:rFonts w:hint="default"/>
    </w:rPr>
  </w:style>
  <w:style w:type="character" w:customStyle="1" w:styleId="WW8Num12z4">
    <w:name w:val="WW8Num12z4"/>
    <w:rsid w:val="00ED39E2"/>
  </w:style>
  <w:style w:type="character" w:customStyle="1" w:styleId="WW8Num12z5">
    <w:name w:val="WW8Num12z5"/>
    <w:rsid w:val="00ED39E2"/>
  </w:style>
  <w:style w:type="character" w:customStyle="1" w:styleId="WW8Num12z6">
    <w:name w:val="WW8Num12z6"/>
    <w:rsid w:val="00ED39E2"/>
  </w:style>
  <w:style w:type="character" w:customStyle="1" w:styleId="WW8Num12z7">
    <w:name w:val="WW8Num12z7"/>
    <w:rsid w:val="00ED39E2"/>
  </w:style>
  <w:style w:type="character" w:customStyle="1" w:styleId="WW8Num12z8">
    <w:name w:val="WW8Num12z8"/>
    <w:rsid w:val="00ED39E2"/>
  </w:style>
  <w:style w:type="character" w:customStyle="1" w:styleId="WW8Num13z0">
    <w:name w:val="WW8Num13z0"/>
    <w:rsid w:val="00ED39E2"/>
  </w:style>
  <w:style w:type="character" w:customStyle="1" w:styleId="WW8Num13z1">
    <w:name w:val="WW8Num13z1"/>
    <w:rsid w:val="00ED39E2"/>
  </w:style>
  <w:style w:type="character" w:customStyle="1" w:styleId="WW8Num13z2">
    <w:name w:val="WW8Num13z2"/>
    <w:rsid w:val="00ED39E2"/>
  </w:style>
  <w:style w:type="character" w:customStyle="1" w:styleId="WW8Num13z3">
    <w:name w:val="WW8Num13z3"/>
    <w:rsid w:val="00ED39E2"/>
  </w:style>
  <w:style w:type="character" w:customStyle="1" w:styleId="WW8Num13z4">
    <w:name w:val="WW8Num13z4"/>
    <w:rsid w:val="00ED39E2"/>
  </w:style>
  <w:style w:type="character" w:customStyle="1" w:styleId="WW8Num13z5">
    <w:name w:val="WW8Num13z5"/>
    <w:rsid w:val="00ED39E2"/>
  </w:style>
  <w:style w:type="character" w:customStyle="1" w:styleId="WW8Num13z6">
    <w:name w:val="WW8Num13z6"/>
    <w:rsid w:val="00ED39E2"/>
  </w:style>
  <w:style w:type="character" w:customStyle="1" w:styleId="WW8Num13z7">
    <w:name w:val="WW8Num13z7"/>
    <w:rsid w:val="00ED39E2"/>
  </w:style>
  <w:style w:type="character" w:customStyle="1" w:styleId="WW8Num13z8">
    <w:name w:val="WW8Num13z8"/>
    <w:rsid w:val="00ED39E2"/>
  </w:style>
  <w:style w:type="character" w:customStyle="1" w:styleId="WW8Num14z0">
    <w:name w:val="WW8Num14z0"/>
    <w:rsid w:val="00ED39E2"/>
  </w:style>
  <w:style w:type="character" w:customStyle="1" w:styleId="WW8Num14z1">
    <w:name w:val="WW8Num14z1"/>
    <w:rsid w:val="00ED39E2"/>
  </w:style>
  <w:style w:type="character" w:customStyle="1" w:styleId="WW8Num14z2">
    <w:name w:val="WW8Num14z2"/>
    <w:rsid w:val="00ED39E2"/>
  </w:style>
  <w:style w:type="character" w:customStyle="1" w:styleId="WW8Num14z3">
    <w:name w:val="WW8Num14z3"/>
    <w:rsid w:val="00ED39E2"/>
  </w:style>
  <w:style w:type="character" w:customStyle="1" w:styleId="WW8Num14z4">
    <w:name w:val="WW8Num14z4"/>
    <w:rsid w:val="00ED39E2"/>
  </w:style>
  <w:style w:type="character" w:customStyle="1" w:styleId="WW8Num14z5">
    <w:name w:val="WW8Num14z5"/>
    <w:rsid w:val="00ED39E2"/>
  </w:style>
  <w:style w:type="character" w:customStyle="1" w:styleId="WW8Num14z6">
    <w:name w:val="WW8Num14z6"/>
    <w:rsid w:val="00ED39E2"/>
  </w:style>
  <w:style w:type="character" w:customStyle="1" w:styleId="WW8Num14z7">
    <w:name w:val="WW8Num14z7"/>
    <w:rsid w:val="00ED39E2"/>
  </w:style>
  <w:style w:type="character" w:customStyle="1" w:styleId="WW8Num14z8">
    <w:name w:val="WW8Num14z8"/>
    <w:rsid w:val="00ED39E2"/>
  </w:style>
  <w:style w:type="character" w:customStyle="1" w:styleId="WW8Num15z0">
    <w:name w:val="WW8Num15z0"/>
    <w:rsid w:val="00ED39E2"/>
    <w:rPr>
      <w:rFonts w:ascii="Verdana" w:hAnsi="Verdana" w:cs="Verdana"/>
      <w:b w:val="0"/>
      <w:color w:val="auto"/>
      <w:sz w:val="18"/>
      <w:szCs w:val="18"/>
    </w:rPr>
  </w:style>
  <w:style w:type="character" w:customStyle="1" w:styleId="WW8Num15z1">
    <w:name w:val="WW8Num15z1"/>
    <w:rsid w:val="00ED39E2"/>
    <w:rPr>
      <w:rFonts w:ascii="Verdana" w:eastAsia="Times New Roman" w:hAnsi="Verdana" w:cs="Times New Roman" w:hint="default"/>
      <w:sz w:val="18"/>
      <w:szCs w:val="18"/>
    </w:rPr>
  </w:style>
  <w:style w:type="character" w:customStyle="1" w:styleId="WW8Num15z2">
    <w:name w:val="WW8Num15z2"/>
    <w:rsid w:val="00ED39E2"/>
    <w:rPr>
      <w:b w:val="0"/>
      <w:sz w:val="18"/>
      <w:szCs w:val="18"/>
    </w:rPr>
  </w:style>
  <w:style w:type="character" w:customStyle="1" w:styleId="WW8Num15z3">
    <w:name w:val="WW8Num15z3"/>
    <w:rsid w:val="00ED39E2"/>
  </w:style>
  <w:style w:type="character" w:customStyle="1" w:styleId="WW8Num15z4">
    <w:name w:val="WW8Num15z4"/>
    <w:rsid w:val="00ED39E2"/>
  </w:style>
  <w:style w:type="character" w:customStyle="1" w:styleId="WW8Num15z5">
    <w:name w:val="WW8Num15z5"/>
    <w:rsid w:val="00ED39E2"/>
  </w:style>
  <w:style w:type="character" w:customStyle="1" w:styleId="WW8Num15z6">
    <w:name w:val="WW8Num15z6"/>
    <w:rsid w:val="00ED39E2"/>
  </w:style>
  <w:style w:type="character" w:customStyle="1" w:styleId="WW8Num15z7">
    <w:name w:val="WW8Num15z7"/>
    <w:rsid w:val="00ED39E2"/>
  </w:style>
  <w:style w:type="character" w:customStyle="1" w:styleId="WW8Num15z8">
    <w:name w:val="WW8Num15z8"/>
    <w:rsid w:val="00ED39E2"/>
  </w:style>
  <w:style w:type="character" w:customStyle="1" w:styleId="WW8Num16z0">
    <w:name w:val="WW8Num16z0"/>
    <w:rsid w:val="00ED39E2"/>
    <w:rPr>
      <w:b w:val="0"/>
    </w:rPr>
  </w:style>
  <w:style w:type="character" w:customStyle="1" w:styleId="WW8Num16z1">
    <w:name w:val="WW8Num16z1"/>
    <w:rsid w:val="00ED39E2"/>
    <w:rPr>
      <w:rFonts w:ascii="Times New Roman" w:eastAsia="Times New Roman" w:hAnsi="Times New Roman" w:cs="Times New Roman"/>
      <w:b w:val="0"/>
      <w:u w:val="none"/>
    </w:rPr>
  </w:style>
  <w:style w:type="character" w:customStyle="1" w:styleId="WW8Num16z4">
    <w:name w:val="WW8Num16z4"/>
    <w:rsid w:val="00ED39E2"/>
  </w:style>
  <w:style w:type="character" w:customStyle="1" w:styleId="WW8Num16z5">
    <w:name w:val="WW8Num16z5"/>
    <w:rsid w:val="00ED39E2"/>
  </w:style>
  <w:style w:type="character" w:customStyle="1" w:styleId="WW8Num16z6">
    <w:name w:val="WW8Num16z6"/>
    <w:rsid w:val="00ED39E2"/>
  </w:style>
  <w:style w:type="character" w:customStyle="1" w:styleId="WW8Num16z7">
    <w:name w:val="WW8Num16z7"/>
    <w:rsid w:val="00ED39E2"/>
  </w:style>
  <w:style w:type="character" w:customStyle="1" w:styleId="WW8Num16z8">
    <w:name w:val="WW8Num16z8"/>
    <w:rsid w:val="00ED39E2"/>
  </w:style>
  <w:style w:type="character" w:customStyle="1" w:styleId="WW8Num17z0">
    <w:name w:val="WW8Num1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17z1">
    <w:name w:val="WW8Num17z1"/>
    <w:rsid w:val="00ED39E2"/>
  </w:style>
  <w:style w:type="character" w:customStyle="1" w:styleId="WW8Num17z2">
    <w:name w:val="WW8Num17z2"/>
    <w:rsid w:val="00ED39E2"/>
  </w:style>
  <w:style w:type="character" w:customStyle="1" w:styleId="WW8Num17z3">
    <w:name w:val="WW8Num17z3"/>
    <w:rsid w:val="00ED39E2"/>
  </w:style>
  <w:style w:type="character" w:customStyle="1" w:styleId="WW8Num17z4">
    <w:name w:val="WW8Num17z4"/>
    <w:rsid w:val="00ED39E2"/>
  </w:style>
  <w:style w:type="character" w:customStyle="1" w:styleId="WW8Num17z5">
    <w:name w:val="WW8Num17z5"/>
    <w:rsid w:val="00ED39E2"/>
  </w:style>
  <w:style w:type="character" w:customStyle="1" w:styleId="WW8Num17z6">
    <w:name w:val="WW8Num17z6"/>
    <w:rsid w:val="00ED39E2"/>
  </w:style>
  <w:style w:type="character" w:customStyle="1" w:styleId="WW8Num17z7">
    <w:name w:val="WW8Num17z7"/>
    <w:rsid w:val="00ED39E2"/>
  </w:style>
  <w:style w:type="character" w:customStyle="1" w:styleId="WW8Num17z8">
    <w:name w:val="WW8Num17z8"/>
    <w:rsid w:val="00ED39E2"/>
  </w:style>
  <w:style w:type="character" w:customStyle="1" w:styleId="WW8Num18z0">
    <w:name w:val="WW8Num18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8z1">
    <w:name w:val="WW8Num18z1"/>
    <w:rsid w:val="00ED39E2"/>
  </w:style>
  <w:style w:type="character" w:customStyle="1" w:styleId="WW8Num18z2">
    <w:name w:val="WW8Num18z2"/>
    <w:rsid w:val="00ED39E2"/>
  </w:style>
  <w:style w:type="character" w:customStyle="1" w:styleId="WW8Num18z3">
    <w:name w:val="WW8Num18z3"/>
    <w:rsid w:val="00ED39E2"/>
    <w:rPr>
      <w:strike w:val="0"/>
      <w:dstrike w:val="0"/>
    </w:rPr>
  </w:style>
  <w:style w:type="character" w:customStyle="1" w:styleId="WW8Num18z4">
    <w:name w:val="WW8Num18z4"/>
    <w:rsid w:val="00ED39E2"/>
    <w:rPr>
      <w:b w:val="0"/>
    </w:rPr>
  </w:style>
  <w:style w:type="character" w:customStyle="1" w:styleId="WW8Num18z5">
    <w:name w:val="WW8Num18z5"/>
    <w:rsid w:val="00ED39E2"/>
  </w:style>
  <w:style w:type="character" w:customStyle="1" w:styleId="WW8Num18z6">
    <w:name w:val="WW8Num18z6"/>
    <w:rsid w:val="00ED39E2"/>
  </w:style>
  <w:style w:type="character" w:customStyle="1" w:styleId="WW8Num18z7">
    <w:name w:val="WW8Num18z7"/>
    <w:rsid w:val="00ED39E2"/>
  </w:style>
  <w:style w:type="character" w:customStyle="1" w:styleId="WW8Num18z8">
    <w:name w:val="WW8Num18z8"/>
    <w:rsid w:val="00ED39E2"/>
  </w:style>
  <w:style w:type="character" w:customStyle="1" w:styleId="WW8Num19z0">
    <w:name w:val="WW8Num19z0"/>
    <w:rsid w:val="00ED39E2"/>
  </w:style>
  <w:style w:type="character" w:customStyle="1" w:styleId="WW8Num19z1">
    <w:name w:val="WW8Num19z1"/>
    <w:rsid w:val="00ED39E2"/>
  </w:style>
  <w:style w:type="character" w:customStyle="1" w:styleId="WW8Num19z2">
    <w:name w:val="WW8Num19z2"/>
    <w:rsid w:val="00ED39E2"/>
  </w:style>
  <w:style w:type="character" w:customStyle="1" w:styleId="WW8Num19z3">
    <w:name w:val="WW8Num19z3"/>
    <w:rsid w:val="00ED39E2"/>
  </w:style>
  <w:style w:type="character" w:customStyle="1" w:styleId="WW8Num19z4">
    <w:name w:val="WW8Num19z4"/>
    <w:rsid w:val="00ED39E2"/>
  </w:style>
  <w:style w:type="character" w:customStyle="1" w:styleId="WW8Num19z5">
    <w:name w:val="WW8Num19z5"/>
    <w:rsid w:val="00ED39E2"/>
  </w:style>
  <w:style w:type="character" w:customStyle="1" w:styleId="WW8Num19z6">
    <w:name w:val="WW8Num19z6"/>
    <w:rsid w:val="00ED39E2"/>
  </w:style>
  <w:style w:type="character" w:customStyle="1" w:styleId="WW8Num19z7">
    <w:name w:val="WW8Num19z7"/>
    <w:rsid w:val="00ED39E2"/>
  </w:style>
  <w:style w:type="character" w:customStyle="1" w:styleId="WW8Num19z8">
    <w:name w:val="WW8Num19z8"/>
    <w:rsid w:val="00ED39E2"/>
  </w:style>
  <w:style w:type="character" w:customStyle="1" w:styleId="WW8Num20z0">
    <w:name w:val="WW8Num20z0"/>
    <w:rsid w:val="00ED39E2"/>
  </w:style>
  <w:style w:type="character" w:customStyle="1" w:styleId="WW8Num21z0">
    <w:name w:val="WW8Num21z0"/>
    <w:rsid w:val="00ED39E2"/>
    <w:rPr>
      <w:rFonts w:ascii="Verdana" w:hAnsi="Verdana" w:cs="Verdana"/>
      <w:sz w:val="16"/>
      <w:szCs w:val="16"/>
    </w:rPr>
  </w:style>
  <w:style w:type="character" w:customStyle="1" w:styleId="WW8Num21z1">
    <w:name w:val="WW8Num21z1"/>
    <w:rsid w:val="00ED39E2"/>
  </w:style>
  <w:style w:type="character" w:customStyle="1" w:styleId="WW8Num21z2">
    <w:name w:val="WW8Num21z2"/>
    <w:rsid w:val="00ED39E2"/>
    <w:rPr>
      <w:b w:val="0"/>
      <w:i w:val="0"/>
      <w:sz w:val="16"/>
      <w:szCs w:val="16"/>
    </w:rPr>
  </w:style>
  <w:style w:type="character" w:customStyle="1" w:styleId="WW8Num21z3">
    <w:name w:val="WW8Num21z3"/>
    <w:rsid w:val="00ED39E2"/>
  </w:style>
  <w:style w:type="character" w:customStyle="1" w:styleId="WW8Num21z4">
    <w:name w:val="WW8Num21z4"/>
    <w:rsid w:val="00ED39E2"/>
  </w:style>
  <w:style w:type="character" w:customStyle="1" w:styleId="WW8Num21z5">
    <w:name w:val="WW8Num21z5"/>
    <w:rsid w:val="00ED39E2"/>
  </w:style>
  <w:style w:type="character" w:customStyle="1" w:styleId="WW8Num21z6">
    <w:name w:val="WW8Num21z6"/>
    <w:rsid w:val="00ED39E2"/>
  </w:style>
  <w:style w:type="character" w:customStyle="1" w:styleId="WW8Num21z7">
    <w:name w:val="WW8Num21z7"/>
    <w:rsid w:val="00ED39E2"/>
  </w:style>
  <w:style w:type="character" w:customStyle="1" w:styleId="WW8Num21z8">
    <w:name w:val="WW8Num21z8"/>
    <w:rsid w:val="00ED39E2"/>
  </w:style>
  <w:style w:type="character" w:customStyle="1" w:styleId="WW8Num22z0">
    <w:name w:val="WW8Num22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3z0">
    <w:name w:val="WW8Num23z0"/>
    <w:rsid w:val="00ED39E2"/>
    <w:rPr>
      <w:b w:val="0"/>
    </w:rPr>
  </w:style>
  <w:style w:type="character" w:customStyle="1" w:styleId="WW8Num23z1">
    <w:name w:val="WW8Num23z1"/>
    <w:rsid w:val="00ED39E2"/>
  </w:style>
  <w:style w:type="character" w:customStyle="1" w:styleId="WW8Num23z2">
    <w:name w:val="WW8Num23z2"/>
    <w:rsid w:val="00ED39E2"/>
  </w:style>
  <w:style w:type="character" w:customStyle="1" w:styleId="WW8Num23z3">
    <w:name w:val="WW8Num23z3"/>
    <w:rsid w:val="00ED39E2"/>
  </w:style>
  <w:style w:type="character" w:customStyle="1" w:styleId="WW8Num23z4">
    <w:name w:val="WW8Num23z4"/>
    <w:rsid w:val="00ED39E2"/>
  </w:style>
  <w:style w:type="character" w:customStyle="1" w:styleId="WW8Num23z5">
    <w:name w:val="WW8Num23z5"/>
    <w:rsid w:val="00ED39E2"/>
  </w:style>
  <w:style w:type="character" w:customStyle="1" w:styleId="WW8Num23z6">
    <w:name w:val="WW8Num23z6"/>
    <w:rsid w:val="00ED39E2"/>
  </w:style>
  <w:style w:type="character" w:customStyle="1" w:styleId="WW8Num23z7">
    <w:name w:val="WW8Num23z7"/>
    <w:rsid w:val="00ED39E2"/>
  </w:style>
  <w:style w:type="character" w:customStyle="1" w:styleId="WW8Num23z8">
    <w:name w:val="WW8Num23z8"/>
    <w:rsid w:val="00ED39E2"/>
  </w:style>
  <w:style w:type="character" w:customStyle="1" w:styleId="WW8Num24z0">
    <w:name w:val="WW8Num24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0">
    <w:name w:val="WW8Num25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1">
    <w:name w:val="WW8Num25z1"/>
    <w:rsid w:val="00ED39E2"/>
    <w:rPr>
      <w:b w:val="0"/>
      <w:sz w:val="18"/>
      <w:szCs w:val="18"/>
    </w:rPr>
  </w:style>
  <w:style w:type="character" w:customStyle="1" w:styleId="WW8Num25z2">
    <w:name w:val="WW8Num25z2"/>
    <w:rsid w:val="00ED39E2"/>
  </w:style>
  <w:style w:type="character" w:customStyle="1" w:styleId="WW8Num25z3">
    <w:name w:val="WW8Num25z3"/>
    <w:rsid w:val="00ED39E2"/>
  </w:style>
  <w:style w:type="character" w:customStyle="1" w:styleId="WW8Num25z4">
    <w:name w:val="WW8Num25z4"/>
    <w:rsid w:val="00ED39E2"/>
  </w:style>
  <w:style w:type="character" w:customStyle="1" w:styleId="WW8Num25z5">
    <w:name w:val="WW8Num25z5"/>
    <w:rsid w:val="00ED39E2"/>
  </w:style>
  <w:style w:type="character" w:customStyle="1" w:styleId="WW8Num25z6">
    <w:name w:val="WW8Num25z6"/>
    <w:rsid w:val="00ED39E2"/>
  </w:style>
  <w:style w:type="character" w:customStyle="1" w:styleId="WW8Num25z7">
    <w:name w:val="WW8Num25z7"/>
    <w:rsid w:val="00ED39E2"/>
  </w:style>
  <w:style w:type="character" w:customStyle="1" w:styleId="WW8Num25z8">
    <w:name w:val="WW8Num25z8"/>
    <w:rsid w:val="00ED39E2"/>
  </w:style>
  <w:style w:type="character" w:customStyle="1" w:styleId="WW8Num26z0">
    <w:name w:val="WW8Num26z0"/>
    <w:rsid w:val="00ED39E2"/>
  </w:style>
  <w:style w:type="character" w:customStyle="1" w:styleId="WW8Num26z1">
    <w:name w:val="WW8Num26z1"/>
    <w:rsid w:val="00ED39E2"/>
  </w:style>
  <w:style w:type="character" w:customStyle="1" w:styleId="WW8Num26z2">
    <w:name w:val="WW8Num26z2"/>
    <w:rsid w:val="00ED39E2"/>
  </w:style>
  <w:style w:type="character" w:customStyle="1" w:styleId="WW8Num26z3">
    <w:name w:val="WW8Num26z3"/>
    <w:rsid w:val="00ED39E2"/>
  </w:style>
  <w:style w:type="character" w:customStyle="1" w:styleId="WW8Num26z4">
    <w:name w:val="WW8Num26z4"/>
    <w:rsid w:val="00ED39E2"/>
  </w:style>
  <w:style w:type="character" w:customStyle="1" w:styleId="WW8Num26z5">
    <w:name w:val="WW8Num26z5"/>
    <w:rsid w:val="00ED39E2"/>
  </w:style>
  <w:style w:type="character" w:customStyle="1" w:styleId="WW8Num26z6">
    <w:name w:val="WW8Num26z6"/>
    <w:rsid w:val="00ED39E2"/>
  </w:style>
  <w:style w:type="character" w:customStyle="1" w:styleId="WW8Num26z7">
    <w:name w:val="WW8Num26z7"/>
    <w:rsid w:val="00ED39E2"/>
  </w:style>
  <w:style w:type="character" w:customStyle="1" w:styleId="WW8Num26z8">
    <w:name w:val="WW8Num26z8"/>
    <w:rsid w:val="00ED39E2"/>
  </w:style>
  <w:style w:type="character" w:customStyle="1" w:styleId="WW8Num27z0">
    <w:name w:val="WW8Num2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28z0">
    <w:name w:val="WW8Num28z0"/>
    <w:rsid w:val="00ED39E2"/>
    <w:rPr>
      <w:rFonts w:ascii="Times New Roman" w:hAnsi="Times New Roman" w:cs="Times New Roman" w:hint="default"/>
      <w:b w:val="0"/>
      <w:sz w:val="22"/>
      <w:szCs w:val="18"/>
    </w:rPr>
  </w:style>
  <w:style w:type="character" w:customStyle="1" w:styleId="WW8Num29z0">
    <w:name w:val="WW8Num29z0"/>
    <w:rsid w:val="00ED39E2"/>
  </w:style>
  <w:style w:type="character" w:customStyle="1" w:styleId="WW8Num29z1">
    <w:name w:val="WW8Num29z1"/>
    <w:rsid w:val="00ED39E2"/>
    <w:rPr>
      <w:rFonts w:ascii="Verdana" w:hAnsi="Verdana" w:cs="Verdana"/>
      <w:sz w:val="18"/>
      <w:szCs w:val="18"/>
    </w:rPr>
  </w:style>
  <w:style w:type="character" w:customStyle="1" w:styleId="WW8Num29z2">
    <w:name w:val="WW8Num29z2"/>
    <w:rsid w:val="00ED39E2"/>
    <w:rPr>
      <w:rFonts w:ascii="Verdana" w:eastAsia="Times New Roman" w:hAnsi="Verdana" w:cs="Times New Roman" w:hint="default"/>
    </w:rPr>
  </w:style>
  <w:style w:type="character" w:customStyle="1" w:styleId="WW8Num29z3">
    <w:name w:val="WW8Num29z3"/>
    <w:rsid w:val="00ED39E2"/>
  </w:style>
  <w:style w:type="character" w:customStyle="1" w:styleId="WW8Num29z4">
    <w:name w:val="WW8Num29z4"/>
    <w:rsid w:val="00ED39E2"/>
  </w:style>
  <w:style w:type="character" w:customStyle="1" w:styleId="WW8Num29z5">
    <w:name w:val="WW8Num29z5"/>
    <w:rsid w:val="00ED39E2"/>
  </w:style>
  <w:style w:type="character" w:customStyle="1" w:styleId="WW8Num29z6">
    <w:name w:val="WW8Num29z6"/>
    <w:rsid w:val="00ED39E2"/>
  </w:style>
  <w:style w:type="character" w:customStyle="1" w:styleId="WW8Num29z7">
    <w:name w:val="WW8Num29z7"/>
    <w:rsid w:val="00ED39E2"/>
  </w:style>
  <w:style w:type="character" w:customStyle="1" w:styleId="WW8Num29z8">
    <w:name w:val="WW8Num29z8"/>
    <w:rsid w:val="00ED39E2"/>
  </w:style>
  <w:style w:type="character" w:customStyle="1" w:styleId="WW8Num30z0">
    <w:name w:val="WW8Num30z0"/>
    <w:rsid w:val="00ED39E2"/>
  </w:style>
  <w:style w:type="character" w:customStyle="1" w:styleId="WW8Num30z1">
    <w:name w:val="WW8Num30z1"/>
    <w:rsid w:val="00ED39E2"/>
    <w:rPr>
      <w:rFonts w:ascii="Symbol" w:hAnsi="Symbol" w:cs="Symbol"/>
    </w:rPr>
  </w:style>
  <w:style w:type="character" w:customStyle="1" w:styleId="WW8Num30z2">
    <w:name w:val="WW8Num30z2"/>
    <w:rsid w:val="00ED39E2"/>
  </w:style>
  <w:style w:type="character" w:customStyle="1" w:styleId="WW8Num30z3">
    <w:name w:val="WW8Num30z3"/>
    <w:rsid w:val="00ED39E2"/>
  </w:style>
  <w:style w:type="character" w:customStyle="1" w:styleId="WW8Num30z4">
    <w:name w:val="WW8Num30z4"/>
    <w:rsid w:val="00ED39E2"/>
  </w:style>
  <w:style w:type="character" w:customStyle="1" w:styleId="WW8Num30z5">
    <w:name w:val="WW8Num30z5"/>
    <w:rsid w:val="00ED39E2"/>
  </w:style>
  <w:style w:type="character" w:customStyle="1" w:styleId="WW8Num30z6">
    <w:name w:val="WW8Num30z6"/>
    <w:rsid w:val="00ED39E2"/>
  </w:style>
  <w:style w:type="character" w:customStyle="1" w:styleId="WW8Num30z7">
    <w:name w:val="WW8Num30z7"/>
    <w:rsid w:val="00ED39E2"/>
  </w:style>
  <w:style w:type="character" w:customStyle="1" w:styleId="WW8Num30z8">
    <w:name w:val="WW8Num30z8"/>
    <w:rsid w:val="00ED39E2"/>
  </w:style>
  <w:style w:type="character" w:customStyle="1" w:styleId="WW8Num31z0">
    <w:name w:val="WW8Num31z0"/>
    <w:rsid w:val="00ED39E2"/>
  </w:style>
  <w:style w:type="character" w:customStyle="1" w:styleId="WW8Num32z0">
    <w:name w:val="WW8Num32z0"/>
    <w:rsid w:val="00ED39E2"/>
    <w:rPr>
      <w:b w:val="0"/>
    </w:rPr>
  </w:style>
  <w:style w:type="character" w:customStyle="1" w:styleId="WW8Num33z0">
    <w:name w:val="WW8Num33z0"/>
    <w:rsid w:val="00ED39E2"/>
  </w:style>
  <w:style w:type="character" w:customStyle="1" w:styleId="WW8Num33z1">
    <w:name w:val="WW8Num33z1"/>
    <w:rsid w:val="00ED39E2"/>
  </w:style>
  <w:style w:type="character" w:customStyle="1" w:styleId="WW8Num33z2">
    <w:name w:val="WW8Num33z2"/>
    <w:rsid w:val="00ED39E2"/>
    <w:rPr>
      <w:rFonts w:ascii="Symbol" w:hAnsi="Symbol" w:cs="Times New Roman"/>
    </w:rPr>
  </w:style>
  <w:style w:type="character" w:customStyle="1" w:styleId="WW8Num33z3">
    <w:name w:val="WW8Num33z3"/>
    <w:rsid w:val="00ED39E2"/>
  </w:style>
  <w:style w:type="character" w:customStyle="1" w:styleId="WW8Num33z4">
    <w:name w:val="WW8Num33z4"/>
    <w:rsid w:val="00ED39E2"/>
  </w:style>
  <w:style w:type="character" w:customStyle="1" w:styleId="WW8Num33z5">
    <w:name w:val="WW8Num33z5"/>
    <w:rsid w:val="00ED39E2"/>
  </w:style>
  <w:style w:type="character" w:customStyle="1" w:styleId="WW8Num33z6">
    <w:name w:val="WW8Num33z6"/>
    <w:rsid w:val="00ED39E2"/>
  </w:style>
  <w:style w:type="character" w:customStyle="1" w:styleId="WW8Num33z7">
    <w:name w:val="WW8Num33z7"/>
    <w:rsid w:val="00ED39E2"/>
  </w:style>
  <w:style w:type="character" w:customStyle="1" w:styleId="WW8Num33z8">
    <w:name w:val="WW8Num33z8"/>
    <w:rsid w:val="00ED39E2"/>
  </w:style>
  <w:style w:type="character" w:customStyle="1" w:styleId="WW8Num34z0">
    <w:name w:val="WW8Num34z0"/>
    <w:rsid w:val="00ED39E2"/>
    <w:rPr>
      <w:b w:val="0"/>
      <w:sz w:val="18"/>
      <w:szCs w:val="18"/>
    </w:rPr>
  </w:style>
  <w:style w:type="character" w:customStyle="1" w:styleId="WW8Num34z1">
    <w:name w:val="WW8Num34z1"/>
    <w:rsid w:val="00ED39E2"/>
    <w:rPr>
      <w:b w:val="0"/>
      <w:color w:val="auto"/>
      <w:sz w:val="18"/>
      <w:szCs w:val="18"/>
    </w:rPr>
  </w:style>
  <w:style w:type="character" w:customStyle="1" w:styleId="WW8Num34z2">
    <w:name w:val="WW8Num34z2"/>
    <w:rsid w:val="00ED39E2"/>
  </w:style>
  <w:style w:type="character" w:customStyle="1" w:styleId="WW8Num34z3">
    <w:name w:val="WW8Num34z3"/>
    <w:rsid w:val="00ED39E2"/>
  </w:style>
  <w:style w:type="character" w:customStyle="1" w:styleId="WW8Num34z4">
    <w:name w:val="WW8Num34z4"/>
    <w:rsid w:val="00ED39E2"/>
  </w:style>
  <w:style w:type="character" w:customStyle="1" w:styleId="WW8Num34z5">
    <w:name w:val="WW8Num34z5"/>
    <w:rsid w:val="00ED39E2"/>
  </w:style>
  <w:style w:type="character" w:customStyle="1" w:styleId="WW8Num34z6">
    <w:name w:val="WW8Num34z6"/>
    <w:rsid w:val="00ED39E2"/>
  </w:style>
  <w:style w:type="character" w:customStyle="1" w:styleId="WW8Num34z7">
    <w:name w:val="WW8Num34z7"/>
    <w:rsid w:val="00ED39E2"/>
  </w:style>
  <w:style w:type="character" w:customStyle="1" w:styleId="WW8Num34z8">
    <w:name w:val="WW8Num34z8"/>
    <w:rsid w:val="00ED39E2"/>
  </w:style>
  <w:style w:type="character" w:customStyle="1" w:styleId="WW8Num35z0">
    <w:name w:val="WW8Num35z0"/>
    <w:rsid w:val="00ED39E2"/>
  </w:style>
  <w:style w:type="character" w:customStyle="1" w:styleId="WW8Num36z0">
    <w:name w:val="WW8Num3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6z1">
    <w:name w:val="WW8Num36z1"/>
    <w:rsid w:val="00ED39E2"/>
    <w:rPr>
      <w:b w:val="0"/>
      <w:sz w:val="18"/>
      <w:szCs w:val="18"/>
    </w:rPr>
  </w:style>
  <w:style w:type="character" w:customStyle="1" w:styleId="WW8Num36z2">
    <w:name w:val="WW8Num36z2"/>
    <w:rsid w:val="00ED39E2"/>
  </w:style>
  <w:style w:type="character" w:customStyle="1" w:styleId="WW8Num36z3">
    <w:name w:val="WW8Num36z3"/>
    <w:rsid w:val="00ED39E2"/>
  </w:style>
  <w:style w:type="character" w:customStyle="1" w:styleId="WW8Num36z4">
    <w:name w:val="WW8Num36z4"/>
    <w:rsid w:val="00ED39E2"/>
  </w:style>
  <w:style w:type="character" w:customStyle="1" w:styleId="WW8Num36z6">
    <w:name w:val="WW8Num36z6"/>
    <w:rsid w:val="00ED39E2"/>
  </w:style>
  <w:style w:type="character" w:customStyle="1" w:styleId="WW8Num36z7">
    <w:name w:val="WW8Num36z7"/>
    <w:rsid w:val="00ED39E2"/>
  </w:style>
  <w:style w:type="character" w:customStyle="1" w:styleId="WW8Num36z8">
    <w:name w:val="WW8Num36z8"/>
    <w:rsid w:val="00ED39E2"/>
  </w:style>
  <w:style w:type="character" w:customStyle="1" w:styleId="WW8Num37z0">
    <w:name w:val="WW8Num3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7z1">
    <w:name w:val="WW8Num37z1"/>
    <w:rsid w:val="00ED39E2"/>
    <w:rPr>
      <w:rFonts w:ascii="Verdana" w:hAnsi="Verdana" w:cs="Verdana" w:hint="default"/>
      <w:sz w:val="18"/>
    </w:rPr>
  </w:style>
  <w:style w:type="character" w:customStyle="1" w:styleId="WW8Num37z2">
    <w:name w:val="WW8Num37z2"/>
    <w:rsid w:val="00ED39E2"/>
  </w:style>
  <w:style w:type="character" w:customStyle="1" w:styleId="WW8Num37z3">
    <w:name w:val="WW8Num37z3"/>
    <w:rsid w:val="00ED39E2"/>
  </w:style>
  <w:style w:type="character" w:customStyle="1" w:styleId="WW8Num37z4">
    <w:name w:val="WW8Num37z4"/>
    <w:rsid w:val="00ED39E2"/>
  </w:style>
  <w:style w:type="character" w:customStyle="1" w:styleId="WW8Num37z5">
    <w:name w:val="WW8Num37z5"/>
    <w:rsid w:val="00ED39E2"/>
  </w:style>
  <w:style w:type="character" w:customStyle="1" w:styleId="WW8Num37z6">
    <w:name w:val="WW8Num37z6"/>
    <w:rsid w:val="00ED39E2"/>
  </w:style>
  <w:style w:type="character" w:customStyle="1" w:styleId="WW8Num37z7">
    <w:name w:val="WW8Num37z7"/>
    <w:rsid w:val="00ED39E2"/>
  </w:style>
  <w:style w:type="character" w:customStyle="1" w:styleId="WW8Num37z8">
    <w:name w:val="WW8Num37z8"/>
    <w:rsid w:val="00ED39E2"/>
  </w:style>
  <w:style w:type="character" w:customStyle="1" w:styleId="WW8Num38z0">
    <w:name w:val="WW8Num38z0"/>
    <w:rsid w:val="00ED39E2"/>
    <w:rPr>
      <w:rFonts w:hint="default"/>
    </w:rPr>
  </w:style>
  <w:style w:type="character" w:customStyle="1" w:styleId="WW8Num39z0">
    <w:name w:val="WW8Num39z0"/>
    <w:rsid w:val="00ED39E2"/>
  </w:style>
  <w:style w:type="character" w:customStyle="1" w:styleId="WW8Num40z0">
    <w:name w:val="WW8Num40z0"/>
    <w:rsid w:val="00ED39E2"/>
  </w:style>
  <w:style w:type="character" w:customStyle="1" w:styleId="WW8Num41z0">
    <w:name w:val="WW8Num41z0"/>
    <w:rsid w:val="00ED39E2"/>
  </w:style>
  <w:style w:type="character" w:customStyle="1" w:styleId="WW8Num42z0">
    <w:name w:val="WW8Num42z0"/>
    <w:rsid w:val="00ED39E2"/>
  </w:style>
  <w:style w:type="character" w:customStyle="1" w:styleId="WW8Num43z0">
    <w:name w:val="WW8Num43z0"/>
    <w:rsid w:val="00ED39E2"/>
  </w:style>
  <w:style w:type="character" w:customStyle="1" w:styleId="WW8Num44z0">
    <w:name w:val="WW8Num44z0"/>
    <w:rsid w:val="00ED39E2"/>
  </w:style>
  <w:style w:type="character" w:customStyle="1" w:styleId="WW8Num45z0">
    <w:name w:val="WW8Num45z0"/>
    <w:rsid w:val="00ED39E2"/>
    <w:rPr>
      <w:b/>
    </w:rPr>
  </w:style>
  <w:style w:type="character" w:customStyle="1" w:styleId="WW8Num45z1">
    <w:name w:val="WW8Num45z1"/>
    <w:rsid w:val="00ED39E2"/>
  </w:style>
  <w:style w:type="character" w:customStyle="1" w:styleId="WW8Num45z2">
    <w:name w:val="WW8Num45z2"/>
    <w:rsid w:val="00ED39E2"/>
  </w:style>
  <w:style w:type="character" w:customStyle="1" w:styleId="WW8Num45z3">
    <w:name w:val="WW8Num45z3"/>
    <w:rsid w:val="00ED39E2"/>
    <w:rPr>
      <w:rFonts w:ascii="Verdana" w:hAnsi="Verdana" w:cs="Verdana"/>
      <w:b w:val="0"/>
      <w:color w:val="000080"/>
      <w:sz w:val="18"/>
      <w:szCs w:val="18"/>
    </w:rPr>
  </w:style>
  <w:style w:type="character" w:customStyle="1" w:styleId="WW8Num45z4">
    <w:name w:val="WW8Num45z4"/>
    <w:rsid w:val="00ED39E2"/>
    <w:rPr>
      <w:rFonts w:ascii="Symbol" w:hAnsi="Symbol" w:cs="Symbol"/>
      <w:b/>
    </w:rPr>
  </w:style>
  <w:style w:type="character" w:customStyle="1" w:styleId="WW8Num45z5">
    <w:name w:val="WW8Num45z5"/>
    <w:rsid w:val="00ED39E2"/>
  </w:style>
  <w:style w:type="character" w:customStyle="1" w:styleId="WW8Num45z6">
    <w:name w:val="WW8Num45z6"/>
    <w:rsid w:val="00ED39E2"/>
  </w:style>
  <w:style w:type="character" w:customStyle="1" w:styleId="WW8Num45z7">
    <w:name w:val="WW8Num45z7"/>
    <w:rsid w:val="00ED39E2"/>
  </w:style>
  <w:style w:type="character" w:customStyle="1" w:styleId="WW8Num45z8">
    <w:name w:val="WW8Num45z8"/>
    <w:rsid w:val="00ED39E2"/>
  </w:style>
  <w:style w:type="character" w:customStyle="1" w:styleId="WW8Num46z0">
    <w:name w:val="WW8Num4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47z0">
    <w:name w:val="WW8Num47z0"/>
    <w:rsid w:val="00ED39E2"/>
    <w:rPr>
      <w:b w:val="0"/>
    </w:rPr>
  </w:style>
  <w:style w:type="character" w:customStyle="1" w:styleId="WW8Num47z1">
    <w:name w:val="WW8Num47z1"/>
    <w:rsid w:val="00ED39E2"/>
    <w:rPr>
      <w:rFonts w:ascii="Verdana" w:hAnsi="Verdana" w:cs="Verdana"/>
      <w:sz w:val="18"/>
      <w:szCs w:val="18"/>
    </w:rPr>
  </w:style>
  <w:style w:type="character" w:customStyle="1" w:styleId="WW8Num47z2">
    <w:name w:val="WW8Num47z2"/>
    <w:rsid w:val="00ED39E2"/>
    <w:rPr>
      <w:b w:val="0"/>
      <w:sz w:val="18"/>
      <w:szCs w:val="18"/>
    </w:rPr>
  </w:style>
  <w:style w:type="character" w:customStyle="1" w:styleId="WW8Num47z3">
    <w:name w:val="WW8Num47z3"/>
    <w:rsid w:val="00ED39E2"/>
  </w:style>
  <w:style w:type="character" w:customStyle="1" w:styleId="WW8Num47z4">
    <w:name w:val="WW8Num47z4"/>
    <w:rsid w:val="00ED39E2"/>
  </w:style>
  <w:style w:type="character" w:customStyle="1" w:styleId="WW8Num47z5">
    <w:name w:val="WW8Num47z5"/>
    <w:rsid w:val="00ED39E2"/>
  </w:style>
  <w:style w:type="character" w:customStyle="1" w:styleId="WW8Num47z6">
    <w:name w:val="WW8Num47z6"/>
    <w:rsid w:val="00ED39E2"/>
  </w:style>
  <w:style w:type="character" w:customStyle="1" w:styleId="WW8Num47z7">
    <w:name w:val="WW8Num47z7"/>
    <w:rsid w:val="00ED39E2"/>
  </w:style>
  <w:style w:type="character" w:customStyle="1" w:styleId="WW8Num47z8">
    <w:name w:val="WW8Num47z8"/>
    <w:rsid w:val="00ED39E2"/>
  </w:style>
  <w:style w:type="character" w:customStyle="1" w:styleId="WW8Num48z0">
    <w:name w:val="WW8Num48z0"/>
    <w:rsid w:val="00ED39E2"/>
    <w:rPr>
      <w:rFonts w:ascii="Verdana" w:hAnsi="Verdana" w:cs="Times New Roman" w:hint="default"/>
      <w:b w:val="0"/>
      <w:sz w:val="18"/>
      <w:szCs w:val="18"/>
      <w:u w:val="none"/>
    </w:rPr>
  </w:style>
  <w:style w:type="character" w:customStyle="1" w:styleId="WW8Num49z0">
    <w:name w:val="WW8Num49z0"/>
    <w:rsid w:val="00ED39E2"/>
    <w:rPr>
      <w:rFonts w:hint="default"/>
    </w:rPr>
  </w:style>
  <w:style w:type="character" w:customStyle="1" w:styleId="WW8Num49z1">
    <w:name w:val="WW8Num4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50z0">
    <w:name w:val="WW8Num50z0"/>
    <w:rsid w:val="00ED39E2"/>
    <w:rPr>
      <w:rFonts w:hint="default"/>
    </w:rPr>
  </w:style>
  <w:style w:type="character" w:customStyle="1" w:styleId="WW8Num50z1">
    <w:name w:val="WW8Num50z1"/>
    <w:rsid w:val="00ED39E2"/>
    <w:rPr>
      <w:rFonts w:hint="default"/>
      <w:b w:val="0"/>
      <w:color w:val="auto"/>
      <w:u w:val="none"/>
    </w:rPr>
  </w:style>
  <w:style w:type="character" w:customStyle="1" w:styleId="WW8Num50z2">
    <w:name w:val="WW8Num50z2"/>
    <w:rsid w:val="00ED39E2"/>
    <w:rPr>
      <w:rFonts w:ascii="Verdana" w:eastAsia="Times New Roman" w:hAnsi="Verdana" w:cs="Times New Roman" w:hint="default"/>
    </w:rPr>
  </w:style>
  <w:style w:type="character" w:customStyle="1" w:styleId="WW8Num50z3">
    <w:name w:val="WW8Num50z3"/>
    <w:rsid w:val="00ED39E2"/>
  </w:style>
  <w:style w:type="character" w:customStyle="1" w:styleId="WW8Num50z4">
    <w:name w:val="WW8Num50z4"/>
    <w:rsid w:val="00ED39E2"/>
  </w:style>
  <w:style w:type="character" w:customStyle="1" w:styleId="WW8Num50z5">
    <w:name w:val="WW8Num50z5"/>
    <w:rsid w:val="00ED39E2"/>
  </w:style>
  <w:style w:type="character" w:customStyle="1" w:styleId="WW8Num50z6">
    <w:name w:val="WW8Num50z6"/>
    <w:rsid w:val="00ED39E2"/>
  </w:style>
  <w:style w:type="character" w:customStyle="1" w:styleId="WW8Num50z7">
    <w:name w:val="WW8Num50z7"/>
    <w:rsid w:val="00ED39E2"/>
  </w:style>
  <w:style w:type="character" w:customStyle="1" w:styleId="WW8Num50z8">
    <w:name w:val="WW8Num50z8"/>
    <w:rsid w:val="00ED39E2"/>
  </w:style>
  <w:style w:type="character" w:customStyle="1" w:styleId="WW8Num51z0">
    <w:name w:val="WW8Num51z0"/>
    <w:rsid w:val="00ED39E2"/>
    <w:rPr>
      <w:rFonts w:ascii="Verdana" w:hAnsi="Verdana" w:cs="Segoe UI" w:hint="default"/>
      <w:sz w:val="18"/>
      <w:szCs w:val="18"/>
    </w:rPr>
  </w:style>
  <w:style w:type="character" w:customStyle="1" w:styleId="WW8Num51z1">
    <w:name w:val="WW8Num51z1"/>
    <w:rsid w:val="00ED39E2"/>
    <w:rPr>
      <w:rFonts w:ascii="Verdana" w:hAnsi="Verdana" w:cs="Segoe UI" w:hint="default"/>
      <w:b w:val="0"/>
      <w:sz w:val="18"/>
      <w:szCs w:val="18"/>
    </w:rPr>
  </w:style>
  <w:style w:type="character" w:customStyle="1" w:styleId="WW8Num51z2">
    <w:name w:val="WW8Num51z2"/>
    <w:rsid w:val="00ED39E2"/>
  </w:style>
  <w:style w:type="character" w:customStyle="1" w:styleId="WW8Num51z3">
    <w:name w:val="WW8Num51z3"/>
    <w:rsid w:val="00ED39E2"/>
  </w:style>
  <w:style w:type="character" w:customStyle="1" w:styleId="WW8Num51z4">
    <w:name w:val="WW8Num51z4"/>
    <w:rsid w:val="00ED39E2"/>
  </w:style>
  <w:style w:type="character" w:customStyle="1" w:styleId="WW8Num51z5">
    <w:name w:val="WW8Num51z5"/>
    <w:rsid w:val="00ED39E2"/>
  </w:style>
  <w:style w:type="character" w:customStyle="1" w:styleId="WW8Num51z6">
    <w:name w:val="WW8Num51z6"/>
    <w:rsid w:val="00ED39E2"/>
  </w:style>
  <w:style w:type="character" w:customStyle="1" w:styleId="WW8Num51z7">
    <w:name w:val="WW8Num51z7"/>
    <w:rsid w:val="00ED39E2"/>
  </w:style>
  <w:style w:type="character" w:customStyle="1" w:styleId="WW8Num51z8">
    <w:name w:val="WW8Num51z8"/>
    <w:rsid w:val="00ED39E2"/>
  </w:style>
  <w:style w:type="character" w:customStyle="1" w:styleId="WW8Num52z0">
    <w:name w:val="WW8Num52z0"/>
    <w:rsid w:val="00ED39E2"/>
    <w:rPr>
      <w:rFonts w:cs="Verdana" w:hint="default"/>
    </w:rPr>
  </w:style>
  <w:style w:type="character" w:customStyle="1" w:styleId="WW8Num52z2">
    <w:name w:val="WW8Num52z2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52z6">
    <w:name w:val="WW8Num52z6"/>
    <w:rsid w:val="00ED39E2"/>
  </w:style>
  <w:style w:type="character" w:customStyle="1" w:styleId="WW8Num52z7">
    <w:name w:val="WW8Num52z7"/>
    <w:rsid w:val="00ED39E2"/>
  </w:style>
  <w:style w:type="character" w:customStyle="1" w:styleId="WW8Num52z8">
    <w:name w:val="WW8Num52z8"/>
    <w:rsid w:val="00ED39E2"/>
  </w:style>
  <w:style w:type="character" w:customStyle="1" w:styleId="WW8Num53z0">
    <w:name w:val="WW8Num53z0"/>
    <w:rsid w:val="00ED39E2"/>
    <w:rPr>
      <w:rFonts w:hint="default"/>
    </w:rPr>
  </w:style>
  <w:style w:type="character" w:customStyle="1" w:styleId="WW8Num54z0">
    <w:name w:val="WW8Num54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54z1">
    <w:name w:val="WW8Num54z1"/>
    <w:rsid w:val="00ED39E2"/>
  </w:style>
  <w:style w:type="character" w:customStyle="1" w:styleId="WW8Num54z2">
    <w:name w:val="WW8Num54z2"/>
    <w:rsid w:val="00ED39E2"/>
  </w:style>
  <w:style w:type="character" w:customStyle="1" w:styleId="WW8Num54z3">
    <w:name w:val="WW8Num54z3"/>
    <w:rsid w:val="00ED39E2"/>
  </w:style>
  <w:style w:type="character" w:customStyle="1" w:styleId="WW8Num54z4">
    <w:name w:val="WW8Num54z4"/>
    <w:rsid w:val="00ED39E2"/>
  </w:style>
  <w:style w:type="character" w:customStyle="1" w:styleId="WW8Num54z5">
    <w:name w:val="WW8Num54z5"/>
    <w:rsid w:val="00ED39E2"/>
  </w:style>
  <w:style w:type="character" w:customStyle="1" w:styleId="WW8Num54z6">
    <w:name w:val="WW8Num54z6"/>
    <w:rsid w:val="00ED39E2"/>
  </w:style>
  <w:style w:type="character" w:customStyle="1" w:styleId="WW8Num54z7">
    <w:name w:val="WW8Num54z7"/>
    <w:rsid w:val="00ED39E2"/>
  </w:style>
  <w:style w:type="character" w:customStyle="1" w:styleId="WW8Num54z8">
    <w:name w:val="WW8Num54z8"/>
    <w:rsid w:val="00ED39E2"/>
  </w:style>
  <w:style w:type="character" w:customStyle="1" w:styleId="WW8Num55z0">
    <w:name w:val="WW8Num55z0"/>
    <w:rsid w:val="00ED39E2"/>
    <w:rPr>
      <w:rFonts w:hint="default"/>
      <w:b w:val="0"/>
    </w:rPr>
  </w:style>
  <w:style w:type="character" w:customStyle="1" w:styleId="WW8Num55z2">
    <w:name w:val="WW8Num55z2"/>
    <w:rsid w:val="00ED39E2"/>
  </w:style>
  <w:style w:type="character" w:customStyle="1" w:styleId="WW8Num55z3">
    <w:name w:val="WW8Num55z3"/>
    <w:rsid w:val="00ED39E2"/>
  </w:style>
  <w:style w:type="character" w:customStyle="1" w:styleId="WW8Num55z4">
    <w:name w:val="WW8Num55z4"/>
    <w:rsid w:val="00ED39E2"/>
  </w:style>
  <w:style w:type="character" w:customStyle="1" w:styleId="WW8Num55z5">
    <w:name w:val="WW8Num55z5"/>
    <w:rsid w:val="00ED39E2"/>
  </w:style>
  <w:style w:type="character" w:customStyle="1" w:styleId="WW8Num55z6">
    <w:name w:val="WW8Num55z6"/>
    <w:rsid w:val="00ED39E2"/>
  </w:style>
  <w:style w:type="character" w:customStyle="1" w:styleId="WW8Num55z7">
    <w:name w:val="WW8Num55z7"/>
    <w:rsid w:val="00ED39E2"/>
  </w:style>
  <w:style w:type="character" w:customStyle="1" w:styleId="WW8Num55z8">
    <w:name w:val="WW8Num55z8"/>
    <w:rsid w:val="00ED39E2"/>
  </w:style>
  <w:style w:type="character" w:customStyle="1" w:styleId="WW8Num56z0">
    <w:name w:val="WW8Num56z0"/>
    <w:rsid w:val="00ED39E2"/>
    <w:rPr>
      <w:rFonts w:ascii="Verdana" w:eastAsia="Times New Roman" w:hAnsi="Verdana" w:cs="Times New Roman"/>
    </w:rPr>
  </w:style>
  <w:style w:type="character" w:customStyle="1" w:styleId="WW8Num56z2">
    <w:name w:val="WW8Num56z2"/>
    <w:rsid w:val="00ED39E2"/>
  </w:style>
  <w:style w:type="character" w:customStyle="1" w:styleId="WW8Num56z3">
    <w:name w:val="WW8Num56z3"/>
    <w:rsid w:val="00ED39E2"/>
  </w:style>
  <w:style w:type="character" w:customStyle="1" w:styleId="WW8Num56z4">
    <w:name w:val="WW8Num56z4"/>
    <w:rsid w:val="00ED39E2"/>
  </w:style>
  <w:style w:type="character" w:customStyle="1" w:styleId="WW8Num56z5">
    <w:name w:val="WW8Num56z5"/>
    <w:rsid w:val="00ED39E2"/>
  </w:style>
  <w:style w:type="character" w:customStyle="1" w:styleId="WW8Num56z6">
    <w:name w:val="WW8Num56z6"/>
    <w:rsid w:val="00ED39E2"/>
  </w:style>
  <w:style w:type="character" w:customStyle="1" w:styleId="WW8Num56z7">
    <w:name w:val="WW8Num56z7"/>
    <w:rsid w:val="00ED39E2"/>
  </w:style>
  <w:style w:type="character" w:customStyle="1" w:styleId="WW8Num56z8">
    <w:name w:val="WW8Num56z8"/>
    <w:rsid w:val="00ED39E2"/>
  </w:style>
  <w:style w:type="character" w:customStyle="1" w:styleId="WW8Num57z0">
    <w:name w:val="WW8Num57z0"/>
    <w:rsid w:val="00ED39E2"/>
    <w:rPr>
      <w:rFonts w:hint="default"/>
    </w:rPr>
  </w:style>
  <w:style w:type="character" w:customStyle="1" w:styleId="WW8Num57z1">
    <w:name w:val="WW8Num57z1"/>
    <w:rsid w:val="00ED39E2"/>
    <w:rPr>
      <w:rFonts w:cs="Verdana" w:hint="default"/>
      <w:b w:val="0"/>
    </w:rPr>
  </w:style>
  <w:style w:type="character" w:customStyle="1" w:styleId="WW8Num58z0">
    <w:name w:val="WW8Num58z0"/>
    <w:rsid w:val="00ED39E2"/>
    <w:rPr>
      <w:rFonts w:hint="default"/>
    </w:rPr>
  </w:style>
  <w:style w:type="character" w:customStyle="1" w:styleId="WW8Num58z1">
    <w:name w:val="WW8Num58z1"/>
    <w:rsid w:val="00ED39E2"/>
    <w:rPr>
      <w:rFonts w:cs="Verdana" w:hint="default"/>
      <w:b w:val="0"/>
      <w:sz w:val="18"/>
      <w:szCs w:val="18"/>
    </w:rPr>
  </w:style>
  <w:style w:type="character" w:customStyle="1" w:styleId="WW8Num59z0">
    <w:name w:val="WW8Num59z0"/>
    <w:rsid w:val="00ED39E2"/>
    <w:rPr>
      <w:rFonts w:ascii="Verdana" w:hAnsi="Verdana" w:cs="Times New Roman" w:hint="default"/>
      <w:sz w:val="18"/>
      <w:szCs w:val="18"/>
    </w:rPr>
  </w:style>
  <w:style w:type="character" w:customStyle="1" w:styleId="WW8Num59z1">
    <w:name w:val="WW8Num59z1"/>
    <w:rsid w:val="00ED39E2"/>
  </w:style>
  <w:style w:type="character" w:customStyle="1" w:styleId="WW8Num59z2">
    <w:name w:val="WW8Num59z2"/>
    <w:rsid w:val="00ED39E2"/>
  </w:style>
  <w:style w:type="character" w:customStyle="1" w:styleId="WW8Num59z3">
    <w:name w:val="WW8Num59z3"/>
    <w:rsid w:val="00ED39E2"/>
  </w:style>
  <w:style w:type="character" w:customStyle="1" w:styleId="WW8Num59z4">
    <w:name w:val="WW8Num59z4"/>
    <w:rsid w:val="00ED39E2"/>
  </w:style>
  <w:style w:type="character" w:customStyle="1" w:styleId="WW8Num59z5">
    <w:name w:val="WW8Num59z5"/>
    <w:rsid w:val="00ED39E2"/>
  </w:style>
  <w:style w:type="character" w:customStyle="1" w:styleId="WW8Num59z6">
    <w:name w:val="WW8Num59z6"/>
    <w:rsid w:val="00ED39E2"/>
  </w:style>
  <w:style w:type="character" w:customStyle="1" w:styleId="WW8Num59z7">
    <w:name w:val="WW8Num59z7"/>
    <w:rsid w:val="00ED39E2"/>
  </w:style>
  <w:style w:type="character" w:customStyle="1" w:styleId="WW8Num59z8">
    <w:name w:val="WW8Num59z8"/>
    <w:rsid w:val="00ED39E2"/>
  </w:style>
  <w:style w:type="character" w:customStyle="1" w:styleId="WW8Num60z0">
    <w:name w:val="WW8Num60z0"/>
    <w:rsid w:val="00ED39E2"/>
    <w:rPr>
      <w:rFonts w:hint="default"/>
      <w:b w:val="0"/>
    </w:rPr>
  </w:style>
  <w:style w:type="character" w:customStyle="1" w:styleId="WW8Num60z2">
    <w:name w:val="WW8Num60z2"/>
    <w:rsid w:val="00ED39E2"/>
  </w:style>
  <w:style w:type="character" w:customStyle="1" w:styleId="WW8Num60z3">
    <w:name w:val="WW8Num60z3"/>
    <w:rsid w:val="00ED39E2"/>
  </w:style>
  <w:style w:type="character" w:customStyle="1" w:styleId="WW8Num60z4">
    <w:name w:val="WW8Num60z4"/>
    <w:rsid w:val="00ED39E2"/>
  </w:style>
  <w:style w:type="character" w:customStyle="1" w:styleId="WW8Num60z5">
    <w:name w:val="WW8Num60z5"/>
    <w:rsid w:val="00ED39E2"/>
  </w:style>
  <w:style w:type="character" w:customStyle="1" w:styleId="WW8Num60z6">
    <w:name w:val="WW8Num60z6"/>
    <w:rsid w:val="00ED39E2"/>
  </w:style>
  <w:style w:type="character" w:customStyle="1" w:styleId="WW8Num60z7">
    <w:name w:val="WW8Num60z7"/>
    <w:rsid w:val="00ED39E2"/>
  </w:style>
  <w:style w:type="character" w:customStyle="1" w:styleId="WW8Num60z8">
    <w:name w:val="WW8Num60z8"/>
    <w:rsid w:val="00ED39E2"/>
  </w:style>
  <w:style w:type="character" w:customStyle="1" w:styleId="WW8Num61z0">
    <w:name w:val="WW8Num61z0"/>
    <w:rsid w:val="00ED39E2"/>
    <w:rPr>
      <w:rFonts w:ascii="Arial" w:hAnsi="Arial" w:cs="Arial" w:hint="default"/>
      <w:sz w:val="18"/>
    </w:rPr>
  </w:style>
  <w:style w:type="character" w:customStyle="1" w:styleId="WW8Num61z1">
    <w:name w:val="WW8Num61z1"/>
    <w:rsid w:val="00ED39E2"/>
    <w:rPr>
      <w:rFonts w:ascii="Verdana" w:hAnsi="Verdana" w:cs="Verdana" w:hint="default"/>
      <w:sz w:val="18"/>
    </w:rPr>
  </w:style>
  <w:style w:type="character" w:customStyle="1" w:styleId="WW8Num61z2">
    <w:name w:val="WW8Num61z2"/>
    <w:rsid w:val="00ED39E2"/>
    <w:rPr>
      <w:rFonts w:ascii="Verdana" w:hAnsi="Verdana" w:cs="Verdana" w:hint="default"/>
      <w:b w:val="0"/>
      <w:sz w:val="18"/>
    </w:rPr>
  </w:style>
  <w:style w:type="character" w:customStyle="1" w:styleId="WW8Num61z3">
    <w:name w:val="WW8Num61z3"/>
    <w:rsid w:val="00ED39E2"/>
  </w:style>
  <w:style w:type="character" w:customStyle="1" w:styleId="WW8Num61z4">
    <w:name w:val="WW8Num61z4"/>
    <w:rsid w:val="00ED39E2"/>
  </w:style>
  <w:style w:type="character" w:customStyle="1" w:styleId="WW8Num61z5">
    <w:name w:val="WW8Num61z5"/>
    <w:rsid w:val="00ED39E2"/>
  </w:style>
  <w:style w:type="character" w:customStyle="1" w:styleId="WW8Num61z6">
    <w:name w:val="WW8Num61z6"/>
    <w:rsid w:val="00ED39E2"/>
  </w:style>
  <w:style w:type="character" w:customStyle="1" w:styleId="WW8Num61z7">
    <w:name w:val="WW8Num61z7"/>
    <w:rsid w:val="00ED39E2"/>
  </w:style>
  <w:style w:type="character" w:customStyle="1" w:styleId="WW8Num61z8">
    <w:name w:val="WW8Num61z8"/>
    <w:rsid w:val="00ED39E2"/>
  </w:style>
  <w:style w:type="character" w:customStyle="1" w:styleId="WW8Num62z0">
    <w:name w:val="WW8Num62z0"/>
    <w:rsid w:val="00ED39E2"/>
    <w:rPr>
      <w:rFonts w:ascii="Verdana" w:hAnsi="Verdana" w:cs="Verdana" w:hint="default"/>
      <w:b w:val="0"/>
      <w:sz w:val="18"/>
    </w:rPr>
  </w:style>
  <w:style w:type="character" w:customStyle="1" w:styleId="WW8Num62z1">
    <w:name w:val="WW8Num62z1"/>
    <w:rsid w:val="00ED39E2"/>
  </w:style>
  <w:style w:type="character" w:customStyle="1" w:styleId="WW8Num62z2">
    <w:name w:val="WW8Num62z2"/>
    <w:rsid w:val="00ED39E2"/>
  </w:style>
  <w:style w:type="character" w:customStyle="1" w:styleId="WW8Num62z3">
    <w:name w:val="WW8Num62z3"/>
    <w:rsid w:val="00ED39E2"/>
  </w:style>
  <w:style w:type="character" w:customStyle="1" w:styleId="WW8Num62z4">
    <w:name w:val="WW8Num62z4"/>
    <w:rsid w:val="00ED39E2"/>
  </w:style>
  <w:style w:type="character" w:customStyle="1" w:styleId="WW8Num62z5">
    <w:name w:val="WW8Num62z5"/>
    <w:rsid w:val="00ED39E2"/>
  </w:style>
  <w:style w:type="character" w:customStyle="1" w:styleId="WW8Num62z6">
    <w:name w:val="WW8Num62z6"/>
    <w:rsid w:val="00ED39E2"/>
  </w:style>
  <w:style w:type="character" w:customStyle="1" w:styleId="WW8Num62z7">
    <w:name w:val="WW8Num62z7"/>
    <w:rsid w:val="00ED39E2"/>
  </w:style>
  <w:style w:type="character" w:customStyle="1" w:styleId="WW8Num62z8">
    <w:name w:val="WW8Num62z8"/>
    <w:rsid w:val="00ED39E2"/>
  </w:style>
  <w:style w:type="character" w:customStyle="1" w:styleId="WW8Num63z0">
    <w:name w:val="WW8Num63z0"/>
    <w:rsid w:val="00ED39E2"/>
    <w:rPr>
      <w:rFonts w:cs="Verdana" w:hint="default"/>
      <w:sz w:val="18"/>
      <w:szCs w:val="18"/>
    </w:rPr>
  </w:style>
  <w:style w:type="character" w:customStyle="1" w:styleId="WW8Num64z0">
    <w:name w:val="WW8Num64z0"/>
    <w:rsid w:val="00ED39E2"/>
    <w:rPr>
      <w:rFonts w:cs="Verdana" w:hint="default"/>
      <w:b w:val="0"/>
    </w:rPr>
  </w:style>
  <w:style w:type="character" w:customStyle="1" w:styleId="WW8Num64z1">
    <w:name w:val="WW8Num64z1"/>
    <w:rsid w:val="00ED39E2"/>
  </w:style>
  <w:style w:type="character" w:customStyle="1" w:styleId="WW8Num64z2">
    <w:name w:val="WW8Num64z2"/>
    <w:rsid w:val="00ED39E2"/>
  </w:style>
  <w:style w:type="character" w:customStyle="1" w:styleId="WW8Num64z3">
    <w:name w:val="WW8Num64z3"/>
    <w:rsid w:val="00ED39E2"/>
  </w:style>
  <w:style w:type="character" w:customStyle="1" w:styleId="WW8Num64z4">
    <w:name w:val="WW8Num64z4"/>
    <w:rsid w:val="00ED39E2"/>
  </w:style>
  <w:style w:type="character" w:customStyle="1" w:styleId="WW8Num64z5">
    <w:name w:val="WW8Num64z5"/>
    <w:rsid w:val="00ED39E2"/>
  </w:style>
  <w:style w:type="character" w:customStyle="1" w:styleId="WW8Num64z6">
    <w:name w:val="WW8Num64z6"/>
    <w:rsid w:val="00ED39E2"/>
  </w:style>
  <w:style w:type="character" w:customStyle="1" w:styleId="WW8Num64z7">
    <w:name w:val="WW8Num64z7"/>
    <w:rsid w:val="00ED39E2"/>
  </w:style>
  <w:style w:type="character" w:customStyle="1" w:styleId="WW8Num64z8">
    <w:name w:val="WW8Num64z8"/>
    <w:rsid w:val="00ED39E2"/>
  </w:style>
  <w:style w:type="character" w:customStyle="1" w:styleId="WW8Num65z0">
    <w:name w:val="WW8Num65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65z1">
    <w:name w:val="WW8Num65z1"/>
    <w:rsid w:val="00ED39E2"/>
    <w:rPr>
      <w:rFonts w:cs="Times New Roman"/>
    </w:rPr>
  </w:style>
  <w:style w:type="character" w:customStyle="1" w:styleId="WW8Num66z0">
    <w:name w:val="WW8Num66z0"/>
    <w:rsid w:val="00ED39E2"/>
    <w:rPr>
      <w:rFonts w:ascii="Verdana" w:hAnsi="Verdana" w:cs="Verdana" w:hint="default"/>
      <w:sz w:val="18"/>
      <w:szCs w:val="18"/>
    </w:rPr>
  </w:style>
  <w:style w:type="character" w:customStyle="1" w:styleId="WW8Num66z1">
    <w:name w:val="WW8Num66z1"/>
    <w:rsid w:val="00ED39E2"/>
  </w:style>
  <w:style w:type="character" w:customStyle="1" w:styleId="WW8Num66z2">
    <w:name w:val="WW8Num66z2"/>
    <w:rsid w:val="00ED39E2"/>
  </w:style>
  <w:style w:type="character" w:customStyle="1" w:styleId="WW8Num66z3">
    <w:name w:val="WW8Num66z3"/>
    <w:rsid w:val="00ED39E2"/>
  </w:style>
  <w:style w:type="character" w:customStyle="1" w:styleId="WW8Num66z4">
    <w:name w:val="WW8Num66z4"/>
    <w:rsid w:val="00ED39E2"/>
  </w:style>
  <w:style w:type="character" w:customStyle="1" w:styleId="WW8Num66z5">
    <w:name w:val="WW8Num66z5"/>
    <w:rsid w:val="00ED39E2"/>
  </w:style>
  <w:style w:type="character" w:customStyle="1" w:styleId="WW8Num66z6">
    <w:name w:val="WW8Num66z6"/>
    <w:rsid w:val="00ED39E2"/>
  </w:style>
  <w:style w:type="character" w:customStyle="1" w:styleId="WW8Num66z7">
    <w:name w:val="WW8Num66z7"/>
    <w:rsid w:val="00ED39E2"/>
  </w:style>
  <w:style w:type="character" w:customStyle="1" w:styleId="WW8Num66z8">
    <w:name w:val="WW8Num66z8"/>
    <w:rsid w:val="00ED39E2"/>
  </w:style>
  <w:style w:type="character" w:customStyle="1" w:styleId="WW8Num67z0">
    <w:name w:val="WW8Num67z0"/>
    <w:rsid w:val="00ED39E2"/>
    <w:rPr>
      <w:rFonts w:cs="Verdana" w:hint="default"/>
      <w:b w:val="0"/>
    </w:rPr>
  </w:style>
  <w:style w:type="character" w:customStyle="1" w:styleId="WW8Num67z1">
    <w:name w:val="WW8Num67z1"/>
    <w:rsid w:val="00ED39E2"/>
  </w:style>
  <w:style w:type="character" w:customStyle="1" w:styleId="WW8Num67z2">
    <w:name w:val="WW8Num67z2"/>
    <w:rsid w:val="00ED39E2"/>
  </w:style>
  <w:style w:type="character" w:customStyle="1" w:styleId="WW8Num67z3">
    <w:name w:val="WW8Num67z3"/>
    <w:rsid w:val="00ED39E2"/>
  </w:style>
  <w:style w:type="character" w:customStyle="1" w:styleId="WW8Num67z4">
    <w:name w:val="WW8Num67z4"/>
    <w:rsid w:val="00ED39E2"/>
  </w:style>
  <w:style w:type="character" w:customStyle="1" w:styleId="WW8Num67z5">
    <w:name w:val="WW8Num67z5"/>
    <w:rsid w:val="00ED39E2"/>
  </w:style>
  <w:style w:type="character" w:customStyle="1" w:styleId="WW8Num67z6">
    <w:name w:val="WW8Num67z6"/>
    <w:rsid w:val="00ED39E2"/>
  </w:style>
  <w:style w:type="character" w:customStyle="1" w:styleId="WW8Num67z7">
    <w:name w:val="WW8Num67z7"/>
    <w:rsid w:val="00ED39E2"/>
  </w:style>
  <w:style w:type="character" w:customStyle="1" w:styleId="WW8Num67z8">
    <w:name w:val="WW8Num67z8"/>
    <w:rsid w:val="00ED39E2"/>
  </w:style>
  <w:style w:type="character" w:customStyle="1" w:styleId="WW8Num68z0">
    <w:name w:val="WW8Num68z0"/>
    <w:rsid w:val="00ED39E2"/>
    <w:rPr>
      <w:rFonts w:hint="default"/>
    </w:rPr>
  </w:style>
  <w:style w:type="character" w:customStyle="1" w:styleId="WW8Num68z1">
    <w:name w:val="WW8Num68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69z0">
    <w:name w:val="WW8Num69z0"/>
    <w:rsid w:val="00ED39E2"/>
    <w:rPr>
      <w:rFonts w:hint="default"/>
      <w:b/>
    </w:rPr>
  </w:style>
  <w:style w:type="character" w:customStyle="1" w:styleId="WW8Num69z1">
    <w:name w:val="WW8Num69z1"/>
    <w:rsid w:val="00ED39E2"/>
  </w:style>
  <w:style w:type="character" w:customStyle="1" w:styleId="WW8Num69z2">
    <w:name w:val="WW8Num69z2"/>
    <w:rsid w:val="00ED39E2"/>
  </w:style>
  <w:style w:type="character" w:customStyle="1" w:styleId="WW8Num69z3">
    <w:name w:val="WW8Num69z3"/>
    <w:rsid w:val="00ED39E2"/>
  </w:style>
  <w:style w:type="character" w:customStyle="1" w:styleId="WW8Num69z4">
    <w:name w:val="WW8Num69z4"/>
    <w:rsid w:val="00ED39E2"/>
  </w:style>
  <w:style w:type="character" w:customStyle="1" w:styleId="WW8Num69z5">
    <w:name w:val="WW8Num69z5"/>
    <w:rsid w:val="00ED39E2"/>
  </w:style>
  <w:style w:type="character" w:customStyle="1" w:styleId="WW8Num69z6">
    <w:name w:val="WW8Num69z6"/>
    <w:rsid w:val="00ED39E2"/>
  </w:style>
  <w:style w:type="character" w:customStyle="1" w:styleId="WW8Num69z7">
    <w:name w:val="WW8Num69z7"/>
    <w:rsid w:val="00ED39E2"/>
  </w:style>
  <w:style w:type="character" w:customStyle="1" w:styleId="WW8Num69z8">
    <w:name w:val="WW8Num69z8"/>
    <w:rsid w:val="00ED39E2"/>
  </w:style>
  <w:style w:type="character" w:customStyle="1" w:styleId="WW8Num70z0">
    <w:name w:val="WW8Num70z0"/>
    <w:rsid w:val="00ED39E2"/>
    <w:rPr>
      <w:rFonts w:ascii="Verdana" w:hAnsi="Verdana" w:cs="Verdana" w:hint="default"/>
      <w:sz w:val="18"/>
      <w:szCs w:val="18"/>
    </w:rPr>
  </w:style>
  <w:style w:type="character" w:customStyle="1" w:styleId="WW8Num70z2">
    <w:name w:val="WW8Num70z2"/>
    <w:rsid w:val="00ED39E2"/>
  </w:style>
  <w:style w:type="character" w:customStyle="1" w:styleId="WW8Num70z3">
    <w:name w:val="WW8Num70z3"/>
    <w:rsid w:val="00ED39E2"/>
  </w:style>
  <w:style w:type="character" w:customStyle="1" w:styleId="WW8Num70z4">
    <w:name w:val="WW8Num70z4"/>
    <w:rsid w:val="00ED39E2"/>
  </w:style>
  <w:style w:type="character" w:customStyle="1" w:styleId="WW8Num70z5">
    <w:name w:val="WW8Num70z5"/>
    <w:rsid w:val="00ED39E2"/>
  </w:style>
  <w:style w:type="character" w:customStyle="1" w:styleId="WW8Num70z6">
    <w:name w:val="WW8Num70z6"/>
    <w:rsid w:val="00ED39E2"/>
  </w:style>
  <w:style w:type="character" w:customStyle="1" w:styleId="WW8Num70z7">
    <w:name w:val="WW8Num70z7"/>
    <w:rsid w:val="00ED39E2"/>
  </w:style>
  <w:style w:type="character" w:customStyle="1" w:styleId="WW8Num70z8">
    <w:name w:val="WW8Num70z8"/>
    <w:rsid w:val="00ED39E2"/>
  </w:style>
  <w:style w:type="character" w:customStyle="1" w:styleId="WW8Num71z0">
    <w:name w:val="WW8Num71z0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1z3">
    <w:name w:val="WW8Num71z3"/>
    <w:rsid w:val="00ED39E2"/>
  </w:style>
  <w:style w:type="character" w:customStyle="1" w:styleId="WW8Num71z4">
    <w:name w:val="WW8Num71z4"/>
    <w:rsid w:val="00ED39E2"/>
  </w:style>
  <w:style w:type="character" w:customStyle="1" w:styleId="WW8Num71z5">
    <w:name w:val="WW8Num71z5"/>
    <w:rsid w:val="00ED39E2"/>
  </w:style>
  <w:style w:type="character" w:customStyle="1" w:styleId="WW8Num71z6">
    <w:name w:val="WW8Num71z6"/>
    <w:rsid w:val="00ED39E2"/>
  </w:style>
  <w:style w:type="character" w:customStyle="1" w:styleId="WW8Num71z7">
    <w:name w:val="WW8Num71z7"/>
    <w:rsid w:val="00ED39E2"/>
  </w:style>
  <w:style w:type="character" w:customStyle="1" w:styleId="WW8Num71z8">
    <w:name w:val="WW8Num71z8"/>
    <w:rsid w:val="00ED39E2"/>
  </w:style>
  <w:style w:type="character" w:customStyle="1" w:styleId="WW8Num72z0">
    <w:name w:val="WW8Num72z0"/>
    <w:rsid w:val="00ED39E2"/>
    <w:rPr>
      <w:rFonts w:ascii="Calibri Light" w:hAnsi="Calibri Light" w:cs="Times New Roman" w:hint="default"/>
      <w:b/>
      <w:sz w:val="22"/>
      <w:szCs w:val="22"/>
    </w:rPr>
  </w:style>
  <w:style w:type="character" w:customStyle="1" w:styleId="WW8Num72z1">
    <w:name w:val="WW8Num72z1"/>
    <w:rsid w:val="00ED39E2"/>
    <w:rPr>
      <w:rFonts w:ascii="Verdana" w:hAnsi="Verdana" w:cs="Verdana" w:hint="default"/>
      <w:sz w:val="18"/>
      <w:szCs w:val="18"/>
    </w:rPr>
  </w:style>
  <w:style w:type="character" w:customStyle="1" w:styleId="WW8Num73z0">
    <w:name w:val="WW8Num73z0"/>
    <w:rsid w:val="00ED39E2"/>
    <w:rPr>
      <w:rFonts w:hint="default"/>
      <w:b w:val="0"/>
    </w:rPr>
  </w:style>
  <w:style w:type="character" w:customStyle="1" w:styleId="WW8Num73z1">
    <w:name w:val="WW8Num73z1"/>
    <w:rsid w:val="00ED39E2"/>
  </w:style>
  <w:style w:type="character" w:customStyle="1" w:styleId="WW8Num73z2">
    <w:name w:val="WW8Num73z2"/>
    <w:rsid w:val="00ED39E2"/>
  </w:style>
  <w:style w:type="character" w:customStyle="1" w:styleId="WW8Num73z3">
    <w:name w:val="WW8Num73z3"/>
    <w:rsid w:val="00ED39E2"/>
  </w:style>
  <w:style w:type="character" w:customStyle="1" w:styleId="WW8Num73z4">
    <w:name w:val="WW8Num73z4"/>
    <w:rsid w:val="00ED39E2"/>
  </w:style>
  <w:style w:type="character" w:customStyle="1" w:styleId="WW8Num73z5">
    <w:name w:val="WW8Num73z5"/>
    <w:rsid w:val="00ED39E2"/>
  </w:style>
  <w:style w:type="character" w:customStyle="1" w:styleId="WW8Num73z6">
    <w:name w:val="WW8Num73z6"/>
    <w:rsid w:val="00ED39E2"/>
  </w:style>
  <w:style w:type="character" w:customStyle="1" w:styleId="WW8Num73z7">
    <w:name w:val="WW8Num73z7"/>
    <w:rsid w:val="00ED39E2"/>
  </w:style>
  <w:style w:type="character" w:customStyle="1" w:styleId="WW8Num73z8">
    <w:name w:val="WW8Num73z8"/>
    <w:rsid w:val="00ED39E2"/>
  </w:style>
  <w:style w:type="character" w:customStyle="1" w:styleId="WW8Num74z0">
    <w:name w:val="WW8Num74z0"/>
    <w:rsid w:val="00ED39E2"/>
    <w:rPr>
      <w:rFonts w:eastAsia="Times New Roman" w:cs="Arial" w:hint="default"/>
    </w:rPr>
  </w:style>
  <w:style w:type="character" w:customStyle="1" w:styleId="WW8Num74z1">
    <w:name w:val="WW8Num74z1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4z2">
    <w:name w:val="WW8Num74z2"/>
    <w:rsid w:val="00ED39E2"/>
    <w:rPr>
      <w:rFonts w:cs="Verdana" w:hint="default"/>
      <w:b w:val="0"/>
    </w:rPr>
  </w:style>
  <w:style w:type="character" w:customStyle="1" w:styleId="WW8Num74z3">
    <w:name w:val="WW8Num74z3"/>
    <w:rsid w:val="00ED39E2"/>
  </w:style>
  <w:style w:type="character" w:customStyle="1" w:styleId="WW8Num74z4">
    <w:name w:val="WW8Num74z4"/>
    <w:rsid w:val="00ED39E2"/>
  </w:style>
  <w:style w:type="character" w:customStyle="1" w:styleId="WW8Num74z5">
    <w:name w:val="WW8Num74z5"/>
    <w:rsid w:val="00ED39E2"/>
  </w:style>
  <w:style w:type="character" w:customStyle="1" w:styleId="WW8Num74z6">
    <w:name w:val="WW8Num74z6"/>
    <w:rsid w:val="00ED39E2"/>
  </w:style>
  <w:style w:type="character" w:customStyle="1" w:styleId="WW8Num74z7">
    <w:name w:val="WW8Num74z7"/>
    <w:rsid w:val="00ED39E2"/>
  </w:style>
  <w:style w:type="character" w:customStyle="1" w:styleId="WW8Num74z8">
    <w:name w:val="WW8Num74z8"/>
    <w:rsid w:val="00ED39E2"/>
  </w:style>
  <w:style w:type="character" w:customStyle="1" w:styleId="WW8Num75z0">
    <w:name w:val="WW8Num75z0"/>
    <w:rsid w:val="00ED39E2"/>
    <w:rPr>
      <w:rFonts w:cs="Verdana" w:hint="default"/>
      <w:b w:val="0"/>
    </w:rPr>
  </w:style>
  <w:style w:type="character" w:customStyle="1" w:styleId="WW8Num75z2">
    <w:name w:val="WW8Num75z2"/>
    <w:rsid w:val="00ED39E2"/>
    <w:rPr>
      <w:rFonts w:ascii="Verdana" w:hAnsi="Verdana" w:cs="Verdana" w:hint="default"/>
      <w:sz w:val="18"/>
    </w:rPr>
  </w:style>
  <w:style w:type="character" w:customStyle="1" w:styleId="WW8Num75z3">
    <w:name w:val="WW8Num75z3"/>
    <w:rsid w:val="00ED39E2"/>
  </w:style>
  <w:style w:type="character" w:customStyle="1" w:styleId="WW8Num75z4">
    <w:name w:val="WW8Num75z4"/>
    <w:rsid w:val="00ED39E2"/>
  </w:style>
  <w:style w:type="character" w:customStyle="1" w:styleId="WW8Num75z5">
    <w:name w:val="WW8Num75z5"/>
    <w:rsid w:val="00ED39E2"/>
  </w:style>
  <w:style w:type="character" w:customStyle="1" w:styleId="WW8Num75z6">
    <w:name w:val="WW8Num75z6"/>
    <w:rsid w:val="00ED39E2"/>
  </w:style>
  <w:style w:type="character" w:customStyle="1" w:styleId="WW8Num75z7">
    <w:name w:val="WW8Num75z7"/>
    <w:rsid w:val="00ED39E2"/>
  </w:style>
  <w:style w:type="character" w:customStyle="1" w:styleId="WW8Num75z8">
    <w:name w:val="WW8Num75z8"/>
    <w:rsid w:val="00ED39E2"/>
  </w:style>
  <w:style w:type="character" w:customStyle="1" w:styleId="WW8Num76z0">
    <w:name w:val="WW8Num76z0"/>
    <w:rsid w:val="00ED39E2"/>
    <w:rPr>
      <w:rFonts w:ascii="Verdana" w:hAnsi="Verdana" w:cs="Times New Roman" w:hint="default"/>
      <w:b/>
      <w:bCs/>
      <w:sz w:val="18"/>
      <w:szCs w:val="18"/>
    </w:rPr>
  </w:style>
  <w:style w:type="character" w:customStyle="1" w:styleId="WW8Num76z1">
    <w:name w:val="WW8Num76z1"/>
    <w:rsid w:val="00ED39E2"/>
  </w:style>
  <w:style w:type="character" w:customStyle="1" w:styleId="WW8Num76z2">
    <w:name w:val="WW8Num76z2"/>
    <w:rsid w:val="00ED39E2"/>
  </w:style>
  <w:style w:type="character" w:customStyle="1" w:styleId="WW8Num76z3">
    <w:name w:val="WW8Num76z3"/>
    <w:rsid w:val="00ED39E2"/>
  </w:style>
  <w:style w:type="character" w:customStyle="1" w:styleId="WW8Num76z4">
    <w:name w:val="WW8Num76z4"/>
    <w:rsid w:val="00ED39E2"/>
  </w:style>
  <w:style w:type="character" w:customStyle="1" w:styleId="WW8Num76z5">
    <w:name w:val="WW8Num76z5"/>
    <w:rsid w:val="00ED39E2"/>
  </w:style>
  <w:style w:type="character" w:customStyle="1" w:styleId="WW8Num76z6">
    <w:name w:val="WW8Num76z6"/>
    <w:rsid w:val="00ED39E2"/>
  </w:style>
  <w:style w:type="character" w:customStyle="1" w:styleId="WW8Num76z7">
    <w:name w:val="WW8Num76z7"/>
    <w:rsid w:val="00ED39E2"/>
  </w:style>
  <w:style w:type="character" w:customStyle="1" w:styleId="WW8Num76z8">
    <w:name w:val="WW8Num76z8"/>
    <w:rsid w:val="00ED39E2"/>
  </w:style>
  <w:style w:type="character" w:customStyle="1" w:styleId="WW8Num77z0">
    <w:name w:val="WW8Num77z0"/>
    <w:rsid w:val="00ED39E2"/>
    <w:rPr>
      <w:rFonts w:hint="default"/>
      <w:b/>
    </w:rPr>
  </w:style>
  <w:style w:type="character" w:customStyle="1" w:styleId="WW8Num77z1">
    <w:name w:val="WW8Num77z1"/>
    <w:rsid w:val="00ED39E2"/>
  </w:style>
  <w:style w:type="character" w:customStyle="1" w:styleId="WW8Num77z2">
    <w:name w:val="WW8Num77z2"/>
    <w:rsid w:val="00ED39E2"/>
  </w:style>
  <w:style w:type="character" w:customStyle="1" w:styleId="WW8Num77z3">
    <w:name w:val="WW8Num77z3"/>
    <w:rsid w:val="00ED39E2"/>
  </w:style>
  <w:style w:type="character" w:customStyle="1" w:styleId="WW8Num77z4">
    <w:name w:val="WW8Num77z4"/>
    <w:rsid w:val="00ED39E2"/>
  </w:style>
  <w:style w:type="character" w:customStyle="1" w:styleId="WW8Num77z5">
    <w:name w:val="WW8Num77z5"/>
    <w:rsid w:val="00ED39E2"/>
  </w:style>
  <w:style w:type="character" w:customStyle="1" w:styleId="WW8Num77z6">
    <w:name w:val="WW8Num77z6"/>
    <w:rsid w:val="00ED39E2"/>
  </w:style>
  <w:style w:type="character" w:customStyle="1" w:styleId="WW8Num77z7">
    <w:name w:val="WW8Num77z7"/>
    <w:rsid w:val="00ED39E2"/>
  </w:style>
  <w:style w:type="character" w:customStyle="1" w:styleId="WW8Num77z8">
    <w:name w:val="WW8Num77z8"/>
    <w:rsid w:val="00ED39E2"/>
  </w:style>
  <w:style w:type="character" w:customStyle="1" w:styleId="WW8Num78z0">
    <w:name w:val="WW8Num78z0"/>
    <w:rsid w:val="00ED39E2"/>
    <w:rPr>
      <w:rFonts w:hint="default"/>
    </w:rPr>
  </w:style>
  <w:style w:type="character" w:customStyle="1" w:styleId="WW8Num78z1">
    <w:name w:val="WW8Num78z1"/>
    <w:rsid w:val="00ED39E2"/>
    <w:rPr>
      <w:rFonts w:cs="Verdana" w:hint="default"/>
      <w:b w:val="0"/>
    </w:rPr>
  </w:style>
  <w:style w:type="character" w:customStyle="1" w:styleId="WW8Num78z6">
    <w:name w:val="WW8Num78z6"/>
    <w:rsid w:val="00ED39E2"/>
  </w:style>
  <w:style w:type="character" w:customStyle="1" w:styleId="WW8Num78z7">
    <w:name w:val="WW8Num78z7"/>
    <w:rsid w:val="00ED39E2"/>
  </w:style>
  <w:style w:type="character" w:customStyle="1" w:styleId="WW8Num78z8">
    <w:name w:val="WW8Num78z8"/>
    <w:rsid w:val="00ED39E2"/>
  </w:style>
  <w:style w:type="character" w:customStyle="1" w:styleId="WW8Num79z0">
    <w:name w:val="WW8Num79z0"/>
    <w:rsid w:val="00ED39E2"/>
    <w:rPr>
      <w:rFonts w:ascii="Verdana" w:hAnsi="Verdana" w:cs="Verdana" w:hint="default"/>
      <w:sz w:val="18"/>
    </w:rPr>
  </w:style>
  <w:style w:type="character" w:customStyle="1" w:styleId="WW8Num79z1">
    <w:name w:val="WW8Num79z1"/>
    <w:rsid w:val="00ED39E2"/>
    <w:rPr>
      <w:rFonts w:ascii="Arial" w:hAnsi="Arial" w:cs="Arial" w:hint="default"/>
      <w:sz w:val="18"/>
    </w:rPr>
  </w:style>
  <w:style w:type="character" w:customStyle="1" w:styleId="WW8Num79z3">
    <w:name w:val="WW8Num79z3"/>
    <w:rsid w:val="00ED39E2"/>
  </w:style>
  <w:style w:type="character" w:customStyle="1" w:styleId="WW8Num79z4">
    <w:name w:val="WW8Num79z4"/>
    <w:rsid w:val="00ED39E2"/>
  </w:style>
  <w:style w:type="character" w:customStyle="1" w:styleId="WW8Num79z5">
    <w:name w:val="WW8Num79z5"/>
    <w:rsid w:val="00ED39E2"/>
  </w:style>
  <w:style w:type="character" w:customStyle="1" w:styleId="WW8Num79z6">
    <w:name w:val="WW8Num79z6"/>
    <w:rsid w:val="00ED39E2"/>
  </w:style>
  <w:style w:type="character" w:customStyle="1" w:styleId="WW8Num79z7">
    <w:name w:val="WW8Num79z7"/>
    <w:rsid w:val="00ED39E2"/>
  </w:style>
  <w:style w:type="character" w:customStyle="1" w:styleId="WW8Num79z8">
    <w:name w:val="WW8Num79z8"/>
    <w:rsid w:val="00ED39E2"/>
  </w:style>
  <w:style w:type="character" w:customStyle="1" w:styleId="WW8Num80z0">
    <w:name w:val="WW8Num80z0"/>
    <w:rsid w:val="00ED39E2"/>
    <w:rPr>
      <w:rFonts w:hint="default"/>
      <w:b w:val="0"/>
    </w:rPr>
  </w:style>
  <w:style w:type="character" w:customStyle="1" w:styleId="WW8Num80z1">
    <w:name w:val="WW8Num80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80z3">
    <w:name w:val="WW8Num80z3"/>
    <w:rsid w:val="00ED39E2"/>
    <w:rPr>
      <w:rFonts w:cs="Georgia" w:hint="default"/>
    </w:rPr>
  </w:style>
  <w:style w:type="character" w:customStyle="1" w:styleId="WW8Num80z4">
    <w:name w:val="WW8Num80z4"/>
    <w:rsid w:val="00ED39E2"/>
  </w:style>
  <w:style w:type="character" w:customStyle="1" w:styleId="WW8Num80z5">
    <w:name w:val="WW8Num80z5"/>
    <w:rsid w:val="00ED39E2"/>
  </w:style>
  <w:style w:type="character" w:customStyle="1" w:styleId="WW8Num80z6">
    <w:name w:val="WW8Num80z6"/>
    <w:rsid w:val="00ED39E2"/>
  </w:style>
  <w:style w:type="character" w:customStyle="1" w:styleId="WW8Num80z7">
    <w:name w:val="WW8Num80z7"/>
    <w:rsid w:val="00ED39E2"/>
  </w:style>
  <w:style w:type="character" w:customStyle="1" w:styleId="WW8Num80z8">
    <w:name w:val="WW8Num80z8"/>
    <w:rsid w:val="00ED39E2"/>
  </w:style>
  <w:style w:type="character" w:customStyle="1" w:styleId="WW8Num81z0">
    <w:name w:val="WW8Num81z0"/>
    <w:rsid w:val="00ED39E2"/>
    <w:rPr>
      <w:rFonts w:ascii="Verdana" w:hAnsi="Verdana" w:cs="Verdana" w:hint="default"/>
      <w:sz w:val="18"/>
    </w:rPr>
  </w:style>
  <w:style w:type="character" w:customStyle="1" w:styleId="WW8Num81z1">
    <w:name w:val="WW8Num81z1"/>
    <w:rsid w:val="00ED39E2"/>
  </w:style>
  <w:style w:type="character" w:customStyle="1" w:styleId="WW8Num81z2">
    <w:name w:val="WW8Num81z2"/>
    <w:rsid w:val="00ED39E2"/>
  </w:style>
  <w:style w:type="character" w:customStyle="1" w:styleId="WW8Num81z3">
    <w:name w:val="WW8Num81z3"/>
    <w:rsid w:val="00ED39E2"/>
  </w:style>
  <w:style w:type="character" w:customStyle="1" w:styleId="WW8Num81z4">
    <w:name w:val="WW8Num81z4"/>
    <w:rsid w:val="00ED39E2"/>
  </w:style>
  <w:style w:type="character" w:customStyle="1" w:styleId="WW8Num81z5">
    <w:name w:val="WW8Num81z5"/>
    <w:rsid w:val="00ED39E2"/>
  </w:style>
  <w:style w:type="character" w:customStyle="1" w:styleId="WW8Num81z6">
    <w:name w:val="WW8Num81z6"/>
    <w:rsid w:val="00ED39E2"/>
  </w:style>
  <w:style w:type="character" w:customStyle="1" w:styleId="WW8Num81z7">
    <w:name w:val="WW8Num81z7"/>
    <w:rsid w:val="00ED39E2"/>
  </w:style>
  <w:style w:type="character" w:customStyle="1" w:styleId="WW8Num81z8">
    <w:name w:val="WW8Num81z8"/>
    <w:rsid w:val="00ED39E2"/>
  </w:style>
  <w:style w:type="character" w:customStyle="1" w:styleId="WW8Num82z0">
    <w:name w:val="WW8Num82z0"/>
    <w:rsid w:val="00ED39E2"/>
    <w:rPr>
      <w:rFonts w:ascii="Verdana" w:hAnsi="Verdana" w:cs="Verdana" w:hint="default"/>
      <w:b w:val="0"/>
      <w:i w:val="0"/>
      <w:color w:val="0000FF"/>
      <w:sz w:val="18"/>
      <w:szCs w:val="18"/>
    </w:rPr>
  </w:style>
  <w:style w:type="character" w:customStyle="1" w:styleId="WW8Num82z1">
    <w:name w:val="WW8Num82z1"/>
    <w:rsid w:val="00ED39E2"/>
    <w:rPr>
      <w:rFonts w:hint="default"/>
      <w:b w:val="0"/>
      <w:color w:val="auto"/>
      <w:sz w:val="18"/>
      <w:szCs w:val="18"/>
    </w:rPr>
  </w:style>
  <w:style w:type="character" w:customStyle="1" w:styleId="WW8Num82z2">
    <w:name w:val="WW8Num82z2"/>
    <w:rsid w:val="00ED39E2"/>
  </w:style>
  <w:style w:type="character" w:customStyle="1" w:styleId="WW8Num82z3">
    <w:name w:val="WW8Num82z3"/>
    <w:rsid w:val="00ED39E2"/>
  </w:style>
  <w:style w:type="character" w:customStyle="1" w:styleId="WW8Num82z4">
    <w:name w:val="WW8Num82z4"/>
    <w:rsid w:val="00ED39E2"/>
  </w:style>
  <w:style w:type="character" w:customStyle="1" w:styleId="WW8Num82z5">
    <w:name w:val="WW8Num82z5"/>
    <w:rsid w:val="00ED39E2"/>
  </w:style>
  <w:style w:type="character" w:customStyle="1" w:styleId="WW8Num82z6">
    <w:name w:val="WW8Num82z6"/>
    <w:rsid w:val="00ED39E2"/>
  </w:style>
  <w:style w:type="character" w:customStyle="1" w:styleId="WW8Num82z7">
    <w:name w:val="WW8Num82z7"/>
    <w:rsid w:val="00ED39E2"/>
  </w:style>
  <w:style w:type="character" w:customStyle="1" w:styleId="WW8Num82z8">
    <w:name w:val="WW8Num82z8"/>
    <w:rsid w:val="00ED39E2"/>
  </w:style>
  <w:style w:type="character" w:customStyle="1" w:styleId="WW8Num83z0">
    <w:name w:val="WW8Num83z0"/>
    <w:rsid w:val="00ED39E2"/>
    <w:rPr>
      <w:rFonts w:ascii="Calibri Light" w:hAnsi="Calibri Light" w:cs="Calibri Light" w:hint="default"/>
      <w:b w:val="0"/>
      <w:sz w:val="20"/>
      <w:szCs w:val="20"/>
    </w:rPr>
  </w:style>
  <w:style w:type="character" w:customStyle="1" w:styleId="WW8Num83z1">
    <w:name w:val="WW8Num83z1"/>
    <w:rsid w:val="00ED39E2"/>
    <w:rPr>
      <w:rFonts w:cs="Times New Roman" w:hint="default"/>
    </w:rPr>
  </w:style>
  <w:style w:type="character" w:customStyle="1" w:styleId="WW8Num83z2">
    <w:name w:val="WW8Num83z2"/>
    <w:rsid w:val="00ED39E2"/>
    <w:rPr>
      <w:rFonts w:cs="Times New Roman"/>
    </w:rPr>
  </w:style>
  <w:style w:type="character" w:customStyle="1" w:styleId="WW8Num84z0">
    <w:name w:val="WW8Num84z0"/>
    <w:rsid w:val="00ED39E2"/>
    <w:rPr>
      <w:rFonts w:ascii="Verdana" w:hAnsi="Verdana" w:cs="Verdana" w:hint="default"/>
      <w:sz w:val="18"/>
    </w:rPr>
  </w:style>
  <w:style w:type="character" w:customStyle="1" w:styleId="WW8Num84z1">
    <w:name w:val="WW8Num84z1"/>
    <w:rsid w:val="00ED39E2"/>
  </w:style>
  <w:style w:type="character" w:customStyle="1" w:styleId="WW8Num84z2">
    <w:name w:val="WW8Num84z2"/>
    <w:rsid w:val="00ED39E2"/>
  </w:style>
  <w:style w:type="character" w:customStyle="1" w:styleId="WW8Num84z3">
    <w:name w:val="WW8Num84z3"/>
    <w:rsid w:val="00ED39E2"/>
  </w:style>
  <w:style w:type="character" w:customStyle="1" w:styleId="WW8Num84z4">
    <w:name w:val="WW8Num84z4"/>
    <w:rsid w:val="00ED39E2"/>
  </w:style>
  <w:style w:type="character" w:customStyle="1" w:styleId="WW8Num84z5">
    <w:name w:val="WW8Num84z5"/>
    <w:rsid w:val="00ED39E2"/>
  </w:style>
  <w:style w:type="character" w:customStyle="1" w:styleId="WW8Num84z6">
    <w:name w:val="WW8Num84z6"/>
    <w:rsid w:val="00ED39E2"/>
  </w:style>
  <w:style w:type="character" w:customStyle="1" w:styleId="WW8Num84z7">
    <w:name w:val="WW8Num84z7"/>
    <w:rsid w:val="00ED39E2"/>
  </w:style>
  <w:style w:type="character" w:customStyle="1" w:styleId="WW8Num84z8">
    <w:name w:val="WW8Num84z8"/>
    <w:rsid w:val="00ED39E2"/>
  </w:style>
  <w:style w:type="character" w:customStyle="1" w:styleId="WW8Num85z0">
    <w:name w:val="WW8Num85z0"/>
    <w:rsid w:val="00ED39E2"/>
    <w:rPr>
      <w:rFonts w:hint="default"/>
      <w:b w:val="0"/>
      <w:color w:val="auto"/>
      <w:u w:val="none"/>
    </w:rPr>
  </w:style>
  <w:style w:type="character" w:customStyle="1" w:styleId="WW8Num85z1">
    <w:name w:val="WW8Num85z1"/>
    <w:rsid w:val="00ED39E2"/>
    <w:rPr>
      <w:rFonts w:hint="default"/>
      <w:b/>
    </w:rPr>
  </w:style>
  <w:style w:type="character" w:customStyle="1" w:styleId="WW8Num85z2">
    <w:name w:val="WW8Num85z2"/>
    <w:rsid w:val="00ED39E2"/>
    <w:rPr>
      <w:rFonts w:cs="Arial" w:hint="default"/>
      <w:b/>
      <w:sz w:val="22"/>
    </w:rPr>
  </w:style>
  <w:style w:type="character" w:customStyle="1" w:styleId="WW8Num85z3">
    <w:name w:val="WW8Num85z3"/>
    <w:rsid w:val="00ED39E2"/>
  </w:style>
  <w:style w:type="character" w:customStyle="1" w:styleId="WW8Num85z4">
    <w:name w:val="WW8Num85z4"/>
    <w:rsid w:val="00ED39E2"/>
  </w:style>
  <w:style w:type="character" w:customStyle="1" w:styleId="WW8Num85z5">
    <w:name w:val="WW8Num85z5"/>
    <w:rsid w:val="00ED39E2"/>
  </w:style>
  <w:style w:type="character" w:customStyle="1" w:styleId="WW8Num85z6">
    <w:name w:val="WW8Num85z6"/>
    <w:rsid w:val="00ED39E2"/>
  </w:style>
  <w:style w:type="character" w:customStyle="1" w:styleId="WW8Num85z7">
    <w:name w:val="WW8Num85z7"/>
    <w:rsid w:val="00ED39E2"/>
  </w:style>
  <w:style w:type="character" w:customStyle="1" w:styleId="WW8Num85z8">
    <w:name w:val="WW8Num85z8"/>
    <w:rsid w:val="00ED39E2"/>
  </w:style>
  <w:style w:type="character" w:customStyle="1" w:styleId="WW8Num86z0">
    <w:name w:val="WW8Num86z0"/>
    <w:rsid w:val="00ED39E2"/>
    <w:rPr>
      <w:rFonts w:cs="Verdana" w:hint="default"/>
    </w:rPr>
  </w:style>
  <w:style w:type="character" w:customStyle="1" w:styleId="WW8Num87z0">
    <w:name w:val="WW8Num87z0"/>
    <w:rsid w:val="00ED39E2"/>
    <w:rPr>
      <w:rFonts w:hint="default"/>
      <w:b w:val="0"/>
    </w:rPr>
  </w:style>
  <w:style w:type="character" w:customStyle="1" w:styleId="WW8Num87z3">
    <w:name w:val="WW8Num87z3"/>
    <w:rsid w:val="00ED39E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87z4">
    <w:name w:val="WW8Num87z4"/>
    <w:rsid w:val="00ED39E2"/>
  </w:style>
  <w:style w:type="character" w:customStyle="1" w:styleId="WW8Num87z5">
    <w:name w:val="WW8Num87z5"/>
    <w:rsid w:val="00ED39E2"/>
  </w:style>
  <w:style w:type="character" w:customStyle="1" w:styleId="WW8Num87z6">
    <w:name w:val="WW8Num87z6"/>
    <w:rsid w:val="00ED39E2"/>
  </w:style>
  <w:style w:type="character" w:customStyle="1" w:styleId="WW8Num87z7">
    <w:name w:val="WW8Num87z7"/>
    <w:rsid w:val="00ED39E2"/>
  </w:style>
  <w:style w:type="character" w:customStyle="1" w:styleId="WW8Num87z8">
    <w:name w:val="WW8Num87z8"/>
    <w:rsid w:val="00ED39E2"/>
  </w:style>
  <w:style w:type="character" w:customStyle="1" w:styleId="WW8Num88z0">
    <w:name w:val="WW8Num88z0"/>
    <w:rsid w:val="00ED39E2"/>
  </w:style>
  <w:style w:type="character" w:customStyle="1" w:styleId="WW8Num88z1">
    <w:name w:val="WW8Num88z1"/>
    <w:rsid w:val="00ED39E2"/>
  </w:style>
  <w:style w:type="character" w:customStyle="1" w:styleId="WW8Num88z2">
    <w:name w:val="WW8Num88z2"/>
    <w:rsid w:val="00ED39E2"/>
  </w:style>
  <w:style w:type="character" w:customStyle="1" w:styleId="WW8Num88z3">
    <w:name w:val="WW8Num88z3"/>
    <w:rsid w:val="00ED39E2"/>
  </w:style>
  <w:style w:type="character" w:customStyle="1" w:styleId="WW8Num88z4">
    <w:name w:val="WW8Num88z4"/>
    <w:rsid w:val="00ED39E2"/>
  </w:style>
  <w:style w:type="character" w:customStyle="1" w:styleId="WW8Num88z5">
    <w:name w:val="WW8Num88z5"/>
    <w:rsid w:val="00ED39E2"/>
  </w:style>
  <w:style w:type="character" w:customStyle="1" w:styleId="WW8Num88z6">
    <w:name w:val="WW8Num88z6"/>
    <w:rsid w:val="00ED39E2"/>
  </w:style>
  <w:style w:type="character" w:customStyle="1" w:styleId="WW8Num88z7">
    <w:name w:val="WW8Num88z7"/>
    <w:rsid w:val="00ED39E2"/>
  </w:style>
  <w:style w:type="character" w:customStyle="1" w:styleId="WW8Num88z8">
    <w:name w:val="WW8Num88z8"/>
    <w:rsid w:val="00ED39E2"/>
  </w:style>
  <w:style w:type="character" w:customStyle="1" w:styleId="WW8Num89z0">
    <w:name w:val="WW8Num89z0"/>
    <w:rsid w:val="00ED39E2"/>
    <w:rPr>
      <w:rFonts w:cs="Times New Roman" w:hint="default"/>
      <w:sz w:val="18"/>
      <w:szCs w:val="18"/>
    </w:rPr>
  </w:style>
  <w:style w:type="character" w:customStyle="1" w:styleId="WW8Num89z1">
    <w:name w:val="WW8Num89z1"/>
    <w:rsid w:val="00ED39E2"/>
    <w:rPr>
      <w:rFonts w:cs="Times New Roman"/>
    </w:rPr>
  </w:style>
  <w:style w:type="character" w:customStyle="1" w:styleId="WW8Num90z0">
    <w:name w:val="WW8Num90z0"/>
    <w:rsid w:val="00ED39E2"/>
    <w:rPr>
      <w:rFonts w:cs="Times New Roman" w:hint="default"/>
      <w:sz w:val="18"/>
      <w:szCs w:val="18"/>
    </w:rPr>
  </w:style>
  <w:style w:type="character" w:customStyle="1" w:styleId="WW8Num90z1">
    <w:name w:val="WW8Num90z1"/>
    <w:rsid w:val="00ED39E2"/>
    <w:rPr>
      <w:rFonts w:cs="Times New Roman"/>
    </w:rPr>
  </w:style>
  <w:style w:type="character" w:customStyle="1" w:styleId="WW8Num91z0">
    <w:name w:val="WW8Num91z0"/>
    <w:rsid w:val="00ED39E2"/>
    <w:rPr>
      <w:rFonts w:ascii="Verdana" w:hAnsi="Verdana" w:cs="Verdana" w:hint="default"/>
      <w:sz w:val="18"/>
      <w:szCs w:val="18"/>
    </w:rPr>
  </w:style>
  <w:style w:type="character" w:customStyle="1" w:styleId="WW8Num92z0">
    <w:name w:val="WW8Num92z0"/>
    <w:rsid w:val="00ED39E2"/>
    <w:rPr>
      <w:rFonts w:hint="default"/>
      <w:b w:val="0"/>
    </w:rPr>
  </w:style>
  <w:style w:type="character" w:customStyle="1" w:styleId="WW8Num92z1">
    <w:name w:val="WW8Num92z1"/>
    <w:rsid w:val="00ED39E2"/>
    <w:rPr>
      <w:rFonts w:ascii="Verdana" w:hAnsi="Verdana" w:cs="Verdana" w:hint="default"/>
      <w:b/>
      <w:bCs/>
      <w:sz w:val="18"/>
      <w:szCs w:val="18"/>
      <w:lang w:eastAsia="pl-PL"/>
    </w:rPr>
  </w:style>
  <w:style w:type="character" w:customStyle="1" w:styleId="WW8Num92z3">
    <w:name w:val="WW8Num92z3"/>
    <w:rsid w:val="00ED39E2"/>
  </w:style>
  <w:style w:type="character" w:customStyle="1" w:styleId="WW8Num92z4">
    <w:name w:val="WW8Num92z4"/>
    <w:rsid w:val="00ED39E2"/>
  </w:style>
  <w:style w:type="character" w:customStyle="1" w:styleId="WW8Num92z5">
    <w:name w:val="WW8Num92z5"/>
    <w:rsid w:val="00ED39E2"/>
  </w:style>
  <w:style w:type="character" w:customStyle="1" w:styleId="WW8Num92z6">
    <w:name w:val="WW8Num92z6"/>
    <w:rsid w:val="00ED39E2"/>
  </w:style>
  <w:style w:type="character" w:customStyle="1" w:styleId="WW8Num92z7">
    <w:name w:val="WW8Num92z7"/>
    <w:rsid w:val="00ED39E2"/>
  </w:style>
  <w:style w:type="character" w:customStyle="1" w:styleId="WW8Num92z8">
    <w:name w:val="WW8Num92z8"/>
    <w:rsid w:val="00ED39E2"/>
  </w:style>
  <w:style w:type="character" w:customStyle="1" w:styleId="WW8Num93z0">
    <w:name w:val="WW8Num93z0"/>
    <w:rsid w:val="00ED39E2"/>
    <w:rPr>
      <w:rFonts w:hint="default"/>
    </w:rPr>
  </w:style>
  <w:style w:type="character" w:customStyle="1" w:styleId="WW8Num93z3">
    <w:name w:val="WW8Num93z3"/>
    <w:rsid w:val="00ED39E2"/>
  </w:style>
  <w:style w:type="character" w:customStyle="1" w:styleId="WW8Num93z4">
    <w:name w:val="WW8Num93z4"/>
    <w:rsid w:val="00ED39E2"/>
  </w:style>
  <w:style w:type="character" w:customStyle="1" w:styleId="WW8Num93z5">
    <w:name w:val="WW8Num93z5"/>
    <w:rsid w:val="00ED39E2"/>
  </w:style>
  <w:style w:type="character" w:customStyle="1" w:styleId="WW8Num93z6">
    <w:name w:val="WW8Num93z6"/>
    <w:rsid w:val="00ED39E2"/>
  </w:style>
  <w:style w:type="character" w:customStyle="1" w:styleId="WW8Num93z7">
    <w:name w:val="WW8Num93z7"/>
    <w:rsid w:val="00ED39E2"/>
  </w:style>
  <w:style w:type="character" w:customStyle="1" w:styleId="WW8Num93z8">
    <w:name w:val="WW8Num93z8"/>
    <w:rsid w:val="00ED39E2"/>
  </w:style>
  <w:style w:type="character" w:customStyle="1" w:styleId="WW8Num94z0">
    <w:name w:val="WW8Num94z0"/>
    <w:rsid w:val="00ED39E2"/>
    <w:rPr>
      <w:rFonts w:hint="default"/>
      <w:b w:val="0"/>
    </w:rPr>
  </w:style>
  <w:style w:type="character" w:customStyle="1" w:styleId="WW8Num95z0">
    <w:name w:val="WW8Num95z0"/>
    <w:rsid w:val="00ED39E2"/>
    <w:rPr>
      <w:rFonts w:hint="default"/>
      <w:b w:val="0"/>
    </w:rPr>
  </w:style>
  <w:style w:type="character" w:customStyle="1" w:styleId="WW8Num95z1">
    <w:name w:val="WW8Num95z1"/>
    <w:rsid w:val="00ED39E2"/>
  </w:style>
  <w:style w:type="character" w:customStyle="1" w:styleId="WW8Num95z2">
    <w:name w:val="WW8Num95z2"/>
    <w:rsid w:val="00ED39E2"/>
  </w:style>
  <w:style w:type="character" w:customStyle="1" w:styleId="WW8Num95z3">
    <w:name w:val="WW8Num95z3"/>
    <w:rsid w:val="00ED39E2"/>
  </w:style>
  <w:style w:type="character" w:customStyle="1" w:styleId="WW8Num95z4">
    <w:name w:val="WW8Num95z4"/>
    <w:rsid w:val="00ED39E2"/>
  </w:style>
  <w:style w:type="character" w:customStyle="1" w:styleId="WW8Num95z5">
    <w:name w:val="WW8Num95z5"/>
    <w:rsid w:val="00ED39E2"/>
  </w:style>
  <w:style w:type="character" w:customStyle="1" w:styleId="WW8Num95z6">
    <w:name w:val="WW8Num95z6"/>
    <w:rsid w:val="00ED39E2"/>
  </w:style>
  <w:style w:type="character" w:customStyle="1" w:styleId="WW8Num95z7">
    <w:name w:val="WW8Num95z7"/>
    <w:rsid w:val="00ED39E2"/>
  </w:style>
  <w:style w:type="character" w:customStyle="1" w:styleId="WW8Num95z8">
    <w:name w:val="WW8Num95z8"/>
    <w:rsid w:val="00ED39E2"/>
  </w:style>
  <w:style w:type="character" w:customStyle="1" w:styleId="WW8Num96z0">
    <w:name w:val="WW8Num96z0"/>
    <w:rsid w:val="00ED39E2"/>
    <w:rPr>
      <w:rFonts w:ascii="Arial" w:hAnsi="Arial" w:cs="Arial" w:hint="default"/>
      <w:sz w:val="18"/>
    </w:rPr>
  </w:style>
  <w:style w:type="character" w:customStyle="1" w:styleId="WW8Num96z1">
    <w:name w:val="WW8Num96z1"/>
    <w:rsid w:val="00ED39E2"/>
    <w:rPr>
      <w:rFonts w:hint="default"/>
      <w:sz w:val="18"/>
      <w:szCs w:val="18"/>
    </w:rPr>
  </w:style>
  <w:style w:type="character" w:customStyle="1" w:styleId="WW8Num96z2">
    <w:name w:val="WW8Num96z2"/>
    <w:rsid w:val="00ED39E2"/>
  </w:style>
  <w:style w:type="character" w:customStyle="1" w:styleId="WW8Num96z3">
    <w:name w:val="WW8Num96z3"/>
    <w:rsid w:val="00ED39E2"/>
  </w:style>
  <w:style w:type="character" w:customStyle="1" w:styleId="WW8Num96z4">
    <w:name w:val="WW8Num96z4"/>
    <w:rsid w:val="00ED39E2"/>
  </w:style>
  <w:style w:type="character" w:customStyle="1" w:styleId="WW8Num96z5">
    <w:name w:val="WW8Num96z5"/>
    <w:rsid w:val="00ED39E2"/>
  </w:style>
  <w:style w:type="character" w:customStyle="1" w:styleId="WW8Num96z6">
    <w:name w:val="WW8Num96z6"/>
    <w:rsid w:val="00ED39E2"/>
  </w:style>
  <w:style w:type="character" w:customStyle="1" w:styleId="WW8Num96z7">
    <w:name w:val="WW8Num96z7"/>
    <w:rsid w:val="00ED39E2"/>
  </w:style>
  <w:style w:type="character" w:customStyle="1" w:styleId="WW8Num96z8">
    <w:name w:val="WW8Num96z8"/>
    <w:rsid w:val="00ED39E2"/>
  </w:style>
  <w:style w:type="character" w:customStyle="1" w:styleId="WW8Num97z0">
    <w:name w:val="WW8Num97z0"/>
    <w:rsid w:val="00ED39E2"/>
    <w:rPr>
      <w:rFonts w:ascii="Verdana" w:hAnsi="Verdana" w:cs="Verdana" w:hint="default"/>
      <w:sz w:val="18"/>
    </w:rPr>
  </w:style>
  <w:style w:type="character" w:customStyle="1" w:styleId="WW8Num97z1">
    <w:name w:val="WW8Num97z1"/>
    <w:rsid w:val="00ED39E2"/>
  </w:style>
  <w:style w:type="character" w:customStyle="1" w:styleId="WW8Num97z2">
    <w:name w:val="WW8Num97z2"/>
    <w:rsid w:val="00ED39E2"/>
  </w:style>
  <w:style w:type="character" w:customStyle="1" w:styleId="WW8Num97z3">
    <w:name w:val="WW8Num97z3"/>
    <w:rsid w:val="00ED39E2"/>
  </w:style>
  <w:style w:type="character" w:customStyle="1" w:styleId="WW8Num97z4">
    <w:name w:val="WW8Num97z4"/>
    <w:rsid w:val="00ED39E2"/>
  </w:style>
  <w:style w:type="character" w:customStyle="1" w:styleId="WW8Num97z5">
    <w:name w:val="WW8Num97z5"/>
    <w:rsid w:val="00ED39E2"/>
  </w:style>
  <w:style w:type="character" w:customStyle="1" w:styleId="WW8Num97z6">
    <w:name w:val="WW8Num97z6"/>
    <w:rsid w:val="00ED39E2"/>
  </w:style>
  <w:style w:type="character" w:customStyle="1" w:styleId="WW8Num97z7">
    <w:name w:val="WW8Num97z7"/>
    <w:rsid w:val="00ED39E2"/>
  </w:style>
  <w:style w:type="character" w:customStyle="1" w:styleId="WW8Num97z8">
    <w:name w:val="WW8Num97z8"/>
    <w:rsid w:val="00ED39E2"/>
  </w:style>
  <w:style w:type="character" w:customStyle="1" w:styleId="WW8Num98z0">
    <w:name w:val="WW8Num98z0"/>
    <w:rsid w:val="00ED39E2"/>
    <w:rPr>
      <w:rFonts w:hint="default"/>
    </w:rPr>
  </w:style>
  <w:style w:type="character" w:customStyle="1" w:styleId="WW8Num98z1">
    <w:name w:val="WW8Num98z1"/>
    <w:rsid w:val="00ED39E2"/>
  </w:style>
  <w:style w:type="character" w:customStyle="1" w:styleId="WW8Num98z2">
    <w:name w:val="WW8Num98z2"/>
    <w:rsid w:val="00ED39E2"/>
  </w:style>
  <w:style w:type="character" w:customStyle="1" w:styleId="WW8Num98z3">
    <w:name w:val="WW8Num98z3"/>
    <w:rsid w:val="00ED39E2"/>
  </w:style>
  <w:style w:type="character" w:customStyle="1" w:styleId="WW8Num98z4">
    <w:name w:val="WW8Num98z4"/>
    <w:rsid w:val="00ED39E2"/>
  </w:style>
  <w:style w:type="character" w:customStyle="1" w:styleId="WW8Num98z5">
    <w:name w:val="WW8Num98z5"/>
    <w:rsid w:val="00ED39E2"/>
  </w:style>
  <w:style w:type="character" w:customStyle="1" w:styleId="WW8Num98z6">
    <w:name w:val="WW8Num98z6"/>
    <w:rsid w:val="00ED39E2"/>
  </w:style>
  <w:style w:type="character" w:customStyle="1" w:styleId="WW8Num98z7">
    <w:name w:val="WW8Num98z7"/>
    <w:rsid w:val="00ED39E2"/>
  </w:style>
  <w:style w:type="character" w:customStyle="1" w:styleId="WW8Num98z8">
    <w:name w:val="WW8Num98z8"/>
    <w:rsid w:val="00ED39E2"/>
  </w:style>
  <w:style w:type="character" w:customStyle="1" w:styleId="WW8Num99z0">
    <w:name w:val="WW8Num99z0"/>
    <w:rsid w:val="00ED39E2"/>
    <w:rPr>
      <w:rFonts w:hint="default"/>
      <w:b w:val="0"/>
    </w:rPr>
  </w:style>
  <w:style w:type="character" w:customStyle="1" w:styleId="WW8Num99z2">
    <w:name w:val="WW8Num99z2"/>
    <w:rsid w:val="00ED39E2"/>
  </w:style>
  <w:style w:type="character" w:customStyle="1" w:styleId="WW8Num99z3">
    <w:name w:val="WW8Num99z3"/>
    <w:rsid w:val="00ED39E2"/>
  </w:style>
  <w:style w:type="character" w:customStyle="1" w:styleId="WW8Num99z4">
    <w:name w:val="WW8Num99z4"/>
    <w:rsid w:val="00ED39E2"/>
  </w:style>
  <w:style w:type="character" w:customStyle="1" w:styleId="WW8Num99z5">
    <w:name w:val="WW8Num99z5"/>
    <w:rsid w:val="00ED39E2"/>
  </w:style>
  <w:style w:type="character" w:customStyle="1" w:styleId="WW8Num99z6">
    <w:name w:val="WW8Num99z6"/>
    <w:rsid w:val="00ED39E2"/>
  </w:style>
  <w:style w:type="character" w:customStyle="1" w:styleId="WW8Num99z7">
    <w:name w:val="WW8Num99z7"/>
    <w:rsid w:val="00ED39E2"/>
  </w:style>
  <w:style w:type="character" w:customStyle="1" w:styleId="WW8Num99z8">
    <w:name w:val="WW8Num99z8"/>
    <w:rsid w:val="00ED39E2"/>
  </w:style>
  <w:style w:type="character" w:customStyle="1" w:styleId="WW8Num100z0">
    <w:name w:val="WW8Num100z0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0z2">
    <w:name w:val="WW8Num100z2"/>
    <w:rsid w:val="00ED39E2"/>
  </w:style>
  <w:style w:type="character" w:customStyle="1" w:styleId="WW8Num100z3">
    <w:name w:val="WW8Num100z3"/>
    <w:rsid w:val="00ED39E2"/>
  </w:style>
  <w:style w:type="character" w:customStyle="1" w:styleId="WW8Num100z4">
    <w:name w:val="WW8Num100z4"/>
    <w:rsid w:val="00ED39E2"/>
  </w:style>
  <w:style w:type="character" w:customStyle="1" w:styleId="WW8Num100z5">
    <w:name w:val="WW8Num100z5"/>
    <w:rsid w:val="00ED39E2"/>
  </w:style>
  <w:style w:type="character" w:customStyle="1" w:styleId="WW8Num100z6">
    <w:name w:val="WW8Num100z6"/>
    <w:rsid w:val="00ED39E2"/>
  </w:style>
  <w:style w:type="character" w:customStyle="1" w:styleId="WW8Num100z7">
    <w:name w:val="WW8Num100z7"/>
    <w:rsid w:val="00ED39E2"/>
  </w:style>
  <w:style w:type="character" w:customStyle="1" w:styleId="WW8Num100z8">
    <w:name w:val="WW8Num100z8"/>
    <w:rsid w:val="00ED39E2"/>
  </w:style>
  <w:style w:type="character" w:customStyle="1" w:styleId="WW8Num101z0">
    <w:name w:val="WW8Num101z0"/>
    <w:rsid w:val="00ED39E2"/>
    <w:rPr>
      <w:rFonts w:cs="Verdana" w:hint="default"/>
      <w:b w:val="0"/>
    </w:rPr>
  </w:style>
  <w:style w:type="character" w:customStyle="1" w:styleId="WW8Num101z2">
    <w:name w:val="WW8Num101z2"/>
    <w:rsid w:val="00ED39E2"/>
  </w:style>
  <w:style w:type="character" w:customStyle="1" w:styleId="WW8Num101z3">
    <w:name w:val="WW8Num101z3"/>
    <w:rsid w:val="00ED39E2"/>
  </w:style>
  <w:style w:type="character" w:customStyle="1" w:styleId="WW8Num101z4">
    <w:name w:val="WW8Num101z4"/>
    <w:rsid w:val="00ED39E2"/>
  </w:style>
  <w:style w:type="character" w:customStyle="1" w:styleId="WW8Num101z5">
    <w:name w:val="WW8Num101z5"/>
    <w:rsid w:val="00ED39E2"/>
  </w:style>
  <w:style w:type="character" w:customStyle="1" w:styleId="WW8Num101z6">
    <w:name w:val="WW8Num101z6"/>
    <w:rsid w:val="00ED39E2"/>
  </w:style>
  <w:style w:type="character" w:customStyle="1" w:styleId="WW8Num101z7">
    <w:name w:val="WW8Num101z7"/>
    <w:rsid w:val="00ED39E2"/>
  </w:style>
  <w:style w:type="character" w:customStyle="1" w:styleId="WW8Num101z8">
    <w:name w:val="WW8Num101z8"/>
    <w:rsid w:val="00ED39E2"/>
  </w:style>
  <w:style w:type="character" w:customStyle="1" w:styleId="WW8Num102z0">
    <w:name w:val="WW8Num102z0"/>
    <w:rsid w:val="00ED39E2"/>
    <w:rPr>
      <w:rFonts w:cs="Times New Roman" w:hint="default"/>
      <w:sz w:val="18"/>
      <w:szCs w:val="18"/>
    </w:rPr>
  </w:style>
  <w:style w:type="character" w:customStyle="1" w:styleId="WW8Num102z1">
    <w:name w:val="WW8Num102z1"/>
    <w:rsid w:val="00ED39E2"/>
    <w:rPr>
      <w:rFonts w:cs="Times New Roman"/>
    </w:rPr>
  </w:style>
  <w:style w:type="character" w:customStyle="1" w:styleId="WW8Num103z0">
    <w:name w:val="WW8Num103z0"/>
    <w:rsid w:val="00ED39E2"/>
    <w:rPr>
      <w:rFonts w:ascii="Verdana" w:eastAsia="Times New Roman" w:hAnsi="Verdana" w:cs="Times New Roman" w:hint="default"/>
      <w:b/>
    </w:rPr>
  </w:style>
  <w:style w:type="character" w:customStyle="1" w:styleId="WW8Num103z1">
    <w:name w:val="WW8Num103z1"/>
    <w:rsid w:val="00ED39E2"/>
    <w:rPr>
      <w:rFonts w:hint="default"/>
    </w:rPr>
  </w:style>
  <w:style w:type="character" w:customStyle="1" w:styleId="WW8Num103z2">
    <w:name w:val="WW8Num103z2"/>
    <w:rsid w:val="00ED39E2"/>
  </w:style>
  <w:style w:type="character" w:customStyle="1" w:styleId="WW8Num103z3">
    <w:name w:val="WW8Num103z3"/>
    <w:rsid w:val="00ED39E2"/>
  </w:style>
  <w:style w:type="character" w:customStyle="1" w:styleId="WW8Num103z4">
    <w:name w:val="WW8Num103z4"/>
    <w:rsid w:val="00ED39E2"/>
  </w:style>
  <w:style w:type="character" w:customStyle="1" w:styleId="WW8Num103z5">
    <w:name w:val="WW8Num103z5"/>
    <w:rsid w:val="00ED39E2"/>
  </w:style>
  <w:style w:type="character" w:customStyle="1" w:styleId="WW8Num103z6">
    <w:name w:val="WW8Num103z6"/>
    <w:rsid w:val="00ED39E2"/>
  </w:style>
  <w:style w:type="character" w:customStyle="1" w:styleId="WW8Num103z7">
    <w:name w:val="WW8Num103z7"/>
    <w:rsid w:val="00ED39E2"/>
  </w:style>
  <w:style w:type="character" w:customStyle="1" w:styleId="WW8Num103z8">
    <w:name w:val="WW8Num103z8"/>
    <w:rsid w:val="00ED39E2"/>
  </w:style>
  <w:style w:type="character" w:customStyle="1" w:styleId="WW8Num104z0">
    <w:name w:val="WW8Num104z0"/>
    <w:rsid w:val="00ED39E2"/>
    <w:rPr>
      <w:rFonts w:cs="Times New Roman" w:hint="default"/>
      <w:sz w:val="18"/>
      <w:szCs w:val="18"/>
    </w:rPr>
  </w:style>
  <w:style w:type="character" w:customStyle="1" w:styleId="WW8Num104z1">
    <w:name w:val="WW8Num104z1"/>
    <w:rsid w:val="00ED39E2"/>
    <w:rPr>
      <w:rFonts w:cs="Times New Roman"/>
    </w:rPr>
  </w:style>
  <w:style w:type="character" w:customStyle="1" w:styleId="WW8Num105z0">
    <w:name w:val="WW8Num105z0"/>
    <w:rsid w:val="00ED39E2"/>
    <w:rPr>
      <w:rFonts w:hint="default"/>
    </w:rPr>
  </w:style>
  <w:style w:type="character" w:customStyle="1" w:styleId="WW8Num106z0">
    <w:name w:val="WW8Num106z0"/>
    <w:rsid w:val="00ED39E2"/>
    <w:rPr>
      <w:rFonts w:cs="Verdana" w:hint="default"/>
      <w:color w:val="000000"/>
    </w:rPr>
  </w:style>
  <w:style w:type="character" w:customStyle="1" w:styleId="WW8Num106z1">
    <w:name w:val="WW8Num106z1"/>
    <w:rsid w:val="00ED39E2"/>
    <w:rPr>
      <w:rFonts w:hint="default"/>
      <w:b w:val="0"/>
      <w:color w:val="000000"/>
    </w:rPr>
  </w:style>
  <w:style w:type="character" w:customStyle="1" w:styleId="WW8Num106z2">
    <w:name w:val="WW8Num106z2"/>
    <w:rsid w:val="00ED39E2"/>
  </w:style>
  <w:style w:type="character" w:customStyle="1" w:styleId="WW8Num106z3">
    <w:name w:val="WW8Num106z3"/>
    <w:rsid w:val="00ED39E2"/>
  </w:style>
  <w:style w:type="character" w:customStyle="1" w:styleId="WW8Num106z4">
    <w:name w:val="WW8Num106z4"/>
    <w:rsid w:val="00ED39E2"/>
  </w:style>
  <w:style w:type="character" w:customStyle="1" w:styleId="WW8Num106z5">
    <w:name w:val="WW8Num106z5"/>
    <w:rsid w:val="00ED39E2"/>
  </w:style>
  <w:style w:type="character" w:customStyle="1" w:styleId="WW8Num106z6">
    <w:name w:val="WW8Num106z6"/>
    <w:rsid w:val="00ED39E2"/>
  </w:style>
  <w:style w:type="character" w:customStyle="1" w:styleId="WW8Num106z7">
    <w:name w:val="WW8Num106z7"/>
    <w:rsid w:val="00ED39E2"/>
  </w:style>
  <w:style w:type="character" w:customStyle="1" w:styleId="WW8Num106z8">
    <w:name w:val="WW8Num106z8"/>
    <w:rsid w:val="00ED39E2"/>
  </w:style>
  <w:style w:type="character" w:customStyle="1" w:styleId="WW8Num107z0">
    <w:name w:val="WW8Num107z0"/>
    <w:rsid w:val="00ED39E2"/>
    <w:rPr>
      <w:rFonts w:ascii="Verdana" w:eastAsia="Times New Roman" w:hAnsi="Verdana" w:cs="Times New Roman" w:hint="default"/>
      <w:b w:val="0"/>
      <w:sz w:val="18"/>
      <w:szCs w:val="18"/>
    </w:rPr>
  </w:style>
  <w:style w:type="character" w:customStyle="1" w:styleId="WW8Num107z1">
    <w:name w:val="WW8Num107z1"/>
    <w:rsid w:val="00ED39E2"/>
    <w:rPr>
      <w:rFonts w:ascii="Symbol" w:hAnsi="Symbol" w:cs="Symbol" w:hint="default"/>
      <w:sz w:val="18"/>
      <w:szCs w:val="18"/>
    </w:rPr>
  </w:style>
  <w:style w:type="character" w:customStyle="1" w:styleId="WW8Num107z2">
    <w:name w:val="WW8Num107z2"/>
    <w:rsid w:val="00ED39E2"/>
  </w:style>
  <w:style w:type="character" w:customStyle="1" w:styleId="WW8Num107z3">
    <w:name w:val="WW8Num107z3"/>
    <w:rsid w:val="00ED39E2"/>
  </w:style>
  <w:style w:type="character" w:customStyle="1" w:styleId="WW8Num107z4">
    <w:name w:val="WW8Num107z4"/>
    <w:rsid w:val="00ED39E2"/>
  </w:style>
  <w:style w:type="character" w:customStyle="1" w:styleId="WW8Num107z5">
    <w:name w:val="WW8Num107z5"/>
    <w:rsid w:val="00ED39E2"/>
  </w:style>
  <w:style w:type="character" w:customStyle="1" w:styleId="WW8Num107z6">
    <w:name w:val="WW8Num107z6"/>
    <w:rsid w:val="00ED39E2"/>
  </w:style>
  <w:style w:type="character" w:customStyle="1" w:styleId="WW8Num107z7">
    <w:name w:val="WW8Num107z7"/>
    <w:rsid w:val="00ED39E2"/>
  </w:style>
  <w:style w:type="character" w:customStyle="1" w:styleId="WW8Num107z8">
    <w:name w:val="WW8Num107z8"/>
    <w:rsid w:val="00ED39E2"/>
  </w:style>
  <w:style w:type="character" w:customStyle="1" w:styleId="WW8Num108z0">
    <w:name w:val="WW8Num108z0"/>
    <w:rsid w:val="00ED39E2"/>
    <w:rPr>
      <w:rFonts w:ascii="New York" w:hAnsi="New York" w:cs="New York" w:hint="default"/>
      <w:b w:val="0"/>
      <w:sz w:val="18"/>
      <w:szCs w:val="18"/>
    </w:rPr>
  </w:style>
  <w:style w:type="character" w:customStyle="1" w:styleId="WW8Num108z1">
    <w:name w:val="WW8Num108z1"/>
    <w:rsid w:val="00ED39E2"/>
  </w:style>
  <w:style w:type="character" w:customStyle="1" w:styleId="WW8Num108z2">
    <w:name w:val="WW8Num108z2"/>
    <w:rsid w:val="00ED39E2"/>
  </w:style>
  <w:style w:type="character" w:customStyle="1" w:styleId="WW8Num108z3">
    <w:name w:val="WW8Num108z3"/>
    <w:rsid w:val="00ED39E2"/>
  </w:style>
  <w:style w:type="character" w:customStyle="1" w:styleId="WW8Num108z4">
    <w:name w:val="WW8Num108z4"/>
    <w:rsid w:val="00ED39E2"/>
  </w:style>
  <w:style w:type="character" w:customStyle="1" w:styleId="WW8Num108z5">
    <w:name w:val="WW8Num108z5"/>
    <w:rsid w:val="00ED39E2"/>
  </w:style>
  <w:style w:type="character" w:customStyle="1" w:styleId="WW8Num108z6">
    <w:name w:val="WW8Num108z6"/>
    <w:rsid w:val="00ED39E2"/>
  </w:style>
  <w:style w:type="character" w:customStyle="1" w:styleId="WW8Num108z7">
    <w:name w:val="WW8Num108z7"/>
    <w:rsid w:val="00ED39E2"/>
  </w:style>
  <w:style w:type="character" w:customStyle="1" w:styleId="WW8Num108z8">
    <w:name w:val="WW8Num108z8"/>
    <w:rsid w:val="00ED39E2"/>
  </w:style>
  <w:style w:type="character" w:customStyle="1" w:styleId="WW8Num109z0">
    <w:name w:val="WW8Num109z0"/>
    <w:rsid w:val="00ED39E2"/>
    <w:rPr>
      <w:rFonts w:cs="Verdana" w:hint="default"/>
      <w:b w:val="0"/>
    </w:rPr>
  </w:style>
  <w:style w:type="character" w:customStyle="1" w:styleId="WW8Num109z1">
    <w:name w:val="WW8Num10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9z2">
    <w:name w:val="WW8Num109z2"/>
    <w:rsid w:val="00ED39E2"/>
  </w:style>
  <w:style w:type="character" w:customStyle="1" w:styleId="WW8Num109z3">
    <w:name w:val="WW8Num109z3"/>
    <w:rsid w:val="00ED39E2"/>
  </w:style>
  <w:style w:type="character" w:customStyle="1" w:styleId="WW8Num109z4">
    <w:name w:val="WW8Num109z4"/>
    <w:rsid w:val="00ED39E2"/>
  </w:style>
  <w:style w:type="character" w:customStyle="1" w:styleId="WW8Num109z5">
    <w:name w:val="WW8Num109z5"/>
    <w:rsid w:val="00ED39E2"/>
  </w:style>
  <w:style w:type="character" w:customStyle="1" w:styleId="WW8Num109z6">
    <w:name w:val="WW8Num109z6"/>
    <w:rsid w:val="00ED39E2"/>
  </w:style>
  <w:style w:type="character" w:customStyle="1" w:styleId="WW8Num109z7">
    <w:name w:val="WW8Num109z7"/>
    <w:rsid w:val="00ED39E2"/>
  </w:style>
  <w:style w:type="character" w:customStyle="1" w:styleId="WW8Num109z8">
    <w:name w:val="WW8Num109z8"/>
    <w:rsid w:val="00ED39E2"/>
  </w:style>
  <w:style w:type="character" w:customStyle="1" w:styleId="WW8Num110z0">
    <w:name w:val="WW8Num110z0"/>
    <w:rsid w:val="00ED39E2"/>
    <w:rPr>
      <w:rFonts w:ascii="Verdana" w:hAnsi="Verdana" w:cs="Verdana" w:hint="default"/>
      <w:sz w:val="18"/>
    </w:rPr>
  </w:style>
  <w:style w:type="character" w:customStyle="1" w:styleId="WW8Num110z1">
    <w:name w:val="WW8Num110z1"/>
    <w:rsid w:val="00ED39E2"/>
    <w:rPr>
      <w:rFonts w:hint="default"/>
      <w:b w:val="0"/>
      <w:sz w:val="18"/>
    </w:rPr>
  </w:style>
  <w:style w:type="character" w:customStyle="1" w:styleId="WW8Num110z2">
    <w:name w:val="WW8Num110z2"/>
    <w:rsid w:val="00ED39E2"/>
    <w:rPr>
      <w:rFonts w:hint="default"/>
      <w:sz w:val="18"/>
    </w:rPr>
  </w:style>
  <w:style w:type="character" w:customStyle="1" w:styleId="WW8Num110z4">
    <w:name w:val="WW8Num110z4"/>
    <w:rsid w:val="00ED39E2"/>
  </w:style>
  <w:style w:type="character" w:customStyle="1" w:styleId="WW8Num110z5">
    <w:name w:val="WW8Num110z5"/>
    <w:rsid w:val="00ED39E2"/>
  </w:style>
  <w:style w:type="character" w:customStyle="1" w:styleId="WW8Num110z6">
    <w:name w:val="WW8Num110z6"/>
    <w:rsid w:val="00ED39E2"/>
  </w:style>
  <w:style w:type="character" w:customStyle="1" w:styleId="WW8Num110z7">
    <w:name w:val="WW8Num110z7"/>
    <w:rsid w:val="00ED39E2"/>
  </w:style>
  <w:style w:type="character" w:customStyle="1" w:styleId="WW8Num110z8">
    <w:name w:val="WW8Num110z8"/>
    <w:rsid w:val="00ED39E2"/>
  </w:style>
  <w:style w:type="character" w:customStyle="1" w:styleId="WW8Num111z0">
    <w:name w:val="WW8Num111z0"/>
    <w:rsid w:val="00ED39E2"/>
    <w:rPr>
      <w:rFonts w:hint="default"/>
    </w:rPr>
  </w:style>
  <w:style w:type="character" w:customStyle="1" w:styleId="WW8Num111z1">
    <w:name w:val="WW8Num111z1"/>
    <w:rsid w:val="00ED39E2"/>
    <w:rPr>
      <w:rFonts w:ascii="Verdana" w:hAnsi="Verdana" w:cs="Times New Roman" w:hint="default"/>
      <w:b w:val="0"/>
      <w:sz w:val="18"/>
      <w:szCs w:val="18"/>
    </w:rPr>
  </w:style>
  <w:style w:type="character" w:customStyle="1" w:styleId="WW8Num112z0">
    <w:name w:val="WW8Num112z0"/>
    <w:rsid w:val="00ED39E2"/>
    <w:rPr>
      <w:rFonts w:ascii="Calibri" w:hAnsi="Calibri" w:cs="Calibri"/>
    </w:rPr>
  </w:style>
  <w:style w:type="character" w:customStyle="1" w:styleId="WW8Num112z1">
    <w:name w:val="WW8Num112z1"/>
    <w:rsid w:val="00ED39E2"/>
  </w:style>
  <w:style w:type="character" w:customStyle="1" w:styleId="WW8Num112z2">
    <w:name w:val="WW8Num112z2"/>
    <w:rsid w:val="00ED39E2"/>
  </w:style>
  <w:style w:type="character" w:customStyle="1" w:styleId="WW8Num112z3">
    <w:name w:val="WW8Num112z3"/>
    <w:rsid w:val="00ED39E2"/>
  </w:style>
  <w:style w:type="character" w:customStyle="1" w:styleId="WW8Num112z4">
    <w:name w:val="WW8Num112z4"/>
    <w:rsid w:val="00ED39E2"/>
  </w:style>
  <w:style w:type="character" w:customStyle="1" w:styleId="WW8Num112z5">
    <w:name w:val="WW8Num112z5"/>
    <w:rsid w:val="00ED39E2"/>
  </w:style>
  <w:style w:type="character" w:customStyle="1" w:styleId="WW8Num112z6">
    <w:name w:val="WW8Num112z6"/>
    <w:rsid w:val="00ED39E2"/>
  </w:style>
  <w:style w:type="character" w:customStyle="1" w:styleId="WW8Num112z7">
    <w:name w:val="WW8Num112z7"/>
    <w:rsid w:val="00ED39E2"/>
  </w:style>
  <w:style w:type="character" w:customStyle="1" w:styleId="WW8Num112z8">
    <w:name w:val="WW8Num112z8"/>
    <w:rsid w:val="00ED39E2"/>
  </w:style>
  <w:style w:type="character" w:customStyle="1" w:styleId="WW8Num113z0">
    <w:name w:val="WW8Num113z0"/>
    <w:rsid w:val="00ED39E2"/>
  </w:style>
  <w:style w:type="character" w:customStyle="1" w:styleId="WW8Num113z1">
    <w:name w:val="WW8Num113z1"/>
    <w:rsid w:val="00ED39E2"/>
    <w:rPr>
      <w:rFonts w:ascii="Arial" w:hAnsi="Arial" w:cs="Arial" w:hint="default"/>
      <w:sz w:val="18"/>
    </w:rPr>
  </w:style>
  <w:style w:type="character" w:customStyle="1" w:styleId="WW8Num113z2">
    <w:name w:val="WW8Num113z2"/>
    <w:rsid w:val="00ED39E2"/>
  </w:style>
  <w:style w:type="character" w:customStyle="1" w:styleId="WW8Num113z3">
    <w:name w:val="WW8Num113z3"/>
    <w:rsid w:val="00ED39E2"/>
  </w:style>
  <w:style w:type="character" w:customStyle="1" w:styleId="WW8Num113z4">
    <w:name w:val="WW8Num113z4"/>
    <w:rsid w:val="00ED39E2"/>
  </w:style>
  <w:style w:type="character" w:customStyle="1" w:styleId="WW8Num113z5">
    <w:name w:val="WW8Num113z5"/>
    <w:rsid w:val="00ED39E2"/>
  </w:style>
  <w:style w:type="character" w:customStyle="1" w:styleId="WW8Num113z6">
    <w:name w:val="WW8Num113z6"/>
    <w:rsid w:val="00ED39E2"/>
  </w:style>
  <w:style w:type="character" w:customStyle="1" w:styleId="WW8Num113z7">
    <w:name w:val="WW8Num113z7"/>
    <w:rsid w:val="00ED39E2"/>
  </w:style>
  <w:style w:type="character" w:customStyle="1" w:styleId="WW8Num113z8">
    <w:name w:val="WW8Num113z8"/>
    <w:rsid w:val="00ED39E2"/>
  </w:style>
  <w:style w:type="character" w:customStyle="1" w:styleId="WW8Num114z0">
    <w:name w:val="WW8Num114z0"/>
    <w:rsid w:val="00ED39E2"/>
    <w:rPr>
      <w:rFonts w:ascii="Verdana" w:hAnsi="Verdana" w:cs="Verdana" w:hint="default"/>
      <w:sz w:val="18"/>
    </w:rPr>
  </w:style>
  <w:style w:type="character" w:customStyle="1" w:styleId="WW8Num114z1">
    <w:name w:val="WW8Num114z1"/>
    <w:rsid w:val="00ED39E2"/>
  </w:style>
  <w:style w:type="character" w:customStyle="1" w:styleId="WW8Num114z2">
    <w:name w:val="WW8Num114z2"/>
    <w:rsid w:val="00ED39E2"/>
  </w:style>
  <w:style w:type="character" w:customStyle="1" w:styleId="WW8Num114z3">
    <w:name w:val="WW8Num114z3"/>
    <w:rsid w:val="00ED39E2"/>
  </w:style>
  <w:style w:type="character" w:customStyle="1" w:styleId="WW8Num114z4">
    <w:name w:val="WW8Num114z4"/>
    <w:rsid w:val="00ED39E2"/>
  </w:style>
  <w:style w:type="character" w:customStyle="1" w:styleId="WW8Num114z5">
    <w:name w:val="WW8Num114z5"/>
    <w:rsid w:val="00ED39E2"/>
  </w:style>
  <w:style w:type="character" w:customStyle="1" w:styleId="WW8Num114z6">
    <w:name w:val="WW8Num114z6"/>
    <w:rsid w:val="00ED39E2"/>
  </w:style>
  <w:style w:type="character" w:customStyle="1" w:styleId="WW8Num114z7">
    <w:name w:val="WW8Num114z7"/>
    <w:rsid w:val="00ED39E2"/>
  </w:style>
  <w:style w:type="character" w:customStyle="1" w:styleId="WW8Num114z8">
    <w:name w:val="WW8Num114z8"/>
    <w:rsid w:val="00ED39E2"/>
  </w:style>
  <w:style w:type="character" w:customStyle="1" w:styleId="WW8Num115z0">
    <w:name w:val="WW8Num115z0"/>
    <w:rsid w:val="00ED39E2"/>
    <w:rPr>
      <w:rFonts w:ascii="Arial" w:hAnsi="Arial" w:cs="Arial" w:hint="default"/>
      <w:sz w:val="18"/>
    </w:rPr>
  </w:style>
  <w:style w:type="character" w:customStyle="1" w:styleId="WW8Num115z1">
    <w:name w:val="WW8Num115z1"/>
    <w:rsid w:val="00ED39E2"/>
  </w:style>
  <w:style w:type="character" w:customStyle="1" w:styleId="WW8Num115z2">
    <w:name w:val="WW8Num115z2"/>
    <w:rsid w:val="00ED39E2"/>
  </w:style>
  <w:style w:type="character" w:customStyle="1" w:styleId="WW8Num115z3">
    <w:name w:val="WW8Num115z3"/>
    <w:rsid w:val="00ED39E2"/>
  </w:style>
  <w:style w:type="character" w:customStyle="1" w:styleId="WW8Num115z4">
    <w:name w:val="WW8Num115z4"/>
    <w:rsid w:val="00ED39E2"/>
  </w:style>
  <w:style w:type="character" w:customStyle="1" w:styleId="WW8Num115z5">
    <w:name w:val="WW8Num115z5"/>
    <w:rsid w:val="00ED39E2"/>
  </w:style>
  <w:style w:type="character" w:customStyle="1" w:styleId="WW8Num115z6">
    <w:name w:val="WW8Num115z6"/>
    <w:rsid w:val="00ED39E2"/>
  </w:style>
  <w:style w:type="character" w:customStyle="1" w:styleId="WW8Num115z7">
    <w:name w:val="WW8Num115z7"/>
    <w:rsid w:val="00ED39E2"/>
  </w:style>
  <w:style w:type="character" w:customStyle="1" w:styleId="WW8Num115z8">
    <w:name w:val="WW8Num115z8"/>
    <w:rsid w:val="00ED39E2"/>
  </w:style>
  <w:style w:type="character" w:customStyle="1" w:styleId="WW8Num116z0">
    <w:name w:val="WW8Num116z0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116z1">
    <w:name w:val="WW8Num116z1"/>
    <w:rsid w:val="00ED39E2"/>
  </w:style>
  <w:style w:type="character" w:customStyle="1" w:styleId="WW8Num116z2">
    <w:name w:val="WW8Num116z2"/>
    <w:rsid w:val="00ED39E2"/>
  </w:style>
  <w:style w:type="character" w:customStyle="1" w:styleId="WW8Num116z3">
    <w:name w:val="WW8Num116z3"/>
    <w:rsid w:val="00ED39E2"/>
  </w:style>
  <w:style w:type="character" w:customStyle="1" w:styleId="WW8Num116z4">
    <w:name w:val="WW8Num116z4"/>
    <w:rsid w:val="00ED39E2"/>
  </w:style>
  <w:style w:type="character" w:customStyle="1" w:styleId="WW8Num116z5">
    <w:name w:val="WW8Num116z5"/>
    <w:rsid w:val="00ED39E2"/>
  </w:style>
  <w:style w:type="character" w:customStyle="1" w:styleId="WW8Num116z6">
    <w:name w:val="WW8Num116z6"/>
    <w:rsid w:val="00ED39E2"/>
  </w:style>
  <w:style w:type="character" w:customStyle="1" w:styleId="WW8Num116z7">
    <w:name w:val="WW8Num116z7"/>
    <w:rsid w:val="00ED39E2"/>
  </w:style>
  <w:style w:type="character" w:customStyle="1" w:styleId="WW8Num116z8">
    <w:name w:val="WW8Num116z8"/>
    <w:rsid w:val="00ED39E2"/>
  </w:style>
  <w:style w:type="character" w:customStyle="1" w:styleId="WW8Num117z0">
    <w:name w:val="WW8Num117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17z1">
    <w:name w:val="WW8Num117z1"/>
    <w:rsid w:val="00ED39E2"/>
    <w:rPr>
      <w:rFonts w:cs="Times New Roman"/>
    </w:rPr>
  </w:style>
  <w:style w:type="character" w:customStyle="1" w:styleId="WW8Num118z0">
    <w:name w:val="WW8Num118z0"/>
    <w:rsid w:val="00ED39E2"/>
    <w:rPr>
      <w:rFonts w:ascii="Verdana" w:hAnsi="Verdana" w:cs="Times New Roman" w:hint="default"/>
      <w:b w:val="0"/>
      <w:i w:val="0"/>
      <w:sz w:val="18"/>
      <w:szCs w:val="18"/>
      <w:lang w:eastAsia="pl-PL"/>
    </w:rPr>
  </w:style>
  <w:style w:type="character" w:customStyle="1" w:styleId="WW8Num118z1">
    <w:name w:val="WW8Num118z1"/>
    <w:rsid w:val="00ED39E2"/>
    <w:rPr>
      <w:rFonts w:cs="Times New Roman"/>
    </w:rPr>
  </w:style>
  <w:style w:type="character" w:customStyle="1" w:styleId="WW8Num119z0">
    <w:name w:val="WW8Num119z0"/>
    <w:rsid w:val="00ED39E2"/>
    <w:rPr>
      <w:rFonts w:hint="default"/>
      <w:b w:val="0"/>
    </w:rPr>
  </w:style>
  <w:style w:type="character" w:customStyle="1" w:styleId="WW8Num119z4">
    <w:name w:val="WW8Num119z4"/>
    <w:rsid w:val="00ED39E2"/>
  </w:style>
  <w:style w:type="character" w:customStyle="1" w:styleId="WW8Num119z5">
    <w:name w:val="WW8Num119z5"/>
    <w:rsid w:val="00ED39E2"/>
  </w:style>
  <w:style w:type="character" w:customStyle="1" w:styleId="WW8Num119z6">
    <w:name w:val="WW8Num119z6"/>
    <w:rsid w:val="00ED39E2"/>
  </w:style>
  <w:style w:type="character" w:customStyle="1" w:styleId="WW8Num119z7">
    <w:name w:val="WW8Num119z7"/>
    <w:rsid w:val="00ED39E2"/>
  </w:style>
  <w:style w:type="character" w:customStyle="1" w:styleId="WW8Num119z8">
    <w:name w:val="WW8Num119z8"/>
    <w:rsid w:val="00ED39E2"/>
  </w:style>
  <w:style w:type="character" w:customStyle="1" w:styleId="WW8Num120z0">
    <w:name w:val="WW8Num120z0"/>
    <w:rsid w:val="00ED39E2"/>
    <w:rPr>
      <w:rFonts w:ascii="Verdana" w:hAnsi="Verdana" w:cs="Verdana"/>
      <w:sz w:val="18"/>
      <w:szCs w:val="18"/>
    </w:rPr>
  </w:style>
  <w:style w:type="character" w:customStyle="1" w:styleId="WW8Num120z1">
    <w:name w:val="WW8Num120z1"/>
    <w:rsid w:val="00ED39E2"/>
  </w:style>
  <w:style w:type="character" w:customStyle="1" w:styleId="WW8Num120z2">
    <w:name w:val="WW8Num120z2"/>
    <w:rsid w:val="00ED39E2"/>
  </w:style>
  <w:style w:type="character" w:customStyle="1" w:styleId="WW8Num120z3">
    <w:name w:val="WW8Num120z3"/>
    <w:rsid w:val="00ED39E2"/>
  </w:style>
  <w:style w:type="character" w:customStyle="1" w:styleId="WW8Num120z4">
    <w:name w:val="WW8Num120z4"/>
    <w:rsid w:val="00ED39E2"/>
  </w:style>
  <w:style w:type="character" w:customStyle="1" w:styleId="WW8Num120z5">
    <w:name w:val="WW8Num120z5"/>
    <w:rsid w:val="00ED39E2"/>
  </w:style>
  <w:style w:type="character" w:customStyle="1" w:styleId="WW8Num120z6">
    <w:name w:val="WW8Num120z6"/>
    <w:rsid w:val="00ED39E2"/>
  </w:style>
  <w:style w:type="character" w:customStyle="1" w:styleId="WW8Num120z7">
    <w:name w:val="WW8Num120z7"/>
    <w:rsid w:val="00ED39E2"/>
  </w:style>
  <w:style w:type="character" w:customStyle="1" w:styleId="WW8Num120z8">
    <w:name w:val="WW8Num120z8"/>
    <w:rsid w:val="00ED39E2"/>
  </w:style>
  <w:style w:type="character" w:customStyle="1" w:styleId="WW8Num121z0">
    <w:name w:val="WW8Num121z0"/>
    <w:rsid w:val="00ED39E2"/>
    <w:rPr>
      <w:rFonts w:hint="default"/>
      <w:b w:val="0"/>
    </w:rPr>
  </w:style>
  <w:style w:type="character" w:customStyle="1" w:styleId="WW8Num121z2">
    <w:name w:val="WW8Num121z2"/>
    <w:rsid w:val="00ED39E2"/>
  </w:style>
  <w:style w:type="character" w:customStyle="1" w:styleId="WW8Num121z3">
    <w:name w:val="WW8Num121z3"/>
    <w:rsid w:val="00ED39E2"/>
  </w:style>
  <w:style w:type="character" w:customStyle="1" w:styleId="WW8Num121z4">
    <w:name w:val="WW8Num121z4"/>
    <w:rsid w:val="00ED39E2"/>
  </w:style>
  <w:style w:type="character" w:customStyle="1" w:styleId="WW8Num121z5">
    <w:name w:val="WW8Num121z5"/>
    <w:rsid w:val="00ED39E2"/>
  </w:style>
  <w:style w:type="character" w:customStyle="1" w:styleId="WW8Num121z6">
    <w:name w:val="WW8Num121z6"/>
    <w:rsid w:val="00ED39E2"/>
  </w:style>
  <w:style w:type="character" w:customStyle="1" w:styleId="WW8Num121z7">
    <w:name w:val="WW8Num121z7"/>
    <w:rsid w:val="00ED39E2"/>
  </w:style>
  <w:style w:type="character" w:customStyle="1" w:styleId="WW8Num121z8">
    <w:name w:val="WW8Num121z8"/>
    <w:rsid w:val="00ED39E2"/>
  </w:style>
  <w:style w:type="character" w:customStyle="1" w:styleId="WW8Num122z0">
    <w:name w:val="WW8Num122z0"/>
    <w:rsid w:val="00ED39E2"/>
    <w:rPr>
      <w:rFonts w:ascii="Verdana" w:hAnsi="Verdana" w:cs="Verdana" w:hint="default"/>
      <w:sz w:val="18"/>
    </w:rPr>
  </w:style>
  <w:style w:type="character" w:customStyle="1" w:styleId="WW8Num122z1">
    <w:name w:val="WW8Num122z1"/>
    <w:rsid w:val="00ED39E2"/>
  </w:style>
  <w:style w:type="character" w:customStyle="1" w:styleId="WW8Num122z2">
    <w:name w:val="WW8Num122z2"/>
    <w:rsid w:val="00ED39E2"/>
  </w:style>
  <w:style w:type="character" w:customStyle="1" w:styleId="WW8Num122z3">
    <w:name w:val="WW8Num122z3"/>
    <w:rsid w:val="00ED39E2"/>
  </w:style>
  <w:style w:type="character" w:customStyle="1" w:styleId="WW8Num122z4">
    <w:name w:val="WW8Num122z4"/>
    <w:rsid w:val="00ED39E2"/>
  </w:style>
  <w:style w:type="character" w:customStyle="1" w:styleId="WW8Num122z5">
    <w:name w:val="WW8Num122z5"/>
    <w:rsid w:val="00ED39E2"/>
  </w:style>
  <w:style w:type="character" w:customStyle="1" w:styleId="WW8Num122z6">
    <w:name w:val="WW8Num122z6"/>
    <w:rsid w:val="00ED39E2"/>
  </w:style>
  <w:style w:type="character" w:customStyle="1" w:styleId="WW8Num122z7">
    <w:name w:val="WW8Num122z7"/>
    <w:rsid w:val="00ED39E2"/>
  </w:style>
  <w:style w:type="character" w:customStyle="1" w:styleId="WW8Num122z8">
    <w:name w:val="WW8Num122z8"/>
    <w:rsid w:val="00ED39E2"/>
  </w:style>
  <w:style w:type="character" w:customStyle="1" w:styleId="WW8Num123z0">
    <w:name w:val="WW8Num123z0"/>
    <w:rsid w:val="00ED39E2"/>
    <w:rPr>
      <w:rFonts w:cs="Segoe UI" w:hint="default"/>
      <w:b w:val="0"/>
    </w:rPr>
  </w:style>
  <w:style w:type="character" w:customStyle="1" w:styleId="WW8Num124z0">
    <w:name w:val="WW8Num124z0"/>
    <w:rsid w:val="00ED39E2"/>
    <w:rPr>
      <w:rFonts w:cs="Verdana" w:hint="default"/>
      <w:b w:val="0"/>
    </w:rPr>
  </w:style>
  <w:style w:type="character" w:customStyle="1" w:styleId="WW8Num124z4">
    <w:name w:val="WW8Num124z4"/>
    <w:rsid w:val="00ED39E2"/>
  </w:style>
  <w:style w:type="character" w:customStyle="1" w:styleId="WW8Num124z5">
    <w:name w:val="WW8Num124z5"/>
    <w:rsid w:val="00ED39E2"/>
  </w:style>
  <w:style w:type="character" w:customStyle="1" w:styleId="WW8Num124z6">
    <w:name w:val="WW8Num124z6"/>
    <w:rsid w:val="00ED39E2"/>
  </w:style>
  <w:style w:type="character" w:customStyle="1" w:styleId="WW8Num124z7">
    <w:name w:val="WW8Num124z7"/>
    <w:rsid w:val="00ED39E2"/>
  </w:style>
  <w:style w:type="character" w:customStyle="1" w:styleId="WW8Num124z8">
    <w:name w:val="WW8Num124z8"/>
    <w:rsid w:val="00ED39E2"/>
  </w:style>
  <w:style w:type="character" w:customStyle="1" w:styleId="WW8Num125z0">
    <w:name w:val="WW8Num125z0"/>
    <w:rsid w:val="00ED39E2"/>
    <w:rPr>
      <w:rFonts w:hint="default"/>
    </w:rPr>
  </w:style>
  <w:style w:type="character" w:customStyle="1" w:styleId="WW8Num125z1">
    <w:name w:val="WW8Num125z1"/>
    <w:rsid w:val="00ED39E2"/>
    <w:rPr>
      <w:rFonts w:ascii="Verdana" w:hAnsi="Verdana" w:cs="Verdana" w:hint="default"/>
      <w:sz w:val="18"/>
    </w:rPr>
  </w:style>
  <w:style w:type="character" w:customStyle="1" w:styleId="WW8Num125z2">
    <w:name w:val="WW8Num125z2"/>
    <w:rsid w:val="00ED39E2"/>
    <w:rPr>
      <w:rFonts w:hint="default"/>
      <w:b w:val="0"/>
    </w:rPr>
  </w:style>
  <w:style w:type="character" w:customStyle="1" w:styleId="WW8Num125z5">
    <w:name w:val="WW8Num125z5"/>
    <w:rsid w:val="00ED39E2"/>
  </w:style>
  <w:style w:type="character" w:customStyle="1" w:styleId="WW8Num125z6">
    <w:name w:val="WW8Num125z6"/>
    <w:rsid w:val="00ED39E2"/>
  </w:style>
  <w:style w:type="character" w:customStyle="1" w:styleId="WW8Num125z7">
    <w:name w:val="WW8Num125z7"/>
    <w:rsid w:val="00ED39E2"/>
  </w:style>
  <w:style w:type="character" w:customStyle="1" w:styleId="WW8Num125z8">
    <w:name w:val="WW8Num125z8"/>
    <w:rsid w:val="00ED39E2"/>
  </w:style>
  <w:style w:type="character" w:customStyle="1" w:styleId="WW8Num126z0">
    <w:name w:val="WW8Num126z0"/>
    <w:rsid w:val="00ED39E2"/>
    <w:rPr>
      <w:rFonts w:hint="default"/>
    </w:rPr>
  </w:style>
  <w:style w:type="character" w:customStyle="1" w:styleId="WW8Num126z1">
    <w:name w:val="WW8Num126z1"/>
    <w:rsid w:val="00ED39E2"/>
  </w:style>
  <w:style w:type="character" w:customStyle="1" w:styleId="WW8Num126z2">
    <w:name w:val="WW8Num126z2"/>
    <w:rsid w:val="00ED39E2"/>
  </w:style>
  <w:style w:type="character" w:customStyle="1" w:styleId="WW8Num126z3">
    <w:name w:val="WW8Num126z3"/>
    <w:rsid w:val="00ED39E2"/>
  </w:style>
  <w:style w:type="character" w:customStyle="1" w:styleId="WW8Num126z4">
    <w:name w:val="WW8Num126z4"/>
    <w:rsid w:val="00ED39E2"/>
  </w:style>
  <w:style w:type="character" w:customStyle="1" w:styleId="WW8Num126z5">
    <w:name w:val="WW8Num126z5"/>
    <w:rsid w:val="00ED39E2"/>
  </w:style>
  <w:style w:type="character" w:customStyle="1" w:styleId="WW8Num126z6">
    <w:name w:val="WW8Num126z6"/>
    <w:rsid w:val="00ED39E2"/>
  </w:style>
  <w:style w:type="character" w:customStyle="1" w:styleId="WW8Num126z7">
    <w:name w:val="WW8Num126z7"/>
    <w:rsid w:val="00ED39E2"/>
  </w:style>
  <w:style w:type="character" w:customStyle="1" w:styleId="WW8Num126z8">
    <w:name w:val="WW8Num126z8"/>
    <w:rsid w:val="00ED39E2"/>
  </w:style>
  <w:style w:type="character" w:customStyle="1" w:styleId="WW8Num127z0">
    <w:name w:val="WW8Num127z0"/>
    <w:rsid w:val="00ED39E2"/>
    <w:rPr>
      <w:rFonts w:ascii="Verdana" w:hAnsi="Verdana" w:cs="Verdana" w:hint="default"/>
      <w:sz w:val="18"/>
    </w:rPr>
  </w:style>
  <w:style w:type="character" w:customStyle="1" w:styleId="WW8Num127z1">
    <w:name w:val="WW8Num127z1"/>
    <w:rsid w:val="00ED39E2"/>
  </w:style>
  <w:style w:type="character" w:customStyle="1" w:styleId="WW8Num127z2">
    <w:name w:val="WW8Num127z2"/>
    <w:rsid w:val="00ED39E2"/>
  </w:style>
  <w:style w:type="character" w:customStyle="1" w:styleId="WW8Num127z3">
    <w:name w:val="WW8Num127z3"/>
    <w:rsid w:val="00ED39E2"/>
  </w:style>
  <w:style w:type="character" w:customStyle="1" w:styleId="WW8Num127z4">
    <w:name w:val="WW8Num127z4"/>
    <w:rsid w:val="00ED39E2"/>
  </w:style>
  <w:style w:type="character" w:customStyle="1" w:styleId="WW8Num127z5">
    <w:name w:val="WW8Num127z5"/>
    <w:rsid w:val="00ED39E2"/>
  </w:style>
  <w:style w:type="character" w:customStyle="1" w:styleId="WW8Num127z6">
    <w:name w:val="WW8Num127z6"/>
    <w:rsid w:val="00ED39E2"/>
  </w:style>
  <w:style w:type="character" w:customStyle="1" w:styleId="WW8Num127z7">
    <w:name w:val="WW8Num127z7"/>
    <w:rsid w:val="00ED39E2"/>
  </w:style>
  <w:style w:type="character" w:customStyle="1" w:styleId="WW8Num127z8">
    <w:name w:val="WW8Num127z8"/>
    <w:rsid w:val="00ED39E2"/>
  </w:style>
  <w:style w:type="character" w:customStyle="1" w:styleId="WW8Num128z0">
    <w:name w:val="WW8Num128z0"/>
    <w:rsid w:val="00ED39E2"/>
    <w:rPr>
      <w:rFonts w:hint="default"/>
    </w:rPr>
  </w:style>
  <w:style w:type="character" w:customStyle="1" w:styleId="WW8Num129z0">
    <w:name w:val="WW8Num129z0"/>
    <w:rsid w:val="00ED39E2"/>
    <w:rPr>
      <w:rFonts w:hint="default"/>
    </w:rPr>
  </w:style>
  <w:style w:type="character" w:customStyle="1" w:styleId="WW8Num129z1">
    <w:name w:val="WW8Num129z1"/>
    <w:rsid w:val="00ED39E2"/>
    <w:rPr>
      <w:rFonts w:cs="Verdana" w:hint="default"/>
      <w:b w:val="0"/>
      <w:i w:val="0"/>
    </w:rPr>
  </w:style>
  <w:style w:type="character" w:customStyle="1" w:styleId="WW8Num130z0">
    <w:name w:val="WW8Num130z0"/>
    <w:rsid w:val="00ED39E2"/>
    <w:rPr>
      <w:rFonts w:cs="Verdana" w:hint="default"/>
      <w:b w:val="0"/>
    </w:rPr>
  </w:style>
  <w:style w:type="character" w:customStyle="1" w:styleId="WW8Num130z1">
    <w:name w:val="WW8Num130z1"/>
    <w:rsid w:val="00ED39E2"/>
    <w:rPr>
      <w:rFonts w:ascii="Verdana" w:hAnsi="Verdana" w:cs="Verdana" w:hint="default"/>
      <w:b w:val="0"/>
      <w:sz w:val="18"/>
    </w:rPr>
  </w:style>
  <w:style w:type="character" w:customStyle="1" w:styleId="WW8Num130z3">
    <w:name w:val="WW8Num130z3"/>
    <w:rsid w:val="00ED39E2"/>
    <w:rPr>
      <w:rFonts w:cs="Georgia" w:hint="default"/>
    </w:rPr>
  </w:style>
  <w:style w:type="character" w:customStyle="1" w:styleId="WW8Num130z4">
    <w:name w:val="WW8Num130z4"/>
    <w:rsid w:val="00ED39E2"/>
  </w:style>
  <w:style w:type="character" w:customStyle="1" w:styleId="WW8Num130z5">
    <w:name w:val="WW8Num130z5"/>
    <w:rsid w:val="00ED39E2"/>
  </w:style>
  <w:style w:type="character" w:customStyle="1" w:styleId="WW8Num130z6">
    <w:name w:val="WW8Num130z6"/>
    <w:rsid w:val="00ED39E2"/>
  </w:style>
  <w:style w:type="character" w:customStyle="1" w:styleId="WW8Num130z7">
    <w:name w:val="WW8Num130z7"/>
    <w:rsid w:val="00ED39E2"/>
  </w:style>
  <w:style w:type="character" w:customStyle="1" w:styleId="WW8Num130z8">
    <w:name w:val="WW8Num130z8"/>
    <w:rsid w:val="00ED39E2"/>
  </w:style>
  <w:style w:type="character" w:customStyle="1" w:styleId="WW8Num131z0">
    <w:name w:val="WW8Num131z0"/>
    <w:rsid w:val="00ED39E2"/>
    <w:rPr>
      <w:rFonts w:ascii="Arial" w:hAnsi="Arial" w:cs="Arial"/>
      <w:u w:val="none"/>
    </w:rPr>
  </w:style>
  <w:style w:type="character" w:customStyle="1" w:styleId="WW8Num131z1">
    <w:name w:val="WW8Num131z1"/>
    <w:rsid w:val="00ED39E2"/>
    <w:rPr>
      <w:rFonts w:ascii="Arial" w:hAnsi="Arial" w:cs="Arial"/>
      <w:bCs/>
      <w:sz w:val="22"/>
      <w:szCs w:val="22"/>
      <w:u w:val="none"/>
    </w:rPr>
  </w:style>
  <w:style w:type="character" w:customStyle="1" w:styleId="WW8Num131z2">
    <w:name w:val="WW8Num131z2"/>
    <w:rsid w:val="00ED39E2"/>
  </w:style>
  <w:style w:type="character" w:customStyle="1" w:styleId="WW8Num131z3">
    <w:name w:val="WW8Num131z3"/>
    <w:rsid w:val="00ED39E2"/>
  </w:style>
  <w:style w:type="character" w:customStyle="1" w:styleId="WW8Num131z4">
    <w:name w:val="WW8Num131z4"/>
    <w:rsid w:val="00ED39E2"/>
  </w:style>
  <w:style w:type="character" w:customStyle="1" w:styleId="WW8Num131z5">
    <w:name w:val="WW8Num131z5"/>
    <w:rsid w:val="00ED39E2"/>
  </w:style>
  <w:style w:type="character" w:customStyle="1" w:styleId="WW8Num131z6">
    <w:name w:val="WW8Num131z6"/>
    <w:rsid w:val="00ED39E2"/>
  </w:style>
  <w:style w:type="character" w:customStyle="1" w:styleId="WW8Num131z7">
    <w:name w:val="WW8Num131z7"/>
    <w:rsid w:val="00ED39E2"/>
  </w:style>
  <w:style w:type="character" w:customStyle="1" w:styleId="WW8Num131z8">
    <w:name w:val="WW8Num131z8"/>
    <w:rsid w:val="00ED39E2"/>
  </w:style>
  <w:style w:type="character" w:customStyle="1" w:styleId="WW8Num132z0">
    <w:name w:val="WW8Num132z0"/>
    <w:rsid w:val="00ED39E2"/>
    <w:rPr>
      <w:rFonts w:hint="default"/>
      <w:bCs/>
      <w:sz w:val="18"/>
      <w:szCs w:val="18"/>
    </w:rPr>
  </w:style>
  <w:style w:type="character" w:customStyle="1" w:styleId="WW8Num132z3">
    <w:name w:val="WW8Num132z3"/>
    <w:rsid w:val="00ED39E2"/>
    <w:rPr>
      <w:rFonts w:ascii="Symbol" w:eastAsia="Times New Roman" w:hAnsi="Symbol" w:cs="Verdana" w:hint="default"/>
    </w:rPr>
  </w:style>
  <w:style w:type="character" w:customStyle="1" w:styleId="WW8Num132z4">
    <w:name w:val="WW8Num132z4"/>
    <w:rsid w:val="00ED39E2"/>
  </w:style>
  <w:style w:type="character" w:customStyle="1" w:styleId="WW8Num132z5">
    <w:name w:val="WW8Num132z5"/>
    <w:rsid w:val="00ED39E2"/>
  </w:style>
  <w:style w:type="character" w:customStyle="1" w:styleId="WW8Num132z6">
    <w:name w:val="WW8Num132z6"/>
    <w:rsid w:val="00ED39E2"/>
  </w:style>
  <w:style w:type="character" w:customStyle="1" w:styleId="WW8Num132z7">
    <w:name w:val="WW8Num132z7"/>
    <w:rsid w:val="00ED39E2"/>
  </w:style>
  <w:style w:type="character" w:customStyle="1" w:styleId="WW8Num132z8">
    <w:name w:val="WW8Num132z8"/>
    <w:rsid w:val="00ED39E2"/>
  </w:style>
  <w:style w:type="character" w:customStyle="1" w:styleId="WW8Num133z0">
    <w:name w:val="WW8Num133z0"/>
    <w:rsid w:val="00ED39E2"/>
    <w:rPr>
      <w:rFonts w:ascii="Verdana" w:hAnsi="Verdana" w:cs="Verdana" w:hint="default"/>
      <w:sz w:val="18"/>
    </w:rPr>
  </w:style>
  <w:style w:type="character" w:customStyle="1" w:styleId="WW8Num133z2">
    <w:name w:val="WW8Num133z2"/>
    <w:rsid w:val="00ED39E2"/>
  </w:style>
  <w:style w:type="character" w:customStyle="1" w:styleId="WW8Num133z3">
    <w:name w:val="WW8Num133z3"/>
    <w:rsid w:val="00ED39E2"/>
  </w:style>
  <w:style w:type="character" w:customStyle="1" w:styleId="WW8Num133z4">
    <w:name w:val="WW8Num133z4"/>
    <w:rsid w:val="00ED39E2"/>
  </w:style>
  <w:style w:type="character" w:customStyle="1" w:styleId="WW8Num133z5">
    <w:name w:val="WW8Num133z5"/>
    <w:rsid w:val="00ED39E2"/>
  </w:style>
  <w:style w:type="character" w:customStyle="1" w:styleId="WW8Num133z6">
    <w:name w:val="WW8Num133z6"/>
    <w:rsid w:val="00ED39E2"/>
  </w:style>
  <w:style w:type="character" w:customStyle="1" w:styleId="WW8Num133z7">
    <w:name w:val="WW8Num133z7"/>
    <w:rsid w:val="00ED39E2"/>
  </w:style>
  <w:style w:type="character" w:customStyle="1" w:styleId="WW8Num133z8">
    <w:name w:val="WW8Num133z8"/>
    <w:rsid w:val="00ED39E2"/>
  </w:style>
  <w:style w:type="character" w:customStyle="1" w:styleId="WW8Num134z0">
    <w:name w:val="WW8Num134z0"/>
    <w:rsid w:val="00ED39E2"/>
    <w:rPr>
      <w:rFonts w:ascii="Verdana" w:hAnsi="Verdana" w:cs="Verdana" w:hint="default"/>
      <w:sz w:val="18"/>
    </w:rPr>
  </w:style>
  <w:style w:type="character" w:customStyle="1" w:styleId="WW8Num134z1">
    <w:name w:val="WW8Num134z1"/>
    <w:rsid w:val="00ED39E2"/>
    <w:rPr>
      <w:rFonts w:ascii="Arial" w:hAnsi="Arial" w:cs="Arial" w:hint="default"/>
      <w:sz w:val="18"/>
    </w:rPr>
  </w:style>
  <w:style w:type="character" w:customStyle="1" w:styleId="WW8Num134z2">
    <w:name w:val="WW8Num134z2"/>
    <w:rsid w:val="00ED39E2"/>
  </w:style>
  <w:style w:type="character" w:customStyle="1" w:styleId="WW8Num134z3">
    <w:name w:val="WW8Num134z3"/>
    <w:rsid w:val="00ED39E2"/>
  </w:style>
  <w:style w:type="character" w:customStyle="1" w:styleId="WW8Num134z4">
    <w:name w:val="WW8Num134z4"/>
    <w:rsid w:val="00ED39E2"/>
  </w:style>
  <w:style w:type="character" w:customStyle="1" w:styleId="WW8Num134z5">
    <w:name w:val="WW8Num134z5"/>
    <w:rsid w:val="00ED39E2"/>
  </w:style>
  <w:style w:type="character" w:customStyle="1" w:styleId="WW8Num134z6">
    <w:name w:val="WW8Num134z6"/>
    <w:rsid w:val="00ED39E2"/>
  </w:style>
  <w:style w:type="character" w:customStyle="1" w:styleId="WW8Num134z7">
    <w:name w:val="WW8Num134z7"/>
    <w:rsid w:val="00ED39E2"/>
  </w:style>
  <w:style w:type="character" w:customStyle="1" w:styleId="WW8Num134z8">
    <w:name w:val="WW8Num134z8"/>
    <w:rsid w:val="00ED39E2"/>
  </w:style>
  <w:style w:type="character" w:customStyle="1" w:styleId="WW8Num135z0">
    <w:name w:val="WW8Num135z0"/>
    <w:rsid w:val="00ED39E2"/>
    <w:rPr>
      <w:rFonts w:ascii="Calibri" w:eastAsia="TimesNewRoman" w:hAnsi="Calibri" w:cs="TimesNewRoman" w:hint="default"/>
      <w:lang w:eastAsia="pl-PL"/>
    </w:rPr>
  </w:style>
  <w:style w:type="character" w:customStyle="1" w:styleId="WW8Num135z1">
    <w:name w:val="WW8Num135z1"/>
    <w:rsid w:val="00ED39E2"/>
  </w:style>
  <w:style w:type="character" w:customStyle="1" w:styleId="WW8Num135z2">
    <w:name w:val="WW8Num135z2"/>
    <w:rsid w:val="00ED39E2"/>
  </w:style>
  <w:style w:type="character" w:customStyle="1" w:styleId="WW8Num135z3">
    <w:name w:val="WW8Num135z3"/>
    <w:rsid w:val="00ED39E2"/>
  </w:style>
  <w:style w:type="character" w:customStyle="1" w:styleId="WW8Num135z4">
    <w:name w:val="WW8Num135z4"/>
    <w:rsid w:val="00ED39E2"/>
  </w:style>
  <w:style w:type="character" w:customStyle="1" w:styleId="WW8Num135z5">
    <w:name w:val="WW8Num135z5"/>
    <w:rsid w:val="00ED39E2"/>
  </w:style>
  <w:style w:type="character" w:customStyle="1" w:styleId="WW8Num135z6">
    <w:name w:val="WW8Num135z6"/>
    <w:rsid w:val="00ED39E2"/>
  </w:style>
  <w:style w:type="character" w:customStyle="1" w:styleId="WW8Num135z7">
    <w:name w:val="WW8Num135z7"/>
    <w:rsid w:val="00ED39E2"/>
  </w:style>
  <w:style w:type="character" w:customStyle="1" w:styleId="WW8Num135z8">
    <w:name w:val="WW8Num135z8"/>
    <w:rsid w:val="00ED39E2"/>
  </w:style>
  <w:style w:type="character" w:customStyle="1" w:styleId="WW8Num136z0">
    <w:name w:val="WW8Num136z0"/>
    <w:rsid w:val="00ED39E2"/>
    <w:rPr>
      <w:rFonts w:ascii="Verdana" w:hAnsi="Verdana" w:cs="Verdana" w:hint="default"/>
      <w:b w:val="0"/>
      <w:sz w:val="18"/>
    </w:rPr>
  </w:style>
  <w:style w:type="character" w:customStyle="1" w:styleId="WW8Num136z1">
    <w:name w:val="WW8Num136z1"/>
    <w:rsid w:val="00ED39E2"/>
  </w:style>
  <w:style w:type="character" w:customStyle="1" w:styleId="WW8Num136z2">
    <w:name w:val="WW8Num136z2"/>
    <w:rsid w:val="00ED39E2"/>
  </w:style>
  <w:style w:type="character" w:customStyle="1" w:styleId="WW8Num136z3">
    <w:name w:val="WW8Num136z3"/>
    <w:rsid w:val="00ED39E2"/>
  </w:style>
  <w:style w:type="character" w:customStyle="1" w:styleId="WW8Num136z4">
    <w:name w:val="WW8Num136z4"/>
    <w:rsid w:val="00ED39E2"/>
  </w:style>
  <w:style w:type="character" w:customStyle="1" w:styleId="WW8Num136z5">
    <w:name w:val="WW8Num136z5"/>
    <w:rsid w:val="00ED39E2"/>
  </w:style>
  <w:style w:type="character" w:customStyle="1" w:styleId="WW8Num136z6">
    <w:name w:val="WW8Num136z6"/>
    <w:rsid w:val="00ED39E2"/>
  </w:style>
  <w:style w:type="character" w:customStyle="1" w:styleId="WW8Num136z7">
    <w:name w:val="WW8Num136z7"/>
    <w:rsid w:val="00ED39E2"/>
  </w:style>
  <w:style w:type="character" w:customStyle="1" w:styleId="WW8Num136z8">
    <w:name w:val="WW8Num136z8"/>
    <w:rsid w:val="00ED39E2"/>
  </w:style>
  <w:style w:type="character" w:customStyle="1" w:styleId="WW8Num137z0">
    <w:name w:val="WW8Num137z0"/>
    <w:rsid w:val="00ED39E2"/>
    <w:rPr>
      <w:rFonts w:cs="Verdana"/>
    </w:rPr>
  </w:style>
  <w:style w:type="character" w:customStyle="1" w:styleId="WW8Num137z1">
    <w:name w:val="WW8Num137z1"/>
    <w:rsid w:val="00ED39E2"/>
    <w:rPr>
      <w:rFonts w:ascii="Verdana" w:hAnsi="Verdana" w:cs="Calibri"/>
      <w:sz w:val="18"/>
      <w:szCs w:val="18"/>
      <w:lang w:eastAsia="pl-PL"/>
    </w:rPr>
  </w:style>
  <w:style w:type="character" w:customStyle="1" w:styleId="WW8Num137z2">
    <w:name w:val="WW8Num137z2"/>
    <w:rsid w:val="00ED39E2"/>
  </w:style>
  <w:style w:type="character" w:customStyle="1" w:styleId="WW8Num137z3">
    <w:name w:val="WW8Num137z3"/>
    <w:rsid w:val="00ED39E2"/>
  </w:style>
  <w:style w:type="character" w:customStyle="1" w:styleId="WW8Num137z4">
    <w:name w:val="WW8Num137z4"/>
    <w:rsid w:val="00ED39E2"/>
  </w:style>
  <w:style w:type="character" w:customStyle="1" w:styleId="WW8Num137z5">
    <w:name w:val="WW8Num137z5"/>
    <w:rsid w:val="00ED39E2"/>
  </w:style>
  <w:style w:type="character" w:customStyle="1" w:styleId="WW8Num137z6">
    <w:name w:val="WW8Num137z6"/>
    <w:rsid w:val="00ED39E2"/>
  </w:style>
  <w:style w:type="character" w:customStyle="1" w:styleId="WW8Num137z7">
    <w:name w:val="WW8Num137z7"/>
    <w:rsid w:val="00ED39E2"/>
  </w:style>
  <w:style w:type="character" w:customStyle="1" w:styleId="WW8Num137z8">
    <w:name w:val="WW8Num137z8"/>
    <w:rsid w:val="00ED39E2"/>
  </w:style>
  <w:style w:type="character" w:customStyle="1" w:styleId="WW8Num138z0">
    <w:name w:val="WW8Num138z0"/>
    <w:rsid w:val="00ED39E2"/>
    <w:rPr>
      <w:rFonts w:hint="default"/>
      <w:sz w:val="18"/>
      <w:szCs w:val="18"/>
    </w:rPr>
  </w:style>
  <w:style w:type="character" w:customStyle="1" w:styleId="WW8Num138z1">
    <w:name w:val="WW8Num138z1"/>
    <w:rsid w:val="00ED39E2"/>
    <w:rPr>
      <w:rFonts w:ascii="Verdana" w:hAnsi="Verdana" w:cs="Verdana" w:hint="default"/>
      <w:sz w:val="18"/>
      <w:szCs w:val="18"/>
    </w:rPr>
  </w:style>
  <w:style w:type="character" w:customStyle="1" w:styleId="WW8Num138z2">
    <w:name w:val="WW8Num138z2"/>
    <w:rsid w:val="00ED39E2"/>
  </w:style>
  <w:style w:type="character" w:customStyle="1" w:styleId="WW8Num138z3">
    <w:name w:val="WW8Num138z3"/>
    <w:rsid w:val="00ED39E2"/>
  </w:style>
  <w:style w:type="character" w:customStyle="1" w:styleId="WW8Num138z4">
    <w:name w:val="WW8Num138z4"/>
    <w:rsid w:val="00ED39E2"/>
  </w:style>
  <w:style w:type="character" w:customStyle="1" w:styleId="WW8Num138z5">
    <w:name w:val="WW8Num138z5"/>
    <w:rsid w:val="00ED39E2"/>
  </w:style>
  <w:style w:type="character" w:customStyle="1" w:styleId="WW8Num138z6">
    <w:name w:val="WW8Num138z6"/>
    <w:rsid w:val="00ED39E2"/>
  </w:style>
  <w:style w:type="character" w:customStyle="1" w:styleId="WW8Num138z7">
    <w:name w:val="WW8Num138z7"/>
    <w:rsid w:val="00ED39E2"/>
  </w:style>
  <w:style w:type="character" w:customStyle="1" w:styleId="WW8Num138z8">
    <w:name w:val="WW8Num138z8"/>
    <w:rsid w:val="00ED39E2"/>
  </w:style>
  <w:style w:type="character" w:customStyle="1" w:styleId="WW8Num139z0">
    <w:name w:val="WW8Num139z0"/>
    <w:rsid w:val="00ED39E2"/>
    <w:rPr>
      <w:rFonts w:ascii="Verdana" w:hAnsi="Verdana" w:cs="Verdana" w:hint="default"/>
      <w:strike w:val="0"/>
      <w:dstrike w:val="0"/>
      <w:sz w:val="18"/>
    </w:rPr>
  </w:style>
  <w:style w:type="character" w:customStyle="1" w:styleId="WW8Num139z1">
    <w:name w:val="WW8Num139z1"/>
    <w:rsid w:val="00ED39E2"/>
  </w:style>
  <w:style w:type="character" w:customStyle="1" w:styleId="WW8Num139z2">
    <w:name w:val="WW8Num139z2"/>
    <w:rsid w:val="00ED39E2"/>
  </w:style>
  <w:style w:type="character" w:customStyle="1" w:styleId="WW8Num139z3">
    <w:name w:val="WW8Num139z3"/>
    <w:rsid w:val="00ED39E2"/>
  </w:style>
  <w:style w:type="character" w:customStyle="1" w:styleId="WW8Num139z4">
    <w:name w:val="WW8Num139z4"/>
    <w:rsid w:val="00ED39E2"/>
  </w:style>
  <w:style w:type="character" w:customStyle="1" w:styleId="WW8Num139z5">
    <w:name w:val="WW8Num139z5"/>
    <w:rsid w:val="00ED39E2"/>
  </w:style>
  <w:style w:type="character" w:customStyle="1" w:styleId="WW8Num139z6">
    <w:name w:val="WW8Num139z6"/>
    <w:rsid w:val="00ED39E2"/>
  </w:style>
  <w:style w:type="character" w:customStyle="1" w:styleId="WW8Num139z7">
    <w:name w:val="WW8Num139z7"/>
    <w:rsid w:val="00ED39E2"/>
  </w:style>
  <w:style w:type="character" w:customStyle="1" w:styleId="WW8Num139z8">
    <w:name w:val="WW8Num139z8"/>
    <w:rsid w:val="00ED39E2"/>
  </w:style>
  <w:style w:type="character" w:customStyle="1" w:styleId="WW8Num140z0">
    <w:name w:val="WW8Num140z0"/>
    <w:rsid w:val="00ED39E2"/>
    <w:rPr>
      <w:rFonts w:hint="default"/>
      <w:b w:val="0"/>
      <w:color w:val="000000"/>
    </w:rPr>
  </w:style>
  <w:style w:type="character" w:customStyle="1" w:styleId="WW8Num140z1">
    <w:name w:val="WW8Num140z1"/>
    <w:rsid w:val="00ED39E2"/>
  </w:style>
  <w:style w:type="character" w:customStyle="1" w:styleId="WW8Num140z2">
    <w:name w:val="WW8Num140z2"/>
    <w:rsid w:val="00ED39E2"/>
  </w:style>
  <w:style w:type="character" w:customStyle="1" w:styleId="WW8Num140z3">
    <w:name w:val="WW8Num140z3"/>
    <w:rsid w:val="00ED39E2"/>
  </w:style>
  <w:style w:type="character" w:customStyle="1" w:styleId="WW8Num140z4">
    <w:name w:val="WW8Num140z4"/>
    <w:rsid w:val="00ED39E2"/>
  </w:style>
  <w:style w:type="character" w:customStyle="1" w:styleId="WW8Num140z5">
    <w:name w:val="WW8Num140z5"/>
    <w:rsid w:val="00ED39E2"/>
  </w:style>
  <w:style w:type="character" w:customStyle="1" w:styleId="WW8Num140z6">
    <w:name w:val="WW8Num140z6"/>
    <w:rsid w:val="00ED39E2"/>
  </w:style>
  <w:style w:type="character" w:customStyle="1" w:styleId="WW8Num140z7">
    <w:name w:val="WW8Num140z7"/>
    <w:rsid w:val="00ED39E2"/>
  </w:style>
  <w:style w:type="character" w:customStyle="1" w:styleId="WW8Num140z8">
    <w:name w:val="WW8Num140z8"/>
    <w:rsid w:val="00ED39E2"/>
  </w:style>
  <w:style w:type="character" w:customStyle="1" w:styleId="WW8Num141z0">
    <w:name w:val="WW8Num141z0"/>
    <w:rsid w:val="00ED39E2"/>
    <w:rPr>
      <w:rFonts w:ascii="Verdana" w:hAnsi="Verdana" w:cs="Verdana" w:hint="default"/>
      <w:sz w:val="18"/>
    </w:rPr>
  </w:style>
  <w:style w:type="character" w:customStyle="1" w:styleId="WW8Num141z1">
    <w:name w:val="WW8Num141z1"/>
    <w:rsid w:val="00ED39E2"/>
  </w:style>
  <w:style w:type="character" w:customStyle="1" w:styleId="WW8Num141z2">
    <w:name w:val="WW8Num141z2"/>
    <w:rsid w:val="00ED39E2"/>
  </w:style>
  <w:style w:type="character" w:customStyle="1" w:styleId="WW8Num141z3">
    <w:name w:val="WW8Num141z3"/>
    <w:rsid w:val="00ED39E2"/>
  </w:style>
  <w:style w:type="character" w:customStyle="1" w:styleId="WW8Num141z4">
    <w:name w:val="WW8Num141z4"/>
    <w:rsid w:val="00ED39E2"/>
  </w:style>
  <w:style w:type="character" w:customStyle="1" w:styleId="WW8Num141z5">
    <w:name w:val="WW8Num141z5"/>
    <w:rsid w:val="00ED39E2"/>
  </w:style>
  <w:style w:type="character" w:customStyle="1" w:styleId="WW8Num141z6">
    <w:name w:val="WW8Num141z6"/>
    <w:rsid w:val="00ED39E2"/>
  </w:style>
  <w:style w:type="character" w:customStyle="1" w:styleId="WW8Num141z7">
    <w:name w:val="WW8Num141z7"/>
    <w:rsid w:val="00ED39E2"/>
  </w:style>
  <w:style w:type="character" w:customStyle="1" w:styleId="WW8Num141z8">
    <w:name w:val="WW8Num141z8"/>
    <w:rsid w:val="00ED39E2"/>
  </w:style>
  <w:style w:type="character" w:customStyle="1" w:styleId="WW8Num142z0">
    <w:name w:val="WW8Num142z0"/>
    <w:rsid w:val="00ED39E2"/>
    <w:rPr>
      <w:rFonts w:ascii="Arial" w:hAnsi="Arial" w:cs="Arial" w:hint="default"/>
      <w:sz w:val="18"/>
    </w:rPr>
  </w:style>
  <w:style w:type="character" w:customStyle="1" w:styleId="WW8Num142z1">
    <w:name w:val="WW8Num142z1"/>
    <w:rsid w:val="00ED39E2"/>
    <w:rPr>
      <w:rFonts w:ascii="Verdana" w:hAnsi="Verdana" w:cs="Verdana" w:hint="default"/>
      <w:sz w:val="18"/>
    </w:rPr>
  </w:style>
  <w:style w:type="character" w:customStyle="1" w:styleId="WW8Num142z2">
    <w:name w:val="WW8Num142z2"/>
    <w:rsid w:val="00ED39E2"/>
  </w:style>
  <w:style w:type="character" w:customStyle="1" w:styleId="WW8Num142z3">
    <w:name w:val="WW8Num142z3"/>
    <w:rsid w:val="00ED39E2"/>
  </w:style>
  <w:style w:type="character" w:customStyle="1" w:styleId="WW8Num142z4">
    <w:name w:val="WW8Num142z4"/>
    <w:rsid w:val="00ED39E2"/>
  </w:style>
  <w:style w:type="character" w:customStyle="1" w:styleId="WW8Num142z5">
    <w:name w:val="WW8Num142z5"/>
    <w:rsid w:val="00ED39E2"/>
  </w:style>
  <w:style w:type="character" w:customStyle="1" w:styleId="WW8Num142z6">
    <w:name w:val="WW8Num142z6"/>
    <w:rsid w:val="00ED39E2"/>
  </w:style>
  <w:style w:type="character" w:customStyle="1" w:styleId="WW8Num142z7">
    <w:name w:val="WW8Num142z7"/>
    <w:rsid w:val="00ED39E2"/>
  </w:style>
  <w:style w:type="character" w:customStyle="1" w:styleId="WW8Num142z8">
    <w:name w:val="WW8Num142z8"/>
    <w:rsid w:val="00ED39E2"/>
  </w:style>
  <w:style w:type="character" w:customStyle="1" w:styleId="WW8Num143z0">
    <w:name w:val="WW8Num143z0"/>
    <w:rsid w:val="00ED39E2"/>
    <w:rPr>
      <w:rFonts w:hint="default"/>
    </w:rPr>
  </w:style>
  <w:style w:type="character" w:customStyle="1" w:styleId="WW8Num143z1">
    <w:name w:val="WW8Num143z1"/>
    <w:rsid w:val="00ED39E2"/>
  </w:style>
  <w:style w:type="character" w:customStyle="1" w:styleId="WW8Num143z2">
    <w:name w:val="WW8Num143z2"/>
    <w:rsid w:val="00ED39E2"/>
  </w:style>
  <w:style w:type="character" w:customStyle="1" w:styleId="WW8Num143z3">
    <w:name w:val="WW8Num143z3"/>
    <w:rsid w:val="00ED39E2"/>
  </w:style>
  <w:style w:type="character" w:customStyle="1" w:styleId="WW8Num143z4">
    <w:name w:val="WW8Num143z4"/>
    <w:rsid w:val="00ED39E2"/>
  </w:style>
  <w:style w:type="character" w:customStyle="1" w:styleId="WW8Num143z5">
    <w:name w:val="WW8Num143z5"/>
    <w:rsid w:val="00ED39E2"/>
  </w:style>
  <w:style w:type="character" w:customStyle="1" w:styleId="WW8Num143z6">
    <w:name w:val="WW8Num143z6"/>
    <w:rsid w:val="00ED39E2"/>
  </w:style>
  <w:style w:type="character" w:customStyle="1" w:styleId="WW8Num143z7">
    <w:name w:val="WW8Num143z7"/>
    <w:rsid w:val="00ED39E2"/>
  </w:style>
  <w:style w:type="character" w:customStyle="1" w:styleId="WW8Num143z8">
    <w:name w:val="WW8Num143z8"/>
    <w:rsid w:val="00ED39E2"/>
  </w:style>
  <w:style w:type="character" w:customStyle="1" w:styleId="WW8Num144z0">
    <w:name w:val="WW8Num144z0"/>
    <w:rsid w:val="00ED39E2"/>
    <w:rPr>
      <w:rFonts w:hint="default"/>
      <w:b w:val="0"/>
    </w:rPr>
  </w:style>
  <w:style w:type="character" w:customStyle="1" w:styleId="WW8Num144z1">
    <w:name w:val="WW8Num144z1"/>
    <w:rsid w:val="00ED39E2"/>
  </w:style>
  <w:style w:type="character" w:customStyle="1" w:styleId="WW8Num144z2">
    <w:name w:val="WW8Num144z2"/>
    <w:rsid w:val="00ED39E2"/>
  </w:style>
  <w:style w:type="character" w:customStyle="1" w:styleId="WW8Num144z3">
    <w:name w:val="WW8Num144z3"/>
    <w:rsid w:val="00ED39E2"/>
  </w:style>
  <w:style w:type="character" w:customStyle="1" w:styleId="WW8Num144z4">
    <w:name w:val="WW8Num144z4"/>
    <w:rsid w:val="00ED39E2"/>
  </w:style>
  <w:style w:type="character" w:customStyle="1" w:styleId="WW8Num144z5">
    <w:name w:val="WW8Num144z5"/>
    <w:rsid w:val="00ED39E2"/>
  </w:style>
  <w:style w:type="character" w:customStyle="1" w:styleId="WW8Num144z6">
    <w:name w:val="WW8Num144z6"/>
    <w:rsid w:val="00ED39E2"/>
  </w:style>
  <w:style w:type="character" w:customStyle="1" w:styleId="WW8Num144z7">
    <w:name w:val="WW8Num144z7"/>
    <w:rsid w:val="00ED39E2"/>
  </w:style>
  <w:style w:type="character" w:customStyle="1" w:styleId="WW8Num144z8">
    <w:name w:val="WW8Num144z8"/>
    <w:rsid w:val="00ED39E2"/>
  </w:style>
  <w:style w:type="character" w:customStyle="1" w:styleId="WW8Num145z0">
    <w:name w:val="WW8Num145z0"/>
    <w:rsid w:val="00ED39E2"/>
    <w:rPr>
      <w:rFonts w:hint="default"/>
    </w:rPr>
  </w:style>
  <w:style w:type="character" w:customStyle="1" w:styleId="WW8Num145z1">
    <w:name w:val="WW8Num145z1"/>
    <w:rsid w:val="00ED39E2"/>
  </w:style>
  <w:style w:type="character" w:customStyle="1" w:styleId="WW8Num145z2">
    <w:name w:val="WW8Num145z2"/>
    <w:rsid w:val="00ED39E2"/>
  </w:style>
  <w:style w:type="character" w:customStyle="1" w:styleId="WW8Num145z3">
    <w:name w:val="WW8Num145z3"/>
    <w:rsid w:val="00ED39E2"/>
  </w:style>
  <w:style w:type="character" w:customStyle="1" w:styleId="WW8Num145z4">
    <w:name w:val="WW8Num145z4"/>
    <w:rsid w:val="00ED39E2"/>
  </w:style>
  <w:style w:type="character" w:customStyle="1" w:styleId="WW8Num145z5">
    <w:name w:val="WW8Num145z5"/>
    <w:rsid w:val="00ED39E2"/>
  </w:style>
  <w:style w:type="character" w:customStyle="1" w:styleId="WW8Num145z6">
    <w:name w:val="WW8Num145z6"/>
    <w:rsid w:val="00ED39E2"/>
  </w:style>
  <w:style w:type="character" w:customStyle="1" w:styleId="WW8Num145z7">
    <w:name w:val="WW8Num145z7"/>
    <w:rsid w:val="00ED39E2"/>
  </w:style>
  <w:style w:type="character" w:customStyle="1" w:styleId="WW8Num145z8">
    <w:name w:val="WW8Num145z8"/>
    <w:rsid w:val="00ED39E2"/>
  </w:style>
  <w:style w:type="character" w:customStyle="1" w:styleId="WW8Num146z0">
    <w:name w:val="WW8Num146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46z1">
    <w:name w:val="WW8Num146z1"/>
    <w:rsid w:val="00ED39E2"/>
    <w:rPr>
      <w:rFonts w:cs="Times New Roman"/>
    </w:rPr>
  </w:style>
  <w:style w:type="character" w:customStyle="1" w:styleId="WW8Num147z0">
    <w:name w:val="WW8Num147z0"/>
    <w:rsid w:val="00ED39E2"/>
    <w:rPr>
      <w:rFonts w:hint="default"/>
      <w:b/>
    </w:rPr>
  </w:style>
  <w:style w:type="character" w:customStyle="1" w:styleId="WW8Num147z1">
    <w:name w:val="WW8Num147z1"/>
    <w:rsid w:val="00ED39E2"/>
  </w:style>
  <w:style w:type="character" w:customStyle="1" w:styleId="WW8Num147z2">
    <w:name w:val="WW8Num147z2"/>
    <w:rsid w:val="00ED39E2"/>
  </w:style>
  <w:style w:type="character" w:customStyle="1" w:styleId="WW8Num147z3">
    <w:name w:val="WW8Num147z3"/>
    <w:rsid w:val="00ED39E2"/>
  </w:style>
  <w:style w:type="character" w:customStyle="1" w:styleId="WW8Num147z4">
    <w:name w:val="WW8Num147z4"/>
    <w:rsid w:val="00ED39E2"/>
  </w:style>
  <w:style w:type="character" w:customStyle="1" w:styleId="WW8Num147z5">
    <w:name w:val="WW8Num147z5"/>
    <w:rsid w:val="00ED39E2"/>
  </w:style>
  <w:style w:type="character" w:customStyle="1" w:styleId="WW8Num147z6">
    <w:name w:val="WW8Num147z6"/>
    <w:rsid w:val="00ED39E2"/>
  </w:style>
  <w:style w:type="character" w:customStyle="1" w:styleId="WW8Num147z7">
    <w:name w:val="WW8Num147z7"/>
    <w:rsid w:val="00ED39E2"/>
  </w:style>
  <w:style w:type="character" w:customStyle="1" w:styleId="WW8Num147z8">
    <w:name w:val="WW8Num147z8"/>
    <w:rsid w:val="00ED39E2"/>
  </w:style>
  <w:style w:type="character" w:customStyle="1" w:styleId="WW8Num148z0">
    <w:name w:val="WW8Num148z0"/>
    <w:rsid w:val="00ED39E2"/>
    <w:rPr>
      <w:rFonts w:ascii="Verdana" w:hAnsi="Verdana" w:cs="Verdana" w:hint="default"/>
      <w:color w:val="000000"/>
      <w:sz w:val="18"/>
      <w:szCs w:val="18"/>
    </w:rPr>
  </w:style>
  <w:style w:type="character" w:customStyle="1" w:styleId="WW8Num148z1">
    <w:name w:val="WW8Num148z1"/>
    <w:rsid w:val="00ED39E2"/>
    <w:rPr>
      <w:rFonts w:hint="default"/>
      <w:b w:val="0"/>
    </w:rPr>
  </w:style>
  <w:style w:type="character" w:customStyle="1" w:styleId="WW8Num148z2">
    <w:name w:val="WW8Num148z2"/>
    <w:rsid w:val="00ED39E2"/>
  </w:style>
  <w:style w:type="character" w:customStyle="1" w:styleId="WW8Num148z3">
    <w:name w:val="WW8Num148z3"/>
    <w:rsid w:val="00ED39E2"/>
  </w:style>
  <w:style w:type="character" w:customStyle="1" w:styleId="WW8Num148z4">
    <w:name w:val="WW8Num148z4"/>
    <w:rsid w:val="00ED39E2"/>
  </w:style>
  <w:style w:type="character" w:customStyle="1" w:styleId="WW8Num148z5">
    <w:name w:val="WW8Num148z5"/>
    <w:rsid w:val="00ED39E2"/>
  </w:style>
  <w:style w:type="character" w:customStyle="1" w:styleId="WW8Num148z6">
    <w:name w:val="WW8Num148z6"/>
    <w:rsid w:val="00ED39E2"/>
  </w:style>
  <w:style w:type="character" w:customStyle="1" w:styleId="WW8Num148z7">
    <w:name w:val="WW8Num148z7"/>
    <w:rsid w:val="00ED39E2"/>
  </w:style>
  <w:style w:type="character" w:customStyle="1" w:styleId="WW8Num148z8">
    <w:name w:val="WW8Num148z8"/>
    <w:rsid w:val="00ED39E2"/>
  </w:style>
  <w:style w:type="character" w:customStyle="1" w:styleId="Domylnaczcionkaakapitu2">
    <w:name w:val="Domyślna czcionka akapitu2"/>
    <w:rsid w:val="00ED39E2"/>
  </w:style>
  <w:style w:type="character" w:customStyle="1" w:styleId="WW8Num2z1">
    <w:name w:val="WW8Num2z1"/>
    <w:rsid w:val="00ED39E2"/>
    <w:rPr>
      <w:rFonts w:ascii="Verdana" w:eastAsia="Times New Roman" w:hAnsi="Verdana" w:cs="Times New Roman"/>
    </w:rPr>
  </w:style>
  <w:style w:type="character" w:customStyle="1" w:styleId="WW8Num9z1">
    <w:name w:val="WW8Num9z1"/>
    <w:rsid w:val="00ED39E2"/>
    <w:rPr>
      <w:b w:val="0"/>
      <w:sz w:val="22"/>
      <w:szCs w:val="22"/>
    </w:rPr>
  </w:style>
  <w:style w:type="character" w:customStyle="1" w:styleId="WW8Num9z2">
    <w:name w:val="WW8Num9z2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1z1">
    <w:name w:val="WW8Num11z1"/>
    <w:rsid w:val="00ED39E2"/>
    <w:rPr>
      <w:rFonts w:ascii="Symbol" w:hAnsi="Symbol" w:cs="Symbol"/>
      <w:b w:val="0"/>
      <w:color w:val="auto"/>
      <w:sz w:val="16"/>
      <w:szCs w:val="22"/>
    </w:rPr>
  </w:style>
  <w:style w:type="character" w:customStyle="1" w:styleId="WW8Num28z1">
    <w:name w:val="WW8Num28z1"/>
    <w:rsid w:val="00ED39E2"/>
    <w:rPr>
      <w:b w:val="0"/>
      <w:sz w:val="22"/>
      <w:szCs w:val="22"/>
    </w:rPr>
  </w:style>
  <w:style w:type="character" w:customStyle="1" w:styleId="WW8Num36z5">
    <w:name w:val="WW8Num36z5"/>
    <w:rsid w:val="00ED39E2"/>
    <w:rPr>
      <w:b w:val="0"/>
      <w:sz w:val="18"/>
      <w:szCs w:val="18"/>
    </w:rPr>
  </w:style>
  <w:style w:type="character" w:customStyle="1" w:styleId="Domylnaczcionkaakapitu1">
    <w:name w:val="Domyślna czcionka akapitu1"/>
    <w:rsid w:val="00ED39E2"/>
  </w:style>
  <w:style w:type="character" w:styleId="Numerstrony">
    <w:name w:val="page number"/>
    <w:basedOn w:val="Domylnaczcionkaakapitu1"/>
    <w:rsid w:val="00ED39E2"/>
  </w:style>
  <w:style w:type="character" w:styleId="Hipercze">
    <w:name w:val="Hyperlink"/>
    <w:rsid w:val="00ED39E2"/>
    <w:rPr>
      <w:color w:val="0000FF"/>
      <w:u w:val="single"/>
    </w:rPr>
  </w:style>
  <w:style w:type="character" w:customStyle="1" w:styleId="Odwoaniedokomentarza1">
    <w:name w:val="Odwołanie do komentarza1"/>
    <w:rsid w:val="00ED39E2"/>
    <w:rPr>
      <w:sz w:val="16"/>
      <w:szCs w:val="16"/>
    </w:rPr>
  </w:style>
  <w:style w:type="character" w:styleId="UyteHipercze">
    <w:name w:val="FollowedHyperlink"/>
    <w:uiPriority w:val="99"/>
    <w:rsid w:val="00ED39E2"/>
    <w:rPr>
      <w:color w:val="800080"/>
      <w:u w:val="single"/>
    </w:rPr>
  </w:style>
  <w:style w:type="character" w:customStyle="1" w:styleId="akapitdomyslny">
    <w:name w:val="akapitdomyslny"/>
    <w:rsid w:val="00ED39E2"/>
    <w:rPr>
      <w:sz w:val="20"/>
      <w:szCs w:val="20"/>
    </w:rPr>
  </w:style>
  <w:style w:type="character" w:styleId="Numerwiersza">
    <w:name w:val="line number"/>
    <w:basedOn w:val="Domylnaczcionkaakapitu1"/>
    <w:rsid w:val="00ED39E2"/>
  </w:style>
  <w:style w:type="character" w:customStyle="1" w:styleId="Znakiprzypiswkocowych">
    <w:name w:val="Znaki przypisów końcowych"/>
    <w:rsid w:val="00ED39E2"/>
    <w:rPr>
      <w:vertAlign w:val="superscript"/>
    </w:rPr>
  </w:style>
  <w:style w:type="character" w:customStyle="1" w:styleId="Znakiprzypiswdolnych">
    <w:name w:val="Znaki przypisów dolnych"/>
    <w:rsid w:val="00ED39E2"/>
    <w:rPr>
      <w:vertAlign w:val="superscript"/>
    </w:rPr>
  </w:style>
  <w:style w:type="character" w:customStyle="1" w:styleId="textbold">
    <w:name w:val="text bold"/>
    <w:basedOn w:val="Domylnaczcionkaakapitu2"/>
    <w:rsid w:val="00ED39E2"/>
  </w:style>
  <w:style w:type="character" w:customStyle="1" w:styleId="text">
    <w:name w:val="text"/>
    <w:basedOn w:val="Domylnaczcionkaakapitu2"/>
    <w:rsid w:val="00ED39E2"/>
  </w:style>
  <w:style w:type="character" w:customStyle="1" w:styleId="ZwykytekstZnak">
    <w:name w:val="Zwykły tekst Znak"/>
    <w:link w:val="Zwykytekst"/>
    <w:rsid w:val="00ED39E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2"/>
    <w:rsid w:val="00ED39E2"/>
  </w:style>
  <w:style w:type="character" w:customStyle="1" w:styleId="ZnakZnak1">
    <w:name w:val="Znak Znak1"/>
    <w:rsid w:val="00ED39E2"/>
    <w:rPr>
      <w:rFonts w:ascii="Courier New" w:hAnsi="Courier New" w:cs="Courier New"/>
      <w:lang w:val="pl-PL" w:bidi="ar-SA"/>
    </w:rPr>
  </w:style>
  <w:style w:type="character" w:customStyle="1" w:styleId="Odwoanieprzypisukocowego1">
    <w:name w:val="Odwołanie przypisu końcowego1"/>
    <w:rsid w:val="00ED39E2"/>
    <w:rPr>
      <w:vertAlign w:val="superscript"/>
    </w:rPr>
  </w:style>
  <w:style w:type="character" w:styleId="Uwydatnienie">
    <w:name w:val="Emphasis"/>
    <w:qFormat/>
    <w:rsid w:val="00ED39E2"/>
    <w:rPr>
      <w:i/>
      <w:iCs/>
    </w:rPr>
  </w:style>
  <w:style w:type="character" w:customStyle="1" w:styleId="PlainTextChar">
    <w:name w:val="Plain Text Char"/>
    <w:rsid w:val="00ED39E2"/>
    <w:rPr>
      <w:rFonts w:ascii="Courier New" w:hAnsi="Courier New" w:cs="Courier New"/>
      <w:lang w:val="pl-PL"/>
    </w:rPr>
  </w:style>
  <w:style w:type="character" w:styleId="Odwoanieprzypisudolnego">
    <w:name w:val="footnote reference"/>
    <w:rsid w:val="00ED39E2"/>
    <w:rPr>
      <w:vertAlign w:val="superscript"/>
    </w:rPr>
  </w:style>
  <w:style w:type="character" w:styleId="Odwoanieprzypisukocowego">
    <w:name w:val="endnote reference"/>
    <w:rsid w:val="00ED39E2"/>
    <w:rPr>
      <w:vertAlign w:val="superscript"/>
    </w:rPr>
  </w:style>
  <w:style w:type="character" w:customStyle="1" w:styleId="ListLabel23">
    <w:name w:val="ListLabel 23"/>
    <w:rsid w:val="00ED39E2"/>
    <w:rPr>
      <w:rFonts w:ascii="Verdana" w:hAnsi="Verdana"/>
      <w:b w:val="0"/>
      <w:i w:val="0"/>
      <w:sz w:val="20"/>
      <w:szCs w:val="20"/>
    </w:rPr>
  </w:style>
  <w:style w:type="paragraph" w:customStyle="1" w:styleId="Nagwek20">
    <w:name w:val="Nagłówek2"/>
    <w:basedOn w:val="Normalny"/>
    <w:next w:val="Podtytu"/>
    <w:rsid w:val="00ED39E2"/>
    <w:pPr>
      <w:suppressAutoHyphens/>
      <w:jc w:val="center"/>
    </w:pPr>
    <w:rPr>
      <w:b/>
      <w:bCs/>
      <w:sz w:val="32"/>
      <w:u w:val="single"/>
      <w:lang w:eastAsia="zh-CN"/>
    </w:rPr>
  </w:style>
  <w:style w:type="paragraph" w:styleId="Tekstpodstawowy">
    <w:name w:val="Body Text"/>
    <w:basedOn w:val="Normalny"/>
    <w:link w:val="TekstpodstawowyZnak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39E2"/>
    <w:rPr>
      <w:rFonts w:ascii="Arial" w:hAnsi="Arial" w:cs="Arial"/>
      <w:lang w:eastAsia="zh-CN"/>
    </w:rPr>
  </w:style>
  <w:style w:type="paragraph" w:styleId="Lista">
    <w:name w:val="List"/>
    <w:basedOn w:val="Normalny"/>
    <w:rsid w:val="00ED39E2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Mangal"/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ED39E2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styleId="Stopka">
    <w:name w:val="footer"/>
    <w:basedOn w:val="Normalny"/>
    <w:link w:val="StopkaZnak"/>
    <w:uiPriority w:val="99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D39E2"/>
    <w:rPr>
      <w:rFonts w:ascii="Arial" w:hAnsi="Arial" w:cs="Arial"/>
      <w:lang w:eastAsia="zh-CN"/>
    </w:rPr>
  </w:style>
  <w:style w:type="paragraph" w:customStyle="1" w:styleId="Tekstpodstawowy21">
    <w:name w:val="Tekst podstawowy 21"/>
    <w:basedOn w:val="Normalny"/>
    <w:rsid w:val="00ED39E2"/>
    <w:pPr>
      <w:suppressAutoHyphens/>
      <w:spacing w:after="120" w:line="480" w:lineRule="auto"/>
    </w:pPr>
    <w:rPr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ED39E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D39E2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Nagwek11">
    <w:name w:val="Nag?—wek 1"/>
    <w:basedOn w:val="Normalny"/>
    <w:next w:val="Normalny"/>
    <w:rsid w:val="00ED39E2"/>
    <w:pPr>
      <w:keepNext/>
      <w:suppressAutoHyphens/>
      <w:spacing w:before="240" w:after="60"/>
      <w:ind w:left="708" w:hanging="708"/>
    </w:pPr>
    <w:rPr>
      <w:rFonts w:ascii="Arial" w:hAnsi="Arial"/>
      <w:b/>
      <w:kern w:val="1"/>
      <w:sz w:val="28"/>
      <w:szCs w:val="20"/>
      <w:lang w:eastAsia="zh-CN"/>
    </w:rPr>
  </w:style>
  <w:style w:type="paragraph" w:customStyle="1" w:styleId="Tekstkomentarza1">
    <w:name w:val="Tekst komentarza1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9E2"/>
    <w:rPr>
      <w:rFonts w:ascii="Arial" w:hAnsi="Arial" w:cs="Arial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"/>
    <w:rsid w:val="00ED3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D39E2"/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rsid w:val="00ED39E2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ED39E2"/>
    <w:rPr>
      <w:rFonts w:ascii="Tahoma" w:hAnsi="Tahoma" w:cs="Tahoma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39E2"/>
    <w:rPr>
      <w:rFonts w:ascii="Arial" w:hAnsi="Arial" w:cs="Arial"/>
      <w:lang w:eastAsia="zh-CN"/>
    </w:rPr>
  </w:style>
  <w:style w:type="paragraph" w:styleId="Nagwek">
    <w:name w:val="header"/>
    <w:basedOn w:val="Normalny"/>
    <w:link w:val="NagwekZnak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ED39E2"/>
    <w:rPr>
      <w:rFonts w:ascii="Arial" w:hAnsi="Arial" w:cs="Arial"/>
      <w:lang w:eastAsia="zh-CN"/>
    </w:rPr>
  </w:style>
  <w:style w:type="paragraph" w:customStyle="1" w:styleId="Tekstpodstawowywcity22">
    <w:name w:val="Tekst podstawowy wcięty 22"/>
    <w:basedOn w:val="Normalny"/>
    <w:rsid w:val="00ED39E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zh-CN"/>
    </w:rPr>
  </w:style>
  <w:style w:type="paragraph" w:customStyle="1" w:styleId="Tekstpodstawowywcity31">
    <w:name w:val="Tekst podstawowy wcięty 31"/>
    <w:basedOn w:val="Normalny"/>
    <w:rsid w:val="00ED39E2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pkt">
    <w:name w:val="pkt"/>
    <w:basedOn w:val="Normalny"/>
    <w:rsid w:val="00ED39E2"/>
    <w:pPr>
      <w:suppressAutoHyphens/>
      <w:spacing w:before="60" w:after="60"/>
      <w:ind w:left="851" w:hanging="295"/>
      <w:jc w:val="both"/>
    </w:pPr>
    <w:rPr>
      <w:szCs w:val="20"/>
      <w:lang w:eastAsia="zh-CN"/>
    </w:rPr>
  </w:style>
  <w:style w:type="paragraph" w:customStyle="1" w:styleId="ust">
    <w:name w:val="ust"/>
    <w:rsid w:val="00ED39E2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tekst">
    <w:name w:val="tekst"/>
    <w:basedOn w:val="Normalny"/>
    <w:rsid w:val="00ED39E2"/>
    <w:pPr>
      <w:suppressLineNumbers/>
      <w:suppressAutoHyphens/>
      <w:spacing w:before="60" w:after="60"/>
      <w:jc w:val="both"/>
    </w:pPr>
    <w:rPr>
      <w:szCs w:val="20"/>
      <w:lang w:eastAsia="zh-CN"/>
    </w:rPr>
  </w:style>
  <w:style w:type="paragraph" w:customStyle="1" w:styleId="Tekstpodstawowy22">
    <w:name w:val="Tekst podstawowy 22"/>
    <w:basedOn w:val="Normalny"/>
    <w:rsid w:val="00ED39E2"/>
    <w:pPr>
      <w:widowControl w:val="0"/>
      <w:suppressAutoHyphens/>
      <w:jc w:val="both"/>
    </w:pPr>
    <w:rPr>
      <w:rFonts w:ascii="Arial" w:hAnsi="Arial"/>
      <w:sz w:val="22"/>
      <w:szCs w:val="20"/>
      <w:lang w:eastAsia="zh-CN"/>
    </w:rPr>
  </w:style>
  <w:style w:type="paragraph" w:customStyle="1" w:styleId="Listapunktowana21">
    <w:name w:val="Lista punktowana 21"/>
    <w:basedOn w:val="Normalny"/>
    <w:rsid w:val="00ED39E2"/>
    <w:pPr>
      <w:numPr>
        <w:numId w:val="4"/>
      </w:numPr>
      <w:suppressAutoHyphens/>
    </w:pPr>
    <w:rPr>
      <w:lang w:eastAsia="zh-CN"/>
    </w:rPr>
  </w:style>
  <w:style w:type="paragraph" w:styleId="NormalnyWeb">
    <w:name w:val="Normal (Web)"/>
    <w:basedOn w:val="Normalny"/>
    <w:rsid w:val="00ED39E2"/>
    <w:pPr>
      <w:suppressAutoHyphens/>
      <w:spacing w:before="280" w:after="280"/>
    </w:pPr>
    <w:rPr>
      <w:lang w:eastAsia="zh-CN"/>
    </w:rPr>
  </w:style>
  <w:style w:type="paragraph" w:customStyle="1" w:styleId="poziom1">
    <w:name w:val="poziom_1"/>
    <w:basedOn w:val="Normalny"/>
    <w:rsid w:val="00ED39E2"/>
    <w:pPr>
      <w:suppressAutoHyphens/>
      <w:spacing w:after="120"/>
      <w:ind w:left="454" w:hanging="284"/>
      <w:jc w:val="both"/>
    </w:pPr>
    <w:rPr>
      <w:rFonts w:ascii="Arial" w:hAnsi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D39E2"/>
    <w:rPr>
      <w:rFonts w:ascii="Arial" w:hAnsi="Arial" w:cs="Arial"/>
      <w:lang w:eastAsia="zh-CN"/>
    </w:rPr>
  </w:style>
  <w:style w:type="paragraph" w:customStyle="1" w:styleId="Tekstpodstawowywcity21">
    <w:name w:val="Tekst podstawowy wcięty 21"/>
    <w:basedOn w:val="Normalny"/>
    <w:rsid w:val="00ED39E2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Styl1">
    <w:name w:val="Styl1"/>
    <w:basedOn w:val="Nagwek3"/>
    <w:rsid w:val="00ED39E2"/>
    <w:pPr>
      <w:numPr>
        <w:ilvl w:val="0"/>
        <w:numId w:val="0"/>
      </w:numPr>
      <w:ind w:left="288"/>
    </w:pPr>
    <w:rPr>
      <w:rFonts w:ascii="Times New Roman" w:hAnsi="Times New Roman" w:cs="Times New Roman"/>
      <w:sz w:val="24"/>
    </w:rPr>
  </w:style>
  <w:style w:type="paragraph" w:customStyle="1" w:styleId="Styl2">
    <w:name w:val="Styl2"/>
    <w:basedOn w:val="Tekstpodstawowy"/>
    <w:rsid w:val="00ED39E2"/>
    <w:pPr>
      <w:spacing w:before="120" w:line="360" w:lineRule="auto"/>
      <w:ind w:firstLine="708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Plandokumentu1">
    <w:name w:val="Plan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ED39E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D39E2"/>
  </w:style>
  <w:style w:type="paragraph" w:customStyle="1" w:styleId="Default">
    <w:name w:val="Default"/>
    <w:rsid w:val="00ED39E2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9E2"/>
    <w:rPr>
      <w:rFonts w:ascii="Arial" w:hAnsi="Arial" w:cs="Arial"/>
      <w:lang w:eastAsia="zh-CN"/>
    </w:rPr>
  </w:style>
  <w:style w:type="paragraph" w:customStyle="1" w:styleId="Tekstpodstawowywcity33">
    <w:name w:val="Tekst podstawowy wcięty 33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16"/>
      <w:szCs w:val="16"/>
      <w:lang w:eastAsia="zh-CN"/>
    </w:rPr>
  </w:style>
  <w:style w:type="paragraph" w:customStyle="1" w:styleId="Zwykytekst1">
    <w:name w:val="Zwykły tekst1"/>
    <w:basedOn w:val="Normalny"/>
    <w:rsid w:val="00ED39E2"/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WW-Tekstpodstawowywcity2">
    <w:name w:val="WW-Tekst podstawowy wcięty 2"/>
    <w:basedOn w:val="Normalny"/>
    <w:rsid w:val="00ED39E2"/>
    <w:pPr>
      <w:suppressAutoHyphens/>
      <w:ind w:left="284" w:hanging="284"/>
      <w:jc w:val="both"/>
    </w:pPr>
    <w:rPr>
      <w:szCs w:val="20"/>
      <w:lang w:eastAsia="zh-CN"/>
    </w:rPr>
  </w:style>
  <w:style w:type="paragraph" w:customStyle="1" w:styleId="WW-Tekstpodstawowywcity3">
    <w:name w:val="WW-Tekst podstawowy wcięty 3"/>
    <w:basedOn w:val="Normalny"/>
    <w:rsid w:val="00ED39E2"/>
    <w:pPr>
      <w:tabs>
        <w:tab w:val="left" w:pos="16756"/>
      </w:tabs>
      <w:suppressAutoHyphens/>
      <w:ind w:left="284"/>
      <w:jc w:val="both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ED39E2"/>
    <w:pPr>
      <w:tabs>
        <w:tab w:val="left" w:pos="-21057"/>
      </w:tabs>
      <w:suppressAutoHyphens/>
      <w:ind w:left="709" w:hanging="283"/>
    </w:pPr>
    <w:rPr>
      <w:rFonts w:ascii="Verdana" w:hAnsi="Verdana" w:cs="Verdana"/>
      <w:b/>
      <w:color w:val="000000"/>
      <w:sz w:val="22"/>
      <w:szCs w:val="22"/>
      <w:lang w:eastAsia="zh-CN"/>
    </w:rPr>
  </w:style>
  <w:style w:type="paragraph" w:customStyle="1" w:styleId="Tekstpodstawowywcity34">
    <w:name w:val="Tekst podstawowy wcięty 34"/>
    <w:basedOn w:val="Normalny"/>
    <w:rsid w:val="00ED39E2"/>
    <w:pPr>
      <w:tabs>
        <w:tab w:val="left" w:pos="-21578"/>
      </w:tabs>
      <w:suppressAutoHyphens/>
      <w:ind w:left="709" w:hanging="425"/>
      <w:jc w:val="both"/>
    </w:pPr>
    <w:rPr>
      <w:rFonts w:ascii="Verdana" w:hAnsi="Verdana" w:cs="Verdana"/>
      <w:sz w:val="22"/>
      <w:lang w:eastAsia="zh-CN"/>
    </w:rPr>
  </w:style>
  <w:style w:type="paragraph" w:customStyle="1" w:styleId="awciety">
    <w:name w:val="a) wciety"/>
    <w:basedOn w:val="Normalny"/>
    <w:rsid w:val="00ED39E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1">
    <w:name w:val="1."/>
    <w:basedOn w:val="Normalny"/>
    <w:rsid w:val="00ED39E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Mapadokumentu1">
    <w:name w:val="Mapa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ED39E2"/>
    <w:pPr>
      <w:ind w:left="708"/>
    </w:pPr>
    <w:rPr>
      <w:rFonts w:eastAsia="MS Mincho"/>
      <w:lang w:eastAsia="zh-CN"/>
    </w:rPr>
  </w:style>
  <w:style w:type="paragraph" w:styleId="Listapunktowana2">
    <w:name w:val="List Bullet 2"/>
    <w:basedOn w:val="Normalny"/>
    <w:rsid w:val="00ED39E2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styleId="Listapunktowana3">
    <w:name w:val="List Bullet 3"/>
    <w:basedOn w:val="Normalny"/>
    <w:rsid w:val="00ED39E2"/>
    <w:pPr>
      <w:widowControl w:val="0"/>
      <w:suppressAutoHyphens/>
      <w:autoSpaceDE w:val="0"/>
      <w:ind w:left="849" w:hanging="283"/>
    </w:pPr>
    <w:rPr>
      <w:rFonts w:ascii="Arial" w:hAnsi="Arial" w:cs="Arial"/>
      <w:sz w:val="20"/>
      <w:szCs w:val="20"/>
      <w:lang w:eastAsia="zh-CN"/>
    </w:rPr>
  </w:style>
  <w:style w:type="paragraph" w:styleId="Listapunktowana4">
    <w:name w:val="List Bullet 4"/>
    <w:basedOn w:val="Normalny"/>
    <w:rsid w:val="00ED39E2"/>
    <w:pPr>
      <w:widowControl w:val="0"/>
      <w:suppressAutoHyphens/>
      <w:autoSpaceDE w:val="0"/>
      <w:ind w:left="1132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Listapunktowana1">
    <w:name w:val="Lista punktowana1"/>
    <w:basedOn w:val="Normalny"/>
    <w:rsid w:val="00ED39E2"/>
    <w:pPr>
      <w:widowControl w:val="0"/>
      <w:numPr>
        <w:numId w:val="3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punktowana22">
    <w:name w:val="Lista punktowana 22"/>
    <w:basedOn w:val="Normalny"/>
    <w:rsid w:val="00ED39E2"/>
    <w:pPr>
      <w:widowControl w:val="0"/>
      <w:numPr>
        <w:numId w:val="2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ED39E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ED39E2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ED39E2"/>
    <w:pPr>
      <w:ind w:firstLine="210"/>
    </w:pPr>
  </w:style>
  <w:style w:type="paragraph" w:customStyle="1" w:styleId="WW-Tekstpodstawowy3">
    <w:name w:val="WW-Tekst podstawowy 3"/>
    <w:basedOn w:val="Normalny"/>
    <w:rsid w:val="00ED39E2"/>
    <w:pPr>
      <w:widowControl w:val="0"/>
      <w:autoSpaceDE w:val="0"/>
      <w:jc w:val="both"/>
    </w:pPr>
    <w:rPr>
      <w:sz w:val="20"/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qFormat/>
    <w:rsid w:val="00ED39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32">
    <w:name w:val="Tekst podstawowy 32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zh-CN"/>
    </w:rPr>
  </w:style>
  <w:style w:type="paragraph" w:customStyle="1" w:styleId="msonormal0">
    <w:name w:val="msonormal"/>
    <w:basedOn w:val="Normalny"/>
    <w:rsid w:val="00ED39E2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6">
    <w:name w:val="font6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</w:rPr>
  </w:style>
  <w:style w:type="paragraph" w:customStyle="1" w:styleId="font7">
    <w:name w:val="font7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8">
    <w:name w:val="font8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9">
    <w:name w:val="font9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10">
    <w:name w:val="font10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font11">
    <w:name w:val="font11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  <w:u w:val="single"/>
    </w:rPr>
  </w:style>
  <w:style w:type="paragraph" w:customStyle="1" w:styleId="xl65">
    <w:name w:val="xl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67">
    <w:name w:val="xl67"/>
    <w:basedOn w:val="Normalny"/>
    <w:rsid w:val="00ED39E2"/>
    <w:pPr>
      <w:spacing w:before="100" w:beforeAutospacing="1" w:after="100" w:afterAutospacing="1"/>
      <w:ind w:firstLineChars="300" w:firstLine="300"/>
    </w:pPr>
    <w:rPr>
      <w:b/>
      <w:bCs/>
    </w:rPr>
  </w:style>
  <w:style w:type="paragraph" w:customStyle="1" w:styleId="xl68">
    <w:name w:val="xl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70">
    <w:name w:val="xl7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1">
    <w:name w:val="xl7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72">
    <w:name w:val="xl7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3">
    <w:name w:val="xl7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ny"/>
    <w:rsid w:val="00ED39E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alny"/>
    <w:rsid w:val="00ED39E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0">
    <w:name w:val="xl80"/>
    <w:basedOn w:val="Normalny"/>
    <w:rsid w:val="00ED39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81">
    <w:name w:val="xl81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2">
    <w:name w:val="xl82"/>
    <w:basedOn w:val="Normalny"/>
    <w:rsid w:val="00ED39E2"/>
    <w:pPr>
      <w:shd w:val="clear" w:color="000000" w:fill="CCFFFF"/>
      <w:spacing w:before="100" w:beforeAutospacing="1" w:after="100" w:afterAutospacing="1"/>
    </w:pPr>
  </w:style>
  <w:style w:type="paragraph" w:customStyle="1" w:styleId="xl83">
    <w:name w:val="xl83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0">
    <w:name w:val="xl9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1">
    <w:name w:val="xl91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92">
    <w:name w:val="xl92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ED39E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Normalny"/>
    <w:rsid w:val="00ED39E2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96">
    <w:name w:val="xl96"/>
    <w:basedOn w:val="Normalny"/>
    <w:rsid w:val="00ED39E2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Normalny"/>
    <w:rsid w:val="00ED39E2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01">
    <w:name w:val="xl10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05">
    <w:name w:val="xl105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08">
    <w:name w:val="xl10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Normalny"/>
    <w:rsid w:val="00ED39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110">
    <w:name w:val="xl110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13">
    <w:name w:val="xl11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ny"/>
    <w:rsid w:val="00ED39E2"/>
    <w:pPr>
      <w:shd w:val="clear" w:color="000000" w:fill="FFFFFF"/>
      <w:spacing w:before="100" w:beforeAutospacing="1" w:after="100" w:afterAutospacing="1"/>
    </w:pPr>
  </w:style>
  <w:style w:type="paragraph" w:customStyle="1" w:styleId="xl117">
    <w:name w:val="xl11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1">
    <w:name w:val="xl12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2">
    <w:name w:val="xl12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3">
    <w:name w:val="xl123"/>
    <w:basedOn w:val="Normalny"/>
    <w:rsid w:val="00ED39E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4">
    <w:name w:val="xl124"/>
    <w:basedOn w:val="Normalny"/>
    <w:rsid w:val="00ED39E2"/>
    <w:pPr>
      <w:spacing w:before="100" w:beforeAutospacing="1" w:after="100" w:afterAutospacing="1"/>
    </w:pPr>
    <w:rPr>
      <w:sz w:val="15"/>
      <w:szCs w:val="15"/>
    </w:rPr>
  </w:style>
  <w:style w:type="paragraph" w:customStyle="1" w:styleId="xl125">
    <w:name w:val="xl125"/>
    <w:basedOn w:val="Normalny"/>
    <w:rsid w:val="00ED39E2"/>
    <w:pPr>
      <w:spacing w:before="100" w:beforeAutospacing="1" w:after="100" w:afterAutospacing="1"/>
    </w:pPr>
    <w:rPr>
      <w:rFonts w:ascii="Agency FB" w:hAnsi="Agency FB"/>
    </w:rPr>
  </w:style>
  <w:style w:type="paragraph" w:customStyle="1" w:styleId="xl126">
    <w:name w:val="xl126"/>
    <w:basedOn w:val="Normalny"/>
    <w:rsid w:val="00ED39E2"/>
    <w:pPr>
      <w:shd w:val="clear" w:color="000000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28">
    <w:name w:val="xl128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5"/>
      <w:szCs w:val="15"/>
    </w:rPr>
  </w:style>
  <w:style w:type="paragraph" w:customStyle="1" w:styleId="xl129">
    <w:name w:val="xl129"/>
    <w:basedOn w:val="Normalny"/>
    <w:rsid w:val="00ED39E2"/>
    <w:pPr>
      <w:shd w:val="clear" w:color="000000" w:fill="FFFF00"/>
      <w:spacing w:before="100" w:beforeAutospacing="1" w:after="100" w:afterAutospacing="1"/>
    </w:pPr>
  </w:style>
  <w:style w:type="paragraph" w:customStyle="1" w:styleId="xl130">
    <w:name w:val="xl130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Normalny"/>
    <w:rsid w:val="00ED39E2"/>
    <w:pPr>
      <w:shd w:val="clear" w:color="000000" w:fill="CCFFCC"/>
      <w:spacing w:before="100" w:beforeAutospacing="1" w:after="100" w:afterAutospacing="1"/>
    </w:pPr>
  </w:style>
  <w:style w:type="paragraph" w:customStyle="1" w:styleId="xl132">
    <w:name w:val="xl132"/>
    <w:basedOn w:val="Normalny"/>
    <w:rsid w:val="00ED39E2"/>
    <w:pPr>
      <w:shd w:val="clear" w:color="000000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alny"/>
    <w:rsid w:val="00ED39E2"/>
    <w:pP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37">
    <w:name w:val="xl13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Bookman Old Style" w:hAnsi="Bookman Old Style"/>
      <w:sz w:val="16"/>
      <w:szCs w:val="16"/>
    </w:rPr>
  </w:style>
  <w:style w:type="paragraph" w:customStyle="1" w:styleId="xl139">
    <w:name w:val="xl13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ED39E2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5">
    <w:name w:val="xl14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6">
    <w:name w:val="xl14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7">
    <w:name w:val="xl14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8">
    <w:name w:val="xl14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2">
    <w:name w:val="xl15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53">
    <w:name w:val="xl15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5">
    <w:name w:val="xl15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7">
    <w:name w:val="xl15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8">
    <w:name w:val="xl15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61">
    <w:name w:val="xl161"/>
    <w:basedOn w:val="Normalny"/>
    <w:rsid w:val="00ED39E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2">
    <w:name w:val="xl162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Normalny"/>
    <w:rsid w:val="00ED39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6">
    <w:name w:val="xl16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Normalny"/>
    <w:rsid w:val="00ED39E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rsid w:val="00ED39E2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rsid w:val="00ED39E2"/>
    <w:rPr>
      <w:rFonts w:ascii="Consolas" w:hAnsi="Consolas" w:cs="Consolas"/>
      <w:sz w:val="21"/>
      <w:szCs w:val="21"/>
    </w:rPr>
  </w:style>
  <w:style w:type="paragraph" w:customStyle="1" w:styleId="Naglwekstrony">
    <w:name w:val="Naglówek strony"/>
    <w:basedOn w:val="Normalny"/>
    <w:rsid w:val="00ED39E2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D39E2"/>
    <w:rPr>
      <w:rFonts w:ascii="Arial" w:hAnsi="Arial" w:cs="Arial"/>
      <w:lang w:eastAsia="zh-CN"/>
    </w:rPr>
  </w:style>
  <w:style w:type="paragraph" w:styleId="Bezodstpw">
    <w:name w:val="No Spacing"/>
    <w:qFormat/>
    <w:rsid w:val="00ED39E2"/>
    <w:rPr>
      <w:rFonts w:ascii="Verdana" w:hAnsi="Verdana"/>
      <w:szCs w:val="22"/>
      <w:lang w:val="en-US" w:eastAsia="en-US" w:bidi="en-US"/>
    </w:rPr>
  </w:style>
  <w:style w:type="character" w:customStyle="1" w:styleId="st1">
    <w:name w:val="st1"/>
    <w:rsid w:val="00ED39E2"/>
  </w:style>
  <w:style w:type="paragraph" w:customStyle="1" w:styleId="xl66">
    <w:name w:val="xl66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C51C9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1352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KOWR OT w Opolu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AM. Molga</dc:creator>
  <cp:lastModifiedBy>Myszkowska Monika</cp:lastModifiedBy>
  <cp:revision>13</cp:revision>
  <cp:lastPrinted>2025-03-20T13:54:00Z</cp:lastPrinted>
  <dcterms:created xsi:type="dcterms:W3CDTF">2025-03-31T06:06:00Z</dcterms:created>
  <dcterms:modified xsi:type="dcterms:W3CDTF">2025-04-10T12:15:00Z</dcterms:modified>
</cp:coreProperties>
</file>