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E58B96" w14:textId="77777777" w:rsidR="00244DD8" w:rsidRPr="002B7153" w:rsidRDefault="00244DD8" w:rsidP="00DD0E92">
      <w:pPr>
        <w:jc w:val="center"/>
        <w:rPr>
          <w:rFonts w:cs="Arial"/>
          <w:b/>
          <w:sz w:val="32"/>
        </w:rPr>
      </w:pPr>
    </w:p>
    <w:p w14:paraId="7C28CADC" w14:textId="77777777" w:rsidR="00244DD8" w:rsidRPr="002B7153" w:rsidRDefault="00244DD8" w:rsidP="00DD0E92">
      <w:pPr>
        <w:jc w:val="center"/>
        <w:rPr>
          <w:rFonts w:cs="Arial"/>
          <w:b/>
        </w:rPr>
      </w:pPr>
    </w:p>
    <w:p w14:paraId="43FB642A" w14:textId="77777777" w:rsidR="00244DD8" w:rsidRPr="002B7153" w:rsidRDefault="002D2E03" w:rsidP="00DD0E92">
      <w:pPr>
        <w:jc w:val="center"/>
        <w:rPr>
          <w:rFonts w:cs="Arial"/>
          <w:b/>
          <w:sz w:val="28"/>
          <w:szCs w:val="28"/>
        </w:rPr>
      </w:pPr>
      <w:r w:rsidRPr="002B7153">
        <w:rPr>
          <w:rFonts w:cs="Arial"/>
          <w:b/>
          <w:sz w:val="28"/>
          <w:szCs w:val="28"/>
        </w:rPr>
        <w:t>ZAMAWIAJĄCY</w:t>
      </w:r>
      <w:r w:rsidR="00244DD8" w:rsidRPr="002B7153">
        <w:rPr>
          <w:rFonts w:cs="Arial"/>
          <w:b/>
          <w:sz w:val="28"/>
          <w:szCs w:val="28"/>
        </w:rPr>
        <w:t>:</w:t>
      </w:r>
    </w:p>
    <w:p w14:paraId="1E3E7E0B" w14:textId="77777777" w:rsidR="00244DD8" w:rsidRPr="002B7153" w:rsidRDefault="00244DD8" w:rsidP="00DD0E92">
      <w:pPr>
        <w:jc w:val="center"/>
        <w:rPr>
          <w:rFonts w:cs="Arial"/>
          <w:b/>
          <w:sz w:val="32"/>
        </w:rPr>
      </w:pPr>
    </w:p>
    <w:p w14:paraId="5E763D38" w14:textId="77777777" w:rsidR="00244DD8" w:rsidRPr="002B7153" w:rsidRDefault="00244DD8" w:rsidP="00DD0E92">
      <w:pPr>
        <w:jc w:val="center"/>
        <w:outlineLvl w:val="0"/>
        <w:rPr>
          <w:rFonts w:cs="Arial"/>
          <w:b/>
        </w:rPr>
      </w:pPr>
      <w:r w:rsidRPr="002B7153">
        <w:rPr>
          <w:rFonts w:cs="Arial"/>
          <w:b/>
        </w:rPr>
        <w:t>Miejskie Przedsiębiorstwo Wodociągów i Kanalizacji</w:t>
      </w:r>
    </w:p>
    <w:p w14:paraId="79176349" w14:textId="77777777" w:rsidR="00244DD8" w:rsidRPr="002B7153" w:rsidRDefault="00244DD8" w:rsidP="00DD0E92">
      <w:pPr>
        <w:jc w:val="center"/>
        <w:rPr>
          <w:rFonts w:cs="Arial"/>
          <w:b/>
        </w:rPr>
      </w:pPr>
      <w:r w:rsidRPr="002B7153">
        <w:rPr>
          <w:rFonts w:cs="Arial"/>
          <w:b/>
        </w:rPr>
        <w:t>w m. st. Warszawie Spółka Akcyjna</w:t>
      </w:r>
    </w:p>
    <w:p w14:paraId="1148CE79" w14:textId="77777777" w:rsidR="00244DD8" w:rsidRPr="002B7153" w:rsidRDefault="00244DD8" w:rsidP="00DD0E92">
      <w:pPr>
        <w:jc w:val="center"/>
        <w:rPr>
          <w:rFonts w:cs="Arial"/>
          <w:b/>
        </w:rPr>
      </w:pPr>
      <w:r w:rsidRPr="002B7153">
        <w:rPr>
          <w:rFonts w:cs="Arial"/>
          <w:b/>
        </w:rPr>
        <w:t>02-015 Warszawa</w:t>
      </w:r>
    </w:p>
    <w:p w14:paraId="3125C19D" w14:textId="77777777" w:rsidR="00244DD8" w:rsidRPr="002B7153" w:rsidRDefault="00244DD8" w:rsidP="00DD0E92">
      <w:pPr>
        <w:jc w:val="center"/>
        <w:rPr>
          <w:rFonts w:cs="Arial"/>
          <w:b/>
        </w:rPr>
      </w:pPr>
      <w:r w:rsidRPr="002B7153">
        <w:rPr>
          <w:rFonts w:cs="Arial"/>
          <w:b/>
        </w:rPr>
        <w:t>Pl. Starynkiewicza 5</w:t>
      </w:r>
    </w:p>
    <w:p w14:paraId="10816CB8" w14:textId="77777777" w:rsidR="00244DD8" w:rsidRPr="002B7153" w:rsidRDefault="00244DD8" w:rsidP="00DD0E92">
      <w:pPr>
        <w:jc w:val="center"/>
        <w:rPr>
          <w:rFonts w:cs="Arial"/>
        </w:rPr>
      </w:pPr>
    </w:p>
    <w:p w14:paraId="503489A9" w14:textId="77777777" w:rsidR="00244DD8" w:rsidRPr="002B7153" w:rsidRDefault="00244DD8" w:rsidP="00DD0E92">
      <w:pPr>
        <w:rPr>
          <w:rFonts w:cs="Arial"/>
        </w:rPr>
      </w:pPr>
    </w:p>
    <w:p w14:paraId="0A9208CA" w14:textId="77777777" w:rsidR="00244DD8" w:rsidRPr="002B7153" w:rsidRDefault="00244DD8" w:rsidP="00DD0E92">
      <w:pPr>
        <w:jc w:val="center"/>
        <w:rPr>
          <w:rFonts w:cs="Arial"/>
        </w:rPr>
      </w:pPr>
    </w:p>
    <w:p w14:paraId="1F67F28B" w14:textId="77777777" w:rsidR="00244DD8" w:rsidRPr="002B7153" w:rsidRDefault="00244DD8" w:rsidP="00DD0E92">
      <w:pPr>
        <w:jc w:val="center"/>
        <w:rPr>
          <w:rFonts w:cs="Arial"/>
        </w:rPr>
      </w:pPr>
    </w:p>
    <w:p w14:paraId="71D08B12" w14:textId="77777777" w:rsidR="00244DD8" w:rsidRPr="002B7153" w:rsidRDefault="00244DD8" w:rsidP="00DD0E92">
      <w:pPr>
        <w:jc w:val="center"/>
        <w:outlineLvl w:val="0"/>
        <w:rPr>
          <w:rFonts w:cs="Arial"/>
          <w:b/>
          <w:sz w:val="26"/>
          <w:szCs w:val="26"/>
        </w:rPr>
      </w:pPr>
      <w:r w:rsidRPr="002B7153">
        <w:rPr>
          <w:rFonts w:cs="Arial"/>
          <w:b/>
          <w:sz w:val="26"/>
          <w:szCs w:val="26"/>
        </w:rPr>
        <w:t xml:space="preserve">Przetarg </w:t>
      </w:r>
      <w:r w:rsidR="007E7AAA" w:rsidRPr="002B7153">
        <w:rPr>
          <w:rFonts w:cs="Arial"/>
          <w:b/>
          <w:sz w:val="26"/>
          <w:szCs w:val="26"/>
        </w:rPr>
        <w:t>pn.</w:t>
      </w:r>
      <w:r w:rsidRPr="002B7153">
        <w:rPr>
          <w:rFonts w:cs="Arial"/>
          <w:b/>
          <w:sz w:val="26"/>
          <w:szCs w:val="26"/>
        </w:rPr>
        <w:t>:</w:t>
      </w:r>
    </w:p>
    <w:p w14:paraId="687423CD" w14:textId="77777777" w:rsidR="00244DD8" w:rsidRPr="00622A0A" w:rsidRDefault="00244DD8" w:rsidP="00DD0E92">
      <w:pPr>
        <w:jc w:val="center"/>
        <w:rPr>
          <w:rFonts w:cs="Arial"/>
          <w:b/>
          <w:color w:val="0070C0"/>
          <w:sz w:val="26"/>
          <w:szCs w:val="26"/>
        </w:rPr>
      </w:pPr>
    </w:p>
    <w:p w14:paraId="4A8E6FD3" w14:textId="3D5246AB" w:rsidR="00E64E93" w:rsidRPr="00A97656" w:rsidRDefault="00A97656" w:rsidP="00DD0E92">
      <w:pPr>
        <w:jc w:val="center"/>
        <w:rPr>
          <w:rFonts w:cs="Arial"/>
          <w:b/>
          <w:bCs/>
          <w:color w:val="0070C0"/>
          <w:sz w:val="26"/>
          <w:szCs w:val="26"/>
        </w:rPr>
      </w:pPr>
      <w:bookmarkStart w:id="0" w:name="_Hlk182555636"/>
      <w:r w:rsidRPr="00622A0A">
        <w:rPr>
          <w:b/>
          <w:sz w:val="26"/>
          <w:szCs w:val="26"/>
        </w:rPr>
        <w:t>Dostawa kart podarunkowych dla dzieci pracowników Miejskiego Przedsiębiorstwa Wodociągów i Kanalizacji w m. st. Warszawie S.A.</w:t>
      </w:r>
      <w:r w:rsidR="004D2EEA" w:rsidRPr="00A97656">
        <w:rPr>
          <w:rFonts w:cs="Arial"/>
          <w:b/>
          <w:bCs/>
          <w:color w:val="0070C0"/>
          <w:sz w:val="26"/>
          <w:szCs w:val="26"/>
        </w:rPr>
        <w:t xml:space="preserve"> </w:t>
      </w:r>
    </w:p>
    <w:bookmarkEnd w:id="0"/>
    <w:p w14:paraId="5564D143" w14:textId="77777777" w:rsidR="004D2EEA" w:rsidRPr="002B7153" w:rsidRDefault="004D2EEA" w:rsidP="00DD0E92">
      <w:pPr>
        <w:jc w:val="center"/>
        <w:rPr>
          <w:rFonts w:cs="Arial"/>
          <w:b/>
          <w:bCs/>
          <w:sz w:val="22"/>
          <w:szCs w:val="22"/>
        </w:rPr>
      </w:pPr>
    </w:p>
    <w:p w14:paraId="17BCC87D" w14:textId="77777777" w:rsidR="004D2EEA" w:rsidRPr="002B7153" w:rsidRDefault="004D2EEA" w:rsidP="00DD0E92">
      <w:pPr>
        <w:jc w:val="center"/>
        <w:rPr>
          <w:rFonts w:cs="Arial"/>
          <w:b/>
          <w:sz w:val="28"/>
          <w:szCs w:val="28"/>
        </w:rPr>
      </w:pPr>
    </w:p>
    <w:p w14:paraId="40643263" w14:textId="77777777" w:rsidR="00244DD8" w:rsidRPr="002B7153" w:rsidRDefault="00244DD8" w:rsidP="00DD0E92">
      <w:pPr>
        <w:jc w:val="center"/>
        <w:rPr>
          <w:rFonts w:cs="Arial"/>
          <w:b/>
          <w:caps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2B7153">
        <w:rPr>
          <w:rFonts w:cs="Arial"/>
          <w:b/>
          <w:caps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Specyfikacja </w:t>
      </w:r>
      <w:r w:rsidR="002D2E03" w:rsidRPr="002B7153">
        <w:rPr>
          <w:rFonts w:cs="Arial"/>
          <w:b/>
          <w:caps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WARUNKÓW ZAMÓWIENIA</w:t>
      </w:r>
    </w:p>
    <w:p w14:paraId="5EEDC4AC" w14:textId="77777777" w:rsidR="00244DD8" w:rsidRPr="002B7153" w:rsidRDefault="00244DD8" w:rsidP="00DD0E92">
      <w:pPr>
        <w:jc w:val="center"/>
        <w:rPr>
          <w:rFonts w:cs="Arial"/>
          <w:b/>
          <w:sz w:val="28"/>
          <w:szCs w:val="28"/>
        </w:rPr>
      </w:pPr>
      <w:r w:rsidRPr="002B7153">
        <w:rPr>
          <w:rFonts w:cs="Arial"/>
          <w:b/>
          <w:caps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(</w:t>
      </w:r>
      <w:r w:rsidR="002D2E03" w:rsidRPr="002B7153">
        <w:rPr>
          <w:rFonts w:cs="Arial"/>
          <w:b/>
          <w:caps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SWZ</w:t>
      </w:r>
      <w:r w:rsidRPr="002B7153">
        <w:rPr>
          <w:rFonts w:cs="Arial"/>
          <w:b/>
          <w:caps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)</w:t>
      </w:r>
    </w:p>
    <w:p w14:paraId="629EE9FA" w14:textId="77777777" w:rsidR="00244DD8" w:rsidRPr="002B7153" w:rsidRDefault="00244DD8" w:rsidP="00DB10B9">
      <w:pPr>
        <w:jc w:val="center"/>
        <w:rPr>
          <w:rFonts w:cs="Arial"/>
          <w:sz w:val="22"/>
        </w:rPr>
      </w:pPr>
    </w:p>
    <w:p w14:paraId="05830074" w14:textId="77777777" w:rsidR="00244DD8" w:rsidRPr="002B7153" w:rsidRDefault="00244DD8" w:rsidP="00DB10B9">
      <w:pPr>
        <w:jc w:val="center"/>
        <w:rPr>
          <w:rFonts w:cs="Arial"/>
          <w:sz w:val="22"/>
        </w:rPr>
      </w:pPr>
    </w:p>
    <w:p w14:paraId="0DB51372" w14:textId="77777777" w:rsidR="00244DD8" w:rsidRPr="002B7153" w:rsidRDefault="00244DD8" w:rsidP="00DB10B9">
      <w:pPr>
        <w:pStyle w:val="Tekstpodstawowy2"/>
        <w:spacing w:line="240" w:lineRule="auto"/>
        <w:jc w:val="center"/>
        <w:rPr>
          <w:rFonts w:cs="Arial"/>
          <w:sz w:val="22"/>
          <w:szCs w:val="22"/>
        </w:rPr>
      </w:pPr>
    </w:p>
    <w:p w14:paraId="76B7C3D1" w14:textId="77777777" w:rsidR="00244DD8" w:rsidRPr="002B7153" w:rsidRDefault="00244DD8" w:rsidP="00DB10B9">
      <w:pPr>
        <w:jc w:val="center"/>
        <w:rPr>
          <w:rFonts w:cs="Arial"/>
          <w:sz w:val="22"/>
        </w:rPr>
      </w:pPr>
    </w:p>
    <w:p w14:paraId="02E02D1A" w14:textId="77777777" w:rsidR="00244DD8" w:rsidRPr="002B7153" w:rsidRDefault="00244DD8" w:rsidP="00DB10B9">
      <w:pPr>
        <w:jc w:val="center"/>
        <w:rPr>
          <w:rFonts w:cs="Arial"/>
          <w:sz w:val="22"/>
        </w:rPr>
      </w:pPr>
    </w:p>
    <w:p w14:paraId="6D2F01CE" w14:textId="77777777" w:rsidR="00244DD8" w:rsidRPr="002B7153" w:rsidRDefault="00244DD8" w:rsidP="00DB10B9">
      <w:pPr>
        <w:jc w:val="center"/>
        <w:rPr>
          <w:rFonts w:cs="Arial"/>
          <w:sz w:val="22"/>
        </w:rPr>
      </w:pPr>
    </w:p>
    <w:p w14:paraId="3F6520FE" w14:textId="77777777" w:rsidR="00244DD8" w:rsidRPr="002B7153" w:rsidRDefault="00244DD8" w:rsidP="00DB10B9">
      <w:pPr>
        <w:jc w:val="center"/>
        <w:rPr>
          <w:rFonts w:cs="Arial"/>
          <w:sz w:val="22"/>
        </w:rPr>
      </w:pPr>
    </w:p>
    <w:p w14:paraId="25AF8312" w14:textId="77777777" w:rsidR="00244DD8" w:rsidRPr="002B7153" w:rsidRDefault="00244DD8" w:rsidP="00DB10B9">
      <w:pPr>
        <w:jc w:val="center"/>
        <w:rPr>
          <w:rFonts w:cs="Arial"/>
          <w:sz w:val="22"/>
        </w:rPr>
      </w:pPr>
    </w:p>
    <w:p w14:paraId="5944185D" w14:textId="77777777" w:rsidR="00244DD8" w:rsidRPr="002B7153" w:rsidRDefault="00244DD8" w:rsidP="00DB10B9">
      <w:pPr>
        <w:jc w:val="center"/>
        <w:rPr>
          <w:rFonts w:cs="Arial"/>
          <w:sz w:val="22"/>
          <w:szCs w:val="22"/>
        </w:rPr>
      </w:pPr>
    </w:p>
    <w:p w14:paraId="246784EC" w14:textId="77777777" w:rsidR="00244DD8" w:rsidRPr="002B7153" w:rsidRDefault="00244DD8" w:rsidP="00DB10B9">
      <w:pPr>
        <w:jc w:val="center"/>
        <w:rPr>
          <w:rFonts w:cs="Arial"/>
          <w:sz w:val="22"/>
          <w:szCs w:val="22"/>
        </w:rPr>
      </w:pPr>
    </w:p>
    <w:p w14:paraId="3263231C" w14:textId="77777777" w:rsidR="00244DD8" w:rsidRPr="002B7153" w:rsidRDefault="00244DD8" w:rsidP="00DB10B9">
      <w:pPr>
        <w:jc w:val="center"/>
        <w:rPr>
          <w:rFonts w:cs="Arial"/>
          <w:sz w:val="22"/>
          <w:szCs w:val="22"/>
        </w:rPr>
      </w:pPr>
    </w:p>
    <w:p w14:paraId="2046A6B1" w14:textId="77777777" w:rsidR="00244DD8" w:rsidRPr="002B7153" w:rsidRDefault="00244DD8" w:rsidP="00DB10B9">
      <w:pPr>
        <w:jc w:val="center"/>
        <w:rPr>
          <w:rFonts w:cs="Arial"/>
          <w:sz w:val="22"/>
          <w:szCs w:val="22"/>
        </w:rPr>
      </w:pPr>
    </w:p>
    <w:p w14:paraId="51758CA5" w14:textId="77777777" w:rsidR="00244DD8" w:rsidRPr="002B7153" w:rsidRDefault="00244DD8" w:rsidP="00DB10B9">
      <w:pPr>
        <w:jc w:val="center"/>
        <w:rPr>
          <w:rFonts w:cs="Arial"/>
        </w:rPr>
      </w:pPr>
    </w:p>
    <w:p w14:paraId="25A18690" w14:textId="77777777" w:rsidR="00244DD8" w:rsidRPr="002B7153" w:rsidRDefault="00244DD8" w:rsidP="00DB10B9">
      <w:pPr>
        <w:jc w:val="center"/>
        <w:rPr>
          <w:rFonts w:cs="Arial"/>
          <w:sz w:val="22"/>
          <w:szCs w:val="22"/>
        </w:rPr>
      </w:pPr>
    </w:p>
    <w:p w14:paraId="40B3F603" w14:textId="77777777" w:rsidR="00244DD8" w:rsidRPr="002B7153" w:rsidRDefault="00244DD8" w:rsidP="00DB10B9">
      <w:pPr>
        <w:jc w:val="center"/>
        <w:rPr>
          <w:rFonts w:cs="Arial"/>
          <w:sz w:val="22"/>
          <w:szCs w:val="22"/>
        </w:rPr>
      </w:pPr>
    </w:p>
    <w:p w14:paraId="52F1B7AA" w14:textId="77777777" w:rsidR="00244DD8" w:rsidRPr="002B7153" w:rsidRDefault="00244DD8" w:rsidP="00DB10B9">
      <w:pPr>
        <w:jc w:val="center"/>
        <w:rPr>
          <w:rFonts w:cs="Arial"/>
          <w:sz w:val="22"/>
          <w:szCs w:val="22"/>
        </w:rPr>
      </w:pPr>
    </w:p>
    <w:p w14:paraId="1E1FE826" w14:textId="77777777" w:rsidR="00FC740A" w:rsidRPr="002B7153" w:rsidRDefault="00FC740A" w:rsidP="00DB10B9">
      <w:pPr>
        <w:jc w:val="center"/>
        <w:rPr>
          <w:rFonts w:cs="Arial"/>
          <w:sz w:val="22"/>
          <w:szCs w:val="22"/>
        </w:rPr>
      </w:pPr>
    </w:p>
    <w:p w14:paraId="4919C927" w14:textId="77777777" w:rsidR="00FC740A" w:rsidRPr="002B7153" w:rsidRDefault="00FC740A" w:rsidP="00DB10B9">
      <w:pPr>
        <w:jc w:val="center"/>
        <w:rPr>
          <w:rFonts w:cs="Arial"/>
          <w:sz w:val="22"/>
          <w:szCs w:val="22"/>
        </w:rPr>
      </w:pPr>
    </w:p>
    <w:p w14:paraId="7D46C4B7" w14:textId="77777777" w:rsidR="00FC740A" w:rsidRPr="002B7153" w:rsidRDefault="00FC740A" w:rsidP="00DB10B9">
      <w:pPr>
        <w:jc w:val="center"/>
        <w:rPr>
          <w:rFonts w:cs="Arial"/>
          <w:sz w:val="22"/>
          <w:szCs w:val="22"/>
        </w:rPr>
      </w:pPr>
    </w:p>
    <w:p w14:paraId="1EF5A1BC" w14:textId="77777777" w:rsidR="00FC740A" w:rsidRPr="002B7153" w:rsidRDefault="00FC740A" w:rsidP="00DB10B9">
      <w:pPr>
        <w:jc w:val="center"/>
        <w:rPr>
          <w:rFonts w:cs="Arial"/>
          <w:sz w:val="22"/>
          <w:szCs w:val="22"/>
        </w:rPr>
      </w:pPr>
    </w:p>
    <w:p w14:paraId="504A6982" w14:textId="77777777" w:rsidR="006E14F9" w:rsidRPr="002B7153" w:rsidRDefault="006E14F9" w:rsidP="00DD0E92">
      <w:pPr>
        <w:rPr>
          <w:rFonts w:cs="Arial"/>
          <w:sz w:val="22"/>
          <w:szCs w:val="22"/>
        </w:rPr>
      </w:pPr>
    </w:p>
    <w:p w14:paraId="51BE939E" w14:textId="77777777" w:rsidR="007C2514" w:rsidRPr="002B7153" w:rsidRDefault="007C2514" w:rsidP="00DD0E92">
      <w:pPr>
        <w:rPr>
          <w:rFonts w:cs="Arial"/>
          <w:sz w:val="22"/>
          <w:szCs w:val="22"/>
        </w:rPr>
      </w:pPr>
    </w:p>
    <w:p w14:paraId="1731E3C0" w14:textId="77777777" w:rsidR="00103D7F" w:rsidRPr="002B7153" w:rsidRDefault="00103D7F" w:rsidP="00DD0E92">
      <w:pPr>
        <w:rPr>
          <w:rFonts w:cs="Arial"/>
          <w:sz w:val="22"/>
          <w:szCs w:val="22"/>
        </w:rPr>
      </w:pPr>
    </w:p>
    <w:p w14:paraId="6FFAFDEF" w14:textId="77777777" w:rsidR="00103D7F" w:rsidRPr="002B7153" w:rsidRDefault="00103D7F" w:rsidP="00DD0E92">
      <w:pPr>
        <w:rPr>
          <w:rFonts w:cs="Arial"/>
          <w:sz w:val="22"/>
          <w:szCs w:val="22"/>
        </w:rPr>
      </w:pPr>
    </w:p>
    <w:p w14:paraId="0AECBB14" w14:textId="77777777" w:rsidR="00103D7F" w:rsidRPr="002B7153" w:rsidRDefault="00103D7F" w:rsidP="00DD0E92">
      <w:pPr>
        <w:rPr>
          <w:rFonts w:cs="Arial"/>
          <w:sz w:val="22"/>
          <w:szCs w:val="22"/>
        </w:rPr>
      </w:pPr>
    </w:p>
    <w:p w14:paraId="36D1AE7B" w14:textId="77777777" w:rsidR="007C2514" w:rsidRPr="002B7153" w:rsidRDefault="007C2514" w:rsidP="00DD0E92">
      <w:pPr>
        <w:rPr>
          <w:rFonts w:cs="Arial"/>
          <w:sz w:val="22"/>
          <w:szCs w:val="22"/>
        </w:rPr>
      </w:pPr>
    </w:p>
    <w:p w14:paraId="251F71B6" w14:textId="77777777" w:rsidR="007C2514" w:rsidRPr="002B7153" w:rsidRDefault="007C2514" w:rsidP="00DD0E92">
      <w:pPr>
        <w:rPr>
          <w:rFonts w:cs="Arial"/>
          <w:sz w:val="22"/>
          <w:szCs w:val="22"/>
        </w:rPr>
      </w:pPr>
    </w:p>
    <w:p w14:paraId="425A2277" w14:textId="437E939A" w:rsidR="00244DD8" w:rsidRPr="00FA22C6" w:rsidRDefault="001053F8" w:rsidP="001053F8">
      <w:pPr>
        <w:jc w:val="center"/>
        <w:rPr>
          <w:rFonts w:cs="Arial"/>
          <w:sz w:val="22"/>
          <w:szCs w:val="22"/>
        </w:rPr>
      </w:pPr>
      <w:r w:rsidRPr="00FA22C6">
        <w:rPr>
          <w:rFonts w:cs="Arial"/>
          <w:b/>
          <w:sz w:val="22"/>
          <w:szCs w:val="22"/>
        </w:rPr>
        <w:t xml:space="preserve">Warszawa, </w:t>
      </w:r>
      <w:r w:rsidR="00A97656" w:rsidRPr="00FA22C6">
        <w:rPr>
          <w:rFonts w:cs="Arial"/>
          <w:b/>
          <w:sz w:val="22"/>
          <w:szCs w:val="22"/>
        </w:rPr>
        <w:t>listopad</w:t>
      </w:r>
      <w:r w:rsidRPr="00FA22C6">
        <w:rPr>
          <w:rFonts w:cs="Arial"/>
          <w:b/>
          <w:sz w:val="22"/>
          <w:szCs w:val="22"/>
        </w:rPr>
        <w:t xml:space="preserve"> 20</w:t>
      </w:r>
      <w:r w:rsidR="00A97656" w:rsidRPr="00FA22C6">
        <w:rPr>
          <w:rFonts w:cs="Arial"/>
          <w:b/>
          <w:sz w:val="22"/>
          <w:szCs w:val="22"/>
        </w:rPr>
        <w:t>24</w:t>
      </w:r>
      <w:r w:rsidRPr="00FA22C6">
        <w:rPr>
          <w:rFonts w:cs="Arial"/>
          <w:b/>
          <w:sz w:val="22"/>
          <w:szCs w:val="22"/>
        </w:rPr>
        <w:t xml:space="preserve"> r.</w:t>
      </w:r>
    </w:p>
    <w:p w14:paraId="16E916C9" w14:textId="77777777" w:rsidR="00244DD8" w:rsidRPr="002B7153" w:rsidRDefault="0095647B" w:rsidP="00DD0E92">
      <w:pPr>
        <w:jc w:val="center"/>
        <w:rPr>
          <w:rFonts w:cs="Arial"/>
          <w:b/>
          <w:sz w:val="22"/>
          <w:szCs w:val="22"/>
        </w:rPr>
      </w:pPr>
      <w:r w:rsidRPr="002B7153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9C81796" wp14:editId="6C3DB64C">
                <wp:simplePos x="0" y="0"/>
                <wp:positionH relativeFrom="column">
                  <wp:posOffset>76200</wp:posOffset>
                </wp:positionH>
                <wp:positionV relativeFrom="paragraph">
                  <wp:posOffset>246380</wp:posOffset>
                </wp:positionV>
                <wp:extent cx="5715000" cy="0"/>
                <wp:effectExtent l="28575" t="33655" r="28575" b="33020"/>
                <wp:wrapNone/>
                <wp:docPr id="5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EFC0BA" id="Line 17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19.4pt" to="456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" strokeweight="4.5pt">
                <v:stroke linestyle="thinThick"/>
              </v:line>
            </w:pict>
          </mc:Fallback>
        </mc:AlternateContent>
      </w:r>
    </w:p>
    <w:p w14:paraId="071BD18C" w14:textId="77777777" w:rsidR="006D0B87" w:rsidRPr="002B7153" w:rsidRDefault="006D0B87" w:rsidP="00DD0E92">
      <w:pPr>
        <w:rPr>
          <w:rFonts w:cs="Arial"/>
          <w:sz w:val="22"/>
          <w:szCs w:val="22"/>
        </w:rPr>
      </w:pPr>
    </w:p>
    <w:p w14:paraId="5142A7FF" w14:textId="77777777" w:rsidR="00244DD8" w:rsidRPr="002B7153" w:rsidRDefault="002D2E03" w:rsidP="00DD0E92">
      <w:pPr>
        <w:jc w:val="right"/>
        <w:rPr>
          <w:rFonts w:cs="Arial"/>
          <w:szCs w:val="20"/>
        </w:rPr>
      </w:pPr>
      <w:r w:rsidRPr="002B7153">
        <w:rPr>
          <w:rFonts w:cs="Arial"/>
          <w:sz w:val="22"/>
          <w:szCs w:val="22"/>
        </w:rPr>
        <w:br w:type="page"/>
      </w:r>
    </w:p>
    <w:p w14:paraId="0533CE10" w14:textId="77777777" w:rsidR="00244DD8" w:rsidRPr="002B7153" w:rsidRDefault="00BE0080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2B7153">
        <w:rPr>
          <w:rFonts w:cs="Arial"/>
          <w:b/>
          <w:szCs w:val="20"/>
          <w:u w:val="single"/>
        </w:rPr>
        <w:lastRenderedPageBreak/>
        <w:t>ZAMAWIAJĄCY</w:t>
      </w:r>
    </w:p>
    <w:p w14:paraId="2F74E8EC" w14:textId="77777777" w:rsidR="00490E51" w:rsidRPr="002B7153" w:rsidRDefault="00490E51" w:rsidP="0042013D">
      <w:pPr>
        <w:pStyle w:val="Tekstpodstawowy"/>
        <w:ind w:left="360" w:right="-24"/>
        <w:rPr>
          <w:rFonts w:cs="Arial"/>
          <w:b/>
          <w:bCs/>
          <w:sz w:val="20"/>
          <w:szCs w:val="20"/>
        </w:rPr>
      </w:pPr>
      <w:r w:rsidRPr="002B7153">
        <w:rPr>
          <w:rFonts w:cs="Arial"/>
          <w:b/>
          <w:bCs/>
          <w:sz w:val="20"/>
          <w:szCs w:val="20"/>
        </w:rPr>
        <w:t>Miejskie Przedsiębiorstwo Wodociągów i Kanalizacji</w:t>
      </w:r>
      <w:r w:rsidR="00405005" w:rsidRPr="002B7153">
        <w:rPr>
          <w:rFonts w:cs="Arial"/>
          <w:b/>
          <w:bCs/>
          <w:sz w:val="20"/>
          <w:szCs w:val="20"/>
        </w:rPr>
        <w:t xml:space="preserve"> </w:t>
      </w:r>
      <w:r w:rsidRPr="002B7153">
        <w:rPr>
          <w:rFonts w:cs="Arial"/>
          <w:b/>
          <w:bCs/>
          <w:sz w:val="20"/>
          <w:szCs w:val="20"/>
        </w:rPr>
        <w:t>w m. st. Warszawie, Spółka Akcyjna</w:t>
      </w:r>
    </w:p>
    <w:p w14:paraId="3318668C" w14:textId="77777777" w:rsidR="00490E51" w:rsidRPr="002B7153" w:rsidRDefault="00490E51" w:rsidP="0042013D">
      <w:pPr>
        <w:pStyle w:val="Tekstpodstawowy"/>
        <w:ind w:left="360" w:right="-24"/>
        <w:rPr>
          <w:rFonts w:cs="Arial"/>
          <w:sz w:val="20"/>
          <w:szCs w:val="20"/>
        </w:rPr>
      </w:pPr>
      <w:r w:rsidRPr="002B7153">
        <w:rPr>
          <w:rFonts w:cs="Arial"/>
          <w:sz w:val="20"/>
          <w:szCs w:val="20"/>
        </w:rPr>
        <w:t>Pl. Starynkiewicza 5, 02 – 015 Warszawa</w:t>
      </w:r>
    </w:p>
    <w:p w14:paraId="4A22E745" w14:textId="77777777" w:rsidR="00490E51" w:rsidRPr="002B7153" w:rsidRDefault="00490E51" w:rsidP="0042013D">
      <w:pPr>
        <w:pStyle w:val="Tekstpodstawowy"/>
        <w:ind w:left="360" w:right="-24"/>
        <w:rPr>
          <w:rFonts w:cs="Arial"/>
          <w:sz w:val="20"/>
          <w:szCs w:val="20"/>
        </w:rPr>
      </w:pPr>
      <w:r w:rsidRPr="002B7153">
        <w:rPr>
          <w:rFonts w:cs="Arial"/>
          <w:sz w:val="20"/>
          <w:szCs w:val="20"/>
        </w:rPr>
        <w:t xml:space="preserve">zarejestrowana w Sądzie Rejonowym dla m.st. Warszawy w Warszawie, XII Wydział Gospodarczy Krajowego Rejestru Sądowego pod numerem </w:t>
      </w:r>
      <w:r w:rsidRPr="002B7153">
        <w:rPr>
          <w:rFonts w:cs="Arial"/>
          <w:b/>
          <w:bCs/>
          <w:sz w:val="20"/>
          <w:szCs w:val="20"/>
        </w:rPr>
        <w:t>KRS 0000146138</w:t>
      </w:r>
    </w:p>
    <w:p w14:paraId="380F16D0" w14:textId="77777777" w:rsidR="00490E51" w:rsidRPr="002B7153" w:rsidRDefault="00490E51" w:rsidP="0042013D">
      <w:pPr>
        <w:pStyle w:val="Tekstpodstawowy"/>
        <w:ind w:left="360" w:right="-24"/>
        <w:rPr>
          <w:rFonts w:cs="Arial"/>
          <w:b/>
          <w:bCs/>
          <w:sz w:val="20"/>
          <w:szCs w:val="20"/>
        </w:rPr>
      </w:pPr>
      <w:r w:rsidRPr="002B7153">
        <w:rPr>
          <w:rFonts w:cs="Arial"/>
          <w:sz w:val="20"/>
          <w:szCs w:val="20"/>
        </w:rPr>
        <w:t xml:space="preserve">Regon: </w:t>
      </w:r>
      <w:r w:rsidRPr="002B7153">
        <w:rPr>
          <w:rFonts w:cs="Arial"/>
          <w:b/>
          <w:bCs/>
          <w:sz w:val="20"/>
          <w:szCs w:val="20"/>
        </w:rPr>
        <w:t xml:space="preserve">015314758 </w:t>
      </w:r>
      <w:r w:rsidRPr="002B7153">
        <w:rPr>
          <w:rFonts w:cs="Arial"/>
          <w:bCs/>
          <w:sz w:val="20"/>
          <w:szCs w:val="20"/>
        </w:rPr>
        <w:t>NIP:</w:t>
      </w:r>
      <w:r w:rsidRPr="002B7153">
        <w:rPr>
          <w:rFonts w:cs="Arial"/>
          <w:b/>
          <w:bCs/>
          <w:sz w:val="20"/>
          <w:szCs w:val="20"/>
        </w:rPr>
        <w:t xml:space="preserve"> 525-000-56-62</w:t>
      </w:r>
      <w:r w:rsidR="002C409A" w:rsidRPr="002B7153">
        <w:rPr>
          <w:rFonts w:cs="Arial"/>
          <w:b/>
          <w:bCs/>
          <w:sz w:val="20"/>
          <w:szCs w:val="20"/>
        </w:rPr>
        <w:t xml:space="preserve"> </w:t>
      </w:r>
      <w:r w:rsidR="002C409A" w:rsidRPr="002B7153">
        <w:rPr>
          <w:rFonts w:cs="Arial"/>
          <w:bCs/>
          <w:sz w:val="20"/>
          <w:szCs w:val="20"/>
        </w:rPr>
        <w:t>BDO:</w:t>
      </w:r>
      <w:r w:rsidR="002C409A" w:rsidRPr="002B7153">
        <w:rPr>
          <w:rFonts w:cs="Arial"/>
          <w:b/>
          <w:bCs/>
          <w:sz w:val="20"/>
          <w:szCs w:val="20"/>
        </w:rPr>
        <w:t xml:space="preserve"> 000020307</w:t>
      </w:r>
    </w:p>
    <w:p w14:paraId="35EAEDC0" w14:textId="77777777" w:rsidR="00490E51" w:rsidRPr="002B7153" w:rsidRDefault="00490E51" w:rsidP="0042013D">
      <w:pPr>
        <w:pStyle w:val="Tekstpodstawowy"/>
        <w:ind w:left="360" w:right="-24"/>
        <w:rPr>
          <w:rFonts w:cs="Arial"/>
          <w:sz w:val="20"/>
          <w:szCs w:val="20"/>
        </w:rPr>
      </w:pPr>
      <w:r w:rsidRPr="002B7153">
        <w:rPr>
          <w:rFonts w:cs="Arial"/>
          <w:iCs/>
          <w:sz w:val="20"/>
          <w:szCs w:val="20"/>
        </w:rPr>
        <w:t xml:space="preserve">Kapitał zakładowy: </w:t>
      </w:r>
      <w:r w:rsidR="00057AEA" w:rsidRPr="002B7153">
        <w:rPr>
          <w:rFonts w:cs="Arial"/>
          <w:iCs/>
          <w:sz w:val="20"/>
          <w:szCs w:val="20"/>
        </w:rPr>
        <w:t>2 734 575 100,00</w:t>
      </w:r>
      <w:r w:rsidRPr="002B7153">
        <w:rPr>
          <w:rFonts w:cs="Arial"/>
          <w:iCs/>
          <w:sz w:val="20"/>
          <w:szCs w:val="20"/>
        </w:rPr>
        <w:t xml:space="preserve"> zł (wpłacony w całości)</w:t>
      </w:r>
    </w:p>
    <w:p w14:paraId="10AF9D78" w14:textId="77777777" w:rsidR="00CB131E" w:rsidRPr="002B7153" w:rsidRDefault="00CB131E" w:rsidP="0042013D">
      <w:pPr>
        <w:pStyle w:val="Tekstpodstawowy"/>
        <w:ind w:right="-24"/>
        <w:rPr>
          <w:rFonts w:cs="Arial"/>
          <w:sz w:val="20"/>
          <w:szCs w:val="20"/>
        </w:rPr>
      </w:pPr>
    </w:p>
    <w:p w14:paraId="3C38B958" w14:textId="77777777" w:rsidR="000B22C7" w:rsidRPr="002B7153" w:rsidRDefault="000B22C7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szCs w:val="20"/>
          <w:u w:val="single"/>
        </w:rPr>
      </w:pPr>
      <w:r w:rsidRPr="002B7153">
        <w:rPr>
          <w:rFonts w:cs="Arial"/>
          <w:b/>
          <w:szCs w:val="20"/>
          <w:u w:val="single"/>
        </w:rPr>
        <w:t>UWAGI OGÓLNE</w:t>
      </w:r>
    </w:p>
    <w:p w14:paraId="672B3A03" w14:textId="77777777" w:rsidR="000B22C7" w:rsidRPr="002B7153" w:rsidRDefault="000B22C7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bCs/>
          <w:szCs w:val="20"/>
        </w:rPr>
      </w:pPr>
      <w:r w:rsidRPr="002B7153">
        <w:rPr>
          <w:rFonts w:cs="Arial"/>
          <w:szCs w:val="20"/>
        </w:rPr>
        <w:t xml:space="preserve">Niniejsza SWZ określa wymagania i tryb oceny ofert. </w:t>
      </w:r>
    </w:p>
    <w:p w14:paraId="005D6527" w14:textId="77777777" w:rsidR="000B22C7" w:rsidRPr="002B7153" w:rsidRDefault="000B22C7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2B7153">
        <w:rPr>
          <w:rFonts w:cs="Arial"/>
          <w:szCs w:val="20"/>
        </w:rPr>
        <w:t>Wykonawca powinien zapoznać się z wszystkimi informacjami zawartymi w SWZ, w celu prawidłowego przygotowania oferty.</w:t>
      </w:r>
    </w:p>
    <w:p w14:paraId="19FE3767" w14:textId="77777777" w:rsidR="000B22C7" w:rsidRPr="002B7153" w:rsidRDefault="000B22C7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2B7153">
        <w:rPr>
          <w:rFonts w:cs="Arial"/>
          <w:szCs w:val="20"/>
        </w:rPr>
        <w:t>W kwestiach nie omówionych w niniejszej SWZ zastosowanie mają przepisy regulaminu R</w:t>
      </w:r>
      <w:r w:rsidR="00EB0BFE">
        <w:rPr>
          <w:rFonts w:cs="Arial"/>
          <w:szCs w:val="20"/>
        </w:rPr>
        <w:noBreakHyphen/>
      </w:r>
      <w:r w:rsidRPr="002B7153">
        <w:rPr>
          <w:rFonts w:cs="Arial"/>
          <w:szCs w:val="20"/>
        </w:rPr>
        <w:t>PZ</w:t>
      </w:r>
      <w:r w:rsidR="00C61D51">
        <w:rPr>
          <w:rFonts w:cs="Arial"/>
          <w:szCs w:val="20"/>
        </w:rPr>
        <w:t>P</w:t>
      </w:r>
      <w:r w:rsidR="00EB0BFE">
        <w:rPr>
          <w:rFonts w:cs="Arial"/>
          <w:szCs w:val="20"/>
        </w:rPr>
        <w:noBreakHyphen/>
      </w:r>
      <w:r w:rsidRPr="002B7153">
        <w:rPr>
          <w:rFonts w:cs="Arial"/>
          <w:szCs w:val="20"/>
        </w:rPr>
        <w:t>02 Udzielanie przez Miejskie Przedsiębiorstwo Wodociągów i Kanalizacji w</w:t>
      </w:r>
      <w:r w:rsidR="00EB0BFE">
        <w:rPr>
          <w:rFonts w:cs="Arial"/>
          <w:szCs w:val="20"/>
        </w:rPr>
        <w:t> </w:t>
      </w:r>
      <w:r w:rsidRPr="002B7153">
        <w:rPr>
          <w:rFonts w:cs="Arial"/>
          <w:szCs w:val="20"/>
        </w:rPr>
        <w:t>m.st.</w:t>
      </w:r>
      <w:r w:rsidR="00EB0BFE">
        <w:rPr>
          <w:rFonts w:cs="Arial"/>
          <w:szCs w:val="20"/>
        </w:rPr>
        <w:t> </w:t>
      </w:r>
      <w:r w:rsidRPr="002B7153">
        <w:rPr>
          <w:rFonts w:cs="Arial"/>
          <w:szCs w:val="20"/>
        </w:rPr>
        <w:t>Warszawie S.A. zamówień publicznych nieobjętych obowiązkiem stosowania ustawy Prawo zamówień publicznych – wydanie 0</w:t>
      </w:r>
      <w:r w:rsidR="00C61D51">
        <w:rPr>
          <w:rFonts w:cs="Arial"/>
          <w:szCs w:val="20"/>
        </w:rPr>
        <w:t>1</w:t>
      </w:r>
      <w:r w:rsidRPr="002B7153">
        <w:rPr>
          <w:rFonts w:cs="Arial"/>
          <w:szCs w:val="20"/>
        </w:rPr>
        <w:t xml:space="preserve"> (opublikowanego na stronie internetowej www.mpwik.com.pl), zwanego „Regulaminem” oraz Kodeksu cywilnego.</w:t>
      </w:r>
    </w:p>
    <w:p w14:paraId="48A020AB" w14:textId="77777777" w:rsidR="000B22C7" w:rsidRPr="002B7153" w:rsidRDefault="000B22C7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2B7153">
        <w:rPr>
          <w:rFonts w:cs="Arial"/>
          <w:szCs w:val="20"/>
        </w:rPr>
        <w:t xml:space="preserve">Platformę zakupową Spółki przyjmuje się jako narzędzie wiodące do porozumiewania się pomiędzy Zamawiającym i Wykonawcą. Ofertę, wszelką korespondencję, oświadczenia, wnioski, zawiadomienia oraz </w:t>
      </w:r>
      <w:r w:rsidR="008C4A6D" w:rsidRPr="002B7153">
        <w:rPr>
          <w:rFonts w:cs="Arial"/>
          <w:szCs w:val="20"/>
        </w:rPr>
        <w:t xml:space="preserve">inne </w:t>
      </w:r>
      <w:r w:rsidRPr="002B7153">
        <w:rPr>
          <w:rFonts w:cs="Arial"/>
          <w:szCs w:val="20"/>
        </w:rPr>
        <w:t>informacje, Zamawiający i Wykonawca przekazują za</w:t>
      </w:r>
      <w:r w:rsidR="00482BB2">
        <w:rPr>
          <w:rFonts w:cs="Arial"/>
          <w:szCs w:val="20"/>
        </w:rPr>
        <w:t> </w:t>
      </w:r>
      <w:r w:rsidRPr="002B7153">
        <w:rPr>
          <w:rFonts w:cs="Arial"/>
          <w:szCs w:val="20"/>
        </w:rPr>
        <w:t>pośrednictwem Platformy zakupowej Spółki.</w:t>
      </w:r>
    </w:p>
    <w:p w14:paraId="42121572" w14:textId="77777777" w:rsidR="00CB1C28" w:rsidRPr="002B7153" w:rsidRDefault="00CB1C2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2B7153">
        <w:rPr>
          <w:rFonts w:cs="Arial"/>
          <w:szCs w:val="20"/>
        </w:rPr>
        <w:t>Wszelkie dokumenty wymagające podpisów osób reprezentujących Wykonawcę muszą być złożone:</w:t>
      </w:r>
    </w:p>
    <w:p w14:paraId="4ACD93D9" w14:textId="77777777" w:rsidR="00CB1C28" w:rsidRPr="002B7153" w:rsidRDefault="00CB1C28" w:rsidP="006B23C9">
      <w:pPr>
        <w:pStyle w:val="Akapitzlist"/>
        <w:numPr>
          <w:ilvl w:val="0"/>
          <w:numId w:val="17"/>
        </w:numPr>
        <w:ind w:left="927" w:right="-24" w:hanging="218"/>
        <w:jc w:val="both"/>
        <w:rPr>
          <w:rFonts w:ascii="Arial" w:hAnsi="Arial" w:cs="Arial"/>
          <w:sz w:val="20"/>
          <w:szCs w:val="20"/>
          <w:lang w:val="pl-PL"/>
        </w:rPr>
      </w:pPr>
      <w:r w:rsidRPr="002B7153">
        <w:rPr>
          <w:rFonts w:ascii="Arial" w:hAnsi="Arial" w:cs="Arial"/>
          <w:sz w:val="20"/>
          <w:szCs w:val="20"/>
          <w:lang w:val="pl-PL"/>
        </w:rPr>
        <w:t xml:space="preserve">postaci elektronicznej - skanu (z widocznymi podpisami osób reprezentujących Wykonawcę) </w:t>
      </w:r>
    </w:p>
    <w:p w14:paraId="4BADD914" w14:textId="77777777" w:rsidR="00CB1C28" w:rsidRPr="002B7153" w:rsidRDefault="00CB1C28" w:rsidP="0042013D">
      <w:pPr>
        <w:pStyle w:val="Akapitzlist"/>
        <w:ind w:left="927" w:right="-24" w:hanging="218"/>
        <w:jc w:val="both"/>
        <w:rPr>
          <w:rFonts w:ascii="Arial" w:hAnsi="Arial" w:cs="Arial"/>
          <w:sz w:val="20"/>
          <w:szCs w:val="20"/>
          <w:lang w:val="pl-PL"/>
        </w:rPr>
      </w:pPr>
      <w:r w:rsidRPr="002B7153">
        <w:rPr>
          <w:rFonts w:ascii="Arial" w:hAnsi="Arial" w:cs="Arial"/>
          <w:sz w:val="20"/>
          <w:szCs w:val="20"/>
          <w:lang w:val="pl-PL"/>
        </w:rPr>
        <w:t xml:space="preserve">lub </w:t>
      </w:r>
    </w:p>
    <w:p w14:paraId="676DA7A9" w14:textId="77777777" w:rsidR="00CB1C28" w:rsidRPr="002B7153" w:rsidRDefault="00CB1C28" w:rsidP="006B23C9">
      <w:pPr>
        <w:pStyle w:val="Akapitzlist"/>
        <w:numPr>
          <w:ilvl w:val="0"/>
          <w:numId w:val="17"/>
        </w:numPr>
        <w:ind w:left="927" w:right="-24" w:hanging="218"/>
        <w:jc w:val="both"/>
        <w:rPr>
          <w:rFonts w:ascii="Arial" w:hAnsi="Arial" w:cs="Arial"/>
          <w:sz w:val="20"/>
          <w:szCs w:val="20"/>
          <w:lang w:val="pl-PL"/>
        </w:rPr>
      </w:pPr>
      <w:r w:rsidRPr="002B7153">
        <w:rPr>
          <w:rFonts w:ascii="Arial" w:hAnsi="Arial" w:cs="Arial"/>
          <w:sz w:val="20"/>
          <w:szCs w:val="20"/>
          <w:lang w:val="pl-PL"/>
        </w:rPr>
        <w:t>w formie elektronicznej opatrzonej kwalifikowanym podpisem elektronicznym.</w:t>
      </w:r>
    </w:p>
    <w:p w14:paraId="74C5DE99" w14:textId="77777777" w:rsidR="000B22C7" w:rsidRPr="002B7153" w:rsidRDefault="00CB1C28" w:rsidP="0042013D">
      <w:pPr>
        <w:pStyle w:val="Stopka"/>
        <w:tabs>
          <w:tab w:val="clear" w:pos="4536"/>
          <w:tab w:val="clear" w:pos="9072"/>
        </w:tabs>
        <w:ind w:left="709" w:right="-24"/>
        <w:rPr>
          <w:rFonts w:cs="Arial"/>
          <w:szCs w:val="20"/>
        </w:rPr>
      </w:pPr>
      <w:r w:rsidRPr="002B7153">
        <w:rPr>
          <w:rFonts w:cs="Arial"/>
          <w:szCs w:val="20"/>
        </w:rPr>
        <w:t xml:space="preserve">Dokumenty muszą być odpowiedniej jakości minimum 150 </w:t>
      </w:r>
      <w:proofErr w:type="spellStart"/>
      <w:r w:rsidRPr="002B7153">
        <w:rPr>
          <w:rFonts w:cs="Arial"/>
          <w:szCs w:val="20"/>
        </w:rPr>
        <w:t>dpi</w:t>
      </w:r>
      <w:proofErr w:type="spellEnd"/>
      <w:r w:rsidRPr="002B7153">
        <w:rPr>
          <w:rFonts w:cs="Arial"/>
          <w:szCs w:val="20"/>
        </w:rPr>
        <w:t xml:space="preserve"> (umożliwiające odczytanie treści zawartej w dokumencie).</w:t>
      </w:r>
    </w:p>
    <w:p w14:paraId="65F99C79" w14:textId="77777777" w:rsidR="000B22C7" w:rsidRPr="002B7153" w:rsidRDefault="000B22C7" w:rsidP="006B23C9">
      <w:pPr>
        <w:pStyle w:val="Stopka"/>
        <w:numPr>
          <w:ilvl w:val="1"/>
          <w:numId w:val="9"/>
        </w:numPr>
        <w:ind w:right="-24"/>
        <w:rPr>
          <w:rFonts w:cs="Arial"/>
          <w:b/>
          <w:szCs w:val="20"/>
        </w:rPr>
      </w:pPr>
      <w:r w:rsidRPr="002B7153">
        <w:rPr>
          <w:rFonts w:cs="Arial"/>
          <w:szCs w:val="20"/>
        </w:rPr>
        <w:tab/>
      </w:r>
      <w:r w:rsidR="00F4467B" w:rsidRPr="002B7153">
        <w:rPr>
          <w:rFonts w:cs="Arial"/>
          <w:b/>
          <w:szCs w:val="20"/>
        </w:rPr>
        <w:t>W przypadku złożenia oferty w postaci elektronicznej - skanu,</w:t>
      </w:r>
      <w:r w:rsidR="00F4467B" w:rsidRPr="002B7153">
        <w:rPr>
          <w:rFonts w:cs="Arial"/>
          <w:szCs w:val="20"/>
        </w:rPr>
        <w:t xml:space="preserve"> </w:t>
      </w:r>
      <w:r w:rsidRPr="002B7153">
        <w:rPr>
          <w:rFonts w:cs="Arial"/>
          <w:b/>
          <w:szCs w:val="20"/>
        </w:rPr>
        <w:t>Zamawiający przed</w:t>
      </w:r>
      <w:r w:rsidR="00482BB2">
        <w:rPr>
          <w:rFonts w:cs="Arial"/>
          <w:b/>
          <w:szCs w:val="20"/>
        </w:rPr>
        <w:t> </w:t>
      </w:r>
      <w:r w:rsidRPr="002B7153">
        <w:rPr>
          <w:rFonts w:cs="Arial"/>
          <w:b/>
          <w:szCs w:val="20"/>
        </w:rPr>
        <w:t>udzieleniem zamówienia, w terminie nie krótszym niż trzy dni robocze, może wezwać Wykonawcę, którego oferta została wybrana jako najkorzystniejsza, do złożenia w formie pisemnej: oferty, aktualnych oświadczeń lub dokumentów wymaganych w</w:t>
      </w:r>
      <w:r w:rsidR="00482BB2">
        <w:rPr>
          <w:rFonts w:cs="Arial"/>
          <w:b/>
          <w:szCs w:val="20"/>
        </w:rPr>
        <w:t> </w:t>
      </w:r>
      <w:r w:rsidRPr="002B7153">
        <w:rPr>
          <w:rFonts w:cs="Arial"/>
          <w:b/>
          <w:szCs w:val="20"/>
        </w:rPr>
        <w:t>postępowaniu.</w:t>
      </w:r>
    </w:p>
    <w:p w14:paraId="33F4C8C4" w14:textId="77777777" w:rsidR="000B22C7" w:rsidRPr="002B7153" w:rsidRDefault="000B22C7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szCs w:val="20"/>
        </w:rPr>
      </w:pPr>
      <w:r w:rsidRPr="002B7153">
        <w:rPr>
          <w:rFonts w:cs="Arial"/>
          <w:b/>
          <w:szCs w:val="20"/>
        </w:rPr>
        <w:t>W przypadku niedostarczenia powyższych dokumentów Zamawiający uznaje, że</w:t>
      </w:r>
      <w:r w:rsidR="00482BB2">
        <w:rPr>
          <w:rFonts w:cs="Arial"/>
          <w:b/>
          <w:szCs w:val="20"/>
        </w:rPr>
        <w:t> </w:t>
      </w:r>
      <w:r w:rsidRPr="002B7153">
        <w:rPr>
          <w:rFonts w:cs="Arial"/>
          <w:b/>
          <w:szCs w:val="20"/>
        </w:rPr>
        <w:t>Wykonawca odmówił podpisania umowy i może wybrać ofertę najkorzystniejszą spośród pozostałych ofert bez przeprowadzania ich ponownego badania i oceny, chyba</w:t>
      </w:r>
      <w:r w:rsidR="00482BB2">
        <w:rPr>
          <w:rFonts w:cs="Arial"/>
          <w:b/>
          <w:szCs w:val="20"/>
        </w:rPr>
        <w:t> </w:t>
      </w:r>
      <w:r w:rsidRPr="002B7153">
        <w:rPr>
          <w:rFonts w:cs="Arial"/>
          <w:b/>
          <w:szCs w:val="20"/>
        </w:rPr>
        <w:t>że zachodzą przesłanki zamknięcia postępowania bez dokonywania wyboru.</w:t>
      </w:r>
    </w:p>
    <w:p w14:paraId="50C6D5E1" w14:textId="77777777" w:rsidR="000B22C7" w:rsidRPr="002B7153" w:rsidRDefault="000B22C7" w:rsidP="0042013D">
      <w:pPr>
        <w:pStyle w:val="Stopka"/>
        <w:tabs>
          <w:tab w:val="clear" w:pos="4536"/>
          <w:tab w:val="clear" w:pos="9072"/>
        </w:tabs>
        <w:ind w:left="357" w:right="-24"/>
        <w:rPr>
          <w:rFonts w:cs="Arial"/>
          <w:b/>
          <w:szCs w:val="20"/>
          <w:u w:val="single"/>
        </w:rPr>
      </w:pPr>
    </w:p>
    <w:p w14:paraId="7707E7EF" w14:textId="77777777" w:rsidR="00244DD8" w:rsidRPr="002B7153" w:rsidRDefault="00EA2036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szCs w:val="20"/>
          <w:u w:val="single"/>
        </w:rPr>
      </w:pPr>
      <w:r w:rsidRPr="002B7153">
        <w:rPr>
          <w:rFonts w:cs="Arial"/>
          <w:b/>
          <w:szCs w:val="20"/>
          <w:u w:val="single"/>
        </w:rPr>
        <w:t xml:space="preserve">ORGANIZATOR </w:t>
      </w:r>
      <w:r w:rsidR="00244DD8" w:rsidRPr="002B7153">
        <w:rPr>
          <w:rFonts w:cs="Arial"/>
          <w:b/>
          <w:szCs w:val="20"/>
          <w:u w:val="single"/>
        </w:rPr>
        <w:t>POSTĘPOWANI</w:t>
      </w:r>
      <w:r w:rsidRPr="002B7153">
        <w:rPr>
          <w:rFonts w:cs="Arial"/>
          <w:b/>
          <w:szCs w:val="20"/>
          <w:u w:val="single"/>
        </w:rPr>
        <w:t>A</w:t>
      </w:r>
    </w:p>
    <w:p w14:paraId="0559BBCE" w14:textId="77777777" w:rsidR="00490E51" w:rsidRPr="002B7153" w:rsidRDefault="00490E51" w:rsidP="0042013D">
      <w:pPr>
        <w:ind w:left="360" w:right="-24"/>
        <w:rPr>
          <w:rFonts w:cs="Arial"/>
          <w:szCs w:val="20"/>
        </w:rPr>
      </w:pPr>
      <w:r w:rsidRPr="002B7153">
        <w:rPr>
          <w:rFonts w:cs="Arial"/>
          <w:szCs w:val="20"/>
        </w:rPr>
        <w:t xml:space="preserve">Pion </w:t>
      </w:r>
      <w:r w:rsidR="00590F78" w:rsidRPr="002B7153">
        <w:rPr>
          <w:rFonts w:cs="Arial"/>
          <w:szCs w:val="20"/>
        </w:rPr>
        <w:t xml:space="preserve">Zamówień Publicznych </w:t>
      </w:r>
      <w:r w:rsidRPr="002B7153">
        <w:rPr>
          <w:rFonts w:cs="Arial"/>
          <w:szCs w:val="20"/>
        </w:rPr>
        <w:t xml:space="preserve"> - Dział </w:t>
      </w:r>
      <w:r w:rsidR="00590F78" w:rsidRPr="002B7153">
        <w:rPr>
          <w:rFonts w:cs="Arial"/>
          <w:szCs w:val="20"/>
        </w:rPr>
        <w:t>Postępowań</w:t>
      </w:r>
    </w:p>
    <w:p w14:paraId="5E868A9A" w14:textId="77777777" w:rsidR="00490E51" w:rsidRPr="002B7153" w:rsidRDefault="00490E51" w:rsidP="0042013D">
      <w:pPr>
        <w:ind w:right="-24"/>
        <w:rPr>
          <w:rFonts w:cs="Arial"/>
          <w:strike/>
          <w:szCs w:val="20"/>
        </w:rPr>
      </w:pPr>
    </w:p>
    <w:p w14:paraId="6A801BB2" w14:textId="77777777" w:rsidR="00244DD8" w:rsidRPr="002B7153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szCs w:val="20"/>
          <w:u w:val="single"/>
        </w:rPr>
      </w:pPr>
      <w:r w:rsidRPr="002B7153">
        <w:rPr>
          <w:rFonts w:cs="Arial"/>
          <w:b/>
          <w:szCs w:val="20"/>
          <w:u w:val="single"/>
        </w:rPr>
        <w:t xml:space="preserve">PRZEDMIOT </w:t>
      </w:r>
      <w:r w:rsidRPr="0042013D">
        <w:rPr>
          <w:rFonts w:cs="Arial"/>
          <w:b/>
          <w:color w:val="000000"/>
          <w:szCs w:val="20"/>
          <w:u w:val="single"/>
        </w:rPr>
        <w:t>ZAMÓWIENIA</w:t>
      </w:r>
    </w:p>
    <w:p w14:paraId="4FB36F21" w14:textId="69F1536F" w:rsidR="008D168B" w:rsidRPr="002B7153" w:rsidRDefault="00244DD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3366FF"/>
          <w:szCs w:val="20"/>
        </w:rPr>
      </w:pPr>
      <w:r w:rsidRPr="002B7153">
        <w:rPr>
          <w:rFonts w:cs="Arial"/>
          <w:szCs w:val="20"/>
        </w:rPr>
        <w:t>Przedmiotem zamówienia objętym niniejszym postępowaniem jest</w:t>
      </w:r>
      <w:r w:rsidR="00906AC9">
        <w:rPr>
          <w:rFonts w:cs="Arial"/>
          <w:szCs w:val="20"/>
        </w:rPr>
        <w:t xml:space="preserve"> </w:t>
      </w:r>
      <w:r w:rsidR="00A97656" w:rsidRPr="00622A0A">
        <w:rPr>
          <w:b/>
        </w:rPr>
        <w:t>dostawa kart podarunkowych dla dzieci pracowników Miejskiego Przedsiębiorstwa Wodociągów i Kanalizacji w m. st. Warszawie S.A.</w:t>
      </w:r>
    </w:p>
    <w:p w14:paraId="3CA3BC5C" w14:textId="77777777" w:rsidR="00244DD8" w:rsidRPr="002B7153" w:rsidRDefault="00721B32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2B7153">
        <w:rPr>
          <w:rFonts w:cs="Arial"/>
          <w:szCs w:val="20"/>
        </w:rPr>
        <w:t>O</w:t>
      </w:r>
      <w:r w:rsidR="00244DD8" w:rsidRPr="002B7153">
        <w:rPr>
          <w:rFonts w:cs="Arial"/>
          <w:szCs w:val="20"/>
        </w:rPr>
        <w:t>pis przedmiotu zamó</w:t>
      </w:r>
      <w:r w:rsidR="00244DD8" w:rsidRPr="002B7153">
        <w:rPr>
          <w:rFonts w:cs="Arial"/>
          <w:bCs/>
          <w:szCs w:val="20"/>
        </w:rPr>
        <w:t xml:space="preserve">wienia </w:t>
      </w:r>
      <w:r w:rsidR="0075691A" w:rsidRPr="002B7153">
        <w:rPr>
          <w:rFonts w:cs="Arial"/>
          <w:szCs w:val="20"/>
        </w:rPr>
        <w:t>i projekt umowy są</w:t>
      </w:r>
      <w:r w:rsidR="00CB032D" w:rsidRPr="002B7153">
        <w:rPr>
          <w:rFonts w:cs="Arial"/>
          <w:bCs/>
          <w:szCs w:val="20"/>
        </w:rPr>
        <w:t xml:space="preserve"> </w:t>
      </w:r>
      <w:r w:rsidR="00244DD8" w:rsidRPr="002B7153">
        <w:rPr>
          <w:rFonts w:cs="Arial"/>
          <w:bCs/>
          <w:szCs w:val="20"/>
        </w:rPr>
        <w:t>załącznik</w:t>
      </w:r>
      <w:r w:rsidR="0075691A" w:rsidRPr="002B7153">
        <w:rPr>
          <w:rFonts w:cs="Arial"/>
          <w:bCs/>
          <w:szCs w:val="20"/>
        </w:rPr>
        <w:t>ami</w:t>
      </w:r>
      <w:r w:rsidR="00CB032D" w:rsidRPr="002B7153">
        <w:rPr>
          <w:rFonts w:cs="Arial"/>
          <w:bCs/>
          <w:szCs w:val="20"/>
        </w:rPr>
        <w:t xml:space="preserve"> </w:t>
      </w:r>
      <w:r w:rsidR="00244DD8" w:rsidRPr="002B7153">
        <w:rPr>
          <w:rFonts w:cs="Arial"/>
          <w:bCs/>
          <w:szCs w:val="20"/>
        </w:rPr>
        <w:t>do niniejsz</w:t>
      </w:r>
      <w:r w:rsidR="00244DD8" w:rsidRPr="002B7153">
        <w:rPr>
          <w:rFonts w:cs="Arial"/>
          <w:szCs w:val="20"/>
        </w:rPr>
        <w:t>ej S</w:t>
      </w:r>
      <w:r w:rsidR="00607430" w:rsidRPr="002B7153">
        <w:rPr>
          <w:rFonts w:cs="Arial"/>
          <w:szCs w:val="20"/>
        </w:rPr>
        <w:t>WZ</w:t>
      </w:r>
      <w:r w:rsidR="00244DD8" w:rsidRPr="002B7153">
        <w:rPr>
          <w:rFonts w:cs="Arial"/>
          <w:szCs w:val="20"/>
        </w:rPr>
        <w:t>.</w:t>
      </w:r>
    </w:p>
    <w:p w14:paraId="707DFB3F" w14:textId="610912F1" w:rsidR="004F4303" w:rsidRPr="00FA22C6" w:rsidRDefault="007E3BEA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FA22C6">
        <w:rPr>
          <w:rFonts w:cs="Arial"/>
          <w:szCs w:val="20"/>
        </w:rPr>
        <w:t>Wykonanie przedmiotu zamówienia musi być zgodne z opisem przedmiotu zamówienia oraz z</w:t>
      </w:r>
      <w:r w:rsidR="0042013D" w:rsidRPr="00FA22C6">
        <w:rPr>
          <w:rFonts w:cs="Arial"/>
          <w:szCs w:val="20"/>
        </w:rPr>
        <w:t> </w:t>
      </w:r>
      <w:r w:rsidRPr="00FA22C6">
        <w:rPr>
          <w:rFonts w:cs="Arial"/>
          <w:szCs w:val="20"/>
        </w:rPr>
        <w:t>projektem umowy</w:t>
      </w:r>
      <w:r w:rsidRPr="00FA22C6">
        <w:t>.</w:t>
      </w:r>
    </w:p>
    <w:p w14:paraId="6AA2E585" w14:textId="77777777" w:rsidR="00EC100D" w:rsidRPr="002B7153" w:rsidRDefault="00EC100D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70C0"/>
          <w:szCs w:val="20"/>
        </w:rPr>
      </w:pPr>
      <w:r w:rsidRPr="002B7153">
        <w:rPr>
          <w:rFonts w:cs="Arial"/>
          <w:szCs w:val="20"/>
        </w:rPr>
        <w:t xml:space="preserve">Miejsce realizacji </w:t>
      </w:r>
      <w:r w:rsidR="00411A64" w:rsidRPr="002B7153">
        <w:rPr>
          <w:rFonts w:cs="Arial"/>
          <w:szCs w:val="20"/>
        </w:rPr>
        <w:t xml:space="preserve">zamówienia </w:t>
      </w:r>
      <w:r w:rsidRPr="002B7153">
        <w:rPr>
          <w:color w:val="000000" w:themeColor="text1"/>
        </w:rPr>
        <w:t xml:space="preserve">jest </w:t>
      </w:r>
      <w:r w:rsidR="00405005" w:rsidRPr="002B7153">
        <w:rPr>
          <w:color w:val="000000" w:themeColor="text1"/>
        </w:rPr>
        <w:t>określone w projekcie umowy.</w:t>
      </w:r>
    </w:p>
    <w:p w14:paraId="064C164E" w14:textId="77777777" w:rsidR="00835014" w:rsidRPr="002B7153" w:rsidRDefault="00835014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  <w:color w:val="0070C0"/>
          <w:szCs w:val="20"/>
        </w:rPr>
      </w:pPr>
    </w:p>
    <w:p w14:paraId="300072E6" w14:textId="77777777" w:rsidR="00244DD8" w:rsidRPr="002B7153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szCs w:val="20"/>
          <w:u w:val="single"/>
        </w:rPr>
      </w:pPr>
      <w:r w:rsidRPr="0042013D">
        <w:rPr>
          <w:rFonts w:cs="Arial"/>
          <w:b/>
          <w:color w:val="000000"/>
          <w:szCs w:val="20"/>
          <w:u w:val="single"/>
        </w:rPr>
        <w:t>WYMAGANY</w:t>
      </w:r>
      <w:r w:rsidRPr="002B7153">
        <w:rPr>
          <w:rFonts w:cs="Arial"/>
          <w:b/>
          <w:szCs w:val="20"/>
          <w:u w:val="single"/>
        </w:rPr>
        <w:t xml:space="preserve"> TERMIN WYKONANIA PRZEDMIOTU ZAMÓWIENIA</w:t>
      </w:r>
    </w:p>
    <w:p w14:paraId="1C449CC0" w14:textId="77777777" w:rsidR="001B03B9" w:rsidRPr="002B7153" w:rsidRDefault="00261573" w:rsidP="0042013D">
      <w:pPr>
        <w:ind w:right="-24" w:firstLine="360"/>
        <w:rPr>
          <w:rFonts w:cs="Arial"/>
          <w:color w:val="000000"/>
          <w:szCs w:val="20"/>
        </w:rPr>
      </w:pPr>
      <w:r w:rsidRPr="002B7153">
        <w:rPr>
          <w:rFonts w:cs="Arial"/>
          <w:color w:val="000000"/>
          <w:szCs w:val="20"/>
        </w:rPr>
        <w:t>Z</w:t>
      </w:r>
      <w:r w:rsidR="001B03B9" w:rsidRPr="002B7153">
        <w:rPr>
          <w:rFonts w:cs="Arial"/>
          <w:color w:val="000000"/>
          <w:szCs w:val="20"/>
        </w:rPr>
        <w:t>godnie z projektem umowy.</w:t>
      </w:r>
    </w:p>
    <w:p w14:paraId="0F3E3843" w14:textId="77777777" w:rsidR="001B03B9" w:rsidRPr="002B7153" w:rsidRDefault="001B03B9" w:rsidP="0042013D">
      <w:pPr>
        <w:ind w:right="-24"/>
        <w:rPr>
          <w:rFonts w:cs="Arial"/>
          <w:color w:val="000000"/>
          <w:szCs w:val="20"/>
        </w:rPr>
      </w:pPr>
    </w:p>
    <w:p w14:paraId="610112E4" w14:textId="77777777" w:rsidR="00244DD8" w:rsidRPr="002B7153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/>
          <w:szCs w:val="20"/>
          <w:u w:val="single"/>
        </w:rPr>
      </w:pPr>
      <w:r w:rsidRPr="002B7153">
        <w:rPr>
          <w:rFonts w:cs="Arial"/>
          <w:b/>
          <w:color w:val="000000"/>
          <w:szCs w:val="20"/>
          <w:u w:val="single"/>
        </w:rPr>
        <w:t>OPIS SPOSOBU PRZYGOTOWANIA OFERTY</w:t>
      </w:r>
      <w:r w:rsidR="00C800C6" w:rsidRPr="002B7153">
        <w:rPr>
          <w:u w:val="single"/>
        </w:rPr>
        <w:t xml:space="preserve"> </w:t>
      </w:r>
      <w:r w:rsidR="00C800C6" w:rsidRPr="002B7153">
        <w:rPr>
          <w:rFonts w:cs="Arial"/>
          <w:b/>
          <w:color w:val="000000"/>
          <w:szCs w:val="20"/>
          <w:u w:val="single"/>
        </w:rPr>
        <w:t>ORAZ DOKUMENTÓW I OŚWIADCZEŃ WYMAGANYCH W SWZ</w:t>
      </w:r>
    </w:p>
    <w:p w14:paraId="013EA9A5" w14:textId="77777777" w:rsidR="006838AC" w:rsidRPr="002518FB" w:rsidRDefault="00244DD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/>
          <w:szCs w:val="20"/>
        </w:rPr>
      </w:pPr>
      <w:r w:rsidRPr="002518FB">
        <w:rPr>
          <w:rFonts w:cs="Arial"/>
          <w:color w:val="000000"/>
          <w:szCs w:val="20"/>
        </w:rPr>
        <w:t xml:space="preserve">Każdy </w:t>
      </w:r>
      <w:r w:rsidR="004C19A8" w:rsidRPr="002518FB">
        <w:rPr>
          <w:rFonts w:cs="Arial"/>
          <w:color w:val="000000"/>
          <w:szCs w:val="20"/>
        </w:rPr>
        <w:t>Wykonawca</w:t>
      </w:r>
      <w:r w:rsidRPr="002518FB">
        <w:rPr>
          <w:rFonts w:cs="Arial"/>
          <w:color w:val="000000"/>
          <w:szCs w:val="20"/>
        </w:rPr>
        <w:t xml:space="preserve"> </w:t>
      </w:r>
      <w:r w:rsidR="00535A3C" w:rsidRPr="002518FB">
        <w:rPr>
          <w:rFonts w:cs="Arial"/>
          <w:color w:val="000000"/>
          <w:szCs w:val="20"/>
        </w:rPr>
        <w:t xml:space="preserve">przygotowuje </w:t>
      </w:r>
      <w:r w:rsidRPr="002518FB">
        <w:rPr>
          <w:rFonts w:cs="Arial"/>
          <w:color w:val="000000"/>
          <w:szCs w:val="20"/>
        </w:rPr>
        <w:t>tylko jeden komplet dokumentów</w:t>
      </w:r>
      <w:r w:rsidR="00535A3C" w:rsidRPr="002518FB">
        <w:rPr>
          <w:rFonts w:cs="Arial"/>
          <w:color w:val="000000"/>
          <w:szCs w:val="20"/>
        </w:rPr>
        <w:t xml:space="preserve"> wymaganych w</w:t>
      </w:r>
      <w:r w:rsidR="00EB0BFE" w:rsidRPr="002518FB">
        <w:rPr>
          <w:rFonts w:cs="Arial"/>
          <w:color w:val="000000"/>
          <w:szCs w:val="20"/>
        </w:rPr>
        <w:t> </w:t>
      </w:r>
      <w:r w:rsidR="00535A3C" w:rsidRPr="002518FB">
        <w:rPr>
          <w:rFonts w:cs="Arial"/>
          <w:color w:val="000000"/>
          <w:szCs w:val="20"/>
        </w:rPr>
        <w:t>niniejszej SWZ</w:t>
      </w:r>
      <w:r w:rsidRPr="002518FB">
        <w:rPr>
          <w:rFonts w:cs="Arial"/>
          <w:color w:val="000000"/>
          <w:szCs w:val="20"/>
        </w:rPr>
        <w:t>.</w:t>
      </w:r>
    </w:p>
    <w:p w14:paraId="5BFED93C" w14:textId="59CF7957" w:rsidR="006838AC" w:rsidRPr="002518FB" w:rsidRDefault="00244DD8" w:rsidP="008131CD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/>
          <w:szCs w:val="20"/>
          <w:u w:val="single"/>
        </w:rPr>
      </w:pPr>
      <w:r w:rsidRPr="002518FB">
        <w:rPr>
          <w:rFonts w:cs="Arial"/>
          <w:b/>
          <w:color w:val="000000"/>
          <w:szCs w:val="20"/>
          <w:u w:val="single"/>
        </w:rPr>
        <w:t>Oferta</w:t>
      </w:r>
      <w:r w:rsidR="00C800C6" w:rsidRPr="002518FB">
        <w:rPr>
          <w:rFonts w:cs="Arial"/>
          <w:b/>
          <w:color w:val="000000"/>
          <w:szCs w:val="20"/>
          <w:u w:val="single"/>
        </w:rPr>
        <w:t xml:space="preserve"> składa się z formularza oferty</w:t>
      </w:r>
      <w:r w:rsidR="00C800C6" w:rsidRPr="002518FB">
        <w:rPr>
          <w:rFonts w:cs="Arial"/>
          <w:color w:val="000000"/>
          <w:szCs w:val="20"/>
          <w:u w:val="single"/>
        </w:rPr>
        <w:t xml:space="preserve"> </w:t>
      </w:r>
      <w:r w:rsidR="009845C9" w:rsidRPr="002518FB">
        <w:rPr>
          <w:rFonts w:cs="Arial"/>
          <w:color w:val="000000"/>
          <w:szCs w:val="20"/>
          <w:u w:val="single"/>
        </w:rPr>
        <w:t>zgodnego ze</w:t>
      </w:r>
      <w:r w:rsidRPr="002518FB">
        <w:rPr>
          <w:rFonts w:cs="Arial"/>
          <w:color w:val="000000"/>
          <w:szCs w:val="20"/>
          <w:u w:val="single"/>
        </w:rPr>
        <w:t xml:space="preserve"> wzorem stanowiącym</w:t>
      </w:r>
      <w:r w:rsidR="00ED2BCB" w:rsidRPr="002518FB">
        <w:rPr>
          <w:rFonts w:cs="Arial"/>
          <w:color w:val="000000"/>
          <w:szCs w:val="20"/>
          <w:u w:val="single"/>
        </w:rPr>
        <w:t xml:space="preserve"> </w:t>
      </w:r>
      <w:r w:rsidR="00ED2BCB" w:rsidRPr="002518FB">
        <w:rPr>
          <w:color w:val="000000"/>
          <w:u w:val="single"/>
        </w:rPr>
        <w:t xml:space="preserve">załącznik </w:t>
      </w:r>
      <w:r w:rsidRPr="002518FB">
        <w:rPr>
          <w:rFonts w:cs="Arial"/>
          <w:color w:val="000000"/>
          <w:szCs w:val="20"/>
          <w:u w:val="single"/>
        </w:rPr>
        <w:t>do niniejszej S</w:t>
      </w:r>
      <w:r w:rsidR="007B389C" w:rsidRPr="002518FB">
        <w:rPr>
          <w:rFonts w:cs="Arial"/>
          <w:color w:val="000000"/>
          <w:szCs w:val="20"/>
          <w:u w:val="single"/>
        </w:rPr>
        <w:t>WZ</w:t>
      </w:r>
      <w:r w:rsidR="008957E2">
        <w:rPr>
          <w:rFonts w:cs="Arial"/>
          <w:color w:val="000000"/>
          <w:szCs w:val="20"/>
          <w:u w:val="single"/>
        </w:rPr>
        <w:t xml:space="preserve">. </w:t>
      </w:r>
    </w:p>
    <w:p w14:paraId="5AE0B8C6" w14:textId="77777777" w:rsidR="00244DD8" w:rsidRPr="002B7153" w:rsidRDefault="001C3B21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bCs/>
          <w:color w:val="000000"/>
          <w:szCs w:val="20"/>
        </w:rPr>
      </w:pPr>
      <w:r w:rsidRPr="002B7153">
        <w:rPr>
          <w:rFonts w:cs="Arial"/>
          <w:bCs/>
          <w:color w:val="000000"/>
          <w:szCs w:val="20"/>
        </w:rPr>
        <w:lastRenderedPageBreak/>
        <w:t>Wykonawca w</w:t>
      </w:r>
      <w:r w:rsidR="00C800C6" w:rsidRPr="002B7153">
        <w:rPr>
          <w:rFonts w:cs="Arial"/>
          <w:bCs/>
          <w:color w:val="000000"/>
          <w:szCs w:val="20"/>
        </w:rPr>
        <w:t xml:space="preserve"> celu wykazania, iż spełnia wymagane warunki, zobowiązany jest dołączyć do</w:t>
      </w:r>
      <w:r w:rsidR="0042013D">
        <w:rPr>
          <w:rFonts w:cs="Arial"/>
          <w:bCs/>
          <w:color w:val="000000"/>
          <w:szCs w:val="20"/>
        </w:rPr>
        <w:t> </w:t>
      </w:r>
      <w:r w:rsidR="00C800C6" w:rsidRPr="002B7153">
        <w:rPr>
          <w:rFonts w:cs="Arial"/>
          <w:bCs/>
          <w:color w:val="000000"/>
          <w:szCs w:val="20"/>
        </w:rPr>
        <w:t>oferty wskazane poniżej dokumenty</w:t>
      </w:r>
      <w:r w:rsidR="00244DD8" w:rsidRPr="002B7153">
        <w:rPr>
          <w:rFonts w:cs="Arial"/>
          <w:b/>
          <w:bCs/>
          <w:color w:val="000000"/>
          <w:szCs w:val="20"/>
        </w:rPr>
        <w:t>:</w:t>
      </w:r>
    </w:p>
    <w:p w14:paraId="7A1D7166" w14:textId="77777777" w:rsidR="00E449CE" w:rsidRPr="00E7282B" w:rsidRDefault="00D35BE1" w:rsidP="006B23C9">
      <w:pPr>
        <w:pStyle w:val="Stopka"/>
        <w:numPr>
          <w:ilvl w:val="2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bCs/>
          <w:color w:val="000000"/>
          <w:szCs w:val="20"/>
        </w:rPr>
      </w:pPr>
      <w:r w:rsidRPr="002B7153">
        <w:rPr>
          <w:rFonts w:cs="Arial"/>
          <w:color w:val="000000"/>
          <w:szCs w:val="20"/>
        </w:rPr>
        <w:t xml:space="preserve">dokumenty wymienione w </w:t>
      </w:r>
      <w:r w:rsidRPr="002B7153">
        <w:rPr>
          <w:rFonts w:cs="Arial"/>
          <w:b/>
          <w:color w:val="000000"/>
          <w:szCs w:val="20"/>
        </w:rPr>
        <w:t>pkt 8.1 SWZ</w:t>
      </w:r>
      <w:r w:rsidR="00E449CE" w:rsidRPr="002B7153">
        <w:rPr>
          <w:rFonts w:cs="Arial"/>
          <w:color w:val="000000"/>
          <w:szCs w:val="20"/>
        </w:rPr>
        <w:t>;</w:t>
      </w:r>
    </w:p>
    <w:p w14:paraId="56943E5B" w14:textId="297173DD" w:rsidR="00F1511A" w:rsidRPr="00FA22C6" w:rsidRDefault="008957E2" w:rsidP="00FA22C6">
      <w:pPr>
        <w:pStyle w:val="Stopka"/>
        <w:numPr>
          <w:ilvl w:val="2"/>
          <w:numId w:val="9"/>
        </w:numPr>
        <w:tabs>
          <w:tab w:val="clear" w:pos="4536"/>
          <w:tab w:val="clear" w:pos="9072"/>
        </w:tabs>
        <w:ind w:right="-24"/>
        <w:rPr>
          <w:rFonts w:cs="Arial"/>
          <w:bCs/>
          <w:szCs w:val="20"/>
        </w:rPr>
      </w:pPr>
      <w:r w:rsidRPr="00FA22C6">
        <w:rPr>
          <w:rFonts w:cs="Arial"/>
          <w:szCs w:val="20"/>
          <w:u w:val="single"/>
        </w:rPr>
        <w:t>Formularz cenowy. W przypadku niezałączenia do oferty formularza cenowego Wykonawca zostanie wezwany w wyznaczonym terminie do jego uzupełnienia, a suma wartości formularza cenowego musi odpowiadać wartości oferty netto.</w:t>
      </w:r>
      <w:r w:rsidRPr="00FA22C6">
        <w:rPr>
          <w:u w:val="single"/>
        </w:rPr>
        <w:t xml:space="preserve"> </w:t>
      </w:r>
      <w:r w:rsidRPr="00FA22C6">
        <w:rPr>
          <w:rFonts w:cs="Arial"/>
          <w:szCs w:val="20"/>
          <w:u w:val="single"/>
        </w:rPr>
        <w:t>W przypadku nieuzupełnienia formularza cenowego w wyznaczonym terminie lub jeśli suma wartości nie będzie odpowiadać wartości oferty netto, oferta taka będzie podlegała odrzuceniu, jako oferta, której treść nie odpowiada treści specyfikacji;</w:t>
      </w:r>
    </w:p>
    <w:p w14:paraId="54F6E9DF" w14:textId="77777777" w:rsidR="00AC56DC" w:rsidRPr="002B7153" w:rsidRDefault="00AC56DC" w:rsidP="006B23C9">
      <w:pPr>
        <w:pStyle w:val="Stopka"/>
        <w:numPr>
          <w:ilvl w:val="2"/>
          <w:numId w:val="9"/>
        </w:numPr>
        <w:tabs>
          <w:tab w:val="clear" w:pos="4536"/>
          <w:tab w:val="clear" w:pos="9072"/>
        </w:tabs>
        <w:ind w:right="-24"/>
        <w:rPr>
          <w:rFonts w:cs="Arial"/>
          <w:bCs/>
          <w:szCs w:val="20"/>
        </w:rPr>
      </w:pPr>
      <w:r w:rsidRPr="002B7153">
        <w:rPr>
          <w:rFonts w:cs="Arial"/>
          <w:szCs w:val="20"/>
        </w:rPr>
        <w:t xml:space="preserve">w przypadku składania </w:t>
      </w:r>
      <w:r w:rsidR="00D9216A" w:rsidRPr="002B7153">
        <w:rPr>
          <w:rFonts w:cs="Arial"/>
          <w:szCs w:val="20"/>
        </w:rPr>
        <w:t>oferty</w:t>
      </w:r>
      <w:r w:rsidRPr="002B7153">
        <w:rPr>
          <w:rFonts w:cs="Arial"/>
          <w:szCs w:val="20"/>
        </w:rPr>
        <w:t xml:space="preserve"> przez podmioty ubiegające się wspólnie o udzielenie zamówienia, pełnomocnictwo do reprezentowania ich w postępowaniu o udzielenie zamówienia albo reprezentowania w postępowaniu i zawarciu umowy (dotyczy także wspólników spółki cywilnej, o ile reprezentowanie nie wynika z treści umowy spółki cywilnej);</w:t>
      </w:r>
    </w:p>
    <w:p w14:paraId="1F76E8F4" w14:textId="77777777" w:rsidR="00244DD8" w:rsidRPr="002B7153" w:rsidRDefault="00E04FAA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bCs/>
          <w:szCs w:val="20"/>
        </w:rPr>
      </w:pPr>
      <w:r w:rsidRPr="002B7153">
        <w:rPr>
          <w:rFonts w:cs="Arial"/>
          <w:bCs/>
          <w:szCs w:val="20"/>
        </w:rPr>
        <w:t>Treść z</w:t>
      </w:r>
      <w:r w:rsidR="00244DD8" w:rsidRPr="002B7153">
        <w:rPr>
          <w:rFonts w:cs="Arial"/>
          <w:bCs/>
          <w:szCs w:val="20"/>
        </w:rPr>
        <w:t>łożon</w:t>
      </w:r>
      <w:r w:rsidRPr="002B7153">
        <w:rPr>
          <w:rFonts w:cs="Arial"/>
          <w:bCs/>
          <w:szCs w:val="20"/>
        </w:rPr>
        <w:t>ej oferty</w:t>
      </w:r>
      <w:r w:rsidR="00244DD8" w:rsidRPr="002B7153">
        <w:rPr>
          <w:rFonts w:cs="Arial"/>
          <w:bCs/>
          <w:szCs w:val="20"/>
        </w:rPr>
        <w:t xml:space="preserve"> powinna być zgodna z</w:t>
      </w:r>
      <w:r w:rsidRPr="002B7153">
        <w:rPr>
          <w:rFonts w:cs="Arial"/>
          <w:bCs/>
          <w:szCs w:val="20"/>
        </w:rPr>
        <w:t xml:space="preserve"> treścią niniejszej </w:t>
      </w:r>
      <w:r w:rsidR="00DB10B9" w:rsidRPr="002B7153">
        <w:rPr>
          <w:rFonts w:cs="Arial"/>
          <w:bCs/>
          <w:szCs w:val="20"/>
        </w:rPr>
        <w:t>SWZ</w:t>
      </w:r>
      <w:r w:rsidR="00244DD8" w:rsidRPr="002B7153">
        <w:rPr>
          <w:rFonts w:cs="Arial"/>
          <w:bCs/>
          <w:szCs w:val="20"/>
        </w:rPr>
        <w:t>.</w:t>
      </w:r>
    </w:p>
    <w:p w14:paraId="2FD3A36C" w14:textId="5AEA14A7" w:rsidR="00DC6E7E" w:rsidRPr="002B7153" w:rsidRDefault="00244DD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bCs/>
          <w:szCs w:val="20"/>
        </w:rPr>
      </w:pPr>
      <w:r w:rsidRPr="002B7153">
        <w:rPr>
          <w:rFonts w:cs="Arial"/>
          <w:bCs/>
          <w:szCs w:val="20"/>
        </w:rPr>
        <w:t xml:space="preserve">Oferta powinna być sporządzona w języku </w:t>
      </w:r>
      <w:r w:rsidRPr="002B7153">
        <w:rPr>
          <w:rFonts w:cs="Arial"/>
          <w:bCs/>
          <w:color w:val="000000"/>
          <w:szCs w:val="20"/>
        </w:rPr>
        <w:t>polskim</w:t>
      </w:r>
      <w:r w:rsidR="00995F42" w:rsidRPr="002B7153">
        <w:rPr>
          <w:rFonts w:cs="Arial"/>
          <w:bCs/>
          <w:color w:val="000000"/>
          <w:szCs w:val="20"/>
        </w:rPr>
        <w:t xml:space="preserve"> i złożona </w:t>
      </w:r>
      <w:r w:rsidR="00490E51" w:rsidRPr="002B7153">
        <w:rPr>
          <w:rFonts w:cs="Arial"/>
          <w:bCs/>
          <w:color w:val="000000"/>
          <w:szCs w:val="20"/>
        </w:rPr>
        <w:t xml:space="preserve">w </w:t>
      </w:r>
      <w:r w:rsidR="00FA375E" w:rsidRPr="002B7153">
        <w:rPr>
          <w:rFonts w:cs="Arial"/>
          <w:bCs/>
          <w:color w:val="000000"/>
          <w:szCs w:val="20"/>
        </w:rPr>
        <w:t>postaci</w:t>
      </w:r>
      <w:r w:rsidR="00F4467B" w:rsidRPr="002B7153">
        <w:rPr>
          <w:rFonts w:cs="Arial"/>
          <w:bCs/>
          <w:color w:val="000000"/>
          <w:szCs w:val="20"/>
        </w:rPr>
        <w:t xml:space="preserve"> elektronicznej -</w:t>
      </w:r>
      <w:r w:rsidR="00FA375E" w:rsidRPr="002B7153">
        <w:rPr>
          <w:rFonts w:cs="Arial"/>
          <w:bCs/>
          <w:color w:val="000000"/>
          <w:szCs w:val="20"/>
        </w:rPr>
        <w:t xml:space="preserve"> skanu (z</w:t>
      </w:r>
      <w:r w:rsidR="00EB0BFE">
        <w:rPr>
          <w:rFonts w:cs="Arial"/>
          <w:bCs/>
          <w:color w:val="000000"/>
          <w:szCs w:val="20"/>
        </w:rPr>
        <w:t> </w:t>
      </w:r>
      <w:r w:rsidR="00FA375E" w:rsidRPr="002B7153">
        <w:rPr>
          <w:rFonts w:cs="Arial"/>
          <w:bCs/>
          <w:color w:val="000000"/>
          <w:szCs w:val="20"/>
        </w:rPr>
        <w:t>widocznymi podpisami osób reprezentujących Wykonawcę) lub w formie elektronicznej opatrzonej kwalifikowanym podpisem elektronicznym</w:t>
      </w:r>
      <w:r w:rsidR="00FE10C9" w:rsidRPr="002B7153">
        <w:rPr>
          <w:rFonts w:cs="Arial"/>
          <w:bCs/>
          <w:color w:val="000000"/>
          <w:szCs w:val="20"/>
        </w:rPr>
        <w:t xml:space="preserve"> za pośrednictwem Platformy zakupowej Spółki poprzez zapisanie jej w systemie</w:t>
      </w:r>
      <w:r w:rsidR="000B22C7" w:rsidRPr="002B7153">
        <w:rPr>
          <w:rFonts w:cs="Arial"/>
          <w:bCs/>
          <w:color w:val="000000"/>
          <w:szCs w:val="20"/>
        </w:rPr>
        <w:t xml:space="preserve"> przez uprawnionego pracownika W</w:t>
      </w:r>
      <w:r w:rsidR="00FE10C9" w:rsidRPr="002B7153">
        <w:rPr>
          <w:rFonts w:cs="Arial"/>
          <w:bCs/>
          <w:color w:val="000000"/>
          <w:szCs w:val="20"/>
        </w:rPr>
        <w:t>ykonawcy</w:t>
      </w:r>
      <w:r w:rsidRPr="002B7153">
        <w:rPr>
          <w:rFonts w:cs="Arial"/>
          <w:bCs/>
          <w:color w:val="000000"/>
          <w:szCs w:val="20"/>
        </w:rPr>
        <w:t xml:space="preserve">. </w:t>
      </w:r>
      <w:r w:rsidR="004C19A8" w:rsidRPr="002B7153">
        <w:rPr>
          <w:rFonts w:cs="Arial"/>
          <w:color w:val="000000"/>
          <w:szCs w:val="20"/>
        </w:rPr>
        <w:t>Wykonawca</w:t>
      </w:r>
      <w:r w:rsidRPr="002B7153">
        <w:rPr>
          <w:rFonts w:cs="Arial"/>
          <w:bCs/>
          <w:szCs w:val="20"/>
        </w:rPr>
        <w:t xml:space="preserve"> </w:t>
      </w:r>
      <w:r w:rsidR="008B4298" w:rsidRPr="002B7153">
        <w:rPr>
          <w:rFonts w:cs="Arial"/>
          <w:bCs/>
          <w:szCs w:val="20"/>
        </w:rPr>
        <w:t>może złożyć</w:t>
      </w:r>
      <w:r w:rsidRPr="002B7153">
        <w:rPr>
          <w:rFonts w:cs="Arial"/>
          <w:bCs/>
          <w:szCs w:val="20"/>
        </w:rPr>
        <w:t xml:space="preserve"> tylko jedną ofertę.</w:t>
      </w:r>
      <w:r w:rsidR="00FE10C9" w:rsidRPr="002B7153">
        <w:rPr>
          <w:rFonts w:cs="Arial"/>
          <w:bCs/>
          <w:szCs w:val="20"/>
        </w:rPr>
        <w:t xml:space="preserve"> Do</w:t>
      </w:r>
      <w:r w:rsidR="00EB0BFE">
        <w:rPr>
          <w:rFonts w:cs="Arial"/>
          <w:bCs/>
          <w:szCs w:val="20"/>
        </w:rPr>
        <w:t> </w:t>
      </w:r>
      <w:r w:rsidR="00FE10C9" w:rsidRPr="002B7153">
        <w:rPr>
          <w:rFonts w:cs="Arial"/>
          <w:bCs/>
          <w:szCs w:val="20"/>
        </w:rPr>
        <w:t xml:space="preserve">oferty należy dołączyć wymagane dokumenty w postaci plików elektronicznych. </w:t>
      </w:r>
      <w:r w:rsidR="00395951" w:rsidRPr="002B7153">
        <w:rPr>
          <w:rFonts w:cs="Arial"/>
          <w:szCs w:val="20"/>
        </w:rPr>
        <w:t xml:space="preserve">Postępowanie prowadzone </w:t>
      </w:r>
      <w:r w:rsidR="007E3BEA" w:rsidRPr="002B7153">
        <w:rPr>
          <w:rFonts w:cs="Arial"/>
          <w:szCs w:val="20"/>
        </w:rPr>
        <w:t xml:space="preserve">jest </w:t>
      </w:r>
      <w:r w:rsidR="00395951" w:rsidRPr="002B7153">
        <w:rPr>
          <w:rFonts w:cs="Arial"/>
          <w:szCs w:val="20"/>
        </w:rPr>
        <w:t xml:space="preserve">w języku polskim. Wszelkie oświadczenia, zawiadomienia i inne dokumenty </w:t>
      </w:r>
      <w:r w:rsidR="007E3BEA" w:rsidRPr="002B7153">
        <w:rPr>
          <w:rFonts w:cs="Arial"/>
          <w:szCs w:val="20"/>
        </w:rPr>
        <w:t>muszą zostać złożone</w:t>
      </w:r>
      <w:r w:rsidR="00395951" w:rsidRPr="002B7153">
        <w:rPr>
          <w:rFonts w:cs="Arial"/>
          <w:szCs w:val="20"/>
        </w:rPr>
        <w:t xml:space="preserve"> w języku polskim. </w:t>
      </w:r>
      <w:r w:rsidR="00395951" w:rsidRPr="002B7153">
        <w:rPr>
          <w:rFonts w:cs="Arial"/>
          <w:bCs/>
          <w:szCs w:val="20"/>
        </w:rPr>
        <w:t>Dokumenty sporządzone w języku obcym winny być złożone wraz z tłumaczeniem na język polski. Umowa w sprawie zamówienia publiczne</w:t>
      </w:r>
      <w:r w:rsidR="00A62E25" w:rsidRPr="002B7153">
        <w:rPr>
          <w:rFonts w:cs="Arial"/>
          <w:bCs/>
          <w:szCs w:val="20"/>
        </w:rPr>
        <w:t>go</w:t>
      </w:r>
      <w:r w:rsidR="00395951" w:rsidRPr="002B7153">
        <w:rPr>
          <w:rFonts w:cs="Arial"/>
          <w:bCs/>
          <w:szCs w:val="20"/>
        </w:rPr>
        <w:t xml:space="preserve"> zostanie sporządzona w języku polskim.</w:t>
      </w:r>
    </w:p>
    <w:p w14:paraId="65312459" w14:textId="26D9D33F" w:rsidR="00244DD8" w:rsidRPr="00FA22C6" w:rsidRDefault="00244DD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bCs/>
          <w:szCs w:val="20"/>
        </w:rPr>
      </w:pPr>
      <w:r w:rsidRPr="00FA22C6">
        <w:rPr>
          <w:rFonts w:cs="Arial"/>
          <w:bCs/>
          <w:szCs w:val="20"/>
        </w:rPr>
        <w:t xml:space="preserve">Nie dopuszcza się składania ofert </w:t>
      </w:r>
      <w:r w:rsidR="00D61891" w:rsidRPr="00FA22C6">
        <w:rPr>
          <w:rFonts w:cs="Arial"/>
          <w:b/>
          <w:bCs/>
          <w:szCs w:val="20"/>
          <w:u w:val="single"/>
        </w:rPr>
        <w:t xml:space="preserve">wariantowych </w:t>
      </w:r>
      <w:r w:rsidR="00734B8A" w:rsidRPr="00FA22C6">
        <w:rPr>
          <w:rFonts w:cs="Arial"/>
          <w:b/>
          <w:bCs/>
          <w:szCs w:val="20"/>
          <w:u w:val="single"/>
        </w:rPr>
        <w:t xml:space="preserve">oraz </w:t>
      </w:r>
      <w:r w:rsidRPr="00FA22C6">
        <w:rPr>
          <w:rFonts w:cs="Arial"/>
          <w:b/>
          <w:bCs/>
          <w:szCs w:val="20"/>
          <w:u w:val="single"/>
        </w:rPr>
        <w:t>częściowych</w:t>
      </w:r>
      <w:r w:rsidR="00A97656" w:rsidRPr="00FA22C6">
        <w:rPr>
          <w:rFonts w:cs="Arial"/>
          <w:b/>
          <w:bCs/>
          <w:szCs w:val="20"/>
          <w:u w:val="single"/>
        </w:rPr>
        <w:t>.</w:t>
      </w:r>
      <w:r w:rsidR="00256CDF" w:rsidRPr="00FA22C6">
        <w:rPr>
          <w:rFonts w:cs="Arial"/>
          <w:bCs/>
          <w:szCs w:val="20"/>
        </w:rPr>
        <w:t xml:space="preserve"> </w:t>
      </w:r>
    </w:p>
    <w:p w14:paraId="294C5A6D" w14:textId="77777777" w:rsidR="007B62E6" w:rsidRPr="002B7153" w:rsidRDefault="00C7371C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bCs/>
          <w:color w:val="000000"/>
          <w:szCs w:val="20"/>
        </w:rPr>
      </w:pPr>
      <w:r w:rsidRPr="002B7153">
        <w:rPr>
          <w:rFonts w:cs="Arial"/>
          <w:color w:val="000000"/>
        </w:rPr>
        <w:t>Oferta</w:t>
      </w:r>
      <w:r w:rsidR="00561F86" w:rsidRPr="002B7153">
        <w:rPr>
          <w:rFonts w:cs="Arial"/>
          <w:color w:val="000000"/>
        </w:rPr>
        <w:t xml:space="preserve"> </w:t>
      </w:r>
      <w:r w:rsidRPr="002B7153">
        <w:rPr>
          <w:rFonts w:cs="Arial"/>
          <w:color w:val="000000"/>
        </w:rPr>
        <w:t>wraz z załącznikami musi być podpisana przez osobę (osoby) uprawnioną</w:t>
      </w:r>
      <w:r w:rsidR="004853DC" w:rsidRPr="002B7153">
        <w:rPr>
          <w:rFonts w:cs="Arial"/>
          <w:color w:val="000000"/>
        </w:rPr>
        <w:t xml:space="preserve"> (uprawnione)</w:t>
      </w:r>
      <w:r w:rsidRPr="002B7153">
        <w:rPr>
          <w:rFonts w:cs="Arial"/>
          <w:color w:val="000000"/>
        </w:rPr>
        <w:t xml:space="preserve"> do reprezentowania Wykonawcy</w:t>
      </w:r>
      <w:r w:rsidR="00244DD8" w:rsidRPr="002B7153">
        <w:rPr>
          <w:rFonts w:cs="Arial"/>
          <w:bCs/>
          <w:color w:val="000000"/>
          <w:szCs w:val="20"/>
        </w:rPr>
        <w:t>.</w:t>
      </w:r>
      <w:r w:rsidR="001000A7" w:rsidRPr="002B7153">
        <w:rPr>
          <w:rFonts w:cs="Arial"/>
          <w:bCs/>
          <w:color w:val="000000"/>
          <w:szCs w:val="20"/>
        </w:rPr>
        <w:t xml:space="preserve"> </w:t>
      </w:r>
    </w:p>
    <w:p w14:paraId="7135D73E" w14:textId="77777777" w:rsidR="005F75F9" w:rsidRPr="002B7153" w:rsidRDefault="00244DD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/>
          <w:u w:val="single"/>
        </w:rPr>
      </w:pPr>
      <w:r w:rsidRPr="002B7153">
        <w:rPr>
          <w:rFonts w:cs="Arial"/>
          <w:b/>
          <w:color w:val="000000"/>
          <w:u w:val="single"/>
        </w:rPr>
        <w:t xml:space="preserve">W przypadku, gdy </w:t>
      </w:r>
      <w:r w:rsidR="004C19A8" w:rsidRPr="002B7153">
        <w:rPr>
          <w:rFonts w:cs="Arial"/>
          <w:b/>
          <w:color w:val="000000"/>
          <w:u w:val="single"/>
        </w:rPr>
        <w:t>Wykonawcę</w:t>
      </w:r>
      <w:r w:rsidRPr="002B7153">
        <w:rPr>
          <w:rFonts w:cs="Arial"/>
          <w:b/>
          <w:color w:val="000000"/>
          <w:u w:val="single"/>
        </w:rPr>
        <w:t xml:space="preserve"> reprezentuje pełnomocnik</w:t>
      </w:r>
      <w:r w:rsidR="001123AC" w:rsidRPr="002B7153">
        <w:rPr>
          <w:rFonts w:cs="Arial"/>
          <w:b/>
          <w:color w:val="000000"/>
          <w:u w:val="single"/>
        </w:rPr>
        <w:t>:</w:t>
      </w:r>
    </w:p>
    <w:p w14:paraId="398F68F3" w14:textId="77777777" w:rsidR="005F75F9" w:rsidRPr="002B7153" w:rsidRDefault="00316371" w:rsidP="006B23C9">
      <w:pPr>
        <w:pStyle w:val="Stopka"/>
        <w:numPr>
          <w:ilvl w:val="2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/>
        </w:rPr>
      </w:pPr>
      <w:r w:rsidRPr="002B7153">
        <w:rPr>
          <w:rFonts w:cs="Arial"/>
          <w:color w:val="000000"/>
        </w:rPr>
        <w:t>Do oferty musi zostać załączon</w:t>
      </w:r>
      <w:r w:rsidR="00FA375E" w:rsidRPr="002B7153">
        <w:rPr>
          <w:rFonts w:cs="Arial"/>
          <w:color w:val="000000"/>
        </w:rPr>
        <w:t>e</w:t>
      </w:r>
      <w:r w:rsidRPr="002B7153">
        <w:rPr>
          <w:rFonts w:cs="Arial"/>
          <w:color w:val="000000"/>
        </w:rPr>
        <w:t xml:space="preserve"> </w:t>
      </w:r>
      <w:r w:rsidR="00FA375E" w:rsidRPr="002B7153">
        <w:rPr>
          <w:rFonts w:cs="Arial"/>
          <w:color w:val="000000"/>
        </w:rPr>
        <w:t xml:space="preserve">pełnomocnictwo zgodnie z pkt. 2.5 SWZ, </w:t>
      </w:r>
      <w:r w:rsidRPr="002B7153">
        <w:rPr>
          <w:rFonts w:cs="Arial"/>
          <w:color w:val="000000"/>
        </w:rPr>
        <w:t>określające zakres umocowania, podpisane przez osobę/osoby uprawnione do reprezentacji Wykonawcy</w:t>
      </w:r>
      <w:r w:rsidR="005F75F9" w:rsidRPr="002B7153">
        <w:rPr>
          <w:rFonts w:cs="Arial"/>
          <w:color w:val="000000"/>
        </w:rPr>
        <w:t>;</w:t>
      </w:r>
    </w:p>
    <w:p w14:paraId="4DB9FCD5" w14:textId="77777777" w:rsidR="005F75F9" w:rsidRPr="002B7153" w:rsidRDefault="001C3A4B" w:rsidP="006B23C9">
      <w:pPr>
        <w:pStyle w:val="Stopka"/>
        <w:numPr>
          <w:ilvl w:val="2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/>
        </w:rPr>
      </w:pPr>
      <w:r w:rsidRPr="002B7153">
        <w:rPr>
          <w:rFonts w:cs="Arial"/>
          <w:color w:val="000000"/>
        </w:rPr>
        <w:t>W</w:t>
      </w:r>
      <w:r w:rsidR="00244DD8" w:rsidRPr="002B7153">
        <w:rPr>
          <w:rFonts w:cs="Arial"/>
          <w:color w:val="000000"/>
        </w:rPr>
        <w:t xml:space="preserve"> przypadku </w:t>
      </w:r>
      <w:r w:rsidR="00316371" w:rsidRPr="002B7153">
        <w:rPr>
          <w:rFonts w:cs="Arial"/>
          <w:color w:val="000000"/>
        </w:rPr>
        <w:t>załączenia skanu kserokopii pełnomocnictwa musi być ona potwierdzona przez notariusza</w:t>
      </w:r>
      <w:r w:rsidR="00316371" w:rsidRPr="002B7153" w:rsidDel="00316371">
        <w:rPr>
          <w:rFonts w:cs="Arial"/>
          <w:color w:val="000000"/>
        </w:rPr>
        <w:t xml:space="preserve"> </w:t>
      </w:r>
      <w:r w:rsidR="008631D3" w:rsidRPr="002B7153">
        <w:rPr>
          <w:rFonts w:cs="Arial"/>
          <w:color w:val="000000"/>
        </w:rPr>
        <w:t>lub adwokata lub radcę prawnego</w:t>
      </w:r>
      <w:r w:rsidR="00244DD8" w:rsidRPr="002B7153">
        <w:rPr>
          <w:rFonts w:cs="Arial"/>
          <w:color w:val="000000"/>
        </w:rPr>
        <w:t>.</w:t>
      </w:r>
    </w:p>
    <w:p w14:paraId="732546F3" w14:textId="77777777" w:rsidR="00227E36" w:rsidRPr="002B7153" w:rsidRDefault="00244DD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/>
          <w:szCs w:val="20"/>
        </w:rPr>
      </w:pPr>
      <w:r w:rsidRPr="002B7153">
        <w:rPr>
          <w:rFonts w:cs="Arial"/>
          <w:color w:val="000000"/>
          <w:szCs w:val="20"/>
        </w:rPr>
        <w:t>Zaleca się, aby załączniki do oferty były ponumerowane zgodnie z kolejnością wskazaną w</w:t>
      </w:r>
      <w:r w:rsidR="00EB0BFE">
        <w:rPr>
          <w:rFonts w:cs="Arial"/>
          <w:color w:val="000000"/>
          <w:szCs w:val="20"/>
        </w:rPr>
        <w:t> </w:t>
      </w:r>
      <w:r w:rsidRPr="002B7153">
        <w:rPr>
          <w:rFonts w:cs="Arial"/>
          <w:b/>
          <w:color w:val="000000"/>
          <w:szCs w:val="20"/>
        </w:rPr>
        <w:t>pkt</w:t>
      </w:r>
      <w:r w:rsidR="00EB0BFE">
        <w:rPr>
          <w:rFonts w:cs="Arial"/>
          <w:b/>
          <w:color w:val="000000"/>
          <w:szCs w:val="20"/>
        </w:rPr>
        <w:t> </w:t>
      </w:r>
      <w:r w:rsidRPr="002B7153">
        <w:rPr>
          <w:rFonts w:cs="Arial"/>
          <w:b/>
          <w:color w:val="000000"/>
          <w:szCs w:val="20"/>
        </w:rPr>
        <w:t>8</w:t>
      </w:r>
      <w:r w:rsidR="00A870CA" w:rsidRPr="002B7153">
        <w:rPr>
          <w:rFonts w:cs="Arial"/>
          <w:b/>
          <w:color w:val="000000"/>
          <w:szCs w:val="20"/>
        </w:rPr>
        <w:t>.</w:t>
      </w:r>
      <w:r w:rsidR="007B389C" w:rsidRPr="002B7153">
        <w:rPr>
          <w:rFonts w:cs="Arial"/>
          <w:b/>
          <w:color w:val="000000"/>
          <w:szCs w:val="20"/>
        </w:rPr>
        <w:t>1</w:t>
      </w:r>
      <w:r w:rsidRPr="002B7153">
        <w:rPr>
          <w:rFonts w:cs="Arial"/>
          <w:b/>
          <w:color w:val="000000"/>
          <w:szCs w:val="20"/>
        </w:rPr>
        <w:t xml:space="preserve"> S</w:t>
      </w:r>
      <w:r w:rsidR="007B389C" w:rsidRPr="002B7153">
        <w:rPr>
          <w:rFonts w:cs="Arial"/>
          <w:b/>
          <w:color w:val="000000"/>
          <w:szCs w:val="20"/>
        </w:rPr>
        <w:t>WZ</w:t>
      </w:r>
      <w:r w:rsidRPr="002B7153">
        <w:rPr>
          <w:rFonts w:cs="Arial"/>
          <w:color w:val="000000"/>
          <w:szCs w:val="20"/>
        </w:rPr>
        <w:t>.</w:t>
      </w:r>
    </w:p>
    <w:p w14:paraId="781FD4BB" w14:textId="77777777" w:rsidR="00244DD8" w:rsidRPr="002B7153" w:rsidRDefault="00244DD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/>
          <w:szCs w:val="20"/>
        </w:rPr>
      </w:pPr>
      <w:r w:rsidRPr="002B7153">
        <w:rPr>
          <w:rFonts w:cs="Arial"/>
          <w:color w:val="000000"/>
          <w:szCs w:val="20"/>
        </w:rPr>
        <w:t xml:space="preserve">Wszelkie miejsca w ofercie, w których </w:t>
      </w:r>
      <w:r w:rsidR="004C19A8" w:rsidRPr="002B7153">
        <w:rPr>
          <w:rFonts w:cs="Arial"/>
          <w:color w:val="000000"/>
          <w:szCs w:val="20"/>
        </w:rPr>
        <w:t>Wykonawca</w:t>
      </w:r>
      <w:r w:rsidRPr="002B7153">
        <w:rPr>
          <w:rFonts w:cs="Arial"/>
          <w:color w:val="000000"/>
          <w:szCs w:val="20"/>
        </w:rPr>
        <w:t xml:space="preserve"> naniósł zmiany muszą być podpisane przez osobę </w:t>
      </w:r>
      <w:r w:rsidR="000F7F7C" w:rsidRPr="002B7153">
        <w:rPr>
          <w:rFonts w:cs="Arial"/>
          <w:color w:val="000000"/>
          <w:szCs w:val="20"/>
        </w:rPr>
        <w:t>uprawnioną do reprezentacji Wykonawcy, zgodnie z dokumentami dołączonymi do</w:t>
      </w:r>
      <w:r w:rsidR="00EB0BFE">
        <w:rPr>
          <w:rFonts w:cs="Arial"/>
          <w:color w:val="000000"/>
          <w:szCs w:val="20"/>
        </w:rPr>
        <w:t> </w:t>
      </w:r>
      <w:r w:rsidR="000F7F7C" w:rsidRPr="002B7153">
        <w:rPr>
          <w:rFonts w:cs="Arial"/>
          <w:color w:val="000000"/>
          <w:szCs w:val="20"/>
        </w:rPr>
        <w:t>oferty.</w:t>
      </w:r>
    </w:p>
    <w:p w14:paraId="7830FEE5" w14:textId="77777777" w:rsidR="001B03B9" w:rsidRPr="002B7153" w:rsidRDefault="001B03B9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bCs/>
          <w:szCs w:val="20"/>
        </w:rPr>
      </w:pPr>
      <w:r w:rsidRPr="002B7153">
        <w:rPr>
          <w:rFonts w:cs="Arial"/>
          <w:bCs/>
          <w:szCs w:val="20"/>
        </w:rPr>
        <w:t>Oferty oraz wszelkie oświadczenia i zaświadczenia składane w trakcie postępowania są</w:t>
      </w:r>
      <w:r w:rsidR="00EB0BFE">
        <w:rPr>
          <w:rFonts w:cs="Arial"/>
          <w:bCs/>
          <w:szCs w:val="20"/>
        </w:rPr>
        <w:t> </w:t>
      </w:r>
      <w:r w:rsidRPr="002B7153">
        <w:rPr>
          <w:rFonts w:cs="Arial"/>
          <w:bCs/>
          <w:szCs w:val="20"/>
        </w:rPr>
        <w:t>jawne, z wyjątkiem informacji stanowiących tajemnicę przedsiębiorstwa w rozumieniu przepisów o zwalczaniu nieuczciwej konkurencji, jeżeli Wykonawca, nie później niż w terminie składania ofert, zastrzegł, że nie mogą być one udostępniane</w:t>
      </w:r>
      <w:r w:rsidR="00F614C1" w:rsidRPr="002B7153">
        <w:t xml:space="preserve"> </w:t>
      </w:r>
      <w:r w:rsidR="00F614C1" w:rsidRPr="002B7153">
        <w:rPr>
          <w:rFonts w:cs="Arial"/>
          <w:b/>
          <w:bCs/>
          <w:szCs w:val="20"/>
        </w:rPr>
        <w:t>oraz wykazał, iż zastrzeżone informacje stanowią tajemnicę przedsiębiorstwa</w:t>
      </w:r>
      <w:r w:rsidRPr="002B7153">
        <w:rPr>
          <w:rFonts w:cs="Arial"/>
          <w:bCs/>
          <w:szCs w:val="20"/>
        </w:rPr>
        <w:t>.</w:t>
      </w:r>
    </w:p>
    <w:p w14:paraId="0AAF85DD" w14:textId="77777777" w:rsidR="00EC69FE" w:rsidRPr="002B7153" w:rsidRDefault="001B03B9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bCs/>
          <w:color w:val="000000"/>
          <w:szCs w:val="20"/>
        </w:rPr>
      </w:pPr>
      <w:r w:rsidRPr="002B7153">
        <w:rPr>
          <w:rFonts w:cs="Arial"/>
          <w:bCs/>
          <w:color w:val="000000"/>
          <w:szCs w:val="20"/>
        </w:rPr>
        <w:t xml:space="preserve">Zastrzeżeniu podlegają tylko te dokumenty wchodzące w skład oferty, </w:t>
      </w:r>
      <w:r w:rsidR="00BE1821" w:rsidRPr="002B7153">
        <w:rPr>
          <w:rFonts w:cs="Arial"/>
          <w:bCs/>
          <w:color w:val="000000"/>
          <w:szCs w:val="20"/>
        </w:rPr>
        <w:t>które zawierają tajemnicę przedsiębiorstwa w rozumieniu art. 11 ust. 4 ustawy z dnia 16 kwietnia 1993 r. o</w:t>
      </w:r>
      <w:r w:rsidR="00EB0BFE">
        <w:rPr>
          <w:rFonts w:cs="Arial"/>
          <w:bCs/>
          <w:color w:val="000000"/>
          <w:szCs w:val="20"/>
        </w:rPr>
        <w:t> </w:t>
      </w:r>
      <w:r w:rsidR="00BE1821" w:rsidRPr="002B7153">
        <w:rPr>
          <w:rFonts w:cs="Arial"/>
          <w:bCs/>
          <w:color w:val="000000"/>
          <w:szCs w:val="20"/>
        </w:rPr>
        <w:t>zwalczaniu nieuczciwej konkurencji. W takim przypadku Wykonawca musi te informacje oznaczyć napisem „informacje objęte tajemnicą przedsiębiorstwa”. Wykonawca powinien wskazać w formularzu oferty numery stron oraz rodzaje (nazwy) informacji stanowiących tajemnicę przedsiębiorstwa oraz wykazać, iż zastrzeżone informacje stanowią tajemnicę przedsiębiorstwa.</w:t>
      </w:r>
      <w:r w:rsidRPr="002B7153">
        <w:rPr>
          <w:rFonts w:cs="Arial"/>
          <w:bCs/>
          <w:color w:val="000000"/>
          <w:szCs w:val="20"/>
        </w:rPr>
        <w:t xml:space="preserve"> </w:t>
      </w:r>
      <w:r w:rsidR="00111C24" w:rsidRPr="002B7153">
        <w:rPr>
          <w:rFonts w:cs="Arial"/>
          <w:bCs/>
          <w:color w:val="000000"/>
          <w:szCs w:val="20"/>
        </w:rPr>
        <w:t>Przepis niniejszy stosuje się odpowiednio do dokumentów uzupełnianych.</w:t>
      </w:r>
    </w:p>
    <w:p w14:paraId="0AAF2DB4" w14:textId="77777777" w:rsidR="009F6F4A" w:rsidRPr="002B7153" w:rsidRDefault="009F6F4A" w:rsidP="0042013D">
      <w:pPr>
        <w:pStyle w:val="Stopka"/>
        <w:tabs>
          <w:tab w:val="clear" w:pos="4536"/>
          <w:tab w:val="clear" w:pos="9072"/>
        </w:tabs>
        <w:ind w:left="720" w:right="-24"/>
        <w:rPr>
          <w:rFonts w:cs="Arial"/>
          <w:bCs/>
          <w:color w:val="000000"/>
          <w:szCs w:val="20"/>
        </w:rPr>
      </w:pPr>
      <w:r w:rsidRPr="002B7153">
        <w:rPr>
          <w:rFonts w:cs="Arial"/>
          <w:b/>
          <w:bCs/>
          <w:color w:val="000000"/>
          <w:szCs w:val="20"/>
        </w:rPr>
        <w:t>UWAGA!!!</w:t>
      </w:r>
      <w:r w:rsidRPr="002B7153">
        <w:rPr>
          <w:rFonts w:cs="Arial"/>
          <w:bCs/>
          <w:color w:val="000000"/>
          <w:szCs w:val="20"/>
        </w:rPr>
        <w:t xml:space="preserve"> Dokumenty oznaczone jako „informacje objęte tajemnicą przedsiębiorstwa” należy odpowiednio oznaczyć i załączyć na Platformie Zakupowej, jako oddzielny plik. W przypadku załączania w/w dokumentów należy przy ich załączaniu odznaczyć odpowiedni </w:t>
      </w:r>
      <w:proofErr w:type="spellStart"/>
      <w:r w:rsidRPr="002B7153">
        <w:rPr>
          <w:rFonts w:cs="Arial"/>
          <w:bCs/>
          <w:color w:val="000000"/>
          <w:szCs w:val="20"/>
        </w:rPr>
        <w:t>checkbox</w:t>
      </w:r>
      <w:proofErr w:type="spellEnd"/>
      <w:r w:rsidRPr="002B7153">
        <w:rPr>
          <w:rFonts w:cs="Arial"/>
          <w:bCs/>
          <w:color w:val="000000"/>
          <w:szCs w:val="20"/>
        </w:rPr>
        <w:t>.</w:t>
      </w:r>
    </w:p>
    <w:p w14:paraId="7D7911A0" w14:textId="77777777" w:rsidR="00CA5CEA" w:rsidRPr="002B7153" w:rsidRDefault="007D2F2D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bCs/>
          <w:i/>
          <w:szCs w:val="20"/>
          <w:u w:val="single"/>
        </w:rPr>
      </w:pPr>
      <w:r w:rsidRPr="002B7153">
        <w:rPr>
          <w:rFonts w:cs="Arial"/>
          <w:b/>
          <w:bCs/>
          <w:i/>
          <w:szCs w:val="20"/>
          <w:u w:val="single"/>
        </w:rPr>
        <w:t>Wykonawca nie może zastrzec informacji dotyczących: imienia, nazwiska lub nazwy (firmy) oraz adresu wykonawcy, a także informacji dotyczących ceny, terminu wykonania zamówienia, okresu gwarancji i warunków płatności, o ile były żądane przez</w:t>
      </w:r>
      <w:r w:rsidR="00EB0BFE">
        <w:rPr>
          <w:rFonts w:cs="Arial"/>
          <w:b/>
          <w:bCs/>
          <w:i/>
          <w:szCs w:val="20"/>
          <w:u w:val="single"/>
        </w:rPr>
        <w:t> </w:t>
      </w:r>
      <w:r w:rsidR="00FE10C9" w:rsidRPr="002B7153">
        <w:rPr>
          <w:rFonts w:cs="Arial"/>
          <w:b/>
          <w:bCs/>
          <w:i/>
          <w:szCs w:val="20"/>
          <w:u w:val="single"/>
        </w:rPr>
        <w:t>Z</w:t>
      </w:r>
      <w:r w:rsidRPr="002B7153">
        <w:rPr>
          <w:rFonts w:cs="Arial"/>
          <w:b/>
          <w:bCs/>
          <w:i/>
          <w:szCs w:val="20"/>
          <w:u w:val="single"/>
        </w:rPr>
        <w:t>amawiającego i są zawarte w ofertach.</w:t>
      </w:r>
    </w:p>
    <w:p w14:paraId="28A63305" w14:textId="77777777" w:rsidR="00C61A9A" w:rsidRPr="002B7153" w:rsidRDefault="00843EC1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bCs/>
          <w:szCs w:val="20"/>
        </w:rPr>
      </w:pPr>
      <w:r w:rsidRPr="002B7153">
        <w:rPr>
          <w:rFonts w:cs="Arial"/>
          <w:bCs/>
          <w:szCs w:val="20"/>
        </w:rPr>
        <w:t>D</w:t>
      </w:r>
      <w:r w:rsidR="00DE5227" w:rsidRPr="002B7153">
        <w:rPr>
          <w:rFonts w:cs="Arial"/>
          <w:bCs/>
          <w:szCs w:val="20"/>
        </w:rPr>
        <w:t xml:space="preserve">ostęp do informacji objętych tajemnicą oraz możliwość ich przetwarzania, mają: osoby biorące udział w przeprowadzeniu postępowania oraz </w:t>
      </w:r>
      <w:r w:rsidR="001000A7" w:rsidRPr="002B7153">
        <w:rPr>
          <w:rFonts w:cs="Arial"/>
          <w:bCs/>
          <w:szCs w:val="20"/>
        </w:rPr>
        <w:t xml:space="preserve">Kierownik </w:t>
      </w:r>
      <w:r w:rsidR="00DE5227" w:rsidRPr="002B7153">
        <w:rPr>
          <w:rFonts w:cs="Arial"/>
          <w:bCs/>
          <w:szCs w:val="20"/>
        </w:rPr>
        <w:t>Zamawiającego.</w:t>
      </w:r>
    </w:p>
    <w:p w14:paraId="0AFFFF17" w14:textId="77777777" w:rsidR="00B06119" w:rsidRPr="002B7153" w:rsidRDefault="00B06119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bCs/>
          <w:szCs w:val="20"/>
        </w:rPr>
      </w:pPr>
      <w:r w:rsidRPr="002B7153">
        <w:rPr>
          <w:rFonts w:cs="Arial"/>
          <w:bCs/>
          <w:szCs w:val="20"/>
        </w:rPr>
        <w:lastRenderedPageBreak/>
        <w:t>Wykonawca ponosi wszelkie koszty związane z przygotowaniem i złożeniem oferty. Wymaga się, aby Wykonawca zdobył wszystkie informacje niezbędne do przygotowania oferty oraz podpisania umowy.</w:t>
      </w:r>
    </w:p>
    <w:p w14:paraId="19E9D8A5" w14:textId="77777777" w:rsidR="009B40C8" w:rsidRPr="002B7153" w:rsidRDefault="009B40C8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  <w:bCs/>
          <w:szCs w:val="20"/>
        </w:rPr>
      </w:pPr>
    </w:p>
    <w:p w14:paraId="3B28E9C3" w14:textId="77777777" w:rsidR="00244DD8" w:rsidRPr="002B7153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2B7153">
        <w:rPr>
          <w:rFonts w:cs="Arial"/>
          <w:b/>
          <w:szCs w:val="20"/>
          <w:u w:val="single"/>
        </w:rPr>
        <w:t xml:space="preserve">INFORMACJE </w:t>
      </w:r>
      <w:r w:rsidRPr="0042013D">
        <w:rPr>
          <w:rFonts w:cs="Arial"/>
          <w:b/>
          <w:color w:val="000000"/>
          <w:szCs w:val="20"/>
          <w:u w:val="single"/>
        </w:rPr>
        <w:t>DOTYCZĄCE</w:t>
      </w:r>
      <w:r w:rsidRPr="002B7153">
        <w:rPr>
          <w:rFonts w:cs="Arial"/>
          <w:b/>
          <w:szCs w:val="20"/>
          <w:u w:val="single"/>
        </w:rPr>
        <w:t xml:space="preserve"> WARUNKÓW WYMAGANYCH OD </w:t>
      </w:r>
      <w:r w:rsidR="004C19A8" w:rsidRPr="002B7153">
        <w:rPr>
          <w:rFonts w:cs="Arial"/>
          <w:b/>
          <w:szCs w:val="20"/>
          <w:u w:val="single"/>
        </w:rPr>
        <w:t>WYKONAWCÓW</w:t>
      </w:r>
    </w:p>
    <w:p w14:paraId="2B9CC40B" w14:textId="77777777" w:rsidR="00BF1D8E" w:rsidRPr="002B7153" w:rsidRDefault="00BF1D8E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2B7153">
        <w:rPr>
          <w:rFonts w:cs="Arial"/>
          <w:szCs w:val="20"/>
        </w:rPr>
        <w:t>O udzielenie zamówienia ubiegać się mogą Wykonawcy</w:t>
      </w:r>
      <w:r w:rsidR="00157008" w:rsidRPr="002B7153">
        <w:rPr>
          <w:rFonts w:cs="Arial"/>
          <w:szCs w:val="20"/>
        </w:rPr>
        <w:t>, składający ważną</w:t>
      </w:r>
      <w:r w:rsidR="005A2D68" w:rsidRPr="002B7153">
        <w:rPr>
          <w:rFonts w:cs="Arial"/>
          <w:szCs w:val="20"/>
        </w:rPr>
        <w:t xml:space="preserve"> ofertę</w:t>
      </w:r>
      <w:r w:rsidR="00157008" w:rsidRPr="002B7153">
        <w:rPr>
          <w:rFonts w:cs="Arial"/>
          <w:szCs w:val="20"/>
        </w:rPr>
        <w:t>,</w:t>
      </w:r>
      <w:r w:rsidRPr="002B7153">
        <w:rPr>
          <w:rFonts w:cs="Arial"/>
          <w:szCs w:val="20"/>
        </w:rPr>
        <w:t xml:space="preserve"> którzy:</w:t>
      </w:r>
    </w:p>
    <w:p w14:paraId="3819AA8B" w14:textId="77777777" w:rsidR="00481BB1" w:rsidRDefault="00506DDF" w:rsidP="006B23C9">
      <w:pPr>
        <w:pStyle w:val="Stopka"/>
        <w:numPr>
          <w:ilvl w:val="2"/>
          <w:numId w:val="9"/>
        </w:numPr>
        <w:tabs>
          <w:tab w:val="clear" w:pos="4536"/>
          <w:tab w:val="clear" w:pos="9072"/>
        </w:tabs>
        <w:ind w:right="-24"/>
        <w:rPr>
          <w:rFonts w:cs="Arial"/>
          <w:spacing w:val="4"/>
          <w:szCs w:val="20"/>
        </w:rPr>
      </w:pPr>
      <w:r w:rsidRPr="002B7153">
        <w:rPr>
          <w:rFonts w:cs="Arial"/>
          <w:spacing w:val="4"/>
          <w:szCs w:val="20"/>
        </w:rPr>
        <w:t xml:space="preserve">nie podlegają wykluczeniu na podstawie § </w:t>
      </w:r>
      <w:r w:rsidR="00810CFE" w:rsidRPr="002B7153">
        <w:rPr>
          <w:rFonts w:cs="Arial"/>
          <w:spacing w:val="4"/>
          <w:szCs w:val="20"/>
        </w:rPr>
        <w:t>17</w:t>
      </w:r>
      <w:r w:rsidR="001A3EE2" w:rsidRPr="002B7153">
        <w:rPr>
          <w:rFonts w:cs="Arial"/>
          <w:spacing w:val="4"/>
          <w:szCs w:val="20"/>
        </w:rPr>
        <w:t xml:space="preserve"> ust. 1</w:t>
      </w:r>
      <w:r w:rsidR="00810CFE" w:rsidRPr="002B7153">
        <w:rPr>
          <w:rFonts w:cs="Arial"/>
          <w:spacing w:val="4"/>
          <w:szCs w:val="20"/>
        </w:rPr>
        <w:t xml:space="preserve"> </w:t>
      </w:r>
      <w:r w:rsidR="00E14E7D" w:rsidRPr="002B7153">
        <w:rPr>
          <w:rFonts w:cs="Arial"/>
          <w:spacing w:val="4"/>
          <w:szCs w:val="20"/>
        </w:rPr>
        <w:t>Regulaminu</w:t>
      </w:r>
      <w:r w:rsidR="008C4A6D" w:rsidRPr="002B7153">
        <w:rPr>
          <w:rFonts w:cs="Arial"/>
          <w:spacing w:val="4"/>
          <w:szCs w:val="20"/>
        </w:rPr>
        <w:t xml:space="preserve"> oraz posiadają wiedzę i doświadczenie niezbędne do realizacji przedmiotowego zamówienia</w:t>
      </w:r>
      <w:r w:rsidR="00481BB1" w:rsidRPr="002B7153">
        <w:rPr>
          <w:rFonts w:cs="Arial"/>
          <w:spacing w:val="4"/>
          <w:szCs w:val="20"/>
        </w:rPr>
        <w:t>;</w:t>
      </w:r>
    </w:p>
    <w:p w14:paraId="4BB07A73" w14:textId="77777777" w:rsidR="00F84E4E" w:rsidRPr="00E7282B" w:rsidRDefault="00F84E4E" w:rsidP="006B23C9">
      <w:pPr>
        <w:pStyle w:val="Stopka"/>
        <w:numPr>
          <w:ilvl w:val="2"/>
          <w:numId w:val="9"/>
        </w:numPr>
        <w:tabs>
          <w:tab w:val="clear" w:pos="4536"/>
          <w:tab w:val="clear" w:pos="9072"/>
        </w:tabs>
        <w:ind w:right="-24"/>
        <w:rPr>
          <w:rFonts w:cs="Arial"/>
          <w:spacing w:val="4"/>
          <w:szCs w:val="20"/>
        </w:rPr>
      </w:pPr>
      <w:r>
        <w:rPr>
          <w:rFonts w:cs="Arial"/>
          <w:spacing w:val="4"/>
          <w:szCs w:val="20"/>
        </w:rPr>
        <w:t xml:space="preserve">nie podlegają wykluczeniu na podstawie art. 7 ust. 1 </w:t>
      </w:r>
      <w:r w:rsidRPr="00442ABD">
        <w:rPr>
          <w:rFonts w:cs="Arial"/>
        </w:rPr>
        <w:t>ustawy z dnia 13 kwietnia 2022</w:t>
      </w:r>
      <w:r w:rsidR="0053213F">
        <w:rPr>
          <w:rFonts w:cs="Arial"/>
        </w:rPr>
        <w:t> </w:t>
      </w:r>
      <w:r w:rsidRPr="00442ABD">
        <w:rPr>
          <w:rFonts w:cs="Arial"/>
        </w:rPr>
        <w:t>r. o szczególnych rozwiązaniach w zakresie przeciwdziałania wspieraniu agresji na Ukrainę oraz służących ochronie bezpieczeństwa narodowego</w:t>
      </w:r>
      <w:r w:rsidR="00CF2C03">
        <w:rPr>
          <w:rFonts w:cs="Arial"/>
        </w:rPr>
        <w:t>;</w:t>
      </w:r>
    </w:p>
    <w:p w14:paraId="4C567374" w14:textId="77777777" w:rsidR="00B1697D" w:rsidRDefault="00CA2287" w:rsidP="006B23C9">
      <w:pPr>
        <w:pStyle w:val="Stopka"/>
        <w:numPr>
          <w:ilvl w:val="2"/>
          <w:numId w:val="9"/>
        </w:numPr>
        <w:tabs>
          <w:tab w:val="clear" w:pos="4536"/>
          <w:tab w:val="clear" w:pos="9072"/>
        </w:tabs>
        <w:ind w:right="-24"/>
        <w:rPr>
          <w:rFonts w:cs="Arial"/>
          <w:spacing w:val="4"/>
          <w:szCs w:val="20"/>
        </w:rPr>
      </w:pPr>
      <w:r>
        <w:rPr>
          <w:rFonts w:cs="Arial"/>
          <w:spacing w:val="4"/>
          <w:szCs w:val="20"/>
        </w:rPr>
        <w:t>nie podlegają wykluczeniu</w:t>
      </w:r>
      <w:r w:rsidR="00E26DBF">
        <w:rPr>
          <w:rFonts w:cs="Arial"/>
          <w:spacing w:val="4"/>
          <w:szCs w:val="20"/>
        </w:rPr>
        <w:t xml:space="preserve"> w ramach </w:t>
      </w:r>
      <w:r w:rsidR="001F681B">
        <w:rPr>
          <w:rFonts w:cs="Arial"/>
          <w:spacing w:val="4"/>
          <w:szCs w:val="20"/>
        </w:rPr>
        <w:t>prowadzenia działań destabilizujących sytuację na Ukrainie</w:t>
      </w:r>
      <w:r>
        <w:rPr>
          <w:rFonts w:cs="Arial"/>
          <w:spacing w:val="4"/>
          <w:szCs w:val="20"/>
        </w:rPr>
        <w:t xml:space="preserve">, </w:t>
      </w:r>
      <w:r w:rsidR="001F681B">
        <w:rPr>
          <w:rFonts w:cs="Arial"/>
          <w:spacing w:val="4"/>
          <w:szCs w:val="20"/>
        </w:rPr>
        <w:t>tzn.</w:t>
      </w:r>
      <w:r>
        <w:rPr>
          <w:rFonts w:cs="Arial"/>
          <w:spacing w:val="4"/>
          <w:szCs w:val="20"/>
        </w:rPr>
        <w:t xml:space="preserve"> </w:t>
      </w:r>
      <w:r w:rsidR="00D66300">
        <w:rPr>
          <w:rFonts w:cs="Arial"/>
          <w:spacing w:val="4"/>
          <w:szCs w:val="20"/>
        </w:rPr>
        <w:t>nie są</w:t>
      </w:r>
      <w:r w:rsidR="00B1697D">
        <w:rPr>
          <w:rFonts w:cs="Arial"/>
          <w:spacing w:val="4"/>
          <w:szCs w:val="20"/>
        </w:rPr>
        <w:t>:</w:t>
      </w:r>
    </w:p>
    <w:p w14:paraId="2B9815A3" w14:textId="77777777" w:rsidR="00B1697D" w:rsidRDefault="00B1697D" w:rsidP="006B23C9">
      <w:pPr>
        <w:pStyle w:val="Stopka"/>
        <w:numPr>
          <w:ilvl w:val="0"/>
          <w:numId w:val="20"/>
        </w:numPr>
        <w:tabs>
          <w:tab w:val="clear" w:pos="4536"/>
          <w:tab w:val="clear" w:pos="9072"/>
        </w:tabs>
        <w:ind w:left="1418" w:right="-24" w:hanging="284"/>
        <w:rPr>
          <w:rFonts w:cs="Arial"/>
          <w:spacing w:val="4"/>
          <w:szCs w:val="20"/>
        </w:rPr>
      </w:pPr>
      <w:r w:rsidRPr="00B1697D">
        <w:rPr>
          <w:rFonts w:cs="Arial"/>
          <w:spacing w:val="4"/>
          <w:szCs w:val="20"/>
        </w:rPr>
        <w:t>obywatel</w:t>
      </w:r>
      <w:r w:rsidR="00D66300">
        <w:rPr>
          <w:rFonts w:cs="Arial"/>
          <w:spacing w:val="4"/>
          <w:szCs w:val="20"/>
        </w:rPr>
        <w:t>em</w:t>
      </w:r>
      <w:r w:rsidRPr="00B1697D">
        <w:rPr>
          <w:rFonts w:cs="Arial"/>
          <w:spacing w:val="4"/>
          <w:szCs w:val="20"/>
        </w:rPr>
        <w:t xml:space="preserve"> rosyjski</w:t>
      </w:r>
      <w:r w:rsidR="00D66300">
        <w:rPr>
          <w:rFonts w:cs="Arial"/>
          <w:spacing w:val="4"/>
          <w:szCs w:val="20"/>
        </w:rPr>
        <w:t>m</w:t>
      </w:r>
      <w:r w:rsidRPr="00B1697D">
        <w:rPr>
          <w:rFonts w:cs="Arial"/>
          <w:spacing w:val="4"/>
          <w:szCs w:val="20"/>
        </w:rPr>
        <w:t xml:space="preserve"> lub os</w:t>
      </w:r>
      <w:r w:rsidR="00D66300">
        <w:rPr>
          <w:rFonts w:cs="Arial"/>
          <w:spacing w:val="4"/>
          <w:szCs w:val="20"/>
        </w:rPr>
        <w:t>obą</w:t>
      </w:r>
      <w:r w:rsidRPr="00B1697D">
        <w:rPr>
          <w:rFonts w:cs="Arial"/>
          <w:spacing w:val="4"/>
          <w:szCs w:val="20"/>
        </w:rPr>
        <w:t xml:space="preserve"> fizyczn</w:t>
      </w:r>
      <w:r w:rsidR="00D66300">
        <w:rPr>
          <w:rFonts w:cs="Arial"/>
          <w:spacing w:val="4"/>
          <w:szCs w:val="20"/>
        </w:rPr>
        <w:t>ą</w:t>
      </w:r>
      <w:r w:rsidRPr="00B1697D">
        <w:rPr>
          <w:rFonts w:cs="Arial"/>
          <w:spacing w:val="4"/>
          <w:szCs w:val="20"/>
        </w:rPr>
        <w:t xml:space="preserve"> lub prawn</w:t>
      </w:r>
      <w:r w:rsidR="00D66300">
        <w:rPr>
          <w:rFonts w:cs="Arial"/>
          <w:spacing w:val="4"/>
          <w:szCs w:val="20"/>
        </w:rPr>
        <w:t>ą</w:t>
      </w:r>
      <w:r w:rsidRPr="00B1697D">
        <w:rPr>
          <w:rFonts w:cs="Arial"/>
          <w:spacing w:val="4"/>
          <w:szCs w:val="20"/>
        </w:rPr>
        <w:t>, podmiot</w:t>
      </w:r>
      <w:r w:rsidR="00D66300">
        <w:rPr>
          <w:rFonts w:cs="Arial"/>
          <w:spacing w:val="4"/>
          <w:szCs w:val="20"/>
        </w:rPr>
        <w:t>em</w:t>
      </w:r>
      <w:r w:rsidRPr="00B1697D">
        <w:rPr>
          <w:rFonts w:cs="Arial"/>
          <w:spacing w:val="4"/>
          <w:szCs w:val="20"/>
        </w:rPr>
        <w:t xml:space="preserve"> lub organ</w:t>
      </w:r>
      <w:r w:rsidR="00D66300">
        <w:rPr>
          <w:rFonts w:cs="Arial"/>
          <w:spacing w:val="4"/>
          <w:szCs w:val="20"/>
        </w:rPr>
        <w:t>em</w:t>
      </w:r>
      <w:r w:rsidRPr="00B1697D">
        <w:rPr>
          <w:rFonts w:cs="Arial"/>
          <w:spacing w:val="4"/>
          <w:szCs w:val="20"/>
        </w:rPr>
        <w:t xml:space="preserve"> z</w:t>
      </w:r>
      <w:r>
        <w:rPr>
          <w:rFonts w:cs="Arial"/>
          <w:spacing w:val="4"/>
          <w:szCs w:val="20"/>
        </w:rPr>
        <w:t> </w:t>
      </w:r>
      <w:r w:rsidRPr="00B1697D">
        <w:rPr>
          <w:rFonts w:cs="Arial"/>
          <w:spacing w:val="4"/>
          <w:szCs w:val="20"/>
        </w:rPr>
        <w:t>siedzibą w Rosji</w:t>
      </w:r>
      <w:r w:rsidR="00002D41">
        <w:rPr>
          <w:rFonts w:cs="Arial"/>
          <w:spacing w:val="4"/>
          <w:szCs w:val="20"/>
        </w:rPr>
        <w:t>,</w:t>
      </w:r>
    </w:p>
    <w:p w14:paraId="0482E8A8" w14:textId="77777777" w:rsidR="00B1697D" w:rsidRDefault="00B1697D" w:rsidP="006B23C9">
      <w:pPr>
        <w:pStyle w:val="Stopka"/>
        <w:numPr>
          <w:ilvl w:val="0"/>
          <w:numId w:val="20"/>
        </w:numPr>
        <w:tabs>
          <w:tab w:val="clear" w:pos="4536"/>
          <w:tab w:val="clear" w:pos="9072"/>
        </w:tabs>
        <w:ind w:left="1418" w:right="-24" w:hanging="284"/>
        <w:rPr>
          <w:rFonts w:cs="Arial"/>
          <w:spacing w:val="4"/>
          <w:szCs w:val="20"/>
        </w:rPr>
      </w:pPr>
      <w:r w:rsidRPr="00B1697D">
        <w:rPr>
          <w:rFonts w:cs="Arial"/>
          <w:spacing w:val="4"/>
          <w:szCs w:val="20"/>
        </w:rPr>
        <w:t>os</w:t>
      </w:r>
      <w:r w:rsidR="00D66300">
        <w:rPr>
          <w:rFonts w:cs="Arial"/>
          <w:spacing w:val="4"/>
          <w:szCs w:val="20"/>
        </w:rPr>
        <w:t>obą</w:t>
      </w:r>
      <w:r w:rsidRPr="00B1697D">
        <w:rPr>
          <w:rFonts w:cs="Arial"/>
          <w:spacing w:val="4"/>
          <w:szCs w:val="20"/>
        </w:rPr>
        <w:t xml:space="preserve"> prawn</w:t>
      </w:r>
      <w:r w:rsidR="00D66300">
        <w:rPr>
          <w:rFonts w:cs="Arial"/>
          <w:spacing w:val="4"/>
          <w:szCs w:val="20"/>
        </w:rPr>
        <w:t>ą</w:t>
      </w:r>
      <w:r w:rsidRPr="00B1697D">
        <w:rPr>
          <w:rFonts w:cs="Arial"/>
          <w:spacing w:val="4"/>
          <w:szCs w:val="20"/>
        </w:rPr>
        <w:t>, podmiot</w:t>
      </w:r>
      <w:r w:rsidR="00D66300">
        <w:rPr>
          <w:rFonts w:cs="Arial"/>
          <w:spacing w:val="4"/>
          <w:szCs w:val="20"/>
        </w:rPr>
        <w:t>em</w:t>
      </w:r>
      <w:r w:rsidRPr="00B1697D">
        <w:rPr>
          <w:rFonts w:cs="Arial"/>
          <w:spacing w:val="4"/>
          <w:szCs w:val="20"/>
        </w:rPr>
        <w:t xml:space="preserve"> lub organ</w:t>
      </w:r>
      <w:r w:rsidR="00D66300">
        <w:rPr>
          <w:rFonts w:cs="Arial"/>
          <w:spacing w:val="4"/>
          <w:szCs w:val="20"/>
        </w:rPr>
        <w:t>em</w:t>
      </w:r>
      <w:r w:rsidRPr="00B1697D">
        <w:rPr>
          <w:rFonts w:cs="Arial"/>
          <w:spacing w:val="4"/>
          <w:szCs w:val="20"/>
        </w:rPr>
        <w:t>, do których prawa własności bezpośrednio lub pośrednio w ponad 50 % należą do podmiotu, o którym mowa w lit. a</w:t>
      </w:r>
      <w:r w:rsidR="00002D41">
        <w:rPr>
          <w:rFonts w:cs="Arial"/>
          <w:spacing w:val="4"/>
          <w:szCs w:val="20"/>
        </w:rPr>
        <w:t>,</w:t>
      </w:r>
    </w:p>
    <w:p w14:paraId="2D2431BA" w14:textId="77777777" w:rsidR="00B1697D" w:rsidRDefault="00B1697D" w:rsidP="006B23C9">
      <w:pPr>
        <w:pStyle w:val="Stopka"/>
        <w:numPr>
          <w:ilvl w:val="0"/>
          <w:numId w:val="20"/>
        </w:numPr>
        <w:tabs>
          <w:tab w:val="clear" w:pos="4536"/>
          <w:tab w:val="clear" w:pos="9072"/>
        </w:tabs>
        <w:ind w:left="1418" w:right="-24" w:hanging="284"/>
        <w:rPr>
          <w:rFonts w:cs="Arial"/>
          <w:spacing w:val="4"/>
          <w:szCs w:val="20"/>
        </w:rPr>
      </w:pPr>
      <w:r w:rsidRPr="00B1697D">
        <w:rPr>
          <w:rFonts w:cs="Arial"/>
          <w:spacing w:val="4"/>
          <w:szCs w:val="20"/>
        </w:rPr>
        <w:t>os</w:t>
      </w:r>
      <w:r w:rsidR="00D66300">
        <w:rPr>
          <w:rFonts w:cs="Arial"/>
          <w:spacing w:val="4"/>
          <w:szCs w:val="20"/>
        </w:rPr>
        <w:t>obą</w:t>
      </w:r>
      <w:r w:rsidRPr="00B1697D">
        <w:rPr>
          <w:rFonts w:cs="Arial"/>
          <w:spacing w:val="4"/>
          <w:szCs w:val="20"/>
        </w:rPr>
        <w:t xml:space="preserve"> fizyczn</w:t>
      </w:r>
      <w:r w:rsidR="00D66300">
        <w:rPr>
          <w:rFonts w:cs="Arial"/>
          <w:spacing w:val="4"/>
          <w:szCs w:val="20"/>
        </w:rPr>
        <w:t>ą</w:t>
      </w:r>
      <w:r w:rsidRPr="00B1697D">
        <w:rPr>
          <w:rFonts w:cs="Arial"/>
          <w:spacing w:val="4"/>
          <w:szCs w:val="20"/>
        </w:rPr>
        <w:t xml:space="preserve"> lub prawn</w:t>
      </w:r>
      <w:r w:rsidR="00D66300">
        <w:rPr>
          <w:rFonts w:cs="Arial"/>
          <w:spacing w:val="4"/>
          <w:szCs w:val="20"/>
        </w:rPr>
        <w:t>ą</w:t>
      </w:r>
      <w:r w:rsidRPr="00B1697D">
        <w:rPr>
          <w:rFonts w:cs="Arial"/>
          <w:spacing w:val="4"/>
          <w:szCs w:val="20"/>
        </w:rPr>
        <w:t>, podmiot</w:t>
      </w:r>
      <w:r w:rsidR="00D66300">
        <w:rPr>
          <w:rFonts w:cs="Arial"/>
          <w:spacing w:val="4"/>
          <w:szCs w:val="20"/>
        </w:rPr>
        <w:t>em</w:t>
      </w:r>
      <w:r w:rsidRPr="00B1697D">
        <w:rPr>
          <w:rFonts w:cs="Arial"/>
          <w:spacing w:val="4"/>
          <w:szCs w:val="20"/>
        </w:rPr>
        <w:t xml:space="preserve"> lub organ</w:t>
      </w:r>
      <w:r w:rsidR="00D66300">
        <w:rPr>
          <w:rFonts w:cs="Arial"/>
          <w:spacing w:val="4"/>
          <w:szCs w:val="20"/>
        </w:rPr>
        <w:t>em</w:t>
      </w:r>
      <w:r w:rsidRPr="00B1697D">
        <w:rPr>
          <w:rFonts w:cs="Arial"/>
          <w:spacing w:val="4"/>
          <w:szCs w:val="20"/>
        </w:rPr>
        <w:t xml:space="preserve"> działający</w:t>
      </w:r>
      <w:r w:rsidR="00D66300">
        <w:rPr>
          <w:rFonts w:cs="Arial"/>
          <w:spacing w:val="4"/>
          <w:szCs w:val="20"/>
        </w:rPr>
        <w:t>m</w:t>
      </w:r>
      <w:r w:rsidRPr="00B1697D">
        <w:rPr>
          <w:rFonts w:cs="Arial"/>
          <w:spacing w:val="4"/>
          <w:szCs w:val="20"/>
        </w:rPr>
        <w:t xml:space="preserve"> w imieniu lub</w:t>
      </w:r>
      <w:r>
        <w:rPr>
          <w:rFonts w:cs="Arial"/>
          <w:spacing w:val="4"/>
          <w:szCs w:val="20"/>
        </w:rPr>
        <w:t> </w:t>
      </w:r>
      <w:r w:rsidRPr="00B1697D">
        <w:rPr>
          <w:rFonts w:cs="Arial"/>
          <w:spacing w:val="4"/>
          <w:szCs w:val="20"/>
        </w:rPr>
        <w:t>pod</w:t>
      </w:r>
      <w:r w:rsidR="00D66300">
        <w:rPr>
          <w:rFonts w:cs="Arial"/>
          <w:spacing w:val="4"/>
          <w:szCs w:val="20"/>
        </w:rPr>
        <w:t> </w:t>
      </w:r>
      <w:r w:rsidRPr="00B1697D">
        <w:rPr>
          <w:rFonts w:cs="Arial"/>
          <w:spacing w:val="4"/>
          <w:szCs w:val="20"/>
        </w:rPr>
        <w:t>kierunkiem podmiotu, o którym mowa w lit. a lub b</w:t>
      </w:r>
      <w:r w:rsidR="00002D41">
        <w:rPr>
          <w:rFonts w:cs="Arial"/>
          <w:spacing w:val="4"/>
          <w:szCs w:val="20"/>
        </w:rPr>
        <w:t>,</w:t>
      </w:r>
    </w:p>
    <w:p w14:paraId="091312DA" w14:textId="7184F35B" w:rsidR="00EB0BFE" w:rsidRPr="00FA22C6" w:rsidRDefault="00D66300" w:rsidP="00FA22C6">
      <w:pPr>
        <w:pStyle w:val="Stopka"/>
        <w:ind w:left="1134" w:right="-24"/>
        <w:rPr>
          <w:rFonts w:cs="Arial"/>
          <w:spacing w:val="4"/>
          <w:szCs w:val="20"/>
        </w:rPr>
      </w:pPr>
      <w:r>
        <w:rPr>
          <w:rFonts w:cs="Arial"/>
          <w:spacing w:val="4"/>
          <w:szCs w:val="20"/>
        </w:rPr>
        <w:t>oraz nie będą realizować niniejszego zamówienia z udziałem podmiotów</w:t>
      </w:r>
      <w:r w:rsidR="00F44A4A">
        <w:rPr>
          <w:rFonts w:cs="Arial"/>
          <w:spacing w:val="4"/>
          <w:szCs w:val="20"/>
        </w:rPr>
        <w:t xml:space="preserve">, o których mowa </w:t>
      </w:r>
      <w:r>
        <w:rPr>
          <w:rFonts w:cs="Arial"/>
          <w:spacing w:val="4"/>
          <w:szCs w:val="20"/>
        </w:rPr>
        <w:t>w lit. a-c</w:t>
      </w:r>
      <w:r w:rsidR="00F44A4A">
        <w:rPr>
          <w:rFonts w:cs="Arial"/>
          <w:spacing w:val="4"/>
          <w:szCs w:val="20"/>
        </w:rPr>
        <w:t>,</w:t>
      </w:r>
      <w:r>
        <w:rPr>
          <w:rFonts w:cs="Arial"/>
          <w:spacing w:val="4"/>
          <w:szCs w:val="20"/>
        </w:rPr>
        <w:t xml:space="preserve"> (w</w:t>
      </w:r>
      <w:r w:rsidR="002E2F58">
        <w:rPr>
          <w:rFonts w:cs="Arial"/>
          <w:spacing w:val="4"/>
          <w:szCs w:val="20"/>
        </w:rPr>
        <w:t xml:space="preserve"> </w:t>
      </w:r>
      <w:r>
        <w:rPr>
          <w:rFonts w:cs="Arial"/>
          <w:spacing w:val="4"/>
          <w:szCs w:val="20"/>
        </w:rPr>
        <w:t>tym</w:t>
      </w:r>
      <w:r w:rsidR="002E2F58">
        <w:rPr>
          <w:rFonts w:cs="Arial"/>
          <w:spacing w:val="4"/>
          <w:szCs w:val="20"/>
        </w:rPr>
        <w:t xml:space="preserve"> </w:t>
      </w:r>
      <w:r>
        <w:rPr>
          <w:rFonts w:cs="Arial"/>
          <w:spacing w:val="4"/>
          <w:szCs w:val="20"/>
        </w:rPr>
        <w:t>w</w:t>
      </w:r>
      <w:r w:rsidR="002E2F58">
        <w:rPr>
          <w:rFonts w:cs="Arial"/>
          <w:spacing w:val="4"/>
          <w:szCs w:val="20"/>
        </w:rPr>
        <w:t xml:space="preserve"> s</w:t>
      </w:r>
      <w:r>
        <w:rPr>
          <w:rFonts w:cs="Arial"/>
          <w:spacing w:val="4"/>
          <w:szCs w:val="20"/>
        </w:rPr>
        <w:t>zczególności w roli podwykonawcy lub</w:t>
      </w:r>
      <w:r w:rsidR="002E2F58">
        <w:rPr>
          <w:rFonts w:cs="Arial"/>
          <w:spacing w:val="4"/>
          <w:szCs w:val="20"/>
        </w:rPr>
        <w:t xml:space="preserve"> </w:t>
      </w:r>
      <w:r>
        <w:rPr>
          <w:rFonts w:cs="Arial"/>
          <w:spacing w:val="4"/>
          <w:szCs w:val="20"/>
        </w:rPr>
        <w:t>dostawcy), chyba</w:t>
      </w:r>
      <w:r w:rsidR="00002D41">
        <w:rPr>
          <w:rFonts w:cs="Arial"/>
          <w:spacing w:val="4"/>
          <w:szCs w:val="20"/>
        </w:rPr>
        <w:t> </w:t>
      </w:r>
      <w:r>
        <w:rPr>
          <w:rFonts w:cs="Arial"/>
          <w:spacing w:val="4"/>
          <w:szCs w:val="20"/>
        </w:rPr>
        <w:t>że</w:t>
      </w:r>
      <w:r w:rsidR="00002D41">
        <w:rPr>
          <w:rFonts w:cs="Arial"/>
          <w:spacing w:val="4"/>
          <w:szCs w:val="20"/>
        </w:rPr>
        <w:t> </w:t>
      </w:r>
      <w:r>
        <w:rPr>
          <w:rFonts w:cs="Arial"/>
          <w:spacing w:val="4"/>
          <w:szCs w:val="20"/>
        </w:rPr>
        <w:t>udział w realizacji zamówienia przypadający na podmioty</w:t>
      </w:r>
      <w:r w:rsidR="00F44A4A">
        <w:rPr>
          <w:rFonts w:cs="Arial"/>
          <w:spacing w:val="4"/>
          <w:szCs w:val="20"/>
        </w:rPr>
        <w:t>, o</w:t>
      </w:r>
      <w:r w:rsidR="002E2F58">
        <w:rPr>
          <w:rFonts w:cs="Arial"/>
          <w:spacing w:val="4"/>
          <w:szCs w:val="20"/>
        </w:rPr>
        <w:t xml:space="preserve"> </w:t>
      </w:r>
      <w:r w:rsidR="00F44A4A">
        <w:rPr>
          <w:rFonts w:cs="Arial"/>
          <w:spacing w:val="4"/>
          <w:szCs w:val="20"/>
        </w:rPr>
        <w:t>których mowa w</w:t>
      </w:r>
      <w:r w:rsidR="00002D41">
        <w:rPr>
          <w:rFonts w:cs="Arial"/>
          <w:spacing w:val="4"/>
          <w:szCs w:val="20"/>
        </w:rPr>
        <w:t> </w:t>
      </w:r>
      <w:r w:rsidR="00F44A4A">
        <w:rPr>
          <w:rFonts w:cs="Arial"/>
          <w:spacing w:val="4"/>
          <w:szCs w:val="20"/>
        </w:rPr>
        <w:t>lit. a-c,</w:t>
      </w:r>
      <w:r>
        <w:rPr>
          <w:rFonts w:cs="Arial"/>
          <w:spacing w:val="4"/>
          <w:szCs w:val="20"/>
        </w:rPr>
        <w:t xml:space="preserve"> nie będące wykonawcą wynosi nie więcej niż 10 % wartości zamówienia</w:t>
      </w:r>
      <w:r w:rsidR="00D85CC3">
        <w:rPr>
          <w:rFonts w:cs="Arial"/>
          <w:spacing w:val="4"/>
          <w:szCs w:val="20"/>
        </w:rPr>
        <w:t>;</w:t>
      </w:r>
    </w:p>
    <w:p w14:paraId="7C848AA0" w14:textId="77777777" w:rsidR="00BE68F4" w:rsidRPr="002B7153" w:rsidRDefault="00BE68F4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3366FF"/>
        </w:rPr>
      </w:pPr>
      <w:r w:rsidRPr="002B7153">
        <w:rPr>
          <w:rFonts w:cs="Arial"/>
          <w:szCs w:val="20"/>
        </w:rPr>
        <w:t>Ocena spełnienia przedstawionych warunków zostanie dokonana wg formuły „spełnia</w:t>
      </w:r>
      <w:r w:rsidR="00E06D69" w:rsidRPr="002B7153">
        <w:rPr>
          <w:rFonts w:cs="Arial"/>
          <w:szCs w:val="20"/>
        </w:rPr>
        <w:t xml:space="preserve"> </w:t>
      </w:r>
      <w:r w:rsidR="00FE25D7">
        <w:rPr>
          <w:rFonts w:cs="Arial"/>
          <w:szCs w:val="20"/>
        </w:rPr>
        <w:t>–</w:t>
      </w:r>
      <w:r w:rsidR="00E06D69" w:rsidRPr="002B7153">
        <w:rPr>
          <w:rFonts w:cs="Arial"/>
          <w:szCs w:val="20"/>
        </w:rPr>
        <w:t xml:space="preserve"> </w:t>
      </w:r>
      <w:r w:rsidRPr="002B7153">
        <w:rPr>
          <w:rFonts w:cs="Arial"/>
          <w:szCs w:val="20"/>
        </w:rPr>
        <w:t>nie</w:t>
      </w:r>
      <w:r w:rsidR="00FE25D7">
        <w:rPr>
          <w:rFonts w:cs="Arial"/>
          <w:szCs w:val="20"/>
        </w:rPr>
        <w:t> </w:t>
      </w:r>
      <w:r w:rsidRPr="002B7153">
        <w:rPr>
          <w:rFonts w:cs="Arial"/>
          <w:szCs w:val="20"/>
        </w:rPr>
        <w:t>spełnia”, na podstawie dokumentów wymienionych w pkt 8</w:t>
      </w:r>
      <w:r w:rsidR="00EB45ED" w:rsidRPr="002B7153">
        <w:rPr>
          <w:rFonts w:cs="Arial"/>
          <w:szCs w:val="20"/>
        </w:rPr>
        <w:t>.1</w:t>
      </w:r>
      <w:r w:rsidRPr="002B7153">
        <w:rPr>
          <w:rFonts w:cs="Arial"/>
          <w:szCs w:val="20"/>
        </w:rPr>
        <w:t xml:space="preserve"> SWZ.</w:t>
      </w:r>
    </w:p>
    <w:p w14:paraId="03C711EB" w14:textId="77777777" w:rsidR="001123AC" w:rsidRPr="002B7153" w:rsidRDefault="00EB45ED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/>
          <w:szCs w:val="20"/>
        </w:rPr>
      </w:pPr>
      <w:r w:rsidRPr="002B7153">
        <w:rPr>
          <w:rFonts w:cs="Arial"/>
          <w:color w:val="000000"/>
          <w:szCs w:val="20"/>
        </w:rPr>
        <w:t>W przypadku wspólnego ubiegania się o udzielenie niniejszego zamówienia przez dwóch lub</w:t>
      </w:r>
      <w:r w:rsidR="00EB0BFE">
        <w:rPr>
          <w:rFonts w:cs="Arial"/>
          <w:color w:val="000000"/>
          <w:szCs w:val="20"/>
        </w:rPr>
        <w:t> </w:t>
      </w:r>
      <w:r w:rsidRPr="002B7153">
        <w:rPr>
          <w:rFonts w:cs="Arial"/>
          <w:color w:val="000000"/>
          <w:szCs w:val="20"/>
        </w:rPr>
        <w:t xml:space="preserve">więcej </w:t>
      </w:r>
      <w:r w:rsidR="00101059" w:rsidRPr="002B7153">
        <w:rPr>
          <w:rFonts w:cs="Arial"/>
          <w:color w:val="000000"/>
          <w:szCs w:val="20"/>
        </w:rPr>
        <w:t>W</w:t>
      </w:r>
      <w:r w:rsidRPr="002B7153">
        <w:rPr>
          <w:rFonts w:cs="Arial"/>
          <w:color w:val="000000"/>
          <w:szCs w:val="20"/>
        </w:rPr>
        <w:t>ykonawców Zamawiający będzie oceniał: posiadaną przez nich łącznie wiedzę i</w:t>
      </w:r>
      <w:r w:rsidR="00EB0BFE">
        <w:rPr>
          <w:rFonts w:cs="Arial"/>
          <w:color w:val="000000"/>
          <w:szCs w:val="20"/>
        </w:rPr>
        <w:t> </w:t>
      </w:r>
      <w:r w:rsidRPr="002B7153">
        <w:rPr>
          <w:rFonts w:cs="Arial"/>
          <w:color w:val="000000"/>
          <w:szCs w:val="20"/>
        </w:rPr>
        <w:t>doświadczenie</w:t>
      </w:r>
      <w:r w:rsidR="00395951" w:rsidRPr="002B7153">
        <w:rPr>
          <w:rFonts w:cs="Arial"/>
          <w:color w:val="000000"/>
          <w:szCs w:val="20"/>
        </w:rPr>
        <w:t xml:space="preserve">, </w:t>
      </w:r>
      <w:r w:rsidR="00810CFE" w:rsidRPr="002B7153">
        <w:rPr>
          <w:rFonts w:cs="Arial"/>
          <w:color w:val="000000"/>
          <w:szCs w:val="20"/>
        </w:rPr>
        <w:t xml:space="preserve">zdolności </w:t>
      </w:r>
      <w:r w:rsidR="00395951" w:rsidRPr="002B7153">
        <w:rPr>
          <w:rFonts w:cs="Arial"/>
          <w:color w:val="000000"/>
          <w:szCs w:val="20"/>
        </w:rPr>
        <w:t>techniczn</w:t>
      </w:r>
      <w:r w:rsidR="00810CFE" w:rsidRPr="002B7153">
        <w:rPr>
          <w:rFonts w:cs="Arial"/>
          <w:color w:val="000000"/>
          <w:szCs w:val="20"/>
        </w:rPr>
        <w:t>e</w:t>
      </w:r>
      <w:r w:rsidR="00395951" w:rsidRPr="002B7153">
        <w:rPr>
          <w:rFonts w:cs="Arial"/>
          <w:color w:val="000000"/>
          <w:szCs w:val="20"/>
        </w:rPr>
        <w:t xml:space="preserve">, </w:t>
      </w:r>
      <w:r w:rsidR="00906AFF" w:rsidRPr="002B7153">
        <w:rPr>
          <w:rFonts w:cs="Arial"/>
          <w:color w:val="000000"/>
          <w:szCs w:val="20"/>
        </w:rPr>
        <w:t>zdolności zawodowe</w:t>
      </w:r>
      <w:r w:rsidR="00395951" w:rsidRPr="002B7153">
        <w:rPr>
          <w:rFonts w:cs="Arial"/>
          <w:color w:val="000000"/>
          <w:szCs w:val="20"/>
        </w:rPr>
        <w:t>, a także sytuację finansową, ekonomiczną (w zależności od warunku)</w:t>
      </w:r>
      <w:r w:rsidR="00372D02" w:rsidRPr="002B7153">
        <w:rPr>
          <w:rFonts w:cs="Arial"/>
          <w:color w:val="000000"/>
          <w:szCs w:val="20"/>
        </w:rPr>
        <w:t>,</w:t>
      </w:r>
      <w:r w:rsidR="00395951" w:rsidRPr="002B7153">
        <w:rPr>
          <w:rFonts w:cs="Arial"/>
          <w:color w:val="000000"/>
          <w:szCs w:val="20"/>
        </w:rPr>
        <w:t xml:space="preserve"> </w:t>
      </w:r>
      <w:r w:rsidR="00372D02" w:rsidRPr="002B7153">
        <w:rPr>
          <w:rFonts w:cs="Arial"/>
          <w:color w:val="000000"/>
          <w:szCs w:val="20"/>
        </w:rPr>
        <w:t>n</w:t>
      </w:r>
      <w:r w:rsidR="00395951" w:rsidRPr="002B7153">
        <w:rPr>
          <w:rFonts w:cs="Arial"/>
          <w:color w:val="000000"/>
          <w:szCs w:val="20"/>
        </w:rPr>
        <w:t xml:space="preserve">atomiast brak podstaw wykluczenia w zakresie okoliczności wskazanych w </w:t>
      </w:r>
      <w:r w:rsidR="00395951" w:rsidRPr="002B7153">
        <w:rPr>
          <w:color w:val="000000"/>
          <w:spacing w:val="4"/>
        </w:rPr>
        <w:t xml:space="preserve">§ </w:t>
      </w:r>
      <w:r w:rsidR="00810CFE" w:rsidRPr="002B7153">
        <w:rPr>
          <w:color w:val="000000"/>
          <w:spacing w:val="4"/>
        </w:rPr>
        <w:t>17</w:t>
      </w:r>
      <w:r w:rsidR="001A3EE2" w:rsidRPr="002B7153">
        <w:rPr>
          <w:color w:val="000000"/>
          <w:spacing w:val="4"/>
        </w:rPr>
        <w:t xml:space="preserve"> ust. 1</w:t>
      </w:r>
      <w:r w:rsidR="00810CFE" w:rsidRPr="002B7153">
        <w:rPr>
          <w:color w:val="000000"/>
          <w:spacing w:val="4"/>
        </w:rPr>
        <w:t xml:space="preserve"> </w:t>
      </w:r>
      <w:r w:rsidR="00395951" w:rsidRPr="002B7153">
        <w:rPr>
          <w:color w:val="000000"/>
          <w:spacing w:val="4"/>
        </w:rPr>
        <w:t>Regulaminu</w:t>
      </w:r>
      <w:r w:rsidR="00851EF0" w:rsidRPr="002B7153">
        <w:rPr>
          <w:color w:val="000000"/>
          <w:spacing w:val="4"/>
        </w:rPr>
        <w:t xml:space="preserve"> oraz w pkt 7.1.2</w:t>
      </w:r>
      <w:r w:rsidR="00686D76">
        <w:rPr>
          <w:color w:val="000000"/>
          <w:spacing w:val="4"/>
        </w:rPr>
        <w:t xml:space="preserve"> i 7.1.3</w:t>
      </w:r>
      <w:r w:rsidR="00CF2C03">
        <w:rPr>
          <w:color w:val="000000"/>
          <w:spacing w:val="4"/>
        </w:rPr>
        <w:t xml:space="preserve"> </w:t>
      </w:r>
      <w:r w:rsidR="00851EF0" w:rsidRPr="002B7153">
        <w:rPr>
          <w:color w:val="000000"/>
          <w:spacing w:val="4"/>
        </w:rPr>
        <w:t>SWZ</w:t>
      </w:r>
      <w:r w:rsidR="00395951" w:rsidRPr="002B7153">
        <w:rPr>
          <w:rFonts w:cs="Arial"/>
          <w:color w:val="000000"/>
          <w:szCs w:val="20"/>
        </w:rPr>
        <w:t xml:space="preserve"> </w:t>
      </w:r>
      <w:r w:rsidR="008C4A6D" w:rsidRPr="002B7153">
        <w:rPr>
          <w:rFonts w:cs="Arial"/>
          <w:color w:val="000000"/>
          <w:szCs w:val="20"/>
        </w:rPr>
        <w:t>w</w:t>
      </w:r>
      <w:r w:rsidR="00851EF0" w:rsidRPr="002B7153">
        <w:rPr>
          <w:rFonts w:cs="Arial"/>
          <w:color w:val="000000"/>
          <w:szCs w:val="20"/>
        </w:rPr>
        <w:t> </w:t>
      </w:r>
      <w:r w:rsidR="008C4A6D" w:rsidRPr="002B7153">
        <w:rPr>
          <w:rFonts w:cs="Arial"/>
          <w:color w:val="000000"/>
          <w:szCs w:val="20"/>
        </w:rPr>
        <w:t>stosunku do</w:t>
      </w:r>
      <w:r w:rsidR="00EB0BFE">
        <w:rPr>
          <w:rFonts w:cs="Arial"/>
          <w:color w:val="000000"/>
          <w:szCs w:val="20"/>
        </w:rPr>
        <w:t> </w:t>
      </w:r>
      <w:r w:rsidR="008C4A6D" w:rsidRPr="002B7153">
        <w:rPr>
          <w:rFonts w:cs="Arial"/>
          <w:color w:val="000000"/>
          <w:szCs w:val="20"/>
        </w:rPr>
        <w:t>każdego z Wykonawców. Brak podstaw wykluczenia będzie oceniany w</w:t>
      </w:r>
      <w:r w:rsidR="00851EF0" w:rsidRPr="002B7153">
        <w:rPr>
          <w:rFonts w:cs="Arial"/>
          <w:color w:val="000000"/>
          <w:szCs w:val="20"/>
        </w:rPr>
        <w:t> </w:t>
      </w:r>
      <w:r w:rsidR="008C4A6D" w:rsidRPr="002B7153">
        <w:rPr>
          <w:rFonts w:cs="Arial"/>
          <w:color w:val="000000"/>
          <w:szCs w:val="20"/>
        </w:rPr>
        <w:t>odniesieniu do</w:t>
      </w:r>
      <w:r w:rsidR="00EB0BFE">
        <w:rPr>
          <w:rFonts w:cs="Arial"/>
          <w:color w:val="000000"/>
          <w:szCs w:val="20"/>
        </w:rPr>
        <w:t> </w:t>
      </w:r>
      <w:r w:rsidR="008C4A6D" w:rsidRPr="002B7153">
        <w:rPr>
          <w:rFonts w:cs="Arial"/>
          <w:color w:val="000000"/>
          <w:szCs w:val="20"/>
        </w:rPr>
        <w:t>każdego z Wykonawców niezależnie od sposobu złożenia oświadczenia o</w:t>
      </w:r>
      <w:r w:rsidR="00851EF0" w:rsidRPr="002B7153">
        <w:rPr>
          <w:rFonts w:cs="Arial"/>
          <w:color w:val="000000"/>
          <w:szCs w:val="20"/>
        </w:rPr>
        <w:t> </w:t>
      </w:r>
      <w:r w:rsidR="008C4A6D" w:rsidRPr="002B7153">
        <w:rPr>
          <w:rFonts w:cs="Arial"/>
          <w:color w:val="000000"/>
          <w:szCs w:val="20"/>
        </w:rPr>
        <w:t>braku podstaw wykluczenia.</w:t>
      </w:r>
    </w:p>
    <w:p w14:paraId="75FEDD0E" w14:textId="77777777" w:rsidR="00301767" w:rsidRPr="002B7153" w:rsidRDefault="00301767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  <w:szCs w:val="20"/>
        </w:rPr>
      </w:pPr>
    </w:p>
    <w:p w14:paraId="4D734AFC" w14:textId="77777777" w:rsidR="00ED08B0" w:rsidRPr="002B7153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szCs w:val="20"/>
          <w:u w:val="single"/>
        </w:rPr>
      </w:pPr>
      <w:r w:rsidRPr="0042013D">
        <w:rPr>
          <w:rFonts w:cs="Arial"/>
          <w:b/>
          <w:color w:val="000000"/>
          <w:szCs w:val="20"/>
          <w:u w:val="single"/>
        </w:rPr>
        <w:t>INFORMACJA</w:t>
      </w:r>
      <w:r w:rsidRPr="002B7153">
        <w:rPr>
          <w:rFonts w:cs="Arial"/>
          <w:b/>
          <w:szCs w:val="20"/>
          <w:u w:val="single"/>
        </w:rPr>
        <w:t xml:space="preserve"> O DOKUMENTACH, JAKIE MAJĄ DOSTARCZYĆ </w:t>
      </w:r>
      <w:r w:rsidR="00655A6C" w:rsidRPr="002B7153">
        <w:rPr>
          <w:rFonts w:cs="Arial"/>
          <w:b/>
          <w:szCs w:val="20"/>
          <w:u w:val="single"/>
        </w:rPr>
        <w:t>WYKONAWCY</w:t>
      </w:r>
      <w:r w:rsidRPr="002B7153">
        <w:rPr>
          <w:rFonts w:cs="Arial"/>
          <w:b/>
          <w:szCs w:val="20"/>
          <w:u w:val="single"/>
        </w:rPr>
        <w:t xml:space="preserve"> W CELU POTWIERDZENIA SPEŁNIENIA WYMAGANYCH WARUNKÓW</w:t>
      </w:r>
    </w:p>
    <w:p w14:paraId="5B108AC6" w14:textId="77777777" w:rsidR="00BB6903" w:rsidRPr="002B7153" w:rsidRDefault="00244DD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2B7153">
        <w:rPr>
          <w:rFonts w:cs="Arial"/>
          <w:szCs w:val="20"/>
        </w:rPr>
        <w:t xml:space="preserve">W celu wykazania, iż spełnia wymagane warunki, </w:t>
      </w:r>
      <w:r w:rsidR="004C19A8" w:rsidRPr="002B7153">
        <w:rPr>
          <w:rFonts w:cs="Arial"/>
          <w:szCs w:val="20"/>
        </w:rPr>
        <w:t>Wykonawca</w:t>
      </w:r>
      <w:r w:rsidRPr="002B7153">
        <w:rPr>
          <w:rFonts w:cs="Arial"/>
          <w:szCs w:val="20"/>
        </w:rPr>
        <w:t xml:space="preserve"> zobowiązany jest dołączyć do</w:t>
      </w:r>
      <w:r w:rsidR="00283C6D">
        <w:rPr>
          <w:rFonts w:cs="Arial"/>
          <w:szCs w:val="20"/>
        </w:rPr>
        <w:t> </w:t>
      </w:r>
      <w:r w:rsidRPr="002B7153">
        <w:rPr>
          <w:rFonts w:cs="Arial"/>
          <w:szCs w:val="20"/>
        </w:rPr>
        <w:t>oferty wskazane poniżej dokumenty:</w:t>
      </w:r>
    </w:p>
    <w:p w14:paraId="24A8B6FB" w14:textId="77777777" w:rsidR="00A07DFD" w:rsidRPr="002B7153" w:rsidRDefault="00372D02" w:rsidP="006B23C9">
      <w:pPr>
        <w:pStyle w:val="Stopka"/>
        <w:numPr>
          <w:ilvl w:val="2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/>
        </w:rPr>
      </w:pPr>
      <w:r w:rsidRPr="002B7153">
        <w:rPr>
          <w:rFonts w:cs="Arial"/>
          <w:color w:val="000000"/>
        </w:rPr>
        <w:t xml:space="preserve">oświadczenie </w:t>
      </w:r>
      <w:r w:rsidR="003B10A0" w:rsidRPr="002B7153">
        <w:rPr>
          <w:rFonts w:cs="Arial"/>
          <w:color w:val="000000"/>
        </w:rPr>
        <w:t xml:space="preserve">Wykonawców </w:t>
      </w:r>
      <w:r w:rsidR="003B10A0" w:rsidRPr="002B7153">
        <w:rPr>
          <w:rFonts w:cs="Arial"/>
          <w:color w:val="000000"/>
          <w:spacing w:val="4"/>
        </w:rPr>
        <w:t xml:space="preserve">o niepodleganiu wykluczeniu na podstawie </w:t>
      </w:r>
      <w:r w:rsidR="009D0B4E" w:rsidRPr="002B7153">
        <w:rPr>
          <w:rFonts w:cs="Arial"/>
          <w:color w:val="000000"/>
          <w:spacing w:val="4"/>
        </w:rPr>
        <w:br/>
      </w:r>
      <w:r w:rsidR="003B10A0" w:rsidRPr="002B7153">
        <w:rPr>
          <w:rFonts w:cs="Arial"/>
          <w:color w:val="000000"/>
          <w:spacing w:val="4"/>
        </w:rPr>
        <w:t>§ 17 ust. 1 Regulaminu</w:t>
      </w:r>
      <w:r w:rsidR="004D34A1" w:rsidRPr="002B7153">
        <w:rPr>
          <w:rFonts w:cs="Arial"/>
          <w:color w:val="000000"/>
          <w:spacing w:val="4"/>
        </w:rPr>
        <w:t xml:space="preserve"> oraz pkt 7.1.2</w:t>
      </w:r>
      <w:r w:rsidR="000857C2">
        <w:rPr>
          <w:rFonts w:cs="Arial"/>
          <w:color w:val="000000"/>
          <w:spacing w:val="4"/>
        </w:rPr>
        <w:t xml:space="preserve"> i 7.1.3</w:t>
      </w:r>
      <w:r w:rsidR="00CF2C03">
        <w:rPr>
          <w:rFonts w:cs="Arial"/>
          <w:color w:val="000000"/>
          <w:spacing w:val="4"/>
        </w:rPr>
        <w:t xml:space="preserve"> </w:t>
      </w:r>
      <w:r w:rsidR="004D34A1" w:rsidRPr="002B7153">
        <w:rPr>
          <w:rFonts w:cs="Arial"/>
          <w:color w:val="000000"/>
          <w:spacing w:val="4"/>
        </w:rPr>
        <w:t>SWZ</w:t>
      </w:r>
      <w:r w:rsidR="003B10A0" w:rsidRPr="002B7153">
        <w:rPr>
          <w:rFonts w:cs="Arial"/>
          <w:color w:val="000000"/>
        </w:rPr>
        <w:t xml:space="preserve"> </w:t>
      </w:r>
      <w:r w:rsidR="009D0B4E" w:rsidRPr="002B7153">
        <w:rPr>
          <w:rFonts w:cs="Arial"/>
          <w:color w:val="000000"/>
        </w:rPr>
        <w:t>i spełnieniu warunków określonych w</w:t>
      </w:r>
      <w:r w:rsidR="000857C2">
        <w:rPr>
          <w:rFonts w:cs="Arial"/>
          <w:color w:val="000000"/>
        </w:rPr>
        <w:t> </w:t>
      </w:r>
      <w:r w:rsidR="009D0B4E" w:rsidRPr="002B7153">
        <w:rPr>
          <w:rFonts w:cs="Arial"/>
          <w:color w:val="000000"/>
        </w:rPr>
        <w:t>pkt 7.1 SWZ</w:t>
      </w:r>
      <w:r w:rsidR="009D0B4E" w:rsidRPr="002B7153">
        <w:rPr>
          <w:rFonts w:cs="Arial"/>
          <w:color w:val="000000"/>
          <w:spacing w:val="4"/>
        </w:rPr>
        <w:t xml:space="preserve"> </w:t>
      </w:r>
      <w:r w:rsidR="003B10A0" w:rsidRPr="002B7153">
        <w:rPr>
          <w:rFonts w:cs="Arial"/>
          <w:color w:val="000000"/>
        </w:rPr>
        <w:t xml:space="preserve">na formularzu stanowiącym </w:t>
      </w:r>
      <w:r w:rsidR="003B10A0" w:rsidRPr="002B7153">
        <w:rPr>
          <w:color w:val="000000"/>
        </w:rPr>
        <w:t xml:space="preserve">załącznik </w:t>
      </w:r>
      <w:r w:rsidR="003B10A0" w:rsidRPr="002B7153">
        <w:rPr>
          <w:rFonts w:cs="Arial"/>
          <w:color w:val="000000"/>
        </w:rPr>
        <w:t>do niniejszej SWZ</w:t>
      </w:r>
      <w:r w:rsidR="00A07DFD" w:rsidRPr="002B7153">
        <w:rPr>
          <w:color w:val="000000"/>
        </w:rPr>
        <w:t>;</w:t>
      </w:r>
    </w:p>
    <w:p w14:paraId="3EB0C293" w14:textId="77777777" w:rsidR="00BE130B" w:rsidRPr="002B7153" w:rsidRDefault="00BE130B" w:rsidP="0042013D">
      <w:pPr>
        <w:pStyle w:val="Listanumerowana"/>
        <w:numPr>
          <w:ilvl w:val="0"/>
          <w:numId w:val="0"/>
        </w:numPr>
        <w:spacing w:before="0"/>
        <w:ind w:right="-24"/>
        <w:rPr>
          <w:rFonts w:cs="Arial"/>
          <w:sz w:val="20"/>
        </w:rPr>
      </w:pPr>
    </w:p>
    <w:p w14:paraId="1E255B52" w14:textId="77777777" w:rsidR="007C35B2" w:rsidRPr="002B7153" w:rsidRDefault="007C35B2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</w:rPr>
      </w:pPr>
      <w:r w:rsidRPr="002B7153">
        <w:rPr>
          <w:rFonts w:cs="Arial"/>
          <w:b/>
        </w:rPr>
        <w:t xml:space="preserve">UWAGA: </w:t>
      </w:r>
      <w:r w:rsidRPr="002B7153">
        <w:rPr>
          <w:rFonts w:cs="Arial"/>
          <w:b/>
          <w:szCs w:val="20"/>
        </w:rPr>
        <w:t>Oprócz dokumentów wymienionych powyżej do oferty należy także załączyć dokumenty wymienione w pkt 6.3.</w:t>
      </w:r>
    </w:p>
    <w:p w14:paraId="1A2D0B12" w14:textId="77777777" w:rsidR="0074171C" w:rsidRPr="002B7153" w:rsidRDefault="0074171C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</w:rPr>
      </w:pPr>
      <w:r w:rsidRPr="002B7153">
        <w:rPr>
          <w:rFonts w:cs="Arial"/>
        </w:rPr>
        <w:t>W przypadku składania oferty przez podmioty występujące wspólnie, należy do oferty dołączyć:</w:t>
      </w:r>
    </w:p>
    <w:p w14:paraId="3B96C404" w14:textId="77777777" w:rsidR="0074171C" w:rsidRPr="002B7153" w:rsidRDefault="00CD5526" w:rsidP="006B23C9">
      <w:pPr>
        <w:pStyle w:val="Stopka"/>
        <w:numPr>
          <w:ilvl w:val="2"/>
          <w:numId w:val="9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2B7153">
        <w:rPr>
          <w:rFonts w:cs="Arial"/>
          <w:szCs w:val="20"/>
        </w:rPr>
        <w:t xml:space="preserve">dokument wymieniony w </w:t>
      </w:r>
      <w:r w:rsidRPr="00D62304">
        <w:rPr>
          <w:rFonts w:cs="Arial"/>
          <w:color w:val="000000" w:themeColor="text1"/>
          <w:szCs w:val="20"/>
        </w:rPr>
        <w:t>pkt 8.1</w:t>
      </w:r>
      <w:r w:rsidR="00EB23F3" w:rsidRPr="00D62304">
        <w:rPr>
          <w:rFonts w:cs="Arial"/>
          <w:color w:val="000000" w:themeColor="text1"/>
          <w:szCs w:val="20"/>
        </w:rPr>
        <w:t>.</w:t>
      </w:r>
      <w:r w:rsidR="009D4FC9" w:rsidRPr="00D62304">
        <w:rPr>
          <w:rFonts w:cs="Arial"/>
          <w:color w:val="000000" w:themeColor="text1"/>
          <w:szCs w:val="20"/>
        </w:rPr>
        <w:t xml:space="preserve">1 </w:t>
      </w:r>
      <w:r w:rsidR="0074171C" w:rsidRPr="002B7153">
        <w:rPr>
          <w:rFonts w:cs="Arial"/>
          <w:szCs w:val="20"/>
        </w:rPr>
        <w:t>wspólny lub przez każdy z podmiotów występujących wspólnie</w:t>
      </w:r>
      <w:r w:rsidR="00A12FC5" w:rsidRPr="002B7153">
        <w:rPr>
          <w:rFonts w:cs="Arial"/>
          <w:szCs w:val="20"/>
        </w:rPr>
        <w:t>;</w:t>
      </w:r>
    </w:p>
    <w:p w14:paraId="3F7D384F" w14:textId="77777777" w:rsidR="00427E45" w:rsidRPr="002B7153" w:rsidRDefault="00C50D7F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strike/>
        </w:rPr>
      </w:pPr>
      <w:r w:rsidRPr="002B7153">
        <w:rPr>
          <w:rFonts w:cs="Arial"/>
        </w:rPr>
        <w:t>W przypadku składania oferty przez wspólników spółki cywilnej dokument, o którym mowa w</w:t>
      </w:r>
      <w:r w:rsidR="005B2830">
        <w:rPr>
          <w:rFonts w:cs="Arial"/>
        </w:rPr>
        <w:t> </w:t>
      </w:r>
      <w:r w:rsidRPr="002B7153">
        <w:rPr>
          <w:rFonts w:cs="Arial"/>
        </w:rPr>
        <w:t>pkt</w:t>
      </w:r>
      <w:r w:rsidR="005B2830">
        <w:rPr>
          <w:rFonts w:cs="Arial"/>
        </w:rPr>
        <w:t> </w:t>
      </w:r>
      <w:r w:rsidRPr="002B7153">
        <w:rPr>
          <w:rFonts w:cs="Arial"/>
        </w:rPr>
        <w:t>8.1.</w:t>
      </w:r>
      <w:r w:rsidR="009D4FC9" w:rsidRPr="002B7153">
        <w:rPr>
          <w:rFonts w:cs="Arial"/>
        </w:rPr>
        <w:t>1</w:t>
      </w:r>
      <w:r w:rsidR="009D4FC9" w:rsidRPr="002B7153">
        <w:rPr>
          <w:rFonts w:cs="Arial"/>
          <w:b/>
        </w:rPr>
        <w:t xml:space="preserve"> </w:t>
      </w:r>
      <w:r w:rsidRPr="002B7153">
        <w:rPr>
          <w:rFonts w:cs="Arial"/>
        </w:rPr>
        <w:t xml:space="preserve">powinien być podpisany przez </w:t>
      </w:r>
      <w:r w:rsidR="00427E45" w:rsidRPr="002B7153">
        <w:rPr>
          <w:rFonts w:cs="Arial"/>
        </w:rPr>
        <w:t>wszystkich wspólników</w:t>
      </w:r>
      <w:r w:rsidR="00500559" w:rsidRPr="002B7153">
        <w:rPr>
          <w:rFonts w:cs="Arial"/>
        </w:rPr>
        <w:t>.</w:t>
      </w:r>
      <w:r w:rsidR="00500559" w:rsidRPr="002B7153">
        <w:rPr>
          <w:rFonts w:cs="Arial"/>
          <w:strike/>
        </w:rPr>
        <w:t xml:space="preserve"> </w:t>
      </w:r>
    </w:p>
    <w:p w14:paraId="2091501B" w14:textId="77777777" w:rsidR="0070435D" w:rsidRPr="002B7153" w:rsidRDefault="0070435D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szCs w:val="20"/>
        </w:rPr>
      </w:pPr>
      <w:r w:rsidRPr="002B7153">
        <w:rPr>
          <w:rFonts w:cs="Arial"/>
          <w:b/>
          <w:szCs w:val="20"/>
        </w:rPr>
        <w:t xml:space="preserve">Zamawiający informuje, iż w przypadku braku poświadczenia </w:t>
      </w:r>
      <w:r w:rsidR="003D43E7" w:rsidRPr="002B7153">
        <w:rPr>
          <w:rFonts w:cs="Arial"/>
          <w:b/>
          <w:szCs w:val="20"/>
        </w:rPr>
        <w:t xml:space="preserve">przez Wykonawcę </w:t>
      </w:r>
      <w:r w:rsidRPr="002B7153">
        <w:rPr>
          <w:rFonts w:cs="Arial"/>
          <w:b/>
          <w:szCs w:val="20"/>
        </w:rPr>
        <w:t>za</w:t>
      </w:r>
      <w:r w:rsidR="005B2830">
        <w:rPr>
          <w:rFonts w:cs="Arial"/>
          <w:b/>
          <w:szCs w:val="20"/>
        </w:rPr>
        <w:t> </w:t>
      </w:r>
      <w:r w:rsidRPr="002B7153">
        <w:rPr>
          <w:rFonts w:cs="Arial"/>
          <w:b/>
          <w:szCs w:val="20"/>
        </w:rPr>
        <w:t xml:space="preserve">zgodność z oryginałem kopii </w:t>
      </w:r>
      <w:r w:rsidR="00316371" w:rsidRPr="002B7153">
        <w:rPr>
          <w:rFonts w:cs="Arial"/>
          <w:b/>
          <w:szCs w:val="20"/>
        </w:rPr>
        <w:t>zeskanowanych</w:t>
      </w:r>
      <w:r w:rsidR="00316371" w:rsidRPr="002B7153" w:rsidDel="00316371">
        <w:rPr>
          <w:rFonts w:cs="Arial"/>
          <w:b/>
          <w:szCs w:val="20"/>
        </w:rPr>
        <w:t xml:space="preserve"> </w:t>
      </w:r>
      <w:r w:rsidRPr="002B7153">
        <w:rPr>
          <w:rFonts w:cs="Arial"/>
          <w:b/>
          <w:szCs w:val="20"/>
        </w:rPr>
        <w:t>dokumentów</w:t>
      </w:r>
      <w:r w:rsidR="003D43E7" w:rsidRPr="002B7153">
        <w:rPr>
          <w:rFonts w:cs="Arial"/>
          <w:b/>
          <w:szCs w:val="20"/>
        </w:rPr>
        <w:t xml:space="preserve"> wymienionych w</w:t>
      </w:r>
      <w:r w:rsidR="003D43E7" w:rsidRPr="002B7153">
        <w:rPr>
          <w:rFonts w:cs="Arial"/>
          <w:szCs w:val="20"/>
        </w:rPr>
        <w:t xml:space="preserve"> </w:t>
      </w:r>
      <w:r w:rsidR="003D43E7" w:rsidRPr="002B7153">
        <w:rPr>
          <w:rFonts w:cs="Arial"/>
          <w:b/>
          <w:szCs w:val="20"/>
        </w:rPr>
        <w:t>pkt 8</w:t>
      </w:r>
      <w:r w:rsidR="006616B4" w:rsidRPr="002B7153">
        <w:rPr>
          <w:rFonts w:cs="Arial"/>
          <w:b/>
          <w:szCs w:val="20"/>
        </w:rPr>
        <w:t>,</w:t>
      </w:r>
      <w:r w:rsidRPr="002B7153">
        <w:rPr>
          <w:rFonts w:cs="Arial"/>
          <w:b/>
          <w:szCs w:val="20"/>
        </w:rPr>
        <w:t xml:space="preserve"> ze</w:t>
      </w:r>
      <w:r w:rsidR="005B2830">
        <w:rPr>
          <w:rFonts w:cs="Arial"/>
          <w:b/>
          <w:szCs w:val="20"/>
        </w:rPr>
        <w:t> </w:t>
      </w:r>
      <w:r w:rsidRPr="002B7153">
        <w:rPr>
          <w:rFonts w:cs="Arial"/>
          <w:b/>
          <w:szCs w:val="20"/>
        </w:rPr>
        <w:t xml:space="preserve">względu na treść </w:t>
      </w:r>
      <w:r w:rsidR="00F14419" w:rsidRPr="002B7153">
        <w:rPr>
          <w:rFonts w:cs="Arial"/>
          <w:b/>
          <w:szCs w:val="20"/>
        </w:rPr>
        <w:t xml:space="preserve">oświadczenia zawartego w </w:t>
      </w:r>
      <w:r w:rsidR="00DF73C9" w:rsidRPr="002B7153">
        <w:rPr>
          <w:rFonts w:cs="Arial"/>
          <w:b/>
          <w:szCs w:val="20"/>
        </w:rPr>
        <w:t>przedostatnim punkcie</w:t>
      </w:r>
      <w:r w:rsidR="00CA0856" w:rsidRPr="002B7153">
        <w:rPr>
          <w:rFonts w:cs="Arial"/>
          <w:b/>
          <w:szCs w:val="20"/>
        </w:rPr>
        <w:t xml:space="preserve"> </w:t>
      </w:r>
      <w:r w:rsidRPr="002B7153">
        <w:rPr>
          <w:rFonts w:cs="Arial"/>
          <w:b/>
          <w:szCs w:val="20"/>
        </w:rPr>
        <w:t>Formularza Oferty, dokumenty (kopie) zostan</w:t>
      </w:r>
      <w:r w:rsidR="009E71B3" w:rsidRPr="002B7153">
        <w:rPr>
          <w:rFonts w:cs="Arial"/>
          <w:b/>
          <w:szCs w:val="20"/>
        </w:rPr>
        <w:t>ą</w:t>
      </w:r>
      <w:r w:rsidRPr="002B7153">
        <w:rPr>
          <w:rFonts w:cs="Arial"/>
          <w:b/>
          <w:szCs w:val="20"/>
        </w:rPr>
        <w:t xml:space="preserve"> uznane za prawidłowo złożone.</w:t>
      </w:r>
    </w:p>
    <w:p w14:paraId="01BAD894" w14:textId="77777777" w:rsidR="00B77381" w:rsidRPr="002B7153" w:rsidRDefault="00A70690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</w:rPr>
      </w:pPr>
      <w:r w:rsidRPr="002B7153">
        <w:rPr>
          <w:rFonts w:cs="Arial"/>
        </w:rPr>
        <w:t>Zamawiający może zażądać przedstawienia oryginału, notarialnie potwierdzonej kopii lub pełnej i czytelnej kserokopii dokumentu, gdy przedstawiona przez Wykonawcę kserokopia dokumentu jest niepełna, nieczytelna lub budzi uzasadnione wątpl</w:t>
      </w:r>
      <w:r w:rsidR="008D04ED" w:rsidRPr="002B7153">
        <w:rPr>
          <w:rFonts w:cs="Arial"/>
        </w:rPr>
        <w:t>iwości, co do jej prawdziwości.</w:t>
      </w:r>
    </w:p>
    <w:p w14:paraId="78136527" w14:textId="77777777" w:rsidR="001C0709" w:rsidRPr="002B7153" w:rsidRDefault="001C0709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</w:rPr>
      </w:pPr>
    </w:p>
    <w:p w14:paraId="1B1C7CA3" w14:textId="77777777" w:rsidR="00B86E4F" w:rsidRPr="002B7153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szCs w:val="20"/>
          <w:u w:val="single"/>
        </w:rPr>
      </w:pPr>
      <w:r w:rsidRPr="0042013D">
        <w:rPr>
          <w:rFonts w:cs="Arial"/>
          <w:b/>
          <w:color w:val="000000"/>
          <w:szCs w:val="20"/>
          <w:u w:val="single"/>
        </w:rPr>
        <w:t>WADIUM</w:t>
      </w:r>
    </w:p>
    <w:p w14:paraId="76425BD6" w14:textId="77777777" w:rsidR="00FA22C6" w:rsidRPr="00FA22C6" w:rsidRDefault="00FA22C6" w:rsidP="00FA22C6">
      <w:pPr>
        <w:pStyle w:val="Stopka"/>
        <w:tabs>
          <w:tab w:val="clear" w:pos="4536"/>
          <w:tab w:val="clear" w:pos="9072"/>
        </w:tabs>
        <w:ind w:left="357" w:right="-24"/>
        <w:rPr>
          <w:rFonts w:cs="Arial"/>
          <w:szCs w:val="20"/>
        </w:rPr>
      </w:pPr>
      <w:r w:rsidRPr="00FA22C6">
        <w:rPr>
          <w:rFonts w:cs="Arial"/>
          <w:szCs w:val="20"/>
        </w:rPr>
        <w:t>Zamawiający odstępuje od wymagania wniesienia wadium.</w:t>
      </w:r>
    </w:p>
    <w:p w14:paraId="49624868" w14:textId="77777777" w:rsidR="00305816" w:rsidRPr="002B7153" w:rsidRDefault="00305816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  <w:szCs w:val="20"/>
        </w:rPr>
      </w:pPr>
    </w:p>
    <w:p w14:paraId="5A80AB7A" w14:textId="77777777" w:rsidR="00244DD8" w:rsidRPr="002B7153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szCs w:val="20"/>
          <w:u w:val="single"/>
        </w:rPr>
      </w:pPr>
      <w:r w:rsidRPr="002B7153">
        <w:rPr>
          <w:rFonts w:cs="Arial"/>
          <w:b/>
          <w:szCs w:val="20"/>
          <w:u w:val="single"/>
        </w:rPr>
        <w:lastRenderedPageBreak/>
        <w:t xml:space="preserve">TERMIN </w:t>
      </w:r>
      <w:r w:rsidRPr="0042013D">
        <w:rPr>
          <w:rFonts w:cs="Arial"/>
          <w:b/>
          <w:color w:val="000000"/>
          <w:szCs w:val="20"/>
          <w:u w:val="single"/>
        </w:rPr>
        <w:t>ZWIĄZANIA</w:t>
      </w:r>
      <w:r w:rsidRPr="002B7153">
        <w:rPr>
          <w:rFonts w:cs="Arial"/>
          <w:b/>
          <w:szCs w:val="20"/>
          <w:u w:val="single"/>
        </w:rPr>
        <w:t xml:space="preserve"> OFERTĄ</w:t>
      </w:r>
      <w:bookmarkStart w:id="1" w:name="_GoBack"/>
      <w:bookmarkEnd w:id="1"/>
    </w:p>
    <w:p w14:paraId="153F3E2A" w14:textId="53BF9301" w:rsidR="00C92139" w:rsidRPr="002B7153" w:rsidRDefault="001D5909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4D3641">
        <w:rPr>
          <w:rFonts w:cs="Arial"/>
        </w:rPr>
        <w:t xml:space="preserve">Wykonawca pozostaje związany złożoną ofertą </w:t>
      </w:r>
      <w:r w:rsidRPr="006E619E">
        <w:rPr>
          <w:rFonts w:cs="Arial"/>
          <w:b/>
        </w:rPr>
        <w:t xml:space="preserve">do dnia </w:t>
      </w:r>
      <w:r w:rsidR="006E619E" w:rsidRPr="006E619E">
        <w:rPr>
          <w:rFonts w:cs="Arial"/>
          <w:b/>
        </w:rPr>
        <w:t>31.01.2025 r.</w:t>
      </w:r>
      <w:r w:rsidRPr="006E619E">
        <w:rPr>
          <w:rFonts w:cs="Arial"/>
        </w:rPr>
        <w:t>.</w:t>
      </w:r>
    </w:p>
    <w:p w14:paraId="364098BE" w14:textId="77777777" w:rsidR="00C92139" w:rsidRPr="002B7153" w:rsidRDefault="00C92139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2B7153">
        <w:rPr>
          <w:rFonts w:cs="Arial"/>
          <w:szCs w:val="20"/>
        </w:rPr>
        <w:t>Bieg terminu rozpoczyna się wraz z upływem terminu składania ofert.</w:t>
      </w:r>
    </w:p>
    <w:p w14:paraId="67306F70" w14:textId="77777777" w:rsidR="00321D92" w:rsidRPr="002B7153" w:rsidRDefault="00ED2960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</w:rPr>
      </w:pPr>
      <w:r w:rsidRPr="002B7153">
        <w:rPr>
          <w:rFonts w:cs="Arial"/>
        </w:rPr>
        <w:t>Pozostałe uregulowani</w:t>
      </w:r>
      <w:r w:rsidR="00DD0E92" w:rsidRPr="002B7153">
        <w:rPr>
          <w:rFonts w:cs="Arial"/>
        </w:rPr>
        <w:t>a</w:t>
      </w:r>
      <w:r w:rsidRPr="002B7153">
        <w:rPr>
          <w:rFonts w:cs="Arial"/>
        </w:rPr>
        <w:t xml:space="preserve"> odnośnie terminu związania ofertą znajdują się w </w:t>
      </w:r>
      <w:r w:rsidRPr="002B7153">
        <w:rPr>
          <w:rFonts w:cs="Arial"/>
          <w:spacing w:val="4"/>
        </w:rPr>
        <w:t xml:space="preserve">§ </w:t>
      </w:r>
      <w:r w:rsidR="00DE1A7C" w:rsidRPr="002B7153">
        <w:rPr>
          <w:rFonts w:cs="Arial"/>
          <w:spacing w:val="4"/>
        </w:rPr>
        <w:t>32</w:t>
      </w:r>
      <w:r w:rsidR="00DE1A7C" w:rsidRPr="002B7153">
        <w:rPr>
          <w:rFonts w:cs="Arial"/>
        </w:rPr>
        <w:t xml:space="preserve"> </w:t>
      </w:r>
      <w:r w:rsidR="00E669FE" w:rsidRPr="002B7153">
        <w:rPr>
          <w:rFonts w:cs="Arial"/>
        </w:rPr>
        <w:t xml:space="preserve">ust. 8-12 </w:t>
      </w:r>
      <w:r w:rsidRPr="002B7153">
        <w:rPr>
          <w:rFonts w:cs="Arial"/>
        </w:rPr>
        <w:t>Regulaminu.</w:t>
      </w:r>
    </w:p>
    <w:p w14:paraId="4830014A" w14:textId="77777777" w:rsidR="00E27BA8" w:rsidRPr="002B7153" w:rsidRDefault="00E27BA8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</w:rPr>
      </w:pPr>
    </w:p>
    <w:p w14:paraId="78EF99D4" w14:textId="1983D4BC" w:rsidR="0094477B" w:rsidRPr="00FA22C6" w:rsidRDefault="00244DD8" w:rsidP="00FA22C6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szCs w:val="20"/>
          <w:u w:val="single"/>
        </w:rPr>
      </w:pPr>
      <w:r w:rsidRPr="002B7153">
        <w:rPr>
          <w:rFonts w:cs="Arial"/>
          <w:b/>
          <w:szCs w:val="20"/>
          <w:u w:val="single"/>
        </w:rPr>
        <w:t xml:space="preserve">ZABEZPIECZENIE </w:t>
      </w:r>
      <w:r w:rsidRPr="0042013D">
        <w:rPr>
          <w:rFonts w:cs="Arial"/>
          <w:b/>
          <w:color w:val="000000"/>
          <w:szCs w:val="20"/>
          <w:u w:val="single"/>
        </w:rPr>
        <w:t>NALEŻYTEGO</w:t>
      </w:r>
      <w:r w:rsidRPr="002B7153">
        <w:rPr>
          <w:rFonts w:cs="Arial"/>
          <w:b/>
          <w:szCs w:val="20"/>
          <w:u w:val="single"/>
        </w:rPr>
        <w:t xml:space="preserve"> WYKONANIA UMOWY</w:t>
      </w:r>
    </w:p>
    <w:p w14:paraId="1AED4F95" w14:textId="1F6CBDF5" w:rsidR="006C105E" w:rsidRPr="00FA22C6" w:rsidRDefault="006C105E" w:rsidP="00FA22C6">
      <w:pPr>
        <w:pStyle w:val="Stopka"/>
        <w:tabs>
          <w:tab w:val="clear" w:pos="4536"/>
          <w:tab w:val="clear" w:pos="9072"/>
        </w:tabs>
        <w:ind w:right="-24" w:firstLine="357"/>
        <w:rPr>
          <w:rFonts w:cs="Arial"/>
          <w:szCs w:val="20"/>
        </w:rPr>
      </w:pPr>
      <w:r w:rsidRPr="00FA22C6">
        <w:rPr>
          <w:rFonts w:cs="Arial"/>
          <w:szCs w:val="20"/>
        </w:rPr>
        <w:t xml:space="preserve">Zamawiający odstępuje od wymagania wniesienia </w:t>
      </w:r>
      <w:r w:rsidR="005B3398" w:rsidRPr="00FA22C6">
        <w:rPr>
          <w:rFonts w:cs="Arial"/>
          <w:szCs w:val="20"/>
        </w:rPr>
        <w:t>zabezpieczenia</w:t>
      </w:r>
      <w:r w:rsidRPr="00FA22C6">
        <w:rPr>
          <w:rFonts w:cs="Arial"/>
          <w:szCs w:val="20"/>
        </w:rPr>
        <w:t>.</w:t>
      </w:r>
    </w:p>
    <w:p w14:paraId="1D12BA75" w14:textId="77777777" w:rsidR="00D47338" w:rsidRPr="002B7153" w:rsidRDefault="00D47338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  <w:color w:val="3366FF"/>
          <w:szCs w:val="20"/>
        </w:rPr>
      </w:pPr>
    </w:p>
    <w:p w14:paraId="7287DE3C" w14:textId="77777777" w:rsidR="00244DD8" w:rsidRPr="002B7153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szCs w:val="20"/>
          <w:u w:val="single"/>
        </w:rPr>
      </w:pPr>
      <w:r w:rsidRPr="002B7153">
        <w:rPr>
          <w:rFonts w:cs="Arial"/>
          <w:b/>
          <w:szCs w:val="20"/>
          <w:u w:val="single"/>
        </w:rPr>
        <w:t xml:space="preserve">ISTOTNE DLA </w:t>
      </w:r>
      <w:r w:rsidR="00BE0080" w:rsidRPr="002B7153">
        <w:rPr>
          <w:rFonts w:cs="Arial"/>
          <w:b/>
          <w:szCs w:val="20"/>
          <w:u w:val="single"/>
        </w:rPr>
        <w:t>ZAMAWIAJĄCEGO</w:t>
      </w:r>
      <w:r w:rsidRPr="002B7153">
        <w:rPr>
          <w:rFonts w:cs="Arial"/>
          <w:b/>
          <w:szCs w:val="20"/>
          <w:u w:val="single"/>
        </w:rPr>
        <w:t xml:space="preserve"> POSTANOWIENIA, KTÓRE ZOSTANĄ WPROWADZONE DO TREŚCI ZAWIERANEJ UMOWY</w:t>
      </w:r>
    </w:p>
    <w:p w14:paraId="6165ABCA" w14:textId="77777777" w:rsidR="00244DD8" w:rsidRPr="002B7153" w:rsidRDefault="00244DD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2B7153">
        <w:rPr>
          <w:rFonts w:cs="Arial"/>
          <w:szCs w:val="20"/>
        </w:rPr>
        <w:t xml:space="preserve">Istotne postanowienia umowy zawiera Projekt umowy stanowiący </w:t>
      </w:r>
      <w:r w:rsidRPr="002B7153">
        <w:t xml:space="preserve">załącznik do </w:t>
      </w:r>
      <w:r w:rsidR="004C19A8" w:rsidRPr="002B7153">
        <w:t>SWZ</w:t>
      </w:r>
      <w:r w:rsidRPr="002B7153">
        <w:rPr>
          <w:rFonts w:cs="Arial"/>
          <w:szCs w:val="20"/>
        </w:rPr>
        <w:t>.</w:t>
      </w:r>
    </w:p>
    <w:p w14:paraId="147C584D" w14:textId="77777777" w:rsidR="00670970" w:rsidRPr="002B7153" w:rsidRDefault="00670970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  <w:szCs w:val="20"/>
        </w:rPr>
      </w:pPr>
    </w:p>
    <w:p w14:paraId="01543561" w14:textId="77777777" w:rsidR="00244DD8" w:rsidRPr="002B7153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szCs w:val="20"/>
          <w:u w:val="single"/>
        </w:rPr>
      </w:pPr>
      <w:r w:rsidRPr="002B7153">
        <w:rPr>
          <w:rFonts w:cs="Arial"/>
          <w:b/>
          <w:szCs w:val="20"/>
          <w:u w:val="single"/>
        </w:rPr>
        <w:t>KRYTERIUM OCENY OFERT I JEGO ZNACZENIE</w:t>
      </w:r>
    </w:p>
    <w:p w14:paraId="362A574E" w14:textId="77777777" w:rsidR="004F1DFD" w:rsidRPr="00EC0711" w:rsidRDefault="004F1DFD" w:rsidP="004F1DFD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</w:rPr>
      </w:pPr>
      <w:r w:rsidRPr="00EC0711">
        <w:rPr>
          <w:rFonts w:cs="Arial"/>
          <w:color w:val="000000" w:themeColor="text1"/>
        </w:rPr>
        <w:t>Przy ocenie oferty Zamawiający będzie oceniał oferty wg niżej wskazanych kryteriów:</w:t>
      </w:r>
    </w:p>
    <w:p w14:paraId="11641D76" w14:textId="77777777" w:rsidR="004F1DFD" w:rsidRPr="00EC0711" w:rsidRDefault="004F1DFD" w:rsidP="004F1DFD">
      <w:pPr>
        <w:pStyle w:val="Stopka"/>
        <w:tabs>
          <w:tab w:val="clear" w:pos="4536"/>
          <w:tab w:val="clear" w:pos="9072"/>
        </w:tabs>
        <w:ind w:right="-24"/>
        <w:rPr>
          <w:rFonts w:cs="Arial"/>
          <w:color w:val="000000" w:themeColor="text1"/>
        </w:rPr>
      </w:pPr>
    </w:p>
    <w:tbl>
      <w:tblPr>
        <w:tblW w:w="8273" w:type="dxa"/>
        <w:tblInd w:w="64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38"/>
        <w:gridCol w:w="3392"/>
        <w:gridCol w:w="4343"/>
      </w:tblGrid>
      <w:tr w:rsidR="004F1DFD" w:rsidRPr="00EC0711" w14:paraId="67751C6D" w14:textId="77777777" w:rsidTr="00477D27">
        <w:trPr>
          <w:trHeight w:val="377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AEE57" w14:textId="77777777" w:rsidR="004F1DFD" w:rsidRPr="00EC0711" w:rsidRDefault="004F1DFD" w:rsidP="00477D27">
            <w:pPr>
              <w:ind w:left="567" w:right="-24" w:hanging="567"/>
              <w:rPr>
                <w:rFonts w:cs="Arial"/>
                <w:b/>
                <w:color w:val="000000" w:themeColor="text1"/>
                <w:szCs w:val="20"/>
              </w:rPr>
            </w:pPr>
            <w:r w:rsidRPr="00EC0711">
              <w:rPr>
                <w:rFonts w:cs="Arial"/>
                <w:b/>
                <w:color w:val="000000" w:themeColor="text1"/>
                <w:szCs w:val="20"/>
              </w:rPr>
              <w:t>Nr</w:t>
            </w:r>
          </w:p>
        </w:tc>
        <w:tc>
          <w:tcPr>
            <w:tcW w:w="33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65B78" w14:textId="77777777" w:rsidR="004F1DFD" w:rsidRPr="00EC0711" w:rsidRDefault="004F1DFD" w:rsidP="00477D27">
            <w:pPr>
              <w:ind w:left="567" w:right="-24" w:hanging="567"/>
              <w:jc w:val="center"/>
              <w:rPr>
                <w:rFonts w:cs="Arial"/>
                <w:b/>
                <w:bCs/>
                <w:color w:val="000000" w:themeColor="text1"/>
                <w:szCs w:val="20"/>
              </w:rPr>
            </w:pPr>
            <w:r w:rsidRPr="00EC0711">
              <w:rPr>
                <w:rFonts w:cs="Arial"/>
                <w:b/>
                <w:bCs/>
                <w:iCs/>
                <w:color w:val="000000" w:themeColor="text1"/>
                <w:szCs w:val="20"/>
              </w:rPr>
              <w:t>Kryterium i waga</w:t>
            </w:r>
          </w:p>
        </w:tc>
        <w:tc>
          <w:tcPr>
            <w:tcW w:w="43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68FD898" w14:textId="77777777" w:rsidR="004F1DFD" w:rsidRPr="00EC0711" w:rsidRDefault="004F1DFD" w:rsidP="00477D27">
            <w:pPr>
              <w:ind w:left="-6" w:right="-24" w:firstLine="6"/>
              <w:jc w:val="center"/>
              <w:rPr>
                <w:rFonts w:cs="Arial"/>
                <w:bCs/>
                <w:iCs/>
                <w:color w:val="000000" w:themeColor="text1"/>
                <w:szCs w:val="20"/>
              </w:rPr>
            </w:pPr>
            <w:r w:rsidRPr="00EC0711">
              <w:rPr>
                <w:rFonts w:cs="Arial"/>
                <w:bCs/>
                <w:iCs/>
                <w:color w:val="000000" w:themeColor="text1"/>
                <w:szCs w:val="20"/>
              </w:rPr>
              <w:t>Maksymalna ilość punktów jakie może otrzymać oferta za dane kryterium</w:t>
            </w:r>
          </w:p>
        </w:tc>
      </w:tr>
      <w:tr w:rsidR="004F1DFD" w:rsidRPr="00EC0711" w14:paraId="6FA8A88C" w14:textId="77777777" w:rsidTr="00477D27">
        <w:trPr>
          <w:trHeight w:val="336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0804E" w14:textId="77777777" w:rsidR="004F1DFD" w:rsidRPr="00EC0711" w:rsidRDefault="004F1DFD" w:rsidP="00477D27">
            <w:pPr>
              <w:ind w:left="567" w:right="-24" w:hanging="567"/>
              <w:rPr>
                <w:rFonts w:cs="Arial"/>
                <w:color w:val="000000" w:themeColor="text1"/>
                <w:szCs w:val="20"/>
              </w:rPr>
            </w:pPr>
            <w:r w:rsidRPr="00EC0711">
              <w:rPr>
                <w:rFonts w:cs="Arial"/>
                <w:color w:val="000000" w:themeColor="text1"/>
                <w:szCs w:val="20"/>
              </w:rPr>
              <w:t>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6E9BB" w14:textId="77777777" w:rsidR="004F1DFD" w:rsidRPr="00EC0711" w:rsidRDefault="004F1DFD" w:rsidP="00477D27">
            <w:pPr>
              <w:ind w:left="567" w:right="-24" w:hanging="567"/>
              <w:rPr>
                <w:rFonts w:cs="Arial"/>
                <w:color w:val="000000" w:themeColor="text1"/>
                <w:szCs w:val="20"/>
              </w:rPr>
            </w:pPr>
            <w:r w:rsidRPr="00EC0711">
              <w:rPr>
                <w:rFonts w:cs="Arial"/>
                <w:color w:val="000000" w:themeColor="text1"/>
                <w:szCs w:val="20"/>
              </w:rPr>
              <w:t>cena (z podatkiem VAT)  9</w:t>
            </w:r>
            <w:r>
              <w:rPr>
                <w:rFonts w:cs="Arial"/>
                <w:color w:val="000000" w:themeColor="text1"/>
                <w:szCs w:val="20"/>
              </w:rPr>
              <w:t>5</w:t>
            </w:r>
            <w:r w:rsidRPr="00EC0711">
              <w:rPr>
                <w:rFonts w:cs="Arial"/>
                <w:color w:val="000000" w:themeColor="text1"/>
                <w:szCs w:val="20"/>
              </w:rPr>
              <w:t xml:space="preserve"> %  </w:t>
            </w:r>
          </w:p>
        </w:tc>
        <w:tc>
          <w:tcPr>
            <w:tcW w:w="4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6D18A04" w14:textId="77777777" w:rsidR="004F1DFD" w:rsidRPr="00EC0711" w:rsidRDefault="004F1DFD" w:rsidP="00477D27">
            <w:pPr>
              <w:ind w:left="567" w:right="-24" w:hanging="567"/>
              <w:rPr>
                <w:rFonts w:cs="Arial"/>
                <w:color w:val="000000" w:themeColor="text1"/>
                <w:szCs w:val="20"/>
              </w:rPr>
            </w:pPr>
            <w:r w:rsidRPr="00EC0711">
              <w:rPr>
                <w:rFonts w:cs="Arial"/>
                <w:color w:val="000000" w:themeColor="text1"/>
                <w:szCs w:val="20"/>
              </w:rPr>
              <w:t>95 punktów</w:t>
            </w:r>
          </w:p>
        </w:tc>
      </w:tr>
      <w:tr w:rsidR="004F1DFD" w:rsidRPr="00EC0711" w14:paraId="09A5FDA8" w14:textId="77777777" w:rsidTr="00477D27">
        <w:trPr>
          <w:trHeight w:val="375"/>
        </w:trPr>
        <w:tc>
          <w:tcPr>
            <w:tcW w:w="53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6EEAF" w14:textId="77777777" w:rsidR="004F1DFD" w:rsidRPr="00EC0711" w:rsidRDefault="004F1DFD" w:rsidP="00477D27">
            <w:pPr>
              <w:ind w:left="567" w:right="-24" w:hanging="567"/>
              <w:rPr>
                <w:rFonts w:cs="Arial"/>
                <w:color w:val="000000" w:themeColor="text1"/>
                <w:szCs w:val="20"/>
              </w:rPr>
            </w:pPr>
            <w:r w:rsidRPr="00EC0711">
              <w:rPr>
                <w:rFonts w:cs="Arial"/>
                <w:color w:val="000000" w:themeColor="text1"/>
                <w:szCs w:val="20"/>
              </w:rPr>
              <w:t>2</w:t>
            </w:r>
          </w:p>
        </w:tc>
        <w:tc>
          <w:tcPr>
            <w:tcW w:w="33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F71BD" w14:textId="77777777" w:rsidR="004F1DFD" w:rsidRPr="00EC0711" w:rsidRDefault="004F1DFD" w:rsidP="00477D27">
            <w:pPr>
              <w:ind w:left="567" w:right="-24" w:hanging="567"/>
              <w:rPr>
                <w:rFonts w:cs="Arial"/>
                <w:color w:val="000000" w:themeColor="text1"/>
                <w:szCs w:val="20"/>
              </w:rPr>
            </w:pPr>
            <w:r w:rsidRPr="00EC0711">
              <w:rPr>
                <w:rFonts w:cs="Arial"/>
                <w:color w:val="000000" w:themeColor="text1"/>
                <w:szCs w:val="20"/>
              </w:rPr>
              <w:t>Opłata za wydanie duplikatu karty</w:t>
            </w:r>
          </w:p>
        </w:tc>
        <w:tc>
          <w:tcPr>
            <w:tcW w:w="43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98B220D" w14:textId="77777777" w:rsidR="004F1DFD" w:rsidRPr="00EC0711" w:rsidRDefault="004F1DFD" w:rsidP="00477D27">
            <w:pPr>
              <w:ind w:left="567" w:right="-24" w:hanging="567"/>
              <w:rPr>
                <w:rFonts w:cs="Arial"/>
                <w:color w:val="000000" w:themeColor="text1"/>
                <w:szCs w:val="20"/>
              </w:rPr>
            </w:pPr>
            <w:r w:rsidRPr="00EC0711">
              <w:rPr>
                <w:rFonts w:cs="Arial"/>
                <w:color w:val="000000" w:themeColor="text1"/>
                <w:szCs w:val="20"/>
              </w:rPr>
              <w:t>3 punkty</w:t>
            </w:r>
          </w:p>
        </w:tc>
      </w:tr>
      <w:tr w:rsidR="004F1DFD" w:rsidRPr="00EC0711" w14:paraId="517262F0" w14:textId="77777777" w:rsidTr="00477D27">
        <w:trPr>
          <w:trHeight w:val="420"/>
        </w:trPr>
        <w:tc>
          <w:tcPr>
            <w:tcW w:w="5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0BA99" w14:textId="77777777" w:rsidR="004F1DFD" w:rsidRPr="00EC0711" w:rsidRDefault="004F1DFD" w:rsidP="00477D27">
            <w:pPr>
              <w:ind w:left="567" w:right="-24" w:hanging="567"/>
              <w:rPr>
                <w:rFonts w:cs="Arial"/>
                <w:color w:val="000000" w:themeColor="text1"/>
                <w:szCs w:val="20"/>
              </w:rPr>
            </w:pPr>
            <w:r w:rsidRPr="00EC0711">
              <w:rPr>
                <w:rFonts w:cs="Arial"/>
                <w:color w:val="000000" w:themeColor="text1"/>
                <w:szCs w:val="20"/>
              </w:rPr>
              <w:t>3</w:t>
            </w:r>
          </w:p>
        </w:tc>
        <w:tc>
          <w:tcPr>
            <w:tcW w:w="33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34BA2" w14:textId="77777777" w:rsidR="004F1DFD" w:rsidRPr="00EC0711" w:rsidRDefault="004F1DFD" w:rsidP="00477D27">
            <w:pPr>
              <w:ind w:left="-28" w:right="-24" w:firstLine="28"/>
              <w:rPr>
                <w:rFonts w:cs="Arial"/>
                <w:color w:val="000000" w:themeColor="text1"/>
                <w:szCs w:val="20"/>
              </w:rPr>
            </w:pPr>
            <w:r w:rsidRPr="00EC0711">
              <w:rPr>
                <w:rFonts w:cs="Arial"/>
                <w:color w:val="000000" w:themeColor="text1"/>
                <w:szCs w:val="20"/>
              </w:rPr>
              <w:t>Maksymalny okres oczekiwania na wydanie duplikatu od zgłoszenia</w:t>
            </w:r>
          </w:p>
        </w:tc>
        <w:tc>
          <w:tcPr>
            <w:tcW w:w="43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4796DB4" w14:textId="77777777" w:rsidR="004F1DFD" w:rsidRPr="00EC0711" w:rsidRDefault="004F1DFD" w:rsidP="00477D27">
            <w:pPr>
              <w:ind w:left="567" w:right="-24" w:hanging="567"/>
              <w:rPr>
                <w:rFonts w:cs="Arial"/>
                <w:color w:val="000000" w:themeColor="text1"/>
                <w:szCs w:val="20"/>
              </w:rPr>
            </w:pPr>
            <w:r w:rsidRPr="00EC0711">
              <w:rPr>
                <w:rFonts w:cs="Arial"/>
                <w:color w:val="000000" w:themeColor="text1"/>
                <w:szCs w:val="20"/>
              </w:rPr>
              <w:t>2 punkty</w:t>
            </w:r>
          </w:p>
        </w:tc>
      </w:tr>
      <w:tr w:rsidR="004F1DFD" w:rsidRPr="00EC0711" w14:paraId="31A1979C" w14:textId="77777777" w:rsidTr="00477D27">
        <w:trPr>
          <w:trHeight w:val="420"/>
        </w:trPr>
        <w:tc>
          <w:tcPr>
            <w:tcW w:w="39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A7525" w14:textId="1478D9B4" w:rsidR="004F1DFD" w:rsidRPr="00EC0711" w:rsidRDefault="004F1DFD" w:rsidP="00FA22C6">
            <w:pPr>
              <w:ind w:left="567" w:right="-24" w:hanging="567"/>
              <w:jc w:val="right"/>
              <w:rPr>
                <w:rFonts w:cs="Arial"/>
                <w:color w:val="000000" w:themeColor="text1"/>
                <w:szCs w:val="20"/>
              </w:rPr>
            </w:pPr>
            <w:r w:rsidRPr="00EC0711">
              <w:rPr>
                <w:rFonts w:cs="Arial"/>
                <w:color w:val="000000" w:themeColor="text1"/>
                <w:szCs w:val="20"/>
              </w:rPr>
              <w:t>Łącznie:</w:t>
            </w:r>
          </w:p>
        </w:tc>
        <w:tc>
          <w:tcPr>
            <w:tcW w:w="43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F7CCBC2" w14:textId="77777777" w:rsidR="004F1DFD" w:rsidRPr="00EC0711" w:rsidRDefault="004F1DFD" w:rsidP="00477D27">
            <w:pPr>
              <w:ind w:left="567" w:right="-24" w:hanging="567"/>
              <w:rPr>
                <w:rFonts w:cs="Arial"/>
                <w:color w:val="000000" w:themeColor="text1"/>
                <w:szCs w:val="20"/>
              </w:rPr>
            </w:pPr>
            <w:r w:rsidRPr="00EC0711">
              <w:rPr>
                <w:rFonts w:cs="Arial"/>
                <w:color w:val="000000" w:themeColor="text1"/>
                <w:szCs w:val="20"/>
              </w:rPr>
              <w:t>100 punktów</w:t>
            </w:r>
          </w:p>
        </w:tc>
      </w:tr>
    </w:tbl>
    <w:p w14:paraId="1F42161D" w14:textId="77777777" w:rsidR="004F1DFD" w:rsidRPr="00EC0711" w:rsidRDefault="004F1DFD" w:rsidP="004F1DFD">
      <w:pPr>
        <w:pStyle w:val="Stopka"/>
        <w:tabs>
          <w:tab w:val="clear" w:pos="4536"/>
          <w:tab w:val="clear" w:pos="9072"/>
        </w:tabs>
        <w:ind w:right="-24"/>
        <w:rPr>
          <w:rFonts w:cs="Arial"/>
          <w:color w:val="000000" w:themeColor="text1"/>
        </w:rPr>
      </w:pPr>
    </w:p>
    <w:p w14:paraId="4557133A" w14:textId="77777777" w:rsidR="004F1DFD" w:rsidRPr="00EC0711" w:rsidRDefault="004F1DFD" w:rsidP="004F1DFD">
      <w:pPr>
        <w:pStyle w:val="Stopka"/>
        <w:numPr>
          <w:ilvl w:val="2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u w:val="single"/>
        </w:rPr>
      </w:pPr>
      <w:r w:rsidRPr="00EC0711">
        <w:rPr>
          <w:rFonts w:cs="Arial"/>
          <w:color w:val="000000" w:themeColor="text1"/>
          <w:u w:val="single"/>
        </w:rPr>
        <w:t>Cena (z podatkiem VAT)</w:t>
      </w:r>
    </w:p>
    <w:p w14:paraId="388976DB" w14:textId="77777777" w:rsidR="004F1DFD" w:rsidRPr="00EC0711" w:rsidRDefault="004F1DFD" w:rsidP="004F1DFD">
      <w:pPr>
        <w:pStyle w:val="Stopka"/>
        <w:ind w:left="720" w:right="-24"/>
        <w:rPr>
          <w:rFonts w:cs="Arial"/>
          <w:color w:val="000000" w:themeColor="text1"/>
        </w:rPr>
      </w:pPr>
      <w:r w:rsidRPr="00EC0711">
        <w:rPr>
          <w:rFonts w:cs="Arial"/>
          <w:color w:val="000000" w:themeColor="text1"/>
        </w:rPr>
        <w:t>Wykonawca przedstawia cenę oferty (z podatkiem VAT) za realizację całości przedmiotu zamówienia.</w:t>
      </w:r>
    </w:p>
    <w:p w14:paraId="0CA180C9" w14:textId="77777777" w:rsidR="004F1DFD" w:rsidRPr="00EC0711" w:rsidRDefault="004F1DFD" w:rsidP="004F1DFD">
      <w:pPr>
        <w:pStyle w:val="Stopka"/>
        <w:ind w:left="720" w:right="-24"/>
        <w:rPr>
          <w:rFonts w:cs="Arial"/>
          <w:color w:val="000000" w:themeColor="text1"/>
        </w:rPr>
      </w:pPr>
    </w:p>
    <w:p w14:paraId="2AD64E9A" w14:textId="77777777" w:rsidR="004F1DFD" w:rsidRPr="00EC0711" w:rsidRDefault="004F1DFD" w:rsidP="004F1DFD">
      <w:pPr>
        <w:pStyle w:val="Stopka"/>
        <w:ind w:left="720" w:right="-24"/>
        <w:rPr>
          <w:rFonts w:cs="Arial"/>
          <w:color w:val="000000" w:themeColor="text1"/>
        </w:rPr>
      </w:pPr>
      <w:r w:rsidRPr="00EC0711">
        <w:rPr>
          <w:rFonts w:cs="Arial"/>
          <w:color w:val="000000" w:themeColor="text1"/>
        </w:rPr>
        <w:t>W kryterium tym wykonawca otrzyma punkty zgodnie z poniższym wzorem:</w:t>
      </w:r>
    </w:p>
    <w:p w14:paraId="7A922A88" w14:textId="77777777" w:rsidR="004F1DFD" w:rsidRPr="00EC0711" w:rsidRDefault="004F1DFD" w:rsidP="004F1DFD">
      <w:pPr>
        <w:pStyle w:val="Stopka"/>
        <w:ind w:left="720" w:right="-24"/>
        <w:rPr>
          <w:rFonts w:cs="Arial"/>
          <w:color w:val="000000" w:themeColor="text1"/>
          <w:lang w:val="en-AU"/>
        </w:rPr>
      </w:pPr>
      <w:r w:rsidRPr="00EC0711">
        <w:rPr>
          <w:rFonts w:cs="Arial"/>
          <w:color w:val="000000" w:themeColor="text1"/>
        </w:rPr>
        <w:t xml:space="preserve">         </w:t>
      </w:r>
      <w:r w:rsidRPr="00EC0711">
        <w:rPr>
          <w:rFonts w:cs="Arial"/>
          <w:color w:val="000000" w:themeColor="text1"/>
          <w:lang w:val="en-AU"/>
        </w:rPr>
        <w:t>C min</w:t>
      </w:r>
    </w:p>
    <w:p w14:paraId="54769346" w14:textId="77777777" w:rsidR="004F1DFD" w:rsidRPr="00EC0711" w:rsidRDefault="004F1DFD" w:rsidP="004F1DFD">
      <w:pPr>
        <w:pStyle w:val="Stopka"/>
        <w:ind w:left="720" w:right="-24"/>
        <w:rPr>
          <w:rFonts w:cs="Arial"/>
          <w:color w:val="000000" w:themeColor="text1"/>
          <w:lang w:val="en-AU"/>
        </w:rPr>
      </w:pPr>
      <w:r w:rsidRPr="00EC0711">
        <w:rPr>
          <w:rFonts w:cs="Arial"/>
          <w:color w:val="000000" w:themeColor="text1"/>
          <w:lang w:val="en-AU"/>
        </w:rPr>
        <w:t>C = ---------------- x 9</w:t>
      </w:r>
      <w:r>
        <w:rPr>
          <w:rFonts w:cs="Arial"/>
          <w:color w:val="000000" w:themeColor="text1"/>
          <w:lang w:val="en-AU"/>
        </w:rPr>
        <w:t>5</w:t>
      </w:r>
    </w:p>
    <w:p w14:paraId="63FCC59C" w14:textId="77777777" w:rsidR="004F1DFD" w:rsidRPr="00EC0711" w:rsidRDefault="004F1DFD" w:rsidP="004F1DFD">
      <w:pPr>
        <w:pStyle w:val="Stopka"/>
        <w:ind w:left="720" w:right="-24"/>
        <w:rPr>
          <w:rFonts w:cs="Arial"/>
          <w:color w:val="000000" w:themeColor="text1"/>
          <w:lang w:val="en-AU"/>
        </w:rPr>
      </w:pPr>
      <w:r w:rsidRPr="00EC0711">
        <w:rPr>
          <w:rFonts w:cs="Arial"/>
          <w:color w:val="000000" w:themeColor="text1"/>
          <w:lang w:val="en-AU"/>
        </w:rPr>
        <w:t xml:space="preserve">         C of</w:t>
      </w:r>
    </w:p>
    <w:p w14:paraId="7335E210" w14:textId="77777777" w:rsidR="004F1DFD" w:rsidRPr="00EC0711" w:rsidRDefault="004F1DFD" w:rsidP="004F1DFD">
      <w:pPr>
        <w:pStyle w:val="Stopka"/>
        <w:ind w:left="720" w:right="-24"/>
        <w:rPr>
          <w:rFonts w:cs="Arial"/>
          <w:color w:val="000000" w:themeColor="text1"/>
          <w:lang w:val="en-AU"/>
        </w:rPr>
      </w:pPr>
      <w:proofErr w:type="spellStart"/>
      <w:r w:rsidRPr="00EC0711">
        <w:rPr>
          <w:rFonts w:cs="Arial"/>
          <w:color w:val="000000" w:themeColor="text1"/>
          <w:lang w:val="en-AU"/>
        </w:rPr>
        <w:t>gdzie</w:t>
      </w:r>
      <w:proofErr w:type="spellEnd"/>
      <w:r w:rsidRPr="00EC0711">
        <w:rPr>
          <w:rFonts w:cs="Arial"/>
          <w:color w:val="000000" w:themeColor="text1"/>
          <w:lang w:val="en-AU"/>
        </w:rPr>
        <w:t>:</w:t>
      </w:r>
    </w:p>
    <w:p w14:paraId="752E6B55" w14:textId="77777777" w:rsidR="004F1DFD" w:rsidRPr="00EC0711" w:rsidRDefault="004F1DFD" w:rsidP="004F1DFD">
      <w:pPr>
        <w:pStyle w:val="Stopka"/>
        <w:ind w:left="720" w:right="-24"/>
        <w:rPr>
          <w:rFonts w:cs="Arial"/>
          <w:color w:val="000000" w:themeColor="text1"/>
        </w:rPr>
      </w:pPr>
      <w:r w:rsidRPr="00EC0711">
        <w:rPr>
          <w:rFonts w:cs="Arial"/>
          <w:color w:val="000000" w:themeColor="text1"/>
        </w:rPr>
        <w:t>C – uzyskana liczba punktów dla badanej oferty w kryterium „Cena”,</w:t>
      </w:r>
    </w:p>
    <w:p w14:paraId="10D88EE6" w14:textId="77777777" w:rsidR="004F1DFD" w:rsidRPr="00EC0711" w:rsidRDefault="004F1DFD" w:rsidP="004F1DFD">
      <w:pPr>
        <w:pStyle w:val="Stopka"/>
        <w:ind w:left="720" w:right="-24"/>
        <w:rPr>
          <w:rFonts w:cs="Arial"/>
          <w:color w:val="000000" w:themeColor="text1"/>
        </w:rPr>
      </w:pPr>
      <w:r w:rsidRPr="00EC0711">
        <w:rPr>
          <w:rFonts w:cs="Arial"/>
          <w:color w:val="000000" w:themeColor="text1"/>
        </w:rPr>
        <w:t>C min - najniższa cena ze wszystkich nieodrzuconych złożonych ofert,</w:t>
      </w:r>
    </w:p>
    <w:p w14:paraId="5EEEBA23" w14:textId="77777777" w:rsidR="004F1DFD" w:rsidRPr="00EC0711" w:rsidRDefault="004F1DFD" w:rsidP="004F1DFD">
      <w:pPr>
        <w:pStyle w:val="Stopka"/>
        <w:tabs>
          <w:tab w:val="clear" w:pos="4536"/>
          <w:tab w:val="clear" w:pos="9072"/>
        </w:tabs>
        <w:ind w:left="720" w:right="-24"/>
        <w:rPr>
          <w:rFonts w:cs="Arial"/>
          <w:color w:val="000000" w:themeColor="text1"/>
        </w:rPr>
      </w:pPr>
      <w:r w:rsidRPr="00EC0711">
        <w:rPr>
          <w:rFonts w:cs="Arial"/>
          <w:color w:val="000000" w:themeColor="text1"/>
        </w:rPr>
        <w:t>C of - cena badanej oferty.</w:t>
      </w:r>
    </w:p>
    <w:p w14:paraId="0767AD7B" w14:textId="77777777" w:rsidR="004F1DFD" w:rsidRPr="00EC0711" w:rsidRDefault="004F1DFD" w:rsidP="004F1DFD">
      <w:pPr>
        <w:pStyle w:val="Stopka"/>
        <w:tabs>
          <w:tab w:val="clear" w:pos="4536"/>
          <w:tab w:val="clear" w:pos="9072"/>
        </w:tabs>
        <w:ind w:left="720" w:right="-24"/>
        <w:rPr>
          <w:rFonts w:cs="Arial"/>
          <w:color w:val="000000" w:themeColor="text1"/>
        </w:rPr>
      </w:pPr>
    </w:p>
    <w:p w14:paraId="2F76F637" w14:textId="77777777" w:rsidR="004F1DFD" w:rsidRPr="00EC0711" w:rsidRDefault="004F1DFD" w:rsidP="004F1DFD">
      <w:pPr>
        <w:pStyle w:val="Stopka"/>
        <w:numPr>
          <w:ilvl w:val="2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  <w:u w:val="single"/>
        </w:rPr>
      </w:pPr>
      <w:r w:rsidRPr="00EC0711">
        <w:rPr>
          <w:rFonts w:cs="Arial"/>
          <w:color w:val="000000" w:themeColor="text1"/>
          <w:szCs w:val="20"/>
          <w:u w:val="single"/>
        </w:rPr>
        <w:t>Opłata za wydanie duplikatu karty (z podatkiem VAT)</w:t>
      </w:r>
    </w:p>
    <w:p w14:paraId="01D06E1B" w14:textId="77777777" w:rsidR="004F1DFD" w:rsidRPr="00EC0711" w:rsidRDefault="004F1DFD" w:rsidP="004F1DFD">
      <w:pPr>
        <w:pStyle w:val="Stopka"/>
        <w:ind w:left="709" w:right="-24"/>
        <w:rPr>
          <w:rFonts w:cs="Arial"/>
          <w:color w:val="000000" w:themeColor="text1"/>
        </w:rPr>
      </w:pPr>
    </w:p>
    <w:p w14:paraId="341CB848" w14:textId="77777777" w:rsidR="004F1DFD" w:rsidRPr="00EC0711" w:rsidRDefault="004F1DFD" w:rsidP="004F1DFD">
      <w:pPr>
        <w:pStyle w:val="Stopka"/>
        <w:ind w:left="709" w:right="-24"/>
        <w:rPr>
          <w:rFonts w:cs="Arial"/>
          <w:color w:val="000000" w:themeColor="text1"/>
        </w:rPr>
      </w:pPr>
      <w:r w:rsidRPr="00EC0711">
        <w:rPr>
          <w:rFonts w:cs="Arial"/>
          <w:color w:val="000000" w:themeColor="text1"/>
        </w:rPr>
        <w:t>W kryterium tym wykonawca otrzyma punkty zgodnie z poniższym wzorem:</w:t>
      </w:r>
    </w:p>
    <w:p w14:paraId="4CD67E05" w14:textId="77777777" w:rsidR="004F1DFD" w:rsidRPr="00EC0711" w:rsidRDefault="004F1DFD" w:rsidP="004F1DFD">
      <w:pPr>
        <w:pStyle w:val="Stopka"/>
        <w:ind w:left="709" w:right="-24"/>
        <w:rPr>
          <w:rFonts w:cs="Arial"/>
          <w:color w:val="000000" w:themeColor="text1"/>
          <w:lang w:val="en-AU"/>
        </w:rPr>
      </w:pPr>
      <w:r w:rsidRPr="00EC0711">
        <w:rPr>
          <w:rFonts w:cs="Arial"/>
          <w:color w:val="000000" w:themeColor="text1"/>
        </w:rPr>
        <w:t xml:space="preserve">         </w:t>
      </w:r>
      <w:r w:rsidRPr="00EC0711">
        <w:rPr>
          <w:rFonts w:cs="Arial"/>
          <w:color w:val="000000" w:themeColor="text1"/>
          <w:lang w:val="en-AU"/>
        </w:rPr>
        <w:t>OP min</w:t>
      </w:r>
    </w:p>
    <w:p w14:paraId="5BAD6AD2" w14:textId="77777777" w:rsidR="004F1DFD" w:rsidRPr="00EC0711" w:rsidRDefault="004F1DFD" w:rsidP="004F1DFD">
      <w:pPr>
        <w:pStyle w:val="Stopka"/>
        <w:ind w:left="709" w:right="-24"/>
        <w:rPr>
          <w:rFonts w:cs="Arial"/>
          <w:color w:val="000000" w:themeColor="text1"/>
          <w:lang w:val="en-AU"/>
        </w:rPr>
      </w:pPr>
      <w:r w:rsidRPr="00EC0711">
        <w:rPr>
          <w:rFonts w:cs="Arial"/>
          <w:color w:val="000000" w:themeColor="text1"/>
          <w:lang w:val="en-AU"/>
        </w:rPr>
        <w:t>OP = ---------------- x 3</w:t>
      </w:r>
    </w:p>
    <w:p w14:paraId="26E7CE6F" w14:textId="77777777" w:rsidR="004F1DFD" w:rsidRPr="00EC0711" w:rsidRDefault="004F1DFD" w:rsidP="004F1DFD">
      <w:pPr>
        <w:pStyle w:val="Stopka"/>
        <w:ind w:left="709" w:right="-24"/>
        <w:rPr>
          <w:rFonts w:cs="Arial"/>
          <w:color w:val="000000" w:themeColor="text1"/>
          <w:lang w:val="en-AU"/>
        </w:rPr>
      </w:pPr>
      <w:r w:rsidRPr="00EC0711">
        <w:rPr>
          <w:rFonts w:cs="Arial"/>
          <w:color w:val="000000" w:themeColor="text1"/>
          <w:lang w:val="en-AU"/>
        </w:rPr>
        <w:t xml:space="preserve">         OP of</w:t>
      </w:r>
    </w:p>
    <w:p w14:paraId="25E7517E" w14:textId="77777777" w:rsidR="004F1DFD" w:rsidRPr="00EC0711" w:rsidRDefault="004F1DFD" w:rsidP="004F1DFD">
      <w:pPr>
        <w:pStyle w:val="Stopka"/>
        <w:ind w:left="709" w:right="-24"/>
        <w:rPr>
          <w:rFonts w:cs="Arial"/>
          <w:color w:val="000000" w:themeColor="text1"/>
        </w:rPr>
      </w:pPr>
      <w:r w:rsidRPr="00EC0711">
        <w:rPr>
          <w:rFonts w:cs="Arial"/>
          <w:color w:val="000000" w:themeColor="text1"/>
        </w:rPr>
        <w:t>gdzie:</w:t>
      </w:r>
    </w:p>
    <w:p w14:paraId="362E0818" w14:textId="77777777" w:rsidR="004F1DFD" w:rsidRPr="00EC0711" w:rsidRDefault="004F1DFD" w:rsidP="004F1DFD">
      <w:pPr>
        <w:pStyle w:val="Stopka"/>
        <w:ind w:left="709" w:right="-24"/>
        <w:rPr>
          <w:rFonts w:cs="Arial"/>
          <w:color w:val="000000" w:themeColor="text1"/>
        </w:rPr>
      </w:pPr>
      <w:r w:rsidRPr="00EC0711">
        <w:rPr>
          <w:rFonts w:cs="Arial"/>
          <w:color w:val="000000" w:themeColor="text1"/>
        </w:rPr>
        <w:t>OP – uzyskana liczba punktów dla badanej oferty w kryterium „</w:t>
      </w:r>
      <w:r w:rsidRPr="00EC0711">
        <w:rPr>
          <w:rFonts w:cs="Arial"/>
          <w:color w:val="000000" w:themeColor="text1"/>
          <w:szCs w:val="20"/>
          <w:u w:val="single"/>
        </w:rPr>
        <w:t>Opłata za wydanie duplikatu karty</w:t>
      </w:r>
      <w:r w:rsidRPr="00EC0711">
        <w:rPr>
          <w:rFonts w:cs="Arial"/>
          <w:color w:val="000000" w:themeColor="text1"/>
        </w:rPr>
        <w:t>”,</w:t>
      </w:r>
    </w:p>
    <w:p w14:paraId="1EF958D6" w14:textId="77777777" w:rsidR="004F1DFD" w:rsidRPr="00EC0711" w:rsidRDefault="004F1DFD" w:rsidP="004F1DFD">
      <w:pPr>
        <w:pStyle w:val="Stopka"/>
        <w:ind w:left="709" w:right="-24"/>
        <w:rPr>
          <w:rFonts w:cs="Arial"/>
          <w:color w:val="000000" w:themeColor="text1"/>
        </w:rPr>
      </w:pPr>
      <w:r w:rsidRPr="00EC0711">
        <w:rPr>
          <w:rFonts w:cs="Arial"/>
          <w:color w:val="000000" w:themeColor="text1"/>
        </w:rPr>
        <w:t>OP min - najniższa opłata za wydanie duplikatu karty ze wszystkich nieodrzuconych złożonych ofert,</w:t>
      </w:r>
    </w:p>
    <w:p w14:paraId="5ED1D498" w14:textId="77777777" w:rsidR="004F1DFD" w:rsidRPr="00EC0711" w:rsidRDefault="004F1DFD" w:rsidP="004F1DFD">
      <w:pPr>
        <w:pStyle w:val="Stopka"/>
        <w:tabs>
          <w:tab w:val="clear" w:pos="4536"/>
          <w:tab w:val="clear" w:pos="9072"/>
        </w:tabs>
        <w:ind w:left="709" w:right="-24"/>
        <w:rPr>
          <w:rFonts w:cs="Arial"/>
          <w:color w:val="000000" w:themeColor="text1"/>
        </w:rPr>
      </w:pPr>
      <w:r w:rsidRPr="00EC0711">
        <w:rPr>
          <w:rFonts w:cs="Arial"/>
          <w:color w:val="000000" w:themeColor="text1"/>
        </w:rPr>
        <w:t>OP of – opłata za wydanie duplikatu karty w badanej ofercie.</w:t>
      </w:r>
    </w:p>
    <w:p w14:paraId="32D5B6AB" w14:textId="77777777" w:rsidR="004F1DFD" w:rsidRPr="00EC0711" w:rsidRDefault="004F1DFD" w:rsidP="004F1DFD">
      <w:pPr>
        <w:spacing w:after="120"/>
        <w:rPr>
          <w:rFonts w:cs="Arial"/>
          <w:color w:val="000000" w:themeColor="text1"/>
          <w:szCs w:val="20"/>
        </w:rPr>
      </w:pPr>
    </w:p>
    <w:p w14:paraId="4BCD83BB" w14:textId="77777777" w:rsidR="004F1DFD" w:rsidRPr="00EC0711" w:rsidRDefault="004F1DFD" w:rsidP="004F1DFD">
      <w:pPr>
        <w:spacing w:after="120"/>
        <w:ind w:left="709"/>
        <w:rPr>
          <w:rFonts w:cs="Arial"/>
          <w:color w:val="000000" w:themeColor="text1"/>
          <w:szCs w:val="20"/>
          <w:u w:val="single"/>
        </w:rPr>
      </w:pPr>
      <w:r w:rsidRPr="00EC0711">
        <w:rPr>
          <w:rFonts w:cs="Arial"/>
          <w:color w:val="000000" w:themeColor="text1"/>
          <w:u w:val="single"/>
        </w:rPr>
        <w:t>13.1.3</w:t>
      </w:r>
      <w:r w:rsidRPr="00EC0711">
        <w:rPr>
          <w:rFonts w:cs="Arial"/>
          <w:color w:val="000000" w:themeColor="text1"/>
          <w:szCs w:val="20"/>
          <w:u w:val="single"/>
        </w:rPr>
        <w:t xml:space="preserve"> Maksymalny okres oczekiwania na wydanie duplikatu od zgłoszenia</w:t>
      </w:r>
    </w:p>
    <w:p w14:paraId="26436CF5" w14:textId="77777777" w:rsidR="004F1DFD" w:rsidRPr="00EC0711" w:rsidRDefault="004F1DFD" w:rsidP="004F1DFD">
      <w:pPr>
        <w:pStyle w:val="Stopka"/>
        <w:ind w:left="709" w:right="-24"/>
        <w:rPr>
          <w:rFonts w:cs="Arial"/>
          <w:color w:val="000000" w:themeColor="text1"/>
        </w:rPr>
      </w:pPr>
      <w:r w:rsidRPr="00EC0711">
        <w:rPr>
          <w:rFonts w:cs="Arial"/>
          <w:color w:val="000000" w:themeColor="text1"/>
        </w:rPr>
        <w:t>W kryterium tym wykonawca otrzyma punkty zgodnie z poniższym wzorem:</w:t>
      </w:r>
    </w:p>
    <w:p w14:paraId="03B7CC8C" w14:textId="77777777" w:rsidR="004F1DFD" w:rsidRPr="00EC0711" w:rsidRDefault="004F1DFD" w:rsidP="004F1DFD">
      <w:pPr>
        <w:pStyle w:val="Stopka"/>
        <w:ind w:left="709" w:right="-24"/>
        <w:rPr>
          <w:rFonts w:cs="Arial"/>
          <w:color w:val="000000" w:themeColor="text1"/>
        </w:rPr>
      </w:pPr>
      <w:r w:rsidRPr="00EC0711">
        <w:rPr>
          <w:rFonts w:cs="Arial"/>
          <w:color w:val="000000" w:themeColor="text1"/>
        </w:rPr>
        <w:t xml:space="preserve">         OK min</w:t>
      </w:r>
    </w:p>
    <w:p w14:paraId="3D2ECCA9" w14:textId="77777777" w:rsidR="004F1DFD" w:rsidRPr="00EC0711" w:rsidRDefault="004F1DFD" w:rsidP="004F1DFD">
      <w:pPr>
        <w:pStyle w:val="Stopka"/>
        <w:ind w:left="709" w:right="-24"/>
        <w:rPr>
          <w:rFonts w:cs="Arial"/>
          <w:color w:val="000000" w:themeColor="text1"/>
        </w:rPr>
      </w:pPr>
      <w:r w:rsidRPr="00EC0711">
        <w:rPr>
          <w:rFonts w:cs="Arial"/>
          <w:color w:val="000000" w:themeColor="text1"/>
        </w:rPr>
        <w:t>OK = ---------------- x 2</w:t>
      </w:r>
    </w:p>
    <w:p w14:paraId="476E32E8" w14:textId="77777777" w:rsidR="004F1DFD" w:rsidRPr="00EC0711" w:rsidRDefault="004F1DFD" w:rsidP="004F1DFD">
      <w:pPr>
        <w:pStyle w:val="Stopka"/>
        <w:ind w:left="709" w:right="-24"/>
        <w:rPr>
          <w:rFonts w:cs="Arial"/>
          <w:color w:val="000000" w:themeColor="text1"/>
        </w:rPr>
      </w:pPr>
      <w:r w:rsidRPr="00EC0711">
        <w:rPr>
          <w:rFonts w:cs="Arial"/>
          <w:color w:val="000000" w:themeColor="text1"/>
        </w:rPr>
        <w:t xml:space="preserve">         OK of</w:t>
      </w:r>
    </w:p>
    <w:p w14:paraId="69A3BB01" w14:textId="77777777" w:rsidR="004F1DFD" w:rsidRPr="00EC0711" w:rsidRDefault="004F1DFD" w:rsidP="004F1DFD">
      <w:pPr>
        <w:pStyle w:val="Stopka"/>
        <w:ind w:left="709" w:right="-24"/>
        <w:rPr>
          <w:rFonts w:cs="Arial"/>
          <w:color w:val="000000" w:themeColor="text1"/>
        </w:rPr>
      </w:pPr>
      <w:r w:rsidRPr="00EC0711">
        <w:rPr>
          <w:rFonts w:cs="Arial"/>
          <w:color w:val="000000" w:themeColor="text1"/>
        </w:rPr>
        <w:t>gdzie:</w:t>
      </w:r>
    </w:p>
    <w:p w14:paraId="494A1591" w14:textId="77777777" w:rsidR="004F1DFD" w:rsidRPr="00EC0711" w:rsidRDefault="004F1DFD" w:rsidP="004F1DFD">
      <w:pPr>
        <w:pStyle w:val="Stopka"/>
        <w:ind w:left="709" w:right="-24"/>
        <w:rPr>
          <w:rFonts w:cs="Arial"/>
          <w:color w:val="000000" w:themeColor="text1"/>
        </w:rPr>
      </w:pPr>
      <w:r w:rsidRPr="00EC0711">
        <w:rPr>
          <w:rFonts w:cs="Arial"/>
          <w:color w:val="000000" w:themeColor="text1"/>
        </w:rPr>
        <w:lastRenderedPageBreak/>
        <w:t>OK – uzyskana liczba punktów dla badanej oferty w kryterium „</w:t>
      </w:r>
      <w:r w:rsidRPr="00EC0711">
        <w:rPr>
          <w:rFonts w:cs="Arial"/>
          <w:color w:val="000000" w:themeColor="text1"/>
          <w:szCs w:val="20"/>
          <w:u w:val="single"/>
        </w:rPr>
        <w:t>Maksymalny okres oczekiwania na wydanie duplikatu od zgłoszenia</w:t>
      </w:r>
      <w:r w:rsidRPr="00EC0711">
        <w:rPr>
          <w:rFonts w:cs="Arial"/>
          <w:color w:val="000000" w:themeColor="text1"/>
        </w:rPr>
        <w:t>”,</w:t>
      </w:r>
    </w:p>
    <w:p w14:paraId="3A2A2D59" w14:textId="77777777" w:rsidR="004F1DFD" w:rsidRPr="00EC0711" w:rsidRDefault="004F1DFD" w:rsidP="004F1DFD">
      <w:pPr>
        <w:pStyle w:val="Stopka"/>
        <w:ind w:left="709" w:right="-24"/>
        <w:rPr>
          <w:rFonts w:cs="Arial"/>
          <w:color w:val="000000" w:themeColor="text1"/>
        </w:rPr>
      </w:pPr>
      <w:r w:rsidRPr="00EC0711">
        <w:rPr>
          <w:rFonts w:cs="Arial"/>
          <w:color w:val="000000" w:themeColor="text1"/>
        </w:rPr>
        <w:t>OK min - najniższy okres za wydanie duplikatu karty ze wszystkich nieodrzuconych złożonych ofert,</w:t>
      </w:r>
    </w:p>
    <w:p w14:paraId="7F1A88B8" w14:textId="77777777" w:rsidR="004F1DFD" w:rsidRPr="00EC0711" w:rsidRDefault="004F1DFD" w:rsidP="004F1DFD">
      <w:pPr>
        <w:pStyle w:val="Stopka"/>
        <w:tabs>
          <w:tab w:val="clear" w:pos="4536"/>
          <w:tab w:val="clear" w:pos="9072"/>
        </w:tabs>
        <w:ind w:left="709" w:right="-24"/>
        <w:rPr>
          <w:rFonts w:cs="Arial"/>
          <w:color w:val="000000" w:themeColor="text1"/>
        </w:rPr>
      </w:pPr>
      <w:r w:rsidRPr="00EC0711">
        <w:rPr>
          <w:rFonts w:cs="Arial"/>
          <w:color w:val="000000" w:themeColor="text1"/>
        </w:rPr>
        <w:t>OK of – okres za wydanie duplikatu karty w badanej ofercie.</w:t>
      </w:r>
    </w:p>
    <w:p w14:paraId="37FBEF6F" w14:textId="77777777" w:rsidR="004F1DFD" w:rsidRPr="00EC0711" w:rsidRDefault="004F1DFD" w:rsidP="004F1DFD">
      <w:pPr>
        <w:spacing w:after="120"/>
        <w:rPr>
          <w:rFonts w:cs="Arial"/>
          <w:color w:val="000000" w:themeColor="text1"/>
        </w:rPr>
      </w:pPr>
    </w:p>
    <w:p w14:paraId="571D4113" w14:textId="77777777" w:rsidR="004F1DFD" w:rsidRPr="00EC0711" w:rsidRDefault="004F1DFD" w:rsidP="004F1DFD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</w:rPr>
      </w:pPr>
      <w:r w:rsidRPr="00EC0711">
        <w:rPr>
          <w:rFonts w:cs="Arial"/>
          <w:color w:val="000000" w:themeColor="text1"/>
        </w:rPr>
        <w:t>Zamawiający</w:t>
      </w:r>
      <w:r w:rsidRPr="00EC0711">
        <w:rPr>
          <w:rFonts w:cs="Arial"/>
          <w:noProof/>
          <w:color w:val="000000" w:themeColor="text1"/>
          <w:szCs w:val="20"/>
        </w:rPr>
        <w:t xml:space="preserve"> udzieli niniejszego zamówienia temu wykonawcy, którego oferta nie podlega odrzuceniu, który uzyska najwyższą łączną sumę punktów w kryteriach oceny ofert.</w:t>
      </w:r>
    </w:p>
    <w:p w14:paraId="2D04BE95" w14:textId="77777777" w:rsidR="008C15AC" w:rsidRPr="002B7153" w:rsidRDefault="008C15AC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  <w:color w:val="000000"/>
        </w:rPr>
      </w:pPr>
    </w:p>
    <w:p w14:paraId="2A101F24" w14:textId="77777777" w:rsidR="00244DD8" w:rsidRPr="002B7153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szCs w:val="20"/>
          <w:u w:val="single"/>
        </w:rPr>
      </w:pPr>
      <w:r w:rsidRPr="002B7153">
        <w:rPr>
          <w:rFonts w:cs="Arial"/>
          <w:b/>
          <w:szCs w:val="20"/>
          <w:u w:val="single"/>
        </w:rPr>
        <w:t>SPOSÓB OBLICZANIA CENY OFERTY</w:t>
      </w:r>
    </w:p>
    <w:p w14:paraId="307C74FD" w14:textId="04990607" w:rsidR="00444535" w:rsidRPr="002A474E" w:rsidRDefault="0082556E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2A474E">
        <w:rPr>
          <w:rFonts w:cs="Arial"/>
        </w:rPr>
        <w:t>Podana przez Wykonawcę cena (wynagrodzenie) służy jedynie do wyboru najkorzystniejszej oferty. Rozliczanie przedmiotu umowy (wynagrodzenie) będzie dokonywane na podstawie wartości jednostkowych zawartych w Formularzu cenowym, zgodnie z zasadami określonymi w projekcie umowy</w:t>
      </w:r>
      <w:r w:rsidRPr="002A474E">
        <w:rPr>
          <w:rFonts w:cs="Arial"/>
          <w:b/>
        </w:rPr>
        <w:t>.</w:t>
      </w:r>
      <w:r w:rsidRPr="002A474E">
        <w:rPr>
          <w:rFonts w:cs="Arial"/>
        </w:rPr>
        <w:t xml:space="preserve"> Wartością maksymalną, wpisaną do umowy, będzie kwota, która została zarezerwowana przez Zamawiającego na realizację przedmiotu zamówienia.</w:t>
      </w:r>
    </w:p>
    <w:p w14:paraId="31A0E713" w14:textId="77777777" w:rsidR="00244DD8" w:rsidRPr="002B7153" w:rsidRDefault="003F466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/>
          <w:szCs w:val="20"/>
        </w:rPr>
      </w:pPr>
      <w:r w:rsidRPr="002B7153">
        <w:rPr>
          <w:color w:val="000000"/>
        </w:rPr>
        <w:t>Cena oferty musi być skalkulowana w sposób jednoznaczny, powinna zawierać wszelkie koszty związane z realizacją przedmiotu zamówienia</w:t>
      </w:r>
      <w:r w:rsidR="003E3FFC" w:rsidRPr="002B7153">
        <w:rPr>
          <w:color w:val="000000"/>
        </w:rPr>
        <w:t xml:space="preserve"> (ew. dla Zadania na jakie składa ofertę Wykonawca)</w:t>
      </w:r>
      <w:r w:rsidRPr="002B7153">
        <w:rPr>
          <w:color w:val="000000"/>
        </w:rPr>
        <w:t>, ze szczególnym uwzględnieniem warunków realizacji przedmiotu zamówienia opisanych w projekcie umowy</w:t>
      </w:r>
      <w:r w:rsidR="00E669FE" w:rsidRPr="002B7153">
        <w:rPr>
          <w:color w:val="000000"/>
        </w:rPr>
        <w:t xml:space="preserve"> </w:t>
      </w:r>
      <w:r w:rsidRPr="002B7153">
        <w:rPr>
          <w:color w:val="000000"/>
        </w:rPr>
        <w:t>stanowiącym załącznik do SWZ</w:t>
      </w:r>
      <w:r w:rsidR="00E91FDB">
        <w:rPr>
          <w:color w:val="000000"/>
        </w:rPr>
        <w:t>.</w:t>
      </w:r>
    </w:p>
    <w:p w14:paraId="04CDA397" w14:textId="77777777" w:rsidR="00244DD8" w:rsidRPr="002B7153" w:rsidRDefault="00244DD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/>
          <w:szCs w:val="20"/>
        </w:rPr>
      </w:pPr>
      <w:r w:rsidRPr="002B7153">
        <w:rPr>
          <w:color w:val="000000"/>
        </w:rPr>
        <w:t>Walutą ceny oferowanej jest złoty polsk</w:t>
      </w:r>
      <w:r w:rsidR="002C7AC5" w:rsidRPr="002B7153">
        <w:rPr>
          <w:color w:val="000000"/>
        </w:rPr>
        <w:t>i.</w:t>
      </w:r>
    </w:p>
    <w:p w14:paraId="6009899B" w14:textId="77777777" w:rsidR="00A07DFD" w:rsidRPr="002B7153" w:rsidRDefault="00244DD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/>
          <w:szCs w:val="20"/>
        </w:rPr>
      </w:pPr>
      <w:r w:rsidRPr="002B7153">
        <w:rPr>
          <w:color w:val="000000"/>
        </w:rPr>
        <w:t>Cena powinna zostać wyrażona cyfrowo.</w:t>
      </w:r>
    </w:p>
    <w:p w14:paraId="68F0F086" w14:textId="77777777" w:rsidR="00A07DFD" w:rsidRPr="002B7153" w:rsidRDefault="00AA3E19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/>
          <w:szCs w:val="20"/>
        </w:rPr>
      </w:pPr>
      <w:r w:rsidRPr="002B7153">
        <w:rPr>
          <w:rFonts w:cs="Arial"/>
          <w:color w:val="000000"/>
        </w:rPr>
        <w:t xml:space="preserve">W niniejszym postępowaniu należy stosować zasady </w:t>
      </w:r>
      <w:r w:rsidR="00A07DFD" w:rsidRPr="002B7153">
        <w:rPr>
          <w:rFonts w:cs="Arial"/>
          <w:color w:val="000000"/>
        </w:rPr>
        <w:t>zaokrąglania do pełnego grosza (dwóch miejsc po przecinku)</w:t>
      </w:r>
      <w:r w:rsidRPr="002B7153">
        <w:rPr>
          <w:rFonts w:cs="Arial"/>
          <w:color w:val="000000"/>
        </w:rPr>
        <w:t xml:space="preserve"> </w:t>
      </w:r>
      <w:r w:rsidR="00A07DFD" w:rsidRPr="002B7153">
        <w:rPr>
          <w:rFonts w:cs="Arial"/>
          <w:color w:val="000000"/>
        </w:rPr>
        <w:t>w następujący sposób: końcówki poniżej 0,5 grosza należy pomijać, a końcówki 0,5 grosza i wyższe zaokrąglić do 1 grosza (tj. jeżeli trzecia cyfra po</w:t>
      </w:r>
      <w:r w:rsidR="00B90557">
        <w:rPr>
          <w:rFonts w:cs="Arial"/>
          <w:color w:val="000000"/>
        </w:rPr>
        <w:t> </w:t>
      </w:r>
      <w:r w:rsidR="00A07DFD" w:rsidRPr="002B7153">
        <w:rPr>
          <w:rFonts w:cs="Arial"/>
          <w:color w:val="000000"/>
        </w:rPr>
        <w:t>przecinku jest mniejsza lub równa „4” należy zaokrąglić w dół, jeżeli trzecia cyfra po</w:t>
      </w:r>
      <w:r w:rsidR="00B90557">
        <w:rPr>
          <w:rFonts w:cs="Arial"/>
          <w:color w:val="000000"/>
        </w:rPr>
        <w:t> </w:t>
      </w:r>
      <w:r w:rsidR="00A07DFD" w:rsidRPr="002B7153">
        <w:rPr>
          <w:rFonts w:cs="Arial"/>
          <w:color w:val="000000"/>
        </w:rPr>
        <w:t>przecinku jest równa lub większa od „5” zaokrąglić w górę).</w:t>
      </w:r>
    </w:p>
    <w:p w14:paraId="7E483020" w14:textId="77777777" w:rsidR="00A07DFD" w:rsidRPr="002B7153" w:rsidRDefault="00A07DFD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szCs w:val="20"/>
        </w:rPr>
      </w:pPr>
      <w:r w:rsidRPr="002B7153">
        <w:rPr>
          <w:color w:val="000000"/>
        </w:rPr>
        <w:t>Wszelkie rozliczenia dotyczące realizacji zamówienia opisanego</w:t>
      </w:r>
      <w:r w:rsidRPr="002B7153">
        <w:t xml:space="preserve"> w niniejszej </w:t>
      </w:r>
      <w:r w:rsidR="00DB10B9" w:rsidRPr="002B7153">
        <w:t xml:space="preserve">SWZ </w:t>
      </w:r>
      <w:r w:rsidRPr="002B7153">
        <w:t>dokonywane będą w złotych polskich.</w:t>
      </w:r>
    </w:p>
    <w:p w14:paraId="326B2799" w14:textId="77777777" w:rsidR="00F316FD" w:rsidRPr="002B7153" w:rsidRDefault="00F316FD" w:rsidP="0042013D">
      <w:pPr>
        <w:pStyle w:val="Stopka"/>
        <w:tabs>
          <w:tab w:val="clear" w:pos="4536"/>
          <w:tab w:val="clear" w:pos="9072"/>
        </w:tabs>
        <w:ind w:right="-24"/>
        <w:rPr>
          <w:szCs w:val="20"/>
        </w:rPr>
      </w:pPr>
    </w:p>
    <w:p w14:paraId="53DAE8AE" w14:textId="77777777" w:rsidR="001962FE" w:rsidRPr="002B7153" w:rsidRDefault="001962FE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szCs w:val="20"/>
          <w:u w:val="single"/>
        </w:rPr>
      </w:pPr>
      <w:r w:rsidRPr="002B7153">
        <w:rPr>
          <w:rFonts w:cs="Arial"/>
          <w:b/>
          <w:szCs w:val="20"/>
          <w:u w:val="single"/>
        </w:rPr>
        <w:t xml:space="preserve">TRYB UDZIELANIA WYJAŚNIEŃ </w:t>
      </w:r>
      <w:r w:rsidR="00DB10B9" w:rsidRPr="002B7153">
        <w:rPr>
          <w:rFonts w:cs="Arial"/>
          <w:b/>
          <w:szCs w:val="20"/>
          <w:u w:val="single"/>
        </w:rPr>
        <w:t>TREŚCI</w:t>
      </w:r>
      <w:r w:rsidRPr="002B7153">
        <w:rPr>
          <w:rFonts w:cs="Arial"/>
          <w:b/>
          <w:szCs w:val="20"/>
          <w:u w:val="single"/>
        </w:rPr>
        <w:t xml:space="preserve"> </w:t>
      </w:r>
      <w:r w:rsidR="00DB10B9" w:rsidRPr="002B7153">
        <w:rPr>
          <w:rFonts w:cs="Arial"/>
          <w:b/>
          <w:szCs w:val="20"/>
          <w:u w:val="single"/>
        </w:rPr>
        <w:t>SWZ</w:t>
      </w:r>
    </w:p>
    <w:p w14:paraId="101D3BB9" w14:textId="77777777" w:rsidR="001962FE" w:rsidRPr="002B7153" w:rsidRDefault="001C0C95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2B7153">
        <w:rPr>
          <w:rFonts w:cs="Arial"/>
        </w:rPr>
        <w:t xml:space="preserve">Uregulowania odnośnie trybu udzielania wyjaśnień w sprawach dotyczących </w:t>
      </w:r>
      <w:r w:rsidR="00DB10B9" w:rsidRPr="002B7153">
        <w:rPr>
          <w:rFonts w:cs="Arial"/>
        </w:rPr>
        <w:t xml:space="preserve">SWZ </w:t>
      </w:r>
      <w:r w:rsidRPr="002B7153">
        <w:rPr>
          <w:rFonts w:cs="Arial"/>
        </w:rPr>
        <w:t xml:space="preserve">znajdują się w </w:t>
      </w:r>
      <w:r w:rsidRPr="002B7153">
        <w:rPr>
          <w:rFonts w:cs="Arial"/>
          <w:spacing w:val="4"/>
        </w:rPr>
        <w:t xml:space="preserve">§ </w:t>
      </w:r>
      <w:r w:rsidR="00A62E25" w:rsidRPr="002B7153">
        <w:rPr>
          <w:rFonts w:cs="Arial"/>
          <w:spacing w:val="4"/>
        </w:rPr>
        <w:t xml:space="preserve">23 </w:t>
      </w:r>
      <w:r w:rsidRPr="002B7153">
        <w:rPr>
          <w:rFonts w:cs="Arial"/>
          <w:spacing w:val="4"/>
        </w:rPr>
        <w:t>ust 1-</w:t>
      </w:r>
      <w:r w:rsidR="004D19A3" w:rsidRPr="002B7153">
        <w:rPr>
          <w:rFonts w:cs="Arial"/>
          <w:spacing w:val="4"/>
        </w:rPr>
        <w:t>4</w:t>
      </w:r>
      <w:r w:rsidRPr="002B7153">
        <w:rPr>
          <w:rFonts w:cs="Arial"/>
        </w:rPr>
        <w:t xml:space="preserve"> Regulaminu</w:t>
      </w:r>
      <w:r w:rsidR="001962FE" w:rsidRPr="002B7153">
        <w:rPr>
          <w:rFonts w:cs="Arial"/>
          <w:szCs w:val="20"/>
        </w:rPr>
        <w:t>.</w:t>
      </w:r>
    </w:p>
    <w:p w14:paraId="4C88D9E2" w14:textId="77777777" w:rsidR="0061514F" w:rsidRPr="002B7153" w:rsidRDefault="0061514F" w:rsidP="0042013D">
      <w:pPr>
        <w:pStyle w:val="Tekstpodstawowy21"/>
        <w:widowControl/>
        <w:ind w:right="-24"/>
        <w:rPr>
          <w:rFonts w:cs="Arial"/>
          <w:b/>
          <w:sz w:val="20"/>
          <w:u w:val="words"/>
        </w:rPr>
      </w:pPr>
    </w:p>
    <w:p w14:paraId="391B9D5A" w14:textId="77777777" w:rsidR="00244DD8" w:rsidRPr="002B7153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szCs w:val="20"/>
          <w:u w:val="single"/>
        </w:rPr>
      </w:pPr>
      <w:r w:rsidRPr="002B7153">
        <w:rPr>
          <w:rFonts w:cs="Arial"/>
          <w:b/>
          <w:szCs w:val="20"/>
          <w:u w:val="single"/>
        </w:rPr>
        <w:t>ZŁOŻENI</w:t>
      </w:r>
      <w:r w:rsidR="00AD0616" w:rsidRPr="002B7153">
        <w:rPr>
          <w:rFonts w:cs="Arial"/>
          <w:b/>
          <w:szCs w:val="20"/>
          <w:u w:val="single"/>
        </w:rPr>
        <w:t>E</w:t>
      </w:r>
      <w:r w:rsidRPr="002B7153">
        <w:rPr>
          <w:rFonts w:cs="Arial"/>
          <w:b/>
          <w:szCs w:val="20"/>
          <w:u w:val="single"/>
        </w:rPr>
        <w:t xml:space="preserve"> OFERTY</w:t>
      </w:r>
    </w:p>
    <w:p w14:paraId="73704EE6" w14:textId="77777777" w:rsidR="00E65085" w:rsidRPr="002B7153" w:rsidRDefault="00E65085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</w:rPr>
      </w:pPr>
      <w:r w:rsidRPr="002B7153">
        <w:rPr>
          <w:rFonts w:cs="Arial"/>
        </w:rPr>
        <w:t>Ofertę wraz z wymaganymi załącznikami należy złożyć (załączyć) z zastosowaniem Platformy zakupowej Spółki (w terminie w niej określonym), pod rygorem nie rozpatrzenia oferty wniesionej po tym terminie, bez względu na przyczyny opóźnienia, w:</w:t>
      </w:r>
    </w:p>
    <w:p w14:paraId="368FB927" w14:textId="77777777" w:rsidR="00E65085" w:rsidRPr="002B7153" w:rsidRDefault="00E65085" w:rsidP="006B23C9">
      <w:pPr>
        <w:pStyle w:val="Stopka"/>
        <w:numPr>
          <w:ilvl w:val="0"/>
          <w:numId w:val="16"/>
        </w:numPr>
        <w:tabs>
          <w:tab w:val="clear" w:pos="4536"/>
          <w:tab w:val="clear" w:pos="9072"/>
        </w:tabs>
        <w:ind w:left="993" w:right="-24" w:hanging="284"/>
        <w:rPr>
          <w:rFonts w:cs="Arial"/>
        </w:rPr>
      </w:pPr>
      <w:r w:rsidRPr="002B7153">
        <w:rPr>
          <w:rFonts w:cs="Arial"/>
        </w:rPr>
        <w:t xml:space="preserve">postaci elektronicznej - skanu (z widocznymi podpisami osób reprezentujących wykonawcę) lub </w:t>
      </w:r>
    </w:p>
    <w:p w14:paraId="42BEE0B7" w14:textId="77777777" w:rsidR="00E65085" w:rsidRPr="002B7153" w:rsidRDefault="00E65085" w:rsidP="006B23C9">
      <w:pPr>
        <w:pStyle w:val="Stopka"/>
        <w:numPr>
          <w:ilvl w:val="0"/>
          <w:numId w:val="16"/>
        </w:numPr>
        <w:tabs>
          <w:tab w:val="clear" w:pos="4536"/>
          <w:tab w:val="clear" w:pos="9072"/>
        </w:tabs>
        <w:ind w:left="993" w:right="-24" w:hanging="284"/>
        <w:rPr>
          <w:rFonts w:cs="Arial"/>
        </w:rPr>
      </w:pPr>
      <w:r w:rsidRPr="002B7153">
        <w:rPr>
          <w:rFonts w:cs="Arial"/>
        </w:rPr>
        <w:t>w formie elektronicznej opatrzonej kwalifikowanym podpisem elektronicznym.</w:t>
      </w:r>
    </w:p>
    <w:p w14:paraId="31FCFD9C" w14:textId="61B9CD2A" w:rsidR="00B90557" w:rsidRPr="002B7153" w:rsidRDefault="00E65085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</w:rPr>
      </w:pPr>
      <w:r w:rsidRPr="008569F5">
        <w:rPr>
          <w:rFonts w:cs="Arial"/>
        </w:rPr>
        <w:t xml:space="preserve">Wykonawca powinien wprowadzić (zapisać) wartość </w:t>
      </w:r>
      <w:r w:rsidRPr="008569F5">
        <w:rPr>
          <w:rFonts w:cs="Arial"/>
          <w:b/>
          <w:u w:val="single"/>
        </w:rPr>
        <w:t>netto</w:t>
      </w:r>
      <w:r w:rsidRPr="008569F5">
        <w:rPr>
          <w:rFonts w:cs="Arial"/>
        </w:rPr>
        <w:t xml:space="preserve"> składanej oferty za pomocą Platformy zakupowej Spółki</w:t>
      </w:r>
      <w:r w:rsidR="009673AE" w:rsidRPr="008569F5">
        <w:rPr>
          <w:rFonts w:cs="Arial"/>
        </w:rPr>
        <w:t xml:space="preserve"> </w:t>
      </w:r>
    </w:p>
    <w:p w14:paraId="519A0A56" w14:textId="77777777" w:rsidR="007E0258" w:rsidRPr="002B7153" w:rsidRDefault="007E025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</w:rPr>
      </w:pPr>
      <w:r w:rsidRPr="002B7153">
        <w:rPr>
          <w:rFonts w:cs="Arial"/>
        </w:rPr>
        <w:t>Zamawiający może przed terminem składania ofert przedłużyć termin ich składania z</w:t>
      </w:r>
      <w:r w:rsidR="00B90557">
        <w:rPr>
          <w:rFonts w:cs="Arial"/>
        </w:rPr>
        <w:t> </w:t>
      </w:r>
      <w:r w:rsidRPr="002B7153">
        <w:rPr>
          <w:rFonts w:cs="Arial"/>
        </w:rPr>
        <w:t>inicjatywy własnej lub przychylając się do wniosku Wykonawcy, który nie jest w stanie złożyć oferty w wyznaczonym terminie.</w:t>
      </w:r>
    </w:p>
    <w:p w14:paraId="1D8B55B8" w14:textId="77777777" w:rsidR="007E0258" w:rsidRPr="002B7153" w:rsidRDefault="007E025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</w:rPr>
      </w:pPr>
      <w:r w:rsidRPr="002B7153">
        <w:rPr>
          <w:rFonts w:cs="Arial"/>
        </w:rPr>
        <w:t>Wykonawca może, przed upływem terminu do składania ofert, zmienić lub wycofać złożoną przez siebie ofertę.</w:t>
      </w:r>
    </w:p>
    <w:p w14:paraId="05642A78" w14:textId="77777777" w:rsidR="007E0258" w:rsidRPr="002B7153" w:rsidRDefault="007E025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</w:rPr>
      </w:pPr>
      <w:r w:rsidRPr="002B7153">
        <w:rPr>
          <w:rFonts w:cs="Arial"/>
        </w:rPr>
        <w:t>Wykonawca nie może wycofać oferty po upływie terminu składania ofert.</w:t>
      </w:r>
    </w:p>
    <w:p w14:paraId="6EBE0107" w14:textId="77777777" w:rsidR="007B62DA" w:rsidRPr="002B7153" w:rsidRDefault="007B62DA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</w:rPr>
      </w:pPr>
    </w:p>
    <w:p w14:paraId="0A3A55AB" w14:textId="77777777" w:rsidR="00244DD8" w:rsidRPr="002B7153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szCs w:val="20"/>
          <w:u w:val="single"/>
        </w:rPr>
      </w:pPr>
      <w:r w:rsidRPr="002B7153">
        <w:rPr>
          <w:rFonts w:cs="Arial"/>
          <w:b/>
          <w:szCs w:val="20"/>
          <w:u w:val="single"/>
        </w:rPr>
        <w:t>MIEJSCE OTWARCIA OFERT</w:t>
      </w:r>
    </w:p>
    <w:p w14:paraId="7AF538CA" w14:textId="77777777" w:rsidR="00F80F6E" w:rsidRPr="002B7153" w:rsidRDefault="001C0709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szCs w:val="20"/>
          <w:u w:val="single"/>
        </w:rPr>
      </w:pPr>
      <w:r w:rsidRPr="002B7153">
        <w:rPr>
          <w:rFonts w:cs="Arial"/>
          <w:szCs w:val="20"/>
        </w:rPr>
        <w:t>Otwarcie ofert odbywa się automatycznie w wyznaczonym terminie na Platformie zakupowej spółki.</w:t>
      </w:r>
    </w:p>
    <w:p w14:paraId="2C909C03" w14:textId="77777777" w:rsidR="00244DD8" w:rsidRPr="002B7153" w:rsidRDefault="00244DD8" w:rsidP="0042013D">
      <w:pPr>
        <w:autoSpaceDE w:val="0"/>
        <w:autoSpaceDN w:val="0"/>
        <w:ind w:right="-24"/>
        <w:rPr>
          <w:rFonts w:cs="Arial"/>
          <w:szCs w:val="20"/>
        </w:rPr>
      </w:pPr>
    </w:p>
    <w:p w14:paraId="42BDF808" w14:textId="77777777" w:rsidR="00244DD8" w:rsidRPr="002B7153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szCs w:val="20"/>
          <w:u w:val="single"/>
        </w:rPr>
      </w:pPr>
      <w:r w:rsidRPr="002B7153">
        <w:rPr>
          <w:rFonts w:cs="Arial"/>
          <w:b/>
          <w:szCs w:val="20"/>
          <w:u w:val="single"/>
        </w:rPr>
        <w:t>WYBÓR OFERT</w:t>
      </w:r>
    </w:p>
    <w:p w14:paraId="0CE115B0" w14:textId="77777777" w:rsidR="00994DAD" w:rsidRPr="002B7153" w:rsidRDefault="00994DAD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2B7153">
        <w:rPr>
          <w:rFonts w:cs="Arial"/>
          <w:szCs w:val="20"/>
        </w:rPr>
        <w:t>Uregulowani</w:t>
      </w:r>
      <w:r w:rsidR="009239EB" w:rsidRPr="002B7153">
        <w:rPr>
          <w:rFonts w:cs="Arial"/>
          <w:szCs w:val="20"/>
        </w:rPr>
        <w:t>a</w:t>
      </w:r>
      <w:r w:rsidRPr="002B7153">
        <w:rPr>
          <w:rFonts w:cs="Arial"/>
          <w:szCs w:val="20"/>
        </w:rPr>
        <w:t xml:space="preserve"> odnośnie wyboru</w:t>
      </w:r>
      <w:r w:rsidR="00316371" w:rsidRPr="002B7153">
        <w:rPr>
          <w:rFonts w:cs="Arial"/>
          <w:szCs w:val="20"/>
        </w:rPr>
        <w:t xml:space="preserve"> najkorzystniejszej</w:t>
      </w:r>
      <w:r w:rsidRPr="002B7153">
        <w:rPr>
          <w:rFonts w:cs="Arial"/>
          <w:szCs w:val="20"/>
        </w:rPr>
        <w:t xml:space="preserve"> oferty znajdują się w </w:t>
      </w:r>
      <w:r w:rsidRPr="002B7153">
        <w:rPr>
          <w:rFonts w:cs="Arial"/>
          <w:spacing w:val="4"/>
          <w:szCs w:val="20"/>
        </w:rPr>
        <w:t xml:space="preserve">§ </w:t>
      </w:r>
      <w:r w:rsidR="00E669FE" w:rsidRPr="002B7153">
        <w:rPr>
          <w:rFonts w:cs="Arial"/>
          <w:spacing w:val="4"/>
          <w:szCs w:val="20"/>
        </w:rPr>
        <w:t>32 i</w:t>
      </w:r>
      <w:r w:rsidR="00911D72" w:rsidRPr="002B7153">
        <w:rPr>
          <w:rFonts w:cs="Arial"/>
          <w:spacing w:val="4"/>
          <w:szCs w:val="20"/>
        </w:rPr>
        <w:t xml:space="preserve"> </w:t>
      </w:r>
      <w:r w:rsidR="00E669FE" w:rsidRPr="002B7153">
        <w:rPr>
          <w:rFonts w:cs="Arial"/>
          <w:spacing w:val="4"/>
          <w:szCs w:val="20"/>
        </w:rPr>
        <w:t>33</w:t>
      </w:r>
      <w:r w:rsidR="00E669FE" w:rsidRPr="002B7153">
        <w:rPr>
          <w:rFonts w:cs="Arial"/>
          <w:szCs w:val="20"/>
        </w:rPr>
        <w:t xml:space="preserve"> </w:t>
      </w:r>
      <w:r w:rsidRPr="002B7153">
        <w:rPr>
          <w:rFonts w:cs="Arial"/>
          <w:szCs w:val="20"/>
        </w:rPr>
        <w:t>Regulaminu.</w:t>
      </w:r>
    </w:p>
    <w:p w14:paraId="3209BF0E" w14:textId="77777777" w:rsidR="001C0709" w:rsidRPr="002B7153" w:rsidRDefault="001C0709" w:rsidP="0042013D">
      <w:pPr>
        <w:pStyle w:val="Tekstpodstawowy"/>
        <w:tabs>
          <w:tab w:val="left" w:pos="900"/>
        </w:tabs>
        <w:ind w:right="-24"/>
        <w:rPr>
          <w:rFonts w:cs="Arial"/>
          <w:sz w:val="20"/>
          <w:szCs w:val="20"/>
        </w:rPr>
      </w:pPr>
    </w:p>
    <w:p w14:paraId="3AF345D1" w14:textId="77777777" w:rsidR="00244DD8" w:rsidRPr="002B7153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2B7153">
        <w:rPr>
          <w:rFonts w:cs="Arial"/>
          <w:b/>
          <w:szCs w:val="20"/>
          <w:u w:val="single"/>
        </w:rPr>
        <w:t>ŚRODKI OCHRONY PRAWNEJ</w:t>
      </w:r>
    </w:p>
    <w:p w14:paraId="21CA3294" w14:textId="77777777" w:rsidR="006A01FA" w:rsidRPr="002B7153" w:rsidRDefault="00D274DB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2B7153">
        <w:rPr>
          <w:rFonts w:cs="Arial"/>
          <w:szCs w:val="20"/>
        </w:rPr>
        <w:t xml:space="preserve">Uregulowania odnośnie środków ochrony prawnej znajdują się w </w:t>
      </w:r>
      <w:r w:rsidRPr="002B7153">
        <w:rPr>
          <w:rFonts w:cs="Arial"/>
          <w:spacing w:val="4"/>
          <w:szCs w:val="20"/>
        </w:rPr>
        <w:t xml:space="preserve">§ </w:t>
      </w:r>
      <w:r w:rsidR="00A80C5F" w:rsidRPr="002B7153">
        <w:rPr>
          <w:rFonts w:cs="Arial"/>
          <w:spacing w:val="4"/>
          <w:szCs w:val="20"/>
        </w:rPr>
        <w:t>53</w:t>
      </w:r>
      <w:r w:rsidRPr="002B7153">
        <w:rPr>
          <w:rFonts w:cs="Arial"/>
          <w:spacing w:val="4"/>
          <w:szCs w:val="20"/>
        </w:rPr>
        <w:t>-</w:t>
      </w:r>
      <w:r w:rsidR="00911D72" w:rsidRPr="002B7153">
        <w:rPr>
          <w:rFonts w:cs="Arial"/>
          <w:spacing w:val="4"/>
          <w:szCs w:val="20"/>
        </w:rPr>
        <w:t>58</w:t>
      </w:r>
      <w:r w:rsidR="00911D72" w:rsidRPr="002B7153">
        <w:rPr>
          <w:rFonts w:cs="Arial"/>
          <w:szCs w:val="20"/>
        </w:rPr>
        <w:t xml:space="preserve"> </w:t>
      </w:r>
      <w:r w:rsidRPr="002B7153">
        <w:rPr>
          <w:rFonts w:cs="Arial"/>
          <w:szCs w:val="20"/>
        </w:rPr>
        <w:t>Regulaminu.</w:t>
      </w:r>
    </w:p>
    <w:p w14:paraId="65030E76" w14:textId="77777777" w:rsidR="00F80F6E" w:rsidRPr="002B7153" w:rsidRDefault="00F80F6E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  <w:szCs w:val="20"/>
        </w:rPr>
      </w:pPr>
    </w:p>
    <w:p w14:paraId="414EB5A2" w14:textId="77777777" w:rsidR="00BE37AA" w:rsidRPr="002B7153" w:rsidRDefault="00BE37AA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szCs w:val="20"/>
          <w:u w:val="single"/>
        </w:rPr>
      </w:pPr>
      <w:r w:rsidRPr="002B7153">
        <w:rPr>
          <w:rFonts w:cs="Arial"/>
          <w:b/>
          <w:szCs w:val="20"/>
          <w:u w:val="single"/>
        </w:rPr>
        <w:lastRenderedPageBreak/>
        <w:t>INFORMACJA O ZAMIARZE SKORZYSTANIA Z KOLEJNYCH ETAPÓW POSTĘPOWANIA</w:t>
      </w:r>
    </w:p>
    <w:p w14:paraId="039AEFDB" w14:textId="77777777" w:rsidR="00BE37AA" w:rsidRPr="002B7153" w:rsidRDefault="00BE37AA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  <w:u w:val="single"/>
        </w:rPr>
      </w:pPr>
      <w:r w:rsidRPr="002B7153">
        <w:rPr>
          <w:rFonts w:cs="Arial"/>
          <w:color w:val="000000" w:themeColor="text1"/>
          <w:szCs w:val="20"/>
        </w:rPr>
        <w:t xml:space="preserve">Zamawiający </w:t>
      </w:r>
      <w:r w:rsidR="00AA3E19" w:rsidRPr="002B7153">
        <w:rPr>
          <w:rFonts w:cs="Arial"/>
          <w:color w:val="000000" w:themeColor="text1"/>
          <w:szCs w:val="20"/>
        </w:rPr>
        <w:t xml:space="preserve">przewiduje możliwość </w:t>
      </w:r>
      <w:r w:rsidRPr="002B7153">
        <w:rPr>
          <w:rFonts w:cs="Arial"/>
          <w:color w:val="000000" w:themeColor="text1"/>
          <w:szCs w:val="20"/>
        </w:rPr>
        <w:t>skorzysta</w:t>
      </w:r>
      <w:r w:rsidR="00AA3E19" w:rsidRPr="002B7153">
        <w:rPr>
          <w:rFonts w:cs="Arial"/>
          <w:color w:val="000000" w:themeColor="text1"/>
          <w:szCs w:val="20"/>
        </w:rPr>
        <w:t>nia</w:t>
      </w:r>
      <w:r w:rsidRPr="002B7153">
        <w:rPr>
          <w:rFonts w:cs="Arial"/>
          <w:color w:val="000000" w:themeColor="text1"/>
          <w:szCs w:val="20"/>
        </w:rPr>
        <w:t xml:space="preserve"> z kolejnych etapów postępowania zgodnie z § </w:t>
      </w:r>
      <w:r w:rsidR="008926FB" w:rsidRPr="002B7153">
        <w:rPr>
          <w:rFonts w:cs="Arial"/>
          <w:color w:val="000000" w:themeColor="text1"/>
          <w:szCs w:val="20"/>
        </w:rPr>
        <w:t xml:space="preserve">7 ust. 5 </w:t>
      </w:r>
      <w:r w:rsidRPr="002B7153">
        <w:rPr>
          <w:rFonts w:cs="Arial"/>
          <w:color w:val="000000" w:themeColor="text1"/>
          <w:szCs w:val="20"/>
        </w:rPr>
        <w:t>Regulaminu.</w:t>
      </w:r>
    </w:p>
    <w:p w14:paraId="69F05C87" w14:textId="77777777" w:rsidR="006A2F7C" w:rsidRPr="002B7153" w:rsidRDefault="006A2F7C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  <w:u w:val="single"/>
        </w:rPr>
      </w:pPr>
      <w:r w:rsidRPr="002B7153">
        <w:rPr>
          <w:rFonts w:cs="Arial"/>
          <w:color w:val="000000" w:themeColor="text1"/>
          <w:szCs w:val="20"/>
          <w:u w:val="single"/>
        </w:rPr>
        <w:t>Oferty złożone przez wykonawców w poprzednich etapach pozostają ważne w przypadku, jeśli wykonawca nie złoży oferty w kolejnym etapie</w:t>
      </w:r>
      <w:r w:rsidR="0094633D" w:rsidRPr="002B7153">
        <w:rPr>
          <w:rFonts w:cs="Arial"/>
          <w:color w:val="000000" w:themeColor="text1"/>
          <w:szCs w:val="20"/>
          <w:u w:val="single"/>
        </w:rPr>
        <w:t xml:space="preserve"> lub jego oferta dodatkowa zostanie odrzucona</w:t>
      </w:r>
      <w:r w:rsidRPr="002B7153">
        <w:rPr>
          <w:rFonts w:cs="Arial"/>
          <w:color w:val="000000" w:themeColor="text1"/>
          <w:szCs w:val="20"/>
          <w:u w:val="single"/>
        </w:rPr>
        <w:t>.</w:t>
      </w:r>
    </w:p>
    <w:p w14:paraId="451A9B2F" w14:textId="77777777" w:rsidR="00B53D26" w:rsidRPr="002B7153" w:rsidRDefault="00B53D26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  <w:b/>
          <w:color w:val="0070C0"/>
          <w:szCs w:val="20"/>
          <w:u w:val="single"/>
        </w:rPr>
      </w:pPr>
    </w:p>
    <w:p w14:paraId="6DF3C7F0" w14:textId="2D02782A" w:rsidR="007E42F9" w:rsidRPr="002A474E" w:rsidRDefault="007E42F9" w:rsidP="0042013D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szCs w:val="20"/>
          <w:u w:val="single"/>
        </w:rPr>
      </w:pPr>
      <w:r w:rsidRPr="002B7153">
        <w:rPr>
          <w:rFonts w:cs="Arial"/>
          <w:b/>
          <w:szCs w:val="20"/>
          <w:u w:val="single"/>
        </w:rPr>
        <w:t>INFORMACJE O FORMALNOŚCIACH, JAKIE POWINNY ZOSTAĆ DOPEŁNIONE PO</w:t>
      </w:r>
      <w:r w:rsidR="0042013D">
        <w:rPr>
          <w:rFonts w:cs="Arial"/>
          <w:b/>
          <w:szCs w:val="20"/>
          <w:u w:val="single"/>
        </w:rPr>
        <w:t> </w:t>
      </w:r>
      <w:r w:rsidRPr="002B7153">
        <w:rPr>
          <w:rFonts w:cs="Arial"/>
          <w:b/>
          <w:szCs w:val="20"/>
          <w:u w:val="single"/>
        </w:rPr>
        <w:t>WYBORZE OFERTY W CELU ZAWARCIA UMOWY W SPRAWIE ZAMÓWIENIA PUBLICZNEGO</w:t>
      </w:r>
    </w:p>
    <w:p w14:paraId="43ACE628" w14:textId="77777777" w:rsidR="00C043F7" w:rsidRPr="002B7153" w:rsidRDefault="00C043F7" w:rsidP="00E7282B">
      <w:pPr>
        <w:pStyle w:val="Stopka"/>
        <w:tabs>
          <w:tab w:val="clear" w:pos="4536"/>
          <w:tab w:val="center" w:pos="567"/>
        </w:tabs>
        <w:ind w:left="709" w:right="-24"/>
        <w:rPr>
          <w:rFonts w:cs="Arial"/>
          <w:color w:val="7030A0"/>
          <w:szCs w:val="20"/>
        </w:rPr>
      </w:pPr>
    </w:p>
    <w:p w14:paraId="5B066CF6" w14:textId="77777777" w:rsidR="00C043F7" w:rsidRPr="002B7153" w:rsidRDefault="00C043F7" w:rsidP="0042013D">
      <w:pPr>
        <w:pStyle w:val="Akapitzlist"/>
        <w:ind w:left="567" w:right="-24" w:hanging="567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 w:rsidRPr="002B7153">
        <w:rPr>
          <w:rFonts w:ascii="Arial" w:hAnsi="Arial" w:cs="Arial"/>
          <w:color w:val="000000" w:themeColor="text1"/>
          <w:sz w:val="20"/>
          <w:szCs w:val="20"/>
          <w:lang w:val="pl-PL"/>
        </w:rPr>
        <w:t>Wykonawca, którego oferta zostanie wybrana zobowiązany będzie przed podpisaniem umowy:</w:t>
      </w:r>
    </w:p>
    <w:p w14:paraId="208F10CE" w14:textId="77777777" w:rsidR="00C043F7" w:rsidRPr="002B7153" w:rsidRDefault="00C043F7" w:rsidP="0042013D">
      <w:pPr>
        <w:pStyle w:val="Akapitzlist"/>
        <w:ind w:left="567" w:right="-24" w:hanging="567"/>
        <w:rPr>
          <w:rFonts w:ascii="Arial" w:hAnsi="Arial" w:cs="Arial"/>
          <w:color w:val="000000" w:themeColor="text1"/>
          <w:sz w:val="20"/>
          <w:szCs w:val="20"/>
          <w:lang w:val="pl-PL"/>
        </w:rPr>
      </w:pPr>
    </w:p>
    <w:p w14:paraId="2B8476D8" w14:textId="77777777" w:rsidR="007E42F9" w:rsidRPr="002B7153" w:rsidRDefault="007E42F9" w:rsidP="006B23C9">
      <w:pPr>
        <w:pStyle w:val="Akapitzlist"/>
        <w:numPr>
          <w:ilvl w:val="0"/>
          <w:numId w:val="18"/>
        </w:numPr>
        <w:ind w:left="567" w:right="-24" w:hanging="567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 w:rsidRPr="002B7153">
        <w:rPr>
          <w:rFonts w:ascii="Arial" w:hAnsi="Arial" w:cs="Arial"/>
          <w:sz w:val="20"/>
          <w:szCs w:val="20"/>
          <w:lang w:val="pl-PL"/>
        </w:rPr>
        <w:t xml:space="preserve">w przypadku Wykonawców wspólnie ubiegających się o udzielenie zamówienia, których </w:t>
      </w:r>
      <w:r w:rsidRPr="002B7153">
        <w:rPr>
          <w:rFonts w:ascii="Arial" w:hAnsi="Arial" w:cs="Arial"/>
          <w:color w:val="000000" w:themeColor="text1"/>
          <w:sz w:val="20"/>
          <w:szCs w:val="20"/>
          <w:lang w:val="pl-PL"/>
        </w:rPr>
        <w:t>oferta zostanie uznana za najkorzystniejszą - przed podpisaniem umowy o realizację niniejszego zamówienia, muszą zawrzeć umowę regulującą współpracę tych Wykonawców i przedłożyć tę</w:t>
      </w:r>
      <w:r w:rsidR="00B90557">
        <w:rPr>
          <w:rFonts w:ascii="Arial" w:hAnsi="Arial" w:cs="Arial"/>
          <w:color w:val="000000" w:themeColor="text1"/>
          <w:sz w:val="20"/>
          <w:szCs w:val="20"/>
          <w:lang w:val="pl-PL"/>
        </w:rPr>
        <w:t> </w:t>
      </w:r>
      <w:r w:rsidRPr="002B7153">
        <w:rPr>
          <w:rFonts w:ascii="Arial" w:hAnsi="Arial" w:cs="Arial"/>
          <w:color w:val="000000" w:themeColor="text1"/>
          <w:sz w:val="20"/>
          <w:szCs w:val="20"/>
          <w:lang w:val="pl-PL"/>
        </w:rPr>
        <w:t>umowę Zamawiającemu</w:t>
      </w:r>
      <w:r w:rsidR="00B90557">
        <w:rPr>
          <w:rFonts w:ascii="Arial" w:hAnsi="Arial" w:cs="Arial"/>
          <w:color w:val="000000" w:themeColor="text1"/>
          <w:sz w:val="20"/>
          <w:szCs w:val="20"/>
          <w:lang w:val="pl-PL"/>
        </w:rPr>
        <w:t>;</w:t>
      </w:r>
    </w:p>
    <w:p w14:paraId="2E6823BB" w14:textId="77777777" w:rsidR="007E42F9" w:rsidRPr="002B7153" w:rsidRDefault="007E42F9" w:rsidP="006B23C9">
      <w:pPr>
        <w:pStyle w:val="Stopka"/>
        <w:numPr>
          <w:ilvl w:val="0"/>
          <w:numId w:val="18"/>
        </w:numPr>
        <w:tabs>
          <w:tab w:val="clear" w:pos="4536"/>
          <w:tab w:val="clear" w:pos="9072"/>
        </w:tabs>
        <w:ind w:left="567" w:right="-24" w:hanging="567"/>
        <w:rPr>
          <w:rFonts w:cs="Arial"/>
          <w:color w:val="000000" w:themeColor="text1"/>
          <w:szCs w:val="20"/>
        </w:rPr>
      </w:pPr>
      <w:r w:rsidRPr="002B7153">
        <w:rPr>
          <w:rFonts w:cs="Arial"/>
          <w:color w:val="000000" w:themeColor="text1"/>
          <w:szCs w:val="20"/>
        </w:rPr>
        <w:t xml:space="preserve">w przypadku gdy umowa będzie podpisywana przez pełnomocnika należy </w:t>
      </w:r>
      <w:r w:rsidR="000306B8" w:rsidRPr="002B7153">
        <w:rPr>
          <w:rFonts w:cs="Arial"/>
          <w:color w:val="000000" w:themeColor="text1"/>
          <w:szCs w:val="20"/>
        </w:rPr>
        <w:t>przedłożyć</w:t>
      </w:r>
      <w:r w:rsidR="002050BE" w:rsidRPr="002B7153">
        <w:rPr>
          <w:rFonts w:cs="Arial"/>
          <w:color w:val="000000" w:themeColor="text1"/>
          <w:szCs w:val="20"/>
        </w:rPr>
        <w:t>:</w:t>
      </w:r>
    </w:p>
    <w:p w14:paraId="6C2F7EB8" w14:textId="77777777" w:rsidR="007E42F9" w:rsidRPr="002B7153" w:rsidRDefault="005C7E69" w:rsidP="006B23C9">
      <w:pPr>
        <w:pStyle w:val="Stopka"/>
        <w:numPr>
          <w:ilvl w:val="0"/>
          <w:numId w:val="10"/>
        </w:numPr>
        <w:tabs>
          <w:tab w:val="clear" w:pos="4536"/>
          <w:tab w:val="clear" w:pos="9072"/>
        </w:tabs>
        <w:ind w:right="-24"/>
        <w:rPr>
          <w:rFonts w:cs="Arial"/>
          <w:color w:val="000000"/>
        </w:rPr>
      </w:pPr>
      <w:r w:rsidRPr="002B7153">
        <w:rPr>
          <w:rFonts w:cs="Arial"/>
          <w:color w:val="000000"/>
        </w:rPr>
        <w:t>w formie pisemnej</w:t>
      </w:r>
      <w:r w:rsidR="00612FF5">
        <w:rPr>
          <w:rFonts w:cs="Arial"/>
          <w:color w:val="000000"/>
        </w:rPr>
        <w:t xml:space="preserve"> </w:t>
      </w:r>
      <w:r w:rsidR="00612FF5">
        <w:rPr>
          <w:rFonts w:cs="Arial"/>
        </w:rPr>
        <w:t>lub w formie elektronicznej</w:t>
      </w:r>
      <w:r w:rsidRPr="002B7153">
        <w:rPr>
          <w:rFonts w:cs="Arial"/>
          <w:color w:val="000000"/>
        </w:rPr>
        <w:t xml:space="preserve"> pełnomocnictwo określające zakres umocowania, podpisane przez</w:t>
      </w:r>
      <w:r w:rsidR="00B90557">
        <w:rPr>
          <w:rFonts w:cs="Arial"/>
          <w:color w:val="000000"/>
        </w:rPr>
        <w:t> </w:t>
      </w:r>
      <w:r w:rsidRPr="002B7153">
        <w:rPr>
          <w:rFonts w:cs="Arial"/>
          <w:color w:val="000000"/>
        </w:rPr>
        <w:t>osobę/osoby uprawnione do reprezentacji Wykonawcy</w:t>
      </w:r>
      <w:r w:rsidR="007E42F9" w:rsidRPr="002B7153">
        <w:rPr>
          <w:rFonts w:cs="Arial"/>
          <w:color w:val="000000"/>
        </w:rPr>
        <w:t>;</w:t>
      </w:r>
    </w:p>
    <w:p w14:paraId="751D451D" w14:textId="77777777" w:rsidR="004B43EF" w:rsidRPr="002B7153" w:rsidRDefault="007E42F9" w:rsidP="006B23C9">
      <w:pPr>
        <w:pStyle w:val="Stopka"/>
        <w:numPr>
          <w:ilvl w:val="0"/>
          <w:numId w:val="10"/>
        </w:numPr>
        <w:tabs>
          <w:tab w:val="clear" w:pos="4536"/>
          <w:tab w:val="clear" w:pos="9072"/>
        </w:tabs>
        <w:ind w:left="709" w:right="-24"/>
        <w:rPr>
          <w:rFonts w:cs="Arial"/>
          <w:color w:val="000000" w:themeColor="text1"/>
          <w:szCs w:val="20"/>
        </w:rPr>
      </w:pPr>
      <w:r w:rsidRPr="002B7153">
        <w:rPr>
          <w:rFonts w:cs="Arial"/>
          <w:color w:val="000000"/>
        </w:rPr>
        <w:t xml:space="preserve">w przypadku kserokopii, pełnomocnictwo musi być potwierdzone </w:t>
      </w:r>
      <w:r w:rsidR="000306B8" w:rsidRPr="002B7153">
        <w:rPr>
          <w:rFonts w:cs="Arial"/>
          <w:color w:val="000000"/>
        </w:rPr>
        <w:t>przez notariusza lub adwokata lub radcę prawnego.</w:t>
      </w:r>
    </w:p>
    <w:p w14:paraId="0B6A2C54" w14:textId="77777777" w:rsidR="004B43EF" w:rsidRPr="00A97656" w:rsidRDefault="004B43EF" w:rsidP="005B674C">
      <w:pPr>
        <w:pStyle w:val="Stopka"/>
        <w:tabs>
          <w:tab w:val="clear" w:pos="4536"/>
          <w:tab w:val="clear" w:pos="9072"/>
        </w:tabs>
        <w:ind w:left="357" w:right="-24"/>
        <w:rPr>
          <w:rFonts w:cs="Arial"/>
          <w:b/>
          <w:szCs w:val="20"/>
          <w:u w:val="single"/>
        </w:rPr>
      </w:pPr>
    </w:p>
    <w:p w14:paraId="03334CBD" w14:textId="77777777" w:rsidR="006A01FA" w:rsidRPr="002B7153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szCs w:val="20"/>
          <w:u w:val="single"/>
        </w:rPr>
      </w:pPr>
      <w:r w:rsidRPr="002B7153">
        <w:rPr>
          <w:rFonts w:cs="Arial"/>
          <w:b/>
          <w:szCs w:val="20"/>
          <w:u w:val="single"/>
        </w:rPr>
        <w:t>WYKAZ ZAŁĄCZNIKÓW</w:t>
      </w:r>
    </w:p>
    <w:p w14:paraId="6213A74E" w14:textId="77777777" w:rsidR="00244DD8" w:rsidRPr="002B7153" w:rsidRDefault="00641700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2B7153">
        <w:rPr>
          <w:rFonts w:cs="Arial"/>
          <w:szCs w:val="20"/>
        </w:rPr>
        <w:t>O</w:t>
      </w:r>
      <w:r w:rsidR="00244DD8" w:rsidRPr="002B7153">
        <w:rPr>
          <w:rFonts w:cs="Arial"/>
          <w:szCs w:val="20"/>
        </w:rPr>
        <w:t>pis przedmiotu zamówienia</w:t>
      </w:r>
      <w:r w:rsidR="00AD0616" w:rsidRPr="002B7153">
        <w:rPr>
          <w:rFonts w:cs="Arial"/>
          <w:szCs w:val="20"/>
        </w:rPr>
        <w:tab/>
      </w:r>
      <w:r w:rsidR="00AD0616" w:rsidRPr="002B7153">
        <w:rPr>
          <w:rFonts w:cs="Arial"/>
          <w:szCs w:val="20"/>
        </w:rPr>
        <w:tab/>
      </w:r>
      <w:r w:rsidR="00AD0616" w:rsidRPr="002B7153">
        <w:rPr>
          <w:rFonts w:cs="Arial"/>
          <w:szCs w:val="20"/>
        </w:rPr>
        <w:tab/>
      </w:r>
      <w:r w:rsidR="00AD0616" w:rsidRPr="002B7153">
        <w:rPr>
          <w:rFonts w:cs="Arial"/>
          <w:szCs w:val="20"/>
        </w:rPr>
        <w:tab/>
      </w:r>
      <w:r w:rsidRPr="002B7153">
        <w:rPr>
          <w:rFonts w:cs="Arial"/>
          <w:szCs w:val="20"/>
        </w:rPr>
        <w:tab/>
      </w:r>
      <w:r w:rsidR="00D03DFA" w:rsidRPr="002B7153">
        <w:rPr>
          <w:rFonts w:cs="Arial"/>
          <w:szCs w:val="20"/>
        </w:rPr>
        <w:tab/>
      </w:r>
      <w:r w:rsidR="0042013D">
        <w:rPr>
          <w:rFonts w:cs="Arial"/>
          <w:szCs w:val="20"/>
        </w:rPr>
        <w:tab/>
      </w:r>
      <w:r w:rsidRPr="002B7153">
        <w:rPr>
          <w:rFonts w:cs="Arial"/>
          <w:szCs w:val="20"/>
        </w:rPr>
        <w:tab/>
      </w:r>
      <w:r w:rsidR="004B43EF" w:rsidRPr="002B7153">
        <w:rPr>
          <w:rFonts w:cs="Arial"/>
          <w:szCs w:val="20"/>
        </w:rPr>
        <w:tab/>
      </w:r>
      <w:r w:rsidR="00036471" w:rsidRPr="002B7153">
        <w:rPr>
          <w:rFonts w:cs="Arial"/>
          <w:szCs w:val="20"/>
        </w:rPr>
        <w:t>(załącznik nr 1)</w:t>
      </w:r>
    </w:p>
    <w:p w14:paraId="27064178" w14:textId="46DB357F" w:rsidR="00244DD8" w:rsidRPr="002B7153" w:rsidRDefault="00244DD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2B7153">
        <w:rPr>
          <w:rFonts w:cs="Arial"/>
          <w:szCs w:val="20"/>
        </w:rPr>
        <w:t>Formularz o</w:t>
      </w:r>
      <w:r w:rsidR="00036471" w:rsidRPr="002B7153">
        <w:rPr>
          <w:rFonts w:cs="Arial"/>
          <w:szCs w:val="20"/>
        </w:rPr>
        <w:t xml:space="preserve">fertowy </w:t>
      </w:r>
      <w:r w:rsidR="00622A0A">
        <w:rPr>
          <w:rFonts w:cs="Arial"/>
          <w:szCs w:val="20"/>
        </w:rPr>
        <w:t>i Formularz cenowy</w:t>
      </w:r>
      <w:r w:rsidR="00036471" w:rsidRPr="002B7153">
        <w:rPr>
          <w:rFonts w:cs="Arial"/>
          <w:szCs w:val="20"/>
        </w:rPr>
        <w:tab/>
      </w:r>
      <w:r w:rsidR="00036471" w:rsidRPr="002B7153">
        <w:rPr>
          <w:rFonts w:cs="Arial"/>
          <w:szCs w:val="20"/>
        </w:rPr>
        <w:tab/>
      </w:r>
      <w:r w:rsidR="00036471" w:rsidRPr="002B7153">
        <w:rPr>
          <w:rFonts w:cs="Arial"/>
          <w:szCs w:val="20"/>
        </w:rPr>
        <w:tab/>
      </w:r>
      <w:r w:rsidR="00036471" w:rsidRPr="002B7153">
        <w:rPr>
          <w:rFonts w:cs="Arial"/>
          <w:szCs w:val="20"/>
        </w:rPr>
        <w:tab/>
      </w:r>
      <w:r w:rsidR="00036471" w:rsidRPr="002B7153">
        <w:rPr>
          <w:rFonts w:cs="Arial"/>
          <w:szCs w:val="20"/>
        </w:rPr>
        <w:tab/>
      </w:r>
      <w:r w:rsidR="00036471" w:rsidRPr="002B7153">
        <w:rPr>
          <w:rFonts w:cs="Arial"/>
          <w:szCs w:val="20"/>
        </w:rPr>
        <w:tab/>
      </w:r>
      <w:r w:rsidR="002A474E">
        <w:rPr>
          <w:rFonts w:cs="Arial"/>
          <w:szCs w:val="20"/>
        </w:rPr>
        <w:tab/>
      </w:r>
      <w:r w:rsidR="00036471" w:rsidRPr="002B7153">
        <w:rPr>
          <w:rFonts w:cs="Arial"/>
          <w:szCs w:val="20"/>
        </w:rPr>
        <w:t>(załącznik nr 2</w:t>
      </w:r>
      <w:r w:rsidR="00622A0A">
        <w:rPr>
          <w:rFonts w:cs="Arial"/>
          <w:szCs w:val="20"/>
        </w:rPr>
        <w:t xml:space="preserve"> i 2a</w:t>
      </w:r>
      <w:r w:rsidR="00036471" w:rsidRPr="002B7153">
        <w:rPr>
          <w:rFonts w:cs="Arial"/>
          <w:szCs w:val="20"/>
        </w:rPr>
        <w:t>)</w:t>
      </w:r>
    </w:p>
    <w:p w14:paraId="360A52D0" w14:textId="77777777" w:rsidR="00244DD8" w:rsidRPr="002B7153" w:rsidRDefault="00244DD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2B7153">
        <w:rPr>
          <w:rFonts w:cs="Arial"/>
          <w:szCs w:val="20"/>
        </w:rPr>
        <w:t>Oświadczenie</w:t>
      </w:r>
      <w:r w:rsidRPr="002B7153">
        <w:rPr>
          <w:rFonts w:cs="Arial"/>
          <w:szCs w:val="20"/>
        </w:rPr>
        <w:tab/>
      </w:r>
      <w:r w:rsidR="00F74399" w:rsidRPr="002B7153">
        <w:rPr>
          <w:rFonts w:cs="Arial"/>
          <w:szCs w:val="20"/>
        </w:rPr>
        <w:tab/>
      </w:r>
      <w:r w:rsidR="00F74399" w:rsidRPr="002B7153">
        <w:rPr>
          <w:rFonts w:cs="Arial"/>
          <w:szCs w:val="20"/>
        </w:rPr>
        <w:tab/>
      </w:r>
      <w:r w:rsidR="00F74399" w:rsidRPr="002B7153">
        <w:rPr>
          <w:rFonts w:cs="Arial"/>
          <w:szCs w:val="20"/>
        </w:rPr>
        <w:tab/>
      </w:r>
      <w:r w:rsidR="00F74399" w:rsidRPr="002B7153">
        <w:rPr>
          <w:rFonts w:cs="Arial"/>
          <w:szCs w:val="20"/>
        </w:rPr>
        <w:tab/>
      </w:r>
      <w:r w:rsidR="00F74399" w:rsidRPr="002B7153">
        <w:rPr>
          <w:rFonts w:cs="Arial"/>
          <w:szCs w:val="20"/>
        </w:rPr>
        <w:tab/>
      </w:r>
      <w:r w:rsidR="00F74399" w:rsidRPr="002B7153">
        <w:rPr>
          <w:rFonts w:cs="Arial"/>
          <w:szCs w:val="20"/>
        </w:rPr>
        <w:tab/>
      </w:r>
      <w:r w:rsidR="00F74399" w:rsidRPr="002B7153">
        <w:rPr>
          <w:rFonts w:cs="Arial"/>
          <w:szCs w:val="20"/>
        </w:rPr>
        <w:tab/>
      </w:r>
      <w:r w:rsidR="00F74399" w:rsidRPr="002B7153">
        <w:rPr>
          <w:rFonts w:cs="Arial"/>
          <w:szCs w:val="20"/>
        </w:rPr>
        <w:tab/>
      </w:r>
      <w:r w:rsidR="00F74399" w:rsidRPr="002B7153">
        <w:rPr>
          <w:rFonts w:cs="Arial"/>
          <w:szCs w:val="20"/>
        </w:rPr>
        <w:tab/>
      </w:r>
      <w:r w:rsidR="0042013D">
        <w:rPr>
          <w:rFonts w:cs="Arial"/>
          <w:szCs w:val="20"/>
        </w:rPr>
        <w:tab/>
      </w:r>
      <w:r w:rsidR="00F74399" w:rsidRPr="002B7153">
        <w:rPr>
          <w:rFonts w:cs="Arial"/>
          <w:szCs w:val="20"/>
        </w:rPr>
        <w:tab/>
      </w:r>
      <w:r w:rsidR="004B43EF" w:rsidRPr="002B7153">
        <w:rPr>
          <w:rFonts w:cs="Arial"/>
          <w:szCs w:val="20"/>
        </w:rPr>
        <w:tab/>
      </w:r>
      <w:r w:rsidR="003162CB" w:rsidRPr="002B7153">
        <w:rPr>
          <w:rFonts w:cs="Arial"/>
          <w:szCs w:val="20"/>
        </w:rPr>
        <w:t>(załącznik nr 3)</w:t>
      </w:r>
    </w:p>
    <w:p w14:paraId="4517D492" w14:textId="77777777" w:rsidR="00244DD8" w:rsidRPr="002B7153" w:rsidRDefault="008F59AB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szCs w:val="20"/>
        </w:rPr>
      </w:pPr>
      <w:r w:rsidRPr="002B7153">
        <w:rPr>
          <w:rFonts w:cs="Arial"/>
          <w:szCs w:val="20"/>
        </w:rPr>
        <w:t>Projekt umowy</w:t>
      </w:r>
      <w:r w:rsidR="00036471" w:rsidRPr="002B7153">
        <w:rPr>
          <w:rFonts w:cs="Arial"/>
          <w:szCs w:val="20"/>
        </w:rPr>
        <w:tab/>
      </w:r>
      <w:r w:rsidR="00036471" w:rsidRPr="002B7153">
        <w:rPr>
          <w:rFonts w:cs="Arial"/>
          <w:szCs w:val="20"/>
        </w:rPr>
        <w:tab/>
      </w:r>
      <w:r w:rsidR="00036471" w:rsidRPr="002B7153">
        <w:rPr>
          <w:rFonts w:cs="Arial"/>
          <w:szCs w:val="20"/>
        </w:rPr>
        <w:tab/>
      </w:r>
      <w:r w:rsidRPr="002B7153">
        <w:rPr>
          <w:rFonts w:cs="Arial"/>
          <w:szCs w:val="20"/>
        </w:rPr>
        <w:tab/>
      </w:r>
      <w:r w:rsidRPr="002B7153">
        <w:rPr>
          <w:rFonts w:cs="Arial"/>
          <w:szCs w:val="20"/>
        </w:rPr>
        <w:tab/>
      </w:r>
      <w:r w:rsidRPr="002B7153">
        <w:rPr>
          <w:rFonts w:cs="Arial"/>
          <w:szCs w:val="20"/>
        </w:rPr>
        <w:tab/>
      </w:r>
      <w:r w:rsidRPr="002B7153">
        <w:rPr>
          <w:rFonts w:cs="Arial"/>
          <w:szCs w:val="20"/>
        </w:rPr>
        <w:tab/>
      </w:r>
      <w:r w:rsidR="00D03DFA" w:rsidRPr="002B7153">
        <w:rPr>
          <w:rFonts w:cs="Arial"/>
          <w:szCs w:val="20"/>
        </w:rPr>
        <w:tab/>
      </w:r>
      <w:r w:rsidR="00D03DFA" w:rsidRPr="002B7153">
        <w:rPr>
          <w:rFonts w:cs="Arial"/>
          <w:szCs w:val="20"/>
        </w:rPr>
        <w:tab/>
      </w:r>
      <w:r w:rsidR="0042013D">
        <w:rPr>
          <w:rFonts w:cs="Arial"/>
          <w:szCs w:val="20"/>
        </w:rPr>
        <w:tab/>
      </w:r>
      <w:r w:rsidRPr="002B7153">
        <w:rPr>
          <w:rFonts w:cs="Arial"/>
          <w:szCs w:val="20"/>
        </w:rPr>
        <w:tab/>
      </w:r>
      <w:r w:rsidR="00490F11" w:rsidRPr="002B7153">
        <w:rPr>
          <w:rFonts w:cs="Arial"/>
          <w:szCs w:val="20"/>
        </w:rPr>
        <w:tab/>
      </w:r>
      <w:r w:rsidR="004B43EF" w:rsidRPr="002B7153">
        <w:rPr>
          <w:rFonts w:cs="Arial"/>
          <w:szCs w:val="20"/>
        </w:rPr>
        <w:tab/>
      </w:r>
      <w:r w:rsidR="00036471" w:rsidRPr="002B7153">
        <w:rPr>
          <w:rFonts w:cs="Arial"/>
          <w:szCs w:val="20"/>
        </w:rPr>
        <w:t>(załącznik nr 4)</w:t>
      </w:r>
    </w:p>
    <w:p w14:paraId="7348A3E7" w14:textId="77777777" w:rsidR="00B74EFC" w:rsidRPr="002B7153" w:rsidRDefault="00B74EFC">
      <w:pPr>
        <w:jc w:val="left"/>
        <w:rPr>
          <w:rFonts w:cs="Arial"/>
          <w:color w:val="0070C0"/>
          <w:szCs w:val="20"/>
        </w:rPr>
      </w:pPr>
      <w:r w:rsidRPr="002B7153">
        <w:rPr>
          <w:rFonts w:cs="Arial"/>
          <w:color w:val="0070C0"/>
          <w:szCs w:val="20"/>
        </w:rPr>
        <w:br w:type="page"/>
      </w:r>
    </w:p>
    <w:p w14:paraId="44C4C3F6" w14:textId="77777777" w:rsidR="0015774C" w:rsidRDefault="0015774C" w:rsidP="00D62304">
      <w:pPr>
        <w:jc w:val="center"/>
        <w:rPr>
          <w:rFonts w:cs="Arial"/>
          <w:b/>
          <w:bCs/>
        </w:rPr>
      </w:pPr>
      <w:r w:rsidRPr="007A5039">
        <w:rPr>
          <w:rFonts w:cs="Arial"/>
          <w:b/>
          <w:bCs/>
        </w:rPr>
        <w:lastRenderedPageBreak/>
        <w:t xml:space="preserve">INFORMACJA W ZAKRESIE OCHRONY DANYCH OSOBOWYCH PRZETWARZANYCH PRZEZ MIEJSKIE PRZEDSIĘBIORSTWO WODOOCIĄGÓW I KANALIZACJI </w:t>
      </w:r>
      <w:r w:rsidRPr="007A5039">
        <w:rPr>
          <w:rFonts w:cs="Arial"/>
          <w:b/>
          <w:bCs/>
        </w:rPr>
        <w:br/>
        <w:t>W M.ST. WARSZAWIE S.A. W PROCESIE UDZIELANIA ZAMÓWIEŃ PUBLICZNYCH</w:t>
      </w:r>
    </w:p>
    <w:p w14:paraId="4B9E95B3" w14:textId="77777777" w:rsidR="0015774C" w:rsidRPr="00074855" w:rsidRDefault="0015774C" w:rsidP="0015774C">
      <w:pPr>
        <w:shd w:val="clear" w:color="auto" w:fill="FFFFFF"/>
        <w:spacing w:before="60"/>
        <w:rPr>
          <w:rFonts w:cs="Arial"/>
          <w:szCs w:val="20"/>
        </w:rPr>
      </w:pPr>
      <w:r w:rsidRPr="00074855">
        <w:rPr>
          <w:rFonts w:cs="Arial"/>
          <w:szCs w:val="20"/>
        </w:rPr>
        <w:t>Zgodnie z art. 13 ust. 1 i ust. 2 ogólnego Rozporządzenia Parlamentu Europejskiego i Rady (UE) 2016/679 z dnia 27 kwietnia 2016 r. w sprawie ochrony osób fizycznych w związku z przetwarzaniem danych osobowych i w sprawie swobodnego przepływu takich danych oraz uchylenia dyrektywy 95/460WE (RODO) informujemy, iż w przypadku uczestnictwa w procesie udzielania zamówień:</w:t>
      </w:r>
    </w:p>
    <w:p w14:paraId="1DE1CBFF" w14:textId="77777777" w:rsidR="0015774C" w:rsidRPr="00D62304" w:rsidRDefault="0015774C" w:rsidP="0015774C">
      <w:pPr>
        <w:pStyle w:val="Akapitzlist"/>
        <w:numPr>
          <w:ilvl w:val="0"/>
          <w:numId w:val="36"/>
        </w:numPr>
        <w:shd w:val="clear" w:color="auto" w:fill="FFFFFF"/>
        <w:spacing w:before="60"/>
        <w:ind w:left="284" w:hanging="284"/>
        <w:contextualSpacing/>
        <w:jc w:val="both"/>
        <w:rPr>
          <w:rFonts w:ascii="Arial" w:hAnsi="Arial" w:cs="Arial"/>
          <w:sz w:val="20"/>
          <w:szCs w:val="20"/>
          <w:lang w:val="pl-PL" w:eastAsia="pl-PL"/>
        </w:rPr>
      </w:pPr>
      <w:r w:rsidRPr="00D62304">
        <w:rPr>
          <w:rFonts w:ascii="Arial" w:hAnsi="Arial" w:cs="Arial"/>
          <w:sz w:val="20"/>
          <w:szCs w:val="20"/>
          <w:lang w:val="pl-PL" w:eastAsia="pl-PL"/>
        </w:rPr>
        <w:t xml:space="preserve">Administratorem </w:t>
      </w:r>
      <w:bookmarkStart w:id="2" w:name="_Hlk164434688"/>
      <w:r w:rsidRPr="00D62304">
        <w:rPr>
          <w:rFonts w:ascii="Arial" w:hAnsi="Arial" w:cs="Arial"/>
          <w:sz w:val="20"/>
          <w:szCs w:val="20"/>
          <w:lang w:val="pl-PL" w:eastAsia="pl-PL"/>
        </w:rPr>
        <w:t>Pani/Pana</w:t>
      </w:r>
      <w:bookmarkEnd w:id="2"/>
      <w:r w:rsidRPr="00D62304">
        <w:rPr>
          <w:rFonts w:ascii="Arial" w:hAnsi="Arial" w:cs="Arial"/>
          <w:sz w:val="20"/>
          <w:szCs w:val="20"/>
          <w:lang w:val="pl-PL" w:eastAsia="pl-PL"/>
        </w:rPr>
        <w:t xml:space="preserve"> danych osobowych jest Miejskie Przedsiębiorstwo Wodociągów i Kanalizacji w m.st. Warszawie S.A. z siedzibą w Warszawie, Plac Starynkiewicza 5;</w:t>
      </w:r>
    </w:p>
    <w:p w14:paraId="7A5BB28D" w14:textId="77777777" w:rsidR="0015774C" w:rsidRPr="00D62304" w:rsidRDefault="0015774C" w:rsidP="0015774C">
      <w:pPr>
        <w:pStyle w:val="Akapitzlist"/>
        <w:numPr>
          <w:ilvl w:val="0"/>
          <w:numId w:val="36"/>
        </w:numPr>
        <w:shd w:val="clear" w:color="auto" w:fill="FFFFFF"/>
        <w:spacing w:before="60"/>
        <w:ind w:left="284" w:hanging="284"/>
        <w:contextualSpacing/>
        <w:jc w:val="both"/>
        <w:rPr>
          <w:rFonts w:ascii="Arial" w:hAnsi="Arial" w:cs="Arial"/>
          <w:sz w:val="20"/>
          <w:szCs w:val="20"/>
          <w:lang w:val="pl-PL" w:eastAsia="pl-PL"/>
        </w:rPr>
      </w:pPr>
      <w:r w:rsidRPr="00D62304">
        <w:rPr>
          <w:rFonts w:ascii="Arial" w:hAnsi="Arial" w:cs="Arial"/>
          <w:sz w:val="20"/>
          <w:szCs w:val="20"/>
          <w:lang w:val="pl-PL" w:eastAsia="pl-PL"/>
        </w:rPr>
        <w:t xml:space="preserve">Dane kontaktowe do Inspektora Ochrony Danych Osobowych w Miejskim Przedsiębiorstwie Wodociągów i Kanalizacji w m.st. Warszawie S.A. </w:t>
      </w:r>
      <w:r w:rsidRPr="00D62304">
        <w:rPr>
          <w:rFonts w:ascii="Arial" w:hAnsi="Arial" w:cs="Arial"/>
          <w:sz w:val="20"/>
          <w:szCs w:val="20"/>
          <w:lang w:val="pl-PL"/>
        </w:rPr>
        <w:t>Pl. Starynkiewicza 5, 00-015 Warszawa, adres email</w:t>
      </w:r>
      <w:r w:rsidRPr="00D62304">
        <w:rPr>
          <w:rFonts w:ascii="Arial" w:hAnsi="Arial" w:cs="Arial"/>
          <w:sz w:val="20"/>
          <w:szCs w:val="20"/>
          <w:lang w:val="pl-PL" w:eastAsia="pl-PL"/>
        </w:rPr>
        <w:t xml:space="preserve">.: </w:t>
      </w:r>
      <w:hyperlink r:id="rId8" w:history="1">
        <w:r w:rsidRPr="00D62304">
          <w:rPr>
            <w:rStyle w:val="Hipercze"/>
            <w:rFonts w:ascii="Arial" w:hAnsi="Arial" w:cs="Arial"/>
            <w:sz w:val="20"/>
            <w:szCs w:val="20"/>
            <w:lang w:val="pl-PL" w:eastAsia="pl-PL"/>
          </w:rPr>
          <w:t>iodo@mpwik.com.pl</w:t>
        </w:r>
      </w:hyperlink>
      <w:r w:rsidRPr="00D62304">
        <w:rPr>
          <w:rFonts w:ascii="Arial" w:hAnsi="Arial" w:cs="Arial"/>
          <w:sz w:val="20"/>
          <w:szCs w:val="20"/>
          <w:lang w:val="pl-PL" w:eastAsia="pl-PL"/>
        </w:rPr>
        <w:t xml:space="preserve"> </w:t>
      </w:r>
    </w:p>
    <w:p w14:paraId="2ADDBEEA" w14:textId="77777777" w:rsidR="0015774C" w:rsidRPr="00D62304" w:rsidRDefault="0015774C" w:rsidP="0015774C">
      <w:pPr>
        <w:pStyle w:val="Akapitzlist"/>
        <w:numPr>
          <w:ilvl w:val="0"/>
          <w:numId w:val="36"/>
        </w:numPr>
        <w:shd w:val="clear" w:color="auto" w:fill="FFFFFF"/>
        <w:spacing w:before="60"/>
        <w:ind w:left="284" w:hanging="284"/>
        <w:contextualSpacing/>
        <w:jc w:val="both"/>
        <w:rPr>
          <w:rFonts w:ascii="Arial" w:hAnsi="Arial" w:cs="Arial"/>
          <w:sz w:val="20"/>
          <w:szCs w:val="20"/>
          <w:lang w:val="pl-PL" w:eastAsia="pl-PL"/>
        </w:rPr>
      </w:pPr>
      <w:r w:rsidRPr="00D62304">
        <w:rPr>
          <w:rFonts w:ascii="Arial" w:hAnsi="Arial" w:cs="Arial"/>
          <w:sz w:val="20"/>
          <w:szCs w:val="20"/>
          <w:lang w:val="pl-PL" w:eastAsia="pl-PL"/>
        </w:rPr>
        <w:t>Pani/Pana dane osobowe przetwarzane będą w celu przygotowania i przeprowadzenia postępowania o udzielenie zamówienia publicznego, zawarcia oraz realizacji umowy zawartej w wyniku przeprowadzenia postępowania o udzielenie zamówienia publicznego na podstawie przepisów ustawy z dnia 11 września 2019r. Prawo zamówień publicznych, w związku z art. 6 ust.1 lit. c RODO oraz Regulaminu udzielania zamówień przez MPWiK w m.st. Warszawie S.A., a także w celu dochodzenia, ustalenia lub obrony przed roszczeniami na podstawie  prawnie uzasadnionych interesów realizowanych przez administratora  na podstawie art. 6 ust. 1 lit. f RODO.</w:t>
      </w:r>
    </w:p>
    <w:p w14:paraId="17F1DBDF" w14:textId="77777777" w:rsidR="0015774C" w:rsidRPr="00D62304" w:rsidRDefault="0015774C" w:rsidP="0015774C">
      <w:pPr>
        <w:pStyle w:val="Akapitzlist"/>
        <w:numPr>
          <w:ilvl w:val="0"/>
          <w:numId w:val="36"/>
        </w:numPr>
        <w:shd w:val="clear" w:color="auto" w:fill="FFFFFF"/>
        <w:spacing w:before="60"/>
        <w:ind w:left="284" w:hanging="284"/>
        <w:contextualSpacing/>
        <w:jc w:val="both"/>
        <w:rPr>
          <w:rFonts w:ascii="Arial" w:hAnsi="Arial" w:cs="Arial"/>
          <w:sz w:val="20"/>
          <w:szCs w:val="20"/>
          <w:lang w:val="pl-PL" w:eastAsia="pl-PL"/>
        </w:rPr>
      </w:pPr>
      <w:r w:rsidRPr="00D62304">
        <w:rPr>
          <w:rFonts w:ascii="Arial" w:hAnsi="Arial" w:cs="Arial"/>
          <w:sz w:val="20"/>
          <w:szCs w:val="20"/>
          <w:lang w:val="pl-PL" w:eastAsia="pl-PL"/>
        </w:rPr>
        <w:t>Pani/Pana dane osobowe będą przechowywane przez okres:</w:t>
      </w:r>
    </w:p>
    <w:p w14:paraId="348CAAB7" w14:textId="77777777" w:rsidR="0015774C" w:rsidRPr="00D62304" w:rsidRDefault="0015774C" w:rsidP="0015774C">
      <w:pPr>
        <w:pStyle w:val="Akapitzlist"/>
        <w:numPr>
          <w:ilvl w:val="0"/>
          <w:numId w:val="14"/>
        </w:numPr>
        <w:shd w:val="clear" w:color="auto" w:fill="FFFFFF"/>
        <w:spacing w:before="60"/>
        <w:ind w:left="567" w:hanging="283"/>
        <w:contextualSpacing/>
        <w:jc w:val="both"/>
        <w:rPr>
          <w:rFonts w:ascii="Arial" w:hAnsi="Arial" w:cs="Arial"/>
          <w:sz w:val="20"/>
          <w:szCs w:val="20"/>
          <w:lang w:val="pl-PL" w:eastAsia="pl-PL"/>
        </w:rPr>
      </w:pPr>
      <w:r w:rsidRPr="00D62304">
        <w:rPr>
          <w:rFonts w:ascii="Arial" w:hAnsi="Arial" w:cs="Arial"/>
          <w:sz w:val="20"/>
          <w:szCs w:val="20"/>
          <w:lang w:val="pl-PL" w:eastAsia="pl-PL"/>
        </w:rPr>
        <w:t>przygotowania i przeprowadzenia postępowania o udzielenie zamówienia publicznego oraz okres 4 lat od dnia zakończenia postępowania o udzielenie zamówienia,</w:t>
      </w:r>
      <w:r w:rsidRPr="00D62304">
        <w:rPr>
          <w:rFonts w:ascii="Arial" w:hAnsi="Arial" w:cs="Arial"/>
          <w:sz w:val="20"/>
          <w:szCs w:val="20"/>
          <w:lang w:val="pl-PL"/>
        </w:rPr>
        <w:t xml:space="preserve"> </w:t>
      </w:r>
      <w:r w:rsidRPr="00D62304">
        <w:rPr>
          <w:rFonts w:ascii="Arial" w:hAnsi="Arial" w:cs="Arial"/>
          <w:sz w:val="20"/>
          <w:szCs w:val="20"/>
          <w:lang w:val="pl-PL" w:eastAsia="pl-PL"/>
        </w:rPr>
        <w:t>zgodnie z art. 78 ust. 1 ustawy z dnia 11 września 2019r. Prawo zamówień publicznych, a jeżeli czas trwania umowy przekracza 4 lata, okres przechowywania obejmuje cały czas trwania umowy;</w:t>
      </w:r>
    </w:p>
    <w:p w14:paraId="137E0ADF" w14:textId="77777777" w:rsidR="0015774C" w:rsidRPr="00D62304" w:rsidRDefault="0015774C" w:rsidP="0015774C">
      <w:pPr>
        <w:pStyle w:val="Akapitzlist"/>
        <w:numPr>
          <w:ilvl w:val="0"/>
          <w:numId w:val="14"/>
        </w:numPr>
        <w:shd w:val="clear" w:color="auto" w:fill="FFFFFF"/>
        <w:spacing w:before="60"/>
        <w:ind w:left="567" w:hanging="283"/>
        <w:contextualSpacing/>
        <w:jc w:val="both"/>
        <w:rPr>
          <w:rFonts w:ascii="Arial" w:hAnsi="Arial" w:cs="Arial"/>
          <w:sz w:val="20"/>
          <w:szCs w:val="20"/>
          <w:lang w:val="pl-PL" w:eastAsia="pl-PL"/>
        </w:rPr>
      </w:pPr>
      <w:r w:rsidRPr="00D62304">
        <w:rPr>
          <w:rFonts w:ascii="Arial" w:hAnsi="Arial" w:cs="Arial"/>
          <w:sz w:val="20"/>
          <w:szCs w:val="20"/>
          <w:lang w:val="pl-PL" w:eastAsia="pl-PL"/>
        </w:rPr>
        <w:t>po tym czasie Pani/Pana dane mogą być przetwarzane w zakresie i przez okres niezbędny dla zabezpieczenia roszczeń.</w:t>
      </w:r>
    </w:p>
    <w:p w14:paraId="6573BF10" w14:textId="77777777" w:rsidR="0015774C" w:rsidRPr="00D62304" w:rsidRDefault="0015774C" w:rsidP="0015774C">
      <w:pPr>
        <w:pStyle w:val="Akapitzlist"/>
        <w:numPr>
          <w:ilvl w:val="0"/>
          <w:numId w:val="36"/>
        </w:numPr>
        <w:shd w:val="clear" w:color="auto" w:fill="FFFFFF"/>
        <w:spacing w:before="60"/>
        <w:ind w:left="284" w:hanging="284"/>
        <w:contextualSpacing/>
        <w:jc w:val="both"/>
        <w:rPr>
          <w:rFonts w:ascii="Arial" w:hAnsi="Arial" w:cs="Arial"/>
          <w:sz w:val="20"/>
          <w:szCs w:val="20"/>
          <w:lang w:val="pl-PL" w:eastAsia="pl-PL"/>
        </w:rPr>
      </w:pPr>
      <w:r w:rsidRPr="00D62304">
        <w:rPr>
          <w:rFonts w:ascii="Arial" w:hAnsi="Arial" w:cs="Arial"/>
          <w:sz w:val="20"/>
          <w:szCs w:val="20"/>
          <w:lang w:val="pl-PL" w:eastAsia="pl-PL"/>
        </w:rPr>
        <w:t>Pani</w:t>
      </w:r>
      <w:r w:rsidRPr="00D62304">
        <w:rPr>
          <w:rFonts w:ascii="Arial" w:hAnsi="Arial" w:cs="Arial"/>
          <w:sz w:val="20"/>
          <w:szCs w:val="20"/>
          <w:lang w:val="pl-PL"/>
        </w:rPr>
        <w:t xml:space="preserve">/Pana dane osobowe mogą zostać przekazane: </w:t>
      </w:r>
    </w:p>
    <w:p w14:paraId="2475AF8B" w14:textId="77777777" w:rsidR="0015774C" w:rsidRPr="00D62304" w:rsidRDefault="0015774C" w:rsidP="0015774C">
      <w:pPr>
        <w:pStyle w:val="Akapitzlist"/>
        <w:numPr>
          <w:ilvl w:val="0"/>
          <w:numId w:val="37"/>
        </w:numPr>
        <w:shd w:val="clear" w:color="auto" w:fill="FFFFFF"/>
        <w:spacing w:before="60"/>
        <w:ind w:left="567" w:hanging="283"/>
        <w:contextualSpacing/>
        <w:jc w:val="both"/>
        <w:rPr>
          <w:rFonts w:ascii="Arial" w:hAnsi="Arial" w:cs="Arial"/>
          <w:sz w:val="20"/>
          <w:szCs w:val="20"/>
          <w:lang w:val="pl-PL" w:eastAsia="pl-PL"/>
        </w:rPr>
      </w:pPr>
      <w:r w:rsidRPr="00D62304">
        <w:rPr>
          <w:rFonts w:ascii="Arial" w:hAnsi="Arial" w:cs="Arial"/>
          <w:sz w:val="20"/>
          <w:szCs w:val="20"/>
          <w:lang w:val="pl-PL" w:eastAsia="pl-PL"/>
        </w:rPr>
        <w:t>podmiotom, którym udostępniona zostanie dokumentacja postępowania w oparciu o art. 18 oraz art. 74 ustawy z dnia 11 września 2019r. Prawo zamówień publicznych;</w:t>
      </w:r>
    </w:p>
    <w:p w14:paraId="51DC1C18" w14:textId="77777777" w:rsidR="0015774C" w:rsidRPr="00D62304" w:rsidRDefault="0015774C" w:rsidP="0015774C">
      <w:pPr>
        <w:pStyle w:val="Akapitzlist"/>
        <w:numPr>
          <w:ilvl w:val="0"/>
          <w:numId w:val="37"/>
        </w:numPr>
        <w:shd w:val="clear" w:color="auto" w:fill="FFFFFF"/>
        <w:spacing w:before="60"/>
        <w:ind w:left="567" w:hanging="283"/>
        <w:contextualSpacing/>
        <w:jc w:val="both"/>
        <w:rPr>
          <w:rFonts w:ascii="Arial" w:hAnsi="Arial" w:cs="Arial"/>
          <w:sz w:val="20"/>
          <w:szCs w:val="20"/>
          <w:lang w:val="pl-PL" w:eastAsia="pl-PL"/>
        </w:rPr>
      </w:pPr>
      <w:r w:rsidRPr="00D62304">
        <w:rPr>
          <w:rFonts w:ascii="Arial" w:hAnsi="Arial" w:cs="Arial"/>
          <w:sz w:val="20"/>
          <w:szCs w:val="20"/>
          <w:lang w:val="pl-PL" w:eastAsia="pl-PL"/>
        </w:rPr>
        <w:t>dostawcom systemów informatycznych, z którymi współpracuje Administrator, w celu utrzymania ciągłości oraz poprawności działania systemów;</w:t>
      </w:r>
    </w:p>
    <w:p w14:paraId="042EB231" w14:textId="77777777" w:rsidR="0015774C" w:rsidRPr="00D62304" w:rsidRDefault="0015774C" w:rsidP="0015774C">
      <w:pPr>
        <w:pStyle w:val="Akapitzlist"/>
        <w:numPr>
          <w:ilvl w:val="0"/>
          <w:numId w:val="37"/>
        </w:numPr>
        <w:shd w:val="clear" w:color="auto" w:fill="FFFFFF"/>
        <w:spacing w:before="60"/>
        <w:ind w:left="567" w:hanging="283"/>
        <w:contextualSpacing/>
        <w:jc w:val="both"/>
        <w:rPr>
          <w:rFonts w:ascii="Arial" w:hAnsi="Arial" w:cs="Arial"/>
          <w:sz w:val="20"/>
          <w:szCs w:val="20"/>
          <w:lang w:val="pl-PL" w:eastAsia="pl-PL"/>
        </w:rPr>
      </w:pPr>
      <w:r w:rsidRPr="00D62304">
        <w:rPr>
          <w:rFonts w:ascii="Arial" w:hAnsi="Arial" w:cs="Arial"/>
          <w:sz w:val="20"/>
          <w:szCs w:val="20"/>
          <w:lang w:val="pl-PL" w:eastAsia="pl-PL"/>
        </w:rPr>
        <w:t>podmiotom prowadzącym działalność pocztową lub kurierską w celu dostarczenia korespondencji;</w:t>
      </w:r>
    </w:p>
    <w:p w14:paraId="0E76C3BE" w14:textId="77777777" w:rsidR="0015774C" w:rsidRPr="00D62304" w:rsidRDefault="0015774C" w:rsidP="0015774C">
      <w:pPr>
        <w:pStyle w:val="Akapitzlist"/>
        <w:numPr>
          <w:ilvl w:val="0"/>
          <w:numId w:val="37"/>
        </w:numPr>
        <w:shd w:val="clear" w:color="auto" w:fill="FFFFFF"/>
        <w:spacing w:before="60"/>
        <w:ind w:left="567" w:hanging="283"/>
        <w:contextualSpacing/>
        <w:jc w:val="both"/>
        <w:rPr>
          <w:rFonts w:ascii="Arial" w:hAnsi="Arial" w:cs="Arial"/>
          <w:sz w:val="20"/>
          <w:szCs w:val="20"/>
          <w:lang w:val="pl-PL" w:eastAsia="pl-PL"/>
        </w:rPr>
      </w:pPr>
      <w:r w:rsidRPr="00D62304">
        <w:rPr>
          <w:rFonts w:ascii="Arial" w:hAnsi="Arial" w:cs="Arial"/>
          <w:sz w:val="20"/>
          <w:szCs w:val="20"/>
          <w:lang w:val="pl-PL" w:eastAsia="pl-PL"/>
        </w:rPr>
        <w:t>podmiotom uprawnionym na podstawie przepisów prawa.</w:t>
      </w:r>
    </w:p>
    <w:p w14:paraId="7D3FFD80" w14:textId="77777777" w:rsidR="0015774C" w:rsidRPr="00D62304" w:rsidRDefault="0015774C" w:rsidP="0015774C">
      <w:pPr>
        <w:pStyle w:val="Akapitzlist"/>
        <w:numPr>
          <w:ilvl w:val="0"/>
          <w:numId w:val="36"/>
        </w:numPr>
        <w:shd w:val="clear" w:color="auto" w:fill="FFFFFF"/>
        <w:spacing w:before="60"/>
        <w:ind w:left="284" w:hanging="284"/>
        <w:contextualSpacing/>
        <w:jc w:val="both"/>
        <w:rPr>
          <w:rFonts w:ascii="Arial" w:hAnsi="Arial" w:cs="Arial"/>
          <w:sz w:val="20"/>
          <w:szCs w:val="20"/>
          <w:lang w:val="pl-PL" w:eastAsia="pl-PL"/>
        </w:rPr>
      </w:pPr>
      <w:r w:rsidRPr="00D62304">
        <w:rPr>
          <w:rFonts w:ascii="Arial" w:hAnsi="Arial" w:cs="Arial"/>
          <w:sz w:val="20"/>
          <w:szCs w:val="20"/>
          <w:lang w:val="pl-PL" w:eastAsia="pl-PL"/>
        </w:rPr>
        <w:t xml:space="preserve">Obowiązek podania przez Panią/Pana danych osobowych jest wymogiem ustawowym określonym w przepisach ustawy Prawo zamówień publicznych, w związku z udziałem Pani/Pana w postępowaniu o udzielenie zamówienia publicznego; konsekwencje niepodania przez Panią/Pana danych osobowych będzie brak możliwości udziału w postępowaniu o udzielenie zamówienia publicznego. </w:t>
      </w:r>
    </w:p>
    <w:p w14:paraId="1AED2185" w14:textId="77777777" w:rsidR="0015774C" w:rsidRPr="00D62304" w:rsidRDefault="0015774C" w:rsidP="0015774C">
      <w:pPr>
        <w:pStyle w:val="Akapitzlist"/>
        <w:numPr>
          <w:ilvl w:val="0"/>
          <w:numId w:val="36"/>
        </w:numPr>
        <w:shd w:val="clear" w:color="auto" w:fill="FFFFFF"/>
        <w:spacing w:before="60"/>
        <w:ind w:left="284" w:hanging="284"/>
        <w:contextualSpacing/>
        <w:jc w:val="both"/>
        <w:rPr>
          <w:rFonts w:ascii="Arial" w:hAnsi="Arial" w:cs="Arial"/>
          <w:bCs/>
          <w:iCs/>
          <w:sz w:val="20"/>
          <w:szCs w:val="20"/>
          <w:lang w:val="pl-PL" w:eastAsia="pl-PL"/>
        </w:rPr>
      </w:pPr>
      <w:r w:rsidRPr="00D62304">
        <w:rPr>
          <w:rFonts w:ascii="Arial" w:hAnsi="Arial" w:cs="Arial"/>
          <w:sz w:val="20"/>
          <w:szCs w:val="20"/>
          <w:lang w:val="pl-PL" w:eastAsia="pl-PL"/>
        </w:rPr>
        <w:t>Pani/Pana dane osobowe nie będą podlegały zautomatyzowanemu podejmowaniu decyzji, w tym profilowaniu.</w:t>
      </w:r>
    </w:p>
    <w:p w14:paraId="162BB546" w14:textId="77777777" w:rsidR="0015774C" w:rsidRPr="00D62304" w:rsidRDefault="0015774C" w:rsidP="0015774C">
      <w:pPr>
        <w:pStyle w:val="Akapitzlist"/>
        <w:numPr>
          <w:ilvl w:val="0"/>
          <w:numId w:val="36"/>
        </w:numPr>
        <w:shd w:val="clear" w:color="auto" w:fill="FFFFFF"/>
        <w:spacing w:before="60"/>
        <w:ind w:left="284" w:hanging="284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D62304">
        <w:rPr>
          <w:rFonts w:ascii="Arial" w:hAnsi="Arial" w:cs="Arial"/>
          <w:sz w:val="20"/>
          <w:szCs w:val="20"/>
          <w:lang w:val="pl-PL" w:eastAsia="pl-PL"/>
        </w:rPr>
        <w:t>Posiada Pani/Pan prawo:</w:t>
      </w:r>
    </w:p>
    <w:p w14:paraId="25D5FC9F" w14:textId="77777777" w:rsidR="0015774C" w:rsidRPr="00D62304" w:rsidRDefault="0015774C" w:rsidP="0015774C">
      <w:pPr>
        <w:pStyle w:val="Akapitzlist"/>
        <w:numPr>
          <w:ilvl w:val="0"/>
          <w:numId w:val="35"/>
        </w:numPr>
        <w:spacing w:before="120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D62304">
        <w:rPr>
          <w:rFonts w:ascii="Arial" w:hAnsi="Arial" w:cs="Arial"/>
          <w:sz w:val="20"/>
          <w:szCs w:val="20"/>
          <w:lang w:val="pl-PL" w:eastAsia="pl-PL"/>
        </w:rPr>
        <w:t xml:space="preserve">dostępu do swoich danych, </w:t>
      </w:r>
    </w:p>
    <w:p w14:paraId="1D493076" w14:textId="77777777" w:rsidR="0015774C" w:rsidRPr="00D62304" w:rsidRDefault="0015774C" w:rsidP="0015774C">
      <w:pPr>
        <w:pStyle w:val="Akapitzlist"/>
        <w:numPr>
          <w:ilvl w:val="0"/>
          <w:numId w:val="35"/>
        </w:numPr>
        <w:spacing w:before="120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D62304">
        <w:rPr>
          <w:rFonts w:ascii="Arial" w:hAnsi="Arial" w:cs="Arial"/>
          <w:sz w:val="20"/>
          <w:szCs w:val="20"/>
          <w:lang w:val="pl-PL" w:eastAsia="pl-PL"/>
        </w:rPr>
        <w:t xml:space="preserve">sprostowania danych, z zastrzeżeniem, że skorzystanie z prawa do sprostowania nie może skutkować zmianą wyniku postępowania o udzielenie zamówienia publicznego ani zmianą postanowień umowy w zakresie niezgodnym z przepisami </w:t>
      </w:r>
      <w:proofErr w:type="spellStart"/>
      <w:r w:rsidRPr="00D62304">
        <w:rPr>
          <w:rFonts w:ascii="Arial" w:hAnsi="Arial" w:cs="Arial"/>
          <w:sz w:val="20"/>
          <w:szCs w:val="20"/>
          <w:lang w:val="pl-PL" w:eastAsia="pl-PL"/>
        </w:rPr>
        <w:t>Pzp</w:t>
      </w:r>
      <w:proofErr w:type="spellEnd"/>
      <w:r w:rsidRPr="00D62304">
        <w:rPr>
          <w:rFonts w:ascii="Arial" w:hAnsi="Arial" w:cs="Arial"/>
          <w:sz w:val="20"/>
          <w:szCs w:val="20"/>
          <w:lang w:val="pl-PL" w:eastAsia="pl-PL"/>
        </w:rPr>
        <w:t xml:space="preserve"> oraz nie może naruszać integralności protokołu oraz jego załączników;</w:t>
      </w:r>
    </w:p>
    <w:p w14:paraId="1BD4EA66" w14:textId="77777777" w:rsidR="0015774C" w:rsidRPr="00D62304" w:rsidRDefault="0015774C" w:rsidP="0015774C">
      <w:pPr>
        <w:pStyle w:val="Akapitzlist"/>
        <w:numPr>
          <w:ilvl w:val="0"/>
          <w:numId w:val="35"/>
        </w:numPr>
        <w:spacing w:before="120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D62304">
        <w:rPr>
          <w:rFonts w:ascii="Arial" w:hAnsi="Arial" w:cs="Arial"/>
          <w:sz w:val="20"/>
          <w:szCs w:val="20"/>
          <w:lang w:val="pl-PL" w:eastAsia="pl-PL"/>
        </w:rPr>
        <w:t>usunięcia swoich danych - w przypadkach określonych przez prawo;</w:t>
      </w:r>
    </w:p>
    <w:p w14:paraId="52310220" w14:textId="77777777" w:rsidR="0015774C" w:rsidRPr="00D62304" w:rsidRDefault="0015774C" w:rsidP="0015774C">
      <w:pPr>
        <w:pStyle w:val="Akapitzlist"/>
        <w:numPr>
          <w:ilvl w:val="0"/>
          <w:numId w:val="35"/>
        </w:numPr>
        <w:spacing w:before="120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D62304">
        <w:rPr>
          <w:rFonts w:ascii="Arial" w:hAnsi="Arial" w:cs="Arial"/>
          <w:sz w:val="20"/>
          <w:szCs w:val="20"/>
          <w:lang w:val="pl-PL" w:eastAsia="pl-PL"/>
        </w:rPr>
        <w:t>żądania ograniczenia przetwarzania danych osobowych, z zastrzeżeniem, że</w:t>
      </w:r>
      <w:r w:rsidRPr="00D62304">
        <w:rPr>
          <w:rFonts w:ascii="Arial" w:hAnsi="Arial" w:cs="Arial"/>
          <w:sz w:val="20"/>
          <w:szCs w:val="20"/>
          <w:lang w:val="pl-PL"/>
        </w:rPr>
        <w:t xml:space="preserve"> </w:t>
      </w:r>
      <w:r w:rsidRPr="00D62304">
        <w:rPr>
          <w:rFonts w:ascii="Arial" w:hAnsi="Arial" w:cs="Arial"/>
          <w:sz w:val="20"/>
          <w:szCs w:val="20"/>
          <w:lang w:val="pl-PL" w:eastAsia="pl-PL"/>
        </w:rPr>
        <w:t>prawo do ograniczenia przetwarzania nie ma zastosowania w odniesieniu do przechowywania, w celu zapewnienia korzystania ze środków ochrony prawnej lub w celu ochrony praw</w:t>
      </w:r>
      <w:r w:rsidRPr="00D62304">
        <w:rPr>
          <w:rFonts w:ascii="Arial" w:hAnsi="Arial" w:cs="Arial"/>
          <w:sz w:val="20"/>
          <w:szCs w:val="20"/>
          <w:lang w:val="pl-PL"/>
        </w:rPr>
        <w:t xml:space="preserve"> </w:t>
      </w:r>
      <w:r w:rsidRPr="00D62304">
        <w:rPr>
          <w:rFonts w:ascii="Arial" w:hAnsi="Arial" w:cs="Arial"/>
          <w:sz w:val="20"/>
          <w:szCs w:val="20"/>
          <w:lang w:val="pl-PL" w:eastAsia="pl-PL"/>
        </w:rPr>
        <w:t xml:space="preserve">innej osoby fizycznej lub prawnej, lub z uwagi na ważne względy interesu publicznego Unii Europejskiej lub państwa członkowskiego. Zgłoszenie żądania ograniczenia przetwarzania nie ogranicza przetwarzania danych osobowych do czasu zakończenia tego postępowania; </w:t>
      </w:r>
    </w:p>
    <w:p w14:paraId="3D2B72DF" w14:textId="77777777" w:rsidR="0015774C" w:rsidRPr="00D62304" w:rsidRDefault="0015774C" w:rsidP="0015774C">
      <w:pPr>
        <w:pStyle w:val="Akapitzlist"/>
        <w:numPr>
          <w:ilvl w:val="0"/>
          <w:numId w:val="35"/>
        </w:numPr>
        <w:spacing w:before="120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D62304">
        <w:rPr>
          <w:rFonts w:ascii="Arial" w:hAnsi="Arial" w:cs="Arial"/>
          <w:sz w:val="20"/>
          <w:szCs w:val="20"/>
          <w:lang w:val="pl-PL" w:eastAsia="pl-PL"/>
        </w:rPr>
        <w:t>wniesienia sprzeciwu wobec przetwarzania - w przypadkach określonych przez prawo;</w:t>
      </w:r>
    </w:p>
    <w:p w14:paraId="46E2A868" w14:textId="77777777" w:rsidR="00E5702F" w:rsidRDefault="0015774C" w:rsidP="0015774C">
      <w:pPr>
        <w:pStyle w:val="Akapitzlist"/>
        <w:numPr>
          <w:ilvl w:val="0"/>
          <w:numId w:val="35"/>
        </w:numPr>
        <w:spacing w:before="120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D62304">
        <w:rPr>
          <w:rFonts w:ascii="Arial" w:hAnsi="Arial" w:cs="Arial"/>
          <w:sz w:val="20"/>
          <w:szCs w:val="20"/>
          <w:lang w:val="pl-PL"/>
        </w:rPr>
        <w:t xml:space="preserve">wniesienia skargi do Prezesa Urzędu Ochrony Danych Osobowych (ul. Stawki 2, </w:t>
      </w:r>
      <w:r w:rsidRPr="00D62304">
        <w:rPr>
          <w:rFonts w:ascii="Arial" w:hAnsi="Arial" w:cs="Arial"/>
          <w:sz w:val="20"/>
          <w:szCs w:val="20"/>
          <w:lang w:val="pl-PL"/>
        </w:rPr>
        <w:br/>
        <w:t>00-193 Warszawa, infolinia 606 950 000), gdy uznacie Państwo, że Miejskie Przedsiębiorstwo wodociągów i Kanalizacji w m.st. Warszawie S.A. przetwarza Pani/Pana dane osobowe niezgodnie z prawem.</w:t>
      </w:r>
    </w:p>
    <w:p w14:paraId="00637DFE" w14:textId="77777777" w:rsidR="00244DD8" w:rsidRPr="002B7153" w:rsidRDefault="00E5702F" w:rsidP="002A474E">
      <w:pPr>
        <w:ind w:left="6783"/>
        <w:rPr>
          <w:rFonts w:cs="Arial"/>
          <w:b/>
          <w:sz w:val="24"/>
          <w:u w:val="single"/>
        </w:rPr>
      </w:pPr>
      <w:r>
        <w:rPr>
          <w:rFonts w:cs="Arial"/>
          <w:szCs w:val="20"/>
        </w:rPr>
        <w:br w:type="page"/>
      </w:r>
      <w:r w:rsidR="00244DD8" w:rsidRPr="002B7153">
        <w:rPr>
          <w:rFonts w:cs="Arial"/>
          <w:b/>
          <w:i/>
        </w:rPr>
        <w:lastRenderedPageBreak/>
        <w:t xml:space="preserve">Załącznik Nr 1 do </w:t>
      </w:r>
      <w:r w:rsidR="004C19A8" w:rsidRPr="002B7153">
        <w:rPr>
          <w:rFonts w:cs="Arial"/>
          <w:b/>
          <w:i/>
        </w:rPr>
        <w:t>SWZ</w:t>
      </w:r>
    </w:p>
    <w:p w14:paraId="03E53572" w14:textId="77777777" w:rsidR="00244DD8" w:rsidRPr="002B7153" w:rsidRDefault="00244DD8" w:rsidP="00DD0E92">
      <w:pPr>
        <w:pStyle w:val="Tekstpodstawowy"/>
        <w:ind w:right="-314"/>
        <w:jc w:val="center"/>
        <w:rPr>
          <w:rFonts w:cs="Arial"/>
          <w:b/>
          <w:sz w:val="24"/>
          <w:u w:val="single"/>
        </w:rPr>
      </w:pPr>
    </w:p>
    <w:p w14:paraId="0B40046D" w14:textId="77777777" w:rsidR="00410236" w:rsidRPr="002B7153" w:rsidRDefault="00410236" w:rsidP="00DD0E92">
      <w:pPr>
        <w:pStyle w:val="Tekstpodstawowy"/>
        <w:ind w:right="-314"/>
        <w:rPr>
          <w:rFonts w:cs="Arial"/>
          <w:b/>
          <w:sz w:val="24"/>
          <w:u w:val="single"/>
        </w:rPr>
      </w:pPr>
    </w:p>
    <w:p w14:paraId="31F67950" w14:textId="77777777" w:rsidR="00244DD8" w:rsidRPr="002B7153" w:rsidRDefault="004F6CA0" w:rsidP="00F6016E">
      <w:pPr>
        <w:pStyle w:val="Tekstpodstawowy"/>
        <w:ind w:right="-314"/>
        <w:jc w:val="center"/>
        <w:rPr>
          <w:rFonts w:cs="Arial"/>
          <w:b/>
          <w:i/>
          <w:szCs w:val="22"/>
          <w:u w:val="single"/>
        </w:rPr>
      </w:pPr>
      <w:r w:rsidRPr="002B7153">
        <w:rPr>
          <w:rFonts w:cs="Arial"/>
          <w:b/>
          <w:i/>
          <w:szCs w:val="22"/>
          <w:u w:val="single"/>
        </w:rPr>
        <w:t>OPIS PRZEDMIOTU ZAMÓWIENIA</w:t>
      </w:r>
    </w:p>
    <w:p w14:paraId="5798D00F" w14:textId="77777777" w:rsidR="007364A5" w:rsidRPr="002B7153" w:rsidRDefault="007364A5" w:rsidP="00F6016E">
      <w:pPr>
        <w:jc w:val="center"/>
        <w:rPr>
          <w:rFonts w:cs="Arial"/>
          <w:i/>
        </w:rPr>
      </w:pPr>
    </w:p>
    <w:p w14:paraId="1C72B76A" w14:textId="77777777" w:rsidR="007364A5" w:rsidRPr="002B7153" w:rsidRDefault="007364A5" w:rsidP="00DD0E92">
      <w:pPr>
        <w:ind w:left="420"/>
        <w:rPr>
          <w:rFonts w:cs="Arial"/>
          <w:b/>
        </w:rPr>
      </w:pPr>
    </w:p>
    <w:p w14:paraId="1DB6C903" w14:textId="77777777" w:rsidR="00735C1E" w:rsidRPr="0052379B" w:rsidRDefault="00735C1E" w:rsidP="00735C1E">
      <w:pPr>
        <w:spacing w:line="276" w:lineRule="auto"/>
        <w:jc w:val="center"/>
        <w:rPr>
          <w:rFonts w:eastAsia="Calibri" w:cs="Arial"/>
          <w:b/>
          <w:sz w:val="22"/>
        </w:rPr>
      </w:pPr>
      <w:r w:rsidRPr="0052379B">
        <w:rPr>
          <w:rFonts w:eastAsia="Calibri" w:cs="Arial"/>
          <w:b/>
          <w:sz w:val="22"/>
        </w:rPr>
        <w:t xml:space="preserve">Dostawa kart podarunkowych dla </w:t>
      </w:r>
      <w:r>
        <w:rPr>
          <w:rFonts w:eastAsia="Calibri" w:cs="Arial"/>
          <w:b/>
          <w:sz w:val="22"/>
        </w:rPr>
        <w:t xml:space="preserve">dzieci </w:t>
      </w:r>
      <w:r w:rsidRPr="0052379B">
        <w:rPr>
          <w:rFonts w:eastAsia="Calibri" w:cs="Arial"/>
          <w:b/>
          <w:sz w:val="22"/>
        </w:rPr>
        <w:t>pracowników Miejskiego Przedsiębiorstwa Wodociągów i Kanalizacji w m. st. Warszawie S.A.</w:t>
      </w:r>
    </w:p>
    <w:p w14:paraId="084A42B9" w14:textId="77777777" w:rsidR="00735C1E" w:rsidRPr="00072BD9" w:rsidRDefault="00735C1E" w:rsidP="00735C1E">
      <w:pPr>
        <w:spacing w:line="276" w:lineRule="auto"/>
        <w:rPr>
          <w:rFonts w:cs="Arial"/>
          <w:b/>
          <w:color w:val="000000" w:themeColor="text1"/>
          <w:sz w:val="22"/>
          <w:szCs w:val="22"/>
        </w:rPr>
      </w:pPr>
    </w:p>
    <w:p w14:paraId="23EE6363" w14:textId="77777777" w:rsidR="00735C1E" w:rsidRPr="00622A0A" w:rsidRDefault="00735C1E" w:rsidP="002A474E">
      <w:pPr>
        <w:pStyle w:val="Akapitzlist"/>
        <w:numPr>
          <w:ilvl w:val="0"/>
          <w:numId w:val="39"/>
        </w:numPr>
        <w:spacing w:line="360" w:lineRule="auto"/>
        <w:ind w:left="426" w:hanging="426"/>
        <w:jc w:val="both"/>
        <w:rPr>
          <w:rFonts w:ascii="Arial" w:eastAsia="Calibri" w:hAnsi="Arial" w:cs="Arial"/>
          <w:b/>
          <w:color w:val="000000" w:themeColor="text1"/>
          <w:sz w:val="22"/>
          <w:szCs w:val="22"/>
        </w:rPr>
      </w:pPr>
      <w:r w:rsidRPr="00622A0A">
        <w:rPr>
          <w:rFonts w:ascii="Arial" w:eastAsia="Calibri" w:hAnsi="Arial" w:cs="Arial"/>
          <w:b/>
          <w:color w:val="000000" w:themeColor="text1"/>
          <w:sz w:val="22"/>
          <w:szCs w:val="22"/>
        </w:rPr>
        <w:t>Zakres dostawy:</w:t>
      </w:r>
    </w:p>
    <w:p w14:paraId="0B679EF1" w14:textId="77777777" w:rsidR="00735C1E" w:rsidRPr="00622A0A" w:rsidRDefault="00735C1E" w:rsidP="002A474E">
      <w:pPr>
        <w:pStyle w:val="Akapitzlist"/>
        <w:numPr>
          <w:ilvl w:val="0"/>
          <w:numId w:val="40"/>
        </w:numPr>
        <w:spacing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622A0A">
        <w:rPr>
          <w:rFonts w:ascii="Arial" w:eastAsia="Calibri" w:hAnsi="Arial" w:cs="Arial"/>
          <w:color w:val="000000" w:themeColor="text1"/>
          <w:sz w:val="22"/>
          <w:szCs w:val="22"/>
        </w:rPr>
        <w:t xml:space="preserve">Przedmiot zamówienia ma charakter jednorazowy i obejmuje przygotowanie </w:t>
      </w:r>
      <w:r w:rsidRPr="00622A0A">
        <w:rPr>
          <w:rFonts w:ascii="Arial" w:eastAsia="Calibri" w:hAnsi="Arial" w:cs="Arial"/>
          <w:color w:val="000000" w:themeColor="text1"/>
          <w:sz w:val="22"/>
          <w:szCs w:val="22"/>
        </w:rPr>
        <w:br/>
        <w:t xml:space="preserve">i dostarczenie </w:t>
      </w:r>
      <w:r w:rsidRPr="00622A0A">
        <w:rPr>
          <w:rFonts w:ascii="Arial" w:eastAsia="Calibri" w:hAnsi="Arial" w:cs="Arial"/>
          <w:b/>
          <w:color w:val="000000" w:themeColor="text1"/>
          <w:sz w:val="22"/>
          <w:szCs w:val="22"/>
        </w:rPr>
        <w:t xml:space="preserve">1240 </w:t>
      </w:r>
      <w:r w:rsidRPr="00622A0A">
        <w:rPr>
          <w:rFonts w:ascii="Arial" w:eastAsia="Calibri" w:hAnsi="Arial" w:cs="Arial"/>
          <w:color w:val="000000" w:themeColor="text1"/>
          <w:sz w:val="22"/>
          <w:szCs w:val="22"/>
        </w:rPr>
        <w:t>szt. elektronicznych kart podarunkowych, finansowanych ze środków ZFŚS w tym:</w:t>
      </w:r>
    </w:p>
    <w:p w14:paraId="21492C17" w14:textId="77777777" w:rsidR="00735C1E" w:rsidRPr="00622A0A" w:rsidRDefault="00735C1E" w:rsidP="002A474E">
      <w:pPr>
        <w:pStyle w:val="Akapitzlist"/>
        <w:numPr>
          <w:ilvl w:val="0"/>
          <w:numId w:val="41"/>
        </w:numPr>
        <w:spacing w:line="360" w:lineRule="auto"/>
        <w:ind w:left="851" w:hanging="426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622A0A">
        <w:rPr>
          <w:rFonts w:ascii="Arial" w:eastAsia="Calibri" w:hAnsi="Arial" w:cs="Arial"/>
          <w:b/>
          <w:color w:val="000000" w:themeColor="text1"/>
          <w:sz w:val="22"/>
          <w:szCs w:val="22"/>
        </w:rPr>
        <w:t>372</w:t>
      </w:r>
      <w:r w:rsidRPr="00622A0A">
        <w:rPr>
          <w:rFonts w:ascii="Arial" w:eastAsia="Calibri" w:hAnsi="Arial" w:cs="Arial"/>
          <w:color w:val="000000" w:themeColor="text1"/>
          <w:sz w:val="22"/>
          <w:szCs w:val="22"/>
        </w:rPr>
        <w:t xml:space="preserve"> kart o nominale   </w:t>
      </w:r>
      <w:r w:rsidRPr="00622A0A">
        <w:rPr>
          <w:rFonts w:ascii="Arial" w:eastAsia="Calibri" w:hAnsi="Arial" w:cs="Arial"/>
          <w:b/>
          <w:color w:val="000000" w:themeColor="text1"/>
          <w:sz w:val="22"/>
          <w:szCs w:val="22"/>
        </w:rPr>
        <w:t>290</w:t>
      </w:r>
      <w:r w:rsidRPr="00622A0A">
        <w:rPr>
          <w:rFonts w:ascii="Arial" w:eastAsia="Calibri" w:hAnsi="Arial" w:cs="Arial"/>
          <w:color w:val="000000" w:themeColor="text1"/>
          <w:sz w:val="22"/>
          <w:szCs w:val="22"/>
        </w:rPr>
        <w:t xml:space="preserve">  zł;</w:t>
      </w:r>
    </w:p>
    <w:p w14:paraId="0F2D2C1A" w14:textId="77777777" w:rsidR="00735C1E" w:rsidRPr="00622A0A" w:rsidRDefault="00735C1E" w:rsidP="002A474E">
      <w:pPr>
        <w:pStyle w:val="Akapitzlist"/>
        <w:numPr>
          <w:ilvl w:val="0"/>
          <w:numId w:val="41"/>
        </w:numPr>
        <w:spacing w:line="360" w:lineRule="auto"/>
        <w:ind w:left="851" w:hanging="426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622A0A">
        <w:rPr>
          <w:rFonts w:ascii="Arial" w:eastAsia="Calibri" w:hAnsi="Arial" w:cs="Arial"/>
          <w:b/>
          <w:color w:val="000000" w:themeColor="text1"/>
          <w:sz w:val="22"/>
          <w:szCs w:val="22"/>
        </w:rPr>
        <w:t>216</w:t>
      </w:r>
      <w:r w:rsidRPr="00622A0A">
        <w:rPr>
          <w:rFonts w:ascii="Arial" w:eastAsia="Calibri" w:hAnsi="Arial" w:cs="Arial"/>
          <w:color w:val="000000" w:themeColor="text1"/>
          <w:sz w:val="22"/>
          <w:szCs w:val="22"/>
        </w:rPr>
        <w:t xml:space="preserve"> kart o nominale   </w:t>
      </w:r>
      <w:r w:rsidRPr="00622A0A">
        <w:rPr>
          <w:rFonts w:ascii="Arial" w:eastAsia="Calibri" w:hAnsi="Arial" w:cs="Arial"/>
          <w:b/>
          <w:color w:val="000000" w:themeColor="text1"/>
          <w:sz w:val="22"/>
          <w:szCs w:val="22"/>
        </w:rPr>
        <w:t>270</w:t>
      </w:r>
      <w:r w:rsidRPr="00622A0A">
        <w:rPr>
          <w:rFonts w:ascii="Arial" w:eastAsia="Calibri" w:hAnsi="Arial" w:cs="Arial"/>
          <w:color w:val="000000" w:themeColor="text1"/>
          <w:sz w:val="22"/>
          <w:szCs w:val="22"/>
        </w:rPr>
        <w:t xml:space="preserve">  zł;</w:t>
      </w:r>
    </w:p>
    <w:p w14:paraId="53018855" w14:textId="77777777" w:rsidR="00735C1E" w:rsidRPr="00622A0A" w:rsidRDefault="00735C1E" w:rsidP="002A474E">
      <w:pPr>
        <w:pStyle w:val="Akapitzlist"/>
        <w:numPr>
          <w:ilvl w:val="0"/>
          <w:numId w:val="41"/>
        </w:numPr>
        <w:spacing w:line="360" w:lineRule="auto"/>
        <w:ind w:left="851" w:hanging="426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622A0A">
        <w:rPr>
          <w:rFonts w:ascii="Arial" w:eastAsia="Calibri" w:hAnsi="Arial" w:cs="Arial"/>
          <w:b/>
          <w:color w:val="000000" w:themeColor="text1"/>
          <w:sz w:val="22"/>
          <w:szCs w:val="22"/>
        </w:rPr>
        <w:t>652</w:t>
      </w:r>
      <w:r w:rsidRPr="00622A0A">
        <w:rPr>
          <w:rFonts w:ascii="Arial" w:eastAsia="Calibri" w:hAnsi="Arial" w:cs="Arial"/>
          <w:color w:val="000000" w:themeColor="text1"/>
          <w:sz w:val="22"/>
          <w:szCs w:val="22"/>
        </w:rPr>
        <w:t xml:space="preserve"> kart o nominale   </w:t>
      </w:r>
      <w:r w:rsidRPr="00622A0A">
        <w:rPr>
          <w:rFonts w:ascii="Arial" w:eastAsia="Calibri" w:hAnsi="Arial" w:cs="Arial"/>
          <w:b/>
          <w:color w:val="000000" w:themeColor="text1"/>
          <w:sz w:val="22"/>
          <w:szCs w:val="22"/>
        </w:rPr>
        <w:t>250</w:t>
      </w:r>
      <w:r w:rsidRPr="00622A0A">
        <w:rPr>
          <w:rFonts w:ascii="Arial" w:eastAsia="Calibri" w:hAnsi="Arial" w:cs="Arial"/>
          <w:color w:val="000000" w:themeColor="text1"/>
          <w:sz w:val="22"/>
          <w:szCs w:val="22"/>
        </w:rPr>
        <w:t xml:space="preserve">  zł;</w:t>
      </w:r>
    </w:p>
    <w:p w14:paraId="7CD80921" w14:textId="77777777" w:rsidR="00735C1E" w:rsidRPr="00622A0A" w:rsidRDefault="00735C1E" w:rsidP="002A474E">
      <w:pPr>
        <w:pStyle w:val="Akapitzlist"/>
        <w:numPr>
          <w:ilvl w:val="0"/>
          <w:numId w:val="40"/>
        </w:numPr>
        <w:spacing w:line="360" w:lineRule="auto"/>
        <w:ind w:left="426" w:hanging="426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22A0A">
        <w:rPr>
          <w:rFonts w:ascii="Arial" w:hAnsi="Arial" w:cs="Arial"/>
          <w:color w:val="000000" w:themeColor="text1"/>
          <w:sz w:val="22"/>
          <w:szCs w:val="22"/>
        </w:rPr>
        <w:t>Zamawiający zastrzega sobie prawo do zwiększenia o 6 % liczby kart podarunkowych wskazanej w pkt 1 powyżej.</w:t>
      </w:r>
    </w:p>
    <w:p w14:paraId="06E3388B" w14:textId="77777777" w:rsidR="00735C1E" w:rsidRPr="00622A0A" w:rsidRDefault="00735C1E" w:rsidP="002A474E">
      <w:pPr>
        <w:pStyle w:val="Akapitzlist"/>
        <w:spacing w:line="360" w:lineRule="auto"/>
        <w:ind w:left="928"/>
        <w:rPr>
          <w:rFonts w:ascii="Arial" w:hAnsi="Arial" w:cs="Arial"/>
          <w:color w:val="000000" w:themeColor="text1"/>
          <w:sz w:val="22"/>
          <w:szCs w:val="22"/>
        </w:rPr>
      </w:pPr>
    </w:p>
    <w:p w14:paraId="55FCE238" w14:textId="77777777" w:rsidR="00735C1E" w:rsidRPr="00622A0A" w:rsidRDefault="00735C1E" w:rsidP="002A474E">
      <w:pPr>
        <w:pStyle w:val="Akapitzlist"/>
        <w:numPr>
          <w:ilvl w:val="0"/>
          <w:numId w:val="39"/>
        </w:numPr>
        <w:spacing w:line="360" w:lineRule="auto"/>
        <w:ind w:left="426" w:hanging="426"/>
        <w:rPr>
          <w:rFonts w:ascii="Arial" w:eastAsia="Calibri" w:hAnsi="Arial" w:cs="Arial"/>
          <w:b/>
          <w:color w:val="000000" w:themeColor="text1"/>
          <w:sz w:val="22"/>
          <w:szCs w:val="22"/>
        </w:rPr>
      </w:pPr>
      <w:r w:rsidRPr="00622A0A">
        <w:rPr>
          <w:rFonts w:ascii="Arial" w:eastAsia="Calibri" w:hAnsi="Arial" w:cs="Arial"/>
          <w:b/>
          <w:color w:val="000000" w:themeColor="text1"/>
          <w:sz w:val="22"/>
          <w:szCs w:val="22"/>
        </w:rPr>
        <w:t xml:space="preserve">Wymagania dla kart: </w:t>
      </w:r>
    </w:p>
    <w:p w14:paraId="617F613F" w14:textId="77777777" w:rsidR="00735C1E" w:rsidRPr="00622A0A" w:rsidRDefault="00735C1E" w:rsidP="002A474E">
      <w:pPr>
        <w:pStyle w:val="Akapitzlist"/>
        <w:numPr>
          <w:ilvl w:val="0"/>
          <w:numId w:val="42"/>
        </w:numPr>
        <w:spacing w:line="360" w:lineRule="auto"/>
        <w:ind w:left="426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622A0A">
        <w:rPr>
          <w:rFonts w:ascii="Arial" w:eastAsia="Calibri" w:hAnsi="Arial" w:cs="Arial"/>
          <w:color w:val="000000" w:themeColor="text1"/>
          <w:sz w:val="22"/>
          <w:szCs w:val="22"/>
        </w:rPr>
        <w:t>Karty podarunkowe przeznaczone zostaną na zakup upominków świątecznych dla dzieci.</w:t>
      </w:r>
    </w:p>
    <w:p w14:paraId="3C44898C" w14:textId="2BD02DB7" w:rsidR="00735C1E" w:rsidRPr="0007756B" w:rsidRDefault="00735C1E" w:rsidP="002A474E">
      <w:pPr>
        <w:pStyle w:val="Akapitzlist"/>
        <w:numPr>
          <w:ilvl w:val="0"/>
          <w:numId w:val="42"/>
        </w:numPr>
        <w:spacing w:line="360" w:lineRule="auto"/>
        <w:ind w:left="426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622A0A">
        <w:rPr>
          <w:rFonts w:ascii="Arial" w:eastAsia="Calibri" w:hAnsi="Arial" w:cs="Arial"/>
          <w:color w:val="000000" w:themeColor="text1"/>
          <w:sz w:val="22"/>
          <w:szCs w:val="22"/>
        </w:rPr>
        <w:t>Karty podarunkowe będące przedmiotem zamówienia będą służyły do dokonywania</w:t>
      </w:r>
      <w:r w:rsidR="0007756B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  <w:r w:rsidRPr="0007756B">
        <w:rPr>
          <w:rFonts w:ascii="Arial" w:eastAsia="Calibri" w:hAnsi="Arial" w:cs="Arial"/>
          <w:color w:val="000000" w:themeColor="text1"/>
          <w:sz w:val="22"/>
          <w:szCs w:val="22"/>
        </w:rPr>
        <w:t>bezgotówkowych transakcji na terenie całego kraju w obiektach handlowych oznaczonych znakiem Visa i/lub Mastercard oraz sklepach internetowych oferujących sprzedaż: odzieży niemowlęcej, dziecięcej i młodzieżowej, zabawek dla dzieci, książek, gier planszowych i komputerowych. Ponadto karty będą umożliwiały płatność w obiektach usługowych: kinach, teatrach, parkach rozrywki, salach zabaw dla dzieci.</w:t>
      </w:r>
    </w:p>
    <w:p w14:paraId="2C5D9534" w14:textId="77777777" w:rsidR="00735C1E" w:rsidRPr="00622A0A" w:rsidRDefault="00735C1E" w:rsidP="002A474E">
      <w:pPr>
        <w:pStyle w:val="Akapitzlist"/>
        <w:tabs>
          <w:tab w:val="num" w:pos="567"/>
        </w:tabs>
        <w:spacing w:line="360" w:lineRule="auto"/>
        <w:ind w:left="426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622A0A">
        <w:rPr>
          <w:rFonts w:ascii="Arial" w:eastAsia="Calibri" w:hAnsi="Arial" w:cs="Arial"/>
          <w:color w:val="000000" w:themeColor="text1"/>
          <w:sz w:val="22"/>
          <w:szCs w:val="22"/>
        </w:rPr>
        <w:t>Zamawiający nie dopuszcza możliwości dokonywania transakcji kartą w obiektach handlowych oraz sklepach internetowych prowadzących sprzedaż: artykułów spożywczych, napojów alkoholowych oraz  wyrobów tytoniowych.</w:t>
      </w:r>
    </w:p>
    <w:p w14:paraId="18D78FFB" w14:textId="74111D0A" w:rsidR="00735C1E" w:rsidRPr="0007756B" w:rsidRDefault="00735C1E" w:rsidP="002A474E">
      <w:pPr>
        <w:pStyle w:val="Akapitzlist"/>
        <w:numPr>
          <w:ilvl w:val="0"/>
          <w:numId w:val="42"/>
        </w:numPr>
        <w:spacing w:line="360" w:lineRule="auto"/>
        <w:ind w:left="426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622A0A">
        <w:rPr>
          <w:rFonts w:ascii="Arial" w:eastAsia="Calibri" w:hAnsi="Arial" w:cs="Arial"/>
          <w:color w:val="000000" w:themeColor="text1"/>
          <w:sz w:val="22"/>
          <w:szCs w:val="22"/>
        </w:rPr>
        <w:t>Zamawiający wymaga, aby pracownicy Zamawiającego posiadali dostęp do obiektów</w:t>
      </w:r>
      <w:r w:rsidR="0007756B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  <w:r w:rsidRPr="0007756B">
        <w:rPr>
          <w:rFonts w:ascii="Arial" w:eastAsia="Calibri" w:hAnsi="Arial" w:cs="Arial"/>
          <w:color w:val="000000" w:themeColor="text1"/>
          <w:sz w:val="22"/>
          <w:szCs w:val="22"/>
        </w:rPr>
        <w:t xml:space="preserve">handlowych i usługowych na terenie kraju w branżach określonych przez Zamawiającego w pkt 2 (w tym obowiązkowo do 50 obiektów na terenie m. st. Warszawy i co najmniej 150 obiektów na terenie województwa mazowieckiego).  </w:t>
      </w:r>
    </w:p>
    <w:p w14:paraId="4BC354B2" w14:textId="2863B69F" w:rsidR="00735C1E" w:rsidRPr="0007756B" w:rsidRDefault="00735C1E" w:rsidP="002A474E">
      <w:pPr>
        <w:pStyle w:val="Akapitzlist"/>
        <w:numPr>
          <w:ilvl w:val="0"/>
          <w:numId w:val="42"/>
        </w:numPr>
        <w:spacing w:line="360" w:lineRule="auto"/>
        <w:ind w:left="426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622A0A">
        <w:rPr>
          <w:rFonts w:ascii="Arial" w:eastAsia="Calibri" w:hAnsi="Arial" w:cs="Arial"/>
          <w:color w:val="000000" w:themeColor="text1"/>
          <w:sz w:val="22"/>
          <w:szCs w:val="22"/>
        </w:rPr>
        <w:t>Wykonawca dostarczy karty w kopertach umożliwiających identyfikację nominału karty</w:t>
      </w:r>
      <w:r w:rsidR="0007756B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  <w:r w:rsidRPr="0007756B">
        <w:rPr>
          <w:rFonts w:ascii="Arial" w:eastAsia="Calibri" w:hAnsi="Arial" w:cs="Arial"/>
          <w:color w:val="000000" w:themeColor="text1"/>
          <w:sz w:val="22"/>
          <w:szCs w:val="22"/>
        </w:rPr>
        <w:t>(nadruk nominału na kopercie).</w:t>
      </w:r>
    </w:p>
    <w:p w14:paraId="1F950556" w14:textId="77777777" w:rsidR="00735C1E" w:rsidRPr="00622A0A" w:rsidRDefault="00735C1E" w:rsidP="002A474E">
      <w:pPr>
        <w:pStyle w:val="Akapitzlist"/>
        <w:numPr>
          <w:ilvl w:val="0"/>
          <w:numId w:val="42"/>
        </w:numPr>
        <w:spacing w:line="360" w:lineRule="auto"/>
        <w:ind w:left="426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622A0A">
        <w:rPr>
          <w:rFonts w:ascii="Arial" w:eastAsia="Calibri" w:hAnsi="Arial" w:cs="Arial"/>
          <w:color w:val="000000" w:themeColor="text1"/>
          <w:sz w:val="22"/>
          <w:szCs w:val="22"/>
        </w:rPr>
        <w:t>Wykonawca do każdej karty dołączy instrukcję obsługi.</w:t>
      </w:r>
    </w:p>
    <w:p w14:paraId="4CDF7EB4" w14:textId="636FD7E4" w:rsidR="00735C1E" w:rsidRPr="007F4588" w:rsidRDefault="00735C1E" w:rsidP="002A474E">
      <w:pPr>
        <w:pStyle w:val="Akapitzlist"/>
        <w:numPr>
          <w:ilvl w:val="0"/>
          <w:numId w:val="42"/>
        </w:numPr>
        <w:spacing w:line="360" w:lineRule="auto"/>
        <w:ind w:left="426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622A0A">
        <w:rPr>
          <w:rFonts w:ascii="Arial" w:eastAsia="Calibri" w:hAnsi="Arial" w:cs="Arial"/>
          <w:color w:val="000000" w:themeColor="text1"/>
          <w:sz w:val="22"/>
          <w:szCs w:val="22"/>
        </w:rPr>
        <w:t>Wykonawca dostarczając Zamawiającemu karty przekaże dodatkowo rejestr kart</w:t>
      </w:r>
      <w:r w:rsidR="007F4588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  <w:r w:rsidRPr="007F4588">
        <w:rPr>
          <w:rFonts w:ascii="Arial" w:eastAsia="Calibri" w:hAnsi="Arial" w:cs="Arial"/>
          <w:color w:val="000000" w:themeColor="text1"/>
          <w:sz w:val="22"/>
          <w:szCs w:val="22"/>
        </w:rPr>
        <w:t>zawierający:</w:t>
      </w:r>
    </w:p>
    <w:p w14:paraId="350C9A21" w14:textId="77777777" w:rsidR="00735C1E" w:rsidRPr="00622A0A" w:rsidRDefault="00735C1E" w:rsidP="002A474E">
      <w:pPr>
        <w:pStyle w:val="Akapitzlist"/>
        <w:spacing w:line="360" w:lineRule="auto"/>
        <w:ind w:left="426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622A0A">
        <w:rPr>
          <w:rFonts w:ascii="Arial" w:eastAsia="Calibri" w:hAnsi="Arial" w:cs="Arial"/>
          <w:color w:val="000000" w:themeColor="text1"/>
          <w:sz w:val="22"/>
          <w:szCs w:val="22"/>
        </w:rPr>
        <w:lastRenderedPageBreak/>
        <w:t xml:space="preserve">- indywidualny numer karty, </w:t>
      </w:r>
    </w:p>
    <w:p w14:paraId="3F81BC8E" w14:textId="77777777" w:rsidR="00735C1E" w:rsidRPr="00622A0A" w:rsidRDefault="00735C1E" w:rsidP="002A474E">
      <w:pPr>
        <w:pStyle w:val="Akapitzlist"/>
        <w:spacing w:line="360" w:lineRule="auto"/>
        <w:ind w:left="426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622A0A">
        <w:rPr>
          <w:rFonts w:ascii="Arial" w:eastAsia="Calibri" w:hAnsi="Arial" w:cs="Arial"/>
          <w:color w:val="000000" w:themeColor="text1"/>
          <w:sz w:val="22"/>
          <w:szCs w:val="22"/>
        </w:rPr>
        <w:t xml:space="preserve">- kwotę zasilenia karty, </w:t>
      </w:r>
    </w:p>
    <w:p w14:paraId="6F2B61E2" w14:textId="77777777" w:rsidR="00735C1E" w:rsidRPr="00622A0A" w:rsidRDefault="00735C1E" w:rsidP="002A474E">
      <w:pPr>
        <w:pStyle w:val="Akapitzlist"/>
        <w:spacing w:line="360" w:lineRule="auto"/>
        <w:ind w:left="426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622A0A">
        <w:rPr>
          <w:rFonts w:ascii="Arial" w:eastAsia="Calibri" w:hAnsi="Arial" w:cs="Arial"/>
          <w:color w:val="000000" w:themeColor="text1"/>
          <w:sz w:val="22"/>
          <w:szCs w:val="22"/>
        </w:rPr>
        <w:t xml:space="preserve">- listę lub folder z co najmniej 4 przykładowymi obiektami handlowymi i usługowymi (z każdej branży wskazanej w pkt 2 powyżej), gdzie będzie możliwe dokonanie płatności kartą.  </w:t>
      </w:r>
    </w:p>
    <w:p w14:paraId="6E57142F" w14:textId="77777777" w:rsidR="00735C1E" w:rsidRPr="00622A0A" w:rsidRDefault="00735C1E" w:rsidP="002A474E">
      <w:pPr>
        <w:pStyle w:val="Akapitzlist"/>
        <w:numPr>
          <w:ilvl w:val="0"/>
          <w:numId w:val="42"/>
        </w:numPr>
        <w:spacing w:line="360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622A0A">
        <w:rPr>
          <w:rFonts w:ascii="Arial" w:hAnsi="Arial" w:cs="Arial"/>
          <w:sz w:val="22"/>
          <w:szCs w:val="22"/>
        </w:rPr>
        <w:t xml:space="preserve">Koszty wytworzenia oraz dostawy kart ponosi Wykonawca. </w:t>
      </w:r>
    </w:p>
    <w:p w14:paraId="1DAE3D4C" w14:textId="77777777" w:rsidR="00735C1E" w:rsidRPr="00622A0A" w:rsidRDefault="00735C1E" w:rsidP="002A474E">
      <w:pPr>
        <w:pStyle w:val="Akapitzlist"/>
        <w:numPr>
          <w:ilvl w:val="0"/>
          <w:numId w:val="42"/>
        </w:numPr>
        <w:spacing w:line="360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622A0A">
        <w:rPr>
          <w:rFonts w:ascii="Arial" w:hAnsi="Arial" w:cs="Arial"/>
          <w:sz w:val="22"/>
          <w:szCs w:val="22"/>
        </w:rPr>
        <w:t>Zasilenie kart oraz ich aktywacja leży po stronie Wykonawcy.</w:t>
      </w:r>
    </w:p>
    <w:p w14:paraId="40724794" w14:textId="77777777" w:rsidR="00735C1E" w:rsidRPr="00622A0A" w:rsidRDefault="00735C1E" w:rsidP="002A474E">
      <w:pPr>
        <w:pStyle w:val="Akapitzlist"/>
        <w:numPr>
          <w:ilvl w:val="0"/>
          <w:numId w:val="42"/>
        </w:numPr>
        <w:spacing w:line="360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622A0A">
        <w:rPr>
          <w:rFonts w:ascii="Arial" w:hAnsi="Arial" w:cs="Arial"/>
          <w:sz w:val="22"/>
          <w:szCs w:val="22"/>
        </w:rPr>
        <w:t xml:space="preserve">Karty podarunkowe mają być kartami wystawionymi na okaziciela. Zamówienie nie przewiduje kart imiennych. </w:t>
      </w:r>
    </w:p>
    <w:p w14:paraId="7B30D0BA" w14:textId="77777777" w:rsidR="00735C1E" w:rsidRPr="00622A0A" w:rsidRDefault="00735C1E" w:rsidP="002A474E">
      <w:pPr>
        <w:pStyle w:val="Akapitzlist"/>
        <w:numPr>
          <w:ilvl w:val="0"/>
          <w:numId w:val="42"/>
        </w:numPr>
        <w:spacing w:line="360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622A0A">
        <w:rPr>
          <w:rFonts w:ascii="Arial" w:hAnsi="Arial" w:cs="Arial"/>
          <w:sz w:val="22"/>
          <w:szCs w:val="22"/>
        </w:rPr>
        <w:t xml:space="preserve">Użytkownik karty musi dysponować pełną kwotą na karcie podarunkowej zgodnie z nominałem określonym w cz. I pkt 1. </w:t>
      </w:r>
    </w:p>
    <w:p w14:paraId="1AC47937" w14:textId="77777777" w:rsidR="00735C1E" w:rsidRPr="00622A0A" w:rsidRDefault="00735C1E" w:rsidP="002A474E">
      <w:pPr>
        <w:pStyle w:val="Akapitzlist"/>
        <w:numPr>
          <w:ilvl w:val="0"/>
          <w:numId w:val="42"/>
        </w:numPr>
        <w:spacing w:line="360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622A0A">
        <w:rPr>
          <w:rFonts w:ascii="Arial" w:hAnsi="Arial" w:cs="Arial"/>
          <w:sz w:val="22"/>
          <w:szCs w:val="22"/>
        </w:rPr>
        <w:t>Zamawiający nie dopuszcza pobierania opłat z tytułu użytkowania kart przez użytkowników.</w:t>
      </w:r>
    </w:p>
    <w:p w14:paraId="7E6B0061" w14:textId="77777777" w:rsidR="00735C1E" w:rsidRPr="00622A0A" w:rsidRDefault="00735C1E" w:rsidP="002A474E">
      <w:pPr>
        <w:pStyle w:val="Akapitzlist"/>
        <w:numPr>
          <w:ilvl w:val="0"/>
          <w:numId w:val="42"/>
        </w:numPr>
        <w:spacing w:line="360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622A0A">
        <w:rPr>
          <w:rFonts w:ascii="Arial" w:eastAsia="Calibri" w:hAnsi="Arial" w:cs="Arial"/>
          <w:color w:val="000000" w:themeColor="text1"/>
          <w:sz w:val="22"/>
          <w:szCs w:val="22"/>
        </w:rPr>
        <w:t>Zamawiający wymaga aby wzór graficzny karty był dostosowany do obiorców, czyli dzieci</w:t>
      </w:r>
    </w:p>
    <w:p w14:paraId="69FA7B6D" w14:textId="77777777" w:rsidR="00735C1E" w:rsidRPr="00622A0A" w:rsidRDefault="00735C1E" w:rsidP="002A474E">
      <w:pPr>
        <w:pStyle w:val="Akapitzlist"/>
        <w:spacing w:line="360" w:lineRule="auto"/>
        <w:ind w:left="426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622A0A">
        <w:rPr>
          <w:rFonts w:ascii="Arial" w:eastAsia="Calibri" w:hAnsi="Arial" w:cs="Arial"/>
          <w:color w:val="000000" w:themeColor="text1"/>
          <w:sz w:val="22"/>
          <w:szCs w:val="22"/>
        </w:rPr>
        <w:t>i młodzieży.</w:t>
      </w:r>
    </w:p>
    <w:p w14:paraId="495DFDE8" w14:textId="77777777" w:rsidR="00735C1E" w:rsidRPr="00622A0A" w:rsidRDefault="00735C1E" w:rsidP="002A474E">
      <w:pPr>
        <w:pStyle w:val="Akapitzlist"/>
        <w:numPr>
          <w:ilvl w:val="0"/>
          <w:numId w:val="42"/>
        </w:numPr>
        <w:spacing w:line="360" w:lineRule="auto"/>
        <w:ind w:left="426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622A0A">
        <w:rPr>
          <w:rFonts w:ascii="Arial" w:eastAsia="Calibri" w:hAnsi="Arial" w:cs="Arial"/>
          <w:color w:val="000000" w:themeColor="text1"/>
          <w:sz w:val="22"/>
          <w:szCs w:val="22"/>
        </w:rPr>
        <w:t>Użytkownik karty nie będzie miał możliwości wypłaty środków w bankomacie lub wymiany na gotówkę.</w:t>
      </w:r>
    </w:p>
    <w:p w14:paraId="35E28A0B" w14:textId="77777777" w:rsidR="00735C1E" w:rsidRPr="00622A0A" w:rsidRDefault="00735C1E" w:rsidP="002A474E">
      <w:pPr>
        <w:pStyle w:val="Akapitzlist"/>
        <w:numPr>
          <w:ilvl w:val="0"/>
          <w:numId w:val="42"/>
        </w:numPr>
        <w:spacing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622A0A">
        <w:rPr>
          <w:rFonts w:ascii="Arial" w:eastAsia="Calibri" w:hAnsi="Arial" w:cs="Arial"/>
          <w:sz w:val="22"/>
          <w:szCs w:val="22"/>
        </w:rPr>
        <w:t>Użytkownik karty nie będzie miał możliwości dodatkowego doładowania karty.</w:t>
      </w:r>
    </w:p>
    <w:p w14:paraId="77F32523" w14:textId="77777777" w:rsidR="007364A5" w:rsidRPr="00735C1E" w:rsidRDefault="007364A5" w:rsidP="00DD0E92">
      <w:pPr>
        <w:ind w:left="360"/>
        <w:rPr>
          <w:rFonts w:cs="Arial"/>
        </w:rPr>
      </w:pPr>
    </w:p>
    <w:p w14:paraId="45E4A26E" w14:textId="77777777" w:rsidR="007364A5" w:rsidRPr="004F1DFD" w:rsidRDefault="007364A5" w:rsidP="00DD0E92">
      <w:pPr>
        <w:rPr>
          <w:rFonts w:cs="Arial"/>
        </w:rPr>
      </w:pPr>
    </w:p>
    <w:p w14:paraId="6F383365" w14:textId="77777777" w:rsidR="00550D84" w:rsidRPr="004F1DFD" w:rsidRDefault="00550D84" w:rsidP="00DD0E92">
      <w:pPr>
        <w:jc w:val="center"/>
        <w:rPr>
          <w:rFonts w:cs="Arial"/>
        </w:rPr>
      </w:pPr>
    </w:p>
    <w:p w14:paraId="5A1896F0" w14:textId="77777777" w:rsidR="00550D84" w:rsidRPr="00735C1E" w:rsidRDefault="00550D84" w:rsidP="00DD0E92">
      <w:pPr>
        <w:jc w:val="center"/>
        <w:rPr>
          <w:rFonts w:cs="Arial"/>
        </w:rPr>
      </w:pPr>
    </w:p>
    <w:p w14:paraId="7C6348BB" w14:textId="77777777" w:rsidR="00550D84" w:rsidRPr="00735C1E" w:rsidRDefault="00D274DB" w:rsidP="00DD0E92">
      <w:pPr>
        <w:rPr>
          <w:rFonts w:cs="Arial"/>
        </w:rPr>
      </w:pPr>
      <w:r w:rsidRPr="00735C1E">
        <w:rPr>
          <w:rFonts w:cs="Arial"/>
        </w:rPr>
        <w:br w:type="page"/>
      </w:r>
    </w:p>
    <w:p w14:paraId="07EA1C15" w14:textId="77777777" w:rsidR="00244DD8" w:rsidRPr="002B7153" w:rsidRDefault="00244DD8" w:rsidP="00DD0E92">
      <w:pPr>
        <w:ind w:left="6372"/>
        <w:rPr>
          <w:rFonts w:cs="Arial"/>
          <w:u w:val="single"/>
        </w:rPr>
      </w:pPr>
      <w:r w:rsidRPr="002B7153">
        <w:rPr>
          <w:rFonts w:cs="Arial"/>
          <w:b/>
          <w:i/>
          <w:sz w:val="22"/>
        </w:rPr>
        <w:lastRenderedPageBreak/>
        <w:t xml:space="preserve">Załącznik Nr 2 do </w:t>
      </w:r>
      <w:r w:rsidR="004C19A8" w:rsidRPr="002B7153">
        <w:rPr>
          <w:rFonts w:cs="Arial"/>
          <w:b/>
          <w:i/>
        </w:rPr>
        <w:t>SWZ</w:t>
      </w:r>
    </w:p>
    <w:p w14:paraId="3B4405B4" w14:textId="77777777" w:rsidR="00244DD8" w:rsidRPr="002B7153" w:rsidRDefault="00471F45" w:rsidP="00DD0E92">
      <w:pPr>
        <w:jc w:val="center"/>
        <w:rPr>
          <w:rFonts w:cs="Arial"/>
          <w:u w:val="single"/>
        </w:rPr>
      </w:pPr>
      <w:r w:rsidRPr="002B7153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6877587" wp14:editId="65B46F84">
                <wp:simplePos x="0" y="0"/>
                <wp:positionH relativeFrom="column">
                  <wp:posOffset>152400</wp:posOffset>
                </wp:positionH>
                <wp:positionV relativeFrom="paragraph">
                  <wp:posOffset>82550</wp:posOffset>
                </wp:positionV>
                <wp:extent cx="2012315" cy="1143000"/>
                <wp:effectExtent l="9525" t="5080" r="6985" b="13970"/>
                <wp:wrapNone/>
                <wp:docPr id="4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1143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B06973D" w14:textId="77777777" w:rsidR="00A97656" w:rsidRDefault="00A97656" w:rsidP="00244DD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66E4C78A" w14:textId="77777777" w:rsidR="00A97656" w:rsidRDefault="00A97656" w:rsidP="00244DD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71C7E4CD" w14:textId="77777777" w:rsidR="00A97656" w:rsidRDefault="00A97656" w:rsidP="00244DD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CA18D5A" w14:textId="77777777" w:rsidR="00A97656" w:rsidRDefault="00A97656" w:rsidP="00244DD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7CB8795A" w14:textId="77777777" w:rsidR="00A97656" w:rsidRDefault="00A97656" w:rsidP="00244DD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4C1472B9" w14:textId="77777777" w:rsidR="00A97656" w:rsidRDefault="00A97656" w:rsidP="00244DD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4781F4F4" w14:textId="77777777" w:rsidR="00A97656" w:rsidRDefault="00A97656" w:rsidP="00244DD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5F9F14FF" w14:textId="77777777" w:rsidR="00A97656" w:rsidRDefault="00A97656" w:rsidP="00244DD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74F56B1A" w14:textId="77777777" w:rsidR="00A97656" w:rsidRDefault="00A97656" w:rsidP="00244DD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061AB6F1" w14:textId="77777777" w:rsidR="00A97656" w:rsidRDefault="00A97656" w:rsidP="00244DD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14:paraId="49E8DDA5" w14:textId="77777777" w:rsidR="00A97656" w:rsidRDefault="00A97656" w:rsidP="00244DD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6877587" id="AutoShape 13" o:spid="_x0000_s1026" style="position:absolute;left:0;text-align:left;margin-left:12pt;margin-top:6.5pt;width:158.45pt;height:90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" filled="f" strokeweight=".25pt">
                <v:textbox inset="1pt,1pt,1pt,1pt">
                  <w:txbxContent>
                    <w:p w14:paraId="1B06973D" w14:textId="77777777" w:rsidR="00A97656" w:rsidRDefault="00A97656" w:rsidP="00244DD8">
                      <w:pPr>
                        <w:rPr>
                          <w:sz w:val="12"/>
                        </w:rPr>
                      </w:pPr>
                    </w:p>
                    <w:p w14:paraId="66E4C78A" w14:textId="77777777" w:rsidR="00A97656" w:rsidRDefault="00A97656" w:rsidP="00244DD8">
                      <w:pPr>
                        <w:rPr>
                          <w:sz w:val="12"/>
                        </w:rPr>
                      </w:pPr>
                    </w:p>
                    <w:p w14:paraId="71C7E4CD" w14:textId="77777777" w:rsidR="00A97656" w:rsidRDefault="00A97656" w:rsidP="00244DD8">
                      <w:pPr>
                        <w:rPr>
                          <w:sz w:val="12"/>
                        </w:rPr>
                      </w:pPr>
                    </w:p>
                    <w:p w14:paraId="1CA18D5A" w14:textId="77777777" w:rsidR="00A97656" w:rsidRDefault="00A97656" w:rsidP="00244DD8">
                      <w:pPr>
                        <w:rPr>
                          <w:sz w:val="12"/>
                        </w:rPr>
                      </w:pPr>
                    </w:p>
                    <w:p w14:paraId="7CB8795A" w14:textId="77777777" w:rsidR="00A97656" w:rsidRDefault="00A97656" w:rsidP="00244DD8">
                      <w:pPr>
                        <w:rPr>
                          <w:sz w:val="12"/>
                        </w:rPr>
                      </w:pPr>
                    </w:p>
                    <w:p w14:paraId="4C1472B9" w14:textId="77777777" w:rsidR="00A97656" w:rsidRDefault="00A97656" w:rsidP="00244DD8">
                      <w:pPr>
                        <w:rPr>
                          <w:sz w:val="12"/>
                        </w:rPr>
                      </w:pPr>
                    </w:p>
                    <w:p w14:paraId="4781F4F4" w14:textId="77777777" w:rsidR="00A97656" w:rsidRDefault="00A97656" w:rsidP="00244DD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5F9F14FF" w14:textId="77777777" w:rsidR="00A97656" w:rsidRDefault="00A97656" w:rsidP="00244DD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74F56B1A" w14:textId="77777777" w:rsidR="00A97656" w:rsidRDefault="00A97656" w:rsidP="00244DD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061AB6F1" w14:textId="77777777" w:rsidR="00A97656" w:rsidRDefault="00A97656" w:rsidP="00244DD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14:paraId="49E8DDA5" w14:textId="77777777" w:rsidR="00A97656" w:rsidRDefault="00A97656" w:rsidP="00244DD8"/>
                  </w:txbxContent>
                </v:textbox>
              </v:roundrect>
            </w:pict>
          </mc:Fallback>
        </mc:AlternateContent>
      </w:r>
    </w:p>
    <w:p w14:paraId="3B9BAD72" w14:textId="77777777" w:rsidR="00244DD8" w:rsidRPr="002B7153" w:rsidRDefault="00244DD8" w:rsidP="00DD0E92">
      <w:pPr>
        <w:pStyle w:val="Tekstpodstawowy"/>
        <w:rPr>
          <w:rFonts w:cs="Arial"/>
        </w:rPr>
      </w:pPr>
    </w:p>
    <w:p w14:paraId="5E59CD32" w14:textId="77777777" w:rsidR="00244DD8" w:rsidRPr="002B7153" w:rsidRDefault="00244DD8" w:rsidP="00DD0E92">
      <w:pPr>
        <w:ind w:left="4140"/>
        <w:jc w:val="center"/>
        <w:rPr>
          <w:rFonts w:cs="Arial"/>
          <w:b/>
          <w:szCs w:val="20"/>
        </w:rPr>
      </w:pPr>
      <w:r w:rsidRPr="002B7153">
        <w:rPr>
          <w:rFonts w:cs="Arial"/>
          <w:b/>
        </w:rPr>
        <w:t xml:space="preserve">        </w:t>
      </w:r>
      <w:r w:rsidRPr="002B7153">
        <w:rPr>
          <w:rFonts w:cs="Arial"/>
          <w:b/>
          <w:szCs w:val="20"/>
        </w:rPr>
        <w:t xml:space="preserve">Miejskie Przedsiębiorstwo Wodociągów </w:t>
      </w:r>
    </w:p>
    <w:p w14:paraId="3621EEC0" w14:textId="77777777" w:rsidR="00244DD8" w:rsidRPr="002B7153" w:rsidRDefault="00244DD8" w:rsidP="00DD0E92">
      <w:pPr>
        <w:ind w:left="4140"/>
        <w:jc w:val="center"/>
        <w:rPr>
          <w:rFonts w:cs="Arial"/>
          <w:b/>
          <w:szCs w:val="20"/>
        </w:rPr>
      </w:pPr>
      <w:r w:rsidRPr="002B7153">
        <w:rPr>
          <w:rFonts w:cs="Arial"/>
          <w:b/>
          <w:szCs w:val="20"/>
        </w:rPr>
        <w:t xml:space="preserve">    i Kanalizacji w m. st. Warszawie S.A. </w:t>
      </w:r>
    </w:p>
    <w:p w14:paraId="4ED111B1" w14:textId="77777777" w:rsidR="00244DD8" w:rsidRPr="002B7153" w:rsidRDefault="00244DD8" w:rsidP="00DD0E92">
      <w:pPr>
        <w:ind w:left="4140"/>
        <w:jc w:val="center"/>
        <w:rPr>
          <w:rFonts w:cs="Arial"/>
          <w:b/>
          <w:szCs w:val="20"/>
        </w:rPr>
      </w:pPr>
      <w:r w:rsidRPr="002B7153">
        <w:rPr>
          <w:rFonts w:cs="Arial"/>
          <w:b/>
          <w:szCs w:val="20"/>
        </w:rPr>
        <w:t xml:space="preserve">            02-015 Warszawa, Plac Starynkiewicza 5.</w:t>
      </w:r>
    </w:p>
    <w:p w14:paraId="45A09A41" w14:textId="77777777" w:rsidR="00244DD8" w:rsidRPr="002B7153" w:rsidRDefault="00244DD8" w:rsidP="00DD0E92">
      <w:pPr>
        <w:rPr>
          <w:rFonts w:cs="Arial"/>
        </w:rPr>
      </w:pPr>
    </w:p>
    <w:p w14:paraId="3D4A791E" w14:textId="77777777" w:rsidR="00550D84" w:rsidRPr="002B7153" w:rsidRDefault="00550D84" w:rsidP="00DD0E92">
      <w:pPr>
        <w:rPr>
          <w:rFonts w:cs="Arial"/>
        </w:rPr>
      </w:pPr>
    </w:p>
    <w:p w14:paraId="6D155501" w14:textId="77777777" w:rsidR="00244DD8" w:rsidRPr="002B7153" w:rsidRDefault="00244DD8" w:rsidP="00DD0E92">
      <w:pPr>
        <w:rPr>
          <w:rFonts w:cs="Arial"/>
        </w:rPr>
      </w:pPr>
    </w:p>
    <w:p w14:paraId="666AF0C9" w14:textId="77777777" w:rsidR="00244DD8" w:rsidRPr="002B7153" w:rsidRDefault="002F4906" w:rsidP="00DD0E92">
      <w:pPr>
        <w:pStyle w:val="Nagwek5"/>
        <w:rPr>
          <w:rFonts w:cs="Arial"/>
          <w:sz w:val="24"/>
          <w:szCs w:val="24"/>
        </w:rPr>
      </w:pPr>
      <w:r w:rsidRPr="002B7153">
        <w:rPr>
          <w:rFonts w:cs="Arial"/>
          <w:sz w:val="24"/>
          <w:szCs w:val="24"/>
        </w:rPr>
        <w:t>O   F   E   R   T</w:t>
      </w:r>
      <w:r w:rsidR="00244DD8" w:rsidRPr="002B7153">
        <w:rPr>
          <w:rFonts w:cs="Arial"/>
          <w:sz w:val="24"/>
          <w:szCs w:val="24"/>
        </w:rPr>
        <w:t xml:space="preserve">  A</w:t>
      </w:r>
    </w:p>
    <w:p w14:paraId="2FA43EBD" w14:textId="77777777" w:rsidR="00CD0C04" w:rsidRPr="002B7153" w:rsidRDefault="00CD0C04" w:rsidP="00DD0E92">
      <w:pPr>
        <w:rPr>
          <w:rFonts w:cs="Arial"/>
          <w:sz w:val="16"/>
          <w:szCs w:val="16"/>
        </w:rPr>
      </w:pPr>
    </w:p>
    <w:p w14:paraId="4B07ABD5" w14:textId="77777777" w:rsidR="00CD0C04" w:rsidRPr="002B7153" w:rsidRDefault="00CD0C04" w:rsidP="00D62304">
      <w:pPr>
        <w:pStyle w:val="Tekstpodstawowy2"/>
        <w:tabs>
          <w:tab w:val="left" w:pos="1932"/>
        </w:tabs>
        <w:spacing w:line="240" w:lineRule="auto"/>
      </w:pPr>
      <w:r w:rsidRPr="002B7153">
        <w:rPr>
          <w:rFonts w:cs="Arial"/>
          <w:b/>
        </w:rPr>
        <w:t>WYKONAWCA:</w:t>
      </w:r>
      <w:r w:rsidRPr="002B7153">
        <w:rPr>
          <w:rFonts w:cs="Arial"/>
          <w:b/>
        </w:rPr>
        <w:tab/>
      </w:r>
    </w:p>
    <w:p w14:paraId="0057D5B0" w14:textId="77777777" w:rsidR="00CD0C04" w:rsidRPr="002B7153" w:rsidRDefault="00CD0C04">
      <w:pPr>
        <w:rPr>
          <w:rFonts w:cs="Arial"/>
          <w:b/>
          <w:szCs w:val="20"/>
        </w:rPr>
      </w:pPr>
      <w:r w:rsidRPr="002B7153">
        <w:rPr>
          <w:rFonts w:cs="Arial"/>
          <w:b/>
          <w:szCs w:val="20"/>
        </w:rPr>
        <w:t xml:space="preserve">Niniejsza oferta zostaje złożona przez: </w:t>
      </w:r>
    </w:p>
    <w:p w14:paraId="44AD631B" w14:textId="77777777" w:rsidR="00CD0C04" w:rsidRPr="002B7153" w:rsidRDefault="00CD0C04" w:rsidP="00CD0C04">
      <w:pPr>
        <w:jc w:val="right"/>
        <w:rPr>
          <w:rFonts w:cs="Arial"/>
          <w:b/>
          <w:i/>
          <w:sz w:val="16"/>
          <w:szCs w:val="16"/>
        </w:rPr>
      </w:pPr>
      <w:r w:rsidRPr="002B7153">
        <w:rPr>
          <w:rFonts w:cs="Arial"/>
          <w:b/>
          <w:i/>
          <w:sz w:val="16"/>
          <w:szCs w:val="16"/>
        </w:rPr>
        <w:t>Tabelę należy odpowiednio modelować</w:t>
      </w: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8"/>
      </w:tblGrid>
      <w:tr w:rsidR="00CD0C04" w:rsidRPr="002B7153" w14:paraId="02705AAF" w14:textId="77777777" w:rsidTr="00FD6079">
        <w:tc>
          <w:tcPr>
            <w:tcW w:w="9394" w:type="dxa"/>
            <w:tcBorders>
              <w:bottom w:val="double" w:sz="4" w:space="0" w:color="auto"/>
            </w:tcBorders>
          </w:tcPr>
          <w:p w14:paraId="4ABFD60E" w14:textId="77777777" w:rsidR="00CD0C04" w:rsidRPr="002B7153" w:rsidRDefault="00CD0C04" w:rsidP="00FD6079">
            <w:pPr>
              <w:pStyle w:val="Tekstpodstawowy"/>
              <w:rPr>
                <w:rFonts w:cs="Arial"/>
                <w:sz w:val="20"/>
                <w:szCs w:val="20"/>
              </w:rPr>
            </w:pPr>
            <w:r w:rsidRPr="002B7153">
              <w:rPr>
                <w:rFonts w:cs="Arial"/>
                <w:sz w:val="20"/>
                <w:szCs w:val="20"/>
              </w:rPr>
              <w:t>Ja (my):</w:t>
            </w:r>
          </w:p>
          <w:p w14:paraId="3C83B7BE" w14:textId="77777777" w:rsidR="00CD0C04" w:rsidRPr="002B7153" w:rsidRDefault="00CD0C04" w:rsidP="00FD6079">
            <w:pPr>
              <w:pStyle w:val="Tekstpodstawowy"/>
              <w:rPr>
                <w:rFonts w:cs="Arial"/>
                <w:sz w:val="20"/>
                <w:szCs w:val="20"/>
              </w:rPr>
            </w:pPr>
            <w:r w:rsidRPr="002B7153">
              <w:rPr>
                <w:rFonts w:cs="Arial"/>
                <w:sz w:val="20"/>
                <w:szCs w:val="20"/>
              </w:rPr>
              <w:t>...................................................................................................................................</w:t>
            </w:r>
            <w:r w:rsidR="00424CAF">
              <w:rPr>
                <w:rFonts w:cs="Arial"/>
                <w:sz w:val="20"/>
                <w:szCs w:val="20"/>
              </w:rPr>
              <w:t>.........................</w:t>
            </w:r>
          </w:p>
          <w:p w14:paraId="242CDA01" w14:textId="77777777" w:rsidR="00CD0C04" w:rsidRPr="002B7153" w:rsidRDefault="00CD0C04" w:rsidP="00FD6079">
            <w:pPr>
              <w:pStyle w:val="Tekstpodstawowy"/>
              <w:rPr>
                <w:rFonts w:cs="Arial"/>
                <w:sz w:val="20"/>
                <w:szCs w:val="20"/>
              </w:rPr>
            </w:pPr>
            <w:r w:rsidRPr="002B7153">
              <w:rPr>
                <w:rFonts w:cs="Arial"/>
                <w:sz w:val="20"/>
                <w:szCs w:val="20"/>
              </w:rPr>
              <w:t>...................................................................................................................................</w:t>
            </w:r>
            <w:r w:rsidR="00424CAF">
              <w:rPr>
                <w:rFonts w:cs="Arial"/>
                <w:sz w:val="20"/>
                <w:szCs w:val="20"/>
              </w:rPr>
              <w:t>.........................</w:t>
            </w:r>
          </w:p>
          <w:p w14:paraId="67B41401" w14:textId="77777777" w:rsidR="00CD0C04" w:rsidRPr="002B7153" w:rsidRDefault="00CD0C04" w:rsidP="00FD6079">
            <w:pPr>
              <w:pStyle w:val="Tekstpodstawowy"/>
              <w:rPr>
                <w:rFonts w:cs="Arial"/>
                <w:sz w:val="20"/>
                <w:szCs w:val="20"/>
              </w:rPr>
            </w:pPr>
            <w:r w:rsidRPr="002B7153">
              <w:rPr>
                <w:rFonts w:cs="Arial"/>
                <w:sz w:val="20"/>
                <w:szCs w:val="20"/>
              </w:rPr>
              <w:t>działając w imieniu i na rzecz Wykonawcy/Wykonawców:</w:t>
            </w:r>
          </w:p>
        </w:tc>
      </w:tr>
      <w:tr w:rsidR="00CD0C04" w:rsidRPr="002B7153" w14:paraId="3AC2481F" w14:textId="77777777" w:rsidTr="00FD6079">
        <w:tc>
          <w:tcPr>
            <w:tcW w:w="9394" w:type="dxa"/>
            <w:tcBorders>
              <w:top w:val="double" w:sz="4" w:space="0" w:color="auto"/>
              <w:bottom w:val="double" w:sz="4" w:space="0" w:color="auto"/>
            </w:tcBorders>
          </w:tcPr>
          <w:p w14:paraId="2B53A9C4" w14:textId="77777777" w:rsidR="00CD0C04" w:rsidRPr="002B7153" w:rsidRDefault="00CD0C04" w:rsidP="00FD6079">
            <w:pPr>
              <w:pStyle w:val="Tekstpodstawowy"/>
              <w:rPr>
                <w:rFonts w:cs="Arial"/>
                <w:sz w:val="20"/>
                <w:szCs w:val="20"/>
              </w:rPr>
            </w:pPr>
          </w:p>
          <w:p w14:paraId="43A494E7" w14:textId="77777777" w:rsidR="00CD0C04" w:rsidRPr="002B7153" w:rsidRDefault="00CD0C04" w:rsidP="00FD6079">
            <w:pPr>
              <w:pStyle w:val="Tekstpodstawowy"/>
              <w:rPr>
                <w:rFonts w:cs="Arial"/>
                <w:sz w:val="20"/>
                <w:szCs w:val="20"/>
              </w:rPr>
            </w:pPr>
            <w:r w:rsidRPr="002B7153">
              <w:rPr>
                <w:rFonts w:cs="Arial"/>
                <w:sz w:val="20"/>
                <w:szCs w:val="20"/>
              </w:rPr>
              <w:t xml:space="preserve">.............................................................................................................................................................. </w:t>
            </w:r>
          </w:p>
          <w:p w14:paraId="1BF14474" w14:textId="77777777" w:rsidR="00CD0C04" w:rsidRPr="002B7153" w:rsidRDefault="00CD0C04" w:rsidP="00FD6079">
            <w:pPr>
              <w:pStyle w:val="Tekstpodstawowy"/>
              <w:ind w:firstLine="708"/>
              <w:jc w:val="center"/>
              <w:rPr>
                <w:rFonts w:cs="Arial"/>
                <w:i/>
                <w:sz w:val="16"/>
                <w:szCs w:val="16"/>
              </w:rPr>
            </w:pPr>
            <w:r w:rsidRPr="002B7153">
              <w:rPr>
                <w:rFonts w:cs="Arial"/>
                <w:i/>
                <w:sz w:val="16"/>
                <w:szCs w:val="16"/>
              </w:rPr>
              <w:t>(nazwa i siedziba Wykonawcy)</w:t>
            </w:r>
          </w:p>
          <w:p w14:paraId="11DBC426" w14:textId="77777777" w:rsidR="00CD0C04" w:rsidRPr="002B7153" w:rsidRDefault="00CD0C04" w:rsidP="00FD6079">
            <w:pPr>
              <w:pStyle w:val="Tekstpodstawowy"/>
              <w:rPr>
                <w:rFonts w:cs="Arial"/>
                <w:sz w:val="20"/>
                <w:szCs w:val="20"/>
              </w:rPr>
            </w:pPr>
            <w:r w:rsidRPr="002B7153">
              <w:rPr>
                <w:rFonts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.............................................................................................................................................................,</w:t>
            </w:r>
          </w:p>
          <w:p w14:paraId="3700AD83" w14:textId="77777777" w:rsidR="00CD0C04" w:rsidRPr="002B7153" w:rsidRDefault="00CD0C04" w:rsidP="00FD6079">
            <w:pPr>
              <w:pStyle w:val="Tekstpodstawowy"/>
              <w:rPr>
                <w:rFonts w:cs="Arial"/>
                <w:sz w:val="20"/>
                <w:szCs w:val="20"/>
              </w:rPr>
            </w:pPr>
            <w:r w:rsidRPr="002B7153">
              <w:rPr>
                <w:rFonts w:cs="Arial"/>
                <w:sz w:val="20"/>
                <w:szCs w:val="20"/>
              </w:rPr>
              <w:t>zarejestrowana/y w ……………………………………………………………………………………….….</w:t>
            </w:r>
          </w:p>
          <w:p w14:paraId="300D4DE9" w14:textId="77777777" w:rsidR="00D5028B" w:rsidRPr="002B7153" w:rsidRDefault="00CD0C04" w:rsidP="00FD6079">
            <w:pPr>
              <w:pStyle w:val="Tekstpodstawowy"/>
              <w:rPr>
                <w:rFonts w:cs="Arial"/>
                <w:sz w:val="20"/>
                <w:szCs w:val="20"/>
              </w:rPr>
            </w:pPr>
            <w:r w:rsidRPr="002B7153">
              <w:rPr>
                <w:rFonts w:cs="Arial"/>
                <w:sz w:val="20"/>
                <w:szCs w:val="20"/>
              </w:rPr>
              <w:t>…………………………………………………………………………..nr………………………………..…</w:t>
            </w:r>
          </w:p>
          <w:p w14:paraId="0972BCE3" w14:textId="77777777" w:rsidR="00CD0C04" w:rsidRPr="002B7153" w:rsidRDefault="00CD0C04" w:rsidP="00FD6079">
            <w:pPr>
              <w:pStyle w:val="Tekstpodstawowy"/>
              <w:rPr>
                <w:rFonts w:cs="Arial"/>
                <w:sz w:val="20"/>
                <w:szCs w:val="20"/>
              </w:rPr>
            </w:pPr>
          </w:p>
          <w:p w14:paraId="11C510C2" w14:textId="77777777" w:rsidR="00CD0C04" w:rsidRPr="002B7153" w:rsidRDefault="00CD0C04" w:rsidP="00FD6079">
            <w:pPr>
              <w:pStyle w:val="Tekstpodstawowy"/>
              <w:rPr>
                <w:rFonts w:cs="Arial"/>
                <w:sz w:val="20"/>
                <w:szCs w:val="20"/>
              </w:rPr>
            </w:pPr>
            <w:r w:rsidRPr="002B7153">
              <w:rPr>
                <w:rFonts w:cs="Arial"/>
                <w:sz w:val="20"/>
                <w:szCs w:val="20"/>
              </w:rPr>
              <w:t xml:space="preserve">REGON: ............................................., NIP: ......................................................................................, </w:t>
            </w:r>
          </w:p>
          <w:p w14:paraId="5020901B" w14:textId="77777777" w:rsidR="00CD0C04" w:rsidRPr="002B7153" w:rsidRDefault="00CD0C04" w:rsidP="00FD6079">
            <w:pPr>
              <w:pStyle w:val="Tekstpodstawowy"/>
              <w:rPr>
                <w:rFonts w:cs="Arial"/>
                <w:sz w:val="20"/>
                <w:szCs w:val="20"/>
              </w:rPr>
            </w:pPr>
            <w:r w:rsidRPr="002B7153">
              <w:rPr>
                <w:rFonts w:cs="Arial"/>
                <w:sz w:val="20"/>
                <w:szCs w:val="20"/>
              </w:rPr>
              <w:t>Kapitał zakładowy Spółki: …………………………. wpłacony w wysokości ……………………………,</w:t>
            </w:r>
          </w:p>
          <w:p w14:paraId="0C454D67" w14:textId="77777777" w:rsidR="00CD0C04" w:rsidRPr="002B7153" w:rsidRDefault="00CD0C04" w:rsidP="00FD6079">
            <w:pPr>
              <w:pStyle w:val="Tekstpodstawowy"/>
              <w:ind w:firstLine="708"/>
              <w:jc w:val="center"/>
              <w:rPr>
                <w:rFonts w:cs="Arial"/>
                <w:i/>
                <w:sz w:val="16"/>
                <w:szCs w:val="16"/>
              </w:rPr>
            </w:pPr>
            <w:r w:rsidRPr="002B7153">
              <w:rPr>
                <w:rFonts w:cs="Arial"/>
                <w:i/>
                <w:sz w:val="16"/>
                <w:szCs w:val="16"/>
              </w:rPr>
              <w:t>(wypełnić jeśli wymagane na podstawie KSH)</w:t>
            </w:r>
          </w:p>
          <w:p w14:paraId="59B729FB" w14:textId="77777777" w:rsidR="00D5028B" w:rsidRPr="002B7153" w:rsidRDefault="00D5028B" w:rsidP="00FD6079">
            <w:pPr>
              <w:pStyle w:val="Tekstpodstawowy"/>
              <w:ind w:firstLine="708"/>
              <w:jc w:val="center"/>
              <w:rPr>
                <w:rFonts w:cs="Arial"/>
                <w:i/>
                <w:sz w:val="16"/>
                <w:szCs w:val="16"/>
              </w:rPr>
            </w:pPr>
          </w:p>
          <w:p w14:paraId="62D2598C" w14:textId="77777777" w:rsidR="00CD0C04" w:rsidRPr="002B7153" w:rsidRDefault="00CD0C04" w:rsidP="00FD6079">
            <w:pPr>
              <w:pStyle w:val="Tekstpodstawowy"/>
              <w:rPr>
                <w:rFonts w:cs="Arial"/>
                <w:sz w:val="20"/>
                <w:szCs w:val="20"/>
              </w:rPr>
            </w:pPr>
            <w:r w:rsidRPr="002B7153">
              <w:rPr>
                <w:rFonts w:cs="Arial"/>
                <w:sz w:val="20"/>
                <w:szCs w:val="20"/>
              </w:rPr>
              <w:t>telefon:...................................................., e-mail: .......................................................,</w:t>
            </w:r>
          </w:p>
        </w:tc>
      </w:tr>
      <w:tr w:rsidR="00CD0C04" w:rsidRPr="002B7153" w14:paraId="65556E1F" w14:textId="77777777" w:rsidTr="00FD6079">
        <w:tc>
          <w:tcPr>
            <w:tcW w:w="9394" w:type="dxa"/>
            <w:tcBorders>
              <w:top w:val="double" w:sz="4" w:space="0" w:color="auto"/>
              <w:bottom w:val="double" w:sz="4" w:space="0" w:color="auto"/>
            </w:tcBorders>
          </w:tcPr>
          <w:p w14:paraId="4A559531" w14:textId="77777777" w:rsidR="00CD0C04" w:rsidRPr="002B7153" w:rsidRDefault="00CD0C04" w:rsidP="00FD6079">
            <w:pPr>
              <w:pStyle w:val="Tekstpodstawowy"/>
              <w:rPr>
                <w:rFonts w:cs="Arial"/>
                <w:sz w:val="20"/>
                <w:szCs w:val="20"/>
              </w:rPr>
            </w:pPr>
          </w:p>
          <w:p w14:paraId="50496106" w14:textId="77777777" w:rsidR="00D5028B" w:rsidRPr="002B7153" w:rsidRDefault="00D5028B" w:rsidP="00D5028B">
            <w:pPr>
              <w:pStyle w:val="Tekstpodstawowy"/>
              <w:rPr>
                <w:rFonts w:cs="Arial"/>
                <w:sz w:val="20"/>
                <w:szCs w:val="20"/>
              </w:rPr>
            </w:pPr>
            <w:r w:rsidRPr="002B7153">
              <w:rPr>
                <w:rFonts w:cs="Arial"/>
                <w:sz w:val="20"/>
                <w:szCs w:val="20"/>
              </w:rPr>
              <w:t xml:space="preserve">.............................................................................................................................................................. </w:t>
            </w:r>
          </w:p>
          <w:p w14:paraId="2A1C166C" w14:textId="77777777" w:rsidR="00424CAF" w:rsidRPr="002B7153" w:rsidRDefault="00424CAF" w:rsidP="00424CAF">
            <w:pPr>
              <w:pStyle w:val="Tekstpodstawowy"/>
              <w:ind w:firstLine="708"/>
              <w:jc w:val="center"/>
              <w:rPr>
                <w:rFonts w:cs="Arial"/>
                <w:i/>
                <w:sz w:val="16"/>
                <w:szCs w:val="16"/>
              </w:rPr>
            </w:pPr>
            <w:r w:rsidRPr="002B7153">
              <w:rPr>
                <w:rFonts w:cs="Arial"/>
                <w:i/>
                <w:sz w:val="16"/>
                <w:szCs w:val="16"/>
              </w:rPr>
              <w:t>(nazwa i siedziba Wykonawcy)</w:t>
            </w:r>
          </w:p>
          <w:p w14:paraId="1294EEA6" w14:textId="77777777" w:rsidR="00D5028B" w:rsidRPr="002B7153" w:rsidRDefault="00D5028B" w:rsidP="00D5028B">
            <w:pPr>
              <w:pStyle w:val="Tekstpodstawowy"/>
              <w:rPr>
                <w:rFonts w:cs="Arial"/>
                <w:sz w:val="20"/>
                <w:szCs w:val="20"/>
              </w:rPr>
            </w:pPr>
            <w:r w:rsidRPr="002B7153">
              <w:rPr>
                <w:rFonts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.............................................................................................................................................................,</w:t>
            </w:r>
          </w:p>
          <w:p w14:paraId="76941FBB" w14:textId="77777777" w:rsidR="00D5028B" w:rsidRPr="002B7153" w:rsidRDefault="00D5028B" w:rsidP="00D5028B">
            <w:pPr>
              <w:pStyle w:val="Tekstpodstawowy"/>
              <w:rPr>
                <w:rFonts w:cs="Arial"/>
                <w:sz w:val="20"/>
                <w:szCs w:val="20"/>
              </w:rPr>
            </w:pPr>
            <w:r w:rsidRPr="002B7153">
              <w:rPr>
                <w:rFonts w:cs="Arial"/>
                <w:sz w:val="20"/>
                <w:szCs w:val="20"/>
              </w:rPr>
              <w:t>zarejestrowana/y w ……………………………………………………………………………………….….</w:t>
            </w:r>
          </w:p>
          <w:p w14:paraId="2B924970" w14:textId="77777777" w:rsidR="00D5028B" w:rsidRPr="002B7153" w:rsidRDefault="00D5028B" w:rsidP="00D5028B">
            <w:pPr>
              <w:pStyle w:val="Tekstpodstawowy"/>
              <w:rPr>
                <w:rFonts w:cs="Arial"/>
                <w:sz w:val="20"/>
                <w:szCs w:val="20"/>
              </w:rPr>
            </w:pPr>
            <w:r w:rsidRPr="002B7153">
              <w:rPr>
                <w:rFonts w:cs="Arial"/>
                <w:sz w:val="20"/>
                <w:szCs w:val="20"/>
              </w:rPr>
              <w:t>…………………………………………………………………………..nr………………………………..…</w:t>
            </w:r>
          </w:p>
          <w:p w14:paraId="261814F2" w14:textId="77777777" w:rsidR="00D5028B" w:rsidRPr="002B7153" w:rsidRDefault="00D5028B" w:rsidP="00D5028B">
            <w:pPr>
              <w:pStyle w:val="Tekstpodstawowy"/>
              <w:rPr>
                <w:rFonts w:cs="Arial"/>
                <w:sz w:val="20"/>
                <w:szCs w:val="20"/>
              </w:rPr>
            </w:pPr>
          </w:p>
          <w:p w14:paraId="04E857CB" w14:textId="77777777" w:rsidR="00D5028B" w:rsidRPr="002B7153" w:rsidRDefault="00D5028B" w:rsidP="00D5028B">
            <w:pPr>
              <w:pStyle w:val="Tekstpodstawowy"/>
              <w:rPr>
                <w:rFonts w:cs="Arial"/>
                <w:sz w:val="20"/>
                <w:szCs w:val="20"/>
              </w:rPr>
            </w:pPr>
            <w:r w:rsidRPr="002B7153">
              <w:rPr>
                <w:rFonts w:cs="Arial"/>
                <w:sz w:val="20"/>
                <w:szCs w:val="20"/>
              </w:rPr>
              <w:t xml:space="preserve">REGON: ............................................., NIP: ......................................................................................, </w:t>
            </w:r>
          </w:p>
          <w:p w14:paraId="607CABFC" w14:textId="77777777" w:rsidR="00D5028B" w:rsidRPr="002B7153" w:rsidRDefault="00D5028B" w:rsidP="00D5028B">
            <w:pPr>
              <w:pStyle w:val="Tekstpodstawowy"/>
              <w:rPr>
                <w:rFonts w:cs="Arial"/>
                <w:sz w:val="20"/>
                <w:szCs w:val="20"/>
              </w:rPr>
            </w:pPr>
            <w:r w:rsidRPr="002B7153">
              <w:rPr>
                <w:rFonts w:cs="Arial"/>
                <w:sz w:val="20"/>
                <w:szCs w:val="20"/>
              </w:rPr>
              <w:t>Kapitał zakładowy Spółki: …………………………. wpłacony w wysokości ……………………………,</w:t>
            </w:r>
          </w:p>
          <w:p w14:paraId="29DEC6F4" w14:textId="77777777" w:rsidR="00424CAF" w:rsidRPr="002B7153" w:rsidRDefault="00424CAF" w:rsidP="00424CAF">
            <w:pPr>
              <w:pStyle w:val="Tekstpodstawowy"/>
              <w:ind w:firstLine="708"/>
              <w:jc w:val="center"/>
              <w:rPr>
                <w:rFonts w:cs="Arial"/>
                <w:i/>
                <w:sz w:val="16"/>
                <w:szCs w:val="16"/>
              </w:rPr>
            </w:pPr>
            <w:r w:rsidRPr="002B7153">
              <w:rPr>
                <w:rFonts w:cs="Arial"/>
                <w:i/>
                <w:sz w:val="16"/>
                <w:szCs w:val="16"/>
              </w:rPr>
              <w:t>(wypełnić jeśli wymagane na podstawie KSH)</w:t>
            </w:r>
          </w:p>
          <w:p w14:paraId="62834166" w14:textId="77777777" w:rsidR="00D5028B" w:rsidRPr="002B7153" w:rsidRDefault="00D5028B" w:rsidP="00D5028B">
            <w:pPr>
              <w:pStyle w:val="Tekstpodstawowy"/>
              <w:rPr>
                <w:rFonts w:cs="Arial"/>
                <w:sz w:val="20"/>
                <w:szCs w:val="20"/>
              </w:rPr>
            </w:pPr>
          </w:p>
          <w:p w14:paraId="6070E030" w14:textId="77777777" w:rsidR="00CD0C04" w:rsidRPr="002B7153" w:rsidRDefault="00424CAF" w:rsidP="00FD6079">
            <w:pPr>
              <w:pStyle w:val="Tekstpodstawowy"/>
              <w:rPr>
                <w:rFonts w:cs="Arial"/>
                <w:sz w:val="20"/>
                <w:szCs w:val="20"/>
              </w:rPr>
            </w:pPr>
            <w:r w:rsidRPr="00424CAF">
              <w:rPr>
                <w:rFonts w:cs="Arial"/>
                <w:sz w:val="20"/>
                <w:szCs w:val="20"/>
              </w:rPr>
              <w:t>telefon:...................................................., e-mail: .......................................................,</w:t>
            </w:r>
          </w:p>
        </w:tc>
      </w:tr>
      <w:tr w:rsidR="00CD0C04" w:rsidRPr="002B7153" w14:paraId="4980B3B1" w14:textId="77777777" w:rsidTr="00FD6079">
        <w:tc>
          <w:tcPr>
            <w:tcW w:w="9394" w:type="dxa"/>
            <w:tcBorders>
              <w:top w:val="double" w:sz="4" w:space="0" w:color="auto"/>
              <w:bottom w:val="double" w:sz="4" w:space="0" w:color="auto"/>
            </w:tcBorders>
          </w:tcPr>
          <w:p w14:paraId="196E8F8E" w14:textId="77777777" w:rsidR="00CD0C04" w:rsidRPr="002B7153" w:rsidRDefault="00CD0C04" w:rsidP="00FD6079">
            <w:pPr>
              <w:pStyle w:val="Tekstpodstawowy"/>
              <w:rPr>
                <w:rFonts w:cs="Arial"/>
                <w:sz w:val="20"/>
                <w:szCs w:val="20"/>
              </w:rPr>
            </w:pPr>
          </w:p>
          <w:p w14:paraId="4185EA77" w14:textId="77777777" w:rsidR="00CD0C04" w:rsidRPr="002B7153" w:rsidRDefault="00CD0C04" w:rsidP="00D62304">
            <w:r w:rsidRPr="002B7153">
              <w:rPr>
                <w:rFonts w:cs="Arial"/>
                <w:szCs w:val="20"/>
              </w:rPr>
              <w:t>adres do korespondencji ……………………………………………………………………………………</w:t>
            </w:r>
          </w:p>
        </w:tc>
      </w:tr>
    </w:tbl>
    <w:p w14:paraId="697A6CAF" w14:textId="77777777" w:rsidR="00D5028B" w:rsidRPr="002B7153" w:rsidRDefault="00D5028B" w:rsidP="00DD0E92">
      <w:pPr>
        <w:rPr>
          <w:rFonts w:cs="Arial"/>
          <w:sz w:val="16"/>
          <w:szCs w:val="16"/>
        </w:rPr>
      </w:pPr>
    </w:p>
    <w:p w14:paraId="409158A9" w14:textId="28D686D4" w:rsidR="00A97656" w:rsidRPr="00622A0A" w:rsidRDefault="00244DD8" w:rsidP="00622A0A">
      <w:pPr>
        <w:rPr>
          <w:b/>
          <w:szCs w:val="20"/>
        </w:rPr>
      </w:pPr>
      <w:r w:rsidRPr="002B7153">
        <w:rPr>
          <w:rFonts w:cs="Arial"/>
          <w:szCs w:val="20"/>
        </w:rPr>
        <w:t xml:space="preserve">w </w:t>
      </w:r>
      <w:r w:rsidR="00AA3E19" w:rsidRPr="002B7153">
        <w:rPr>
          <w:rFonts w:cs="Arial"/>
          <w:szCs w:val="20"/>
        </w:rPr>
        <w:t>postępowaniu</w:t>
      </w:r>
      <w:r w:rsidRPr="002B7153">
        <w:rPr>
          <w:rFonts w:cs="Arial"/>
          <w:szCs w:val="20"/>
        </w:rPr>
        <w:t xml:space="preserve"> </w:t>
      </w:r>
      <w:r w:rsidR="007E7AAA" w:rsidRPr="002B7153">
        <w:rPr>
          <w:rFonts w:cs="Arial"/>
          <w:szCs w:val="20"/>
        </w:rPr>
        <w:t xml:space="preserve">pn. </w:t>
      </w:r>
      <w:r w:rsidR="00A97656" w:rsidRPr="00622A0A">
        <w:rPr>
          <w:rFonts w:cs="Arial"/>
          <w:b/>
          <w:szCs w:val="20"/>
        </w:rPr>
        <w:t>„</w:t>
      </w:r>
      <w:r w:rsidR="00A97656" w:rsidRPr="00622A0A">
        <w:rPr>
          <w:b/>
          <w:szCs w:val="20"/>
        </w:rPr>
        <w:t>Dostawa kart podarunkowych dla dzieci pracowników Miejskiego Przedsiębiorstwa Wodociągów i Kanalizacji w m. st. Warszawie S.A.</w:t>
      </w:r>
      <w:r w:rsidR="00A97656" w:rsidRPr="00A97656">
        <w:rPr>
          <w:b/>
          <w:szCs w:val="20"/>
        </w:rPr>
        <w:t>”</w:t>
      </w:r>
      <w:r w:rsidR="00A97656" w:rsidRPr="00622A0A">
        <w:rPr>
          <w:rFonts w:cs="Arial"/>
          <w:b/>
          <w:bCs/>
          <w:color w:val="0070C0"/>
          <w:szCs w:val="20"/>
        </w:rPr>
        <w:t xml:space="preserve"> </w:t>
      </w:r>
    </w:p>
    <w:p w14:paraId="18A8582F" w14:textId="3ADABA9A" w:rsidR="00244DD8" w:rsidRPr="002B7153" w:rsidRDefault="00244DD8" w:rsidP="00DD0E92">
      <w:pPr>
        <w:rPr>
          <w:rFonts w:cs="Arial"/>
          <w:b/>
          <w:szCs w:val="20"/>
        </w:rPr>
      </w:pPr>
      <w:r w:rsidRPr="002B7153">
        <w:rPr>
          <w:rFonts w:cs="Arial"/>
          <w:szCs w:val="20"/>
        </w:rPr>
        <w:t>składamy niniejszą ofertę:</w:t>
      </w:r>
    </w:p>
    <w:p w14:paraId="0D4BB80D" w14:textId="77777777" w:rsidR="00244DD8" w:rsidRPr="002B7153" w:rsidRDefault="00244DD8" w:rsidP="00DD0E92">
      <w:pPr>
        <w:rPr>
          <w:rFonts w:cs="Arial"/>
          <w:sz w:val="22"/>
          <w:szCs w:val="22"/>
        </w:rPr>
      </w:pPr>
    </w:p>
    <w:p w14:paraId="2CE08E4F" w14:textId="7435864D" w:rsidR="00244DD8" w:rsidRPr="002B7153" w:rsidRDefault="00244DD8" w:rsidP="006B23C9">
      <w:pPr>
        <w:pStyle w:val="Tekstpodstawowy"/>
        <w:numPr>
          <w:ilvl w:val="0"/>
          <w:numId w:val="3"/>
        </w:numPr>
        <w:rPr>
          <w:rFonts w:cs="Arial"/>
          <w:sz w:val="20"/>
          <w:szCs w:val="20"/>
        </w:rPr>
      </w:pPr>
      <w:r w:rsidRPr="002B7153">
        <w:rPr>
          <w:rFonts w:cs="Arial"/>
          <w:sz w:val="20"/>
          <w:szCs w:val="20"/>
        </w:rPr>
        <w:t xml:space="preserve">Oferujemy realizację przedmiotu zamówienia zgodnie z wymogami Specyfikacji </w:t>
      </w:r>
      <w:r w:rsidR="008F6F59" w:rsidRPr="002B7153">
        <w:rPr>
          <w:rFonts w:cs="Arial"/>
          <w:sz w:val="20"/>
          <w:szCs w:val="20"/>
        </w:rPr>
        <w:t>Warunków Zamówienia</w:t>
      </w:r>
      <w:r w:rsidRPr="002B7153">
        <w:rPr>
          <w:rFonts w:cs="Arial"/>
          <w:sz w:val="20"/>
          <w:szCs w:val="20"/>
        </w:rPr>
        <w:t xml:space="preserve"> za cenę jak niżej:</w:t>
      </w:r>
    </w:p>
    <w:p w14:paraId="3DC04065" w14:textId="77777777" w:rsidR="00641700" w:rsidRPr="002B7153" w:rsidRDefault="00641700" w:rsidP="00641700">
      <w:pPr>
        <w:pStyle w:val="Tekstpodstawowy"/>
        <w:rPr>
          <w:rFonts w:cs="Arial"/>
          <w:color w:val="0070C0"/>
          <w:sz w:val="20"/>
          <w:szCs w:val="20"/>
        </w:rPr>
      </w:pPr>
    </w:p>
    <w:p w14:paraId="1373386A" w14:textId="51124341" w:rsidR="003D5957" w:rsidRPr="0007756B" w:rsidRDefault="0007092D" w:rsidP="006B23C9">
      <w:pPr>
        <w:pStyle w:val="Tekstpodstawowy"/>
        <w:numPr>
          <w:ilvl w:val="0"/>
          <w:numId w:val="5"/>
        </w:numPr>
        <w:rPr>
          <w:rFonts w:cs="Arial"/>
          <w:sz w:val="20"/>
        </w:rPr>
      </w:pPr>
      <w:r w:rsidRPr="0007756B">
        <w:rPr>
          <w:rFonts w:cs="Arial"/>
          <w:sz w:val="20"/>
        </w:rPr>
        <w:t>W</w:t>
      </w:r>
      <w:r w:rsidR="00BD31E1" w:rsidRPr="0007756B">
        <w:rPr>
          <w:rFonts w:cs="Arial"/>
          <w:sz w:val="20"/>
        </w:rPr>
        <w:t xml:space="preserve">artość </w:t>
      </w:r>
      <w:r w:rsidR="00680DB0" w:rsidRPr="0007756B">
        <w:rPr>
          <w:rFonts w:cs="Arial"/>
          <w:sz w:val="20"/>
        </w:rPr>
        <w:t>maksymalna</w:t>
      </w:r>
      <w:r w:rsidR="00112FED" w:rsidRPr="0007756B">
        <w:rPr>
          <w:rFonts w:cs="Arial"/>
          <w:sz w:val="20"/>
        </w:rPr>
        <w:t xml:space="preserve"> </w:t>
      </w:r>
      <w:r w:rsidR="003D5957" w:rsidRPr="0007756B">
        <w:rPr>
          <w:rFonts w:cs="Arial"/>
          <w:sz w:val="20"/>
        </w:rPr>
        <w:t xml:space="preserve">(bez podatku VAT): ................................................ zł </w:t>
      </w:r>
    </w:p>
    <w:p w14:paraId="4647E631" w14:textId="77777777" w:rsidR="003D5957" w:rsidRPr="0007756B" w:rsidRDefault="003D5957" w:rsidP="00DD0E92">
      <w:pPr>
        <w:pStyle w:val="Tekstpodstawowy"/>
        <w:ind w:left="1080"/>
        <w:rPr>
          <w:rFonts w:cs="Arial"/>
          <w:sz w:val="20"/>
        </w:rPr>
      </w:pPr>
    </w:p>
    <w:p w14:paraId="4F56BBAB" w14:textId="77777777" w:rsidR="003D5957" w:rsidRPr="0007756B" w:rsidRDefault="003D5957" w:rsidP="006B23C9">
      <w:pPr>
        <w:pStyle w:val="Tekstpodstawowy"/>
        <w:numPr>
          <w:ilvl w:val="0"/>
          <w:numId w:val="5"/>
        </w:numPr>
        <w:rPr>
          <w:rFonts w:cs="Arial"/>
          <w:sz w:val="20"/>
        </w:rPr>
      </w:pPr>
      <w:r w:rsidRPr="0007756B">
        <w:rPr>
          <w:rFonts w:cs="Arial"/>
          <w:sz w:val="20"/>
        </w:rPr>
        <w:t xml:space="preserve">podatek VAT wynosi: ...................................... zł </w:t>
      </w:r>
    </w:p>
    <w:p w14:paraId="4D6A6F1B" w14:textId="77777777" w:rsidR="003D5957" w:rsidRPr="0007756B" w:rsidRDefault="003D5957" w:rsidP="00DD0E92">
      <w:pPr>
        <w:pStyle w:val="Tekstpodstawowy"/>
        <w:ind w:left="1080"/>
        <w:rPr>
          <w:rFonts w:cs="Arial"/>
          <w:sz w:val="20"/>
        </w:rPr>
      </w:pPr>
    </w:p>
    <w:p w14:paraId="07352C70" w14:textId="4F93FBB9" w:rsidR="003D5957" w:rsidRPr="0007756B" w:rsidRDefault="003D5957" w:rsidP="00DD0E92">
      <w:pPr>
        <w:pStyle w:val="Tekstpodstawowy"/>
        <w:ind w:left="1080"/>
        <w:rPr>
          <w:rFonts w:cs="Arial"/>
          <w:sz w:val="20"/>
        </w:rPr>
      </w:pPr>
      <w:r w:rsidRPr="0007756B">
        <w:rPr>
          <w:rFonts w:cs="Arial"/>
          <w:sz w:val="20"/>
        </w:rPr>
        <w:t>wg stawki VAT ........... %,</w:t>
      </w:r>
    </w:p>
    <w:p w14:paraId="7B2CC20B" w14:textId="77777777" w:rsidR="0007756B" w:rsidRPr="0007756B" w:rsidRDefault="0007756B" w:rsidP="00DD0E92">
      <w:pPr>
        <w:pStyle w:val="Tekstpodstawowy"/>
        <w:ind w:left="1080"/>
        <w:rPr>
          <w:rFonts w:cs="Arial"/>
          <w:sz w:val="20"/>
        </w:rPr>
      </w:pPr>
    </w:p>
    <w:p w14:paraId="1DF67F0F" w14:textId="44AAE40A" w:rsidR="003D5957" w:rsidRPr="0007756B" w:rsidRDefault="003D5957" w:rsidP="006B23C9">
      <w:pPr>
        <w:pStyle w:val="Tekstpodstawowy"/>
        <w:numPr>
          <w:ilvl w:val="0"/>
          <w:numId w:val="6"/>
        </w:numPr>
        <w:rPr>
          <w:rFonts w:cs="Arial"/>
          <w:sz w:val="20"/>
        </w:rPr>
      </w:pPr>
      <w:r w:rsidRPr="0007756B">
        <w:rPr>
          <w:rFonts w:cs="Arial"/>
          <w:b/>
          <w:sz w:val="20"/>
        </w:rPr>
        <w:t xml:space="preserve">Wynagrodzenie </w:t>
      </w:r>
      <w:r w:rsidR="00680DB0" w:rsidRPr="0007756B">
        <w:rPr>
          <w:rFonts w:cs="Arial"/>
          <w:b/>
          <w:sz w:val="20"/>
        </w:rPr>
        <w:t>maksymalne</w:t>
      </w:r>
      <w:r w:rsidR="00112FED" w:rsidRPr="0007756B">
        <w:rPr>
          <w:rFonts w:cs="Arial"/>
          <w:b/>
          <w:sz w:val="20"/>
        </w:rPr>
        <w:t xml:space="preserve"> </w:t>
      </w:r>
      <w:r w:rsidRPr="0007756B">
        <w:rPr>
          <w:rFonts w:cs="Arial"/>
          <w:b/>
          <w:bCs/>
          <w:sz w:val="20"/>
        </w:rPr>
        <w:t>(z podatkiem VAT)</w:t>
      </w:r>
      <w:r w:rsidRPr="0007756B">
        <w:rPr>
          <w:rFonts w:cs="Arial"/>
          <w:sz w:val="20"/>
        </w:rPr>
        <w:t>: ..................................... zł.</w:t>
      </w:r>
    </w:p>
    <w:p w14:paraId="6DB3F5CA" w14:textId="46DADC82" w:rsidR="00DD5238" w:rsidRPr="0007756B" w:rsidRDefault="009673AE" w:rsidP="00622A0A">
      <w:pPr>
        <w:pStyle w:val="Tekstpodstawowy"/>
        <w:spacing w:before="240" w:after="240"/>
        <w:ind w:left="1071"/>
        <w:rPr>
          <w:rFonts w:cs="Arial"/>
          <w:b/>
          <w:sz w:val="20"/>
        </w:rPr>
      </w:pPr>
      <w:r w:rsidRPr="0007756B">
        <w:rPr>
          <w:rFonts w:cs="Arial"/>
          <w:i/>
          <w:sz w:val="20"/>
          <w:szCs w:val="20"/>
        </w:rPr>
        <w:t xml:space="preserve">W pkt. 1) (powyżej) należy wpisać kwotę </w:t>
      </w:r>
      <w:r w:rsidRPr="0007756B">
        <w:rPr>
          <w:rFonts w:cs="Arial"/>
          <w:b/>
          <w:i/>
          <w:sz w:val="20"/>
          <w:szCs w:val="20"/>
        </w:rPr>
        <w:t>RAZEM netto z Formularza cenowego</w:t>
      </w:r>
      <w:r w:rsidR="00535955" w:rsidRPr="0007756B">
        <w:rPr>
          <w:rFonts w:cs="Arial"/>
          <w:i/>
          <w:sz w:val="20"/>
        </w:rPr>
        <w:t xml:space="preserve">. </w:t>
      </w:r>
    </w:p>
    <w:p w14:paraId="7C0A61A2" w14:textId="7D8FBA4D" w:rsidR="00D37A28" w:rsidRDefault="00D37A28" w:rsidP="00D37A28">
      <w:pPr>
        <w:pStyle w:val="Stopka"/>
        <w:tabs>
          <w:tab w:val="left" w:pos="708"/>
        </w:tabs>
        <w:ind w:right="-24"/>
        <w:rPr>
          <w:rFonts w:cs="Arial"/>
          <w:color w:val="000000" w:themeColor="text1"/>
          <w:u w:val="single"/>
        </w:rPr>
      </w:pPr>
      <w:r w:rsidRPr="00D37A28">
        <w:rPr>
          <w:rFonts w:cs="Arial"/>
          <w:b/>
          <w:color w:val="000000" w:themeColor="text1"/>
          <w:u w:val="single"/>
        </w:rPr>
        <w:lastRenderedPageBreak/>
        <w:t>Opłata za wydanie duplikatu karty (z podatkiem VAT)</w:t>
      </w:r>
      <w:r w:rsidRPr="00D37A28">
        <w:rPr>
          <w:rFonts w:cs="Arial"/>
          <w:b/>
          <w:color w:val="000000" w:themeColor="text1"/>
          <w:szCs w:val="20"/>
        </w:rPr>
        <w:t>:</w:t>
      </w:r>
      <w:r>
        <w:rPr>
          <w:rFonts w:cs="Arial"/>
          <w:color w:val="000000" w:themeColor="text1"/>
          <w:szCs w:val="20"/>
        </w:rPr>
        <w:t xml:space="preserve"> ..................................... zł</w:t>
      </w:r>
    </w:p>
    <w:p w14:paraId="35507093" w14:textId="5C39B50B" w:rsidR="00D37A28" w:rsidRPr="00D37A28" w:rsidRDefault="00D37A28" w:rsidP="00D37A28">
      <w:pPr>
        <w:ind w:left="284" w:right="72" w:hanging="284"/>
        <w:rPr>
          <w:rFonts w:cs="Arial"/>
          <w:b/>
          <w:color w:val="000000" w:themeColor="text1"/>
          <w:szCs w:val="20"/>
        </w:rPr>
      </w:pPr>
    </w:p>
    <w:p w14:paraId="69FB8075" w14:textId="77777777" w:rsidR="00D37A28" w:rsidRPr="00D37A28" w:rsidRDefault="00D37A28" w:rsidP="00D37A28">
      <w:pPr>
        <w:ind w:left="284" w:right="72" w:hanging="284"/>
        <w:rPr>
          <w:rFonts w:cs="Arial"/>
          <w:b/>
          <w:color w:val="000000" w:themeColor="text1"/>
          <w:szCs w:val="20"/>
          <w:u w:val="single"/>
        </w:rPr>
      </w:pPr>
    </w:p>
    <w:p w14:paraId="707BE629" w14:textId="43B122C5" w:rsidR="00D37A28" w:rsidRPr="00D37A28" w:rsidRDefault="00D37A28" w:rsidP="00D37A28">
      <w:pPr>
        <w:spacing w:after="120"/>
        <w:rPr>
          <w:rFonts w:cs="Arial"/>
          <w:color w:val="000000" w:themeColor="text1"/>
          <w:szCs w:val="20"/>
        </w:rPr>
      </w:pPr>
      <w:r w:rsidRPr="00D37A28">
        <w:rPr>
          <w:rFonts w:cs="Arial"/>
          <w:b/>
          <w:color w:val="000000" w:themeColor="text1"/>
          <w:szCs w:val="20"/>
          <w:u w:val="single"/>
        </w:rPr>
        <w:t>Maksymalny okres oczekiwania na wydanie duplikatu od zgłoszenia</w:t>
      </w:r>
      <w:r w:rsidRPr="00D37A28">
        <w:rPr>
          <w:rFonts w:cs="Arial"/>
          <w:b/>
          <w:color w:val="000000" w:themeColor="text1"/>
          <w:szCs w:val="20"/>
        </w:rPr>
        <w:t>:</w:t>
      </w:r>
      <w:r w:rsidRPr="00D37A28">
        <w:rPr>
          <w:rFonts w:cs="Arial"/>
          <w:color w:val="000000" w:themeColor="text1"/>
          <w:szCs w:val="20"/>
        </w:rPr>
        <w:t xml:space="preserve"> ……………………</w:t>
      </w:r>
      <w:r>
        <w:rPr>
          <w:rFonts w:cs="Arial"/>
          <w:color w:val="000000" w:themeColor="text1"/>
          <w:szCs w:val="20"/>
        </w:rPr>
        <w:t xml:space="preserve">(w </w:t>
      </w:r>
      <w:r w:rsidRPr="00D37A28">
        <w:rPr>
          <w:rFonts w:cs="Arial"/>
          <w:color w:val="000000" w:themeColor="text1"/>
          <w:szCs w:val="20"/>
        </w:rPr>
        <w:t>dni</w:t>
      </w:r>
      <w:r>
        <w:rPr>
          <w:rFonts w:cs="Arial"/>
          <w:color w:val="000000" w:themeColor="text1"/>
          <w:szCs w:val="20"/>
        </w:rPr>
        <w:t>ach)</w:t>
      </w:r>
    </w:p>
    <w:p w14:paraId="2BE93714" w14:textId="77777777" w:rsidR="00DD5238" w:rsidRPr="002B7153" w:rsidRDefault="00DD5238" w:rsidP="00DD0E92">
      <w:pPr>
        <w:pStyle w:val="Tekstpodstawowy"/>
        <w:ind w:left="1080"/>
        <w:rPr>
          <w:rFonts w:cs="Arial"/>
          <w:color w:val="3366FF"/>
          <w:sz w:val="20"/>
        </w:rPr>
      </w:pPr>
    </w:p>
    <w:p w14:paraId="2CF2B4F0" w14:textId="77777777" w:rsidR="008D217C" w:rsidRPr="0007756B" w:rsidRDefault="008D217C" w:rsidP="006B23C9">
      <w:pPr>
        <w:numPr>
          <w:ilvl w:val="0"/>
          <w:numId w:val="4"/>
        </w:numPr>
        <w:tabs>
          <w:tab w:val="clear" w:pos="2983"/>
        </w:tabs>
        <w:ind w:left="284"/>
        <w:rPr>
          <w:rFonts w:cs="Arial"/>
          <w:szCs w:val="20"/>
        </w:rPr>
      </w:pPr>
      <w:r w:rsidRPr="002B7153">
        <w:rPr>
          <w:rFonts w:cs="Arial"/>
          <w:szCs w:val="20"/>
        </w:rPr>
        <w:t>Oferujemy wykonanie zamówienia w terminie:</w:t>
      </w:r>
      <w:r w:rsidR="00831810" w:rsidRPr="002B7153">
        <w:rPr>
          <w:rFonts w:cs="Arial"/>
          <w:b/>
          <w:color w:val="3366FF"/>
          <w:szCs w:val="20"/>
        </w:rPr>
        <w:t xml:space="preserve"> </w:t>
      </w:r>
      <w:r w:rsidR="00831810" w:rsidRPr="0007756B">
        <w:rPr>
          <w:rFonts w:cs="Arial"/>
          <w:b/>
          <w:szCs w:val="20"/>
        </w:rPr>
        <w:t xml:space="preserve">zgodnie z </w:t>
      </w:r>
      <w:r w:rsidR="000E051D" w:rsidRPr="0007756B">
        <w:rPr>
          <w:rFonts w:cs="Arial"/>
          <w:b/>
          <w:szCs w:val="20"/>
        </w:rPr>
        <w:t>postanowieniami</w:t>
      </w:r>
      <w:r w:rsidR="00571670" w:rsidRPr="0007756B">
        <w:rPr>
          <w:rFonts w:cs="Arial"/>
          <w:b/>
          <w:szCs w:val="20"/>
        </w:rPr>
        <w:t xml:space="preserve"> </w:t>
      </w:r>
      <w:r w:rsidR="00831810" w:rsidRPr="0007756B">
        <w:rPr>
          <w:rFonts w:cs="Arial"/>
          <w:b/>
          <w:szCs w:val="20"/>
        </w:rPr>
        <w:t>projektu umowy</w:t>
      </w:r>
      <w:r w:rsidRPr="0007756B">
        <w:rPr>
          <w:rFonts w:cs="Arial"/>
          <w:szCs w:val="20"/>
        </w:rPr>
        <w:t>.</w:t>
      </w:r>
    </w:p>
    <w:p w14:paraId="76141747" w14:textId="77777777" w:rsidR="00244DD8" w:rsidRPr="0007756B" w:rsidRDefault="00244DD8" w:rsidP="006B23C9">
      <w:pPr>
        <w:numPr>
          <w:ilvl w:val="0"/>
          <w:numId w:val="4"/>
        </w:numPr>
        <w:tabs>
          <w:tab w:val="clear" w:pos="2983"/>
        </w:tabs>
        <w:ind w:left="284"/>
        <w:rPr>
          <w:rFonts w:cs="Arial"/>
          <w:szCs w:val="20"/>
        </w:rPr>
      </w:pPr>
      <w:r w:rsidRPr="0007756B">
        <w:rPr>
          <w:rFonts w:cs="Arial"/>
          <w:szCs w:val="20"/>
        </w:rPr>
        <w:t xml:space="preserve">Oświadczamy, że </w:t>
      </w:r>
      <w:r w:rsidR="000C09F6" w:rsidRPr="0007756B">
        <w:rPr>
          <w:rFonts w:cs="Arial"/>
          <w:szCs w:val="20"/>
        </w:rPr>
        <w:t>wynagrodzenie</w:t>
      </w:r>
      <w:r w:rsidRPr="0007756B">
        <w:rPr>
          <w:rFonts w:cs="Arial"/>
          <w:szCs w:val="20"/>
        </w:rPr>
        <w:t xml:space="preserve"> </w:t>
      </w:r>
      <w:r w:rsidR="008D6EC2" w:rsidRPr="0007756B">
        <w:rPr>
          <w:rFonts w:cs="Arial"/>
          <w:szCs w:val="20"/>
        </w:rPr>
        <w:t>(z podatkiem VAT) podan</w:t>
      </w:r>
      <w:r w:rsidR="00BC201C" w:rsidRPr="0007756B">
        <w:rPr>
          <w:rFonts w:cs="Arial"/>
          <w:szCs w:val="20"/>
        </w:rPr>
        <w:t>e</w:t>
      </w:r>
      <w:r w:rsidR="008D6EC2" w:rsidRPr="0007756B">
        <w:rPr>
          <w:rFonts w:cs="Arial"/>
          <w:szCs w:val="20"/>
        </w:rPr>
        <w:t xml:space="preserve"> w ust. </w:t>
      </w:r>
      <w:r w:rsidRPr="0007756B">
        <w:rPr>
          <w:rFonts w:cs="Arial"/>
          <w:szCs w:val="20"/>
        </w:rPr>
        <w:t>1 zawiera wszystkie koszty wykonania zamówienia i nie będzie podlegał</w:t>
      </w:r>
      <w:r w:rsidR="000C09F6" w:rsidRPr="0007756B">
        <w:rPr>
          <w:rFonts w:cs="Arial"/>
          <w:szCs w:val="20"/>
        </w:rPr>
        <w:t>o</w:t>
      </w:r>
      <w:r w:rsidRPr="0007756B">
        <w:rPr>
          <w:rFonts w:cs="Arial"/>
          <w:szCs w:val="20"/>
        </w:rPr>
        <w:t xml:space="preserve"> waloryzacji przez czas trwania umowy</w:t>
      </w:r>
      <w:r w:rsidR="004D19A3" w:rsidRPr="0007756B">
        <w:rPr>
          <w:rFonts w:cs="Arial"/>
          <w:szCs w:val="20"/>
        </w:rPr>
        <w:t>, chyba</w:t>
      </w:r>
      <w:r w:rsidR="002E6E9C" w:rsidRPr="0007756B">
        <w:rPr>
          <w:rFonts w:cs="Arial"/>
          <w:szCs w:val="20"/>
        </w:rPr>
        <w:t> </w:t>
      </w:r>
      <w:r w:rsidR="004D19A3" w:rsidRPr="0007756B">
        <w:rPr>
          <w:rFonts w:cs="Arial"/>
          <w:szCs w:val="20"/>
        </w:rPr>
        <w:t>że</w:t>
      </w:r>
      <w:r w:rsidR="002E6E9C" w:rsidRPr="0007756B">
        <w:rPr>
          <w:rFonts w:cs="Arial"/>
          <w:szCs w:val="20"/>
        </w:rPr>
        <w:t> </w:t>
      </w:r>
      <w:r w:rsidR="004D19A3" w:rsidRPr="0007756B">
        <w:rPr>
          <w:rFonts w:cs="Arial"/>
          <w:szCs w:val="20"/>
        </w:rPr>
        <w:t>projekt umowy stanowi inaczej</w:t>
      </w:r>
      <w:r w:rsidRPr="0007756B">
        <w:rPr>
          <w:rFonts w:cs="Arial"/>
          <w:szCs w:val="20"/>
        </w:rPr>
        <w:t>.</w:t>
      </w:r>
    </w:p>
    <w:p w14:paraId="7BCDF28E" w14:textId="77777777" w:rsidR="00244DD8" w:rsidRPr="0007756B" w:rsidRDefault="00244DD8" w:rsidP="006B23C9">
      <w:pPr>
        <w:numPr>
          <w:ilvl w:val="0"/>
          <w:numId w:val="4"/>
        </w:numPr>
        <w:tabs>
          <w:tab w:val="clear" w:pos="2983"/>
        </w:tabs>
        <w:ind w:left="284"/>
        <w:rPr>
          <w:rFonts w:cs="Arial"/>
          <w:szCs w:val="20"/>
        </w:rPr>
      </w:pPr>
      <w:r w:rsidRPr="0007756B">
        <w:rPr>
          <w:rFonts w:cs="Arial"/>
          <w:szCs w:val="20"/>
        </w:rPr>
        <w:t xml:space="preserve">Oświadczamy, że przedmiot zamówienia oferowany przez nas spełnia wszystkie wymogi określone przez </w:t>
      </w:r>
      <w:r w:rsidR="00BE0080" w:rsidRPr="0007756B">
        <w:rPr>
          <w:rFonts w:cs="Arial"/>
          <w:szCs w:val="20"/>
        </w:rPr>
        <w:t>Zamawiającego</w:t>
      </w:r>
      <w:r w:rsidRPr="0007756B">
        <w:rPr>
          <w:rFonts w:cs="Arial"/>
          <w:szCs w:val="20"/>
        </w:rPr>
        <w:t xml:space="preserve"> w S</w:t>
      </w:r>
      <w:r w:rsidR="00036471" w:rsidRPr="0007756B">
        <w:rPr>
          <w:rFonts w:cs="Arial"/>
          <w:szCs w:val="20"/>
        </w:rPr>
        <w:t>WZ</w:t>
      </w:r>
      <w:r w:rsidRPr="0007756B">
        <w:rPr>
          <w:rFonts w:cs="Arial"/>
          <w:szCs w:val="20"/>
        </w:rPr>
        <w:t xml:space="preserve">, </w:t>
      </w:r>
      <w:r w:rsidR="0049028A" w:rsidRPr="0007756B">
        <w:rPr>
          <w:rFonts w:cs="Arial"/>
          <w:szCs w:val="20"/>
        </w:rPr>
        <w:t xml:space="preserve">a w szczególności w </w:t>
      </w:r>
      <w:r w:rsidRPr="0007756B">
        <w:rPr>
          <w:rFonts w:cs="Arial"/>
          <w:szCs w:val="20"/>
        </w:rPr>
        <w:t>opisie przedmiotu zamówienia stanowiącym załącznik do S</w:t>
      </w:r>
      <w:r w:rsidR="00036471" w:rsidRPr="0007756B">
        <w:rPr>
          <w:rFonts w:cs="Arial"/>
          <w:szCs w:val="20"/>
        </w:rPr>
        <w:t>WZ</w:t>
      </w:r>
      <w:r w:rsidRPr="0007756B">
        <w:rPr>
          <w:rFonts w:cs="Arial"/>
          <w:szCs w:val="20"/>
        </w:rPr>
        <w:t>.</w:t>
      </w:r>
    </w:p>
    <w:p w14:paraId="26DF23DA" w14:textId="77777777" w:rsidR="00244DD8" w:rsidRPr="0007756B" w:rsidRDefault="00244DD8" w:rsidP="006B23C9">
      <w:pPr>
        <w:numPr>
          <w:ilvl w:val="0"/>
          <w:numId w:val="4"/>
        </w:numPr>
        <w:tabs>
          <w:tab w:val="clear" w:pos="2983"/>
        </w:tabs>
        <w:ind w:left="284"/>
        <w:rPr>
          <w:rFonts w:cs="Arial"/>
          <w:szCs w:val="20"/>
        </w:rPr>
      </w:pPr>
      <w:r w:rsidRPr="0007756B">
        <w:rPr>
          <w:rFonts w:cs="Arial"/>
          <w:szCs w:val="20"/>
        </w:rPr>
        <w:t xml:space="preserve">Oświadczamy, że zapoznaliśmy się ze Specyfikacją </w:t>
      </w:r>
      <w:r w:rsidR="00036471" w:rsidRPr="0007756B">
        <w:rPr>
          <w:rFonts w:cs="Arial"/>
          <w:szCs w:val="20"/>
        </w:rPr>
        <w:t>Warunków Zamówienia</w:t>
      </w:r>
      <w:r w:rsidRPr="0007756B">
        <w:rPr>
          <w:rFonts w:cs="Arial"/>
          <w:szCs w:val="20"/>
        </w:rPr>
        <w:t xml:space="preserve"> i nie wnosimy do niej zastrzeżeń oraz zdobyliśmy konieczne informacje do przygotowania oferty.</w:t>
      </w:r>
    </w:p>
    <w:p w14:paraId="1B64B6AF" w14:textId="77777777" w:rsidR="00244DD8" w:rsidRPr="0007756B" w:rsidRDefault="00244DD8" w:rsidP="006B23C9">
      <w:pPr>
        <w:numPr>
          <w:ilvl w:val="0"/>
          <w:numId w:val="4"/>
        </w:numPr>
        <w:tabs>
          <w:tab w:val="clear" w:pos="2983"/>
        </w:tabs>
        <w:ind w:left="284"/>
        <w:rPr>
          <w:rFonts w:cs="Arial"/>
          <w:szCs w:val="20"/>
        </w:rPr>
      </w:pPr>
      <w:r w:rsidRPr="0007756B">
        <w:rPr>
          <w:rFonts w:cs="Arial"/>
          <w:szCs w:val="20"/>
        </w:rPr>
        <w:t>Na przedmiot zamówienia udzielamy rękojmi i gwarancji na okres i na warunkach określonych w</w:t>
      </w:r>
      <w:r w:rsidR="002E6E9C" w:rsidRPr="0007756B">
        <w:rPr>
          <w:rFonts w:cs="Arial"/>
          <w:szCs w:val="20"/>
        </w:rPr>
        <w:t> </w:t>
      </w:r>
      <w:r w:rsidRPr="0007756B">
        <w:rPr>
          <w:rFonts w:cs="Arial"/>
          <w:szCs w:val="20"/>
        </w:rPr>
        <w:t xml:space="preserve">Projekcie umowy stanowiącym </w:t>
      </w:r>
      <w:r w:rsidRPr="0007756B">
        <w:t xml:space="preserve">załącznik do </w:t>
      </w:r>
      <w:r w:rsidR="004C19A8" w:rsidRPr="0007756B">
        <w:t>SWZ</w:t>
      </w:r>
      <w:r w:rsidRPr="0007756B">
        <w:rPr>
          <w:rFonts w:cs="Arial"/>
          <w:szCs w:val="20"/>
        </w:rPr>
        <w:t>.</w:t>
      </w:r>
    </w:p>
    <w:p w14:paraId="01C128BA" w14:textId="77777777" w:rsidR="00D37A26" w:rsidRPr="002B7153" w:rsidRDefault="00244DD8" w:rsidP="006B23C9">
      <w:pPr>
        <w:numPr>
          <w:ilvl w:val="0"/>
          <w:numId w:val="4"/>
        </w:numPr>
        <w:tabs>
          <w:tab w:val="clear" w:pos="2983"/>
        </w:tabs>
        <w:ind w:left="284"/>
        <w:rPr>
          <w:rFonts w:cs="Arial"/>
          <w:szCs w:val="20"/>
        </w:rPr>
      </w:pPr>
      <w:r w:rsidRPr="002B7153">
        <w:rPr>
          <w:rFonts w:cs="Arial"/>
          <w:szCs w:val="20"/>
        </w:rPr>
        <w:t xml:space="preserve">Niniejszym akceptujemy postanowienia zawarte w Projekcie umowy stanowiącym </w:t>
      </w:r>
      <w:r w:rsidRPr="002B7153">
        <w:t xml:space="preserve">załącznik </w:t>
      </w:r>
      <w:r w:rsidR="007E3BEA" w:rsidRPr="002B7153">
        <w:t xml:space="preserve">do </w:t>
      </w:r>
      <w:r w:rsidRPr="002B7153">
        <w:t>S</w:t>
      </w:r>
      <w:r w:rsidR="00036471" w:rsidRPr="002B7153">
        <w:t>WZ</w:t>
      </w:r>
      <w:r w:rsidRPr="002B7153">
        <w:rPr>
          <w:rFonts w:cs="Arial"/>
          <w:b/>
          <w:szCs w:val="20"/>
        </w:rPr>
        <w:t xml:space="preserve"> </w:t>
      </w:r>
      <w:r w:rsidRPr="002B7153">
        <w:rPr>
          <w:rFonts w:cs="Arial"/>
          <w:szCs w:val="20"/>
        </w:rPr>
        <w:t>i w przypadku wyboru naszej oferty zobowiązujemy się do zawarcia umowy na</w:t>
      </w:r>
      <w:r w:rsidR="00412C2E" w:rsidRPr="002B7153">
        <w:rPr>
          <w:rFonts w:cs="Arial"/>
          <w:szCs w:val="20"/>
        </w:rPr>
        <w:t xml:space="preserve"> </w:t>
      </w:r>
      <w:r w:rsidRPr="002B7153">
        <w:rPr>
          <w:rFonts w:cs="Arial"/>
          <w:szCs w:val="20"/>
        </w:rPr>
        <w:t>warunkach</w:t>
      </w:r>
      <w:r w:rsidR="00412C2E" w:rsidRPr="002B7153">
        <w:rPr>
          <w:rFonts w:cs="Arial"/>
          <w:szCs w:val="20"/>
        </w:rPr>
        <w:t xml:space="preserve"> określonych w projekcie umowy, </w:t>
      </w:r>
      <w:r w:rsidRPr="002B7153">
        <w:rPr>
          <w:rFonts w:cs="Arial"/>
          <w:szCs w:val="20"/>
        </w:rPr>
        <w:t xml:space="preserve">w miejscu i terminie określonym przez </w:t>
      </w:r>
      <w:r w:rsidR="00BE0080" w:rsidRPr="002B7153">
        <w:rPr>
          <w:rFonts w:cs="Arial"/>
          <w:szCs w:val="20"/>
        </w:rPr>
        <w:t>Zamawiającego</w:t>
      </w:r>
      <w:r w:rsidRPr="002B7153">
        <w:rPr>
          <w:rFonts w:cs="Arial"/>
          <w:szCs w:val="20"/>
        </w:rPr>
        <w:t>.</w:t>
      </w:r>
    </w:p>
    <w:p w14:paraId="6E864BAA" w14:textId="77777777" w:rsidR="005761E2" w:rsidRDefault="003E19E2" w:rsidP="005761E2">
      <w:pPr>
        <w:numPr>
          <w:ilvl w:val="0"/>
          <w:numId w:val="4"/>
        </w:numPr>
        <w:tabs>
          <w:tab w:val="clear" w:pos="2983"/>
        </w:tabs>
        <w:ind w:left="284"/>
        <w:rPr>
          <w:rFonts w:cs="Arial"/>
          <w:i/>
          <w:color w:val="0070C0"/>
          <w:sz w:val="16"/>
          <w:szCs w:val="16"/>
        </w:rPr>
      </w:pPr>
      <w:r w:rsidRPr="002B7153">
        <w:rPr>
          <w:rFonts w:cs="Arial"/>
          <w:color w:val="000000" w:themeColor="text1"/>
          <w:szCs w:val="20"/>
        </w:rPr>
        <w:t>Oświadczamy, że uważamy się za związanych niniejszą ofertą przez czas wskazany w SWZ.</w:t>
      </w:r>
      <w:r w:rsidRPr="002B7153">
        <w:rPr>
          <w:rFonts w:cs="Arial"/>
          <w:color w:val="0070C0"/>
          <w:szCs w:val="20"/>
        </w:rPr>
        <w:t xml:space="preserve"> </w:t>
      </w:r>
    </w:p>
    <w:p w14:paraId="20A6DBE5" w14:textId="77777777" w:rsidR="005761E2" w:rsidRDefault="007426F4" w:rsidP="005761E2">
      <w:pPr>
        <w:numPr>
          <w:ilvl w:val="0"/>
          <w:numId w:val="4"/>
        </w:numPr>
        <w:tabs>
          <w:tab w:val="clear" w:pos="2983"/>
        </w:tabs>
        <w:ind w:left="284"/>
        <w:rPr>
          <w:rFonts w:cs="Arial"/>
          <w:i/>
          <w:color w:val="0070C0"/>
          <w:sz w:val="16"/>
          <w:szCs w:val="16"/>
        </w:rPr>
      </w:pPr>
      <w:r w:rsidRPr="005761E2">
        <w:rPr>
          <w:rFonts w:cs="Arial"/>
          <w:szCs w:val="20"/>
        </w:rPr>
        <w:t xml:space="preserve">Oświadczam, że wypełniłem obowiązki informacyjne przewidziane w art. 13 lub art. 14 ogólnego Rozporządzenia Parlamentu Europejskiego i Rady (UE) 2016/679 z dnia 27 kwietnia 2016 r. </w:t>
      </w:r>
      <w:r w:rsidRPr="005761E2">
        <w:rPr>
          <w:rFonts w:cs="Arial"/>
          <w:szCs w:val="20"/>
        </w:rPr>
        <w:br/>
        <w:t xml:space="preserve">w sprawie ochrony osób fizycznych w związku z przetwarzaniem danych osobowych i w sprawie swobodnego przepływu takich danych oraz uchylenia dyrektywy 95/460WE (RODO) (Dz. Urz. UE L 119 z 04.05.2016, str. 1)., wobec osób fizycznych, od których dane osobowe bezpośrednio </w:t>
      </w:r>
      <w:r w:rsidRPr="005761E2">
        <w:rPr>
          <w:rFonts w:cs="Arial"/>
          <w:szCs w:val="20"/>
        </w:rPr>
        <w:br/>
        <w:t>lub pośrednio pozyskałem w celu ubiegania się o udzielenie zamówienia publicznego w niniejszym postępowaniu.</w:t>
      </w:r>
    </w:p>
    <w:p w14:paraId="70B1115A" w14:textId="77777777" w:rsidR="005761E2" w:rsidRDefault="005761E2" w:rsidP="005761E2">
      <w:pPr>
        <w:numPr>
          <w:ilvl w:val="0"/>
          <w:numId w:val="4"/>
        </w:numPr>
        <w:tabs>
          <w:tab w:val="clear" w:pos="2983"/>
        </w:tabs>
        <w:ind w:left="284"/>
        <w:rPr>
          <w:rFonts w:cs="Arial"/>
          <w:i/>
          <w:color w:val="0070C0"/>
          <w:sz w:val="16"/>
          <w:szCs w:val="16"/>
        </w:rPr>
      </w:pPr>
      <w:r>
        <w:rPr>
          <w:rFonts w:cs="Arial"/>
          <w:szCs w:val="20"/>
        </w:rPr>
        <w:t xml:space="preserve"> </w:t>
      </w:r>
      <w:r w:rsidR="00F27CA0" w:rsidRPr="005761E2">
        <w:rPr>
          <w:rFonts w:cs="Arial"/>
          <w:szCs w:val="20"/>
        </w:rPr>
        <w:t>Oświadczamy, iż k</w:t>
      </w:r>
      <w:r w:rsidR="00BA635B" w:rsidRPr="005761E2">
        <w:rPr>
          <w:rFonts w:cs="Arial"/>
          <w:szCs w:val="20"/>
        </w:rPr>
        <w:t xml:space="preserve">serokopie wszystkich załączonych do oferty </w:t>
      </w:r>
      <w:r w:rsidR="005C7E69" w:rsidRPr="005761E2">
        <w:rPr>
          <w:rFonts w:cs="Arial"/>
          <w:szCs w:val="20"/>
        </w:rPr>
        <w:t xml:space="preserve">skanów </w:t>
      </w:r>
      <w:r w:rsidR="00BA635B" w:rsidRPr="005761E2">
        <w:rPr>
          <w:rFonts w:cs="Arial"/>
          <w:szCs w:val="20"/>
        </w:rPr>
        <w:t>d</w:t>
      </w:r>
      <w:r w:rsidR="00901055" w:rsidRPr="005761E2">
        <w:rPr>
          <w:rFonts w:cs="Arial"/>
          <w:szCs w:val="20"/>
        </w:rPr>
        <w:t xml:space="preserve">okumentów </w:t>
      </w:r>
      <w:r w:rsidR="00BA635B" w:rsidRPr="005761E2">
        <w:rPr>
          <w:rFonts w:cs="Arial"/>
          <w:szCs w:val="20"/>
        </w:rPr>
        <w:t>są zgodne z</w:t>
      </w:r>
      <w:r w:rsidR="002E6E9C" w:rsidRPr="005761E2">
        <w:rPr>
          <w:rFonts w:cs="Arial"/>
          <w:szCs w:val="20"/>
        </w:rPr>
        <w:t> </w:t>
      </w:r>
      <w:r w:rsidR="00BA635B" w:rsidRPr="005761E2">
        <w:rPr>
          <w:rFonts w:cs="Arial"/>
          <w:szCs w:val="20"/>
        </w:rPr>
        <w:t>oryginałem.</w:t>
      </w:r>
    </w:p>
    <w:p w14:paraId="52306912" w14:textId="77777777" w:rsidR="005761E2" w:rsidRDefault="005761E2" w:rsidP="00FC0FCB">
      <w:pPr>
        <w:numPr>
          <w:ilvl w:val="0"/>
          <w:numId w:val="4"/>
        </w:numPr>
        <w:tabs>
          <w:tab w:val="clear" w:pos="2983"/>
        </w:tabs>
        <w:ind w:left="284"/>
        <w:rPr>
          <w:rFonts w:cs="Arial"/>
          <w:i/>
          <w:color w:val="0070C0"/>
          <w:sz w:val="16"/>
          <w:szCs w:val="16"/>
        </w:rPr>
      </w:pPr>
      <w:r>
        <w:rPr>
          <w:rFonts w:cs="Arial"/>
          <w:b/>
          <w:szCs w:val="20"/>
        </w:rPr>
        <w:t xml:space="preserve"> </w:t>
      </w:r>
      <w:r w:rsidR="00C142C2" w:rsidRPr="005761E2">
        <w:rPr>
          <w:rFonts w:cs="Arial"/>
          <w:b/>
          <w:szCs w:val="20"/>
        </w:rPr>
        <w:t>Zaleca się określenie zawartości oferty poprzez uzupełnienie poniższego zapisu:</w:t>
      </w:r>
    </w:p>
    <w:p w14:paraId="07C205C6" w14:textId="60393288" w:rsidR="00244DD8" w:rsidRPr="005761E2" w:rsidRDefault="00244DD8" w:rsidP="005761E2">
      <w:pPr>
        <w:ind w:left="284"/>
        <w:rPr>
          <w:rFonts w:cs="Arial"/>
          <w:i/>
          <w:color w:val="0070C0"/>
          <w:sz w:val="16"/>
          <w:szCs w:val="16"/>
        </w:rPr>
      </w:pPr>
      <w:r w:rsidRPr="005761E2">
        <w:rPr>
          <w:rFonts w:cs="Arial"/>
          <w:szCs w:val="20"/>
        </w:rPr>
        <w:t xml:space="preserve">Oferta wraz z załącznikami zawiera ……...... zapisanych stron, podpisanych i ponumerowanych zgodnie z wymogami </w:t>
      </w:r>
      <w:r w:rsidR="004C19A8" w:rsidRPr="005761E2">
        <w:rPr>
          <w:rFonts w:cs="Arial"/>
          <w:szCs w:val="20"/>
        </w:rPr>
        <w:t>SWZ</w:t>
      </w:r>
      <w:r w:rsidRPr="005761E2">
        <w:rPr>
          <w:rFonts w:cs="Arial"/>
          <w:szCs w:val="20"/>
        </w:rPr>
        <w:t>.</w:t>
      </w:r>
    </w:p>
    <w:p w14:paraId="561FFABE" w14:textId="7BF33A14" w:rsidR="00244DD8" w:rsidRDefault="00244DD8" w:rsidP="00DD0E92">
      <w:pPr>
        <w:pStyle w:val="Standardowy0"/>
        <w:jc w:val="both"/>
        <w:rPr>
          <w:rFonts w:ascii="Arial" w:hAnsi="Arial" w:cs="Arial"/>
          <w:sz w:val="16"/>
          <w:szCs w:val="16"/>
        </w:rPr>
      </w:pPr>
    </w:p>
    <w:p w14:paraId="3D080ACD" w14:textId="789325EC" w:rsidR="005761E2" w:rsidRDefault="005761E2" w:rsidP="00DD0E92">
      <w:pPr>
        <w:pStyle w:val="Standardowy0"/>
        <w:jc w:val="both"/>
        <w:rPr>
          <w:rFonts w:ascii="Arial" w:hAnsi="Arial" w:cs="Arial"/>
          <w:sz w:val="16"/>
          <w:szCs w:val="16"/>
        </w:rPr>
      </w:pPr>
    </w:p>
    <w:p w14:paraId="4022CB91" w14:textId="77777777" w:rsidR="005761E2" w:rsidRPr="002B7153" w:rsidRDefault="005761E2" w:rsidP="00DD0E92">
      <w:pPr>
        <w:pStyle w:val="Standardowy0"/>
        <w:jc w:val="both"/>
        <w:rPr>
          <w:rFonts w:ascii="Arial" w:hAnsi="Arial" w:cs="Arial"/>
          <w:sz w:val="16"/>
          <w:szCs w:val="16"/>
        </w:rPr>
      </w:pPr>
    </w:p>
    <w:p w14:paraId="23E32A42" w14:textId="77777777" w:rsidR="00244DD8" w:rsidRPr="002B7153" w:rsidRDefault="00244DD8" w:rsidP="00DD0E92">
      <w:pPr>
        <w:pStyle w:val="Standardowy0"/>
        <w:jc w:val="both"/>
        <w:rPr>
          <w:rFonts w:ascii="Arial" w:hAnsi="Arial" w:cs="Arial"/>
          <w:sz w:val="20"/>
        </w:rPr>
      </w:pPr>
      <w:r w:rsidRPr="002B7153">
        <w:rPr>
          <w:rFonts w:ascii="Arial" w:hAnsi="Arial" w:cs="Arial"/>
          <w:sz w:val="20"/>
        </w:rPr>
        <w:t>.………..................... dnia ......................                          ..................…………………………………..</w:t>
      </w:r>
    </w:p>
    <w:p w14:paraId="5CD8FAA5" w14:textId="77777777" w:rsidR="00244DD8" w:rsidRPr="002B7153" w:rsidRDefault="00244DD8" w:rsidP="00DD0E92">
      <w:pPr>
        <w:tabs>
          <w:tab w:val="center" w:pos="6840"/>
        </w:tabs>
        <w:rPr>
          <w:rFonts w:cs="Arial"/>
          <w:i/>
          <w:sz w:val="16"/>
        </w:rPr>
      </w:pPr>
      <w:r w:rsidRPr="002B7153">
        <w:rPr>
          <w:rFonts w:cs="Arial"/>
          <w:i/>
          <w:sz w:val="16"/>
        </w:rPr>
        <w:tab/>
        <w:t xml:space="preserve"> podpis osoby uprawnionej do składania oświadczeń</w:t>
      </w:r>
    </w:p>
    <w:p w14:paraId="2A072A84" w14:textId="359025A7" w:rsidR="0007756B" w:rsidRDefault="00244DD8" w:rsidP="00DD0E92">
      <w:pPr>
        <w:tabs>
          <w:tab w:val="center" w:pos="6840"/>
        </w:tabs>
        <w:rPr>
          <w:rFonts w:cs="Arial"/>
          <w:i/>
          <w:sz w:val="16"/>
        </w:rPr>
      </w:pPr>
      <w:r w:rsidRPr="002B7153">
        <w:rPr>
          <w:rFonts w:cs="Arial"/>
          <w:i/>
          <w:sz w:val="16"/>
        </w:rPr>
        <w:tab/>
        <w:t xml:space="preserve"> w imieniu </w:t>
      </w:r>
      <w:r w:rsidR="00E74CD0" w:rsidRPr="002B7153">
        <w:rPr>
          <w:rFonts w:cs="Arial"/>
          <w:i/>
          <w:sz w:val="16"/>
        </w:rPr>
        <w:t>Wykonawcy</w:t>
      </w:r>
    </w:p>
    <w:p w14:paraId="76014225" w14:textId="77777777" w:rsidR="0007756B" w:rsidRDefault="0007756B">
      <w:pPr>
        <w:jc w:val="left"/>
        <w:rPr>
          <w:rFonts w:cs="Arial"/>
          <w:i/>
          <w:sz w:val="16"/>
        </w:rPr>
      </w:pPr>
      <w:r>
        <w:rPr>
          <w:rFonts w:cs="Arial"/>
          <w:i/>
          <w:sz w:val="16"/>
        </w:rPr>
        <w:br w:type="page"/>
      </w:r>
    </w:p>
    <w:p w14:paraId="1A2FC473" w14:textId="77777777" w:rsidR="00FD13B8" w:rsidRPr="002B7153" w:rsidRDefault="00FD13B8" w:rsidP="00DD0E92">
      <w:pPr>
        <w:tabs>
          <w:tab w:val="center" w:pos="6840"/>
        </w:tabs>
        <w:rPr>
          <w:rFonts w:cs="Arial"/>
          <w:i/>
          <w:sz w:val="16"/>
        </w:rPr>
      </w:pPr>
    </w:p>
    <w:p w14:paraId="2071CC45" w14:textId="4FE5C4B7" w:rsidR="00E431FF" w:rsidRPr="00EC0711" w:rsidRDefault="00E431FF" w:rsidP="00E431FF">
      <w:pPr>
        <w:pStyle w:val="Nagwek4"/>
        <w:jc w:val="right"/>
        <w:rPr>
          <w:rFonts w:cs="Arial"/>
          <w:b w:val="0"/>
          <w:color w:val="000000" w:themeColor="text1"/>
        </w:rPr>
      </w:pPr>
      <w:r w:rsidRPr="00EC0711">
        <w:rPr>
          <w:rFonts w:cs="Arial"/>
          <w:i/>
          <w:color w:val="000000" w:themeColor="text1"/>
          <w:szCs w:val="22"/>
        </w:rPr>
        <w:t xml:space="preserve">Załącznik Nr </w:t>
      </w:r>
      <w:r>
        <w:rPr>
          <w:rFonts w:cs="Arial"/>
          <w:i/>
          <w:color w:val="000000" w:themeColor="text1"/>
          <w:szCs w:val="22"/>
        </w:rPr>
        <w:t>2a</w:t>
      </w:r>
      <w:r w:rsidRPr="00EC0711">
        <w:rPr>
          <w:rFonts w:cs="Arial"/>
          <w:i/>
          <w:color w:val="000000" w:themeColor="text1"/>
          <w:szCs w:val="22"/>
        </w:rPr>
        <w:t xml:space="preserve"> do SWZ</w:t>
      </w:r>
    </w:p>
    <w:p w14:paraId="48B627F7" w14:textId="0634AA35" w:rsidR="00E431FF" w:rsidRDefault="00E431FF" w:rsidP="00E431FF">
      <w:pPr>
        <w:jc w:val="center"/>
        <w:rPr>
          <w:rFonts w:cs="Arial"/>
          <w:b/>
          <w:color w:val="000000" w:themeColor="text1"/>
          <w:sz w:val="28"/>
          <w:szCs w:val="28"/>
        </w:rPr>
      </w:pPr>
      <w:r w:rsidRPr="00EC0711">
        <w:rPr>
          <w:rFonts w:cs="Arial"/>
          <w:b/>
          <w:color w:val="000000" w:themeColor="text1"/>
          <w:sz w:val="28"/>
          <w:szCs w:val="28"/>
        </w:rPr>
        <w:t>Formularz cenowy</w:t>
      </w:r>
    </w:p>
    <w:p w14:paraId="2D7261DC" w14:textId="77777777" w:rsidR="0007756B" w:rsidRPr="00EC0711" w:rsidRDefault="0007756B" w:rsidP="00E431FF">
      <w:pPr>
        <w:jc w:val="center"/>
        <w:rPr>
          <w:rFonts w:cs="Arial"/>
          <w:b/>
          <w:color w:val="000000" w:themeColor="text1"/>
          <w:sz w:val="28"/>
          <w:szCs w:val="28"/>
        </w:rPr>
      </w:pPr>
    </w:p>
    <w:p w14:paraId="3FED1B14" w14:textId="77777777" w:rsidR="0007756B" w:rsidRPr="0007756B" w:rsidRDefault="0007756B" w:rsidP="0007756B">
      <w:pPr>
        <w:jc w:val="center"/>
        <w:rPr>
          <w:rFonts w:cs="Arial"/>
          <w:b/>
          <w:bCs/>
          <w:color w:val="0070C0"/>
          <w:sz w:val="22"/>
          <w:szCs w:val="22"/>
        </w:rPr>
      </w:pPr>
      <w:r w:rsidRPr="0007756B">
        <w:rPr>
          <w:b/>
          <w:sz w:val="22"/>
          <w:szCs w:val="22"/>
        </w:rPr>
        <w:t>Dostawa kart podarunkowych dla dzieci pracowników Miejskiego Przedsiębiorstwa Wodociągów i Kanalizacji w m. st. Warszawie S.A.</w:t>
      </w:r>
      <w:r w:rsidRPr="0007756B">
        <w:rPr>
          <w:rFonts w:cs="Arial"/>
          <w:b/>
          <w:bCs/>
          <w:color w:val="0070C0"/>
          <w:sz w:val="22"/>
          <w:szCs w:val="22"/>
        </w:rPr>
        <w:t xml:space="preserve"> </w:t>
      </w:r>
    </w:p>
    <w:p w14:paraId="1713882C" w14:textId="77777777" w:rsidR="00E431FF" w:rsidRPr="00EC0711" w:rsidRDefault="00E431FF" w:rsidP="00E431FF">
      <w:pPr>
        <w:pStyle w:val="Tekstpodstawowy"/>
        <w:ind w:right="-30"/>
        <w:jc w:val="center"/>
        <w:rPr>
          <w:rFonts w:cs="Arial"/>
          <w:b/>
          <w:color w:val="000000" w:themeColor="text1"/>
          <w:sz w:val="24"/>
        </w:rPr>
      </w:pPr>
    </w:p>
    <w:tbl>
      <w:tblPr>
        <w:tblW w:w="11198" w:type="dxa"/>
        <w:tblInd w:w="-1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"/>
        <w:gridCol w:w="2875"/>
        <w:gridCol w:w="2001"/>
        <w:gridCol w:w="2181"/>
        <w:gridCol w:w="2252"/>
        <w:gridCol w:w="1413"/>
      </w:tblGrid>
      <w:tr w:rsidR="00E431FF" w:rsidRPr="00EC0711" w14:paraId="4CE412A3" w14:textId="77777777" w:rsidTr="00477D27">
        <w:trPr>
          <w:trHeight w:val="997"/>
        </w:trPr>
        <w:tc>
          <w:tcPr>
            <w:tcW w:w="476" w:type="dxa"/>
            <w:shd w:val="clear" w:color="auto" w:fill="D9D9D9" w:themeFill="background1" w:themeFillShade="D9"/>
            <w:vAlign w:val="center"/>
          </w:tcPr>
          <w:p w14:paraId="635BAF30" w14:textId="77777777" w:rsidR="00E431FF" w:rsidRPr="00EC0711" w:rsidRDefault="00E431FF" w:rsidP="00477D27">
            <w:pPr>
              <w:pStyle w:val="Tekstpodstawowy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EC0711">
              <w:rPr>
                <w:rFonts w:cs="Arial"/>
                <w:b/>
                <w:color w:val="000000" w:themeColor="text1"/>
                <w:sz w:val="18"/>
                <w:szCs w:val="18"/>
              </w:rPr>
              <w:t>l.p.</w:t>
            </w:r>
          </w:p>
        </w:tc>
        <w:tc>
          <w:tcPr>
            <w:tcW w:w="2875" w:type="dxa"/>
            <w:shd w:val="clear" w:color="auto" w:fill="D9D9D9" w:themeFill="background1" w:themeFillShade="D9"/>
            <w:vAlign w:val="center"/>
          </w:tcPr>
          <w:p w14:paraId="4F5CAEE9" w14:textId="77777777" w:rsidR="00E431FF" w:rsidRPr="00EC0711" w:rsidRDefault="00E431FF" w:rsidP="00477D27">
            <w:pPr>
              <w:pStyle w:val="Tekstpodstawowy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EC0711">
              <w:rPr>
                <w:rFonts w:cs="Arial"/>
                <w:b/>
                <w:color w:val="000000" w:themeColor="text1"/>
                <w:sz w:val="18"/>
                <w:szCs w:val="18"/>
              </w:rPr>
              <w:t>Nominał karty</w:t>
            </w:r>
          </w:p>
          <w:p w14:paraId="31AEFEC1" w14:textId="77777777" w:rsidR="00E431FF" w:rsidRPr="00EC0711" w:rsidRDefault="00E431FF" w:rsidP="00477D27">
            <w:pPr>
              <w:pStyle w:val="Tekstpodstawowy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EC0711">
              <w:rPr>
                <w:rFonts w:cs="Arial"/>
                <w:b/>
                <w:color w:val="000000" w:themeColor="text1"/>
                <w:sz w:val="18"/>
                <w:szCs w:val="18"/>
              </w:rPr>
              <w:t>(netto PLN)</w:t>
            </w:r>
          </w:p>
        </w:tc>
        <w:tc>
          <w:tcPr>
            <w:tcW w:w="2001" w:type="dxa"/>
            <w:shd w:val="clear" w:color="auto" w:fill="D9D9D9" w:themeFill="background1" w:themeFillShade="D9"/>
            <w:vAlign w:val="center"/>
          </w:tcPr>
          <w:p w14:paraId="21701159" w14:textId="77777777" w:rsidR="00E431FF" w:rsidRPr="00EC0711" w:rsidRDefault="00E431FF" w:rsidP="00477D27">
            <w:pPr>
              <w:pStyle w:val="Tekstpodstawowy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EC0711">
              <w:rPr>
                <w:rFonts w:cs="Arial"/>
                <w:b/>
                <w:color w:val="000000" w:themeColor="text1"/>
                <w:sz w:val="18"/>
                <w:szCs w:val="18"/>
              </w:rPr>
              <w:t>Przewidywana ilość kart podarunkowych</w:t>
            </w:r>
          </w:p>
          <w:p w14:paraId="63565800" w14:textId="77777777" w:rsidR="00E431FF" w:rsidRPr="00EC0711" w:rsidRDefault="00E431FF" w:rsidP="00477D27">
            <w:pPr>
              <w:pStyle w:val="Tekstpodstawowy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EC0711">
              <w:rPr>
                <w:rFonts w:cs="Arial"/>
                <w:b/>
                <w:color w:val="000000" w:themeColor="text1"/>
                <w:sz w:val="18"/>
                <w:szCs w:val="18"/>
              </w:rPr>
              <w:t>(szt.)</w:t>
            </w:r>
          </w:p>
        </w:tc>
        <w:tc>
          <w:tcPr>
            <w:tcW w:w="2181" w:type="dxa"/>
            <w:shd w:val="clear" w:color="auto" w:fill="D9D9D9" w:themeFill="background1" w:themeFillShade="D9"/>
            <w:vAlign w:val="center"/>
          </w:tcPr>
          <w:p w14:paraId="027ADB95" w14:textId="77777777" w:rsidR="00E431FF" w:rsidRPr="00EC0711" w:rsidRDefault="00E431FF" w:rsidP="00477D27">
            <w:pPr>
              <w:pStyle w:val="Tekstpodstawowy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EC0711">
              <w:rPr>
                <w:rFonts w:cs="Arial"/>
                <w:b/>
                <w:color w:val="000000" w:themeColor="text1"/>
                <w:sz w:val="18"/>
                <w:szCs w:val="18"/>
              </w:rPr>
              <w:t>Cena jednostkowa karty podarunkowej *</w:t>
            </w:r>
          </w:p>
          <w:p w14:paraId="3E46A5F7" w14:textId="77777777" w:rsidR="00E431FF" w:rsidRPr="00EC0711" w:rsidRDefault="00E431FF" w:rsidP="00477D27">
            <w:pPr>
              <w:pStyle w:val="Tekstpodstawowy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EC0711">
              <w:rPr>
                <w:rFonts w:cs="Arial"/>
                <w:b/>
                <w:color w:val="000000" w:themeColor="text1"/>
                <w:sz w:val="18"/>
                <w:szCs w:val="18"/>
              </w:rPr>
              <w:t>(netto PLN)</w:t>
            </w:r>
          </w:p>
        </w:tc>
        <w:tc>
          <w:tcPr>
            <w:tcW w:w="2252" w:type="dxa"/>
            <w:shd w:val="clear" w:color="auto" w:fill="D9D9D9" w:themeFill="background1" w:themeFillShade="D9"/>
            <w:vAlign w:val="center"/>
          </w:tcPr>
          <w:p w14:paraId="3759CF79" w14:textId="77777777" w:rsidR="00E431FF" w:rsidRPr="00EC0711" w:rsidRDefault="00E431FF" w:rsidP="00477D27">
            <w:pPr>
              <w:pStyle w:val="Tekstpodstawowy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EC0711">
              <w:rPr>
                <w:rFonts w:cs="Arial"/>
                <w:b/>
                <w:color w:val="000000" w:themeColor="text1"/>
                <w:sz w:val="18"/>
                <w:szCs w:val="18"/>
              </w:rPr>
              <w:t>Wartość</w:t>
            </w:r>
          </w:p>
          <w:p w14:paraId="0B791E2A" w14:textId="77777777" w:rsidR="00E431FF" w:rsidRPr="00EC0711" w:rsidRDefault="00E431FF" w:rsidP="00477D27">
            <w:pPr>
              <w:pStyle w:val="Tekstpodstawowy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EC0711">
              <w:rPr>
                <w:rFonts w:cs="Arial"/>
                <w:b/>
                <w:color w:val="000000" w:themeColor="text1"/>
                <w:sz w:val="18"/>
                <w:szCs w:val="18"/>
              </w:rPr>
              <w:t>(netto PLN)</w:t>
            </w:r>
          </w:p>
          <w:p w14:paraId="4086F67E" w14:textId="77777777" w:rsidR="00E431FF" w:rsidRPr="00EC0711" w:rsidRDefault="00E431FF" w:rsidP="00477D27">
            <w:pPr>
              <w:pStyle w:val="Tekstpodstawowy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</w:p>
          <w:p w14:paraId="14AB1352" w14:textId="77777777" w:rsidR="00E431FF" w:rsidRPr="00EC0711" w:rsidRDefault="00E431FF" w:rsidP="00477D27">
            <w:pPr>
              <w:pStyle w:val="Tekstpodstawowy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EC0711">
              <w:rPr>
                <w:rFonts w:cs="Arial"/>
                <w:b/>
                <w:color w:val="000000" w:themeColor="text1"/>
                <w:sz w:val="18"/>
                <w:szCs w:val="18"/>
              </w:rPr>
              <w:t>[kol.3 x kol. 4]</w:t>
            </w:r>
          </w:p>
        </w:tc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0210F893" w14:textId="77777777" w:rsidR="00E431FF" w:rsidRPr="00EC0711" w:rsidRDefault="00E431FF" w:rsidP="00477D27">
            <w:pPr>
              <w:pStyle w:val="Tekstpodstawowy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EC0711">
              <w:rPr>
                <w:rFonts w:cs="Arial"/>
                <w:b/>
                <w:color w:val="000000" w:themeColor="text1"/>
                <w:sz w:val="18"/>
                <w:szCs w:val="18"/>
              </w:rPr>
              <w:t>Stawka podatku VAT</w:t>
            </w:r>
          </w:p>
          <w:p w14:paraId="601CD353" w14:textId="77777777" w:rsidR="00E431FF" w:rsidRPr="00EC0711" w:rsidRDefault="00E431FF" w:rsidP="00477D27">
            <w:pPr>
              <w:pStyle w:val="Tekstpodstawowy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EC0711">
              <w:rPr>
                <w:rFonts w:cs="Arial"/>
                <w:b/>
                <w:color w:val="000000" w:themeColor="text1"/>
                <w:sz w:val="18"/>
                <w:szCs w:val="18"/>
              </w:rPr>
              <w:t>[%]</w:t>
            </w:r>
          </w:p>
        </w:tc>
      </w:tr>
      <w:tr w:rsidR="00E431FF" w:rsidRPr="00EC0711" w14:paraId="5BA87806" w14:textId="77777777" w:rsidTr="00477D27">
        <w:trPr>
          <w:trHeight w:val="172"/>
        </w:trPr>
        <w:tc>
          <w:tcPr>
            <w:tcW w:w="476" w:type="dxa"/>
            <w:shd w:val="clear" w:color="auto" w:fill="A6A6A6" w:themeFill="background1" w:themeFillShade="A6"/>
            <w:vAlign w:val="center"/>
          </w:tcPr>
          <w:p w14:paraId="64ABCEE1" w14:textId="77777777" w:rsidR="00E431FF" w:rsidRPr="00EC0711" w:rsidRDefault="00E431FF" w:rsidP="00477D27">
            <w:pPr>
              <w:pStyle w:val="Tekstpodstawowy"/>
              <w:jc w:val="center"/>
              <w:rPr>
                <w:rFonts w:cs="Arial"/>
                <w:b/>
                <w:i/>
                <w:color w:val="000000" w:themeColor="text1"/>
                <w:sz w:val="16"/>
                <w:szCs w:val="18"/>
              </w:rPr>
            </w:pPr>
            <w:r w:rsidRPr="00EC0711">
              <w:rPr>
                <w:rFonts w:cs="Arial"/>
                <w:b/>
                <w:i/>
                <w:color w:val="000000" w:themeColor="text1"/>
                <w:sz w:val="16"/>
                <w:szCs w:val="18"/>
              </w:rPr>
              <w:t>1</w:t>
            </w:r>
          </w:p>
        </w:tc>
        <w:tc>
          <w:tcPr>
            <w:tcW w:w="2875" w:type="dxa"/>
            <w:shd w:val="clear" w:color="auto" w:fill="A6A6A6" w:themeFill="background1" w:themeFillShade="A6"/>
            <w:vAlign w:val="center"/>
          </w:tcPr>
          <w:p w14:paraId="2E2C7B82" w14:textId="77777777" w:rsidR="00E431FF" w:rsidRPr="00EC0711" w:rsidRDefault="00E431FF" w:rsidP="00477D27">
            <w:pPr>
              <w:pStyle w:val="Tekstpodstawowy"/>
              <w:jc w:val="center"/>
              <w:rPr>
                <w:rFonts w:cs="Arial"/>
                <w:b/>
                <w:i/>
                <w:color w:val="000000" w:themeColor="text1"/>
                <w:sz w:val="16"/>
                <w:szCs w:val="18"/>
              </w:rPr>
            </w:pPr>
            <w:r w:rsidRPr="00EC0711">
              <w:rPr>
                <w:rFonts w:cs="Arial"/>
                <w:b/>
                <w:i/>
                <w:color w:val="000000" w:themeColor="text1"/>
                <w:sz w:val="16"/>
                <w:szCs w:val="18"/>
              </w:rPr>
              <w:t>2</w:t>
            </w:r>
          </w:p>
        </w:tc>
        <w:tc>
          <w:tcPr>
            <w:tcW w:w="2001" w:type="dxa"/>
            <w:shd w:val="clear" w:color="auto" w:fill="A6A6A6" w:themeFill="background1" w:themeFillShade="A6"/>
            <w:vAlign w:val="center"/>
          </w:tcPr>
          <w:p w14:paraId="7B8B0809" w14:textId="77777777" w:rsidR="00E431FF" w:rsidRPr="00EC0711" w:rsidRDefault="00E431FF" w:rsidP="00477D27">
            <w:pPr>
              <w:pStyle w:val="Tekstpodstawowy"/>
              <w:jc w:val="center"/>
              <w:rPr>
                <w:rFonts w:cs="Arial"/>
                <w:b/>
                <w:i/>
                <w:color w:val="000000" w:themeColor="text1"/>
                <w:sz w:val="16"/>
                <w:szCs w:val="18"/>
              </w:rPr>
            </w:pPr>
            <w:r w:rsidRPr="00EC0711">
              <w:rPr>
                <w:rFonts w:cs="Arial"/>
                <w:b/>
                <w:i/>
                <w:color w:val="000000" w:themeColor="text1"/>
                <w:sz w:val="16"/>
                <w:szCs w:val="18"/>
              </w:rPr>
              <w:t>3</w:t>
            </w:r>
          </w:p>
        </w:tc>
        <w:tc>
          <w:tcPr>
            <w:tcW w:w="2181" w:type="dxa"/>
            <w:shd w:val="clear" w:color="auto" w:fill="A6A6A6" w:themeFill="background1" w:themeFillShade="A6"/>
            <w:vAlign w:val="center"/>
          </w:tcPr>
          <w:p w14:paraId="1FC02AFF" w14:textId="77777777" w:rsidR="00E431FF" w:rsidRPr="00EC0711" w:rsidRDefault="00E431FF" w:rsidP="00477D27">
            <w:pPr>
              <w:pStyle w:val="Tekstpodstawowy"/>
              <w:jc w:val="center"/>
              <w:rPr>
                <w:rFonts w:cs="Arial"/>
                <w:b/>
                <w:i/>
                <w:color w:val="000000" w:themeColor="text1"/>
                <w:sz w:val="16"/>
                <w:szCs w:val="18"/>
              </w:rPr>
            </w:pPr>
            <w:r w:rsidRPr="00EC0711">
              <w:rPr>
                <w:rFonts w:cs="Arial"/>
                <w:b/>
                <w:i/>
                <w:color w:val="000000" w:themeColor="text1"/>
                <w:sz w:val="16"/>
                <w:szCs w:val="18"/>
              </w:rPr>
              <w:t>4</w:t>
            </w:r>
          </w:p>
        </w:tc>
        <w:tc>
          <w:tcPr>
            <w:tcW w:w="2252" w:type="dxa"/>
            <w:shd w:val="clear" w:color="auto" w:fill="A6A6A6" w:themeFill="background1" w:themeFillShade="A6"/>
            <w:vAlign w:val="center"/>
          </w:tcPr>
          <w:p w14:paraId="2A3E3781" w14:textId="77777777" w:rsidR="00E431FF" w:rsidRPr="00EC0711" w:rsidRDefault="00E431FF" w:rsidP="00477D27">
            <w:pPr>
              <w:pStyle w:val="Tekstpodstawowy"/>
              <w:jc w:val="center"/>
              <w:rPr>
                <w:rFonts w:cs="Arial"/>
                <w:b/>
                <w:i/>
                <w:color w:val="000000" w:themeColor="text1"/>
                <w:sz w:val="16"/>
                <w:szCs w:val="18"/>
              </w:rPr>
            </w:pPr>
            <w:r w:rsidRPr="00EC0711">
              <w:rPr>
                <w:rFonts w:cs="Arial"/>
                <w:b/>
                <w:i/>
                <w:color w:val="000000" w:themeColor="text1"/>
                <w:sz w:val="16"/>
                <w:szCs w:val="18"/>
              </w:rPr>
              <w:t>5</w:t>
            </w:r>
          </w:p>
        </w:tc>
        <w:tc>
          <w:tcPr>
            <w:tcW w:w="1413" w:type="dxa"/>
            <w:shd w:val="clear" w:color="auto" w:fill="A6A6A6" w:themeFill="background1" w:themeFillShade="A6"/>
            <w:vAlign w:val="center"/>
          </w:tcPr>
          <w:p w14:paraId="2FE4128D" w14:textId="77777777" w:rsidR="00E431FF" w:rsidRPr="00EC0711" w:rsidRDefault="00E431FF" w:rsidP="00477D27">
            <w:pPr>
              <w:pStyle w:val="Tekstpodstawowy"/>
              <w:jc w:val="center"/>
              <w:rPr>
                <w:rFonts w:cs="Arial"/>
                <w:b/>
                <w:i/>
                <w:color w:val="000000" w:themeColor="text1"/>
                <w:sz w:val="16"/>
                <w:szCs w:val="18"/>
              </w:rPr>
            </w:pPr>
            <w:r w:rsidRPr="00EC0711">
              <w:rPr>
                <w:rFonts w:cs="Arial"/>
                <w:b/>
                <w:i/>
                <w:color w:val="000000" w:themeColor="text1"/>
                <w:sz w:val="16"/>
                <w:szCs w:val="18"/>
              </w:rPr>
              <w:t>6</w:t>
            </w:r>
          </w:p>
        </w:tc>
      </w:tr>
      <w:tr w:rsidR="00E431FF" w:rsidRPr="00EC0711" w14:paraId="6174C8DC" w14:textId="77777777" w:rsidTr="00477D27">
        <w:trPr>
          <w:trHeight w:val="362"/>
        </w:trPr>
        <w:tc>
          <w:tcPr>
            <w:tcW w:w="476" w:type="dxa"/>
            <w:shd w:val="clear" w:color="auto" w:fill="auto"/>
            <w:vAlign w:val="center"/>
          </w:tcPr>
          <w:p w14:paraId="69115EFC" w14:textId="77777777" w:rsidR="00E431FF" w:rsidRPr="00EC0711" w:rsidRDefault="00E431FF" w:rsidP="00477D27">
            <w:pPr>
              <w:pStyle w:val="Tekstpodstawowy"/>
              <w:jc w:val="center"/>
              <w:rPr>
                <w:rFonts w:cs="Arial"/>
                <w:color w:val="000000" w:themeColor="text1"/>
                <w:sz w:val="19"/>
                <w:szCs w:val="19"/>
              </w:rPr>
            </w:pPr>
            <w:r w:rsidRPr="00EC0711">
              <w:rPr>
                <w:rFonts w:cs="Arial"/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5A75DD76" w14:textId="0F69C8BC" w:rsidR="00E431FF" w:rsidRPr="00EC0711" w:rsidRDefault="00E431FF" w:rsidP="00477D27">
            <w:pPr>
              <w:pStyle w:val="Tekstpodstawowy"/>
              <w:jc w:val="center"/>
              <w:rPr>
                <w:rFonts w:cs="Arial"/>
                <w:b/>
                <w:color w:val="000000" w:themeColor="text1"/>
                <w:sz w:val="19"/>
                <w:szCs w:val="19"/>
              </w:rPr>
            </w:pPr>
            <w:r w:rsidRPr="00EC0711">
              <w:rPr>
                <w:rFonts w:cs="Arial"/>
                <w:b/>
                <w:color w:val="000000" w:themeColor="text1"/>
                <w:sz w:val="19"/>
                <w:szCs w:val="19"/>
              </w:rPr>
              <w:t>2</w:t>
            </w:r>
            <w:r>
              <w:rPr>
                <w:rFonts w:cs="Arial"/>
                <w:b/>
                <w:color w:val="000000" w:themeColor="text1"/>
                <w:sz w:val="19"/>
                <w:szCs w:val="19"/>
              </w:rPr>
              <w:t>5</w:t>
            </w:r>
            <w:r w:rsidRPr="00EC0711">
              <w:rPr>
                <w:rFonts w:cs="Arial"/>
                <w:b/>
                <w:color w:val="000000" w:themeColor="text1"/>
                <w:sz w:val="19"/>
                <w:szCs w:val="19"/>
              </w:rPr>
              <w:t>0,00 zł</w:t>
            </w:r>
          </w:p>
        </w:tc>
        <w:tc>
          <w:tcPr>
            <w:tcW w:w="2001" w:type="dxa"/>
            <w:shd w:val="clear" w:color="auto" w:fill="auto"/>
            <w:vAlign w:val="center"/>
          </w:tcPr>
          <w:p w14:paraId="76BDD1A1" w14:textId="2CC5BDBD" w:rsidR="00E431FF" w:rsidRPr="00EC0711" w:rsidRDefault="00E431FF" w:rsidP="00477D27">
            <w:pPr>
              <w:jc w:val="center"/>
              <w:rPr>
                <w:b/>
                <w:color w:val="000000" w:themeColor="text1"/>
                <w:sz w:val="19"/>
                <w:szCs w:val="19"/>
              </w:rPr>
            </w:pPr>
            <w:r>
              <w:rPr>
                <w:b/>
                <w:color w:val="000000" w:themeColor="text1"/>
                <w:sz w:val="19"/>
                <w:szCs w:val="19"/>
              </w:rPr>
              <w:t>652</w:t>
            </w:r>
          </w:p>
        </w:tc>
        <w:tc>
          <w:tcPr>
            <w:tcW w:w="2181" w:type="dxa"/>
            <w:shd w:val="clear" w:color="auto" w:fill="auto"/>
            <w:vAlign w:val="center"/>
          </w:tcPr>
          <w:p w14:paraId="6B1FFE8E" w14:textId="77777777" w:rsidR="00E431FF" w:rsidRPr="00EC0711" w:rsidRDefault="00E431FF" w:rsidP="00477D27">
            <w:pPr>
              <w:pStyle w:val="Tekstpodstawowy"/>
              <w:jc w:val="right"/>
              <w:rPr>
                <w:rFonts w:cs="Arial"/>
                <w:color w:val="000000" w:themeColor="text1"/>
                <w:sz w:val="19"/>
                <w:szCs w:val="19"/>
              </w:rPr>
            </w:pPr>
            <w:r w:rsidRPr="00EC0711">
              <w:rPr>
                <w:rFonts w:cs="Arial"/>
                <w:color w:val="000000" w:themeColor="text1"/>
                <w:sz w:val="19"/>
                <w:szCs w:val="19"/>
              </w:rPr>
              <w:t>zł</w:t>
            </w:r>
          </w:p>
        </w:tc>
        <w:tc>
          <w:tcPr>
            <w:tcW w:w="22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756B2C" w14:textId="77777777" w:rsidR="00E431FF" w:rsidRPr="00EC0711" w:rsidRDefault="00E431FF" w:rsidP="00477D27">
            <w:pPr>
              <w:jc w:val="right"/>
              <w:rPr>
                <w:color w:val="000000" w:themeColor="text1"/>
                <w:sz w:val="19"/>
                <w:szCs w:val="19"/>
              </w:rPr>
            </w:pPr>
            <w:r w:rsidRPr="00EC0711">
              <w:rPr>
                <w:rFonts w:cs="Arial"/>
                <w:color w:val="000000" w:themeColor="text1"/>
                <w:sz w:val="19"/>
                <w:szCs w:val="19"/>
              </w:rPr>
              <w:t>zł</w:t>
            </w: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9D4BE1" w14:textId="77777777" w:rsidR="00E431FF" w:rsidRPr="00EC0711" w:rsidRDefault="00E431FF" w:rsidP="00477D27">
            <w:pPr>
              <w:pStyle w:val="Tekstpodstawowy"/>
              <w:jc w:val="right"/>
              <w:rPr>
                <w:rFonts w:cs="Arial"/>
                <w:color w:val="000000" w:themeColor="text1"/>
                <w:sz w:val="19"/>
                <w:szCs w:val="19"/>
              </w:rPr>
            </w:pPr>
            <w:r w:rsidRPr="00EC0711">
              <w:rPr>
                <w:rFonts w:cs="Arial"/>
                <w:color w:val="000000" w:themeColor="text1"/>
                <w:sz w:val="19"/>
                <w:szCs w:val="19"/>
              </w:rPr>
              <w:t>%</w:t>
            </w:r>
          </w:p>
        </w:tc>
      </w:tr>
      <w:tr w:rsidR="00E431FF" w:rsidRPr="00EC0711" w14:paraId="2F946278" w14:textId="77777777" w:rsidTr="00477D27">
        <w:trPr>
          <w:trHeight w:val="423"/>
        </w:trPr>
        <w:tc>
          <w:tcPr>
            <w:tcW w:w="476" w:type="dxa"/>
            <w:shd w:val="clear" w:color="auto" w:fill="auto"/>
            <w:vAlign w:val="center"/>
          </w:tcPr>
          <w:p w14:paraId="584A7CC2" w14:textId="77777777" w:rsidR="00E431FF" w:rsidRPr="00EC0711" w:rsidRDefault="00E431FF" w:rsidP="00477D27">
            <w:pPr>
              <w:pStyle w:val="Tekstpodstawowy"/>
              <w:jc w:val="center"/>
              <w:rPr>
                <w:rFonts w:cs="Arial"/>
                <w:color w:val="000000" w:themeColor="text1"/>
                <w:sz w:val="19"/>
                <w:szCs w:val="19"/>
              </w:rPr>
            </w:pPr>
            <w:r w:rsidRPr="00EC0711">
              <w:rPr>
                <w:rFonts w:cs="Arial"/>
                <w:color w:val="000000" w:themeColor="text1"/>
                <w:sz w:val="19"/>
                <w:szCs w:val="19"/>
              </w:rPr>
              <w:t>2.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3CA0FA57" w14:textId="7796A8C9" w:rsidR="00E431FF" w:rsidRPr="00EC0711" w:rsidRDefault="00E431FF" w:rsidP="00477D27">
            <w:pPr>
              <w:pStyle w:val="Tekstpodstawowy"/>
              <w:jc w:val="center"/>
              <w:rPr>
                <w:rFonts w:cs="Arial"/>
                <w:b/>
                <w:color w:val="000000" w:themeColor="text1"/>
                <w:sz w:val="19"/>
                <w:szCs w:val="19"/>
              </w:rPr>
            </w:pPr>
            <w:r w:rsidRPr="00EC0711">
              <w:rPr>
                <w:rFonts w:cs="Arial"/>
                <w:b/>
                <w:color w:val="000000" w:themeColor="text1"/>
                <w:sz w:val="19"/>
                <w:szCs w:val="19"/>
              </w:rPr>
              <w:t>2</w:t>
            </w:r>
            <w:r>
              <w:rPr>
                <w:rFonts w:cs="Arial"/>
                <w:b/>
                <w:color w:val="000000" w:themeColor="text1"/>
                <w:sz w:val="19"/>
                <w:szCs w:val="19"/>
              </w:rPr>
              <w:t>7</w:t>
            </w:r>
            <w:r w:rsidRPr="00EC0711">
              <w:rPr>
                <w:rFonts w:cs="Arial"/>
                <w:b/>
                <w:color w:val="000000" w:themeColor="text1"/>
                <w:sz w:val="19"/>
                <w:szCs w:val="19"/>
              </w:rPr>
              <w:t>0,00 zł</w:t>
            </w:r>
          </w:p>
        </w:tc>
        <w:tc>
          <w:tcPr>
            <w:tcW w:w="2001" w:type="dxa"/>
            <w:shd w:val="clear" w:color="auto" w:fill="auto"/>
            <w:vAlign w:val="center"/>
          </w:tcPr>
          <w:p w14:paraId="06B0A99C" w14:textId="008ADFD3" w:rsidR="00E431FF" w:rsidRPr="00EC0711" w:rsidRDefault="00E431FF" w:rsidP="00477D27">
            <w:pPr>
              <w:jc w:val="center"/>
              <w:rPr>
                <w:b/>
                <w:color w:val="000000" w:themeColor="text1"/>
                <w:sz w:val="19"/>
                <w:szCs w:val="19"/>
              </w:rPr>
            </w:pPr>
            <w:r w:rsidRPr="00EC0711">
              <w:rPr>
                <w:b/>
                <w:color w:val="000000" w:themeColor="text1"/>
                <w:sz w:val="19"/>
                <w:szCs w:val="19"/>
              </w:rPr>
              <w:t>2</w:t>
            </w:r>
            <w:r>
              <w:rPr>
                <w:b/>
                <w:color w:val="000000" w:themeColor="text1"/>
                <w:sz w:val="19"/>
                <w:szCs w:val="19"/>
              </w:rPr>
              <w:t>16</w:t>
            </w:r>
          </w:p>
        </w:tc>
        <w:tc>
          <w:tcPr>
            <w:tcW w:w="2181" w:type="dxa"/>
            <w:shd w:val="clear" w:color="auto" w:fill="auto"/>
            <w:vAlign w:val="center"/>
          </w:tcPr>
          <w:p w14:paraId="42677C85" w14:textId="77777777" w:rsidR="00E431FF" w:rsidRPr="00EC0711" w:rsidRDefault="00E431FF" w:rsidP="00477D27">
            <w:pPr>
              <w:pStyle w:val="Tekstpodstawowy"/>
              <w:jc w:val="right"/>
              <w:rPr>
                <w:rFonts w:cs="Arial"/>
                <w:color w:val="000000" w:themeColor="text1"/>
                <w:sz w:val="19"/>
                <w:szCs w:val="19"/>
              </w:rPr>
            </w:pPr>
            <w:r w:rsidRPr="00EC0711">
              <w:rPr>
                <w:rFonts w:cs="Arial"/>
                <w:color w:val="000000" w:themeColor="text1"/>
                <w:sz w:val="19"/>
                <w:szCs w:val="19"/>
              </w:rPr>
              <w:t>zł</w:t>
            </w:r>
          </w:p>
        </w:tc>
        <w:tc>
          <w:tcPr>
            <w:tcW w:w="22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20D2A9" w14:textId="77777777" w:rsidR="00E431FF" w:rsidRPr="00EC0711" w:rsidRDefault="00E431FF" w:rsidP="00477D27">
            <w:pPr>
              <w:jc w:val="right"/>
              <w:rPr>
                <w:color w:val="000000" w:themeColor="text1"/>
                <w:sz w:val="19"/>
                <w:szCs w:val="19"/>
              </w:rPr>
            </w:pPr>
            <w:r w:rsidRPr="00EC0711">
              <w:rPr>
                <w:rFonts w:cs="Arial"/>
                <w:color w:val="000000" w:themeColor="text1"/>
                <w:sz w:val="19"/>
                <w:szCs w:val="19"/>
              </w:rPr>
              <w:t>zł</w:t>
            </w: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3E56CA" w14:textId="77777777" w:rsidR="00E431FF" w:rsidRPr="00EC0711" w:rsidRDefault="00E431FF" w:rsidP="00477D27">
            <w:pPr>
              <w:pStyle w:val="Tekstpodstawowy"/>
              <w:jc w:val="right"/>
              <w:rPr>
                <w:rFonts w:cs="Arial"/>
                <w:color w:val="000000" w:themeColor="text1"/>
                <w:sz w:val="19"/>
                <w:szCs w:val="19"/>
              </w:rPr>
            </w:pPr>
            <w:r w:rsidRPr="00EC0711">
              <w:rPr>
                <w:rFonts w:cs="Arial"/>
                <w:color w:val="000000" w:themeColor="text1"/>
                <w:sz w:val="19"/>
                <w:szCs w:val="19"/>
              </w:rPr>
              <w:t>%</w:t>
            </w:r>
          </w:p>
        </w:tc>
      </w:tr>
      <w:tr w:rsidR="00E431FF" w:rsidRPr="00EC0711" w14:paraId="4DA9B2C6" w14:textId="77777777" w:rsidTr="00477D27">
        <w:trPr>
          <w:trHeight w:val="416"/>
        </w:trPr>
        <w:tc>
          <w:tcPr>
            <w:tcW w:w="476" w:type="dxa"/>
            <w:shd w:val="clear" w:color="auto" w:fill="auto"/>
            <w:vAlign w:val="center"/>
          </w:tcPr>
          <w:p w14:paraId="6A925C53" w14:textId="77777777" w:rsidR="00E431FF" w:rsidRPr="00EC0711" w:rsidRDefault="00E431FF" w:rsidP="00477D27">
            <w:pPr>
              <w:pStyle w:val="Tekstpodstawowy"/>
              <w:jc w:val="center"/>
              <w:rPr>
                <w:rFonts w:cs="Arial"/>
                <w:color w:val="000000" w:themeColor="text1"/>
                <w:sz w:val="19"/>
                <w:szCs w:val="19"/>
              </w:rPr>
            </w:pPr>
            <w:r w:rsidRPr="00EC0711">
              <w:rPr>
                <w:rFonts w:cs="Arial"/>
                <w:color w:val="000000" w:themeColor="text1"/>
                <w:sz w:val="19"/>
                <w:szCs w:val="19"/>
              </w:rPr>
              <w:t>3.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0BECC7FA" w14:textId="5527A46C" w:rsidR="00E431FF" w:rsidRPr="00EC0711" w:rsidRDefault="00E431FF" w:rsidP="00477D27">
            <w:pPr>
              <w:pStyle w:val="Tekstpodstawowy"/>
              <w:jc w:val="center"/>
              <w:rPr>
                <w:rFonts w:cs="Arial"/>
                <w:b/>
                <w:color w:val="000000" w:themeColor="text1"/>
                <w:sz w:val="19"/>
                <w:szCs w:val="19"/>
              </w:rPr>
            </w:pPr>
            <w:r w:rsidRPr="00EC0711">
              <w:rPr>
                <w:rFonts w:cs="Arial"/>
                <w:b/>
                <w:color w:val="000000" w:themeColor="text1"/>
                <w:sz w:val="19"/>
                <w:szCs w:val="19"/>
              </w:rPr>
              <w:t>2</w:t>
            </w:r>
            <w:r>
              <w:rPr>
                <w:rFonts w:cs="Arial"/>
                <w:b/>
                <w:color w:val="000000" w:themeColor="text1"/>
                <w:sz w:val="19"/>
                <w:szCs w:val="19"/>
              </w:rPr>
              <w:t>9</w:t>
            </w:r>
            <w:r w:rsidRPr="00EC0711">
              <w:rPr>
                <w:rFonts w:cs="Arial"/>
                <w:b/>
                <w:color w:val="000000" w:themeColor="text1"/>
                <w:sz w:val="19"/>
                <w:szCs w:val="19"/>
              </w:rPr>
              <w:t>0,00 zł</w:t>
            </w:r>
          </w:p>
        </w:tc>
        <w:tc>
          <w:tcPr>
            <w:tcW w:w="2001" w:type="dxa"/>
            <w:shd w:val="clear" w:color="auto" w:fill="auto"/>
            <w:vAlign w:val="center"/>
          </w:tcPr>
          <w:p w14:paraId="15C083E9" w14:textId="50828B64" w:rsidR="00E431FF" w:rsidRPr="00EC0711" w:rsidRDefault="00E431FF" w:rsidP="00477D27">
            <w:pPr>
              <w:jc w:val="center"/>
              <w:rPr>
                <w:rFonts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cs="Arial"/>
                <w:b/>
                <w:color w:val="000000" w:themeColor="text1"/>
                <w:sz w:val="19"/>
                <w:szCs w:val="19"/>
              </w:rPr>
              <w:t>372</w:t>
            </w:r>
          </w:p>
        </w:tc>
        <w:tc>
          <w:tcPr>
            <w:tcW w:w="2181" w:type="dxa"/>
            <w:shd w:val="clear" w:color="auto" w:fill="auto"/>
            <w:vAlign w:val="center"/>
          </w:tcPr>
          <w:p w14:paraId="15913D11" w14:textId="77777777" w:rsidR="00E431FF" w:rsidRPr="00EC0711" w:rsidRDefault="00E431FF" w:rsidP="00477D27">
            <w:pPr>
              <w:pStyle w:val="Tekstpodstawowy"/>
              <w:jc w:val="right"/>
              <w:rPr>
                <w:rFonts w:cs="Arial"/>
                <w:color w:val="000000" w:themeColor="text1"/>
                <w:sz w:val="19"/>
                <w:szCs w:val="19"/>
              </w:rPr>
            </w:pPr>
            <w:r w:rsidRPr="00EC0711">
              <w:rPr>
                <w:rFonts w:cs="Arial"/>
                <w:color w:val="000000" w:themeColor="text1"/>
                <w:sz w:val="19"/>
                <w:szCs w:val="19"/>
              </w:rPr>
              <w:t>zł</w:t>
            </w:r>
          </w:p>
        </w:tc>
        <w:tc>
          <w:tcPr>
            <w:tcW w:w="225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FE06A39" w14:textId="77777777" w:rsidR="00E431FF" w:rsidRPr="00EC0711" w:rsidRDefault="00E431FF" w:rsidP="00477D27">
            <w:pPr>
              <w:jc w:val="right"/>
              <w:rPr>
                <w:rFonts w:cs="Arial"/>
                <w:color w:val="000000" w:themeColor="text1"/>
                <w:sz w:val="19"/>
                <w:szCs w:val="19"/>
              </w:rPr>
            </w:pPr>
            <w:r w:rsidRPr="00EC0711">
              <w:rPr>
                <w:rFonts w:cs="Arial"/>
                <w:color w:val="000000" w:themeColor="text1"/>
                <w:sz w:val="19"/>
                <w:szCs w:val="19"/>
              </w:rPr>
              <w:t>zł</w:t>
            </w:r>
          </w:p>
        </w:tc>
        <w:tc>
          <w:tcPr>
            <w:tcW w:w="141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F57FD9F" w14:textId="77777777" w:rsidR="00E431FF" w:rsidRPr="00EC0711" w:rsidRDefault="00E431FF" w:rsidP="00477D27">
            <w:pPr>
              <w:pStyle w:val="Tekstpodstawowy"/>
              <w:jc w:val="right"/>
              <w:rPr>
                <w:rFonts w:cs="Arial"/>
                <w:color w:val="000000" w:themeColor="text1"/>
                <w:sz w:val="19"/>
                <w:szCs w:val="19"/>
              </w:rPr>
            </w:pPr>
            <w:r w:rsidRPr="00EC0711">
              <w:rPr>
                <w:rFonts w:cs="Arial"/>
                <w:color w:val="000000" w:themeColor="text1"/>
                <w:sz w:val="19"/>
                <w:szCs w:val="19"/>
              </w:rPr>
              <w:t>%</w:t>
            </w:r>
          </w:p>
        </w:tc>
      </w:tr>
      <w:tr w:rsidR="00E431FF" w:rsidRPr="00EC0711" w14:paraId="1E4636B2" w14:textId="77777777" w:rsidTr="00477D27">
        <w:trPr>
          <w:trHeight w:val="560"/>
        </w:trPr>
        <w:tc>
          <w:tcPr>
            <w:tcW w:w="476" w:type="dxa"/>
            <w:shd w:val="clear" w:color="auto" w:fill="auto"/>
            <w:vAlign w:val="center"/>
          </w:tcPr>
          <w:p w14:paraId="023C32FF" w14:textId="77777777" w:rsidR="00E431FF" w:rsidRPr="00EC0711" w:rsidRDefault="00E431FF" w:rsidP="00477D27">
            <w:pPr>
              <w:pStyle w:val="Tekstpodstawowy"/>
              <w:jc w:val="center"/>
              <w:rPr>
                <w:rFonts w:cs="Arial"/>
                <w:color w:val="000000" w:themeColor="text1"/>
                <w:sz w:val="19"/>
                <w:szCs w:val="19"/>
              </w:rPr>
            </w:pPr>
            <w:r w:rsidRPr="00EC0711">
              <w:rPr>
                <w:rFonts w:cs="Arial"/>
                <w:color w:val="000000" w:themeColor="text1"/>
                <w:sz w:val="19"/>
                <w:szCs w:val="19"/>
              </w:rPr>
              <w:t>4.</w:t>
            </w:r>
          </w:p>
        </w:tc>
        <w:tc>
          <w:tcPr>
            <w:tcW w:w="7057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A7D04AD" w14:textId="4C7816C0" w:rsidR="00E431FF" w:rsidRPr="00EC0711" w:rsidRDefault="00E431FF" w:rsidP="00477D27">
            <w:pPr>
              <w:pStyle w:val="Tekstpodstawowy"/>
              <w:jc w:val="right"/>
              <w:rPr>
                <w:rFonts w:cs="Arial"/>
                <w:b/>
                <w:color w:val="000000" w:themeColor="text1"/>
                <w:sz w:val="19"/>
                <w:szCs w:val="19"/>
              </w:rPr>
            </w:pPr>
            <w:r w:rsidRPr="00EC0711">
              <w:rPr>
                <w:rFonts w:cs="Arial"/>
                <w:b/>
                <w:color w:val="000000" w:themeColor="text1"/>
                <w:sz w:val="19"/>
                <w:szCs w:val="19"/>
              </w:rPr>
              <w:t>RAZEM</w:t>
            </w:r>
            <w:r w:rsidR="004F1DFD">
              <w:rPr>
                <w:rFonts w:cs="Arial"/>
                <w:b/>
                <w:color w:val="000000" w:themeColor="text1"/>
                <w:sz w:val="19"/>
                <w:szCs w:val="19"/>
              </w:rPr>
              <w:t xml:space="preserve"> netto</w:t>
            </w:r>
            <w:r w:rsidRPr="00EC0711">
              <w:rPr>
                <w:rFonts w:cs="Arial"/>
                <w:b/>
                <w:color w:val="000000" w:themeColor="text1"/>
                <w:sz w:val="19"/>
                <w:szCs w:val="19"/>
              </w:rPr>
              <w:t>: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2948DB" w14:textId="77777777" w:rsidR="00E431FF" w:rsidRPr="00EC0711" w:rsidRDefault="00E431FF" w:rsidP="00477D27">
            <w:pPr>
              <w:pStyle w:val="Tekstpodstawowy"/>
              <w:jc w:val="right"/>
              <w:rPr>
                <w:rFonts w:cs="Arial"/>
                <w:color w:val="000000" w:themeColor="text1"/>
                <w:sz w:val="19"/>
                <w:szCs w:val="19"/>
              </w:rPr>
            </w:pPr>
            <w:r w:rsidRPr="00EC0711">
              <w:rPr>
                <w:rFonts w:cs="Arial"/>
                <w:color w:val="000000" w:themeColor="text1"/>
                <w:sz w:val="19"/>
                <w:szCs w:val="19"/>
              </w:rPr>
              <w:t>zł</w:t>
            </w:r>
          </w:p>
        </w:tc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DCA22C" w14:textId="77777777" w:rsidR="00E431FF" w:rsidRPr="00EC0711" w:rsidRDefault="00E431FF" w:rsidP="00477D27">
            <w:pPr>
              <w:pStyle w:val="Tekstpodstawowy"/>
              <w:jc w:val="right"/>
              <w:rPr>
                <w:rFonts w:cs="Arial"/>
                <w:color w:val="000000" w:themeColor="text1"/>
                <w:sz w:val="19"/>
                <w:szCs w:val="19"/>
              </w:rPr>
            </w:pPr>
            <w:r w:rsidRPr="00EC0711">
              <w:rPr>
                <w:rFonts w:cs="Arial"/>
                <w:color w:val="000000" w:themeColor="text1"/>
                <w:sz w:val="19"/>
                <w:szCs w:val="19"/>
              </w:rPr>
              <w:t>%</w:t>
            </w:r>
          </w:p>
        </w:tc>
      </w:tr>
    </w:tbl>
    <w:p w14:paraId="06AD13CC" w14:textId="77777777" w:rsidR="00E431FF" w:rsidRPr="00EC0711" w:rsidRDefault="00E431FF" w:rsidP="00E431FF">
      <w:pPr>
        <w:rPr>
          <w:rFonts w:cs="Arial"/>
          <w:b/>
          <w:color w:val="000000" w:themeColor="text1"/>
          <w:szCs w:val="20"/>
        </w:rPr>
      </w:pPr>
    </w:p>
    <w:p w14:paraId="38DD3760" w14:textId="77777777" w:rsidR="00E431FF" w:rsidRPr="00EC0711" w:rsidRDefault="00E431FF" w:rsidP="00E431FF">
      <w:pPr>
        <w:ind w:left="-567" w:right="-733"/>
        <w:rPr>
          <w:rFonts w:cs="Arial"/>
          <w:i/>
          <w:color w:val="000000" w:themeColor="text1"/>
          <w:sz w:val="18"/>
          <w:szCs w:val="20"/>
          <w:u w:val="single"/>
        </w:rPr>
      </w:pPr>
      <w:r w:rsidRPr="00EC0711">
        <w:rPr>
          <w:rFonts w:cs="Arial"/>
          <w:i/>
          <w:color w:val="000000" w:themeColor="text1"/>
          <w:sz w:val="18"/>
          <w:szCs w:val="20"/>
        </w:rPr>
        <w:t>*</w:t>
      </w:r>
      <w:r w:rsidRPr="00EC0711">
        <w:rPr>
          <w:rFonts w:cs="Arial"/>
          <w:i/>
          <w:color w:val="000000" w:themeColor="text1"/>
          <w:sz w:val="18"/>
          <w:szCs w:val="20"/>
          <w:u w:val="single"/>
        </w:rPr>
        <w:t xml:space="preserve"> wartość zasilenia powiększona o ewentualną marżę Wykonawcy, koszty związane z wyrobieniem i zasileniem kart zgodnie z nominałami wskazanymi przez Zamawiającego, koszty transportu kart do siedziby Zamawiającego, koszty aktywacji kart i inne elementy zgodnie z OPZ.</w:t>
      </w:r>
    </w:p>
    <w:p w14:paraId="19A2358B" w14:textId="77777777" w:rsidR="00E431FF" w:rsidRPr="00EC0711" w:rsidRDefault="00E431FF" w:rsidP="00E431FF">
      <w:pPr>
        <w:ind w:left="-567" w:right="-733"/>
        <w:rPr>
          <w:rFonts w:cs="Arial"/>
          <w:i/>
          <w:color w:val="000000" w:themeColor="text1"/>
          <w:sz w:val="18"/>
          <w:szCs w:val="20"/>
          <w:u w:val="single"/>
        </w:rPr>
      </w:pPr>
    </w:p>
    <w:p w14:paraId="7EECDCE6" w14:textId="77777777" w:rsidR="00E431FF" w:rsidRPr="00EC0711" w:rsidRDefault="00E431FF" w:rsidP="00E431FF">
      <w:pPr>
        <w:pStyle w:val="Standardowy0"/>
        <w:jc w:val="both"/>
        <w:rPr>
          <w:rFonts w:ascii="Arial" w:hAnsi="Arial" w:cs="Arial"/>
          <w:color w:val="000000" w:themeColor="text1"/>
          <w:sz w:val="20"/>
        </w:rPr>
      </w:pPr>
    </w:p>
    <w:p w14:paraId="5FE367BA" w14:textId="77777777" w:rsidR="00E431FF" w:rsidRPr="00EC0711" w:rsidRDefault="00E431FF" w:rsidP="00E431FF">
      <w:pPr>
        <w:pStyle w:val="Standardowy0"/>
        <w:jc w:val="both"/>
        <w:rPr>
          <w:rFonts w:ascii="Arial" w:hAnsi="Arial" w:cs="Arial"/>
          <w:color w:val="000000" w:themeColor="text1"/>
          <w:sz w:val="20"/>
        </w:rPr>
      </w:pPr>
    </w:p>
    <w:p w14:paraId="320F344C" w14:textId="445E8ADB" w:rsidR="00E431FF" w:rsidRPr="00EC0711" w:rsidRDefault="00E431FF" w:rsidP="00E431FF">
      <w:pPr>
        <w:pStyle w:val="Standardowy0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EC0711">
        <w:rPr>
          <w:rFonts w:ascii="Arial" w:hAnsi="Arial" w:cs="Arial"/>
          <w:color w:val="000000" w:themeColor="text1"/>
          <w:sz w:val="20"/>
        </w:rPr>
        <w:t xml:space="preserve">…..…………........... </w:t>
      </w:r>
      <w:r w:rsidRPr="00EC0711">
        <w:rPr>
          <w:rFonts w:ascii="Arial" w:hAnsi="Arial" w:cs="Arial"/>
          <w:color w:val="000000" w:themeColor="text1"/>
          <w:sz w:val="16"/>
          <w:szCs w:val="16"/>
        </w:rPr>
        <w:t>dnia ....................................                              …………………………………………………</w:t>
      </w:r>
      <w:r w:rsidR="005761E2">
        <w:rPr>
          <w:rFonts w:ascii="Arial" w:hAnsi="Arial" w:cs="Arial"/>
          <w:color w:val="000000" w:themeColor="text1"/>
          <w:sz w:val="16"/>
          <w:szCs w:val="16"/>
        </w:rPr>
        <w:t>.............</w:t>
      </w:r>
    </w:p>
    <w:p w14:paraId="0C560667" w14:textId="5CA34335" w:rsidR="00E431FF" w:rsidRPr="00EC0711" w:rsidRDefault="00E431FF" w:rsidP="00E431FF">
      <w:pPr>
        <w:tabs>
          <w:tab w:val="center" w:pos="6840"/>
        </w:tabs>
        <w:rPr>
          <w:rFonts w:cs="Arial"/>
          <w:i/>
          <w:color w:val="000000" w:themeColor="text1"/>
          <w:sz w:val="16"/>
          <w:szCs w:val="16"/>
        </w:rPr>
      </w:pPr>
      <w:r w:rsidRPr="00EC0711">
        <w:rPr>
          <w:rFonts w:cs="Arial"/>
          <w:i/>
          <w:color w:val="000000" w:themeColor="text1"/>
          <w:sz w:val="16"/>
          <w:szCs w:val="16"/>
        </w:rPr>
        <w:tab/>
        <w:t xml:space="preserve"> podpis osoby uprawnionej do składania oświadczeń</w:t>
      </w:r>
    </w:p>
    <w:p w14:paraId="5B405922" w14:textId="77777777" w:rsidR="00E431FF" w:rsidRPr="00EC0711" w:rsidRDefault="00E431FF" w:rsidP="00E431FF">
      <w:pPr>
        <w:tabs>
          <w:tab w:val="center" w:pos="6840"/>
        </w:tabs>
        <w:rPr>
          <w:rFonts w:cs="Arial"/>
          <w:i/>
          <w:color w:val="000000" w:themeColor="text1"/>
          <w:sz w:val="16"/>
          <w:szCs w:val="16"/>
        </w:rPr>
      </w:pPr>
      <w:r w:rsidRPr="00EC0711">
        <w:rPr>
          <w:rFonts w:cs="Arial"/>
          <w:color w:val="000000" w:themeColor="text1"/>
          <w:sz w:val="16"/>
          <w:szCs w:val="16"/>
        </w:rPr>
        <w:t xml:space="preserve"> </w:t>
      </w:r>
      <w:r w:rsidRPr="00EC0711">
        <w:rPr>
          <w:rFonts w:cs="Arial"/>
          <w:color w:val="000000" w:themeColor="text1"/>
          <w:sz w:val="16"/>
          <w:szCs w:val="16"/>
        </w:rPr>
        <w:tab/>
      </w:r>
      <w:r w:rsidRPr="00EC0711">
        <w:rPr>
          <w:rFonts w:cs="Arial"/>
          <w:i/>
          <w:color w:val="000000" w:themeColor="text1"/>
          <w:sz w:val="16"/>
          <w:szCs w:val="16"/>
        </w:rPr>
        <w:t>w imieniu Wykonawcy</w:t>
      </w:r>
    </w:p>
    <w:p w14:paraId="4EA864A3" w14:textId="77777777" w:rsidR="00E431FF" w:rsidRPr="00EC0711" w:rsidRDefault="00E431FF" w:rsidP="00E431FF">
      <w:pPr>
        <w:jc w:val="center"/>
        <w:rPr>
          <w:rFonts w:cs="Arial"/>
          <w:b/>
          <w:color w:val="000000" w:themeColor="text1"/>
          <w:spacing w:val="4"/>
          <w:sz w:val="16"/>
          <w:szCs w:val="16"/>
        </w:rPr>
      </w:pPr>
    </w:p>
    <w:p w14:paraId="2D29A1A6" w14:textId="77777777" w:rsidR="00E431FF" w:rsidRPr="00EC0711" w:rsidRDefault="00E431FF" w:rsidP="00E431FF">
      <w:pPr>
        <w:jc w:val="left"/>
        <w:rPr>
          <w:rFonts w:cs="Arial"/>
          <w:b/>
          <w:i/>
          <w:color w:val="000000" w:themeColor="text1"/>
          <w:sz w:val="22"/>
          <w:szCs w:val="22"/>
        </w:rPr>
      </w:pPr>
    </w:p>
    <w:p w14:paraId="32593678" w14:textId="345C915D" w:rsidR="0007756B" w:rsidRPr="0007756B" w:rsidRDefault="0007756B" w:rsidP="0007756B">
      <w:pPr>
        <w:jc w:val="left"/>
        <w:rPr>
          <w:rFonts w:cs="Arial"/>
          <w:b/>
          <w:i/>
          <w:sz w:val="22"/>
        </w:rPr>
      </w:pPr>
    </w:p>
    <w:p w14:paraId="3617CF2C" w14:textId="77777777" w:rsidR="00244DD8" w:rsidRPr="002B7153" w:rsidRDefault="00244DD8" w:rsidP="00DD0E92">
      <w:pPr>
        <w:jc w:val="right"/>
        <w:rPr>
          <w:rFonts w:cs="Arial"/>
          <w:b/>
          <w:i/>
          <w:sz w:val="22"/>
        </w:rPr>
      </w:pPr>
      <w:r w:rsidRPr="0007756B">
        <w:rPr>
          <w:rFonts w:cs="Arial"/>
          <w:sz w:val="22"/>
        </w:rPr>
        <w:br w:type="page"/>
      </w:r>
      <w:r w:rsidR="0095647B" w:rsidRPr="002B7153">
        <w:rPr>
          <w:rFonts w:cs="Arial"/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62712FD" wp14:editId="34104D4D">
                <wp:simplePos x="0" y="0"/>
                <wp:positionH relativeFrom="page">
                  <wp:posOffset>956310</wp:posOffset>
                </wp:positionH>
                <wp:positionV relativeFrom="paragraph">
                  <wp:posOffset>40640</wp:posOffset>
                </wp:positionV>
                <wp:extent cx="2012315" cy="960755"/>
                <wp:effectExtent l="13335" t="7620" r="12700" b="1270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9607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F996DBC" w14:textId="77777777" w:rsidR="00A97656" w:rsidRDefault="00A97656" w:rsidP="00244DD8"/>
                          <w:p w14:paraId="1C13AFB3" w14:textId="77777777" w:rsidR="00A97656" w:rsidRDefault="00A97656" w:rsidP="00244DD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A4816CE" w14:textId="77777777" w:rsidR="00A97656" w:rsidRDefault="00A97656" w:rsidP="00244DD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7A9FC030" w14:textId="77777777" w:rsidR="00A97656" w:rsidRDefault="00A97656" w:rsidP="00244DD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5D9CEC18" w14:textId="77777777" w:rsidR="00A97656" w:rsidRDefault="00A97656" w:rsidP="00244DD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681A3BE5" w14:textId="77777777" w:rsidR="00A97656" w:rsidRDefault="00A97656" w:rsidP="00244DD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51789E9A" w14:textId="77777777" w:rsidR="00A97656" w:rsidRDefault="00A97656" w:rsidP="00244DD8">
                            <w:pPr>
                              <w:jc w:val="center"/>
                              <w:rPr>
                                <w:rFonts w:ascii="Tahoma" w:hAnsi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/>
                                <w:sz w:val="16"/>
                              </w:rPr>
                              <w:t>pieczęć Wykonawcy</w:t>
                            </w:r>
                          </w:p>
                          <w:p w14:paraId="1B694EB1" w14:textId="77777777" w:rsidR="00A97656" w:rsidRDefault="00A97656" w:rsidP="00244DD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2712FD" id="AutoShape 12" o:spid="_x0000_s1027" style="position:absolute;left:0;text-align:left;margin-left:75.3pt;margin-top:3.2pt;width:158.45pt;height:75.65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" filled="f" strokeweight=".25pt">
                <v:textbox inset="1pt,1pt,1pt,1pt">
                  <w:txbxContent>
                    <w:p w14:paraId="5F996DBC" w14:textId="77777777" w:rsidR="00A97656" w:rsidRDefault="00A97656" w:rsidP="00244DD8"/>
                    <w:p w14:paraId="1C13AFB3" w14:textId="77777777" w:rsidR="00A97656" w:rsidRDefault="00A97656" w:rsidP="00244DD8">
                      <w:pPr>
                        <w:rPr>
                          <w:sz w:val="12"/>
                        </w:rPr>
                      </w:pPr>
                    </w:p>
                    <w:p w14:paraId="3A4816CE" w14:textId="77777777" w:rsidR="00A97656" w:rsidRDefault="00A97656" w:rsidP="00244DD8">
                      <w:pPr>
                        <w:rPr>
                          <w:sz w:val="12"/>
                        </w:rPr>
                      </w:pPr>
                    </w:p>
                    <w:p w14:paraId="7A9FC030" w14:textId="77777777" w:rsidR="00A97656" w:rsidRDefault="00A97656" w:rsidP="00244DD8">
                      <w:pPr>
                        <w:rPr>
                          <w:sz w:val="12"/>
                        </w:rPr>
                      </w:pPr>
                    </w:p>
                    <w:p w14:paraId="5D9CEC18" w14:textId="77777777" w:rsidR="00A97656" w:rsidRDefault="00A97656" w:rsidP="00244DD8">
                      <w:pPr>
                        <w:rPr>
                          <w:sz w:val="12"/>
                        </w:rPr>
                      </w:pPr>
                    </w:p>
                    <w:p w14:paraId="681A3BE5" w14:textId="77777777" w:rsidR="00A97656" w:rsidRDefault="00A97656" w:rsidP="00244DD8">
                      <w:pPr>
                        <w:rPr>
                          <w:sz w:val="12"/>
                        </w:rPr>
                      </w:pPr>
                    </w:p>
                    <w:p w14:paraId="51789E9A" w14:textId="77777777" w:rsidR="00A97656" w:rsidRDefault="00A97656" w:rsidP="00244DD8">
                      <w:pPr>
                        <w:jc w:val="center"/>
                        <w:rPr>
                          <w:rFonts w:ascii="Tahoma" w:hAnsi="Tahoma"/>
                          <w:sz w:val="16"/>
                        </w:rPr>
                      </w:pPr>
                      <w:r>
                        <w:rPr>
                          <w:rFonts w:ascii="Tahoma" w:hAnsi="Tahoma"/>
                          <w:sz w:val="16"/>
                        </w:rPr>
                        <w:t>pieczęć Wykonawcy</w:t>
                      </w:r>
                    </w:p>
                    <w:p w14:paraId="1B694EB1" w14:textId="77777777" w:rsidR="00A97656" w:rsidRDefault="00A97656" w:rsidP="00244DD8"/>
                  </w:txbxContent>
                </v:textbox>
                <w10:wrap anchorx="page"/>
              </v:roundrect>
            </w:pict>
          </mc:Fallback>
        </mc:AlternateContent>
      </w:r>
      <w:r w:rsidR="00833811" w:rsidRPr="002B7153">
        <w:rPr>
          <w:rFonts w:cs="Arial"/>
          <w:b/>
          <w:i/>
          <w:sz w:val="22"/>
        </w:rPr>
        <w:t xml:space="preserve">Załącznik Nr 3 </w:t>
      </w:r>
      <w:r w:rsidRPr="002B7153">
        <w:rPr>
          <w:rFonts w:cs="Arial"/>
          <w:b/>
          <w:i/>
          <w:sz w:val="22"/>
        </w:rPr>
        <w:t xml:space="preserve">do </w:t>
      </w:r>
      <w:r w:rsidR="004C19A8" w:rsidRPr="002B7153">
        <w:rPr>
          <w:rFonts w:cs="Arial"/>
          <w:b/>
          <w:i/>
        </w:rPr>
        <w:t>SWZ</w:t>
      </w:r>
    </w:p>
    <w:p w14:paraId="6DB032DD" w14:textId="77777777" w:rsidR="00244DD8" w:rsidRPr="002B7153" w:rsidRDefault="00244DD8" w:rsidP="00DD0E92">
      <w:pPr>
        <w:rPr>
          <w:rFonts w:cs="Arial"/>
        </w:rPr>
      </w:pPr>
    </w:p>
    <w:p w14:paraId="1B9C3D1A" w14:textId="77777777" w:rsidR="00244DD8" w:rsidRPr="002B7153" w:rsidRDefault="00244DD8" w:rsidP="00DD0E92">
      <w:pPr>
        <w:pStyle w:val="Nagwek1"/>
        <w:rPr>
          <w:rFonts w:cs="Arial"/>
          <w:sz w:val="20"/>
        </w:rPr>
      </w:pPr>
    </w:p>
    <w:p w14:paraId="53E0C8D0" w14:textId="77777777" w:rsidR="00244DD8" w:rsidRPr="002B7153" w:rsidRDefault="00244DD8" w:rsidP="00DD0E92">
      <w:pPr>
        <w:pStyle w:val="Nagwek1"/>
        <w:rPr>
          <w:rFonts w:cs="Arial"/>
          <w:b/>
          <w:sz w:val="28"/>
        </w:rPr>
      </w:pPr>
    </w:p>
    <w:p w14:paraId="7184C081" w14:textId="77777777" w:rsidR="00244DD8" w:rsidRPr="002B7153" w:rsidRDefault="00244DD8" w:rsidP="00DD0E92">
      <w:pPr>
        <w:pStyle w:val="Nagwek1"/>
        <w:rPr>
          <w:rFonts w:cs="Arial"/>
          <w:b/>
          <w:sz w:val="28"/>
        </w:rPr>
      </w:pPr>
    </w:p>
    <w:p w14:paraId="0CDA191D" w14:textId="77777777" w:rsidR="00DD7942" w:rsidRPr="002B7153" w:rsidRDefault="00DD7942" w:rsidP="00DD0E92">
      <w:pPr>
        <w:rPr>
          <w:rFonts w:cs="Arial"/>
        </w:rPr>
      </w:pPr>
    </w:p>
    <w:p w14:paraId="26E53E65" w14:textId="77777777" w:rsidR="00DB4329" w:rsidRDefault="00DB4329" w:rsidP="00E3793A">
      <w:pPr>
        <w:pStyle w:val="Nagwek1"/>
        <w:jc w:val="center"/>
        <w:rPr>
          <w:rFonts w:cs="Arial"/>
          <w:b/>
          <w:szCs w:val="22"/>
        </w:rPr>
      </w:pPr>
    </w:p>
    <w:p w14:paraId="260237F1" w14:textId="15382B63" w:rsidR="00E3793A" w:rsidRPr="002B7153" w:rsidRDefault="00855EA2" w:rsidP="00E3793A">
      <w:pPr>
        <w:pStyle w:val="Nagwek1"/>
        <w:jc w:val="center"/>
        <w:rPr>
          <w:rFonts w:cs="Arial"/>
          <w:b/>
          <w:szCs w:val="22"/>
        </w:rPr>
      </w:pPr>
      <w:r w:rsidRPr="002B7153">
        <w:rPr>
          <w:rFonts w:cs="Arial"/>
          <w:b/>
          <w:szCs w:val="22"/>
        </w:rPr>
        <w:t>OŚWIADCZENIE</w:t>
      </w:r>
      <w:r w:rsidR="005C7E69" w:rsidRPr="002B7153">
        <w:rPr>
          <w:rFonts w:cs="Arial"/>
          <w:b/>
          <w:szCs w:val="22"/>
        </w:rPr>
        <w:t xml:space="preserve"> </w:t>
      </w:r>
      <w:r w:rsidR="008A30E1" w:rsidRPr="002B7153">
        <w:rPr>
          <w:rFonts w:cs="Arial"/>
          <w:b/>
          <w:szCs w:val="22"/>
        </w:rPr>
        <w:t>WYKONAWCY/</w:t>
      </w:r>
      <w:r w:rsidR="005C7E69" w:rsidRPr="002B7153">
        <w:rPr>
          <w:rFonts w:cs="Arial"/>
          <w:b/>
          <w:szCs w:val="22"/>
        </w:rPr>
        <w:t>WYKONAWCÓW</w:t>
      </w:r>
    </w:p>
    <w:p w14:paraId="3E28DA30" w14:textId="77777777" w:rsidR="00CA0856" w:rsidRPr="002B7153" w:rsidRDefault="00F00729">
      <w:pPr>
        <w:jc w:val="center"/>
        <w:rPr>
          <w:rFonts w:cs="Arial"/>
          <w:b/>
          <w:i/>
          <w:sz w:val="22"/>
          <w:szCs w:val="22"/>
          <w:u w:val="single"/>
        </w:rPr>
      </w:pPr>
      <w:r w:rsidRPr="002B7153">
        <w:rPr>
          <w:rFonts w:cs="Arial"/>
          <w:b/>
          <w:i/>
          <w:sz w:val="22"/>
          <w:szCs w:val="22"/>
          <w:u w:val="single"/>
        </w:rPr>
        <w:t xml:space="preserve">O </w:t>
      </w:r>
      <w:r w:rsidR="004953A6" w:rsidRPr="002B7153">
        <w:rPr>
          <w:rFonts w:cs="Arial"/>
          <w:b/>
          <w:i/>
          <w:sz w:val="22"/>
          <w:szCs w:val="22"/>
          <w:u w:val="single"/>
        </w:rPr>
        <w:t>NIE PODLEGANIU WYKLUCZENIU</w:t>
      </w:r>
      <w:r w:rsidR="001F0DDE">
        <w:rPr>
          <w:rFonts w:cs="Arial"/>
          <w:b/>
          <w:i/>
          <w:sz w:val="22"/>
          <w:szCs w:val="22"/>
          <w:u w:val="single"/>
        </w:rPr>
        <w:t xml:space="preserve"> </w:t>
      </w:r>
      <w:r w:rsidR="00CA0856" w:rsidRPr="002B7153">
        <w:rPr>
          <w:rFonts w:cs="Arial"/>
          <w:b/>
          <w:i/>
          <w:sz w:val="22"/>
          <w:szCs w:val="22"/>
          <w:u w:val="single"/>
        </w:rPr>
        <w:t>I SPEŁNIANIU WARUNKÓW</w:t>
      </w:r>
    </w:p>
    <w:p w14:paraId="404741C6" w14:textId="77777777" w:rsidR="00672477" w:rsidRPr="002B7153" w:rsidRDefault="00672477" w:rsidP="00E3793A">
      <w:pPr>
        <w:jc w:val="center"/>
        <w:rPr>
          <w:rFonts w:cs="Arial"/>
          <w:b/>
          <w:sz w:val="28"/>
          <w:szCs w:val="28"/>
          <w:u w:val="single"/>
        </w:rPr>
      </w:pPr>
    </w:p>
    <w:p w14:paraId="08B316B5" w14:textId="77777777" w:rsidR="00B41E7B" w:rsidRPr="002B7153" w:rsidRDefault="00B41E7B" w:rsidP="00E3793A">
      <w:pPr>
        <w:jc w:val="center"/>
        <w:rPr>
          <w:rFonts w:cs="Arial"/>
          <w:b/>
          <w:u w:val="single"/>
        </w:rPr>
      </w:pPr>
    </w:p>
    <w:p w14:paraId="597AE60F" w14:textId="77777777" w:rsidR="00672477" w:rsidRPr="002B7153" w:rsidRDefault="00672477" w:rsidP="00E3793A">
      <w:pPr>
        <w:jc w:val="center"/>
        <w:rPr>
          <w:rFonts w:cs="Arial"/>
          <w:u w:val="single"/>
        </w:rPr>
      </w:pPr>
    </w:p>
    <w:p w14:paraId="5AD8B227" w14:textId="77777777" w:rsidR="00E0455D" w:rsidRPr="002B7153" w:rsidRDefault="00E3793A" w:rsidP="00FC0FCB">
      <w:pPr>
        <w:jc w:val="left"/>
        <w:rPr>
          <w:rFonts w:cs="Arial"/>
          <w:szCs w:val="20"/>
        </w:rPr>
      </w:pPr>
      <w:r w:rsidRPr="002B7153">
        <w:rPr>
          <w:rFonts w:cs="Arial"/>
          <w:szCs w:val="20"/>
        </w:rPr>
        <w:t>Nazwa i siedziba Wykonawcy</w:t>
      </w:r>
      <w:r w:rsidR="008A30E1" w:rsidRPr="002B7153">
        <w:rPr>
          <w:rFonts w:cs="Arial"/>
          <w:szCs w:val="20"/>
        </w:rPr>
        <w:t>/Wykonawców</w:t>
      </w:r>
      <w:r w:rsidR="00E0455D" w:rsidRPr="002B7153">
        <w:rPr>
          <w:rFonts w:cs="Arial"/>
          <w:szCs w:val="20"/>
        </w:rPr>
        <w:t>:</w:t>
      </w:r>
      <w:r w:rsidR="00E0455D" w:rsidRPr="002B7153">
        <w:rPr>
          <w:rFonts w:cs="Arial"/>
          <w:szCs w:val="20"/>
        </w:rPr>
        <w:br/>
      </w:r>
      <w:r w:rsidRPr="002B7153">
        <w:rPr>
          <w:rFonts w:cs="Arial"/>
          <w:szCs w:val="20"/>
        </w:rPr>
        <w:t xml:space="preserve"> </w:t>
      </w:r>
      <w:r w:rsidR="004056B0" w:rsidRPr="002B7153">
        <w:rPr>
          <w:rFonts w:cs="Arial"/>
          <w:szCs w:val="20"/>
        </w:rPr>
        <w:t>..</w:t>
      </w:r>
      <w:r w:rsidRPr="002B7153">
        <w:rPr>
          <w:rFonts w:cs="Arial"/>
          <w:szCs w:val="20"/>
        </w:rPr>
        <w:t>.......................................................................................................…………………………………………</w:t>
      </w:r>
    </w:p>
    <w:p w14:paraId="463760CD" w14:textId="77777777" w:rsidR="00E0455D" w:rsidRPr="002B7153" w:rsidRDefault="00E0455D" w:rsidP="00FC0FCB">
      <w:pPr>
        <w:jc w:val="left"/>
        <w:rPr>
          <w:rFonts w:cs="Arial"/>
          <w:szCs w:val="20"/>
        </w:rPr>
      </w:pPr>
    </w:p>
    <w:p w14:paraId="5589821F" w14:textId="77777777" w:rsidR="00E3793A" w:rsidRPr="002B7153" w:rsidRDefault="00E3793A" w:rsidP="00FC0FCB">
      <w:pPr>
        <w:jc w:val="left"/>
        <w:rPr>
          <w:rFonts w:cs="Arial"/>
          <w:szCs w:val="20"/>
        </w:rPr>
      </w:pPr>
      <w:r w:rsidRPr="002B7153">
        <w:rPr>
          <w:rFonts w:cs="Arial"/>
          <w:szCs w:val="20"/>
        </w:rPr>
        <w:t>………………………………………………………………</w:t>
      </w:r>
      <w:r w:rsidR="004056B0" w:rsidRPr="002B7153">
        <w:rPr>
          <w:rFonts w:cs="Arial"/>
          <w:szCs w:val="20"/>
        </w:rPr>
        <w:t>………………………………………………………</w:t>
      </w:r>
    </w:p>
    <w:p w14:paraId="1751BD73" w14:textId="77777777" w:rsidR="00E3793A" w:rsidRPr="002B7153" w:rsidRDefault="00E3793A" w:rsidP="00E3793A">
      <w:pPr>
        <w:rPr>
          <w:rFonts w:cs="Arial"/>
          <w:szCs w:val="20"/>
        </w:rPr>
      </w:pPr>
    </w:p>
    <w:p w14:paraId="35DDA49E" w14:textId="77777777" w:rsidR="00E3793A" w:rsidRPr="002B7153" w:rsidRDefault="00E3793A" w:rsidP="00E3793A">
      <w:pPr>
        <w:rPr>
          <w:rFonts w:cs="Arial"/>
          <w:szCs w:val="20"/>
        </w:rPr>
      </w:pPr>
    </w:p>
    <w:p w14:paraId="0742DA14" w14:textId="77777777" w:rsidR="00693B22" w:rsidRPr="002B6327" w:rsidRDefault="00E3793A" w:rsidP="00DB4329">
      <w:pPr>
        <w:spacing w:line="360" w:lineRule="auto"/>
        <w:rPr>
          <w:rFonts w:cs="Arial"/>
          <w:b/>
          <w:szCs w:val="20"/>
        </w:rPr>
      </w:pPr>
      <w:r w:rsidRPr="002B7153">
        <w:rPr>
          <w:rFonts w:cs="Arial"/>
          <w:szCs w:val="20"/>
        </w:rPr>
        <w:t xml:space="preserve">Przystępując do postępowania w sprawie udzielenia zamówienia </w:t>
      </w:r>
      <w:r w:rsidR="00342F7D" w:rsidRPr="002B7153">
        <w:rPr>
          <w:rFonts w:cs="Arial"/>
          <w:szCs w:val="20"/>
        </w:rPr>
        <w:t xml:space="preserve">pn. </w:t>
      </w:r>
    </w:p>
    <w:p w14:paraId="6B967CE9" w14:textId="77777777" w:rsidR="00693B22" w:rsidRPr="002B6327" w:rsidRDefault="00693B22" w:rsidP="00DB4329">
      <w:pPr>
        <w:spacing w:line="360" w:lineRule="auto"/>
        <w:rPr>
          <w:b/>
          <w:szCs w:val="20"/>
        </w:rPr>
      </w:pPr>
      <w:r w:rsidRPr="002B6327">
        <w:rPr>
          <w:rFonts w:cs="Arial"/>
          <w:b/>
          <w:szCs w:val="20"/>
        </w:rPr>
        <w:t>„</w:t>
      </w:r>
      <w:r w:rsidRPr="002B6327">
        <w:rPr>
          <w:b/>
          <w:szCs w:val="20"/>
        </w:rPr>
        <w:t>Dostawa kart podarunkowych dla dzieci pracowników Miejskiego Przedsiębiorstwa Wodociągów i Kanalizacji w m. st. Warszawie S.A.</w:t>
      </w:r>
      <w:r w:rsidRPr="00A97656">
        <w:rPr>
          <w:b/>
          <w:szCs w:val="20"/>
        </w:rPr>
        <w:t>”</w:t>
      </w:r>
      <w:r w:rsidRPr="002B6327">
        <w:rPr>
          <w:rFonts w:cs="Arial"/>
          <w:b/>
          <w:bCs/>
          <w:color w:val="0070C0"/>
          <w:szCs w:val="20"/>
        </w:rPr>
        <w:t xml:space="preserve"> </w:t>
      </w:r>
    </w:p>
    <w:p w14:paraId="130111F3" w14:textId="35113613" w:rsidR="00E3793A" w:rsidRDefault="00E3793A" w:rsidP="00DB4329">
      <w:pPr>
        <w:spacing w:line="360" w:lineRule="auto"/>
        <w:rPr>
          <w:rFonts w:cs="Arial"/>
          <w:szCs w:val="20"/>
        </w:rPr>
      </w:pPr>
      <w:r w:rsidRPr="002B7153">
        <w:rPr>
          <w:rFonts w:cs="Arial"/>
          <w:szCs w:val="20"/>
        </w:rPr>
        <w:t>w imieniu reprezentowanego</w:t>
      </w:r>
      <w:r w:rsidR="008A30E1" w:rsidRPr="002B7153">
        <w:rPr>
          <w:rFonts w:cs="Arial"/>
          <w:szCs w:val="20"/>
        </w:rPr>
        <w:t>/</w:t>
      </w:r>
      <w:proofErr w:type="spellStart"/>
      <w:r w:rsidR="008A30E1" w:rsidRPr="002B7153">
        <w:rPr>
          <w:rFonts w:cs="Arial"/>
          <w:szCs w:val="20"/>
        </w:rPr>
        <w:t>ych</w:t>
      </w:r>
      <w:proofErr w:type="spellEnd"/>
      <w:r w:rsidRPr="002B7153">
        <w:rPr>
          <w:rFonts w:cs="Arial"/>
          <w:szCs w:val="20"/>
        </w:rPr>
        <w:t xml:space="preserve"> przeze mnie </w:t>
      </w:r>
      <w:r w:rsidR="0051453E" w:rsidRPr="002B7153">
        <w:rPr>
          <w:rFonts w:cs="Arial"/>
          <w:szCs w:val="20"/>
        </w:rPr>
        <w:t>Wykonawcy</w:t>
      </w:r>
      <w:r w:rsidR="008A30E1" w:rsidRPr="002B7153">
        <w:rPr>
          <w:rFonts w:cs="Arial"/>
          <w:szCs w:val="20"/>
        </w:rPr>
        <w:t>/Wykonawców</w:t>
      </w:r>
      <w:r w:rsidRPr="002B7153">
        <w:rPr>
          <w:rFonts w:cs="Arial"/>
          <w:szCs w:val="20"/>
        </w:rPr>
        <w:t xml:space="preserve"> oświadczam, że spełniam</w:t>
      </w:r>
      <w:r w:rsidR="005121F0" w:rsidRPr="002B7153">
        <w:rPr>
          <w:rFonts w:cs="Arial"/>
          <w:szCs w:val="20"/>
        </w:rPr>
        <w:t>/my</w:t>
      </w:r>
      <w:r w:rsidRPr="002B7153">
        <w:rPr>
          <w:rFonts w:cs="Arial"/>
          <w:szCs w:val="20"/>
        </w:rPr>
        <w:t xml:space="preserve"> wszystkie </w:t>
      </w:r>
      <w:r w:rsidR="00901B23" w:rsidRPr="002B7153">
        <w:rPr>
          <w:rFonts w:cs="Arial"/>
          <w:szCs w:val="20"/>
        </w:rPr>
        <w:t>warunki określone w pkt 7</w:t>
      </w:r>
      <w:r w:rsidR="005C0E55" w:rsidRPr="002B7153">
        <w:rPr>
          <w:rFonts w:cs="Arial"/>
          <w:szCs w:val="20"/>
        </w:rPr>
        <w:t>.1</w:t>
      </w:r>
      <w:r w:rsidR="00901B23" w:rsidRPr="002B7153">
        <w:rPr>
          <w:rFonts w:cs="Arial"/>
          <w:szCs w:val="20"/>
        </w:rPr>
        <w:t xml:space="preserve"> </w:t>
      </w:r>
      <w:r w:rsidRPr="002B7153">
        <w:rPr>
          <w:rFonts w:cs="Arial"/>
          <w:szCs w:val="20"/>
        </w:rPr>
        <w:t>SWZ</w:t>
      </w:r>
      <w:r w:rsidR="00111C24" w:rsidRPr="002B7153">
        <w:rPr>
          <w:rFonts w:cs="Arial"/>
          <w:szCs w:val="20"/>
        </w:rPr>
        <w:t xml:space="preserve"> oraz nie podlegam/my wykluczeniu na podstawie § </w:t>
      </w:r>
      <w:r w:rsidR="008926FB" w:rsidRPr="002B7153">
        <w:rPr>
          <w:rFonts w:cs="Arial"/>
          <w:szCs w:val="20"/>
        </w:rPr>
        <w:t>17</w:t>
      </w:r>
      <w:r w:rsidR="001A3EE2" w:rsidRPr="002B7153">
        <w:rPr>
          <w:rFonts w:cs="Arial"/>
          <w:szCs w:val="20"/>
        </w:rPr>
        <w:t xml:space="preserve"> ust.</w:t>
      </w:r>
      <w:r w:rsidR="007579AB" w:rsidRPr="002B7153">
        <w:rPr>
          <w:rFonts w:cs="Arial"/>
          <w:szCs w:val="20"/>
        </w:rPr>
        <w:t> </w:t>
      </w:r>
      <w:r w:rsidR="001A3EE2" w:rsidRPr="002B7153">
        <w:rPr>
          <w:rFonts w:cs="Arial"/>
          <w:szCs w:val="20"/>
        </w:rPr>
        <w:t>1</w:t>
      </w:r>
      <w:r w:rsidR="008926FB" w:rsidRPr="002B7153">
        <w:rPr>
          <w:rFonts w:cs="Arial"/>
          <w:szCs w:val="20"/>
        </w:rPr>
        <w:t xml:space="preserve"> </w:t>
      </w:r>
      <w:r w:rsidR="00111C24" w:rsidRPr="002B7153">
        <w:rPr>
          <w:rFonts w:cs="Arial"/>
          <w:szCs w:val="20"/>
        </w:rPr>
        <w:t>Regulaminu</w:t>
      </w:r>
      <w:r w:rsidR="007579AB" w:rsidRPr="002B7153">
        <w:rPr>
          <w:rFonts w:cs="Arial"/>
          <w:szCs w:val="20"/>
        </w:rPr>
        <w:t xml:space="preserve"> </w:t>
      </w:r>
      <w:r w:rsidR="000E5384">
        <w:rPr>
          <w:rFonts w:cs="Arial"/>
          <w:szCs w:val="20"/>
        </w:rPr>
        <w:t>oraz</w:t>
      </w:r>
      <w:r w:rsidR="00354C80" w:rsidRPr="002B7153">
        <w:rPr>
          <w:rFonts w:cs="Arial"/>
          <w:szCs w:val="20"/>
        </w:rPr>
        <w:t xml:space="preserve"> pkt 7.1.2</w:t>
      </w:r>
      <w:r w:rsidR="000E5384">
        <w:rPr>
          <w:rFonts w:cs="Arial"/>
          <w:szCs w:val="20"/>
        </w:rPr>
        <w:t xml:space="preserve"> i 7.1.3</w:t>
      </w:r>
      <w:r w:rsidR="00CF2C03">
        <w:rPr>
          <w:rFonts w:cs="Arial"/>
          <w:szCs w:val="20"/>
        </w:rPr>
        <w:t xml:space="preserve"> </w:t>
      </w:r>
      <w:r w:rsidR="00354C80" w:rsidRPr="002B7153">
        <w:rPr>
          <w:rFonts w:cs="Arial"/>
          <w:szCs w:val="20"/>
        </w:rPr>
        <w:t>SWZ.</w:t>
      </w:r>
    </w:p>
    <w:p w14:paraId="2B1A54DF" w14:textId="77777777" w:rsidR="00EF326B" w:rsidRDefault="00EF326B" w:rsidP="00DB4329">
      <w:pPr>
        <w:spacing w:line="360" w:lineRule="auto"/>
        <w:rPr>
          <w:rFonts w:cs="Arial"/>
          <w:szCs w:val="20"/>
        </w:rPr>
      </w:pPr>
    </w:p>
    <w:p w14:paraId="34509014" w14:textId="77777777" w:rsidR="00686D76" w:rsidRDefault="00686D76" w:rsidP="00DB4329">
      <w:pPr>
        <w:spacing w:line="360" w:lineRule="auto"/>
        <w:rPr>
          <w:rFonts w:cs="Arial"/>
          <w:szCs w:val="20"/>
        </w:rPr>
      </w:pPr>
    </w:p>
    <w:p w14:paraId="11B42E0E" w14:textId="77777777" w:rsidR="00686D76" w:rsidRPr="002B7153" w:rsidRDefault="00686D76" w:rsidP="00DB4329">
      <w:pPr>
        <w:spacing w:line="360" w:lineRule="auto"/>
        <w:rPr>
          <w:rFonts w:cs="Arial"/>
          <w:szCs w:val="20"/>
        </w:rPr>
      </w:pPr>
      <w:r w:rsidRPr="00686D76">
        <w:rPr>
          <w:rFonts w:cs="Arial"/>
          <w:szCs w:val="20"/>
        </w:rPr>
        <w:t>Oświadczam, że wszystkie informacje podane w powyższych oświadczeniach są aktualne i zgodne z</w:t>
      </w:r>
      <w:r>
        <w:rPr>
          <w:rFonts w:cs="Arial"/>
          <w:szCs w:val="20"/>
        </w:rPr>
        <w:t> </w:t>
      </w:r>
      <w:r w:rsidRPr="00686D76">
        <w:rPr>
          <w:rFonts w:cs="Arial"/>
          <w:szCs w:val="20"/>
        </w:rPr>
        <w:t>prawdą oraz zostały przedstawione z pełną świadomością konsekwencji wprowadzenia zamawiającego w błąd przy przedstawianiu informacji.</w:t>
      </w:r>
    </w:p>
    <w:p w14:paraId="485779F2" w14:textId="77777777" w:rsidR="00E3793A" w:rsidRPr="002B7153" w:rsidRDefault="00E3793A" w:rsidP="00E3793A">
      <w:pPr>
        <w:pStyle w:val="Standardowy0"/>
        <w:jc w:val="both"/>
        <w:rPr>
          <w:rFonts w:ascii="Arial" w:hAnsi="Arial" w:cs="Arial"/>
          <w:sz w:val="20"/>
        </w:rPr>
      </w:pPr>
    </w:p>
    <w:p w14:paraId="5EEE0EDB" w14:textId="77777777" w:rsidR="00B41E7B" w:rsidRPr="002B7153" w:rsidRDefault="00B41E7B" w:rsidP="00E3793A">
      <w:pPr>
        <w:pStyle w:val="Standardowy0"/>
        <w:jc w:val="both"/>
        <w:rPr>
          <w:rFonts w:ascii="Arial" w:hAnsi="Arial" w:cs="Arial"/>
          <w:sz w:val="20"/>
        </w:rPr>
      </w:pPr>
    </w:p>
    <w:p w14:paraId="6DBCCE82" w14:textId="77777777" w:rsidR="00B41E7B" w:rsidRPr="002B7153" w:rsidRDefault="00B41E7B" w:rsidP="00E3793A">
      <w:pPr>
        <w:pStyle w:val="Standardowy0"/>
        <w:jc w:val="both"/>
        <w:rPr>
          <w:rFonts w:ascii="Arial" w:hAnsi="Arial" w:cs="Arial"/>
          <w:sz w:val="20"/>
        </w:rPr>
      </w:pPr>
    </w:p>
    <w:p w14:paraId="7F4B4117" w14:textId="77777777" w:rsidR="00B41E7B" w:rsidRPr="002B7153" w:rsidRDefault="00B41E7B" w:rsidP="00E3793A">
      <w:pPr>
        <w:pStyle w:val="Standardowy0"/>
        <w:jc w:val="both"/>
        <w:rPr>
          <w:rFonts w:ascii="Arial" w:hAnsi="Arial" w:cs="Arial"/>
          <w:sz w:val="20"/>
        </w:rPr>
      </w:pPr>
    </w:p>
    <w:p w14:paraId="050D16E8" w14:textId="77777777" w:rsidR="00B41E7B" w:rsidRPr="002B7153" w:rsidRDefault="00B41E7B" w:rsidP="00E3793A">
      <w:pPr>
        <w:pStyle w:val="Standardowy0"/>
        <w:jc w:val="both"/>
        <w:rPr>
          <w:rFonts w:ascii="Arial" w:hAnsi="Arial" w:cs="Arial"/>
          <w:sz w:val="20"/>
        </w:rPr>
      </w:pPr>
    </w:p>
    <w:p w14:paraId="62346605" w14:textId="77777777" w:rsidR="00E3793A" w:rsidRPr="002B7153" w:rsidRDefault="00E3793A" w:rsidP="00E3793A">
      <w:pPr>
        <w:pStyle w:val="Standardowy0"/>
        <w:jc w:val="both"/>
        <w:rPr>
          <w:rFonts w:ascii="Arial" w:hAnsi="Arial" w:cs="Arial"/>
          <w:sz w:val="16"/>
          <w:szCs w:val="16"/>
        </w:rPr>
      </w:pPr>
      <w:r w:rsidRPr="002B7153">
        <w:rPr>
          <w:rFonts w:ascii="Arial" w:hAnsi="Arial" w:cs="Arial"/>
          <w:sz w:val="20"/>
        </w:rPr>
        <w:t xml:space="preserve">…..…………........... </w:t>
      </w:r>
      <w:r w:rsidRPr="002B7153">
        <w:rPr>
          <w:rFonts w:ascii="Arial" w:hAnsi="Arial" w:cs="Arial"/>
          <w:sz w:val="16"/>
          <w:szCs w:val="16"/>
        </w:rPr>
        <w:t xml:space="preserve">dnia ....................................           </w:t>
      </w:r>
      <w:r w:rsidR="00E23EAE" w:rsidRPr="002B7153">
        <w:rPr>
          <w:rFonts w:ascii="Arial" w:hAnsi="Arial" w:cs="Arial"/>
          <w:sz w:val="16"/>
          <w:szCs w:val="16"/>
        </w:rPr>
        <w:t xml:space="preserve">                              </w:t>
      </w:r>
      <w:r w:rsidRPr="002B7153">
        <w:rPr>
          <w:rFonts w:ascii="Arial" w:hAnsi="Arial" w:cs="Arial"/>
          <w:sz w:val="16"/>
          <w:szCs w:val="16"/>
        </w:rPr>
        <w:t xml:space="preserve">  …………………………………………………</w:t>
      </w:r>
    </w:p>
    <w:p w14:paraId="0F3AC04F" w14:textId="77777777" w:rsidR="00E3793A" w:rsidRPr="002B7153" w:rsidRDefault="00E3793A" w:rsidP="00E3793A">
      <w:pPr>
        <w:tabs>
          <w:tab w:val="center" w:pos="6840"/>
        </w:tabs>
        <w:rPr>
          <w:rFonts w:cs="Arial"/>
          <w:i/>
          <w:sz w:val="16"/>
          <w:szCs w:val="16"/>
        </w:rPr>
      </w:pPr>
      <w:r w:rsidRPr="002B7153">
        <w:rPr>
          <w:rFonts w:cs="Arial"/>
          <w:i/>
          <w:sz w:val="16"/>
          <w:szCs w:val="16"/>
        </w:rPr>
        <w:tab/>
        <w:t xml:space="preserve"> podpis osoby uprawnionej do składania oświadczeń</w:t>
      </w:r>
    </w:p>
    <w:p w14:paraId="5BF05F27" w14:textId="77777777" w:rsidR="00E3793A" w:rsidRPr="002B7153" w:rsidRDefault="00E3793A" w:rsidP="00E3793A">
      <w:pPr>
        <w:tabs>
          <w:tab w:val="center" w:pos="6840"/>
        </w:tabs>
        <w:rPr>
          <w:rFonts w:cs="Arial"/>
          <w:i/>
          <w:sz w:val="16"/>
          <w:szCs w:val="16"/>
        </w:rPr>
      </w:pPr>
      <w:r w:rsidRPr="002B7153">
        <w:rPr>
          <w:rFonts w:cs="Arial"/>
          <w:sz w:val="16"/>
          <w:szCs w:val="16"/>
        </w:rPr>
        <w:t xml:space="preserve"> </w:t>
      </w:r>
      <w:r w:rsidRPr="002B7153">
        <w:rPr>
          <w:rFonts w:cs="Arial"/>
          <w:sz w:val="16"/>
          <w:szCs w:val="16"/>
        </w:rPr>
        <w:tab/>
      </w:r>
      <w:r w:rsidRPr="002B7153">
        <w:rPr>
          <w:rFonts w:cs="Arial"/>
          <w:i/>
          <w:sz w:val="16"/>
          <w:szCs w:val="16"/>
        </w:rPr>
        <w:t>w imieniu Wykonawcy</w:t>
      </w:r>
    </w:p>
    <w:p w14:paraId="2F7F4DCF" w14:textId="77777777" w:rsidR="00D86EBD" w:rsidRPr="002B7153" w:rsidRDefault="00D86EBD" w:rsidP="00D86EBD">
      <w:pPr>
        <w:jc w:val="center"/>
        <w:rPr>
          <w:rFonts w:cs="Arial"/>
          <w:b/>
          <w:spacing w:val="4"/>
          <w:sz w:val="16"/>
          <w:szCs w:val="16"/>
        </w:rPr>
      </w:pPr>
    </w:p>
    <w:p w14:paraId="41D8D497" w14:textId="77777777" w:rsidR="002E161A" w:rsidRDefault="002E161A">
      <w:pPr>
        <w:jc w:val="left"/>
        <w:rPr>
          <w:rFonts w:cs="Arial"/>
        </w:rPr>
      </w:pPr>
      <w:r>
        <w:rPr>
          <w:rFonts w:cs="Arial"/>
        </w:rPr>
        <w:br w:type="page"/>
      </w:r>
    </w:p>
    <w:p w14:paraId="36608F41" w14:textId="77777777" w:rsidR="00244DD8" w:rsidRPr="002B7153" w:rsidRDefault="00E3793A" w:rsidP="00354C80">
      <w:pPr>
        <w:ind w:left="5664"/>
        <w:jc w:val="right"/>
        <w:rPr>
          <w:rFonts w:cs="Arial"/>
          <w:b/>
          <w:i/>
          <w:sz w:val="22"/>
          <w:szCs w:val="22"/>
        </w:rPr>
      </w:pPr>
      <w:r w:rsidRPr="002B7153">
        <w:rPr>
          <w:rFonts w:cs="Arial"/>
          <w:b/>
          <w:i/>
          <w:sz w:val="22"/>
          <w:szCs w:val="22"/>
        </w:rPr>
        <w:lastRenderedPageBreak/>
        <w:t>Załą</w:t>
      </w:r>
      <w:r w:rsidR="00244DD8" w:rsidRPr="002B7153">
        <w:rPr>
          <w:rFonts w:cs="Arial"/>
          <w:b/>
          <w:i/>
          <w:sz w:val="22"/>
          <w:szCs w:val="22"/>
        </w:rPr>
        <w:t xml:space="preserve">cznik Nr 4 do </w:t>
      </w:r>
      <w:r w:rsidR="004C19A8" w:rsidRPr="002B7153">
        <w:rPr>
          <w:rFonts w:cs="Arial"/>
          <w:b/>
          <w:i/>
          <w:sz w:val="22"/>
          <w:szCs w:val="22"/>
        </w:rPr>
        <w:t>SWZ</w:t>
      </w:r>
    </w:p>
    <w:p w14:paraId="316487C2" w14:textId="77777777" w:rsidR="00244DD8" w:rsidRPr="002B7153" w:rsidRDefault="00244DD8" w:rsidP="00DD0E92">
      <w:pPr>
        <w:rPr>
          <w:rFonts w:cs="Arial"/>
        </w:rPr>
      </w:pPr>
    </w:p>
    <w:p w14:paraId="78B8DA77" w14:textId="77777777" w:rsidR="00E23EAE" w:rsidRPr="002B7153" w:rsidRDefault="00E23EAE" w:rsidP="00DD0E92">
      <w:pPr>
        <w:rPr>
          <w:rFonts w:cs="Arial"/>
        </w:rPr>
      </w:pPr>
    </w:p>
    <w:p w14:paraId="66A201E3" w14:textId="77777777" w:rsidR="00E23EAE" w:rsidRPr="002B7153" w:rsidRDefault="00E23EAE" w:rsidP="00DD0E92">
      <w:pPr>
        <w:rPr>
          <w:rFonts w:cs="Arial"/>
        </w:rPr>
      </w:pPr>
    </w:p>
    <w:p w14:paraId="702F48A3" w14:textId="77777777" w:rsidR="00AE411C" w:rsidRPr="002B7153" w:rsidRDefault="00AE411C" w:rsidP="00DD0E92">
      <w:pPr>
        <w:pStyle w:val="Tytu"/>
        <w:ind w:left="360" w:hanging="360"/>
        <w:rPr>
          <w:rFonts w:cs="Arial"/>
          <w:b/>
          <w:i/>
          <w:sz w:val="22"/>
          <w:szCs w:val="22"/>
          <w:u w:val="single"/>
        </w:rPr>
      </w:pPr>
      <w:r w:rsidRPr="002B7153">
        <w:rPr>
          <w:rFonts w:cs="Arial"/>
          <w:b/>
          <w:i/>
          <w:sz w:val="22"/>
          <w:szCs w:val="22"/>
          <w:u w:val="single"/>
        </w:rPr>
        <w:t>UMOWA nr ...................... (PROJEKT)</w:t>
      </w:r>
    </w:p>
    <w:p w14:paraId="610299FC" w14:textId="77777777" w:rsidR="00244DD8" w:rsidRDefault="00244DD8" w:rsidP="00DD0E92">
      <w:pPr>
        <w:rPr>
          <w:rFonts w:cs="Arial"/>
        </w:rPr>
      </w:pPr>
    </w:p>
    <w:p w14:paraId="3BDA53A8" w14:textId="77777777" w:rsidR="00E8698D" w:rsidRDefault="00E8698D" w:rsidP="00DD0E92">
      <w:pPr>
        <w:rPr>
          <w:rFonts w:cs="Arial"/>
        </w:rPr>
      </w:pPr>
    </w:p>
    <w:p w14:paraId="41C81837" w14:textId="77777777" w:rsidR="00E8698D" w:rsidRDefault="00E8698D" w:rsidP="00DD0E92">
      <w:pPr>
        <w:rPr>
          <w:rFonts w:cs="Arial"/>
        </w:rPr>
      </w:pPr>
    </w:p>
    <w:p w14:paraId="1E77175D" w14:textId="70EE99E3" w:rsidR="00CD0C04" w:rsidRPr="002B7153" w:rsidRDefault="00E8698D" w:rsidP="00DB4329">
      <w:pPr>
        <w:jc w:val="center"/>
        <w:rPr>
          <w:color w:val="0070C0"/>
        </w:rPr>
      </w:pPr>
      <w:r>
        <w:rPr>
          <w:rFonts w:cs="Arial"/>
        </w:rPr>
        <w:t>(osobny plik)</w:t>
      </w:r>
    </w:p>
    <w:sectPr w:rsidR="00CD0C04" w:rsidRPr="002B7153" w:rsidSect="003C4754">
      <w:headerReference w:type="default" r:id="rId9"/>
      <w:footerReference w:type="even" r:id="rId10"/>
      <w:footerReference w:type="default" r:id="rId11"/>
      <w:pgSz w:w="11906" w:h="16838" w:code="9"/>
      <w:pgMar w:top="1418" w:right="1418" w:bottom="1418" w:left="1440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F86BF" w16cex:dateUtc="2022-05-06T09:36:00Z"/>
  <w16cex:commentExtensible w16cex:durableId="261F8644" w16cex:dateUtc="2021-10-13T12:20:00Z"/>
  <w16cex:commentExtensible w16cex:durableId="261F8645" w16cex:dateUtc="2022-02-11T07:51:00Z"/>
  <w16cex:commentExtensible w16cex:durableId="261F8646" w16cex:dateUtc="2022-02-11T07:53:00Z"/>
  <w16cex:commentExtensible w16cex:durableId="261F8647" w16cex:dateUtc="2022-05-06T08:4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85A3FA" w14:textId="77777777" w:rsidR="00A97656" w:rsidRDefault="00A97656">
      <w:r>
        <w:separator/>
      </w:r>
    </w:p>
  </w:endnote>
  <w:endnote w:type="continuationSeparator" w:id="0">
    <w:p w14:paraId="67161828" w14:textId="77777777" w:rsidR="00A97656" w:rsidRDefault="00A97656">
      <w:r>
        <w:continuationSeparator/>
      </w:r>
    </w:p>
  </w:endnote>
  <w:endnote w:type="continuationNotice" w:id="1">
    <w:p w14:paraId="66BDCB0B" w14:textId="77777777" w:rsidR="00A97656" w:rsidRDefault="00A976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9A955" w14:textId="77777777" w:rsidR="00A97656" w:rsidRDefault="00A976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11D249" w14:textId="77777777" w:rsidR="00A97656" w:rsidRDefault="00A9765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F74ACF" w14:textId="7DC8705C" w:rsidR="00A97656" w:rsidRPr="00913AA6" w:rsidRDefault="00A97656" w:rsidP="00591E73">
    <w:pPr>
      <w:pStyle w:val="Stopka"/>
      <w:rPr>
        <w:rFonts w:cs="Arial"/>
        <w:b/>
        <w:szCs w:val="20"/>
      </w:rPr>
    </w:pPr>
    <w:r w:rsidRPr="004D2EEA">
      <w:rPr>
        <w:rFonts w:cs="Arial"/>
        <w:sz w:val="16"/>
        <w:szCs w:val="16"/>
      </w:rPr>
      <w:t xml:space="preserve">Miejskie Przedsiębiorstwo Wodociągów i Kanalizacji w m. st. Warszawie S.A. </w:t>
    </w:r>
    <w:r>
      <w:rPr>
        <w:rFonts w:cs="Arial"/>
        <w:sz w:val="16"/>
        <w:szCs w:val="16"/>
      </w:rPr>
      <w:tab/>
    </w:r>
    <w:r w:rsidRPr="000C09F6">
      <w:rPr>
        <w:rFonts w:cs="Arial"/>
        <w:b/>
        <w:bCs/>
        <w:sz w:val="16"/>
        <w:szCs w:val="16"/>
      </w:rPr>
      <w:t xml:space="preserve">Strona </w:t>
    </w:r>
    <w:r w:rsidRPr="000C09F6">
      <w:rPr>
        <w:rFonts w:cs="Arial"/>
        <w:b/>
        <w:bCs/>
        <w:sz w:val="16"/>
        <w:szCs w:val="16"/>
      </w:rPr>
      <w:fldChar w:fldCharType="begin"/>
    </w:r>
    <w:r w:rsidRPr="000C09F6">
      <w:rPr>
        <w:rFonts w:cs="Arial"/>
        <w:b/>
        <w:bCs/>
        <w:sz w:val="16"/>
        <w:szCs w:val="16"/>
      </w:rPr>
      <w:instrText xml:space="preserve"> PAGE </w:instrText>
    </w:r>
    <w:r w:rsidRPr="000C09F6">
      <w:rPr>
        <w:rFonts w:cs="Arial"/>
        <w:b/>
        <w:bCs/>
        <w:sz w:val="16"/>
        <w:szCs w:val="16"/>
      </w:rPr>
      <w:fldChar w:fldCharType="separate"/>
    </w:r>
    <w:r>
      <w:rPr>
        <w:rFonts w:cs="Arial"/>
        <w:b/>
        <w:bCs/>
        <w:noProof/>
        <w:sz w:val="16"/>
        <w:szCs w:val="16"/>
      </w:rPr>
      <w:t>22</w:t>
    </w:r>
    <w:r w:rsidRPr="000C09F6">
      <w:rPr>
        <w:rFonts w:cs="Arial"/>
        <w:b/>
        <w:bCs/>
        <w:sz w:val="16"/>
        <w:szCs w:val="16"/>
      </w:rPr>
      <w:fldChar w:fldCharType="end"/>
    </w:r>
    <w:r w:rsidRPr="000C09F6">
      <w:rPr>
        <w:rFonts w:cs="Arial"/>
        <w:b/>
        <w:bCs/>
        <w:sz w:val="16"/>
        <w:szCs w:val="16"/>
      </w:rPr>
      <w:t xml:space="preserve"> z </w:t>
    </w:r>
    <w:r w:rsidRPr="000C09F6">
      <w:rPr>
        <w:rFonts w:cs="Arial"/>
        <w:b/>
        <w:bCs/>
        <w:sz w:val="16"/>
        <w:szCs w:val="16"/>
      </w:rPr>
      <w:fldChar w:fldCharType="begin"/>
    </w:r>
    <w:r w:rsidRPr="000C09F6">
      <w:rPr>
        <w:rFonts w:cs="Arial"/>
        <w:b/>
        <w:bCs/>
        <w:sz w:val="16"/>
        <w:szCs w:val="16"/>
      </w:rPr>
      <w:instrText xml:space="preserve"> NUMPAGES </w:instrText>
    </w:r>
    <w:r w:rsidRPr="000C09F6">
      <w:rPr>
        <w:rFonts w:cs="Arial"/>
        <w:b/>
        <w:bCs/>
        <w:sz w:val="16"/>
        <w:szCs w:val="16"/>
      </w:rPr>
      <w:fldChar w:fldCharType="separate"/>
    </w:r>
    <w:r>
      <w:rPr>
        <w:rFonts w:cs="Arial"/>
        <w:b/>
        <w:bCs/>
        <w:noProof/>
        <w:sz w:val="16"/>
        <w:szCs w:val="16"/>
      </w:rPr>
      <w:t>22</w:t>
    </w:r>
    <w:r w:rsidRPr="000C09F6">
      <w:rPr>
        <w:rFonts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9B22FB" w14:textId="77777777" w:rsidR="00A97656" w:rsidRDefault="00A97656">
      <w:r>
        <w:separator/>
      </w:r>
    </w:p>
  </w:footnote>
  <w:footnote w:type="continuationSeparator" w:id="0">
    <w:p w14:paraId="74F4FBDE" w14:textId="77777777" w:rsidR="00A97656" w:rsidRDefault="00A97656">
      <w:r>
        <w:continuationSeparator/>
      </w:r>
    </w:p>
  </w:footnote>
  <w:footnote w:type="continuationNotice" w:id="1">
    <w:p w14:paraId="505D3CB3" w14:textId="77777777" w:rsidR="00A97656" w:rsidRDefault="00A976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52617B" w14:textId="2C287B09" w:rsidR="00A97656" w:rsidRPr="00EF4906" w:rsidRDefault="00A97656">
    <w:pPr>
      <w:pStyle w:val="Nagwek"/>
      <w:rPr>
        <w:color w:val="0070C0"/>
      </w:rPr>
    </w:pPr>
    <w:r w:rsidRPr="00FA22C6">
      <w:rPr>
        <w:rFonts w:cs="Arial"/>
        <w:b/>
        <w:bCs/>
        <w:color w:val="0070C0"/>
        <w:sz w:val="26"/>
        <w:szCs w:val="26"/>
      </w:rPr>
      <w:t xml:space="preserve">postępowanie </w:t>
    </w:r>
    <w:r w:rsidRPr="0099559A">
      <w:rPr>
        <w:rFonts w:cs="Arial"/>
        <w:b/>
        <w:bCs/>
        <w:color w:val="0070C0"/>
        <w:sz w:val="26"/>
        <w:szCs w:val="26"/>
      </w:rPr>
      <w:t xml:space="preserve">nr </w:t>
    </w:r>
    <w:r w:rsidRPr="00622A0A">
      <w:rPr>
        <w:b/>
        <w:color w:val="0070C0"/>
        <w:sz w:val="26"/>
        <w:szCs w:val="26"/>
      </w:rPr>
      <w:t>01935/WS/PW/PZP-DRZ-WRP/D/2024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ascii="Arial" w:hAnsi="Aria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</w:abstractNum>
  <w:abstractNum w:abstractNumId="3" w15:restartNumberingAfterBreak="0">
    <w:nsid w:val="00000006"/>
    <w:multiLevelType w:val="multilevel"/>
    <w:tmpl w:val="00000006"/>
    <w:name w:val="WW8Num12"/>
    <w:lvl w:ilvl="0">
      <w:start w:val="1"/>
      <w:numFmt w:val="lowerLetter"/>
      <w:lvlText w:val="%1)"/>
      <w:lvlJc w:val="left"/>
      <w:pPr>
        <w:tabs>
          <w:tab w:val="num" w:pos="1191"/>
        </w:tabs>
        <w:ind w:left="1191" w:hanging="397"/>
      </w:pPr>
      <w:rPr>
        <w:rFonts w:ascii="Arial" w:hAnsi="Arial" w:cs="Times New Roman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57"/>
        </w:tabs>
        <w:ind w:left="757" w:hanging="397"/>
      </w:pPr>
      <w:rPr>
        <w:rFonts w:ascii="Arial" w:hAnsi="Arial" w:cs="Arial"/>
        <w:b w:val="0"/>
        <w:i w:val="0"/>
        <w:sz w:val="22"/>
        <w:szCs w:val="22"/>
      </w:rPr>
    </w:lvl>
    <w:lvl w:ilvl="2">
      <w:start w:val="4"/>
      <w:numFmt w:val="decimal"/>
      <w:lvlText w:val="%3."/>
      <w:lvlJc w:val="left"/>
      <w:pPr>
        <w:tabs>
          <w:tab w:val="num" w:pos="1154"/>
        </w:tabs>
        <w:ind w:left="1154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7"/>
    <w:multiLevelType w:val="multilevel"/>
    <w:tmpl w:val="00000007"/>
    <w:name w:val="WW8Num13"/>
    <w:lvl w:ilvl="0">
      <w:start w:val="2"/>
      <w:numFmt w:val="decimal"/>
      <w:lvlText w:val="%1)"/>
      <w:lvlJc w:val="left"/>
      <w:pPr>
        <w:tabs>
          <w:tab w:val="num" w:pos="359"/>
        </w:tabs>
        <w:ind w:left="359" w:hanging="360"/>
      </w:p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99"/>
        </w:tabs>
        <w:ind w:left="1799" w:hanging="180"/>
      </w:pPr>
    </w:lvl>
    <w:lvl w:ilvl="3">
      <w:start w:val="1"/>
      <w:numFmt w:val="decimal"/>
      <w:lvlText w:val="%4."/>
      <w:lvlJc w:val="left"/>
      <w:pPr>
        <w:tabs>
          <w:tab w:val="num" w:pos="2519"/>
        </w:tabs>
        <w:ind w:left="2519" w:hanging="360"/>
      </w:pPr>
    </w:lvl>
    <w:lvl w:ilvl="4">
      <w:start w:val="1"/>
      <w:numFmt w:val="lowerLetter"/>
      <w:lvlText w:val="%5."/>
      <w:lvlJc w:val="left"/>
      <w:pPr>
        <w:tabs>
          <w:tab w:val="num" w:pos="3239"/>
        </w:tabs>
        <w:ind w:left="3239" w:hanging="360"/>
      </w:pPr>
    </w:lvl>
    <w:lvl w:ilvl="5">
      <w:start w:val="1"/>
      <w:numFmt w:val="lowerRoman"/>
      <w:lvlText w:val="%6."/>
      <w:lvlJc w:val="right"/>
      <w:pPr>
        <w:tabs>
          <w:tab w:val="num" w:pos="3959"/>
        </w:tabs>
        <w:ind w:left="3959" w:hanging="180"/>
      </w:pPr>
    </w:lvl>
    <w:lvl w:ilvl="6">
      <w:start w:val="1"/>
      <w:numFmt w:val="decimal"/>
      <w:lvlText w:val="%7."/>
      <w:lvlJc w:val="left"/>
      <w:pPr>
        <w:tabs>
          <w:tab w:val="num" w:pos="4679"/>
        </w:tabs>
        <w:ind w:left="4679" w:hanging="360"/>
      </w:pPr>
    </w:lvl>
    <w:lvl w:ilvl="7">
      <w:start w:val="1"/>
      <w:numFmt w:val="lowerLetter"/>
      <w:lvlText w:val="%8."/>
      <w:lvlJc w:val="left"/>
      <w:pPr>
        <w:tabs>
          <w:tab w:val="num" w:pos="5399"/>
        </w:tabs>
        <w:ind w:left="5399" w:hanging="360"/>
      </w:pPr>
    </w:lvl>
    <w:lvl w:ilvl="8">
      <w:start w:val="1"/>
      <w:numFmt w:val="lowerRoman"/>
      <w:lvlText w:val="%9."/>
      <w:lvlJc w:val="right"/>
      <w:pPr>
        <w:tabs>
          <w:tab w:val="num" w:pos="6119"/>
        </w:tabs>
        <w:ind w:left="6119" w:hanging="180"/>
      </w:pPr>
    </w:lvl>
  </w:abstractNum>
  <w:abstractNum w:abstractNumId="5" w15:restartNumberingAfterBreak="0">
    <w:nsid w:val="00000008"/>
    <w:multiLevelType w:val="multilevel"/>
    <w:tmpl w:val="00000008"/>
    <w:name w:val="WW8Num1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6" w15:restartNumberingAfterBreak="0">
    <w:nsid w:val="00000009"/>
    <w:multiLevelType w:val="multilevel"/>
    <w:tmpl w:val="AB905ADA"/>
    <w:name w:val="WW8Num1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lowerLetter"/>
      <w:lvlText w:val="%3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A"/>
    <w:multiLevelType w:val="multilevel"/>
    <w:tmpl w:val="6BA63636"/>
    <w:name w:val="WW8Num2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B"/>
    <w:multiLevelType w:val="multilevel"/>
    <w:tmpl w:val="85B039F4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5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0000000C"/>
    <w:multiLevelType w:val="singleLevel"/>
    <w:tmpl w:val="0000000C"/>
    <w:name w:val="WW8Num26"/>
    <w:lvl w:ilvl="0">
      <w:start w:val="1"/>
      <w:numFmt w:val="bullet"/>
      <w:lvlText w:val="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D"/>
    <w:multiLevelType w:val="multilevel"/>
    <w:tmpl w:val="0000000D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35917D7"/>
    <w:multiLevelType w:val="hybridMultilevel"/>
    <w:tmpl w:val="B0FAD2B0"/>
    <w:lvl w:ilvl="0" w:tplc="04150017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 w15:restartNumberingAfterBreak="0">
    <w:nsid w:val="03F447AA"/>
    <w:multiLevelType w:val="singleLevel"/>
    <w:tmpl w:val="C7FCACB0"/>
    <w:lvl w:ilvl="0">
      <w:numFmt w:val="bullet"/>
      <w:pStyle w:val="Listapunktowana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0CC52550"/>
    <w:multiLevelType w:val="hybridMultilevel"/>
    <w:tmpl w:val="2C52BD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943B57"/>
    <w:multiLevelType w:val="hybridMultilevel"/>
    <w:tmpl w:val="7B3E6C1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1A5F52CB"/>
    <w:multiLevelType w:val="hybridMultilevel"/>
    <w:tmpl w:val="2814EAE4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1EC527AB"/>
    <w:multiLevelType w:val="hybridMultilevel"/>
    <w:tmpl w:val="206C27DE"/>
    <w:lvl w:ilvl="0" w:tplc="7076DA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08795E"/>
    <w:multiLevelType w:val="multilevel"/>
    <w:tmpl w:val="1FD810A8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hint="default"/>
        <w:b w:val="0"/>
        <w:i w:val="0"/>
        <w:sz w:val="20"/>
      </w:rPr>
    </w:lvl>
  </w:abstractNum>
  <w:abstractNum w:abstractNumId="18" w15:restartNumberingAfterBreak="0">
    <w:nsid w:val="211020AF"/>
    <w:multiLevelType w:val="hybridMultilevel"/>
    <w:tmpl w:val="58E4BE36"/>
    <w:lvl w:ilvl="0" w:tplc="AB1CC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F27976"/>
    <w:multiLevelType w:val="hybridMultilevel"/>
    <w:tmpl w:val="E896859A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8C66558"/>
    <w:multiLevelType w:val="hybridMultilevel"/>
    <w:tmpl w:val="7E90E7BE"/>
    <w:lvl w:ilvl="0" w:tplc="1B328B74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633056"/>
    <w:multiLevelType w:val="hybridMultilevel"/>
    <w:tmpl w:val="7E424A74"/>
    <w:lvl w:ilvl="0" w:tplc="DEB8FBB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sz w:val="20"/>
        <w:szCs w:val="20"/>
      </w:rPr>
    </w:lvl>
    <w:lvl w:ilvl="1" w:tplc="DF0A3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5FC31E6"/>
    <w:multiLevelType w:val="multilevel"/>
    <w:tmpl w:val="1C44D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3AC12F3B"/>
    <w:multiLevelType w:val="hybridMultilevel"/>
    <w:tmpl w:val="5DD648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65276F3"/>
    <w:multiLevelType w:val="hybridMultilevel"/>
    <w:tmpl w:val="CCA202B4"/>
    <w:lvl w:ilvl="0" w:tplc="D904203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4BD6170C"/>
    <w:multiLevelType w:val="hybridMultilevel"/>
    <w:tmpl w:val="6B4479BA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784851"/>
    <w:multiLevelType w:val="hybridMultilevel"/>
    <w:tmpl w:val="1966D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B7401C"/>
    <w:multiLevelType w:val="hybridMultilevel"/>
    <w:tmpl w:val="21984852"/>
    <w:lvl w:ilvl="0" w:tplc="D64CA304">
      <w:start w:val="1"/>
      <w:numFmt w:val="decimal"/>
      <w:lvlText w:val="2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AC5CDB"/>
    <w:multiLevelType w:val="hybridMultilevel"/>
    <w:tmpl w:val="2A847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603773"/>
    <w:multiLevelType w:val="hybridMultilevel"/>
    <w:tmpl w:val="0AE67EAC"/>
    <w:lvl w:ilvl="0" w:tplc="0F6643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30B5D47"/>
    <w:multiLevelType w:val="hybridMultilevel"/>
    <w:tmpl w:val="3E862F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A91D81"/>
    <w:multiLevelType w:val="hybridMultilevel"/>
    <w:tmpl w:val="6B4479BA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4E1200"/>
    <w:multiLevelType w:val="multilevel"/>
    <w:tmpl w:val="3E46758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hint="default"/>
        <w:b w:val="0"/>
        <w:i w:val="0"/>
        <w:sz w:val="20"/>
      </w:rPr>
    </w:lvl>
  </w:abstractNum>
  <w:abstractNum w:abstractNumId="33" w15:restartNumberingAfterBreak="0">
    <w:nsid w:val="70332755"/>
    <w:multiLevelType w:val="singleLevel"/>
    <w:tmpl w:val="5FB88F1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</w:abstractNum>
  <w:abstractNum w:abstractNumId="34" w15:restartNumberingAfterBreak="0">
    <w:nsid w:val="705E17B3"/>
    <w:multiLevelType w:val="hybridMultilevel"/>
    <w:tmpl w:val="F0CA3C3C"/>
    <w:lvl w:ilvl="0" w:tplc="55CC04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72741248"/>
    <w:multiLevelType w:val="multilevel"/>
    <w:tmpl w:val="2A963B1C"/>
    <w:lvl w:ilvl="0">
      <w:start w:val="9"/>
      <w:numFmt w:val="decimal"/>
      <w:lvlText w:val="%1"/>
      <w:lvlJc w:val="left"/>
      <w:pPr>
        <w:ind w:left="612" w:hanging="612"/>
      </w:pPr>
      <w:rPr>
        <w:rFonts w:hint="default"/>
        <w:color w:val="FF0000"/>
        <w:u w:val="single"/>
      </w:rPr>
    </w:lvl>
    <w:lvl w:ilvl="1">
      <w:start w:val="3"/>
      <w:numFmt w:val="decimal"/>
      <w:lvlText w:val="%1.%2"/>
      <w:lvlJc w:val="left"/>
      <w:pPr>
        <w:ind w:left="971" w:hanging="612"/>
      </w:pPr>
      <w:rPr>
        <w:rFonts w:hint="default"/>
        <w:color w:val="FF0000"/>
        <w:u w:val="single"/>
      </w:rPr>
    </w:lvl>
    <w:lvl w:ilvl="2">
      <w:start w:val="4"/>
      <w:numFmt w:val="decimal"/>
      <w:lvlText w:val="%1.%2.%3"/>
      <w:lvlJc w:val="left"/>
      <w:pPr>
        <w:ind w:left="1438" w:hanging="720"/>
      </w:pPr>
      <w:rPr>
        <w:rFonts w:hint="default"/>
        <w:color w:val="FF0000"/>
        <w:u w:val="single"/>
      </w:rPr>
    </w:lvl>
    <w:lvl w:ilvl="3">
      <w:start w:val="1"/>
      <w:numFmt w:val="decimal"/>
      <w:lvlText w:val="%1.%2.%3.%4"/>
      <w:lvlJc w:val="left"/>
      <w:pPr>
        <w:ind w:left="1797" w:hanging="720"/>
      </w:pPr>
      <w:rPr>
        <w:rFonts w:hint="default"/>
        <w:color w:val="FF0000"/>
        <w:u w:val="single"/>
      </w:rPr>
    </w:lvl>
    <w:lvl w:ilvl="4">
      <w:start w:val="1"/>
      <w:numFmt w:val="decimal"/>
      <w:lvlText w:val="%1.%2.%3.%4.%5"/>
      <w:lvlJc w:val="left"/>
      <w:pPr>
        <w:ind w:left="2516" w:hanging="1080"/>
      </w:pPr>
      <w:rPr>
        <w:rFonts w:hint="default"/>
        <w:color w:val="FF0000"/>
        <w:u w:val="single"/>
      </w:rPr>
    </w:lvl>
    <w:lvl w:ilvl="5">
      <w:start w:val="1"/>
      <w:numFmt w:val="decimal"/>
      <w:lvlText w:val="%1.%2.%3.%4.%5.%6"/>
      <w:lvlJc w:val="left"/>
      <w:pPr>
        <w:ind w:left="2875" w:hanging="1080"/>
      </w:pPr>
      <w:rPr>
        <w:rFonts w:hint="default"/>
        <w:color w:val="FF0000"/>
        <w:u w:val="single"/>
      </w:rPr>
    </w:lvl>
    <w:lvl w:ilvl="6">
      <w:start w:val="1"/>
      <w:numFmt w:val="decimal"/>
      <w:lvlText w:val="%1.%2.%3.%4.%5.%6.%7"/>
      <w:lvlJc w:val="left"/>
      <w:pPr>
        <w:ind w:left="3594" w:hanging="1440"/>
      </w:pPr>
      <w:rPr>
        <w:rFonts w:hint="default"/>
        <w:color w:val="FF0000"/>
        <w:u w:val="single"/>
      </w:rPr>
    </w:lvl>
    <w:lvl w:ilvl="7">
      <w:start w:val="1"/>
      <w:numFmt w:val="decimal"/>
      <w:lvlText w:val="%1.%2.%3.%4.%5.%6.%7.%8"/>
      <w:lvlJc w:val="left"/>
      <w:pPr>
        <w:ind w:left="3953" w:hanging="1440"/>
      </w:pPr>
      <w:rPr>
        <w:rFonts w:hint="default"/>
        <w:color w:val="FF0000"/>
        <w:u w:val="single"/>
      </w:rPr>
    </w:lvl>
    <w:lvl w:ilvl="8">
      <w:start w:val="1"/>
      <w:numFmt w:val="decimal"/>
      <w:lvlText w:val="%1.%2.%3.%4.%5.%6.%7.%8.%9"/>
      <w:lvlJc w:val="left"/>
      <w:pPr>
        <w:ind w:left="4672" w:hanging="1800"/>
      </w:pPr>
      <w:rPr>
        <w:rFonts w:hint="default"/>
        <w:color w:val="FF0000"/>
        <w:u w:val="single"/>
      </w:rPr>
    </w:lvl>
  </w:abstractNum>
  <w:abstractNum w:abstractNumId="36" w15:restartNumberingAfterBreak="0">
    <w:nsid w:val="73956741"/>
    <w:multiLevelType w:val="hybridMultilevel"/>
    <w:tmpl w:val="11D44A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7DA298E"/>
    <w:multiLevelType w:val="hybridMultilevel"/>
    <w:tmpl w:val="018EE5B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97B4941"/>
    <w:multiLevelType w:val="hybridMultilevel"/>
    <w:tmpl w:val="6D586460"/>
    <w:lvl w:ilvl="0" w:tplc="30D009B6">
      <w:start w:val="2"/>
      <w:numFmt w:val="decimal"/>
      <w:lvlText w:val="%1."/>
      <w:lvlJc w:val="left"/>
      <w:pPr>
        <w:tabs>
          <w:tab w:val="num" w:pos="2983"/>
        </w:tabs>
        <w:ind w:left="2983" w:hanging="28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50019">
      <w:start w:val="12"/>
      <w:numFmt w:val="decimal"/>
      <w:lvlText w:val="%2."/>
      <w:lvlJc w:val="left"/>
      <w:pPr>
        <w:tabs>
          <w:tab w:val="num" w:pos="4026"/>
        </w:tabs>
        <w:ind w:left="4026" w:hanging="247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859"/>
        </w:tabs>
        <w:ind w:left="485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579"/>
        </w:tabs>
        <w:ind w:left="557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299"/>
        </w:tabs>
        <w:ind w:left="629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019"/>
        </w:tabs>
        <w:ind w:left="701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739"/>
        </w:tabs>
        <w:ind w:left="773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459"/>
        </w:tabs>
        <w:ind w:left="845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179"/>
        </w:tabs>
        <w:ind w:left="9179" w:hanging="180"/>
      </w:pPr>
    </w:lvl>
  </w:abstractNum>
  <w:abstractNum w:abstractNumId="39" w15:restartNumberingAfterBreak="0">
    <w:nsid w:val="7EC35B44"/>
    <w:multiLevelType w:val="hybridMultilevel"/>
    <w:tmpl w:val="12746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2"/>
  </w:num>
  <w:num w:numId="3">
    <w:abstractNumId w:val="21"/>
  </w:num>
  <w:num w:numId="4">
    <w:abstractNumId w:val="38"/>
  </w:num>
  <w:num w:numId="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7"/>
  </w:num>
  <w:num w:numId="7">
    <w:abstractNumId w:val="11"/>
  </w:num>
  <w:num w:numId="8">
    <w:abstractNumId w:val="17"/>
  </w:num>
  <w:num w:numId="9">
    <w:abstractNumId w:val="32"/>
  </w:num>
  <w:num w:numId="10">
    <w:abstractNumId w:val="30"/>
  </w:num>
  <w:num w:numId="11">
    <w:abstractNumId w:val="15"/>
  </w:num>
  <w:num w:numId="12">
    <w:abstractNumId w:val="19"/>
  </w:num>
  <w:num w:numId="13">
    <w:abstractNumId w:val="13"/>
  </w:num>
  <w:num w:numId="14">
    <w:abstractNumId w:val="23"/>
  </w:num>
  <w:num w:numId="15">
    <w:abstractNumId w:val="14"/>
  </w:num>
  <w:num w:numId="16">
    <w:abstractNumId w:val="16"/>
  </w:num>
  <w:num w:numId="17">
    <w:abstractNumId w:val="29"/>
  </w:num>
  <w:num w:numId="18">
    <w:abstractNumId w:val="27"/>
  </w:num>
  <w:num w:numId="19">
    <w:abstractNumId w:val="24"/>
  </w:num>
  <w:num w:numId="20">
    <w:abstractNumId w:val="39"/>
  </w:num>
  <w:num w:numId="21">
    <w:abstractNumId w:val="35"/>
  </w:num>
  <w:num w:numId="22">
    <w:abstractNumId w:val="22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</w:num>
  <w:num w:numId="36">
    <w:abstractNumId w:val="26"/>
  </w:num>
  <w:num w:numId="37">
    <w:abstractNumId w:val="20"/>
  </w:num>
  <w:num w:numId="38">
    <w:abstractNumId w:val="34"/>
  </w:num>
  <w:num w:numId="39">
    <w:abstractNumId w:val="18"/>
  </w:num>
  <w:num w:numId="40">
    <w:abstractNumId w:val="31"/>
  </w:num>
  <w:num w:numId="41">
    <w:abstractNumId w:val="36"/>
  </w:num>
  <w:num w:numId="42">
    <w:abstractNumId w:val="2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DD8"/>
    <w:rsid w:val="00000A96"/>
    <w:rsid w:val="0000271D"/>
    <w:rsid w:val="00002A0F"/>
    <w:rsid w:val="00002D41"/>
    <w:rsid w:val="00005C02"/>
    <w:rsid w:val="00006A2B"/>
    <w:rsid w:val="00010A51"/>
    <w:rsid w:val="000127B4"/>
    <w:rsid w:val="00013182"/>
    <w:rsid w:val="00013DED"/>
    <w:rsid w:val="000144C2"/>
    <w:rsid w:val="00014699"/>
    <w:rsid w:val="00016177"/>
    <w:rsid w:val="00016607"/>
    <w:rsid w:val="00016CFE"/>
    <w:rsid w:val="00017DDE"/>
    <w:rsid w:val="0002286B"/>
    <w:rsid w:val="00022DBE"/>
    <w:rsid w:val="00023160"/>
    <w:rsid w:val="00023EFC"/>
    <w:rsid w:val="00025187"/>
    <w:rsid w:val="00026F70"/>
    <w:rsid w:val="0002758D"/>
    <w:rsid w:val="000306B8"/>
    <w:rsid w:val="00031D32"/>
    <w:rsid w:val="00031FFC"/>
    <w:rsid w:val="00033AE7"/>
    <w:rsid w:val="0003430E"/>
    <w:rsid w:val="00035561"/>
    <w:rsid w:val="00036471"/>
    <w:rsid w:val="0003750E"/>
    <w:rsid w:val="00040775"/>
    <w:rsid w:val="0004086B"/>
    <w:rsid w:val="00040BE7"/>
    <w:rsid w:val="00040C63"/>
    <w:rsid w:val="000414AC"/>
    <w:rsid w:val="00042CDE"/>
    <w:rsid w:val="00043319"/>
    <w:rsid w:val="0004408F"/>
    <w:rsid w:val="0004443C"/>
    <w:rsid w:val="0004477F"/>
    <w:rsid w:val="00045056"/>
    <w:rsid w:val="00045832"/>
    <w:rsid w:val="000460C2"/>
    <w:rsid w:val="00046A03"/>
    <w:rsid w:val="00046C44"/>
    <w:rsid w:val="0005148B"/>
    <w:rsid w:val="00051EAD"/>
    <w:rsid w:val="0005533B"/>
    <w:rsid w:val="000564F0"/>
    <w:rsid w:val="00056846"/>
    <w:rsid w:val="00057556"/>
    <w:rsid w:val="00057AEA"/>
    <w:rsid w:val="00061339"/>
    <w:rsid w:val="00061978"/>
    <w:rsid w:val="000626D6"/>
    <w:rsid w:val="00063F4F"/>
    <w:rsid w:val="0006455D"/>
    <w:rsid w:val="00064C1B"/>
    <w:rsid w:val="00067B54"/>
    <w:rsid w:val="0007092D"/>
    <w:rsid w:val="00072D92"/>
    <w:rsid w:val="000745E2"/>
    <w:rsid w:val="00074C81"/>
    <w:rsid w:val="0007559F"/>
    <w:rsid w:val="000765F2"/>
    <w:rsid w:val="0007692E"/>
    <w:rsid w:val="0007756B"/>
    <w:rsid w:val="000821FE"/>
    <w:rsid w:val="00083467"/>
    <w:rsid w:val="000840A5"/>
    <w:rsid w:val="00084148"/>
    <w:rsid w:val="000857C2"/>
    <w:rsid w:val="00087471"/>
    <w:rsid w:val="00087AE6"/>
    <w:rsid w:val="000912B8"/>
    <w:rsid w:val="00092415"/>
    <w:rsid w:val="000925CA"/>
    <w:rsid w:val="000939A5"/>
    <w:rsid w:val="00093F6A"/>
    <w:rsid w:val="00094260"/>
    <w:rsid w:val="00095DFD"/>
    <w:rsid w:val="00095F37"/>
    <w:rsid w:val="00096676"/>
    <w:rsid w:val="0009762B"/>
    <w:rsid w:val="000A0A84"/>
    <w:rsid w:val="000A150B"/>
    <w:rsid w:val="000A1B14"/>
    <w:rsid w:val="000A2253"/>
    <w:rsid w:val="000A3229"/>
    <w:rsid w:val="000A3772"/>
    <w:rsid w:val="000A3F49"/>
    <w:rsid w:val="000A4A63"/>
    <w:rsid w:val="000A4F05"/>
    <w:rsid w:val="000A5543"/>
    <w:rsid w:val="000A7C5E"/>
    <w:rsid w:val="000B07C1"/>
    <w:rsid w:val="000B1CC9"/>
    <w:rsid w:val="000B22C7"/>
    <w:rsid w:val="000B3F5E"/>
    <w:rsid w:val="000B4749"/>
    <w:rsid w:val="000B4927"/>
    <w:rsid w:val="000B5A97"/>
    <w:rsid w:val="000B69D3"/>
    <w:rsid w:val="000B70C4"/>
    <w:rsid w:val="000B7C84"/>
    <w:rsid w:val="000C09F6"/>
    <w:rsid w:val="000C1821"/>
    <w:rsid w:val="000C2253"/>
    <w:rsid w:val="000C3163"/>
    <w:rsid w:val="000C4CB9"/>
    <w:rsid w:val="000C5147"/>
    <w:rsid w:val="000D3BAD"/>
    <w:rsid w:val="000D3C4D"/>
    <w:rsid w:val="000D6178"/>
    <w:rsid w:val="000D7102"/>
    <w:rsid w:val="000D770F"/>
    <w:rsid w:val="000D7FB6"/>
    <w:rsid w:val="000E0104"/>
    <w:rsid w:val="000E051D"/>
    <w:rsid w:val="000E4AFC"/>
    <w:rsid w:val="000E5384"/>
    <w:rsid w:val="000E6E45"/>
    <w:rsid w:val="000E7C2E"/>
    <w:rsid w:val="000F32DB"/>
    <w:rsid w:val="000F39FB"/>
    <w:rsid w:val="000F5406"/>
    <w:rsid w:val="000F5894"/>
    <w:rsid w:val="000F7F7C"/>
    <w:rsid w:val="001000A7"/>
    <w:rsid w:val="00100BEB"/>
    <w:rsid w:val="00101059"/>
    <w:rsid w:val="001016A1"/>
    <w:rsid w:val="00102788"/>
    <w:rsid w:val="00102E34"/>
    <w:rsid w:val="001032F0"/>
    <w:rsid w:val="001033F8"/>
    <w:rsid w:val="00103C5E"/>
    <w:rsid w:val="00103D7F"/>
    <w:rsid w:val="001053F8"/>
    <w:rsid w:val="0010547D"/>
    <w:rsid w:val="001101D3"/>
    <w:rsid w:val="0011165C"/>
    <w:rsid w:val="00111C24"/>
    <w:rsid w:val="001123AC"/>
    <w:rsid w:val="00112662"/>
    <w:rsid w:val="00112FED"/>
    <w:rsid w:val="00113D16"/>
    <w:rsid w:val="00115631"/>
    <w:rsid w:val="001156E7"/>
    <w:rsid w:val="001165D8"/>
    <w:rsid w:val="00116A1B"/>
    <w:rsid w:val="00117D37"/>
    <w:rsid w:val="0012049D"/>
    <w:rsid w:val="00120841"/>
    <w:rsid w:val="001213CB"/>
    <w:rsid w:val="00121FD8"/>
    <w:rsid w:val="001265B6"/>
    <w:rsid w:val="00130182"/>
    <w:rsid w:val="001313DA"/>
    <w:rsid w:val="00131E97"/>
    <w:rsid w:val="0013217D"/>
    <w:rsid w:val="00135671"/>
    <w:rsid w:val="00141B7B"/>
    <w:rsid w:val="00142F2B"/>
    <w:rsid w:val="00144076"/>
    <w:rsid w:val="00144A6A"/>
    <w:rsid w:val="00145976"/>
    <w:rsid w:val="00145DA8"/>
    <w:rsid w:val="00147AFC"/>
    <w:rsid w:val="00150906"/>
    <w:rsid w:val="00152C21"/>
    <w:rsid w:val="001555E4"/>
    <w:rsid w:val="00155FE0"/>
    <w:rsid w:val="001560E8"/>
    <w:rsid w:val="001561D0"/>
    <w:rsid w:val="00157008"/>
    <w:rsid w:val="0015774C"/>
    <w:rsid w:val="001605F7"/>
    <w:rsid w:val="00162483"/>
    <w:rsid w:val="00164F28"/>
    <w:rsid w:val="001656C8"/>
    <w:rsid w:val="00165A1B"/>
    <w:rsid w:val="00165CF6"/>
    <w:rsid w:val="00167336"/>
    <w:rsid w:val="00167BE9"/>
    <w:rsid w:val="00172E9F"/>
    <w:rsid w:val="00173D65"/>
    <w:rsid w:val="0017624D"/>
    <w:rsid w:val="001767A2"/>
    <w:rsid w:val="001773DC"/>
    <w:rsid w:val="00183490"/>
    <w:rsid w:val="00190113"/>
    <w:rsid w:val="00190BA9"/>
    <w:rsid w:val="00191080"/>
    <w:rsid w:val="0019222E"/>
    <w:rsid w:val="00194720"/>
    <w:rsid w:val="001957CB"/>
    <w:rsid w:val="001962FE"/>
    <w:rsid w:val="0019632A"/>
    <w:rsid w:val="001A17A0"/>
    <w:rsid w:val="001A1E16"/>
    <w:rsid w:val="001A296A"/>
    <w:rsid w:val="001A3EE2"/>
    <w:rsid w:val="001A50A1"/>
    <w:rsid w:val="001A51CA"/>
    <w:rsid w:val="001A549C"/>
    <w:rsid w:val="001A6057"/>
    <w:rsid w:val="001A6251"/>
    <w:rsid w:val="001A6CE9"/>
    <w:rsid w:val="001A6FE9"/>
    <w:rsid w:val="001A7949"/>
    <w:rsid w:val="001B03B9"/>
    <w:rsid w:val="001B1DE9"/>
    <w:rsid w:val="001B3141"/>
    <w:rsid w:val="001B5F76"/>
    <w:rsid w:val="001B60FB"/>
    <w:rsid w:val="001B792A"/>
    <w:rsid w:val="001B7D8B"/>
    <w:rsid w:val="001C0709"/>
    <w:rsid w:val="001C0BFA"/>
    <w:rsid w:val="001C0C95"/>
    <w:rsid w:val="001C365F"/>
    <w:rsid w:val="001C3A4B"/>
    <w:rsid w:val="001C3B21"/>
    <w:rsid w:val="001C4919"/>
    <w:rsid w:val="001C714A"/>
    <w:rsid w:val="001C7A45"/>
    <w:rsid w:val="001D0193"/>
    <w:rsid w:val="001D067E"/>
    <w:rsid w:val="001D072B"/>
    <w:rsid w:val="001D5909"/>
    <w:rsid w:val="001E01BE"/>
    <w:rsid w:val="001E1CF3"/>
    <w:rsid w:val="001E3F84"/>
    <w:rsid w:val="001E4861"/>
    <w:rsid w:val="001E4A87"/>
    <w:rsid w:val="001E65C5"/>
    <w:rsid w:val="001F04E9"/>
    <w:rsid w:val="001F0C66"/>
    <w:rsid w:val="001F0DDE"/>
    <w:rsid w:val="001F1D88"/>
    <w:rsid w:val="001F4BE3"/>
    <w:rsid w:val="001F52D6"/>
    <w:rsid w:val="001F54EA"/>
    <w:rsid w:val="001F681B"/>
    <w:rsid w:val="001F7B5B"/>
    <w:rsid w:val="00200498"/>
    <w:rsid w:val="00201927"/>
    <w:rsid w:val="00201F77"/>
    <w:rsid w:val="00202D3F"/>
    <w:rsid w:val="00204498"/>
    <w:rsid w:val="002050BE"/>
    <w:rsid w:val="00206A87"/>
    <w:rsid w:val="00211090"/>
    <w:rsid w:val="00213534"/>
    <w:rsid w:val="00213E6C"/>
    <w:rsid w:val="002146DA"/>
    <w:rsid w:val="00215428"/>
    <w:rsid w:val="00220341"/>
    <w:rsid w:val="002226E9"/>
    <w:rsid w:val="002230C1"/>
    <w:rsid w:val="00223108"/>
    <w:rsid w:val="00223733"/>
    <w:rsid w:val="00224F1D"/>
    <w:rsid w:val="00225CA2"/>
    <w:rsid w:val="00226651"/>
    <w:rsid w:val="00227E36"/>
    <w:rsid w:val="00231BBF"/>
    <w:rsid w:val="002321E2"/>
    <w:rsid w:val="00234441"/>
    <w:rsid w:val="0023748F"/>
    <w:rsid w:val="0024156A"/>
    <w:rsid w:val="002416D3"/>
    <w:rsid w:val="0024438F"/>
    <w:rsid w:val="00244DD8"/>
    <w:rsid w:val="002504F4"/>
    <w:rsid w:val="002518FB"/>
    <w:rsid w:val="002520F4"/>
    <w:rsid w:val="00252133"/>
    <w:rsid w:val="00252BC2"/>
    <w:rsid w:val="00252C99"/>
    <w:rsid w:val="00252CF2"/>
    <w:rsid w:val="002542AA"/>
    <w:rsid w:val="0025447E"/>
    <w:rsid w:val="00255A79"/>
    <w:rsid w:val="00256CDF"/>
    <w:rsid w:val="002606CC"/>
    <w:rsid w:val="00261573"/>
    <w:rsid w:val="00261C17"/>
    <w:rsid w:val="00265502"/>
    <w:rsid w:val="00265588"/>
    <w:rsid w:val="00265AE4"/>
    <w:rsid w:val="0026647E"/>
    <w:rsid w:val="00266945"/>
    <w:rsid w:val="00270EF0"/>
    <w:rsid w:val="00273A21"/>
    <w:rsid w:val="002749F6"/>
    <w:rsid w:val="00276125"/>
    <w:rsid w:val="0027789E"/>
    <w:rsid w:val="00281D01"/>
    <w:rsid w:val="00282AD1"/>
    <w:rsid w:val="00282AD2"/>
    <w:rsid w:val="002833DF"/>
    <w:rsid w:val="002835F3"/>
    <w:rsid w:val="00283C6D"/>
    <w:rsid w:val="002857C9"/>
    <w:rsid w:val="00291864"/>
    <w:rsid w:val="002933FE"/>
    <w:rsid w:val="002944FF"/>
    <w:rsid w:val="002945BF"/>
    <w:rsid w:val="0029521F"/>
    <w:rsid w:val="002952D7"/>
    <w:rsid w:val="00295DE7"/>
    <w:rsid w:val="00296DAD"/>
    <w:rsid w:val="00297856"/>
    <w:rsid w:val="002A1109"/>
    <w:rsid w:val="002A1DCB"/>
    <w:rsid w:val="002A255A"/>
    <w:rsid w:val="002A2648"/>
    <w:rsid w:val="002A371D"/>
    <w:rsid w:val="002A474E"/>
    <w:rsid w:val="002A4793"/>
    <w:rsid w:val="002A7DBA"/>
    <w:rsid w:val="002B09EB"/>
    <w:rsid w:val="002B1D1A"/>
    <w:rsid w:val="002B1D26"/>
    <w:rsid w:val="002B2365"/>
    <w:rsid w:val="002B2EDA"/>
    <w:rsid w:val="002B4F37"/>
    <w:rsid w:val="002B687E"/>
    <w:rsid w:val="002B7153"/>
    <w:rsid w:val="002C09D3"/>
    <w:rsid w:val="002C1C5F"/>
    <w:rsid w:val="002C27F9"/>
    <w:rsid w:val="002C394A"/>
    <w:rsid w:val="002C3EC5"/>
    <w:rsid w:val="002C409A"/>
    <w:rsid w:val="002C7AC5"/>
    <w:rsid w:val="002D119E"/>
    <w:rsid w:val="002D1875"/>
    <w:rsid w:val="002D2E03"/>
    <w:rsid w:val="002D2EC6"/>
    <w:rsid w:val="002D3C4D"/>
    <w:rsid w:val="002D4263"/>
    <w:rsid w:val="002D500C"/>
    <w:rsid w:val="002D5984"/>
    <w:rsid w:val="002E040C"/>
    <w:rsid w:val="002E04F3"/>
    <w:rsid w:val="002E053A"/>
    <w:rsid w:val="002E161A"/>
    <w:rsid w:val="002E1CCB"/>
    <w:rsid w:val="002E2F58"/>
    <w:rsid w:val="002E2FE3"/>
    <w:rsid w:val="002E4757"/>
    <w:rsid w:val="002E49F2"/>
    <w:rsid w:val="002E54C3"/>
    <w:rsid w:val="002E6782"/>
    <w:rsid w:val="002E6E9C"/>
    <w:rsid w:val="002E7E95"/>
    <w:rsid w:val="002E7FC6"/>
    <w:rsid w:val="002F0B46"/>
    <w:rsid w:val="002F1059"/>
    <w:rsid w:val="002F113F"/>
    <w:rsid w:val="002F222B"/>
    <w:rsid w:val="002F331C"/>
    <w:rsid w:val="002F3E6A"/>
    <w:rsid w:val="002F411E"/>
    <w:rsid w:val="002F4906"/>
    <w:rsid w:val="002F5444"/>
    <w:rsid w:val="002F5552"/>
    <w:rsid w:val="002F582E"/>
    <w:rsid w:val="0030078C"/>
    <w:rsid w:val="00300F19"/>
    <w:rsid w:val="00301453"/>
    <w:rsid w:val="00301767"/>
    <w:rsid w:val="00301A2B"/>
    <w:rsid w:val="00302044"/>
    <w:rsid w:val="00302491"/>
    <w:rsid w:val="003036F0"/>
    <w:rsid w:val="00305816"/>
    <w:rsid w:val="00310B3C"/>
    <w:rsid w:val="003150D3"/>
    <w:rsid w:val="00315ED3"/>
    <w:rsid w:val="003162CB"/>
    <w:rsid w:val="00316371"/>
    <w:rsid w:val="00316BF5"/>
    <w:rsid w:val="0032036E"/>
    <w:rsid w:val="00320427"/>
    <w:rsid w:val="00321D92"/>
    <w:rsid w:val="00326D3C"/>
    <w:rsid w:val="00327216"/>
    <w:rsid w:val="00330F60"/>
    <w:rsid w:val="00332991"/>
    <w:rsid w:val="00333895"/>
    <w:rsid w:val="003358DB"/>
    <w:rsid w:val="00335AE2"/>
    <w:rsid w:val="0033657C"/>
    <w:rsid w:val="00336669"/>
    <w:rsid w:val="003405DE"/>
    <w:rsid w:val="003411C3"/>
    <w:rsid w:val="003428A8"/>
    <w:rsid w:val="0034298E"/>
    <w:rsid w:val="00342F7D"/>
    <w:rsid w:val="003442F7"/>
    <w:rsid w:val="0034789C"/>
    <w:rsid w:val="00351711"/>
    <w:rsid w:val="0035250B"/>
    <w:rsid w:val="00352861"/>
    <w:rsid w:val="00353503"/>
    <w:rsid w:val="00353605"/>
    <w:rsid w:val="00354C80"/>
    <w:rsid w:val="003551C3"/>
    <w:rsid w:val="003555FC"/>
    <w:rsid w:val="00355620"/>
    <w:rsid w:val="0035618F"/>
    <w:rsid w:val="003572E4"/>
    <w:rsid w:val="003614CD"/>
    <w:rsid w:val="00363295"/>
    <w:rsid w:val="00364538"/>
    <w:rsid w:val="00364F13"/>
    <w:rsid w:val="003666D3"/>
    <w:rsid w:val="0037180A"/>
    <w:rsid w:val="00371F55"/>
    <w:rsid w:val="00372914"/>
    <w:rsid w:val="00372D02"/>
    <w:rsid w:val="003733CD"/>
    <w:rsid w:val="00373606"/>
    <w:rsid w:val="003736FB"/>
    <w:rsid w:val="0037429E"/>
    <w:rsid w:val="003754D4"/>
    <w:rsid w:val="00382558"/>
    <w:rsid w:val="00383766"/>
    <w:rsid w:val="003839A7"/>
    <w:rsid w:val="00383F41"/>
    <w:rsid w:val="003843DE"/>
    <w:rsid w:val="003863C6"/>
    <w:rsid w:val="00386984"/>
    <w:rsid w:val="00386D27"/>
    <w:rsid w:val="00387826"/>
    <w:rsid w:val="003917DC"/>
    <w:rsid w:val="003940A1"/>
    <w:rsid w:val="003945CA"/>
    <w:rsid w:val="00395951"/>
    <w:rsid w:val="00396B0B"/>
    <w:rsid w:val="00397B0D"/>
    <w:rsid w:val="00397F45"/>
    <w:rsid w:val="003A00F5"/>
    <w:rsid w:val="003A114E"/>
    <w:rsid w:val="003A12C3"/>
    <w:rsid w:val="003A3F8E"/>
    <w:rsid w:val="003A47F6"/>
    <w:rsid w:val="003A64DD"/>
    <w:rsid w:val="003B10A0"/>
    <w:rsid w:val="003B1D73"/>
    <w:rsid w:val="003B252A"/>
    <w:rsid w:val="003B48F2"/>
    <w:rsid w:val="003B4EDB"/>
    <w:rsid w:val="003B5B86"/>
    <w:rsid w:val="003C0280"/>
    <w:rsid w:val="003C0A9B"/>
    <w:rsid w:val="003C10B8"/>
    <w:rsid w:val="003C153B"/>
    <w:rsid w:val="003C4754"/>
    <w:rsid w:val="003C607D"/>
    <w:rsid w:val="003C6976"/>
    <w:rsid w:val="003C69D9"/>
    <w:rsid w:val="003D00A6"/>
    <w:rsid w:val="003D0556"/>
    <w:rsid w:val="003D2ECF"/>
    <w:rsid w:val="003D3B47"/>
    <w:rsid w:val="003D43E7"/>
    <w:rsid w:val="003D5957"/>
    <w:rsid w:val="003E0067"/>
    <w:rsid w:val="003E19E2"/>
    <w:rsid w:val="003E3FFC"/>
    <w:rsid w:val="003E6908"/>
    <w:rsid w:val="003E7057"/>
    <w:rsid w:val="003E796A"/>
    <w:rsid w:val="003E7D9E"/>
    <w:rsid w:val="003F118A"/>
    <w:rsid w:val="003F13B4"/>
    <w:rsid w:val="003F179D"/>
    <w:rsid w:val="003F2EB6"/>
    <w:rsid w:val="003F3E38"/>
    <w:rsid w:val="003F4668"/>
    <w:rsid w:val="003F753D"/>
    <w:rsid w:val="00401106"/>
    <w:rsid w:val="004012CD"/>
    <w:rsid w:val="00401448"/>
    <w:rsid w:val="00402B84"/>
    <w:rsid w:val="00402F98"/>
    <w:rsid w:val="00403804"/>
    <w:rsid w:val="00404213"/>
    <w:rsid w:val="00404D51"/>
    <w:rsid w:val="00405005"/>
    <w:rsid w:val="004051C8"/>
    <w:rsid w:val="0040554C"/>
    <w:rsid w:val="004056B0"/>
    <w:rsid w:val="00406FC2"/>
    <w:rsid w:val="00407C17"/>
    <w:rsid w:val="00410236"/>
    <w:rsid w:val="00410A40"/>
    <w:rsid w:val="00411A64"/>
    <w:rsid w:val="00412C2E"/>
    <w:rsid w:val="00413161"/>
    <w:rsid w:val="004138AA"/>
    <w:rsid w:val="0041405A"/>
    <w:rsid w:val="0041489A"/>
    <w:rsid w:val="004158D3"/>
    <w:rsid w:val="00417530"/>
    <w:rsid w:val="0042013D"/>
    <w:rsid w:val="00420904"/>
    <w:rsid w:val="00421B80"/>
    <w:rsid w:val="00424CAF"/>
    <w:rsid w:val="00426BD5"/>
    <w:rsid w:val="00427110"/>
    <w:rsid w:val="00427DB1"/>
    <w:rsid w:val="00427E45"/>
    <w:rsid w:val="00431E85"/>
    <w:rsid w:val="00431FC5"/>
    <w:rsid w:val="00432D9C"/>
    <w:rsid w:val="0043378E"/>
    <w:rsid w:val="00436072"/>
    <w:rsid w:val="00440640"/>
    <w:rsid w:val="004413B7"/>
    <w:rsid w:val="00442E1A"/>
    <w:rsid w:val="0044436D"/>
    <w:rsid w:val="00444535"/>
    <w:rsid w:val="004479ED"/>
    <w:rsid w:val="00447E55"/>
    <w:rsid w:val="00451817"/>
    <w:rsid w:val="00451FCB"/>
    <w:rsid w:val="004522E7"/>
    <w:rsid w:val="004523F4"/>
    <w:rsid w:val="0045268D"/>
    <w:rsid w:val="00453453"/>
    <w:rsid w:val="004534AA"/>
    <w:rsid w:val="00453B45"/>
    <w:rsid w:val="004551AC"/>
    <w:rsid w:val="00455CE8"/>
    <w:rsid w:val="004574BB"/>
    <w:rsid w:val="00457A55"/>
    <w:rsid w:val="00460688"/>
    <w:rsid w:val="00460909"/>
    <w:rsid w:val="00461072"/>
    <w:rsid w:val="004633B2"/>
    <w:rsid w:val="00463FD6"/>
    <w:rsid w:val="0046484D"/>
    <w:rsid w:val="00464AAF"/>
    <w:rsid w:val="00464B9D"/>
    <w:rsid w:val="00466EAD"/>
    <w:rsid w:val="00466EB2"/>
    <w:rsid w:val="00467422"/>
    <w:rsid w:val="00471F45"/>
    <w:rsid w:val="004733A2"/>
    <w:rsid w:val="004742D1"/>
    <w:rsid w:val="004748FE"/>
    <w:rsid w:val="004776D5"/>
    <w:rsid w:val="004806D9"/>
    <w:rsid w:val="00480CC3"/>
    <w:rsid w:val="004814D1"/>
    <w:rsid w:val="00481B77"/>
    <w:rsid w:val="00481BB1"/>
    <w:rsid w:val="0048235F"/>
    <w:rsid w:val="00482BB2"/>
    <w:rsid w:val="004853DC"/>
    <w:rsid w:val="004868B1"/>
    <w:rsid w:val="0048777F"/>
    <w:rsid w:val="004878B1"/>
    <w:rsid w:val="0049028A"/>
    <w:rsid w:val="00490E51"/>
    <w:rsid w:val="00490F11"/>
    <w:rsid w:val="00492B94"/>
    <w:rsid w:val="00493E4E"/>
    <w:rsid w:val="00494E68"/>
    <w:rsid w:val="004953A6"/>
    <w:rsid w:val="00496EEC"/>
    <w:rsid w:val="004A0069"/>
    <w:rsid w:val="004A0635"/>
    <w:rsid w:val="004A1F0F"/>
    <w:rsid w:val="004A2A4C"/>
    <w:rsid w:val="004A4CBE"/>
    <w:rsid w:val="004A4EB2"/>
    <w:rsid w:val="004A62D1"/>
    <w:rsid w:val="004A71CB"/>
    <w:rsid w:val="004B388F"/>
    <w:rsid w:val="004B3E97"/>
    <w:rsid w:val="004B43EF"/>
    <w:rsid w:val="004B4582"/>
    <w:rsid w:val="004B46CB"/>
    <w:rsid w:val="004B7218"/>
    <w:rsid w:val="004C0508"/>
    <w:rsid w:val="004C19A8"/>
    <w:rsid w:val="004C243F"/>
    <w:rsid w:val="004C320C"/>
    <w:rsid w:val="004C3F66"/>
    <w:rsid w:val="004C4C9D"/>
    <w:rsid w:val="004D19A3"/>
    <w:rsid w:val="004D2EEA"/>
    <w:rsid w:val="004D34A1"/>
    <w:rsid w:val="004D578F"/>
    <w:rsid w:val="004D6242"/>
    <w:rsid w:val="004D682F"/>
    <w:rsid w:val="004D79AA"/>
    <w:rsid w:val="004E0C3B"/>
    <w:rsid w:val="004E1458"/>
    <w:rsid w:val="004E15F1"/>
    <w:rsid w:val="004E17CC"/>
    <w:rsid w:val="004E3274"/>
    <w:rsid w:val="004E46AD"/>
    <w:rsid w:val="004E5B6F"/>
    <w:rsid w:val="004E6D1F"/>
    <w:rsid w:val="004E73F0"/>
    <w:rsid w:val="004F15BB"/>
    <w:rsid w:val="004F1DFD"/>
    <w:rsid w:val="004F1F76"/>
    <w:rsid w:val="004F2E7E"/>
    <w:rsid w:val="004F2FA1"/>
    <w:rsid w:val="004F339B"/>
    <w:rsid w:val="004F4303"/>
    <w:rsid w:val="004F485A"/>
    <w:rsid w:val="004F5351"/>
    <w:rsid w:val="004F6793"/>
    <w:rsid w:val="004F6CA0"/>
    <w:rsid w:val="0050004E"/>
    <w:rsid w:val="00500559"/>
    <w:rsid w:val="005019E5"/>
    <w:rsid w:val="00501EAF"/>
    <w:rsid w:val="00504407"/>
    <w:rsid w:val="00505521"/>
    <w:rsid w:val="005055E6"/>
    <w:rsid w:val="00505A12"/>
    <w:rsid w:val="0050644A"/>
    <w:rsid w:val="00506DDF"/>
    <w:rsid w:val="005070FE"/>
    <w:rsid w:val="00507E06"/>
    <w:rsid w:val="005121F0"/>
    <w:rsid w:val="00513628"/>
    <w:rsid w:val="0051453E"/>
    <w:rsid w:val="005150ED"/>
    <w:rsid w:val="00515677"/>
    <w:rsid w:val="00517874"/>
    <w:rsid w:val="0052055F"/>
    <w:rsid w:val="005207BE"/>
    <w:rsid w:val="00521D5A"/>
    <w:rsid w:val="00522B79"/>
    <w:rsid w:val="00524DC5"/>
    <w:rsid w:val="0052547C"/>
    <w:rsid w:val="00525644"/>
    <w:rsid w:val="0052651A"/>
    <w:rsid w:val="00530289"/>
    <w:rsid w:val="0053213F"/>
    <w:rsid w:val="00532B49"/>
    <w:rsid w:val="00533786"/>
    <w:rsid w:val="00535955"/>
    <w:rsid w:val="00535A3C"/>
    <w:rsid w:val="00541197"/>
    <w:rsid w:val="00541559"/>
    <w:rsid w:val="005429B7"/>
    <w:rsid w:val="00544A02"/>
    <w:rsid w:val="00544DF9"/>
    <w:rsid w:val="00546EE6"/>
    <w:rsid w:val="00550D84"/>
    <w:rsid w:val="00552FD9"/>
    <w:rsid w:val="005542F3"/>
    <w:rsid w:val="00555F30"/>
    <w:rsid w:val="0055658B"/>
    <w:rsid w:val="005567FC"/>
    <w:rsid w:val="00556836"/>
    <w:rsid w:val="00561CCF"/>
    <w:rsid w:val="00561F86"/>
    <w:rsid w:val="00562366"/>
    <w:rsid w:val="00562797"/>
    <w:rsid w:val="00563B22"/>
    <w:rsid w:val="005654F9"/>
    <w:rsid w:val="00570B0A"/>
    <w:rsid w:val="00570D18"/>
    <w:rsid w:val="00571670"/>
    <w:rsid w:val="005717C6"/>
    <w:rsid w:val="00571B6C"/>
    <w:rsid w:val="005723CC"/>
    <w:rsid w:val="005725EA"/>
    <w:rsid w:val="00574C65"/>
    <w:rsid w:val="005759F7"/>
    <w:rsid w:val="005761E2"/>
    <w:rsid w:val="0057625B"/>
    <w:rsid w:val="00577553"/>
    <w:rsid w:val="00577B3F"/>
    <w:rsid w:val="00580ACB"/>
    <w:rsid w:val="0058368B"/>
    <w:rsid w:val="00587CB0"/>
    <w:rsid w:val="00590F78"/>
    <w:rsid w:val="0059168C"/>
    <w:rsid w:val="0059177B"/>
    <w:rsid w:val="00591E73"/>
    <w:rsid w:val="005923AF"/>
    <w:rsid w:val="0059422A"/>
    <w:rsid w:val="0059437A"/>
    <w:rsid w:val="00594986"/>
    <w:rsid w:val="00594A84"/>
    <w:rsid w:val="0059594E"/>
    <w:rsid w:val="00597184"/>
    <w:rsid w:val="005A11E3"/>
    <w:rsid w:val="005A17BD"/>
    <w:rsid w:val="005A2D68"/>
    <w:rsid w:val="005A6904"/>
    <w:rsid w:val="005B146D"/>
    <w:rsid w:val="005B2830"/>
    <w:rsid w:val="005B2C31"/>
    <w:rsid w:val="005B3398"/>
    <w:rsid w:val="005B3C98"/>
    <w:rsid w:val="005B425A"/>
    <w:rsid w:val="005B674C"/>
    <w:rsid w:val="005B7CA3"/>
    <w:rsid w:val="005C0E48"/>
    <w:rsid w:val="005C0E55"/>
    <w:rsid w:val="005C132A"/>
    <w:rsid w:val="005C2765"/>
    <w:rsid w:val="005C29FE"/>
    <w:rsid w:val="005C2C1D"/>
    <w:rsid w:val="005C4D32"/>
    <w:rsid w:val="005C5124"/>
    <w:rsid w:val="005C5E6F"/>
    <w:rsid w:val="005C7949"/>
    <w:rsid w:val="005C7E69"/>
    <w:rsid w:val="005D0F4F"/>
    <w:rsid w:val="005D2551"/>
    <w:rsid w:val="005D2ECC"/>
    <w:rsid w:val="005D3076"/>
    <w:rsid w:val="005D4A3D"/>
    <w:rsid w:val="005D4B43"/>
    <w:rsid w:val="005D5A0A"/>
    <w:rsid w:val="005D5B0E"/>
    <w:rsid w:val="005D5BAD"/>
    <w:rsid w:val="005D78D3"/>
    <w:rsid w:val="005E2200"/>
    <w:rsid w:val="005E2955"/>
    <w:rsid w:val="005E2D60"/>
    <w:rsid w:val="005E36BD"/>
    <w:rsid w:val="005E63DC"/>
    <w:rsid w:val="005F5B57"/>
    <w:rsid w:val="005F5C4E"/>
    <w:rsid w:val="005F66B8"/>
    <w:rsid w:val="005F6832"/>
    <w:rsid w:val="005F6DA5"/>
    <w:rsid w:val="005F75F9"/>
    <w:rsid w:val="00600963"/>
    <w:rsid w:val="00600D2E"/>
    <w:rsid w:val="006053DB"/>
    <w:rsid w:val="00607430"/>
    <w:rsid w:val="00607E9B"/>
    <w:rsid w:val="006107EF"/>
    <w:rsid w:val="00612A0A"/>
    <w:rsid w:val="00612FF5"/>
    <w:rsid w:val="00614D1D"/>
    <w:rsid w:val="0061514F"/>
    <w:rsid w:val="00616959"/>
    <w:rsid w:val="0061766B"/>
    <w:rsid w:val="00617D1E"/>
    <w:rsid w:val="00622A0A"/>
    <w:rsid w:val="00623024"/>
    <w:rsid w:val="00623868"/>
    <w:rsid w:val="00623AC9"/>
    <w:rsid w:val="00625020"/>
    <w:rsid w:val="006264E4"/>
    <w:rsid w:val="00627794"/>
    <w:rsid w:val="00627DB5"/>
    <w:rsid w:val="00630ED1"/>
    <w:rsid w:val="00631ACD"/>
    <w:rsid w:val="00632862"/>
    <w:rsid w:val="00634B46"/>
    <w:rsid w:val="00634C4B"/>
    <w:rsid w:val="00635DB1"/>
    <w:rsid w:val="00636F61"/>
    <w:rsid w:val="006374C9"/>
    <w:rsid w:val="0063774E"/>
    <w:rsid w:val="006402A9"/>
    <w:rsid w:val="00640D8E"/>
    <w:rsid w:val="006410E8"/>
    <w:rsid w:val="006416A5"/>
    <w:rsid w:val="00641700"/>
    <w:rsid w:val="006436D9"/>
    <w:rsid w:val="00644022"/>
    <w:rsid w:val="0064526F"/>
    <w:rsid w:val="0064636C"/>
    <w:rsid w:val="00647C2E"/>
    <w:rsid w:val="00650494"/>
    <w:rsid w:val="00653DF6"/>
    <w:rsid w:val="006547CE"/>
    <w:rsid w:val="00655A6C"/>
    <w:rsid w:val="00656BAF"/>
    <w:rsid w:val="006572A1"/>
    <w:rsid w:val="006572F9"/>
    <w:rsid w:val="006603BA"/>
    <w:rsid w:val="00660B03"/>
    <w:rsid w:val="006616B4"/>
    <w:rsid w:val="0066171B"/>
    <w:rsid w:val="00661C7F"/>
    <w:rsid w:val="00662CF5"/>
    <w:rsid w:val="00664605"/>
    <w:rsid w:val="00667298"/>
    <w:rsid w:val="00667807"/>
    <w:rsid w:val="00667C9C"/>
    <w:rsid w:val="00670970"/>
    <w:rsid w:val="00671E50"/>
    <w:rsid w:val="006721C1"/>
    <w:rsid w:val="00672477"/>
    <w:rsid w:val="00672BAD"/>
    <w:rsid w:val="006736AF"/>
    <w:rsid w:val="006773DE"/>
    <w:rsid w:val="00677A59"/>
    <w:rsid w:val="00680DB0"/>
    <w:rsid w:val="00681C70"/>
    <w:rsid w:val="0068219B"/>
    <w:rsid w:val="006838AC"/>
    <w:rsid w:val="00684248"/>
    <w:rsid w:val="0068513E"/>
    <w:rsid w:val="0068547F"/>
    <w:rsid w:val="00685806"/>
    <w:rsid w:val="00686D76"/>
    <w:rsid w:val="006873C3"/>
    <w:rsid w:val="00692A48"/>
    <w:rsid w:val="00693B22"/>
    <w:rsid w:val="0069469F"/>
    <w:rsid w:val="00695B11"/>
    <w:rsid w:val="00696D48"/>
    <w:rsid w:val="006A002F"/>
    <w:rsid w:val="006A01FA"/>
    <w:rsid w:val="006A1996"/>
    <w:rsid w:val="006A2F7C"/>
    <w:rsid w:val="006A3A41"/>
    <w:rsid w:val="006A3B87"/>
    <w:rsid w:val="006A4457"/>
    <w:rsid w:val="006A4F70"/>
    <w:rsid w:val="006A5C9D"/>
    <w:rsid w:val="006A6863"/>
    <w:rsid w:val="006A7502"/>
    <w:rsid w:val="006B0271"/>
    <w:rsid w:val="006B17A3"/>
    <w:rsid w:val="006B18BD"/>
    <w:rsid w:val="006B23C9"/>
    <w:rsid w:val="006B3178"/>
    <w:rsid w:val="006B3466"/>
    <w:rsid w:val="006B39BD"/>
    <w:rsid w:val="006B4DA1"/>
    <w:rsid w:val="006B6EDD"/>
    <w:rsid w:val="006B76B5"/>
    <w:rsid w:val="006B7B87"/>
    <w:rsid w:val="006C0E27"/>
    <w:rsid w:val="006C105E"/>
    <w:rsid w:val="006C1991"/>
    <w:rsid w:val="006C2A18"/>
    <w:rsid w:val="006C3B28"/>
    <w:rsid w:val="006C4C81"/>
    <w:rsid w:val="006C5036"/>
    <w:rsid w:val="006C5CBD"/>
    <w:rsid w:val="006C7072"/>
    <w:rsid w:val="006C762E"/>
    <w:rsid w:val="006D0B87"/>
    <w:rsid w:val="006D2896"/>
    <w:rsid w:val="006D3037"/>
    <w:rsid w:val="006D35B3"/>
    <w:rsid w:val="006D4D93"/>
    <w:rsid w:val="006D54E9"/>
    <w:rsid w:val="006D6568"/>
    <w:rsid w:val="006D69AD"/>
    <w:rsid w:val="006E04E1"/>
    <w:rsid w:val="006E0DFB"/>
    <w:rsid w:val="006E14F9"/>
    <w:rsid w:val="006E3304"/>
    <w:rsid w:val="006E35C9"/>
    <w:rsid w:val="006E35F2"/>
    <w:rsid w:val="006E49F6"/>
    <w:rsid w:val="006E4CE0"/>
    <w:rsid w:val="006E4EB0"/>
    <w:rsid w:val="006E619E"/>
    <w:rsid w:val="006F0F65"/>
    <w:rsid w:val="006F149E"/>
    <w:rsid w:val="006F4A9B"/>
    <w:rsid w:val="006F4DDD"/>
    <w:rsid w:val="006F53C8"/>
    <w:rsid w:val="006F755D"/>
    <w:rsid w:val="00700640"/>
    <w:rsid w:val="00700E2B"/>
    <w:rsid w:val="00700E45"/>
    <w:rsid w:val="00700FE4"/>
    <w:rsid w:val="00701250"/>
    <w:rsid w:val="007013EC"/>
    <w:rsid w:val="007017DE"/>
    <w:rsid w:val="0070435D"/>
    <w:rsid w:val="007043AE"/>
    <w:rsid w:val="00704826"/>
    <w:rsid w:val="00707296"/>
    <w:rsid w:val="00710393"/>
    <w:rsid w:val="00711602"/>
    <w:rsid w:val="00711C1C"/>
    <w:rsid w:val="00713E9E"/>
    <w:rsid w:val="0071468E"/>
    <w:rsid w:val="00714FC8"/>
    <w:rsid w:val="00717277"/>
    <w:rsid w:val="00721B32"/>
    <w:rsid w:val="00722440"/>
    <w:rsid w:val="00722FBF"/>
    <w:rsid w:val="00723073"/>
    <w:rsid w:val="00723D59"/>
    <w:rsid w:val="0072456F"/>
    <w:rsid w:val="007251FA"/>
    <w:rsid w:val="0073105A"/>
    <w:rsid w:val="00731C44"/>
    <w:rsid w:val="0073402B"/>
    <w:rsid w:val="00734B8A"/>
    <w:rsid w:val="00735C1E"/>
    <w:rsid w:val="00736134"/>
    <w:rsid w:val="007364A5"/>
    <w:rsid w:val="007414EA"/>
    <w:rsid w:val="0074171C"/>
    <w:rsid w:val="007418B9"/>
    <w:rsid w:val="007426F4"/>
    <w:rsid w:val="00742FBA"/>
    <w:rsid w:val="00743EFC"/>
    <w:rsid w:val="007457DB"/>
    <w:rsid w:val="00745976"/>
    <w:rsid w:val="00750B38"/>
    <w:rsid w:val="00751EEC"/>
    <w:rsid w:val="007525FC"/>
    <w:rsid w:val="00752F77"/>
    <w:rsid w:val="00752F79"/>
    <w:rsid w:val="0075691A"/>
    <w:rsid w:val="00756969"/>
    <w:rsid w:val="007573F8"/>
    <w:rsid w:val="007579AB"/>
    <w:rsid w:val="00757D59"/>
    <w:rsid w:val="00762C5D"/>
    <w:rsid w:val="00764D9D"/>
    <w:rsid w:val="00765A6B"/>
    <w:rsid w:val="007665E8"/>
    <w:rsid w:val="00766F25"/>
    <w:rsid w:val="00770E49"/>
    <w:rsid w:val="0077157B"/>
    <w:rsid w:val="00772A86"/>
    <w:rsid w:val="0077688A"/>
    <w:rsid w:val="00776EA8"/>
    <w:rsid w:val="00777BAF"/>
    <w:rsid w:val="007800E2"/>
    <w:rsid w:val="0078022F"/>
    <w:rsid w:val="0078159D"/>
    <w:rsid w:val="0078166D"/>
    <w:rsid w:val="00781CA3"/>
    <w:rsid w:val="00783057"/>
    <w:rsid w:val="007851F4"/>
    <w:rsid w:val="00785EF1"/>
    <w:rsid w:val="00786CFF"/>
    <w:rsid w:val="007874FA"/>
    <w:rsid w:val="007878A1"/>
    <w:rsid w:val="0079083C"/>
    <w:rsid w:val="007911A4"/>
    <w:rsid w:val="007911BC"/>
    <w:rsid w:val="00791873"/>
    <w:rsid w:val="007919EA"/>
    <w:rsid w:val="007930AC"/>
    <w:rsid w:val="00795004"/>
    <w:rsid w:val="00795ACA"/>
    <w:rsid w:val="00797257"/>
    <w:rsid w:val="00797639"/>
    <w:rsid w:val="00797879"/>
    <w:rsid w:val="007A0576"/>
    <w:rsid w:val="007A2152"/>
    <w:rsid w:val="007A264F"/>
    <w:rsid w:val="007A2C9F"/>
    <w:rsid w:val="007A340A"/>
    <w:rsid w:val="007A3B11"/>
    <w:rsid w:val="007A3BB5"/>
    <w:rsid w:val="007A3E98"/>
    <w:rsid w:val="007A42B7"/>
    <w:rsid w:val="007A4F84"/>
    <w:rsid w:val="007A7588"/>
    <w:rsid w:val="007B15DB"/>
    <w:rsid w:val="007B2BFE"/>
    <w:rsid w:val="007B32E6"/>
    <w:rsid w:val="007B389C"/>
    <w:rsid w:val="007B4AE4"/>
    <w:rsid w:val="007B62DA"/>
    <w:rsid w:val="007B62E6"/>
    <w:rsid w:val="007B6AC3"/>
    <w:rsid w:val="007C0974"/>
    <w:rsid w:val="007C201F"/>
    <w:rsid w:val="007C24D2"/>
    <w:rsid w:val="007C2514"/>
    <w:rsid w:val="007C35B2"/>
    <w:rsid w:val="007C45FA"/>
    <w:rsid w:val="007C665D"/>
    <w:rsid w:val="007D1F60"/>
    <w:rsid w:val="007D2BA1"/>
    <w:rsid w:val="007D2F2D"/>
    <w:rsid w:val="007D4773"/>
    <w:rsid w:val="007D4839"/>
    <w:rsid w:val="007D5FDB"/>
    <w:rsid w:val="007E0258"/>
    <w:rsid w:val="007E0560"/>
    <w:rsid w:val="007E0EFB"/>
    <w:rsid w:val="007E10D8"/>
    <w:rsid w:val="007E2035"/>
    <w:rsid w:val="007E3BEA"/>
    <w:rsid w:val="007E42F9"/>
    <w:rsid w:val="007E444C"/>
    <w:rsid w:val="007E50A3"/>
    <w:rsid w:val="007E668F"/>
    <w:rsid w:val="007E67B5"/>
    <w:rsid w:val="007E68E5"/>
    <w:rsid w:val="007E7AAA"/>
    <w:rsid w:val="007E7D62"/>
    <w:rsid w:val="007F0FB1"/>
    <w:rsid w:val="007F1CA9"/>
    <w:rsid w:val="007F1D08"/>
    <w:rsid w:val="007F29A1"/>
    <w:rsid w:val="007F4588"/>
    <w:rsid w:val="0080049E"/>
    <w:rsid w:val="00800726"/>
    <w:rsid w:val="008008CB"/>
    <w:rsid w:val="00802027"/>
    <w:rsid w:val="008025BC"/>
    <w:rsid w:val="0080471B"/>
    <w:rsid w:val="00804A26"/>
    <w:rsid w:val="00805471"/>
    <w:rsid w:val="008100EF"/>
    <w:rsid w:val="00810CFE"/>
    <w:rsid w:val="00811D86"/>
    <w:rsid w:val="00812922"/>
    <w:rsid w:val="00812BE6"/>
    <w:rsid w:val="008131CD"/>
    <w:rsid w:val="00813324"/>
    <w:rsid w:val="00814B9F"/>
    <w:rsid w:val="008152EE"/>
    <w:rsid w:val="00816DC1"/>
    <w:rsid w:val="00817A99"/>
    <w:rsid w:val="00820A10"/>
    <w:rsid w:val="00823117"/>
    <w:rsid w:val="00824C81"/>
    <w:rsid w:val="0082556E"/>
    <w:rsid w:val="00825B9F"/>
    <w:rsid w:val="008262A6"/>
    <w:rsid w:val="00827BF6"/>
    <w:rsid w:val="00831810"/>
    <w:rsid w:val="00832446"/>
    <w:rsid w:val="0083380F"/>
    <w:rsid w:val="00833811"/>
    <w:rsid w:val="00833F0E"/>
    <w:rsid w:val="00835014"/>
    <w:rsid w:val="00835533"/>
    <w:rsid w:val="00837186"/>
    <w:rsid w:val="00837229"/>
    <w:rsid w:val="00837CB7"/>
    <w:rsid w:val="0084322A"/>
    <w:rsid w:val="00843EC1"/>
    <w:rsid w:val="008440BD"/>
    <w:rsid w:val="008445C4"/>
    <w:rsid w:val="00846695"/>
    <w:rsid w:val="00851EF0"/>
    <w:rsid w:val="00852404"/>
    <w:rsid w:val="00854F7C"/>
    <w:rsid w:val="00855EA2"/>
    <w:rsid w:val="00856415"/>
    <w:rsid w:val="008569F5"/>
    <w:rsid w:val="00860A7C"/>
    <w:rsid w:val="00862445"/>
    <w:rsid w:val="008631D3"/>
    <w:rsid w:val="0086430E"/>
    <w:rsid w:val="008669AB"/>
    <w:rsid w:val="00866F0D"/>
    <w:rsid w:val="00867479"/>
    <w:rsid w:val="008713C7"/>
    <w:rsid w:val="00871B60"/>
    <w:rsid w:val="00872C9A"/>
    <w:rsid w:val="00872EB5"/>
    <w:rsid w:val="00873779"/>
    <w:rsid w:val="008745A6"/>
    <w:rsid w:val="0087481E"/>
    <w:rsid w:val="0087644C"/>
    <w:rsid w:val="00876615"/>
    <w:rsid w:val="00877043"/>
    <w:rsid w:val="00884357"/>
    <w:rsid w:val="00885515"/>
    <w:rsid w:val="00886C92"/>
    <w:rsid w:val="008875B1"/>
    <w:rsid w:val="0088781A"/>
    <w:rsid w:val="00887849"/>
    <w:rsid w:val="008926FB"/>
    <w:rsid w:val="00892816"/>
    <w:rsid w:val="00892AED"/>
    <w:rsid w:val="008935C5"/>
    <w:rsid w:val="0089453A"/>
    <w:rsid w:val="008957E2"/>
    <w:rsid w:val="008960F7"/>
    <w:rsid w:val="0089779E"/>
    <w:rsid w:val="008A0036"/>
    <w:rsid w:val="008A05E3"/>
    <w:rsid w:val="008A0CAD"/>
    <w:rsid w:val="008A30E1"/>
    <w:rsid w:val="008A37E4"/>
    <w:rsid w:val="008A43A1"/>
    <w:rsid w:val="008A460F"/>
    <w:rsid w:val="008A4ED2"/>
    <w:rsid w:val="008A669D"/>
    <w:rsid w:val="008A6732"/>
    <w:rsid w:val="008A7DF6"/>
    <w:rsid w:val="008B1C38"/>
    <w:rsid w:val="008B1DAE"/>
    <w:rsid w:val="008B2494"/>
    <w:rsid w:val="008B4298"/>
    <w:rsid w:val="008B48B9"/>
    <w:rsid w:val="008B5F3E"/>
    <w:rsid w:val="008B6A6B"/>
    <w:rsid w:val="008C0D53"/>
    <w:rsid w:val="008C15AC"/>
    <w:rsid w:val="008C192C"/>
    <w:rsid w:val="008C1BA2"/>
    <w:rsid w:val="008C4A6D"/>
    <w:rsid w:val="008C56DC"/>
    <w:rsid w:val="008C77B7"/>
    <w:rsid w:val="008C7D4B"/>
    <w:rsid w:val="008D04ED"/>
    <w:rsid w:val="008D168B"/>
    <w:rsid w:val="008D1B39"/>
    <w:rsid w:val="008D217C"/>
    <w:rsid w:val="008D2348"/>
    <w:rsid w:val="008D2E7A"/>
    <w:rsid w:val="008D2EC3"/>
    <w:rsid w:val="008D50A7"/>
    <w:rsid w:val="008D64CE"/>
    <w:rsid w:val="008D6EC2"/>
    <w:rsid w:val="008D7557"/>
    <w:rsid w:val="008D7CDE"/>
    <w:rsid w:val="008E0888"/>
    <w:rsid w:val="008E111F"/>
    <w:rsid w:val="008E57B6"/>
    <w:rsid w:val="008E6B9F"/>
    <w:rsid w:val="008F06BB"/>
    <w:rsid w:val="008F1EAF"/>
    <w:rsid w:val="008F4977"/>
    <w:rsid w:val="008F4D57"/>
    <w:rsid w:val="008F59AB"/>
    <w:rsid w:val="008F63E7"/>
    <w:rsid w:val="008F688F"/>
    <w:rsid w:val="008F6F59"/>
    <w:rsid w:val="008F7AA1"/>
    <w:rsid w:val="00901055"/>
    <w:rsid w:val="00901B23"/>
    <w:rsid w:val="0090250D"/>
    <w:rsid w:val="00902B65"/>
    <w:rsid w:val="009041FB"/>
    <w:rsid w:val="00906AC9"/>
    <w:rsid w:val="00906AFF"/>
    <w:rsid w:val="00911D72"/>
    <w:rsid w:val="009124E2"/>
    <w:rsid w:val="009128A5"/>
    <w:rsid w:val="00913AA6"/>
    <w:rsid w:val="00914C30"/>
    <w:rsid w:val="00915169"/>
    <w:rsid w:val="00915F3A"/>
    <w:rsid w:val="00920BE4"/>
    <w:rsid w:val="00920C83"/>
    <w:rsid w:val="00921854"/>
    <w:rsid w:val="009239EB"/>
    <w:rsid w:val="00923C6E"/>
    <w:rsid w:val="00923E13"/>
    <w:rsid w:val="009267B1"/>
    <w:rsid w:val="009333E0"/>
    <w:rsid w:val="00933748"/>
    <w:rsid w:val="00933778"/>
    <w:rsid w:val="009358DE"/>
    <w:rsid w:val="00936201"/>
    <w:rsid w:val="0093764C"/>
    <w:rsid w:val="0094003B"/>
    <w:rsid w:val="00941A0C"/>
    <w:rsid w:val="00942D6F"/>
    <w:rsid w:val="009441E8"/>
    <w:rsid w:val="0094477B"/>
    <w:rsid w:val="009452B9"/>
    <w:rsid w:val="0094633D"/>
    <w:rsid w:val="00947F5F"/>
    <w:rsid w:val="009509E1"/>
    <w:rsid w:val="009529E6"/>
    <w:rsid w:val="00952ED3"/>
    <w:rsid w:val="00954F4F"/>
    <w:rsid w:val="0095636B"/>
    <w:rsid w:val="0095647B"/>
    <w:rsid w:val="00956B76"/>
    <w:rsid w:val="0095727C"/>
    <w:rsid w:val="009572D5"/>
    <w:rsid w:val="009577D8"/>
    <w:rsid w:val="0095799E"/>
    <w:rsid w:val="00962133"/>
    <w:rsid w:val="00962E59"/>
    <w:rsid w:val="00963E36"/>
    <w:rsid w:val="009671F3"/>
    <w:rsid w:val="009673AE"/>
    <w:rsid w:val="009725C1"/>
    <w:rsid w:val="00972B94"/>
    <w:rsid w:val="00972DC4"/>
    <w:rsid w:val="00972FD1"/>
    <w:rsid w:val="00973006"/>
    <w:rsid w:val="009732F6"/>
    <w:rsid w:val="00973DC7"/>
    <w:rsid w:val="0097582E"/>
    <w:rsid w:val="00975DC3"/>
    <w:rsid w:val="00975FAD"/>
    <w:rsid w:val="00981F31"/>
    <w:rsid w:val="009845C9"/>
    <w:rsid w:val="009850D1"/>
    <w:rsid w:val="00985B57"/>
    <w:rsid w:val="00987574"/>
    <w:rsid w:val="009906D8"/>
    <w:rsid w:val="00991760"/>
    <w:rsid w:val="00991B5B"/>
    <w:rsid w:val="00993B0E"/>
    <w:rsid w:val="00994DAD"/>
    <w:rsid w:val="0099559A"/>
    <w:rsid w:val="00995963"/>
    <w:rsid w:val="00995F42"/>
    <w:rsid w:val="0099617D"/>
    <w:rsid w:val="00996478"/>
    <w:rsid w:val="00997765"/>
    <w:rsid w:val="009A4AD9"/>
    <w:rsid w:val="009A66CC"/>
    <w:rsid w:val="009A6DC1"/>
    <w:rsid w:val="009A6DD1"/>
    <w:rsid w:val="009B2826"/>
    <w:rsid w:val="009B2F1C"/>
    <w:rsid w:val="009B3778"/>
    <w:rsid w:val="009B40C8"/>
    <w:rsid w:val="009B436C"/>
    <w:rsid w:val="009B4504"/>
    <w:rsid w:val="009B4686"/>
    <w:rsid w:val="009C0557"/>
    <w:rsid w:val="009C0DEB"/>
    <w:rsid w:val="009C3034"/>
    <w:rsid w:val="009C5898"/>
    <w:rsid w:val="009C5C24"/>
    <w:rsid w:val="009C6701"/>
    <w:rsid w:val="009C6EA7"/>
    <w:rsid w:val="009C7B0F"/>
    <w:rsid w:val="009D02B0"/>
    <w:rsid w:val="009D0B4E"/>
    <w:rsid w:val="009D0D21"/>
    <w:rsid w:val="009D0D84"/>
    <w:rsid w:val="009D106D"/>
    <w:rsid w:val="009D155D"/>
    <w:rsid w:val="009D15A9"/>
    <w:rsid w:val="009D29B1"/>
    <w:rsid w:val="009D2A54"/>
    <w:rsid w:val="009D3127"/>
    <w:rsid w:val="009D3151"/>
    <w:rsid w:val="009D41A2"/>
    <w:rsid w:val="009D4AE4"/>
    <w:rsid w:val="009D4FC9"/>
    <w:rsid w:val="009D7782"/>
    <w:rsid w:val="009E19B4"/>
    <w:rsid w:val="009E3F3E"/>
    <w:rsid w:val="009E3FA7"/>
    <w:rsid w:val="009E451C"/>
    <w:rsid w:val="009E5445"/>
    <w:rsid w:val="009E6F8B"/>
    <w:rsid w:val="009E71B3"/>
    <w:rsid w:val="009F0BBD"/>
    <w:rsid w:val="009F1FC0"/>
    <w:rsid w:val="009F4D1C"/>
    <w:rsid w:val="009F5D84"/>
    <w:rsid w:val="009F65CE"/>
    <w:rsid w:val="009F6F4A"/>
    <w:rsid w:val="009F7EE4"/>
    <w:rsid w:val="00A00496"/>
    <w:rsid w:val="00A00A8A"/>
    <w:rsid w:val="00A02E69"/>
    <w:rsid w:val="00A03D32"/>
    <w:rsid w:val="00A0452B"/>
    <w:rsid w:val="00A04912"/>
    <w:rsid w:val="00A06A9F"/>
    <w:rsid w:val="00A07DFD"/>
    <w:rsid w:val="00A10D25"/>
    <w:rsid w:val="00A11E21"/>
    <w:rsid w:val="00A12FC5"/>
    <w:rsid w:val="00A138B9"/>
    <w:rsid w:val="00A14FA7"/>
    <w:rsid w:val="00A15100"/>
    <w:rsid w:val="00A158A6"/>
    <w:rsid w:val="00A21607"/>
    <w:rsid w:val="00A27688"/>
    <w:rsid w:val="00A278F0"/>
    <w:rsid w:val="00A32674"/>
    <w:rsid w:val="00A33C4F"/>
    <w:rsid w:val="00A368C9"/>
    <w:rsid w:val="00A36A84"/>
    <w:rsid w:val="00A41B5E"/>
    <w:rsid w:val="00A4245E"/>
    <w:rsid w:val="00A4265A"/>
    <w:rsid w:val="00A42CEA"/>
    <w:rsid w:val="00A44A02"/>
    <w:rsid w:val="00A44C7D"/>
    <w:rsid w:val="00A45675"/>
    <w:rsid w:val="00A45E4C"/>
    <w:rsid w:val="00A46610"/>
    <w:rsid w:val="00A46DA4"/>
    <w:rsid w:val="00A47A1C"/>
    <w:rsid w:val="00A53364"/>
    <w:rsid w:val="00A54D1F"/>
    <w:rsid w:val="00A55D52"/>
    <w:rsid w:val="00A56C27"/>
    <w:rsid w:val="00A57502"/>
    <w:rsid w:val="00A60421"/>
    <w:rsid w:val="00A609AE"/>
    <w:rsid w:val="00A60A45"/>
    <w:rsid w:val="00A6180F"/>
    <w:rsid w:val="00A62E25"/>
    <w:rsid w:val="00A62FCE"/>
    <w:rsid w:val="00A63012"/>
    <w:rsid w:val="00A65746"/>
    <w:rsid w:val="00A65C2F"/>
    <w:rsid w:val="00A677CB"/>
    <w:rsid w:val="00A70690"/>
    <w:rsid w:val="00A738B9"/>
    <w:rsid w:val="00A73A6C"/>
    <w:rsid w:val="00A73E90"/>
    <w:rsid w:val="00A74011"/>
    <w:rsid w:val="00A772FD"/>
    <w:rsid w:val="00A80223"/>
    <w:rsid w:val="00A80C5F"/>
    <w:rsid w:val="00A80E9F"/>
    <w:rsid w:val="00A812C6"/>
    <w:rsid w:val="00A8460A"/>
    <w:rsid w:val="00A85161"/>
    <w:rsid w:val="00A85E98"/>
    <w:rsid w:val="00A870CA"/>
    <w:rsid w:val="00A87227"/>
    <w:rsid w:val="00A878B1"/>
    <w:rsid w:val="00A87CCF"/>
    <w:rsid w:val="00A90660"/>
    <w:rsid w:val="00A90A87"/>
    <w:rsid w:val="00A910A8"/>
    <w:rsid w:val="00A92462"/>
    <w:rsid w:val="00A94C6A"/>
    <w:rsid w:val="00A954E0"/>
    <w:rsid w:val="00A96309"/>
    <w:rsid w:val="00A97656"/>
    <w:rsid w:val="00A97B44"/>
    <w:rsid w:val="00A97E92"/>
    <w:rsid w:val="00A97F89"/>
    <w:rsid w:val="00AA0C28"/>
    <w:rsid w:val="00AA3E19"/>
    <w:rsid w:val="00AA42E9"/>
    <w:rsid w:val="00AA70F3"/>
    <w:rsid w:val="00AA764B"/>
    <w:rsid w:val="00AA7E4F"/>
    <w:rsid w:val="00AB0437"/>
    <w:rsid w:val="00AB224F"/>
    <w:rsid w:val="00AB5325"/>
    <w:rsid w:val="00AB5A23"/>
    <w:rsid w:val="00AB7BBF"/>
    <w:rsid w:val="00AC0445"/>
    <w:rsid w:val="00AC1E16"/>
    <w:rsid w:val="00AC56DC"/>
    <w:rsid w:val="00AC7159"/>
    <w:rsid w:val="00AC7693"/>
    <w:rsid w:val="00AC7829"/>
    <w:rsid w:val="00AD0616"/>
    <w:rsid w:val="00AD4E1E"/>
    <w:rsid w:val="00AD5A7E"/>
    <w:rsid w:val="00AD6149"/>
    <w:rsid w:val="00AD69C8"/>
    <w:rsid w:val="00AD6EA1"/>
    <w:rsid w:val="00AD6ED3"/>
    <w:rsid w:val="00AD75FF"/>
    <w:rsid w:val="00AD7C8E"/>
    <w:rsid w:val="00AE2348"/>
    <w:rsid w:val="00AE4024"/>
    <w:rsid w:val="00AE411C"/>
    <w:rsid w:val="00AE5A14"/>
    <w:rsid w:val="00AF0731"/>
    <w:rsid w:val="00AF1316"/>
    <w:rsid w:val="00AF197D"/>
    <w:rsid w:val="00AF264A"/>
    <w:rsid w:val="00AF2D2C"/>
    <w:rsid w:val="00AF421E"/>
    <w:rsid w:val="00AF55A5"/>
    <w:rsid w:val="00AF5E9C"/>
    <w:rsid w:val="00B002B4"/>
    <w:rsid w:val="00B01BBE"/>
    <w:rsid w:val="00B02F55"/>
    <w:rsid w:val="00B038F0"/>
    <w:rsid w:val="00B03CCD"/>
    <w:rsid w:val="00B06119"/>
    <w:rsid w:val="00B062EF"/>
    <w:rsid w:val="00B06823"/>
    <w:rsid w:val="00B06A4C"/>
    <w:rsid w:val="00B10B88"/>
    <w:rsid w:val="00B11537"/>
    <w:rsid w:val="00B12936"/>
    <w:rsid w:val="00B13477"/>
    <w:rsid w:val="00B1406A"/>
    <w:rsid w:val="00B1486D"/>
    <w:rsid w:val="00B1697D"/>
    <w:rsid w:val="00B20363"/>
    <w:rsid w:val="00B20516"/>
    <w:rsid w:val="00B262A9"/>
    <w:rsid w:val="00B26E93"/>
    <w:rsid w:val="00B27D2A"/>
    <w:rsid w:val="00B309F8"/>
    <w:rsid w:val="00B34380"/>
    <w:rsid w:val="00B34CDD"/>
    <w:rsid w:val="00B34D97"/>
    <w:rsid w:val="00B3655A"/>
    <w:rsid w:val="00B37910"/>
    <w:rsid w:val="00B414A5"/>
    <w:rsid w:val="00B4192A"/>
    <w:rsid w:val="00B41E7B"/>
    <w:rsid w:val="00B430F7"/>
    <w:rsid w:val="00B437DA"/>
    <w:rsid w:val="00B43FDA"/>
    <w:rsid w:val="00B44B6B"/>
    <w:rsid w:val="00B451AF"/>
    <w:rsid w:val="00B45924"/>
    <w:rsid w:val="00B46545"/>
    <w:rsid w:val="00B46E65"/>
    <w:rsid w:val="00B51A88"/>
    <w:rsid w:val="00B51C68"/>
    <w:rsid w:val="00B52AC2"/>
    <w:rsid w:val="00B53BC3"/>
    <w:rsid w:val="00B53CAB"/>
    <w:rsid w:val="00B53D26"/>
    <w:rsid w:val="00B544C5"/>
    <w:rsid w:val="00B54CEE"/>
    <w:rsid w:val="00B5545B"/>
    <w:rsid w:val="00B56227"/>
    <w:rsid w:val="00B6088F"/>
    <w:rsid w:val="00B6164E"/>
    <w:rsid w:val="00B625AA"/>
    <w:rsid w:val="00B6349C"/>
    <w:rsid w:val="00B66B13"/>
    <w:rsid w:val="00B67354"/>
    <w:rsid w:val="00B70493"/>
    <w:rsid w:val="00B708D2"/>
    <w:rsid w:val="00B70BFD"/>
    <w:rsid w:val="00B71504"/>
    <w:rsid w:val="00B7198B"/>
    <w:rsid w:val="00B74EFC"/>
    <w:rsid w:val="00B75EC0"/>
    <w:rsid w:val="00B765F0"/>
    <w:rsid w:val="00B77381"/>
    <w:rsid w:val="00B812C8"/>
    <w:rsid w:val="00B8309E"/>
    <w:rsid w:val="00B837C1"/>
    <w:rsid w:val="00B86E4F"/>
    <w:rsid w:val="00B86F3A"/>
    <w:rsid w:val="00B870D9"/>
    <w:rsid w:val="00B878BC"/>
    <w:rsid w:val="00B90509"/>
    <w:rsid w:val="00B90557"/>
    <w:rsid w:val="00B91AE0"/>
    <w:rsid w:val="00B91C49"/>
    <w:rsid w:val="00B92996"/>
    <w:rsid w:val="00B9311E"/>
    <w:rsid w:val="00B944DF"/>
    <w:rsid w:val="00B95564"/>
    <w:rsid w:val="00B970BA"/>
    <w:rsid w:val="00B97847"/>
    <w:rsid w:val="00BA0A0C"/>
    <w:rsid w:val="00BA149F"/>
    <w:rsid w:val="00BA337E"/>
    <w:rsid w:val="00BA3DEF"/>
    <w:rsid w:val="00BA4A9D"/>
    <w:rsid w:val="00BA5B93"/>
    <w:rsid w:val="00BA635B"/>
    <w:rsid w:val="00BB0581"/>
    <w:rsid w:val="00BB53BD"/>
    <w:rsid w:val="00BB67EF"/>
    <w:rsid w:val="00BB6903"/>
    <w:rsid w:val="00BB69AC"/>
    <w:rsid w:val="00BB71D4"/>
    <w:rsid w:val="00BB7BA7"/>
    <w:rsid w:val="00BC0846"/>
    <w:rsid w:val="00BC096A"/>
    <w:rsid w:val="00BC201C"/>
    <w:rsid w:val="00BC32B6"/>
    <w:rsid w:val="00BC5283"/>
    <w:rsid w:val="00BD016E"/>
    <w:rsid w:val="00BD06CE"/>
    <w:rsid w:val="00BD31E1"/>
    <w:rsid w:val="00BD3321"/>
    <w:rsid w:val="00BD625B"/>
    <w:rsid w:val="00BD6AE8"/>
    <w:rsid w:val="00BD7BBD"/>
    <w:rsid w:val="00BE0080"/>
    <w:rsid w:val="00BE130B"/>
    <w:rsid w:val="00BE1821"/>
    <w:rsid w:val="00BE37AA"/>
    <w:rsid w:val="00BE4810"/>
    <w:rsid w:val="00BE68F4"/>
    <w:rsid w:val="00BE7114"/>
    <w:rsid w:val="00BF1013"/>
    <w:rsid w:val="00BF1D8E"/>
    <w:rsid w:val="00BF1FB9"/>
    <w:rsid w:val="00BF209D"/>
    <w:rsid w:val="00BF2BF7"/>
    <w:rsid w:val="00BF3492"/>
    <w:rsid w:val="00BF3F21"/>
    <w:rsid w:val="00BF61B0"/>
    <w:rsid w:val="00C03476"/>
    <w:rsid w:val="00C043F7"/>
    <w:rsid w:val="00C05A42"/>
    <w:rsid w:val="00C05DCF"/>
    <w:rsid w:val="00C069E1"/>
    <w:rsid w:val="00C07BB3"/>
    <w:rsid w:val="00C07DDE"/>
    <w:rsid w:val="00C11187"/>
    <w:rsid w:val="00C1291D"/>
    <w:rsid w:val="00C129B7"/>
    <w:rsid w:val="00C12DD7"/>
    <w:rsid w:val="00C142C2"/>
    <w:rsid w:val="00C14917"/>
    <w:rsid w:val="00C165FB"/>
    <w:rsid w:val="00C168CE"/>
    <w:rsid w:val="00C2016F"/>
    <w:rsid w:val="00C22757"/>
    <w:rsid w:val="00C2522E"/>
    <w:rsid w:val="00C25C47"/>
    <w:rsid w:val="00C30964"/>
    <w:rsid w:val="00C30E5E"/>
    <w:rsid w:val="00C317B8"/>
    <w:rsid w:val="00C31B7D"/>
    <w:rsid w:val="00C31F95"/>
    <w:rsid w:val="00C34B0B"/>
    <w:rsid w:val="00C34BCB"/>
    <w:rsid w:val="00C35FC3"/>
    <w:rsid w:val="00C367D4"/>
    <w:rsid w:val="00C373DB"/>
    <w:rsid w:val="00C375FA"/>
    <w:rsid w:val="00C4003C"/>
    <w:rsid w:val="00C43B33"/>
    <w:rsid w:val="00C45816"/>
    <w:rsid w:val="00C50D7F"/>
    <w:rsid w:val="00C51877"/>
    <w:rsid w:val="00C52726"/>
    <w:rsid w:val="00C532F9"/>
    <w:rsid w:val="00C54FB2"/>
    <w:rsid w:val="00C560C7"/>
    <w:rsid w:val="00C56D16"/>
    <w:rsid w:val="00C57AEF"/>
    <w:rsid w:val="00C60BCC"/>
    <w:rsid w:val="00C60DB1"/>
    <w:rsid w:val="00C61A9A"/>
    <w:rsid w:val="00C61D51"/>
    <w:rsid w:val="00C65EA1"/>
    <w:rsid w:val="00C670B3"/>
    <w:rsid w:val="00C714CC"/>
    <w:rsid w:val="00C718B5"/>
    <w:rsid w:val="00C71C29"/>
    <w:rsid w:val="00C7371C"/>
    <w:rsid w:val="00C73B4E"/>
    <w:rsid w:val="00C73C97"/>
    <w:rsid w:val="00C7434A"/>
    <w:rsid w:val="00C800C6"/>
    <w:rsid w:val="00C8244D"/>
    <w:rsid w:val="00C83027"/>
    <w:rsid w:val="00C86B71"/>
    <w:rsid w:val="00C87536"/>
    <w:rsid w:val="00C87A90"/>
    <w:rsid w:val="00C90099"/>
    <w:rsid w:val="00C90E1B"/>
    <w:rsid w:val="00C91228"/>
    <w:rsid w:val="00C913FF"/>
    <w:rsid w:val="00C92139"/>
    <w:rsid w:val="00C933EC"/>
    <w:rsid w:val="00C933F7"/>
    <w:rsid w:val="00C945A1"/>
    <w:rsid w:val="00C94D29"/>
    <w:rsid w:val="00C95D1E"/>
    <w:rsid w:val="00C95FF5"/>
    <w:rsid w:val="00C972F8"/>
    <w:rsid w:val="00CA0856"/>
    <w:rsid w:val="00CA0AA2"/>
    <w:rsid w:val="00CA2287"/>
    <w:rsid w:val="00CA2AEC"/>
    <w:rsid w:val="00CA3DE8"/>
    <w:rsid w:val="00CA58E9"/>
    <w:rsid w:val="00CA5CEA"/>
    <w:rsid w:val="00CA5FC0"/>
    <w:rsid w:val="00CA7B86"/>
    <w:rsid w:val="00CB032D"/>
    <w:rsid w:val="00CB0EAE"/>
    <w:rsid w:val="00CB131E"/>
    <w:rsid w:val="00CB1C28"/>
    <w:rsid w:val="00CB22C7"/>
    <w:rsid w:val="00CB3108"/>
    <w:rsid w:val="00CB3D5C"/>
    <w:rsid w:val="00CC01E2"/>
    <w:rsid w:val="00CC1228"/>
    <w:rsid w:val="00CC1449"/>
    <w:rsid w:val="00CC2EE8"/>
    <w:rsid w:val="00CC37BD"/>
    <w:rsid w:val="00CC38AF"/>
    <w:rsid w:val="00CC392E"/>
    <w:rsid w:val="00CC3B90"/>
    <w:rsid w:val="00CC410F"/>
    <w:rsid w:val="00CC425E"/>
    <w:rsid w:val="00CC54CB"/>
    <w:rsid w:val="00CD0C04"/>
    <w:rsid w:val="00CD126B"/>
    <w:rsid w:val="00CD2163"/>
    <w:rsid w:val="00CD250F"/>
    <w:rsid w:val="00CD2BB9"/>
    <w:rsid w:val="00CD4441"/>
    <w:rsid w:val="00CD5526"/>
    <w:rsid w:val="00CD6EC2"/>
    <w:rsid w:val="00CD7021"/>
    <w:rsid w:val="00CD72E8"/>
    <w:rsid w:val="00CE4335"/>
    <w:rsid w:val="00CE4E82"/>
    <w:rsid w:val="00CE69D7"/>
    <w:rsid w:val="00CE6D01"/>
    <w:rsid w:val="00CE7467"/>
    <w:rsid w:val="00CF0245"/>
    <w:rsid w:val="00CF02A8"/>
    <w:rsid w:val="00CF1706"/>
    <w:rsid w:val="00CF2611"/>
    <w:rsid w:val="00CF2C03"/>
    <w:rsid w:val="00CF60C8"/>
    <w:rsid w:val="00CF736A"/>
    <w:rsid w:val="00D00C35"/>
    <w:rsid w:val="00D01885"/>
    <w:rsid w:val="00D02B6C"/>
    <w:rsid w:val="00D02C66"/>
    <w:rsid w:val="00D0308D"/>
    <w:rsid w:val="00D03DFA"/>
    <w:rsid w:val="00D040BB"/>
    <w:rsid w:val="00D05192"/>
    <w:rsid w:val="00D051D8"/>
    <w:rsid w:val="00D07BBF"/>
    <w:rsid w:val="00D1357A"/>
    <w:rsid w:val="00D152B8"/>
    <w:rsid w:val="00D159EE"/>
    <w:rsid w:val="00D17EF9"/>
    <w:rsid w:val="00D20198"/>
    <w:rsid w:val="00D20281"/>
    <w:rsid w:val="00D20F83"/>
    <w:rsid w:val="00D21650"/>
    <w:rsid w:val="00D216FC"/>
    <w:rsid w:val="00D2236C"/>
    <w:rsid w:val="00D24CC7"/>
    <w:rsid w:val="00D252C7"/>
    <w:rsid w:val="00D25555"/>
    <w:rsid w:val="00D274DB"/>
    <w:rsid w:val="00D3015B"/>
    <w:rsid w:val="00D316B2"/>
    <w:rsid w:val="00D32C7B"/>
    <w:rsid w:val="00D3585E"/>
    <w:rsid w:val="00D35BE1"/>
    <w:rsid w:val="00D36000"/>
    <w:rsid w:val="00D36021"/>
    <w:rsid w:val="00D37A26"/>
    <w:rsid w:val="00D37A28"/>
    <w:rsid w:val="00D42440"/>
    <w:rsid w:val="00D47338"/>
    <w:rsid w:val="00D47FBC"/>
    <w:rsid w:val="00D5028B"/>
    <w:rsid w:val="00D52E65"/>
    <w:rsid w:val="00D53088"/>
    <w:rsid w:val="00D53C3B"/>
    <w:rsid w:val="00D53F24"/>
    <w:rsid w:val="00D544DD"/>
    <w:rsid w:val="00D56C69"/>
    <w:rsid w:val="00D60793"/>
    <w:rsid w:val="00D60B97"/>
    <w:rsid w:val="00D60E8A"/>
    <w:rsid w:val="00D61891"/>
    <w:rsid w:val="00D61A13"/>
    <w:rsid w:val="00D61D8F"/>
    <w:rsid w:val="00D61DA0"/>
    <w:rsid w:val="00D61EC0"/>
    <w:rsid w:val="00D62304"/>
    <w:rsid w:val="00D63193"/>
    <w:rsid w:val="00D660D7"/>
    <w:rsid w:val="00D66300"/>
    <w:rsid w:val="00D66EC9"/>
    <w:rsid w:val="00D70B20"/>
    <w:rsid w:val="00D711F8"/>
    <w:rsid w:val="00D73BCF"/>
    <w:rsid w:val="00D742AA"/>
    <w:rsid w:val="00D749C7"/>
    <w:rsid w:val="00D75BA7"/>
    <w:rsid w:val="00D76E57"/>
    <w:rsid w:val="00D80541"/>
    <w:rsid w:val="00D85B2C"/>
    <w:rsid w:val="00D85CC3"/>
    <w:rsid w:val="00D86D44"/>
    <w:rsid w:val="00D86E29"/>
    <w:rsid w:val="00D86EBD"/>
    <w:rsid w:val="00D900E5"/>
    <w:rsid w:val="00D90C44"/>
    <w:rsid w:val="00D9216A"/>
    <w:rsid w:val="00D92193"/>
    <w:rsid w:val="00D9616D"/>
    <w:rsid w:val="00D9634F"/>
    <w:rsid w:val="00DA08D4"/>
    <w:rsid w:val="00DA20E9"/>
    <w:rsid w:val="00DA2A4A"/>
    <w:rsid w:val="00DA2EFD"/>
    <w:rsid w:val="00DA3223"/>
    <w:rsid w:val="00DA3D9E"/>
    <w:rsid w:val="00DA59DF"/>
    <w:rsid w:val="00DA65E5"/>
    <w:rsid w:val="00DA7703"/>
    <w:rsid w:val="00DB10B9"/>
    <w:rsid w:val="00DB1FE8"/>
    <w:rsid w:val="00DB36B8"/>
    <w:rsid w:val="00DB37C6"/>
    <w:rsid w:val="00DB4329"/>
    <w:rsid w:val="00DB52E8"/>
    <w:rsid w:val="00DB6568"/>
    <w:rsid w:val="00DC1A42"/>
    <w:rsid w:val="00DC484D"/>
    <w:rsid w:val="00DC616A"/>
    <w:rsid w:val="00DC694F"/>
    <w:rsid w:val="00DC6E7E"/>
    <w:rsid w:val="00DC71D7"/>
    <w:rsid w:val="00DC75CB"/>
    <w:rsid w:val="00DD08DB"/>
    <w:rsid w:val="00DD0E92"/>
    <w:rsid w:val="00DD284E"/>
    <w:rsid w:val="00DD2CA1"/>
    <w:rsid w:val="00DD33A4"/>
    <w:rsid w:val="00DD34B7"/>
    <w:rsid w:val="00DD403F"/>
    <w:rsid w:val="00DD470E"/>
    <w:rsid w:val="00DD4C57"/>
    <w:rsid w:val="00DD5238"/>
    <w:rsid w:val="00DD595B"/>
    <w:rsid w:val="00DD6E27"/>
    <w:rsid w:val="00DD71F1"/>
    <w:rsid w:val="00DD782B"/>
    <w:rsid w:val="00DD7942"/>
    <w:rsid w:val="00DE1A7C"/>
    <w:rsid w:val="00DE1CAB"/>
    <w:rsid w:val="00DE21A9"/>
    <w:rsid w:val="00DE5227"/>
    <w:rsid w:val="00DF012A"/>
    <w:rsid w:val="00DF18C6"/>
    <w:rsid w:val="00DF236B"/>
    <w:rsid w:val="00DF2ED7"/>
    <w:rsid w:val="00DF3422"/>
    <w:rsid w:val="00DF3942"/>
    <w:rsid w:val="00DF3CC7"/>
    <w:rsid w:val="00DF4D27"/>
    <w:rsid w:val="00DF5652"/>
    <w:rsid w:val="00DF6BED"/>
    <w:rsid w:val="00DF6E46"/>
    <w:rsid w:val="00DF73C9"/>
    <w:rsid w:val="00E00DCC"/>
    <w:rsid w:val="00E01082"/>
    <w:rsid w:val="00E017B6"/>
    <w:rsid w:val="00E01E4F"/>
    <w:rsid w:val="00E0222D"/>
    <w:rsid w:val="00E0455D"/>
    <w:rsid w:val="00E04568"/>
    <w:rsid w:val="00E046FC"/>
    <w:rsid w:val="00E04FAA"/>
    <w:rsid w:val="00E05148"/>
    <w:rsid w:val="00E06531"/>
    <w:rsid w:val="00E067D3"/>
    <w:rsid w:val="00E06D69"/>
    <w:rsid w:val="00E111EC"/>
    <w:rsid w:val="00E12506"/>
    <w:rsid w:val="00E137B4"/>
    <w:rsid w:val="00E14E7D"/>
    <w:rsid w:val="00E17A70"/>
    <w:rsid w:val="00E17A8C"/>
    <w:rsid w:val="00E2132E"/>
    <w:rsid w:val="00E23415"/>
    <w:rsid w:val="00E23EAE"/>
    <w:rsid w:val="00E26BC1"/>
    <w:rsid w:val="00E26DBF"/>
    <w:rsid w:val="00E27BA8"/>
    <w:rsid w:val="00E32C98"/>
    <w:rsid w:val="00E33320"/>
    <w:rsid w:val="00E374BA"/>
    <w:rsid w:val="00E3793A"/>
    <w:rsid w:val="00E4066D"/>
    <w:rsid w:val="00E40F5E"/>
    <w:rsid w:val="00E4163D"/>
    <w:rsid w:val="00E431FF"/>
    <w:rsid w:val="00E4351D"/>
    <w:rsid w:val="00E448E9"/>
    <w:rsid w:val="00E449CE"/>
    <w:rsid w:val="00E44FE1"/>
    <w:rsid w:val="00E45170"/>
    <w:rsid w:val="00E457AD"/>
    <w:rsid w:val="00E4746B"/>
    <w:rsid w:val="00E505A2"/>
    <w:rsid w:val="00E50DCD"/>
    <w:rsid w:val="00E526D5"/>
    <w:rsid w:val="00E54F06"/>
    <w:rsid w:val="00E56ABF"/>
    <w:rsid w:val="00E5702F"/>
    <w:rsid w:val="00E600BC"/>
    <w:rsid w:val="00E60EF4"/>
    <w:rsid w:val="00E60FEF"/>
    <w:rsid w:val="00E61638"/>
    <w:rsid w:val="00E628A0"/>
    <w:rsid w:val="00E64549"/>
    <w:rsid w:val="00E64E93"/>
    <w:rsid w:val="00E65085"/>
    <w:rsid w:val="00E669FE"/>
    <w:rsid w:val="00E67D11"/>
    <w:rsid w:val="00E703E8"/>
    <w:rsid w:val="00E70711"/>
    <w:rsid w:val="00E7087E"/>
    <w:rsid w:val="00E716A6"/>
    <w:rsid w:val="00E7175D"/>
    <w:rsid w:val="00E7282B"/>
    <w:rsid w:val="00E72FA2"/>
    <w:rsid w:val="00E73198"/>
    <w:rsid w:val="00E74625"/>
    <w:rsid w:val="00E74CD0"/>
    <w:rsid w:val="00E76BB8"/>
    <w:rsid w:val="00E803FA"/>
    <w:rsid w:val="00E80520"/>
    <w:rsid w:val="00E81409"/>
    <w:rsid w:val="00E8230E"/>
    <w:rsid w:val="00E847C2"/>
    <w:rsid w:val="00E8579D"/>
    <w:rsid w:val="00E8698D"/>
    <w:rsid w:val="00E86BB0"/>
    <w:rsid w:val="00E878D5"/>
    <w:rsid w:val="00E90830"/>
    <w:rsid w:val="00E91FDB"/>
    <w:rsid w:val="00E93777"/>
    <w:rsid w:val="00E939A8"/>
    <w:rsid w:val="00E94C58"/>
    <w:rsid w:val="00E977EC"/>
    <w:rsid w:val="00E97A55"/>
    <w:rsid w:val="00EA0535"/>
    <w:rsid w:val="00EA0EEA"/>
    <w:rsid w:val="00EA1B0B"/>
    <w:rsid w:val="00EA2036"/>
    <w:rsid w:val="00EA3276"/>
    <w:rsid w:val="00EA39FD"/>
    <w:rsid w:val="00EA486A"/>
    <w:rsid w:val="00EA4EDB"/>
    <w:rsid w:val="00EA5282"/>
    <w:rsid w:val="00EA575E"/>
    <w:rsid w:val="00EA5AEF"/>
    <w:rsid w:val="00EB0BFE"/>
    <w:rsid w:val="00EB1C98"/>
    <w:rsid w:val="00EB2385"/>
    <w:rsid w:val="00EB23F3"/>
    <w:rsid w:val="00EB333B"/>
    <w:rsid w:val="00EB3E8E"/>
    <w:rsid w:val="00EB3EED"/>
    <w:rsid w:val="00EB3EF7"/>
    <w:rsid w:val="00EB45ED"/>
    <w:rsid w:val="00EB5A22"/>
    <w:rsid w:val="00EB69D5"/>
    <w:rsid w:val="00EB6B45"/>
    <w:rsid w:val="00EB6C70"/>
    <w:rsid w:val="00EB7319"/>
    <w:rsid w:val="00EC100D"/>
    <w:rsid w:val="00EC3296"/>
    <w:rsid w:val="00EC5323"/>
    <w:rsid w:val="00EC5BF8"/>
    <w:rsid w:val="00EC69FE"/>
    <w:rsid w:val="00EC7E2A"/>
    <w:rsid w:val="00ED0529"/>
    <w:rsid w:val="00ED08B0"/>
    <w:rsid w:val="00ED1906"/>
    <w:rsid w:val="00ED1ECD"/>
    <w:rsid w:val="00ED2960"/>
    <w:rsid w:val="00ED2BCB"/>
    <w:rsid w:val="00ED4237"/>
    <w:rsid w:val="00ED431F"/>
    <w:rsid w:val="00ED4801"/>
    <w:rsid w:val="00ED564D"/>
    <w:rsid w:val="00ED5E3F"/>
    <w:rsid w:val="00ED6C8A"/>
    <w:rsid w:val="00ED6DE9"/>
    <w:rsid w:val="00EE36C3"/>
    <w:rsid w:val="00EE42A3"/>
    <w:rsid w:val="00EE4F20"/>
    <w:rsid w:val="00EE7492"/>
    <w:rsid w:val="00EF2689"/>
    <w:rsid w:val="00EF326B"/>
    <w:rsid w:val="00EF4906"/>
    <w:rsid w:val="00EF60AE"/>
    <w:rsid w:val="00EF61FD"/>
    <w:rsid w:val="00EF76F4"/>
    <w:rsid w:val="00F00729"/>
    <w:rsid w:val="00F01B31"/>
    <w:rsid w:val="00F04211"/>
    <w:rsid w:val="00F05E82"/>
    <w:rsid w:val="00F071EF"/>
    <w:rsid w:val="00F11EFC"/>
    <w:rsid w:val="00F139A4"/>
    <w:rsid w:val="00F14419"/>
    <w:rsid w:val="00F14656"/>
    <w:rsid w:val="00F1511A"/>
    <w:rsid w:val="00F176F2"/>
    <w:rsid w:val="00F17DAD"/>
    <w:rsid w:val="00F21999"/>
    <w:rsid w:val="00F21F76"/>
    <w:rsid w:val="00F2380C"/>
    <w:rsid w:val="00F23DBE"/>
    <w:rsid w:val="00F252C1"/>
    <w:rsid w:val="00F26148"/>
    <w:rsid w:val="00F269BE"/>
    <w:rsid w:val="00F272F3"/>
    <w:rsid w:val="00F277F0"/>
    <w:rsid w:val="00F27CA0"/>
    <w:rsid w:val="00F316FD"/>
    <w:rsid w:val="00F318A7"/>
    <w:rsid w:val="00F325B6"/>
    <w:rsid w:val="00F32F15"/>
    <w:rsid w:val="00F36BC3"/>
    <w:rsid w:val="00F37D16"/>
    <w:rsid w:val="00F37E28"/>
    <w:rsid w:val="00F40EA7"/>
    <w:rsid w:val="00F413DB"/>
    <w:rsid w:val="00F4160C"/>
    <w:rsid w:val="00F416E9"/>
    <w:rsid w:val="00F41D1F"/>
    <w:rsid w:val="00F4231C"/>
    <w:rsid w:val="00F4467B"/>
    <w:rsid w:val="00F44A4A"/>
    <w:rsid w:val="00F4500D"/>
    <w:rsid w:val="00F455C1"/>
    <w:rsid w:val="00F46644"/>
    <w:rsid w:val="00F466AB"/>
    <w:rsid w:val="00F46CB9"/>
    <w:rsid w:val="00F512D5"/>
    <w:rsid w:val="00F514F2"/>
    <w:rsid w:val="00F52038"/>
    <w:rsid w:val="00F535BA"/>
    <w:rsid w:val="00F5444C"/>
    <w:rsid w:val="00F56B29"/>
    <w:rsid w:val="00F57544"/>
    <w:rsid w:val="00F576C1"/>
    <w:rsid w:val="00F6016E"/>
    <w:rsid w:val="00F60420"/>
    <w:rsid w:val="00F6058A"/>
    <w:rsid w:val="00F614C1"/>
    <w:rsid w:val="00F619D5"/>
    <w:rsid w:val="00F61CDA"/>
    <w:rsid w:val="00F6353D"/>
    <w:rsid w:val="00F65FE6"/>
    <w:rsid w:val="00F66411"/>
    <w:rsid w:val="00F66D7A"/>
    <w:rsid w:val="00F704E2"/>
    <w:rsid w:val="00F71221"/>
    <w:rsid w:val="00F71FD9"/>
    <w:rsid w:val="00F725AA"/>
    <w:rsid w:val="00F72B62"/>
    <w:rsid w:val="00F74399"/>
    <w:rsid w:val="00F76FCB"/>
    <w:rsid w:val="00F7740F"/>
    <w:rsid w:val="00F77D6B"/>
    <w:rsid w:val="00F80344"/>
    <w:rsid w:val="00F80CE2"/>
    <w:rsid w:val="00F80F6E"/>
    <w:rsid w:val="00F82804"/>
    <w:rsid w:val="00F829A8"/>
    <w:rsid w:val="00F84E4E"/>
    <w:rsid w:val="00F85540"/>
    <w:rsid w:val="00F85A1E"/>
    <w:rsid w:val="00F869AA"/>
    <w:rsid w:val="00F87F1A"/>
    <w:rsid w:val="00F903E6"/>
    <w:rsid w:val="00F91E69"/>
    <w:rsid w:val="00F939C5"/>
    <w:rsid w:val="00F93D88"/>
    <w:rsid w:val="00F94AA5"/>
    <w:rsid w:val="00F956CE"/>
    <w:rsid w:val="00F976D9"/>
    <w:rsid w:val="00FA22C6"/>
    <w:rsid w:val="00FA375E"/>
    <w:rsid w:val="00FA393C"/>
    <w:rsid w:val="00FA44F2"/>
    <w:rsid w:val="00FA72F3"/>
    <w:rsid w:val="00FB05BF"/>
    <w:rsid w:val="00FB28E6"/>
    <w:rsid w:val="00FB49B5"/>
    <w:rsid w:val="00FB507E"/>
    <w:rsid w:val="00FB52C6"/>
    <w:rsid w:val="00FC0FCB"/>
    <w:rsid w:val="00FC101C"/>
    <w:rsid w:val="00FC1F08"/>
    <w:rsid w:val="00FC2585"/>
    <w:rsid w:val="00FC463F"/>
    <w:rsid w:val="00FC6404"/>
    <w:rsid w:val="00FC69A5"/>
    <w:rsid w:val="00FC6F89"/>
    <w:rsid w:val="00FC740A"/>
    <w:rsid w:val="00FD13B8"/>
    <w:rsid w:val="00FD1CB4"/>
    <w:rsid w:val="00FD25A1"/>
    <w:rsid w:val="00FD36FF"/>
    <w:rsid w:val="00FD6079"/>
    <w:rsid w:val="00FD62B7"/>
    <w:rsid w:val="00FE10C9"/>
    <w:rsid w:val="00FE1148"/>
    <w:rsid w:val="00FE25D7"/>
    <w:rsid w:val="00FE3552"/>
    <w:rsid w:val="00FE3A69"/>
    <w:rsid w:val="00FE4FA0"/>
    <w:rsid w:val="00FE5215"/>
    <w:rsid w:val="00FE56B5"/>
    <w:rsid w:val="00FE79BA"/>
    <w:rsid w:val="00FF05F3"/>
    <w:rsid w:val="00FF3CB7"/>
    <w:rsid w:val="00FF4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306F41"/>
  <w15:docId w15:val="{8BA59C53-CA89-43F3-BF81-04AB598A5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265588"/>
    <w:pPr>
      <w:jc w:val="both"/>
    </w:pPr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244DD8"/>
    <w:pPr>
      <w:keepNext/>
      <w:outlineLvl w:val="0"/>
    </w:pPr>
    <w:rPr>
      <w:i/>
      <w:iCs/>
      <w:sz w:val="22"/>
      <w:u w:val="single"/>
    </w:rPr>
  </w:style>
  <w:style w:type="paragraph" w:styleId="Nagwek2">
    <w:name w:val="heading 2"/>
    <w:basedOn w:val="Normalny"/>
    <w:next w:val="Normalny"/>
    <w:qFormat/>
    <w:rsid w:val="00244DD8"/>
    <w:pPr>
      <w:keepNext/>
      <w:outlineLvl w:val="1"/>
    </w:pPr>
    <w:rPr>
      <w:b/>
      <w:i/>
      <w:sz w:val="28"/>
      <w:szCs w:val="20"/>
    </w:rPr>
  </w:style>
  <w:style w:type="paragraph" w:styleId="Nagwek3">
    <w:name w:val="heading 3"/>
    <w:basedOn w:val="Normalny"/>
    <w:next w:val="Normalny"/>
    <w:qFormat/>
    <w:rsid w:val="00244DD8"/>
    <w:pPr>
      <w:keepNext/>
      <w:spacing w:line="360" w:lineRule="auto"/>
      <w:jc w:val="center"/>
      <w:outlineLvl w:val="2"/>
    </w:pPr>
    <w:rPr>
      <w:b/>
      <w:sz w:val="22"/>
    </w:rPr>
  </w:style>
  <w:style w:type="paragraph" w:styleId="Nagwek4">
    <w:name w:val="heading 4"/>
    <w:basedOn w:val="Normalny"/>
    <w:next w:val="Normalny"/>
    <w:link w:val="Nagwek4Znak"/>
    <w:qFormat/>
    <w:rsid w:val="00244DD8"/>
    <w:pPr>
      <w:keepNext/>
      <w:spacing w:line="360" w:lineRule="auto"/>
      <w:ind w:left="357"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244DD8"/>
    <w:pPr>
      <w:keepNext/>
      <w:jc w:val="center"/>
      <w:outlineLvl w:val="4"/>
    </w:pPr>
    <w:rPr>
      <w:b/>
      <w:sz w:val="28"/>
      <w:szCs w:val="20"/>
    </w:rPr>
  </w:style>
  <w:style w:type="paragraph" w:styleId="Nagwek6">
    <w:name w:val="heading 6"/>
    <w:basedOn w:val="Normalny"/>
    <w:next w:val="Normalny"/>
    <w:qFormat/>
    <w:rsid w:val="00244DD8"/>
    <w:pPr>
      <w:keepNext/>
      <w:ind w:left="360"/>
      <w:jc w:val="right"/>
      <w:outlineLvl w:val="5"/>
    </w:pPr>
    <w:rPr>
      <w:b/>
      <w:i/>
      <w:sz w:val="22"/>
    </w:rPr>
  </w:style>
  <w:style w:type="paragraph" w:styleId="Nagwek7">
    <w:name w:val="heading 7"/>
    <w:basedOn w:val="Normalny"/>
    <w:next w:val="Normalny"/>
    <w:qFormat/>
    <w:rsid w:val="00244DD8"/>
    <w:pPr>
      <w:keepNext/>
      <w:tabs>
        <w:tab w:val="center" w:pos="2340"/>
      </w:tabs>
      <w:outlineLvl w:val="6"/>
    </w:pPr>
    <w:rPr>
      <w:b/>
      <w:sz w:val="22"/>
    </w:rPr>
  </w:style>
  <w:style w:type="paragraph" w:styleId="Nagwek8">
    <w:name w:val="heading 8"/>
    <w:basedOn w:val="Normalny"/>
    <w:next w:val="Normalny"/>
    <w:qFormat/>
    <w:rsid w:val="00244DD8"/>
    <w:pPr>
      <w:spacing w:before="240" w:after="60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qFormat/>
    <w:rsid w:val="00244DD8"/>
    <w:pPr>
      <w:keepNext/>
      <w:ind w:left="360"/>
      <w:jc w:val="center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numerowana">
    <w:name w:val="List Number"/>
    <w:basedOn w:val="Normalny"/>
    <w:rsid w:val="00244DD8"/>
    <w:pPr>
      <w:numPr>
        <w:numId w:val="1"/>
      </w:numPr>
      <w:spacing w:before="60"/>
    </w:pPr>
    <w:rPr>
      <w:sz w:val="23"/>
      <w:szCs w:val="20"/>
    </w:rPr>
  </w:style>
  <w:style w:type="paragraph" w:styleId="Listapunktowana2">
    <w:name w:val="List Bullet 2"/>
    <w:basedOn w:val="Normalny"/>
    <w:autoRedefine/>
    <w:rsid w:val="00244DD8"/>
    <w:pPr>
      <w:numPr>
        <w:numId w:val="2"/>
      </w:numPr>
      <w:tabs>
        <w:tab w:val="clear" w:pos="360"/>
        <w:tab w:val="num" w:pos="1068"/>
      </w:tabs>
      <w:spacing w:before="60"/>
      <w:ind w:left="1068"/>
    </w:pPr>
    <w:rPr>
      <w:spacing w:val="-8"/>
      <w:sz w:val="23"/>
      <w:szCs w:val="20"/>
    </w:rPr>
  </w:style>
  <w:style w:type="paragraph" w:styleId="Stopka">
    <w:name w:val="footer"/>
    <w:aliases w:val="stand"/>
    <w:basedOn w:val="Normalny"/>
    <w:link w:val="StopkaZnak"/>
    <w:rsid w:val="00244DD8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244DD8"/>
    <w:pPr>
      <w:jc w:val="center"/>
    </w:pPr>
    <w:rPr>
      <w:sz w:val="28"/>
      <w:szCs w:val="20"/>
    </w:rPr>
  </w:style>
  <w:style w:type="paragraph" w:styleId="Podtytu">
    <w:name w:val="Subtitle"/>
    <w:basedOn w:val="Normalny"/>
    <w:qFormat/>
    <w:rsid w:val="00244DD8"/>
    <w:pPr>
      <w:jc w:val="center"/>
    </w:pPr>
    <w:rPr>
      <w:sz w:val="28"/>
    </w:rPr>
  </w:style>
  <w:style w:type="character" w:styleId="Hipercze">
    <w:name w:val="Hyperlink"/>
    <w:rsid w:val="00244DD8"/>
    <w:rPr>
      <w:color w:val="0000FF"/>
      <w:u w:val="single"/>
    </w:rPr>
  </w:style>
  <w:style w:type="paragraph" w:styleId="Tekstpodstawowy2">
    <w:name w:val="Body Text 2"/>
    <w:basedOn w:val="Normalny"/>
    <w:rsid w:val="00244DD8"/>
    <w:pPr>
      <w:spacing w:line="360" w:lineRule="auto"/>
    </w:pPr>
  </w:style>
  <w:style w:type="paragraph" w:styleId="Lista3">
    <w:name w:val="List 3"/>
    <w:basedOn w:val="Normalny"/>
    <w:rsid w:val="00244DD8"/>
    <w:pPr>
      <w:tabs>
        <w:tab w:val="num" w:pos="284"/>
      </w:tabs>
      <w:spacing w:before="60"/>
      <w:ind w:left="284" w:hanging="114"/>
    </w:pPr>
    <w:rPr>
      <w:sz w:val="23"/>
    </w:rPr>
  </w:style>
  <w:style w:type="paragraph" w:customStyle="1" w:styleId="Standardowy0">
    <w:name w:val="Standardowy.+"/>
    <w:rsid w:val="00244DD8"/>
    <w:rPr>
      <w:sz w:val="24"/>
    </w:rPr>
  </w:style>
  <w:style w:type="paragraph" w:styleId="Tekstpodstawowywcity">
    <w:name w:val="Body Text Indent"/>
    <w:basedOn w:val="Normalny"/>
    <w:rsid w:val="00244DD8"/>
    <w:pPr>
      <w:ind w:left="510"/>
    </w:pPr>
    <w:rPr>
      <w:sz w:val="28"/>
      <w:szCs w:val="20"/>
    </w:rPr>
  </w:style>
  <w:style w:type="paragraph" w:customStyle="1" w:styleId="BodyText21">
    <w:name w:val="Body Text 21"/>
    <w:rsid w:val="00244DD8"/>
    <w:pPr>
      <w:jc w:val="both"/>
    </w:pPr>
  </w:style>
  <w:style w:type="paragraph" w:styleId="Tekstpodstawowy3">
    <w:name w:val="Body Text 3"/>
    <w:basedOn w:val="Normalny"/>
    <w:rsid w:val="00244DD8"/>
    <w:rPr>
      <w:sz w:val="28"/>
      <w:szCs w:val="20"/>
    </w:rPr>
  </w:style>
  <w:style w:type="paragraph" w:styleId="Tekstpodstawowy">
    <w:name w:val="Body Text"/>
    <w:aliases w:val="(F2)"/>
    <w:basedOn w:val="Normalny"/>
    <w:link w:val="TekstpodstawowyZnak"/>
    <w:rsid w:val="00244DD8"/>
    <w:rPr>
      <w:sz w:val="22"/>
    </w:rPr>
  </w:style>
  <w:style w:type="paragraph" w:styleId="Tekstpodstawowywcity2">
    <w:name w:val="Body Text Indent 2"/>
    <w:basedOn w:val="Normalny"/>
    <w:rsid w:val="00244DD8"/>
    <w:pPr>
      <w:ind w:left="773"/>
    </w:pPr>
    <w:rPr>
      <w:szCs w:val="20"/>
    </w:rPr>
  </w:style>
  <w:style w:type="paragraph" w:styleId="Lista2">
    <w:name w:val="List 2"/>
    <w:basedOn w:val="Normalny"/>
    <w:rsid w:val="00244DD8"/>
    <w:pPr>
      <w:ind w:left="566" w:hanging="283"/>
    </w:pPr>
  </w:style>
  <w:style w:type="paragraph" w:styleId="Wcicienormalne">
    <w:name w:val="Normal Indent"/>
    <w:basedOn w:val="Normalny"/>
    <w:rsid w:val="00244DD8"/>
    <w:pPr>
      <w:ind w:left="708"/>
    </w:pPr>
    <w:rPr>
      <w:szCs w:val="20"/>
    </w:rPr>
  </w:style>
  <w:style w:type="character" w:styleId="Numerstrony">
    <w:name w:val="page number"/>
    <w:basedOn w:val="Domylnaczcionkaakapitu"/>
    <w:rsid w:val="00244DD8"/>
  </w:style>
  <w:style w:type="paragraph" w:styleId="Nagwek">
    <w:name w:val="header"/>
    <w:basedOn w:val="Normalny"/>
    <w:link w:val="NagwekZnak"/>
    <w:rsid w:val="00244DD8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244DD8"/>
    <w:pPr>
      <w:shd w:val="clear" w:color="auto" w:fill="000080"/>
    </w:pPr>
    <w:rPr>
      <w:rFonts w:ascii="Tahoma" w:hAnsi="Tahoma" w:cs="Tahoma"/>
    </w:rPr>
  </w:style>
  <w:style w:type="paragraph" w:styleId="Tekstpodstawowywcity3">
    <w:name w:val="Body Text Indent 3"/>
    <w:basedOn w:val="Normalny"/>
    <w:rsid w:val="00244DD8"/>
    <w:pPr>
      <w:widowControl w:val="0"/>
      <w:ind w:firstLine="708"/>
    </w:pPr>
    <w:rPr>
      <w:snapToGrid w:val="0"/>
      <w:color w:val="0000FF"/>
      <w:sz w:val="22"/>
    </w:rPr>
  </w:style>
  <w:style w:type="character" w:styleId="UyteHipercze">
    <w:name w:val="FollowedHyperlink"/>
    <w:rsid w:val="00244DD8"/>
    <w:rPr>
      <w:color w:val="800080"/>
      <w:u w:val="single"/>
    </w:rPr>
  </w:style>
  <w:style w:type="paragraph" w:customStyle="1" w:styleId="Tekstpodstawowy21">
    <w:name w:val="Tekst podstawowy 21"/>
    <w:basedOn w:val="Normalny"/>
    <w:rsid w:val="00244DD8"/>
    <w:pPr>
      <w:widowControl w:val="0"/>
    </w:pPr>
    <w:rPr>
      <w:sz w:val="22"/>
      <w:szCs w:val="20"/>
    </w:rPr>
  </w:style>
  <w:style w:type="paragraph" w:styleId="Tekstdymka">
    <w:name w:val="Balloon Text"/>
    <w:basedOn w:val="Normalny"/>
    <w:semiHidden/>
    <w:rsid w:val="00244DD8"/>
    <w:rPr>
      <w:rFonts w:ascii="Tahoma" w:hAnsi="Tahoma" w:cs="Tahoma"/>
      <w:sz w:val="16"/>
      <w:szCs w:val="16"/>
    </w:rPr>
  </w:style>
  <w:style w:type="paragraph" w:customStyle="1" w:styleId="ust">
    <w:name w:val="ust"/>
    <w:rsid w:val="00244DD8"/>
    <w:pPr>
      <w:spacing w:before="60" w:after="60"/>
      <w:ind w:left="426" w:hanging="284"/>
      <w:jc w:val="both"/>
    </w:pPr>
    <w:rPr>
      <w:sz w:val="24"/>
    </w:rPr>
  </w:style>
  <w:style w:type="table" w:styleId="Tabela-Siatka">
    <w:name w:val="Table Grid"/>
    <w:basedOn w:val="Standardowy"/>
    <w:uiPriority w:val="99"/>
    <w:rsid w:val="00244D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oPublico">
    <w:name w:val="ProPublico"/>
    <w:rsid w:val="00244DD8"/>
    <w:pPr>
      <w:spacing w:line="360" w:lineRule="auto"/>
    </w:pPr>
    <w:rPr>
      <w:rFonts w:ascii="Arial" w:hAnsi="Arial"/>
      <w:noProof/>
      <w:sz w:val="22"/>
    </w:rPr>
  </w:style>
  <w:style w:type="paragraph" w:customStyle="1" w:styleId="St4-punkt">
    <w:name w:val="St4-punkt"/>
    <w:rsid w:val="00244DD8"/>
    <w:pPr>
      <w:ind w:left="680" w:hanging="340"/>
      <w:jc w:val="both"/>
    </w:pPr>
    <w:rPr>
      <w:sz w:val="24"/>
    </w:rPr>
  </w:style>
  <w:style w:type="paragraph" w:customStyle="1" w:styleId="DefinitionTerm">
    <w:name w:val="Definition Term"/>
    <w:basedOn w:val="Normalny"/>
    <w:next w:val="Normalny"/>
    <w:rsid w:val="00244DD8"/>
    <w:pPr>
      <w:widowControl w:val="0"/>
    </w:pPr>
    <w:rPr>
      <w:snapToGrid w:val="0"/>
      <w:szCs w:val="20"/>
    </w:rPr>
  </w:style>
  <w:style w:type="paragraph" w:styleId="Tekstprzypisudolnego">
    <w:name w:val="footnote text"/>
    <w:basedOn w:val="Normalny"/>
    <w:semiHidden/>
    <w:rsid w:val="00244DD8"/>
    <w:rPr>
      <w:szCs w:val="20"/>
    </w:rPr>
  </w:style>
  <w:style w:type="character" w:styleId="Odwoanieprzypisudolnego">
    <w:name w:val="footnote reference"/>
    <w:semiHidden/>
    <w:rsid w:val="00244DD8"/>
    <w:rPr>
      <w:vertAlign w:val="superscript"/>
    </w:rPr>
  </w:style>
  <w:style w:type="paragraph" w:styleId="Tekstprzypisukocowego">
    <w:name w:val="endnote text"/>
    <w:basedOn w:val="Normalny"/>
    <w:semiHidden/>
    <w:rsid w:val="00244DD8"/>
    <w:pPr>
      <w:widowControl w:val="0"/>
      <w:autoSpaceDE w:val="0"/>
      <w:autoSpaceDN w:val="0"/>
      <w:adjustRightInd w:val="0"/>
    </w:pPr>
    <w:rPr>
      <w:szCs w:val="20"/>
    </w:rPr>
  </w:style>
  <w:style w:type="character" w:styleId="Odwoanieprzypisukocowego">
    <w:name w:val="endnote reference"/>
    <w:semiHidden/>
    <w:rsid w:val="00244DD8"/>
    <w:rPr>
      <w:vertAlign w:val="superscript"/>
    </w:rPr>
  </w:style>
  <w:style w:type="paragraph" w:styleId="NormalnyWeb">
    <w:name w:val="Normal (Web)"/>
    <w:basedOn w:val="Normalny"/>
    <w:rsid w:val="00244DD8"/>
    <w:pPr>
      <w:spacing w:before="100" w:beforeAutospacing="1" w:after="100" w:afterAutospacing="1"/>
    </w:pPr>
    <w:rPr>
      <w:szCs w:val="20"/>
    </w:rPr>
  </w:style>
  <w:style w:type="paragraph" w:styleId="Tekstblokowy">
    <w:name w:val="Block Text"/>
    <w:basedOn w:val="Normalny"/>
    <w:rsid w:val="00244DD8"/>
    <w:pPr>
      <w:ind w:left="720" w:right="-18"/>
    </w:pPr>
    <w:rPr>
      <w:rFonts w:cs="Arial"/>
      <w:szCs w:val="20"/>
      <w:lang w:eastAsia="en-US"/>
    </w:rPr>
  </w:style>
  <w:style w:type="character" w:styleId="Pogrubienie">
    <w:name w:val="Strong"/>
    <w:qFormat/>
    <w:rsid w:val="00244DD8"/>
    <w:rPr>
      <w:b/>
      <w:bCs/>
    </w:rPr>
  </w:style>
  <w:style w:type="paragraph" w:customStyle="1" w:styleId="WW-Tekstpodstawowywcity2">
    <w:name w:val="WW-Tekst podstawowy wcięty 2"/>
    <w:basedOn w:val="Normalny"/>
    <w:rsid w:val="00244DD8"/>
    <w:pPr>
      <w:suppressAutoHyphens/>
      <w:ind w:left="426" w:hanging="426"/>
    </w:pPr>
    <w:rPr>
      <w:sz w:val="22"/>
      <w:szCs w:val="20"/>
      <w:lang w:eastAsia="ar-SA"/>
    </w:rPr>
  </w:style>
  <w:style w:type="paragraph" w:customStyle="1" w:styleId="WW-Tekstpodstawowywcity3">
    <w:name w:val="WW-Tekst podstawowy wcięty 3"/>
    <w:basedOn w:val="Normalny"/>
    <w:rsid w:val="00A32674"/>
    <w:pPr>
      <w:suppressAutoHyphens/>
      <w:ind w:left="284" w:hanging="284"/>
    </w:pPr>
    <w:rPr>
      <w:sz w:val="22"/>
      <w:szCs w:val="20"/>
      <w:lang w:eastAsia="ar-SA"/>
    </w:rPr>
  </w:style>
  <w:style w:type="character" w:customStyle="1" w:styleId="NagwekZnak">
    <w:name w:val="Nagłówek Znak"/>
    <w:link w:val="Nagwek"/>
    <w:rsid w:val="00383766"/>
    <w:rPr>
      <w:sz w:val="24"/>
      <w:szCs w:val="24"/>
      <w:lang w:val="pl-PL" w:eastAsia="pl-PL" w:bidi="ar-SA"/>
    </w:rPr>
  </w:style>
  <w:style w:type="paragraph" w:styleId="Indeks2">
    <w:name w:val="index 2"/>
    <w:basedOn w:val="Normalny"/>
    <w:next w:val="Normalny"/>
    <w:autoRedefine/>
    <w:semiHidden/>
    <w:rsid w:val="004F6CA0"/>
    <w:pPr>
      <w:spacing w:line="360" w:lineRule="auto"/>
      <w:jc w:val="center"/>
    </w:pPr>
    <w:rPr>
      <w:rFonts w:cs="Arial"/>
      <w:b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DD0E92"/>
    <w:pPr>
      <w:widowControl w:val="0"/>
      <w:tabs>
        <w:tab w:val="right" w:leader="dot" w:pos="9472"/>
      </w:tabs>
      <w:autoSpaceDE w:val="0"/>
      <w:autoSpaceDN w:val="0"/>
      <w:adjustRightInd w:val="0"/>
      <w:ind w:left="400"/>
    </w:pPr>
    <w:rPr>
      <w:b/>
      <w:noProof/>
      <w:spacing w:val="4"/>
      <w:szCs w:val="20"/>
    </w:rPr>
  </w:style>
  <w:style w:type="character" w:styleId="Odwoaniedokomentarza">
    <w:name w:val="annotation reference"/>
    <w:semiHidden/>
    <w:rsid w:val="00EA32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A3276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EA3276"/>
    <w:rPr>
      <w:b/>
      <w:bCs/>
    </w:rPr>
  </w:style>
  <w:style w:type="paragraph" w:customStyle="1" w:styleId="Podpis1">
    <w:name w:val="Podpis1"/>
    <w:basedOn w:val="Normalny"/>
    <w:rsid w:val="008935C5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</w:rPr>
  </w:style>
  <w:style w:type="numbering" w:customStyle="1" w:styleId="Styl1">
    <w:name w:val="Styl1"/>
    <w:rsid w:val="00DB52E8"/>
    <w:pPr>
      <w:numPr>
        <w:numId w:val="8"/>
      </w:numPr>
    </w:pPr>
  </w:style>
  <w:style w:type="paragraph" w:styleId="Poprawka">
    <w:name w:val="Revision"/>
    <w:hidden/>
    <w:uiPriority w:val="99"/>
    <w:semiHidden/>
    <w:rsid w:val="00010A51"/>
    <w:rPr>
      <w:rFonts w:ascii="Arial" w:hAnsi="Arial"/>
      <w:szCs w:val="24"/>
    </w:rPr>
  </w:style>
  <w:style w:type="character" w:customStyle="1" w:styleId="TekstpodstawowyZnak">
    <w:name w:val="Tekst podstawowy Znak"/>
    <w:aliases w:val="(F2) Znak"/>
    <w:link w:val="Tekstpodstawowy"/>
    <w:rsid w:val="00490E51"/>
    <w:rPr>
      <w:rFonts w:ascii="Arial" w:hAnsi="Arial"/>
      <w:sz w:val="22"/>
      <w:szCs w:val="24"/>
    </w:rPr>
  </w:style>
  <w:style w:type="character" w:customStyle="1" w:styleId="StopkaZnak">
    <w:name w:val="Stopka Znak"/>
    <w:aliases w:val="stand Znak"/>
    <w:link w:val="Stopka"/>
    <w:rsid w:val="000B22C7"/>
    <w:rPr>
      <w:rFonts w:ascii="Arial" w:hAnsi="Arial"/>
      <w:szCs w:val="24"/>
    </w:rPr>
  </w:style>
  <w:style w:type="character" w:customStyle="1" w:styleId="TekstkomentarzaZnak">
    <w:name w:val="Tekst komentarza Znak"/>
    <w:link w:val="Tekstkomentarza"/>
    <w:rsid w:val="00BF1FB9"/>
    <w:rPr>
      <w:rFonts w:ascii="Arial" w:hAnsi="Arial"/>
    </w:rPr>
  </w:style>
  <w:style w:type="character" w:customStyle="1" w:styleId="Nagwek4Znak">
    <w:name w:val="Nagłówek 4 Znak"/>
    <w:link w:val="Nagwek4"/>
    <w:rsid w:val="00265588"/>
    <w:rPr>
      <w:rFonts w:ascii="Arial" w:hAnsi="Arial"/>
      <w:b/>
      <w:sz w:val="22"/>
      <w:szCs w:val="24"/>
    </w:rPr>
  </w:style>
  <w:style w:type="character" w:customStyle="1" w:styleId="TytuZnak">
    <w:name w:val="Tytuł Znak"/>
    <w:link w:val="Tytu"/>
    <w:rsid w:val="00265588"/>
    <w:rPr>
      <w:rFonts w:ascii="Arial" w:hAnsi="Arial"/>
      <w:sz w:val="28"/>
    </w:rPr>
  </w:style>
  <w:style w:type="paragraph" w:styleId="Akapitzlist">
    <w:name w:val="List Paragraph"/>
    <w:basedOn w:val="Normalny"/>
    <w:uiPriority w:val="34"/>
    <w:qFormat/>
    <w:rsid w:val="007E42F9"/>
    <w:pPr>
      <w:ind w:left="708"/>
      <w:jc w:val="left"/>
    </w:pPr>
    <w:rPr>
      <w:rFonts w:ascii="Times New Roman" w:hAnsi="Times New Roman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8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mpwik.co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5DF1D-7D1D-4378-AB7C-5E1B62975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15</Pages>
  <Words>4236</Words>
  <Characters>28888</Characters>
  <Application>Microsoft Office Word</Application>
  <DocSecurity>0</DocSecurity>
  <Lines>240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SWZ - rob.bud.</vt:lpstr>
    </vt:vector>
  </TitlesOfParts>
  <Company>MPWiK</Company>
  <LinksUpToDate>false</LinksUpToDate>
  <CharactersWithSpaces>33058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SWZ - rob.bud.</dc:title>
  <dc:creator>michowik</dc:creator>
  <cp:lastModifiedBy>Bendera Anna</cp:lastModifiedBy>
  <cp:revision>20</cp:revision>
  <cp:lastPrinted>2017-02-02T08:45:00Z</cp:lastPrinted>
  <dcterms:created xsi:type="dcterms:W3CDTF">2024-11-14T09:50:00Z</dcterms:created>
  <dcterms:modified xsi:type="dcterms:W3CDTF">2024-11-25T07:10:00Z</dcterms:modified>
</cp:coreProperties>
</file>