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0660C" w:rsidRPr="00CF27DC" w:rsidTr="009E6087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30660C" w:rsidRPr="00CF27DC" w:rsidRDefault="001979C6" w:rsidP="007438AC">
            <w:pPr>
              <w:pStyle w:val="Tekstprzypisudolnego"/>
              <w:spacing w:after="40"/>
              <w:jc w:val="right"/>
              <w:rPr>
                <w:rFonts w:ascii="Arial Narrow" w:hAnsi="Arial Narrow" w:cs="Segoe UI"/>
                <w:b/>
              </w:rPr>
            </w:pPr>
            <w:r>
              <w:rPr>
                <w:rFonts w:ascii="Arial Narrow" w:hAnsi="Arial Narrow" w:cs="Segoe UI"/>
                <w:b/>
              </w:rPr>
              <w:t>Załącznik N</w:t>
            </w:r>
            <w:r w:rsidR="0030660C" w:rsidRPr="00CF27DC">
              <w:rPr>
                <w:rFonts w:ascii="Arial Narrow" w:hAnsi="Arial Narrow" w:cs="Segoe UI"/>
                <w:b/>
              </w:rPr>
              <w:t xml:space="preserve">r </w:t>
            </w:r>
            <w:r w:rsidR="007438AC">
              <w:rPr>
                <w:rFonts w:ascii="Arial Narrow" w:hAnsi="Arial Narrow" w:cs="Segoe UI"/>
                <w:b/>
              </w:rPr>
              <w:t>1</w:t>
            </w:r>
            <w:r w:rsidR="0030660C" w:rsidRPr="00CF27DC">
              <w:rPr>
                <w:rFonts w:ascii="Arial Narrow" w:hAnsi="Arial Narrow" w:cs="Segoe UI"/>
                <w:b/>
              </w:rPr>
              <w:t xml:space="preserve"> </w:t>
            </w:r>
          </w:p>
        </w:tc>
      </w:tr>
      <w:tr w:rsidR="0030660C" w:rsidRPr="00CF27DC" w:rsidTr="009E6087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30660C" w:rsidRPr="00CF27DC" w:rsidRDefault="0030660C" w:rsidP="009E6087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</w:rPr>
            </w:pPr>
            <w:r w:rsidRPr="00CF27DC">
              <w:rPr>
                <w:rFonts w:ascii="Arial Narrow" w:hAnsi="Arial Narrow" w:cs="Segoe UI"/>
                <w:b/>
              </w:rPr>
              <w:t>FORMULARZ OFERTOWY</w:t>
            </w:r>
          </w:p>
        </w:tc>
      </w:tr>
      <w:tr w:rsidR="0030660C" w:rsidRPr="00CF27DC" w:rsidTr="009E6087">
        <w:trPr>
          <w:trHeight w:val="2396"/>
        </w:trPr>
        <w:tc>
          <w:tcPr>
            <w:tcW w:w="9214" w:type="dxa"/>
            <w:shd w:val="clear" w:color="auto" w:fill="auto"/>
            <w:vAlign w:val="center"/>
          </w:tcPr>
          <w:p w:rsidR="0030660C" w:rsidRPr="00CF27DC" w:rsidRDefault="0030660C" w:rsidP="009E6087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</w:rPr>
            </w:pPr>
          </w:p>
          <w:p w:rsidR="0030660C" w:rsidRPr="00CF27DC" w:rsidRDefault="0030660C" w:rsidP="009E6087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</w:rPr>
            </w:pPr>
            <w:r w:rsidRPr="00CF27DC">
              <w:rPr>
                <w:rFonts w:ascii="Arial Narrow" w:hAnsi="Arial Narrow" w:cs="Segoe UI"/>
                <w:b/>
              </w:rPr>
              <w:t>OFERTA</w:t>
            </w:r>
          </w:p>
          <w:p w:rsidR="0030660C" w:rsidRPr="00CF27DC" w:rsidRDefault="001B6BE6" w:rsidP="009E6087">
            <w:pPr>
              <w:pStyle w:val="Tekstprzypisudolnego"/>
              <w:spacing w:after="40"/>
              <w:ind w:firstLine="4712"/>
              <w:rPr>
                <w:rFonts w:ascii="Arial Narrow" w:hAnsi="Arial Narrow" w:cs="Segoe UI"/>
                <w:b/>
              </w:rPr>
            </w:pPr>
            <w:r>
              <w:rPr>
                <w:rFonts w:ascii="Arial Narrow" w:hAnsi="Arial Narrow" w:cs="Segoe UI"/>
                <w:noProof/>
              </w:rPr>
              <w:drawing>
                <wp:anchor distT="0" distB="0" distL="114300" distR="114300" simplePos="0" relativeHeight="251658240" behindDoc="0" locked="0" layoutInCell="1" allowOverlap="1" wp14:anchorId="62E5F6CF" wp14:editId="2B3A5C6F">
                  <wp:simplePos x="0" y="0"/>
                  <wp:positionH relativeFrom="column">
                    <wp:posOffset>445770</wp:posOffset>
                  </wp:positionH>
                  <wp:positionV relativeFrom="paragraph">
                    <wp:posOffset>113665</wp:posOffset>
                  </wp:positionV>
                  <wp:extent cx="1237615" cy="754380"/>
                  <wp:effectExtent l="0" t="0" r="635" b="762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KOWR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7615" cy="75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0660C" w:rsidRPr="009939AB" w:rsidRDefault="00581DF0" w:rsidP="007153CE">
            <w:pPr>
              <w:pStyle w:val="Tekstprzypisudolnego"/>
              <w:spacing w:after="40"/>
              <w:ind w:left="5562" w:firstLine="20"/>
              <w:rPr>
                <w:rFonts w:ascii="Arial Narrow" w:hAnsi="Arial Narrow" w:cs="Segoe UI"/>
                <w:b/>
              </w:rPr>
            </w:pPr>
            <w:r>
              <w:rPr>
                <w:rFonts w:ascii="Arial Narrow" w:hAnsi="Arial Narrow" w:cs="Segoe UI"/>
                <w:b/>
              </w:rPr>
              <w:t>Krajowy Ośrodek Wsparcia Rolnictwa</w:t>
            </w:r>
          </w:p>
          <w:p w:rsidR="009939AB" w:rsidRPr="009939AB" w:rsidRDefault="009939AB" w:rsidP="007153CE">
            <w:pPr>
              <w:pStyle w:val="Tekstprzypisudolnego"/>
              <w:spacing w:after="40"/>
              <w:ind w:left="5562" w:firstLine="20"/>
              <w:rPr>
                <w:rFonts w:ascii="Arial Narrow" w:hAnsi="Arial Narrow" w:cs="Segoe UI"/>
                <w:b/>
              </w:rPr>
            </w:pPr>
            <w:r w:rsidRPr="009939AB">
              <w:rPr>
                <w:rFonts w:ascii="Arial Narrow" w:hAnsi="Arial Narrow" w:cs="Segoe UI"/>
                <w:b/>
              </w:rPr>
              <w:t>Oddział Terenowy w Olsztynie</w:t>
            </w:r>
          </w:p>
          <w:p w:rsidR="009939AB" w:rsidRDefault="009939AB" w:rsidP="007153CE">
            <w:pPr>
              <w:pStyle w:val="Tekstprzypisudolnego"/>
              <w:spacing w:after="40"/>
              <w:ind w:left="5562" w:firstLine="20"/>
              <w:rPr>
                <w:rFonts w:ascii="Arial Narrow" w:hAnsi="Arial Narrow" w:cs="Segoe UI"/>
              </w:rPr>
            </w:pPr>
            <w:r>
              <w:rPr>
                <w:rFonts w:ascii="Arial Narrow" w:hAnsi="Arial Narrow" w:cs="Segoe UI"/>
              </w:rPr>
              <w:t>ul. Głowackiego 6</w:t>
            </w:r>
          </w:p>
          <w:p w:rsidR="009939AB" w:rsidRPr="009939AB" w:rsidRDefault="009939AB" w:rsidP="007153CE">
            <w:pPr>
              <w:pStyle w:val="Tekstprzypisudolnego"/>
              <w:spacing w:after="40"/>
              <w:ind w:left="5562" w:firstLine="20"/>
              <w:rPr>
                <w:rFonts w:ascii="Arial Narrow" w:hAnsi="Arial Narrow" w:cs="Segoe UI"/>
              </w:rPr>
            </w:pPr>
            <w:r>
              <w:rPr>
                <w:rFonts w:ascii="Arial Narrow" w:hAnsi="Arial Narrow" w:cs="Segoe UI"/>
              </w:rPr>
              <w:t>10-448 Olsztyn</w:t>
            </w:r>
          </w:p>
          <w:p w:rsidR="0030660C" w:rsidRPr="00CF27DC" w:rsidRDefault="0030660C" w:rsidP="009E6087">
            <w:pPr>
              <w:pStyle w:val="Tekstprzypisudolnego"/>
              <w:spacing w:after="40"/>
              <w:jc w:val="both"/>
              <w:rPr>
                <w:rFonts w:ascii="Arial Narrow" w:hAnsi="Arial Narrow" w:cs="Segoe UI"/>
              </w:rPr>
            </w:pPr>
          </w:p>
          <w:p w:rsidR="0030660C" w:rsidRPr="00751C83" w:rsidRDefault="003D22E4" w:rsidP="00E73B23">
            <w:pPr>
              <w:pStyle w:val="Tekstprzypisudolnego"/>
              <w:spacing w:after="40"/>
              <w:jc w:val="both"/>
              <w:rPr>
                <w:rFonts w:ascii="Arial Narrow" w:hAnsi="Arial Narrow" w:cs="Arial"/>
                <w:b/>
                <w:lang w:val="cs-CZ"/>
              </w:rPr>
            </w:pPr>
            <w:r w:rsidRPr="003D22E4">
              <w:rPr>
                <w:rFonts w:ascii="Arial Narrow" w:hAnsi="Arial Narrow" w:cs="Segoe UI"/>
              </w:rPr>
              <w:t xml:space="preserve">W postępowaniu o udzielenie zamówienia publicznego, do którego nie stosuje się przepisów Ustawy z dnia 11 września 2019 roku Prawo zamówień publicznych </w:t>
            </w:r>
            <w:r w:rsidR="00EB4E63" w:rsidRPr="00EB4E63">
              <w:rPr>
                <w:rFonts w:ascii="Arial Narrow" w:hAnsi="Arial Narrow" w:cs="Segoe UI"/>
              </w:rPr>
              <w:t>(Dz.U. 2024 poz. 1320)</w:t>
            </w:r>
            <w:r w:rsidRPr="003D22E4">
              <w:rPr>
                <w:rFonts w:ascii="Arial Narrow" w:hAnsi="Arial Narrow" w:cs="Segoe UI"/>
              </w:rPr>
              <w:t>,</w:t>
            </w:r>
            <w:r w:rsidR="00C13F4F">
              <w:rPr>
                <w:rFonts w:ascii="Arial Narrow" w:hAnsi="Arial Narrow" w:cs="Segoe UI"/>
              </w:rPr>
              <w:t xml:space="preserve"> </w:t>
            </w:r>
            <w:r w:rsidR="007438AC">
              <w:rPr>
                <w:rFonts w:ascii="Arial Narrow" w:hAnsi="Arial Narrow" w:cs="Segoe UI"/>
                <w:color w:val="000000"/>
              </w:rPr>
              <w:t xml:space="preserve">na </w:t>
            </w:r>
            <w:r w:rsidR="007438AC" w:rsidRPr="007438AC">
              <w:rPr>
                <w:rFonts w:ascii="Arial Narrow" w:hAnsi="Arial Narrow"/>
                <w:shd w:val="clear" w:color="auto" w:fill="FFFFFF"/>
              </w:rPr>
              <w:t>sukcesywne dostarczanie artykułów biurowych na potrzeby Krajowego Ośrodka Wsparcia Rolnictwa Oddział Terenowy w Olsztynie, ul. Głowackiego 6 i biur Sekcji Zamiejscowych z lokalizacją w terenie oraz Archiwum</w:t>
            </w:r>
            <w:r w:rsidR="00096A06">
              <w:rPr>
                <w:rFonts w:ascii="Arial Narrow" w:hAnsi="Arial Narrow"/>
                <w:shd w:val="clear" w:color="auto" w:fill="FFFFFF"/>
              </w:rPr>
              <w:t xml:space="preserve"> w okresie od dnia </w:t>
            </w:r>
            <w:r w:rsidR="00EB4E63">
              <w:rPr>
                <w:rFonts w:ascii="Arial Narrow" w:hAnsi="Arial Narrow"/>
                <w:shd w:val="clear" w:color="auto" w:fill="FFFFFF"/>
              </w:rPr>
              <w:t>01</w:t>
            </w:r>
            <w:r w:rsidR="00E73B23">
              <w:rPr>
                <w:rFonts w:ascii="Arial Narrow" w:hAnsi="Arial Narrow"/>
                <w:shd w:val="clear" w:color="auto" w:fill="FFFFFF"/>
              </w:rPr>
              <w:t xml:space="preserve"> stycznia </w:t>
            </w:r>
            <w:r w:rsidR="00EB4E63">
              <w:rPr>
                <w:rFonts w:ascii="Arial Narrow" w:hAnsi="Arial Narrow"/>
                <w:shd w:val="clear" w:color="auto" w:fill="FFFFFF"/>
              </w:rPr>
              <w:t>2025 roku</w:t>
            </w:r>
            <w:r w:rsidR="00096A06">
              <w:rPr>
                <w:rFonts w:ascii="Arial Narrow" w:hAnsi="Arial Narrow"/>
                <w:shd w:val="clear" w:color="auto" w:fill="FFFFFF"/>
              </w:rPr>
              <w:t xml:space="preserve"> </w:t>
            </w:r>
            <w:r w:rsidR="00096A06" w:rsidRPr="00096A06">
              <w:rPr>
                <w:rFonts w:ascii="Arial Narrow" w:hAnsi="Arial Narrow"/>
                <w:shd w:val="clear" w:color="auto" w:fill="FFFFFF"/>
              </w:rPr>
              <w:t>do 31 grudnia 202</w:t>
            </w:r>
            <w:r w:rsidR="00EB4E63">
              <w:rPr>
                <w:rFonts w:ascii="Arial Narrow" w:hAnsi="Arial Narrow"/>
                <w:shd w:val="clear" w:color="auto" w:fill="FFFFFF"/>
              </w:rPr>
              <w:t>5</w:t>
            </w:r>
            <w:r w:rsidR="00096A06" w:rsidRPr="00096A06">
              <w:rPr>
                <w:rFonts w:ascii="Arial Narrow" w:hAnsi="Arial Narrow"/>
                <w:shd w:val="clear" w:color="auto" w:fill="FFFFFF"/>
              </w:rPr>
              <w:t xml:space="preserve"> roku</w:t>
            </w:r>
            <w:r w:rsidR="00096A06">
              <w:rPr>
                <w:rFonts w:ascii="Arial Narrow" w:hAnsi="Arial Narrow"/>
                <w:shd w:val="clear" w:color="auto" w:fill="FFFFFF"/>
              </w:rPr>
              <w:t>.</w:t>
            </w:r>
          </w:p>
        </w:tc>
      </w:tr>
      <w:tr w:rsidR="0030660C" w:rsidRPr="00CF27DC" w:rsidTr="009E6087">
        <w:trPr>
          <w:trHeight w:val="1502"/>
        </w:trPr>
        <w:tc>
          <w:tcPr>
            <w:tcW w:w="9214" w:type="dxa"/>
          </w:tcPr>
          <w:p w:rsidR="0030660C" w:rsidRPr="00CF27DC" w:rsidRDefault="0030660C" w:rsidP="001A6E51">
            <w:pPr>
              <w:pStyle w:val="Akapitzlist"/>
              <w:numPr>
                <w:ilvl w:val="0"/>
                <w:numId w:val="5"/>
              </w:numPr>
              <w:spacing w:after="40" w:line="240" w:lineRule="auto"/>
              <w:ind w:left="340" w:hanging="3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DANE WYKONAWCY:</w:t>
            </w:r>
          </w:p>
          <w:p w:rsidR="0030660C" w:rsidRPr="00CF27DC" w:rsidRDefault="0030660C" w:rsidP="009E6087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Osoba upoważniona do reprezentacji Wykonawcy/ów i podpisująca ofertę: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………………..………………………………….</w:t>
            </w:r>
          </w:p>
          <w:p w:rsidR="0030660C" w:rsidRPr="00CF27DC" w:rsidRDefault="0030660C" w:rsidP="009E6087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Wykonawca/Wykonawcy: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……………..……………..………………………………………….……….…………….……………...….</w:t>
            </w:r>
          </w:p>
          <w:p w:rsidR="0030660C" w:rsidRPr="00CF27DC" w:rsidRDefault="0030660C" w:rsidP="009E6087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</w:t>
            </w:r>
            <w:bookmarkStart w:id="0" w:name="_GoBack"/>
            <w:bookmarkEnd w:id="0"/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……………..…….…………………………………………………………………………………………………………………………………………………………………………………</w:t>
            </w:r>
          </w:p>
          <w:p w:rsidR="0030660C" w:rsidRPr="00CF27DC" w:rsidRDefault="0030660C" w:rsidP="009E6087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Adres: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………………………………………………………………………………………………………..……..……..……..…...</w:t>
            </w:r>
            <w:r w:rsidRPr="00CF27DC">
              <w:rPr>
                <w:rFonts w:ascii="Arial Narrow" w:hAnsi="Arial Narrow" w:cs="Segoe UI"/>
                <w:b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93949" w:rsidRDefault="00093949" w:rsidP="009E6087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 xml:space="preserve">NIP: 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</w:t>
            </w:r>
            <w:r>
              <w:rPr>
                <w:rFonts w:ascii="Arial Narrow" w:hAnsi="Arial Narrow" w:cs="Segoe UI"/>
                <w:b/>
                <w:sz w:val="20"/>
                <w:szCs w:val="20"/>
              </w:rPr>
              <w:t>………………</w:t>
            </w:r>
          </w:p>
          <w:p w:rsidR="0030660C" w:rsidRDefault="0030660C" w:rsidP="009E6087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Oso</w:t>
            </w:r>
            <w:r w:rsidR="0005399C">
              <w:rPr>
                <w:rFonts w:ascii="Arial Narrow" w:hAnsi="Arial Narrow" w:cs="Segoe UI"/>
                <w:sz w:val="20"/>
                <w:szCs w:val="20"/>
              </w:rPr>
              <w:t xml:space="preserve">ba odpowiedzialna za kontakty z 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>Zamawiającym: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.……</w:t>
            </w:r>
            <w:r w:rsidR="0005399C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……………………………………..……………………………………</w:t>
            </w:r>
          </w:p>
          <w:p w:rsidR="0005399C" w:rsidRPr="0005399C" w:rsidRDefault="0005399C" w:rsidP="009E6087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05399C">
              <w:rPr>
                <w:rFonts w:ascii="Arial Narrow" w:hAnsi="Arial Narrow" w:cs="Segoe UI"/>
                <w:sz w:val="20"/>
                <w:szCs w:val="20"/>
              </w:rPr>
              <w:t>Nr telefonu:</w:t>
            </w:r>
            <w:r>
              <w:rPr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</w:t>
            </w:r>
            <w:r>
              <w:rPr>
                <w:rFonts w:ascii="Arial Narrow" w:hAnsi="Arial Narrow" w:cs="Segoe UI"/>
                <w:b/>
                <w:sz w:val="20"/>
                <w:szCs w:val="20"/>
              </w:rPr>
              <w:t>………………</w:t>
            </w:r>
          </w:p>
          <w:p w:rsidR="0030660C" w:rsidRPr="00CF27DC" w:rsidRDefault="0030660C" w:rsidP="009E6087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Dane teleadresowe</w:t>
            </w:r>
            <w:r w:rsidR="0082149F">
              <w:rPr>
                <w:rFonts w:ascii="Arial Narrow" w:hAnsi="Arial Narrow" w:cs="Segoe UI"/>
                <w:sz w:val="20"/>
                <w:szCs w:val="20"/>
              </w:rPr>
              <w:t>,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 xml:space="preserve"> na które należy przekazywać korespondencję związaną z niniejszym postępowaniem: </w:t>
            </w:r>
            <w:r w:rsidR="00BA1D58">
              <w:rPr>
                <w:rFonts w:ascii="Arial Narrow" w:hAnsi="Arial Narrow" w:cs="Segoe UI"/>
                <w:sz w:val="20"/>
                <w:szCs w:val="20"/>
              </w:rPr>
              <w:br/>
              <w:t>F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>aks</w:t>
            </w:r>
            <w:r w:rsidR="00BA1D58">
              <w:rPr>
                <w:rFonts w:ascii="Arial Narrow" w:hAnsi="Arial Narrow" w:cs="Segoe UI"/>
                <w:sz w:val="20"/>
                <w:szCs w:val="20"/>
              </w:rPr>
              <w:t xml:space="preserve">: 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</w:t>
            </w:r>
            <w:r w:rsidR="00BA1D58">
              <w:rPr>
                <w:rFonts w:ascii="Arial Narrow" w:hAnsi="Arial Narrow" w:cs="Segoe UI"/>
                <w:b/>
                <w:sz w:val="20"/>
                <w:szCs w:val="20"/>
              </w:rPr>
              <w:t>………………</w:t>
            </w:r>
          </w:p>
          <w:p w:rsidR="0030660C" w:rsidRPr="00CF27DC" w:rsidRDefault="00BA1D58" w:rsidP="009E6087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>E-</w:t>
            </w:r>
            <w:r w:rsidR="0030660C" w:rsidRPr="00CF27DC">
              <w:rPr>
                <w:rFonts w:ascii="Arial Narrow" w:hAnsi="Arial Narrow" w:cs="Segoe UI"/>
                <w:sz w:val="20"/>
                <w:szCs w:val="20"/>
              </w:rPr>
              <w:t>mail</w:t>
            </w:r>
            <w:r>
              <w:rPr>
                <w:rFonts w:ascii="Arial Narrow" w:hAnsi="Arial Narrow" w:cs="Segoe UI"/>
                <w:sz w:val="20"/>
                <w:szCs w:val="20"/>
              </w:rPr>
              <w:t xml:space="preserve">: </w:t>
            </w:r>
            <w:r w:rsidR="0030660C"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</w:t>
            </w:r>
            <w:r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………………………….</w:t>
            </w:r>
          </w:p>
          <w:p w:rsidR="00F34989" w:rsidRPr="005F42DF" w:rsidRDefault="0030660C" w:rsidP="005F42DF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CF27DC">
              <w:rPr>
                <w:rFonts w:ascii="Arial Narrow" w:hAnsi="Arial Narrow" w:cs="Segoe UI"/>
              </w:rPr>
              <w:t>Adres do korespondencji (jeżeli inny niż adres siedziby):</w:t>
            </w:r>
            <w:r w:rsidRPr="00CF27DC">
              <w:rPr>
                <w:rFonts w:ascii="Arial Narrow" w:hAnsi="Arial Narrow"/>
              </w:rPr>
              <w:t xml:space="preserve"> </w:t>
            </w:r>
            <w:r w:rsidRPr="00CF27DC">
              <w:rPr>
                <w:rFonts w:ascii="Arial Narrow" w:hAnsi="Arial Narrow" w:cs="Segoe UI"/>
                <w:b/>
              </w:rPr>
              <w:t>……………………………………………………….…</w:t>
            </w:r>
            <w:r w:rsidR="00BA1D58">
              <w:rPr>
                <w:rFonts w:ascii="Arial Narrow" w:hAnsi="Arial Narrow" w:cs="Segoe UI"/>
                <w:b/>
              </w:rPr>
              <w:t>………………….</w:t>
            </w:r>
          </w:p>
        </w:tc>
      </w:tr>
      <w:tr w:rsidR="0030660C" w:rsidRPr="00CF27DC" w:rsidTr="007E43F8">
        <w:trPr>
          <w:trHeight w:val="391"/>
        </w:trPr>
        <w:tc>
          <w:tcPr>
            <w:tcW w:w="9214" w:type="dxa"/>
            <w:shd w:val="clear" w:color="auto" w:fill="auto"/>
          </w:tcPr>
          <w:p w:rsidR="0030660C" w:rsidRPr="00377550" w:rsidRDefault="0030660C" w:rsidP="001A6E51">
            <w:pPr>
              <w:numPr>
                <w:ilvl w:val="0"/>
                <w:numId w:val="5"/>
              </w:numPr>
              <w:spacing w:after="40"/>
              <w:ind w:left="340" w:hanging="340"/>
              <w:contextualSpacing/>
              <w:jc w:val="both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377550">
              <w:rPr>
                <w:rFonts w:ascii="Arial Narrow" w:hAnsi="Arial Narrow" w:cs="Segoe UI"/>
                <w:b/>
                <w:sz w:val="20"/>
                <w:szCs w:val="20"/>
              </w:rPr>
              <w:t>OFEROWANY PRZEDMIOT ZAMÓWIENIA:</w:t>
            </w:r>
          </w:p>
          <w:p w:rsidR="00D82058" w:rsidRPr="00751C83" w:rsidRDefault="006177AA" w:rsidP="00576368">
            <w:pPr>
              <w:spacing w:after="40"/>
              <w:jc w:val="both"/>
              <w:rPr>
                <w:rFonts w:ascii="Arial Narrow" w:hAnsi="Arial Narrow" w:cs="Segoe UI"/>
                <w:b/>
                <w:sz w:val="20"/>
                <w:szCs w:val="20"/>
                <w:lang w:val="cs-CZ"/>
              </w:rPr>
            </w:pPr>
            <w:r w:rsidRPr="00377550">
              <w:rPr>
                <w:rFonts w:ascii="Arial Narrow" w:hAnsi="Arial Narrow" w:cs="Segoe UI"/>
                <w:sz w:val="20"/>
                <w:szCs w:val="20"/>
              </w:rPr>
              <w:t xml:space="preserve">Przedmiotem zamówienia jest </w:t>
            </w:r>
            <w:r w:rsidR="007438AC" w:rsidRPr="007438AC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sukcesywne dostarczanie artykułów biurowych na potrzeby Krajowego Ośrodka Wsparcia Rolnictwa Oddział Terenowy w Olsztynie, ul. Głowackiego 6 i biur Sekcji Zamiejscowych z lokalizacją w terenie oraz Archiwum</w:t>
            </w:r>
            <w:r w:rsidR="00096A06">
              <w:t xml:space="preserve"> </w:t>
            </w:r>
            <w:r w:rsidR="00096A06" w:rsidRPr="00096A06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w okresie od </w:t>
            </w:r>
            <w:r w:rsidR="00096A06" w:rsidRPr="0074194A">
              <w:rPr>
                <w:rFonts w:ascii="Arial Narrow" w:hAnsi="Arial Narrow"/>
                <w:color w:val="FF0000"/>
                <w:sz w:val="20"/>
                <w:szCs w:val="20"/>
                <w:shd w:val="clear" w:color="auto" w:fill="FFFFFF"/>
              </w:rPr>
              <w:t xml:space="preserve">dnia </w:t>
            </w:r>
            <w:r w:rsidR="00576368" w:rsidRPr="0074194A">
              <w:rPr>
                <w:rFonts w:ascii="Arial Narrow" w:hAnsi="Arial Narrow"/>
                <w:color w:val="FF0000"/>
                <w:sz w:val="20"/>
                <w:szCs w:val="20"/>
                <w:shd w:val="clear" w:color="auto" w:fill="FFFFFF"/>
              </w:rPr>
              <w:t>01.01.2025 roku</w:t>
            </w:r>
            <w:r w:rsidR="00096A06" w:rsidRPr="0074194A">
              <w:rPr>
                <w:rFonts w:ascii="Arial Narrow" w:hAnsi="Arial Narrow"/>
                <w:color w:val="FF0000"/>
                <w:sz w:val="20"/>
                <w:szCs w:val="20"/>
                <w:shd w:val="clear" w:color="auto" w:fill="FFFFFF"/>
              </w:rPr>
              <w:t xml:space="preserve"> do 31 grudnia 202</w:t>
            </w:r>
            <w:r w:rsidR="00576368" w:rsidRPr="0074194A">
              <w:rPr>
                <w:rFonts w:ascii="Arial Narrow" w:hAnsi="Arial Narrow"/>
                <w:color w:val="FF0000"/>
                <w:sz w:val="20"/>
                <w:szCs w:val="20"/>
                <w:shd w:val="clear" w:color="auto" w:fill="FFFFFF"/>
              </w:rPr>
              <w:t>5</w:t>
            </w:r>
            <w:r w:rsidR="00096A06" w:rsidRPr="0074194A">
              <w:rPr>
                <w:rFonts w:ascii="Arial Narrow" w:hAnsi="Arial Narrow"/>
                <w:color w:val="FF0000"/>
                <w:sz w:val="20"/>
                <w:szCs w:val="20"/>
                <w:shd w:val="clear" w:color="auto" w:fill="FFFFFF"/>
              </w:rPr>
              <w:t xml:space="preserve"> roku.</w:t>
            </w:r>
          </w:p>
        </w:tc>
      </w:tr>
      <w:tr w:rsidR="0030660C" w:rsidRPr="00CF27DC" w:rsidTr="006B774C">
        <w:trPr>
          <w:trHeight w:val="690"/>
        </w:trPr>
        <w:tc>
          <w:tcPr>
            <w:tcW w:w="9214" w:type="dxa"/>
            <w:shd w:val="clear" w:color="auto" w:fill="auto"/>
          </w:tcPr>
          <w:p w:rsidR="0030660C" w:rsidRPr="00CF27DC" w:rsidRDefault="0030660C" w:rsidP="001A6E51">
            <w:pPr>
              <w:numPr>
                <w:ilvl w:val="0"/>
                <w:numId w:val="5"/>
              </w:numPr>
              <w:spacing w:after="40"/>
              <w:ind w:left="340" w:hanging="340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CF27DC">
              <w:rPr>
                <w:rFonts w:ascii="Arial Narrow" w:hAnsi="Arial Narrow"/>
                <w:b/>
                <w:sz w:val="20"/>
                <w:szCs w:val="20"/>
              </w:rPr>
              <w:t>ŁĄCZNA CENA OFERTOWA:</w:t>
            </w:r>
          </w:p>
          <w:p w:rsidR="0030660C" w:rsidRPr="00CF27DC" w:rsidRDefault="0030660C" w:rsidP="009E6087">
            <w:pPr>
              <w:spacing w:after="40"/>
              <w:contextualSpacing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CF27D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Niniejszym oferuję realizację przedmiotu zamówienia za ŁĄCZNĄ CENĘ OFERTOWĄ*</w:t>
            </w:r>
            <w:r w:rsidRPr="00CF27DC">
              <w:rPr>
                <w:rFonts w:ascii="Arial Narrow" w:eastAsia="Calibri" w:hAnsi="Arial Narrow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CF27D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30660C" w:rsidRPr="00CF27DC" w:rsidTr="00D82058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30660C" w:rsidRPr="00CF27DC" w:rsidRDefault="004438D3" w:rsidP="00D82058">
                  <w:pPr>
                    <w:spacing w:after="40"/>
                    <w:contextualSpacing/>
                    <w:jc w:val="right"/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ŁĄCZNA CENA OFERTOWA BRU</w:t>
                  </w:r>
                  <w:r w:rsidR="0030660C" w:rsidRPr="00CF27DC"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TTO PLN</w:t>
                  </w:r>
                  <w:r w:rsidR="00D82058"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284" w:type="dxa"/>
                </w:tcPr>
                <w:p w:rsidR="0030660C" w:rsidRPr="00CF27DC" w:rsidRDefault="0030660C" w:rsidP="009E6087">
                  <w:pPr>
                    <w:spacing w:after="40"/>
                    <w:contextualSpacing/>
                    <w:jc w:val="both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  <w:tr w:rsidR="00D82058" w:rsidRPr="00CF27DC" w:rsidTr="00D82058">
              <w:trPr>
                <w:trHeight w:val="227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D82058" w:rsidRDefault="00D82058" w:rsidP="00D82058">
                  <w:pPr>
                    <w:spacing w:after="40"/>
                    <w:contextualSpacing/>
                    <w:jc w:val="right"/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w tym:</w:t>
                  </w:r>
                </w:p>
              </w:tc>
              <w:tc>
                <w:tcPr>
                  <w:tcW w:w="3284" w:type="dxa"/>
                </w:tcPr>
                <w:p w:rsidR="00D82058" w:rsidRPr="00CF27DC" w:rsidRDefault="003D22E4" w:rsidP="009E6087">
                  <w:pPr>
                    <w:spacing w:after="40"/>
                    <w:contextualSpacing/>
                    <w:jc w:val="both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red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23</w:t>
                  </w:r>
                  <w:r w:rsidR="00AC2996" w:rsidRPr="00AC2996"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 xml:space="preserve"> % VAT</w:t>
                  </w:r>
                </w:p>
              </w:tc>
            </w:tr>
            <w:tr w:rsidR="00AC2996" w:rsidRPr="00CF27DC" w:rsidTr="00D82058">
              <w:trPr>
                <w:trHeight w:val="227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AC2996" w:rsidRDefault="00AC2996" w:rsidP="00D82058">
                  <w:pPr>
                    <w:spacing w:after="40"/>
                    <w:contextualSpacing/>
                    <w:jc w:val="right"/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KWOTA NETTO:</w:t>
                  </w:r>
                </w:p>
              </w:tc>
              <w:tc>
                <w:tcPr>
                  <w:tcW w:w="3284" w:type="dxa"/>
                </w:tcPr>
                <w:p w:rsidR="00AC2996" w:rsidRPr="00CF27DC" w:rsidRDefault="00AC2996" w:rsidP="009E6087">
                  <w:pPr>
                    <w:spacing w:after="40"/>
                    <w:contextualSpacing/>
                    <w:jc w:val="both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  <w:tr w:rsidR="00B2149A" w:rsidRPr="00CF27DC" w:rsidTr="00B2149A">
              <w:trPr>
                <w:trHeight w:val="227"/>
              </w:trPr>
              <w:tc>
                <w:tcPr>
                  <w:tcW w:w="8983" w:type="dxa"/>
                  <w:gridSpan w:val="2"/>
                  <w:shd w:val="clear" w:color="auto" w:fill="FFFFFF" w:themeFill="background1"/>
                  <w:vAlign w:val="center"/>
                </w:tcPr>
                <w:p w:rsidR="00B2149A" w:rsidRPr="00CF27DC" w:rsidRDefault="00CA3F87" w:rsidP="00096A06">
                  <w:pPr>
                    <w:spacing w:after="40"/>
                    <w:contextualSpacing/>
                    <w:jc w:val="both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red"/>
                    </w:rPr>
                  </w:pPr>
                  <w:r w:rsidRPr="00CA3F87"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z</w:t>
                  </w:r>
                  <w:r w:rsidR="00B2149A" w:rsidRPr="00CA3F87"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 xml:space="preserve">godnie z </w:t>
                  </w:r>
                  <w:r w:rsidR="005F42DF"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cenami</w:t>
                  </w:r>
                  <w:r w:rsidR="00B2149A" w:rsidRPr="00CA3F87"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 xml:space="preserve">, </w:t>
                  </w:r>
                  <w:r w:rsidR="005F42DF"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 xml:space="preserve">wskazanymi w </w:t>
                  </w:r>
                  <w:r w:rsidR="007438AC"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 xml:space="preserve">formularzu cenowym </w:t>
                  </w:r>
                  <w:r w:rsidR="00096A06"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stanowiącym zał. nr 2 zapytania ofertowego</w:t>
                  </w:r>
                </w:p>
              </w:tc>
            </w:tr>
          </w:tbl>
          <w:p w:rsidR="00726FAF" w:rsidRPr="00CF27DC" w:rsidRDefault="0030660C" w:rsidP="005F42DF">
            <w:pPr>
              <w:ind w:left="204" w:hanging="204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*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ab/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ŁĄCZNA CENA OFERTOWA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 xml:space="preserve"> stanowi całkowite wynagrodzenie Wykonawcy, uwzględniające wszystkie koszty związane z realizacją przedmiotu zamówienia zgodnie z </w:t>
            </w:r>
            <w:r w:rsidR="005F42DF">
              <w:rPr>
                <w:rFonts w:ascii="Arial Narrow" w:hAnsi="Arial Narrow" w:cs="Segoe UI"/>
                <w:sz w:val="20"/>
                <w:szCs w:val="20"/>
              </w:rPr>
              <w:t>zapytaniem ofertowym.</w:t>
            </w:r>
          </w:p>
        </w:tc>
      </w:tr>
    </w:tbl>
    <w:p w:rsidR="00096593" w:rsidRDefault="00096593" w:rsidP="0030660C">
      <w:pPr>
        <w:rPr>
          <w:rFonts w:ascii="Arial" w:hAnsi="Arial" w:cs="Arial"/>
          <w:b/>
          <w:sz w:val="28"/>
          <w:szCs w:val="28"/>
        </w:rPr>
      </w:pPr>
    </w:p>
    <w:p w:rsidR="006A0D9D" w:rsidRDefault="006A0D9D" w:rsidP="0030660C">
      <w:pPr>
        <w:rPr>
          <w:rFonts w:ascii="Arial" w:hAnsi="Arial" w:cs="Arial"/>
          <w:b/>
          <w:sz w:val="28"/>
          <w:szCs w:val="28"/>
        </w:rPr>
      </w:pPr>
    </w:p>
    <w:p w:rsidR="006A0D9D" w:rsidRDefault="006A0D9D" w:rsidP="0030660C">
      <w:pPr>
        <w:rPr>
          <w:rFonts w:ascii="Arial" w:hAnsi="Arial" w:cs="Arial"/>
          <w:b/>
          <w:sz w:val="28"/>
          <w:szCs w:val="28"/>
        </w:rPr>
      </w:pPr>
    </w:p>
    <w:p w:rsidR="006A0D9D" w:rsidRDefault="006A0D9D" w:rsidP="0030660C">
      <w:pPr>
        <w:rPr>
          <w:rFonts w:ascii="Arial" w:hAnsi="Arial" w:cs="Arial"/>
          <w:b/>
          <w:sz w:val="28"/>
          <w:szCs w:val="28"/>
        </w:rPr>
      </w:pPr>
    </w:p>
    <w:p w:rsidR="006A0D9D" w:rsidRDefault="006A0D9D" w:rsidP="0030660C">
      <w:pPr>
        <w:rPr>
          <w:rFonts w:ascii="Arial" w:hAnsi="Arial" w:cs="Arial"/>
          <w:b/>
          <w:sz w:val="28"/>
          <w:szCs w:val="28"/>
        </w:rPr>
      </w:pPr>
    </w:p>
    <w:p w:rsidR="006A0D9D" w:rsidRDefault="006A0D9D" w:rsidP="0030660C">
      <w:pPr>
        <w:rPr>
          <w:rFonts w:ascii="Arial" w:hAnsi="Arial" w:cs="Arial"/>
          <w:b/>
          <w:sz w:val="28"/>
          <w:szCs w:val="28"/>
        </w:rPr>
      </w:pPr>
    </w:p>
    <w:p w:rsidR="006A0D9D" w:rsidRDefault="006A0D9D" w:rsidP="0030660C">
      <w:pPr>
        <w:rPr>
          <w:rFonts w:ascii="Arial" w:hAnsi="Arial" w:cs="Arial"/>
          <w:b/>
          <w:sz w:val="28"/>
          <w:szCs w:val="28"/>
        </w:rPr>
      </w:pPr>
    </w:p>
    <w:p w:rsidR="00096593" w:rsidRPr="00096593" w:rsidRDefault="00096593" w:rsidP="00096593">
      <w:pPr>
        <w:rPr>
          <w:rFonts w:ascii="Arial" w:hAnsi="Arial" w:cs="Arial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5F42DF" w:rsidRPr="005F42DF" w:rsidTr="005F42DF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5F42DF" w:rsidRPr="00CF27DC" w:rsidRDefault="005F42DF" w:rsidP="005F42DF">
            <w:pPr>
              <w:pStyle w:val="Akapitzlist"/>
              <w:numPr>
                <w:ilvl w:val="0"/>
                <w:numId w:val="5"/>
              </w:numPr>
              <w:spacing w:after="40" w:line="240" w:lineRule="auto"/>
              <w:ind w:left="340" w:hanging="340"/>
              <w:jc w:val="both"/>
              <w:rPr>
                <w:rFonts w:ascii="Arial Narrow" w:hAnsi="Arial Narrow" w:cs="Segoe UI"/>
                <w:b/>
                <w:sz w:val="20"/>
                <w:szCs w:val="20"/>
              </w:rPr>
            </w:pPr>
            <w:r>
              <w:rPr>
                <w:rFonts w:ascii="Arial Narrow" w:hAnsi="Arial Narrow" w:cs="Segoe UI"/>
                <w:b/>
                <w:sz w:val="20"/>
                <w:szCs w:val="20"/>
              </w:rPr>
              <w:t>OŚWIADCZAMY, ŻE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:</w:t>
            </w:r>
          </w:p>
          <w:p w:rsidR="00C13F4F" w:rsidRDefault="00C13F4F" w:rsidP="00324C4A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 Narrow" w:hAnsi="Arial Narrow" w:cs="Segoe UI"/>
                <w:sz w:val="20"/>
              </w:rPr>
            </w:pPr>
            <w:r>
              <w:rPr>
                <w:rFonts w:ascii="Arial Narrow" w:hAnsi="Arial Narrow" w:cs="Segoe UI"/>
                <w:sz w:val="20"/>
              </w:rPr>
              <w:t xml:space="preserve">Wykonamy przedmiot zamówienia w terminie: od </w:t>
            </w:r>
            <w:r w:rsidR="003D22E4">
              <w:rPr>
                <w:rFonts w:ascii="Arial Narrow" w:hAnsi="Arial Narrow" w:cs="Segoe UI"/>
                <w:sz w:val="20"/>
              </w:rPr>
              <w:t xml:space="preserve">dnia </w:t>
            </w:r>
            <w:r w:rsidR="00576368">
              <w:rPr>
                <w:rFonts w:ascii="Arial Narrow" w:hAnsi="Arial Narrow" w:cs="Segoe UI"/>
                <w:sz w:val="20"/>
              </w:rPr>
              <w:t>01.01.2025</w:t>
            </w:r>
            <w:r w:rsidR="003D22E4">
              <w:rPr>
                <w:rFonts w:ascii="Arial Narrow" w:hAnsi="Arial Narrow" w:cs="Segoe UI"/>
                <w:sz w:val="20"/>
              </w:rPr>
              <w:t xml:space="preserve"> do dnia</w:t>
            </w:r>
            <w:r>
              <w:rPr>
                <w:rFonts w:ascii="Arial Narrow" w:hAnsi="Arial Narrow" w:cs="Segoe UI"/>
                <w:sz w:val="20"/>
              </w:rPr>
              <w:t xml:space="preserve">  31.12.202</w:t>
            </w:r>
            <w:r w:rsidR="00576368">
              <w:rPr>
                <w:rFonts w:ascii="Arial Narrow" w:hAnsi="Arial Narrow" w:cs="Segoe UI"/>
                <w:sz w:val="20"/>
              </w:rPr>
              <w:t>5</w:t>
            </w:r>
            <w:r w:rsidR="003D22E4">
              <w:rPr>
                <w:rFonts w:ascii="Arial Narrow" w:hAnsi="Arial Narrow" w:cs="Segoe UI"/>
                <w:sz w:val="20"/>
              </w:rPr>
              <w:t xml:space="preserve"> r.</w:t>
            </w:r>
          </w:p>
          <w:p w:rsidR="00324C4A" w:rsidRPr="00324C4A" w:rsidRDefault="00324C4A" w:rsidP="00324C4A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 Narrow" w:hAnsi="Arial Narrow" w:cs="Segoe UI"/>
                <w:sz w:val="20"/>
              </w:rPr>
            </w:pPr>
            <w:r w:rsidRPr="00324C4A">
              <w:rPr>
                <w:rFonts w:ascii="Arial Narrow" w:hAnsi="Arial Narrow" w:cs="Segoe UI"/>
                <w:sz w:val="20"/>
              </w:rPr>
              <w:t>spełniamy warunki udziału w postępowaniu;</w:t>
            </w:r>
          </w:p>
          <w:p w:rsidR="00324C4A" w:rsidRPr="00324C4A" w:rsidRDefault="00324C4A" w:rsidP="00324C4A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 Narrow" w:hAnsi="Arial Narrow" w:cs="Segoe UI"/>
                <w:sz w:val="20"/>
              </w:rPr>
            </w:pPr>
            <w:r w:rsidRPr="00324C4A">
              <w:rPr>
                <w:rFonts w:ascii="Arial Narrow" w:hAnsi="Arial Narrow" w:cs="Segoe UI"/>
                <w:sz w:val="20"/>
              </w:rPr>
              <w:t>w cenie naszej oferty zostały uwzględnione wszystkie koszty wykonania zamówienia;</w:t>
            </w:r>
          </w:p>
          <w:p w:rsidR="00324C4A" w:rsidRPr="00324C4A" w:rsidRDefault="00324C4A" w:rsidP="00324C4A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 Narrow" w:hAnsi="Arial Narrow" w:cs="Segoe UI"/>
                <w:sz w:val="20"/>
              </w:rPr>
            </w:pPr>
            <w:r w:rsidRPr="00324C4A">
              <w:rPr>
                <w:rFonts w:ascii="Arial Narrow" w:hAnsi="Arial Narrow" w:cs="Segoe UI"/>
                <w:sz w:val="20"/>
              </w:rPr>
              <w:t xml:space="preserve">zapoznaliśmy się z treścią zapytania ofertowego wraz z załącznikami, w tym istotnymi postanowieniami umowy </w:t>
            </w:r>
            <w:r w:rsidR="00096A06">
              <w:rPr>
                <w:rFonts w:ascii="Arial Narrow" w:hAnsi="Arial Narrow" w:cs="Segoe UI"/>
                <w:sz w:val="20"/>
              </w:rPr>
              <w:br/>
            </w:r>
            <w:r w:rsidRPr="00324C4A">
              <w:rPr>
                <w:rFonts w:ascii="Arial Narrow" w:hAnsi="Arial Narrow" w:cs="Segoe UI"/>
                <w:sz w:val="20"/>
              </w:rPr>
              <w:t>i nie wnosimy do nich zastrzeżeń oraz przyjmujemy warunki w nich zawarte;</w:t>
            </w:r>
          </w:p>
          <w:p w:rsidR="00324C4A" w:rsidRPr="00324C4A" w:rsidRDefault="00324C4A" w:rsidP="00324C4A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 Narrow" w:hAnsi="Arial Narrow" w:cs="Segoe UI"/>
                <w:sz w:val="20"/>
              </w:rPr>
            </w:pPr>
            <w:r w:rsidRPr="00324C4A">
              <w:rPr>
                <w:rFonts w:ascii="Arial Narrow" w:hAnsi="Arial Narrow" w:cs="Segoe UI"/>
                <w:sz w:val="20"/>
              </w:rPr>
              <w:t xml:space="preserve">uważamy się za związanych niniejszą ofertą na okres </w:t>
            </w:r>
            <w:r w:rsidRPr="006A3969">
              <w:rPr>
                <w:rFonts w:ascii="Arial Narrow" w:hAnsi="Arial Narrow" w:cs="Segoe UI"/>
                <w:b/>
                <w:sz w:val="20"/>
              </w:rPr>
              <w:t>30 dni</w:t>
            </w:r>
            <w:r w:rsidRPr="00324C4A">
              <w:rPr>
                <w:rFonts w:ascii="Arial Narrow" w:hAnsi="Arial Narrow" w:cs="Segoe UI"/>
                <w:sz w:val="20"/>
              </w:rPr>
              <w:t xml:space="preserve"> licząc od dnia terminu składania ofert</w:t>
            </w:r>
            <w:r w:rsidR="00096A06">
              <w:rPr>
                <w:rFonts w:ascii="Arial Narrow" w:hAnsi="Arial Narrow" w:cs="Segoe UI"/>
                <w:sz w:val="20"/>
              </w:rPr>
              <w:br/>
            </w:r>
            <w:r w:rsidRPr="00324C4A">
              <w:rPr>
                <w:rFonts w:ascii="Arial Narrow" w:hAnsi="Arial Narrow" w:cs="Segoe UI"/>
                <w:sz w:val="20"/>
              </w:rPr>
              <w:t xml:space="preserve"> (włącznie z tym dniem);</w:t>
            </w:r>
          </w:p>
          <w:p w:rsidR="00324C4A" w:rsidRPr="00324C4A" w:rsidRDefault="00324C4A" w:rsidP="00324C4A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 Narrow" w:hAnsi="Arial Narrow" w:cs="Segoe UI"/>
                <w:sz w:val="20"/>
              </w:rPr>
            </w:pPr>
            <w:r w:rsidRPr="00324C4A">
              <w:rPr>
                <w:rFonts w:ascii="Arial Narrow" w:hAnsi="Arial Narrow" w:cs="Segoe UI"/>
                <w:sz w:val="20"/>
              </w:rPr>
              <w:t>uwzględniliśmy zmiany i dodatkowe ustalenia wynikłe w trakcie procedury, stanowiące integralną część zapytania ofertowego, wyszczególnione we wszystkich pismach Zamawiającego;</w:t>
            </w:r>
          </w:p>
          <w:p w:rsidR="002C3D7F" w:rsidRPr="00324C4A" w:rsidRDefault="00324C4A" w:rsidP="00324C4A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 Narrow" w:hAnsi="Arial Narrow" w:cs="Segoe UI"/>
                <w:sz w:val="20"/>
              </w:rPr>
            </w:pPr>
            <w:r w:rsidRPr="00324C4A">
              <w:rPr>
                <w:rFonts w:ascii="Arial Narrow" w:hAnsi="Arial Narrow" w:cs="Segoe UI"/>
                <w:sz w:val="20"/>
              </w:rPr>
              <w:t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      </w:r>
          </w:p>
        </w:tc>
      </w:tr>
      <w:tr w:rsidR="005F42DF" w:rsidRPr="00FE1A1D" w:rsidTr="005F42DF">
        <w:trPr>
          <w:trHeight w:val="425"/>
        </w:trPr>
        <w:tc>
          <w:tcPr>
            <w:tcW w:w="9214" w:type="dxa"/>
            <w:gridSpan w:val="2"/>
          </w:tcPr>
          <w:p w:rsidR="005F42DF" w:rsidRPr="00CF27DC" w:rsidRDefault="005F42DF" w:rsidP="005F42DF">
            <w:pPr>
              <w:pStyle w:val="Akapitzlist"/>
              <w:numPr>
                <w:ilvl w:val="0"/>
                <w:numId w:val="5"/>
              </w:numPr>
              <w:spacing w:after="40" w:line="240" w:lineRule="auto"/>
              <w:ind w:left="374" w:hanging="3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ZOBOWIĄZANIA W PRZYPADKU PRZYZNANIA ZAMÓWIENIA:</w:t>
            </w:r>
          </w:p>
          <w:p w:rsidR="00324C4A" w:rsidRPr="00324C4A" w:rsidRDefault="00324C4A" w:rsidP="00324C4A">
            <w:pPr>
              <w:pStyle w:val="Akapitzlist"/>
              <w:numPr>
                <w:ilvl w:val="0"/>
                <w:numId w:val="2"/>
              </w:numPr>
              <w:rPr>
                <w:rFonts w:ascii="Arial Narrow" w:eastAsia="Times New Roman" w:hAnsi="Arial Narrow" w:cs="Segoe UI"/>
                <w:sz w:val="20"/>
                <w:szCs w:val="20"/>
                <w:lang w:eastAsia="pl-PL"/>
              </w:rPr>
            </w:pPr>
            <w:r w:rsidRPr="00324C4A">
              <w:rPr>
                <w:rFonts w:ascii="Arial Narrow" w:eastAsia="Times New Roman" w:hAnsi="Arial Narrow" w:cs="Segoe UI"/>
                <w:sz w:val="20"/>
                <w:szCs w:val="20"/>
                <w:lang w:eastAsia="pl-PL"/>
              </w:rPr>
              <w:t>zobowiązujemy się do zawarcia umowy w miejscu i terminie wyznaczonym przez Zamawiającego (Zamawiający dopuszcza podpisanie um</w:t>
            </w:r>
            <w:r>
              <w:rPr>
                <w:rFonts w:ascii="Arial Narrow" w:eastAsia="Times New Roman" w:hAnsi="Arial Narrow" w:cs="Segoe UI"/>
                <w:sz w:val="20"/>
                <w:szCs w:val="20"/>
                <w:lang w:eastAsia="pl-PL"/>
              </w:rPr>
              <w:t>owy w formie korespondencyjnej)</w:t>
            </w:r>
            <w:r w:rsidR="005F42DF" w:rsidRPr="00324C4A">
              <w:rPr>
                <w:rFonts w:ascii="Arial Narrow" w:hAnsi="Arial Narrow" w:cs="Segoe UI"/>
                <w:sz w:val="20"/>
                <w:szCs w:val="20"/>
              </w:rPr>
              <w:t>;</w:t>
            </w:r>
          </w:p>
          <w:p w:rsidR="005F42DF" w:rsidRPr="00324C4A" w:rsidRDefault="005F42DF" w:rsidP="00324C4A">
            <w:pPr>
              <w:pStyle w:val="Akapitzlist"/>
              <w:numPr>
                <w:ilvl w:val="0"/>
                <w:numId w:val="2"/>
              </w:numPr>
              <w:rPr>
                <w:rFonts w:ascii="Arial Narrow" w:eastAsia="Times New Roman" w:hAnsi="Arial Narrow" w:cs="Segoe UI"/>
                <w:sz w:val="20"/>
                <w:szCs w:val="20"/>
                <w:lang w:eastAsia="pl-PL"/>
              </w:rPr>
            </w:pPr>
            <w:r w:rsidRPr="00324C4A">
              <w:rPr>
                <w:rFonts w:ascii="Arial Narrow" w:hAnsi="Arial Narrow" w:cs="Segoe UI"/>
                <w:sz w:val="20"/>
                <w:szCs w:val="20"/>
              </w:rPr>
              <w:t xml:space="preserve">osobą upoważnioną do kontaktów z Zamawiającym w sprawach dotyczących realizacji umowy jest ........................................................................, </w:t>
            </w:r>
            <w:r w:rsidRPr="00324C4A">
              <w:rPr>
                <w:rFonts w:ascii="Arial Narrow" w:hAnsi="Arial Narrow" w:cs="Segoe UI"/>
                <w:bCs/>
                <w:iCs/>
                <w:sz w:val="20"/>
                <w:szCs w:val="20"/>
              </w:rPr>
              <w:t>E-mail: ………...……........………….…………………..……....…. tel./fax: .....................................................…………………</w:t>
            </w:r>
          </w:p>
        </w:tc>
      </w:tr>
      <w:tr w:rsidR="005F42DF" w:rsidRPr="005F42DF" w:rsidTr="005F42DF">
        <w:trPr>
          <w:trHeight w:val="280"/>
        </w:trPr>
        <w:tc>
          <w:tcPr>
            <w:tcW w:w="9214" w:type="dxa"/>
            <w:gridSpan w:val="2"/>
          </w:tcPr>
          <w:p w:rsidR="005F42DF" w:rsidRPr="00CF27DC" w:rsidRDefault="005F42DF" w:rsidP="005F42DF">
            <w:pPr>
              <w:pStyle w:val="Akapitzlist"/>
              <w:numPr>
                <w:ilvl w:val="0"/>
                <w:numId w:val="5"/>
              </w:numPr>
              <w:spacing w:after="40" w:line="240" w:lineRule="auto"/>
              <w:ind w:left="340" w:hanging="3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SPIS TREŚCI:</w:t>
            </w:r>
          </w:p>
          <w:p w:rsidR="005F42DF" w:rsidRPr="00CF27DC" w:rsidRDefault="005F42DF" w:rsidP="005F42DF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Integralną część oferty stanowią następujące dokumenty:</w:t>
            </w:r>
          </w:p>
          <w:p w:rsidR="005F42DF" w:rsidRDefault="00096A06" w:rsidP="005F42DF">
            <w:pPr>
              <w:numPr>
                <w:ilvl w:val="0"/>
                <w:numId w:val="6"/>
              </w:numPr>
              <w:spacing w:after="40"/>
              <w:ind w:left="397" w:hanging="340"/>
              <w:rPr>
                <w:rFonts w:ascii="Arial Narrow" w:hAnsi="Arial Narrow" w:cs="Segoe UI"/>
                <w:sz w:val="20"/>
                <w:szCs w:val="20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:rsidR="005F42DF" w:rsidRDefault="005F42DF" w:rsidP="005F42DF">
            <w:pPr>
              <w:numPr>
                <w:ilvl w:val="0"/>
                <w:numId w:val="6"/>
              </w:numPr>
              <w:spacing w:after="40"/>
              <w:ind w:left="397" w:hanging="340"/>
              <w:rPr>
                <w:rFonts w:ascii="Arial Narrow" w:hAnsi="Arial Narrow" w:cs="Segoe UI"/>
                <w:sz w:val="20"/>
                <w:szCs w:val="20"/>
              </w:rPr>
            </w:pPr>
            <w:r w:rsidRPr="00980057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5F42DF" w:rsidRPr="005F42DF" w:rsidRDefault="005F42DF" w:rsidP="005F42DF">
            <w:pPr>
              <w:numPr>
                <w:ilvl w:val="0"/>
                <w:numId w:val="6"/>
              </w:numPr>
              <w:spacing w:after="40"/>
              <w:ind w:left="397" w:hanging="340"/>
              <w:rPr>
                <w:rFonts w:ascii="Arial Narrow" w:hAnsi="Arial Narrow" w:cs="Segoe UI"/>
                <w:sz w:val="20"/>
                <w:szCs w:val="20"/>
              </w:rPr>
            </w:pPr>
            <w:r w:rsidRPr="00980057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5F42DF" w:rsidRPr="00CF27DC" w:rsidTr="005F42DF">
        <w:trPr>
          <w:trHeight w:val="1660"/>
        </w:trPr>
        <w:tc>
          <w:tcPr>
            <w:tcW w:w="4500" w:type="dxa"/>
            <w:vAlign w:val="bottom"/>
          </w:tcPr>
          <w:p w:rsidR="005F42DF" w:rsidRPr="00CF27DC" w:rsidRDefault="005F42DF" w:rsidP="005F42DF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……………………………………………………….</w:t>
            </w:r>
          </w:p>
          <w:p w:rsidR="005F42DF" w:rsidRPr="00CF27DC" w:rsidRDefault="005F42DF" w:rsidP="005F42DF">
            <w:pPr>
              <w:spacing w:after="40"/>
              <w:jc w:val="center"/>
              <w:rPr>
                <w:rFonts w:ascii="Arial Narrow" w:hAnsi="Arial Narrow" w:cs="Segoe UI"/>
                <w:i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5F42DF" w:rsidRPr="00CF27DC" w:rsidRDefault="005F42DF" w:rsidP="005F42DF">
            <w:pPr>
              <w:spacing w:after="40"/>
              <w:ind w:left="4680" w:hanging="4965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</w:t>
            </w:r>
          </w:p>
          <w:p w:rsidR="005F42DF" w:rsidRDefault="005F42DF" w:rsidP="005F42DF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 xml:space="preserve">Data i </w:t>
            </w:r>
            <w:r>
              <w:rPr>
                <w:rFonts w:ascii="Arial Narrow" w:hAnsi="Arial Narrow" w:cs="Segoe UI"/>
                <w:sz w:val="20"/>
                <w:szCs w:val="20"/>
              </w:rPr>
              <w:t xml:space="preserve">czytelny 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 xml:space="preserve">podpis </w:t>
            </w:r>
          </w:p>
          <w:p w:rsidR="005F42DF" w:rsidRPr="00CF27DC" w:rsidRDefault="005F42DF" w:rsidP="005F42DF">
            <w:pPr>
              <w:spacing w:after="40"/>
              <w:jc w:val="center"/>
              <w:rPr>
                <w:rFonts w:ascii="Arial Narrow" w:hAnsi="Arial Narrow" w:cs="Segoe UI"/>
                <w:i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upoważnionego przedstawiciela Wykonawcy</w:t>
            </w:r>
          </w:p>
        </w:tc>
      </w:tr>
    </w:tbl>
    <w:p w:rsidR="00096593" w:rsidRPr="00096593" w:rsidRDefault="00096593" w:rsidP="00096593">
      <w:pPr>
        <w:rPr>
          <w:rFonts w:ascii="Arial" w:hAnsi="Arial" w:cs="Arial"/>
          <w:sz w:val="28"/>
          <w:szCs w:val="28"/>
        </w:rPr>
      </w:pPr>
    </w:p>
    <w:p w:rsidR="00096593" w:rsidRDefault="00096593" w:rsidP="00096593">
      <w:pPr>
        <w:rPr>
          <w:rFonts w:ascii="Arial" w:hAnsi="Arial" w:cs="Arial"/>
          <w:sz w:val="28"/>
          <w:szCs w:val="28"/>
        </w:rPr>
      </w:pPr>
    </w:p>
    <w:p w:rsidR="006A3969" w:rsidRDefault="006A3969" w:rsidP="00096593">
      <w:pPr>
        <w:rPr>
          <w:rFonts w:ascii="Arial" w:hAnsi="Arial" w:cs="Arial"/>
          <w:sz w:val="28"/>
          <w:szCs w:val="28"/>
        </w:rPr>
      </w:pPr>
    </w:p>
    <w:p w:rsidR="006A3969" w:rsidRDefault="006A3969" w:rsidP="00096593">
      <w:pPr>
        <w:rPr>
          <w:rFonts w:ascii="Arial" w:hAnsi="Arial" w:cs="Arial"/>
          <w:sz w:val="28"/>
          <w:szCs w:val="28"/>
        </w:rPr>
      </w:pPr>
    </w:p>
    <w:p w:rsidR="006A3969" w:rsidRDefault="006A3969" w:rsidP="00096593">
      <w:pPr>
        <w:rPr>
          <w:rFonts w:ascii="Arial" w:hAnsi="Arial" w:cs="Arial"/>
          <w:sz w:val="28"/>
          <w:szCs w:val="28"/>
        </w:rPr>
      </w:pPr>
    </w:p>
    <w:p w:rsidR="000A5EF2" w:rsidRPr="00096593" w:rsidRDefault="000A5EF2" w:rsidP="00096593">
      <w:pPr>
        <w:tabs>
          <w:tab w:val="left" w:pos="2170"/>
        </w:tabs>
        <w:rPr>
          <w:rFonts w:ascii="Arial" w:hAnsi="Arial" w:cs="Arial"/>
          <w:sz w:val="28"/>
          <w:szCs w:val="28"/>
        </w:rPr>
        <w:sectPr w:rsidR="000A5EF2" w:rsidRPr="00096593" w:rsidSect="00BF3270">
          <w:headerReference w:type="default" r:id="rId10"/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833" w:right="1418" w:bottom="-1258" w:left="1418" w:header="709" w:footer="884" w:gutter="0"/>
          <w:pgNumType w:start="1"/>
          <w:cols w:space="708"/>
          <w:docGrid w:linePitch="360"/>
        </w:sectPr>
      </w:pPr>
    </w:p>
    <w:p w:rsidR="008A56F0" w:rsidRDefault="008A56F0" w:rsidP="000A5EF2">
      <w:pPr>
        <w:jc w:val="both"/>
        <w:rPr>
          <w:rFonts w:ascii="Verdana" w:hAnsi="Verdana" w:cs="Verdana"/>
          <w:b/>
          <w:bCs/>
          <w:i/>
          <w:iCs/>
          <w:sz w:val="16"/>
          <w:szCs w:val="20"/>
          <w:lang w:eastAsia="x-none"/>
        </w:rPr>
      </w:pPr>
    </w:p>
    <w:sectPr w:rsidR="008A56F0" w:rsidSect="004372E8">
      <w:headerReference w:type="default" r:id="rId13"/>
      <w:footerReference w:type="default" r:id="rId14"/>
      <w:footnotePr>
        <w:numRestart w:val="eachPage"/>
      </w:footnotePr>
      <w:pgSz w:w="11906" w:h="16838"/>
      <w:pgMar w:top="833" w:right="1418" w:bottom="-1258" w:left="1418" w:header="709" w:footer="8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09B" w:rsidRDefault="00A7309B">
      <w:r>
        <w:separator/>
      </w:r>
    </w:p>
  </w:endnote>
  <w:endnote w:type="continuationSeparator" w:id="0">
    <w:p w:rsidR="00A7309B" w:rsidRDefault="00A73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MS P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Futura">
    <w:altName w:val="Times New Roman"/>
    <w:charset w:val="EE"/>
    <w:family w:val="auto"/>
    <w:pitch w:val="variable"/>
    <w:sig w:usb0="A000003F" w:usb1="000060FB" w:usb2="00000000" w:usb3="00000000" w:csb0="00000093" w:csb1="00000000"/>
  </w:font>
  <w:font w:name="FuturaMed">
    <w:altName w:val="Times New Roman"/>
    <w:charset w:val="EE"/>
    <w:family w:val="auto"/>
    <w:pitch w:val="variable"/>
    <w:sig w:usb0="A000003F" w:usb1="000060FB" w:usb2="00000000" w:usb3="00000000" w:csb0="00000093" w:csb1="00000000"/>
  </w:font>
  <w:font w:name="FuturaMdPL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9D" w:rsidRDefault="006A0D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A0D9D" w:rsidRDefault="006A0D9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9D" w:rsidRPr="00412FED" w:rsidRDefault="006A0D9D" w:rsidP="00412FED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F5604E1" wp14:editId="7205EFEC">
          <wp:simplePos x="0" y="0"/>
          <wp:positionH relativeFrom="margin">
            <wp:posOffset>311682</wp:posOffset>
          </wp:positionH>
          <wp:positionV relativeFrom="margin">
            <wp:posOffset>9015730</wp:posOffset>
          </wp:positionV>
          <wp:extent cx="6382800" cy="435600"/>
          <wp:effectExtent l="0" t="0" r="0" b="3175"/>
          <wp:wrapNone/>
          <wp:docPr id="37" name="Obraz 37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2800" cy="43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sz w:val="18"/>
        <w:szCs w:val="18"/>
      </w:rPr>
      <w:t>10-448 Olsztyn, ul. Głowackiego 6</w:t>
    </w:r>
    <w:r w:rsidRPr="000101C8">
      <w:rPr>
        <w:rFonts w:ascii="Verdana" w:hAnsi="Verdana"/>
        <w:sz w:val="18"/>
        <w:szCs w:val="18"/>
      </w:rPr>
      <w:t xml:space="preserve">, </w:t>
    </w:r>
    <w:r>
      <w:rPr>
        <w:rFonts w:ascii="Verdana" w:hAnsi="Verdana"/>
        <w:sz w:val="18"/>
        <w:szCs w:val="18"/>
      </w:rPr>
      <w:t>+48 89 5248800</w:t>
    </w:r>
    <w:r w:rsidRPr="000101C8">
      <w:rPr>
        <w:rFonts w:ascii="Verdana" w:hAnsi="Verdana"/>
        <w:sz w:val="18"/>
        <w:szCs w:val="18"/>
      </w:rPr>
      <w:t>, www</w:t>
    </w:r>
    <w:r>
      <w:rPr>
        <w:rFonts w:ascii="Verdana" w:hAnsi="Verdana"/>
        <w:sz w:val="18"/>
        <w:szCs w:val="18"/>
      </w:rPr>
      <w:t>.kowr.gov.pl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9D" w:rsidRDefault="006A0D9D" w:rsidP="00662540">
    <w:pPr>
      <w:pStyle w:val="Stopka"/>
      <w:framePr w:h="296" w:hRule="exact" w:wrap="around" w:vAnchor="text" w:hAnchor="page" w:x="15413" w:y="-6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73B23">
      <w:rPr>
        <w:rStyle w:val="Numerstrony"/>
        <w:noProof/>
      </w:rPr>
      <w:t>3</w:t>
    </w:r>
    <w:r>
      <w:rPr>
        <w:rStyle w:val="Numerstrony"/>
      </w:rPr>
      <w:fldChar w:fldCharType="end"/>
    </w:r>
  </w:p>
  <w:p w:rsidR="006A0D9D" w:rsidRPr="00412FED" w:rsidRDefault="006A0D9D" w:rsidP="006B6A3E">
    <w:pPr>
      <w:pStyle w:val="Stopka"/>
      <w:tabs>
        <w:tab w:val="left" w:pos="301"/>
        <w:tab w:val="center" w:pos="4251"/>
      </w:tabs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09B" w:rsidRDefault="00A7309B">
      <w:r>
        <w:separator/>
      </w:r>
    </w:p>
  </w:footnote>
  <w:footnote w:type="continuationSeparator" w:id="0">
    <w:p w:rsidR="00A7309B" w:rsidRDefault="00A73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9D" w:rsidRPr="008E1958" w:rsidRDefault="006A0D9D" w:rsidP="008E1958">
    <w:pPr>
      <w:ind w:left="2438" w:hanging="2438"/>
      <w:jc w:val="both"/>
      <w:rPr>
        <w:rFonts w:ascii="Verdana" w:hAnsi="Verdana"/>
        <w:sz w:val="16"/>
        <w:szCs w:val="16"/>
        <w:lang w:val="cs-CZ"/>
      </w:rPr>
    </w:pPr>
    <w:r w:rsidRPr="008E1958">
      <w:rPr>
        <w:rFonts w:ascii="Verdana" w:hAnsi="Verdana"/>
        <w:sz w:val="16"/>
        <w:szCs w:val="16"/>
        <w:lang w:val="cs-CZ"/>
      </w:rPr>
      <w:t>Nr postępowania</w:t>
    </w:r>
    <w:r w:rsidRPr="005D55A0">
      <w:rPr>
        <w:rFonts w:ascii="Verdana" w:hAnsi="Verdana"/>
        <w:sz w:val="16"/>
        <w:szCs w:val="16"/>
        <w:lang w:val="cs-CZ"/>
      </w:rPr>
      <w:t>: OLS.WO</w:t>
    </w:r>
    <w:r w:rsidR="00EB4E63">
      <w:rPr>
        <w:rFonts w:ascii="Verdana" w:hAnsi="Verdana"/>
        <w:sz w:val="16"/>
        <w:szCs w:val="16"/>
        <w:lang w:val="cs-CZ"/>
      </w:rPr>
      <w:t>.</w:t>
    </w:r>
    <w:r w:rsidRPr="005D55A0">
      <w:rPr>
        <w:rFonts w:ascii="Verdana" w:hAnsi="Verdana"/>
        <w:sz w:val="16"/>
        <w:szCs w:val="16"/>
      </w:rPr>
      <w:t>230</w:t>
    </w:r>
    <w:r w:rsidR="00324C4A">
      <w:rPr>
        <w:rFonts w:ascii="Verdana" w:hAnsi="Verdana"/>
        <w:sz w:val="16"/>
        <w:szCs w:val="16"/>
      </w:rPr>
      <w:t>.</w:t>
    </w:r>
    <w:r w:rsidR="00EB4E63">
      <w:rPr>
        <w:rFonts w:ascii="Verdana" w:hAnsi="Verdana"/>
        <w:sz w:val="16"/>
        <w:szCs w:val="16"/>
      </w:rPr>
      <w:t>39</w:t>
    </w:r>
    <w:r w:rsidR="005D55A0" w:rsidRPr="005D55A0">
      <w:rPr>
        <w:rFonts w:ascii="Verdana" w:hAnsi="Verdana"/>
        <w:sz w:val="16"/>
        <w:szCs w:val="16"/>
      </w:rPr>
      <w:t>.20</w:t>
    </w:r>
    <w:r w:rsidR="00324C4A">
      <w:rPr>
        <w:rFonts w:ascii="Verdana" w:hAnsi="Verdana"/>
        <w:sz w:val="16"/>
        <w:szCs w:val="16"/>
      </w:rPr>
      <w:t>2</w:t>
    </w:r>
    <w:r w:rsidR="00EB4E63">
      <w:rPr>
        <w:rFonts w:ascii="Verdana" w:hAnsi="Verdana"/>
        <w:sz w:val="16"/>
        <w:szCs w:val="16"/>
      </w:rPr>
      <w:t>4</w:t>
    </w:r>
    <w:r w:rsidR="005D55A0" w:rsidRPr="005D55A0">
      <w:rPr>
        <w:rFonts w:ascii="Verdana" w:hAnsi="Verdana"/>
        <w:sz w:val="16"/>
        <w:szCs w:val="16"/>
      </w:rPr>
      <w:t>.AS</w:t>
    </w:r>
    <w:r w:rsidR="00EB4E63">
      <w:rPr>
        <w:rFonts w:ascii="Verdana" w:hAnsi="Verdana"/>
        <w:sz w:val="16"/>
        <w:szCs w:val="16"/>
      </w:rPr>
      <w:t>z</w:t>
    </w:r>
    <w:r w:rsidR="00C13F4F">
      <w:rPr>
        <w:rFonts w:ascii="Verdana" w:hAnsi="Verdana"/>
        <w:sz w:val="16"/>
        <w:szCs w:val="16"/>
      </w:rPr>
      <w:t>.</w:t>
    </w:r>
    <w:r w:rsidR="003D22E4">
      <w:rPr>
        <w:rFonts w:ascii="Verdana" w:hAnsi="Verdana"/>
        <w:sz w:val="16"/>
        <w:szCs w:val="16"/>
      </w:rPr>
      <w:t>2</w:t>
    </w:r>
  </w:p>
  <w:p w:rsidR="006A0D9D" w:rsidRPr="00DE6616" w:rsidRDefault="007438AC" w:rsidP="004A0BDD">
    <w:pPr>
      <w:ind w:left="1304" w:hanging="1304"/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  <w:lang w:val="cs-CZ"/>
      </w:rPr>
      <w:t>dostawa</w:t>
    </w:r>
    <w:r w:rsidR="006A0D9D" w:rsidRPr="008E1958">
      <w:rPr>
        <w:rFonts w:ascii="Verdana" w:hAnsi="Verdana"/>
        <w:sz w:val="16"/>
        <w:szCs w:val="16"/>
        <w:lang w:val="cs-CZ"/>
      </w:rPr>
      <w:t xml:space="preserve"> - </w:t>
    </w:r>
    <w:r w:rsidRPr="007438AC">
      <w:rPr>
        <w:rFonts w:ascii="Verdana" w:eastAsia="Calibri" w:hAnsi="Verdana"/>
        <w:sz w:val="16"/>
        <w:szCs w:val="16"/>
        <w:shd w:val="clear" w:color="auto" w:fill="FFFFFF"/>
        <w:lang w:eastAsia="en-US"/>
      </w:rPr>
      <w:t>sukcesywne dostarczanie artykułów biurowych na potrzeby Krajo</w:t>
    </w:r>
    <w:r w:rsidR="008B2B88">
      <w:rPr>
        <w:rFonts w:ascii="Verdana" w:eastAsia="Calibri" w:hAnsi="Verdana"/>
        <w:sz w:val="16"/>
        <w:szCs w:val="16"/>
        <w:shd w:val="clear" w:color="auto" w:fill="FFFFFF"/>
        <w:lang w:eastAsia="en-US"/>
      </w:rPr>
      <w:t xml:space="preserve">wego Ośrodka Wsparcia Rolnictwa </w:t>
    </w:r>
    <w:r w:rsidRPr="007438AC">
      <w:rPr>
        <w:rFonts w:ascii="Verdana" w:eastAsia="Calibri" w:hAnsi="Verdana"/>
        <w:sz w:val="16"/>
        <w:szCs w:val="16"/>
        <w:shd w:val="clear" w:color="auto" w:fill="FFFFFF"/>
        <w:lang w:eastAsia="en-US"/>
      </w:rPr>
      <w:t>Oddział Terenowy w Olsztynie, ul. Głowackiego 6 i biur Sekcji Zamiejscowych z lokalizacją w terenie oraz Archiwum</w:t>
    </w:r>
  </w:p>
  <w:p w:rsidR="006A0D9D" w:rsidRPr="00581DF0" w:rsidRDefault="00E73B23" w:rsidP="00581DF0">
    <w:pPr>
      <w:autoSpaceDE w:val="0"/>
      <w:autoSpaceDN w:val="0"/>
      <w:adjustRightInd w:val="0"/>
      <w:ind w:right="-286"/>
      <w:rPr>
        <w:rFonts w:ascii="FuturaMed" w:hAnsi="FuturaMed" w:cs="FuturaMdPL-Regular"/>
        <w:color w:val="5D8D2E"/>
        <w:sz w:val="16"/>
        <w:szCs w:val="16"/>
      </w:rPr>
    </w:pPr>
    <w:r>
      <w:rPr>
        <w:rFonts w:ascii="Futura" w:hAnsi="Futura"/>
        <w:color w:val="5D8D2E"/>
        <w:kern w:val="80"/>
        <w:sz w:val="2"/>
        <w:szCs w:val="2"/>
      </w:rPr>
      <w:pict>
        <v:rect id="_x0000_i1025" style="width:453.5pt;height:1pt" o:hrstd="t" o:hrnoshade="t" o:hr="t" fillcolor="black [3213]" stroked="f"/>
      </w:pict>
    </w:r>
  </w:p>
  <w:p w:rsidR="003C2D29" w:rsidRDefault="003C2D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9D" w:rsidRDefault="006A0D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2"/>
      <w:numFmt w:val="decimal"/>
      <w:lvlText w:val="1.%1"/>
      <w:lvlJc w:val="left"/>
      <w:pPr>
        <w:tabs>
          <w:tab w:val="num" w:pos="408"/>
        </w:tabs>
        <w:ind w:left="0" w:firstLine="0"/>
      </w:pPr>
      <w:rPr>
        <w:rFonts w:ascii="Verdana" w:hAnsi="Verdana" w:cs="Aria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singleLevel"/>
    <w:tmpl w:val="D01C3EFC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0A"/>
    <w:multiLevelType w:val="multilevel"/>
    <w:tmpl w:val="54E2F8CA"/>
    <w:name w:val="WW8Num44"/>
    <w:lvl w:ilvl="0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</w:lvl>
    <w:lvl w:ilvl="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12"/>
    <w:multiLevelType w:val="multilevel"/>
    <w:tmpl w:val="D9CCF4BE"/>
    <w:name w:val="WW8Num18"/>
    <w:lvl w:ilvl="0">
      <w:start w:val="1"/>
      <w:numFmt w:val="lowerLetter"/>
      <w:lvlText w:val="%1)"/>
      <w:lvlJc w:val="left"/>
      <w:pPr>
        <w:tabs>
          <w:tab w:val="num" w:pos="3174"/>
        </w:tabs>
        <w:ind w:left="3174" w:hanging="360"/>
      </w:pPr>
      <w:rPr>
        <w:rFonts w:ascii="Arial" w:hAnsi="Arial" w:cs="Arial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734"/>
        </w:tabs>
        <w:ind w:left="173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34"/>
        </w:tabs>
        <w:ind w:left="2634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  <w:rPr>
        <w:rFonts w:cs="Times New Roman" w:hint="default"/>
      </w:rPr>
    </w:lvl>
  </w:abstractNum>
  <w:abstractNum w:abstractNumId="8">
    <w:nsid w:val="00000013"/>
    <w:multiLevelType w:val="multilevel"/>
    <w:tmpl w:val="00000013"/>
    <w:name w:val="WW8Num21"/>
    <w:lvl w:ilvl="0">
      <w:start w:val="2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1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2">
    <w:nsid w:val="0000001B"/>
    <w:multiLevelType w:val="multilevel"/>
    <w:tmpl w:val="AD541E36"/>
    <w:name w:val="WW8Num3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2"/>
      <w:numFmt w:val="decimal"/>
      <w:lvlText w:val="%3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3">
    <w:nsid w:val="00000024"/>
    <w:multiLevelType w:val="multilevel"/>
    <w:tmpl w:val="00000024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14">
    <w:nsid w:val="0000002D"/>
    <w:multiLevelType w:val="singleLevel"/>
    <w:tmpl w:val="0000002D"/>
    <w:name w:val="WW8Num6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sz w:val="20"/>
        <w:szCs w:val="20"/>
      </w:rPr>
    </w:lvl>
  </w:abstractNum>
  <w:abstractNum w:abstractNumId="15">
    <w:nsid w:val="00000037"/>
    <w:multiLevelType w:val="singleLevel"/>
    <w:tmpl w:val="00000037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6">
    <w:nsid w:val="00131A03"/>
    <w:multiLevelType w:val="hybridMultilevel"/>
    <w:tmpl w:val="993ACD96"/>
    <w:lvl w:ilvl="0" w:tplc="90129E26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>
    <w:nsid w:val="020A756B"/>
    <w:multiLevelType w:val="hybridMultilevel"/>
    <w:tmpl w:val="1D42F762"/>
    <w:lvl w:ilvl="0" w:tplc="CBBA5A9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ascii="Verdana" w:hAnsi="Verdana" w:hint="default"/>
        <w:b w:val="0"/>
        <w:sz w:val="20"/>
        <w:szCs w:val="20"/>
      </w:rPr>
    </w:lvl>
    <w:lvl w:ilvl="1" w:tplc="01AC7D16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  <w:rPr>
        <w:rFonts w:ascii="Verdana" w:eastAsia="Times New Roman" w:hAnsi="Verdana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CCE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D5E694EE">
      <w:start w:val="13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25B104E"/>
    <w:multiLevelType w:val="hybridMultilevel"/>
    <w:tmpl w:val="26A02186"/>
    <w:lvl w:ilvl="0" w:tplc="8C808900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>
    <w:nsid w:val="05083ECE"/>
    <w:multiLevelType w:val="hybridMultilevel"/>
    <w:tmpl w:val="B300BE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87F2A21"/>
    <w:multiLevelType w:val="hybridMultilevel"/>
    <w:tmpl w:val="63A2C362"/>
    <w:lvl w:ilvl="0" w:tplc="8CD2B87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>
    <w:nsid w:val="0ABC00B0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>
    <w:nsid w:val="0B3C2AB5"/>
    <w:multiLevelType w:val="hybridMultilevel"/>
    <w:tmpl w:val="522A76BC"/>
    <w:lvl w:ilvl="0" w:tplc="1FA8EC8C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>
    <w:nsid w:val="1A3A64D8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5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7">
    <w:nsid w:val="20395E3D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8">
    <w:nsid w:val="212A79C1"/>
    <w:multiLevelType w:val="hybridMultilevel"/>
    <w:tmpl w:val="BF721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50109D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2AB4040A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5D3E4E"/>
    <w:multiLevelType w:val="hybridMultilevel"/>
    <w:tmpl w:val="8E7CD7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7E0B84"/>
    <w:multiLevelType w:val="hybridMultilevel"/>
    <w:tmpl w:val="25244DEA"/>
    <w:lvl w:ilvl="0" w:tplc="646619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309C180E"/>
    <w:multiLevelType w:val="multilevel"/>
    <w:tmpl w:val="67A0C148"/>
    <w:lvl w:ilvl="0">
      <w:start w:val="1"/>
      <w:numFmt w:val="decimal"/>
      <w:pStyle w:val="Normalny15pt"/>
      <w:lvlText w:val="%1."/>
      <w:lvlJc w:val="left"/>
      <w:pPr>
        <w:tabs>
          <w:tab w:val="num" w:pos="8159"/>
        </w:tabs>
        <w:ind w:left="8159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8503"/>
        </w:tabs>
        <w:ind w:left="850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87"/>
        </w:tabs>
        <w:ind w:left="90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371"/>
        </w:tabs>
        <w:ind w:left="93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015"/>
        </w:tabs>
        <w:ind w:left="100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299"/>
        </w:tabs>
        <w:ind w:left="1029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943"/>
        </w:tabs>
        <w:ind w:left="109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227"/>
        </w:tabs>
        <w:ind w:left="112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1871"/>
        </w:tabs>
        <w:ind w:left="11871" w:hanging="1800"/>
      </w:pPr>
      <w:rPr>
        <w:rFonts w:hint="default"/>
      </w:rPr>
    </w:lvl>
  </w:abstractNum>
  <w:abstractNum w:abstractNumId="35">
    <w:nsid w:val="34EB6A8C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6">
    <w:nsid w:val="3EC12947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EEC18CA"/>
    <w:multiLevelType w:val="hybridMultilevel"/>
    <w:tmpl w:val="D28E3DF4"/>
    <w:lvl w:ilvl="0" w:tplc="C658D302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ECF2A5BE">
      <w:start w:val="1"/>
      <w:numFmt w:val="lowerLetter"/>
      <w:lvlText w:val="%2)"/>
      <w:lvlJc w:val="left"/>
      <w:pPr>
        <w:ind w:left="142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>
      <w:start w:val="1"/>
      <w:numFmt w:val="decimal"/>
      <w:lvlText w:val="%4."/>
      <w:lvlJc w:val="left"/>
      <w:pPr>
        <w:ind w:left="2861" w:hanging="360"/>
      </w:pPr>
    </w:lvl>
    <w:lvl w:ilvl="4" w:tplc="4624504E">
      <w:start w:val="1"/>
      <w:numFmt w:val="decimal"/>
      <w:lvlText w:val="%5)"/>
      <w:lvlJc w:val="left"/>
      <w:pPr>
        <w:ind w:left="3581" w:hanging="360"/>
      </w:pPr>
      <w:rPr>
        <w:rFonts w:ascii="Arial Narrow" w:eastAsia="Times New Roman" w:hAnsi="Arial Narrow" w:cs="Arial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8">
    <w:nsid w:val="42E5126B"/>
    <w:multiLevelType w:val="hybridMultilevel"/>
    <w:tmpl w:val="F32A1C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854750B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E1837E5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F4C6CDF"/>
    <w:multiLevelType w:val="hybridMultilevel"/>
    <w:tmpl w:val="FF3C5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1D8168E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3">
    <w:nsid w:val="57C56DC9"/>
    <w:multiLevelType w:val="hybridMultilevel"/>
    <w:tmpl w:val="9E1ACA8A"/>
    <w:lvl w:ilvl="0" w:tplc="516CF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5C295F48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5">
    <w:nsid w:val="63395ED0"/>
    <w:multiLevelType w:val="hybridMultilevel"/>
    <w:tmpl w:val="78B2A292"/>
    <w:lvl w:ilvl="0" w:tplc="1F0219B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6">
    <w:nsid w:val="68E44BB1"/>
    <w:multiLevelType w:val="hybridMultilevel"/>
    <w:tmpl w:val="984AEC4E"/>
    <w:lvl w:ilvl="0" w:tplc="2FEA81C8">
      <w:start w:val="1"/>
      <w:numFmt w:val="decimal"/>
      <w:lvlText w:val="%1."/>
      <w:lvlJc w:val="left"/>
      <w:pPr>
        <w:tabs>
          <w:tab w:val="num" w:pos="113"/>
        </w:tabs>
        <w:ind w:left="113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B040BD3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7"/>
  </w:num>
  <w:num w:numId="3">
    <w:abstractNumId w:val="26"/>
  </w:num>
  <w:num w:numId="4">
    <w:abstractNumId w:val="31"/>
  </w:num>
  <w:num w:numId="5">
    <w:abstractNumId w:val="25"/>
  </w:num>
  <w:num w:numId="6">
    <w:abstractNumId w:val="35"/>
  </w:num>
  <w:num w:numId="7">
    <w:abstractNumId w:val="24"/>
  </w:num>
  <w:num w:numId="8">
    <w:abstractNumId w:val="29"/>
  </w:num>
  <w:num w:numId="9">
    <w:abstractNumId w:val="42"/>
  </w:num>
  <w:num w:numId="10">
    <w:abstractNumId w:val="48"/>
  </w:num>
  <w:num w:numId="11">
    <w:abstractNumId w:val="28"/>
  </w:num>
  <w:num w:numId="12">
    <w:abstractNumId w:val="19"/>
  </w:num>
  <w:num w:numId="13">
    <w:abstractNumId w:val="33"/>
  </w:num>
  <w:num w:numId="14">
    <w:abstractNumId w:val="20"/>
  </w:num>
  <w:num w:numId="15">
    <w:abstractNumId w:val="16"/>
  </w:num>
  <w:num w:numId="16">
    <w:abstractNumId w:val="32"/>
  </w:num>
  <w:num w:numId="17">
    <w:abstractNumId w:val="38"/>
  </w:num>
  <w:num w:numId="18">
    <w:abstractNumId w:val="43"/>
  </w:num>
  <w:num w:numId="19">
    <w:abstractNumId w:val="22"/>
  </w:num>
  <w:num w:numId="20">
    <w:abstractNumId w:val="18"/>
  </w:num>
  <w:num w:numId="21">
    <w:abstractNumId w:val="21"/>
  </w:num>
  <w:num w:numId="22">
    <w:abstractNumId w:val="30"/>
  </w:num>
  <w:num w:numId="23">
    <w:abstractNumId w:val="36"/>
  </w:num>
  <w:num w:numId="24">
    <w:abstractNumId w:val="27"/>
  </w:num>
  <w:num w:numId="25">
    <w:abstractNumId w:val="44"/>
  </w:num>
  <w:num w:numId="26">
    <w:abstractNumId w:val="23"/>
  </w:num>
  <w:num w:numId="27">
    <w:abstractNumId w:val="39"/>
  </w:num>
  <w:num w:numId="28">
    <w:abstractNumId w:val="40"/>
  </w:num>
  <w:num w:numId="2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45"/>
  </w:num>
  <w:num w:numId="32">
    <w:abstractNumId w:val="41"/>
  </w:num>
  <w:num w:numId="33">
    <w:abstractNumId w:val="3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8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1FA"/>
    <w:rsid w:val="00001272"/>
    <w:rsid w:val="000012D0"/>
    <w:rsid w:val="00003019"/>
    <w:rsid w:val="000030B7"/>
    <w:rsid w:val="00003295"/>
    <w:rsid w:val="0000359B"/>
    <w:rsid w:val="000061DC"/>
    <w:rsid w:val="000070AE"/>
    <w:rsid w:val="0001110F"/>
    <w:rsid w:val="00011CE7"/>
    <w:rsid w:val="00012139"/>
    <w:rsid w:val="000131E4"/>
    <w:rsid w:val="00014F29"/>
    <w:rsid w:val="00015516"/>
    <w:rsid w:val="000165A3"/>
    <w:rsid w:val="00020289"/>
    <w:rsid w:val="00020589"/>
    <w:rsid w:val="000221F2"/>
    <w:rsid w:val="00022519"/>
    <w:rsid w:val="00022799"/>
    <w:rsid w:val="00023DF6"/>
    <w:rsid w:val="00023EC3"/>
    <w:rsid w:val="00030A0A"/>
    <w:rsid w:val="0003103A"/>
    <w:rsid w:val="000326C5"/>
    <w:rsid w:val="00032A21"/>
    <w:rsid w:val="00033BA6"/>
    <w:rsid w:val="00034202"/>
    <w:rsid w:val="00042D51"/>
    <w:rsid w:val="0005104D"/>
    <w:rsid w:val="00051769"/>
    <w:rsid w:val="0005399C"/>
    <w:rsid w:val="000545DA"/>
    <w:rsid w:val="00055BF8"/>
    <w:rsid w:val="00055F75"/>
    <w:rsid w:val="00060713"/>
    <w:rsid w:val="00060B3A"/>
    <w:rsid w:val="00060E1E"/>
    <w:rsid w:val="00064436"/>
    <w:rsid w:val="00064E3E"/>
    <w:rsid w:val="0006501A"/>
    <w:rsid w:val="000671EC"/>
    <w:rsid w:val="000677DB"/>
    <w:rsid w:val="0007091F"/>
    <w:rsid w:val="00070D10"/>
    <w:rsid w:val="00071443"/>
    <w:rsid w:val="000722B6"/>
    <w:rsid w:val="00072CFD"/>
    <w:rsid w:val="00072F82"/>
    <w:rsid w:val="000737EB"/>
    <w:rsid w:val="000753D7"/>
    <w:rsid w:val="00075444"/>
    <w:rsid w:val="00075782"/>
    <w:rsid w:val="00077F52"/>
    <w:rsid w:val="00081375"/>
    <w:rsid w:val="00082AD7"/>
    <w:rsid w:val="00084BF2"/>
    <w:rsid w:val="00085249"/>
    <w:rsid w:val="00085277"/>
    <w:rsid w:val="00086608"/>
    <w:rsid w:val="0008703D"/>
    <w:rsid w:val="0008793F"/>
    <w:rsid w:val="000906EE"/>
    <w:rsid w:val="000907A6"/>
    <w:rsid w:val="000915D9"/>
    <w:rsid w:val="00092683"/>
    <w:rsid w:val="00093949"/>
    <w:rsid w:val="00094F99"/>
    <w:rsid w:val="000953F5"/>
    <w:rsid w:val="000956BE"/>
    <w:rsid w:val="00096593"/>
    <w:rsid w:val="00096A06"/>
    <w:rsid w:val="000A211D"/>
    <w:rsid w:val="000A2CF3"/>
    <w:rsid w:val="000A5EF2"/>
    <w:rsid w:val="000A6A07"/>
    <w:rsid w:val="000A7777"/>
    <w:rsid w:val="000A7FBC"/>
    <w:rsid w:val="000B14A8"/>
    <w:rsid w:val="000B4D7C"/>
    <w:rsid w:val="000B4DD9"/>
    <w:rsid w:val="000B6294"/>
    <w:rsid w:val="000C1530"/>
    <w:rsid w:val="000D065F"/>
    <w:rsid w:val="000D1170"/>
    <w:rsid w:val="000D13E7"/>
    <w:rsid w:val="000D1BEC"/>
    <w:rsid w:val="000D3ACD"/>
    <w:rsid w:val="000D588E"/>
    <w:rsid w:val="000D5C5D"/>
    <w:rsid w:val="000D619D"/>
    <w:rsid w:val="000D6A65"/>
    <w:rsid w:val="000D7ED7"/>
    <w:rsid w:val="000D7F2E"/>
    <w:rsid w:val="000E1743"/>
    <w:rsid w:val="000E1910"/>
    <w:rsid w:val="000E1BB2"/>
    <w:rsid w:val="000E58D9"/>
    <w:rsid w:val="000E7AEE"/>
    <w:rsid w:val="000E7DF0"/>
    <w:rsid w:val="000F06FD"/>
    <w:rsid w:val="000F4703"/>
    <w:rsid w:val="000F4929"/>
    <w:rsid w:val="00101D52"/>
    <w:rsid w:val="00102B1D"/>
    <w:rsid w:val="00107CE7"/>
    <w:rsid w:val="001121F7"/>
    <w:rsid w:val="00113523"/>
    <w:rsid w:val="00114CB0"/>
    <w:rsid w:val="00116DAD"/>
    <w:rsid w:val="00117049"/>
    <w:rsid w:val="001177D3"/>
    <w:rsid w:val="001178F4"/>
    <w:rsid w:val="00117C01"/>
    <w:rsid w:val="00117E81"/>
    <w:rsid w:val="00122051"/>
    <w:rsid w:val="00122784"/>
    <w:rsid w:val="001236CF"/>
    <w:rsid w:val="001237F7"/>
    <w:rsid w:val="001243B8"/>
    <w:rsid w:val="001258BD"/>
    <w:rsid w:val="00125A89"/>
    <w:rsid w:val="001263BB"/>
    <w:rsid w:val="00127778"/>
    <w:rsid w:val="001277CC"/>
    <w:rsid w:val="001301D8"/>
    <w:rsid w:val="001317AF"/>
    <w:rsid w:val="001338B4"/>
    <w:rsid w:val="00133979"/>
    <w:rsid w:val="00134AB3"/>
    <w:rsid w:val="00135B8D"/>
    <w:rsid w:val="00136225"/>
    <w:rsid w:val="00137517"/>
    <w:rsid w:val="001406EA"/>
    <w:rsid w:val="00140DAE"/>
    <w:rsid w:val="00141B44"/>
    <w:rsid w:val="00142673"/>
    <w:rsid w:val="00142C03"/>
    <w:rsid w:val="00143445"/>
    <w:rsid w:val="0014406C"/>
    <w:rsid w:val="0014464A"/>
    <w:rsid w:val="00145E80"/>
    <w:rsid w:val="001462A7"/>
    <w:rsid w:val="00146710"/>
    <w:rsid w:val="001471F9"/>
    <w:rsid w:val="0014783B"/>
    <w:rsid w:val="0014793D"/>
    <w:rsid w:val="00147EB0"/>
    <w:rsid w:val="0015154D"/>
    <w:rsid w:val="00152291"/>
    <w:rsid w:val="001523E2"/>
    <w:rsid w:val="00153DC4"/>
    <w:rsid w:val="0015590B"/>
    <w:rsid w:val="001563AD"/>
    <w:rsid w:val="00157D80"/>
    <w:rsid w:val="0016150F"/>
    <w:rsid w:val="001615BE"/>
    <w:rsid w:val="00161FB1"/>
    <w:rsid w:val="00164F2F"/>
    <w:rsid w:val="00165922"/>
    <w:rsid w:val="00165F91"/>
    <w:rsid w:val="001664A0"/>
    <w:rsid w:val="00172166"/>
    <w:rsid w:val="001721F3"/>
    <w:rsid w:val="001726DB"/>
    <w:rsid w:val="00172EF3"/>
    <w:rsid w:val="001732C3"/>
    <w:rsid w:val="00173D1E"/>
    <w:rsid w:val="00174B4A"/>
    <w:rsid w:val="00175C4A"/>
    <w:rsid w:val="00175D3D"/>
    <w:rsid w:val="00175EA4"/>
    <w:rsid w:val="00176509"/>
    <w:rsid w:val="0017772D"/>
    <w:rsid w:val="001778CE"/>
    <w:rsid w:val="00177F26"/>
    <w:rsid w:val="001824C4"/>
    <w:rsid w:val="00182638"/>
    <w:rsid w:val="00183BEF"/>
    <w:rsid w:val="00184A6A"/>
    <w:rsid w:val="0018731E"/>
    <w:rsid w:val="00187D40"/>
    <w:rsid w:val="0019162C"/>
    <w:rsid w:val="00191F95"/>
    <w:rsid w:val="00192841"/>
    <w:rsid w:val="00192895"/>
    <w:rsid w:val="001979C6"/>
    <w:rsid w:val="00197A13"/>
    <w:rsid w:val="00197B86"/>
    <w:rsid w:val="001A1C43"/>
    <w:rsid w:val="001A1CFC"/>
    <w:rsid w:val="001A5255"/>
    <w:rsid w:val="001A6989"/>
    <w:rsid w:val="001A6E51"/>
    <w:rsid w:val="001B078D"/>
    <w:rsid w:val="001B2BF4"/>
    <w:rsid w:val="001B3A48"/>
    <w:rsid w:val="001B3E89"/>
    <w:rsid w:val="001B63B2"/>
    <w:rsid w:val="001B6BE6"/>
    <w:rsid w:val="001B7CB6"/>
    <w:rsid w:val="001C0B48"/>
    <w:rsid w:val="001C11FA"/>
    <w:rsid w:val="001C3398"/>
    <w:rsid w:val="001C46CC"/>
    <w:rsid w:val="001C543C"/>
    <w:rsid w:val="001C5BB6"/>
    <w:rsid w:val="001C7366"/>
    <w:rsid w:val="001C7412"/>
    <w:rsid w:val="001C760C"/>
    <w:rsid w:val="001D163E"/>
    <w:rsid w:val="001D1739"/>
    <w:rsid w:val="001D2059"/>
    <w:rsid w:val="001D28AB"/>
    <w:rsid w:val="001D2D02"/>
    <w:rsid w:val="001D2F84"/>
    <w:rsid w:val="001D3667"/>
    <w:rsid w:val="001D38AC"/>
    <w:rsid w:val="001D40DC"/>
    <w:rsid w:val="001D517A"/>
    <w:rsid w:val="001D5758"/>
    <w:rsid w:val="001D5E97"/>
    <w:rsid w:val="001D74CE"/>
    <w:rsid w:val="001E0038"/>
    <w:rsid w:val="001E270D"/>
    <w:rsid w:val="001E40B1"/>
    <w:rsid w:val="001E5DD4"/>
    <w:rsid w:val="001E69C6"/>
    <w:rsid w:val="001E6A3A"/>
    <w:rsid w:val="001E72A0"/>
    <w:rsid w:val="001F0034"/>
    <w:rsid w:val="001F04E6"/>
    <w:rsid w:val="001F2230"/>
    <w:rsid w:val="001F2C40"/>
    <w:rsid w:val="001F3DB8"/>
    <w:rsid w:val="001F4B9A"/>
    <w:rsid w:val="001F6976"/>
    <w:rsid w:val="001F7038"/>
    <w:rsid w:val="00201008"/>
    <w:rsid w:val="002017BF"/>
    <w:rsid w:val="0020326D"/>
    <w:rsid w:val="002032EB"/>
    <w:rsid w:val="002050D2"/>
    <w:rsid w:val="002065A6"/>
    <w:rsid w:val="0020662F"/>
    <w:rsid w:val="002141FA"/>
    <w:rsid w:val="0022003C"/>
    <w:rsid w:val="00220858"/>
    <w:rsid w:val="0022098E"/>
    <w:rsid w:val="002243F3"/>
    <w:rsid w:val="00226B81"/>
    <w:rsid w:val="0022725A"/>
    <w:rsid w:val="00227355"/>
    <w:rsid w:val="00227424"/>
    <w:rsid w:val="00227FAF"/>
    <w:rsid w:val="00231CE4"/>
    <w:rsid w:val="00232C3C"/>
    <w:rsid w:val="00232FA6"/>
    <w:rsid w:val="0023435D"/>
    <w:rsid w:val="0023438B"/>
    <w:rsid w:val="002371EA"/>
    <w:rsid w:val="0024074D"/>
    <w:rsid w:val="0024087C"/>
    <w:rsid w:val="002412CA"/>
    <w:rsid w:val="0024337D"/>
    <w:rsid w:val="00243912"/>
    <w:rsid w:val="00243B00"/>
    <w:rsid w:val="00245FAD"/>
    <w:rsid w:val="002472EA"/>
    <w:rsid w:val="0024745E"/>
    <w:rsid w:val="002477F1"/>
    <w:rsid w:val="00250A3F"/>
    <w:rsid w:val="00251707"/>
    <w:rsid w:val="00252ED2"/>
    <w:rsid w:val="002539A9"/>
    <w:rsid w:val="00255FD7"/>
    <w:rsid w:val="0025601F"/>
    <w:rsid w:val="00257614"/>
    <w:rsid w:val="00257AB4"/>
    <w:rsid w:val="00260576"/>
    <w:rsid w:val="0026192B"/>
    <w:rsid w:val="00261EF2"/>
    <w:rsid w:val="0026301D"/>
    <w:rsid w:val="0026427B"/>
    <w:rsid w:val="00270EB5"/>
    <w:rsid w:val="00271922"/>
    <w:rsid w:val="00271BFD"/>
    <w:rsid w:val="00272618"/>
    <w:rsid w:val="00273B3A"/>
    <w:rsid w:val="00273B9E"/>
    <w:rsid w:val="00274EEB"/>
    <w:rsid w:val="00275877"/>
    <w:rsid w:val="002766DD"/>
    <w:rsid w:val="002810CC"/>
    <w:rsid w:val="002811D3"/>
    <w:rsid w:val="00284031"/>
    <w:rsid w:val="00284D12"/>
    <w:rsid w:val="0028638B"/>
    <w:rsid w:val="00287A1E"/>
    <w:rsid w:val="0029015D"/>
    <w:rsid w:val="002906EA"/>
    <w:rsid w:val="0029073B"/>
    <w:rsid w:val="00294BA7"/>
    <w:rsid w:val="0029510E"/>
    <w:rsid w:val="002953A4"/>
    <w:rsid w:val="00295DF8"/>
    <w:rsid w:val="00296FB1"/>
    <w:rsid w:val="00297582"/>
    <w:rsid w:val="002A0ADB"/>
    <w:rsid w:val="002A5BC0"/>
    <w:rsid w:val="002A6255"/>
    <w:rsid w:val="002A6849"/>
    <w:rsid w:val="002B0774"/>
    <w:rsid w:val="002B0A55"/>
    <w:rsid w:val="002B22DF"/>
    <w:rsid w:val="002B588C"/>
    <w:rsid w:val="002B6D5F"/>
    <w:rsid w:val="002B7907"/>
    <w:rsid w:val="002B7DEF"/>
    <w:rsid w:val="002C0F06"/>
    <w:rsid w:val="002C18CD"/>
    <w:rsid w:val="002C1D2B"/>
    <w:rsid w:val="002C1DA9"/>
    <w:rsid w:val="002C1FD3"/>
    <w:rsid w:val="002C29AF"/>
    <w:rsid w:val="002C2AAC"/>
    <w:rsid w:val="002C3952"/>
    <w:rsid w:val="002C3D7F"/>
    <w:rsid w:val="002C6197"/>
    <w:rsid w:val="002D04E7"/>
    <w:rsid w:val="002D2055"/>
    <w:rsid w:val="002D270F"/>
    <w:rsid w:val="002D2F4B"/>
    <w:rsid w:val="002D3D1F"/>
    <w:rsid w:val="002D3F10"/>
    <w:rsid w:val="002D6323"/>
    <w:rsid w:val="002E12FF"/>
    <w:rsid w:val="002E168B"/>
    <w:rsid w:val="002E1AB4"/>
    <w:rsid w:val="002E30E6"/>
    <w:rsid w:val="002E3416"/>
    <w:rsid w:val="002E37B3"/>
    <w:rsid w:val="002E44DF"/>
    <w:rsid w:val="002E523A"/>
    <w:rsid w:val="002E560D"/>
    <w:rsid w:val="002E62AD"/>
    <w:rsid w:val="002E6356"/>
    <w:rsid w:val="002E7019"/>
    <w:rsid w:val="002E7064"/>
    <w:rsid w:val="002E71FA"/>
    <w:rsid w:val="002F0734"/>
    <w:rsid w:val="002F19DB"/>
    <w:rsid w:val="002F2B6D"/>
    <w:rsid w:val="002F71AF"/>
    <w:rsid w:val="002F7487"/>
    <w:rsid w:val="0030263A"/>
    <w:rsid w:val="003032A1"/>
    <w:rsid w:val="0030346D"/>
    <w:rsid w:val="00304AD2"/>
    <w:rsid w:val="00305DD3"/>
    <w:rsid w:val="0030660C"/>
    <w:rsid w:val="003112B6"/>
    <w:rsid w:val="00312D37"/>
    <w:rsid w:val="00313F88"/>
    <w:rsid w:val="0032103F"/>
    <w:rsid w:val="00321043"/>
    <w:rsid w:val="00321713"/>
    <w:rsid w:val="00322F4A"/>
    <w:rsid w:val="003244E6"/>
    <w:rsid w:val="0032470C"/>
    <w:rsid w:val="00324C4A"/>
    <w:rsid w:val="003262FA"/>
    <w:rsid w:val="0032666A"/>
    <w:rsid w:val="00326ACC"/>
    <w:rsid w:val="00326B32"/>
    <w:rsid w:val="00327C40"/>
    <w:rsid w:val="00330DA4"/>
    <w:rsid w:val="00330E40"/>
    <w:rsid w:val="0033153A"/>
    <w:rsid w:val="00331546"/>
    <w:rsid w:val="003321A1"/>
    <w:rsid w:val="003336CD"/>
    <w:rsid w:val="003355EC"/>
    <w:rsid w:val="00340512"/>
    <w:rsid w:val="00341397"/>
    <w:rsid w:val="003418BD"/>
    <w:rsid w:val="0034201A"/>
    <w:rsid w:val="00342D58"/>
    <w:rsid w:val="00343021"/>
    <w:rsid w:val="00344729"/>
    <w:rsid w:val="00346A14"/>
    <w:rsid w:val="00351F45"/>
    <w:rsid w:val="003526A6"/>
    <w:rsid w:val="00352E27"/>
    <w:rsid w:val="00353D3C"/>
    <w:rsid w:val="00353EEA"/>
    <w:rsid w:val="00354A8D"/>
    <w:rsid w:val="00355097"/>
    <w:rsid w:val="0035519D"/>
    <w:rsid w:val="00356C47"/>
    <w:rsid w:val="00357988"/>
    <w:rsid w:val="0036056E"/>
    <w:rsid w:val="003609FD"/>
    <w:rsid w:val="00360DE8"/>
    <w:rsid w:val="00361F89"/>
    <w:rsid w:val="00363EA8"/>
    <w:rsid w:val="00364EF7"/>
    <w:rsid w:val="00364F59"/>
    <w:rsid w:val="00364F89"/>
    <w:rsid w:val="00367523"/>
    <w:rsid w:val="0037155A"/>
    <w:rsid w:val="003721FC"/>
    <w:rsid w:val="00374475"/>
    <w:rsid w:val="00375F69"/>
    <w:rsid w:val="0037750E"/>
    <w:rsid w:val="00377550"/>
    <w:rsid w:val="00377B66"/>
    <w:rsid w:val="0038348A"/>
    <w:rsid w:val="003842ED"/>
    <w:rsid w:val="00385C60"/>
    <w:rsid w:val="00385EE4"/>
    <w:rsid w:val="00386F08"/>
    <w:rsid w:val="0038751C"/>
    <w:rsid w:val="00387926"/>
    <w:rsid w:val="00387BD8"/>
    <w:rsid w:val="00391CEE"/>
    <w:rsid w:val="00391F97"/>
    <w:rsid w:val="00393D14"/>
    <w:rsid w:val="003945E0"/>
    <w:rsid w:val="003946D1"/>
    <w:rsid w:val="00394D65"/>
    <w:rsid w:val="00395FBB"/>
    <w:rsid w:val="0039686F"/>
    <w:rsid w:val="00397ED1"/>
    <w:rsid w:val="003A040F"/>
    <w:rsid w:val="003A1B60"/>
    <w:rsid w:val="003A4205"/>
    <w:rsid w:val="003A530E"/>
    <w:rsid w:val="003A6C2C"/>
    <w:rsid w:val="003B0E38"/>
    <w:rsid w:val="003B213F"/>
    <w:rsid w:val="003B2BDE"/>
    <w:rsid w:val="003B3638"/>
    <w:rsid w:val="003B43F1"/>
    <w:rsid w:val="003B553C"/>
    <w:rsid w:val="003B65A4"/>
    <w:rsid w:val="003B7134"/>
    <w:rsid w:val="003B73B5"/>
    <w:rsid w:val="003B7E4B"/>
    <w:rsid w:val="003C25BE"/>
    <w:rsid w:val="003C2D29"/>
    <w:rsid w:val="003C2D40"/>
    <w:rsid w:val="003C3620"/>
    <w:rsid w:val="003C43A0"/>
    <w:rsid w:val="003C4569"/>
    <w:rsid w:val="003D22E4"/>
    <w:rsid w:val="003D3EDE"/>
    <w:rsid w:val="003D731F"/>
    <w:rsid w:val="003E00A8"/>
    <w:rsid w:val="003E0E3E"/>
    <w:rsid w:val="003E136C"/>
    <w:rsid w:val="003E180B"/>
    <w:rsid w:val="003E1BC8"/>
    <w:rsid w:val="003E218B"/>
    <w:rsid w:val="003E28AD"/>
    <w:rsid w:val="003E2B95"/>
    <w:rsid w:val="003E3385"/>
    <w:rsid w:val="003E3641"/>
    <w:rsid w:val="003E44B4"/>
    <w:rsid w:val="003E496E"/>
    <w:rsid w:val="003E69A5"/>
    <w:rsid w:val="003E72BD"/>
    <w:rsid w:val="003F002A"/>
    <w:rsid w:val="003F5396"/>
    <w:rsid w:val="003F6234"/>
    <w:rsid w:val="00400611"/>
    <w:rsid w:val="0040124D"/>
    <w:rsid w:val="00404500"/>
    <w:rsid w:val="0040460A"/>
    <w:rsid w:val="00404C8E"/>
    <w:rsid w:val="004052B3"/>
    <w:rsid w:val="004057C8"/>
    <w:rsid w:val="00406163"/>
    <w:rsid w:val="00407578"/>
    <w:rsid w:val="004077C3"/>
    <w:rsid w:val="004079DF"/>
    <w:rsid w:val="00410F13"/>
    <w:rsid w:val="00412B07"/>
    <w:rsid w:val="00412FED"/>
    <w:rsid w:val="00413660"/>
    <w:rsid w:val="00416D3B"/>
    <w:rsid w:val="004209C4"/>
    <w:rsid w:val="00421EFA"/>
    <w:rsid w:val="00422FCB"/>
    <w:rsid w:val="004232EF"/>
    <w:rsid w:val="00423A63"/>
    <w:rsid w:val="00423D17"/>
    <w:rsid w:val="00424A33"/>
    <w:rsid w:val="00427283"/>
    <w:rsid w:val="00427FB5"/>
    <w:rsid w:val="004300B0"/>
    <w:rsid w:val="004321B3"/>
    <w:rsid w:val="004330DB"/>
    <w:rsid w:val="004350CE"/>
    <w:rsid w:val="00436441"/>
    <w:rsid w:val="00436984"/>
    <w:rsid w:val="004372E8"/>
    <w:rsid w:val="00441373"/>
    <w:rsid w:val="00442FAC"/>
    <w:rsid w:val="004438D3"/>
    <w:rsid w:val="004441B9"/>
    <w:rsid w:val="0044425F"/>
    <w:rsid w:val="00444738"/>
    <w:rsid w:val="00444A41"/>
    <w:rsid w:val="00445440"/>
    <w:rsid w:val="0044557A"/>
    <w:rsid w:val="00446F44"/>
    <w:rsid w:val="0044740A"/>
    <w:rsid w:val="004503D2"/>
    <w:rsid w:val="0045394C"/>
    <w:rsid w:val="00454DE0"/>
    <w:rsid w:val="0046052C"/>
    <w:rsid w:val="004609D4"/>
    <w:rsid w:val="00461A21"/>
    <w:rsid w:val="00463726"/>
    <w:rsid w:val="00467A05"/>
    <w:rsid w:val="00467AEC"/>
    <w:rsid w:val="00467ED4"/>
    <w:rsid w:val="00470A20"/>
    <w:rsid w:val="00471018"/>
    <w:rsid w:val="00471A57"/>
    <w:rsid w:val="00472CC2"/>
    <w:rsid w:val="00473FF6"/>
    <w:rsid w:val="00477F3C"/>
    <w:rsid w:val="004800CC"/>
    <w:rsid w:val="004809F9"/>
    <w:rsid w:val="00480BE7"/>
    <w:rsid w:val="00481DB0"/>
    <w:rsid w:val="00484515"/>
    <w:rsid w:val="00484FC5"/>
    <w:rsid w:val="00487F4F"/>
    <w:rsid w:val="004901FC"/>
    <w:rsid w:val="00491611"/>
    <w:rsid w:val="00493ECD"/>
    <w:rsid w:val="00494DAC"/>
    <w:rsid w:val="00495514"/>
    <w:rsid w:val="00496EC6"/>
    <w:rsid w:val="004979DC"/>
    <w:rsid w:val="004A0BDD"/>
    <w:rsid w:val="004A116D"/>
    <w:rsid w:val="004A1604"/>
    <w:rsid w:val="004A2501"/>
    <w:rsid w:val="004A367A"/>
    <w:rsid w:val="004A4623"/>
    <w:rsid w:val="004A50F3"/>
    <w:rsid w:val="004A52AE"/>
    <w:rsid w:val="004A53E8"/>
    <w:rsid w:val="004A5B0C"/>
    <w:rsid w:val="004A798C"/>
    <w:rsid w:val="004B0372"/>
    <w:rsid w:val="004B06D9"/>
    <w:rsid w:val="004B0C9B"/>
    <w:rsid w:val="004B1014"/>
    <w:rsid w:val="004B1495"/>
    <w:rsid w:val="004B1676"/>
    <w:rsid w:val="004B2295"/>
    <w:rsid w:val="004B3726"/>
    <w:rsid w:val="004B3CF6"/>
    <w:rsid w:val="004B45A3"/>
    <w:rsid w:val="004B465D"/>
    <w:rsid w:val="004B594C"/>
    <w:rsid w:val="004B596A"/>
    <w:rsid w:val="004B74EF"/>
    <w:rsid w:val="004B753F"/>
    <w:rsid w:val="004B7907"/>
    <w:rsid w:val="004C0F50"/>
    <w:rsid w:val="004C1478"/>
    <w:rsid w:val="004C1917"/>
    <w:rsid w:val="004C1E6A"/>
    <w:rsid w:val="004C3312"/>
    <w:rsid w:val="004C33C0"/>
    <w:rsid w:val="004C3716"/>
    <w:rsid w:val="004C6DA6"/>
    <w:rsid w:val="004C6FC5"/>
    <w:rsid w:val="004C7102"/>
    <w:rsid w:val="004C7F87"/>
    <w:rsid w:val="004D0DAC"/>
    <w:rsid w:val="004D2860"/>
    <w:rsid w:val="004D2E63"/>
    <w:rsid w:val="004D3245"/>
    <w:rsid w:val="004D32A0"/>
    <w:rsid w:val="004D514F"/>
    <w:rsid w:val="004E12DD"/>
    <w:rsid w:val="004E2210"/>
    <w:rsid w:val="004E2CA5"/>
    <w:rsid w:val="004E361D"/>
    <w:rsid w:val="004E48E9"/>
    <w:rsid w:val="004E4EB7"/>
    <w:rsid w:val="004E6359"/>
    <w:rsid w:val="004E6FE2"/>
    <w:rsid w:val="004E7762"/>
    <w:rsid w:val="004F06F1"/>
    <w:rsid w:val="004F0800"/>
    <w:rsid w:val="004F376C"/>
    <w:rsid w:val="004F3800"/>
    <w:rsid w:val="004F6B64"/>
    <w:rsid w:val="004F7B0C"/>
    <w:rsid w:val="005055B1"/>
    <w:rsid w:val="005058BE"/>
    <w:rsid w:val="00505FD4"/>
    <w:rsid w:val="005078B2"/>
    <w:rsid w:val="005105EE"/>
    <w:rsid w:val="00511652"/>
    <w:rsid w:val="00514435"/>
    <w:rsid w:val="00516289"/>
    <w:rsid w:val="00516F77"/>
    <w:rsid w:val="00517637"/>
    <w:rsid w:val="005176BE"/>
    <w:rsid w:val="00521C3D"/>
    <w:rsid w:val="005224F2"/>
    <w:rsid w:val="005248F4"/>
    <w:rsid w:val="00524C32"/>
    <w:rsid w:val="0052512D"/>
    <w:rsid w:val="00525751"/>
    <w:rsid w:val="00526D8A"/>
    <w:rsid w:val="00526F17"/>
    <w:rsid w:val="005273A5"/>
    <w:rsid w:val="00530D08"/>
    <w:rsid w:val="005316C9"/>
    <w:rsid w:val="00531A64"/>
    <w:rsid w:val="00534F01"/>
    <w:rsid w:val="0053517D"/>
    <w:rsid w:val="005378C0"/>
    <w:rsid w:val="00540F34"/>
    <w:rsid w:val="00544F92"/>
    <w:rsid w:val="00544FEC"/>
    <w:rsid w:val="00553990"/>
    <w:rsid w:val="00554123"/>
    <w:rsid w:val="0055781A"/>
    <w:rsid w:val="00557846"/>
    <w:rsid w:val="005603FD"/>
    <w:rsid w:val="005616BF"/>
    <w:rsid w:val="00561E30"/>
    <w:rsid w:val="00562507"/>
    <w:rsid w:val="00564F75"/>
    <w:rsid w:val="00567896"/>
    <w:rsid w:val="00570949"/>
    <w:rsid w:val="0057100A"/>
    <w:rsid w:val="00571083"/>
    <w:rsid w:val="0057250C"/>
    <w:rsid w:val="00572679"/>
    <w:rsid w:val="0057274C"/>
    <w:rsid w:val="00574A68"/>
    <w:rsid w:val="0057604D"/>
    <w:rsid w:val="00576368"/>
    <w:rsid w:val="005779E5"/>
    <w:rsid w:val="00577B98"/>
    <w:rsid w:val="00577DD5"/>
    <w:rsid w:val="00577E1B"/>
    <w:rsid w:val="00581296"/>
    <w:rsid w:val="00581DF0"/>
    <w:rsid w:val="005831E0"/>
    <w:rsid w:val="00583ACA"/>
    <w:rsid w:val="005855B0"/>
    <w:rsid w:val="0058664B"/>
    <w:rsid w:val="00587568"/>
    <w:rsid w:val="00587680"/>
    <w:rsid w:val="00590213"/>
    <w:rsid w:val="00591C4E"/>
    <w:rsid w:val="00592BFC"/>
    <w:rsid w:val="00592D72"/>
    <w:rsid w:val="00592D74"/>
    <w:rsid w:val="005940AC"/>
    <w:rsid w:val="00596DA6"/>
    <w:rsid w:val="00597512"/>
    <w:rsid w:val="005A0EBA"/>
    <w:rsid w:val="005A103F"/>
    <w:rsid w:val="005A1A94"/>
    <w:rsid w:val="005A371C"/>
    <w:rsid w:val="005A4139"/>
    <w:rsid w:val="005A5277"/>
    <w:rsid w:val="005A6946"/>
    <w:rsid w:val="005A6D15"/>
    <w:rsid w:val="005A6F87"/>
    <w:rsid w:val="005A7E65"/>
    <w:rsid w:val="005B0A0A"/>
    <w:rsid w:val="005B27E2"/>
    <w:rsid w:val="005B3E9A"/>
    <w:rsid w:val="005B47CF"/>
    <w:rsid w:val="005B5877"/>
    <w:rsid w:val="005B70E0"/>
    <w:rsid w:val="005C08B1"/>
    <w:rsid w:val="005C3CE0"/>
    <w:rsid w:val="005C4716"/>
    <w:rsid w:val="005C4A91"/>
    <w:rsid w:val="005C6B86"/>
    <w:rsid w:val="005D04C6"/>
    <w:rsid w:val="005D0FC2"/>
    <w:rsid w:val="005D1200"/>
    <w:rsid w:val="005D1327"/>
    <w:rsid w:val="005D34A0"/>
    <w:rsid w:val="005D55A0"/>
    <w:rsid w:val="005D6150"/>
    <w:rsid w:val="005D74EE"/>
    <w:rsid w:val="005D7553"/>
    <w:rsid w:val="005D7D8C"/>
    <w:rsid w:val="005E10CC"/>
    <w:rsid w:val="005E10DD"/>
    <w:rsid w:val="005E16EC"/>
    <w:rsid w:val="005E37BA"/>
    <w:rsid w:val="005E4287"/>
    <w:rsid w:val="005E6021"/>
    <w:rsid w:val="005E760B"/>
    <w:rsid w:val="005F1D8F"/>
    <w:rsid w:val="005F2493"/>
    <w:rsid w:val="005F26DE"/>
    <w:rsid w:val="005F3435"/>
    <w:rsid w:val="005F3C31"/>
    <w:rsid w:val="005F3FB6"/>
    <w:rsid w:val="005F42DF"/>
    <w:rsid w:val="005F5BD0"/>
    <w:rsid w:val="005F5C8B"/>
    <w:rsid w:val="005F6998"/>
    <w:rsid w:val="005F6D2B"/>
    <w:rsid w:val="00600914"/>
    <w:rsid w:val="006031B0"/>
    <w:rsid w:val="006061D1"/>
    <w:rsid w:val="00607B19"/>
    <w:rsid w:val="0061049E"/>
    <w:rsid w:val="00610DA7"/>
    <w:rsid w:val="00611716"/>
    <w:rsid w:val="0061252B"/>
    <w:rsid w:val="006126F5"/>
    <w:rsid w:val="00612BE8"/>
    <w:rsid w:val="00614EF2"/>
    <w:rsid w:val="00615031"/>
    <w:rsid w:val="00615887"/>
    <w:rsid w:val="00615C06"/>
    <w:rsid w:val="006160B7"/>
    <w:rsid w:val="006177AA"/>
    <w:rsid w:val="00617DD7"/>
    <w:rsid w:val="0062197A"/>
    <w:rsid w:val="006229C8"/>
    <w:rsid w:val="00626200"/>
    <w:rsid w:val="0062716C"/>
    <w:rsid w:val="006303B0"/>
    <w:rsid w:val="0063358A"/>
    <w:rsid w:val="00635DA3"/>
    <w:rsid w:val="00636EFF"/>
    <w:rsid w:val="006400AB"/>
    <w:rsid w:val="00640E8E"/>
    <w:rsid w:val="00641B6D"/>
    <w:rsid w:val="006437E0"/>
    <w:rsid w:val="0064408C"/>
    <w:rsid w:val="00650304"/>
    <w:rsid w:val="00650EEB"/>
    <w:rsid w:val="00652BCC"/>
    <w:rsid w:val="006532DE"/>
    <w:rsid w:val="00653893"/>
    <w:rsid w:val="00654844"/>
    <w:rsid w:val="00655309"/>
    <w:rsid w:val="00655473"/>
    <w:rsid w:val="00655EDE"/>
    <w:rsid w:val="006578C5"/>
    <w:rsid w:val="00657AF7"/>
    <w:rsid w:val="00657D7D"/>
    <w:rsid w:val="00660A0F"/>
    <w:rsid w:val="00662540"/>
    <w:rsid w:val="00662B26"/>
    <w:rsid w:val="00663FC2"/>
    <w:rsid w:val="00664265"/>
    <w:rsid w:val="0066439E"/>
    <w:rsid w:val="00664FFC"/>
    <w:rsid w:val="006653E4"/>
    <w:rsid w:val="00665AAF"/>
    <w:rsid w:val="00670AC3"/>
    <w:rsid w:val="00670F36"/>
    <w:rsid w:val="00671084"/>
    <w:rsid w:val="00671917"/>
    <w:rsid w:val="00673D99"/>
    <w:rsid w:val="00675763"/>
    <w:rsid w:val="006765FB"/>
    <w:rsid w:val="00676801"/>
    <w:rsid w:val="00676A37"/>
    <w:rsid w:val="0067701A"/>
    <w:rsid w:val="006773D0"/>
    <w:rsid w:val="00680871"/>
    <w:rsid w:val="0068153C"/>
    <w:rsid w:val="006827B6"/>
    <w:rsid w:val="00683482"/>
    <w:rsid w:val="00684738"/>
    <w:rsid w:val="00685106"/>
    <w:rsid w:val="00690FDE"/>
    <w:rsid w:val="0069116B"/>
    <w:rsid w:val="00691212"/>
    <w:rsid w:val="00691CD8"/>
    <w:rsid w:val="00692F00"/>
    <w:rsid w:val="006A0D9D"/>
    <w:rsid w:val="006A1805"/>
    <w:rsid w:val="006A189C"/>
    <w:rsid w:val="006A2BC9"/>
    <w:rsid w:val="006A3111"/>
    <w:rsid w:val="006A3969"/>
    <w:rsid w:val="006A3EA1"/>
    <w:rsid w:val="006A44F3"/>
    <w:rsid w:val="006A6AF7"/>
    <w:rsid w:val="006A6EB8"/>
    <w:rsid w:val="006B028D"/>
    <w:rsid w:val="006B2571"/>
    <w:rsid w:val="006B407A"/>
    <w:rsid w:val="006B505F"/>
    <w:rsid w:val="006B6172"/>
    <w:rsid w:val="006B63CF"/>
    <w:rsid w:val="006B6A3E"/>
    <w:rsid w:val="006B774C"/>
    <w:rsid w:val="006B7812"/>
    <w:rsid w:val="006B7BB2"/>
    <w:rsid w:val="006C10B4"/>
    <w:rsid w:val="006C1B08"/>
    <w:rsid w:val="006C25FC"/>
    <w:rsid w:val="006C2C8D"/>
    <w:rsid w:val="006C3258"/>
    <w:rsid w:val="006C574B"/>
    <w:rsid w:val="006C5BD5"/>
    <w:rsid w:val="006C6467"/>
    <w:rsid w:val="006C6AAF"/>
    <w:rsid w:val="006C76E5"/>
    <w:rsid w:val="006D005C"/>
    <w:rsid w:val="006D0316"/>
    <w:rsid w:val="006D0C62"/>
    <w:rsid w:val="006D12C8"/>
    <w:rsid w:val="006D1969"/>
    <w:rsid w:val="006D3371"/>
    <w:rsid w:val="006D5BF3"/>
    <w:rsid w:val="006D623B"/>
    <w:rsid w:val="006D64BD"/>
    <w:rsid w:val="006D7109"/>
    <w:rsid w:val="006D7C79"/>
    <w:rsid w:val="006E0652"/>
    <w:rsid w:val="006E30A6"/>
    <w:rsid w:val="006E30B7"/>
    <w:rsid w:val="006E6650"/>
    <w:rsid w:val="006E66F1"/>
    <w:rsid w:val="006F01BB"/>
    <w:rsid w:val="006F0A05"/>
    <w:rsid w:val="006F0A55"/>
    <w:rsid w:val="006F1559"/>
    <w:rsid w:val="006F4066"/>
    <w:rsid w:val="006F4BD7"/>
    <w:rsid w:val="006F6FD0"/>
    <w:rsid w:val="0070038D"/>
    <w:rsid w:val="00701D34"/>
    <w:rsid w:val="00704BB1"/>
    <w:rsid w:val="00705816"/>
    <w:rsid w:val="00705F2D"/>
    <w:rsid w:val="0070637D"/>
    <w:rsid w:val="007069BD"/>
    <w:rsid w:val="00706A73"/>
    <w:rsid w:val="00706BA4"/>
    <w:rsid w:val="00707861"/>
    <w:rsid w:val="00711F20"/>
    <w:rsid w:val="00714CD5"/>
    <w:rsid w:val="007153CE"/>
    <w:rsid w:val="007157FC"/>
    <w:rsid w:val="0072098C"/>
    <w:rsid w:val="00720E3A"/>
    <w:rsid w:val="00721012"/>
    <w:rsid w:val="00721505"/>
    <w:rsid w:val="00721AC7"/>
    <w:rsid w:val="007229E7"/>
    <w:rsid w:val="00723057"/>
    <w:rsid w:val="00723A40"/>
    <w:rsid w:val="0072450E"/>
    <w:rsid w:val="007255A6"/>
    <w:rsid w:val="00725D8B"/>
    <w:rsid w:val="00726FAF"/>
    <w:rsid w:val="00726FB9"/>
    <w:rsid w:val="00727B90"/>
    <w:rsid w:val="00727E03"/>
    <w:rsid w:val="00731F41"/>
    <w:rsid w:val="007332CA"/>
    <w:rsid w:val="007349CE"/>
    <w:rsid w:val="00735DA1"/>
    <w:rsid w:val="00736251"/>
    <w:rsid w:val="007365D5"/>
    <w:rsid w:val="00736717"/>
    <w:rsid w:val="007375AB"/>
    <w:rsid w:val="0073779D"/>
    <w:rsid w:val="00741210"/>
    <w:rsid w:val="0074194A"/>
    <w:rsid w:val="007438AC"/>
    <w:rsid w:val="00743FF3"/>
    <w:rsid w:val="00744E4E"/>
    <w:rsid w:val="00744F22"/>
    <w:rsid w:val="0074628F"/>
    <w:rsid w:val="007466F5"/>
    <w:rsid w:val="00746845"/>
    <w:rsid w:val="007470F3"/>
    <w:rsid w:val="00747464"/>
    <w:rsid w:val="00747B97"/>
    <w:rsid w:val="00751C83"/>
    <w:rsid w:val="0075247E"/>
    <w:rsid w:val="0075260C"/>
    <w:rsid w:val="0075310E"/>
    <w:rsid w:val="007536B8"/>
    <w:rsid w:val="00754D26"/>
    <w:rsid w:val="00757926"/>
    <w:rsid w:val="007600AA"/>
    <w:rsid w:val="00760132"/>
    <w:rsid w:val="00761242"/>
    <w:rsid w:val="00761E1D"/>
    <w:rsid w:val="00763939"/>
    <w:rsid w:val="00766979"/>
    <w:rsid w:val="00767CD3"/>
    <w:rsid w:val="00767DA6"/>
    <w:rsid w:val="00771B6D"/>
    <w:rsid w:val="00771E4E"/>
    <w:rsid w:val="00771F9A"/>
    <w:rsid w:val="00772182"/>
    <w:rsid w:val="00772585"/>
    <w:rsid w:val="00772F54"/>
    <w:rsid w:val="00775106"/>
    <w:rsid w:val="0077541D"/>
    <w:rsid w:val="00775B8F"/>
    <w:rsid w:val="00776A9E"/>
    <w:rsid w:val="007776AA"/>
    <w:rsid w:val="0078249D"/>
    <w:rsid w:val="00783011"/>
    <w:rsid w:val="007839FE"/>
    <w:rsid w:val="00784CB0"/>
    <w:rsid w:val="0078509F"/>
    <w:rsid w:val="0078532B"/>
    <w:rsid w:val="007918A4"/>
    <w:rsid w:val="00792713"/>
    <w:rsid w:val="007930A8"/>
    <w:rsid w:val="00795413"/>
    <w:rsid w:val="00797177"/>
    <w:rsid w:val="007974A2"/>
    <w:rsid w:val="00797DD8"/>
    <w:rsid w:val="00797E35"/>
    <w:rsid w:val="007A0AC5"/>
    <w:rsid w:val="007A0E3B"/>
    <w:rsid w:val="007A29CB"/>
    <w:rsid w:val="007A33FA"/>
    <w:rsid w:val="007A4977"/>
    <w:rsid w:val="007A507B"/>
    <w:rsid w:val="007A68A9"/>
    <w:rsid w:val="007A69C8"/>
    <w:rsid w:val="007A6B47"/>
    <w:rsid w:val="007B0C2F"/>
    <w:rsid w:val="007B33AD"/>
    <w:rsid w:val="007B3A96"/>
    <w:rsid w:val="007B4133"/>
    <w:rsid w:val="007B4B16"/>
    <w:rsid w:val="007B5179"/>
    <w:rsid w:val="007B5218"/>
    <w:rsid w:val="007B55E8"/>
    <w:rsid w:val="007B7551"/>
    <w:rsid w:val="007C09B7"/>
    <w:rsid w:val="007C1211"/>
    <w:rsid w:val="007C12A0"/>
    <w:rsid w:val="007C2516"/>
    <w:rsid w:val="007C2FA6"/>
    <w:rsid w:val="007C354C"/>
    <w:rsid w:val="007C62C9"/>
    <w:rsid w:val="007C6A26"/>
    <w:rsid w:val="007C6F30"/>
    <w:rsid w:val="007C71D9"/>
    <w:rsid w:val="007D0030"/>
    <w:rsid w:val="007D0AA4"/>
    <w:rsid w:val="007D0CAC"/>
    <w:rsid w:val="007D1638"/>
    <w:rsid w:val="007D23AA"/>
    <w:rsid w:val="007D23B9"/>
    <w:rsid w:val="007D2BE2"/>
    <w:rsid w:val="007D4C6B"/>
    <w:rsid w:val="007D5169"/>
    <w:rsid w:val="007D5E81"/>
    <w:rsid w:val="007D7881"/>
    <w:rsid w:val="007E0CB5"/>
    <w:rsid w:val="007E11D8"/>
    <w:rsid w:val="007E314E"/>
    <w:rsid w:val="007E43F8"/>
    <w:rsid w:val="007E44AD"/>
    <w:rsid w:val="007E49F5"/>
    <w:rsid w:val="007E4B5F"/>
    <w:rsid w:val="007E6B2B"/>
    <w:rsid w:val="007E7743"/>
    <w:rsid w:val="007F0B9E"/>
    <w:rsid w:val="007F242C"/>
    <w:rsid w:val="007F25C5"/>
    <w:rsid w:val="007F4A09"/>
    <w:rsid w:val="007F7569"/>
    <w:rsid w:val="007F7715"/>
    <w:rsid w:val="00802C74"/>
    <w:rsid w:val="00802FF5"/>
    <w:rsid w:val="008119E4"/>
    <w:rsid w:val="0081248F"/>
    <w:rsid w:val="008144B2"/>
    <w:rsid w:val="008173C3"/>
    <w:rsid w:val="0082149F"/>
    <w:rsid w:val="00822EDA"/>
    <w:rsid w:val="00823653"/>
    <w:rsid w:val="00823820"/>
    <w:rsid w:val="00824C2E"/>
    <w:rsid w:val="00825271"/>
    <w:rsid w:val="008254F6"/>
    <w:rsid w:val="008267A7"/>
    <w:rsid w:val="008268A5"/>
    <w:rsid w:val="00830842"/>
    <w:rsid w:val="0083120D"/>
    <w:rsid w:val="00831FCD"/>
    <w:rsid w:val="00832044"/>
    <w:rsid w:val="00832599"/>
    <w:rsid w:val="00832C27"/>
    <w:rsid w:val="00833321"/>
    <w:rsid w:val="0083594B"/>
    <w:rsid w:val="008363E5"/>
    <w:rsid w:val="00840362"/>
    <w:rsid w:val="008418E8"/>
    <w:rsid w:val="00843840"/>
    <w:rsid w:val="00844AC8"/>
    <w:rsid w:val="00844BF8"/>
    <w:rsid w:val="008460A9"/>
    <w:rsid w:val="0084761E"/>
    <w:rsid w:val="00850583"/>
    <w:rsid w:val="00850A6E"/>
    <w:rsid w:val="00850B37"/>
    <w:rsid w:val="00852302"/>
    <w:rsid w:val="00853529"/>
    <w:rsid w:val="00855179"/>
    <w:rsid w:val="00855F31"/>
    <w:rsid w:val="00856161"/>
    <w:rsid w:val="00857E4A"/>
    <w:rsid w:val="0086082E"/>
    <w:rsid w:val="008631E1"/>
    <w:rsid w:val="00863640"/>
    <w:rsid w:val="00863F08"/>
    <w:rsid w:val="0086647D"/>
    <w:rsid w:val="0087071F"/>
    <w:rsid w:val="00873B18"/>
    <w:rsid w:val="00873E7C"/>
    <w:rsid w:val="008763CC"/>
    <w:rsid w:val="008770E8"/>
    <w:rsid w:val="00877366"/>
    <w:rsid w:val="00880C24"/>
    <w:rsid w:val="008824F7"/>
    <w:rsid w:val="008839F1"/>
    <w:rsid w:val="00885960"/>
    <w:rsid w:val="00886110"/>
    <w:rsid w:val="00886AF1"/>
    <w:rsid w:val="00887094"/>
    <w:rsid w:val="00887217"/>
    <w:rsid w:val="00887360"/>
    <w:rsid w:val="00893E0B"/>
    <w:rsid w:val="00894229"/>
    <w:rsid w:val="0089756D"/>
    <w:rsid w:val="008A0207"/>
    <w:rsid w:val="008A02FF"/>
    <w:rsid w:val="008A0CCF"/>
    <w:rsid w:val="008A1535"/>
    <w:rsid w:val="008A4999"/>
    <w:rsid w:val="008A4FF5"/>
    <w:rsid w:val="008A5668"/>
    <w:rsid w:val="008A56F0"/>
    <w:rsid w:val="008A6D92"/>
    <w:rsid w:val="008A6FFD"/>
    <w:rsid w:val="008B0585"/>
    <w:rsid w:val="008B18BC"/>
    <w:rsid w:val="008B2B88"/>
    <w:rsid w:val="008B30DA"/>
    <w:rsid w:val="008B54C1"/>
    <w:rsid w:val="008B6BDA"/>
    <w:rsid w:val="008C0515"/>
    <w:rsid w:val="008C2F7D"/>
    <w:rsid w:val="008C309D"/>
    <w:rsid w:val="008C3D0F"/>
    <w:rsid w:val="008C77C0"/>
    <w:rsid w:val="008D119E"/>
    <w:rsid w:val="008D1F78"/>
    <w:rsid w:val="008D25E5"/>
    <w:rsid w:val="008D2AA3"/>
    <w:rsid w:val="008D3518"/>
    <w:rsid w:val="008E1958"/>
    <w:rsid w:val="008E2801"/>
    <w:rsid w:val="008E3129"/>
    <w:rsid w:val="008E5C88"/>
    <w:rsid w:val="008F1A04"/>
    <w:rsid w:val="008F4BB8"/>
    <w:rsid w:val="008F50DB"/>
    <w:rsid w:val="008F5CEF"/>
    <w:rsid w:val="008F63E4"/>
    <w:rsid w:val="00904FF3"/>
    <w:rsid w:val="009059C5"/>
    <w:rsid w:val="00905BBC"/>
    <w:rsid w:val="0091204D"/>
    <w:rsid w:val="009126A7"/>
    <w:rsid w:val="0091307A"/>
    <w:rsid w:val="0091485F"/>
    <w:rsid w:val="009149F9"/>
    <w:rsid w:val="00920FF1"/>
    <w:rsid w:val="0092224A"/>
    <w:rsid w:val="00922E00"/>
    <w:rsid w:val="00923854"/>
    <w:rsid w:val="0092519E"/>
    <w:rsid w:val="00926FB7"/>
    <w:rsid w:val="00927AD6"/>
    <w:rsid w:val="009306CE"/>
    <w:rsid w:val="00931FD7"/>
    <w:rsid w:val="009321AA"/>
    <w:rsid w:val="00932841"/>
    <w:rsid w:val="00932FE6"/>
    <w:rsid w:val="0093392C"/>
    <w:rsid w:val="0093768F"/>
    <w:rsid w:val="009408AB"/>
    <w:rsid w:val="00945516"/>
    <w:rsid w:val="0094598A"/>
    <w:rsid w:val="0094694C"/>
    <w:rsid w:val="00953BEC"/>
    <w:rsid w:val="00954D12"/>
    <w:rsid w:val="009570D2"/>
    <w:rsid w:val="00957861"/>
    <w:rsid w:val="009607AB"/>
    <w:rsid w:val="009610D8"/>
    <w:rsid w:val="00962CFE"/>
    <w:rsid w:val="00964CA6"/>
    <w:rsid w:val="00965D6E"/>
    <w:rsid w:val="00966284"/>
    <w:rsid w:val="0096642A"/>
    <w:rsid w:val="00967BA3"/>
    <w:rsid w:val="009708A9"/>
    <w:rsid w:val="009708C4"/>
    <w:rsid w:val="00970D23"/>
    <w:rsid w:val="009732CA"/>
    <w:rsid w:val="0097378D"/>
    <w:rsid w:val="00974599"/>
    <w:rsid w:val="0097538C"/>
    <w:rsid w:val="009772B9"/>
    <w:rsid w:val="009779C8"/>
    <w:rsid w:val="00977DDA"/>
    <w:rsid w:val="00980057"/>
    <w:rsid w:val="009803BC"/>
    <w:rsid w:val="00980B6C"/>
    <w:rsid w:val="00980FA7"/>
    <w:rsid w:val="009811ED"/>
    <w:rsid w:val="00982333"/>
    <w:rsid w:val="00984631"/>
    <w:rsid w:val="00987896"/>
    <w:rsid w:val="00990246"/>
    <w:rsid w:val="00990529"/>
    <w:rsid w:val="00990803"/>
    <w:rsid w:val="009908C9"/>
    <w:rsid w:val="00990DBE"/>
    <w:rsid w:val="009919DC"/>
    <w:rsid w:val="00991B05"/>
    <w:rsid w:val="0099295E"/>
    <w:rsid w:val="009939AB"/>
    <w:rsid w:val="00993D18"/>
    <w:rsid w:val="00993EEC"/>
    <w:rsid w:val="00994C41"/>
    <w:rsid w:val="00995458"/>
    <w:rsid w:val="00996F41"/>
    <w:rsid w:val="0099790D"/>
    <w:rsid w:val="00997F78"/>
    <w:rsid w:val="009A03F1"/>
    <w:rsid w:val="009A06D0"/>
    <w:rsid w:val="009A3C09"/>
    <w:rsid w:val="009A4B91"/>
    <w:rsid w:val="009A5115"/>
    <w:rsid w:val="009B126C"/>
    <w:rsid w:val="009B1938"/>
    <w:rsid w:val="009B22C3"/>
    <w:rsid w:val="009B2810"/>
    <w:rsid w:val="009B3232"/>
    <w:rsid w:val="009B387A"/>
    <w:rsid w:val="009B4411"/>
    <w:rsid w:val="009B5FAB"/>
    <w:rsid w:val="009B67F4"/>
    <w:rsid w:val="009B7EB5"/>
    <w:rsid w:val="009C0FB4"/>
    <w:rsid w:val="009C2201"/>
    <w:rsid w:val="009C32F4"/>
    <w:rsid w:val="009C36C5"/>
    <w:rsid w:val="009C45D1"/>
    <w:rsid w:val="009C55E3"/>
    <w:rsid w:val="009C6FE4"/>
    <w:rsid w:val="009D4C82"/>
    <w:rsid w:val="009D5467"/>
    <w:rsid w:val="009D57E0"/>
    <w:rsid w:val="009D6443"/>
    <w:rsid w:val="009D64E4"/>
    <w:rsid w:val="009D71C6"/>
    <w:rsid w:val="009D7566"/>
    <w:rsid w:val="009E09D2"/>
    <w:rsid w:val="009E1DA2"/>
    <w:rsid w:val="009E2256"/>
    <w:rsid w:val="009E22F9"/>
    <w:rsid w:val="009E3F5A"/>
    <w:rsid w:val="009E4E80"/>
    <w:rsid w:val="009E6087"/>
    <w:rsid w:val="009F5164"/>
    <w:rsid w:val="009F51AA"/>
    <w:rsid w:val="009F7460"/>
    <w:rsid w:val="009F7D7C"/>
    <w:rsid w:val="00A0068E"/>
    <w:rsid w:val="00A0082B"/>
    <w:rsid w:val="00A02293"/>
    <w:rsid w:val="00A03AE0"/>
    <w:rsid w:val="00A04998"/>
    <w:rsid w:val="00A04E4E"/>
    <w:rsid w:val="00A06DE4"/>
    <w:rsid w:val="00A10FD7"/>
    <w:rsid w:val="00A113A8"/>
    <w:rsid w:val="00A12D20"/>
    <w:rsid w:val="00A143D4"/>
    <w:rsid w:val="00A14A18"/>
    <w:rsid w:val="00A154DC"/>
    <w:rsid w:val="00A15FF1"/>
    <w:rsid w:val="00A16E34"/>
    <w:rsid w:val="00A1713F"/>
    <w:rsid w:val="00A175BD"/>
    <w:rsid w:val="00A176F8"/>
    <w:rsid w:val="00A17DF5"/>
    <w:rsid w:val="00A2045C"/>
    <w:rsid w:val="00A2076A"/>
    <w:rsid w:val="00A22F5D"/>
    <w:rsid w:val="00A239C3"/>
    <w:rsid w:val="00A251F8"/>
    <w:rsid w:val="00A258C7"/>
    <w:rsid w:val="00A32203"/>
    <w:rsid w:val="00A33EE9"/>
    <w:rsid w:val="00A35E72"/>
    <w:rsid w:val="00A373D5"/>
    <w:rsid w:val="00A407B1"/>
    <w:rsid w:val="00A439CB"/>
    <w:rsid w:val="00A43BB8"/>
    <w:rsid w:val="00A449D4"/>
    <w:rsid w:val="00A44C46"/>
    <w:rsid w:val="00A46038"/>
    <w:rsid w:val="00A47AF9"/>
    <w:rsid w:val="00A50FA5"/>
    <w:rsid w:val="00A514D9"/>
    <w:rsid w:val="00A55FFB"/>
    <w:rsid w:val="00A5667B"/>
    <w:rsid w:val="00A60E5A"/>
    <w:rsid w:val="00A644BC"/>
    <w:rsid w:val="00A65076"/>
    <w:rsid w:val="00A66B18"/>
    <w:rsid w:val="00A66CEB"/>
    <w:rsid w:val="00A6762C"/>
    <w:rsid w:val="00A70235"/>
    <w:rsid w:val="00A703D8"/>
    <w:rsid w:val="00A71E5E"/>
    <w:rsid w:val="00A72BD7"/>
    <w:rsid w:val="00A7309B"/>
    <w:rsid w:val="00A7328B"/>
    <w:rsid w:val="00A734D9"/>
    <w:rsid w:val="00A76ECB"/>
    <w:rsid w:val="00A77175"/>
    <w:rsid w:val="00A82469"/>
    <w:rsid w:val="00A8464B"/>
    <w:rsid w:val="00A8539D"/>
    <w:rsid w:val="00A908C1"/>
    <w:rsid w:val="00A91416"/>
    <w:rsid w:val="00A91680"/>
    <w:rsid w:val="00A91E68"/>
    <w:rsid w:val="00A92D0E"/>
    <w:rsid w:val="00A94172"/>
    <w:rsid w:val="00A95374"/>
    <w:rsid w:val="00AA535D"/>
    <w:rsid w:val="00AA7D7F"/>
    <w:rsid w:val="00AB0D49"/>
    <w:rsid w:val="00AB11BB"/>
    <w:rsid w:val="00AB41C9"/>
    <w:rsid w:val="00AB5007"/>
    <w:rsid w:val="00AC09CB"/>
    <w:rsid w:val="00AC2996"/>
    <w:rsid w:val="00AC389B"/>
    <w:rsid w:val="00AC7DFC"/>
    <w:rsid w:val="00AD1CE2"/>
    <w:rsid w:val="00AD3682"/>
    <w:rsid w:val="00AD3D3A"/>
    <w:rsid w:val="00AD635F"/>
    <w:rsid w:val="00AD6AA2"/>
    <w:rsid w:val="00AE00FD"/>
    <w:rsid w:val="00AE0739"/>
    <w:rsid w:val="00AE1526"/>
    <w:rsid w:val="00AE2578"/>
    <w:rsid w:val="00AE409C"/>
    <w:rsid w:val="00AE4819"/>
    <w:rsid w:val="00AE6631"/>
    <w:rsid w:val="00AE66BD"/>
    <w:rsid w:val="00AE6BFF"/>
    <w:rsid w:val="00AE6C74"/>
    <w:rsid w:val="00AE76DF"/>
    <w:rsid w:val="00AE772A"/>
    <w:rsid w:val="00AE7A3D"/>
    <w:rsid w:val="00AF0426"/>
    <w:rsid w:val="00AF25D3"/>
    <w:rsid w:val="00AF48F2"/>
    <w:rsid w:val="00AF4BF6"/>
    <w:rsid w:val="00AF4C3C"/>
    <w:rsid w:val="00B001AD"/>
    <w:rsid w:val="00B00EA4"/>
    <w:rsid w:val="00B010BF"/>
    <w:rsid w:val="00B0178E"/>
    <w:rsid w:val="00B027BF"/>
    <w:rsid w:val="00B02E25"/>
    <w:rsid w:val="00B052FA"/>
    <w:rsid w:val="00B07C2E"/>
    <w:rsid w:val="00B10C7C"/>
    <w:rsid w:val="00B10DB8"/>
    <w:rsid w:val="00B12138"/>
    <w:rsid w:val="00B13721"/>
    <w:rsid w:val="00B1502E"/>
    <w:rsid w:val="00B15475"/>
    <w:rsid w:val="00B16724"/>
    <w:rsid w:val="00B17D85"/>
    <w:rsid w:val="00B2008E"/>
    <w:rsid w:val="00B2149A"/>
    <w:rsid w:val="00B2324D"/>
    <w:rsid w:val="00B23AA8"/>
    <w:rsid w:val="00B24DE9"/>
    <w:rsid w:val="00B254BC"/>
    <w:rsid w:val="00B26123"/>
    <w:rsid w:val="00B26A41"/>
    <w:rsid w:val="00B26E8B"/>
    <w:rsid w:val="00B3224E"/>
    <w:rsid w:val="00B32BF2"/>
    <w:rsid w:val="00B34DC6"/>
    <w:rsid w:val="00B37268"/>
    <w:rsid w:val="00B37EC8"/>
    <w:rsid w:val="00B433CA"/>
    <w:rsid w:val="00B44027"/>
    <w:rsid w:val="00B44150"/>
    <w:rsid w:val="00B4423D"/>
    <w:rsid w:val="00B44E3D"/>
    <w:rsid w:val="00B47367"/>
    <w:rsid w:val="00B5043F"/>
    <w:rsid w:val="00B51A6D"/>
    <w:rsid w:val="00B52E81"/>
    <w:rsid w:val="00B548AD"/>
    <w:rsid w:val="00B54B0E"/>
    <w:rsid w:val="00B56145"/>
    <w:rsid w:val="00B56322"/>
    <w:rsid w:val="00B56347"/>
    <w:rsid w:val="00B5670A"/>
    <w:rsid w:val="00B57244"/>
    <w:rsid w:val="00B5728A"/>
    <w:rsid w:val="00B5751E"/>
    <w:rsid w:val="00B606BC"/>
    <w:rsid w:val="00B60E3C"/>
    <w:rsid w:val="00B6131F"/>
    <w:rsid w:val="00B6296A"/>
    <w:rsid w:val="00B646CE"/>
    <w:rsid w:val="00B67403"/>
    <w:rsid w:val="00B72120"/>
    <w:rsid w:val="00B726A3"/>
    <w:rsid w:val="00B749E4"/>
    <w:rsid w:val="00B75D1C"/>
    <w:rsid w:val="00B76250"/>
    <w:rsid w:val="00B76D8D"/>
    <w:rsid w:val="00B779DE"/>
    <w:rsid w:val="00B809B8"/>
    <w:rsid w:val="00B80B70"/>
    <w:rsid w:val="00B818E8"/>
    <w:rsid w:val="00B83AC6"/>
    <w:rsid w:val="00B842C8"/>
    <w:rsid w:val="00B87753"/>
    <w:rsid w:val="00B90C94"/>
    <w:rsid w:val="00B924EC"/>
    <w:rsid w:val="00B93595"/>
    <w:rsid w:val="00B944D9"/>
    <w:rsid w:val="00B949A6"/>
    <w:rsid w:val="00B95A08"/>
    <w:rsid w:val="00BA148F"/>
    <w:rsid w:val="00BA19F5"/>
    <w:rsid w:val="00BA1D58"/>
    <w:rsid w:val="00BA2647"/>
    <w:rsid w:val="00BA338C"/>
    <w:rsid w:val="00BA36BA"/>
    <w:rsid w:val="00BA3DCE"/>
    <w:rsid w:val="00BA4528"/>
    <w:rsid w:val="00BA45CF"/>
    <w:rsid w:val="00BA4836"/>
    <w:rsid w:val="00BA5494"/>
    <w:rsid w:val="00BA6EBE"/>
    <w:rsid w:val="00BA78EE"/>
    <w:rsid w:val="00BA7DA8"/>
    <w:rsid w:val="00BB1326"/>
    <w:rsid w:val="00BB3E64"/>
    <w:rsid w:val="00BB4116"/>
    <w:rsid w:val="00BB4554"/>
    <w:rsid w:val="00BB48AB"/>
    <w:rsid w:val="00BB4EA1"/>
    <w:rsid w:val="00BB6613"/>
    <w:rsid w:val="00BB770A"/>
    <w:rsid w:val="00BB7AC3"/>
    <w:rsid w:val="00BC0228"/>
    <w:rsid w:val="00BC07EE"/>
    <w:rsid w:val="00BC0BAC"/>
    <w:rsid w:val="00BC11F1"/>
    <w:rsid w:val="00BC17D0"/>
    <w:rsid w:val="00BC21E7"/>
    <w:rsid w:val="00BC2230"/>
    <w:rsid w:val="00BC23FB"/>
    <w:rsid w:val="00BC6167"/>
    <w:rsid w:val="00BC6D51"/>
    <w:rsid w:val="00BC7FEA"/>
    <w:rsid w:val="00BD0251"/>
    <w:rsid w:val="00BD1AFF"/>
    <w:rsid w:val="00BD1F49"/>
    <w:rsid w:val="00BD21AD"/>
    <w:rsid w:val="00BD2C11"/>
    <w:rsid w:val="00BD3356"/>
    <w:rsid w:val="00BD34D0"/>
    <w:rsid w:val="00BD3D03"/>
    <w:rsid w:val="00BD4591"/>
    <w:rsid w:val="00BD516E"/>
    <w:rsid w:val="00BD63A4"/>
    <w:rsid w:val="00BD6701"/>
    <w:rsid w:val="00BE04A0"/>
    <w:rsid w:val="00BE2B86"/>
    <w:rsid w:val="00BE4665"/>
    <w:rsid w:val="00BE481D"/>
    <w:rsid w:val="00BE5ACC"/>
    <w:rsid w:val="00BE5E65"/>
    <w:rsid w:val="00BE7542"/>
    <w:rsid w:val="00BF0908"/>
    <w:rsid w:val="00BF0A7C"/>
    <w:rsid w:val="00BF0B2E"/>
    <w:rsid w:val="00BF1D1D"/>
    <w:rsid w:val="00BF2278"/>
    <w:rsid w:val="00BF3270"/>
    <w:rsid w:val="00BF4A5D"/>
    <w:rsid w:val="00BF567D"/>
    <w:rsid w:val="00BF6808"/>
    <w:rsid w:val="00BF76B9"/>
    <w:rsid w:val="00C00268"/>
    <w:rsid w:val="00C049E5"/>
    <w:rsid w:val="00C04AB9"/>
    <w:rsid w:val="00C0585C"/>
    <w:rsid w:val="00C061A3"/>
    <w:rsid w:val="00C063F9"/>
    <w:rsid w:val="00C07D73"/>
    <w:rsid w:val="00C11CB0"/>
    <w:rsid w:val="00C13709"/>
    <w:rsid w:val="00C13783"/>
    <w:rsid w:val="00C13F4F"/>
    <w:rsid w:val="00C14225"/>
    <w:rsid w:val="00C150A5"/>
    <w:rsid w:val="00C16904"/>
    <w:rsid w:val="00C171A6"/>
    <w:rsid w:val="00C2017F"/>
    <w:rsid w:val="00C20748"/>
    <w:rsid w:val="00C225FF"/>
    <w:rsid w:val="00C22809"/>
    <w:rsid w:val="00C22C3D"/>
    <w:rsid w:val="00C24EA3"/>
    <w:rsid w:val="00C26F11"/>
    <w:rsid w:val="00C2710C"/>
    <w:rsid w:val="00C27E49"/>
    <w:rsid w:val="00C3003D"/>
    <w:rsid w:val="00C30ACE"/>
    <w:rsid w:val="00C31A7C"/>
    <w:rsid w:val="00C325CE"/>
    <w:rsid w:val="00C35D99"/>
    <w:rsid w:val="00C4295E"/>
    <w:rsid w:val="00C43D31"/>
    <w:rsid w:val="00C43FE6"/>
    <w:rsid w:val="00C448BB"/>
    <w:rsid w:val="00C46649"/>
    <w:rsid w:val="00C47FFE"/>
    <w:rsid w:val="00C50889"/>
    <w:rsid w:val="00C50FD8"/>
    <w:rsid w:val="00C51953"/>
    <w:rsid w:val="00C519E9"/>
    <w:rsid w:val="00C56485"/>
    <w:rsid w:val="00C56771"/>
    <w:rsid w:val="00C57923"/>
    <w:rsid w:val="00C57EB4"/>
    <w:rsid w:val="00C61F89"/>
    <w:rsid w:val="00C63678"/>
    <w:rsid w:val="00C640C8"/>
    <w:rsid w:val="00C6437A"/>
    <w:rsid w:val="00C66E0E"/>
    <w:rsid w:val="00C70799"/>
    <w:rsid w:val="00C70D0C"/>
    <w:rsid w:val="00C72941"/>
    <w:rsid w:val="00C730CA"/>
    <w:rsid w:val="00C743DD"/>
    <w:rsid w:val="00C74B88"/>
    <w:rsid w:val="00C75B28"/>
    <w:rsid w:val="00C75C29"/>
    <w:rsid w:val="00C7611D"/>
    <w:rsid w:val="00C764DE"/>
    <w:rsid w:val="00C76598"/>
    <w:rsid w:val="00C76F83"/>
    <w:rsid w:val="00C808D8"/>
    <w:rsid w:val="00C80977"/>
    <w:rsid w:val="00C80C17"/>
    <w:rsid w:val="00C80CED"/>
    <w:rsid w:val="00C81148"/>
    <w:rsid w:val="00C86314"/>
    <w:rsid w:val="00C8642F"/>
    <w:rsid w:val="00C90ACD"/>
    <w:rsid w:val="00C91497"/>
    <w:rsid w:val="00C9180A"/>
    <w:rsid w:val="00C918FB"/>
    <w:rsid w:val="00C91F3B"/>
    <w:rsid w:val="00C925F7"/>
    <w:rsid w:val="00C952B8"/>
    <w:rsid w:val="00C95A58"/>
    <w:rsid w:val="00C97C93"/>
    <w:rsid w:val="00CA2DE2"/>
    <w:rsid w:val="00CA374C"/>
    <w:rsid w:val="00CA3F87"/>
    <w:rsid w:val="00CA43D4"/>
    <w:rsid w:val="00CA5551"/>
    <w:rsid w:val="00CA6BDB"/>
    <w:rsid w:val="00CA7FAA"/>
    <w:rsid w:val="00CB0637"/>
    <w:rsid w:val="00CB0837"/>
    <w:rsid w:val="00CB453A"/>
    <w:rsid w:val="00CB4584"/>
    <w:rsid w:val="00CB4718"/>
    <w:rsid w:val="00CB635B"/>
    <w:rsid w:val="00CB6AC0"/>
    <w:rsid w:val="00CB70DB"/>
    <w:rsid w:val="00CB730C"/>
    <w:rsid w:val="00CC008A"/>
    <w:rsid w:val="00CC03B3"/>
    <w:rsid w:val="00CC1D5B"/>
    <w:rsid w:val="00CC2AE4"/>
    <w:rsid w:val="00CC307B"/>
    <w:rsid w:val="00CC410D"/>
    <w:rsid w:val="00CC4681"/>
    <w:rsid w:val="00CC4776"/>
    <w:rsid w:val="00CC479F"/>
    <w:rsid w:val="00CC4F0E"/>
    <w:rsid w:val="00CC5DC5"/>
    <w:rsid w:val="00CD0C5B"/>
    <w:rsid w:val="00CD1D09"/>
    <w:rsid w:val="00CD258D"/>
    <w:rsid w:val="00CD2D36"/>
    <w:rsid w:val="00CD3018"/>
    <w:rsid w:val="00CD59B7"/>
    <w:rsid w:val="00CD5E1F"/>
    <w:rsid w:val="00CD6470"/>
    <w:rsid w:val="00CD668A"/>
    <w:rsid w:val="00CD7A41"/>
    <w:rsid w:val="00CE3322"/>
    <w:rsid w:val="00CE33A3"/>
    <w:rsid w:val="00CE42B3"/>
    <w:rsid w:val="00CE4378"/>
    <w:rsid w:val="00CF1AFB"/>
    <w:rsid w:val="00CF23E2"/>
    <w:rsid w:val="00CF25CA"/>
    <w:rsid w:val="00CF27DC"/>
    <w:rsid w:val="00CF31EF"/>
    <w:rsid w:val="00CF4B4A"/>
    <w:rsid w:val="00CF5D39"/>
    <w:rsid w:val="00CF7044"/>
    <w:rsid w:val="00CF716C"/>
    <w:rsid w:val="00D01647"/>
    <w:rsid w:val="00D04988"/>
    <w:rsid w:val="00D05450"/>
    <w:rsid w:val="00D05BAF"/>
    <w:rsid w:val="00D07A9D"/>
    <w:rsid w:val="00D11366"/>
    <w:rsid w:val="00D11825"/>
    <w:rsid w:val="00D12510"/>
    <w:rsid w:val="00D137AA"/>
    <w:rsid w:val="00D138F3"/>
    <w:rsid w:val="00D140EC"/>
    <w:rsid w:val="00D14EBA"/>
    <w:rsid w:val="00D153AB"/>
    <w:rsid w:val="00D154CB"/>
    <w:rsid w:val="00D15E7F"/>
    <w:rsid w:val="00D1745F"/>
    <w:rsid w:val="00D221E9"/>
    <w:rsid w:val="00D225AD"/>
    <w:rsid w:val="00D23492"/>
    <w:rsid w:val="00D24D87"/>
    <w:rsid w:val="00D27802"/>
    <w:rsid w:val="00D27F54"/>
    <w:rsid w:val="00D30FA0"/>
    <w:rsid w:val="00D32829"/>
    <w:rsid w:val="00D3300A"/>
    <w:rsid w:val="00D332FA"/>
    <w:rsid w:val="00D34008"/>
    <w:rsid w:val="00D352AC"/>
    <w:rsid w:val="00D35769"/>
    <w:rsid w:val="00D40192"/>
    <w:rsid w:val="00D41210"/>
    <w:rsid w:val="00D41E3B"/>
    <w:rsid w:val="00D426F6"/>
    <w:rsid w:val="00D43F46"/>
    <w:rsid w:val="00D443D3"/>
    <w:rsid w:val="00D46FE2"/>
    <w:rsid w:val="00D4747C"/>
    <w:rsid w:val="00D47D2B"/>
    <w:rsid w:val="00D50598"/>
    <w:rsid w:val="00D51AE2"/>
    <w:rsid w:val="00D51CC7"/>
    <w:rsid w:val="00D52968"/>
    <w:rsid w:val="00D535F4"/>
    <w:rsid w:val="00D5667F"/>
    <w:rsid w:val="00D566CC"/>
    <w:rsid w:val="00D56826"/>
    <w:rsid w:val="00D57263"/>
    <w:rsid w:val="00D57315"/>
    <w:rsid w:val="00D57897"/>
    <w:rsid w:val="00D607B4"/>
    <w:rsid w:val="00D657D1"/>
    <w:rsid w:val="00D669B2"/>
    <w:rsid w:val="00D67A88"/>
    <w:rsid w:val="00D67EB9"/>
    <w:rsid w:val="00D702B0"/>
    <w:rsid w:val="00D70FF4"/>
    <w:rsid w:val="00D71709"/>
    <w:rsid w:val="00D76409"/>
    <w:rsid w:val="00D7718D"/>
    <w:rsid w:val="00D803AC"/>
    <w:rsid w:val="00D80BBD"/>
    <w:rsid w:val="00D81434"/>
    <w:rsid w:val="00D82058"/>
    <w:rsid w:val="00D83213"/>
    <w:rsid w:val="00D83DA1"/>
    <w:rsid w:val="00D83FC4"/>
    <w:rsid w:val="00D846AD"/>
    <w:rsid w:val="00D84876"/>
    <w:rsid w:val="00D86E6E"/>
    <w:rsid w:val="00D8720E"/>
    <w:rsid w:val="00D9100B"/>
    <w:rsid w:val="00D94984"/>
    <w:rsid w:val="00D95E1B"/>
    <w:rsid w:val="00D96E49"/>
    <w:rsid w:val="00DA0CED"/>
    <w:rsid w:val="00DA19E4"/>
    <w:rsid w:val="00DA4705"/>
    <w:rsid w:val="00DA554C"/>
    <w:rsid w:val="00DA5A5E"/>
    <w:rsid w:val="00DA70FC"/>
    <w:rsid w:val="00DA7A5F"/>
    <w:rsid w:val="00DB0947"/>
    <w:rsid w:val="00DB0B30"/>
    <w:rsid w:val="00DB0E6A"/>
    <w:rsid w:val="00DB1BDA"/>
    <w:rsid w:val="00DB3113"/>
    <w:rsid w:val="00DB5254"/>
    <w:rsid w:val="00DB5349"/>
    <w:rsid w:val="00DB59AE"/>
    <w:rsid w:val="00DB6063"/>
    <w:rsid w:val="00DB685D"/>
    <w:rsid w:val="00DB7472"/>
    <w:rsid w:val="00DC2987"/>
    <w:rsid w:val="00DC39B2"/>
    <w:rsid w:val="00DD0240"/>
    <w:rsid w:val="00DD083D"/>
    <w:rsid w:val="00DD17BA"/>
    <w:rsid w:val="00DD19D9"/>
    <w:rsid w:val="00DD21E0"/>
    <w:rsid w:val="00DD50E2"/>
    <w:rsid w:val="00DD6678"/>
    <w:rsid w:val="00DD76FC"/>
    <w:rsid w:val="00DE09C8"/>
    <w:rsid w:val="00DE19F1"/>
    <w:rsid w:val="00DE3AFA"/>
    <w:rsid w:val="00DE65F0"/>
    <w:rsid w:val="00DE7128"/>
    <w:rsid w:val="00DE71C3"/>
    <w:rsid w:val="00DE7405"/>
    <w:rsid w:val="00DF1508"/>
    <w:rsid w:val="00DF15C3"/>
    <w:rsid w:val="00DF1BCD"/>
    <w:rsid w:val="00DF3639"/>
    <w:rsid w:val="00DF5345"/>
    <w:rsid w:val="00DF7A04"/>
    <w:rsid w:val="00E01112"/>
    <w:rsid w:val="00E02672"/>
    <w:rsid w:val="00E040E7"/>
    <w:rsid w:val="00E04410"/>
    <w:rsid w:val="00E04B82"/>
    <w:rsid w:val="00E05366"/>
    <w:rsid w:val="00E066BE"/>
    <w:rsid w:val="00E06CEC"/>
    <w:rsid w:val="00E07C6F"/>
    <w:rsid w:val="00E11AEF"/>
    <w:rsid w:val="00E12EC1"/>
    <w:rsid w:val="00E15528"/>
    <w:rsid w:val="00E15705"/>
    <w:rsid w:val="00E15F58"/>
    <w:rsid w:val="00E20E24"/>
    <w:rsid w:val="00E22B9A"/>
    <w:rsid w:val="00E23E8E"/>
    <w:rsid w:val="00E262DB"/>
    <w:rsid w:val="00E31181"/>
    <w:rsid w:val="00E33380"/>
    <w:rsid w:val="00E33A74"/>
    <w:rsid w:val="00E347BB"/>
    <w:rsid w:val="00E3619D"/>
    <w:rsid w:val="00E37F61"/>
    <w:rsid w:val="00E41576"/>
    <w:rsid w:val="00E4221E"/>
    <w:rsid w:val="00E43FB2"/>
    <w:rsid w:val="00E45DEF"/>
    <w:rsid w:val="00E4615F"/>
    <w:rsid w:val="00E46815"/>
    <w:rsid w:val="00E47E79"/>
    <w:rsid w:val="00E53066"/>
    <w:rsid w:val="00E54822"/>
    <w:rsid w:val="00E56A8D"/>
    <w:rsid w:val="00E57344"/>
    <w:rsid w:val="00E57C3B"/>
    <w:rsid w:val="00E60532"/>
    <w:rsid w:val="00E630F4"/>
    <w:rsid w:val="00E63175"/>
    <w:rsid w:val="00E6345B"/>
    <w:rsid w:val="00E64473"/>
    <w:rsid w:val="00E64D9A"/>
    <w:rsid w:val="00E72EEF"/>
    <w:rsid w:val="00E72F61"/>
    <w:rsid w:val="00E73B23"/>
    <w:rsid w:val="00E743CD"/>
    <w:rsid w:val="00E75AB5"/>
    <w:rsid w:val="00E77186"/>
    <w:rsid w:val="00E77AC3"/>
    <w:rsid w:val="00E8141A"/>
    <w:rsid w:val="00E83185"/>
    <w:rsid w:val="00E8399F"/>
    <w:rsid w:val="00E8627B"/>
    <w:rsid w:val="00E86659"/>
    <w:rsid w:val="00E907CC"/>
    <w:rsid w:val="00E94129"/>
    <w:rsid w:val="00E94168"/>
    <w:rsid w:val="00E944B5"/>
    <w:rsid w:val="00E94CFA"/>
    <w:rsid w:val="00E9642A"/>
    <w:rsid w:val="00EA287F"/>
    <w:rsid w:val="00EA3940"/>
    <w:rsid w:val="00EA467E"/>
    <w:rsid w:val="00EA6320"/>
    <w:rsid w:val="00EB0768"/>
    <w:rsid w:val="00EB07E5"/>
    <w:rsid w:val="00EB14CB"/>
    <w:rsid w:val="00EB1C1A"/>
    <w:rsid w:val="00EB3E90"/>
    <w:rsid w:val="00EB4D41"/>
    <w:rsid w:val="00EB4E63"/>
    <w:rsid w:val="00EB615B"/>
    <w:rsid w:val="00EB7AF8"/>
    <w:rsid w:val="00EC170B"/>
    <w:rsid w:val="00EC2D94"/>
    <w:rsid w:val="00EC30A2"/>
    <w:rsid w:val="00EC353C"/>
    <w:rsid w:val="00EC41E9"/>
    <w:rsid w:val="00EC441A"/>
    <w:rsid w:val="00EC4C9F"/>
    <w:rsid w:val="00EC5FE1"/>
    <w:rsid w:val="00EC7D71"/>
    <w:rsid w:val="00ED01D3"/>
    <w:rsid w:val="00ED0583"/>
    <w:rsid w:val="00ED253B"/>
    <w:rsid w:val="00ED2AF2"/>
    <w:rsid w:val="00ED41EC"/>
    <w:rsid w:val="00ED426B"/>
    <w:rsid w:val="00ED553A"/>
    <w:rsid w:val="00ED68A8"/>
    <w:rsid w:val="00ED6DA6"/>
    <w:rsid w:val="00EE13DB"/>
    <w:rsid w:val="00EE15CC"/>
    <w:rsid w:val="00EE4032"/>
    <w:rsid w:val="00EE606B"/>
    <w:rsid w:val="00EE6C0D"/>
    <w:rsid w:val="00EE7333"/>
    <w:rsid w:val="00EE7E90"/>
    <w:rsid w:val="00EF0A8F"/>
    <w:rsid w:val="00EF3B66"/>
    <w:rsid w:val="00EF3D9C"/>
    <w:rsid w:val="00EF5F3F"/>
    <w:rsid w:val="00EF72C4"/>
    <w:rsid w:val="00F0001C"/>
    <w:rsid w:val="00F00289"/>
    <w:rsid w:val="00F02909"/>
    <w:rsid w:val="00F02F48"/>
    <w:rsid w:val="00F0584E"/>
    <w:rsid w:val="00F05C74"/>
    <w:rsid w:val="00F072E9"/>
    <w:rsid w:val="00F07C28"/>
    <w:rsid w:val="00F12FDD"/>
    <w:rsid w:val="00F12FFC"/>
    <w:rsid w:val="00F14427"/>
    <w:rsid w:val="00F15ED9"/>
    <w:rsid w:val="00F17283"/>
    <w:rsid w:val="00F17761"/>
    <w:rsid w:val="00F21C5E"/>
    <w:rsid w:val="00F21F6C"/>
    <w:rsid w:val="00F230F9"/>
    <w:rsid w:val="00F231A5"/>
    <w:rsid w:val="00F2564B"/>
    <w:rsid w:val="00F25C59"/>
    <w:rsid w:val="00F30F21"/>
    <w:rsid w:val="00F31C21"/>
    <w:rsid w:val="00F32561"/>
    <w:rsid w:val="00F3320A"/>
    <w:rsid w:val="00F34989"/>
    <w:rsid w:val="00F349F7"/>
    <w:rsid w:val="00F41855"/>
    <w:rsid w:val="00F419C7"/>
    <w:rsid w:val="00F43C25"/>
    <w:rsid w:val="00F43E7D"/>
    <w:rsid w:val="00F4676F"/>
    <w:rsid w:val="00F47B69"/>
    <w:rsid w:val="00F47DC1"/>
    <w:rsid w:val="00F51269"/>
    <w:rsid w:val="00F51DB3"/>
    <w:rsid w:val="00F51FEF"/>
    <w:rsid w:val="00F530F0"/>
    <w:rsid w:val="00F53DD6"/>
    <w:rsid w:val="00F53EEF"/>
    <w:rsid w:val="00F55588"/>
    <w:rsid w:val="00F55A9D"/>
    <w:rsid w:val="00F56743"/>
    <w:rsid w:val="00F61D12"/>
    <w:rsid w:val="00F61E06"/>
    <w:rsid w:val="00F6285B"/>
    <w:rsid w:val="00F629C1"/>
    <w:rsid w:val="00F636CC"/>
    <w:rsid w:val="00F63A98"/>
    <w:rsid w:val="00F64676"/>
    <w:rsid w:val="00F64E20"/>
    <w:rsid w:val="00F65364"/>
    <w:rsid w:val="00F66E9C"/>
    <w:rsid w:val="00F67793"/>
    <w:rsid w:val="00F70539"/>
    <w:rsid w:val="00F70AC4"/>
    <w:rsid w:val="00F719C3"/>
    <w:rsid w:val="00F73436"/>
    <w:rsid w:val="00F73E8D"/>
    <w:rsid w:val="00F74B1C"/>
    <w:rsid w:val="00F75AEB"/>
    <w:rsid w:val="00F75EB0"/>
    <w:rsid w:val="00F77E03"/>
    <w:rsid w:val="00F8003F"/>
    <w:rsid w:val="00F80807"/>
    <w:rsid w:val="00F8095E"/>
    <w:rsid w:val="00F81E06"/>
    <w:rsid w:val="00F8372A"/>
    <w:rsid w:val="00F84007"/>
    <w:rsid w:val="00F8610D"/>
    <w:rsid w:val="00F904C7"/>
    <w:rsid w:val="00F9078E"/>
    <w:rsid w:val="00F92C1C"/>
    <w:rsid w:val="00F9324B"/>
    <w:rsid w:val="00FA2A01"/>
    <w:rsid w:val="00FA2E32"/>
    <w:rsid w:val="00FA39D8"/>
    <w:rsid w:val="00FA5910"/>
    <w:rsid w:val="00FA59FD"/>
    <w:rsid w:val="00FA6F7A"/>
    <w:rsid w:val="00FA766D"/>
    <w:rsid w:val="00FA78C5"/>
    <w:rsid w:val="00FA7E0C"/>
    <w:rsid w:val="00FB0720"/>
    <w:rsid w:val="00FB3EF5"/>
    <w:rsid w:val="00FB4402"/>
    <w:rsid w:val="00FB69C9"/>
    <w:rsid w:val="00FB747B"/>
    <w:rsid w:val="00FB76D9"/>
    <w:rsid w:val="00FC0F54"/>
    <w:rsid w:val="00FC0F78"/>
    <w:rsid w:val="00FC1FD6"/>
    <w:rsid w:val="00FC20DC"/>
    <w:rsid w:val="00FC667D"/>
    <w:rsid w:val="00FC6960"/>
    <w:rsid w:val="00FC74AC"/>
    <w:rsid w:val="00FC7A1E"/>
    <w:rsid w:val="00FD0F24"/>
    <w:rsid w:val="00FD4D14"/>
    <w:rsid w:val="00FD67EE"/>
    <w:rsid w:val="00FD6B3F"/>
    <w:rsid w:val="00FD7C84"/>
    <w:rsid w:val="00FE00C5"/>
    <w:rsid w:val="00FE120E"/>
    <w:rsid w:val="00FE1A1D"/>
    <w:rsid w:val="00FE2942"/>
    <w:rsid w:val="00FE5DAB"/>
    <w:rsid w:val="00FE677B"/>
    <w:rsid w:val="00FE70CF"/>
    <w:rsid w:val="00FE7142"/>
    <w:rsid w:val="00FE7314"/>
    <w:rsid w:val="00FE77F4"/>
    <w:rsid w:val="00FF0018"/>
    <w:rsid w:val="00FF0C34"/>
    <w:rsid w:val="00FF0D8B"/>
    <w:rsid w:val="00FF13DB"/>
    <w:rsid w:val="00FF45E7"/>
    <w:rsid w:val="00FF5994"/>
    <w:rsid w:val="00FF600D"/>
    <w:rsid w:val="00F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D6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360" w:right="72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Bookman Old Style" w:hAnsi="Bookman Old Style"/>
      <w:i/>
      <w:sz w:val="3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i/>
      <w:iCs/>
      <w:sz w:val="28"/>
    </w:rPr>
  </w:style>
  <w:style w:type="paragraph" w:styleId="Nagwek5">
    <w:name w:val="heading 5"/>
    <w:basedOn w:val="Normalny"/>
    <w:next w:val="Normalny"/>
    <w:qFormat/>
    <w:pPr>
      <w:keepNext/>
      <w:ind w:right="72"/>
      <w:jc w:val="both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ind w:right="72"/>
      <w:jc w:val="both"/>
      <w:outlineLvl w:val="5"/>
    </w:pPr>
    <w:rPr>
      <w:sz w:val="28"/>
    </w:rPr>
  </w:style>
  <w:style w:type="paragraph" w:styleId="Nagwek8">
    <w:name w:val="heading 8"/>
    <w:basedOn w:val="Normalny"/>
    <w:next w:val="Normalny"/>
    <w:qFormat/>
    <w:rsid w:val="00C43D3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overflowPunct w:val="0"/>
      <w:autoSpaceDE w:val="0"/>
      <w:autoSpaceDN w:val="0"/>
      <w:adjustRightInd w:val="0"/>
      <w:jc w:val="center"/>
      <w:textAlignment w:val="baseline"/>
    </w:pPr>
    <w:rPr>
      <w:rFonts w:ascii="Bookman Old Style" w:hAnsi="Bookman Old Style"/>
      <w:sz w:val="28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wcity2">
    <w:name w:val="Body Text Indent 2"/>
    <w:basedOn w:val="Normalny"/>
    <w:pPr>
      <w:widowControl w:val="0"/>
      <w:ind w:left="284" w:hanging="284"/>
      <w:jc w:val="both"/>
    </w:pPr>
    <w:rPr>
      <w:kern w:val="20"/>
      <w:szCs w:val="20"/>
    </w:rPr>
  </w:style>
  <w:style w:type="paragraph" w:styleId="Tekstpodstawowy2">
    <w:name w:val="Body Text 2"/>
    <w:basedOn w:val="Normalny"/>
    <w:pPr>
      <w:ind w:right="72"/>
      <w:jc w:val="both"/>
    </w:pPr>
    <w:rPr>
      <w:sz w:val="28"/>
    </w:rPr>
  </w:style>
  <w:style w:type="paragraph" w:styleId="Tekstpodstawowy3">
    <w:name w:val="Body Text 3"/>
    <w:basedOn w:val="Normalny"/>
    <w:rPr>
      <w:sz w:val="28"/>
    </w:rPr>
  </w:style>
  <w:style w:type="paragraph" w:styleId="Tekstblokowy">
    <w:name w:val="Block Text"/>
    <w:basedOn w:val="Normalny"/>
    <w:pPr>
      <w:ind w:left="360" w:right="72"/>
      <w:jc w:val="both"/>
    </w:pPr>
    <w:rPr>
      <w:sz w:val="28"/>
    </w:rPr>
  </w:style>
  <w:style w:type="paragraph" w:styleId="Tekstpodstawowywcity">
    <w:name w:val="Body Text Indent"/>
    <w:basedOn w:val="Normalny"/>
    <w:pPr>
      <w:ind w:left="1980"/>
    </w:pPr>
  </w:style>
  <w:style w:type="character" w:styleId="UyteHipercze">
    <w:name w:val="FollowedHyperlink"/>
    <w:rPr>
      <w:color w:val="800080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customStyle="1" w:styleId="Normalny15pt">
    <w:name w:val="Normalny + 15 pt"/>
    <w:basedOn w:val="Normalny"/>
    <w:pPr>
      <w:numPr>
        <w:numId w:val="1"/>
      </w:numPr>
      <w:spacing w:line="360" w:lineRule="auto"/>
      <w:jc w:val="both"/>
    </w:pPr>
  </w:style>
  <w:style w:type="paragraph" w:styleId="Tekstpodstawowywcity3">
    <w:name w:val="Body Text Indent 3"/>
    <w:basedOn w:val="Normalny"/>
    <w:pPr>
      <w:ind w:left="708"/>
    </w:p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rsid w:val="00912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B73B5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4A53E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8C3D0F"/>
    <w:rPr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C15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C1530"/>
    <w:rPr>
      <w:b/>
      <w:bCs/>
    </w:rPr>
  </w:style>
  <w:style w:type="paragraph" w:customStyle="1" w:styleId="listanum2">
    <w:name w:val="listanum2"/>
    <w:basedOn w:val="Normalny"/>
    <w:rsid w:val="00F21C5E"/>
    <w:pPr>
      <w:spacing w:before="120" w:line="312" w:lineRule="auto"/>
      <w:ind w:left="369" w:hanging="369"/>
      <w:jc w:val="both"/>
    </w:pPr>
    <w:rPr>
      <w:rFonts w:ascii="Verdana" w:hAnsi="Verdana"/>
      <w:sz w:val="19"/>
      <w:szCs w:val="19"/>
    </w:rPr>
  </w:style>
  <w:style w:type="paragraph" w:styleId="NormalnyWeb">
    <w:name w:val="Normal (Web)"/>
    <w:basedOn w:val="Normalny"/>
    <w:rsid w:val="00AE0739"/>
    <w:pPr>
      <w:spacing w:before="100" w:beforeAutospacing="1" w:after="100" w:afterAutospacing="1"/>
    </w:pPr>
  </w:style>
  <w:style w:type="character" w:customStyle="1" w:styleId="TekstkomentarzaZnak">
    <w:name w:val="Tekst komentarza Znak"/>
    <w:link w:val="Tekstkomentarza"/>
    <w:rsid w:val="007F7569"/>
    <w:rPr>
      <w:lang w:val="pl-PL" w:eastAsia="pl-PL" w:bidi="ar-SA"/>
    </w:rPr>
  </w:style>
  <w:style w:type="paragraph" w:customStyle="1" w:styleId="Tekstpodstawowy31">
    <w:name w:val="Tekst podstawowy 31"/>
    <w:basedOn w:val="Normalny"/>
    <w:rsid w:val="000D13E7"/>
    <w:pPr>
      <w:suppressAutoHyphens/>
      <w:jc w:val="both"/>
    </w:pPr>
    <w:rPr>
      <w:szCs w:val="20"/>
      <w:lang w:eastAsia="ar-SA"/>
    </w:rPr>
  </w:style>
  <w:style w:type="paragraph" w:customStyle="1" w:styleId="Tekstpodstawowy22">
    <w:name w:val="Tekst podstawowy 22"/>
    <w:basedOn w:val="Normalny"/>
    <w:rsid w:val="008E2801"/>
    <w:pPr>
      <w:suppressAutoHyphens/>
      <w:jc w:val="both"/>
    </w:pPr>
    <w:rPr>
      <w:rFonts w:ascii="Arial" w:hAnsi="Arial"/>
      <w:sz w:val="20"/>
      <w:szCs w:val="20"/>
      <w:lang w:eastAsia="ar-SA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831F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96E49"/>
    <w:rPr>
      <w:sz w:val="24"/>
      <w:szCs w:val="24"/>
      <w:lang w:val="pl-PL" w:eastAsia="pl-PL" w:bidi="ar-SA"/>
    </w:rPr>
  </w:style>
  <w:style w:type="character" w:styleId="Pogrubienie">
    <w:name w:val="Strong"/>
    <w:qFormat/>
    <w:rsid w:val="009A06D0"/>
    <w:rPr>
      <w:b/>
      <w:bCs/>
    </w:rPr>
  </w:style>
  <w:style w:type="character" w:customStyle="1" w:styleId="StandardZnak">
    <w:name w:val="Standard Znak"/>
    <w:link w:val="Standard"/>
    <w:locked/>
    <w:rsid w:val="00B80B70"/>
    <w:rPr>
      <w:sz w:val="24"/>
      <w:szCs w:val="24"/>
      <w:lang w:val="pl-PL" w:eastAsia="ar-SA" w:bidi="ar-SA"/>
    </w:rPr>
  </w:style>
  <w:style w:type="paragraph" w:customStyle="1" w:styleId="Lista31">
    <w:name w:val="Lista 31"/>
    <w:basedOn w:val="Normalny"/>
    <w:rsid w:val="00757926"/>
    <w:pPr>
      <w:suppressAutoHyphens/>
      <w:ind w:left="849" w:hanging="283"/>
    </w:pPr>
    <w:rPr>
      <w:lang w:eastAsia="ar-SA"/>
    </w:rPr>
  </w:style>
  <w:style w:type="paragraph" w:customStyle="1" w:styleId="a">
    <w:basedOn w:val="Normalny"/>
    <w:rsid w:val="00D535F4"/>
  </w:style>
  <w:style w:type="paragraph" w:customStyle="1" w:styleId="Znak1">
    <w:name w:val="Znak1"/>
    <w:basedOn w:val="Normalny"/>
    <w:rsid w:val="00D535F4"/>
  </w:style>
  <w:style w:type="paragraph" w:customStyle="1" w:styleId="Default">
    <w:name w:val="Default"/>
    <w:rsid w:val="00D535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wykytekst2">
    <w:name w:val="Zwykły tekst2"/>
    <w:basedOn w:val="Normalny"/>
    <w:rsid w:val="00CC4681"/>
    <w:rPr>
      <w:rFonts w:ascii="Courier New" w:hAnsi="Courier New"/>
      <w:sz w:val="20"/>
      <w:szCs w:val="20"/>
      <w:lang w:eastAsia="ar-SA"/>
    </w:rPr>
  </w:style>
  <w:style w:type="character" w:customStyle="1" w:styleId="Nagwek2Znak">
    <w:name w:val="Nagłówek 2 Znak"/>
    <w:link w:val="Nagwek2"/>
    <w:locked/>
    <w:rsid w:val="0006501A"/>
    <w:rPr>
      <w:sz w:val="24"/>
      <w:szCs w:val="24"/>
      <w:u w:val="single"/>
      <w:lang w:val="pl-PL" w:eastAsia="pl-PL" w:bidi="ar-SA"/>
    </w:rPr>
  </w:style>
  <w:style w:type="paragraph" w:customStyle="1" w:styleId="Tekstpodstawowywcity21">
    <w:name w:val="Tekst podstawowy wcięty 21"/>
    <w:basedOn w:val="Normalny"/>
    <w:rsid w:val="00F43C25"/>
    <w:pPr>
      <w:suppressAutoHyphens/>
      <w:ind w:firstLine="360"/>
    </w:pPr>
    <w:rPr>
      <w:rFonts w:ascii="Arial" w:hAnsi="Arial"/>
      <w:szCs w:val="20"/>
      <w:lang w:eastAsia="ar-SA"/>
    </w:rPr>
  </w:style>
  <w:style w:type="paragraph" w:styleId="Adreszwrotnynakopercie">
    <w:name w:val="envelope return"/>
    <w:basedOn w:val="Normalny"/>
    <w:rsid w:val="00F43C25"/>
    <w:rPr>
      <w:sz w:val="20"/>
      <w:szCs w:val="20"/>
    </w:rPr>
  </w:style>
  <w:style w:type="paragraph" w:customStyle="1" w:styleId="Zwykytekst1">
    <w:name w:val="Zwykły tekst1"/>
    <w:basedOn w:val="Normalny"/>
    <w:rsid w:val="0033153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nakZnak11">
    <w:name w:val="Znak Znak11"/>
    <w:locked/>
    <w:rsid w:val="00184A6A"/>
    <w:rPr>
      <w:rFonts w:ascii="Times New Roman" w:hAnsi="Times New Roman" w:cs="Times New Roman"/>
    </w:rPr>
  </w:style>
  <w:style w:type="paragraph" w:customStyle="1" w:styleId="WW-Listanumerowana">
    <w:name w:val="WW-Lista numerowana"/>
    <w:basedOn w:val="Normalny"/>
    <w:rsid w:val="003355EC"/>
    <w:pPr>
      <w:widowControl w:val="0"/>
      <w:suppressAutoHyphens/>
      <w:spacing w:line="360" w:lineRule="auto"/>
    </w:pPr>
    <w:rPr>
      <w:rFonts w:eastAsia="Lucida Sans Unicode" w:cs="Tahoma"/>
      <w:color w:val="000000"/>
      <w:sz w:val="22"/>
      <w:lang w:eastAsia="en-US" w:bidi="en-US"/>
    </w:rPr>
  </w:style>
  <w:style w:type="character" w:customStyle="1" w:styleId="FontStyle47">
    <w:name w:val="Font Style47"/>
    <w:rsid w:val="003355EC"/>
    <w:rPr>
      <w:rFonts w:ascii="Tahoma" w:hAnsi="Tahoma" w:cs="Tahoma"/>
      <w:sz w:val="18"/>
      <w:szCs w:val="18"/>
    </w:rPr>
  </w:style>
  <w:style w:type="paragraph" w:customStyle="1" w:styleId="Akapitzlist1">
    <w:name w:val="Akapit z listą1"/>
    <w:basedOn w:val="Normalny"/>
    <w:rsid w:val="006C6AAF"/>
    <w:pPr>
      <w:suppressAutoHyphens/>
      <w:ind w:left="720"/>
    </w:pPr>
    <w:rPr>
      <w:rFonts w:cs="Calibri"/>
      <w:szCs w:val="20"/>
      <w:lang w:eastAsia="ar-SA"/>
    </w:rPr>
  </w:style>
  <w:style w:type="paragraph" w:customStyle="1" w:styleId="bez">
    <w:name w:val="bez"/>
    <w:rsid w:val="00B76D8D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line="240" w:lineRule="atLeast"/>
      <w:jc w:val="both"/>
    </w:pPr>
    <w:rPr>
      <w:rFonts w:ascii="Univers-PL" w:hAnsi="Univers-PL" w:cs="Calibri"/>
      <w:sz w:val="19"/>
      <w:lang w:eastAsia="ar-SA"/>
    </w:rPr>
  </w:style>
  <w:style w:type="paragraph" w:customStyle="1" w:styleId="bodybez">
    <w:name w:val="body bez"/>
    <w:rsid w:val="00FE120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line="240" w:lineRule="atLeast"/>
      <w:jc w:val="both"/>
    </w:pPr>
    <w:rPr>
      <w:rFonts w:ascii="Univers-PL" w:hAnsi="Univers-PL"/>
      <w:sz w:val="19"/>
      <w:lang w:eastAsia="ar-SA"/>
    </w:rPr>
  </w:style>
  <w:style w:type="paragraph" w:styleId="Tekstprzypisukocowego">
    <w:name w:val="endnote text"/>
    <w:basedOn w:val="Normalny"/>
    <w:semiHidden/>
    <w:rsid w:val="00A77175"/>
    <w:rPr>
      <w:sz w:val="20"/>
      <w:szCs w:val="20"/>
    </w:rPr>
  </w:style>
  <w:style w:type="character" w:styleId="Odwoanieprzypisukocowego">
    <w:name w:val="endnote reference"/>
    <w:semiHidden/>
    <w:rsid w:val="00A77175"/>
    <w:rPr>
      <w:vertAlign w:val="superscript"/>
    </w:rPr>
  </w:style>
  <w:style w:type="paragraph" w:customStyle="1" w:styleId="Znak5">
    <w:name w:val="Znak5"/>
    <w:basedOn w:val="Normalny"/>
    <w:rsid w:val="00330DA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owytekst">
    <w:name w:val="Standardowy.tekst"/>
    <w:rsid w:val="00C43D31"/>
    <w:pPr>
      <w:overflowPunct w:val="0"/>
      <w:autoSpaceDE w:val="0"/>
      <w:autoSpaceDN w:val="0"/>
      <w:adjustRightInd w:val="0"/>
      <w:jc w:val="both"/>
      <w:textAlignment w:val="baseline"/>
    </w:pPr>
    <w:rPr>
      <w:rFonts w:eastAsia="MS ??"/>
    </w:rPr>
  </w:style>
  <w:style w:type="paragraph" w:customStyle="1" w:styleId="Kolorowalistaakcent11">
    <w:name w:val="Kolorowa lista — akcent 11"/>
    <w:basedOn w:val="Normalny"/>
    <w:qFormat/>
    <w:rsid w:val="009779C8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val="cs-CZ" w:eastAsia="en-US"/>
    </w:rPr>
  </w:style>
  <w:style w:type="character" w:customStyle="1" w:styleId="NagwekZnak">
    <w:name w:val="Nagłówek Znak"/>
    <w:link w:val="Nagwek"/>
    <w:locked/>
    <w:rsid w:val="00F73436"/>
  </w:style>
  <w:style w:type="paragraph" w:customStyle="1" w:styleId="ust">
    <w:name w:val="ust"/>
    <w:rsid w:val="00AC09CB"/>
    <w:pPr>
      <w:spacing w:before="60" w:after="60"/>
      <w:ind w:left="426" w:hanging="284"/>
      <w:jc w:val="both"/>
    </w:pPr>
    <w:rPr>
      <w:rFonts w:ascii="Univers-PL" w:hAnsi="Univers-PL"/>
      <w:sz w:val="24"/>
    </w:rPr>
  </w:style>
  <w:style w:type="paragraph" w:customStyle="1" w:styleId="1">
    <w:name w:val="1"/>
    <w:basedOn w:val="Normalny"/>
    <w:rsid w:val="00DA4705"/>
  </w:style>
  <w:style w:type="character" w:customStyle="1" w:styleId="TekstprzypisudolnegoZnak">
    <w:name w:val="Tekst przypisu dolnego Znak"/>
    <w:link w:val="Tekstprzypisudolnego"/>
    <w:uiPriority w:val="99"/>
    <w:rsid w:val="0030660C"/>
  </w:style>
  <w:style w:type="character" w:styleId="Odwoanieprzypisudolnego">
    <w:name w:val="footnote reference"/>
    <w:rsid w:val="001338B4"/>
    <w:rPr>
      <w:vertAlign w:val="superscript"/>
    </w:rPr>
  </w:style>
  <w:style w:type="paragraph" w:styleId="Bezodstpw">
    <w:name w:val="No Spacing"/>
    <w:qFormat/>
    <w:rsid w:val="00B56322"/>
    <w:rPr>
      <w:rFonts w:ascii="Verdana" w:hAnsi="Verdana"/>
      <w:szCs w:val="22"/>
      <w:lang w:val="en-US" w:eastAsia="en-US" w:bidi="en-US"/>
    </w:rPr>
  </w:style>
  <w:style w:type="paragraph" w:customStyle="1" w:styleId="Zawartotabeli">
    <w:name w:val="Zawartość tabeli"/>
    <w:basedOn w:val="Normalny"/>
    <w:rsid w:val="00823653"/>
    <w:pPr>
      <w:widowControl w:val="0"/>
      <w:suppressLineNumbers/>
      <w:suppressAutoHyphens/>
    </w:pPr>
    <w:rPr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5058BE"/>
    <w:rPr>
      <w:sz w:val="28"/>
      <w:szCs w:val="24"/>
    </w:rPr>
  </w:style>
  <w:style w:type="paragraph" w:styleId="Legenda">
    <w:name w:val="caption"/>
    <w:basedOn w:val="Normalny"/>
    <w:next w:val="Normalny"/>
    <w:unhideWhenUsed/>
    <w:qFormat/>
    <w:rsid w:val="0057100A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6A396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D6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360" w:right="72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Bookman Old Style" w:hAnsi="Bookman Old Style"/>
      <w:i/>
      <w:sz w:val="3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i/>
      <w:iCs/>
      <w:sz w:val="28"/>
    </w:rPr>
  </w:style>
  <w:style w:type="paragraph" w:styleId="Nagwek5">
    <w:name w:val="heading 5"/>
    <w:basedOn w:val="Normalny"/>
    <w:next w:val="Normalny"/>
    <w:qFormat/>
    <w:pPr>
      <w:keepNext/>
      <w:ind w:right="72"/>
      <w:jc w:val="both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ind w:right="72"/>
      <w:jc w:val="both"/>
      <w:outlineLvl w:val="5"/>
    </w:pPr>
    <w:rPr>
      <w:sz w:val="28"/>
    </w:rPr>
  </w:style>
  <w:style w:type="paragraph" w:styleId="Nagwek8">
    <w:name w:val="heading 8"/>
    <w:basedOn w:val="Normalny"/>
    <w:next w:val="Normalny"/>
    <w:qFormat/>
    <w:rsid w:val="00C43D3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overflowPunct w:val="0"/>
      <w:autoSpaceDE w:val="0"/>
      <w:autoSpaceDN w:val="0"/>
      <w:adjustRightInd w:val="0"/>
      <w:jc w:val="center"/>
      <w:textAlignment w:val="baseline"/>
    </w:pPr>
    <w:rPr>
      <w:rFonts w:ascii="Bookman Old Style" w:hAnsi="Bookman Old Style"/>
      <w:sz w:val="28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wcity2">
    <w:name w:val="Body Text Indent 2"/>
    <w:basedOn w:val="Normalny"/>
    <w:pPr>
      <w:widowControl w:val="0"/>
      <w:ind w:left="284" w:hanging="284"/>
      <w:jc w:val="both"/>
    </w:pPr>
    <w:rPr>
      <w:kern w:val="20"/>
      <w:szCs w:val="20"/>
    </w:rPr>
  </w:style>
  <w:style w:type="paragraph" w:styleId="Tekstpodstawowy2">
    <w:name w:val="Body Text 2"/>
    <w:basedOn w:val="Normalny"/>
    <w:pPr>
      <w:ind w:right="72"/>
      <w:jc w:val="both"/>
    </w:pPr>
    <w:rPr>
      <w:sz w:val="28"/>
    </w:rPr>
  </w:style>
  <w:style w:type="paragraph" w:styleId="Tekstpodstawowy3">
    <w:name w:val="Body Text 3"/>
    <w:basedOn w:val="Normalny"/>
    <w:rPr>
      <w:sz w:val="28"/>
    </w:rPr>
  </w:style>
  <w:style w:type="paragraph" w:styleId="Tekstblokowy">
    <w:name w:val="Block Text"/>
    <w:basedOn w:val="Normalny"/>
    <w:pPr>
      <w:ind w:left="360" w:right="72"/>
      <w:jc w:val="both"/>
    </w:pPr>
    <w:rPr>
      <w:sz w:val="28"/>
    </w:rPr>
  </w:style>
  <w:style w:type="paragraph" w:styleId="Tekstpodstawowywcity">
    <w:name w:val="Body Text Indent"/>
    <w:basedOn w:val="Normalny"/>
    <w:pPr>
      <w:ind w:left="1980"/>
    </w:pPr>
  </w:style>
  <w:style w:type="character" w:styleId="UyteHipercze">
    <w:name w:val="FollowedHyperlink"/>
    <w:rPr>
      <w:color w:val="800080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customStyle="1" w:styleId="Normalny15pt">
    <w:name w:val="Normalny + 15 pt"/>
    <w:basedOn w:val="Normalny"/>
    <w:pPr>
      <w:numPr>
        <w:numId w:val="1"/>
      </w:numPr>
      <w:spacing w:line="360" w:lineRule="auto"/>
      <w:jc w:val="both"/>
    </w:pPr>
  </w:style>
  <w:style w:type="paragraph" w:styleId="Tekstpodstawowywcity3">
    <w:name w:val="Body Text Indent 3"/>
    <w:basedOn w:val="Normalny"/>
    <w:pPr>
      <w:ind w:left="708"/>
    </w:p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rsid w:val="00912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B73B5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4A53E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8C3D0F"/>
    <w:rPr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C15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C1530"/>
    <w:rPr>
      <w:b/>
      <w:bCs/>
    </w:rPr>
  </w:style>
  <w:style w:type="paragraph" w:customStyle="1" w:styleId="listanum2">
    <w:name w:val="listanum2"/>
    <w:basedOn w:val="Normalny"/>
    <w:rsid w:val="00F21C5E"/>
    <w:pPr>
      <w:spacing w:before="120" w:line="312" w:lineRule="auto"/>
      <w:ind w:left="369" w:hanging="369"/>
      <w:jc w:val="both"/>
    </w:pPr>
    <w:rPr>
      <w:rFonts w:ascii="Verdana" w:hAnsi="Verdana"/>
      <w:sz w:val="19"/>
      <w:szCs w:val="19"/>
    </w:rPr>
  </w:style>
  <w:style w:type="paragraph" w:styleId="NormalnyWeb">
    <w:name w:val="Normal (Web)"/>
    <w:basedOn w:val="Normalny"/>
    <w:rsid w:val="00AE0739"/>
    <w:pPr>
      <w:spacing w:before="100" w:beforeAutospacing="1" w:after="100" w:afterAutospacing="1"/>
    </w:pPr>
  </w:style>
  <w:style w:type="character" w:customStyle="1" w:styleId="TekstkomentarzaZnak">
    <w:name w:val="Tekst komentarza Znak"/>
    <w:link w:val="Tekstkomentarza"/>
    <w:rsid w:val="007F7569"/>
    <w:rPr>
      <w:lang w:val="pl-PL" w:eastAsia="pl-PL" w:bidi="ar-SA"/>
    </w:rPr>
  </w:style>
  <w:style w:type="paragraph" w:customStyle="1" w:styleId="Tekstpodstawowy31">
    <w:name w:val="Tekst podstawowy 31"/>
    <w:basedOn w:val="Normalny"/>
    <w:rsid w:val="000D13E7"/>
    <w:pPr>
      <w:suppressAutoHyphens/>
      <w:jc w:val="both"/>
    </w:pPr>
    <w:rPr>
      <w:szCs w:val="20"/>
      <w:lang w:eastAsia="ar-SA"/>
    </w:rPr>
  </w:style>
  <w:style w:type="paragraph" w:customStyle="1" w:styleId="Tekstpodstawowy22">
    <w:name w:val="Tekst podstawowy 22"/>
    <w:basedOn w:val="Normalny"/>
    <w:rsid w:val="008E2801"/>
    <w:pPr>
      <w:suppressAutoHyphens/>
      <w:jc w:val="both"/>
    </w:pPr>
    <w:rPr>
      <w:rFonts w:ascii="Arial" w:hAnsi="Arial"/>
      <w:sz w:val="20"/>
      <w:szCs w:val="20"/>
      <w:lang w:eastAsia="ar-SA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831F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96E49"/>
    <w:rPr>
      <w:sz w:val="24"/>
      <w:szCs w:val="24"/>
      <w:lang w:val="pl-PL" w:eastAsia="pl-PL" w:bidi="ar-SA"/>
    </w:rPr>
  </w:style>
  <w:style w:type="character" w:styleId="Pogrubienie">
    <w:name w:val="Strong"/>
    <w:qFormat/>
    <w:rsid w:val="009A06D0"/>
    <w:rPr>
      <w:b/>
      <w:bCs/>
    </w:rPr>
  </w:style>
  <w:style w:type="character" w:customStyle="1" w:styleId="StandardZnak">
    <w:name w:val="Standard Znak"/>
    <w:link w:val="Standard"/>
    <w:locked/>
    <w:rsid w:val="00B80B70"/>
    <w:rPr>
      <w:sz w:val="24"/>
      <w:szCs w:val="24"/>
      <w:lang w:val="pl-PL" w:eastAsia="ar-SA" w:bidi="ar-SA"/>
    </w:rPr>
  </w:style>
  <w:style w:type="paragraph" w:customStyle="1" w:styleId="Lista31">
    <w:name w:val="Lista 31"/>
    <w:basedOn w:val="Normalny"/>
    <w:rsid w:val="00757926"/>
    <w:pPr>
      <w:suppressAutoHyphens/>
      <w:ind w:left="849" w:hanging="283"/>
    </w:pPr>
    <w:rPr>
      <w:lang w:eastAsia="ar-SA"/>
    </w:rPr>
  </w:style>
  <w:style w:type="paragraph" w:customStyle="1" w:styleId="a">
    <w:basedOn w:val="Normalny"/>
    <w:rsid w:val="00D535F4"/>
  </w:style>
  <w:style w:type="paragraph" w:customStyle="1" w:styleId="Znak1">
    <w:name w:val="Znak1"/>
    <w:basedOn w:val="Normalny"/>
    <w:rsid w:val="00D535F4"/>
  </w:style>
  <w:style w:type="paragraph" w:customStyle="1" w:styleId="Default">
    <w:name w:val="Default"/>
    <w:rsid w:val="00D535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wykytekst2">
    <w:name w:val="Zwykły tekst2"/>
    <w:basedOn w:val="Normalny"/>
    <w:rsid w:val="00CC4681"/>
    <w:rPr>
      <w:rFonts w:ascii="Courier New" w:hAnsi="Courier New"/>
      <w:sz w:val="20"/>
      <w:szCs w:val="20"/>
      <w:lang w:eastAsia="ar-SA"/>
    </w:rPr>
  </w:style>
  <w:style w:type="character" w:customStyle="1" w:styleId="Nagwek2Znak">
    <w:name w:val="Nagłówek 2 Znak"/>
    <w:link w:val="Nagwek2"/>
    <w:locked/>
    <w:rsid w:val="0006501A"/>
    <w:rPr>
      <w:sz w:val="24"/>
      <w:szCs w:val="24"/>
      <w:u w:val="single"/>
      <w:lang w:val="pl-PL" w:eastAsia="pl-PL" w:bidi="ar-SA"/>
    </w:rPr>
  </w:style>
  <w:style w:type="paragraph" w:customStyle="1" w:styleId="Tekstpodstawowywcity21">
    <w:name w:val="Tekst podstawowy wcięty 21"/>
    <w:basedOn w:val="Normalny"/>
    <w:rsid w:val="00F43C25"/>
    <w:pPr>
      <w:suppressAutoHyphens/>
      <w:ind w:firstLine="360"/>
    </w:pPr>
    <w:rPr>
      <w:rFonts w:ascii="Arial" w:hAnsi="Arial"/>
      <w:szCs w:val="20"/>
      <w:lang w:eastAsia="ar-SA"/>
    </w:rPr>
  </w:style>
  <w:style w:type="paragraph" w:styleId="Adreszwrotnynakopercie">
    <w:name w:val="envelope return"/>
    <w:basedOn w:val="Normalny"/>
    <w:rsid w:val="00F43C25"/>
    <w:rPr>
      <w:sz w:val="20"/>
      <w:szCs w:val="20"/>
    </w:rPr>
  </w:style>
  <w:style w:type="paragraph" w:customStyle="1" w:styleId="Zwykytekst1">
    <w:name w:val="Zwykły tekst1"/>
    <w:basedOn w:val="Normalny"/>
    <w:rsid w:val="0033153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nakZnak11">
    <w:name w:val="Znak Znak11"/>
    <w:locked/>
    <w:rsid w:val="00184A6A"/>
    <w:rPr>
      <w:rFonts w:ascii="Times New Roman" w:hAnsi="Times New Roman" w:cs="Times New Roman"/>
    </w:rPr>
  </w:style>
  <w:style w:type="paragraph" w:customStyle="1" w:styleId="WW-Listanumerowana">
    <w:name w:val="WW-Lista numerowana"/>
    <w:basedOn w:val="Normalny"/>
    <w:rsid w:val="003355EC"/>
    <w:pPr>
      <w:widowControl w:val="0"/>
      <w:suppressAutoHyphens/>
      <w:spacing w:line="360" w:lineRule="auto"/>
    </w:pPr>
    <w:rPr>
      <w:rFonts w:eastAsia="Lucida Sans Unicode" w:cs="Tahoma"/>
      <w:color w:val="000000"/>
      <w:sz w:val="22"/>
      <w:lang w:eastAsia="en-US" w:bidi="en-US"/>
    </w:rPr>
  </w:style>
  <w:style w:type="character" w:customStyle="1" w:styleId="FontStyle47">
    <w:name w:val="Font Style47"/>
    <w:rsid w:val="003355EC"/>
    <w:rPr>
      <w:rFonts w:ascii="Tahoma" w:hAnsi="Tahoma" w:cs="Tahoma"/>
      <w:sz w:val="18"/>
      <w:szCs w:val="18"/>
    </w:rPr>
  </w:style>
  <w:style w:type="paragraph" w:customStyle="1" w:styleId="Akapitzlist1">
    <w:name w:val="Akapit z listą1"/>
    <w:basedOn w:val="Normalny"/>
    <w:rsid w:val="006C6AAF"/>
    <w:pPr>
      <w:suppressAutoHyphens/>
      <w:ind w:left="720"/>
    </w:pPr>
    <w:rPr>
      <w:rFonts w:cs="Calibri"/>
      <w:szCs w:val="20"/>
      <w:lang w:eastAsia="ar-SA"/>
    </w:rPr>
  </w:style>
  <w:style w:type="paragraph" w:customStyle="1" w:styleId="bez">
    <w:name w:val="bez"/>
    <w:rsid w:val="00B76D8D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line="240" w:lineRule="atLeast"/>
      <w:jc w:val="both"/>
    </w:pPr>
    <w:rPr>
      <w:rFonts w:ascii="Univers-PL" w:hAnsi="Univers-PL" w:cs="Calibri"/>
      <w:sz w:val="19"/>
      <w:lang w:eastAsia="ar-SA"/>
    </w:rPr>
  </w:style>
  <w:style w:type="paragraph" w:customStyle="1" w:styleId="bodybez">
    <w:name w:val="body bez"/>
    <w:rsid w:val="00FE120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line="240" w:lineRule="atLeast"/>
      <w:jc w:val="both"/>
    </w:pPr>
    <w:rPr>
      <w:rFonts w:ascii="Univers-PL" w:hAnsi="Univers-PL"/>
      <w:sz w:val="19"/>
      <w:lang w:eastAsia="ar-SA"/>
    </w:rPr>
  </w:style>
  <w:style w:type="paragraph" w:styleId="Tekstprzypisukocowego">
    <w:name w:val="endnote text"/>
    <w:basedOn w:val="Normalny"/>
    <w:semiHidden/>
    <w:rsid w:val="00A77175"/>
    <w:rPr>
      <w:sz w:val="20"/>
      <w:szCs w:val="20"/>
    </w:rPr>
  </w:style>
  <w:style w:type="character" w:styleId="Odwoanieprzypisukocowego">
    <w:name w:val="endnote reference"/>
    <w:semiHidden/>
    <w:rsid w:val="00A77175"/>
    <w:rPr>
      <w:vertAlign w:val="superscript"/>
    </w:rPr>
  </w:style>
  <w:style w:type="paragraph" w:customStyle="1" w:styleId="Znak5">
    <w:name w:val="Znak5"/>
    <w:basedOn w:val="Normalny"/>
    <w:rsid w:val="00330DA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owytekst">
    <w:name w:val="Standardowy.tekst"/>
    <w:rsid w:val="00C43D31"/>
    <w:pPr>
      <w:overflowPunct w:val="0"/>
      <w:autoSpaceDE w:val="0"/>
      <w:autoSpaceDN w:val="0"/>
      <w:adjustRightInd w:val="0"/>
      <w:jc w:val="both"/>
      <w:textAlignment w:val="baseline"/>
    </w:pPr>
    <w:rPr>
      <w:rFonts w:eastAsia="MS ??"/>
    </w:rPr>
  </w:style>
  <w:style w:type="paragraph" w:customStyle="1" w:styleId="Kolorowalistaakcent11">
    <w:name w:val="Kolorowa lista — akcent 11"/>
    <w:basedOn w:val="Normalny"/>
    <w:qFormat/>
    <w:rsid w:val="009779C8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val="cs-CZ" w:eastAsia="en-US"/>
    </w:rPr>
  </w:style>
  <w:style w:type="character" w:customStyle="1" w:styleId="NagwekZnak">
    <w:name w:val="Nagłówek Znak"/>
    <w:link w:val="Nagwek"/>
    <w:locked/>
    <w:rsid w:val="00F73436"/>
  </w:style>
  <w:style w:type="paragraph" w:customStyle="1" w:styleId="ust">
    <w:name w:val="ust"/>
    <w:rsid w:val="00AC09CB"/>
    <w:pPr>
      <w:spacing w:before="60" w:after="60"/>
      <w:ind w:left="426" w:hanging="284"/>
      <w:jc w:val="both"/>
    </w:pPr>
    <w:rPr>
      <w:rFonts w:ascii="Univers-PL" w:hAnsi="Univers-PL"/>
      <w:sz w:val="24"/>
    </w:rPr>
  </w:style>
  <w:style w:type="paragraph" w:customStyle="1" w:styleId="1">
    <w:name w:val="1"/>
    <w:basedOn w:val="Normalny"/>
    <w:rsid w:val="00DA4705"/>
  </w:style>
  <w:style w:type="character" w:customStyle="1" w:styleId="TekstprzypisudolnegoZnak">
    <w:name w:val="Tekst przypisu dolnego Znak"/>
    <w:link w:val="Tekstprzypisudolnego"/>
    <w:uiPriority w:val="99"/>
    <w:rsid w:val="0030660C"/>
  </w:style>
  <w:style w:type="character" w:styleId="Odwoanieprzypisudolnego">
    <w:name w:val="footnote reference"/>
    <w:rsid w:val="001338B4"/>
    <w:rPr>
      <w:vertAlign w:val="superscript"/>
    </w:rPr>
  </w:style>
  <w:style w:type="paragraph" w:styleId="Bezodstpw">
    <w:name w:val="No Spacing"/>
    <w:qFormat/>
    <w:rsid w:val="00B56322"/>
    <w:rPr>
      <w:rFonts w:ascii="Verdana" w:hAnsi="Verdana"/>
      <w:szCs w:val="22"/>
      <w:lang w:val="en-US" w:eastAsia="en-US" w:bidi="en-US"/>
    </w:rPr>
  </w:style>
  <w:style w:type="paragraph" w:customStyle="1" w:styleId="Zawartotabeli">
    <w:name w:val="Zawartość tabeli"/>
    <w:basedOn w:val="Normalny"/>
    <w:rsid w:val="00823653"/>
    <w:pPr>
      <w:widowControl w:val="0"/>
      <w:suppressLineNumbers/>
      <w:suppressAutoHyphens/>
    </w:pPr>
    <w:rPr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5058BE"/>
    <w:rPr>
      <w:sz w:val="28"/>
      <w:szCs w:val="24"/>
    </w:rPr>
  </w:style>
  <w:style w:type="paragraph" w:styleId="Legenda">
    <w:name w:val="caption"/>
    <w:basedOn w:val="Normalny"/>
    <w:next w:val="Normalny"/>
    <w:unhideWhenUsed/>
    <w:qFormat/>
    <w:rsid w:val="0057100A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6A396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F3BCD-81DA-4C91-B767-5C87A84A5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491</Words>
  <Characters>4329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</Company>
  <LinksUpToDate>false</LinksUpToDate>
  <CharactersWithSpaces>4811</CharactersWithSpaces>
  <SharedDoc>false</SharedDoc>
  <HLinks>
    <vt:vector size="12" baseType="variant">
      <vt:variant>
        <vt:i4>7733309</vt:i4>
      </vt:variant>
      <vt:variant>
        <vt:i4>3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  <vt:variant>
        <vt:i4>7733309</vt:i4>
      </vt:variant>
      <vt:variant>
        <vt:i4>0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Szmul</cp:lastModifiedBy>
  <cp:revision>22</cp:revision>
  <cp:lastPrinted>2019-11-26T13:29:00Z</cp:lastPrinted>
  <dcterms:created xsi:type="dcterms:W3CDTF">2019-11-26T10:52:00Z</dcterms:created>
  <dcterms:modified xsi:type="dcterms:W3CDTF">2024-11-22T11:48:00Z</dcterms:modified>
</cp:coreProperties>
</file>