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CB9" w:rsidRDefault="00A57CB9" w:rsidP="0035196A">
      <w:pPr>
        <w:rPr>
          <w:rFonts w:ascii="Verdana" w:hAnsi="Verdana"/>
          <w:sz w:val="16"/>
          <w:szCs w:val="16"/>
        </w:rPr>
      </w:pPr>
    </w:p>
    <w:p w:rsidR="0035196A" w:rsidRDefault="0035196A" w:rsidP="0035196A">
      <w:pPr>
        <w:rPr>
          <w:rFonts w:ascii="Verdana" w:hAnsi="Verdana"/>
          <w:sz w:val="16"/>
          <w:szCs w:val="16"/>
        </w:rPr>
      </w:pPr>
      <w:r w:rsidRPr="00605DEC">
        <w:rPr>
          <w:rFonts w:ascii="Verdana" w:hAnsi="Verdana"/>
          <w:sz w:val="16"/>
          <w:szCs w:val="16"/>
        </w:rPr>
        <w:t>WRO.WKU</w:t>
      </w:r>
      <w:r>
        <w:rPr>
          <w:rFonts w:ascii="Verdana" w:hAnsi="Verdana"/>
          <w:sz w:val="16"/>
          <w:szCs w:val="16"/>
        </w:rPr>
        <w:t>Z.GZ.</w:t>
      </w:r>
      <w:r w:rsidR="00B25316">
        <w:rPr>
          <w:rFonts w:ascii="Verdana" w:hAnsi="Verdana"/>
          <w:sz w:val="16"/>
          <w:szCs w:val="16"/>
        </w:rPr>
        <w:t>261.30.</w:t>
      </w:r>
      <w:r w:rsidRPr="00605DEC">
        <w:rPr>
          <w:rFonts w:ascii="Verdana" w:hAnsi="Verdana"/>
          <w:sz w:val="16"/>
          <w:szCs w:val="16"/>
        </w:rPr>
        <w:t>202</w:t>
      </w:r>
      <w:r w:rsidR="00B25316">
        <w:rPr>
          <w:rFonts w:ascii="Verdana" w:hAnsi="Verdana"/>
          <w:sz w:val="16"/>
          <w:szCs w:val="16"/>
        </w:rPr>
        <w:t>4</w:t>
      </w:r>
      <w:r w:rsidR="00656D56">
        <w:rPr>
          <w:rFonts w:ascii="Verdana" w:hAnsi="Verdana"/>
          <w:sz w:val="16"/>
          <w:szCs w:val="16"/>
        </w:rPr>
        <w:t>.HB</w:t>
      </w:r>
    </w:p>
    <w:p w:rsidR="0035196A" w:rsidRDefault="0035196A" w:rsidP="0035196A">
      <w:pPr>
        <w:rPr>
          <w:rFonts w:ascii="Verdana" w:hAnsi="Verdana"/>
          <w:sz w:val="16"/>
          <w:szCs w:val="16"/>
        </w:rPr>
      </w:pPr>
    </w:p>
    <w:p w:rsidR="0035196A" w:rsidRDefault="0035196A" w:rsidP="0035196A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Załącznik nr 2 do zapytania ofertowego</w:t>
      </w:r>
    </w:p>
    <w:p w:rsidR="0035196A" w:rsidRDefault="0035196A" w:rsidP="0035196A">
      <w:pPr>
        <w:rPr>
          <w:rFonts w:ascii="Verdana" w:hAnsi="Verdana"/>
          <w:sz w:val="16"/>
          <w:szCs w:val="16"/>
        </w:rPr>
      </w:pPr>
      <w:r w:rsidRPr="00AE3D51">
        <w:rPr>
          <w:rFonts w:ascii="Verdana" w:hAnsi="Verdana"/>
          <w:color w:val="C00000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</w:p>
    <w:p w:rsidR="0035196A" w:rsidRDefault="0035196A" w:rsidP="0035196A">
      <w:pPr>
        <w:jc w:val="center"/>
        <w:rPr>
          <w:rFonts w:ascii="Verdana" w:hAnsi="Verdana" w:cs="Arial"/>
          <w:b/>
          <w:sz w:val="16"/>
          <w:szCs w:val="16"/>
        </w:rPr>
      </w:pPr>
      <w:r>
        <w:rPr>
          <w:rFonts w:ascii="Arial" w:hAnsi="Arial"/>
        </w:rPr>
        <w:object w:dxaOrig="8977" w:dyaOrig="20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5pt;height:86.25pt" o:ole="" fillcolor="window">
            <v:imagedata r:id="rId8" o:title=""/>
          </v:shape>
          <o:OLEObject Type="Embed" ProgID="MSDraw" ShapeID="_x0000_i1025" DrawAspect="Content" ObjectID="_1793680328" r:id="rId9">
            <o:FieldCodes>\* MERGEFORMAT</o:FieldCodes>
          </o:OLEObject>
        </w:object>
      </w:r>
      <w:r>
        <w:rPr>
          <w:rFonts w:ascii="Arial" w:hAnsi="Arial"/>
        </w:rPr>
        <w:br/>
      </w:r>
    </w:p>
    <w:p w:rsidR="0035196A" w:rsidRPr="00C06B02" w:rsidRDefault="0035196A" w:rsidP="0035196A">
      <w:pPr>
        <w:jc w:val="center"/>
        <w:rPr>
          <w:rFonts w:ascii="Verdana" w:hAnsi="Verdana" w:cs="Arial"/>
          <w:b/>
          <w:sz w:val="16"/>
          <w:szCs w:val="16"/>
        </w:rPr>
      </w:pPr>
      <w:r w:rsidRPr="00C06B02">
        <w:rPr>
          <w:rFonts w:ascii="Verdana" w:hAnsi="Verdana" w:cs="Arial"/>
          <w:b/>
          <w:sz w:val="16"/>
          <w:szCs w:val="16"/>
        </w:rPr>
        <w:t>FORMULARZ OFERTOWY</w:t>
      </w:r>
      <w:r>
        <w:rPr>
          <w:rFonts w:ascii="Verdana" w:hAnsi="Verdana" w:cs="Arial"/>
          <w:b/>
          <w:sz w:val="16"/>
          <w:szCs w:val="16"/>
        </w:rPr>
        <w:t xml:space="preserve"> – WYKONAWCA, PRZEDMIOT ZAMÓWIENIA </w:t>
      </w:r>
    </w:p>
    <w:p w:rsidR="0035196A" w:rsidRDefault="0035196A" w:rsidP="0035196A">
      <w:pPr>
        <w:jc w:val="center"/>
        <w:rPr>
          <w:rFonts w:ascii="Verdana" w:hAnsi="Verdana" w:cs="Arial"/>
          <w:sz w:val="16"/>
          <w:szCs w:val="16"/>
        </w:rPr>
      </w:pPr>
      <w:r w:rsidRPr="00DD6A52">
        <w:rPr>
          <w:rFonts w:ascii="Verdana" w:hAnsi="Verdana" w:cs="Arial"/>
          <w:sz w:val="16"/>
          <w:szCs w:val="16"/>
        </w:rPr>
        <w:t xml:space="preserve">w postępowaniu  w trybie zapytania ofertowego na wykonanie zamówienia , którego wartość netto nie przekracza równowartości kwoty określonej w art. </w:t>
      </w:r>
      <w:r>
        <w:rPr>
          <w:rFonts w:ascii="Verdana" w:hAnsi="Verdana" w:cs="Arial"/>
          <w:sz w:val="16"/>
          <w:szCs w:val="16"/>
        </w:rPr>
        <w:t>2 ust. 1 pkt. 1</w:t>
      </w:r>
      <w:r w:rsidRPr="00DD6A52">
        <w:rPr>
          <w:rFonts w:ascii="Verdana" w:hAnsi="Verdana" w:cs="Arial"/>
          <w:sz w:val="16"/>
          <w:szCs w:val="16"/>
        </w:rPr>
        <w:t xml:space="preserve"> ustawy Prawo zamówień</w:t>
      </w:r>
      <w:r w:rsidRPr="00C06B02">
        <w:rPr>
          <w:rFonts w:ascii="Verdana" w:hAnsi="Verdana" w:cs="Arial"/>
          <w:b/>
          <w:sz w:val="16"/>
          <w:szCs w:val="16"/>
        </w:rPr>
        <w:t xml:space="preserve"> </w:t>
      </w:r>
      <w:r w:rsidRPr="00DD6A52">
        <w:rPr>
          <w:rFonts w:ascii="Verdana" w:hAnsi="Verdana" w:cs="Arial"/>
          <w:sz w:val="16"/>
          <w:szCs w:val="16"/>
        </w:rPr>
        <w:t>publicznych</w:t>
      </w:r>
    </w:p>
    <w:p w:rsidR="00A57CB9" w:rsidRDefault="00A57CB9" w:rsidP="0035196A">
      <w:pPr>
        <w:jc w:val="center"/>
        <w:rPr>
          <w:rFonts w:ascii="Verdana" w:hAnsi="Verdana" w:cs="Arial"/>
          <w:sz w:val="16"/>
          <w:szCs w:val="16"/>
        </w:rPr>
      </w:pPr>
    </w:p>
    <w:p w:rsidR="0000032F" w:rsidRPr="00B25316" w:rsidRDefault="0000032F" w:rsidP="00B25316">
      <w:pPr>
        <w:rPr>
          <w:rFonts w:ascii="Verdana" w:hAnsi="Verdana"/>
          <w:sz w:val="18"/>
          <w:szCs w:val="18"/>
        </w:rPr>
      </w:pPr>
      <w:r>
        <w:rPr>
          <w:rFonts w:ascii="Verdana" w:hAnsi="Verdana" w:cs="TimesNewRomanPSMT"/>
          <w:sz w:val="18"/>
          <w:szCs w:val="18"/>
        </w:rPr>
        <w:t>„</w:t>
      </w:r>
      <w:r w:rsidR="00B25316" w:rsidRPr="00982828">
        <w:rPr>
          <w:rFonts w:ascii="Verdana" w:hAnsi="Verdana"/>
          <w:sz w:val="18"/>
          <w:szCs w:val="18"/>
        </w:rPr>
        <w:t xml:space="preserve">Budowa wewnętrznej instalacji gazowej C.O. i wentylacji w lokalu mieszkalnym przy ul. </w:t>
      </w:r>
      <w:proofErr w:type="spellStart"/>
      <w:r w:rsidR="00B25316" w:rsidRPr="00982828">
        <w:rPr>
          <w:rFonts w:ascii="Verdana" w:hAnsi="Verdana"/>
          <w:sz w:val="18"/>
          <w:szCs w:val="18"/>
        </w:rPr>
        <w:t>Osobow</w:t>
      </w:r>
      <w:r w:rsidR="00B25316">
        <w:rPr>
          <w:rFonts w:ascii="Verdana" w:hAnsi="Verdana"/>
          <w:sz w:val="18"/>
          <w:szCs w:val="18"/>
        </w:rPr>
        <w:t>ickiej</w:t>
      </w:r>
      <w:proofErr w:type="spellEnd"/>
      <w:r w:rsidR="00B25316">
        <w:rPr>
          <w:rFonts w:ascii="Verdana" w:hAnsi="Verdana"/>
          <w:sz w:val="18"/>
          <w:szCs w:val="18"/>
        </w:rPr>
        <w:t xml:space="preserve"> 112 c / 1  we Wrocławiu.</w:t>
      </w:r>
      <w:r>
        <w:rPr>
          <w:rFonts w:ascii="Verdana" w:hAnsi="Verdana" w:cs="TimesNewRomanPSMT"/>
          <w:sz w:val="18"/>
          <w:szCs w:val="18"/>
        </w:rPr>
        <w:t>”</w:t>
      </w:r>
    </w:p>
    <w:p w:rsidR="00A57CB9" w:rsidRDefault="00A57CB9" w:rsidP="0035196A">
      <w:pPr>
        <w:jc w:val="center"/>
        <w:rPr>
          <w:rFonts w:ascii="Verdana" w:hAnsi="Verdana" w:cs="Arial"/>
          <w:sz w:val="16"/>
          <w:szCs w:val="16"/>
        </w:rPr>
      </w:pPr>
    </w:p>
    <w:p w:rsidR="00A57CB9" w:rsidRDefault="00A57CB9" w:rsidP="0035196A">
      <w:pPr>
        <w:jc w:val="center"/>
        <w:rPr>
          <w:rFonts w:ascii="Verdana" w:hAnsi="Verdana" w:cs="Arial"/>
          <w:sz w:val="16"/>
          <w:szCs w:val="16"/>
        </w:rPr>
      </w:pP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3"/>
        <w:gridCol w:w="5248"/>
      </w:tblGrid>
      <w:tr w:rsidR="0035196A" w:rsidRPr="00D1168E" w:rsidTr="007C72A2">
        <w:trPr>
          <w:trHeight w:val="352"/>
        </w:trPr>
        <w:tc>
          <w:tcPr>
            <w:tcW w:w="9761" w:type="dxa"/>
            <w:gridSpan w:val="2"/>
            <w:tcBorders>
              <w:top w:val="nil"/>
              <w:left w:val="nil"/>
              <w:right w:val="nil"/>
            </w:tcBorders>
          </w:tcPr>
          <w:p w:rsidR="0035196A" w:rsidRPr="00D1168E" w:rsidRDefault="0035196A" w:rsidP="007C72A2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Wykonawca: </w:t>
            </w:r>
          </w:p>
          <w:p w:rsidR="0035196A" w:rsidRPr="00D1168E" w:rsidRDefault="0035196A" w:rsidP="007C72A2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  <w:p w:rsidR="0035196A" w:rsidRPr="00D1168E" w:rsidRDefault="0035196A" w:rsidP="007C72A2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35196A" w:rsidRPr="00D1168E" w:rsidRDefault="0035196A" w:rsidP="007C72A2">
            <w:pPr>
              <w:widowControl w:val="0"/>
              <w:rPr>
                <w:rFonts w:ascii="Verdana" w:hAnsi="Verdana"/>
                <w:snapToGrid w:val="0"/>
                <w:sz w:val="18"/>
                <w:szCs w:val="18"/>
              </w:rPr>
            </w:pPr>
          </w:p>
          <w:p w:rsidR="0035196A" w:rsidRPr="00D1168E" w:rsidRDefault="0035196A" w:rsidP="007C72A2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D1168E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35196A" w:rsidRPr="00D1168E" w:rsidRDefault="0035196A" w:rsidP="007C72A2">
            <w:pPr>
              <w:ind w:left="360"/>
              <w:jc w:val="center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i/>
                <w:snapToGrid w:val="0"/>
                <w:sz w:val="14"/>
                <w:szCs w:val="14"/>
              </w:rPr>
              <w:t>nazwa i adres Wykonawcy</w:t>
            </w:r>
          </w:p>
        </w:tc>
      </w:tr>
      <w:tr w:rsidR="0035196A" w:rsidRPr="00D1168E" w:rsidTr="007C72A2">
        <w:trPr>
          <w:trHeight w:val="352"/>
        </w:trPr>
        <w:tc>
          <w:tcPr>
            <w:tcW w:w="9761" w:type="dxa"/>
            <w:gridSpan w:val="2"/>
          </w:tcPr>
          <w:p w:rsidR="0035196A" w:rsidRPr="00D1168E" w:rsidRDefault="0035196A" w:rsidP="007C72A2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Osoba/y wskazana/e do kontaktów z</w:t>
            </w:r>
            <w:r>
              <w:rPr>
                <w:rFonts w:ascii="Verdana" w:hAnsi="Verdana"/>
                <w:sz w:val="18"/>
                <w:szCs w:val="18"/>
              </w:rPr>
              <w:t>e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Zlecającym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: </w:t>
            </w:r>
          </w:p>
          <w:p w:rsidR="0035196A" w:rsidRPr="00D1168E" w:rsidRDefault="0035196A" w:rsidP="007C72A2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35196A" w:rsidRPr="00D1168E" w:rsidRDefault="0035196A" w:rsidP="007C72A2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 Telefony: ………………………………………</w:t>
            </w:r>
          </w:p>
        </w:tc>
      </w:tr>
      <w:tr w:rsidR="0035196A" w:rsidRPr="00D1168E" w:rsidTr="007C72A2">
        <w:trPr>
          <w:trHeight w:val="352"/>
        </w:trPr>
        <w:tc>
          <w:tcPr>
            <w:tcW w:w="4513" w:type="dxa"/>
          </w:tcPr>
          <w:p w:rsidR="0035196A" w:rsidRPr="00D1168E" w:rsidRDefault="0035196A" w:rsidP="007C72A2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35196A" w:rsidRPr="00D1168E" w:rsidRDefault="0035196A" w:rsidP="007C72A2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NIP : ……………………………………………………………………</w:t>
            </w:r>
          </w:p>
        </w:tc>
        <w:tc>
          <w:tcPr>
            <w:tcW w:w="5248" w:type="dxa"/>
          </w:tcPr>
          <w:p w:rsidR="0035196A" w:rsidRPr="00D1168E" w:rsidRDefault="0035196A" w:rsidP="007C72A2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35196A" w:rsidRPr="00D1168E" w:rsidRDefault="0035196A" w:rsidP="007C72A2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D1168E">
              <w:rPr>
                <w:rFonts w:ascii="Verdana" w:hAnsi="Verdana"/>
                <w:sz w:val="18"/>
                <w:szCs w:val="18"/>
              </w:rPr>
              <w:t>REGON : …………………………………………………………………………</w:t>
            </w:r>
          </w:p>
        </w:tc>
      </w:tr>
      <w:tr w:rsidR="0035196A" w:rsidRPr="00D1168E" w:rsidTr="007C72A2">
        <w:trPr>
          <w:trHeight w:val="352"/>
        </w:trPr>
        <w:tc>
          <w:tcPr>
            <w:tcW w:w="9761" w:type="dxa"/>
            <w:gridSpan w:val="2"/>
          </w:tcPr>
          <w:p w:rsidR="0035196A" w:rsidRPr="00D1168E" w:rsidRDefault="0035196A" w:rsidP="007C72A2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35196A" w:rsidRPr="00D1168E" w:rsidRDefault="0035196A" w:rsidP="007C72A2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Fax: …………………………………………………………………</w:t>
            </w:r>
            <w:r w:rsidRPr="00D1168E">
              <w:rPr>
                <w:rFonts w:ascii="Verdana" w:hAnsi="Verdana"/>
                <w:sz w:val="18"/>
                <w:szCs w:val="18"/>
              </w:rPr>
              <w:t xml:space="preserve">…… </w:t>
            </w:r>
            <w:r w:rsidRPr="00D1168E">
              <w:rPr>
                <w:rFonts w:ascii="Verdana" w:hAnsi="Verdana"/>
                <w:i/>
                <w:sz w:val="18"/>
                <w:szCs w:val="18"/>
              </w:rPr>
              <w:t>e-mail.</w:t>
            </w:r>
            <w:r w:rsidRPr="00D1168E">
              <w:rPr>
                <w:rFonts w:ascii="Verdana" w:hAnsi="Verdana"/>
                <w:sz w:val="18"/>
                <w:szCs w:val="18"/>
              </w:rPr>
              <w:t>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…</w:t>
            </w:r>
            <w:r w:rsidRPr="00D1168E">
              <w:rPr>
                <w:rFonts w:ascii="Verdana" w:hAnsi="Verdana"/>
                <w:sz w:val="18"/>
                <w:szCs w:val="18"/>
              </w:rPr>
              <w:t>………………</w:t>
            </w:r>
          </w:p>
          <w:p w:rsidR="0035196A" w:rsidRPr="00D1168E" w:rsidRDefault="0035196A" w:rsidP="007C72A2">
            <w:pPr>
              <w:widowControl w:val="0"/>
              <w:jc w:val="center"/>
              <w:rPr>
                <w:rFonts w:ascii="Verdana" w:hAnsi="Verdana"/>
                <w:b/>
                <w:i/>
                <w:sz w:val="14"/>
                <w:szCs w:val="14"/>
              </w:rPr>
            </w:pPr>
            <w:r w:rsidRPr="00D1168E">
              <w:rPr>
                <w:rFonts w:ascii="Verdana" w:hAnsi="Verdana"/>
                <w:b/>
                <w:i/>
                <w:sz w:val="14"/>
                <w:szCs w:val="14"/>
              </w:rPr>
              <w:t xml:space="preserve">Należy wpisać numer faksu i e-mail, pod które </w:t>
            </w:r>
            <w:r>
              <w:rPr>
                <w:rFonts w:ascii="Verdana" w:hAnsi="Verdana"/>
                <w:b/>
                <w:i/>
                <w:sz w:val="14"/>
                <w:szCs w:val="14"/>
              </w:rPr>
              <w:t>Zlecający może kierować korespondencję</w:t>
            </w:r>
          </w:p>
        </w:tc>
      </w:tr>
    </w:tbl>
    <w:p w:rsidR="0035196A" w:rsidRPr="00D1168E" w:rsidRDefault="0035196A" w:rsidP="0035196A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5196A" w:rsidRPr="00D1168E" w:rsidRDefault="0035196A" w:rsidP="0035196A">
      <w:pPr>
        <w:autoSpaceDE w:val="0"/>
        <w:autoSpaceDN w:val="0"/>
        <w:adjustRightInd w:val="0"/>
        <w:jc w:val="center"/>
        <w:rPr>
          <w:rFonts w:ascii="Verdana" w:hAnsi="Verdana"/>
          <w:b/>
          <w:sz w:val="18"/>
          <w:szCs w:val="18"/>
        </w:rPr>
      </w:pPr>
      <w:r w:rsidRPr="00D1168E">
        <w:rPr>
          <w:rFonts w:ascii="Verdana" w:hAnsi="Verdana"/>
          <w:b/>
          <w:sz w:val="18"/>
          <w:szCs w:val="18"/>
        </w:rPr>
        <w:t>OFERTA</w:t>
      </w:r>
    </w:p>
    <w:p w:rsidR="0035196A" w:rsidRDefault="0035196A" w:rsidP="0035196A">
      <w:pPr>
        <w:numPr>
          <w:ilvl w:val="0"/>
          <w:numId w:val="10"/>
        </w:numPr>
        <w:tabs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>Oferuję(-my) wykonanie zamó</w:t>
      </w:r>
      <w:r>
        <w:rPr>
          <w:rFonts w:ascii="Verdana" w:hAnsi="Verdana"/>
          <w:sz w:val="18"/>
          <w:szCs w:val="18"/>
        </w:rPr>
        <w:t xml:space="preserve">wienia określonego w zapytaniu ofertowym oraz </w:t>
      </w:r>
      <w:r w:rsidRPr="00D1168E">
        <w:rPr>
          <w:rFonts w:ascii="Verdana" w:hAnsi="Verdana"/>
          <w:sz w:val="18"/>
          <w:szCs w:val="18"/>
        </w:rPr>
        <w:t xml:space="preserve">projekcie umowy za podaną niżej </w:t>
      </w:r>
      <w:r w:rsidRPr="0015598C">
        <w:rPr>
          <w:rFonts w:ascii="Verdana" w:hAnsi="Verdana"/>
          <w:b/>
          <w:sz w:val="18"/>
          <w:szCs w:val="18"/>
        </w:rPr>
        <w:t>łączną cenę brutto</w:t>
      </w:r>
      <w:r>
        <w:rPr>
          <w:rFonts w:ascii="Verdana" w:hAnsi="Verdana"/>
          <w:sz w:val="18"/>
          <w:szCs w:val="18"/>
        </w:rPr>
        <w:t xml:space="preserve">, za wykonanie całego przedmioty zamówienia: (z VAT): </w:t>
      </w:r>
    </w:p>
    <w:p w:rsidR="0035196A" w:rsidRPr="00A33806" w:rsidRDefault="0035196A" w:rsidP="0035196A">
      <w:pPr>
        <w:autoSpaceDE w:val="0"/>
        <w:autoSpaceDN w:val="0"/>
        <w:adjustRightInd w:val="0"/>
        <w:ind w:left="284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</w:t>
      </w:r>
      <w:r w:rsidRPr="00D1168E">
        <w:rPr>
          <w:rFonts w:ascii="Verdana" w:hAnsi="Verdana"/>
          <w:sz w:val="18"/>
          <w:szCs w:val="18"/>
        </w:rPr>
        <w:t>………………………………………………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……………………………………………………………………zł,</w:t>
      </w:r>
    </w:p>
    <w:p w:rsidR="0035196A" w:rsidRDefault="0035196A" w:rsidP="0035196A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5196A" w:rsidRDefault="0035196A" w:rsidP="0035196A">
      <w:pPr>
        <w:suppressAutoHyphens w:val="0"/>
        <w:autoSpaceDE w:val="0"/>
        <w:autoSpaceDN w:val="0"/>
        <w:adjustRightInd w:val="0"/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słownie…………………………………</w:t>
      </w:r>
      <w:r w:rsidRPr="00D1168E">
        <w:rPr>
          <w:rFonts w:ascii="Verdana" w:hAnsi="Verdana"/>
          <w:sz w:val="18"/>
          <w:szCs w:val="18"/>
        </w:rPr>
        <w:t>…………………………………………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</w:t>
      </w:r>
    </w:p>
    <w:p w:rsidR="0035196A" w:rsidRPr="00D1168E" w:rsidRDefault="0035196A" w:rsidP="0035196A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35196A" w:rsidRDefault="0035196A" w:rsidP="0035196A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5196A" w:rsidRPr="00D1168E" w:rsidRDefault="0035196A" w:rsidP="0035196A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z w:val="18"/>
          <w:szCs w:val="18"/>
        </w:rPr>
        <w:t>Oświadczam(-my), że cena powyższa obejmuje wszystkie koszty związane z realizacją przedmiotu umowy.</w:t>
      </w:r>
    </w:p>
    <w:p w:rsidR="0035196A" w:rsidRPr="00D1168E" w:rsidRDefault="0035196A" w:rsidP="0035196A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D1168E">
        <w:rPr>
          <w:rFonts w:ascii="Verdana" w:hAnsi="Verdana"/>
          <w:snapToGrid w:val="0"/>
          <w:sz w:val="18"/>
          <w:szCs w:val="18"/>
        </w:rPr>
        <w:t>Oświadc</w:t>
      </w:r>
      <w:r>
        <w:rPr>
          <w:rFonts w:ascii="Verdana" w:hAnsi="Verdana"/>
          <w:snapToGrid w:val="0"/>
          <w:sz w:val="18"/>
          <w:szCs w:val="18"/>
        </w:rPr>
        <w:t>zam(-y), że zapoznaliśmy się z treścią zapytania ofertowego, dokumentacją techniczną oraz</w:t>
      </w:r>
      <w:r w:rsidRPr="00D1168E">
        <w:rPr>
          <w:rFonts w:ascii="Verdana" w:hAnsi="Verdana"/>
          <w:snapToGrid w:val="0"/>
          <w:sz w:val="18"/>
          <w:szCs w:val="18"/>
        </w:rPr>
        <w:t xml:space="preserve"> projektem</w:t>
      </w:r>
      <w:r>
        <w:rPr>
          <w:rFonts w:ascii="Verdana" w:hAnsi="Verdana"/>
          <w:snapToGrid w:val="0"/>
          <w:sz w:val="18"/>
          <w:szCs w:val="18"/>
        </w:rPr>
        <w:t xml:space="preserve"> </w:t>
      </w:r>
      <w:r w:rsidRPr="00D1168E">
        <w:rPr>
          <w:rFonts w:ascii="Verdana" w:hAnsi="Verdana"/>
          <w:snapToGrid w:val="0"/>
          <w:sz w:val="18"/>
          <w:szCs w:val="18"/>
        </w:rPr>
        <w:t xml:space="preserve">umowy i nie wnosimy do nich żadnych zastrzeżeń. Uzyskaliśmy wszelkie informacje i wyjaśnienia niezbędne do przygotowania oferty, jak również w przypadku wyboru naszej oferty zobowiązujemy się zrealizować zamówienie zgodnie z wymaganiami określonymi </w:t>
      </w:r>
      <w:r>
        <w:rPr>
          <w:rFonts w:ascii="Verdana" w:hAnsi="Verdana"/>
          <w:snapToGrid w:val="0"/>
          <w:sz w:val="18"/>
          <w:szCs w:val="18"/>
        </w:rPr>
        <w:t>w ogłoszeniu i projekcie umowy</w:t>
      </w:r>
      <w:r w:rsidRPr="00D1168E">
        <w:rPr>
          <w:rFonts w:ascii="Verdana" w:hAnsi="Verdana"/>
          <w:snapToGrid w:val="0"/>
          <w:sz w:val="18"/>
          <w:szCs w:val="18"/>
        </w:rPr>
        <w:t xml:space="preserve">. </w:t>
      </w:r>
    </w:p>
    <w:p w:rsidR="0035196A" w:rsidRDefault="0035196A" w:rsidP="0035196A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D1168E">
        <w:rPr>
          <w:rFonts w:ascii="Verdana" w:hAnsi="Verdana"/>
          <w:snapToGrid w:val="0"/>
          <w:sz w:val="18"/>
          <w:szCs w:val="18"/>
        </w:rPr>
        <w:t xml:space="preserve">Oświadczam(-y), że jesteśmy związani niniejszą ofertą przez okres 30 dni od upływu terminu składania ofert. </w:t>
      </w:r>
    </w:p>
    <w:p w:rsidR="0035196A" w:rsidRPr="00F0650D" w:rsidRDefault="0035196A" w:rsidP="0035196A">
      <w:pPr>
        <w:widowControl w:val="0"/>
        <w:numPr>
          <w:ilvl w:val="0"/>
          <w:numId w:val="10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F0650D">
        <w:rPr>
          <w:rFonts w:ascii="Verdana" w:hAnsi="Verdana"/>
          <w:snapToGrid w:val="0"/>
          <w:sz w:val="18"/>
          <w:szCs w:val="18"/>
        </w:rPr>
        <w:t>Oświadczam, że wypełniłem/</w:t>
      </w:r>
      <w:proofErr w:type="spellStart"/>
      <w:r w:rsidRPr="00F0650D">
        <w:rPr>
          <w:rFonts w:ascii="Verdana" w:hAnsi="Verdana"/>
          <w:snapToGrid w:val="0"/>
          <w:sz w:val="18"/>
          <w:szCs w:val="18"/>
        </w:rPr>
        <w:t>am</w:t>
      </w:r>
      <w:proofErr w:type="spellEnd"/>
      <w:r w:rsidRPr="00F0650D">
        <w:rPr>
          <w:rFonts w:ascii="Verdana" w:hAnsi="Verdana"/>
          <w:snapToGrid w:val="0"/>
          <w:sz w:val="18"/>
          <w:szCs w:val="18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 .</w:t>
      </w:r>
    </w:p>
    <w:p w:rsidR="0035196A" w:rsidRDefault="0035196A" w:rsidP="0035196A">
      <w:pPr>
        <w:rPr>
          <w:rFonts w:ascii="Verdana" w:hAnsi="Verdana" w:cs="Arial"/>
          <w:sz w:val="18"/>
          <w:szCs w:val="18"/>
        </w:rPr>
      </w:pPr>
      <w:r w:rsidRPr="00E87E6D">
        <w:rPr>
          <w:rFonts w:ascii="Verdana" w:hAnsi="Verdana" w:cs="Arial"/>
          <w:sz w:val="18"/>
          <w:szCs w:val="18"/>
        </w:rPr>
        <w:t>5</w:t>
      </w:r>
      <w:r>
        <w:rPr>
          <w:rFonts w:ascii="Verdana" w:hAnsi="Verdana" w:cs="Arial"/>
          <w:sz w:val="18"/>
          <w:szCs w:val="18"/>
        </w:rPr>
        <w:t>.</w:t>
      </w:r>
      <w:r w:rsidRPr="00E87E6D">
        <w:rPr>
          <w:rFonts w:ascii="Verdana" w:hAnsi="Verdana" w:cs="Arial"/>
          <w:sz w:val="18"/>
          <w:szCs w:val="18"/>
        </w:rPr>
        <w:t xml:space="preserve"> spełniam/spełniamy warunki udziału w postępowaniu w zakresie odpowiednich uprawnień budowlanych </w:t>
      </w:r>
      <w:r>
        <w:rPr>
          <w:rFonts w:ascii="Verdana" w:hAnsi="Verdana" w:cs="Arial"/>
          <w:sz w:val="18"/>
          <w:szCs w:val="18"/>
        </w:rPr>
        <w:t xml:space="preserve">   </w:t>
      </w:r>
    </w:p>
    <w:p w:rsidR="0035196A" w:rsidRPr="00E87E6D" w:rsidRDefault="0035196A" w:rsidP="0035196A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</w:t>
      </w:r>
    </w:p>
    <w:p w:rsidR="0035196A" w:rsidRDefault="0035196A" w:rsidP="0035196A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5196A" w:rsidRDefault="0035196A" w:rsidP="0035196A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35196A" w:rsidRDefault="0035196A" w:rsidP="0035196A">
      <w:pPr>
        <w:pStyle w:val="Tytu"/>
        <w:rPr>
          <w:i/>
          <w:sz w:val="18"/>
          <w:szCs w:val="18"/>
        </w:rPr>
      </w:pPr>
      <w:r w:rsidRPr="00945C66">
        <w:rPr>
          <w:rFonts w:ascii="Arial Narrow" w:hAnsi="Arial Narrow"/>
          <w:sz w:val="20"/>
          <w:szCs w:val="20"/>
        </w:rPr>
        <w:tab/>
      </w:r>
      <w:r>
        <w:rPr>
          <w:sz w:val="18"/>
          <w:szCs w:val="18"/>
        </w:rPr>
        <w:t xml:space="preserve">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35196A" w:rsidRPr="00D1168E" w:rsidTr="007C72A2">
        <w:trPr>
          <w:trHeight w:val="175"/>
          <w:jc w:val="center"/>
        </w:trPr>
        <w:tc>
          <w:tcPr>
            <w:tcW w:w="4589" w:type="dxa"/>
          </w:tcPr>
          <w:p w:rsidR="0035196A" w:rsidRPr="00D1168E" w:rsidRDefault="0035196A" w:rsidP="007C72A2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………..............................................................</w:t>
            </w:r>
          </w:p>
          <w:p w:rsidR="0035196A" w:rsidRPr="00D1168E" w:rsidRDefault="0035196A" w:rsidP="007C72A2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(pieczęć Wykonawcy)</w:t>
            </w:r>
          </w:p>
        </w:tc>
        <w:tc>
          <w:tcPr>
            <w:tcW w:w="4589" w:type="dxa"/>
          </w:tcPr>
          <w:p w:rsidR="0035196A" w:rsidRPr="00D1168E" w:rsidRDefault="0035196A" w:rsidP="007C72A2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……………….……………………………….</w:t>
            </w:r>
          </w:p>
          <w:p w:rsidR="0035196A" w:rsidRPr="00D1168E" w:rsidRDefault="0035196A" w:rsidP="007C72A2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D1168E">
              <w:rPr>
                <w:snapToGrid w:val="0"/>
                <w:sz w:val="16"/>
                <w:szCs w:val="16"/>
              </w:rPr>
              <w:t>(podpisy uprawnionych przedstawicieli Wykonawcy)</w:t>
            </w:r>
          </w:p>
        </w:tc>
      </w:tr>
    </w:tbl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  <w:bookmarkStart w:id="0" w:name="_GoBack"/>
      <w:bookmarkEnd w:id="0"/>
    </w:p>
    <w:p w:rsidR="003F65F1" w:rsidRPr="00713868" w:rsidRDefault="003F65F1" w:rsidP="003F65F1">
      <w:pPr>
        <w:ind w:firstLine="7371"/>
        <w:rPr>
          <w:rFonts w:ascii="Verdana" w:hAnsi="Verdana"/>
          <w:sz w:val="20"/>
          <w:szCs w:val="20"/>
        </w:rPr>
      </w:pPr>
      <w:r w:rsidRPr="00713868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3</w:t>
      </w:r>
    </w:p>
    <w:p w:rsidR="003F65F1" w:rsidRPr="000B6FDE" w:rsidRDefault="003F65F1" w:rsidP="003F65F1">
      <w:pPr>
        <w:pStyle w:val="Nagwek2"/>
        <w:numPr>
          <w:ilvl w:val="0"/>
          <w:numId w:val="0"/>
        </w:numPr>
        <w:ind w:left="-204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Do sprawy: WRO.WKUZ.GZ.261.30.2024</w:t>
      </w:r>
    </w:p>
    <w:p w:rsidR="003F65F1" w:rsidRPr="006922EF" w:rsidRDefault="003F65F1" w:rsidP="003F65F1">
      <w:pPr>
        <w:autoSpaceDE w:val="0"/>
        <w:autoSpaceDN w:val="0"/>
        <w:adjustRightInd w:val="0"/>
        <w:jc w:val="center"/>
        <w:rPr>
          <w:rFonts w:ascii="Verdana" w:hAnsi="Verdana" w:cs="Verdana-Bold"/>
          <w:b/>
          <w:bCs/>
          <w:sz w:val="18"/>
          <w:szCs w:val="18"/>
        </w:rPr>
      </w:pP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1"/>
      </w:tblGrid>
      <w:tr w:rsidR="003F65F1" w:rsidRPr="00863C82" w:rsidTr="003E635B">
        <w:trPr>
          <w:trHeight w:val="352"/>
        </w:trPr>
        <w:tc>
          <w:tcPr>
            <w:tcW w:w="9761" w:type="dxa"/>
            <w:tcBorders>
              <w:top w:val="nil"/>
              <w:left w:val="nil"/>
              <w:right w:val="nil"/>
            </w:tcBorders>
          </w:tcPr>
          <w:p w:rsidR="003F65F1" w:rsidRPr="00863C82" w:rsidRDefault="003F65F1" w:rsidP="003E635B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b/>
                <w:snapToGrid w:val="0"/>
                <w:sz w:val="18"/>
                <w:szCs w:val="18"/>
              </w:rPr>
              <w:t>Wykonawca</w:t>
            </w:r>
            <w:r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 </w:t>
            </w:r>
          </w:p>
          <w:p w:rsidR="003F65F1" w:rsidRPr="00863C82" w:rsidRDefault="003F65F1" w:rsidP="003E635B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  <w:p w:rsidR="003F65F1" w:rsidRPr="00863C82" w:rsidRDefault="003F65F1" w:rsidP="003E635B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3F65F1" w:rsidRPr="00863C82" w:rsidRDefault="003F65F1" w:rsidP="003E635B">
            <w:pPr>
              <w:widowControl w:val="0"/>
              <w:rPr>
                <w:rFonts w:ascii="Verdana" w:hAnsi="Verdana"/>
                <w:snapToGrid w:val="0"/>
                <w:sz w:val="18"/>
                <w:szCs w:val="18"/>
              </w:rPr>
            </w:pPr>
          </w:p>
          <w:p w:rsidR="003F65F1" w:rsidRPr="00863C82" w:rsidRDefault="003F65F1" w:rsidP="003E635B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863C82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3F65F1" w:rsidRPr="00863C82" w:rsidRDefault="003F65F1" w:rsidP="003E635B">
            <w:pPr>
              <w:spacing w:line="360" w:lineRule="atLeast"/>
              <w:ind w:left="360"/>
              <w:jc w:val="center"/>
              <w:rPr>
                <w:rFonts w:ascii="Verdana" w:hAnsi="Verdana"/>
                <w:sz w:val="18"/>
                <w:szCs w:val="18"/>
              </w:rPr>
            </w:pPr>
            <w:r w:rsidRPr="00863C82">
              <w:rPr>
                <w:rFonts w:ascii="Verdana" w:hAnsi="Verdana"/>
                <w:i/>
                <w:snapToGrid w:val="0"/>
                <w:sz w:val="14"/>
                <w:szCs w:val="14"/>
              </w:rPr>
              <w:t>nazwa i adres Wykonawcy</w:t>
            </w:r>
          </w:p>
        </w:tc>
      </w:tr>
    </w:tbl>
    <w:p w:rsidR="003F65F1" w:rsidRDefault="003F65F1" w:rsidP="003F65F1">
      <w:pPr>
        <w:tabs>
          <w:tab w:val="right" w:pos="9072"/>
        </w:tabs>
        <w:rPr>
          <w:rStyle w:val="celltableselected"/>
          <w:rFonts w:ascii="Verdana" w:hAnsi="Verdana"/>
          <w:sz w:val="18"/>
          <w:szCs w:val="18"/>
        </w:rPr>
      </w:pPr>
    </w:p>
    <w:p w:rsidR="003F65F1" w:rsidRDefault="003F65F1" w:rsidP="003F65F1">
      <w:pPr>
        <w:spacing w:after="120" w:line="360" w:lineRule="auto"/>
        <w:jc w:val="center"/>
        <w:rPr>
          <w:rFonts w:ascii="Verdana" w:hAnsi="Verdana" w:cs="Arial"/>
          <w:color w:val="0070C0"/>
          <w:sz w:val="18"/>
          <w:szCs w:val="18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  <w:r w:rsidRPr="00BF1F3F">
        <w:rPr>
          <w:rFonts w:ascii="Arial" w:hAnsi="Arial" w:cs="Arial"/>
          <w:b/>
          <w:u w:val="single"/>
        </w:rPr>
        <w:t>DOTYCZĄCE PRZESŁANEK WYKLUCZENIA Z POSTĘPOWANIA</w:t>
      </w:r>
      <w:r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br/>
      </w:r>
      <w:r w:rsidRPr="00713868">
        <w:rPr>
          <w:rFonts w:ascii="Verdana" w:hAnsi="Verdana" w:cs="Arial"/>
          <w:sz w:val="18"/>
          <w:szCs w:val="18"/>
        </w:rPr>
        <w:t>Na potrzeby zapytania ofertowego o udzielenie zamówienia publicznego pn.</w:t>
      </w:r>
    </w:p>
    <w:p w:rsidR="003F65F1" w:rsidRDefault="003F65F1" w:rsidP="003F65F1">
      <w:pPr>
        <w:shd w:val="clear" w:color="auto" w:fill="FFFFFF"/>
        <w:jc w:val="both"/>
        <w:rPr>
          <w:rFonts w:ascii="Verdana" w:hAnsi="Verdana" w:cs="Arial Narrow"/>
          <w:sz w:val="18"/>
          <w:szCs w:val="18"/>
          <w:lang w:eastAsia="pl-PL"/>
        </w:rPr>
      </w:pPr>
    </w:p>
    <w:p w:rsidR="00E673E8" w:rsidRPr="00B25316" w:rsidRDefault="00E673E8" w:rsidP="00E673E8">
      <w:pPr>
        <w:rPr>
          <w:rFonts w:ascii="Verdana" w:hAnsi="Verdana"/>
          <w:sz w:val="18"/>
          <w:szCs w:val="18"/>
        </w:rPr>
      </w:pPr>
      <w:r>
        <w:rPr>
          <w:rFonts w:ascii="Verdana" w:hAnsi="Verdana" w:cs="TimesNewRomanPSMT"/>
          <w:sz w:val="18"/>
          <w:szCs w:val="18"/>
        </w:rPr>
        <w:t>„</w:t>
      </w:r>
      <w:r w:rsidRPr="00982828">
        <w:rPr>
          <w:rFonts w:ascii="Verdana" w:hAnsi="Verdana"/>
          <w:sz w:val="18"/>
          <w:szCs w:val="18"/>
        </w:rPr>
        <w:t xml:space="preserve">Budowa wewnętrznej instalacji gazowej C.O. i wentylacji w lokalu mieszkalnym przy ul. </w:t>
      </w:r>
      <w:proofErr w:type="spellStart"/>
      <w:r w:rsidRPr="00982828">
        <w:rPr>
          <w:rFonts w:ascii="Verdana" w:hAnsi="Verdana"/>
          <w:sz w:val="18"/>
          <w:szCs w:val="18"/>
        </w:rPr>
        <w:t>Osobow</w:t>
      </w:r>
      <w:r>
        <w:rPr>
          <w:rFonts w:ascii="Verdana" w:hAnsi="Verdana"/>
          <w:sz w:val="18"/>
          <w:szCs w:val="18"/>
        </w:rPr>
        <w:t>ickiej</w:t>
      </w:r>
      <w:proofErr w:type="spellEnd"/>
      <w:r>
        <w:rPr>
          <w:rFonts w:ascii="Verdana" w:hAnsi="Verdana"/>
          <w:sz w:val="18"/>
          <w:szCs w:val="18"/>
        </w:rPr>
        <w:t xml:space="preserve"> 112 c / 1  we Wrocławiu.</w:t>
      </w:r>
      <w:r>
        <w:rPr>
          <w:rFonts w:ascii="Verdana" w:hAnsi="Verdana" w:cs="TimesNewRomanPSMT"/>
          <w:sz w:val="18"/>
          <w:szCs w:val="18"/>
        </w:rPr>
        <w:t>”</w:t>
      </w:r>
    </w:p>
    <w:p w:rsidR="003F65F1" w:rsidRPr="002B48E3" w:rsidRDefault="003F65F1" w:rsidP="003F65F1">
      <w:pPr>
        <w:jc w:val="both"/>
        <w:rPr>
          <w:rFonts w:ascii="Verdana" w:hAnsi="Verdana" w:cs="Arial Narrow"/>
          <w:sz w:val="18"/>
          <w:szCs w:val="18"/>
          <w:lang w:eastAsia="pl-PL"/>
        </w:rPr>
      </w:pPr>
    </w:p>
    <w:p w:rsidR="003F65F1" w:rsidRPr="00766017" w:rsidRDefault="003F65F1" w:rsidP="003F65F1">
      <w:pPr>
        <w:shd w:val="clear" w:color="auto" w:fill="FFFFFF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znak WRO.WKUZ.GZ.261.</w:t>
      </w:r>
      <w:r w:rsidR="00E673E8">
        <w:rPr>
          <w:rFonts w:ascii="Verdana" w:hAnsi="Verdana" w:cs="Arial"/>
          <w:sz w:val="18"/>
          <w:szCs w:val="18"/>
        </w:rPr>
        <w:t>30</w:t>
      </w:r>
      <w:r>
        <w:rPr>
          <w:rFonts w:ascii="Verdana" w:hAnsi="Verdana" w:cs="Arial"/>
          <w:sz w:val="18"/>
          <w:szCs w:val="18"/>
        </w:rPr>
        <w:t>.2024</w:t>
      </w:r>
      <w:r w:rsidRPr="00766017">
        <w:rPr>
          <w:rFonts w:ascii="Verdana" w:hAnsi="Verdana" w:cs="Arial"/>
          <w:sz w:val="18"/>
          <w:szCs w:val="18"/>
        </w:rPr>
        <w:t>,</w:t>
      </w:r>
      <w:r w:rsidRPr="00766017">
        <w:rPr>
          <w:rFonts w:ascii="Verdana" w:hAnsi="Verdana" w:cs="Arial"/>
          <w:i/>
          <w:sz w:val="18"/>
          <w:szCs w:val="18"/>
        </w:rPr>
        <w:t xml:space="preserve"> </w:t>
      </w:r>
      <w:r w:rsidRPr="00766017">
        <w:rPr>
          <w:rFonts w:ascii="Verdana" w:hAnsi="Verdana" w:cs="Arial"/>
          <w:sz w:val="18"/>
          <w:szCs w:val="18"/>
        </w:rPr>
        <w:t>prowadzonego przez Krajowy Ośrodek Wsparcia Rolnictwa Oddział Terenowy we Wrocławiu oświadczam:</w:t>
      </w:r>
    </w:p>
    <w:p w:rsidR="003F65F1" w:rsidRPr="00713868" w:rsidRDefault="003F65F1" w:rsidP="003F65F1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  <w:r w:rsidRPr="00713868">
        <w:rPr>
          <w:rFonts w:ascii="Verdana" w:hAnsi="Verdana" w:cs="Arial"/>
          <w:sz w:val="18"/>
          <w:szCs w:val="18"/>
        </w:rPr>
        <w:t>- nie podlegam wykluczeniu z postępowania na podstawie art. 7 ust. 1 ustawy z dnia 13 kwietnia 2022 r.</w:t>
      </w:r>
      <w:r w:rsidRPr="00713868">
        <w:rPr>
          <w:rFonts w:ascii="Verdana" w:hAnsi="Verdana" w:cs="Arial"/>
          <w:iCs/>
          <w:sz w:val="18"/>
          <w:szCs w:val="18"/>
        </w:rPr>
        <w:t xml:space="preserve"> o szczególnych rozwiązaniach w zakresie przeciwdziałania wspieraniu agresji na Ukrainę oraz służących ochronie bezpieczeństwa narodowego</w:t>
      </w:r>
      <w:r w:rsidRPr="00713868">
        <w:rPr>
          <w:rFonts w:ascii="Verdana" w:hAnsi="Verdana" w:cs="Arial"/>
          <w:sz w:val="18"/>
          <w:szCs w:val="18"/>
        </w:rPr>
        <w:t>.</w:t>
      </w:r>
    </w:p>
    <w:p w:rsidR="003F65F1" w:rsidRPr="00713868" w:rsidRDefault="003F65F1" w:rsidP="003F65F1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</w:p>
    <w:p w:rsidR="003F65F1" w:rsidRDefault="003F65F1" w:rsidP="003F65F1">
      <w:pPr>
        <w:shd w:val="clear" w:color="auto" w:fill="FFFFFF"/>
        <w:spacing w:line="276" w:lineRule="auto"/>
        <w:rPr>
          <w:rFonts w:ascii="Arial" w:hAnsi="Arial" w:cs="Arial"/>
          <w:sz w:val="18"/>
          <w:szCs w:val="18"/>
        </w:rPr>
      </w:pPr>
      <w:r w:rsidRPr="00713868">
        <w:rPr>
          <w:rFonts w:ascii="Verdana" w:hAnsi="Verdana" w:cs="Arial"/>
          <w:sz w:val="18"/>
          <w:szCs w:val="18"/>
        </w:rPr>
        <w:t xml:space="preserve">Oświadczam, że informacje podane w powyższym oświadczeniu są aktualne </w:t>
      </w:r>
      <w:r w:rsidRPr="00713868">
        <w:rPr>
          <w:rFonts w:ascii="Verdana" w:hAnsi="Verdana" w:cs="Arial"/>
          <w:sz w:val="18"/>
          <w:szCs w:val="18"/>
        </w:rPr>
        <w:br/>
        <w:t>i zgodne z prawdą oraz zostały przedstawione z pełną świadomością konsekwencji wprowadzenia zamawiającego w błąd przy przedstawianiu informacji</w:t>
      </w:r>
      <w:r w:rsidRPr="00713868">
        <w:rPr>
          <w:rFonts w:ascii="Arial" w:hAnsi="Arial" w:cs="Arial"/>
          <w:sz w:val="18"/>
          <w:szCs w:val="18"/>
        </w:rPr>
        <w:t>.</w:t>
      </w:r>
    </w:p>
    <w:p w:rsidR="003F65F1" w:rsidRDefault="003F65F1" w:rsidP="003F65F1">
      <w:pPr>
        <w:shd w:val="clear" w:color="auto" w:fill="FFFFFF"/>
        <w:spacing w:line="276" w:lineRule="auto"/>
        <w:rPr>
          <w:rFonts w:ascii="Arial" w:hAnsi="Arial" w:cs="Arial"/>
          <w:sz w:val="18"/>
          <w:szCs w:val="18"/>
        </w:rPr>
      </w:pPr>
    </w:p>
    <w:p w:rsidR="003F65F1" w:rsidRPr="00713868" w:rsidRDefault="003F65F1" w:rsidP="003F65F1">
      <w:pPr>
        <w:shd w:val="clear" w:color="auto" w:fill="FFFFFF"/>
        <w:spacing w:line="276" w:lineRule="auto"/>
        <w:rPr>
          <w:rFonts w:ascii="Verdana" w:hAnsi="Verdana" w:cs="Arial"/>
          <w:sz w:val="18"/>
          <w:szCs w:val="18"/>
        </w:rPr>
      </w:pPr>
    </w:p>
    <w:p w:rsidR="003F65F1" w:rsidRPr="00713868" w:rsidRDefault="003F65F1" w:rsidP="003F65F1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3F65F1" w:rsidRPr="001F4C82" w:rsidRDefault="003F65F1" w:rsidP="003F65F1">
      <w:pPr>
        <w:spacing w:line="360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766017">
        <w:rPr>
          <w:rFonts w:ascii="Verdana" w:hAnsi="Verdana" w:cs="Arial"/>
          <w:sz w:val="18"/>
          <w:szCs w:val="18"/>
        </w:rPr>
        <w:t>dnia …………………. r.</w:t>
      </w:r>
      <w:r w:rsidRPr="001F4C82">
        <w:rPr>
          <w:rFonts w:ascii="Arial" w:hAnsi="Arial" w:cs="Arial"/>
        </w:rPr>
        <w:t xml:space="preserve"> </w:t>
      </w:r>
      <w:r w:rsidRPr="001F4C82">
        <w:rPr>
          <w:rFonts w:ascii="Arial" w:hAnsi="Arial" w:cs="Arial"/>
        </w:rPr>
        <w:tab/>
        <w:t>……………………</w:t>
      </w:r>
    </w:p>
    <w:p w:rsidR="003F65F1" w:rsidRDefault="003F65F1" w:rsidP="003F65F1">
      <w:pPr>
        <w:spacing w:line="360" w:lineRule="auto"/>
        <w:ind w:left="5664" w:firstLine="708"/>
        <w:jc w:val="both"/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</w:t>
      </w: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3F65F1" w:rsidRDefault="003F65F1" w:rsidP="003F65F1">
      <w:pPr>
        <w:rPr>
          <w:rFonts w:ascii="Verdana" w:hAnsi="Verdana"/>
          <w:sz w:val="16"/>
          <w:szCs w:val="16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8F4556" w:rsidRDefault="008F4556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8F4556" w:rsidRDefault="008F4556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501352">
      <w:pPr>
        <w:widowControl w:val="0"/>
        <w:tabs>
          <w:tab w:val="left" w:pos="570"/>
        </w:tabs>
        <w:suppressAutoHyphens w:val="0"/>
        <w:autoSpaceDE w:val="0"/>
        <w:autoSpaceDN w:val="0"/>
        <w:adjustRightInd w:val="0"/>
        <w:spacing w:line="360" w:lineRule="exact"/>
        <w:rPr>
          <w:rFonts w:ascii="Verdana" w:hAnsi="Verdana"/>
          <w:b/>
          <w:bCs/>
          <w:sz w:val="18"/>
          <w:szCs w:val="18"/>
          <w:lang w:eastAsia="pl-PL"/>
        </w:rPr>
      </w:pPr>
    </w:p>
    <w:p w:rsidR="00656D56" w:rsidRDefault="0035196A" w:rsidP="00656D56">
      <w:pPr>
        <w:widowControl w:val="0"/>
        <w:suppressAutoHyphens w:val="0"/>
        <w:autoSpaceDE w:val="0"/>
        <w:autoSpaceDN w:val="0"/>
        <w:adjustRightInd w:val="0"/>
        <w:contextualSpacing/>
        <w:jc w:val="right"/>
        <w:rPr>
          <w:rFonts w:ascii="Verdana" w:hAnsi="Verdana" w:cs="Verdana"/>
          <w:sz w:val="18"/>
          <w:szCs w:val="18"/>
          <w:lang w:eastAsia="pl-PL"/>
        </w:rPr>
      </w:pP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Załącznik nr </w:t>
      </w:r>
      <w:r w:rsidR="003F65F1">
        <w:rPr>
          <w:rFonts w:ascii="Verdana" w:hAnsi="Verdana"/>
          <w:b/>
          <w:bCs/>
          <w:sz w:val="18"/>
          <w:szCs w:val="18"/>
          <w:lang w:eastAsia="pl-PL"/>
        </w:rPr>
        <w:t>4</w:t>
      </w:r>
    </w:p>
    <w:p w:rsidR="0035196A" w:rsidRPr="00656D56" w:rsidRDefault="00547245" w:rsidP="00656D56">
      <w:pPr>
        <w:widowControl w:val="0"/>
        <w:suppressAutoHyphens w:val="0"/>
        <w:autoSpaceDE w:val="0"/>
        <w:autoSpaceDN w:val="0"/>
        <w:adjustRightInd w:val="0"/>
        <w:contextualSpacing/>
        <w:jc w:val="right"/>
        <w:rPr>
          <w:rFonts w:ascii="Verdana" w:hAnsi="Verdana" w:cs="Verdana"/>
          <w:sz w:val="18"/>
          <w:szCs w:val="18"/>
          <w:lang w:eastAsia="pl-PL"/>
        </w:rPr>
      </w:pPr>
      <w:r>
        <w:rPr>
          <w:rFonts w:ascii="Verdana" w:hAnsi="Verdana"/>
          <w:b/>
          <w:bCs/>
          <w:sz w:val="18"/>
          <w:szCs w:val="18"/>
          <w:lang w:eastAsia="pl-PL"/>
        </w:rPr>
        <w:t>do zapytania ofertowego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360" w:lineRule="exact"/>
        <w:jc w:val="both"/>
        <w:rPr>
          <w:rFonts w:ascii="Verdana" w:hAnsi="Verdana"/>
          <w:sz w:val="18"/>
          <w:szCs w:val="18"/>
          <w:lang w:eastAsia="pl-PL"/>
        </w:rPr>
      </w:pP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  <w:lang w:eastAsia="pl-PL"/>
        </w:rPr>
      </w:pPr>
      <w:r w:rsidRPr="00E455D3">
        <w:rPr>
          <w:rFonts w:ascii="Verdana" w:hAnsi="Verdana" w:cs="Arial"/>
          <w:b/>
          <w:bCs/>
          <w:sz w:val="18"/>
          <w:szCs w:val="18"/>
          <w:lang w:eastAsia="pl-PL"/>
        </w:rPr>
        <w:t>Klauzula informacyjna dotycząca przetwarzania p</w:t>
      </w: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rzez Krajowy Ośrodek Wsparcia Rolnictwa</w:t>
      </w:r>
      <w:r w:rsidRPr="00E455D3">
        <w:rPr>
          <w:rFonts w:ascii="Verdana" w:hAnsi="Verdana" w:cs="Arial"/>
          <w:b/>
          <w:bCs/>
          <w:sz w:val="18"/>
          <w:szCs w:val="18"/>
          <w:lang w:eastAsia="pl-PL"/>
        </w:rPr>
        <w:t xml:space="preserve"> danych osobowych pozyskanych od Wykonawcy Umowy </w:t>
      </w:r>
      <w:r w:rsidRPr="00E455D3">
        <w:rPr>
          <w:rFonts w:ascii="Verdana" w:hAnsi="Verdana" w:cs="Verdana"/>
          <w:b/>
          <w:color w:val="000000"/>
          <w:sz w:val="18"/>
          <w:szCs w:val="18"/>
          <w:lang w:eastAsia="pl-PL"/>
        </w:rPr>
        <w:t>……………………………</w:t>
      </w: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 </w:t>
      </w:r>
      <w:r w:rsidRPr="00E455D3">
        <w:rPr>
          <w:rFonts w:ascii="Verdana" w:hAnsi="Verdana" w:cs="Arial"/>
          <w:b/>
          <w:bCs/>
          <w:sz w:val="18"/>
          <w:szCs w:val="18"/>
          <w:lang w:eastAsia="pl-PL"/>
        </w:rPr>
        <w:t xml:space="preserve">w związku z jej zwarciem i realizacją, dotycząca osób reprezentujących Wykonawcę oraz osób wskazanych przez Wykonawcę do realizacji przedmiotu Umowy lub innych osób uczestniczących w jej realizacji, których dane zostaną udostępnione Krajowemu Ośrodkowi Wsparcia Rolnictwa.. 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hAnsi="Verdana" w:cs="Arial"/>
          <w:b/>
          <w:sz w:val="18"/>
          <w:szCs w:val="18"/>
          <w:lang w:eastAsia="pl-PL"/>
        </w:rPr>
      </w:pP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b/>
          <w:bCs/>
          <w:sz w:val="18"/>
          <w:szCs w:val="18"/>
          <w:lang w:eastAsia="pl-PL"/>
        </w:rPr>
      </w:pPr>
      <w:r w:rsidRPr="00E455D3">
        <w:rPr>
          <w:rFonts w:ascii="Verdana" w:hAnsi="Verdana"/>
          <w:b/>
          <w:bCs/>
          <w:sz w:val="18"/>
          <w:szCs w:val="18"/>
          <w:lang w:eastAsia="pl-PL"/>
        </w:rPr>
        <w:t>Klauzula informacyjna dotycząca przetwarzania p</w:t>
      </w:r>
      <w:r w:rsidRPr="00E455D3">
        <w:rPr>
          <w:rFonts w:ascii="Verdana" w:hAnsi="Verdana"/>
          <w:b/>
          <w:spacing w:val="10"/>
          <w:sz w:val="18"/>
          <w:szCs w:val="18"/>
          <w:lang w:eastAsia="pl-PL"/>
        </w:rPr>
        <w:t>rzez Krajowy Ośrodek Wsparcia Rolnictwa</w:t>
      </w: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 danych osobowych pozyskanych od Wykonawcy Umowy </w:t>
      </w:r>
      <w:r w:rsidRPr="00E455D3">
        <w:rPr>
          <w:rFonts w:ascii="Verdana" w:hAnsi="Verdana" w:cs="Verdana"/>
          <w:b/>
          <w:color w:val="000000"/>
          <w:sz w:val="18"/>
          <w:szCs w:val="18"/>
          <w:lang w:eastAsia="pl-PL"/>
        </w:rPr>
        <w:t>……………………………</w:t>
      </w: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 w związku z jej zwarciem i realizacją, dotycząca osób upoważnionych do zawarcia umowy i reprezentacji Wykonawcy oraz osób wskazanych przez Wykonawcę do realizacji przedmiotu Umowy lub innych osób uczestniczących w jej realizacji, których dane zostaną udostępnione Krajowemu Ośrodkowi Wsparcia Rolnictwa. 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 xml:space="preserve">Zgodnie z art. 14 rozporządzenia Parlamentu Europejskiego i Rady (UE) 2016/679 z dnia 27 kwietnia 2016 r. </w:t>
      </w:r>
      <w:r w:rsidRPr="00E455D3">
        <w:rPr>
          <w:rFonts w:ascii="Verdana" w:eastAsia="Calibri" w:hAnsi="Verdana"/>
          <w:i/>
          <w:sz w:val="18"/>
          <w:szCs w:val="18"/>
          <w:lang w:eastAsia="pl-PL"/>
        </w:rPr>
        <w:t>w sprawie ochrony osób fizycznych w związku z przetwarzaniem danych osobowych i w sprawie swobodnego przepływu takich danych oraz uchylenia dyrektywy 95/46/WE (ogólne rozporządzenie o ochronie danych)</w:t>
      </w:r>
      <w:r w:rsidRPr="00E455D3">
        <w:rPr>
          <w:rFonts w:ascii="Verdana" w:eastAsia="Calibri" w:hAnsi="Verdana"/>
          <w:sz w:val="18"/>
          <w:szCs w:val="18"/>
          <w:lang w:eastAsia="pl-PL"/>
        </w:rPr>
        <w:t xml:space="preserve"> (Dz. Urz. UE L 119 z 04.05.2016, str. 1), dalej „RODO”</w:t>
      </w: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, w związku z pozyskaniem Pani/Pana danych osobowych uprzejmie informujemy, że: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5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767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Administrator danych osobowych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Administratorem czyli podmiotem decydującym o celach i środkach przetwarzania Pani/Pana danych osobowych jest Krajowy Ośrodek Wsparcia Rolnictwa (zwany dalej KOWR) z siedzibą w Warszawie (01-207) przy ul. </w:t>
      </w:r>
      <w:proofErr w:type="spellStart"/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Karolkowej</w:t>
      </w:r>
      <w:proofErr w:type="spellEnd"/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 30. Z administratorem może się Pani/Pan skontaktować poprzez adres e-mail: </w:t>
      </w:r>
      <w:hyperlink r:id="rId10" w:history="1">
        <w:r w:rsidRPr="00E455D3">
          <w:rPr>
            <w:rFonts w:ascii="Verdana" w:eastAsia="Calibri" w:hAnsi="Verdana"/>
            <w:spacing w:val="10"/>
            <w:sz w:val="18"/>
            <w:szCs w:val="18"/>
            <w:lang w:eastAsia="pl-PL"/>
          </w:rPr>
          <w:t>kontakt@kowr.gov.pl</w:t>
        </w:r>
      </w:hyperlink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 lub pisemnie na adres korespondencyjny: Krajowy Ośrodek Wsparcia Rolnictwa, ul. </w:t>
      </w:r>
      <w:proofErr w:type="spellStart"/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Karolkowa</w:t>
      </w:r>
      <w:proofErr w:type="spellEnd"/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 30, 01-207 Warszawa. 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5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767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Inspektor Ochrony Danych Osobowych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1" w:history="1">
        <w:r w:rsidRPr="00E455D3">
          <w:rPr>
            <w:rFonts w:ascii="Verdana" w:eastAsia="Calibri" w:hAnsi="Verdana"/>
            <w:spacing w:val="10"/>
            <w:sz w:val="18"/>
            <w:szCs w:val="18"/>
            <w:lang w:eastAsia="pl-PL"/>
          </w:rPr>
          <w:t>iodo@kowr.qov.pl</w:t>
        </w:r>
      </w:hyperlink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 lub pisemnie na adres naszej siedziby, wskazany w pkt 1.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left="567" w:right="1818" w:hanging="567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Cele i podstawy prawne przetwarzania danych osobowych</w:t>
      </w:r>
    </w:p>
    <w:p w:rsidR="0035196A" w:rsidRPr="00E455D3" w:rsidRDefault="0035196A" w:rsidP="0035196A">
      <w:pPr>
        <w:keepNext/>
        <w:keepLines/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 xml:space="preserve">Jako administrator będziemy przetwarzać Pani/Pana dane osobowe w celach związanych z zawarciem, realizacją i rozliczeniem Umowy, która została zawarta w celu realizacji powierzonych Administratorowi zadań wynikających z przepisów prawa realizowanych w interesie publicznym. Pani/Pana dane przetwarzane będą także w celu realizacji obowiązków archiwizacji dokumentacji wynikających z </w:t>
      </w:r>
      <w:r w:rsidRPr="00E455D3">
        <w:rPr>
          <w:rFonts w:ascii="Verdana" w:hAnsi="Verdana"/>
          <w:spacing w:val="10"/>
          <w:sz w:val="18"/>
          <w:szCs w:val="18"/>
          <w:lang w:eastAsia="pl-PL"/>
        </w:rPr>
        <w:t>ustawy o narodowym zasobie archiwalnym i archiwach (Dz.U. z 2020 r. poz. 164)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Kategorie danych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Jako administrator będziemy przetwarzać Pani/Pana dane w zakresie kategorii danych: imię, nazwisko, stanowisko, nr telefonu, adres email oraz w przypadku osób bezpośrednio realizujących przedmiot umowy dane potwierdzające zatrudnienie na podstawie umowy o pracę. 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Źródło danych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contextualSpacing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Pani/Pana dane administrator pozyskał od …………..(nazwa Wykonawcy), w związku z zawarciem i realizacją przedmiotu Umowy Pani/Pana wizerunek zostanie utrwalony w związku z jego stosowaniem na terenie siedziby administratora w celu zapewnienia bezpieczeństwa osób, informacji oraz mienia.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Okres przetwarzania danych osobowych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 xml:space="preserve">Pani/Pana dane osobowe będą przetwarzane przez okres obowiązywania zawartej Umowy oraz po zakończeniu jej obowiązywania </w:t>
      </w:r>
      <w:r w:rsidRPr="00E455D3">
        <w:rPr>
          <w:rFonts w:ascii="Verdana" w:eastAsia="Calibri" w:hAnsi="Verdana"/>
          <w:sz w:val="18"/>
          <w:szCs w:val="18"/>
          <w:lang w:eastAsia="pl-PL"/>
        </w:rPr>
        <w:t xml:space="preserve">przez okres przewidziany przepisami prawa w tym zakresie, w tym przez okres przechowywania dokumentacji określony w przepisach powszechnych i uregulowaniach wewnętrznych Administratora w zakresie archiwizacji dokumentów, a także przez okres przedawnienia roszczeń przysługujących Administratorowi i w stosunku do niego. </w:t>
      </w:r>
      <w:r w:rsidRPr="00E455D3">
        <w:rPr>
          <w:rFonts w:ascii="Verdana" w:hAnsi="Verdana"/>
          <w:spacing w:val="10"/>
          <w:sz w:val="18"/>
          <w:szCs w:val="18"/>
          <w:lang w:eastAsia="pl-PL"/>
        </w:rPr>
        <w:t>Zgodnie z obowiązującymi uregulowaniami KOWR zobowiązany jest przechowywać dane osobowe pozyskane w związku z zawarciem umowy przez okres 10 lat licząc od dnia 1 stycznia następnego roku po ostatecznym rozliczeniu umowy.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Dane utrwalone w systemie monitoringu wizyjnego przetwarzane będą nie dłużej niż przez okres 90 dni po upływie, którego zostaną usunięte poprzez nadpisanie danych.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Odbiorcy danych osobowych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Pani/Pana dane osobowe mogą być udostępniane innym podmiotom jeżeli obowiązek taki będzie wynikać z przepisów prawa.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2"/>
        <w:jc w:val="both"/>
        <w:rPr>
          <w:rFonts w:ascii="Verdana" w:eastAsia="Calibri" w:hAnsi="Verdana"/>
          <w:spacing w:val="10"/>
          <w:sz w:val="18"/>
          <w:szCs w:val="18"/>
          <w:lang w:eastAsia="pl-PL"/>
        </w:rPr>
      </w:pPr>
      <w:r w:rsidRPr="00E455D3">
        <w:rPr>
          <w:rFonts w:ascii="Verdana" w:eastAsia="Calibri" w:hAnsi="Verdana"/>
          <w:spacing w:val="10"/>
          <w:sz w:val="18"/>
          <w:szCs w:val="18"/>
          <w:lang w:eastAsia="pl-PL"/>
        </w:rPr>
        <w:t>Do Pani/Pana danych osobowych mogą też mieć dostęp podmioty przetwarzające dane w naszym imieniu (podmioty przetwarzające), np. podmioty świadczące usługi informatyczne, usługi niszczenia i archiwizacji dokumentów, jak również inni administratorzy danych osobowych przetwarzający dane we własnym imieniu, np. podmioty prowadzące działalność pocztową lub kurierską.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right="1818"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Prawa osób, których dane dotyczą: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left="20"/>
        <w:contextualSpacing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>Zgodnie z RODO przysługuje Pani/Panu:</w:t>
      </w:r>
    </w:p>
    <w:p w:rsidR="0035196A" w:rsidRPr="00E455D3" w:rsidRDefault="0035196A" w:rsidP="0035196A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>prawo dostępu do swoich danych osobowych i otrzymania ich kopii;</w:t>
      </w:r>
    </w:p>
    <w:p w:rsidR="0035196A" w:rsidRPr="00E455D3" w:rsidRDefault="0035196A" w:rsidP="0035196A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>prawo do sprostowania (poprawiania) swoich danych osobowych;</w:t>
      </w:r>
    </w:p>
    <w:p w:rsidR="0035196A" w:rsidRPr="00E455D3" w:rsidRDefault="0035196A" w:rsidP="0035196A">
      <w:pPr>
        <w:widowControl w:val="0"/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 usunięcia danych osobowych, w sytuacji, gdy przetwarzanie danych nie następuje w celu wywiązania się z obowiązku wynikającego z przepisu prawa lub w ramach sprawowania władzy publicznej; </w:t>
      </w:r>
    </w:p>
    <w:p w:rsidR="0035196A" w:rsidRPr="00E455D3" w:rsidRDefault="0035196A" w:rsidP="0035196A">
      <w:pPr>
        <w:widowControl w:val="0"/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spacing w:after="160" w:line="259" w:lineRule="auto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 ograniczenia przetwarzania danych, przy czym przepisy odrębne mogą wyłączyć możliwość skorzystania z tego praw.</w:t>
      </w:r>
    </w:p>
    <w:p w:rsidR="0035196A" w:rsidRPr="00E455D3" w:rsidRDefault="0035196A" w:rsidP="0035196A">
      <w:pPr>
        <w:widowControl w:val="0"/>
        <w:shd w:val="clear" w:color="auto" w:fill="FFFFFF"/>
        <w:suppressAutoHyphens w:val="0"/>
        <w:autoSpaceDE w:val="0"/>
        <w:autoSpaceDN w:val="0"/>
        <w:adjustRightInd w:val="0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>Jeżeli chce Pani/Pan skorzystać z któregokolwiek z tych uprawnień prosimy o kontakt z Inspektorem Ochrony Danych Osobowych, wskazany w pkt 2 lub pisemnie na adres naszej siedziby, wskazany powyżej.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jc w:val="both"/>
        <w:rPr>
          <w:rFonts w:ascii="Verdana" w:eastAsia="Calibri" w:hAnsi="Verdana"/>
          <w:sz w:val="18"/>
          <w:szCs w:val="18"/>
          <w:lang w:eastAsia="pl-PL"/>
        </w:rPr>
      </w:pPr>
      <w:r w:rsidRPr="00E455D3">
        <w:rPr>
          <w:rFonts w:ascii="Verdana" w:eastAsia="Calibri" w:hAnsi="Verdana"/>
          <w:sz w:val="18"/>
          <w:szCs w:val="18"/>
          <w:lang w:eastAsia="pl-PL"/>
        </w:rPr>
        <w:t xml:space="preserve">Posiada Pani/Pani prawo do wniesienia skargi do Prezesa Urzędu Ochrony Danych Osobowych. 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6"/>
        </w:numPr>
        <w:tabs>
          <w:tab w:val="left" w:pos="567"/>
          <w:tab w:val="left" w:pos="635"/>
        </w:tabs>
        <w:suppressAutoHyphens w:val="0"/>
        <w:autoSpaceDE w:val="0"/>
        <w:autoSpaceDN w:val="0"/>
        <w:adjustRightInd w:val="0"/>
        <w:spacing w:after="160" w:line="259" w:lineRule="auto"/>
        <w:ind w:hanging="3164"/>
        <w:jc w:val="both"/>
        <w:outlineLvl w:val="0"/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shd w:val="clear" w:color="auto" w:fill="FFFFFF"/>
          <w:lang w:eastAsia="pl-PL"/>
        </w:rPr>
        <w:t>Zautomatyzowane podejmowanie decyzji i przekazywanie danych do państw trzecich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pacing w:val="10"/>
          <w:sz w:val="18"/>
          <w:szCs w:val="18"/>
          <w:lang w:val="pl" w:eastAsia="pl-PL"/>
        </w:rPr>
      </w:pPr>
      <w:r w:rsidRPr="00E455D3">
        <w:rPr>
          <w:rFonts w:ascii="Verdana" w:hAnsi="Verdana"/>
          <w:spacing w:val="10"/>
          <w:sz w:val="18"/>
          <w:szCs w:val="18"/>
          <w:lang w:val="pl" w:eastAsia="pl-PL"/>
        </w:rPr>
        <w:t>W oparciu o Pani/Pana dane osobowe KOWR nie będzie podejmował wobec Pani/Pana zautomatyzowanych decyzji, w tym decyzji będących wynikiem profilowania.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val="pl" w:eastAsia="pl-PL"/>
        </w:rPr>
        <w:t>KOWR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 w:rsidR="0035196A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pacing w:val="10"/>
          <w:sz w:val="18"/>
          <w:szCs w:val="18"/>
          <w:lang w:eastAsia="pl-PL"/>
        </w:rPr>
      </w:pPr>
    </w:p>
    <w:p w:rsidR="0035196A" w:rsidRPr="00B4127E" w:rsidRDefault="0035196A" w:rsidP="0035196A">
      <w:pPr>
        <w:rPr>
          <w:rFonts w:ascii="Verdana" w:hAnsi="Verdana"/>
          <w:sz w:val="18"/>
          <w:szCs w:val="18"/>
          <w:lang w:eastAsia="pl-PL"/>
        </w:rPr>
      </w:pPr>
    </w:p>
    <w:p w:rsidR="0035196A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A15A18" w:rsidRDefault="00A15A18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656D56" w:rsidRDefault="00656D56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656D56" w:rsidRDefault="00656D56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656D56" w:rsidRDefault="00656D56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F65F1" w:rsidRDefault="003F65F1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  <w:r w:rsidRPr="00E455D3">
        <w:rPr>
          <w:rFonts w:ascii="Verdana" w:hAnsi="Verdana"/>
          <w:b/>
          <w:bCs/>
          <w:sz w:val="18"/>
          <w:szCs w:val="18"/>
          <w:lang w:eastAsia="pl-PL"/>
        </w:rPr>
        <w:t xml:space="preserve">Załącznik nr </w:t>
      </w:r>
      <w:r w:rsidR="003F65F1">
        <w:rPr>
          <w:rFonts w:ascii="Verdana" w:hAnsi="Verdana"/>
          <w:b/>
          <w:bCs/>
          <w:sz w:val="18"/>
          <w:szCs w:val="18"/>
          <w:lang w:eastAsia="pl-PL"/>
        </w:rPr>
        <w:t>5</w:t>
      </w:r>
    </w:p>
    <w:p w:rsidR="0035196A" w:rsidRPr="00E455D3" w:rsidRDefault="00A15A18" w:rsidP="0035196A">
      <w:pPr>
        <w:widowControl w:val="0"/>
        <w:suppressAutoHyphens w:val="0"/>
        <w:autoSpaceDE w:val="0"/>
        <w:autoSpaceDN w:val="0"/>
        <w:adjustRightInd w:val="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  <w:r>
        <w:rPr>
          <w:rFonts w:ascii="Verdana" w:hAnsi="Verdana"/>
          <w:b/>
          <w:bCs/>
          <w:sz w:val="18"/>
          <w:szCs w:val="18"/>
          <w:lang w:eastAsia="pl-PL"/>
        </w:rPr>
        <w:t>do zapytania ofertowego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jc w:val="right"/>
        <w:rPr>
          <w:rFonts w:ascii="Verdana" w:hAnsi="Verdana"/>
          <w:b/>
          <w:bCs/>
          <w:sz w:val="18"/>
          <w:szCs w:val="18"/>
          <w:lang w:eastAsia="pl-PL"/>
        </w:rPr>
      </w:pP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ind w:right="60"/>
        <w:jc w:val="both"/>
        <w:rPr>
          <w:rFonts w:ascii="Verdana" w:hAnsi="Verdana" w:cs="Arial"/>
          <w:b/>
          <w:sz w:val="18"/>
          <w:szCs w:val="18"/>
          <w:lang w:eastAsia="pl-PL"/>
        </w:rPr>
      </w:pPr>
      <w:r w:rsidRPr="00E455D3">
        <w:rPr>
          <w:rFonts w:ascii="Verdana" w:hAnsi="Verdana" w:cs="Arial"/>
          <w:b/>
          <w:sz w:val="18"/>
          <w:szCs w:val="18"/>
          <w:lang w:eastAsia="pl-PL"/>
        </w:rPr>
        <w:t xml:space="preserve">Klauzula informacyjna dotycząca przetwarzania przez Zamawiającego danych osobowych Wykonawcy będącego osobą fizyczną/osobą fizyczną prowadzącą działalność gospodarczą 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W związku z pozyskaniem Pani/Pana danych osobowych informujemy, że: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Administrator danych osobowych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Administratorem czyli podmiotem decydującym o celach i środkach przetwarzania Pani/Pana danych osobowych jest Krajowy Ośrodek Wsparcia Rolnictwa (zwany dalej KOWR) z siedzibą w Warszawie (01-207) przy ul. </w:t>
      </w:r>
      <w:proofErr w:type="spellStart"/>
      <w:r w:rsidRPr="00E455D3">
        <w:rPr>
          <w:rFonts w:ascii="Verdana" w:hAnsi="Verdana"/>
          <w:spacing w:val="10"/>
          <w:sz w:val="18"/>
          <w:szCs w:val="18"/>
          <w:lang w:eastAsia="pl-PL"/>
        </w:rPr>
        <w:t>Karolkowej</w:t>
      </w:r>
      <w:proofErr w:type="spellEnd"/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 30.Z administratorem może się Pani/Pan skontaktować poprzez adres e-mail: </w:t>
      </w:r>
      <w:hyperlink r:id="rId12" w:history="1">
        <w:r w:rsidRPr="00E455D3">
          <w:rPr>
            <w:rFonts w:ascii="Verdana" w:hAnsi="Verdana"/>
            <w:spacing w:val="10"/>
            <w:sz w:val="18"/>
            <w:szCs w:val="18"/>
            <w:lang w:eastAsia="pl-PL"/>
          </w:rPr>
          <w:t>kontakt@kowr.gov.pl</w:t>
        </w:r>
      </w:hyperlink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 lub pisemnie na adres korespondencyjny: Krajowy Ośrodek Wsparcia Rolnictwa, ul. </w:t>
      </w:r>
      <w:proofErr w:type="spellStart"/>
      <w:r w:rsidRPr="00E455D3">
        <w:rPr>
          <w:rFonts w:ascii="Verdana" w:hAnsi="Verdana"/>
          <w:spacing w:val="10"/>
          <w:sz w:val="18"/>
          <w:szCs w:val="18"/>
          <w:lang w:eastAsia="pl-PL"/>
        </w:rPr>
        <w:t>Karolkowa</w:t>
      </w:r>
      <w:proofErr w:type="spellEnd"/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 30, 01-207 Warszawa. 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Inspektor Ochrony Danych Osobowych</w:t>
      </w:r>
    </w:p>
    <w:p w:rsidR="0035196A" w:rsidRPr="00E455D3" w:rsidRDefault="0035196A" w:rsidP="0035196A">
      <w:pPr>
        <w:widowControl w:val="0"/>
        <w:tabs>
          <w:tab w:val="left" w:pos="596"/>
        </w:tabs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3" w:history="1">
        <w:r w:rsidRPr="00E455D3">
          <w:rPr>
            <w:rFonts w:ascii="Verdana" w:hAnsi="Verdana"/>
            <w:spacing w:val="10"/>
            <w:sz w:val="18"/>
            <w:szCs w:val="18"/>
            <w:u w:val="single"/>
            <w:lang w:eastAsia="pl-PL"/>
          </w:rPr>
          <w:t>iodo@kowr.qov.pl</w:t>
        </w:r>
      </w:hyperlink>
      <w:r w:rsidRPr="00E455D3">
        <w:rPr>
          <w:rFonts w:ascii="Verdana" w:hAnsi="Verdana"/>
          <w:spacing w:val="10"/>
          <w:sz w:val="18"/>
          <w:szCs w:val="18"/>
          <w:lang w:eastAsia="pl-PL"/>
        </w:rPr>
        <w:t>lub pisemnie na adres naszej siedziby, wskazany w pkt 1.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Cele i podstawy prawne przetwarzania danych osobowych</w:t>
      </w:r>
    </w:p>
    <w:p w:rsidR="0035196A" w:rsidRPr="00E455D3" w:rsidRDefault="0035196A" w:rsidP="0035196A">
      <w:pPr>
        <w:widowControl w:val="0"/>
        <w:tabs>
          <w:tab w:val="left" w:pos="596"/>
        </w:tabs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Jako administrator będziemy przetwarzać Pani/Pana dane osobowe w celu zawarcia i rozliczenia umowy, której jest Pani/Pan stroną. 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contextualSpacing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Przetwarzanie Pani/Pana danych osobowych jest niezbędne do zawarcia, realizacji i rozliczenia ww. umowy, której Pani/Pan jest stroną, oraz realizacji wszystkich innych określonych w przepisach prawa obowiązków, w tym obowiązków jako płatnika danin publicznych a także obowiązku archiwizacji dokumentacji zgodnie z ustawą o narodowym zasobie archiwalnym i archiwach (Dz.U. z 2020 r. poz. 164), co stanowi o zgodnym z  prawem przetwarzaniu Pani/Pana danych osobowych w oparciu o przesłanki legalności przetwarzania, o których mowa w art. 6 ust. 1 lit. b i c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 ochronie danych) (Dz.U. UE. L. 119 z 04.05.2016 r., str. 1), dalej jako RODO. 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Okres przetwarzania danych osobowych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Pani/Pana dane osobowe będą przetwarzane przez okres przewidziany przepisami prawa w tym zakresie, w tym przez okres przechowywania dokumentacji określony w przepisach powszechnych i uregulowaniach wewnętrznych KOWR w zakresie archiwizacji dokumentów oraz okres przedawnienia roszczeń przysługujących KOWR i w stosunku do niego.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Zgodnie z obowiązującymi uregulowaniami KOWR zobowiązany jest przechowywać Pani/Pana dane osobowe zawarte w umowie przez okres 10 lat licząc od dnia 1 stycznia następnego roku po ostatecznym rozliczeniu umowy. 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Odbiorcy danych osobowych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Pani/Pana dane osobowe mogą być udostępniane innym podmiotom jeżeli obowiązek taki będzie wynikać z przepisów prawa.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Do Pani/Pana danych osobowych mogą też mieć dostęp podmioty przetwarzające dane w naszym imieniu (podmioty przetwarzające), np. podmioty świadczące usługi informatyczne, usługi niszczenia i archiwizacji dokumentów, jak również inni administratorzy danych osobowych przetwarzający dane we własnym imieniu, np. podmioty prowadzące działalność pocztową lub kurierską.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Prawa osób, których dane dotyczą:</w:t>
      </w:r>
    </w:p>
    <w:p w:rsidR="0035196A" w:rsidRPr="00E455D3" w:rsidRDefault="0035196A" w:rsidP="0035196A">
      <w:pPr>
        <w:widowControl w:val="0"/>
        <w:tabs>
          <w:tab w:val="left" w:pos="596"/>
        </w:tabs>
        <w:suppressAutoHyphens w:val="0"/>
        <w:autoSpaceDE w:val="0"/>
        <w:autoSpaceDN w:val="0"/>
        <w:adjustRightInd w:val="0"/>
        <w:spacing w:line="276" w:lineRule="auto"/>
        <w:ind w:right="60" w:hanging="2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Zgodnie z RODO przysługuje Pani/Panu:</w:t>
      </w:r>
    </w:p>
    <w:p w:rsidR="0035196A" w:rsidRPr="00E455D3" w:rsidRDefault="0035196A" w:rsidP="0035196A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dostępu do swoich danych osobowych oraz otrzymania ich kopii;</w:t>
      </w:r>
    </w:p>
    <w:p w:rsidR="0035196A" w:rsidRPr="00E455D3" w:rsidRDefault="0035196A" w:rsidP="0035196A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 sprostowania (poprawiania) swoich danych osobowych;</w:t>
      </w:r>
    </w:p>
    <w:p w:rsidR="0035196A" w:rsidRPr="00E455D3" w:rsidRDefault="0035196A" w:rsidP="0035196A">
      <w:pPr>
        <w:widowControl w:val="0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contextualSpacing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ograniczenia przetwarzania danych osobowych.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58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Jeżeli chce Pani/Pan skorzystać z któregokolwiek z tych uprawnień prosimy o kontakt z Inspektorem Ochrony Danych Osobowych, wskazany w pkt 2 lub pisemnie na adres naszej siedziby, wskazany powyżej.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 xml:space="preserve">Posiada Pani/Pani prawo do wniesienia skargi do Prezesa Urzędu Ochrony Danych Osobowych 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Verdana" w:hAnsi="Verdana"/>
          <w:i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Zgodnie z RODO nie przysługuje Pani/Panu:</w:t>
      </w:r>
    </w:p>
    <w:p w:rsidR="0035196A" w:rsidRPr="00E455D3" w:rsidRDefault="0035196A" w:rsidP="0035196A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w związku z art. 17 ust. 3 lit. b, d lub e RODO prawo do usunięcia danych osobowych;</w:t>
      </w:r>
    </w:p>
    <w:p w:rsidR="0035196A" w:rsidRPr="00E455D3" w:rsidRDefault="0035196A" w:rsidP="0035196A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>prawo do przenoszenia danych osobowych, o którym mowa w art. 20 RODO;</w:t>
      </w:r>
    </w:p>
    <w:p w:rsidR="0035196A" w:rsidRPr="00E455D3" w:rsidRDefault="0035196A" w:rsidP="0035196A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160" w:line="276" w:lineRule="auto"/>
        <w:ind w:left="284" w:right="58" w:hanging="284"/>
        <w:jc w:val="both"/>
        <w:rPr>
          <w:rFonts w:ascii="Verdana" w:hAnsi="Verdana"/>
          <w:sz w:val="18"/>
          <w:szCs w:val="18"/>
          <w:lang w:eastAsia="pl-PL"/>
        </w:rPr>
      </w:pPr>
      <w:r w:rsidRPr="00E455D3">
        <w:rPr>
          <w:rFonts w:ascii="Verdana" w:hAnsi="Verdana"/>
          <w:sz w:val="18"/>
          <w:szCs w:val="18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Informacja o wymogu/dobrowolności podania danych osobowych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 xml:space="preserve">Podanie przez Panią/Pana danych jest niezbędne do zawarcia i rozliczenia umowy, której jest Pani/Pan stroną.  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Zautomatyzowane podejmowanie decyzji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W oparciu o Pani/Pana dane osobowe KOWR nie będzie podejmował wobec Pani/Pana zautomatyzowanych decyzji, w tym decyzji będących wynikiem profilowania.</w:t>
      </w:r>
    </w:p>
    <w:p w:rsidR="0035196A" w:rsidRPr="00E455D3" w:rsidRDefault="0035196A" w:rsidP="0035196A">
      <w:pPr>
        <w:keepNext/>
        <w:keepLines/>
        <w:widowControl w:val="0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60" w:line="276" w:lineRule="auto"/>
        <w:ind w:left="284" w:right="1818" w:hanging="284"/>
        <w:jc w:val="both"/>
        <w:outlineLvl w:val="0"/>
        <w:rPr>
          <w:rFonts w:ascii="Verdana" w:hAnsi="Verdana"/>
          <w:b/>
          <w:sz w:val="18"/>
          <w:szCs w:val="18"/>
          <w:shd w:val="clear" w:color="auto" w:fill="FFFFFF"/>
          <w:lang w:eastAsia="pl-PL"/>
        </w:rPr>
      </w:pPr>
      <w:r w:rsidRPr="00E455D3">
        <w:rPr>
          <w:rFonts w:ascii="Verdana" w:hAnsi="Verdana"/>
          <w:b/>
          <w:sz w:val="18"/>
          <w:szCs w:val="18"/>
          <w:shd w:val="clear" w:color="auto" w:fill="FFFFFF"/>
          <w:lang w:eastAsia="pl-PL"/>
        </w:rPr>
        <w:t>Przekazywanie danych do państw trzecich</w:t>
      </w:r>
    </w:p>
    <w:p w:rsidR="0035196A" w:rsidRPr="00E455D3" w:rsidRDefault="0035196A" w:rsidP="0035196A">
      <w:pPr>
        <w:widowControl w:val="0"/>
        <w:suppressAutoHyphens w:val="0"/>
        <w:autoSpaceDE w:val="0"/>
        <w:autoSpaceDN w:val="0"/>
        <w:adjustRightInd w:val="0"/>
        <w:spacing w:line="276" w:lineRule="auto"/>
        <w:ind w:right="60"/>
        <w:jc w:val="both"/>
        <w:rPr>
          <w:rFonts w:ascii="Verdana" w:hAnsi="Verdana"/>
          <w:spacing w:val="10"/>
          <w:sz w:val="18"/>
          <w:szCs w:val="18"/>
          <w:lang w:eastAsia="pl-PL"/>
        </w:rPr>
      </w:pPr>
      <w:r w:rsidRPr="00E455D3">
        <w:rPr>
          <w:rFonts w:ascii="Verdana" w:hAnsi="Verdana"/>
          <w:spacing w:val="10"/>
          <w:sz w:val="18"/>
          <w:szCs w:val="18"/>
          <w:lang w:eastAsia="pl-PL"/>
        </w:rPr>
        <w:t>KOWR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 w:rsidR="0035196A" w:rsidRPr="00E455D3" w:rsidRDefault="0035196A" w:rsidP="0035196A">
      <w:pPr>
        <w:keepNext/>
        <w:keepLines/>
        <w:widowControl w:val="0"/>
        <w:suppressAutoHyphens w:val="0"/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bCs/>
          <w:iCs/>
          <w:sz w:val="18"/>
          <w:szCs w:val="18"/>
          <w:lang w:eastAsia="pl-PL"/>
        </w:rPr>
      </w:pPr>
    </w:p>
    <w:p w:rsidR="0035196A" w:rsidRPr="00E455D3" w:rsidRDefault="0035196A" w:rsidP="0035196A">
      <w:pPr>
        <w:suppressAutoHyphens w:val="0"/>
        <w:spacing w:line="276" w:lineRule="auto"/>
        <w:jc w:val="center"/>
        <w:rPr>
          <w:rFonts w:ascii="Verdana" w:hAnsi="Verdana"/>
          <w:sz w:val="18"/>
          <w:szCs w:val="18"/>
          <w:lang w:eastAsia="pl-PL"/>
        </w:rPr>
      </w:pPr>
    </w:p>
    <w:p w:rsidR="0035196A" w:rsidRPr="00D87168" w:rsidRDefault="0035196A" w:rsidP="0035196A">
      <w:pPr>
        <w:autoSpaceDE w:val="0"/>
        <w:autoSpaceDN w:val="0"/>
        <w:jc w:val="center"/>
        <w:textAlignment w:val="baseline"/>
        <w:rPr>
          <w:rFonts w:ascii="Verdana" w:hAnsi="Verdana"/>
          <w:b/>
          <w:bCs/>
          <w:sz w:val="16"/>
          <w:szCs w:val="16"/>
        </w:rPr>
      </w:pPr>
    </w:p>
    <w:p w:rsidR="0035196A" w:rsidRPr="00D87168" w:rsidRDefault="0035196A" w:rsidP="0035196A">
      <w:pPr>
        <w:autoSpaceDE w:val="0"/>
        <w:autoSpaceDN w:val="0"/>
        <w:jc w:val="center"/>
        <w:textAlignment w:val="baseline"/>
        <w:rPr>
          <w:rFonts w:ascii="Verdana" w:hAnsi="Verdana"/>
          <w:b/>
          <w:bCs/>
          <w:sz w:val="16"/>
          <w:szCs w:val="16"/>
        </w:rPr>
      </w:pPr>
    </w:p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E455D3" w:rsidRDefault="00E455D3" w:rsidP="007D045E"/>
    <w:p w:rsidR="00844475" w:rsidRDefault="00844475" w:rsidP="007D045E">
      <w:pPr>
        <w:rPr>
          <w:rFonts w:ascii="Verdana" w:hAnsi="Verdana" w:cs="Arial"/>
          <w:b/>
          <w:sz w:val="18"/>
          <w:szCs w:val="18"/>
        </w:rPr>
      </w:pPr>
    </w:p>
    <w:sectPr w:rsidR="00844475" w:rsidSect="00B709D3">
      <w:headerReference w:type="default" r:id="rId14"/>
      <w:headerReference w:type="first" r:id="rId15"/>
      <w:footerReference w:type="first" r:id="rId16"/>
      <w:pgSz w:w="11906" w:h="16838" w:code="9"/>
      <w:pgMar w:top="851" w:right="1133" w:bottom="720" w:left="1134" w:header="390" w:footer="73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679" w:rsidRDefault="009C3679">
      <w:r>
        <w:separator/>
      </w:r>
    </w:p>
  </w:endnote>
  <w:endnote w:type="continuationSeparator" w:id="0">
    <w:p w:rsidR="009C3679" w:rsidRDefault="009C3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eeSans">
    <w:altName w:val="Arial"/>
    <w:charset w:val="01"/>
    <w:family w:val="swiss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79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9C3679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9C3679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9C3679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</w:p>
  <w:p w:rsidR="009C3679" w:rsidRPr="000101C8" w:rsidRDefault="009C3679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832048</wp:posOffset>
          </wp:positionH>
          <wp:positionV relativeFrom="margin">
            <wp:posOffset>8112381</wp:posOffset>
          </wp:positionV>
          <wp:extent cx="6400800" cy="436880"/>
          <wp:effectExtent l="0" t="0" r="0" b="0"/>
          <wp:wrapSquare wrapText="bothSides"/>
          <wp:docPr id="64" name="Obraz 64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sz w:val="18"/>
        <w:szCs w:val="18"/>
      </w:rPr>
      <w:t>54-610</w:t>
    </w:r>
    <w:r w:rsidRPr="000101C8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Wrocław, ul. Mińska 60</w:t>
    </w:r>
    <w:r w:rsidRPr="000101C8">
      <w:rPr>
        <w:rFonts w:ascii="Verdana" w:hAnsi="Verdana"/>
        <w:sz w:val="18"/>
        <w:szCs w:val="18"/>
      </w:rPr>
      <w:t xml:space="preserve">, </w:t>
    </w:r>
    <w:r>
      <w:rPr>
        <w:rFonts w:ascii="Verdana" w:hAnsi="Verdana"/>
        <w:sz w:val="18"/>
        <w:szCs w:val="18"/>
      </w:rPr>
      <w:t>71 35 63 919</w:t>
    </w:r>
    <w:r w:rsidRPr="000101C8">
      <w:rPr>
        <w:rFonts w:ascii="Verdana" w:hAnsi="Verdana"/>
        <w:sz w:val="18"/>
        <w:szCs w:val="18"/>
      </w:rPr>
      <w:t xml:space="preserve">, </w:t>
    </w:r>
    <w:r>
      <w:rPr>
        <w:rFonts w:ascii="Verdana" w:hAnsi="Verdana"/>
        <w:sz w:val="18"/>
        <w:szCs w:val="18"/>
      </w:rPr>
      <w:t>www.kowr.gov.pl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679" w:rsidRDefault="009C3679">
      <w:r>
        <w:separator/>
      </w:r>
    </w:p>
  </w:footnote>
  <w:footnote w:type="continuationSeparator" w:id="0">
    <w:p w:rsidR="009C3679" w:rsidRDefault="009C3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79" w:rsidRPr="008277FA" w:rsidRDefault="009C3679" w:rsidP="001F11CD">
    <w:pPr>
      <w:tabs>
        <w:tab w:val="left" w:pos="7088"/>
      </w:tabs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79" w:rsidRPr="00DB279E" w:rsidRDefault="009C3679" w:rsidP="007C23D6">
    <w:pPr>
      <w:spacing w:line="276" w:lineRule="auto"/>
      <w:ind w:left="-850" w:firstLine="850"/>
      <w:rPr>
        <w:rFonts w:ascii="Verdana" w:hAnsi="Verdan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68" w:hanging="21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2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68" w:hanging="216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00000005"/>
    <w:name w:val="WW8Num8"/>
    <w:lvl w:ilvl="0">
      <w:start w:val="16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4" w15:restartNumberingAfterBreak="0">
    <w:nsid w:val="00000006"/>
    <w:multiLevelType w:val="multilevel"/>
    <w:tmpl w:val="00000006"/>
    <w:name w:val="WW8Num12"/>
    <w:lvl w:ilvl="0">
      <w:start w:val="12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00000007"/>
    <w:name w:val="WW8Num14"/>
    <w:lvl w:ilvl="0">
      <w:start w:val="19"/>
      <w:numFmt w:val="decimal"/>
      <w:pStyle w:val="Nagwek2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08"/>
    <w:multiLevelType w:val="multilevel"/>
    <w:tmpl w:val="00000008"/>
    <w:name w:val="WW8Num19"/>
    <w:lvl w:ilvl="0">
      <w:start w:val="13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  <w:strike w:val="0"/>
        <w:dstrike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7" w15:restartNumberingAfterBreak="0">
    <w:nsid w:val="00000009"/>
    <w:multiLevelType w:val="multilevel"/>
    <w:tmpl w:val="00000009"/>
    <w:name w:val="WW8Num2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9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2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20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784" w:hanging="2160"/>
      </w:pPr>
      <w:rPr>
        <w:rFonts w:hint="default"/>
      </w:rPr>
    </w:lvl>
  </w:abstractNum>
  <w:abstractNum w:abstractNumId="8" w15:restartNumberingAfterBreak="0">
    <w:nsid w:val="0000000A"/>
    <w:multiLevelType w:val="multilevel"/>
    <w:tmpl w:val="0000000A"/>
    <w:name w:val="WW8Num28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cs="TimesNewRomanPSMT" w:hint="default"/>
        <w:strike w:val="0"/>
        <w:d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9" w15:restartNumberingAfterBreak="0">
    <w:nsid w:val="0000000B"/>
    <w:multiLevelType w:val="multilevel"/>
    <w:tmpl w:val="0000000B"/>
    <w:name w:val="WW8Num31"/>
    <w:lvl w:ilvl="0">
      <w:start w:val="11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0" w15:restartNumberingAfterBreak="0">
    <w:nsid w:val="0000000C"/>
    <w:multiLevelType w:val="multilevel"/>
    <w:tmpl w:val="F7F29EB8"/>
    <w:name w:val="WW8Num32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hint="default"/>
        <w:b w:val="0"/>
        <w:sz w:val="18"/>
        <w:szCs w:val="18"/>
        <w:highlight w:val="yellow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1" w15:restartNumberingAfterBreak="0">
    <w:nsid w:val="0000000D"/>
    <w:multiLevelType w:val="multilevel"/>
    <w:tmpl w:val="0000000D"/>
    <w:name w:val="WW8Num35"/>
    <w:lvl w:ilvl="0">
      <w:start w:val="15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2" w15:restartNumberingAfterBreak="0">
    <w:nsid w:val="0000000E"/>
    <w:multiLevelType w:val="multilevel"/>
    <w:tmpl w:val="0000000E"/>
    <w:name w:val="WW8Num38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3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091179F2"/>
    <w:multiLevelType w:val="hybridMultilevel"/>
    <w:tmpl w:val="C9D0ABEE"/>
    <w:lvl w:ilvl="0" w:tplc="F53EFE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5DB8C746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09413464"/>
    <w:multiLevelType w:val="hybridMultilevel"/>
    <w:tmpl w:val="404CF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CC0D0F"/>
    <w:multiLevelType w:val="multilevel"/>
    <w:tmpl w:val="5D44649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AA33AA4"/>
    <w:multiLevelType w:val="hybridMultilevel"/>
    <w:tmpl w:val="A802F3D2"/>
    <w:lvl w:ilvl="0" w:tplc="95B47FF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474354"/>
    <w:multiLevelType w:val="hybridMultilevel"/>
    <w:tmpl w:val="3014E14E"/>
    <w:lvl w:ilvl="0" w:tplc="4F1084E8">
      <w:start w:val="1"/>
      <w:numFmt w:val="decimal"/>
      <w:lvlText w:val="%1."/>
      <w:lvlJc w:val="left"/>
      <w:pPr>
        <w:ind w:left="360" w:hanging="360"/>
      </w:pPr>
    </w:lvl>
    <w:lvl w:ilvl="1" w:tplc="1500F272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984F44"/>
    <w:multiLevelType w:val="hybridMultilevel"/>
    <w:tmpl w:val="3054603C"/>
    <w:lvl w:ilvl="0" w:tplc="EE5C005A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0" w15:restartNumberingAfterBreak="0">
    <w:nsid w:val="15673CD4"/>
    <w:multiLevelType w:val="hybridMultilevel"/>
    <w:tmpl w:val="A07ADA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156A3969"/>
    <w:multiLevelType w:val="hybridMultilevel"/>
    <w:tmpl w:val="601C82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60E394D"/>
    <w:multiLevelType w:val="hybridMultilevel"/>
    <w:tmpl w:val="EBC45E7A"/>
    <w:lvl w:ilvl="0" w:tplc="890890D8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671AE5"/>
    <w:multiLevelType w:val="hybridMultilevel"/>
    <w:tmpl w:val="7C60F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78217D"/>
    <w:multiLevelType w:val="hybridMultilevel"/>
    <w:tmpl w:val="BF06E89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1D6CA9"/>
    <w:multiLevelType w:val="hybridMultilevel"/>
    <w:tmpl w:val="81A2CBC4"/>
    <w:lvl w:ilvl="0" w:tplc="AF3E6B42">
      <w:start w:val="1"/>
      <w:numFmt w:val="decimal"/>
      <w:pStyle w:val="Nagwek1"/>
      <w:lvlText w:val="%1."/>
      <w:lvlJc w:val="left"/>
      <w:pPr>
        <w:tabs>
          <w:tab w:val="num" w:pos="1004"/>
        </w:tabs>
        <w:ind w:left="1004" w:hanging="360"/>
      </w:pPr>
      <w:rPr>
        <w:lang w:val="en-US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 w15:restartNumberingAfterBreak="0">
    <w:nsid w:val="1BE43667"/>
    <w:multiLevelType w:val="hybridMultilevel"/>
    <w:tmpl w:val="8ABE3670"/>
    <w:lvl w:ilvl="0" w:tplc="0BAE900A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1576C0"/>
    <w:multiLevelType w:val="hybridMultilevel"/>
    <w:tmpl w:val="D338A6C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20593E7D"/>
    <w:multiLevelType w:val="hybridMultilevel"/>
    <w:tmpl w:val="264C77EC"/>
    <w:lvl w:ilvl="0" w:tplc="04F45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3361A7B"/>
    <w:multiLevelType w:val="hybridMultilevel"/>
    <w:tmpl w:val="52B20E70"/>
    <w:lvl w:ilvl="0" w:tplc="911441CA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C57B50"/>
    <w:multiLevelType w:val="multilevel"/>
    <w:tmpl w:val="6454686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="Times New Roman" w:hAnsi="Verdana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1" w15:restartNumberingAfterBreak="0">
    <w:nsid w:val="23F402F9"/>
    <w:multiLevelType w:val="hybridMultilevel"/>
    <w:tmpl w:val="771A8FC2"/>
    <w:lvl w:ilvl="0" w:tplc="19960918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4C6F90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2F6A86"/>
    <w:multiLevelType w:val="hybridMultilevel"/>
    <w:tmpl w:val="E24AEA68"/>
    <w:lvl w:ilvl="0" w:tplc="00F8A66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F23826"/>
    <w:multiLevelType w:val="hybridMultilevel"/>
    <w:tmpl w:val="356A831A"/>
    <w:lvl w:ilvl="0" w:tplc="0415000F">
      <w:start w:val="1"/>
      <w:numFmt w:val="decimal"/>
      <w:lvlText w:val="%1."/>
      <w:lvlJc w:val="left"/>
      <w:pPr>
        <w:ind w:left="185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57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9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1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3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5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7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9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16" w:hanging="180"/>
      </w:pPr>
      <w:rPr>
        <w:rFonts w:cs="Times New Roman"/>
      </w:rPr>
    </w:lvl>
  </w:abstractNum>
  <w:abstractNum w:abstractNumId="35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Verdana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36" w15:restartNumberingAfterBreak="0">
    <w:nsid w:val="2EC27D45"/>
    <w:multiLevelType w:val="hybridMultilevel"/>
    <w:tmpl w:val="680857A2"/>
    <w:lvl w:ilvl="0" w:tplc="E68C36D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 w15:restartNumberingAfterBreak="0">
    <w:nsid w:val="31D74BAE"/>
    <w:multiLevelType w:val="hybridMultilevel"/>
    <w:tmpl w:val="341C9D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B613FA"/>
    <w:multiLevelType w:val="hybridMultilevel"/>
    <w:tmpl w:val="F90016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9D2769"/>
    <w:multiLevelType w:val="hybridMultilevel"/>
    <w:tmpl w:val="1EE45468"/>
    <w:lvl w:ilvl="0" w:tplc="EEA4A6B2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291A9B"/>
    <w:multiLevelType w:val="hybridMultilevel"/>
    <w:tmpl w:val="B17ED946"/>
    <w:lvl w:ilvl="0" w:tplc="444EDE7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35413FA1"/>
    <w:multiLevelType w:val="hybridMultilevel"/>
    <w:tmpl w:val="EF9AA46C"/>
    <w:lvl w:ilvl="0" w:tplc="A34660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54C74C5"/>
    <w:multiLevelType w:val="hybridMultilevel"/>
    <w:tmpl w:val="2D1876F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6532B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44" w15:restartNumberingAfterBreak="0">
    <w:nsid w:val="3C5D0658"/>
    <w:multiLevelType w:val="hybridMultilevel"/>
    <w:tmpl w:val="F89C100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3DDC6872"/>
    <w:multiLevelType w:val="hybridMultilevel"/>
    <w:tmpl w:val="51D82616"/>
    <w:lvl w:ilvl="0" w:tplc="4C8618BE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323300"/>
    <w:multiLevelType w:val="hybridMultilevel"/>
    <w:tmpl w:val="8DCA273E"/>
    <w:lvl w:ilvl="0" w:tplc="75C455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719BE"/>
    <w:multiLevelType w:val="hybridMultilevel"/>
    <w:tmpl w:val="92B0F898"/>
    <w:name w:val="WW8Num3122"/>
    <w:lvl w:ilvl="0" w:tplc="54025F10">
      <w:start w:val="3"/>
      <w:numFmt w:val="decimal"/>
      <w:lvlText w:val="%1."/>
      <w:lvlJc w:val="left"/>
      <w:pPr>
        <w:ind w:left="316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3474F99"/>
    <w:multiLevelType w:val="hybridMultilevel"/>
    <w:tmpl w:val="A998C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531AF9"/>
    <w:multiLevelType w:val="multilevel"/>
    <w:tmpl w:val="E8E8B0E0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7293A84"/>
    <w:multiLevelType w:val="hybridMultilevel"/>
    <w:tmpl w:val="26A608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D8CB662">
      <w:start w:val="1"/>
      <w:numFmt w:val="decimal"/>
      <w:lvlText w:val="%2)"/>
      <w:lvlJc w:val="left"/>
      <w:pPr>
        <w:ind w:left="92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D885008">
      <w:start w:val="1"/>
      <w:numFmt w:val="decimal"/>
      <w:lvlText w:val="%4."/>
      <w:lvlJc w:val="left"/>
      <w:pPr>
        <w:ind w:left="360" w:hanging="360"/>
      </w:pPr>
      <w:rPr>
        <w:rFonts w:ascii="Arial Narrow" w:hAnsi="Arial Narrow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98C3CAF"/>
    <w:multiLevelType w:val="hybridMultilevel"/>
    <w:tmpl w:val="777A1860"/>
    <w:lvl w:ilvl="0" w:tplc="09CAEBE0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 w15:restartNumberingAfterBreak="0">
    <w:nsid w:val="4F5E1499"/>
    <w:multiLevelType w:val="hybridMultilevel"/>
    <w:tmpl w:val="0190325C"/>
    <w:lvl w:ilvl="0" w:tplc="F53EFEB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7EF4E888">
      <w:start w:val="1"/>
      <w:numFmt w:val="lowerLetter"/>
      <w:lvlText w:val="%4)"/>
      <w:lvlJc w:val="left"/>
      <w:pPr>
        <w:ind w:left="287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3" w15:restartNumberingAfterBreak="0">
    <w:nsid w:val="4F9962F3"/>
    <w:multiLevelType w:val="multilevel"/>
    <w:tmpl w:val="B50C015A"/>
    <w:lvl w:ilvl="0">
      <w:start w:val="7"/>
      <w:numFmt w:val="decimal"/>
      <w:lvlText w:val="%1"/>
      <w:lvlJc w:val="left"/>
      <w:pPr>
        <w:ind w:left="480" w:hanging="480"/>
      </w:pPr>
      <w:rPr>
        <w:rFonts w:cs="Verdana" w:hint="default"/>
        <w:color w:val="000000"/>
      </w:rPr>
    </w:lvl>
    <w:lvl w:ilvl="1">
      <w:start w:val="2"/>
      <w:numFmt w:val="decimal"/>
      <w:lvlText w:val="%1.%2"/>
      <w:lvlJc w:val="left"/>
      <w:pPr>
        <w:ind w:left="622" w:hanging="480"/>
      </w:pPr>
      <w:rPr>
        <w:rFonts w:cs="Verdana" w:hint="default"/>
        <w:color w:val="000000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cs="Verdana" w:hint="default"/>
        <w:color w:val="00000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Verdana" w:hint="default"/>
        <w:color w:val="00000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Verdan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Verdan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Verdan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Verdan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cs="Verdana" w:hint="default"/>
        <w:color w:val="000000"/>
      </w:rPr>
    </w:lvl>
  </w:abstractNum>
  <w:abstractNum w:abstractNumId="54" w15:restartNumberingAfterBreak="0">
    <w:nsid w:val="4FD61149"/>
    <w:multiLevelType w:val="hybridMultilevel"/>
    <w:tmpl w:val="90D85AA2"/>
    <w:lvl w:ilvl="0" w:tplc="F9EEDE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33D1064"/>
    <w:multiLevelType w:val="hybridMultilevel"/>
    <w:tmpl w:val="B472F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35244EE"/>
    <w:multiLevelType w:val="multilevel"/>
    <w:tmpl w:val="32C4E638"/>
    <w:lvl w:ilvl="0">
      <w:start w:val="2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61C333D"/>
    <w:multiLevelType w:val="hybridMultilevel"/>
    <w:tmpl w:val="B472F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C52529"/>
    <w:multiLevelType w:val="hybridMultilevel"/>
    <w:tmpl w:val="25D857D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BB14C2B"/>
    <w:multiLevelType w:val="hybridMultilevel"/>
    <w:tmpl w:val="40E02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C200515"/>
    <w:multiLevelType w:val="hybridMultilevel"/>
    <w:tmpl w:val="00F872BA"/>
    <w:lvl w:ilvl="0" w:tplc="D2D0F15C">
      <w:start w:val="1"/>
      <w:numFmt w:val="decimal"/>
      <w:lvlText w:val="%1)"/>
      <w:lvlJc w:val="left"/>
      <w:pPr>
        <w:ind w:left="1440" w:hanging="360"/>
      </w:pPr>
      <w:rPr>
        <w:sz w:val="16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B54825D0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D816118"/>
    <w:multiLevelType w:val="multilevel"/>
    <w:tmpl w:val="92B80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2" w15:restartNumberingAfterBreak="0">
    <w:nsid w:val="5F0C0B1A"/>
    <w:multiLevelType w:val="hybridMultilevel"/>
    <w:tmpl w:val="20AE22DE"/>
    <w:lvl w:ilvl="0" w:tplc="342E58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897B65"/>
    <w:multiLevelType w:val="hybridMultilevel"/>
    <w:tmpl w:val="55B451A8"/>
    <w:lvl w:ilvl="0" w:tplc="1D52183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34A6810"/>
    <w:multiLevelType w:val="hybridMultilevel"/>
    <w:tmpl w:val="D65655C8"/>
    <w:lvl w:ilvl="0" w:tplc="D832859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3A33F55"/>
    <w:multiLevelType w:val="multilevel"/>
    <w:tmpl w:val="64546860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="Times New Roman" w:hAnsi="Verdana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66" w15:restartNumberingAfterBreak="0">
    <w:nsid w:val="673D6868"/>
    <w:multiLevelType w:val="hybridMultilevel"/>
    <w:tmpl w:val="6CF8CF54"/>
    <w:lvl w:ilvl="0" w:tplc="63F081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001322"/>
    <w:multiLevelType w:val="hybridMultilevel"/>
    <w:tmpl w:val="312A6A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6E615BBD"/>
    <w:multiLevelType w:val="hybridMultilevel"/>
    <w:tmpl w:val="5AA0421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6E9100B4"/>
    <w:multiLevelType w:val="hybridMultilevel"/>
    <w:tmpl w:val="6D0CFBDA"/>
    <w:lvl w:ilvl="0" w:tplc="F72AC5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5D1AF4"/>
    <w:multiLevelType w:val="hybridMultilevel"/>
    <w:tmpl w:val="D0F01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4E757B"/>
    <w:multiLevelType w:val="hybridMultilevel"/>
    <w:tmpl w:val="64826462"/>
    <w:lvl w:ilvl="0" w:tplc="BB36B5CC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236512"/>
    <w:multiLevelType w:val="hybridMultilevel"/>
    <w:tmpl w:val="7F6CB590"/>
    <w:lvl w:ilvl="0" w:tplc="99D4DAA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5C682F"/>
    <w:multiLevelType w:val="hybridMultilevel"/>
    <w:tmpl w:val="5D760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A0A14D1"/>
    <w:multiLevelType w:val="hybridMultilevel"/>
    <w:tmpl w:val="A6AEDF82"/>
    <w:lvl w:ilvl="0" w:tplc="25ACA7E2">
      <w:start w:val="1"/>
      <w:numFmt w:val="decimal"/>
      <w:lvlText w:val="%1)"/>
      <w:lvlJc w:val="left"/>
      <w:pPr>
        <w:ind w:left="1353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AE74FC6"/>
    <w:multiLevelType w:val="hybridMultilevel"/>
    <w:tmpl w:val="F8A0B3EE"/>
    <w:lvl w:ilvl="0" w:tplc="6E3201E4">
      <w:start w:val="1"/>
      <w:numFmt w:val="decimal"/>
      <w:lvlText w:val="%1."/>
      <w:lvlJc w:val="left"/>
      <w:pPr>
        <w:ind w:left="64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5"/>
  </w:num>
  <w:num w:numId="3">
    <w:abstractNumId w:val="59"/>
  </w:num>
  <w:num w:numId="4">
    <w:abstractNumId w:val="15"/>
  </w:num>
  <w:num w:numId="5">
    <w:abstractNumId w:val="61"/>
  </w:num>
  <w:num w:numId="6">
    <w:abstractNumId w:val="43"/>
  </w:num>
  <w:num w:numId="7">
    <w:abstractNumId w:val="58"/>
  </w:num>
  <w:num w:numId="8">
    <w:abstractNumId w:val="27"/>
  </w:num>
  <w:num w:numId="9">
    <w:abstractNumId w:val="68"/>
  </w:num>
  <w:num w:numId="10">
    <w:abstractNumId w:val="28"/>
  </w:num>
  <w:num w:numId="11">
    <w:abstractNumId w:val="71"/>
  </w:num>
  <w:num w:numId="12">
    <w:abstractNumId w:val="32"/>
  </w:num>
  <w:num w:numId="13">
    <w:abstractNumId w:val="49"/>
  </w:num>
  <w:num w:numId="14">
    <w:abstractNumId w:val="13"/>
  </w:num>
  <w:num w:numId="15">
    <w:abstractNumId w:val="35"/>
  </w:num>
  <w:num w:numId="16">
    <w:abstractNumId w:val="47"/>
  </w:num>
  <w:num w:numId="17">
    <w:abstractNumId w:val="21"/>
  </w:num>
  <w:num w:numId="18">
    <w:abstractNumId w:val="55"/>
  </w:num>
  <w:num w:numId="19">
    <w:abstractNumId w:val="42"/>
  </w:num>
  <w:num w:numId="20">
    <w:abstractNumId w:val="44"/>
  </w:num>
  <w:num w:numId="21">
    <w:abstractNumId w:val="60"/>
  </w:num>
  <w:num w:numId="22">
    <w:abstractNumId w:val="14"/>
  </w:num>
  <w:num w:numId="23">
    <w:abstractNumId w:val="48"/>
  </w:num>
  <w:num w:numId="24">
    <w:abstractNumId w:val="36"/>
  </w:num>
  <w:num w:numId="25">
    <w:abstractNumId w:val="52"/>
  </w:num>
  <w:num w:numId="26">
    <w:abstractNumId w:val="24"/>
  </w:num>
  <w:num w:numId="27">
    <w:abstractNumId w:val="74"/>
  </w:num>
  <w:num w:numId="28">
    <w:abstractNumId w:val="57"/>
  </w:num>
  <w:num w:numId="29">
    <w:abstractNumId w:val="20"/>
  </w:num>
  <w:num w:numId="30">
    <w:abstractNumId w:val="70"/>
  </w:num>
  <w:num w:numId="31">
    <w:abstractNumId w:val="40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</w:num>
  <w:num w:numId="36">
    <w:abstractNumId w:val="67"/>
  </w:num>
  <w:num w:numId="37">
    <w:abstractNumId w:val="76"/>
  </w:num>
  <w:num w:numId="38">
    <w:abstractNumId w:val="51"/>
  </w:num>
  <w:num w:numId="39">
    <w:abstractNumId w:val="66"/>
  </w:num>
  <w:num w:numId="40">
    <w:abstractNumId w:val="64"/>
  </w:num>
  <w:num w:numId="41">
    <w:abstractNumId w:val="72"/>
  </w:num>
  <w:num w:numId="42">
    <w:abstractNumId w:val="54"/>
  </w:num>
  <w:num w:numId="43">
    <w:abstractNumId w:val="31"/>
  </w:num>
  <w:num w:numId="44">
    <w:abstractNumId w:val="17"/>
  </w:num>
  <w:num w:numId="45">
    <w:abstractNumId w:val="29"/>
  </w:num>
  <w:num w:numId="46">
    <w:abstractNumId w:val="63"/>
  </w:num>
  <w:num w:numId="47">
    <w:abstractNumId w:val="75"/>
  </w:num>
  <w:num w:numId="48">
    <w:abstractNumId w:val="73"/>
  </w:num>
  <w:num w:numId="49">
    <w:abstractNumId w:val="39"/>
  </w:num>
  <w:num w:numId="50">
    <w:abstractNumId w:val="46"/>
  </w:num>
  <w:num w:numId="51">
    <w:abstractNumId w:val="26"/>
  </w:num>
  <w:num w:numId="52">
    <w:abstractNumId w:val="62"/>
  </w:num>
  <w:num w:numId="53">
    <w:abstractNumId w:val="45"/>
  </w:num>
  <w:num w:numId="54">
    <w:abstractNumId w:val="22"/>
  </w:num>
  <w:num w:numId="55">
    <w:abstractNumId w:val="69"/>
  </w:num>
  <w:num w:numId="56">
    <w:abstractNumId w:val="33"/>
  </w:num>
  <w:num w:numId="57">
    <w:abstractNumId w:val="65"/>
  </w:num>
  <w:num w:numId="58">
    <w:abstractNumId w:val="41"/>
  </w:num>
  <w:num w:numId="59">
    <w:abstractNumId w:val="30"/>
  </w:num>
  <w:num w:numId="60">
    <w:abstractNumId w:val="19"/>
  </w:num>
  <w:num w:numId="61">
    <w:abstractNumId w:val="53"/>
  </w:num>
  <w:num w:numId="6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6"/>
  </w:num>
  <w:num w:numId="64">
    <w:abstractNumId w:val="16"/>
  </w:num>
  <w:num w:numId="65">
    <w:abstractNumId w:val="2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781"/>
    <w:rsid w:val="0000032F"/>
    <w:rsid w:val="000011FB"/>
    <w:rsid w:val="00003656"/>
    <w:rsid w:val="000101C8"/>
    <w:rsid w:val="00015FF4"/>
    <w:rsid w:val="0002282E"/>
    <w:rsid w:val="00026381"/>
    <w:rsid w:val="00030081"/>
    <w:rsid w:val="00030ECE"/>
    <w:rsid w:val="0004065D"/>
    <w:rsid w:val="0004258B"/>
    <w:rsid w:val="0004685C"/>
    <w:rsid w:val="00050B59"/>
    <w:rsid w:val="00053642"/>
    <w:rsid w:val="00064122"/>
    <w:rsid w:val="00065522"/>
    <w:rsid w:val="0007238C"/>
    <w:rsid w:val="0007424F"/>
    <w:rsid w:val="00075E28"/>
    <w:rsid w:val="00080F9D"/>
    <w:rsid w:val="00083B3C"/>
    <w:rsid w:val="00086D62"/>
    <w:rsid w:val="0008756A"/>
    <w:rsid w:val="0009200F"/>
    <w:rsid w:val="000A4103"/>
    <w:rsid w:val="000B080E"/>
    <w:rsid w:val="000B5591"/>
    <w:rsid w:val="000B5E62"/>
    <w:rsid w:val="000C017E"/>
    <w:rsid w:val="000D069A"/>
    <w:rsid w:val="000D6CFC"/>
    <w:rsid w:val="000E662F"/>
    <w:rsid w:val="000F6915"/>
    <w:rsid w:val="00105FE9"/>
    <w:rsid w:val="00106DFF"/>
    <w:rsid w:val="0011111C"/>
    <w:rsid w:val="001111EF"/>
    <w:rsid w:val="0012182D"/>
    <w:rsid w:val="00123CCF"/>
    <w:rsid w:val="00123EC9"/>
    <w:rsid w:val="00125320"/>
    <w:rsid w:val="00126357"/>
    <w:rsid w:val="00131B75"/>
    <w:rsid w:val="001325CF"/>
    <w:rsid w:val="00134E24"/>
    <w:rsid w:val="0013510B"/>
    <w:rsid w:val="00137E7E"/>
    <w:rsid w:val="00150CB9"/>
    <w:rsid w:val="001512B0"/>
    <w:rsid w:val="00151FD0"/>
    <w:rsid w:val="00153037"/>
    <w:rsid w:val="00155137"/>
    <w:rsid w:val="0015616C"/>
    <w:rsid w:val="00157F20"/>
    <w:rsid w:val="00164EA8"/>
    <w:rsid w:val="00166742"/>
    <w:rsid w:val="00167EEE"/>
    <w:rsid w:val="001741F4"/>
    <w:rsid w:val="00180205"/>
    <w:rsid w:val="00184C87"/>
    <w:rsid w:val="001913E2"/>
    <w:rsid w:val="001944E2"/>
    <w:rsid w:val="001A0E2D"/>
    <w:rsid w:val="001A6CB9"/>
    <w:rsid w:val="001B1873"/>
    <w:rsid w:val="001B1C6D"/>
    <w:rsid w:val="001B1DAD"/>
    <w:rsid w:val="001B22F5"/>
    <w:rsid w:val="001B3099"/>
    <w:rsid w:val="001C7458"/>
    <w:rsid w:val="001D071D"/>
    <w:rsid w:val="001D1789"/>
    <w:rsid w:val="001E1A55"/>
    <w:rsid w:val="001E2FFD"/>
    <w:rsid w:val="001E594F"/>
    <w:rsid w:val="001E7807"/>
    <w:rsid w:val="001F11CD"/>
    <w:rsid w:val="001F16F2"/>
    <w:rsid w:val="001F1F8C"/>
    <w:rsid w:val="002063E9"/>
    <w:rsid w:val="002105DD"/>
    <w:rsid w:val="0021650C"/>
    <w:rsid w:val="00224ADA"/>
    <w:rsid w:val="00224D81"/>
    <w:rsid w:val="00231EF4"/>
    <w:rsid w:val="002339D6"/>
    <w:rsid w:val="002460B6"/>
    <w:rsid w:val="00251019"/>
    <w:rsid w:val="00254381"/>
    <w:rsid w:val="00254F6C"/>
    <w:rsid w:val="002565F4"/>
    <w:rsid w:val="00261B4C"/>
    <w:rsid w:val="00275A57"/>
    <w:rsid w:val="00281D06"/>
    <w:rsid w:val="00282CE3"/>
    <w:rsid w:val="00291260"/>
    <w:rsid w:val="00291294"/>
    <w:rsid w:val="0029160F"/>
    <w:rsid w:val="00292709"/>
    <w:rsid w:val="00293535"/>
    <w:rsid w:val="002A3151"/>
    <w:rsid w:val="002A6E05"/>
    <w:rsid w:val="002B09B4"/>
    <w:rsid w:val="002C103D"/>
    <w:rsid w:val="002D0D49"/>
    <w:rsid w:val="002D11E4"/>
    <w:rsid w:val="002D4725"/>
    <w:rsid w:val="002D5E63"/>
    <w:rsid w:val="002E14CA"/>
    <w:rsid w:val="002F2B71"/>
    <w:rsid w:val="002F41BD"/>
    <w:rsid w:val="002F45B4"/>
    <w:rsid w:val="002F53C1"/>
    <w:rsid w:val="002F5C78"/>
    <w:rsid w:val="003026F7"/>
    <w:rsid w:val="00312362"/>
    <w:rsid w:val="00313B6B"/>
    <w:rsid w:val="0032075B"/>
    <w:rsid w:val="00331096"/>
    <w:rsid w:val="0033757B"/>
    <w:rsid w:val="0034533C"/>
    <w:rsid w:val="0035196A"/>
    <w:rsid w:val="003530DF"/>
    <w:rsid w:val="0035729F"/>
    <w:rsid w:val="0036140E"/>
    <w:rsid w:val="00365D24"/>
    <w:rsid w:val="00395F0D"/>
    <w:rsid w:val="00396DA1"/>
    <w:rsid w:val="003A2AAC"/>
    <w:rsid w:val="003A7749"/>
    <w:rsid w:val="003B3F7A"/>
    <w:rsid w:val="003B4116"/>
    <w:rsid w:val="003B7FAC"/>
    <w:rsid w:val="003C0DC4"/>
    <w:rsid w:val="003D0C1B"/>
    <w:rsid w:val="003D26E1"/>
    <w:rsid w:val="003D4E2F"/>
    <w:rsid w:val="003E04A8"/>
    <w:rsid w:val="003E5B94"/>
    <w:rsid w:val="003E7AEB"/>
    <w:rsid w:val="003F0B57"/>
    <w:rsid w:val="003F106A"/>
    <w:rsid w:val="003F65F1"/>
    <w:rsid w:val="00402035"/>
    <w:rsid w:val="00402DE0"/>
    <w:rsid w:val="004076F0"/>
    <w:rsid w:val="00427303"/>
    <w:rsid w:val="0043338E"/>
    <w:rsid w:val="0043612F"/>
    <w:rsid w:val="00436895"/>
    <w:rsid w:val="00442699"/>
    <w:rsid w:val="00444B3F"/>
    <w:rsid w:val="00444FCC"/>
    <w:rsid w:val="004470E1"/>
    <w:rsid w:val="00447E71"/>
    <w:rsid w:val="00451631"/>
    <w:rsid w:val="00452DBF"/>
    <w:rsid w:val="00455B53"/>
    <w:rsid w:val="004605E1"/>
    <w:rsid w:val="00465319"/>
    <w:rsid w:val="0047061C"/>
    <w:rsid w:val="00475A4D"/>
    <w:rsid w:val="004869D3"/>
    <w:rsid w:val="004B6B82"/>
    <w:rsid w:val="004B78B7"/>
    <w:rsid w:val="004C1905"/>
    <w:rsid w:val="004C1991"/>
    <w:rsid w:val="004D2381"/>
    <w:rsid w:val="004D6397"/>
    <w:rsid w:val="004D6D2F"/>
    <w:rsid w:val="004E4330"/>
    <w:rsid w:val="004E4BBE"/>
    <w:rsid w:val="0050076D"/>
    <w:rsid w:val="00501352"/>
    <w:rsid w:val="0050295A"/>
    <w:rsid w:val="00504CFD"/>
    <w:rsid w:val="005221C1"/>
    <w:rsid w:val="0052385E"/>
    <w:rsid w:val="005314C6"/>
    <w:rsid w:val="00531B0C"/>
    <w:rsid w:val="00533A39"/>
    <w:rsid w:val="00541A41"/>
    <w:rsid w:val="00541D5A"/>
    <w:rsid w:val="00542C94"/>
    <w:rsid w:val="00543618"/>
    <w:rsid w:val="00546F4B"/>
    <w:rsid w:val="00547245"/>
    <w:rsid w:val="005505D8"/>
    <w:rsid w:val="0055216E"/>
    <w:rsid w:val="00556716"/>
    <w:rsid w:val="0056447F"/>
    <w:rsid w:val="00565956"/>
    <w:rsid w:val="00574896"/>
    <w:rsid w:val="00576AEB"/>
    <w:rsid w:val="00580B5C"/>
    <w:rsid w:val="00590DB9"/>
    <w:rsid w:val="00592E57"/>
    <w:rsid w:val="00594C26"/>
    <w:rsid w:val="00594DC7"/>
    <w:rsid w:val="005A0FAC"/>
    <w:rsid w:val="005A135D"/>
    <w:rsid w:val="005A4D62"/>
    <w:rsid w:val="005B30C9"/>
    <w:rsid w:val="005C41F9"/>
    <w:rsid w:val="005C5208"/>
    <w:rsid w:val="005C6A32"/>
    <w:rsid w:val="005C7854"/>
    <w:rsid w:val="005D7686"/>
    <w:rsid w:val="005E0B9D"/>
    <w:rsid w:val="00600258"/>
    <w:rsid w:val="00617F2D"/>
    <w:rsid w:val="0062004F"/>
    <w:rsid w:val="0062093C"/>
    <w:rsid w:val="0062231F"/>
    <w:rsid w:val="00627B21"/>
    <w:rsid w:val="00630629"/>
    <w:rsid w:val="006307A3"/>
    <w:rsid w:val="00633F2E"/>
    <w:rsid w:val="0064506A"/>
    <w:rsid w:val="00646202"/>
    <w:rsid w:val="00656D56"/>
    <w:rsid w:val="0065737F"/>
    <w:rsid w:val="00662D53"/>
    <w:rsid w:val="00663093"/>
    <w:rsid w:val="0066336C"/>
    <w:rsid w:val="00663802"/>
    <w:rsid w:val="00663F19"/>
    <w:rsid w:val="00666092"/>
    <w:rsid w:val="00667717"/>
    <w:rsid w:val="006750C0"/>
    <w:rsid w:val="00675CCC"/>
    <w:rsid w:val="0068219F"/>
    <w:rsid w:val="00690403"/>
    <w:rsid w:val="006940D9"/>
    <w:rsid w:val="00694DEC"/>
    <w:rsid w:val="006964A5"/>
    <w:rsid w:val="006A5781"/>
    <w:rsid w:val="006A7140"/>
    <w:rsid w:val="006B4463"/>
    <w:rsid w:val="006D26A8"/>
    <w:rsid w:val="006D773F"/>
    <w:rsid w:val="006E11F1"/>
    <w:rsid w:val="006E1D41"/>
    <w:rsid w:val="006E1FD4"/>
    <w:rsid w:val="006E3A30"/>
    <w:rsid w:val="006F0910"/>
    <w:rsid w:val="0070132A"/>
    <w:rsid w:val="00713B95"/>
    <w:rsid w:val="007200FB"/>
    <w:rsid w:val="007352E2"/>
    <w:rsid w:val="0073552E"/>
    <w:rsid w:val="00745CD3"/>
    <w:rsid w:val="00747747"/>
    <w:rsid w:val="00750D09"/>
    <w:rsid w:val="007635AA"/>
    <w:rsid w:val="00766CA5"/>
    <w:rsid w:val="00767C01"/>
    <w:rsid w:val="0077221D"/>
    <w:rsid w:val="007801B1"/>
    <w:rsid w:val="00780FA2"/>
    <w:rsid w:val="007903D8"/>
    <w:rsid w:val="007933F0"/>
    <w:rsid w:val="00795B3F"/>
    <w:rsid w:val="00795BE9"/>
    <w:rsid w:val="00796AC0"/>
    <w:rsid w:val="007A06E3"/>
    <w:rsid w:val="007A3EE3"/>
    <w:rsid w:val="007A56AF"/>
    <w:rsid w:val="007B2673"/>
    <w:rsid w:val="007B2926"/>
    <w:rsid w:val="007B69A2"/>
    <w:rsid w:val="007C1E32"/>
    <w:rsid w:val="007C23D6"/>
    <w:rsid w:val="007D045E"/>
    <w:rsid w:val="007D3122"/>
    <w:rsid w:val="007D514C"/>
    <w:rsid w:val="007D69C6"/>
    <w:rsid w:val="007E2703"/>
    <w:rsid w:val="007E4409"/>
    <w:rsid w:val="007F0584"/>
    <w:rsid w:val="007F26FF"/>
    <w:rsid w:val="007F2C3F"/>
    <w:rsid w:val="007F3EC7"/>
    <w:rsid w:val="007F57C8"/>
    <w:rsid w:val="007F6AD8"/>
    <w:rsid w:val="008063AB"/>
    <w:rsid w:val="00817750"/>
    <w:rsid w:val="008277FA"/>
    <w:rsid w:val="008402DB"/>
    <w:rsid w:val="00840B3E"/>
    <w:rsid w:val="008421D8"/>
    <w:rsid w:val="00844475"/>
    <w:rsid w:val="0084752C"/>
    <w:rsid w:val="008561B6"/>
    <w:rsid w:val="00861F00"/>
    <w:rsid w:val="0086285E"/>
    <w:rsid w:val="00863B3E"/>
    <w:rsid w:val="00864772"/>
    <w:rsid w:val="00871DC5"/>
    <w:rsid w:val="00872038"/>
    <w:rsid w:val="00872BE3"/>
    <w:rsid w:val="00875346"/>
    <w:rsid w:val="00884A01"/>
    <w:rsid w:val="00885D4A"/>
    <w:rsid w:val="008924B8"/>
    <w:rsid w:val="00896543"/>
    <w:rsid w:val="008A0E3C"/>
    <w:rsid w:val="008A54A2"/>
    <w:rsid w:val="008B2B7C"/>
    <w:rsid w:val="008B4909"/>
    <w:rsid w:val="008C22D6"/>
    <w:rsid w:val="008C2B2F"/>
    <w:rsid w:val="008C31DA"/>
    <w:rsid w:val="008C7051"/>
    <w:rsid w:val="008D6490"/>
    <w:rsid w:val="008D6ED1"/>
    <w:rsid w:val="008E1996"/>
    <w:rsid w:val="008E6133"/>
    <w:rsid w:val="008E6291"/>
    <w:rsid w:val="008E7727"/>
    <w:rsid w:val="008E7EEF"/>
    <w:rsid w:val="008F4556"/>
    <w:rsid w:val="008F57B8"/>
    <w:rsid w:val="0090104E"/>
    <w:rsid w:val="00902CCA"/>
    <w:rsid w:val="00907395"/>
    <w:rsid w:val="00911FB6"/>
    <w:rsid w:val="009142DB"/>
    <w:rsid w:val="00921D65"/>
    <w:rsid w:val="00926817"/>
    <w:rsid w:val="00932020"/>
    <w:rsid w:val="00935FEF"/>
    <w:rsid w:val="00946A53"/>
    <w:rsid w:val="00946F35"/>
    <w:rsid w:val="00953AF4"/>
    <w:rsid w:val="00965C2D"/>
    <w:rsid w:val="00966230"/>
    <w:rsid w:val="0097005A"/>
    <w:rsid w:val="00974EFE"/>
    <w:rsid w:val="0097582B"/>
    <w:rsid w:val="009763D3"/>
    <w:rsid w:val="0097665D"/>
    <w:rsid w:val="00982828"/>
    <w:rsid w:val="00993FF0"/>
    <w:rsid w:val="009941B2"/>
    <w:rsid w:val="009947BD"/>
    <w:rsid w:val="00994C25"/>
    <w:rsid w:val="00995F56"/>
    <w:rsid w:val="00996B48"/>
    <w:rsid w:val="009A2342"/>
    <w:rsid w:val="009A7FE1"/>
    <w:rsid w:val="009B4BFC"/>
    <w:rsid w:val="009C3679"/>
    <w:rsid w:val="009C5D47"/>
    <w:rsid w:val="009D30D6"/>
    <w:rsid w:val="009D3978"/>
    <w:rsid w:val="009D3C24"/>
    <w:rsid w:val="009D5710"/>
    <w:rsid w:val="009E367D"/>
    <w:rsid w:val="009E7A02"/>
    <w:rsid w:val="009F7594"/>
    <w:rsid w:val="00A01795"/>
    <w:rsid w:val="00A048B4"/>
    <w:rsid w:val="00A070A4"/>
    <w:rsid w:val="00A15A18"/>
    <w:rsid w:val="00A2124E"/>
    <w:rsid w:val="00A23A96"/>
    <w:rsid w:val="00A26920"/>
    <w:rsid w:val="00A26EB8"/>
    <w:rsid w:val="00A272C1"/>
    <w:rsid w:val="00A33806"/>
    <w:rsid w:val="00A4009E"/>
    <w:rsid w:val="00A40523"/>
    <w:rsid w:val="00A4679E"/>
    <w:rsid w:val="00A511EB"/>
    <w:rsid w:val="00A57377"/>
    <w:rsid w:val="00A57CB9"/>
    <w:rsid w:val="00A61D85"/>
    <w:rsid w:val="00A623C9"/>
    <w:rsid w:val="00A638A4"/>
    <w:rsid w:val="00A64BFD"/>
    <w:rsid w:val="00A66E27"/>
    <w:rsid w:val="00A67FD7"/>
    <w:rsid w:val="00A808EE"/>
    <w:rsid w:val="00A82987"/>
    <w:rsid w:val="00A92627"/>
    <w:rsid w:val="00A958F9"/>
    <w:rsid w:val="00A95A66"/>
    <w:rsid w:val="00AA0BC3"/>
    <w:rsid w:val="00AB0F38"/>
    <w:rsid w:val="00AC2BF1"/>
    <w:rsid w:val="00AC7339"/>
    <w:rsid w:val="00AD06D7"/>
    <w:rsid w:val="00AD1359"/>
    <w:rsid w:val="00AD3B39"/>
    <w:rsid w:val="00AD5BDB"/>
    <w:rsid w:val="00AE5418"/>
    <w:rsid w:val="00AE5843"/>
    <w:rsid w:val="00AE7721"/>
    <w:rsid w:val="00AF217A"/>
    <w:rsid w:val="00AF42BB"/>
    <w:rsid w:val="00AF451B"/>
    <w:rsid w:val="00AF4577"/>
    <w:rsid w:val="00AF6FF6"/>
    <w:rsid w:val="00B029E7"/>
    <w:rsid w:val="00B05B0A"/>
    <w:rsid w:val="00B0657B"/>
    <w:rsid w:val="00B106E6"/>
    <w:rsid w:val="00B25316"/>
    <w:rsid w:val="00B37BCE"/>
    <w:rsid w:val="00B4127E"/>
    <w:rsid w:val="00B42F17"/>
    <w:rsid w:val="00B5373F"/>
    <w:rsid w:val="00B546A8"/>
    <w:rsid w:val="00B64A02"/>
    <w:rsid w:val="00B709D3"/>
    <w:rsid w:val="00B719E3"/>
    <w:rsid w:val="00B72E3B"/>
    <w:rsid w:val="00B74F82"/>
    <w:rsid w:val="00B75D88"/>
    <w:rsid w:val="00B93E4F"/>
    <w:rsid w:val="00B94D2F"/>
    <w:rsid w:val="00B97062"/>
    <w:rsid w:val="00BA0BB7"/>
    <w:rsid w:val="00BA0C6C"/>
    <w:rsid w:val="00BA5473"/>
    <w:rsid w:val="00BA66F8"/>
    <w:rsid w:val="00BB2D34"/>
    <w:rsid w:val="00BB302A"/>
    <w:rsid w:val="00BB3171"/>
    <w:rsid w:val="00BD518E"/>
    <w:rsid w:val="00BD6C5C"/>
    <w:rsid w:val="00BE5BD9"/>
    <w:rsid w:val="00C05627"/>
    <w:rsid w:val="00C07470"/>
    <w:rsid w:val="00C10212"/>
    <w:rsid w:val="00C201D3"/>
    <w:rsid w:val="00C23F38"/>
    <w:rsid w:val="00C30B54"/>
    <w:rsid w:val="00C36F9E"/>
    <w:rsid w:val="00C426B9"/>
    <w:rsid w:val="00C4799F"/>
    <w:rsid w:val="00C506EA"/>
    <w:rsid w:val="00C55B7B"/>
    <w:rsid w:val="00C5786C"/>
    <w:rsid w:val="00C62326"/>
    <w:rsid w:val="00C62D3A"/>
    <w:rsid w:val="00C63EC4"/>
    <w:rsid w:val="00C6628A"/>
    <w:rsid w:val="00C70F9A"/>
    <w:rsid w:val="00C724DB"/>
    <w:rsid w:val="00C751EE"/>
    <w:rsid w:val="00CA39A8"/>
    <w:rsid w:val="00CA3BDF"/>
    <w:rsid w:val="00CC49DF"/>
    <w:rsid w:val="00CC4D06"/>
    <w:rsid w:val="00CD3B40"/>
    <w:rsid w:val="00CD5A47"/>
    <w:rsid w:val="00CE26F9"/>
    <w:rsid w:val="00CE39D3"/>
    <w:rsid w:val="00CE40FE"/>
    <w:rsid w:val="00D01502"/>
    <w:rsid w:val="00D06ADE"/>
    <w:rsid w:val="00D07444"/>
    <w:rsid w:val="00D11045"/>
    <w:rsid w:val="00D140DB"/>
    <w:rsid w:val="00D168F0"/>
    <w:rsid w:val="00D37774"/>
    <w:rsid w:val="00D5105A"/>
    <w:rsid w:val="00D510A5"/>
    <w:rsid w:val="00D5535E"/>
    <w:rsid w:val="00D57879"/>
    <w:rsid w:val="00D60C37"/>
    <w:rsid w:val="00D655E0"/>
    <w:rsid w:val="00D67530"/>
    <w:rsid w:val="00D67A56"/>
    <w:rsid w:val="00D7079D"/>
    <w:rsid w:val="00D744A6"/>
    <w:rsid w:val="00D84CB7"/>
    <w:rsid w:val="00D909A2"/>
    <w:rsid w:val="00DA1AA5"/>
    <w:rsid w:val="00DA7406"/>
    <w:rsid w:val="00DB279E"/>
    <w:rsid w:val="00DC1964"/>
    <w:rsid w:val="00DC1A30"/>
    <w:rsid w:val="00DC215A"/>
    <w:rsid w:val="00DC7E55"/>
    <w:rsid w:val="00DD0E8C"/>
    <w:rsid w:val="00DD1C4C"/>
    <w:rsid w:val="00DD32A2"/>
    <w:rsid w:val="00DE0B72"/>
    <w:rsid w:val="00DF1AD4"/>
    <w:rsid w:val="00E062AB"/>
    <w:rsid w:val="00E100BA"/>
    <w:rsid w:val="00E11574"/>
    <w:rsid w:val="00E12E78"/>
    <w:rsid w:val="00E2383B"/>
    <w:rsid w:val="00E32076"/>
    <w:rsid w:val="00E36CA5"/>
    <w:rsid w:val="00E37C2A"/>
    <w:rsid w:val="00E455D3"/>
    <w:rsid w:val="00E51160"/>
    <w:rsid w:val="00E52FBC"/>
    <w:rsid w:val="00E611D4"/>
    <w:rsid w:val="00E673E8"/>
    <w:rsid w:val="00E73A9F"/>
    <w:rsid w:val="00E75C43"/>
    <w:rsid w:val="00E75F66"/>
    <w:rsid w:val="00E76F20"/>
    <w:rsid w:val="00E82AA9"/>
    <w:rsid w:val="00E83F97"/>
    <w:rsid w:val="00E87E6D"/>
    <w:rsid w:val="00EA4CD7"/>
    <w:rsid w:val="00EA5CF6"/>
    <w:rsid w:val="00EB05F2"/>
    <w:rsid w:val="00ED0848"/>
    <w:rsid w:val="00ED683A"/>
    <w:rsid w:val="00EE0821"/>
    <w:rsid w:val="00EF0440"/>
    <w:rsid w:val="00EF526F"/>
    <w:rsid w:val="00F0286C"/>
    <w:rsid w:val="00F0311D"/>
    <w:rsid w:val="00F0767A"/>
    <w:rsid w:val="00F10944"/>
    <w:rsid w:val="00F14884"/>
    <w:rsid w:val="00F16121"/>
    <w:rsid w:val="00F46C59"/>
    <w:rsid w:val="00F60530"/>
    <w:rsid w:val="00F61566"/>
    <w:rsid w:val="00F64D43"/>
    <w:rsid w:val="00F66733"/>
    <w:rsid w:val="00F72D8A"/>
    <w:rsid w:val="00F76945"/>
    <w:rsid w:val="00F809B0"/>
    <w:rsid w:val="00F8499D"/>
    <w:rsid w:val="00F96EB9"/>
    <w:rsid w:val="00FA3EBD"/>
    <w:rsid w:val="00FA41B8"/>
    <w:rsid w:val="00FA646A"/>
    <w:rsid w:val="00FB652E"/>
    <w:rsid w:val="00FC3DEE"/>
    <w:rsid w:val="00FC59A9"/>
    <w:rsid w:val="00FD7D79"/>
    <w:rsid w:val="00FE4D17"/>
    <w:rsid w:val="00FF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0E1ED401"/>
  <w15:chartTrackingRefBased/>
  <w15:docId w15:val="{6B612F28-BEF8-4F7D-9763-DEB7142B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7CB9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agwek2"/>
    <w:link w:val="Nagwek1Znak"/>
    <w:qFormat/>
    <w:rsid w:val="00A2124E"/>
    <w:pPr>
      <w:numPr>
        <w:numId w:val="1"/>
      </w:numPr>
      <w:spacing w:before="360" w:after="120"/>
      <w:outlineLvl w:val="0"/>
    </w:pPr>
    <w:rPr>
      <w:rFonts w:ascii="Tahoma" w:hAnsi="Tahoma" w:cs="Tahoma"/>
      <w:b/>
      <w:bCs/>
      <w:caps/>
      <w:kern w:val="1"/>
      <w:sz w:val="20"/>
      <w:szCs w:val="20"/>
    </w:rPr>
  </w:style>
  <w:style w:type="paragraph" w:styleId="Nagwek2">
    <w:name w:val="heading 2"/>
    <w:basedOn w:val="Normalny"/>
    <w:next w:val="Tekstpodstawowy"/>
    <w:link w:val="Nagwek2Znak"/>
    <w:qFormat/>
    <w:rsid w:val="00A2124E"/>
    <w:pPr>
      <w:numPr>
        <w:numId w:val="2"/>
      </w:numPr>
      <w:spacing w:before="60" w:after="120"/>
      <w:ind w:left="567" w:hanging="567"/>
      <w:jc w:val="both"/>
      <w:outlineLvl w:val="1"/>
    </w:pPr>
    <w:rPr>
      <w:rFonts w:ascii="Verdana" w:hAnsi="Verdana" w:cs="Arial"/>
      <w:bCs/>
      <w:iCs/>
      <w:sz w:val="20"/>
      <w:szCs w:val="20"/>
    </w:rPr>
  </w:style>
  <w:style w:type="paragraph" w:styleId="Nagwek3">
    <w:name w:val="heading 3"/>
    <w:basedOn w:val="Normalny"/>
    <w:next w:val="Tekstpodstawowy"/>
    <w:link w:val="Nagwek3Znak"/>
    <w:qFormat/>
    <w:rsid w:val="00A2124E"/>
    <w:pPr>
      <w:tabs>
        <w:tab w:val="left" w:pos="426"/>
      </w:tabs>
      <w:spacing w:before="60" w:after="120"/>
      <w:ind w:left="426" w:hanging="426"/>
      <w:jc w:val="both"/>
      <w:outlineLvl w:val="2"/>
    </w:pPr>
    <w:rPr>
      <w:rFonts w:ascii="Verdana" w:hAnsi="Verdana" w:cs="Tahoma"/>
      <w:bCs/>
      <w:color w:val="000000"/>
      <w:sz w:val="20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A2124E"/>
    <w:pPr>
      <w:keepNext/>
      <w:spacing w:before="60" w:after="60"/>
      <w:outlineLvl w:val="3"/>
    </w:pPr>
    <w:rPr>
      <w:rFonts w:ascii="Verdana" w:hAnsi="Verdana" w:cs="Verdana"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A212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2124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2124E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2124E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2124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F0584"/>
    <w:pPr>
      <w:tabs>
        <w:tab w:val="center" w:pos="4536"/>
        <w:tab w:val="right" w:pos="9072"/>
      </w:tabs>
    </w:pPr>
  </w:style>
  <w:style w:type="character" w:styleId="Hipercze">
    <w:name w:val="Hyperlink"/>
    <w:rsid w:val="00B106E6"/>
    <w:rPr>
      <w:color w:val="0000FF"/>
      <w:u w:val="single"/>
    </w:rPr>
  </w:style>
  <w:style w:type="paragraph" w:styleId="Tekstdymka">
    <w:name w:val="Balloon Text"/>
    <w:basedOn w:val="Normalny"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character" w:customStyle="1" w:styleId="StopkaZnak">
    <w:name w:val="Stopka Znak"/>
    <w:link w:val="Stopka"/>
    <w:rsid w:val="006A7140"/>
    <w:rPr>
      <w:rFonts w:ascii="Arial" w:hAnsi="Arial"/>
      <w:sz w:val="24"/>
    </w:r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Nagwek10">
    <w:name w:val="Nagłówek1"/>
    <w:basedOn w:val="Normalny"/>
    <w:next w:val="Normalny"/>
    <w:rsid w:val="00A67FD7"/>
    <w:pPr>
      <w:spacing w:before="240" w:after="60"/>
      <w:jc w:val="center"/>
    </w:pPr>
    <w:rPr>
      <w:rFonts w:cs="Arial"/>
      <w:b/>
      <w:bCs/>
      <w:kern w:val="1"/>
      <w:sz w:val="36"/>
      <w:szCs w:val="32"/>
    </w:rPr>
  </w:style>
  <w:style w:type="character" w:customStyle="1" w:styleId="Nagwek1Znak">
    <w:name w:val="Nagłówek 1 Znak"/>
    <w:basedOn w:val="Domylnaczcionkaakapitu"/>
    <w:link w:val="Nagwek1"/>
    <w:rsid w:val="00A2124E"/>
    <w:rPr>
      <w:rFonts w:ascii="Tahoma" w:hAnsi="Tahoma" w:cs="Tahoma"/>
      <w:b/>
      <w:bCs/>
      <w:caps/>
      <w:kern w:val="1"/>
      <w:lang w:eastAsia="zh-CN"/>
    </w:rPr>
  </w:style>
  <w:style w:type="character" w:customStyle="1" w:styleId="Nagwek2Znak">
    <w:name w:val="Nagłówek 2 Znak"/>
    <w:basedOn w:val="Domylnaczcionkaakapitu"/>
    <w:link w:val="Nagwek2"/>
    <w:rsid w:val="00A2124E"/>
    <w:rPr>
      <w:rFonts w:ascii="Verdana" w:hAnsi="Verdana" w:cs="Arial"/>
      <w:bCs/>
      <w:iCs/>
      <w:lang w:eastAsia="zh-CN"/>
    </w:rPr>
  </w:style>
  <w:style w:type="character" w:customStyle="1" w:styleId="Nagwek3Znak">
    <w:name w:val="Nagłówek 3 Znak"/>
    <w:basedOn w:val="Domylnaczcionkaakapitu"/>
    <w:link w:val="Nagwek3"/>
    <w:rsid w:val="00A2124E"/>
    <w:rPr>
      <w:rFonts w:ascii="Verdana" w:hAnsi="Verdana" w:cs="Tahoma"/>
      <w:bCs/>
      <w:color w:val="000000"/>
      <w:lang w:eastAsia="zh-CN"/>
    </w:rPr>
  </w:style>
  <w:style w:type="character" w:customStyle="1" w:styleId="Nagwek4Znak">
    <w:name w:val="Nagłówek 4 Znak"/>
    <w:basedOn w:val="Domylnaczcionkaakapitu"/>
    <w:link w:val="Nagwek4"/>
    <w:rsid w:val="00A2124E"/>
    <w:rPr>
      <w:rFonts w:ascii="Verdana" w:hAnsi="Verdana" w:cs="Verdana"/>
      <w:bCs/>
      <w:lang w:eastAsia="zh-CN"/>
    </w:rPr>
  </w:style>
  <w:style w:type="character" w:customStyle="1" w:styleId="Nagwek5Znak">
    <w:name w:val="Nagłówek 5 Znak"/>
    <w:basedOn w:val="Domylnaczcionkaakapitu"/>
    <w:link w:val="Nagwek5"/>
    <w:rsid w:val="00A2124E"/>
    <w:rPr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2124E"/>
    <w:rPr>
      <w:b/>
      <w:bCs/>
      <w:sz w:val="22"/>
      <w:szCs w:val="22"/>
      <w:lang w:eastAsia="zh-CN"/>
    </w:rPr>
  </w:style>
  <w:style w:type="character" w:customStyle="1" w:styleId="Nagwek7Znak">
    <w:name w:val="Nagłówek 7 Znak"/>
    <w:basedOn w:val="Domylnaczcionkaakapitu"/>
    <w:link w:val="Nagwek7"/>
    <w:rsid w:val="00A2124E"/>
    <w:rPr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A2124E"/>
    <w:rPr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A2124E"/>
    <w:rPr>
      <w:rFonts w:ascii="Arial" w:hAnsi="Arial" w:cs="Arial"/>
      <w:sz w:val="22"/>
      <w:szCs w:val="22"/>
      <w:lang w:eastAsia="zh-CN"/>
    </w:rPr>
  </w:style>
  <w:style w:type="character" w:customStyle="1" w:styleId="WW8Num1z0">
    <w:name w:val="WW8Num1z0"/>
    <w:rsid w:val="00A2124E"/>
    <w:rPr>
      <w:rFonts w:hint="default"/>
    </w:rPr>
  </w:style>
  <w:style w:type="character" w:customStyle="1" w:styleId="WW8Num1z1">
    <w:name w:val="WW8Num1z1"/>
    <w:rsid w:val="00A2124E"/>
  </w:style>
  <w:style w:type="character" w:customStyle="1" w:styleId="WW8Num1z2">
    <w:name w:val="WW8Num1z2"/>
    <w:rsid w:val="00A2124E"/>
  </w:style>
  <w:style w:type="character" w:customStyle="1" w:styleId="WW8Num1z3">
    <w:name w:val="WW8Num1z3"/>
    <w:rsid w:val="00A2124E"/>
  </w:style>
  <w:style w:type="character" w:customStyle="1" w:styleId="WW8Num1z4">
    <w:name w:val="WW8Num1z4"/>
    <w:rsid w:val="00A2124E"/>
  </w:style>
  <w:style w:type="character" w:customStyle="1" w:styleId="WW8Num1z5">
    <w:name w:val="WW8Num1z5"/>
    <w:rsid w:val="00A2124E"/>
  </w:style>
  <w:style w:type="character" w:customStyle="1" w:styleId="WW8Num1z6">
    <w:name w:val="WW8Num1z6"/>
    <w:rsid w:val="00A2124E"/>
  </w:style>
  <w:style w:type="character" w:customStyle="1" w:styleId="WW8Num1z7">
    <w:name w:val="WW8Num1z7"/>
    <w:rsid w:val="00A2124E"/>
  </w:style>
  <w:style w:type="character" w:customStyle="1" w:styleId="WW8Num1z8">
    <w:name w:val="WW8Num1z8"/>
    <w:rsid w:val="00A2124E"/>
  </w:style>
  <w:style w:type="character" w:customStyle="1" w:styleId="WW8Num2z0">
    <w:name w:val="WW8Num2z0"/>
    <w:rsid w:val="00A2124E"/>
  </w:style>
  <w:style w:type="character" w:customStyle="1" w:styleId="WW8Num2z1">
    <w:name w:val="WW8Num2z1"/>
    <w:rsid w:val="00A2124E"/>
  </w:style>
  <w:style w:type="character" w:customStyle="1" w:styleId="WW8Num2z2">
    <w:name w:val="WW8Num2z2"/>
    <w:rsid w:val="00A2124E"/>
  </w:style>
  <w:style w:type="character" w:customStyle="1" w:styleId="WW8Num2z3">
    <w:name w:val="WW8Num2z3"/>
    <w:rsid w:val="00A2124E"/>
  </w:style>
  <w:style w:type="character" w:customStyle="1" w:styleId="WW8Num2z4">
    <w:name w:val="WW8Num2z4"/>
    <w:rsid w:val="00A2124E"/>
  </w:style>
  <w:style w:type="character" w:customStyle="1" w:styleId="WW8Num2z5">
    <w:name w:val="WW8Num2z5"/>
    <w:rsid w:val="00A2124E"/>
  </w:style>
  <w:style w:type="character" w:customStyle="1" w:styleId="WW8Num2z6">
    <w:name w:val="WW8Num2z6"/>
    <w:rsid w:val="00A2124E"/>
  </w:style>
  <w:style w:type="character" w:customStyle="1" w:styleId="WW8Num2z7">
    <w:name w:val="WW8Num2z7"/>
    <w:rsid w:val="00A2124E"/>
  </w:style>
  <w:style w:type="character" w:customStyle="1" w:styleId="WW8Num2z8">
    <w:name w:val="WW8Num2z8"/>
    <w:rsid w:val="00A2124E"/>
  </w:style>
  <w:style w:type="character" w:customStyle="1" w:styleId="WW8Num3z0">
    <w:name w:val="WW8Num3z0"/>
    <w:rsid w:val="00A2124E"/>
  </w:style>
  <w:style w:type="character" w:customStyle="1" w:styleId="WW8Num3z1">
    <w:name w:val="WW8Num3z1"/>
    <w:rsid w:val="00A2124E"/>
  </w:style>
  <w:style w:type="character" w:customStyle="1" w:styleId="WW8Num3z2">
    <w:name w:val="WW8Num3z2"/>
    <w:rsid w:val="00A2124E"/>
  </w:style>
  <w:style w:type="character" w:customStyle="1" w:styleId="WW8Num3z3">
    <w:name w:val="WW8Num3z3"/>
    <w:rsid w:val="00A2124E"/>
  </w:style>
  <w:style w:type="character" w:customStyle="1" w:styleId="WW8Num3z4">
    <w:name w:val="WW8Num3z4"/>
    <w:rsid w:val="00A2124E"/>
  </w:style>
  <w:style w:type="character" w:customStyle="1" w:styleId="WW8Num3z5">
    <w:name w:val="WW8Num3z5"/>
    <w:rsid w:val="00A2124E"/>
  </w:style>
  <w:style w:type="character" w:customStyle="1" w:styleId="WW8Num3z6">
    <w:name w:val="WW8Num3z6"/>
    <w:rsid w:val="00A2124E"/>
  </w:style>
  <w:style w:type="character" w:customStyle="1" w:styleId="WW8Num3z7">
    <w:name w:val="WW8Num3z7"/>
    <w:rsid w:val="00A2124E"/>
  </w:style>
  <w:style w:type="character" w:customStyle="1" w:styleId="WW8Num3z8">
    <w:name w:val="WW8Num3z8"/>
    <w:rsid w:val="00A2124E"/>
  </w:style>
  <w:style w:type="character" w:customStyle="1" w:styleId="WW8Num4z0">
    <w:name w:val="WW8Num4z0"/>
    <w:rsid w:val="00A2124E"/>
    <w:rPr>
      <w:rFonts w:hint="default"/>
    </w:rPr>
  </w:style>
  <w:style w:type="character" w:customStyle="1" w:styleId="WW8Num5z0">
    <w:name w:val="WW8Num5z0"/>
    <w:rsid w:val="00A2124E"/>
    <w:rPr>
      <w:rFonts w:hint="default"/>
    </w:rPr>
  </w:style>
  <w:style w:type="character" w:customStyle="1" w:styleId="WW8Num6z0">
    <w:name w:val="WW8Num6z0"/>
    <w:rsid w:val="00A2124E"/>
    <w:rPr>
      <w:rFonts w:hint="default"/>
    </w:rPr>
  </w:style>
  <w:style w:type="character" w:customStyle="1" w:styleId="WW8Num7z0">
    <w:name w:val="WW8Num7z0"/>
    <w:rsid w:val="00A2124E"/>
    <w:rPr>
      <w:rFonts w:hint="default"/>
    </w:rPr>
  </w:style>
  <w:style w:type="character" w:customStyle="1" w:styleId="WW8Num7z1">
    <w:name w:val="WW8Num7z1"/>
    <w:rsid w:val="00A2124E"/>
  </w:style>
  <w:style w:type="character" w:customStyle="1" w:styleId="WW8Num7z2">
    <w:name w:val="WW8Num7z2"/>
    <w:rsid w:val="00A2124E"/>
  </w:style>
  <w:style w:type="character" w:customStyle="1" w:styleId="WW8Num7z3">
    <w:name w:val="WW8Num7z3"/>
    <w:rsid w:val="00A2124E"/>
  </w:style>
  <w:style w:type="character" w:customStyle="1" w:styleId="WW8Num7z4">
    <w:name w:val="WW8Num7z4"/>
    <w:rsid w:val="00A2124E"/>
  </w:style>
  <w:style w:type="character" w:customStyle="1" w:styleId="WW8Num7z5">
    <w:name w:val="WW8Num7z5"/>
    <w:rsid w:val="00A2124E"/>
  </w:style>
  <w:style w:type="character" w:customStyle="1" w:styleId="WW8Num7z6">
    <w:name w:val="WW8Num7z6"/>
    <w:rsid w:val="00A2124E"/>
  </w:style>
  <w:style w:type="character" w:customStyle="1" w:styleId="WW8Num7z7">
    <w:name w:val="WW8Num7z7"/>
    <w:rsid w:val="00A2124E"/>
  </w:style>
  <w:style w:type="character" w:customStyle="1" w:styleId="WW8Num7z8">
    <w:name w:val="WW8Num7z8"/>
    <w:rsid w:val="00A2124E"/>
  </w:style>
  <w:style w:type="character" w:customStyle="1" w:styleId="WW8Num8z0">
    <w:name w:val="WW8Num8z0"/>
    <w:rsid w:val="00A2124E"/>
    <w:rPr>
      <w:rFonts w:hint="default"/>
    </w:rPr>
  </w:style>
  <w:style w:type="character" w:customStyle="1" w:styleId="WW8Num9z0">
    <w:name w:val="WW8Num9z0"/>
    <w:rsid w:val="00A2124E"/>
    <w:rPr>
      <w:rFonts w:hint="default"/>
    </w:rPr>
  </w:style>
  <w:style w:type="character" w:customStyle="1" w:styleId="WW8Num10z0">
    <w:name w:val="WW8Num10z0"/>
    <w:rsid w:val="00A2124E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10z1">
    <w:name w:val="WW8Num10z1"/>
    <w:rsid w:val="00A2124E"/>
    <w:rPr>
      <w:rFonts w:hint="default"/>
    </w:rPr>
  </w:style>
  <w:style w:type="character" w:customStyle="1" w:styleId="WW8Num11z0">
    <w:name w:val="WW8Num11z0"/>
    <w:rsid w:val="00A2124E"/>
  </w:style>
  <w:style w:type="character" w:customStyle="1" w:styleId="WW8Num11z1">
    <w:name w:val="WW8Num11z1"/>
    <w:rsid w:val="00A2124E"/>
  </w:style>
  <w:style w:type="character" w:customStyle="1" w:styleId="WW8Num11z2">
    <w:name w:val="WW8Num11z2"/>
    <w:rsid w:val="00A2124E"/>
  </w:style>
  <w:style w:type="character" w:customStyle="1" w:styleId="WW8Num11z3">
    <w:name w:val="WW8Num11z3"/>
    <w:rsid w:val="00A2124E"/>
  </w:style>
  <w:style w:type="character" w:customStyle="1" w:styleId="WW8Num11z4">
    <w:name w:val="WW8Num11z4"/>
    <w:rsid w:val="00A2124E"/>
  </w:style>
  <w:style w:type="character" w:customStyle="1" w:styleId="WW8Num11z5">
    <w:name w:val="WW8Num11z5"/>
    <w:rsid w:val="00A2124E"/>
  </w:style>
  <w:style w:type="character" w:customStyle="1" w:styleId="WW8Num11z6">
    <w:name w:val="WW8Num11z6"/>
    <w:rsid w:val="00A2124E"/>
  </w:style>
  <w:style w:type="character" w:customStyle="1" w:styleId="WW8Num11z7">
    <w:name w:val="WW8Num11z7"/>
    <w:rsid w:val="00A2124E"/>
  </w:style>
  <w:style w:type="character" w:customStyle="1" w:styleId="WW8Num11z8">
    <w:name w:val="WW8Num11z8"/>
    <w:rsid w:val="00A2124E"/>
  </w:style>
  <w:style w:type="character" w:customStyle="1" w:styleId="WW8Num12z0">
    <w:name w:val="WW8Num12z0"/>
    <w:rsid w:val="00A2124E"/>
    <w:rPr>
      <w:rFonts w:hint="default"/>
    </w:rPr>
  </w:style>
  <w:style w:type="character" w:customStyle="1" w:styleId="WW8Num12z1">
    <w:name w:val="WW8Num12z1"/>
    <w:rsid w:val="00A2124E"/>
    <w:rPr>
      <w:rFonts w:hint="default"/>
      <w:strike w:val="0"/>
      <w:dstrike w:val="0"/>
    </w:rPr>
  </w:style>
  <w:style w:type="character" w:customStyle="1" w:styleId="WW8Num13z0">
    <w:name w:val="WW8Num13z0"/>
    <w:rsid w:val="00A2124E"/>
    <w:rPr>
      <w:rFonts w:ascii="Verdana" w:hAnsi="Verdana" w:cs="Verdana-Bold" w:hint="default"/>
      <w:b w:val="0"/>
    </w:rPr>
  </w:style>
  <w:style w:type="character" w:customStyle="1" w:styleId="WW8Num13z1">
    <w:name w:val="WW8Num13z1"/>
    <w:rsid w:val="00A2124E"/>
  </w:style>
  <w:style w:type="character" w:customStyle="1" w:styleId="WW8Num13z2">
    <w:name w:val="WW8Num13z2"/>
    <w:rsid w:val="00A2124E"/>
  </w:style>
  <w:style w:type="character" w:customStyle="1" w:styleId="WW8Num13z3">
    <w:name w:val="WW8Num13z3"/>
    <w:rsid w:val="00A2124E"/>
  </w:style>
  <w:style w:type="character" w:customStyle="1" w:styleId="WW8Num13z4">
    <w:name w:val="WW8Num13z4"/>
    <w:rsid w:val="00A2124E"/>
  </w:style>
  <w:style w:type="character" w:customStyle="1" w:styleId="WW8Num13z5">
    <w:name w:val="WW8Num13z5"/>
    <w:rsid w:val="00A2124E"/>
  </w:style>
  <w:style w:type="character" w:customStyle="1" w:styleId="WW8Num13z6">
    <w:name w:val="WW8Num13z6"/>
    <w:rsid w:val="00A2124E"/>
  </w:style>
  <w:style w:type="character" w:customStyle="1" w:styleId="WW8Num13z7">
    <w:name w:val="WW8Num13z7"/>
    <w:rsid w:val="00A2124E"/>
  </w:style>
  <w:style w:type="character" w:customStyle="1" w:styleId="WW8Num13z8">
    <w:name w:val="WW8Num13z8"/>
    <w:rsid w:val="00A2124E"/>
  </w:style>
  <w:style w:type="character" w:customStyle="1" w:styleId="WW8Num14z0">
    <w:name w:val="WW8Num14z0"/>
    <w:rsid w:val="00A2124E"/>
    <w:rPr>
      <w:rFonts w:hint="default"/>
    </w:rPr>
  </w:style>
  <w:style w:type="character" w:customStyle="1" w:styleId="WW8Num15z0">
    <w:name w:val="WW8Num15z0"/>
    <w:rsid w:val="00A2124E"/>
  </w:style>
  <w:style w:type="character" w:customStyle="1" w:styleId="WW8Num15z1">
    <w:name w:val="WW8Num15z1"/>
    <w:rsid w:val="00A2124E"/>
  </w:style>
  <w:style w:type="character" w:customStyle="1" w:styleId="WW8Num15z2">
    <w:name w:val="WW8Num15z2"/>
    <w:rsid w:val="00A2124E"/>
  </w:style>
  <w:style w:type="character" w:customStyle="1" w:styleId="WW8Num15z3">
    <w:name w:val="WW8Num15z3"/>
    <w:rsid w:val="00A2124E"/>
  </w:style>
  <w:style w:type="character" w:customStyle="1" w:styleId="WW8Num15z4">
    <w:name w:val="WW8Num15z4"/>
    <w:rsid w:val="00A2124E"/>
  </w:style>
  <w:style w:type="character" w:customStyle="1" w:styleId="WW8Num15z5">
    <w:name w:val="WW8Num15z5"/>
    <w:rsid w:val="00A2124E"/>
  </w:style>
  <w:style w:type="character" w:customStyle="1" w:styleId="WW8Num15z6">
    <w:name w:val="WW8Num15z6"/>
    <w:rsid w:val="00A2124E"/>
  </w:style>
  <w:style w:type="character" w:customStyle="1" w:styleId="WW8Num15z7">
    <w:name w:val="WW8Num15z7"/>
    <w:rsid w:val="00A2124E"/>
  </w:style>
  <w:style w:type="character" w:customStyle="1" w:styleId="WW8Num15z8">
    <w:name w:val="WW8Num15z8"/>
    <w:rsid w:val="00A2124E"/>
  </w:style>
  <w:style w:type="character" w:customStyle="1" w:styleId="WW8Num16z0">
    <w:name w:val="WW8Num16z0"/>
    <w:rsid w:val="00A2124E"/>
  </w:style>
  <w:style w:type="character" w:customStyle="1" w:styleId="WW8Num16z1">
    <w:name w:val="WW8Num16z1"/>
    <w:rsid w:val="00A2124E"/>
  </w:style>
  <w:style w:type="character" w:customStyle="1" w:styleId="WW8Num16z2">
    <w:name w:val="WW8Num16z2"/>
    <w:rsid w:val="00A2124E"/>
  </w:style>
  <w:style w:type="character" w:customStyle="1" w:styleId="WW8Num16z3">
    <w:name w:val="WW8Num16z3"/>
    <w:rsid w:val="00A2124E"/>
  </w:style>
  <w:style w:type="character" w:customStyle="1" w:styleId="WW8Num16z4">
    <w:name w:val="WW8Num16z4"/>
    <w:rsid w:val="00A2124E"/>
  </w:style>
  <w:style w:type="character" w:customStyle="1" w:styleId="WW8Num16z5">
    <w:name w:val="WW8Num16z5"/>
    <w:rsid w:val="00A2124E"/>
  </w:style>
  <w:style w:type="character" w:customStyle="1" w:styleId="WW8Num16z6">
    <w:name w:val="WW8Num16z6"/>
    <w:rsid w:val="00A2124E"/>
  </w:style>
  <w:style w:type="character" w:customStyle="1" w:styleId="WW8Num16z7">
    <w:name w:val="WW8Num16z7"/>
    <w:rsid w:val="00A2124E"/>
  </w:style>
  <w:style w:type="character" w:customStyle="1" w:styleId="WW8Num16z8">
    <w:name w:val="WW8Num16z8"/>
    <w:rsid w:val="00A2124E"/>
    <w:rPr>
      <w:rFonts w:ascii="Times New Roman" w:eastAsia="Times New Roman" w:hAnsi="Times New Roman" w:cs="Times New Roman"/>
    </w:rPr>
  </w:style>
  <w:style w:type="character" w:customStyle="1" w:styleId="WW8Num17z0">
    <w:name w:val="WW8Num17z0"/>
    <w:rsid w:val="00A2124E"/>
  </w:style>
  <w:style w:type="character" w:customStyle="1" w:styleId="WW8Num17z1">
    <w:name w:val="WW8Num17z1"/>
    <w:rsid w:val="00A2124E"/>
    <w:rPr>
      <w:rFonts w:ascii="Wingdings" w:hAnsi="Wingdings" w:cs="Wingdings" w:hint="default"/>
    </w:rPr>
  </w:style>
  <w:style w:type="character" w:customStyle="1" w:styleId="WW8Num17z2">
    <w:name w:val="WW8Num17z2"/>
    <w:rsid w:val="00A2124E"/>
    <w:rPr>
      <w:rFonts w:ascii="Symbol" w:hAnsi="Symbol" w:cs="Symbol" w:hint="default"/>
    </w:rPr>
  </w:style>
  <w:style w:type="character" w:customStyle="1" w:styleId="WW8Num17z3">
    <w:name w:val="WW8Num17z3"/>
    <w:rsid w:val="00A2124E"/>
    <w:rPr>
      <w:rFonts w:ascii="Courier New" w:hAnsi="Courier New" w:cs="Courier New" w:hint="default"/>
    </w:rPr>
  </w:style>
  <w:style w:type="character" w:customStyle="1" w:styleId="WW8Num17z8">
    <w:name w:val="WW8Num17z8"/>
    <w:rsid w:val="00A2124E"/>
  </w:style>
  <w:style w:type="character" w:customStyle="1" w:styleId="WW8Num18z0">
    <w:name w:val="WW8Num18z0"/>
    <w:rsid w:val="00A2124E"/>
  </w:style>
  <w:style w:type="character" w:customStyle="1" w:styleId="WW8Num18z1">
    <w:name w:val="WW8Num18z1"/>
    <w:rsid w:val="00A2124E"/>
  </w:style>
  <w:style w:type="character" w:customStyle="1" w:styleId="WW8Num18z2">
    <w:name w:val="WW8Num18z2"/>
    <w:rsid w:val="00A2124E"/>
  </w:style>
  <w:style w:type="character" w:customStyle="1" w:styleId="WW8Num18z3">
    <w:name w:val="WW8Num18z3"/>
    <w:rsid w:val="00A2124E"/>
  </w:style>
  <w:style w:type="character" w:customStyle="1" w:styleId="WW8Num18z4">
    <w:name w:val="WW8Num18z4"/>
    <w:rsid w:val="00A2124E"/>
  </w:style>
  <w:style w:type="character" w:customStyle="1" w:styleId="WW8Num18z5">
    <w:name w:val="WW8Num18z5"/>
    <w:rsid w:val="00A2124E"/>
  </w:style>
  <w:style w:type="character" w:customStyle="1" w:styleId="WW8Num18z6">
    <w:name w:val="WW8Num18z6"/>
    <w:rsid w:val="00A2124E"/>
  </w:style>
  <w:style w:type="character" w:customStyle="1" w:styleId="WW8Num18z7">
    <w:name w:val="WW8Num18z7"/>
    <w:rsid w:val="00A2124E"/>
  </w:style>
  <w:style w:type="character" w:customStyle="1" w:styleId="WW8Num18z8">
    <w:name w:val="WW8Num18z8"/>
    <w:rsid w:val="00A2124E"/>
  </w:style>
  <w:style w:type="character" w:customStyle="1" w:styleId="WW8Num19z0">
    <w:name w:val="WW8Num19z0"/>
    <w:rsid w:val="00A2124E"/>
    <w:rPr>
      <w:rFonts w:hint="default"/>
    </w:rPr>
  </w:style>
  <w:style w:type="character" w:customStyle="1" w:styleId="WW8Num19z1">
    <w:name w:val="WW8Num19z1"/>
    <w:rsid w:val="00A2124E"/>
    <w:rPr>
      <w:rFonts w:hint="default"/>
      <w:strike w:val="0"/>
      <w:dstrike w:val="0"/>
    </w:rPr>
  </w:style>
  <w:style w:type="character" w:customStyle="1" w:styleId="WW8Num20z0">
    <w:name w:val="WW8Num20z0"/>
    <w:rsid w:val="00A2124E"/>
  </w:style>
  <w:style w:type="character" w:customStyle="1" w:styleId="WW8Num20z1">
    <w:name w:val="WW8Num20z1"/>
    <w:rsid w:val="00A2124E"/>
  </w:style>
  <w:style w:type="character" w:customStyle="1" w:styleId="WW8Num20z2">
    <w:name w:val="WW8Num20z2"/>
    <w:rsid w:val="00A2124E"/>
  </w:style>
  <w:style w:type="character" w:customStyle="1" w:styleId="WW8Num20z3">
    <w:name w:val="WW8Num20z3"/>
    <w:rsid w:val="00A2124E"/>
  </w:style>
  <w:style w:type="character" w:customStyle="1" w:styleId="WW8Num20z4">
    <w:name w:val="WW8Num20z4"/>
    <w:rsid w:val="00A2124E"/>
  </w:style>
  <w:style w:type="character" w:customStyle="1" w:styleId="WW8Num20z5">
    <w:name w:val="WW8Num20z5"/>
    <w:rsid w:val="00A2124E"/>
  </w:style>
  <w:style w:type="character" w:customStyle="1" w:styleId="WW8Num20z6">
    <w:name w:val="WW8Num20z6"/>
    <w:rsid w:val="00A2124E"/>
  </w:style>
  <w:style w:type="character" w:customStyle="1" w:styleId="WW8Num20z7">
    <w:name w:val="WW8Num20z7"/>
    <w:rsid w:val="00A2124E"/>
  </w:style>
  <w:style w:type="character" w:customStyle="1" w:styleId="WW8Num20z8">
    <w:name w:val="WW8Num20z8"/>
    <w:rsid w:val="00A2124E"/>
  </w:style>
  <w:style w:type="character" w:customStyle="1" w:styleId="WW8Num21z0">
    <w:name w:val="WW8Num21z0"/>
    <w:rsid w:val="00A2124E"/>
  </w:style>
  <w:style w:type="character" w:customStyle="1" w:styleId="WW8Num21z1">
    <w:name w:val="WW8Num21z1"/>
    <w:rsid w:val="00A2124E"/>
  </w:style>
  <w:style w:type="character" w:customStyle="1" w:styleId="WW8Num21z2">
    <w:name w:val="WW8Num21z2"/>
    <w:rsid w:val="00A2124E"/>
  </w:style>
  <w:style w:type="character" w:customStyle="1" w:styleId="WW8Num21z3">
    <w:name w:val="WW8Num21z3"/>
    <w:rsid w:val="00A2124E"/>
  </w:style>
  <w:style w:type="character" w:customStyle="1" w:styleId="WW8Num21z4">
    <w:name w:val="WW8Num21z4"/>
    <w:rsid w:val="00A2124E"/>
  </w:style>
  <w:style w:type="character" w:customStyle="1" w:styleId="WW8Num21z5">
    <w:name w:val="WW8Num21z5"/>
    <w:rsid w:val="00A2124E"/>
  </w:style>
  <w:style w:type="character" w:customStyle="1" w:styleId="WW8Num21z6">
    <w:name w:val="WW8Num21z6"/>
    <w:rsid w:val="00A2124E"/>
  </w:style>
  <w:style w:type="character" w:customStyle="1" w:styleId="WW8Num21z7">
    <w:name w:val="WW8Num21z7"/>
    <w:rsid w:val="00A2124E"/>
  </w:style>
  <w:style w:type="character" w:customStyle="1" w:styleId="WW8Num21z8">
    <w:name w:val="WW8Num21z8"/>
    <w:rsid w:val="00A2124E"/>
  </w:style>
  <w:style w:type="character" w:customStyle="1" w:styleId="WW8Num22z0">
    <w:name w:val="WW8Num22z0"/>
    <w:rsid w:val="00A2124E"/>
    <w:rPr>
      <w:rFonts w:eastAsia="TimesNewRoman" w:hint="default"/>
    </w:rPr>
  </w:style>
  <w:style w:type="character" w:customStyle="1" w:styleId="WW8Num23z0">
    <w:name w:val="WW8Num23z0"/>
    <w:rsid w:val="00A2124E"/>
  </w:style>
  <w:style w:type="character" w:customStyle="1" w:styleId="WW8Num23z1">
    <w:name w:val="WW8Num23z1"/>
    <w:rsid w:val="00A2124E"/>
  </w:style>
  <w:style w:type="character" w:customStyle="1" w:styleId="WW8Num23z2">
    <w:name w:val="WW8Num23z2"/>
    <w:rsid w:val="00A2124E"/>
  </w:style>
  <w:style w:type="character" w:customStyle="1" w:styleId="WW8Num23z3">
    <w:name w:val="WW8Num23z3"/>
    <w:rsid w:val="00A2124E"/>
  </w:style>
  <w:style w:type="character" w:customStyle="1" w:styleId="WW8Num23z4">
    <w:name w:val="WW8Num23z4"/>
    <w:rsid w:val="00A2124E"/>
  </w:style>
  <w:style w:type="character" w:customStyle="1" w:styleId="WW8Num23z5">
    <w:name w:val="WW8Num23z5"/>
    <w:rsid w:val="00A2124E"/>
  </w:style>
  <w:style w:type="character" w:customStyle="1" w:styleId="WW8Num23z6">
    <w:name w:val="WW8Num23z6"/>
    <w:rsid w:val="00A2124E"/>
  </w:style>
  <w:style w:type="character" w:customStyle="1" w:styleId="WW8Num23z7">
    <w:name w:val="WW8Num23z7"/>
    <w:rsid w:val="00A2124E"/>
  </w:style>
  <w:style w:type="character" w:customStyle="1" w:styleId="WW8Num23z8">
    <w:name w:val="WW8Num23z8"/>
    <w:rsid w:val="00A2124E"/>
  </w:style>
  <w:style w:type="character" w:customStyle="1" w:styleId="WW8Num24z0">
    <w:name w:val="WW8Num24z0"/>
    <w:rsid w:val="00A2124E"/>
  </w:style>
  <w:style w:type="character" w:customStyle="1" w:styleId="WW8Num24z1">
    <w:name w:val="WW8Num24z1"/>
    <w:rsid w:val="00A2124E"/>
  </w:style>
  <w:style w:type="character" w:customStyle="1" w:styleId="WW8Num24z2">
    <w:name w:val="WW8Num24z2"/>
    <w:rsid w:val="00A2124E"/>
  </w:style>
  <w:style w:type="character" w:customStyle="1" w:styleId="WW8Num24z3">
    <w:name w:val="WW8Num24z3"/>
    <w:rsid w:val="00A2124E"/>
  </w:style>
  <w:style w:type="character" w:customStyle="1" w:styleId="WW8Num24z4">
    <w:name w:val="WW8Num24z4"/>
    <w:rsid w:val="00A2124E"/>
  </w:style>
  <w:style w:type="character" w:customStyle="1" w:styleId="WW8Num24z5">
    <w:name w:val="WW8Num24z5"/>
    <w:rsid w:val="00A2124E"/>
  </w:style>
  <w:style w:type="character" w:customStyle="1" w:styleId="WW8Num24z6">
    <w:name w:val="WW8Num24z6"/>
    <w:rsid w:val="00A2124E"/>
  </w:style>
  <w:style w:type="character" w:customStyle="1" w:styleId="WW8Num24z7">
    <w:name w:val="WW8Num24z7"/>
    <w:rsid w:val="00A2124E"/>
  </w:style>
  <w:style w:type="character" w:customStyle="1" w:styleId="WW8Num24z8">
    <w:name w:val="WW8Num24z8"/>
    <w:rsid w:val="00A2124E"/>
  </w:style>
  <w:style w:type="character" w:customStyle="1" w:styleId="WW8Num25z0">
    <w:name w:val="WW8Num25z0"/>
    <w:rsid w:val="00A2124E"/>
    <w:rPr>
      <w:rFonts w:hint="default"/>
    </w:rPr>
  </w:style>
  <w:style w:type="character" w:customStyle="1" w:styleId="WW8Num26z0">
    <w:name w:val="WW8Num26z0"/>
    <w:rsid w:val="00A2124E"/>
    <w:rPr>
      <w:rFonts w:hint="default"/>
    </w:rPr>
  </w:style>
  <w:style w:type="character" w:customStyle="1" w:styleId="WW8Num26z1">
    <w:name w:val="WW8Num26z1"/>
    <w:rsid w:val="00A2124E"/>
    <w:rPr>
      <w:rFonts w:hint="default"/>
      <w:b w:val="0"/>
      <w:sz w:val="20"/>
    </w:rPr>
  </w:style>
  <w:style w:type="character" w:customStyle="1" w:styleId="WW8Num27z0">
    <w:name w:val="WW8Num27z0"/>
    <w:rsid w:val="00A2124E"/>
  </w:style>
  <w:style w:type="character" w:customStyle="1" w:styleId="WW8Num27z1">
    <w:name w:val="WW8Num27z1"/>
    <w:rsid w:val="00A2124E"/>
  </w:style>
  <w:style w:type="character" w:customStyle="1" w:styleId="WW8Num27z2">
    <w:name w:val="WW8Num27z2"/>
    <w:rsid w:val="00A2124E"/>
  </w:style>
  <w:style w:type="character" w:customStyle="1" w:styleId="WW8Num27z3">
    <w:name w:val="WW8Num27z3"/>
    <w:rsid w:val="00A2124E"/>
  </w:style>
  <w:style w:type="character" w:customStyle="1" w:styleId="WW8Num27z4">
    <w:name w:val="WW8Num27z4"/>
    <w:rsid w:val="00A2124E"/>
  </w:style>
  <w:style w:type="character" w:customStyle="1" w:styleId="WW8Num27z5">
    <w:name w:val="WW8Num27z5"/>
    <w:rsid w:val="00A2124E"/>
  </w:style>
  <w:style w:type="character" w:customStyle="1" w:styleId="WW8Num27z6">
    <w:name w:val="WW8Num27z6"/>
    <w:rsid w:val="00A2124E"/>
  </w:style>
  <w:style w:type="character" w:customStyle="1" w:styleId="WW8Num27z7">
    <w:name w:val="WW8Num27z7"/>
    <w:rsid w:val="00A2124E"/>
  </w:style>
  <w:style w:type="character" w:customStyle="1" w:styleId="WW8Num27z8">
    <w:name w:val="WW8Num27z8"/>
    <w:rsid w:val="00A2124E"/>
  </w:style>
  <w:style w:type="character" w:customStyle="1" w:styleId="WW8Num28z0">
    <w:name w:val="WW8Num28z0"/>
    <w:rsid w:val="00A2124E"/>
    <w:rPr>
      <w:rFonts w:hint="default"/>
    </w:rPr>
  </w:style>
  <w:style w:type="character" w:customStyle="1" w:styleId="WW8Num28z1">
    <w:name w:val="WW8Num28z1"/>
    <w:rsid w:val="00A2124E"/>
    <w:rPr>
      <w:rFonts w:cs="TimesNewRomanPSMT" w:hint="default"/>
      <w:strike w:val="0"/>
      <w:dstrike w:val="0"/>
      <w:color w:val="auto"/>
    </w:rPr>
  </w:style>
  <w:style w:type="character" w:customStyle="1" w:styleId="WW8Num29z0">
    <w:name w:val="WW8Num29z0"/>
    <w:rsid w:val="00A2124E"/>
  </w:style>
  <w:style w:type="character" w:customStyle="1" w:styleId="WW8Num29z1">
    <w:name w:val="WW8Num29z1"/>
    <w:rsid w:val="00A2124E"/>
  </w:style>
  <w:style w:type="character" w:customStyle="1" w:styleId="WW8Num29z2">
    <w:name w:val="WW8Num29z2"/>
    <w:rsid w:val="00A2124E"/>
  </w:style>
  <w:style w:type="character" w:customStyle="1" w:styleId="WW8Num29z3">
    <w:name w:val="WW8Num29z3"/>
    <w:rsid w:val="00A2124E"/>
  </w:style>
  <w:style w:type="character" w:customStyle="1" w:styleId="WW8Num29z4">
    <w:name w:val="WW8Num29z4"/>
    <w:rsid w:val="00A2124E"/>
  </w:style>
  <w:style w:type="character" w:customStyle="1" w:styleId="WW8Num29z5">
    <w:name w:val="WW8Num29z5"/>
    <w:rsid w:val="00A2124E"/>
  </w:style>
  <w:style w:type="character" w:customStyle="1" w:styleId="WW8Num29z6">
    <w:name w:val="WW8Num29z6"/>
    <w:rsid w:val="00A2124E"/>
  </w:style>
  <w:style w:type="character" w:customStyle="1" w:styleId="WW8Num29z7">
    <w:name w:val="WW8Num29z7"/>
    <w:rsid w:val="00A2124E"/>
  </w:style>
  <w:style w:type="character" w:customStyle="1" w:styleId="WW8Num29z8">
    <w:name w:val="WW8Num29z8"/>
    <w:rsid w:val="00A2124E"/>
  </w:style>
  <w:style w:type="character" w:customStyle="1" w:styleId="WW8Num30z0">
    <w:name w:val="WW8Num30z0"/>
    <w:rsid w:val="00A2124E"/>
  </w:style>
  <w:style w:type="character" w:customStyle="1" w:styleId="WW8Num30z1">
    <w:name w:val="WW8Num30z1"/>
    <w:rsid w:val="00A2124E"/>
  </w:style>
  <w:style w:type="character" w:customStyle="1" w:styleId="WW8Num30z2">
    <w:name w:val="WW8Num30z2"/>
    <w:rsid w:val="00A2124E"/>
  </w:style>
  <w:style w:type="character" w:customStyle="1" w:styleId="WW8Num30z3">
    <w:name w:val="WW8Num30z3"/>
    <w:rsid w:val="00A2124E"/>
  </w:style>
  <w:style w:type="character" w:customStyle="1" w:styleId="WW8Num30z4">
    <w:name w:val="WW8Num30z4"/>
    <w:rsid w:val="00A2124E"/>
  </w:style>
  <w:style w:type="character" w:customStyle="1" w:styleId="WW8Num30z5">
    <w:name w:val="WW8Num30z5"/>
    <w:rsid w:val="00A2124E"/>
  </w:style>
  <w:style w:type="character" w:customStyle="1" w:styleId="WW8Num30z6">
    <w:name w:val="WW8Num30z6"/>
    <w:rsid w:val="00A2124E"/>
  </w:style>
  <w:style w:type="character" w:customStyle="1" w:styleId="WW8Num30z7">
    <w:name w:val="WW8Num30z7"/>
    <w:rsid w:val="00A2124E"/>
  </w:style>
  <w:style w:type="character" w:customStyle="1" w:styleId="WW8Num30z8">
    <w:name w:val="WW8Num30z8"/>
    <w:rsid w:val="00A2124E"/>
  </w:style>
  <w:style w:type="character" w:customStyle="1" w:styleId="WW8Num31z0">
    <w:name w:val="WW8Num31z0"/>
    <w:rsid w:val="00A2124E"/>
    <w:rPr>
      <w:rFonts w:hint="default"/>
    </w:rPr>
  </w:style>
  <w:style w:type="character" w:customStyle="1" w:styleId="WW8Num32z0">
    <w:name w:val="WW8Num32z0"/>
    <w:rsid w:val="00A2124E"/>
    <w:rPr>
      <w:rFonts w:hint="default"/>
    </w:rPr>
  </w:style>
  <w:style w:type="character" w:customStyle="1" w:styleId="WW8Num32z1">
    <w:name w:val="WW8Num32z1"/>
    <w:rsid w:val="00A2124E"/>
    <w:rPr>
      <w:rFonts w:hint="default"/>
      <w:b w:val="0"/>
      <w:sz w:val="20"/>
      <w:highlight w:val="yellow"/>
    </w:rPr>
  </w:style>
  <w:style w:type="character" w:customStyle="1" w:styleId="WW8Num33z0">
    <w:name w:val="WW8Num33z0"/>
    <w:rsid w:val="00A2124E"/>
    <w:rPr>
      <w:rFonts w:ascii="Symbol" w:hAnsi="Symbol" w:cs="Symbol" w:hint="default"/>
    </w:rPr>
  </w:style>
  <w:style w:type="character" w:customStyle="1" w:styleId="WW8Num33z1">
    <w:name w:val="WW8Num33z1"/>
    <w:rsid w:val="00A2124E"/>
    <w:rPr>
      <w:rFonts w:ascii="Courier New" w:hAnsi="Courier New" w:cs="Courier New" w:hint="default"/>
    </w:rPr>
  </w:style>
  <w:style w:type="character" w:customStyle="1" w:styleId="WW8Num33z2">
    <w:name w:val="WW8Num33z2"/>
    <w:rsid w:val="00A2124E"/>
    <w:rPr>
      <w:rFonts w:ascii="Wingdings" w:hAnsi="Wingdings" w:cs="Wingdings" w:hint="default"/>
    </w:rPr>
  </w:style>
  <w:style w:type="character" w:customStyle="1" w:styleId="WW8Num34z0">
    <w:name w:val="WW8Num34z0"/>
    <w:rsid w:val="00A2124E"/>
  </w:style>
  <w:style w:type="character" w:customStyle="1" w:styleId="WW8Num34z1">
    <w:name w:val="WW8Num34z1"/>
    <w:rsid w:val="00A2124E"/>
  </w:style>
  <w:style w:type="character" w:customStyle="1" w:styleId="WW8Num34z2">
    <w:name w:val="WW8Num34z2"/>
    <w:rsid w:val="00A2124E"/>
  </w:style>
  <w:style w:type="character" w:customStyle="1" w:styleId="WW8Num34z3">
    <w:name w:val="WW8Num34z3"/>
    <w:rsid w:val="00A2124E"/>
  </w:style>
  <w:style w:type="character" w:customStyle="1" w:styleId="WW8Num34z4">
    <w:name w:val="WW8Num34z4"/>
    <w:rsid w:val="00A2124E"/>
  </w:style>
  <w:style w:type="character" w:customStyle="1" w:styleId="WW8Num34z5">
    <w:name w:val="WW8Num34z5"/>
    <w:rsid w:val="00A2124E"/>
  </w:style>
  <w:style w:type="character" w:customStyle="1" w:styleId="WW8Num34z6">
    <w:name w:val="WW8Num34z6"/>
    <w:rsid w:val="00A2124E"/>
  </w:style>
  <w:style w:type="character" w:customStyle="1" w:styleId="WW8Num34z7">
    <w:name w:val="WW8Num34z7"/>
    <w:rsid w:val="00A2124E"/>
  </w:style>
  <w:style w:type="character" w:customStyle="1" w:styleId="WW8Num34z8">
    <w:name w:val="WW8Num34z8"/>
    <w:rsid w:val="00A2124E"/>
  </w:style>
  <w:style w:type="character" w:customStyle="1" w:styleId="WW8Num35z0">
    <w:name w:val="WW8Num35z0"/>
    <w:rsid w:val="00A2124E"/>
    <w:rPr>
      <w:rFonts w:hint="default"/>
    </w:rPr>
  </w:style>
  <w:style w:type="character" w:customStyle="1" w:styleId="WW8Num36z0">
    <w:name w:val="WW8Num36z0"/>
    <w:rsid w:val="00A2124E"/>
  </w:style>
  <w:style w:type="character" w:customStyle="1" w:styleId="WW8Num36z1">
    <w:name w:val="WW8Num36z1"/>
    <w:rsid w:val="00A2124E"/>
  </w:style>
  <w:style w:type="character" w:customStyle="1" w:styleId="WW8Num36z2">
    <w:name w:val="WW8Num36z2"/>
    <w:rsid w:val="00A2124E"/>
  </w:style>
  <w:style w:type="character" w:customStyle="1" w:styleId="WW8Num36z3">
    <w:name w:val="WW8Num36z3"/>
    <w:rsid w:val="00A2124E"/>
  </w:style>
  <w:style w:type="character" w:customStyle="1" w:styleId="WW8Num36z4">
    <w:name w:val="WW8Num36z4"/>
    <w:rsid w:val="00A2124E"/>
  </w:style>
  <w:style w:type="character" w:customStyle="1" w:styleId="WW8Num36z5">
    <w:name w:val="WW8Num36z5"/>
    <w:rsid w:val="00A2124E"/>
  </w:style>
  <w:style w:type="character" w:customStyle="1" w:styleId="WW8Num36z6">
    <w:name w:val="WW8Num36z6"/>
    <w:rsid w:val="00A2124E"/>
  </w:style>
  <w:style w:type="character" w:customStyle="1" w:styleId="WW8Num36z7">
    <w:name w:val="WW8Num36z7"/>
    <w:rsid w:val="00A2124E"/>
  </w:style>
  <w:style w:type="character" w:customStyle="1" w:styleId="WW8Num36z8">
    <w:name w:val="WW8Num36z8"/>
    <w:rsid w:val="00A2124E"/>
  </w:style>
  <w:style w:type="character" w:customStyle="1" w:styleId="WW8Num37z0">
    <w:name w:val="WW8Num37z0"/>
    <w:rsid w:val="00A2124E"/>
  </w:style>
  <w:style w:type="character" w:customStyle="1" w:styleId="WW8Num37z1">
    <w:name w:val="WW8Num37z1"/>
    <w:rsid w:val="00A2124E"/>
  </w:style>
  <w:style w:type="character" w:customStyle="1" w:styleId="WW8Num37z2">
    <w:name w:val="WW8Num37z2"/>
    <w:rsid w:val="00A2124E"/>
  </w:style>
  <w:style w:type="character" w:customStyle="1" w:styleId="WW8Num37z3">
    <w:name w:val="WW8Num37z3"/>
    <w:rsid w:val="00A2124E"/>
  </w:style>
  <w:style w:type="character" w:customStyle="1" w:styleId="WW8Num37z4">
    <w:name w:val="WW8Num37z4"/>
    <w:rsid w:val="00A2124E"/>
  </w:style>
  <w:style w:type="character" w:customStyle="1" w:styleId="WW8Num37z5">
    <w:name w:val="WW8Num37z5"/>
    <w:rsid w:val="00A2124E"/>
  </w:style>
  <w:style w:type="character" w:customStyle="1" w:styleId="WW8Num37z6">
    <w:name w:val="WW8Num37z6"/>
    <w:rsid w:val="00A2124E"/>
  </w:style>
  <w:style w:type="character" w:customStyle="1" w:styleId="WW8Num37z7">
    <w:name w:val="WW8Num37z7"/>
    <w:rsid w:val="00A2124E"/>
  </w:style>
  <w:style w:type="character" w:customStyle="1" w:styleId="WW8Num37z8">
    <w:name w:val="WW8Num37z8"/>
    <w:rsid w:val="00A2124E"/>
  </w:style>
  <w:style w:type="character" w:customStyle="1" w:styleId="WW8Num38z0">
    <w:name w:val="WW8Num38z0"/>
    <w:rsid w:val="00A2124E"/>
    <w:rPr>
      <w:rFonts w:hint="default"/>
    </w:rPr>
  </w:style>
  <w:style w:type="character" w:customStyle="1" w:styleId="Domylnaczcionkaakapitu1">
    <w:name w:val="Domyślna czcionka akapitu1"/>
    <w:rsid w:val="00A2124E"/>
  </w:style>
  <w:style w:type="character" w:customStyle="1" w:styleId="TekstpodstawowywcityZnak">
    <w:name w:val="Tekst podstawowy wcięty Znak"/>
    <w:rsid w:val="00A2124E"/>
    <w:rPr>
      <w:sz w:val="24"/>
      <w:szCs w:val="24"/>
      <w:lang w:val="pl-PL" w:bidi="ar-SA"/>
    </w:rPr>
  </w:style>
  <w:style w:type="character" w:customStyle="1" w:styleId="textbold">
    <w:name w:val="text bold"/>
    <w:basedOn w:val="Domylnaczcionkaakapitu1"/>
    <w:rsid w:val="00A2124E"/>
  </w:style>
  <w:style w:type="character" w:customStyle="1" w:styleId="text">
    <w:name w:val="text"/>
    <w:basedOn w:val="Domylnaczcionkaakapitu1"/>
    <w:uiPriority w:val="99"/>
    <w:rsid w:val="00A2124E"/>
  </w:style>
  <w:style w:type="character" w:customStyle="1" w:styleId="ZwykytekstZnak">
    <w:name w:val="Zwykły tekst Znak"/>
    <w:link w:val="Zwykytekst"/>
    <w:rsid w:val="00A2124E"/>
    <w:rPr>
      <w:rFonts w:ascii="Courier New" w:hAnsi="Courier New" w:cs="Courier New"/>
      <w:lang w:val="pl-PL" w:bidi="ar-SA"/>
    </w:rPr>
  </w:style>
  <w:style w:type="character" w:customStyle="1" w:styleId="Znakiprzypiswdolnych">
    <w:name w:val="Znaki przypisów dolnych"/>
    <w:rsid w:val="00A2124E"/>
    <w:rPr>
      <w:vertAlign w:val="superscript"/>
    </w:rPr>
  </w:style>
  <w:style w:type="character" w:customStyle="1" w:styleId="Znakiprzypiswkocowych">
    <w:name w:val="Znaki przypisów końcowych"/>
    <w:rsid w:val="00A2124E"/>
    <w:rPr>
      <w:vertAlign w:val="superscript"/>
    </w:rPr>
  </w:style>
  <w:style w:type="character" w:customStyle="1" w:styleId="celltableselected">
    <w:name w:val="celltableselected"/>
    <w:basedOn w:val="Domylnaczcionkaakapitu1"/>
    <w:rsid w:val="00A2124E"/>
  </w:style>
  <w:style w:type="character" w:customStyle="1" w:styleId="TekstprzypisudolnegoZnak">
    <w:name w:val="Tekst przypisu dolnego Znak"/>
    <w:rsid w:val="00A2124E"/>
  </w:style>
  <w:style w:type="character" w:customStyle="1" w:styleId="TekstdymkaZnak">
    <w:name w:val="Tekst dymka Znak"/>
    <w:rsid w:val="00A2124E"/>
    <w:rPr>
      <w:rFonts w:ascii="Tahoma" w:hAnsi="Tahoma" w:cs="Tahoma"/>
      <w:sz w:val="16"/>
      <w:szCs w:val="16"/>
    </w:rPr>
  </w:style>
  <w:style w:type="character" w:customStyle="1" w:styleId="h2">
    <w:name w:val="h2"/>
    <w:rsid w:val="00A2124E"/>
  </w:style>
  <w:style w:type="character" w:customStyle="1" w:styleId="h1">
    <w:name w:val="h1"/>
    <w:rsid w:val="00A2124E"/>
  </w:style>
  <w:style w:type="paragraph" w:styleId="Tekstpodstawowy">
    <w:name w:val="Body Text"/>
    <w:basedOn w:val="Normalny"/>
    <w:link w:val="TekstpodstawowyZnak"/>
    <w:rsid w:val="00A212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2124E"/>
    <w:rPr>
      <w:sz w:val="24"/>
      <w:szCs w:val="24"/>
      <w:lang w:eastAsia="zh-CN"/>
    </w:rPr>
  </w:style>
  <w:style w:type="paragraph" w:styleId="Lista">
    <w:name w:val="List"/>
    <w:basedOn w:val="Tekstpodstawowy"/>
    <w:rsid w:val="00A2124E"/>
    <w:rPr>
      <w:rFonts w:cs="FreeSans"/>
    </w:rPr>
  </w:style>
  <w:style w:type="paragraph" w:styleId="Legenda">
    <w:name w:val="caption"/>
    <w:basedOn w:val="Normalny"/>
    <w:qFormat/>
    <w:rsid w:val="00A2124E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rsid w:val="00A2124E"/>
    <w:pPr>
      <w:suppressLineNumbers/>
    </w:pPr>
    <w:rPr>
      <w:rFonts w:cs="FreeSans"/>
    </w:rPr>
  </w:style>
  <w:style w:type="paragraph" w:customStyle="1" w:styleId="pkt">
    <w:name w:val="pkt"/>
    <w:basedOn w:val="Normalny"/>
    <w:rsid w:val="00A2124E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A2124E"/>
    <w:pPr>
      <w:ind w:left="850" w:hanging="425"/>
    </w:pPr>
  </w:style>
  <w:style w:type="paragraph" w:styleId="Tekstpodstawowywcity">
    <w:name w:val="Body Text Indent"/>
    <w:basedOn w:val="Normalny"/>
    <w:link w:val="TekstpodstawowywcityZnak1"/>
    <w:rsid w:val="00A2124E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A2124E"/>
    <w:rPr>
      <w:sz w:val="24"/>
      <w:szCs w:val="24"/>
      <w:lang w:eastAsia="zh-CN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A2124E"/>
    <w:rPr>
      <w:b/>
      <w:bCs w:val="0"/>
    </w:rPr>
  </w:style>
  <w:style w:type="paragraph" w:customStyle="1" w:styleId="Tekstpodstawowy21">
    <w:name w:val="Tekst podstawowy 21"/>
    <w:basedOn w:val="Normalny"/>
    <w:rsid w:val="00A2124E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A2124E"/>
    <w:rPr>
      <w:bCs w:val="0"/>
    </w:rPr>
  </w:style>
  <w:style w:type="paragraph" w:customStyle="1" w:styleId="Tekstpodstawowy31">
    <w:name w:val="Tekst podstawowy 31"/>
    <w:basedOn w:val="Normalny"/>
    <w:rsid w:val="00A2124E"/>
    <w:pPr>
      <w:jc w:val="both"/>
    </w:pPr>
  </w:style>
  <w:style w:type="paragraph" w:customStyle="1" w:styleId="Tekstpodstawowy22">
    <w:name w:val="Tekst podstawowy 22"/>
    <w:basedOn w:val="Normalny"/>
    <w:rsid w:val="00A2124E"/>
    <w:pPr>
      <w:ind w:left="284" w:hanging="284"/>
    </w:pPr>
    <w:rPr>
      <w:rFonts w:ascii="Arial Narrow" w:hAnsi="Arial Narrow" w:cs="Arial Narrow"/>
      <w:b/>
      <w:szCs w:val="20"/>
    </w:rPr>
  </w:style>
  <w:style w:type="paragraph" w:customStyle="1" w:styleId="Zwykytekst1">
    <w:name w:val="Zwykły tekst1"/>
    <w:basedOn w:val="Normalny"/>
    <w:rsid w:val="00A2124E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1"/>
    <w:rsid w:val="00A2124E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A2124E"/>
    <w:rPr>
      <w:lang w:eastAsia="zh-CN"/>
    </w:rPr>
  </w:style>
  <w:style w:type="paragraph" w:styleId="Tekstprzypisukocowego">
    <w:name w:val="endnote text"/>
    <w:basedOn w:val="Normalny"/>
    <w:link w:val="TekstprzypisukocowegoZnak"/>
    <w:rsid w:val="00A212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2124E"/>
    <w:rPr>
      <w:lang w:eastAsia="zh-CN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A2124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rsid w:val="00A2124E"/>
    <w:pPr>
      <w:suppressLineNumbers/>
    </w:pPr>
  </w:style>
  <w:style w:type="paragraph" w:customStyle="1" w:styleId="Nagwektabeli">
    <w:name w:val="Nagłówek tabeli"/>
    <w:basedOn w:val="Zawartotabeli"/>
    <w:rsid w:val="00A2124E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A2124E"/>
    <w:pPr>
      <w:spacing w:after="200"/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21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2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124E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2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124E"/>
    <w:rPr>
      <w:b/>
      <w:bCs/>
      <w:lang w:eastAsia="zh-CN"/>
    </w:rPr>
  </w:style>
  <w:style w:type="character" w:customStyle="1" w:styleId="tabulatory">
    <w:name w:val="tabulatory"/>
    <w:rsid w:val="00A2124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212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2124E"/>
    <w:rPr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autoRedefine/>
    <w:qFormat/>
    <w:rsid w:val="00F10944"/>
    <w:pPr>
      <w:suppressAutoHyphens w:val="0"/>
      <w:jc w:val="center"/>
      <w:outlineLvl w:val="0"/>
    </w:pPr>
    <w:rPr>
      <w:rFonts w:ascii="Verdana" w:hAnsi="Verdana" w:cs="Tahoma"/>
      <w:bCs/>
      <w:kern w:val="28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F10944"/>
    <w:rPr>
      <w:rFonts w:ascii="Verdana" w:hAnsi="Verdana" w:cs="Tahoma"/>
      <w:bCs/>
      <w:kern w:val="28"/>
      <w:sz w:val="28"/>
      <w:szCs w:val="28"/>
    </w:rPr>
  </w:style>
  <w:style w:type="paragraph" w:styleId="Zwykytekst">
    <w:name w:val="Plain Text"/>
    <w:basedOn w:val="Normalny"/>
    <w:link w:val="ZwykytekstZnak"/>
    <w:rsid w:val="006E3A30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6E3A30"/>
    <w:rPr>
      <w:rFonts w:ascii="Consolas" w:hAnsi="Consolas" w:cs="Consolas"/>
      <w:sz w:val="21"/>
      <w:szCs w:val="21"/>
      <w:lang w:eastAsia="zh-CN"/>
    </w:rPr>
  </w:style>
  <w:style w:type="paragraph" w:styleId="NormalnyWeb">
    <w:name w:val="Normal (Web)"/>
    <w:basedOn w:val="Normalny"/>
    <w:rsid w:val="006750C0"/>
    <w:pPr>
      <w:suppressAutoHyphens w:val="0"/>
      <w:spacing w:before="100" w:beforeAutospacing="1" w:after="119"/>
    </w:pPr>
    <w:rPr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659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65956"/>
    <w:rPr>
      <w:sz w:val="16"/>
      <w:szCs w:val="16"/>
      <w:lang w:eastAsia="zh-CN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29160F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E75F6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75F66"/>
    <w:pPr>
      <w:shd w:val="clear" w:color="auto" w:fill="FFFFFF"/>
      <w:suppressAutoHyphens w:val="0"/>
      <w:spacing w:line="240" w:lineRule="exact"/>
      <w:ind w:hanging="1100"/>
      <w:jc w:val="both"/>
    </w:pPr>
    <w:rPr>
      <w:rFonts w:ascii="Verdana" w:eastAsia="Verdana" w:hAnsi="Verdana" w:cs="Verdana"/>
      <w:sz w:val="19"/>
      <w:szCs w:val="19"/>
      <w:lang w:eastAsia="pl-PL"/>
    </w:rPr>
  </w:style>
  <w:style w:type="paragraph" w:styleId="Bezodstpw">
    <w:name w:val="No Spacing"/>
    <w:uiPriority w:val="1"/>
    <w:qFormat/>
    <w:rsid w:val="00E75F6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455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455D3"/>
    <w:rPr>
      <w:sz w:val="24"/>
      <w:szCs w:val="24"/>
      <w:lang w:eastAsia="zh-CN"/>
    </w:rPr>
  </w:style>
  <w:style w:type="paragraph" w:customStyle="1" w:styleId="Standard">
    <w:name w:val="Standard"/>
    <w:rsid w:val="0062093C"/>
    <w:pPr>
      <w:suppressAutoHyphens/>
      <w:autoSpaceDN w:val="0"/>
      <w:textAlignment w:val="baseline"/>
    </w:pPr>
    <w:rPr>
      <w:sz w:val="24"/>
      <w:szCs w:val="24"/>
      <w:lang w:eastAsia="zh-CN"/>
    </w:rPr>
  </w:style>
  <w:style w:type="character" w:customStyle="1" w:styleId="Bodytext2">
    <w:name w:val="Body text (2)_"/>
    <w:basedOn w:val="Domylnaczcionkaakapitu"/>
    <w:link w:val="Bodytext20"/>
    <w:rsid w:val="00A15A18"/>
    <w:rPr>
      <w:rFonts w:ascii="Tahoma" w:eastAsia="Tahoma" w:hAnsi="Tahoma" w:cs="Tahoma"/>
      <w:spacing w:val="10"/>
      <w:sz w:val="17"/>
      <w:szCs w:val="17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15A18"/>
    <w:pPr>
      <w:widowControl w:val="0"/>
      <w:shd w:val="clear" w:color="auto" w:fill="FFFFFF"/>
      <w:suppressAutoHyphens w:val="0"/>
      <w:spacing w:line="410" w:lineRule="exact"/>
      <w:ind w:hanging="560"/>
      <w:jc w:val="both"/>
    </w:pPr>
    <w:rPr>
      <w:rFonts w:ascii="Tahoma" w:eastAsia="Tahoma" w:hAnsi="Tahoma" w:cs="Tahoma"/>
      <w:spacing w:val="10"/>
      <w:sz w:val="17"/>
      <w:szCs w:val="1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iodo@kowr.qov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ntakt@kowr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o@kowr.q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kontakt@kowr.gov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PRZYB~1\AppData\Local\Temp\papier%20firmowyKOWR_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9F9AA-1F7A-4026-A3D6-FE0BA4B48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firmowyKOWR_OT.dot</Template>
  <TotalTime>0</TotalTime>
  <Pages>6</Pages>
  <Words>1808</Words>
  <Characters>13099</Characters>
  <Application>Microsoft Office Word</Application>
  <DocSecurity>0</DocSecurity>
  <Lines>109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14878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subject/>
  <dc:creator>Karolina Przybysz</dc:creator>
  <cp:keywords/>
  <cp:lastModifiedBy>Janek Michał</cp:lastModifiedBy>
  <cp:revision>2</cp:revision>
  <cp:lastPrinted>2024-11-06T14:34:00Z</cp:lastPrinted>
  <dcterms:created xsi:type="dcterms:W3CDTF">2024-11-21T06:46:00Z</dcterms:created>
  <dcterms:modified xsi:type="dcterms:W3CDTF">2024-11-21T06:46:00Z</dcterms:modified>
</cp:coreProperties>
</file>