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69806" w14:textId="1397D1DD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vertAlign w:val="subscript"/>
          <w:lang w:eastAsia="en-US"/>
        </w:rPr>
      </w:pPr>
      <w:r w:rsidRPr="00450B67">
        <w:rPr>
          <w:rFonts w:eastAsia="Calibri"/>
          <w:sz w:val="22"/>
          <w:szCs w:val="22"/>
          <w:vertAlign w:val="subscript"/>
          <w:lang w:eastAsia="en-US"/>
        </w:rPr>
        <w:t>…………………………………………………………………….</w:t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  <w:r w:rsidR="00450B67">
        <w:rPr>
          <w:rFonts w:eastAsia="Calibri"/>
          <w:sz w:val="22"/>
          <w:szCs w:val="22"/>
          <w:vertAlign w:val="subscript"/>
          <w:lang w:eastAsia="en-US"/>
        </w:rPr>
        <w:t>……………………………………………………</w:t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</w:p>
    <w:p w14:paraId="1B92E18B" w14:textId="73FACD5F" w:rsidR="0074241E" w:rsidRPr="00450B67" w:rsidRDefault="00450B67" w:rsidP="0074241E">
      <w:pPr>
        <w:spacing w:line="276" w:lineRule="auto"/>
        <w:ind w:firstLine="180"/>
        <w:jc w:val="both"/>
        <w:rPr>
          <w:rFonts w:eastAsia="Calibri"/>
          <w:iCs/>
          <w:sz w:val="22"/>
          <w:szCs w:val="22"/>
          <w:lang w:eastAsia="en-US"/>
        </w:rPr>
      </w:pPr>
      <w:r>
        <w:rPr>
          <w:rFonts w:eastAsia="Calibri"/>
          <w:iCs/>
          <w:sz w:val="22"/>
          <w:szCs w:val="22"/>
          <w:lang w:eastAsia="en-US"/>
        </w:rPr>
        <w:t xml:space="preserve">     </w:t>
      </w:r>
      <w:r w:rsidR="0074241E" w:rsidRPr="00450B67">
        <w:rPr>
          <w:rFonts w:eastAsia="Calibri"/>
          <w:iCs/>
          <w:sz w:val="22"/>
          <w:szCs w:val="22"/>
          <w:lang w:eastAsia="en-US"/>
        </w:rPr>
        <w:t>pieczęć firmowa Wykonawcy</w:t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  <w:t xml:space="preserve">    </w:t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</w:r>
      <w:r>
        <w:rPr>
          <w:rFonts w:eastAsia="Calibri"/>
          <w:iCs/>
          <w:sz w:val="22"/>
          <w:szCs w:val="22"/>
          <w:lang w:eastAsia="en-US"/>
        </w:rPr>
        <w:t xml:space="preserve">           </w:t>
      </w:r>
      <w:r w:rsidR="0074241E" w:rsidRPr="00450B67">
        <w:rPr>
          <w:rFonts w:eastAsia="Calibri"/>
          <w:iCs/>
          <w:sz w:val="22"/>
          <w:szCs w:val="22"/>
          <w:lang w:eastAsia="en-US"/>
        </w:rPr>
        <w:t xml:space="preserve">miejscowość, data </w:t>
      </w:r>
    </w:p>
    <w:p w14:paraId="6CE35049" w14:textId="77777777" w:rsidR="0074241E" w:rsidRPr="00450B67" w:rsidRDefault="0074241E" w:rsidP="0074241E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678BE299" w14:textId="77777777" w:rsidR="0074241E" w:rsidRPr="00450B67" w:rsidRDefault="0074241E" w:rsidP="0074241E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50B67">
        <w:rPr>
          <w:rFonts w:eastAsia="Calibri"/>
          <w:b/>
          <w:bCs/>
          <w:sz w:val="22"/>
          <w:szCs w:val="22"/>
          <w:lang w:eastAsia="en-US"/>
        </w:rPr>
        <w:t xml:space="preserve">Do: </w:t>
      </w:r>
    </w:p>
    <w:p w14:paraId="7C80FEF0" w14:textId="77777777" w:rsidR="0074241E" w:rsidRPr="00450B67" w:rsidRDefault="0074241E" w:rsidP="0074241E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50B67">
        <w:rPr>
          <w:rFonts w:eastAsia="Calibri"/>
          <w:b/>
          <w:bCs/>
          <w:sz w:val="22"/>
          <w:szCs w:val="22"/>
          <w:lang w:eastAsia="en-US"/>
        </w:rPr>
        <w:t>Komenda Wojewódzka Policji w Krakowie</w:t>
      </w:r>
    </w:p>
    <w:p w14:paraId="7BC14AF3" w14:textId="77777777" w:rsidR="0074241E" w:rsidRPr="00450B67" w:rsidRDefault="0074241E" w:rsidP="0074241E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50B67">
        <w:rPr>
          <w:rFonts w:eastAsia="Calibri"/>
          <w:b/>
          <w:bCs/>
          <w:sz w:val="22"/>
          <w:szCs w:val="22"/>
          <w:lang w:eastAsia="en-US"/>
        </w:rPr>
        <w:t>ul. Mogilska 109</w:t>
      </w:r>
    </w:p>
    <w:p w14:paraId="574D2320" w14:textId="3E19701D" w:rsidR="0074241E" w:rsidRPr="004B432C" w:rsidRDefault="0074241E" w:rsidP="004B432C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50B67">
        <w:rPr>
          <w:rFonts w:eastAsia="Calibri"/>
          <w:b/>
          <w:bCs/>
          <w:sz w:val="22"/>
          <w:szCs w:val="22"/>
          <w:lang w:eastAsia="en-US"/>
        </w:rPr>
        <w:t>31-571 Kraków</w:t>
      </w:r>
    </w:p>
    <w:p w14:paraId="45495904" w14:textId="77777777" w:rsidR="0074241E" w:rsidRPr="00450B67" w:rsidRDefault="0074241E" w:rsidP="0074241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450B67">
        <w:rPr>
          <w:rFonts w:eastAsia="Calibri"/>
          <w:b/>
          <w:sz w:val="22"/>
          <w:szCs w:val="22"/>
          <w:lang w:eastAsia="en-US"/>
        </w:rPr>
        <w:t>OFERTA</w:t>
      </w:r>
    </w:p>
    <w:p w14:paraId="29E8D8DA" w14:textId="6A8FB4F9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………………………………………………………………………………….………………………</w:t>
      </w:r>
      <w:r w:rsidR="00FF2F03">
        <w:rPr>
          <w:rFonts w:eastAsia="Calibri"/>
          <w:sz w:val="22"/>
          <w:szCs w:val="22"/>
          <w:lang w:eastAsia="en-US"/>
        </w:rPr>
        <w:t>.</w:t>
      </w:r>
      <w:r w:rsidRPr="00450B67">
        <w:rPr>
          <w:rFonts w:eastAsia="Calibri"/>
          <w:sz w:val="22"/>
          <w:szCs w:val="22"/>
          <w:lang w:eastAsia="en-US"/>
        </w:rPr>
        <w:t>……………</w:t>
      </w:r>
      <w:r w:rsidR="00FF2F03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……………………………………………………………………………………………….</w:t>
      </w:r>
      <w:r w:rsidRPr="00450B67">
        <w:rPr>
          <w:rFonts w:eastAsia="Calibri"/>
          <w:sz w:val="22"/>
          <w:szCs w:val="22"/>
          <w:lang w:eastAsia="en-US"/>
        </w:rPr>
        <w:t>…</w:t>
      </w:r>
      <w:r w:rsidR="00FF2F03">
        <w:rPr>
          <w:rFonts w:eastAsia="Calibri"/>
          <w:sz w:val="22"/>
          <w:szCs w:val="22"/>
          <w:lang w:eastAsia="en-US"/>
        </w:rPr>
        <w:t>.</w:t>
      </w:r>
      <w:r w:rsidRPr="00450B67">
        <w:rPr>
          <w:rFonts w:eastAsia="Calibri"/>
          <w:sz w:val="22"/>
          <w:szCs w:val="22"/>
          <w:lang w:eastAsia="en-US"/>
        </w:rPr>
        <w:t>……</w:t>
      </w:r>
    </w:p>
    <w:p w14:paraId="64D3FA56" w14:textId="1BB04ACC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 xml:space="preserve">…………………………………………………………………………………………..…………………… </w:t>
      </w:r>
    </w:p>
    <w:p w14:paraId="33379899" w14:textId="77777777" w:rsidR="0074241E" w:rsidRDefault="0074241E" w:rsidP="0074241E">
      <w:pPr>
        <w:spacing w:line="276" w:lineRule="auto"/>
        <w:jc w:val="both"/>
        <w:rPr>
          <w:rFonts w:eastAsia="Calibri"/>
          <w:i/>
          <w:sz w:val="22"/>
          <w:szCs w:val="22"/>
          <w:lang w:eastAsia="en-US"/>
        </w:rPr>
      </w:pPr>
      <w:r w:rsidRPr="00450B67">
        <w:rPr>
          <w:rFonts w:eastAsia="Calibri"/>
          <w:i/>
          <w:sz w:val="22"/>
          <w:szCs w:val="22"/>
          <w:lang w:eastAsia="en-US"/>
        </w:rPr>
        <w:t>pełna nazwa Wykonawcy</w:t>
      </w:r>
    </w:p>
    <w:p w14:paraId="13300821" w14:textId="77777777" w:rsidR="00292E17" w:rsidRPr="00450B67" w:rsidRDefault="00292E17" w:rsidP="0074241E">
      <w:pPr>
        <w:spacing w:line="276" w:lineRule="auto"/>
        <w:jc w:val="both"/>
        <w:rPr>
          <w:rFonts w:eastAsia="Calibri"/>
          <w:i/>
          <w:sz w:val="22"/>
          <w:szCs w:val="22"/>
          <w:lang w:eastAsia="en-US"/>
        </w:rPr>
      </w:pPr>
    </w:p>
    <w:p w14:paraId="76E5F9E0" w14:textId="77777777" w:rsidR="0074241E" w:rsidRPr="00450B67" w:rsidRDefault="0074241E" w:rsidP="0074241E">
      <w:pPr>
        <w:spacing w:line="276" w:lineRule="auto"/>
        <w:jc w:val="both"/>
        <w:rPr>
          <w:rFonts w:eastAsia="Calibri"/>
          <w:i/>
          <w:sz w:val="22"/>
          <w:szCs w:val="22"/>
          <w:lang w:eastAsia="en-US"/>
        </w:rPr>
      </w:pPr>
    </w:p>
    <w:p w14:paraId="6FAFED79" w14:textId="748B4539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>…………………………………………………………….………………………………………………………………</w:t>
      </w:r>
      <w:r w:rsidR="00FF2F03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……………………………………………………………………………………………….</w:t>
      </w:r>
      <w:r w:rsidRPr="00450B67">
        <w:rPr>
          <w:rFonts w:eastAsia="Calibri"/>
          <w:sz w:val="22"/>
          <w:szCs w:val="22"/>
          <w:lang w:eastAsia="en-US"/>
        </w:rPr>
        <w:t>…</w:t>
      </w:r>
    </w:p>
    <w:p w14:paraId="4B3638C3" w14:textId="55323226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>………………………………………………….……………………………………………………………</w:t>
      </w:r>
    </w:p>
    <w:p w14:paraId="7A2C69C7" w14:textId="77777777" w:rsidR="0074241E" w:rsidRPr="00450B67" w:rsidRDefault="0074241E" w:rsidP="0074241E">
      <w:pPr>
        <w:spacing w:line="276" w:lineRule="auto"/>
        <w:jc w:val="both"/>
        <w:rPr>
          <w:rFonts w:eastAsia="Calibri"/>
          <w:i/>
          <w:sz w:val="22"/>
          <w:szCs w:val="22"/>
          <w:lang w:eastAsia="en-US"/>
        </w:rPr>
      </w:pPr>
      <w:r w:rsidRPr="00450B67">
        <w:rPr>
          <w:rFonts w:eastAsia="Calibri"/>
          <w:i/>
          <w:sz w:val="22"/>
          <w:szCs w:val="22"/>
          <w:lang w:eastAsia="en-US"/>
        </w:rPr>
        <w:t>dokładny adres Wykonawcy</w:t>
      </w:r>
    </w:p>
    <w:p w14:paraId="14E2E870" w14:textId="3E4F4D21" w:rsidR="0074241E" w:rsidRPr="006528C8" w:rsidRDefault="0074241E" w:rsidP="006528C8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6528C8">
        <w:rPr>
          <w:rFonts w:eastAsia="Calibri"/>
          <w:sz w:val="22"/>
          <w:szCs w:val="22"/>
          <w:lang w:eastAsia="en-US"/>
        </w:rPr>
        <w:t xml:space="preserve">REGON: ………………..……………………….… </w:t>
      </w:r>
      <w:r w:rsidRPr="006528C8">
        <w:rPr>
          <w:rFonts w:eastAsia="Calibri"/>
          <w:sz w:val="22"/>
          <w:szCs w:val="22"/>
          <w:lang w:eastAsia="en-US"/>
        </w:rPr>
        <w:tab/>
        <w:t xml:space="preserve">NIP: </w:t>
      </w:r>
      <w:r w:rsidRPr="006528C8">
        <w:rPr>
          <w:rFonts w:eastAsia="Calibri"/>
          <w:sz w:val="22"/>
          <w:szCs w:val="22"/>
          <w:lang w:eastAsia="en-US"/>
        </w:rPr>
        <w:tab/>
        <w:t>……………………………………………</w:t>
      </w:r>
    </w:p>
    <w:p w14:paraId="5FFBCEF4" w14:textId="4A8F51A0" w:rsidR="0074241E" w:rsidRPr="006528C8" w:rsidRDefault="0074241E" w:rsidP="006528C8">
      <w:pPr>
        <w:spacing w:line="360" w:lineRule="auto"/>
        <w:jc w:val="both"/>
        <w:rPr>
          <w:rFonts w:eastAsia="Calibri"/>
          <w:sz w:val="22"/>
          <w:szCs w:val="22"/>
          <w:lang w:val="en-US" w:eastAsia="en-US"/>
        </w:rPr>
      </w:pPr>
      <w:r w:rsidRPr="006528C8">
        <w:rPr>
          <w:rFonts w:eastAsia="Calibri"/>
          <w:sz w:val="22"/>
          <w:szCs w:val="22"/>
          <w:lang w:val="en-US" w:eastAsia="en-US"/>
        </w:rPr>
        <w:t>Internet: http://.…………….………………………  </w:t>
      </w:r>
      <w:r w:rsidRPr="006528C8">
        <w:rPr>
          <w:rFonts w:eastAsia="Calibri"/>
          <w:sz w:val="22"/>
          <w:szCs w:val="22"/>
          <w:lang w:val="en-US" w:eastAsia="en-US"/>
        </w:rPr>
        <w:tab/>
        <w:t>e-mail:   ……………………………</w:t>
      </w:r>
      <w:r w:rsidR="00625384" w:rsidRPr="006528C8">
        <w:rPr>
          <w:rFonts w:eastAsia="Calibri"/>
          <w:sz w:val="22"/>
          <w:szCs w:val="22"/>
          <w:lang w:val="en-US" w:eastAsia="en-US"/>
        </w:rPr>
        <w:t>..</w:t>
      </w:r>
      <w:r w:rsidRPr="006528C8">
        <w:rPr>
          <w:rFonts w:eastAsia="Calibri"/>
          <w:sz w:val="22"/>
          <w:szCs w:val="22"/>
          <w:lang w:val="en-US" w:eastAsia="en-US"/>
        </w:rPr>
        <w:t>……………</w:t>
      </w:r>
    </w:p>
    <w:p w14:paraId="5A3F3E4E" w14:textId="4D279142" w:rsidR="0074241E" w:rsidRPr="006528C8" w:rsidRDefault="0074241E" w:rsidP="006528C8">
      <w:pPr>
        <w:spacing w:line="360" w:lineRule="auto"/>
        <w:jc w:val="both"/>
        <w:rPr>
          <w:rFonts w:eastAsia="Calibri"/>
          <w:sz w:val="22"/>
          <w:szCs w:val="22"/>
          <w:lang w:val="en-US" w:eastAsia="en-US"/>
        </w:rPr>
      </w:pPr>
      <w:r w:rsidRPr="006528C8">
        <w:rPr>
          <w:rFonts w:eastAsia="Calibri"/>
          <w:sz w:val="22"/>
          <w:szCs w:val="22"/>
          <w:lang w:val="en-US" w:eastAsia="en-US"/>
        </w:rPr>
        <w:t>nr tel. …………………………………………….…</w:t>
      </w:r>
      <w:r w:rsidRPr="006528C8">
        <w:rPr>
          <w:rFonts w:eastAsia="Calibri"/>
          <w:sz w:val="22"/>
          <w:szCs w:val="22"/>
          <w:lang w:val="en-US" w:eastAsia="en-US"/>
        </w:rPr>
        <w:tab/>
        <w:t>fax.   ……..…………………</w:t>
      </w:r>
      <w:r w:rsidR="00625384" w:rsidRPr="006528C8">
        <w:rPr>
          <w:rFonts w:eastAsia="Calibri"/>
          <w:sz w:val="22"/>
          <w:szCs w:val="22"/>
          <w:lang w:val="en-US" w:eastAsia="en-US"/>
        </w:rPr>
        <w:t>..</w:t>
      </w:r>
      <w:r w:rsidRPr="006528C8">
        <w:rPr>
          <w:rFonts w:eastAsia="Calibri"/>
          <w:sz w:val="22"/>
          <w:szCs w:val="22"/>
          <w:lang w:val="en-US" w:eastAsia="en-US"/>
        </w:rPr>
        <w:t>……………………</w:t>
      </w:r>
    </w:p>
    <w:p w14:paraId="744058E6" w14:textId="77777777" w:rsidR="00292E17" w:rsidRDefault="00277715" w:rsidP="006528C8">
      <w:pPr>
        <w:suppressAutoHyphens/>
        <w:spacing w:line="360" w:lineRule="auto"/>
        <w:jc w:val="both"/>
        <w:rPr>
          <w:sz w:val="22"/>
          <w:szCs w:val="22"/>
        </w:rPr>
      </w:pPr>
      <w:r w:rsidRPr="006528C8">
        <w:rPr>
          <w:rFonts w:eastAsia="Calibri"/>
          <w:sz w:val="22"/>
          <w:szCs w:val="22"/>
          <w:lang w:eastAsia="en-US"/>
        </w:rPr>
        <w:t>Nawiązując do zapytania ofertowego nr</w:t>
      </w:r>
      <w:r w:rsidRPr="006528C8">
        <w:rPr>
          <w:sz w:val="22"/>
          <w:szCs w:val="22"/>
        </w:rPr>
        <w:t xml:space="preserve">: </w:t>
      </w:r>
      <w:bookmarkStart w:id="0" w:name="_Hlk91658876"/>
      <w:r w:rsidR="005C1B6D" w:rsidRPr="006528C8">
        <w:rPr>
          <w:sz w:val="22"/>
          <w:szCs w:val="22"/>
        </w:rPr>
        <w:t>……………</w:t>
      </w:r>
      <w:r w:rsidR="00625384" w:rsidRPr="006528C8">
        <w:rPr>
          <w:sz w:val="22"/>
          <w:szCs w:val="22"/>
        </w:rPr>
        <w:t>………………..</w:t>
      </w:r>
      <w:r w:rsidR="005C1B6D" w:rsidRPr="006528C8">
        <w:rPr>
          <w:sz w:val="22"/>
          <w:szCs w:val="22"/>
        </w:rPr>
        <w:t>………</w:t>
      </w:r>
      <w:r w:rsidR="003E00BF" w:rsidRPr="006528C8">
        <w:rPr>
          <w:sz w:val="22"/>
          <w:szCs w:val="22"/>
        </w:rPr>
        <w:t xml:space="preserve"> </w:t>
      </w:r>
    </w:p>
    <w:p w14:paraId="73563C43" w14:textId="77777777" w:rsidR="00292E17" w:rsidRDefault="00292E17" w:rsidP="006528C8">
      <w:pPr>
        <w:suppressAutoHyphens/>
        <w:spacing w:line="360" w:lineRule="auto"/>
        <w:jc w:val="both"/>
        <w:rPr>
          <w:sz w:val="22"/>
          <w:szCs w:val="22"/>
        </w:rPr>
      </w:pPr>
    </w:p>
    <w:p w14:paraId="48511DD5" w14:textId="639F5A40" w:rsidR="004D578D" w:rsidRDefault="00292E17" w:rsidP="006528C8">
      <w:pPr>
        <w:suppressAutoHyphens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>
        <w:t xml:space="preserve">Dostawa płyt antyrykoszetowych dla jednostki Policji garnizonu małopolskiego </w:t>
      </w:r>
      <w:r w:rsidR="00277715" w:rsidRPr="006528C8">
        <w:rPr>
          <w:rFonts w:eastAsia="Calibri"/>
          <w:sz w:val="22"/>
          <w:szCs w:val="22"/>
          <w:lang w:eastAsia="en-US"/>
        </w:rPr>
        <w:t xml:space="preserve"> </w:t>
      </w:r>
      <w:r w:rsidR="008C4318" w:rsidRPr="006528C8">
        <w:rPr>
          <w:rFonts w:eastAsia="Calibri"/>
          <w:sz w:val="22"/>
          <w:szCs w:val="22"/>
          <w:lang w:eastAsia="en-US"/>
        </w:rPr>
        <w:t xml:space="preserve"> </w:t>
      </w:r>
    </w:p>
    <w:p w14:paraId="7CB35E3D" w14:textId="77777777" w:rsidR="00292E17" w:rsidRPr="006528C8" w:rsidRDefault="00292E17" w:rsidP="006528C8">
      <w:pPr>
        <w:suppressAutoHyphens/>
        <w:spacing w:line="360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X="-116" w:tblpY="154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460"/>
        <w:gridCol w:w="567"/>
        <w:gridCol w:w="591"/>
        <w:gridCol w:w="6"/>
        <w:gridCol w:w="1444"/>
        <w:gridCol w:w="2410"/>
      </w:tblGrid>
      <w:tr w:rsidR="00320B5C" w:rsidRPr="00450B67" w14:paraId="41EF8ED2" w14:textId="77777777" w:rsidTr="00320B5C">
        <w:trPr>
          <w:trHeight w:val="983"/>
        </w:trPr>
        <w:tc>
          <w:tcPr>
            <w:tcW w:w="440" w:type="dxa"/>
            <w:vAlign w:val="center"/>
          </w:tcPr>
          <w:bookmarkEnd w:id="0"/>
          <w:p w14:paraId="68E3FD9E" w14:textId="77777777" w:rsidR="00320B5C" w:rsidRPr="00320B5C" w:rsidRDefault="00320B5C" w:rsidP="00320B5C">
            <w:pPr>
              <w:jc w:val="center"/>
              <w:rPr>
                <w:b/>
                <w:i/>
                <w:sz w:val="20"/>
                <w:szCs w:val="20"/>
              </w:rPr>
            </w:pPr>
            <w:r w:rsidRPr="00320B5C">
              <w:rPr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4460" w:type="dxa"/>
            <w:vAlign w:val="center"/>
          </w:tcPr>
          <w:p w14:paraId="0D858020" w14:textId="77777777" w:rsidR="00320B5C" w:rsidRPr="00320B5C" w:rsidRDefault="00320B5C" w:rsidP="00320B5C">
            <w:pPr>
              <w:ind w:left="95"/>
              <w:jc w:val="center"/>
              <w:rPr>
                <w:b/>
                <w:i/>
                <w:sz w:val="20"/>
                <w:szCs w:val="20"/>
              </w:rPr>
            </w:pPr>
            <w:r w:rsidRPr="00320B5C">
              <w:rPr>
                <w:b/>
                <w:i/>
                <w:sz w:val="20"/>
                <w:szCs w:val="20"/>
              </w:rPr>
              <w:t>Przedmiot</w:t>
            </w:r>
          </w:p>
        </w:tc>
        <w:tc>
          <w:tcPr>
            <w:tcW w:w="567" w:type="dxa"/>
            <w:vAlign w:val="center"/>
          </w:tcPr>
          <w:p w14:paraId="55910A6A" w14:textId="77777777" w:rsidR="00320B5C" w:rsidRPr="00320B5C" w:rsidRDefault="00320B5C" w:rsidP="00320B5C">
            <w:pPr>
              <w:jc w:val="center"/>
              <w:rPr>
                <w:b/>
                <w:i/>
                <w:sz w:val="20"/>
                <w:szCs w:val="20"/>
              </w:rPr>
            </w:pPr>
            <w:r w:rsidRPr="00320B5C">
              <w:rPr>
                <w:b/>
                <w:i/>
                <w:sz w:val="20"/>
                <w:szCs w:val="20"/>
              </w:rPr>
              <w:t>JM</w:t>
            </w:r>
          </w:p>
        </w:tc>
        <w:tc>
          <w:tcPr>
            <w:tcW w:w="597" w:type="dxa"/>
            <w:gridSpan w:val="2"/>
            <w:vAlign w:val="center"/>
          </w:tcPr>
          <w:p w14:paraId="38496697" w14:textId="77777777" w:rsidR="00320B5C" w:rsidRPr="00320B5C" w:rsidRDefault="00320B5C" w:rsidP="00320B5C">
            <w:pPr>
              <w:jc w:val="center"/>
              <w:rPr>
                <w:b/>
                <w:i/>
                <w:sz w:val="20"/>
                <w:szCs w:val="20"/>
              </w:rPr>
            </w:pPr>
            <w:r w:rsidRPr="00320B5C">
              <w:rPr>
                <w:b/>
                <w:i/>
                <w:sz w:val="20"/>
                <w:szCs w:val="20"/>
              </w:rPr>
              <w:t>Ilość</w:t>
            </w:r>
          </w:p>
          <w:p w14:paraId="72F17FC6" w14:textId="77777777" w:rsidR="00320B5C" w:rsidRPr="00320B5C" w:rsidRDefault="00320B5C" w:rsidP="00320B5C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14:paraId="1512254E" w14:textId="217A01AD" w:rsidR="00320B5C" w:rsidRPr="00320B5C" w:rsidRDefault="00320B5C" w:rsidP="00320B5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Wartość jednostkowa brutto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7711B8" w14:textId="02CD325F" w:rsidR="00320B5C" w:rsidRPr="00320B5C" w:rsidRDefault="00320B5C" w:rsidP="00320B5C">
            <w:pPr>
              <w:jc w:val="center"/>
              <w:rPr>
                <w:b/>
                <w:i/>
                <w:sz w:val="20"/>
                <w:szCs w:val="20"/>
              </w:rPr>
            </w:pPr>
            <w:r w:rsidRPr="00320B5C">
              <w:rPr>
                <w:b/>
                <w:i/>
                <w:sz w:val="20"/>
                <w:szCs w:val="20"/>
              </w:rPr>
              <w:t>Wartość brutto w PLN</w:t>
            </w:r>
          </w:p>
        </w:tc>
      </w:tr>
      <w:tr w:rsidR="00320B5C" w:rsidRPr="00450B67" w14:paraId="124D9FE7" w14:textId="77777777" w:rsidTr="00320B5C">
        <w:trPr>
          <w:trHeight w:val="2548"/>
        </w:trPr>
        <w:tc>
          <w:tcPr>
            <w:tcW w:w="440" w:type="dxa"/>
            <w:vAlign w:val="center"/>
          </w:tcPr>
          <w:p w14:paraId="4EED24AE" w14:textId="06D69EFC" w:rsidR="00320B5C" w:rsidRPr="00450B67" w:rsidRDefault="00320B5C" w:rsidP="00502A02">
            <w:pPr>
              <w:rPr>
                <w:sz w:val="22"/>
                <w:szCs w:val="22"/>
              </w:rPr>
            </w:pPr>
            <w:r w:rsidRPr="00450B67">
              <w:rPr>
                <w:sz w:val="22"/>
                <w:szCs w:val="22"/>
              </w:rPr>
              <w:t>1.</w:t>
            </w:r>
          </w:p>
        </w:tc>
        <w:tc>
          <w:tcPr>
            <w:tcW w:w="4460" w:type="dxa"/>
          </w:tcPr>
          <w:p w14:paraId="6E472065" w14:textId="77777777" w:rsidR="00320B5C" w:rsidRPr="00320B5C" w:rsidRDefault="00320B5C" w:rsidP="00320B5C">
            <w:pPr>
              <w:spacing w:line="276" w:lineRule="auto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Płyta antyrykoszetowa (</w:t>
            </w:r>
            <w:proofErr w:type="spellStart"/>
            <w:r w:rsidRPr="00320B5C">
              <w:rPr>
                <w:sz w:val="18"/>
                <w:szCs w:val="18"/>
              </w:rPr>
              <w:t>kulochwytowa</w:t>
            </w:r>
            <w:proofErr w:type="spellEnd"/>
            <w:r w:rsidRPr="00320B5C">
              <w:rPr>
                <w:sz w:val="18"/>
                <w:szCs w:val="18"/>
              </w:rPr>
              <w:t>) poliuretanowa/gumowa:</w:t>
            </w:r>
          </w:p>
          <w:p w14:paraId="39B2BA94" w14:textId="77777777" w:rsidR="00320B5C" w:rsidRPr="00320B5C" w:rsidRDefault="00320B5C" w:rsidP="00320B5C">
            <w:pPr>
              <w:spacing w:line="276" w:lineRule="auto"/>
              <w:ind w:left="42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posiadająca atesty i certyfikaty, dopuszczające do użytku w strzelnicach zamkniętych w tym certyfikat o trudnopalności</w:t>
            </w:r>
          </w:p>
          <w:p w14:paraId="18AC8B39" w14:textId="77777777" w:rsidR="00320B5C" w:rsidRPr="00320B5C" w:rsidRDefault="00320B5C" w:rsidP="00320B5C">
            <w:pPr>
              <w:spacing w:line="276" w:lineRule="auto"/>
              <w:ind w:left="42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wymiary: 700 x 600 x 50 [mm] (tolerancja +/- 0,3%)</w:t>
            </w:r>
          </w:p>
          <w:p w14:paraId="2E65B9D0" w14:textId="77777777" w:rsidR="00320B5C" w:rsidRPr="00320B5C" w:rsidRDefault="00320B5C" w:rsidP="00320B5C">
            <w:pPr>
              <w:spacing w:line="276" w:lineRule="auto"/>
              <w:ind w:left="42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powierzchnie boczne z pióro-wpustem</w:t>
            </w:r>
          </w:p>
          <w:p w14:paraId="0F962B92" w14:textId="77777777" w:rsidR="00320B5C" w:rsidRPr="00320B5C" w:rsidRDefault="00320B5C" w:rsidP="00320B5C">
            <w:pPr>
              <w:spacing w:line="276" w:lineRule="auto"/>
              <w:ind w:left="42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barwa zielona</w:t>
            </w:r>
          </w:p>
          <w:p w14:paraId="342888CF" w14:textId="0F122CB3" w:rsidR="00320B5C" w:rsidRPr="00320B5C" w:rsidRDefault="00320B5C" w:rsidP="00320B5C">
            <w:pPr>
              <w:spacing w:line="276" w:lineRule="auto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klasy odporności na ogień nie gorszej niż CFL-S1 wg. normy PN-EN 13501-1:2019-02</w:t>
            </w:r>
          </w:p>
        </w:tc>
        <w:tc>
          <w:tcPr>
            <w:tcW w:w="567" w:type="dxa"/>
            <w:vAlign w:val="center"/>
          </w:tcPr>
          <w:p w14:paraId="121530B6" w14:textId="0A82E4AD" w:rsidR="00320B5C" w:rsidRPr="00450B67" w:rsidRDefault="00320B5C" w:rsidP="00502A02">
            <w:pPr>
              <w:jc w:val="center"/>
              <w:rPr>
                <w:sz w:val="22"/>
                <w:szCs w:val="22"/>
              </w:rPr>
            </w:pPr>
            <w:r w:rsidRPr="00450B67">
              <w:rPr>
                <w:sz w:val="22"/>
                <w:szCs w:val="22"/>
              </w:rPr>
              <w:t>szt.</w:t>
            </w:r>
          </w:p>
        </w:tc>
        <w:tc>
          <w:tcPr>
            <w:tcW w:w="591" w:type="dxa"/>
            <w:vAlign w:val="center"/>
          </w:tcPr>
          <w:p w14:paraId="51FA82D8" w14:textId="5781151E" w:rsidR="00320B5C" w:rsidRPr="00450B67" w:rsidRDefault="00320B5C" w:rsidP="00502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450" w:type="dxa"/>
            <w:gridSpan w:val="2"/>
          </w:tcPr>
          <w:p w14:paraId="1E864A04" w14:textId="77777777" w:rsidR="00320B5C" w:rsidRPr="00450B67" w:rsidRDefault="00320B5C" w:rsidP="00502A0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0125E" w14:textId="742DDD0E" w:rsidR="00320B5C" w:rsidRPr="00450B67" w:rsidRDefault="00320B5C" w:rsidP="00502A02">
            <w:pPr>
              <w:rPr>
                <w:sz w:val="22"/>
                <w:szCs w:val="22"/>
              </w:rPr>
            </w:pPr>
          </w:p>
        </w:tc>
      </w:tr>
      <w:tr w:rsidR="00320B5C" w:rsidRPr="00450B67" w14:paraId="5457D27E" w14:textId="77777777" w:rsidTr="00320B5C">
        <w:trPr>
          <w:trHeight w:val="2548"/>
        </w:trPr>
        <w:tc>
          <w:tcPr>
            <w:tcW w:w="440" w:type="dxa"/>
            <w:vAlign w:val="center"/>
          </w:tcPr>
          <w:p w14:paraId="636448DA" w14:textId="20792D3B" w:rsidR="00320B5C" w:rsidRPr="00450B67" w:rsidRDefault="00320B5C" w:rsidP="00502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60" w:type="dxa"/>
          </w:tcPr>
          <w:p w14:paraId="51D3CBEC" w14:textId="77777777" w:rsidR="00320B5C" w:rsidRPr="00320B5C" w:rsidRDefault="00320B5C" w:rsidP="00320B5C">
            <w:pPr>
              <w:spacing w:line="276" w:lineRule="auto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Płyta antyrykoszetowa (</w:t>
            </w:r>
            <w:proofErr w:type="spellStart"/>
            <w:r w:rsidRPr="00320B5C">
              <w:rPr>
                <w:sz w:val="18"/>
                <w:szCs w:val="18"/>
              </w:rPr>
              <w:t>kulochwytowa</w:t>
            </w:r>
            <w:proofErr w:type="spellEnd"/>
            <w:r w:rsidRPr="00320B5C">
              <w:rPr>
                <w:sz w:val="18"/>
                <w:szCs w:val="18"/>
              </w:rPr>
              <w:t>) poliuretanowa/gumowa:</w:t>
            </w:r>
          </w:p>
          <w:p w14:paraId="454302A3" w14:textId="77777777" w:rsidR="00320B5C" w:rsidRPr="00320B5C" w:rsidRDefault="00320B5C" w:rsidP="00320B5C">
            <w:pPr>
              <w:spacing w:line="276" w:lineRule="auto"/>
              <w:ind w:left="42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posiadająca atesty i certyfikaty, dopuszczające do użytku w strzelnicach zamkniętych w tym certyfikat o trudnopalności</w:t>
            </w:r>
          </w:p>
          <w:p w14:paraId="36C90241" w14:textId="77777777" w:rsidR="00320B5C" w:rsidRPr="00320B5C" w:rsidRDefault="00320B5C" w:rsidP="00320B5C">
            <w:pPr>
              <w:spacing w:line="276" w:lineRule="auto"/>
              <w:ind w:left="42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wymiary: 750 x 600 x 50 [mm] (tolerancja +/- 0,3%)</w:t>
            </w:r>
          </w:p>
          <w:p w14:paraId="586845B0" w14:textId="77777777" w:rsidR="00320B5C" w:rsidRPr="00320B5C" w:rsidRDefault="00320B5C" w:rsidP="00320B5C">
            <w:pPr>
              <w:spacing w:line="276" w:lineRule="auto"/>
              <w:ind w:left="42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powierzchnie boczne z pióro-wpustem</w:t>
            </w:r>
          </w:p>
          <w:p w14:paraId="3346551E" w14:textId="77777777" w:rsidR="00320B5C" w:rsidRPr="00320B5C" w:rsidRDefault="00320B5C" w:rsidP="00320B5C">
            <w:pPr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barwa zielona</w:t>
            </w:r>
          </w:p>
          <w:p w14:paraId="194BD1C0" w14:textId="2C3C341F" w:rsidR="00320B5C" w:rsidRPr="00320B5C" w:rsidRDefault="00320B5C" w:rsidP="00320B5C">
            <w:pPr>
              <w:suppressAutoHyphens/>
              <w:jc w:val="both"/>
              <w:rPr>
                <w:sz w:val="18"/>
                <w:szCs w:val="18"/>
              </w:rPr>
            </w:pPr>
            <w:r w:rsidRPr="00320B5C">
              <w:rPr>
                <w:sz w:val="18"/>
                <w:szCs w:val="18"/>
              </w:rPr>
              <w:t>- klasy odporności na ogień nie gorszej niż CFL-S1 wg. normy PN-EN 13501-1:2019-02</w:t>
            </w:r>
          </w:p>
        </w:tc>
        <w:tc>
          <w:tcPr>
            <w:tcW w:w="567" w:type="dxa"/>
            <w:vAlign w:val="center"/>
          </w:tcPr>
          <w:p w14:paraId="0CBA8493" w14:textId="50A78B05" w:rsidR="00320B5C" w:rsidRPr="00450B67" w:rsidRDefault="00320B5C" w:rsidP="00502A02">
            <w:pPr>
              <w:jc w:val="center"/>
              <w:rPr>
                <w:sz w:val="22"/>
                <w:szCs w:val="22"/>
              </w:rPr>
            </w:pPr>
            <w:r w:rsidRPr="00450B67">
              <w:rPr>
                <w:sz w:val="22"/>
                <w:szCs w:val="22"/>
              </w:rPr>
              <w:t>szt.</w:t>
            </w:r>
          </w:p>
        </w:tc>
        <w:tc>
          <w:tcPr>
            <w:tcW w:w="591" w:type="dxa"/>
            <w:vAlign w:val="center"/>
          </w:tcPr>
          <w:p w14:paraId="6A7CBC5D" w14:textId="1DE84286" w:rsidR="00320B5C" w:rsidRDefault="00320B5C" w:rsidP="00502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450" w:type="dxa"/>
            <w:gridSpan w:val="2"/>
          </w:tcPr>
          <w:p w14:paraId="3A033646" w14:textId="77777777" w:rsidR="00320B5C" w:rsidRPr="00450B67" w:rsidRDefault="00320B5C" w:rsidP="00502A0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76CDA" w14:textId="20D22C89" w:rsidR="00320B5C" w:rsidRPr="00450B67" w:rsidRDefault="00320B5C" w:rsidP="00502A02">
            <w:pPr>
              <w:rPr>
                <w:sz w:val="22"/>
                <w:szCs w:val="22"/>
              </w:rPr>
            </w:pPr>
          </w:p>
        </w:tc>
      </w:tr>
      <w:tr w:rsidR="00320B5C" w:rsidRPr="00450B67" w14:paraId="13A23609" w14:textId="77777777" w:rsidTr="00320B5C">
        <w:trPr>
          <w:trHeight w:val="690"/>
        </w:trPr>
        <w:tc>
          <w:tcPr>
            <w:tcW w:w="7508" w:type="dxa"/>
            <w:gridSpan w:val="6"/>
          </w:tcPr>
          <w:p w14:paraId="46FC2F38" w14:textId="2845DF3E" w:rsidR="00320B5C" w:rsidRPr="00450B67" w:rsidRDefault="00320B5C" w:rsidP="00502A02">
            <w:pPr>
              <w:jc w:val="right"/>
              <w:rPr>
                <w:b/>
                <w:bCs/>
                <w:sz w:val="22"/>
                <w:szCs w:val="22"/>
              </w:rPr>
            </w:pPr>
            <w:r w:rsidRPr="00450B67">
              <w:rPr>
                <w:b/>
                <w:bCs/>
                <w:sz w:val="22"/>
                <w:szCs w:val="22"/>
              </w:rPr>
              <w:t>RAZEM WARTOŚĆ BRUTTO:</w:t>
            </w:r>
          </w:p>
        </w:tc>
        <w:tc>
          <w:tcPr>
            <w:tcW w:w="2410" w:type="dxa"/>
            <w:shd w:val="clear" w:color="auto" w:fill="auto"/>
          </w:tcPr>
          <w:p w14:paraId="53AC4A10" w14:textId="77777777" w:rsidR="00320B5C" w:rsidRPr="00450B67" w:rsidRDefault="00320B5C" w:rsidP="00502A02">
            <w:pPr>
              <w:rPr>
                <w:sz w:val="22"/>
                <w:szCs w:val="22"/>
              </w:rPr>
            </w:pPr>
          </w:p>
        </w:tc>
      </w:tr>
    </w:tbl>
    <w:p w14:paraId="50FFB22A" w14:textId="77777777" w:rsidR="00151A8D" w:rsidRDefault="00151A8D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59F21058" w14:textId="77777777" w:rsidR="00292E17" w:rsidRDefault="00292E17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7CCB53E" w14:textId="77777777" w:rsidR="00292E17" w:rsidRPr="00450B67" w:rsidRDefault="00292E17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45C9303" w14:textId="1431D39F" w:rsidR="0074241E" w:rsidRPr="00450B67" w:rsidRDefault="0074241E" w:rsidP="00641023">
      <w:pPr>
        <w:spacing w:line="276" w:lineRule="auto"/>
        <w:jc w:val="both"/>
        <w:rPr>
          <w:bCs/>
          <w:sz w:val="22"/>
          <w:szCs w:val="22"/>
          <w:lang w:eastAsia="pl-PL"/>
        </w:rPr>
      </w:pPr>
      <w:r w:rsidRPr="00450B67">
        <w:rPr>
          <w:bCs/>
          <w:sz w:val="22"/>
          <w:szCs w:val="22"/>
          <w:lang w:eastAsia="pl-PL"/>
        </w:rPr>
        <w:t>Osoba do kontaktu: ……</w:t>
      </w:r>
      <w:r w:rsidR="00526C30">
        <w:rPr>
          <w:bCs/>
          <w:sz w:val="22"/>
          <w:szCs w:val="22"/>
          <w:lang w:eastAsia="pl-PL"/>
        </w:rPr>
        <w:t>…………………………</w:t>
      </w:r>
      <w:r w:rsidRPr="00450B67">
        <w:rPr>
          <w:bCs/>
          <w:sz w:val="22"/>
          <w:szCs w:val="22"/>
          <w:lang w:eastAsia="pl-PL"/>
        </w:rPr>
        <w:t>.……..…… tel. …………………………….……………</w:t>
      </w:r>
    </w:p>
    <w:p w14:paraId="1E80CD68" w14:textId="6CEC9C30" w:rsidR="0074241E" w:rsidRPr="00450B67" w:rsidRDefault="0074241E" w:rsidP="0074241E">
      <w:pPr>
        <w:suppressAutoHyphens/>
        <w:spacing w:line="360" w:lineRule="auto"/>
        <w:jc w:val="both"/>
        <w:rPr>
          <w:bCs/>
          <w:sz w:val="22"/>
          <w:szCs w:val="22"/>
          <w:lang w:eastAsia="pl-PL"/>
        </w:rPr>
      </w:pPr>
      <w:r w:rsidRPr="00450B67">
        <w:rPr>
          <w:bCs/>
          <w:sz w:val="22"/>
          <w:szCs w:val="22"/>
          <w:lang w:eastAsia="pl-PL"/>
        </w:rPr>
        <w:t>Email:………………………………………</w:t>
      </w:r>
      <w:r w:rsidR="00526C30">
        <w:rPr>
          <w:bCs/>
          <w:sz w:val="22"/>
          <w:szCs w:val="22"/>
          <w:lang w:eastAsia="pl-PL"/>
        </w:rPr>
        <w:t>……………………………………….</w:t>
      </w:r>
      <w:r w:rsidRPr="00450B67">
        <w:rPr>
          <w:bCs/>
          <w:sz w:val="22"/>
          <w:szCs w:val="22"/>
          <w:lang w:eastAsia="pl-PL"/>
        </w:rPr>
        <w:t>…….…………………..</w:t>
      </w:r>
    </w:p>
    <w:p w14:paraId="4E54D73D" w14:textId="77A45F2F" w:rsidR="006F50A9" w:rsidRPr="00450B67" w:rsidRDefault="0074241E" w:rsidP="006F50A9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>Miejscowość i data: ………………………</w:t>
      </w:r>
      <w:r w:rsidR="00526C30">
        <w:rPr>
          <w:rFonts w:eastAsia="Calibri"/>
          <w:sz w:val="22"/>
          <w:szCs w:val="22"/>
          <w:lang w:eastAsia="en-US"/>
        </w:rPr>
        <w:t>…………………………………………</w:t>
      </w:r>
      <w:r w:rsidRPr="00450B67">
        <w:rPr>
          <w:rFonts w:eastAsia="Calibri"/>
          <w:sz w:val="22"/>
          <w:szCs w:val="22"/>
          <w:lang w:eastAsia="en-US"/>
        </w:rPr>
        <w:t>………………….…….</w:t>
      </w:r>
    </w:p>
    <w:p w14:paraId="400D9E15" w14:textId="77777777" w:rsidR="0074241E" w:rsidRPr="00450B67" w:rsidRDefault="00C2617C" w:rsidP="00E54930">
      <w:pPr>
        <w:pStyle w:val="NormalnyWeb"/>
        <w:spacing w:line="276" w:lineRule="auto"/>
        <w:ind w:firstLine="567"/>
        <w:jc w:val="both"/>
        <w:rPr>
          <w:sz w:val="22"/>
          <w:szCs w:val="22"/>
        </w:rPr>
      </w:pPr>
      <w:r w:rsidRPr="00450B67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450B67">
        <w:rPr>
          <w:color w:val="000000"/>
          <w:sz w:val="22"/>
          <w:szCs w:val="22"/>
          <w:vertAlign w:val="superscript"/>
        </w:rPr>
        <w:t>1)</w:t>
      </w:r>
      <w:r w:rsidRPr="00450B67">
        <w:rPr>
          <w:color w:val="000000"/>
          <w:sz w:val="22"/>
          <w:szCs w:val="22"/>
        </w:rPr>
        <w:t xml:space="preserve"> wobec osób fizycznych, </w:t>
      </w:r>
      <w:r w:rsidRPr="00450B67">
        <w:rPr>
          <w:sz w:val="22"/>
          <w:szCs w:val="22"/>
        </w:rPr>
        <w:t xml:space="preserve">od których dane osobowe bezpośrednio lub pośrednio </w:t>
      </w:r>
      <w:r w:rsidRPr="00450B67">
        <w:rPr>
          <w:sz w:val="22"/>
          <w:szCs w:val="22"/>
        </w:rPr>
        <w:br/>
        <w:t xml:space="preserve">pozyskałem </w:t>
      </w:r>
      <w:r w:rsidRPr="00450B67">
        <w:rPr>
          <w:color w:val="000000"/>
          <w:sz w:val="22"/>
          <w:szCs w:val="22"/>
        </w:rPr>
        <w:t xml:space="preserve">w celu ubiegania się o udzielenie zamówienia publicznego w niniejszym </w:t>
      </w:r>
      <w:r w:rsidRPr="00450B67">
        <w:rPr>
          <w:color w:val="000000"/>
          <w:sz w:val="22"/>
          <w:szCs w:val="22"/>
        </w:rPr>
        <w:br/>
        <w:t>postępowaniu</w:t>
      </w:r>
      <w:r w:rsidRPr="00450B67">
        <w:rPr>
          <w:sz w:val="22"/>
          <w:szCs w:val="22"/>
        </w:rPr>
        <w:t>.</w:t>
      </w:r>
    </w:p>
    <w:sectPr w:rsidR="0074241E" w:rsidRPr="00450B67" w:rsidSect="00AD189C">
      <w:pgSz w:w="11906" w:h="16838"/>
      <w:pgMar w:top="851" w:right="1226" w:bottom="284" w:left="1200" w:header="107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70810" w14:textId="77777777" w:rsidR="00721988" w:rsidRDefault="00721988">
      <w:r>
        <w:separator/>
      </w:r>
    </w:p>
  </w:endnote>
  <w:endnote w:type="continuationSeparator" w:id="0">
    <w:p w14:paraId="79289995" w14:textId="77777777" w:rsidR="00721988" w:rsidRDefault="0072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ADAD2" w14:textId="77777777" w:rsidR="00721988" w:rsidRDefault="00721988">
      <w:r>
        <w:separator/>
      </w:r>
    </w:p>
  </w:footnote>
  <w:footnote w:type="continuationSeparator" w:id="0">
    <w:p w14:paraId="7BC29670" w14:textId="77777777" w:rsidR="00721988" w:rsidRDefault="00721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3760126"/>
    <w:multiLevelType w:val="hybridMultilevel"/>
    <w:tmpl w:val="E9CA8894"/>
    <w:lvl w:ilvl="0" w:tplc="9E720292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0B87646F"/>
    <w:multiLevelType w:val="hybridMultilevel"/>
    <w:tmpl w:val="D0280B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E52FB"/>
    <w:multiLevelType w:val="hybridMultilevel"/>
    <w:tmpl w:val="E2BC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61AA2"/>
    <w:multiLevelType w:val="hybridMultilevel"/>
    <w:tmpl w:val="080E7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C0253"/>
    <w:multiLevelType w:val="hybridMultilevel"/>
    <w:tmpl w:val="AC0CF71A"/>
    <w:lvl w:ilvl="0" w:tplc="DE5AA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B1614"/>
    <w:multiLevelType w:val="hybridMultilevel"/>
    <w:tmpl w:val="D3E48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E06C5"/>
    <w:multiLevelType w:val="multilevel"/>
    <w:tmpl w:val="EB78DB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47814"/>
    <w:multiLevelType w:val="hybridMultilevel"/>
    <w:tmpl w:val="B85E9AA8"/>
    <w:lvl w:ilvl="0" w:tplc="30EAF5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782901">
    <w:abstractNumId w:val="0"/>
  </w:num>
  <w:num w:numId="2" w16cid:durableId="120659313">
    <w:abstractNumId w:val="1"/>
  </w:num>
  <w:num w:numId="3" w16cid:durableId="1100098855">
    <w:abstractNumId w:val="2"/>
  </w:num>
  <w:num w:numId="4" w16cid:durableId="1613316518">
    <w:abstractNumId w:val="3"/>
  </w:num>
  <w:num w:numId="5" w16cid:durableId="981616509">
    <w:abstractNumId w:val="4"/>
  </w:num>
  <w:num w:numId="6" w16cid:durableId="935601771">
    <w:abstractNumId w:val="5"/>
  </w:num>
  <w:num w:numId="7" w16cid:durableId="64765750">
    <w:abstractNumId w:val="6"/>
  </w:num>
  <w:num w:numId="8" w16cid:durableId="1095057557">
    <w:abstractNumId w:val="7"/>
  </w:num>
  <w:num w:numId="9" w16cid:durableId="1324091779">
    <w:abstractNumId w:val="8"/>
  </w:num>
  <w:num w:numId="10" w16cid:durableId="209464856">
    <w:abstractNumId w:val="9"/>
  </w:num>
  <w:num w:numId="11" w16cid:durableId="412355614">
    <w:abstractNumId w:val="10"/>
  </w:num>
  <w:num w:numId="12" w16cid:durableId="315650700">
    <w:abstractNumId w:val="11"/>
  </w:num>
  <w:num w:numId="13" w16cid:durableId="1096822998">
    <w:abstractNumId w:val="12"/>
  </w:num>
  <w:num w:numId="14" w16cid:durableId="754519784">
    <w:abstractNumId w:val="18"/>
  </w:num>
  <w:num w:numId="15" w16cid:durableId="234626050">
    <w:abstractNumId w:val="14"/>
  </w:num>
  <w:num w:numId="16" w16cid:durableId="513888399">
    <w:abstractNumId w:val="17"/>
  </w:num>
  <w:num w:numId="17" w16cid:durableId="1099839617">
    <w:abstractNumId w:val="13"/>
  </w:num>
  <w:num w:numId="18" w16cid:durableId="1783067090">
    <w:abstractNumId w:val="16"/>
  </w:num>
  <w:num w:numId="19" w16cid:durableId="1638799139">
    <w:abstractNumId w:val="15"/>
  </w:num>
  <w:num w:numId="20" w16cid:durableId="1233271288">
    <w:abstractNumId w:val="20"/>
  </w:num>
  <w:num w:numId="21" w16cid:durableId="752430239">
    <w:abstractNumId w:val="22"/>
  </w:num>
  <w:num w:numId="22" w16cid:durableId="491139799">
    <w:abstractNumId w:val="21"/>
  </w:num>
  <w:num w:numId="23" w16cid:durableId="6275181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81"/>
    <w:rsid w:val="00005DA1"/>
    <w:rsid w:val="0000699C"/>
    <w:rsid w:val="000152C1"/>
    <w:rsid w:val="00062DDA"/>
    <w:rsid w:val="0006332A"/>
    <w:rsid w:val="00077E87"/>
    <w:rsid w:val="000A106E"/>
    <w:rsid w:val="000A1599"/>
    <w:rsid w:val="000C0209"/>
    <w:rsid w:val="000C3A36"/>
    <w:rsid w:val="000C3E3E"/>
    <w:rsid w:val="000D208C"/>
    <w:rsid w:val="000D6929"/>
    <w:rsid w:val="000D6FF7"/>
    <w:rsid w:val="000F3F38"/>
    <w:rsid w:val="000F677F"/>
    <w:rsid w:val="001037A4"/>
    <w:rsid w:val="00104723"/>
    <w:rsid w:val="00110C13"/>
    <w:rsid w:val="001143AC"/>
    <w:rsid w:val="00120728"/>
    <w:rsid w:val="00136B70"/>
    <w:rsid w:val="00146601"/>
    <w:rsid w:val="001515DC"/>
    <w:rsid w:val="00151A8D"/>
    <w:rsid w:val="00157DA5"/>
    <w:rsid w:val="0016141C"/>
    <w:rsid w:val="00170B77"/>
    <w:rsid w:val="001744FB"/>
    <w:rsid w:val="0017475F"/>
    <w:rsid w:val="00194DB8"/>
    <w:rsid w:val="001A0275"/>
    <w:rsid w:val="001A38D7"/>
    <w:rsid w:val="001B227E"/>
    <w:rsid w:val="001E1E21"/>
    <w:rsid w:val="0020058A"/>
    <w:rsid w:val="00205D6E"/>
    <w:rsid w:val="00206E5E"/>
    <w:rsid w:val="00215B58"/>
    <w:rsid w:val="002218C9"/>
    <w:rsid w:val="00222E82"/>
    <w:rsid w:val="00224851"/>
    <w:rsid w:val="00240A80"/>
    <w:rsid w:val="00241824"/>
    <w:rsid w:val="00242F86"/>
    <w:rsid w:val="002476BA"/>
    <w:rsid w:val="00253D54"/>
    <w:rsid w:val="002643FC"/>
    <w:rsid w:val="00277715"/>
    <w:rsid w:val="00280C10"/>
    <w:rsid w:val="0029031B"/>
    <w:rsid w:val="00291DA7"/>
    <w:rsid w:val="0029213F"/>
    <w:rsid w:val="00292E17"/>
    <w:rsid w:val="0029417D"/>
    <w:rsid w:val="00295B58"/>
    <w:rsid w:val="002A0F57"/>
    <w:rsid w:val="002A31F5"/>
    <w:rsid w:val="002A3708"/>
    <w:rsid w:val="002C5C25"/>
    <w:rsid w:val="002C6C63"/>
    <w:rsid w:val="002C7722"/>
    <w:rsid w:val="002F4F58"/>
    <w:rsid w:val="002F688E"/>
    <w:rsid w:val="00303684"/>
    <w:rsid w:val="00311DBB"/>
    <w:rsid w:val="00317FAB"/>
    <w:rsid w:val="00320B5C"/>
    <w:rsid w:val="003256F3"/>
    <w:rsid w:val="003337C7"/>
    <w:rsid w:val="00340A62"/>
    <w:rsid w:val="00346590"/>
    <w:rsid w:val="00354D48"/>
    <w:rsid w:val="0036370C"/>
    <w:rsid w:val="00364166"/>
    <w:rsid w:val="003725FD"/>
    <w:rsid w:val="003768A0"/>
    <w:rsid w:val="00386B8D"/>
    <w:rsid w:val="00387376"/>
    <w:rsid w:val="00392017"/>
    <w:rsid w:val="003A0083"/>
    <w:rsid w:val="003E00BF"/>
    <w:rsid w:val="003E03FF"/>
    <w:rsid w:val="003E1BB3"/>
    <w:rsid w:val="004004CC"/>
    <w:rsid w:val="004020FC"/>
    <w:rsid w:val="00414473"/>
    <w:rsid w:val="004171B4"/>
    <w:rsid w:val="00422F4D"/>
    <w:rsid w:val="00426E4C"/>
    <w:rsid w:val="00442AA8"/>
    <w:rsid w:val="00450B67"/>
    <w:rsid w:val="00470B83"/>
    <w:rsid w:val="00482F45"/>
    <w:rsid w:val="00484490"/>
    <w:rsid w:val="00485105"/>
    <w:rsid w:val="00493C2B"/>
    <w:rsid w:val="00494C96"/>
    <w:rsid w:val="004A0484"/>
    <w:rsid w:val="004A5035"/>
    <w:rsid w:val="004B0A46"/>
    <w:rsid w:val="004B432C"/>
    <w:rsid w:val="004B737B"/>
    <w:rsid w:val="004D4D4F"/>
    <w:rsid w:val="004D578D"/>
    <w:rsid w:val="004E17D9"/>
    <w:rsid w:val="004E289C"/>
    <w:rsid w:val="004F2420"/>
    <w:rsid w:val="005020F2"/>
    <w:rsid w:val="00502A02"/>
    <w:rsid w:val="00504C0C"/>
    <w:rsid w:val="00507742"/>
    <w:rsid w:val="00510709"/>
    <w:rsid w:val="00512F99"/>
    <w:rsid w:val="005223BE"/>
    <w:rsid w:val="00526C30"/>
    <w:rsid w:val="00532138"/>
    <w:rsid w:val="00534541"/>
    <w:rsid w:val="00535A38"/>
    <w:rsid w:val="00536CC6"/>
    <w:rsid w:val="00550EE7"/>
    <w:rsid w:val="005531BD"/>
    <w:rsid w:val="00560AB7"/>
    <w:rsid w:val="005634B9"/>
    <w:rsid w:val="00567A06"/>
    <w:rsid w:val="0057050F"/>
    <w:rsid w:val="00572677"/>
    <w:rsid w:val="00574BB1"/>
    <w:rsid w:val="00581D76"/>
    <w:rsid w:val="0059724E"/>
    <w:rsid w:val="005A1BB6"/>
    <w:rsid w:val="005C1B6D"/>
    <w:rsid w:val="005C7992"/>
    <w:rsid w:val="005D0994"/>
    <w:rsid w:val="005D7AFD"/>
    <w:rsid w:val="005E471A"/>
    <w:rsid w:val="005E6272"/>
    <w:rsid w:val="0060127B"/>
    <w:rsid w:val="00605266"/>
    <w:rsid w:val="006063FE"/>
    <w:rsid w:val="00610FDE"/>
    <w:rsid w:val="0062322F"/>
    <w:rsid w:val="00625384"/>
    <w:rsid w:val="006267DC"/>
    <w:rsid w:val="00641023"/>
    <w:rsid w:val="006453B5"/>
    <w:rsid w:val="0064699C"/>
    <w:rsid w:val="006528C8"/>
    <w:rsid w:val="0065461A"/>
    <w:rsid w:val="00663732"/>
    <w:rsid w:val="00670A9A"/>
    <w:rsid w:val="00671AB7"/>
    <w:rsid w:val="00673F51"/>
    <w:rsid w:val="00680E8F"/>
    <w:rsid w:val="006A49D3"/>
    <w:rsid w:val="006A61E7"/>
    <w:rsid w:val="006B6A40"/>
    <w:rsid w:val="006C5F2F"/>
    <w:rsid w:val="006E1B9C"/>
    <w:rsid w:val="006F50A9"/>
    <w:rsid w:val="007014A8"/>
    <w:rsid w:val="00701E7B"/>
    <w:rsid w:val="00703973"/>
    <w:rsid w:val="00707C60"/>
    <w:rsid w:val="007121C6"/>
    <w:rsid w:val="00716407"/>
    <w:rsid w:val="00721988"/>
    <w:rsid w:val="00724338"/>
    <w:rsid w:val="0074241E"/>
    <w:rsid w:val="00753BDF"/>
    <w:rsid w:val="007700F4"/>
    <w:rsid w:val="00771BAA"/>
    <w:rsid w:val="00777E2C"/>
    <w:rsid w:val="00780BA8"/>
    <w:rsid w:val="00782EDA"/>
    <w:rsid w:val="00793BCD"/>
    <w:rsid w:val="00795A03"/>
    <w:rsid w:val="007A1FAB"/>
    <w:rsid w:val="007A2EF9"/>
    <w:rsid w:val="007A6632"/>
    <w:rsid w:val="007B4249"/>
    <w:rsid w:val="007C25A5"/>
    <w:rsid w:val="007E0AB6"/>
    <w:rsid w:val="007E283C"/>
    <w:rsid w:val="007E5D82"/>
    <w:rsid w:val="007F02CC"/>
    <w:rsid w:val="007F4B23"/>
    <w:rsid w:val="0080592B"/>
    <w:rsid w:val="00813611"/>
    <w:rsid w:val="00815895"/>
    <w:rsid w:val="00815EF5"/>
    <w:rsid w:val="00830FB5"/>
    <w:rsid w:val="0083409B"/>
    <w:rsid w:val="008358A4"/>
    <w:rsid w:val="008403A1"/>
    <w:rsid w:val="008459DB"/>
    <w:rsid w:val="008464BE"/>
    <w:rsid w:val="00855CA6"/>
    <w:rsid w:val="00857342"/>
    <w:rsid w:val="0086044A"/>
    <w:rsid w:val="00861061"/>
    <w:rsid w:val="0086131E"/>
    <w:rsid w:val="00874253"/>
    <w:rsid w:val="00876DD1"/>
    <w:rsid w:val="0088430A"/>
    <w:rsid w:val="00884646"/>
    <w:rsid w:val="008C4318"/>
    <w:rsid w:val="008D4091"/>
    <w:rsid w:val="008F3DE5"/>
    <w:rsid w:val="008F4494"/>
    <w:rsid w:val="00903ECD"/>
    <w:rsid w:val="00920D50"/>
    <w:rsid w:val="00921D90"/>
    <w:rsid w:val="009249D2"/>
    <w:rsid w:val="00931944"/>
    <w:rsid w:val="00932482"/>
    <w:rsid w:val="00942022"/>
    <w:rsid w:val="009464F2"/>
    <w:rsid w:val="009541E4"/>
    <w:rsid w:val="009552F0"/>
    <w:rsid w:val="00972636"/>
    <w:rsid w:val="00973907"/>
    <w:rsid w:val="009739D3"/>
    <w:rsid w:val="00976C87"/>
    <w:rsid w:val="009777E9"/>
    <w:rsid w:val="009830FD"/>
    <w:rsid w:val="009845F6"/>
    <w:rsid w:val="00984D1E"/>
    <w:rsid w:val="00986A79"/>
    <w:rsid w:val="00993C54"/>
    <w:rsid w:val="009A2B63"/>
    <w:rsid w:val="009A4AB5"/>
    <w:rsid w:val="009B3CC5"/>
    <w:rsid w:val="009B3FD5"/>
    <w:rsid w:val="009C6461"/>
    <w:rsid w:val="009D2446"/>
    <w:rsid w:val="009F6DDD"/>
    <w:rsid w:val="00A22E87"/>
    <w:rsid w:val="00A35920"/>
    <w:rsid w:val="00A3649E"/>
    <w:rsid w:val="00A37CA8"/>
    <w:rsid w:val="00A46176"/>
    <w:rsid w:val="00A63311"/>
    <w:rsid w:val="00A85BE6"/>
    <w:rsid w:val="00A860BF"/>
    <w:rsid w:val="00AD189C"/>
    <w:rsid w:val="00AE21F2"/>
    <w:rsid w:val="00AE4C5A"/>
    <w:rsid w:val="00B02F52"/>
    <w:rsid w:val="00B076AA"/>
    <w:rsid w:val="00B22B6A"/>
    <w:rsid w:val="00B4256C"/>
    <w:rsid w:val="00B55069"/>
    <w:rsid w:val="00B66657"/>
    <w:rsid w:val="00B80D43"/>
    <w:rsid w:val="00B949A3"/>
    <w:rsid w:val="00BA0E4D"/>
    <w:rsid w:val="00BC4F83"/>
    <w:rsid w:val="00BE04C7"/>
    <w:rsid w:val="00BE57E0"/>
    <w:rsid w:val="00BF4FF2"/>
    <w:rsid w:val="00C15A3B"/>
    <w:rsid w:val="00C21472"/>
    <w:rsid w:val="00C2362B"/>
    <w:rsid w:val="00C2432A"/>
    <w:rsid w:val="00C24D22"/>
    <w:rsid w:val="00C2617C"/>
    <w:rsid w:val="00C447A4"/>
    <w:rsid w:val="00C46B54"/>
    <w:rsid w:val="00C6766F"/>
    <w:rsid w:val="00C74E27"/>
    <w:rsid w:val="00C81006"/>
    <w:rsid w:val="00C84778"/>
    <w:rsid w:val="00C87B65"/>
    <w:rsid w:val="00C95A68"/>
    <w:rsid w:val="00CA2670"/>
    <w:rsid w:val="00CA3952"/>
    <w:rsid w:val="00CC1E2F"/>
    <w:rsid w:val="00CE29FC"/>
    <w:rsid w:val="00D00AFE"/>
    <w:rsid w:val="00D0481F"/>
    <w:rsid w:val="00D144A1"/>
    <w:rsid w:val="00D30877"/>
    <w:rsid w:val="00D40C75"/>
    <w:rsid w:val="00D5040E"/>
    <w:rsid w:val="00D57981"/>
    <w:rsid w:val="00D66A42"/>
    <w:rsid w:val="00D71DB6"/>
    <w:rsid w:val="00D73C76"/>
    <w:rsid w:val="00D92A83"/>
    <w:rsid w:val="00D96E31"/>
    <w:rsid w:val="00D9705C"/>
    <w:rsid w:val="00D97C80"/>
    <w:rsid w:val="00DA7711"/>
    <w:rsid w:val="00DD4A8A"/>
    <w:rsid w:val="00DD7DAE"/>
    <w:rsid w:val="00DD7FE4"/>
    <w:rsid w:val="00DF04A6"/>
    <w:rsid w:val="00DF4660"/>
    <w:rsid w:val="00DF480C"/>
    <w:rsid w:val="00DF563B"/>
    <w:rsid w:val="00DF6544"/>
    <w:rsid w:val="00E145F4"/>
    <w:rsid w:val="00E14ED9"/>
    <w:rsid w:val="00E27A28"/>
    <w:rsid w:val="00E37C17"/>
    <w:rsid w:val="00E54930"/>
    <w:rsid w:val="00E6127A"/>
    <w:rsid w:val="00E647A2"/>
    <w:rsid w:val="00E64C29"/>
    <w:rsid w:val="00E918E7"/>
    <w:rsid w:val="00E934BB"/>
    <w:rsid w:val="00E946E5"/>
    <w:rsid w:val="00EA043B"/>
    <w:rsid w:val="00EA346E"/>
    <w:rsid w:val="00EB09D5"/>
    <w:rsid w:val="00EB1C2B"/>
    <w:rsid w:val="00EB75FC"/>
    <w:rsid w:val="00EB7AB2"/>
    <w:rsid w:val="00ED5B5A"/>
    <w:rsid w:val="00EE5097"/>
    <w:rsid w:val="00EF5655"/>
    <w:rsid w:val="00EF5996"/>
    <w:rsid w:val="00F02CEA"/>
    <w:rsid w:val="00F02F4F"/>
    <w:rsid w:val="00F04301"/>
    <w:rsid w:val="00F044AF"/>
    <w:rsid w:val="00F13915"/>
    <w:rsid w:val="00F41118"/>
    <w:rsid w:val="00F51F1C"/>
    <w:rsid w:val="00F544F5"/>
    <w:rsid w:val="00F5609D"/>
    <w:rsid w:val="00F612D7"/>
    <w:rsid w:val="00F64EEA"/>
    <w:rsid w:val="00F77A62"/>
    <w:rsid w:val="00F81BB2"/>
    <w:rsid w:val="00F859B3"/>
    <w:rsid w:val="00F927E1"/>
    <w:rsid w:val="00FA3EC0"/>
    <w:rsid w:val="00FA4B53"/>
    <w:rsid w:val="00FA513F"/>
    <w:rsid w:val="00FB10FE"/>
    <w:rsid w:val="00FB5792"/>
    <w:rsid w:val="00FC0A1C"/>
    <w:rsid w:val="00FD062E"/>
    <w:rsid w:val="00FD0F1B"/>
    <w:rsid w:val="00FD10DB"/>
    <w:rsid w:val="00FD3C0D"/>
    <w:rsid w:val="00FE3BE9"/>
    <w:rsid w:val="00FF13CC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5A444"/>
  <w15:chartTrackingRefBased/>
  <w15:docId w15:val="{C8D1B301-AA3A-41F1-8826-C08BF3EB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  <w:b/>
      <w:i w:val="0"/>
    </w:rPr>
  </w:style>
  <w:style w:type="character" w:customStyle="1" w:styleId="WW8Num5z0">
    <w:name w:val="WW8Num5z0"/>
    <w:rPr>
      <w:rFonts w:ascii="Times New Roman" w:hAnsi="Times New Roman" w:cs="Times New Roman"/>
      <w:b/>
      <w:i w:val="0"/>
    </w:rPr>
  </w:style>
  <w:style w:type="character" w:customStyle="1" w:styleId="WW8Num6z0">
    <w:name w:val="WW8Num6z0"/>
    <w:rPr>
      <w:rFonts w:ascii="Times New Roman" w:hAnsi="Times New Roman" w:cs="Times New Roman"/>
      <w:b/>
      <w:i w:val="0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  <w:b/>
      <w:i w:val="0"/>
    </w:rPr>
  </w:style>
  <w:style w:type="character" w:customStyle="1" w:styleId="WW8Num9z0">
    <w:name w:val="WW8Num9z0"/>
    <w:rPr>
      <w:rFonts w:ascii="Times New Roman" w:hAnsi="Times New Roman" w:cs="Times New Roman"/>
      <w:b/>
      <w:i w:val="0"/>
    </w:rPr>
  </w:style>
  <w:style w:type="character" w:customStyle="1" w:styleId="WW8Num10z0">
    <w:name w:val="WW8Num10z0"/>
    <w:rPr>
      <w:rFonts w:ascii="Times New Roman" w:hAnsi="Times New Roman" w:cs="Times New Roman"/>
      <w:b/>
      <w:i w:val="0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</w:rPr>
  </w:style>
  <w:style w:type="character" w:customStyle="1" w:styleId="WW8Num12z0">
    <w:name w:val="WW8Num12z0"/>
    <w:rPr>
      <w:rFonts w:ascii="Times New Roman" w:hAnsi="Times New Roman" w:cs="Times New Roman"/>
      <w:b/>
      <w:i w:val="0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Times New Roman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1">
    <w:name w:val="WW8Num2z1"/>
    <w:rPr>
      <w:rFonts w:ascii="Courier New" w:hAnsi="Courier New" w:cs="Times New Roman"/>
    </w:rPr>
  </w:style>
  <w:style w:type="character" w:customStyle="1" w:styleId="WW8Num3z0">
    <w:name w:val="WW8Num3z0"/>
    <w:rPr>
      <w:b/>
      <w:i w:val="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b/>
      <w:i w:val="0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BezodstpwZnak">
    <w:name w:val="Bez odstępów Znak"/>
    <w:rPr>
      <w:rFonts w:ascii="Calibri" w:hAnsi="Calibri"/>
      <w:sz w:val="22"/>
      <w:szCs w:val="22"/>
      <w:lang w:val="pl-PL" w:eastAsia="ar-SA" w:bidi="ar-SA"/>
    </w:rPr>
  </w:style>
  <w:style w:type="character" w:customStyle="1" w:styleId="ZnakZnak2">
    <w:name w:val="Znak Znak2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jc w:val="both"/>
    </w:pPr>
    <w:rPr>
      <w:sz w:val="28"/>
      <w:u w:val="single"/>
    </w:rPr>
  </w:style>
  <w:style w:type="paragraph" w:styleId="Bezodstpw">
    <w:name w:val="No Spacing"/>
    <w:qFormat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styleId="Tekstprzypisudolnego">
    <w:name w:val="footnote text"/>
    <w:basedOn w:val="Normalny"/>
    <w:link w:val="TekstprzypisudolnegoZnak"/>
    <w:rsid w:val="00062DDA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62DDA"/>
    <w:rPr>
      <w:lang w:eastAsia="ar-SA"/>
    </w:rPr>
  </w:style>
  <w:style w:type="character" w:styleId="Odwoanieprzypisudolnego">
    <w:name w:val="footnote reference"/>
    <w:rsid w:val="00062DDA"/>
    <w:rPr>
      <w:vertAlign w:val="superscript"/>
    </w:rPr>
  </w:style>
  <w:style w:type="table" w:styleId="Tabela-Siatka">
    <w:name w:val="Table Grid"/>
    <w:basedOn w:val="Standardowy"/>
    <w:uiPriority w:val="59"/>
    <w:rsid w:val="00A860BF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2617C"/>
    <w:rPr>
      <w:rFonts w:eastAsia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3042-954A-43BE-81C8-A5A2FABA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Komisariat Policji w Czchowie</vt:lpstr>
    </vt:vector>
  </TitlesOfParts>
  <Company>KWP KRAKÓW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Komisariat Policji w Czchowie</dc:title>
  <dc:subject/>
  <dc:creator>paulina</dc:creator>
  <cp:keywords/>
  <cp:lastModifiedBy>Olesiński Marcin</cp:lastModifiedBy>
  <cp:revision>2</cp:revision>
  <cp:lastPrinted>2023-07-28T05:35:00Z</cp:lastPrinted>
  <dcterms:created xsi:type="dcterms:W3CDTF">2024-11-13T12:39:00Z</dcterms:created>
  <dcterms:modified xsi:type="dcterms:W3CDTF">2024-11-13T12:39:00Z</dcterms:modified>
</cp:coreProperties>
</file>