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0C0" w:rsidRDefault="006750C0" w:rsidP="00FA41B8">
      <w:pPr>
        <w:rPr>
          <w:rFonts w:ascii="Verdana" w:hAnsi="Verdana"/>
          <w:sz w:val="20"/>
          <w:szCs w:val="20"/>
        </w:rPr>
      </w:pPr>
    </w:p>
    <w:p w:rsidR="00AA0BC3" w:rsidRPr="00981FB5" w:rsidRDefault="00AA0BC3" w:rsidP="00FA41B8">
      <w:pPr>
        <w:rPr>
          <w:rFonts w:ascii="Verdana" w:hAnsi="Verdana"/>
          <w:sz w:val="20"/>
          <w:szCs w:val="20"/>
        </w:rPr>
      </w:pPr>
    </w:p>
    <w:p w:rsidR="00911FB6" w:rsidRDefault="00911FB6" w:rsidP="007D045E"/>
    <w:p w:rsidR="00CE40FE" w:rsidRDefault="00CE40FE" w:rsidP="007D045E"/>
    <w:p w:rsidR="0035196A" w:rsidRPr="00CF01AE" w:rsidRDefault="0035196A" w:rsidP="0035196A">
      <w:pPr>
        <w:autoSpaceDE w:val="0"/>
        <w:autoSpaceDN w:val="0"/>
        <w:adjustRightInd w:val="0"/>
        <w:jc w:val="center"/>
        <w:rPr>
          <w:rFonts w:ascii="Verdana" w:hAnsi="Verdana" w:cs="TimesNewRomanPS-BoldMT"/>
          <w:b/>
          <w:bCs/>
          <w:sz w:val="18"/>
          <w:szCs w:val="18"/>
        </w:rPr>
      </w:pPr>
      <w:r w:rsidRPr="00CF01AE">
        <w:rPr>
          <w:rFonts w:ascii="Verdana" w:hAnsi="Verdana" w:cs="TimesNewRomanPS-BoldMT"/>
          <w:b/>
          <w:bCs/>
          <w:sz w:val="18"/>
          <w:szCs w:val="18"/>
        </w:rPr>
        <w:t>ZAPYTANIE OFERTOWE</w:t>
      </w:r>
    </w:p>
    <w:p w:rsidR="0035196A" w:rsidRDefault="0035196A" w:rsidP="0035196A">
      <w:pPr>
        <w:autoSpaceDE w:val="0"/>
        <w:autoSpaceDN w:val="0"/>
        <w:adjustRightInd w:val="0"/>
        <w:rPr>
          <w:rFonts w:ascii="Verdana" w:hAnsi="Verdana" w:cs="TimesNewRomanPS-BoldMT"/>
          <w:bCs/>
          <w:sz w:val="18"/>
          <w:szCs w:val="18"/>
        </w:rPr>
      </w:pPr>
    </w:p>
    <w:p w:rsidR="0035196A" w:rsidRDefault="0035196A" w:rsidP="0035196A">
      <w:pPr>
        <w:autoSpaceDE w:val="0"/>
        <w:autoSpaceDN w:val="0"/>
        <w:adjustRightInd w:val="0"/>
        <w:rPr>
          <w:rFonts w:ascii="Verdana" w:hAnsi="Verdana" w:cs="TimesNewRomanPS-BoldMT"/>
          <w:b/>
          <w:bCs/>
          <w:sz w:val="18"/>
          <w:szCs w:val="18"/>
        </w:rPr>
      </w:pPr>
    </w:p>
    <w:p w:rsidR="0035196A" w:rsidRPr="003432DD" w:rsidRDefault="0035196A" w:rsidP="0035196A">
      <w:pPr>
        <w:autoSpaceDE w:val="0"/>
        <w:autoSpaceDN w:val="0"/>
        <w:adjustRightInd w:val="0"/>
        <w:rPr>
          <w:rFonts w:ascii="Verdana" w:hAnsi="Verdana" w:cs="TimesNewRomanPS-BoldMT"/>
          <w:b/>
          <w:bCs/>
          <w:sz w:val="18"/>
          <w:szCs w:val="18"/>
        </w:rPr>
      </w:pPr>
      <w:r w:rsidRPr="003432DD">
        <w:rPr>
          <w:rFonts w:ascii="Verdana" w:hAnsi="Verdana" w:cs="TimesNewRomanPS-BoldMT"/>
          <w:b/>
          <w:bCs/>
          <w:sz w:val="18"/>
          <w:szCs w:val="18"/>
        </w:rPr>
        <w:t xml:space="preserve">I.  Zamawiający: </w:t>
      </w:r>
    </w:p>
    <w:p w:rsidR="0035196A" w:rsidRPr="003432DD" w:rsidRDefault="0035196A" w:rsidP="0035196A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  <w:r w:rsidRPr="003432DD">
        <w:rPr>
          <w:rFonts w:ascii="Verdana" w:hAnsi="Verdana" w:cs="TimesNewRomanPSMT"/>
          <w:sz w:val="18"/>
          <w:szCs w:val="18"/>
        </w:rPr>
        <w:t>Krajo</w:t>
      </w:r>
      <w:r>
        <w:rPr>
          <w:rFonts w:ascii="Verdana" w:hAnsi="Verdana" w:cs="TimesNewRomanPSMT"/>
          <w:sz w:val="18"/>
          <w:szCs w:val="18"/>
        </w:rPr>
        <w:t xml:space="preserve">wy Ośrodek Wsparcia Rolnictwa Oddział </w:t>
      </w:r>
      <w:r w:rsidRPr="003432DD">
        <w:rPr>
          <w:rFonts w:ascii="Verdana" w:hAnsi="Verdana" w:cs="TimesNewRomanPSMT"/>
          <w:sz w:val="18"/>
          <w:szCs w:val="18"/>
        </w:rPr>
        <w:t>Terenowy w Wrocławiu</w:t>
      </w:r>
    </w:p>
    <w:p w:rsidR="0035196A" w:rsidRDefault="0035196A" w:rsidP="0035196A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  <w:r w:rsidRPr="003432DD">
        <w:rPr>
          <w:rFonts w:ascii="Verdana" w:hAnsi="Verdana" w:cs="TimesNewRomanPSMT"/>
          <w:sz w:val="18"/>
          <w:szCs w:val="18"/>
        </w:rPr>
        <w:t>Ul. Mińska 60, 54-610 Wrocław</w:t>
      </w:r>
      <w:r>
        <w:rPr>
          <w:rFonts w:ascii="Verdana" w:hAnsi="Verdana" w:cs="TimesNewRomanPSMT"/>
          <w:sz w:val="18"/>
          <w:szCs w:val="18"/>
        </w:rPr>
        <w:t xml:space="preserve"> </w:t>
      </w:r>
    </w:p>
    <w:p w:rsidR="0035196A" w:rsidRPr="003432DD" w:rsidRDefault="0035196A" w:rsidP="0035196A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  <w:r w:rsidRPr="003432DD">
        <w:rPr>
          <w:rFonts w:ascii="Verdana" w:hAnsi="Verdana" w:cs="TimesNewRomanPSMT"/>
          <w:sz w:val="18"/>
          <w:szCs w:val="18"/>
        </w:rPr>
        <w:t>Tel. 71-35-63-919</w:t>
      </w:r>
    </w:p>
    <w:p w:rsidR="0035196A" w:rsidRDefault="0035196A" w:rsidP="0035196A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  <w:r w:rsidRPr="003432DD">
        <w:rPr>
          <w:rFonts w:ascii="Verdana" w:hAnsi="Verdana" w:cs="TimesNewRomanPSMT"/>
          <w:sz w:val="18"/>
          <w:szCs w:val="18"/>
        </w:rPr>
        <w:t xml:space="preserve">REGON :367849538 00177 </w:t>
      </w:r>
    </w:p>
    <w:p w:rsidR="0035196A" w:rsidRPr="003432DD" w:rsidRDefault="0035196A" w:rsidP="0035196A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  <w:r w:rsidRPr="003432DD">
        <w:rPr>
          <w:rFonts w:ascii="Verdana" w:hAnsi="Verdana" w:cs="TimesNewRomanPSMT"/>
          <w:sz w:val="18"/>
          <w:szCs w:val="18"/>
        </w:rPr>
        <w:t>NIP: 5272818355</w:t>
      </w:r>
    </w:p>
    <w:p w:rsidR="0035196A" w:rsidRPr="00A272C1" w:rsidRDefault="0035196A" w:rsidP="0035196A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  <w:r w:rsidRPr="00A272C1">
        <w:rPr>
          <w:rFonts w:ascii="Verdana" w:hAnsi="Verdana" w:cs="TimesNewRomanPSMT"/>
          <w:sz w:val="18"/>
          <w:szCs w:val="18"/>
        </w:rPr>
        <w:t>Strona internetowa Zamawiającego: https://kowr.eb2b.com.pl/</w:t>
      </w:r>
    </w:p>
    <w:p w:rsidR="0035196A" w:rsidRDefault="0035196A" w:rsidP="0035196A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  <w:r w:rsidRPr="00A272C1">
        <w:rPr>
          <w:rFonts w:ascii="Verdana" w:hAnsi="Verdana" w:cs="TimesNewRomanPSMT"/>
          <w:sz w:val="18"/>
          <w:szCs w:val="18"/>
        </w:rPr>
        <w:t xml:space="preserve">e-mail: </w:t>
      </w:r>
      <w:r w:rsidR="000B5E62">
        <w:rPr>
          <w:rFonts w:ascii="Verdana" w:hAnsi="Verdana" w:cs="TimesNewRomanPSMT"/>
          <w:sz w:val="18"/>
          <w:szCs w:val="18"/>
        </w:rPr>
        <w:t>hanna.bereznicka</w:t>
      </w:r>
      <w:r>
        <w:rPr>
          <w:rFonts w:ascii="Verdana" w:hAnsi="Verdana" w:cs="TimesNewRomanPSMT"/>
          <w:sz w:val="18"/>
          <w:szCs w:val="18"/>
        </w:rPr>
        <w:t>@kowr.gov.pl</w:t>
      </w:r>
    </w:p>
    <w:p w:rsidR="0035196A" w:rsidRDefault="0035196A" w:rsidP="0035196A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</w:p>
    <w:p w:rsidR="0035196A" w:rsidRDefault="0035196A" w:rsidP="0035196A">
      <w:pPr>
        <w:autoSpaceDE w:val="0"/>
        <w:autoSpaceDN w:val="0"/>
        <w:adjustRightInd w:val="0"/>
        <w:rPr>
          <w:rFonts w:ascii="Verdana" w:hAnsi="Verdana" w:cs="TimesNewRomanPSMT"/>
          <w:b/>
          <w:sz w:val="18"/>
          <w:szCs w:val="18"/>
        </w:rPr>
      </w:pPr>
      <w:r w:rsidRPr="003432DD">
        <w:rPr>
          <w:rFonts w:ascii="Verdana" w:hAnsi="Verdana" w:cs="TimesNewRomanPSMT"/>
          <w:b/>
          <w:sz w:val="18"/>
          <w:szCs w:val="18"/>
        </w:rPr>
        <w:t>II. Przedmiot zamówienia:</w:t>
      </w:r>
    </w:p>
    <w:p w:rsidR="00982828" w:rsidRPr="00B25316" w:rsidRDefault="00982828" w:rsidP="00982828">
      <w:pPr>
        <w:rPr>
          <w:rFonts w:ascii="Verdana" w:eastAsia="Calibri" w:hAnsi="Verdana" w:cs="Calibri"/>
          <w:sz w:val="18"/>
          <w:szCs w:val="18"/>
        </w:rPr>
      </w:pPr>
      <w:r w:rsidRPr="00B25316">
        <w:rPr>
          <w:rFonts w:ascii="Verdana" w:eastAsia="Calibri" w:hAnsi="Verdana" w:cs="Calibri"/>
          <w:sz w:val="18"/>
          <w:szCs w:val="18"/>
        </w:rPr>
        <w:t xml:space="preserve">Budowa wewnętrznej instalacji gazowej C.O. i wentylacji w lokalu mieszkalnym przy ul. </w:t>
      </w:r>
      <w:proofErr w:type="spellStart"/>
      <w:r w:rsidRPr="00B25316">
        <w:rPr>
          <w:rFonts w:ascii="Verdana" w:eastAsia="Calibri" w:hAnsi="Verdana" w:cs="Calibri"/>
          <w:sz w:val="18"/>
          <w:szCs w:val="18"/>
        </w:rPr>
        <w:t>Osobowickiej</w:t>
      </w:r>
      <w:proofErr w:type="spellEnd"/>
      <w:r w:rsidRPr="00B25316">
        <w:rPr>
          <w:rFonts w:ascii="Verdana" w:eastAsia="Calibri" w:hAnsi="Verdana" w:cs="Calibri"/>
          <w:sz w:val="18"/>
          <w:szCs w:val="18"/>
        </w:rPr>
        <w:t xml:space="preserve"> 112 c / 1  we Wrocławiu. </w:t>
      </w:r>
    </w:p>
    <w:p w:rsidR="00B25316" w:rsidRPr="00B25316" w:rsidRDefault="00B25316" w:rsidP="00B25316">
      <w:pPr>
        <w:pStyle w:val="Tekstpodstawowywcity"/>
        <w:spacing w:after="0"/>
        <w:ind w:left="0"/>
        <w:jc w:val="both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t>Lokal mieszkalny znajduje się w niepodpiwniczonym, jednokondygnacyjnym budynku</w:t>
      </w:r>
      <w:r w:rsidRPr="00B25316">
        <w:rPr>
          <w:rFonts w:ascii="Verdana" w:eastAsia="Calibri" w:hAnsi="Verdana" w:cs="Calibri"/>
          <w:sz w:val="18"/>
          <w:szCs w:val="18"/>
        </w:rPr>
        <w:t xml:space="preserve"> mieszkalnym z poddaszem częściowo użytkowym. </w:t>
      </w:r>
      <w:r>
        <w:rPr>
          <w:rFonts w:ascii="Verdana" w:eastAsia="Calibri" w:hAnsi="Verdana" w:cs="Calibri"/>
          <w:sz w:val="18"/>
          <w:szCs w:val="18"/>
        </w:rPr>
        <w:t>Lokal mieszkalny n</w:t>
      </w:r>
      <w:r w:rsidRPr="00B25316">
        <w:rPr>
          <w:rFonts w:ascii="Verdana" w:eastAsia="Calibri" w:hAnsi="Verdana" w:cs="Calibri"/>
          <w:sz w:val="18"/>
          <w:szCs w:val="18"/>
        </w:rPr>
        <w:t xml:space="preserve">r 1 objęty opracowaniem usytuowany jest na parterze budynku. </w:t>
      </w:r>
    </w:p>
    <w:p w:rsidR="00B25316" w:rsidRPr="00B25316" w:rsidRDefault="00B25316" w:rsidP="00B25316">
      <w:pPr>
        <w:ind w:right="23"/>
        <w:jc w:val="both"/>
        <w:rPr>
          <w:rFonts w:ascii="Verdana" w:eastAsia="Calibri" w:hAnsi="Verdana" w:cs="Calibri"/>
          <w:sz w:val="18"/>
          <w:szCs w:val="18"/>
        </w:rPr>
      </w:pPr>
      <w:r w:rsidRPr="00B25316">
        <w:rPr>
          <w:rFonts w:ascii="Verdana" w:eastAsia="Calibri" w:hAnsi="Verdana" w:cs="Calibri"/>
          <w:sz w:val="18"/>
          <w:szCs w:val="18"/>
        </w:rPr>
        <w:t>Projekt ograniczony jest do budowy wewnętrznej instalacji gazowej, wewnętrznej instalacji centralnego ogrzewania i w</w:t>
      </w:r>
      <w:r>
        <w:rPr>
          <w:rFonts w:ascii="Verdana" w:eastAsia="Calibri" w:hAnsi="Verdana" w:cs="Calibri"/>
          <w:sz w:val="18"/>
          <w:szCs w:val="18"/>
        </w:rPr>
        <w:t>entylacji w lokalu mieszkalnym n</w:t>
      </w:r>
      <w:r w:rsidRPr="00B25316">
        <w:rPr>
          <w:rFonts w:ascii="Verdana" w:eastAsia="Calibri" w:hAnsi="Verdana" w:cs="Calibri"/>
          <w:sz w:val="18"/>
          <w:szCs w:val="18"/>
        </w:rPr>
        <w:t xml:space="preserve">r 1. Dostęp do lokalu mieszkalnego odbywa się z istniejącego korytarza. Do budynku doprowadzone jest przyłącze gazu, ze skrzynką gazową, usytuowaną na elewacji szczytowej. </w:t>
      </w:r>
    </w:p>
    <w:p w:rsidR="00B25316" w:rsidRDefault="00B25316" w:rsidP="00B25316">
      <w:pPr>
        <w:pStyle w:val="Tekstpodstawowywcity"/>
        <w:spacing w:after="0"/>
        <w:ind w:left="0"/>
        <w:jc w:val="both"/>
        <w:rPr>
          <w:rFonts w:ascii="Arial" w:hAnsi="Arial" w:cs="Arial"/>
          <w:sz w:val="22"/>
        </w:rPr>
      </w:pPr>
      <w:r w:rsidRPr="00B25316">
        <w:rPr>
          <w:rFonts w:ascii="Verdana" w:eastAsia="Calibri" w:hAnsi="Verdana" w:cs="Calibri"/>
          <w:sz w:val="18"/>
          <w:szCs w:val="18"/>
        </w:rPr>
        <w:t>Dla lokalu mieszkalnego nr 1 doprowadzona jest do korytarza instalacja gazowa, umożliwiająca podłączenie gazomierzy.</w:t>
      </w:r>
      <w:r>
        <w:rPr>
          <w:rFonts w:ascii="Verdana" w:eastAsia="Calibri" w:hAnsi="Verdana" w:cs="Calibri"/>
          <w:sz w:val="18"/>
          <w:szCs w:val="18"/>
        </w:rPr>
        <w:t xml:space="preserve"> </w:t>
      </w:r>
      <w:r w:rsidRPr="00B25316">
        <w:rPr>
          <w:rFonts w:ascii="Verdana" w:eastAsia="Calibri" w:hAnsi="Verdana" w:cs="Calibri"/>
          <w:sz w:val="18"/>
          <w:szCs w:val="18"/>
        </w:rPr>
        <w:t>Opracowaniem  objęte są również elementy wspólne budynku w stopniu umożliwiającym przejście niezbędnego wyposażenia instala</w:t>
      </w:r>
      <w:r>
        <w:rPr>
          <w:rFonts w:ascii="Verdana" w:eastAsia="Calibri" w:hAnsi="Verdana" w:cs="Calibri"/>
          <w:sz w:val="18"/>
          <w:szCs w:val="18"/>
        </w:rPr>
        <w:t>cyjnego do lokalu mieszkalnego n</w:t>
      </w:r>
      <w:r w:rsidRPr="00B25316">
        <w:rPr>
          <w:rFonts w:ascii="Verdana" w:eastAsia="Calibri" w:hAnsi="Verdana" w:cs="Calibri"/>
          <w:sz w:val="18"/>
          <w:szCs w:val="18"/>
        </w:rPr>
        <w:t>r 1.</w:t>
      </w:r>
    </w:p>
    <w:p w:rsidR="00B25316" w:rsidRPr="00B25316" w:rsidRDefault="00B25316" w:rsidP="00B25316">
      <w:pPr>
        <w:rPr>
          <w:rFonts w:ascii="Verdana" w:eastAsia="Calibri" w:hAnsi="Verdana" w:cs="Calibri"/>
          <w:sz w:val="18"/>
          <w:szCs w:val="18"/>
        </w:rPr>
      </w:pPr>
    </w:p>
    <w:p w:rsidR="0035196A" w:rsidRPr="00B25316" w:rsidRDefault="0035196A" w:rsidP="00982828">
      <w:pPr>
        <w:rPr>
          <w:rFonts w:ascii="Verdana" w:eastAsia="Calibri" w:hAnsi="Verdana" w:cs="Calibri"/>
          <w:sz w:val="18"/>
          <w:szCs w:val="18"/>
        </w:rPr>
      </w:pPr>
      <w:r w:rsidRPr="00B25316">
        <w:rPr>
          <w:rFonts w:ascii="Verdana" w:eastAsia="Calibri" w:hAnsi="Verdana" w:cs="Calibri"/>
          <w:sz w:val="18"/>
          <w:szCs w:val="18"/>
        </w:rPr>
        <w:t>Szczegółowy zakres i rodzaj robót określa dokumentacja techniczna dołączona do niniejszego zapytania ofertowego</w:t>
      </w:r>
      <w:r w:rsidR="00B25316" w:rsidRPr="00B25316">
        <w:rPr>
          <w:rFonts w:ascii="Verdana" w:eastAsia="Calibri" w:hAnsi="Verdana" w:cs="Calibri"/>
          <w:sz w:val="18"/>
          <w:szCs w:val="18"/>
        </w:rPr>
        <w:t xml:space="preserve"> oraz decyzja pozwolenia na budowę. </w:t>
      </w:r>
    </w:p>
    <w:p w:rsidR="00B25316" w:rsidRPr="00B25316" w:rsidRDefault="00B25316" w:rsidP="00982828">
      <w:pPr>
        <w:rPr>
          <w:rFonts w:ascii="Verdana" w:eastAsia="Calibri" w:hAnsi="Verdana" w:cs="Calibri"/>
          <w:sz w:val="18"/>
          <w:szCs w:val="18"/>
        </w:rPr>
      </w:pPr>
    </w:p>
    <w:p w:rsidR="00B37BCE" w:rsidRDefault="00B25316" w:rsidP="00982828">
      <w:pPr>
        <w:rPr>
          <w:rFonts w:ascii="Verdana" w:eastAsia="Calibri" w:hAnsi="Verdana" w:cs="Calibri"/>
          <w:sz w:val="18"/>
          <w:szCs w:val="18"/>
        </w:rPr>
      </w:pPr>
      <w:r w:rsidRPr="00B25316">
        <w:rPr>
          <w:rFonts w:ascii="Verdana" w:eastAsia="Calibri" w:hAnsi="Verdana" w:cs="Calibri"/>
          <w:sz w:val="18"/>
          <w:szCs w:val="18"/>
        </w:rPr>
        <w:t xml:space="preserve">Budowa wewnętrznej instalacji gazowej C.O. i wentylacji w </w:t>
      </w:r>
      <w:proofErr w:type="spellStart"/>
      <w:r w:rsidRPr="00B25316">
        <w:rPr>
          <w:rFonts w:ascii="Verdana" w:eastAsia="Calibri" w:hAnsi="Verdana" w:cs="Calibri"/>
          <w:sz w:val="18"/>
          <w:szCs w:val="18"/>
        </w:rPr>
        <w:t>ww</w:t>
      </w:r>
      <w:proofErr w:type="spellEnd"/>
      <w:r w:rsidRPr="00B25316">
        <w:rPr>
          <w:rFonts w:ascii="Verdana" w:eastAsia="Calibri" w:hAnsi="Verdana" w:cs="Calibri"/>
          <w:sz w:val="18"/>
          <w:szCs w:val="18"/>
        </w:rPr>
        <w:t xml:space="preserve"> lokalu mieszkalnym zgodnie z </w:t>
      </w:r>
      <w:proofErr w:type="spellStart"/>
      <w:r w:rsidRPr="00B25316">
        <w:rPr>
          <w:rFonts w:ascii="Verdana" w:eastAsia="Calibri" w:hAnsi="Verdana" w:cs="Calibri"/>
          <w:sz w:val="18"/>
          <w:szCs w:val="18"/>
        </w:rPr>
        <w:t>PnB</w:t>
      </w:r>
      <w:proofErr w:type="spellEnd"/>
      <w:r w:rsidRPr="00B25316">
        <w:rPr>
          <w:rFonts w:ascii="Verdana" w:eastAsia="Calibri" w:hAnsi="Verdana" w:cs="Calibri"/>
          <w:sz w:val="18"/>
          <w:szCs w:val="18"/>
        </w:rPr>
        <w:t xml:space="preserve"> ma być prowadzona pod nadzorem osoby uprawnionej tj. kierownika budowy (robót). </w:t>
      </w:r>
    </w:p>
    <w:p w:rsidR="00B37BCE" w:rsidRPr="00B37BCE" w:rsidRDefault="00B37BCE" w:rsidP="00B37BCE">
      <w:pPr>
        <w:tabs>
          <w:tab w:val="left" w:pos="284"/>
        </w:tabs>
        <w:suppressAutoHyphens w:val="0"/>
        <w:jc w:val="both"/>
        <w:rPr>
          <w:rFonts w:ascii="Verdana" w:hAnsi="Verdana" w:cs="Arial Narrow"/>
          <w:sz w:val="18"/>
          <w:szCs w:val="18"/>
        </w:rPr>
      </w:pPr>
      <w:r>
        <w:rPr>
          <w:rFonts w:ascii="Verdana" w:hAnsi="Verdana" w:cs="Arial Narrow"/>
          <w:sz w:val="18"/>
          <w:szCs w:val="18"/>
          <w:lang w:eastAsia="pl-PL"/>
        </w:rPr>
        <w:t>Zatem wykonawca musi ustanowić na swój koszt k</w:t>
      </w:r>
      <w:r w:rsidRPr="00754C7F">
        <w:rPr>
          <w:rFonts w:ascii="Verdana" w:hAnsi="Verdana" w:cs="Arial Narrow"/>
          <w:sz w:val="18"/>
          <w:szCs w:val="18"/>
          <w:lang w:eastAsia="pl-PL"/>
        </w:rPr>
        <w:t>ierownika budowy</w:t>
      </w:r>
      <w:r>
        <w:rPr>
          <w:rFonts w:ascii="Verdana" w:hAnsi="Verdana" w:cs="Arial Narrow"/>
          <w:sz w:val="18"/>
          <w:szCs w:val="18"/>
          <w:lang w:eastAsia="pl-PL"/>
        </w:rPr>
        <w:t xml:space="preserve"> </w:t>
      </w:r>
      <w:r w:rsidRPr="00754C7F">
        <w:rPr>
          <w:rFonts w:ascii="Verdana" w:hAnsi="Verdana" w:cs="Arial Narrow"/>
          <w:sz w:val="18"/>
          <w:szCs w:val="18"/>
          <w:lang w:eastAsia="pl-PL"/>
        </w:rPr>
        <w:t xml:space="preserve">w osobie posiadającej uprawnienia budowlane w specjalności </w:t>
      </w:r>
      <w:proofErr w:type="spellStart"/>
      <w:r w:rsidRPr="00754C7F">
        <w:rPr>
          <w:rFonts w:ascii="Verdana" w:hAnsi="Verdana" w:cs="Arial Narrow"/>
          <w:sz w:val="18"/>
          <w:szCs w:val="18"/>
          <w:lang w:eastAsia="pl-PL"/>
        </w:rPr>
        <w:t>konstrukcyjno</w:t>
      </w:r>
      <w:proofErr w:type="spellEnd"/>
      <w:r w:rsidRPr="00754C7F">
        <w:rPr>
          <w:rFonts w:ascii="Verdana" w:hAnsi="Verdana" w:cs="Arial Narrow"/>
          <w:sz w:val="18"/>
          <w:szCs w:val="18"/>
          <w:lang w:eastAsia="pl-PL"/>
        </w:rPr>
        <w:t xml:space="preserve"> - budowlanej</w:t>
      </w:r>
      <w:r>
        <w:rPr>
          <w:rFonts w:ascii="Verdana" w:hAnsi="Verdana" w:cs="Arial Narrow"/>
          <w:sz w:val="18"/>
          <w:szCs w:val="18"/>
          <w:lang w:eastAsia="pl-PL"/>
        </w:rPr>
        <w:t xml:space="preserve"> oraz </w:t>
      </w:r>
      <w:r>
        <w:rPr>
          <w:rFonts w:ascii="Verdana" w:hAnsi="Verdana"/>
          <w:sz w:val="18"/>
          <w:szCs w:val="18"/>
        </w:rPr>
        <w:t>dysponować</w:t>
      </w:r>
      <w:r w:rsidRPr="00754C7F">
        <w:rPr>
          <w:rFonts w:ascii="Verdana" w:hAnsi="Verdana"/>
          <w:sz w:val="18"/>
          <w:szCs w:val="18"/>
        </w:rPr>
        <w:t xml:space="preserve"> osobami zd</w:t>
      </w:r>
      <w:r>
        <w:rPr>
          <w:rFonts w:ascii="Verdana" w:hAnsi="Verdana"/>
          <w:sz w:val="18"/>
          <w:szCs w:val="18"/>
        </w:rPr>
        <w:t xml:space="preserve">olnymi do wykonania zamówienia tj. osobie </w:t>
      </w:r>
      <w:r w:rsidRPr="00754C7F">
        <w:rPr>
          <w:rFonts w:ascii="Verdana" w:hAnsi="Verdana" w:cs="Arial Narrow"/>
          <w:sz w:val="18"/>
          <w:szCs w:val="18"/>
        </w:rPr>
        <w:t xml:space="preserve">posiadającej uprawnienia budowlane w specjalności </w:t>
      </w:r>
      <w:proofErr w:type="spellStart"/>
      <w:r w:rsidRPr="00754C7F">
        <w:rPr>
          <w:rFonts w:ascii="Verdana" w:hAnsi="Verdana" w:cs="Arial Narrow"/>
          <w:sz w:val="18"/>
          <w:szCs w:val="18"/>
        </w:rPr>
        <w:t>instalacyjno</w:t>
      </w:r>
      <w:proofErr w:type="spellEnd"/>
      <w:r w:rsidRPr="00754C7F">
        <w:rPr>
          <w:rFonts w:ascii="Verdana" w:hAnsi="Verdana" w:cs="Arial Narrow"/>
          <w:sz w:val="18"/>
          <w:szCs w:val="18"/>
        </w:rPr>
        <w:t xml:space="preserve"> – sanitarnej </w:t>
      </w:r>
      <w:r>
        <w:rPr>
          <w:rFonts w:ascii="Verdana" w:hAnsi="Verdana" w:cs="Arial Narrow"/>
          <w:sz w:val="18"/>
          <w:szCs w:val="18"/>
        </w:rPr>
        <w:t xml:space="preserve">oraz osobie </w:t>
      </w:r>
      <w:r w:rsidRPr="00754C7F">
        <w:rPr>
          <w:rFonts w:ascii="Verdana" w:hAnsi="Verdana" w:cs="Arial Narrow"/>
          <w:sz w:val="18"/>
          <w:szCs w:val="18"/>
        </w:rPr>
        <w:t>posiadającej uprawnienia budowlane w specjalności elektrycznej</w:t>
      </w:r>
      <w:r>
        <w:rPr>
          <w:rFonts w:ascii="Verdana" w:hAnsi="Verdana" w:cs="Arial Narrow"/>
          <w:sz w:val="18"/>
          <w:szCs w:val="18"/>
        </w:rPr>
        <w:t>.</w:t>
      </w:r>
    </w:p>
    <w:p w:rsidR="00B37BCE" w:rsidRPr="00B25316" w:rsidRDefault="00B37BCE" w:rsidP="00982828">
      <w:pPr>
        <w:rPr>
          <w:rFonts w:ascii="Verdana" w:eastAsia="Calibri" w:hAnsi="Verdana" w:cs="Calibri"/>
          <w:sz w:val="18"/>
          <w:szCs w:val="18"/>
        </w:rPr>
      </w:pPr>
    </w:p>
    <w:p w:rsidR="0035196A" w:rsidRDefault="0035196A" w:rsidP="0035196A">
      <w:pPr>
        <w:pStyle w:val="Nagwek10"/>
        <w:spacing w:before="0" w:after="0"/>
        <w:ind w:right="150"/>
        <w:jc w:val="both"/>
        <w:rPr>
          <w:sz w:val="16"/>
        </w:rPr>
      </w:pPr>
      <w:r>
        <w:t xml:space="preserve">                                          </w:t>
      </w:r>
      <w:r>
        <w:rPr>
          <w:sz w:val="26"/>
        </w:rPr>
        <w:t xml:space="preserve"> </w:t>
      </w:r>
    </w:p>
    <w:p w:rsidR="0035196A" w:rsidRPr="009C5D47" w:rsidRDefault="0035196A" w:rsidP="00A57CB9">
      <w:pPr>
        <w:autoSpaceDE w:val="0"/>
        <w:autoSpaceDN w:val="0"/>
        <w:adjustRightInd w:val="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 xml:space="preserve"> </w:t>
      </w:r>
      <w:r w:rsidRPr="00783893">
        <w:rPr>
          <w:rFonts w:ascii="Verdana" w:hAnsi="Verdana" w:cs="Arial"/>
          <w:b/>
          <w:sz w:val="18"/>
          <w:szCs w:val="18"/>
        </w:rPr>
        <w:t>III. Termin realizacj</w:t>
      </w:r>
      <w:r>
        <w:rPr>
          <w:rFonts w:ascii="Verdana" w:hAnsi="Verdana" w:cs="Arial"/>
          <w:b/>
          <w:sz w:val="18"/>
          <w:szCs w:val="18"/>
        </w:rPr>
        <w:t>i zamówienia</w:t>
      </w:r>
      <w:r w:rsidRPr="00783893">
        <w:rPr>
          <w:rFonts w:ascii="Verdana" w:hAnsi="Verdana" w:cs="Arial"/>
          <w:b/>
          <w:sz w:val="18"/>
          <w:szCs w:val="18"/>
        </w:rPr>
        <w:t>:</w:t>
      </w:r>
      <w:r w:rsidRPr="003432DD">
        <w:rPr>
          <w:rFonts w:ascii="Verdana" w:hAnsi="Verdana" w:cs="Arial"/>
          <w:sz w:val="18"/>
          <w:szCs w:val="18"/>
        </w:rPr>
        <w:t xml:space="preserve"> </w:t>
      </w:r>
      <w:r w:rsidR="00CD3B40">
        <w:rPr>
          <w:rFonts w:ascii="Verdana" w:hAnsi="Verdana" w:cs="Arial"/>
          <w:b/>
          <w:sz w:val="18"/>
          <w:szCs w:val="18"/>
        </w:rPr>
        <w:t>3</w:t>
      </w:r>
      <w:r w:rsidRPr="009C5D47">
        <w:rPr>
          <w:rFonts w:ascii="Verdana" w:hAnsi="Verdana" w:cs="Arial"/>
          <w:b/>
          <w:sz w:val="18"/>
          <w:szCs w:val="18"/>
        </w:rPr>
        <w:t xml:space="preserve"> miesiące od dnia zawarcia umowy.</w:t>
      </w:r>
    </w:p>
    <w:p w:rsidR="0035196A" w:rsidRPr="009C5D47" w:rsidRDefault="0035196A" w:rsidP="0035196A">
      <w:pPr>
        <w:tabs>
          <w:tab w:val="num" w:pos="360"/>
        </w:tabs>
        <w:jc w:val="both"/>
        <w:outlineLvl w:val="0"/>
        <w:rPr>
          <w:rFonts w:ascii="Verdana" w:hAnsi="Verdana" w:cs="Arial"/>
          <w:b/>
          <w:sz w:val="18"/>
          <w:szCs w:val="18"/>
        </w:rPr>
      </w:pPr>
    </w:p>
    <w:p w:rsidR="0035196A" w:rsidRPr="00442699" w:rsidRDefault="0035196A" w:rsidP="0035196A">
      <w:pPr>
        <w:tabs>
          <w:tab w:val="num" w:pos="360"/>
        </w:tabs>
        <w:jc w:val="both"/>
        <w:outlineLvl w:val="0"/>
        <w:rPr>
          <w:rFonts w:ascii="Verdana" w:hAnsi="Verdana" w:cs="Arial"/>
          <w:b/>
          <w:sz w:val="18"/>
          <w:szCs w:val="18"/>
        </w:rPr>
      </w:pPr>
      <w:r w:rsidRPr="00442699">
        <w:rPr>
          <w:rFonts w:ascii="Verdana" w:hAnsi="Verdana" w:cs="Arial"/>
          <w:b/>
          <w:sz w:val="18"/>
          <w:szCs w:val="18"/>
        </w:rPr>
        <w:t xml:space="preserve">IV. </w:t>
      </w:r>
      <w:r w:rsidRPr="00442699">
        <w:rPr>
          <w:rFonts w:ascii="Verdana" w:hAnsi="Verdana"/>
          <w:b/>
          <w:sz w:val="18"/>
          <w:szCs w:val="18"/>
        </w:rPr>
        <w:t>Opis sposobu przygotowania oferty, forma oraz termin składania ofert</w:t>
      </w:r>
    </w:p>
    <w:p w:rsidR="0035196A" w:rsidRPr="00442699" w:rsidRDefault="0035196A" w:rsidP="0035196A">
      <w:pPr>
        <w:pStyle w:val="Akapitzlist"/>
        <w:numPr>
          <w:ilvl w:val="1"/>
          <w:numId w:val="57"/>
        </w:numPr>
        <w:suppressAutoHyphens w:val="0"/>
        <w:spacing w:after="0" w:line="240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442699">
        <w:rPr>
          <w:rFonts w:ascii="Verdana" w:hAnsi="Verdana"/>
          <w:sz w:val="18"/>
          <w:szCs w:val="18"/>
        </w:rPr>
        <w:t>Ofertę należy sporządzić na załączonym formularzu ofertowym stanowiącym Załącznik nr 2</w:t>
      </w:r>
    </w:p>
    <w:p w:rsidR="0035196A" w:rsidRPr="00442699" w:rsidRDefault="0035196A" w:rsidP="0035196A">
      <w:pPr>
        <w:pStyle w:val="Akapitzlist"/>
        <w:numPr>
          <w:ilvl w:val="1"/>
          <w:numId w:val="57"/>
        </w:numPr>
        <w:suppressAutoHyphens w:val="0"/>
        <w:spacing w:after="0" w:line="240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442699">
        <w:rPr>
          <w:rFonts w:ascii="Verdana" w:hAnsi="Verdana"/>
          <w:sz w:val="18"/>
          <w:szCs w:val="18"/>
        </w:rPr>
        <w:t>Oferta winna być opatrzona pieczątką firmową oraz podpisana własnoręcznie, czytelnie lub z pieczątką imienną przez osobę/osoby upoważnioną/e do reprezentowania Wykonawcy</w:t>
      </w:r>
    </w:p>
    <w:p w:rsidR="0035196A" w:rsidRPr="00442699" w:rsidRDefault="0035196A" w:rsidP="0035196A">
      <w:pPr>
        <w:pStyle w:val="Akapitzlist"/>
        <w:numPr>
          <w:ilvl w:val="1"/>
          <w:numId w:val="57"/>
        </w:numPr>
        <w:suppressAutoHyphens w:val="0"/>
        <w:spacing w:after="0" w:line="240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442699">
        <w:rPr>
          <w:rFonts w:ascii="Verdana" w:hAnsi="Verdana"/>
          <w:b/>
          <w:sz w:val="18"/>
          <w:szCs w:val="18"/>
        </w:rPr>
        <w:t xml:space="preserve">Nieprzekraczalny termin składania ofert do dnia </w:t>
      </w:r>
      <w:r w:rsidR="003D4E2F">
        <w:rPr>
          <w:rFonts w:ascii="Verdana" w:hAnsi="Verdana"/>
          <w:b/>
          <w:sz w:val="18"/>
          <w:szCs w:val="18"/>
        </w:rPr>
        <w:t xml:space="preserve"> </w:t>
      </w:r>
      <w:r w:rsidR="00946A53">
        <w:rPr>
          <w:rFonts w:ascii="Verdana" w:hAnsi="Verdana"/>
          <w:b/>
          <w:sz w:val="18"/>
          <w:szCs w:val="18"/>
        </w:rPr>
        <w:t>18</w:t>
      </w:r>
      <w:r w:rsidR="00C23F38">
        <w:rPr>
          <w:rFonts w:ascii="Verdana" w:hAnsi="Verdana"/>
          <w:b/>
          <w:sz w:val="18"/>
          <w:szCs w:val="18"/>
        </w:rPr>
        <w:t>.</w:t>
      </w:r>
      <w:r w:rsidR="00982828">
        <w:rPr>
          <w:rFonts w:ascii="Verdana" w:hAnsi="Verdana"/>
          <w:b/>
          <w:sz w:val="18"/>
          <w:szCs w:val="18"/>
        </w:rPr>
        <w:t>11</w:t>
      </w:r>
      <w:r w:rsidRPr="00442699">
        <w:rPr>
          <w:rFonts w:ascii="Verdana" w:hAnsi="Verdana"/>
          <w:b/>
          <w:sz w:val="18"/>
          <w:szCs w:val="18"/>
        </w:rPr>
        <w:t>.202</w:t>
      </w:r>
      <w:r w:rsidR="006B4463">
        <w:rPr>
          <w:rFonts w:ascii="Verdana" w:hAnsi="Verdana"/>
          <w:b/>
          <w:sz w:val="18"/>
          <w:szCs w:val="18"/>
        </w:rPr>
        <w:t>4</w:t>
      </w:r>
      <w:bookmarkStart w:id="0" w:name="_GoBack"/>
      <w:bookmarkEnd w:id="0"/>
      <w:r w:rsidRPr="00442699">
        <w:rPr>
          <w:rFonts w:ascii="Verdana" w:hAnsi="Verdana"/>
          <w:b/>
          <w:sz w:val="18"/>
          <w:szCs w:val="18"/>
        </w:rPr>
        <w:t xml:space="preserve"> r., do godziny 1</w:t>
      </w:r>
      <w:r w:rsidR="00982828">
        <w:rPr>
          <w:rFonts w:ascii="Verdana" w:hAnsi="Verdana"/>
          <w:b/>
          <w:sz w:val="18"/>
          <w:szCs w:val="18"/>
        </w:rPr>
        <w:t>0</w:t>
      </w:r>
      <w:r w:rsidRPr="00442699">
        <w:rPr>
          <w:rFonts w:ascii="Verdana" w:hAnsi="Verdana"/>
          <w:b/>
          <w:sz w:val="18"/>
          <w:szCs w:val="18"/>
        </w:rPr>
        <w:t>:00</w:t>
      </w:r>
    </w:p>
    <w:p w:rsidR="0035196A" w:rsidRPr="00982828" w:rsidRDefault="00982828" w:rsidP="00982828">
      <w:pPr>
        <w:pStyle w:val="Akapitzlist"/>
        <w:numPr>
          <w:ilvl w:val="1"/>
          <w:numId w:val="57"/>
        </w:numPr>
        <w:suppressAutoHyphens w:val="0"/>
        <w:spacing w:after="0" w:line="240" w:lineRule="auto"/>
        <w:ind w:left="709" w:hanging="425"/>
        <w:jc w:val="both"/>
        <w:rPr>
          <w:rStyle w:val="Hipercze"/>
          <w:rFonts w:ascii="Verdana" w:hAnsi="Verdana"/>
          <w:color w:val="auto"/>
          <w:sz w:val="18"/>
          <w:szCs w:val="18"/>
          <w:u w:val="none"/>
        </w:rPr>
      </w:pPr>
      <w:r w:rsidRPr="00E00139">
        <w:rPr>
          <w:rFonts w:ascii="Verdana" w:hAnsi="Verdana"/>
          <w:sz w:val="18"/>
          <w:szCs w:val="18"/>
        </w:rPr>
        <w:t xml:space="preserve">Przygotowaną ofertę należy przesłać za pośrednictwem </w:t>
      </w:r>
      <w:r>
        <w:rPr>
          <w:rFonts w:ascii="Verdana" w:hAnsi="Verdana"/>
          <w:sz w:val="18"/>
          <w:szCs w:val="18"/>
        </w:rPr>
        <w:t>platformy zakupowej lub za pośrednictwem e-mail: zamówienia.publiczne.wroclaw@kowr.gov.pl</w:t>
      </w:r>
    </w:p>
    <w:p w:rsidR="0035196A" w:rsidRPr="00442699" w:rsidRDefault="0035196A" w:rsidP="0035196A">
      <w:pPr>
        <w:pStyle w:val="Akapitzlist"/>
        <w:numPr>
          <w:ilvl w:val="1"/>
          <w:numId w:val="57"/>
        </w:numPr>
        <w:suppressAutoHyphens w:val="0"/>
        <w:spacing w:after="0" w:line="240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442699">
        <w:rPr>
          <w:rFonts w:ascii="Verdana" w:hAnsi="Verdana"/>
          <w:sz w:val="18"/>
          <w:szCs w:val="18"/>
        </w:rPr>
        <w:t>Oferty złożone na Kancelarię nie będą rozpatrywane.</w:t>
      </w:r>
    </w:p>
    <w:p w:rsidR="0035196A" w:rsidRPr="00982828" w:rsidRDefault="0035196A" w:rsidP="00982828">
      <w:pPr>
        <w:rPr>
          <w:rFonts w:ascii="Verdana" w:hAnsi="Verdana"/>
          <w:sz w:val="18"/>
          <w:szCs w:val="18"/>
        </w:rPr>
      </w:pPr>
      <w:r w:rsidRPr="00442699">
        <w:rPr>
          <w:rFonts w:ascii="Verdana" w:hAnsi="Verdana"/>
          <w:sz w:val="18"/>
          <w:szCs w:val="18"/>
        </w:rPr>
        <w:t>Ofertę należy przesłać w dołączonym do wiadomości pliku pdf, w tytule wiadomości należy wpisać: „Oferta na</w:t>
      </w:r>
      <w:r>
        <w:rPr>
          <w:rFonts w:ascii="Verdana" w:hAnsi="Verdana"/>
          <w:sz w:val="18"/>
          <w:szCs w:val="18"/>
        </w:rPr>
        <w:t xml:space="preserve"> wykonanie</w:t>
      </w:r>
      <w:r w:rsidR="00A57CB9" w:rsidRPr="00A57CB9">
        <w:rPr>
          <w:rFonts w:ascii="Verdana" w:hAnsi="Verdana" w:cs="TimesNewRomanPSMT"/>
          <w:sz w:val="18"/>
          <w:szCs w:val="18"/>
        </w:rPr>
        <w:t xml:space="preserve"> </w:t>
      </w:r>
      <w:r w:rsidR="00982828" w:rsidRPr="00982828">
        <w:rPr>
          <w:rFonts w:ascii="Verdana" w:hAnsi="Verdana"/>
          <w:sz w:val="18"/>
          <w:szCs w:val="18"/>
        </w:rPr>
        <w:t xml:space="preserve">wewnętrznej instalacji gazowej C.O. i wentylacji w lokalu mieszkalnym przy ul. </w:t>
      </w:r>
      <w:proofErr w:type="spellStart"/>
      <w:r w:rsidR="00982828" w:rsidRPr="00982828">
        <w:rPr>
          <w:rFonts w:ascii="Verdana" w:hAnsi="Verdana"/>
          <w:sz w:val="18"/>
          <w:szCs w:val="18"/>
        </w:rPr>
        <w:t>Osobow</w:t>
      </w:r>
      <w:r w:rsidR="00982828">
        <w:rPr>
          <w:rFonts w:ascii="Verdana" w:hAnsi="Verdana"/>
          <w:sz w:val="18"/>
          <w:szCs w:val="18"/>
        </w:rPr>
        <w:t>ickiej</w:t>
      </w:r>
      <w:proofErr w:type="spellEnd"/>
      <w:r w:rsidR="00982828">
        <w:rPr>
          <w:rFonts w:ascii="Verdana" w:hAnsi="Verdana"/>
          <w:sz w:val="18"/>
          <w:szCs w:val="18"/>
        </w:rPr>
        <w:t xml:space="preserve"> 112 c / 1  we Wrocławiu.”</w:t>
      </w:r>
    </w:p>
    <w:p w:rsidR="0035196A" w:rsidRPr="00442699" w:rsidRDefault="0035196A" w:rsidP="0035196A">
      <w:pPr>
        <w:pStyle w:val="Akapitzlist"/>
        <w:numPr>
          <w:ilvl w:val="1"/>
          <w:numId w:val="57"/>
        </w:numPr>
        <w:suppressAutoHyphens w:val="0"/>
        <w:spacing w:after="0" w:line="240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442699">
        <w:rPr>
          <w:rFonts w:ascii="Verdana" w:hAnsi="Verdana"/>
          <w:sz w:val="18"/>
          <w:szCs w:val="18"/>
        </w:rPr>
        <w:lastRenderedPageBreak/>
        <w:t>Termin związania ofertą w dniach: 30 od dnia wyznaczonego na składanie ofert. Bieg terminu rozpoczyna się wraz z upływem terminu składania ofert. Zamawiający dopuszcza możliwość przedłużenia terminu.</w:t>
      </w:r>
    </w:p>
    <w:p w:rsidR="0035196A" w:rsidRDefault="0035196A" w:rsidP="0035196A">
      <w:pPr>
        <w:tabs>
          <w:tab w:val="num" w:pos="360"/>
        </w:tabs>
        <w:jc w:val="both"/>
        <w:outlineLvl w:val="0"/>
        <w:rPr>
          <w:rFonts w:ascii="Verdana" w:hAnsi="Verdana" w:cs="Arial"/>
          <w:b/>
          <w:sz w:val="18"/>
          <w:szCs w:val="18"/>
        </w:rPr>
      </w:pPr>
      <w:r w:rsidRPr="00180205">
        <w:rPr>
          <w:rFonts w:ascii="Verdana" w:hAnsi="Verdana" w:cs="Arial"/>
          <w:b/>
          <w:sz w:val="18"/>
          <w:szCs w:val="18"/>
        </w:rPr>
        <w:t xml:space="preserve">V. Informacje o oświadczeniach i dokumentach </w:t>
      </w:r>
    </w:p>
    <w:p w:rsidR="0035196A" w:rsidRPr="00D84CB7" w:rsidRDefault="0035196A" w:rsidP="0035196A">
      <w:pPr>
        <w:numPr>
          <w:ilvl w:val="0"/>
          <w:numId w:val="62"/>
        </w:numPr>
        <w:tabs>
          <w:tab w:val="left" w:pos="284"/>
        </w:tabs>
        <w:suppressAutoHyphens w:val="0"/>
        <w:ind w:left="284" w:hanging="284"/>
        <w:jc w:val="both"/>
        <w:rPr>
          <w:rFonts w:ascii="Verdana" w:hAnsi="Verdana" w:cs="Arial Narrow"/>
          <w:bCs/>
          <w:sz w:val="18"/>
          <w:szCs w:val="18"/>
          <w:lang w:eastAsia="pl-PL"/>
        </w:rPr>
      </w:pPr>
      <w:r w:rsidRPr="00AF59C3">
        <w:rPr>
          <w:rFonts w:ascii="Verdana" w:hAnsi="Verdana" w:cs="Arial Narrow"/>
          <w:b/>
          <w:sz w:val="18"/>
          <w:szCs w:val="18"/>
          <w:lang w:eastAsia="pl-PL"/>
        </w:rPr>
        <w:t>Wykonawca</w:t>
      </w:r>
      <w:r w:rsidRPr="00AF59C3">
        <w:rPr>
          <w:rFonts w:ascii="Verdana" w:hAnsi="Verdana" w:cs="Arial Narrow"/>
          <w:sz w:val="18"/>
          <w:szCs w:val="18"/>
          <w:lang w:eastAsia="pl-PL"/>
        </w:rPr>
        <w:t xml:space="preserve"> </w:t>
      </w:r>
      <w:r>
        <w:rPr>
          <w:rFonts w:ascii="Verdana" w:hAnsi="Verdana" w:cs="Arial Narrow"/>
          <w:sz w:val="18"/>
          <w:szCs w:val="18"/>
          <w:lang w:eastAsia="pl-PL"/>
        </w:rPr>
        <w:t>oświadcza , że dysponuje osobami,</w:t>
      </w:r>
      <w:r w:rsidRPr="00AF59C3">
        <w:rPr>
          <w:rFonts w:ascii="Verdana" w:hAnsi="Verdana" w:cs="Arial Narrow"/>
          <w:sz w:val="18"/>
          <w:szCs w:val="18"/>
          <w:lang w:eastAsia="pl-PL"/>
        </w:rPr>
        <w:t xml:space="preserve"> </w:t>
      </w:r>
      <w:r w:rsidRPr="00D84CB7">
        <w:rPr>
          <w:rFonts w:ascii="Verdana" w:hAnsi="Verdana" w:cs="Arial Narrow"/>
          <w:sz w:val="18"/>
          <w:szCs w:val="18"/>
          <w:lang w:eastAsia="pl-PL"/>
        </w:rPr>
        <w:t xml:space="preserve">posiadającymi uprawnienia w specjalnościach wskazanych w § </w:t>
      </w:r>
      <w:r w:rsidR="00D84CB7" w:rsidRPr="00D84CB7">
        <w:rPr>
          <w:rFonts w:ascii="Verdana" w:hAnsi="Verdana" w:cs="Arial Narrow"/>
          <w:sz w:val="18"/>
          <w:szCs w:val="18"/>
          <w:lang w:eastAsia="pl-PL"/>
        </w:rPr>
        <w:t>4</w:t>
      </w:r>
      <w:r w:rsidRPr="00D84CB7">
        <w:rPr>
          <w:rFonts w:ascii="Verdana" w:hAnsi="Verdana" w:cs="Arial Narrow"/>
          <w:sz w:val="18"/>
          <w:szCs w:val="18"/>
          <w:lang w:eastAsia="pl-PL"/>
        </w:rPr>
        <w:t xml:space="preserve"> dołączonego projektu umowy</w:t>
      </w:r>
    </w:p>
    <w:p w:rsidR="0035196A" w:rsidRPr="001B1DAD" w:rsidRDefault="0035196A" w:rsidP="0035196A">
      <w:pPr>
        <w:tabs>
          <w:tab w:val="num" w:pos="360"/>
        </w:tabs>
        <w:jc w:val="both"/>
        <w:outlineLvl w:val="0"/>
        <w:rPr>
          <w:rFonts w:ascii="Verdana" w:hAnsi="Verdana" w:cs="Arial"/>
          <w:b/>
          <w:color w:val="FF0000"/>
          <w:sz w:val="18"/>
          <w:szCs w:val="18"/>
        </w:rPr>
      </w:pPr>
    </w:p>
    <w:p w:rsidR="0035196A" w:rsidRPr="008A0E3C" w:rsidRDefault="0035196A" w:rsidP="0035196A">
      <w:pPr>
        <w:autoSpaceDN w:val="0"/>
        <w:textAlignment w:val="baseline"/>
        <w:rPr>
          <w:rFonts w:ascii="Verdana" w:eastAsia="Calibri" w:hAnsi="Verdana" w:cs="Arial"/>
          <w:sz w:val="18"/>
          <w:szCs w:val="18"/>
        </w:rPr>
      </w:pPr>
      <w:r w:rsidRPr="008A0E3C">
        <w:rPr>
          <w:rFonts w:ascii="Verdana" w:eastAsia="Calibri" w:hAnsi="Verdana" w:cs="Arial"/>
          <w:sz w:val="18"/>
          <w:szCs w:val="18"/>
        </w:rPr>
        <w:t xml:space="preserve">2. Wraz z ofertą Wykonawca dołączy kserokopię nadanych uprawnień budowlanych i zaświadczenie   </w:t>
      </w:r>
    </w:p>
    <w:p w:rsidR="0035196A" w:rsidRPr="008A0E3C" w:rsidRDefault="0035196A" w:rsidP="0035196A">
      <w:pPr>
        <w:autoSpaceDN w:val="0"/>
        <w:textAlignment w:val="baseline"/>
        <w:rPr>
          <w:rFonts w:ascii="Verdana" w:hAnsi="Verdana"/>
          <w:b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 xml:space="preserve">    </w:t>
      </w:r>
      <w:r w:rsidRPr="008A0E3C">
        <w:rPr>
          <w:rFonts w:ascii="Verdana" w:eastAsia="Calibri" w:hAnsi="Verdana" w:cs="Arial"/>
          <w:sz w:val="18"/>
          <w:szCs w:val="18"/>
        </w:rPr>
        <w:t xml:space="preserve">o przynależności do Izby osoby posiadającej wyżej wymienione uprawnienia. </w:t>
      </w:r>
    </w:p>
    <w:p w:rsidR="0035196A" w:rsidRPr="003026F7" w:rsidRDefault="0035196A" w:rsidP="0035196A">
      <w:pPr>
        <w:tabs>
          <w:tab w:val="num" w:pos="360"/>
        </w:tabs>
        <w:jc w:val="both"/>
        <w:outlineLvl w:val="0"/>
        <w:rPr>
          <w:rFonts w:ascii="Verdana" w:hAnsi="Verdana"/>
          <w:b/>
          <w:sz w:val="18"/>
          <w:szCs w:val="18"/>
        </w:rPr>
      </w:pPr>
      <w:r w:rsidRPr="003026F7">
        <w:rPr>
          <w:rFonts w:ascii="Verdana" w:hAnsi="Verdana"/>
          <w:b/>
          <w:sz w:val="18"/>
          <w:szCs w:val="18"/>
        </w:rPr>
        <w:t>VI. Sposób obliczenia ceny oraz kryteria wyboru oferty</w:t>
      </w:r>
    </w:p>
    <w:p w:rsidR="0035196A" w:rsidRPr="00E37C2A" w:rsidRDefault="0035196A" w:rsidP="00E37C2A">
      <w:pPr>
        <w:pStyle w:val="Akapitzlist"/>
        <w:numPr>
          <w:ilvl w:val="0"/>
          <w:numId w:val="65"/>
        </w:numPr>
        <w:suppressAutoHyphens w:val="0"/>
        <w:jc w:val="both"/>
        <w:rPr>
          <w:rFonts w:ascii="Verdana" w:hAnsi="Verdana"/>
          <w:sz w:val="18"/>
          <w:szCs w:val="18"/>
        </w:rPr>
      </w:pPr>
      <w:r w:rsidRPr="00E37C2A">
        <w:rPr>
          <w:rFonts w:ascii="Verdana" w:hAnsi="Verdana"/>
          <w:sz w:val="18"/>
          <w:szCs w:val="18"/>
        </w:rPr>
        <w:t xml:space="preserve">Przy wyborze najkorzystniejszej oferty Zamawiający będzie się kierował kryterium: </w:t>
      </w:r>
    </w:p>
    <w:p w:rsidR="0035196A" w:rsidRDefault="0035196A" w:rsidP="0035196A">
      <w:pPr>
        <w:pStyle w:val="Akapitzlist"/>
        <w:spacing w:after="0" w:line="240" w:lineRule="auto"/>
        <w:ind w:left="709" w:hanging="65"/>
        <w:jc w:val="both"/>
        <w:rPr>
          <w:rFonts w:ascii="Tahoma" w:hAnsi="Tahoma" w:cs="Tahoma"/>
          <w:sz w:val="20"/>
          <w:szCs w:val="20"/>
          <w:lang w:eastAsia="pl-PL"/>
        </w:rPr>
      </w:pPr>
      <w:r w:rsidRPr="003026F7">
        <w:rPr>
          <w:rFonts w:ascii="Verdana" w:hAnsi="Verdana"/>
          <w:sz w:val="18"/>
          <w:szCs w:val="18"/>
        </w:rPr>
        <w:t>cena brutto – waga 100</w:t>
      </w:r>
      <w:r>
        <w:rPr>
          <w:rFonts w:ascii="Verdana" w:hAnsi="Verdana"/>
          <w:sz w:val="18"/>
          <w:szCs w:val="18"/>
        </w:rPr>
        <w:t xml:space="preserve">% </w:t>
      </w:r>
    </w:p>
    <w:p w:rsidR="0035196A" w:rsidRDefault="0035196A" w:rsidP="0035196A">
      <w:pPr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2. </w:t>
      </w:r>
      <w:r w:rsidRPr="00064122">
        <w:rPr>
          <w:rFonts w:ascii="Verdana" w:hAnsi="Verdana"/>
          <w:sz w:val="18"/>
          <w:szCs w:val="18"/>
        </w:rPr>
        <w:t xml:space="preserve">W formularzu ofertowym należy podać cenę brutto, która powinna uwzględniać wszystkie koszty i </w:t>
      </w:r>
      <w:r>
        <w:rPr>
          <w:rFonts w:ascii="Verdana" w:hAnsi="Verdana"/>
          <w:sz w:val="18"/>
          <w:szCs w:val="18"/>
        </w:rPr>
        <w:t xml:space="preserve">   </w:t>
      </w:r>
    </w:p>
    <w:p w:rsidR="0035196A" w:rsidRDefault="0035196A" w:rsidP="0035196A">
      <w:pPr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</w:t>
      </w:r>
      <w:r w:rsidRPr="00064122">
        <w:rPr>
          <w:rFonts w:ascii="Verdana" w:hAnsi="Verdana"/>
          <w:sz w:val="18"/>
          <w:szCs w:val="18"/>
        </w:rPr>
        <w:t xml:space="preserve">składniki wraz z niezbędnymi narzutami oraz podatkiem VAT, związanymi z wykonywaniem </w:t>
      </w:r>
      <w:r>
        <w:rPr>
          <w:rFonts w:ascii="Verdana" w:hAnsi="Verdana"/>
          <w:sz w:val="18"/>
          <w:szCs w:val="18"/>
        </w:rPr>
        <w:t xml:space="preserve">  </w:t>
      </w:r>
    </w:p>
    <w:p w:rsidR="0035196A" w:rsidRPr="00064122" w:rsidRDefault="0035196A" w:rsidP="0035196A">
      <w:pPr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</w:t>
      </w:r>
      <w:r w:rsidRPr="00064122">
        <w:rPr>
          <w:rFonts w:ascii="Verdana" w:hAnsi="Verdana"/>
          <w:sz w:val="18"/>
          <w:szCs w:val="18"/>
        </w:rPr>
        <w:t>przedmiotu zamówienia.</w:t>
      </w:r>
    </w:p>
    <w:p w:rsidR="0035196A" w:rsidRDefault="0035196A" w:rsidP="0035196A">
      <w:pPr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</w:t>
      </w:r>
      <w:r w:rsidRPr="00064122">
        <w:rPr>
          <w:rFonts w:ascii="Verdana" w:hAnsi="Verdana"/>
          <w:sz w:val="18"/>
          <w:szCs w:val="18"/>
        </w:rPr>
        <w:t>Cena oferty musi być podana w złotych polskich z dokładnością do dwóch miejsc po przecinku. Wszystkie rozliczenia pomiędzy Zamawiającym a Wykonawcą będą prowadzone w złotych polskich, przy czym wszystkie zawarte w ofercie ceny są cenami w rozumieniu art. 3 ust.1 pkt 1 i ust.2 ustawy z dnia 09 maja 2014 o informowaniu o cenach towaru i usług.</w:t>
      </w:r>
    </w:p>
    <w:p w:rsidR="0035196A" w:rsidRDefault="0035196A" w:rsidP="0035196A">
      <w:pPr>
        <w:ind w:left="284"/>
        <w:jc w:val="both"/>
        <w:rPr>
          <w:rFonts w:ascii="Verdana" w:hAnsi="Verdana"/>
          <w:sz w:val="18"/>
          <w:szCs w:val="18"/>
        </w:rPr>
      </w:pPr>
    </w:p>
    <w:p w:rsidR="0035196A" w:rsidRPr="00442699" w:rsidRDefault="0035196A" w:rsidP="0035196A">
      <w:pPr>
        <w:tabs>
          <w:tab w:val="num" w:pos="360"/>
        </w:tabs>
        <w:jc w:val="both"/>
        <w:outlineLvl w:val="0"/>
        <w:rPr>
          <w:rFonts w:ascii="Verdana" w:hAnsi="Verdana"/>
          <w:b/>
          <w:sz w:val="18"/>
          <w:szCs w:val="18"/>
        </w:rPr>
      </w:pPr>
      <w:r w:rsidRPr="00DF4928">
        <w:rPr>
          <w:rFonts w:ascii="Verdana" w:hAnsi="Verdana"/>
          <w:b/>
          <w:sz w:val="18"/>
          <w:szCs w:val="18"/>
        </w:rPr>
        <w:t>VII. Informacje dodatkowe:</w:t>
      </w:r>
    </w:p>
    <w:p w:rsidR="0035196A" w:rsidRPr="00442699" w:rsidRDefault="0035196A" w:rsidP="0035196A">
      <w:pPr>
        <w:numPr>
          <w:ilvl w:val="1"/>
          <w:numId w:val="59"/>
        </w:numPr>
        <w:suppressAutoHyphens w:val="0"/>
        <w:ind w:left="851" w:hanging="491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Treść niniejszego zapytania ofertowego nie jest ogłoszeniem w rozumieniu Prawo zamówień publicznych (dalej PZP)</w:t>
      </w:r>
    </w:p>
    <w:p w:rsidR="0035196A" w:rsidRPr="00442699" w:rsidRDefault="0035196A" w:rsidP="0035196A">
      <w:pPr>
        <w:numPr>
          <w:ilvl w:val="1"/>
          <w:numId w:val="59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 xml:space="preserve">Po stronie Zamawiającego sprawę prowadzi </w:t>
      </w:r>
      <w:r w:rsidR="006D773F">
        <w:rPr>
          <w:rFonts w:ascii="Verdana" w:hAnsi="Verdana"/>
          <w:sz w:val="18"/>
          <w:szCs w:val="18"/>
          <w:lang w:eastAsia="pl-PL"/>
        </w:rPr>
        <w:t>Hanna Bereźnicka</w:t>
      </w:r>
      <w:r w:rsidRPr="00442699">
        <w:rPr>
          <w:rFonts w:ascii="Verdana" w:hAnsi="Verdana"/>
          <w:sz w:val="18"/>
          <w:szCs w:val="18"/>
          <w:lang w:eastAsia="pl-PL"/>
        </w:rPr>
        <w:t xml:space="preserve"> tel. </w:t>
      </w:r>
      <w:r w:rsidR="006D773F">
        <w:rPr>
          <w:rFonts w:ascii="Verdana" w:hAnsi="Verdana"/>
          <w:sz w:val="18"/>
          <w:szCs w:val="18"/>
          <w:lang w:eastAsia="pl-PL"/>
        </w:rPr>
        <w:t>797 604 759</w:t>
      </w:r>
      <w:r w:rsidRPr="00442699">
        <w:rPr>
          <w:rFonts w:ascii="Verdana" w:hAnsi="Verdana"/>
          <w:sz w:val="18"/>
          <w:szCs w:val="18"/>
          <w:lang w:eastAsia="pl-PL"/>
        </w:rPr>
        <w:t xml:space="preserve">, adres email: </w:t>
      </w:r>
      <w:r w:rsidR="006D773F">
        <w:rPr>
          <w:rFonts w:ascii="Verdana" w:hAnsi="Verdana"/>
          <w:sz w:val="18"/>
          <w:szCs w:val="18"/>
          <w:lang w:eastAsia="pl-PL"/>
        </w:rPr>
        <w:t>hanna.bereznicka</w:t>
      </w:r>
      <w:r>
        <w:rPr>
          <w:rFonts w:ascii="Verdana" w:hAnsi="Verdana"/>
          <w:sz w:val="18"/>
          <w:szCs w:val="18"/>
          <w:lang w:eastAsia="pl-PL"/>
        </w:rPr>
        <w:t>@kowr.gov.pl</w:t>
      </w:r>
    </w:p>
    <w:p w:rsidR="0035196A" w:rsidRPr="00442699" w:rsidRDefault="0035196A" w:rsidP="0035196A">
      <w:pPr>
        <w:numPr>
          <w:ilvl w:val="1"/>
          <w:numId w:val="59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Oferenci nie będą uprawnieni do występowania z jakimkolwiek roszczeniami pieniężnymi lub niepieniężnymi wobec Zamawiającego w związku z niniejszym zapytaniem ofertowym, w tym z tytułu poniesionych kosztów i ewentualnych szkód, w szczególności w przypadku unieważnienia przez Zamawiającego niniejszego postępowania na każdym etapie lub wyboru innego Oferenta</w:t>
      </w:r>
    </w:p>
    <w:p w:rsidR="0035196A" w:rsidRPr="00442699" w:rsidRDefault="0035196A" w:rsidP="0035196A">
      <w:pPr>
        <w:numPr>
          <w:ilvl w:val="1"/>
          <w:numId w:val="59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Oferent może wprowadzić zmiany w złożonej ofercie lub ją wycofać, pod warunkiem, że uczyni to przed upływem</w:t>
      </w:r>
      <w:r>
        <w:rPr>
          <w:rFonts w:ascii="Verdana" w:hAnsi="Verdana"/>
          <w:sz w:val="18"/>
          <w:szCs w:val="18"/>
          <w:lang w:eastAsia="pl-PL"/>
        </w:rPr>
        <w:t xml:space="preserve"> terminu</w:t>
      </w:r>
      <w:r w:rsidRPr="00442699">
        <w:rPr>
          <w:rFonts w:ascii="Verdana" w:hAnsi="Verdana"/>
          <w:sz w:val="18"/>
          <w:szCs w:val="18"/>
          <w:lang w:eastAsia="pl-PL"/>
        </w:rPr>
        <w:t xml:space="preserve"> składania ofert</w:t>
      </w:r>
    </w:p>
    <w:p w:rsidR="0035196A" w:rsidRPr="00442699" w:rsidRDefault="0035196A" w:rsidP="0035196A">
      <w:pPr>
        <w:numPr>
          <w:ilvl w:val="1"/>
          <w:numId w:val="59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Oferty składane po terminie nie będą rozpatrywane</w:t>
      </w:r>
    </w:p>
    <w:p w:rsidR="0035196A" w:rsidRPr="00442699" w:rsidRDefault="0035196A" w:rsidP="0035196A">
      <w:pPr>
        <w:numPr>
          <w:ilvl w:val="1"/>
          <w:numId w:val="59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Zamawiający zastrzega sobie prawo sprawdzenia w toku oceny ofert wiarygodności przedstawionych przez Oferentów informacji</w:t>
      </w:r>
    </w:p>
    <w:p w:rsidR="0035196A" w:rsidRPr="00442699" w:rsidRDefault="0035196A" w:rsidP="0035196A">
      <w:pPr>
        <w:numPr>
          <w:ilvl w:val="1"/>
          <w:numId w:val="59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W toku badania i oceny ofert Zamawiający może żądać od Oferentów wyjaśnień dotyczących treści złożonych ofert</w:t>
      </w:r>
    </w:p>
    <w:p w:rsidR="0035196A" w:rsidRPr="00442699" w:rsidRDefault="0035196A" w:rsidP="0035196A">
      <w:pPr>
        <w:numPr>
          <w:ilvl w:val="1"/>
          <w:numId w:val="59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Zamawiający wykluczy z post</w:t>
      </w:r>
      <w:r>
        <w:rPr>
          <w:rFonts w:ascii="Verdana" w:hAnsi="Verdana"/>
          <w:sz w:val="18"/>
          <w:szCs w:val="18"/>
          <w:lang w:eastAsia="pl-PL"/>
        </w:rPr>
        <w:t>ę</w:t>
      </w:r>
      <w:r w:rsidRPr="00442699">
        <w:rPr>
          <w:rFonts w:ascii="Verdana" w:hAnsi="Verdana"/>
          <w:sz w:val="18"/>
          <w:szCs w:val="18"/>
          <w:lang w:eastAsia="pl-PL"/>
        </w:rPr>
        <w:t>powania Oferentów, co do których, wskutek sprawdzenia wiarygodności oferty, poweźmie informację o zawarciu w złożonej ofercie danych niezgodnych z prawdą</w:t>
      </w:r>
    </w:p>
    <w:p w:rsidR="0035196A" w:rsidRPr="00442699" w:rsidRDefault="0035196A" w:rsidP="0035196A">
      <w:pPr>
        <w:numPr>
          <w:ilvl w:val="1"/>
          <w:numId w:val="59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Zamawiający zastrzega możliwość poprawienia w ofercie omyłek pisarskich i rachunkowych, z uwzględnieniem konsekwencji rachunkowych dokonanych poprawek</w:t>
      </w:r>
    </w:p>
    <w:p w:rsidR="0035196A" w:rsidRPr="00442699" w:rsidRDefault="0035196A" w:rsidP="0035196A">
      <w:pPr>
        <w:numPr>
          <w:ilvl w:val="1"/>
          <w:numId w:val="59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Zamawiający zastrzega sobie możliwość wyboru kolejnej wśród najkorzystniejszych ofert, jeżeli Oferent, którego oferta zostanie wybrana jako najkorzystniejsza odstąpi od podpisania umowy.</w:t>
      </w:r>
    </w:p>
    <w:p w:rsidR="0035196A" w:rsidRPr="00442699" w:rsidRDefault="0035196A" w:rsidP="0035196A">
      <w:pPr>
        <w:numPr>
          <w:ilvl w:val="1"/>
          <w:numId w:val="59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Zamawiający zastrzega sobie prawo unieważnienia niniejszego postępowania na każdym jego etapie – bez podania przyczyn, w szczególności bez wyłonienia najkorzystniejszej oferty, a także po wyłonieniu najkorzystniejszej oferty</w:t>
      </w:r>
    </w:p>
    <w:p w:rsidR="0035196A" w:rsidRPr="00442699" w:rsidRDefault="0035196A" w:rsidP="0035196A">
      <w:pPr>
        <w:numPr>
          <w:ilvl w:val="1"/>
          <w:numId w:val="59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Zamawiający zastrzega sobie prawo do unieważnienia prowadzonego postępowania w przypadku gdy cena oferty najkorzystniejszej przewyższa kwotę, którą zamawiający zamierza przeznaczyć na sfinansowanie zamówienia</w:t>
      </w:r>
    </w:p>
    <w:p w:rsidR="0035196A" w:rsidRPr="00442699" w:rsidRDefault="0035196A" w:rsidP="0035196A">
      <w:pPr>
        <w:numPr>
          <w:ilvl w:val="1"/>
          <w:numId w:val="59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Na podstawie art. 2 ust. 1 pkt 1 ustawy z dnia 11.09.2019</w:t>
      </w:r>
      <w:r w:rsidRPr="00442699">
        <w:rPr>
          <w:rFonts w:ascii="Verdana" w:hAnsi="Verdana"/>
          <w:sz w:val="18"/>
          <w:szCs w:val="18"/>
          <w:lang w:eastAsia="pl-PL"/>
        </w:rPr>
        <w:t xml:space="preserve"> roku Prawo zamówień publiczn</w:t>
      </w:r>
      <w:r w:rsidR="0000032F">
        <w:rPr>
          <w:rFonts w:ascii="Verdana" w:hAnsi="Verdana"/>
          <w:sz w:val="18"/>
          <w:szCs w:val="18"/>
          <w:lang w:eastAsia="pl-PL"/>
        </w:rPr>
        <w:t>ych (t</w:t>
      </w:r>
      <w:r>
        <w:rPr>
          <w:rFonts w:ascii="Verdana" w:hAnsi="Verdana"/>
          <w:sz w:val="18"/>
          <w:szCs w:val="18"/>
          <w:lang w:eastAsia="pl-PL"/>
        </w:rPr>
        <w:t>j. Dz. U. 2019, poz. 2019</w:t>
      </w:r>
      <w:r w:rsidRPr="00442699">
        <w:rPr>
          <w:rFonts w:ascii="Verdana" w:hAnsi="Verdana"/>
          <w:sz w:val="18"/>
          <w:szCs w:val="18"/>
          <w:lang w:eastAsia="pl-PL"/>
        </w:rPr>
        <w:t>), do postępowania nie mają zastosowania przepisy ustawy Prawo zamówień publicznych.</w:t>
      </w:r>
    </w:p>
    <w:p w:rsidR="0035196A" w:rsidRPr="003432DD" w:rsidRDefault="0035196A" w:rsidP="0035196A">
      <w:pPr>
        <w:pStyle w:val="Akapitzlist"/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</w:p>
    <w:p w:rsidR="0035196A" w:rsidRPr="00956897" w:rsidRDefault="0035196A" w:rsidP="0035196A">
      <w:pPr>
        <w:pStyle w:val="NormalnyWeb"/>
        <w:tabs>
          <w:tab w:val="left" w:pos="426"/>
        </w:tabs>
        <w:spacing w:before="0" w:beforeAutospacing="0" w:after="0"/>
        <w:ind w:left="420" w:hanging="420"/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VIII</w:t>
      </w:r>
      <w:r w:rsidRPr="00956897">
        <w:rPr>
          <w:rFonts w:ascii="Verdana" w:hAnsi="Verdana" w:cs="Tahoma"/>
          <w:b/>
          <w:sz w:val="18"/>
          <w:szCs w:val="18"/>
        </w:rPr>
        <w:t xml:space="preserve">. </w:t>
      </w:r>
      <w:r w:rsidRPr="00956897">
        <w:rPr>
          <w:rFonts w:ascii="Verdana" w:hAnsi="Verdana"/>
          <w:b/>
          <w:sz w:val="18"/>
          <w:szCs w:val="18"/>
        </w:rPr>
        <w:t>KLAUZULA INFORMACYJNA DOTYCZĄCA RODO:</w:t>
      </w:r>
    </w:p>
    <w:p w:rsidR="0035196A" w:rsidRPr="00956897" w:rsidRDefault="0035196A" w:rsidP="0035196A">
      <w:pPr>
        <w:jc w:val="both"/>
        <w:rPr>
          <w:rFonts w:ascii="Verdana" w:hAnsi="Verdana"/>
          <w:sz w:val="18"/>
          <w:szCs w:val="18"/>
          <w:lang w:eastAsia="pl-PL"/>
        </w:rPr>
      </w:pPr>
      <w:r w:rsidRPr="00956897">
        <w:rPr>
          <w:rFonts w:ascii="Verdana" w:hAnsi="Verdana"/>
          <w:sz w:val="18"/>
          <w:szCs w:val="18"/>
          <w:lang w:eastAsia="pl-PL"/>
        </w:rPr>
        <w:t xml:space="preserve">Zgodnie z art. 13 ust. 1 i 2 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z </w:t>
      </w:r>
      <w:proofErr w:type="spellStart"/>
      <w:r w:rsidRPr="00956897">
        <w:rPr>
          <w:rFonts w:ascii="Verdana" w:hAnsi="Verdana"/>
          <w:sz w:val="18"/>
          <w:szCs w:val="18"/>
          <w:lang w:eastAsia="pl-PL"/>
        </w:rPr>
        <w:t>późn</w:t>
      </w:r>
      <w:proofErr w:type="spellEnd"/>
      <w:r w:rsidRPr="00956897">
        <w:rPr>
          <w:rFonts w:ascii="Verdana" w:hAnsi="Verdana"/>
          <w:sz w:val="18"/>
          <w:szCs w:val="18"/>
          <w:lang w:eastAsia="pl-PL"/>
        </w:rPr>
        <w:t xml:space="preserve">. zm.), dalej jako „RODO” wszystkie osoby składające ofertę w odpowiedzi na niniejsze </w:t>
      </w:r>
      <w:r>
        <w:rPr>
          <w:rFonts w:ascii="Verdana" w:hAnsi="Verdana"/>
          <w:sz w:val="18"/>
          <w:szCs w:val="18"/>
          <w:lang w:eastAsia="pl-PL"/>
        </w:rPr>
        <w:t>zapytanie ofertowe</w:t>
      </w:r>
      <w:r w:rsidRPr="00956897">
        <w:rPr>
          <w:rFonts w:ascii="Verdana" w:hAnsi="Verdana"/>
          <w:sz w:val="18"/>
          <w:szCs w:val="18"/>
          <w:lang w:eastAsia="pl-PL"/>
        </w:rPr>
        <w:t xml:space="preserve"> Zamawiający informuje, że: </w:t>
      </w:r>
    </w:p>
    <w:p w:rsidR="0035196A" w:rsidRPr="00956897" w:rsidRDefault="0035196A" w:rsidP="0035196A">
      <w:pPr>
        <w:numPr>
          <w:ilvl w:val="0"/>
          <w:numId w:val="7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 xml:space="preserve">Administratorem czyli podmiotem decydującym o celach i środkach przetwarzania Pani/Pana danych osobowych jest Krajowy Ośrodek Wsparcia Rolnictwa (zwany dalej KOWR) z siedzibą w Warszawie (01-207) przy ul. </w:t>
      </w:r>
      <w:proofErr w:type="spellStart"/>
      <w:r w:rsidRPr="00956897">
        <w:rPr>
          <w:rFonts w:ascii="Verdana" w:eastAsia="Calibri" w:hAnsi="Verdana"/>
          <w:sz w:val="18"/>
          <w:szCs w:val="18"/>
        </w:rPr>
        <w:t>Karolkowej</w:t>
      </w:r>
      <w:proofErr w:type="spellEnd"/>
      <w:r w:rsidRPr="00956897">
        <w:rPr>
          <w:rFonts w:ascii="Verdana" w:eastAsia="Calibri" w:hAnsi="Verdana"/>
          <w:sz w:val="18"/>
          <w:szCs w:val="18"/>
        </w:rPr>
        <w:t xml:space="preserve"> 30. Z administratorem może się Pani/Pan skontaktować poprzez adres e-mail: </w:t>
      </w:r>
      <w:hyperlink r:id="rId8" w:history="1">
        <w:r w:rsidRPr="002C1C2A">
          <w:rPr>
            <w:rStyle w:val="Hipercze"/>
            <w:rFonts w:ascii="Verdana" w:eastAsia="Calibri" w:hAnsi="Verdana"/>
            <w:sz w:val="18"/>
            <w:szCs w:val="18"/>
          </w:rPr>
          <w:t>kontakt@kowr.gov.pl</w:t>
        </w:r>
      </w:hyperlink>
      <w:r w:rsidRPr="00956897">
        <w:rPr>
          <w:rFonts w:ascii="Verdana" w:eastAsia="Calibri" w:hAnsi="Verdana"/>
          <w:sz w:val="18"/>
          <w:szCs w:val="18"/>
        </w:rPr>
        <w:t xml:space="preserve"> lub pisemnie na adres korespondencyjny: Krajowy Ośrodek Wsparcia Rolnictwa, ul. </w:t>
      </w:r>
      <w:proofErr w:type="spellStart"/>
      <w:r w:rsidRPr="00956897">
        <w:rPr>
          <w:rFonts w:ascii="Verdana" w:eastAsia="Calibri" w:hAnsi="Verdana"/>
          <w:sz w:val="18"/>
          <w:szCs w:val="18"/>
        </w:rPr>
        <w:t>Karolkowa</w:t>
      </w:r>
      <w:proofErr w:type="spellEnd"/>
      <w:r w:rsidRPr="00956897">
        <w:rPr>
          <w:rFonts w:ascii="Verdana" w:eastAsia="Calibri" w:hAnsi="Verdana"/>
          <w:sz w:val="18"/>
          <w:szCs w:val="18"/>
        </w:rPr>
        <w:t xml:space="preserve"> 30, 01-207 Warszawa. </w:t>
      </w:r>
    </w:p>
    <w:p w:rsidR="0035196A" w:rsidRPr="00956897" w:rsidRDefault="0035196A" w:rsidP="0035196A">
      <w:pPr>
        <w:numPr>
          <w:ilvl w:val="0"/>
          <w:numId w:val="7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9" w:history="1">
        <w:r w:rsidRPr="00956897">
          <w:rPr>
            <w:rFonts w:ascii="Verdana" w:eastAsia="Calibri" w:hAnsi="Verdana"/>
            <w:sz w:val="18"/>
            <w:szCs w:val="18"/>
          </w:rPr>
          <w:t>iodo@kowr.qov.pl</w:t>
        </w:r>
      </w:hyperlink>
      <w:r w:rsidRPr="00956897">
        <w:rPr>
          <w:rFonts w:ascii="Verdana" w:eastAsia="Calibri" w:hAnsi="Verdana"/>
          <w:sz w:val="18"/>
          <w:szCs w:val="18"/>
        </w:rPr>
        <w:t xml:space="preserve"> lub pisemnie na adres naszej siedziby, wskazany w pkt 1.</w:t>
      </w:r>
    </w:p>
    <w:p w:rsidR="0035196A" w:rsidRPr="00956897" w:rsidRDefault="0035196A" w:rsidP="0035196A">
      <w:pPr>
        <w:numPr>
          <w:ilvl w:val="0"/>
          <w:numId w:val="7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 xml:space="preserve">Pani/Pana dane osobowe przetwarzane będą w celach związanym z postępowaniem o udzielenie zamówienia publicznego prowadzonym w trybie zapytania ofertowego w celach związanych z realizacją </w:t>
      </w:r>
      <w:r w:rsidRPr="00956897">
        <w:rPr>
          <w:rFonts w:ascii="Verdana" w:eastAsia="Calibri" w:hAnsi="Verdana"/>
          <w:sz w:val="18"/>
          <w:szCs w:val="18"/>
        </w:rPr>
        <w:lastRenderedPageBreak/>
        <w:t xml:space="preserve">obowiązków Administratora jako Zamawiającego, które wynikają z obowiązujących przepisów prawa w tym zakresie tj. : ustawy z dnia 29 stycznia 2004 roku Prawo zamówień  publicznych (Dz. U. z 2018 r. poz. 1986 z </w:t>
      </w:r>
      <w:proofErr w:type="spellStart"/>
      <w:r w:rsidRPr="00956897">
        <w:rPr>
          <w:rFonts w:ascii="Verdana" w:eastAsia="Calibri" w:hAnsi="Verdana"/>
          <w:sz w:val="18"/>
          <w:szCs w:val="18"/>
        </w:rPr>
        <w:t>późn</w:t>
      </w:r>
      <w:proofErr w:type="spellEnd"/>
      <w:r w:rsidRPr="00956897">
        <w:rPr>
          <w:rFonts w:ascii="Verdana" w:eastAsia="Calibri" w:hAnsi="Verdana"/>
          <w:sz w:val="18"/>
          <w:szCs w:val="18"/>
        </w:rPr>
        <w:t xml:space="preserve">. zm.) i rozporządzenia Ministra Rozwoju z dnia 26 lipca 2016 r. w sprawie rodzajów dokumentów, jakie może żądać zamawiający od wykonawcy w postępowaniu o udzielenie zamówienia (Dz. U. z 2016 r. poz. 1126 z </w:t>
      </w:r>
      <w:proofErr w:type="spellStart"/>
      <w:r w:rsidRPr="00956897">
        <w:rPr>
          <w:rFonts w:ascii="Verdana" w:eastAsia="Calibri" w:hAnsi="Verdana"/>
          <w:sz w:val="18"/>
          <w:szCs w:val="18"/>
        </w:rPr>
        <w:t>późn</w:t>
      </w:r>
      <w:proofErr w:type="spellEnd"/>
      <w:r w:rsidRPr="00956897">
        <w:rPr>
          <w:rFonts w:ascii="Verdana" w:eastAsia="Calibri" w:hAnsi="Verdana"/>
          <w:sz w:val="18"/>
          <w:szCs w:val="18"/>
        </w:rPr>
        <w:t xml:space="preserve">. zm.). Pani/Pana dane osobowe przetwarzane będą także w celu realizacji obowiązku powadzenia ewidencji korespondencji i archiwizacji dokumentacji zgodnie z ustawą o narodowym zasobie archiwalnym i archiwach (Dz.U. z 2019 r. poz. 553 z </w:t>
      </w:r>
      <w:proofErr w:type="spellStart"/>
      <w:r w:rsidRPr="00956897">
        <w:rPr>
          <w:rFonts w:ascii="Verdana" w:eastAsia="Calibri" w:hAnsi="Verdana"/>
          <w:sz w:val="18"/>
          <w:szCs w:val="18"/>
        </w:rPr>
        <w:t>późn</w:t>
      </w:r>
      <w:proofErr w:type="spellEnd"/>
      <w:r w:rsidRPr="00956897">
        <w:rPr>
          <w:rFonts w:ascii="Verdana" w:eastAsia="Calibri" w:hAnsi="Verdana"/>
          <w:sz w:val="18"/>
          <w:szCs w:val="18"/>
        </w:rPr>
        <w:t>. zm.).</w:t>
      </w:r>
    </w:p>
    <w:p w:rsidR="0035196A" w:rsidRPr="00956897" w:rsidRDefault="0035196A" w:rsidP="0035196A">
      <w:pPr>
        <w:numPr>
          <w:ilvl w:val="0"/>
          <w:numId w:val="7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Pani/Pana dane osobowe mogą być udostępniane innym osobom lub podmiotom jeżeli obowiązek taki będzie wynikać z przepisów prawa. Do Pani/Pana danych mogą też mieć dostęp podmioty przetwarzające dane w naszym imieniu, np. podmioty świadczące pomoc prawną, usługi informatyczne, usługi niszczenia dokumentów, jak również inni administratorzy danych osobowych przetwarzający dane we własnym imieniu, np. podmioty prowadzące działalność pocztową lub kurierską.</w:t>
      </w:r>
    </w:p>
    <w:p w:rsidR="0035196A" w:rsidRPr="00A57CB9" w:rsidRDefault="0035196A" w:rsidP="0035196A">
      <w:pPr>
        <w:numPr>
          <w:ilvl w:val="0"/>
          <w:numId w:val="7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A57CB9">
        <w:rPr>
          <w:rFonts w:ascii="Verdana" w:eastAsia="Calibri" w:hAnsi="Verdana"/>
          <w:sz w:val="18"/>
          <w:szCs w:val="18"/>
        </w:rPr>
        <w:t xml:space="preserve">Pani/Pana dane osobowe będą przechowywane, zgodnie z art. 97 ust. 1 ustawy </w:t>
      </w:r>
      <w:proofErr w:type="spellStart"/>
      <w:r w:rsidRPr="00A57CB9">
        <w:rPr>
          <w:rFonts w:ascii="Verdana" w:eastAsia="Calibri" w:hAnsi="Verdana"/>
          <w:sz w:val="18"/>
          <w:szCs w:val="18"/>
        </w:rPr>
        <w:t>Pzp</w:t>
      </w:r>
      <w:proofErr w:type="spellEnd"/>
      <w:r w:rsidRPr="00A57CB9">
        <w:rPr>
          <w:rFonts w:ascii="Verdana" w:eastAsia="Calibri" w:hAnsi="Verdana"/>
          <w:sz w:val="18"/>
          <w:szCs w:val="18"/>
        </w:rPr>
        <w:t>, przez okres 4 lat od dnia zakończenia postępowania o udzielenie zamówienia publicznego, a jeżeli czas trwania umowy przekracza 4 lata, okres przechowywania obejmuje cały czas trwania umowy. Ww. okres może zostać przedłużony o okres przedawnienia roszczeń przysługujących administratorowi i w stosunku do niego.</w:t>
      </w:r>
    </w:p>
    <w:p w:rsidR="0035196A" w:rsidRPr="00A57CB9" w:rsidRDefault="0035196A" w:rsidP="0035196A">
      <w:pPr>
        <w:numPr>
          <w:ilvl w:val="0"/>
          <w:numId w:val="7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A57CB9">
        <w:rPr>
          <w:rFonts w:ascii="Verdana" w:eastAsia="Calibri" w:hAnsi="Verdana"/>
          <w:sz w:val="18"/>
          <w:szCs w:val="18"/>
        </w:rPr>
        <w:t>Podanie danych osobowych w związku z udziałem w postępowaniu o zmówienie publiczne ma charakter dobrowolny ale jest niezbędne do wzięcia w nim udziału. Niezbędność przekazywania danych jest wymogiem ustawowym określonym w przepisach ww. ustawy Prawo zamówień publicznych oraz wydanych do niej przepisów wykonawczych. Konsekwencje niepodania określonych danych wynikają z ww. ustawy Prawo zamówień publicznych;</w:t>
      </w:r>
    </w:p>
    <w:p w:rsidR="0035196A" w:rsidRPr="00956897" w:rsidRDefault="0035196A" w:rsidP="0035196A">
      <w:pPr>
        <w:numPr>
          <w:ilvl w:val="0"/>
          <w:numId w:val="7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Zgodnie z RODO przysługuje Pani/Panu:</w:t>
      </w:r>
    </w:p>
    <w:p w:rsidR="0035196A" w:rsidRPr="00956897" w:rsidRDefault="0035196A" w:rsidP="0035196A">
      <w:pPr>
        <w:numPr>
          <w:ilvl w:val="0"/>
          <w:numId w:val="8"/>
        </w:numPr>
        <w:tabs>
          <w:tab w:val="left" w:pos="851"/>
        </w:tabs>
        <w:suppressAutoHyphens w:val="0"/>
        <w:ind w:left="851" w:hanging="284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prawo dostępu do swoich danych osobowych oraz otrzymania ich kopii;</w:t>
      </w:r>
    </w:p>
    <w:p w:rsidR="0035196A" w:rsidRPr="00956897" w:rsidRDefault="0035196A" w:rsidP="0035196A">
      <w:pPr>
        <w:numPr>
          <w:ilvl w:val="0"/>
          <w:numId w:val="8"/>
        </w:numPr>
        <w:tabs>
          <w:tab w:val="left" w:pos="851"/>
        </w:tabs>
        <w:suppressAutoHyphens w:val="0"/>
        <w:ind w:left="851" w:hanging="284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prawo do sprostowania (poprawiania) swoich danych osobowych;</w:t>
      </w:r>
    </w:p>
    <w:p w:rsidR="0035196A" w:rsidRPr="00956897" w:rsidRDefault="0035196A" w:rsidP="0035196A">
      <w:pPr>
        <w:numPr>
          <w:ilvl w:val="0"/>
          <w:numId w:val="8"/>
        </w:numPr>
        <w:tabs>
          <w:tab w:val="left" w:pos="851"/>
        </w:tabs>
        <w:suppressAutoHyphens w:val="0"/>
        <w:ind w:left="851" w:hanging="284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ograniczenia przetwarzania danych osobowych;</w:t>
      </w:r>
    </w:p>
    <w:p w:rsidR="0035196A" w:rsidRPr="00956897" w:rsidRDefault="0035196A" w:rsidP="0035196A">
      <w:pPr>
        <w:numPr>
          <w:ilvl w:val="0"/>
          <w:numId w:val="8"/>
        </w:numPr>
        <w:tabs>
          <w:tab w:val="left" w:pos="851"/>
        </w:tabs>
        <w:suppressAutoHyphens w:val="0"/>
        <w:ind w:left="851" w:hanging="284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prawo do usunięcia danych, w sytuacji, gdy przetwarzanie danych nie następuje w celu wywiązania się z obowiązku wynikającego z przepisu prawa.</w:t>
      </w:r>
    </w:p>
    <w:p w:rsidR="0035196A" w:rsidRPr="00956897" w:rsidRDefault="0035196A" w:rsidP="0035196A">
      <w:pPr>
        <w:autoSpaceDE w:val="0"/>
        <w:autoSpaceDN w:val="0"/>
        <w:adjustRightInd w:val="0"/>
        <w:ind w:left="567"/>
        <w:jc w:val="both"/>
        <w:rPr>
          <w:rFonts w:ascii="Verdana" w:hAnsi="Verdana"/>
          <w:color w:val="000000"/>
          <w:sz w:val="18"/>
          <w:szCs w:val="18"/>
          <w:lang w:eastAsia="pl-PL"/>
        </w:rPr>
      </w:pPr>
      <w:r w:rsidRPr="00956897">
        <w:rPr>
          <w:rFonts w:ascii="Verdana" w:hAnsi="Verdana"/>
          <w:color w:val="000000"/>
          <w:sz w:val="18"/>
          <w:szCs w:val="18"/>
          <w:lang w:eastAsia="pl-PL"/>
        </w:rPr>
        <w:t>Jeżeli chce Pani/Pan skorzystać z któregokolwiek z tych uprawnień prosimy o kontakt z Inspektorem Ochrony Danych Osobowych, wskazany w pkt 3 lub pisemnie na adres korespondencyjny, wskazany w pkt 1.</w:t>
      </w:r>
    </w:p>
    <w:p w:rsidR="0035196A" w:rsidRPr="00956897" w:rsidRDefault="0035196A" w:rsidP="0035196A">
      <w:pPr>
        <w:autoSpaceDE w:val="0"/>
        <w:autoSpaceDN w:val="0"/>
        <w:adjustRightInd w:val="0"/>
        <w:ind w:left="567"/>
        <w:jc w:val="both"/>
        <w:rPr>
          <w:rFonts w:ascii="Verdana" w:hAnsi="Verdana"/>
          <w:color w:val="000000"/>
          <w:sz w:val="18"/>
          <w:szCs w:val="18"/>
          <w:lang w:eastAsia="pl-PL"/>
        </w:rPr>
      </w:pPr>
      <w:r w:rsidRPr="00956897">
        <w:rPr>
          <w:rFonts w:ascii="Verdana" w:hAnsi="Verdana"/>
          <w:sz w:val="18"/>
          <w:szCs w:val="18"/>
          <w:lang w:eastAsia="pl-PL"/>
        </w:rPr>
        <w:t>Zgodnie z RODO nie przysługuje Pani/Panu:</w:t>
      </w:r>
    </w:p>
    <w:p w:rsidR="0035196A" w:rsidRPr="00956897" w:rsidRDefault="0035196A" w:rsidP="0035196A">
      <w:pPr>
        <w:numPr>
          <w:ilvl w:val="0"/>
          <w:numId w:val="9"/>
        </w:numPr>
        <w:suppressAutoHyphens w:val="0"/>
        <w:ind w:left="851" w:hanging="284"/>
        <w:contextualSpacing/>
        <w:jc w:val="both"/>
        <w:rPr>
          <w:rFonts w:ascii="Verdana" w:eastAsia="Calibri" w:hAnsi="Verdana"/>
          <w:i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prawo do przenoszenia danych osobowych, o którym mowa w art. 20 RODO;</w:t>
      </w:r>
    </w:p>
    <w:p w:rsidR="0035196A" w:rsidRPr="00956897" w:rsidRDefault="0035196A" w:rsidP="0035196A">
      <w:pPr>
        <w:numPr>
          <w:ilvl w:val="0"/>
          <w:numId w:val="9"/>
        </w:numPr>
        <w:suppressAutoHyphens w:val="0"/>
        <w:ind w:left="851" w:hanging="284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na podstawie art. 21 RODO prawo sprzeciwu, wobec przetwarzania danych osobowych, gdyż podstawą prawną przetwarzania Pani/Pana danych osobowych jest art. 6 ust. 1 lit. c RODO.</w:t>
      </w:r>
    </w:p>
    <w:p w:rsidR="0035196A" w:rsidRPr="00956897" w:rsidRDefault="0035196A" w:rsidP="0035196A">
      <w:pPr>
        <w:ind w:left="284"/>
        <w:jc w:val="both"/>
        <w:rPr>
          <w:rFonts w:ascii="Verdana" w:hAnsi="Verdana"/>
          <w:sz w:val="18"/>
          <w:szCs w:val="18"/>
          <w:lang w:eastAsia="pl-PL"/>
        </w:rPr>
      </w:pPr>
      <w:r w:rsidRPr="00956897">
        <w:rPr>
          <w:rFonts w:ascii="Verdana" w:hAnsi="Verdana"/>
          <w:sz w:val="18"/>
          <w:szCs w:val="18"/>
          <w:lang w:eastAsia="pl-PL"/>
        </w:rPr>
        <w:t xml:space="preserve">Zgodnie z RODO, każdej osobie, której dane są przetwarzane przysługuje prawo do wniesienia skargi do Prezesa Urzędu Ochrony Danych Osobowych. </w:t>
      </w:r>
    </w:p>
    <w:p w:rsidR="0035196A" w:rsidRDefault="0035196A" w:rsidP="0035196A">
      <w:pPr>
        <w:numPr>
          <w:ilvl w:val="0"/>
          <w:numId w:val="7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 xml:space="preserve">W oparciu o Pani/Pana dane osobowe administrator nie będzie podejmował wobec Pani/Pana zautomatyzowanych decyzji, w tym decyzji będących wynikiem profilowania.  </w:t>
      </w:r>
    </w:p>
    <w:p w:rsidR="0035196A" w:rsidRPr="00956897" w:rsidRDefault="0035196A" w:rsidP="0035196A">
      <w:pPr>
        <w:numPr>
          <w:ilvl w:val="0"/>
          <w:numId w:val="7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 xml:space="preserve">Administrator nie przewiduje przekazywania Pani/Pana danych osobowych do państwa trzeciego </w:t>
      </w:r>
      <w:bookmarkStart w:id="1" w:name="_Hlk513409144"/>
      <w:r w:rsidRPr="00956897">
        <w:rPr>
          <w:rFonts w:ascii="Verdana" w:eastAsia="Calibri" w:hAnsi="Verdana"/>
          <w:sz w:val="18"/>
          <w:szCs w:val="18"/>
        </w:rPr>
        <w:t xml:space="preserve">(tj. państwa, które nie należy do Europejskiego Obszaru Gospodarczego obejmującego Unię Europejską, Norwegię, Liechtenstein i Islandię) </w:t>
      </w:r>
      <w:bookmarkEnd w:id="1"/>
      <w:r w:rsidRPr="00956897">
        <w:rPr>
          <w:rFonts w:ascii="Verdana" w:eastAsia="Calibri" w:hAnsi="Verdana"/>
          <w:sz w:val="18"/>
          <w:szCs w:val="18"/>
        </w:rPr>
        <w:t>ani do organizacji międzynarodowych</w:t>
      </w:r>
    </w:p>
    <w:p w:rsidR="0035196A" w:rsidRDefault="0035196A" w:rsidP="0035196A">
      <w:pPr>
        <w:pStyle w:val="Akapitzlist"/>
        <w:tabs>
          <w:tab w:val="num" w:pos="360"/>
        </w:tabs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</w:p>
    <w:p w:rsidR="0035196A" w:rsidRPr="003432DD" w:rsidRDefault="0035196A" w:rsidP="0035196A">
      <w:pPr>
        <w:pStyle w:val="Akapitzlist"/>
        <w:tabs>
          <w:tab w:val="num" w:pos="360"/>
        </w:tabs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</w:p>
    <w:p w:rsidR="0035196A" w:rsidRPr="003432DD" w:rsidRDefault="0035196A" w:rsidP="0035196A">
      <w:pPr>
        <w:tabs>
          <w:tab w:val="num" w:pos="360"/>
        </w:tabs>
        <w:jc w:val="both"/>
        <w:outlineLvl w:val="0"/>
        <w:rPr>
          <w:rFonts w:ascii="Verdana" w:hAnsi="Verdana" w:cs="Arial"/>
          <w:sz w:val="18"/>
          <w:szCs w:val="18"/>
        </w:rPr>
      </w:pPr>
      <w:r w:rsidRPr="003432DD">
        <w:rPr>
          <w:rFonts w:ascii="Verdana" w:hAnsi="Verdana" w:cs="Arial"/>
          <w:sz w:val="18"/>
          <w:szCs w:val="18"/>
        </w:rPr>
        <w:t xml:space="preserve">        Załączniki:</w:t>
      </w:r>
    </w:p>
    <w:p w:rsidR="0035196A" w:rsidRDefault="0035196A" w:rsidP="0035196A">
      <w:pPr>
        <w:pStyle w:val="Akapitzlist"/>
        <w:numPr>
          <w:ilvl w:val="0"/>
          <w:numId w:val="4"/>
        </w:numPr>
        <w:tabs>
          <w:tab w:val="num" w:pos="360"/>
        </w:tabs>
        <w:suppressAutoHyphens w:val="0"/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  <w:r w:rsidRPr="003432DD">
        <w:rPr>
          <w:rFonts w:ascii="Verdana" w:hAnsi="Verdana" w:cs="Arial"/>
          <w:sz w:val="18"/>
          <w:szCs w:val="18"/>
        </w:rPr>
        <w:t>Wzór umowy</w:t>
      </w:r>
    </w:p>
    <w:p w:rsidR="0035196A" w:rsidRDefault="0035196A" w:rsidP="0035196A">
      <w:pPr>
        <w:pStyle w:val="Akapitzlist"/>
        <w:numPr>
          <w:ilvl w:val="0"/>
          <w:numId w:val="4"/>
        </w:numPr>
        <w:tabs>
          <w:tab w:val="num" w:pos="360"/>
        </w:tabs>
        <w:suppressAutoHyphens w:val="0"/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Formularz oferty </w:t>
      </w:r>
    </w:p>
    <w:p w:rsidR="003F65F1" w:rsidRDefault="004605E1" w:rsidP="0035196A">
      <w:pPr>
        <w:pStyle w:val="Akapitzlist"/>
        <w:numPr>
          <w:ilvl w:val="0"/>
          <w:numId w:val="4"/>
        </w:numPr>
        <w:tabs>
          <w:tab w:val="num" w:pos="360"/>
        </w:tabs>
        <w:suppressAutoHyphens w:val="0"/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  <w:r w:rsidRPr="004605E1">
        <w:rPr>
          <w:rFonts w:ascii="Verdana" w:hAnsi="Verdana" w:cs="Arial"/>
          <w:sz w:val="18"/>
          <w:szCs w:val="18"/>
        </w:rPr>
        <w:t xml:space="preserve">Oświadczenie wykonawcy </w:t>
      </w:r>
      <w:r w:rsidR="00747747" w:rsidRPr="004605E1">
        <w:rPr>
          <w:rFonts w:ascii="Verdana" w:hAnsi="Verdana" w:cs="Arial"/>
          <w:sz w:val="18"/>
          <w:szCs w:val="18"/>
        </w:rPr>
        <w:t>dotyczące przesłanek wykluczenia z postępowania</w:t>
      </w:r>
      <w:r w:rsidR="00747747">
        <w:rPr>
          <w:rFonts w:ascii="Verdana" w:hAnsi="Verdana" w:cs="Arial"/>
          <w:sz w:val="18"/>
          <w:szCs w:val="18"/>
        </w:rPr>
        <w:t>.</w:t>
      </w:r>
      <w:r w:rsidR="00747747">
        <w:rPr>
          <w:rFonts w:ascii="Arial" w:hAnsi="Arial" w:cs="Arial"/>
          <w:b/>
          <w:u w:val="single"/>
        </w:rPr>
        <w:t xml:space="preserve"> </w:t>
      </w:r>
    </w:p>
    <w:p w:rsidR="00A15A18" w:rsidRPr="00A15A18" w:rsidRDefault="00A15A18" w:rsidP="00A15A18">
      <w:pPr>
        <w:pStyle w:val="Akapitzlist"/>
        <w:numPr>
          <w:ilvl w:val="0"/>
          <w:numId w:val="4"/>
        </w:numPr>
        <w:tabs>
          <w:tab w:val="num" w:pos="360"/>
        </w:tabs>
        <w:suppressAutoHyphens w:val="0"/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  <w:r w:rsidRPr="00A15A18">
        <w:rPr>
          <w:rFonts w:ascii="Verdana" w:hAnsi="Verdana" w:cs="Arial"/>
          <w:sz w:val="18"/>
          <w:szCs w:val="18"/>
        </w:rPr>
        <w:t>Klauzula informacyjna dotycząca przetwarzania przez KOWR danych osobowych</w:t>
      </w:r>
    </w:p>
    <w:p w:rsidR="00547245" w:rsidRDefault="00A15A18" w:rsidP="00A15A18">
      <w:pPr>
        <w:pStyle w:val="Akapitzlist"/>
        <w:numPr>
          <w:ilvl w:val="0"/>
          <w:numId w:val="4"/>
        </w:numPr>
        <w:tabs>
          <w:tab w:val="num" w:pos="360"/>
        </w:tabs>
        <w:suppressAutoHyphens w:val="0"/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  <w:r w:rsidRPr="00A15A18">
        <w:rPr>
          <w:rFonts w:ascii="Verdana" w:hAnsi="Verdana" w:cs="Arial"/>
          <w:sz w:val="18"/>
          <w:szCs w:val="18"/>
        </w:rPr>
        <w:t>Klauzula informacyjna dotycząca przetwarzania przez Zamawiającego danych osobowych przez Wykonawcę</w:t>
      </w:r>
      <w:r>
        <w:rPr>
          <w:rFonts w:ascii="Verdana" w:hAnsi="Verdana" w:cs="Arial"/>
          <w:sz w:val="18"/>
          <w:szCs w:val="18"/>
        </w:rPr>
        <w:t>.</w:t>
      </w:r>
    </w:p>
    <w:p w:rsidR="00A15A18" w:rsidRDefault="009A7FE1" w:rsidP="00A15A18">
      <w:pPr>
        <w:pStyle w:val="Akapitzlist"/>
        <w:numPr>
          <w:ilvl w:val="0"/>
          <w:numId w:val="4"/>
        </w:numPr>
        <w:tabs>
          <w:tab w:val="num" w:pos="360"/>
        </w:tabs>
        <w:suppressAutoHyphens w:val="0"/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Dokumentacja techniczna</w:t>
      </w:r>
    </w:p>
    <w:p w:rsidR="0035196A" w:rsidRDefault="0035196A" w:rsidP="0035196A">
      <w:pPr>
        <w:suppressAutoHyphens w:val="0"/>
        <w:spacing w:line="276" w:lineRule="auto"/>
        <w:jc w:val="center"/>
        <w:rPr>
          <w:rFonts w:ascii="Verdana" w:hAnsi="Verdana"/>
          <w:b/>
          <w:sz w:val="18"/>
          <w:szCs w:val="18"/>
          <w:lang w:eastAsia="pl-PL"/>
        </w:rPr>
      </w:pPr>
    </w:p>
    <w:p w:rsidR="0035196A" w:rsidRDefault="0035196A" w:rsidP="0035196A">
      <w:pPr>
        <w:suppressAutoHyphens w:val="0"/>
        <w:spacing w:line="276" w:lineRule="auto"/>
        <w:jc w:val="center"/>
        <w:rPr>
          <w:rFonts w:ascii="Verdana" w:hAnsi="Verdana"/>
          <w:b/>
          <w:sz w:val="18"/>
          <w:szCs w:val="18"/>
          <w:lang w:eastAsia="pl-PL"/>
        </w:rPr>
      </w:pPr>
    </w:p>
    <w:p w:rsidR="0035196A" w:rsidRDefault="0035196A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35196A" w:rsidRDefault="0035196A" w:rsidP="0035196A">
      <w:pPr>
        <w:rPr>
          <w:rFonts w:ascii="Verdana" w:hAnsi="Verdana"/>
          <w:sz w:val="16"/>
          <w:szCs w:val="16"/>
        </w:rPr>
      </w:pPr>
      <w:r w:rsidRPr="00605DEC">
        <w:rPr>
          <w:rFonts w:ascii="Verdana" w:hAnsi="Verdana"/>
          <w:sz w:val="16"/>
          <w:szCs w:val="16"/>
        </w:rPr>
        <w:t>WRO.WKU</w:t>
      </w:r>
      <w:r>
        <w:rPr>
          <w:rFonts w:ascii="Verdana" w:hAnsi="Verdana"/>
          <w:sz w:val="16"/>
          <w:szCs w:val="16"/>
        </w:rPr>
        <w:t>Z.GZ.</w:t>
      </w:r>
      <w:r w:rsidR="00B25316">
        <w:rPr>
          <w:rFonts w:ascii="Verdana" w:hAnsi="Verdana"/>
          <w:sz w:val="16"/>
          <w:szCs w:val="16"/>
        </w:rPr>
        <w:t>261.30.</w:t>
      </w:r>
      <w:r w:rsidRPr="00605DEC">
        <w:rPr>
          <w:rFonts w:ascii="Verdana" w:hAnsi="Verdana"/>
          <w:sz w:val="16"/>
          <w:szCs w:val="16"/>
        </w:rPr>
        <w:t>202</w:t>
      </w:r>
      <w:r w:rsidR="00B25316">
        <w:rPr>
          <w:rFonts w:ascii="Verdana" w:hAnsi="Verdana"/>
          <w:sz w:val="16"/>
          <w:szCs w:val="16"/>
        </w:rPr>
        <w:t>4</w:t>
      </w:r>
      <w:r w:rsidR="00656D56">
        <w:rPr>
          <w:rFonts w:ascii="Verdana" w:hAnsi="Verdana"/>
          <w:sz w:val="16"/>
          <w:szCs w:val="16"/>
        </w:rPr>
        <w:t>.HB</w:t>
      </w:r>
    </w:p>
    <w:p w:rsidR="0035196A" w:rsidRDefault="0035196A" w:rsidP="0035196A">
      <w:pPr>
        <w:rPr>
          <w:rFonts w:ascii="Verdana" w:hAnsi="Verdana"/>
          <w:sz w:val="16"/>
          <w:szCs w:val="16"/>
        </w:rPr>
      </w:pPr>
    </w:p>
    <w:p w:rsidR="0035196A" w:rsidRDefault="0035196A" w:rsidP="0035196A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Załącznik nr 2 do zapytania ofertowego</w:t>
      </w:r>
    </w:p>
    <w:p w:rsidR="0035196A" w:rsidRDefault="0035196A" w:rsidP="0035196A">
      <w:pPr>
        <w:rPr>
          <w:rFonts w:ascii="Verdana" w:hAnsi="Verdana"/>
          <w:sz w:val="16"/>
          <w:szCs w:val="16"/>
        </w:rPr>
      </w:pPr>
      <w:r w:rsidRPr="00AE3D51">
        <w:rPr>
          <w:rFonts w:ascii="Verdana" w:hAnsi="Verdana"/>
          <w:color w:val="C00000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</w:p>
    <w:p w:rsidR="0035196A" w:rsidRDefault="0035196A" w:rsidP="0035196A">
      <w:pPr>
        <w:jc w:val="center"/>
        <w:rPr>
          <w:rFonts w:ascii="Verdana" w:hAnsi="Verdana" w:cs="Arial"/>
          <w:b/>
          <w:sz w:val="16"/>
          <w:szCs w:val="16"/>
        </w:rPr>
      </w:pPr>
      <w:r>
        <w:rPr>
          <w:rFonts w:ascii="Arial" w:hAnsi="Arial"/>
        </w:rPr>
        <w:object w:dxaOrig="8977" w:dyaOrig="2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86.25pt" o:ole="" fillcolor="window">
            <v:imagedata r:id="rId10" o:title=""/>
          </v:shape>
          <o:OLEObject Type="Embed" ProgID="MSDraw" ShapeID="_x0000_i1025" DrawAspect="Content" ObjectID="_1792476028" r:id="rId11">
            <o:FieldCodes>\* MERGEFORMAT</o:FieldCodes>
          </o:OLEObject>
        </w:object>
      </w:r>
      <w:r>
        <w:rPr>
          <w:rFonts w:ascii="Arial" w:hAnsi="Arial"/>
        </w:rPr>
        <w:br/>
      </w:r>
    </w:p>
    <w:p w:rsidR="0035196A" w:rsidRPr="00C06B02" w:rsidRDefault="0035196A" w:rsidP="0035196A">
      <w:pPr>
        <w:jc w:val="center"/>
        <w:rPr>
          <w:rFonts w:ascii="Verdana" w:hAnsi="Verdana" w:cs="Arial"/>
          <w:b/>
          <w:sz w:val="16"/>
          <w:szCs w:val="16"/>
        </w:rPr>
      </w:pPr>
      <w:r w:rsidRPr="00C06B02">
        <w:rPr>
          <w:rFonts w:ascii="Verdana" w:hAnsi="Verdana" w:cs="Arial"/>
          <w:b/>
          <w:sz w:val="16"/>
          <w:szCs w:val="16"/>
        </w:rPr>
        <w:t>FORMULARZ OFERTOWY</w:t>
      </w:r>
      <w:r>
        <w:rPr>
          <w:rFonts w:ascii="Verdana" w:hAnsi="Verdana" w:cs="Arial"/>
          <w:b/>
          <w:sz w:val="16"/>
          <w:szCs w:val="16"/>
        </w:rPr>
        <w:t xml:space="preserve"> – WYKONAWCA, PRZEDMIOT ZAMÓWIENIA </w:t>
      </w:r>
    </w:p>
    <w:p w:rsidR="0035196A" w:rsidRDefault="0035196A" w:rsidP="0035196A">
      <w:pPr>
        <w:jc w:val="center"/>
        <w:rPr>
          <w:rFonts w:ascii="Verdana" w:hAnsi="Verdana" w:cs="Arial"/>
          <w:sz w:val="16"/>
          <w:szCs w:val="16"/>
        </w:rPr>
      </w:pPr>
      <w:r w:rsidRPr="00DD6A52">
        <w:rPr>
          <w:rFonts w:ascii="Verdana" w:hAnsi="Verdana" w:cs="Arial"/>
          <w:sz w:val="16"/>
          <w:szCs w:val="16"/>
        </w:rPr>
        <w:t xml:space="preserve">w postępowaniu  w trybie zapytania ofertowego na wykonanie zamówienia , którego wartość netto nie przekracza równowartości kwoty określonej w art. </w:t>
      </w:r>
      <w:r>
        <w:rPr>
          <w:rFonts w:ascii="Verdana" w:hAnsi="Verdana" w:cs="Arial"/>
          <w:sz w:val="16"/>
          <w:szCs w:val="16"/>
        </w:rPr>
        <w:t>2 ust. 1 pkt. 1</w:t>
      </w:r>
      <w:r w:rsidRPr="00DD6A52">
        <w:rPr>
          <w:rFonts w:ascii="Verdana" w:hAnsi="Verdana" w:cs="Arial"/>
          <w:sz w:val="16"/>
          <w:szCs w:val="16"/>
        </w:rPr>
        <w:t xml:space="preserve"> ustawy Prawo zamówień</w:t>
      </w:r>
      <w:r w:rsidRPr="00C06B02">
        <w:rPr>
          <w:rFonts w:ascii="Verdana" w:hAnsi="Verdana" w:cs="Arial"/>
          <w:b/>
          <w:sz w:val="16"/>
          <w:szCs w:val="16"/>
        </w:rPr>
        <w:t xml:space="preserve"> </w:t>
      </w:r>
      <w:r w:rsidRPr="00DD6A52">
        <w:rPr>
          <w:rFonts w:ascii="Verdana" w:hAnsi="Verdana" w:cs="Arial"/>
          <w:sz w:val="16"/>
          <w:szCs w:val="16"/>
        </w:rPr>
        <w:t>publicznych</w:t>
      </w:r>
    </w:p>
    <w:p w:rsidR="00A57CB9" w:rsidRDefault="00A57CB9" w:rsidP="0035196A">
      <w:pPr>
        <w:jc w:val="center"/>
        <w:rPr>
          <w:rFonts w:ascii="Verdana" w:hAnsi="Verdana" w:cs="Arial"/>
          <w:sz w:val="16"/>
          <w:szCs w:val="16"/>
        </w:rPr>
      </w:pPr>
    </w:p>
    <w:p w:rsidR="0000032F" w:rsidRPr="00B25316" w:rsidRDefault="0000032F" w:rsidP="00B25316">
      <w:pPr>
        <w:rPr>
          <w:rFonts w:ascii="Verdana" w:hAnsi="Verdana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>„</w:t>
      </w:r>
      <w:r w:rsidR="00B25316" w:rsidRPr="00982828">
        <w:rPr>
          <w:rFonts w:ascii="Verdana" w:hAnsi="Verdana"/>
          <w:sz w:val="18"/>
          <w:szCs w:val="18"/>
        </w:rPr>
        <w:t xml:space="preserve">Budowa wewnętrznej instalacji gazowej C.O. i wentylacji w lokalu mieszkalnym przy ul. </w:t>
      </w:r>
      <w:proofErr w:type="spellStart"/>
      <w:r w:rsidR="00B25316" w:rsidRPr="00982828">
        <w:rPr>
          <w:rFonts w:ascii="Verdana" w:hAnsi="Verdana"/>
          <w:sz w:val="18"/>
          <w:szCs w:val="18"/>
        </w:rPr>
        <w:t>Osobow</w:t>
      </w:r>
      <w:r w:rsidR="00B25316">
        <w:rPr>
          <w:rFonts w:ascii="Verdana" w:hAnsi="Verdana"/>
          <w:sz w:val="18"/>
          <w:szCs w:val="18"/>
        </w:rPr>
        <w:t>ickiej</w:t>
      </w:r>
      <w:proofErr w:type="spellEnd"/>
      <w:r w:rsidR="00B25316">
        <w:rPr>
          <w:rFonts w:ascii="Verdana" w:hAnsi="Verdana"/>
          <w:sz w:val="18"/>
          <w:szCs w:val="18"/>
        </w:rPr>
        <w:t xml:space="preserve"> 112 c / 1  we Wrocławiu.</w:t>
      </w:r>
      <w:r>
        <w:rPr>
          <w:rFonts w:ascii="Verdana" w:hAnsi="Verdana" w:cs="TimesNewRomanPSMT"/>
          <w:sz w:val="18"/>
          <w:szCs w:val="18"/>
        </w:rPr>
        <w:t>”</w:t>
      </w:r>
    </w:p>
    <w:p w:rsidR="00A57CB9" w:rsidRDefault="00A57CB9" w:rsidP="0035196A">
      <w:pPr>
        <w:jc w:val="center"/>
        <w:rPr>
          <w:rFonts w:ascii="Verdana" w:hAnsi="Verdana" w:cs="Arial"/>
          <w:sz w:val="16"/>
          <w:szCs w:val="16"/>
        </w:rPr>
      </w:pPr>
    </w:p>
    <w:p w:rsidR="00A57CB9" w:rsidRDefault="00A57CB9" w:rsidP="0035196A">
      <w:pPr>
        <w:jc w:val="center"/>
        <w:rPr>
          <w:rFonts w:ascii="Verdana" w:hAnsi="Verdana" w:cs="Arial"/>
          <w:sz w:val="16"/>
          <w:szCs w:val="16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3"/>
        <w:gridCol w:w="5248"/>
      </w:tblGrid>
      <w:tr w:rsidR="0035196A" w:rsidRPr="00D1168E" w:rsidTr="007C72A2">
        <w:trPr>
          <w:trHeight w:val="352"/>
        </w:trPr>
        <w:tc>
          <w:tcPr>
            <w:tcW w:w="9761" w:type="dxa"/>
            <w:gridSpan w:val="2"/>
            <w:tcBorders>
              <w:top w:val="nil"/>
              <w:left w:val="nil"/>
              <w:right w:val="nil"/>
            </w:tcBorders>
          </w:tcPr>
          <w:p w:rsidR="0035196A" w:rsidRPr="00D1168E" w:rsidRDefault="0035196A" w:rsidP="007C72A2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Wykonawca: </w:t>
            </w: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35196A" w:rsidRPr="00D1168E" w:rsidRDefault="0035196A" w:rsidP="007C72A2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35196A" w:rsidRPr="00D1168E" w:rsidRDefault="0035196A" w:rsidP="007C72A2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5196A" w:rsidRPr="00D1168E" w:rsidRDefault="0035196A" w:rsidP="007C72A2">
            <w:pPr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  <w:tr w:rsidR="0035196A" w:rsidRPr="00D1168E" w:rsidTr="007C72A2">
        <w:trPr>
          <w:trHeight w:val="352"/>
        </w:trPr>
        <w:tc>
          <w:tcPr>
            <w:tcW w:w="9761" w:type="dxa"/>
            <w:gridSpan w:val="2"/>
          </w:tcPr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Osoba/y wskazana/e do kontaktów z</w:t>
            </w:r>
            <w:r>
              <w:rPr>
                <w:rFonts w:ascii="Verdana" w:hAnsi="Verdana"/>
                <w:sz w:val="18"/>
                <w:szCs w:val="18"/>
              </w:rPr>
              <w:t>e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Zlecającym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 Telefony: ………………………………………</w:t>
            </w:r>
          </w:p>
        </w:tc>
      </w:tr>
      <w:tr w:rsidR="0035196A" w:rsidRPr="00D1168E" w:rsidTr="007C72A2">
        <w:trPr>
          <w:trHeight w:val="352"/>
        </w:trPr>
        <w:tc>
          <w:tcPr>
            <w:tcW w:w="4513" w:type="dxa"/>
          </w:tcPr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NIP : ……………………………………………………………………</w:t>
            </w:r>
          </w:p>
        </w:tc>
        <w:tc>
          <w:tcPr>
            <w:tcW w:w="5248" w:type="dxa"/>
          </w:tcPr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REGON : …………………………………………………………………………</w:t>
            </w:r>
          </w:p>
        </w:tc>
      </w:tr>
      <w:tr w:rsidR="0035196A" w:rsidRPr="00D1168E" w:rsidTr="007C72A2">
        <w:trPr>
          <w:trHeight w:val="352"/>
        </w:trPr>
        <w:tc>
          <w:tcPr>
            <w:tcW w:w="9761" w:type="dxa"/>
            <w:gridSpan w:val="2"/>
          </w:tcPr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Fax: …………………………………………………………………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…… </w:t>
            </w:r>
            <w:r w:rsidRPr="00D1168E">
              <w:rPr>
                <w:rFonts w:ascii="Verdana" w:hAnsi="Verdana"/>
                <w:i/>
                <w:sz w:val="18"/>
                <w:szCs w:val="18"/>
              </w:rPr>
              <w:t>e-mail.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</w:t>
            </w:r>
          </w:p>
          <w:p w:rsidR="0035196A" w:rsidRPr="00D1168E" w:rsidRDefault="0035196A" w:rsidP="007C72A2">
            <w:pPr>
              <w:widowControl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D1168E">
              <w:rPr>
                <w:rFonts w:ascii="Verdana" w:hAnsi="Verdana"/>
                <w:b/>
                <w:i/>
                <w:sz w:val="14"/>
                <w:szCs w:val="14"/>
              </w:rPr>
              <w:t xml:space="preserve">Należy wpisać numer faksu i e-mail, pod które </w:t>
            </w:r>
            <w:r>
              <w:rPr>
                <w:rFonts w:ascii="Verdana" w:hAnsi="Verdana"/>
                <w:b/>
                <w:i/>
                <w:sz w:val="14"/>
                <w:szCs w:val="14"/>
              </w:rPr>
              <w:t>Zlecający może kierować korespondencję</w:t>
            </w:r>
          </w:p>
        </w:tc>
      </w:tr>
    </w:tbl>
    <w:p w:rsidR="0035196A" w:rsidRPr="00D1168E" w:rsidRDefault="0035196A" w:rsidP="0035196A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5196A" w:rsidRPr="00D1168E" w:rsidRDefault="0035196A" w:rsidP="0035196A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  <w:r w:rsidRPr="00D1168E">
        <w:rPr>
          <w:rFonts w:ascii="Verdana" w:hAnsi="Verdana"/>
          <w:b/>
          <w:sz w:val="18"/>
          <w:szCs w:val="18"/>
        </w:rPr>
        <w:t>OFERTA</w:t>
      </w:r>
    </w:p>
    <w:p w:rsidR="0035196A" w:rsidRDefault="0035196A" w:rsidP="0035196A">
      <w:pPr>
        <w:numPr>
          <w:ilvl w:val="0"/>
          <w:numId w:val="10"/>
        </w:numPr>
        <w:tabs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>Oferuję(-my) wykonanie zamó</w:t>
      </w:r>
      <w:r>
        <w:rPr>
          <w:rFonts w:ascii="Verdana" w:hAnsi="Verdana"/>
          <w:sz w:val="18"/>
          <w:szCs w:val="18"/>
        </w:rPr>
        <w:t xml:space="preserve">wienia określonego w zapytaniu ofertowym oraz </w:t>
      </w:r>
      <w:r w:rsidRPr="00D1168E">
        <w:rPr>
          <w:rFonts w:ascii="Verdana" w:hAnsi="Verdana"/>
          <w:sz w:val="18"/>
          <w:szCs w:val="18"/>
        </w:rPr>
        <w:t xml:space="preserve">projekcie umowy za podaną niżej </w:t>
      </w:r>
      <w:r w:rsidRPr="0015598C">
        <w:rPr>
          <w:rFonts w:ascii="Verdana" w:hAnsi="Verdana"/>
          <w:b/>
          <w:sz w:val="18"/>
          <w:szCs w:val="18"/>
        </w:rPr>
        <w:t>łączną cenę brutto</w:t>
      </w:r>
      <w:r>
        <w:rPr>
          <w:rFonts w:ascii="Verdana" w:hAnsi="Verdana"/>
          <w:sz w:val="18"/>
          <w:szCs w:val="18"/>
        </w:rPr>
        <w:t xml:space="preserve">, za wykonanie całego przedmioty zamówienia: (z VAT): </w:t>
      </w:r>
    </w:p>
    <w:p w:rsidR="0035196A" w:rsidRPr="00A33806" w:rsidRDefault="0035196A" w:rsidP="0035196A">
      <w:pPr>
        <w:autoSpaceDE w:val="0"/>
        <w:autoSpaceDN w:val="0"/>
        <w:adjustRightInd w:val="0"/>
        <w:ind w:left="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</w:t>
      </w:r>
      <w:r w:rsidRPr="00D1168E">
        <w:rPr>
          <w:rFonts w:ascii="Verdana" w:hAnsi="Verdana"/>
          <w:sz w:val="18"/>
          <w:szCs w:val="18"/>
        </w:rPr>
        <w:t>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……………………………………………………………………zł,</w:t>
      </w:r>
    </w:p>
    <w:p w:rsidR="0035196A" w:rsidRDefault="0035196A" w:rsidP="0035196A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5196A" w:rsidRDefault="0035196A" w:rsidP="0035196A">
      <w:pPr>
        <w:suppressAutoHyphens w:val="0"/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słownie…………………………………</w:t>
      </w:r>
      <w:r w:rsidRPr="00D1168E">
        <w:rPr>
          <w:rFonts w:ascii="Verdana" w:hAnsi="Verdana"/>
          <w:sz w:val="18"/>
          <w:szCs w:val="18"/>
        </w:rPr>
        <w:t>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</w:t>
      </w:r>
    </w:p>
    <w:p w:rsidR="0035196A" w:rsidRPr="00D1168E" w:rsidRDefault="0035196A" w:rsidP="0035196A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5196A" w:rsidRDefault="0035196A" w:rsidP="0035196A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5196A" w:rsidRPr="00D1168E" w:rsidRDefault="0035196A" w:rsidP="0035196A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>Oświadczam(-my), że cena powyższa obejmuje wszystkie koszty związane z realizacją przedmiotu umowy.</w:t>
      </w:r>
    </w:p>
    <w:p w:rsidR="0035196A" w:rsidRPr="00D1168E" w:rsidRDefault="0035196A" w:rsidP="0035196A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>Oświadc</w:t>
      </w:r>
      <w:r>
        <w:rPr>
          <w:rFonts w:ascii="Verdana" w:hAnsi="Verdana"/>
          <w:snapToGrid w:val="0"/>
          <w:sz w:val="18"/>
          <w:szCs w:val="18"/>
        </w:rPr>
        <w:t>zam(-y), że zapoznaliśmy się z treścią zapytania ofertowego, dokumentacją techniczną oraz</w:t>
      </w:r>
      <w:r w:rsidRPr="00D1168E">
        <w:rPr>
          <w:rFonts w:ascii="Verdana" w:hAnsi="Verdana"/>
          <w:snapToGrid w:val="0"/>
          <w:sz w:val="18"/>
          <w:szCs w:val="18"/>
        </w:rPr>
        <w:t xml:space="preserve"> projektem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D1168E">
        <w:rPr>
          <w:rFonts w:ascii="Verdana" w:hAnsi="Verdana"/>
          <w:snapToGrid w:val="0"/>
          <w:sz w:val="18"/>
          <w:szCs w:val="18"/>
        </w:rPr>
        <w:t xml:space="preserve">umowy i nie wnosimy do nich żadnych zastrzeżeń. Uzyskaliśmy wszelkie informacje i wyjaśnienia niezbędne do przygotowania oferty, jak również w przypadku wyboru naszej oferty zobowiązujemy się zrealizować zamówienie zgodnie z wymaganiami określonymi </w:t>
      </w:r>
      <w:r>
        <w:rPr>
          <w:rFonts w:ascii="Verdana" w:hAnsi="Verdana"/>
          <w:snapToGrid w:val="0"/>
          <w:sz w:val="18"/>
          <w:szCs w:val="18"/>
        </w:rPr>
        <w:t>w ogłoszeniu i projekcie umowy</w:t>
      </w:r>
      <w:r w:rsidRPr="00D1168E">
        <w:rPr>
          <w:rFonts w:ascii="Verdana" w:hAnsi="Verdana"/>
          <w:snapToGrid w:val="0"/>
          <w:sz w:val="18"/>
          <w:szCs w:val="18"/>
        </w:rPr>
        <w:t xml:space="preserve">. </w:t>
      </w:r>
    </w:p>
    <w:p w:rsidR="0035196A" w:rsidRDefault="0035196A" w:rsidP="0035196A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 xml:space="preserve">Oświadczam(-y), że jesteśmy związani niniejszą ofertą przez okres 30 dni od upływu terminu składania ofert. </w:t>
      </w:r>
    </w:p>
    <w:p w:rsidR="0035196A" w:rsidRPr="00F0650D" w:rsidRDefault="0035196A" w:rsidP="0035196A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F0650D">
        <w:rPr>
          <w:rFonts w:ascii="Verdana" w:hAnsi="Verdana"/>
          <w:snapToGrid w:val="0"/>
          <w:sz w:val="18"/>
          <w:szCs w:val="18"/>
        </w:rPr>
        <w:t>Oświadczam, że wypełniłem/</w:t>
      </w:r>
      <w:proofErr w:type="spellStart"/>
      <w:r w:rsidRPr="00F0650D">
        <w:rPr>
          <w:rFonts w:ascii="Verdana" w:hAnsi="Verdana"/>
          <w:snapToGrid w:val="0"/>
          <w:sz w:val="18"/>
          <w:szCs w:val="18"/>
        </w:rPr>
        <w:t>am</w:t>
      </w:r>
      <w:proofErr w:type="spellEnd"/>
      <w:r w:rsidRPr="00F0650D">
        <w:rPr>
          <w:rFonts w:ascii="Verdana" w:hAnsi="Verdana"/>
          <w:snapToGrid w:val="0"/>
          <w:sz w:val="18"/>
          <w:szCs w:val="18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 .</w:t>
      </w:r>
    </w:p>
    <w:p w:rsidR="0035196A" w:rsidRDefault="0035196A" w:rsidP="0035196A">
      <w:pPr>
        <w:rPr>
          <w:rFonts w:ascii="Verdana" w:hAnsi="Verdana" w:cs="Arial"/>
          <w:sz w:val="18"/>
          <w:szCs w:val="18"/>
        </w:rPr>
      </w:pPr>
      <w:r w:rsidRPr="00E87E6D">
        <w:rPr>
          <w:rFonts w:ascii="Verdana" w:hAnsi="Verdana" w:cs="Arial"/>
          <w:sz w:val="18"/>
          <w:szCs w:val="18"/>
        </w:rPr>
        <w:t>5</w:t>
      </w:r>
      <w:r>
        <w:rPr>
          <w:rFonts w:ascii="Verdana" w:hAnsi="Verdana" w:cs="Arial"/>
          <w:sz w:val="18"/>
          <w:szCs w:val="18"/>
        </w:rPr>
        <w:t>.</w:t>
      </w:r>
      <w:r w:rsidRPr="00E87E6D">
        <w:rPr>
          <w:rFonts w:ascii="Verdana" w:hAnsi="Verdana" w:cs="Arial"/>
          <w:sz w:val="18"/>
          <w:szCs w:val="18"/>
        </w:rPr>
        <w:t xml:space="preserve"> spełniam/spełniamy warunki udziału w postępowaniu w zakresie odpowiednich uprawnień budowlanych </w:t>
      </w:r>
      <w:r>
        <w:rPr>
          <w:rFonts w:ascii="Verdana" w:hAnsi="Verdana" w:cs="Arial"/>
          <w:sz w:val="18"/>
          <w:szCs w:val="18"/>
        </w:rPr>
        <w:t xml:space="preserve">   </w:t>
      </w:r>
    </w:p>
    <w:p w:rsidR="0035196A" w:rsidRPr="00E87E6D" w:rsidRDefault="0035196A" w:rsidP="0035196A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</w:t>
      </w:r>
    </w:p>
    <w:p w:rsidR="0035196A" w:rsidRDefault="0035196A" w:rsidP="0035196A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5196A" w:rsidRDefault="0035196A" w:rsidP="0035196A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5196A" w:rsidRDefault="0035196A" w:rsidP="0035196A">
      <w:pPr>
        <w:pStyle w:val="Tytu"/>
        <w:rPr>
          <w:i/>
          <w:sz w:val="18"/>
          <w:szCs w:val="18"/>
        </w:rPr>
      </w:pPr>
      <w:r w:rsidRPr="00945C66">
        <w:rPr>
          <w:rFonts w:ascii="Arial Narrow" w:hAnsi="Arial Narrow"/>
          <w:sz w:val="20"/>
          <w:szCs w:val="20"/>
        </w:rPr>
        <w:tab/>
      </w:r>
      <w:r>
        <w:rPr>
          <w:sz w:val="18"/>
          <w:szCs w:val="18"/>
        </w:rPr>
        <w:t xml:space="preserve">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35196A" w:rsidRPr="00D1168E" w:rsidTr="007C72A2">
        <w:trPr>
          <w:trHeight w:val="175"/>
          <w:jc w:val="center"/>
        </w:trPr>
        <w:tc>
          <w:tcPr>
            <w:tcW w:w="4589" w:type="dxa"/>
          </w:tcPr>
          <w:p w:rsidR="0035196A" w:rsidRPr="00D1168E" w:rsidRDefault="0035196A" w:rsidP="007C72A2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35196A" w:rsidRPr="00D1168E" w:rsidRDefault="0035196A" w:rsidP="007C72A2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35196A" w:rsidRPr="00D1168E" w:rsidRDefault="0035196A" w:rsidP="007C72A2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35196A" w:rsidRPr="00D1168E" w:rsidRDefault="0035196A" w:rsidP="007C72A2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35196A" w:rsidRPr="00D1168E" w:rsidRDefault="0035196A" w:rsidP="0035196A">
      <w:pPr>
        <w:tabs>
          <w:tab w:val="right" w:pos="9072"/>
        </w:tabs>
        <w:rPr>
          <w:rFonts w:ascii="Verdana" w:hAnsi="Verdana"/>
          <w:sz w:val="18"/>
          <w:szCs w:val="18"/>
        </w:rPr>
      </w:pPr>
    </w:p>
    <w:p w:rsidR="0035196A" w:rsidRDefault="0035196A" w:rsidP="0035196A">
      <w:pPr>
        <w:tabs>
          <w:tab w:val="right" w:pos="9072"/>
        </w:tabs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ab/>
        <w:t xml:space="preserve">  </w:t>
      </w:r>
    </w:p>
    <w:p w:rsidR="0035196A" w:rsidRDefault="0035196A" w:rsidP="0035196A">
      <w:pPr>
        <w:tabs>
          <w:tab w:val="right" w:pos="9072"/>
        </w:tabs>
        <w:rPr>
          <w:rFonts w:ascii="Verdana" w:hAnsi="Verdana"/>
          <w:sz w:val="18"/>
          <w:szCs w:val="18"/>
        </w:rPr>
      </w:pPr>
    </w:p>
    <w:p w:rsidR="0035196A" w:rsidRDefault="0035196A" w:rsidP="0035196A">
      <w:pPr>
        <w:tabs>
          <w:tab w:val="right" w:pos="9072"/>
        </w:tabs>
        <w:rPr>
          <w:rFonts w:ascii="Verdana" w:hAnsi="Verdana"/>
          <w:sz w:val="18"/>
          <w:szCs w:val="18"/>
        </w:rPr>
      </w:pPr>
    </w:p>
    <w:p w:rsidR="00A57CB9" w:rsidRDefault="00A57CB9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57CB9" w:rsidRDefault="00A57CB9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00032F" w:rsidRDefault="0000032F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501352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501352" w:rsidRDefault="00501352" w:rsidP="00501352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501352" w:rsidRDefault="00501352" w:rsidP="00501352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501352" w:rsidRDefault="00501352" w:rsidP="00501352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501352" w:rsidRDefault="00501352" w:rsidP="00501352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501352" w:rsidRDefault="00501352" w:rsidP="00501352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501352" w:rsidRDefault="00501352" w:rsidP="00501352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501352" w:rsidRDefault="00501352" w:rsidP="00501352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501352" w:rsidRDefault="00501352" w:rsidP="00501352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501352" w:rsidRDefault="00501352" w:rsidP="00501352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501352" w:rsidRDefault="00501352" w:rsidP="00501352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501352" w:rsidRDefault="00501352" w:rsidP="00501352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501352" w:rsidRDefault="00501352" w:rsidP="00501352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Pr="00713868" w:rsidRDefault="003F65F1" w:rsidP="003F65F1">
      <w:pPr>
        <w:ind w:firstLine="7371"/>
        <w:rPr>
          <w:rFonts w:ascii="Verdana" w:hAnsi="Verdana"/>
          <w:sz w:val="20"/>
          <w:szCs w:val="20"/>
        </w:rPr>
      </w:pPr>
      <w:r w:rsidRPr="00713868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3</w:t>
      </w:r>
    </w:p>
    <w:p w:rsidR="003F65F1" w:rsidRPr="000B6FDE" w:rsidRDefault="003F65F1" w:rsidP="003F65F1">
      <w:pPr>
        <w:pStyle w:val="Nagwek2"/>
        <w:numPr>
          <w:ilvl w:val="0"/>
          <w:numId w:val="0"/>
        </w:numPr>
        <w:ind w:left="-204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Do sprawy: WRO.WKUZ.GZ.261.30.2024</w:t>
      </w:r>
    </w:p>
    <w:p w:rsidR="003F65F1" w:rsidRPr="006922EF" w:rsidRDefault="003F65F1" w:rsidP="003F65F1">
      <w:pPr>
        <w:autoSpaceDE w:val="0"/>
        <w:autoSpaceDN w:val="0"/>
        <w:adjustRightInd w:val="0"/>
        <w:jc w:val="center"/>
        <w:rPr>
          <w:rFonts w:ascii="Verdana" w:hAnsi="Verdana" w:cs="Verdana-Bold"/>
          <w:b/>
          <w:bCs/>
          <w:sz w:val="18"/>
          <w:szCs w:val="18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1"/>
      </w:tblGrid>
      <w:tr w:rsidR="003F65F1" w:rsidRPr="00863C82" w:rsidTr="003E635B">
        <w:trPr>
          <w:trHeight w:val="352"/>
        </w:trPr>
        <w:tc>
          <w:tcPr>
            <w:tcW w:w="9761" w:type="dxa"/>
            <w:tcBorders>
              <w:top w:val="nil"/>
              <w:left w:val="nil"/>
              <w:right w:val="nil"/>
            </w:tcBorders>
          </w:tcPr>
          <w:p w:rsidR="003F65F1" w:rsidRPr="00863C82" w:rsidRDefault="003F65F1" w:rsidP="003E635B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b/>
                <w:snapToGrid w:val="0"/>
                <w:sz w:val="18"/>
                <w:szCs w:val="18"/>
              </w:rPr>
              <w:t>Wykonawca</w:t>
            </w: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</w:t>
            </w:r>
          </w:p>
          <w:p w:rsidR="003F65F1" w:rsidRPr="00863C82" w:rsidRDefault="003F65F1" w:rsidP="003E635B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3F65F1" w:rsidRPr="00863C82" w:rsidRDefault="003F65F1" w:rsidP="003E635B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F65F1" w:rsidRPr="00863C82" w:rsidRDefault="003F65F1" w:rsidP="003E635B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3F65F1" w:rsidRPr="00863C82" w:rsidRDefault="003F65F1" w:rsidP="003E635B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F65F1" w:rsidRPr="00863C82" w:rsidRDefault="003F65F1" w:rsidP="003E635B">
            <w:pPr>
              <w:spacing w:line="360" w:lineRule="atLeast"/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863C82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</w:tbl>
    <w:p w:rsidR="003F65F1" w:rsidRDefault="003F65F1" w:rsidP="003F65F1">
      <w:pPr>
        <w:tabs>
          <w:tab w:val="right" w:pos="9072"/>
        </w:tabs>
        <w:rPr>
          <w:rStyle w:val="celltableselected"/>
          <w:rFonts w:ascii="Verdana" w:hAnsi="Verdana"/>
          <w:sz w:val="18"/>
          <w:szCs w:val="18"/>
        </w:rPr>
      </w:pPr>
    </w:p>
    <w:p w:rsidR="003F65F1" w:rsidRDefault="003F65F1" w:rsidP="003F65F1">
      <w:pPr>
        <w:spacing w:after="120" w:line="360" w:lineRule="auto"/>
        <w:jc w:val="center"/>
        <w:rPr>
          <w:rFonts w:ascii="Verdana" w:hAnsi="Verdana" w:cs="Arial"/>
          <w:color w:val="0070C0"/>
          <w:sz w:val="18"/>
          <w:szCs w:val="18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  <w:r w:rsidRPr="00BF1F3F">
        <w:rPr>
          <w:rFonts w:ascii="Arial" w:hAnsi="Arial" w:cs="Arial"/>
          <w:b/>
          <w:u w:val="single"/>
        </w:rPr>
        <w:t>DOTYCZĄCE PRZESŁANEK WYKLUCZENIA Z POSTĘPOWANIA</w:t>
      </w:r>
      <w:r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br/>
      </w:r>
      <w:r w:rsidRPr="00713868">
        <w:rPr>
          <w:rFonts w:ascii="Verdana" w:hAnsi="Verdana" w:cs="Arial"/>
          <w:sz w:val="18"/>
          <w:szCs w:val="18"/>
        </w:rPr>
        <w:t>Na potrzeby zapytania ofertowego o udzielenie zamówienia publicznego pn.</w:t>
      </w:r>
    </w:p>
    <w:p w:rsidR="003F65F1" w:rsidRDefault="003F65F1" w:rsidP="003F65F1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E673E8" w:rsidRPr="00B25316" w:rsidRDefault="00E673E8" w:rsidP="00E673E8">
      <w:pPr>
        <w:rPr>
          <w:rFonts w:ascii="Verdana" w:hAnsi="Verdana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>„</w:t>
      </w:r>
      <w:r w:rsidRPr="00982828">
        <w:rPr>
          <w:rFonts w:ascii="Verdana" w:hAnsi="Verdana"/>
          <w:sz w:val="18"/>
          <w:szCs w:val="18"/>
        </w:rPr>
        <w:t xml:space="preserve">Budowa wewnętrznej instalacji gazowej C.O. i wentylacji w lokalu mieszkalnym przy ul. </w:t>
      </w:r>
      <w:proofErr w:type="spellStart"/>
      <w:r w:rsidRPr="00982828">
        <w:rPr>
          <w:rFonts w:ascii="Verdana" w:hAnsi="Verdana"/>
          <w:sz w:val="18"/>
          <w:szCs w:val="18"/>
        </w:rPr>
        <w:t>Osobow</w:t>
      </w:r>
      <w:r>
        <w:rPr>
          <w:rFonts w:ascii="Verdana" w:hAnsi="Verdana"/>
          <w:sz w:val="18"/>
          <w:szCs w:val="18"/>
        </w:rPr>
        <w:t>ickiej</w:t>
      </w:r>
      <w:proofErr w:type="spellEnd"/>
      <w:r>
        <w:rPr>
          <w:rFonts w:ascii="Verdana" w:hAnsi="Verdana"/>
          <w:sz w:val="18"/>
          <w:szCs w:val="18"/>
        </w:rPr>
        <w:t xml:space="preserve"> 112 c / 1  we Wrocławiu.</w:t>
      </w:r>
      <w:r>
        <w:rPr>
          <w:rFonts w:ascii="Verdana" w:hAnsi="Verdana" w:cs="TimesNewRomanPSMT"/>
          <w:sz w:val="18"/>
          <w:szCs w:val="18"/>
        </w:rPr>
        <w:t>”</w:t>
      </w:r>
    </w:p>
    <w:p w:rsidR="003F65F1" w:rsidRPr="002B48E3" w:rsidRDefault="003F65F1" w:rsidP="003F65F1">
      <w:pPr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3F65F1" w:rsidRPr="00766017" w:rsidRDefault="003F65F1" w:rsidP="003F65F1">
      <w:pPr>
        <w:shd w:val="clear" w:color="auto" w:fill="FFFFFF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znak WRO.WKUZ.GZ.261.</w:t>
      </w:r>
      <w:r w:rsidR="00E673E8">
        <w:rPr>
          <w:rFonts w:ascii="Verdana" w:hAnsi="Verdana" w:cs="Arial"/>
          <w:sz w:val="18"/>
          <w:szCs w:val="18"/>
        </w:rPr>
        <w:t>30</w:t>
      </w:r>
      <w:r>
        <w:rPr>
          <w:rFonts w:ascii="Verdana" w:hAnsi="Verdana" w:cs="Arial"/>
          <w:sz w:val="18"/>
          <w:szCs w:val="18"/>
        </w:rPr>
        <w:t>.2024</w:t>
      </w:r>
      <w:r w:rsidRPr="00766017">
        <w:rPr>
          <w:rFonts w:ascii="Verdana" w:hAnsi="Verdana" w:cs="Arial"/>
          <w:sz w:val="18"/>
          <w:szCs w:val="18"/>
        </w:rPr>
        <w:t>,</w:t>
      </w:r>
      <w:r w:rsidRPr="00766017">
        <w:rPr>
          <w:rFonts w:ascii="Verdana" w:hAnsi="Verdana" w:cs="Arial"/>
          <w:i/>
          <w:sz w:val="18"/>
          <w:szCs w:val="18"/>
        </w:rPr>
        <w:t xml:space="preserve"> </w:t>
      </w:r>
      <w:r w:rsidRPr="00766017">
        <w:rPr>
          <w:rFonts w:ascii="Verdana" w:hAnsi="Verdana" w:cs="Arial"/>
          <w:sz w:val="18"/>
          <w:szCs w:val="18"/>
        </w:rPr>
        <w:t>prowadzonego przez Krajowy Ośrodek Wsparcia Rolnictwa Oddział Terenowy we Wrocławiu oświadczam:</w:t>
      </w:r>
    </w:p>
    <w:p w:rsidR="003F65F1" w:rsidRPr="00713868" w:rsidRDefault="003F65F1" w:rsidP="003F65F1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>- nie podlegam wykluczeniu z postępowania na podstawie art. 7 ust. 1 ustawy z dnia 13 kwietnia 2022 r.</w:t>
      </w:r>
      <w:r w:rsidRPr="00713868">
        <w:rPr>
          <w:rFonts w:ascii="Verdana" w:hAnsi="Verdana" w:cs="Arial"/>
          <w:iCs/>
          <w:sz w:val="18"/>
          <w:szCs w:val="18"/>
        </w:rPr>
        <w:t xml:space="preserve"> o szczególnych rozwiązaniach w zakresie przeciwdziałania wspieraniu agresji na Ukrainę oraz służących ochronie bezpieczeństwa narodowego</w:t>
      </w:r>
      <w:r w:rsidRPr="00713868">
        <w:rPr>
          <w:rFonts w:ascii="Verdana" w:hAnsi="Verdana" w:cs="Arial"/>
          <w:sz w:val="18"/>
          <w:szCs w:val="18"/>
        </w:rPr>
        <w:t>.</w:t>
      </w:r>
    </w:p>
    <w:p w:rsidR="003F65F1" w:rsidRPr="00713868" w:rsidRDefault="003F65F1" w:rsidP="003F65F1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3F65F1" w:rsidRDefault="003F65F1" w:rsidP="003F65F1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 xml:space="preserve">Oświadczam, że informacje podane w powyższym oświadczeniu są aktualne </w:t>
      </w:r>
      <w:r w:rsidRPr="00713868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  <w:r w:rsidRPr="00713868">
        <w:rPr>
          <w:rFonts w:ascii="Arial" w:hAnsi="Arial" w:cs="Arial"/>
          <w:sz w:val="18"/>
          <w:szCs w:val="18"/>
        </w:rPr>
        <w:t>.</w:t>
      </w:r>
    </w:p>
    <w:p w:rsidR="003F65F1" w:rsidRDefault="003F65F1" w:rsidP="003F65F1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</w:p>
    <w:p w:rsidR="003F65F1" w:rsidRPr="00713868" w:rsidRDefault="003F65F1" w:rsidP="003F65F1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3F65F1" w:rsidRPr="00713868" w:rsidRDefault="003F65F1" w:rsidP="003F65F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F65F1" w:rsidRPr="001F4C82" w:rsidRDefault="003F65F1" w:rsidP="003F65F1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766017">
        <w:rPr>
          <w:rFonts w:ascii="Verdana" w:hAnsi="Verdana" w:cs="Arial"/>
          <w:sz w:val="18"/>
          <w:szCs w:val="18"/>
        </w:rPr>
        <w:t>dnia …………………. r.</w:t>
      </w:r>
      <w:r w:rsidRPr="001F4C82">
        <w:rPr>
          <w:rFonts w:ascii="Arial" w:hAnsi="Arial" w:cs="Arial"/>
        </w:rPr>
        <w:t xml:space="preserve"> </w:t>
      </w:r>
      <w:r w:rsidRPr="001F4C82">
        <w:rPr>
          <w:rFonts w:ascii="Arial" w:hAnsi="Arial" w:cs="Arial"/>
        </w:rPr>
        <w:tab/>
        <w:t>……………………</w:t>
      </w:r>
    </w:p>
    <w:p w:rsidR="003F65F1" w:rsidRDefault="003F65F1" w:rsidP="003F65F1">
      <w:pPr>
        <w:spacing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</w:t>
      </w: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3F65F1" w:rsidRDefault="003F65F1" w:rsidP="003F65F1">
      <w:pPr>
        <w:rPr>
          <w:rFonts w:ascii="Verdana" w:hAnsi="Verdana"/>
          <w:sz w:val="16"/>
          <w:szCs w:val="16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8F4556" w:rsidRDefault="008F4556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8F4556" w:rsidRDefault="008F4556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501352">
      <w:pPr>
        <w:widowControl w:val="0"/>
        <w:tabs>
          <w:tab w:val="left" w:pos="570"/>
        </w:tabs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656D56" w:rsidRDefault="0035196A" w:rsidP="00656D56">
      <w:pPr>
        <w:widowControl w:val="0"/>
        <w:suppressAutoHyphens w:val="0"/>
        <w:autoSpaceDE w:val="0"/>
        <w:autoSpaceDN w:val="0"/>
        <w:adjustRightInd w:val="0"/>
        <w:contextualSpacing/>
        <w:jc w:val="right"/>
        <w:rPr>
          <w:rFonts w:ascii="Verdana" w:hAnsi="Verdana" w:cs="Verdana"/>
          <w:sz w:val="18"/>
          <w:szCs w:val="18"/>
          <w:lang w:eastAsia="pl-PL"/>
        </w:rPr>
      </w:pP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Załącznik nr </w:t>
      </w:r>
      <w:r w:rsidR="003F65F1">
        <w:rPr>
          <w:rFonts w:ascii="Verdana" w:hAnsi="Verdana"/>
          <w:b/>
          <w:bCs/>
          <w:sz w:val="18"/>
          <w:szCs w:val="18"/>
          <w:lang w:eastAsia="pl-PL"/>
        </w:rPr>
        <w:t>4</w:t>
      </w:r>
    </w:p>
    <w:p w:rsidR="0035196A" w:rsidRPr="00656D56" w:rsidRDefault="00547245" w:rsidP="00656D56">
      <w:pPr>
        <w:widowControl w:val="0"/>
        <w:suppressAutoHyphens w:val="0"/>
        <w:autoSpaceDE w:val="0"/>
        <w:autoSpaceDN w:val="0"/>
        <w:adjustRightInd w:val="0"/>
        <w:contextualSpacing/>
        <w:jc w:val="right"/>
        <w:rPr>
          <w:rFonts w:ascii="Verdana" w:hAnsi="Verdana" w:cs="Verdana"/>
          <w:sz w:val="18"/>
          <w:szCs w:val="18"/>
          <w:lang w:eastAsia="pl-PL"/>
        </w:rPr>
      </w:pPr>
      <w:r>
        <w:rPr>
          <w:rFonts w:ascii="Verdana" w:hAnsi="Verdana"/>
          <w:b/>
          <w:bCs/>
          <w:sz w:val="18"/>
          <w:szCs w:val="18"/>
          <w:lang w:eastAsia="pl-PL"/>
        </w:rPr>
        <w:t>do zapytania ofertowego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both"/>
        <w:rPr>
          <w:rFonts w:ascii="Verdana" w:hAnsi="Verdana"/>
          <w:sz w:val="18"/>
          <w:szCs w:val="18"/>
          <w:lang w:eastAsia="pl-PL"/>
        </w:rPr>
      </w:pP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  <w:lang w:eastAsia="pl-PL"/>
        </w:rPr>
      </w:pPr>
      <w:r w:rsidRPr="00E455D3">
        <w:rPr>
          <w:rFonts w:ascii="Verdana" w:hAnsi="Verdana" w:cs="Arial"/>
          <w:b/>
          <w:bCs/>
          <w:sz w:val="18"/>
          <w:szCs w:val="18"/>
          <w:lang w:eastAsia="pl-PL"/>
        </w:rPr>
        <w:t>Klauzula informacyjna dotycząca przetwarzania p</w:t>
      </w: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rzez Krajowy Ośrodek Wsparcia Rolnictwa</w:t>
      </w:r>
      <w:r w:rsidRPr="00E455D3">
        <w:rPr>
          <w:rFonts w:ascii="Verdana" w:hAnsi="Verdana" w:cs="Arial"/>
          <w:b/>
          <w:bCs/>
          <w:sz w:val="18"/>
          <w:szCs w:val="18"/>
          <w:lang w:eastAsia="pl-PL"/>
        </w:rPr>
        <w:t xml:space="preserve"> danych osobowych pozyskanych od Wykonawcy Umowy </w:t>
      </w:r>
      <w:r w:rsidRPr="00E455D3">
        <w:rPr>
          <w:rFonts w:ascii="Verdana" w:hAnsi="Verdana" w:cs="Verdana"/>
          <w:b/>
          <w:color w:val="000000"/>
          <w:sz w:val="18"/>
          <w:szCs w:val="18"/>
          <w:lang w:eastAsia="pl-PL"/>
        </w:rPr>
        <w:t>……………………………</w:t>
      </w: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 </w:t>
      </w:r>
      <w:r w:rsidRPr="00E455D3">
        <w:rPr>
          <w:rFonts w:ascii="Verdana" w:hAnsi="Verdana" w:cs="Arial"/>
          <w:b/>
          <w:bCs/>
          <w:sz w:val="18"/>
          <w:szCs w:val="18"/>
          <w:lang w:eastAsia="pl-PL"/>
        </w:rPr>
        <w:t xml:space="preserve">w związku z jej zwarciem i realizacją, dotycząca osób reprezentujących Wykonawcę oraz osób wskazanych przez Wykonawcę do realizacji przedmiotu Umowy lub innych osób uczestniczących w jej realizacji, których dane zostaną udostępnione Krajowemu Ośrodkowi Wsparcia Rolnictwa.. 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Arial"/>
          <w:b/>
          <w:sz w:val="18"/>
          <w:szCs w:val="18"/>
          <w:lang w:eastAsia="pl-PL"/>
        </w:rPr>
      </w:pP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b/>
          <w:bCs/>
          <w:sz w:val="18"/>
          <w:szCs w:val="18"/>
          <w:lang w:eastAsia="pl-PL"/>
        </w:rPr>
      </w:pPr>
      <w:r w:rsidRPr="00E455D3">
        <w:rPr>
          <w:rFonts w:ascii="Verdana" w:hAnsi="Verdana"/>
          <w:b/>
          <w:bCs/>
          <w:sz w:val="18"/>
          <w:szCs w:val="18"/>
          <w:lang w:eastAsia="pl-PL"/>
        </w:rPr>
        <w:t>Klauzula informacyjna dotycząca przetwarzania p</w:t>
      </w:r>
      <w:r w:rsidRPr="00E455D3">
        <w:rPr>
          <w:rFonts w:ascii="Verdana" w:hAnsi="Verdana"/>
          <w:b/>
          <w:spacing w:val="10"/>
          <w:sz w:val="18"/>
          <w:szCs w:val="18"/>
          <w:lang w:eastAsia="pl-PL"/>
        </w:rPr>
        <w:t>rzez Krajowy Ośrodek Wsparcia Rolnictwa</w:t>
      </w: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 danych osobowych pozyskanych od Wykonawcy Umowy </w:t>
      </w:r>
      <w:r w:rsidRPr="00E455D3">
        <w:rPr>
          <w:rFonts w:ascii="Verdana" w:hAnsi="Verdana" w:cs="Verdana"/>
          <w:b/>
          <w:color w:val="000000"/>
          <w:sz w:val="18"/>
          <w:szCs w:val="18"/>
          <w:lang w:eastAsia="pl-PL"/>
        </w:rPr>
        <w:t>……………………………</w:t>
      </w: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 w związku z jej zwarciem i realizacją, dotycząca osób upoważnionych do zawarcia umowy i reprezentacji Wykonawcy oraz osób wskazanych przez Wykonawcę do realizacji przedmiotu Umowy lub innych osób uczestniczących w jej realizacji, których dane zostaną udostępnione Krajowemu Ośrodkowi Wsparcia Rolnictwa. 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Zgodnie z art. 14 rozporządzenia Parlamentu Europejskiego i Rady (UE) 2016/679 z dnia 27 kwietnia 2016 r. </w:t>
      </w:r>
      <w:r w:rsidRPr="00E455D3">
        <w:rPr>
          <w:rFonts w:ascii="Verdana" w:eastAsia="Calibri" w:hAnsi="Verdana"/>
          <w:i/>
          <w:sz w:val="18"/>
          <w:szCs w:val="18"/>
          <w:lang w:eastAsia="pl-PL"/>
        </w:rPr>
        <w:t>w sprawie ochrony osób fizycznych w związku z przetwarzaniem danych osobowych i w sprawie swobodnego przepływu takich danych oraz uchylenia dyrektywy 95/46/WE (ogólne rozporządzenie o ochronie danych)</w:t>
      </w: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 (Dz. Urz. UE L 119 z 04.05.2016, str. 1), dalej „RODO”</w:t>
      </w: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, w związku z pozyskaniem Pani/Pana danych osobowych uprzejmie informujemy, że: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767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Administrator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Administratorem czyli podmiotem decydującym o celach i środkach przetwarzania Pani/Pana danych osobowych jest Krajowy Ośrodek Wsparcia Rolnictwa (zwany dalej KOWR) z siedzibą w Warszawie (01-207) przy ul. </w:t>
      </w:r>
      <w:proofErr w:type="spellStart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Karolkowej</w:t>
      </w:r>
      <w:proofErr w:type="spellEnd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30. Z administratorem może się Pani/Pan skontaktować poprzez adres e-mail: </w:t>
      </w:r>
      <w:hyperlink r:id="rId12" w:history="1">
        <w:r w:rsidRPr="00E455D3">
          <w:rPr>
            <w:rFonts w:ascii="Verdana" w:eastAsia="Calibri" w:hAnsi="Verdana"/>
            <w:spacing w:val="10"/>
            <w:sz w:val="18"/>
            <w:szCs w:val="18"/>
            <w:lang w:eastAsia="pl-PL"/>
          </w:rPr>
          <w:t>kontakt@kowr.gov.pl</w:t>
        </w:r>
      </w:hyperlink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lub pisemnie na adres korespondencyjny: Krajowy Ośrodek Wsparcia Rolnictwa, ul. </w:t>
      </w:r>
      <w:proofErr w:type="spellStart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Karolkowa</w:t>
      </w:r>
      <w:proofErr w:type="spellEnd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30, 01-207 Warszawa.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5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767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Inspektor Ochrony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3" w:history="1">
        <w:r w:rsidRPr="00E455D3">
          <w:rPr>
            <w:rFonts w:ascii="Verdana" w:eastAsia="Calibri" w:hAnsi="Verdana"/>
            <w:spacing w:val="10"/>
            <w:sz w:val="18"/>
            <w:szCs w:val="18"/>
            <w:lang w:eastAsia="pl-PL"/>
          </w:rPr>
          <w:t>iodo@kowr.qov.pl</w:t>
        </w:r>
      </w:hyperlink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lub pisemnie na adres naszej siedziby, wskazany w pkt 1.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left="567" w:right="1818" w:hanging="567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Cele i podstawy prawne przetwarzania danych osobowych</w:t>
      </w:r>
    </w:p>
    <w:p w:rsidR="0035196A" w:rsidRPr="00E455D3" w:rsidRDefault="0035196A" w:rsidP="0035196A">
      <w:pPr>
        <w:keepNext/>
        <w:keepLines/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 xml:space="preserve">Jako administrator będziemy przetwarzać Pani/Pana dane osobowe w celach związanych z zawarciem, realizacją i rozliczeniem Umowy, która została zawarta w celu realizacji powierzonych Administratorowi zadań wynikających z przepisów prawa realizowanych w interesie publicznym. Pani/Pana dane przetwarzane będą także w celu realizacji obowiązków archiwizacji dokumentacji wynikających z </w:t>
      </w:r>
      <w:r w:rsidRPr="00E455D3">
        <w:rPr>
          <w:rFonts w:ascii="Verdana" w:hAnsi="Verdana"/>
          <w:spacing w:val="10"/>
          <w:sz w:val="18"/>
          <w:szCs w:val="18"/>
          <w:lang w:eastAsia="pl-PL"/>
        </w:rPr>
        <w:t>ustawy o narodowym zasobie archiwalnym i archiwach (Dz.U. z 2020 r. poz. 164)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Kategorie danych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Jako administrator będziemy przetwarzać Pani/Pana dane w zakresie kategorii danych: imię, nazwisko, stanowisko, nr telefonu, adres email oraz w przypadku osób bezpośrednio realizujących przedmiot umowy dane potwierdzające zatrudnienie na podstawie umowy o pracę.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Źródło danych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contextualSpacing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Pani/Pana dane administrator pozyskał od …………..(nazwa Wykonawcy), w związku z zawarciem i realizacją przedmiotu Umowy Pani/Pana wizerunek zostanie utrwalony w związku z jego stosowaniem na terenie siedziby administratora w celu zapewnienia bezpieczeństwa osób, informacji oraz mienia.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Okres przetwarzania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Pani/Pana dane osobowe będą przetwarzane przez okres obowiązywania zawartej Umowy oraz po zakończeniu jej obowiązywania </w:t>
      </w: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przez okres przewidziany przepisami prawa w tym zakresie, w tym przez okres przechowywania dokumentacji określony w przepisach powszechnych i uregulowaniach wewnętrznych Administratora w zakresie archiwizacji dokumentów, a także przez okres przedawnienia roszczeń przysługujących Administratorowi i w stosunku do niego. </w:t>
      </w:r>
      <w:r w:rsidRPr="00E455D3">
        <w:rPr>
          <w:rFonts w:ascii="Verdana" w:hAnsi="Verdana"/>
          <w:spacing w:val="10"/>
          <w:sz w:val="18"/>
          <w:szCs w:val="18"/>
          <w:lang w:eastAsia="pl-PL"/>
        </w:rPr>
        <w:t>Zgodnie z obowiązującymi uregulowaniami KOWR zobowiązany jest przechowywać dane osobowe pozyskane w związku z zawarciem umowy przez okres 10 lat licząc od dnia 1 stycznia następnego roku po ostatecznym rozliczeniu umowy.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Dane utrwalone w systemie monitoringu wizyjnego przetwarzane będą nie dłużej niż przez okres 90 dni po upływie, którego zostaną usunięte poprzez nadpisanie danych.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Odbiorcy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Pani/Pana dane osobowe mogą być udostępniane innym podmiotom jeżeli obowiązek taki będzie wynikać z przepisów prawa.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2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Do Pani/Pana danych osobowych mogą też mieć dostęp podmioty przetwarzające dane w naszym imieniu (podmioty przetwarzające), np. podmioty świadczące usługi informatyczne, usługi niszczenia i archiwizacji dokumentów, jak również inni administratorzy danych osobowych przetwarzający dane we własnym imieniu, np. podmioty prowadzące działalność pocztową lub kurierską.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Prawa osób, których dane dotyczą: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left="20"/>
        <w:contextualSpacing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Zgodnie z RODO przysługuje Pani/Panu:</w:t>
      </w:r>
    </w:p>
    <w:p w:rsidR="0035196A" w:rsidRPr="00E455D3" w:rsidRDefault="0035196A" w:rsidP="0035196A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prawo dostępu do swoich danych osobowych i otrzymania ich kopii;</w:t>
      </w:r>
    </w:p>
    <w:p w:rsidR="0035196A" w:rsidRPr="00E455D3" w:rsidRDefault="0035196A" w:rsidP="0035196A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prawo do sprostowania (poprawiania) swoich danych osobowych;</w:t>
      </w:r>
    </w:p>
    <w:p w:rsidR="0035196A" w:rsidRPr="00E455D3" w:rsidRDefault="0035196A" w:rsidP="0035196A">
      <w:pPr>
        <w:widowControl w:val="0"/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:rsidR="0035196A" w:rsidRPr="00E455D3" w:rsidRDefault="0035196A" w:rsidP="0035196A">
      <w:pPr>
        <w:widowControl w:val="0"/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ograniczenia przetwarzania danych, przy czym przepisy odrębne mogą wyłączyć możliwość skorzystania z tego praw.</w:t>
      </w:r>
    </w:p>
    <w:p w:rsidR="0035196A" w:rsidRPr="00E455D3" w:rsidRDefault="0035196A" w:rsidP="0035196A">
      <w:pPr>
        <w:widowControl w:val="0"/>
        <w:shd w:val="clear" w:color="auto" w:fill="FFFFFF"/>
        <w:suppressAutoHyphens w:val="0"/>
        <w:autoSpaceDE w:val="0"/>
        <w:autoSpaceDN w:val="0"/>
        <w:adjustRightInd w:val="0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Jeżeli chce Pani/Pan skorzystać z któregokolwiek z tych uprawnień prosimy o kontakt z Inspektorem Ochrony Danych Osobowych, wskazany w pkt 2 lub pisemnie na adres naszej siedziby, wskazany powyżej.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Posiada Pani/Pani prawo do wniesienia skargi do Prezesa Urzędu Ochrony Danych Osobowych.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Zautomatyzowane podejmowanie decyzji i przekazywanie danych do państw trzecich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8"/>
          <w:szCs w:val="18"/>
          <w:lang w:val="pl" w:eastAsia="pl-PL"/>
        </w:rPr>
      </w:pPr>
      <w:r w:rsidRPr="00E455D3">
        <w:rPr>
          <w:rFonts w:ascii="Verdana" w:hAnsi="Verdana"/>
          <w:spacing w:val="10"/>
          <w:sz w:val="18"/>
          <w:szCs w:val="18"/>
          <w:lang w:val="pl" w:eastAsia="pl-PL"/>
        </w:rPr>
        <w:t>W oparciu o Pani/Pana dane osobowe KOWR nie będzie podejmował wobec Pani/Pana zautomatyzowanych decyzji, w tym decyzji będących wynikiem profilowania.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val="pl" w:eastAsia="pl-PL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:rsidR="0035196A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35196A" w:rsidRPr="00B4127E" w:rsidRDefault="0035196A" w:rsidP="0035196A">
      <w:pPr>
        <w:rPr>
          <w:rFonts w:ascii="Verdana" w:hAnsi="Verdana"/>
          <w:sz w:val="18"/>
          <w:szCs w:val="18"/>
          <w:lang w:eastAsia="pl-PL"/>
        </w:rPr>
      </w:pPr>
    </w:p>
    <w:p w:rsidR="0035196A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656D56" w:rsidRDefault="00656D56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656D56" w:rsidRDefault="00656D56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656D56" w:rsidRDefault="00656D56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Załącznik nr </w:t>
      </w:r>
      <w:r w:rsidR="003F65F1">
        <w:rPr>
          <w:rFonts w:ascii="Verdana" w:hAnsi="Verdana"/>
          <w:b/>
          <w:bCs/>
          <w:sz w:val="18"/>
          <w:szCs w:val="18"/>
          <w:lang w:eastAsia="pl-PL"/>
        </w:rPr>
        <w:t>5</w:t>
      </w:r>
    </w:p>
    <w:p w:rsidR="0035196A" w:rsidRPr="00E455D3" w:rsidRDefault="00A15A18" w:rsidP="0035196A">
      <w:pPr>
        <w:widowControl w:val="0"/>
        <w:suppressAutoHyphens w:val="0"/>
        <w:autoSpaceDE w:val="0"/>
        <w:autoSpaceDN w:val="0"/>
        <w:adjustRightInd w:val="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  <w:r>
        <w:rPr>
          <w:rFonts w:ascii="Verdana" w:hAnsi="Verdana"/>
          <w:b/>
          <w:bCs/>
          <w:sz w:val="18"/>
          <w:szCs w:val="18"/>
          <w:lang w:eastAsia="pl-PL"/>
        </w:rPr>
        <w:t>do zapytania ofertowego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 w:cs="Arial"/>
          <w:b/>
          <w:sz w:val="18"/>
          <w:szCs w:val="18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lang w:eastAsia="pl-PL"/>
        </w:rPr>
        <w:t xml:space="preserve">Klauzula informacyjna dotycząca przetwarzania przez Zamawiającego danych osobowych Wykonawcy będącego osobą fizyczną/osobą fizyczną prowadzącą działalność gospodarczą 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W związku z pozyskaniem Pani/Pana danych osobowych informujemy, że: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Administrator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Administratorem czyli podmiotem decydującym o celach i środkach przetwarzania Pani/Pana danych osobowych jest Krajowy Ośrodek Wsparcia Rolnictwa (zwany dalej KOWR) z siedzibą w Warszawie (01-207) przy ul. </w:t>
      </w:r>
      <w:proofErr w:type="spellStart"/>
      <w:r w:rsidRPr="00E455D3">
        <w:rPr>
          <w:rFonts w:ascii="Verdana" w:hAnsi="Verdana"/>
          <w:spacing w:val="10"/>
          <w:sz w:val="18"/>
          <w:szCs w:val="18"/>
          <w:lang w:eastAsia="pl-PL"/>
        </w:rPr>
        <w:t>Karolkowej</w:t>
      </w:r>
      <w:proofErr w:type="spellEnd"/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 30.Z administratorem może się Pani/Pan skontaktować poprzez adres e-mail: </w:t>
      </w:r>
      <w:hyperlink r:id="rId14" w:history="1">
        <w:r w:rsidRPr="00E455D3">
          <w:rPr>
            <w:rFonts w:ascii="Verdana" w:hAnsi="Verdana"/>
            <w:spacing w:val="10"/>
            <w:sz w:val="18"/>
            <w:szCs w:val="18"/>
            <w:lang w:eastAsia="pl-PL"/>
          </w:rPr>
          <w:t>kontakt@kowr.gov.pl</w:t>
        </w:r>
      </w:hyperlink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 lub pisemnie na adres korespondencyjny: Krajowy Ośrodek Wsparcia Rolnictwa, ul. </w:t>
      </w:r>
      <w:proofErr w:type="spellStart"/>
      <w:r w:rsidRPr="00E455D3">
        <w:rPr>
          <w:rFonts w:ascii="Verdana" w:hAnsi="Verdana"/>
          <w:spacing w:val="10"/>
          <w:sz w:val="18"/>
          <w:szCs w:val="18"/>
          <w:lang w:eastAsia="pl-PL"/>
        </w:rPr>
        <w:t>Karolkowa</w:t>
      </w:r>
      <w:proofErr w:type="spellEnd"/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 30, 01-207 Warszawa.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Inspektor Ochrony Danych Osobowych</w:t>
      </w:r>
    </w:p>
    <w:p w:rsidR="0035196A" w:rsidRPr="00E455D3" w:rsidRDefault="0035196A" w:rsidP="0035196A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5" w:history="1">
        <w:r w:rsidRPr="00E455D3">
          <w:rPr>
            <w:rFonts w:ascii="Verdana" w:hAnsi="Verdana"/>
            <w:spacing w:val="10"/>
            <w:sz w:val="18"/>
            <w:szCs w:val="18"/>
            <w:u w:val="single"/>
            <w:lang w:eastAsia="pl-PL"/>
          </w:rPr>
          <w:t>iodo@kowr.qov.pl</w:t>
        </w:r>
      </w:hyperlink>
      <w:r w:rsidRPr="00E455D3">
        <w:rPr>
          <w:rFonts w:ascii="Verdana" w:hAnsi="Verdana"/>
          <w:spacing w:val="10"/>
          <w:sz w:val="18"/>
          <w:szCs w:val="18"/>
          <w:lang w:eastAsia="pl-PL"/>
        </w:rPr>
        <w:t>lub pisemnie na adres naszej siedziby, wskazany w pkt 1.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Cele i podstawy prawne przetwarzania danych osobowych</w:t>
      </w:r>
    </w:p>
    <w:p w:rsidR="0035196A" w:rsidRPr="00E455D3" w:rsidRDefault="0035196A" w:rsidP="0035196A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Jako administrator będziemy przetwarzać Pani/Pana dane osobowe w celu zawarcia i rozliczenia umowy, której jest Pani/Pan stroną. 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contextualSpacing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Przetwarzanie Pani/Pana danych osobowych jest niezbędne do zawarcia, realizacji i rozliczenia ww. umowy, której Pani/Pan jest stroną, oraz realizacji wszystkich innych określonych w przepisach prawa obowiązków, w tym obowiązków jako płatnika danin publicznych a także obowiązku archiwizacji dokumentacji zgodnie z ustawą o narodowym zasobie archiwalnym i archiwach (Dz.U. z 2020 r. poz. 164), co stanowi o zgodnym z  prawem przetwarzaniu Pani/Pana danych osobowych w oparciu o przesłanki legalności przetwarzania, o których mowa w art. 6 ust. 1 lit. b i c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 ochronie danych) (Dz.U. UE. L. 119 z 04.05.2016 r., str. 1), dalej jako RODO.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Okres przetwarzania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Pani/Pana dane osobowe będą przetwarzane przez okres przewidziany przepisami prawa w tym zakresie, w tym przez okres przechowywania dokumentacji określony w przepisach powszechnych i uregulowaniach wewnętrznych KOWR w zakresie archiwizacji dokumentów oraz okres przedawnienia roszczeń przysługujących KOWR i w stosunku do niego.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Zgodnie z obowiązującymi uregulowaniami KOWR zobowiązany jest przechowywać Pani/Pana dane osobowe zawarte w umowie przez okres 10 lat licząc od dnia 1 stycznia następnego roku po ostatecznym rozliczeniu umowy.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Odbiorcy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Pani/Pana dane osobowe mogą być udostępniane innym podmiotom jeżeli obowiązek taki będzie wynikać z przepisów prawa.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Do Pani/Pana danych osobowych mogą też mieć dostęp podmioty przetwarzające dane w naszym imieniu (podmioty przetwarzające), np. podmioty świadczące usługi informatyczne, usługi niszczenia i archiwizacji dokumentów, jak również inni administratorzy danych osobowych przetwarzający dane we własnym imieniu, np. podmioty prowadzące działalność pocztową lub kurierską.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Prawa osób, których dane dotyczą:</w:t>
      </w:r>
    </w:p>
    <w:p w:rsidR="0035196A" w:rsidRPr="00E455D3" w:rsidRDefault="0035196A" w:rsidP="0035196A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Zgodnie z RODO przysługuje Pani/Panu:</w:t>
      </w:r>
    </w:p>
    <w:p w:rsidR="0035196A" w:rsidRPr="00E455D3" w:rsidRDefault="0035196A" w:rsidP="0035196A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dostępu do swoich danych osobowych oraz otrzymania ich kopii;</w:t>
      </w:r>
    </w:p>
    <w:p w:rsidR="0035196A" w:rsidRPr="00E455D3" w:rsidRDefault="0035196A" w:rsidP="0035196A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sprostowania (poprawiania) swoich danych osobowych;</w:t>
      </w:r>
    </w:p>
    <w:p w:rsidR="0035196A" w:rsidRPr="00E455D3" w:rsidRDefault="0035196A" w:rsidP="0035196A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ograniczenia przetwarzania danych osobowych.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58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Jeżeli chce Pani/Pan skorzystać z któregokolwiek z tych uprawnień prosimy o kontakt z Inspektorem Ochrony Danych Osobowych, wskazany w pkt 2 lub pisemnie na adres naszej siedziby, wskazany powyżej.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 xml:space="preserve">Posiada Pani/Pani prawo do wniesienia skargi do Prezesa Urzędu Ochrony Danych Osobowych 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/>
          <w:i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Zgodnie z RODO nie przysługuje Pani/Panu:</w:t>
      </w:r>
    </w:p>
    <w:p w:rsidR="0035196A" w:rsidRPr="00E455D3" w:rsidRDefault="0035196A" w:rsidP="0035196A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w związku z art. 17 ust. 3 lit. b, d lub e RODO prawo do usunięcia danych osobowych;</w:t>
      </w:r>
    </w:p>
    <w:p w:rsidR="0035196A" w:rsidRPr="00E455D3" w:rsidRDefault="0035196A" w:rsidP="0035196A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przenoszenia danych osobowych, o którym mowa w art. 20 RODO;</w:t>
      </w:r>
    </w:p>
    <w:p w:rsidR="0035196A" w:rsidRPr="00E455D3" w:rsidRDefault="0035196A" w:rsidP="0035196A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Informacja o wymogu/dobrowolności podania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Podanie przez Panią/Pana danych jest niezbędne do zawarcia i rozliczenia umowy, której jest Pani/Pan stroną. 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Zautomatyzowane podejmowanie decyzji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W oparciu o Pani/Pana dane osobowe KOWR nie będzie podejmował wobec Pani/Pana zautomatyzowanych decyzji, w tym decyzji będących wynikiem profilowania.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Przekazywanie danych do państw trzecich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:rsidR="0035196A" w:rsidRPr="00E455D3" w:rsidRDefault="0035196A" w:rsidP="0035196A">
      <w:pPr>
        <w:keepNext/>
        <w:keepLines/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bCs/>
          <w:iCs/>
          <w:sz w:val="18"/>
          <w:szCs w:val="18"/>
          <w:lang w:eastAsia="pl-PL"/>
        </w:rPr>
      </w:pPr>
    </w:p>
    <w:p w:rsidR="0035196A" w:rsidRPr="00E455D3" w:rsidRDefault="0035196A" w:rsidP="0035196A">
      <w:pPr>
        <w:suppressAutoHyphens w:val="0"/>
        <w:spacing w:line="276" w:lineRule="auto"/>
        <w:jc w:val="center"/>
        <w:rPr>
          <w:rFonts w:ascii="Verdana" w:hAnsi="Verdana"/>
          <w:sz w:val="18"/>
          <w:szCs w:val="18"/>
          <w:lang w:eastAsia="pl-PL"/>
        </w:rPr>
      </w:pPr>
    </w:p>
    <w:p w:rsidR="0035196A" w:rsidRPr="00D87168" w:rsidRDefault="0035196A" w:rsidP="0035196A">
      <w:pPr>
        <w:autoSpaceDE w:val="0"/>
        <w:autoSpaceDN w:val="0"/>
        <w:jc w:val="center"/>
        <w:textAlignment w:val="baseline"/>
        <w:rPr>
          <w:rFonts w:ascii="Verdana" w:hAnsi="Verdana"/>
          <w:b/>
          <w:bCs/>
          <w:sz w:val="16"/>
          <w:szCs w:val="16"/>
        </w:rPr>
      </w:pPr>
    </w:p>
    <w:p w:rsidR="0035196A" w:rsidRPr="00D87168" w:rsidRDefault="0035196A" w:rsidP="0035196A">
      <w:pPr>
        <w:autoSpaceDE w:val="0"/>
        <w:autoSpaceDN w:val="0"/>
        <w:jc w:val="center"/>
        <w:textAlignment w:val="baseline"/>
        <w:rPr>
          <w:rFonts w:ascii="Verdana" w:hAnsi="Verdana"/>
          <w:b/>
          <w:bCs/>
          <w:sz w:val="16"/>
          <w:szCs w:val="16"/>
        </w:rPr>
      </w:pPr>
    </w:p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844475" w:rsidRDefault="00844475" w:rsidP="007D045E">
      <w:pPr>
        <w:rPr>
          <w:rFonts w:ascii="Verdana" w:hAnsi="Verdana" w:cs="Arial"/>
          <w:b/>
          <w:sz w:val="18"/>
          <w:szCs w:val="18"/>
        </w:rPr>
      </w:pPr>
    </w:p>
    <w:sectPr w:rsidR="00844475" w:rsidSect="00B709D3">
      <w:headerReference w:type="default" r:id="rId16"/>
      <w:headerReference w:type="first" r:id="rId17"/>
      <w:footerReference w:type="first" r:id="rId18"/>
      <w:pgSz w:w="11906" w:h="16838" w:code="9"/>
      <w:pgMar w:top="851" w:right="1133" w:bottom="720" w:left="1134" w:header="390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679" w:rsidRDefault="009C3679">
      <w:r>
        <w:separator/>
      </w:r>
    </w:p>
  </w:endnote>
  <w:endnote w:type="continuationSeparator" w:id="0">
    <w:p w:rsidR="009C3679" w:rsidRDefault="009C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Arial"/>
    <w:charset w:val="01"/>
    <w:family w:val="swiss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Pr="000101C8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832048</wp:posOffset>
          </wp:positionH>
          <wp:positionV relativeFrom="margin">
            <wp:posOffset>8112381</wp:posOffset>
          </wp:positionV>
          <wp:extent cx="6400800" cy="436880"/>
          <wp:effectExtent l="0" t="0" r="0" b="0"/>
          <wp:wrapSquare wrapText="bothSides"/>
          <wp:docPr id="64" name="Obraz 64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sz w:val="18"/>
        <w:szCs w:val="18"/>
      </w:rPr>
      <w:t>54-610</w:t>
    </w:r>
    <w:r w:rsidRPr="000101C8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Wrocław, ul. Mińska 60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71 35 63 919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www.kowr.gov.pl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679" w:rsidRDefault="009C3679">
      <w:r>
        <w:separator/>
      </w:r>
    </w:p>
  </w:footnote>
  <w:footnote w:type="continuationSeparator" w:id="0">
    <w:p w:rsidR="009C3679" w:rsidRDefault="009C3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Pr="008277FA" w:rsidRDefault="009C3679" w:rsidP="001F11CD">
    <w:pPr>
      <w:tabs>
        <w:tab w:val="left" w:pos="7088"/>
      </w:tabs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Default="009C3679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9C3679" w:rsidRDefault="009C3679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9C3679" w:rsidRDefault="009C3679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9C3679" w:rsidRDefault="009C3679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9C3679" w:rsidRDefault="009C3679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9C3679" w:rsidRDefault="009C3679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9C3679" w:rsidRDefault="009C3679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9C3679" w:rsidRDefault="009C3679" w:rsidP="007C23D6">
    <w:pPr>
      <w:spacing w:line="276" w:lineRule="auto"/>
      <w:rPr>
        <w:rFonts w:ascii="Verdana" w:hAnsi="Verdana"/>
        <w:b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0</wp:posOffset>
          </wp:positionH>
          <wp:positionV relativeFrom="margin">
            <wp:posOffset>-1450975</wp:posOffset>
          </wp:positionV>
          <wp:extent cx="1440180" cy="861060"/>
          <wp:effectExtent l="0" t="0" r="0" b="0"/>
          <wp:wrapSquare wrapText="bothSides"/>
          <wp:docPr id="63" name="Obraz 63" descr="logo_KOW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ogo_KOW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b/>
        <w:sz w:val="18"/>
        <w:szCs w:val="18"/>
      </w:rPr>
      <w:t xml:space="preserve">Oddział Terenowy we Wrocławiu </w:t>
    </w:r>
  </w:p>
  <w:p w:rsidR="009C3679" w:rsidRPr="0035729F" w:rsidRDefault="009C3679" w:rsidP="007C23D6">
    <w:pPr>
      <w:spacing w:line="276" w:lineRule="auto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 xml:space="preserve">Wydział </w:t>
    </w:r>
    <w:r w:rsidRPr="0035729F">
      <w:rPr>
        <w:rFonts w:ascii="Verdana" w:hAnsi="Verdana"/>
        <w:b/>
        <w:sz w:val="18"/>
        <w:szCs w:val="18"/>
      </w:rPr>
      <w:t>Organizacyjno-Prawny</w:t>
    </w:r>
  </w:p>
  <w:p w:rsidR="009C3679" w:rsidRPr="00DB279E" w:rsidRDefault="009C3679" w:rsidP="007C23D6">
    <w:pPr>
      <w:spacing w:line="276" w:lineRule="auto"/>
      <w:ind w:left="-850" w:firstLine="85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WRO.</w:t>
    </w:r>
    <w:r w:rsidR="00F66733">
      <w:rPr>
        <w:rFonts w:ascii="Verdana" w:hAnsi="Verdana"/>
        <w:b/>
        <w:sz w:val="18"/>
        <w:szCs w:val="18"/>
      </w:rPr>
      <w:t>WKU</w:t>
    </w:r>
    <w:r w:rsidR="000B5E62">
      <w:rPr>
        <w:rFonts w:ascii="Verdana" w:hAnsi="Verdana"/>
        <w:b/>
        <w:sz w:val="18"/>
        <w:szCs w:val="18"/>
      </w:rPr>
      <w:t>Z</w:t>
    </w:r>
    <w:r w:rsidR="00F66733">
      <w:rPr>
        <w:rFonts w:ascii="Verdana" w:hAnsi="Verdana"/>
        <w:b/>
        <w:sz w:val="18"/>
        <w:szCs w:val="18"/>
      </w:rPr>
      <w:t>.</w:t>
    </w:r>
    <w:r w:rsidR="000B5E62">
      <w:rPr>
        <w:rFonts w:ascii="Verdana" w:hAnsi="Verdana"/>
        <w:b/>
        <w:sz w:val="18"/>
        <w:szCs w:val="18"/>
      </w:rPr>
      <w:t>GZ.</w:t>
    </w:r>
    <w:r w:rsidR="00F66733">
      <w:rPr>
        <w:rFonts w:ascii="Verdana" w:hAnsi="Verdana"/>
        <w:b/>
        <w:sz w:val="18"/>
        <w:szCs w:val="18"/>
      </w:rPr>
      <w:t>2</w:t>
    </w:r>
    <w:r w:rsidR="00B25316">
      <w:rPr>
        <w:rFonts w:ascii="Verdana" w:hAnsi="Verdana"/>
        <w:b/>
        <w:sz w:val="18"/>
        <w:szCs w:val="18"/>
      </w:rPr>
      <w:t>61</w:t>
    </w:r>
    <w:r w:rsidR="00982828">
      <w:rPr>
        <w:rFonts w:ascii="Verdana" w:hAnsi="Verdana"/>
        <w:b/>
        <w:sz w:val="18"/>
        <w:szCs w:val="18"/>
      </w:rPr>
      <w:t>.30</w:t>
    </w:r>
    <w:r w:rsidR="00EF0440">
      <w:rPr>
        <w:rFonts w:ascii="Verdana" w:hAnsi="Verdana"/>
        <w:b/>
        <w:sz w:val="18"/>
        <w:szCs w:val="18"/>
      </w:rPr>
      <w:t>.</w:t>
    </w:r>
    <w:r>
      <w:rPr>
        <w:rFonts w:ascii="Verdana" w:hAnsi="Verdana"/>
        <w:b/>
        <w:sz w:val="18"/>
        <w:szCs w:val="18"/>
      </w:rPr>
      <w:t>202</w:t>
    </w:r>
    <w:r w:rsidR="00982828">
      <w:rPr>
        <w:rFonts w:ascii="Verdana" w:hAnsi="Verdana"/>
        <w:b/>
        <w:sz w:val="18"/>
        <w:szCs w:val="18"/>
      </w:rPr>
      <w:t>4</w:t>
    </w:r>
    <w:r>
      <w:rPr>
        <w:rFonts w:ascii="Verdana" w:hAnsi="Verdana"/>
        <w:b/>
        <w:sz w:val="18"/>
        <w:szCs w:val="18"/>
      </w:rPr>
      <w:t>.</w:t>
    </w:r>
    <w:r w:rsidR="00501352">
      <w:rPr>
        <w:rFonts w:ascii="Verdana" w:hAnsi="Verdana"/>
        <w:b/>
        <w:sz w:val="18"/>
        <w:szCs w:val="18"/>
      </w:rPr>
      <w:t>HB</w:t>
    </w:r>
    <w:r w:rsidRPr="00DB279E">
      <w:rPr>
        <w:rFonts w:ascii="Verdana" w:hAnsi="Verdana"/>
        <w:b/>
        <w:sz w:val="18"/>
        <w:szCs w:val="18"/>
      </w:rPr>
      <w:t xml:space="preserve">                                     </w:t>
    </w:r>
    <w:r w:rsidR="000B5E62">
      <w:rPr>
        <w:rFonts w:ascii="Verdana" w:hAnsi="Verdana"/>
        <w:b/>
        <w:sz w:val="18"/>
        <w:szCs w:val="18"/>
      </w:rPr>
      <w:t xml:space="preserve">                          </w:t>
    </w:r>
    <w:r w:rsidR="00EF0440">
      <w:rPr>
        <w:rFonts w:ascii="Verdana" w:hAnsi="Verdana"/>
        <w:b/>
        <w:sz w:val="18"/>
        <w:szCs w:val="18"/>
      </w:rPr>
      <w:t xml:space="preserve">  </w:t>
    </w:r>
    <w:r w:rsidRPr="00DB279E">
      <w:rPr>
        <w:rFonts w:ascii="Verdana" w:hAnsi="Verdana"/>
        <w:b/>
        <w:sz w:val="18"/>
        <w:szCs w:val="18"/>
      </w:rPr>
      <w:t xml:space="preserve">Wrocław, </w:t>
    </w:r>
    <w:r w:rsidR="00123EC9">
      <w:rPr>
        <w:rFonts w:ascii="Verdana" w:hAnsi="Verdana"/>
        <w:b/>
        <w:sz w:val="18"/>
        <w:szCs w:val="18"/>
      </w:rPr>
      <w:t>07</w:t>
    </w:r>
    <w:r w:rsidR="00982828">
      <w:rPr>
        <w:rFonts w:ascii="Verdana" w:hAnsi="Verdana"/>
        <w:b/>
        <w:sz w:val="18"/>
        <w:szCs w:val="18"/>
      </w:rPr>
      <w:t>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8"/>
    <w:lvl w:ilvl="0">
      <w:start w:val="16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12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14"/>
    <w:lvl w:ilvl="0">
      <w:start w:val="19"/>
      <w:numFmt w:val="decimal"/>
      <w:pStyle w:val="Nagwek2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8"/>
    <w:multiLevelType w:val="multilevel"/>
    <w:tmpl w:val="00000008"/>
    <w:name w:val="WW8Num19"/>
    <w:lvl w:ilvl="0">
      <w:start w:val="13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7" w15:restartNumberingAfterBreak="0">
    <w:nsid w:val="00000009"/>
    <w:multiLevelType w:val="multilevel"/>
    <w:tmpl w:val="00000009"/>
    <w:name w:val="WW8Num2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20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84" w:hanging="2160"/>
      </w:pPr>
      <w:rPr>
        <w:rFonts w:hint="default"/>
      </w:rPr>
    </w:lvl>
  </w:abstractNum>
  <w:abstractNum w:abstractNumId="8" w15:restartNumberingAfterBreak="0">
    <w:nsid w:val="0000000A"/>
    <w:multiLevelType w:val="multilevel"/>
    <w:tmpl w:val="0000000A"/>
    <w:name w:val="WW8Num28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NewRomanPSMT" w:hint="default"/>
        <w:strike w:val="0"/>
        <w:d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9" w15:restartNumberingAfterBreak="0">
    <w:nsid w:val="0000000B"/>
    <w:multiLevelType w:val="multilevel"/>
    <w:tmpl w:val="0000000B"/>
    <w:name w:val="WW8Num31"/>
    <w:lvl w:ilvl="0">
      <w:start w:val="11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F7F29EB8"/>
    <w:name w:val="WW8Num32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hint="default"/>
        <w:b w:val="0"/>
        <w:sz w:val="18"/>
        <w:szCs w:val="18"/>
        <w:highlight w:val="yello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0D"/>
    <w:multiLevelType w:val="multilevel"/>
    <w:tmpl w:val="0000000D"/>
    <w:name w:val="WW8Num35"/>
    <w:lvl w:ilvl="0">
      <w:start w:val="15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 w15:restartNumberingAfterBreak="0">
    <w:nsid w:val="0000000E"/>
    <w:multiLevelType w:val="multilevel"/>
    <w:tmpl w:val="0000000E"/>
    <w:name w:val="WW8Num38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3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091179F2"/>
    <w:multiLevelType w:val="hybridMultilevel"/>
    <w:tmpl w:val="C9D0ABEE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5DB8C746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9413464"/>
    <w:multiLevelType w:val="hybridMultilevel"/>
    <w:tmpl w:val="404CF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CC0D0F"/>
    <w:multiLevelType w:val="multilevel"/>
    <w:tmpl w:val="5D44649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AA33AA4"/>
    <w:multiLevelType w:val="hybridMultilevel"/>
    <w:tmpl w:val="A802F3D2"/>
    <w:lvl w:ilvl="0" w:tplc="95B47F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474354"/>
    <w:multiLevelType w:val="hybridMultilevel"/>
    <w:tmpl w:val="3014E14E"/>
    <w:lvl w:ilvl="0" w:tplc="4F1084E8">
      <w:start w:val="1"/>
      <w:numFmt w:val="decimal"/>
      <w:lvlText w:val="%1."/>
      <w:lvlJc w:val="left"/>
      <w:pPr>
        <w:ind w:left="360" w:hanging="360"/>
      </w:pPr>
    </w:lvl>
    <w:lvl w:ilvl="1" w:tplc="1500F272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984F44"/>
    <w:multiLevelType w:val="hybridMultilevel"/>
    <w:tmpl w:val="3054603C"/>
    <w:lvl w:ilvl="0" w:tplc="EE5C005A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 w15:restartNumberingAfterBreak="0">
    <w:nsid w:val="15673CD4"/>
    <w:multiLevelType w:val="hybridMultilevel"/>
    <w:tmpl w:val="A07ADA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156A3969"/>
    <w:multiLevelType w:val="hybridMultilevel"/>
    <w:tmpl w:val="601C82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60E394D"/>
    <w:multiLevelType w:val="hybridMultilevel"/>
    <w:tmpl w:val="EBC45E7A"/>
    <w:lvl w:ilvl="0" w:tplc="890890D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671AE5"/>
    <w:multiLevelType w:val="hybridMultilevel"/>
    <w:tmpl w:val="7C60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78217D"/>
    <w:multiLevelType w:val="hybridMultilevel"/>
    <w:tmpl w:val="BF06E89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1D6CA9"/>
    <w:multiLevelType w:val="hybridMultilevel"/>
    <w:tmpl w:val="81A2CBC4"/>
    <w:lvl w:ilvl="0" w:tplc="AF3E6B42">
      <w:start w:val="1"/>
      <w:numFmt w:val="decimal"/>
      <w:pStyle w:val="Nagwek1"/>
      <w:lvlText w:val="%1."/>
      <w:lvlJc w:val="left"/>
      <w:pPr>
        <w:tabs>
          <w:tab w:val="num" w:pos="1004"/>
        </w:tabs>
        <w:ind w:left="1004" w:hanging="360"/>
      </w:pPr>
      <w:rPr>
        <w:lang w:val="en-US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1BE43667"/>
    <w:multiLevelType w:val="hybridMultilevel"/>
    <w:tmpl w:val="8ABE3670"/>
    <w:lvl w:ilvl="0" w:tplc="0BAE900A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1576C0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20593E7D"/>
    <w:multiLevelType w:val="hybridMultilevel"/>
    <w:tmpl w:val="264C77EC"/>
    <w:lvl w:ilvl="0" w:tplc="04F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3361A7B"/>
    <w:multiLevelType w:val="hybridMultilevel"/>
    <w:tmpl w:val="52B20E70"/>
    <w:lvl w:ilvl="0" w:tplc="911441CA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C57B50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1" w15:restartNumberingAfterBreak="0">
    <w:nsid w:val="23F402F9"/>
    <w:multiLevelType w:val="hybridMultilevel"/>
    <w:tmpl w:val="771A8FC2"/>
    <w:lvl w:ilvl="0" w:tplc="1996091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2F6A86"/>
    <w:multiLevelType w:val="hybridMultilevel"/>
    <w:tmpl w:val="E24AEA68"/>
    <w:lvl w:ilvl="0" w:tplc="00F8A66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F23826"/>
    <w:multiLevelType w:val="hybridMultilevel"/>
    <w:tmpl w:val="356A831A"/>
    <w:lvl w:ilvl="0" w:tplc="0415000F">
      <w:start w:val="1"/>
      <w:numFmt w:val="decimal"/>
      <w:lvlText w:val="%1."/>
      <w:lvlJc w:val="left"/>
      <w:pPr>
        <w:ind w:left="185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5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16" w:hanging="180"/>
      </w:pPr>
      <w:rPr>
        <w:rFonts w:cs="Times New Roman"/>
      </w:rPr>
    </w:lvl>
  </w:abstractNum>
  <w:abstractNum w:abstractNumId="35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Verdana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36" w15:restartNumberingAfterBreak="0">
    <w:nsid w:val="2EC27D45"/>
    <w:multiLevelType w:val="hybridMultilevel"/>
    <w:tmpl w:val="680857A2"/>
    <w:lvl w:ilvl="0" w:tplc="E68C36D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31D74BAE"/>
    <w:multiLevelType w:val="hybridMultilevel"/>
    <w:tmpl w:val="341C9D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B613FA"/>
    <w:multiLevelType w:val="hybridMultilevel"/>
    <w:tmpl w:val="F9001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9D2769"/>
    <w:multiLevelType w:val="hybridMultilevel"/>
    <w:tmpl w:val="1EE45468"/>
    <w:lvl w:ilvl="0" w:tplc="EEA4A6B2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291A9B"/>
    <w:multiLevelType w:val="hybridMultilevel"/>
    <w:tmpl w:val="B17ED946"/>
    <w:lvl w:ilvl="0" w:tplc="444EDE7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5413FA1"/>
    <w:multiLevelType w:val="hybridMultilevel"/>
    <w:tmpl w:val="EF9AA46C"/>
    <w:lvl w:ilvl="0" w:tplc="A34660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4C74C5"/>
    <w:multiLevelType w:val="hybridMultilevel"/>
    <w:tmpl w:val="2D1876F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6532B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44" w15:restartNumberingAfterBreak="0">
    <w:nsid w:val="3C5D0658"/>
    <w:multiLevelType w:val="hybridMultilevel"/>
    <w:tmpl w:val="F89C10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DDC6872"/>
    <w:multiLevelType w:val="hybridMultilevel"/>
    <w:tmpl w:val="51D82616"/>
    <w:lvl w:ilvl="0" w:tplc="4C8618BE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323300"/>
    <w:multiLevelType w:val="hybridMultilevel"/>
    <w:tmpl w:val="8DCA273E"/>
    <w:lvl w:ilvl="0" w:tplc="75C45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719BE"/>
    <w:multiLevelType w:val="hybridMultilevel"/>
    <w:tmpl w:val="92B0F898"/>
    <w:name w:val="WW8Num3122"/>
    <w:lvl w:ilvl="0" w:tplc="54025F10">
      <w:start w:val="3"/>
      <w:numFmt w:val="decimal"/>
      <w:lvlText w:val="%1."/>
      <w:lvlJc w:val="left"/>
      <w:pPr>
        <w:ind w:left="31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474F99"/>
    <w:multiLevelType w:val="hybridMultilevel"/>
    <w:tmpl w:val="A998C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531AF9"/>
    <w:multiLevelType w:val="multilevel"/>
    <w:tmpl w:val="E8E8B0E0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7293A84"/>
    <w:multiLevelType w:val="hybridMultilevel"/>
    <w:tmpl w:val="26A60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D8CB662">
      <w:start w:val="1"/>
      <w:numFmt w:val="decimal"/>
      <w:lvlText w:val="%2)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D885008">
      <w:start w:val="1"/>
      <w:numFmt w:val="decimal"/>
      <w:lvlText w:val="%4."/>
      <w:lvlJc w:val="left"/>
      <w:pPr>
        <w:ind w:left="360" w:hanging="360"/>
      </w:pPr>
      <w:rPr>
        <w:rFonts w:ascii="Arial Narrow" w:hAnsi="Arial Narrow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98C3CAF"/>
    <w:multiLevelType w:val="hybridMultilevel"/>
    <w:tmpl w:val="777A1860"/>
    <w:lvl w:ilvl="0" w:tplc="09CAEBE0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4F5E1499"/>
    <w:multiLevelType w:val="hybridMultilevel"/>
    <w:tmpl w:val="0190325C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7EF4E888">
      <w:start w:val="1"/>
      <w:numFmt w:val="lowerLetter"/>
      <w:lvlText w:val="%4)"/>
      <w:lvlJc w:val="left"/>
      <w:pPr>
        <w:ind w:left="287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4F9962F3"/>
    <w:multiLevelType w:val="multilevel"/>
    <w:tmpl w:val="B50C015A"/>
    <w:lvl w:ilvl="0">
      <w:start w:val="7"/>
      <w:numFmt w:val="decimal"/>
      <w:lvlText w:val="%1"/>
      <w:lvlJc w:val="left"/>
      <w:pPr>
        <w:ind w:left="480" w:hanging="480"/>
      </w:pPr>
      <w:rPr>
        <w:rFonts w:cs="Verdana" w:hint="default"/>
        <w:color w:val="000000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cs="Verdana" w:hint="default"/>
        <w:color w:val="000000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Verdana" w:hint="default"/>
        <w:color w:val="00000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Verdana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Verdan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Verdan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Verdan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Verdan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cs="Verdana" w:hint="default"/>
        <w:color w:val="000000"/>
      </w:rPr>
    </w:lvl>
  </w:abstractNum>
  <w:abstractNum w:abstractNumId="54" w15:restartNumberingAfterBreak="0">
    <w:nsid w:val="4FD61149"/>
    <w:multiLevelType w:val="hybridMultilevel"/>
    <w:tmpl w:val="90D85AA2"/>
    <w:lvl w:ilvl="0" w:tplc="F9EEDE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3D1064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5244EE"/>
    <w:multiLevelType w:val="multilevel"/>
    <w:tmpl w:val="32C4E638"/>
    <w:lvl w:ilvl="0">
      <w:start w:val="2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1C333D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C52529"/>
    <w:multiLevelType w:val="hybridMultilevel"/>
    <w:tmpl w:val="25D857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BB14C2B"/>
    <w:multiLevelType w:val="hybridMultilevel"/>
    <w:tmpl w:val="40E0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200515"/>
    <w:multiLevelType w:val="hybridMultilevel"/>
    <w:tmpl w:val="00F872BA"/>
    <w:lvl w:ilvl="0" w:tplc="D2D0F15C">
      <w:start w:val="1"/>
      <w:numFmt w:val="decimal"/>
      <w:lvlText w:val="%1)"/>
      <w:lvlJc w:val="left"/>
      <w:pPr>
        <w:ind w:left="1440" w:hanging="360"/>
      </w:pPr>
      <w:rPr>
        <w:sz w:val="16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B54825D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D816118"/>
    <w:multiLevelType w:val="multilevel"/>
    <w:tmpl w:val="92B80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2" w15:restartNumberingAfterBreak="0">
    <w:nsid w:val="5F0C0B1A"/>
    <w:multiLevelType w:val="hybridMultilevel"/>
    <w:tmpl w:val="20AE22DE"/>
    <w:lvl w:ilvl="0" w:tplc="342E58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897B65"/>
    <w:multiLevelType w:val="hybridMultilevel"/>
    <w:tmpl w:val="55B451A8"/>
    <w:lvl w:ilvl="0" w:tplc="1D5218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4A6810"/>
    <w:multiLevelType w:val="hybridMultilevel"/>
    <w:tmpl w:val="D65655C8"/>
    <w:lvl w:ilvl="0" w:tplc="D83285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3A33F55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6" w15:restartNumberingAfterBreak="0">
    <w:nsid w:val="673D6868"/>
    <w:multiLevelType w:val="hybridMultilevel"/>
    <w:tmpl w:val="6CF8CF54"/>
    <w:lvl w:ilvl="0" w:tplc="63F081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001322"/>
    <w:multiLevelType w:val="hybridMultilevel"/>
    <w:tmpl w:val="312A6A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6E615BBD"/>
    <w:multiLevelType w:val="hybridMultilevel"/>
    <w:tmpl w:val="5AA0421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6E9100B4"/>
    <w:multiLevelType w:val="hybridMultilevel"/>
    <w:tmpl w:val="6D0CFBDA"/>
    <w:lvl w:ilvl="0" w:tplc="F72AC5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5D1AF4"/>
    <w:multiLevelType w:val="hybridMultilevel"/>
    <w:tmpl w:val="D0F01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4E757B"/>
    <w:multiLevelType w:val="hybridMultilevel"/>
    <w:tmpl w:val="64826462"/>
    <w:lvl w:ilvl="0" w:tplc="BB36B5CC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236512"/>
    <w:multiLevelType w:val="hybridMultilevel"/>
    <w:tmpl w:val="7F6CB590"/>
    <w:lvl w:ilvl="0" w:tplc="99D4DA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5C682F"/>
    <w:multiLevelType w:val="hybridMultilevel"/>
    <w:tmpl w:val="5D760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0A14D1"/>
    <w:multiLevelType w:val="hybridMultilevel"/>
    <w:tmpl w:val="A6AEDF82"/>
    <w:lvl w:ilvl="0" w:tplc="25ACA7E2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AE74FC6"/>
    <w:multiLevelType w:val="hybridMultilevel"/>
    <w:tmpl w:val="F8A0B3EE"/>
    <w:lvl w:ilvl="0" w:tplc="6E3201E4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5"/>
  </w:num>
  <w:num w:numId="3">
    <w:abstractNumId w:val="59"/>
  </w:num>
  <w:num w:numId="4">
    <w:abstractNumId w:val="15"/>
  </w:num>
  <w:num w:numId="5">
    <w:abstractNumId w:val="61"/>
  </w:num>
  <w:num w:numId="6">
    <w:abstractNumId w:val="43"/>
  </w:num>
  <w:num w:numId="7">
    <w:abstractNumId w:val="58"/>
  </w:num>
  <w:num w:numId="8">
    <w:abstractNumId w:val="27"/>
  </w:num>
  <w:num w:numId="9">
    <w:abstractNumId w:val="68"/>
  </w:num>
  <w:num w:numId="10">
    <w:abstractNumId w:val="28"/>
  </w:num>
  <w:num w:numId="11">
    <w:abstractNumId w:val="71"/>
  </w:num>
  <w:num w:numId="12">
    <w:abstractNumId w:val="32"/>
  </w:num>
  <w:num w:numId="13">
    <w:abstractNumId w:val="49"/>
  </w:num>
  <w:num w:numId="14">
    <w:abstractNumId w:val="13"/>
  </w:num>
  <w:num w:numId="15">
    <w:abstractNumId w:val="35"/>
  </w:num>
  <w:num w:numId="16">
    <w:abstractNumId w:val="47"/>
  </w:num>
  <w:num w:numId="17">
    <w:abstractNumId w:val="21"/>
  </w:num>
  <w:num w:numId="18">
    <w:abstractNumId w:val="55"/>
  </w:num>
  <w:num w:numId="19">
    <w:abstractNumId w:val="42"/>
  </w:num>
  <w:num w:numId="20">
    <w:abstractNumId w:val="44"/>
  </w:num>
  <w:num w:numId="21">
    <w:abstractNumId w:val="60"/>
  </w:num>
  <w:num w:numId="22">
    <w:abstractNumId w:val="14"/>
  </w:num>
  <w:num w:numId="23">
    <w:abstractNumId w:val="48"/>
  </w:num>
  <w:num w:numId="24">
    <w:abstractNumId w:val="36"/>
  </w:num>
  <w:num w:numId="25">
    <w:abstractNumId w:val="52"/>
  </w:num>
  <w:num w:numId="26">
    <w:abstractNumId w:val="24"/>
  </w:num>
  <w:num w:numId="27">
    <w:abstractNumId w:val="74"/>
  </w:num>
  <w:num w:numId="28">
    <w:abstractNumId w:val="57"/>
  </w:num>
  <w:num w:numId="29">
    <w:abstractNumId w:val="20"/>
  </w:num>
  <w:num w:numId="30">
    <w:abstractNumId w:val="70"/>
  </w:num>
  <w:num w:numId="31">
    <w:abstractNumId w:val="40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67"/>
  </w:num>
  <w:num w:numId="37">
    <w:abstractNumId w:val="76"/>
  </w:num>
  <w:num w:numId="38">
    <w:abstractNumId w:val="51"/>
  </w:num>
  <w:num w:numId="39">
    <w:abstractNumId w:val="66"/>
  </w:num>
  <w:num w:numId="40">
    <w:abstractNumId w:val="64"/>
  </w:num>
  <w:num w:numId="41">
    <w:abstractNumId w:val="72"/>
  </w:num>
  <w:num w:numId="42">
    <w:abstractNumId w:val="54"/>
  </w:num>
  <w:num w:numId="43">
    <w:abstractNumId w:val="31"/>
  </w:num>
  <w:num w:numId="44">
    <w:abstractNumId w:val="17"/>
  </w:num>
  <w:num w:numId="45">
    <w:abstractNumId w:val="29"/>
  </w:num>
  <w:num w:numId="46">
    <w:abstractNumId w:val="63"/>
  </w:num>
  <w:num w:numId="47">
    <w:abstractNumId w:val="75"/>
  </w:num>
  <w:num w:numId="48">
    <w:abstractNumId w:val="73"/>
  </w:num>
  <w:num w:numId="49">
    <w:abstractNumId w:val="39"/>
  </w:num>
  <w:num w:numId="50">
    <w:abstractNumId w:val="46"/>
  </w:num>
  <w:num w:numId="51">
    <w:abstractNumId w:val="26"/>
  </w:num>
  <w:num w:numId="52">
    <w:abstractNumId w:val="62"/>
  </w:num>
  <w:num w:numId="53">
    <w:abstractNumId w:val="45"/>
  </w:num>
  <w:num w:numId="54">
    <w:abstractNumId w:val="22"/>
  </w:num>
  <w:num w:numId="55">
    <w:abstractNumId w:val="69"/>
  </w:num>
  <w:num w:numId="56">
    <w:abstractNumId w:val="33"/>
  </w:num>
  <w:num w:numId="57">
    <w:abstractNumId w:val="65"/>
  </w:num>
  <w:num w:numId="58">
    <w:abstractNumId w:val="41"/>
  </w:num>
  <w:num w:numId="59">
    <w:abstractNumId w:val="30"/>
  </w:num>
  <w:num w:numId="60">
    <w:abstractNumId w:val="19"/>
  </w:num>
  <w:num w:numId="61">
    <w:abstractNumId w:val="53"/>
  </w:num>
  <w:num w:numId="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</w:num>
  <w:num w:numId="64">
    <w:abstractNumId w:val="16"/>
  </w:num>
  <w:num w:numId="65">
    <w:abstractNumId w:val="2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81"/>
    <w:rsid w:val="0000032F"/>
    <w:rsid w:val="000011FB"/>
    <w:rsid w:val="00003656"/>
    <w:rsid w:val="000101C8"/>
    <w:rsid w:val="00015FF4"/>
    <w:rsid w:val="0002282E"/>
    <w:rsid w:val="00026381"/>
    <w:rsid w:val="00030081"/>
    <w:rsid w:val="00030ECE"/>
    <w:rsid w:val="0004065D"/>
    <w:rsid w:val="0004258B"/>
    <w:rsid w:val="0004685C"/>
    <w:rsid w:val="00050B59"/>
    <w:rsid w:val="00053642"/>
    <w:rsid w:val="00064122"/>
    <w:rsid w:val="00065522"/>
    <w:rsid w:val="0007238C"/>
    <w:rsid w:val="0007424F"/>
    <w:rsid w:val="00075E28"/>
    <w:rsid w:val="00080F9D"/>
    <w:rsid w:val="00083B3C"/>
    <w:rsid w:val="00086D62"/>
    <w:rsid w:val="0008756A"/>
    <w:rsid w:val="0009200F"/>
    <w:rsid w:val="000A4103"/>
    <w:rsid w:val="000B080E"/>
    <w:rsid w:val="000B5591"/>
    <w:rsid w:val="000B5E62"/>
    <w:rsid w:val="000C017E"/>
    <w:rsid w:val="000D069A"/>
    <w:rsid w:val="000D6CFC"/>
    <w:rsid w:val="000E662F"/>
    <w:rsid w:val="000F6915"/>
    <w:rsid w:val="00105FE9"/>
    <w:rsid w:val="00106DFF"/>
    <w:rsid w:val="0011111C"/>
    <w:rsid w:val="001111EF"/>
    <w:rsid w:val="0012182D"/>
    <w:rsid w:val="00123CCF"/>
    <w:rsid w:val="00123EC9"/>
    <w:rsid w:val="00125320"/>
    <w:rsid w:val="00126357"/>
    <w:rsid w:val="00131B75"/>
    <w:rsid w:val="001325CF"/>
    <w:rsid w:val="00134E24"/>
    <w:rsid w:val="0013510B"/>
    <w:rsid w:val="00137E7E"/>
    <w:rsid w:val="00150CB9"/>
    <w:rsid w:val="001512B0"/>
    <w:rsid w:val="00151FD0"/>
    <w:rsid w:val="00153037"/>
    <w:rsid w:val="00155137"/>
    <w:rsid w:val="0015616C"/>
    <w:rsid w:val="00157F20"/>
    <w:rsid w:val="00164EA8"/>
    <w:rsid w:val="00166742"/>
    <w:rsid w:val="00167EEE"/>
    <w:rsid w:val="001741F4"/>
    <w:rsid w:val="00180205"/>
    <w:rsid w:val="00184C87"/>
    <w:rsid w:val="001913E2"/>
    <w:rsid w:val="001944E2"/>
    <w:rsid w:val="001A0E2D"/>
    <w:rsid w:val="001A6CB9"/>
    <w:rsid w:val="001B1873"/>
    <w:rsid w:val="001B1C6D"/>
    <w:rsid w:val="001B1DAD"/>
    <w:rsid w:val="001B22F5"/>
    <w:rsid w:val="001B3099"/>
    <w:rsid w:val="001C7458"/>
    <w:rsid w:val="001D071D"/>
    <w:rsid w:val="001D1789"/>
    <w:rsid w:val="001E1A55"/>
    <w:rsid w:val="001E2FFD"/>
    <w:rsid w:val="001E594F"/>
    <w:rsid w:val="001E7807"/>
    <w:rsid w:val="001F11CD"/>
    <w:rsid w:val="001F16F2"/>
    <w:rsid w:val="001F1F8C"/>
    <w:rsid w:val="002063E9"/>
    <w:rsid w:val="002105DD"/>
    <w:rsid w:val="0021650C"/>
    <w:rsid w:val="00224ADA"/>
    <w:rsid w:val="00224D81"/>
    <w:rsid w:val="00231EF4"/>
    <w:rsid w:val="002339D6"/>
    <w:rsid w:val="002460B6"/>
    <w:rsid w:val="00251019"/>
    <w:rsid w:val="00254381"/>
    <w:rsid w:val="00254F6C"/>
    <w:rsid w:val="002565F4"/>
    <w:rsid w:val="00261B4C"/>
    <w:rsid w:val="00275A57"/>
    <w:rsid w:val="00281D06"/>
    <w:rsid w:val="00282CE3"/>
    <w:rsid w:val="00291260"/>
    <w:rsid w:val="00291294"/>
    <w:rsid w:val="0029160F"/>
    <w:rsid w:val="00292709"/>
    <w:rsid w:val="00293535"/>
    <w:rsid w:val="002A3151"/>
    <w:rsid w:val="002A6E05"/>
    <w:rsid w:val="002B09B4"/>
    <w:rsid w:val="002C103D"/>
    <w:rsid w:val="002D0D49"/>
    <w:rsid w:val="002D11E4"/>
    <w:rsid w:val="002D4725"/>
    <w:rsid w:val="002D5E63"/>
    <w:rsid w:val="002E14CA"/>
    <w:rsid w:val="002F2B71"/>
    <w:rsid w:val="002F41BD"/>
    <w:rsid w:val="002F45B4"/>
    <w:rsid w:val="002F53C1"/>
    <w:rsid w:val="002F5C78"/>
    <w:rsid w:val="003026F7"/>
    <w:rsid w:val="00312362"/>
    <w:rsid w:val="00313B6B"/>
    <w:rsid w:val="0032075B"/>
    <w:rsid w:val="00331096"/>
    <w:rsid w:val="0033757B"/>
    <w:rsid w:val="0034533C"/>
    <w:rsid w:val="0035196A"/>
    <w:rsid w:val="003530DF"/>
    <w:rsid w:val="0035729F"/>
    <w:rsid w:val="0036140E"/>
    <w:rsid w:val="00365D24"/>
    <w:rsid w:val="00395F0D"/>
    <w:rsid w:val="00396DA1"/>
    <w:rsid w:val="003A2AAC"/>
    <w:rsid w:val="003A7749"/>
    <w:rsid w:val="003B3F7A"/>
    <w:rsid w:val="003B4116"/>
    <w:rsid w:val="003B7FAC"/>
    <w:rsid w:val="003C0DC4"/>
    <w:rsid w:val="003D0C1B"/>
    <w:rsid w:val="003D26E1"/>
    <w:rsid w:val="003D4E2F"/>
    <w:rsid w:val="003E04A8"/>
    <w:rsid w:val="003E5B94"/>
    <w:rsid w:val="003E7AEB"/>
    <w:rsid w:val="003F0B57"/>
    <w:rsid w:val="003F106A"/>
    <w:rsid w:val="003F65F1"/>
    <w:rsid w:val="00402035"/>
    <w:rsid w:val="00402DE0"/>
    <w:rsid w:val="004076F0"/>
    <w:rsid w:val="00427303"/>
    <w:rsid w:val="0043338E"/>
    <w:rsid w:val="0043612F"/>
    <w:rsid w:val="00436895"/>
    <w:rsid w:val="00442699"/>
    <w:rsid w:val="00444B3F"/>
    <w:rsid w:val="00444FCC"/>
    <w:rsid w:val="004470E1"/>
    <w:rsid w:val="00447E71"/>
    <w:rsid w:val="00451631"/>
    <w:rsid w:val="00452DBF"/>
    <w:rsid w:val="00455B53"/>
    <w:rsid w:val="004605E1"/>
    <w:rsid w:val="00465319"/>
    <w:rsid w:val="0047061C"/>
    <w:rsid w:val="00475A4D"/>
    <w:rsid w:val="004869D3"/>
    <w:rsid w:val="004B6B82"/>
    <w:rsid w:val="004B78B7"/>
    <w:rsid w:val="004C1905"/>
    <w:rsid w:val="004C1991"/>
    <w:rsid w:val="004D2381"/>
    <w:rsid w:val="004D6397"/>
    <w:rsid w:val="004D6D2F"/>
    <w:rsid w:val="004E4330"/>
    <w:rsid w:val="004E4BBE"/>
    <w:rsid w:val="0050076D"/>
    <w:rsid w:val="00501352"/>
    <w:rsid w:val="0050295A"/>
    <w:rsid w:val="00504CFD"/>
    <w:rsid w:val="005221C1"/>
    <w:rsid w:val="0052385E"/>
    <w:rsid w:val="005314C6"/>
    <w:rsid w:val="00531B0C"/>
    <w:rsid w:val="00533A39"/>
    <w:rsid w:val="00541A41"/>
    <w:rsid w:val="00541D5A"/>
    <w:rsid w:val="00542C94"/>
    <w:rsid w:val="00543618"/>
    <w:rsid w:val="00546F4B"/>
    <w:rsid w:val="00547245"/>
    <w:rsid w:val="005505D8"/>
    <w:rsid w:val="0055216E"/>
    <w:rsid w:val="00556716"/>
    <w:rsid w:val="0056447F"/>
    <w:rsid w:val="00565956"/>
    <w:rsid w:val="00574896"/>
    <w:rsid w:val="00576AEB"/>
    <w:rsid w:val="00580B5C"/>
    <w:rsid w:val="00590DB9"/>
    <w:rsid w:val="00592E57"/>
    <w:rsid w:val="00594C26"/>
    <w:rsid w:val="00594DC7"/>
    <w:rsid w:val="005A0FAC"/>
    <w:rsid w:val="005A135D"/>
    <w:rsid w:val="005A4D62"/>
    <w:rsid w:val="005B30C9"/>
    <w:rsid w:val="005C41F9"/>
    <w:rsid w:val="005C5208"/>
    <w:rsid w:val="005C6A32"/>
    <w:rsid w:val="005C7854"/>
    <w:rsid w:val="005D7686"/>
    <w:rsid w:val="005E0B9D"/>
    <w:rsid w:val="00600258"/>
    <w:rsid w:val="00617F2D"/>
    <w:rsid w:val="0062004F"/>
    <w:rsid w:val="0062093C"/>
    <w:rsid w:val="0062231F"/>
    <w:rsid w:val="00627B21"/>
    <w:rsid w:val="00630629"/>
    <w:rsid w:val="006307A3"/>
    <w:rsid w:val="00633F2E"/>
    <w:rsid w:val="0064506A"/>
    <w:rsid w:val="00646202"/>
    <w:rsid w:val="00656D56"/>
    <w:rsid w:val="0065737F"/>
    <w:rsid w:val="00662D53"/>
    <w:rsid w:val="00663093"/>
    <w:rsid w:val="0066336C"/>
    <w:rsid w:val="00663802"/>
    <w:rsid w:val="00663F19"/>
    <w:rsid w:val="00666092"/>
    <w:rsid w:val="00667717"/>
    <w:rsid w:val="006750C0"/>
    <w:rsid w:val="00675CCC"/>
    <w:rsid w:val="0068219F"/>
    <w:rsid w:val="00690403"/>
    <w:rsid w:val="006940D9"/>
    <w:rsid w:val="00694DEC"/>
    <w:rsid w:val="006964A5"/>
    <w:rsid w:val="006A5781"/>
    <w:rsid w:val="006A7140"/>
    <w:rsid w:val="006B4463"/>
    <w:rsid w:val="006D26A8"/>
    <w:rsid w:val="006D773F"/>
    <w:rsid w:val="006E11F1"/>
    <w:rsid w:val="006E1D41"/>
    <w:rsid w:val="006E1FD4"/>
    <w:rsid w:val="006E3A30"/>
    <w:rsid w:val="006F0910"/>
    <w:rsid w:val="0070132A"/>
    <w:rsid w:val="00713B95"/>
    <w:rsid w:val="007200FB"/>
    <w:rsid w:val="007352E2"/>
    <w:rsid w:val="0073552E"/>
    <w:rsid w:val="00745CD3"/>
    <w:rsid w:val="00747747"/>
    <w:rsid w:val="00750D09"/>
    <w:rsid w:val="007635AA"/>
    <w:rsid w:val="00766CA5"/>
    <w:rsid w:val="00767C01"/>
    <w:rsid w:val="0077221D"/>
    <w:rsid w:val="007801B1"/>
    <w:rsid w:val="00780FA2"/>
    <w:rsid w:val="007903D8"/>
    <w:rsid w:val="007933F0"/>
    <w:rsid w:val="00795B3F"/>
    <w:rsid w:val="00795BE9"/>
    <w:rsid w:val="00796AC0"/>
    <w:rsid w:val="007A06E3"/>
    <w:rsid w:val="007A3EE3"/>
    <w:rsid w:val="007A56AF"/>
    <w:rsid w:val="007B2673"/>
    <w:rsid w:val="007B2926"/>
    <w:rsid w:val="007B69A2"/>
    <w:rsid w:val="007C1E32"/>
    <w:rsid w:val="007C23D6"/>
    <w:rsid w:val="007D045E"/>
    <w:rsid w:val="007D3122"/>
    <w:rsid w:val="007D514C"/>
    <w:rsid w:val="007D69C6"/>
    <w:rsid w:val="007E2703"/>
    <w:rsid w:val="007E4409"/>
    <w:rsid w:val="007F0584"/>
    <w:rsid w:val="007F26FF"/>
    <w:rsid w:val="007F2C3F"/>
    <w:rsid w:val="007F3EC7"/>
    <w:rsid w:val="007F57C8"/>
    <w:rsid w:val="007F6AD8"/>
    <w:rsid w:val="008063AB"/>
    <w:rsid w:val="00817750"/>
    <w:rsid w:val="008277FA"/>
    <w:rsid w:val="008402DB"/>
    <w:rsid w:val="00840B3E"/>
    <w:rsid w:val="008421D8"/>
    <w:rsid w:val="00844475"/>
    <w:rsid w:val="0084752C"/>
    <w:rsid w:val="008561B6"/>
    <w:rsid w:val="00861F00"/>
    <w:rsid w:val="0086285E"/>
    <w:rsid w:val="00863B3E"/>
    <w:rsid w:val="00864772"/>
    <w:rsid w:val="00871DC5"/>
    <w:rsid w:val="00872038"/>
    <w:rsid w:val="00872BE3"/>
    <w:rsid w:val="00875346"/>
    <w:rsid w:val="00884A01"/>
    <w:rsid w:val="00885D4A"/>
    <w:rsid w:val="008924B8"/>
    <w:rsid w:val="00896543"/>
    <w:rsid w:val="008A0E3C"/>
    <w:rsid w:val="008A54A2"/>
    <w:rsid w:val="008B2B7C"/>
    <w:rsid w:val="008B4909"/>
    <w:rsid w:val="008C22D6"/>
    <w:rsid w:val="008C2B2F"/>
    <w:rsid w:val="008C31DA"/>
    <w:rsid w:val="008C7051"/>
    <w:rsid w:val="008D6490"/>
    <w:rsid w:val="008D6ED1"/>
    <w:rsid w:val="008E1996"/>
    <w:rsid w:val="008E6133"/>
    <w:rsid w:val="008E6291"/>
    <w:rsid w:val="008E7727"/>
    <w:rsid w:val="008E7EEF"/>
    <w:rsid w:val="008F4556"/>
    <w:rsid w:val="008F57B8"/>
    <w:rsid w:val="0090104E"/>
    <w:rsid w:val="00902CCA"/>
    <w:rsid w:val="00907395"/>
    <w:rsid w:val="00911FB6"/>
    <w:rsid w:val="009142DB"/>
    <w:rsid w:val="00921D65"/>
    <w:rsid w:val="00926817"/>
    <w:rsid w:val="00932020"/>
    <w:rsid w:val="00935FEF"/>
    <w:rsid w:val="00946A53"/>
    <w:rsid w:val="00946F35"/>
    <w:rsid w:val="00953AF4"/>
    <w:rsid w:val="00965C2D"/>
    <w:rsid w:val="00966230"/>
    <w:rsid w:val="0097005A"/>
    <w:rsid w:val="00974EFE"/>
    <w:rsid w:val="0097582B"/>
    <w:rsid w:val="009763D3"/>
    <w:rsid w:val="0097665D"/>
    <w:rsid w:val="00982828"/>
    <w:rsid w:val="00993FF0"/>
    <w:rsid w:val="009941B2"/>
    <w:rsid w:val="009947BD"/>
    <w:rsid w:val="00994C25"/>
    <w:rsid w:val="00995F56"/>
    <w:rsid w:val="00996B48"/>
    <w:rsid w:val="009A2342"/>
    <w:rsid w:val="009A7FE1"/>
    <w:rsid w:val="009B4BFC"/>
    <w:rsid w:val="009C3679"/>
    <w:rsid w:val="009C5D47"/>
    <w:rsid w:val="009D30D6"/>
    <w:rsid w:val="009D3978"/>
    <w:rsid w:val="009D3C24"/>
    <w:rsid w:val="009D5710"/>
    <w:rsid w:val="009E367D"/>
    <w:rsid w:val="009E7A02"/>
    <w:rsid w:val="009F7594"/>
    <w:rsid w:val="00A01795"/>
    <w:rsid w:val="00A048B4"/>
    <w:rsid w:val="00A070A4"/>
    <w:rsid w:val="00A15A18"/>
    <w:rsid w:val="00A2124E"/>
    <w:rsid w:val="00A23A96"/>
    <w:rsid w:val="00A26920"/>
    <w:rsid w:val="00A26EB8"/>
    <w:rsid w:val="00A272C1"/>
    <w:rsid w:val="00A33806"/>
    <w:rsid w:val="00A4009E"/>
    <w:rsid w:val="00A40523"/>
    <w:rsid w:val="00A4679E"/>
    <w:rsid w:val="00A511EB"/>
    <w:rsid w:val="00A57377"/>
    <w:rsid w:val="00A57CB9"/>
    <w:rsid w:val="00A61D85"/>
    <w:rsid w:val="00A623C9"/>
    <w:rsid w:val="00A638A4"/>
    <w:rsid w:val="00A64BFD"/>
    <w:rsid w:val="00A66E27"/>
    <w:rsid w:val="00A67FD7"/>
    <w:rsid w:val="00A808EE"/>
    <w:rsid w:val="00A82987"/>
    <w:rsid w:val="00A92627"/>
    <w:rsid w:val="00A958F9"/>
    <w:rsid w:val="00A95A66"/>
    <w:rsid w:val="00AA0BC3"/>
    <w:rsid w:val="00AB0F38"/>
    <w:rsid w:val="00AC2BF1"/>
    <w:rsid w:val="00AC7339"/>
    <w:rsid w:val="00AD06D7"/>
    <w:rsid w:val="00AD1359"/>
    <w:rsid w:val="00AD3B39"/>
    <w:rsid w:val="00AD5BDB"/>
    <w:rsid w:val="00AE5418"/>
    <w:rsid w:val="00AE5843"/>
    <w:rsid w:val="00AE7721"/>
    <w:rsid w:val="00AF217A"/>
    <w:rsid w:val="00AF42BB"/>
    <w:rsid w:val="00AF451B"/>
    <w:rsid w:val="00AF4577"/>
    <w:rsid w:val="00AF6FF6"/>
    <w:rsid w:val="00B029E7"/>
    <w:rsid w:val="00B05B0A"/>
    <w:rsid w:val="00B0657B"/>
    <w:rsid w:val="00B106E6"/>
    <w:rsid w:val="00B25316"/>
    <w:rsid w:val="00B37BCE"/>
    <w:rsid w:val="00B4127E"/>
    <w:rsid w:val="00B42F17"/>
    <w:rsid w:val="00B5373F"/>
    <w:rsid w:val="00B546A8"/>
    <w:rsid w:val="00B64A02"/>
    <w:rsid w:val="00B709D3"/>
    <w:rsid w:val="00B719E3"/>
    <w:rsid w:val="00B72E3B"/>
    <w:rsid w:val="00B74F82"/>
    <w:rsid w:val="00B75D88"/>
    <w:rsid w:val="00B93E4F"/>
    <w:rsid w:val="00B94D2F"/>
    <w:rsid w:val="00B97062"/>
    <w:rsid w:val="00BA0BB7"/>
    <w:rsid w:val="00BA0C6C"/>
    <w:rsid w:val="00BA5473"/>
    <w:rsid w:val="00BA66F8"/>
    <w:rsid w:val="00BB2D34"/>
    <w:rsid w:val="00BB302A"/>
    <w:rsid w:val="00BB3171"/>
    <w:rsid w:val="00BD518E"/>
    <w:rsid w:val="00BD6C5C"/>
    <w:rsid w:val="00BE5BD9"/>
    <w:rsid w:val="00C05627"/>
    <w:rsid w:val="00C07470"/>
    <w:rsid w:val="00C10212"/>
    <w:rsid w:val="00C201D3"/>
    <w:rsid w:val="00C23F38"/>
    <w:rsid w:val="00C30B54"/>
    <w:rsid w:val="00C36F9E"/>
    <w:rsid w:val="00C426B9"/>
    <w:rsid w:val="00C4799F"/>
    <w:rsid w:val="00C506EA"/>
    <w:rsid w:val="00C55B7B"/>
    <w:rsid w:val="00C5786C"/>
    <w:rsid w:val="00C62326"/>
    <w:rsid w:val="00C62D3A"/>
    <w:rsid w:val="00C63EC4"/>
    <w:rsid w:val="00C6628A"/>
    <w:rsid w:val="00C70F9A"/>
    <w:rsid w:val="00C724DB"/>
    <w:rsid w:val="00C751EE"/>
    <w:rsid w:val="00CA39A8"/>
    <w:rsid w:val="00CA3BDF"/>
    <w:rsid w:val="00CC49DF"/>
    <w:rsid w:val="00CC4D06"/>
    <w:rsid w:val="00CD3B40"/>
    <w:rsid w:val="00CD5A47"/>
    <w:rsid w:val="00CE26F9"/>
    <w:rsid w:val="00CE39D3"/>
    <w:rsid w:val="00CE40FE"/>
    <w:rsid w:val="00D01502"/>
    <w:rsid w:val="00D06ADE"/>
    <w:rsid w:val="00D07444"/>
    <w:rsid w:val="00D11045"/>
    <w:rsid w:val="00D140DB"/>
    <w:rsid w:val="00D168F0"/>
    <w:rsid w:val="00D37774"/>
    <w:rsid w:val="00D5105A"/>
    <w:rsid w:val="00D510A5"/>
    <w:rsid w:val="00D5535E"/>
    <w:rsid w:val="00D57879"/>
    <w:rsid w:val="00D60C37"/>
    <w:rsid w:val="00D655E0"/>
    <w:rsid w:val="00D67530"/>
    <w:rsid w:val="00D67A56"/>
    <w:rsid w:val="00D7079D"/>
    <w:rsid w:val="00D744A6"/>
    <w:rsid w:val="00D84CB7"/>
    <w:rsid w:val="00D909A2"/>
    <w:rsid w:val="00DA1AA5"/>
    <w:rsid w:val="00DA7406"/>
    <w:rsid w:val="00DB279E"/>
    <w:rsid w:val="00DC1964"/>
    <w:rsid w:val="00DC1A30"/>
    <w:rsid w:val="00DC215A"/>
    <w:rsid w:val="00DC7E55"/>
    <w:rsid w:val="00DD0E8C"/>
    <w:rsid w:val="00DD1C4C"/>
    <w:rsid w:val="00DD32A2"/>
    <w:rsid w:val="00DE0B72"/>
    <w:rsid w:val="00DF1AD4"/>
    <w:rsid w:val="00E062AB"/>
    <w:rsid w:val="00E100BA"/>
    <w:rsid w:val="00E11574"/>
    <w:rsid w:val="00E12E78"/>
    <w:rsid w:val="00E2383B"/>
    <w:rsid w:val="00E32076"/>
    <w:rsid w:val="00E36CA5"/>
    <w:rsid w:val="00E37C2A"/>
    <w:rsid w:val="00E455D3"/>
    <w:rsid w:val="00E51160"/>
    <w:rsid w:val="00E52FBC"/>
    <w:rsid w:val="00E611D4"/>
    <w:rsid w:val="00E673E8"/>
    <w:rsid w:val="00E73A9F"/>
    <w:rsid w:val="00E75C43"/>
    <w:rsid w:val="00E75F66"/>
    <w:rsid w:val="00E76F20"/>
    <w:rsid w:val="00E82AA9"/>
    <w:rsid w:val="00E83F97"/>
    <w:rsid w:val="00E87E6D"/>
    <w:rsid w:val="00EA4CD7"/>
    <w:rsid w:val="00EA5CF6"/>
    <w:rsid w:val="00EB05F2"/>
    <w:rsid w:val="00ED0848"/>
    <w:rsid w:val="00ED683A"/>
    <w:rsid w:val="00EE0821"/>
    <w:rsid w:val="00EF0440"/>
    <w:rsid w:val="00EF526F"/>
    <w:rsid w:val="00F0286C"/>
    <w:rsid w:val="00F0311D"/>
    <w:rsid w:val="00F0767A"/>
    <w:rsid w:val="00F10944"/>
    <w:rsid w:val="00F14884"/>
    <w:rsid w:val="00F16121"/>
    <w:rsid w:val="00F46C59"/>
    <w:rsid w:val="00F60530"/>
    <w:rsid w:val="00F61566"/>
    <w:rsid w:val="00F64D43"/>
    <w:rsid w:val="00F66733"/>
    <w:rsid w:val="00F72D8A"/>
    <w:rsid w:val="00F76945"/>
    <w:rsid w:val="00F809B0"/>
    <w:rsid w:val="00F8499D"/>
    <w:rsid w:val="00F96EB9"/>
    <w:rsid w:val="00FA41B8"/>
    <w:rsid w:val="00FA646A"/>
    <w:rsid w:val="00FB652E"/>
    <w:rsid w:val="00FC3DEE"/>
    <w:rsid w:val="00FC59A9"/>
    <w:rsid w:val="00FD7D79"/>
    <w:rsid w:val="00FE4D17"/>
    <w:rsid w:val="00FF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5D567826"/>
  <w15:chartTrackingRefBased/>
  <w15:docId w15:val="{6B612F28-BEF8-4F7D-9763-DEB7142B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7CB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agwek2"/>
    <w:link w:val="Nagwek1Znak"/>
    <w:qFormat/>
    <w:rsid w:val="00A2124E"/>
    <w:pPr>
      <w:numPr>
        <w:numId w:val="1"/>
      </w:numPr>
      <w:spacing w:before="360" w:after="120"/>
      <w:outlineLvl w:val="0"/>
    </w:pPr>
    <w:rPr>
      <w:rFonts w:ascii="Tahoma" w:hAnsi="Tahoma" w:cs="Tahoma"/>
      <w:b/>
      <w:bCs/>
      <w:caps/>
      <w:kern w:val="1"/>
      <w:sz w:val="20"/>
      <w:szCs w:val="20"/>
    </w:rPr>
  </w:style>
  <w:style w:type="paragraph" w:styleId="Nagwek2">
    <w:name w:val="heading 2"/>
    <w:basedOn w:val="Normalny"/>
    <w:next w:val="Tekstpodstawowy"/>
    <w:link w:val="Nagwek2Znak"/>
    <w:qFormat/>
    <w:rsid w:val="00A2124E"/>
    <w:pPr>
      <w:numPr>
        <w:numId w:val="2"/>
      </w:numPr>
      <w:spacing w:before="60" w:after="120"/>
      <w:ind w:left="567" w:hanging="567"/>
      <w:jc w:val="both"/>
      <w:outlineLvl w:val="1"/>
    </w:pPr>
    <w:rPr>
      <w:rFonts w:ascii="Verdana" w:hAnsi="Verdana" w:cs="Arial"/>
      <w:bCs/>
      <w:iCs/>
      <w:sz w:val="20"/>
      <w:szCs w:val="20"/>
    </w:rPr>
  </w:style>
  <w:style w:type="paragraph" w:styleId="Nagwek3">
    <w:name w:val="heading 3"/>
    <w:basedOn w:val="Normalny"/>
    <w:next w:val="Tekstpodstawowy"/>
    <w:link w:val="Nagwek3Znak"/>
    <w:qFormat/>
    <w:rsid w:val="00A2124E"/>
    <w:pPr>
      <w:tabs>
        <w:tab w:val="left" w:pos="426"/>
      </w:tabs>
      <w:spacing w:before="60" w:after="120"/>
      <w:ind w:left="426" w:hanging="426"/>
      <w:jc w:val="both"/>
      <w:outlineLvl w:val="2"/>
    </w:pPr>
    <w:rPr>
      <w:rFonts w:ascii="Verdana" w:hAnsi="Verdana" w:cs="Tahoma"/>
      <w:bCs/>
      <w:color w:val="000000"/>
      <w:sz w:val="20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A2124E"/>
    <w:pPr>
      <w:keepNext/>
      <w:spacing w:before="60" w:after="60"/>
      <w:outlineLvl w:val="3"/>
    </w:pPr>
    <w:rPr>
      <w:rFonts w:ascii="Verdana" w:hAnsi="Verdana" w:cs="Verdana"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A212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2124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2124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2124E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212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F0584"/>
    <w:pPr>
      <w:tabs>
        <w:tab w:val="center" w:pos="4536"/>
        <w:tab w:val="right" w:pos="9072"/>
      </w:tabs>
    </w:p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character" w:customStyle="1" w:styleId="StopkaZnak">
    <w:name w:val="Stopka Znak"/>
    <w:link w:val="Stopka"/>
    <w:rsid w:val="006A7140"/>
    <w:rPr>
      <w:rFonts w:ascii="Arial" w:hAnsi="Arial"/>
      <w:sz w:val="24"/>
    </w:r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Nagwek10">
    <w:name w:val="Nagłówek1"/>
    <w:basedOn w:val="Normalny"/>
    <w:next w:val="Normalny"/>
    <w:rsid w:val="00A67FD7"/>
    <w:pPr>
      <w:spacing w:before="240" w:after="60"/>
      <w:jc w:val="center"/>
    </w:pPr>
    <w:rPr>
      <w:rFonts w:cs="Arial"/>
      <w:b/>
      <w:bCs/>
      <w:kern w:val="1"/>
      <w:sz w:val="36"/>
      <w:szCs w:val="32"/>
    </w:rPr>
  </w:style>
  <w:style w:type="character" w:customStyle="1" w:styleId="Nagwek1Znak">
    <w:name w:val="Nagłówek 1 Znak"/>
    <w:basedOn w:val="Domylnaczcionkaakapitu"/>
    <w:link w:val="Nagwek1"/>
    <w:rsid w:val="00A2124E"/>
    <w:rPr>
      <w:rFonts w:ascii="Tahoma" w:hAnsi="Tahoma" w:cs="Tahoma"/>
      <w:b/>
      <w:bCs/>
      <w:caps/>
      <w:kern w:val="1"/>
      <w:lang w:eastAsia="zh-CN"/>
    </w:rPr>
  </w:style>
  <w:style w:type="character" w:customStyle="1" w:styleId="Nagwek2Znak">
    <w:name w:val="Nagłówek 2 Znak"/>
    <w:basedOn w:val="Domylnaczcionkaakapitu"/>
    <w:link w:val="Nagwek2"/>
    <w:rsid w:val="00A2124E"/>
    <w:rPr>
      <w:rFonts w:ascii="Verdana" w:hAnsi="Verdana" w:cs="Arial"/>
      <w:bCs/>
      <w:iCs/>
      <w:lang w:eastAsia="zh-CN"/>
    </w:rPr>
  </w:style>
  <w:style w:type="character" w:customStyle="1" w:styleId="Nagwek3Znak">
    <w:name w:val="Nagłówek 3 Znak"/>
    <w:basedOn w:val="Domylnaczcionkaakapitu"/>
    <w:link w:val="Nagwek3"/>
    <w:rsid w:val="00A2124E"/>
    <w:rPr>
      <w:rFonts w:ascii="Verdana" w:hAnsi="Verdana" w:cs="Tahoma"/>
      <w:bCs/>
      <w:color w:val="000000"/>
      <w:lang w:eastAsia="zh-CN"/>
    </w:rPr>
  </w:style>
  <w:style w:type="character" w:customStyle="1" w:styleId="Nagwek4Znak">
    <w:name w:val="Nagłówek 4 Znak"/>
    <w:basedOn w:val="Domylnaczcionkaakapitu"/>
    <w:link w:val="Nagwek4"/>
    <w:rsid w:val="00A2124E"/>
    <w:rPr>
      <w:rFonts w:ascii="Verdana" w:hAnsi="Verdana" w:cs="Verdana"/>
      <w:bCs/>
      <w:lang w:eastAsia="zh-CN"/>
    </w:rPr>
  </w:style>
  <w:style w:type="character" w:customStyle="1" w:styleId="Nagwek5Znak">
    <w:name w:val="Nagłówek 5 Znak"/>
    <w:basedOn w:val="Domylnaczcionkaakapitu"/>
    <w:link w:val="Nagwek5"/>
    <w:rsid w:val="00A2124E"/>
    <w:rPr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2124E"/>
    <w:rPr>
      <w:b/>
      <w:bCs/>
      <w:sz w:val="22"/>
      <w:szCs w:val="22"/>
      <w:lang w:eastAsia="zh-CN"/>
    </w:rPr>
  </w:style>
  <w:style w:type="character" w:customStyle="1" w:styleId="Nagwek7Znak">
    <w:name w:val="Nagłówek 7 Znak"/>
    <w:basedOn w:val="Domylnaczcionkaakapitu"/>
    <w:link w:val="Nagwek7"/>
    <w:rsid w:val="00A2124E"/>
    <w:rPr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A2124E"/>
    <w:rPr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A2124E"/>
    <w:rPr>
      <w:rFonts w:ascii="Arial" w:hAnsi="Arial" w:cs="Arial"/>
      <w:sz w:val="22"/>
      <w:szCs w:val="22"/>
      <w:lang w:eastAsia="zh-CN"/>
    </w:rPr>
  </w:style>
  <w:style w:type="character" w:customStyle="1" w:styleId="WW8Num1z0">
    <w:name w:val="WW8Num1z0"/>
    <w:rsid w:val="00A2124E"/>
    <w:rPr>
      <w:rFonts w:hint="default"/>
    </w:rPr>
  </w:style>
  <w:style w:type="character" w:customStyle="1" w:styleId="WW8Num1z1">
    <w:name w:val="WW8Num1z1"/>
    <w:rsid w:val="00A2124E"/>
  </w:style>
  <w:style w:type="character" w:customStyle="1" w:styleId="WW8Num1z2">
    <w:name w:val="WW8Num1z2"/>
    <w:rsid w:val="00A2124E"/>
  </w:style>
  <w:style w:type="character" w:customStyle="1" w:styleId="WW8Num1z3">
    <w:name w:val="WW8Num1z3"/>
    <w:rsid w:val="00A2124E"/>
  </w:style>
  <w:style w:type="character" w:customStyle="1" w:styleId="WW8Num1z4">
    <w:name w:val="WW8Num1z4"/>
    <w:rsid w:val="00A2124E"/>
  </w:style>
  <w:style w:type="character" w:customStyle="1" w:styleId="WW8Num1z5">
    <w:name w:val="WW8Num1z5"/>
    <w:rsid w:val="00A2124E"/>
  </w:style>
  <w:style w:type="character" w:customStyle="1" w:styleId="WW8Num1z6">
    <w:name w:val="WW8Num1z6"/>
    <w:rsid w:val="00A2124E"/>
  </w:style>
  <w:style w:type="character" w:customStyle="1" w:styleId="WW8Num1z7">
    <w:name w:val="WW8Num1z7"/>
    <w:rsid w:val="00A2124E"/>
  </w:style>
  <w:style w:type="character" w:customStyle="1" w:styleId="WW8Num1z8">
    <w:name w:val="WW8Num1z8"/>
    <w:rsid w:val="00A2124E"/>
  </w:style>
  <w:style w:type="character" w:customStyle="1" w:styleId="WW8Num2z0">
    <w:name w:val="WW8Num2z0"/>
    <w:rsid w:val="00A2124E"/>
  </w:style>
  <w:style w:type="character" w:customStyle="1" w:styleId="WW8Num2z1">
    <w:name w:val="WW8Num2z1"/>
    <w:rsid w:val="00A2124E"/>
  </w:style>
  <w:style w:type="character" w:customStyle="1" w:styleId="WW8Num2z2">
    <w:name w:val="WW8Num2z2"/>
    <w:rsid w:val="00A2124E"/>
  </w:style>
  <w:style w:type="character" w:customStyle="1" w:styleId="WW8Num2z3">
    <w:name w:val="WW8Num2z3"/>
    <w:rsid w:val="00A2124E"/>
  </w:style>
  <w:style w:type="character" w:customStyle="1" w:styleId="WW8Num2z4">
    <w:name w:val="WW8Num2z4"/>
    <w:rsid w:val="00A2124E"/>
  </w:style>
  <w:style w:type="character" w:customStyle="1" w:styleId="WW8Num2z5">
    <w:name w:val="WW8Num2z5"/>
    <w:rsid w:val="00A2124E"/>
  </w:style>
  <w:style w:type="character" w:customStyle="1" w:styleId="WW8Num2z6">
    <w:name w:val="WW8Num2z6"/>
    <w:rsid w:val="00A2124E"/>
  </w:style>
  <w:style w:type="character" w:customStyle="1" w:styleId="WW8Num2z7">
    <w:name w:val="WW8Num2z7"/>
    <w:rsid w:val="00A2124E"/>
  </w:style>
  <w:style w:type="character" w:customStyle="1" w:styleId="WW8Num2z8">
    <w:name w:val="WW8Num2z8"/>
    <w:rsid w:val="00A2124E"/>
  </w:style>
  <w:style w:type="character" w:customStyle="1" w:styleId="WW8Num3z0">
    <w:name w:val="WW8Num3z0"/>
    <w:rsid w:val="00A2124E"/>
  </w:style>
  <w:style w:type="character" w:customStyle="1" w:styleId="WW8Num3z1">
    <w:name w:val="WW8Num3z1"/>
    <w:rsid w:val="00A2124E"/>
  </w:style>
  <w:style w:type="character" w:customStyle="1" w:styleId="WW8Num3z2">
    <w:name w:val="WW8Num3z2"/>
    <w:rsid w:val="00A2124E"/>
  </w:style>
  <w:style w:type="character" w:customStyle="1" w:styleId="WW8Num3z3">
    <w:name w:val="WW8Num3z3"/>
    <w:rsid w:val="00A2124E"/>
  </w:style>
  <w:style w:type="character" w:customStyle="1" w:styleId="WW8Num3z4">
    <w:name w:val="WW8Num3z4"/>
    <w:rsid w:val="00A2124E"/>
  </w:style>
  <w:style w:type="character" w:customStyle="1" w:styleId="WW8Num3z5">
    <w:name w:val="WW8Num3z5"/>
    <w:rsid w:val="00A2124E"/>
  </w:style>
  <w:style w:type="character" w:customStyle="1" w:styleId="WW8Num3z6">
    <w:name w:val="WW8Num3z6"/>
    <w:rsid w:val="00A2124E"/>
  </w:style>
  <w:style w:type="character" w:customStyle="1" w:styleId="WW8Num3z7">
    <w:name w:val="WW8Num3z7"/>
    <w:rsid w:val="00A2124E"/>
  </w:style>
  <w:style w:type="character" w:customStyle="1" w:styleId="WW8Num3z8">
    <w:name w:val="WW8Num3z8"/>
    <w:rsid w:val="00A2124E"/>
  </w:style>
  <w:style w:type="character" w:customStyle="1" w:styleId="WW8Num4z0">
    <w:name w:val="WW8Num4z0"/>
    <w:rsid w:val="00A2124E"/>
    <w:rPr>
      <w:rFonts w:hint="default"/>
    </w:rPr>
  </w:style>
  <w:style w:type="character" w:customStyle="1" w:styleId="WW8Num5z0">
    <w:name w:val="WW8Num5z0"/>
    <w:rsid w:val="00A2124E"/>
    <w:rPr>
      <w:rFonts w:hint="default"/>
    </w:rPr>
  </w:style>
  <w:style w:type="character" w:customStyle="1" w:styleId="WW8Num6z0">
    <w:name w:val="WW8Num6z0"/>
    <w:rsid w:val="00A2124E"/>
    <w:rPr>
      <w:rFonts w:hint="default"/>
    </w:rPr>
  </w:style>
  <w:style w:type="character" w:customStyle="1" w:styleId="WW8Num7z0">
    <w:name w:val="WW8Num7z0"/>
    <w:rsid w:val="00A2124E"/>
    <w:rPr>
      <w:rFonts w:hint="default"/>
    </w:rPr>
  </w:style>
  <w:style w:type="character" w:customStyle="1" w:styleId="WW8Num7z1">
    <w:name w:val="WW8Num7z1"/>
    <w:rsid w:val="00A2124E"/>
  </w:style>
  <w:style w:type="character" w:customStyle="1" w:styleId="WW8Num7z2">
    <w:name w:val="WW8Num7z2"/>
    <w:rsid w:val="00A2124E"/>
  </w:style>
  <w:style w:type="character" w:customStyle="1" w:styleId="WW8Num7z3">
    <w:name w:val="WW8Num7z3"/>
    <w:rsid w:val="00A2124E"/>
  </w:style>
  <w:style w:type="character" w:customStyle="1" w:styleId="WW8Num7z4">
    <w:name w:val="WW8Num7z4"/>
    <w:rsid w:val="00A2124E"/>
  </w:style>
  <w:style w:type="character" w:customStyle="1" w:styleId="WW8Num7z5">
    <w:name w:val="WW8Num7z5"/>
    <w:rsid w:val="00A2124E"/>
  </w:style>
  <w:style w:type="character" w:customStyle="1" w:styleId="WW8Num7z6">
    <w:name w:val="WW8Num7z6"/>
    <w:rsid w:val="00A2124E"/>
  </w:style>
  <w:style w:type="character" w:customStyle="1" w:styleId="WW8Num7z7">
    <w:name w:val="WW8Num7z7"/>
    <w:rsid w:val="00A2124E"/>
  </w:style>
  <w:style w:type="character" w:customStyle="1" w:styleId="WW8Num7z8">
    <w:name w:val="WW8Num7z8"/>
    <w:rsid w:val="00A2124E"/>
  </w:style>
  <w:style w:type="character" w:customStyle="1" w:styleId="WW8Num8z0">
    <w:name w:val="WW8Num8z0"/>
    <w:rsid w:val="00A2124E"/>
    <w:rPr>
      <w:rFonts w:hint="default"/>
    </w:rPr>
  </w:style>
  <w:style w:type="character" w:customStyle="1" w:styleId="WW8Num9z0">
    <w:name w:val="WW8Num9z0"/>
    <w:rsid w:val="00A2124E"/>
    <w:rPr>
      <w:rFonts w:hint="default"/>
    </w:rPr>
  </w:style>
  <w:style w:type="character" w:customStyle="1" w:styleId="WW8Num10z0">
    <w:name w:val="WW8Num10z0"/>
    <w:rsid w:val="00A2124E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10z1">
    <w:name w:val="WW8Num10z1"/>
    <w:rsid w:val="00A2124E"/>
    <w:rPr>
      <w:rFonts w:hint="default"/>
    </w:rPr>
  </w:style>
  <w:style w:type="character" w:customStyle="1" w:styleId="WW8Num11z0">
    <w:name w:val="WW8Num11z0"/>
    <w:rsid w:val="00A2124E"/>
  </w:style>
  <w:style w:type="character" w:customStyle="1" w:styleId="WW8Num11z1">
    <w:name w:val="WW8Num11z1"/>
    <w:rsid w:val="00A2124E"/>
  </w:style>
  <w:style w:type="character" w:customStyle="1" w:styleId="WW8Num11z2">
    <w:name w:val="WW8Num11z2"/>
    <w:rsid w:val="00A2124E"/>
  </w:style>
  <w:style w:type="character" w:customStyle="1" w:styleId="WW8Num11z3">
    <w:name w:val="WW8Num11z3"/>
    <w:rsid w:val="00A2124E"/>
  </w:style>
  <w:style w:type="character" w:customStyle="1" w:styleId="WW8Num11z4">
    <w:name w:val="WW8Num11z4"/>
    <w:rsid w:val="00A2124E"/>
  </w:style>
  <w:style w:type="character" w:customStyle="1" w:styleId="WW8Num11z5">
    <w:name w:val="WW8Num11z5"/>
    <w:rsid w:val="00A2124E"/>
  </w:style>
  <w:style w:type="character" w:customStyle="1" w:styleId="WW8Num11z6">
    <w:name w:val="WW8Num11z6"/>
    <w:rsid w:val="00A2124E"/>
  </w:style>
  <w:style w:type="character" w:customStyle="1" w:styleId="WW8Num11z7">
    <w:name w:val="WW8Num11z7"/>
    <w:rsid w:val="00A2124E"/>
  </w:style>
  <w:style w:type="character" w:customStyle="1" w:styleId="WW8Num11z8">
    <w:name w:val="WW8Num11z8"/>
    <w:rsid w:val="00A2124E"/>
  </w:style>
  <w:style w:type="character" w:customStyle="1" w:styleId="WW8Num12z0">
    <w:name w:val="WW8Num12z0"/>
    <w:rsid w:val="00A2124E"/>
    <w:rPr>
      <w:rFonts w:hint="default"/>
    </w:rPr>
  </w:style>
  <w:style w:type="character" w:customStyle="1" w:styleId="WW8Num12z1">
    <w:name w:val="WW8Num12z1"/>
    <w:rsid w:val="00A2124E"/>
    <w:rPr>
      <w:rFonts w:hint="default"/>
      <w:strike w:val="0"/>
      <w:dstrike w:val="0"/>
    </w:rPr>
  </w:style>
  <w:style w:type="character" w:customStyle="1" w:styleId="WW8Num13z0">
    <w:name w:val="WW8Num13z0"/>
    <w:rsid w:val="00A2124E"/>
    <w:rPr>
      <w:rFonts w:ascii="Verdana" w:hAnsi="Verdana" w:cs="Verdana-Bold" w:hint="default"/>
      <w:b w:val="0"/>
    </w:rPr>
  </w:style>
  <w:style w:type="character" w:customStyle="1" w:styleId="WW8Num13z1">
    <w:name w:val="WW8Num13z1"/>
    <w:rsid w:val="00A2124E"/>
  </w:style>
  <w:style w:type="character" w:customStyle="1" w:styleId="WW8Num13z2">
    <w:name w:val="WW8Num13z2"/>
    <w:rsid w:val="00A2124E"/>
  </w:style>
  <w:style w:type="character" w:customStyle="1" w:styleId="WW8Num13z3">
    <w:name w:val="WW8Num13z3"/>
    <w:rsid w:val="00A2124E"/>
  </w:style>
  <w:style w:type="character" w:customStyle="1" w:styleId="WW8Num13z4">
    <w:name w:val="WW8Num13z4"/>
    <w:rsid w:val="00A2124E"/>
  </w:style>
  <w:style w:type="character" w:customStyle="1" w:styleId="WW8Num13z5">
    <w:name w:val="WW8Num13z5"/>
    <w:rsid w:val="00A2124E"/>
  </w:style>
  <w:style w:type="character" w:customStyle="1" w:styleId="WW8Num13z6">
    <w:name w:val="WW8Num13z6"/>
    <w:rsid w:val="00A2124E"/>
  </w:style>
  <w:style w:type="character" w:customStyle="1" w:styleId="WW8Num13z7">
    <w:name w:val="WW8Num13z7"/>
    <w:rsid w:val="00A2124E"/>
  </w:style>
  <w:style w:type="character" w:customStyle="1" w:styleId="WW8Num13z8">
    <w:name w:val="WW8Num13z8"/>
    <w:rsid w:val="00A2124E"/>
  </w:style>
  <w:style w:type="character" w:customStyle="1" w:styleId="WW8Num14z0">
    <w:name w:val="WW8Num14z0"/>
    <w:rsid w:val="00A2124E"/>
    <w:rPr>
      <w:rFonts w:hint="default"/>
    </w:rPr>
  </w:style>
  <w:style w:type="character" w:customStyle="1" w:styleId="WW8Num15z0">
    <w:name w:val="WW8Num15z0"/>
    <w:rsid w:val="00A2124E"/>
  </w:style>
  <w:style w:type="character" w:customStyle="1" w:styleId="WW8Num15z1">
    <w:name w:val="WW8Num15z1"/>
    <w:rsid w:val="00A2124E"/>
  </w:style>
  <w:style w:type="character" w:customStyle="1" w:styleId="WW8Num15z2">
    <w:name w:val="WW8Num15z2"/>
    <w:rsid w:val="00A2124E"/>
  </w:style>
  <w:style w:type="character" w:customStyle="1" w:styleId="WW8Num15z3">
    <w:name w:val="WW8Num15z3"/>
    <w:rsid w:val="00A2124E"/>
  </w:style>
  <w:style w:type="character" w:customStyle="1" w:styleId="WW8Num15z4">
    <w:name w:val="WW8Num15z4"/>
    <w:rsid w:val="00A2124E"/>
  </w:style>
  <w:style w:type="character" w:customStyle="1" w:styleId="WW8Num15z5">
    <w:name w:val="WW8Num15z5"/>
    <w:rsid w:val="00A2124E"/>
  </w:style>
  <w:style w:type="character" w:customStyle="1" w:styleId="WW8Num15z6">
    <w:name w:val="WW8Num15z6"/>
    <w:rsid w:val="00A2124E"/>
  </w:style>
  <w:style w:type="character" w:customStyle="1" w:styleId="WW8Num15z7">
    <w:name w:val="WW8Num15z7"/>
    <w:rsid w:val="00A2124E"/>
  </w:style>
  <w:style w:type="character" w:customStyle="1" w:styleId="WW8Num15z8">
    <w:name w:val="WW8Num15z8"/>
    <w:rsid w:val="00A2124E"/>
  </w:style>
  <w:style w:type="character" w:customStyle="1" w:styleId="WW8Num16z0">
    <w:name w:val="WW8Num16z0"/>
    <w:rsid w:val="00A2124E"/>
  </w:style>
  <w:style w:type="character" w:customStyle="1" w:styleId="WW8Num16z1">
    <w:name w:val="WW8Num16z1"/>
    <w:rsid w:val="00A2124E"/>
  </w:style>
  <w:style w:type="character" w:customStyle="1" w:styleId="WW8Num16z2">
    <w:name w:val="WW8Num16z2"/>
    <w:rsid w:val="00A2124E"/>
  </w:style>
  <w:style w:type="character" w:customStyle="1" w:styleId="WW8Num16z3">
    <w:name w:val="WW8Num16z3"/>
    <w:rsid w:val="00A2124E"/>
  </w:style>
  <w:style w:type="character" w:customStyle="1" w:styleId="WW8Num16z4">
    <w:name w:val="WW8Num16z4"/>
    <w:rsid w:val="00A2124E"/>
  </w:style>
  <w:style w:type="character" w:customStyle="1" w:styleId="WW8Num16z5">
    <w:name w:val="WW8Num16z5"/>
    <w:rsid w:val="00A2124E"/>
  </w:style>
  <w:style w:type="character" w:customStyle="1" w:styleId="WW8Num16z6">
    <w:name w:val="WW8Num16z6"/>
    <w:rsid w:val="00A2124E"/>
  </w:style>
  <w:style w:type="character" w:customStyle="1" w:styleId="WW8Num16z7">
    <w:name w:val="WW8Num16z7"/>
    <w:rsid w:val="00A2124E"/>
  </w:style>
  <w:style w:type="character" w:customStyle="1" w:styleId="WW8Num16z8">
    <w:name w:val="WW8Num16z8"/>
    <w:rsid w:val="00A2124E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A2124E"/>
  </w:style>
  <w:style w:type="character" w:customStyle="1" w:styleId="WW8Num17z1">
    <w:name w:val="WW8Num17z1"/>
    <w:rsid w:val="00A2124E"/>
    <w:rPr>
      <w:rFonts w:ascii="Wingdings" w:hAnsi="Wingdings" w:cs="Wingdings" w:hint="default"/>
    </w:rPr>
  </w:style>
  <w:style w:type="character" w:customStyle="1" w:styleId="WW8Num17z2">
    <w:name w:val="WW8Num17z2"/>
    <w:rsid w:val="00A2124E"/>
    <w:rPr>
      <w:rFonts w:ascii="Symbol" w:hAnsi="Symbol" w:cs="Symbol" w:hint="default"/>
    </w:rPr>
  </w:style>
  <w:style w:type="character" w:customStyle="1" w:styleId="WW8Num17z3">
    <w:name w:val="WW8Num17z3"/>
    <w:rsid w:val="00A2124E"/>
    <w:rPr>
      <w:rFonts w:ascii="Courier New" w:hAnsi="Courier New" w:cs="Courier New" w:hint="default"/>
    </w:rPr>
  </w:style>
  <w:style w:type="character" w:customStyle="1" w:styleId="WW8Num17z8">
    <w:name w:val="WW8Num17z8"/>
    <w:rsid w:val="00A2124E"/>
  </w:style>
  <w:style w:type="character" w:customStyle="1" w:styleId="WW8Num18z0">
    <w:name w:val="WW8Num18z0"/>
    <w:rsid w:val="00A2124E"/>
  </w:style>
  <w:style w:type="character" w:customStyle="1" w:styleId="WW8Num18z1">
    <w:name w:val="WW8Num18z1"/>
    <w:rsid w:val="00A2124E"/>
  </w:style>
  <w:style w:type="character" w:customStyle="1" w:styleId="WW8Num18z2">
    <w:name w:val="WW8Num18z2"/>
    <w:rsid w:val="00A2124E"/>
  </w:style>
  <w:style w:type="character" w:customStyle="1" w:styleId="WW8Num18z3">
    <w:name w:val="WW8Num18z3"/>
    <w:rsid w:val="00A2124E"/>
  </w:style>
  <w:style w:type="character" w:customStyle="1" w:styleId="WW8Num18z4">
    <w:name w:val="WW8Num18z4"/>
    <w:rsid w:val="00A2124E"/>
  </w:style>
  <w:style w:type="character" w:customStyle="1" w:styleId="WW8Num18z5">
    <w:name w:val="WW8Num18z5"/>
    <w:rsid w:val="00A2124E"/>
  </w:style>
  <w:style w:type="character" w:customStyle="1" w:styleId="WW8Num18z6">
    <w:name w:val="WW8Num18z6"/>
    <w:rsid w:val="00A2124E"/>
  </w:style>
  <w:style w:type="character" w:customStyle="1" w:styleId="WW8Num18z7">
    <w:name w:val="WW8Num18z7"/>
    <w:rsid w:val="00A2124E"/>
  </w:style>
  <w:style w:type="character" w:customStyle="1" w:styleId="WW8Num18z8">
    <w:name w:val="WW8Num18z8"/>
    <w:rsid w:val="00A2124E"/>
  </w:style>
  <w:style w:type="character" w:customStyle="1" w:styleId="WW8Num19z0">
    <w:name w:val="WW8Num19z0"/>
    <w:rsid w:val="00A2124E"/>
    <w:rPr>
      <w:rFonts w:hint="default"/>
    </w:rPr>
  </w:style>
  <w:style w:type="character" w:customStyle="1" w:styleId="WW8Num19z1">
    <w:name w:val="WW8Num19z1"/>
    <w:rsid w:val="00A2124E"/>
    <w:rPr>
      <w:rFonts w:hint="default"/>
      <w:strike w:val="0"/>
      <w:dstrike w:val="0"/>
    </w:rPr>
  </w:style>
  <w:style w:type="character" w:customStyle="1" w:styleId="WW8Num20z0">
    <w:name w:val="WW8Num20z0"/>
    <w:rsid w:val="00A2124E"/>
  </w:style>
  <w:style w:type="character" w:customStyle="1" w:styleId="WW8Num20z1">
    <w:name w:val="WW8Num20z1"/>
    <w:rsid w:val="00A2124E"/>
  </w:style>
  <w:style w:type="character" w:customStyle="1" w:styleId="WW8Num20z2">
    <w:name w:val="WW8Num20z2"/>
    <w:rsid w:val="00A2124E"/>
  </w:style>
  <w:style w:type="character" w:customStyle="1" w:styleId="WW8Num20z3">
    <w:name w:val="WW8Num20z3"/>
    <w:rsid w:val="00A2124E"/>
  </w:style>
  <w:style w:type="character" w:customStyle="1" w:styleId="WW8Num20z4">
    <w:name w:val="WW8Num20z4"/>
    <w:rsid w:val="00A2124E"/>
  </w:style>
  <w:style w:type="character" w:customStyle="1" w:styleId="WW8Num20z5">
    <w:name w:val="WW8Num20z5"/>
    <w:rsid w:val="00A2124E"/>
  </w:style>
  <w:style w:type="character" w:customStyle="1" w:styleId="WW8Num20z6">
    <w:name w:val="WW8Num20z6"/>
    <w:rsid w:val="00A2124E"/>
  </w:style>
  <w:style w:type="character" w:customStyle="1" w:styleId="WW8Num20z7">
    <w:name w:val="WW8Num20z7"/>
    <w:rsid w:val="00A2124E"/>
  </w:style>
  <w:style w:type="character" w:customStyle="1" w:styleId="WW8Num20z8">
    <w:name w:val="WW8Num20z8"/>
    <w:rsid w:val="00A2124E"/>
  </w:style>
  <w:style w:type="character" w:customStyle="1" w:styleId="WW8Num21z0">
    <w:name w:val="WW8Num21z0"/>
    <w:rsid w:val="00A2124E"/>
  </w:style>
  <w:style w:type="character" w:customStyle="1" w:styleId="WW8Num21z1">
    <w:name w:val="WW8Num21z1"/>
    <w:rsid w:val="00A2124E"/>
  </w:style>
  <w:style w:type="character" w:customStyle="1" w:styleId="WW8Num21z2">
    <w:name w:val="WW8Num21z2"/>
    <w:rsid w:val="00A2124E"/>
  </w:style>
  <w:style w:type="character" w:customStyle="1" w:styleId="WW8Num21z3">
    <w:name w:val="WW8Num21z3"/>
    <w:rsid w:val="00A2124E"/>
  </w:style>
  <w:style w:type="character" w:customStyle="1" w:styleId="WW8Num21z4">
    <w:name w:val="WW8Num21z4"/>
    <w:rsid w:val="00A2124E"/>
  </w:style>
  <w:style w:type="character" w:customStyle="1" w:styleId="WW8Num21z5">
    <w:name w:val="WW8Num21z5"/>
    <w:rsid w:val="00A2124E"/>
  </w:style>
  <w:style w:type="character" w:customStyle="1" w:styleId="WW8Num21z6">
    <w:name w:val="WW8Num21z6"/>
    <w:rsid w:val="00A2124E"/>
  </w:style>
  <w:style w:type="character" w:customStyle="1" w:styleId="WW8Num21z7">
    <w:name w:val="WW8Num21z7"/>
    <w:rsid w:val="00A2124E"/>
  </w:style>
  <w:style w:type="character" w:customStyle="1" w:styleId="WW8Num21z8">
    <w:name w:val="WW8Num21z8"/>
    <w:rsid w:val="00A2124E"/>
  </w:style>
  <w:style w:type="character" w:customStyle="1" w:styleId="WW8Num22z0">
    <w:name w:val="WW8Num22z0"/>
    <w:rsid w:val="00A2124E"/>
    <w:rPr>
      <w:rFonts w:eastAsia="TimesNewRoman" w:hint="default"/>
    </w:rPr>
  </w:style>
  <w:style w:type="character" w:customStyle="1" w:styleId="WW8Num23z0">
    <w:name w:val="WW8Num23z0"/>
    <w:rsid w:val="00A2124E"/>
  </w:style>
  <w:style w:type="character" w:customStyle="1" w:styleId="WW8Num23z1">
    <w:name w:val="WW8Num23z1"/>
    <w:rsid w:val="00A2124E"/>
  </w:style>
  <w:style w:type="character" w:customStyle="1" w:styleId="WW8Num23z2">
    <w:name w:val="WW8Num23z2"/>
    <w:rsid w:val="00A2124E"/>
  </w:style>
  <w:style w:type="character" w:customStyle="1" w:styleId="WW8Num23z3">
    <w:name w:val="WW8Num23z3"/>
    <w:rsid w:val="00A2124E"/>
  </w:style>
  <w:style w:type="character" w:customStyle="1" w:styleId="WW8Num23z4">
    <w:name w:val="WW8Num23z4"/>
    <w:rsid w:val="00A2124E"/>
  </w:style>
  <w:style w:type="character" w:customStyle="1" w:styleId="WW8Num23z5">
    <w:name w:val="WW8Num23z5"/>
    <w:rsid w:val="00A2124E"/>
  </w:style>
  <w:style w:type="character" w:customStyle="1" w:styleId="WW8Num23z6">
    <w:name w:val="WW8Num23z6"/>
    <w:rsid w:val="00A2124E"/>
  </w:style>
  <w:style w:type="character" w:customStyle="1" w:styleId="WW8Num23z7">
    <w:name w:val="WW8Num23z7"/>
    <w:rsid w:val="00A2124E"/>
  </w:style>
  <w:style w:type="character" w:customStyle="1" w:styleId="WW8Num23z8">
    <w:name w:val="WW8Num23z8"/>
    <w:rsid w:val="00A2124E"/>
  </w:style>
  <w:style w:type="character" w:customStyle="1" w:styleId="WW8Num24z0">
    <w:name w:val="WW8Num24z0"/>
    <w:rsid w:val="00A2124E"/>
  </w:style>
  <w:style w:type="character" w:customStyle="1" w:styleId="WW8Num24z1">
    <w:name w:val="WW8Num24z1"/>
    <w:rsid w:val="00A2124E"/>
  </w:style>
  <w:style w:type="character" w:customStyle="1" w:styleId="WW8Num24z2">
    <w:name w:val="WW8Num24z2"/>
    <w:rsid w:val="00A2124E"/>
  </w:style>
  <w:style w:type="character" w:customStyle="1" w:styleId="WW8Num24z3">
    <w:name w:val="WW8Num24z3"/>
    <w:rsid w:val="00A2124E"/>
  </w:style>
  <w:style w:type="character" w:customStyle="1" w:styleId="WW8Num24z4">
    <w:name w:val="WW8Num24z4"/>
    <w:rsid w:val="00A2124E"/>
  </w:style>
  <w:style w:type="character" w:customStyle="1" w:styleId="WW8Num24z5">
    <w:name w:val="WW8Num24z5"/>
    <w:rsid w:val="00A2124E"/>
  </w:style>
  <w:style w:type="character" w:customStyle="1" w:styleId="WW8Num24z6">
    <w:name w:val="WW8Num24z6"/>
    <w:rsid w:val="00A2124E"/>
  </w:style>
  <w:style w:type="character" w:customStyle="1" w:styleId="WW8Num24z7">
    <w:name w:val="WW8Num24z7"/>
    <w:rsid w:val="00A2124E"/>
  </w:style>
  <w:style w:type="character" w:customStyle="1" w:styleId="WW8Num24z8">
    <w:name w:val="WW8Num24z8"/>
    <w:rsid w:val="00A2124E"/>
  </w:style>
  <w:style w:type="character" w:customStyle="1" w:styleId="WW8Num25z0">
    <w:name w:val="WW8Num25z0"/>
    <w:rsid w:val="00A2124E"/>
    <w:rPr>
      <w:rFonts w:hint="default"/>
    </w:rPr>
  </w:style>
  <w:style w:type="character" w:customStyle="1" w:styleId="WW8Num26z0">
    <w:name w:val="WW8Num26z0"/>
    <w:rsid w:val="00A2124E"/>
    <w:rPr>
      <w:rFonts w:hint="default"/>
    </w:rPr>
  </w:style>
  <w:style w:type="character" w:customStyle="1" w:styleId="WW8Num26z1">
    <w:name w:val="WW8Num26z1"/>
    <w:rsid w:val="00A2124E"/>
    <w:rPr>
      <w:rFonts w:hint="default"/>
      <w:b w:val="0"/>
      <w:sz w:val="20"/>
    </w:rPr>
  </w:style>
  <w:style w:type="character" w:customStyle="1" w:styleId="WW8Num27z0">
    <w:name w:val="WW8Num27z0"/>
    <w:rsid w:val="00A2124E"/>
  </w:style>
  <w:style w:type="character" w:customStyle="1" w:styleId="WW8Num27z1">
    <w:name w:val="WW8Num27z1"/>
    <w:rsid w:val="00A2124E"/>
  </w:style>
  <w:style w:type="character" w:customStyle="1" w:styleId="WW8Num27z2">
    <w:name w:val="WW8Num27z2"/>
    <w:rsid w:val="00A2124E"/>
  </w:style>
  <w:style w:type="character" w:customStyle="1" w:styleId="WW8Num27z3">
    <w:name w:val="WW8Num27z3"/>
    <w:rsid w:val="00A2124E"/>
  </w:style>
  <w:style w:type="character" w:customStyle="1" w:styleId="WW8Num27z4">
    <w:name w:val="WW8Num27z4"/>
    <w:rsid w:val="00A2124E"/>
  </w:style>
  <w:style w:type="character" w:customStyle="1" w:styleId="WW8Num27z5">
    <w:name w:val="WW8Num27z5"/>
    <w:rsid w:val="00A2124E"/>
  </w:style>
  <w:style w:type="character" w:customStyle="1" w:styleId="WW8Num27z6">
    <w:name w:val="WW8Num27z6"/>
    <w:rsid w:val="00A2124E"/>
  </w:style>
  <w:style w:type="character" w:customStyle="1" w:styleId="WW8Num27z7">
    <w:name w:val="WW8Num27z7"/>
    <w:rsid w:val="00A2124E"/>
  </w:style>
  <w:style w:type="character" w:customStyle="1" w:styleId="WW8Num27z8">
    <w:name w:val="WW8Num27z8"/>
    <w:rsid w:val="00A2124E"/>
  </w:style>
  <w:style w:type="character" w:customStyle="1" w:styleId="WW8Num28z0">
    <w:name w:val="WW8Num28z0"/>
    <w:rsid w:val="00A2124E"/>
    <w:rPr>
      <w:rFonts w:hint="default"/>
    </w:rPr>
  </w:style>
  <w:style w:type="character" w:customStyle="1" w:styleId="WW8Num28z1">
    <w:name w:val="WW8Num28z1"/>
    <w:rsid w:val="00A2124E"/>
    <w:rPr>
      <w:rFonts w:cs="TimesNewRomanPSMT" w:hint="default"/>
      <w:strike w:val="0"/>
      <w:dstrike w:val="0"/>
      <w:color w:val="auto"/>
    </w:rPr>
  </w:style>
  <w:style w:type="character" w:customStyle="1" w:styleId="WW8Num29z0">
    <w:name w:val="WW8Num29z0"/>
    <w:rsid w:val="00A2124E"/>
  </w:style>
  <w:style w:type="character" w:customStyle="1" w:styleId="WW8Num29z1">
    <w:name w:val="WW8Num29z1"/>
    <w:rsid w:val="00A2124E"/>
  </w:style>
  <w:style w:type="character" w:customStyle="1" w:styleId="WW8Num29z2">
    <w:name w:val="WW8Num29z2"/>
    <w:rsid w:val="00A2124E"/>
  </w:style>
  <w:style w:type="character" w:customStyle="1" w:styleId="WW8Num29z3">
    <w:name w:val="WW8Num29z3"/>
    <w:rsid w:val="00A2124E"/>
  </w:style>
  <w:style w:type="character" w:customStyle="1" w:styleId="WW8Num29z4">
    <w:name w:val="WW8Num29z4"/>
    <w:rsid w:val="00A2124E"/>
  </w:style>
  <w:style w:type="character" w:customStyle="1" w:styleId="WW8Num29z5">
    <w:name w:val="WW8Num29z5"/>
    <w:rsid w:val="00A2124E"/>
  </w:style>
  <w:style w:type="character" w:customStyle="1" w:styleId="WW8Num29z6">
    <w:name w:val="WW8Num29z6"/>
    <w:rsid w:val="00A2124E"/>
  </w:style>
  <w:style w:type="character" w:customStyle="1" w:styleId="WW8Num29z7">
    <w:name w:val="WW8Num29z7"/>
    <w:rsid w:val="00A2124E"/>
  </w:style>
  <w:style w:type="character" w:customStyle="1" w:styleId="WW8Num29z8">
    <w:name w:val="WW8Num29z8"/>
    <w:rsid w:val="00A2124E"/>
  </w:style>
  <w:style w:type="character" w:customStyle="1" w:styleId="WW8Num30z0">
    <w:name w:val="WW8Num30z0"/>
    <w:rsid w:val="00A2124E"/>
  </w:style>
  <w:style w:type="character" w:customStyle="1" w:styleId="WW8Num30z1">
    <w:name w:val="WW8Num30z1"/>
    <w:rsid w:val="00A2124E"/>
  </w:style>
  <w:style w:type="character" w:customStyle="1" w:styleId="WW8Num30z2">
    <w:name w:val="WW8Num30z2"/>
    <w:rsid w:val="00A2124E"/>
  </w:style>
  <w:style w:type="character" w:customStyle="1" w:styleId="WW8Num30z3">
    <w:name w:val="WW8Num30z3"/>
    <w:rsid w:val="00A2124E"/>
  </w:style>
  <w:style w:type="character" w:customStyle="1" w:styleId="WW8Num30z4">
    <w:name w:val="WW8Num30z4"/>
    <w:rsid w:val="00A2124E"/>
  </w:style>
  <w:style w:type="character" w:customStyle="1" w:styleId="WW8Num30z5">
    <w:name w:val="WW8Num30z5"/>
    <w:rsid w:val="00A2124E"/>
  </w:style>
  <w:style w:type="character" w:customStyle="1" w:styleId="WW8Num30z6">
    <w:name w:val="WW8Num30z6"/>
    <w:rsid w:val="00A2124E"/>
  </w:style>
  <w:style w:type="character" w:customStyle="1" w:styleId="WW8Num30z7">
    <w:name w:val="WW8Num30z7"/>
    <w:rsid w:val="00A2124E"/>
  </w:style>
  <w:style w:type="character" w:customStyle="1" w:styleId="WW8Num30z8">
    <w:name w:val="WW8Num30z8"/>
    <w:rsid w:val="00A2124E"/>
  </w:style>
  <w:style w:type="character" w:customStyle="1" w:styleId="WW8Num31z0">
    <w:name w:val="WW8Num31z0"/>
    <w:rsid w:val="00A2124E"/>
    <w:rPr>
      <w:rFonts w:hint="default"/>
    </w:rPr>
  </w:style>
  <w:style w:type="character" w:customStyle="1" w:styleId="WW8Num32z0">
    <w:name w:val="WW8Num32z0"/>
    <w:rsid w:val="00A2124E"/>
    <w:rPr>
      <w:rFonts w:hint="default"/>
    </w:rPr>
  </w:style>
  <w:style w:type="character" w:customStyle="1" w:styleId="WW8Num32z1">
    <w:name w:val="WW8Num32z1"/>
    <w:rsid w:val="00A2124E"/>
    <w:rPr>
      <w:rFonts w:hint="default"/>
      <w:b w:val="0"/>
      <w:sz w:val="20"/>
      <w:highlight w:val="yellow"/>
    </w:rPr>
  </w:style>
  <w:style w:type="character" w:customStyle="1" w:styleId="WW8Num33z0">
    <w:name w:val="WW8Num33z0"/>
    <w:rsid w:val="00A2124E"/>
    <w:rPr>
      <w:rFonts w:ascii="Symbol" w:hAnsi="Symbol" w:cs="Symbol" w:hint="default"/>
    </w:rPr>
  </w:style>
  <w:style w:type="character" w:customStyle="1" w:styleId="WW8Num33z1">
    <w:name w:val="WW8Num33z1"/>
    <w:rsid w:val="00A2124E"/>
    <w:rPr>
      <w:rFonts w:ascii="Courier New" w:hAnsi="Courier New" w:cs="Courier New" w:hint="default"/>
    </w:rPr>
  </w:style>
  <w:style w:type="character" w:customStyle="1" w:styleId="WW8Num33z2">
    <w:name w:val="WW8Num33z2"/>
    <w:rsid w:val="00A2124E"/>
    <w:rPr>
      <w:rFonts w:ascii="Wingdings" w:hAnsi="Wingdings" w:cs="Wingdings" w:hint="default"/>
    </w:rPr>
  </w:style>
  <w:style w:type="character" w:customStyle="1" w:styleId="WW8Num34z0">
    <w:name w:val="WW8Num34z0"/>
    <w:rsid w:val="00A2124E"/>
  </w:style>
  <w:style w:type="character" w:customStyle="1" w:styleId="WW8Num34z1">
    <w:name w:val="WW8Num34z1"/>
    <w:rsid w:val="00A2124E"/>
  </w:style>
  <w:style w:type="character" w:customStyle="1" w:styleId="WW8Num34z2">
    <w:name w:val="WW8Num34z2"/>
    <w:rsid w:val="00A2124E"/>
  </w:style>
  <w:style w:type="character" w:customStyle="1" w:styleId="WW8Num34z3">
    <w:name w:val="WW8Num34z3"/>
    <w:rsid w:val="00A2124E"/>
  </w:style>
  <w:style w:type="character" w:customStyle="1" w:styleId="WW8Num34z4">
    <w:name w:val="WW8Num34z4"/>
    <w:rsid w:val="00A2124E"/>
  </w:style>
  <w:style w:type="character" w:customStyle="1" w:styleId="WW8Num34z5">
    <w:name w:val="WW8Num34z5"/>
    <w:rsid w:val="00A2124E"/>
  </w:style>
  <w:style w:type="character" w:customStyle="1" w:styleId="WW8Num34z6">
    <w:name w:val="WW8Num34z6"/>
    <w:rsid w:val="00A2124E"/>
  </w:style>
  <w:style w:type="character" w:customStyle="1" w:styleId="WW8Num34z7">
    <w:name w:val="WW8Num34z7"/>
    <w:rsid w:val="00A2124E"/>
  </w:style>
  <w:style w:type="character" w:customStyle="1" w:styleId="WW8Num34z8">
    <w:name w:val="WW8Num34z8"/>
    <w:rsid w:val="00A2124E"/>
  </w:style>
  <w:style w:type="character" w:customStyle="1" w:styleId="WW8Num35z0">
    <w:name w:val="WW8Num35z0"/>
    <w:rsid w:val="00A2124E"/>
    <w:rPr>
      <w:rFonts w:hint="default"/>
    </w:rPr>
  </w:style>
  <w:style w:type="character" w:customStyle="1" w:styleId="WW8Num36z0">
    <w:name w:val="WW8Num36z0"/>
    <w:rsid w:val="00A2124E"/>
  </w:style>
  <w:style w:type="character" w:customStyle="1" w:styleId="WW8Num36z1">
    <w:name w:val="WW8Num36z1"/>
    <w:rsid w:val="00A2124E"/>
  </w:style>
  <w:style w:type="character" w:customStyle="1" w:styleId="WW8Num36z2">
    <w:name w:val="WW8Num36z2"/>
    <w:rsid w:val="00A2124E"/>
  </w:style>
  <w:style w:type="character" w:customStyle="1" w:styleId="WW8Num36z3">
    <w:name w:val="WW8Num36z3"/>
    <w:rsid w:val="00A2124E"/>
  </w:style>
  <w:style w:type="character" w:customStyle="1" w:styleId="WW8Num36z4">
    <w:name w:val="WW8Num36z4"/>
    <w:rsid w:val="00A2124E"/>
  </w:style>
  <w:style w:type="character" w:customStyle="1" w:styleId="WW8Num36z5">
    <w:name w:val="WW8Num36z5"/>
    <w:rsid w:val="00A2124E"/>
  </w:style>
  <w:style w:type="character" w:customStyle="1" w:styleId="WW8Num36z6">
    <w:name w:val="WW8Num36z6"/>
    <w:rsid w:val="00A2124E"/>
  </w:style>
  <w:style w:type="character" w:customStyle="1" w:styleId="WW8Num36z7">
    <w:name w:val="WW8Num36z7"/>
    <w:rsid w:val="00A2124E"/>
  </w:style>
  <w:style w:type="character" w:customStyle="1" w:styleId="WW8Num36z8">
    <w:name w:val="WW8Num36z8"/>
    <w:rsid w:val="00A2124E"/>
  </w:style>
  <w:style w:type="character" w:customStyle="1" w:styleId="WW8Num37z0">
    <w:name w:val="WW8Num37z0"/>
    <w:rsid w:val="00A2124E"/>
  </w:style>
  <w:style w:type="character" w:customStyle="1" w:styleId="WW8Num37z1">
    <w:name w:val="WW8Num37z1"/>
    <w:rsid w:val="00A2124E"/>
  </w:style>
  <w:style w:type="character" w:customStyle="1" w:styleId="WW8Num37z2">
    <w:name w:val="WW8Num37z2"/>
    <w:rsid w:val="00A2124E"/>
  </w:style>
  <w:style w:type="character" w:customStyle="1" w:styleId="WW8Num37z3">
    <w:name w:val="WW8Num37z3"/>
    <w:rsid w:val="00A2124E"/>
  </w:style>
  <w:style w:type="character" w:customStyle="1" w:styleId="WW8Num37z4">
    <w:name w:val="WW8Num37z4"/>
    <w:rsid w:val="00A2124E"/>
  </w:style>
  <w:style w:type="character" w:customStyle="1" w:styleId="WW8Num37z5">
    <w:name w:val="WW8Num37z5"/>
    <w:rsid w:val="00A2124E"/>
  </w:style>
  <w:style w:type="character" w:customStyle="1" w:styleId="WW8Num37z6">
    <w:name w:val="WW8Num37z6"/>
    <w:rsid w:val="00A2124E"/>
  </w:style>
  <w:style w:type="character" w:customStyle="1" w:styleId="WW8Num37z7">
    <w:name w:val="WW8Num37z7"/>
    <w:rsid w:val="00A2124E"/>
  </w:style>
  <w:style w:type="character" w:customStyle="1" w:styleId="WW8Num37z8">
    <w:name w:val="WW8Num37z8"/>
    <w:rsid w:val="00A2124E"/>
  </w:style>
  <w:style w:type="character" w:customStyle="1" w:styleId="WW8Num38z0">
    <w:name w:val="WW8Num38z0"/>
    <w:rsid w:val="00A2124E"/>
    <w:rPr>
      <w:rFonts w:hint="default"/>
    </w:rPr>
  </w:style>
  <w:style w:type="character" w:customStyle="1" w:styleId="Domylnaczcionkaakapitu1">
    <w:name w:val="Domyślna czcionka akapitu1"/>
    <w:rsid w:val="00A2124E"/>
  </w:style>
  <w:style w:type="character" w:customStyle="1" w:styleId="TekstpodstawowywcityZnak">
    <w:name w:val="Tekst podstawowy wcięty Znak"/>
    <w:rsid w:val="00A2124E"/>
    <w:rPr>
      <w:sz w:val="24"/>
      <w:szCs w:val="24"/>
      <w:lang w:val="pl-PL" w:bidi="ar-SA"/>
    </w:rPr>
  </w:style>
  <w:style w:type="character" w:customStyle="1" w:styleId="textbold">
    <w:name w:val="text bold"/>
    <w:basedOn w:val="Domylnaczcionkaakapitu1"/>
    <w:rsid w:val="00A2124E"/>
  </w:style>
  <w:style w:type="character" w:customStyle="1" w:styleId="text">
    <w:name w:val="text"/>
    <w:basedOn w:val="Domylnaczcionkaakapitu1"/>
    <w:uiPriority w:val="99"/>
    <w:rsid w:val="00A2124E"/>
  </w:style>
  <w:style w:type="character" w:customStyle="1" w:styleId="ZwykytekstZnak">
    <w:name w:val="Zwykły tekst Znak"/>
    <w:link w:val="Zwykytekst"/>
    <w:rsid w:val="00A2124E"/>
    <w:rPr>
      <w:rFonts w:ascii="Courier New" w:hAnsi="Courier New" w:cs="Courier New"/>
      <w:lang w:val="pl-PL" w:bidi="ar-SA"/>
    </w:rPr>
  </w:style>
  <w:style w:type="character" w:customStyle="1" w:styleId="Znakiprzypiswdolnych">
    <w:name w:val="Znaki przypisów dolnych"/>
    <w:rsid w:val="00A2124E"/>
    <w:rPr>
      <w:vertAlign w:val="superscript"/>
    </w:rPr>
  </w:style>
  <w:style w:type="character" w:customStyle="1" w:styleId="Znakiprzypiswkocowych">
    <w:name w:val="Znaki przypisów końcowych"/>
    <w:rsid w:val="00A2124E"/>
    <w:rPr>
      <w:vertAlign w:val="superscript"/>
    </w:rPr>
  </w:style>
  <w:style w:type="character" w:customStyle="1" w:styleId="celltableselected">
    <w:name w:val="celltableselected"/>
    <w:basedOn w:val="Domylnaczcionkaakapitu1"/>
    <w:rsid w:val="00A2124E"/>
  </w:style>
  <w:style w:type="character" w:customStyle="1" w:styleId="TekstprzypisudolnegoZnak">
    <w:name w:val="Tekst przypisu dolnego Znak"/>
    <w:rsid w:val="00A2124E"/>
  </w:style>
  <w:style w:type="character" w:customStyle="1" w:styleId="TekstdymkaZnak">
    <w:name w:val="Tekst dymka Znak"/>
    <w:rsid w:val="00A2124E"/>
    <w:rPr>
      <w:rFonts w:ascii="Tahoma" w:hAnsi="Tahoma" w:cs="Tahoma"/>
      <w:sz w:val="16"/>
      <w:szCs w:val="16"/>
    </w:rPr>
  </w:style>
  <w:style w:type="character" w:customStyle="1" w:styleId="h2">
    <w:name w:val="h2"/>
    <w:rsid w:val="00A2124E"/>
  </w:style>
  <w:style w:type="character" w:customStyle="1" w:styleId="h1">
    <w:name w:val="h1"/>
    <w:rsid w:val="00A2124E"/>
  </w:style>
  <w:style w:type="paragraph" w:styleId="Tekstpodstawowy">
    <w:name w:val="Body Text"/>
    <w:basedOn w:val="Normalny"/>
    <w:link w:val="TekstpodstawowyZnak"/>
    <w:rsid w:val="00A212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2124E"/>
    <w:rPr>
      <w:sz w:val="24"/>
      <w:szCs w:val="24"/>
      <w:lang w:eastAsia="zh-CN"/>
    </w:rPr>
  </w:style>
  <w:style w:type="paragraph" w:styleId="Lista">
    <w:name w:val="List"/>
    <w:basedOn w:val="Tekstpodstawowy"/>
    <w:rsid w:val="00A2124E"/>
    <w:rPr>
      <w:rFonts w:cs="FreeSans"/>
    </w:rPr>
  </w:style>
  <w:style w:type="paragraph" w:styleId="Legenda">
    <w:name w:val="caption"/>
    <w:basedOn w:val="Normalny"/>
    <w:qFormat/>
    <w:rsid w:val="00A2124E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rsid w:val="00A2124E"/>
    <w:pPr>
      <w:suppressLineNumbers/>
    </w:pPr>
    <w:rPr>
      <w:rFonts w:cs="FreeSans"/>
    </w:rPr>
  </w:style>
  <w:style w:type="paragraph" w:customStyle="1" w:styleId="pkt">
    <w:name w:val="pkt"/>
    <w:basedOn w:val="Normalny"/>
    <w:rsid w:val="00A2124E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A2124E"/>
    <w:pPr>
      <w:ind w:left="850" w:hanging="425"/>
    </w:pPr>
  </w:style>
  <w:style w:type="paragraph" w:styleId="Tekstpodstawowywcity">
    <w:name w:val="Body Text Indent"/>
    <w:basedOn w:val="Normalny"/>
    <w:link w:val="TekstpodstawowywcityZnak1"/>
    <w:rsid w:val="00A2124E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A2124E"/>
    <w:rPr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A2124E"/>
    <w:rPr>
      <w:b/>
      <w:bCs w:val="0"/>
    </w:rPr>
  </w:style>
  <w:style w:type="paragraph" w:customStyle="1" w:styleId="Tekstpodstawowy21">
    <w:name w:val="Tekst podstawowy 21"/>
    <w:basedOn w:val="Normalny"/>
    <w:rsid w:val="00A2124E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A2124E"/>
    <w:rPr>
      <w:bCs w:val="0"/>
    </w:rPr>
  </w:style>
  <w:style w:type="paragraph" w:customStyle="1" w:styleId="Tekstpodstawowy31">
    <w:name w:val="Tekst podstawowy 31"/>
    <w:basedOn w:val="Normalny"/>
    <w:rsid w:val="00A2124E"/>
    <w:pPr>
      <w:jc w:val="both"/>
    </w:pPr>
  </w:style>
  <w:style w:type="paragraph" w:customStyle="1" w:styleId="Tekstpodstawowy22">
    <w:name w:val="Tekst podstawowy 22"/>
    <w:basedOn w:val="Normalny"/>
    <w:rsid w:val="00A2124E"/>
    <w:pPr>
      <w:ind w:left="284" w:hanging="284"/>
    </w:pPr>
    <w:rPr>
      <w:rFonts w:ascii="Arial Narrow" w:hAnsi="Arial Narrow" w:cs="Arial Narrow"/>
      <w:b/>
      <w:szCs w:val="20"/>
    </w:rPr>
  </w:style>
  <w:style w:type="paragraph" w:customStyle="1" w:styleId="Zwykytekst1">
    <w:name w:val="Zwykły tekst1"/>
    <w:basedOn w:val="Normalny"/>
    <w:rsid w:val="00A2124E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1"/>
    <w:rsid w:val="00A2124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A2124E"/>
    <w:rPr>
      <w:lang w:eastAsia="zh-CN"/>
    </w:rPr>
  </w:style>
  <w:style w:type="paragraph" w:styleId="Tekstprzypisukocowego">
    <w:name w:val="endnote text"/>
    <w:basedOn w:val="Normalny"/>
    <w:link w:val="TekstprzypisukocowegoZnak"/>
    <w:rsid w:val="00A212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2124E"/>
    <w:rPr>
      <w:lang w:eastAsia="zh-CN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A2124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A2124E"/>
    <w:pPr>
      <w:suppressLineNumbers/>
    </w:pPr>
  </w:style>
  <w:style w:type="paragraph" w:customStyle="1" w:styleId="Nagwektabeli">
    <w:name w:val="Nagłówek tabeli"/>
    <w:basedOn w:val="Zawartotabeli"/>
    <w:rsid w:val="00A2124E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A2124E"/>
    <w:pPr>
      <w:spacing w:after="200"/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21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2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24E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24E"/>
    <w:rPr>
      <w:b/>
      <w:bCs/>
      <w:lang w:eastAsia="zh-CN"/>
    </w:rPr>
  </w:style>
  <w:style w:type="character" w:customStyle="1" w:styleId="tabulatory">
    <w:name w:val="tabulatory"/>
    <w:rsid w:val="00A2124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12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124E"/>
    <w:rPr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autoRedefine/>
    <w:qFormat/>
    <w:rsid w:val="00F10944"/>
    <w:pPr>
      <w:suppressAutoHyphens w:val="0"/>
      <w:jc w:val="center"/>
      <w:outlineLvl w:val="0"/>
    </w:pPr>
    <w:rPr>
      <w:rFonts w:ascii="Verdana" w:hAnsi="Verdana" w:cs="Tahoma"/>
      <w:bCs/>
      <w:kern w:val="28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F10944"/>
    <w:rPr>
      <w:rFonts w:ascii="Verdana" w:hAnsi="Verdana" w:cs="Tahoma"/>
      <w:bCs/>
      <w:kern w:val="28"/>
      <w:sz w:val="28"/>
      <w:szCs w:val="28"/>
    </w:rPr>
  </w:style>
  <w:style w:type="paragraph" w:styleId="Zwykytekst">
    <w:name w:val="Plain Text"/>
    <w:basedOn w:val="Normalny"/>
    <w:link w:val="ZwykytekstZnak"/>
    <w:rsid w:val="006E3A30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6E3A30"/>
    <w:rPr>
      <w:rFonts w:ascii="Consolas" w:hAnsi="Consolas" w:cs="Consolas"/>
      <w:sz w:val="21"/>
      <w:szCs w:val="21"/>
      <w:lang w:eastAsia="zh-CN"/>
    </w:rPr>
  </w:style>
  <w:style w:type="paragraph" w:styleId="NormalnyWeb">
    <w:name w:val="Normal (Web)"/>
    <w:basedOn w:val="Normalny"/>
    <w:rsid w:val="006750C0"/>
    <w:pPr>
      <w:suppressAutoHyphens w:val="0"/>
      <w:spacing w:before="100" w:beforeAutospacing="1" w:after="119"/>
    </w:pPr>
    <w:rPr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659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5956"/>
    <w:rPr>
      <w:sz w:val="16"/>
      <w:szCs w:val="16"/>
      <w:lang w:eastAsia="zh-CN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9160F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E75F6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75F66"/>
    <w:pPr>
      <w:shd w:val="clear" w:color="auto" w:fill="FFFFFF"/>
      <w:suppressAutoHyphens w:val="0"/>
      <w:spacing w:line="240" w:lineRule="exact"/>
      <w:ind w:hanging="11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styleId="Bezodstpw">
    <w:name w:val="No Spacing"/>
    <w:uiPriority w:val="1"/>
    <w:qFormat/>
    <w:rsid w:val="00E75F6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55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55D3"/>
    <w:rPr>
      <w:sz w:val="24"/>
      <w:szCs w:val="24"/>
      <w:lang w:eastAsia="zh-CN"/>
    </w:rPr>
  </w:style>
  <w:style w:type="paragraph" w:customStyle="1" w:styleId="Standard">
    <w:name w:val="Standard"/>
    <w:rsid w:val="0062093C"/>
    <w:pPr>
      <w:suppressAutoHyphens/>
      <w:autoSpaceDN w:val="0"/>
      <w:textAlignment w:val="baseline"/>
    </w:pPr>
    <w:rPr>
      <w:sz w:val="24"/>
      <w:szCs w:val="24"/>
      <w:lang w:eastAsia="zh-CN"/>
    </w:rPr>
  </w:style>
  <w:style w:type="character" w:customStyle="1" w:styleId="Bodytext2">
    <w:name w:val="Body text (2)_"/>
    <w:basedOn w:val="Domylnaczcionkaakapitu"/>
    <w:link w:val="Bodytext20"/>
    <w:rsid w:val="00A15A18"/>
    <w:rPr>
      <w:rFonts w:ascii="Tahoma" w:eastAsia="Tahoma" w:hAnsi="Tahoma" w:cs="Tahoma"/>
      <w:spacing w:val="10"/>
      <w:sz w:val="17"/>
      <w:szCs w:val="1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15A18"/>
    <w:pPr>
      <w:widowControl w:val="0"/>
      <w:shd w:val="clear" w:color="auto" w:fill="FFFFFF"/>
      <w:suppressAutoHyphens w:val="0"/>
      <w:spacing w:line="410" w:lineRule="exact"/>
      <w:ind w:hanging="560"/>
      <w:jc w:val="both"/>
    </w:pPr>
    <w:rPr>
      <w:rFonts w:ascii="Tahoma" w:eastAsia="Tahoma" w:hAnsi="Tahoma" w:cs="Tahoma"/>
      <w:spacing w:val="10"/>
      <w:sz w:val="17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kowr.gov.pl" TargetMode="External"/><Relationship Id="rId13" Type="http://schemas.openxmlformats.org/officeDocument/2006/relationships/hyperlink" Target="mailto:iodo@kowr.qov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ntakt@kowr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mailto:iodo@kowr.qov.pl" TargetMode="External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o@kowr.qov.pl" TargetMode="External"/><Relationship Id="rId14" Type="http://schemas.openxmlformats.org/officeDocument/2006/relationships/hyperlink" Target="mailto:kontakt@kowr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RZYB~1\AppData\Local\Temp\papier%20firmowyKOWR_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8FA8F-225B-4B4B-8FD6-D6ADB186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firmowyKOWR_OT.dot</Template>
  <TotalTime>64</TotalTime>
  <Pages>10</Pages>
  <Words>3340</Words>
  <Characters>23143</Characters>
  <Application>Microsoft Office Word</Application>
  <DocSecurity>0</DocSecurity>
  <Lines>192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26431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subject/>
  <dc:creator>Karolina Przybysz</dc:creator>
  <cp:keywords/>
  <cp:lastModifiedBy>Janek Michał</cp:lastModifiedBy>
  <cp:revision>25</cp:revision>
  <cp:lastPrinted>2024-11-06T14:34:00Z</cp:lastPrinted>
  <dcterms:created xsi:type="dcterms:W3CDTF">2024-11-05T12:44:00Z</dcterms:created>
  <dcterms:modified xsi:type="dcterms:W3CDTF">2024-11-07T08:14:00Z</dcterms:modified>
</cp:coreProperties>
</file>