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6E4E3" w14:textId="0F89B487" w:rsidR="00197AFC" w:rsidRPr="005A4075" w:rsidRDefault="001257B9" w:rsidP="00197AFC">
      <w:pPr>
        <w:pStyle w:val="Tekstpodstawowy"/>
        <w:rPr>
          <w:b/>
          <w:u w:val="single"/>
        </w:rPr>
      </w:pPr>
      <w:r>
        <w:t xml:space="preserve"> </w:t>
      </w:r>
      <w:r>
        <w:tab/>
      </w:r>
      <w:r>
        <w:tab/>
      </w:r>
      <w:r>
        <w:tab/>
      </w:r>
      <w:r w:rsidR="00197AFC" w:rsidRPr="005A4075">
        <w:rPr>
          <w:b/>
        </w:rPr>
        <w:tab/>
      </w:r>
      <w:r w:rsidR="00197AFC" w:rsidRPr="005A4075">
        <w:rPr>
          <w:b/>
        </w:rPr>
        <w:tab/>
      </w:r>
      <w:r w:rsidR="00197AFC" w:rsidRPr="005A4075">
        <w:rPr>
          <w:b/>
        </w:rPr>
        <w:tab/>
      </w:r>
      <w:r w:rsidR="00197AFC" w:rsidRPr="005A4075">
        <w:rPr>
          <w:b/>
          <w:u w:val="single"/>
        </w:rPr>
        <w:t xml:space="preserve">Załącznik </w:t>
      </w:r>
      <w:r w:rsidR="00860D7D">
        <w:rPr>
          <w:b/>
          <w:u w:val="single"/>
        </w:rPr>
        <w:t>1</w:t>
      </w:r>
      <w:r w:rsidR="005105E2">
        <w:rPr>
          <w:b/>
          <w:u w:val="single"/>
        </w:rPr>
        <w:t xml:space="preserve"> do </w:t>
      </w:r>
      <w:r w:rsidR="009D120C" w:rsidRPr="007B6C45">
        <w:rPr>
          <w:b/>
          <w:u w:val="single"/>
        </w:rPr>
        <w:t>Zapytania ofertowego</w:t>
      </w:r>
    </w:p>
    <w:p w14:paraId="7B979202" w14:textId="2FE0083E" w:rsidR="00197AFC" w:rsidRDefault="001257B9" w:rsidP="00197AFC">
      <w:pPr>
        <w:pStyle w:val="Tekstpodstawowy"/>
        <w:rPr>
          <w:iCs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0A6DF333" w14:textId="1C79A438" w:rsidR="005105E2" w:rsidRDefault="005105E2" w:rsidP="005105E2">
      <w:pPr>
        <w:pStyle w:val="Tekstpodstawowy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ZESTAWIENIE PARAMETRÓW TECHNICZNYCH</w:t>
      </w:r>
      <w:r w:rsidR="00BA64D8">
        <w:rPr>
          <w:b/>
          <w:sz w:val="24"/>
          <w:szCs w:val="24"/>
          <w:u w:val="single"/>
        </w:rPr>
        <w:t xml:space="preserve"> I FUNKCJONALNYCH</w:t>
      </w:r>
    </w:p>
    <w:p w14:paraId="00C943C0" w14:textId="77777777" w:rsidR="00197AFC" w:rsidRPr="005A4075" w:rsidRDefault="00197AFC" w:rsidP="00197AFC">
      <w:pPr>
        <w:pStyle w:val="Tekstpodstawowy"/>
        <w:rPr>
          <w:b/>
          <w:u w:val="single"/>
        </w:rPr>
      </w:pPr>
    </w:p>
    <w:p w14:paraId="4438DB51" w14:textId="0600ADCF" w:rsidR="00197AFC" w:rsidRPr="00CE6B38" w:rsidRDefault="00A21724" w:rsidP="00CE6B38">
      <w:pPr>
        <w:pStyle w:val="Tekstpodstawowy"/>
        <w:jc w:val="both"/>
        <w:rPr>
          <w:b/>
          <w:u w:val="single"/>
        </w:rPr>
      </w:pPr>
      <w:proofErr w:type="spellStart"/>
      <w:r w:rsidRPr="00CE6B38">
        <w:rPr>
          <w:b/>
          <w:u w:val="single"/>
        </w:rPr>
        <w:t>Wstrzykiwacz</w:t>
      </w:r>
      <w:proofErr w:type="spellEnd"/>
      <w:r w:rsidRPr="00CE6B38">
        <w:rPr>
          <w:b/>
          <w:u w:val="single"/>
        </w:rPr>
        <w:t xml:space="preserve"> </w:t>
      </w:r>
      <w:r w:rsidR="00CE6B38" w:rsidRPr="00CE6B38">
        <w:rPr>
          <w:b/>
          <w:u w:val="single"/>
        </w:rPr>
        <w:t>środka kontrastowego do badań tomografii komputerowej</w:t>
      </w:r>
      <w:r w:rsidR="00CE6B38" w:rsidRPr="00CE6B38">
        <w:rPr>
          <w:b/>
        </w:rPr>
        <w:t xml:space="preserve"> </w:t>
      </w:r>
      <w:r w:rsidR="00197AFC" w:rsidRPr="00CE6B38">
        <w:rPr>
          <w:b/>
        </w:rPr>
        <w:t xml:space="preserve">- </w:t>
      </w:r>
      <w:r w:rsidR="00CE6B38">
        <w:rPr>
          <w:b/>
        </w:rPr>
        <w:br/>
      </w:r>
      <w:r w:rsidR="00197AFC" w:rsidRPr="00CE6B38">
        <w:rPr>
          <w:b/>
        </w:rPr>
        <w:t xml:space="preserve">1 </w:t>
      </w:r>
      <w:proofErr w:type="spellStart"/>
      <w:r w:rsidR="00197AFC" w:rsidRPr="00CE6B38">
        <w:rPr>
          <w:b/>
        </w:rPr>
        <w:t>kpl</w:t>
      </w:r>
      <w:proofErr w:type="spellEnd"/>
      <w:r w:rsidR="00197AFC" w:rsidRPr="00CE6B38">
        <w:rPr>
          <w:b/>
        </w:rPr>
        <w:t>.</w:t>
      </w:r>
    </w:p>
    <w:p w14:paraId="3FA52733" w14:textId="77777777" w:rsidR="005B64E9" w:rsidRDefault="005B64E9" w:rsidP="00197AFC">
      <w:pPr>
        <w:pStyle w:val="Tekstpodstawowy"/>
        <w:rPr>
          <w:bCs/>
          <w:u w:val="single"/>
        </w:rPr>
      </w:pPr>
    </w:p>
    <w:p w14:paraId="54427F9A" w14:textId="1393B9A7" w:rsidR="00197AFC" w:rsidRPr="005B64E9" w:rsidRDefault="00197AFC" w:rsidP="00CE6B38">
      <w:pPr>
        <w:pStyle w:val="Tekstpodstawowy"/>
        <w:jc w:val="both"/>
        <w:rPr>
          <w:bCs/>
          <w:u w:val="single"/>
        </w:rPr>
      </w:pPr>
      <w:r w:rsidRPr="00A21724">
        <w:rPr>
          <w:bCs/>
          <w:u w:val="single"/>
        </w:rPr>
        <w:t xml:space="preserve">Przedmiot oferty:  </w:t>
      </w:r>
      <w:proofErr w:type="spellStart"/>
      <w:r w:rsidR="00A21724" w:rsidRPr="00A21724">
        <w:rPr>
          <w:bCs/>
          <w:u w:val="single"/>
        </w:rPr>
        <w:t>Wstrzykiwacz</w:t>
      </w:r>
      <w:proofErr w:type="spellEnd"/>
      <w:r w:rsidR="00A21724" w:rsidRPr="00A21724">
        <w:rPr>
          <w:bCs/>
          <w:u w:val="single"/>
        </w:rPr>
        <w:t xml:space="preserve"> </w:t>
      </w:r>
      <w:r w:rsidR="00CE6B38">
        <w:rPr>
          <w:bCs/>
          <w:u w:val="single"/>
        </w:rPr>
        <w:t xml:space="preserve">środka kontrastowego do badań tomografii komputerowej </w:t>
      </w:r>
      <w:r w:rsidR="001257B9" w:rsidRPr="005B64E9">
        <w:rPr>
          <w:bCs/>
        </w:rPr>
        <w:t xml:space="preserve">- 1 </w:t>
      </w:r>
      <w:proofErr w:type="spellStart"/>
      <w:r w:rsidR="001257B9" w:rsidRPr="005B64E9">
        <w:rPr>
          <w:bCs/>
        </w:rPr>
        <w:t>kpl</w:t>
      </w:r>
      <w:proofErr w:type="spellEnd"/>
      <w:r w:rsidR="001257B9" w:rsidRPr="005B64E9">
        <w:rPr>
          <w:bCs/>
        </w:rPr>
        <w:t>.</w:t>
      </w:r>
      <w:r w:rsidRPr="005B64E9">
        <w:rPr>
          <w:bCs/>
        </w:rPr>
        <w:tab/>
      </w:r>
    </w:p>
    <w:p w14:paraId="16261FB3" w14:textId="77777777" w:rsidR="00197AFC" w:rsidRPr="005A4075" w:rsidRDefault="00197AFC" w:rsidP="00197AFC">
      <w:pPr>
        <w:rPr>
          <w:sz w:val="28"/>
        </w:rPr>
      </w:pPr>
    </w:p>
    <w:p w14:paraId="4F9AC6F4" w14:textId="545E037E" w:rsidR="00197AFC" w:rsidRPr="005A4075" w:rsidRDefault="00197AFC" w:rsidP="00197AFC">
      <w:pPr>
        <w:spacing w:line="360" w:lineRule="auto"/>
        <w:rPr>
          <w:sz w:val="28"/>
          <w:szCs w:val="28"/>
        </w:rPr>
      </w:pPr>
      <w:bookmarkStart w:id="0" w:name="_Hlk163034611"/>
      <w:r w:rsidRPr="005A4075">
        <w:rPr>
          <w:sz w:val="28"/>
          <w:szCs w:val="28"/>
        </w:rPr>
        <w:t>Nazwa:</w:t>
      </w:r>
      <w:r w:rsidRPr="005A4075">
        <w:rPr>
          <w:sz w:val="28"/>
          <w:szCs w:val="28"/>
        </w:rPr>
        <w:tab/>
        <w:t>……………………….</w:t>
      </w:r>
      <w:r w:rsidRPr="005A4075">
        <w:rPr>
          <w:sz w:val="28"/>
          <w:szCs w:val="28"/>
        </w:rPr>
        <w:tab/>
      </w:r>
      <w:r w:rsidRPr="005A4075">
        <w:rPr>
          <w:sz w:val="28"/>
          <w:szCs w:val="28"/>
        </w:rPr>
        <w:tab/>
        <w:t>Model: ……………………….</w:t>
      </w:r>
    </w:p>
    <w:p w14:paraId="7FCF6FEE" w14:textId="1B0CEE6F" w:rsidR="00197AFC" w:rsidRPr="005A4075" w:rsidRDefault="00197AFC" w:rsidP="00197AFC">
      <w:pPr>
        <w:spacing w:line="360" w:lineRule="auto"/>
        <w:rPr>
          <w:sz w:val="28"/>
          <w:szCs w:val="28"/>
        </w:rPr>
      </w:pPr>
      <w:r w:rsidRPr="005A4075">
        <w:rPr>
          <w:sz w:val="28"/>
          <w:szCs w:val="28"/>
        </w:rPr>
        <w:t>Producent : ……………………….</w:t>
      </w:r>
      <w:r w:rsidRPr="005A4075">
        <w:rPr>
          <w:sz w:val="28"/>
          <w:szCs w:val="28"/>
        </w:rPr>
        <w:tab/>
      </w:r>
      <w:r w:rsidRPr="005A4075">
        <w:rPr>
          <w:sz w:val="28"/>
          <w:szCs w:val="28"/>
        </w:rPr>
        <w:tab/>
        <w:t>Rok produkcji: ……….</w:t>
      </w:r>
    </w:p>
    <w:bookmarkEnd w:id="0"/>
    <w:p w14:paraId="5405EFE0" w14:textId="77777777" w:rsidR="00197AFC" w:rsidRPr="005A4075" w:rsidRDefault="00197AFC" w:rsidP="00197AFC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4376"/>
        <w:gridCol w:w="2240"/>
        <w:gridCol w:w="2126"/>
      </w:tblGrid>
      <w:tr w:rsidR="00197AFC" w:rsidRPr="005A4075" w14:paraId="214F8042" w14:textId="77777777" w:rsidTr="00197AFC">
        <w:tc>
          <w:tcPr>
            <w:tcW w:w="614" w:type="dxa"/>
            <w:tcBorders>
              <w:bottom w:val="single" w:sz="18" w:space="0" w:color="auto"/>
            </w:tcBorders>
            <w:vAlign w:val="center"/>
          </w:tcPr>
          <w:p w14:paraId="02D04C4E" w14:textId="77777777" w:rsidR="00197AFC" w:rsidRPr="00786E3A" w:rsidRDefault="00197AFC" w:rsidP="003F78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6E3A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76" w:type="dxa"/>
            <w:tcBorders>
              <w:bottom w:val="single" w:sz="18" w:space="0" w:color="auto"/>
            </w:tcBorders>
            <w:vAlign w:val="center"/>
          </w:tcPr>
          <w:p w14:paraId="0C0BFD58" w14:textId="77777777" w:rsidR="00197AFC" w:rsidRPr="00786E3A" w:rsidRDefault="00197AFC" w:rsidP="003F78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6E3A">
              <w:rPr>
                <w:b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240" w:type="dxa"/>
            <w:tcBorders>
              <w:bottom w:val="single" w:sz="18" w:space="0" w:color="auto"/>
            </w:tcBorders>
            <w:vAlign w:val="center"/>
          </w:tcPr>
          <w:p w14:paraId="4302C481" w14:textId="77777777" w:rsidR="00197AFC" w:rsidRPr="00786E3A" w:rsidRDefault="00197AFC" w:rsidP="003F78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6E3A">
              <w:rPr>
                <w:b/>
                <w:color w:val="000000"/>
                <w:sz w:val="22"/>
                <w:szCs w:val="22"/>
              </w:rPr>
              <w:t>Wartości wymagane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14:paraId="5C3967C9" w14:textId="77777777" w:rsidR="00197AFC" w:rsidRPr="00786E3A" w:rsidRDefault="00197AFC" w:rsidP="003F78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6E3A">
              <w:rPr>
                <w:b/>
                <w:color w:val="000000"/>
                <w:sz w:val="22"/>
                <w:szCs w:val="22"/>
              </w:rPr>
              <w:t>Wartości oferowane</w:t>
            </w:r>
          </w:p>
        </w:tc>
      </w:tr>
      <w:tr w:rsidR="00197AFC" w:rsidRPr="005A4075" w14:paraId="1234156C" w14:textId="77777777" w:rsidTr="00197AFC">
        <w:trPr>
          <w:cantSplit/>
          <w:trHeight w:val="206"/>
        </w:trPr>
        <w:tc>
          <w:tcPr>
            <w:tcW w:w="614" w:type="dxa"/>
          </w:tcPr>
          <w:p w14:paraId="3C2C97FE" w14:textId="680C08C7" w:rsidR="00197AFC" w:rsidRPr="001261C5" w:rsidRDefault="00931C14" w:rsidP="003F78E5">
            <w:pPr>
              <w:rPr>
                <w:bCs/>
                <w:sz w:val="22"/>
                <w:szCs w:val="22"/>
                <w:lang w:val="pl-PL"/>
              </w:rPr>
            </w:pPr>
            <w:r w:rsidRPr="001261C5">
              <w:rPr>
                <w:bCs/>
                <w:sz w:val="22"/>
                <w:szCs w:val="22"/>
                <w:lang w:val="pl-PL"/>
              </w:rPr>
              <w:t>1.</w:t>
            </w:r>
          </w:p>
        </w:tc>
        <w:tc>
          <w:tcPr>
            <w:tcW w:w="4376" w:type="dxa"/>
          </w:tcPr>
          <w:p w14:paraId="15CFBDB3" w14:textId="316FBF81" w:rsidR="00197AFC" w:rsidRPr="001261C5" w:rsidRDefault="00A21724" w:rsidP="00184373">
            <w:pPr>
              <w:pStyle w:val="Tekstpodstawowy"/>
              <w:kinsoku w:val="0"/>
              <w:overflowPunct w:val="0"/>
              <w:spacing w:line="194" w:lineRule="auto"/>
              <w:jc w:val="both"/>
              <w:rPr>
                <w:color w:val="202021"/>
                <w:spacing w:val="-2"/>
                <w:sz w:val="22"/>
                <w:szCs w:val="22"/>
              </w:rPr>
            </w:pPr>
            <w:r w:rsidRPr="001261C5">
              <w:rPr>
                <w:color w:val="212022"/>
                <w:spacing w:val="-2"/>
                <w:sz w:val="22"/>
                <w:szCs w:val="22"/>
              </w:rPr>
              <w:t xml:space="preserve">Aparat automatyczny, ciśnieniowy, wielogłowicowy </w:t>
            </w:r>
          </w:p>
        </w:tc>
        <w:tc>
          <w:tcPr>
            <w:tcW w:w="2240" w:type="dxa"/>
          </w:tcPr>
          <w:p w14:paraId="2BF4C4FE" w14:textId="4DF90860" w:rsidR="00A21724" w:rsidRPr="001261C5" w:rsidRDefault="00A21724" w:rsidP="00A21724">
            <w:pPr>
              <w:pStyle w:val="Tekstpodstawowy"/>
              <w:kinsoku w:val="0"/>
              <w:overflowPunct w:val="0"/>
              <w:spacing w:line="194" w:lineRule="auto"/>
              <w:ind w:left="720"/>
              <w:rPr>
                <w:rFonts w:eastAsia="HelveticaNeueLTPro-Cn"/>
                <w:color w:val="231F20"/>
                <w:sz w:val="22"/>
                <w:szCs w:val="22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</w:rPr>
              <w:t>TAK, opisać</w:t>
            </w:r>
          </w:p>
          <w:p w14:paraId="084F88CA" w14:textId="00ACB45A" w:rsidR="00A21724" w:rsidRPr="001261C5" w:rsidRDefault="00A21724" w:rsidP="00A21724">
            <w:pPr>
              <w:pStyle w:val="Tekstpodstawowy"/>
              <w:kinsoku w:val="0"/>
              <w:overflowPunct w:val="0"/>
              <w:spacing w:line="194" w:lineRule="auto"/>
              <w:ind w:left="720"/>
              <w:rPr>
                <w:rFonts w:eastAsia="HelveticaNeueLTPro-Cn"/>
                <w:color w:val="231F2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E3F6C8B" w14:textId="77777777" w:rsidR="00197AFC" w:rsidRPr="001261C5" w:rsidRDefault="00197AFC" w:rsidP="003F78E5">
            <w:pPr>
              <w:pStyle w:val="Tytu"/>
              <w:rPr>
                <w:sz w:val="22"/>
                <w:szCs w:val="22"/>
              </w:rPr>
            </w:pPr>
          </w:p>
        </w:tc>
      </w:tr>
      <w:tr w:rsidR="00A21724" w:rsidRPr="005A4075" w14:paraId="10E0517B" w14:textId="77777777" w:rsidTr="00197AFC">
        <w:trPr>
          <w:cantSplit/>
          <w:trHeight w:val="244"/>
        </w:trPr>
        <w:tc>
          <w:tcPr>
            <w:tcW w:w="614" w:type="dxa"/>
          </w:tcPr>
          <w:p w14:paraId="72F989AC" w14:textId="5ABF6AA9" w:rsidR="00A21724" w:rsidRPr="001261C5" w:rsidRDefault="00A21724" w:rsidP="00A21724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2.</w:t>
            </w:r>
          </w:p>
        </w:tc>
        <w:tc>
          <w:tcPr>
            <w:tcW w:w="4376" w:type="dxa"/>
          </w:tcPr>
          <w:p w14:paraId="6A23864A" w14:textId="492C96A8" w:rsidR="00A21724" w:rsidRPr="001261C5" w:rsidRDefault="00A21724" w:rsidP="00A21724">
            <w:pPr>
              <w:pStyle w:val="Tekstpodstawowy"/>
              <w:kinsoku w:val="0"/>
              <w:overflowPunct w:val="0"/>
              <w:jc w:val="both"/>
              <w:rPr>
                <w:color w:val="212223"/>
                <w:spacing w:val="-18"/>
                <w:sz w:val="22"/>
                <w:szCs w:val="22"/>
              </w:rPr>
            </w:pPr>
            <w:r w:rsidRPr="001261C5">
              <w:rPr>
                <w:color w:val="212022"/>
                <w:spacing w:val="-2"/>
                <w:sz w:val="22"/>
                <w:szCs w:val="22"/>
              </w:rPr>
              <w:t>Liczba głowic</w:t>
            </w:r>
          </w:p>
        </w:tc>
        <w:tc>
          <w:tcPr>
            <w:tcW w:w="2240" w:type="dxa"/>
          </w:tcPr>
          <w:p w14:paraId="67AD5925" w14:textId="77777777" w:rsidR="00A21724" w:rsidRPr="001261C5" w:rsidRDefault="00A21724" w:rsidP="00A21724">
            <w:pPr>
              <w:pStyle w:val="Tekstpodstawowy"/>
              <w:kinsoku w:val="0"/>
              <w:overflowPunct w:val="0"/>
              <w:spacing w:line="194" w:lineRule="auto"/>
              <w:jc w:val="center"/>
              <w:rPr>
                <w:rFonts w:eastAsia="HelveticaNeueLTPro-Cn"/>
                <w:color w:val="231F20"/>
                <w:sz w:val="22"/>
                <w:szCs w:val="22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</w:rPr>
              <w:t>Podać</w:t>
            </w:r>
          </w:p>
          <w:p w14:paraId="0041CB12" w14:textId="77777777" w:rsidR="00A21724" w:rsidRPr="001261C5" w:rsidRDefault="00A21724" w:rsidP="00A21724">
            <w:pPr>
              <w:pStyle w:val="Tekstpodstawowy"/>
              <w:kinsoku w:val="0"/>
              <w:overflowPunct w:val="0"/>
              <w:spacing w:line="194" w:lineRule="auto"/>
              <w:ind w:left="720"/>
              <w:rPr>
                <w:rFonts w:eastAsia="HelveticaNeueLTPro-Cn"/>
                <w:color w:val="231F20"/>
                <w:sz w:val="22"/>
                <w:szCs w:val="22"/>
              </w:rPr>
            </w:pPr>
            <w:r w:rsidRPr="001261C5">
              <w:rPr>
                <w:rFonts w:eastAsia="HelveticaNeueLTPro-Cn"/>
                <w:color w:val="231F20"/>
                <w:u w:val="single"/>
              </w:rPr>
              <w:t>&gt;</w:t>
            </w:r>
            <w:r w:rsidRPr="001261C5">
              <w:rPr>
                <w:rFonts w:eastAsia="HelveticaNeueLTPro-Cn"/>
                <w:color w:val="231F20"/>
              </w:rPr>
              <w:t xml:space="preserve"> </w:t>
            </w:r>
            <w:r w:rsidRPr="001261C5">
              <w:rPr>
                <w:rFonts w:eastAsia="HelveticaNeueLTPro-Cn"/>
                <w:color w:val="231F20"/>
                <w:sz w:val="22"/>
                <w:szCs w:val="22"/>
              </w:rPr>
              <w:t>2</w:t>
            </w:r>
          </w:p>
          <w:p w14:paraId="6FE3B9FE" w14:textId="4E9C9282" w:rsidR="00A21724" w:rsidRPr="001261C5" w:rsidRDefault="00A21724" w:rsidP="00A21724">
            <w:pPr>
              <w:adjustRightInd w:val="0"/>
              <w:jc w:val="center"/>
              <w:rPr>
                <w:rFonts w:eastAsia="HelveticaNeueLTPro-Cn"/>
                <w:color w:val="231F20"/>
                <w:lang w:val="pl-PL"/>
              </w:rPr>
            </w:pPr>
          </w:p>
        </w:tc>
        <w:tc>
          <w:tcPr>
            <w:tcW w:w="2126" w:type="dxa"/>
          </w:tcPr>
          <w:p w14:paraId="0E6341CF" w14:textId="77777777" w:rsidR="00A21724" w:rsidRPr="001261C5" w:rsidRDefault="00A21724" w:rsidP="00A21724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4976E2E4" w14:textId="77777777" w:rsidTr="00197AFC">
        <w:trPr>
          <w:cantSplit/>
          <w:trHeight w:val="244"/>
        </w:trPr>
        <w:tc>
          <w:tcPr>
            <w:tcW w:w="614" w:type="dxa"/>
          </w:tcPr>
          <w:p w14:paraId="297926C7" w14:textId="15BB7E55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3.</w:t>
            </w:r>
          </w:p>
        </w:tc>
        <w:tc>
          <w:tcPr>
            <w:tcW w:w="4376" w:type="dxa"/>
          </w:tcPr>
          <w:p w14:paraId="27D17005" w14:textId="3DD9F4D1" w:rsidR="009E64FC" w:rsidRPr="001261C5" w:rsidRDefault="009E64FC" w:rsidP="009E64FC">
            <w:pPr>
              <w:pStyle w:val="Tekstpodstawowy"/>
              <w:kinsoku w:val="0"/>
              <w:overflowPunct w:val="0"/>
              <w:jc w:val="both"/>
              <w:rPr>
                <w:color w:val="212022"/>
                <w:spacing w:val="-2"/>
                <w:sz w:val="22"/>
                <w:szCs w:val="22"/>
              </w:rPr>
            </w:pPr>
            <w:r w:rsidRPr="001261C5">
              <w:rPr>
                <w:color w:val="212022"/>
                <w:spacing w:val="-2"/>
                <w:sz w:val="22"/>
                <w:szCs w:val="22"/>
              </w:rPr>
              <w:t>Przesuw tłoków oraz napełnianie wkładów</w:t>
            </w:r>
          </w:p>
        </w:tc>
        <w:tc>
          <w:tcPr>
            <w:tcW w:w="2240" w:type="dxa"/>
          </w:tcPr>
          <w:p w14:paraId="28C32D7C" w14:textId="3FFFA60E" w:rsidR="009E64FC" w:rsidRPr="001261C5" w:rsidRDefault="009E64FC" w:rsidP="009E64FC">
            <w:pPr>
              <w:pStyle w:val="Tekstpodstawowy"/>
              <w:kinsoku w:val="0"/>
              <w:overflowPunct w:val="0"/>
              <w:spacing w:line="194" w:lineRule="auto"/>
              <w:jc w:val="center"/>
              <w:rPr>
                <w:rFonts w:eastAsia="HelveticaNeueLTPro-Cn"/>
                <w:color w:val="231F20"/>
                <w:sz w:val="22"/>
                <w:szCs w:val="22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</w:rPr>
              <w:t xml:space="preserve">Automatyczne </w:t>
            </w:r>
          </w:p>
        </w:tc>
        <w:tc>
          <w:tcPr>
            <w:tcW w:w="2126" w:type="dxa"/>
          </w:tcPr>
          <w:p w14:paraId="62B4B454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3D3C8418" w14:textId="77777777" w:rsidTr="00197AFC">
        <w:trPr>
          <w:cantSplit/>
          <w:trHeight w:val="244"/>
        </w:trPr>
        <w:tc>
          <w:tcPr>
            <w:tcW w:w="614" w:type="dxa"/>
          </w:tcPr>
          <w:p w14:paraId="62F679EA" w14:textId="54EA5021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4.</w:t>
            </w:r>
          </w:p>
        </w:tc>
        <w:tc>
          <w:tcPr>
            <w:tcW w:w="4376" w:type="dxa"/>
          </w:tcPr>
          <w:p w14:paraId="24AFEC23" w14:textId="29271CBE" w:rsidR="009E64FC" w:rsidRPr="001261C5" w:rsidRDefault="009E64FC" w:rsidP="009E64FC">
            <w:pPr>
              <w:pStyle w:val="Tekstpodstawowy"/>
              <w:kinsoku w:val="0"/>
              <w:overflowPunct w:val="0"/>
              <w:jc w:val="both"/>
              <w:rPr>
                <w:color w:val="212022"/>
                <w:spacing w:val="-2"/>
                <w:sz w:val="22"/>
                <w:szCs w:val="22"/>
              </w:rPr>
            </w:pPr>
            <w:r w:rsidRPr="001261C5">
              <w:rPr>
                <w:color w:val="212022"/>
                <w:spacing w:val="-2"/>
                <w:sz w:val="22"/>
                <w:szCs w:val="22"/>
              </w:rPr>
              <w:t xml:space="preserve">Obsługa przez dotykowy panel sterujący połączony ze </w:t>
            </w:r>
            <w:proofErr w:type="spellStart"/>
            <w:r w:rsidRPr="001261C5">
              <w:rPr>
                <w:color w:val="212022"/>
                <w:spacing w:val="-2"/>
                <w:sz w:val="22"/>
                <w:szCs w:val="22"/>
              </w:rPr>
              <w:t>wstrzykiwaczem</w:t>
            </w:r>
            <w:proofErr w:type="spellEnd"/>
            <w:r w:rsidRPr="001261C5">
              <w:rPr>
                <w:color w:val="212022"/>
                <w:spacing w:val="-2"/>
                <w:sz w:val="22"/>
                <w:szCs w:val="22"/>
              </w:rPr>
              <w:t xml:space="preserve"> za pomocą kabla sygnałowo-zasilającego</w:t>
            </w:r>
          </w:p>
        </w:tc>
        <w:tc>
          <w:tcPr>
            <w:tcW w:w="2240" w:type="dxa"/>
          </w:tcPr>
          <w:p w14:paraId="0C02C44C" w14:textId="21438138" w:rsidR="009E64FC" w:rsidRPr="001261C5" w:rsidRDefault="009E64FC" w:rsidP="009E64FC">
            <w:pPr>
              <w:pStyle w:val="Tekstpodstawowy"/>
              <w:kinsoku w:val="0"/>
              <w:overflowPunct w:val="0"/>
              <w:spacing w:line="194" w:lineRule="auto"/>
              <w:jc w:val="center"/>
              <w:rPr>
                <w:rFonts w:eastAsia="HelveticaNeueLTPro-Cn"/>
                <w:color w:val="231F20"/>
                <w:sz w:val="22"/>
                <w:szCs w:val="22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</w:rPr>
              <w:t>TAK, opisać</w:t>
            </w:r>
          </w:p>
        </w:tc>
        <w:tc>
          <w:tcPr>
            <w:tcW w:w="2126" w:type="dxa"/>
          </w:tcPr>
          <w:p w14:paraId="61315952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0E2DAF7B" w14:textId="77777777" w:rsidTr="00197AFC">
        <w:trPr>
          <w:cantSplit/>
          <w:trHeight w:val="244"/>
        </w:trPr>
        <w:tc>
          <w:tcPr>
            <w:tcW w:w="614" w:type="dxa"/>
          </w:tcPr>
          <w:p w14:paraId="08A2A6C4" w14:textId="6F5DB3B5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5.</w:t>
            </w:r>
          </w:p>
        </w:tc>
        <w:tc>
          <w:tcPr>
            <w:tcW w:w="4376" w:type="dxa"/>
          </w:tcPr>
          <w:p w14:paraId="62E460D4" w14:textId="173D52AD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Generowane ciśnienie </w:t>
            </w:r>
          </w:p>
        </w:tc>
        <w:tc>
          <w:tcPr>
            <w:tcW w:w="2240" w:type="dxa"/>
          </w:tcPr>
          <w:p w14:paraId="2D0EDEB5" w14:textId="77777777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Podać</w:t>
            </w:r>
          </w:p>
          <w:p w14:paraId="2E82994D" w14:textId="26C2CFEF" w:rsidR="009E64FC" w:rsidRPr="001261C5" w:rsidRDefault="009E64FC" w:rsidP="009E64FC">
            <w:pPr>
              <w:pStyle w:val="Tekstpodstawowy"/>
              <w:kinsoku w:val="0"/>
              <w:overflowPunct w:val="0"/>
              <w:spacing w:line="194" w:lineRule="auto"/>
              <w:ind w:left="720"/>
              <w:rPr>
                <w:rFonts w:eastAsia="HelveticaNeueLTPro-Cn"/>
                <w:color w:val="231F20"/>
                <w:sz w:val="22"/>
                <w:szCs w:val="22"/>
              </w:rPr>
            </w:pPr>
            <w:r w:rsidRPr="001261C5">
              <w:rPr>
                <w:rFonts w:eastAsia="HelveticaNeueLTPro-Cn"/>
                <w:color w:val="231F20"/>
                <w:u w:val="single"/>
              </w:rPr>
              <w:t>&gt;</w:t>
            </w:r>
            <w:r w:rsidRPr="001261C5">
              <w:rPr>
                <w:rFonts w:eastAsia="HelveticaNeueLTPro-Cn"/>
                <w:color w:val="231F20"/>
              </w:rPr>
              <w:t xml:space="preserve"> </w:t>
            </w:r>
            <w:r w:rsidRPr="001261C5">
              <w:rPr>
                <w:rFonts w:eastAsia="HelveticaNeueLTPro-Cn"/>
                <w:color w:val="231F20"/>
                <w:sz w:val="22"/>
                <w:szCs w:val="22"/>
              </w:rPr>
              <w:t>325 PSI</w:t>
            </w:r>
          </w:p>
          <w:p w14:paraId="6E63849F" w14:textId="243F4578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14:paraId="7AE3BF45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628091C7" w14:textId="77777777" w:rsidTr="00197AFC">
        <w:trPr>
          <w:cantSplit/>
          <w:trHeight w:val="244"/>
        </w:trPr>
        <w:tc>
          <w:tcPr>
            <w:tcW w:w="614" w:type="dxa"/>
          </w:tcPr>
          <w:p w14:paraId="12347DE1" w14:textId="186AB2EE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6.</w:t>
            </w:r>
          </w:p>
        </w:tc>
        <w:tc>
          <w:tcPr>
            <w:tcW w:w="4376" w:type="dxa"/>
          </w:tcPr>
          <w:p w14:paraId="02CDECA5" w14:textId="794A88C6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Przechowywanie w pamięci i wywoływanie 250 protokołów</w:t>
            </w:r>
          </w:p>
        </w:tc>
        <w:tc>
          <w:tcPr>
            <w:tcW w:w="2240" w:type="dxa"/>
          </w:tcPr>
          <w:p w14:paraId="30FC297E" w14:textId="195A6673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54D09F6A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37D4C4A3" w14:textId="77777777" w:rsidTr="00197AFC">
        <w:trPr>
          <w:cantSplit/>
          <w:trHeight w:val="244"/>
        </w:trPr>
        <w:tc>
          <w:tcPr>
            <w:tcW w:w="614" w:type="dxa"/>
          </w:tcPr>
          <w:p w14:paraId="685221DE" w14:textId="23662B0C" w:rsidR="009E64FC" w:rsidRPr="001261C5" w:rsidRDefault="00573F70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7.</w:t>
            </w:r>
          </w:p>
        </w:tc>
        <w:tc>
          <w:tcPr>
            <w:tcW w:w="4376" w:type="dxa"/>
          </w:tcPr>
          <w:p w14:paraId="31EA242E" w14:textId="3E477080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Iniekcje wielofazowe, do 6 faz</w:t>
            </w:r>
          </w:p>
        </w:tc>
        <w:tc>
          <w:tcPr>
            <w:tcW w:w="2240" w:type="dxa"/>
          </w:tcPr>
          <w:p w14:paraId="0AC4867A" w14:textId="7D7FE1E7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TAK, opisać </w:t>
            </w:r>
          </w:p>
          <w:p w14:paraId="7E7ACD14" w14:textId="6832757D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14:paraId="481A6656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7F7D47B9" w14:textId="77777777" w:rsidTr="00197AFC">
        <w:trPr>
          <w:cantSplit/>
          <w:trHeight w:val="285"/>
        </w:trPr>
        <w:tc>
          <w:tcPr>
            <w:tcW w:w="614" w:type="dxa"/>
          </w:tcPr>
          <w:p w14:paraId="09B1CD71" w14:textId="69C24A0B" w:rsidR="009E64FC" w:rsidRPr="001261C5" w:rsidRDefault="00573F70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8</w:t>
            </w:r>
            <w:r w:rsidR="009E64FC"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05230DAB" w14:textId="7D6870AC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Prędkość podawania płynów</w:t>
            </w:r>
          </w:p>
        </w:tc>
        <w:tc>
          <w:tcPr>
            <w:tcW w:w="2240" w:type="dxa"/>
          </w:tcPr>
          <w:p w14:paraId="2CD013A4" w14:textId="3D1C371D" w:rsidR="009E64FC" w:rsidRPr="001261C5" w:rsidRDefault="009E64FC" w:rsidP="009E64FC">
            <w:pPr>
              <w:jc w:val="center"/>
              <w:rPr>
                <w:sz w:val="22"/>
                <w:szCs w:val="22"/>
                <w:u w:val="single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0,1 – 10 ml/</w:t>
            </w: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sek</w:t>
            </w:r>
            <w:proofErr w:type="spellEnd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, przyrost co 0,1 ml/</w:t>
            </w: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sek</w:t>
            </w:r>
            <w:proofErr w:type="spellEnd"/>
          </w:p>
        </w:tc>
        <w:tc>
          <w:tcPr>
            <w:tcW w:w="2126" w:type="dxa"/>
          </w:tcPr>
          <w:p w14:paraId="458E4F19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4A6380B1" w14:textId="77777777" w:rsidTr="00197AFC">
        <w:trPr>
          <w:cantSplit/>
          <w:trHeight w:val="285"/>
        </w:trPr>
        <w:tc>
          <w:tcPr>
            <w:tcW w:w="614" w:type="dxa"/>
          </w:tcPr>
          <w:p w14:paraId="1AD763B8" w14:textId="487E8923" w:rsidR="009E64FC" w:rsidRPr="001261C5" w:rsidRDefault="00573F70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9</w:t>
            </w:r>
            <w:r w:rsidR="009E64FC"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54194FFA" w14:textId="5107C78F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Opóźnienie skanowania</w:t>
            </w:r>
          </w:p>
        </w:tc>
        <w:tc>
          <w:tcPr>
            <w:tcW w:w="2240" w:type="dxa"/>
          </w:tcPr>
          <w:p w14:paraId="6A1E0442" w14:textId="0E5D838D" w:rsidR="009E64FC" w:rsidRPr="001261C5" w:rsidRDefault="009E64FC" w:rsidP="009E64FC">
            <w:pPr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0-300 s (5 minut) przyrost co 1 s</w:t>
            </w:r>
          </w:p>
        </w:tc>
        <w:tc>
          <w:tcPr>
            <w:tcW w:w="2126" w:type="dxa"/>
          </w:tcPr>
          <w:p w14:paraId="1C963B09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7BB6C5E2" w14:textId="77777777" w:rsidTr="00197AFC">
        <w:trPr>
          <w:cantSplit/>
          <w:trHeight w:val="285"/>
        </w:trPr>
        <w:tc>
          <w:tcPr>
            <w:tcW w:w="614" w:type="dxa"/>
          </w:tcPr>
          <w:p w14:paraId="0F12D862" w14:textId="0EA7B6D5" w:rsidR="009E64FC" w:rsidRPr="001261C5" w:rsidRDefault="00573F70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10</w:t>
            </w:r>
            <w:r w:rsidR="009E64FC"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6103EDE2" w14:textId="6B69518D" w:rsidR="009E64FC" w:rsidRPr="001261C5" w:rsidRDefault="009E64FC" w:rsidP="009E64FC">
            <w:pPr>
              <w:adjustRightInd w:val="0"/>
              <w:jc w:val="both"/>
              <w:rPr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color w:val="231F20"/>
                <w:sz w:val="22"/>
                <w:szCs w:val="22"/>
                <w:lang w:val="pl-PL"/>
              </w:rPr>
              <w:t>Przesuw tłoków oraz napełnianie wkładów</w:t>
            </w:r>
          </w:p>
        </w:tc>
        <w:tc>
          <w:tcPr>
            <w:tcW w:w="2240" w:type="dxa"/>
          </w:tcPr>
          <w:p w14:paraId="6EC9DF79" w14:textId="4D58FD20" w:rsidR="009E64FC" w:rsidRPr="001261C5" w:rsidRDefault="009E64FC" w:rsidP="009E64FC">
            <w:pPr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Automatyczne</w:t>
            </w:r>
          </w:p>
        </w:tc>
        <w:tc>
          <w:tcPr>
            <w:tcW w:w="2126" w:type="dxa"/>
          </w:tcPr>
          <w:p w14:paraId="518F2622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16402B4B" w14:textId="77777777" w:rsidTr="005A4075">
        <w:trPr>
          <w:cantSplit/>
          <w:trHeight w:val="280"/>
        </w:trPr>
        <w:tc>
          <w:tcPr>
            <w:tcW w:w="614" w:type="dxa"/>
          </w:tcPr>
          <w:p w14:paraId="2DD25FA5" w14:textId="36A691F2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1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7AAC102F" w14:textId="6DF8456C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Iniekcja testowa soli fizjologicznej</w:t>
            </w:r>
          </w:p>
        </w:tc>
        <w:tc>
          <w:tcPr>
            <w:tcW w:w="2240" w:type="dxa"/>
          </w:tcPr>
          <w:p w14:paraId="32C7B1AD" w14:textId="5A84DA57" w:rsidR="009E64FC" w:rsidRPr="001261C5" w:rsidRDefault="009E64FC" w:rsidP="009E64FC">
            <w:pPr>
              <w:adjustRightInd w:val="0"/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Zintegrowana</w:t>
            </w:r>
          </w:p>
        </w:tc>
        <w:tc>
          <w:tcPr>
            <w:tcW w:w="2126" w:type="dxa"/>
          </w:tcPr>
          <w:p w14:paraId="31F81B68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193881B5" w14:textId="77777777" w:rsidTr="00197AFC">
        <w:trPr>
          <w:cantSplit/>
          <w:trHeight w:val="298"/>
        </w:trPr>
        <w:tc>
          <w:tcPr>
            <w:tcW w:w="614" w:type="dxa"/>
          </w:tcPr>
          <w:p w14:paraId="36C98CCD" w14:textId="588B6F9E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2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6D2B62EC" w14:textId="49486830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Funkcja równoczesnego podawania soli fizjologicznej i środka kontrastowego </w:t>
            </w:r>
          </w:p>
        </w:tc>
        <w:tc>
          <w:tcPr>
            <w:tcW w:w="2240" w:type="dxa"/>
          </w:tcPr>
          <w:p w14:paraId="01405A76" w14:textId="2A32162E" w:rsidR="009E64FC" w:rsidRPr="001261C5" w:rsidRDefault="009E64FC" w:rsidP="009E64FC">
            <w:pPr>
              <w:adjustRightInd w:val="0"/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1CDB0416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6038FA89" w14:textId="77777777" w:rsidTr="00197AFC">
        <w:trPr>
          <w:cantSplit/>
          <w:trHeight w:val="217"/>
        </w:trPr>
        <w:tc>
          <w:tcPr>
            <w:tcW w:w="614" w:type="dxa"/>
          </w:tcPr>
          <w:p w14:paraId="27D4C732" w14:textId="2E0B22B8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3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28EAA178" w14:textId="4437FB0B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Opcja umożliwiająca uzyskanie procentowej wartości wstrzykiwanego r</w:t>
            </w:r>
            <w:r w:rsid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o</w:t>
            </w: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ztworu przez operatora </w:t>
            </w:r>
            <w:r w:rsid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i</w:t>
            </w: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jedn</w:t>
            </w:r>
            <w:r w:rsid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o</w:t>
            </w: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cze</w:t>
            </w:r>
            <w:r w:rsid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s</w:t>
            </w: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nego równomiernego </w:t>
            </w: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zakontrastowania</w:t>
            </w:r>
            <w:proofErr w:type="spellEnd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obu komór serca</w:t>
            </w:r>
          </w:p>
        </w:tc>
        <w:tc>
          <w:tcPr>
            <w:tcW w:w="2240" w:type="dxa"/>
          </w:tcPr>
          <w:p w14:paraId="7E81CAE6" w14:textId="0115B465" w:rsidR="009E64FC" w:rsidRPr="001261C5" w:rsidRDefault="009E64FC" w:rsidP="009E64FC">
            <w:pPr>
              <w:adjustRightInd w:val="0"/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TAK, opisać </w:t>
            </w:r>
          </w:p>
        </w:tc>
        <w:tc>
          <w:tcPr>
            <w:tcW w:w="2126" w:type="dxa"/>
          </w:tcPr>
          <w:p w14:paraId="5451C680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1546CF65" w14:textId="77777777" w:rsidTr="00197AFC">
        <w:trPr>
          <w:cantSplit/>
          <w:trHeight w:val="285"/>
        </w:trPr>
        <w:tc>
          <w:tcPr>
            <w:tcW w:w="614" w:type="dxa"/>
          </w:tcPr>
          <w:p w14:paraId="04F0320A" w14:textId="30E1F0DC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4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0DBC5C10" w14:textId="0378C25B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Detekcja przez </w:t>
            </w: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wstrzykiwacz</w:t>
            </w:r>
            <w:proofErr w:type="spellEnd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zastosowanego wkładu wymiennego</w:t>
            </w:r>
          </w:p>
        </w:tc>
        <w:tc>
          <w:tcPr>
            <w:tcW w:w="2240" w:type="dxa"/>
          </w:tcPr>
          <w:p w14:paraId="2B818964" w14:textId="41C26BAD" w:rsidR="009E64FC" w:rsidRPr="001261C5" w:rsidRDefault="009E64FC" w:rsidP="009E64FC">
            <w:pPr>
              <w:adjustRightInd w:val="0"/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Automatyczna </w:t>
            </w:r>
          </w:p>
        </w:tc>
        <w:tc>
          <w:tcPr>
            <w:tcW w:w="2126" w:type="dxa"/>
          </w:tcPr>
          <w:p w14:paraId="23808A4F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768A4D98" w14:textId="77777777" w:rsidTr="00197AFC">
        <w:trPr>
          <w:cantSplit/>
          <w:trHeight w:val="312"/>
        </w:trPr>
        <w:tc>
          <w:tcPr>
            <w:tcW w:w="614" w:type="dxa"/>
          </w:tcPr>
          <w:p w14:paraId="588F0F3C" w14:textId="02B31DD5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5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0A43FFC8" w14:textId="5A7A560F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Ogrzewacz kontrastu i soli fizjologicznej</w:t>
            </w:r>
          </w:p>
        </w:tc>
        <w:tc>
          <w:tcPr>
            <w:tcW w:w="2240" w:type="dxa"/>
          </w:tcPr>
          <w:p w14:paraId="6DB861DD" w14:textId="69591E17" w:rsidR="009E64FC" w:rsidRPr="001261C5" w:rsidRDefault="009E64FC" w:rsidP="009E64FC">
            <w:pPr>
              <w:adjustRightInd w:val="0"/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TAK, w komplecie                 z </w:t>
            </w: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wstrzykiwaczem</w:t>
            </w:r>
            <w:proofErr w:type="spellEnd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kontrastu</w:t>
            </w:r>
          </w:p>
        </w:tc>
        <w:tc>
          <w:tcPr>
            <w:tcW w:w="2126" w:type="dxa"/>
          </w:tcPr>
          <w:p w14:paraId="558F53AF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5DE46286" w14:textId="77777777" w:rsidTr="00197AFC">
        <w:trPr>
          <w:cantSplit/>
          <w:trHeight w:val="310"/>
        </w:trPr>
        <w:tc>
          <w:tcPr>
            <w:tcW w:w="614" w:type="dxa"/>
          </w:tcPr>
          <w:p w14:paraId="6FD7DB51" w14:textId="187D0740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6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4705AFA1" w14:textId="231E5B85" w:rsidR="009E64FC" w:rsidRPr="001261C5" w:rsidRDefault="009E64FC" w:rsidP="009E64FC">
            <w:pPr>
              <w:adjustRightInd w:val="0"/>
              <w:jc w:val="both"/>
              <w:rPr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color w:val="231F20"/>
                <w:sz w:val="22"/>
                <w:szCs w:val="22"/>
                <w:lang w:val="pl-PL"/>
              </w:rPr>
              <w:t>Możliwość zamiennego zastosowania wkładów wielokrotnego użytku i wkładów jednorazowych</w:t>
            </w:r>
          </w:p>
        </w:tc>
        <w:tc>
          <w:tcPr>
            <w:tcW w:w="2240" w:type="dxa"/>
          </w:tcPr>
          <w:p w14:paraId="402FA169" w14:textId="52B83FE6" w:rsidR="009E64FC" w:rsidRPr="001261C5" w:rsidRDefault="009E64FC" w:rsidP="009E64FC">
            <w:pPr>
              <w:adjustRightInd w:val="0"/>
              <w:jc w:val="center"/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2126" w:type="dxa"/>
          </w:tcPr>
          <w:p w14:paraId="7E4FFE86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030C5AFB" w14:textId="77777777" w:rsidTr="00161278">
        <w:trPr>
          <w:cantSplit/>
          <w:trHeight w:val="334"/>
        </w:trPr>
        <w:tc>
          <w:tcPr>
            <w:tcW w:w="614" w:type="dxa"/>
          </w:tcPr>
          <w:p w14:paraId="1DA494A9" w14:textId="07197E21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lastRenderedPageBreak/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7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5197F096" w14:textId="29EFF55F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Wkłady wielokrotnego użytku posiadające trwałość do 12 godzin użytkowania bez limitu wykonanych iniekcji </w:t>
            </w:r>
          </w:p>
        </w:tc>
        <w:tc>
          <w:tcPr>
            <w:tcW w:w="2240" w:type="dxa"/>
          </w:tcPr>
          <w:p w14:paraId="4CF58F0C" w14:textId="46B8E039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037D9010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53D46686" w14:textId="77777777" w:rsidTr="00197AFC">
        <w:trPr>
          <w:cantSplit/>
          <w:trHeight w:val="298"/>
        </w:trPr>
        <w:tc>
          <w:tcPr>
            <w:tcW w:w="614" w:type="dxa"/>
          </w:tcPr>
          <w:p w14:paraId="0C0B0642" w14:textId="7451F9F2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8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1DFBD8DD" w14:textId="60F3F3E2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Wkłady o pojemności 200 ml ze wskaźnikiem obecności powietrza we wkładzie</w:t>
            </w:r>
          </w:p>
        </w:tc>
        <w:tc>
          <w:tcPr>
            <w:tcW w:w="2240" w:type="dxa"/>
          </w:tcPr>
          <w:p w14:paraId="61BB5A4F" w14:textId="64FF1FCC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6B8476F4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45F736CD" w14:textId="77777777" w:rsidTr="00197AFC">
        <w:trPr>
          <w:cantSplit/>
          <w:trHeight w:val="298"/>
        </w:trPr>
        <w:tc>
          <w:tcPr>
            <w:tcW w:w="614" w:type="dxa"/>
          </w:tcPr>
          <w:p w14:paraId="5D70FCEE" w14:textId="6A2F9D70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1</w:t>
            </w:r>
            <w:r w:rsidR="00573F70" w:rsidRPr="001261C5">
              <w:rPr>
                <w:sz w:val="22"/>
                <w:szCs w:val="22"/>
                <w:lang w:val="pl-PL"/>
              </w:rPr>
              <w:t>9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52A410E6" w14:textId="3CB9BA01" w:rsidR="009E64FC" w:rsidRPr="001261C5" w:rsidRDefault="009E64FC" w:rsidP="009E64FC">
            <w:pPr>
              <w:adjustRightInd w:val="0"/>
              <w:jc w:val="both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Zdalna diagnostyka serwisowa poprzez ł</w:t>
            </w:r>
            <w:r w:rsid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ą</w:t>
            </w: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cze VPN umożliwiająca ocenę poszczególnych modułów urządzenia </w:t>
            </w:r>
          </w:p>
        </w:tc>
        <w:tc>
          <w:tcPr>
            <w:tcW w:w="2240" w:type="dxa"/>
          </w:tcPr>
          <w:p w14:paraId="7B292A9B" w14:textId="374CE0EF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75548174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2A2FD0D2" w14:textId="77777777" w:rsidTr="00197AFC">
        <w:trPr>
          <w:cantSplit/>
          <w:trHeight w:val="298"/>
        </w:trPr>
        <w:tc>
          <w:tcPr>
            <w:tcW w:w="614" w:type="dxa"/>
          </w:tcPr>
          <w:p w14:paraId="0DC6176C" w14:textId="099D0DC5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</w:t>
            </w:r>
            <w:r w:rsidR="00573F70" w:rsidRPr="001261C5">
              <w:rPr>
                <w:sz w:val="22"/>
                <w:szCs w:val="22"/>
                <w:lang w:val="pl-PL"/>
              </w:rPr>
              <w:t>0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037D3805" w14:textId="673AAE74" w:rsidR="009E64FC" w:rsidRPr="001261C5" w:rsidRDefault="009E64FC" w:rsidP="009E64FC">
            <w:pPr>
              <w:adjustRightInd w:val="0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Zestaw prekonfigurowanych protokołó</w:t>
            </w:r>
            <w:r w:rsidR="008771D0"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w </w:t>
            </w: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do badan jamy brzusznej, </w:t>
            </w: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angio</w:t>
            </w:r>
            <w:proofErr w:type="spellEnd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TK oraz angiografia płuc  </w:t>
            </w:r>
          </w:p>
        </w:tc>
        <w:tc>
          <w:tcPr>
            <w:tcW w:w="2240" w:type="dxa"/>
          </w:tcPr>
          <w:p w14:paraId="75DACA9D" w14:textId="5E038A7A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podać nazwy pakietów oprogramowania</w:t>
            </w:r>
          </w:p>
        </w:tc>
        <w:tc>
          <w:tcPr>
            <w:tcW w:w="2126" w:type="dxa"/>
          </w:tcPr>
          <w:p w14:paraId="659BEF14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62EA2852" w14:textId="77777777" w:rsidTr="00197AFC">
        <w:trPr>
          <w:cantSplit/>
          <w:trHeight w:val="298"/>
        </w:trPr>
        <w:tc>
          <w:tcPr>
            <w:tcW w:w="614" w:type="dxa"/>
          </w:tcPr>
          <w:p w14:paraId="6B6FA257" w14:textId="72D41E5C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</w:t>
            </w:r>
            <w:r w:rsidR="00573F70" w:rsidRPr="001261C5">
              <w:rPr>
                <w:sz w:val="22"/>
                <w:szCs w:val="22"/>
                <w:lang w:val="pl-PL"/>
              </w:rPr>
              <w:t>1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34B3C6D0" w14:textId="49A91AF3" w:rsidR="009E64FC" w:rsidRPr="001261C5" w:rsidRDefault="009E64FC" w:rsidP="009E64FC">
            <w:pPr>
              <w:adjustRightInd w:val="0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Możliwość automatycznego obliczania dawki jodu na badanie</w:t>
            </w:r>
          </w:p>
        </w:tc>
        <w:tc>
          <w:tcPr>
            <w:tcW w:w="2240" w:type="dxa"/>
          </w:tcPr>
          <w:p w14:paraId="6FDEDFEB" w14:textId="58F4A2B8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544129B7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233C1455" w14:textId="77777777" w:rsidTr="00197AFC">
        <w:trPr>
          <w:cantSplit/>
          <w:trHeight w:val="298"/>
        </w:trPr>
        <w:tc>
          <w:tcPr>
            <w:tcW w:w="614" w:type="dxa"/>
          </w:tcPr>
          <w:p w14:paraId="66DB4B14" w14:textId="10761553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</w:t>
            </w:r>
            <w:r w:rsidR="00573F70" w:rsidRPr="001261C5">
              <w:rPr>
                <w:sz w:val="22"/>
                <w:szCs w:val="22"/>
                <w:lang w:val="pl-PL"/>
              </w:rPr>
              <w:t>2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05DC38B4" w14:textId="36CEEFD7" w:rsidR="009E64FC" w:rsidRPr="001261C5" w:rsidRDefault="009E64FC" w:rsidP="009E64FC">
            <w:pPr>
              <w:adjustRightInd w:val="0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Moduł prowadzenia automatycznej dokumentacji wraz z czytnikiem kodów kreskowych</w:t>
            </w:r>
          </w:p>
        </w:tc>
        <w:tc>
          <w:tcPr>
            <w:tcW w:w="2240" w:type="dxa"/>
          </w:tcPr>
          <w:p w14:paraId="6C77FD39" w14:textId="5ADA7832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523A5783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0CA59E47" w14:textId="77777777" w:rsidTr="00197AFC">
        <w:trPr>
          <w:cantSplit/>
          <w:trHeight w:val="298"/>
        </w:trPr>
        <w:tc>
          <w:tcPr>
            <w:tcW w:w="614" w:type="dxa"/>
          </w:tcPr>
          <w:p w14:paraId="3DD68D44" w14:textId="73514A6D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</w:t>
            </w:r>
            <w:r w:rsidR="00573F70" w:rsidRPr="001261C5">
              <w:rPr>
                <w:sz w:val="22"/>
                <w:szCs w:val="22"/>
                <w:lang w:val="pl-PL"/>
              </w:rPr>
              <w:t>3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6AF63B13" w14:textId="139FCF51" w:rsidR="009E64FC" w:rsidRPr="001261C5" w:rsidRDefault="009E64FC" w:rsidP="009E64FC">
            <w:pPr>
              <w:adjustRightInd w:val="0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proofErr w:type="spellStart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Wstrzykiwacz</w:t>
            </w:r>
            <w:proofErr w:type="spellEnd"/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 xml:space="preserve"> umieszczony na stabilnym statywie jezdnym  </w:t>
            </w:r>
          </w:p>
        </w:tc>
        <w:tc>
          <w:tcPr>
            <w:tcW w:w="2240" w:type="dxa"/>
          </w:tcPr>
          <w:p w14:paraId="03452BC9" w14:textId="74E10A33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rFonts w:eastAsia="HelveticaNeueLTPro-Cn"/>
                <w:color w:val="231F20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126" w:type="dxa"/>
          </w:tcPr>
          <w:p w14:paraId="0FAD7672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03B8413B" w14:textId="77777777" w:rsidTr="00197AFC">
        <w:trPr>
          <w:cantSplit/>
          <w:trHeight w:val="298"/>
        </w:trPr>
        <w:tc>
          <w:tcPr>
            <w:tcW w:w="614" w:type="dxa"/>
          </w:tcPr>
          <w:p w14:paraId="36C34C84" w14:textId="1137840E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</w:t>
            </w:r>
            <w:r w:rsidR="00573F70" w:rsidRPr="001261C5">
              <w:rPr>
                <w:sz w:val="22"/>
                <w:szCs w:val="22"/>
                <w:lang w:val="pl-PL"/>
              </w:rPr>
              <w:t>4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7D5B2F41" w14:textId="2DE867B2" w:rsidR="009E64FC" w:rsidRPr="001261C5" w:rsidRDefault="009E64FC" w:rsidP="009E64FC">
            <w:pPr>
              <w:adjustRightInd w:val="0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Urządzenie fabrycznie nowe, rok produkcji 2024</w:t>
            </w:r>
          </w:p>
        </w:tc>
        <w:tc>
          <w:tcPr>
            <w:tcW w:w="2240" w:type="dxa"/>
          </w:tcPr>
          <w:p w14:paraId="2E30BF82" w14:textId="4C0F5420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2126" w:type="dxa"/>
          </w:tcPr>
          <w:p w14:paraId="1F2FB179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  <w:tr w:rsidR="009E64FC" w:rsidRPr="005A4075" w14:paraId="288077AE" w14:textId="77777777" w:rsidTr="00197AFC">
        <w:trPr>
          <w:cantSplit/>
          <w:trHeight w:val="298"/>
        </w:trPr>
        <w:tc>
          <w:tcPr>
            <w:tcW w:w="614" w:type="dxa"/>
          </w:tcPr>
          <w:p w14:paraId="65B36051" w14:textId="22A39A25" w:rsidR="009E64FC" w:rsidRPr="001261C5" w:rsidRDefault="009E64FC" w:rsidP="009E64FC">
            <w:pPr>
              <w:rPr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2</w:t>
            </w:r>
            <w:r w:rsidR="00573F70" w:rsidRPr="001261C5">
              <w:rPr>
                <w:sz w:val="22"/>
                <w:szCs w:val="22"/>
                <w:lang w:val="pl-PL"/>
              </w:rPr>
              <w:t>5</w:t>
            </w:r>
            <w:r w:rsidRPr="001261C5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376" w:type="dxa"/>
          </w:tcPr>
          <w:p w14:paraId="2D82E6C8" w14:textId="7A7C8825" w:rsidR="009E64FC" w:rsidRPr="001261C5" w:rsidRDefault="009E64FC" w:rsidP="009E64FC">
            <w:pPr>
              <w:adjustRightInd w:val="0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bCs/>
                <w:color w:val="231F20"/>
                <w:sz w:val="22"/>
                <w:szCs w:val="22"/>
                <w:lang w:val="pl-PL"/>
              </w:rPr>
              <w:t xml:space="preserve">Instrukcja obsługi w języku polskim </w:t>
            </w:r>
          </w:p>
        </w:tc>
        <w:tc>
          <w:tcPr>
            <w:tcW w:w="2240" w:type="dxa"/>
          </w:tcPr>
          <w:p w14:paraId="11DC5AF4" w14:textId="46AFC74F" w:rsidR="009E64FC" w:rsidRPr="001261C5" w:rsidRDefault="009E64FC" w:rsidP="009E64FC">
            <w:pPr>
              <w:adjustRightInd w:val="0"/>
              <w:jc w:val="center"/>
              <w:rPr>
                <w:rFonts w:eastAsia="HelveticaNeueLTPro-Cn"/>
                <w:color w:val="231F20"/>
                <w:sz w:val="22"/>
                <w:szCs w:val="22"/>
                <w:lang w:val="pl-PL"/>
              </w:rPr>
            </w:pPr>
            <w:r w:rsidRPr="001261C5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2126" w:type="dxa"/>
          </w:tcPr>
          <w:p w14:paraId="4D9A0361" w14:textId="77777777" w:rsidR="009E64FC" w:rsidRPr="001261C5" w:rsidRDefault="009E64FC" w:rsidP="009E64FC">
            <w:pPr>
              <w:pStyle w:val="Tytu"/>
              <w:rPr>
                <w:sz w:val="22"/>
                <w:szCs w:val="22"/>
              </w:rPr>
            </w:pPr>
          </w:p>
        </w:tc>
      </w:tr>
    </w:tbl>
    <w:p w14:paraId="0B7A6D81" w14:textId="77777777" w:rsidR="00197AFC" w:rsidRPr="005A4075" w:rsidRDefault="00197AFC" w:rsidP="00197AFC">
      <w:pPr>
        <w:pStyle w:val="Tekstpodstawowy"/>
        <w:rPr>
          <w:sz w:val="24"/>
          <w:szCs w:val="24"/>
          <w:lang w:val="en-US" w:eastAsia="en-US"/>
        </w:rPr>
      </w:pPr>
    </w:p>
    <w:sectPr w:rsidR="00197AFC" w:rsidRPr="005A40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235CC" w14:textId="77777777" w:rsidR="00621D90" w:rsidRDefault="00621D90" w:rsidP="007B6C45">
      <w:r>
        <w:separator/>
      </w:r>
    </w:p>
  </w:endnote>
  <w:endnote w:type="continuationSeparator" w:id="0">
    <w:p w14:paraId="5F5CA035" w14:textId="77777777" w:rsidR="00621D90" w:rsidRDefault="00621D90" w:rsidP="007B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Pro-C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58E40" w14:textId="5E53A59D" w:rsidR="007B6C45" w:rsidRPr="00086A29" w:rsidRDefault="007B6C45" w:rsidP="007B6C45">
    <w:pPr>
      <w:pStyle w:val="Stopka"/>
      <w:jc w:val="center"/>
      <w:rPr>
        <w:b/>
        <w:i/>
      </w:rPr>
    </w:pPr>
    <w:r w:rsidRPr="003510B5">
      <w:rPr>
        <w:rStyle w:val="Numerstrony"/>
        <w:b/>
        <w:i/>
      </w:rPr>
      <w:t xml:space="preserve">Załącznik nr 1 do </w:t>
    </w:r>
    <w:r>
      <w:rPr>
        <w:rStyle w:val="Numerstrony"/>
        <w:b/>
        <w:i/>
      </w:rPr>
      <w:t>Zapytania ofertowego,</w:t>
    </w:r>
    <w:r w:rsidRPr="003510B5">
      <w:rPr>
        <w:rStyle w:val="Numerstrony"/>
        <w:b/>
        <w:i/>
      </w:rPr>
      <w:t xml:space="preserve">  numer postępowania:</w:t>
    </w:r>
    <w:r>
      <w:rPr>
        <w:rStyle w:val="Numerstrony"/>
        <w:b/>
        <w:i/>
      </w:rPr>
      <w:t xml:space="preserve"> 2</w:t>
    </w:r>
    <w:r>
      <w:rPr>
        <w:rStyle w:val="Numerstrony"/>
        <w:b/>
        <w:i/>
      </w:rPr>
      <w:t>8</w:t>
    </w:r>
    <w:r>
      <w:rPr>
        <w:rStyle w:val="Numerstrony"/>
        <w:b/>
        <w:i/>
      </w:rPr>
      <w:t>/MED/2024</w:t>
    </w:r>
    <w:r w:rsidRPr="003510B5">
      <w:rPr>
        <w:rStyle w:val="Numerstrony"/>
        <w:b/>
        <w:i/>
      </w:rPr>
      <w:t xml:space="preserve">;  strona </w:t>
    </w:r>
    <w:r w:rsidRPr="003510B5">
      <w:rPr>
        <w:rStyle w:val="Numerstrony"/>
        <w:b/>
        <w:i/>
      </w:rPr>
      <w:fldChar w:fldCharType="begin"/>
    </w:r>
    <w:r w:rsidRPr="003510B5">
      <w:rPr>
        <w:rStyle w:val="Numerstrony"/>
        <w:b/>
        <w:i/>
      </w:rPr>
      <w:instrText xml:space="preserve">PAGE  </w:instrText>
    </w:r>
    <w:r w:rsidRPr="003510B5">
      <w:rPr>
        <w:rStyle w:val="Numerstrony"/>
        <w:b/>
        <w:i/>
      </w:rPr>
      <w:fldChar w:fldCharType="separate"/>
    </w:r>
    <w:r>
      <w:rPr>
        <w:rStyle w:val="Numerstrony"/>
        <w:b/>
        <w:i/>
      </w:rPr>
      <w:t>1</w:t>
    </w:r>
    <w:r w:rsidRPr="003510B5">
      <w:rPr>
        <w:rStyle w:val="Numerstrony"/>
        <w:b/>
        <w:i/>
      </w:rPr>
      <w:fldChar w:fldCharType="end"/>
    </w:r>
    <w:r w:rsidRPr="003510B5">
      <w:rPr>
        <w:rStyle w:val="Numerstrony"/>
        <w:b/>
        <w:i/>
      </w:rPr>
      <w:t xml:space="preserve"> z </w:t>
    </w:r>
    <w:r w:rsidRPr="003510B5">
      <w:rPr>
        <w:rStyle w:val="Numerstrony"/>
        <w:b/>
        <w:i/>
      </w:rPr>
      <w:fldChar w:fldCharType="begin"/>
    </w:r>
    <w:r w:rsidRPr="003510B5">
      <w:rPr>
        <w:rStyle w:val="Numerstrony"/>
        <w:b/>
        <w:i/>
      </w:rPr>
      <w:instrText xml:space="preserve"> NUMPAGES </w:instrText>
    </w:r>
    <w:r w:rsidRPr="003510B5">
      <w:rPr>
        <w:rStyle w:val="Numerstrony"/>
        <w:b/>
        <w:i/>
      </w:rPr>
      <w:fldChar w:fldCharType="separate"/>
    </w:r>
    <w:r>
      <w:rPr>
        <w:rStyle w:val="Numerstrony"/>
        <w:b/>
        <w:i/>
      </w:rPr>
      <w:t>10</w:t>
    </w:r>
    <w:r w:rsidRPr="003510B5">
      <w:rPr>
        <w:rStyle w:val="Numerstrony"/>
        <w:b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B2277" w14:textId="77777777" w:rsidR="00621D90" w:rsidRDefault="00621D90" w:rsidP="007B6C45">
      <w:r>
        <w:separator/>
      </w:r>
    </w:p>
  </w:footnote>
  <w:footnote w:type="continuationSeparator" w:id="0">
    <w:p w14:paraId="2EF83833" w14:textId="77777777" w:rsidR="00621D90" w:rsidRDefault="00621D90" w:rsidP="007B6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" w15:restartNumberingAfterBreak="0">
    <w:nsid w:val="0000000B"/>
    <w:multiLevelType w:val="multilevel"/>
    <w:tmpl w:val="0000000B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" w15:restartNumberingAfterBreak="0">
    <w:nsid w:val="0000000D"/>
    <w:multiLevelType w:val="multilevel"/>
    <w:tmpl w:val="0000000D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000000E"/>
    <w:multiLevelType w:val="singleLevel"/>
    <w:tmpl w:val="0000000E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4" w15:restartNumberingAfterBreak="0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10"/>
    <w:multiLevelType w:val="singleLevel"/>
    <w:tmpl w:val="00000010"/>
    <w:name w:val="WW8Num36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b w:val="0"/>
      </w:rPr>
    </w:lvl>
  </w:abstractNum>
  <w:abstractNum w:abstractNumId="6" w15:restartNumberingAfterBreak="0">
    <w:nsid w:val="00000011"/>
    <w:multiLevelType w:val="multilevel"/>
    <w:tmpl w:val="00000011"/>
    <w:name w:val="WW8Num37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" w15:restartNumberingAfterBreak="0">
    <w:nsid w:val="00000012"/>
    <w:multiLevelType w:val="singleLevel"/>
    <w:tmpl w:val="00000012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8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9" w15:restartNumberingAfterBreak="0">
    <w:nsid w:val="00000016"/>
    <w:multiLevelType w:val="singleLevel"/>
    <w:tmpl w:val="00000016"/>
    <w:name w:val="WW8Num4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7"/>
    <w:multiLevelType w:val="single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1" w15:restartNumberingAfterBreak="0">
    <w:nsid w:val="00000018"/>
    <w:multiLevelType w:val="singleLevel"/>
    <w:tmpl w:val="36F0071C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lang w:val="en-US"/>
      </w:rPr>
    </w:lvl>
  </w:abstractNum>
  <w:abstractNum w:abstractNumId="12" w15:restartNumberingAfterBreak="0">
    <w:nsid w:val="00000019"/>
    <w:multiLevelType w:val="singleLevel"/>
    <w:tmpl w:val="00000019"/>
    <w:name w:val="WW8Num46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3" w15:restartNumberingAfterBreak="0">
    <w:nsid w:val="0000001B"/>
    <w:multiLevelType w:val="singleLevel"/>
    <w:tmpl w:val="31AA8F56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14" w15:restartNumberingAfterBreak="0">
    <w:nsid w:val="0000001C"/>
    <w:multiLevelType w:val="multilevel"/>
    <w:tmpl w:val="086A112A"/>
    <w:name w:val="WW8Num4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0000001D"/>
    <w:multiLevelType w:val="multilevel"/>
    <w:tmpl w:val="0000001D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E"/>
    <w:multiLevelType w:val="multilevel"/>
    <w:tmpl w:val="0000001E"/>
    <w:name w:val="WW8Num51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7" w15:restartNumberingAfterBreak="0">
    <w:nsid w:val="0000001F"/>
    <w:multiLevelType w:val="multilevel"/>
    <w:tmpl w:val="0000001F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8" w15:restartNumberingAfterBreak="0">
    <w:nsid w:val="00000022"/>
    <w:multiLevelType w:val="singleLevel"/>
    <w:tmpl w:val="00000022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9" w15:restartNumberingAfterBreak="0">
    <w:nsid w:val="0F864A87"/>
    <w:multiLevelType w:val="hybridMultilevel"/>
    <w:tmpl w:val="CA8CFA8E"/>
    <w:lvl w:ilvl="0" w:tplc="7B26D91C">
      <w:start w:val="1"/>
      <w:numFmt w:val="bullet"/>
      <w:lvlText w:val=""/>
      <w:lvlJc w:val="left"/>
      <w:pPr>
        <w:ind w:left="720" w:hanging="360"/>
      </w:pPr>
      <w:rPr>
        <w:rFonts w:ascii="Wingdings" w:eastAsia="HelveticaNeueLTPro-Cn" w:hAnsi="Wingdings" w:cs="Times New Roman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6118E7"/>
    <w:multiLevelType w:val="hybridMultilevel"/>
    <w:tmpl w:val="0F3AA900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3FE21FD"/>
    <w:multiLevelType w:val="hybridMultilevel"/>
    <w:tmpl w:val="9D6CAC86"/>
    <w:lvl w:ilvl="0" w:tplc="053623CE">
      <w:start w:val="6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93DA9E4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B3E4BC6"/>
    <w:multiLevelType w:val="hybridMultilevel"/>
    <w:tmpl w:val="3B8267A4"/>
    <w:lvl w:ilvl="0" w:tplc="ADF62C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2AE154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  <w:b w:val="0"/>
        <w:i w:val="0"/>
      </w:rPr>
    </w:lvl>
    <w:lvl w:ilvl="3" w:tplc="5E8EF6CA">
      <w:start w:val="1"/>
      <w:numFmt w:val="upperRoman"/>
      <w:lvlText w:val="%4."/>
      <w:lvlJc w:val="left"/>
      <w:pPr>
        <w:ind w:left="3240" w:hanging="720"/>
      </w:pPr>
      <w:rPr>
        <w:rFonts w:hint="default"/>
        <w:i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32287B"/>
    <w:multiLevelType w:val="hybridMultilevel"/>
    <w:tmpl w:val="9B9E67AC"/>
    <w:lvl w:ilvl="0" w:tplc="44C22F58">
      <w:start w:val="15"/>
      <w:numFmt w:val="bullet"/>
      <w:lvlText w:val=""/>
      <w:lvlJc w:val="left"/>
      <w:pPr>
        <w:ind w:left="720" w:hanging="360"/>
      </w:pPr>
      <w:rPr>
        <w:rFonts w:ascii="Wingdings" w:eastAsia="HelveticaNeueLTPro-Cn" w:hAnsi="Wingdings" w:cs="Times New Roman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F909E9"/>
    <w:multiLevelType w:val="hybridMultilevel"/>
    <w:tmpl w:val="ED36EF50"/>
    <w:lvl w:ilvl="0" w:tplc="136EAF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AF4D9B"/>
    <w:multiLevelType w:val="hybridMultilevel"/>
    <w:tmpl w:val="F698CD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E5A42"/>
    <w:multiLevelType w:val="multilevel"/>
    <w:tmpl w:val="90A82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47740320"/>
    <w:multiLevelType w:val="hybridMultilevel"/>
    <w:tmpl w:val="624085F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D13447"/>
    <w:multiLevelType w:val="multilevel"/>
    <w:tmpl w:val="1774359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F681790"/>
    <w:multiLevelType w:val="hybridMultilevel"/>
    <w:tmpl w:val="BD5ABB92"/>
    <w:lvl w:ilvl="0" w:tplc="FE98B4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B319BC"/>
    <w:multiLevelType w:val="hybridMultilevel"/>
    <w:tmpl w:val="7212B9C6"/>
    <w:lvl w:ilvl="0" w:tplc="C78006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4"/>
      </w:rPr>
    </w:lvl>
    <w:lvl w:ilvl="1" w:tplc="279C11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081C9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5D4B22"/>
    <w:multiLevelType w:val="hybridMultilevel"/>
    <w:tmpl w:val="CB62179E"/>
    <w:lvl w:ilvl="0" w:tplc="6154462A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63020319"/>
    <w:multiLevelType w:val="hybridMultilevel"/>
    <w:tmpl w:val="C4965582"/>
    <w:lvl w:ilvl="0" w:tplc="AD88DF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34D5A52"/>
    <w:multiLevelType w:val="hybridMultilevel"/>
    <w:tmpl w:val="8D767B64"/>
    <w:lvl w:ilvl="0" w:tplc="4D60C6BC">
      <w:start w:val="1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C57FC"/>
    <w:multiLevelType w:val="hybridMultilevel"/>
    <w:tmpl w:val="6CD80E96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4905AB"/>
    <w:multiLevelType w:val="multilevel"/>
    <w:tmpl w:val="2BDAD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8" w:hanging="39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97F060E"/>
    <w:multiLevelType w:val="hybridMultilevel"/>
    <w:tmpl w:val="E4F88EE8"/>
    <w:lvl w:ilvl="0" w:tplc="D2DCF3F6">
      <w:start w:val="1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5287E"/>
    <w:multiLevelType w:val="hybridMultilevel"/>
    <w:tmpl w:val="C4965582"/>
    <w:lvl w:ilvl="0" w:tplc="AD88D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C1B2A"/>
    <w:multiLevelType w:val="multilevel"/>
    <w:tmpl w:val="C586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202256"/>
    <w:multiLevelType w:val="hybridMultilevel"/>
    <w:tmpl w:val="C916C3B8"/>
    <w:lvl w:ilvl="0" w:tplc="7B609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1376F"/>
    <w:multiLevelType w:val="hybridMultilevel"/>
    <w:tmpl w:val="DC4CDA30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E914D8"/>
    <w:multiLevelType w:val="hybridMultilevel"/>
    <w:tmpl w:val="D3CE13A4"/>
    <w:lvl w:ilvl="0" w:tplc="30D0F99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434714">
    <w:abstractNumId w:val="34"/>
  </w:num>
  <w:num w:numId="2" w16cid:durableId="9265023">
    <w:abstractNumId w:val="40"/>
  </w:num>
  <w:num w:numId="3" w16cid:durableId="1526019283">
    <w:abstractNumId w:val="30"/>
  </w:num>
  <w:num w:numId="4" w16cid:durableId="2030059358">
    <w:abstractNumId w:val="21"/>
  </w:num>
  <w:num w:numId="5" w16cid:durableId="1824735341">
    <w:abstractNumId w:val="22"/>
  </w:num>
  <w:num w:numId="6" w16cid:durableId="24327811">
    <w:abstractNumId w:val="20"/>
  </w:num>
  <w:num w:numId="7" w16cid:durableId="1865248137">
    <w:abstractNumId w:val="29"/>
  </w:num>
  <w:num w:numId="8" w16cid:durableId="1456172632">
    <w:abstractNumId w:val="27"/>
  </w:num>
  <w:num w:numId="9" w16cid:durableId="83378250">
    <w:abstractNumId w:val="35"/>
  </w:num>
  <w:num w:numId="10" w16cid:durableId="1519344168">
    <w:abstractNumId w:val="12"/>
  </w:num>
  <w:num w:numId="11" w16cid:durableId="146745633">
    <w:abstractNumId w:val="13"/>
  </w:num>
  <w:num w:numId="12" w16cid:durableId="1026100738">
    <w:abstractNumId w:val="14"/>
  </w:num>
  <w:num w:numId="13" w16cid:durableId="773328162">
    <w:abstractNumId w:val="1"/>
  </w:num>
  <w:num w:numId="14" w16cid:durableId="735590449">
    <w:abstractNumId w:val="2"/>
  </w:num>
  <w:num w:numId="15" w16cid:durableId="1226335398">
    <w:abstractNumId w:val="6"/>
  </w:num>
  <w:num w:numId="16" w16cid:durableId="704409261">
    <w:abstractNumId w:val="16"/>
  </w:num>
  <w:num w:numId="17" w16cid:durableId="160120266">
    <w:abstractNumId w:val="17"/>
  </w:num>
  <w:num w:numId="18" w16cid:durableId="584455448">
    <w:abstractNumId w:val="28"/>
  </w:num>
  <w:num w:numId="19" w16cid:durableId="909459505">
    <w:abstractNumId w:val="4"/>
  </w:num>
  <w:num w:numId="20" w16cid:durableId="1773890958">
    <w:abstractNumId w:val="10"/>
  </w:num>
  <w:num w:numId="21" w16cid:durableId="1044868286">
    <w:abstractNumId w:val="0"/>
  </w:num>
  <w:num w:numId="22" w16cid:durableId="1311785457">
    <w:abstractNumId w:val="3"/>
  </w:num>
  <w:num w:numId="23" w16cid:durableId="1224753504">
    <w:abstractNumId w:val="5"/>
  </w:num>
  <w:num w:numId="24" w16cid:durableId="130901476">
    <w:abstractNumId w:val="7"/>
  </w:num>
  <w:num w:numId="25" w16cid:durableId="630014685">
    <w:abstractNumId w:val="8"/>
  </w:num>
  <w:num w:numId="26" w16cid:durableId="1700625976">
    <w:abstractNumId w:val="9"/>
  </w:num>
  <w:num w:numId="27" w16cid:durableId="142742719">
    <w:abstractNumId w:val="11"/>
  </w:num>
  <w:num w:numId="28" w16cid:durableId="1715079927">
    <w:abstractNumId w:val="15"/>
  </w:num>
  <w:num w:numId="29" w16cid:durableId="1548639357">
    <w:abstractNumId w:val="18"/>
  </w:num>
  <w:num w:numId="30" w16cid:durableId="2005276458">
    <w:abstractNumId w:val="25"/>
  </w:num>
  <w:num w:numId="31" w16cid:durableId="1033530794">
    <w:abstractNumId w:val="31"/>
  </w:num>
  <w:num w:numId="32" w16cid:durableId="1956016659">
    <w:abstractNumId w:val="24"/>
  </w:num>
  <w:num w:numId="33" w16cid:durableId="744231715">
    <w:abstractNumId w:val="41"/>
  </w:num>
  <w:num w:numId="34" w16cid:durableId="1693649662">
    <w:abstractNumId w:val="26"/>
  </w:num>
  <w:num w:numId="35" w16cid:durableId="1577587442">
    <w:abstractNumId w:val="32"/>
  </w:num>
  <w:num w:numId="36" w16cid:durableId="1770664048">
    <w:abstractNumId w:val="37"/>
  </w:num>
  <w:num w:numId="37" w16cid:durableId="977297735">
    <w:abstractNumId w:val="38"/>
  </w:num>
  <w:num w:numId="38" w16cid:durableId="509755740">
    <w:abstractNumId w:val="33"/>
  </w:num>
  <w:num w:numId="39" w16cid:durableId="828332043">
    <w:abstractNumId w:val="36"/>
  </w:num>
  <w:num w:numId="40" w16cid:durableId="892427518">
    <w:abstractNumId w:val="39"/>
  </w:num>
  <w:num w:numId="41" w16cid:durableId="1710110677">
    <w:abstractNumId w:val="23"/>
  </w:num>
  <w:num w:numId="42" w16cid:durableId="3563502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AFC"/>
    <w:rsid w:val="000038FF"/>
    <w:rsid w:val="00042EF4"/>
    <w:rsid w:val="00093483"/>
    <w:rsid w:val="001257B9"/>
    <w:rsid w:val="001261C5"/>
    <w:rsid w:val="00161278"/>
    <w:rsid w:val="00184373"/>
    <w:rsid w:val="00193FA9"/>
    <w:rsid w:val="00197AFC"/>
    <w:rsid w:val="001D0D94"/>
    <w:rsid w:val="002656B1"/>
    <w:rsid w:val="002950FE"/>
    <w:rsid w:val="002C4BF0"/>
    <w:rsid w:val="002F1568"/>
    <w:rsid w:val="003600FC"/>
    <w:rsid w:val="003D2968"/>
    <w:rsid w:val="003F78E5"/>
    <w:rsid w:val="00440BEF"/>
    <w:rsid w:val="00464DE9"/>
    <w:rsid w:val="00501CD2"/>
    <w:rsid w:val="005105E2"/>
    <w:rsid w:val="005140F9"/>
    <w:rsid w:val="0054373F"/>
    <w:rsid w:val="00573F70"/>
    <w:rsid w:val="00581731"/>
    <w:rsid w:val="005A4075"/>
    <w:rsid w:val="005B64E9"/>
    <w:rsid w:val="00600C15"/>
    <w:rsid w:val="00621D90"/>
    <w:rsid w:val="006454B9"/>
    <w:rsid w:val="00734372"/>
    <w:rsid w:val="00786E3A"/>
    <w:rsid w:val="007B6C45"/>
    <w:rsid w:val="008358CF"/>
    <w:rsid w:val="00860D7D"/>
    <w:rsid w:val="008771D0"/>
    <w:rsid w:val="00931C14"/>
    <w:rsid w:val="00942E7B"/>
    <w:rsid w:val="00965B5D"/>
    <w:rsid w:val="00994F7D"/>
    <w:rsid w:val="009B0B9C"/>
    <w:rsid w:val="009B668A"/>
    <w:rsid w:val="009D120C"/>
    <w:rsid w:val="009D5ECD"/>
    <w:rsid w:val="009E64FC"/>
    <w:rsid w:val="00A21724"/>
    <w:rsid w:val="00A337FE"/>
    <w:rsid w:val="00A52C42"/>
    <w:rsid w:val="00A627D1"/>
    <w:rsid w:val="00BA64D8"/>
    <w:rsid w:val="00BC021E"/>
    <w:rsid w:val="00BD5296"/>
    <w:rsid w:val="00BF07F8"/>
    <w:rsid w:val="00BF2B7F"/>
    <w:rsid w:val="00C81410"/>
    <w:rsid w:val="00CA06B0"/>
    <w:rsid w:val="00CE6B38"/>
    <w:rsid w:val="00D2033E"/>
    <w:rsid w:val="00D8401D"/>
    <w:rsid w:val="00E62467"/>
    <w:rsid w:val="00E84036"/>
    <w:rsid w:val="00EE3FCC"/>
    <w:rsid w:val="00F012BB"/>
    <w:rsid w:val="00F35D3F"/>
    <w:rsid w:val="00F42BA6"/>
    <w:rsid w:val="00F854B1"/>
    <w:rsid w:val="00F868D9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5331"/>
  <w15:docId w15:val="{7DB86565-189B-4E14-AA4B-012FB5A0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197A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97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97AFC"/>
    <w:pPr>
      <w:keepNext/>
      <w:autoSpaceDE w:val="0"/>
      <w:autoSpaceDN w:val="0"/>
      <w:jc w:val="center"/>
      <w:outlineLvl w:val="2"/>
    </w:pPr>
    <w:rPr>
      <w:b/>
      <w:bCs/>
      <w:sz w:val="32"/>
      <w:szCs w:val="3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197AFC"/>
    <w:pPr>
      <w:keepNext/>
      <w:outlineLvl w:val="3"/>
    </w:pPr>
    <w:rPr>
      <w:sz w:val="28"/>
      <w:szCs w:val="20"/>
      <w:lang w:val="pl-PL" w:eastAsia="pl-PL"/>
    </w:rPr>
  </w:style>
  <w:style w:type="paragraph" w:styleId="Nagwek8">
    <w:name w:val="heading 8"/>
    <w:basedOn w:val="Normalny"/>
    <w:next w:val="Normalny"/>
    <w:link w:val="Nagwek8Znak"/>
    <w:qFormat/>
    <w:rsid w:val="00197AFC"/>
    <w:pPr>
      <w:keepNext/>
      <w:autoSpaceDE w:val="0"/>
      <w:autoSpaceDN w:val="0"/>
      <w:jc w:val="right"/>
      <w:outlineLvl w:val="7"/>
    </w:pPr>
    <w:rPr>
      <w:sz w:val="28"/>
      <w:szCs w:val="28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197A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7AF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rsid w:val="00197AF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197AFC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197AF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97AFC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rsid w:val="00197AFC"/>
    <w:rPr>
      <w:rFonts w:ascii="Cambria" w:eastAsia="Times New Roman" w:hAnsi="Cambria" w:cs="Times New Roman"/>
      <w:lang w:val="en-US"/>
    </w:rPr>
  </w:style>
  <w:style w:type="character" w:styleId="Hipercze">
    <w:name w:val="Hyperlink"/>
    <w:rsid w:val="00197AF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97AFC"/>
    <w:pPr>
      <w:autoSpaceDE w:val="0"/>
      <w:autoSpaceDN w:val="0"/>
    </w:pPr>
    <w:rPr>
      <w:sz w:val="28"/>
      <w:szCs w:val="28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7AFC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pkt">
    <w:name w:val="pkt"/>
    <w:basedOn w:val="Normalny"/>
    <w:rsid w:val="00197AFC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pkt1">
    <w:name w:val="pkt1"/>
    <w:basedOn w:val="pkt"/>
    <w:rsid w:val="00197AFC"/>
    <w:pPr>
      <w:ind w:left="850" w:hanging="425"/>
    </w:pPr>
  </w:style>
  <w:style w:type="paragraph" w:styleId="HTML-wstpniesformatowany">
    <w:name w:val="HTML Preformatted"/>
    <w:basedOn w:val="Normalny"/>
    <w:link w:val="HTML-wstpniesformatowanyZnak"/>
    <w:rsid w:val="00197A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97AF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197AFC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  <w:lang w:val="pl-PL" w:eastAsia="pl-PL"/>
    </w:rPr>
  </w:style>
  <w:style w:type="paragraph" w:customStyle="1" w:styleId="tyt">
    <w:name w:val="tyt"/>
    <w:basedOn w:val="Normalny"/>
    <w:rsid w:val="00197AFC"/>
    <w:pPr>
      <w:keepNext/>
      <w:spacing w:before="60" w:after="60"/>
      <w:jc w:val="center"/>
    </w:pPr>
    <w:rPr>
      <w:b/>
      <w:bCs/>
      <w:lang w:val="pl-PL" w:eastAsia="pl-PL"/>
    </w:rPr>
  </w:style>
  <w:style w:type="paragraph" w:customStyle="1" w:styleId="ust">
    <w:name w:val="ust"/>
    <w:rsid w:val="00197A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97A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97A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wcity">
    <w:name w:val="Body Text Indent"/>
    <w:basedOn w:val="Normalny"/>
    <w:link w:val="TekstpodstawowywcityZnak"/>
    <w:rsid w:val="00197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97A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wcity2">
    <w:name w:val="Body Text Indent 2"/>
    <w:basedOn w:val="Normalny"/>
    <w:link w:val="Tekstpodstawowywcity2Znak"/>
    <w:rsid w:val="00197A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97A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wcity3">
    <w:name w:val="Body Text Indent 3"/>
    <w:basedOn w:val="Normalny"/>
    <w:link w:val="Tekstpodstawowywcity3Znak"/>
    <w:rsid w:val="00197A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7AFC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Tytu">
    <w:name w:val="Title"/>
    <w:basedOn w:val="Normalny"/>
    <w:link w:val="TytuZnak"/>
    <w:uiPriority w:val="99"/>
    <w:qFormat/>
    <w:rsid w:val="00197AFC"/>
    <w:pPr>
      <w:widowControl w:val="0"/>
      <w:jc w:val="center"/>
    </w:pPr>
    <w:rPr>
      <w:b/>
      <w:snapToGrid w:val="0"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97AFC"/>
    <w:rPr>
      <w:rFonts w:ascii="Times New Roman" w:eastAsia="Times New Roman" w:hAnsi="Times New Roman" w:cs="Times New Roman"/>
      <w:b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97AFC"/>
    <w:pPr>
      <w:tabs>
        <w:tab w:val="center" w:pos="4536"/>
        <w:tab w:val="right" w:pos="9072"/>
      </w:tabs>
    </w:pPr>
    <w:rPr>
      <w:sz w:val="20"/>
      <w:szCs w:val="20"/>
      <w:lang w:val="pl-PL" w:eastAsia="pl-PL"/>
    </w:rPr>
  </w:style>
  <w:style w:type="character" w:customStyle="1" w:styleId="StopkaZnak">
    <w:name w:val="Stopka Znak"/>
    <w:basedOn w:val="Domylnaczcionkaakapitu"/>
    <w:link w:val="Stopka"/>
    <w:rsid w:val="00197A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97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97A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3">
    <w:name w:val="Body Text 3"/>
    <w:basedOn w:val="Normalny"/>
    <w:link w:val="Tekstpodstawowy3Znak"/>
    <w:rsid w:val="00197A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97AF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">
    <w:name w:val="xl25"/>
    <w:basedOn w:val="Normalny"/>
    <w:rsid w:val="00197AFC"/>
    <w:pPr>
      <w:spacing w:before="100" w:beforeAutospacing="1" w:after="100" w:afterAutospacing="1"/>
    </w:pPr>
    <w:rPr>
      <w:rFonts w:eastAsia="Arial Unicode MS"/>
      <w:lang w:val="pl-PL" w:eastAsia="pl-PL"/>
    </w:rPr>
  </w:style>
  <w:style w:type="table" w:styleId="Tabela-Siatka">
    <w:name w:val="Table Grid"/>
    <w:basedOn w:val="Standardowy"/>
    <w:rsid w:val="00197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7AF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197AFC"/>
    <w:pPr>
      <w:ind w:left="1701" w:right="-709" w:hanging="1701"/>
    </w:pPr>
    <w:rPr>
      <w:rFonts w:ascii="Arial" w:hAnsi="Arial"/>
      <w:b/>
      <w:sz w:val="20"/>
      <w:szCs w:val="20"/>
      <w:lang w:val="pl-PL" w:eastAsia="pl-PL"/>
    </w:rPr>
  </w:style>
  <w:style w:type="paragraph" w:customStyle="1" w:styleId="Pa9">
    <w:name w:val="Pa9"/>
    <w:basedOn w:val="Normalny"/>
    <w:next w:val="Normalny"/>
    <w:rsid w:val="00197AFC"/>
    <w:pPr>
      <w:autoSpaceDE w:val="0"/>
      <w:autoSpaceDN w:val="0"/>
      <w:adjustRightInd w:val="0"/>
      <w:spacing w:line="181" w:lineRule="atLeast"/>
    </w:pPr>
    <w:rPr>
      <w:rFonts w:ascii="Calibri" w:hAnsi="Calibri"/>
      <w:sz w:val="20"/>
      <w:lang w:val="pl-PL" w:eastAsia="pl-PL"/>
    </w:rPr>
  </w:style>
  <w:style w:type="character" w:customStyle="1" w:styleId="A0">
    <w:name w:val="A0"/>
    <w:rsid w:val="00197AFC"/>
    <w:rPr>
      <w:color w:val="000000"/>
      <w:szCs w:val="20"/>
    </w:rPr>
  </w:style>
  <w:style w:type="paragraph" w:customStyle="1" w:styleId="Pa3">
    <w:name w:val="Pa3"/>
    <w:basedOn w:val="Default"/>
    <w:next w:val="Default"/>
    <w:rsid w:val="00197AFC"/>
    <w:pPr>
      <w:spacing w:line="241" w:lineRule="atLeast"/>
    </w:pPr>
    <w:rPr>
      <w:color w:val="auto"/>
      <w:sz w:val="20"/>
    </w:rPr>
  </w:style>
  <w:style w:type="paragraph" w:customStyle="1" w:styleId="Pa4">
    <w:name w:val="Pa4"/>
    <w:basedOn w:val="Default"/>
    <w:next w:val="Default"/>
    <w:rsid w:val="00197AFC"/>
    <w:pPr>
      <w:spacing w:line="241" w:lineRule="atLeast"/>
    </w:pPr>
    <w:rPr>
      <w:color w:val="auto"/>
      <w:sz w:val="20"/>
    </w:rPr>
  </w:style>
  <w:style w:type="paragraph" w:customStyle="1" w:styleId="Pa5">
    <w:name w:val="Pa5"/>
    <w:basedOn w:val="Default"/>
    <w:next w:val="Default"/>
    <w:rsid w:val="00197AFC"/>
    <w:pPr>
      <w:spacing w:line="241" w:lineRule="atLeast"/>
    </w:pPr>
    <w:rPr>
      <w:color w:val="auto"/>
      <w:sz w:val="20"/>
    </w:rPr>
  </w:style>
  <w:style w:type="character" w:customStyle="1" w:styleId="eltit1">
    <w:name w:val="eltit1"/>
    <w:rsid w:val="00197AFC"/>
    <w:rPr>
      <w:rFonts w:ascii="Verdana" w:hAnsi="Verdana" w:hint="default"/>
      <w:color w:val="333366"/>
      <w:sz w:val="20"/>
      <w:szCs w:val="20"/>
    </w:rPr>
  </w:style>
  <w:style w:type="paragraph" w:customStyle="1" w:styleId="Standard">
    <w:name w:val="Standard"/>
    <w:rsid w:val="00197A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197AF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97AFC"/>
    <w:rPr>
      <w:kern w:val="1"/>
      <w:sz w:val="20"/>
      <w:szCs w:val="20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AF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97AFC"/>
    <w:pPr>
      <w:tabs>
        <w:tab w:val="left" w:pos="851"/>
      </w:tabs>
      <w:suppressAutoHyphens/>
      <w:jc w:val="both"/>
    </w:pPr>
    <w:rPr>
      <w:rFonts w:ascii="Arial" w:hAnsi="Arial" w:cs="Arial"/>
      <w:kern w:val="1"/>
      <w:lang w:val="pl-PL" w:eastAsia="ar-SA"/>
    </w:rPr>
  </w:style>
  <w:style w:type="paragraph" w:styleId="Akapitzlist">
    <w:name w:val="List Paragraph"/>
    <w:basedOn w:val="Normalny"/>
    <w:uiPriority w:val="34"/>
    <w:qFormat/>
    <w:rsid w:val="00197A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character" w:customStyle="1" w:styleId="apple-converted-space">
    <w:name w:val="apple-converted-space"/>
    <w:uiPriority w:val="99"/>
    <w:rsid w:val="00197AFC"/>
    <w:rPr>
      <w:rFonts w:cs="Times New Roman"/>
    </w:rPr>
  </w:style>
  <w:style w:type="character" w:customStyle="1" w:styleId="ZnakZnak5">
    <w:name w:val="Znak Znak5"/>
    <w:uiPriority w:val="99"/>
    <w:locked/>
    <w:rsid w:val="00197AFC"/>
    <w:rPr>
      <w:rFonts w:cs="Times New Roman"/>
      <w:b/>
      <w:sz w:val="28"/>
      <w:lang w:val="pl-PL" w:eastAsia="pl-PL" w:bidi="ar-SA"/>
    </w:rPr>
  </w:style>
  <w:style w:type="character" w:customStyle="1" w:styleId="ZnakZnak4">
    <w:name w:val="Znak Znak4"/>
    <w:uiPriority w:val="99"/>
    <w:semiHidden/>
    <w:locked/>
    <w:rsid w:val="00197AFC"/>
    <w:rPr>
      <w:rFonts w:cs="Times New Roman"/>
      <w:sz w:val="24"/>
      <w:lang w:val="pl-PL" w:eastAsia="pl-PL" w:bidi="ar-SA"/>
    </w:rPr>
  </w:style>
  <w:style w:type="paragraph" w:customStyle="1" w:styleId="Style35">
    <w:name w:val="Style35"/>
    <w:basedOn w:val="Normalny"/>
    <w:rsid w:val="00197AFC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lang w:val="pl-PL" w:eastAsia="pl-PL"/>
    </w:rPr>
  </w:style>
  <w:style w:type="paragraph" w:styleId="Tekstdymka">
    <w:name w:val="Balloon Text"/>
    <w:basedOn w:val="Normalny"/>
    <w:link w:val="TekstdymkaZnak"/>
    <w:semiHidden/>
    <w:rsid w:val="00197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7AFC"/>
    <w:rPr>
      <w:rFonts w:ascii="Tahoma" w:eastAsia="Times New Roman" w:hAnsi="Tahoma" w:cs="Tahoma"/>
      <w:sz w:val="16"/>
      <w:szCs w:val="1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7AFC"/>
    <w:pPr>
      <w:widowControl w:val="0"/>
      <w:numPr>
        <w:ilvl w:val="1"/>
      </w:numPr>
      <w:suppressAutoHyphens/>
    </w:pPr>
    <w:rPr>
      <w:rFonts w:ascii="Cambria" w:hAnsi="Cambria" w:cs="Mangal"/>
      <w:i/>
      <w:iCs/>
      <w:color w:val="4F81BD"/>
      <w:spacing w:val="15"/>
      <w:kern w:val="1"/>
      <w:szCs w:val="21"/>
      <w:lang w:val="pl-PL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197AFC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093483"/>
    <w:rPr>
      <w:b/>
      <w:bCs/>
    </w:rPr>
  </w:style>
  <w:style w:type="character" w:styleId="Uwydatnienie">
    <w:name w:val="Emphasis"/>
    <w:basedOn w:val="Domylnaczcionkaakapitu"/>
    <w:uiPriority w:val="20"/>
    <w:qFormat/>
    <w:rsid w:val="0009348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1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1C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CD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CD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Numerstrony">
    <w:name w:val="page number"/>
    <w:basedOn w:val="Domylnaczcionkaakapitu"/>
    <w:rsid w:val="007B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9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6602-58E5-4CFF-86A3-61566069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Z30</dc:creator>
  <cp:keywords/>
  <dc:description/>
  <cp:lastModifiedBy>6 Szpital Wojskowy</cp:lastModifiedBy>
  <cp:revision>10</cp:revision>
  <dcterms:created xsi:type="dcterms:W3CDTF">2024-09-27T10:01:00Z</dcterms:created>
  <dcterms:modified xsi:type="dcterms:W3CDTF">2024-11-04T10:10:00Z</dcterms:modified>
</cp:coreProperties>
</file>