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DE0" w:rsidRDefault="007E1FBE" w:rsidP="00402DE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WRO.WKUZ</w:t>
      </w:r>
      <w:r w:rsidR="00402DE0" w:rsidRPr="00605DEC">
        <w:rPr>
          <w:rFonts w:ascii="Verdana" w:hAnsi="Verdana"/>
          <w:sz w:val="16"/>
          <w:szCs w:val="16"/>
        </w:rPr>
        <w:t>.</w:t>
      </w:r>
      <w:r w:rsidR="00F73702">
        <w:rPr>
          <w:rFonts w:ascii="Verdana" w:hAnsi="Verdana"/>
          <w:sz w:val="16"/>
          <w:szCs w:val="16"/>
        </w:rPr>
        <w:t>GZ.261.26.2024.HB</w:t>
      </w:r>
    </w:p>
    <w:p w:rsidR="00402DE0" w:rsidRDefault="00402DE0" w:rsidP="00402DE0">
      <w:pPr>
        <w:rPr>
          <w:rFonts w:ascii="Verdana" w:hAnsi="Verdana"/>
          <w:sz w:val="16"/>
          <w:szCs w:val="16"/>
        </w:rPr>
      </w:pPr>
    </w:p>
    <w:p w:rsidR="00402DE0" w:rsidRDefault="00402DE0" w:rsidP="00402DE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</w:t>
      </w:r>
      <w:r w:rsidR="00763E52">
        <w:rPr>
          <w:rFonts w:ascii="Verdana" w:hAnsi="Verdana"/>
          <w:sz w:val="16"/>
          <w:szCs w:val="16"/>
        </w:rPr>
        <w:t xml:space="preserve">                  </w:t>
      </w:r>
      <w:r>
        <w:rPr>
          <w:rFonts w:ascii="Verdana" w:hAnsi="Verdana"/>
          <w:sz w:val="16"/>
          <w:szCs w:val="16"/>
        </w:rPr>
        <w:t>Załącznik nr 2 do zapytania ofertowego</w:t>
      </w:r>
    </w:p>
    <w:p w:rsidR="00402DE0" w:rsidRPr="00C10A36" w:rsidRDefault="00402DE0" w:rsidP="00C10A36">
      <w:pPr>
        <w:rPr>
          <w:rFonts w:ascii="Verdana" w:hAnsi="Verdana"/>
          <w:sz w:val="16"/>
          <w:szCs w:val="16"/>
        </w:rPr>
      </w:pPr>
      <w:r w:rsidRPr="00AE3D51">
        <w:rPr>
          <w:rFonts w:ascii="Verdana" w:hAnsi="Verdana"/>
          <w:color w:val="C00000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bookmarkStart w:id="0" w:name="_GoBack"/>
      <w:bookmarkEnd w:id="0"/>
    </w:p>
    <w:p w:rsidR="00402DE0" w:rsidRDefault="00402DE0" w:rsidP="00402DE0">
      <w:pPr>
        <w:jc w:val="center"/>
        <w:rPr>
          <w:rFonts w:ascii="Verdana" w:hAnsi="Verdana" w:cs="Arial"/>
          <w:b/>
          <w:sz w:val="16"/>
          <w:szCs w:val="16"/>
        </w:rPr>
      </w:pPr>
      <w:r>
        <w:rPr>
          <w:rFonts w:ascii="Arial" w:hAnsi="Arial"/>
        </w:rPr>
        <w:object w:dxaOrig="8977" w:dyaOrig="2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86.25pt" o:ole="" fillcolor="window">
            <v:imagedata r:id="rId8" o:title=""/>
          </v:shape>
          <o:OLEObject Type="Embed" ProgID="MSDraw" ShapeID="_x0000_i1025" DrawAspect="Content" ObjectID="_1792234240" r:id="rId9">
            <o:FieldCodes>\* MERGEFORMAT</o:FieldCodes>
          </o:OLEObject>
        </w:object>
      </w:r>
      <w:r>
        <w:rPr>
          <w:rFonts w:ascii="Arial" w:hAnsi="Arial"/>
        </w:rPr>
        <w:br/>
      </w:r>
    </w:p>
    <w:p w:rsidR="00402DE0" w:rsidRDefault="00402DE0" w:rsidP="00402DE0">
      <w:pPr>
        <w:jc w:val="center"/>
        <w:rPr>
          <w:rFonts w:ascii="Verdana" w:hAnsi="Verdana" w:cs="Arial"/>
          <w:b/>
          <w:sz w:val="16"/>
          <w:szCs w:val="16"/>
        </w:rPr>
      </w:pPr>
    </w:p>
    <w:p w:rsidR="00402DE0" w:rsidRPr="00C06B02" w:rsidRDefault="00402DE0" w:rsidP="00402DE0">
      <w:pPr>
        <w:jc w:val="center"/>
        <w:rPr>
          <w:rFonts w:ascii="Verdana" w:hAnsi="Verdana" w:cs="Arial"/>
          <w:b/>
          <w:sz w:val="16"/>
          <w:szCs w:val="16"/>
        </w:rPr>
      </w:pPr>
      <w:r w:rsidRPr="00C06B02">
        <w:rPr>
          <w:rFonts w:ascii="Verdana" w:hAnsi="Verdana" w:cs="Arial"/>
          <w:b/>
          <w:sz w:val="16"/>
          <w:szCs w:val="16"/>
        </w:rPr>
        <w:t>FORMULARZ OFERTOWY</w:t>
      </w:r>
      <w:r>
        <w:rPr>
          <w:rFonts w:ascii="Verdana" w:hAnsi="Verdana" w:cs="Arial"/>
          <w:b/>
          <w:sz w:val="16"/>
          <w:szCs w:val="16"/>
        </w:rPr>
        <w:t xml:space="preserve"> – WYKONAWCA, PRZEDMIOT ZAMÓWIENIA </w:t>
      </w:r>
    </w:p>
    <w:p w:rsidR="00B4127E" w:rsidRPr="00763E52" w:rsidRDefault="00402DE0" w:rsidP="00763E52">
      <w:pPr>
        <w:jc w:val="center"/>
        <w:rPr>
          <w:rFonts w:ascii="Verdana" w:hAnsi="Verdana" w:cs="Arial"/>
          <w:sz w:val="16"/>
          <w:szCs w:val="16"/>
        </w:rPr>
      </w:pPr>
      <w:r w:rsidRPr="00DD6A52">
        <w:rPr>
          <w:rFonts w:ascii="Verdana" w:hAnsi="Verdana" w:cs="Arial"/>
          <w:sz w:val="16"/>
          <w:szCs w:val="16"/>
        </w:rPr>
        <w:t xml:space="preserve">w postępowaniu  w trybie zapytania ofertowego na wykonanie zamówienia , którego wartość netto nie przekracza równowartości kwoty określonej w art. </w:t>
      </w:r>
      <w:r>
        <w:rPr>
          <w:rFonts w:ascii="Verdana" w:hAnsi="Verdana" w:cs="Arial"/>
          <w:sz w:val="16"/>
          <w:szCs w:val="16"/>
        </w:rPr>
        <w:t>2 ust. 1 pkt. 1</w:t>
      </w:r>
      <w:r w:rsidRPr="00DD6A52">
        <w:rPr>
          <w:rFonts w:ascii="Verdana" w:hAnsi="Verdana" w:cs="Arial"/>
          <w:sz w:val="16"/>
          <w:szCs w:val="16"/>
        </w:rPr>
        <w:t xml:space="preserve"> ustawy Prawo zamówień</w:t>
      </w:r>
      <w:r w:rsidRPr="00C06B02">
        <w:rPr>
          <w:rFonts w:ascii="Verdana" w:hAnsi="Verdana" w:cs="Arial"/>
          <w:b/>
          <w:sz w:val="16"/>
          <w:szCs w:val="16"/>
        </w:rPr>
        <w:t xml:space="preserve"> </w:t>
      </w:r>
      <w:r w:rsidRPr="00DD6A52">
        <w:rPr>
          <w:rFonts w:ascii="Verdana" w:hAnsi="Verdana" w:cs="Arial"/>
          <w:sz w:val="16"/>
          <w:szCs w:val="16"/>
        </w:rPr>
        <w:t>publicznych</w:t>
      </w:r>
      <w:r w:rsidR="00763E52">
        <w:rPr>
          <w:rFonts w:ascii="Verdana" w:hAnsi="Verdana" w:cs="Arial"/>
          <w:sz w:val="16"/>
          <w:szCs w:val="16"/>
        </w:rPr>
        <w:t xml:space="preserve"> na świadczenie usług kominiarskich</w:t>
      </w:r>
    </w:p>
    <w:p w:rsidR="00402DE0" w:rsidRPr="00B4127E" w:rsidRDefault="00402DE0" w:rsidP="00B4127E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402DE0" w:rsidRPr="00D1168E" w:rsidTr="002D4FAE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:rsidR="00B4127E" w:rsidRDefault="00B4127E" w:rsidP="002D4FAE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Wykonawca: </w:t>
            </w: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402DE0" w:rsidRPr="00D1168E" w:rsidRDefault="00402DE0" w:rsidP="002D4FAE">
            <w:pPr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  <w:tr w:rsidR="00402DE0" w:rsidRPr="00D1168E" w:rsidTr="002D4FAE">
        <w:trPr>
          <w:trHeight w:val="352"/>
        </w:trPr>
        <w:tc>
          <w:tcPr>
            <w:tcW w:w="9761" w:type="dxa"/>
            <w:gridSpan w:val="2"/>
          </w:tcPr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Osoba/y wskazana/e do kontaktów z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Zlecającym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402DE0" w:rsidRPr="00D1168E" w:rsidTr="002D4FAE">
        <w:trPr>
          <w:trHeight w:val="352"/>
        </w:trPr>
        <w:tc>
          <w:tcPr>
            <w:tcW w:w="4513" w:type="dxa"/>
          </w:tcPr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REGON : …………………………………………………………………………</w:t>
            </w:r>
          </w:p>
        </w:tc>
      </w:tr>
      <w:tr w:rsidR="00402DE0" w:rsidRPr="00D1168E" w:rsidTr="002D4FAE">
        <w:trPr>
          <w:trHeight w:val="352"/>
        </w:trPr>
        <w:tc>
          <w:tcPr>
            <w:tcW w:w="9761" w:type="dxa"/>
            <w:gridSpan w:val="2"/>
          </w:tcPr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402DE0" w:rsidRPr="00D1168E" w:rsidRDefault="00402DE0" w:rsidP="002D4FAE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Fax: …………………………………………………………………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…… </w:t>
            </w:r>
            <w:r w:rsidRPr="00D1168E">
              <w:rPr>
                <w:rFonts w:ascii="Verdana" w:hAnsi="Verdana"/>
                <w:i/>
                <w:sz w:val="18"/>
                <w:szCs w:val="18"/>
              </w:rPr>
              <w:t>e-mail.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</w:t>
            </w:r>
          </w:p>
          <w:p w:rsidR="00402DE0" w:rsidRPr="00D1168E" w:rsidRDefault="00402DE0" w:rsidP="002D4FAE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D1168E">
              <w:rPr>
                <w:rFonts w:ascii="Verdana" w:hAnsi="Verdana"/>
                <w:b/>
                <w:i/>
                <w:sz w:val="14"/>
                <w:szCs w:val="14"/>
              </w:rPr>
              <w:t xml:space="preserve">Należy wpisać numer faksu i e-mail, pod które </w:t>
            </w:r>
            <w:r>
              <w:rPr>
                <w:rFonts w:ascii="Verdana" w:hAnsi="Verdana"/>
                <w:b/>
                <w:i/>
                <w:sz w:val="14"/>
                <w:szCs w:val="14"/>
              </w:rPr>
              <w:t>Zlecający może kierować korespondencję</w:t>
            </w:r>
          </w:p>
        </w:tc>
      </w:tr>
    </w:tbl>
    <w:p w:rsidR="00402DE0" w:rsidRPr="00D1168E" w:rsidRDefault="00402DE0" w:rsidP="00402DE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402DE0" w:rsidRDefault="00402DE0" w:rsidP="00CF303B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  <w:r w:rsidRPr="00D1168E">
        <w:rPr>
          <w:rFonts w:ascii="Verdana" w:hAnsi="Verdana"/>
          <w:b/>
          <w:sz w:val="18"/>
          <w:szCs w:val="18"/>
        </w:rPr>
        <w:t>OFERTA</w:t>
      </w:r>
    </w:p>
    <w:p w:rsidR="00CF303B" w:rsidRDefault="00CF303B" w:rsidP="00CF303B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</w:p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Oferuję wykonanie:</w:t>
      </w:r>
    </w:p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Cena jednostkowa kalkulowana jest do jednego lokalu mieszkalnego bez względu na ilość przewodów kominowych i ilość urządzeń grzewczych.</w:t>
      </w:r>
    </w:p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Usługi będącej przedmiotem zamówienia:</w:t>
      </w:r>
    </w:p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CF303B" w:rsidRP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CF303B">
        <w:rPr>
          <w:rFonts w:ascii="Verdana" w:hAnsi="Verdana"/>
          <w:b/>
          <w:sz w:val="18"/>
          <w:szCs w:val="18"/>
        </w:rPr>
        <w:t xml:space="preserve">Przedmiot 1 – powiat kłodzki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CF303B" w:rsidTr="00CF303B">
        <w:tc>
          <w:tcPr>
            <w:tcW w:w="2407" w:type="dxa"/>
            <w:vAlign w:val="center"/>
          </w:tcPr>
          <w:p w:rsidR="00CF303B" w:rsidRDefault="00CF303B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CF303B" w:rsidRPr="00CF303B" w:rsidRDefault="002E653C" w:rsidP="00F7370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="001513D5">
              <w:rPr>
                <w:rFonts w:ascii="Verdana" w:hAnsi="Verdana"/>
                <w:sz w:val="16"/>
                <w:szCs w:val="16"/>
              </w:rPr>
              <w:t>lo</w:t>
            </w:r>
            <w:r>
              <w:rPr>
                <w:rFonts w:ascii="Verdana" w:hAnsi="Verdana"/>
                <w:sz w:val="16"/>
                <w:szCs w:val="16"/>
              </w:rPr>
              <w:t xml:space="preserve">ść </w:t>
            </w:r>
            <w:r w:rsidR="002B2064">
              <w:rPr>
                <w:rFonts w:ascii="Verdana" w:hAnsi="Verdana"/>
                <w:sz w:val="16"/>
                <w:szCs w:val="16"/>
              </w:rPr>
              <w:t>[</w:t>
            </w:r>
            <w:proofErr w:type="spellStart"/>
            <w:r w:rsidR="002B2064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 w:rsidR="002B2064"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CF303B" w:rsidRPr="00CF303B" w:rsidRDefault="00CF303B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 w:rsidR="002B2064"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 w:rsidR="002B2064"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 w:rsidR="002B2064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 w:rsidR="002B2064"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CF303B" w:rsidRDefault="002B2064" w:rsidP="002B206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B2064" w:rsidRPr="00CF303B" w:rsidRDefault="002B2064" w:rsidP="002B206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B2064" w:rsidTr="002B2064">
        <w:trPr>
          <w:trHeight w:val="293"/>
        </w:trPr>
        <w:tc>
          <w:tcPr>
            <w:tcW w:w="2407" w:type="dxa"/>
            <w:vAlign w:val="center"/>
          </w:tcPr>
          <w:p w:rsidR="002B2064" w:rsidRDefault="002B2064" w:rsidP="002B206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B2064" w:rsidRDefault="002B2064" w:rsidP="002B206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B2064" w:rsidRPr="00CF303B" w:rsidRDefault="002B2064" w:rsidP="002B206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B2064" w:rsidRDefault="002B2064" w:rsidP="002B206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CF303B" w:rsidTr="00CF303B">
        <w:tc>
          <w:tcPr>
            <w:tcW w:w="2407" w:type="dxa"/>
            <w:vAlign w:val="center"/>
          </w:tcPr>
          <w:p w:rsidR="00CF303B" w:rsidRDefault="00CF303B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CF303B" w:rsidRDefault="00F73702" w:rsidP="00696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38 x 2=76</w:t>
            </w:r>
          </w:p>
        </w:tc>
        <w:tc>
          <w:tcPr>
            <w:tcW w:w="2407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F303B" w:rsidTr="00CF303B">
        <w:tc>
          <w:tcPr>
            <w:tcW w:w="2407" w:type="dxa"/>
            <w:vAlign w:val="center"/>
          </w:tcPr>
          <w:p w:rsidR="00CF303B" w:rsidRDefault="00CF303B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CF303B" w:rsidRDefault="00F73702" w:rsidP="00696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38</w:t>
            </w:r>
          </w:p>
        </w:tc>
        <w:tc>
          <w:tcPr>
            <w:tcW w:w="2407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F303B" w:rsidTr="00CF303B">
        <w:tc>
          <w:tcPr>
            <w:tcW w:w="2407" w:type="dxa"/>
            <w:vAlign w:val="center"/>
          </w:tcPr>
          <w:p w:rsidR="00CF303B" w:rsidRDefault="00CF303B" w:rsidP="00CF303B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CF303B" w:rsidRDefault="00F73702" w:rsidP="00696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B2064" w:rsidTr="00CF303B">
        <w:tc>
          <w:tcPr>
            <w:tcW w:w="2407" w:type="dxa"/>
            <w:vAlign w:val="center"/>
          </w:tcPr>
          <w:p w:rsidR="002B2064" w:rsidRDefault="002B2064" w:rsidP="00671D22">
            <w:pPr>
              <w:autoSpaceDE w:val="0"/>
              <w:autoSpaceDN w:val="0"/>
              <w:adjustRightInd w:val="0"/>
              <w:ind w:firstLine="29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B2064" w:rsidRDefault="00F73702" w:rsidP="00696FC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B2064" w:rsidRDefault="002B2064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B2064" w:rsidRDefault="002B2064" w:rsidP="0016384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71D22" w:rsidTr="002D4FAE">
        <w:tc>
          <w:tcPr>
            <w:tcW w:w="7221" w:type="dxa"/>
            <w:gridSpan w:val="3"/>
            <w:vAlign w:val="center"/>
          </w:tcPr>
          <w:p w:rsidR="00671D22" w:rsidRDefault="00671D22" w:rsidP="00671D22">
            <w:pPr>
              <w:autoSpaceDE w:val="0"/>
              <w:autoSpaceDN w:val="0"/>
              <w:adjustRightInd w:val="0"/>
              <w:ind w:firstLine="0"/>
              <w:rPr>
                <w:rFonts w:ascii="Verdana" w:hAnsi="Verdana"/>
                <w:sz w:val="18"/>
                <w:szCs w:val="18"/>
              </w:rPr>
            </w:pPr>
          </w:p>
          <w:p w:rsidR="00671D22" w:rsidRDefault="00671D22" w:rsidP="00671D22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671D22" w:rsidRDefault="00671D22" w:rsidP="00671D2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71D22" w:rsidRDefault="00671D22" w:rsidP="00671D2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CF303B" w:rsidRPr="00CF303B" w:rsidRDefault="00DB3F1F" w:rsidP="00CF303B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2</w:t>
      </w:r>
      <w:r w:rsidR="00CF303B"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świdnicki, dzierżoniowski</w:t>
      </w:r>
      <w:r w:rsidR="00CF303B" w:rsidRPr="00CF303B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696FCE" w:rsidTr="002D4FAE">
        <w:tc>
          <w:tcPr>
            <w:tcW w:w="2407" w:type="dxa"/>
            <w:vAlign w:val="center"/>
          </w:tcPr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696FCE" w:rsidRPr="00CF303B" w:rsidRDefault="00F73702" w:rsidP="00F7370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Ilość </w:t>
            </w:r>
            <w:r w:rsidR="00696FCE">
              <w:rPr>
                <w:rFonts w:ascii="Verdana" w:hAnsi="Verdana"/>
                <w:sz w:val="16"/>
                <w:szCs w:val="16"/>
              </w:rPr>
              <w:t xml:space="preserve"> [</w:t>
            </w:r>
            <w:proofErr w:type="spellStart"/>
            <w:r w:rsidR="00696FCE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 w:rsidR="00696FCE"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696FCE" w:rsidRPr="00CF303B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696FCE" w:rsidRPr="00CF303B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696FCE" w:rsidTr="002D4FAE">
        <w:tc>
          <w:tcPr>
            <w:tcW w:w="2407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407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408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CF303B" w:rsidTr="002D4FAE"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CF303B" w:rsidRDefault="00F73702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37 x 2=74</w:t>
            </w:r>
          </w:p>
        </w:tc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F303B" w:rsidTr="002D4FAE"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CF303B" w:rsidRDefault="00F73702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37</w:t>
            </w:r>
          </w:p>
        </w:tc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F303B" w:rsidTr="002D4FAE"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CF303B" w:rsidRDefault="00CF303B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96FCE" w:rsidTr="002D4FAE">
        <w:tc>
          <w:tcPr>
            <w:tcW w:w="2407" w:type="dxa"/>
            <w:vAlign w:val="center"/>
          </w:tcPr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696FC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96FCE" w:rsidTr="002D4FAE">
        <w:tc>
          <w:tcPr>
            <w:tcW w:w="7221" w:type="dxa"/>
            <w:gridSpan w:val="3"/>
            <w:vAlign w:val="center"/>
          </w:tcPr>
          <w:p w:rsidR="00696FCE" w:rsidRDefault="00696FC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96FCE" w:rsidRDefault="00696FCE" w:rsidP="00696FC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</w:t>
            </w:r>
          </w:p>
        </w:tc>
      </w:tr>
    </w:tbl>
    <w:p w:rsidR="00CF303B" w:rsidRDefault="00CF303B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Default="00DB3F1F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Default="00DB3F1F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Default="00DB3F1F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3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wrocławski, średzki</w:t>
      </w:r>
      <w:r w:rsidRPr="00CF303B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B45B5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0D2E94" w:rsidTr="002D4FAE">
        <w:tc>
          <w:tcPr>
            <w:tcW w:w="2407" w:type="dxa"/>
            <w:vAlign w:val="center"/>
          </w:tcPr>
          <w:p w:rsidR="000D2E94" w:rsidRDefault="000D2E94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0D2E94" w:rsidRDefault="000D2E94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407" w:type="dxa"/>
            <w:vAlign w:val="center"/>
          </w:tcPr>
          <w:p w:rsidR="000D2E94" w:rsidRDefault="000D2E94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408" w:type="dxa"/>
            <w:vAlign w:val="center"/>
          </w:tcPr>
          <w:p w:rsidR="000D2E94" w:rsidRDefault="000D2E94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DB3F1F" w:rsidRDefault="00B45B53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71</w:t>
            </w:r>
            <w:r w:rsidR="002D4FAE">
              <w:rPr>
                <w:rFonts w:ascii="Verdana" w:hAnsi="Verdana"/>
                <w:sz w:val="18"/>
                <w:szCs w:val="18"/>
              </w:rPr>
              <w:t xml:space="preserve"> x 2=14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DB3F1F" w:rsidRDefault="00163848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  <w:r w:rsidR="00B45B5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DB3F1F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4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strzeliński, ząbkowicki</w:t>
      </w:r>
      <w:r w:rsidRPr="00CF303B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B45B5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DB3F1F" w:rsidRDefault="00B45B53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</w:t>
            </w:r>
            <w:r w:rsidR="009453FF">
              <w:rPr>
                <w:rFonts w:ascii="Verdana" w:hAnsi="Verdana"/>
                <w:sz w:val="18"/>
                <w:szCs w:val="18"/>
              </w:rPr>
              <w:t xml:space="preserve"> x 2=6</w:t>
            </w:r>
            <w:r w:rsidR="002D4FAE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DB3F1F" w:rsidRDefault="007E1FBE" w:rsidP="00B45B5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="00B45B5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3F1F" w:rsidTr="002D4FAE"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DB3F1F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DB3F1F" w:rsidRDefault="00DB3F1F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45B53" w:rsidTr="002D4FAE">
        <w:tc>
          <w:tcPr>
            <w:tcW w:w="2407" w:type="dxa"/>
            <w:vAlign w:val="center"/>
          </w:tcPr>
          <w:p w:rsidR="00B45B53" w:rsidRDefault="00B45B53" w:rsidP="00B45B53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B45B53" w:rsidRDefault="00B45B53" w:rsidP="00B45B5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B45B53" w:rsidRDefault="00B45B53" w:rsidP="00B45B5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B45B53" w:rsidRDefault="00B45B53" w:rsidP="00B45B5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45B53" w:rsidTr="002D4FAE">
        <w:tc>
          <w:tcPr>
            <w:tcW w:w="7221" w:type="dxa"/>
            <w:gridSpan w:val="3"/>
            <w:vAlign w:val="center"/>
          </w:tcPr>
          <w:p w:rsidR="00B45B53" w:rsidRDefault="00B45B53" w:rsidP="00B45B5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B45B53" w:rsidRDefault="00B45B53" w:rsidP="00B45B5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B45B53" w:rsidRDefault="00B45B53" w:rsidP="00B45B5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B45B53" w:rsidRDefault="00B45B53" w:rsidP="00B45B5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Default="00DB3F1F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5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oleśnicki, trzebnicki, oławski, milicki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F73702" w:rsidP="00F7370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Ilość </w:t>
            </w:r>
            <w:r w:rsidR="002D4FAE">
              <w:rPr>
                <w:rFonts w:ascii="Verdana" w:hAnsi="Verdana"/>
                <w:sz w:val="16"/>
                <w:szCs w:val="16"/>
              </w:rPr>
              <w:t xml:space="preserve"> [</w:t>
            </w:r>
            <w:proofErr w:type="spellStart"/>
            <w:r w:rsidR="002D4FAE"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 w:rsidR="002D4FAE"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B45B53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</w:t>
            </w:r>
            <w:r w:rsidR="002D4FAE">
              <w:rPr>
                <w:rFonts w:ascii="Verdana" w:hAnsi="Verdana"/>
                <w:sz w:val="18"/>
                <w:szCs w:val="18"/>
              </w:rPr>
              <w:t xml:space="preserve"> x 2=44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2D4FAE" w:rsidRDefault="002D4FAE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2D4FAE" w:rsidRDefault="002D4FAE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CF303B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6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górowski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B45B5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 x 2=62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402DE0" w:rsidRDefault="00402DE0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0D2E94" w:rsidRDefault="000D2E94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7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jaworski, wałbrzyski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B45B5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27 x 2=54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27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0D2E94" w:rsidRDefault="000D2E94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0D2E94" w:rsidRDefault="000D2E94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0D2E94" w:rsidRDefault="000D2E94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8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legnicki, złotoryjski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5B1DE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44 x 2=88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44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0D2E94" w:rsidRDefault="000D2E94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0D2E94" w:rsidRDefault="000D2E94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0D2E94" w:rsidRDefault="000D2E94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0D2E94" w:rsidRDefault="000D2E94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9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polkowicki, głogowski</w:t>
      </w:r>
      <w:r w:rsidRPr="00CF303B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5B1DE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B45B53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</w:t>
            </w:r>
            <w:r w:rsidR="002D4FAE">
              <w:rPr>
                <w:rFonts w:ascii="Verdana" w:hAnsi="Verdana"/>
                <w:sz w:val="18"/>
                <w:szCs w:val="18"/>
              </w:rPr>
              <w:t xml:space="preserve"> x 2=4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B45B53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CF303B">
        <w:rPr>
          <w:rFonts w:ascii="Verdana" w:hAnsi="Verdana"/>
          <w:b/>
          <w:sz w:val="18"/>
          <w:szCs w:val="18"/>
        </w:rPr>
        <w:t>Przedmiot 1</w:t>
      </w:r>
      <w:r>
        <w:rPr>
          <w:rFonts w:ascii="Verdana" w:hAnsi="Verdana"/>
          <w:b/>
          <w:sz w:val="18"/>
          <w:szCs w:val="18"/>
        </w:rPr>
        <w:t>0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lubiński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5B1DE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B45B53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51</w:t>
            </w:r>
            <w:r w:rsidR="002D4FAE">
              <w:rPr>
                <w:rFonts w:ascii="Verdana" w:hAnsi="Verdana"/>
                <w:sz w:val="18"/>
                <w:szCs w:val="18"/>
              </w:rPr>
              <w:t xml:space="preserve"> x 2=10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  <w:r w:rsidR="00B45B5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33349" w:rsidRDefault="00333349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Pr="00CF303B" w:rsidRDefault="00DB3F1F" w:rsidP="00DB3F1F">
      <w:pPr>
        <w:autoSpaceDE w:val="0"/>
        <w:autoSpaceDN w:val="0"/>
        <w:adjustRightInd w:val="0"/>
        <w:jc w:val="both"/>
        <w:rPr>
          <w:rFonts w:ascii="Verdana" w:hAnsi="Verdana"/>
          <w:b/>
          <w:sz w:val="18"/>
          <w:szCs w:val="18"/>
        </w:rPr>
      </w:pPr>
      <w:r w:rsidRPr="00CF303B">
        <w:rPr>
          <w:rFonts w:ascii="Verdana" w:hAnsi="Verdana"/>
          <w:b/>
          <w:sz w:val="18"/>
          <w:szCs w:val="18"/>
        </w:rPr>
        <w:t>Przedmiot 1</w:t>
      </w:r>
      <w:r>
        <w:rPr>
          <w:rFonts w:ascii="Verdana" w:hAnsi="Verdana"/>
          <w:b/>
          <w:sz w:val="18"/>
          <w:szCs w:val="18"/>
        </w:rPr>
        <w:t>1</w:t>
      </w:r>
      <w:r w:rsidRPr="00CF303B">
        <w:rPr>
          <w:rFonts w:ascii="Verdana" w:hAnsi="Verdana"/>
          <w:b/>
          <w:sz w:val="18"/>
          <w:szCs w:val="18"/>
        </w:rPr>
        <w:t xml:space="preserve"> – powiat </w:t>
      </w:r>
      <w:r>
        <w:rPr>
          <w:rFonts w:ascii="Verdana" w:hAnsi="Verdana"/>
          <w:b/>
          <w:sz w:val="18"/>
          <w:szCs w:val="18"/>
        </w:rPr>
        <w:t>jeleniogórski, lwówecki, lubański, bolesławiecki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:rsidR="002D4FAE" w:rsidRPr="00CF303B" w:rsidRDefault="002D4FAE" w:rsidP="005B1DE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Ilość [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CF303B">
              <w:rPr>
                <w:rFonts w:ascii="Verdana" w:hAnsi="Verdana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sz w:val="16"/>
                <w:szCs w:val="16"/>
              </w:rPr>
              <w:t xml:space="preserve">ryczałtowa </w:t>
            </w:r>
            <w:r w:rsidRPr="00CF303B">
              <w:rPr>
                <w:rFonts w:ascii="Verdana" w:hAnsi="Verdana"/>
                <w:sz w:val="16"/>
                <w:szCs w:val="16"/>
              </w:rPr>
              <w:t>brutto</w:t>
            </w:r>
            <w:r>
              <w:rPr>
                <w:rFonts w:ascii="Verdana" w:hAnsi="Verdana"/>
                <w:sz w:val="16"/>
                <w:szCs w:val="16"/>
              </w:rPr>
              <w:t xml:space="preserve"> za jedną usługę [zł/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szt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oferty brutto za wykonanie przedmiotu [zł]</w:t>
            </w:r>
          </w:p>
          <w:p w:rsidR="002D4FAE" w:rsidRPr="00CF303B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Kol. [2x3]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07" w:type="dxa"/>
            <w:vAlign w:val="center"/>
          </w:tcPr>
          <w:p w:rsidR="002D4FAE" w:rsidRPr="00CF303B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czyszczenia</w:t>
            </w:r>
          </w:p>
        </w:tc>
        <w:tc>
          <w:tcPr>
            <w:tcW w:w="2407" w:type="dxa"/>
            <w:vAlign w:val="center"/>
          </w:tcPr>
          <w:p w:rsidR="002D4FAE" w:rsidRDefault="002155CD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 x 2=32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przeglądu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awarii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2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opinii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07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4FAE" w:rsidTr="002D4FAE">
        <w:tc>
          <w:tcPr>
            <w:tcW w:w="7221" w:type="dxa"/>
            <w:gridSpan w:val="3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zamówienia</w:t>
            </w:r>
          </w:p>
        </w:tc>
        <w:tc>
          <w:tcPr>
            <w:tcW w:w="2408" w:type="dxa"/>
            <w:vAlign w:val="center"/>
          </w:tcPr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D4FAE" w:rsidRDefault="002D4FAE" w:rsidP="002D4FA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--------------------------</w:t>
            </w:r>
          </w:p>
        </w:tc>
      </w:tr>
    </w:tbl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DB3F1F" w:rsidRDefault="00DB3F1F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402DE0" w:rsidRPr="00D1168E" w:rsidRDefault="00402DE0" w:rsidP="00402DE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Oświadczam(-my), że cena powyższa obejmuje wszystkie koszty związane z realizacją przedmiotu umowy.</w:t>
      </w:r>
    </w:p>
    <w:p w:rsidR="00402DE0" w:rsidRPr="00D1168E" w:rsidRDefault="00402DE0" w:rsidP="00402DE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>Oświadc</w:t>
      </w:r>
      <w:r>
        <w:rPr>
          <w:rFonts w:ascii="Verdana" w:hAnsi="Verdana"/>
          <w:snapToGrid w:val="0"/>
          <w:sz w:val="18"/>
          <w:szCs w:val="18"/>
        </w:rPr>
        <w:t>zam(-y), że zapoznaliśmy się z treścią zapytania ofertowego</w:t>
      </w:r>
      <w:r w:rsidR="008A0E3C">
        <w:rPr>
          <w:rFonts w:ascii="Verdana" w:hAnsi="Verdana"/>
          <w:snapToGrid w:val="0"/>
          <w:sz w:val="18"/>
          <w:szCs w:val="18"/>
        </w:rPr>
        <w:t>, dokumentacją techniczną</w:t>
      </w:r>
      <w:r>
        <w:rPr>
          <w:rFonts w:ascii="Verdana" w:hAnsi="Verdana"/>
          <w:snapToGrid w:val="0"/>
          <w:sz w:val="18"/>
          <w:szCs w:val="18"/>
        </w:rPr>
        <w:t xml:space="preserve"> oraz</w:t>
      </w:r>
      <w:r w:rsidRPr="00D1168E">
        <w:rPr>
          <w:rFonts w:ascii="Verdana" w:hAnsi="Verdana"/>
          <w:snapToGrid w:val="0"/>
          <w:sz w:val="18"/>
          <w:szCs w:val="18"/>
        </w:rPr>
        <w:t xml:space="preserve"> projektem</w:t>
      </w:r>
      <w:r w:rsidR="008A0E3C">
        <w:rPr>
          <w:rFonts w:ascii="Verdana" w:hAnsi="Verdana"/>
          <w:snapToGrid w:val="0"/>
          <w:sz w:val="18"/>
          <w:szCs w:val="18"/>
        </w:rPr>
        <w:t xml:space="preserve"> </w:t>
      </w:r>
      <w:r w:rsidRPr="00D1168E">
        <w:rPr>
          <w:rFonts w:ascii="Verdana" w:hAnsi="Verdana"/>
          <w:snapToGrid w:val="0"/>
          <w:sz w:val="18"/>
          <w:szCs w:val="18"/>
        </w:rPr>
        <w:t xml:space="preserve">umowy i nie wnosimy do nich żadnych zastrzeżeń. Uzyskaliśmy wszelkie informacje i wyjaśnienia niezbędne do przygotowania oferty, jak również w przypadku wyboru naszej oferty zobowiązujemy się zrealizować zamówienie zgodnie z wymaganiami określonymi </w:t>
      </w:r>
      <w:r w:rsidR="00444FCC">
        <w:rPr>
          <w:rFonts w:ascii="Verdana" w:hAnsi="Verdana"/>
          <w:snapToGrid w:val="0"/>
          <w:sz w:val="18"/>
          <w:szCs w:val="18"/>
        </w:rPr>
        <w:t xml:space="preserve">w </w:t>
      </w:r>
      <w:r>
        <w:rPr>
          <w:rFonts w:ascii="Verdana" w:hAnsi="Verdana"/>
          <w:snapToGrid w:val="0"/>
          <w:sz w:val="18"/>
          <w:szCs w:val="18"/>
        </w:rPr>
        <w:t>ogłoszeniu i projekcie umowy</w:t>
      </w:r>
      <w:r w:rsidRPr="00D1168E">
        <w:rPr>
          <w:rFonts w:ascii="Verdana" w:hAnsi="Verdana"/>
          <w:snapToGrid w:val="0"/>
          <w:sz w:val="18"/>
          <w:szCs w:val="18"/>
        </w:rPr>
        <w:t xml:space="preserve">. </w:t>
      </w:r>
    </w:p>
    <w:p w:rsidR="00402DE0" w:rsidRDefault="00402DE0" w:rsidP="00402DE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 xml:space="preserve">Oświadczam(-y), że jesteśmy związani niniejszą ofertą przez okres 30 dni od upływu terminu składania ofert. </w:t>
      </w:r>
    </w:p>
    <w:p w:rsidR="00402DE0" w:rsidRPr="00F0650D" w:rsidRDefault="00402DE0" w:rsidP="00402DE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F0650D">
        <w:rPr>
          <w:rFonts w:ascii="Verdana" w:hAnsi="Verdana"/>
          <w:snapToGrid w:val="0"/>
          <w:sz w:val="18"/>
          <w:szCs w:val="18"/>
        </w:rPr>
        <w:t>Oświadczam, że wypełniłem/</w:t>
      </w:r>
      <w:proofErr w:type="spellStart"/>
      <w:r w:rsidRPr="00F0650D">
        <w:rPr>
          <w:rFonts w:ascii="Verdana" w:hAnsi="Verdana"/>
          <w:snapToGrid w:val="0"/>
          <w:sz w:val="18"/>
          <w:szCs w:val="18"/>
        </w:rPr>
        <w:t>am</w:t>
      </w:r>
      <w:proofErr w:type="spellEnd"/>
      <w:r w:rsidRPr="00F0650D">
        <w:rPr>
          <w:rFonts w:ascii="Verdana" w:hAnsi="Verdana"/>
          <w:snapToGrid w:val="0"/>
          <w:sz w:val="18"/>
          <w:szCs w:val="18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 .</w:t>
      </w:r>
    </w:p>
    <w:p w:rsidR="001513D5" w:rsidRPr="001513D5" w:rsidRDefault="001513D5" w:rsidP="001513D5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284" w:hanging="284"/>
        <w:rPr>
          <w:rFonts w:ascii="Verdana" w:eastAsia="Times New Roman" w:hAnsi="Verdana" w:cs="Times New Roman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</w:t>
      </w:r>
      <w:r w:rsidR="00402DE0" w:rsidRPr="001513D5">
        <w:rPr>
          <w:rFonts w:ascii="Verdana" w:hAnsi="Verdana" w:cs="Arial"/>
          <w:sz w:val="18"/>
          <w:szCs w:val="18"/>
        </w:rPr>
        <w:t xml:space="preserve">pełniam/spełniamy warunki udziału w postępowaniu w zakresie odpowiednich uprawnień </w:t>
      </w:r>
      <w:r w:rsidR="00402DE0" w:rsidRPr="001513D5">
        <w:rPr>
          <w:rFonts w:ascii="Verdana" w:eastAsia="Times New Roman" w:hAnsi="Verdana" w:cs="Times New Roman"/>
          <w:snapToGrid w:val="0"/>
          <w:sz w:val="18"/>
          <w:szCs w:val="18"/>
        </w:rPr>
        <w:t>budowlanych</w:t>
      </w:r>
      <w:r w:rsidRPr="001513D5">
        <w:rPr>
          <w:rFonts w:ascii="Verdana" w:eastAsia="Times New Roman" w:hAnsi="Verdana" w:cs="Times New Roman"/>
          <w:snapToGrid w:val="0"/>
          <w:sz w:val="18"/>
          <w:szCs w:val="18"/>
        </w:rPr>
        <w:t>.</w:t>
      </w:r>
    </w:p>
    <w:p w:rsidR="001513D5" w:rsidRPr="001513D5" w:rsidRDefault="001513D5" w:rsidP="001513D5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1513D5">
        <w:rPr>
          <w:rFonts w:ascii="Verdana" w:hAnsi="Verdana"/>
          <w:snapToGrid w:val="0"/>
          <w:sz w:val="18"/>
          <w:szCs w:val="18"/>
        </w:rPr>
        <w:t>Oświadczam(-y), że nie zachodzą w stosunku do mnie/nas przesłanki wykl</w:t>
      </w:r>
      <w:r>
        <w:rPr>
          <w:rFonts w:ascii="Verdana" w:hAnsi="Verdana"/>
          <w:snapToGrid w:val="0"/>
          <w:sz w:val="18"/>
          <w:szCs w:val="18"/>
        </w:rPr>
        <w:t xml:space="preserve">uczenia z </w:t>
      </w:r>
      <w:r w:rsidRPr="001513D5">
        <w:rPr>
          <w:rFonts w:ascii="Verdana" w:hAnsi="Verdana"/>
          <w:snapToGrid w:val="0"/>
          <w:sz w:val="18"/>
          <w:szCs w:val="18"/>
        </w:rPr>
        <w:t>postępowania na podstawie art.  7 ust. 1 ustawy z dnia 13 kwietnia 2022 r. o szczególnych rozwiązaniach w zakresie przeciwdziałania wspieraniu agresji na Ukrainę oraz służących ochronie bezpieczeństwa narodowego (Dz. U. poz. 835).</w:t>
      </w:r>
    </w:p>
    <w:p w:rsidR="00796AC0" w:rsidRPr="001513D5" w:rsidRDefault="00796AC0" w:rsidP="001513D5">
      <w:pPr>
        <w:pStyle w:val="Akapitzlist"/>
        <w:rPr>
          <w:rFonts w:ascii="Verdana" w:hAnsi="Verdana" w:cs="Arial"/>
          <w:sz w:val="18"/>
          <w:szCs w:val="18"/>
        </w:rPr>
      </w:pPr>
      <w:r w:rsidRPr="001513D5">
        <w:rPr>
          <w:rFonts w:ascii="Verdana" w:hAnsi="Verdana" w:cs="Arial"/>
          <w:sz w:val="18"/>
          <w:szCs w:val="18"/>
        </w:rPr>
        <w:t xml:space="preserve">   </w:t>
      </w:r>
    </w:p>
    <w:p w:rsidR="00402DE0" w:rsidRPr="00E87E6D" w:rsidRDefault="00796AC0" w:rsidP="00F16121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</w:t>
      </w:r>
    </w:p>
    <w:p w:rsidR="00402DE0" w:rsidRDefault="00402DE0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402DE0" w:rsidRDefault="00402DE0" w:rsidP="00402DE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402DE0" w:rsidRDefault="00402DE0" w:rsidP="00402DE0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402DE0" w:rsidRPr="00D1168E" w:rsidTr="002D4FAE">
        <w:trPr>
          <w:trHeight w:val="175"/>
          <w:jc w:val="center"/>
        </w:trPr>
        <w:tc>
          <w:tcPr>
            <w:tcW w:w="4589" w:type="dxa"/>
          </w:tcPr>
          <w:p w:rsidR="00402DE0" w:rsidRPr="00D1168E" w:rsidRDefault="00402DE0" w:rsidP="002D4FAE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402DE0" w:rsidRPr="00D1168E" w:rsidRDefault="00402DE0" w:rsidP="002D4FAE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402DE0" w:rsidRPr="00D1168E" w:rsidRDefault="00402DE0" w:rsidP="002D4FAE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402DE0" w:rsidRPr="00D1168E" w:rsidRDefault="00402DE0" w:rsidP="002D4FAE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402DE0" w:rsidRPr="00D1168E" w:rsidRDefault="00402DE0" w:rsidP="00402DE0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402DE0" w:rsidRDefault="00402DE0" w:rsidP="00402DE0">
      <w:pPr>
        <w:tabs>
          <w:tab w:val="right" w:pos="9072"/>
        </w:tabs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ab/>
        <w:t xml:space="preserve">  </w:t>
      </w:r>
    </w:p>
    <w:p w:rsidR="00402DE0" w:rsidRDefault="00402DE0" w:rsidP="00402DE0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E455D3" w:rsidRDefault="00E455D3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sz w:val="18"/>
          <w:szCs w:val="18"/>
        </w:rPr>
      </w:pPr>
    </w:p>
    <w:p w:rsidR="00CF303B" w:rsidRDefault="00CF303B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DB3F1F" w:rsidRPr="00E455D3" w:rsidRDefault="00DB3F1F" w:rsidP="00CF303B">
      <w:pPr>
        <w:widowControl w:val="0"/>
        <w:suppressAutoHyphens w:val="0"/>
        <w:autoSpaceDE w:val="0"/>
        <w:autoSpaceDN w:val="0"/>
        <w:adjustRightInd w:val="0"/>
        <w:spacing w:line="360" w:lineRule="exact"/>
        <w:rPr>
          <w:rFonts w:ascii="Verdana" w:eastAsia="Calibri" w:hAnsi="Verdana" w:cs="Arial"/>
          <w:b/>
          <w:sz w:val="18"/>
          <w:szCs w:val="18"/>
          <w:u w:val="single"/>
          <w:lang w:eastAsia="en-US"/>
        </w:rPr>
      </w:pPr>
    </w:p>
    <w:p w:rsidR="00E455D3" w:rsidRDefault="00E455D3" w:rsidP="00E455D3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333349" w:rsidRDefault="00333349" w:rsidP="00E455D3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333349" w:rsidRDefault="00333349" w:rsidP="00E455D3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276BBE" w:rsidRDefault="00276BBE" w:rsidP="00E455D3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333349" w:rsidRDefault="00333349" w:rsidP="00E455D3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F16DB4" w:rsidRPr="00713868" w:rsidRDefault="00F16DB4" w:rsidP="00F16DB4">
      <w:pPr>
        <w:ind w:firstLine="7371"/>
        <w:rPr>
          <w:rFonts w:ascii="Verdana" w:hAnsi="Verdana"/>
          <w:sz w:val="20"/>
          <w:szCs w:val="20"/>
        </w:rPr>
      </w:pPr>
      <w:r w:rsidRPr="00713868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4</w:t>
      </w:r>
    </w:p>
    <w:p w:rsidR="00F16DB4" w:rsidRDefault="00F16DB4" w:rsidP="00F16DB4">
      <w:pPr>
        <w:pStyle w:val="Nagwek2"/>
        <w:numPr>
          <w:ilvl w:val="0"/>
          <w:numId w:val="0"/>
        </w:numPr>
        <w:ind w:left="-204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</w:t>
      </w:r>
    </w:p>
    <w:p w:rsidR="00F16DB4" w:rsidRPr="000B6FDE" w:rsidRDefault="00F16DB4" w:rsidP="00F16DB4">
      <w:pPr>
        <w:pStyle w:val="Nagwek2"/>
        <w:numPr>
          <w:ilvl w:val="0"/>
          <w:numId w:val="0"/>
        </w:numPr>
        <w:ind w:left="-20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Do sprawy: WRO.WKUZ.GZ.261</w:t>
      </w:r>
      <w:r w:rsidR="00F73702">
        <w:rPr>
          <w:b/>
          <w:sz w:val="18"/>
          <w:szCs w:val="18"/>
        </w:rPr>
        <w:t>.26.</w:t>
      </w:r>
      <w:r>
        <w:rPr>
          <w:b/>
          <w:sz w:val="18"/>
          <w:szCs w:val="18"/>
        </w:rPr>
        <w:t>2024</w:t>
      </w:r>
    </w:p>
    <w:p w:rsidR="00F16DB4" w:rsidRPr="006922EF" w:rsidRDefault="00F16DB4" w:rsidP="00F16DB4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sz w:val="18"/>
          <w:szCs w:val="18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1"/>
      </w:tblGrid>
      <w:tr w:rsidR="00F16DB4" w:rsidRPr="00863C82" w:rsidTr="003E635B">
        <w:trPr>
          <w:trHeight w:val="352"/>
        </w:trPr>
        <w:tc>
          <w:tcPr>
            <w:tcW w:w="9761" w:type="dxa"/>
            <w:tcBorders>
              <w:top w:val="nil"/>
              <w:left w:val="nil"/>
              <w:right w:val="nil"/>
            </w:tcBorders>
          </w:tcPr>
          <w:p w:rsidR="00F16DB4" w:rsidRPr="00863C82" w:rsidRDefault="00F16DB4" w:rsidP="003E635B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b/>
                <w:snapToGrid w:val="0"/>
                <w:sz w:val="18"/>
                <w:szCs w:val="18"/>
              </w:rPr>
              <w:t>Wykonawca</w:t>
            </w: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</w:t>
            </w:r>
          </w:p>
          <w:p w:rsidR="00F16DB4" w:rsidRPr="00863C82" w:rsidRDefault="00F16DB4" w:rsidP="003E635B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F16DB4" w:rsidRPr="00863C82" w:rsidRDefault="00F16DB4" w:rsidP="003E635B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F16DB4" w:rsidRPr="00863C82" w:rsidRDefault="00F16DB4" w:rsidP="003E635B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F16DB4" w:rsidRPr="00863C82" w:rsidRDefault="00F16DB4" w:rsidP="003E635B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F16DB4" w:rsidRPr="00863C82" w:rsidRDefault="00F16DB4" w:rsidP="003E635B">
            <w:pPr>
              <w:spacing w:line="360" w:lineRule="atLeast"/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863C82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</w:tbl>
    <w:p w:rsidR="00F16DB4" w:rsidRDefault="00F16DB4" w:rsidP="00F16DB4">
      <w:pPr>
        <w:tabs>
          <w:tab w:val="right" w:pos="9072"/>
        </w:tabs>
        <w:rPr>
          <w:rStyle w:val="celltableselected"/>
          <w:rFonts w:ascii="Verdana" w:hAnsi="Verdana"/>
          <w:sz w:val="18"/>
          <w:szCs w:val="18"/>
        </w:rPr>
      </w:pPr>
    </w:p>
    <w:p w:rsidR="00F16DB4" w:rsidRDefault="00F16DB4" w:rsidP="00F16DB4">
      <w:pPr>
        <w:spacing w:after="120" w:line="360" w:lineRule="auto"/>
        <w:jc w:val="center"/>
        <w:rPr>
          <w:rFonts w:ascii="Verdana" w:hAnsi="Verdana" w:cs="Arial"/>
          <w:color w:val="0070C0"/>
          <w:sz w:val="18"/>
          <w:szCs w:val="18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  <w:r w:rsidRPr="00BF1F3F">
        <w:rPr>
          <w:rFonts w:ascii="Arial" w:hAnsi="Arial" w:cs="Arial"/>
          <w:b/>
          <w:u w:val="single"/>
        </w:rPr>
        <w:t>DOTYCZĄCE PRZESŁANEK WYKLUCZENIA Z POSTĘPOWANIA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br/>
      </w:r>
      <w:r w:rsidRPr="00713868">
        <w:rPr>
          <w:rFonts w:ascii="Verdana" w:hAnsi="Verdana" w:cs="Arial"/>
          <w:sz w:val="18"/>
          <w:szCs w:val="18"/>
        </w:rPr>
        <w:t>Na potrzeby zapytania ofertowego o udzielenie zamówienia publicznego pn.</w:t>
      </w:r>
    </w:p>
    <w:p w:rsidR="00F16DB4" w:rsidRDefault="00F16DB4" w:rsidP="00F16DB4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F16DB4" w:rsidRPr="009A094B" w:rsidRDefault="00F16DB4" w:rsidP="00F16DB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Usługi czyszczenia pieców i kominów, roczny przegląd stanu technicznego przewodów spalinowych i wentylacyjnych oraz usuwanie awarii związanych z systemem grzewczym.</w:t>
      </w:r>
    </w:p>
    <w:p w:rsidR="00F16DB4" w:rsidRPr="002B48E3" w:rsidRDefault="00F16DB4" w:rsidP="00F16DB4">
      <w:pPr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F16DB4" w:rsidRPr="00766017" w:rsidRDefault="00F16DB4" w:rsidP="00F16DB4">
      <w:pPr>
        <w:shd w:val="clear" w:color="auto" w:fill="FFFFFF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znak WRO.WKUZ.GZ.261…..2024</w:t>
      </w:r>
      <w:r w:rsidRPr="00766017">
        <w:rPr>
          <w:rFonts w:ascii="Verdana" w:hAnsi="Verdana" w:cs="Arial"/>
          <w:sz w:val="18"/>
          <w:szCs w:val="18"/>
        </w:rPr>
        <w:t>,</w:t>
      </w:r>
      <w:r w:rsidRPr="00766017">
        <w:rPr>
          <w:rFonts w:ascii="Verdana" w:hAnsi="Verdana" w:cs="Arial"/>
          <w:i/>
          <w:sz w:val="18"/>
          <w:szCs w:val="18"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prowadzonego przez Krajowy Ośrodek Wsparcia Rolnictwa Oddział Terenowy we Wrocławiu oświadczam:</w:t>
      </w:r>
    </w:p>
    <w:p w:rsidR="00F16DB4" w:rsidRPr="00713868" w:rsidRDefault="00F16DB4" w:rsidP="00F16DB4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>- nie podlegam wykluczeniu z postępowania na podstawie art. 7 ust. 1 ustawy z dnia 13 kwietnia 2022 r.</w:t>
      </w:r>
      <w:r w:rsidRPr="00713868">
        <w:rPr>
          <w:rFonts w:ascii="Verdana" w:hAnsi="Verdana" w:cs="Arial"/>
          <w:iCs/>
          <w:sz w:val="18"/>
          <w:szCs w:val="18"/>
        </w:rPr>
        <w:t xml:space="preserve"> o szczególnych rozwiązaniach w zakresie przeciwdziałania wspieraniu agresji na Ukrainę oraz służących ochronie bezpieczeństwa narodowego</w:t>
      </w:r>
      <w:r w:rsidRPr="00713868">
        <w:rPr>
          <w:rFonts w:ascii="Verdana" w:hAnsi="Verdana" w:cs="Arial"/>
          <w:sz w:val="18"/>
          <w:szCs w:val="18"/>
        </w:rPr>
        <w:t>.</w:t>
      </w:r>
    </w:p>
    <w:p w:rsidR="00F16DB4" w:rsidRPr="00713868" w:rsidRDefault="00F16DB4" w:rsidP="00F16DB4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F16DB4" w:rsidRDefault="00F16DB4" w:rsidP="00F16DB4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 xml:space="preserve">Oświadczam, że informacje podane w powyższym oświadczeniu są aktualne </w:t>
      </w:r>
      <w:r w:rsidRPr="00713868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  <w:r w:rsidRPr="00713868">
        <w:rPr>
          <w:rFonts w:ascii="Arial" w:hAnsi="Arial" w:cs="Arial"/>
          <w:sz w:val="18"/>
          <w:szCs w:val="18"/>
        </w:rPr>
        <w:t>.</w:t>
      </w:r>
    </w:p>
    <w:p w:rsidR="00F16DB4" w:rsidRDefault="00F16DB4" w:rsidP="00F16DB4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</w:p>
    <w:p w:rsidR="00F16DB4" w:rsidRPr="00713868" w:rsidRDefault="00F16DB4" w:rsidP="00F16DB4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F16DB4" w:rsidRPr="00713868" w:rsidRDefault="00F16DB4" w:rsidP="00F16DB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F16DB4" w:rsidRPr="001F4C82" w:rsidRDefault="00F16DB4" w:rsidP="00F16DB4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dnia …………………. r.</w:t>
      </w:r>
      <w:r w:rsidRPr="001F4C82">
        <w:rPr>
          <w:rFonts w:ascii="Arial" w:hAnsi="Arial" w:cs="Arial"/>
        </w:rPr>
        <w:t xml:space="preserve"> </w:t>
      </w:r>
      <w:r w:rsidRPr="001F4C82">
        <w:rPr>
          <w:rFonts w:ascii="Arial" w:hAnsi="Arial" w:cs="Arial"/>
        </w:rPr>
        <w:tab/>
        <w:t>……………………</w:t>
      </w:r>
    </w:p>
    <w:p w:rsidR="00F16DB4" w:rsidRDefault="00F16DB4" w:rsidP="00F16DB4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</w:t>
      </w: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16DB4" w:rsidRDefault="00F16DB4" w:rsidP="00F16DB4">
      <w:pPr>
        <w:rPr>
          <w:rFonts w:ascii="Verdana" w:hAnsi="Verdana"/>
          <w:sz w:val="16"/>
          <w:szCs w:val="16"/>
        </w:rPr>
      </w:pPr>
    </w:p>
    <w:p w:rsidR="002B72D3" w:rsidRDefault="002B72D3" w:rsidP="002B72D3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sectPr w:rsidR="002B72D3" w:rsidSect="00E8039A">
      <w:headerReference w:type="default" r:id="rId10"/>
      <w:headerReference w:type="first" r:id="rId11"/>
      <w:footerReference w:type="first" r:id="rId12"/>
      <w:type w:val="continuous"/>
      <w:pgSz w:w="11906" w:h="16838" w:code="9"/>
      <w:pgMar w:top="851" w:right="1133" w:bottom="720" w:left="1134" w:header="39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E8D" w:rsidRDefault="007E5E8D">
      <w:r>
        <w:separator/>
      </w:r>
    </w:p>
  </w:endnote>
  <w:endnote w:type="continuationSeparator" w:id="0">
    <w:p w:rsidR="007E5E8D" w:rsidRDefault="007E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Arial"/>
    <w:charset w:val="01"/>
    <w:family w:val="swiss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FAE" w:rsidRDefault="002D4FA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2D4FAE" w:rsidRDefault="002D4FA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2D4FAE" w:rsidRDefault="002D4FA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2D4FAE" w:rsidRDefault="002D4FA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2D4FAE" w:rsidRPr="000101C8" w:rsidRDefault="002D4FA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832048</wp:posOffset>
          </wp:positionH>
          <wp:positionV relativeFrom="margin">
            <wp:posOffset>8112381</wp:posOffset>
          </wp:positionV>
          <wp:extent cx="6400800" cy="436880"/>
          <wp:effectExtent l="0" t="0" r="0" b="0"/>
          <wp:wrapSquare wrapText="bothSides"/>
          <wp:docPr id="2" name="Obraz 2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sz w:val="18"/>
        <w:szCs w:val="18"/>
      </w:rPr>
      <w:t>54-610</w:t>
    </w:r>
    <w:r w:rsidRPr="000101C8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Wrocław, ul. Mińska 60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71 35 63 919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www.kowr.gov.pl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E8D" w:rsidRDefault="007E5E8D">
      <w:r>
        <w:separator/>
      </w:r>
    </w:p>
  </w:footnote>
  <w:footnote w:type="continuationSeparator" w:id="0">
    <w:p w:rsidR="007E5E8D" w:rsidRDefault="007E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FAE" w:rsidRPr="008277FA" w:rsidRDefault="002D4FAE" w:rsidP="001F11CD">
    <w:pPr>
      <w:tabs>
        <w:tab w:val="left" w:pos="708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FAE" w:rsidRDefault="002D4FAE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2D4FAE" w:rsidRPr="00DB279E" w:rsidRDefault="002D4FAE" w:rsidP="007C23D6">
    <w:pPr>
      <w:spacing w:line="276" w:lineRule="auto"/>
      <w:ind w:left="-850" w:firstLine="850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8"/>
    <w:lvl w:ilvl="0">
      <w:start w:val="16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12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14"/>
    <w:lvl w:ilvl="0">
      <w:start w:val="19"/>
      <w:numFmt w:val="decimal"/>
      <w:pStyle w:val="Nagwek2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8"/>
    <w:multiLevelType w:val="multilevel"/>
    <w:tmpl w:val="00000008"/>
    <w:name w:val="WW8Num19"/>
    <w:lvl w:ilvl="0">
      <w:start w:val="13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84" w:hanging="2160"/>
      </w:pPr>
      <w:rPr>
        <w:rFonts w:hint="default"/>
      </w:rPr>
    </w:lvl>
  </w:abstractNum>
  <w:abstractNum w:abstractNumId="8" w15:restartNumberingAfterBreak="0">
    <w:nsid w:val="0000000A"/>
    <w:multiLevelType w:val="multilevel"/>
    <w:tmpl w:val="0000000A"/>
    <w:name w:val="WW8Num2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NewRomanPSMT" w:hint="default"/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9" w15:restartNumberingAfterBreak="0">
    <w:nsid w:val="0000000B"/>
    <w:multiLevelType w:val="multilevel"/>
    <w:tmpl w:val="0000000B"/>
    <w:name w:val="WW8Num31"/>
    <w:lvl w:ilvl="0">
      <w:start w:val="1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F7F29EB8"/>
    <w:name w:val="WW8Num3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hint="default"/>
        <w:b w:val="0"/>
        <w:sz w:val="18"/>
        <w:szCs w:val="18"/>
        <w:highlight w:val="yello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D"/>
    <w:multiLevelType w:val="multilevel"/>
    <w:tmpl w:val="0000000D"/>
    <w:name w:val="WW8Num35"/>
    <w:lvl w:ilvl="0">
      <w:start w:val="15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0000000E"/>
    <w:name w:val="WW8Num38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91179F2"/>
    <w:multiLevelType w:val="hybridMultilevel"/>
    <w:tmpl w:val="C9D0ABEE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5DB8C746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9413464"/>
    <w:multiLevelType w:val="hybridMultilevel"/>
    <w:tmpl w:val="404CF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A33AA4"/>
    <w:multiLevelType w:val="hybridMultilevel"/>
    <w:tmpl w:val="A802F3D2"/>
    <w:lvl w:ilvl="0" w:tplc="95B47F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474354"/>
    <w:multiLevelType w:val="hybridMultilevel"/>
    <w:tmpl w:val="3014E14E"/>
    <w:lvl w:ilvl="0" w:tplc="4F1084E8">
      <w:start w:val="1"/>
      <w:numFmt w:val="decimal"/>
      <w:lvlText w:val="%1."/>
      <w:lvlJc w:val="left"/>
      <w:pPr>
        <w:ind w:left="360" w:hanging="360"/>
      </w:pPr>
    </w:lvl>
    <w:lvl w:ilvl="1" w:tplc="1500F27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C984F44"/>
    <w:multiLevelType w:val="hybridMultilevel"/>
    <w:tmpl w:val="3054603C"/>
    <w:lvl w:ilvl="0" w:tplc="EE5C005A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15673CD4"/>
    <w:multiLevelType w:val="hybridMultilevel"/>
    <w:tmpl w:val="A07ADA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156A3969"/>
    <w:multiLevelType w:val="hybridMultilevel"/>
    <w:tmpl w:val="601C82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60E394D"/>
    <w:multiLevelType w:val="hybridMultilevel"/>
    <w:tmpl w:val="EBC45E7A"/>
    <w:lvl w:ilvl="0" w:tplc="890890D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78217D"/>
    <w:multiLevelType w:val="hybridMultilevel"/>
    <w:tmpl w:val="BF06E8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1D6CA9"/>
    <w:multiLevelType w:val="hybridMultilevel"/>
    <w:tmpl w:val="81A2CBC4"/>
    <w:lvl w:ilvl="0" w:tplc="AF3E6B42">
      <w:start w:val="1"/>
      <w:numFmt w:val="decimal"/>
      <w:pStyle w:val="Nagwek1"/>
      <w:lvlText w:val="%1."/>
      <w:lvlJc w:val="left"/>
      <w:pPr>
        <w:tabs>
          <w:tab w:val="num" w:pos="1004"/>
        </w:tabs>
        <w:ind w:left="1004" w:hanging="360"/>
      </w:pPr>
      <w:rPr>
        <w:lang w:val="en-U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1BE43667"/>
    <w:multiLevelType w:val="hybridMultilevel"/>
    <w:tmpl w:val="8ABE3670"/>
    <w:lvl w:ilvl="0" w:tplc="0BAE900A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593E7D"/>
    <w:multiLevelType w:val="hybridMultilevel"/>
    <w:tmpl w:val="264C77EC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361A7B"/>
    <w:multiLevelType w:val="hybridMultilevel"/>
    <w:tmpl w:val="52B20E70"/>
    <w:lvl w:ilvl="0" w:tplc="911441CA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C57B50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23F402F9"/>
    <w:multiLevelType w:val="hybridMultilevel"/>
    <w:tmpl w:val="771A8FC2"/>
    <w:lvl w:ilvl="0" w:tplc="1996091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2F6A86"/>
    <w:multiLevelType w:val="hybridMultilevel"/>
    <w:tmpl w:val="E24AEA68"/>
    <w:lvl w:ilvl="0" w:tplc="00F8A66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F23826"/>
    <w:multiLevelType w:val="hybridMultilevel"/>
    <w:tmpl w:val="356A831A"/>
    <w:lvl w:ilvl="0" w:tplc="0415000F">
      <w:start w:val="1"/>
      <w:numFmt w:val="decimal"/>
      <w:lvlText w:val="%1."/>
      <w:lvlJc w:val="left"/>
      <w:pPr>
        <w:ind w:left="185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33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34" w15:restartNumberingAfterBreak="0">
    <w:nsid w:val="2EC27D45"/>
    <w:multiLevelType w:val="hybridMultilevel"/>
    <w:tmpl w:val="680857A2"/>
    <w:lvl w:ilvl="0" w:tplc="E68C36D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 w15:restartNumberingAfterBreak="0">
    <w:nsid w:val="31D74BAE"/>
    <w:multiLevelType w:val="hybridMultilevel"/>
    <w:tmpl w:val="341C9D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B613FA"/>
    <w:multiLevelType w:val="hybridMultilevel"/>
    <w:tmpl w:val="F9001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9D2769"/>
    <w:multiLevelType w:val="hybridMultilevel"/>
    <w:tmpl w:val="1EE45468"/>
    <w:lvl w:ilvl="0" w:tplc="EEA4A6B2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291A9B"/>
    <w:multiLevelType w:val="hybridMultilevel"/>
    <w:tmpl w:val="B17ED946"/>
    <w:lvl w:ilvl="0" w:tplc="444EDE7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5413FA1"/>
    <w:multiLevelType w:val="hybridMultilevel"/>
    <w:tmpl w:val="EF9AA46C"/>
    <w:lvl w:ilvl="0" w:tplc="A34660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4C74C5"/>
    <w:multiLevelType w:val="hybridMultilevel"/>
    <w:tmpl w:val="2D1876F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53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42" w15:restartNumberingAfterBreak="0">
    <w:nsid w:val="3C5D0658"/>
    <w:multiLevelType w:val="hybridMultilevel"/>
    <w:tmpl w:val="F89C10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3DDC6872"/>
    <w:multiLevelType w:val="hybridMultilevel"/>
    <w:tmpl w:val="51D82616"/>
    <w:lvl w:ilvl="0" w:tplc="4C8618BE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323300"/>
    <w:multiLevelType w:val="hybridMultilevel"/>
    <w:tmpl w:val="8DCA273E"/>
    <w:lvl w:ilvl="0" w:tplc="75C45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474F99"/>
    <w:multiLevelType w:val="hybridMultilevel"/>
    <w:tmpl w:val="A998C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531AF9"/>
    <w:multiLevelType w:val="multilevel"/>
    <w:tmpl w:val="E8E8B0E0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7293A84"/>
    <w:multiLevelType w:val="hybridMultilevel"/>
    <w:tmpl w:val="26A60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D8CB662">
      <w:start w:val="1"/>
      <w:numFmt w:val="decimal"/>
      <w:lvlText w:val="%2)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D885008">
      <w:start w:val="1"/>
      <w:numFmt w:val="decimal"/>
      <w:lvlText w:val="%4."/>
      <w:lvlJc w:val="left"/>
      <w:pPr>
        <w:ind w:left="360" w:hanging="360"/>
      </w:pPr>
      <w:rPr>
        <w:rFonts w:ascii="Arial Narrow" w:hAnsi="Arial Narrow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8C3CAF"/>
    <w:multiLevelType w:val="hybridMultilevel"/>
    <w:tmpl w:val="777A1860"/>
    <w:lvl w:ilvl="0" w:tplc="09CAEBE0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4F5E1499"/>
    <w:multiLevelType w:val="hybridMultilevel"/>
    <w:tmpl w:val="0190325C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7EF4E888">
      <w:start w:val="1"/>
      <w:numFmt w:val="lowerLetter"/>
      <w:lvlText w:val="%4)"/>
      <w:lvlJc w:val="left"/>
      <w:pPr>
        <w:ind w:left="287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4F9962F3"/>
    <w:multiLevelType w:val="multilevel"/>
    <w:tmpl w:val="B50C015A"/>
    <w:lvl w:ilvl="0">
      <w:start w:val="7"/>
      <w:numFmt w:val="decimal"/>
      <w:lvlText w:val="%1"/>
      <w:lvlJc w:val="left"/>
      <w:pPr>
        <w:ind w:left="480" w:hanging="480"/>
      </w:pPr>
      <w:rPr>
        <w:rFonts w:cs="Verdana" w:hint="default"/>
        <w:color w:val="000000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cs="Verdana" w:hint="default"/>
        <w:color w:val="000000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Verdana" w:hint="default"/>
        <w:color w:val="00000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Verdana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Verdan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Verdan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Verdan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Verdan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cs="Verdana" w:hint="default"/>
        <w:color w:val="000000"/>
      </w:rPr>
    </w:lvl>
  </w:abstractNum>
  <w:abstractNum w:abstractNumId="52" w15:restartNumberingAfterBreak="0">
    <w:nsid w:val="4FD61149"/>
    <w:multiLevelType w:val="hybridMultilevel"/>
    <w:tmpl w:val="90D85AA2"/>
    <w:lvl w:ilvl="0" w:tplc="F9EEDE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3D1064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1C333D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C52529"/>
    <w:multiLevelType w:val="hybridMultilevel"/>
    <w:tmpl w:val="25D857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BB14C2B"/>
    <w:multiLevelType w:val="hybridMultilevel"/>
    <w:tmpl w:val="40E0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200515"/>
    <w:multiLevelType w:val="hybridMultilevel"/>
    <w:tmpl w:val="00F872BA"/>
    <w:lvl w:ilvl="0" w:tplc="D2D0F15C">
      <w:start w:val="1"/>
      <w:numFmt w:val="decimal"/>
      <w:lvlText w:val="%1)"/>
      <w:lvlJc w:val="left"/>
      <w:pPr>
        <w:ind w:left="1440" w:hanging="360"/>
      </w:pPr>
      <w:rPr>
        <w:sz w:val="16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B54825D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D816118"/>
    <w:multiLevelType w:val="multilevel"/>
    <w:tmpl w:val="92B80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9" w15:restartNumberingAfterBreak="0">
    <w:nsid w:val="5F0C0B1A"/>
    <w:multiLevelType w:val="hybridMultilevel"/>
    <w:tmpl w:val="20AE22DE"/>
    <w:lvl w:ilvl="0" w:tplc="342E58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897B65"/>
    <w:multiLevelType w:val="hybridMultilevel"/>
    <w:tmpl w:val="55B451A8"/>
    <w:lvl w:ilvl="0" w:tplc="1D5218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4A6810"/>
    <w:multiLevelType w:val="hybridMultilevel"/>
    <w:tmpl w:val="D65655C8"/>
    <w:lvl w:ilvl="0" w:tplc="D83285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3A33F55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3" w15:restartNumberingAfterBreak="0">
    <w:nsid w:val="673D6868"/>
    <w:multiLevelType w:val="hybridMultilevel"/>
    <w:tmpl w:val="6CF8CF54"/>
    <w:lvl w:ilvl="0" w:tplc="63F081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001322"/>
    <w:multiLevelType w:val="hybridMultilevel"/>
    <w:tmpl w:val="312A6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E615BBD"/>
    <w:multiLevelType w:val="hybridMultilevel"/>
    <w:tmpl w:val="5AA042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6" w15:restartNumberingAfterBreak="0">
    <w:nsid w:val="6E9100B4"/>
    <w:multiLevelType w:val="hybridMultilevel"/>
    <w:tmpl w:val="6D0CFBDA"/>
    <w:lvl w:ilvl="0" w:tplc="F72AC5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5D1AF4"/>
    <w:multiLevelType w:val="hybridMultilevel"/>
    <w:tmpl w:val="D0F01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4E757B"/>
    <w:multiLevelType w:val="hybridMultilevel"/>
    <w:tmpl w:val="64826462"/>
    <w:lvl w:ilvl="0" w:tplc="BB36B5CC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236512"/>
    <w:multiLevelType w:val="hybridMultilevel"/>
    <w:tmpl w:val="7F6CB590"/>
    <w:lvl w:ilvl="0" w:tplc="99D4DA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C682F"/>
    <w:multiLevelType w:val="hybridMultilevel"/>
    <w:tmpl w:val="5D760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0A14D1"/>
    <w:multiLevelType w:val="hybridMultilevel"/>
    <w:tmpl w:val="A6AEDF82"/>
    <w:lvl w:ilvl="0" w:tplc="25ACA7E2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74FC6"/>
    <w:multiLevelType w:val="hybridMultilevel"/>
    <w:tmpl w:val="F8A0B3EE"/>
    <w:lvl w:ilvl="0" w:tplc="6E3201E4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5"/>
  </w:num>
  <w:num w:numId="3">
    <w:abstractNumId w:val="56"/>
  </w:num>
  <w:num w:numId="4">
    <w:abstractNumId w:val="15"/>
  </w:num>
  <w:num w:numId="5">
    <w:abstractNumId w:val="58"/>
  </w:num>
  <w:num w:numId="6">
    <w:abstractNumId w:val="41"/>
  </w:num>
  <w:num w:numId="7">
    <w:abstractNumId w:val="55"/>
  </w:num>
  <w:num w:numId="8">
    <w:abstractNumId w:val="25"/>
  </w:num>
  <w:num w:numId="9">
    <w:abstractNumId w:val="65"/>
  </w:num>
  <w:num w:numId="10">
    <w:abstractNumId w:val="26"/>
  </w:num>
  <w:num w:numId="11">
    <w:abstractNumId w:val="68"/>
  </w:num>
  <w:num w:numId="12">
    <w:abstractNumId w:val="30"/>
  </w:num>
  <w:num w:numId="13">
    <w:abstractNumId w:val="47"/>
  </w:num>
  <w:num w:numId="14">
    <w:abstractNumId w:val="13"/>
  </w:num>
  <w:num w:numId="15">
    <w:abstractNumId w:val="33"/>
  </w:num>
  <w:num w:numId="16">
    <w:abstractNumId w:val="45"/>
  </w:num>
  <w:num w:numId="17">
    <w:abstractNumId w:val="20"/>
  </w:num>
  <w:num w:numId="18">
    <w:abstractNumId w:val="53"/>
  </w:num>
  <w:num w:numId="19">
    <w:abstractNumId w:val="40"/>
  </w:num>
  <w:num w:numId="20">
    <w:abstractNumId w:val="42"/>
  </w:num>
  <w:num w:numId="21">
    <w:abstractNumId w:val="57"/>
  </w:num>
  <w:num w:numId="22">
    <w:abstractNumId w:val="14"/>
  </w:num>
  <w:num w:numId="23">
    <w:abstractNumId w:val="46"/>
  </w:num>
  <w:num w:numId="24">
    <w:abstractNumId w:val="34"/>
  </w:num>
  <w:num w:numId="25">
    <w:abstractNumId w:val="50"/>
  </w:num>
  <w:num w:numId="26">
    <w:abstractNumId w:val="22"/>
  </w:num>
  <w:num w:numId="27">
    <w:abstractNumId w:val="71"/>
  </w:num>
  <w:num w:numId="28">
    <w:abstractNumId w:val="54"/>
  </w:num>
  <w:num w:numId="29">
    <w:abstractNumId w:val="19"/>
  </w:num>
  <w:num w:numId="30">
    <w:abstractNumId w:val="67"/>
  </w:num>
  <w:num w:numId="31">
    <w:abstractNumId w:val="3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64"/>
  </w:num>
  <w:num w:numId="37">
    <w:abstractNumId w:val="73"/>
  </w:num>
  <w:num w:numId="38">
    <w:abstractNumId w:val="49"/>
  </w:num>
  <w:num w:numId="39">
    <w:abstractNumId w:val="63"/>
  </w:num>
  <w:num w:numId="40">
    <w:abstractNumId w:val="61"/>
  </w:num>
  <w:num w:numId="41">
    <w:abstractNumId w:val="69"/>
  </w:num>
  <w:num w:numId="42">
    <w:abstractNumId w:val="52"/>
  </w:num>
  <w:num w:numId="43">
    <w:abstractNumId w:val="29"/>
  </w:num>
  <w:num w:numId="44">
    <w:abstractNumId w:val="16"/>
  </w:num>
  <w:num w:numId="45">
    <w:abstractNumId w:val="27"/>
  </w:num>
  <w:num w:numId="46">
    <w:abstractNumId w:val="60"/>
  </w:num>
  <w:num w:numId="47">
    <w:abstractNumId w:val="72"/>
  </w:num>
  <w:num w:numId="48">
    <w:abstractNumId w:val="70"/>
  </w:num>
  <w:num w:numId="49">
    <w:abstractNumId w:val="37"/>
  </w:num>
  <w:num w:numId="50">
    <w:abstractNumId w:val="44"/>
  </w:num>
  <w:num w:numId="51">
    <w:abstractNumId w:val="24"/>
  </w:num>
  <w:num w:numId="52">
    <w:abstractNumId w:val="59"/>
  </w:num>
  <w:num w:numId="53">
    <w:abstractNumId w:val="43"/>
  </w:num>
  <w:num w:numId="54">
    <w:abstractNumId w:val="21"/>
  </w:num>
  <w:num w:numId="55">
    <w:abstractNumId w:val="66"/>
  </w:num>
  <w:num w:numId="56">
    <w:abstractNumId w:val="31"/>
  </w:num>
  <w:num w:numId="57">
    <w:abstractNumId w:val="62"/>
  </w:num>
  <w:num w:numId="58">
    <w:abstractNumId w:val="39"/>
  </w:num>
  <w:num w:numId="59">
    <w:abstractNumId w:val="28"/>
  </w:num>
  <w:num w:numId="60">
    <w:abstractNumId w:val="18"/>
  </w:num>
  <w:num w:numId="61">
    <w:abstractNumId w:val="51"/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81"/>
    <w:rsid w:val="000011FB"/>
    <w:rsid w:val="00003656"/>
    <w:rsid w:val="00006CF3"/>
    <w:rsid w:val="000101C8"/>
    <w:rsid w:val="00015FF4"/>
    <w:rsid w:val="0002282E"/>
    <w:rsid w:val="00026381"/>
    <w:rsid w:val="00030081"/>
    <w:rsid w:val="00030ECE"/>
    <w:rsid w:val="0004065D"/>
    <w:rsid w:val="0004258B"/>
    <w:rsid w:val="0004685C"/>
    <w:rsid w:val="00050B59"/>
    <w:rsid w:val="00053642"/>
    <w:rsid w:val="00064122"/>
    <w:rsid w:val="00064BCA"/>
    <w:rsid w:val="00065522"/>
    <w:rsid w:val="0007238C"/>
    <w:rsid w:val="0007424F"/>
    <w:rsid w:val="00075E28"/>
    <w:rsid w:val="00080F9D"/>
    <w:rsid w:val="00083B3C"/>
    <w:rsid w:val="00086D62"/>
    <w:rsid w:val="0008756A"/>
    <w:rsid w:val="0009200F"/>
    <w:rsid w:val="000A4103"/>
    <w:rsid w:val="000B080E"/>
    <w:rsid w:val="000B5591"/>
    <w:rsid w:val="000C017E"/>
    <w:rsid w:val="000D069A"/>
    <w:rsid w:val="000D2E94"/>
    <w:rsid w:val="000D6CFC"/>
    <w:rsid w:val="000E662F"/>
    <w:rsid w:val="000F6915"/>
    <w:rsid w:val="00105FE9"/>
    <w:rsid w:val="00106DFF"/>
    <w:rsid w:val="0011111C"/>
    <w:rsid w:val="001111EF"/>
    <w:rsid w:val="0011208E"/>
    <w:rsid w:val="0012182D"/>
    <w:rsid w:val="00123CCF"/>
    <w:rsid w:val="00125320"/>
    <w:rsid w:val="00126357"/>
    <w:rsid w:val="00131B75"/>
    <w:rsid w:val="001325CF"/>
    <w:rsid w:val="00134E24"/>
    <w:rsid w:val="0013510B"/>
    <w:rsid w:val="00137E7E"/>
    <w:rsid w:val="001512B0"/>
    <w:rsid w:val="001513D5"/>
    <w:rsid w:val="00151FD0"/>
    <w:rsid w:val="00153037"/>
    <w:rsid w:val="00155137"/>
    <w:rsid w:val="0015616C"/>
    <w:rsid w:val="00157F20"/>
    <w:rsid w:val="00163848"/>
    <w:rsid w:val="00164EA8"/>
    <w:rsid w:val="00166742"/>
    <w:rsid w:val="00167EEE"/>
    <w:rsid w:val="001741F4"/>
    <w:rsid w:val="00180205"/>
    <w:rsid w:val="00184C87"/>
    <w:rsid w:val="001913E2"/>
    <w:rsid w:val="001944E2"/>
    <w:rsid w:val="00197DF6"/>
    <w:rsid w:val="001A0E2D"/>
    <w:rsid w:val="001A6CB9"/>
    <w:rsid w:val="001B1873"/>
    <w:rsid w:val="001B1C6D"/>
    <w:rsid w:val="001B22F5"/>
    <w:rsid w:val="001B3099"/>
    <w:rsid w:val="001C7458"/>
    <w:rsid w:val="001D071D"/>
    <w:rsid w:val="001D1789"/>
    <w:rsid w:val="001E1A55"/>
    <w:rsid w:val="001E2FFD"/>
    <w:rsid w:val="001E594F"/>
    <w:rsid w:val="001E7807"/>
    <w:rsid w:val="001F11CD"/>
    <w:rsid w:val="001F16F2"/>
    <w:rsid w:val="001F1F8C"/>
    <w:rsid w:val="002063E9"/>
    <w:rsid w:val="002105DD"/>
    <w:rsid w:val="002155CD"/>
    <w:rsid w:val="0021650C"/>
    <w:rsid w:val="00224ADA"/>
    <w:rsid w:val="00224D81"/>
    <w:rsid w:val="00231EF4"/>
    <w:rsid w:val="002339D6"/>
    <w:rsid w:val="002460B6"/>
    <w:rsid w:val="00251019"/>
    <w:rsid w:val="00254381"/>
    <w:rsid w:val="00254F6C"/>
    <w:rsid w:val="002565F4"/>
    <w:rsid w:val="00261B4C"/>
    <w:rsid w:val="00275A57"/>
    <w:rsid w:val="00276BBE"/>
    <w:rsid w:val="00281D06"/>
    <w:rsid w:val="00282CE3"/>
    <w:rsid w:val="00291294"/>
    <w:rsid w:val="0029160F"/>
    <w:rsid w:val="00292709"/>
    <w:rsid w:val="00293535"/>
    <w:rsid w:val="002A3151"/>
    <w:rsid w:val="002A6E05"/>
    <w:rsid w:val="002B09B4"/>
    <w:rsid w:val="002B2064"/>
    <w:rsid w:val="002B72D3"/>
    <w:rsid w:val="002C103D"/>
    <w:rsid w:val="002D0D49"/>
    <w:rsid w:val="002D11E4"/>
    <w:rsid w:val="002D4725"/>
    <w:rsid w:val="002D4FAE"/>
    <w:rsid w:val="002D5E63"/>
    <w:rsid w:val="002E14CA"/>
    <w:rsid w:val="002E653C"/>
    <w:rsid w:val="002F2B71"/>
    <w:rsid w:val="002F45B4"/>
    <w:rsid w:val="002F53C1"/>
    <w:rsid w:val="002F5C78"/>
    <w:rsid w:val="003026F7"/>
    <w:rsid w:val="00312362"/>
    <w:rsid w:val="00313B6B"/>
    <w:rsid w:val="0032075B"/>
    <w:rsid w:val="00331096"/>
    <w:rsid w:val="00333349"/>
    <w:rsid w:val="0033757B"/>
    <w:rsid w:val="0034533C"/>
    <w:rsid w:val="003530DF"/>
    <w:rsid w:val="0035729F"/>
    <w:rsid w:val="0036140E"/>
    <w:rsid w:val="00365D24"/>
    <w:rsid w:val="00395F0D"/>
    <w:rsid w:val="00396DA1"/>
    <w:rsid w:val="003A2AAC"/>
    <w:rsid w:val="003A7749"/>
    <w:rsid w:val="003B3F7A"/>
    <w:rsid w:val="003B4116"/>
    <w:rsid w:val="003B7FAC"/>
    <w:rsid w:val="003C0DC4"/>
    <w:rsid w:val="003D0C1B"/>
    <w:rsid w:val="003D26E1"/>
    <w:rsid w:val="003E04A8"/>
    <w:rsid w:val="003E5B94"/>
    <w:rsid w:val="003E7AEB"/>
    <w:rsid w:val="003F0B57"/>
    <w:rsid w:val="003F106A"/>
    <w:rsid w:val="00402035"/>
    <w:rsid w:val="00402DE0"/>
    <w:rsid w:val="004076F0"/>
    <w:rsid w:val="00427303"/>
    <w:rsid w:val="0043338E"/>
    <w:rsid w:val="0043612F"/>
    <w:rsid w:val="00436895"/>
    <w:rsid w:val="00442699"/>
    <w:rsid w:val="00444B3F"/>
    <w:rsid w:val="00444FCC"/>
    <w:rsid w:val="004451E9"/>
    <w:rsid w:val="004470E1"/>
    <w:rsid w:val="00447E71"/>
    <w:rsid w:val="00451631"/>
    <w:rsid w:val="00452DBF"/>
    <w:rsid w:val="00455B53"/>
    <w:rsid w:val="004606AE"/>
    <w:rsid w:val="00465319"/>
    <w:rsid w:val="0047061C"/>
    <w:rsid w:val="00475A4D"/>
    <w:rsid w:val="004869D3"/>
    <w:rsid w:val="004B78B7"/>
    <w:rsid w:val="004C1905"/>
    <w:rsid w:val="004C1991"/>
    <w:rsid w:val="004D2381"/>
    <w:rsid w:val="004D6397"/>
    <w:rsid w:val="004D6D2F"/>
    <w:rsid w:val="004E4330"/>
    <w:rsid w:val="004E4BBE"/>
    <w:rsid w:val="004F1DCE"/>
    <w:rsid w:val="0050076D"/>
    <w:rsid w:val="0050295A"/>
    <w:rsid w:val="00504CFD"/>
    <w:rsid w:val="005221C1"/>
    <w:rsid w:val="0052385E"/>
    <w:rsid w:val="005314C6"/>
    <w:rsid w:val="00531B0C"/>
    <w:rsid w:val="00533A39"/>
    <w:rsid w:val="00541A41"/>
    <w:rsid w:val="00541D5A"/>
    <w:rsid w:val="00542C94"/>
    <w:rsid w:val="00543618"/>
    <w:rsid w:val="00546F4B"/>
    <w:rsid w:val="005505D8"/>
    <w:rsid w:val="0055216E"/>
    <w:rsid w:val="00556716"/>
    <w:rsid w:val="00556B05"/>
    <w:rsid w:val="0056447F"/>
    <w:rsid w:val="00565956"/>
    <w:rsid w:val="00580B5C"/>
    <w:rsid w:val="00590DB9"/>
    <w:rsid w:val="00592E57"/>
    <w:rsid w:val="00594C26"/>
    <w:rsid w:val="00594DC7"/>
    <w:rsid w:val="005A135D"/>
    <w:rsid w:val="005A4D62"/>
    <w:rsid w:val="005B1DE5"/>
    <w:rsid w:val="005B30C9"/>
    <w:rsid w:val="005C41F9"/>
    <w:rsid w:val="005C5208"/>
    <w:rsid w:val="005C6A32"/>
    <w:rsid w:val="005C7854"/>
    <w:rsid w:val="005D7686"/>
    <w:rsid w:val="005E0B9D"/>
    <w:rsid w:val="00600258"/>
    <w:rsid w:val="00617F2D"/>
    <w:rsid w:val="0062004F"/>
    <w:rsid w:val="0062093C"/>
    <w:rsid w:val="0062231F"/>
    <w:rsid w:val="00627B21"/>
    <w:rsid w:val="00630629"/>
    <w:rsid w:val="006307A3"/>
    <w:rsid w:val="00633F2E"/>
    <w:rsid w:val="0064506A"/>
    <w:rsid w:val="00646202"/>
    <w:rsid w:val="00655E7B"/>
    <w:rsid w:val="0065737F"/>
    <w:rsid w:val="00662D53"/>
    <w:rsid w:val="00663093"/>
    <w:rsid w:val="0066336C"/>
    <w:rsid w:val="00663802"/>
    <w:rsid w:val="00663F19"/>
    <w:rsid w:val="00666092"/>
    <w:rsid w:val="00667717"/>
    <w:rsid w:val="00671D22"/>
    <w:rsid w:val="006750C0"/>
    <w:rsid w:val="0068219F"/>
    <w:rsid w:val="00690403"/>
    <w:rsid w:val="006940D9"/>
    <w:rsid w:val="00694DEC"/>
    <w:rsid w:val="006964A5"/>
    <w:rsid w:val="00696FCE"/>
    <w:rsid w:val="006A5781"/>
    <w:rsid w:val="006A7140"/>
    <w:rsid w:val="006D26A8"/>
    <w:rsid w:val="006E11F1"/>
    <w:rsid w:val="006E1D41"/>
    <w:rsid w:val="006E1FD4"/>
    <w:rsid w:val="006E3A30"/>
    <w:rsid w:val="006F0910"/>
    <w:rsid w:val="0070132A"/>
    <w:rsid w:val="0071000A"/>
    <w:rsid w:val="00713B95"/>
    <w:rsid w:val="007200FB"/>
    <w:rsid w:val="007352E2"/>
    <w:rsid w:val="0073552E"/>
    <w:rsid w:val="00745CD3"/>
    <w:rsid w:val="00750D09"/>
    <w:rsid w:val="007635AA"/>
    <w:rsid w:val="00763E52"/>
    <w:rsid w:val="00766CA5"/>
    <w:rsid w:val="00767C01"/>
    <w:rsid w:val="0077221D"/>
    <w:rsid w:val="007801B1"/>
    <w:rsid w:val="00780FA2"/>
    <w:rsid w:val="007903D8"/>
    <w:rsid w:val="007933F0"/>
    <w:rsid w:val="00795B3F"/>
    <w:rsid w:val="00795BE9"/>
    <w:rsid w:val="00796AC0"/>
    <w:rsid w:val="007A06E3"/>
    <w:rsid w:val="007A3EE3"/>
    <w:rsid w:val="007A56AF"/>
    <w:rsid w:val="007B2673"/>
    <w:rsid w:val="007B2926"/>
    <w:rsid w:val="007B69A2"/>
    <w:rsid w:val="007C1E32"/>
    <w:rsid w:val="007C23D6"/>
    <w:rsid w:val="007D045E"/>
    <w:rsid w:val="007D3122"/>
    <w:rsid w:val="007D514C"/>
    <w:rsid w:val="007D69C6"/>
    <w:rsid w:val="007E1FBE"/>
    <w:rsid w:val="007E2703"/>
    <w:rsid w:val="007E4409"/>
    <w:rsid w:val="007E5E8D"/>
    <w:rsid w:val="007F0584"/>
    <w:rsid w:val="007F26FF"/>
    <w:rsid w:val="007F2C3F"/>
    <w:rsid w:val="007F3EC7"/>
    <w:rsid w:val="007F57C8"/>
    <w:rsid w:val="007F6AD8"/>
    <w:rsid w:val="008063AB"/>
    <w:rsid w:val="00817750"/>
    <w:rsid w:val="008277FA"/>
    <w:rsid w:val="008402DB"/>
    <w:rsid w:val="00840B3E"/>
    <w:rsid w:val="008421D8"/>
    <w:rsid w:val="00844475"/>
    <w:rsid w:val="0084752C"/>
    <w:rsid w:val="00861F00"/>
    <w:rsid w:val="0086285E"/>
    <w:rsid w:val="00863B3E"/>
    <w:rsid w:val="00864772"/>
    <w:rsid w:val="00871DC5"/>
    <w:rsid w:val="00872038"/>
    <w:rsid w:val="00872BE3"/>
    <w:rsid w:val="00875346"/>
    <w:rsid w:val="00884A01"/>
    <w:rsid w:val="00885D4A"/>
    <w:rsid w:val="008924B8"/>
    <w:rsid w:val="00896543"/>
    <w:rsid w:val="008A0E3C"/>
    <w:rsid w:val="008A54A2"/>
    <w:rsid w:val="008B2B7C"/>
    <w:rsid w:val="008B4909"/>
    <w:rsid w:val="008C22D6"/>
    <w:rsid w:val="008C2B2F"/>
    <w:rsid w:val="008C7051"/>
    <w:rsid w:val="008D6490"/>
    <w:rsid w:val="008D6ED1"/>
    <w:rsid w:val="008E1996"/>
    <w:rsid w:val="008E6133"/>
    <w:rsid w:val="008E6291"/>
    <w:rsid w:val="008E7727"/>
    <w:rsid w:val="008E7EEF"/>
    <w:rsid w:val="008F57B8"/>
    <w:rsid w:val="0090104E"/>
    <w:rsid w:val="00902CCA"/>
    <w:rsid w:val="00911FB6"/>
    <w:rsid w:val="009142DB"/>
    <w:rsid w:val="00921D65"/>
    <w:rsid w:val="00926817"/>
    <w:rsid w:val="00932020"/>
    <w:rsid w:val="00935FEF"/>
    <w:rsid w:val="009453FF"/>
    <w:rsid w:val="00946F35"/>
    <w:rsid w:val="00953AF4"/>
    <w:rsid w:val="00965C2D"/>
    <w:rsid w:val="00966230"/>
    <w:rsid w:val="0097005A"/>
    <w:rsid w:val="00974EFE"/>
    <w:rsid w:val="0097582B"/>
    <w:rsid w:val="009763D3"/>
    <w:rsid w:val="0097665D"/>
    <w:rsid w:val="00993FF0"/>
    <w:rsid w:val="009941B2"/>
    <w:rsid w:val="00994C25"/>
    <w:rsid w:val="00995F56"/>
    <w:rsid w:val="00996B48"/>
    <w:rsid w:val="009A2342"/>
    <w:rsid w:val="009B4BFC"/>
    <w:rsid w:val="009C3679"/>
    <w:rsid w:val="009C5D47"/>
    <w:rsid w:val="009D30D6"/>
    <w:rsid w:val="009D3978"/>
    <w:rsid w:val="009D3C24"/>
    <w:rsid w:val="009D5710"/>
    <w:rsid w:val="009E367D"/>
    <w:rsid w:val="009E7A02"/>
    <w:rsid w:val="009F7594"/>
    <w:rsid w:val="00A01795"/>
    <w:rsid w:val="00A032B8"/>
    <w:rsid w:val="00A048B4"/>
    <w:rsid w:val="00A070A4"/>
    <w:rsid w:val="00A2124E"/>
    <w:rsid w:val="00A23A96"/>
    <w:rsid w:val="00A26920"/>
    <w:rsid w:val="00A26EB8"/>
    <w:rsid w:val="00A272C1"/>
    <w:rsid w:val="00A33806"/>
    <w:rsid w:val="00A4009E"/>
    <w:rsid w:val="00A40523"/>
    <w:rsid w:val="00A4679E"/>
    <w:rsid w:val="00A511EB"/>
    <w:rsid w:val="00A57377"/>
    <w:rsid w:val="00A61D85"/>
    <w:rsid w:val="00A623C9"/>
    <w:rsid w:val="00A638A4"/>
    <w:rsid w:val="00A64BFD"/>
    <w:rsid w:val="00A66E27"/>
    <w:rsid w:val="00A67FD7"/>
    <w:rsid w:val="00A808EE"/>
    <w:rsid w:val="00A82987"/>
    <w:rsid w:val="00A92627"/>
    <w:rsid w:val="00A958F9"/>
    <w:rsid w:val="00A95A66"/>
    <w:rsid w:val="00AA0BC3"/>
    <w:rsid w:val="00AB0F38"/>
    <w:rsid w:val="00AB320A"/>
    <w:rsid w:val="00AC2BF1"/>
    <w:rsid w:val="00AC7339"/>
    <w:rsid w:val="00AD06D7"/>
    <w:rsid w:val="00AD1359"/>
    <w:rsid w:val="00AD310A"/>
    <w:rsid w:val="00AD3B39"/>
    <w:rsid w:val="00AD5BDB"/>
    <w:rsid w:val="00AE5418"/>
    <w:rsid w:val="00AE5843"/>
    <w:rsid w:val="00AE7721"/>
    <w:rsid w:val="00AF217A"/>
    <w:rsid w:val="00AF42BB"/>
    <w:rsid w:val="00AF451B"/>
    <w:rsid w:val="00AF6FF6"/>
    <w:rsid w:val="00B029E7"/>
    <w:rsid w:val="00B05B0A"/>
    <w:rsid w:val="00B0657B"/>
    <w:rsid w:val="00B106E6"/>
    <w:rsid w:val="00B4127E"/>
    <w:rsid w:val="00B42F17"/>
    <w:rsid w:val="00B45B53"/>
    <w:rsid w:val="00B5373F"/>
    <w:rsid w:val="00B546A8"/>
    <w:rsid w:val="00B64A02"/>
    <w:rsid w:val="00B709D3"/>
    <w:rsid w:val="00B719E3"/>
    <w:rsid w:val="00B72E3B"/>
    <w:rsid w:val="00B74F82"/>
    <w:rsid w:val="00B75D88"/>
    <w:rsid w:val="00B93E4F"/>
    <w:rsid w:val="00B94D2F"/>
    <w:rsid w:val="00B97062"/>
    <w:rsid w:val="00BA0BB7"/>
    <w:rsid w:val="00BA0C6C"/>
    <w:rsid w:val="00BA5473"/>
    <w:rsid w:val="00BA66F8"/>
    <w:rsid w:val="00BB2D34"/>
    <w:rsid w:val="00BB302A"/>
    <w:rsid w:val="00BD518E"/>
    <w:rsid w:val="00BD6C5C"/>
    <w:rsid w:val="00BE5BD9"/>
    <w:rsid w:val="00BE7AE8"/>
    <w:rsid w:val="00C05627"/>
    <w:rsid w:val="00C07470"/>
    <w:rsid w:val="00C10212"/>
    <w:rsid w:val="00C10A36"/>
    <w:rsid w:val="00C201D3"/>
    <w:rsid w:val="00C30B54"/>
    <w:rsid w:val="00C36F9E"/>
    <w:rsid w:val="00C426B9"/>
    <w:rsid w:val="00C4799F"/>
    <w:rsid w:val="00C506EA"/>
    <w:rsid w:val="00C55B7B"/>
    <w:rsid w:val="00C5786C"/>
    <w:rsid w:val="00C62326"/>
    <w:rsid w:val="00C62D3A"/>
    <w:rsid w:val="00C63EC4"/>
    <w:rsid w:val="00C6628A"/>
    <w:rsid w:val="00C70F9A"/>
    <w:rsid w:val="00C724DB"/>
    <w:rsid w:val="00C751EE"/>
    <w:rsid w:val="00CA39A8"/>
    <w:rsid w:val="00CA3BDF"/>
    <w:rsid w:val="00CA742D"/>
    <w:rsid w:val="00CC49DF"/>
    <w:rsid w:val="00CC4D06"/>
    <w:rsid w:val="00CD2369"/>
    <w:rsid w:val="00CD5A47"/>
    <w:rsid w:val="00CE39D3"/>
    <w:rsid w:val="00CE40FE"/>
    <w:rsid w:val="00CF303B"/>
    <w:rsid w:val="00D01502"/>
    <w:rsid w:val="00D06ADE"/>
    <w:rsid w:val="00D07444"/>
    <w:rsid w:val="00D11045"/>
    <w:rsid w:val="00D140DB"/>
    <w:rsid w:val="00D168F0"/>
    <w:rsid w:val="00D37774"/>
    <w:rsid w:val="00D507F9"/>
    <w:rsid w:val="00D5105A"/>
    <w:rsid w:val="00D510A5"/>
    <w:rsid w:val="00D5535E"/>
    <w:rsid w:val="00D57879"/>
    <w:rsid w:val="00D60C37"/>
    <w:rsid w:val="00D655E0"/>
    <w:rsid w:val="00D67530"/>
    <w:rsid w:val="00D67A56"/>
    <w:rsid w:val="00D7079D"/>
    <w:rsid w:val="00D744A6"/>
    <w:rsid w:val="00D909A2"/>
    <w:rsid w:val="00DA1AA5"/>
    <w:rsid w:val="00DB06C5"/>
    <w:rsid w:val="00DB279E"/>
    <w:rsid w:val="00DB3F1F"/>
    <w:rsid w:val="00DC1964"/>
    <w:rsid w:val="00DC1A30"/>
    <w:rsid w:val="00DC215A"/>
    <w:rsid w:val="00DC7E55"/>
    <w:rsid w:val="00DD0E8C"/>
    <w:rsid w:val="00DD1C4C"/>
    <w:rsid w:val="00DD32A2"/>
    <w:rsid w:val="00DD45FE"/>
    <w:rsid w:val="00DE0B72"/>
    <w:rsid w:val="00DF1AD4"/>
    <w:rsid w:val="00E00139"/>
    <w:rsid w:val="00E062AB"/>
    <w:rsid w:val="00E100BA"/>
    <w:rsid w:val="00E11574"/>
    <w:rsid w:val="00E12E78"/>
    <w:rsid w:val="00E2383B"/>
    <w:rsid w:val="00E32076"/>
    <w:rsid w:val="00E36CA5"/>
    <w:rsid w:val="00E455D3"/>
    <w:rsid w:val="00E51160"/>
    <w:rsid w:val="00E52FBC"/>
    <w:rsid w:val="00E73A9F"/>
    <w:rsid w:val="00E75C43"/>
    <w:rsid w:val="00E75F66"/>
    <w:rsid w:val="00E76F20"/>
    <w:rsid w:val="00E8039A"/>
    <w:rsid w:val="00E82AA9"/>
    <w:rsid w:val="00E83F97"/>
    <w:rsid w:val="00E87E6D"/>
    <w:rsid w:val="00EA4CD7"/>
    <w:rsid w:val="00EA5CF6"/>
    <w:rsid w:val="00EB05F2"/>
    <w:rsid w:val="00ED683A"/>
    <w:rsid w:val="00ED7101"/>
    <w:rsid w:val="00EE0821"/>
    <w:rsid w:val="00F0286C"/>
    <w:rsid w:val="00F0311D"/>
    <w:rsid w:val="00F0767A"/>
    <w:rsid w:val="00F10944"/>
    <w:rsid w:val="00F14884"/>
    <w:rsid w:val="00F16121"/>
    <w:rsid w:val="00F16DB4"/>
    <w:rsid w:val="00F46C59"/>
    <w:rsid w:val="00F5466F"/>
    <w:rsid w:val="00F60530"/>
    <w:rsid w:val="00F61566"/>
    <w:rsid w:val="00F64D43"/>
    <w:rsid w:val="00F66733"/>
    <w:rsid w:val="00F72D8A"/>
    <w:rsid w:val="00F73702"/>
    <w:rsid w:val="00F76945"/>
    <w:rsid w:val="00F809B0"/>
    <w:rsid w:val="00F8499D"/>
    <w:rsid w:val="00F91E73"/>
    <w:rsid w:val="00F96EB9"/>
    <w:rsid w:val="00FA41B8"/>
    <w:rsid w:val="00FA646A"/>
    <w:rsid w:val="00FB652E"/>
    <w:rsid w:val="00FC0D8D"/>
    <w:rsid w:val="00FC3DEE"/>
    <w:rsid w:val="00FC59A9"/>
    <w:rsid w:val="00FD7D79"/>
    <w:rsid w:val="00FE4D17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4913DE"/>
  <w15:chartTrackingRefBased/>
  <w15:docId w15:val="{6B612F28-BEF8-4F7D-9763-DEB7142B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FD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A2124E"/>
    <w:pPr>
      <w:numPr>
        <w:numId w:val="1"/>
      </w:numPr>
      <w:spacing w:before="360" w:after="120"/>
      <w:outlineLvl w:val="0"/>
    </w:pPr>
    <w:rPr>
      <w:rFonts w:ascii="Tahoma" w:hAnsi="Tahoma" w:cs="Tahoma"/>
      <w:b/>
      <w:bCs/>
      <w:caps/>
      <w:kern w:val="1"/>
      <w:sz w:val="20"/>
      <w:szCs w:val="20"/>
    </w:rPr>
  </w:style>
  <w:style w:type="paragraph" w:styleId="Nagwek2">
    <w:name w:val="heading 2"/>
    <w:basedOn w:val="Normalny"/>
    <w:next w:val="Tekstpodstawowy"/>
    <w:link w:val="Nagwek2Znak"/>
    <w:qFormat/>
    <w:rsid w:val="00A2124E"/>
    <w:pPr>
      <w:numPr>
        <w:numId w:val="2"/>
      </w:numPr>
      <w:spacing w:before="60" w:after="120"/>
      <w:ind w:left="567" w:hanging="567"/>
      <w:jc w:val="both"/>
      <w:outlineLvl w:val="1"/>
    </w:pPr>
    <w:rPr>
      <w:rFonts w:ascii="Verdana" w:hAnsi="Verdana" w:cs="Arial"/>
      <w:bCs/>
      <w:iCs/>
      <w:sz w:val="20"/>
      <w:szCs w:val="20"/>
    </w:rPr>
  </w:style>
  <w:style w:type="paragraph" w:styleId="Nagwek3">
    <w:name w:val="heading 3"/>
    <w:basedOn w:val="Normalny"/>
    <w:next w:val="Tekstpodstawowy"/>
    <w:link w:val="Nagwek3Znak"/>
    <w:qFormat/>
    <w:rsid w:val="00A2124E"/>
    <w:pPr>
      <w:tabs>
        <w:tab w:val="left" w:pos="426"/>
      </w:tabs>
      <w:spacing w:before="60" w:after="120"/>
      <w:ind w:left="426" w:hanging="426"/>
      <w:jc w:val="both"/>
      <w:outlineLvl w:val="2"/>
    </w:pPr>
    <w:rPr>
      <w:rFonts w:ascii="Verdana" w:hAnsi="Verdana" w:cs="Tahoma"/>
      <w:bCs/>
      <w:color w:val="000000"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A2124E"/>
    <w:pPr>
      <w:keepNext/>
      <w:spacing w:before="60" w:after="60"/>
      <w:outlineLvl w:val="3"/>
    </w:pPr>
    <w:rPr>
      <w:rFonts w:ascii="Verdana" w:hAnsi="Verdana" w:cs="Verdana"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A212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124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2124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2124E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212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rsid w:val="006A7140"/>
    <w:rPr>
      <w:rFonts w:ascii="Arial" w:hAnsi="Arial"/>
      <w:sz w:val="24"/>
    </w:r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agwek10">
    <w:name w:val="Nagłówek1"/>
    <w:basedOn w:val="Normalny"/>
    <w:next w:val="Normalny"/>
    <w:rsid w:val="00A67FD7"/>
    <w:pPr>
      <w:spacing w:before="240" w:after="60"/>
      <w:jc w:val="center"/>
    </w:pPr>
    <w:rPr>
      <w:rFonts w:cs="Arial"/>
      <w:b/>
      <w:bCs/>
      <w:kern w:val="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rsid w:val="00A2124E"/>
    <w:rPr>
      <w:rFonts w:ascii="Tahoma" w:hAnsi="Tahoma" w:cs="Tahoma"/>
      <w:b/>
      <w:bCs/>
      <w:caps/>
      <w:kern w:val="1"/>
      <w:lang w:eastAsia="zh-CN"/>
    </w:rPr>
  </w:style>
  <w:style w:type="character" w:customStyle="1" w:styleId="Nagwek2Znak">
    <w:name w:val="Nagłówek 2 Znak"/>
    <w:basedOn w:val="Domylnaczcionkaakapitu"/>
    <w:link w:val="Nagwek2"/>
    <w:rsid w:val="00A2124E"/>
    <w:rPr>
      <w:rFonts w:ascii="Verdana" w:hAnsi="Verdana" w:cs="Arial"/>
      <w:bCs/>
      <w:iCs/>
      <w:lang w:eastAsia="zh-CN"/>
    </w:rPr>
  </w:style>
  <w:style w:type="character" w:customStyle="1" w:styleId="Nagwek3Znak">
    <w:name w:val="Nagłówek 3 Znak"/>
    <w:basedOn w:val="Domylnaczcionkaakapitu"/>
    <w:link w:val="Nagwek3"/>
    <w:rsid w:val="00A2124E"/>
    <w:rPr>
      <w:rFonts w:ascii="Verdana" w:hAnsi="Verdana" w:cs="Tahoma"/>
      <w:bCs/>
      <w:color w:val="000000"/>
      <w:lang w:eastAsia="zh-CN"/>
    </w:rPr>
  </w:style>
  <w:style w:type="character" w:customStyle="1" w:styleId="Nagwek4Znak">
    <w:name w:val="Nagłówek 4 Znak"/>
    <w:basedOn w:val="Domylnaczcionkaakapitu"/>
    <w:link w:val="Nagwek4"/>
    <w:rsid w:val="00A2124E"/>
    <w:rPr>
      <w:rFonts w:ascii="Verdana" w:hAnsi="Verdana" w:cs="Verdana"/>
      <w:bCs/>
      <w:lang w:eastAsia="zh-CN"/>
    </w:rPr>
  </w:style>
  <w:style w:type="character" w:customStyle="1" w:styleId="Nagwek5Znak">
    <w:name w:val="Nagłówek 5 Znak"/>
    <w:basedOn w:val="Domylnaczcionkaakapitu"/>
    <w:link w:val="Nagwek5"/>
    <w:rsid w:val="00A2124E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2124E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A2124E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A2124E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A2124E"/>
    <w:rPr>
      <w:rFonts w:ascii="Arial" w:hAnsi="Arial" w:cs="Arial"/>
      <w:sz w:val="22"/>
      <w:szCs w:val="22"/>
      <w:lang w:eastAsia="zh-CN"/>
    </w:rPr>
  </w:style>
  <w:style w:type="character" w:customStyle="1" w:styleId="WW8Num1z0">
    <w:name w:val="WW8Num1z0"/>
    <w:rsid w:val="00A2124E"/>
    <w:rPr>
      <w:rFonts w:hint="default"/>
    </w:rPr>
  </w:style>
  <w:style w:type="character" w:customStyle="1" w:styleId="WW8Num1z1">
    <w:name w:val="WW8Num1z1"/>
    <w:rsid w:val="00A2124E"/>
  </w:style>
  <w:style w:type="character" w:customStyle="1" w:styleId="WW8Num1z2">
    <w:name w:val="WW8Num1z2"/>
    <w:rsid w:val="00A2124E"/>
  </w:style>
  <w:style w:type="character" w:customStyle="1" w:styleId="WW8Num1z3">
    <w:name w:val="WW8Num1z3"/>
    <w:rsid w:val="00A2124E"/>
  </w:style>
  <w:style w:type="character" w:customStyle="1" w:styleId="WW8Num1z4">
    <w:name w:val="WW8Num1z4"/>
    <w:rsid w:val="00A2124E"/>
  </w:style>
  <w:style w:type="character" w:customStyle="1" w:styleId="WW8Num1z5">
    <w:name w:val="WW8Num1z5"/>
    <w:rsid w:val="00A2124E"/>
  </w:style>
  <w:style w:type="character" w:customStyle="1" w:styleId="WW8Num1z6">
    <w:name w:val="WW8Num1z6"/>
    <w:rsid w:val="00A2124E"/>
  </w:style>
  <w:style w:type="character" w:customStyle="1" w:styleId="WW8Num1z7">
    <w:name w:val="WW8Num1z7"/>
    <w:rsid w:val="00A2124E"/>
  </w:style>
  <w:style w:type="character" w:customStyle="1" w:styleId="WW8Num1z8">
    <w:name w:val="WW8Num1z8"/>
    <w:rsid w:val="00A2124E"/>
  </w:style>
  <w:style w:type="character" w:customStyle="1" w:styleId="WW8Num2z0">
    <w:name w:val="WW8Num2z0"/>
    <w:rsid w:val="00A2124E"/>
  </w:style>
  <w:style w:type="character" w:customStyle="1" w:styleId="WW8Num2z1">
    <w:name w:val="WW8Num2z1"/>
    <w:rsid w:val="00A2124E"/>
  </w:style>
  <w:style w:type="character" w:customStyle="1" w:styleId="WW8Num2z2">
    <w:name w:val="WW8Num2z2"/>
    <w:rsid w:val="00A2124E"/>
  </w:style>
  <w:style w:type="character" w:customStyle="1" w:styleId="WW8Num2z3">
    <w:name w:val="WW8Num2z3"/>
    <w:rsid w:val="00A2124E"/>
  </w:style>
  <w:style w:type="character" w:customStyle="1" w:styleId="WW8Num2z4">
    <w:name w:val="WW8Num2z4"/>
    <w:rsid w:val="00A2124E"/>
  </w:style>
  <w:style w:type="character" w:customStyle="1" w:styleId="WW8Num2z5">
    <w:name w:val="WW8Num2z5"/>
    <w:rsid w:val="00A2124E"/>
  </w:style>
  <w:style w:type="character" w:customStyle="1" w:styleId="WW8Num2z6">
    <w:name w:val="WW8Num2z6"/>
    <w:rsid w:val="00A2124E"/>
  </w:style>
  <w:style w:type="character" w:customStyle="1" w:styleId="WW8Num2z7">
    <w:name w:val="WW8Num2z7"/>
    <w:rsid w:val="00A2124E"/>
  </w:style>
  <w:style w:type="character" w:customStyle="1" w:styleId="WW8Num2z8">
    <w:name w:val="WW8Num2z8"/>
    <w:rsid w:val="00A2124E"/>
  </w:style>
  <w:style w:type="character" w:customStyle="1" w:styleId="WW8Num3z0">
    <w:name w:val="WW8Num3z0"/>
    <w:rsid w:val="00A2124E"/>
  </w:style>
  <w:style w:type="character" w:customStyle="1" w:styleId="WW8Num3z1">
    <w:name w:val="WW8Num3z1"/>
    <w:rsid w:val="00A2124E"/>
  </w:style>
  <w:style w:type="character" w:customStyle="1" w:styleId="WW8Num3z2">
    <w:name w:val="WW8Num3z2"/>
    <w:rsid w:val="00A2124E"/>
  </w:style>
  <w:style w:type="character" w:customStyle="1" w:styleId="WW8Num3z3">
    <w:name w:val="WW8Num3z3"/>
    <w:rsid w:val="00A2124E"/>
  </w:style>
  <w:style w:type="character" w:customStyle="1" w:styleId="WW8Num3z4">
    <w:name w:val="WW8Num3z4"/>
    <w:rsid w:val="00A2124E"/>
  </w:style>
  <w:style w:type="character" w:customStyle="1" w:styleId="WW8Num3z5">
    <w:name w:val="WW8Num3z5"/>
    <w:rsid w:val="00A2124E"/>
  </w:style>
  <w:style w:type="character" w:customStyle="1" w:styleId="WW8Num3z6">
    <w:name w:val="WW8Num3z6"/>
    <w:rsid w:val="00A2124E"/>
  </w:style>
  <w:style w:type="character" w:customStyle="1" w:styleId="WW8Num3z7">
    <w:name w:val="WW8Num3z7"/>
    <w:rsid w:val="00A2124E"/>
  </w:style>
  <w:style w:type="character" w:customStyle="1" w:styleId="WW8Num3z8">
    <w:name w:val="WW8Num3z8"/>
    <w:rsid w:val="00A2124E"/>
  </w:style>
  <w:style w:type="character" w:customStyle="1" w:styleId="WW8Num4z0">
    <w:name w:val="WW8Num4z0"/>
    <w:rsid w:val="00A2124E"/>
    <w:rPr>
      <w:rFonts w:hint="default"/>
    </w:rPr>
  </w:style>
  <w:style w:type="character" w:customStyle="1" w:styleId="WW8Num5z0">
    <w:name w:val="WW8Num5z0"/>
    <w:rsid w:val="00A2124E"/>
    <w:rPr>
      <w:rFonts w:hint="default"/>
    </w:rPr>
  </w:style>
  <w:style w:type="character" w:customStyle="1" w:styleId="WW8Num6z0">
    <w:name w:val="WW8Num6z0"/>
    <w:rsid w:val="00A2124E"/>
    <w:rPr>
      <w:rFonts w:hint="default"/>
    </w:rPr>
  </w:style>
  <w:style w:type="character" w:customStyle="1" w:styleId="WW8Num7z0">
    <w:name w:val="WW8Num7z0"/>
    <w:rsid w:val="00A2124E"/>
    <w:rPr>
      <w:rFonts w:hint="default"/>
    </w:rPr>
  </w:style>
  <w:style w:type="character" w:customStyle="1" w:styleId="WW8Num7z1">
    <w:name w:val="WW8Num7z1"/>
    <w:rsid w:val="00A2124E"/>
  </w:style>
  <w:style w:type="character" w:customStyle="1" w:styleId="WW8Num7z2">
    <w:name w:val="WW8Num7z2"/>
    <w:rsid w:val="00A2124E"/>
  </w:style>
  <w:style w:type="character" w:customStyle="1" w:styleId="WW8Num7z3">
    <w:name w:val="WW8Num7z3"/>
    <w:rsid w:val="00A2124E"/>
  </w:style>
  <w:style w:type="character" w:customStyle="1" w:styleId="WW8Num7z4">
    <w:name w:val="WW8Num7z4"/>
    <w:rsid w:val="00A2124E"/>
  </w:style>
  <w:style w:type="character" w:customStyle="1" w:styleId="WW8Num7z5">
    <w:name w:val="WW8Num7z5"/>
    <w:rsid w:val="00A2124E"/>
  </w:style>
  <w:style w:type="character" w:customStyle="1" w:styleId="WW8Num7z6">
    <w:name w:val="WW8Num7z6"/>
    <w:rsid w:val="00A2124E"/>
  </w:style>
  <w:style w:type="character" w:customStyle="1" w:styleId="WW8Num7z7">
    <w:name w:val="WW8Num7z7"/>
    <w:rsid w:val="00A2124E"/>
  </w:style>
  <w:style w:type="character" w:customStyle="1" w:styleId="WW8Num7z8">
    <w:name w:val="WW8Num7z8"/>
    <w:rsid w:val="00A2124E"/>
  </w:style>
  <w:style w:type="character" w:customStyle="1" w:styleId="WW8Num8z0">
    <w:name w:val="WW8Num8z0"/>
    <w:rsid w:val="00A2124E"/>
    <w:rPr>
      <w:rFonts w:hint="default"/>
    </w:rPr>
  </w:style>
  <w:style w:type="character" w:customStyle="1" w:styleId="WW8Num9z0">
    <w:name w:val="WW8Num9z0"/>
    <w:rsid w:val="00A2124E"/>
    <w:rPr>
      <w:rFonts w:hint="default"/>
    </w:rPr>
  </w:style>
  <w:style w:type="character" w:customStyle="1" w:styleId="WW8Num10z0">
    <w:name w:val="WW8Num10z0"/>
    <w:rsid w:val="00A2124E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10z1">
    <w:name w:val="WW8Num10z1"/>
    <w:rsid w:val="00A2124E"/>
    <w:rPr>
      <w:rFonts w:hint="default"/>
    </w:rPr>
  </w:style>
  <w:style w:type="character" w:customStyle="1" w:styleId="WW8Num11z0">
    <w:name w:val="WW8Num11z0"/>
    <w:rsid w:val="00A2124E"/>
  </w:style>
  <w:style w:type="character" w:customStyle="1" w:styleId="WW8Num11z1">
    <w:name w:val="WW8Num11z1"/>
    <w:rsid w:val="00A2124E"/>
  </w:style>
  <w:style w:type="character" w:customStyle="1" w:styleId="WW8Num11z2">
    <w:name w:val="WW8Num11z2"/>
    <w:rsid w:val="00A2124E"/>
  </w:style>
  <w:style w:type="character" w:customStyle="1" w:styleId="WW8Num11z3">
    <w:name w:val="WW8Num11z3"/>
    <w:rsid w:val="00A2124E"/>
  </w:style>
  <w:style w:type="character" w:customStyle="1" w:styleId="WW8Num11z4">
    <w:name w:val="WW8Num11z4"/>
    <w:rsid w:val="00A2124E"/>
  </w:style>
  <w:style w:type="character" w:customStyle="1" w:styleId="WW8Num11z5">
    <w:name w:val="WW8Num11z5"/>
    <w:rsid w:val="00A2124E"/>
  </w:style>
  <w:style w:type="character" w:customStyle="1" w:styleId="WW8Num11z6">
    <w:name w:val="WW8Num11z6"/>
    <w:rsid w:val="00A2124E"/>
  </w:style>
  <w:style w:type="character" w:customStyle="1" w:styleId="WW8Num11z7">
    <w:name w:val="WW8Num11z7"/>
    <w:rsid w:val="00A2124E"/>
  </w:style>
  <w:style w:type="character" w:customStyle="1" w:styleId="WW8Num11z8">
    <w:name w:val="WW8Num11z8"/>
    <w:rsid w:val="00A2124E"/>
  </w:style>
  <w:style w:type="character" w:customStyle="1" w:styleId="WW8Num12z0">
    <w:name w:val="WW8Num12z0"/>
    <w:rsid w:val="00A2124E"/>
    <w:rPr>
      <w:rFonts w:hint="default"/>
    </w:rPr>
  </w:style>
  <w:style w:type="character" w:customStyle="1" w:styleId="WW8Num12z1">
    <w:name w:val="WW8Num12z1"/>
    <w:rsid w:val="00A2124E"/>
    <w:rPr>
      <w:rFonts w:hint="default"/>
      <w:strike w:val="0"/>
      <w:dstrike w:val="0"/>
    </w:rPr>
  </w:style>
  <w:style w:type="character" w:customStyle="1" w:styleId="WW8Num13z0">
    <w:name w:val="WW8Num13z0"/>
    <w:rsid w:val="00A2124E"/>
    <w:rPr>
      <w:rFonts w:ascii="Verdana" w:hAnsi="Verdana" w:cs="Verdana-Bold" w:hint="default"/>
      <w:b w:val="0"/>
    </w:rPr>
  </w:style>
  <w:style w:type="character" w:customStyle="1" w:styleId="WW8Num13z1">
    <w:name w:val="WW8Num13z1"/>
    <w:rsid w:val="00A2124E"/>
  </w:style>
  <w:style w:type="character" w:customStyle="1" w:styleId="WW8Num13z2">
    <w:name w:val="WW8Num13z2"/>
    <w:rsid w:val="00A2124E"/>
  </w:style>
  <w:style w:type="character" w:customStyle="1" w:styleId="WW8Num13z3">
    <w:name w:val="WW8Num13z3"/>
    <w:rsid w:val="00A2124E"/>
  </w:style>
  <w:style w:type="character" w:customStyle="1" w:styleId="WW8Num13z4">
    <w:name w:val="WW8Num13z4"/>
    <w:rsid w:val="00A2124E"/>
  </w:style>
  <w:style w:type="character" w:customStyle="1" w:styleId="WW8Num13z5">
    <w:name w:val="WW8Num13z5"/>
    <w:rsid w:val="00A2124E"/>
  </w:style>
  <w:style w:type="character" w:customStyle="1" w:styleId="WW8Num13z6">
    <w:name w:val="WW8Num13z6"/>
    <w:rsid w:val="00A2124E"/>
  </w:style>
  <w:style w:type="character" w:customStyle="1" w:styleId="WW8Num13z7">
    <w:name w:val="WW8Num13z7"/>
    <w:rsid w:val="00A2124E"/>
  </w:style>
  <w:style w:type="character" w:customStyle="1" w:styleId="WW8Num13z8">
    <w:name w:val="WW8Num13z8"/>
    <w:rsid w:val="00A2124E"/>
  </w:style>
  <w:style w:type="character" w:customStyle="1" w:styleId="WW8Num14z0">
    <w:name w:val="WW8Num14z0"/>
    <w:rsid w:val="00A2124E"/>
    <w:rPr>
      <w:rFonts w:hint="default"/>
    </w:rPr>
  </w:style>
  <w:style w:type="character" w:customStyle="1" w:styleId="WW8Num15z0">
    <w:name w:val="WW8Num15z0"/>
    <w:rsid w:val="00A2124E"/>
  </w:style>
  <w:style w:type="character" w:customStyle="1" w:styleId="WW8Num15z1">
    <w:name w:val="WW8Num15z1"/>
    <w:rsid w:val="00A2124E"/>
  </w:style>
  <w:style w:type="character" w:customStyle="1" w:styleId="WW8Num15z2">
    <w:name w:val="WW8Num15z2"/>
    <w:rsid w:val="00A2124E"/>
  </w:style>
  <w:style w:type="character" w:customStyle="1" w:styleId="WW8Num15z3">
    <w:name w:val="WW8Num15z3"/>
    <w:rsid w:val="00A2124E"/>
  </w:style>
  <w:style w:type="character" w:customStyle="1" w:styleId="WW8Num15z4">
    <w:name w:val="WW8Num15z4"/>
    <w:rsid w:val="00A2124E"/>
  </w:style>
  <w:style w:type="character" w:customStyle="1" w:styleId="WW8Num15z5">
    <w:name w:val="WW8Num15z5"/>
    <w:rsid w:val="00A2124E"/>
  </w:style>
  <w:style w:type="character" w:customStyle="1" w:styleId="WW8Num15z6">
    <w:name w:val="WW8Num15z6"/>
    <w:rsid w:val="00A2124E"/>
  </w:style>
  <w:style w:type="character" w:customStyle="1" w:styleId="WW8Num15z7">
    <w:name w:val="WW8Num15z7"/>
    <w:rsid w:val="00A2124E"/>
  </w:style>
  <w:style w:type="character" w:customStyle="1" w:styleId="WW8Num15z8">
    <w:name w:val="WW8Num15z8"/>
    <w:rsid w:val="00A2124E"/>
  </w:style>
  <w:style w:type="character" w:customStyle="1" w:styleId="WW8Num16z0">
    <w:name w:val="WW8Num16z0"/>
    <w:rsid w:val="00A2124E"/>
  </w:style>
  <w:style w:type="character" w:customStyle="1" w:styleId="WW8Num16z1">
    <w:name w:val="WW8Num16z1"/>
    <w:rsid w:val="00A2124E"/>
  </w:style>
  <w:style w:type="character" w:customStyle="1" w:styleId="WW8Num16z2">
    <w:name w:val="WW8Num16z2"/>
    <w:rsid w:val="00A2124E"/>
  </w:style>
  <w:style w:type="character" w:customStyle="1" w:styleId="WW8Num16z3">
    <w:name w:val="WW8Num16z3"/>
    <w:rsid w:val="00A2124E"/>
  </w:style>
  <w:style w:type="character" w:customStyle="1" w:styleId="WW8Num16z4">
    <w:name w:val="WW8Num16z4"/>
    <w:rsid w:val="00A2124E"/>
  </w:style>
  <w:style w:type="character" w:customStyle="1" w:styleId="WW8Num16z5">
    <w:name w:val="WW8Num16z5"/>
    <w:rsid w:val="00A2124E"/>
  </w:style>
  <w:style w:type="character" w:customStyle="1" w:styleId="WW8Num16z6">
    <w:name w:val="WW8Num16z6"/>
    <w:rsid w:val="00A2124E"/>
  </w:style>
  <w:style w:type="character" w:customStyle="1" w:styleId="WW8Num16z7">
    <w:name w:val="WW8Num16z7"/>
    <w:rsid w:val="00A2124E"/>
  </w:style>
  <w:style w:type="character" w:customStyle="1" w:styleId="WW8Num16z8">
    <w:name w:val="WW8Num16z8"/>
    <w:rsid w:val="00A2124E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A2124E"/>
  </w:style>
  <w:style w:type="character" w:customStyle="1" w:styleId="WW8Num17z1">
    <w:name w:val="WW8Num17z1"/>
    <w:rsid w:val="00A2124E"/>
    <w:rPr>
      <w:rFonts w:ascii="Wingdings" w:hAnsi="Wingdings" w:cs="Wingdings" w:hint="default"/>
    </w:rPr>
  </w:style>
  <w:style w:type="character" w:customStyle="1" w:styleId="WW8Num17z2">
    <w:name w:val="WW8Num17z2"/>
    <w:rsid w:val="00A2124E"/>
    <w:rPr>
      <w:rFonts w:ascii="Symbol" w:hAnsi="Symbol" w:cs="Symbol" w:hint="default"/>
    </w:rPr>
  </w:style>
  <w:style w:type="character" w:customStyle="1" w:styleId="WW8Num17z3">
    <w:name w:val="WW8Num17z3"/>
    <w:rsid w:val="00A2124E"/>
    <w:rPr>
      <w:rFonts w:ascii="Courier New" w:hAnsi="Courier New" w:cs="Courier New" w:hint="default"/>
    </w:rPr>
  </w:style>
  <w:style w:type="character" w:customStyle="1" w:styleId="WW8Num17z8">
    <w:name w:val="WW8Num17z8"/>
    <w:rsid w:val="00A2124E"/>
  </w:style>
  <w:style w:type="character" w:customStyle="1" w:styleId="WW8Num18z0">
    <w:name w:val="WW8Num18z0"/>
    <w:rsid w:val="00A2124E"/>
  </w:style>
  <w:style w:type="character" w:customStyle="1" w:styleId="WW8Num18z1">
    <w:name w:val="WW8Num18z1"/>
    <w:rsid w:val="00A2124E"/>
  </w:style>
  <w:style w:type="character" w:customStyle="1" w:styleId="WW8Num18z2">
    <w:name w:val="WW8Num18z2"/>
    <w:rsid w:val="00A2124E"/>
  </w:style>
  <w:style w:type="character" w:customStyle="1" w:styleId="WW8Num18z3">
    <w:name w:val="WW8Num18z3"/>
    <w:rsid w:val="00A2124E"/>
  </w:style>
  <w:style w:type="character" w:customStyle="1" w:styleId="WW8Num18z4">
    <w:name w:val="WW8Num18z4"/>
    <w:rsid w:val="00A2124E"/>
  </w:style>
  <w:style w:type="character" w:customStyle="1" w:styleId="WW8Num18z5">
    <w:name w:val="WW8Num18z5"/>
    <w:rsid w:val="00A2124E"/>
  </w:style>
  <w:style w:type="character" w:customStyle="1" w:styleId="WW8Num18z6">
    <w:name w:val="WW8Num18z6"/>
    <w:rsid w:val="00A2124E"/>
  </w:style>
  <w:style w:type="character" w:customStyle="1" w:styleId="WW8Num18z7">
    <w:name w:val="WW8Num18z7"/>
    <w:rsid w:val="00A2124E"/>
  </w:style>
  <w:style w:type="character" w:customStyle="1" w:styleId="WW8Num18z8">
    <w:name w:val="WW8Num18z8"/>
    <w:rsid w:val="00A2124E"/>
  </w:style>
  <w:style w:type="character" w:customStyle="1" w:styleId="WW8Num19z0">
    <w:name w:val="WW8Num19z0"/>
    <w:rsid w:val="00A2124E"/>
    <w:rPr>
      <w:rFonts w:hint="default"/>
    </w:rPr>
  </w:style>
  <w:style w:type="character" w:customStyle="1" w:styleId="WW8Num19z1">
    <w:name w:val="WW8Num19z1"/>
    <w:rsid w:val="00A2124E"/>
    <w:rPr>
      <w:rFonts w:hint="default"/>
      <w:strike w:val="0"/>
      <w:dstrike w:val="0"/>
    </w:rPr>
  </w:style>
  <w:style w:type="character" w:customStyle="1" w:styleId="WW8Num20z0">
    <w:name w:val="WW8Num20z0"/>
    <w:rsid w:val="00A2124E"/>
  </w:style>
  <w:style w:type="character" w:customStyle="1" w:styleId="WW8Num20z1">
    <w:name w:val="WW8Num20z1"/>
    <w:rsid w:val="00A2124E"/>
  </w:style>
  <w:style w:type="character" w:customStyle="1" w:styleId="WW8Num20z2">
    <w:name w:val="WW8Num20z2"/>
    <w:rsid w:val="00A2124E"/>
  </w:style>
  <w:style w:type="character" w:customStyle="1" w:styleId="WW8Num20z3">
    <w:name w:val="WW8Num20z3"/>
    <w:rsid w:val="00A2124E"/>
  </w:style>
  <w:style w:type="character" w:customStyle="1" w:styleId="WW8Num20z4">
    <w:name w:val="WW8Num20z4"/>
    <w:rsid w:val="00A2124E"/>
  </w:style>
  <w:style w:type="character" w:customStyle="1" w:styleId="WW8Num20z5">
    <w:name w:val="WW8Num20z5"/>
    <w:rsid w:val="00A2124E"/>
  </w:style>
  <w:style w:type="character" w:customStyle="1" w:styleId="WW8Num20z6">
    <w:name w:val="WW8Num20z6"/>
    <w:rsid w:val="00A2124E"/>
  </w:style>
  <w:style w:type="character" w:customStyle="1" w:styleId="WW8Num20z7">
    <w:name w:val="WW8Num20z7"/>
    <w:rsid w:val="00A2124E"/>
  </w:style>
  <w:style w:type="character" w:customStyle="1" w:styleId="WW8Num20z8">
    <w:name w:val="WW8Num20z8"/>
    <w:rsid w:val="00A2124E"/>
  </w:style>
  <w:style w:type="character" w:customStyle="1" w:styleId="WW8Num21z0">
    <w:name w:val="WW8Num21z0"/>
    <w:rsid w:val="00A2124E"/>
  </w:style>
  <w:style w:type="character" w:customStyle="1" w:styleId="WW8Num21z1">
    <w:name w:val="WW8Num21z1"/>
    <w:rsid w:val="00A2124E"/>
  </w:style>
  <w:style w:type="character" w:customStyle="1" w:styleId="WW8Num21z2">
    <w:name w:val="WW8Num21z2"/>
    <w:rsid w:val="00A2124E"/>
  </w:style>
  <w:style w:type="character" w:customStyle="1" w:styleId="WW8Num21z3">
    <w:name w:val="WW8Num21z3"/>
    <w:rsid w:val="00A2124E"/>
  </w:style>
  <w:style w:type="character" w:customStyle="1" w:styleId="WW8Num21z4">
    <w:name w:val="WW8Num21z4"/>
    <w:rsid w:val="00A2124E"/>
  </w:style>
  <w:style w:type="character" w:customStyle="1" w:styleId="WW8Num21z5">
    <w:name w:val="WW8Num21z5"/>
    <w:rsid w:val="00A2124E"/>
  </w:style>
  <w:style w:type="character" w:customStyle="1" w:styleId="WW8Num21z6">
    <w:name w:val="WW8Num21z6"/>
    <w:rsid w:val="00A2124E"/>
  </w:style>
  <w:style w:type="character" w:customStyle="1" w:styleId="WW8Num21z7">
    <w:name w:val="WW8Num21z7"/>
    <w:rsid w:val="00A2124E"/>
  </w:style>
  <w:style w:type="character" w:customStyle="1" w:styleId="WW8Num21z8">
    <w:name w:val="WW8Num21z8"/>
    <w:rsid w:val="00A2124E"/>
  </w:style>
  <w:style w:type="character" w:customStyle="1" w:styleId="WW8Num22z0">
    <w:name w:val="WW8Num22z0"/>
    <w:rsid w:val="00A2124E"/>
    <w:rPr>
      <w:rFonts w:eastAsia="TimesNewRoman" w:hint="default"/>
    </w:rPr>
  </w:style>
  <w:style w:type="character" w:customStyle="1" w:styleId="WW8Num23z0">
    <w:name w:val="WW8Num23z0"/>
    <w:rsid w:val="00A2124E"/>
  </w:style>
  <w:style w:type="character" w:customStyle="1" w:styleId="WW8Num23z1">
    <w:name w:val="WW8Num23z1"/>
    <w:rsid w:val="00A2124E"/>
  </w:style>
  <w:style w:type="character" w:customStyle="1" w:styleId="WW8Num23z2">
    <w:name w:val="WW8Num23z2"/>
    <w:rsid w:val="00A2124E"/>
  </w:style>
  <w:style w:type="character" w:customStyle="1" w:styleId="WW8Num23z3">
    <w:name w:val="WW8Num23z3"/>
    <w:rsid w:val="00A2124E"/>
  </w:style>
  <w:style w:type="character" w:customStyle="1" w:styleId="WW8Num23z4">
    <w:name w:val="WW8Num23z4"/>
    <w:rsid w:val="00A2124E"/>
  </w:style>
  <w:style w:type="character" w:customStyle="1" w:styleId="WW8Num23z5">
    <w:name w:val="WW8Num23z5"/>
    <w:rsid w:val="00A2124E"/>
  </w:style>
  <w:style w:type="character" w:customStyle="1" w:styleId="WW8Num23z6">
    <w:name w:val="WW8Num23z6"/>
    <w:rsid w:val="00A2124E"/>
  </w:style>
  <w:style w:type="character" w:customStyle="1" w:styleId="WW8Num23z7">
    <w:name w:val="WW8Num23z7"/>
    <w:rsid w:val="00A2124E"/>
  </w:style>
  <w:style w:type="character" w:customStyle="1" w:styleId="WW8Num23z8">
    <w:name w:val="WW8Num23z8"/>
    <w:rsid w:val="00A2124E"/>
  </w:style>
  <w:style w:type="character" w:customStyle="1" w:styleId="WW8Num24z0">
    <w:name w:val="WW8Num24z0"/>
    <w:rsid w:val="00A2124E"/>
  </w:style>
  <w:style w:type="character" w:customStyle="1" w:styleId="WW8Num24z1">
    <w:name w:val="WW8Num24z1"/>
    <w:rsid w:val="00A2124E"/>
  </w:style>
  <w:style w:type="character" w:customStyle="1" w:styleId="WW8Num24z2">
    <w:name w:val="WW8Num24z2"/>
    <w:rsid w:val="00A2124E"/>
  </w:style>
  <w:style w:type="character" w:customStyle="1" w:styleId="WW8Num24z3">
    <w:name w:val="WW8Num24z3"/>
    <w:rsid w:val="00A2124E"/>
  </w:style>
  <w:style w:type="character" w:customStyle="1" w:styleId="WW8Num24z4">
    <w:name w:val="WW8Num24z4"/>
    <w:rsid w:val="00A2124E"/>
  </w:style>
  <w:style w:type="character" w:customStyle="1" w:styleId="WW8Num24z5">
    <w:name w:val="WW8Num24z5"/>
    <w:rsid w:val="00A2124E"/>
  </w:style>
  <w:style w:type="character" w:customStyle="1" w:styleId="WW8Num24z6">
    <w:name w:val="WW8Num24z6"/>
    <w:rsid w:val="00A2124E"/>
  </w:style>
  <w:style w:type="character" w:customStyle="1" w:styleId="WW8Num24z7">
    <w:name w:val="WW8Num24z7"/>
    <w:rsid w:val="00A2124E"/>
  </w:style>
  <w:style w:type="character" w:customStyle="1" w:styleId="WW8Num24z8">
    <w:name w:val="WW8Num24z8"/>
    <w:rsid w:val="00A2124E"/>
  </w:style>
  <w:style w:type="character" w:customStyle="1" w:styleId="WW8Num25z0">
    <w:name w:val="WW8Num25z0"/>
    <w:rsid w:val="00A2124E"/>
    <w:rPr>
      <w:rFonts w:hint="default"/>
    </w:rPr>
  </w:style>
  <w:style w:type="character" w:customStyle="1" w:styleId="WW8Num26z0">
    <w:name w:val="WW8Num26z0"/>
    <w:rsid w:val="00A2124E"/>
    <w:rPr>
      <w:rFonts w:hint="default"/>
    </w:rPr>
  </w:style>
  <w:style w:type="character" w:customStyle="1" w:styleId="WW8Num26z1">
    <w:name w:val="WW8Num26z1"/>
    <w:rsid w:val="00A2124E"/>
    <w:rPr>
      <w:rFonts w:hint="default"/>
      <w:b w:val="0"/>
      <w:sz w:val="20"/>
    </w:rPr>
  </w:style>
  <w:style w:type="character" w:customStyle="1" w:styleId="WW8Num27z0">
    <w:name w:val="WW8Num27z0"/>
    <w:rsid w:val="00A2124E"/>
  </w:style>
  <w:style w:type="character" w:customStyle="1" w:styleId="WW8Num27z1">
    <w:name w:val="WW8Num27z1"/>
    <w:rsid w:val="00A2124E"/>
  </w:style>
  <w:style w:type="character" w:customStyle="1" w:styleId="WW8Num27z2">
    <w:name w:val="WW8Num27z2"/>
    <w:rsid w:val="00A2124E"/>
  </w:style>
  <w:style w:type="character" w:customStyle="1" w:styleId="WW8Num27z3">
    <w:name w:val="WW8Num27z3"/>
    <w:rsid w:val="00A2124E"/>
  </w:style>
  <w:style w:type="character" w:customStyle="1" w:styleId="WW8Num27z4">
    <w:name w:val="WW8Num27z4"/>
    <w:rsid w:val="00A2124E"/>
  </w:style>
  <w:style w:type="character" w:customStyle="1" w:styleId="WW8Num27z5">
    <w:name w:val="WW8Num27z5"/>
    <w:rsid w:val="00A2124E"/>
  </w:style>
  <w:style w:type="character" w:customStyle="1" w:styleId="WW8Num27z6">
    <w:name w:val="WW8Num27z6"/>
    <w:rsid w:val="00A2124E"/>
  </w:style>
  <w:style w:type="character" w:customStyle="1" w:styleId="WW8Num27z7">
    <w:name w:val="WW8Num27z7"/>
    <w:rsid w:val="00A2124E"/>
  </w:style>
  <w:style w:type="character" w:customStyle="1" w:styleId="WW8Num27z8">
    <w:name w:val="WW8Num27z8"/>
    <w:rsid w:val="00A2124E"/>
  </w:style>
  <w:style w:type="character" w:customStyle="1" w:styleId="WW8Num28z0">
    <w:name w:val="WW8Num28z0"/>
    <w:rsid w:val="00A2124E"/>
    <w:rPr>
      <w:rFonts w:hint="default"/>
    </w:rPr>
  </w:style>
  <w:style w:type="character" w:customStyle="1" w:styleId="WW8Num28z1">
    <w:name w:val="WW8Num28z1"/>
    <w:rsid w:val="00A2124E"/>
    <w:rPr>
      <w:rFonts w:cs="TimesNewRomanPSMT" w:hint="default"/>
      <w:strike w:val="0"/>
      <w:dstrike w:val="0"/>
      <w:color w:val="auto"/>
    </w:rPr>
  </w:style>
  <w:style w:type="character" w:customStyle="1" w:styleId="WW8Num29z0">
    <w:name w:val="WW8Num29z0"/>
    <w:rsid w:val="00A2124E"/>
  </w:style>
  <w:style w:type="character" w:customStyle="1" w:styleId="WW8Num29z1">
    <w:name w:val="WW8Num29z1"/>
    <w:rsid w:val="00A2124E"/>
  </w:style>
  <w:style w:type="character" w:customStyle="1" w:styleId="WW8Num29z2">
    <w:name w:val="WW8Num29z2"/>
    <w:rsid w:val="00A2124E"/>
  </w:style>
  <w:style w:type="character" w:customStyle="1" w:styleId="WW8Num29z3">
    <w:name w:val="WW8Num29z3"/>
    <w:rsid w:val="00A2124E"/>
  </w:style>
  <w:style w:type="character" w:customStyle="1" w:styleId="WW8Num29z4">
    <w:name w:val="WW8Num29z4"/>
    <w:rsid w:val="00A2124E"/>
  </w:style>
  <w:style w:type="character" w:customStyle="1" w:styleId="WW8Num29z5">
    <w:name w:val="WW8Num29z5"/>
    <w:rsid w:val="00A2124E"/>
  </w:style>
  <w:style w:type="character" w:customStyle="1" w:styleId="WW8Num29z6">
    <w:name w:val="WW8Num29z6"/>
    <w:rsid w:val="00A2124E"/>
  </w:style>
  <w:style w:type="character" w:customStyle="1" w:styleId="WW8Num29z7">
    <w:name w:val="WW8Num29z7"/>
    <w:rsid w:val="00A2124E"/>
  </w:style>
  <w:style w:type="character" w:customStyle="1" w:styleId="WW8Num29z8">
    <w:name w:val="WW8Num29z8"/>
    <w:rsid w:val="00A2124E"/>
  </w:style>
  <w:style w:type="character" w:customStyle="1" w:styleId="WW8Num30z0">
    <w:name w:val="WW8Num30z0"/>
    <w:rsid w:val="00A2124E"/>
  </w:style>
  <w:style w:type="character" w:customStyle="1" w:styleId="WW8Num30z1">
    <w:name w:val="WW8Num30z1"/>
    <w:rsid w:val="00A2124E"/>
  </w:style>
  <w:style w:type="character" w:customStyle="1" w:styleId="WW8Num30z2">
    <w:name w:val="WW8Num30z2"/>
    <w:rsid w:val="00A2124E"/>
  </w:style>
  <w:style w:type="character" w:customStyle="1" w:styleId="WW8Num30z3">
    <w:name w:val="WW8Num30z3"/>
    <w:rsid w:val="00A2124E"/>
  </w:style>
  <w:style w:type="character" w:customStyle="1" w:styleId="WW8Num30z4">
    <w:name w:val="WW8Num30z4"/>
    <w:rsid w:val="00A2124E"/>
  </w:style>
  <w:style w:type="character" w:customStyle="1" w:styleId="WW8Num30z5">
    <w:name w:val="WW8Num30z5"/>
    <w:rsid w:val="00A2124E"/>
  </w:style>
  <w:style w:type="character" w:customStyle="1" w:styleId="WW8Num30z6">
    <w:name w:val="WW8Num30z6"/>
    <w:rsid w:val="00A2124E"/>
  </w:style>
  <w:style w:type="character" w:customStyle="1" w:styleId="WW8Num30z7">
    <w:name w:val="WW8Num30z7"/>
    <w:rsid w:val="00A2124E"/>
  </w:style>
  <w:style w:type="character" w:customStyle="1" w:styleId="WW8Num30z8">
    <w:name w:val="WW8Num30z8"/>
    <w:rsid w:val="00A2124E"/>
  </w:style>
  <w:style w:type="character" w:customStyle="1" w:styleId="WW8Num31z0">
    <w:name w:val="WW8Num31z0"/>
    <w:rsid w:val="00A2124E"/>
    <w:rPr>
      <w:rFonts w:hint="default"/>
    </w:rPr>
  </w:style>
  <w:style w:type="character" w:customStyle="1" w:styleId="WW8Num32z0">
    <w:name w:val="WW8Num32z0"/>
    <w:rsid w:val="00A2124E"/>
    <w:rPr>
      <w:rFonts w:hint="default"/>
    </w:rPr>
  </w:style>
  <w:style w:type="character" w:customStyle="1" w:styleId="WW8Num32z1">
    <w:name w:val="WW8Num32z1"/>
    <w:rsid w:val="00A2124E"/>
    <w:rPr>
      <w:rFonts w:hint="default"/>
      <w:b w:val="0"/>
      <w:sz w:val="20"/>
      <w:highlight w:val="yellow"/>
    </w:rPr>
  </w:style>
  <w:style w:type="character" w:customStyle="1" w:styleId="WW8Num33z0">
    <w:name w:val="WW8Num33z0"/>
    <w:rsid w:val="00A2124E"/>
    <w:rPr>
      <w:rFonts w:ascii="Symbol" w:hAnsi="Symbol" w:cs="Symbol" w:hint="default"/>
    </w:rPr>
  </w:style>
  <w:style w:type="character" w:customStyle="1" w:styleId="WW8Num33z1">
    <w:name w:val="WW8Num33z1"/>
    <w:rsid w:val="00A2124E"/>
    <w:rPr>
      <w:rFonts w:ascii="Courier New" w:hAnsi="Courier New" w:cs="Courier New" w:hint="default"/>
    </w:rPr>
  </w:style>
  <w:style w:type="character" w:customStyle="1" w:styleId="WW8Num33z2">
    <w:name w:val="WW8Num33z2"/>
    <w:rsid w:val="00A2124E"/>
    <w:rPr>
      <w:rFonts w:ascii="Wingdings" w:hAnsi="Wingdings" w:cs="Wingdings" w:hint="default"/>
    </w:rPr>
  </w:style>
  <w:style w:type="character" w:customStyle="1" w:styleId="WW8Num34z0">
    <w:name w:val="WW8Num34z0"/>
    <w:rsid w:val="00A2124E"/>
  </w:style>
  <w:style w:type="character" w:customStyle="1" w:styleId="WW8Num34z1">
    <w:name w:val="WW8Num34z1"/>
    <w:rsid w:val="00A2124E"/>
  </w:style>
  <w:style w:type="character" w:customStyle="1" w:styleId="WW8Num34z2">
    <w:name w:val="WW8Num34z2"/>
    <w:rsid w:val="00A2124E"/>
  </w:style>
  <w:style w:type="character" w:customStyle="1" w:styleId="WW8Num34z3">
    <w:name w:val="WW8Num34z3"/>
    <w:rsid w:val="00A2124E"/>
  </w:style>
  <w:style w:type="character" w:customStyle="1" w:styleId="WW8Num34z4">
    <w:name w:val="WW8Num34z4"/>
    <w:rsid w:val="00A2124E"/>
  </w:style>
  <w:style w:type="character" w:customStyle="1" w:styleId="WW8Num34z5">
    <w:name w:val="WW8Num34z5"/>
    <w:rsid w:val="00A2124E"/>
  </w:style>
  <w:style w:type="character" w:customStyle="1" w:styleId="WW8Num34z6">
    <w:name w:val="WW8Num34z6"/>
    <w:rsid w:val="00A2124E"/>
  </w:style>
  <w:style w:type="character" w:customStyle="1" w:styleId="WW8Num34z7">
    <w:name w:val="WW8Num34z7"/>
    <w:rsid w:val="00A2124E"/>
  </w:style>
  <w:style w:type="character" w:customStyle="1" w:styleId="WW8Num34z8">
    <w:name w:val="WW8Num34z8"/>
    <w:rsid w:val="00A2124E"/>
  </w:style>
  <w:style w:type="character" w:customStyle="1" w:styleId="WW8Num35z0">
    <w:name w:val="WW8Num35z0"/>
    <w:rsid w:val="00A2124E"/>
    <w:rPr>
      <w:rFonts w:hint="default"/>
    </w:rPr>
  </w:style>
  <w:style w:type="character" w:customStyle="1" w:styleId="WW8Num36z0">
    <w:name w:val="WW8Num36z0"/>
    <w:rsid w:val="00A2124E"/>
  </w:style>
  <w:style w:type="character" w:customStyle="1" w:styleId="WW8Num36z1">
    <w:name w:val="WW8Num36z1"/>
    <w:rsid w:val="00A2124E"/>
  </w:style>
  <w:style w:type="character" w:customStyle="1" w:styleId="WW8Num36z2">
    <w:name w:val="WW8Num36z2"/>
    <w:rsid w:val="00A2124E"/>
  </w:style>
  <w:style w:type="character" w:customStyle="1" w:styleId="WW8Num36z3">
    <w:name w:val="WW8Num36z3"/>
    <w:rsid w:val="00A2124E"/>
  </w:style>
  <w:style w:type="character" w:customStyle="1" w:styleId="WW8Num36z4">
    <w:name w:val="WW8Num36z4"/>
    <w:rsid w:val="00A2124E"/>
  </w:style>
  <w:style w:type="character" w:customStyle="1" w:styleId="WW8Num36z5">
    <w:name w:val="WW8Num36z5"/>
    <w:rsid w:val="00A2124E"/>
  </w:style>
  <w:style w:type="character" w:customStyle="1" w:styleId="WW8Num36z6">
    <w:name w:val="WW8Num36z6"/>
    <w:rsid w:val="00A2124E"/>
  </w:style>
  <w:style w:type="character" w:customStyle="1" w:styleId="WW8Num36z7">
    <w:name w:val="WW8Num36z7"/>
    <w:rsid w:val="00A2124E"/>
  </w:style>
  <w:style w:type="character" w:customStyle="1" w:styleId="WW8Num36z8">
    <w:name w:val="WW8Num36z8"/>
    <w:rsid w:val="00A2124E"/>
  </w:style>
  <w:style w:type="character" w:customStyle="1" w:styleId="WW8Num37z0">
    <w:name w:val="WW8Num37z0"/>
    <w:rsid w:val="00A2124E"/>
  </w:style>
  <w:style w:type="character" w:customStyle="1" w:styleId="WW8Num37z1">
    <w:name w:val="WW8Num37z1"/>
    <w:rsid w:val="00A2124E"/>
  </w:style>
  <w:style w:type="character" w:customStyle="1" w:styleId="WW8Num37z2">
    <w:name w:val="WW8Num37z2"/>
    <w:rsid w:val="00A2124E"/>
  </w:style>
  <w:style w:type="character" w:customStyle="1" w:styleId="WW8Num37z3">
    <w:name w:val="WW8Num37z3"/>
    <w:rsid w:val="00A2124E"/>
  </w:style>
  <w:style w:type="character" w:customStyle="1" w:styleId="WW8Num37z4">
    <w:name w:val="WW8Num37z4"/>
    <w:rsid w:val="00A2124E"/>
  </w:style>
  <w:style w:type="character" w:customStyle="1" w:styleId="WW8Num37z5">
    <w:name w:val="WW8Num37z5"/>
    <w:rsid w:val="00A2124E"/>
  </w:style>
  <w:style w:type="character" w:customStyle="1" w:styleId="WW8Num37z6">
    <w:name w:val="WW8Num37z6"/>
    <w:rsid w:val="00A2124E"/>
  </w:style>
  <w:style w:type="character" w:customStyle="1" w:styleId="WW8Num37z7">
    <w:name w:val="WW8Num37z7"/>
    <w:rsid w:val="00A2124E"/>
  </w:style>
  <w:style w:type="character" w:customStyle="1" w:styleId="WW8Num37z8">
    <w:name w:val="WW8Num37z8"/>
    <w:rsid w:val="00A2124E"/>
  </w:style>
  <w:style w:type="character" w:customStyle="1" w:styleId="WW8Num38z0">
    <w:name w:val="WW8Num38z0"/>
    <w:rsid w:val="00A2124E"/>
    <w:rPr>
      <w:rFonts w:hint="default"/>
    </w:rPr>
  </w:style>
  <w:style w:type="character" w:customStyle="1" w:styleId="Domylnaczcionkaakapitu1">
    <w:name w:val="Domyślna czcionka akapitu1"/>
    <w:rsid w:val="00A2124E"/>
  </w:style>
  <w:style w:type="character" w:customStyle="1" w:styleId="TekstpodstawowywcityZnak">
    <w:name w:val="Tekst podstawowy wcięty Znak"/>
    <w:rsid w:val="00A2124E"/>
    <w:rPr>
      <w:sz w:val="24"/>
      <w:szCs w:val="24"/>
      <w:lang w:val="pl-PL" w:bidi="ar-SA"/>
    </w:rPr>
  </w:style>
  <w:style w:type="character" w:customStyle="1" w:styleId="textbold">
    <w:name w:val="text bold"/>
    <w:basedOn w:val="Domylnaczcionkaakapitu1"/>
    <w:rsid w:val="00A2124E"/>
  </w:style>
  <w:style w:type="character" w:customStyle="1" w:styleId="text">
    <w:name w:val="text"/>
    <w:basedOn w:val="Domylnaczcionkaakapitu1"/>
    <w:uiPriority w:val="99"/>
    <w:rsid w:val="00A2124E"/>
  </w:style>
  <w:style w:type="character" w:customStyle="1" w:styleId="ZwykytekstZnak">
    <w:name w:val="Zwykły tekst Znak"/>
    <w:link w:val="Zwykytekst"/>
    <w:rsid w:val="00A2124E"/>
    <w:rPr>
      <w:rFonts w:ascii="Courier New" w:hAnsi="Courier New" w:cs="Courier New"/>
      <w:lang w:val="pl-PL" w:bidi="ar-SA"/>
    </w:rPr>
  </w:style>
  <w:style w:type="character" w:customStyle="1" w:styleId="Znakiprzypiswdolnych">
    <w:name w:val="Znaki przypisów dolnych"/>
    <w:rsid w:val="00A2124E"/>
    <w:rPr>
      <w:vertAlign w:val="superscript"/>
    </w:rPr>
  </w:style>
  <w:style w:type="character" w:customStyle="1" w:styleId="Znakiprzypiswkocowych">
    <w:name w:val="Znaki przypisów końcowych"/>
    <w:rsid w:val="00A2124E"/>
    <w:rPr>
      <w:vertAlign w:val="superscript"/>
    </w:rPr>
  </w:style>
  <w:style w:type="character" w:customStyle="1" w:styleId="celltableselected">
    <w:name w:val="celltableselected"/>
    <w:basedOn w:val="Domylnaczcionkaakapitu1"/>
    <w:rsid w:val="00A2124E"/>
  </w:style>
  <w:style w:type="character" w:customStyle="1" w:styleId="TekstprzypisudolnegoZnak">
    <w:name w:val="Tekst przypisu dolnego Znak"/>
    <w:rsid w:val="00A2124E"/>
  </w:style>
  <w:style w:type="character" w:customStyle="1" w:styleId="TekstdymkaZnak">
    <w:name w:val="Tekst dymka Znak"/>
    <w:rsid w:val="00A2124E"/>
    <w:rPr>
      <w:rFonts w:ascii="Tahoma" w:hAnsi="Tahoma" w:cs="Tahoma"/>
      <w:sz w:val="16"/>
      <w:szCs w:val="16"/>
    </w:rPr>
  </w:style>
  <w:style w:type="character" w:customStyle="1" w:styleId="h2">
    <w:name w:val="h2"/>
    <w:rsid w:val="00A2124E"/>
  </w:style>
  <w:style w:type="character" w:customStyle="1" w:styleId="h1">
    <w:name w:val="h1"/>
    <w:rsid w:val="00A2124E"/>
  </w:style>
  <w:style w:type="paragraph" w:styleId="Tekstpodstawowy">
    <w:name w:val="Body Text"/>
    <w:basedOn w:val="Normalny"/>
    <w:link w:val="TekstpodstawowyZnak"/>
    <w:rsid w:val="00A212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2124E"/>
    <w:rPr>
      <w:sz w:val="24"/>
      <w:szCs w:val="24"/>
      <w:lang w:eastAsia="zh-CN"/>
    </w:rPr>
  </w:style>
  <w:style w:type="paragraph" w:styleId="Lista">
    <w:name w:val="List"/>
    <w:basedOn w:val="Tekstpodstawowy"/>
    <w:rsid w:val="00A2124E"/>
    <w:rPr>
      <w:rFonts w:cs="FreeSans"/>
    </w:rPr>
  </w:style>
  <w:style w:type="paragraph" w:styleId="Legenda">
    <w:name w:val="caption"/>
    <w:basedOn w:val="Normalny"/>
    <w:qFormat/>
    <w:rsid w:val="00A2124E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A2124E"/>
    <w:pPr>
      <w:suppressLineNumbers/>
    </w:pPr>
    <w:rPr>
      <w:rFonts w:cs="FreeSans"/>
    </w:rPr>
  </w:style>
  <w:style w:type="paragraph" w:customStyle="1" w:styleId="pkt">
    <w:name w:val="pkt"/>
    <w:basedOn w:val="Normalny"/>
    <w:rsid w:val="00A2124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2124E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A2124E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A2124E"/>
    <w:rPr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2124E"/>
    <w:rPr>
      <w:b/>
      <w:bCs w:val="0"/>
    </w:rPr>
  </w:style>
  <w:style w:type="paragraph" w:customStyle="1" w:styleId="Tekstpodstawowy21">
    <w:name w:val="Tekst podstawowy 21"/>
    <w:basedOn w:val="Normalny"/>
    <w:rsid w:val="00A2124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2124E"/>
    <w:rPr>
      <w:bCs w:val="0"/>
    </w:rPr>
  </w:style>
  <w:style w:type="paragraph" w:customStyle="1" w:styleId="Tekstpodstawowy31">
    <w:name w:val="Tekst podstawowy 31"/>
    <w:basedOn w:val="Normalny"/>
    <w:rsid w:val="00A2124E"/>
    <w:pPr>
      <w:jc w:val="both"/>
    </w:pPr>
  </w:style>
  <w:style w:type="paragraph" w:customStyle="1" w:styleId="Tekstpodstawowy22">
    <w:name w:val="Tekst podstawowy 22"/>
    <w:basedOn w:val="Normalny"/>
    <w:rsid w:val="00A2124E"/>
    <w:pPr>
      <w:ind w:left="284" w:hanging="284"/>
    </w:pPr>
    <w:rPr>
      <w:rFonts w:ascii="Arial Narrow" w:hAnsi="Arial Narrow" w:cs="Arial Narrow"/>
      <w:b/>
      <w:szCs w:val="20"/>
    </w:rPr>
  </w:style>
  <w:style w:type="paragraph" w:customStyle="1" w:styleId="Zwykytekst1">
    <w:name w:val="Zwykły tekst1"/>
    <w:basedOn w:val="Normalny"/>
    <w:rsid w:val="00A2124E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A2124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2124E"/>
    <w:rPr>
      <w:lang w:eastAsia="zh-CN"/>
    </w:rPr>
  </w:style>
  <w:style w:type="paragraph" w:styleId="Tekstprzypisukocowego">
    <w:name w:val="endnote text"/>
    <w:basedOn w:val="Normalny"/>
    <w:link w:val="TekstprzypisukocowegoZnak"/>
    <w:rsid w:val="00A21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124E"/>
    <w:rPr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2124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A2124E"/>
    <w:pPr>
      <w:suppressLineNumbers/>
    </w:pPr>
  </w:style>
  <w:style w:type="paragraph" w:customStyle="1" w:styleId="Nagwektabeli">
    <w:name w:val="Nagłówek tabeli"/>
    <w:basedOn w:val="Zawartotabeli"/>
    <w:rsid w:val="00A2124E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A2124E"/>
    <w:pPr>
      <w:spacing w:after="200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1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2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24E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24E"/>
    <w:rPr>
      <w:b/>
      <w:bCs/>
      <w:lang w:eastAsia="zh-CN"/>
    </w:rPr>
  </w:style>
  <w:style w:type="character" w:customStyle="1" w:styleId="tabulatory">
    <w:name w:val="tabulatory"/>
    <w:rsid w:val="00A2124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12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124E"/>
    <w:rPr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autoRedefine/>
    <w:qFormat/>
    <w:rsid w:val="00F10944"/>
    <w:pPr>
      <w:suppressAutoHyphens w:val="0"/>
      <w:jc w:val="center"/>
      <w:outlineLvl w:val="0"/>
    </w:pPr>
    <w:rPr>
      <w:rFonts w:ascii="Verdana" w:hAnsi="Verdana" w:cs="Tahoma"/>
      <w:bCs/>
      <w:kern w:val="28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F10944"/>
    <w:rPr>
      <w:rFonts w:ascii="Verdana" w:hAnsi="Verdana" w:cs="Tahoma"/>
      <w:bCs/>
      <w:kern w:val="28"/>
      <w:sz w:val="28"/>
      <w:szCs w:val="28"/>
    </w:rPr>
  </w:style>
  <w:style w:type="paragraph" w:styleId="Zwykytekst">
    <w:name w:val="Plain Text"/>
    <w:basedOn w:val="Normalny"/>
    <w:link w:val="ZwykytekstZnak"/>
    <w:rsid w:val="006E3A30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6E3A30"/>
    <w:rPr>
      <w:rFonts w:ascii="Consolas" w:hAnsi="Consolas" w:cs="Consolas"/>
      <w:sz w:val="21"/>
      <w:szCs w:val="21"/>
      <w:lang w:eastAsia="zh-CN"/>
    </w:rPr>
  </w:style>
  <w:style w:type="paragraph" w:styleId="NormalnyWeb">
    <w:name w:val="Normal (Web)"/>
    <w:basedOn w:val="Normalny"/>
    <w:rsid w:val="006750C0"/>
    <w:pPr>
      <w:suppressAutoHyphens w:val="0"/>
      <w:spacing w:before="100" w:beforeAutospacing="1" w:after="119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59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5956"/>
    <w:rPr>
      <w:sz w:val="16"/>
      <w:szCs w:val="16"/>
      <w:lang w:eastAsia="zh-CN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9160F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E75F6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5F66"/>
    <w:pPr>
      <w:shd w:val="clear" w:color="auto" w:fill="FFFFFF"/>
      <w:suppressAutoHyphens w:val="0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styleId="Bezodstpw">
    <w:name w:val="No Spacing"/>
    <w:uiPriority w:val="1"/>
    <w:qFormat/>
    <w:rsid w:val="00E7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55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55D3"/>
    <w:rPr>
      <w:sz w:val="24"/>
      <w:szCs w:val="24"/>
      <w:lang w:eastAsia="zh-CN"/>
    </w:rPr>
  </w:style>
  <w:style w:type="paragraph" w:customStyle="1" w:styleId="Standard">
    <w:name w:val="Standard"/>
    <w:rsid w:val="0062093C"/>
    <w:pPr>
      <w:suppressAutoHyphens/>
      <w:autoSpaceDN w:val="0"/>
      <w:textAlignment w:val="baseline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RZYB~1\AppData\Local\Temp\papier%20firmowyKOWR_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91458-4B8F-4EA0-B5C4-EC9A0F5D2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firmowyKOWR_OT.dot</Template>
  <TotalTime>0</TotalTime>
  <Pages>6</Pages>
  <Words>913</Words>
  <Characters>6939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subject/>
  <dc:creator>Karolina Przybysz</dc:creator>
  <cp:keywords/>
  <cp:lastModifiedBy>Janek Michał</cp:lastModifiedBy>
  <cp:revision>2</cp:revision>
  <cp:lastPrinted>2021-04-21T09:07:00Z</cp:lastPrinted>
  <dcterms:created xsi:type="dcterms:W3CDTF">2024-11-04T13:04:00Z</dcterms:created>
  <dcterms:modified xsi:type="dcterms:W3CDTF">2024-11-04T13:04:00Z</dcterms:modified>
</cp:coreProperties>
</file>