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BFFBA" w14:textId="77777777" w:rsidR="00901F7C" w:rsidRDefault="00901F7C">
      <w:pPr>
        <w:pStyle w:val="Nagwek7"/>
      </w:pPr>
      <w:r>
        <w:rPr>
          <w:b/>
        </w:rPr>
        <w:t xml:space="preserve">CENY </w:t>
      </w:r>
    </w:p>
    <w:p w14:paraId="3CDE6121" w14:textId="77777777" w:rsidR="00901F7C" w:rsidRDefault="00901F7C">
      <w:pPr>
        <w:pStyle w:val="Nagwek2"/>
        <w:numPr>
          <w:ilvl w:val="1"/>
          <w:numId w:val="4"/>
        </w:numPr>
        <w:spacing w:after="120"/>
      </w:pPr>
      <w:r>
        <w:t>Waluta oferty</w:t>
      </w:r>
    </w:p>
    <w:p w14:paraId="3A4111AB" w14:textId="77777777" w:rsidR="00DF30A5" w:rsidRDefault="00901F7C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Wszystkie ceny są cenami netto i wyrażone są w PLN. Podatek VAT zostanie doliczony zgodnie </w:t>
      </w:r>
      <w:r>
        <w:rPr>
          <w:rFonts w:ascii="Arial" w:hAnsi="Arial" w:cs="Arial"/>
          <w:sz w:val="20"/>
        </w:rPr>
        <w:br/>
        <w:t>z obowiązującymi przepisami.</w:t>
      </w:r>
    </w:p>
    <w:p w14:paraId="6D4FAF6D" w14:textId="77777777" w:rsidR="00901F7C" w:rsidRPr="003E37A5" w:rsidRDefault="00901F7C">
      <w:pPr>
        <w:pStyle w:val="Nagwek2"/>
        <w:numPr>
          <w:ilvl w:val="0"/>
          <w:numId w:val="0"/>
        </w:numPr>
        <w:spacing w:after="120"/>
        <w:rPr>
          <w:i/>
        </w:rPr>
      </w:pPr>
      <w:r>
        <w:t>1</w:t>
      </w:r>
      <w:r w:rsidRPr="003E37A5">
        <w:rPr>
          <w:i/>
        </w:rPr>
        <w:t>.2 Wynagrodzenie</w:t>
      </w:r>
    </w:p>
    <w:p w14:paraId="2BB59C6D" w14:textId="77777777" w:rsidR="00AF292C" w:rsidRPr="00516508" w:rsidRDefault="00AF292C" w:rsidP="0068174E">
      <w:pPr>
        <w:widowControl w:val="0"/>
        <w:autoSpaceDE w:val="0"/>
        <w:autoSpaceDN w:val="0"/>
        <w:adjustRightInd w:val="0"/>
        <w:spacing w:before="1" w:line="280" w:lineRule="exact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</w:rPr>
        <w:t>TABELA nr 1</w:t>
      </w:r>
    </w:p>
    <w:p w14:paraId="713EC58E" w14:textId="77777777" w:rsidR="00AF292C" w:rsidRPr="00516508" w:rsidRDefault="00AF292C" w:rsidP="00AF292C">
      <w:pPr>
        <w:widowControl w:val="0"/>
        <w:autoSpaceDE w:val="0"/>
        <w:autoSpaceDN w:val="0"/>
        <w:adjustRightInd w:val="0"/>
        <w:spacing w:before="1" w:line="280" w:lineRule="exact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  <w:position w:val="1"/>
        </w:rPr>
        <w:t>KOSZ</w:t>
      </w:r>
      <w:r w:rsidRPr="00516508">
        <w:rPr>
          <w:rFonts w:ascii="Arial Narrow" w:hAnsi="Arial Narrow" w:cs="Calibri"/>
          <w:b/>
          <w:spacing w:val="1"/>
          <w:position w:val="1"/>
        </w:rPr>
        <w:t>T</w:t>
      </w:r>
      <w:r w:rsidRPr="00516508">
        <w:rPr>
          <w:rFonts w:ascii="Arial Narrow" w:hAnsi="Arial Narrow" w:cs="Calibri"/>
          <w:b/>
          <w:position w:val="1"/>
        </w:rPr>
        <w:t>Y</w:t>
      </w:r>
      <w:r w:rsidRPr="00516508">
        <w:rPr>
          <w:rFonts w:ascii="Arial Narrow" w:hAnsi="Arial Narrow" w:cs="Calibri"/>
          <w:b/>
          <w:spacing w:val="-7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OS</w:t>
      </w:r>
      <w:r w:rsidRPr="00516508">
        <w:rPr>
          <w:rFonts w:ascii="Arial Narrow" w:hAnsi="Arial Narrow" w:cs="Calibri"/>
          <w:b/>
          <w:spacing w:val="2"/>
          <w:position w:val="1"/>
        </w:rPr>
        <w:t>Z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E</w:t>
      </w:r>
      <w:r w:rsidRPr="00516508">
        <w:rPr>
          <w:rFonts w:ascii="Arial Narrow" w:hAnsi="Arial Narrow" w:cs="Calibri"/>
          <w:b/>
          <w:spacing w:val="-9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RZ</w:t>
      </w:r>
      <w:r w:rsidRPr="00516508">
        <w:rPr>
          <w:rFonts w:ascii="Arial Narrow" w:hAnsi="Arial Narrow" w:cs="Calibri"/>
          <w:b/>
          <w:spacing w:val="1"/>
          <w:position w:val="1"/>
        </w:rPr>
        <w:t>E</w:t>
      </w:r>
      <w:r w:rsidRPr="00516508">
        <w:rPr>
          <w:rFonts w:ascii="Arial Narrow" w:hAnsi="Arial Narrow" w:cs="Calibri"/>
          <w:b/>
          <w:position w:val="1"/>
        </w:rPr>
        <w:t>Z</w:t>
      </w:r>
      <w:r w:rsidRPr="00516508">
        <w:rPr>
          <w:rFonts w:ascii="Arial Narrow" w:hAnsi="Arial Narrow" w:cs="Calibri"/>
          <w:b/>
          <w:spacing w:val="-4"/>
          <w:position w:val="1"/>
        </w:rPr>
        <w:t xml:space="preserve"> </w:t>
      </w:r>
      <w:r w:rsidRPr="00516508">
        <w:rPr>
          <w:rFonts w:ascii="Arial Narrow" w:hAnsi="Arial Narrow" w:cs="Calibri"/>
          <w:b/>
          <w:position w:val="1"/>
        </w:rPr>
        <w:t>ZAMAW</w:t>
      </w:r>
      <w:r w:rsidRPr="00516508">
        <w:rPr>
          <w:rFonts w:ascii="Arial Narrow" w:hAnsi="Arial Narrow" w:cs="Calibri"/>
          <w:b/>
          <w:spacing w:val="1"/>
          <w:position w:val="1"/>
        </w:rPr>
        <w:t>I</w:t>
      </w:r>
      <w:r w:rsidRPr="00516508">
        <w:rPr>
          <w:rFonts w:ascii="Arial Narrow" w:hAnsi="Arial Narrow" w:cs="Calibri"/>
          <w:b/>
          <w:spacing w:val="2"/>
          <w:position w:val="1"/>
        </w:rPr>
        <w:t>A</w:t>
      </w:r>
      <w:r w:rsidRPr="00516508">
        <w:rPr>
          <w:rFonts w:ascii="Arial Narrow" w:hAnsi="Arial Narrow" w:cs="Calibri"/>
          <w:b/>
          <w:spacing w:val="-1"/>
          <w:position w:val="1"/>
        </w:rPr>
        <w:t>J</w:t>
      </w:r>
      <w:r w:rsidRPr="00516508">
        <w:rPr>
          <w:rFonts w:ascii="Arial Narrow" w:hAnsi="Arial Narrow" w:cs="Calibri"/>
          <w:b/>
          <w:position w:val="1"/>
        </w:rPr>
        <w:t>Ą</w:t>
      </w:r>
      <w:r w:rsidRPr="00516508">
        <w:rPr>
          <w:rFonts w:ascii="Arial Narrow" w:hAnsi="Arial Narrow" w:cs="Calibri"/>
          <w:b/>
          <w:spacing w:val="-1"/>
          <w:position w:val="1"/>
        </w:rPr>
        <w:t>C</w:t>
      </w:r>
      <w:r w:rsidRPr="00516508">
        <w:rPr>
          <w:rFonts w:ascii="Arial Narrow" w:hAnsi="Arial Narrow" w:cs="Calibri"/>
          <w:b/>
          <w:spacing w:val="3"/>
          <w:position w:val="1"/>
        </w:rPr>
        <w:t>E</w:t>
      </w:r>
      <w:r w:rsidRPr="00516508">
        <w:rPr>
          <w:rFonts w:ascii="Arial Narrow" w:hAnsi="Arial Narrow" w:cs="Calibri"/>
          <w:b/>
          <w:spacing w:val="-1"/>
          <w:position w:val="1"/>
        </w:rPr>
        <w:t>G</w:t>
      </w:r>
      <w:r w:rsidRPr="00516508">
        <w:rPr>
          <w:rFonts w:ascii="Arial Narrow" w:hAnsi="Arial Narrow" w:cs="Calibri"/>
          <w:b/>
          <w:position w:val="1"/>
        </w:rPr>
        <w:t>O</w:t>
      </w:r>
    </w:p>
    <w:p w14:paraId="102DCF20" w14:textId="77777777" w:rsidR="00AF292C" w:rsidRPr="00516508" w:rsidRDefault="00AF292C" w:rsidP="00AF292C">
      <w:pPr>
        <w:widowControl w:val="0"/>
        <w:autoSpaceDE w:val="0"/>
        <w:autoSpaceDN w:val="0"/>
        <w:adjustRightInd w:val="0"/>
        <w:spacing w:before="1" w:line="280" w:lineRule="exact"/>
        <w:jc w:val="both"/>
        <w:rPr>
          <w:rFonts w:ascii="Arial Narrow" w:hAnsi="Arial Narrow" w:cs="Calibri"/>
        </w:rPr>
      </w:pPr>
    </w:p>
    <w:tbl>
      <w:tblPr>
        <w:tblStyle w:val="Tabela-Siatka"/>
        <w:tblpPr w:leftFromText="141" w:rightFromText="141" w:vertAnchor="text" w:tblpX="-289" w:tblpY="1"/>
        <w:tblOverlap w:val="never"/>
        <w:tblW w:w="9923" w:type="dxa"/>
        <w:tblLook w:val="04A0" w:firstRow="1" w:lastRow="0" w:firstColumn="1" w:lastColumn="0" w:noHBand="0" w:noVBand="1"/>
      </w:tblPr>
      <w:tblGrid>
        <w:gridCol w:w="446"/>
        <w:gridCol w:w="1114"/>
        <w:gridCol w:w="2410"/>
        <w:gridCol w:w="1565"/>
        <w:gridCol w:w="1683"/>
        <w:gridCol w:w="969"/>
        <w:gridCol w:w="1736"/>
      </w:tblGrid>
      <w:tr w:rsidR="00240708" w:rsidRPr="00516508" w14:paraId="414127EF" w14:textId="77777777" w:rsidTr="001B7A58">
        <w:tc>
          <w:tcPr>
            <w:tcW w:w="446" w:type="dxa"/>
            <w:tcBorders>
              <w:bottom w:val="double" w:sz="4" w:space="0" w:color="auto"/>
            </w:tcBorders>
          </w:tcPr>
          <w:p w14:paraId="486FBFE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bookmarkStart w:id="0" w:name="_Hlk177727467"/>
          </w:p>
          <w:p w14:paraId="0221495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5206B12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  <w:p w14:paraId="65C7AB6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k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d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d</w:t>
            </w:r>
            <w:r w:rsidRPr="00516508">
              <w:rPr>
                <w:rFonts w:ascii="Arial Narrow" w:hAnsi="Arial Narrow" w:cs="Calibri"/>
              </w:rPr>
              <w:t>u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38080ED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  <w:p w14:paraId="282D7E2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Ro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j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  <w:w w:val="99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dp</w:t>
            </w:r>
            <w:r w:rsidRPr="00516508">
              <w:rPr>
                <w:rFonts w:ascii="Arial Narrow" w:hAnsi="Arial Narrow" w:cs="Calibri"/>
                <w:w w:val="99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</w:t>
            </w:r>
            <w:r w:rsidRPr="00516508">
              <w:rPr>
                <w:rFonts w:ascii="Arial Narrow" w:hAnsi="Arial Narrow" w:cs="Calibri"/>
                <w:w w:val="99"/>
              </w:rPr>
              <w:t>u</w:t>
            </w:r>
          </w:p>
        </w:tc>
        <w:tc>
          <w:tcPr>
            <w:tcW w:w="3248" w:type="dxa"/>
            <w:gridSpan w:val="2"/>
            <w:tcBorders>
              <w:bottom w:val="double" w:sz="4" w:space="0" w:color="auto"/>
            </w:tcBorders>
          </w:tcPr>
          <w:p w14:paraId="677E91B9" w14:textId="4CF7579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245" w:right="223"/>
              <w:jc w:val="center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Lokalizacja odbioru odpadu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14:paraId="35B7D2FB" w14:textId="54750AC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0" w:right="-138"/>
              <w:jc w:val="center"/>
              <w:rPr>
                <w:rFonts w:ascii="Arial Narrow" w:hAnsi="Arial Narrow" w:cs="Calibri"/>
                <w:position w:val="1"/>
              </w:rPr>
            </w:pPr>
            <w:r w:rsidRPr="003453F4">
              <w:rPr>
                <w:rFonts w:ascii="Arial Narrow" w:hAnsi="Arial Narrow" w:cs="Calibri"/>
                <w:position w:val="1"/>
              </w:rPr>
              <w:t>Szacowana roczna ilość odpadu</w:t>
            </w:r>
          </w:p>
          <w:p w14:paraId="621B3171" w14:textId="3AF074A6" w:rsidR="00240708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0" w:right="-138"/>
              <w:jc w:val="center"/>
              <w:rPr>
                <w:rFonts w:ascii="Arial Narrow" w:hAnsi="Arial Narrow" w:cs="Calibri"/>
                <w:position w:val="1"/>
              </w:rPr>
            </w:pPr>
            <w:r w:rsidRPr="003453F4">
              <w:rPr>
                <w:rFonts w:ascii="Arial Narrow" w:hAnsi="Arial Narrow" w:cs="Calibri"/>
                <w:position w:val="1"/>
              </w:rPr>
              <w:t>[Mg/rok]</w:t>
            </w:r>
          </w:p>
        </w:tc>
        <w:tc>
          <w:tcPr>
            <w:tcW w:w="1736" w:type="dxa"/>
            <w:tcBorders>
              <w:bottom w:val="double" w:sz="4" w:space="0" w:color="auto"/>
            </w:tcBorders>
          </w:tcPr>
          <w:p w14:paraId="744DA5A3" w14:textId="67EBF4C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245" w:right="223"/>
              <w:jc w:val="center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jed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w w:val="99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  <w:w w:val="99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w w:val="99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w w:val="99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w w:val="99"/>
                <w:position w:val="1"/>
              </w:rPr>
              <w:t>o</w:t>
            </w:r>
          </w:p>
          <w:p w14:paraId="61D847A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spacing w:val="-1"/>
                <w:w w:val="99"/>
              </w:rPr>
              <w:t>[</w:t>
            </w:r>
            <w:r w:rsidRPr="00516508">
              <w:rPr>
                <w:rFonts w:ascii="Arial Narrow" w:hAnsi="Arial Narrow" w:cs="Calibri"/>
                <w:w w:val="99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ł</w:t>
            </w:r>
            <w:r w:rsidRPr="00516508">
              <w:rPr>
                <w:rFonts w:ascii="Arial Narrow" w:hAnsi="Arial Narrow" w:cs="Calibri"/>
                <w:w w:val="99"/>
              </w:rPr>
              <w:t>/Mg]</w:t>
            </w:r>
          </w:p>
        </w:tc>
      </w:tr>
      <w:tr w:rsidR="00240708" w:rsidRPr="00516508" w14:paraId="5A16A8EA" w14:textId="77777777" w:rsidTr="001B7A58">
        <w:trPr>
          <w:trHeight w:val="533"/>
        </w:trPr>
        <w:tc>
          <w:tcPr>
            <w:tcW w:w="446" w:type="dxa"/>
            <w:tcBorders>
              <w:bottom w:val="double" w:sz="4" w:space="0" w:color="auto"/>
            </w:tcBorders>
          </w:tcPr>
          <w:p w14:paraId="7BA5CEFE" w14:textId="5A1CB2A0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2302D7F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 w:rsidRPr="00516508">
              <w:rPr>
                <w:rFonts w:ascii="Arial Narrow" w:hAnsi="Arial Narrow"/>
              </w:rPr>
              <w:t>06 03 14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3CF035BF" w14:textId="1902469D" w:rsidR="00240708" w:rsidRPr="00516508" w:rsidRDefault="00240708" w:rsidP="001B7A58">
            <w:pPr>
              <w:rPr>
                <w:rFonts w:ascii="Arial Narrow" w:hAnsi="Arial Narrow"/>
              </w:rPr>
            </w:pPr>
            <w:r w:rsidRPr="00516508">
              <w:rPr>
                <w:rFonts w:ascii="Arial Narrow" w:hAnsi="Arial Narrow"/>
              </w:rPr>
              <w:t>Sole i roztwory inne niż wymienione w 06 03 11</w:t>
            </w: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43E4A79" w14:textId="62ACADA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223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Pawłowice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662F62CC" w14:textId="212EAD0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223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ul. Krucza 18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14:paraId="0A1A5ECC" w14:textId="52B04906" w:rsidR="00240708" w:rsidRPr="00516508" w:rsidRDefault="00AD531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4</w:t>
            </w:r>
            <w:r w:rsidR="00D006F9">
              <w:rPr>
                <w:rFonts w:ascii="Arial Narrow" w:hAnsi="Arial Narrow" w:cs="Calibri"/>
                <w:position w:val="1"/>
              </w:rPr>
              <w:t>,00</w:t>
            </w:r>
          </w:p>
        </w:tc>
        <w:tc>
          <w:tcPr>
            <w:tcW w:w="1736" w:type="dxa"/>
            <w:tcBorders>
              <w:bottom w:val="double" w:sz="4" w:space="0" w:color="auto"/>
            </w:tcBorders>
          </w:tcPr>
          <w:p w14:paraId="664AAE89" w14:textId="4844952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245" w:right="223"/>
              <w:jc w:val="center"/>
              <w:rPr>
                <w:rFonts w:ascii="Arial Narrow" w:hAnsi="Arial Narrow" w:cs="Calibri"/>
                <w:position w:val="1"/>
              </w:rPr>
            </w:pPr>
          </w:p>
        </w:tc>
      </w:tr>
      <w:tr w:rsidR="00240708" w:rsidRPr="00516508" w14:paraId="57EB3FF7" w14:textId="77777777" w:rsidTr="001B7A58">
        <w:tc>
          <w:tcPr>
            <w:tcW w:w="446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325B0F78" w14:textId="19FD7ABF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A6D4F1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04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4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E80707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position w:val="1"/>
              </w:rPr>
              <w:t>awi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rtęć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54362F65" w14:textId="18B69F0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44F058B4" w14:textId="49F4EE5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E8F2706" w14:textId="2629BB3B" w:rsidR="00240708" w:rsidRPr="00516508" w:rsidRDefault="00AD531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0682F4C" w14:textId="30B36DF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B2894C6" w14:textId="77777777" w:rsidTr="001B7A58">
        <w:tc>
          <w:tcPr>
            <w:tcW w:w="44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52D469C3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39EA365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933223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69B4487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444C9E59" w14:textId="6B48BDA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3E78C1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A63A11C" w14:textId="04D9002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6D2DEA" w:rsidRPr="00516508" w14:paraId="206181C7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7701B9E6" w14:textId="2C5AA3F7" w:rsidR="006D2DEA" w:rsidRPr="00B84745" w:rsidRDefault="006D2DEA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18459E39" w14:textId="77777777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07 02 80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72790C46" w14:textId="4CBAC909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1626FB">
              <w:t>Odpady z przemysłu gumowego i produkcji gumy (np. gumowe elementy taśmociągu transportującego węgiel)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4BFD258F" w14:textId="6F0CB48F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1930C344" w14:textId="263F9C29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7B7DC4" w14:textId="071040D4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3,00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D8CDF2" w14:textId="34F649D7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6D2DEA" w:rsidRPr="00516508" w14:paraId="1F6A65D9" w14:textId="77777777" w:rsidTr="001B7A58">
        <w:tc>
          <w:tcPr>
            <w:tcW w:w="446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57BC5FFF" w14:textId="2C510583" w:rsidR="006D2DEA" w:rsidRPr="00B84745" w:rsidRDefault="006D2DEA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70BB9605" w14:textId="77777777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08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03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645C79F2" w14:textId="2753F649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1626FB">
              <w:t>Odpadowy toner drukarski inny niż w 08 03 17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9720A11" w14:textId="467769F5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1FA1812D" w14:textId="3998C0BD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071BF9E" w14:textId="5EA4ACDD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0,30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ABF13E0" w14:textId="0794BF0B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B23760C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5DBB4A53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1F4B4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990AE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643839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071C7C52" w14:textId="49CC596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 6 c</w:t>
            </w:r>
          </w:p>
        </w:tc>
        <w:tc>
          <w:tcPr>
            <w:tcW w:w="969" w:type="dxa"/>
            <w:vMerge/>
            <w:vAlign w:val="center"/>
          </w:tcPr>
          <w:p w14:paraId="2A1B3C4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6ADA134E" w14:textId="56D0FA3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DFFE3BD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43DFB83A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AB74A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4A797A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C7242FB" w14:textId="6F20147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6805215" w14:textId="65AD2E0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6A0731F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53D99A43" w14:textId="71E49A7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3F7D3701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543E48E0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1" w:name="_Hlk91058760"/>
          </w:p>
        </w:tc>
        <w:tc>
          <w:tcPr>
            <w:tcW w:w="1114" w:type="dxa"/>
            <w:vMerge/>
          </w:tcPr>
          <w:p w14:paraId="747EA6B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CDD50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87249C8" w14:textId="4B02D89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43854823" w14:textId="0700066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858266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6B2D2F51" w14:textId="3115472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1"/>
      <w:tr w:rsidR="00240708" w:rsidRPr="00516508" w14:paraId="62075BAD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4E40411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20E429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81D3A8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45C06B2" w14:textId="511E2A3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79799B79" w14:textId="1F02A878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C33683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494E75BB" w14:textId="08C6C2F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057B2FD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35EA0092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D24BC8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561589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28F7E20" w14:textId="276A327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05E68E76" w14:textId="22D50FA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0EDB50A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78F3E9A7" w14:textId="6B32971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30B72D1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185F91D8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56AC58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29103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E5F8943" w14:textId="49530A4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5221982B" w14:textId="75DCE39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A3EFAA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6DD798BD" w14:textId="0EB1135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9D10B7F" w14:textId="77777777" w:rsidTr="001B7A58">
        <w:tc>
          <w:tcPr>
            <w:tcW w:w="44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15D5F1B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4BA6FE1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06F189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211031D4" w14:textId="6BAC3FF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05544FFC" w14:textId="4B0AB43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EB5A79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E8D3258" w14:textId="1D234FB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834EF68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FD1F7C5" w14:textId="3B4D30B5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451B146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10 01 23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AEAE3C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Uwodnione szlamy z czyszczenia kotłów inne niż wymienione w 10 01 22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C3C4189" w14:textId="3434275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248F4C04" w14:textId="034BC7D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311BD"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3DF919E" w14:textId="46B42378" w:rsidR="00240708" w:rsidRPr="00516508" w:rsidRDefault="001D559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D006F9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6031F946" w14:textId="49EA7D8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E5AEC70" w14:textId="77777777" w:rsidTr="001B7A58">
        <w:tc>
          <w:tcPr>
            <w:tcW w:w="446" w:type="dxa"/>
            <w:vMerge/>
          </w:tcPr>
          <w:p w14:paraId="5156B1B3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EC013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9F73EA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D2B2B7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C2F40CE" w14:textId="5793767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311BD">
              <w:rPr>
                <w:rFonts w:ascii="Arial Narrow" w:hAnsi="Arial Narrow"/>
              </w:rPr>
              <w:t>ul. Rybnicka  6 c</w:t>
            </w:r>
          </w:p>
        </w:tc>
        <w:tc>
          <w:tcPr>
            <w:tcW w:w="969" w:type="dxa"/>
            <w:vMerge/>
            <w:vAlign w:val="center"/>
          </w:tcPr>
          <w:p w14:paraId="6C456AF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BD61119" w14:textId="72E23CD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E37F79F" w14:textId="77777777" w:rsidTr="001B7A58">
        <w:tc>
          <w:tcPr>
            <w:tcW w:w="446" w:type="dxa"/>
            <w:vMerge/>
          </w:tcPr>
          <w:p w14:paraId="7D043064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4C16ED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BC68B3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AD7BE01" w14:textId="0923499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41A12453" w14:textId="29CA7A2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32F9D00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DFB56A6" w14:textId="3E252B4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BF75057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E82A6E1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3548C9B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446EA83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64379400" w14:textId="0B9D72B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4335BE48" w14:textId="32474C2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D1BE5D0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7FD1BAC7" w14:textId="34AF88B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ED05FF2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21D16816" w14:textId="1B52597C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7992DED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10 01 25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27BEFE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z przechowywania i przygotowania paliw dla opalnych węglem elektrowni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73241F54" w14:textId="72E5623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2007D4CD" w14:textId="688C06E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2F11D7" w14:textId="26CDD4A7" w:rsidR="00240708" w:rsidRPr="00516508" w:rsidRDefault="001D559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AFD021" w14:textId="424C2B8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66025FD0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AFDBE93" w14:textId="413FB9B2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384EA64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10 01 26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D20C1C4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z uzdatniania wody chłodzącej</w:t>
            </w:r>
          </w:p>
          <w:p w14:paraId="0CB641F7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F1D45DF" w14:textId="1E235F1E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095F6277" w14:textId="27B3CD04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8D65635" w14:textId="2F6D6A78" w:rsidR="00140220" w:rsidRPr="00516508" w:rsidRDefault="001D559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470D5854" w14:textId="4BCC5499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51D6A4F0" w14:textId="77777777" w:rsidTr="001B7A58">
        <w:tc>
          <w:tcPr>
            <w:tcW w:w="446" w:type="dxa"/>
            <w:vMerge/>
          </w:tcPr>
          <w:p w14:paraId="522ACE32" w14:textId="77777777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353066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68EA9E6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A18A528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E84F01C" w14:textId="6C7FE251" w:rsidR="00140220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54F41113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CFC3052" w14:textId="51B62D48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7F341694" w14:textId="77777777" w:rsidTr="001B7A58">
        <w:tc>
          <w:tcPr>
            <w:tcW w:w="446" w:type="dxa"/>
            <w:vMerge/>
          </w:tcPr>
          <w:p w14:paraId="326267A4" w14:textId="77777777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2EBA60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FB0A668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6EC99BC" w14:textId="1C9221F2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DD26C62" w14:textId="0DBDB596" w:rsidR="00140220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A264EC9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C94B016" w14:textId="323FF1A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0ACE6A18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648EC5D3" w14:textId="77777777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4481B79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D52D968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1E6B4C91" w14:textId="5B5C8590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15650BCE" w14:textId="28CCD574" w:rsidR="00140220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E11EAC6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608288FE" w14:textId="0AA95AED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63709" w:rsidRPr="00516508" w14:paraId="0DB47461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56D4E67" w14:textId="77777777" w:rsidR="00163709" w:rsidRPr="00B84745" w:rsidRDefault="00163709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D659E96" w14:textId="483E6C24" w:rsidR="00163709" w:rsidRPr="00516508" w:rsidRDefault="00163709" w:rsidP="00FD45F6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10 01 99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E8199D1" w14:textId="5E9FFF75" w:rsidR="00163709" w:rsidRPr="00516508" w:rsidRDefault="00163709" w:rsidP="00E2561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Inne nie wymienione odpady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1CF698AE" w14:textId="7C04FA6C" w:rsidR="00163709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3B4C1611" w14:textId="602A7648" w:rsidR="00163709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74a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0F74F42" w14:textId="0477E05A" w:rsidR="00163709" w:rsidRDefault="00163709" w:rsidP="00022099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5AA882F2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63709" w:rsidRPr="00516508" w14:paraId="5D8999EA" w14:textId="77777777" w:rsidTr="00163709">
        <w:tc>
          <w:tcPr>
            <w:tcW w:w="446" w:type="dxa"/>
            <w:vMerge/>
          </w:tcPr>
          <w:p w14:paraId="04228B7A" w14:textId="44C3BEBA" w:rsidR="00163709" w:rsidRPr="00F24006" w:rsidRDefault="00163709" w:rsidP="00F240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C4D83CA" w14:textId="34875E6E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4C5A644" w14:textId="5819535D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2CBC6CC" w14:textId="760B3A5E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  Zdrój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2E10919" w14:textId="4E071C23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36A168B" w14:textId="49315432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D8835ED" w14:textId="30687C02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63709" w:rsidRPr="00516508" w14:paraId="10BA8F9B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A90689B" w14:textId="77777777" w:rsidR="00163709" w:rsidRPr="00B84745" w:rsidRDefault="00163709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6109CA17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4F9AAEA5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7C2AC50E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0FD6B77B" w14:textId="61E01CD4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0FDB9A9E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3B4993DE" w14:textId="07EFA6B8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A193FE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2E29787" w14:textId="2478AFFA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49DBD0A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0DFD8B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lastRenderedPageBreak/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ał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ś</w:t>
            </w:r>
            <w:r w:rsidRPr="00516508">
              <w:rPr>
                <w:rFonts w:ascii="Arial Narrow" w:hAnsi="Arial Narrow" w:cs="Calibri"/>
                <w:position w:val="1"/>
              </w:rPr>
              <w:t>ci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an</w:t>
            </w:r>
            <w:r w:rsidRPr="00516508">
              <w:rPr>
                <w:rFonts w:ascii="Arial Narrow" w:hAnsi="Arial Narrow" w:cs="Calibri"/>
                <w:position w:val="1"/>
              </w:rPr>
              <w:t>cji</w:t>
            </w:r>
          </w:p>
          <w:p w14:paraId="768959E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ny</w:t>
            </w:r>
            <w:r w:rsidRPr="00516508">
              <w:rPr>
                <w:rFonts w:ascii="Arial Narrow" w:hAnsi="Arial Narrow" w:cs="Calibri"/>
              </w:rPr>
              <w:t>ch</w:t>
            </w:r>
            <w:r w:rsidRPr="00516508">
              <w:rPr>
                <w:rFonts w:ascii="Arial Narrow" w:hAnsi="Arial Narrow" w:cs="Calibri"/>
                <w:spacing w:val="-1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b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z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zc</w:t>
            </w:r>
            <w:r w:rsidRPr="00516508">
              <w:rPr>
                <w:rFonts w:ascii="Arial Narrow" w:hAnsi="Arial Narrow" w:cs="Calibri"/>
                <w:spacing w:val="1"/>
              </w:rPr>
              <w:t>z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60BD338" w14:textId="48A4D4D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46CF4C9" w14:textId="631CC8F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8054A12" w14:textId="63CB3B3E" w:rsidR="00240708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0547E0">
              <w:rPr>
                <w:rFonts w:ascii="Arial Narrow" w:hAnsi="Arial Narrow"/>
              </w:rPr>
              <w:t>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0E4B4EC3" w14:textId="76C75498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7CDABA1" w14:textId="77777777" w:rsidTr="001B7A58">
        <w:tc>
          <w:tcPr>
            <w:tcW w:w="446" w:type="dxa"/>
            <w:vMerge/>
          </w:tcPr>
          <w:p w14:paraId="5D1CA935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F944A1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6EB4D8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C098FC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5DDA26E" w14:textId="0F6CF141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Katowicka 3 a </w:t>
            </w:r>
          </w:p>
        </w:tc>
        <w:tc>
          <w:tcPr>
            <w:tcW w:w="969" w:type="dxa"/>
            <w:vMerge/>
            <w:vAlign w:val="center"/>
          </w:tcPr>
          <w:p w14:paraId="7B4EEE8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2AD2768" w14:textId="5DF7824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5859885" w14:textId="77777777" w:rsidTr="001B7A58">
        <w:tc>
          <w:tcPr>
            <w:tcW w:w="446" w:type="dxa"/>
            <w:vMerge/>
          </w:tcPr>
          <w:p w14:paraId="44F6E69C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F9D64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19F0EE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E0C9AD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49C6CBE" w14:textId="383AB3D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6D7C818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0047190" w14:textId="1E20DAF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13567ACA" w14:textId="77777777" w:rsidTr="001B7A58">
        <w:tc>
          <w:tcPr>
            <w:tcW w:w="446" w:type="dxa"/>
            <w:vMerge/>
          </w:tcPr>
          <w:p w14:paraId="70292E2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DCD1B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66D01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34913FC" w14:textId="721BF17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5909565" w14:textId="2870F1A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FF24FF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06C01E49" w14:textId="5C811AE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1215D104" w14:textId="77777777" w:rsidTr="001B7A58">
        <w:tc>
          <w:tcPr>
            <w:tcW w:w="446" w:type="dxa"/>
            <w:vMerge/>
          </w:tcPr>
          <w:p w14:paraId="02F2BFA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5B002A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C6279F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8EECE08" w14:textId="4A4AD21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C62CAB1" w14:textId="2D67BC14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5438310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506D493" w14:textId="6DF258B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A1A799C" w14:textId="77777777" w:rsidTr="001B7A58">
        <w:tc>
          <w:tcPr>
            <w:tcW w:w="446" w:type="dxa"/>
            <w:vMerge/>
          </w:tcPr>
          <w:p w14:paraId="3D7E9B54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19AD7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D1FD6A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97A1E74" w14:textId="3A8CDC0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CEF2FEB" w14:textId="15A0C150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41F974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F0E13CD" w14:textId="0A07B10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510E513" w14:textId="77777777" w:rsidTr="001B7A58">
        <w:tc>
          <w:tcPr>
            <w:tcW w:w="446" w:type="dxa"/>
            <w:vMerge/>
          </w:tcPr>
          <w:p w14:paraId="4654C70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6479F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2A8B0F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C997CE0" w14:textId="5005572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75856FF" w14:textId="494E8801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70069F1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30E4243" w14:textId="2AFABBE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D876AFF" w14:textId="77777777" w:rsidTr="001B7A58">
        <w:tc>
          <w:tcPr>
            <w:tcW w:w="446" w:type="dxa"/>
            <w:vMerge/>
          </w:tcPr>
          <w:p w14:paraId="43ECCCA6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E73C50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A5BB89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5BC5B200" w14:textId="07D76251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4A4AA3D5" w14:textId="75D38D6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C3B1EA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C7C098F" w14:textId="49116AC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46B3F32" w14:textId="77777777" w:rsidTr="001B7A58">
        <w:tc>
          <w:tcPr>
            <w:tcW w:w="446" w:type="dxa"/>
            <w:vMerge/>
          </w:tcPr>
          <w:p w14:paraId="3DF78995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C65E74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6679F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260E2A7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9E3DAD0" w14:textId="782F1D86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67DBA49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54E359B" w14:textId="4313C0E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4038C1C" w14:textId="77777777" w:rsidTr="001B7A58">
        <w:tc>
          <w:tcPr>
            <w:tcW w:w="446" w:type="dxa"/>
            <w:vMerge/>
          </w:tcPr>
          <w:p w14:paraId="5613F90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465E8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1A670E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9476AA0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3D241E2" w14:textId="4E45CBF2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6702CE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4365910" w14:textId="70465D2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59E3CBB" w14:textId="77777777" w:rsidTr="001B7A58">
        <w:tc>
          <w:tcPr>
            <w:tcW w:w="446" w:type="dxa"/>
            <w:vMerge/>
          </w:tcPr>
          <w:p w14:paraId="1DD6F54E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8D766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04D2D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419787E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70305350" w14:textId="31468993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34DB793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08F90E17" w14:textId="2878943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3B64001" w14:textId="77777777" w:rsidTr="001B7A58">
        <w:tc>
          <w:tcPr>
            <w:tcW w:w="446" w:type="dxa"/>
            <w:vMerge/>
          </w:tcPr>
          <w:p w14:paraId="409DEC08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74C2D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63034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081807A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132A9F77" w14:textId="4DB2095C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0D863B0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5345538" w14:textId="62C7293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79560C1" w14:textId="77777777" w:rsidTr="001B7A58">
        <w:tc>
          <w:tcPr>
            <w:tcW w:w="446" w:type="dxa"/>
            <w:vMerge/>
          </w:tcPr>
          <w:p w14:paraId="06D21996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52C346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BE44ED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</w:tcPr>
          <w:p w14:paraId="10B1FACF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16EF831C" w14:textId="142671F0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4EBACD6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D858D94" w14:textId="7193D0B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E15E94E" w14:textId="77777777" w:rsidTr="001B7A58">
        <w:tc>
          <w:tcPr>
            <w:tcW w:w="446" w:type="dxa"/>
            <w:vMerge/>
          </w:tcPr>
          <w:p w14:paraId="76FA8A9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A499A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A775C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685F4D61" w14:textId="79340DD3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B287182" w14:textId="207AFF0B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534244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99757F3" w14:textId="6F66C8D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4E8CE21" w14:textId="77777777" w:rsidTr="001B7A58">
        <w:tc>
          <w:tcPr>
            <w:tcW w:w="446" w:type="dxa"/>
            <w:vMerge/>
          </w:tcPr>
          <w:p w14:paraId="33FAA5FE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BECFE0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398C9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</w:tcPr>
          <w:p w14:paraId="3AD3F40B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70462CC0" w14:textId="4535B4CD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F406EB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2199E87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F2FB969" w14:textId="4C60333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1853A96" w14:textId="77777777" w:rsidTr="001B7A58">
        <w:tc>
          <w:tcPr>
            <w:tcW w:w="446" w:type="dxa"/>
            <w:vMerge/>
          </w:tcPr>
          <w:p w14:paraId="3B060E46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25E5F4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97939E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2AAFEF92" w14:textId="350DA37A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A868FE7" w14:textId="27CA7BE5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</w:t>
            </w:r>
          </w:p>
        </w:tc>
        <w:tc>
          <w:tcPr>
            <w:tcW w:w="969" w:type="dxa"/>
            <w:vMerge/>
            <w:vAlign w:val="center"/>
          </w:tcPr>
          <w:p w14:paraId="2AC1E44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74B5EEB" w14:textId="287850D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A751C66" w14:textId="77777777" w:rsidTr="001B7A58">
        <w:tc>
          <w:tcPr>
            <w:tcW w:w="446" w:type="dxa"/>
            <w:vMerge/>
          </w:tcPr>
          <w:p w14:paraId="54BE81A2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7FFE1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842A05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5F0D7B4C" w14:textId="48FFA08A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3400913" w14:textId="72480A70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48071D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AA8D80B" w14:textId="6B5F5D0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74449C1" w14:textId="77777777" w:rsidTr="001B7A58">
        <w:tc>
          <w:tcPr>
            <w:tcW w:w="446" w:type="dxa"/>
            <w:vMerge/>
          </w:tcPr>
          <w:p w14:paraId="4F73FCA7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FB075C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FA3F8D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708F0362" w14:textId="212EBB3E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3981C348" w14:textId="252E2D3C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3CABC25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422D8496" w14:textId="0E9D1E9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501978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5B5F33D" w14:textId="4503CB75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0412F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 01 11*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FB988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Opakowania z metali zawierające niebezpieczne porowate elementy wzmocnienia konstrukcyjnego (np. azbest), włącznie z pustymi pojemnikami ciśnieniowymi.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2ACCF9C" w14:textId="178A479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303276A1" w14:textId="75302C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5F9DA2A" w14:textId="591FD645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0BB3F1CE" w14:textId="244AD5D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B37293E" w14:textId="77777777" w:rsidTr="001B7A58">
        <w:tc>
          <w:tcPr>
            <w:tcW w:w="446" w:type="dxa"/>
            <w:vMerge/>
          </w:tcPr>
          <w:p w14:paraId="6FAFB58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2D474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751FE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756444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38528FD" w14:textId="13C073E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80E0F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6822E4D" w14:textId="3D33674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B4DE5AA" w14:textId="77777777" w:rsidTr="001B7A58">
        <w:tc>
          <w:tcPr>
            <w:tcW w:w="446" w:type="dxa"/>
            <w:vMerge/>
          </w:tcPr>
          <w:p w14:paraId="4BBED2F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2B13FC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4E97A0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BFB67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6C7878A" w14:textId="750E38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/>
            <w:vAlign w:val="center"/>
          </w:tcPr>
          <w:p w14:paraId="623822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FA796B8" w14:textId="4E81BCE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F1F7BA" w14:textId="77777777" w:rsidTr="001B7A58">
        <w:tc>
          <w:tcPr>
            <w:tcW w:w="446" w:type="dxa"/>
            <w:vMerge/>
          </w:tcPr>
          <w:p w14:paraId="1833B78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315192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B71FDE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F258C8A" w14:textId="137199C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E8D7A73" w14:textId="35DE49B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A66D0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49F7255" w14:textId="1EA210A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6949B4" w14:textId="77777777" w:rsidTr="001B7A58">
        <w:tc>
          <w:tcPr>
            <w:tcW w:w="446" w:type="dxa"/>
            <w:vMerge/>
          </w:tcPr>
          <w:p w14:paraId="3617C12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5A63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9FF1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8FF2510" w14:textId="0B92ACC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F3DD7EB" w14:textId="5184D0D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061C83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2910493" w14:textId="65664B4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BBB873" w14:textId="77777777" w:rsidTr="001B7A58">
        <w:tc>
          <w:tcPr>
            <w:tcW w:w="446" w:type="dxa"/>
            <w:vMerge/>
          </w:tcPr>
          <w:p w14:paraId="7CC2948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C9339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CE2B4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46059A8" w14:textId="2D0D02B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F5C417F" w14:textId="55A8E6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A42FA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1497935" w14:textId="624ACA6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F22DD60" w14:textId="77777777" w:rsidTr="001B7A58">
        <w:tc>
          <w:tcPr>
            <w:tcW w:w="446" w:type="dxa"/>
            <w:vMerge/>
          </w:tcPr>
          <w:p w14:paraId="7C6CCD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26420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7C0543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86BD96A" w14:textId="1AFB6D6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C806EA8" w14:textId="74EDFB7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097758"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6A9D37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621F0E1" w14:textId="269985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C60D644" w14:textId="77777777" w:rsidTr="001B7A58">
        <w:tc>
          <w:tcPr>
            <w:tcW w:w="446" w:type="dxa"/>
            <w:vMerge/>
          </w:tcPr>
          <w:p w14:paraId="2490052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236E2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44DF9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341E058" w14:textId="797BF56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14876EC" w14:textId="0BF1E4D9" w:rsidR="00C26826" w:rsidRPr="0009775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547C9C3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407053C" w14:textId="2C5F062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5EC724" w14:textId="77777777" w:rsidTr="001B7A58">
        <w:tc>
          <w:tcPr>
            <w:tcW w:w="446" w:type="dxa"/>
            <w:vMerge/>
          </w:tcPr>
          <w:p w14:paraId="436D1DB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C1AD1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BF050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D44E90C" w14:textId="50D0B9B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7AD33BF" w14:textId="5FCD1F0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DE5F5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AA6FDAE" w14:textId="4B82398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EA673CB" w14:textId="77777777" w:rsidTr="001B7A58">
        <w:tc>
          <w:tcPr>
            <w:tcW w:w="446" w:type="dxa"/>
            <w:vMerge/>
          </w:tcPr>
          <w:p w14:paraId="1A62A3F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39903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C5DE15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899FD1A" w14:textId="4DE3F6A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68FA105" w14:textId="4E404E6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C184D4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F20F6BC" w14:textId="5A1328F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A7D4918" w14:textId="77777777" w:rsidTr="001B7A58">
        <w:tc>
          <w:tcPr>
            <w:tcW w:w="446" w:type="dxa"/>
            <w:vMerge/>
          </w:tcPr>
          <w:p w14:paraId="3C55802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722A24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6B746A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01EEAA9" w14:textId="5D64B70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-Leszczyny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D1D1562" w14:textId="7B11262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6950C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1FCA2F17" w14:textId="3B5853D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075420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7664FF2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1B9E4FB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3650E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76F3AB78" w14:textId="4F9C090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7D0624FC" w14:textId="228ECE3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33539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6FC5C444" w14:textId="5F0AFA6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65BEF8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8EDDBD2" w14:textId="3DA125D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816EF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2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4BF4F5D" w14:textId="3C774668" w:rsidR="00C26826" w:rsidRPr="00516508" w:rsidRDefault="000547E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0547E0">
              <w:rPr>
                <w:rFonts w:ascii="Arial Narrow" w:hAnsi="Arial Narrow" w:cs="Calibri"/>
                <w:position w:val="1"/>
              </w:rPr>
              <w:t>Sorbenty, materiały filtracyjne (w tym filtry olejowe nie ujęte w innych grupach) tkaniny do wycierania (np. szmaty, ścierki) ubrania ochronne zanieczyszczone substancjami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CEA6CE9" w14:textId="7410A23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1680AA47" w14:textId="46B59E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01D7116" w14:textId="7275C4F3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7A548B02" w14:textId="6BF84FE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0E07360" w14:textId="77777777" w:rsidTr="001B7A58">
        <w:tc>
          <w:tcPr>
            <w:tcW w:w="446" w:type="dxa"/>
            <w:vMerge/>
          </w:tcPr>
          <w:p w14:paraId="7D356E3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D1AB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79F4D6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56A6E7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F1DC971" w14:textId="7B77B72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Węglowa 4</w:t>
            </w:r>
          </w:p>
        </w:tc>
        <w:tc>
          <w:tcPr>
            <w:tcW w:w="969" w:type="dxa"/>
            <w:vMerge/>
            <w:vAlign w:val="center"/>
          </w:tcPr>
          <w:p w14:paraId="26413C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4C5BC95" w14:textId="748826B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3AD476" w14:textId="77777777" w:rsidTr="001B7A58">
        <w:tc>
          <w:tcPr>
            <w:tcW w:w="446" w:type="dxa"/>
            <w:vMerge/>
          </w:tcPr>
          <w:p w14:paraId="289A458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69BB2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3ED8F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61521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3A06847" w14:textId="25287C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4FD0E0E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BCD2CC2" w14:textId="2FA7B4D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EBF7A95" w14:textId="77777777" w:rsidTr="001B7A58">
        <w:tc>
          <w:tcPr>
            <w:tcW w:w="446" w:type="dxa"/>
            <w:vMerge/>
          </w:tcPr>
          <w:p w14:paraId="77BC3A6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B1A56F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8632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34814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F3AC0C3" w14:textId="422299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Rybnicka 6c </w:t>
            </w:r>
          </w:p>
        </w:tc>
        <w:tc>
          <w:tcPr>
            <w:tcW w:w="969" w:type="dxa"/>
            <w:vMerge/>
            <w:vAlign w:val="center"/>
          </w:tcPr>
          <w:p w14:paraId="15D719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1C01DE72" w14:textId="1B5137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87DA83C" w14:textId="77777777" w:rsidTr="001B7A58">
        <w:tc>
          <w:tcPr>
            <w:tcW w:w="446" w:type="dxa"/>
            <w:vMerge/>
          </w:tcPr>
          <w:p w14:paraId="7F35BB7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B66BF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FBFB7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8E9A10E" w14:textId="180ABA2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5D47A1D" w14:textId="015BD9F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7860A6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35D972E" w14:textId="77F476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C899C0B" w14:textId="77777777" w:rsidTr="001B7A58">
        <w:tc>
          <w:tcPr>
            <w:tcW w:w="446" w:type="dxa"/>
            <w:vMerge/>
          </w:tcPr>
          <w:p w14:paraId="19400A4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D6E7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797C8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AAAC313" w14:textId="2082603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40A71C3" w14:textId="7F0CF4D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7DA2F97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FBB3915" w14:textId="2EDA09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17D897" w14:textId="77777777" w:rsidTr="001B7A58">
        <w:tc>
          <w:tcPr>
            <w:tcW w:w="446" w:type="dxa"/>
            <w:vMerge/>
          </w:tcPr>
          <w:p w14:paraId="683865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AC8A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4568F2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7BF98F8" w14:textId="3F3D4AB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C5C6A51" w14:textId="4FC46F4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685C02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0676198" w14:textId="7049B3D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2E91613" w14:textId="77777777" w:rsidTr="001B7A58">
        <w:tc>
          <w:tcPr>
            <w:tcW w:w="446" w:type="dxa"/>
            <w:vMerge/>
          </w:tcPr>
          <w:p w14:paraId="2D29B2D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3BE97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1B6C43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B9245AD" w14:textId="33A7760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587D391" w14:textId="658A145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543BE8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06CC33BA" w14:textId="642AAD0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1DE6362" w14:textId="77777777" w:rsidTr="001B7A58">
        <w:tc>
          <w:tcPr>
            <w:tcW w:w="446" w:type="dxa"/>
            <w:vMerge/>
          </w:tcPr>
          <w:p w14:paraId="7950FEA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346F6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46034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9CA3BBC" w14:textId="7856F4D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E62681A" w14:textId="6930B08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64E91A1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04067E4" w14:textId="195B76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AC67D5" w14:textId="77777777" w:rsidTr="001B7A58">
        <w:tc>
          <w:tcPr>
            <w:tcW w:w="446" w:type="dxa"/>
            <w:vMerge/>
          </w:tcPr>
          <w:p w14:paraId="2488B67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CD1F5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382F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17805F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4894BAA" w14:textId="3839492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7622B3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1228936D" w14:textId="5D99F39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D41706" w14:textId="77777777" w:rsidTr="001B7A58">
        <w:tc>
          <w:tcPr>
            <w:tcW w:w="446" w:type="dxa"/>
            <w:vMerge/>
          </w:tcPr>
          <w:p w14:paraId="1F6EEE6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DBD8A9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7B79A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AF70CF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72B8CE45" w14:textId="08B7E9E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3F0DE5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6CE20FB" w14:textId="2C4E53C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92CCC0" w14:textId="77777777" w:rsidTr="001B7A58">
        <w:tc>
          <w:tcPr>
            <w:tcW w:w="446" w:type="dxa"/>
            <w:vMerge/>
          </w:tcPr>
          <w:p w14:paraId="2376AAB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A8002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BFA2C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7996D3E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4009667" w14:textId="12953E7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576A78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596ADB5" w14:textId="5A8FBDA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318992D" w14:textId="77777777" w:rsidTr="001B7A58">
        <w:tc>
          <w:tcPr>
            <w:tcW w:w="446" w:type="dxa"/>
            <w:vMerge/>
          </w:tcPr>
          <w:p w14:paraId="2F10B6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F2970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D678F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5EC97EB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08CDE93" w14:textId="028A95F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14618CC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7437CD4" w14:textId="2A90E9A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AC3CF2" w14:textId="77777777" w:rsidTr="001B7A58">
        <w:tc>
          <w:tcPr>
            <w:tcW w:w="446" w:type="dxa"/>
            <w:vMerge/>
          </w:tcPr>
          <w:p w14:paraId="789EA2C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D864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086B8F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B73516B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420766B7" w14:textId="19A77D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70B5DD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0FC433D" w14:textId="7D63977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D647180" w14:textId="77777777" w:rsidTr="001B7A58">
        <w:tc>
          <w:tcPr>
            <w:tcW w:w="446" w:type="dxa"/>
            <w:vMerge/>
          </w:tcPr>
          <w:p w14:paraId="5825844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24FCB7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A3C84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EAEED94" w14:textId="5DC53BE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7DD2207" w14:textId="41E15DC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Studzienna 3 </w:t>
            </w:r>
          </w:p>
        </w:tc>
        <w:tc>
          <w:tcPr>
            <w:tcW w:w="969" w:type="dxa"/>
            <w:vMerge/>
            <w:vAlign w:val="center"/>
          </w:tcPr>
          <w:p w14:paraId="35E7C2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96F4986" w14:textId="0C084FB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8E2E7D0" w14:textId="77777777" w:rsidTr="001B7A58">
        <w:tc>
          <w:tcPr>
            <w:tcW w:w="446" w:type="dxa"/>
            <w:vMerge/>
          </w:tcPr>
          <w:p w14:paraId="78D2A04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35AA6E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7C16B8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24790D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E8D07D6" w14:textId="09AE012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76AC0AC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3727441" w14:textId="171AB55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514393F" w14:textId="77777777" w:rsidTr="001B7A58">
        <w:tc>
          <w:tcPr>
            <w:tcW w:w="446" w:type="dxa"/>
            <w:vMerge/>
          </w:tcPr>
          <w:p w14:paraId="2EB16FE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1DE6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E0D70F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4B42500" w14:textId="231DDDD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DFC4658" w14:textId="45F4CF8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11C7DB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2237389" w14:textId="41270A6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92630D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F672C6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441F84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2DB95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D2D2D4E" w14:textId="7445EB3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-Leszczyny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92FE13B" w14:textId="602554E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Polna 1 c </w:t>
            </w:r>
          </w:p>
        </w:tc>
        <w:tc>
          <w:tcPr>
            <w:tcW w:w="969" w:type="dxa"/>
            <w:vMerge/>
            <w:vAlign w:val="center"/>
          </w:tcPr>
          <w:p w14:paraId="671C9F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CE04A62" w14:textId="3B2A76C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30E8FFC" w14:textId="77777777" w:rsidTr="001B7A58">
        <w:tc>
          <w:tcPr>
            <w:tcW w:w="446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14:paraId="0A132C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14:paraId="1CB08F1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C6E48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6DD7032F" w14:textId="76DF37A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6CA221E6" w14:textId="5060937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0260A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22FB7043" w14:textId="502BECB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9164EBF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125BF1A9" w14:textId="6A3576E1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C5291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5F49E022" w14:textId="1B892DFA" w:rsidR="00C26826" w:rsidRPr="00516508" w:rsidRDefault="000547E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0547E0">
              <w:rPr>
                <w:rFonts w:ascii="Arial Narrow" w:hAnsi="Arial Narrow" w:cs="Calibri"/>
                <w:position w:val="1"/>
              </w:rPr>
              <w:t>Sorbenty, materiały filtracyjne tkaniny do wycierania (np. szmaty, ścierki)  i ubrania ochronne inne niż wymienione w 15 02 02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FDA5EA6" w14:textId="2C9A4D4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A1FA56C" w14:textId="077E10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C118FF4" w14:textId="261974A4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0286779" w14:textId="0E688DB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857E69F" w14:textId="77777777" w:rsidTr="001B7A58">
        <w:tc>
          <w:tcPr>
            <w:tcW w:w="446" w:type="dxa"/>
            <w:vMerge/>
          </w:tcPr>
          <w:p w14:paraId="0DDCD3B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B2973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D60690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AB27F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F28D518" w14:textId="31163F4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Węglowa 4 </w:t>
            </w:r>
          </w:p>
        </w:tc>
        <w:tc>
          <w:tcPr>
            <w:tcW w:w="969" w:type="dxa"/>
            <w:vMerge/>
            <w:vAlign w:val="center"/>
          </w:tcPr>
          <w:p w14:paraId="43CEE1F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C83D38F" w14:textId="28CC61C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F9A3E8D" w14:textId="77777777" w:rsidTr="001B7A58">
        <w:tc>
          <w:tcPr>
            <w:tcW w:w="446" w:type="dxa"/>
            <w:vMerge/>
          </w:tcPr>
          <w:p w14:paraId="3AEBFCE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51BF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1B11B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2846C7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D419473" w14:textId="14FFB87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Katowicka 3 a </w:t>
            </w:r>
          </w:p>
        </w:tc>
        <w:tc>
          <w:tcPr>
            <w:tcW w:w="969" w:type="dxa"/>
            <w:vMerge/>
            <w:vAlign w:val="center"/>
          </w:tcPr>
          <w:p w14:paraId="579202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E8F8B6" w14:textId="72C0553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C9C7ADE" w14:textId="77777777" w:rsidTr="001B7A58">
        <w:tc>
          <w:tcPr>
            <w:tcW w:w="446" w:type="dxa"/>
            <w:vMerge/>
          </w:tcPr>
          <w:p w14:paraId="0A1B277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C594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D4AEB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6408CE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56A90FA" w14:textId="3172B63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1A9699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48817D" w14:textId="1779113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409963" w14:textId="77777777" w:rsidTr="001B7A58">
        <w:tc>
          <w:tcPr>
            <w:tcW w:w="446" w:type="dxa"/>
            <w:vMerge/>
          </w:tcPr>
          <w:p w14:paraId="6E8F04A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FB357F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433C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477F879" w14:textId="74E2497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983F35A" w14:textId="2C80432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6DD69E5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1BA2C8" w14:textId="1E884B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027C44" w14:textId="77777777" w:rsidTr="001B7A58">
        <w:tc>
          <w:tcPr>
            <w:tcW w:w="446" w:type="dxa"/>
            <w:vMerge/>
          </w:tcPr>
          <w:p w14:paraId="709C266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79F4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E99CD4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D63D4BC" w14:textId="6E6FA66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9E50AE2" w14:textId="021993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3948CB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2DF7118" w14:textId="5D8458A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C39AFF7" w14:textId="77777777" w:rsidTr="001B7A58">
        <w:tc>
          <w:tcPr>
            <w:tcW w:w="446" w:type="dxa"/>
            <w:vMerge/>
          </w:tcPr>
          <w:p w14:paraId="46905EF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9752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74DFA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59FF68B" w14:textId="0F8AB29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4C1FEEC" w14:textId="286ED01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24E390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5D8811" w14:textId="38BFD4A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B7FFD0" w14:textId="77777777" w:rsidTr="001B7A58">
        <w:tc>
          <w:tcPr>
            <w:tcW w:w="446" w:type="dxa"/>
            <w:vMerge/>
          </w:tcPr>
          <w:p w14:paraId="5F60C5A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E8BA9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EE05A1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FEC26ED" w14:textId="4EDE3BE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19E298B" w14:textId="30212BA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43F1859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BAC6BFF" w14:textId="7DEE8F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961F0F" w14:textId="77777777" w:rsidTr="001B7A58">
        <w:tc>
          <w:tcPr>
            <w:tcW w:w="446" w:type="dxa"/>
            <w:vMerge/>
          </w:tcPr>
          <w:p w14:paraId="596B984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BEBC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348F43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40CE8DD8" w14:textId="4E89E2F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F246E76" w14:textId="181C2BA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ED402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AE7A49" w14:textId="239FA6F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2C91501" w14:textId="77777777" w:rsidTr="001B7A58">
        <w:tc>
          <w:tcPr>
            <w:tcW w:w="446" w:type="dxa"/>
            <w:vMerge/>
          </w:tcPr>
          <w:p w14:paraId="24D6399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6D209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A88118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116401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DA675F8" w14:textId="19260A8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055CF76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089857" w14:textId="668131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B6B408" w14:textId="77777777" w:rsidTr="001B7A58">
        <w:tc>
          <w:tcPr>
            <w:tcW w:w="446" w:type="dxa"/>
            <w:vMerge/>
          </w:tcPr>
          <w:p w14:paraId="75E9EE4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A6654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2CC91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D08DEB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0854E37B" w14:textId="636E3D9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1AC1F9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BA7A6CC" w14:textId="5A8AD2B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506289" w14:textId="77777777" w:rsidTr="001B7A58">
        <w:tc>
          <w:tcPr>
            <w:tcW w:w="446" w:type="dxa"/>
            <w:vMerge/>
          </w:tcPr>
          <w:p w14:paraId="67455E9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4BAB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10291A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A9B812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6AB76154" w14:textId="173CFF2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0EFD46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1DC662" w14:textId="1E7BD09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99DFB2A" w14:textId="77777777" w:rsidTr="001B7A58">
        <w:tc>
          <w:tcPr>
            <w:tcW w:w="446" w:type="dxa"/>
            <w:vMerge/>
          </w:tcPr>
          <w:p w14:paraId="391CB35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18A04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4C929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43B4AA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1AAB717" w14:textId="1A15515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5DFA91A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D3EB476" w14:textId="257393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2879987" w14:textId="77777777" w:rsidTr="001B7A58">
        <w:tc>
          <w:tcPr>
            <w:tcW w:w="446" w:type="dxa"/>
            <w:vMerge/>
          </w:tcPr>
          <w:p w14:paraId="3B83802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ED81F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42C09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866A41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04B28258" w14:textId="3EDE25B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7C0848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F3F17F9" w14:textId="70B21CD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50E0E2A" w14:textId="77777777" w:rsidTr="001B7A58">
        <w:tc>
          <w:tcPr>
            <w:tcW w:w="446" w:type="dxa"/>
            <w:vMerge/>
          </w:tcPr>
          <w:p w14:paraId="163A709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FD8A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BB16C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708CC6E8" w14:textId="08B6D4C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3B7AB97" w14:textId="7CFC81D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620C1DF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3E9CB2" w14:textId="64CE868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6B93DA7" w14:textId="77777777" w:rsidTr="001B7A58">
        <w:tc>
          <w:tcPr>
            <w:tcW w:w="446" w:type="dxa"/>
            <w:vMerge/>
          </w:tcPr>
          <w:p w14:paraId="7E55A41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6844A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24B29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6E318A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13680F0" w14:textId="78FB557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F0665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2FD33CE" w14:textId="05E78C8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453127A" w14:textId="77777777" w:rsidTr="001B7A58">
        <w:tc>
          <w:tcPr>
            <w:tcW w:w="446" w:type="dxa"/>
            <w:vMerge/>
          </w:tcPr>
          <w:p w14:paraId="35BDD396" w14:textId="382C2A0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6AE2A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58708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84E8D95" w14:textId="296B5B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89A798D" w14:textId="3FDAFCE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09657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35E9B2" w14:textId="536B909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EA2221" w14:textId="77777777" w:rsidTr="001B7A58">
        <w:tc>
          <w:tcPr>
            <w:tcW w:w="446" w:type="dxa"/>
            <w:vMerge/>
          </w:tcPr>
          <w:p w14:paraId="4E0C2D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4C0E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4D755C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4024DE5" w14:textId="22F7DA7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 leszczyny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773102D" w14:textId="2B4DB4B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74B6C2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4405ADA" w14:textId="02B7267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58FB356" w14:textId="77777777" w:rsidTr="001B7A58">
        <w:tc>
          <w:tcPr>
            <w:tcW w:w="446" w:type="dxa"/>
            <w:vMerge/>
          </w:tcPr>
          <w:p w14:paraId="1662285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B1DC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85B9D3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DAB9E54" w14:textId="0ACA761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0BE5B158" w14:textId="6462FD8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BB4A5B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5D1329F" w14:textId="33804A7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07EAD7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7D7BB4C" w14:textId="201E8469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7A3918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B600C7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op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y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0CEC40BD" w14:textId="4CA528F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132A8812" w14:textId="6B5D4C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3FA836E" w14:textId="27D41B43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ECC41E0" w14:textId="3C46676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D90350E" w14:textId="77777777" w:rsidTr="001B7A58">
        <w:tc>
          <w:tcPr>
            <w:tcW w:w="446" w:type="dxa"/>
            <w:vMerge/>
          </w:tcPr>
          <w:p w14:paraId="20ADE9D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AEFDDB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F1A0A8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5511B9D9" w14:textId="45E412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413A2A9" w14:textId="5D049D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14BB827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053E54B" w14:textId="6C91140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C27AC5" w14:textId="77777777" w:rsidTr="001B7A58">
        <w:tc>
          <w:tcPr>
            <w:tcW w:w="446" w:type="dxa"/>
            <w:vMerge/>
          </w:tcPr>
          <w:p w14:paraId="54774EB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014A99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3BBB6A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435B6E4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5A35F95" w14:textId="4062C6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2576779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96A848" w14:textId="788871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5A07732" w14:textId="77777777" w:rsidTr="001B7A58">
        <w:tc>
          <w:tcPr>
            <w:tcW w:w="446" w:type="dxa"/>
            <w:vMerge/>
          </w:tcPr>
          <w:p w14:paraId="0B28227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DBEDD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E42D4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4DE39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7C5622F0" w14:textId="55D1F9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090795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8753A4" w14:textId="4CD7ACA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1F845E" w14:textId="77777777" w:rsidTr="001B7A58">
        <w:tc>
          <w:tcPr>
            <w:tcW w:w="446" w:type="dxa"/>
            <w:vMerge/>
          </w:tcPr>
          <w:p w14:paraId="357D4C9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2F109C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41058C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22B9DF1" w14:textId="369228A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6E570ED9" w14:textId="0898CBA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49074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CE1950B" w14:textId="02EEF74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ED08D9" w14:textId="77777777" w:rsidTr="001B7A58">
        <w:tc>
          <w:tcPr>
            <w:tcW w:w="446" w:type="dxa"/>
            <w:vMerge/>
          </w:tcPr>
          <w:p w14:paraId="6DFCBDB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406291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B6204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0A5C6370" w14:textId="2AD35F3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155F6993" w14:textId="04CCAF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32A65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861F47D" w14:textId="54CE233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867D8C" w14:textId="77777777" w:rsidTr="001B7A58">
        <w:tc>
          <w:tcPr>
            <w:tcW w:w="446" w:type="dxa"/>
            <w:vMerge/>
          </w:tcPr>
          <w:p w14:paraId="6EB0128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3C2F21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8CE801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45142E65" w14:textId="3E5DF6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3244BC33" w14:textId="73A9C06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CE261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1F4AC66" w14:textId="0C81DC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53DCEAC" w14:textId="77777777" w:rsidTr="001B7A58">
        <w:tc>
          <w:tcPr>
            <w:tcW w:w="446" w:type="dxa"/>
            <w:vMerge/>
          </w:tcPr>
          <w:p w14:paraId="76C8AD3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BAA34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BAC25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620EEC5" w14:textId="3926BA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</w:tcPr>
          <w:p w14:paraId="2874BA95" w14:textId="07648C6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0939BE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126B6C1" w14:textId="43D6244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69411D7" w14:textId="77777777" w:rsidTr="001B7A58">
        <w:tc>
          <w:tcPr>
            <w:tcW w:w="446" w:type="dxa"/>
            <w:vMerge/>
          </w:tcPr>
          <w:p w14:paraId="3334048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D9F39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075E69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61B0E70" w14:textId="694312C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27059649" w14:textId="04410E8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800379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C633FD2" w14:textId="0741F2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2DDB9C" w14:textId="77777777" w:rsidTr="001B7A58">
        <w:tc>
          <w:tcPr>
            <w:tcW w:w="446" w:type="dxa"/>
            <w:vMerge/>
          </w:tcPr>
          <w:p w14:paraId="43CE465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B6E57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312F05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789B7D77" w14:textId="4BA0F2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00293718" w14:textId="558BD56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DF746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83346BF" w14:textId="0B62879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CBD3C6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762759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27469E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B3354B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5B452C5F" w14:textId="5CB3CAD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07C40E15" w14:textId="26E6CB8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34AAD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75CFFBE" w14:textId="725E360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A382100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63C92A59" w14:textId="4DCA6E7C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376A761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16 01 13*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A404CE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Płyny hamulcowe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6095BEA5" w14:textId="142EF6D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25BE284C" w14:textId="46C9FB6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08C1B4" w14:textId="617B395F" w:rsidR="00240708" w:rsidRPr="00516508" w:rsidRDefault="000547E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</w:tcPr>
          <w:p w14:paraId="5FD42FBC" w14:textId="02E2E8C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8921B8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6A9D06C0" w14:textId="69FD69AE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  <w:bookmarkStart w:id="2" w:name="_Hlk144895637"/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518E438" w14:textId="3DD326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 01 14*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6F80479" w14:textId="163CAE1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B84745">
              <w:rPr>
                <w:rFonts w:ascii="Arial Narrow" w:hAnsi="Arial Narrow" w:cs="Calibri"/>
              </w:rPr>
              <w:t xml:space="preserve">Płyny zapobiegające </w:t>
            </w:r>
            <w:r w:rsidRPr="00B84745">
              <w:rPr>
                <w:rFonts w:ascii="Arial Narrow" w:hAnsi="Arial Narrow" w:cs="Calibri"/>
              </w:rPr>
              <w:lastRenderedPageBreak/>
              <w:t>zamarzaniu zawierające niebezpieczne substancje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3D05E6A" w14:textId="713F64A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5BC2D4C9" w14:textId="251AAC9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75B0C27" w14:textId="017657B4" w:rsidR="00C26826" w:rsidRPr="00516508" w:rsidRDefault="00E00A6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C69F969" w14:textId="28FC051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34341D" w14:textId="77777777" w:rsidTr="001B7A58">
        <w:tc>
          <w:tcPr>
            <w:tcW w:w="446" w:type="dxa"/>
            <w:vMerge/>
            <w:tcBorders>
              <w:top w:val="double" w:sz="4" w:space="0" w:color="auto"/>
            </w:tcBorders>
          </w:tcPr>
          <w:p w14:paraId="5FF8F34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top w:val="double" w:sz="4" w:space="0" w:color="auto"/>
            </w:tcBorders>
          </w:tcPr>
          <w:p w14:paraId="6C98CEB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</w:tcBorders>
          </w:tcPr>
          <w:p w14:paraId="3D3F34F9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3CDFFCE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77F66948" w14:textId="7C11C75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EB819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31EBE9" w14:textId="2AEE30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87BC7E6" w14:textId="77777777" w:rsidTr="001B7A58">
        <w:tc>
          <w:tcPr>
            <w:tcW w:w="446" w:type="dxa"/>
            <w:vMerge/>
          </w:tcPr>
          <w:p w14:paraId="6BEC61B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  <w:bookmarkStart w:id="3" w:name="_Hlk144895721"/>
          </w:p>
        </w:tc>
        <w:tc>
          <w:tcPr>
            <w:tcW w:w="1114" w:type="dxa"/>
            <w:vMerge/>
          </w:tcPr>
          <w:p w14:paraId="666CB56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3778209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4AC482C3" w14:textId="20D7A71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6FD95777" w14:textId="6D78CF6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80D9DE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FD6E42" w14:textId="47B93A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506929F" w14:textId="77777777" w:rsidTr="001B7A58">
        <w:tc>
          <w:tcPr>
            <w:tcW w:w="446" w:type="dxa"/>
            <w:vMerge/>
          </w:tcPr>
          <w:p w14:paraId="4416383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3776A0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72C46EB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38A9892D" w14:textId="27DABEB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Pniówek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5B005B16" w14:textId="070B0B2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3254F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7B34FBB" w14:textId="2D6F553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047D93" w14:textId="77777777" w:rsidTr="001B7A58">
        <w:tc>
          <w:tcPr>
            <w:tcW w:w="446" w:type="dxa"/>
            <w:vMerge/>
          </w:tcPr>
          <w:p w14:paraId="7B6BA55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BB3053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DDC370B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14388B06" w14:textId="352E246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583A197A" w14:textId="60B049D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1A649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7F05548" w14:textId="695F8C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3"/>
      <w:tr w:rsidR="00C26826" w:rsidRPr="00516508" w14:paraId="04D8EB14" w14:textId="77777777" w:rsidTr="001B7A58">
        <w:tc>
          <w:tcPr>
            <w:tcW w:w="446" w:type="dxa"/>
            <w:vMerge/>
          </w:tcPr>
          <w:p w14:paraId="14A3A8D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58FEA2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D17F6DF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B66B521" w14:textId="640477A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2E3FB750" w14:textId="205E81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5EAC7F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D684982" w14:textId="3361B1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EEB6022" w14:textId="77777777" w:rsidTr="001B7A58">
        <w:tc>
          <w:tcPr>
            <w:tcW w:w="446" w:type="dxa"/>
            <w:vMerge/>
          </w:tcPr>
          <w:p w14:paraId="487A5B7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9137DA2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BC7796F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4E8A590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2C869393" w14:textId="1F9DEC5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53E27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1D8380F" w14:textId="5B06217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A073A5A" w14:textId="77777777" w:rsidTr="001B7A58">
        <w:tc>
          <w:tcPr>
            <w:tcW w:w="446" w:type="dxa"/>
            <w:vMerge/>
          </w:tcPr>
          <w:p w14:paraId="5793CBF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C03A5C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2FAC8B7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9F2C1AA" w14:textId="4249AF8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30FC5E8A" w14:textId="0097596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7C0253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CC3AE6C" w14:textId="0C6AE5E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4639EAB" w14:textId="77777777" w:rsidTr="001B7A58">
        <w:tc>
          <w:tcPr>
            <w:tcW w:w="446" w:type="dxa"/>
            <w:vMerge/>
          </w:tcPr>
          <w:p w14:paraId="58EEBBC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9A66A2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0424D9A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6AA7F01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47B1EEA8" w14:textId="58BDA3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6F23E8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1D7023" w14:textId="003E3FD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76C27A" w14:textId="77777777" w:rsidTr="001B7A58">
        <w:tc>
          <w:tcPr>
            <w:tcW w:w="446" w:type="dxa"/>
            <w:vMerge/>
          </w:tcPr>
          <w:p w14:paraId="2EC8DB0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A87ECBE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B921441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2E1FFCA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1C2C29AC" w14:textId="5B30850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0825721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5477C41" w14:textId="4F8A4FD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1A5DA87" w14:textId="77777777" w:rsidTr="001B7A58">
        <w:tc>
          <w:tcPr>
            <w:tcW w:w="446" w:type="dxa"/>
            <w:vMerge/>
          </w:tcPr>
          <w:p w14:paraId="4E584E5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CC34CF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B6C208E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5E29C15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02EB6467" w14:textId="1B192C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5C3B5DC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B777A91" w14:textId="1F9618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F51A9A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67A0100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294DE5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422E070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6908F5F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17CFF373" w14:textId="350A52B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DC5002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1FBB2E8A" w14:textId="6C8AA41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2"/>
      <w:tr w:rsidR="00C26826" w:rsidRPr="00516508" w14:paraId="66DEB2E5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189C5F1" w14:textId="39CC21DC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1D7B7297" w14:textId="6B2448E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16 01 15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3E7BBA3" w14:textId="32E23C5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B84745">
              <w:rPr>
                <w:rFonts w:ascii="Arial Narrow" w:hAnsi="Arial Narrow" w:cs="Calibri"/>
              </w:rPr>
              <w:t>Płyny zapobiegające zamarzaniu inne niż wymienione w 16 01 14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C1624B6" w14:textId="5EB0123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488B16B2" w14:textId="23B711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19E98EC" w14:textId="7CD07B2F" w:rsidR="00C26826" w:rsidRPr="00516508" w:rsidRDefault="001B7A5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AF2922E" w14:textId="29A3F29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997DC07" w14:textId="77777777" w:rsidTr="001B7A58">
        <w:tc>
          <w:tcPr>
            <w:tcW w:w="446" w:type="dxa"/>
            <w:vMerge/>
          </w:tcPr>
          <w:p w14:paraId="44852F8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47E1A8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4CB7804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7CC8114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224C0393" w14:textId="413A2F2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40D546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31E12A" w14:textId="0C5D583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F16A0B3" w14:textId="77777777" w:rsidTr="001B7A58">
        <w:tc>
          <w:tcPr>
            <w:tcW w:w="446" w:type="dxa"/>
            <w:vMerge/>
          </w:tcPr>
          <w:p w14:paraId="5DF0B37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621AB0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4AC153A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58B6FD27" w14:textId="3B08467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7F1AAC03" w14:textId="4784D0A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852824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D45F00B" w14:textId="3E6CA06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614555F" w14:textId="77777777" w:rsidTr="001B7A58">
        <w:tc>
          <w:tcPr>
            <w:tcW w:w="446" w:type="dxa"/>
            <w:vMerge/>
          </w:tcPr>
          <w:p w14:paraId="044F91A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B93195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5410E5A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3BD07F6B" w14:textId="4D46373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Pniówek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48B4F4DA" w14:textId="19C125E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85B13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12225E3" w14:textId="405CEF7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3564EF" w14:textId="77777777" w:rsidTr="001B7A58">
        <w:tc>
          <w:tcPr>
            <w:tcW w:w="446" w:type="dxa"/>
            <w:vMerge/>
          </w:tcPr>
          <w:p w14:paraId="7B6FBA7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851EA4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994BD45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6A2DCAFE" w14:textId="21D8D2F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79D164B0" w14:textId="1622D7E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30EC8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109BC9" w14:textId="68FB7D9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BB5B486" w14:textId="77777777" w:rsidTr="001B7A58">
        <w:tc>
          <w:tcPr>
            <w:tcW w:w="446" w:type="dxa"/>
            <w:vMerge/>
          </w:tcPr>
          <w:p w14:paraId="449F1CF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72763C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D2BDC01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6A3DEDE" w14:textId="580572E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A5E88"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57A9AF95" w14:textId="6C32C02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2DC1A34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C1C52A" w14:textId="393B29D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DC5983" w14:textId="77777777" w:rsidTr="001B7A58">
        <w:tc>
          <w:tcPr>
            <w:tcW w:w="446" w:type="dxa"/>
            <w:vMerge/>
          </w:tcPr>
          <w:p w14:paraId="7773249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7502E9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A18406D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0F6C932E" w14:textId="77777777" w:rsidR="00C26826" w:rsidRPr="005A5E8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53570FAC" w14:textId="72017C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71D477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E0109A8" w14:textId="78A1CA2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A1EE875" w14:textId="77777777" w:rsidTr="001B7A58">
        <w:tc>
          <w:tcPr>
            <w:tcW w:w="446" w:type="dxa"/>
            <w:vMerge/>
          </w:tcPr>
          <w:p w14:paraId="2439F59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E8EC74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67F64C1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0490CEB" w14:textId="0489ADF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0D814DD2" w14:textId="30E4636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328B1CE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493187B" w14:textId="7EF5B0C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D095C53" w14:textId="77777777" w:rsidTr="001B7A58">
        <w:tc>
          <w:tcPr>
            <w:tcW w:w="446" w:type="dxa"/>
            <w:vMerge/>
          </w:tcPr>
          <w:p w14:paraId="05FE02E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CC1B55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E5807D5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023135D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34EB738A" w14:textId="44C746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00DC31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7BC4755" w14:textId="1DE0B1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9F8EB1" w14:textId="77777777" w:rsidTr="001B7A58">
        <w:tc>
          <w:tcPr>
            <w:tcW w:w="446" w:type="dxa"/>
            <w:vMerge/>
          </w:tcPr>
          <w:p w14:paraId="46BAC0E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58827E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36FA0A8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7C7341C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6CAEFC41" w14:textId="2BE2F14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61D8441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1033CA" w14:textId="3B0249D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B7C6F6" w14:textId="77777777" w:rsidTr="001B7A58">
        <w:tc>
          <w:tcPr>
            <w:tcW w:w="446" w:type="dxa"/>
            <w:vMerge/>
          </w:tcPr>
          <w:p w14:paraId="72C7F86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C906D1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BB4F81F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789F9A1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1DE78CF2" w14:textId="3C4EA03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28BEA4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16EE10" w14:textId="40B988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BCF63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70B5B1C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57311F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A84FA63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4A8670A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229C4B20" w14:textId="2F65F22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C4A1E0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0FAD4A7" w14:textId="34AE42E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07C5F9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656F7D0" w14:textId="673BD31B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16D8EE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16 01 19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30EF6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Tworzywa sztuczne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31A651E1" w14:textId="5C4EC3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626889B" w14:textId="4227BF2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0920AD4" w14:textId="19B210DB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1B7A58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0163F05" w14:textId="626E67D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756657C" w14:textId="77777777" w:rsidTr="001B7A58">
        <w:tc>
          <w:tcPr>
            <w:tcW w:w="446" w:type="dxa"/>
            <w:vMerge/>
          </w:tcPr>
          <w:p w14:paraId="5F7FB2C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0FA441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C1272A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AC56422" w14:textId="36E7F60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19F42AC" w14:textId="30F219E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14BD596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5CD7D8E" w14:textId="3DB6468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BC98337" w14:textId="77777777" w:rsidTr="001B7A58">
        <w:tc>
          <w:tcPr>
            <w:tcW w:w="446" w:type="dxa"/>
            <w:vMerge/>
          </w:tcPr>
          <w:p w14:paraId="37BEC8C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D29D4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8C970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22ED4447" w14:textId="522B8DE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3611B9B" w14:textId="3E7870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209067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F6CCB8C" w14:textId="3F1B978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C35E59" w14:textId="77777777" w:rsidTr="001B7A58">
        <w:tc>
          <w:tcPr>
            <w:tcW w:w="446" w:type="dxa"/>
            <w:vMerge/>
          </w:tcPr>
          <w:p w14:paraId="4E204B5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7F640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D1F469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43E4E3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3F005518" w14:textId="7BF6074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Katowice 3 a</w:t>
            </w:r>
          </w:p>
        </w:tc>
        <w:tc>
          <w:tcPr>
            <w:tcW w:w="969" w:type="dxa"/>
            <w:vMerge/>
            <w:vAlign w:val="center"/>
          </w:tcPr>
          <w:p w14:paraId="04ECB0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CD585B" w14:textId="5ED74E8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3AE437B" w14:textId="77777777" w:rsidTr="001B7A58">
        <w:tc>
          <w:tcPr>
            <w:tcW w:w="446" w:type="dxa"/>
            <w:vMerge/>
          </w:tcPr>
          <w:p w14:paraId="2BCDE56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4E5A9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9AD4F9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18D21EF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4FFB4A97" w14:textId="3754C3E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33934"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10E6A8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6960AA" w14:textId="0741596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F6D208" w14:textId="77777777" w:rsidTr="001B7A58">
        <w:tc>
          <w:tcPr>
            <w:tcW w:w="446" w:type="dxa"/>
            <w:vMerge/>
          </w:tcPr>
          <w:p w14:paraId="759E4FF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56EFD3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DF5074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C247ED6" w14:textId="0AF09C9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7F22CE5A" w14:textId="74061421" w:rsidR="00C26826" w:rsidRPr="00933934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5C87BB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534123" w14:textId="51198E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37229A7" w14:textId="77777777" w:rsidTr="001B7A58">
        <w:tc>
          <w:tcPr>
            <w:tcW w:w="446" w:type="dxa"/>
            <w:vMerge/>
          </w:tcPr>
          <w:p w14:paraId="68111AE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34245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05EAB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AEB1F05" w14:textId="45E58E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0911F35D" w14:textId="0C8ACA42" w:rsidR="00C26826" w:rsidRPr="00933934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67E852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B1E385" w14:textId="5E3D11F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2BA40D" w14:textId="77777777" w:rsidTr="001B7A58">
        <w:tc>
          <w:tcPr>
            <w:tcW w:w="446" w:type="dxa"/>
            <w:vMerge/>
          </w:tcPr>
          <w:p w14:paraId="62031AD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C2AC0E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F36C98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</w:tcPr>
          <w:p w14:paraId="73DE7D62" w14:textId="3D570BD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97D191B" w14:textId="53C9FBE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27F339B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38E812" w14:textId="569EDF8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2AB0B00" w14:textId="77777777" w:rsidTr="001B7A58">
        <w:tc>
          <w:tcPr>
            <w:tcW w:w="446" w:type="dxa"/>
            <w:vMerge/>
          </w:tcPr>
          <w:p w14:paraId="3813D8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C7731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3BF71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26E38B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6983669A" w14:textId="06D21D3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A1118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0407C5" w14:textId="38F9968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7410079" w14:textId="77777777" w:rsidTr="001B7A58">
        <w:tc>
          <w:tcPr>
            <w:tcW w:w="446" w:type="dxa"/>
            <w:vMerge/>
          </w:tcPr>
          <w:p w14:paraId="6E17D5C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371C3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E6EC7D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AF5FE1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A228B68" w14:textId="45B7C5A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680BD3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4AEBB4" w14:textId="5CE2135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2852F5" w14:textId="77777777" w:rsidTr="001B7A58">
        <w:tc>
          <w:tcPr>
            <w:tcW w:w="446" w:type="dxa"/>
            <w:vMerge/>
          </w:tcPr>
          <w:p w14:paraId="316D821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125B1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E0759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6B12D1F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4C0EA369" w14:textId="3627AA5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73D052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89FDE84" w14:textId="28BCF35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E825A3" w14:textId="77777777" w:rsidTr="001B7A58">
        <w:tc>
          <w:tcPr>
            <w:tcW w:w="446" w:type="dxa"/>
            <w:vMerge/>
          </w:tcPr>
          <w:p w14:paraId="3B3DD9D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EDA0A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DC380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702D8F1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1ED788C7" w14:textId="2ABE5DF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18A4939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DA6F3EA" w14:textId="1A03A38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06D876C" w14:textId="77777777" w:rsidTr="001B7A58">
        <w:tc>
          <w:tcPr>
            <w:tcW w:w="446" w:type="dxa"/>
            <w:vMerge/>
          </w:tcPr>
          <w:p w14:paraId="6B668E7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874EA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85E176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6CB55E00" w14:textId="2693071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04E4290E" w14:textId="52C6846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39F70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07A5B9" w14:textId="7CBDACE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C4653D" w14:textId="77777777" w:rsidTr="001B7A58">
        <w:tc>
          <w:tcPr>
            <w:tcW w:w="446" w:type="dxa"/>
            <w:vMerge/>
          </w:tcPr>
          <w:p w14:paraId="2BB2ADA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0BBBE5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D8233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</w:tcPr>
          <w:p w14:paraId="46FAAC71" w14:textId="08BE28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19B64EEF" w14:textId="3E71033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2C7C80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1FEDF2D" w14:textId="66A3944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13220D" w14:textId="77777777" w:rsidTr="001B7A58">
        <w:tc>
          <w:tcPr>
            <w:tcW w:w="446" w:type="dxa"/>
            <w:vMerge/>
          </w:tcPr>
          <w:p w14:paraId="46EE485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3E5925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CF4938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4DCB996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16C7C5BA" w14:textId="7752EA8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2DEEE58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8F93FD9" w14:textId="3F54A94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EB40BF3" w14:textId="77777777" w:rsidTr="001B7A58">
        <w:tc>
          <w:tcPr>
            <w:tcW w:w="446" w:type="dxa"/>
            <w:vMerge/>
          </w:tcPr>
          <w:p w14:paraId="182F1EA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2B7A1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9AFBB4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25B16565" w14:textId="7A40161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218BA72A" w14:textId="24D84FE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14E39C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598B713" w14:textId="40E94D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BCCDDE3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F993C9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4B62EB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0C2B15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1DB08065" w14:textId="5508889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Czerwionka– Leszczyny</w:t>
            </w:r>
          </w:p>
          <w:p w14:paraId="2A5EF90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6BED1BC4" w14:textId="2810DF9B" w:rsidR="00C0514A" w:rsidRDefault="00C0514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024F2BF0" w14:textId="2F86B51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54B52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25541DF" w14:textId="410C70A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5954D7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E6BBCE3" w14:textId="7D1E9902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639F7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7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8CD5C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Filtry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position w:val="1"/>
              </w:rPr>
              <w:t>l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ow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17EDD157" w14:textId="057E31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7699CCBE" w14:textId="17B29F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69E1017" w14:textId="73C15D43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95740AF" w14:textId="05A2EE5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5DF7E05" w14:textId="77777777" w:rsidTr="001B7A58">
        <w:tc>
          <w:tcPr>
            <w:tcW w:w="446" w:type="dxa"/>
            <w:vMerge/>
          </w:tcPr>
          <w:p w14:paraId="6364265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41EAA4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77FA4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0C9595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7767AC9" w14:textId="3A20CD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Węglowa 4</w:t>
            </w:r>
          </w:p>
        </w:tc>
        <w:tc>
          <w:tcPr>
            <w:tcW w:w="969" w:type="dxa"/>
            <w:vMerge/>
            <w:vAlign w:val="center"/>
          </w:tcPr>
          <w:p w14:paraId="7EF8FE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5152B9" w14:textId="08DC1AB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78DBA8" w14:textId="77777777" w:rsidTr="001B7A58">
        <w:tc>
          <w:tcPr>
            <w:tcW w:w="446" w:type="dxa"/>
            <w:vMerge/>
          </w:tcPr>
          <w:p w14:paraId="7492DDB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4FA5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8BC23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A7693D" w14:textId="52C1751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C7D2327" w14:textId="36363DC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BC094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BA4869" w14:textId="314554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7963C6" w14:textId="77777777" w:rsidTr="001B7A58">
        <w:tc>
          <w:tcPr>
            <w:tcW w:w="446" w:type="dxa"/>
            <w:vMerge/>
          </w:tcPr>
          <w:p w14:paraId="5DBBF9F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71AF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7577C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263027B" w14:textId="6D69AD9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B62D2DD" w14:textId="77A2E4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81BF7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40729B" w14:textId="36117E0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877E411" w14:textId="77777777" w:rsidTr="001B7A58">
        <w:tc>
          <w:tcPr>
            <w:tcW w:w="446" w:type="dxa"/>
            <w:vMerge/>
          </w:tcPr>
          <w:p w14:paraId="7DB9C5F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EC26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084C5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709FBEC1" w14:textId="7F4454D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B65F490" w14:textId="372F7E1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4519406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1641B4B" w14:textId="43E1B63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8C98E43" w14:textId="77777777" w:rsidTr="001B7A58">
        <w:tc>
          <w:tcPr>
            <w:tcW w:w="446" w:type="dxa"/>
            <w:vMerge/>
          </w:tcPr>
          <w:p w14:paraId="30F6E31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71C2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95061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BAB171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DA0A61D" w14:textId="34060F7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DE48F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11968D" w14:textId="74C8FE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1714C23" w14:textId="77777777" w:rsidTr="001B7A58">
        <w:tc>
          <w:tcPr>
            <w:tcW w:w="446" w:type="dxa"/>
            <w:vMerge/>
          </w:tcPr>
          <w:p w14:paraId="464F989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9D39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A0FA5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2B1865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0F7BBF87" w14:textId="678BA4B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3973E7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6F648E" w14:textId="246B0A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DA028BB" w14:textId="77777777" w:rsidTr="001B7A58">
        <w:tc>
          <w:tcPr>
            <w:tcW w:w="446" w:type="dxa"/>
            <w:vMerge/>
          </w:tcPr>
          <w:p w14:paraId="7B8A91E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E0CD2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CFD8B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5EDF92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57D641A" w14:textId="733AD69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0AB7DF8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6762617" w14:textId="2E944F6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7A0C0DC" w14:textId="77777777" w:rsidTr="001B7A58">
        <w:tc>
          <w:tcPr>
            <w:tcW w:w="446" w:type="dxa"/>
            <w:vMerge/>
          </w:tcPr>
          <w:p w14:paraId="0B7CA8E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682A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F3E70C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97A227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D891FB2" w14:textId="334693E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5737E51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091E23A" w14:textId="4B06996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EE33284" w14:textId="77777777" w:rsidTr="001B7A58">
        <w:tc>
          <w:tcPr>
            <w:tcW w:w="446" w:type="dxa"/>
            <w:vMerge/>
          </w:tcPr>
          <w:p w14:paraId="778C670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05A0E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9D9E8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C13561" w14:textId="333F863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A29AAF9" w14:textId="1D266E6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00E6C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B90D909" w14:textId="165BEFE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3D97DA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E20F8D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1F6171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08E154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4784EF14" w14:textId="6530616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51D4B552" w14:textId="0BB0E1A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3C9DF2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83CE992" w14:textId="246EA5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BF2FD5B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51878BA" w14:textId="19E0D8A4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16DC290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99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71EA08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ie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10C001D7" w14:textId="7C03B0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7CF5C0C8" w14:textId="4BB278C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587AABF" w14:textId="6125FA71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0D010A40" w14:textId="3282F89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7A5FDF7" w14:textId="77777777" w:rsidTr="001B7A58">
        <w:tc>
          <w:tcPr>
            <w:tcW w:w="446" w:type="dxa"/>
            <w:vMerge/>
          </w:tcPr>
          <w:p w14:paraId="61BE506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D1EFE1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905C8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DD7F6C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1224320" w14:textId="0EA444A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57ACEB8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75E383" w14:textId="20AE3ED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4D55248" w14:textId="77777777" w:rsidTr="001B7A58">
        <w:tc>
          <w:tcPr>
            <w:tcW w:w="446" w:type="dxa"/>
            <w:vMerge/>
          </w:tcPr>
          <w:p w14:paraId="3CCB089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41548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F8A05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D05AEE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E13921B" w14:textId="1117AA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Energetyka 17</w:t>
            </w:r>
          </w:p>
        </w:tc>
        <w:tc>
          <w:tcPr>
            <w:tcW w:w="969" w:type="dxa"/>
            <w:vMerge/>
            <w:vAlign w:val="center"/>
          </w:tcPr>
          <w:p w14:paraId="3EF6BD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D90D05" w14:textId="1FD4BA2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B9B88E" w14:textId="77777777" w:rsidTr="001B7A58">
        <w:tc>
          <w:tcPr>
            <w:tcW w:w="446" w:type="dxa"/>
            <w:vMerge/>
          </w:tcPr>
          <w:p w14:paraId="5756416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31787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8B2276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59D671D" w14:textId="000C5E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289AA30" w14:textId="538B75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0BFED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52C76F" w14:textId="1ACF60C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0EDC9AB" w14:textId="77777777" w:rsidTr="001B7A58">
        <w:tc>
          <w:tcPr>
            <w:tcW w:w="446" w:type="dxa"/>
            <w:vMerge/>
          </w:tcPr>
          <w:p w14:paraId="25C2CD1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4294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E3635A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0B5F2DB" w14:textId="0963651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F32A090" w14:textId="7653DF7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46725B7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4468874" w14:textId="7DFBF8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CB872D8" w14:textId="77777777" w:rsidTr="001B7A58">
        <w:tc>
          <w:tcPr>
            <w:tcW w:w="446" w:type="dxa"/>
            <w:vMerge/>
          </w:tcPr>
          <w:p w14:paraId="757F5A9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C48B6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25FC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86648D4" w14:textId="1A53B42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704B03A" w14:textId="0189481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09006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E9784A" w14:textId="2C2C0A3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3C47F39" w14:textId="77777777" w:rsidTr="001B7A58">
        <w:tc>
          <w:tcPr>
            <w:tcW w:w="446" w:type="dxa"/>
            <w:vMerge/>
          </w:tcPr>
          <w:p w14:paraId="3FBDF21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4FC3C6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A55D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1EDF4A9" w14:textId="60CB43F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0CFD68F" w14:textId="049D3C4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773A4F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66D349" w14:textId="206253E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0A54157" w14:textId="77777777" w:rsidTr="001B7A58">
        <w:tc>
          <w:tcPr>
            <w:tcW w:w="446" w:type="dxa"/>
            <w:vMerge/>
          </w:tcPr>
          <w:p w14:paraId="515D530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47C56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6CFC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0254C4B" w14:textId="42D464A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1EC8082" w14:textId="6282892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Mościckiego 5 d </w:t>
            </w:r>
          </w:p>
        </w:tc>
        <w:tc>
          <w:tcPr>
            <w:tcW w:w="969" w:type="dxa"/>
            <w:vMerge/>
            <w:vAlign w:val="center"/>
          </w:tcPr>
          <w:p w14:paraId="7985ACA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0ADBF6" w14:textId="131A784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A37A8F1" w14:textId="77777777" w:rsidTr="001B7A58">
        <w:tc>
          <w:tcPr>
            <w:tcW w:w="446" w:type="dxa"/>
            <w:vMerge/>
          </w:tcPr>
          <w:p w14:paraId="3545B65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70BD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613BA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DD49D19" w14:textId="7EC82FE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09B99E7" w14:textId="28757C1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38AB06C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C6C1A3F" w14:textId="183EB4C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AA2105" w14:textId="77777777" w:rsidTr="001B7A58">
        <w:trPr>
          <w:trHeight w:val="133"/>
        </w:trPr>
        <w:tc>
          <w:tcPr>
            <w:tcW w:w="446" w:type="dxa"/>
            <w:vMerge/>
          </w:tcPr>
          <w:p w14:paraId="51A2D79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F34FFE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F4A81D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864A445" w14:textId="25D1BC7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7FED29E" w14:textId="62AB357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261C01A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5E2D249" w14:textId="143090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19C4581" w14:textId="77777777" w:rsidTr="001B7A58">
        <w:trPr>
          <w:trHeight w:val="133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0CED4A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69C0D5F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5DD79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3C9DB228" w14:textId="3B88E95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08C87ACE" w14:textId="5350D52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13AAB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E1BF540" w14:textId="1B7777C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83E8B4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3EE9088" w14:textId="61E3C93E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22B90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3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C58B83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cz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32A12C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</w:rPr>
              <w:t>me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ty</w:t>
            </w:r>
            <w:r w:rsidRPr="00516508">
              <w:rPr>
                <w:rFonts w:ascii="Arial Narrow" w:hAnsi="Arial Narrow" w:cs="Calibri"/>
                <w:spacing w:val="-7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  <w:spacing w:val="2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3"/>
              </w:rPr>
              <w:t>0</w:t>
            </w:r>
            <w:r w:rsidRPr="00516508">
              <w:rPr>
                <w:rFonts w:ascii="Arial Narrow" w:hAnsi="Arial Narrow" w:cs="Calibri"/>
              </w:rPr>
              <w:t>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 xml:space="preserve">09 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 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(</w:t>
            </w:r>
            <w:r w:rsidRPr="00516508">
              <w:rPr>
                <w:rFonts w:ascii="Arial Narrow" w:hAnsi="Arial Narrow" w:cs="Calibri"/>
                <w:spacing w:val="1"/>
              </w:rPr>
              <w:t>ś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2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tl</w:t>
            </w:r>
            <w:r w:rsidRPr="00516508">
              <w:rPr>
                <w:rFonts w:ascii="Arial Narrow" w:hAnsi="Arial Narrow" w:cs="Calibri"/>
                <w:spacing w:val="1"/>
              </w:rPr>
              <w:t>ó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ki)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4C4748A1" w14:textId="598860F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27A3B25B" w14:textId="71B5DEA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A0B380B" w14:textId="20D3330B" w:rsidR="00C26826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6C33BA6D" w14:textId="52C63C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3E8EFDD" w14:textId="77777777" w:rsidTr="001B7A58">
        <w:tc>
          <w:tcPr>
            <w:tcW w:w="446" w:type="dxa"/>
            <w:vMerge/>
          </w:tcPr>
          <w:p w14:paraId="21FF2F3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C3A8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3732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8CC5A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5186B729" w14:textId="5586239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1308A8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82D7B88" w14:textId="3B71AD0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B448641" w14:textId="77777777" w:rsidTr="001B7A58">
        <w:tc>
          <w:tcPr>
            <w:tcW w:w="446" w:type="dxa"/>
            <w:vMerge/>
          </w:tcPr>
          <w:p w14:paraId="42BD556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48288F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CD542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234A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02F35EEE" w14:textId="23C33F3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230BF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D8D92C6" w14:textId="4E2BD25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338C9B4" w14:textId="77777777" w:rsidTr="001B7A58">
        <w:tc>
          <w:tcPr>
            <w:tcW w:w="446" w:type="dxa"/>
            <w:vMerge/>
          </w:tcPr>
          <w:p w14:paraId="7B8969B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1AAC66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F89A37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E522FAF" w14:textId="7955A5E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01FBF976" w14:textId="4CEC664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D9EB28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9DCFC7" w14:textId="231C3E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B3C462C" w14:textId="77777777" w:rsidTr="001B7A58">
        <w:tc>
          <w:tcPr>
            <w:tcW w:w="446" w:type="dxa"/>
            <w:vMerge/>
          </w:tcPr>
          <w:p w14:paraId="06F56AC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00E17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7B9C64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CF96FEE" w14:textId="081D56A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0847F640" w14:textId="2974077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45DB1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BBEA13C" w14:textId="1C347A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EEC8A46" w14:textId="77777777" w:rsidTr="001B7A58">
        <w:tc>
          <w:tcPr>
            <w:tcW w:w="446" w:type="dxa"/>
            <w:vMerge/>
          </w:tcPr>
          <w:p w14:paraId="65219BC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6128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6484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A2F5797" w14:textId="4AD02F1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Wodzisław Śląski </w:t>
            </w:r>
          </w:p>
        </w:tc>
        <w:tc>
          <w:tcPr>
            <w:tcW w:w="1683" w:type="dxa"/>
          </w:tcPr>
          <w:p w14:paraId="753FF9E5" w14:textId="75B56D5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2D0E2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62AF51" w14:textId="39627FE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0175995" w14:textId="77777777" w:rsidTr="001B7A58">
        <w:tc>
          <w:tcPr>
            <w:tcW w:w="446" w:type="dxa"/>
            <w:vMerge/>
          </w:tcPr>
          <w:p w14:paraId="26FAAC0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9A6AF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AAF95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D130523" w14:textId="27C5AEB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</w:tcPr>
          <w:p w14:paraId="2DB8C883" w14:textId="68AFB3F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73B1A3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4F1174B" w14:textId="729FB36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4FED0FD" w14:textId="77777777" w:rsidTr="001B7A58">
        <w:tc>
          <w:tcPr>
            <w:tcW w:w="446" w:type="dxa"/>
            <w:vMerge/>
          </w:tcPr>
          <w:p w14:paraId="09B690E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BE270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8FCCC2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15314C30" w14:textId="4916F1E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1F449AB1" w14:textId="65911F5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8C809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5EF3632" w14:textId="00D6500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2BB8D2" w14:textId="77777777" w:rsidTr="001B7A58">
        <w:tc>
          <w:tcPr>
            <w:tcW w:w="446" w:type="dxa"/>
            <w:vMerge/>
          </w:tcPr>
          <w:p w14:paraId="2400C14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C0476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55EE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59F108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1249351A" w14:textId="0C7672E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5F43FF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D86F32D" w14:textId="6D0E78F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69895B" w14:textId="77777777" w:rsidTr="001B7A58">
        <w:tc>
          <w:tcPr>
            <w:tcW w:w="446" w:type="dxa"/>
            <w:vMerge/>
          </w:tcPr>
          <w:p w14:paraId="37B04B1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13D4C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9D7B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FA0793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A56445A" w14:textId="3722920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6678BAB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A88EFEF" w14:textId="4EB3E58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76E31F7" w14:textId="77777777" w:rsidTr="001B7A58">
        <w:tc>
          <w:tcPr>
            <w:tcW w:w="446" w:type="dxa"/>
            <w:vMerge/>
          </w:tcPr>
          <w:p w14:paraId="59CE98A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5C28C8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396767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E4C192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786F0B71" w14:textId="44492AC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747C26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16F97E" w14:textId="40A0D0E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D92BDE" w14:textId="77777777" w:rsidTr="001B7A58">
        <w:tc>
          <w:tcPr>
            <w:tcW w:w="446" w:type="dxa"/>
            <w:vMerge/>
          </w:tcPr>
          <w:p w14:paraId="5194C5E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378F78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BCA9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ACE845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FB7E8C0" w14:textId="45F9EC8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5CFA06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D69045D" w14:textId="59D8607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CA2B67" w14:textId="77777777" w:rsidTr="001B7A58">
        <w:tc>
          <w:tcPr>
            <w:tcW w:w="446" w:type="dxa"/>
            <w:vMerge/>
          </w:tcPr>
          <w:p w14:paraId="584384C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48C7F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2C1F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7B30B0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ABA1349" w14:textId="1FF3DCA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399D066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829CE8" w14:textId="7EC729D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95E33E" w14:textId="77777777" w:rsidTr="001B7A58">
        <w:tc>
          <w:tcPr>
            <w:tcW w:w="446" w:type="dxa"/>
            <w:vMerge/>
          </w:tcPr>
          <w:p w14:paraId="781D97E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59D3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13100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55B4139" w14:textId="0B7662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28E20FA2" w14:textId="1C92CDD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299D303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37E9139" w14:textId="580A99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960FEA2" w14:textId="77777777" w:rsidTr="001B7A58">
        <w:tc>
          <w:tcPr>
            <w:tcW w:w="446" w:type="dxa"/>
            <w:vMerge/>
          </w:tcPr>
          <w:p w14:paraId="28BDC6B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37DFC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59256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DFC0EAB" w14:textId="65A8460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79CBAFCD" w14:textId="7EB4B72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0CEE6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6244B14" w14:textId="0E5011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79E812" w14:textId="77777777" w:rsidTr="001B7A58">
        <w:tc>
          <w:tcPr>
            <w:tcW w:w="446" w:type="dxa"/>
            <w:vMerge/>
          </w:tcPr>
          <w:p w14:paraId="1E3255E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C163E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72690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C33EF22" w14:textId="724D570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4F69D107" w14:textId="6ABF6E6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B9EA89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84E60A" w14:textId="0C6CF92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0EAC00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6635DB5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3B2BDD1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CCE72D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718324A" w14:textId="489266D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364E23B7" w14:textId="2430FE5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810D9E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EBCED5B" w14:textId="20B7039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676140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A82F3AB" w14:textId="7AAC3C2B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4CCABC6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>
              <w:rPr>
                <w:rFonts w:ascii="Arial Narrow" w:hAnsi="Arial Narrow" w:cs="Calibri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>
              <w:rPr>
                <w:rFonts w:ascii="Arial Narrow" w:hAnsi="Arial Narrow" w:cs="Calibri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15</w:t>
            </w:r>
            <w:r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8AA16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Niebezpieczne elementy lub części składowe usunięte ze zużytych urządzeń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2EFD969F" w14:textId="46DC0F5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27AEB3AE" w14:textId="3CAE2B5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949B5D6" w14:textId="513605EB" w:rsidR="00C26826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03E70B1" w14:textId="2984089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2D041E0" w14:textId="77777777" w:rsidTr="001B7A58">
        <w:tc>
          <w:tcPr>
            <w:tcW w:w="446" w:type="dxa"/>
            <w:vMerge/>
          </w:tcPr>
          <w:p w14:paraId="6DC2F88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C5CC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4AF7E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D15ED2E" w14:textId="3B56E9D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D38CC64" w14:textId="0354BC0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245B32E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05C12A" w14:textId="2BD1A2B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04EB92F" w14:textId="77777777" w:rsidTr="001B7A58">
        <w:tc>
          <w:tcPr>
            <w:tcW w:w="446" w:type="dxa"/>
            <w:vMerge/>
          </w:tcPr>
          <w:p w14:paraId="7397FF0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91EA4C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7A430D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F2C46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C659FE0" w14:textId="1F39FB2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/>
            <w:vAlign w:val="center"/>
          </w:tcPr>
          <w:p w14:paraId="078FA7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B322E6" w14:textId="59BB754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E6D3650" w14:textId="77777777" w:rsidTr="001B7A58">
        <w:tc>
          <w:tcPr>
            <w:tcW w:w="446" w:type="dxa"/>
            <w:vMerge/>
          </w:tcPr>
          <w:p w14:paraId="0CA69DF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F076D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12770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E6CD0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F74CAB9" w14:textId="4844C9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6C1A7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E91E790" w14:textId="2D231AA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97623A2" w14:textId="77777777" w:rsidTr="001B7A58">
        <w:tc>
          <w:tcPr>
            <w:tcW w:w="446" w:type="dxa"/>
            <w:vMerge/>
          </w:tcPr>
          <w:p w14:paraId="525C1D7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2E438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855F1C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4288DD9" w14:textId="7969C5E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2D686BC" w14:textId="254DED7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19D026C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AFBD063" w14:textId="3E3BDE6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7C405C" w14:textId="77777777" w:rsidTr="001B7A58">
        <w:tc>
          <w:tcPr>
            <w:tcW w:w="446" w:type="dxa"/>
            <w:vMerge/>
          </w:tcPr>
          <w:p w14:paraId="6C33EA0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EA55A5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886BE8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448FAFD" w14:textId="385322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ED1BEF6" w14:textId="3527111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BC9A2A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F97B15E" w14:textId="616C88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A4F276E" w14:textId="77777777" w:rsidTr="001B7A58">
        <w:tc>
          <w:tcPr>
            <w:tcW w:w="446" w:type="dxa"/>
            <w:vMerge/>
          </w:tcPr>
          <w:p w14:paraId="5904F4F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E37198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2DB097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805ECC5" w14:textId="3A8293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6592EAA" w14:textId="7325814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452996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5FF537" w14:textId="21729E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B1595D9" w14:textId="77777777" w:rsidTr="001B7A58">
        <w:tc>
          <w:tcPr>
            <w:tcW w:w="446" w:type="dxa"/>
            <w:vMerge/>
          </w:tcPr>
          <w:p w14:paraId="7472E71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718A13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6EDB3F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81ED83C" w14:textId="4472BA3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25A6226" w14:textId="1D4C1F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BE138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073F1F1" w14:textId="676C96C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5F85C7" w14:textId="77777777" w:rsidTr="001B7A58">
        <w:tc>
          <w:tcPr>
            <w:tcW w:w="446" w:type="dxa"/>
            <w:vMerge/>
          </w:tcPr>
          <w:p w14:paraId="60F76CF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1B59A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4C32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14A1885" w14:textId="04438F1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29B742C" w14:textId="70FE9D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C8715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0C464E6" w14:textId="1A33B3D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8DAE54A" w14:textId="77777777" w:rsidTr="001B7A58">
        <w:tc>
          <w:tcPr>
            <w:tcW w:w="446" w:type="dxa"/>
            <w:vMerge/>
          </w:tcPr>
          <w:p w14:paraId="3662586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E575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EDD722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7140E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3D28AD8" w14:textId="096C6F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07D8B4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F256686" w14:textId="7542342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076CDA7" w14:textId="77777777" w:rsidTr="001B7A58">
        <w:tc>
          <w:tcPr>
            <w:tcW w:w="446" w:type="dxa"/>
            <w:vMerge/>
          </w:tcPr>
          <w:p w14:paraId="6FBF8C7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7DBD9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DF92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FBF674" w14:textId="3677DE4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82A8440" w14:textId="4E9F28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6AE3E2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220695B" w14:textId="1F8FCE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1DED131" w14:textId="77777777" w:rsidTr="001B7A58">
        <w:tc>
          <w:tcPr>
            <w:tcW w:w="446" w:type="dxa"/>
            <w:vMerge/>
          </w:tcPr>
          <w:p w14:paraId="494469A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09525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4C880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AFEAAF9" w14:textId="0EC57DE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6F1D8AB" w14:textId="4DF7CB3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387970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11D32B" w14:textId="4369449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1C197EF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471893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2A8E3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43383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675AA14D" w14:textId="097CF8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1AEB0082" w14:textId="1BD1D5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AC0CC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447F4688" w14:textId="25DD02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C07575C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7AEB8006" w14:textId="3C8D25FF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379B4F7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16 03 04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5C43F6E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  <w:highlight w:val="yell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Nieorganiczne odpady inne niż wymienione w 16 03 03, 16 03 80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FC40733" w14:textId="2C62888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C84C17B" w14:textId="0A860BF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7EFB200" w14:textId="43FF551C" w:rsidR="00C26826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140220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0</w:t>
            </w:r>
            <w:r w:rsidR="00140220">
              <w:rPr>
                <w:rFonts w:ascii="Arial Narrow" w:hAnsi="Arial Narrow"/>
              </w:rPr>
              <w:t>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6649726" w14:textId="4177471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6705D71" w14:textId="77777777" w:rsidTr="001B7A58">
        <w:tc>
          <w:tcPr>
            <w:tcW w:w="446" w:type="dxa"/>
            <w:vMerge/>
          </w:tcPr>
          <w:p w14:paraId="14468A6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13945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D1E9C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A6957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65DB147" w14:textId="35194B4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613E3F3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66B667" w14:textId="618C5FA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1AEF494" w14:textId="77777777" w:rsidTr="001B7A58">
        <w:tc>
          <w:tcPr>
            <w:tcW w:w="446" w:type="dxa"/>
            <w:vMerge/>
          </w:tcPr>
          <w:p w14:paraId="6AD6B40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C5112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82F462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8A3293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6714E7D" w14:textId="35E9C3C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A2574D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DD08FF" w14:textId="2C0D027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BCE8B7F" w14:textId="77777777" w:rsidTr="001B7A58">
        <w:tc>
          <w:tcPr>
            <w:tcW w:w="446" w:type="dxa"/>
            <w:vMerge/>
          </w:tcPr>
          <w:p w14:paraId="4E4CD71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4E4A4C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2929C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D774B8B" w14:textId="77F025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499FF64" w14:textId="672EF9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7775AB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2E7A5C0" w14:textId="5A011B0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E1D1FD" w14:textId="77777777" w:rsidTr="001B7A58">
        <w:tc>
          <w:tcPr>
            <w:tcW w:w="446" w:type="dxa"/>
            <w:vMerge/>
          </w:tcPr>
          <w:p w14:paraId="34B8D20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5D39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0765B4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985FFA" w14:textId="03E9AF3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BA6C199" w14:textId="6E4526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731315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5E0B3B" w14:textId="78370DA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36A12A0" w14:textId="77777777" w:rsidTr="001B7A58">
        <w:tc>
          <w:tcPr>
            <w:tcW w:w="446" w:type="dxa"/>
            <w:vMerge/>
          </w:tcPr>
          <w:p w14:paraId="3A327A8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94A4E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A86246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72E7281" w14:textId="399D6CF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BEBB3D4" w14:textId="764DC20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D5C46C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C5E9440" w14:textId="3E26461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0F57E1" w14:textId="77777777" w:rsidTr="001B7A58">
        <w:tc>
          <w:tcPr>
            <w:tcW w:w="446" w:type="dxa"/>
            <w:vMerge/>
          </w:tcPr>
          <w:p w14:paraId="7F1A827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70BAA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5A194E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2D990D9" w14:textId="4EFD6D3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F969A24" w14:textId="0B7F7D2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5C9EA3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A43198" w14:textId="38136F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F7DEE9A" w14:textId="77777777" w:rsidTr="001B7A58">
        <w:tc>
          <w:tcPr>
            <w:tcW w:w="446" w:type="dxa"/>
            <w:vMerge/>
          </w:tcPr>
          <w:p w14:paraId="262B650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9D0B0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61356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EFA227B" w14:textId="6D2057D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D09897F" w14:textId="58B2F95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620BAF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1ECAB8D" w14:textId="4CE0AAF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D56E4B0" w14:textId="77777777" w:rsidTr="001B7A58">
        <w:tc>
          <w:tcPr>
            <w:tcW w:w="446" w:type="dxa"/>
            <w:vMerge/>
          </w:tcPr>
          <w:p w14:paraId="7BECE5A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A32D24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AB967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5B60A18" w14:textId="7DBEF38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3AE21E5" w14:textId="5B2D55F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91AF8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572C9B" w14:textId="756259C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A08E4C6" w14:textId="77777777" w:rsidTr="001B7A58">
        <w:trPr>
          <w:trHeight w:val="189"/>
        </w:trPr>
        <w:tc>
          <w:tcPr>
            <w:tcW w:w="446" w:type="dxa"/>
            <w:vMerge/>
          </w:tcPr>
          <w:p w14:paraId="17F14A0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EB0BE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87943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54F3DDB" w14:textId="70D7AC9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C04D5E5" w14:textId="2A0EE07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BFDEA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8E9C24" w14:textId="7ACB15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3B9F46" w14:textId="77777777" w:rsidTr="001B7A58">
        <w:tc>
          <w:tcPr>
            <w:tcW w:w="446" w:type="dxa"/>
            <w:vMerge/>
          </w:tcPr>
          <w:p w14:paraId="144A44A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03807D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92A3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49CBC2D" w14:textId="1D03139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BEBB3EB" w14:textId="307385D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C44AF1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C622BEA" w14:textId="3718C4D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3AD59C9" w14:textId="77777777" w:rsidTr="001B7A58">
        <w:tc>
          <w:tcPr>
            <w:tcW w:w="446" w:type="dxa"/>
            <w:vMerge/>
          </w:tcPr>
          <w:p w14:paraId="42BC5D0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4AEE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A10D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25A29F98" w14:textId="6D74514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6AD14748" w14:textId="59025D7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48776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79A896C7" w14:textId="01FD112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73FD6D9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50AF33FF" w14:textId="0DF7828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6C6A93B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05 04*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4FB23B7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Gazy w pojemnikach (w tym halony) zawierające substancje niebezpieczne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35DE21A1" w14:textId="0EF62F4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</w:tcPr>
          <w:p w14:paraId="54A96097" w14:textId="2CBCC96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F230FA" w14:textId="1AF83BCE" w:rsidR="00240708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0,20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</w:tcPr>
          <w:p w14:paraId="039FDF22" w14:textId="3BD935D0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A281643" w14:textId="77777777" w:rsidTr="001B7A58">
        <w:tc>
          <w:tcPr>
            <w:tcW w:w="446" w:type="dxa"/>
            <w:vMerge w:val="restart"/>
          </w:tcPr>
          <w:p w14:paraId="5721FED9" w14:textId="6B57352E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</w:tcPr>
          <w:p w14:paraId="4E3AB7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16 05 05</w:t>
            </w:r>
          </w:p>
        </w:tc>
        <w:tc>
          <w:tcPr>
            <w:tcW w:w="2410" w:type="dxa"/>
            <w:vMerge w:val="restart"/>
          </w:tcPr>
          <w:p w14:paraId="3DA36B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Gazy w pojemnikach inne niż wymienione w 16 05 04</w:t>
            </w:r>
          </w:p>
        </w:tc>
        <w:tc>
          <w:tcPr>
            <w:tcW w:w="1565" w:type="dxa"/>
            <w:vMerge w:val="restart"/>
          </w:tcPr>
          <w:p w14:paraId="5B669A56" w14:textId="00D98D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</w:tcPr>
          <w:p w14:paraId="63982714" w14:textId="074E897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vAlign w:val="center"/>
          </w:tcPr>
          <w:p w14:paraId="0F369205" w14:textId="464BC45E" w:rsidR="00C26826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</w:tcPr>
          <w:p w14:paraId="415D7A42" w14:textId="644D941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1A20450" w14:textId="77777777" w:rsidTr="001B7A58">
        <w:tc>
          <w:tcPr>
            <w:tcW w:w="446" w:type="dxa"/>
            <w:vMerge/>
          </w:tcPr>
          <w:p w14:paraId="11E678C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1B51D3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C2E07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CDD72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568ABBAD" w14:textId="34B01F7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17229E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4ED083" w14:textId="3B8C79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323A22" w14:textId="77777777" w:rsidTr="001B7A58">
        <w:tc>
          <w:tcPr>
            <w:tcW w:w="446" w:type="dxa"/>
            <w:vMerge/>
          </w:tcPr>
          <w:p w14:paraId="3A56339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0685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D3EF7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3B24B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69FBB8F2" w14:textId="50BC45F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6903EC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8F2F873" w14:textId="261E071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B30DC91" w14:textId="77777777" w:rsidTr="001B7A58">
        <w:tc>
          <w:tcPr>
            <w:tcW w:w="446" w:type="dxa"/>
            <w:vMerge/>
          </w:tcPr>
          <w:p w14:paraId="17F0E3B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5D7D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B0583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8355D5E" w14:textId="647367C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24BD71D" w14:textId="24A8D9A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2D6390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2881F99" w14:textId="56868CD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2973575" w14:textId="77777777" w:rsidTr="001B7A58">
        <w:tc>
          <w:tcPr>
            <w:tcW w:w="446" w:type="dxa"/>
            <w:vMerge/>
          </w:tcPr>
          <w:p w14:paraId="6B6BFB8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9E108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2EC45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D3C1676" w14:textId="4422C4B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15368C8E" w14:textId="222BD5E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1A0805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8BAD556" w14:textId="6F566D0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E45B02" w14:textId="77777777" w:rsidTr="001B7A58">
        <w:tc>
          <w:tcPr>
            <w:tcW w:w="446" w:type="dxa"/>
            <w:vMerge/>
          </w:tcPr>
          <w:p w14:paraId="6A5AE49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C005B0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B21E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05C0097" w14:textId="69A7BC0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148F86B0" w14:textId="1CC9F68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FF55F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12EBBB8" w14:textId="6567F3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D4D7D89" w14:textId="77777777" w:rsidTr="001B7A58">
        <w:tc>
          <w:tcPr>
            <w:tcW w:w="446" w:type="dxa"/>
            <w:vMerge/>
          </w:tcPr>
          <w:p w14:paraId="1571C13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0D16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313B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0C83719" w14:textId="568F37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0BF67DBF" w14:textId="356EDEE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6E822D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42BCB1" w14:textId="6355D2B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FDE8EA" w14:textId="77777777" w:rsidTr="001B7A58">
        <w:tc>
          <w:tcPr>
            <w:tcW w:w="446" w:type="dxa"/>
            <w:vMerge/>
          </w:tcPr>
          <w:p w14:paraId="0829DEB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51001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7C8F3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C8F7200" w14:textId="10582E5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461519E1" w14:textId="2AE6C33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6CB947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8EA933" w14:textId="13277B7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F08EFFF" w14:textId="77777777" w:rsidTr="001B7A58">
        <w:tc>
          <w:tcPr>
            <w:tcW w:w="446" w:type="dxa"/>
            <w:vMerge/>
          </w:tcPr>
          <w:p w14:paraId="4583AE4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7C27F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BB3DE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E792CE9" w14:textId="1D05A4D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79BCA6B4" w14:textId="3FD7871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DFBC2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5545335" w14:textId="1AF4D77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14F06BC" w14:textId="77777777" w:rsidTr="001B7A58">
        <w:tc>
          <w:tcPr>
            <w:tcW w:w="446" w:type="dxa"/>
            <w:vMerge/>
          </w:tcPr>
          <w:p w14:paraId="1E1A34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E5043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82AB1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8EE4DE0" w14:textId="5F30DBD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Żory </w:t>
            </w:r>
          </w:p>
        </w:tc>
        <w:tc>
          <w:tcPr>
            <w:tcW w:w="1683" w:type="dxa"/>
          </w:tcPr>
          <w:p w14:paraId="292E6E08" w14:textId="2E8ADF7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C6E1C7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3FF2B5" w14:textId="7E62B95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34BED9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47A0EE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99972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EB766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0CF3A442" w14:textId="0C09640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79F120A9" w14:textId="70433AC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80918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27EE570" w14:textId="17461E6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4DBBD3B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EEACB7A" w14:textId="0BA01223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08CD79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6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636C4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Che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position w:val="1"/>
              </w:rPr>
              <w:t>orat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position w:val="1"/>
              </w:rPr>
              <w:t>r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ali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ty</w:t>
            </w:r>
            <w:r w:rsidRPr="00516508">
              <w:rPr>
                <w:rFonts w:ascii="Arial Narrow" w:hAnsi="Arial Narrow" w:cs="Calibri"/>
                <w:position w:val="1"/>
              </w:rPr>
              <w:t>cz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6E0EA90F" w14:textId="65328CA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(n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  <w:r w:rsidRPr="00516508">
              <w:rPr>
                <w:rFonts w:ascii="Arial Narrow" w:hAnsi="Arial Narrow" w:cs="Calibri"/>
                <w:spacing w:val="-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ynn</w:t>
            </w:r>
            <w:r w:rsidRPr="00516508">
              <w:rPr>
                <w:rFonts w:ascii="Arial Narrow" w:hAnsi="Arial Narrow" w:cs="Calibri"/>
              </w:rPr>
              <w:t>iki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)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2FF79BF2" w14:textId="4E9BFF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E6F0D39" w14:textId="03B6A9C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CEEB477" w14:textId="6989C409" w:rsidR="00C26826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3789AE9" w14:textId="100B4F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4186415" w14:textId="77777777" w:rsidTr="001B7A58">
        <w:tc>
          <w:tcPr>
            <w:tcW w:w="446" w:type="dxa"/>
            <w:vMerge/>
          </w:tcPr>
          <w:p w14:paraId="5292805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9524E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5AD216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DE6DF3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3D0EB579" w14:textId="7EEE22B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B8250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854B107" w14:textId="0C8DEB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53E691" w14:textId="77777777" w:rsidTr="001B7A58">
        <w:tc>
          <w:tcPr>
            <w:tcW w:w="446" w:type="dxa"/>
            <w:vMerge/>
          </w:tcPr>
          <w:p w14:paraId="0119AC8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0FD24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A7940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8ABB7F4" w14:textId="012810C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2EBCDC7D" w14:textId="1E91619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5CCAEE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E6380E0" w14:textId="114958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8CEBF1" w14:textId="77777777" w:rsidTr="001B7A58">
        <w:tc>
          <w:tcPr>
            <w:tcW w:w="446" w:type="dxa"/>
            <w:vMerge/>
          </w:tcPr>
          <w:p w14:paraId="37767CD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A0B89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BD693A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1EB7837" w14:textId="64E94E7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416F83D6" w14:textId="750D4A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E37878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E2188E0" w14:textId="585DB6B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5E91CC7" w14:textId="77777777" w:rsidTr="001B7A58">
        <w:tc>
          <w:tcPr>
            <w:tcW w:w="446" w:type="dxa"/>
            <w:vMerge/>
          </w:tcPr>
          <w:p w14:paraId="0E9A768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C0F6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CF8C9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C5075EA" w14:textId="5838B05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05C84051" w14:textId="7194E7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CD743D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E5820A4" w14:textId="535772A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A4FDCA" w14:textId="77777777" w:rsidTr="001B7A58">
        <w:tc>
          <w:tcPr>
            <w:tcW w:w="446" w:type="dxa"/>
            <w:vMerge/>
          </w:tcPr>
          <w:p w14:paraId="30FD818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85FF28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E761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EA104D7" w14:textId="7D01AB8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42438B7D" w14:textId="79AB51E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Studzienna 3 </w:t>
            </w:r>
          </w:p>
        </w:tc>
        <w:tc>
          <w:tcPr>
            <w:tcW w:w="969" w:type="dxa"/>
            <w:vMerge/>
            <w:vAlign w:val="center"/>
          </w:tcPr>
          <w:p w14:paraId="23759B1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44B1D04" w14:textId="495380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D19B234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B98E53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39DDE4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A64E9D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6C6C933B" w14:textId="500D4CF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1C59375F" w14:textId="2359747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0F713C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25ADF195" w14:textId="71CAE2F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F6EE31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7CF73913" w14:textId="16E475E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33559A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7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610DE5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orga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icz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lia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002EC5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  <w:spacing w:val="1"/>
              </w:rPr>
              <w:t>ub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an</w:t>
            </w:r>
            <w:r w:rsidRPr="00516508">
              <w:rPr>
                <w:rFonts w:ascii="Arial Narrow" w:hAnsi="Arial Narrow" w:cs="Calibri"/>
              </w:rPr>
              <w:t>cje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3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  <w:p w14:paraId="1D48E56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(n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  <w:r w:rsidRPr="00516508">
              <w:rPr>
                <w:rFonts w:ascii="Arial Narrow" w:hAnsi="Arial Narrow" w:cs="Calibri"/>
                <w:spacing w:val="-3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rzeter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4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od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ynn</w:t>
            </w:r>
            <w:r w:rsidRPr="00516508">
              <w:rPr>
                <w:rFonts w:ascii="Arial Narrow" w:hAnsi="Arial Narrow" w:cs="Calibri"/>
              </w:rPr>
              <w:t>iki</w:t>
            </w:r>
            <w:r w:rsidRPr="00516508">
              <w:rPr>
                <w:rFonts w:ascii="Arial Narrow" w:hAnsi="Arial Narrow" w:cs="Calibri"/>
                <w:spacing w:val="-8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ne</w:t>
            </w:r>
            <w:r w:rsidRPr="00516508">
              <w:rPr>
                <w:rFonts w:ascii="Arial Narrow" w:hAnsi="Arial Narrow" w:cs="Calibri"/>
              </w:rPr>
              <w:t>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285D584" w14:textId="7C308DA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04584C4C" w14:textId="6EB9C3C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498D0D9" w14:textId="27A8B11B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0963834" w14:textId="0638301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579C10D" w14:textId="77777777" w:rsidTr="001B7A58">
        <w:tc>
          <w:tcPr>
            <w:tcW w:w="446" w:type="dxa"/>
            <w:vMerge/>
          </w:tcPr>
          <w:p w14:paraId="5180169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9EF51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D126A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8136E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162489AD" w14:textId="5352FC4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FD6FF8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2C25D16" w14:textId="6590D20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A33188" w14:textId="77777777" w:rsidTr="001B7A58">
        <w:tc>
          <w:tcPr>
            <w:tcW w:w="446" w:type="dxa"/>
            <w:vMerge/>
          </w:tcPr>
          <w:p w14:paraId="75A3562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62C80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453AE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95DF88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05151251" w14:textId="55A9E55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685C979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46C5FC8" w14:textId="7616EBA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9EF4E37" w14:textId="77777777" w:rsidTr="001B7A58">
        <w:tc>
          <w:tcPr>
            <w:tcW w:w="446" w:type="dxa"/>
            <w:vMerge/>
          </w:tcPr>
          <w:p w14:paraId="2FF66CD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BB990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8D636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CF2D90E" w14:textId="215A171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5B7D9F50" w14:textId="5918F02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1E68AD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D55A6DC" w14:textId="432FDE1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D011ABF" w14:textId="77777777" w:rsidTr="001B7A58">
        <w:tc>
          <w:tcPr>
            <w:tcW w:w="446" w:type="dxa"/>
            <w:vMerge/>
          </w:tcPr>
          <w:p w14:paraId="048C237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39A94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21FFE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06802EF" w14:textId="281B229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01454FD6" w14:textId="249E557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303F4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148362" w14:textId="30DE162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01BE632" w14:textId="77777777" w:rsidTr="001B7A58">
        <w:tc>
          <w:tcPr>
            <w:tcW w:w="446" w:type="dxa"/>
            <w:vMerge/>
          </w:tcPr>
          <w:p w14:paraId="782D715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262448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EEB51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4A625A9" w14:textId="6B922D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24FFB563" w14:textId="0AAC03E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237CE4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0DE6D83" w14:textId="59C632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D2A49AE" w14:textId="77777777" w:rsidTr="001B7A58">
        <w:tc>
          <w:tcPr>
            <w:tcW w:w="446" w:type="dxa"/>
            <w:vMerge/>
          </w:tcPr>
          <w:p w14:paraId="6E4A00E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12060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67EC9B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90D0C4E" w14:textId="463BC79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</w:tcPr>
          <w:p w14:paraId="649DE739" w14:textId="3A89640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C9F11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BC5C36" w14:textId="0948101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D88B526" w14:textId="77777777" w:rsidTr="001B7A58">
        <w:tc>
          <w:tcPr>
            <w:tcW w:w="446" w:type="dxa"/>
            <w:vMerge/>
          </w:tcPr>
          <w:p w14:paraId="2FBC00C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763E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551A2D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7E0E534" w14:textId="031ACEF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79C5C039" w14:textId="4DFEF05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77115D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6C3DB9" w14:textId="6D78340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AA05EA5" w14:textId="77777777" w:rsidTr="001B7A58">
        <w:tc>
          <w:tcPr>
            <w:tcW w:w="446" w:type="dxa"/>
            <w:vMerge/>
          </w:tcPr>
          <w:p w14:paraId="0B85088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9A4A94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FE4C1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2BA5658" w14:textId="07BF405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118F19BB" w14:textId="67872F8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2EC157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DAD168" w14:textId="085F813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FAF2DCF" w14:textId="77777777" w:rsidTr="001B7A58">
        <w:tc>
          <w:tcPr>
            <w:tcW w:w="446" w:type="dxa"/>
            <w:vMerge/>
          </w:tcPr>
          <w:p w14:paraId="7DEF6B1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EC6D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D2C1C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0595E55" w14:textId="7B4CA09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7F849A66" w14:textId="3D77D3D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B5EC3B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D242BC0" w14:textId="46000F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5EE3887" w14:textId="77777777" w:rsidTr="001B7A58">
        <w:tc>
          <w:tcPr>
            <w:tcW w:w="446" w:type="dxa"/>
            <w:vMerge/>
          </w:tcPr>
          <w:p w14:paraId="0A5C37F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EDCBA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4FC04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332F934" w14:textId="16EE510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258EFB03" w14:textId="6A9AD43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E9CCD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94061A0" w14:textId="4D86274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62ACDE9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2E3D29C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B786A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59959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77152B22" w14:textId="14C582D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0224B862" w14:textId="3B5121B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C5A045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55C232FC" w14:textId="5077BB5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1388E4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51CBCB2" w14:textId="558BC05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A7FCBE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</w:t>
            </w:r>
            <w:r w:rsidRPr="00516508">
              <w:rPr>
                <w:rFonts w:ascii="Arial Narrow" w:hAnsi="Arial Narrow" w:cs="Calibri"/>
                <w:spacing w:val="2"/>
              </w:rPr>
              <w:t>8</w:t>
            </w:r>
            <w:r w:rsidRPr="00516508">
              <w:rPr>
                <w:rFonts w:ascii="Arial Narrow" w:hAnsi="Arial Narrow" w:cs="Calibri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3BE7B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rga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ik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lia</w:t>
            </w:r>
            <w:r w:rsidRPr="00516508">
              <w:rPr>
                <w:rFonts w:ascii="Arial Narrow" w:hAnsi="Arial Narrow" w:cs="Calibri"/>
                <w:spacing w:val="-6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raj</w:t>
            </w:r>
            <w:r w:rsidRPr="00516508">
              <w:rPr>
                <w:rFonts w:ascii="Arial Narrow" w:hAnsi="Arial Narrow" w:cs="Calibri"/>
                <w:spacing w:val="1"/>
              </w:rPr>
              <w:t>ą</w:t>
            </w:r>
            <w:r w:rsidRPr="00516508">
              <w:rPr>
                <w:rFonts w:ascii="Arial Narrow" w:hAnsi="Arial Narrow" w:cs="Calibri"/>
                <w:spacing w:val="2"/>
              </w:rPr>
              <w:t>c</w:t>
            </w:r>
            <w:r w:rsidRPr="00516508">
              <w:rPr>
                <w:rFonts w:ascii="Arial Narrow" w:hAnsi="Arial Narrow" w:cs="Calibri"/>
              </w:rPr>
              <w:t xml:space="preserve">e 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  <w:spacing w:val="1"/>
              </w:rPr>
              <w:t>ub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an</w:t>
            </w:r>
            <w:r w:rsidRPr="00516508">
              <w:rPr>
                <w:rFonts w:ascii="Arial Narrow" w:hAnsi="Arial Narrow" w:cs="Calibri"/>
              </w:rPr>
              <w:t>cje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3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(</w:t>
            </w:r>
            <w:r w:rsidRPr="00516508">
              <w:rPr>
                <w:rFonts w:ascii="Arial Narrow" w:hAnsi="Arial Narrow" w:cs="Calibri"/>
                <w:spacing w:val="1"/>
              </w:rPr>
              <w:t>np</w:t>
            </w:r>
            <w:r w:rsidRPr="00516508">
              <w:rPr>
                <w:rFonts w:ascii="Arial Narrow" w:hAnsi="Arial Narrow" w:cs="Calibri"/>
              </w:rPr>
              <w:t>.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rzeter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  <w:spacing w:val="3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 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ynn</w:t>
            </w:r>
            <w:r w:rsidRPr="00516508">
              <w:rPr>
                <w:rFonts w:ascii="Arial Narrow" w:hAnsi="Arial Narrow" w:cs="Calibri"/>
              </w:rPr>
              <w:t>iki</w:t>
            </w:r>
            <w:r w:rsidRPr="00516508">
              <w:rPr>
                <w:rFonts w:ascii="Arial Narrow" w:hAnsi="Arial Narrow" w:cs="Calibri"/>
                <w:spacing w:val="-8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4CD7A0F" w14:textId="748D69A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562B27D3" w14:textId="5FFCB95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CE4092A" w14:textId="33E16051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DA4AAC8" w14:textId="446474D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07DAAF7" w14:textId="77777777" w:rsidTr="001B7A58">
        <w:tc>
          <w:tcPr>
            <w:tcW w:w="446" w:type="dxa"/>
            <w:vMerge/>
          </w:tcPr>
          <w:p w14:paraId="46DC710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11E934D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A9E173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DEE83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22E5DBC" w14:textId="47EB25F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4DFB9B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7CEB835" w14:textId="33408A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ACC7FFD" w14:textId="77777777" w:rsidTr="001B7A58">
        <w:tc>
          <w:tcPr>
            <w:tcW w:w="446" w:type="dxa"/>
            <w:vMerge/>
          </w:tcPr>
          <w:p w14:paraId="2FCD8C4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7B8ACF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73D3C6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3428B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ADEC520" w14:textId="0FC0C62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Energetyków 17 </w:t>
            </w:r>
          </w:p>
        </w:tc>
        <w:tc>
          <w:tcPr>
            <w:tcW w:w="969" w:type="dxa"/>
            <w:vMerge/>
            <w:vAlign w:val="center"/>
          </w:tcPr>
          <w:p w14:paraId="44EB4C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F3D394F" w14:textId="488F84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B05DFE1" w14:textId="77777777" w:rsidTr="001B7A58">
        <w:tc>
          <w:tcPr>
            <w:tcW w:w="446" w:type="dxa"/>
            <w:vMerge/>
          </w:tcPr>
          <w:p w14:paraId="03BCADB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78603F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F6E60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887BD1A" w14:textId="0F1CCDF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A6E8A14" w14:textId="522AA44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E11E0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DB3EFDE" w14:textId="11E15F4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90495EA" w14:textId="77777777" w:rsidTr="001B7A58">
        <w:tc>
          <w:tcPr>
            <w:tcW w:w="446" w:type="dxa"/>
            <w:vMerge/>
          </w:tcPr>
          <w:p w14:paraId="2BE25BD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25EA1D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1693C5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D3B9291" w14:textId="2FF6E7E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172A5C8" w14:textId="26C082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Pisakowa 35</w:t>
            </w:r>
          </w:p>
        </w:tc>
        <w:tc>
          <w:tcPr>
            <w:tcW w:w="969" w:type="dxa"/>
            <w:vMerge/>
            <w:vAlign w:val="center"/>
          </w:tcPr>
          <w:p w14:paraId="648C59B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4ED315" w14:textId="5ED676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2AAFAF1" w14:textId="77777777" w:rsidTr="001B7A58">
        <w:tc>
          <w:tcPr>
            <w:tcW w:w="446" w:type="dxa"/>
            <w:vMerge/>
          </w:tcPr>
          <w:p w14:paraId="0583917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236F52F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0CEF9C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F50AFD8" w14:textId="4FED304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576AA90" w14:textId="41B06AA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2263D6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7A4B63" w14:textId="7759FC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BF4BD67" w14:textId="77777777" w:rsidTr="001B7A58">
        <w:tc>
          <w:tcPr>
            <w:tcW w:w="446" w:type="dxa"/>
            <w:vMerge/>
          </w:tcPr>
          <w:p w14:paraId="35CD4A3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1FA5E94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AF3A1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F8CB751" w14:textId="26FA9E8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46174BE" w14:textId="156AFE9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Mościckiego 5 </w:t>
            </w:r>
          </w:p>
        </w:tc>
        <w:tc>
          <w:tcPr>
            <w:tcW w:w="969" w:type="dxa"/>
            <w:vMerge/>
            <w:vAlign w:val="center"/>
          </w:tcPr>
          <w:p w14:paraId="6D1E45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9C88073" w14:textId="200EA6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D3950A" w14:textId="77777777" w:rsidTr="001B7A58">
        <w:tc>
          <w:tcPr>
            <w:tcW w:w="446" w:type="dxa"/>
            <w:vMerge/>
          </w:tcPr>
          <w:p w14:paraId="3FB086D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7231CF1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BE21E7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CB779CC" w14:textId="4E3C28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Racibórz 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5C8545D" w14:textId="2A7E073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8CA54E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15931AD" w14:textId="3D4E882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1DCEDF6" w14:textId="77777777" w:rsidTr="001B7A58">
        <w:tc>
          <w:tcPr>
            <w:tcW w:w="446" w:type="dxa"/>
            <w:vMerge/>
          </w:tcPr>
          <w:p w14:paraId="4B178D5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619675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413BA3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3DBF725" w14:textId="5BA2DE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8A52980" w14:textId="1858A6A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7765908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35CBEC" w14:textId="5527EAB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08EF10F" w14:textId="77777777" w:rsidTr="001B7A58">
        <w:tc>
          <w:tcPr>
            <w:tcW w:w="446" w:type="dxa"/>
            <w:vMerge/>
          </w:tcPr>
          <w:p w14:paraId="2A560DE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425F7F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4A766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50AFC00" w14:textId="6C95F5B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1722F72" w14:textId="55957DF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8DF988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92D8AA" w14:textId="0E658D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621B868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B49C5C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836388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323012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0EF65D3" w14:textId="6817508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7B21F56A" w14:textId="43448F6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9FDFF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0D0D254" w14:textId="64EAAD0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BE24333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1B7088B" w14:textId="6D5E7D8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5CF92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</w:t>
            </w:r>
            <w:r w:rsidRPr="00516508">
              <w:rPr>
                <w:rFonts w:ascii="Arial Narrow" w:hAnsi="Arial Narrow" w:cs="Calibri"/>
                <w:spacing w:val="2"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73D392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ik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lia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3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  <w:p w14:paraId="52C539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6,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07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b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08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F28FF99" w14:textId="05351C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30F4C83F" w14:textId="2BA7366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E440B84" w14:textId="21157A19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7341518B" w14:textId="40447B8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EB1588D" w14:textId="77777777" w:rsidTr="001B7A58">
        <w:tc>
          <w:tcPr>
            <w:tcW w:w="446" w:type="dxa"/>
            <w:vMerge/>
          </w:tcPr>
          <w:p w14:paraId="32D32D6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A823D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16D44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77E83EC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3BE39CF" w14:textId="00D41C0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F38A2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3BC6D13" w14:textId="337A8B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80DC876" w14:textId="77777777" w:rsidTr="001B7A58">
        <w:tc>
          <w:tcPr>
            <w:tcW w:w="446" w:type="dxa"/>
            <w:vMerge/>
          </w:tcPr>
          <w:p w14:paraId="75E55CA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B2150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814A87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B8FF5B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CD21318" w14:textId="60A8845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75B6C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2336099" w14:textId="3ACA20D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B2608E9" w14:textId="77777777" w:rsidTr="001B7A58">
        <w:tc>
          <w:tcPr>
            <w:tcW w:w="446" w:type="dxa"/>
            <w:vMerge/>
          </w:tcPr>
          <w:p w14:paraId="046D5EF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2E023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BC00C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1A85F6D" w14:textId="39220B0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3619F2F" w14:textId="3DA60DE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D805D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3248598" w14:textId="09701F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FC7921B" w14:textId="77777777" w:rsidTr="001B7A58">
        <w:tc>
          <w:tcPr>
            <w:tcW w:w="446" w:type="dxa"/>
            <w:vMerge/>
          </w:tcPr>
          <w:p w14:paraId="7236A39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352FF2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B6722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EA00FFB" w14:textId="012631E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D91D0FF" w14:textId="742091C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72F8A00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E0BA50C" w14:textId="30817F2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28D8BE0" w14:textId="77777777" w:rsidTr="001B7A58">
        <w:tc>
          <w:tcPr>
            <w:tcW w:w="446" w:type="dxa"/>
            <w:vMerge/>
          </w:tcPr>
          <w:p w14:paraId="0F11B65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358C683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686EC8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12DF6F9" w14:textId="0CFA4F8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B68A42C" w14:textId="785E346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69039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86EED2C" w14:textId="472160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760F232" w14:textId="77777777" w:rsidTr="001B7A58">
        <w:tc>
          <w:tcPr>
            <w:tcW w:w="446" w:type="dxa"/>
            <w:vMerge/>
          </w:tcPr>
          <w:p w14:paraId="09AEE6C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5D7AA4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DABF4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8C91D80" w14:textId="5AC74DE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67D68F3" w14:textId="2E4649C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F44E54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4302DFC" w14:textId="45ECFA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6AB0B95" w14:textId="77777777" w:rsidTr="001B7A58">
        <w:tc>
          <w:tcPr>
            <w:tcW w:w="446" w:type="dxa"/>
            <w:vMerge/>
          </w:tcPr>
          <w:p w14:paraId="2082DDD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784EF3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1D941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6B4D01C" w14:textId="262111E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1A08EC1" w14:textId="28CD74F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72CC98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9127A8" w14:textId="011DE45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FF52A5" w14:textId="77777777" w:rsidTr="001B7A58">
        <w:tc>
          <w:tcPr>
            <w:tcW w:w="446" w:type="dxa"/>
            <w:vMerge/>
          </w:tcPr>
          <w:p w14:paraId="7282A6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92DE3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07A360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B782A59" w14:textId="7439781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BFD76D2" w14:textId="1510448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0ABC16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5C40BA4" w14:textId="2DF0D22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D43316A" w14:textId="77777777" w:rsidTr="001B7A58">
        <w:tc>
          <w:tcPr>
            <w:tcW w:w="446" w:type="dxa"/>
            <w:vMerge/>
          </w:tcPr>
          <w:p w14:paraId="48EDABC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0E4435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FF759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F349D31" w14:textId="36F5EB7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Racibórz 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07F4880" w14:textId="4FEDD01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7A9678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E0D3F54" w14:textId="6CB1C31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DCAF7C9" w14:textId="77777777" w:rsidTr="001B7A58">
        <w:tc>
          <w:tcPr>
            <w:tcW w:w="446" w:type="dxa"/>
            <w:vMerge/>
          </w:tcPr>
          <w:p w14:paraId="5E49959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7FD1F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49CCAA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E164FF7" w14:textId="3345D5D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9068986" w14:textId="4A4DCFE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F05B0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AD6CEDE" w14:textId="799833B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050CE0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CA6710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84A04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A9065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082ABD4" w14:textId="7C7E02C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30068549" w14:textId="03243F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34E324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5340DE0" w14:textId="7856CC2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F5D2D1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238BF31" w14:textId="5D029F8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760B6F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04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FB20A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Bat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rie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4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(z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ył</w:t>
            </w:r>
            <w:r w:rsidRPr="00516508">
              <w:rPr>
                <w:rFonts w:ascii="Arial Narrow" w:hAnsi="Arial Narrow" w:cs="Calibri"/>
                <w:position w:val="1"/>
              </w:rPr>
              <w:t>ąc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position w:val="1"/>
              </w:rPr>
              <w:t>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03)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2C2BF2B4" w14:textId="43E9F3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22053083" w14:textId="0E48254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6A0B261" w14:textId="108ED760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C381A7E" w14:textId="08F83F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686861" w14:textId="77777777" w:rsidTr="001B7A58">
        <w:tc>
          <w:tcPr>
            <w:tcW w:w="446" w:type="dxa"/>
            <w:vMerge/>
          </w:tcPr>
          <w:p w14:paraId="6368F5C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CAA7B0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3EDF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E1642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16F31A78" w14:textId="759330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5A0B4CC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4B2F76" w14:textId="4DE80B6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85A5F8" w14:textId="77777777" w:rsidTr="001B7A58">
        <w:tc>
          <w:tcPr>
            <w:tcW w:w="446" w:type="dxa"/>
            <w:vMerge/>
          </w:tcPr>
          <w:p w14:paraId="33F1A4F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85226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A870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2F8E89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52007120" w14:textId="558D921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14DA38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00CB56" w14:textId="7E8D7BF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D2D6DF8" w14:textId="77777777" w:rsidTr="001B7A58">
        <w:tc>
          <w:tcPr>
            <w:tcW w:w="446" w:type="dxa"/>
            <w:vMerge/>
          </w:tcPr>
          <w:p w14:paraId="3272D28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A03E0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1C5D62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DB6135A" w14:textId="6213CA8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6D113478" w14:textId="7DE0743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59EC05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816C918" w14:textId="12B7861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AB51605" w14:textId="77777777" w:rsidTr="001B7A58">
        <w:tc>
          <w:tcPr>
            <w:tcW w:w="446" w:type="dxa"/>
            <w:vMerge/>
          </w:tcPr>
          <w:p w14:paraId="0248093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09551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71E2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B14C653" w14:textId="21695D9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6709518A" w14:textId="5311018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B4230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B8A10D8" w14:textId="5644DF9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0D25A2" w14:textId="77777777" w:rsidTr="001B7A58">
        <w:tc>
          <w:tcPr>
            <w:tcW w:w="446" w:type="dxa"/>
            <w:vMerge/>
          </w:tcPr>
          <w:p w14:paraId="1933077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B2AA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23115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FFF67A8" w14:textId="0AF137F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34387CE3" w14:textId="618AA29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4EF58AC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1BD6D2" w14:textId="253DCD3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42126EE" w14:textId="77777777" w:rsidTr="001B7A58">
        <w:tc>
          <w:tcPr>
            <w:tcW w:w="446" w:type="dxa"/>
            <w:vMerge/>
          </w:tcPr>
          <w:p w14:paraId="0CFFB81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45C79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50683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5F6A146" w14:textId="6E11117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</w:tcPr>
          <w:p w14:paraId="5195C5F5" w14:textId="7FBDD2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528D0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9D82570" w14:textId="3CDA7E3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A01C9DB" w14:textId="77777777" w:rsidTr="001B7A58">
        <w:tc>
          <w:tcPr>
            <w:tcW w:w="446" w:type="dxa"/>
            <w:vMerge/>
          </w:tcPr>
          <w:p w14:paraId="65EB9A3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A8835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67683B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3BA70920" w14:textId="4765447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1215D2CA" w14:textId="7FBD055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74070E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A4451C4" w14:textId="29C48AA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444277E" w14:textId="77777777" w:rsidTr="001B7A58">
        <w:tc>
          <w:tcPr>
            <w:tcW w:w="446" w:type="dxa"/>
            <w:vMerge/>
          </w:tcPr>
          <w:p w14:paraId="20A0604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3996E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381D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3E195B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703A8924" w14:textId="0DB88C9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7E36F0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AC123B" w14:textId="4DCE4B9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721644" w14:textId="77777777" w:rsidTr="001B7A58">
        <w:tc>
          <w:tcPr>
            <w:tcW w:w="446" w:type="dxa"/>
            <w:vMerge/>
          </w:tcPr>
          <w:p w14:paraId="22A9507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48020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277F8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F7F42E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0375AB6" w14:textId="7BF6CA4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09965F6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9FBF13" w14:textId="1CBC946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86C9B7" w14:textId="77777777" w:rsidTr="001B7A58">
        <w:tc>
          <w:tcPr>
            <w:tcW w:w="446" w:type="dxa"/>
            <w:vMerge/>
          </w:tcPr>
          <w:p w14:paraId="6F6F527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CBB098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6859E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44EBE8E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2BF0FED1" w14:textId="45BC14C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702207D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6C585D" w14:textId="68D5E0E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46548F6" w14:textId="77777777" w:rsidTr="001B7A58">
        <w:tc>
          <w:tcPr>
            <w:tcW w:w="446" w:type="dxa"/>
            <w:vMerge/>
          </w:tcPr>
          <w:p w14:paraId="0027E90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623FC8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9B7C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116FC1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79D1C5E9" w14:textId="5B76460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2D04BC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A26763" w14:textId="64946C1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8BBFC3" w14:textId="77777777" w:rsidTr="001B7A58">
        <w:tc>
          <w:tcPr>
            <w:tcW w:w="446" w:type="dxa"/>
            <w:vMerge/>
          </w:tcPr>
          <w:p w14:paraId="3750AA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CBB7A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F4DF6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CE7A2F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3D636479" w14:textId="636845D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72609C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125D23" w14:textId="29AD249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3EC3E37" w14:textId="77777777" w:rsidTr="001B7A58">
        <w:tc>
          <w:tcPr>
            <w:tcW w:w="446" w:type="dxa"/>
            <w:vMerge/>
          </w:tcPr>
          <w:p w14:paraId="502FD88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926E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AA4804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23DA14B6" w14:textId="44E556A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Racibórz </w:t>
            </w:r>
          </w:p>
        </w:tc>
        <w:tc>
          <w:tcPr>
            <w:tcW w:w="1683" w:type="dxa"/>
          </w:tcPr>
          <w:p w14:paraId="005959B2" w14:textId="2BD847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78429D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ED2B164" w14:textId="7F72F58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F1C155A" w14:textId="77777777" w:rsidTr="001B7A58">
        <w:tc>
          <w:tcPr>
            <w:tcW w:w="446" w:type="dxa"/>
            <w:vMerge/>
          </w:tcPr>
          <w:p w14:paraId="593B6AF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8273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2892D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3AC5B7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263DB9BA" w14:textId="376A25D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ACC4F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0AD1B7" w14:textId="2E9B67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0043BEF" w14:textId="77777777" w:rsidTr="001B7A58">
        <w:tc>
          <w:tcPr>
            <w:tcW w:w="446" w:type="dxa"/>
            <w:vMerge/>
          </w:tcPr>
          <w:p w14:paraId="02F5BE6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96914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34FD6B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8ED0260" w14:textId="473EBA2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5780D2D2" w14:textId="655940F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3D9DF7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424BA1A" w14:textId="2B15F16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5BC3FB" w14:textId="77777777" w:rsidTr="001B7A58">
        <w:tc>
          <w:tcPr>
            <w:tcW w:w="446" w:type="dxa"/>
            <w:vMerge/>
          </w:tcPr>
          <w:p w14:paraId="56171B5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819A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A0B20D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7F705FC" w14:textId="5616B20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3AAD6B64" w14:textId="24F1F40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40CFC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FDA2D0" w14:textId="585DDDA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4EBC9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FD049F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14B30B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3C2C9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52BCD363" w14:textId="78A7554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310670E1" w14:textId="5BC5F83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1DE97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5F254180" w14:textId="214CFEF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A54F73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6497929C" w14:textId="48AEBEB5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5E060F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16 06 05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BF576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Inne Baterie i akumulatory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0BD4629B" w14:textId="745222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1D594A11" w14:textId="611682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0D9117EA" w14:textId="6F80A936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02C13D2F" w14:textId="7357E2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7C057B0" w14:textId="77777777" w:rsidTr="001B7A58">
        <w:tc>
          <w:tcPr>
            <w:tcW w:w="446" w:type="dxa"/>
            <w:vMerge/>
          </w:tcPr>
          <w:p w14:paraId="39F04A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25A54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E62B6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5BFD09C6" w14:textId="0B8D174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</w:tcPr>
          <w:p w14:paraId="156CE825" w14:textId="063177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/>
            <w:vAlign w:val="center"/>
          </w:tcPr>
          <w:p w14:paraId="7F1339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E12868C" w14:textId="124F163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3E419A" w14:textId="77777777" w:rsidTr="001B7A58">
        <w:tc>
          <w:tcPr>
            <w:tcW w:w="446" w:type="dxa"/>
            <w:vMerge/>
          </w:tcPr>
          <w:p w14:paraId="078A238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980D4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E7519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D4E23B2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29BC2AB3" w14:textId="76E014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2C8EDF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BECFFF" w14:textId="1F9B86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8DCF03F" w14:textId="77777777" w:rsidTr="001B7A58">
        <w:tc>
          <w:tcPr>
            <w:tcW w:w="446" w:type="dxa"/>
            <w:vMerge/>
          </w:tcPr>
          <w:p w14:paraId="6D60074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05148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5F0525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936CEE" w14:textId="16BDC8A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5C6CF70" w14:textId="2E1C7FD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AC12C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10C186" w14:textId="0032750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3B3283C" w14:textId="77777777" w:rsidTr="001B7A58">
        <w:tc>
          <w:tcPr>
            <w:tcW w:w="446" w:type="dxa"/>
            <w:vMerge/>
          </w:tcPr>
          <w:p w14:paraId="62C8038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E3BBED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515EA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4E30467" w14:textId="6D97914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442CCFFD" w14:textId="63366FE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A2E29D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633FE65" w14:textId="4FCD186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FBF4974" w14:textId="77777777" w:rsidTr="001B7A58">
        <w:tc>
          <w:tcPr>
            <w:tcW w:w="446" w:type="dxa"/>
            <w:vMerge/>
          </w:tcPr>
          <w:p w14:paraId="2C67FA1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F2D4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DD77AC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E8EC9C9" w14:textId="081F954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</w:tcPr>
          <w:p w14:paraId="76E01083" w14:textId="2A13F62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7E3374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CE67265" w14:textId="28090C8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73B33C0" w14:textId="77777777" w:rsidTr="001B7A58">
        <w:tc>
          <w:tcPr>
            <w:tcW w:w="446" w:type="dxa"/>
            <w:vMerge/>
          </w:tcPr>
          <w:p w14:paraId="67C884B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29797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9067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ACC6549" w14:textId="797E0D3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</w:tcPr>
          <w:p w14:paraId="7E5665C7" w14:textId="4919C6C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742CDD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38B6F57" w14:textId="17069F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6F9018F" w14:textId="77777777" w:rsidTr="001B7A58">
        <w:tc>
          <w:tcPr>
            <w:tcW w:w="446" w:type="dxa"/>
            <w:vMerge/>
          </w:tcPr>
          <w:p w14:paraId="26FD887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769E0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CA04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580C268C" w14:textId="174074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652F9F2D" w14:textId="220D25E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D1C6F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EFA64C6" w14:textId="7842FE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05F9CD" w14:textId="77777777" w:rsidTr="001B7A58">
        <w:tc>
          <w:tcPr>
            <w:tcW w:w="446" w:type="dxa"/>
            <w:vMerge/>
          </w:tcPr>
          <w:p w14:paraId="1F822E1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0301E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0FF7F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4D773D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688466DB" w14:textId="36FA55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127B27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6AD8A5" w14:textId="06E8225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E80F9BB" w14:textId="77777777" w:rsidTr="001B7A58">
        <w:tc>
          <w:tcPr>
            <w:tcW w:w="446" w:type="dxa"/>
            <w:vMerge/>
          </w:tcPr>
          <w:p w14:paraId="3C0096A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D9FC0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ADE36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DF9336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6C3568DB" w14:textId="3CA9621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275165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804781E" w14:textId="19B09BB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674D204" w14:textId="77777777" w:rsidTr="001B7A58">
        <w:tc>
          <w:tcPr>
            <w:tcW w:w="446" w:type="dxa"/>
            <w:vMerge/>
          </w:tcPr>
          <w:p w14:paraId="1E48260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0E89E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702920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8A93EE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FDF29BD" w14:textId="49250AF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72C0099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51213D" w14:textId="78AF28E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0F96F0" w14:textId="77777777" w:rsidTr="001B7A58">
        <w:tc>
          <w:tcPr>
            <w:tcW w:w="446" w:type="dxa"/>
            <w:vMerge/>
          </w:tcPr>
          <w:p w14:paraId="087F477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5E59C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4A1DB8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06E795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932EA02" w14:textId="2D233E5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7A668B2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1482712" w14:textId="4C3DD02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841791B" w14:textId="77777777" w:rsidTr="001B7A58">
        <w:tc>
          <w:tcPr>
            <w:tcW w:w="446" w:type="dxa"/>
            <w:vMerge/>
          </w:tcPr>
          <w:p w14:paraId="70CDABA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3F41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D29D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EAC8B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1A2280C7" w14:textId="3C1B4C7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66FF956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8B30E89" w14:textId="4AF653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2FB7B2F" w14:textId="77777777" w:rsidTr="001B7A58">
        <w:tc>
          <w:tcPr>
            <w:tcW w:w="446" w:type="dxa"/>
            <w:vMerge/>
          </w:tcPr>
          <w:p w14:paraId="578EF3A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26BBD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01F7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D8D8B75" w14:textId="1C999DB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7A2BE29D" w14:textId="7E6FE2F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3AF817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0A19C72" w14:textId="761266A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613899" w14:textId="77777777" w:rsidTr="001B7A58">
        <w:tc>
          <w:tcPr>
            <w:tcW w:w="446" w:type="dxa"/>
            <w:vMerge/>
          </w:tcPr>
          <w:p w14:paraId="352DB3E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55A71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9BFBA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B73B226" w14:textId="7222F30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20864CA6" w14:textId="637E751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811302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37450F" w14:textId="5AB475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B095F6" w14:textId="77777777" w:rsidTr="001B7A58">
        <w:tc>
          <w:tcPr>
            <w:tcW w:w="446" w:type="dxa"/>
            <w:vMerge/>
          </w:tcPr>
          <w:p w14:paraId="29D1F10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18A36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A41D56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AA3A2CF" w14:textId="3F64384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32A9BE5C" w14:textId="228EA81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D6685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4F89D20" w14:textId="2671F8E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6D8AC3C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89CA2DE" w14:textId="72D6F639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6C20FDB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16 11 06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8B2DC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Okładziny piecowe i materiały ogniotrwałe z procesów nie metalurgicznych inne niż wymienione w 16 11 05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21089B8" w14:textId="245A802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5FDAF46F" w14:textId="1A5F113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0B8CFB40" w14:textId="46FAA737" w:rsidR="003453F4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2,40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0AFE45E" w14:textId="611C08D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21FFB76" w14:textId="77777777" w:rsidTr="001B7A58">
        <w:tc>
          <w:tcPr>
            <w:tcW w:w="446" w:type="dxa"/>
            <w:vMerge/>
          </w:tcPr>
          <w:p w14:paraId="4A123EB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38FCB7D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2267AC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940971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2DF1C1D9" w14:textId="72E2AE3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059E2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EA66FE9" w14:textId="3A8F8E7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BC0CE31" w14:textId="77777777" w:rsidTr="001B7A58">
        <w:tc>
          <w:tcPr>
            <w:tcW w:w="446" w:type="dxa"/>
            <w:vMerge/>
          </w:tcPr>
          <w:p w14:paraId="6109C54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EE2DCE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041AA7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22366111" w14:textId="09DB819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B369322" w14:textId="77F08FA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FF4B46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7B73D8B" w14:textId="035005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593AF38" w14:textId="77777777" w:rsidTr="001B7A58">
        <w:tc>
          <w:tcPr>
            <w:tcW w:w="446" w:type="dxa"/>
            <w:vMerge/>
          </w:tcPr>
          <w:p w14:paraId="66D80EA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09B6F03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A2A35C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05D5421" w14:textId="5CDCCE3F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</w:tcPr>
          <w:p w14:paraId="27714B1C" w14:textId="405FE0E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3EA6BA4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5B31D6" w14:textId="59B98EC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EEAC62D" w14:textId="77777777" w:rsidTr="001B7A58">
        <w:tc>
          <w:tcPr>
            <w:tcW w:w="446" w:type="dxa"/>
            <w:vMerge/>
          </w:tcPr>
          <w:p w14:paraId="43450F3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B65D3F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C80ED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92D4B0C" w14:textId="74F1569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Wodzisław Śląski </w:t>
            </w:r>
          </w:p>
        </w:tc>
        <w:tc>
          <w:tcPr>
            <w:tcW w:w="1683" w:type="dxa"/>
          </w:tcPr>
          <w:p w14:paraId="79A4C799" w14:textId="69DEAB9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0BACA7C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18A3A48" w14:textId="1D456E7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108DE73" w14:textId="77777777" w:rsidTr="001B7A58">
        <w:tc>
          <w:tcPr>
            <w:tcW w:w="446" w:type="dxa"/>
            <w:vMerge/>
          </w:tcPr>
          <w:p w14:paraId="796D58A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72EEEE0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32DBFE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D28FB62" w14:textId="1D5223C5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</w:tcPr>
          <w:p w14:paraId="4840A3FC" w14:textId="4CF6BD2C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6A7BA7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2DFDC07" w14:textId="79AE16A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95C0875" w14:textId="77777777" w:rsidTr="001B7A58">
        <w:tc>
          <w:tcPr>
            <w:tcW w:w="446" w:type="dxa"/>
            <w:vMerge/>
          </w:tcPr>
          <w:p w14:paraId="05F385A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6A5B29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650A7D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F44B9C1" w14:textId="22108EA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2A96ED3E" w14:textId="5222F11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Studzienna 3 </w:t>
            </w:r>
          </w:p>
        </w:tc>
        <w:tc>
          <w:tcPr>
            <w:tcW w:w="969" w:type="dxa"/>
            <w:vMerge/>
            <w:vAlign w:val="center"/>
          </w:tcPr>
          <w:p w14:paraId="799F054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B182BFA" w14:textId="0BA9514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4E901D0" w14:textId="77777777" w:rsidTr="001B7A58">
        <w:tc>
          <w:tcPr>
            <w:tcW w:w="446" w:type="dxa"/>
            <w:vMerge/>
          </w:tcPr>
          <w:p w14:paraId="465F429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F8B0E7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4B618F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78E85E45" w14:textId="052C912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05757328" w14:textId="1AFA77A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D8B3CD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5CF8333" w14:textId="649A466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C091760" w14:textId="77777777" w:rsidTr="001B7A58">
        <w:tc>
          <w:tcPr>
            <w:tcW w:w="446" w:type="dxa"/>
            <w:vMerge/>
          </w:tcPr>
          <w:p w14:paraId="3C6745B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60E969B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589B08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E4702F7" w14:textId="125216F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</w:tcPr>
          <w:p w14:paraId="45498D61" w14:textId="408CD42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5A1485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C19F4D" w14:textId="31A943F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67343AA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5122CC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54D3A8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ECBB55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7F7E7ED" w14:textId="2F4BC01F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0C894079" w14:textId="443D7DF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0C1D0A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87B1F7A" w14:textId="576174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B31D945" w14:textId="77777777" w:rsidTr="001B7A58">
        <w:trPr>
          <w:trHeight w:val="1229"/>
        </w:trPr>
        <w:tc>
          <w:tcPr>
            <w:tcW w:w="446" w:type="dxa"/>
            <w:tcBorders>
              <w:top w:val="double" w:sz="4" w:space="0" w:color="auto"/>
            </w:tcBorders>
          </w:tcPr>
          <w:p w14:paraId="01545B95" w14:textId="3BB0EC0F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1C4A182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17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F1C76C8" w14:textId="584D8B4A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y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on</w:t>
            </w:r>
            <w:r w:rsidRPr="00516508">
              <w:rPr>
                <w:rFonts w:ascii="Arial Narrow" w:hAnsi="Arial Narrow" w:cs="Calibri"/>
              </w:rPr>
              <w:t>u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  <w:spacing w:val="-2"/>
              </w:rPr>
              <w:t>r</w:t>
            </w:r>
            <w:r w:rsidRPr="00516508">
              <w:rPr>
                <w:rFonts w:ascii="Arial Narrow" w:hAnsi="Arial Narrow" w:cs="Calibri"/>
              </w:rPr>
              <w:t>az</w:t>
            </w:r>
            <w:r w:rsidRPr="00516508">
              <w:rPr>
                <w:rFonts w:ascii="Arial Narrow" w:hAnsi="Arial Narrow" w:cs="Calibri"/>
                <w:spacing w:val="-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gr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-2"/>
              </w:rPr>
              <w:t>t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y</w:t>
            </w:r>
            <w:r>
              <w:rPr>
                <w:rFonts w:ascii="Arial Narrow" w:hAnsi="Arial Narrow" w:cs="Calibri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z r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</w:rPr>
              <w:t>iórek</w:t>
            </w:r>
            <w:r w:rsidRPr="00516508">
              <w:rPr>
                <w:rFonts w:ascii="Arial Narrow" w:hAnsi="Arial Narrow" w:cs="Calibri"/>
                <w:spacing w:val="-8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 re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ó</w:t>
            </w:r>
            <w:r w:rsidRPr="00516508">
              <w:rPr>
                <w:rFonts w:ascii="Arial Narrow" w:hAnsi="Arial Narrow" w:cs="Calibri"/>
              </w:rPr>
              <w:t>w</w:t>
            </w:r>
          </w:p>
        </w:tc>
        <w:tc>
          <w:tcPr>
            <w:tcW w:w="3248" w:type="dxa"/>
            <w:gridSpan w:val="2"/>
            <w:tcBorders>
              <w:top w:val="double" w:sz="4" w:space="0" w:color="auto"/>
            </w:tcBorders>
          </w:tcPr>
          <w:p w14:paraId="4B9A8D48" w14:textId="32A2622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Lokalizacja zgodnie z umową </w:t>
            </w:r>
            <w:r w:rsidRPr="00462D0E">
              <w:rPr>
                <w:rFonts w:ascii="Arial Narrow" w:hAnsi="Arial Narrow"/>
              </w:rPr>
              <w:t>§ 5</w:t>
            </w:r>
            <w:r>
              <w:rPr>
                <w:rFonts w:ascii="Arial Narrow" w:hAnsi="Arial Narrow"/>
              </w:rPr>
              <w:t xml:space="preserve"> ust. 11 (Usługa nr 1 i 2)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3635114F" w14:textId="4A386915" w:rsidR="00240708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DC31CF">
              <w:rPr>
                <w:rFonts w:ascii="Arial Narrow" w:hAnsi="Arial Narrow"/>
              </w:rPr>
              <w:t>0,00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720594FE" w14:textId="366E07F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A5B7522" w14:textId="77777777" w:rsidTr="001B7A58">
        <w:trPr>
          <w:trHeight w:val="2240"/>
        </w:trPr>
        <w:tc>
          <w:tcPr>
            <w:tcW w:w="446" w:type="dxa"/>
            <w:tcBorders>
              <w:top w:val="double" w:sz="4" w:space="0" w:color="auto"/>
            </w:tcBorders>
          </w:tcPr>
          <w:p w14:paraId="226915CB" w14:textId="0D5CBEF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3475CB8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07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60E28D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Zm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0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 xml:space="preserve">z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onu</w:t>
            </w:r>
            <w:r w:rsidRPr="00516508">
              <w:rPr>
                <w:rFonts w:ascii="Arial Narrow" w:hAnsi="Arial Narrow" w:cs="Calibri"/>
                <w:position w:val="1"/>
              </w:rPr>
              <w:t>,</w:t>
            </w:r>
            <w:r w:rsidRPr="00516508">
              <w:rPr>
                <w:rFonts w:ascii="Arial Narrow" w:hAnsi="Arial Narrow" w:cs="Calibri"/>
                <w:spacing w:val="-6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>g</w:t>
            </w:r>
            <w:r w:rsidRPr="00516508">
              <w:rPr>
                <w:rFonts w:ascii="Arial Narrow" w:hAnsi="Arial Narrow" w:cs="Calibri"/>
                <w:position w:val="1"/>
              </w:rPr>
              <w:t>r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zu</w:t>
            </w:r>
            <w:r w:rsidRPr="00516508">
              <w:rPr>
                <w:rFonts w:ascii="Arial Narrow" w:hAnsi="Arial Narrow" w:cs="Calibri"/>
                <w:spacing w:val="-4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g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go,</w:t>
            </w:r>
          </w:p>
          <w:p w14:paraId="0842041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ch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ma</w:t>
            </w:r>
            <w:r w:rsidRPr="00516508">
              <w:rPr>
                <w:rFonts w:ascii="Arial Narrow" w:hAnsi="Arial Narrow" w:cs="Calibri"/>
                <w:spacing w:val="1"/>
              </w:rPr>
              <w:t>t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ria</w:t>
            </w:r>
            <w:r w:rsidRPr="00516508">
              <w:rPr>
                <w:rFonts w:ascii="Arial Narrow" w:hAnsi="Arial Narrow" w:cs="Calibri"/>
                <w:spacing w:val="1"/>
              </w:rPr>
              <w:t>ł</w:t>
            </w:r>
            <w:r w:rsidRPr="00516508">
              <w:rPr>
                <w:rFonts w:ascii="Arial Narrow" w:hAnsi="Arial Narrow" w:cs="Calibri"/>
              </w:rPr>
              <w:t>ów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cer</w:t>
            </w:r>
            <w:r w:rsidRPr="00516508">
              <w:rPr>
                <w:rFonts w:ascii="Arial Narrow" w:hAnsi="Arial Narrow" w:cs="Calibri"/>
                <w:spacing w:val="2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ny</w:t>
            </w:r>
            <w:r w:rsidRPr="00516508">
              <w:rPr>
                <w:rFonts w:ascii="Arial Narrow" w:hAnsi="Arial Narrow" w:cs="Calibri"/>
              </w:rPr>
              <w:t>ch</w:t>
            </w:r>
          </w:p>
          <w:p w14:paraId="67A4D35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 xml:space="preserve">i  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m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ó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7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yp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ż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ia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4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  <w:p w14:paraId="394C34F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17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6</w:t>
            </w:r>
          </w:p>
        </w:tc>
        <w:tc>
          <w:tcPr>
            <w:tcW w:w="3248" w:type="dxa"/>
            <w:gridSpan w:val="2"/>
            <w:tcBorders>
              <w:top w:val="double" w:sz="4" w:space="0" w:color="auto"/>
            </w:tcBorders>
          </w:tcPr>
          <w:p w14:paraId="1E6174D4" w14:textId="1D8950D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462D0E">
              <w:rPr>
                <w:rFonts w:ascii="Arial Narrow" w:hAnsi="Arial Narrow"/>
              </w:rPr>
              <w:t>Lokalizacja zgodnie z umową § 5 ust. 11 (Usługa nr 1 i 2)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0887F349" w14:textId="103C3C6D" w:rsidR="00240708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="00B13778">
              <w:rPr>
                <w:rFonts w:ascii="Arial Narrow" w:hAnsi="Arial Narrow"/>
              </w:rPr>
              <w:t>0,00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3B983CA6" w14:textId="2CE5D778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BCAC9C9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1A98879" w14:textId="3A16B018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FE54B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A97A44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Dr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4FFF814B" w14:textId="2FAB6CF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FA69AC5" w14:textId="5EF5C54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156FEDF" w14:textId="42ADE75D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686C89C" w14:textId="628CDF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6028C30" w14:textId="77777777" w:rsidTr="001B7A58">
        <w:tc>
          <w:tcPr>
            <w:tcW w:w="446" w:type="dxa"/>
            <w:vMerge/>
          </w:tcPr>
          <w:p w14:paraId="74F78C2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C95CA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F48FC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B3D34C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61E0AC2" w14:textId="159DC13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24C3A5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8FA039" w14:textId="117C8D7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2FF1D7E" w14:textId="77777777" w:rsidTr="001B7A58">
        <w:tc>
          <w:tcPr>
            <w:tcW w:w="446" w:type="dxa"/>
            <w:vMerge/>
          </w:tcPr>
          <w:p w14:paraId="694B271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328AFB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AEA0F6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5E531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DA67452" w14:textId="600AD4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173338F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5C934E5" w14:textId="7166FE3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2CC13A3" w14:textId="77777777" w:rsidTr="001B7A58">
        <w:tc>
          <w:tcPr>
            <w:tcW w:w="446" w:type="dxa"/>
            <w:vMerge/>
          </w:tcPr>
          <w:p w14:paraId="41513F3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F3378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1A5733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3419132" w14:textId="01A19F4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56BF5F2" w14:textId="30676CD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3CA9E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C70308" w14:textId="231CD2A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6E5E78A" w14:textId="77777777" w:rsidTr="001B7A58">
        <w:tc>
          <w:tcPr>
            <w:tcW w:w="446" w:type="dxa"/>
            <w:vMerge/>
          </w:tcPr>
          <w:p w14:paraId="3687CD0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2D1E2E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8F9C14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079B8EF" w14:textId="3C20A3D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8B87C5F" w14:textId="4B3A99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571CBC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888104A" w14:textId="2F2C66D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CBCBE58" w14:textId="77777777" w:rsidTr="001B7A58">
        <w:tc>
          <w:tcPr>
            <w:tcW w:w="446" w:type="dxa"/>
            <w:vMerge/>
          </w:tcPr>
          <w:p w14:paraId="313ED1B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1FFE47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0EDAA8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8B33D48" w14:textId="38CD078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F42B6E5" w14:textId="4032A0A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Radlińska 72 </w:t>
            </w:r>
          </w:p>
        </w:tc>
        <w:tc>
          <w:tcPr>
            <w:tcW w:w="969" w:type="dxa"/>
            <w:vMerge/>
            <w:vAlign w:val="center"/>
          </w:tcPr>
          <w:p w14:paraId="7EB0C8A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D6F2A76" w14:textId="09A449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39A0FE3" w14:textId="77777777" w:rsidTr="001B7A58">
        <w:tc>
          <w:tcPr>
            <w:tcW w:w="446" w:type="dxa"/>
            <w:vMerge/>
          </w:tcPr>
          <w:p w14:paraId="6A41B2D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7624A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6969B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708A6B4" w14:textId="1CEB75E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1F04DD0" w14:textId="10163A11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6109FDF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AE5F94F" w14:textId="5F0F179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D36EAEA" w14:textId="77777777" w:rsidTr="001B7A58">
        <w:tc>
          <w:tcPr>
            <w:tcW w:w="446" w:type="dxa"/>
            <w:vMerge/>
          </w:tcPr>
          <w:p w14:paraId="0704D41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F4864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3A971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DC2E470" w14:textId="3FBE654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8C24E10" w14:textId="06406376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30E6435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39B08D" w14:textId="57609FF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B5C58C2" w14:textId="77777777" w:rsidTr="001B7A58">
        <w:tc>
          <w:tcPr>
            <w:tcW w:w="446" w:type="dxa"/>
            <w:vMerge/>
          </w:tcPr>
          <w:p w14:paraId="5978AC6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7B30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0E0CE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01322B0" w14:textId="3DAB32E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9268911" w14:textId="00C68ED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603D40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664FD76" w14:textId="0CB139D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82BAC02" w14:textId="77777777" w:rsidTr="001B7A58">
        <w:tc>
          <w:tcPr>
            <w:tcW w:w="446" w:type="dxa"/>
            <w:vMerge/>
          </w:tcPr>
          <w:p w14:paraId="5C2FD00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4B72A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67B5F8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60C30C8" w14:textId="02FE695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CB83CBB" w14:textId="16236B4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74A695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2FE7DC5" w14:textId="5BE9E6D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E6EC65E" w14:textId="77777777" w:rsidTr="001B7A58">
        <w:tc>
          <w:tcPr>
            <w:tcW w:w="446" w:type="dxa"/>
            <w:vMerge/>
          </w:tcPr>
          <w:p w14:paraId="3D14146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6601F8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A5F23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9499A45" w14:textId="3F9431D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7B019C5" w14:textId="52AB15B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0C9EA5F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9D93FBC" w14:textId="3CB87CF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EE6662E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27E7719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4FD7AB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B5A3FB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104AF2A0" w14:textId="2BF4C51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264A9EDF" w14:textId="143D9B5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2DFA1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17BD9413" w14:textId="3D528C5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ABF9D3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DABF7F0" w14:textId="136E6290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9539C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7B39D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Sz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kł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6366B9F" w14:textId="7E2236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577FC209" w14:textId="40373E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2E93E60F" w14:textId="77045DFD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0A450E1" w14:textId="7835448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6DA9E59" w14:textId="77777777" w:rsidTr="001B7A58">
        <w:tc>
          <w:tcPr>
            <w:tcW w:w="446" w:type="dxa"/>
            <w:vMerge/>
          </w:tcPr>
          <w:p w14:paraId="68C3E15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A8B54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3F232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D33ADFC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2A68631" w14:textId="0FF2217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ADE4C0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9770A7F" w14:textId="7AEDAB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E2DA88C" w14:textId="77777777" w:rsidTr="001B7A58">
        <w:tc>
          <w:tcPr>
            <w:tcW w:w="446" w:type="dxa"/>
            <w:vMerge/>
          </w:tcPr>
          <w:p w14:paraId="004F203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940A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85C969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30962D8" w14:textId="1496633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A2198FE" w14:textId="2DD6F24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0CB7B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5F6F550" w14:textId="0D1885A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1FFC1C5" w14:textId="77777777" w:rsidTr="001B7A58">
        <w:tc>
          <w:tcPr>
            <w:tcW w:w="446" w:type="dxa"/>
            <w:vMerge/>
          </w:tcPr>
          <w:p w14:paraId="42C1BFED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ECBC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0330C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7B71FDFA" w14:textId="0A19929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F2963EB" w14:textId="4D6CFA6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7B155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1EB1133" w14:textId="1959738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5EE92F5" w14:textId="77777777" w:rsidTr="001B7A58">
        <w:tc>
          <w:tcPr>
            <w:tcW w:w="446" w:type="dxa"/>
            <w:vMerge/>
          </w:tcPr>
          <w:p w14:paraId="00319F0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AE3A0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8F566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96849AB" w14:textId="20F939E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0DF185D" w14:textId="142E0671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Radlińska 72 </w:t>
            </w:r>
          </w:p>
        </w:tc>
        <w:tc>
          <w:tcPr>
            <w:tcW w:w="969" w:type="dxa"/>
            <w:vMerge/>
            <w:vAlign w:val="center"/>
          </w:tcPr>
          <w:p w14:paraId="4855262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B66932" w14:textId="091A12F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39977E" w14:textId="77777777" w:rsidTr="001B7A58">
        <w:tc>
          <w:tcPr>
            <w:tcW w:w="446" w:type="dxa"/>
            <w:vMerge/>
          </w:tcPr>
          <w:p w14:paraId="105768B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5912A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82DE9F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47552EA" w14:textId="44B9DC2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3FABEF6" w14:textId="293F28AC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4B395E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57CC90C" w14:textId="05A5F87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5AE9528" w14:textId="77777777" w:rsidTr="001B7A58">
        <w:tc>
          <w:tcPr>
            <w:tcW w:w="446" w:type="dxa"/>
            <w:vMerge/>
          </w:tcPr>
          <w:p w14:paraId="0F4EF09D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2717D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6D8D53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77799D" w14:textId="77080EE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D815A71" w14:textId="0B3155A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04E51E8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6779C28" w14:textId="72ECE39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B4064F3" w14:textId="77777777" w:rsidTr="001B7A58">
        <w:tc>
          <w:tcPr>
            <w:tcW w:w="446" w:type="dxa"/>
            <w:vMerge/>
          </w:tcPr>
          <w:p w14:paraId="3F5A7AF3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D2BA2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E13789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C05E1D8" w14:textId="7EB0442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8B5DCA7" w14:textId="4B34885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6683A6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3DEF3EB" w14:textId="64D1243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36A687A" w14:textId="77777777" w:rsidTr="001B7A58">
        <w:tc>
          <w:tcPr>
            <w:tcW w:w="446" w:type="dxa"/>
            <w:vMerge/>
          </w:tcPr>
          <w:p w14:paraId="7E1E6EF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093085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3B4B88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7178CF9" w14:textId="395FD76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D881150" w14:textId="2CD7B48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F15A1F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80CF046" w14:textId="2794B5F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1CE7456" w14:textId="77777777" w:rsidTr="001B7A58">
        <w:tc>
          <w:tcPr>
            <w:tcW w:w="446" w:type="dxa"/>
            <w:vMerge/>
          </w:tcPr>
          <w:p w14:paraId="6A70FC1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B8503B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EB22E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FA7831D" w14:textId="6A349F2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85DBF09" w14:textId="7FC9FF9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F2E749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F768B64" w14:textId="4BF272E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FDCB04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8709FA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63AA7E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EB92A6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409C4ECA" w14:textId="035F4A0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47877D04" w14:textId="79A8BAD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94D5D8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3D3CFEE" w14:textId="243B7D9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ADA1273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3FFC3F1" w14:textId="0CC7D9A0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60CB0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 xml:space="preserve">17 02 03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FD8D7B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Tworzywa sztuczne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D5C106A" w14:textId="00E4637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505765B2" w14:textId="54C92F0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245EB75" w14:textId="4C0D5C64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CD8F920" w14:textId="4808BCF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A4D02F1" w14:textId="77777777" w:rsidTr="001B7A58">
        <w:tc>
          <w:tcPr>
            <w:tcW w:w="446" w:type="dxa"/>
            <w:vMerge/>
          </w:tcPr>
          <w:p w14:paraId="221A5B2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28460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C1275D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B3FC56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883A88C" w14:textId="451E65C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3F85132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DE5F74C" w14:textId="1F66A2E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035A4E9" w14:textId="77777777" w:rsidTr="001B7A58">
        <w:tc>
          <w:tcPr>
            <w:tcW w:w="446" w:type="dxa"/>
            <w:vMerge/>
          </w:tcPr>
          <w:p w14:paraId="3F135D3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EC65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BF9A52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342D45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5D8E666" w14:textId="3A34669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ABC8FF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D0B93E5" w14:textId="6F3C635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152E128" w14:textId="77777777" w:rsidTr="001B7A58">
        <w:tc>
          <w:tcPr>
            <w:tcW w:w="446" w:type="dxa"/>
            <w:vMerge/>
          </w:tcPr>
          <w:p w14:paraId="37E5FEA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D6644D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6B206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3C7E444" w14:textId="075108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68CE968" w14:textId="4ACC493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521374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E3196A" w14:textId="2EECFFE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023CDBA" w14:textId="77777777" w:rsidTr="001B7A58">
        <w:tc>
          <w:tcPr>
            <w:tcW w:w="446" w:type="dxa"/>
            <w:vMerge/>
          </w:tcPr>
          <w:p w14:paraId="094EDBC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50FD9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1D3D1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BBE17EF" w14:textId="1A209BA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6A937F1" w14:textId="7000B1C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10AFD2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D3E5CD" w14:textId="76525EC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ABB1870" w14:textId="77777777" w:rsidTr="001B7A58">
        <w:tc>
          <w:tcPr>
            <w:tcW w:w="446" w:type="dxa"/>
            <w:vMerge/>
          </w:tcPr>
          <w:p w14:paraId="2488317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7DD7D8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25E78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430226C" w14:textId="155E51A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5A57727" w14:textId="5E6F2BB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Radlińska 72 </w:t>
            </w:r>
          </w:p>
        </w:tc>
        <w:tc>
          <w:tcPr>
            <w:tcW w:w="969" w:type="dxa"/>
            <w:vMerge/>
            <w:vAlign w:val="center"/>
          </w:tcPr>
          <w:p w14:paraId="27B8F0A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7D8FEFD" w14:textId="2D9E29D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23E942F" w14:textId="77777777" w:rsidTr="001B7A58">
        <w:tc>
          <w:tcPr>
            <w:tcW w:w="446" w:type="dxa"/>
            <w:vMerge/>
          </w:tcPr>
          <w:p w14:paraId="0FAAA72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0DB498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7A089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4B581E0" w14:textId="69ECE03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424427EC" w14:textId="3F62D54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09E4C07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BBC4F64" w14:textId="7CF6248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EBFEDC6" w14:textId="77777777" w:rsidTr="001B7A58">
        <w:tc>
          <w:tcPr>
            <w:tcW w:w="446" w:type="dxa"/>
            <w:vMerge/>
          </w:tcPr>
          <w:p w14:paraId="19D0BFE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5E12F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0BAEE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7742C8AF" w14:textId="4D9C03B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819D4D0" w14:textId="7546786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653A08D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206177C" w14:textId="27B8524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B358DFA" w14:textId="77777777" w:rsidTr="001B7A58">
        <w:tc>
          <w:tcPr>
            <w:tcW w:w="446" w:type="dxa"/>
            <w:vMerge/>
          </w:tcPr>
          <w:p w14:paraId="5095977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5E03E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6CC289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13D4D37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7C83190" w14:textId="339101C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24EB29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224172" w14:textId="7E7335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731D773" w14:textId="77777777" w:rsidTr="001B7A58">
        <w:tc>
          <w:tcPr>
            <w:tcW w:w="446" w:type="dxa"/>
            <w:vMerge/>
          </w:tcPr>
          <w:p w14:paraId="238826E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949C0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D67817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6DDAB35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60FE0451" w14:textId="5CFE287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0B83A49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BF87F21" w14:textId="6C942CB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119BD1A" w14:textId="77777777" w:rsidTr="001B7A58">
        <w:tc>
          <w:tcPr>
            <w:tcW w:w="446" w:type="dxa"/>
            <w:vMerge/>
          </w:tcPr>
          <w:p w14:paraId="4CA7308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FD9A9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213E4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65EB09D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19AA3ED2" w14:textId="1D62B8F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59DA352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338B237" w14:textId="544E45D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67B3524" w14:textId="77777777" w:rsidTr="001B7A58">
        <w:tc>
          <w:tcPr>
            <w:tcW w:w="446" w:type="dxa"/>
            <w:vMerge/>
          </w:tcPr>
          <w:p w14:paraId="2343023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CB8D20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5ED69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65A926F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5BB0554F" w14:textId="6F5EB8D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674B2A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6C59F41" w14:textId="2335F02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4D7478A" w14:textId="77777777" w:rsidTr="001B7A58">
        <w:tc>
          <w:tcPr>
            <w:tcW w:w="446" w:type="dxa"/>
            <w:vMerge/>
          </w:tcPr>
          <w:p w14:paraId="2C7A014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F905FE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0BD04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E60AB8F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</w:tcPr>
          <w:p w14:paraId="4DA2697C" w14:textId="1FE6EE06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1166A2F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AB5A066" w14:textId="49A31B9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8E637C4" w14:textId="77777777" w:rsidTr="001B7A58">
        <w:tc>
          <w:tcPr>
            <w:tcW w:w="446" w:type="dxa"/>
            <w:vMerge/>
          </w:tcPr>
          <w:p w14:paraId="6BC0B1B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6EAC3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D0D79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00EBF5D5" w14:textId="2B864F8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77429968" w14:textId="5AA6B45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2F177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104315A" w14:textId="2985894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CE2E5D5" w14:textId="77777777" w:rsidTr="001B7A58">
        <w:tc>
          <w:tcPr>
            <w:tcW w:w="446" w:type="dxa"/>
            <w:vMerge/>
          </w:tcPr>
          <w:p w14:paraId="2F84355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DFFD12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A07B0F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41DC26F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34B90513" w14:textId="1BB4DD45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2070F7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048158" w14:textId="047EDD9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6EFEA11" w14:textId="77777777" w:rsidTr="001B7A58">
        <w:tc>
          <w:tcPr>
            <w:tcW w:w="446" w:type="dxa"/>
            <w:vMerge/>
          </w:tcPr>
          <w:p w14:paraId="3041331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052383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42C88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612DDC0" w14:textId="4861E29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1CD1BCFC" w14:textId="6E3FC64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D26EEE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54BC5CC" w14:textId="33EA435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B41C44B" w14:textId="77777777" w:rsidTr="001B7A58">
        <w:tc>
          <w:tcPr>
            <w:tcW w:w="446" w:type="dxa"/>
            <w:vMerge/>
          </w:tcPr>
          <w:p w14:paraId="5784DCF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4" w:name="_Hlk91838157"/>
          </w:p>
        </w:tc>
        <w:tc>
          <w:tcPr>
            <w:tcW w:w="1114" w:type="dxa"/>
            <w:vMerge/>
          </w:tcPr>
          <w:p w14:paraId="1F1EEB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3F03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C6B5F60" w14:textId="1FA572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0E36AC2A" w14:textId="293784C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483D81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2777148" w14:textId="19A8319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58015A0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508B052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5" w:name="_Hlk91838269"/>
            <w:bookmarkEnd w:id="4"/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0507C1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AB51B3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0E1711D" w14:textId="51ECCDF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63BD1184" w14:textId="04A614C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38AB54F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755E6B2" w14:textId="3105702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5"/>
      <w:tr w:rsidR="003453F4" w:rsidRPr="00516508" w14:paraId="112355BB" w14:textId="77777777" w:rsidTr="001B7A58">
        <w:tc>
          <w:tcPr>
            <w:tcW w:w="446" w:type="dxa"/>
            <w:vMerge/>
          </w:tcPr>
          <w:p w14:paraId="465A5F4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404E55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ADEA18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9E6B178" w14:textId="46CDC48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5233401B" w14:textId="5EF8D7E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54F9D1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32F1AC9" w14:textId="1FE668C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2C89897" w14:textId="77777777" w:rsidTr="001B7A58">
        <w:tc>
          <w:tcPr>
            <w:tcW w:w="446" w:type="dxa"/>
            <w:vMerge/>
          </w:tcPr>
          <w:p w14:paraId="4DF407D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5DE4E4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6EAF7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1D4E8415" w14:textId="711D8911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</w:tcPr>
          <w:p w14:paraId="682DEC46" w14:textId="1520573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3792124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44CE20AE" w14:textId="3A49AD8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3018764" w14:textId="77777777" w:rsidTr="001B7A58">
        <w:trPr>
          <w:trHeight w:val="51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2C6FD57" w14:textId="6431E064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6" w:name="_Hlk91838323"/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6F1CB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17 04 11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651A84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-1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Kable inne niż wymienione w 17 04 10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1967CDEA" w14:textId="1CB22FF6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72AC902D" w14:textId="4ADDB61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740CFC9" w14:textId="044CB57E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55F45B2" w14:textId="79D3A3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C5D1D14" w14:textId="77777777" w:rsidTr="001B7A58">
        <w:trPr>
          <w:trHeight w:val="51"/>
        </w:trPr>
        <w:tc>
          <w:tcPr>
            <w:tcW w:w="446" w:type="dxa"/>
            <w:vMerge/>
          </w:tcPr>
          <w:p w14:paraId="5425266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03FD11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44CFE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9E95A8A" w14:textId="77777777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484336C0" w14:textId="5F1CD36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16C263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5983CB0" w14:textId="1C702ED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4E522D1" w14:textId="77777777" w:rsidTr="001B7A58">
        <w:trPr>
          <w:trHeight w:val="51"/>
        </w:trPr>
        <w:tc>
          <w:tcPr>
            <w:tcW w:w="446" w:type="dxa"/>
            <w:vMerge/>
          </w:tcPr>
          <w:p w14:paraId="2B316CB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25A51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93C3F8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75EBAEC" w14:textId="7AE6A124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4835BA23" w14:textId="789629B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0E27F0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032B8B7" w14:textId="3A6CF43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7C37F85" w14:textId="77777777" w:rsidTr="001B7A58">
        <w:trPr>
          <w:trHeight w:val="51"/>
        </w:trPr>
        <w:tc>
          <w:tcPr>
            <w:tcW w:w="446" w:type="dxa"/>
            <w:vMerge/>
          </w:tcPr>
          <w:p w14:paraId="257579B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6CAB6B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9CFAF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8787C9" w14:textId="7CC0EBCB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4D70ED4E" w14:textId="6047511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CEC93F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04CA786" w14:textId="0C2F481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8E6E74" w14:textId="77777777" w:rsidTr="001B7A58">
        <w:trPr>
          <w:trHeight w:val="51"/>
        </w:trPr>
        <w:tc>
          <w:tcPr>
            <w:tcW w:w="446" w:type="dxa"/>
            <w:vMerge/>
          </w:tcPr>
          <w:p w14:paraId="6418DBC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B3E71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8B42A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2C0FB3F" w14:textId="2101A756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50736FC2" w14:textId="6587205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2D8EB8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935770" w14:textId="6AF4226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E27BC9" w14:textId="77777777" w:rsidTr="001B7A58">
        <w:trPr>
          <w:trHeight w:val="51"/>
        </w:trPr>
        <w:tc>
          <w:tcPr>
            <w:tcW w:w="446" w:type="dxa"/>
            <w:vMerge/>
          </w:tcPr>
          <w:p w14:paraId="75304143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44A17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EF37BC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DE0F69B" w14:textId="577D6469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1A618CD3" w14:textId="30656CC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2FDD92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B643F70" w14:textId="46D05F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D31220C" w14:textId="77777777" w:rsidTr="001B7A58">
        <w:trPr>
          <w:trHeight w:val="51"/>
        </w:trPr>
        <w:tc>
          <w:tcPr>
            <w:tcW w:w="446" w:type="dxa"/>
            <w:vMerge/>
          </w:tcPr>
          <w:p w14:paraId="6EB3AE8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E3B491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6F94F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AB224E4" w14:textId="657D941F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0F3E06EA" w14:textId="79B5DE5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0C2B91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9BE871" w14:textId="1F815C6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B744A3C" w14:textId="77777777" w:rsidTr="001B7A58">
        <w:trPr>
          <w:trHeight w:val="51"/>
        </w:trPr>
        <w:tc>
          <w:tcPr>
            <w:tcW w:w="446" w:type="dxa"/>
            <w:vMerge/>
          </w:tcPr>
          <w:p w14:paraId="70F40EE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DEBDCD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C846E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953C15" w14:textId="043B8555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5B2EB570" w14:textId="6E5702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6CCBB01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F3724A" w14:textId="0943100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F4EA04F" w14:textId="77777777" w:rsidTr="001B7A58">
        <w:trPr>
          <w:trHeight w:val="51"/>
        </w:trPr>
        <w:tc>
          <w:tcPr>
            <w:tcW w:w="446" w:type="dxa"/>
            <w:vMerge/>
          </w:tcPr>
          <w:p w14:paraId="3750D95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3AE5D5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3F5C5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0C68D55" w14:textId="4E5FDF76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0C28EF44" w14:textId="61443A7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182BF7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6FC112" w14:textId="5D30503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8D3A316" w14:textId="77777777" w:rsidTr="001B7A58">
        <w:trPr>
          <w:trHeight w:val="51"/>
        </w:trPr>
        <w:tc>
          <w:tcPr>
            <w:tcW w:w="446" w:type="dxa"/>
            <w:vMerge/>
          </w:tcPr>
          <w:p w14:paraId="1A7BBE6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43C31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7A9F3A9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9989843" w14:textId="1043023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7E162CA9" w14:textId="290E340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8CF0D7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3BC45EF" w14:textId="2FF86F3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1CDA822" w14:textId="77777777" w:rsidTr="001B7A58">
        <w:trPr>
          <w:trHeight w:val="1409"/>
        </w:trPr>
        <w:tc>
          <w:tcPr>
            <w:tcW w:w="446" w:type="dxa"/>
            <w:tcBorders>
              <w:top w:val="double" w:sz="4" w:space="0" w:color="auto"/>
            </w:tcBorders>
          </w:tcPr>
          <w:p w14:paraId="7370DC9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4BCC74F6" w14:textId="25D5ACE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17 05 04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619FD33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D7DA8">
              <w:rPr>
                <w:rFonts w:ascii="Arial Narrow" w:hAnsi="Arial Narrow" w:cs="Calibri"/>
                <w:position w:val="1"/>
              </w:rPr>
              <w:t>Gleba i ziemia, w tym kamienie, inne niż wymienione w 17 05 03</w:t>
            </w:r>
          </w:p>
          <w:p w14:paraId="7DAFDA01" w14:textId="35369F33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(</w:t>
            </w:r>
            <w:r w:rsidRPr="005D7DA8">
              <w:rPr>
                <w:rFonts w:ascii="Arial Narrow" w:hAnsi="Arial Narrow" w:cs="Calibri"/>
                <w:position w:val="1"/>
              </w:rPr>
              <w:t>Ziemia z wykopów</w:t>
            </w:r>
            <w:r>
              <w:rPr>
                <w:rFonts w:ascii="Arial Narrow" w:hAnsi="Arial Narrow" w:cs="Calibri"/>
                <w:position w:val="1"/>
              </w:rPr>
              <w:t>)</w:t>
            </w:r>
          </w:p>
        </w:tc>
        <w:tc>
          <w:tcPr>
            <w:tcW w:w="3248" w:type="dxa"/>
            <w:gridSpan w:val="2"/>
            <w:tcBorders>
              <w:top w:val="double" w:sz="4" w:space="0" w:color="auto"/>
            </w:tcBorders>
          </w:tcPr>
          <w:p w14:paraId="5C3EA092" w14:textId="77777777" w:rsidR="004835D3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D7DA8">
              <w:rPr>
                <w:rFonts w:ascii="Arial Narrow" w:hAnsi="Arial Narrow"/>
              </w:rPr>
              <w:t>Lokalizacja zgodnie z umową § 5 ust. 11 (Usługa nr 1 i 2)</w:t>
            </w:r>
            <w:r w:rsidR="004835D3">
              <w:rPr>
                <w:rFonts w:ascii="Arial Narrow" w:hAnsi="Arial Narrow"/>
              </w:rPr>
              <w:t xml:space="preserve"> </w:t>
            </w:r>
          </w:p>
          <w:p w14:paraId="5E4B53FE" w14:textId="5827EF06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548311FD" w14:textId="30E4F9CE" w:rsidR="00240708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B13778">
              <w:rPr>
                <w:rFonts w:ascii="Arial Narrow" w:hAnsi="Arial Narrow"/>
              </w:rPr>
              <w:t>0,00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0AE22C64" w14:textId="6A442D1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6"/>
      <w:tr w:rsidR="00240708" w:rsidRPr="00516508" w14:paraId="5C4EF9E0" w14:textId="77777777" w:rsidTr="001B7A58">
        <w:trPr>
          <w:trHeight w:val="1409"/>
        </w:trPr>
        <w:tc>
          <w:tcPr>
            <w:tcW w:w="446" w:type="dxa"/>
            <w:tcBorders>
              <w:top w:val="double" w:sz="4" w:space="0" w:color="auto"/>
            </w:tcBorders>
          </w:tcPr>
          <w:p w14:paraId="1CB3FD58" w14:textId="69F9D835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400ACFB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04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4E676F92" w14:textId="02796F4B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62D0E">
              <w:rPr>
                <w:rFonts w:ascii="Arial Narrow" w:hAnsi="Arial Narrow" w:cs="Calibri"/>
                <w:position w:val="1"/>
              </w:rPr>
              <w:t>Materia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ł</w:t>
            </w:r>
            <w:r w:rsidRPr="00462D0E">
              <w:rPr>
                <w:rFonts w:ascii="Arial Narrow" w:hAnsi="Arial Narrow" w:cs="Calibri"/>
                <w:position w:val="1"/>
              </w:rPr>
              <w:t>y</w:t>
            </w:r>
            <w:r w:rsidRPr="00462D0E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position w:val="1"/>
              </w:rPr>
              <w:t>i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462D0E">
              <w:rPr>
                <w:rFonts w:ascii="Arial Narrow" w:hAnsi="Arial Narrow" w:cs="Calibri"/>
                <w:position w:val="1"/>
              </w:rPr>
              <w:t>olac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462D0E">
              <w:rPr>
                <w:rFonts w:ascii="Arial Narrow" w:hAnsi="Arial Narrow" w:cs="Calibri"/>
                <w:position w:val="1"/>
              </w:rPr>
              <w:t>j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>e</w:t>
            </w:r>
            <w:r w:rsidRPr="00462D0E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position w:val="1"/>
              </w:rPr>
              <w:t>i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462D0E">
              <w:rPr>
                <w:rFonts w:ascii="Arial Narrow" w:hAnsi="Arial Narrow" w:cs="Calibri"/>
                <w:position w:val="1"/>
              </w:rPr>
              <w:t>e</w:t>
            </w:r>
            <w:r w:rsidRPr="00462D0E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>iż</w:t>
            </w:r>
            <w:r w:rsidRPr="00462D0E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462D0E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462D0E">
              <w:rPr>
                <w:rFonts w:ascii="Arial Narrow" w:hAnsi="Arial Narrow" w:cs="Calibri"/>
                <w:position w:val="1"/>
              </w:rPr>
              <w:t>i</w:t>
            </w:r>
            <w:r w:rsidRPr="00462D0E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>io</w:t>
            </w:r>
            <w:r w:rsidRPr="00462D0E">
              <w:rPr>
                <w:rFonts w:ascii="Arial Narrow" w:hAnsi="Arial Narrow" w:cs="Calibri"/>
                <w:spacing w:val="4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 xml:space="preserve">e </w:t>
            </w:r>
            <w:r w:rsidRPr="00462D0E">
              <w:rPr>
                <w:rFonts w:ascii="Arial Narrow" w:hAnsi="Arial Narrow" w:cs="Calibri"/>
              </w:rPr>
              <w:t>w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17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06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  <w:spacing w:val="2"/>
              </w:rPr>
              <w:t>0</w:t>
            </w:r>
            <w:r w:rsidRPr="00462D0E">
              <w:rPr>
                <w:rFonts w:ascii="Arial Narrow" w:hAnsi="Arial Narrow" w:cs="Calibri"/>
              </w:rPr>
              <w:t>1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i</w:t>
            </w:r>
            <w:r w:rsidRPr="00462D0E">
              <w:rPr>
                <w:rFonts w:ascii="Arial Narrow" w:hAnsi="Arial Narrow" w:cs="Calibri"/>
                <w:spacing w:val="1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17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06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03</w:t>
            </w:r>
          </w:p>
        </w:tc>
        <w:tc>
          <w:tcPr>
            <w:tcW w:w="3248" w:type="dxa"/>
            <w:gridSpan w:val="2"/>
            <w:tcBorders>
              <w:top w:val="double" w:sz="4" w:space="0" w:color="auto"/>
            </w:tcBorders>
          </w:tcPr>
          <w:p w14:paraId="7CA4E0A2" w14:textId="77777777" w:rsidR="004835D3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</w:pPr>
            <w:r w:rsidRPr="00462D0E">
              <w:rPr>
                <w:rFonts w:ascii="Arial Narrow" w:hAnsi="Arial Narrow"/>
              </w:rPr>
              <w:t>Lokalizacja zgodnie z umową § 5 ust. 11 (Usługa nr 1 i 2)</w:t>
            </w:r>
            <w:r w:rsidR="004835D3">
              <w:rPr>
                <w:rFonts w:ascii="Arial Narrow" w:hAnsi="Arial Narrow"/>
              </w:rPr>
              <w:t xml:space="preserve"> </w:t>
            </w:r>
            <w:r w:rsidR="004835D3">
              <w:t xml:space="preserve"> </w:t>
            </w:r>
          </w:p>
          <w:p w14:paraId="3EDEEDF0" w14:textId="526B4B5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560CC460" w14:textId="2C122D3F" w:rsidR="00240708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734D20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713012D2" w14:textId="4356050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20C9D4A" w14:textId="77777777" w:rsidTr="001B7A58">
        <w:trPr>
          <w:trHeight w:val="88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5CD4DC51" w14:textId="30E86423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D14F66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 09 03*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583CB0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Inne odpady z budowy, remontów i demontażu (w tym odpady zmieszane) zawierające substancje niebezpieczne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2C762769" w14:textId="64B9974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00D67473" w14:textId="42D8249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6F9D64D" w14:textId="00B58347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B554A35" w14:textId="42D66BF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5B36774" w14:textId="77777777" w:rsidTr="001B7A58">
        <w:trPr>
          <w:trHeight w:val="88"/>
        </w:trPr>
        <w:tc>
          <w:tcPr>
            <w:tcW w:w="446" w:type="dxa"/>
            <w:vMerge/>
          </w:tcPr>
          <w:p w14:paraId="00CCC85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B2F9FC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1189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4C6BB9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77183CFD" w14:textId="7900124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5779AA6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E8B6A2" w14:textId="299F187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E4071E" w14:textId="77777777" w:rsidTr="001B7A58">
        <w:trPr>
          <w:trHeight w:val="88"/>
        </w:trPr>
        <w:tc>
          <w:tcPr>
            <w:tcW w:w="446" w:type="dxa"/>
            <w:vMerge/>
          </w:tcPr>
          <w:p w14:paraId="3E9497B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58C573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3FB954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599AD23" w14:textId="3EEDA58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2393FF58" w14:textId="12CB6B0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7AE03B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B78E88" w14:textId="718AF4D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2E2F4BE" w14:textId="77777777" w:rsidTr="001B7A58">
        <w:trPr>
          <w:trHeight w:val="88"/>
        </w:trPr>
        <w:tc>
          <w:tcPr>
            <w:tcW w:w="446" w:type="dxa"/>
            <w:vMerge/>
          </w:tcPr>
          <w:p w14:paraId="29F1F2B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F9817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E89F6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637FED8" w14:textId="3DF34BD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6D3888CC" w14:textId="20D55E4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33F7373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CE4DC44" w14:textId="075070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B1D35AD" w14:textId="77777777" w:rsidTr="001B7A58">
        <w:trPr>
          <w:trHeight w:val="88"/>
        </w:trPr>
        <w:tc>
          <w:tcPr>
            <w:tcW w:w="446" w:type="dxa"/>
            <w:vMerge/>
          </w:tcPr>
          <w:p w14:paraId="64B6DEE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91EA8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6DE459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82136FC" w14:textId="5B6DF6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7D4715B2" w14:textId="640AB74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2586E2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B1837B0" w14:textId="2E0DCC0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DDB05E2" w14:textId="77777777" w:rsidTr="001B7A58">
        <w:trPr>
          <w:trHeight w:val="88"/>
        </w:trPr>
        <w:tc>
          <w:tcPr>
            <w:tcW w:w="446" w:type="dxa"/>
            <w:vMerge/>
          </w:tcPr>
          <w:p w14:paraId="0AA1066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E7FDEC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A937DE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7528E97" w14:textId="24A2018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7535181C" w14:textId="0A258F8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69899A1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EAE189" w14:textId="75877B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9C7C2F2" w14:textId="77777777" w:rsidTr="001B7A58">
        <w:trPr>
          <w:trHeight w:val="88"/>
        </w:trPr>
        <w:tc>
          <w:tcPr>
            <w:tcW w:w="446" w:type="dxa"/>
            <w:vMerge/>
          </w:tcPr>
          <w:p w14:paraId="767D830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18417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59351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FB65028" w14:textId="762220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702E0630" w14:textId="5DFF45F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31777EB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0B062B7" w14:textId="5EE9268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7FB7574" w14:textId="77777777" w:rsidTr="001B7A58">
        <w:trPr>
          <w:trHeight w:val="88"/>
        </w:trPr>
        <w:tc>
          <w:tcPr>
            <w:tcW w:w="446" w:type="dxa"/>
            <w:vMerge/>
          </w:tcPr>
          <w:p w14:paraId="7F8EAE2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FBC124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D159D8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1495AA7" w14:textId="16586E8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46276FE4" w14:textId="252C097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7255828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FC52A5" w14:textId="504496A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A540DA7" w14:textId="77777777" w:rsidTr="001B7A58">
        <w:trPr>
          <w:trHeight w:val="88"/>
        </w:trPr>
        <w:tc>
          <w:tcPr>
            <w:tcW w:w="446" w:type="dxa"/>
            <w:vMerge/>
          </w:tcPr>
          <w:p w14:paraId="04D5EA8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936C4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BAE9A5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463E9AD" w14:textId="59957BD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7808652A" w14:textId="25741A4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1EB8AAF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1DFBDC" w14:textId="557C5AE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879A988" w14:textId="77777777" w:rsidTr="001B7A58">
        <w:trPr>
          <w:trHeight w:val="88"/>
        </w:trPr>
        <w:tc>
          <w:tcPr>
            <w:tcW w:w="446" w:type="dxa"/>
            <w:vMerge/>
          </w:tcPr>
          <w:p w14:paraId="259C745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E28220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4AEE42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247466A5" w14:textId="56BE0EC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209288AF" w14:textId="7221264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F30ABB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09252A7" w14:textId="2D826A3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2ADAB65" w14:textId="77777777" w:rsidTr="001B7A58">
        <w:trPr>
          <w:trHeight w:val="1267"/>
        </w:trPr>
        <w:tc>
          <w:tcPr>
            <w:tcW w:w="446" w:type="dxa"/>
            <w:tcBorders>
              <w:top w:val="double" w:sz="4" w:space="0" w:color="auto"/>
            </w:tcBorders>
          </w:tcPr>
          <w:p w14:paraId="38FABEAE" w14:textId="5E56685B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0671E5C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17 09 04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A89594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Zmieszane odpady z budowy, remontów i demontażu inne niż wymienione w 17 09 01, 17 09 02 i 17 09 03</w:t>
            </w:r>
          </w:p>
        </w:tc>
        <w:tc>
          <w:tcPr>
            <w:tcW w:w="3248" w:type="dxa"/>
            <w:gridSpan w:val="2"/>
            <w:tcBorders>
              <w:top w:val="double" w:sz="4" w:space="0" w:color="auto"/>
            </w:tcBorders>
          </w:tcPr>
          <w:p w14:paraId="6FAEC830" w14:textId="2236F7E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462D0E">
              <w:rPr>
                <w:rFonts w:ascii="Arial Narrow" w:hAnsi="Arial Narrow"/>
              </w:rPr>
              <w:t>Lokalizacja zgodnie z umową § 5 ust. 11 (Usługa nr 1 i 2)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39E5D43B" w14:textId="59EFA5EA" w:rsidR="00240708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B13778">
              <w:rPr>
                <w:rFonts w:ascii="Arial Narrow" w:hAnsi="Arial Narrow"/>
              </w:rPr>
              <w:t>0,00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62333CBB" w14:textId="0937B9F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EDE14C7" w14:textId="77777777" w:rsidTr="001B7A58">
        <w:trPr>
          <w:trHeight w:val="535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B953D40" w14:textId="33EE5C80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75B87E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04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D78B5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ty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1"/>
              </w:rPr>
              <w:t>ę</w:t>
            </w:r>
            <w:r w:rsidRPr="00516508">
              <w:rPr>
                <w:rFonts w:ascii="Arial Narrow" w:hAnsi="Arial Narrow" w:cs="Calibri"/>
              </w:rPr>
              <w:t>gi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k</w:t>
            </w:r>
            <w:r w:rsidRPr="00516508">
              <w:rPr>
                <w:rFonts w:ascii="Arial Narrow" w:hAnsi="Arial Narrow" w:cs="Calibri"/>
                <w:spacing w:val="1"/>
              </w:rPr>
              <w:t>ty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y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D99A246" w14:textId="32B33AC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0375642" w14:textId="5FA268A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744C679" w14:textId="592FA830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AD60080" w14:textId="410BA84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61F81DB" w14:textId="77777777" w:rsidTr="001B7A58">
        <w:trPr>
          <w:trHeight w:val="21"/>
        </w:trPr>
        <w:tc>
          <w:tcPr>
            <w:tcW w:w="446" w:type="dxa"/>
            <w:vMerge/>
          </w:tcPr>
          <w:p w14:paraId="6900E8B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2ED08E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A7B5DE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9CD8A6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4D429EED" w14:textId="7495643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72642E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D7D553" w14:textId="247EFFC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7FC0FA9" w14:textId="77777777" w:rsidTr="001B7A58">
        <w:trPr>
          <w:trHeight w:val="21"/>
        </w:trPr>
        <w:tc>
          <w:tcPr>
            <w:tcW w:w="446" w:type="dxa"/>
            <w:vMerge/>
          </w:tcPr>
          <w:p w14:paraId="61C58AF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2703E5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71403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5CD3C90" w14:textId="20E3743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D992E64" w14:textId="2233AAB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3CCAF7F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957026" w14:textId="51E0EC0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977B14" w14:textId="77777777" w:rsidTr="001B7A58">
        <w:trPr>
          <w:trHeight w:val="21"/>
        </w:trPr>
        <w:tc>
          <w:tcPr>
            <w:tcW w:w="446" w:type="dxa"/>
            <w:vMerge/>
          </w:tcPr>
          <w:p w14:paraId="5BF1A68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08E649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1B666C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D928DCE" w14:textId="50EDF5C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5A56EEAD" w14:textId="332902A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C3ECA7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40F50B1" w14:textId="5198C15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8E81B21" w14:textId="77777777" w:rsidTr="001B7A58">
        <w:trPr>
          <w:trHeight w:val="21"/>
        </w:trPr>
        <w:tc>
          <w:tcPr>
            <w:tcW w:w="446" w:type="dxa"/>
            <w:vMerge/>
          </w:tcPr>
          <w:p w14:paraId="505993D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78A912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9F049E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2502BF6" w14:textId="3B8CCE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68B35EAC" w14:textId="5E772F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7D7039C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443D250" w14:textId="3FE98A6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6AA0CD8" w14:textId="77777777" w:rsidTr="001B7A58">
        <w:trPr>
          <w:trHeight w:val="21"/>
        </w:trPr>
        <w:tc>
          <w:tcPr>
            <w:tcW w:w="446" w:type="dxa"/>
            <w:vMerge/>
          </w:tcPr>
          <w:p w14:paraId="7B65B98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88C13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0DE187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635C9EA2" w14:textId="23ED89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733EA928" w14:textId="1D68A5C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12C9788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5EC55F2" w14:textId="5564B03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4829FC9" w14:textId="77777777" w:rsidTr="001B7A58">
        <w:trPr>
          <w:trHeight w:val="21"/>
        </w:trPr>
        <w:tc>
          <w:tcPr>
            <w:tcW w:w="446" w:type="dxa"/>
            <w:vMerge/>
          </w:tcPr>
          <w:p w14:paraId="14BB6B7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516D2D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7A3E37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55B1AA3" w14:textId="6AB2092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0319AC18" w14:textId="52AD279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DCDD6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EBD622" w14:textId="5621127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352534D" w14:textId="77777777" w:rsidTr="001B7A58">
        <w:trPr>
          <w:trHeight w:val="21"/>
        </w:trPr>
        <w:tc>
          <w:tcPr>
            <w:tcW w:w="446" w:type="dxa"/>
            <w:vMerge/>
          </w:tcPr>
          <w:p w14:paraId="6F28183D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036DB7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38E2F1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00B12428" w14:textId="4B1530E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26C4B8BF" w14:textId="57D5040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CCA7A1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3F0434A" w14:textId="6CA3A3A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40C1AEE" w14:textId="77777777" w:rsidTr="001B7A58">
        <w:trPr>
          <w:trHeight w:val="21"/>
        </w:trPr>
        <w:tc>
          <w:tcPr>
            <w:tcW w:w="446" w:type="dxa"/>
            <w:vMerge/>
          </w:tcPr>
          <w:p w14:paraId="6A6CEF2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01F402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9ECC63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0B7E5401" w14:textId="0701AF5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08695A3F" w14:textId="22086C8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59D533E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CB7D8FC" w14:textId="5EBB7DC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D6CDA25" w14:textId="77777777" w:rsidTr="001B7A58">
        <w:trPr>
          <w:trHeight w:val="21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7238ACC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349969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923E35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0D6814A" w14:textId="66B0508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302AD331" w14:textId="3837D3F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8263FA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75F4DA6F" w14:textId="6335F5D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37AF404" w14:textId="77777777" w:rsidTr="001B7A58">
        <w:trPr>
          <w:trHeight w:val="42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8CFEDD0" w14:textId="5A5F747D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BE2FE0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05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E385EF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asyc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l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ice</w:t>
            </w:r>
            <w:r w:rsidRPr="00516508">
              <w:rPr>
                <w:rFonts w:ascii="Arial Narrow" w:hAnsi="Arial Narrow" w:cs="Calibri"/>
                <w:spacing w:val="-6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j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44A9F3E0" w14:textId="60AF418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49259E5" w14:textId="49112B4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C45021D" w14:textId="617D170D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39FC5FB" w14:textId="5E63F89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4F4CC92" w14:textId="77777777" w:rsidTr="001B7A58">
        <w:trPr>
          <w:trHeight w:val="35"/>
        </w:trPr>
        <w:tc>
          <w:tcPr>
            <w:tcW w:w="446" w:type="dxa"/>
            <w:vMerge/>
          </w:tcPr>
          <w:p w14:paraId="1EC37FE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D0F45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DE50FA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  <w:vMerge/>
          </w:tcPr>
          <w:p w14:paraId="3797223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3C092F17" w14:textId="32B60C0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FC8380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7605049" w14:textId="3E6EE80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824311A" w14:textId="77777777" w:rsidTr="001B7A58">
        <w:trPr>
          <w:trHeight w:val="35"/>
        </w:trPr>
        <w:tc>
          <w:tcPr>
            <w:tcW w:w="446" w:type="dxa"/>
            <w:vMerge/>
          </w:tcPr>
          <w:p w14:paraId="4E58E4E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351CF3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487BA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55FACBE9" w14:textId="7AAEFC8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16D9565" w14:textId="0CF7213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AD8ADB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408FED0" w14:textId="7F1B069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D72BC96" w14:textId="77777777" w:rsidTr="001B7A58">
        <w:trPr>
          <w:trHeight w:val="35"/>
        </w:trPr>
        <w:tc>
          <w:tcPr>
            <w:tcW w:w="446" w:type="dxa"/>
            <w:vMerge/>
          </w:tcPr>
          <w:p w14:paraId="7F7C8D7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4C9C1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E0E359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622AC403" w14:textId="261AD60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1DAE7EFC" w14:textId="7FC2CE5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41BDE10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A4A3F7F" w14:textId="758D1DD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E40459E" w14:textId="77777777" w:rsidTr="001B7A58">
        <w:trPr>
          <w:trHeight w:val="35"/>
        </w:trPr>
        <w:tc>
          <w:tcPr>
            <w:tcW w:w="446" w:type="dxa"/>
            <w:vMerge/>
          </w:tcPr>
          <w:p w14:paraId="3E3DE01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6CA29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A1ED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0326750A" w14:textId="4524FC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7564A69E" w14:textId="224C193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490C63E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58FF20" w14:textId="2C6F689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1BF2D29" w14:textId="77777777" w:rsidTr="001B7A58">
        <w:trPr>
          <w:trHeight w:val="35"/>
        </w:trPr>
        <w:tc>
          <w:tcPr>
            <w:tcW w:w="446" w:type="dxa"/>
            <w:vMerge/>
          </w:tcPr>
          <w:p w14:paraId="42BB93D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22957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6CCB6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467760D4" w14:textId="37030FE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6CCA80BA" w14:textId="5C6F29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E59923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B94600" w14:textId="7B60DF0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4C783B" w14:textId="77777777" w:rsidTr="001B7A58">
        <w:trPr>
          <w:trHeight w:val="35"/>
        </w:trPr>
        <w:tc>
          <w:tcPr>
            <w:tcW w:w="446" w:type="dxa"/>
            <w:vMerge/>
          </w:tcPr>
          <w:p w14:paraId="4E3482D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8B6EC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324D25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26A6CAA5" w14:textId="0B86CD9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67B8F0C2" w14:textId="2F9A856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9C1107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CF933FE" w14:textId="5D4A62E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071735A" w14:textId="77777777" w:rsidTr="001B7A58">
        <w:trPr>
          <w:trHeight w:val="35"/>
        </w:trPr>
        <w:tc>
          <w:tcPr>
            <w:tcW w:w="446" w:type="dxa"/>
            <w:vMerge/>
          </w:tcPr>
          <w:p w14:paraId="73AD4AE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20114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42DC6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6F0F3E6D" w14:textId="4D88FEA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36DACCF7" w14:textId="55FD9A1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F98B00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2F5F2D4" w14:textId="4EA2335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90B5BB9" w14:textId="77777777" w:rsidTr="001B7A58">
        <w:trPr>
          <w:trHeight w:val="35"/>
        </w:trPr>
        <w:tc>
          <w:tcPr>
            <w:tcW w:w="446" w:type="dxa"/>
            <w:vMerge/>
          </w:tcPr>
          <w:p w14:paraId="0B63105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277103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B58DF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3C14B006" w14:textId="1B9F2C3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00B1A7DB" w14:textId="7D0C2E2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1DAA8E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812F96" w14:textId="5FA6D0F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F7270D1" w14:textId="77777777" w:rsidTr="001B7A58">
        <w:trPr>
          <w:trHeight w:val="35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3CA791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9931EC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7C10621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1B9066ED" w14:textId="4470B72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0DC93FBB" w14:textId="57528B6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384A19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7C9EB429" w14:textId="33356C3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102F2BE" w14:textId="77777777" w:rsidTr="001B7A58">
        <w:trPr>
          <w:trHeight w:val="56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EF02262" w14:textId="1B04BF05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D63D6D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A364D7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Ro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position w:val="1"/>
              </w:rPr>
              <w:t>twory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zl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4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 r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g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position w:val="1"/>
              </w:rPr>
              <w:t>ji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ik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ó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</w:p>
          <w:p w14:paraId="613E2E03" w14:textId="7D150A9F" w:rsidR="003453F4" w:rsidRDefault="00734D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J</w:t>
            </w:r>
            <w:r w:rsidR="003453F4" w:rsidRPr="00516508">
              <w:rPr>
                <w:rFonts w:ascii="Arial Narrow" w:hAnsi="Arial Narrow" w:cs="Calibri"/>
                <w:spacing w:val="1"/>
              </w:rPr>
              <w:t>on</w:t>
            </w:r>
            <w:r w:rsidR="003453F4" w:rsidRPr="00516508">
              <w:rPr>
                <w:rFonts w:ascii="Arial Narrow" w:hAnsi="Arial Narrow" w:cs="Calibri"/>
              </w:rPr>
              <w:t>it</w:t>
            </w:r>
            <w:r w:rsidR="003453F4" w:rsidRPr="00516508">
              <w:rPr>
                <w:rFonts w:ascii="Arial Narrow" w:hAnsi="Arial Narrow" w:cs="Calibri"/>
                <w:spacing w:val="1"/>
              </w:rPr>
              <w:t>o</w:t>
            </w:r>
            <w:r w:rsidR="003453F4" w:rsidRPr="00516508">
              <w:rPr>
                <w:rFonts w:ascii="Arial Narrow" w:hAnsi="Arial Narrow" w:cs="Calibri"/>
                <w:spacing w:val="-1"/>
              </w:rPr>
              <w:t>w</w:t>
            </w:r>
            <w:r w:rsidR="003453F4" w:rsidRPr="00516508">
              <w:rPr>
                <w:rFonts w:ascii="Arial Narrow" w:hAnsi="Arial Narrow" w:cs="Calibri"/>
                <w:spacing w:val="1"/>
              </w:rPr>
              <w:t>y</w:t>
            </w:r>
            <w:r w:rsidR="003453F4" w:rsidRPr="00516508">
              <w:rPr>
                <w:rFonts w:ascii="Arial Narrow" w:hAnsi="Arial Narrow" w:cs="Calibri"/>
              </w:rPr>
              <w:t>ch</w:t>
            </w:r>
          </w:p>
          <w:p w14:paraId="3D195A95" w14:textId="77777777" w:rsidR="00734D20" w:rsidRDefault="00734D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  <w:p w14:paraId="0046101F" w14:textId="6DC2A981" w:rsidR="00734D20" w:rsidRPr="00734D20" w:rsidRDefault="00734D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  <w:r w:rsidRPr="00734D20">
              <w:rPr>
                <w:rFonts w:ascii="Arial Narrow" w:hAnsi="Arial Narrow"/>
                <w:i/>
                <w:iCs/>
              </w:rPr>
              <w:t>W przypadku odbioru odpadu z lokalizacji Suszec konieczne jest jego wypompowanie ze zbiornika, przy odbiorze niezbędna jest cysterna.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E3D530F" w14:textId="10BDD6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67E44569" w14:textId="367A7F5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03B95CDF" w14:textId="7288D71A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AE5127D" w14:textId="323704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0B6F6B3" w14:textId="77777777" w:rsidTr="001B7A58">
        <w:trPr>
          <w:trHeight w:val="52"/>
        </w:trPr>
        <w:tc>
          <w:tcPr>
            <w:tcW w:w="446" w:type="dxa"/>
            <w:vMerge/>
          </w:tcPr>
          <w:p w14:paraId="308B20D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76F2E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2506C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25A28B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77D7E045" w14:textId="14747FC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F75D04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C3AC55" w14:textId="792C9C5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13155FE" w14:textId="77777777" w:rsidTr="001B7A58">
        <w:trPr>
          <w:trHeight w:val="52"/>
        </w:trPr>
        <w:tc>
          <w:tcPr>
            <w:tcW w:w="446" w:type="dxa"/>
            <w:vMerge/>
          </w:tcPr>
          <w:p w14:paraId="0622DEE3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2CD643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C8B38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4110913" w14:textId="5DCA7A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3C95D8F2" w14:textId="5455E3B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1237284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B09AD9" w14:textId="25C5040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FCF6F04" w14:textId="77777777" w:rsidTr="001B7A58">
        <w:trPr>
          <w:trHeight w:val="52"/>
        </w:trPr>
        <w:tc>
          <w:tcPr>
            <w:tcW w:w="446" w:type="dxa"/>
            <w:vMerge/>
          </w:tcPr>
          <w:p w14:paraId="7CBCBEF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FF73E2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B186D5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3281A64" w14:textId="3BCF69A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6489628A" w14:textId="7E0D735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E542A7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5963DD9" w14:textId="6911E3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34198CB" w14:textId="77777777" w:rsidTr="001B7A58">
        <w:trPr>
          <w:trHeight w:val="52"/>
        </w:trPr>
        <w:tc>
          <w:tcPr>
            <w:tcW w:w="446" w:type="dxa"/>
            <w:vMerge/>
          </w:tcPr>
          <w:p w14:paraId="0485A44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5FB982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09B72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C47E4E" w14:textId="5B293A1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702E4B14" w14:textId="24177A4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566E07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B0328D0" w14:textId="2DEDC33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A209D63" w14:textId="77777777" w:rsidTr="001B7A58">
        <w:trPr>
          <w:trHeight w:val="52"/>
        </w:trPr>
        <w:tc>
          <w:tcPr>
            <w:tcW w:w="446" w:type="dxa"/>
            <w:vMerge/>
          </w:tcPr>
          <w:p w14:paraId="068F667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6597D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2222C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40F2D29" w14:textId="57A5D88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75445688" w14:textId="33B9A5F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5D5AEC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B89B09" w14:textId="26BCD8C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1AC3515" w14:textId="77777777" w:rsidTr="001B7A58">
        <w:trPr>
          <w:trHeight w:val="52"/>
        </w:trPr>
        <w:tc>
          <w:tcPr>
            <w:tcW w:w="446" w:type="dxa"/>
            <w:vMerge/>
          </w:tcPr>
          <w:p w14:paraId="70428EC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6BF10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C0BB0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76CE5BD" w14:textId="10705C8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57B684C3" w14:textId="741FED5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7E123F4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100569" w14:textId="619DCEC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414854A" w14:textId="77777777" w:rsidTr="001B7A58">
        <w:trPr>
          <w:trHeight w:val="52"/>
        </w:trPr>
        <w:tc>
          <w:tcPr>
            <w:tcW w:w="446" w:type="dxa"/>
            <w:vMerge/>
          </w:tcPr>
          <w:p w14:paraId="567D395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0DF98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C2B777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A937AAE" w14:textId="419B7F3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36D64C9D" w14:textId="07E0CD7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074DD4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45EFFC" w14:textId="1D13176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8E16812" w14:textId="77777777" w:rsidTr="001B7A58">
        <w:trPr>
          <w:trHeight w:val="52"/>
        </w:trPr>
        <w:tc>
          <w:tcPr>
            <w:tcW w:w="446" w:type="dxa"/>
            <w:vMerge/>
          </w:tcPr>
          <w:p w14:paraId="324A538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74491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252E1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D669C79" w14:textId="056B38D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248D9F8E" w14:textId="5637242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92AA11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82EDD01" w14:textId="1E58A12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382F0E2" w14:textId="77777777" w:rsidTr="001B7A58">
        <w:trPr>
          <w:trHeight w:val="52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2A626C4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1CE0D5A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78715D2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00F9A2E" w14:textId="7D70793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619A97AC" w14:textId="1C7392F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BB4BE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2B98DD6" w14:textId="0372F1D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10D42AD" w14:textId="77777777" w:rsidTr="001B7A58">
        <w:trPr>
          <w:trHeight w:val="28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9274721" w14:textId="2020F3F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2E08A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99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B242A6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ie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BE5A905" w14:textId="647FF2E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47707C9F" w14:textId="468DBBE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6E4FAB5" w14:textId="29A30168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57BFFB3" w14:textId="100264E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2CC8694" w14:textId="77777777" w:rsidTr="001B7A58">
        <w:trPr>
          <w:trHeight w:val="21"/>
        </w:trPr>
        <w:tc>
          <w:tcPr>
            <w:tcW w:w="446" w:type="dxa"/>
            <w:vMerge/>
          </w:tcPr>
          <w:p w14:paraId="73A8756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0AE0B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FE9CE0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790DA9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6B1FF2EE" w14:textId="466E4F7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2407B73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B78740" w14:textId="5972CBF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526F53C" w14:textId="77777777" w:rsidTr="001B7A58">
        <w:trPr>
          <w:trHeight w:val="21"/>
        </w:trPr>
        <w:tc>
          <w:tcPr>
            <w:tcW w:w="446" w:type="dxa"/>
            <w:vMerge/>
          </w:tcPr>
          <w:p w14:paraId="2B53BDE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6A9DEC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D43C2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21579EA" w14:textId="5DAF477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1CF2F1AF" w14:textId="10EAFA5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33F869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2E7ABA" w14:textId="570DB0A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E0F5286" w14:textId="77777777" w:rsidTr="001B7A58">
        <w:trPr>
          <w:trHeight w:val="21"/>
        </w:trPr>
        <w:tc>
          <w:tcPr>
            <w:tcW w:w="446" w:type="dxa"/>
            <w:vMerge/>
          </w:tcPr>
          <w:p w14:paraId="629AB31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3D597A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428C0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A72D932" w14:textId="28569EF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230344E8" w14:textId="2193D13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D755F4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F7747EE" w14:textId="771AE2A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518CD9E" w14:textId="77777777" w:rsidTr="001B7A58">
        <w:trPr>
          <w:trHeight w:val="21"/>
        </w:trPr>
        <w:tc>
          <w:tcPr>
            <w:tcW w:w="446" w:type="dxa"/>
            <w:vMerge/>
          </w:tcPr>
          <w:p w14:paraId="1CDDA91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EAC72A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8B668D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8E03481" w14:textId="62AD959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5C4B0823" w14:textId="67A89D5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880095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584074C" w14:textId="7AD42AE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13D4447" w14:textId="77777777" w:rsidTr="001B7A58">
        <w:trPr>
          <w:trHeight w:val="21"/>
        </w:trPr>
        <w:tc>
          <w:tcPr>
            <w:tcW w:w="446" w:type="dxa"/>
            <w:vMerge/>
          </w:tcPr>
          <w:p w14:paraId="53950C8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0E60B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AA07BB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9B6AFEF" w14:textId="385156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7088544A" w14:textId="4AA846B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04330C3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168D73" w14:textId="22F3F60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8876BD1" w14:textId="77777777" w:rsidTr="001B7A58">
        <w:trPr>
          <w:trHeight w:val="21"/>
        </w:trPr>
        <w:tc>
          <w:tcPr>
            <w:tcW w:w="446" w:type="dxa"/>
            <w:vMerge/>
          </w:tcPr>
          <w:p w14:paraId="1BFDA29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C528CC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5EFDB6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DBFE27E" w14:textId="2372CA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5560D5D6" w14:textId="34AD412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477C2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EF85951" w14:textId="35687C5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5C72B0D" w14:textId="77777777" w:rsidTr="001B7A58">
        <w:trPr>
          <w:trHeight w:val="21"/>
        </w:trPr>
        <w:tc>
          <w:tcPr>
            <w:tcW w:w="446" w:type="dxa"/>
            <w:vMerge/>
          </w:tcPr>
          <w:p w14:paraId="167126E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DEED80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E1F8B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E0EF6C4" w14:textId="05DAD0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7F1DB430" w14:textId="75A9663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41C545D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96805D" w14:textId="0162AE4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9735C16" w14:textId="77777777" w:rsidTr="001B7A58">
        <w:trPr>
          <w:trHeight w:val="21"/>
        </w:trPr>
        <w:tc>
          <w:tcPr>
            <w:tcW w:w="446" w:type="dxa"/>
            <w:vMerge/>
          </w:tcPr>
          <w:p w14:paraId="74CB858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ECFB84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1DC98D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6DF3F6D" w14:textId="368EAFC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7D910698" w14:textId="7EC3E94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C633D3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FB6F8CB" w14:textId="4814433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C550C23" w14:textId="77777777" w:rsidTr="001B7A58">
        <w:trPr>
          <w:trHeight w:val="21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9A097C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0EA7FD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F36FB7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2B5A3CC8" w14:textId="1AFA334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3FDA86D1" w14:textId="3CDA498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74FC62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D72E8AD" w14:textId="1630559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4848E67" w14:textId="77777777" w:rsidTr="001B7A58">
        <w:trPr>
          <w:trHeight w:val="42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4C3E015" w14:textId="2B3C19B5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9785B9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20 02 01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695DD6F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ulegające biodegradacji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9DBAA26" w14:textId="7969D4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12F058DE" w14:textId="7ED1841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E6B57DE" w14:textId="0052B717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00D97C7" w14:textId="2A710F7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7CC13E3" w14:textId="77777777" w:rsidTr="001B7A58">
        <w:trPr>
          <w:trHeight w:val="35"/>
        </w:trPr>
        <w:tc>
          <w:tcPr>
            <w:tcW w:w="446" w:type="dxa"/>
            <w:vMerge/>
          </w:tcPr>
          <w:p w14:paraId="2BC2311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3E2834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3D3ADB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ABBF44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779868B1" w14:textId="46C5ACF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F04948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CF54104" w14:textId="0716C15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22514DE" w14:textId="77777777" w:rsidTr="001B7A58">
        <w:trPr>
          <w:trHeight w:val="35"/>
        </w:trPr>
        <w:tc>
          <w:tcPr>
            <w:tcW w:w="446" w:type="dxa"/>
            <w:vMerge/>
          </w:tcPr>
          <w:p w14:paraId="4B23D8B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93D918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A042EC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D842AA3" w14:textId="6BF9EDD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3264A9F3" w14:textId="288A542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2DC685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AD896FB" w14:textId="3DC1E78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49B355E" w14:textId="77777777" w:rsidTr="001B7A58">
        <w:trPr>
          <w:trHeight w:val="35"/>
        </w:trPr>
        <w:tc>
          <w:tcPr>
            <w:tcW w:w="446" w:type="dxa"/>
            <w:vMerge/>
          </w:tcPr>
          <w:p w14:paraId="239E61E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E1E281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5F5DAE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3DB4E6C" w14:textId="6E2529C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7F5C46CB" w14:textId="5DCA573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F84EAE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214D77B" w14:textId="6C9B5E7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7B37367" w14:textId="77777777" w:rsidTr="001B7A58">
        <w:trPr>
          <w:trHeight w:val="35"/>
        </w:trPr>
        <w:tc>
          <w:tcPr>
            <w:tcW w:w="446" w:type="dxa"/>
            <w:vMerge/>
          </w:tcPr>
          <w:p w14:paraId="5560124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1A9E9A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75D74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9CFB0CE" w14:textId="6416361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4FBEA0A8" w14:textId="2F03B18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7EFBC4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F26345B" w14:textId="493485B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BADF248" w14:textId="77777777" w:rsidTr="001B7A58">
        <w:trPr>
          <w:trHeight w:val="35"/>
        </w:trPr>
        <w:tc>
          <w:tcPr>
            <w:tcW w:w="446" w:type="dxa"/>
            <w:vMerge/>
          </w:tcPr>
          <w:p w14:paraId="1A5F294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BF9A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495322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AB2C09C" w14:textId="4325343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66941FD3" w14:textId="3BBD6ED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5EB4CE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95C4DB" w14:textId="1BAC8EB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A330AC4" w14:textId="77777777" w:rsidTr="001B7A58">
        <w:trPr>
          <w:trHeight w:val="35"/>
        </w:trPr>
        <w:tc>
          <w:tcPr>
            <w:tcW w:w="446" w:type="dxa"/>
            <w:vMerge/>
          </w:tcPr>
          <w:p w14:paraId="7B347D2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7B17E6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F4B3BC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4409BD4" w14:textId="05502BF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1DA6F4C0" w14:textId="6D51104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E67608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083056" w14:textId="6EF23E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880FC5A" w14:textId="77777777" w:rsidTr="001B7A58">
        <w:trPr>
          <w:trHeight w:val="35"/>
        </w:trPr>
        <w:tc>
          <w:tcPr>
            <w:tcW w:w="446" w:type="dxa"/>
            <w:vMerge/>
          </w:tcPr>
          <w:p w14:paraId="5330CB8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1FD017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22D082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49E40D9" w14:textId="6FB39FB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462A6A4C" w14:textId="59EB6C0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7040D34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3CB88E" w14:textId="3EEEF52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0ED7221" w14:textId="77777777" w:rsidTr="001B7A58">
        <w:trPr>
          <w:trHeight w:val="35"/>
        </w:trPr>
        <w:tc>
          <w:tcPr>
            <w:tcW w:w="446" w:type="dxa"/>
            <w:vMerge/>
          </w:tcPr>
          <w:p w14:paraId="575DB73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4AFE3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5067AA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49B9B14" w14:textId="5902E20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30991C6B" w14:textId="379B635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3B9FD4E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CE3F9A7" w14:textId="01F553E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D90680D" w14:textId="77777777" w:rsidTr="001B7A58">
        <w:trPr>
          <w:trHeight w:val="35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0403C9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B608C0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41E98E7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80C1B11" w14:textId="5EA7244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437723DB" w14:textId="5F3DE50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FE62EB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4CA769BD" w14:textId="7DB7668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9256168" w14:textId="77777777" w:rsidTr="001B7A58">
        <w:trPr>
          <w:trHeight w:val="28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5C57C87A" w14:textId="3BB2F9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EB2DFF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20 03 07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F46D2E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wielkogabarytowe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555E37FF" w14:textId="5E38834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44F9F088" w14:textId="6A3CD9E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5724941" w14:textId="47606D53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7B16EA3F" w14:textId="3C9C5B9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4EB30AC" w14:textId="77777777" w:rsidTr="001B7A58">
        <w:trPr>
          <w:trHeight w:val="21"/>
        </w:trPr>
        <w:tc>
          <w:tcPr>
            <w:tcW w:w="446" w:type="dxa"/>
            <w:vMerge/>
          </w:tcPr>
          <w:p w14:paraId="7CD231B1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6C95F1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652D9A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37436F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1C6D0855" w14:textId="3B800D4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</w:tcPr>
          <w:p w14:paraId="3DAD59A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DE5689E" w14:textId="1C71328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13BA787" w14:textId="77777777" w:rsidTr="001B7A58">
        <w:trPr>
          <w:trHeight w:val="21"/>
        </w:trPr>
        <w:tc>
          <w:tcPr>
            <w:tcW w:w="446" w:type="dxa"/>
            <w:vMerge/>
          </w:tcPr>
          <w:p w14:paraId="4DB6DD99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B60096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E549D1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F1A4BF2" w14:textId="3911EB8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</w:tcPr>
          <w:p w14:paraId="2EE07AA7" w14:textId="3A8ACDB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</w:tcPr>
          <w:p w14:paraId="7329D5A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4CE1655" w14:textId="3E558DB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E90AE64" w14:textId="77777777" w:rsidTr="001B7A58">
        <w:trPr>
          <w:trHeight w:val="21"/>
        </w:trPr>
        <w:tc>
          <w:tcPr>
            <w:tcW w:w="446" w:type="dxa"/>
            <w:vMerge/>
          </w:tcPr>
          <w:p w14:paraId="2B4E0555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2F4D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B9DCE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55CA4CB" w14:textId="7F85699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</w:tcPr>
          <w:p w14:paraId="0E2AEAE6" w14:textId="7A01B1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</w:tcPr>
          <w:p w14:paraId="7BA795F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F82234B" w14:textId="26F7634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9431460" w14:textId="77777777" w:rsidTr="001B7A58">
        <w:trPr>
          <w:trHeight w:val="21"/>
        </w:trPr>
        <w:tc>
          <w:tcPr>
            <w:tcW w:w="446" w:type="dxa"/>
            <w:vMerge/>
          </w:tcPr>
          <w:p w14:paraId="0896A835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6BFBBA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48E59D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41A8AF0" w14:textId="5819B85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</w:tcPr>
          <w:p w14:paraId="39510B9B" w14:textId="0E0C759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</w:tcPr>
          <w:p w14:paraId="409C672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36FADE" w14:textId="67303CE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710BA7" w14:textId="77777777" w:rsidTr="001B7A58">
        <w:trPr>
          <w:trHeight w:val="21"/>
        </w:trPr>
        <w:tc>
          <w:tcPr>
            <w:tcW w:w="446" w:type="dxa"/>
            <w:vMerge/>
          </w:tcPr>
          <w:p w14:paraId="7D719F48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F8896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BBB7B1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26E49A5" w14:textId="6DC3031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</w:tcPr>
          <w:p w14:paraId="3C0C1795" w14:textId="0F08FEB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</w:tcPr>
          <w:p w14:paraId="5A513C1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F18466" w14:textId="4B2EB7E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DE1B07D" w14:textId="77777777" w:rsidTr="001B7A58">
        <w:trPr>
          <w:trHeight w:val="21"/>
        </w:trPr>
        <w:tc>
          <w:tcPr>
            <w:tcW w:w="446" w:type="dxa"/>
            <w:vMerge/>
          </w:tcPr>
          <w:p w14:paraId="0DD8F444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1F8C1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4D97A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BBFF14E" w14:textId="6D5B008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</w:tcPr>
          <w:p w14:paraId="3D991F1E" w14:textId="6720CE4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</w:tcPr>
          <w:p w14:paraId="768EEFC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4B9D63" w14:textId="797AC97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042A7EF" w14:textId="77777777" w:rsidTr="001B7A58">
        <w:trPr>
          <w:trHeight w:val="21"/>
        </w:trPr>
        <w:tc>
          <w:tcPr>
            <w:tcW w:w="446" w:type="dxa"/>
            <w:vMerge/>
          </w:tcPr>
          <w:p w14:paraId="263C76DD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A8D2C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FAA011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7F9AEFF" w14:textId="5730B75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</w:tcPr>
          <w:p w14:paraId="00BB310D" w14:textId="709585A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</w:tcPr>
          <w:p w14:paraId="1F675F6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8556CFB" w14:textId="6490BB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9BC1771" w14:textId="77777777" w:rsidTr="001B7A58">
        <w:trPr>
          <w:trHeight w:val="21"/>
        </w:trPr>
        <w:tc>
          <w:tcPr>
            <w:tcW w:w="446" w:type="dxa"/>
            <w:vMerge/>
          </w:tcPr>
          <w:p w14:paraId="48315D7E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DC8EF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064FA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CF8AA0E" w14:textId="02F5DB7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</w:tcPr>
          <w:p w14:paraId="5AA0B6A6" w14:textId="3335430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</w:tcPr>
          <w:p w14:paraId="13D01EB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28BD6CB" w14:textId="5BC446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709A09" w14:textId="77777777" w:rsidTr="001B7A58">
        <w:trPr>
          <w:trHeight w:val="21"/>
        </w:trPr>
        <w:tc>
          <w:tcPr>
            <w:tcW w:w="446" w:type="dxa"/>
            <w:vMerge/>
          </w:tcPr>
          <w:p w14:paraId="36C6DC3B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FB944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F74679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FB813F4" w14:textId="2CF16F2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tcBorders>
              <w:bottom w:val="double" w:sz="4" w:space="0" w:color="auto"/>
            </w:tcBorders>
          </w:tcPr>
          <w:p w14:paraId="63E265A2" w14:textId="1D59BBB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</w:tcPr>
          <w:p w14:paraId="0E2CC39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61EA90" w14:textId="32374A5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0"/>
    </w:tbl>
    <w:p w14:paraId="6A16A99F" w14:textId="4B9AB85E" w:rsidR="00AF292C" w:rsidRDefault="00AF292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099FC49F" w14:textId="77777777" w:rsidR="00D6653C" w:rsidRPr="00516508" w:rsidRDefault="00D6653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0276269C" w14:textId="1503BDF2" w:rsidR="00AF292C" w:rsidRPr="00516508" w:rsidRDefault="00AF292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1919E49E" w14:textId="3418BCE2" w:rsidR="00AF292C" w:rsidRDefault="00AF292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3412F5C8" w14:textId="566BBEAA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7E7E64C2" w14:textId="752D11AB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5D0BC7A1" w14:textId="72D8B0B3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7DFFB49D" w14:textId="4734EC15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6CB7296E" w14:textId="20B72EBC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4CF1E72D" w14:textId="77777777" w:rsidR="00C0514A" w:rsidRPr="00516508" w:rsidRDefault="00C0514A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11644297" w14:textId="43B7D32D" w:rsidR="00AF292C" w:rsidRPr="00516508" w:rsidRDefault="00AF292C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bookmarkStart w:id="7" w:name="_Hlk144883458"/>
      <w:r w:rsidRPr="00516508">
        <w:rPr>
          <w:rFonts w:ascii="Arial Narrow" w:hAnsi="Arial Narrow" w:cs="Calibri"/>
          <w:b/>
        </w:rPr>
        <w:t xml:space="preserve">TABELA nr </w:t>
      </w:r>
      <w:r w:rsidR="00462D0E">
        <w:rPr>
          <w:rFonts w:ascii="Arial Narrow" w:hAnsi="Arial Narrow" w:cs="Calibri"/>
          <w:b/>
        </w:rPr>
        <w:t>2</w:t>
      </w:r>
    </w:p>
    <w:p w14:paraId="4E5B4F61" w14:textId="77777777" w:rsidR="00AF292C" w:rsidRPr="00516508" w:rsidRDefault="00AF292C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  <w:position w:val="1"/>
        </w:rPr>
        <w:t>KOSZ</w:t>
      </w:r>
      <w:r w:rsidRPr="00516508">
        <w:rPr>
          <w:rFonts w:ascii="Arial Narrow" w:hAnsi="Arial Narrow" w:cs="Calibri"/>
          <w:b/>
          <w:spacing w:val="1"/>
          <w:position w:val="1"/>
        </w:rPr>
        <w:t>T</w:t>
      </w:r>
      <w:r w:rsidRPr="00516508">
        <w:rPr>
          <w:rFonts w:ascii="Arial Narrow" w:hAnsi="Arial Narrow" w:cs="Calibri"/>
          <w:b/>
          <w:position w:val="1"/>
        </w:rPr>
        <w:t>Y</w:t>
      </w:r>
      <w:r w:rsidRPr="00516508">
        <w:rPr>
          <w:rFonts w:ascii="Arial Narrow" w:hAnsi="Arial Narrow" w:cs="Calibri"/>
          <w:b/>
          <w:spacing w:val="-7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OS</w:t>
      </w:r>
      <w:r w:rsidRPr="00516508">
        <w:rPr>
          <w:rFonts w:ascii="Arial Narrow" w:hAnsi="Arial Narrow" w:cs="Calibri"/>
          <w:b/>
          <w:spacing w:val="2"/>
          <w:position w:val="1"/>
        </w:rPr>
        <w:t>Z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E</w:t>
      </w:r>
      <w:r w:rsidRPr="00516508">
        <w:rPr>
          <w:rFonts w:ascii="Arial Narrow" w:hAnsi="Arial Narrow" w:cs="Calibri"/>
          <w:b/>
          <w:spacing w:val="-9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RZ</w:t>
      </w:r>
      <w:r w:rsidRPr="00516508">
        <w:rPr>
          <w:rFonts w:ascii="Arial Narrow" w:hAnsi="Arial Narrow" w:cs="Calibri"/>
          <w:b/>
          <w:spacing w:val="1"/>
          <w:position w:val="1"/>
        </w:rPr>
        <w:t>E</w:t>
      </w:r>
      <w:r w:rsidRPr="00516508">
        <w:rPr>
          <w:rFonts w:ascii="Arial Narrow" w:hAnsi="Arial Narrow" w:cs="Calibri"/>
          <w:b/>
          <w:position w:val="1"/>
        </w:rPr>
        <w:t>Z</w:t>
      </w:r>
      <w:r w:rsidRPr="00516508">
        <w:rPr>
          <w:rFonts w:ascii="Arial Narrow" w:hAnsi="Arial Narrow" w:cs="Calibri"/>
          <w:b/>
          <w:spacing w:val="-4"/>
          <w:position w:val="1"/>
        </w:rPr>
        <w:t xml:space="preserve"> </w:t>
      </w:r>
      <w:r w:rsidRPr="00516508">
        <w:rPr>
          <w:rFonts w:ascii="Arial Narrow" w:hAnsi="Arial Narrow" w:cs="Calibri"/>
          <w:b/>
          <w:position w:val="1"/>
        </w:rPr>
        <w:t>WYKONAWCĘ</w:t>
      </w:r>
    </w:p>
    <w:bookmarkEnd w:id="7"/>
    <w:p w14:paraId="200122BE" w14:textId="77777777" w:rsidR="00AF292C" w:rsidRPr="00516508" w:rsidRDefault="00AF292C" w:rsidP="00AF292C">
      <w:pPr>
        <w:spacing w:line="264" w:lineRule="auto"/>
        <w:jc w:val="right"/>
        <w:rPr>
          <w:rFonts w:ascii="Arial Narrow" w:hAnsi="Arial Narrow"/>
          <w:b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56"/>
        <w:gridCol w:w="1099"/>
        <w:gridCol w:w="2126"/>
        <w:gridCol w:w="1559"/>
        <w:gridCol w:w="1701"/>
        <w:gridCol w:w="1020"/>
        <w:gridCol w:w="1532"/>
      </w:tblGrid>
      <w:tr w:rsidR="003453F4" w:rsidRPr="00516508" w14:paraId="5E1E3BB1" w14:textId="77777777" w:rsidTr="00B13778">
        <w:tc>
          <w:tcPr>
            <w:tcW w:w="456" w:type="dxa"/>
          </w:tcPr>
          <w:p w14:paraId="669E9914" w14:textId="77777777" w:rsidR="003453F4" w:rsidRPr="00516508" w:rsidRDefault="003453F4" w:rsidP="000977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6D638E19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</w:p>
        </w:tc>
        <w:tc>
          <w:tcPr>
            <w:tcW w:w="1099" w:type="dxa"/>
          </w:tcPr>
          <w:p w14:paraId="1F4F3C43" w14:textId="77777777" w:rsidR="003453F4" w:rsidRPr="00516508" w:rsidRDefault="003453F4" w:rsidP="000977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3DC78E76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k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d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d</w:t>
            </w:r>
            <w:r w:rsidRPr="00516508">
              <w:rPr>
                <w:rFonts w:ascii="Arial Narrow" w:hAnsi="Arial Narrow" w:cs="Calibri"/>
              </w:rPr>
              <w:t>u</w:t>
            </w:r>
          </w:p>
        </w:tc>
        <w:tc>
          <w:tcPr>
            <w:tcW w:w="2126" w:type="dxa"/>
          </w:tcPr>
          <w:p w14:paraId="2BB12095" w14:textId="77777777" w:rsidR="003453F4" w:rsidRPr="00516508" w:rsidRDefault="003453F4" w:rsidP="003453F4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453BB431" w14:textId="77777777" w:rsidR="003453F4" w:rsidRPr="00516508" w:rsidRDefault="003453F4" w:rsidP="003453F4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Ro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j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  <w:w w:val="99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dp</w:t>
            </w:r>
            <w:r w:rsidRPr="00516508">
              <w:rPr>
                <w:rFonts w:ascii="Arial Narrow" w:hAnsi="Arial Narrow" w:cs="Calibri"/>
                <w:w w:val="99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</w:t>
            </w:r>
            <w:r w:rsidRPr="00516508">
              <w:rPr>
                <w:rFonts w:ascii="Arial Narrow" w:hAnsi="Arial Narrow" w:cs="Calibri"/>
                <w:w w:val="99"/>
              </w:rPr>
              <w:t>u</w:t>
            </w:r>
          </w:p>
        </w:tc>
        <w:tc>
          <w:tcPr>
            <w:tcW w:w="3260" w:type="dxa"/>
            <w:gridSpan w:val="2"/>
          </w:tcPr>
          <w:p w14:paraId="20A4087C" w14:textId="59BA0091" w:rsidR="003453F4" w:rsidRPr="00516508" w:rsidRDefault="003453F4" w:rsidP="000977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486" w:right="466"/>
              <w:jc w:val="center"/>
              <w:rPr>
                <w:rFonts w:ascii="Arial Narrow" w:hAnsi="Arial Narrow" w:cs="Calibri"/>
              </w:rPr>
            </w:pPr>
            <w:r w:rsidRPr="00E510B4">
              <w:rPr>
                <w:rFonts w:ascii="Arial Narrow" w:hAnsi="Arial Narrow" w:cs="Calibri"/>
              </w:rPr>
              <w:t>Lokalizacja odbioru odpadu</w:t>
            </w:r>
          </w:p>
        </w:tc>
        <w:tc>
          <w:tcPr>
            <w:tcW w:w="1020" w:type="dxa"/>
          </w:tcPr>
          <w:p w14:paraId="42DA36F1" w14:textId="77777777" w:rsidR="003453F4" w:rsidRPr="003453F4" w:rsidRDefault="003453F4" w:rsidP="003453F4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1" w:right="-78"/>
              <w:jc w:val="center"/>
              <w:rPr>
                <w:rFonts w:ascii="Arial Narrow" w:hAnsi="Arial Narrow" w:cs="Calibri"/>
              </w:rPr>
            </w:pPr>
            <w:r w:rsidRPr="003453F4">
              <w:rPr>
                <w:rFonts w:ascii="Arial Narrow" w:hAnsi="Arial Narrow" w:cs="Calibri"/>
              </w:rPr>
              <w:t xml:space="preserve">Szacowana roczna ilość odpadu </w:t>
            </w:r>
          </w:p>
          <w:p w14:paraId="07649ED9" w14:textId="29D87853" w:rsidR="003453F4" w:rsidRPr="00516508" w:rsidRDefault="003453F4" w:rsidP="003453F4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1" w:right="-78"/>
              <w:jc w:val="center"/>
              <w:rPr>
                <w:rFonts w:ascii="Arial Narrow" w:hAnsi="Arial Narrow" w:cs="Calibri"/>
              </w:rPr>
            </w:pPr>
            <w:r w:rsidRPr="003453F4">
              <w:rPr>
                <w:rFonts w:ascii="Arial Narrow" w:hAnsi="Arial Narrow" w:cs="Calibri"/>
              </w:rPr>
              <w:t>[Mg/rok</w:t>
            </w:r>
            <w:r w:rsidR="00CE5EDA">
              <w:rPr>
                <w:rFonts w:ascii="Arial Narrow" w:hAnsi="Arial Narrow" w:cs="Calibri"/>
              </w:rPr>
              <w:t>]</w:t>
            </w:r>
          </w:p>
        </w:tc>
        <w:tc>
          <w:tcPr>
            <w:tcW w:w="1532" w:type="dxa"/>
          </w:tcPr>
          <w:p w14:paraId="67D6D046" w14:textId="77777777" w:rsidR="003453F4" w:rsidRDefault="003453F4" w:rsidP="003453F4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 w:rsidRPr="003453F4">
              <w:rPr>
                <w:rFonts w:ascii="Arial Narrow" w:hAnsi="Arial Narrow"/>
              </w:rPr>
              <w:t>Cena jednostkowa netto</w:t>
            </w:r>
          </w:p>
          <w:p w14:paraId="2E431235" w14:textId="3A22E5CE" w:rsidR="003453F4" w:rsidRPr="003453F4" w:rsidRDefault="003453F4" w:rsidP="003453F4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 w:rsidRPr="003453F4">
              <w:rPr>
                <w:rFonts w:ascii="Arial Narrow" w:hAnsi="Arial Narrow"/>
              </w:rPr>
              <w:t>[zł/Mg]</w:t>
            </w:r>
          </w:p>
        </w:tc>
      </w:tr>
      <w:tr w:rsidR="003453F4" w:rsidRPr="00516508" w14:paraId="54D3C2F0" w14:textId="77777777" w:rsidTr="00B13778">
        <w:trPr>
          <w:trHeight w:val="36"/>
        </w:trPr>
        <w:tc>
          <w:tcPr>
            <w:tcW w:w="456" w:type="dxa"/>
            <w:vMerge w:val="restart"/>
          </w:tcPr>
          <w:p w14:paraId="48E4D73B" w14:textId="6905B738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</w:tcPr>
          <w:p w14:paraId="0E21DBC9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15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04</w:t>
            </w:r>
          </w:p>
        </w:tc>
        <w:tc>
          <w:tcPr>
            <w:tcW w:w="2126" w:type="dxa"/>
            <w:vMerge w:val="restart"/>
          </w:tcPr>
          <w:p w14:paraId="43F97055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k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ia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 xml:space="preserve">z </w:t>
            </w:r>
            <w:r w:rsidRPr="00516508">
              <w:rPr>
                <w:rFonts w:ascii="Arial Narrow" w:hAnsi="Arial Narrow" w:cs="Calibri"/>
                <w:spacing w:val="-1"/>
              </w:rPr>
              <w:t>me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li</w:t>
            </w:r>
          </w:p>
        </w:tc>
        <w:tc>
          <w:tcPr>
            <w:tcW w:w="1559" w:type="dxa"/>
            <w:vMerge w:val="restart"/>
          </w:tcPr>
          <w:p w14:paraId="22ADA5A2" w14:textId="5DA299E0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50A06B28" w14:textId="0B48E43B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29B86BA8" w14:textId="76D58A50" w:rsidR="003453F4" w:rsidRPr="00B13778" w:rsidRDefault="00E34A5B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B13778" w:rsidRPr="00B13778">
              <w:rPr>
                <w:rFonts w:ascii="Arial Narrow" w:hAnsi="Arial Narrow"/>
              </w:rPr>
              <w:t>,00</w:t>
            </w:r>
          </w:p>
        </w:tc>
        <w:tc>
          <w:tcPr>
            <w:tcW w:w="1532" w:type="dxa"/>
            <w:vMerge w:val="restart"/>
          </w:tcPr>
          <w:p w14:paraId="53573D34" w14:textId="3A2E9FE2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38EDEF83" w14:textId="77777777" w:rsidTr="00B13778">
        <w:trPr>
          <w:trHeight w:val="32"/>
        </w:trPr>
        <w:tc>
          <w:tcPr>
            <w:tcW w:w="456" w:type="dxa"/>
            <w:vMerge/>
          </w:tcPr>
          <w:p w14:paraId="442D3D3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16933503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2865847D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998856D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4B439484" w14:textId="0190B97A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59239F66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AA577B2" w14:textId="2306DB9B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53A1AB21" w14:textId="77777777" w:rsidTr="00B13778">
        <w:trPr>
          <w:trHeight w:val="32"/>
        </w:trPr>
        <w:tc>
          <w:tcPr>
            <w:tcW w:w="456" w:type="dxa"/>
            <w:vMerge/>
          </w:tcPr>
          <w:p w14:paraId="1B0A343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718190E5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12A09183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4FB0CDB" w14:textId="3D9171D4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1E29053A" w14:textId="61827E9F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0FDC052E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26BA497B" w14:textId="46A700F1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55C9066E" w14:textId="77777777" w:rsidTr="00B13778">
        <w:trPr>
          <w:trHeight w:val="32"/>
        </w:trPr>
        <w:tc>
          <w:tcPr>
            <w:tcW w:w="456" w:type="dxa"/>
            <w:vMerge/>
          </w:tcPr>
          <w:p w14:paraId="7C2EFAB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3154FD46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2485224D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819C79" w14:textId="5186A364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615C7FC8" w14:textId="78DE5798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7966BA45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349F13D8" w14:textId="06BF7135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6A4A9D3B" w14:textId="77777777" w:rsidTr="00B13778">
        <w:trPr>
          <w:trHeight w:val="196"/>
        </w:trPr>
        <w:tc>
          <w:tcPr>
            <w:tcW w:w="456" w:type="dxa"/>
            <w:vMerge/>
          </w:tcPr>
          <w:p w14:paraId="1C08964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107B2134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5EB58CD3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E858AF" w14:textId="5D615976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6D9F3033" w14:textId="2AECDA54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558D4F3C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0F0913D5" w14:textId="7504D5DC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4FE290AC" w14:textId="77777777" w:rsidTr="00B13778">
        <w:trPr>
          <w:trHeight w:val="196"/>
        </w:trPr>
        <w:tc>
          <w:tcPr>
            <w:tcW w:w="456" w:type="dxa"/>
            <w:vMerge/>
          </w:tcPr>
          <w:p w14:paraId="42440C9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47A4B4A2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14B27D47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7CB8C7" w14:textId="6FDF46F4" w:rsidR="003453F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31C975AC" w14:textId="708B129C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1F306D4E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18B416FC" w14:textId="29258372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0CF67D62" w14:textId="77777777" w:rsidTr="00B13778">
        <w:trPr>
          <w:trHeight w:val="32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4B7ECBE1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5A6062B5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3EB7B024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7ED2E9F" w14:textId="63B88749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1223F8F" w14:textId="5097195E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23F33552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29ED3AD3" w14:textId="1FDE085A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31C4C795" w14:textId="77777777" w:rsidTr="00B13778">
        <w:trPr>
          <w:trHeight w:val="195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5AEA633A" w14:textId="1B52C925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6CED937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3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713E3B0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cz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071B1CAD" w14:textId="246CCF62" w:rsidR="003453F4" w:rsidRPr="00BC0A45" w:rsidRDefault="003453F4" w:rsidP="00BC0A45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</w:rPr>
              <w:t>me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ty</w:t>
            </w:r>
            <w:r w:rsidRPr="00516508">
              <w:rPr>
                <w:rFonts w:ascii="Arial Narrow" w:hAnsi="Arial Narrow" w:cs="Calibri"/>
                <w:spacing w:val="-7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  <w:spacing w:val="2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3"/>
              </w:rPr>
              <w:t>0</w:t>
            </w:r>
            <w:r w:rsidRPr="00516508">
              <w:rPr>
                <w:rFonts w:ascii="Arial Narrow" w:hAnsi="Arial Narrow" w:cs="Calibri"/>
              </w:rPr>
              <w:t>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="00BC0A45">
              <w:rPr>
                <w:rFonts w:ascii="Arial Narrow" w:hAnsi="Arial Narrow" w:cs="Calibri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(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it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r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,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t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</w:rPr>
              <w:t>f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y</w:t>
            </w:r>
            <w:r w:rsidRPr="00516508">
              <w:rPr>
                <w:rFonts w:ascii="Arial Narrow" w:hAnsi="Arial Narrow" w:cs="Calibri"/>
                <w:spacing w:val="-6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k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órko</w:t>
            </w:r>
            <w:r w:rsidRPr="00516508">
              <w:rPr>
                <w:rFonts w:ascii="Arial Narrow" w:hAnsi="Arial Narrow" w:cs="Calibri"/>
                <w:spacing w:val="-1"/>
              </w:rPr>
              <w:t>we</w:t>
            </w:r>
            <w:r w:rsidRPr="00516508">
              <w:rPr>
                <w:rFonts w:ascii="Arial Narrow" w:hAnsi="Arial Narrow" w:cs="Calibri"/>
              </w:rPr>
              <w:t>)</w:t>
            </w:r>
          </w:p>
        </w:tc>
        <w:tc>
          <w:tcPr>
            <w:tcW w:w="1559" w:type="dxa"/>
            <w:vMerge w:val="restart"/>
          </w:tcPr>
          <w:p w14:paraId="7D89B8D7" w14:textId="4CDBF3C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4F9781F1" w14:textId="1FAB7A6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7E5DEAE3" w14:textId="1460D8B9" w:rsidR="003453F4" w:rsidRPr="00B13778" w:rsidRDefault="00E34A5B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B13778" w:rsidRPr="00B13778">
              <w:rPr>
                <w:rFonts w:ascii="Arial Narrow" w:hAnsi="Arial Narrow"/>
              </w:rPr>
              <w:t>,00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3627D936" w14:textId="44514F5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CB7CE49" w14:textId="77777777" w:rsidTr="00B13778">
        <w:trPr>
          <w:trHeight w:val="194"/>
        </w:trPr>
        <w:tc>
          <w:tcPr>
            <w:tcW w:w="456" w:type="dxa"/>
            <w:vMerge/>
          </w:tcPr>
          <w:p w14:paraId="249581E7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6A539C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5BA696B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0F06A8F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4234AA65" w14:textId="1083B75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166C013D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979B23D" w14:textId="7408F35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C4CA16C" w14:textId="77777777" w:rsidTr="00B13778">
        <w:trPr>
          <w:trHeight w:val="194"/>
        </w:trPr>
        <w:tc>
          <w:tcPr>
            <w:tcW w:w="456" w:type="dxa"/>
            <w:vMerge/>
          </w:tcPr>
          <w:p w14:paraId="4271B7B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FA292BF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AE46EFF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82FCA8" w14:textId="2D24CFA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0423B8F0" w14:textId="281DF42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45E16A63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697A84FC" w14:textId="4878304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6F69EF7" w14:textId="77777777" w:rsidTr="00B13778">
        <w:trPr>
          <w:trHeight w:val="194"/>
        </w:trPr>
        <w:tc>
          <w:tcPr>
            <w:tcW w:w="456" w:type="dxa"/>
            <w:vMerge/>
          </w:tcPr>
          <w:p w14:paraId="42D978F6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C024F3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FA575E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A9DE7D" w14:textId="783ED46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44C92FB6" w14:textId="202C4AB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70B46F05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5382BD6" w14:textId="73BB3A3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42A01DD" w14:textId="77777777" w:rsidTr="00B13778">
        <w:trPr>
          <w:trHeight w:val="194"/>
        </w:trPr>
        <w:tc>
          <w:tcPr>
            <w:tcW w:w="456" w:type="dxa"/>
            <w:vMerge/>
          </w:tcPr>
          <w:p w14:paraId="3E3D24B3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AB5BEFE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96CF98E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AE89EA" w14:textId="1D67E0C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56ED9ADE" w14:textId="5E3A4FE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7DF0FB25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45B0DB6" w14:textId="5514118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559049E" w14:textId="77777777" w:rsidTr="00B13778">
        <w:trPr>
          <w:trHeight w:val="194"/>
        </w:trPr>
        <w:tc>
          <w:tcPr>
            <w:tcW w:w="456" w:type="dxa"/>
            <w:vMerge/>
          </w:tcPr>
          <w:p w14:paraId="3A967A24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9D87E6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17658F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40A964" w14:textId="3527900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6FAF461B" w14:textId="7E1918F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43DCA8AF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32215F7D" w14:textId="20DFC6D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1730D31" w14:textId="77777777" w:rsidTr="00B13778">
        <w:trPr>
          <w:trHeight w:val="194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031302C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0B5F77C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68829FBA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76368743" w14:textId="49CC62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4F00B0E" w14:textId="23DF2B0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4C7FADA8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27E4D95A" w14:textId="0340155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871A328" w14:textId="77777777" w:rsidTr="00B13778">
        <w:trPr>
          <w:trHeight w:val="84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6529663C" w14:textId="51FB5633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0043F41A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14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49F836E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iż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wym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526005C1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13</w:t>
            </w:r>
          </w:p>
        </w:tc>
        <w:tc>
          <w:tcPr>
            <w:tcW w:w="1559" w:type="dxa"/>
            <w:vMerge w:val="restart"/>
          </w:tcPr>
          <w:p w14:paraId="25242134" w14:textId="2AD1E7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579893CF" w14:textId="5F08B78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01114B41" w14:textId="2481AFA8" w:rsidR="003453F4" w:rsidRPr="00B13778" w:rsidRDefault="00E34A5B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48C9954E" w14:textId="5935D3F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622B5E8" w14:textId="77777777" w:rsidTr="00B13778">
        <w:trPr>
          <w:trHeight w:val="82"/>
        </w:trPr>
        <w:tc>
          <w:tcPr>
            <w:tcW w:w="456" w:type="dxa"/>
            <w:vMerge/>
          </w:tcPr>
          <w:p w14:paraId="2BD73130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986D0EE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40A3A2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7653E5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6215391D" w14:textId="6C75748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55F8FF26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633CFF80" w14:textId="0F80A9A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D0C016F" w14:textId="77777777" w:rsidTr="00B13778">
        <w:trPr>
          <w:trHeight w:val="82"/>
        </w:trPr>
        <w:tc>
          <w:tcPr>
            <w:tcW w:w="456" w:type="dxa"/>
            <w:vMerge/>
          </w:tcPr>
          <w:p w14:paraId="6CA9480A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53DA1C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873B90B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8E907F" w14:textId="51A782D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3A4A2623" w14:textId="710471F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4A4DEECC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49A5E9ED" w14:textId="4C6142D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C677E71" w14:textId="77777777" w:rsidTr="00B13778">
        <w:trPr>
          <w:trHeight w:val="82"/>
        </w:trPr>
        <w:tc>
          <w:tcPr>
            <w:tcW w:w="456" w:type="dxa"/>
            <w:vMerge/>
          </w:tcPr>
          <w:p w14:paraId="50A00572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5FDC5A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39445FA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4D450A" w14:textId="2253F1F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415E5378" w14:textId="5295654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5E7CB06A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5AB4FD55" w14:textId="2ACEE6E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D79A0C1" w14:textId="77777777" w:rsidTr="00B13778">
        <w:trPr>
          <w:trHeight w:val="82"/>
        </w:trPr>
        <w:tc>
          <w:tcPr>
            <w:tcW w:w="456" w:type="dxa"/>
            <w:vMerge/>
          </w:tcPr>
          <w:p w14:paraId="596AA9B7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BFDA44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C94069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CEB889" w14:textId="0977360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768A3137" w14:textId="485C20F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45B32ABB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2E8EF5D4" w14:textId="7088A87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91BE033" w14:textId="77777777" w:rsidTr="00B13778">
        <w:trPr>
          <w:trHeight w:val="82"/>
        </w:trPr>
        <w:tc>
          <w:tcPr>
            <w:tcW w:w="456" w:type="dxa"/>
            <w:vMerge/>
          </w:tcPr>
          <w:p w14:paraId="7E18E4A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C09B58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B853563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05DE5CB" w14:textId="3D5F759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2D455385" w14:textId="1168EC4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5D5E9689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57A1E6B0" w14:textId="057B119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4542EAA" w14:textId="77777777" w:rsidTr="00B13778">
        <w:trPr>
          <w:trHeight w:val="82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3D7504CE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4D462B7A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17FEBC97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295BB75" w14:textId="122F08A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5453FBC" w14:textId="013D767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79C5E8AB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2CAAED09" w14:textId="10C1E6F4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956D67C" w14:textId="77777777" w:rsidTr="00B13778">
        <w:trPr>
          <w:trHeight w:val="84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3A8D1CDC" w14:textId="3226C07D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5298E9FB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16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4F5515A7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l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eme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ty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ę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 xml:space="preserve">z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ch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zeń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iż</w:t>
            </w:r>
          </w:p>
          <w:p w14:paraId="0E2C8ED9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4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1</w:t>
            </w:r>
            <w:r w:rsidRPr="00516508">
              <w:rPr>
                <w:rFonts w:ascii="Arial Narrow" w:hAnsi="Arial Narrow" w:cs="Calibri"/>
              </w:rPr>
              <w:t>5</w:t>
            </w:r>
          </w:p>
        </w:tc>
        <w:tc>
          <w:tcPr>
            <w:tcW w:w="1559" w:type="dxa"/>
            <w:vMerge w:val="restart"/>
          </w:tcPr>
          <w:p w14:paraId="406AC48F" w14:textId="163E22D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183F35B8" w14:textId="0B0F6E2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01732D99" w14:textId="1B506FBC" w:rsidR="003453F4" w:rsidRPr="00B13778" w:rsidRDefault="00B13778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2,00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5E70D2E0" w14:textId="387BD3A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D74946F" w14:textId="77777777" w:rsidTr="00B13778">
        <w:trPr>
          <w:trHeight w:val="82"/>
        </w:trPr>
        <w:tc>
          <w:tcPr>
            <w:tcW w:w="456" w:type="dxa"/>
            <w:vMerge/>
          </w:tcPr>
          <w:p w14:paraId="35D51CC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BBEF94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86E0EF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4091A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152002BE" w14:textId="6A02128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7E828F2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0815F56A" w14:textId="3AA8F31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1035CB2" w14:textId="77777777" w:rsidTr="00B13778">
        <w:trPr>
          <w:trHeight w:val="82"/>
        </w:trPr>
        <w:tc>
          <w:tcPr>
            <w:tcW w:w="456" w:type="dxa"/>
            <w:vMerge/>
          </w:tcPr>
          <w:p w14:paraId="0C6F579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681147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0FA67A1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665BE2" w14:textId="68CA929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2EDFE97C" w14:textId="6C8EC57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1C317F54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5F0D019A" w14:textId="71BA894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C6BC783" w14:textId="77777777" w:rsidTr="00B13778">
        <w:trPr>
          <w:trHeight w:val="82"/>
        </w:trPr>
        <w:tc>
          <w:tcPr>
            <w:tcW w:w="456" w:type="dxa"/>
            <w:vMerge/>
          </w:tcPr>
          <w:p w14:paraId="4907D3C8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C54858F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19499F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E44CFD" w14:textId="3E660BC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7D6A43B9" w14:textId="3C3B3D4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225F6361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0B50AC9" w14:textId="31EE69D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9B44DCB" w14:textId="77777777" w:rsidTr="00B13778">
        <w:trPr>
          <w:trHeight w:val="82"/>
        </w:trPr>
        <w:tc>
          <w:tcPr>
            <w:tcW w:w="456" w:type="dxa"/>
            <w:vMerge/>
          </w:tcPr>
          <w:p w14:paraId="70F93B26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45F1A4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F7F671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 w:val="restart"/>
          </w:tcPr>
          <w:p w14:paraId="05A39729" w14:textId="15796167" w:rsidR="003453F4" w:rsidRPr="00E510B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701" w:type="dxa"/>
          </w:tcPr>
          <w:p w14:paraId="6FEAA847" w14:textId="1C6A9D7D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1020" w:type="dxa"/>
            <w:vMerge/>
            <w:vAlign w:val="center"/>
          </w:tcPr>
          <w:p w14:paraId="47D0A40B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1846A854" w14:textId="407446E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2A66649" w14:textId="77777777" w:rsidTr="00B13778">
        <w:trPr>
          <w:trHeight w:val="82"/>
        </w:trPr>
        <w:tc>
          <w:tcPr>
            <w:tcW w:w="456" w:type="dxa"/>
            <w:vMerge/>
          </w:tcPr>
          <w:p w14:paraId="401150F9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35C34C0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36090DA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1AA1D2A4" w14:textId="77777777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4D1A9014" w14:textId="72337949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5d</w:t>
            </w:r>
          </w:p>
        </w:tc>
        <w:tc>
          <w:tcPr>
            <w:tcW w:w="1020" w:type="dxa"/>
            <w:vMerge/>
            <w:vAlign w:val="center"/>
          </w:tcPr>
          <w:p w14:paraId="60FE6A1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0F163971" w14:textId="2A32269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2EFF285" w14:textId="77777777" w:rsidTr="00B13778">
        <w:trPr>
          <w:trHeight w:val="82"/>
        </w:trPr>
        <w:tc>
          <w:tcPr>
            <w:tcW w:w="456" w:type="dxa"/>
            <w:vMerge/>
          </w:tcPr>
          <w:p w14:paraId="3237ACBC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CEA7207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9254631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5602A2DC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E2EC2B0" w14:textId="064D1ED8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1020" w:type="dxa"/>
            <w:vMerge/>
            <w:vAlign w:val="center"/>
          </w:tcPr>
          <w:p w14:paraId="628F2178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2EFC1F1" w14:textId="1B388691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AC6A310" w14:textId="77777777" w:rsidTr="00B13778">
        <w:trPr>
          <w:trHeight w:val="82"/>
        </w:trPr>
        <w:tc>
          <w:tcPr>
            <w:tcW w:w="456" w:type="dxa"/>
            <w:vMerge/>
          </w:tcPr>
          <w:p w14:paraId="3DF73094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F0F83F8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214691A5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2B4E2489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FDC5B15" w14:textId="57A4ED4E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1020" w:type="dxa"/>
            <w:vMerge/>
            <w:vAlign w:val="center"/>
          </w:tcPr>
          <w:p w14:paraId="399AD0BC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39F211F" w14:textId="2803ECA9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3D1808A" w14:textId="77777777" w:rsidTr="00B13778">
        <w:trPr>
          <w:trHeight w:val="82"/>
        </w:trPr>
        <w:tc>
          <w:tcPr>
            <w:tcW w:w="456" w:type="dxa"/>
            <w:vMerge/>
          </w:tcPr>
          <w:p w14:paraId="23B4F064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F770424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3E6D4C9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097DF8AB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0B95CD6" w14:textId="6D30A2F3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1020" w:type="dxa"/>
            <w:vMerge/>
            <w:vAlign w:val="center"/>
          </w:tcPr>
          <w:p w14:paraId="4279B6BD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22B57BC" w14:textId="03467EC3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A1CDDAB" w14:textId="77777777" w:rsidTr="00B13778">
        <w:trPr>
          <w:trHeight w:val="82"/>
        </w:trPr>
        <w:tc>
          <w:tcPr>
            <w:tcW w:w="456" w:type="dxa"/>
            <w:vMerge/>
          </w:tcPr>
          <w:p w14:paraId="741F9FB5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C3EC967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0FC16EEE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0AC95357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8EF0E4" w14:textId="7DE8276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1020" w:type="dxa"/>
            <w:vMerge/>
            <w:vAlign w:val="center"/>
          </w:tcPr>
          <w:p w14:paraId="69B0DA0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4EBC552F" w14:textId="52643778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9A9FAAE" w14:textId="77777777" w:rsidTr="00B13778">
        <w:trPr>
          <w:trHeight w:val="82"/>
        </w:trPr>
        <w:tc>
          <w:tcPr>
            <w:tcW w:w="456" w:type="dxa"/>
            <w:vMerge/>
          </w:tcPr>
          <w:p w14:paraId="1415106E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072411DF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0DCE5D8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0E78CEA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E15CAAC" w14:textId="4E3CA69C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1020" w:type="dxa"/>
            <w:vMerge/>
            <w:vAlign w:val="center"/>
          </w:tcPr>
          <w:p w14:paraId="2C901908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50CDDE8" w14:textId="40A8F371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B748642" w14:textId="77777777" w:rsidTr="00B13778">
        <w:trPr>
          <w:trHeight w:val="82"/>
        </w:trPr>
        <w:tc>
          <w:tcPr>
            <w:tcW w:w="456" w:type="dxa"/>
            <w:vMerge/>
          </w:tcPr>
          <w:p w14:paraId="7DD1EE96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9BAF66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48B2496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074245" w14:textId="6BDE031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6686183F" w14:textId="47A9AF5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0B56D18E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415D1828" w14:textId="2F1D1FB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5DBDFAD" w14:textId="77777777" w:rsidTr="00B13778">
        <w:trPr>
          <w:trHeight w:val="82"/>
        </w:trPr>
        <w:tc>
          <w:tcPr>
            <w:tcW w:w="456" w:type="dxa"/>
            <w:vMerge/>
          </w:tcPr>
          <w:p w14:paraId="304F4FA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DAF333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54CFA1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22D285" w14:textId="3F288B1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43F2F888" w14:textId="53B9914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6F7CA6DA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5B35466E" w14:textId="1CB1E3C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516D2684" w14:textId="77777777" w:rsidTr="00B13778">
        <w:trPr>
          <w:trHeight w:val="82"/>
        </w:trPr>
        <w:tc>
          <w:tcPr>
            <w:tcW w:w="456" w:type="dxa"/>
            <w:vMerge/>
          </w:tcPr>
          <w:p w14:paraId="5BE3078A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FA51E2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C81F8DB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34E916" w14:textId="3EB9E6D0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701" w:type="dxa"/>
          </w:tcPr>
          <w:p w14:paraId="75DED0D3" w14:textId="06E9475A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1020" w:type="dxa"/>
            <w:vMerge/>
            <w:vAlign w:val="center"/>
          </w:tcPr>
          <w:p w14:paraId="2C25685B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FFE14B3" w14:textId="1C19FDA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B4B9EFD" w14:textId="77777777" w:rsidTr="00B13778">
        <w:trPr>
          <w:trHeight w:val="82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7F20B108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2434812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0D4BC21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E627933" w14:textId="116D3BE4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2D068E1" w14:textId="1107FCE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4096A626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605440ED" w14:textId="32213FB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3742763" w14:textId="77777777" w:rsidTr="00B13778">
        <w:trPr>
          <w:trHeight w:val="56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036F173C" w14:textId="13B34CB6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57DB178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0B21D7B5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Bat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rie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ku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position w:val="1"/>
              </w:rPr>
              <w:t>ory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oł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59" w:type="dxa"/>
            <w:vMerge w:val="restart"/>
          </w:tcPr>
          <w:p w14:paraId="6F5463D0" w14:textId="0C8EDBF4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35CB5954" w14:textId="7F912A5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7CA7A619" w14:textId="12C8B5A4" w:rsidR="003453F4" w:rsidRPr="00B13778" w:rsidRDefault="00B13778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B13778">
              <w:rPr>
                <w:rFonts w:ascii="Arial Narrow" w:hAnsi="Arial Narrow"/>
              </w:rPr>
              <w:t>1,</w:t>
            </w:r>
            <w:r w:rsidR="00E34A5B">
              <w:rPr>
                <w:rFonts w:ascii="Arial Narrow" w:hAnsi="Arial Narrow"/>
              </w:rPr>
              <w:t>5</w:t>
            </w:r>
            <w:r w:rsidRPr="00B13778">
              <w:rPr>
                <w:rFonts w:ascii="Arial Narrow" w:hAnsi="Arial Narrow"/>
              </w:rPr>
              <w:t>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2C5CE970" w14:textId="6E70E900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DA73B28" w14:textId="77777777" w:rsidTr="00B13778">
        <w:trPr>
          <w:trHeight w:val="56"/>
        </w:trPr>
        <w:tc>
          <w:tcPr>
            <w:tcW w:w="456" w:type="dxa"/>
            <w:vMerge/>
          </w:tcPr>
          <w:p w14:paraId="5504B1C8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02530A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DC85F32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AF8C38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2472CF84" w14:textId="7F1253A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6B887D5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638FC5E1" w14:textId="469C0C1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6673E54" w14:textId="77777777" w:rsidTr="00B13778">
        <w:trPr>
          <w:trHeight w:val="56"/>
        </w:trPr>
        <w:tc>
          <w:tcPr>
            <w:tcW w:w="456" w:type="dxa"/>
            <w:vMerge/>
          </w:tcPr>
          <w:p w14:paraId="33952F0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D39A33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27374B00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45068F" w14:textId="5F98E81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66196155" w14:textId="7D20E84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3A46ECD3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6B7DB5C" w14:textId="6E3D21CF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A45BA85" w14:textId="77777777" w:rsidTr="00B13778">
        <w:trPr>
          <w:trHeight w:val="56"/>
        </w:trPr>
        <w:tc>
          <w:tcPr>
            <w:tcW w:w="456" w:type="dxa"/>
            <w:vMerge/>
          </w:tcPr>
          <w:p w14:paraId="41CED131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63C12E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9ACFF8E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D4BECE" w14:textId="080CD35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48A8C4F8" w14:textId="727C53F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43003A1B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0D9939A9" w14:textId="4DF820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5CA91673" w14:textId="77777777" w:rsidTr="00B13778">
        <w:trPr>
          <w:trHeight w:val="56"/>
        </w:trPr>
        <w:tc>
          <w:tcPr>
            <w:tcW w:w="456" w:type="dxa"/>
            <w:vMerge/>
          </w:tcPr>
          <w:p w14:paraId="70116E02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7B63FEE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55BF7B61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ED23FD" w14:textId="6F1546D0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7D8A5C06" w14:textId="26AF33E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7CFEBBB7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3FF95E72" w14:textId="7AC1EF1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5BD8C982" w14:textId="77777777" w:rsidTr="00B13778">
        <w:trPr>
          <w:trHeight w:val="56"/>
        </w:trPr>
        <w:tc>
          <w:tcPr>
            <w:tcW w:w="456" w:type="dxa"/>
            <w:vMerge/>
          </w:tcPr>
          <w:p w14:paraId="5DCF2E37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02CD82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036D711E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9945AC" w14:textId="1E4A83F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4B128CAF" w14:textId="2A661B4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33470ACE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1ABEE11" w14:textId="537464A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87F9DBB" w14:textId="77777777" w:rsidTr="00B13778">
        <w:trPr>
          <w:trHeight w:val="56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26B75712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6294150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65F74598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5A35BDD2" w14:textId="2BB54B8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AC006D1" w14:textId="2A3132C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1E5CC03E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13D25E7D" w14:textId="47763F0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5ED3221" w14:textId="77777777" w:rsidTr="00B13778">
        <w:trPr>
          <w:trHeight w:val="56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1A17AF33" w14:textId="609298AA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19A8EDC7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2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00B6B241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Bat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rie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ku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position w:val="1"/>
              </w:rPr>
              <w:t>ory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ikl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6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position w:val="1"/>
              </w:rPr>
              <w:t>-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ad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59" w:type="dxa"/>
            <w:vMerge w:val="restart"/>
          </w:tcPr>
          <w:p w14:paraId="19410F68" w14:textId="6848DF70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7B7346F7" w14:textId="4792B4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49EB8E28" w14:textId="2DD7A9C5" w:rsidR="003453F4" w:rsidRPr="00B13778" w:rsidRDefault="00B13778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B13778">
              <w:rPr>
                <w:rFonts w:ascii="Arial Narrow" w:hAnsi="Arial Narrow"/>
              </w:rPr>
              <w:t>1,</w:t>
            </w:r>
            <w:r w:rsidR="00171A25">
              <w:rPr>
                <w:rFonts w:ascii="Arial Narrow" w:hAnsi="Arial Narrow"/>
              </w:rPr>
              <w:t>5</w:t>
            </w:r>
            <w:r w:rsidRPr="00B13778">
              <w:rPr>
                <w:rFonts w:ascii="Arial Narrow" w:hAnsi="Arial Narrow"/>
              </w:rPr>
              <w:t>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7BE11B9C" w14:textId="6747D60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79FF071" w14:textId="77777777" w:rsidTr="00B13778">
        <w:trPr>
          <w:trHeight w:val="56"/>
        </w:trPr>
        <w:tc>
          <w:tcPr>
            <w:tcW w:w="456" w:type="dxa"/>
            <w:vMerge/>
          </w:tcPr>
          <w:p w14:paraId="386C12DA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51C18A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1E98D6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7E1F1F2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720BA8BA" w14:textId="621FEE8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</w:tcPr>
          <w:p w14:paraId="23B482B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4454E347" w14:textId="6CB981C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C65D30B" w14:textId="77777777" w:rsidTr="00B13778">
        <w:trPr>
          <w:trHeight w:val="56"/>
        </w:trPr>
        <w:tc>
          <w:tcPr>
            <w:tcW w:w="456" w:type="dxa"/>
            <w:vMerge/>
          </w:tcPr>
          <w:p w14:paraId="1DD7C3C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97E1030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440076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69184A" w14:textId="4EB0B5D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75D5C44B" w14:textId="7E0E3E0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</w:tcPr>
          <w:p w14:paraId="168B9FD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4D8634A" w14:textId="5F067A3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167D7CE" w14:textId="77777777" w:rsidTr="00B13778">
        <w:trPr>
          <w:trHeight w:val="56"/>
        </w:trPr>
        <w:tc>
          <w:tcPr>
            <w:tcW w:w="456" w:type="dxa"/>
            <w:vMerge/>
          </w:tcPr>
          <w:p w14:paraId="095E199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A07E84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C67D24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F9B9E4" w14:textId="6C3DA18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685D3518" w14:textId="036D96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</w:tcPr>
          <w:p w14:paraId="1868E7E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5ACACEAE" w14:textId="057FF1B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2D0341C" w14:textId="77777777" w:rsidTr="00B13778">
        <w:trPr>
          <w:trHeight w:val="56"/>
        </w:trPr>
        <w:tc>
          <w:tcPr>
            <w:tcW w:w="456" w:type="dxa"/>
            <w:vMerge/>
          </w:tcPr>
          <w:p w14:paraId="05BA252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512F0B4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4D1582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306999" w14:textId="327F093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24FF5B6" w14:textId="50B5769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14:paraId="1DF7C23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30922CDF" w14:textId="0B963EE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</w:tbl>
    <w:p w14:paraId="69DE7491" w14:textId="77777777" w:rsidR="003E37A5" w:rsidRDefault="003E37A5" w:rsidP="003E37A5">
      <w:pPr>
        <w:spacing w:line="264" w:lineRule="auto"/>
        <w:rPr>
          <w:rFonts w:ascii="Arial Narrow" w:hAnsi="Arial Narrow"/>
          <w:b/>
        </w:rPr>
      </w:pPr>
    </w:p>
    <w:p w14:paraId="758A8B27" w14:textId="77777777" w:rsidR="0093510F" w:rsidRDefault="0093510F" w:rsidP="003E37A5">
      <w:pPr>
        <w:spacing w:line="264" w:lineRule="auto"/>
        <w:rPr>
          <w:rFonts w:ascii="Arial Narrow" w:hAnsi="Arial Narrow"/>
          <w:b/>
        </w:rPr>
      </w:pPr>
    </w:p>
    <w:p w14:paraId="01338E40" w14:textId="77777777" w:rsidR="0093510F" w:rsidRDefault="0093510F" w:rsidP="003E37A5">
      <w:pPr>
        <w:spacing w:line="264" w:lineRule="auto"/>
        <w:rPr>
          <w:rFonts w:ascii="Arial Narrow" w:hAnsi="Arial Narrow"/>
          <w:b/>
        </w:rPr>
      </w:pPr>
    </w:p>
    <w:p w14:paraId="33E1D03B" w14:textId="77777777" w:rsidR="0093510F" w:rsidRPr="00516508" w:rsidRDefault="0093510F" w:rsidP="0093510F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</w:rPr>
        <w:t xml:space="preserve">TABELA nr </w:t>
      </w:r>
      <w:r>
        <w:rPr>
          <w:rFonts w:ascii="Arial Narrow" w:hAnsi="Arial Narrow" w:cs="Calibri"/>
          <w:b/>
        </w:rPr>
        <w:t>3</w:t>
      </w:r>
    </w:p>
    <w:p w14:paraId="78FE35CE" w14:textId="77777777" w:rsidR="0093510F" w:rsidRPr="002F673F" w:rsidRDefault="0093510F" w:rsidP="0093510F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  <w:position w:val="1"/>
        </w:rPr>
        <w:t>KOSZ</w:t>
      </w:r>
      <w:r w:rsidRPr="00516508">
        <w:rPr>
          <w:rFonts w:ascii="Arial Narrow" w:hAnsi="Arial Narrow" w:cs="Calibri"/>
          <w:b/>
          <w:spacing w:val="1"/>
          <w:position w:val="1"/>
        </w:rPr>
        <w:t>T</w:t>
      </w:r>
      <w:r w:rsidRPr="00516508">
        <w:rPr>
          <w:rFonts w:ascii="Arial Narrow" w:hAnsi="Arial Narrow" w:cs="Calibri"/>
          <w:b/>
          <w:position w:val="1"/>
        </w:rPr>
        <w:t>Y</w:t>
      </w:r>
      <w:r w:rsidRPr="00516508">
        <w:rPr>
          <w:rFonts w:ascii="Arial Narrow" w:hAnsi="Arial Narrow" w:cs="Calibri"/>
          <w:b/>
          <w:spacing w:val="-7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OS</w:t>
      </w:r>
      <w:r w:rsidRPr="00516508">
        <w:rPr>
          <w:rFonts w:ascii="Arial Narrow" w:hAnsi="Arial Narrow" w:cs="Calibri"/>
          <w:b/>
          <w:spacing w:val="2"/>
          <w:position w:val="1"/>
        </w:rPr>
        <w:t>Z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E</w:t>
      </w:r>
      <w:r w:rsidRPr="00516508">
        <w:rPr>
          <w:rFonts w:ascii="Arial Narrow" w:hAnsi="Arial Narrow" w:cs="Calibri"/>
          <w:b/>
          <w:spacing w:val="-9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RZ</w:t>
      </w:r>
      <w:r w:rsidRPr="00516508">
        <w:rPr>
          <w:rFonts w:ascii="Arial Narrow" w:hAnsi="Arial Narrow" w:cs="Calibri"/>
          <w:b/>
          <w:spacing w:val="1"/>
          <w:position w:val="1"/>
        </w:rPr>
        <w:t>E</w:t>
      </w:r>
      <w:r w:rsidRPr="00516508">
        <w:rPr>
          <w:rFonts w:ascii="Arial Narrow" w:hAnsi="Arial Narrow" w:cs="Calibri"/>
          <w:b/>
          <w:position w:val="1"/>
        </w:rPr>
        <w:t>Z</w:t>
      </w:r>
      <w:r w:rsidRPr="00516508">
        <w:rPr>
          <w:rFonts w:ascii="Arial Narrow" w:hAnsi="Arial Narrow" w:cs="Calibri"/>
          <w:b/>
          <w:spacing w:val="-4"/>
          <w:position w:val="1"/>
        </w:rPr>
        <w:t xml:space="preserve"> </w:t>
      </w:r>
      <w:r w:rsidRPr="002F673F">
        <w:rPr>
          <w:rFonts w:ascii="Arial Narrow" w:hAnsi="Arial Narrow" w:cs="Calibri"/>
          <w:b/>
          <w:position w:val="1"/>
        </w:rPr>
        <w:t>ZAMAWIAJĄCEGO</w:t>
      </w:r>
    </w:p>
    <w:p w14:paraId="5CD8F03A" w14:textId="77777777" w:rsidR="0093510F" w:rsidRDefault="0093510F" w:rsidP="003E37A5">
      <w:pPr>
        <w:spacing w:line="264" w:lineRule="auto"/>
        <w:rPr>
          <w:rFonts w:ascii="Arial Narrow" w:hAnsi="Arial Narrow"/>
          <w:b/>
        </w:rPr>
      </w:pPr>
    </w:p>
    <w:tbl>
      <w:tblPr>
        <w:tblStyle w:val="Tabela-Siatka"/>
        <w:tblW w:w="949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661"/>
        <w:gridCol w:w="974"/>
        <w:gridCol w:w="1787"/>
        <w:gridCol w:w="812"/>
        <w:gridCol w:w="2840"/>
      </w:tblGrid>
      <w:tr w:rsidR="00C4113D" w:rsidRPr="002F673F" w14:paraId="65DA7813" w14:textId="77777777" w:rsidTr="00C4113D">
        <w:trPr>
          <w:trHeight w:val="470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2608520" w14:textId="77777777" w:rsidR="00C4113D" w:rsidRPr="002F673F" w:rsidRDefault="00C4113D" w:rsidP="00C4113D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  <w:p w14:paraId="4BDFC516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 w:cs="Calibri"/>
              </w:rPr>
              <w:t>L</w:t>
            </w:r>
            <w:r w:rsidRPr="002F673F">
              <w:rPr>
                <w:rFonts w:ascii="Arial Narrow" w:hAnsi="Arial Narrow" w:cs="Calibri"/>
                <w:spacing w:val="1"/>
              </w:rPr>
              <w:t>p</w:t>
            </w:r>
            <w:r w:rsidRPr="002F673F">
              <w:rPr>
                <w:rFonts w:ascii="Arial Narrow" w:hAnsi="Arial Narrow" w:cs="Calibri"/>
              </w:rPr>
              <w:t>.</w:t>
            </w:r>
          </w:p>
        </w:tc>
        <w:tc>
          <w:tcPr>
            <w:tcW w:w="2661" w:type="dxa"/>
            <w:tcBorders>
              <w:bottom w:val="single" w:sz="4" w:space="0" w:color="auto"/>
            </w:tcBorders>
            <w:vAlign w:val="center"/>
          </w:tcPr>
          <w:p w14:paraId="6298BA21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Wyszczególnienie</w:t>
            </w:r>
          </w:p>
        </w:tc>
        <w:tc>
          <w:tcPr>
            <w:tcW w:w="2761" w:type="dxa"/>
            <w:gridSpan w:val="2"/>
            <w:tcBorders>
              <w:bottom w:val="single" w:sz="4" w:space="0" w:color="auto"/>
            </w:tcBorders>
            <w:vAlign w:val="center"/>
          </w:tcPr>
          <w:p w14:paraId="18296C5E" w14:textId="36FC66D8" w:rsidR="00C4113D" w:rsidRPr="002F673F" w:rsidRDefault="00C4113D" w:rsidP="00C4113D">
            <w:pPr>
              <w:widowControl w:val="0"/>
              <w:autoSpaceDE w:val="0"/>
              <w:autoSpaceDN w:val="0"/>
              <w:adjustRightInd w:val="0"/>
              <w:spacing w:line="264" w:lineRule="auto"/>
              <w:ind w:left="486" w:right="466"/>
              <w:jc w:val="center"/>
              <w:rPr>
                <w:rFonts w:ascii="Arial Narrow" w:hAnsi="Arial Narrow" w:cs="Calibri"/>
              </w:rPr>
            </w:pPr>
            <w:r w:rsidRPr="002F673F">
              <w:rPr>
                <w:rFonts w:ascii="Arial Narrow" w:hAnsi="Arial Narrow" w:cs="Calibri"/>
              </w:rPr>
              <w:t>Lokalizacja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16F5EDBA" w14:textId="77777777" w:rsidR="00C4113D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Ilość</w:t>
            </w:r>
          </w:p>
          <w:p w14:paraId="5E702700" w14:textId="18D2F030" w:rsidR="00C4113D" w:rsidRPr="002F673F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[szt.]</w:t>
            </w:r>
          </w:p>
        </w:tc>
        <w:tc>
          <w:tcPr>
            <w:tcW w:w="2840" w:type="dxa"/>
            <w:tcBorders>
              <w:bottom w:val="single" w:sz="4" w:space="0" w:color="auto"/>
            </w:tcBorders>
            <w:vAlign w:val="center"/>
          </w:tcPr>
          <w:p w14:paraId="082F069A" w14:textId="535D3A25" w:rsidR="00C4113D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Cena jednostkowa za dzierżawę</w:t>
            </w:r>
          </w:p>
          <w:p w14:paraId="0F1CFB1E" w14:textId="77777777" w:rsidR="00C4113D" w:rsidRPr="002F673F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 / miesiąc</w:t>
            </w:r>
          </w:p>
        </w:tc>
      </w:tr>
      <w:tr w:rsidR="00C4113D" w:rsidRPr="002F673F" w14:paraId="51B3F96C" w14:textId="77777777" w:rsidTr="00C4113D">
        <w:trPr>
          <w:trHeight w:val="662"/>
        </w:trPr>
        <w:tc>
          <w:tcPr>
            <w:tcW w:w="421" w:type="dxa"/>
            <w:vAlign w:val="center"/>
          </w:tcPr>
          <w:p w14:paraId="093D6A5D" w14:textId="77777777" w:rsidR="00C4113D" w:rsidRPr="002F673F" w:rsidRDefault="00C4113D" w:rsidP="00C4113D">
            <w:pPr>
              <w:pStyle w:val="Akapitzlist"/>
              <w:numPr>
                <w:ilvl w:val="0"/>
                <w:numId w:val="46"/>
              </w:num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61" w:type="dxa"/>
            <w:vAlign w:val="center"/>
          </w:tcPr>
          <w:p w14:paraId="1426361F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Dzierżawa kontenera</w:t>
            </w:r>
            <w:r>
              <w:rPr>
                <w:rFonts w:ascii="Arial Narrow" w:hAnsi="Arial Narrow"/>
              </w:rPr>
              <w:t xml:space="preserve"> KP7</w:t>
            </w:r>
          </w:p>
        </w:tc>
        <w:tc>
          <w:tcPr>
            <w:tcW w:w="974" w:type="dxa"/>
            <w:vAlign w:val="center"/>
          </w:tcPr>
          <w:p w14:paraId="18F70FEB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Żory</w:t>
            </w:r>
          </w:p>
        </w:tc>
        <w:tc>
          <w:tcPr>
            <w:tcW w:w="1787" w:type="dxa"/>
            <w:vAlign w:val="center"/>
          </w:tcPr>
          <w:p w14:paraId="592A56E1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ul. Pszczyńska 54</w:t>
            </w:r>
          </w:p>
        </w:tc>
        <w:tc>
          <w:tcPr>
            <w:tcW w:w="812" w:type="dxa"/>
            <w:vAlign w:val="center"/>
          </w:tcPr>
          <w:p w14:paraId="66AD5252" w14:textId="18E87C7F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40" w:type="dxa"/>
            <w:vAlign w:val="center"/>
          </w:tcPr>
          <w:p w14:paraId="4853CB88" w14:textId="3D694D0E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</w:tr>
      <w:tr w:rsidR="00C4113D" w:rsidRPr="002F673F" w14:paraId="6DC8E4F3" w14:textId="77777777" w:rsidTr="00C4113D">
        <w:trPr>
          <w:trHeight w:val="660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007475FC" w14:textId="77777777" w:rsidR="00C4113D" w:rsidRPr="002F673F" w:rsidRDefault="00C4113D" w:rsidP="00C4113D">
            <w:pPr>
              <w:pStyle w:val="Akapitzlist"/>
              <w:numPr>
                <w:ilvl w:val="0"/>
                <w:numId w:val="46"/>
              </w:num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61" w:type="dxa"/>
            <w:tcBorders>
              <w:top w:val="single" w:sz="4" w:space="0" w:color="auto"/>
            </w:tcBorders>
            <w:vAlign w:val="center"/>
          </w:tcPr>
          <w:p w14:paraId="0EDEFE8B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Dzierżawa kontenera KP7</w:t>
            </w:r>
          </w:p>
        </w:tc>
        <w:tc>
          <w:tcPr>
            <w:tcW w:w="974" w:type="dxa"/>
            <w:tcBorders>
              <w:top w:val="single" w:sz="4" w:space="0" w:color="auto"/>
            </w:tcBorders>
            <w:vAlign w:val="center"/>
          </w:tcPr>
          <w:p w14:paraId="1BD7E49B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Rybnik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vAlign w:val="center"/>
          </w:tcPr>
          <w:p w14:paraId="4469BF93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ul. Winklera 5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14:paraId="753C8FED" w14:textId="12275DEB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</w:tcBorders>
            <w:vAlign w:val="center"/>
          </w:tcPr>
          <w:p w14:paraId="27E74182" w14:textId="11BD0181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0ADEBB9F" w14:textId="77777777" w:rsidR="00601D3D" w:rsidRDefault="00601D3D" w:rsidP="00601D3D">
      <w:pPr>
        <w:rPr>
          <w:rFonts w:ascii="Arial" w:hAnsi="Arial" w:cs="Arial"/>
          <w:b/>
          <w:i/>
        </w:rPr>
      </w:pPr>
    </w:p>
    <w:p w14:paraId="11D8F8C7" w14:textId="56475D9A" w:rsidR="00601D3D" w:rsidRPr="005E1BC7" w:rsidRDefault="00601D3D" w:rsidP="00601D3D">
      <w:pPr>
        <w:rPr>
          <w:rFonts w:ascii="Arial" w:hAnsi="Arial" w:cs="Arial"/>
          <w:b/>
          <w:i/>
        </w:rPr>
      </w:pPr>
      <w:r w:rsidRPr="005E1BC7">
        <w:rPr>
          <w:rFonts w:ascii="Arial" w:hAnsi="Arial" w:cs="Arial"/>
          <w:b/>
          <w:i/>
        </w:rPr>
        <w:t>W cenie należy uwzględnić wszystkie koszty związane z  realizacją zadania takie jak koszt transportu itp.</w:t>
      </w:r>
    </w:p>
    <w:p w14:paraId="770BE769" w14:textId="77777777" w:rsidR="005E1BC7" w:rsidRDefault="005E1BC7" w:rsidP="003E37A5">
      <w:pPr>
        <w:spacing w:line="264" w:lineRule="auto"/>
        <w:rPr>
          <w:rFonts w:asciiTheme="minorHAnsi" w:hAnsiTheme="minorHAnsi" w:cstheme="minorHAnsi"/>
          <w:b/>
          <w:u w:val="single"/>
        </w:rPr>
      </w:pPr>
    </w:p>
    <w:p w14:paraId="28FD6FD0" w14:textId="77777777" w:rsidR="00601D3D" w:rsidRDefault="00601D3D" w:rsidP="003E37A5">
      <w:pPr>
        <w:spacing w:line="264" w:lineRule="auto"/>
        <w:rPr>
          <w:rFonts w:ascii="Arial" w:hAnsi="Arial" w:cs="Arial"/>
          <w:b/>
        </w:rPr>
      </w:pPr>
    </w:p>
    <w:p w14:paraId="205791D2" w14:textId="558D4E30" w:rsidR="00755432" w:rsidRPr="00D21D57" w:rsidRDefault="005E1BC7" w:rsidP="003022F2">
      <w:pPr>
        <w:spacing w:after="120" w:line="264" w:lineRule="auto"/>
        <w:rPr>
          <w:rFonts w:ascii="Arial" w:hAnsi="Arial" w:cs="Arial"/>
          <w:b/>
        </w:rPr>
      </w:pPr>
      <w:r w:rsidRPr="00755432">
        <w:rPr>
          <w:rFonts w:ascii="Arial" w:hAnsi="Arial" w:cs="Arial"/>
          <w:b/>
        </w:rPr>
        <w:t>Zamawiający dopuszcza możliwość złożenia oferty częściowej, przez co należy rozumieć możliwość złożenia oferty na jedną, kilka lub wszystkie wyszczególnione części (przez części Zamawiający rozumie kody odpadów</w:t>
      </w:r>
      <w:r w:rsidR="00C4113D">
        <w:rPr>
          <w:rFonts w:ascii="Arial" w:hAnsi="Arial" w:cs="Arial"/>
          <w:b/>
        </w:rPr>
        <w:t xml:space="preserve"> z tabeli nr 1 i nr 2 oraz dzierżawę kontenerów z tabeli nr 3</w:t>
      </w:r>
      <w:r w:rsidRPr="00755432">
        <w:rPr>
          <w:rFonts w:ascii="Arial" w:hAnsi="Arial" w:cs="Arial"/>
          <w:b/>
        </w:rPr>
        <w:t>).</w:t>
      </w:r>
    </w:p>
    <w:p w14:paraId="5DB97E31" w14:textId="53A90552" w:rsidR="002F673F" w:rsidRPr="003022F2" w:rsidRDefault="005E1BC7" w:rsidP="003022F2">
      <w:pPr>
        <w:spacing w:after="120" w:line="264" w:lineRule="auto"/>
        <w:rPr>
          <w:rFonts w:ascii="Arial" w:hAnsi="Arial" w:cs="Arial"/>
          <w:b/>
          <w:color w:val="2E74B5" w:themeColor="accent1" w:themeShade="BF"/>
        </w:rPr>
      </w:pPr>
      <w:r w:rsidRPr="00755432">
        <w:rPr>
          <w:rFonts w:ascii="Arial" w:hAnsi="Arial" w:cs="Arial"/>
          <w:b/>
          <w:color w:val="2E74B5" w:themeColor="accent1" w:themeShade="BF"/>
          <w:u w:val="single"/>
        </w:rPr>
        <w:t>Oznacza to również możliwość wybrania Wykonawcy do realizacji zadania tylko dla jednej części  (jednego kodu odpadu) dla którego przedstawił najkorzystniejszą ofertę w postępowaniu spośród wszystkich ofert.</w:t>
      </w:r>
    </w:p>
    <w:p w14:paraId="25F8C280" w14:textId="77777777" w:rsidR="00C14CBF" w:rsidRDefault="00C14CBF"/>
    <w:p w14:paraId="01907F23" w14:textId="77777777" w:rsidR="00901F7C" w:rsidRDefault="00901F7C">
      <w:pPr>
        <w:pStyle w:val="Nagwek7"/>
      </w:pPr>
      <w:r>
        <w:rPr>
          <w:b/>
        </w:rPr>
        <w:t xml:space="preserve">WARUNKI PŁATNOŚCI </w:t>
      </w:r>
    </w:p>
    <w:p w14:paraId="1F6A06E2" w14:textId="5091325F" w:rsidR="00901F7C" w:rsidRDefault="00901F7C" w:rsidP="00410D0C">
      <w:pPr>
        <w:pStyle w:val="Nagwek7"/>
        <w:numPr>
          <w:ilvl w:val="0"/>
          <w:numId w:val="45"/>
        </w:numPr>
        <w:tabs>
          <w:tab w:val="clear" w:pos="360"/>
        </w:tabs>
        <w:ind w:left="709"/>
      </w:pPr>
      <w:r>
        <w:t xml:space="preserve">Oferta uwzględnia następujące warunki płatności: </w:t>
      </w:r>
      <w:r>
        <w:rPr>
          <w:b/>
        </w:rPr>
        <w:t>30 dni</w:t>
      </w:r>
      <w:r>
        <w:t xml:space="preserve"> od daty otrzymania prawidłowo </w:t>
      </w:r>
      <w:r w:rsidR="009B161B">
        <w:t xml:space="preserve">   </w:t>
      </w:r>
      <w:r>
        <w:t xml:space="preserve">wystawionej faktury. </w:t>
      </w:r>
    </w:p>
    <w:p w14:paraId="2BCBE83D" w14:textId="593EA09D" w:rsidR="00903488" w:rsidRDefault="009B161B" w:rsidP="00903488">
      <w:pPr>
        <w:pStyle w:val="Nagwek7"/>
        <w:numPr>
          <w:ilvl w:val="0"/>
          <w:numId w:val="45"/>
        </w:numPr>
        <w:tabs>
          <w:tab w:val="clear" w:pos="360"/>
        </w:tabs>
        <w:ind w:left="709"/>
      </w:pPr>
      <w:r w:rsidRPr="00827D51">
        <w:t xml:space="preserve">Fakturowanie </w:t>
      </w:r>
      <w:r w:rsidR="00827D51" w:rsidRPr="00827D51">
        <w:t>zgodnie z zapisem § 8 Warunki Płatności Wzoru Umowy.</w:t>
      </w:r>
    </w:p>
    <w:p w14:paraId="52A479E8" w14:textId="77777777" w:rsidR="00903488" w:rsidRDefault="00903488" w:rsidP="00903488">
      <w:pPr>
        <w:pStyle w:val="Tekstpodstawowy"/>
      </w:pPr>
    </w:p>
    <w:p w14:paraId="3090853A" w14:textId="77777777" w:rsidR="003022F2" w:rsidRDefault="003022F2" w:rsidP="00903488">
      <w:pPr>
        <w:pStyle w:val="Tekstpodstawowy"/>
      </w:pPr>
    </w:p>
    <w:p w14:paraId="07533F64" w14:textId="77777777" w:rsidR="003022F2" w:rsidRDefault="003022F2" w:rsidP="00903488">
      <w:pPr>
        <w:pStyle w:val="Tekstpodstawowy"/>
      </w:pPr>
    </w:p>
    <w:p w14:paraId="23F1B3FE" w14:textId="77777777" w:rsidR="003022F2" w:rsidRPr="00903488" w:rsidRDefault="003022F2" w:rsidP="00903488">
      <w:pPr>
        <w:pStyle w:val="Tekstpodstawowy"/>
      </w:pPr>
    </w:p>
    <w:p w14:paraId="4FCA67BB" w14:textId="78F12180" w:rsidR="009B161B" w:rsidRPr="00903488" w:rsidRDefault="00DE3DCA" w:rsidP="00155909">
      <w:pPr>
        <w:pStyle w:val="Nagwek7"/>
        <w:rPr>
          <w:b/>
        </w:rPr>
      </w:pPr>
      <w:r w:rsidRPr="00903488">
        <w:rPr>
          <w:b/>
        </w:rPr>
        <w:lastRenderedPageBreak/>
        <w:t xml:space="preserve">TERMIN REALIZACJI : </w:t>
      </w:r>
      <w:r w:rsidR="00827D51" w:rsidRPr="00903488">
        <w:rPr>
          <w:b/>
        </w:rPr>
        <w:t xml:space="preserve">od </w:t>
      </w:r>
      <w:r w:rsidR="00441478" w:rsidRPr="00903488">
        <w:rPr>
          <w:b/>
        </w:rPr>
        <w:t>01.01.202</w:t>
      </w:r>
      <w:r w:rsidR="00755432">
        <w:rPr>
          <w:b/>
        </w:rPr>
        <w:t>5</w:t>
      </w:r>
      <w:r w:rsidR="00441478" w:rsidRPr="00903488">
        <w:rPr>
          <w:b/>
        </w:rPr>
        <w:t>r. do 31.12.202</w:t>
      </w:r>
      <w:r w:rsidR="00755432">
        <w:rPr>
          <w:b/>
        </w:rPr>
        <w:t>5</w:t>
      </w:r>
      <w:r w:rsidR="00441478" w:rsidRPr="00903488">
        <w:rPr>
          <w:b/>
        </w:rPr>
        <w:t>r.</w:t>
      </w:r>
    </w:p>
    <w:p w14:paraId="22FA52F1" w14:textId="27E269E8" w:rsidR="009B161B" w:rsidRDefault="00827D51" w:rsidP="00827D51">
      <w:pPr>
        <w:pStyle w:val="Nagwek7"/>
        <w:numPr>
          <w:ilvl w:val="0"/>
          <w:numId w:val="0"/>
        </w:numPr>
        <w:tabs>
          <w:tab w:val="left" w:pos="284"/>
          <w:tab w:val="left" w:pos="993"/>
        </w:tabs>
      </w:pPr>
      <w:r>
        <w:t xml:space="preserve"> </w:t>
      </w:r>
      <w:r w:rsidR="009B161B">
        <w:t>Potwierdzamy pozostałe warunki realizacji zadania określone w Instrukcji dla Wykonawców oraz w Wzorze Umowy.</w:t>
      </w:r>
    </w:p>
    <w:p w14:paraId="784CB180" w14:textId="77777777" w:rsidR="009B161B" w:rsidRPr="00DE3DCA" w:rsidRDefault="009B161B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  <w:b/>
        </w:rPr>
      </w:pPr>
    </w:p>
    <w:p w14:paraId="3142866B" w14:textId="77777777" w:rsidR="00901F7C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lang w:val="pl-PL"/>
        </w:rPr>
      </w:pPr>
    </w:p>
    <w:p w14:paraId="602B87B8" w14:textId="77777777" w:rsidR="00901F7C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u w:val="none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14:paraId="01027750" w14:textId="77777777" w:rsidR="00901F7C" w:rsidRPr="006C68C3" w:rsidRDefault="00901F7C">
      <w:pPr>
        <w:pStyle w:val="Sidfot1"/>
        <w:keepNext w:val="0"/>
        <w:keepLines w:val="0"/>
        <w:widowControl w:val="0"/>
        <w:tabs>
          <w:tab w:val="clear" w:pos="9639"/>
        </w:tabs>
        <w:rPr>
          <w:lang w:val="pl-PL"/>
        </w:rPr>
      </w:pPr>
      <w:r>
        <w:rPr>
          <w:u w:val="none"/>
          <w:lang w:val="pl-PL"/>
        </w:rPr>
        <w:t>Miejsce i data</w:t>
      </w:r>
    </w:p>
    <w:p w14:paraId="56A7E6E4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br/>
      </w:r>
      <w:r>
        <w:rPr>
          <w:rFonts w:ascii="Arial" w:hAnsi="Arial" w:cs="Arial"/>
        </w:rPr>
        <w:t>Nazwa Oferenta</w:t>
      </w:r>
    </w:p>
    <w:p w14:paraId="0251A6D4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1179C479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077304F1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629157C2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br/>
        <w:t>Podpis osoby uprawnionej</w:t>
      </w:r>
    </w:p>
    <w:p w14:paraId="7CE08EE1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br/>
        <w:t>Nazwisko (litery drukowane)</w:t>
      </w:r>
    </w:p>
    <w:p w14:paraId="4DD65309" w14:textId="77777777" w:rsidR="00901F7C" w:rsidRDefault="00901F7C">
      <w:pPr>
        <w:widowControl w:val="0"/>
        <w:spacing w:before="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23C5F81" w14:textId="77777777" w:rsidR="00901F7C" w:rsidRDefault="00901F7C">
      <w:r>
        <w:rPr>
          <w:rFonts w:ascii="Arial" w:hAnsi="Arial" w:cs="Arial"/>
        </w:rPr>
        <w:t>Stanowisko</w:t>
      </w:r>
    </w:p>
    <w:sectPr w:rsidR="00901F7C" w:rsidSect="00601D3D">
      <w:headerReference w:type="default" r:id="rId8"/>
      <w:pgSz w:w="11906" w:h="16838"/>
      <w:pgMar w:top="1021" w:right="1361" w:bottom="1191" w:left="136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F7B21" w14:textId="77777777" w:rsidR="00256A6F" w:rsidRDefault="00256A6F">
      <w:r>
        <w:separator/>
      </w:r>
    </w:p>
  </w:endnote>
  <w:endnote w:type="continuationSeparator" w:id="0">
    <w:p w14:paraId="09D3685D" w14:textId="77777777" w:rsidR="00256A6F" w:rsidRDefault="0025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9E2F" w14:textId="77777777" w:rsidR="00256A6F" w:rsidRDefault="00256A6F">
      <w:r>
        <w:separator/>
      </w:r>
    </w:p>
  </w:footnote>
  <w:footnote w:type="continuationSeparator" w:id="0">
    <w:p w14:paraId="10D94F6F" w14:textId="77777777" w:rsidR="00256A6F" w:rsidRDefault="0025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27BE" w14:textId="77777777" w:rsidR="00256A6F" w:rsidRDefault="00256A6F" w:rsidP="0068174E"/>
  <w:p w14:paraId="4F1F5A0C" w14:textId="77777777" w:rsidR="00256A6F" w:rsidRDefault="00256A6F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00CE56C7" w14:textId="77777777" w:rsidR="00256A6F" w:rsidRDefault="00256A6F"/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223"/>
    </w:tblGrid>
    <w:tr w:rsidR="00256A6F" w14:paraId="667BE43E" w14:textId="77777777">
      <w:tc>
        <w:tcPr>
          <w:tcW w:w="9728" w:type="dxa"/>
          <w:gridSpan w:val="2"/>
          <w:shd w:val="clear" w:color="auto" w:fill="auto"/>
          <w:vAlign w:val="center"/>
        </w:tcPr>
        <w:p w14:paraId="06E3D0A9" w14:textId="77777777" w:rsidR="00256A6F" w:rsidRDefault="00256A6F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>
            <w:rPr>
              <w:rFonts w:ascii="Arial" w:hAnsi="Arial" w:cs="Arial"/>
              <w:b/>
              <w:sz w:val="30"/>
            </w:rPr>
            <w:t>Formularz Wynagrodzenie</w:t>
          </w:r>
        </w:p>
        <w:p w14:paraId="6CC897FE" w14:textId="77777777" w:rsidR="00256A6F" w:rsidRDefault="00256A6F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</w:p>
      </w:tc>
    </w:tr>
    <w:tr w:rsidR="00256A6F" w14:paraId="08CEEC80" w14:textId="77777777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  <w:shd w:val="clear" w:color="auto" w:fill="auto"/>
        </w:tcPr>
        <w:p w14:paraId="39F01596" w14:textId="7C071A77" w:rsidR="00256A6F" w:rsidRPr="004C02F3" w:rsidRDefault="00256A6F" w:rsidP="00366294">
          <w:pPr>
            <w:pStyle w:val="Normalnypocztek"/>
            <w:rPr>
              <w:rFonts w:cstheme="minorHAnsi"/>
              <w:lang w:val="pl-PL"/>
            </w:rPr>
          </w:pPr>
          <w:r w:rsidRPr="004C02F3">
            <w:rPr>
              <w:rFonts w:ascii="Arial" w:hAnsi="Arial"/>
              <w:sz w:val="16"/>
              <w:szCs w:val="16"/>
              <w:lang w:val="pl-PL"/>
            </w:rPr>
            <w:t xml:space="preserve">Dotyczy: </w:t>
          </w:r>
          <w:r w:rsidRPr="004C02F3">
            <w:rPr>
              <w:rFonts w:asciiTheme="minorHAnsi" w:hAnsiTheme="minorHAnsi" w:cstheme="minorHAnsi"/>
              <w:sz w:val="22"/>
              <w:szCs w:val="22"/>
              <w:lang w:val="pl-PL"/>
            </w:rPr>
            <w:t xml:space="preserve"> </w:t>
          </w:r>
          <w:r w:rsidRPr="004C02F3">
            <w:rPr>
              <w:rFonts w:cstheme="minorHAnsi"/>
              <w:sz w:val="22"/>
              <w:szCs w:val="22"/>
              <w:lang w:val="pl-PL"/>
            </w:rPr>
            <w:t>„</w:t>
          </w:r>
          <w:r w:rsidR="004C0C22" w:rsidRPr="004C0C22">
            <w:rPr>
              <w:rFonts w:ascii="Arial Narrow" w:hAnsi="Arial Narrow"/>
              <w:lang w:val="pl-PL"/>
            </w:rPr>
            <w:t>Odbiór i zagospodarowanie odpadów niebezpiecznych i innych niż niebezpieczne wytworzonych w wyniku działalności PGNiG TERMIKA Energetyka Przemysłowa S.A. w okresie od 01.01.2025 r. do 31.12.2025 r.</w:t>
          </w:r>
          <w:r w:rsidR="004C0C22">
            <w:rPr>
              <w:rFonts w:ascii="Arial Narrow" w:hAnsi="Arial Narrow"/>
              <w:lang w:val="pl-PL"/>
            </w:rPr>
            <w:t>”</w:t>
          </w:r>
        </w:p>
        <w:p w14:paraId="4A78E705" w14:textId="77777777" w:rsidR="00256A6F" w:rsidRPr="00F019F0" w:rsidRDefault="00256A6F" w:rsidP="00766621">
          <w:pPr>
            <w:pStyle w:val="Tekstpodstawowy"/>
            <w:tabs>
              <w:tab w:val="left" w:pos="224"/>
            </w:tabs>
            <w:ind w:left="933" w:hanging="709"/>
            <w:rPr>
              <w:rFonts w:cs="Arial"/>
              <w:b/>
              <w:sz w:val="20"/>
              <w:lang w:eastAsia="pl-PL"/>
            </w:rPr>
          </w:pPr>
        </w:p>
      </w:tc>
      <w:tc>
        <w:tcPr>
          <w:tcW w:w="1223" w:type="dxa"/>
          <w:shd w:val="clear" w:color="auto" w:fill="auto"/>
        </w:tcPr>
        <w:p w14:paraId="1B438841" w14:textId="77777777" w:rsidR="00256A6F" w:rsidRDefault="00256A6F">
          <w:pPr>
            <w:jc w:val="right"/>
          </w:pPr>
          <w:r>
            <w:rPr>
              <w:rFonts w:ascii="Arial" w:hAnsi="Arial" w:cs="Arial"/>
              <w:sz w:val="16"/>
            </w:rPr>
            <w:t>Strona:</w:t>
          </w:r>
          <w:r>
            <w:rPr>
              <w:rStyle w:val="Numerstrony"/>
              <w:rFonts w:cs="Arial"/>
            </w:rPr>
            <w:fldChar w:fldCharType="begin"/>
          </w:r>
          <w:r>
            <w:rPr>
              <w:rStyle w:val="Numerstrony"/>
              <w:rFonts w:cs="Arial"/>
            </w:rPr>
            <w:instrText xml:space="preserve"> PAGE </w:instrText>
          </w:r>
          <w:r>
            <w:rPr>
              <w:rStyle w:val="Numerstrony"/>
              <w:rFonts w:cs="Arial"/>
            </w:rPr>
            <w:fldChar w:fldCharType="separate"/>
          </w:r>
          <w:r>
            <w:rPr>
              <w:rStyle w:val="Numerstrony"/>
              <w:rFonts w:cs="Arial"/>
              <w:noProof/>
            </w:rPr>
            <w:t>1</w:t>
          </w:r>
          <w:r>
            <w:rPr>
              <w:rStyle w:val="Numerstrony"/>
              <w:rFonts w:cs="Arial"/>
            </w:rPr>
            <w:fldChar w:fldCharType="end"/>
          </w:r>
          <w:r>
            <w:rPr>
              <w:rFonts w:ascii="Arial" w:hAnsi="Arial" w:cs="Arial"/>
              <w:b/>
            </w:rPr>
            <w:t>/</w:t>
          </w:r>
          <w:r>
            <w:rPr>
              <w:rStyle w:val="Numerstrony"/>
              <w:rFonts w:cs="Arial"/>
            </w:rPr>
            <w:fldChar w:fldCharType="begin"/>
          </w:r>
          <w:r>
            <w:rPr>
              <w:rStyle w:val="Numerstrony"/>
              <w:rFonts w:cs="Arial"/>
            </w:rPr>
            <w:instrText xml:space="preserve"> NUMPAGES \* ARABIC </w:instrText>
          </w:r>
          <w:r>
            <w:rPr>
              <w:rStyle w:val="Numerstrony"/>
              <w:rFonts w:cs="Arial"/>
            </w:rPr>
            <w:fldChar w:fldCharType="separate"/>
          </w:r>
          <w:r>
            <w:rPr>
              <w:rStyle w:val="Numerstrony"/>
              <w:rFonts w:cs="Arial"/>
              <w:noProof/>
            </w:rPr>
            <w:t>1</w:t>
          </w:r>
          <w:r>
            <w:rPr>
              <w:rStyle w:val="Numerstrony"/>
              <w:rFonts w:cs="Arial"/>
            </w:rPr>
            <w:fldChar w:fldCharType="end"/>
          </w:r>
        </w:p>
      </w:tc>
    </w:tr>
    <w:tr w:rsidR="00256A6F" w14:paraId="72E91C9D" w14:textId="77777777">
      <w:tblPrEx>
        <w:tblCellMar>
          <w:left w:w="56" w:type="dxa"/>
          <w:right w:w="56" w:type="dxa"/>
        </w:tblCellMar>
      </w:tblPrEx>
      <w:trPr>
        <w:cantSplit/>
      </w:trPr>
      <w:tc>
        <w:tcPr>
          <w:tcW w:w="9728" w:type="dxa"/>
          <w:gridSpan w:val="2"/>
          <w:tcBorders>
            <w:left w:val="single" w:sz="12" w:space="0" w:color="000000"/>
            <w:bottom w:val="single" w:sz="12" w:space="0" w:color="000000"/>
          </w:tcBorders>
          <w:shd w:val="clear" w:color="auto" w:fill="auto"/>
        </w:tcPr>
        <w:p w14:paraId="05539789" w14:textId="6E4F442E" w:rsidR="00256A6F" w:rsidRPr="004C0C22" w:rsidRDefault="00256A6F" w:rsidP="0031442D">
          <w:pPr>
            <w:tabs>
              <w:tab w:val="right" w:pos="9527"/>
            </w:tabs>
          </w:pPr>
          <w:r>
            <w:rPr>
              <w:rFonts w:ascii="Arial" w:hAnsi="Arial" w:cs="Arial"/>
              <w:sz w:val="16"/>
            </w:rPr>
            <w:tab/>
          </w:r>
          <w:r w:rsidRPr="004C0C22">
            <w:rPr>
              <w:rFonts w:ascii="Arial" w:hAnsi="Arial" w:cs="Arial"/>
            </w:rPr>
            <w:t xml:space="preserve">TEP/ </w:t>
          </w:r>
          <w:r w:rsidR="004C0C22" w:rsidRPr="004C0C22">
            <w:rPr>
              <w:rFonts w:ascii="Arial" w:hAnsi="Arial" w:cs="Arial"/>
            </w:rPr>
            <w:t>431</w:t>
          </w:r>
          <w:r w:rsidRPr="004C0C22">
            <w:rPr>
              <w:rFonts w:ascii="Arial" w:hAnsi="Arial" w:cs="Arial"/>
            </w:rPr>
            <w:t xml:space="preserve"> /202</w:t>
          </w:r>
          <w:r w:rsidR="004C0C22" w:rsidRPr="004C0C22">
            <w:rPr>
              <w:rFonts w:ascii="Arial" w:hAnsi="Arial" w:cs="Arial"/>
            </w:rPr>
            <w:t>4</w:t>
          </w:r>
          <w:r w:rsidRPr="004C0C22">
            <w:rPr>
              <w:rFonts w:ascii="Arial" w:hAnsi="Arial" w:cs="Arial"/>
            </w:rPr>
            <w:t xml:space="preserve"> </w:t>
          </w:r>
        </w:p>
      </w:tc>
    </w:tr>
  </w:tbl>
  <w:p w14:paraId="73FB9590" w14:textId="77777777" w:rsidR="00256A6F" w:rsidRDefault="00256A6F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</w:abstractNum>
  <w:abstractNum w:abstractNumId="4" w15:restartNumberingAfterBreak="0">
    <w:nsid w:val="00000005"/>
    <w:multiLevelType w:val="multilevel"/>
    <w:tmpl w:val="47D88678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decimal"/>
      <w:pStyle w:val="Nagwek1"/>
      <w:lvlText w:val="%1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"/>
      <w:lvlJc w:val="left"/>
      <w:pPr>
        <w:tabs>
          <w:tab w:val="num" w:pos="708"/>
        </w:tabs>
        <w:ind w:left="1416" w:hanging="708"/>
      </w:p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2124" w:hanging="708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832" w:hanging="708"/>
      </w:p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708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708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6372" w:hanging="708"/>
      </w:p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cs="Arial" w:hint="default"/>
        <w:b w:val="0"/>
        <w:i w:val="0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F758CD"/>
    <w:multiLevelType w:val="hybridMultilevel"/>
    <w:tmpl w:val="E44CF9DC"/>
    <w:lvl w:ilvl="0" w:tplc="2AE87C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F46C21"/>
    <w:multiLevelType w:val="hybridMultilevel"/>
    <w:tmpl w:val="4976998C"/>
    <w:lvl w:ilvl="0" w:tplc="25360E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CF23F15"/>
    <w:multiLevelType w:val="hybridMultilevel"/>
    <w:tmpl w:val="814A6F74"/>
    <w:lvl w:ilvl="0" w:tplc="0415000F">
      <w:start w:val="1"/>
      <w:numFmt w:val="decimal"/>
      <w:lvlText w:val="%1."/>
      <w:lvlJc w:val="left"/>
      <w:pPr>
        <w:ind w:left="9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9" w:hanging="180"/>
      </w:pPr>
      <w:rPr>
        <w:rFonts w:cs="Times New Roman"/>
      </w:rPr>
    </w:lvl>
  </w:abstractNum>
  <w:abstractNum w:abstractNumId="15" w15:restartNumberingAfterBreak="0">
    <w:nsid w:val="0CF6676D"/>
    <w:multiLevelType w:val="hybridMultilevel"/>
    <w:tmpl w:val="C67E6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5186532">
      <w:start w:val="1"/>
      <w:numFmt w:val="lowerLetter"/>
      <w:lvlText w:val="%2."/>
      <w:lvlJc w:val="left"/>
      <w:pPr>
        <w:ind w:left="178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FDC19B1"/>
    <w:multiLevelType w:val="hybridMultilevel"/>
    <w:tmpl w:val="86D651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0677144"/>
    <w:multiLevelType w:val="multilevel"/>
    <w:tmpl w:val="75C44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4A82528"/>
    <w:multiLevelType w:val="multilevel"/>
    <w:tmpl w:val="BFB89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8AD5089"/>
    <w:multiLevelType w:val="hybridMultilevel"/>
    <w:tmpl w:val="990E1AFA"/>
    <w:lvl w:ilvl="0" w:tplc="0415000F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36D28"/>
    <w:multiLevelType w:val="hybridMultilevel"/>
    <w:tmpl w:val="E8384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C715D70"/>
    <w:multiLevelType w:val="hybridMultilevel"/>
    <w:tmpl w:val="D706BEBC"/>
    <w:lvl w:ilvl="0" w:tplc="0C8CA19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E1342"/>
    <w:multiLevelType w:val="hybridMultilevel"/>
    <w:tmpl w:val="990E1AFA"/>
    <w:lvl w:ilvl="0" w:tplc="0415000F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34A63"/>
    <w:multiLevelType w:val="hybridMultilevel"/>
    <w:tmpl w:val="E73EC102"/>
    <w:lvl w:ilvl="0" w:tplc="F3B86E80">
      <w:start w:val="1"/>
      <w:numFmt w:val="decimal"/>
      <w:lvlText w:val="7.%1"/>
      <w:lvlJc w:val="left"/>
      <w:pPr>
        <w:ind w:left="124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62" w:hanging="360"/>
      </w:pPr>
    </w:lvl>
    <w:lvl w:ilvl="2" w:tplc="0415001B" w:tentative="1">
      <w:start w:val="1"/>
      <w:numFmt w:val="lowerRoman"/>
      <w:lvlText w:val="%3."/>
      <w:lvlJc w:val="right"/>
      <w:pPr>
        <w:ind w:left="2682" w:hanging="180"/>
      </w:pPr>
    </w:lvl>
    <w:lvl w:ilvl="3" w:tplc="0415000F" w:tentative="1">
      <w:start w:val="1"/>
      <w:numFmt w:val="decimal"/>
      <w:lvlText w:val="%4."/>
      <w:lvlJc w:val="left"/>
      <w:pPr>
        <w:ind w:left="3402" w:hanging="360"/>
      </w:pPr>
    </w:lvl>
    <w:lvl w:ilvl="4" w:tplc="04150019" w:tentative="1">
      <w:start w:val="1"/>
      <w:numFmt w:val="lowerLetter"/>
      <w:lvlText w:val="%5."/>
      <w:lvlJc w:val="left"/>
      <w:pPr>
        <w:ind w:left="4122" w:hanging="360"/>
      </w:pPr>
    </w:lvl>
    <w:lvl w:ilvl="5" w:tplc="0415001B" w:tentative="1">
      <w:start w:val="1"/>
      <w:numFmt w:val="lowerRoman"/>
      <w:lvlText w:val="%6."/>
      <w:lvlJc w:val="right"/>
      <w:pPr>
        <w:ind w:left="4842" w:hanging="180"/>
      </w:pPr>
    </w:lvl>
    <w:lvl w:ilvl="6" w:tplc="0415000F" w:tentative="1">
      <w:start w:val="1"/>
      <w:numFmt w:val="decimal"/>
      <w:lvlText w:val="%7."/>
      <w:lvlJc w:val="left"/>
      <w:pPr>
        <w:ind w:left="5562" w:hanging="360"/>
      </w:pPr>
    </w:lvl>
    <w:lvl w:ilvl="7" w:tplc="04150019" w:tentative="1">
      <w:start w:val="1"/>
      <w:numFmt w:val="lowerLetter"/>
      <w:lvlText w:val="%8."/>
      <w:lvlJc w:val="left"/>
      <w:pPr>
        <w:ind w:left="6282" w:hanging="360"/>
      </w:pPr>
    </w:lvl>
    <w:lvl w:ilvl="8" w:tplc="041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4" w15:restartNumberingAfterBreak="0">
    <w:nsid w:val="2A372E3E"/>
    <w:multiLevelType w:val="hybridMultilevel"/>
    <w:tmpl w:val="5A8AC5EC"/>
    <w:lvl w:ilvl="0" w:tplc="EFE4A9C8">
      <w:start w:val="1"/>
      <w:numFmt w:val="decimal"/>
      <w:lvlText w:val="1.%1"/>
      <w:lvlJc w:val="left"/>
      <w:pPr>
        <w:ind w:left="342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142" w:hanging="360"/>
      </w:pPr>
    </w:lvl>
    <w:lvl w:ilvl="2" w:tplc="0415001B" w:tentative="1">
      <w:start w:val="1"/>
      <w:numFmt w:val="lowerRoman"/>
      <w:lvlText w:val="%3."/>
      <w:lvlJc w:val="right"/>
      <w:pPr>
        <w:ind w:left="4862" w:hanging="180"/>
      </w:pPr>
    </w:lvl>
    <w:lvl w:ilvl="3" w:tplc="0415000F" w:tentative="1">
      <w:start w:val="1"/>
      <w:numFmt w:val="decimal"/>
      <w:lvlText w:val="%4."/>
      <w:lvlJc w:val="left"/>
      <w:pPr>
        <w:ind w:left="5582" w:hanging="360"/>
      </w:pPr>
    </w:lvl>
    <w:lvl w:ilvl="4" w:tplc="04150019" w:tentative="1">
      <w:start w:val="1"/>
      <w:numFmt w:val="lowerLetter"/>
      <w:lvlText w:val="%5."/>
      <w:lvlJc w:val="left"/>
      <w:pPr>
        <w:ind w:left="6302" w:hanging="360"/>
      </w:pPr>
    </w:lvl>
    <w:lvl w:ilvl="5" w:tplc="0415001B" w:tentative="1">
      <w:start w:val="1"/>
      <w:numFmt w:val="lowerRoman"/>
      <w:lvlText w:val="%6."/>
      <w:lvlJc w:val="right"/>
      <w:pPr>
        <w:ind w:left="7022" w:hanging="180"/>
      </w:pPr>
    </w:lvl>
    <w:lvl w:ilvl="6" w:tplc="0415000F" w:tentative="1">
      <w:start w:val="1"/>
      <w:numFmt w:val="decimal"/>
      <w:lvlText w:val="%7."/>
      <w:lvlJc w:val="left"/>
      <w:pPr>
        <w:ind w:left="7742" w:hanging="360"/>
      </w:pPr>
    </w:lvl>
    <w:lvl w:ilvl="7" w:tplc="04150019" w:tentative="1">
      <w:start w:val="1"/>
      <w:numFmt w:val="lowerLetter"/>
      <w:lvlText w:val="%8."/>
      <w:lvlJc w:val="left"/>
      <w:pPr>
        <w:ind w:left="8462" w:hanging="360"/>
      </w:pPr>
    </w:lvl>
    <w:lvl w:ilvl="8" w:tplc="0415001B" w:tentative="1">
      <w:start w:val="1"/>
      <w:numFmt w:val="lowerRoman"/>
      <w:lvlText w:val="%9."/>
      <w:lvlJc w:val="right"/>
      <w:pPr>
        <w:ind w:left="9182" w:hanging="180"/>
      </w:pPr>
    </w:lvl>
  </w:abstractNum>
  <w:abstractNum w:abstractNumId="25" w15:restartNumberingAfterBreak="0">
    <w:nsid w:val="320825F5"/>
    <w:multiLevelType w:val="hybridMultilevel"/>
    <w:tmpl w:val="FF32E476"/>
    <w:lvl w:ilvl="0" w:tplc="C84A74FA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515158"/>
    <w:multiLevelType w:val="hybridMultilevel"/>
    <w:tmpl w:val="99C0CE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C2226C"/>
    <w:multiLevelType w:val="hybridMultilevel"/>
    <w:tmpl w:val="B414111E"/>
    <w:lvl w:ilvl="0" w:tplc="B2284E40">
      <w:start w:val="1"/>
      <w:numFmt w:val="decimal"/>
      <w:lvlText w:val="%1."/>
      <w:lvlJc w:val="left"/>
      <w:pPr>
        <w:ind w:left="5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42423A"/>
    <w:multiLevelType w:val="hybridMultilevel"/>
    <w:tmpl w:val="B96021AA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F327F"/>
    <w:multiLevelType w:val="hybridMultilevel"/>
    <w:tmpl w:val="AE7C6618"/>
    <w:lvl w:ilvl="0" w:tplc="04150017">
      <w:start w:val="1"/>
      <w:numFmt w:val="lowerLetter"/>
      <w:lvlText w:val="%1)"/>
      <w:lvlJc w:val="left"/>
      <w:pPr>
        <w:ind w:left="1262" w:hanging="360"/>
      </w:pPr>
    </w:lvl>
    <w:lvl w:ilvl="1" w:tplc="0415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30" w15:restartNumberingAfterBreak="0">
    <w:nsid w:val="5E0F20AB"/>
    <w:multiLevelType w:val="multilevel"/>
    <w:tmpl w:val="EC4E0378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E6631C9"/>
    <w:multiLevelType w:val="hybridMultilevel"/>
    <w:tmpl w:val="6DD62FB4"/>
    <w:lvl w:ilvl="0" w:tplc="6FFA6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A4344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A56DC"/>
    <w:multiLevelType w:val="hybridMultilevel"/>
    <w:tmpl w:val="47E0F034"/>
    <w:lvl w:ilvl="0" w:tplc="578C1EAE">
      <w:start w:val="1"/>
      <w:numFmt w:val="decimal"/>
      <w:lvlText w:val="3.%1"/>
      <w:lvlJc w:val="left"/>
      <w:pPr>
        <w:ind w:left="786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05B423E"/>
    <w:multiLevelType w:val="hybridMultilevel"/>
    <w:tmpl w:val="DDE677FE"/>
    <w:lvl w:ilvl="0" w:tplc="987082E4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D58F4"/>
    <w:multiLevelType w:val="hybridMultilevel"/>
    <w:tmpl w:val="A4443F8A"/>
    <w:lvl w:ilvl="0" w:tplc="115C696A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61F0573"/>
    <w:multiLevelType w:val="hybridMultilevel"/>
    <w:tmpl w:val="5FAE0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E0A77"/>
    <w:multiLevelType w:val="hybridMultilevel"/>
    <w:tmpl w:val="425054B2"/>
    <w:lvl w:ilvl="0" w:tplc="04150017">
      <w:start w:val="1"/>
      <w:numFmt w:val="lowerLetter"/>
      <w:lvlText w:val="%1)"/>
      <w:lvlJc w:val="left"/>
      <w:pPr>
        <w:ind w:left="16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9" w:hanging="180"/>
      </w:pPr>
      <w:rPr>
        <w:rFonts w:cs="Times New Roman"/>
      </w:rPr>
    </w:lvl>
  </w:abstractNum>
  <w:abstractNum w:abstractNumId="37" w15:restartNumberingAfterBreak="0">
    <w:nsid w:val="6E1C7902"/>
    <w:multiLevelType w:val="hybridMultilevel"/>
    <w:tmpl w:val="2D242080"/>
    <w:lvl w:ilvl="0" w:tplc="E3EED53E">
      <w:start w:val="1"/>
      <w:numFmt w:val="decimal"/>
      <w:lvlText w:val="%1."/>
      <w:lvlJc w:val="left"/>
      <w:pPr>
        <w:ind w:left="518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32988"/>
    <w:multiLevelType w:val="hybridMultilevel"/>
    <w:tmpl w:val="24E6D52A"/>
    <w:lvl w:ilvl="0" w:tplc="8A6AB0B0">
      <w:start w:val="5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E85ED1"/>
    <w:multiLevelType w:val="hybridMultilevel"/>
    <w:tmpl w:val="1CE4CD2C"/>
    <w:lvl w:ilvl="0" w:tplc="96C0B402">
      <w:start w:val="1"/>
      <w:numFmt w:val="decimal"/>
      <w:lvlText w:val="%1."/>
      <w:lvlJc w:val="left"/>
      <w:pPr>
        <w:ind w:left="374" w:hanging="37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A2D621C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41" w15:restartNumberingAfterBreak="0">
    <w:nsid w:val="7A9D19FF"/>
    <w:multiLevelType w:val="hybridMultilevel"/>
    <w:tmpl w:val="FF32E476"/>
    <w:lvl w:ilvl="0" w:tplc="C84A74FA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D29B2"/>
    <w:multiLevelType w:val="hybridMultilevel"/>
    <w:tmpl w:val="B03C6020"/>
    <w:lvl w:ilvl="0" w:tplc="053C0C4C">
      <w:start w:val="2"/>
      <w:numFmt w:val="decimal"/>
      <w:lvlText w:val="%1."/>
      <w:lvlJc w:val="left"/>
      <w:pPr>
        <w:ind w:left="34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C7F4F"/>
    <w:multiLevelType w:val="hybridMultilevel"/>
    <w:tmpl w:val="C03A0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640225">
    <w:abstractNumId w:val="0"/>
  </w:num>
  <w:num w:numId="2" w16cid:durableId="975255649">
    <w:abstractNumId w:val="1"/>
  </w:num>
  <w:num w:numId="3" w16cid:durableId="2123069913">
    <w:abstractNumId w:val="2"/>
  </w:num>
  <w:num w:numId="4" w16cid:durableId="2068067437">
    <w:abstractNumId w:val="3"/>
  </w:num>
  <w:num w:numId="5" w16cid:durableId="2055617614">
    <w:abstractNumId w:val="4"/>
  </w:num>
  <w:num w:numId="6" w16cid:durableId="917055738">
    <w:abstractNumId w:val="5"/>
  </w:num>
  <w:num w:numId="7" w16cid:durableId="934439049">
    <w:abstractNumId w:val="6"/>
  </w:num>
  <w:num w:numId="8" w16cid:durableId="1421440483">
    <w:abstractNumId w:val="7"/>
  </w:num>
  <w:num w:numId="9" w16cid:durableId="1574118082">
    <w:abstractNumId w:val="8"/>
  </w:num>
  <w:num w:numId="10" w16cid:durableId="945388757">
    <w:abstractNumId w:val="9"/>
  </w:num>
  <w:num w:numId="11" w16cid:durableId="679508452">
    <w:abstractNumId w:val="10"/>
  </w:num>
  <w:num w:numId="12" w16cid:durableId="451903478">
    <w:abstractNumId w:val="11"/>
  </w:num>
  <w:num w:numId="13" w16cid:durableId="2022269947">
    <w:abstractNumId w:val="40"/>
  </w:num>
  <w:num w:numId="14" w16cid:durableId="1621181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6035842">
    <w:abstractNumId w:val="4"/>
    <w:lvlOverride w:ilvl="0">
      <w:startOverride w:val="5"/>
    </w:lvlOverride>
  </w:num>
  <w:num w:numId="16" w16cid:durableId="834875727">
    <w:abstractNumId w:val="26"/>
  </w:num>
  <w:num w:numId="17" w16cid:durableId="1572615995">
    <w:abstractNumId w:val="31"/>
  </w:num>
  <w:num w:numId="18" w16cid:durableId="1634481852">
    <w:abstractNumId w:val="15"/>
  </w:num>
  <w:num w:numId="19" w16cid:durableId="1103692298">
    <w:abstractNumId w:val="16"/>
  </w:num>
  <w:num w:numId="20" w16cid:durableId="1137843959">
    <w:abstractNumId w:val="19"/>
  </w:num>
  <w:num w:numId="21" w16cid:durableId="632367472">
    <w:abstractNumId w:val="43"/>
  </w:num>
  <w:num w:numId="22" w16cid:durableId="648941559">
    <w:abstractNumId w:val="28"/>
  </w:num>
  <w:num w:numId="23" w16cid:durableId="1880508838">
    <w:abstractNumId w:val="17"/>
  </w:num>
  <w:num w:numId="24" w16cid:durableId="1380936955">
    <w:abstractNumId w:val="37"/>
  </w:num>
  <w:num w:numId="25" w16cid:durableId="20115222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3884532">
    <w:abstractNumId w:val="18"/>
  </w:num>
  <w:num w:numId="27" w16cid:durableId="605190303">
    <w:abstractNumId w:val="29"/>
  </w:num>
  <w:num w:numId="28" w16cid:durableId="221599493">
    <w:abstractNumId w:val="32"/>
  </w:num>
  <w:num w:numId="29" w16cid:durableId="1374697648">
    <w:abstractNumId w:val="23"/>
  </w:num>
  <w:num w:numId="30" w16cid:durableId="383069140">
    <w:abstractNumId w:val="24"/>
  </w:num>
  <w:num w:numId="31" w16cid:durableId="671685895">
    <w:abstractNumId w:val="12"/>
  </w:num>
  <w:num w:numId="32" w16cid:durableId="1528563109">
    <w:abstractNumId w:val="42"/>
  </w:num>
  <w:num w:numId="33" w16cid:durableId="382946631">
    <w:abstractNumId w:val="20"/>
  </w:num>
  <w:num w:numId="34" w16cid:durableId="1665738731">
    <w:abstractNumId w:val="27"/>
  </w:num>
  <w:num w:numId="35" w16cid:durableId="1115061625">
    <w:abstractNumId w:val="38"/>
  </w:num>
  <w:num w:numId="36" w16cid:durableId="1621955726">
    <w:abstractNumId w:val="14"/>
  </w:num>
  <w:num w:numId="37" w16cid:durableId="240873855">
    <w:abstractNumId w:val="36"/>
  </w:num>
  <w:num w:numId="38" w16cid:durableId="244000137">
    <w:abstractNumId w:val="22"/>
  </w:num>
  <w:num w:numId="39" w16cid:durableId="6021503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5911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39244516">
    <w:abstractNumId w:val="13"/>
  </w:num>
  <w:num w:numId="42" w16cid:durableId="752816836">
    <w:abstractNumId w:val="33"/>
  </w:num>
  <w:num w:numId="43" w16cid:durableId="37828077">
    <w:abstractNumId w:val="21"/>
  </w:num>
  <w:num w:numId="44" w16cid:durableId="1792897581">
    <w:abstractNumId w:val="41"/>
  </w:num>
  <w:num w:numId="45" w16cid:durableId="227231670">
    <w:abstractNumId w:val="30"/>
  </w:num>
  <w:num w:numId="46" w16cid:durableId="1742016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06"/>
    <w:rsid w:val="00010F15"/>
    <w:rsid w:val="00033421"/>
    <w:rsid w:val="0003651B"/>
    <w:rsid w:val="000547E0"/>
    <w:rsid w:val="000720EF"/>
    <w:rsid w:val="00084ADA"/>
    <w:rsid w:val="00087C8F"/>
    <w:rsid w:val="00097758"/>
    <w:rsid w:val="000B17FC"/>
    <w:rsid w:val="000B3C5E"/>
    <w:rsid w:val="000B40D1"/>
    <w:rsid w:val="000B4654"/>
    <w:rsid w:val="000B58ED"/>
    <w:rsid w:val="000C7325"/>
    <w:rsid w:val="00106E66"/>
    <w:rsid w:val="00140220"/>
    <w:rsid w:val="001426D1"/>
    <w:rsid w:val="001521FD"/>
    <w:rsid w:val="00155909"/>
    <w:rsid w:val="00163709"/>
    <w:rsid w:val="00171A25"/>
    <w:rsid w:val="00175176"/>
    <w:rsid w:val="0017763E"/>
    <w:rsid w:val="001805B1"/>
    <w:rsid w:val="00195A84"/>
    <w:rsid w:val="001B3404"/>
    <w:rsid w:val="001B7A58"/>
    <w:rsid w:val="001D5594"/>
    <w:rsid w:val="001E260E"/>
    <w:rsid w:val="00225AC1"/>
    <w:rsid w:val="002374EB"/>
    <w:rsid w:val="00240708"/>
    <w:rsid w:val="00256A6F"/>
    <w:rsid w:val="00267872"/>
    <w:rsid w:val="002F0CFD"/>
    <w:rsid w:val="002F1CCD"/>
    <w:rsid w:val="002F673F"/>
    <w:rsid w:val="003022F2"/>
    <w:rsid w:val="003067C5"/>
    <w:rsid w:val="0031179A"/>
    <w:rsid w:val="0031442D"/>
    <w:rsid w:val="00316C8C"/>
    <w:rsid w:val="003453F4"/>
    <w:rsid w:val="00347907"/>
    <w:rsid w:val="0035504B"/>
    <w:rsid w:val="00366294"/>
    <w:rsid w:val="00371BC8"/>
    <w:rsid w:val="003753F6"/>
    <w:rsid w:val="00394D1C"/>
    <w:rsid w:val="003B71ED"/>
    <w:rsid w:val="003D1F3A"/>
    <w:rsid w:val="003E37A5"/>
    <w:rsid w:val="003F75C6"/>
    <w:rsid w:val="004053EE"/>
    <w:rsid w:val="00410D0C"/>
    <w:rsid w:val="00431F3D"/>
    <w:rsid w:val="00441478"/>
    <w:rsid w:val="00462D0E"/>
    <w:rsid w:val="0047089D"/>
    <w:rsid w:val="004835D3"/>
    <w:rsid w:val="004B0F80"/>
    <w:rsid w:val="004B788E"/>
    <w:rsid w:val="004C02F3"/>
    <w:rsid w:val="004C0C22"/>
    <w:rsid w:val="004C5F35"/>
    <w:rsid w:val="004D662C"/>
    <w:rsid w:val="004F651F"/>
    <w:rsid w:val="004F6BB2"/>
    <w:rsid w:val="004F7883"/>
    <w:rsid w:val="005373D8"/>
    <w:rsid w:val="00537B59"/>
    <w:rsid w:val="005446CD"/>
    <w:rsid w:val="00560CD6"/>
    <w:rsid w:val="00580F78"/>
    <w:rsid w:val="00595C83"/>
    <w:rsid w:val="005A0796"/>
    <w:rsid w:val="005A5E88"/>
    <w:rsid w:val="005D7D6B"/>
    <w:rsid w:val="005D7DA8"/>
    <w:rsid w:val="005E0B31"/>
    <w:rsid w:val="005E1BC7"/>
    <w:rsid w:val="005F2729"/>
    <w:rsid w:val="00601D3D"/>
    <w:rsid w:val="00635DAE"/>
    <w:rsid w:val="0063746F"/>
    <w:rsid w:val="00642BD1"/>
    <w:rsid w:val="00651745"/>
    <w:rsid w:val="0068149E"/>
    <w:rsid w:val="0068174E"/>
    <w:rsid w:val="00693DCD"/>
    <w:rsid w:val="006A276D"/>
    <w:rsid w:val="006C68C3"/>
    <w:rsid w:val="006D2DEA"/>
    <w:rsid w:val="006D43C1"/>
    <w:rsid w:val="006D67E8"/>
    <w:rsid w:val="006E249C"/>
    <w:rsid w:val="00701119"/>
    <w:rsid w:val="00702A9C"/>
    <w:rsid w:val="0071127D"/>
    <w:rsid w:val="00714E28"/>
    <w:rsid w:val="00724811"/>
    <w:rsid w:val="00734D20"/>
    <w:rsid w:val="007450C2"/>
    <w:rsid w:val="007479B5"/>
    <w:rsid w:val="00755432"/>
    <w:rsid w:val="00764103"/>
    <w:rsid w:val="00766621"/>
    <w:rsid w:val="0078694B"/>
    <w:rsid w:val="00794F36"/>
    <w:rsid w:val="007952E9"/>
    <w:rsid w:val="007A7DDC"/>
    <w:rsid w:val="007C1D12"/>
    <w:rsid w:val="007C7B44"/>
    <w:rsid w:val="007E340A"/>
    <w:rsid w:val="00800D10"/>
    <w:rsid w:val="00827D51"/>
    <w:rsid w:val="008347D3"/>
    <w:rsid w:val="008374A9"/>
    <w:rsid w:val="00852C07"/>
    <w:rsid w:val="00874E6C"/>
    <w:rsid w:val="00880695"/>
    <w:rsid w:val="008A1F0B"/>
    <w:rsid w:val="008A2005"/>
    <w:rsid w:val="008A2F5A"/>
    <w:rsid w:val="008A44AF"/>
    <w:rsid w:val="008B3031"/>
    <w:rsid w:val="008B5F44"/>
    <w:rsid w:val="008C4CB2"/>
    <w:rsid w:val="008C5C2B"/>
    <w:rsid w:val="008F0B66"/>
    <w:rsid w:val="00901F7C"/>
    <w:rsid w:val="00903488"/>
    <w:rsid w:val="00933934"/>
    <w:rsid w:val="0093510F"/>
    <w:rsid w:val="009456BC"/>
    <w:rsid w:val="009717D0"/>
    <w:rsid w:val="00972BA0"/>
    <w:rsid w:val="0097463D"/>
    <w:rsid w:val="00987A77"/>
    <w:rsid w:val="009A1974"/>
    <w:rsid w:val="009B161B"/>
    <w:rsid w:val="009D07C2"/>
    <w:rsid w:val="009D3971"/>
    <w:rsid w:val="009E2A45"/>
    <w:rsid w:val="009F19EA"/>
    <w:rsid w:val="009F2D51"/>
    <w:rsid w:val="00A13526"/>
    <w:rsid w:val="00A4257C"/>
    <w:rsid w:val="00A54E23"/>
    <w:rsid w:val="00A64520"/>
    <w:rsid w:val="00A87E55"/>
    <w:rsid w:val="00AA2406"/>
    <w:rsid w:val="00AA5C8C"/>
    <w:rsid w:val="00AB0BD7"/>
    <w:rsid w:val="00AD1766"/>
    <w:rsid w:val="00AD5310"/>
    <w:rsid w:val="00AE1275"/>
    <w:rsid w:val="00AF292C"/>
    <w:rsid w:val="00AF7E5F"/>
    <w:rsid w:val="00B13778"/>
    <w:rsid w:val="00B26F6D"/>
    <w:rsid w:val="00B37EFB"/>
    <w:rsid w:val="00B84745"/>
    <w:rsid w:val="00B93A76"/>
    <w:rsid w:val="00BB210D"/>
    <w:rsid w:val="00BB3A38"/>
    <w:rsid w:val="00BB7E6B"/>
    <w:rsid w:val="00BC0A45"/>
    <w:rsid w:val="00BD5327"/>
    <w:rsid w:val="00C0514A"/>
    <w:rsid w:val="00C14CBF"/>
    <w:rsid w:val="00C26826"/>
    <w:rsid w:val="00C4113D"/>
    <w:rsid w:val="00C574A4"/>
    <w:rsid w:val="00C6113E"/>
    <w:rsid w:val="00C65A0F"/>
    <w:rsid w:val="00C86B33"/>
    <w:rsid w:val="00C87EE5"/>
    <w:rsid w:val="00C95C8D"/>
    <w:rsid w:val="00CA1AA0"/>
    <w:rsid w:val="00CA4D48"/>
    <w:rsid w:val="00CB3B04"/>
    <w:rsid w:val="00CC2CFC"/>
    <w:rsid w:val="00CE5EDA"/>
    <w:rsid w:val="00D006F9"/>
    <w:rsid w:val="00D020DE"/>
    <w:rsid w:val="00D21D57"/>
    <w:rsid w:val="00D22104"/>
    <w:rsid w:val="00D65F60"/>
    <w:rsid w:val="00D6653C"/>
    <w:rsid w:val="00D71242"/>
    <w:rsid w:val="00D71816"/>
    <w:rsid w:val="00D86BA7"/>
    <w:rsid w:val="00DA0C27"/>
    <w:rsid w:val="00DA1807"/>
    <w:rsid w:val="00DA65E4"/>
    <w:rsid w:val="00DC31CF"/>
    <w:rsid w:val="00DE3DCA"/>
    <w:rsid w:val="00DF30A5"/>
    <w:rsid w:val="00E00A60"/>
    <w:rsid w:val="00E06B70"/>
    <w:rsid w:val="00E15364"/>
    <w:rsid w:val="00E311BD"/>
    <w:rsid w:val="00E34A5B"/>
    <w:rsid w:val="00E37675"/>
    <w:rsid w:val="00E50EB9"/>
    <w:rsid w:val="00E510B4"/>
    <w:rsid w:val="00E77C40"/>
    <w:rsid w:val="00E83779"/>
    <w:rsid w:val="00E91740"/>
    <w:rsid w:val="00EA3001"/>
    <w:rsid w:val="00EB3F8B"/>
    <w:rsid w:val="00EC673E"/>
    <w:rsid w:val="00EC7235"/>
    <w:rsid w:val="00ED0D2E"/>
    <w:rsid w:val="00ED5728"/>
    <w:rsid w:val="00ED67F4"/>
    <w:rsid w:val="00F019F0"/>
    <w:rsid w:val="00F24006"/>
    <w:rsid w:val="00F24D98"/>
    <w:rsid w:val="00F406EB"/>
    <w:rsid w:val="00F44846"/>
    <w:rsid w:val="00FA62CC"/>
    <w:rsid w:val="00FB6659"/>
    <w:rsid w:val="00FC39F7"/>
    <w:rsid w:val="00FC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4:docId w14:val="26A7F651"/>
  <w15:docId w15:val="{B883EF54-CBD1-4267-8641-7E164570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53C"/>
    <w:pPr>
      <w:suppressAutoHyphens/>
    </w:pPr>
    <w:rPr>
      <w:lang w:eastAsia="zh-CN"/>
    </w:rPr>
  </w:style>
  <w:style w:type="paragraph" w:styleId="Nagwek10">
    <w:name w:val="heading 1"/>
    <w:basedOn w:val="Normalny"/>
    <w:next w:val="Normalny"/>
    <w:link w:val="Nagwek1Znak"/>
    <w:uiPriority w:val="9"/>
    <w:qFormat/>
    <w:pPr>
      <w:widowControl w:val="0"/>
      <w:numPr>
        <w:numId w:val="11"/>
      </w:numPr>
      <w:spacing w:before="240"/>
      <w:outlineLvl w:val="0"/>
    </w:pPr>
    <w:rPr>
      <w:rFonts w:ascii="Arial" w:hAnsi="Arial" w:cs="Arial"/>
      <w:b/>
      <w: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widowControl w:val="0"/>
      <w:numPr>
        <w:numId w:val="10"/>
      </w:numPr>
      <w:spacing w:before="120"/>
      <w:outlineLvl w:val="1"/>
    </w:pPr>
    <w:rPr>
      <w:rFonts w:ascii="Arial" w:hAnsi="Arial" w:cs="Arial"/>
      <w:b/>
      <w:u w:val="single"/>
    </w:rPr>
  </w:style>
  <w:style w:type="paragraph" w:styleId="Nagwek3">
    <w:name w:val="heading 3"/>
    <w:basedOn w:val="Normalny"/>
    <w:next w:val="Normalny"/>
    <w:uiPriority w:val="9"/>
    <w:qFormat/>
    <w:pPr>
      <w:widowControl w:val="0"/>
      <w:numPr>
        <w:numId w:val="2"/>
      </w:numPr>
      <w:spacing w:before="120"/>
      <w:ind w:left="0" w:firstLine="0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Tekstpodstawowy"/>
    <w:qFormat/>
    <w:pPr>
      <w:widowControl w:val="0"/>
      <w:numPr>
        <w:numId w:val="5"/>
      </w:numPr>
      <w:spacing w:before="120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Tekstpodstawowy"/>
    <w:qFormat/>
    <w:pPr>
      <w:widowControl w:val="0"/>
      <w:numPr>
        <w:numId w:val="9"/>
      </w:numPr>
      <w:spacing w:before="120"/>
      <w:ind w:left="357" w:hanging="357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kern w:val="1"/>
      <w:sz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hint="default"/>
      <w:sz w:val="20"/>
    </w:rPr>
  </w:style>
  <w:style w:type="character" w:customStyle="1" w:styleId="WW8Num4z0">
    <w:name w:val="WW8Num4z0"/>
    <w:rPr>
      <w:rFonts w:ascii="Arial" w:hAnsi="Arial" w:cs="Arial" w:hint="default"/>
      <w:b/>
      <w:i w:val="0"/>
      <w:sz w:val="20"/>
      <w:szCs w:val="20"/>
    </w:rPr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auto"/>
      <w:sz w:val="20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kern w:val="1"/>
      <w:sz w:val="20"/>
    </w:rPr>
  </w:style>
  <w:style w:type="character" w:customStyle="1" w:styleId="WW8Num11z0">
    <w:name w:val="WW8Num11z0"/>
    <w:rPr>
      <w:rFonts w:ascii="Arial" w:hAnsi="Arial" w:cs="Arial" w:hint="default"/>
      <w:b w:val="0"/>
      <w:i w:val="0"/>
      <w:sz w:val="18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z1">
    <w:name w:val="WW8Num3z1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2z0">
    <w:name w:val="WW8Num12z0"/>
    <w:rPr>
      <w:rFonts w:ascii="Symbol" w:hAnsi="Symbol" w:cs="Symbol" w:hint="default"/>
      <w:kern w:val="1"/>
      <w:sz w:val="20"/>
    </w:rPr>
  </w:style>
  <w:style w:type="character" w:customStyle="1" w:styleId="WW8Num13z0">
    <w:name w:val="WW8Num13z0"/>
    <w:rPr>
      <w:rFonts w:ascii="Arial" w:hAnsi="Arial" w:cs="Arial" w:hint="default"/>
      <w:b w:val="0"/>
      <w:i w:val="0"/>
      <w:sz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3Znak">
    <w:name w:val="Nagłówek 3 Znak"/>
    <w:uiPriority w:val="9"/>
    <w:rPr>
      <w:rFonts w:ascii="Arial" w:hAnsi="Arial" w:cs="Arial"/>
      <w:b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ZwykytekstZnak">
    <w:name w:val="Zwykły tekst Znak"/>
    <w:rPr>
      <w:spacing w:val="-5"/>
      <w:sz w:val="24"/>
    </w:rPr>
  </w:style>
  <w:style w:type="paragraph" w:customStyle="1" w:styleId="Nagwek1">
    <w:name w:val="Nagłówek1"/>
    <w:basedOn w:val="Normalny"/>
    <w:next w:val="Tekstpodstawowy"/>
    <w:pPr>
      <w:numPr>
        <w:numId w:val="8"/>
      </w:numPr>
      <w:jc w:val="center"/>
    </w:pPr>
    <w:rPr>
      <w:b/>
      <w:sz w:val="22"/>
    </w:r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 w:cs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 w:cs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 w:cs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 w:cs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 w:cs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 w:cs="Arial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 w:cs="Arial"/>
      <w:u w:val="single"/>
      <w:lang w:val="en-GB"/>
    </w:rPr>
  </w:style>
  <w:style w:type="paragraph" w:customStyle="1" w:styleId="TableText">
    <w:name w:val="Table Text"/>
    <w:pPr>
      <w:suppressAutoHyphens/>
    </w:pPr>
    <w:rPr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rPr>
      <w:rFonts w:ascii="Arial" w:hAnsi="Arial" w:cs="Arial"/>
      <w:color w:val="00000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blokowy1">
    <w:name w:val="Tekst blokowy1"/>
    <w:basedOn w:val="Normalny"/>
    <w:pPr>
      <w:widowControl w:val="0"/>
      <w:spacing w:before="120"/>
      <w:ind w:left="214" w:right="-70" w:hanging="214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widowControl w:val="0"/>
      <w:spacing w:before="120"/>
      <w:ind w:left="214" w:hanging="21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Pr>
      <w:b/>
      <w:color w:val="FF0000"/>
    </w:rPr>
  </w:style>
  <w:style w:type="paragraph" w:customStyle="1" w:styleId="Tekstpodstawowywcity31">
    <w:name w:val="Tekst podstawowy wcięty 31"/>
    <w:basedOn w:val="Normalny"/>
    <w:pPr>
      <w:spacing w:before="120" w:after="120"/>
      <w:ind w:left="284" w:hanging="284"/>
    </w:pPr>
    <w:rPr>
      <w:sz w:val="24"/>
    </w:rPr>
  </w:style>
  <w:style w:type="paragraph" w:styleId="Spistreci1">
    <w:name w:val="toc 1"/>
    <w:basedOn w:val="Normalny"/>
    <w:next w:val="Normalny"/>
    <w:pPr>
      <w:widowControl w:val="0"/>
      <w:numPr>
        <w:numId w:val="6"/>
      </w:numPr>
      <w:tabs>
        <w:tab w:val="left" w:pos="426"/>
      </w:tabs>
      <w:spacing w:before="60"/>
      <w:ind w:left="426" w:hanging="426"/>
    </w:pPr>
    <w:rPr>
      <w:color w:val="000000"/>
      <w:sz w:val="22"/>
    </w:rPr>
  </w:style>
  <w:style w:type="paragraph" w:customStyle="1" w:styleId="Listapunktowana1">
    <w:name w:val="Lista punktowana1"/>
    <w:basedOn w:val="Normalny"/>
    <w:pPr>
      <w:keepNext/>
      <w:keepLines/>
      <w:numPr>
        <w:numId w:val="3"/>
      </w:numPr>
      <w:spacing w:before="120"/>
    </w:pPr>
    <w:rPr>
      <w:rFonts w:ascii="Arial" w:hAnsi="Arial" w:cs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12"/>
      </w:numPr>
      <w:spacing w:before="120"/>
    </w:pPr>
    <w:rPr>
      <w:rFonts w:ascii="Arial" w:hAnsi="Arial" w:cs="Arial"/>
      <w:lang w:val="en-GB"/>
    </w:rPr>
  </w:style>
  <w:style w:type="paragraph" w:customStyle="1" w:styleId="ZnakZnak">
    <w:name w:val="Znak Znak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customStyle="1" w:styleId="ZnakZnak2ZnakZnakZnak1">
    <w:name w:val="Znak Znak2 Znak Znak Znak1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customStyle="1" w:styleId="Zwykytekst1">
    <w:name w:val="Zwykły tekst1"/>
    <w:basedOn w:val="Normalny"/>
    <w:pPr>
      <w:spacing w:line="360" w:lineRule="atLeast"/>
      <w:jc w:val="both"/>
      <w:textAlignment w:val="baseline"/>
    </w:pPr>
    <w:rPr>
      <w:spacing w:val="-5"/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"/>
    <w:next w:val="Tekstpodstawowy"/>
    <w:link w:val="TytuZnak"/>
    <w:qFormat/>
    <w:rPr>
      <w:bCs/>
      <w:sz w:val="56"/>
      <w:szCs w:val="56"/>
    </w:rPr>
  </w:style>
  <w:style w:type="paragraph" w:styleId="Podtytu">
    <w:name w:val="Subtitle"/>
    <w:basedOn w:val="Nagwek1"/>
    <w:next w:val="Tekstpodstawowy"/>
    <w:qFormat/>
    <w:pPr>
      <w:spacing w:before="60" w:after="120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63746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3746F"/>
  </w:style>
  <w:style w:type="character" w:customStyle="1" w:styleId="TekstkomentarzaZnak1">
    <w:name w:val="Tekst komentarza Znak1"/>
    <w:link w:val="Tekstkomentarza"/>
    <w:uiPriority w:val="99"/>
    <w:semiHidden/>
    <w:rsid w:val="0063746F"/>
    <w:rPr>
      <w:lang w:eastAsia="zh-CN"/>
    </w:rPr>
  </w:style>
  <w:style w:type="table" w:styleId="Tabela-Siatka">
    <w:name w:val="Table Grid"/>
    <w:basedOn w:val="Standardowy"/>
    <w:uiPriority w:val="99"/>
    <w:rsid w:val="004D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ormalny tekst,List bullet,Obiekt,List Paragraph1"/>
    <w:basedOn w:val="Normalny"/>
    <w:link w:val="AkapitzlistZnak"/>
    <w:uiPriority w:val="34"/>
    <w:qFormat/>
    <w:rsid w:val="009B161B"/>
    <w:pPr>
      <w:suppressAutoHyphens w:val="0"/>
      <w:spacing w:line="320" w:lineRule="exact"/>
      <w:ind w:left="708"/>
      <w:jc w:val="both"/>
    </w:pPr>
    <w:rPr>
      <w:rFonts w:ascii="Arial" w:hAnsi="Arial"/>
      <w:sz w:val="22"/>
      <w:szCs w:val="24"/>
      <w:lang w:eastAsia="pl-PL"/>
    </w:rPr>
  </w:style>
  <w:style w:type="character" w:customStyle="1" w:styleId="NormalnypocztekZnak">
    <w:name w:val="Normalny początek Znak"/>
    <w:basedOn w:val="Domylnaczcionkaakapitu"/>
    <w:link w:val="Normalnypocztek"/>
    <w:locked/>
    <w:rsid w:val="00366294"/>
    <w:rPr>
      <w:rFonts w:ascii="Calibri" w:eastAsia="Calibri" w:hAnsi="Calibri" w:cs="Arial"/>
      <w:lang w:val="en-US"/>
    </w:rPr>
  </w:style>
  <w:style w:type="paragraph" w:customStyle="1" w:styleId="Normalnypocztek">
    <w:name w:val="Normalny początek"/>
    <w:basedOn w:val="Normalny"/>
    <w:link w:val="NormalnypocztekZnak"/>
    <w:qFormat/>
    <w:rsid w:val="00366294"/>
    <w:pPr>
      <w:suppressAutoHyphens w:val="0"/>
      <w:jc w:val="both"/>
    </w:pPr>
    <w:rPr>
      <w:rFonts w:ascii="Calibri" w:eastAsia="Calibri" w:hAnsi="Calibri" w:cs="Arial"/>
      <w:lang w:val="en-US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E37A5"/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E37A5"/>
    <w:rPr>
      <w:lang w:eastAsia="zh-CN"/>
    </w:rPr>
  </w:style>
  <w:style w:type="paragraph" w:customStyle="1" w:styleId="Akapitzlist1">
    <w:name w:val="Akapit z listą1"/>
    <w:basedOn w:val="Normalny"/>
    <w:uiPriority w:val="99"/>
    <w:rsid w:val="003E37A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3E37A5"/>
    <w:pPr>
      <w:spacing w:before="120" w:line="276" w:lineRule="auto"/>
      <w:jc w:val="both"/>
    </w:pPr>
    <w:rPr>
      <w:rFonts w:ascii="Arial Narrow" w:eastAsiaTheme="minorEastAsia" w:hAnsi="Arial Narrow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3E37A5"/>
    <w:rPr>
      <w:rFonts w:ascii="Arial Narrow" w:eastAsiaTheme="minorEastAsia" w:hAnsi="Arial Narrow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3E37A5"/>
    <w:rPr>
      <w:color w:val="0563C1" w:themeColor="hyperlink"/>
      <w:u w:val="single"/>
    </w:rPr>
  </w:style>
  <w:style w:type="character" w:customStyle="1" w:styleId="Styl11pt">
    <w:name w:val="Styl 11 pt"/>
    <w:rsid w:val="003E37A5"/>
    <w:rPr>
      <w:rFonts w:ascii="Arial" w:hAnsi="Arial"/>
      <w:sz w:val="20"/>
    </w:rPr>
  </w:style>
  <w:style w:type="character" w:customStyle="1" w:styleId="TytuZnak">
    <w:name w:val="Tytuł Znak"/>
    <w:basedOn w:val="Domylnaczcionkaakapitu"/>
    <w:link w:val="Tytu"/>
    <w:rsid w:val="003E37A5"/>
    <w:rPr>
      <w:b/>
      <w:bCs/>
      <w:sz w:val="56"/>
      <w:szCs w:val="56"/>
      <w:lang w:eastAsia="zh-CN"/>
    </w:rPr>
  </w:style>
  <w:style w:type="paragraph" w:styleId="Tekstpodstawowy3">
    <w:name w:val="Body Text 3"/>
    <w:basedOn w:val="Normalny"/>
    <w:link w:val="Tekstpodstawowy3Znak"/>
    <w:semiHidden/>
    <w:unhideWhenUsed/>
    <w:rsid w:val="003E37A5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E37A5"/>
    <w:rPr>
      <w:sz w:val="16"/>
      <w:szCs w:val="16"/>
    </w:rPr>
  </w:style>
  <w:style w:type="paragraph" w:styleId="Poprawka">
    <w:name w:val="Revision"/>
    <w:hidden/>
    <w:uiPriority w:val="99"/>
    <w:semiHidden/>
    <w:rsid w:val="003E37A5"/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7A5"/>
    <w:pPr>
      <w:suppressAutoHyphens w:val="0"/>
    </w:pPr>
    <w:rPr>
      <w:rFonts w:ascii="Calibri" w:hAnsi="Calibri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7A5"/>
    <w:rPr>
      <w:rFonts w:ascii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7A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E37A5"/>
    <w:rPr>
      <w:color w:val="808080"/>
    </w:rPr>
  </w:style>
  <w:style w:type="character" w:customStyle="1" w:styleId="Nagwek1Znak">
    <w:name w:val="Nagłówek 1 Znak"/>
    <w:basedOn w:val="Domylnaczcionkaakapitu"/>
    <w:link w:val="Nagwek10"/>
    <w:uiPriority w:val="9"/>
    <w:rsid w:val="003E37A5"/>
    <w:rPr>
      <w:rFonts w:ascii="Arial" w:hAnsi="Arial" w:cs="Arial"/>
      <w:b/>
      <w:caps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3E37A5"/>
    <w:rPr>
      <w:rFonts w:ascii="Arial" w:hAnsi="Arial" w:cs="Arial"/>
      <w:b/>
      <w:u w:val="single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3E37A5"/>
    <w:rPr>
      <w:color w:val="FF0000"/>
      <w:sz w:val="24"/>
      <w:lang w:eastAsia="zh-CN"/>
    </w:rPr>
  </w:style>
  <w:style w:type="character" w:customStyle="1" w:styleId="AkapitzlistZnak">
    <w:name w:val="Akapit z listą Znak"/>
    <w:aliases w:val="BulletC Znak,normalny tekst Znak,List bullet Znak,Obiekt Znak,List Paragraph1 Znak"/>
    <w:link w:val="Akapitzlist"/>
    <w:uiPriority w:val="34"/>
    <w:qFormat/>
    <w:locked/>
    <w:rsid w:val="003E37A5"/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2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1C2A5-5BD6-4EDA-A0DD-1F1BE745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3064</Words>
  <Characters>18389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Advicom Sp z o.o.</Company>
  <LinksUpToDate>false</LinksUpToDate>
  <CharactersWithSpaces>21411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Ślusarek Paweł</cp:lastModifiedBy>
  <cp:revision>2</cp:revision>
  <cp:lastPrinted>2023-09-06T06:00:00Z</cp:lastPrinted>
  <dcterms:created xsi:type="dcterms:W3CDTF">2024-10-30T11:11:00Z</dcterms:created>
  <dcterms:modified xsi:type="dcterms:W3CDTF">2024-10-30T11:11:00Z</dcterms:modified>
</cp:coreProperties>
</file>