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7068B" w14:textId="77777777" w:rsidR="0033272F" w:rsidRPr="0033272F" w:rsidRDefault="0033272F" w:rsidP="0033272F">
      <w:pPr>
        <w:suppressAutoHyphens w:val="0"/>
        <w:spacing w:line="200" w:lineRule="exact"/>
        <w:rPr>
          <w:rFonts w:cs="Arial"/>
          <w:sz w:val="24"/>
          <w:szCs w:val="20"/>
          <w:lang w:eastAsia="pl-PL"/>
        </w:rPr>
      </w:pPr>
      <w:bookmarkStart w:id="0" w:name="_Toc147913141"/>
      <w:r w:rsidRPr="0033272F">
        <w:rPr>
          <w:rFonts w:ascii="Calibri" w:eastAsia="Calibri" w:hAnsi="Calibri" w:cs="Arial"/>
          <w:noProof/>
          <w:sz w:val="20"/>
          <w:szCs w:val="20"/>
          <w:lang w:eastAsia="pl-PL"/>
        </w:rPr>
        <w:drawing>
          <wp:anchor distT="0" distB="0" distL="114300" distR="114300" simplePos="0" relativeHeight="251659264" behindDoc="1" locked="0" layoutInCell="1" allowOverlap="1" wp14:anchorId="22323451" wp14:editId="7B0DBE6B">
            <wp:simplePos x="0" y="0"/>
            <wp:positionH relativeFrom="page">
              <wp:posOffset>3604895</wp:posOffset>
            </wp:positionH>
            <wp:positionV relativeFrom="page">
              <wp:posOffset>899795</wp:posOffset>
            </wp:positionV>
            <wp:extent cx="912495" cy="845185"/>
            <wp:effectExtent l="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12495" cy="845185"/>
                    </a:xfrm>
                    <a:prstGeom prst="rect">
                      <a:avLst/>
                    </a:prstGeom>
                    <a:noFill/>
                  </pic:spPr>
                </pic:pic>
              </a:graphicData>
            </a:graphic>
            <wp14:sizeRelH relativeFrom="page">
              <wp14:pctWidth>0</wp14:pctWidth>
            </wp14:sizeRelH>
            <wp14:sizeRelV relativeFrom="page">
              <wp14:pctHeight>0</wp14:pctHeight>
            </wp14:sizeRelV>
          </wp:anchor>
        </w:drawing>
      </w:r>
      <w:bookmarkStart w:id="1" w:name="page1"/>
      <w:bookmarkEnd w:id="1"/>
    </w:p>
    <w:p w14:paraId="5E12CDF3" w14:textId="77777777" w:rsidR="0033272F" w:rsidRPr="0033272F" w:rsidRDefault="0033272F" w:rsidP="0033272F">
      <w:pPr>
        <w:suppressAutoHyphens w:val="0"/>
        <w:spacing w:line="200" w:lineRule="exact"/>
        <w:rPr>
          <w:rFonts w:cs="Arial"/>
          <w:sz w:val="24"/>
          <w:szCs w:val="20"/>
          <w:lang w:eastAsia="pl-PL"/>
        </w:rPr>
      </w:pPr>
    </w:p>
    <w:p w14:paraId="1273B9BF" w14:textId="77777777" w:rsidR="0033272F" w:rsidRPr="0033272F" w:rsidRDefault="0033272F" w:rsidP="0033272F">
      <w:pPr>
        <w:suppressAutoHyphens w:val="0"/>
        <w:spacing w:line="200" w:lineRule="exact"/>
        <w:rPr>
          <w:rFonts w:cs="Arial"/>
          <w:sz w:val="24"/>
          <w:szCs w:val="20"/>
          <w:lang w:eastAsia="pl-PL"/>
        </w:rPr>
      </w:pPr>
    </w:p>
    <w:p w14:paraId="7CA99F63" w14:textId="77777777" w:rsidR="0033272F" w:rsidRPr="0033272F" w:rsidRDefault="0033272F" w:rsidP="0033272F">
      <w:pPr>
        <w:suppressAutoHyphens w:val="0"/>
        <w:spacing w:line="200" w:lineRule="exact"/>
        <w:rPr>
          <w:rFonts w:cs="Arial"/>
          <w:sz w:val="24"/>
          <w:szCs w:val="20"/>
          <w:lang w:eastAsia="pl-PL"/>
        </w:rPr>
      </w:pPr>
    </w:p>
    <w:p w14:paraId="1254925A" w14:textId="77777777" w:rsidR="0033272F" w:rsidRPr="0033272F" w:rsidRDefault="0033272F" w:rsidP="0033272F">
      <w:pPr>
        <w:suppressAutoHyphens w:val="0"/>
        <w:spacing w:line="200" w:lineRule="exact"/>
        <w:rPr>
          <w:rFonts w:cs="Arial"/>
          <w:sz w:val="24"/>
          <w:szCs w:val="20"/>
          <w:lang w:eastAsia="pl-PL"/>
        </w:rPr>
      </w:pPr>
    </w:p>
    <w:p w14:paraId="517F4410" w14:textId="77777777" w:rsidR="0033272F" w:rsidRPr="0033272F" w:rsidRDefault="0033272F" w:rsidP="0033272F">
      <w:pPr>
        <w:suppressAutoHyphens w:val="0"/>
        <w:spacing w:line="200" w:lineRule="exact"/>
        <w:rPr>
          <w:rFonts w:cs="Arial"/>
          <w:sz w:val="24"/>
          <w:szCs w:val="20"/>
          <w:lang w:eastAsia="pl-PL"/>
        </w:rPr>
      </w:pPr>
    </w:p>
    <w:p w14:paraId="1A62EA96" w14:textId="77777777" w:rsidR="0033272F" w:rsidRPr="0033272F" w:rsidRDefault="0033272F" w:rsidP="0033272F">
      <w:pPr>
        <w:suppressAutoHyphens w:val="0"/>
        <w:spacing w:line="200" w:lineRule="exact"/>
        <w:rPr>
          <w:rFonts w:cs="Arial"/>
          <w:sz w:val="24"/>
          <w:szCs w:val="20"/>
          <w:lang w:eastAsia="pl-PL"/>
        </w:rPr>
      </w:pPr>
    </w:p>
    <w:p w14:paraId="5FCE4EFD" w14:textId="77777777" w:rsidR="0033272F" w:rsidRPr="0033272F" w:rsidRDefault="0033272F" w:rsidP="0033272F">
      <w:pPr>
        <w:suppressAutoHyphens w:val="0"/>
        <w:spacing w:line="324" w:lineRule="exact"/>
        <w:rPr>
          <w:rFonts w:cs="Arial"/>
          <w:sz w:val="24"/>
          <w:szCs w:val="20"/>
          <w:lang w:eastAsia="pl-PL"/>
        </w:rPr>
      </w:pPr>
    </w:p>
    <w:p w14:paraId="08B9193A" w14:textId="77777777" w:rsidR="0033272F" w:rsidRPr="0033272F" w:rsidRDefault="0033272F" w:rsidP="0033272F">
      <w:pPr>
        <w:suppressAutoHyphens w:val="0"/>
        <w:spacing w:line="0" w:lineRule="atLeast"/>
        <w:ind w:right="156"/>
        <w:jc w:val="center"/>
        <w:rPr>
          <w:rFonts w:ascii="Calibri" w:eastAsia="Calibri" w:hAnsi="Calibri" w:cs="Arial"/>
          <w:b/>
          <w:sz w:val="23"/>
          <w:szCs w:val="20"/>
          <w:lang w:eastAsia="pl-PL"/>
        </w:rPr>
      </w:pPr>
      <w:r w:rsidRPr="0033272F">
        <w:rPr>
          <w:rFonts w:ascii="Calibri" w:eastAsia="Calibri" w:hAnsi="Calibri" w:cs="Arial"/>
          <w:b/>
          <w:sz w:val="23"/>
          <w:szCs w:val="20"/>
          <w:lang w:eastAsia="pl-PL"/>
        </w:rPr>
        <w:t>ZAPYTANIE O INFORMACJĘ (RFI)</w:t>
      </w:r>
    </w:p>
    <w:p w14:paraId="40098D54" w14:textId="77777777" w:rsidR="0033272F" w:rsidRPr="0033272F" w:rsidRDefault="0033272F" w:rsidP="0033272F">
      <w:pPr>
        <w:suppressAutoHyphens w:val="0"/>
        <w:spacing w:line="249" w:lineRule="exact"/>
        <w:rPr>
          <w:rFonts w:cs="Arial"/>
          <w:sz w:val="24"/>
          <w:szCs w:val="20"/>
          <w:lang w:eastAsia="pl-PL"/>
        </w:rPr>
      </w:pPr>
    </w:p>
    <w:p w14:paraId="497F9F64" w14:textId="77777777" w:rsidR="0033272F" w:rsidRPr="0033272F" w:rsidRDefault="0033272F" w:rsidP="0033272F">
      <w:pPr>
        <w:suppressAutoHyphens w:val="0"/>
        <w:spacing w:line="0" w:lineRule="atLeast"/>
        <w:ind w:right="156"/>
        <w:jc w:val="center"/>
        <w:rPr>
          <w:rFonts w:ascii="Calibri" w:eastAsia="Calibri" w:hAnsi="Calibri" w:cs="Arial"/>
          <w:b/>
          <w:i/>
          <w:sz w:val="20"/>
          <w:szCs w:val="20"/>
          <w:lang w:eastAsia="pl-PL"/>
        </w:rPr>
      </w:pPr>
      <w:r w:rsidRPr="0033272F">
        <w:rPr>
          <w:rFonts w:ascii="Calibri" w:eastAsia="Calibri" w:hAnsi="Calibri" w:cs="Arial"/>
          <w:b/>
          <w:i/>
          <w:sz w:val="20"/>
          <w:szCs w:val="20"/>
          <w:lang w:eastAsia="pl-PL"/>
        </w:rPr>
        <w:t>SZANOWNI PAŃSTWO,</w:t>
      </w:r>
    </w:p>
    <w:p w14:paraId="40128AEE" w14:textId="77777777" w:rsidR="0033272F" w:rsidRPr="0033272F" w:rsidRDefault="0033272F" w:rsidP="0033272F">
      <w:pPr>
        <w:suppressAutoHyphens w:val="0"/>
        <w:spacing w:line="245" w:lineRule="exact"/>
        <w:rPr>
          <w:rFonts w:cs="Arial"/>
          <w:sz w:val="24"/>
          <w:szCs w:val="20"/>
          <w:lang w:eastAsia="pl-PL"/>
        </w:rPr>
      </w:pPr>
    </w:p>
    <w:p w14:paraId="2268B0DE" w14:textId="77777777" w:rsidR="0033272F" w:rsidRPr="0033272F" w:rsidRDefault="0033272F" w:rsidP="0033272F">
      <w:pPr>
        <w:suppressAutoHyphens w:val="0"/>
        <w:spacing w:line="0" w:lineRule="atLeast"/>
        <w:ind w:left="2324"/>
        <w:rPr>
          <w:rFonts w:ascii="Calibri" w:eastAsia="Calibri" w:hAnsi="Calibri" w:cs="Arial"/>
          <w:b/>
          <w:sz w:val="20"/>
          <w:szCs w:val="20"/>
          <w:lang w:eastAsia="pl-PL"/>
        </w:rPr>
      </w:pPr>
      <w:r w:rsidRPr="0033272F">
        <w:rPr>
          <w:rFonts w:ascii="Calibri" w:eastAsia="Calibri" w:hAnsi="Calibri" w:cs="Arial"/>
          <w:b/>
          <w:sz w:val="20"/>
          <w:szCs w:val="20"/>
          <w:lang w:eastAsia="pl-PL"/>
        </w:rPr>
        <w:t>POLREGIO S.A. Zakład Napraw Taboru w Kruszewcu,</w:t>
      </w:r>
    </w:p>
    <w:p w14:paraId="2555F769" w14:textId="77777777" w:rsidR="0033272F" w:rsidRPr="0033272F" w:rsidRDefault="0033272F" w:rsidP="0033272F">
      <w:pPr>
        <w:suppressAutoHyphens w:val="0"/>
        <w:spacing w:line="1" w:lineRule="exact"/>
        <w:rPr>
          <w:rFonts w:cs="Arial"/>
          <w:sz w:val="24"/>
          <w:szCs w:val="20"/>
          <w:lang w:eastAsia="pl-PL"/>
        </w:rPr>
      </w:pPr>
    </w:p>
    <w:p w14:paraId="6E014AE9" w14:textId="77777777" w:rsidR="0033272F" w:rsidRPr="0033272F" w:rsidRDefault="0033272F" w:rsidP="0033272F">
      <w:pPr>
        <w:suppressAutoHyphens w:val="0"/>
        <w:spacing w:line="0" w:lineRule="atLeast"/>
        <w:ind w:left="3564"/>
        <w:rPr>
          <w:rFonts w:ascii="Calibri" w:eastAsia="Calibri" w:hAnsi="Calibri" w:cs="Arial"/>
          <w:b/>
          <w:sz w:val="20"/>
          <w:szCs w:val="20"/>
          <w:lang w:eastAsia="pl-PL"/>
        </w:rPr>
      </w:pPr>
      <w:r w:rsidRPr="0033272F">
        <w:rPr>
          <w:rFonts w:ascii="Calibri" w:eastAsia="Calibri" w:hAnsi="Calibri" w:cs="Arial"/>
          <w:b/>
          <w:sz w:val="20"/>
          <w:szCs w:val="20"/>
          <w:lang w:eastAsia="pl-PL"/>
        </w:rPr>
        <w:t>Kruszewiec 104, 26-300 Opoczno</w:t>
      </w:r>
    </w:p>
    <w:p w14:paraId="42A3CFB2" w14:textId="77777777" w:rsidR="0033272F" w:rsidRPr="0033272F" w:rsidRDefault="0033272F" w:rsidP="0033272F">
      <w:pPr>
        <w:suppressAutoHyphens w:val="0"/>
        <w:spacing w:line="287" w:lineRule="exact"/>
        <w:rPr>
          <w:rFonts w:cs="Arial"/>
          <w:sz w:val="24"/>
          <w:szCs w:val="20"/>
          <w:lang w:eastAsia="pl-PL"/>
        </w:rPr>
      </w:pPr>
    </w:p>
    <w:p w14:paraId="2163ADAB" w14:textId="79848863" w:rsidR="0033272F" w:rsidRPr="0033272F" w:rsidRDefault="0033272F" w:rsidP="0033272F">
      <w:pPr>
        <w:suppressAutoHyphens w:val="0"/>
        <w:spacing w:line="216" w:lineRule="auto"/>
        <w:ind w:left="4" w:right="20"/>
        <w:jc w:val="both"/>
        <w:rPr>
          <w:rFonts w:cs="Arial"/>
          <w:sz w:val="24"/>
          <w:szCs w:val="20"/>
          <w:lang w:eastAsia="pl-PL"/>
        </w:rPr>
      </w:pPr>
      <w:r w:rsidRPr="0033272F">
        <w:rPr>
          <w:rFonts w:ascii="Calibri" w:eastAsia="Calibri" w:hAnsi="Calibri" w:cs="Arial"/>
          <w:sz w:val="20"/>
          <w:szCs w:val="20"/>
          <w:lang w:eastAsia="pl-PL"/>
        </w:rPr>
        <w:t xml:space="preserve">zwana dalej </w:t>
      </w:r>
      <w:r w:rsidRPr="0033272F">
        <w:rPr>
          <w:rFonts w:ascii="Calibri" w:eastAsia="Calibri" w:hAnsi="Calibri" w:cs="Arial"/>
          <w:b/>
          <w:sz w:val="20"/>
          <w:szCs w:val="20"/>
          <w:lang w:eastAsia="pl-PL"/>
        </w:rPr>
        <w:t>Zamawiającym</w:t>
      </w:r>
      <w:r w:rsidRPr="0033272F">
        <w:rPr>
          <w:rFonts w:ascii="Calibri" w:eastAsia="Calibri" w:hAnsi="Calibri" w:cs="Arial"/>
          <w:sz w:val="20"/>
          <w:szCs w:val="20"/>
          <w:lang w:eastAsia="pl-PL"/>
        </w:rPr>
        <w:t>, rozważa zlecenie wykonania usługi</w:t>
      </w:r>
      <w:r w:rsidR="009D189A" w:rsidRPr="009D189A">
        <w:rPr>
          <w:rFonts w:ascii="Calibri" w:eastAsia="Calibri" w:hAnsi="Calibri" w:cs="Arial"/>
          <w:b/>
          <w:sz w:val="20"/>
          <w:szCs w:val="20"/>
          <w:lang w:eastAsia="pl-PL"/>
        </w:rPr>
        <w:t xml:space="preserve"> naprawy na poziomie P4 agregatów sprężarkowych typu AS55-400 oraz zespołów wytwarzania i uzdatniania sprężonego powietrza typu 102ZW</w:t>
      </w:r>
      <w:r w:rsidRPr="0033272F">
        <w:rPr>
          <w:rFonts w:ascii="Calibri" w:eastAsia="Calibri" w:hAnsi="Calibri" w:cs="Arial"/>
          <w:b/>
          <w:sz w:val="20"/>
          <w:szCs w:val="20"/>
          <w:lang w:eastAsia="pl-PL"/>
        </w:rPr>
        <w:t xml:space="preserve">. </w:t>
      </w:r>
    </w:p>
    <w:p w14:paraId="080A2FF9" w14:textId="77777777" w:rsidR="0033272F" w:rsidRPr="0033272F" w:rsidRDefault="0033272F" w:rsidP="0033272F">
      <w:pPr>
        <w:suppressAutoHyphens w:val="0"/>
        <w:spacing w:line="0" w:lineRule="atLeast"/>
        <w:ind w:left="4"/>
        <w:rPr>
          <w:rFonts w:ascii="Calibri" w:eastAsia="Calibri" w:hAnsi="Calibri" w:cs="Arial"/>
          <w:b/>
          <w:sz w:val="20"/>
          <w:szCs w:val="20"/>
          <w:lang w:eastAsia="pl-PL"/>
        </w:rPr>
      </w:pPr>
      <w:r w:rsidRPr="0033272F">
        <w:rPr>
          <w:rFonts w:ascii="Calibri" w:eastAsia="Calibri" w:hAnsi="Calibri" w:cs="Arial"/>
          <w:b/>
          <w:sz w:val="20"/>
          <w:szCs w:val="20"/>
          <w:lang w:eastAsia="pl-PL"/>
        </w:rPr>
        <w:t>Przedmiot i cel pozyskania informacji RFI.</w:t>
      </w:r>
    </w:p>
    <w:p w14:paraId="09DF1570" w14:textId="77777777" w:rsidR="0033272F" w:rsidRPr="0033272F" w:rsidRDefault="0033272F" w:rsidP="0033272F">
      <w:pPr>
        <w:suppressAutoHyphens w:val="0"/>
        <w:spacing w:line="163" w:lineRule="exact"/>
        <w:rPr>
          <w:rFonts w:cs="Arial"/>
          <w:sz w:val="24"/>
          <w:szCs w:val="20"/>
          <w:lang w:eastAsia="pl-PL"/>
        </w:rPr>
      </w:pPr>
    </w:p>
    <w:p w14:paraId="4E462315" w14:textId="77777777" w:rsidR="0033272F" w:rsidRPr="0033272F" w:rsidRDefault="0033272F" w:rsidP="0033272F">
      <w:pPr>
        <w:tabs>
          <w:tab w:val="left" w:pos="543"/>
        </w:tabs>
        <w:suppressAutoHyphens w:val="0"/>
        <w:spacing w:line="223"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1.1.</w:t>
      </w:r>
      <w:r w:rsidRPr="0033272F">
        <w:rPr>
          <w:rFonts w:cs="Arial"/>
          <w:sz w:val="20"/>
          <w:szCs w:val="20"/>
          <w:lang w:eastAsia="pl-PL"/>
        </w:rPr>
        <w:tab/>
      </w:r>
      <w:r w:rsidRPr="0033272F">
        <w:rPr>
          <w:rFonts w:ascii="Calibri" w:eastAsia="Calibri" w:hAnsi="Calibri" w:cs="Arial"/>
          <w:sz w:val="20"/>
          <w:szCs w:val="20"/>
          <w:lang w:eastAsia="pl-PL"/>
        </w:rPr>
        <w:t xml:space="preserve">Głównym celem niniejszego RFI jest pozyskanie przez Zamawiającego od podmiotów posiadających wiedzę i doświadczenie w przedmiocie zamówienia, informacji w zakresie </w:t>
      </w:r>
      <w:r w:rsidRPr="0033272F">
        <w:rPr>
          <w:rFonts w:ascii="Calibri" w:eastAsia="Calibri" w:hAnsi="Calibri" w:cs="Arial"/>
          <w:i/>
          <w:sz w:val="20"/>
          <w:szCs w:val="20"/>
          <w:lang w:eastAsia="pl-PL"/>
        </w:rPr>
        <w:t>wyceny szacunkowego kosztu</w:t>
      </w:r>
      <w:r w:rsidRPr="0033272F">
        <w:rPr>
          <w:rFonts w:ascii="Calibri" w:eastAsia="Calibri" w:hAnsi="Calibri" w:cs="Arial"/>
          <w:sz w:val="20"/>
          <w:szCs w:val="20"/>
          <w:lang w:eastAsia="pl-PL"/>
        </w:rPr>
        <w:t xml:space="preserve"> realizacji zamówienia.</w:t>
      </w:r>
    </w:p>
    <w:p w14:paraId="73BCBBB6" w14:textId="77777777" w:rsidR="0033272F" w:rsidRPr="0033272F" w:rsidRDefault="0033272F" w:rsidP="0033272F">
      <w:pPr>
        <w:suppressAutoHyphens w:val="0"/>
        <w:spacing w:line="48" w:lineRule="exact"/>
        <w:rPr>
          <w:rFonts w:cs="Arial"/>
          <w:sz w:val="24"/>
          <w:szCs w:val="20"/>
          <w:lang w:eastAsia="pl-PL"/>
        </w:rPr>
      </w:pPr>
    </w:p>
    <w:p w14:paraId="2A7A2237" w14:textId="77777777" w:rsidR="0033272F" w:rsidRPr="0033272F" w:rsidRDefault="0033272F" w:rsidP="0033272F">
      <w:pPr>
        <w:tabs>
          <w:tab w:val="left" w:pos="543"/>
        </w:tabs>
        <w:suppressAutoHyphens w:val="0"/>
        <w:spacing w:line="223"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1.2.</w:t>
      </w:r>
      <w:r w:rsidRPr="0033272F">
        <w:rPr>
          <w:rFonts w:cs="Arial"/>
          <w:sz w:val="20"/>
          <w:szCs w:val="20"/>
          <w:lang w:eastAsia="pl-PL"/>
        </w:rPr>
        <w:tab/>
      </w:r>
      <w:r w:rsidRPr="0033272F">
        <w:rPr>
          <w:rFonts w:ascii="Calibri" w:eastAsia="Calibri" w:hAnsi="Calibri" w:cs="Arial"/>
          <w:sz w:val="20"/>
          <w:szCs w:val="20"/>
          <w:lang w:eastAsia="pl-PL"/>
        </w:rPr>
        <w:t>Mając na uwadze powyższe, oraz w celu weryfikacji standardów i urealnienia cen w zderzeniu z aktualną ofertą rynku, Zamawiający zaprasza do udziału podmioty zajmujące się profesjonalnie określonym zakresem.</w:t>
      </w:r>
    </w:p>
    <w:p w14:paraId="2A7F5D71" w14:textId="77777777" w:rsidR="0033272F" w:rsidRPr="0033272F" w:rsidRDefault="0033272F" w:rsidP="0033272F">
      <w:pPr>
        <w:suppressAutoHyphens w:val="0"/>
        <w:spacing w:line="124" w:lineRule="exact"/>
        <w:rPr>
          <w:rFonts w:cs="Arial"/>
          <w:sz w:val="24"/>
          <w:szCs w:val="20"/>
          <w:lang w:eastAsia="pl-PL"/>
        </w:rPr>
      </w:pPr>
    </w:p>
    <w:p w14:paraId="73307A22" w14:textId="77777777" w:rsidR="0033272F" w:rsidRPr="0033272F" w:rsidRDefault="0033272F" w:rsidP="0033272F">
      <w:pPr>
        <w:numPr>
          <w:ilvl w:val="0"/>
          <w:numId w:val="71"/>
        </w:numPr>
        <w:tabs>
          <w:tab w:val="clear" w:pos="432"/>
          <w:tab w:val="left" w:pos="424"/>
        </w:tabs>
        <w:suppressAutoHyphens w:val="0"/>
        <w:spacing w:line="0" w:lineRule="atLeast"/>
        <w:ind w:left="424" w:hanging="424"/>
        <w:rPr>
          <w:rFonts w:ascii="Calibri" w:eastAsia="Calibri" w:hAnsi="Calibri" w:cs="Arial"/>
          <w:b/>
          <w:sz w:val="20"/>
          <w:szCs w:val="20"/>
          <w:lang w:eastAsia="pl-PL"/>
        </w:rPr>
      </w:pPr>
      <w:r w:rsidRPr="0033272F">
        <w:rPr>
          <w:rFonts w:ascii="Calibri" w:eastAsia="Calibri" w:hAnsi="Calibri" w:cs="Arial"/>
          <w:b/>
          <w:sz w:val="20"/>
          <w:szCs w:val="20"/>
          <w:lang w:eastAsia="pl-PL"/>
        </w:rPr>
        <w:t>Wycena</w:t>
      </w:r>
    </w:p>
    <w:p w14:paraId="25CA7280" w14:textId="77777777" w:rsidR="0033272F" w:rsidRPr="0033272F" w:rsidRDefault="0033272F" w:rsidP="0033272F">
      <w:pPr>
        <w:suppressAutoHyphens w:val="0"/>
        <w:spacing w:line="170" w:lineRule="exact"/>
        <w:rPr>
          <w:rFonts w:cs="Arial"/>
          <w:sz w:val="24"/>
          <w:szCs w:val="20"/>
          <w:lang w:eastAsia="pl-PL"/>
        </w:rPr>
      </w:pPr>
    </w:p>
    <w:p w14:paraId="62974D9F" w14:textId="77777777" w:rsidR="0033272F" w:rsidRPr="0033272F" w:rsidRDefault="0033272F" w:rsidP="0033272F">
      <w:pPr>
        <w:tabs>
          <w:tab w:val="left" w:pos="543"/>
        </w:tabs>
        <w:suppressAutoHyphens w:val="0"/>
        <w:spacing w:line="216" w:lineRule="auto"/>
        <w:ind w:left="564" w:right="560" w:hanging="565"/>
        <w:rPr>
          <w:rFonts w:ascii="Calibri" w:eastAsia="Calibri" w:hAnsi="Calibri" w:cs="Arial"/>
          <w:sz w:val="20"/>
          <w:szCs w:val="20"/>
          <w:lang w:eastAsia="pl-PL"/>
        </w:rPr>
      </w:pPr>
      <w:r w:rsidRPr="0033272F">
        <w:rPr>
          <w:rFonts w:ascii="Calibri" w:eastAsia="Calibri" w:hAnsi="Calibri" w:cs="Arial"/>
          <w:sz w:val="20"/>
          <w:szCs w:val="20"/>
          <w:lang w:eastAsia="pl-PL"/>
        </w:rPr>
        <w:t>2.1.</w:t>
      </w:r>
      <w:r w:rsidRPr="0033272F">
        <w:rPr>
          <w:rFonts w:ascii="Calibri" w:eastAsia="Calibri" w:hAnsi="Calibri" w:cs="Arial"/>
          <w:sz w:val="20"/>
          <w:szCs w:val="20"/>
          <w:lang w:eastAsia="pl-PL"/>
        </w:rPr>
        <w:tab/>
        <w:t>W odpowiedzi na niniejsze RFI należy przedstawić wycenę realizacji zamówienia, obejmującą ceny jednostkowe oraz cenę łączną.</w:t>
      </w:r>
    </w:p>
    <w:p w14:paraId="6189C4A5" w14:textId="77777777" w:rsidR="0033272F" w:rsidRPr="0033272F" w:rsidRDefault="0033272F" w:rsidP="0033272F">
      <w:pPr>
        <w:suppressAutoHyphens w:val="0"/>
        <w:spacing w:line="3" w:lineRule="exact"/>
        <w:rPr>
          <w:rFonts w:cs="Arial"/>
          <w:sz w:val="24"/>
          <w:szCs w:val="20"/>
          <w:lang w:eastAsia="pl-PL"/>
        </w:rPr>
      </w:pPr>
    </w:p>
    <w:p w14:paraId="7D49DFC1" w14:textId="77777777" w:rsidR="0033272F" w:rsidRPr="0033272F" w:rsidRDefault="0033272F" w:rsidP="0033272F">
      <w:pPr>
        <w:tabs>
          <w:tab w:val="left" w:pos="543"/>
        </w:tabs>
        <w:suppressAutoHyphens w:val="0"/>
        <w:spacing w:line="0" w:lineRule="atLeast"/>
        <w:ind w:left="4"/>
        <w:rPr>
          <w:rFonts w:ascii="Calibri" w:eastAsia="Calibri" w:hAnsi="Calibri" w:cs="Arial"/>
          <w:sz w:val="19"/>
          <w:szCs w:val="20"/>
          <w:lang w:eastAsia="pl-PL"/>
        </w:rPr>
      </w:pPr>
      <w:r w:rsidRPr="0033272F">
        <w:rPr>
          <w:rFonts w:ascii="Calibri" w:eastAsia="Calibri" w:hAnsi="Calibri" w:cs="Arial"/>
          <w:sz w:val="20"/>
          <w:szCs w:val="20"/>
          <w:lang w:eastAsia="pl-PL"/>
        </w:rPr>
        <w:t>2.2.</w:t>
      </w:r>
      <w:r w:rsidRPr="0033272F">
        <w:rPr>
          <w:rFonts w:cs="Arial"/>
          <w:sz w:val="20"/>
          <w:szCs w:val="20"/>
          <w:lang w:eastAsia="pl-PL"/>
        </w:rPr>
        <w:tab/>
      </w:r>
      <w:r w:rsidRPr="0033272F">
        <w:rPr>
          <w:rFonts w:ascii="Calibri" w:eastAsia="Calibri" w:hAnsi="Calibri" w:cs="Arial"/>
          <w:sz w:val="19"/>
          <w:szCs w:val="20"/>
          <w:lang w:eastAsia="pl-PL"/>
        </w:rPr>
        <w:t>Wszystkie ceny należy podać jako wartości netto, w polskich złotych.</w:t>
      </w:r>
    </w:p>
    <w:p w14:paraId="1619EBF2" w14:textId="77777777" w:rsidR="0033272F" w:rsidRPr="0033272F" w:rsidRDefault="0033272F" w:rsidP="0033272F">
      <w:pPr>
        <w:suppressAutoHyphens w:val="0"/>
        <w:spacing w:line="5" w:lineRule="exact"/>
        <w:rPr>
          <w:rFonts w:cs="Arial"/>
          <w:sz w:val="24"/>
          <w:szCs w:val="20"/>
          <w:lang w:eastAsia="pl-PL"/>
        </w:rPr>
      </w:pPr>
    </w:p>
    <w:p w14:paraId="7B7D6E10" w14:textId="77777777" w:rsidR="0033272F" w:rsidRPr="0033272F" w:rsidRDefault="0033272F" w:rsidP="0033272F">
      <w:pPr>
        <w:tabs>
          <w:tab w:val="left" w:pos="543"/>
        </w:tabs>
        <w:suppressAutoHyphens w:val="0"/>
        <w:spacing w:line="0" w:lineRule="atLeast"/>
        <w:ind w:left="4"/>
        <w:rPr>
          <w:rFonts w:ascii="Calibri" w:eastAsia="Calibri" w:hAnsi="Calibri" w:cs="Arial"/>
          <w:sz w:val="19"/>
          <w:szCs w:val="20"/>
          <w:lang w:eastAsia="pl-PL"/>
        </w:rPr>
      </w:pPr>
      <w:r w:rsidRPr="0033272F">
        <w:rPr>
          <w:rFonts w:ascii="Calibri" w:eastAsia="Calibri" w:hAnsi="Calibri" w:cs="Arial"/>
          <w:sz w:val="20"/>
          <w:szCs w:val="20"/>
          <w:lang w:eastAsia="pl-PL"/>
        </w:rPr>
        <w:t>2.3.</w:t>
      </w:r>
      <w:r w:rsidRPr="0033272F">
        <w:rPr>
          <w:rFonts w:cs="Arial"/>
          <w:sz w:val="20"/>
          <w:szCs w:val="20"/>
          <w:lang w:eastAsia="pl-PL"/>
        </w:rPr>
        <w:tab/>
      </w:r>
      <w:r w:rsidRPr="0033272F">
        <w:rPr>
          <w:rFonts w:ascii="Calibri" w:eastAsia="Calibri" w:hAnsi="Calibri" w:cs="Arial"/>
          <w:sz w:val="19"/>
          <w:szCs w:val="20"/>
          <w:lang w:eastAsia="pl-PL"/>
        </w:rPr>
        <w:t>Ponadto wycena, musi uwzględniać:</w:t>
      </w:r>
    </w:p>
    <w:p w14:paraId="15F46323" w14:textId="77777777" w:rsidR="0033272F" w:rsidRPr="0033272F" w:rsidRDefault="0033272F" w:rsidP="0033272F">
      <w:pPr>
        <w:suppressAutoHyphens w:val="0"/>
        <w:spacing w:line="38" w:lineRule="exact"/>
        <w:rPr>
          <w:rFonts w:cs="Arial"/>
          <w:sz w:val="24"/>
          <w:szCs w:val="20"/>
          <w:lang w:eastAsia="pl-PL"/>
        </w:rPr>
      </w:pPr>
    </w:p>
    <w:p w14:paraId="5B8BEAFD" w14:textId="4261E37B" w:rsidR="0033272F" w:rsidRPr="0033272F" w:rsidRDefault="0033272F" w:rsidP="0033272F">
      <w:pPr>
        <w:numPr>
          <w:ilvl w:val="0"/>
          <w:numId w:val="72"/>
        </w:numPr>
        <w:tabs>
          <w:tab w:val="clear" w:pos="4537"/>
          <w:tab w:val="left" w:pos="543"/>
        </w:tabs>
        <w:suppressAutoHyphens w:val="0"/>
        <w:spacing w:line="213" w:lineRule="auto"/>
        <w:ind w:left="561" w:right="11" w:hanging="561"/>
        <w:jc w:val="both"/>
        <w:rPr>
          <w:rFonts w:ascii="Calibri" w:eastAsia="Calibri" w:hAnsi="Calibri" w:cs="Arial"/>
          <w:sz w:val="20"/>
          <w:szCs w:val="20"/>
          <w:lang w:eastAsia="pl-PL"/>
        </w:rPr>
      </w:pPr>
      <w:r w:rsidRPr="0033272F">
        <w:rPr>
          <w:rFonts w:ascii="Calibri" w:eastAsia="Calibri" w:hAnsi="Calibri" w:cs="Arial"/>
          <w:sz w:val="20"/>
          <w:szCs w:val="20"/>
          <w:lang w:eastAsia="pl-PL"/>
        </w:rPr>
        <w:t>cały zakres realizacji zamówienia oraz zawierać dodatkowe koszty (np. koszty transportu, materiałów, etc.), a które są niezbędne w celu zrealizowania zamówienia zgodnie z </w:t>
      </w:r>
      <w:r w:rsidR="006C741B">
        <w:rPr>
          <w:rFonts w:ascii="Calibri" w:eastAsia="Calibri" w:hAnsi="Calibri" w:cs="Arial"/>
          <w:b/>
          <w:sz w:val="20"/>
          <w:szCs w:val="20"/>
          <w:u w:val="single"/>
          <w:lang w:eastAsia="pl-PL"/>
        </w:rPr>
        <w:t>wzorem umowy</w:t>
      </w:r>
      <w:bookmarkStart w:id="2" w:name="_GoBack"/>
      <w:bookmarkEnd w:id="2"/>
      <w:r w:rsidRPr="0033272F">
        <w:rPr>
          <w:rFonts w:ascii="Calibri" w:eastAsia="Calibri" w:hAnsi="Calibri" w:cs="Arial"/>
          <w:b/>
          <w:sz w:val="20"/>
          <w:szCs w:val="20"/>
          <w:u w:val="single"/>
          <w:lang w:eastAsia="pl-PL"/>
        </w:rPr>
        <w:t>.</w:t>
      </w:r>
    </w:p>
    <w:p w14:paraId="21C2CB5F" w14:textId="77777777" w:rsidR="0033272F" w:rsidRPr="0033272F" w:rsidRDefault="0033272F" w:rsidP="0033272F">
      <w:pPr>
        <w:suppressAutoHyphens w:val="0"/>
        <w:spacing w:line="119" w:lineRule="exact"/>
        <w:rPr>
          <w:rFonts w:cs="Arial"/>
          <w:sz w:val="24"/>
          <w:szCs w:val="20"/>
          <w:lang w:eastAsia="pl-PL"/>
        </w:rPr>
      </w:pPr>
    </w:p>
    <w:p w14:paraId="4900BEB9" w14:textId="77777777" w:rsidR="0033272F" w:rsidRPr="0033272F" w:rsidRDefault="0033272F" w:rsidP="0033272F">
      <w:pPr>
        <w:numPr>
          <w:ilvl w:val="0"/>
          <w:numId w:val="73"/>
        </w:numPr>
        <w:tabs>
          <w:tab w:val="clear" w:pos="0"/>
          <w:tab w:val="left" w:pos="424"/>
        </w:tabs>
        <w:suppressAutoHyphens w:val="0"/>
        <w:spacing w:line="0" w:lineRule="atLeast"/>
        <w:ind w:left="424" w:hanging="424"/>
        <w:rPr>
          <w:rFonts w:ascii="Calibri" w:eastAsia="Calibri" w:hAnsi="Calibri" w:cs="Arial"/>
          <w:b/>
          <w:sz w:val="20"/>
          <w:szCs w:val="20"/>
          <w:lang w:eastAsia="pl-PL"/>
        </w:rPr>
      </w:pPr>
      <w:r w:rsidRPr="0033272F">
        <w:rPr>
          <w:rFonts w:ascii="Calibri" w:eastAsia="Calibri" w:hAnsi="Calibri" w:cs="Arial"/>
          <w:b/>
          <w:sz w:val="20"/>
          <w:szCs w:val="20"/>
          <w:lang w:eastAsia="pl-PL"/>
        </w:rPr>
        <w:t>Sposób, termin i miejsce udzielenia odpowiedzi na RFI</w:t>
      </w:r>
    </w:p>
    <w:p w14:paraId="3CA1966D" w14:textId="77777777" w:rsidR="0033272F" w:rsidRPr="0033272F" w:rsidRDefault="0033272F" w:rsidP="0033272F">
      <w:pPr>
        <w:suppressAutoHyphens w:val="0"/>
        <w:spacing w:line="121" w:lineRule="exact"/>
        <w:rPr>
          <w:rFonts w:cs="Arial"/>
          <w:sz w:val="24"/>
          <w:szCs w:val="20"/>
          <w:lang w:eastAsia="pl-PL"/>
        </w:rPr>
      </w:pPr>
    </w:p>
    <w:p w14:paraId="1E14978F" w14:textId="77777777" w:rsidR="0033272F" w:rsidRPr="0033272F" w:rsidRDefault="0033272F" w:rsidP="0033272F">
      <w:pPr>
        <w:tabs>
          <w:tab w:val="left" w:pos="543"/>
        </w:tabs>
        <w:suppressAutoHyphens w:val="0"/>
        <w:spacing w:line="0" w:lineRule="atLeast"/>
        <w:ind w:left="4"/>
        <w:rPr>
          <w:rFonts w:ascii="Calibri" w:eastAsia="Calibri" w:hAnsi="Calibri" w:cs="Arial"/>
          <w:b/>
          <w:sz w:val="19"/>
          <w:szCs w:val="20"/>
          <w:lang w:eastAsia="pl-PL"/>
        </w:rPr>
      </w:pPr>
      <w:r w:rsidRPr="0033272F">
        <w:rPr>
          <w:rFonts w:ascii="Calibri" w:eastAsia="Calibri" w:hAnsi="Calibri" w:cs="Arial"/>
          <w:sz w:val="20"/>
          <w:szCs w:val="20"/>
          <w:lang w:eastAsia="pl-PL"/>
        </w:rPr>
        <w:t>3.1.</w:t>
      </w:r>
      <w:r w:rsidRPr="0033272F">
        <w:rPr>
          <w:rFonts w:cs="Arial"/>
          <w:sz w:val="20"/>
          <w:szCs w:val="20"/>
          <w:lang w:eastAsia="pl-PL"/>
        </w:rPr>
        <w:tab/>
      </w:r>
      <w:r w:rsidRPr="0033272F">
        <w:rPr>
          <w:rFonts w:ascii="Calibri" w:eastAsia="Calibri" w:hAnsi="Calibri" w:cs="Arial"/>
          <w:sz w:val="19"/>
          <w:szCs w:val="20"/>
          <w:lang w:eastAsia="pl-PL"/>
        </w:rPr>
        <w:t xml:space="preserve">Odpowiedź na niniejsze RFI należy złożyć na Formularzu, którego wzór stanowi </w:t>
      </w:r>
      <w:r w:rsidRPr="0033272F">
        <w:rPr>
          <w:rFonts w:ascii="Calibri" w:eastAsia="Calibri" w:hAnsi="Calibri" w:cs="Arial"/>
          <w:b/>
          <w:sz w:val="19"/>
          <w:szCs w:val="20"/>
          <w:lang w:eastAsia="pl-PL"/>
        </w:rPr>
        <w:t>Załącznik nr 1.</w:t>
      </w:r>
    </w:p>
    <w:p w14:paraId="17071920" w14:textId="77777777" w:rsidR="0033272F" w:rsidRPr="0033272F" w:rsidRDefault="0033272F" w:rsidP="0033272F">
      <w:pPr>
        <w:suppressAutoHyphens w:val="0"/>
        <w:spacing w:line="50" w:lineRule="exact"/>
        <w:rPr>
          <w:rFonts w:cs="Arial"/>
          <w:sz w:val="24"/>
          <w:szCs w:val="20"/>
          <w:lang w:eastAsia="pl-PL"/>
        </w:rPr>
      </w:pPr>
    </w:p>
    <w:p w14:paraId="065BA1BE" w14:textId="77777777" w:rsidR="0033272F" w:rsidRPr="0033272F" w:rsidRDefault="0033272F" w:rsidP="0033272F">
      <w:pPr>
        <w:tabs>
          <w:tab w:val="left" w:pos="543"/>
        </w:tabs>
        <w:suppressAutoHyphens w:val="0"/>
        <w:spacing w:line="223"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3.2.</w:t>
      </w:r>
      <w:r w:rsidRPr="0033272F">
        <w:rPr>
          <w:rFonts w:cs="Arial"/>
          <w:sz w:val="20"/>
          <w:szCs w:val="20"/>
          <w:lang w:eastAsia="pl-PL"/>
        </w:rPr>
        <w:tab/>
      </w:r>
      <w:r w:rsidRPr="0033272F">
        <w:rPr>
          <w:rFonts w:ascii="Calibri" w:eastAsia="Calibri" w:hAnsi="Calibri" w:cs="Arial"/>
          <w:sz w:val="20"/>
          <w:szCs w:val="20"/>
          <w:lang w:eastAsia="pl-PL"/>
        </w:rPr>
        <w:t>Wypełniony Formularz należy składać elektronicznie - za pośrednictwem elektronicznej Platformy Zakupowej eB2B - zakładka „ZAŁĄCZNIKI”. Ponadto, w zakładce „Oferta” w wierszu „Cena netto” należy podać całkowity szacowany koszt netto wykonania usługi/dostawy.</w:t>
      </w:r>
    </w:p>
    <w:p w14:paraId="0458A395" w14:textId="77777777" w:rsidR="0033272F" w:rsidRPr="0033272F" w:rsidRDefault="0033272F" w:rsidP="0033272F">
      <w:pPr>
        <w:suppressAutoHyphens w:val="0"/>
        <w:spacing w:line="9" w:lineRule="exact"/>
        <w:rPr>
          <w:rFonts w:cs="Arial"/>
          <w:sz w:val="24"/>
          <w:szCs w:val="20"/>
          <w:lang w:eastAsia="pl-PL"/>
        </w:rPr>
      </w:pPr>
    </w:p>
    <w:p w14:paraId="57884F63" w14:textId="10702749" w:rsidR="0033272F" w:rsidRPr="0033272F" w:rsidRDefault="0033272F" w:rsidP="0033272F">
      <w:pPr>
        <w:tabs>
          <w:tab w:val="left" w:pos="543"/>
        </w:tabs>
        <w:suppressAutoHyphens w:val="0"/>
        <w:spacing w:line="0" w:lineRule="atLeast"/>
        <w:ind w:left="4"/>
        <w:rPr>
          <w:rFonts w:ascii="Calibri" w:eastAsia="Calibri" w:hAnsi="Calibri" w:cs="Arial"/>
          <w:b/>
          <w:sz w:val="19"/>
          <w:szCs w:val="20"/>
          <w:lang w:eastAsia="pl-PL"/>
        </w:rPr>
      </w:pPr>
      <w:r w:rsidRPr="0033272F">
        <w:rPr>
          <w:rFonts w:ascii="Calibri" w:eastAsia="Calibri" w:hAnsi="Calibri" w:cs="Arial"/>
          <w:sz w:val="20"/>
          <w:szCs w:val="20"/>
          <w:lang w:eastAsia="pl-PL"/>
        </w:rPr>
        <w:t>3.3.</w:t>
      </w:r>
      <w:r w:rsidRPr="0033272F">
        <w:rPr>
          <w:rFonts w:cs="Arial"/>
          <w:sz w:val="20"/>
          <w:szCs w:val="20"/>
          <w:lang w:eastAsia="pl-PL"/>
        </w:rPr>
        <w:tab/>
      </w:r>
      <w:r w:rsidRPr="0033272F">
        <w:rPr>
          <w:rFonts w:ascii="Calibri" w:eastAsia="Calibri" w:hAnsi="Calibri" w:cs="Arial"/>
          <w:sz w:val="20"/>
          <w:szCs w:val="20"/>
          <w:lang w:eastAsia="pl-PL"/>
        </w:rPr>
        <w:t>Termin składania Formularzy upływa w dniu</w:t>
      </w:r>
      <w:r w:rsidRPr="0033272F">
        <w:rPr>
          <w:rFonts w:ascii="Calibri" w:eastAsia="Calibri" w:hAnsi="Calibri" w:cs="Arial"/>
          <w:b/>
          <w:sz w:val="20"/>
          <w:szCs w:val="20"/>
          <w:lang w:eastAsia="pl-PL"/>
        </w:rPr>
        <w:t xml:space="preserve"> </w:t>
      </w:r>
      <w:r w:rsidR="006C741B">
        <w:rPr>
          <w:rFonts w:ascii="Calibri" w:eastAsia="Calibri" w:hAnsi="Calibri" w:cs="Arial"/>
          <w:b/>
          <w:sz w:val="20"/>
          <w:szCs w:val="20"/>
          <w:lang w:eastAsia="pl-PL"/>
        </w:rPr>
        <w:t>10</w:t>
      </w:r>
      <w:r w:rsidRPr="0033272F">
        <w:rPr>
          <w:rFonts w:ascii="Calibri" w:eastAsia="Calibri" w:hAnsi="Calibri" w:cs="Arial"/>
          <w:b/>
          <w:sz w:val="20"/>
          <w:szCs w:val="20"/>
          <w:lang w:eastAsia="pl-PL"/>
        </w:rPr>
        <w:t>.</w:t>
      </w:r>
      <w:r w:rsidR="006C741B">
        <w:rPr>
          <w:rFonts w:ascii="Calibri" w:eastAsia="Calibri" w:hAnsi="Calibri" w:cs="Arial"/>
          <w:b/>
          <w:sz w:val="20"/>
          <w:szCs w:val="20"/>
          <w:lang w:eastAsia="pl-PL"/>
        </w:rPr>
        <w:t>10</w:t>
      </w:r>
      <w:r w:rsidRPr="0033272F">
        <w:rPr>
          <w:rFonts w:ascii="Calibri" w:eastAsia="Calibri" w:hAnsi="Calibri" w:cs="Arial"/>
          <w:b/>
          <w:sz w:val="20"/>
          <w:szCs w:val="20"/>
          <w:lang w:eastAsia="pl-PL"/>
        </w:rPr>
        <w:t>.2024r. o godz. 10.00.</w:t>
      </w:r>
    </w:p>
    <w:p w14:paraId="235A7503" w14:textId="77777777" w:rsidR="0033272F" w:rsidRPr="0033272F" w:rsidRDefault="0033272F" w:rsidP="0033272F">
      <w:pPr>
        <w:suppressAutoHyphens w:val="0"/>
        <w:spacing w:line="43" w:lineRule="exact"/>
        <w:rPr>
          <w:rFonts w:cs="Arial"/>
          <w:sz w:val="24"/>
          <w:szCs w:val="20"/>
          <w:lang w:eastAsia="pl-PL"/>
        </w:rPr>
      </w:pPr>
    </w:p>
    <w:p w14:paraId="6047CB14" w14:textId="77777777" w:rsidR="0033272F" w:rsidRPr="0033272F" w:rsidRDefault="0033272F" w:rsidP="0033272F">
      <w:pPr>
        <w:tabs>
          <w:tab w:val="left" w:pos="543"/>
        </w:tabs>
        <w:suppressAutoHyphens w:val="0"/>
        <w:spacing w:line="216"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3.4.</w:t>
      </w:r>
      <w:r w:rsidRPr="0033272F">
        <w:rPr>
          <w:rFonts w:cs="Arial"/>
          <w:sz w:val="20"/>
          <w:szCs w:val="20"/>
          <w:lang w:eastAsia="pl-PL"/>
        </w:rPr>
        <w:tab/>
      </w:r>
      <w:r w:rsidRPr="0033272F">
        <w:rPr>
          <w:rFonts w:ascii="Calibri" w:eastAsia="Calibri" w:hAnsi="Calibri" w:cs="Arial"/>
          <w:sz w:val="20"/>
          <w:szCs w:val="20"/>
          <w:lang w:eastAsia="pl-PL"/>
        </w:rPr>
        <w:t>Wszelkie pytania dot. przedmiotu RFI można zadawać elektronicznie - za pośrednictwem elektronicznej Platformy Zakupowej eB2B, przy użyciu zakładki „Pytania/Informacje”.</w:t>
      </w:r>
    </w:p>
    <w:p w14:paraId="3D46BA0C" w14:textId="77777777" w:rsidR="0033272F" w:rsidRPr="0033272F" w:rsidRDefault="0033272F" w:rsidP="0033272F">
      <w:pPr>
        <w:suppressAutoHyphens w:val="0"/>
        <w:spacing w:line="119" w:lineRule="exact"/>
        <w:rPr>
          <w:rFonts w:cs="Arial"/>
          <w:sz w:val="24"/>
          <w:szCs w:val="20"/>
          <w:lang w:eastAsia="pl-PL"/>
        </w:rPr>
      </w:pPr>
    </w:p>
    <w:p w14:paraId="5D5C3AE5" w14:textId="77777777" w:rsidR="0033272F" w:rsidRPr="0033272F" w:rsidRDefault="0033272F" w:rsidP="0033272F">
      <w:pPr>
        <w:numPr>
          <w:ilvl w:val="0"/>
          <w:numId w:val="74"/>
        </w:numPr>
        <w:tabs>
          <w:tab w:val="left" w:pos="424"/>
        </w:tabs>
        <w:suppressAutoHyphens w:val="0"/>
        <w:spacing w:line="0" w:lineRule="atLeast"/>
        <w:ind w:left="424" w:hanging="424"/>
        <w:rPr>
          <w:rFonts w:ascii="Calibri" w:eastAsia="Calibri" w:hAnsi="Calibri" w:cs="Arial"/>
          <w:b/>
          <w:sz w:val="20"/>
          <w:szCs w:val="20"/>
          <w:lang w:eastAsia="pl-PL"/>
        </w:rPr>
      </w:pPr>
      <w:r w:rsidRPr="0033272F">
        <w:rPr>
          <w:rFonts w:ascii="Calibri" w:eastAsia="Calibri" w:hAnsi="Calibri" w:cs="Arial"/>
          <w:b/>
          <w:sz w:val="20"/>
          <w:szCs w:val="20"/>
          <w:lang w:eastAsia="pl-PL"/>
        </w:rPr>
        <w:t>Pozostałe informacje</w:t>
      </w:r>
    </w:p>
    <w:p w14:paraId="364C498B" w14:textId="77777777" w:rsidR="0033272F" w:rsidRPr="0033272F" w:rsidRDefault="0033272F" w:rsidP="0033272F">
      <w:pPr>
        <w:suppressAutoHyphens w:val="0"/>
        <w:spacing w:line="167" w:lineRule="exact"/>
        <w:rPr>
          <w:rFonts w:cs="Arial"/>
          <w:sz w:val="24"/>
          <w:szCs w:val="20"/>
          <w:lang w:eastAsia="pl-PL"/>
        </w:rPr>
      </w:pPr>
    </w:p>
    <w:p w14:paraId="27AE37FC" w14:textId="77777777" w:rsidR="0033272F" w:rsidRPr="0033272F" w:rsidRDefault="0033272F" w:rsidP="0033272F">
      <w:pPr>
        <w:tabs>
          <w:tab w:val="left" w:pos="543"/>
        </w:tabs>
        <w:suppressAutoHyphens w:val="0"/>
        <w:spacing w:line="216"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4.1.</w:t>
      </w:r>
      <w:r w:rsidRPr="0033272F">
        <w:rPr>
          <w:rFonts w:cs="Arial"/>
          <w:sz w:val="20"/>
          <w:szCs w:val="20"/>
          <w:lang w:eastAsia="pl-PL"/>
        </w:rPr>
        <w:tab/>
      </w:r>
      <w:r w:rsidRPr="0033272F">
        <w:rPr>
          <w:rFonts w:ascii="Calibri" w:eastAsia="Calibri" w:hAnsi="Calibri" w:cs="Arial"/>
          <w:sz w:val="20"/>
          <w:szCs w:val="20"/>
          <w:lang w:eastAsia="pl-PL"/>
        </w:rPr>
        <w:t>Komunikacja dotycząca niniejszego ogłoszenia, prowadzona będzie w języku polskim, w formie rozmów telefonicznych lub drogą elektroniczną.</w:t>
      </w:r>
    </w:p>
    <w:p w14:paraId="61A673E5" w14:textId="77777777" w:rsidR="0033272F" w:rsidRPr="0033272F" w:rsidRDefault="0033272F" w:rsidP="0033272F">
      <w:pPr>
        <w:suppressAutoHyphens w:val="0"/>
        <w:spacing w:line="48" w:lineRule="exact"/>
        <w:rPr>
          <w:rFonts w:cs="Arial"/>
          <w:sz w:val="24"/>
          <w:szCs w:val="20"/>
          <w:lang w:eastAsia="pl-PL"/>
        </w:rPr>
      </w:pPr>
    </w:p>
    <w:p w14:paraId="49B8FE9E" w14:textId="77777777" w:rsidR="0033272F" w:rsidRPr="0033272F" w:rsidRDefault="0033272F" w:rsidP="0033272F">
      <w:pPr>
        <w:tabs>
          <w:tab w:val="left" w:pos="543"/>
        </w:tabs>
        <w:suppressAutoHyphens w:val="0"/>
        <w:spacing w:line="216" w:lineRule="auto"/>
        <w:ind w:left="564"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4.2.</w:t>
      </w:r>
      <w:r w:rsidRPr="0033272F">
        <w:rPr>
          <w:rFonts w:cs="Arial"/>
          <w:sz w:val="20"/>
          <w:szCs w:val="20"/>
          <w:lang w:eastAsia="pl-PL"/>
        </w:rPr>
        <w:tab/>
      </w:r>
      <w:r w:rsidRPr="0033272F">
        <w:rPr>
          <w:rFonts w:ascii="Calibri" w:eastAsia="Calibri" w:hAnsi="Calibri" w:cs="Arial"/>
          <w:sz w:val="20"/>
          <w:szCs w:val="20"/>
          <w:lang w:eastAsia="pl-PL"/>
        </w:rPr>
        <w:t>Zamawiający nie będzie udzielał żadnych informacji pozyskanych od Wykonawców. Oznacza to, że Zamawiający nie będzie udzielał informacji na temat dokonanej wyceny przez inne podmioty.</w:t>
      </w:r>
    </w:p>
    <w:p w14:paraId="590CD8DA" w14:textId="77777777" w:rsidR="0033272F" w:rsidRPr="0033272F" w:rsidRDefault="0033272F" w:rsidP="0033272F">
      <w:pPr>
        <w:suppressAutoHyphens w:val="0"/>
        <w:spacing w:line="51" w:lineRule="exact"/>
        <w:rPr>
          <w:rFonts w:cs="Arial"/>
          <w:sz w:val="24"/>
          <w:szCs w:val="20"/>
          <w:lang w:eastAsia="pl-PL"/>
        </w:rPr>
      </w:pPr>
    </w:p>
    <w:p w14:paraId="5CE7FAC9" w14:textId="77777777" w:rsidR="0033272F" w:rsidRPr="0033272F" w:rsidRDefault="0033272F" w:rsidP="0033272F">
      <w:pPr>
        <w:tabs>
          <w:tab w:val="left" w:pos="543"/>
        </w:tabs>
        <w:suppressAutoHyphens w:val="0"/>
        <w:spacing w:line="228"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4.3.</w:t>
      </w:r>
      <w:r w:rsidRPr="0033272F">
        <w:rPr>
          <w:rFonts w:cs="Arial"/>
          <w:sz w:val="20"/>
          <w:szCs w:val="20"/>
          <w:lang w:eastAsia="pl-PL"/>
        </w:rPr>
        <w:tab/>
      </w:r>
      <w:r w:rsidRPr="0033272F">
        <w:rPr>
          <w:rFonts w:ascii="Calibri" w:eastAsia="Calibri" w:hAnsi="Calibri" w:cs="Arial"/>
          <w:sz w:val="20"/>
          <w:szCs w:val="20"/>
          <w:lang w:eastAsia="pl-PL"/>
        </w:rPr>
        <w:t>Zamawiającemu przysługuje prawo do rozszerzenia zakresu zapytania do wybranych przez siebie zagadnień pod względem technicznym czy merytorycznym m.in. w zakresie: opisu czy realizacji przedmiotu zamówienia, o ile w jego ocenie pozwoli to na uzyskanie wszystkich istotnych informacji dla prawidłowego zrealizowania zamówienia.</w:t>
      </w:r>
    </w:p>
    <w:p w14:paraId="4A8CD7D2" w14:textId="77777777" w:rsidR="0033272F" w:rsidRPr="0033272F" w:rsidRDefault="0033272F" w:rsidP="0033272F">
      <w:pPr>
        <w:suppressAutoHyphens w:val="0"/>
        <w:spacing w:line="51" w:lineRule="exact"/>
        <w:rPr>
          <w:rFonts w:cs="Arial"/>
          <w:sz w:val="24"/>
          <w:szCs w:val="20"/>
          <w:lang w:eastAsia="pl-PL"/>
        </w:rPr>
      </w:pPr>
    </w:p>
    <w:p w14:paraId="18407539" w14:textId="77777777" w:rsidR="0033272F" w:rsidRPr="0033272F" w:rsidRDefault="0033272F" w:rsidP="0033272F">
      <w:pPr>
        <w:tabs>
          <w:tab w:val="left" w:pos="543"/>
        </w:tabs>
        <w:suppressAutoHyphens w:val="0"/>
        <w:spacing w:line="223" w:lineRule="auto"/>
        <w:ind w:left="564" w:right="20"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4.4.</w:t>
      </w:r>
      <w:r w:rsidRPr="0033272F">
        <w:rPr>
          <w:rFonts w:cs="Arial"/>
          <w:sz w:val="20"/>
          <w:szCs w:val="20"/>
          <w:lang w:eastAsia="pl-PL"/>
        </w:rPr>
        <w:tab/>
      </w:r>
      <w:r w:rsidRPr="0033272F">
        <w:rPr>
          <w:rFonts w:ascii="Calibri" w:eastAsia="Calibri" w:hAnsi="Calibri" w:cs="Arial"/>
          <w:sz w:val="20"/>
          <w:szCs w:val="20"/>
          <w:lang w:eastAsia="pl-PL"/>
        </w:rPr>
        <w:t>Niniejsze zapytanie nie stanowi oferty w rozumieniu przepisów ustawy z 23 kwietnia 1964 r.- Kodeks cywilny, jak również nie jest ogłoszeniem w rozumieniu ustawy Kodeks cywilny lub Prawo zamówień publicznych.</w:t>
      </w:r>
    </w:p>
    <w:p w14:paraId="7BDDCEB1" w14:textId="77777777" w:rsidR="0033272F" w:rsidRPr="0033272F" w:rsidRDefault="0033272F" w:rsidP="0033272F">
      <w:pPr>
        <w:suppressAutoHyphens w:val="0"/>
        <w:spacing w:line="200" w:lineRule="exact"/>
        <w:rPr>
          <w:rFonts w:cs="Arial"/>
          <w:sz w:val="24"/>
          <w:szCs w:val="20"/>
          <w:lang w:eastAsia="pl-PL"/>
        </w:rPr>
      </w:pPr>
    </w:p>
    <w:p w14:paraId="074F44FB" w14:textId="77777777" w:rsidR="0033272F" w:rsidRPr="0033272F" w:rsidRDefault="0033272F" w:rsidP="0033272F">
      <w:pPr>
        <w:suppressAutoHyphens w:val="0"/>
        <w:spacing w:line="316" w:lineRule="exact"/>
        <w:rPr>
          <w:rFonts w:cs="Arial"/>
          <w:sz w:val="24"/>
          <w:szCs w:val="20"/>
          <w:lang w:eastAsia="pl-PL"/>
        </w:rPr>
      </w:pPr>
    </w:p>
    <w:p w14:paraId="0715FB39" w14:textId="77777777" w:rsidR="0033272F" w:rsidRPr="0033272F" w:rsidRDefault="0033272F" w:rsidP="0033272F">
      <w:pPr>
        <w:suppressAutoHyphens w:val="0"/>
        <w:rPr>
          <w:rFonts w:ascii="Calibri" w:eastAsia="Calibri" w:hAnsi="Calibri" w:cs="Arial"/>
          <w:sz w:val="18"/>
          <w:szCs w:val="20"/>
          <w:lang w:eastAsia="pl-PL"/>
        </w:rPr>
        <w:sectPr w:rsidR="0033272F" w:rsidRPr="0033272F">
          <w:pgSz w:w="11920" w:h="16850"/>
          <w:pgMar w:top="1440" w:right="1421" w:bottom="148" w:left="1416" w:header="0" w:footer="0" w:gutter="0"/>
          <w:cols w:space="708"/>
        </w:sectPr>
      </w:pPr>
    </w:p>
    <w:p w14:paraId="7153695C" w14:textId="77777777" w:rsidR="0033272F" w:rsidRPr="0033272F" w:rsidRDefault="0033272F" w:rsidP="0033272F">
      <w:pPr>
        <w:suppressAutoHyphens w:val="0"/>
        <w:spacing w:line="16" w:lineRule="exact"/>
        <w:rPr>
          <w:rFonts w:cs="Arial"/>
          <w:sz w:val="20"/>
          <w:szCs w:val="20"/>
          <w:lang w:eastAsia="pl-PL"/>
        </w:rPr>
      </w:pPr>
      <w:bookmarkStart w:id="3" w:name="page2"/>
      <w:bookmarkEnd w:id="3"/>
    </w:p>
    <w:p w14:paraId="27FDDC58" w14:textId="77777777" w:rsidR="0033272F" w:rsidRPr="0033272F" w:rsidRDefault="0033272F" w:rsidP="0033272F">
      <w:pPr>
        <w:tabs>
          <w:tab w:val="left" w:pos="543"/>
        </w:tabs>
        <w:suppressAutoHyphens w:val="0"/>
        <w:spacing w:line="223" w:lineRule="auto"/>
        <w:ind w:left="564" w:right="561"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4.5.</w:t>
      </w:r>
      <w:r w:rsidRPr="0033272F">
        <w:rPr>
          <w:rFonts w:ascii="Calibri" w:eastAsia="Calibri" w:hAnsi="Calibri" w:cs="Arial"/>
          <w:sz w:val="20"/>
          <w:szCs w:val="20"/>
          <w:lang w:eastAsia="pl-PL"/>
        </w:rPr>
        <w:tab/>
        <w:t>Niniejsze zapytanie nie jest elementem jakiegokolwiek postępowania o udzielenie zamówienia w związku z czym, Zamawiający zastrzega sobie prawo do zakończenia RFI na każdym etapie lub jego anulowania bez podawania przyczyny.</w:t>
      </w:r>
    </w:p>
    <w:p w14:paraId="50FAE16D" w14:textId="77777777" w:rsidR="0033272F" w:rsidRPr="0033272F" w:rsidRDefault="0033272F" w:rsidP="0033272F">
      <w:pPr>
        <w:suppressAutoHyphens w:val="0"/>
        <w:spacing w:line="51" w:lineRule="exact"/>
        <w:rPr>
          <w:rFonts w:cs="Arial"/>
          <w:sz w:val="20"/>
          <w:szCs w:val="20"/>
          <w:lang w:eastAsia="pl-PL"/>
        </w:rPr>
      </w:pPr>
    </w:p>
    <w:p w14:paraId="43A6FB0C" w14:textId="77777777" w:rsidR="0033272F" w:rsidRPr="0033272F" w:rsidRDefault="0033272F" w:rsidP="0033272F">
      <w:pPr>
        <w:tabs>
          <w:tab w:val="left" w:pos="543"/>
        </w:tabs>
        <w:suppressAutoHyphens w:val="0"/>
        <w:spacing w:line="216" w:lineRule="auto"/>
        <w:ind w:left="564" w:right="581"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4.6.</w:t>
      </w:r>
      <w:r w:rsidRPr="0033272F">
        <w:rPr>
          <w:rFonts w:ascii="Calibri" w:eastAsia="Calibri" w:hAnsi="Calibri" w:cs="Arial"/>
          <w:sz w:val="20"/>
          <w:szCs w:val="20"/>
          <w:lang w:eastAsia="pl-PL"/>
        </w:rPr>
        <w:tab/>
        <w:t>Przeprowadzenie niniejszego RFI nie jest równoznaczne z obowiązkiem wszczęcia postępowania o udzielenie zamówienia przez Zamawiającego.</w:t>
      </w:r>
    </w:p>
    <w:p w14:paraId="77F9DD23" w14:textId="77777777" w:rsidR="0033272F" w:rsidRPr="0033272F" w:rsidRDefault="0033272F" w:rsidP="0033272F">
      <w:pPr>
        <w:suppressAutoHyphens w:val="0"/>
        <w:spacing w:line="50" w:lineRule="exact"/>
        <w:rPr>
          <w:rFonts w:cs="Arial"/>
          <w:sz w:val="20"/>
          <w:szCs w:val="20"/>
          <w:lang w:eastAsia="pl-PL"/>
        </w:rPr>
      </w:pPr>
    </w:p>
    <w:p w14:paraId="47A5897E" w14:textId="77777777" w:rsidR="0033272F" w:rsidRPr="0033272F" w:rsidRDefault="0033272F" w:rsidP="0033272F">
      <w:pPr>
        <w:tabs>
          <w:tab w:val="left" w:pos="543"/>
        </w:tabs>
        <w:suppressAutoHyphens w:val="0"/>
        <w:spacing w:line="216" w:lineRule="auto"/>
        <w:ind w:left="564" w:right="581" w:hanging="565"/>
        <w:jc w:val="both"/>
        <w:rPr>
          <w:rFonts w:ascii="Calibri" w:eastAsia="Calibri" w:hAnsi="Calibri" w:cs="Arial"/>
          <w:sz w:val="20"/>
          <w:szCs w:val="20"/>
          <w:lang w:eastAsia="pl-PL"/>
        </w:rPr>
      </w:pPr>
      <w:r w:rsidRPr="0033272F">
        <w:rPr>
          <w:rFonts w:ascii="Calibri" w:eastAsia="Calibri" w:hAnsi="Calibri" w:cs="Arial"/>
          <w:sz w:val="20"/>
          <w:szCs w:val="20"/>
          <w:lang w:eastAsia="pl-PL"/>
        </w:rPr>
        <w:t>4.7.</w:t>
      </w:r>
      <w:r w:rsidRPr="0033272F">
        <w:rPr>
          <w:rFonts w:cs="Arial"/>
          <w:sz w:val="20"/>
          <w:szCs w:val="20"/>
          <w:lang w:eastAsia="pl-PL"/>
        </w:rPr>
        <w:tab/>
      </w:r>
      <w:r w:rsidRPr="0033272F">
        <w:rPr>
          <w:rFonts w:ascii="Calibri" w:eastAsia="Calibri" w:hAnsi="Calibri" w:cs="Arial"/>
          <w:sz w:val="20"/>
          <w:szCs w:val="20"/>
          <w:lang w:eastAsia="pl-PL"/>
        </w:rPr>
        <w:t>Niniejsze zapytanie o informację jest dwuetapowe i obejmuje złożenie odpowiedzi RFI oraz poproszenie o ofertę i przeprowadzenie negocjacji cenowych złożonej oferty.</w:t>
      </w:r>
    </w:p>
    <w:p w14:paraId="34987154" w14:textId="77777777" w:rsidR="0033272F" w:rsidRPr="0033272F" w:rsidRDefault="0033272F" w:rsidP="0033272F">
      <w:pPr>
        <w:suppressAutoHyphens w:val="0"/>
        <w:spacing w:line="42" w:lineRule="exact"/>
        <w:rPr>
          <w:rFonts w:cs="Arial"/>
          <w:sz w:val="20"/>
          <w:szCs w:val="20"/>
          <w:lang w:eastAsia="pl-PL"/>
        </w:rPr>
      </w:pPr>
    </w:p>
    <w:p w14:paraId="57407317" w14:textId="77777777" w:rsidR="0033272F" w:rsidRPr="0033272F" w:rsidRDefault="0033272F" w:rsidP="0033272F">
      <w:pPr>
        <w:numPr>
          <w:ilvl w:val="0"/>
          <w:numId w:val="75"/>
        </w:numPr>
        <w:tabs>
          <w:tab w:val="clear" w:pos="0"/>
          <w:tab w:val="left" w:pos="424"/>
        </w:tabs>
        <w:suppressAutoHyphens w:val="0"/>
        <w:spacing w:line="0" w:lineRule="atLeast"/>
        <w:ind w:left="424" w:hanging="424"/>
        <w:rPr>
          <w:rFonts w:ascii="Calibri" w:eastAsia="Calibri" w:hAnsi="Calibri" w:cs="Arial"/>
          <w:b/>
          <w:sz w:val="20"/>
          <w:szCs w:val="20"/>
          <w:lang w:eastAsia="pl-PL"/>
        </w:rPr>
      </w:pPr>
      <w:r w:rsidRPr="0033272F">
        <w:rPr>
          <w:rFonts w:ascii="Calibri" w:eastAsia="Calibri" w:hAnsi="Calibri" w:cs="Arial"/>
          <w:b/>
          <w:sz w:val="20"/>
          <w:szCs w:val="20"/>
          <w:lang w:eastAsia="pl-PL"/>
        </w:rPr>
        <w:t>Dane kontaktowe Zamawiającego</w:t>
      </w:r>
    </w:p>
    <w:p w14:paraId="5E8C0F72" w14:textId="77777777" w:rsidR="0033272F" w:rsidRPr="0033272F" w:rsidRDefault="0033272F" w:rsidP="0033272F">
      <w:pPr>
        <w:suppressAutoHyphens w:val="0"/>
        <w:spacing w:line="121" w:lineRule="exact"/>
        <w:rPr>
          <w:rFonts w:cs="Arial"/>
          <w:sz w:val="20"/>
          <w:szCs w:val="20"/>
          <w:lang w:eastAsia="pl-PL"/>
        </w:rPr>
      </w:pPr>
    </w:p>
    <w:p w14:paraId="3E397D4D" w14:textId="77777777" w:rsidR="0033272F" w:rsidRPr="0033272F" w:rsidRDefault="0033272F" w:rsidP="0033272F">
      <w:pPr>
        <w:numPr>
          <w:ilvl w:val="0"/>
          <w:numId w:val="76"/>
        </w:numPr>
        <w:suppressAutoHyphens w:val="0"/>
        <w:spacing w:line="0" w:lineRule="atLeast"/>
        <w:ind w:left="426" w:hanging="284"/>
        <w:jc w:val="both"/>
        <w:rPr>
          <w:rFonts w:ascii="Calibri" w:eastAsia="Calibri" w:hAnsi="Calibri" w:cs="Calibri"/>
          <w:sz w:val="20"/>
          <w:szCs w:val="20"/>
          <w:lang w:eastAsia="pl-PL"/>
        </w:rPr>
      </w:pPr>
      <w:r w:rsidRPr="0033272F">
        <w:rPr>
          <w:rFonts w:ascii="Calibri" w:eastAsia="Calibri" w:hAnsi="Calibri" w:cs="Calibri"/>
          <w:sz w:val="20"/>
          <w:szCs w:val="20"/>
          <w:lang w:eastAsia="pl-PL"/>
        </w:rPr>
        <w:t xml:space="preserve">Osoba uprawniona do kontaktu w sprawie platformy – Patrycja Wójcik tel. 782-555-440 </w:t>
      </w:r>
    </w:p>
    <w:p w14:paraId="3E88DA99" w14:textId="77777777" w:rsidR="0033272F" w:rsidRPr="0033272F" w:rsidRDefault="0033272F" w:rsidP="0033272F">
      <w:pPr>
        <w:suppressAutoHyphens w:val="0"/>
        <w:spacing w:line="0" w:lineRule="atLeast"/>
        <w:ind w:left="426"/>
        <w:jc w:val="both"/>
        <w:rPr>
          <w:rFonts w:ascii="Calibri" w:eastAsia="Calibri" w:hAnsi="Calibri" w:cs="Calibri"/>
          <w:sz w:val="20"/>
          <w:szCs w:val="20"/>
          <w:lang w:val="en-US" w:eastAsia="pl-PL"/>
        </w:rPr>
      </w:pPr>
      <w:r w:rsidRPr="0033272F">
        <w:rPr>
          <w:rFonts w:ascii="Calibri" w:eastAsia="Calibri" w:hAnsi="Calibri" w:cs="Calibri"/>
          <w:sz w:val="20"/>
          <w:szCs w:val="20"/>
          <w:lang w:val="en-US" w:eastAsia="pl-PL"/>
        </w:rPr>
        <w:t>e-mail:</w:t>
      </w:r>
      <w:r w:rsidRPr="0033272F">
        <w:rPr>
          <w:rFonts w:ascii="Calibri" w:eastAsia="Calibri" w:hAnsi="Calibri" w:cs="Calibri"/>
          <w:color w:val="0000FF"/>
          <w:sz w:val="20"/>
          <w:szCs w:val="20"/>
          <w:lang w:val="en-US" w:eastAsia="pl-PL"/>
        </w:rPr>
        <w:t xml:space="preserve"> </w:t>
      </w:r>
      <w:hyperlink r:id="rId10" w:history="1">
        <w:r w:rsidRPr="0033272F">
          <w:rPr>
            <w:rFonts w:ascii="Calibri" w:eastAsia="Calibri" w:hAnsi="Calibri" w:cs="Calibri"/>
            <w:color w:val="0000FF"/>
            <w:sz w:val="20"/>
            <w:szCs w:val="20"/>
            <w:u w:val="single"/>
            <w:lang w:val="en-US" w:eastAsia="pl-PL"/>
          </w:rPr>
          <w:t>patrycja.wojcik@polregio.pl</w:t>
        </w:r>
      </w:hyperlink>
    </w:p>
    <w:p w14:paraId="103F0812" w14:textId="77777777" w:rsidR="0033272F" w:rsidRPr="009D189A" w:rsidRDefault="0033272F" w:rsidP="0033272F">
      <w:pPr>
        <w:suppressAutoHyphens w:val="0"/>
        <w:spacing w:line="293" w:lineRule="exact"/>
        <w:rPr>
          <w:rFonts w:cs="Arial"/>
          <w:sz w:val="20"/>
          <w:szCs w:val="20"/>
          <w:lang w:val="en-US" w:eastAsia="pl-PL"/>
        </w:rPr>
      </w:pPr>
    </w:p>
    <w:p w14:paraId="5D2560F8" w14:textId="77777777" w:rsidR="0033272F" w:rsidRPr="0033272F" w:rsidRDefault="0033272F" w:rsidP="0033272F">
      <w:pPr>
        <w:suppressAutoHyphens w:val="0"/>
        <w:spacing w:line="0" w:lineRule="atLeast"/>
        <w:ind w:left="4"/>
        <w:rPr>
          <w:rFonts w:ascii="Calibri" w:eastAsia="Calibri" w:hAnsi="Calibri" w:cs="Arial"/>
          <w:b/>
          <w:sz w:val="20"/>
          <w:szCs w:val="20"/>
          <w:lang w:eastAsia="pl-PL"/>
        </w:rPr>
      </w:pPr>
      <w:r w:rsidRPr="0033272F">
        <w:rPr>
          <w:rFonts w:ascii="Calibri" w:eastAsia="Calibri" w:hAnsi="Calibri" w:cs="Arial"/>
          <w:b/>
          <w:sz w:val="20"/>
          <w:szCs w:val="20"/>
          <w:lang w:eastAsia="pl-PL"/>
        </w:rPr>
        <w:t>Załączniki:</w:t>
      </w:r>
    </w:p>
    <w:p w14:paraId="7E060067" w14:textId="77777777" w:rsidR="0033272F" w:rsidRPr="0033272F" w:rsidRDefault="0033272F" w:rsidP="0033272F">
      <w:pPr>
        <w:suppressAutoHyphens w:val="0"/>
        <w:spacing w:line="1" w:lineRule="exact"/>
        <w:rPr>
          <w:rFonts w:cs="Arial"/>
          <w:sz w:val="20"/>
          <w:szCs w:val="20"/>
          <w:lang w:eastAsia="pl-PL"/>
        </w:rPr>
      </w:pPr>
    </w:p>
    <w:p w14:paraId="474A685A" w14:textId="77777777" w:rsidR="0033272F" w:rsidRPr="0033272F" w:rsidRDefault="0033272F" w:rsidP="0033272F">
      <w:pPr>
        <w:suppressAutoHyphens w:val="0"/>
        <w:spacing w:line="0" w:lineRule="atLeast"/>
        <w:ind w:left="4"/>
        <w:rPr>
          <w:rFonts w:ascii="Calibri" w:eastAsia="Calibri" w:hAnsi="Calibri" w:cs="Arial"/>
          <w:sz w:val="20"/>
          <w:szCs w:val="20"/>
          <w:lang w:eastAsia="pl-PL"/>
        </w:rPr>
      </w:pPr>
      <w:r w:rsidRPr="0033272F">
        <w:rPr>
          <w:rFonts w:ascii="Calibri" w:eastAsia="Calibri" w:hAnsi="Calibri" w:cs="Arial"/>
          <w:sz w:val="20"/>
          <w:szCs w:val="20"/>
          <w:lang w:eastAsia="pl-PL"/>
        </w:rPr>
        <w:t>Nr 1 – Formularz wyceny.</w:t>
      </w:r>
    </w:p>
    <w:p w14:paraId="0C922522" w14:textId="77777777" w:rsidR="0033272F" w:rsidRPr="0033272F" w:rsidRDefault="0033272F" w:rsidP="0033272F">
      <w:pPr>
        <w:suppressAutoHyphens w:val="0"/>
        <w:spacing w:line="1" w:lineRule="exact"/>
        <w:rPr>
          <w:rFonts w:cs="Arial"/>
          <w:sz w:val="20"/>
          <w:szCs w:val="20"/>
          <w:lang w:eastAsia="pl-PL"/>
        </w:rPr>
      </w:pPr>
    </w:p>
    <w:p w14:paraId="5DA7340F" w14:textId="28D952F6" w:rsidR="0033272F" w:rsidRPr="0033272F" w:rsidRDefault="0033272F" w:rsidP="0033272F">
      <w:pPr>
        <w:suppressAutoHyphens w:val="0"/>
        <w:spacing w:line="0" w:lineRule="atLeast"/>
        <w:ind w:left="4"/>
        <w:rPr>
          <w:rFonts w:ascii="Calibri" w:eastAsia="Calibri" w:hAnsi="Calibri" w:cs="Arial"/>
          <w:sz w:val="20"/>
          <w:szCs w:val="20"/>
          <w:lang w:eastAsia="pl-PL"/>
        </w:rPr>
      </w:pPr>
      <w:r w:rsidRPr="0033272F">
        <w:rPr>
          <w:rFonts w:ascii="Calibri" w:eastAsia="Calibri" w:hAnsi="Calibri" w:cs="Arial"/>
          <w:sz w:val="20"/>
          <w:szCs w:val="20"/>
          <w:lang w:eastAsia="pl-PL"/>
        </w:rPr>
        <w:t>Nr 2 – Wzór oświadczenia o braku podstaw do wykluczenia z postępowania</w:t>
      </w:r>
    </w:p>
    <w:p w14:paraId="728511D1" w14:textId="77777777" w:rsidR="0033272F" w:rsidRPr="0033272F" w:rsidRDefault="0033272F" w:rsidP="0033272F">
      <w:pPr>
        <w:suppressAutoHyphens w:val="0"/>
        <w:spacing w:line="43" w:lineRule="exact"/>
        <w:rPr>
          <w:rFonts w:cs="Arial"/>
          <w:sz w:val="20"/>
          <w:szCs w:val="20"/>
          <w:lang w:eastAsia="pl-PL"/>
        </w:rPr>
      </w:pPr>
    </w:p>
    <w:p w14:paraId="76096E1E" w14:textId="59C45B52" w:rsidR="0033272F" w:rsidRPr="0033272F" w:rsidRDefault="0033272F" w:rsidP="0033272F">
      <w:pPr>
        <w:suppressAutoHyphens w:val="0"/>
        <w:spacing w:line="223" w:lineRule="auto"/>
        <w:ind w:left="4" w:right="581"/>
        <w:jc w:val="both"/>
        <w:rPr>
          <w:rFonts w:ascii="Calibri" w:eastAsia="Calibri" w:hAnsi="Calibri" w:cs="Arial"/>
          <w:sz w:val="20"/>
          <w:szCs w:val="20"/>
          <w:lang w:eastAsia="pl-PL"/>
        </w:rPr>
      </w:pPr>
      <w:r>
        <w:rPr>
          <w:rFonts w:ascii="Calibri" w:eastAsia="Calibri" w:hAnsi="Calibri" w:cs="Arial"/>
          <w:sz w:val="20"/>
          <w:szCs w:val="20"/>
          <w:lang w:eastAsia="pl-PL"/>
        </w:rPr>
        <w:t>Nr 2.1</w:t>
      </w:r>
      <w:r w:rsidRPr="0033272F">
        <w:rPr>
          <w:rFonts w:ascii="Calibri" w:eastAsia="Calibri" w:hAnsi="Calibri" w:cs="Arial"/>
          <w:sz w:val="20"/>
          <w:szCs w:val="20"/>
          <w:lang w:eastAsia="pl-PL"/>
        </w:rPr>
        <w:t xml:space="preserve"> – Wzór oświadczenia o braku podstaw wykluczenia w związku z przyjęciem przez Polskę rozwiązań w zakresie przeciwdziałania wspieraniu agresji na Ukrainę oraz służących ochronie bezpieczeństwa narodowego</w:t>
      </w:r>
    </w:p>
    <w:p w14:paraId="62D26404" w14:textId="24738886" w:rsidR="0033272F" w:rsidRPr="0033272F" w:rsidRDefault="0033272F" w:rsidP="0033272F">
      <w:pPr>
        <w:suppressAutoHyphens w:val="0"/>
        <w:spacing w:line="223" w:lineRule="auto"/>
        <w:ind w:left="4" w:right="581"/>
        <w:jc w:val="both"/>
        <w:rPr>
          <w:rFonts w:ascii="Calibri" w:eastAsia="Calibri" w:hAnsi="Calibri" w:cs="Arial"/>
          <w:sz w:val="20"/>
          <w:szCs w:val="20"/>
          <w:lang w:eastAsia="pl-PL"/>
        </w:rPr>
      </w:pPr>
      <w:r w:rsidRPr="0033272F">
        <w:rPr>
          <w:rFonts w:ascii="Calibri" w:eastAsia="Calibri" w:hAnsi="Calibri" w:cs="Arial"/>
          <w:sz w:val="20"/>
          <w:szCs w:val="20"/>
          <w:lang w:eastAsia="pl-PL"/>
        </w:rPr>
        <w:t xml:space="preserve">Nr </w:t>
      </w:r>
      <w:r>
        <w:rPr>
          <w:rFonts w:ascii="Calibri" w:eastAsia="Calibri" w:hAnsi="Calibri" w:cs="Arial"/>
          <w:sz w:val="20"/>
          <w:szCs w:val="20"/>
          <w:lang w:eastAsia="pl-PL"/>
        </w:rPr>
        <w:t>3</w:t>
      </w:r>
      <w:r w:rsidRPr="0033272F">
        <w:rPr>
          <w:rFonts w:ascii="Calibri" w:eastAsia="Calibri" w:hAnsi="Calibri" w:cs="Arial"/>
          <w:sz w:val="20"/>
          <w:szCs w:val="20"/>
          <w:lang w:eastAsia="pl-PL"/>
        </w:rPr>
        <w:t xml:space="preserve"> – Klauzula informacyjna RODO.</w:t>
      </w:r>
    </w:p>
    <w:p w14:paraId="3C53D5AE" w14:textId="77777777" w:rsidR="0033272F" w:rsidRPr="0033272F" w:rsidRDefault="0033272F" w:rsidP="0033272F">
      <w:pPr>
        <w:suppressAutoHyphens w:val="0"/>
        <w:spacing w:line="200" w:lineRule="exact"/>
        <w:rPr>
          <w:rFonts w:cs="Arial"/>
          <w:sz w:val="20"/>
          <w:szCs w:val="20"/>
          <w:lang w:eastAsia="pl-PL"/>
        </w:rPr>
      </w:pPr>
    </w:p>
    <w:p w14:paraId="77394116" w14:textId="77777777" w:rsidR="0033272F" w:rsidRPr="0033272F" w:rsidRDefault="0033272F" w:rsidP="0033272F">
      <w:pPr>
        <w:suppressAutoHyphens w:val="0"/>
        <w:spacing w:line="200" w:lineRule="exact"/>
        <w:rPr>
          <w:rFonts w:cs="Arial"/>
          <w:sz w:val="20"/>
          <w:szCs w:val="20"/>
          <w:lang w:eastAsia="pl-PL"/>
        </w:rPr>
      </w:pPr>
    </w:p>
    <w:p w14:paraId="6A82D0C4" w14:textId="77777777" w:rsidR="0033272F" w:rsidRPr="0033272F" w:rsidRDefault="0033272F" w:rsidP="0033272F">
      <w:pPr>
        <w:suppressAutoHyphens w:val="0"/>
        <w:spacing w:line="200" w:lineRule="exact"/>
        <w:rPr>
          <w:rFonts w:cs="Arial"/>
          <w:sz w:val="20"/>
          <w:szCs w:val="20"/>
          <w:lang w:eastAsia="pl-PL"/>
        </w:rPr>
      </w:pPr>
    </w:p>
    <w:p w14:paraId="378FDF12" w14:textId="77777777" w:rsidR="0033272F" w:rsidRPr="0033272F" w:rsidRDefault="0033272F" w:rsidP="0033272F">
      <w:pPr>
        <w:suppressAutoHyphens w:val="0"/>
        <w:spacing w:line="200" w:lineRule="exact"/>
        <w:rPr>
          <w:rFonts w:cs="Arial"/>
          <w:sz w:val="20"/>
          <w:szCs w:val="20"/>
          <w:lang w:eastAsia="pl-PL"/>
        </w:rPr>
      </w:pPr>
    </w:p>
    <w:p w14:paraId="256D96A6" w14:textId="77777777" w:rsidR="0033272F" w:rsidRPr="0033272F" w:rsidRDefault="0033272F" w:rsidP="0033272F">
      <w:pPr>
        <w:suppressAutoHyphens w:val="0"/>
        <w:spacing w:line="200" w:lineRule="exact"/>
        <w:rPr>
          <w:rFonts w:cs="Arial"/>
          <w:sz w:val="20"/>
          <w:szCs w:val="20"/>
          <w:lang w:eastAsia="pl-PL"/>
        </w:rPr>
      </w:pPr>
    </w:p>
    <w:p w14:paraId="7839215D" w14:textId="77777777" w:rsidR="0033272F" w:rsidRPr="0033272F" w:rsidRDefault="0033272F" w:rsidP="0033272F">
      <w:pPr>
        <w:suppressAutoHyphens w:val="0"/>
        <w:spacing w:line="200" w:lineRule="exact"/>
        <w:rPr>
          <w:rFonts w:cs="Arial"/>
          <w:sz w:val="20"/>
          <w:szCs w:val="20"/>
          <w:lang w:eastAsia="pl-PL"/>
        </w:rPr>
      </w:pPr>
    </w:p>
    <w:p w14:paraId="42C1DC6E" w14:textId="77777777" w:rsidR="0033272F" w:rsidRPr="0033272F" w:rsidRDefault="0033272F" w:rsidP="0033272F">
      <w:pPr>
        <w:suppressAutoHyphens w:val="0"/>
        <w:spacing w:line="200" w:lineRule="exact"/>
        <w:rPr>
          <w:rFonts w:cs="Arial"/>
          <w:sz w:val="20"/>
          <w:szCs w:val="20"/>
          <w:lang w:eastAsia="pl-PL"/>
        </w:rPr>
      </w:pPr>
    </w:p>
    <w:p w14:paraId="03BF680C"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61073FBE"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6E253C61"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258A45B5"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44A0FCF5"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6F15126D"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1670CE1F"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4ADF482E"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72E0F383"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3AEACA86"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5C6839BD"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257BF74E"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1FCB378A"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521E788E"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7603CE1A"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0B06B894"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1BE3C66E"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0C403A70"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170E9150"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24E96D80"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72DEC6C4" w14:textId="35DB9EA9" w:rsidR="0033272F" w:rsidRPr="00C91C00" w:rsidRDefault="0033272F" w:rsidP="0033272F">
      <w:pPr>
        <w:suppressAutoHyphens w:val="0"/>
        <w:spacing w:before="120" w:after="120" w:line="276" w:lineRule="auto"/>
        <w:jc w:val="right"/>
        <w:outlineLvl w:val="1"/>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lastRenderedPageBreak/>
        <w:t xml:space="preserve">Załącznik nr </w:t>
      </w:r>
      <w:r>
        <w:rPr>
          <w:rFonts w:ascii="Calibri" w:eastAsia="Calibri" w:hAnsi="Calibri" w:cs="Calibri"/>
          <w:color w:val="000000"/>
          <w:sz w:val="20"/>
          <w:szCs w:val="20"/>
          <w:lang w:eastAsia="pl-PL"/>
        </w:rPr>
        <w:t>1</w:t>
      </w:r>
      <w:r w:rsidRPr="00C91C00">
        <w:rPr>
          <w:rFonts w:ascii="Calibri" w:eastAsia="Calibri" w:hAnsi="Calibri" w:cs="Calibri"/>
          <w:color w:val="000000"/>
          <w:sz w:val="20"/>
          <w:szCs w:val="20"/>
          <w:lang w:eastAsia="pl-PL"/>
        </w:rPr>
        <w:t xml:space="preserve"> </w:t>
      </w:r>
      <w:r>
        <w:rPr>
          <w:rFonts w:ascii="Calibri" w:eastAsia="Calibri" w:hAnsi="Calibri" w:cs="Calibri"/>
          <w:color w:val="000000"/>
          <w:sz w:val="20"/>
          <w:szCs w:val="20"/>
          <w:lang w:eastAsia="pl-PL"/>
        </w:rPr>
        <w:t>–</w:t>
      </w:r>
      <w:r w:rsidRPr="00C91C00">
        <w:rPr>
          <w:rFonts w:ascii="Calibri" w:eastAsia="Calibri" w:hAnsi="Calibri" w:cs="Calibri"/>
          <w:color w:val="000000"/>
          <w:sz w:val="20"/>
          <w:szCs w:val="20"/>
          <w:lang w:eastAsia="pl-PL"/>
        </w:rPr>
        <w:t xml:space="preserve"> </w:t>
      </w:r>
      <w:r>
        <w:rPr>
          <w:rFonts w:ascii="Calibri" w:eastAsia="Calibri" w:hAnsi="Calibri" w:cs="Calibri"/>
          <w:color w:val="000000"/>
          <w:sz w:val="20"/>
          <w:szCs w:val="20"/>
          <w:lang w:eastAsia="pl-PL"/>
        </w:rPr>
        <w:t>Formularz wyceny</w:t>
      </w:r>
    </w:p>
    <w:p w14:paraId="2A1A8D43" w14:textId="77777777" w:rsidR="0033272F" w:rsidRDefault="0033272F"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p>
    <w:p w14:paraId="606A2EFD" w14:textId="70D84467" w:rsidR="00C91C00" w:rsidRDefault="00197DB1"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b/>
          <w:smallCaps/>
          <w:color w:val="000000"/>
          <w:sz w:val="20"/>
          <w:szCs w:val="20"/>
          <w:lang w:eastAsia="pl-PL"/>
        </w:rPr>
      </w:pPr>
      <w:r>
        <w:rPr>
          <w:rFonts w:ascii="Calibri" w:eastAsia="Calibri" w:hAnsi="Calibri" w:cs="Calibri"/>
          <w:b/>
          <w:smallCaps/>
          <w:color w:val="000000"/>
          <w:sz w:val="20"/>
          <w:szCs w:val="20"/>
          <w:lang w:eastAsia="pl-PL"/>
        </w:rPr>
        <w:t>FORMULARZ INFORMACJI CENOWEJ</w:t>
      </w:r>
    </w:p>
    <w:p w14:paraId="6ED4130D" w14:textId="77777777" w:rsidR="00197DB1" w:rsidRPr="00C91C00" w:rsidRDefault="00197DB1"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color w:val="000000"/>
          <w:sz w:val="20"/>
          <w:szCs w:val="20"/>
          <w:lang w:eastAsia="pl-PL"/>
        </w:rPr>
      </w:pPr>
    </w:p>
    <w:p w14:paraId="64999146"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firstLine="5670"/>
        <w:rPr>
          <w:rFonts w:ascii="Calibri" w:eastAsia="Calibri" w:hAnsi="Calibri" w:cs="Calibri"/>
          <w:color w:val="000000"/>
          <w:lang w:eastAsia="pl-PL"/>
        </w:rPr>
      </w:pPr>
      <w:r w:rsidRPr="00C91C00">
        <w:rPr>
          <w:rFonts w:ascii="Calibri" w:eastAsia="Calibri" w:hAnsi="Calibri" w:cs="Calibri"/>
          <w:b/>
          <w:color w:val="000000"/>
          <w:lang w:eastAsia="pl-PL"/>
        </w:rPr>
        <w:t>POLREGIO S.A.</w:t>
      </w:r>
    </w:p>
    <w:p w14:paraId="726723D0"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firstLine="5670"/>
        <w:rPr>
          <w:rFonts w:ascii="Calibri" w:eastAsia="Calibri" w:hAnsi="Calibri" w:cs="Calibri"/>
          <w:color w:val="000000"/>
          <w:lang w:eastAsia="pl-PL"/>
        </w:rPr>
      </w:pPr>
      <w:r w:rsidRPr="00C91C00">
        <w:rPr>
          <w:rFonts w:ascii="Calibri" w:eastAsia="Calibri" w:hAnsi="Calibri" w:cs="Calibri"/>
          <w:color w:val="000000"/>
          <w:lang w:eastAsia="pl-PL"/>
        </w:rPr>
        <w:t>ul. Kolejowa 1, 01-217 Warszawa</w:t>
      </w:r>
    </w:p>
    <w:p w14:paraId="79D5C64A"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firstLine="5670"/>
        <w:rPr>
          <w:rFonts w:ascii="Calibri" w:eastAsia="Calibri" w:hAnsi="Calibri" w:cs="Calibri"/>
          <w:color w:val="000000"/>
          <w:lang w:eastAsia="pl-PL"/>
        </w:rPr>
      </w:pPr>
      <w:r w:rsidRPr="00C91C00">
        <w:rPr>
          <w:rFonts w:ascii="Calibri" w:eastAsia="Calibri" w:hAnsi="Calibri" w:cs="Calibri"/>
          <w:color w:val="000000"/>
          <w:lang w:eastAsia="pl-PL"/>
        </w:rPr>
        <w:t>Zakład Napraw Taboru w Kruszewcu</w:t>
      </w:r>
    </w:p>
    <w:p w14:paraId="1924FC19"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5811"/>
        <w:jc w:val="right"/>
        <w:rPr>
          <w:rFonts w:ascii="Calibri" w:eastAsia="Calibri" w:hAnsi="Calibri" w:cs="Calibri"/>
          <w:b/>
          <w:color w:val="000000"/>
          <w:sz w:val="20"/>
          <w:szCs w:val="20"/>
          <w:lang w:eastAsia="pl-PL"/>
        </w:rPr>
      </w:pPr>
    </w:p>
    <w:p w14:paraId="3AE7FE42"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My niżej podpisani, działając w imieniu i na rzecz:</w:t>
      </w:r>
    </w:p>
    <w:p w14:paraId="71120623"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w:t>
      </w:r>
    </w:p>
    <w:p w14:paraId="5B825696"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w:t>
      </w:r>
    </w:p>
    <w:p w14:paraId="3240ABA8"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jc w:val="center"/>
        <w:rPr>
          <w:rFonts w:ascii="Calibri" w:eastAsia="Calibri" w:hAnsi="Calibri" w:cs="Calibri"/>
          <w:color w:val="000000"/>
          <w:sz w:val="16"/>
          <w:szCs w:val="16"/>
          <w:lang w:eastAsia="pl-PL"/>
        </w:rPr>
      </w:pPr>
      <w:r w:rsidRPr="00C91C00">
        <w:rPr>
          <w:rFonts w:ascii="Calibri" w:eastAsia="Calibri" w:hAnsi="Calibri" w:cs="Calibri"/>
          <w:i/>
          <w:color w:val="000000"/>
          <w:sz w:val="16"/>
          <w:szCs w:val="16"/>
          <w:lang w:eastAsia="pl-PL"/>
        </w:rPr>
        <w:t>Nazwa (firma) i dokładny adres Wykonawcy</w:t>
      </w:r>
      <w:r w:rsidRPr="00C91C00">
        <w:rPr>
          <w:rFonts w:ascii="Calibri" w:eastAsia="Calibri" w:hAnsi="Calibri" w:cs="Calibri"/>
          <w:i/>
          <w:color w:val="000000"/>
          <w:sz w:val="16"/>
          <w:szCs w:val="16"/>
          <w:lang w:eastAsia="pl-PL"/>
        </w:rPr>
        <w:br/>
        <w:t>(w przypadku składania oferty przez podmioty występujące wspólnie należy podać</w:t>
      </w:r>
      <w:r w:rsidRPr="00C91C00">
        <w:rPr>
          <w:rFonts w:ascii="Calibri" w:eastAsia="Calibri" w:hAnsi="Calibri" w:cs="Calibri"/>
          <w:i/>
          <w:color w:val="000000"/>
          <w:sz w:val="16"/>
          <w:szCs w:val="16"/>
          <w:lang w:eastAsia="pl-PL"/>
        </w:rPr>
        <w:br/>
        <w:t xml:space="preserve"> nazwy i dokładne adresy wszystkich podmiotów wspólnie ubiegających się o udzielenie zamówienia)</w:t>
      </w:r>
    </w:p>
    <w:p w14:paraId="76062CD6" w14:textId="682F4CFF" w:rsidR="00C91C00" w:rsidRPr="00370C8F" w:rsidRDefault="00C91C00" w:rsidP="00DA76F1">
      <w:pPr>
        <w:widowControl w:val="0"/>
        <w:numPr>
          <w:ilvl w:val="0"/>
          <w:numId w:val="63"/>
        </w:numPr>
        <w:pBdr>
          <w:top w:val="nil"/>
          <w:left w:val="nil"/>
          <w:bottom w:val="nil"/>
          <w:right w:val="nil"/>
          <w:between w:val="nil"/>
        </w:pBdr>
        <w:suppressAutoHyphens w:val="0"/>
        <w:spacing w:before="120" w:after="120" w:line="276" w:lineRule="auto"/>
        <w:ind w:left="426" w:hanging="426"/>
        <w:jc w:val="both"/>
        <w:rPr>
          <w:rFonts w:ascii="Calibri" w:eastAsia="Calibri" w:hAnsi="Calibri" w:cs="Calibri"/>
          <w:b/>
          <w:color w:val="000000"/>
          <w:sz w:val="20"/>
          <w:szCs w:val="20"/>
          <w:lang w:eastAsia="pl-PL"/>
        </w:rPr>
      </w:pPr>
      <w:r w:rsidRPr="00C91C00">
        <w:rPr>
          <w:rFonts w:ascii="Calibri" w:eastAsia="Calibri" w:hAnsi="Calibri" w:cs="Calibri"/>
          <w:b/>
          <w:color w:val="000000"/>
          <w:sz w:val="20"/>
          <w:szCs w:val="20"/>
          <w:lang w:eastAsia="pl-PL"/>
        </w:rPr>
        <w:t>Oferujemy</w:t>
      </w:r>
      <w:r w:rsidRPr="00C91C00">
        <w:rPr>
          <w:rFonts w:ascii="Calibri" w:eastAsia="Calibri" w:hAnsi="Calibri" w:cs="Calibri"/>
          <w:color w:val="000000"/>
          <w:sz w:val="20"/>
          <w:szCs w:val="20"/>
          <w:lang w:eastAsia="pl-PL"/>
        </w:rPr>
        <w:t xml:space="preserve"> wykonanie zamówienia o nazwie </w:t>
      </w:r>
      <w:r w:rsidRPr="00C91C00">
        <w:rPr>
          <w:rFonts w:ascii="Calibri" w:eastAsia="Calibri" w:hAnsi="Calibri" w:cs="Calibri"/>
          <w:color w:val="FF0000"/>
          <w:sz w:val="20"/>
          <w:szCs w:val="20"/>
          <w:lang w:eastAsia="pl-PL"/>
        </w:rPr>
        <w:t xml:space="preserve"> </w:t>
      </w:r>
      <w:r w:rsidRPr="00C91C00">
        <w:rPr>
          <w:rFonts w:ascii="Calibri" w:eastAsia="Calibri" w:hAnsi="Calibri" w:cs="Calibri"/>
          <w:b/>
          <w:color w:val="000000"/>
          <w:sz w:val="20"/>
          <w:szCs w:val="20"/>
          <w:lang w:eastAsia="pl-PL"/>
        </w:rPr>
        <w:t>‘‘</w:t>
      </w:r>
      <w:r w:rsidR="00370C8F" w:rsidRPr="00370C8F">
        <w:rPr>
          <w:rFonts w:ascii="Calibri" w:eastAsia="Calibri" w:hAnsi="Calibri" w:cs="Calibri"/>
          <w:b/>
          <w:color w:val="000000"/>
          <w:sz w:val="20"/>
          <w:szCs w:val="20"/>
          <w:lang w:eastAsia="pl-PL"/>
        </w:rPr>
        <w:t>Wykonanie usługi  naprawy na poziomie P4 agregatów sprężarkowych typu AS55-400 oraz zespołów wytwarzania i uzdatniania sprężonego powietrza typu 102ZW</w:t>
      </w:r>
      <w:r w:rsidR="00A64740">
        <w:rPr>
          <w:rFonts w:ascii="Calibri" w:eastAsia="Calibri" w:hAnsi="Calibri" w:cs="Calibri"/>
          <w:b/>
          <w:color w:val="000000"/>
          <w:sz w:val="20"/>
          <w:szCs w:val="20"/>
          <w:lang w:eastAsia="pl-PL"/>
        </w:rPr>
        <w:t>.</w:t>
      </w:r>
      <w:r w:rsidR="00370C8F" w:rsidRPr="00370C8F">
        <w:rPr>
          <w:rFonts w:ascii="Calibri" w:eastAsia="Calibri" w:hAnsi="Calibri" w:cs="Calibri"/>
          <w:b/>
          <w:color w:val="000000"/>
          <w:sz w:val="20"/>
          <w:szCs w:val="20"/>
          <w:lang w:eastAsia="pl-PL"/>
        </w:rPr>
        <w:t xml:space="preserve"> </w:t>
      </w:r>
      <w:r w:rsidRPr="00370C8F">
        <w:rPr>
          <w:rFonts w:ascii="Calibri" w:eastAsia="Calibri" w:hAnsi="Calibri" w:cs="Calibri"/>
          <w:b/>
          <w:color w:val="000000"/>
          <w:sz w:val="20"/>
          <w:szCs w:val="20"/>
          <w:lang w:eastAsia="pl-PL"/>
        </w:rPr>
        <w:t>’’</w:t>
      </w:r>
      <w:r w:rsidRPr="00370C8F">
        <w:rPr>
          <w:rFonts w:ascii="Calibri" w:eastAsia="Calibri" w:hAnsi="Calibri" w:cs="Calibri"/>
          <w:color w:val="000000"/>
          <w:sz w:val="20"/>
          <w:szCs w:val="20"/>
          <w:lang w:eastAsia="pl-PL"/>
        </w:rPr>
        <w:t>za cenę:</w:t>
      </w:r>
    </w:p>
    <w:p w14:paraId="65F301A7" w14:textId="77777777" w:rsidR="00C91C00" w:rsidRPr="00C91C00" w:rsidRDefault="00C91C00" w:rsidP="00C91C00">
      <w:pPr>
        <w:widowControl w:val="0"/>
        <w:pBdr>
          <w:top w:val="nil"/>
          <w:left w:val="nil"/>
          <w:bottom w:val="nil"/>
          <w:right w:val="nil"/>
          <w:between w:val="nil"/>
        </w:pBdr>
        <w:suppressAutoHyphens w:val="0"/>
        <w:spacing w:before="100" w:after="100" w:line="276" w:lineRule="auto"/>
        <w:ind w:firstLine="426"/>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Wartość netto:……………….... zł (słownie:…………………………………………………………..……………………)</w:t>
      </w:r>
    </w:p>
    <w:p w14:paraId="369363DF" w14:textId="77777777" w:rsidR="00C91C00" w:rsidRPr="00C91C00" w:rsidRDefault="00C91C00" w:rsidP="00C91C00">
      <w:pPr>
        <w:widowControl w:val="0"/>
        <w:pBdr>
          <w:top w:val="nil"/>
          <w:left w:val="nil"/>
          <w:bottom w:val="nil"/>
          <w:right w:val="nil"/>
          <w:between w:val="nil"/>
        </w:pBdr>
        <w:suppressAutoHyphens w:val="0"/>
        <w:spacing w:before="100" w:after="100" w:line="276" w:lineRule="auto"/>
        <w:ind w:firstLine="426"/>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VAT: …………….………..zł ( słownie: …………………………………………………………………………………………..)</w:t>
      </w:r>
    </w:p>
    <w:p w14:paraId="4F6B33AF" w14:textId="77777777" w:rsidR="00C91C00" w:rsidRPr="00C91C00" w:rsidRDefault="00C91C00" w:rsidP="00C91C00">
      <w:pPr>
        <w:widowControl w:val="0"/>
        <w:pBdr>
          <w:top w:val="nil"/>
          <w:left w:val="nil"/>
          <w:bottom w:val="nil"/>
          <w:right w:val="nil"/>
          <w:between w:val="nil"/>
        </w:pBdr>
        <w:suppressAutoHyphens w:val="0"/>
        <w:spacing w:before="100" w:after="100" w:line="276" w:lineRule="auto"/>
        <w:ind w:firstLine="426"/>
        <w:rPr>
          <w:rFonts w:ascii="Calibri" w:eastAsia="Calibri" w:hAnsi="Calibri" w:cs="Calibri"/>
          <w:b/>
          <w:color w:val="000000"/>
          <w:sz w:val="20"/>
          <w:szCs w:val="20"/>
          <w:lang w:eastAsia="pl-PL"/>
        </w:rPr>
      </w:pPr>
      <w:r w:rsidRPr="00C91C00">
        <w:rPr>
          <w:rFonts w:ascii="Calibri" w:eastAsia="Calibri" w:hAnsi="Calibri" w:cs="Calibri"/>
          <w:color w:val="000000"/>
          <w:sz w:val="20"/>
          <w:szCs w:val="20"/>
          <w:lang w:eastAsia="pl-PL"/>
        </w:rPr>
        <w:t>Wartość brutto: ……………..zł ( słownie:…………………………………………………………………………………..)</w:t>
      </w:r>
      <w:r w:rsidRPr="00C91C00">
        <w:rPr>
          <w:rFonts w:ascii="Calibri" w:eastAsia="Calibri" w:hAnsi="Calibri" w:cs="Calibri"/>
          <w:b/>
          <w:color w:val="000000"/>
          <w:sz w:val="20"/>
          <w:szCs w:val="20"/>
          <w:lang w:eastAsia="pl-PL"/>
        </w:rPr>
        <w:t xml:space="preserve"> </w:t>
      </w:r>
    </w:p>
    <w:p w14:paraId="5EAA99F6" w14:textId="77777777" w:rsidR="00C91C00" w:rsidRPr="00C91C00" w:rsidRDefault="00C91C00" w:rsidP="00C91C00">
      <w:pPr>
        <w:spacing w:before="120" w:after="120"/>
        <w:ind w:left="426"/>
        <w:jc w:val="both"/>
        <w:rPr>
          <w:rFonts w:ascii="Calibri" w:hAnsi="Calibri" w:cs="Calibri"/>
          <w:b/>
          <w:bCs/>
          <w:sz w:val="20"/>
          <w:szCs w:val="20"/>
          <w:lang w:val="x-none" w:eastAsia="x-none"/>
        </w:rPr>
      </w:pPr>
      <w:r w:rsidRPr="00C91C00">
        <w:rPr>
          <w:rFonts w:ascii="Calibri" w:hAnsi="Calibri" w:cs="Calibri"/>
          <w:bCs/>
          <w:sz w:val="20"/>
          <w:szCs w:val="20"/>
          <w:lang w:eastAsia="x-none"/>
        </w:rPr>
        <w:t>za cenę obliczoną na podstawie poniższej tabeli</w:t>
      </w:r>
      <w:r w:rsidRPr="00C91C00">
        <w:rPr>
          <w:rFonts w:ascii="Calibri" w:hAnsi="Calibri" w:cs="Calibri"/>
          <w:bCs/>
          <w:sz w:val="20"/>
          <w:szCs w:val="20"/>
          <w:lang w:val="x-none" w:eastAsia="x-none"/>
        </w:rPr>
        <w:t>:</w:t>
      </w:r>
    </w:p>
    <w:tbl>
      <w:tblPr>
        <w:tblW w:w="9941" w:type="dxa"/>
        <w:jc w:val="center"/>
        <w:tblInd w:w="-1109" w:type="dxa"/>
        <w:tblLook w:val="01E0" w:firstRow="1" w:lastRow="1" w:firstColumn="1" w:lastColumn="1" w:noHBand="0" w:noVBand="0"/>
      </w:tblPr>
      <w:tblGrid>
        <w:gridCol w:w="629"/>
        <w:gridCol w:w="3119"/>
        <w:gridCol w:w="707"/>
        <w:gridCol w:w="2665"/>
        <w:gridCol w:w="2821"/>
      </w:tblGrid>
      <w:tr w:rsidR="00370C8F" w:rsidRPr="00C91C00" w14:paraId="2E37787B" w14:textId="77777777" w:rsidTr="00A64740">
        <w:trPr>
          <w:trHeight w:val="1186"/>
          <w:jc w:val="center"/>
        </w:trPr>
        <w:tc>
          <w:tcPr>
            <w:tcW w:w="629" w:type="dxa"/>
            <w:tcBorders>
              <w:top w:val="single" w:sz="4" w:space="0" w:color="000000"/>
              <w:left w:val="single" w:sz="4" w:space="0" w:color="000000"/>
              <w:bottom w:val="single" w:sz="4" w:space="0" w:color="000000"/>
              <w:right w:val="single" w:sz="4" w:space="0" w:color="000000"/>
            </w:tcBorders>
            <w:vAlign w:val="center"/>
          </w:tcPr>
          <w:p w14:paraId="51E166F4" w14:textId="77777777" w:rsidR="00370C8F" w:rsidRPr="00C91C00" w:rsidRDefault="00370C8F" w:rsidP="00C91C00">
            <w:pPr>
              <w:spacing w:before="80" w:after="80"/>
              <w:ind w:left="-108" w:right="-108"/>
              <w:jc w:val="center"/>
              <w:rPr>
                <w:rFonts w:ascii="Calibri" w:hAnsi="Calibri"/>
                <w:b/>
                <w:color w:val="000000"/>
                <w:sz w:val="18"/>
                <w:szCs w:val="18"/>
                <w:lang w:eastAsia="pl-PL"/>
              </w:rPr>
            </w:pPr>
            <w:r w:rsidRPr="00C91C00">
              <w:rPr>
                <w:rFonts w:ascii="Calibri" w:hAnsi="Calibri"/>
                <w:b/>
                <w:color w:val="000000"/>
                <w:sz w:val="18"/>
                <w:szCs w:val="18"/>
                <w:lang w:eastAsia="pl-PL"/>
              </w:rPr>
              <w:t>Lp.</w:t>
            </w:r>
          </w:p>
        </w:tc>
        <w:tc>
          <w:tcPr>
            <w:tcW w:w="3119" w:type="dxa"/>
            <w:tcBorders>
              <w:top w:val="single" w:sz="4" w:space="0" w:color="000000"/>
              <w:left w:val="single" w:sz="4" w:space="0" w:color="000000"/>
              <w:bottom w:val="single" w:sz="4" w:space="0" w:color="000000"/>
              <w:right w:val="single" w:sz="4" w:space="0" w:color="000000"/>
            </w:tcBorders>
            <w:vAlign w:val="center"/>
          </w:tcPr>
          <w:p w14:paraId="4F3790C1" w14:textId="77777777" w:rsidR="00370C8F" w:rsidRPr="00C91C00" w:rsidRDefault="00370C8F" w:rsidP="00C91C00">
            <w:pPr>
              <w:spacing w:before="80" w:after="80"/>
              <w:ind w:right="40"/>
              <w:jc w:val="center"/>
              <w:rPr>
                <w:rFonts w:ascii="Calibri" w:hAnsi="Calibri"/>
                <w:b/>
                <w:caps/>
                <w:color w:val="000000"/>
                <w:sz w:val="18"/>
                <w:szCs w:val="18"/>
                <w:lang w:eastAsia="pl-PL"/>
              </w:rPr>
            </w:pPr>
            <w:r w:rsidRPr="00C91C00">
              <w:rPr>
                <w:rFonts w:ascii="Calibri" w:hAnsi="Calibri"/>
                <w:b/>
                <w:sz w:val="18"/>
                <w:szCs w:val="18"/>
                <w:lang w:eastAsia="pl-PL"/>
              </w:rPr>
              <w:t>Rodzaj maszyny przeznaczonej do naprawy</w:t>
            </w:r>
          </w:p>
        </w:tc>
        <w:tc>
          <w:tcPr>
            <w:tcW w:w="707" w:type="dxa"/>
            <w:tcBorders>
              <w:top w:val="single" w:sz="4" w:space="0" w:color="000000"/>
              <w:left w:val="single" w:sz="4" w:space="0" w:color="000000"/>
              <w:bottom w:val="single" w:sz="4" w:space="0" w:color="000000"/>
              <w:right w:val="single" w:sz="4" w:space="0" w:color="000000"/>
            </w:tcBorders>
            <w:vAlign w:val="center"/>
          </w:tcPr>
          <w:p w14:paraId="21B92E75" w14:textId="77777777" w:rsidR="00370C8F" w:rsidRPr="00C91C00" w:rsidRDefault="00370C8F" w:rsidP="00C91C00">
            <w:pPr>
              <w:spacing w:before="80" w:after="80"/>
              <w:ind w:left="-76" w:right="-140"/>
              <w:jc w:val="center"/>
              <w:rPr>
                <w:rFonts w:ascii="Calibri" w:hAnsi="Calibri"/>
                <w:b/>
                <w:color w:val="000000"/>
                <w:sz w:val="18"/>
                <w:szCs w:val="18"/>
                <w:lang w:eastAsia="pl-PL"/>
              </w:rPr>
            </w:pPr>
            <w:r w:rsidRPr="00C91C00">
              <w:rPr>
                <w:rFonts w:ascii="Calibri" w:hAnsi="Calibri"/>
                <w:b/>
                <w:color w:val="000000"/>
                <w:sz w:val="18"/>
                <w:szCs w:val="18"/>
                <w:lang w:eastAsia="pl-PL"/>
              </w:rPr>
              <w:t>Liczba sztuk</w:t>
            </w:r>
          </w:p>
        </w:tc>
        <w:tc>
          <w:tcPr>
            <w:tcW w:w="2665" w:type="dxa"/>
            <w:tcBorders>
              <w:top w:val="single" w:sz="4" w:space="0" w:color="000000"/>
              <w:left w:val="single" w:sz="4" w:space="0" w:color="000000"/>
              <w:bottom w:val="single" w:sz="4" w:space="0" w:color="000000"/>
              <w:right w:val="single" w:sz="4" w:space="0" w:color="000000"/>
            </w:tcBorders>
            <w:vAlign w:val="center"/>
          </w:tcPr>
          <w:p w14:paraId="76592FB2" w14:textId="0884272A" w:rsidR="00370C8F" w:rsidRPr="00C91C00" w:rsidRDefault="00A64740" w:rsidP="00A64740">
            <w:pPr>
              <w:spacing w:before="80" w:after="80"/>
              <w:ind w:right="40"/>
              <w:jc w:val="center"/>
              <w:rPr>
                <w:rFonts w:ascii="Calibri" w:hAnsi="Calibri"/>
                <w:b/>
                <w:bCs/>
                <w:color w:val="000000"/>
                <w:sz w:val="18"/>
                <w:szCs w:val="18"/>
                <w:lang w:eastAsia="pl-PL"/>
              </w:rPr>
            </w:pPr>
            <w:r>
              <w:rPr>
                <w:rFonts w:ascii="Calibri" w:hAnsi="Calibri"/>
                <w:b/>
                <w:bCs/>
                <w:color w:val="000000"/>
                <w:sz w:val="18"/>
                <w:szCs w:val="18"/>
                <w:lang w:eastAsia="pl-PL"/>
              </w:rPr>
              <w:t>Wartość jednej naprawy [PLN]</w:t>
            </w:r>
          </w:p>
        </w:tc>
        <w:tc>
          <w:tcPr>
            <w:tcW w:w="2821" w:type="dxa"/>
            <w:tcBorders>
              <w:top w:val="single" w:sz="4" w:space="0" w:color="000000"/>
              <w:left w:val="single" w:sz="4" w:space="0" w:color="000000"/>
              <w:bottom w:val="single" w:sz="4" w:space="0" w:color="000000"/>
              <w:right w:val="single" w:sz="4" w:space="0" w:color="000000"/>
            </w:tcBorders>
            <w:vAlign w:val="center"/>
          </w:tcPr>
          <w:p w14:paraId="5687BBAB" w14:textId="77777777" w:rsidR="00370C8F" w:rsidRPr="00C91C00" w:rsidRDefault="00370C8F" w:rsidP="00C91C00">
            <w:pPr>
              <w:spacing w:before="80" w:after="80"/>
              <w:ind w:right="40"/>
              <w:jc w:val="center"/>
              <w:rPr>
                <w:rFonts w:ascii="Calibri" w:hAnsi="Calibri"/>
                <w:b/>
                <w:bCs/>
                <w:color w:val="000000"/>
                <w:sz w:val="18"/>
                <w:szCs w:val="18"/>
                <w:lang w:eastAsia="pl-PL"/>
              </w:rPr>
            </w:pPr>
            <w:r w:rsidRPr="00C91C00">
              <w:rPr>
                <w:rFonts w:ascii="Calibri" w:hAnsi="Calibri"/>
                <w:b/>
                <w:bCs/>
                <w:color w:val="000000"/>
                <w:sz w:val="18"/>
                <w:szCs w:val="18"/>
                <w:lang w:eastAsia="pl-PL"/>
              </w:rPr>
              <w:t xml:space="preserve">Wartość netto </w:t>
            </w:r>
            <w:r w:rsidRPr="00C91C00">
              <w:rPr>
                <w:rFonts w:ascii="Calibri" w:hAnsi="Calibri"/>
                <w:b/>
                <w:bCs/>
                <w:color w:val="000000"/>
                <w:sz w:val="18"/>
                <w:szCs w:val="18"/>
                <w:lang w:eastAsia="pl-PL"/>
              </w:rPr>
              <w:br/>
              <w:t>[zł]</w:t>
            </w:r>
          </w:p>
          <w:p w14:paraId="303780A4" w14:textId="77777777" w:rsidR="00370C8F" w:rsidRPr="00C91C00" w:rsidRDefault="00370C8F" w:rsidP="00C91C00">
            <w:pPr>
              <w:spacing w:before="80" w:after="80"/>
              <w:ind w:right="40"/>
              <w:jc w:val="center"/>
              <w:rPr>
                <w:rFonts w:ascii="Calibri" w:hAnsi="Calibri"/>
                <w:b/>
                <w:caps/>
                <w:color w:val="000000"/>
                <w:sz w:val="18"/>
                <w:szCs w:val="18"/>
                <w:lang w:eastAsia="pl-PL"/>
              </w:rPr>
            </w:pPr>
            <w:r w:rsidRPr="00C91C00">
              <w:rPr>
                <w:rFonts w:ascii="Calibri" w:hAnsi="Calibri"/>
                <w:b/>
                <w:bCs/>
                <w:color w:val="000000"/>
                <w:sz w:val="18"/>
                <w:szCs w:val="18"/>
                <w:lang w:eastAsia="pl-PL"/>
              </w:rPr>
              <w:t>(C x D)</w:t>
            </w:r>
          </w:p>
        </w:tc>
      </w:tr>
      <w:tr w:rsidR="00370C8F" w:rsidRPr="00C91C00" w14:paraId="2C89AB0E" w14:textId="77777777" w:rsidTr="00A64740">
        <w:trPr>
          <w:trHeight w:hRule="exact" w:val="378"/>
          <w:jc w:val="center"/>
        </w:trPr>
        <w:tc>
          <w:tcPr>
            <w:tcW w:w="629" w:type="dxa"/>
            <w:tcBorders>
              <w:top w:val="single" w:sz="4" w:space="0" w:color="000000"/>
              <w:left w:val="single" w:sz="4" w:space="0" w:color="000000"/>
              <w:bottom w:val="single" w:sz="4" w:space="0" w:color="000000"/>
              <w:right w:val="single" w:sz="4" w:space="0" w:color="000000"/>
            </w:tcBorders>
            <w:shd w:val="pct25" w:color="auto" w:fill="auto"/>
            <w:vAlign w:val="center"/>
          </w:tcPr>
          <w:p w14:paraId="2115D223" w14:textId="77777777" w:rsidR="00370C8F" w:rsidRPr="00C91C00" w:rsidRDefault="00370C8F" w:rsidP="00C91C00">
            <w:pPr>
              <w:spacing w:before="80" w:after="80"/>
              <w:ind w:right="42"/>
              <w:jc w:val="center"/>
              <w:rPr>
                <w:rFonts w:ascii="Calibri" w:hAnsi="Calibri"/>
                <w:i/>
                <w:caps/>
                <w:color w:val="000000"/>
                <w:sz w:val="18"/>
                <w:szCs w:val="18"/>
                <w:lang w:eastAsia="pl-PL"/>
              </w:rPr>
            </w:pPr>
            <w:r w:rsidRPr="00C91C00">
              <w:rPr>
                <w:rFonts w:ascii="Calibri" w:hAnsi="Calibri"/>
                <w:i/>
                <w:caps/>
                <w:color w:val="000000"/>
                <w:sz w:val="18"/>
                <w:szCs w:val="18"/>
                <w:lang w:eastAsia="pl-PL"/>
              </w:rPr>
              <w:t>A</w:t>
            </w:r>
          </w:p>
        </w:tc>
        <w:tc>
          <w:tcPr>
            <w:tcW w:w="3119"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D2B5F2E" w14:textId="77777777" w:rsidR="00370C8F" w:rsidRPr="00C91C00" w:rsidRDefault="00370C8F" w:rsidP="00C91C00">
            <w:pPr>
              <w:spacing w:before="80" w:after="80"/>
              <w:ind w:right="42"/>
              <w:jc w:val="center"/>
              <w:rPr>
                <w:rFonts w:ascii="Calibri" w:hAnsi="Calibri"/>
                <w:i/>
                <w:caps/>
                <w:color w:val="000000"/>
                <w:sz w:val="18"/>
                <w:szCs w:val="18"/>
                <w:lang w:eastAsia="pl-PL"/>
              </w:rPr>
            </w:pPr>
            <w:r w:rsidRPr="00C91C00">
              <w:rPr>
                <w:rFonts w:ascii="Calibri" w:hAnsi="Calibri"/>
                <w:i/>
                <w:caps/>
                <w:color w:val="000000"/>
                <w:sz w:val="18"/>
                <w:szCs w:val="18"/>
                <w:lang w:eastAsia="pl-PL"/>
              </w:rPr>
              <w:t>B</w:t>
            </w:r>
          </w:p>
        </w:tc>
        <w:tc>
          <w:tcPr>
            <w:tcW w:w="707" w:type="dxa"/>
            <w:tcBorders>
              <w:top w:val="single" w:sz="4" w:space="0" w:color="000000"/>
              <w:left w:val="single" w:sz="4" w:space="0" w:color="000000"/>
              <w:bottom w:val="single" w:sz="4" w:space="0" w:color="000000"/>
              <w:right w:val="single" w:sz="4" w:space="0" w:color="000000"/>
            </w:tcBorders>
            <w:shd w:val="pct25" w:color="auto" w:fill="auto"/>
            <w:vAlign w:val="center"/>
          </w:tcPr>
          <w:p w14:paraId="63EF5913" w14:textId="77777777" w:rsidR="00370C8F" w:rsidRPr="00C91C00" w:rsidRDefault="00370C8F" w:rsidP="00C91C00">
            <w:pPr>
              <w:spacing w:before="80" w:after="80"/>
              <w:ind w:right="42"/>
              <w:jc w:val="center"/>
              <w:rPr>
                <w:rFonts w:ascii="Calibri" w:hAnsi="Calibri"/>
                <w:i/>
                <w:caps/>
                <w:color w:val="000000"/>
                <w:sz w:val="18"/>
                <w:szCs w:val="18"/>
                <w:lang w:eastAsia="pl-PL"/>
              </w:rPr>
            </w:pPr>
            <w:r w:rsidRPr="00C91C00">
              <w:rPr>
                <w:rFonts w:ascii="Calibri" w:hAnsi="Calibri"/>
                <w:i/>
                <w:caps/>
                <w:color w:val="000000"/>
                <w:sz w:val="18"/>
                <w:szCs w:val="18"/>
                <w:lang w:eastAsia="pl-PL"/>
              </w:rPr>
              <w:t>C</w:t>
            </w:r>
          </w:p>
        </w:tc>
        <w:tc>
          <w:tcPr>
            <w:tcW w:w="2665" w:type="dxa"/>
            <w:tcBorders>
              <w:top w:val="single" w:sz="4" w:space="0" w:color="000000"/>
              <w:left w:val="single" w:sz="4" w:space="0" w:color="000000"/>
              <w:bottom w:val="single" w:sz="4" w:space="0" w:color="000000"/>
              <w:right w:val="single" w:sz="4" w:space="0" w:color="000000"/>
            </w:tcBorders>
            <w:shd w:val="pct25" w:color="auto" w:fill="auto"/>
            <w:vAlign w:val="center"/>
          </w:tcPr>
          <w:p w14:paraId="70392749" w14:textId="77777777" w:rsidR="00370C8F" w:rsidRPr="00C91C00" w:rsidRDefault="00370C8F" w:rsidP="00C91C00">
            <w:pPr>
              <w:spacing w:before="80" w:after="80"/>
              <w:ind w:right="42"/>
              <w:jc w:val="center"/>
              <w:rPr>
                <w:rFonts w:ascii="Calibri" w:hAnsi="Calibri"/>
                <w:i/>
                <w:caps/>
                <w:color w:val="000000"/>
                <w:sz w:val="18"/>
                <w:szCs w:val="18"/>
                <w:lang w:eastAsia="pl-PL"/>
              </w:rPr>
            </w:pPr>
            <w:r w:rsidRPr="00C91C00">
              <w:rPr>
                <w:rFonts w:ascii="Calibri" w:hAnsi="Calibri"/>
                <w:i/>
                <w:caps/>
                <w:color w:val="000000"/>
                <w:sz w:val="18"/>
                <w:szCs w:val="18"/>
                <w:lang w:eastAsia="pl-PL"/>
              </w:rPr>
              <w:t>D</w:t>
            </w:r>
          </w:p>
        </w:tc>
        <w:tc>
          <w:tcPr>
            <w:tcW w:w="2821"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BA4FF3F" w14:textId="77777777" w:rsidR="00370C8F" w:rsidRPr="00C91C00" w:rsidRDefault="00370C8F" w:rsidP="00C91C00">
            <w:pPr>
              <w:spacing w:before="80" w:after="80"/>
              <w:ind w:right="42"/>
              <w:jc w:val="center"/>
              <w:rPr>
                <w:rFonts w:ascii="Calibri" w:hAnsi="Calibri"/>
                <w:i/>
                <w:caps/>
                <w:color w:val="000000"/>
                <w:sz w:val="18"/>
                <w:szCs w:val="18"/>
                <w:lang w:eastAsia="pl-PL"/>
              </w:rPr>
            </w:pPr>
            <w:r w:rsidRPr="00C91C00">
              <w:rPr>
                <w:rFonts w:ascii="Calibri" w:hAnsi="Calibri"/>
                <w:i/>
                <w:caps/>
                <w:color w:val="000000"/>
                <w:sz w:val="18"/>
                <w:szCs w:val="18"/>
                <w:lang w:eastAsia="pl-PL"/>
              </w:rPr>
              <w:t>E</w:t>
            </w:r>
          </w:p>
        </w:tc>
      </w:tr>
      <w:tr w:rsidR="00370C8F" w:rsidRPr="00C91C00" w14:paraId="2C60ED11" w14:textId="77777777" w:rsidTr="00A64740">
        <w:trPr>
          <w:trHeight w:val="1384"/>
          <w:jc w:val="center"/>
        </w:trPr>
        <w:tc>
          <w:tcPr>
            <w:tcW w:w="629" w:type="dxa"/>
            <w:tcBorders>
              <w:top w:val="single" w:sz="4" w:space="0" w:color="000000"/>
              <w:left w:val="single" w:sz="4" w:space="0" w:color="000000"/>
              <w:bottom w:val="single" w:sz="4" w:space="0" w:color="auto"/>
              <w:right w:val="single" w:sz="4" w:space="0" w:color="000000"/>
            </w:tcBorders>
            <w:vAlign w:val="center"/>
          </w:tcPr>
          <w:p w14:paraId="3873FFB8" w14:textId="77777777"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sidRPr="00C91C00">
              <w:rPr>
                <w:rFonts w:ascii="Calibri" w:hAnsi="Calibri"/>
                <w:color w:val="000000"/>
                <w:sz w:val="18"/>
                <w:szCs w:val="18"/>
                <w:lang w:eastAsia="pl-PL"/>
              </w:rPr>
              <w:t>1.</w:t>
            </w:r>
          </w:p>
        </w:tc>
        <w:tc>
          <w:tcPr>
            <w:tcW w:w="3119" w:type="dxa"/>
            <w:tcBorders>
              <w:top w:val="single" w:sz="4" w:space="0" w:color="000000"/>
              <w:left w:val="single" w:sz="4" w:space="0" w:color="000000"/>
              <w:bottom w:val="single" w:sz="4" w:space="0" w:color="auto"/>
              <w:right w:val="single" w:sz="4" w:space="0" w:color="000000"/>
            </w:tcBorders>
            <w:vAlign w:val="center"/>
          </w:tcPr>
          <w:p w14:paraId="2E2F1587" w14:textId="0271CB5E"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sidRPr="00370C8F">
              <w:rPr>
                <w:rFonts w:ascii="Calibri" w:hAnsi="Calibri"/>
                <w:color w:val="000000"/>
                <w:sz w:val="18"/>
                <w:szCs w:val="18"/>
                <w:lang w:eastAsia="pl-PL"/>
              </w:rPr>
              <w:t>Przegląd i naprawa agregatów sprężarkowych AS 55-400 -</w:t>
            </w:r>
          </w:p>
        </w:tc>
        <w:tc>
          <w:tcPr>
            <w:tcW w:w="707" w:type="dxa"/>
            <w:tcBorders>
              <w:top w:val="single" w:sz="4" w:space="0" w:color="000000"/>
              <w:left w:val="single" w:sz="4" w:space="0" w:color="000000"/>
              <w:bottom w:val="single" w:sz="4" w:space="0" w:color="auto"/>
              <w:right w:val="single" w:sz="4" w:space="0" w:color="000000"/>
            </w:tcBorders>
            <w:vAlign w:val="center"/>
          </w:tcPr>
          <w:p w14:paraId="5F599BF5" w14:textId="77301F6A" w:rsidR="00370C8F" w:rsidRPr="00C91C00" w:rsidRDefault="00370C8F" w:rsidP="00C91C00">
            <w:pPr>
              <w:spacing w:before="80" w:after="80" w:line="240" w:lineRule="atLeast"/>
              <w:ind w:right="42"/>
              <w:jc w:val="center"/>
              <w:rPr>
                <w:rFonts w:ascii="Calibri" w:hAnsi="Calibri"/>
                <w:color w:val="000000"/>
                <w:sz w:val="18"/>
                <w:szCs w:val="18"/>
                <w:lang w:eastAsia="pl-PL"/>
              </w:rPr>
            </w:pPr>
            <w:r>
              <w:rPr>
                <w:rFonts w:ascii="Calibri" w:hAnsi="Calibri"/>
                <w:color w:val="000000"/>
                <w:sz w:val="18"/>
                <w:szCs w:val="18"/>
                <w:lang w:eastAsia="pl-PL"/>
              </w:rPr>
              <w:t>8</w:t>
            </w:r>
          </w:p>
        </w:tc>
        <w:tc>
          <w:tcPr>
            <w:tcW w:w="2665" w:type="dxa"/>
            <w:tcBorders>
              <w:top w:val="single" w:sz="4" w:space="0" w:color="000000"/>
              <w:left w:val="single" w:sz="4" w:space="0" w:color="000000"/>
              <w:bottom w:val="single" w:sz="4" w:space="0" w:color="auto"/>
              <w:right w:val="single" w:sz="4" w:space="0" w:color="000000"/>
            </w:tcBorders>
            <w:vAlign w:val="bottom"/>
          </w:tcPr>
          <w:p w14:paraId="0BC0DD86" w14:textId="4AC050C5" w:rsidR="00370C8F" w:rsidRPr="00C91C00" w:rsidRDefault="00A64740" w:rsidP="00A64740">
            <w:pPr>
              <w:spacing w:before="80" w:after="80" w:line="240" w:lineRule="atLeast"/>
              <w:ind w:right="42"/>
              <w:jc w:val="center"/>
              <w:rPr>
                <w:rFonts w:ascii="Calibri" w:hAnsi="Calibri"/>
                <w:b/>
                <w:color w:val="000000"/>
                <w:sz w:val="18"/>
                <w:szCs w:val="18"/>
                <w:lang w:eastAsia="pl-PL"/>
              </w:rPr>
            </w:pPr>
            <w:r w:rsidRPr="00A64740">
              <w:rPr>
                <w:rFonts w:ascii="Calibri" w:hAnsi="Calibri"/>
                <w:b/>
                <w:bCs/>
                <w:color w:val="000000"/>
                <w:sz w:val="18"/>
                <w:szCs w:val="18"/>
                <w:lang w:eastAsia="pl-PL"/>
              </w:rPr>
              <w:t>(A1+A2 z Załącznika Nr 1.1)</w:t>
            </w:r>
          </w:p>
        </w:tc>
        <w:tc>
          <w:tcPr>
            <w:tcW w:w="2821" w:type="dxa"/>
            <w:tcBorders>
              <w:top w:val="single" w:sz="4" w:space="0" w:color="000000"/>
              <w:left w:val="single" w:sz="4" w:space="0" w:color="000000"/>
              <w:bottom w:val="single" w:sz="4" w:space="0" w:color="auto"/>
              <w:right w:val="single" w:sz="4" w:space="0" w:color="000000"/>
            </w:tcBorders>
            <w:vAlign w:val="center"/>
          </w:tcPr>
          <w:p w14:paraId="00FF1727" w14:textId="77777777" w:rsidR="00370C8F" w:rsidRPr="00C91C00" w:rsidRDefault="00370C8F" w:rsidP="00C91C00">
            <w:pPr>
              <w:spacing w:before="80" w:after="80" w:line="240" w:lineRule="atLeast"/>
              <w:ind w:right="42"/>
              <w:jc w:val="center"/>
              <w:rPr>
                <w:rFonts w:ascii="Calibri" w:hAnsi="Calibri"/>
                <w:b/>
                <w:color w:val="000000"/>
                <w:sz w:val="18"/>
                <w:szCs w:val="18"/>
                <w:lang w:eastAsia="pl-PL"/>
              </w:rPr>
            </w:pPr>
          </w:p>
        </w:tc>
      </w:tr>
      <w:tr w:rsidR="00370C8F" w:rsidRPr="00C91C00" w14:paraId="1D45C821" w14:textId="77777777" w:rsidTr="00A64740">
        <w:trPr>
          <w:trHeight w:val="992"/>
          <w:jc w:val="center"/>
        </w:trPr>
        <w:tc>
          <w:tcPr>
            <w:tcW w:w="629" w:type="dxa"/>
            <w:tcBorders>
              <w:top w:val="single" w:sz="4" w:space="0" w:color="auto"/>
              <w:left w:val="single" w:sz="4" w:space="0" w:color="000000"/>
              <w:bottom w:val="single" w:sz="4" w:space="0" w:color="auto"/>
              <w:right w:val="single" w:sz="4" w:space="0" w:color="000000"/>
            </w:tcBorders>
            <w:vAlign w:val="center"/>
          </w:tcPr>
          <w:p w14:paraId="5E602CDD" w14:textId="00DA03CC"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Pr>
                <w:rFonts w:ascii="Calibri" w:hAnsi="Calibri"/>
                <w:color w:val="000000"/>
                <w:sz w:val="18"/>
                <w:szCs w:val="18"/>
                <w:lang w:eastAsia="pl-PL"/>
              </w:rPr>
              <w:t>2.</w:t>
            </w:r>
          </w:p>
        </w:tc>
        <w:tc>
          <w:tcPr>
            <w:tcW w:w="3119" w:type="dxa"/>
            <w:tcBorders>
              <w:top w:val="single" w:sz="4" w:space="0" w:color="auto"/>
              <w:left w:val="single" w:sz="4" w:space="0" w:color="000000"/>
              <w:bottom w:val="single" w:sz="4" w:space="0" w:color="auto"/>
              <w:right w:val="single" w:sz="4" w:space="0" w:color="000000"/>
            </w:tcBorders>
            <w:vAlign w:val="center"/>
          </w:tcPr>
          <w:p w14:paraId="2AA6129F" w14:textId="44ADD892"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sidRPr="00370C8F">
              <w:rPr>
                <w:rFonts w:ascii="Calibri" w:hAnsi="Calibri"/>
                <w:color w:val="000000"/>
                <w:sz w:val="18"/>
                <w:szCs w:val="18"/>
                <w:lang w:eastAsia="pl-PL"/>
              </w:rPr>
              <w:t xml:space="preserve">Przegląd i naprawa zespołów wytwarzania </w:t>
            </w:r>
            <w:r w:rsidRPr="00370C8F">
              <w:rPr>
                <w:rFonts w:ascii="Calibri" w:hAnsi="Calibri"/>
                <w:color w:val="000000"/>
                <w:sz w:val="18"/>
                <w:szCs w:val="18"/>
                <w:lang w:eastAsia="pl-PL"/>
              </w:rPr>
              <w:br/>
              <w:t>i uzdatniania powietrza typu 102ZW  01</w:t>
            </w:r>
          </w:p>
        </w:tc>
        <w:tc>
          <w:tcPr>
            <w:tcW w:w="707" w:type="dxa"/>
            <w:tcBorders>
              <w:top w:val="single" w:sz="4" w:space="0" w:color="auto"/>
              <w:left w:val="single" w:sz="4" w:space="0" w:color="000000"/>
              <w:bottom w:val="single" w:sz="4" w:space="0" w:color="auto"/>
              <w:right w:val="single" w:sz="4" w:space="0" w:color="000000"/>
            </w:tcBorders>
            <w:vAlign w:val="center"/>
          </w:tcPr>
          <w:p w14:paraId="40252CA9" w14:textId="0C322A5C" w:rsidR="00370C8F" w:rsidRDefault="00370C8F" w:rsidP="00C91C00">
            <w:pPr>
              <w:spacing w:before="80" w:after="80" w:line="240" w:lineRule="atLeast"/>
              <w:ind w:right="42"/>
              <w:jc w:val="center"/>
              <w:rPr>
                <w:rFonts w:ascii="Calibri" w:hAnsi="Calibri"/>
                <w:color w:val="000000"/>
                <w:sz w:val="18"/>
                <w:szCs w:val="18"/>
                <w:lang w:eastAsia="pl-PL"/>
              </w:rPr>
            </w:pPr>
            <w:r>
              <w:rPr>
                <w:rFonts w:ascii="Calibri" w:hAnsi="Calibri"/>
                <w:color w:val="000000"/>
                <w:sz w:val="18"/>
                <w:szCs w:val="18"/>
                <w:lang w:eastAsia="pl-PL"/>
              </w:rPr>
              <w:t>8</w:t>
            </w:r>
          </w:p>
        </w:tc>
        <w:tc>
          <w:tcPr>
            <w:tcW w:w="2665" w:type="dxa"/>
            <w:tcBorders>
              <w:top w:val="single" w:sz="4" w:space="0" w:color="auto"/>
              <w:left w:val="single" w:sz="4" w:space="0" w:color="000000"/>
              <w:bottom w:val="single" w:sz="4" w:space="0" w:color="auto"/>
              <w:right w:val="single" w:sz="4" w:space="0" w:color="000000"/>
            </w:tcBorders>
            <w:vAlign w:val="bottom"/>
          </w:tcPr>
          <w:p w14:paraId="6D2F337F" w14:textId="60F483D1" w:rsidR="00370C8F" w:rsidRPr="00C91C00" w:rsidRDefault="00A64740" w:rsidP="00A64740">
            <w:pPr>
              <w:spacing w:before="80" w:after="80" w:line="240" w:lineRule="atLeast"/>
              <w:ind w:right="42"/>
              <w:jc w:val="center"/>
              <w:rPr>
                <w:rFonts w:ascii="Calibri" w:hAnsi="Calibri"/>
                <w:b/>
                <w:color w:val="000000"/>
                <w:sz w:val="18"/>
                <w:szCs w:val="18"/>
                <w:lang w:eastAsia="pl-PL"/>
              </w:rPr>
            </w:pPr>
            <w:r w:rsidRPr="00A64740">
              <w:rPr>
                <w:rFonts w:ascii="Calibri" w:hAnsi="Calibri"/>
                <w:b/>
                <w:bCs/>
                <w:color w:val="000000"/>
                <w:sz w:val="18"/>
                <w:szCs w:val="18"/>
                <w:lang w:eastAsia="pl-PL"/>
              </w:rPr>
              <w:t>(</w:t>
            </w:r>
            <w:r>
              <w:rPr>
                <w:rFonts w:ascii="Calibri" w:hAnsi="Calibri"/>
                <w:b/>
                <w:bCs/>
                <w:color w:val="000000"/>
                <w:sz w:val="18"/>
                <w:szCs w:val="18"/>
                <w:lang w:eastAsia="pl-PL"/>
              </w:rPr>
              <w:t>C</w:t>
            </w:r>
            <w:r w:rsidRPr="00A64740">
              <w:rPr>
                <w:rFonts w:ascii="Calibri" w:hAnsi="Calibri"/>
                <w:b/>
                <w:bCs/>
                <w:color w:val="000000"/>
                <w:sz w:val="18"/>
                <w:szCs w:val="18"/>
                <w:lang w:eastAsia="pl-PL"/>
              </w:rPr>
              <w:t>1+</w:t>
            </w:r>
            <w:r>
              <w:rPr>
                <w:rFonts w:ascii="Calibri" w:hAnsi="Calibri"/>
                <w:b/>
                <w:bCs/>
                <w:color w:val="000000"/>
                <w:sz w:val="18"/>
                <w:szCs w:val="18"/>
                <w:lang w:eastAsia="pl-PL"/>
              </w:rPr>
              <w:t>C</w:t>
            </w:r>
            <w:r w:rsidRPr="00A64740">
              <w:rPr>
                <w:rFonts w:ascii="Calibri" w:hAnsi="Calibri"/>
                <w:b/>
                <w:bCs/>
                <w:color w:val="000000"/>
                <w:sz w:val="18"/>
                <w:szCs w:val="18"/>
                <w:lang w:eastAsia="pl-PL"/>
              </w:rPr>
              <w:t>2 z Załącznika Nr 1.1)</w:t>
            </w:r>
          </w:p>
        </w:tc>
        <w:tc>
          <w:tcPr>
            <w:tcW w:w="2821" w:type="dxa"/>
            <w:tcBorders>
              <w:top w:val="single" w:sz="4" w:space="0" w:color="auto"/>
              <w:left w:val="single" w:sz="4" w:space="0" w:color="000000"/>
              <w:bottom w:val="single" w:sz="4" w:space="0" w:color="auto"/>
              <w:right w:val="single" w:sz="4" w:space="0" w:color="000000"/>
            </w:tcBorders>
            <w:vAlign w:val="center"/>
          </w:tcPr>
          <w:p w14:paraId="46D782C0" w14:textId="77777777" w:rsidR="00370C8F" w:rsidRPr="00C91C00" w:rsidRDefault="00370C8F" w:rsidP="00C91C00">
            <w:pPr>
              <w:spacing w:before="80" w:after="80" w:line="240" w:lineRule="atLeast"/>
              <w:ind w:right="42"/>
              <w:jc w:val="center"/>
              <w:rPr>
                <w:rFonts w:ascii="Calibri" w:hAnsi="Calibri"/>
                <w:b/>
                <w:color w:val="000000"/>
                <w:sz w:val="18"/>
                <w:szCs w:val="18"/>
                <w:lang w:eastAsia="pl-PL"/>
              </w:rPr>
            </w:pPr>
          </w:p>
        </w:tc>
      </w:tr>
      <w:tr w:rsidR="00370C8F" w:rsidRPr="00C91C00" w14:paraId="7D9CBBB5" w14:textId="77777777" w:rsidTr="00A64740">
        <w:trPr>
          <w:trHeight w:val="1120"/>
          <w:jc w:val="center"/>
        </w:trPr>
        <w:tc>
          <w:tcPr>
            <w:tcW w:w="629" w:type="dxa"/>
            <w:tcBorders>
              <w:top w:val="single" w:sz="4" w:space="0" w:color="auto"/>
              <w:left w:val="single" w:sz="4" w:space="0" w:color="000000"/>
              <w:bottom w:val="single" w:sz="4" w:space="0" w:color="000000"/>
              <w:right w:val="single" w:sz="4" w:space="0" w:color="000000"/>
            </w:tcBorders>
            <w:vAlign w:val="center"/>
          </w:tcPr>
          <w:p w14:paraId="510CA7EA" w14:textId="46D05218"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Pr>
                <w:rFonts w:ascii="Calibri" w:hAnsi="Calibri"/>
                <w:color w:val="000000"/>
                <w:sz w:val="18"/>
                <w:szCs w:val="18"/>
                <w:lang w:eastAsia="pl-PL"/>
              </w:rPr>
              <w:t>3.</w:t>
            </w:r>
          </w:p>
        </w:tc>
        <w:tc>
          <w:tcPr>
            <w:tcW w:w="3119" w:type="dxa"/>
            <w:tcBorders>
              <w:top w:val="single" w:sz="4" w:space="0" w:color="auto"/>
              <w:left w:val="single" w:sz="4" w:space="0" w:color="000000"/>
              <w:bottom w:val="single" w:sz="4" w:space="0" w:color="000000"/>
              <w:right w:val="single" w:sz="4" w:space="0" w:color="000000"/>
            </w:tcBorders>
            <w:vAlign w:val="center"/>
          </w:tcPr>
          <w:p w14:paraId="6D929ED6" w14:textId="65F7125C"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r w:rsidRPr="00370C8F">
              <w:rPr>
                <w:rFonts w:ascii="Calibri" w:hAnsi="Calibri"/>
                <w:color w:val="000000"/>
                <w:sz w:val="18"/>
                <w:szCs w:val="18"/>
                <w:lang w:eastAsia="pl-PL"/>
              </w:rPr>
              <w:t xml:space="preserve">Przegląd i naprawa zespołów wytwarzania </w:t>
            </w:r>
            <w:r w:rsidRPr="00370C8F">
              <w:rPr>
                <w:rFonts w:ascii="Calibri" w:hAnsi="Calibri"/>
                <w:color w:val="000000"/>
                <w:sz w:val="18"/>
                <w:szCs w:val="18"/>
                <w:lang w:eastAsia="pl-PL"/>
              </w:rPr>
              <w:br/>
              <w:t>i uzdatniania powietrza typu 102ZW  02</w:t>
            </w:r>
          </w:p>
        </w:tc>
        <w:tc>
          <w:tcPr>
            <w:tcW w:w="707" w:type="dxa"/>
            <w:tcBorders>
              <w:top w:val="single" w:sz="4" w:space="0" w:color="auto"/>
              <w:left w:val="single" w:sz="4" w:space="0" w:color="000000"/>
              <w:bottom w:val="single" w:sz="4" w:space="0" w:color="000000"/>
              <w:right w:val="single" w:sz="4" w:space="0" w:color="000000"/>
            </w:tcBorders>
            <w:vAlign w:val="center"/>
          </w:tcPr>
          <w:p w14:paraId="2CE467FC" w14:textId="7B8FC0D8" w:rsidR="00370C8F" w:rsidRDefault="00370C8F" w:rsidP="00C91C00">
            <w:pPr>
              <w:spacing w:before="80" w:after="80" w:line="240" w:lineRule="atLeast"/>
              <w:ind w:right="42"/>
              <w:jc w:val="center"/>
              <w:rPr>
                <w:rFonts w:ascii="Calibri" w:hAnsi="Calibri"/>
                <w:color w:val="000000"/>
                <w:sz w:val="18"/>
                <w:szCs w:val="18"/>
                <w:lang w:eastAsia="pl-PL"/>
              </w:rPr>
            </w:pPr>
            <w:r>
              <w:rPr>
                <w:rFonts w:ascii="Calibri" w:hAnsi="Calibri"/>
                <w:color w:val="000000"/>
                <w:sz w:val="18"/>
                <w:szCs w:val="18"/>
                <w:lang w:eastAsia="pl-PL"/>
              </w:rPr>
              <w:t>8</w:t>
            </w:r>
          </w:p>
        </w:tc>
        <w:tc>
          <w:tcPr>
            <w:tcW w:w="2665" w:type="dxa"/>
            <w:tcBorders>
              <w:top w:val="single" w:sz="4" w:space="0" w:color="auto"/>
              <w:left w:val="single" w:sz="4" w:space="0" w:color="000000"/>
              <w:bottom w:val="single" w:sz="4" w:space="0" w:color="000000"/>
              <w:right w:val="single" w:sz="4" w:space="0" w:color="000000"/>
            </w:tcBorders>
            <w:vAlign w:val="bottom"/>
          </w:tcPr>
          <w:p w14:paraId="51760C48" w14:textId="38618325" w:rsidR="00370C8F" w:rsidRPr="00C91C00" w:rsidRDefault="00A64740" w:rsidP="00A64740">
            <w:pPr>
              <w:spacing w:before="80" w:after="80" w:line="240" w:lineRule="atLeast"/>
              <w:ind w:right="42"/>
              <w:jc w:val="center"/>
              <w:rPr>
                <w:rFonts w:ascii="Calibri" w:hAnsi="Calibri"/>
                <w:b/>
                <w:color w:val="000000"/>
                <w:sz w:val="18"/>
                <w:szCs w:val="18"/>
                <w:lang w:eastAsia="pl-PL"/>
              </w:rPr>
            </w:pPr>
            <w:r w:rsidRPr="00A64740">
              <w:rPr>
                <w:rFonts w:ascii="Calibri" w:hAnsi="Calibri"/>
                <w:b/>
                <w:bCs/>
                <w:color w:val="000000"/>
                <w:sz w:val="18"/>
                <w:szCs w:val="18"/>
                <w:lang w:eastAsia="pl-PL"/>
              </w:rPr>
              <w:t>(</w:t>
            </w:r>
            <w:r>
              <w:rPr>
                <w:rFonts w:ascii="Calibri" w:hAnsi="Calibri"/>
                <w:b/>
                <w:bCs/>
                <w:color w:val="000000"/>
                <w:sz w:val="18"/>
                <w:szCs w:val="18"/>
                <w:lang w:eastAsia="pl-PL"/>
              </w:rPr>
              <w:t>E</w:t>
            </w:r>
            <w:r w:rsidRPr="00A64740">
              <w:rPr>
                <w:rFonts w:ascii="Calibri" w:hAnsi="Calibri"/>
                <w:b/>
                <w:bCs/>
                <w:color w:val="000000"/>
                <w:sz w:val="18"/>
                <w:szCs w:val="18"/>
                <w:lang w:eastAsia="pl-PL"/>
              </w:rPr>
              <w:t>1+</w:t>
            </w:r>
            <w:r>
              <w:rPr>
                <w:rFonts w:ascii="Calibri" w:hAnsi="Calibri"/>
                <w:b/>
                <w:bCs/>
                <w:color w:val="000000"/>
                <w:sz w:val="18"/>
                <w:szCs w:val="18"/>
                <w:lang w:eastAsia="pl-PL"/>
              </w:rPr>
              <w:t>E</w:t>
            </w:r>
            <w:r w:rsidRPr="00A64740">
              <w:rPr>
                <w:rFonts w:ascii="Calibri" w:hAnsi="Calibri"/>
                <w:b/>
                <w:bCs/>
                <w:color w:val="000000"/>
                <w:sz w:val="18"/>
                <w:szCs w:val="18"/>
                <w:lang w:eastAsia="pl-PL"/>
              </w:rPr>
              <w:t>2 z Załącznika Nr 1.1)</w:t>
            </w:r>
          </w:p>
        </w:tc>
        <w:tc>
          <w:tcPr>
            <w:tcW w:w="2821" w:type="dxa"/>
            <w:tcBorders>
              <w:top w:val="single" w:sz="4" w:space="0" w:color="auto"/>
              <w:left w:val="single" w:sz="4" w:space="0" w:color="000000"/>
              <w:bottom w:val="single" w:sz="4" w:space="0" w:color="000000"/>
              <w:right w:val="single" w:sz="4" w:space="0" w:color="000000"/>
            </w:tcBorders>
            <w:vAlign w:val="center"/>
          </w:tcPr>
          <w:p w14:paraId="38C208EA" w14:textId="77777777" w:rsidR="00370C8F" w:rsidRPr="00C91C00" w:rsidRDefault="00370C8F" w:rsidP="00C91C00">
            <w:pPr>
              <w:spacing w:before="80" w:after="80" w:line="240" w:lineRule="atLeast"/>
              <w:ind w:right="42"/>
              <w:jc w:val="center"/>
              <w:rPr>
                <w:rFonts w:ascii="Calibri" w:hAnsi="Calibri"/>
                <w:b/>
                <w:color w:val="000000"/>
                <w:sz w:val="18"/>
                <w:szCs w:val="18"/>
                <w:lang w:eastAsia="pl-PL"/>
              </w:rPr>
            </w:pPr>
          </w:p>
        </w:tc>
      </w:tr>
      <w:tr w:rsidR="00370C8F" w:rsidRPr="00C91C00" w14:paraId="1A54DFAC" w14:textId="77777777" w:rsidTr="00A64740">
        <w:trPr>
          <w:trHeight w:val="289"/>
          <w:jc w:val="center"/>
        </w:trPr>
        <w:tc>
          <w:tcPr>
            <w:tcW w:w="629" w:type="dxa"/>
            <w:tcBorders>
              <w:top w:val="single" w:sz="4" w:space="0" w:color="000000"/>
              <w:left w:val="single" w:sz="4" w:space="0" w:color="000000"/>
              <w:bottom w:val="single" w:sz="4" w:space="0" w:color="000000"/>
              <w:right w:val="single" w:sz="4" w:space="0" w:color="000000"/>
            </w:tcBorders>
            <w:vAlign w:val="center"/>
          </w:tcPr>
          <w:p w14:paraId="1D73822A" w14:textId="5DC8C55F" w:rsidR="00370C8F" w:rsidRPr="00C91C00" w:rsidRDefault="00370C8F" w:rsidP="00C91C00">
            <w:pPr>
              <w:spacing w:before="80" w:after="80" w:line="240" w:lineRule="atLeast"/>
              <w:ind w:left="-108" w:right="-108"/>
              <w:jc w:val="center"/>
              <w:rPr>
                <w:rFonts w:ascii="Calibri" w:hAnsi="Calibri"/>
                <w:color w:val="000000"/>
                <w:sz w:val="18"/>
                <w:szCs w:val="18"/>
                <w:lang w:eastAsia="pl-PL"/>
              </w:rPr>
            </w:pPr>
          </w:p>
        </w:tc>
        <w:tc>
          <w:tcPr>
            <w:tcW w:w="6491" w:type="dxa"/>
            <w:gridSpan w:val="3"/>
            <w:tcBorders>
              <w:top w:val="single" w:sz="4" w:space="0" w:color="000000"/>
              <w:left w:val="single" w:sz="4" w:space="0" w:color="000000"/>
              <w:bottom w:val="single" w:sz="4" w:space="0" w:color="000000"/>
              <w:right w:val="single" w:sz="4" w:space="0" w:color="000000"/>
            </w:tcBorders>
            <w:vAlign w:val="center"/>
          </w:tcPr>
          <w:p w14:paraId="735548B1" w14:textId="77777777" w:rsidR="00370C8F" w:rsidRPr="00C91C00" w:rsidRDefault="00370C8F" w:rsidP="00C91C00">
            <w:pPr>
              <w:spacing w:before="80" w:after="80" w:line="240" w:lineRule="atLeast"/>
              <w:ind w:right="42"/>
              <w:jc w:val="right"/>
              <w:rPr>
                <w:rFonts w:ascii="Calibri" w:hAnsi="Calibri"/>
                <w:color w:val="000000"/>
                <w:sz w:val="18"/>
                <w:szCs w:val="18"/>
                <w:lang w:eastAsia="pl-PL"/>
              </w:rPr>
            </w:pPr>
            <w:r w:rsidRPr="00C91C00">
              <w:rPr>
                <w:rFonts w:ascii="Calibri" w:hAnsi="Calibri"/>
                <w:color w:val="000000"/>
                <w:sz w:val="18"/>
                <w:szCs w:val="18"/>
                <w:lang w:eastAsia="pl-PL"/>
              </w:rPr>
              <w:t>OGÓŁEM (cena oferty)</w:t>
            </w:r>
          </w:p>
        </w:tc>
        <w:tc>
          <w:tcPr>
            <w:tcW w:w="2821" w:type="dxa"/>
            <w:tcBorders>
              <w:top w:val="single" w:sz="4" w:space="0" w:color="000000"/>
              <w:left w:val="single" w:sz="4" w:space="0" w:color="000000"/>
              <w:bottom w:val="single" w:sz="4" w:space="0" w:color="000000"/>
              <w:right w:val="single" w:sz="4" w:space="0" w:color="000000"/>
            </w:tcBorders>
            <w:vAlign w:val="center"/>
          </w:tcPr>
          <w:p w14:paraId="29D29A6D" w14:textId="77777777" w:rsidR="00370C8F" w:rsidRPr="00C91C00" w:rsidRDefault="00370C8F" w:rsidP="00C91C00">
            <w:pPr>
              <w:spacing w:before="80" w:after="80" w:line="240" w:lineRule="atLeast"/>
              <w:ind w:right="42"/>
              <w:jc w:val="center"/>
              <w:rPr>
                <w:rFonts w:ascii="Calibri" w:hAnsi="Calibri"/>
                <w:b/>
                <w:color w:val="000000"/>
                <w:sz w:val="18"/>
                <w:szCs w:val="18"/>
                <w:lang w:eastAsia="pl-PL"/>
              </w:rPr>
            </w:pPr>
          </w:p>
        </w:tc>
      </w:tr>
    </w:tbl>
    <w:p w14:paraId="0AB6532C" w14:textId="77777777" w:rsidR="00197DB1" w:rsidRDefault="00197DB1" w:rsidP="00197DB1">
      <w:pPr>
        <w:suppressAutoHyphens w:val="0"/>
        <w:autoSpaceDE w:val="0"/>
        <w:autoSpaceDN w:val="0"/>
        <w:adjustRightInd w:val="0"/>
        <w:jc w:val="both"/>
        <w:rPr>
          <w:rFonts w:asciiTheme="minorHAnsi" w:eastAsiaTheme="minorHAnsi" w:hAnsiTheme="minorHAnsi" w:cstheme="minorHAnsi"/>
          <w:b/>
          <w:bCs/>
          <w:color w:val="000000"/>
          <w:sz w:val="20"/>
          <w:szCs w:val="20"/>
          <w:lang w:eastAsia="en-US"/>
        </w:rPr>
      </w:pPr>
    </w:p>
    <w:p w14:paraId="7A64580A" w14:textId="77777777" w:rsidR="00197DB1" w:rsidRPr="00197DB1" w:rsidRDefault="00197DB1" w:rsidP="00197DB1">
      <w:pPr>
        <w:suppressAutoHyphens w:val="0"/>
        <w:autoSpaceDE w:val="0"/>
        <w:autoSpaceDN w:val="0"/>
        <w:adjustRightInd w:val="0"/>
        <w:jc w:val="both"/>
        <w:rPr>
          <w:rFonts w:asciiTheme="minorHAnsi" w:eastAsiaTheme="minorHAnsi" w:hAnsiTheme="minorHAnsi" w:cstheme="minorHAnsi"/>
          <w:b/>
          <w:bCs/>
          <w:color w:val="000000"/>
          <w:sz w:val="20"/>
          <w:szCs w:val="20"/>
          <w:lang w:eastAsia="en-US"/>
        </w:rPr>
      </w:pPr>
      <w:r w:rsidRPr="00197DB1">
        <w:rPr>
          <w:rFonts w:asciiTheme="minorHAnsi" w:eastAsiaTheme="minorHAnsi" w:hAnsiTheme="minorHAnsi" w:cstheme="minorHAnsi"/>
          <w:b/>
          <w:bCs/>
          <w:color w:val="000000"/>
          <w:sz w:val="20"/>
          <w:szCs w:val="20"/>
          <w:lang w:eastAsia="en-US"/>
        </w:rPr>
        <w:t>Warunki realizacji:</w:t>
      </w:r>
    </w:p>
    <w:p w14:paraId="7692724A" w14:textId="77777777" w:rsidR="00197DB1" w:rsidRPr="00197DB1" w:rsidRDefault="00197DB1" w:rsidP="00DA76F1">
      <w:pPr>
        <w:numPr>
          <w:ilvl w:val="0"/>
          <w:numId w:val="65"/>
        </w:numPr>
        <w:suppressAutoHyphens w:val="0"/>
        <w:autoSpaceDE w:val="0"/>
        <w:autoSpaceDN w:val="0"/>
        <w:adjustRightInd w:val="0"/>
        <w:spacing w:after="200" w:line="276" w:lineRule="auto"/>
        <w:jc w:val="both"/>
        <w:rPr>
          <w:rFonts w:asciiTheme="minorHAnsi" w:eastAsiaTheme="minorHAnsi" w:hAnsiTheme="minorHAnsi" w:cstheme="minorHAnsi"/>
          <w:bCs/>
          <w:color w:val="000000"/>
          <w:sz w:val="20"/>
          <w:szCs w:val="20"/>
          <w:lang w:eastAsia="en-US"/>
        </w:rPr>
      </w:pPr>
      <w:r w:rsidRPr="00197DB1">
        <w:rPr>
          <w:rFonts w:asciiTheme="minorHAnsi" w:eastAsiaTheme="minorHAnsi" w:hAnsiTheme="minorHAnsi" w:cstheme="minorHAnsi"/>
          <w:bCs/>
          <w:color w:val="000000"/>
          <w:sz w:val="20"/>
          <w:szCs w:val="20"/>
          <w:lang w:eastAsia="en-US"/>
        </w:rPr>
        <w:t>Termin realizacji poszczególnych prac:</w:t>
      </w:r>
    </w:p>
    <w:p w14:paraId="6B37680F" w14:textId="77777777" w:rsidR="00197DB1" w:rsidRPr="00197DB1" w:rsidRDefault="00197DB1" w:rsidP="00197DB1">
      <w:pPr>
        <w:suppressAutoHyphens w:val="0"/>
        <w:autoSpaceDE w:val="0"/>
        <w:autoSpaceDN w:val="0"/>
        <w:adjustRightInd w:val="0"/>
        <w:ind w:left="720"/>
        <w:jc w:val="both"/>
        <w:rPr>
          <w:rFonts w:asciiTheme="minorHAnsi" w:eastAsiaTheme="minorHAnsi" w:hAnsiTheme="minorHAnsi" w:cstheme="minorHAnsi"/>
          <w:bCs/>
          <w:color w:val="000000"/>
          <w:sz w:val="20"/>
          <w:szCs w:val="20"/>
          <w:lang w:eastAsia="en-US"/>
        </w:rPr>
      </w:pPr>
      <w:r w:rsidRPr="00197DB1">
        <w:rPr>
          <w:rFonts w:asciiTheme="minorHAnsi" w:eastAsiaTheme="minorHAnsi" w:hAnsiTheme="minorHAnsi" w:cstheme="minorHAnsi"/>
          <w:bCs/>
          <w:color w:val="000000"/>
          <w:sz w:val="20"/>
          <w:szCs w:val="20"/>
          <w:lang w:eastAsia="en-US"/>
        </w:rPr>
        <w:lastRenderedPageBreak/>
        <w:t>…………………………………………………………………………………………………………………………………………</w:t>
      </w:r>
    </w:p>
    <w:p w14:paraId="479FE5EF" w14:textId="77777777" w:rsidR="00197DB1" w:rsidRPr="00197DB1" w:rsidRDefault="00197DB1" w:rsidP="00197DB1">
      <w:pPr>
        <w:suppressAutoHyphens w:val="0"/>
        <w:autoSpaceDE w:val="0"/>
        <w:autoSpaceDN w:val="0"/>
        <w:adjustRightInd w:val="0"/>
        <w:ind w:left="720"/>
        <w:jc w:val="both"/>
        <w:rPr>
          <w:rFonts w:asciiTheme="minorHAnsi" w:eastAsiaTheme="minorHAnsi" w:hAnsiTheme="minorHAnsi" w:cstheme="minorHAnsi"/>
          <w:bCs/>
          <w:color w:val="000000"/>
          <w:sz w:val="20"/>
          <w:szCs w:val="20"/>
          <w:lang w:eastAsia="en-US"/>
        </w:rPr>
      </w:pPr>
    </w:p>
    <w:p w14:paraId="5C44DD9C" w14:textId="77777777" w:rsidR="00197DB1" w:rsidRPr="00197DB1" w:rsidRDefault="00197DB1" w:rsidP="00197DB1">
      <w:pPr>
        <w:suppressAutoHyphens w:val="0"/>
        <w:autoSpaceDE w:val="0"/>
        <w:autoSpaceDN w:val="0"/>
        <w:adjustRightInd w:val="0"/>
        <w:ind w:left="720"/>
        <w:jc w:val="both"/>
        <w:rPr>
          <w:rFonts w:asciiTheme="minorHAnsi" w:eastAsiaTheme="minorHAnsi" w:hAnsiTheme="minorHAnsi" w:cstheme="minorHAnsi"/>
          <w:bCs/>
          <w:color w:val="000000"/>
          <w:sz w:val="20"/>
          <w:szCs w:val="20"/>
          <w:lang w:eastAsia="en-US"/>
        </w:rPr>
      </w:pPr>
      <w:r w:rsidRPr="00197DB1">
        <w:rPr>
          <w:rFonts w:asciiTheme="minorHAnsi" w:eastAsiaTheme="minorHAnsi" w:hAnsiTheme="minorHAnsi" w:cstheme="minorHAnsi"/>
          <w:bCs/>
          <w:color w:val="000000"/>
          <w:sz w:val="20"/>
          <w:szCs w:val="20"/>
          <w:lang w:eastAsia="en-US"/>
        </w:rPr>
        <w:t>…………………………………………………………………………………………………………………………………………</w:t>
      </w:r>
    </w:p>
    <w:p w14:paraId="58F69711" w14:textId="77777777" w:rsidR="00197DB1" w:rsidRPr="00197DB1" w:rsidRDefault="00197DB1" w:rsidP="00197DB1">
      <w:pPr>
        <w:suppressAutoHyphens w:val="0"/>
        <w:autoSpaceDE w:val="0"/>
        <w:autoSpaceDN w:val="0"/>
        <w:adjustRightInd w:val="0"/>
        <w:jc w:val="both"/>
        <w:rPr>
          <w:rFonts w:asciiTheme="minorHAnsi" w:eastAsiaTheme="minorHAnsi" w:hAnsiTheme="minorHAnsi" w:cstheme="minorHAnsi"/>
          <w:bCs/>
          <w:color w:val="000000"/>
          <w:sz w:val="20"/>
          <w:szCs w:val="20"/>
          <w:lang w:eastAsia="en-US"/>
        </w:rPr>
      </w:pPr>
    </w:p>
    <w:p w14:paraId="070E4883" w14:textId="77777777" w:rsidR="00197DB1" w:rsidRDefault="00197DB1" w:rsidP="00197DB1">
      <w:pPr>
        <w:suppressAutoHyphens w:val="0"/>
        <w:autoSpaceDE w:val="0"/>
        <w:autoSpaceDN w:val="0"/>
        <w:adjustRightInd w:val="0"/>
        <w:rPr>
          <w:rFonts w:ascii="Calibri" w:eastAsiaTheme="minorHAnsi" w:hAnsi="Calibri" w:cstheme="minorHAnsi"/>
          <w:bCs/>
          <w:color w:val="000000"/>
          <w:sz w:val="20"/>
          <w:szCs w:val="20"/>
          <w:lang w:eastAsia="en-US"/>
        </w:rPr>
      </w:pPr>
      <w:r w:rsidRPr="00197DB1">
        <w:rPr>
          <w:rFonts w:ascii="Calibri" w:eastAsiaTheme="minorHAnsi" w:hAnsi="Calibri" w:cstheme="minorHAnsi"/>
          <w:bCs/>
          <w:color w:val="000000"/>
          <w:sz w:val="20"/>
          <w:szCs w:val="20"/>
          <w:lang w:eastAsia="en-US"/>
        </w:rPr>
        <w:t xml:space="preserve">                …………………………………………………………………………………………………………………………………………</w:t>
      </w:r>
    </w:p>
    <w:p w14:paraId="59F7385A" w14:textId="77777777" w:rsidR="00197DB1" w:rsidRPr="00197DB1" w:rsidRDefault="00197DB1" w:rsidP="00197DB1">
      <w:pPr>
        <w:suppressAutoHyphens w:val="0"/>
        <w:autoSpaceDE w:val="0"/>
        <w:autoSpaceDN w:val="0"/>
        <w:adjustRightInd w:val="0"/>
        <w:rPr>
          <w:rFonts w:ascii="Calibri" w:eastAsiaTheme="minorHAnsi" w:hAnsi="Calibri" w:cstheme="minorHAnsi"/>
          <w:bCs/>
          <w:color w:val="000000"/>
          <w:sz w:val="20"/>
          <w:szCs w:val="20"/>
          <w:lang w:eastAsia="en-US"/>
        </w:rPr>
      </w:pPr>
    </w:p>
    <w:p w14:paraId="4A007B31" w14:textId="7C39B114" w:rsidR="00197DB1" w:rsidRPr="00197DB1" w:rsidRDefault="00197DB1" w:rsidP="00197DB1">
      <w:pPr>
        <w:suppressAutoHyphens w:val="0"/>
        <w:autoSpaceDE w:val="0"/>
        <w:autoSpaceDN w:val="0"/>
        <w:adjustRightInd w:val="0"/>
        <w:ind w:left="720"/>
        <w:jc w:val="both"/>
        <w:rPr>
          <w:rFonts w:asciiTheme="minorHAnsi" w:eastAsiaTheme="minorHAnsi" w:hAnsiTheme="minorHAnsi" w:cstheme="minorHAnsi"/>
          <w:bCs/>
          <w:color w:val="000000"/>
          <w:sz w:val="20"/>
          <w:szCs w:val="20"/>
          <w:lang w:eastAsia="en-US"/>
        </w:rPr>
      </w:pPr>
      <w:r w:rsidRPr="00197DB1">
        <w:rPr>
          <w:rFonts w:asciiTheme="minorHAnsi" w:eastAsiaTheme="minorHAnsi" w:hAnsiTheme="minorHAnsi" w:cstheme="minorHAnsi"/>
          <w:bCs/>
          <w:color w:val="000000"/>
          <w:sz w:val="20"/>
          <w:szCs w:val="20"/>
          <w:lang w:eastAsia="en-US"/>
        </w:rPr>
        <w:t>…………………………………………………………………………………………………………………………………………</w:t>
      </w:r>
    </w:p>
    <w:p w14:paraId="66CBC6CE" w14:textId="45D26C0A" w:rsidR="00197DB1" w:rsidRDefault="00197DB1" w:rsidP="00DA76F1">
      <w:pPr>
        <w:numPr>
          <w:ilvl w:val="0"/>
          <w:numId w:val="65"/>
        </w:numPr>
        <w:suppressAutoHyphens w:val="0"/>
        <w:autoSpaceDE w:val="0"/>
        <w:autoSpaceDN w:val="0"/>
        <w:adjustRightInd w:val="0"/>
        <w:spacing w:after="200" w:line="276" w:lineRule="auto"/>
        <w:jc w:val="both"/>
        <w:rPr>
          <w:rFonts w:ascii="Calibri" w:eastAsiaTheme="minorHAnsi" w:hAnsi="Calibri" w:cs="Calibri"/>
          <w:bCs/>
          <w:color w:val="000000"/>
          <w:sz w:val="20"/>
          <w:szCs w:val="20"/>
          <w:lang w:eastAsia="en-US"/>
        </w:rPr>
      </w:pPr>
      <w:r w:rsidRPr="00197DB1">
        <w:rPr>
          <w:rFonts w:ascii="Calibri" w:eastAsiaTheme="minorHAnsi" w:hAnsi="Calibri" w:cs="Calibri"/>
          <w:bCs/>
          <w:color w:val="000000"/>
          <w:sz w:val="20"/>
          <w:szCs w:val="20"/>
          <w:lang w:eastAsia="en-US"/>
        </w:rPr>
        <w:t>Przelew 30 dni od otrzymania</w:t>
      </w:r>
      <w:r w:rsidR="00FF5F62">
        <w:rPr>
          <w:rFonts w:ascii="Calibri" w:eastAsiaTheme="minorHAnsi" w:hAnsi="Calibri" w:cs="Calibri"/>
          <w:bCs/>
          <w:color w:val="000000"/>
          <w:sz w:val="20"/>
          <w:szCs w:val="20"/>
          <w:lang w:eastAsia="en-US"/>
        </w:rPr>
        <w:t xml:space="preserve"> prawidłowo wystawionej faktury</w:t>
      </w:r>
    </w:p>
    <w:p w14:paraId="3C85E90C" w14:textId="159262F7" w:rsidR="00370C8F" w:rsidRPr="00FF5F62" w:rsidRDefault="00370C8F" w:rsidP="00DA76F1">
      <w:pPr>
        <w:numPr>
          <w:ilvl w:val="0"/>
          <w:numId w:val="65"/>
        </w:numPr>
        <w:suppressAutoHyphens w:val="0"/>
        <w:autoSpaceDE w:val="0"/>
        <w:autoSpaceDN w:val="0"/>
        <w:adjustRightInd w:val="0"/>
        <w:spacing w:after="200" w:line="276" w:lineRule="auto"/>
        <w:jc w:val="both"/>
        <w:rPr>
          <w:rFonts w:ascii="Calibri" w:eastAsiaTheme="minorHAnsi" w:hAnsi="Calibri" w:cs="Calibri"/>
          <w:bCs/>
          <w:color w:val="000000"/>
          <w:sz w:val="20"/>
          <w:szCs w:val="20"/>
          <w:lang w:eastAsia="en-US"/>
        </w:rPr>
      </w:pPr>
      <w:r>
        <w:rPr>
          <w:rFonts w:ascii="Calibri" w:eastAsiaTheme="minorHAnsi" w:hAnsi="Calibri" w:cs="Calibri"/>
          <w:bCs/>
          <w:color w:val="000000"/>
          <w:sz w:val="20"/>
          <w:szCs w:val="20"/>
          <w:lang w:eastAsia="en-US"/>
        </w:rPr>
        <w:t xml:space="preserve">Akceptujemy wzór umowy, który znajduje się na platformie zakupowej EB2b pod nazwą „wzór umowy </w:t>
      </w:r>
      <w:r w:rsidR="00A64740">
        <w:rPr>
          <w:rFonts w:ascii="Calibri" w:eastAsiaTheme="minorHAnsi" w:hAnsi="Calibri" w:cs="Calibri"/>
          <w:bCs/>
          <w:color w:val="000000"/>
          <w:sz w:val="20"/>
          <w:szCs w:val="20"/>
          <w:lang w:eastAsia="en-US"/>
        </w:rPr>
        <w:t>naprawy sprężarek</w:t>
      </w:r>
      <w:r>
        <w:rPr>
          <w:rFonts w:ascii="Calibri" w:eastAsiaTheme="minorHAnsi" w:hAnsi="Calibri" w:cs="Calibri"/>
          <w:bCs/>
          <w:color w:val="000000"/>
          <w:sz w:val="20"/>
          <w:szCs w:val="20"/>
          <w:lang w:eastAsia="en-US"/>
        </w:rPr>
        <w:t>„.</w:t>
      </w:r>
    </w:p>
    <w:p w14:paraId="3296ACBF" w14:textId="77777777" w:rsidR="00197DB1" w:rsidRDefault="00197DB1"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lang w:eastAsia="pl-PL"/>
        </w:rPr>
      </w:pPr>
    </w:p>
    <w:p w14:paraId="596DE20B" w14:textId="77777777" w:rsidR="00197DB1" w:rsidRDefault="00197DB1"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lang w:eastAsia="pl-PL"/>
        </w:rPr>
      </w:pPr>
    </w:p>
    <w:p w14:paraId="6785A4D9" w14:textId="77777777" w:rsidR="00197DB1" w:rsidRPr="00C91C00" w:rsidRDefault="00197DB1"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lang w:eastAsia="pl-PL"/>
        </w:rPr>
      </w:pPr>
    </w:p>
    <w:p w14:paraId="76F9EF62"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lang w:eastAsia="pl-PL"/>
        </w:rPr>
      </w:pPr>
    </w:p>
    <w:p w14:paraId="6D618918"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dnia…………………………………………………………</w:t>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t>………………………………………………</w:t>
      </w:r>
    </w:p>
    <w:p w14:paraId="51D55FB8"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r w:rsidRPr="00C91C00">
        <w:rPr>
          <w:rFonts w:ascii="Calibri" w:eastAsia="Calibri" w:hAnsi="Calibri" w:cs="Calibri"/>
          <w:color w:val="000000"/>
          <w:sz w:val="18"/>
          <w:szCs w:val="18"/>
          <w:lang w:eastAsia="pl-PL"/>
        </w:rPr>
        <w:t xml:space="preserve">       </w:t>
      </w:r>
      <w:r w:rsidRPr="00C91C00">
        <w:rPr>
          <w:rFonts w:ascii="Calibri" w:eastAsia="Calibri" w:hAnsi="Calibri" w:cs="Calibri"/>
          <w:color w:val="000000"/>
          <w:sz w:val="16"/>
          <w:szCs w:val="16"/>
          <w:lang w:eastAsia="pl-PL"/>
        </w:rPr>
        <w:t>(podpis osoby/osób upoważnionej/</w:t>
      </w:r>
      <w:proofErr w:type="spellStart"/>
      <w:r w:rsidRPr="00C91C00">
        <w:rPr>
          <w:rFonts w:ascii="Calibri" w:eastAsia="Calibri" w:hAnsi="Calibri" w:cs="Calibri"/>
          <w:color w:val="000000"/>
          <w:sz w:val="16"/>
          <w:szCs w:val="16"/>
          <w:lang w:eastAsia="pl-PL"/>
        </w:rPr>
        <w:t>ych</w:t>
      </w:r>
      <w:proofErr w:type="spellEnd"/>
      <w:r w:rsidRPr="00C91C00">
        <w:rPr>
          <w:rFonts w:ascii="Calibri" w:eastAsia="Calibri" w:hAnsi="Calibri" w:cs="Calibri"/>
          <w:color w:val="000000"/>
          <w:sz w:val="16"/>
          <w:szCs w:val="16"/>
          <w:lang w:eastAsia="pl-PL"/>
        </w:rPr>
        <w:t>)</w:t>
      </w:r>
    </w:p>
    <w:p w14:paraId="01C5F562"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180"/>
        <w:rPr>
          <w:rFonts w:ascii="Calibri" w:eastAsia="Calibri" w:hAnsi="Calibri" w:cs="Calibri"/>
          <w:color w:val="000000"/>
          <w:sz w:val="20"/>
          <w:szCs w:val="20"/>
          <w:lang w:eastAsia="pl-PL"/>
        </w:rPr>
      </w:pPr>
    </w:p>
    <w:p w14:paraId="2263546B"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426"/>
        <w:rPr>
          <w:rFonts w:ascii="Calibri" w:eastAsia="Calibri" w:hAnsi="Calibri" w:cs="Calibri"/>
          <w:color w:val="000000"/>
          <w:sz w:val="16"/>
          <w:szCs w:val="16"/>
          <w:lang w:eastAsia="pl-PL"/>
        </w:rPr>
      </w:pPr>
      <w:r w:rsidRPr="00C91C00">
        <w:rPr>
          <w:rFonts w:ascii="Calibri" w:eastAsia="Calibri" w:hAnsi="Calibri" w:cs="Calibri"/>
          <w:color w:val="000000"/>
          <w:sz w:val="16"/>
          <w:szCs w:val="16"/>
          <w:lang w:eastAsia="pl-PL"/>
        </w:rPr>
        <w:t xml:space="preserve">/*    </w:t>
      </w:r>
      <w:r w:rsidRPr="00C91C00">
        <w:rPr>
          <w:rFonts w:ascii="Calibri" w:eastAsia="Calibri" w:hAnsi="Calibri" w:cs="Calibri"/>
          <w:color w:val="000000"/>
          <w:sz w:val="16"/>
          <w:szCs w:val="16"/>
          <w:lang w:eastAsia="pl-PL"/>
        </w:rPr>
        <w:tab/>
        <w:t>Należy skreślić, jeśli nie dotyczy.</w:t>
      </w:r>
    </w:p>
    <w:p w14:paraId="57AA5FF8"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426"/>
        <w:rPr>
          <w:rFonts w:ascii="Calibri" w:eastAsia="Calibri" w:hAnsi="Calibri" w:cs="Calibri"/>
          <w:color w:val="000000"/>
          <w:sz w:val="16"/>
          <w:szCs w:val="16"/>
          <w:lang w:eastAsia="pl-PL"/>
        </w:rPr>
      </w:pPr>
      <w:r w:rsidRPr="00C91C00">
        <w:rPr>
          <w:rFonts w:ascii="Calibri" w:eastAsia="Calibri" w:hAnsi="Calibri" w:cs="Calibri"/>
          <w:color w:val="000000"/>
          <w:sz w:val="16"/>
          <w:szCs w:val="16"/>
          <w:lang w:eastAsia="pl-PL"/>
        </w:rPr>
        <w:t>/</w:t>
      </w:r>
      <w:r w:rsidRPr="00C91C00">
        <w:rPr>
          <w:rFonts w:ascii="Calibri" w:eastAsia="Calibri" w:hAnsi="Calibri" w:cs="Calibri"/>
          <w:i/>
          <w:color w:val="000000"/>
          <w:sz w:val="16"/>
          <w:szCs w:val="16"/>
          <w:lang w:eastAsia="pl-PL"/>
        </w:rPr>
        <w:t xml:space="preserve">** </w:t>
      </w:r>
      <w:r w:rsidRPr="00C91C00">
        <w:rPr>
          <w:rFonts w:ascii="Calibri" w:eastAsia="Calibri" w:hAnsi="Calibri" w:cs="Calibri"/>
          <w:i/>
          <w:color w:val="000000"/>
          <w:sz w:val="16"/>
          <w:szCs w:val="16"/>
          <w:lang w:eastAsia="pl-PL"/>
        </w:rPr>
        <w:tab/>
      </w:r>
      <w:r w:rsidRPr="00C91C00">
        <w:rPr>
          <w:rFonts w:ascii="Calibri" w:eastAsia="Calibri" w:hAnsi="Calibri" w:cs="Calibri"/>
          <w:color w:val="000000"/>
          <w:sz w:val="16"/>
          <w:szCs w:val="16"/>
          <w:lang w:eastAsia="pl-PL"/>
        </w:rPr>
        <w:t>Wypełniają wyłącznie Wykonawcy ubiegający się o udzielenie zamówienia wspólnie.</w:t>
      </w:r>
    </w:p>
    <w:p w14:paraId="3E30886F" w14:textId="77777777" w:rsidR="00C91C00" w:rsidRPr="00C91C00" w:rsidRDefault="00C91C00" w:rsidP="00C91C00">
      <w:pPr>
        <w:widowControl w:val="0"/>
        <w:pBdr>
          <w:top w:val="nil"/>
          <w:left w:val="nil"/>
          <w:bottom w:val="nil"/>
          <w:right w:val="nil"/>
          <w:between w:val="nil"/>
        </w:pBdr>
        <w:suppressAutoHyphens w:val="0"/>
        <w:spacing w:before="120" w:after="120" w:line="276" w:lineRule="auto"/>
        <w:ind w:left="-426"/>
        <w:jc w:val="both"/>
        <w:rPr>
          <w:rFonts w:ascii="Calibri" w:eastAsia="Calibri" w:hAnsi="Calibri" w:cs="Calibri"/>
          <w:color w:val="000000"/>
          <w:sz w:val="16"/>
          <w:szCs w:val="16"/>
          <w:lang w:eastAsia="pl-PL"/>
        </w:rPr>
      </w:pPr>
      <w:r w:rsidRPr="00C91C00">
        <w:rPr>
          <w:rFonts w:ascii="Calibri" w:eastAsia="Calibri" w:hAnsi="Calibri" w:cs="Calibri"/>
          <w:color w:val="000000"/>
          <w:sz w:val="16"/>
          <w:szCs w:val="16"/>
          <w:lang w:eastAsia="pl-PL"/>
        </w:rPr>
        <w:t>/*</w:t>
      </w:r>
      <w:r w:rsidRPr="00C91C00">
        <w:rPr>
          <w:rFonts w:ascii="Calibri" w:eastAsia="Calibri" w:hAnsi="Calibri" w:cs="Calibri"/>
          <w:i/>
          <w:color w:val="000000"/>
          <w:sz w:val="16"/>
          <w:szCs w:val="16"/>
          <w:lang w:eastAsia="pl-PL"/>
        </w:rPr>
        <w:t xml:space="preserve">** </w:t>
      </w:r>
      <w:r w:rsidRPr="00C91C00">
        <w:rPr>
          <w:rFonts w:ascii="Calibri" w:eastAsia="Calibri" w:hAnsi="Calibri" w:cs="Calibri"/>
          <w:color w:val="000000"/>
          <w:sz w:val="16"/>
          <w:szCs w:val="16"/>
          <w:lang w:eastAsia="pl-PL"/>
        </w:rPr>
        <w:t>W przypadku, gdy Wykonawca nie przekazuje danych osobowych innych niż bezpośrednio jego dotyczących lub zachodzi wyłączenie stosowania obowiązku informacyjnego, stosownie do art. 13 ust. 4 lub art. 14 ust. 5 RODO treści niniejszego oświadczenia Wykonawca nie składa (usunięcie treści oświadczenia np. przez jego wykreślenie).</w:t>
      </w:r>
    </w:p>
    <w:p w14:paraId="4319950E" w14:textId="77777777" w:rsidR="00AA5708" w:rsidRDefault="00AA5708" w:rsidP="00172143">
      <w:pPr>
        <w:suppressAutoHyphens w:val="0"/>
        <w:spacing w:before="120" w:after="120" w:line="276" w:lineRule="auto"/>
        <w:outlineLvl w:val="1"/>
        <w:rPr>
          <w:rFonts w:ascii="Calibri" w:eastAsia="Calibri" w:hAnsi="Calibri" w:cs="Calibri"/>
          <w:color w:val="000000"/>
          <w:sz w:val="20"/>
          <w:szCs w:val="20"/>
          <w:lang w:eastAsia="pl-PL"/>
        </w:rPr>
      </w:pPr>
      <w:bookmarkStart w:id="4" w:name="_heading=h.2grqrue" w:colFirst="0" w:colLast="0"/>
      <w:bookmarkStart w:id="5" w:name="_heading=h.vx1227" w:colFirst="0" w:colLast="0"/>
      <w:bookmarkEnd w:id="4"/>
      <w:bookmarkEnd w:id="5"/>
    </w:p>
    <w:p w14:paraId="31BD6E09"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4B331314"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016FCEDF"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395FE401"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2EBACD89"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4F6BD789"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773889A5"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4F0567D7"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1D6D8856"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0E140DEF"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32673043"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3BB35B26"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6ABC8E5A"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5EAE12D2" w14:textId="77777777" w:rsidR="00370C8F" w:rsidRDefault="00370C8F"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03F3D6D9" w14:textId="77777777" w:rsidR="00370C8F" w:rsidRDefault="00370C8F" w:rsidP="00A64740">
      <w:pPr>
        <w:suppressAutoHyphens w:val="0"/>
        <w:spacing w:before="120" w:after="120" w:line="276" w:lineRule="auto"/>
        <w:outlineLvl w:val="1"/>
        <w:rPr>
          <w:rFonts w:ascii="Calibri" w:eastAsia="Calibri" w:hAnsi="Calibri" w:cs="Calibri"/>
          <w:color w:val="000000"/>
          <w:sz w:val="20"/>
          <w:szCs w:val="20"/>
          <w:lang w:eastAsia="pl-PL"/>
        </w:rPr>
      </w:pPr>
    </w:p>
    <w:p w14:paraId="54526EA9" w14:textId="77777777" w:rsidR="00A64740" w:rsidRDefault="00A64740" w:rsidP="00172143">
      <w:pPr>
        <w:suppressAutoHyphens w:val="0"/>
        <w:spacing w:before="120" w:after="120" w:line="276" w:lineRule="auto"/>
        <w:jc w:val="right"/>
        <w:outlineLvl w:val="1"/>
        <w:rPr>
          <w:rFonts w:ascii="Calibri" w:eastAsia="Calibri" w:hAnsi="Calibri" w:cs="Calibri"/>
          <w:color w:val="000000"/>
          <w:sz w:val="20"/>
          <w:szCs w:val="20"/>
          <w:lang w:eastAsia="pl-PL"/>
        </w:rPr>
      </w:pPr>
    </w:p>
    <w:p w14:paraId="237DDA53" w14:textId="54F7A74B" w:rsidR="00C91C00" w:rsidRPr="00172143" w:rsidRDefault="00C91C00" w:rsidP="00172143">
      <w:pPr>
        <w:suppressAutoHyphens w:val="0"/>
        <w:spacing w:before="120" w:after="120" w:line="276" w:lineRule="auto"/>
        <w:jc w:val="right"/>
        <w:outlineLvl w:val="1"/>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lastRenderedPageBreak/>
        <w:t>Zał</w:t>
      </w:r>
      <w:r w:rsidR="00172143">
        <w:rPr>
          <w:rFonts w:ascii="Calibri" w:eastAsia="Calibri" w:hAnsi="Calibri" w:cs="Calibri"/>
          <w:color w:val="000000"/>
          <w:sz w:val="20"/>
          <w:szCs w:val="20"/>
          <w:lang w:eastAsia="pl-PL"/>
        </w:rPr>
        <w:t>ącznik nr 1.1 – Formularz cenowy</w:t>
      </w:r>
    </w:p>
    <w:p w14:paraId="2E2D7433" w14:textId="77777777" w:rsidR="00C91C00" w:rsidRPr="00C91C00" w:rsidRDefault="00C91C00" w:rsidP="00C91C00">
      <w:pPr>
        <w:suppressAutoHyphens w:val="0"/>
        <w:rPr>
          <w:rFonts w:ascii="Calibri" w:eastAsia="Calibri" w:hAnsi="Calibri" w:cs="Calibri"/>
          <w:sz w:val="20"/>
          <w:szCs w:val="20"/>
          <w:lang w:eastAsia="pl-PL"/>
        </w:rPr>
      </w:pPr>
    </w:p>
    <w:tbl>
      <w:tblPr>
        <w:tblW w:w="9162" w:type="dxa"/>
        <w:jc w:val="center"/>
        <w:tblCellMar>
          <w:left w:w="70" w:type="dxa"/>
          <w:right w:w="70" w:type="dxa"/>
        </w:tblCellMar>
        <w:tblLook w:val="04A0" w:firstRow="1" w:lastRow="0" w:firstColumn="1" w:lastColumn="0" w:noHBand="0" w:noVBand="1"/>
      </w:tblPr>
      <w:tblGrid>
        <w:gridCol w:w="471"/>
        <w:gridCol w:w="5030"/>
        <w:gridCol w:w="1277"/>
        <w:gridCol w:w="1197"/>
        <w:gridCol w:w="1187"/>
      </w:tblGrid>
      <w:tr w:rsidR="00CF21B3" w:rsidRPr="00C91C00" w14:paraId="50D4B431" w14:textId="77777777" w:rsidTr="00AA5708">
        <w:trPr>
          <w:trHeight w:val="738"/>
          <w:jc w:val="center"/>
        </w:trPr>
        <w:tc>
          <w:tcPr>
            <w:tcW w:w="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CF9E66"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Lp.</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FC68AC" w14:textId="0BB95250" w:rsidR="00C91C00" w:rsidRPr="00C91C00" w:rsidRDefault="00370C8F" w:rsidP="00370C8F">
            <w:pPr>
              <w:jc w:val="center"/>
              <w:rPr>
                <w:rFonts w:ascii="Calibri" w:hAnsi="Calibri"/>
                <w:b/>
                <w:bCs/>
                <w:color w:val="000000"/>
                <w:sz w:val="17"/>
                <w:szCs w:val="17"/>
                <w:lang w:eastAsia="pl-PL"/>
              </w:rPr>
            </w:pPr>
            <w:r>
              <w:rPr>
                <w:rFonts w:ascii="Calibri" w:hAnsi="Calibri"/>
                <w:b/>
                <w:bCs/>
                <w:color w:val="000000"/>
                <w:sz w:val="17"/>
                <w:szCs w:val="17"/>
                <w:lang w:eastAsia="pl-PL"/>
              </w:rPr>
              <w:t xml:space="preserve">Wyszczególnienie prac dla </w:t>
            </w:r>
            <w:r w:rsidRPr="00370C8F">
              <w:rPr>
                <w:rFonts w:ascii="Calibri" w:hAnsi="Calibri"/>
                <w:b/>
                <w:bCs/>
                <w:color w:val="000000"/>
                <w:sz w:val="17"/>
                <w:szCs w:val="17"/>
                <w:lang w:eastAsia="pl-PL"/>
              </w:rPr>
              <w:t>agr</w:t>
            </w:r>
            <w:r>
              <w:rPr>
                <w:rFonts w:ascii="Calibri" w:hAnsi="Calibri"/>
                <w:b/>
                <w:bCs/>
                <w:color w:val="000000"/>
                <w:sz w:val="17"/>
                <w:szCs w:val="17"/>
                <w:lang w:eastAsia="pl-PL"/>
              </w:rPr>
              <w:t xml:space="preserve">egatów sprężarkowych AS 55-400 </w:t>
            </w:r>
          </w:p>
        </w:tc>
        <w:tc>
          <w:tcPr>
            <w:tcW w:w="1277" w:type="dxa"/>
            <w:tcBorders>
              <w:top w:val="single" w:sz="8" w:space="0" w:color="000000"/>
              <w:bottom w:val="single" w:sz="8" w:space="0" w:color="000000"/>
              <w:right w:val="single" w:sz="8" w:space="0" w:color="000000"/>
            </w:tcBorders>
            <w:shd w:val="clear" w:color="auto" w:fill="auto"/>
            <w:vAlign w:val="center"/>
          </w:tcPr>
          <w:p w14:paraId="0948827A"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3DC23CB1"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bottom w:val="single" w:sz="8" w:space="0" w:color="000000"/>
              <w:right w:val="single" w:sz="8" w:space="0" w:color="000000"/>
            </w:tcBorders>
            <w:shd w:val="clear" w:color="auto" w:fill="auto"/>
            <w:vAlign w:val="center"/>
          </w:tcPr>
          <w:p w14:paraId="5F9F18E2"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bottom w:val="single" w:sz="8" w:space="0" w:color="000000"/>
              <w:right w:val="single" w:sz="8" w:space="0" w:color="000000"/>
            </w:tcBorders>
            <w:shd w:val="clear" w:color="auto" w:fill="auto"/>
            <w:vAlign w:val="center"/>
          </w:tcPr>
          <w:p w14:paraId="758A73FC"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5B907B3D"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CF21B3" w:rsidRPr="00C91C00" w14:paraId="65EFFC12" w14:textId="77777777" w:rsidTr="00AA5708">
        <w:trPr>
          <w:trHeight w:val="158"/>
          <w:jc w:val="center"/>
        </w:trPr>
        <w:tc>
          <w:tcPr>
            <w:tcW w:w="471" w:type="dxa"/>
            <w:tcBorders>
              <w:left w:val="single" w:sz="8" w:space="0" w:color="000000"/>
              <w:bottom w:val="single" w:sz="8" w:space="0" w:color="000000"/>
              <w:right w:val="single" w:sz="8" w:space="0" w:color="000000"/>
            </w:tcBorders>
            <w:shd w:val="clear" w:color="auto" w:fill="FFFFFF" w:themeFill="background1"/>
            <w:vAlign w:val="center"/>
          </w:tcPr>
          <w:p w14:paraId="0B119E43"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bottom w:val="single" w:sz="8" w:space="0" w:color="000000"/>
              <w:right w:val="single" w:sz="8" w:space="0" w:color="000000"/>
            </w:tcBorders>
            <w:shd w:val="clear" w:color="auto" w:fill="FFFFFF" w:themeFill="background1"/>
            <w:vAlign w:val="center"/>
          </w:tcPr>
          <w:p w14:paraId="3DF11761"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bottom w:val="single" w:sz="8" w:space="0" w:color="000000"/>
              <w:right w:val="single" w:sz="8" w:space="0" w:color="000000"/>
            </w:tcBorders>
            <w:shd w:val="clear" w:color="auto" w:fill="FFFFFF" w:themeFill="background1"/>
            <w:vAlign w:val="center"/>
          </w:tcPr>
          <w:p w14:paraId="651AB010"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bottom w:val="single" w:sz="8" w:space="0" w:color="000000"/>
              <w:right w:val="single" w:sz="8" w:space="0" w:color="000000"/>
            </w:tcBorders>
            <w:shd w:val="clear" w:color="auto" w:fill="FFFFFF" w:themeFill="background1"/>
            <w:vAlign w:val="center"/>
          </w:tcPr>
          <w:p w14:paraId="4BE14F1F"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bottom w:val="single" w:sz="8" w:space="0" w:color="000000"/>
              <w:right w:val="single" w:sz="8" w:space="0" w:color="000000"/>
            </w:tcBorders>
            <w:shd w:val="clear" w:color="auto" w:fill="FFFFFF" w:themeFill="background1"/>
            <w:vAlign w:val="center"/>
          </w:tcPr>
          <w:p w14:paraId="1DA53506"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CF21B3" w:rsidRPr="00C91C00" w14:paraId="45E37B52" w14:textId="77777777" w:rsidTr="00AA5708">
        <w:trPr>
          <w:trHeight w:val="218"/>
          <w:jc w:val="center"/>
        </w:trPr>
        <w:tc>
          <w:tcPr>
            <w:tcW w:w="471" w:type="dxa"/>
            <w:vMerge w:val="restart"/>
            <w:tcBorders>
              <w:left w:val="single" w:sz="8" w:space="0" w:color="000000"/>
              <w:right w:val="single" w:sz="8" w:space="0" w:color="000000"/>
            </w:tcBorders>
            <w:shd w:val="clear" w:color="auto" w:fill="auto"/>
            <w:vAlign w:val="center"/>
          </w:tcPr>
          <w:p w14:paraId="42A63706" w14:textId="77777777" w:rsidR="00C91C00" w:rsidRPr="00C91C00" w:rsidRDefault="00C91C00" w:rsidP="00C91C00">
            <w:pPr>
              <w:jc w:val="center"/>
              <w:rPr>
                <w:rFonts w:ascii="Calibri" w:hAnsi="Calibri"/>
                <w:color w:val="000000"/>
                <w:sz w:val="17"/>
                <w:szCs w:val="17"/>
                <w:lang w:eastAsia="pl-PL"/>
              </w:rPr>
            </w:pPr>
          </w:p>
        </w:tc>
        <w:tc>
          <w:tcPr>
            <w:tcW w:w="5030" w:type="dxa"/>
            <w:tcBorders>
              <w:bottom w:val="single" w:sz="8" w:space="0" w:color="000000"/>
              <w:right w:val="single" w:sz="8" w:space="0" w:color="000000"/>
            </w:tcBorders>
            <w:shd w:val="clear" w:color="auto" w:fill="auto"/>
            <w:vAlign w:val="center"/>
          </w:tcPr>
          <w:p w14:paraId="7D99BE03" w14:textId="77777777" w:rsidR="00C91C00" w:rsidRPr="00C91C00" w:rsidRDefault="00C91C00" w:rsidP="00C91C00">
            <w:pPr>
              <w:jc w:val="center"/>
              <w:rPr>
                <w:rFonts w:ascii="Calibri" w:hAnsi="Calibri"/>
                <w:color w:val="000000"/>
                <w:sz w:val="17"/>
                <w:szCs w:val="17"/>
                <w:u w:val="single"/>
                <w:lang w:eastAsia="pl-PL"/>
              </w:rPr>
            </w:pPr>
            <w:r w:rsidRPr="00C91C00">
              <w:rPr>
                <w:rFonts w:ascii="Calibri" w:hAnsi="Calibri"/>
                <w:color w:val="000000"/>
                <w:sz w:val="17"/>
                <w:szCs w:val="17"/>
                <w:u w:val="single"/>
                <w:lang w:eastAsia="pl-PL"/>
              </w:rPr>
              <w:t>ZAKRES  PODSTAWOWY</w:t>
            </w:r>
          </w:p>
        </w:tc>
        <w:tc>
          <w:tcPr>
            <w:tcW w:w="1277" w:type="dxa"/>
            <w:vMerge w:val="restart"/>
            <w:tcBorders>
              <w:left w:val="single" w:sz="8" w:space="0" w:color="000000"/>
              <w:right w:val="single" w:sz="8" w:space="0" w:color="000000"/>
            </w:tcBorders>
            <w:shd w:val="clear" w:color="auto" w:fill="auto"/>
            <w:vAlign w:val="center"/>
          </w:tcPr>
          <w:p w14:paraId="0E1B7B52" w14:textId="77777777" w:rsidR="00C91C00" w:rsidRPr="00C91C00" w:rsidRDefault="00C91C00" w:rsidP="00C91C00">
            <w:pPr>
              <w:jc w:val="center"/>
              <w:rPr>
                <w:rFonts w:ascii="Calibri" w:hAnsi="Calibri"/>
                <w:color w:val="000000"/>
                <w:sz w:val="17"/>
                <w:szCs w:val="17"/>
                <w:lang w:eastAsia="pl-PL"/>
              </w:rPr>
            </w:pPr>
            <w:r w:rsidRPr="00C91C00">
              <w:rPr>
                <w:rFonts w:ascii="Calibri" w:hAnsi="Calibri"/>
                <w:color w:val="000000"/>
                <w:sz w:val="17"/>
                <w:szCs w:val="17"/>
                <w:lang w:eastAsia="pl-PL"/>
              </w:rPr>
              <w:t>100,00%</w:t>
            </w:r>
          </w:p>
        </w:tc>
        <w:tc>
          <w:tcPr>
            <w:tcW w:w="1197" w:type="dxa"/>
            <w:vMerge w:val="restart"/>
            <w:tcBorders>
              <w:left w:val="single" w:sz="8" w:space="0" w:color="000000"/>
              <w:right w:val="single" w:sz="8" w:space="0" w:color="000000"/>
            </w:tcBorders>
            <w:shd w:val="clear" w:color="auto" w:fill="auto"/>
            <w:vAlign w:val="center"/>
          </w:tcPr>
          <w:p w14:paraId="4F56A093" w14:textId="77777777" w:rsidR="00C91C00" w:rsidRPr="00C91C00" w:rsidRDefault="00C91C00" w:rsidP="00C91C00">
            <w:pPr>
              <w:jc w:val="center"/>
              <w:rPr>
                <w:rFonts w:ascii="Calibri" w:hAnsi="Calibri"/>
                <w:color w:val="000000"/>
                <w:sz w:val="17"/>
                <w:szCs w:val="17"/>
                <w:lang w:eastAsia="pl-PL"/>
              </w:rPr>
            </w:pPr>
          </w:p>
        </w:tc>
        <w:tc>
          <w:tcPr>
            <w:tcW w:w="1187" w:type="dxa"/>
            <w:vMerge w:val="restart"/>
            <w:tcBorders>
              <w:left w:val="single" w:sz="8" w:space="0" w:color="000000"/>
              <w:right w:val="single" w:sz="8" w:space="0" w:color="000000"/>
            </w:tcBorders>
            <w:shd w:val="clear" w:color="auto" w:fill="auto"/>
            <w:vAlign w:val="center"/>
          </w:tcPr>
          <w:p w14:paraId="495B128D" w14:textId="77777777" w:rsidR="00C91C00" w:rsidRPr="00C91C00" w:rsidRDefault="00C91C00" w:rsidP="00C91C00">
            <w:pPr>
              <w:jc w:val="center"/>
              <w:rPr>
                <w:rFonts w:ascii="Calibri" w:hAnsi="Calibri"/>
                <w:color w:val="000000"/>
                <w:sz w:val="17"/>
                <w:szCs w:val="17"/>
                <w:lang w:eastAsia="pl-PL"/>
              </w:rPr>
            </w:pPr>
          </w:p>
        </w:tc>
      </w:tr>
      <w:tr w:rsidR="00CF21B3" w:rsidRPr="00C91C00" w14:paraId="2CA0F568" w14:textId="77777777" w:rsidTr="00370C8F">
        <w:trPr>
          <w:trHeight w:val="1960"/>
          <w:jc w:val="center"/>
        </w:trPr>
        <w:tc>
          <w:tcPr>
            <w:tcW w:w="471" w:type="dxa"/>
            <w:vMerge/>
            <w:tcBorders>
              <w:left w:val="single" w:sz="8" w:space="0" w:color="000000"/>
              <w:right w:val="single" w:sz="8" w:space="0" w:color="000000"/>
            </w:tcBorders>
            <w:vAlign w:val="center"/>
          </w:tcPr>
          <w:p w14:paraId="42FED94C" w14:textId="77777777" w:rsidR="00C91C00" w:rsidRPr="00C91C00" w:rsidRDefault="00C91C00" w:rsidP="00C91C00">
            <w:pPr>
              <w:jc w:val="both"/>
              <w:rPr>
                <w:rFonts w:ascii="Calibri" w:hAnsi="Calibri"/>
                <w:color w:val="000000"/>
                <w:sz w:val="17"/>
                <w:szCs w:val="17"/>
                <w:lang w:eastAsia="pl-PL"/>
              </w:rPr>
            </w:pPr>
          </w:p>
        </w:tc>
        <w:tc>
          <w:tcPr>
            <w:tcW w:w="5030" w:type="dxa"/>
            <w:tcBorders>
              <w:right w:val="single" w:sz="8" w:space="0" w:color="000000"/>
            </w:tcBorders>
            <w:shd w:val="clear" w:color="auto" w:fill="auto"/>
            <w:vAlign w:val="center"/>
          </w:tcPr>
          <w:p w14:paraId="558835D6"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mycie zespołu wytwarzania i uzdatniania sprężonego powietrza,</w:t>
            </w:r>
          </w:p>
          <w:p w14:paraId="65863E43"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osłon,</w:t>
            </w:r>
          </w:p>
          <w:p w14:paraId="6A0F8347"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elementów mocujących agregat sprężarkowy,</w:t>
            </w:r>
          </w:p>
          <w:p w14:paraId="702C2D0E"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przyłączy elektrycznych,</w:t>
            </w:r>
          </w:p>
          <w:p w14:paraId="69C9725C"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uzupełnianie uszkodzonych powłok lakierniczych,</w:t>
            </w:r>
          </w:p>
          <w:p w14:paraId="7035326C"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układu,</w:t>
            </w:r>
          </w:p>
          <w:p w14:paraId="43DC54DE"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przewodów elastycznych pneumatycznych oraz hydraulicznych,</w:t>
            </w:r>
          </w:p>
          <w:p w14:paraId="76B09765"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wkładów filtrujących wszystkich filtrów sprężonego powietrza oraz ich uszczelnień,</w:t>
            </w:r>
          </w:p>
          <w:p w14:paraId="6FACFA38"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filtra odpylającego,</w:t>
            </w:r>
          </w:p>
          <w:p w14:paraId="5A083259"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usuwanie oleju,</w:t>
            </w:r>
          </w:p>
          <w:p w14:paraId="078071DA"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oleju wraz z filtrem,</w:t>
            </w:r>
          </w:p>
          <w:p w14:paraId="659C72CA"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wkładu separatora,</w:t>
            </w:r>
          </w:p>
          <w:p w14:paraId="3DEC8ADF"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powietrza,</w:t>
            </w:r>
          </w:p>
          <w:p w14:paraId="36985E89"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regeneracja osuszacza adsorpcyjnego,</w:t>
            </w:r>
          </w:p>
          <w:p w14:paraId="0E6F793A"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łącznika elastycznego sprzęgła,</w:t>
            </w:r>
          </w:p>
          <w:p w14:paraId="658A562C"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osiowania sprzęgła,</w:t>
            </w:r>
          </w:p>
          <w:p w14:paraId="0718C75B"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chłodnicy,</w:t>
            </w:r>
          </w:p>
          <w:p w14:paraId="5CA49AB7"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sterownika układu,</w:t>
            </w:r>
          </w:p>
          <w:p w14:paraId="31D04236"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układu,</w:t>
            </w:r>
          </w:p>
          <w:p w14:paraId="1D88E264"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oleju,</w:t>
            </w:r>
          </w:p>
          <w:p w14:paraId="2761E8D3"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zalanie stopnia sprężarkowego nowym olejem,</w:t>
            </w:r>
          </w:p>
          <w:p w14:paraId="722DBFF7"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rezystancji uzwojeń silników elektrycznych,</w:t>
            </w:r>
          </w:p>
          <w:p w14:paraId="602A5459"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kierunków obrotów silnika sprężarki oraz wentylatora,</w:t>
            </w:r>
          </w:p>
          <w:p w14:paraId="52F2D0A5"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uaktualnienie oprogramowania sterownika zespołu wytwarzania i uzdatniania sprężonego powietrza,</w:t>
            </w:r>
          </w:p>
          <w:p w14:paraId="483B1C83"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osłon,</w:t>
            </w:r>
          </w:p>
          <w:p w14:paraId="1EC1ADE0" w14:textId="77777777" w:rsidR="00370C8F"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pomiar wydatku stopnia zespołu,</w:t>
            </w:r>
          </w:p>
          <w:p w14:paraId="42B8C63C" w14:textId="255C6458" w:rsidR="00172143" w:rsidRPr="00370C8F" w:rsidRDefault="00370C8F" w:rsidP="00DA76F1">
            <w:pPr>
              <w:widowControl w:val="0"/>
              <w:numPr>
                <w:ilvl w:val="0"/>
                <w:numId w:val="66"/>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układu na zgodność z WTO.</w:t>
            </w:r>
          </w:p>
        </w:tc>
        <w:tc>
          <w:tcPr>
            <w:tcW w:w="1277" w:type="dxa"/>
            <w:vMerge/>
            <w:tcBorders>
              <w:left w:val="single" w:sz="8" w:space="0" w:color="000000"/>
              <w:right w:val="single" w:sz="8" w:space="0" w:color="000000"/>
            </w:tcBorders>
            <w:vAlign w:val="center"/>
          </w:tcPr>
          <w:p w14:paraId="4599B5FA" w14:textId="77777777" w:rsidR="00C91C00" w:rsidRPr="00C91C00" w:rsidRDefault="00C91C00" w:rsidP="00C91C00">
            <w:pPr>
              <w:jc w:val="both"/>
              <w:rPr>
                <w:rFonts w:ascii="Calibri" w:hAnsi="Calibri"/>
                <w:color w:val="000000"/>
                <w:sz w:val="17"/>
                <w:szCs w:val="17"/>
                <w:lang w:eastAsia="pl-PL"/>
              </w:rPr>
            </w:pPr>
          </w:p>
        </w:tc>
        <w:tc>
          <w:tcPr>
            <w:tcW w:w="1197" w:type="dxa"/>
            <w:vMerge/>
            <w:tcBorders>
              <w:left w:val="single" w:sz="8" w:space="0" w:color="000000"/>
              <w:right w:val="single" w:sz="8" w:space="0" w:color="000000"/>
            </w:tcBorders>
            <w:vAlign w:val="center"/>
          </w:tcPr>
          <w:p w14:paraId="34E70AEB" w14:textId="77777777" w:rsidR="00C91C00" w:rsidRPr="00C91C00" w:rsidRDefault="00C91C00" w:rsidP="00C91C00">
            <w:pPr>
              <w:jc w:val="both"/>
              <w:rPr>
                <w:rFonts w:ascii="Calibri" w:hAnsi="Calibri"/>
                <w:color w:val="000000"/>
                <w:sz w:val="17"/>
                <w:szCs w:val="17"/>
                <w:lang w:eastAsia="pl-PL"/>
              </w:rPr>
            </w:pPr>
          </w:p>
        </w:tc>
        <w:tc>
          <w:tcPr>
            <w:tcW w:w="1187" w:type="dxa"/>
            <w:vMerge/>
            <w:tcBorders>
              <w:left w:val="single" w:sz="8" w:space="0" w:color="000000"/>
              <w:right w:val="single" w:sz="8" w:space="0" w:color="000000"/>
            </w:tcBorders>
            <w:vAlign w:val="center"/>
          </w:tcPr>
          <w:p w14:paraId="1E9A9DB5" w14:textId="77777777" w:rsidR="00C91C00" w:rsidRPr="00C91C00" w:rsidRDefault="00C91C00" w:rsidP="00C91C00">
            <w:pPr>
              <w:jc w:val="both"/>
              <w:rPr>
                <w:rFonts w:ascii="Calibri" w:hAnsi="Calibri"/>
                <w:color w:val="000000"/>
                <w:sz w:val="17"/>
                <w:szCs w:val="17"/>
                <w:lang w:eastAsia="pl-PL"/>
              </w:rPr>
            </w:pPr>
          </w:p>
        </w:tc>
      </w:tr>
      <w:tr w:rsidR="00CF21B3" w:rsidRPr="00C91C00" w14:paraId="283E83DA" w14:textId="77777777" w:rsidTr="00172143">
        <w:trPr>
          <w:trHeight w:val="393"/>
          <w:jc w:val="center"/>
        </w:trPr>
        <w:tc>
          <w:tcPr>
            <w:tcW w:w="471" w:type="dxa"/>
            <w:tcBorders>
              <w:top w:val="single" w:sz="8" w:space="0" w:color="000000"/>
              <w:left w:val="single" w:sz="8" w:space="0" w:color="000000"/>
              <w:bottom w:val="single" w:sz="4" w:space="0" w:color="auto"/>
              <w:right w:val="single" w:sz="4" w:space="0" w:color="000000"/>
            </w:tcBorders>
            <w:shd w:val="clear" w:color="auto" w:fill="92CDDC" w:themeFill="accent5" w:themeFillTint="99"/>
            <w:vAlign w:val="center"/>
          </w:tcPr>
          <w:p w14:paraId="35F369A7"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A 1</w:t>
            </w:r>
          </w:p>
        </w:tc>
        <w:tc>
          <w:tcPr>
            <w:tcW w:w="7504" w:type="dxa"/>
            <w:gridSpan w:val="3"/>
            <w:tcBorders>
              <w:top w:val="single" w:sz="8" w:space="0" w:color="000000"/>
              <w:left w:val="single" w:sz="4" w:space="0" w:color="000000"/>
              <w:bottom w:val="single" w:sz="4" w:space="0" w:color="auto"/>
              <w:right w:val="single" w:sz="8" w:space="0" w:color="000000"/>
            </w:tcBorders>
            <w:shd w:val="clear" w:color="auto" w:fill="92CDDC" w:themeFill="accent5" w:themeFillTint="99"/>
            <w:vAlign w:val="center"/>
          </w:tcPr>
          <w:p w14:paraId="56290176"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Zakres rewizyjny dla 1 szt.</w:t>
            </w:r>
          </w:p>
        </w:tc>
        <w:tc>
          <w:tcPr>
            <w:tcW w:w="1187" w:type="dxa"/>
            <w:tcBorders>
              <w:top w:val="single" w:sz="8" w:space="0" w:color="000000"/>
              <w:bottom w:val="single" w:sz="4" w:space="0" w:color="auto"/>
              <w:right w:val="single" w:sz="8" w:space="0" w:color="000000"/>
            </w:tcBorders>
            <w:shd w:val="clear" w:color="auto" w:fill="92CDDC" w:themeFill="accent5" w:themeFillTint="99"/>
            <w:vAlign w:val="center"/>
          </w:tcPr>
          <w:p w14:paraId="7E29E4E1"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172143" w:rsidRPr="00C91C00" w14:paraId="54839DA5" w14:textId="77777777" w:rsidTr="00172143">
        <w:trPr>
          <w:trHeight w:val="409"/>
          <w:jc w:val="center"/>
        </w:trPr>
        <w:tc>
          <w:tcPr>
            <w:tcW w:w="471" w:type="dxa"/>
            <w:tcBorders>
              <w:top w:val="single" w:sz="4" w:space="0" w:color="auto"/>
              <w:left w:val="single" w:sz="8" w:space="0" w:color="000000"/>
              <w:bottom w:val="single" w:sz="8" w:space="0" w:color="000000"/>
              <w:right w:val="single" w:sz="4" w:space="0" w:color="000000"/>
            </w:tcBorders>
            <w:shd w:val="clear" w:color="auto" w:fill="92CDDC" w:themeFill="accent5" w:themeFillTint="99"/>
            <w:vAlign w:val="center"/>
          </w:tcPr>
          <w:p w14:paraId="3F4FF9F6" w14:textId="5843B2E2" w:rsidR="00172143" w:rsidRPr="00C91C00" w:rsidRDefault="00172143" w:rsidP="00C91C00">
            <w:pPr>
              <w:jc w:val="both"/>
              <w:rPr>
                <w:rFonts w:ascii="Calibri" w:hAnsi="Calibri"/>
                <w:b/>
                <w:bCs/>
                <w:color w:val="000000"/>
                <w:sz w:val="17"/>
                <w:szCs w:val="17"/>
                <w:lang w:eastAsia="pl-PL"/>
              </w:rPr>
            </w:pPr>
            <w:r>
              <w:rPr>
                <w:rFonts w:ascii="Calibri" w:hAnsi="Calibri"/>
                <w:b/>
                <w:bCs/>
                <w:color w:val="000000"/>
                <w:sz w:val="17"/>
                <w:szCs w:val="17"/>
                <w:lang w:eastAsia="pl-PL"/>
              </w:rPr>
              <w:t>B1</w:t>
            </w:r>
          </w:p>
        </w:tc>
        <w:tc>
          <w:tcPr>
            <w:tcW w:w="7504" w:type="dxa"/>
            <w:gridSpan w:val="3"/>
            <w:tcBorders>
              <w:top w:val="single" w:sz="4" w:space="0" w:color="auto"/>
              <w:left w:val="single" w:sz="4" w:space="0" w:color="000000"/>
              <w:bottom w:val="single" w:sz="8" w:space="0" w:color="000000"/>
              <w:right w:val="single" w:sz="8" w:space="0" w:color="000000"/>
            </w:tcBorders>
            <w:shd w:val="clear" w:color="auto" w:fill="92CDDC" w:themeFill="accent5" w:themeFillTint="99"/>
            <w:vAlign w:val="center"/>
          </w:tcPr>
          <w:p w14:paraId="7A3532F2" w14:textId="73481A11" w:rsidR="00172143" w:rsidRPr="00C91C00" w:rsidRDefault="00172143" w:rsidP="00370C8F">
            <w:pPr>
              <w:jc w:val="both"/>
              <w:rPr>
                <w:rFonts w:ascii="Calibri" w:hAnsi="Calibri"/>
                <w:b/>
                <w:bCs/>
                <w:color w:val="000000"/>
                <w:sz w:val="17"/>
                <w:szCs w:val="17"/>
                <w:lang w:eastAsia="pl-PL"/>
              </w:rPr>
            </w:pPr>
            <w:r>
              <w:rPr>
                <w:rFonts w:ascii="Calibri" w:hAnsi="Calibri"/>
                <w:b/>
                <w:bCs/>
                <w:color w:val="000000"/>
                <w:sz w:val="17"/>
                <w:szCs w:val="17"/>
                <w:lang w:eastAsia="pl-PL"/>
              </w:rPr>
              <w:t xml:space="preserve">Zakres rewizyjny dla </w:t>
            </w:r>
            <w:r w:rsidR="00370C8F">
              <w:rPr>
                <w:rFonts w:ascii="Calibri" w:hAnsi="Calibri"/>
                <w:b/>
                <w:bCs/>
                <w:color w:val="000000"/>
                <w:sz w:val="17"/>
                <w:szCs w:val="17"/>
                <w:lang w:eastAsia="pl-PL"/>
              </w:rPr>
              <w:t>8</w:t>
            </w:r>
            <w:r>
              <w:rPr>
                <w:rFonts w:ascii="Calibri" w:hAnsi="Calibri"/>
                <w:b/>
                <w:bCs/>
                <w:color w:val="000000"/>
                <w:sz w:val="17"/>
                <w:szCs w:val="17"/>
                <w:lang w:eastAsia="pl-PL"/>
              </w:rPr>
              <w:t>szt.</w:t>
            </w:r>
          </w:p>
        </w:tc>
        <w:tc>
          <w:tcPr>
            <w:tcW w:w="1187" w:type="dxa"/>
            <w:tcBorders>
              <w:top w:val="single" w:sz="4" w:space="0" w:color="auto"/>
              <w:bottom w:val="single" w:sz="8" w:space="0" w:color="000000"/>
              <w:right w:val="single" w:sz="8" w:space="0" w:color="000000"/>
            </w:tcBorders>
            <w:shd w:val="clear" w:color="auto" w:fill="92CDDC" w:themeFill="accent5" w:themeFillTint="99"/>
            <w:vAlign w:val="center"/>
          </w:tcPr>
          <w:p w14:paraId="65F07349" w14:textId="670A4EFF" w:rsidR="00172143" w:rsidRPr="00C91C00" w:rsidRDefault="00172143"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CF21B3" w:rsidRPr="00C91C00" w14:paraId="26450B1C" w14:textId="77777777" w:rsidTr="00AA5708">
        <w:trPr>
          <w:trHeight w:val="300"/>
          <w:jc w:val="center"/>
        </w:trPr>
        <w:tc>
          <w:tcPr>
            <w:tcW w:w="47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A0C58BD"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Lp.</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6B53356" w14:textId="05297985"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 xml:space="preserve">Wyszczególnienie prac dodatkowych dla </w:t>
            </w:r>
            <w:r w:rsidR="00370C8F" w:rsidRPr="00370C8F">
              <w:rPr>
                <w:rFonts w:ascii="Calibri" w:hAnsi="Calibri"/>
                <w:b/>
                <w:bCs/>
                <w:color w:val="000000"/>
                <w:sz w:val="17"/>
                <w:szCs w:val="17"/>
                <w:lang w:eastAsia="pl-PL"/>
              </w:rPr>
              <w:t>agregatów sprężarkowych AS 55-400</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07F3A92"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7BF69BB9"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3EC0FA40"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C4D2E6A"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07FA3EBA"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CF21B3" w:rsidRPr="00C91C00" w14:paraId="33149DB1" w14:textId="77777777" w:rsidTr="00AA5708">
        <w:trPr>
          <w:trHeight w:val="300"/>
          <w:jc w:val="center"/>
        </w:trPr>
        <w:tc>
          <w:tcPr>
            <w:tcW w:w="471"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41C80B16"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325E23A2"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6089D31E"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22751ADD"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01945885" w14:textId="77777777" w:rsidR="00C91C00" w:rsidRPr="00C91C00" w:rsidRDefault="00C91C00" w:rsidP="00C91C00">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370C8F" w:rsidRPr="0023173C" w14:paraId="4B905058"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38F24BB2"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1.</w:t>
            </w:r>
          </w:p>
        </w:tc>
        <w:tc>
          <w:tcPr>
            <w:tcW w:w="5030" w:type="dxa"/>
            <w:tcBorders>
              <w:bottom w:val="single" w:sz="8" w:space="0" w:color="000000"/>
            </w:tcBorders>
            <w:shd w:val="clear" w:color="auto" w:fill="auto"/>
            <w:vAlign w:val="bottom"/>
          </w:tcPr>
          <w:p w14:paraId="424EBA14" w14:textId="71F7C4B2"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 xml:space="preserve">Stopień sprężarkowy </w:t>
            </w:r>
            <w:proofErr w:type="spellStart"/>
            <w:r w:rsidRPr="00370C8F">
              <w:rPr>
                <w:rFonts w:ascii="Calibri" w:hAnsi="Calibri" w:cs="Calibri"/>
                <w:color w:val="000000"/>
                <w:sz w:val="20"/>
              </w:rPr>
              <w:t>Tempest</w:t>
            </w:r>
            <w:proofErr w:type="spellEnd"/>
            <w:r w:rsidRPr="00370C8F">
              <w:rPr>
                <w:rFonts w:ascii="Calibri" w:hAnsi="Calibri" w:cs="Calibri"/>
                <w:color w:val="000000"/>
                <w:sz w:val="20"/>
              </w:rPr>
              <w:t xml:space="preserve"> 6G   i=1,25</w:t>
            </w:r>
          </w:p>
        </w:tc>
        <w:tc>
          <w:tcPr>
            <w:tcW w:w="1277" w:type="dxa"/>
            <w:tcBorders>
              <w:left w:val="single" w:sz="8" w:space="0" w:color="000000"/>
              <w:bottom w:val="single" w:sz="8" w:space="0" w:color="000000"/>
              <w:right w:val="single" w:sz="8" w:space="0" w:color="000000"/>
            </w:tcBorders>
            <w:shd w:val="clear" w:color="auto" w:fill="auto"/>
            <w:vAlign w:val="center"/>
          </w:tcPr>
          <w:p w14:paraId="61455B4B" w14:textId="38E3866D"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3CCC37C5"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1844D26" w14:textId="77777777" w:rsidR="00370C8F" w:rsidRPr="00C91C00" w:rsidRDefault="00370C8F" w:rsidP="00C91C00">
            <w:pPr>
              <w:jc w:val="both"/>
              <w:rPr>
                <w:rFonts w:ascii="Calibri" w:hAnsi="Calibri"/>
                <w:color w:val="000000"/>
                <w:sz w:val="17"/>
                <w:szCs w:val="17"/>
                <w:lang w:eastAsia="pl-PL"/>
              </w:rPr>
            </w:pPr>
          </w:p>
        </w:tc>
      </w:tr>
      <w:tr w:rsidR="00370C8F" w:rsidRPr="00C91C00" w14:paraId="3DFBD801"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7A6719E1"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2.</w:t>
            </w:r>
          </w:p>
        </w:tc>
        <w:tc>
          <w:tcPr>
            <w:tcW w:w="5030" w:type="dxa"/>
            <w:tcBorders>
              <w:bottom w:val="single" w:sz="8" w:space="0" w:color="000000"/>
            </w:tcBorders>
            <w:shd w:val="clear" w:color="auto" w:fill="auto"/>
            <w:vAlign w:val="bottom"/>
          </w:tcPr>
          <w:p w14:paraId="6058D734" w14:textId="4941C897"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 xml:space="preserve">Uszczelnienie wału </w:t>
            </w:r>
            <w:proofErr w:type="spellStart"/>
            <w:r w:rsidRPr="00370C8F">
              <w:rPr>
                <w:rFonts w:ascii="Calibri" w:hAnsi="Calibri" w:cs="Calibri"/>
                <w:color w:val="000000"/>
                <w:sz w:val="20"/>
              </w:rPr>
              <w:t>Tempest</w:t>
            </w:r>
            <w:proofErr w:type="spellEnd"/>
            <w:r w:rsidRPr="00370C8F">
              <w:rPr>
                <w:rFonts w:ascii="Calibri" w:hAnsi="Calibri" w:cs="Calibri"/>
                <w:color w:val="000000"/>
                <w:sz w:val="20"/>
              </w:rPr>
              <w:t xml:space="preserve"> E06</w:t>
            </w:r>
          </w:p>
        </w:tc>
        <w:tc>
          <w:tcPr>
            <w:tcW w:w="1277" w:type="dxa"/>
            <w:tcBorders>
              <w:left w:val="single" w:sz="8" w:space="0" w:color="000000"/>
              <w:bottom w:val="single" w:sz="8" w:space="0" w:color="000000"/>
              <w:right w:val="single" w:sz="8" w:space="0" w:color="000000"/>
            </w:tcBorders>
            <w:shd w:val="clear" w:color="auto" w:fill="auto"/>
            <w:vAlign w:val="center"/>
          </w:tcPr>
          <w:p w14:paraId="4B44D981" w14:textId="0BA8E409"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2B590E1E"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127F7017" w14:textId="77777777" w:rsidR="00370C8F" w:rsidRPr="00C91C00" w:rsidRDefault="00370C8F" w:rsidP="00C91C00">
            <w:pPr>
              <w:jc w:val="both"/>
              <w:rPr>
                <w:rFonts w:ascii="Calibri" w:hAnsi="Calibri"/>
                <w:color w:val="000000"/>
                <w:sz w:val="17"/>
                <w:szCs w:val="17"/>
                <w:lang w:eastAsia="pl-PL"/>
              </w:rPr>
            </w:pPr>
          </w:p>
        </w:tc>
      </w:tr>
      <w:tr w:rsidR="00370C8F" w:rsidRPr="00C91C00" w14:paraId="3B61CCF5"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19A7A4E"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3.</w:t>
            </w:r>
          </w:p>
        </w:tc>
        <w:tc>
          <w:tcPr>
            <w:tcW w:w="5030" w:type="dxa"/>
            <w:tcBorders>
              <w:bottom w:val="single" w:sz="8" w:space="0" w:color="000000"/>
            </w:tcBorders>
            <w:shd w:val="clear" w:color="auto" w:fill="auto"/>
            <w:vAlign w:val="bottom"/>
          </w:tcPr>
          <w:p w14:paraId="1E52B0F2" w14:textId="7BB9204B"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Zawór spustu powietrza separatora oleju</w:t>
            </w:r>
          </w:p>
        </w:tc>
        <w:tc>
          <w:tcPr>
            <w:tcW w:w="1277" w:type="dxa"/>
            <w:tcBorders>
              <w:left w:val="single" w:sz="8" w:space="0" w:color="000000"/>
              <w:bottom w:val="single" w:sz="8" w:space="0" w:color="000000"/>
              <w:right w:val="single" w:sz="8" w:space="0" w:color="000000"/>
            </w:tcBorders>
            <w:shd w:val="clear" w:color="auto" w:fill="auto"/>
            <w:vAlign w:val="center"/>
          </w:tcPr>
          <w:p w14:paraId="655AE6A4" w14:textId="6940D7FA"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B4F05CB"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519E2798" w14:textId="77777777" w:rsidR="00370C8F" w:rsidRPr="00C91C00" w:rsidRDefault="00370C8F" w:rsidP="00C91C00">
            <w:pPr>
              <w:jc w:val="both"/>
              <w:rPr>
                <w:rFonts w:ascii="Calibri" w:hAnsi="Calibri"/>
                <w:color w:val="000000"/>
                <w:sz w:val="17"/>
                <w:szCs w:val="17"/>
                <w:lang w:eastAsia="pl-PL"/>
              </w:rPr>
            </w:pPr>
          </w:p>
        </w:tc>
      </w:tr>
      <w:tr w:rsidR="00370C8F" w:rsidRPr="00C91C00" w14:paraId="2AF30770"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3200AB92"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4.</w:t>
            </w:r>
          </w:p>
        </w:tc>
        <w:tc>
          <w:tcPr>
            <w:tcW w:w="5030" w:type="dxa"/>
            <w:tcBorders>
              <w:bottom w:val="single" w:sz="8" w:space="0" w:color="000000"/>
            </w:tcBorders>
            <w:shd w:val="clear" w:color="auto" w:fill="auto"/>
            <w:vAlign w:val="bottom"/>
          </w:tcPr>
          <w:p w14:paraId="5EC2CE56" w14:textId="0818DC7A"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oryginalna</w:t>
            </w:r>
          </w:p>
        </w:tc>
        <w:tc>
          <w:tcPr>
            <w:tcW w:w="1277" w:type="dxa"/>
            <w:tcBorders>
              <w:left w:val="single" w:sz="8" w:space="0" w:color="000000"/>
              <w:bottom w:val="single" w:sz="8" w:space="0" w:color="000000"/>
              <w:right w:val="single" w:sz="8" w:space="0" w:color="000000"/>
            </w:tcBorders>
            <w:shd w:val="clear" w:color="auto" w:fill="auto"/>
            <w:vAlign w:val="center"/>
          </w:tcPr>
          <w:p w14:paraId="7272B253" w14:textId="77AA8030"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3530085F"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EBE05D9" w14:textId="77777777" w:rsidR="00370C8F" w:rsidRPr="00C91C00" w:rsidRDefault="00370C8F" w:rsidP="00C91C00">
            <w:pPr>
              <w:jc w:val="both"/>
              <w:rPr>
                <w:rFonts w:ascii="Calibri" w:hAnsi="Calibri"/>
                <w:color w:val="000000"/>
                <w:sz w:val="17"/>
                <w:szCs w:val="17"/>
                <w:lang w:eastAsia="pl-PL"/>
              </w:rPr>
            </w:pPr>
          </w:p>
        </w:tc>
      </w:tr>
      <w:tr w:rsidR="00370C8F" w:rsidRPr="00C91C00" w14:paraId="1A235D1A"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871109B"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lastRenderedPageBreak/>
              <w:t>5.</w:t>
            </w:r>
          </w:p>
        </w:tc>
        <w:tc>
          <w:tcPr>
            <w:tcW w:w="5030" w:type="dxa"/>
            <w:tcBorders>
              <w:bottom w:val="single" w:sz="8" w:space="0" w:color="000000"/>
            </w:tcBorders>
            <w:shd w:val="clear" w:color="auto" w:fill="auto"/>
            <w:vAlign w:val="bottom"/>
          </w:tcPr>
          <w:p w14:paraId="3496D7A3" w14:textId="3CCEF848"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zamiennik</w:t>
            </w:r>
          </w:p>
        </w:tc>
        <w:tc>
          <w:tcPr>
            <w:tcW w:w="1277" w:type="dxa"/>
            <w:tcBorders>
              <w:left w:val="single" w:sz="8" w:space="0" w:color="000000"/>
              <w:bottom w:val="single" w:sz="8" w:space="0" w:color="000000"/>
              <w:right w:val="single" w:sz="8" w:space="0" w:color="000000"/>
            </w:tcBorders>
            <w:shd w:val="clear" w:color="auto" w:fill="auto"/>
            <w:vAlign w:val="center"/>
          </w:tcPr>
          <w:p w14:paraId="19DB4D14" w14:textId="6304A0A1"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0D28A8F9"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6BE70E7A" w14:textId="77777777" w:rsidR="00370C8F" w:rsidRPr="00C91C00" w:rsidRDefault="00370C8F" w:rsidP="00C91C00">
            <w:pPr>
              <w:jc w:val="both"/>
              <w:rPr>
                <w:rFonts w:ascii="Calibri" w:hAnsi="Calibri"/>
                <w:color w:val="000000"/>
                <w:sz w:val="17"/>
                <w:szCs w:val="17"/>
                <w:lang w:eastAsia="pl-PL"/>
              </w:rPr>
            </w:pPr>
          </w:p>
        </w:tc>
      </w:tr>
      <w:tr w:rsidR="00370C8F" w:rsidRPr="0023173C" w14:paraId="25712A29"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59B76ECF"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6.</w:t>
            </w:r>
          </w:p>
        </w:tc>
        <w:tc>
          <w:tcPr>
            <w:tcW w:w="5030" w:type="dxa"/>
            <w:tcBorders>
              <w:bottom w:val="single" w:sz="8" w:space="0" w:color="000000"/>
            </w:tcBorders>
            <w:shd w:val="clear" w:color="auto" w:fill="auto"/>
            <w:vAlign w:val="bottom"/>
          </w:tcPr>
          <w:p w14:paraId="6D22D629" w14:textId="6B17B254"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Silnik elektryczny 7,5 kW kołnierzowy / na łapach</w:t>
            </w:r>
          </w:p>
        </w:tc>
        <w:tc>
          <w:tcPr>
            <w:tcW w:w="1277" w:type="dxa"/>
            <w:tcBorders>
              <w:left w:val="single" w:sz="8" w:space="0" w:color="000000"/>
              <w:bottom w:val="single" w:sz="8" w:space="0" w:color="000000"/>
              <w:right w:val="single" w:sz="8" w:space="0" w:color="000000"/>
            </w:tcBorders>
            <w:shd w:val="clear" w:color="auto" w:fill="auto"/>
            <w:vAlign w:val="center"/>
          </w:tcPr>
          <w:p w14:paraId="6C7ED05D" w14:textId="43932F9B"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580C6829"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6F04C7C8" w14:textId="77777777" w:rsidR="00370C8F" w:rsidRPr="00C91C00" w:rsidRDefault="00370C8F" w:rsidP="00C91C00">
            <w:pPr>
              <w:jc w:val="both"/>
              <w:rPr>
                <w:rFonts w:ascii="Calibri" w:hAnsi="Calibri"/>
                <w:color w:val="000000"/>
                <w:sz w:val="17"/>
                <w:szCs w:val="17"/>
                <w:lang w:eastAsia="pl-PL"/>
              </w:rPr>
            </w:pPr>
          </w:p>
        </w:tc>
      </w:tr>
      <w:tr w:rsidR="00370C8F" w:rsidRPr="00C91C00" w14:paraId="22BB022F"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16B2CF5"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7.</w:t>
            </w:r>
          </w:p>
        </w:tc>
        <w:tc>
          <w:tcPr>
            <w:tcW w:w="5030" w:type="dxa"/>
            <w:tcBorders>
              <w:bottom w:val="single" w:sz="8" w:space="0" w:color="000000"/>
            </w:tcBorders>
            <w:shd w:val="clear" w:color="auto" w:fill="auto"/>
            <w:vAlign w:val="bottom"/>
          </w:tcPr>
          <w:p w14:paraId="07A8601D" w14:textId="072127FF"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Chłodnica 7,5 kW</w:t>
            </w:r>
          </w:p>
        </w:tc>
        <w:tc>
          <w:tcPr>
            <w:tcW w:w="1277" w:type="dxa"/>
            <w:tcBorders>
              <w:left w:val="single" w:sz="8" w:space="0" w:color="000000"/>
              <w:bottom w:val="single" w:sz="8" w:space="0" w:color="000000"/>
              <w:right w:val="single" w:sz="8" w:space="0" w:color="000000"/>
            </w:tcBorders>
            <w:shd w:val="clear" w:color="auto" w:fill="auto"/>
            <w:vAlign w:val="center"/>
          </w:tcPr>
          <w:p w14:paraId="617BF959" w14:textId="009635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C19B53E"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314AEEE1" w14:textId="77777777" w:rsidR="00370C8F" w:rsidRPr="00C91C00" w:rsidRDefault="00370C8F" w:rsidP="00C91C00">
            <w:pPr>
              <w:jc w:val="both"/>
              <w:rPr>
                <w:rFonts w:ascii="Calibri" w:hAnsi="Calibri"/>
                <w:color w:val="000000"/>
                <w:sz w:val="17"/>
                <w:szCs w:val="17"/>
                <w:lang w:eastAsia="pl-PL"/>
              </w:rPr>
            </w:pPr>
          </w:p>
        </w:tc>
      </w:tr>
      <w:tr w:rsidR="00370C8F" w:rsidRPr="00C91C00" w14:paraId="4B994ADB"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7B4F93BF"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8.</w:t>
            </w:r>
          </w:p>
        </w:tc>
        <w:tc>
          <w:tcPr>
            <w:tcW w:w="5030" w:type="dxa"/>
            <w:tcBorders>
              <w:bottom w:val="single" w:sz="8" w:space="0" w:color="000000"/>
            </w:tcBorders>
            <w:shd w:val="clear" w:color="auto" w:fill="auto"/>
            <w:vAlign w:val="bottom"/>
          </w:tcPr>
          <w:p w14:paraId="36E3FBF3" w14:textId="1E080F45"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Wentylator WB225-RD L-92,5 prawy</w:t>
            </w:r>
          </w:p>
        </w:tc>
        <w:tc>
          <w:tcPr>
            <w:tcW w:w="1277" w:type="dxa"/>
            <w:tcBorders>
              <w:left w:val="single" w:sz="8" w:space="0" w:color="000000"/>
              <w:bottom w:val="single" w:sz="8" w:space="0" w:color="000000"/>
              <w:right w:val="single" w:sz="8" w:space="0" w:color="000000"/>
            </w:tcBorders>
            <w:shd w:val="clear" w:color="auto" w:fill="auto"/>
            <w:vAlign w:val="center"/>
          </w:tcPr>
          <w:p w14:paraId="634572F7" w14:textId="1D8DB5C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7A5857D3"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2A2E41A6" w14:textId="77777777" w:rsidR="00370C8F" w:rsidRPr="00C91C00" w:rsidRDefault="00370C8F" w:rsidP="00C91C00">
            <w:pPr>
              <w:jc w:val="both"/>
              <w:rPr>
                <w:rFonts w:ascii="Calibri" w:hAnsi="Calibri"/>
                <w:color w:val="000000"/>
                <w:sz w:val="17"/>
                <w:szCs w:val="17"/>
                <w:lang w:eastAsia="pl-PL"/>
              </w:rPr>
            </w:pPr>
          </w:p>
        </w:tc>
      </w:tr>
      <w:tr w:rsidR="00370C8F" w:rsidRPr="00C91C00" w14:paraId="0D888188"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52D98D52" w14:textId="77777777" w:rsidR="00370C8F" w:rsidRPr="00C91C00" w:rsidRDefault="00370C8F" w:rsidP="00C91C00">
            <w:pPr>
              <w:jc w:val="both"/>
              <w:rPr>
                <w:rFonts w:ascii="Calibri" w:hAnsi="Calibri"/>
                <w:color w:val="000000"/>
                <w:sz w:val="20"/>
                <w:szCs w:val="17"/>
                <w:lang w:eastAsia="pl-PL"/>
              </w:rPr>
            </w:pPr>
            <w:r w:rsidRPr="00C91C00">
              <w:rPr>
                <w:rFonts w:ascii="Calibri" w:hAnsi="Calibri"/>
                <w:color w:val="000000"/>
                <w:sz w:val="20"/>
                <w:szCs w:val="17"/>
                <w:lang w:eastAsia="pl-PL"/>
              </w:rPr>
              <w:t>9.</w:t>
            </w:r>
          </w:p>
        </w:tc>
        <w:tc>
          <w:tcPr>
            <w:tcW w:w="5030" w:type="dxa"/>
            <w:tcBorders>
              <w:bottom w:val="single" w:sz="8" w:space="0" w:color="000000"/>
            </w:tcBorders>
            <w:shd w:val="clear" w:color="auto" w:fill="auto"/>
            <w:vAlign w:val="bottom"/>
          </w:tcPr>
          <w:p w14:paraId="7F0F73DA" w14:textId="363E954C"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drobna np. spalenie przekaźnika czasowego</w:t>
            </w:r>
          </w:p>
        </w:tc>
        <w:tc>
          <w:tcPr>
            <w:tcW w:w="1277" w:type="dxa"/>
            <w:tcBorders>
              <w:left w:val="single" w:sz="8" w:space="0" w:color="000000"/>
              <w:bottom w:val="single" w:sz="8" w:space="0" w:color="000000"/>
              <w:right w:val="single" w:sz="8" w:space="0" w:color="000000"/>
            </w:tcBorders>
            <w:shd w:val="clear" w:color="auto" w:fill="auto"/>
            <w:vAlign w:val="center"/>
          </w:tcPr>
          <w:p w14:paraId="0EDC7613" w14:textId="608358D3"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3AAA5E64"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34F3F19A" w14:textId="77777777" w:rsidR="00370C8F" w:rsidRPr="00C91C00" w:rsidRDefault="00370C8F" w:rsidP="00C91C00">
            <w:pPr>
              <w:jc w:val="both"/>
              <w:rPr>
                <w:rFonts w:ascii="Calibri" w:hAnsi="Calibri"/>
                <w:color w:val="000000"/>
                <w:sz w:val="17"/>
                <w:szCs w:val="17"/>
                <w:lang w:eastAsia="pl-PL"/>
              </w:rPr>
            </w:pPr>
          </w:p>
        </w:tc>
      </w:tr>
      <w:tr w:rsidR="00370C8F" w:rsidRPr="00C91C00" w14:paraId="1DA2FAC7"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8DDF70D" w14:textId="14106EBC" w:rsidR="00370C8F" w:rsidRPr="00C91C00"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10</w:t>
            </w:r>
            <w:r w:rsidRPr="00C91C00">
              <w:rPr>
                <w:rFonts w:ascii="Calibri" w:hAnsi="Calibri"/>
                <w:color w:val="000000"/>
                <w:sz w:val="20"/>
                <w:szCs w:val="17"/>
                <w:lang w:eastAsia="pl-PL"/>
              </w:rPr>
              <w:t>.</w:t>
            </w:r>
          </w:p>
        </w:tc>
        <w:tc>
          <w:tcPr>
            <w:tcW w:w="5030" w:type="dxa"/>
            <w:tcBorders>
              <w:bottom w:val="single" w:sz="8" w:space="0" w:color="000000"/>
            </w:tcBorders>
            <w:shd w:val="clear" w:color="auto" w:fill="auto"/>
            <w:vAlign w:val="bottom"/>
          </w:tcPr>
          <w:p w14:paraId="065B93DB" w14:textId="19F2462D"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poważna np. uszkodzenie przekaźnika kontroli faz</w:t>
            </w:r>
          </w:p>
        </w:tc>
        <w:tc>
          <w:tcPr>
            <w:tcW w:w="1277" w:type="dxa"/>
            <w:tcBorders>
              <w:left w:val="single" w:sz="8" w:space="0" w:color="000000"/>
              <w:bottom w:val="single" w:sz="8" w:space="0" w:color="000000"/>
              <w:right w:val="single" w:sz="8" w:space="0" w:color="000000"/>
            </w:tcBorders>
            <w:shd w:val="clear" w:color="auto" w:fill="auto"/>
            <w:vAlign w:val="center"/>
          </w:tcPr>
          <w:p w14:paraId="0243DBC7" w14:textId="29F39193"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00532302" w14:textId="77777777" w:rsidR="00370C8F" w:rsidRPr="00C91C00" w:rsidRDefault="00370C8F" w:rsidP="00C91C00">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1072C2AC" w14:textId="77777777" w:rsidR="00370C8F" w:rsidRPr="00C91C00" w:rsidRDefault="00370C8F" w:rsidP="00C91C00">
            <w:pPr>
              <w:jc w:val="both"/>
              <w:rPr>
                <w:rFonts w:ascii="Calibri" w:hAnsi="Calibri"/>
                <w:color w:val="000000"/>
                <w:sz w:val="17"/>
                <w:szCs w:val="17"/>
                <w:lang w:eastAsia="pl-PL"/>
              </w:rPr>
            </w:pPr>
          </w:p>
        </w:tc>
      </w:tr>
      <w:tr w:rsidR="00370C8F" w:rsidRPr="00C91C00" w14:paraId="52F16266"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07B53A7" w14:textId="12808E18"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1</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644D959" w14:textId="7E7ADD59" w:rsidR="00370C8F" w:rsidRPr="00370C8F" w:rsidRDefault="00370C8F" w:rsidP="00C91C00">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bardzo poważna np. zwarcie i uszkodzenie całej instalacji elektrycznej</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53278F" w14:textId="00247A64"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219F4B" w14:textId="77777777" w:rsidR="00370C8F" w:rsidRPr="00C91C00" w:rsidRDefault="00370C8F" w:rsidP="00C91C00">
            <w:pPr>
              <w:jc w:val="both"/>
              <w:rPr>
                <w:rFonts w:ascii="Calibri" w:hAnsi="Calibri"/>
                <w:color w:val="000000"/>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E8F450" w14:textId="77777777" w:rsidR="00370C8F" w:rsidRPr="00C91C00" w:rsidRDefault="00370C8F" w:rsidP="00C91C00">
            <w:pPr>
              <w:jc w:val="both"/>
              <w:rPr>
                <w:rFonts w:ascii="Calibri" w:hAnsi="Calibri"/>
                <w:color w:val="000000"/>
                <w:sz w:val="17"/>
                <w:szCs w:val="17"/>
                <w:lang w:eastAsia="pl-PL"/>
              </w:rPr>
            </w:pPr>
          </w:p>
        </w:tc>
      </w:tr>
      <w:tr w:rsidR="00370C8F" w:rsidRPr="00370C8F" w14:paraId="2FC5464D"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158CBE2" w14:textId="3E5C9CB2"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2</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6925500" w14:textId="4A8A9797" w:rsidR="00370C8F" w:rsidRPr="00370C8F" w:rsidRDefault="00370C8F" w:rsidP="00C91C00">
            <w:pPr>
              <w:jc w:val="both"/>
              <w:rPr>
                <w:rFonts w:asciiTheme="minorHAnsi" w:hAnsiTheme="minorHAnsi" w:cstheme="minorHAnsi"/>
                <w:bCs/>
                <w:sz w:val="20"/>
                <w:szCs w:val="20"/>
                <w:lang w:val="en-US" w:eastAsia="pl-PL"/>
              </w:rPr>
            </w:pPr>
            <w:proofErr w:type="spellStart"/>
            <w:r w:rsidRPr="00370C8F">
              <w:rPr>
                <w:rFonts w:ascii="Calibri" w:hAnsi="Calibri" w:cs="Calibri"/>
                <w:color w:val="000000"/>
                <w:sz w:val="20"/>
                <w:lang w:val="en-US"/>
              </w:rPr>
              <w:t>Dren</w:t>
            </w:r>
            <w:proofErr w:type="spellEnd"/>
            <w:r w:rsidRPr="00370C8F">
              <w:rPr>
                <w:rFonts w:ascii="Calibri" w:hAnsi="Calibri" w:cs="Calibri"/>
                <w:color w:val="000000"/>
                <w:sz w:val="20"/>
                <w:lang w:val="en-US"/>
              </w:rPr>
              <w:t xml:space="preserve"> Optimum G1/8 110V nr 2650 MV</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D3A7D0" w14:textId="1277F478" w:rsidR="00370C8F" w:rsidRPr="00370C8F" w:rsidRDefault="00370C8F" w:rsidP="00370C8F">
            <w:pPr>
              <w:ind w:right="284"/>
              <w:jc w:val="center"/>
              <w:rPr>
                <w:rFonts w:asciiTheme="minorHAnsi" w:hAnsiTheme="minorHAnsi" w:cstheme="minorHAnsi"/>
                <w:sz w:val="20"/>
                <w:szCs w:val="17"/>
                <w:lang w:val="en-US"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D97CA1" w14:textId="77777777" w:rsidR="00370C8F" w:rsidRPr="00370C8F" w:rsidRDefault="00370C8F" w:rsidP="00C91C00">
            <w:pPr>
              <w:jc w:val="both"/>
              <w:rPr>
                <w:rFonts w:ascii="Calibri" w:hAnsi="Calibri"/>
                <w:sz w:val="17"/>
                <w:szCs w:val="17"/>
                <w:lang w:val="en-US"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8EEA75" w14:textId="77777777" w:rsidR="00370C8F" w:rsidRPr="00370C8F" w:rsidRDefault="00370C8F" w:rsidP="00C91C00">
            <w:pPr>
              <w:jc w:val="both"/>
              <w:rPr>
                <w:rFonts w:ascii="Calibri" w:hAnsi="Calibri"/>
                <w:color w:val="000000"/>
                <w:sz w:val="17"/>
                <w:szCs w:val="17"/>
                <w:lang w:val="en-US" w:eastAsia="pl-PL"/>
              </w:rPr>
            </w:pPr>
          </w:p>
        </w:tc>
      </w:tr>
      <w:tr w:rsidR="00370C8F" w:rsidRPr="00C91C00" w14:paraId="55834CF0"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3E26B501" w14:textId="4B5CAD22"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3</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DFAABF5" w14:textId="41E66A3A"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Gniazdo elektryczne HAN K4/8</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A3CE30" w14:textId="1EEA6488"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29EEC3"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B99B2F" w14:textId="77777777" w:rsidR="00370C8F" w:rsidRPr="00C91C00" w:rsidRDefault="00370C8F" w:rsidP="00C91C00">
            <w:pPr>
              <w:jc w:val="both"/>
              <w:rPr>
                <w:rFonts w:ascii="Calibri" w:hAnsi="Calibri"/>
                <w:color w:val="000000"/>
                <w:sz w:val="17"/>
                <w:szCs w:val="17"/>
                <w:lang w:eastAsia="pl-PL"/>
              </w:rPr>
            </w:pPr>
          </w:p>
        </w:tc>
      </w:tr>
      <w:tr w:rsidR="00370C8F" w:rsidRPr="00C91C00" w14:paraId="6DDC3E74"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292B7E90" w14:textId="529A0541"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4</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04A318F5" w14:textId="3F85FBE7"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Czujnik temperatury panelu k-p (oryginalny)</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0011CCA" w14:textId="211F7B73"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BA242F"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0AFEC3" w14:textId="77777777" w:rsidR="00370C8F" w:rsidRPr="00C91C00" w:rsidRDefault="00370C8F" w:rsidP="00C91C00">
            <w:pPr>
              <w:jc w:val="both"/>
              <w:rPr>
                <w:rFonts w:ascii="Calibri" w:hAnsi="Calibri"/>
                <w:color w:val="000000"/>
                <w:sz w:val="17"/>
                <w:szCs w:val="17"/>
                <w:lang w:eastAsia="pl-PL"/>
              </w:rPr>
            </w:pPr>
          </w:p>
        </w:tc>
      </w:tr>
      <w:tr w:rsidR="00370C8F" w:rsidRPr="00C91C00" w14:paraId="626C5B2D" w14:textId="77777777" w:rsidTr="00370C8F">
        <w:trPr>
          <w:trHeight w:val="80"/>
          <w:jc w:val="center"/>
        </w:trPr>
        <w:tc>
          <w:tcPr>
            <w:tcW w:w="471" w:type="dxa"/>
            <w:tcBorders>
              <w:left w:val="single" w:sz="8" w:space="0" w:color="000000"/>
              <w:bottom w:val="single" w:sz="8" w:space="0" w:color="auto"/>
              <w:right w:val="single" w:sz="8" w:space="0" w:color="000000"/>
            </w:tcBorders>
            <w:shd w:val="clear" w:color="auto" w:fill="auto"/>
            <w:vAlign w:val="center"/>
          </w:tcPr>
          <w:p w14:paraId="3554CA26" w14:textId="092AA9E3"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5</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auto"/>
              <w:right w:val="single" w:sz="8" w:space="0" w:color="000000"/>
            </w:tcBorders>
            <w:shd w:val="clear" w:color="auto" w:fill="FFFFFF" w:themeFill="background1"/>
            <w:vAlign w:val="bottom"/>
          </w:tcPr>
          <w:p w14:paraId="10DBDDC3" w14:textId="121D95AD"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Czujnik temperatury panelu k-p (zamiennik)</w:t>
            </w:r>
          </w:p>
        </w:tc>
        <w:tc>
          <w:tcPr>
            <w:tcW w:w="1277" w:type="dxa"/>
            <w:tcBorders>
              <w:top w:val="single" w:sz="8" w:space="0" w:color="000000"/>
              <w:left w:val="single" w:sz="8" w:space="0" w:color="000000"/>
              <w:bottom w:val="single" w:sz="8" w:space="0" w:color="auto"/>
              <w:right w:val="single" w:sz="8" w:space="0" w:color="000000"/>
            </w:tcBorders>
            <w:shd w:val="clear" w:color="auto" w:fill="FFFFFF" w:themeFill="background1"/>
            <w:vAlign w:val="center"/>
          </w:tcPr>
          <w:p w14:paraId="5DD74007" w14:textId="4FCF9FC0"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auto"/>
              <w:right w:val="single" w:sz="8" w:space="0" w:color="000000"/>
            </w:tcBorders>
            <w:shd w:val="clear" w:color="auto" w:fill="auto"/>
            <w:vAlign w:val="center"/>
          </w:tcPr>
          <w:p w14:paraId="25C0439B"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auto"/>
              <w:right w:val="single" w:sz="8" w:space="0" w:color="000000"/>
            </w:tcBorders>
            <w:shd w:val="clear" w:color="auto" w:fill="auto"/>
            <w:vAlign w:val="center"/>
          </w:tcPr>
          <w:p w14:paraId="5BEE5CD6" w14:textId="77777777" w:rsidR="00370C8F" w:rsidRPr="00C91C00" w:rsidRDefault="00370C8F" w:rsidP="00C91C00">
            <w:pPr>
              <w:jc w:val="both"/>
              <w:rPr>
                <w:rFonts w:ascii="Calibri" w:hAnsi="Calibri"/>
                <w:color w:val="000000"/>
                <w:sz w:val="17"/>
                <w:szCs w:val="17"/>
                <w:lang w:eastAsia="pl-PL"/>
              </w:rPr>
            </w:pPr>
          </w:p>
        </w:tc>
      </w:tr>
      <w:tr w:rsidR="00370C8F" w:rsidRPr="00C91C00" w14:paraId="2329FD6A" w14:textId="77777777" w:rsidTr="00370C8F">
        <w:trPr>
          <w:trHeight w:val="6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71F2BA97" w14:textId="07295389"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6</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07ED2C9E" w14:textId="1403CFA3"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Manometr M63T/G panelu k-p</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30D56352" w14:textId="6B3072B2"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055003EE"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69B36B58" w14:textId="77777777" w:rsidR="00370C8F" w:rsidRPr="00C91C00" w:rsidRDefault="00370C8F" w:rsidP="00C91C00">
            <w:pPr>
              <w:jc w:val="both"/>
              <w:rPr>
                <w:rFonts w:ascii="Calibri" w:hAnsi="Calibri"/>
                <w:color w:val="000000"/>
                <w:sz w:val="17"/>
                <w:szCs w:val="17"/>
                <w:lang w:eastAsia="pl-PL"/>
              </w:rPr>
            </w:pPr>
          </w:p>
        </w:tc>
      </w:tr>
      <w:tr w:rsidR="00370C8F" w:rsidRPr="00C91C00" w14:paraId="46E85EF0" w14:textId="77777777" w:rsidTr="00370C8F">
        <w:trPr>
          <w:trHeight w:val="10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1CEB9B4F" w14:textId="3BE2F269"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7</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15B1EA56" w14:textId="7141661F"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Zawór bezpieczeństwa D7 z gwintem G1/4</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6577A767" w14:textId="3CAD10B9"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3A5E032B"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43AC5FEA" w14:textId="77777777" w:rsidR="00370C8F" w:rsidRPr="00C91C00" w:rsidRDefault="00370C8F" w:rsidP="00C91C00">
            <w:pPr>
              <w:jc w:val="both"/>
              <w:rPr>
                <w:rFonts w:ascii="Calibri" w:hAnsi="Calibri"/>
                <w:color w:val="000000"/>
                <w:sz w:val="17"/>
                <w:szCs w:val="17"/>
                <w:lang w:eastAsia="pl-PL"/>
              </w:rPr>
            </w:pPr>
          </w:p>
        </w:tc>
      </w:tr>
      <w:tr w:rsidR="00370C8F" w:rsidRPr="00C91C00" w14:paraId="4261B3B3" w14:textId="77777777" w:rsidTr="00370C8F">
        <w:trPr>
          <w:trHeight w:val="7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5B8EE93D" w14:textId="45A61769" w:rsidR="00370C8F" w:rsidRPr="00C91C00"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18</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1496B104" w14:textId="74F79F28"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Zespół sprzęgła PZ3E-255</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7411907C" w14:textId="56675F00"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60E0E16D"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2E350085" w14:textId="77777777" w:rsidR="00370C8F" w:rsidRPr="00C91C00" w:rsidRDefault="00370C8F" w:rsidP="00C91C00">
            <w:pPr>
              <w:jc w:val="both"/>
              <w:rPr>
                <w:rFonts w:ascii="Calibri" w:hAnsi="Calibri"/>
                <w:color w:val="000000"/>
                <w:sz w:val="17"/>
                <w:szCs w:val="17"/>
                <w:lang w:eastAsia="pl-PL"/>
              </w:rPr>
            </w:pPr>
          </w:p>
        </w:tc>
      </w:tr>
      <w:tr w:rsidR="00370C8F" w:rsidRPr="00C91C00" w14:paraId="35A72A10" w14:textId="77777777" w:rsidTr="00370C8F">
        <w:trPr>
          <w:trHeight w:val="80"/>
          <w:jc w:val="center"/>
        </w:trPr>
        <w:tc>
          <w:tcPr>
            <w:tcW w:w="471" w:type="dxa"/>
            <w:tcBorders>
              <w:top w:val="single" w:sz="8" w:space="0" w:color="auto"/>
              <w:left w:val="single" w:sz="8" w:space="0" w:color="000000"/>
              <w:bottom w:val="single" w:sz="4" w:space="0" w:color="auto"/>
              <w:right w:val="single" w:sz="8" w:space="0" w:color="000000"/>
            </w:tcBorders>
            <w:shd w:val="clear" w:color="auto" w:fill="auto"/>
            <w:vAlign w:val="center"/>
          </w:tcPr>
          <w:p w14:paraId="3937BB83" w14:textId="2CBED7D7" w:rsidR="00370C8F" w:rsidRPr="00C91C00"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19</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4" w:space="0" w:color="auto"/>
              <w:right w:val="single" w:sz="8" w:space="0" w:color="000000"/>
            </w:tcBorders>
            <w:shd w:val="clear" w:color="auto" w:fill="FFFFFF" w:themeFill="background1"/>
            <w:vAlign w:val="bottom"/>
          </w:tcPr>
          <w:p w14:paraId="2A215021" w14:textId="5AA1B0F3" w:rsidR="00370C8F" w:rsidRPr="00370C8F" w:rsidRDefault="00370C8F" w:rsidP="00C91C00">
            <w:pPr>
              <w:jc w:val="both"/>
              <w:rPr>
                <w:rFonts w:asciiTheme="minorHAnsi" w:hAnsiTheme="minorHAnsi" w:cstheme="minorHAnsi"/>
                <w:bCs/>
                <w:sz w:val="20"/>
                <w:szCs w:val="20"/>
                <w:lang w:eastAsia="pl-PL"/>
              </w:rPr>
            </w:pPr>
            <w:r w:rsidRPr="00370C8F">
              <w:rPr>
                <w:rFonts w:ascii="Calibri" w:hAnsi="Calibri" w:cs="Calibri"/>
                <w:color w:val="000000"/>
                <w:sz w:val="20"/>
              </w:rPr>
              <w:t>Wskaźnik poziomu oleju</w:t>
            </w:r>
          </w:p>
        </w:tc>
        <w:tc>
          <w:tcPr>
            <w:tcW w:w="1277" w:type="dxa"/>
            <w:tcBorders>
              <w:top w:val="single" w:sz="8" w:space="0" w:color="auto"/>
              <w:left w:val="single" w:sz="8" w:space="0" w:color="000000"/>
              <w:bottom w:val="single" w:sz="4" w:space="0" w:color="auto"/>
              <w:right w:val="single" w:sz="8" w:space="0" w:color="000000"/>
            </w:tcBorders>
            <w:shd w:val="clear" w:color="auto" w:fill="FFFFFF" w:themeFill="background1"/>
            <w:vAlign w:val="center"/>
          </w:tcPr>
          <w:p w14:paraId="5B0BDD06" w14:textId="56B45C04"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4" w:space="0" w:color="auto"/>
              <w:right w:val="single" w:sz="8" w:space="0" w:color="000000"/>
            </w:tcBorders>
            <w:shd w:val="clear" w:color="auto" w:fill="auto"/>
            <w:vAlign w:val="center"/>
          </w:tcPr>
          <w:p w14:paraId="712B239E" w14:textId="77777777" w:rsidR="00370C8F" w:rsidRPr="00C91C00" w:rsidRDefault="00370C8F" w:rsidP="00C91C00">
            <w:pPr>
              <w:jc w:val="both"/>
              <w:rPr>
                <w:rFonts w:ascii="Calibri" w:hAnsi="Calibri"/>
                <w:sz w:val="17"/>
                <w:szCs w:val="17"/>
                <w:lang w:eastAsia="pl-PL"/>
              </w:rPr>
            </w:pPr>
          </w:p>
        </w:tc>
        <w:tc>
          <w:tcPr>
            <w:tcW w:w="1187" w:type="dxa"/>
            <w:tcBorders>
              <w:top w:val="single" w:sz="8" w:space="0" w:color="auto"/>
              <w:left w:val="single" w:sz="8" w:space="0" w:color="000000"/>
              <w:bottom w:val="single" w:sz="4" w:space="0" w:color="auto"/>
              <w:right w:val="single" w:sz="8" w:space="0" w:color="000000"/>
            </w:tcBorders>
            <w:shd w:val="clear" w:color="auto" w:fill="auto"/>
            <w:vAlign w:val="center"/>
          </w:tcPr>
          <w:p w14:paraId="1F024894" w14:textId="77777777" w:rsidR="00370C8F" w:rsidRPr="00C91C00" w:rsidRDefault="00370C8F" w:rsidP="00C91C00">
            <w:pPr>
              <w:jc w:val="both"/>
              <w:rPr>
                <w:rFonts w:ascii="Calibri" w:hAnsi="Calibri"/>
                <w:color w:val="000000"/>
                <w:sz w:val="17"/>
                <w:szCs w:val="17"/>
                <w:lang w:eastAsia="pl-PL"/>
              </w:rPr>
            </w:pPr>
          </w:p>
        </w:tc>
      </w:tr>
      <w:tr w:rsidR="00370C8F" w:rsidRPr="00C91C00" w14:paraId="6B5C12F3" w14:textId="77777777" w:rsidTr="00370C8F">
        <w:trPr>
          <w:trHeight w:val="112"/>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6905688C" w14:textId="6778643C" w:rsidR="00370C8F" w:rsidRPr="00C91C00" w:rsidRDefault="00370C8F" w:rsidP="00CF21B3">
            <w:pPr>
              <w:jc w:val="both"/>
              <w:rPr>
                <w:rFonts w:ascii="Calibri" w:hAnsi="Calibri"/>
                <w:color w:val="000000"/>
                <w:sz w:val="20"/>
                <w:szCs w:val="17"/>
                <w:lang w:eastAsia="pl-PL"/>
              </w:rPr>
            </w:pPr>
            <w:r w:rsidRPr="00C91C00">
              <w:rPr>
                <w:rFonts w:ascii="Calibri" w:hAnsi="Calibri"/>
                <w:color w:val="000000"/>
                <w:sz w:val="20"/>
                <w:szCs w:val="17"/>
                <w:lang w:eastAsia="pl-PL"/>
              </w:rPr>
              <w:t>2</w:t>
            </w:r>
            <w:r>
              <w:rPr>
                <w:rFonts w:ascii="Calibri" w:hAnsi="Calibri"/>
                <w:color w:val="000000"/>
                <w:sz w:val="20"/>
                <w:szCs w:val="17"/>
                <w:lang w:eastAsia="pl-PL"/>
              </w:rPr>
              <w:t>0</w:t>
            </w:r>
            <w:r w:rsidRPr="00C91C00">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0F88C0AB" w14:textId="080E3804" w:rsidR="00370C8F" w:rsidRPr="00370C8F" w:rsidRDefault="00370C8F" w:rsidP="00C91C00">
            <w:pPr>
              <w:jc w:val="both"/>
              <w:rPr>
                <w:rFonts w:asciiTheme="minorHAnsi" w:hAnsiTheme="minorHAnsi" w:cstheme="minorHAnsi"/>
                <w:sz w:val="20"/>
                <w:szCs w:val="20"/>
                <w:lang w:eastAsia="pl-PL"/>
              </w:rPr>
            </w:pPr>
            <w:r w:rsidRPr="00370C8F">
              <w:rPr>
                <w:rFonts w:ascii="Calibri" w:hAnsi="Calibri" w:cs="Calibri"/>
                <w:color w:val="000000"/>
                <w:sz w:val="20"/>
              </w:rPr>
              <w:t>Wskaźnik zanieczyszczeń filtra powietrza</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0C5412A0" w14:textId="603AD733"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105B47F0" w14:textId="77777777" w:rsidR="00370C8F" w:rsidRPr="00C91C00" w:rsidRDefault="00370C8F" w:rsidP="00C91C00">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18E3846D" w14:textId="77777777" w:rsidR="00370C8F" w:rsidRPr="00C91C00" w:rsidRDefault="00370C8F" w:rsidP="00C91C00">
            <w:pPr>
              <w:jc w:val="both"/>
              <w:rPr>
                <w:rFonts w:ascii="Calibri" w:hAnsi="Calibri"/>
                <w:color w:val="000000"/>
                <w:sz w:val="17"/>
                <w:szCs w:val="17"/>
                <w:lang w:eastAsia="pl-PL"/>
              </w:rPr>
            </w:pPr>
          </w:p>
        </w:tc>
      </w:tr>
      <w:tr w:rsidR="00370C8F" w:rsidRPr="00C91C00" w14:paraId="178647F5" w14:textId="77777777" w:rsidTr="00370C8F">
        <w:trPr>
          <w:trHeight w:val="12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46711E7D" w14:textId="0FFCE343" w:rsidR="00370C8F" w:rsidRPr="00CF21B3" w:rsidRDefault="00370C8F" w:rsidP="00CF21B3">
            <w:pPr>
              <w:jc w:val="both"/>
              <w:rPr>
                <w:rFonts w:ascii="Calibri" w:hAnsi="Calibri"/>
                <w:color w:val="000000"/>
                <w:sz w:val="20"/>
                <w:szCs w:val="17"/>
                <w:lang w:eastAsia="pl-PL"/>
              </w:rPr>
            </w:pPr>
            <w:r w:rsidRPr="00CF21B3">
              <w:rPr>
                <w:rFonts w:ascii="Calibri" w:hAnsi="Calibri"/>
                <w:color w:val="000000"/>
                <w:sz w:val="20"/>
                <w:szCs w:val="17"/>
                <w:lang w:eastAsia="pl-PL"/>
              </w:rPr>
              <w:t>2</w:t>
            </w:r>
            <w:r>
              <w:rPr>
                <w:rFonts w:ascii="Calibri" w:hAnsi="Calibri"/>
                <w:color w:val="000000"/>
                <w:sz w:val="20"/>
                <w:szCs w:val="17"/>
                <w:lang w:eastAsia="pl-PL"/>
              </w:rPr>
              <w:t>1</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7CAB6EE2" w14:textId="2487ADD9" w:rsidR="00370C8F" w:rsidRPr="00370C8F" w:rsidRDefault="00370C8F" w:rsidP="00C91C00">
            <w:pPr>
              <w:jc w:val="both"/>
              <w:rPr>
                <w:rFonts w:asciiTheme="minorHAnsi" w:hAnsiTheme="minorHAnsi" w:cstheme="minorHAnsi"/>
                <w:sz w:val="20"/>
                <w:szCs w:val="20"/>
                <w:lang w:eastAsia="pl-PL"/>
              </w:rPr>
            </w:pPr>
            <w:r w:rsidRPr="00370C8F">
              <w:rPr>
                <w:rFonts w:ascii="Calibri" w:hAnsi="Calibri" w:cs="Calibri"/>
                <w:color w:val="000000"/>
                <w:sz w:val="20"/>
              </w:rPr>
              <w:t>Przewody hydrauliczne (zbrojone) - 2 szt.</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57C9CD42" w14:textId="4C5E9FE2"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73D4523D" w14:textId="77777777" w:rsidR="00370C8F" w:rsidRPr="00C91C00" w:rsidRDefault="00370C8F" w:rsidP="00C91C00">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3363D244" w14:textId="77777777" w:rsidR="00370C8F" w:rsidRPr="00C91C00" w:rsidRDefault="00370C8F" w:rsidP="00C91C00">
            <w:pPr>
              <w:jc w:val="both"/>
              <w:rPr>
                <w:rFonts w:ascii="Calibri" w:hAnsi="Calibri"/>
                <w:color w:val="000000"/>
                <w:sz w:val="17"/>
                <w:szCs w:val="17"/>
                <w:lang w:eastAsia="pl-PL"/>
              </w:rPr>
            </w:pPr>
          </w:p>
        </w:tc>
      </w:tr>
      <w:tr w:rsidR="00370C8F" w:rsidRPr="00C91C00" w14:paraId="71949405" w14:textId="77777777" w:rsidTr="00370C8F">
        <w:trPr>
          <w:trHeight w:val="7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430BCBE3" w14:textId="090B6961" w:rsidR="00370C8F" w:rsidRPr="00CF21B3"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22</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3699ACAA" w14:textId="042520BF" w:rsidR="00370C8F" w:rsidRPr="00370C8F" w:rsidRDefault="00370C8F" w:rsidP="00C91C00">
            <w:pPr>
              <w:jc w:val="both"/>
              <w:rPr>
                <w:rFonts w:asciiTheme="minorHAnsi" w:hAnsiTheme="minorHAnsi" w:cstheme="minorHAnsi"/>
                <w:sz w:val="20"/>
                <w:szCs w:val="20"/>
                <w:lang w:eastAsia="pl-PL"/>
              </w:rPr>
            </w:pPr>
            <w:r w:rsidRPr="00370C8F">
              <w:rPr>
                <w:rFonts w:ascii="Calibri" w:hAnsi="Calibri" w:cs="Calibri"/>
                <w:color w:val="000000"/>
                <w:sz w:val="20"/>
              </w:rPr>
              <w:t>Przewody pneumatyczne elastyczne - 3 szt.</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4081D07F" w14:textId="65289191"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4F2870B4" w14:textId="77777777" w:rsidR="00370C8F" w:rsidRPr="00C91C00" w:rsidRDefault="00370C8F" w:rsidP="00C91C00">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5D7877B0" w14:textId="77777777" w:rsidR="00370C8F" w:rsidRPr="00C91C00" w:rsidRDefault="00370C8F" w:rsidP="00C91C00">
            <w:pPr>
              <w:jc w:val="both"/>
              <w:rPr>
                <w:rFonts w:ascii="Calibri" w:hAnsi="Calibri"/>
                <w:color w:val="000000"/>
                <w:sz w:val="17"/>
                <w:szCs w:val="17"/>
                <w:lang w:eastAsia="pl-PL"/>
              </w:rPr>
            </w:pPr>
          </w:p>
        </w:tc>
      </w:tr>
      <w:tr w:rsidR="00370C8F" w:rsidRPr="00C91C00" w14:paraId="619138D1" w14:textId="77777777" w:rsidTr="00370C8F">
        <w:trPr>
          <w:trHeight w:val="12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228B9832" w14:textId="45D3494E" w:rsidR="00370C8F" w:rsidRPr="00CF21B3"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23</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605A733B" w14:textId="1F65FABB" w:rsidR="00370C8F" w:rsidRPr="00370C8F" w:rsidRDefault="00370C8F" w:rsidP="00C91C00">
            <w:pPr>
              <w:jc w:val="both"/>
              <w:rPr>
                <w:rFonts w:asciiTheme="minorHAnsi" w:hAnsiTheme="minorHAnsi" w:cstheme="minorHAnsi"/>
                <w:sz w:val="20"/>
                <w:szCs w:val="20"/>
                <w:lang w:eastAsia="pl-PL"/>
              </w:rPr>
            </w:pPr>
            <w:r w:rsidRPr="00370C8F">
              <w:rPr>
                <w:rFonts w:ascii="Calibri" w:hAnsi="Calibri" w:cs="Calibri"/>
                <w:color w:val="000000"/>
                <w:sz w:val="20"/>
              </w:rPr>
              <w:t>Żaluzja 02 SG 120002-1-00</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090379B3" w14:textId="60655A2A"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656084A4" w14:textId="77777777" w:rsidR="00370C8F" w:rsidRPr="00C91C00" w:rsidRDefault="00370C8F" w:rsidP="00C91C00">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42CD85C2" w14:textId="77777777" w:rsidR="00370C8F" w:rsidRPr="00C91C00" w:rsidRDefault="00370C8F" w:rsidP="00C91C00">
            <w:pPr>
              <w:jc w:val="both"/>
              <w:rPr>
                <w:rFonts w:ascii="Calibri" w:hAnsi="Calibri"/>
                <w:color w:val="000000"/>
                <w:sz w:val="17"/>
                <w:szCs w:val="17"/>
                <w:lang w:eastAsia="pl-PL"/>
              </w:rPr>
            </w:pPr>
          </w:p>
        </w:tc>
      </w:tr>
      <w:tr w:rsidR="00370C8F" w:rsidRPr="00C91C00" w14:paraId="28D152ED" w14:textId="77777777" w:rsidTr="00370C8F">
        <w:trPr>
          <w:trHeight w:val="7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4031C0F7" w14:textId="4603E6E8" w:rsidR="00370C8F" w:rsidRPr="00CF21B3" w:rsidRDefault="00370C8F" w:rsidP="00C91C00">
            <w:pPr>
              <w:jc w:val="both"/>
              <w:rPr>
                <w:rFonts w:ascii="Calibri" w:hAnsi="Calibri"/>
                <w:color w:val="000000"/>
                <w:sz w:val="20"/>
                <w:szCs w:val="17"/>
                <w:lang w:eastAsia="pl-PL"/>
              </w:rPr>
            </w:pPr>
            <w:r>
              <w:rPr>
                <w:rFonts w:ascii="Calibri" w:hAnsi="Calibri"/>
                <w:color w:val="000000"/>
                <w:sz w:val="20"/>
                <w:szCs w:val="17"/>
                <w:lang w:eastAsia="pl-PL"/>
              </w:rPr>
              <w:t>24</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4FC493D4" w14:textId="2650AC61" w:rsidR="00370C8F" w:rsidRPr="00370C8F" w:rsidRDefault="00370C8F" w:rsidP="00C91C00">
            <w:pPr>
              <w:jc w:val="both"/>
              <w:rPr>
                <w:rFonts w:asciiTheme="minorHAnsi" w:hAnsiTheme="minorHAnsi" w:cstheme="minorHAnsi"/>
                <w:sz w:val="20"/>
                <w:szCs w:val="20"/>
                <w:lang w:eastAsia="pl-PL"/>
              </w:rPr>
            </w:pPr>
            <w:r w:rsidRPr="00370C8F">
              <w:rPr>
                <w:rFonts w:ascii="Calibri" w:hAnsi="Calibri" w:cs="Calibri"/>
                <w:color w:val="000000"/>
                <w:sz w:val="20"/>
              </w:rPr>
              <w:t>Wibroizolacja sprężarki</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43680C86" w14:textId="2B40EC14"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09B548B9" w14:textId="77777777" w:rsidR="00370C8F" w:rsidRPr="00C91C00" w:rsidRDefault="00370C8F" w:rsidP="00C91C00">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0AB3A518" w14:textId="77777777" w:rsidR="00370C8F" w:rsidRPr="00C91C00" w:rsidRDefault="00370C8F" w:rsidP="00C91C00">
            <w:pPr>
              <w:jc w:val="both"/>
              <w:rPr>
                <w:rFonts w:ascii="Calibri" w:hAnsi="Calibri"/>
                <w:color w:val="000000"/>
                <w:sz w:val="17"/>
                <w:szCs w:val="17"/>
                <w:lang w:eastAsia="pl-PL"/>
              </w:rPr>
            </w:pPr>
          </w:p>
        </w:tc>
      </w:tr>
      <w:tr w:rsidR="00CF21B3" w:rsidRPr="00C91C00" w14:paraId="29230BBD" w14:textId="77777777" w:rsidTr="00172143">
        <w:trPr>
          <w:trHeight w:val="304"/>
          <w:jc w:val="center"/>
        </w:trPr>
        <w:tc>
          <w:tcPr>
            <w:tcW w:w="471" w:type="dxa"/>
            <w:tcBorders>
              <w:left w:val="single" w:sz="8" w:space="0" w:color="000000"/>
              <w:bottom w:val="single" w:sz="4" w:space="0" w:color="auto"/>
              <w:right w:val="single" w:sz="8" w:space="0" w:color="000000"/>
            </w:tcBorders>
            <w:shd w:val="clear" w:color="auto" w:fill="B6DDE8" w:themeFill="accent5" w:themeFillTint="66"/>
            <w:vAlign w:val="center"/>
          </w:tcPr>
          <w:p w14:paraId="464FEDD0"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A 2</w:t>
            </w:r>
          </w:p>
        </w:tc>
        <w:tc>
          <w:tcPr>
            <w:tcW w:w="7504" w:type="dxa"/>
            <w:gridSpan w:val="3"/>
            <w:tcBorders>
              <w:left w:val="single" w:sz="8" w:space="0" w:color="000000"/>
              <w:bottom w:val="single" w:sz="4" w:space="0" w:color="auto"/>
              <w:right w:val="single" w:sz="8" w:space="0" w:color="000000"/>
            </w:tcBorders>
            <w:shd w:val="clear" w:color="auto" w:fill="B6DDE8" w:themeFill="accent5" w:themeFillTint="66"/>
            <w:vAlign w:val="center"/>
          </w:tcPr>
          <w:p w14:paraId="03631005"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Prace dodatkowe dla 1 szt</w:t>
            </w:r>
            <w:r w:rsidRPr="00C91C00">
              <w:rPr>
                <w:rFonts w:ascii="Calibri" w:hAnsi="Calibri"/>
                <w:b/>
                <w:bCs/>
                <w:color w:val="C00000"/>
                <w:sz w:val="17"/>
                <w:szCs w:val="17"/>
                <w:lang w:eastAsia="pl-PL"/>
              </w:rPr>
              <w:t>.</w:t>
            </w:r>
          </w:p>
        </w:tc>
        <w:tc>
          <w:tcPr>
            <w:tcW w:w="1187" w:type="dxa"/>
            <w:tcBorders>
              <w:bottom w:val="single" w:sz="4" w:space="0" w:color="auto"/>
              <w:right w:val="single" w:sz="8" w:space="0" w:color="000000"/>
            </w:tcBorders>
            <w:shd w:val="clear" w:color="auto" w:fill="B6DDE8" w:themeFill="accent5" w:themeFillTint="66"/>
            <w:vAlign w:val="center"/>
          </w:tcPr>
          <w:p w14:paraId="0A6A3FED" w14:textId="77777777" w:rsidR="00C91C00" w:rsidRPr="00C91C00" w:rsidRDefault="00C91C00"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172143" w:rsidRPr="00C91C00" w14:paraId="053716AF" w14:textId="77777777" w:rsidTr="00172143">
        <w:trPr>
          <w:trHeight w:val="417"/>
          <w:jc w:val="center"/>
        </w:trPr>
        <w:tc>
          <w:tcPr>
            <w:tcW w:w="471" w:type="dxa"/>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27299E88" w14:textId="2D6DFC0F" w:rsidR="00172143" w:rsidRPr="00C91C00" w:rsidRDefault="00172143" w:rsidP="00C91C00">
            <w:pPr>
              <w:jc w:val="both"/>
              <w:rPr>
                <w:rFonts w:ascii="Calibri" w:hAnsi="Calibri"/>
                <w:b/>
                <w:bCs/>
                <w:color w:val="000000"/>
                <w:sz w:val="17"/>
                <w:szCs w:val="17"/>
                <w:lang w:eastAsia="pl-PL"/>
              </w:rPr>
            </w:pPr>
            <w:r>
              <w:rPr>
                <w:rFonts w:ascii="Calibri" w:hAnsi="Calibri"/>
                <w:b/>
                <w:bCs/>
                <w:color w:val="000000"/>
                <w:sz w:val="17"/>
                <w:szCs w:val="17"/>
                <w:lang w:eastAsia="pl-PL"/>
              </w:rPr>
              <w:t xml:space="preserve">B 2 </w:t>
            </w:r>
          </w:p>
        </w:tc>
        <w:tc>
          <w:tcPr>
            <w:tcW w:w="7504" w:type="dxa"/>
            <w:gridSpan w:val="3"/>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02B37C03" w14:textId="77E7C81B" w:rsidR="00172143" w:rsidRPr="00C91C00" w:rsidRDefault="00172143" w:rsidP="00370C8F">
            <w:pPr>
              <w:jc w:val="both"/>
              <w:rPr>
                <w:rFonts w:ascii="Calibri" w:hAnsi="Calibri"/>
                <w:b/>
                <w:bCs/>
                <w:color w:val="000000"/>
                <w:sz w:val="17"/>
                <w:szCs w:val="17"/>
                <w:lang w:eastAsia="pl-PL"/>
              </w:rPr>
            </w:pPr>
            <w:r>
              <w:rPr>
                <w:rFonts w:ascii="Calibri" w:hAnsi="Calibri"/>
                <w:b/>
                <w:bCs/>
                <w:color w:val="000000"/>
                <w:sz w:val="17"/>
                <w:szCs w:val="17"/>
                <w:lang w:eastAsia="pl-PL"/>
              </w:rPr>
              <w:t xml:space="preserve">Prace dodatkowe dla </w:t>
            </w:r>
            <w:r w:rsidR="00370C8F">
              <w:rPr>
                <w:rFonts w:ascii="Calibri" w:hAnsi="Calibri"/>
                <w:b/>
                <w:bCs/>
                <w:color w:val="000000"/>
                <w:sz w:val="17"/>
                <w:szCs w:val="17"/>
                <w:lang w:eastAsia="pl-PL"/>
              </w:rPr>
              <w:t>8</w:t>
            </w:r>
            <w:r>
              <w:rPr>
                <w:rFonts w:ascii="Calibri" w:hAnsi="Calibri"/>
                <w:b/>
                <w:bCs/>
                <w:color w:val="000000"/>
                <w:sz w:val="17"/>
                <w:szCs w:val="17"/>
                <w:lang w:eastAsia="pl-PL"/>
              </w:rPr>
              <w:t xml:space="preserve"> szt.</w:t>
            </w:r>
          </w:p>
        </w:tc>
        <w:tc>
          <w:tcPr>
            <w:tcW w:w="1187" w:type="dxa"/>
            <w:tcBorders>
              <w:top w:val="single" w:sz="4" w:space="0" w:color="auto"/>
              <w:bottom w:val="single" w:sz="8" w:space="0" w:color="000000"/>
              <w:right w:val="single" w:sz="8" w:space="0" w:color="000000"/>
            </w:tcBorders>
            <w:shd w:val="clear" w:color="auto" w:fill="B6DDE8" w:themeFill="accent5" w:themeFillTint="66"/>
            <w:vAlign w:val="center"/>
          </w:tcPr>
          <w:p w14:paraId="3AA91FD6" w14:textId="72920658" w:rsidR="00172143" w:rsidRPr="00C91C00" w:rsidRDefault="00172143" w:rsidP="00C91C00">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bl>
    <w:p w14:paraId="1E37835D" w14:textId="77777777" w:rsidR="00C91C00" w:rsidRPr="00C91C00" w:rsidRDefault="00C91C00" w:rsidP="00C91C00">
      <w:pPr>
        <w:suppressAutoHyphens w:val="0"/>
        <w:rPr>
          <w:rFonts w:ascii="Calibri" w:eastAsia="Calibri" w:hAnsi="Calibri" w:cs="Calibri"/>
          <w:sz w:val="20"/>
          <w:szCs w:val="20"/>
          <w:lang w:eastAsia="pl-PL"/>
        </w:rPr>
      </w:pPr>
    </w:p>
    <w:p w14:paraId="04E2D396" w14:textId="77777777" w:rsidR="00C91C00" w:rsidRPr="00C91C00" w:rsidRDefault="00C91C00" w:rsidP="00C91C00">
      <w:pPr>
        <w:suppressAutoHyphens w:val="0"/>
        <w:rPr>
          <w:rFonts w:ascii="Calibri" w:eastAsia="Calibri" w:hAnsi="Calibri" w:cs="Calibri"/>
          <w:sz w:val="20"/>
          <w:szCs w:val="20"/>
          <w:lang w:eastAsia="pl-PL"/>
        </w:rPr>
      </w:pPr>
    </w:p>
    <w:p w14:paraId="0CDBC696" w14:textId="77777777" w:rsidR="00C91C00" w:rsidRPr="00C91C00" w:rsidRDefault="00C91C00" w:rsidP="00C91C00">
      <w:pPr>
        <w:suppressAutoHyphens w:val="0"/>
        <w:rPr>
          <w:rFonts w:ascii="Calibri" w:eastAsia="Calibri" w:hAnsi="Calibri" w:cs="Calibri"/>
          <w:sz w:val="20"/>
          <w:szCs w:val="20"/>
          <w:lang w:eastAsia="pl-PL"/>
        </w:rPr>
      </w:pPr>
    </w:p>
    <w:p w14:paraId="665E1898" w14:textId="77777777" w:rsidR="00C91C00" w:rsidRPr="00C91C00" w:rsidRDefault="00C91C00" w:rsidP="00C91C00">
      <w:pPr>
        <w:suppressAutoHyphens w:val="0"/>
        <w:rPr>
          <w:rFonts w:ascii="Calibri" w:eastAsia="Calibri" w:hAnsi="Calibri" w:cs="Calibri"/>
          <w:sz w:val="20"/>
          <w:szCs w:val="20"/>
          <w:lang w:eastAsia="pl-PL"/>
        </w:rPr>
      </w:pPr>
    </w:p>
    <w:p w14:paraId="42E27096" w14:textId="77777777" w:rsidR="00C91C00" w:rsidRPr="00C91C00" w:rsidRDefault="00C91C00" w:rsidP="00C91C00">
      <w:pPr>
        <w:suppressAutoHyphens w:val="0"/>
        <w:rPr>
          <w:rFonts w:ascii="Calibri" w:eastAsia="Calibri" w:hAnsi="Calibri" w:cs="Calibri"/>
          <w:sz w:val="20"/>
          <w:szCs w:val="20"/>
          <w:lang w:eastAsia="pl-PL"/>
        </w:rPr>
      </w:pPr>
    </w:p>
    <w:p w14:paraId="0405FD84" w14:textId="77777777" w:rsidR="00C91C00" w:rsidRPr="00C91C00" w:rsidRDefault="00C91C00" w:rsidP="00C91C00">
      <w:pPr>
        <w:suppressAutoHyphens w:val="0"/>
        <w:rPr>
          <w:rFonts w:ascii="Calibri" w:eastAsia="Calibri" w:hAnsi="Calibri" w:cs="Calibri"/>
          <w:sz w:val="20"/>
          <w:szCs w:val="20"/>
          <w:lang w:eastAsia="pl-PL"/>
        </w:rPr>
      </w:pPr>
    </w:p>
    <w:p w14:paraId="74DB6E51" w14:textId="77777777" w:rsidR="00C91C00" w:rsidRPr="00C91C00" w:rsidRDefault="00C91C00" w:rsidP="00C91C00">
      <w:pPr>
        <w:suppressAutoHyphens w:val="0"/>
        <w:rPr>
          <w:rFonts w:ascii="Calibri" w:eastAsia="Calibri" w:hAnsi="Calibri" w:cs="Calibri"/>
          <w:sz w:val="20"/>
          <w:szCs w:val="20"/>
          <w:lang w:eastAsia="pl-PL"/>
        </w:rPr>
      </w:pPr>
    </w:p>
    <w:p w14:paraId="6DE4E39D" w14:textId="77777777" w:rsidR="00197DB1" w:rsidRPr="00C91C00" w:rsidRDefault="00197DB1" w:rsidP="00197DB1">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dnia…………………………………………………………</w:t>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t>………………………………………………</w:t>
      </w:r>
    </w:p>
    <w:p w14:paraId="00FCECEF" w14:textId="77777777" w:rsidR="00197DB1" w:rsidRDefault="00197DB1"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r w:rsidRPr="00C91C00">
        <w:rPr>
          <w:rFonts w:ascii="Calibri" w:eastAsia="Calibri" w:hAnsi="Calibri" w:cs="Calibri"/>
          <w:color w:val="000000"/>
          <w:sz w:val="18"/>
          <w:szCs w:val="18"/>
          <w:lang w:eastAsia="pl-PL"/>
        </w:rPr>
        <w:t xml:space="preserve">       </w:t>
      </w:r>
      <w:r w:rsidRPr="00C91C00">
        <w:rPr>
          <w:rFonts w:ascii="Calibri" w:eastAsia="Calibri" w:hAnsi="Calibri" w:cs="Calibri"/>
          <w:color w:val="000000"/>
          <w:sz w:val="16"/>
          <w:szCs w:val="16"/>
          <w:lang w:eastAsia="pl-PL"/>
        </w:rPr>
        <w:t>(podpis osoby/osób upoważnionej/</w:t>
      </w:r>
      <w:proofErr w:type="spellStart"/>
      <w:r w:rsidRPr="00C91C00">
        <w:rPr>
          <w:rFonts w:ascii="Calibri" w:eastAsia="Calibri" w:hAnsi="Calibri" w:cs="Calibri"/>
          <w:color w:val="000000"/>
          <w:sz w:val="16"/>
          <w:szCs w:val="16"/>
          <w:lang w:eastAsia="pl-PL"/>
        </w:rPr>
        <w:t>ych</w:t>
      </w:r>
      <w:proofErr w:type="spellEnd"/>
      <w:r w:rsidRPr="00C91C00">
        <w:rPr>
          <w:rFonts w:ascii="Calibri" w:eastAsia="Calibri" w:hAnsi="Calibri" w:cs="Calibri"/>
          <w:color w:val="000000"/>
          <w:sz w:val="16"/>
          <w:szCs w:val="16"/>
          <w:lang w:eastAsia="pl-PL"/>
        </w:rPr>
        <w:t>)</w:t>
      </w:r>
    </w:p>
    <w:p w14:paraId="4348D536"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5C285B72"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134914A9"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75AA4E9D"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2196D838"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32F1A77F"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7BB39417"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33453835"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018A1ADB"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2A34EF9E"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4BD952BF"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6B484044"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4DD64ED0"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319A60CC" w14:textId="77777777" w:rsidR="00A6474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0A8046C8" w14:textId="77777777" w:rsidR="00A64740" w:rsidRPr="00C91C00" w:rsidRDefault="00A64740" w:rsidP="00197DB1">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p>
    <w:p w14:paraId="21241090" w14:textId="77777777" w:rsidR="00C91C00" w:rsidRPr="00C91C00" w:rsidRDefault="00C91C00" w:rsidP="00C91C00">
      <w:pPr>
        <w:suppressAutoHyphens w:val="0"/>
        <w:rPr>
          <w:rFonts w:ascii="Calibri" w:eastAsia="Calibri" w:hAnsi="Calibri" w:cs="Calibri"/>
          <w:sz w:val="20"/>
          <w:szCs w:val="20"/>
          <w:lang w:eastAsia="pl-PL"/>
        </w:rPr>
      </w:pPr>
    </w:p>
    <w:tbl>
      <w:tblPr>
        <w:tblW w:w="9162" w:type="dxa"/>
        <w:jc w:val="center"/>
        <w:tblCellMar>
          <w:left w:w="70" w:type="dxa"/>
          <w:right w:w="70" w:type="dxa"/>
        </w:tblCellMar>
        <w:tblLook w:val="04A0" w:firstRow="1" w:lastRow="0" w:firstColumn="1" w:lastColumn="0" w:noHBand="0" w:noVBand="1"/>
      </w:tblPr>
      <w:tblGrid>
        <w:gridCol w:w="471"/>
        <w:gridCol w:w="5030"/>
        <w:gridCol w:w="1277"/>
        <w:gridCol w:w="1197"/>
        <w:gridCol w:w="1187"/>
      </w:tblGrid>
      <w:tr w:rsidR="00370C8F" w:rsidRPr="00C91C00" w14:paraId="674C79D9" w14:textId="77777777" w:rsidTr="00370C8F">
        <w:trPr>
          <w:trHeight w:val="738"/>
          <w:jc w:val="center"/>
        </w:trPr>
        <w:tc>
          <w:tcPr>
            <w:tcW w:w="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5772B4"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Lp.</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D83536" w14:textId="08CA505F" w:rsidR="00370C8F" w:rsidRPr="00C91C00" w:rsidRDefault="00370C8F" w:rsidP="00370C8F">
            <w:pPr>
              <w:jc w:val="center"/>
              <w:rPr>
                <w:rFonts w:ascii="Calibri" w:hAnsi="Calibri"/>
                <w:b/>
                <w:bCs/>
                <w:color w:val="000000"/>
                <w:sz w:val="17"/>
                <w:szCs w:val="17"/>
                <w:lang w:eastAsia="pl-PL"/>
              </w:rPr>
            </w:pPr>
            <w:r>
              <w:rPr>
                <w:rFonts w:ascii="Calibri" w:hAnsi="Calibri"/>
                <w:b/>
                <w:bCs/>
                <w:color w:val="000000"/>
                <w:sz w:val="17"/>
                <w:szCs w:val="17"/>
                <w:lang w:eastAsia="pl-PL"/>
              </w:rPr>
              <w:t xml:space="preserve">Wyszczególnienie prac dla </w:t>
            </w:r>
            <w:r w:rsidRPr="00370C8F">
              <w:rPr>
                <w:rFonts w:ascii="Calibri" w:hAnsi="Calibri"/>
                <w:b/>
                <w:bCs/>
                <w:color w:val="000000"/>
                <w:sz w:val="17"/>
                <w:szCs w:val="17"/>
                <w:lang w:eastAsia="pl-PL"/>
              </w:rPr>
              <w:t xml:space="preserve">zespołów wytwarzania </w:t>
            </w:r>
            <w:r w:rsidRPr="00370C8F">
              <w:rPr>
                <w:rFonts w:ascii="Calibri" w:hAnsi="Calibri"/>
                <w:b/>
                <w:bCs/>
                <w:color w:val="000000"/>
                <w:sz w:val="17"/>
                <w:szCs w:val="17"/>
                <w:lang w:eastAsia="pl-PL"/>
              </w:rPr>
              <w:br/>
              <w:t>i uzdatniania powietrza typu 102ZW  01</w:t>
            </w:r>
          </w:p>
        </w:tc>
        <w:tc>
          <w:tcPr>
            <w:tcW w:w="1277" w:type="dxa"/>
            <w:tcBorders>
              <w:top w:val="single" w:sz="8" w:space="0" w:color="000000"/>
              <w:bottom w:val="single" w:sz="8" w:space="0" w:color="000000"/>
              <w:right w:val="single" w:sz="8" w:space="0" w:color="000000"/>
            </w:tcBorders>
            <w:shd w:val="clear" w:color="auto" w:fill="auto"/>
            <w:vAlign w:val="center"/>
          </w:tcPr>
          <w:p w14:paraId="3D7E3FF2"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2F67ECF9"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bottom w:val="single" w:sz="8" w:space="0" w:color="000000"/>
              <w:right w:val="single" w:sz="8" w:space="0" w:color="000000"/>
            </w:tcBorders>
            <w:shd w:val="clear" w:color="auto" w:fill="auto"/>
            <w:vAlign w:val="center"/>
          </w:tcPr>
          <w:p w14:paraId="40FADFE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bottom w:val="single" w:sz="8" w:space="0" w:color="000000"/>
              <w:right w:val="single" w:sz="8" w:space="0" w:color="000000"/>
            </w:tcBorders>
            <w:shd w:val="clear" w:color="auto" w:fill="auto"/>
            <w:vAlign w:val="center"/>
          </w:tcPr>
          <w:p w14:paraId="736D6E45"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482C51D7"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370C8F" w:rsidRPr="00C91C00" w14:paraId="06F35395" w14:textId="77777777" w:rsidTr="00370C8F">
        <w:trPr>
          <w:trHeight w:val="158"/>
          <w:jc w:val="center"/>
        </w:trPr>
        <w:tc>
          <w:tcPr>
            <w:tcW w:w="471" w:type="dxa"/>
            <w:tcBorders>
              <w:left w:val="single" w:sz="8" w:space="0" w:color="000000"/>
              <w:bottom w:val="single" w:sz="8" w:space="0" w:color="000000"/>
              <w:right w:val="single" w:sz="8" w:space="0" w:color="000000"/>
            </w:tcBorders>
            <w:shd w:val="clear" w:color="auto" w:fill="FFFFFF" w:themeFill="background1"/>
            <w:vAlign w:val="center"/>
          </w:tcPr>
          <w:p w14:paraId="7BEB6460"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bottom w:val="single" w:sz="8" w:space="0" w:color="000000"/>
              <w:right w:val="single" w:sz="8" w:space="0" w:color="000000"/>
            </w:tcBorders>
            <w:shd w:val="clear" w:color="auto" w:fill="FFFFFF" w:themeFill="background1"/>
            <w:vAlign w:val="center"/>
          </w:tcPr>
          <w:p w14:paraId="1076C252"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bottom w:val="single" w:sz="8" w:space="0" w:color="000000"/>
              <w:right w:val="single" w:sz="8" w:space="0" w:color="000000"/>
            </w:tcBorders>
            <w:shd w:val="clear" w:color="auto" w:fill="FFFFFF" w:themeFill="background1"/>
            <w:vAlign w:val="center"/>
          </w:tcPr>
          <w:p w14:paraId="3709789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bottom w:val="single" w:sz="8" w:space="0" w:color="000000"/>
              <w:right w:val="single" w:sz="8" w:space="0" w:color="000000"/>
            </w:tcBorders>
            <w:shd w:val="clear" w:color="auto" w:fill="FFFFFF" w:themeFill="background1"/>
            <w:vAlign w:val="center"/>
          </w:tcPr>
          <w:p w14:paraId="0164FB0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bottom w:val="single" w:sz="8" w:space="0" w:color="000000"/>
              <w:right w:val="single" w:sz="8" w:space="0" w:color="000000"/>
            </w:tcBorders>
            <w:shd w:val="clear" w:color="auto" w:fill="FFFFFF" w:themeFill="background1"/>
            <w:vAlign w:val="center"/>
          </w:tcPr>
          <w:p w14:paraId="19FFD74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370C8F" w:rsidRPr="00C91C00" w14:paraId="1099477A" w14:textId="77777777" w:rsidTr="00370C8F">
        <w:trPr>
          <w:trHeight w:val="218"/>
          <w:jc w:val="center"/>
        </w:trPr>
        <w:tc>
          <w:tcPr>
            <w:tcW w:w="471" w:type="dxa"/>
            <w:vMerge w:val="restart"/>
            <w:tcBorders>
              <w:left w:val="single" w:sz="8" w:space="0" w:color="000000"/>
              <w:right w:val="single" w:sz="8" w:space="0" w:color="000000"/>
            </w:tcBorders>
            <w:shd w:val="clear" w:color="auto" w:fill="auto"/>
            <w:vAlign w:val="center"/>
          </w:tcPr>
          <w:p w14:paraId="3FDA395B" w14:textId="77777777" w:rsidR="00370C8F" w:rsidRPr="00C91C00" w:rsidRDefault="00370C8F" w:rsidP="00370C8F">
            <w:pPr>
              <w:jc w:val="center"/>
              <w:rPr>
                <w:rFonts w:ascii="Calibri" w:hAnsi="Calibri"/>
                <w:color w:val="000000"/>
                <w:sz w:val="17"/>
                <w:szCs w:val="17"/>
                <w:lang w:eastAsia="pl-PL"/>
              </w:rPr>
            </w:pPr>
          </w:p>
        </w:tc>
        <w:tc>
          <w:tcPr>
            <w:tcW w:w="5030" w:type="dxa"/>
            <w:tcBorders>
              <w:bottom w:val="single" w:sz="8" w:space="0" w:color="000000"/>
              <w:right w:val="single" w:sz="8" w:space="0" w:color="000000"/>
            </w:tcBorders>
            <w:shd w:val="clear" w:color="auto" w:fill="auto"/>
            <w:vAlign w:val="center"/>
          </w:tcPr>
          <w:p w14:paraId="31D73F6C" w14:textId="77777777" w:rsidR="00370C8F" w:rsidRPr="00C91C00" w:rsidRDefault="00370C8F" w:rsidP="00370C8F">
            <w:pPr>
              <w:jc w:val="center"/>
              <w:rPr>
                <w:rFonts w:ascii="Calibri" w:hAnsi="Calibri"/>
                <w:color w:val="000000"/>
                <w:sz w:val="17"/>
                <w:szCs w:val="17"/>
                <w:u w:val="single"/>
                <w:lang w:eastAsia="pl-PL"/>
              </w:rPr>
            </w:pPr>
            <w:r w:rsidRPr="00C91C00">
              <w:rPr>
                <w:rFonts w:ascii="Calibri" w:hAnsi="Calibri"/>
                <w:color w:val="000000"/>
                <w:sz w:val="17"/>
                <w:szCs w:val="17"/>
                <w:u w:val="single"/>
                <w:lang w:eastAsia="pl-PL"/>
              </w:rPr>
              <w:t>ZAKRES  PODSTAWOWY</w:t>
            </w:r>
          </w:p>
        </w:tc>
        <w:tc>
          <w:tcPr>
            <w:tcW w:w="1277" w:type="dxa"/>
            <w:vMerge w:val="restart"/>
            <w:tcBorders>
              <w:left w:val="single" w:sz="8" w:space="0" w:color="000000"/>
              <w:right w:val="single" w:sz="8" w:space="0" w:color="000000"/>
            </w:tcBorders>
            <w:shd w:val="clear" w:color="auto" w:fill="auto"/>
            <w:vAlign w:val="center"/>
          </w:tcPr>
          <w:p w14:paraId="29A8EED9" w14:textId="77777777" w:rsidR="00370C8F" w:rsidRPr="00C91C00" w:rsidRDefault="00370C8F" w:rsidP="00370C8F">
            <w:pPr>
              <w:jc w:val="center"/>
              <w:rPr>
                <w:rFonts w:ascii="Calibri" w:hAnsi="Calibri"/>
                <w:color w:val="000000"/>
                <w:sz w:val="17"/>
                <w:szCs w:val="17"/>
                <w:lang w:eastAsia="pl-PL"/>
              </w:rPr>
            </w:pPr>
            <w:r w:rsidRPr="00C91C00">
              <w:rPr>
                <w:rFonts w:ascii="Calibri" w:hAnsi="Calibri"/>
                <w:color w:val="000000"/>
                <w:sz w:val="17"/>
                <w:szCs w:val="17"/>
                <w:lang w:eastAsia="pl-PL"/>
              </w:rPr>
              <w:t>100,00%</w:t>
            </w:r>
          </w:p>
        </w:tc>
        <w:tc>
          <w:tcPr>
            <w:tcW w:w="1197" w:type="dxa"/>
            <w:vMerge w:val="restart"/>
            <w:tcBorders>
              <w:left w:val="single" w:sz="8" w:space="0" w:color="000000"/>
              <w:right w:val="single" w:sz="8" w:space="0" w:color="000000"/>
            </w:tcBorders>
            <w:shd w:val="clear" w:color="auto" w:fill="auto"/>
            <w:vAlign w:val="center"/>
          </w:tcPr>
          <w:p w14:paraId="50DFC1CA" w14:textId="77777777" w:rsidR="00370C8F" w:rsidRPr="00C91C00" w:rsidRDefault="00370C8F" w:rsidP="00370C8F">
            <w:pPr>
              <w:jc w:val="center"/>
              <w:rPr>
                <w:rFonts w:ascii="Calibri" w:hAnsi="Calibri"/>
                <w:color w:val="000000"/>
                <w:sz w:val="17"/>
                <w:szCs w:val="17"/>
                <w:lang w:eastAsia="pl-PL"/>
              </w:rPr>
            </w:pPr>
          </w:p>
        </w:tc>
        <w:tc>
          <w:tcPr>
            <w:tcW w:w="1187" w:type="dxa"/>
            <w:vMerge w:val="restart"/>
            <w:tcBorders>
              <w:left w:val="single" w:sz="8" w:space="0" w:color="000000"/>
              <w:right w:val="single" w:sz="8" w:space="0" w:color="000000"/>
            </w:tcBorders>
            <w:shd w:val="clear" w:color="auto" w:fill="auto"/>
            <w:vAlign w:val="center"/>
          </w:tcPr>
          <w:p w14:paraId="331A3CBF" w14:textId="77777777" w:rsidR="00370C8F" w:rsidRPr="00C91C00" w:rsidRDefault="00370C8F" w:rsidP="00370C8F">
            <w:pPr>
              <w:jc w:val="center"/>
              <w:rPr>
                <w:rFonts w:ascii="Calibri" w:hAnsi="Calibri"/>
                <w:color w:val="000000"/>
                <w:sz w:val="17"/>
                <w:szCs w:val="17"/>
                <w:lang w:eastAsia="pl-PL"/>
              </w:rPr>
            </w:pPr>
          </w:p>
        </w:tc>
      </w:tr>
      <w:tr w:rsidR="00370C8F" w:rsidRPr="00C91C00" w14:paraId="2AE0E8DD" w14:textId="77777777" w:rsidTr="00370C8F">
        <w:trPr>
          <w:trHeight w:val="1960"/>
          <w:jc w:val="center"/>
        </w:trPr>
        <w:tc>
          <w:tcPr>
            <w:tcW w:w="471" w:type="dxa"/>
            <w:vMerge/>
            <w:tcBorders>
              <w:left w:val="single" w:sz="8" w:space="0" w:color="000000"/>
              <w:right w:val="single" w:sz="8" w:space="0" w:color="000000"/>
            </w:tcBorders>
            <w:vAlign w:val="center"/>
          </w:tcPr>
          <w:p w14:paraId="6357CFDC" w14:textId="77777777" w:rsidR="00370C8F" w:rsidRPr="00C91C00" w:rsidRDefault="00370C8F" w:rsidP="00370C8F">
            <w:pPr>
              <w:jc w:val="both"/>
              <w:rPr>
                <w:rFonts w:ascii="Calibri" w:hAnsi="Calibri"/>
                <w:color w:val="000000"/>
                <w:sz w:val="17"/>
                <w:szCs w:val="17"/>
                <w:lang w:eastAsia="pl-PL"/>
              </w:rPr>
            </w:pPr>
          </w:p>
        </w:tc>
        <w:tc>
          <w:tcPr>
            <w:tcW w:w="5030" w:type="dxa"/>
            <w:tcBorders>
              <w:right w:val="single" w:sz="8" w:space="0" w:color="000000"/>
            </w:tcBorders>
            <w:shd w:val="clear" w:color="auto" w:fill="auto"/>
            <w:vAlign w:val="center"/>
          </w:tcPr>
          <w:p w14:paraId="3ACE2222"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mycie zespołu wytwarzania i uzdatniania sprężonego powietrza,</w:t>
            </w:r>
          </w:p>
          <w:p w14:paraId="11004BD2"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osłon,</w:t>
            </w:r>
          </w:p>
          <w:p w14:paraId="5369661E"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elementów mocujących agregat sprężarkowy,</w:t>
            </w:r>
          </w:p>
          <w:p w14:paraId="0D7F7AE6"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przyłączy elektrycznych,</w:t>
            </w:r>
          </w:p>
          <w:p w14:paraId="6E9A6F8A"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uzupełnianie uszkodzonych powłok lakierniczych,</w:t>
            </w:r>
          </w:p>
          <w:p w14:paraId="35B604DC"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układu,</w:t>
            </w:r>
          </w:p>
          <w:p w14:paraId="22E52BFD"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przewodów elastycznych pneumatycznych oraz hydraulicznych,</w:t>
            </w:r>
          </w:p>
          <w:p w14:paraId="4CD54800"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wkładów filtrujących wszystkich filtrów sprężonego powietrza oraz ich uszczelnień,</w:t>
            </w:r>
          </w:p>
          <w:p w14:paraId="2D37FF9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filtra odpylającego,</w:t>
            </w:r>
          </w:p>
          <w:p w14:paraId="58552AA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usuwanie oleju,</w:t>
            </w:r>
          </w:p>
          <w:p w14:paraId="565250F6"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oleju wraz z filtrem,</w:t>
            </w:r>
          </w:p>
          <w:p w14:paraId="2EF8D6B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wkładu separatora,</w:t>
            </w:r>
          </w:p>
          <w:p w14:paraId="1B52132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powietrza,</w:t>
            </w:r>
          </w:p>
          <w:p w14:paraId="36B5B5DB"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regeneracja osuszacza adsorpcyjnego,</w:t>
            </w:r>
          </w:p>
          <w:p w14:paraId="740E619B"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łącznika elastycznego sprzęgła,</w:t>
            </w:r>
          </w:p>
          <w:p w14:paraId="66C36959"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osiowania sprzęgła,</w:t>
            </w:r>
          </w:p>
          <w:p w14:paraId="71AD66DA"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chłodnicy,</w:t>
            </w:r>
          </w:p>
          <w:p w14:paraId="244FAC23"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sterownika układu,</w:t>
            </w:r>
          </w:p>
          <w:p w14:paraId="1F8B86C5"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układu,</w:t>
            </w:r>
          </w:p>
          <w:p w14:paraId="46BDF50E"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oleju,</w:t>
            </w:r>
          </w:p>
          <w:p w14:paraId="006EEA7D"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zalanie stopnia sprężarkowego nowym olejem,</w:t>
            </w:r>
          </w:p>
          <w:p w14:paraId="3A266D11"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rezystancji uzwojeń silników elektrycznych,</w:t>
            </w:r>
          </w:p>
          <w:p w14:paraId="6F32ECBB"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kierunków obrotów silnika sprężarki oraz wentylatora,</w:t>
            </w:r>
          </w:p>
          <w:p w14:paraId="0FB0B926"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uaktualnienie oprogramowania sterownika zespołu wytwarzania i uzdatniania sprężonego powietrza,</w:t>
            </w:r>
          </w:p>
          <w:p w14:paraId="09BB99FC"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osłon,</w:t>
            </w:r>
          </w:p>
          <w:p w14:paraId="7D0F0E5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pomiar wydatku stopnia zespołu,</w:t>
            </w:r>
          </w:p>
          <w:p w14:paraId="45A62FD8" w14:textId="77777777" w:rsidR="00370C8F" w:rsidRPr="00370C8F" w:rsidRDefault="00370C8F" w:rsidP="00DA76F1">
            <w:pPr>
              <w:widowControl w:val="0"/>
              <w:numPr>
                <w:ilvl w:val="0"/>
                <w:numId w:val="67"/>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układu na zgodność z WTO.</w:t>
            </w:r>
          </w:p>
        </w:tc>
        <w:tc>
          <w:tcPr>
            <w:tcW w:w="1277" w:type="dxa"/>
            <w:vMerge/>
            <w:tcBorders>
              <w:left w:val="single" w:sz="8" w:space="0" w:color="000000"/>
              <w:right w:val="single" w:sz="8" w:space="0" w:color="000000"/>
            </w:tcBorders>
            <w:vAlign w:val="center"/>
          </w:tcPr>
          <w:p w14:paraId="13863E46" w14:textId="77777777" w:rsidR="00370C8F" w:rsidRPr="00C91C00" w:rsidRDefault="00370C8F" w:rsidP="00370C8F">
            <w:pPr>
              <w:jc w:val="both"/>
              <w:rPr>
                <w:rFonts w:ascii="Calibri" w:hAnsi="Calibri"/>
                <w:color w:val="000000"/>
                <w:sz w:val="17"/>
                <w:szCs w:val="17"/>
                <w:lang w:eastAsia="pl-PL"/>
              </w:rPr>
            </w:pPr>
          </w:p>
        </w:tc>
        <w:tc>
          <w:tcPr>
            <w:tcW w:w="1197" w:type="dxa"/>
            <w:vMerge/>
            <w:tcBorders>
              <w:left w:val="single" w:sz="8" w:space="0" w:color="000000"/>
              <w:right w:val="single" w:sz="8" w:space="0" w:color="000000"/>
            </w:tcBorders>
            <w:vAlign w:val="center"/>
          </w:tcPr>
          <w:p w14:paraId="200FBDE0" w14:textId="77777777" w:rsidR="00370C8F" w:rsidRPr="00C91C00" w:rsidRDefault="00370C8F" w:rsidP="00370C8F">
            <w:pPr>
              <w:jc w:val="both"/>
              <w:rPr>
                <w:rFonts w:ascii="Calibri" w:hAnsi="Calibri"/>
                <w:color w:val="000000"/>
                <w:sz w:val="17"/>
                <w:szCs w:val="17"/>
                <w:lang w:eastAsia="pl-PL"/>
              </w:rPr>
            </w:pPr>
          </w:p>
        </w:tc>
        <w:tc>
          <w:tcPr>
            <w:tcW w:w="1187" w:type="dxa"/>
            <w:vMerge/>
            <w:tcBorders>
              <w:left w:val="single" w:sz="8" w:space="0" w:color="000000"/>
              <w:right w:val="single" w:sz="8" w:space="0" w:color="000000"/>
            </w:tcBorders>
            <w:vAlign w:val="center"/>
          </w:tcPr>
          <w:p w14:paraId="16F407EE" w14:textId="77777777" w:rsidR="00370C8F" w:rsidRPr="00C91C00" w:rsidRDefault="00370C8F" w:rsidP="00370C8F">
            <w:pPr>
              <w:jc w:val="both"/>
              <w:rPr>
                <w:rFonts w:ascii="Calibri" w:hAnsi="Calibri"/>
                <w:color w:val="000000"/>
                <w:sz w:val="17"/>
                <w:szCs w:val="17"/>
                <w:lang w:eastAsia="pl-PL"/>
              </w:rPr>
            </w:pPr>
          </w:p>
        </w:tc>
      </w:tr>
      <w:tr w:rsidR="00370C8F" w:rsidRPr="00C91C00" w14:paraId="2F0A3345" w14:textId="77777777" w:rsidTr="00370C8F">
        <w:trPr>
          <w:trHeight w:val="393"/>
          <w:jc w:val="center"/>
        </w:trPr>
        <w:tc>
          <w:tcPr>
            <w:tcW w:w="471" w:type="dxa"/>
            <w:tcBorders>
              <w:top w:val="single" w:sz="8" w:space="0" w:color="000000"/>
              <w:left w:val="single" w:sz="8" w:space="0" w:color="000000"/>
              <w:bottom w:val="single" w:sz="4" w:space="0" w:color="auto"/>
              <w:right w:val="single" w:sz="4" w:space="0" w:color="000000"/>
            </w:tcBorders>
            <w:shd w:val="clear" w:color="auto" w:fill="92CDDC" w:themeFill="accent5" w:themeFillTint="99"/>
            <w:vAlign w:val="center"/>
          </w:tcPr>
          <w:p w14:paraId="115230FE" w14:textId="7CF50B35"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C</w:t>
            </w:r>
            <w:r w:rsidR="00370C8F" w:rsidRPr="00C91C00">
              <w:rPr>
                <w:rFonts w:ascii="Calibri" w:hAnsi="Calibri"/>
                <w:b/>
                <w:bCs/>
                <w:color w:val="000000"/>
                <w:sz w:val="17"/>
                <w:szCs w:val="17"/>
                <w:lang w:eastAsia="pl-PL"/>
              </w:rPr>
              <w:t xml:space="preserve"> 1</w:t>
            </w:r>
          </w:p>
        </w:tc>
        <w:tc>
          <w:tcPr>
            <w:tcW w:w="7504" w:type="dxa"/>
            <w:gridSpan w:val="3"/>
            <w:tcBorders>
              <w:top w:val="single" w:sz="8" w:space="0" w:color="000000"/>
              <w:left w:val="single" w:sz="4" w:space="0" w:color="000000"/>
              <w:bottom w:val="single" w:sz="4" w:space="0" w:color="auto"/>
              <w:right w:val="single" w:sz="8" w:space="0" w:color="000000"/>
            </w:tcBorders>
            <w:shd w:val="clear" w:color="auto" w:fill="92CDDC" w:themeFill="accent5" w:themeFillTint="99"/>
            <w:vAlign w:val="center"/>
          </w:tcPr>
          <w:p w14:paraId="192E376C"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Zakres rewizyjny dla 1 szt.</w:t>
            </w:r>
          </w:p>
        </w:tc>
        <w:tc>
          <w:tcPr>
            <w:tcW w:w="1187" w:type="dxa"/>
            <w:tcBorders>
              <w:top w:val="single" w:sz="8" w:space="0" w:color="000000"/>
              <w:bottom w:val="single" w:sz="4" w:space="0" w:color="auto"/>
              <w:right w:val="single" w:sz="8" w:space="0" w:color="000000"/>
            </w:tcBorders>
            <w:shd w:val="clear" w:color="auto" w:fill="92CDDC" w:themeFill="accent5" w:themeFillTint="99"/>
            <w:vAlign w:val="center"/>
          </w:tcPr>
          <w:p w14:paraId="1D10F816"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1D1ADD91" w14:textId="77777777" w:rsidTr="00370C8F">
        <w:trPr>
          <w:trHeight w:val="409"/>
          <w:jc w:val="center"/>
        </w:trPr>
        <w:tc>
          <w:tcPr>
            <w:tcW w:w="471" w:type="dxa"/>
            <w:tcBorders>
              <w:top w:val="single" w:sz="4" w:space="0" w:color="auto"/>
              <w:left w:val="single" w:sz="8" w:space="0" w:color="000000"/>
              <w:bottom w:val="single" w:sz="8" w:space="0" w:color="000000"/>
              <w:right w:val="single" w:sz="4" w:space="0" w:color="000000"/>
            </w:tcBorders>
            <w:shd w:val="clear" w:color="auto" w:fill="92CDDC" w:themeFill="accent5" w:themeFillTint="99"/>
            <w:vAlign w:val="center"/>
          </w:tcPr>
          <w:p w14:paraId="355D9849" w14:textId="482708B3"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 xml:space="preserve">D </w:t>
            </w:r>
            <w:r w:rsidR="00370C8F">
              <w:rPr>
                <w:rFonts w:ascii="Calibri" w:hAnsi="Calibri"/>
                <w:b/>
                <w:bCs/>
                <w:color w:val="000000"/>
                <w:sz w:val="17"/>
                <w:szCs w:val="17"/>
                <w:lang w:eastAsia="pl-PL"/>
              </w:rPr>
              <w:t>1</w:t>
            </w:r>
          </w:p>
        </w:tc>
        <w:tc>
          <w:tcPr>
            <w:tcW w:w="7504" w:type="dxa"/>
            <w:gridSpan w:val="3"/>
            <w:tcBorders>
              <w:top w:val="single" w:sz="4" w:space="0" w:color="auto"/>
              <w:left w:val="single" w:sz="4" w:space="0" w:color="000000"/>
              <w:bottom w:val="single" w:sz="8" w:space="0" w:color="000000"/>
              <w:right w:val="single" w:sz="8" w:space="0" w:color="000000"/>
            </w:tcBorders>
            <w:shd w:val="clear" w:color="auto" w:fill="92CDDC" w:themeFill="accent5" w:themeFillTint="99"/>
            <w:vAlign w:val="center"/>
          </w:tcPr>
          <w:p w14:paraId="62A80787" w14:textId="77777777" w:rsidR="00370C8F" w:rsidRPr="00C91C00" w:rsidRDefault="00370C8F" w:rsidP="00370C8F">
            <w:pPr>
              <w:jc w:val="both"/>
              <w:rPr>
                <w:rFonts w:ascii="Calibri" w:hAnsi="Calibri"/>
                <w:b/>
                <w:bCs/>
                <w:color w:val="000000"/>
                <w:sz w:val="17"/>
                <w:szCs w:val="17"/>
                <w:lang w:eastAsia="pl-PL"/>
              </w:rPr>
            </w:pPr>
            <w:r>
              <w:rPr>
                <w:rFonts w:ascii="Calibri" w:hAnsi="Calibri"/>
                <w:b/>
                <w:bCs/>
                <w:color w:val="000000"/>
                <w:sz w:val="17"/>
                <w:szCs w:val="17"/>
                <w:lang w:eastAsia="pl-PL"/>
              </w:rPr>
              <w:t>Zakres rewizyjny dla 8szt.</w:t>
            </w:r>
          </w:p>
        </w:tc>
        <w:tc>
          <w:tcPr>
            <w:tcW w:w="1187" w:type="dxa"/>
            <w:tcBorders>
              <w:top w:val="single" w:sz="4" w:space="0" w:color="auto"/>
              <w:bottom w:val="single" w:sz="8" w:space="0" w:color="000000"/>
              <w:right w:val="single" w:sz="8" w:space="0" w:color="000000"/>
            </w:tcBorders>
            <w:shd w:val="clear" w:color="auto" w:fill="92CDDC" w:themeFill="accent5" w:themeFillTint="99"/>
            <w:vAlign w:val="center"/>
          </w:tcPr>
          <w:p w14:paraId="6335AC2B"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09409400" w14:textId="77777777" w:rsidTr="00370C8F">
        <w:trPr>
          <w:trHeight w:val="300"/>
          <w:jc w:val="center"/>
        </w:trPr>
        <w:tc>
          <w:tcPr>
            <w:tcW w:w="47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AB2C564"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Lp.</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74B4C45" w14:textId="66C9B7C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Wyszczególnienie prac dodatkowych dla</w:t>
            </w:r>
            <w:r w:rsidRPr="00370C8F">
              <w:rPr>
                <w:rFonts w:asciiTheme="minorHAnsi" w:hAnsiTheme="minorHAnsi" w:cstheme="minorHAnsi"/>
                <w:color w:val="000000"/>
                <w:sz w:val="20"/>
                <w:szCs w:val="20"/>
                <w:lang w:eastAsia="pl-PL"/>
              </w:rPr>
              <w:t xml:space="preserve"> </w:t>
            </w:r>
            <w:r w:rsidRPr="00370C8F">
              <w:rPr>
                <w:rFonts w:ascii="Calibri" w:hAnsi="Calibri"/>
                <w:b/>
                <w:bCs/>
                <w:color w:val="000000"/>
                <w:sz w:val="17"/>
                <w:szCs w:val="17"/>
                <w:lang w:eastAsia="pl-PL"/>
              </w:rPr>
              <w:t xml:space="preserve">zespołów wytwarzania </w:t>
            </w:r>
            <w:r w:rsidRPr="00370C8F">
              <w:rPr>
                <w:rFonts w:ascii="Calibri" w:hAnsi="Calibri"/>
                <w:b/>
                <w:bCs/>
                <w:color w:val="000000"/>
                <w:sz w:val="17"/>
                <w:szCs w:val="17"/>
                <w:lang w:eastAsia="pl-PL"/>
              </w:rPr>
              <w:br/>
              <w:t>i uzdatniania powietrza typu 102ZW  01</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EB9BCB9"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0689CDE4"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6FAC5EA5"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2B7D056"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20C03867"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370C8F" w:rsidRPr="00C91C00" w14:paraId="5C198C5A" w14:textId="77777777" w:rsidTr="00370C8F">
        <w:trPr>
          <w:trHeight w:val="300"/>
          <w:jc w:val="center"/>
        </w:trPr>
        <w:tc>
          <w:tcPr>
            <w:tcW w:w="471"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0D7A698B"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2C2FAD0C"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3C0E7E00"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13049B45"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32C574AB"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370C8F" w:rsidRPr="0023173C" w14:paraId="05B35ADE"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5B2A366E"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p>
        </w:tc>
        <w:tc>
          <w:tcPr>
            <w:tcW w:w="5030" w:type="dxa"/>
            <w:tcBorders>
              <w:bottom w:val="single" w:sz="8" w:space="0" w:color="000000"/>
            </w:tcBorders>
            <w:shd w:val="clear" w:color="auto" w:fill="auto"/>
            <w:vAlign w:val="bottom"/>
          </w:tcPr>
          <w:p w14:paraId="7D76FCB7" w14:textId="5B595D85"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Osuszacz membranowy SDR-6</w:t>
            </w:r>
          </w:p>
        </w:tc>
        <w:tc>
          <w:tcPr>
            <w:tcW w:w="1277" w:type="dxa"/>
            <w:tcBorders>
              <w:left w:val="single" w:sz="8" w:space="0" w:color="000000"/>
              <w:bottom w:val="single" w:sz="8" w:space="0" w:color="000000"/>
              <w:right w:val="single" w:sz="8" w:space="0" w:color="000000"/>
            </w:tcBorders>
            <w:shd w:val="clear" w:color="auto" w:fill="auto"/>
            <w:vAlign w:val="center"/>
          </w:tcPr>
          <w:p w14:paraId="58C9E1C1"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53E68AE5"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4E6B4E9A" w14:textId="77777777" w:rsidR="00370C8F" w:rsidRPr="00C91C00" w:rsidRDefault="00370C8F" w:rsidP="00370C8F">
            <w:pPr>
              <w:jc w:val="both"/>
              <w:rPr>
                <w:rFonts w:ascii="Calibri" w:hAnsi="Calibri"/>
                <w:color w:val="000000"/>
                <w:sz w:val="17"/>
                <w:szCs w:val="17"/>
                <w:lang w:eastAsia="pl-PL"/>
              </w:rPr>
            </w:pPr>
          </w:p>
        </w:tc>
      </w:tr>
      <w:tr w:rsidR="00370C8F" w:rsidRPr="00C91C00" w14:paraId="59CC2672"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CB19FDC"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2.</w:t>
            </w:r>
          </w:p>
        </w:tc>
        <w:tc>
          <w:tcPr>
            <w:tcW w:w="5030" w:type="dxa"/>
            <w:tcBorders>
              <w:bottom w:val="single" w:sz="8" w:space="0" w:color="000000"/>
            </w:tcBorders>
            <w:shd w:val="clear" w:color="auto" w:fill="auto"/>
            <w:vAlign w:val="bottom"/>
          </w:tcPr>
          <w:p w14:paraId="554E9103" w14:textId="0E659E32"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 xml:space="preserve">Stopień sprężarkowy </w:t>
            </w:r>
            <w:proofErr w:type="spellStart"/>
            <w:r w:rsidRPr="00370C8F">
              <w:rPr>
                <w:rFonts w:ascii="Calibri" w:hAnsi="Calibri" w:cs="Calibri"/>
                <w:color w:val="000000"/>
                <w:sz w:val="20"/>
              </w:rPr>
              <w:t>Tempest</w:t>
            </w:r>
            <w:proofErr w:type="spellEnd"/>
            <w:r w:rsidRPr="00370C8F">
              <w:rPr>
                <w:rFonts w:ascii="Calibri" w:hAnsi="Calibri" w:cs="Calibri"/>
                <w:color w:val="000000"/>
                <w:sz w:val="20"/>
              </w:rPr>
              <w:t xml:space="preserve"> TN3</w:t>
            </w:r>
          </w:p>
        </w:tc>
        <w:tc>
          <w:tcPr>
            <w:tcW w:w="1277" w:type="dxa"/>
            <w:tcBorders>
              <w:left w:val="single" w:sz="8" w:space="0" w:color="000000"/>
              <w:bottom w:val="single" w:sz="8" w:space="0" w:color="000000"/>
              <w:right w:val="single" w:sz="8" w:space="0" w:color="000000"/>
            </w:tcBorders>
            <w:shd w:val="clear" w:color="auto" w:fill="auto"/>
            <w:vAlign w:val="center"/>
          </w:tcPr>
          <w:p w14:paraId="421E14FA"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1717A273"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0BFD146" w14:textId="77777777" w:rsidR="00370C8F" w:rsidRPr="00C91C00" w:rsidRDefault="00370C8F" w:rsidP="00370C8F">
            <w:pPr>
              <w:jc w:val="both"/>
              <w:rPr>
                <w:rFonts w:ascii="Calibri" w:hAnsi="Calibri"/>
                <w:color w:val="000000"/>
                <w:sz w:val="17"/>
                <w:szCs w:val="17"/>
                <w:lang w:eastAsia="pl-PL"/>
              </w:rPr>
            </w:pPr>
          </w:p>
        </w:tc>
      </w:tr>
      <w:tr w:rsidR="00370C8F" w:rsidRPr="00C91C00" w14:paraId="663B26DB"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7EBD037"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3.</w:t>
            </w:r>
          </w:p>
        </w:tc>
        <w:tc>
          <w:tcPr>
            <w:tcW w:w="5030" w:type="dxa"/>
            <w:tcBorders>
              <w:bottom w:val="single" w:sz="8" w:space="0" w:color="000000"/>
            </w:tcBorders>
            <w:shd w:val="clear" w:color="auto" w:fill="auto"/>
            <w:vAlign w:val="bottom"/>
          </w:tcPr>
          <w:p w14:paraId="7C9F8307" w14:textId="6B72A6B3"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Uszczelnienie wału E03</w:t>
            </w:r>
          </w:p>
        </w:tc>
        <w:tc>
          <w:tcPr>
            <w:tcW w:w="1277" w:type="dxa"/>
            <w:tcBorders>
              <w:left w:val="single" w:sz="8" w:space="0" w:color="000000"/>
              <w:bottom w:val="single" w:sz="8" w:space="0" w:color="000000"/>
              <w:right w:val="single" w:sz="8" w:space="0" w:color="000000"/>
            </w:tcBorders>
            <w:shd w:val="clear" w:color="auto" w:fill="auto"/>
            <w:vAlign w:val="center"/>
          </w:tcPr>
          <w:p w14:paraId="0E729477"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5CB64284"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57229F03" w14:textId="77777777" w:rsidR="00370C8F" w:rsidRPr="00C91C00" w:rsidRDefault="00370C8F" w:rsidP="00370C8F">
            <w:pPr>
              <w:jc w:val="both"/>
              <w:rPr>
                <w:rFonts w:ascii="Calibri" w:hAnsi="Calibri"/>
                <w:color w:val="000000"/>
                <w:sz w:val="17"/>
                <w:szCs w:val="17"/>
                <w:lang w:eastAsia="pl-PL"/>
              </w:rPr>
            </w:pPr>
          </w:p>
        </w:tc>
      </w:tr>
      <w:tr w:rsidR="00370C8F" w:rsidRPr="00C91C00" w14:paraId="31FCA5C1"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64E8790"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4.</w:t>
            </w:r>
          </w:p>
        </w:tc>
        <w:tc>
          <w:tcPr>
            <w:tcW w:w="5030" w:type="dxa"/>
            <w:tcBorders>
              <w:bottom w:val="single" w:sz="8" w:space="0" w:color="000000"/>
            </w:tcBorders>
            <w:shd w:val="clear" w:color="auto" w:fill="auto"/>
            <w:vAlign w:val="bottom"/>
          </w:tcPr>
          <w:p w14:paraId="0DB3574A" w14:textId="28720642"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Zawór spustu powietrza separatora oleju</w:t>
            </w:r>
          </w:p>
        </w:tc>
        <w:tc>
          <w:tcPr>
            <w:tcW w:w="1277" w:type="dxa"/>
            <w:tcBorders>
              <w:left w:val="single" w:sz="8" w:space="0" w:color="000000"/>
              <w:bottom w:val="single" w:sz="8" w:space="0" w:color="000000"/>
              <w:right w:val="single" w:sz="8" w:space="0" w:color="000000"/>
            </w:tcBorders>
            <w:shd w:val="clear" w:color="auto" w:fill="auto"/>
            <w:vAlign w:val="center"/>
          </w:tcPr>
          <w:p w14:paraId="3428594C"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0AF680EB"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2DBC75B6" w14:textId="77777777" w:rsidR="00370C8F" w:rsidRPr="00C91C00" w:rsidRDefault="00370C8F" w:rsidP="00370C8F">
            <w:pPr>
              <w:jc w:val="both"/>
              <w:rPr>
                <w:rFonts w:ascii="Calibri" w:hAnsi="Calibri"/>
                <w:color w:val="000000"/>
                <w:sz w:val="17"/>
                <w:szCs w:val="17"/>
                <w:lang w:eastAsia="pl-PL"/>
              </w:rPr>
            </w:pPr>
          </w:p>
        </w:tc>
      </w:tr>
      <w:tr w:rsidR="00370C8F" w:rsidRPr="00C91C00" w14:paraId="70BEDA0E"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46FA066"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5.</w:t>
            </w:r>
          </w:p>
        </w:tc>
        <w:tc>
          <w:tcPr>
            <w:tcW w:w="5030" w:type="dxa"/>
            <w:tcBorders>
              <w:bottom w:val="single" w:sz="8" w:space="0" w:color="000000"/>
            </w:tcBorders>
            <w:shd w:val="clear" w:color="auto" w:fill="auto"/>
            <w:vAlign w:val="bottom"/>
          </w:tcPr>
          <w:p w14:paraId="0969473E" w14:textId="3966D4BD"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oryginalna</w:t>
            </w:r>
          </w:p>
        </w:tc>
        <w:tc>
          <w:tcPr>
            <w:tcW w:w="1277" w:type="dxa"/>
            <w:tcBorders>
              <w:left w:val="single" w:sz="8" w:space="0" w:color="000000"/>
              <w:bottom w:val="single" w:sz="8" w:space="0" w:color="000000"/>
              <w:right w:val="single" w:sz="8" w:space="0" w:color="000000"/>
            </w:tcBorders>
            <w:shd w:val="clear" w:color="auto" w:fill="auto"/>
            <w:vAlign w:val="center"/>
          </w:tcPr>
          <w:p w14:paraId="26DED55D"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4DAC2155"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5F879DD5" w14:textId="77777777" w:rsidR="00370C8F" w:rsidRPr="00C91C00" w:rsidRDefault="00370C8F" w:rsidP="00370C8F">
            <w:pPr>
              <w:jc w:val="both"/>
              <w:rPr>
                <w:rFonts w:ascii="Calibri" w:hAnsi="Calibri"/>
                <w:color w:val="000000"/>
                <w:sz w:val="17"/>
                <w:szCs w:val="17"/>
                <w:lang w:eastAsia="pl-PL"/>
              </w:rPr>
            </w:pPr>
          </w:p>
        </w:tc>
      </w:tr>
      <w:tr w:rsidR="00370C8F" w:rsidRPr="0023173C" w14:paraId="6FE9441E"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64C03795"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lastRenderedPageBreak/>
              <w:t>6.</w:t>
            </w:r>
          </w:p>
        </w:tc>
        <w:tc>
          <w:tcPr>
            <w:tcW w:w="5030" w:type="dxa"/>
            <w:tcBorders>
              <w:bottom w:val="single" w:sz="8" w:space="0" w:color="000000"/>
            </w:tcBorders>
            <w:shd w:val="clear" w:color="auto" w:fill="auto"/>
            <w:vAlign w:val="bottom"/>
          </w:tcPr>
          <w:p w14:paraId="3D212991" w14:textId="38FC2A6E"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zamiennik</w:t>
            </w:r>
          </w:p>
        </w:tc>
        <w:tc>
          <w:tcPr>
            <w:tcW w:w="1277" w:type="dxa"/>
            <w:tcBorders>
              <w:left w:val="single" w:sz="8" w:space="0" w:color="000000"/>
              <w:bottom w:val="single" w:sz="8" w:space="0" w:color="000000"/>
              <w:right w:val="single" w:sz="8" w:space="0" w:color="000000"/>
            </w:tcBorders>
            <w:shd w:val="clear" w:color="auto" w:fill="auto"/>
            <w:vAlign w:val="center"/>
          </w:tcPr>
          <w:p w14:paraId="3C4482BB"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2B581EB8"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6E9F4A10" w14:textId="77777777" w:rsidR="00370C8F" w:rsidRPr="00C91C00" w:rsidRDefault="00370C8F" w:rsidP="00370C8F">
            <w:pPr>
              <w:jc w:val="both"/>
              <w:rPr>
                <w:rFonts w:ascii="Calibri" w:hAnsi="Calibri"/>
                <w:color w:val="000000"/>
                <w:sz w:val="17"/>
                <w:szCs w:val="17"/>
                <w:lang w:eastAsia="pl-PL"/>
              </w:rPr>
            </w:pPr>
          </w:p>
        </w:tc>
      </w:tr>
      <w:tr w:rsidR="00370C8F" w:rsidRPr="00C91C00" w14:paraId="0D0262E2"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62E719EC"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7.</w:t>
            </w:r>
          </w:p>
        </w:tc>
        <w:tc>
          <w:tcPr>
            <w:tcW w:w="5030" w:type="dxa"/>
            <w:tcBorders>
              <w:bottom w:val="single" w:sz="8" w:space="0" w:color="000000"/>
            </w:tcBorders>
            <w:shd w:val="clear" w:color="auto" w:fill="auto"/>
            <w:vAlign w:val="bottom"/>
          </w:tcPr>
          <w:p w14:paraId="56DA69A5" w14:textId="3CF49AA6"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Silnik elektryczny</w:t>
            </w:r>
          </w:p>
        </w:tc>
        <w:tc>
          <w:tcPr>
            <w:tcW w:w="1277" w:type="dxa"/>
            <w:tcBorders>
              <w:left w:val="single" w:sz="8" w:space="0" w:color="000000"/>
              <w:bottom w:val="single" w:sz="8" w:space="0" w:color="000000"/>
              <w:right w:val="single" w:sz="8" w:space="0" w:color="000000"/>
            </w:tcBorders>
            <w:shd w:val="clear" w:color="auto" w:fill="auto"/>
            <w:vAlign w:val="center"/>
          </w:tcPr>
          <w:p w14:paraId="1413C2E6"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5528B0DE"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15162126" w14:textId="77777777" w:rsidR="00370C8F" w:rsidRPr="00C91C00" w:rsidRDefault="00370C8F" w:rsidP="00370C8F">
            <w:pPr>
              <w:jc w:val="both"/>
              <w:rPr>
                <w:rFonts w:ascii="Calibri" w:hAnsi="Calibri"/>
                <w:color w:val="000000"/>
                <w:sz w:val="17"/>
                <w:szCs w:val="17"/>
                <w:lang w:eastAsia="pl-PL"/>
              </w:rPr>
            </w:pPr>
          </w:p>
        </w:tc>
      </w:tr>
      <w:tr w:rsidR="00370C8F" w:rsidRPr="00C91C00" w14:paraId="28FA0263"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2F9834CB"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8.</w:t>
            </w:r>
          </w:p>
        </w:tc>
        <w:tc>
          <w:tcPr>
            <w:tcW w:w="5030" w:type="dxa"/>
            <w:tcBorders>
              <w:bottom w:val="single" w:sz="8" w:space="0" w:color="000000"/>
            </w:tcBorders>
            <w:shd w:val="clear" w:color="auto" w:fill="auto"/>
            <w:vAlign w:val="bottom"/>
          </w:tcPr>
          <w:p w14:paraId="7D2E2E87" w14:textId="0EDDA03C"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Chłodnica</w:t>
            </w:r>
          </w:p>
        </w:tc>
        <w:tc>
          <w:tcPr>
            <w:tcW w:w="1277" w:type="dxa"/>
            <w:tcBorders>
              <w:left w:val="single" w:sz="8" w:space="0" w:color="000000"/>
              <w:bottom w:val="single" w:sz="8" w:space="0" w:color="000000"/>
              <w:right w:val="single" w:sz="8" w:space="0" w:color="000000"/>
            </w:tcBorders>
            <w:shd w:val="clear" w:color="auto" w:fill="auto"/>
            <w:vAlign w:val="center"/>
          </w:tcPr>
          <w:p w14:paraId="6FBBE8A0"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16D83E6F"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0DFE8FE" w14:textId="77777777" w:rsidR="00370C8F" w:rsidRPr="00C91C00" w:rsidRDefault="00370C8F" w:rsidP="00370C8F">
            <w:pPr>
              <w:jc w:val="both"/>
              <w:rPr>
                <w:rFonts w:ascii="Calibri" w:hAnsi="Calibri"/>
                <w:color w:val="000000"/>
                <w:sz w:val="17"/>
                <w:szCs w:val="17"/>
                <w:lang w:eastAsia="pl-PL"/>
              </w:rPr>
            </w:pPr>
          </w:p>
        </w:tc>
      </w:tr>
      <w:tr w:rsidR="00370C8F" w:rsidRPr="00C91C00" w14:paraId="07FCB2C7"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A3A4697"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9.</w:t>
            </w:r>
          </w:p>
        </w:tc>
        <w:tc>
          <w:tcPr>
            <w:tcW w:w="5030" w:type="dxa"/>
            <w:tcBorders>
              <w:bottom w:val="single" w:sz="8" w:space="0" w:color="000000"/>
            </w:tcBorders>
            <w:shd w:val="clear" w:color="auto" w:fill="auto"/>
            <w:vAlign w:val="bottom"/>
          </w:tcPr>
          <w:p w14:paraId="48B2DDCB" w14:textId="6758CDAD"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Wentylator osiowy</w:t>
            </w:r>
          </w:p>
        </w:tc>
        <w:tc>
          <w:tcPr>
            <w:tcW w:w="1277" w:type="dxa"/>
            <w:tcBorders>
              <w:left w:val="single" w:sz="8" w:space="0" w:color="000000"/>
              <w:bottom w:val="single" w:sz="8" w:space="0" w:color="000000"/>
              <w:right w:val="single" w:sz="8" w:space="0" w:color="000000"/>
            </w:tcBorders>
            <w:shd w:val="clear" w:color="auto" w:fill="auto"/>
            <w:vAlign w:val="center"/>
          </w:tcPr>
          <w:p w14:paraId="10F38928"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9E17B93"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A4EB183" w14:textId="77777777" w:rsidR="00370C8F" w:rsidRPr="00C91C00" w:rsidRDefault="00370C8F" w:rsidP="00370C8F">
            <w:pPr>
              <w:jc w:val="both"/>
              <w:rPr>
                <w:rFonts w:ascii="Calibri" w:hAnsi="Calibri"/>
                <w:color w:val="000000"/>
                <w:sz w:val="17"/>
                <w:szCs w:val="17"/>
                <w:lang w:eastAsia="pl-PL"/>
              </w:rPr>
            </w:pPr>
          </w:p>
        </w:tc>
      </w:tr>
      <w:tr w:rsidR="00370C8F" w:rsidRPr="00C91C00" w14:paraId="1B5B7865"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4633B03"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10</w:t>
            </w:r>
            <w:r w:rsidRPr="00C91C00">
              <w:rPr>
                <w:rFonts w:ascii="Calibri" w:hAnsi="Calibri"/>
                <w:color w:val="000000"/>
                <w:sz w:val="20"/>
                <w:szCs w:val="17"/>
                <w:lang w:eastAsia="pl-PL"/>
              </w:rPr>
              <w:t>.</w:t>
            </w:r>
          </w:p>
        </w:tc>
        <w:tc>
          <w:tcPr>
            <w:tcW w:w="5030" w:type="dxa"/>
            <w:tcBorders>
              <w:bottom w:val="single" w:sz="8" w:space="0" w:color="000000"/>
            </w:tcBorders>
            <w:shd w:val="clear" w:color="auto" w:fill="auto"/>
            <w:vAlign w:val="bottom"/>
          </w:tcPr>
          <w:p w14:paraId="6DDB96D6" w14:textId="54D7424F"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Wentylator osiowy</w:t>
            </w:r>
          </w:p>
        </w:tc>
        <w:tc>
          <w:tcPr>
            <w:tcW w:w="1277" w:type="dxa"/>
            <w:tcBorders>
              <w:left w:val="single" w:sz="8" w:space="0" w:color="000000"/>
              <w:bottom w:val="single" w:sz="8" w:space="0" w:color="000000"/>
              <w:right w:val="single" w:sz="8" w:space="0" w:color="000000"/>
            </w:tcBorders>
            <w:shd w:val="clear" w:color="auto" w:fill="auto"/>
            <w:vAlign w:val="center"/>
          </w:tcPr>
          <w:p w14:paraId="1C368B27"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738510EF"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52E7A2C0" w14:textId="77777777" w:rsidR="00370C8F" w:rsidRPr="00C91C00" w:rsidRDefault="00370C8F" w:rsidP="00370C8F">
            <w:pPr>
              <w:jc w:val="both"/>
              <w:rPr>
                <w:rFonts w:ascii="Calibri" w:hAnsi="Calibri"/>
                <w:color w:val="000000"/>
                <w:sz w:val="17"/>
                <w:szCs w:val="17"/>
                <w:lang w:eastAsia="pl-PL"/>
              </w:rPr>
            </w:pPr>
          </w:p>
        </w:tc>
      </w:tr>
      <w:tr w:rsidR="00370C8F" w:rsidRPr="00C91C00" w14:paraId="78B67564"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F266999"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1</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FADE12F" w14:textId="6117B015"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drobna np. spalenie zasilacza</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A4904D"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40DE13" w14:textId="77777777" w:rsidR="00370C8F" w:rsidRPr="00C91C00" w:rsidRDefault="00370C8F" w:rsidP="00370C8F">
            <w:pPr>
              <w:jc w:val="both"/>
              <w:rPr>
                <w:rFonts w:ascii="Calibri" w:hAnsi="Calibri"/>
                <w:color w:val="000000"/>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943B5E" w14:textId="77777777" w:rsidR="00370C8F" w:rsidRPr="00C91C00" w:rsidRDefault="00370C8F" w:rsidP="00370C8F">
            <w:pPr>
              <w:jc w:val="both"/>
              <w:rPr>
                <w:rFonts w:ascii="Calibri" w:hAnsi="Calibri"/>
                <w:color w:val="000000"/>
                <w:sz w:val="17"/>
                <w:szCs w:val="17"/>
                <w:lang w:eastAsia="pl-PL"/>
              </w:rPr>
            </w:pPr>
          </w:p>
        </w:tc>
      </w:tr>
      <w:tr w:rsidR="00370C8F" w:rsidRPr="00370C8F" w14:paraId="2CD0528B"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AC2694E"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2</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F4E7F12" w14:textId="64CAF83C"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Usterka elektryczna poważna np. uszkodzenie konwerterów, modułów, przetworników</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6DB60C" w14:textId="77777777" w:rsidR="00370C8F" w:rsidRPr="00370C8F" w:rsidRDefault="00370C8F" w:rsidP="00370C8F">
            <w:pPr>
              <w:ind w:right="284"/>
              <w:jc w:val="center"/>
              <w:rPr>
                <w:rFonts w:asciiTheme="minorHAnsi" w:hAnsiTheme="minorHAnsi" w:cstheme="minorHAnsi"/>
                <w:sz w:val="20"/>
                <w:szCs w:val="17"/>
                <w:lang w:val="en-US"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EDC266" w14:textId="77777777" w:rsidR="00370C8F" w:rsidRPr="00370C8F" w:rsidRDefault="00370C8F" w:rsidP="00370C8F">
            <w:pPr>
              <w:jc w:val="both"/>
              <w:rPr>
                <w:rFonts w:ascii="Calibri" w:hAnsi="Calibri"/>
                <w:sz w:val="17"/>
                <w:szCs w:val="17"/>
                <w:lang w:val="en-US"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47AD4D" w14:textId="77777777" w:rsidR="00370C8F" w:rsidRPr="00370C8F" w:rsidRDefault="00370C8F" w:rsidP="00370C8F">
            <w:pPr>
              <w:jc w:val="both"/>
              <w:rPr>
                <w:rFonts w:ascii="Calibri" w:hAnsi="Calibri"/>
                <w:color w:val="000000"/>
                <w:sz w:val="17"/>
                <w:szCs w:val="17"/>
                <w:lang w:val="en-US" w:eastAsia="pl-PL"/>
              </w:rPr>
            </w:pPr>
          </w:p>
        </w:tc>
      </w:tr>
      <w:tr w:rsidR="00370C8F" w:rsidRPr="00C91C00" w14:paraId="0323B0DB"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EFB63BB"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3</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D2DD07B" w14:textId="59A1F122"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Usterka elektryczna poważna np. spalenie sterowników mikroprocesorowych</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A3C678"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019D86"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04CC6F" w14:textId="77777777" w:rsidR="00370C8F" w:rsidRPr="00C91C00" w:rsidRDefault="00370C8F" w:rsidP="00370C8F">
            <w:pPr>
              <w:jc w:val="both"/>
              <w:rPr>
                <w:rFonts w:ascii="Calibri" w:hAnsi="Calibri"/>
                <w:color w:val="000000"/>
                <w:sz w:val="17"/>
                <w:szCs w:val="17"/>
                <w:lang w:eastAsia="pl-PL"/>
              </w:rPr>
            </w:pPr>
          </w:p>
        </w:tc>
      </w:tr>
      <w:tr w:rsidR="00370C8F" w:rsidRPr="00C91C00" w14:paraId="234778EF"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B44635B"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4</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59A44A77" w14:textId="34AC8F4D"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Usterka elektryczna bardzo poważna np. zwarcie i uszkodzenie całej instalacji elektrycznej</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EC98EBE"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75B935"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4F0A35" w14:textId="77777777" w:rsidR="00370C8F" w:rsidRPr="00C91C00" w:rsidRDefault="00370C8F" w:rsidP="00370C8F">
            <w:pPr>
              <w:jc w:val="both"/>
              <w:rPr>
                <w:rFonts w:ascii="Calibri" w:hAnsi="Calibri"/>
                <w:color w:val="000000"/>
                <w:sz w:val="17"/>
                <w:szCs w:val="17"/>
                <w:lang w:eastAsia="pl-PL"/>
              </w:rPr>
            </w:pPr>
          </w:p>
        </w:tc>
      </w:tr>
      <w:tr w:rsidR="00370C8F" w:rsidRPr="00C91C00" w14:paraId="331D0AE7" w14:textId="77777777" w:rsidTr="00370C8F">
        <w:trPr>
          <w:trHeight w:val="80"/>
          <w:jc w:val="center"/>
        </w:trPr>
        <w:tc>
          <w:tcPr>
            <w:tcW w:w="471" w:type="dxa"/>
            <w:tcBorders>
              <w:left w:val="single" w:sz="8" w:space="0" w:color="000000"/>
              <w:bottom w:val="single" w:sz="8" w:space="0" w:color="auto"/>
              <w:right w:val="single" w:sz="8" w:space="0" w:color="000000"/>
            </w:tcBorders>
            <w:shd w:val="clear" w:color="auto" w:fill="auto"/>
            <w:vAlign w:val="center"/>
          </w:tcPr>
          <w:p w14:paraId="07F72F09"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5</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auto"/>
              <w:right w:val="single" w:sz="8" w:space="0" w:color="000000"/>
            </w:tcBorders>
            <w:shd w:val="clear" w:color="auto" w:fill="FFFFFF" w:themeFill="background1"/>
            <w:vAlign w:val="bottom"/>
          </w:tcPr>
          <w:p w14:paraId="30D42750" w14:textId="5B0250AB"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Licznik motogodzin (okrągły)</w:t>
            </w:r>
          </w:p>
        </w:tc>
        <w:tc>
          <w:tcPr>
            <w:tcW w:w="1277" w:type="dxa"/>
            <w:tcBorders>
              <w:top w:val="single" w:sz="8" w:space="0" w:color="000000"/>
              <w:left w:val="single" w:sz="8" w:space="0" w:color="000000"/>
              <w:bottom w:val="single" w:sz="8" w:space="0" w:color="auto"/>
              <w:right w:val="single" w:sz="8" w:space="0" w:color="000000"/>
            </w:tcBorders>
            <w:shd w:val="clear" w:color="auto" w:fill="FFFFFF" w:themeFill="background1"/>
            <w:vAlign w:val="center"/>
          </w:tcPr>
          <w:p w14:paraId="55F506FF"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auto"/>
              <w:right w:val="single" w:sz="8" w:space="0" w:color="000000"/>
            </w:tcBorders>
            <w:shd w:val="clear" w:color="auto" w:fill="auto"/>
            <w:vAlign w:val="center"/>
          </w:tcPr>
          <w:p w14:paraId="341A43CC"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auto"/>
              <w:right w:val="single" w:sz="8" w:space="0" w:color="000000"/>
            </w:tcBorders>
            <w:shd w:val="clear" w:color="auto" w:fill="auto"/>
            <w:vAlign w:val="center"/>
          </w:tcPr>
          <w:p w14:paraId="6EA7B6CF" w14:textId="77777777" w:rsidR="00370C8F" w:rsidRPr="00C91C00" w:rsidRDefault="00370C8F" w:rsidP="00370C8F">
            <w:pPr>
              <w:jc w:val="both"/>
              <w:rPr>
                <w:rFonts w:ascii="Calibri" w:hAnsi="Calibri"/>
                <w:color w:val="000000"/>
                <w:sz w:val="17"/>
                <w:szCs w:val="17"/>
                <w:lang w:eastAsia="pl-PL"/>
              </w:rPr>
            </w:pPr>
          </w:p>
        </w:tc>
      </w:tr>
      <w:tr w:rsidR="00370C8F" w:rsidRPr="00C91C00" w14:paraId="1E095B34" w14:textId="77777777" w:rsidTr="00370C8F">
        <w:trPr>
          <w:trHeight w:val="6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7C380260"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6</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0BC02180" w14:textId="02DD85D8"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Przekaźnik nadzorczy</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64D1F275"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654F4CDE"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2E44BCBD" w14:textId="77777777" w:rsidR="00370C8F" w:rsidRPr="00C91C00" w:rsidRDefault="00370C8F" w:rsidP="00370C8F">
            <w:pPr>
              <w:jc w:val="both"/>
              <w:rPr>
                <w:rFonts w:ascii="Calibri" w:hAnsi="Calibri"/>
                <w:color w:val="000000"/>
                <w:sz w:val="17"/>
                <w:szCs w:val="17"/>
                <w:lang w:eastAsia="pl-PL"/>
              </w:rPr>
            </w:pPr>
          </w:p>
        </w:tc>
      </w:tr>
      <w:tr w:rsidR="00370C8F" w:rsidRPr="00C91C00" w14:paraId="6A76505A" w14:textId="77777777" w:rsidTr="00370C8F">
        <w:trPr>
          <w:trHeight w:val="10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67FCAABC"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7</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632EEE1F" w14:textId="07645B28"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Grzałka 2000V</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1A7216D2"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25E23DEC"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736E5315" w14:textId="77777777" w:rsidR="00370C8F" w:rsidRPr="00C91C00" w:rsidRDefault="00370C8F" w:rsidP="00370C8F">
            <w:pPr>
              <w:jc w:val="both"/>
              <w:rPr>
                <w:rFonts w:ascii="Calibri" w:hAnsi="Calibri"/>
                <w:color w:val="000000"/>
                <w:sz w:val="17"/>
                <w:szCs w:val="17"/>
                <w:lang w:eastAsia="pl-PL"/>
              </w:rPr>
            </w:pPr>
          </w:p>
        </w:tc>
      </w:tr>
      <w:tr w:rsidR="00370C8F" w:rsidRPr="00C91C00" w14:paraId="6E58D002" w14:textId="77777777" w:rsidTr="00370C8F">
        <w:trPr>
          <w:trHeight w:val="7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57F5731F"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18</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7E4E51B6" w14:textId="3009BD0A"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Mata grzewcza</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1DA1B113"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5F12E66A"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731E5968" w14:textId="77777777" w:rsidR="00370C8F" w:rsidRPr="00C91C00" w:rsidRDefault="00370C8F" w:rsidP="00370C8F">
            <w:pPr>
              <w:jc w:val="both"/>
              <w:rPr>
                <w:rFonts w:ascii="Calibri" w:hAnsi="Calibri"/>
                <w:color w:val="000000"/>
                <w:sz w:val="17"/>
                <w:szCs w:val="17"/>
                <w:lang w:eastAsia="pl-PL"/>
              </w:rPr>
            </w:pPr>
          </w:p>
        </w:tc>
      </w:tr>
      <w:tr w:rsidR="00370C8F" w:rsidRPr="00C91C00" w14:paraId="50339D86" w14:textId="77777777" w:rsidTr="00370C8F">
        <w:trPr>
          <w:trHeight w:val="80"/>
          <w:jc w:val="center"/>
        </w:trPr>
        <w:tc>
          <w:tcPr>
            <w:tcW w:w="471" w:type="dxa"/>
            <w:tcBorders>
              <w:top w:val="single" w:sz="8" w:space="0" w:color="auto"/>
              <w:left w:val="single" w:sz="8" w:space="0" w:color="000000"/>
              <w:bottom w:val="single" w:sz="4" w:space="0" w:color="auto"/>
              <w:right w:val="single" w:sz="8" w:space="0" w:color="000000"/>
            </w:tcBorders>
            <w:shd w:val="clear" w:color="auto" w:fill="auto"/>
            <w:vAlign w:val="center"/>
          </w:tcPr>
          <w:p w14:paraId="6030C5D9"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19</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4" w:space="0" w:color="auto"/>
              <w:right w:val="single" w:sz="8" w:space="0" w:color="000000"/>
            </w:tcBorders>
            <w:shd w:val="clear" w:color="auto" w:fill="FFFFFF" w:themeFill="background1"/>
            <w:vAlign w:val="bottom"/>
          </w:tcPr>
          <w:p w14:paraId="4A23100A" w14:textId="00A5F940"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Czujnik temperatury oleju</w:t>
            </w:r>
          </w:p>
        </w:tc>
        <w:tc>
          <w:tcPr>
            <w:tcW w:w="1277" w:type="dxa"/>
            <w:tcBorders>
              <w:top w:val="single" w:sz="8" w:space="0" w:color="auto"/>
              <w:left w:val="single" w:sz="8" w:space="0" w:color="000000"/>
              <w:bottom w:val="single" w:sz="4" w:space="0" w:color="auto"/>
              <w:right w:val="single" w:sz="8" w:space="0" w:color="000000"/>
            </w:tcBorders>
            <w:shd w:val="clear" w:color="auto" w:fill="FFFFFF" w:themeFill="background1"/>
            <w:vAlign w:val="center"/>
          </w:tcPr>
          <w:p w14:paraId="3E2B334A"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4" w:space="0" w:color="auto"/>
              <w:right w:val="single" w:sz="8" w:space="0" w:color="000000"/>
            </w:tcBorders>
            <w:shd w:val="clear" w:color="auto" w:fill="auto"/>
            <w:vAlign w:val="center"/>
          </w:tcPr>
          <w:p w14:paraId="1A5B67B1"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4" w:space="0" w:color="auto"/>
              <w:right w:val="single" w:sz="8" w:space="0" w:color="000000"/>
            </w:tcBorders>
            <w:shd w:val="clear" w:color="auto" w:fill="auto"/>
            <w:vAlign w:val="center"/>
          </w:tcPr>
          <w:p w14:paraId="3FA5A18E" w14:textId="77777777" w:rsidR="00370C8F" w:rsidRPr="00C91C00" w:rsidRDefault="00370C8F" w:rsidP="00370C8F">
            <w:pPr>
              <w:jc w:val="both"/>
              <w:rPr>
                <w:rFonts w:ascii="Calibri" w:hAnsi="Calibri"/>
                <w:color w:val="000000"/>
                <w:sz w:val="17"/>
                <w:szCs w:val="17"/>
                <w:lang w:eastAsia="pl-PL"/>
              </w:rPr>
            </w:pPr>
          </w:p>
        </w:tc>
      </w:tr>
      <w:tr w:rsidR="00370C8F" w:rsidRPr="00C91C00" w14:paraId="573E0F09" w14:textId="77777777" w:rsidTr="00370C8F">
        <w:trPr>
          <w:trHeight w:val="112"/>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672F0ED2"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2</w:t>
            </w:r>
            <w:r>
              <w:rPr>
                <w:rFonts w:ascii="Calibri" w:hAnsi="Calibri"/>
                <w:color w:val="000000"/>
                <w:sz w:val="20"/>
                <w:szCs w:val="17"/>
                <w:lang w:eastAsia="pl-PL"/>
              </w:rPr>
              <w:t>0</w:t>
            </w:r>
            <w:r w:rsidRPr="00C91C00">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135872C5" w14:textId="7A57C18F" w:rsidR="00370C8F" w:rsidRPr="00370C8F" w:rsidRDefault="00370C8F" w:rsidP="00370C8F">
            <w:pPr>
              <w:jc w:val="both"/>
              <w:rPr>
                <w:rFonts w:asciiTheme="minorHAnsi" w:hAnsiTheme="minorHAnsi" w:cstheme="minorHAnsi"/>
                <w:sz w:val="20"/>
                <w:szCs w:val="20"/>
                <w:lang w:eastAsia="pl-PL"/>
              </w:rPr>
            </w:pPr>
            <w:r w:rsidRPr="00370C8F">
              <w:rPr>
                <w:rFonts w:ascii="Calibri" w:hAnsi="Calibri" w:cs="Calibri"/>
                <w:color w:val="000000"/>
                <w:sz w:val="20"/>
              </w:rPr>
              <w:t>Gniazdo elektryczne HAN</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4337B94C"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4BCC6842"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7BC88909" w14:textId="77777777" w:rsidR="00370C8F" w:rsidRPr="00C91C00" w:rsidRDefault="00370C8F" w:rsidP="00370C8F">
            <w:pPr>
              <w:jc w:val="both"/>
              <w:rPr>
                <w:rFonts w:ascii="Calibri" w:hAnsi="Calibri"/>
                <w:color w:val="000000"/>
                <w:sz w:val="17"/>
                <w:szCs w:val="17"/>
                <w:lang w:eastAsia="pl-PL"/>
              </w:rPr>
            </w:pPr>
          </w:p>
        </w:tc>
      </w:tr>
      <w:tr w:rsidR="00370C8F" w:rsidRPr="00C91C00" w14:paraId="66A7F195" w14:textId="77777777" w:rsidTr="00370C8F">
        <w:trPr>
          <w:trHeight w:val="12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02D3B459" w14:textId="77777777" w:rsidR="00370C8F" w:rsidRPr="00CF21B3" w:rsidRDefault="00370C8F" w:rsidP="00370C8F">
            <w:pPr>
              <w:jc w:val="both"/>
              <w:rPr>
                <w:rFonts w:ascii="Calibri" w:hAnsi="Calibri"/>
                <w:color w:val="000000"/>
                <w:sz w:val="20"/>
                <w:szCs w:val="17"/>
                <w:lang w:eastAsia="pl-PL"/>
              </w:rPr>
            </w:pPr>
            <w:r w:rsidRPr="00CF21B3">
              <w:rPr>
                <w:rFonts w:ascii="Calibri" w:hAnsi="Calibri"/>
                <w:color w:val="000000"/>
                <w:sz w:val="20"/>
                <w:szCs w:val="17"/>
                <w:lang w:eastAsia="pl-PL"/>
              </w:rPr>
              <w:t>2</w:t>
            </w:r>
            <w:r>
              <w:rPr>
                <w:rFonts w:ascii="Calibri" w:hAnsi="Calibri"/>
                <w:color w:val="000000"/>
                <w:sz w:val="20"/>
                <w:szCs w:val="17"/>
                <w:lang w:eastAsia="pl-PL"/>
              </w:rPr>
              <w:t>1</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0EBA7946" w14:textId="13A98114" w:rsidR="00370C8F" w:rsidRPr="00370C8F" w:rsidRDefault="00370C8F" w:rsidP="00370C8F">
            <w:pPr>
              <w:jc w:val="both"/>
              <w:rPr>
                <w:rFonts w:asciiTheme="minorHAnsi" w:hAnsiTheme="minorHAnsi" w:cstheme="minorHAnsi"/>
                <w:sz w:val="20"/>
                <w:szCs w:val="20"/>
                <w:lang w:eastAsia="pl-PL"/>
              </w:rPr>
            </w:pPr>
            <w:proofErr w:type="spellStart"/>
            <w:r w:rsidRPr="00370C8F">
              <w:rPr>
                <w:rFonts w:ascii="Calibri" w:hAnsi="Calibri" w:cs="Calibri"/>
                <w:color w:val="000000"/>
                <w:sz w:val="20"/>
              </w:rPr>
              <w:t>Wibroizolator</w:t>
            </w:r>
            <w:proofErr w:type="spellEnd"/>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22CB3C17"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69CCF7AC"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77467FF6" w14:textId="77777777" w:rsidR="00370C8F" w:rsidRPr="00C91C00" w:rsidRDefault="00370C8F" w:rsidP="00370C8F">
            <w:pPr>
              <w:jc w:val="both"/>
              <w:rPr>
                <w:rFonts w:ascii="Calibri" w:hAnsi="Calibri"/>
                <w:color w:val="000000"/>
                <w:sz w:val="17"/>
                <w:szCs w:val="17"/>
                <w:lang w:eastAsia="pl-PL"/>
              </w:rPr>
            </w:pPr>
          </w:p>
        </w:tc>
      </w:tr>
      <w:tr w:rsidR="00370C8F" w:rsidRPr="00C91C00" w14:paraId="76BBDA84" w14:textId="77777777" w:rsidTr="00370C8F">
        <w:trPr>
          <w:trHeight w:val="7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53EBCCA6" w14:textId="77777777" w:rsidR="00370C8F" w:rsidRPr="00CF21B3"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22</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1816EF3F" w14:textId="68C995BC" w:rsidR="00370C8F" w:rsidRPr="00370C8F" w:rsidRDefault="00370C8F" w:rsidP="00370C8F">
            <w:pPr>
              <w:jc w:val="both"/>
              <w:rPr>
                <w:rFonts w:asciiTheme="minorHAnsi" w:hAnsiTheme="minorHAnsi" w:cstheme="minorHAnsi"/>
                <w:sz w:val="20"/>
                <w:szCs w:val="20"/>
                <w:lang w:eastAsia="pl-PL"/>
              </w:rPr>
            </w:pPr>
            <w:r w:rsidRPr="00370C8F">
              <w:rPr>
                <w:rFonts w:ascii="Calibri" w:hAnsi="Calibri" w:cs="Calibri"/>
                <w:color w:val="000000"/>
                <w:sz w:val="20"/>
              </w:rPr>
              <w:t>Zamek "ćwiartka" IP65 8mm SQ PA6</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42E50FCA"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689B924B"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33484640" w14:textId="77777777" w:rsidR="00370C8F" w:rsidRPr="00C91C00" w:rsidRDefault="00370C8F" w:rsidP="00370C8F">
            <w:pPr>
              <w:jc w:val="both"/>
              <w:rPr>
                <w:rFonts w:ascii="Calibri" w:hAnsi="Calibri"/>
                <w:color w:val="000000"/>
                <w:sz w:val="17"/>
                <w:szCs w:val="17"/>
                <w:lang w:eastAsia="pl-PL"/>
              </w:rPr>
            </w:pPr>
          </w:p>
        </w:tc>
      </w:tr>
      <w:tr w:rsidR="00370C8F" w:rsidRPr="00C91C00" w14:paraId="0A37D642" w14:textId="77777777" w:rsidTr="00370C8F">
        <w:trPr>
          <w:trHeight w:val="304"/>
          <w:jc w:val="center"/>
        </w:trPr>
        <w:tc>
          <w:tcPr>
            <w:tcW w:w="471" w:type="dxa"/>
            <w:tcBorders>
              <w:left w:val="single" w:sz="8" w:space="0" w:color="000000"/>
              <w:bottom w:val="single" w:sz="4" w:space="0" w:color="auto"/>
              <w:right w:val="single" w:sz="8" w:space="0" w:color="000000"/>
            </w:tcBorders>
            <w:shd w:val="clear" w:color="auto" w:fill="B6DDE8" w:themeFill="accent5" w:themeFillTint="66"/>
            <w:vAlign w:val="center"/>
          </w:tcPr>
          <w:p w14:paraId="79D9EC11" w14:textId="2AE2BD1C" w:rsidR="00370C8F" w:rsidRPr="00C91C00" w:rsidRDefault="00A64740" w:rsidP="00A64740">
            <w:pPr>
              <w:jc w:val="both"/>
              <w:rPr>
                <w:rFonts w:ascii="Calibri" w:hAnsi="Calibri"/>
                <w:b/>
                <w:bCs/>
                <w:color w:val="000000"/>
                <w:sz w:val="17"/>
                <w:szCs w:val="17"/>
                <w:lang w:eastAsia="pl-PL"/>
              </w:rPr>
            </w:pPr>
            <w:r>
              <w:rPr>
                <w:rFonts w:ascii="Calibri" w:hAnsi="Calibri"/>
                <w:b/>
                <w:bCs/>
                <w:color w:val="000000"/>
                <w:sz w:val="17"/>
                <w:szCs w:val="17"/>
                <w:lang w:eastAsia="pl-PL"/>
              </w:rPr>
              <w:t>C</w:t>
            </w:r>
            <w:r w:rsidR="00370C8F" w:rsidRPr="00C91C00">
              <w:rPr>
                <w:rFonts w:ascii="Calibri" w:hAnsi="Calibri"/>
                <w:b/>
                <w:bCs/>
                <w:color w:val="000000"/>
                <w:sz w:val="17"/>
                <w:szCs w:val="17"/>
                <w:lang w:eastAsia="pl-PL"/>
              </w:rPr>
              <w:t xml:space="preserve"> </w:t>
            </w:r>
            <w:r>
              <w:rPr>
                <w:rFonts w:ascii="Calibri" w:hAnsi="Calibri"/>
                <w:b/>
                <w:bCs/>
                <w:color w:val="000000"/>
                <w:sz w:val="17"/>
                <w:szCs w:val="17"/>
                <w:lang w:eastAsia="pl-PL"/>
              </w:rPr>
              <w:t>2</w:t>
            </w:r>
          </w:p>
        </w:tc>
        <w:tc>
          <w:tcPr>
            <w:tcW w:w="7504" w:type="dxa"/>
            <w:gridSpan w:val="3"/>
            <w:tcBorders>
              <w:left w:val="single" w:sz="8" w:space="0" w:color="000000"/>
              <w:bottom w:val="single" w:sz="4" w:space="0" w:color="auto"/>
              <w:right w:val="single" w:sz="8" w:space="0" w:color="000000"/>
            </w:tcBorders>
            <w:shd w:val="clear" w:color="auto" w:fill="B6DDE8" w:themeFill="accent5" w:themeFillTint="66"/>
            <w:vAlign w:val="center"/>
          </w:tcPr>
          <w:p w14:paraId="38423BB7"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Prace dodatkowe dla 1 szt</w:t>
            </w:r>
            <w:r w:rsidRPr="00C91C00">
              <w:rPr>
                <w:rFonts w:ascii="Calibri" w:hAnsi="Calibri"/>
                <w:b/>
                <w:bCs/>
                <w:color w:val="C00000"/>
                <w:sz w:val="17"/>
                <w:szCs w:val="17"/>
                <w:lang w:eastAsia="pl-PL"/>
              </w:rPr>
              <w:t>.</w:t>
            </w:r>
          </w:p>
        </w:tc>
        <w:tc>
          <w:tcPr>
            <w:tcW w:w="1187" w:type="dxa"/>
            <w:tcBorders>
              <w:bottom w:val="single" w:sz="4" w:space="0" w:color="auto"/>
              <w:right w:val="single" w:sz="8" w:space="0" w:color="000000"/>
            </w:tcBorders>
            <w:shd w:val="clear" w:color="auto" w:fill="B6DDE8" w:themeFill="accent5" w:themeFillTint="66"/>
            <w:vAlign w:val="center"/>
          </w:tcPr>
          <w:p w14:paraId="5FF9B8EA"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3B99956E" w14:textId="77777777" w:rsidTr="00370C8F">
        <w:trPr>
          <w:trHeight w:val="417"/>
          <w:jc w:val="center"/>
        </w:trPr>
        <w:tc>
          <w:tcPr>
            <w:tcW w:w="471" w:type="dxa"/>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1B234F03" w14:textId="076BC141"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 xml:space="preserve">D </w:t>
            </w:r>
            <w:r w:rsidR="00370C8F">
              <w:rPr>
                <w:rFonts w:ascii="Calibri" w:hAnsi="Calibri"/>
                <w:b/>
                <w:bCs/>
                <w:color w:val="000000"/>
                <w:sz w:val="17"/>
                <w:szCs w:val="17"/>
                <w:lang w:eastAsia="pl-PL"/>
              </w:rPr>
              <w:t xml:space="preserve">2 </w:t>
            </w:r>
          </w:p>
        </w:tc>
        <w:tc>
          <w:tcPr>
            <w:tcW w:w="7504" w:type="dxa"/>
            <w:gridSpan w:val="3"/>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349ADFEF" w14:textId="77777777" w:rsidR="00370C8F" w:rsidRPr="00C91C00" w:rsidRDefault="00370C8F" w:rsidP="00370C8F">
            <w:pPr>
              <w:jc w:val="both"/>
              <w:rPr>
                <w:rFonts w:ascii="Calibri" w:hAnsi="Calibri"/>
                <w:b/>
                <w:bCs/>
                <w:color w:val="000000"/>
                <w:sz w:val="17"/>
                <w:szCs w:val="17"/>
                <w:lang w:eastAsia="pl-PL"/>
              </w:rPr>
            </w:pPr>
            <w:r>
              <w:rPr>
                <w:rFonts w:ascii="Calibri" w:hAnsi="Calibri"/>
                <w:b/>
                <w:bCs/>
                <w:color w:val="000000"/>
                <w:sz w:val="17"/>
                <w:szCs w:val="17"/>
                <w:lang w:eastAsia="pl-PL"/>
              </w:rPr>
              <w:t>Prace dodatkowe dla 8 szt.</w:t>
            </w:r>
          </w:p>
        </w:tc>
        <w:tc>
          <w:tcPr>
            <w:tcW w:w="1187" w:type="dxa"/>
            <w:tcBorders>
              <w:top w:val="single" w:sz="4" w:space="0" w:color="auto"/>
              <w:bottom w:val="single" w:sz="8" w:space="0" w:color="000000"/>
              <w:right w:val="single" w:sz="8" w:space="0" w:color="000000"/>
            </w:tcBorders>
            <w:shd w:val="clear" w:color="auto" w:fill="B6DDE8" w:themeFill="accent5" w:themeFillTint="66"/>
            <w:vAlign w:val="center"/>
          </w:tcPr>
          <w:p w14:paraId="348DB65B"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bl>
    <w:p w14:paraId="465AFCCD" w14:textId="77777777" w:rsidR="00C91C00" w:rsidRDefault="00C91C00" w:rsidP="00BE7A8B">
      <w:pPr>
        <w:suppressAutoHyphens w:val="0"/>
        <w:spacing w:before="120" w:after="120" w:line="276" w:lineRule="auto"/>
        <w:outlineLvl w:val="1"/>
        <w:rPr>
          <w:rFonts w:ascii="Calibri" w:eastAsia="Calibri" w:hAnsi="Calibri" w:cs="Calibri"/>
          <w:sz w:val="20"/>
          <w:szCs w:val="20"/>
          <w:lang w:eastAsia="pl-PL"/>
        </w:rPr>
      </w:pPr>
    </w:p>
    <w:p w14:paraId="2E8BC61C"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433BDD8A"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6AAEC7E7"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4E37E1C7"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322149CC" w14:textId="77777777" w:rsidR="00A64740" w:rsidRPr="00C91C00" w:rsidRDefault="00A64740" w:rsidP="00A6474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dnia…………………………………………………………</w:t>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t>………………………………………………</w:t>
      </w:r>
    </w:p>
    <w:p w14:paraId="4218D8F9" w14:textId="77777777" w:rsidR="00A64740" w:rsidRDefault="00A64740" w:rsidP="00A64740">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r w:rsidRPr="00C91C00">
        <w:rPr>
          <w:rFonts w:ascii="Calibri" w:eastAsia="Calibri" w:hAnsi="Calibri" w:cs="Calibri"/>
          <w:color w:val="000000"/>
          <w:sz w:val="18"/>
          <w:szCs w:val="18"/>
          <w:lang w:eastAsia="pl-PL"/>
        </w:rPr>
        <w:t xml:space="preserve">       </w:t>
      </w:r>
      <w:r w:rsidRPr="00C91C00">
        <w:rPr>
          <w:rFonts w:ascii="Calibri" w:eastAsia="Calibri" w:hAnsi="Calibri" w:cs="Calibri"/>
          <w:color w:val="000000"/>
          <w:sz w:val="16"/>
          <w:szCs w:val="16"/>
          <w:lang w:eastAsia="pl-PL"/>
        </w:rPr>
        <w:t>(podpis osoby/osób upoważnionej/</w:t>
      </w:r>
      <w:proofErr w:type="spellStart"/>
      <w:r w:rsidRPr="00C91C00">
        <w:rPr>
          <w:rFonts w:ascii="Calibri" w:eastAsia="Calibri" w:hAnsi="Calibri" w:cs="Calibri"/>
          <w:color w:val="000000"/>
          <w:sz w:val="16"/>
          <w:szCs w:val="16"/>
          <w:lang w:eastAsia="pl-PL"/>
        </w:rPr>
        <w:t>ych</w:t>
      </w:r>
      <w:proofErr w:type="spellEnd"/>
      <w:r w:rsidRPr="00C91C00">
        <w:rPr>
          <w:rFonts w:ascii="Calibri" w:eastAsia="Calibri" w:hAnsi="Calibri" w:cs="Calibri"/>
          <w:color w:val="000000"/>
          <w:sz w:val="16"/>
          <w:szCs w:val="16"/>
          <w:lang w:eastAsia="pl-PL"/>
        </w:rPr>
        <w:t>)</w:t>
      </w:r>
    </w:p>
    <w:p w14:paraId="50DD689B"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5902EFED"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60BB4D55"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0C92A7D9"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713DEDDF"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4E489555"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5195C5A7"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79CC8775"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36759402"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57BBD7FB"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5C59AE6B"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778530D5"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p w14:paraId="18FD9A1A" w14:textId="77777777" w:rsidR="00A64740" w:rsidRDefault="00A64740" w:rsidP="00BE7A8B">
      <w:pPr>
        <w:suppressAutoHyphens w:val="0"/>
        <w:spacing w:before="120" w:after="120" w:line="276" w:lineRule="auto"/>
        <w:outlineLvl w:val="1"/>
        <w:rPr>
          <w:rFonts w:ascii="Calibri" w:eastAsia="Calibri" w:hAnsi="Calibri" w:cs="Calibri"/>
          <w:sz w:val="20"/>
          <w:szCs w:val="20"/>
          <w:lang w:eastAsia="pl-PL"/>
        </w:rPr>
      </w:pPr>
    </w:p>
    <w:tbl>
      <w:tblPr>
        <w:tblW w:w="9162" w:type="dxa"/>
        <w:jc w:val="center"/>
        <w:tblCellMar>
          <w:left w:w="70" w:type="dxa"/>
          <w:right w:w="70" w:type="dxa"/>
        </w:tblCellMar>
        <w:tblLook w:val="04A0" w:firstRow="1" w:lastRow="0" w:firstColumn="1" w:lastColumn="0" w:noHBand="0" w:noVBand="1"/>
      </w:tblPr>
      <w:tblGrid>
        <w:gridCol w:w="471"/>
        <w:gridCol w:w="5030"/>
        <w:gridCol w:w="1277"/>
        <w:gridCol w:w="1197"/>
        <w:gridCol w:w="1187"/>
      </w:tblGrid>
      <w:tr w:rsidR="00370C8F" w:rsidRPr="00C91C00" w14:paraId="26E23298" w14:textId="77777777" w:rsidTr="00370C8F">
        <w:trPr>
          <w:trHeight w:val="738"/>
          <w:jc w:val="center"/>
        </w:trPr>
        <w:tc>
          <w:tcPr>
            <w:tcW w:w="4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0EF16C"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lastRenderedPageBreak/>
              <w:t>Lp.</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509FBC" w14:textId="3D075814" w:rsidR="00370C8F" w:rsidRPr="00C91C00" w:rsidRDefault="00370C8F" w:rsidP="00370C8F">
            <w:pPr>
              <w:jc w:val="center"/>
              <w:rPr>
                <w:rFonts w:ascii="Calibri" w:hAnsi="Calibri"/>
                <w:b/>
                <w:bCs/>
                <w:color w:val="000000"/>
                <w:sz w:val="17"/>
                <w:szCs w:val="17"/>
                <w:lang w:eastAsia="pl-PL"/>
              </w:rPr>
            </w:pPr>
            <w:r>
              <w:rPr>
                <w:rFonts w:ascii="Calibri" w:hAnsi="Calibri"/>
                <w:b/>
                <w:bCs/>
                <w:color w:val="000000"/>
                <w:sz w:val="17"/>
                <w:szCs w:val="17"/>
                <w:lang w:eastAsia="pl-PL"/>
              </w:rPr>
              <w:t xml:space="preserve">Wyszczególnienie prac dla </w:t>
            </w:r>
            <w:r w:rsidRPr="00370C8F">
              <w:rPr>
                <w:rFonts w:ascii="Calibri" w:hAnsi="Calibri"/>
                <w:b/>
                <w:bCs/>
                <w:color w:val="000000"/>
                <w:sz w:val="17"/>
                <w:szCs w:val="17"/>
                <w:lang w:eastAsia="pl-PL"/>
              </w:rPr>
              <w:t xml:space="preserve">zespołów wytwarzania </w:t>
            </w:r>
            <w:r w:rsidRPr="00370C8F">
              <w:rPr>
                <w:rFonts w:ascii="Calibri" w:hAnsi="Calibri"/>
                <w:b/>
                <w:bCs/>
                <w:color w:val="000000"/>
                <w:sz w:val="17"/>
                <w:szCs w:val="17"/>
                <w:lang w:eastAsia="pl-PL"/>
              </w:rPr>
              <w:br/>
              <w:t>i uzdatniania powietrza typu 102ZW  02</w:t>
            </w:r>
          </w:p>
        </w:tc>
        <w:tc>
          <w:tcPr>
            <w:tcW w:w="1277" w:type="dxa"/>
            <w:tcBorders>
              <w:top w:val="single" w:sz="8" w:space="0" w:color="000000"/>
              <w:bottom w:val="single" w:sz="8" w:space="0" w:color="000000"/>
              <w:right w:val="single" w:sz="8" w:space="0" w:color="000000"/>
            </w:tcBorders>
            <w:shd w:val="clear" w:color="auto" w:fill="auto"/>
            <w:vAlign w:val="center"/>
          </w:tcPr>
          <w:p w14:paraId="760CF7E3"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6A8EC4C3"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bottom w:val="single" w:sz="8" w:space="0" w:color="000000"/>
              <w:right w:val="single" w:sz="8" w:space="0" w:color="000000"/>
            </w:tcBorders>
            <w:shd w:val="clear" w:color="auto" w:fill="auto"/>
            <w:vAlign w:val="center"/>
          </w:tcPr>
          <w:p w14:paraId="021F4C14"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bottom w:val="single" w:sz="8" w:space="0" w:color="000000"/>
              <w:right w:val="single" w:sz="8" w:space="0" w:color="000000"/>
            </w:tcBorders>
            <w:shd w:val="clear" w:color="auto" w:fill="auto"/>
            <w:vAlign w:val="center"/>
          </w:tcPr>
          <w:p w14:paraId="05B64993"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3D31499F"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370C8F" w:rsidRPr="00C91C00" w14:paraId="7880282C" w14:textId="77777777" w:rsidTr="00370C8F">
        <w:trPr>
          <w:trHeight w:val="158"/>
          <w:jc w:val="center"/>
        </w:trPr>
        <w:tc>
          <w:tcPr>
            <w:tcW w:w="471" w:type="dxa"/>
            <w:tcBorders>
              <w:left w:val="single" w:sz="8" w:space="0" w:color="000000"/>
              <w:bottom w:val="single" w:sz="8" w:space="0" w:color="000000"/>
              <w:right w:val="single" w:sz="8" w:space="0" w:color="000000"/>
            </w:tcBorders>
            <w:shd w:val="clear" w:color="auto" w:fill="FFFFFF" w:themeFill="background1"/>
            <w:vAlign w:val="center"/>
          </w:tcPr>
          <w:p w14:paraId="4EBBB39B"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bottom w:val="single" w:sz="8" w:space="0" w:color="000000"/>
              <w:right w:val="single" w:sz="8" w:space="0" w:color="000000"/>
            </w:tcBorders>
            <w:shd w:val="clear" w:color="auto" w:fill="FFFFFF" w:themeFill="background1"/>
            <w:vAlign w:val="center"/>
          </w:tcPr>
          <w:p w14:paraId="11E6189A"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bottom w:val="single" w:sz="8" w:space="0" w:color="000000"/>
              <w:right w:val="single" w:sz="8" w:space="0" w:color="000000"/>
            </w:tcBorders>
            <w:shd w:val="clear" w:color="auto" w:fill="FFFFFF" w:themeFill="background1"/>
            <w:vAlign w:val="center"/>
          </w:tcPr>
          <w:p w14:paraId="434A96E0"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bottom w:val="single" w:sz="8" w:space="0" w:color="000000"/>
              <w:right w:val="single" w:sz="8" w:space="0" w:color="000000"/>
            </w:tcBorders>
            <w:shd w:val="clear" w:color="auto" w:fill="FFFFFF" w:themeFill="background1"/>
            <w:vAlign w:val="center"/>
          </w:tcPr>
          <w:p w14:paraId="1F8ADB6E"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bottom w:val="single" w:sz="8" w:space="0" w:color="000000"/>
              <w:right w:val="single" w:sz="8" w:space="0" w:color="000000"/>
            </w:tcBorders>
            <w:shd w:val="clear" w:color="auto" w:fill="FFFFFF" w:themeFill="background1"/>
            <w:vAlign w:val="center"/>
          </w:tcPr>
          <w:p w14:paraId="2D10CC73"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370C8F" w:rsidRPr="00C91C00" w14:paraId="10148100" w14:textId="77777777" w:rsidTr="00370C8F">
        <w:trPr>
          <w:trHeight w:val="218"/>
          <w:jc w:val="center"/>
        </w:trPr>
        <w:tc>
          <w:tcPr>
            <w:tcW w:w="471" w:type="dxa"/>
            <w:vMerge w:val="restart"/>
            <w:tcBorders>
              <w:left w:val="single" w:sz="8" w:space="0" w:color="000000"/>
              <w:right w:val="single" w:sz="8" w:space="0" w:color="000000"/>
            </w:tcBorders>
            <w:shd w:val="clear" w:color="auto" w:fill="auto"/>
            <w:vAlign w:val="center"/>
          </w:tcPr>
          <w:p w14:paraId="67921C5D" w14:textId="77777777" w:rsidR="00370C8F" w:rsidRPr="00C91C00" w:rsidRDefault="00370C8F" w:rsidP="00370C8F">
            <w:pPr>
              <w:jc w:val="center"/>
              <w:rPr>
                <w:rFonts w:ascii="Calibri" w:hAnsi="Calibri"/>
                <w:color w:val="000000"/>
                <w:sz w:val="17"/>
                <w:szCs w:val="17"/>
                <w:lang w:eastAsia="pl-PL"/>
              </w:rPr>
            </w:pPr>
          </w:p>
        </w:tc>
        <w:tc>
          <w:tcPr>
            <w:tcW w:w="5030" w:type="dxa"/>
            <w:tcBorders>
              <w:bottom w:val="single" w:sz="8" w:space="0" w:color="000000"/>
              <w:right w:val="single" w:sz="8" w:space="0" w:color="000000"/>
            </w:tcBorders>
            <w:shd w:val="clear" w:color="auto" w:fill="auto"/>
            <w:vAlign w:val="center"/>
          </w:tcPr>
          <w:p w14:paraId="6B5709B4" w14:textId="77777777" w:rsidR="00370C8F" w:rsidRPr="00C91C00" w:rsidRDefault="00370C8F" w:rsidP="00370C8F">
            <w:pPr>
              <w:jc w:val="center"/>
              <w:rPr>
                <w:rFonts w:ascii="Calibri" w:hAnsi="Calibri"/>
                <w:color w:val="000000"/>
                <w:sz w:val="17"/>
                <w:szCs w:val="17"/>
                <w:u w:val="single"/>
                <w:lang w:eastAsia="pl-PL"/>
              </w:rPr>
            </w:pPr>
            <w:r w:rsidRPr="00C91C00">
              <w:rPr>
                <w:rFonts w:ascii="Calibri" w:hAnsi="Calibri"/>
                <w:color w:val="000000"/>
                <w:sz w:val="17"/>
                <w:szCs w:val="17"/>
                <w:u w:val="single"/>
                <w:lang w:eastAsia="pl-PL"/>
              </w:rPr>
              <w:t>ZAKRES  PODSTAWOWY</w:t>
            </w:r>
          </w:p>
        </w:tc>
        <w:tc>
          <w:tcPr>
            <w:tcW w:w="1277" w:type="dxa"/>
            <w:vMerge w:val="restart"/>
            <w:tcBorders>
              <w:left w:val="single" w:sz="8" w:space="0" w:color="000000"/>
              <w:right w:val="single" w:sz="8" w:space="0" w:color="000000"/>
            </w:tcBorders>
            <w:shd w:val="clear" w:color="auto" w:fill="auto"/>
            <w:vAlign w:val="center"/>
          </w:tcPr>
          <w:p w14:paraId="051C2A24" w14:textId="77777777" w:rsidR="00370C8F" w:rsidRPr="00C91C00" w:rsidRDefault="00370C8F" w:rsidP="00370C8F">
            <w:pPr>
              <w:jc w:val="center"/>
              <w:rPr>
                <w:rFonts w:ascii="Calibri" w:hAnsi="Calibri"/>
                <w:color w:val="000000"/>
                <w:sz w:val="17"/>
                <w:szCs w:val="17"/>
                <w:lang w:eastAsia="pl-PL"/>
              </w:rPr>
            </w:pPr>
            <w:r w:rsidRPr="00C91C00">
              <w:rPr>
                <w:rFonts w:ascii="Calibri" w:hAnsi="Calibri"/>
                <w:color w:val="000000"/>
                <w:sz w:val="17"/>
                <w:szCs w:val="17"/>
                <w:lang w:eastAsia="pl-PL"/>
              </w:rPr>
              <w:t>100,00%</w:t>
            </w:r>
          </w:p>
        </w:tc>
        <w:tc>
          <w:tcPr>
            <w:tcW w:w="1197" w:type="dxa"/>
            <w:vMerge w:val="restart"/>
            <w:tcBorders>
              <w:left w:val="single" w:sz="8" w:space="0" w:color="000000"/>
              <w:right w:val="single" w:sz="8" w:space="0" w:color="000000"/>
            </w:tcBorders>
            <w:shd w:val="clear" w:color="auto" w:fill="auto"/>
            <w:vAlign w:val="center"/>
          </w:tcPr>
          <w:p w14:paraId="24896259" w14:textId="77777777" w:rsidR="00370C8F" w:rsidRPr="00C91C00" w:rsidRDefault="00370C8F" w:rsidP="00370C8F">
            <w:pPr>
              <w:jc w:val="center"/>
              <w:rPr>
                <w:rFonts w:ascii="Calibri" w:hAnsi="Calibri"/>
                <w:color w:val="000000"/>
                <w:sz w:val="17"/>
                <w:szCs w:val="17"/>
                <w:lang w:eastAsia="pl-PL"/>
              </w:rPr>
            </w:pPr>
          </w:p>
        </w:tc>
        <w:tc>
          <w:tcPr>
            <w:tcW w:w="1187" w:type="dxa"/>
            <w:vMerge w:val="restart"/>
            <w:tcBorders>
              <w:left w:val="single" w:sz="8" w:space="0" w:color="000000"/>
              <w:right w:val="single" w:sz="8" w:space="0" w:color="000000"/>
            </w:tcBorders>
            <w:shd w:val="clear" w:color="auto" w:fill="auto"/>
            <w:vAlign w:val="center"/>
          </w:tcPr>
          <w:p w14:paraId="458EBDCF" w14:textId="77777777" w:rsidR="00370C8F" w:rsidRPr="00C91C00" w:rsidRDefault="00370C8F" w:rsidP="00370C8F">
            <w:pPr>
              <w:jc w:val="center"/>
              <w:rPr>
                <w:rFonts w:ascii="Calibri" w:hAnsi="Calibri"/>
                <w:color w:val="000000"/>
                <w:sz w:val="17"/>
                <w:szCs w:val="17"/>
                <w:lang w:eastAsia="pl-PL"/>
              </w:rPr>
            </w:pPr>
          </w:p>
        </w:tc>
      </w:tr>
      <w:tr w:rsidR="00370C8F" w:rsidRPr="00C91C00" w14:paraId="4499E92C" w14:textId="77777777" w:rsidTr="00370C8F">
        <w:trPr>
          <w:trHeight w:val="1960"/>
          <w:jc w:val="center"/>
        </w:trPr>
        <w:tc>
          <w:tcPr>
            <w:tcW w:w="471" w:type="dxa"/>
            <w:vMerge/>
            <w:tcBorders>
              <w:left w:val="single" w:sz="8" w:space="0" w:color="000000"/>
              <w:right w:val="single" w:sz="8" w:space="0" w:color="000000"/>
            </w:tcBorders>
            <w:vAlign w:val="center"/>
          </w:tcPr>
          <w:p w14:paraId="7DA58575" w14:textId="77777777" w:rsidR="00370C8F" w:rsidRPr="00C91C00" w:rsidRDefault="00370C8F" w:rsidP="00370C8F">
            <w:pPr>
              <w:jc w:val="both"/>
              <w:rPr>
                <w:rFonts w:ascii="Calibri" w:hAnsi="Calibri"/>
                <w:color w:val="000000"/>
                <w:sz w:val="17"/>
                <w:szCs w:val="17"/>
                <w:lang w:eastAsia="pl-PL"/>
              </w:rPr>
            </w:pPr>
          </w:p>
        </w:tc>
        <w:tc>
          <w:tcPr>
            <w:tcW w:w="5030" w:type="dxa"/>
            <w:tcBorders>
              <w:right w:val="single" w:sz="8" w:space="0" w:color="000000"/>
            </w:tcBorders>
            <w:shd w:val="clear" w:color="auto" w:fill="auto"/>
            <w:vAlign w:val="center"/>
          </w:tcPr>
          <w:p w14:paraId="51FDDD01"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mycie zespołu wytwarzania i uzdatniania sprężonego powietrza,</w:t>
            </w:r>
          </w:p>
          <w:p w14:paraId="131440D0"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osłon,</w:t>
            </w:r>
          </w:p>
          <w:p w14:paraId="0B07300D"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elementów mocujących agregat sprężarkowy,</w:t>
            </w:r>
          </w:p>
          <w:p w14:paraId="2DCB16F3"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przyłączy elektrycznych,</w:t>
            </w:r>
          </w:p>
          <w:p w14:paraId="633C32E7"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uzupełnianie uszkodzonych powłok lakierniczych,</w:t>
            </w:r>
          </w:p>
          <w:p w14:paraId="1779C4D4"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demontaż układu,</w:t>
            </w:r>
          </w:p>
          <w:p w14:paraId="3580A4A0"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stanu przewodów elastycznych pneumatycznych oraz hydraulicznych,</w:t>
            </w:r>
          </w:p>
          <w:p w14:paraId="23385D07"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wkładów filtrujących wszystkich filtrów sprężonego powietrza oraz ich uszczelnień,</w:t>
            </w:r>
          </w:p>
          <w:p w14:paraId="44559349"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filtra odpylającego,</w:t>
            </w:r>
          </w:p>
          <w:p w14:paraId="220024C6"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usuwanie oleju,</w:t>
            </w:r>
          </w:p>
          <w:p w14:paraId="7A8F7DD1"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oleju wraz z filtrem,</w:t>
            </w:r>
          </w:p>
          <w:p w14:paraId="6DDABC79"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wkładu separatora,</w:t>
            </w:r>
          </w:p>
          <w:p w14:paraId="7B7D7067"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powietrza,</w:t>
            </w:r>
          </w:p>
          <w:p w14:paraId="164E28C4"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regeneracja osuszacza adsorpcyjnego,</w:t>
            </w:r>
          </w:p>
          <w:p w14:paraId="4F7E98BB"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łącznika elastycznego sprzęgła,</w:t>
            </w:r>
          </w:p>
          <w:p w14:paraId="46B61A3F"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osiowania sprzęgła,</w:t>
            </w:r>
          </w:p>
          <w:p w14:paraId="5319B455"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chłodnicy,</w:t>
            </w:r>
          </w:p>
          <w:p w14:paraId="1C280BBB"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czyszczenie sterownika układu,</w:t>
            </w:r>
          </w:p>
          <w:p w14:paraId="4756B929"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układu,</w:t>
            </w:r>
          </w:p>
          <w:p w14:paraId="650A2485"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wymiana filtra oleju,</w:t>
            </w:r>
          </w:p>
          <w:p w14:paraId="5127FF39"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zalanie stopnia sprężarkowego nowym olejem,</w:t>
            </w:r>
          </w:p>
          <w:p w14:paraId="0676FFAF"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rezystancji uzwojeń silników elektrycznych,</w:t>
            </w:r>
          </w:p>
          <w:p w14:paraId="1E3B851D"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kontrola kierunków obrotów silnika sprężarki oraz wentylatora,</w:t>
            </w:r>
          </w:p>
          <w:p w14:paraId="6C6E6746"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uaktualnienie oprogramowania sterownika zespołu wytwarzania i uzdatniania sprężonego powietrza,</w:t>
            </w:r>
          </w:p>
          <w:p w14:paraId="627CDC0B"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montaż osłon,</w:t>
            </w:r>
          </w:p>
          <w:p w14:paraId="6B127653"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pomiar wydatku stopnia zespołu,</w:t>
            </w:r>
          </w:p>
          <w:p w14:paraId="3E52304F" w14:textId="77777777" w:rsidR="00370C8F" w:rsidRPr="00370C8F" w:rsidRDefault="00370C8F" w:rsidP="00DA76F1">
            <w:pPr>
              <w:widowControl w:val="0"/>
              <w:numPr>
                <w:ilvl w:val="0"/>
                <w:numId w:val="68"/>
              </w:numPr>
              <w:suppressAutoHyphens w:val="0"/>
              <w:autoSpaceDE w:val="0"/>
              <w:autoSpaceDN w:val="0"/>
              <w:spacing w:after="160" w:line="276" w:lineRule="auto"/>
              <w:contextualSpacing/>
              <w:rPr>
                <w:rFonts w:ascii="Calibri" w:hAnsi="Calibri" w:cs="Calibri"/>
                <w:sz w:val="20"/>
                <w:szCs w:val="18"/>
              </w:rPr>
            </w:pPr>
            <w:r w:rsidRPr="00370C8F">
              <w:rPr>
                <w:rFonts w:ascii="Calibri" w:hAnsi="Calibri" w:cs="Calibri"/>
                <w:sz w:val="20"/>
                <w:szCs w:val="18"/>
              </w:rPr>
              <w:t>sprawdzenie układu na zgodność z WTO.</w:t>
            </w:r>
          </w:p>
        </w:tc>
        <w:tc>
          <w:tcPr>
            <w:tcW w:w="1277" w:type="dxa"/>
            <w:vMerge/>
            <w:tcBorders>
              <w:left w:val="single" w:sz="8" w:space="0" w:color="000000"/>
              <w:right w:val="single" w:sz="8" w:space="0" w:color="000000"/>
            </w:tcBorders>
            <w:vAlign w:val="center"/>
          </w:tcPr>
          <w:p w14:paraId="72141EBD" w14:textId="77777777" w:rsidR="00370C8F" w:rsidRPr="00C91C00" w:rsidRDefault="00370C8F" w:rsidP="00370C8F">
            <w:pPr>
              <w:jc w:val="both"/>
              <w:rPr>
                <w:rFonts w:ascii="Calibri" w:hAnsi="Calibri"/>
                <w:color w:val="000000"/>
                <w:sz w:val="17"/>
                <w:szCs w:val="17"/>
                <w:lang w:eastAsia="pl-PL"/>
              </w:rPr>
            </w:pPr>
          </w:p>
        </w:tc>
        <w:tc>
          <w:tcPr>
            <w:tcW w:w="1197" w:type="dxa"/>
            <w:vMerge/>
            <w:tcBorders>
              <w:left w:val="single" w:sz="8" w:space="0" w:color="000000"/>
              <w:right w:val="single" w:sz="8" w:space="0" w:color="000000"/>
            </w:tcBorders>
            <w:vAlign w:val="center"/>
          </w:tcPr>
          <w:p w14:paraId="08EC22EA" w14:textId="77777777" w:rsidR="00370C8F" w:rsidRPr="00C91C00" w:rsidRDefault="00370C8F" w:rsidP="00370C8F">
            <w:pPr>
              <w:jc w:val="both"/>
              <w:rPr>
                <w:rFonts w:ascii="Calibri" w:hAnsi="Calibri"/>
                <w:color w:val="000000"/>
                <w:sz w:val="17"/>
                <w:szCs w:val="17"/>
                <w:lang w:eastAsia="pl-PL"/>
              </w:rPr>
            </w:pPr>
          </w:p>
        </w:tc>
        <w:tc>
          <w:tcPr>
            <w:tcW w:w="1187" w:type="dxa"/>
            <w:vMerge/>
            <w:tcBorders>
              <w:left w:val="single" w:sz="8" w:space="0" w:color="000000"/>
              <w:right w:val="single" w:sz="8" w:space="0" w:color="000000"/>
            </w:tcBorders>
            <w:vAlign w:val="center"/>
          </w:tcPr>
          <w:p w14:paraId="66040DFF" w14:textId="77777777" w:rsidR="00370C8F" w:rsidRPr="00C91C00" w:rsidRDefault="00370C8F" w:rsidP="00370C8F">
            <w:pPr>
              <w:jc w:val="both"/>
              <w:rPr>
                <w:rFonts w:ascii="Calibri" w:hAnsi="Calibri"/>
                <w:color w:val="000000"/>
                <w:sz w:val="17"/>
                <w:szCs w:val="17"/>
                <w:lang w:eastAsia="pl-PL"/>
              </w:rPr>
            </w:pPr>
          </w:p>
        </w:tc>
      </w:tr>
      <w:tr w:rsidR="00370C8F" w:rsidRPr="00C91C00" w14:paraId="51F5BE62" w14:textId="77777777" w:rsidTr="00370C8F">
        <w:trPr>
          <w:trHeight w:val="393"/>
          <w:jc w:val="center"/>
        </w:trPr>
        <w:tc>
          <w:tcPr>
            <w:tcW w:w="471" w:type="dxa"/>
            <w:tcBorders>
              <w:top w:val="single" w:sz="8" w:space="0" w:color="000000"/>
              <w:left w:val="single" w:sz="8" w:space="0" w:color="000000"/>
              <w:bottom w:val="single" w:sz="4" w:space="0" w:color="auto"/>
              <w:right w:val="single" w:sz="4" w:space="0" w:color="000000"/>
            </w:tcBorders>
            <w:shd w:val="clear" w:color="auto" w:fill="92CDDC" w:themeFill="accent5" w:themeFillTint="99"/>
            <w:vAlign w:val="center"/>
          </w:tcPr>
          <w:p w14:paraId="5F930849" w14:textId="6E713B06"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E</w:t>
            </w:r>
            <w:r w:rsidR="00370C8F" w:rsidRPr="00C91C00">
              <w:rPr>
                <w:rFonts w:ascii="Calibri" w:hAnsi="Calibri"/>
                <w:b/>
                <w:bCs/>
                <w:color w:val="000000"/>
                <w:sz w:val="17"/>
                <w:szCs w:val="17"/>
                <w:lang w:eastAsia="pl-PL"/>
              </w:rPr>
              <w:t xml:space="preserve"> 1</w:t>
            </w:r>
          </w:p>
        </w:tc>
        <w:tc>
          <w:tcPr>
            <w:tcW w:w="7504" w:type="dxa"/>
            <w:gridSpan w:val="3"/>
            <w:tcBorders>
              <w:top w:val="single" w:sz="8" w:space="0" w:color="000000"/>
              <w:left w:val="single" w:sz="4" w:space="0" w:color="000000"/>
              <w:bottom w:val="single" w:sz="4" w:space="0" w:color="auto"/>
              <w:right w:val="single" w:sz="8" w:space="0" w:color="000000"/>
            </w:tcBorders>
            <w:shd w:val="clear" w:color="auto" w:fill="92CDDC" w:themeFill="accent5" w:themeFillTint="99"/>
            <w:vAlign w:val="center"/>
          </w:tcPr>
          <w:p w14:paraId="26B1C76A"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Zakres rewizyjny dla 1 szt.</w:t>
            </w:r>
          </w:p>
        </w:tc>
        <w:tc>
          <w:tcPr>
            <w:tcW w:w="1187" w:type="dxa"/>
            <w:tcBorders>
              <w:top w:val="single" w:sz="8" w:space="0" w:color="000000"/>
              <w:bottom w:val="single" w:sz="4" w:space="0" w:color="auto"/>
              <w:right w:val="single" w:sz="8" w:space="0" w:color="000000"/>
            </w:tcBorders>
            <w:shd w:val="clear" w:color="auto" w:fill="92CDDC" w:themeFill="accent5" w:themeFillTint="99"/>
            <w:vAlign w:val="center"/>
          </w:tcPr>
          <w:p w14:paraId="0D3C00C2"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67AB1EA1" w14:textId="77777777" w:rsidTr="00370C8F">
        <w:trPr>
          <w:trHeight w:val="409"/>
          <w:jc w:val="center"/>
        </w:trPr>
        <w:tc>
          <w:tcPr>
            <w:tcW w:w="471" w:type="dxa"/>
            <w:tcBorders>
              <w:top w:val="single" w:sz="4" w:space="0" w:color="auto"/>
              <w:left w:val="single" w:sz="8" w:space="0" w:color="000000"/>
              <w:bottom w:val="single" w:sz="8" w:space="0" w:color="000000"/>
              <w:right w:val="single" w:sz="4" w:space="0" w:color="000000"/>
            </w:tcBorders>
            <w:shd w:val="clear" w:color="auto" w:fill="92CDDC" w:themeFill="accent5" w:themeFillTint="99"/>
            <w:vAlign w:val="center"/>
          </w:tcPr>
          <w:p w14:paraId="5B95A05F" w14:textId="4F671487"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 xml:space="preserve">F </w:t>
            </w:r>
            <w:r w:rsidR="00370C8F">
              <w:rPr>
                <w:rFonts w:ascii="Calibri" w:hAnsi="Calibri"/>
                <w:b/>
                <w:bCs/>
                <w:color w:val="000000"/>
                <w:sz w:val="17"/>
                <w:szCs w:val="17"/>
                <w:lang w:eastAsia="pl-PL"/>
              </w:rPr>
              <w:t>1</w:t>
            </w:r>
          </w:p>
        </w:tc>
        <w:tc>
          <w:tcPr>
            <w:tcW w:w="7504" w:type="dxa"/>
            <w:gridSpan w:val="3"/>
            <w:tcBorders>
              <w:top w:val="single" w:sz="4" w:space="0" w:color="auto"/>
              <w:left w:val="single" w:sz="4" w:space="0" w:color="000000"/>
              <w:bottom w:val="single" w:sz="8" w:space="0" w:color="000000"/>
              <w:right w:val="single" w:sz="8" w:space="0" w:color="000000"/>
            </w:tcBorders>
            <w:shd w:val="clear" w:color="auto" w:fill="92CDDC" w:themeFill="accent5" w:themeFillTint="99"/>
            <w:vAlign w:val="center"/>
          </w:tcPr>
          <w:p w14:paraId="1636567F" w14:textId="77777777" w:rsidR="00370C8F" w:rsidRPr="00C91C00" w:rsidRDefault="00370C8F" w:rsidP="00370C8F">
            <w:pPr>
              <w:jc w:val="both"/>
              <w:rPr>
                <w:rFonts w:ascii="Calibri" w:hAnsi="Calibri"/>
                <w:b/>
                <w:bCs/>
                <w:color w:val="000000"/>
                <w:sz w:val="17"/>
                <w:szCs w:val="17"/>
                <w:lang w:eastAsia="pl-PL"/>
              </w:rPr>
            </w:pPr>
            <w:r>
              <w:rPr>
                <w:rFonts w:ascii="Calibri" w:hAnsi="Calibri"/>
                <w:b/>
                <w:bCs/>
                <w:color w:val="000000"/>
                <w:sz w:val="17"/>
                <w:szCs w:val="17"/>
                <w:lang w:eastAsia="pl-PL"/>
              </w:rPr>
              <w:t>Zakres rewizyjny dla 8szt.</w:t>
            </w:r>
          </w:p>
        </w:tc>
        <w:tc>
          <w:tcPr>
            <w:tcW w:w="1187" w:type="dxa"/>
            <w:tcBorders>
              <w:top w:val="single" w:sz="4" w:space="0" w:color="auto"/>
              <w:bottom w:val="single" w:sz="8" w:space="0" w:color="000000"/>
              <w:right w:val="single" w:sz="8" w:space="0" w:color="000000"/>
            </w:tcBorders>
            <w:shd w:val="clear" w:color="auto" w:fill="92CDDC" w:themeFill="accent5" w:themeFillTint="99"/>
            <w:vAlign w:val="center"/>
          </w:tcPr>
          <w:p w14:paraId="3DA114E3"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3AF32B63" w14:textId="77777777" w:rsidTr="00370C8F">
        <w:trPr>
          <w:trHeight w:val="300"/>
          <w:jc w:val="center"/>
        </w:trPr>
        <w:tc>
          <w:tcPr>
            <w:tcW w:w="47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AC30259"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Lp.</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63DCD7A" w14:textId="6829141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Wyszczególnienie prac dodatkowych dla</w:t>
            </w:r>
            <w:r w:rsidRPr="00370C8F">
              <w:rPr>
                <w:rFonts w:asciiTheme="minorHAnsi" w:hAnsiTheme="minorHAnsi" w:cstheme="minorHAnsi"/>
                <w:color w:val="000000"/>
                <w:sz w:val="20"/>
                <w:szCs w:val="20"/>
                <w:lang w:eastAsia="pl-PL"/>
              </w:rPr>
              <w:t xml:space="preserve"> </w:t>
            </w:r>
            <w:r w:rsidRPr="00370C8F">
              <w:rPr>
                <w:rFonts w:ascii="Calibri" w:hAnsi="Calibri"/>
                <w:b/>
                <w:bCs/>
                <w:color w:val="000000"/>
                <w:sz w:val="17"/>
                <w:szCs w:val="17"/>
                <w:lang w:eastAsia="pl-PL"/>
              </w:rPr>
              <w:t xml:space="preserve">zespołów wytwarzania </w:t>
            </w:r>
            <w:r w:rsidRPr="00370C8F">
              <w:rPr>
                <w:rFonts w:ascii="Calibri" w:hAnsi="Calibri"/>
                <w:b/>
                <w:bCs/>
                <w:color w:val="000000"/>
                <w:sz w:val="17"/>
                <w:szCs w:val="17"/>
                <w:lang w:eastAsia="pl-PL"/>
              </w:rPr>
              <w:br/>
              <w:t>i uzdatniania powietrza typu 102ZW  02</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C007D30"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Współczynnik występowania</w:t>
            </w:r>
          </w:p>
          <w:p w14:paraId="19CF794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76D30C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Cena jednostkowa netto[zł]</w:t>
            </w:r>
          </w:p>
        </w:tc>
        <w:tc>
          <w:tcPr>
            <w:tcW w:w="118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2F5FA4B"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Wartość netto (zł)</w:t>
            </w:r>
          </w:p>
          <w:p w14:paraId="718FF692"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(3x4)</w:t>
            </w:r>
          </w:p>
        </w:tc>
      </w:tr>
      <w:tr w:rsidR="00370C8F" w:rsidRPr="00C91C00" w14:paraId="6AC4A792" w14:textId="77777777" w:rsidTr="00370C8F">
        <w:trPr>
          <w:trHeight w:val="300"/>
          <w:jc w:val="center"/>
        </w:trPr>
        <w:tc>
          <w:tcPr>
            <w:tcW w:w="471"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1DD4419E"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1</w:t>
            </w:r>
          </w:p>
        </w:tc>
        <w:tc>
          <w:tcPr>
            <w:tcW w:w="5030"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72E61D44"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2</w:t>
            </w:r>
          </w:p>
        </w:tc>
        <w:tc>
          <w:tcPr>
            <w:tcW w:w="127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00FDB5DD"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3</w:t>
            </w:r>
          </w:p>
        </w:tc>
        <w:tc>
          <w:tcPr>
            <w:tcW w:w="119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20369204"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4</w:t>
            </w:r>
          </w:p>
        </w:tc>
        <w:tc>
          <w:tcPr>
            <w:tcW w:w="1187" w:type="dxa"/>
            <w:tcBorders>
              <w:top w:val="single" w:sz="4" w:space="0" w:color="000000"/>
              <w:left w:val="single" w:sz="8" w:space="0" w:color="000000"/>
              <w:bottom w:val="single" w:sz="8" w:space="0" w:color="000000"/>
              <w:right w:val="single" w:sz="8" w:space="0" w:color="000000"/>
            </w:tcBorders>
            <w:shd w:val="clear" w:color="auto" w:fill="FFFFFF" w:themeFill="background1"/>
            <w:vAlign w:val="center"/>
          </w:tcPr>
          <w:p w14:paraId="688C55CE" w14:textId="77777777" w:rsidR="00370C8F" w:rsidRPr="00C91C00" w:rsidRDefault="00370C8F" w:rsidP="00370C8F">
            <w:pPr>
              <w:jc w:val="center"/>
              <w:rPr>
                <w:rFonts w:ascii="Calibri" w:hAnsi="Calibri"/>
                <w:b/>
                <w:bCs/>
                <w:color w:val="000000"/>
                <w:sz w:val="17"/>
                <w:szCs w:val="17"/>
                <w:lang w:eastAsia="pl-PL"/>
              </w:rPr>
            </w:pPr>
            <w:r w:rsidRPr="00C91C00">
              <w:rPr>
                <w:rFonts w:ascii="Calibri" w:hAnsi="Calibri"/>
                <w:b/>
                <w:bCs/>
                <w:color w:val="000000"/>
                <w:sz w:val="17"/>
                <w:szCs w:val="17"/>
                <w:lang w:eastAsia="pl-PL"/>
              </w:rPr>
              <w:t>5</w:t>
            </w:r>
          </w:p>
        </w:tc>
      </w:tr>
      <w:tr w:rsidR="00370C8F" w:rsidRPr="0023173C" w14:paraId="5C7FF83E"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55D8B92"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p>
        </w:tc>
        <w:tc>
          <w:tcPr>
            <w:tcW w:w="5030" w:type="dxa"/>
            <w:tcBorders>
              <w:bottom w:val="single" w:sz="8" w:space="0" w:color="000000"/>
            </w:tcBorders>
            <w:shd w:val="clear" w:color="auto" w:fill="auto"/>
            <w:vAlign w:val="bottom"/>
          </w:tcPr>
          <w:p w14:paraId="40C0195C" w14:textId="7D4ED23F"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 xml:space="preserve">Stopień sprężarkowy </w:t>
            </w:r>
            <w:proofErr w:type="spellStart"/>
            <w:r w:rsidRPr="00370C8F">
              <w:rPr>
                <w:rFonts w:ascii="Calibri" w:hAnsi="Calibri" w:cs="Calibri"/>
                <w:color w:val="000000"/>
                <w:sz w:val="20"/>
              </w:rPr>
              <w:t>Tempest</w:t>
            </w:r>
            <w:proofErr w:type="spellEnd"/>
            <w:r w:rsidRPr="00370C8F">
              <w:rPr>
                <w:rFonts w:ascii="Calibri" w:hAnsi="Calibri" w:cs="Calibri"/>
                <w:color w:val="000000"/>
                <w:sz w:val="20"/>
              </w:rPr>
              <w:t xml:space="preserve"> TN3</w:t>
            </w:r>
          </w:p>
        </w:tc>
        <w:tc>
          <w:tcPr>
            <w:tcW w:w="1277" w:type="dxa"/>
            <w:tcBorders>
              <w:left w:val="single" w:sz="8" w:space="0" w:color="000000"/>
              <w:bottom w:val="single" w:sz="8" w:space="0" w:color="000000"/>
              <w:right w:val="single" w:sz="8" w:space="0" w:color="000000"/>
            </w:tcBorders>
            <w:shd w:val="clear" w:color="auto" w:fill="auto"/>
            <w:vAlign w:val="center"/>
          </w:tcPr>
          <w:p w14:paraId="2499B68A"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37FC96FD"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70392CFE" w14:textId="77777777" w:rsidR="00370C8F" w:rsidRPr="00C91C00" w:rsidRDefault="00370C8F" w:rsidP="00370C8F">
            <w:pPr>
              <w:jc w:val="both"/>
              <w:rPr>
                <w:rFonts w:ascii="Calibri" w:hAnsi="Calibri"/>
                <w:color w:val="000000"/>
                <w:sz w:val="17"/>
                <w:szCs w:val="17"/>
                <w:lang w:eastAsia="pl-PL"/>
              </w:rPr>
            </w:pPr>
          </w:p>
        </w:tc>
      </w:tr>
      <w:tr w:rsidR="00370C8F" w:rsidRPr="00C91C00" w14:paraId="6A5CF96F"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346358FC"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2.</w:t>
            </w:r>
          </w:p>
        </w:tc>
        <w:tc>
          <w:tcPr>
            <w:tcW w:w="5030" w:type="dxa"/>
            <w:tcBorders>
              <w:bottom w:val="single" w:sz="8" w:space="0" w:color="000000"/>
            </w:tcBorders>
            <w:shd w:val="clear" w:color="auto" w:fill="auto"/>
            <w:vAlign w:val="bottom"/>
          </w:tcPr>
          <w:p w14:paraId="62599C0E" w14:textId="53E4B804"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Uszczelnienie wału E03</w:t>
            </w:r>
          </w:p>
        </w:tc>
        <w:tc>
          <w:tcPr>
            <w:tcW w:w="1277" w:type="dxa"/>
            <w:tcBorders>
              <w:left w:val="single" w:sz="8" w:space="0" w:color="000000"/>
              <w:bottom w:val="single" w:sz="8" w:space="0" w:color="000000"/>
              <w:right w:val="single" w:sz="8" w:space="0" w:color="000000"/>
            </w:tcBorders>
            <w:shd w:val="clear" w:color="auto" w:fill="auto"/>
            <w:vAlign w:val="center"/>
          </w:tcPr>
          <w:p w14:paraId="22C49D21"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BCCBEDF"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28C36095" w14:textId="77777777" w:rsidR="00370C8F" w:rsidRPr="00C91C00" w:rsidRDefault="00370C8F" w:rsidP="00370C8F">
            <w:pPr>
              <w:jc w:val="both"/>
              <w:rPr>
                <w:rFonts w:ascii="Calibri" w:hAnsi="Calibri"/>
                <w:color w:val="000000"/>
                <w:sz w:val="17"/>
                <w:szCs w:val="17"/>
                <w:lang w:eastAsia="pl-PL"/>
              </w:rPr>
            </w:pPr>
          </w:p>
        </w:tc>
      </w:tr>
      <w:tr w:rsidR="00370C8F" w:rsidRPr="00C91C00" w14:paraId="4FE53B24"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BDA1834"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3.</w:t>
            </w:r>
          </w:p>
        </w:tc>
        <w:tc>
          <w:tcPr>
            <w:tcW w:w="5030" w:type="dxa"/>
            <w:tcBorders>
              <w:bottom w:val="single" w:sz="8" w:space="0" w:color="000000"/>
            </w:tcBorders>
            <w:shd w:val="clear" w:color="auto" w:fill="auto"/>
            <w:vAlign w:val="bottom"/>
          </w:tcPr>
          <w:p w14:paraId="48DF468D" w14:textId="0874587C"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Zawór spustu powietrza separatora oleju</w:t>
            </w:r>
          </w:p>
        </w:tc>
        <w:tc>
          <w:tcPr>
            <w:tcW w:w="1277" w:type="dxa"/>
            <w:tcBorders>
              <w:left w:val="single" w:sz="8" w:space="0" w:color="000000"/>
              <w:bottom w:val="single" w:sz="8" w:space="0" w:color="000000"/>
              <w:right w:val="single" w:sz="8" w:space="0" w:color="000000"/>
            </w:tcBorders>
            <w:shd w:val="clear" w:color="auto" w:fill="auto"/>
            <w:vAlign w:val="center"/>
          </w:tcPr>
          <w:p w14:paraId="38A269E3"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49C4FB10"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24E0673C" w14:textId="77777777" w:rsidR="00370C8F" w:rsidRPr="00C91C00" w:rsidRDefault="00370C8F" w:rsidP="00370C8F">
            <w:pPr>
              <w:jc w:val="both"/>
              <w:rPr>
                <w:rFonts w:ascii="Calibri" w:hAnsi="Calibri"/>
                <w:color w:val="000000"/>
                <w:sz w:val="17"/>
                <w:szCs w:val="17"/>
                <w:lang w:eastAsia="pl-PL"/>
              </w:rPr>
            </w:pPr>
          </w:p>
        </w:tc>
      </w:tr>
      <w:tr w:rsidR="00370C8F" w:rsidRPr="00C91C00" w14:paraId="2DEEEADE"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281AC5D2"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4.</w:t>
            </w:r>
          </w:p>
        </w:tc>
        <w:tc>
          <w:tcPr>
            <w:tcW w:w="5030" w:type="dxa"/>
            <w:tcBorders>
              <w:bottom w:val="single" w:sz="8" w:space="0" w:color="000000"/>
            </w:tcBorders>
            <w:shd w:val="clear" w:color="auto" w:fill="auto"/>
            <w:vAlign w:val="bottom"/>
          </w:tcPr>
          <w:p w14:paraId="2623D8CA" w14:textId="72733727"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oryginalna</w:t>
            </w:r>
          </w:p>
        </w:tc>
        <w:tc>
          <w:tcPr>
            <w:tcW w:w="1277" w:type="dxa"/>
            <w:tcBorders>
              <w:left w:val="single" w:sz="8" w:space="0" w:color="000000"/>
              <w:bottom w:val="single" w:sz="8" w:space="0" w:color="000000"/>
              <w:right w:val="single" w:sz="8" w:space="0" w:color="000000"/>
            </w:tcBorders>
            <w:shd w:val="clear" w:color="auto" w:fill="auto"/>
            <w:vAlign w:val="center"/>
          </w:tcPr>
          <w:p w14:paraId="48408C82"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F5B29DF"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17623744" w14:textId="77777777" w:rsidR="00370C8F" w:rsidRPr="00C91C00" w:rsidRDefault="00370C8F" w:rsidP="00370C8F">
            <w:pPr>
              <w:jc w:val="both"/>
              <w:rPr>
                <w:rFonts w:ascii="Calibri" w:hAnsi="Calibri"/>
                <w:color w:val="000000"/>
                <w:sz w:val="17"/>
                <w:szCs w:val="17"/>
                <w:lang w:eastAsia="pl-PL"/>
              </w:rPr>
            </w:pPr>
          </w:p>
        </w:tc>
      </w:tr>
      <w:tr w:rsidR="00370C8F" w:rsidRPr="00C91C00" w14:paraId="590A2BB4"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41B52535"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5.</w:t>
            </w:r>
          </w:p>
        </w:tc>
        <w:tc>
          <w:tcPr>
            <w:tcW w:w="5030" w:type="dxa"/>
            <w:tcBorders>
              <w:bottom w:val="single" w:sz="8" w:space="0" w:color="000000"/>
            </w:tcBorders>
            <w:shd w:val="clear" w:color="auto" w:fill="auto"/>
            <w:vAlign w:val="bottom"/>
          </w:tcPr>
          <w:p w14:paraId="5D6144EF" w14:textId="4917D684"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Uszczelka 230 x 4   zamiennik</w:t>
            </w:r>
          </w:p>
        </w:tc>
        <w:tc>
          <w:tcPr>
            <w:tcW w:w="1277" w:type="dxa"/>
            <w:tcBorders>
              <w:left w:val="single" w:sz="8" w:space="0" w:color="000000"/>
              <w:bottom w:val="single" w:sz="8" w:space="0" w:color="000000"/>
              <w:right w:val="single" w:sz="8" w:space="0" w:color="000000"/>
            </w:tcBorders>
            <w:shd w:val="clear" w:color="auto" w:fill="auto"/>
            <w:vAlign w:val="center"/>
          </w:tcPr>
          <w:p w14:paraId="779E6721"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12E742D2"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4CFB2012" w14:textId="77777777" w:rsidR="00370C8F" w:rsidRPr="00C91C00" w:rsidRDefault="00370C8F" w:rsidP="00370C8F">
            <w:pPr>
              <w:jc w:val="both"/>
              <w:rPr>
                <w:rFonts w:ascii="Calibri" w:hAnsi="Calibri"/>
                <w:color w:val="000000"/>
                <w:sz w:val="17"/>
                <w:szCs w:val="17"/>
                <w:lang w:eastAsia="pl-PL"/>
              </w:rPr>
            </w:pPr>
          </w:p>
        </w:tc>
      </w:tr>
      <w:tr w:rsidR="00370C8F" w:rsidRPr="0023173C" w14:paraId="288A6C55"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763B7812"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6.</w:t>
            </w:r>
          </w:p>
        </w:tc>
        <w:tc>
          <w:tcPr>
            <w:tcW w:w="5030" w:type="dxa"/>
            <w:tcBorders>
              <w:bottom w:val="single" w:sz="8" w:space="0" w:color="000000"/>
            </w:tcBorders>
            <w:shd w:val="clear" w:color="auto" w:fill="auto"/>
            <w:vAlign w:val="bottom"/>
          </w:tcPr>
          <w:p w14:paraId="627A4904" w14:textId="328D6FD4"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Silnik elektryczny 7,5 kW</w:t>
            </w:r>
          </w:p>
        </w:tc>
        <w:tc>
          <w:tcPr>
            <w:tcW w:w="1277" w:type="dxa"/>
            <w:tcBorders>
              <w:left w:val="single" w:sz="8" w:space="0" w:color="000000"/>
              <w:bottom w:val="single" w:sz="8" w:space="0" w:color="000000"/>
              <w:right w:val="single" w:sz="8" w:space="0" w:color="000000"/>
            </w:tcBorders>
            <w:shd w:val="clear" w:color="auto" w:fill="auto"/>
            <w:vAlign w:val="center"/>
          </w:tcPr>
          <w:p w14:paraId="08500FAC"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0275FE93"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3B3ECA7" w14:textId="77777777" w:rsidR="00370C8F" w:rsidRPr="00C91C00" w:rsidRDefault="00370C8F" w:rsidP="00370C8F">
            <w:pPr>
              <w:jc w:val="both"/>
              <w:rPr>
                <w:rFonts w:ascii="Calibri" w:hAnsi="Calibri"/>
                <w:color w:val="000000"/>
                <w:sz w:val="17"/>
                <w:szCs w:val="17"/>
                <w:lang w:eastAsia="pl-PL"/>
              </w:rPr>
            </w:pPr>
          </w:p>
        </w:tc>
      </w:tr>
      <w:tr w:rsidR="00370C8F" w:rsidRPr="00C91C00" w14:paraId="4BB4B45C"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616AC30C"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lastRenderedPageBreak/>
              <w:t>7.</w:t>
            </w:r>
          </w:p>
        </w:tc>
        <w:tc>
          <w:tcPr>
            <w:tcW w:w="5030" w:type="dxa"/>
            <w:tcBorders>
              <w:bottom w:val="single" w:sz="8" w:space="0" w:color="000000"/>
            </w:tcBorders>
            <w:shd w:val="clear" w:color="auto" w:fill="auto"/>
            <w:vAlign w:val="bottom"/>
          </w:tcPr>
          <w:p w14:paraId="57C98D92" w14:textId="7707E4BD"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Chłodnica</w:t>
            </w:r>
          </w:p>
        </w:tc>
        <w:tc>
          <w:tcPr>
            <w:tcW w:w="1277" w:type="dxa"/>
            <w:tcBorders>
              <w:left w:val="single" w:sz="8" w:space="0" w:color="000000"/>
              <w:bottom w:val="single" w:sz="8" w:space="0" w:color="000000"/>
              <w:right w:val="single" w:sz="8" w:space="0" w:color="000000"/>
            </w:tcBorders>
            <w:shd w:val="clear" w:color="auto" w:fill="auto"/>
            <w:vAlign w:val="center"/>
          </w:tcPr>
          <w:p w14:paraId="6A48F2E7"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0B9B7218"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6574C4F4" w14:textId="77777777" w:rsidR="00370C8F" w:rsidRPr="00C91C00" w:rsidRDefault="00370C8F" w:rsidP="00370C8F">
            <w:pPr>
              <w:jc w:val="both"/>
              <w:rPr>
                <w:rFonts w:ascii="Calibri" w:hAnsi="Calibri"/>
                <w:color w:val="000000"/>
                <w:sz w:val="17"/>
                <w:szCs w:val="17"/>
                <w:lang w:eastAsia="pl-PL"/>
              </w:rPr>
            </w:pPr>
          </w:p>
        </w:tc>
      </w:tr>
      <w:tr w:rsidR="00370C8F" w:rsidRPr="00C91C00" w14:paraId="1218EF91"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6E780097"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8.</w:t>
            </w:r>
          </w:p>
        </w:tc>
        <w:tc>
          <w:tcPr>
            <w:tcW w:w="5030" w:type="dxa"/>
            <w:tcBorders>
              <w:bottom w:val="single" w:sz="8" w:space="0" w:color="000000"/>
            </w:tcBorders>
            <w:shd w:val="clear" w:color="auto" w:fill="auto"/>
            <w:vAlign w:val="bottom"/>
          </w:tcPr>
          <w:p w14:paraId="0CBB9286" w14:textId="04DF26DE"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Wentylator osiowy</w:t>
            </w:r>
          </w:p>
        </w:tc>
        <w:tc>
          <w:tcPr>
            <w:tcW w:w="1277" w:type="dxa"/>
            <w:tcBorders>
              <w:left w:val="single" w:sz="8" w:space="0" w:color="000000"/>
              <w:bottom w:val="single" w:sz="8" w:space="0" w:color="000000"/>
              <w:right w:val="single" w:sz="8" w:space="0" w:color="000000"/>
            </w:tcBorders>
            <w:shd w:val="clear" w:color="auto" w:fill="auto"/>
            <w:vAlign w:val="center"/>
          </w:tcPr>
          <w:p w14:paraId="12F0E74A"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3EE5B5BC"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0D79BB73" w14:textId="77777777" w:rsidR="00370C8F" w:rsidRPr="00C91C00" w:rsidRDefault="00370C8F" w:rsidP="00370C8F">
            <w:pPr>
              <w:jc w:val="both"/>
              <w:rPr>
                <w:rFonts w:ascii="Calibri" w:hAnsi="Calibri"/>
                <w:color w:val="000000"/>
                <w:sz w:val="17"/>
                <w:szCs w:val="17"/>
                <w:lang w:eastAsia="pl-PL"/>
              </w:rPr>
            </w:pPr>
          </w:p>
        </w:tc>
      </w:tr>
      <w:tr w:rsidR="00370C8F" w:rsidRPr="00C91C00" w14:paraId="7A0BBC7C"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61AB3769"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9.</w:t>
            </w:r>
          </w:p>
        </w:tc>
        <w:tc>
          <w:tcPr>
            <w:tcW w:w="5030" w:type="dxa"/>
            <w:tcBorders>
              <w:bottom w:val="single" w:sz="8" w:space="0" w:color="000000"/>
            </w:tcBorders>
            <w:shd w:val="clear" w:color="auto" w:fill="auto"/>
            <w:vAlign w:val="bottom"/>
          </w:tcPr>
          <w:p w14:paraId="007997A8" w14:textId="7FE2BE07"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drobna np. spalenie zasilacza</w:t>
            </w:r>
          </w:p>
        </w:tc>
        <w:tc>
          <w:tcPr>
            <w:tcW w:w="1277" w:type="dxa"/>
            <w:tcBorders>
              <w:left w:val="single" w:sz="8" w:space="0" w:color="000000"/>
              <w:bottom w:val="single" w:sz="8" w:space="0" w:color="000000"/>
              <w:right w:val="single" w:sz="8" w:space="0" w:color="000000"/>
            </w:tcBorders>
            <w:shd w:val="clear" w:color="auto" w:fill="auto"/>
            <w:vAlign w:val="center"/>
          </w:tcPr>
          <w:p w14:paraId="53BBB9B5"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63D03F00"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470DDE08" w14:textId="77777777" w:rsidR="00370C8F" w:rsidRPr="00C91C00" w:rsidRDefault="00370C8F" w:rsidP="00370C8F">
            <w:pPr>
              <w:jc w:val="both"/>
              <w:rPr>
                <w:rFonts w:ascii="Calibri" w:hAnsi="Calibri"/>
                <w:color w:val="000000"/>
                <w:sz w:val="17"/>
                <w:szCs w:val="17"/>
                <w:lang w:eastAsia="pl-PL"/>
              </w:rPr>
            </w:pPr>
          </w:p>
        </w:tc>
      </w:tr>
      <w:tr w:rsidR="00370C8F" w:rsidRPr="00C91C00" w14:paraId="29F740FB"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2F4ACA3F"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10</w:t>
            </w:r>
            <w:r w:rsidRPr="00C91C00">
              <w:rPr>
                <w:rFonts w:ascii="Calibri" w:hAnsi="Calibri"/>
                <w:color w:val="000000"/>
                <w:sz w:val="20"/>
                <w:szCs w:val="17"/>
                <w:lang w:eastAsia="pl-PL"/>
              </w:rPr>
              <w:t>.</w:t>
            </w:r>
          </w:p>
        </w:tc>
        <w:tc>
          <w:tcPr>
            <w:tcW w:w="5030" w:type="dxa"/>
            <w:tcBorders>
              <w:bottom w:val="single" w:sz="8" w:space="0" w:color="000000"/>
            </w:tcBorders>
            <w:shd w:val="clear" w:color="auto" w:fill="auto"/>
            <w:vAlign w:val="bottom"/>
          </w:tcPr>
          <w:p w14:paraId="633DADA0" w14:textId="38A11944"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poważna np. uszkodzenie konwerterów, modułów, przetworników</w:t>
            </w:r>
          </w:p>
        </w:tc>
        <w:tc>
          <w:tcPr>
            <w:tcW w:w="1277" w:type="dxa"/>
            <w:tcBorders>
              <w:left w:val="single" w:sz="8" w:space="0" w:color="000000"/>
              <w:bottom w:val="single" w:sz="8" w:space="0" w:color="000000"/>
              <w:right w:val="single" w:sz="8" w:space="0" w:color="000000"/>
            </w:tcBorders>
            <w:shd w:val="clear" w:color="auto" w:fill="auto"/>
            <w:vAlign w:val="center"/>
          </w:tcPr>
          <w:p w14:paraId="503AABB1"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bottom w:val="single" w:sz="8" w:space="0" w:color="000000"/>
              <w:right w:val="single" w:sz="8" w:space="0" w:color="000000"/>
            </w:tcBorders>
            <w:shd w:val="clear" w:color="auto" w:fill="auto"/>
            <w:vAlign w:val="center"/>
          </w:tcPr>
          <w:p w14:paraId="75D97399" w14:textId="77777777" w:rsidR="00370C8F" w:rsidRPr="00C91C00" w:rsidRDefault="00370C8F" w:rsidP="00370C8F">
            <w:pPr>
              <w:jc w:val="both"/>
              <w:rPr>
                <w:rFonts w:ascii="Calibri" w:hAnsi="Calibri"/>
                <w:color w:val="000000"/>
                <w:sz w:val="17"/>
                <w:szCs w:val="17"/>
                <w:lang w:eastAsia="pl-PL"/>
              </w:rPr>
            </w:pPr>
          </w:p>
        </w:tc>
        <w:tc>
          <w:tcPr>
            <w:tcW w:w="1187" w:type="dxa"/>
            <w:tcBorders>
              <w:bottom w:val="single" w:sz="8" w:space="0" w:color="000000"/>
              <w:right w:val="single" w:sz="8" w:space="0" w:color="000000"/>
            </w:tcBorders>
            <w:shd w:val="clear" w:color="auto" w:fill="auto"/>
            <w:vAlign w:val="center"/>
          </w:tcPr>
          <w:p w14:paraId="3234ADAB" w14:textId="77777777" w:rsidR="00370C8F" w:rsidRPr="00C91C00" w:rsidRDefault="00370C8F" w:rsidP="00370C8F">
            <w:pPr>
              <w:jc w:val="both"/>
              <w:rPr>
                <w:rFonts w:ascii="Calibri" w:hAnsi="Calibri"/>
                <w:color w:val="000000"/>
                <w:sz w:val="17"/>
                <w:szCs w:val="17"/>
                <w:lang w:eastAsia="pl-PL"/>
              </w:rPr>
            </w:pPr>
          </w:p>
        </w:tc>
      </w:tr>
      <w:tr w:rsidR="00370C8F" w:rsidRPr="00C91C00" w14:paraId="76BBDD32" w14:textId="77777777" w:rsidTr="00370C8F">
        <w:trPr>
          <w:trHeight w:val="226"/>
          <w:jc w:val="center"/>
        </w:trPr>
        <w:tc>
          <w:tcPr>
            <w:tcW w:w="471" w:type="dxa"/>
            <w:tcBorders>
              <w:left w:val="single" w:sz="8" w:space="0" w:color="000000"/>
              <w:bottom w:val="single" w:sz="8" w:space="0" w:color="000000"/>
              <w:right w:val="single" w:sz="8" w:space="0" w:color="000000"/>
            </w:tcBorders>
            <w:shd w:val="clear" w:color="auto" w:fill="auto"/>
            <w:vAlign w:val="center"/>
          </w:tcPr>
          <w:p w14:paraId="0D849815"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1</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32CB0844" w14:textId="17530FF6" w:rsidR="00370C8F" w:rsidRPr="00370C8F" w:rsidRDefault="00370C8F" w:rsidP="00370C8F">
            <w:pPr>
              <w:jc w:val="both"/>
              <w:rPr>
                <w:rFonts w:asciiTheme="minorHAnsi" w:hAnsiTheme="minorHAnsi" w:cstheme="minorHAnsi"/>
                <w:color w:val="000000"/>
                <w:sz w:val="20"/>
                <w:szCs w:val="20"/>
                <w:lang w:eastAsia="pl-PL"/>
              </w:rPr>
            </w:pPr>
            <w:r w:rsidRPr="00370C8F">
              <w:rPr>
                <w:rFonts w:ascii="Calibri" w:hAnsi="Calibri" w:cs="Calibri"/>
                <w:color w:val="000000"/>
                <w:sz w:val="20"/>
              </w:rPr>
              <w:t>Usterka elektryczna poważna np. spalenie sterowników mikroprocesorowych</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08D9BE" w14:textId="77777777" w:rsidR="00370C8F" w:rsidRPr="00370C8F" w:rsidRDefault="00370C8F" w:rsidP="00370C8F">
            <w:pPr>
              <w:ind w:right="284"/>
              <w:jc w:val="center"/>
              <w:rPr>
                <w:rFonts w:asciiTheme="minorHAnsi" w:hAnsiTheme="minorHAnsi" w:cstheme="minorHAnsi"/>
                <w:color w:val="000000"/>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961AFA" w14:textId="77777777" w:rsidR="00370C8F" w:rsidRPr="00C91C00" w:rsidRDefault="00370C8F" w:rsidP="00370C8F">
            <w:pPr>
              <w:jc w:val="both"/>
              <w:rPr>
                <w:rFonts w:ascii="Calibri" w:hAnsi="Calibri"/>
                <w:color w:val="000000"/>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95B133" w14:textId="77777777" w:rsidR="00370C8F" w:rsidRPr="00C91C00" w:rsidRDefault="00370C8F" w:rsidP="00370C8F">
            <w:pPr>
              <w:jc w:val="both"/>
              <w:rPr>
                <w:rFonts w:ascii="Calibri" w:hAnsi="Calibri"/>
                <w:color w:val="000000"/>
                <w:sz w:val="17"/>
                <w:szCs w:val="17"/>
                <w:lang w:eastAsia="pl-PL"/>
              </w:rPr>
            </w:pPr>
          </w:p>
        </w:tc>
      </w:tr>
      <w:tr w:rsidR="00370C8F" w:rsidRPr="00370C8F" w14:paraId="5689C90E"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2021C80B"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2</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4B0411A8" w14:textId="68980411"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Usterka elektryczna bardzo poważna np. zwarcie i uszkodzenie całej instalacji elektrycznej</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2634B1" w14:textId="77777777" w:rsidR="00370C8F" w:rsidRPr="00370C8F" w:rsidRDefault="00370C8F" w:rsidP="00370C8F">
            <w:pPr>
              <w:ind w:right="284"/>
              <w:jc w:val="center"/>
              <w:rPr>
                <w:rFonts w:asciiTheme="minorHAnsi" w:hAnsiTheme="minorHAnsi" w:cstheme="minorHAnsi"/>
                <w:sz w:val="20"/>
                <w:szCs w:val="17"/>
                <w:lang w:val="en-US"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C06243" w14:textId="77777777" w:rsidR="00370C8F" w:rsidRPr="00370C8F" w:rsidRDefault="00370C8F" w:rsidP="00370C8F">
            <w:pPr>
              <w:jc w:val="both"/>
              <w:rPr>
                <w:rFonts w:ascii="Calibri" w:hAnsi="Calibri"/>
                <w:sz w:val="17"/>
                <w:szCs w:val="17"/>
                <w:lang w:val="en-US"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8676D7" w14:textId="77777777" w:rsidR="00370C8F" w:rsidRPr="00370C8F" w:rsidRDefault="00370C8F" w:rsidP="00370C8F">
            <w:pPr>
              <w:jc w:val="both"/>
              <w:rPr>
                <w:rFonts w:ascii="Calibri" w:hAnsi="Calibri"/>
                <w:color w:val="000000"/>
                <w:sz w:val="17"/>
                <w:szCs w:val="17"/>
                <w:lang w:val="en-US" w:eastAsia="pl-PL"/>
              </w:rPr>
            </w:pPr>
          </w:p>
        </w:tc>
      </w:tr>
      <w:tr w:rsidR="00370C8F" w:rsidRPr="00C91C00" w14:paraId="32812732"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7EF30BB4"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3</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4D14EEA1" w14:textId="2AE0E6C1"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Miniaturowy przetwornik ciśnienia 16bar</w:t>
            </w:r>
          </w:p>
        </w:tc>
        <w:tc>
          <w:tcPr>
            <w:tcW w:w="12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13623E"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ACB07F"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FBFF61" w14:textId="77777777" w:rsidR="00370C8F" w:rsidRPr="00C91C00" w:rsidRDefault="00370C8F" w:rsidP="00370C8F">
            <w:pPr>
              <w:jc w:val="both"/>
              <w:rPr>
                <w:rFonts w:ascii="Calibri" w:hAnsi="Calibri"/>
                <w:color w:val="000000"/>
                <w:sz w:val="17"/>
                <w:szCs w:val="17"/>
                <w:lang w:eastAsia="pl-PL"/>
              </w:rPr>
            </w:pPr>
          </w:p>
        </w:tc>
      </w:tr>
      <w:tr w:rsidR="00370C8F" w:rsidRPr="00C91C00" w14:paraId="0994A479" w14:textId="77777777" w:rsidTr="00370C8F">
        <w:trPr>
          <w:trHeight w:val="150"/>
          <w:jc w:val="center"/>
        </w:trPr>
        <w:tc>
          <w:tcPr>
            <w:tcW w:w="471" w:type="dxa"/>
            <w:tcBorders>
              <w:left w:val="single" w:sz="8" w:space="0" w:color="000000"/>
              <w:bottom w:val="single" w:sz="8" w:space="0" w:color="000000"/>
              <w:right w:val="single" w:sz="8" w:space="0" w:color="000000"/>
            </w:tcBorders>
            <w:shd w:val="clear" w:color="auto" w:fill="auto"/>
            <w:vAlign w:val="center"/>
          </w:tcPr>
          <w:p w14:paraId="1FC985C7"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4</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111DEA41" w14:textId="11014725"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Manometr różnicowy</w:t>
            </w:r>
          </w:p>
        </w:tc>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3B0739D"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502A1F"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6CCA2C" w14:textId="77777777" w:rsidR="00370C8F" w:rsidRPr="00C91C00" w:rsidRDefault="00370C8F" w:rsidP="00370C8F">
            <w:pPr>
              <w:jc w:val="both"/>
              <w:rPr>
                <w:rFonts w:ascii="Calibri" w:hAnsi="Calibri"/>
                <w:color w:val="000000"/>
                <w:sz w:val="17"/>
                <w:szCs w:val="17"/>
                <w:lang w:eastAsia="pl-PL"/>
              </w:rPr>
            </w:pPr>
          </w:p>
        </w:tc>
      </w:tr>
      <w:tr w:rsidR="00370C8F" w:rsidRPr="00C91C00" w14:paraId="5CDBC63C" w14:textId="77777777" w:rsidTr="00370C8F">
        <w:trPr>
          <w:trHeight w:val="80"/>
          <w:jc w:val="center"/>
        </w:trPr>
        <w:tc>
          <w:tcPr>
            <w:tcW w:w="471" w:type="dxa"/>
            <w:tcBorders>
              <w:left w:val="single" w:sz="8" w:space="0" w:color="000000"/>
              <w:bottom w:val="single" w:sz="8" w:space="0" w:color="auto"/>
              <w:right w:val="single" w:sz="8" w:space="0" w:color="000000"/>
            </w:tcBorders>
            <w:shd w:val="clear" w:color="auto" w:fill="auto"/>
            <w:vAlign w:val="center"/>
          </w:tcPr>
          <w:p w14:paraId="2676690F"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5</w:t>
            </w:r>
            <w:r w:rsidRPr="00C91C00">
              <w:rPr>
                <w:rFonts w:ascii="Calibri" w:hAnsi="Calibri"/>
                <w:color w:val="000000"/>
                <w:sz w:val="20"/>
                <w:szCs w:val="17"/>
                <w:lang w:eastAsia="pl-PL"/>
              </w:rPr>
              <w:t>.</w:t>
            </w:r>
          </w:p>
        </w:tc>
        <w:tc>
          <w:tcPr>
            <w:tcW w:w="5030" w:type="dxa"/>
            <w:tcBorders>
              <w:top w:val="single" w:sz="8" w:space="0" w:color="000000"/>
              <w:left w:val="single" w:sz="8" w:space="0" w:color="000000"/>
              <w:bottom w:val="single" w:sz="8" w:space="0" w:color="auto"/>
              <w:right w:val="single" w:sz="8" w:space="0" w:color="000000"/>
            </w:tcBorders>
            <w:shd w:val="clear" w:color="auto" w:fill="FFFFFF" w:themeFill="background1"/>
            <w:vAlign w:val="bottom"/>
          </w:tcPr>
          <w:p w14:paraId="27A939A5" w14:textId="7912FF6D"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Zawór elektropneumatyczny 3/2 NC - 24V DC</w:t>
            </w:r>
          </w:p>
        </w:tc>
        <w:tc>
          <w:tcPr>
            <w:tcW w:w="1277" w:type="dxa"/>
            <w:tcBorders>
              <w:top w:val="single" w:sz="8" w:space="0" w:color="000000"/>
              <w:left w:val="single" w:sz="8" w:space="0" w:color="000000"/>
              <w:bottom w:val="single" w:sz="8" w:space="0" w:color="auto"/>
              <w:right w:val="single" w:sz="8" w:space="0" w:color="000000"/>
            </w:tcBorders>
            <w:shd w:val="clear" w:color="auto" w:fill="FFFFFF" w:themeFill="background1"/>
            <w:vAlign w:val="center"/>
          </w:tcPr>
          <w:p w14:paraId="22153693"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000000"/>
              <w:left w:val="single" w:sz="8" w:space="0" w:color="000000"/>
              <w:bottom w:val="single" w:sz="8" w:space="0" w:color="auto"/>
              <w:right w:val="single" w:sz="8" w:space="0" w:color="000000"/>
            </w:tcBorders>
            <w:shd w:val="clear" w:color="auto" w:fill="auto"/>
            <w:vAlign w:val="center"/>
          </w:tcPr>
          <w:p w14:paraId="22DB71C2"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000000"/>
              <w:left w:val="single" w:sz="8" w:space="0" w:color="000000"/>
              <w:bottom w:val="single" w:sz="8" w:space="0" w:color="auto"/>
              <w:right w:val="single" w:sz="8" w:space="0" w:color="000000"/>
            </w:tcBorders>
            <w:shd w:val="clear" w:color="auto" w:fill="auto"/>
            <w:vAlign w:val="center"/>
          </w:tcPr>
          <w:p w14:paraId="57A7D679" w14:textId="77777777" w:rsidR="00370C8F" w:rsidRPr="00C91C00" w:rsidRDefault="00370C8F" w:rsidP="00370C8F">
            <w:pPr>
              <w:jc w:val="both"/>
              <w:rPr>
                <w:rFonts w:ascii="Calibri" w:hAnsi="Calibri"/>
                <w:color w:val="000000"/>
                <w:sz w:val="17"/>
                <w:szCs w:val="17"/>
                <w:lang w:eastAsia="pl-PL"/>
              </w:rPr>
            </w:pPr>
          </w:p>
        </w:tc>
      </w:tr>
      <w:tr w:rsidR="00370C8F" w:rsidRPr="00C91C00" w14:paraId="2DFAD703" w14:textId="77777777" w:rsidTr="00370C8F">
        <w:trPr>
          <w:trHeight w:val="6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7650C34F"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6</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1361B3E6" w14:textId="68DDE025"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Czujnik temperatury oleju</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263F3E52"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6346995E"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2676933A" w14:textId="77777777" w:rsidR="00370C8F" w:rsidRPr="00C91C00" w:rsidRDefault="00370C8F" w:rsidP="00370C8F">
            <w:pPr>
              <w:jc w:val="both"/>
              <w:rPr>
                <w:rFonts w:ascii="Calibri" w:hAnsi="Calibri"/>
                <w:color w:val="000000"/>
                <w:sz w:val="17"/>
                <w:szCs w:val="17"/>
                <w:lang w:eastAsia="pl-PL"/>
              </w:rPr>
            </w:pPr>
          </w:p>
        </w:tc>
      </w:tr>
      <w:tr w:rsidR="00370C8F" w:rsidRPr="00C91C00" w14:paraId="4DD5808D" w14:textId="77777777" w:rsidTr="00370C8F">
        <w:trPr>
          <w:trHeight w:val="10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0B1757BF"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1</w:t>
            </w:r>
            <w:r>
              <w:rPr>
                <w:rFonts w:ascii="Calibri" w:hAnsi="Calibri"/>
                <w:color w:val="000000"/>
                <w:sz w:val="20"/>
                <w:szCs w:val="17"/>
                <w:lang w:eastAsia="pl-PL"/>
              </w:rPr>
              <w:t>7</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198E0312" w14:textId="22ECECD8"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Gniazdo elektryczne HAN</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7818845B"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5F9A8773"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464B324D" w14:textId="77777777" w:rsidR="00370C8F" w:rsidRPr="00C91C00" w:rsidRDefault="00370C8F" w:rsidP="00370C8F">
            <w:pPr>
              <w:jc w:val="both"/>
              <w:rPr>
                <w:rFonts w:ascii="Calibri" w:hAnsi="Calibri"/>
                <w:color w:val="000000"/>
                <w:sz w:val="17"/>
                <w:szCs w:val="17"/>
                <w:lang w:eastAsia="pl-PL"/>
              </w:rPr>
            </w:pPr>
          </w:p>
        </w:tc>
      </w:tr>
      <w:tr w:rsidR="00370C8F" w:rsidRPr="00C91C00" w14:paraId="1C9E0639" w14:textId="77777777" w:rsidTr="00370C8F">
        <w:trPr>
          <w:trHeight w:val="70"/>
          <w:jc w:val="center"/>
        </w:trPr>
        <w:tc>
          <w:tcPr>
            <w:tcW w:w="471" w:type="dxa"/>
            <w:tcBorders>
              <w:top w:val="single" w:sz="8" w:space="0" w:color="auto"/>
              <w:left w:val="single" w:sz="8" w:space="0" w:color="000000"/>
              <w:bottom w:val="single" w:sz="8" w:space="0" w:color="auto"/>
              <w:right w:val="single" w:sz="8" w:space="0" w:color="000000"/>
            </w:tcBorders>
            <w:shd w:val="clear" w:color="auto" w:fill="auto"/>
            <w:vAlign w:val="center"/>
          </w:tcPr>
          <w:p w14:paraId="12B16D21"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18</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8" w:space="0" w:color="auto"/>
              <w:right w:val="single" w:sz="8" w:space="0" w:color="000000"/>
            </w:tcBorders>
            <w:shd w:val="clear" w:color="auto" w:fill="FFFFFF" w:themeFill="background1"/>
            <w:vAlign w:val="bottom"/>
          </w:tcPr>
          <w:p w14:paraId="3BB43E8A" w14:textId="7646E88B"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Gniazdo WS (</w:t>
            </w:r>
            <w:proofErr w:type="spellStart"/>
            <w:r w:rsidRPr="00370C8F">
              <w:rPr>
                <w:rFonts w:ascii="Calibri" w:hAnsi="Calibri" w:cs="Calibri"/>
                <w:color w:val="000000"/>
                <w:sz w:val="20"/>
              </w:rPr>
              <w:t>westec</w:t>
            </w:r>
            <w:proofErr w:type="spellEnd"/>
            <w:r w:rsidRPr="00370C8F">
              <w:rPr>
                <w:rFonts w:ascii="Calibri" w:hAnsi="Calibri" w:cs="Calibri"/>
                <w:color w:val="000000"/>
                <w:sz w:val="20"/>
              </w:rPr>
              <w:t>)</w:t>
            </w:r>
          </w:p>
        </w:tc>
        <w:tc>
          <w:tcPr>
            <w:tcW w:w="1277" w:type="dxa"/>
            <w:tcBorders>
              <w:top w:val="single" w:sz="8" w:space="0" w:color="auto"/>
              <w:left w:val="single" w:sz="8" w:space="0" w:color="000000"/>
              <w:bottom w:val="single" w:sz="8" w:space="0" w:color="auto"/>
              <w:right w:val="single" w:sz="8" w:space="0" w:color="000000"/>
            </w:tcBorders>
            <w:shd w:val="clear" w:color="auto" w:fill="FFFFFF" w:themeFill="background1"/>
            <w:vAlign w:val="center"/>
          </w:tcPr>
          <w:p w14:paraId="0CD00CC7"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8" w:space="0" w:color="auto"/>
              <w:right w:val="single" w:sz="8" w:space="0" w:color="000000"/>
            </w:tcBorders>
            <w:shd w:val="clear" w:color="auto" w:fill="auto"/>
            <w:vAlign w:val="center"/>
          </w:tcPr>
          <w:p w14:paraId="2486DD33"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8" w:space="0" w:color="auto"/>
              <w:right w:val="single" w:sz="8" w:space="0" w:color="000000"/>
            </w:tcBorders>
            <w:shd w:val="clear" w:color="auto" w:fill="auto"/>
            <w:vAlign w:val="center"/>
          </w:tcPr>
          <w:p w14:paraId="64E0BC20" w14:textId="77777777" w:rsidR="00370C8F" w:rsidRPr="00C91C00" w:rsidRDefault="00370C8F" w:rsidP="00370C8F">
            <w:pPr>
              <w:jc w:val="both"/>
              <w:rPr>
                <w:rFonts w:ascii="Calibri" w:hAnsi="Calibri"/>
                <w:color w:val="000000"/>
                <w:sz w:val="17"/>
                <w:szCs w:val="17"/>
                <w:lang w:eastAsia="pl-PL"/>
              </w:rPr>
            </w:pPr>
          </w:p>
        </w:tc>
      </w:tr>
      <w:tr w:rsidR="00370C8F" w:rsidRPr="00C91C00" w14:paraId="465597CC" w14:textId="77777777" w:rsidTr="00370C8F">
        <w:trPr>
          <w:trHeight w:val="80"/>
          <w:jc w:val="center"/>
        </w:trPr>
        <w:tc>
          <w:tcPr>
            <w:tcW w:w="471" w:type="dxa"/>
            <w:tcBorders>
              <w:top w:val="single" w:sz="8" w:space="0" w:color="auto"/>
              <w:left w:val="single" w:sz="8" w:space="0" w:color="000000"/>
              <w:bottom w:val="single" w:sz="4" w:space="0" w:color="auto"/>
              <w:right w:val="single" w:sz="8" w:space="0" w:color="000000"/>
            </w:tcBorders>
            <w:shd w:val="clear" w:color="auto" w:fill="auto"/>
            <w:vAlign w:val="center"/>
          </w:tcPr>
          <w:p w14:paraId="75617013" w14:textId="77777777" w:rsidR="00370C8F" w:rsidRPr="00C91C00"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19</w:t>
            </w:r>
            <w:r w:rsidRPr="00C91C00">
              <w:rPr>
                <w:rFonts w:ascii="Calibri" w:hAnsi="Calibri"/>
                <w:color w:val="000000"/>
                <w:sz w:val="20"/>
                <w:szCs w:val="17"/>
                <w:lang w:eastAsia="pl-PL"/>
              </w:rPr>
              <w:t>.</w:t>
            </w:r>
          </w:p>
        </w:tc>
        <w:tc>
          <w:tcPr>
            <w:tcW w:w="5030" w:type="dxa"/>
            <w:tcBorders>
              <w:top w:val="single" w:sz="8" w:space="0" w:color="auto"/>
              <w:left w:val="single" w:sz="8" w:space="0" w:color="000000"/>
              <w:bottom w:val="single" w:sz="4" w:space="0" w:color="auto"/>
              <w:right w:val="single" w:sz="8" w:space="0" w:color="000000"/>
            </w:tcBorders>
            <w:shd w:val="clear" w:color="auto" w:fill="FFFFFF" w:themeFill="background1"/>
            <w:vAlign w:val="bottom"/>
          </w:tcPr>
          <w:p w14:paraId="36159206" w14:textId="195400AE" w:rsidR="00370C8F" w:rsidRPr="00370C8F" w:rsidRDefault="00370C8F" w:rsidP="00370C8F">
            <w:pPr>
              <w:jc w:val="both"/>
              <w:rPr>
                <w:rFonts w:asciiTheme="minorHAnsi" w:hAnsiTheme="minorHAnsi" w:cstheme="minorHAnsi"/>
                <w:bCs/>
                <w:sz w:val="20"/>
                <w:szCs w:val="20"/>
                <w:lang w:eastAsia="pl-PL"/>
              </w:rPr>
            </w:pPr>
            <w:r w:rsidRPr="00370C8F">
              <w:rPr>
                <w:rFonts w:ascii="Calibri" w:hAnsi="Calibri" w:cs="Calibri"/>
                <w:color w:val="000000"/>
                <w:sz w:val="20"/>
              </w:rPr>
              <w:t>Rezystor grzejny</w:t>
            </w:r>
          </w:p>
        </w:tc>
        <w:tc>
          <w:tcPr>
            <w:tcW w:w="1277" w:type="dxa"/>
            <w:tcBorders>
              <w:top w:val="single" w:sz="8" w:space="0" w:color="auto"/>
              <w:left w:val="single" w:sz="8" w:space="0" w:color="000000"/>
              <w:bottom w:val="single" w:sz="4" w:space="0" w:color="auto"/>
              <w:right w:val="single" w:sz="8" w:space="0" w:color="000000"/>
            </w:tcBorders>
            <w:shd w:val="clear" w:color="auto" w:fill="FFFFFF" w:themeFill="background1"/>
            <w:vAlign w:val="center"/>
          </w:tcPr>
          <w:p w14:paraId="748FB33D" w14:textId="77777777" w:rsidR="00370C8F" w:rsidRPr="00370C8F" w:rsidRDefault="00370C8F" w:rsidP="00370C8F">
            <w:pPr>
              <w:ind w:right="284"/>
              <w:jc w:val="center"/>
              <w:rPr>
                <w:rFonts w:asciiTheme="minorHAns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8" w:space="0" w:color="auto"/>
              <w:left w:val="single" w:sz="8" w:space="0" w:color="000000"/>
              <w:bottom w:val="single" w:sz="4" w:space="0" w:color="auto"/>
              <w:right w:val="single" w:sz="8" w:space="0" w:color="000000"/>
            </w:tcBorders>
            <w:shd w:val="clear" w:color="auto" w:fill="auto"/>
            <w:vAlign w:val="center"/>
          </w:tcPr>
          <w:p w14:paraId="47DC1ACE" w14:textId="77777777" w:rsidR="00370C8F" w:rsidRPr="00C91C00" w:rsidRDefault="00370C8F" w:rsidP="00370C8F">
            <w:pPr>
              <w:jc w:val="both"/>
              <w:rPr>
                <w:rFonts w:ascii="Calibri" w:hAnsi="Calibri"/>
                <w:sz w:val="17"/>
                <w:szCs w:val="17"/>
                <w:lang w:eastAsia="pl-PL"/>
              </w:rPr>
            </w:pPr>
          </w:p>
        </w:tc>
        <w:tc>
          <w:tcPr>
            <w:tcW w:w="1187" w:type="dxa"/>
            <w:tcBorders>
              <w:top w:val="single" w:sz="8" w:space="0" w:color="auto"/>
              <w:left w:val="single" w:sz="8" w:space="0" w:color="000000"/>
              <w:bottom w:val="single" w:sz="4" w:space="0" w:color="auto"/>
              <w:right w:val="single" w:sz="8" w:space="0" w:color="000000"/>
            </w:tcBorders>
            <w:shd w:val="clear" w:color="auto" w:fill="auto"/>
            <w:vAlign w:val="center"/>
          </w:tcPr>
          <w:p w14:paraId="61FD1D30" w14:textId="77777777" w:rsidR="00370C8F" w:rsidRPr="00C91C00" w:rsidRDefault="00370C8F" w:rsidP="00370C8F">
            <w:pPr>
              <w:jc w:val="both"/>
              <w:rPr>
                <w:rFonts w:ascii="Calibri" w:hAnsi="Calibri"/>
                <w:color w:val="000000"/>
                <w:sz w:val="17"/>
                <w:szCs w:val="17"/>
                <w:lang w:eastAsia="pl-PL"/>
              </w:rPr>
            </w:pPr>
          </w:p>
        </w:tc>
      </w:tr>
      <w:tr w:rsidR="00370C8F" w:rsidRPr="00C91C00" w14:paraId="4A82619C" w14:textId="77777777" w:rsidTr="00370C8F">
        <w:trPr>
          <w:trHeight w:val="112"/>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5CAD5363" w14:textId="77777777" w:rsidR="00370C8F" w:rsidRPr="00C91C00" w:rsidRDefault="00370C8F" w:rsidP="00370C8F">
            <w:pPr>
              <w:jc w:val="both"/>
              <w:rPr>
                <w:rFonts w:ascii="Calibri" w:hAnsi="Calibri"/>
                <w:color w:val="000000"/>
                <w:sz w:val="20"/>
                <w:szCs w:val="17"/>
                <w:lang w:eastAsia="pl-PL"/>
              </w:rPr>
            </w:pPr>
            <w:r w:rsidRPr="00C91C00">
              <w:rPr>
                <w:rFonts w:ascii="Calibri" w:hAnsi="Calibri"/>
                <w:color w:val="000000"/>
                <w:sz w:val="20"/>
                <w:szCs w:val="17"/>
                <w:lang w:eastAsia="pl-PL"/>
              </w:rPr>
              <w:t>2</w:t>
            </w:r>
            <w:r>
              <w:rPr>
                <w:rFonts w:ascii="Calibri" w:hAnsi="Calibri"/>
                <w:color w:val="000000"/>
                <w:sz w:val="20"/>
                <w:szCs w:val="17"/>
                <w:lang w:eastAsia="pl-PL"/>
              </w:rPr>
              <w:t>0</w:t>
            </w:r>
            <w:r w:rsidRPr="00C91C00">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0064D47C" w14:textId="46AAC124" w:rsidR="00370C8F" w:rsidRPr="00370C8F" w:rsidRDefault="00370C8F" w:rsidP="00370C8F">
            <w:pPr>
              <w:jc w:val="both"/>
              <w:rPr>
                <w:rFonts w:asciiTheme="minorHAnsi" w:hAnsiTheme="minorHAnsi" w:cstheme="minorHAnsi"/>
                <w:sz w:val="20"/>
                <w:szCs w:val="20"/>
                <w:lang w:eastAsia="pl-PL"/>
              </w:rPr>
            </w:pPr>
            <w:proofErr w:type="spellStart"/>
            <w:r w:rsidRPr="00370C8F">
              <w:rPr>
                <w:rFonts w:ascii="Calibri" w:hAnsi="Calibri" w:cs="Calibri"/>
                <w:color w:val="000000"/>
                <w:sz w:val="20"/>
              </w:rPr>
              <w:t>Wibroizolator</w:t>
            </w:r>
            <w:proofErr w:type="spellEnd"/>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37385285"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06C27803"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6D82B5B9" w14:textId="77777777" w:rsidR="00370C8F" w:rsidRPr="00C91C00" w:rsidRDefault="00370C8F" w:rsidP="00370C8F">
            <w:pPr>
              <w:jc w:val="both"/>
              <w:rPr>
                <w:rFonts w:ascii="Calibri" w:hAnsi="Calibri"/>
                <w:color w:val="000000"/>
                <w:sz w:val="17"/>
                <w:szCs w:val="17"/>
                <w:lang w:eastAsia="pl-PL"/>
              </w:rPr>
            </w:pPr>
          </w:p>
        </w:tc>
      </w:tr>
      <w:tr w:rsidR="00370C8F" w:rsidRPr="00C91C00" w14:paraId="05054345" w14:textId="77777777" w:rsidTr="00370C8F">
        <w:trPr>
          <w:trHeight w:val="12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06E76AA1" w14:textId="77777777" w:rsidR="00370C8F" w:rsidRPr="00CF21B3" w:rsidRDefault="00370C8F" w:rsidP="00370C8F">
            <w:pPr>
              <w:jc w:val="both"/>
              <w:rPr>
                <w:rFonts w:ascii="Calibri" w:hAnsi="Calibri"/>
                <w:color w:val="000000"/>
                <w:sz w:val="20"/>
                <w:szCs w:val="17"/>
                <w:lang w:eastAsia="pl-PL"/>
              </w:rPr>
            </w:pPr>
            <w:r w:rsidRPr="00CF21B3">
              <w:rPr>
                <w:rFonts w:ascii="Calibri" w:hAnsi="Calibri"/>
                <w:color w:val="000000"/>
                <w:sz w:val="20"/>
                <w:szCs w:val="17"/>
                <w:lang w:eastAsia="pl-PL"/>
              </w:rPr>
              <w:t>2</w:t>
            </w:r>
            <w:r>
              <w:rPr>
                <w:rFonts w:ascii="Calibri" w:hAnsi="Calibri"/>
                <w:color w:val="000000"/>
                <w:sz w:val="20"/>
                <w:szCs w:val="17"/>
                <w:lang w:eastAsia="pl-PL"/>
              </w:rPr>
              <w:t>1</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76F24481" w14:textId="1FC0692F" w:rsidR="00370C8F" w:rsidRPr="00370C8F" w:rsidRDefault="00370C8F" w:rsidP="00370C8F">
            <w:pPr>
              <w:jc w:val="both"/>
              <w:rPr>
                <w:rFonts w:asciiTheme="minorHAnsi" w:hAnsiTheme="minorHAnsi" w:cstheme="minorHAnsi"/>
                <w:sz w:val="20"/>
                <w:szCs w:val="20"/>
                <w:lang w:eastAsia="pl-PL"/>
              </w:rPr>
            </w:pPr>
            <w:r w:rsidRPr="00370C8F">
              <w:rPr>
                <w:rFonts w:ascii="Calibri" w:hAnsi="Calibri" w:cs="Calibri"/>
                <w:color w:val="000000"/>
                <w:sz w:val="20"/>
              </w:rPr>
              <w:t>Sito Ø 111,5</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473AF489"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3BC4065C"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6A34C20C" w14:textId="77777777" w:rsidR="00370C8F" w:rsidRPr="00C91C00" w:rsidRDefault="00370C8F" w:rsidP="00370C8F">
            <w:pPr>
              <w:jc w:val="both"/>
              <w:rPr>
                <w:rFonts w:ascii="Calibri" w:hAnsi="Calibri"/>
                <w:color w:val="000000"/>
                <w:sz w:val="17"/>
                <w:szCs w:val="17"/>
                <w:lang w:eastAsia="pl-PL"/>
              </w:rPr>
            </w:pPr>
          </w:p>
        </w:tc>
      </w:tr>
      <w:tr w:rsidR="00370C8F" w:rsidRPr="00C91C00" w14:paraId="33EAE583" w14:textId="77777777" w:rsidTr="00370C8F">
        <w:trPr>
          <w:trHeight w:val="75"/>
          <w:jc w:val="center"/>
        </w:trPr>
        <w:tc>
          <w:tcPr>
            <w:tcW w:w="471" w:type="dxa"/>
            <w:tcBorders>
              <w:top w:val="single" w:sz="4" w:space="0" w:color="auto"/>
              <w:left w:val="single" w:sz="8" w:space="0" w:color="000000"/>
              <w:bottom w:val="single" w:sz="4" w:space="0" w:color="auto"/>
              <w:right w:val="single" w:sz="8" w:space="0" w:color="000000"/>
            </w:tcBorders>
            <w:shd w:val="clear" w:color="auto" w:fill="auto"/>
            <w:vAlign w:val="center"/>
          </w:tcPr>
          <w:p w14:paraId="35F259AD" w14:textId="77777777" w:rsidR="00370C8F" w:rsidRPr="00CF21B3" w:rsidRDefault="00370C8F" w:rsidP="00370C8F">
            <w:pPr>
              <w:jc w:val="both"/>
              <w:rPr>
                <w:rFonts w:ascii="Calibri" w:hAnsi="Calibri"/>
                <w:color w:val="000000"/>
                <w:sz w:val="20"/>
                <w:szCs w:val="17"/>
                <w:lang w:eastAsia="pl-PL"/>
              </w:rPr>
            </w:pPr>
            <w:r>
              <w:rPr>
                <w:rFonts w:ascii="Calibri" w:hAnsi="Calibri"/>
                <w:color w:val="000000"/>
                <w:sz w:val="20"/>
                <w:szCs w:val="17"/>
                <w:lang w:eastAsia="pl-PL"/>
              </w:rPr>
              <w:t>22</w:t>
            </w:r>
            <w:r w:rsidRPr="00CF21B3">
              <w:rPr>
                <w:rFonts w:ascii="Calibri" w:hAnsi="Calibri"/>
                <w:color w:val="000000"/>
                <w:sz w:val="20"/>
                <w:szCs w:val="17"/>
                <w:lang w:eastAsia="pl-PL"/>
              </w:rPr>
              <w:t>.</w:t>
            </w:r>
          </w:p>
        </w:tc>
        <w:tc>
          <w:tcPr>
            <w:tcW w:w="5030" w:type="dxa"/>
            <w:tcBorders>
              <w:top w:val="single" w:sz="4" w:space="0" w:color="auto"/>
              <w:left w:val="single" w:sz="8" w:space="0" w:color="000000"/>
              <w:bottom w:val="single" w:sz="4" w:space="0" w:color="auto"/>
              <w:right w:val="single" w:sz="8" w:space="0" w:color="000000"/>
            </w:tcBorders>
            <w:shd w:val="clear" w:color="auto" w:fill="FFFFFF" w:themeFill="background1"/>
            <w:vAlign w:val="bottom"/>
          </w:tcPr>
          <w:p w14:paraId="2D6710C0" w14:textId="338FE127" w:rsidR="00370C8F" w:rsidRPr="00370C8F" w:rsidRDefault="00370C8F" w:rsidP="00370C8F">
            <w:pPr>
              <w:jc w:val="both"/>
              <w:rPr>
                <w:rFonts w:asciiTheme="minorHAnsi" w:hAnsiTheme="minorHAnsi" w:cstheme="minorHAnsi"/>
                <w:sz w:val="20"/>
                <w:szCs w:val="20"/>
                <w:lang w:eastAsia="pl-PL"/>
              </w:rPr>
            </w:pPr>
            <w:r w:rsidRPr="00370C8F">
              <w:rPr>
                <w:rFonts w:ascii="Calibri" w:hAnsi="Calibri" w:cs="Calibri"/>
                <w:color w:val="000000"/>
                <w:sz w:val="20"/>
              </w:rPr>
              <w:t>Zamek "ćwiartka" IP65 8mm SQ PA6</w:t>
            </w:r>
          </w:p>
        </w:tc>
        <w:tc>
          <w:tcPr>
            <w:tcW w:w="1277" w:type="dxa"/>
            <w:tcBorders>
              <w:top w:val="single" w:sz="4" w:space="0" w:color="auto"/>
              <w:left w:val="single" w:sz="8" w:space="0" w:color="000000"/>
              <w:bottom w:val="single" w:sz="4" w:space="0" w:color="auto"/>
              <w:right w:val="single" w:sz="8" w:space="0" w:color="000000"/>
            </w:tcBorders>
            <w:shd w:val="clear" w:color="auto" w:fill="FFFFFF" w:themeFill="background1"/>
            <w:vAlign w:val="center"/>
          </w:tcPr>
          <w:p w14:paraId="65FA537D" w14:textId="77777777" w:rsidR="00370C8F" w:rsidRPr="00370C8F" w:rsidRDefault="00370C8F" w:rsidP="00370C8F">
            <w:pPr>
              <w:ind w:right="284"/>
              <w:jc w:val="center"/>
              <w:rPr>
                <w:rFonts w:asciiTheme="minorHAnsi" w:eastAsia="Calibri" w:hAnsiTheme="minorHAnsi" w:cstheme="minorHAnsi"/>
                <w:sz w:val="20"/>
                <w:szCs w:val="17"/>
                <w:lang w:eastAsia="pl-PL"/>
              </w:rPr>
            </w:pPr>
            <w:r w:rsidRPr="00370C8F">
              <w:rPr>
                <w:rFonts w:asciiTheme="minorHAnsi" w:hAnsiTheme="minorHAnsi" w:cstheme="minorHAnsi"/>
                <w:sz w:val="20"/>
              </w:rPr>
              <w:t>10%</w:t>
            </w:r>
          </w:p>
        </w:tc>
        <w:tc>
          <w:tcPr>
            <w:tcW w:w="1197" w:type="dxa"/>
            <w:tcBorders>
              <w:top w:val="single" w:sz="4" w:space="0" w:color="auto"/>
              <w:left w:val="single" w:sz="8" w:space="0" w:color="000000"/>
              <w:bottom w:val="single" w:sz="4" w:space="0" w:color="auto"/>
              <w:right w:val="single" w:sz="8" w:space="0" w:color="000000"/>
            </w:tcBorders>
            <w:shd w:val="clear" w:color="auto" w:fill="auto"/>
            <w:vAlign w:val="center"/>
          </w:tcPr>
          <w:p w14:paraId="4F61D606" w14:textId="77777777" w:rsidR="00370C8F" w:rsidRPr="00C91C00" w:rsidRDefault="00370C8F" w:rsidP="00370C8F">
            <w:pPr>
              <w:jc w:val="both"/>
              <w:rPr>
                <w:rFonts w:ascii="Calibri" w:hAnsi="Calibri"/>
                <w:sz w:val="17"/>
                <w:szCs w:val="17"/>
                <w:lang w:eastAsia="pl-PL"/>
              </w:rPr>
            </w:pPr>
          </w:p>
        </w:tc>
        <w:tc>
          <w:tcPr>
            <w:tcW w:w="1187" w:type="dxa"/>
            <w:tcBorders>
              <w:top w:val="single" w:sz="4" w:space="0" w:color="auto"/>
              <w:left w:val="single" w:sz="8" w:space="0" w:color="000000"/>
              <w:bottom w:val="single" w:sz="4" w:space="0" w:color="auto"/>
              <w:right w:val="single" w:sz="8" w:space="0" w:color="000000"/>
            </w:tcBorders>
            <w:shd w:val="clear" w:color="auto" w:fill="auto"/>
            <w:vAlign w:val="center"/>
          </w:tcPr>
          <w:p w14:paraId="775C886E" w14:textId="77777777" w:rsidR="00370C8F" w:rsidRPr="00C91C00" w:rsidRDefault="00370C8F" w:rsidP="00370C8F">
            <w:pPr>
              <w:jc w:val="both"/>
              <w:rPr>
                <w:rFonts w:ascii="Calibri" w:hAnsi="Calibri"/>
                <w:color w:val="000000"/>
                <w:sz w:val="17"/>
                <w:szCs w:val="17"/>
                <w:lang w:eastAsia="pl-PL"/>
              </w:rPr>
            </w:pPr>
          </w:p>
        </w:tc>
      </w:tr>
      <w:tr w:rsidR="00370C8F" w:rsidRPr="00C91C00" w14:paraId="09C0EFD6" w14:textId="77777777" w:rsidTr="00370C8F">
        <w:trPr>
          <w:trHeight w:val="304"/>
          <w:jc w:val="center"/>
        </w:trPr>
        <w:tc>
          <w:tcPr>
            <w:tcW w:w="471" w:type="dxa"/>
            <w:tcBorders>
              <w:left w:val="single" w:sz="8" w:space="0" w:color="000000"/>
              <w:bottom w:val="single" w:sz="4" w:space="0" w:color="auto"/>
              <w:right w:val="single" w:sz="8" w:space="0" w:color="000000"/>
            </w:tcBorders>
            <w:shd w:val="clear" w:color="auto" w:fill="B6DDE8" w:themeFill="accent5" w:themeFillTint="66"/>
            <w:vAlign w:val="center"/>
          </w:tcPr>
          <w:p w14:paraId="5573AEAD" w14:textId="3C0051BB"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E</w:t>
            </w:r>
            <w:r w:rsidR="00370C8F" w:rsidRPr="00C91C00">
              <w:rPr>
                <w:rFonts w:ascii="Calibri" w:hAnsi="Calibri"/>
                <w:b/>
                <w:bCs/>
                <w:color w:val="000000"/>
                <w:sz w:val="17"/>
                <w:szCs w:val="17"/>
                <w:lang w:eastAsia="pl-PL"/>
              </w:rPr>
              <w:t xml:space="preserve"> 2</w:t>
            </w:r>
          </w:p>
        </w:tc>
        <w:tc>
          <w:tcPr>
            <w:tcW w:w="7504" w:type="dxa"/>
            <w:gridSpan w:val="3"/>
            <w:tcBorders>
              <w:left w:val="single" w:sz="8" w:space="0" w:color="000000"/>
              <w:bottom w:val="single" w:sz="4" w:space="0" w:color="auto"/>
              <w:right w:val="single" w:sz="8" w:space="0" w:color="000000"/>
            </w:tcBorders>
            <w:shd w:val="clear" w:color="auto" w:fill="B6DDE8" w:themeFill="accent5" w:themeFillTint="66"/>
            <w:vAlign w:val="center"/>
          </w:tcPr>
          <w:p w14:paraId="520105C1"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Prace dodatkowe dla 1 szt</w:t>
            </w:r>
            <w:r w:rsidRPr="00C91C00">
              <w:rPr>
                <w:rFonts w:ascii="Calibri" w:hAnsi="Calibri"/>
                <w:b/>
                <w:bCs/>
                <w:color w:val="C00000"/>
                <w:sz w:val="17"/>
                <w:szCs w:val="17"/>
                <w:lang w:eastAsia="pl-PL"/>
              </w:rPr>
              <w:t>.</w:t>
            </w:r>
          </w:p>
        </w:tc>
        <w:tc>
          <w:tcPr>
            <w:tcW w:w="1187" w:type="dxa"/>
            <w:tcBorders>
              <w:bottom w:val="single" w:sz="4" w:space="0" w:color="auto"/>
              <w:right w:val="single" w:sz="8" w:space="0" w:color="000000"/>
            </w:tcBorders>
            <w:shd w:val="clear" w:color="auto" w:fill="B6DDE8" w:themeFill="accent5" w:themeFillTint="66"/>
            <w:vAlign w:val="center"/>
          </w:tcPr>
          <w:p w14:paraId="0C468DF7"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r w:rsidR="00370C8F" w:rsidRPr="00C91C00" w14:paraId="2F798820" w14:textId="77777777" w:rsidTr="00370C8F">
        <w:trPr>
          <w:trHeight w:val="417"/>
          <w:jc w:val="center"/>
        </w:trPr>
        <w:tc>
          <w:tcPr>
            <w:tcW w:w="471" w:type="dxa"/>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49BD9392" w14:textId="52A86866" w:rsidR="00370C8F" w:rsidRPr="00C91C00" w:rsidRDefault="00A64740" w:rsidP="00370C8F">
            <w:pPr>
              <w:jc w:val="both"/>
              <w:rPr>
                <w:rFonts w:ascii="Calibri" w:hAnsi="Calibri"/>
                <w:b/>
                <w:bCs/>
                <w:color w:val="000000"/>
                <w:sz w:val="17"/>
                <w:szCs w:val="17"/>
                <w:lang w:eastAsia="pl-PL"/>
              </w:rPr>
            </w:pPr>
            <w:r>
              <w:rPr>
                <w:rFonts w:ascii="Calibri" w:hAnsi="Calibri"/>
                <w:b/>
                <w:bCs/>
                <w:color w:val="000000"/>
                <w:sz w:val="17"/>
                <w:szCs w:val="17"/>
                <w:lang w:eastAsia="pl-PL"/>
              </w:rPr>
              <w:t>F</w:t>
            </w:r>
            <w:r w:rsidR="00370C8F">
              <w:rPr>
                <w:rFonts w:ascii="Calibri" w:hAnsi="Calibri"/>
                <w:b/>
                <w:bCs/>
                <w:color w:val="000000"/>
                <w:sz w:val="17"/>
                <w:szCs w:val="17"/>
                <w:lang w:eastAsia="pl-PL"/>
              </w:rPr>
              <w:t xml:space="preserve"> 2 </w:t>
            </w:r>
          </w:p>
        </w:tc>
        <w:tc>
          <w:tcPr>
            <w:tcW w:w="7504" w:type="dxa"/>
            <w:gridSpan w:val="3"/>
            <w:tcBorders>
              <w:top w:val="single" w:sz="4" w:space="0" w:color="auto"/>
              <w:left w:val="single" w:sz="8" w:space="0" w:color="000000"/>
              <w:bottom w:val="single" w:sz="8" w:space="0" w:color="000000"/>
              <w:right w:val="single" w:sz="8" w:space="0" w:color="000000"/>
            </w:tcBorders>
            <w:shd w:val="clear" w:color="auto" w:fill="B6DDE8" w:themeFill="accent5" w:themeFillTint="66"/>
            <w:vAlign w:val="center"/>
          </w:tcPr>
          <w:p w14:paraId="08D3360A" w14:textId="77777777" w:rsidR="00370C8F" w:rsidRPr="00C91C00" w:rsidRDefault="00370C8F" w:rsidP="00370C8F">
            <w:pPr>
              <w:jc w:val="both"/>
              <w:rPr>
                <w:rFonts w:ascii="Calibri" w:hAnsi="Calibri"/>
                <w:b/>
                <w:bCs/>
                <w:color w:val="000000"/>
                <w:sz w:val="17"/>
                <w:szCs w:val="17"/>
                <w:lang w:eastAsia="pl-PL"/>
              </w:rPr>
            </w:pPr>
            <w:r>
              <w:rPr>
                <w:rFonts w:ascii="Calibri" w:hAnsi="Calibri"/>
                <w:b/>
                <w:bCs/>
                <w:color w:val="000000"/>
                <w:sz w:val="17"/>
                <w:szCs w:val="17"/>
                <w:lang w:eastAsia="pl-PL"/>
              </w:rPr>
              <w:t>Prace dodatkowe dla 8 szt.</w:t>
            </w:r>
          </w:p>
        </w:tc>
        <w:tc>
          <w:tcPr>
            <w:tcW w:w="1187" w:type="dxa"/>
            <w:tcBorders>
              <w:top w:val="single" w:sz="4" w:space="0" w:color="auto"/>
              <w:bottom w:val="single" w:sz="8" w:space="0" w:color="000000"/>
              <w:right w:val="single" w:sz="8" w:space="0" w:color="000000"/>
            </w:tcBorders>
            <w:shd w:val="clear" w:color="auto" w:fill="B6DDE8" w:themeFill="accent5" w:themeFillTint="66"/>
            <w:vAlign w:val="center"/>
          </w:tcPr>
          <w:p w14:paraId="29CCC3A0" w14:textId="77777777" w:rsidR="00370C8F" w:rsidRPr="00C91C00" w:rsidRDefault="00370C8F" w:rsidP="00370C8F">
            <w:pPr>
              <w:jc w:val="both"/>
              <w:rPr>
                <w:rFonts w:ascii="Calibri" w:hAnsi="Calibri"/>
                <w:b/>
                <w:bCs/>
                <w:color w:val="000000"/>
                <w:sz w:val="17"/>
                <w:szCs w:val="17"/>
                <w:lang w:eastAsia="pl-PL"/>
              </w:rPr>
            </w:pPr>
            <w:r w:rsidRPr="00C91C00">
              <w:rPr>
                <w:rFonts w:ascii="Calibri" w:hAnsi="Calibri"/>
                <w:b/>
                <w:bCs/>
                <w:color w:val="000000"/>
                <w:sz w:val="17"/>
                <w:szCs w:val="17"/>
                <w:lang w:eastAsia="pl-PL"/>
              </w:rPr>
              <w:t>zł</w:t>
            </w:r>
          </w:p>
        </w:tc>
      </w:tr>
    </w:tbl>
    <w:p w14:paraId="6FDB6D22"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4FF6AB8F"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4990A6A0" w14:textId="77777777" w:rsidR="00A64740" w:rsidRPr="00C91C00" w:rsidRDefault="00A64740" w:rsidP="00A64740">
      <w:pPr>
        <w:widowControl w:val="0"/>
        <w:pBdr>
          <w:top w:val="nil"/>
          <w:left w:val="nil"/>
          <w:bottom w:val="nil"/>
          <w:right w:val="nil"/>
          <w:between w:val="nil"/>
        </w:pBdr>
        <w:suppressAutoHyphens w:val="0"/>
        <w:spacing w:before="120" w:after="120" w:line="276" w:lineRule="auto"/>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dnia…………………………………………………………</w:t>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r>
      <w:r w:rsidRPr="00C91C00">
        <w:rPr>
          <w:rFonts w:ascii="Calibri" w:eastAsia="Calibri" w:hAnsi="Calibri" w:cs="Calibri"/>
          <w:color w:val="000000"/>
          <w:sz w:val="20"/>
          <w:szCs w:val="20"/>
          <w:lang w:eastAsia="pl-PL"/>
        </w:rPr>
        <w:tab/>
        <w:t>………………………………………………</w:t>
      </w:r>
    </w:p>
    <w:p w14:paraId="4D552376" w14:textId="77777777" w:rsidR="00A64740" w:rsidRDefault="00A64740" w:rsidP="00A64740">
      <w:pPr>
        <w:widowControl w:val="0"/>
        <w:pBdr>
          <w:top w:val="nil"/>
          <w:left w:val="nil"/>
          <w:bottom w:val="nil"/>
          <w:right w:val="nil"/>
          <w:between w:val="nil"/>
        </w:pBdr>
        <w:suppressAutoHyphens w:val="0"/>
        <w:spacing w:before="120" w:after="120" w:line="276" w:lineRule="auto"/>
        <w:ind w:left="4941" w:hanging="263"/>
        <w:jc w:val="center"/>
        <w:rPr>
          <w:rFonts w:ascii="Calibri" w:eastAsia="Calibri" w:hAnsi="Calibri" w:cs="Calibri"/>
          <w:color w:val="000000"/>
          <w:sz w:val="16"/>
          <w:szCs w:val="16"/>
          <w:lang w:eastAsia="pl-PL"/>
        </w:rPr>
      </w:pPr>
      <w:r w:rsidRPr="00C91C00">
        <w:rPr>
          <w:rFonts w:ascii="Calibri" w:eastAsia="Calibri" w:hAnsi="Calibri" w:cs="Calibri"/>
          <w:color w:val="000000"/>
          <w:sz w:val="18"/>
          <w:szCs w:val="18"/>
          <w:lang w:eastAsia="pl-PL"/>
        </w:rPr>
        <w:t xml:space="preserve">       </w:t>
      </w:r>
      <w:r w:rsidRPr="00C91C00">
        <w:rPr>
          <w:rFonts w:ascii="Calibri" w:eastAsia="Calibri" w:hAnsi="Calibri" w:cs="Calibri"/>
          <w:color w:val="000000"/>
          <w:sz w:val="16"/>
          <w:szCs w:val="16"/>
          <w:lang w:eastAsia="pl-PL"/>
        </w:rPr>
        <w:t>(podpis osoby/osób upoważnionej/</w:t>
      </w:r>
      <w:proofErr w:type="spellStart"/>
      <w:r w:rsidRPr="00C91C00">
        <w:rPr>
          <w:rFonts w:ascii="Calibri" w:eastAsia="Calibri" w:hAnsi="Calibri" w:cs="Calibri"/>
          <w:color w:val="000000"/>
          <w:sz w:val="16"/>
          <w:szCs w:val="16"/>
          <w:lang w:eastAsia="pl-PL"/>
        </w:rPr>
        <w:t>ych</w:t>
      </w:r>
      <w:proofErr w:type="spellEnd"/>
      <w:r w:rsidRPr="00C91C00">
        <w:rPr>
          <w:rFonts w:ascii="Calibri" w:eastAsia="Calibri" w:hAnsi="Calibri" w:cs="Calibri"/>
          <w:color w:val="000000"/>
          <w:sz w:val="16"/>
          <w:szCs w:val="16"/>
          <w:lang w:eastAsia="pl-PL"/>
        </w:rPr>
        <w:t>)</w:t>
      </w:r>
    </w:p>
    <w:p w14:paraId="452070AE"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088F93FD"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072CFD0C"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63F4684F"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32528C52"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23DDF5AA"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1526465D" w14:textId="77777777" w:rsidR="00370C8F" w:rsidRDefault="00370C8F" w:rsidP="00BE7A8B">
      <w:pPr>
        <w:suppressAutoHyphens w:val="0"/>
        <w:spacing w:before="120" w:after="120" w:line="276" w:lineRule="auto"/>
        <w:outlineLvl w:val="1"/>
        <w:rPr>
          <w:rFonts w:ascii="Calibri" w:eastAsia="Calibri" w:hAnsi="Calibri" w:cs="Calibri"/>
          <w:sz w:val="20"/>
          <w:szCs w:val="20"/>
          <w:lang w:eastAsia="pl-PL"/>
        </w:rPr>
      </w:pPr>
    </w:p>
    <w:p w14:paraId="316E2F00" w14:textId="77777777" w:rsidR="00FF5F62" w:rsidRDefault="00FF5F62" w:rsidP="00172143">
      <w:pPr>
        <w:suppressAutoHyphens w:val="0"/>
        <w:spacing w:before="120" w:after="120" w:line="276" w:lineRule="auto"/>
        <w:outlineLvl w:val="1"/>
        <w:rPr>
          <w:rFonts w:ascii="Calibri" w:eastAsia="Calibri" w:hAnsi="Calibri" w:cs="Calibri"/>
          <w:color w:val="000000"/>
          <w:sz w:val="20"/>
          <w:szCs w:val="20"/>
          <w:lang w:eastAsia="pl-PL"/>
        </w:rPr>
      </w:pPr>
    </w:p>
    <w:p w14:paraId="1721497B" w14:textId="77777777" w:rsidR="00172143" w:rsidRDefault="00172143"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563E4FD1"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2F88D89F"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2FEB217B"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6A703DBA"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6EFD04CD"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7BAE0C74"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5F20B234"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21095C5D" w14:textId="77777777" w:rsidR="00A64740" w:rsidRDefault="00A64740" w:rsidP="00BE7A8B">
      <w:pPr>
        <w:suppressAutoHyphens w:val="0"/>
        <w:spacing w:before="120" w:after="120" w:line="276" w:lineRule="auto"/>
        <w:jc w:val="right"/>
        <w:outlineLvl w:val="1"/>
        <w:rPr>
          <w:rFonts w:ascii="Calibri" w:eastAsia="Calibri" w:hAnsi="Calibri" w:cs="Calibri"/>
          <w:color w:val="000000"/>
          <w:sz w:val="20"/>
          <w:szCs w:val="20"/>
          <w:lang w:eastAsia="pl-PL"/>
        </w:rPr>
      </w:pPr>
    </w:p>
    <w:p w14:paraId="5DEF81ED" w14:textId="21E2205D" w:rsidR="00C91C00" w:rsidRPr="00C91C00" w:rsidRDefault="00C91C00" w:rsidP="00BE7A8B">
      <w:pPr>
        <w:suppressAutoHyphens w:val="0"/>
        <w:spacing w:before="120" w:after="120" w:line="276" w:lineRule="auto"/>
        <w:jc w:val="right"/>
        <w:outlineLvl w:val="1"/>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lastRenderedPageBreak/>
        <w:t>Załącznik nr 2 - Wzór oświadczenia o braku podstaw do wykluczenia z postępowania</w:t>
      </w:r>
    </w:p>
    <w:p w14:paraId="485838D7" w14:textId="77777777" w:rsidR="00C91C00" w:rsidRPr="00C91C00" w:rsidRDefault="00C91C00" w:rsidP="00C91C00">
      <w:pPr>
        <w:widowControl w:val="0"/>
        <w:pBdr>
          <w:top w:val="nil"/>
          <w:left w:val="nil"/>
          <w:bottom w:val="nil"/>
          <w:right w:val="nil"/>
          <w:between w:val="nil"/>
        </w:pBdr>
        <w:tabs>
          <w:tab w:val="left" w:pos="1741"/>
        </w:tabs>
        <w:suppressAutoHyphens w:val="0"/>
        <w:spacing w:line="276" w:lineRule="auto"/>
        <w:ind w:left="540"/>
        <w:rPr>
          <w:rFonts w:ascii="Calibri" w:eastAsia="Calibri" w:hAnsi="Calibri" w:cs="Calibri"/>
          <w:color w:val="000000"/>
          <w:sz w:val="18"/>
          <w:szCs w:val="18"/>
          <w:lang w:eastAsia="pl-PL"/>
        </w:rPr>
      </w:pPr>
      <w:bookmarkStart w:id="6" w:name="_heading=h.3fwokq0" w:colFirst="0" w:colLast="0"/>
      <w:bookmarkEnd w:id="6"/>
      <w:r w:rsidRPr="00C91C00">
        <w:rPr>
          <w:rFonts w:ascii="Calibri" w:eastAsia="Calibri" w:hAnsi="Calibri" w:cs="Calibri"/>
          <w:color w:val="000000"/>
          <w:sz w:val="18"/>
          <w:szCs w:val="18"/>
          <w:lang w:eastAsia="pl-PL"/>
        </w:rPr>
        <w:tab/>
      </w:r>
    </w:p>
    <w:p w14:paraId="7B895E7A" w14:textId="77777777" w:rsidR="00C91C00" w:rsidRPr="00C91C00" w:rsidRDefault="00C91C00" w:rsidP="00C91C00">
      <w:pPr>
        <w:widowControl w:val="0"/>
        <w:pBdr>
          <w:top w:val="nil"/>
          <w:left w:val="nil"/>
          <w:bottom w:val="nil"/>
          <w:right w:val="nil"/>
          <w:between w:val="nil"/>
        </w:pBdr>
        <w:suppressAutoHyphens w:val="0"/>
        <w:spacing w:line="276" w:lineRule="auto"/>
        <w:rPr>
          <w:rFonts w:ascii="Calibri" w:eastAsia="Calibri" w:hAnsi="Calibri" w:cs="Calibri"/>
          <w:color w:val="000000"/>
          <w:lang w:eastAsia="pl-PL"/>
        </w:rPr>
      </w:pPr>
    </w:p>
    <w:p w14:paraId="5FFA6E5F" w14:textId="77777777" w:rsidR="00C91C00" w:rsidRPr="00C91C00" w:rsidRDefault="00C91C00" w:rsidP="00C91C00">
      <w:pPr>
        <w:widowControl w:val="0"/>
        <w:pBdr>
          <w:top w:val="nil"/>
          <w:left w:val="nil"/>
          <w:bottom w:val="nil"/>
          <w:right w:val="nil"/>
          <w:between w:val="nil"/>
        </w:pBdr>
        <w:suppressAutoHyphens w:val="0"/>
        <w:spacing w:before="60" w:line="276" w:lineRule="auto"/>
        <w:ind w:left="567" w:hanging="567"/>
        <w:jc w:val="center"/>
        <w:rPr>
          <w:rFonts w:ascii="Calibri" w:eastAsia="Calibri" w:hAnsi="Calibri" w:cs="Calibri"/>
          <w:color w:val="000000"/>
          <w:lang w:eastAsia="pl-PL"/>
        </w:rPr>
      </w:pPr>
      <w:r w:rsidRPr="00C91C00">
        <w:rPr>
          <w:rFonts w:ascii="Calibri" w:eastAsia="Calibri" w:hAnsi="Calibri" w:cs="Calibri"/>
          <w:b/>
          <w:color w:val="000000"/>
          <w:lang w:eastAsia="pl-PL"/>
        </w:rPr>
        <w:t xml:space="preserve">OŚWIADCZENIE </w:t>
      </w:r>
      <w:r w:rsidRPr="00C91C00">
        <w:rPr>
          <w:rFonts w:ascii="Calibri" w:eastAsia="Calibri" w:hAnsi="Calibri" w:cs="Calibri"/>
          <w:b/>
          <w:smallCaps/>
          <w:color w:val="000000"/>
          <w:lang w:eastAsia="pl-PL"/>
        </w:rPr>
        <w:br/>
      </w:r>
      <w:r w:rsidRPr="00C91C00">
        <w:rPr>
          <w:rFonts w:ascii="Calibri" w:eastAsia="Calibri" w:hAnsi="Calibri" w:cs="Calibri"/>
          <w:b/>
          <w:color w:val="000000"/>
          <w:lang w:eastAsia="pl-PL"/>
        </w:rPr>
        <w:t>O BRAKU PODSTAW DO WYKLUCZENIA Z POSTĘPOWANIA</w:t>
      </w:r>
    </w:p>
    <w:p w14:paraId="25691CB0" w14:textId="77777777" w:rsidR="00C91C00" w:rsidRPr="00C91C00" w:rsidRDefault="00C91C00" w:rsidP="00C91C00">
      <w:pPr>
        <w:widowControl w:val="0"/>
        <w:pBdr>
          <w:top w:val="nil"/>
          <w:left w:val="nil"/>
          <w:bottom w:val="nil"/>
          <w:right w:val="nil"/>
          <w:between w:val="nil"/>
        </w:pBdr>
        <w:suppressAutoHyphens w:val="0"/>
        <w:spacing w:line="276" w:lineRule="auto"/>
        <w:ind w:firstLine="567"/>
        <w:jc w:val="both"/>
        <w:rPr>
          <w:rFonts w:ascii="Calibri" w:eastAsia="Calibri" w:hAnsi="Calibri" w:cs="Calibri"/>
          <w:color w:val="000000"/>
          <w:lang w:eastAsia="pl-PL"/>
        </w:rPr>
      </w:pPr>
    </w:p>
    <w:p w14:paraId="4C7E4E2C" w14:textId="0189251C" w:rsidR="00C91C00" w:rsidRPr="00C91C00" w:rsidRDefault="00C91C00" w:rsidP="00C91C00">
      <w:pPr>
        <w:widowControl w:val="0"/>
        <w:pBdr>
          <w:top w:val="nil"/>
          <w:left w:val="nil"/>
          <w:bottom w:val="nil"/>
          <w:right w:val="nil"/>
          <w:between w:val="nil"/>
        </w:pBdr>
        <w:suppressAutoHyphens w:val="0"/>
        <w:spacing w:line="276" w:lineRule="auto"/>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Przystępując do udziału</w:t>
      </w:r>
      <w:r w:rsidRPr="00385308">
        <w:rPr>
          <w:rFonts w:ascii="Calibri" w:eastAsia="Calibri" w:hAnsi="Calibri" w:cs="Calibri"/>
          <w:color w:val="000000"/>
          <w:sz w:val="20"/>
          <w:szCs w:val="20"/>
          <w:lang w:eastAsia="pl-PL"/>
        </w:rPr>
        <w:t xml:space="preserve"> w postępowaniu o udzielenie zamówienia o nazwie ‘‘</w:t>
      </w:r>
      <w:r w:rsidR="00A64740" w:rsidRPr="00A64740">
        <w:rPr>
          <w:rFonts w:ascii="Calibri" w:eastAsia="Calibri" w:hAnsi="Calibri" w:cs="Calibri"/>
          <w:b/>
          <w:color w:val="000000"/>
          <w:sz w:val="20"/>
          <w:szCs w:val="20"/>
          <w:lang w:eastAsia="pl-PL"/>
        </w:rPr>
        <w:t>Wykonanie usługi  naprawy na poziomie P4 agregatów sprężarkowych typu AS55-400 oraz zespołów wytwarzania i uzdatniania sprężonego powietrza typu 102ZW</w:t>
      </w:r>
      <w:r w:rsidR="00385308" w:rsidRPr="00385308">
        <w:rPr>
          <w:rFonts w:ascii="Calibri" w:eastAsia="Calibri" w:hAnsi="Calibri" w:cs="Calibri"/>
          <w:color w:val="000000"/>
          <w:sz w:val="20"/>
          <w:szCs w:val="20"/>
          <w:lang w:eastAsia="pl-PL"/>
        </w:rPr>
        <w:t>’’</w:t>
      </w:r>
      <w:r w:rsidRPr="00385308">
        <w:rPr>
          <w:rFonts w:ascii="Calibri" w:eastAsia="Calibri" w:hAnsi="Calibri" w:cs="Calibri"/>
          <w:color w:val="000000"/>
          <w:sz w:val="20"/>
          <w:szCs w:val="20"/>
          <w:lang w:eastAsia="pl-PL"/>
        </w:rPr>
        <w:t>, oświadczam, że</w:t>
      </w:r>
      <w:r w:rsidRPr="00C91C00">
        <w:rPr>
          <w:rFonts w:ascii="Calibri" w:eastAsia="Calibri" w:hAnsi="Calibri" w:cs="Calibri"/>
          <w:color w:val="000000"/>
          <w:sz w:val="20"/>
          <w:szCs w:val="20"/>
          <w:lang w:eastAsia="pl-PL"/>
        </w:rPr>
        <w:t xml:space="preserve"> </w:t>
      </w:r>
    </w:p>
    <w:p w14:paraId="2489DDB4" w14:textId="77777777" w:rsidR="00C91C00" w:rsidRPr="00C91C00" w:rsidRDefault="00C91C00" w:rsidP="00C91C00">
      <w:pPr>
        <w:widowControl w:val="0"/>
        <w:pBdr>
          <w:top w:val="nil"/>
          <w:left w:val="nil"/>
          <w:bottom w:val="nil"/>
          <w:right w:val="nil"/>
          <w:between w:val="nil"/>
        </w:pBdr>
        <w:suppressAutoHyphens w:val="0"/>
        <w:spacing w:line="276" w:lineRule="auto"/>
        <w:rPr>
          <w:rFonts w:ascii="Calibri" w:eastAsia="Calibri" w:hAnsi="Calibri" w:cs="Calibri"/>
          <w:color w:val="000000"/>
          <w:sz w:val="20"/>
          <w:szCs w:val="20"/>
          <w:lang w:eastAsia="pl-PL"/>
        </w:rPr>
      </w:pPr>
    </w:p>
    <w:p w14:paraId="580B158F" w14:textId="77777777" w:rsidR="00C91C00" w:rsidRPr="00C91C00" w:rsidRDefault="00C91C00" w:rsidP="00C91C00">
      <w:pPr>
        <w:widowControl w:val="0"/>
        <w:pBdr>
          <w:top w:val="nil"/>
          <w:left w:val="nil"/>
          <w:bottom w:val="nil"/>
          <w:right w:val="nil"/>
          <w:between w:val="nil"/>
        </w:pBdr>
        <w:suppressAutoHyphens w:val="0"/>
        <w:spacing w:line="276" w:lineRule="auto"/>
        <w:rPr>
          <w:rFonts w:ascii="Calibri" w:eastAsia="Calibri" w:hAnsi="Calibri" w:cs="Calibri"/>
          <w:color w:val="000000"/>
          <w:sz w:val="20"/>
          <w:szCs w:val="20"/>
          <w:lang w:eastAsia="pl-PL"/>
        </w:rPr>
      </w:pPr>
    </w:p>
    <w:p w14:paraId="3C47009E" w14:textId="77777777" w:rsidR="00C91C00" w:rsidRPr="00C91C00" w:rsidRDefault="00C91C00" w:rsidP="00C91C00">
      <w:pPr>
        <w:widowControl w:val="0"/>
        <w:pBdr>
          <w:top w:val="nil"/>
          <w:left w:val="nil"/>
          <w:bottom w:val="nil"/>
          <w:right w:val="nil"/>
          <w:between w:val="nil"/>
        </w:pBdr>
        <w:suppressAutoHyphens w:val="0"/>
        <w:spacing w:line="276" w:lineRule="auto"/>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w:t>
      </w:r>
    </w:p>
    <w:p w14:paraId="0AEF75EF" w14:textId="77777777" w:rsidR="00C91C00" w:rsidRPr="00C91C00" w:rsidRDefault="00C91C00" w:rsidP="00C91C00">
      <w:pPr>
        <w:widowControl w:val="0"/>
        <w:pBdr>
          <w:top w:val="nil"/>
          <w:left w:val="nil"/>
          <w:bottom w:val="nil"/>
          <w:right w:val="nil"/>
          <w:between w:val="nil"/>
        </w:pBdr>
        <w:suppressAutoHyphens w:val="0"/>
        <w:spacing w:line="276" w:lineRule="auto"/>
        <w:jc w:val="center"/>
        <w:rPr>
          <w:rFonts w:ascii="Calibri" w:eastAsia="Calibri" w:hAnsi="Calibri" w:cs="Calibri"/>
          <w:color w:val="000000"/>
          <w:sz w:val="20"/>
          <w:szCs w:val="20"/>
          <w:lang w:eastAsia="pl-PL"/>
        </w:rPr>
      </w:pPr>
      <w:r w:rsidRPr="00C91C00">
        <w:rPr>
          <w:rFonts w:ascii="Calibri" w:eastAsia="Calibri" w:hAnsi="Calibri" w:cs="Calibri"/>
          <w:i/>
          <w:color w:val="000000"/>
          <w:sz w:val="20"/>
          <w:szCs w:val="20"/>
          <w:lang w:eastAsia="pl-PL"/>
        </w:rPr>
        <w:t>(nazwa Wykonawcy)</w:t>
      </w:r>
    </w:p>
    <w:p w14:paraId="1F8BFEB5" w14:textId="77777777" w:rsidR="00C91C00" w:rsidRPr="00C91C00" w:rsidRDefault="00C91C00" w:rsidP="00C91C00">
      <w:pPr>
        <w:widowControl w:val="0"/>
        <w:pBdr>
          <w:top w:val="nil"/>
          <w:left w:val="nil"/>
          <w:bottom w:val="nil"/>
          <w:right w:val="nil"/>
          <w:between w:val="nil"/>
        </w:pBdr>
        <w:suppressAutoHyphens w:val="0"/>
        <w:spacing w:line="276" w:lineRule="auto"/>
        <w:jc w:val="both"/>
        <w:rPr>
          <w:rFonts w:ascii="Calibri" w:eastAsia="Calibri" w:hAnsi="Calibri" w:cs="Calibri"/>
          <w:color w:val="000000"/>
          <w:sz w:val="20"/>
          <w:szCs w:val="20"/>
          <w:lang w:eastAsia="pl-PL"/>
        </w:rPr>
      </w:pPr>
    </w:p>
    <w:p w14:paraId="789C9516"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color w:val="000000"/>
          <w:sz w:val="20"/>
          <w:szCs w:val="20"/>
          <w:lang w:eastAsia="pl-PL"/>
        </w:rPr>
      </w:pPr>
    </w:p>
    <w:p w14:paraId="2A106986"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Ponadto oświadczam, że wyżej wymieniony podmiot</w:t>
      </w:r>
      <w:r w:rsidRPr="00C91C00">
        <w:rPr>
          <w:rFonts w:ascii="Calibri" w:eastAsia="Calibri" w:hAnsi="Calibri" w:cs="Calibri"/>
          <w:b/>
          <w:color w:val="000000"/>
          <w:sz w:val="20"/>
          <w:szCs w:val="20"/>
          <w:lang w:eastAsia="pl-PL"/>
        </w:rPr>
        <w:t xml:space="preserve"> nie należy</w:t>
      </w:r>
      <w:r w:rsidRPr="00C91C00">
        <w:rPr>
          <w:rFonts w:ascii="Calibri" w:eastAsia="Calibri" w:hAnsi="Calibri" w:cs="Calibri"/>
          <w:color w:val="000000"/>
          <w:sz w:val="20"/>
          <w:szCs w:val="20"/>
          <w:lang w:eastAsia="pl-PL"/>
        </w:rPr>
        <w:t xml:space="preserve"> </w:t>
      </w:r>
      <w:r w:rsidRPr="00C91C00">
        <w:rPr>
          <w:rFonts w:ascii="Calibri" w:eastAsia="Calibri" w:hAnsi="Calibri" w:cs="Calibri"/>
          <w:b/>
          <w:color w:val="000000"/>
          <w:sz w:val="20"/>
          <w:szCs w:val="20"/>
          <w:lang w:eastAsia="pl-PL"/>
        </w:rPr>
        <w:t>do grupy kapitałowej</w:t>
      </w:r>
      <w:r w:rsidRPr="00C91C00">
        <w:rPr>
          <w:rFonts w:ascii="Calibri" w:eastAsia="Calibri" w:hAnsi="Calibri" w:cs="Calibri"/>
          <w:color w:val="000000"/>
          <w:sz w:val="20"/>
          <w:szCs w:val="20"/>
          <w:lang w:eastAsia="pl-PL"/>
        </w:rPr>
        <w:t xml:space="preserve"> w rozumieniu ustawy z dnia 16 lutego 2007 r. o ochronie konkurencji i konsumentów (Dz. U. z 2020 r., poz. 1076)</w:t>
      </w:r>
      <w:r w:rsidRPr="00C91C00">
        <w:rPr>
          <w:rFonts w:ascii="Calibri" w:eastAsia="Calibri" w:hAnsi="Calibri" w:cs="Calibri"/>
          <w:b/>
          <w:color w:val="000000"/>
          <w:sz w:val="20"/>
          <w:szCs w:val="20"/>
          <w:lang w:eastAsia="pl-PL"/>
        </w:rPr>
        <w:t xml:space="preserve"> /*</w:t>
      </w:r>
    </w:p>
    <w:p w14:paraId="52AD0F52"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color w:val="000000"/>
          <w:sz w:val="20"/>
          <w:szCs w:val="20"/>
          <w:lang w:eastAsia="pl-PL"/>
        </w:rPr>
      </w:pPr>
    </w:p>
    <w:p w14:paraId="5431AE3B"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Ponadto oświadczam, że wyżej wymieniony podmiot</w:t>
      </w:r>
      <w:r w:rsidRPr="00C91C00">
        <w:rPr>
          <w:rFonts w:ascii="Calibri" w:eastAsia="Calibri" w:hAnsi="Calibri" w:cs="Calibri"/>
          <w:b/>
          <w:color w:val="000000"/>
          <w:sz w:val="20"/>
          <w:szCs w:val="20"/>
          <w:lang w:eastAsia="pl-PL"/>
        </w:rPr>
        <w:t xml:space="preserve"> należy do grupy kapitałowej</w:t>
      </w:r>
      <w:r w:rsidRPr="00C91C00">
        <w:rPr>
          <w:rFonts w:ascii="Calibri" w:eastAsia="Calibri" w:hAnsi="Calibri" w:cs="Calibri"/>
          <w:color w:val="000000"/>
          <w:sz w:val="20"/>
          <w:szCs w:val="20"/>
          <w:lang w:eastAsia="pl-PL"/>
        </w:rPr>
        <w:t xml:space="preserve"> w rozumieniu ustawy z dnia 16 lutego 2007 r. o ochronie konkurencji i konsumentów (Dz. U. z 2020 r., poz. 1076), </w:t>
      </w:r>
      <w:r w:rsidRPr="00C91C00">
        <w:rPr>
          <w:rFonts w:ascii="Calibri" w:eastAsia="Calibri" w:hAnsi="Calibri" w:cs="Calibri"/>
          <w:b/>
          <w:color w:val="000000"/>
          <w:sz w:val="20"/>
          <w:szCs w:val="20"/>
          <w:lang w:eastAsia="pl-PL"/>
        </w:rPr>
        <w:t>ale żaden inny podmiot należący do tej grupy nie złożył oferty w przedmiotowym postępowaniu  /*</w:t>
      </w:r>
    </w:p>
    <w:p w14:paraId="10F5E76D"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b/>
          <w:color w:val="000000"/>
          <w:sz w:val="20"/>
          <w:szCs w:val="20"/>
          <w:lang w:eastAsia="pl-PL"/>
        </w:rPr>
      </w:pPr>
    </w:p>
    <w:p w14:paraId="44BBF9D8"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color w:val="000000"/>
          <w:sz w:val="20"/>
          <w:szCs w:val="20"/>
          <w:lang w:eastAsia="pl-PL"/>
        </w:rPr>
      </w:pPr>
      <w:r w:rsidRPr="00C91C00">
        <w:rPr>
          <w:rFonts w:ascii="Calibri" w:eastAsia="Calibri" w:hAnsi="Calibri" w:cs="Calibri"/>
          <w:b/>
          <w:color w:val="000000"/>
          <w:sz w:val="20"/>
          <w:szCs w:val="20"/>
          <w:lang w:eastAsia="pl-PL"/>
        </w:rPr>
        <w:t xml:space="preserve"> </w:t>
      </w:r>
      <w:r w:rsidRPr="00C91C00">
        <w:rPr>
          <w:rFonts w:ascii="Calibri" w:eastAsia="Calibri" w:hAnsi="Calibri" w:cs="Calibri"/>
          <w:color w:val="000000"/>
          <w:sz w:val="20"/>
          <w:szCs w:val="20"/>
          <w:lang w:eastAsia="pl-PL"/>
        </w:rPr>
        <w:t>Ponadto oświadczam, że wyżej wymieniony podmiot</w:t>
      </w:r>
      <w:r w:rsidRPr="00C91C00">
        <w:rPr>
          <w:rFonts w:ascii="Calibri" w:eastAsia="Calibri" w:hAnsi="Calibri" w:cs="Calibri"/>
          <w:b/>
          <w:color w:val="000000"/>
          <w:sz w:val="20"/>
          <w:szCs w:val="20"/>
          <w:lang w:eastAsia="pl-PL"/>
        </w:rPr>
        <w:t xml:space="preserve"> należy do grupy kapitałowej </w:t>
      </w:r>
      <w:r w:rsidRPr="00C91C00">
        <w:rPr>
          <w:rFonts w:ascii="Calibri" w:eastAsia="Calibri" w:hAnsi="Calibri" w:cs="Calibri"/>
          <w:color w:val="000000"/>
          <w:sz w:val="20"/>
          <w:szCs w:val="20"/>
          <w:lang w:eastAsia="pl-PL"/>
        </w:rPr>
        <w:t xml:space="preserve">w rozumieniu ustawy z dnia 16 lutego 2007 r. o ochronie konkurencji i konsumentów (Dz. U. z 2020 r., poz. 1076) </w:t>
      </w:r>
      <w:r w:rsidRPr="00C91C00">
        <w:rPr>
          <w:rFonts w:ascii="Calibri" w:eastAsia="Calibri" w:hAnsi="Calibri" w:cs="Calibri"/>
          <w:b/>
          <w:color w:val="000000"/>
          <w:sz w:val="20"/>
          <w:szCs w:val="20"/>
          <w:lang w:eastAsia="pl-PL"/>
        </w:rPr>
        <w:t>wraz z następującymi podmiotami</w:t>
      </w:r>
      <w:r w:rsidRPr="00C91C00">
        <w:rPr>
          <w:rFonts w:ascii="Calibri" w:eastAsia="Calibri" w:hAnsi="Calibri" w:cs="Calibri"/>
          <w:b/>
          <w:color w:val="000000"/>
          <w:sz w:val="20"/>
          <w:szCs w:val="20"/>
          <w:vertAlign w:val="superscript"/>
          <w:lang w:eastAsia="pl-PL"/>
        </w:rPr>
        <w:footnoteReference w:id="2"/>
      </w:r>
      <w:r w:rsidRPr="00C91C00">
        <w:rPr>
          <w:rFonts w:ascii="Calibri" w:eastAsia="Calibri" w:hAnsi="Calibri" w:cs="Calibri"/>
          <w:color w:val="000000"/>
          <w:sz w:val="20"/>
          <w:szCs w:val="20"/>
          <w:lang w:eastAsia="pl-PL"/>
        </w:rPr>
        <w:t>:</w:t>
      </w:r>
    </w:p>
    <w:p w14:paraId="7A6CA49D"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ind w:left="700" w:hanging="280"/>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1)    …..</w:t>
      </w:r>
    </w:p>
    <w:p w14:paraId="34F41060"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ind w:left="700" w:hanging="280"/>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2)    …..</w:t>
      </w:r>
    </w:p>
    <w:p w14:paraId="1224F7BD"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ind w:left="700" w:hanging="280"/>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3)    …..</w:t>
      </w:r>
    </w:p>
    <w:p w14:paraId="2F40BE5D" w14:textId="77777777" w:rsidR="00C91C00" w:rsidRPr="00C91C00" w:rsidRDefault="00C91C00" w:rsidP="00C91C00">
      <w:pPr>
        <w:widowControl w:val="0"/>
        <w:pBdr>
          <w:top w:val="nil"/>
          <w:left w:val="nil"/>
          <w:bottom w:val="nil"/>
          <w:right w:val="nil"/>
          <w:between w:val="nil"/>
        </w:pBdr>
        <w:tabs>
          <w:tab w:val="left" w:pos="709"/>
        </w:tabs>
        <w:suppressAutoHyphens w:val="0"/>
        <w:spacing w:before="120" w:after="120" w:line="276" w:lineRule="auto"/>
        <w:jc w:val="both"/>
        <w:rPr>
          <w:rFonts w:ascii="Calibri" w:eastAsia="Calibri" w:hAnsi="Calibri" w:cs="Calibri"/>
          <w:b/>
          <w:color w:val="000000"/>
          <w:sz w:val="20"/>
          <w:szCs w:val="20"/>
          <w:lang w:eastAsia="pl-PL"/>
        </w:rPr>
      </w:pPr>
      <w:r w:rsidRPr="00C91C00">
        <w:rPr>
          <w:rFonts w:ascii="Calibri" w:eastAsia="Calibri" w:hAnsi="Calibri" w:cs="Calibri"/>
          <w:color w:val="000000"/>
          <w:sz w:val="20"/>
          <w:szCs w:val="20"/>
          <w:lang w:eastAsia="pl-PL"/>
        </w:rPr>
        <w:t>Jednocześnie jednak oświadczam, iż istniejące między nami powiązania nie prowadzą do zakłócenia konkurencji w niniejszym postępowaniu. Dodatkowo okoliczność tę wykazuję w dołączonym do niniejszego oświadczenia piśmie przedstawiającym dowody potwierdzające brak zakłócenia konkurencji w tym postępowaniu.</w:t>
      </w:r>
      <w:r w:rsidRPr="00C91C00">
        <w:rPr>
          <w:rFonts w:ascii="Calibri" w:eastAsia="Calibri" w:hAnsi="Calibri" w:cs="Calibri"/>
          <w:b/>
          <w:color w:val="000000"/>
          <w:sz w:val="20"/>
          <w:szCs w:val="20"/>
          <w:lang w:eastAsia="pl-PL"/>
        </w:rPr>
        <w:t xml:space="preserve"> /*</w:t>
      </w:r>
    </w:p>
    <w:p w14:paraId="61D3D22C" w14:textId="77777777" w:rsidR="00C91C00" w:rsidRPr="00C91C00" w:rsidRDefault="00C91C00" w:rsidP="00C91C00">
      <w:pPr>
        <w:widowControl w:val="0"/>
        <w:pBdr>
          <w:top w:val="nil"/>
          <w:left w:val="nil"/>
          <w:bottom w:val="nil"/>
          <w:right w:val="nil"/>
          <w:between w:val="nil"/>
        </w:pBdr>
        <w:tabs>
          <w:tab w:val="left" w:pos="709"/>
        </w:tabs>
        <w:suppressAutoHyphens w:val="0"/>
        <w:spacing w:line="276" w:lineRule="auto"/>
        <w:ind w:firstLine="540"/>
        <w:rPr>
          <w:rFonts w:ascii="Calibri" w:eastAsia="Calibri" w:hAnsi="Calibri" w:cs="Calibri"/>
          <w:color w:val="000000"/>
          <w:lang w:eastAsia="pl-PL"/>
        </w:rPr>
      </w:pPr>
    </w:p>
    <w:p w14:paraId="1632BA67" w14:textId="77777777" w:rsidR="00C91C00" w:rsidRPr="00C91C00" w:rsidRDefault="00C91C00" w:rsidP="00C91C00">
      <w:pPr>
        <w:widowControl w:val="0"/>
        <w:pBdr>
          <w:top w:val="nil"/>
          <w:left w:val="nil"/>
          <w:bottom w:val="nil"/>
          <w:right w:val="nil"/>
          <w:between w:val="nil"/>
        </w:pBdr>
        <w:tabs>
          <w:tab w:val="left" w:pos="709"/>
        </w:tabs>
        <w:suppressAutoHyphens w:val="0"/>
        <w:spacing w:line="276" w:lineRule="auto"/>
        <w:ind w:firstLine="540"/>
        <w:rPr>
          <w:rFonts w:ascii="Calibri" w:eastAsia="Calibri" w:hAnsi="Calibri" w:cs="Calibri"/>
          <w:color w:val="000000"/>
          <w:sz w:val="24"/>
          <w:szCs w:val="24"/>
          <w:lang w:eastAsia="pl-PL"/>
        </w:rPr>
      </w:pPr>
    </w:p>
    <w:p w14:paraId="3325C1C8" w14:textId="77777777" w:rsidR="00C91C00" w:rsidRPr="00C91C00" w:rsidRDefault="00C91C00" w:rsidP="00C91C00">
      <w:pPr>
        <w:widowControl w:val="0"/>
        <w:pBdr>
          <w:top w:val="nil"/>
          <w:left w:val="nil"/>
          <w:bottom w:val="nil"/>
          <w:right w:val="nil"/>
          <w:between w:val="nil"/>
        </w:pBdr>
        <w:suppressAutoHyphens w:val="0"/>
        <w:spacing w:before="120" w:line="276" w:lineRule="auto"/>
        <w:rPr>
          <w:rFonts w:ascii="Calibri" w:eastAsia="Calibri" w:hAnsi="Calibri" w:cs="Calibri"/>
          <w:color w:val="000000"/>
          <w:sz w:val="16"/>
          <w:szCs w:val="16"/>
          <w:lang w:eastAsia="pl-PL"/>
        </w:rPr>
      </w:pPr>
      <w:r w:rsidRPr="00C91C00">
        <w:rPr>
          <w:rFonts w:ascii="Calibri" w:eastAsia="Calibri" w:hAnsi="Calibri" w:cs="Calibri"/>
          <w:color w:val="000000"/>
          <w:sz w:val="16"/>
          <w:szCs w:val="16"/>
          <w:lang w:eastAsia="pl-PL"/>
        </w:rPr>
        <w:t>dnia……………………………………………………..</w:t>
      </w:r>
      <w:r w:rsidRPr="00C91C00">
        <w:rPr>
          <w:rFonts w:ascii="Calibri" w:eastAsia="Calibri" w:hAnsi="Calibri" w:cs="Calibri"/>
          <w:color w:val="000000"/>
          <w:sz w:val="16"/>
          <w:szCs w:val="16"/>
          <w:lang w:eastAsia="pl-PL"/>
        </w:rPr>
        <w:tab/>
        <w:t xml:space="preserve">                                                     </w:t>
      </w:r>
      <w:r w:rsidRPr="00C91C00">
        <w:rPr>
          <w:rFonts w:ascii="Calibri" w:eastAsia="Calibri" w:hAnsi="Calibri" w:cs="Calibri"/>
          <w:color w:val="000000"/>
          <w:sz w:val="16"/>
          <w:szCs w:val="16"/>
          <w:lang w:eastAsia="pl-PL"/>
        </w:rPr>
        <w:tab/>
        <w:t xml:space="preserve">               ……………………………………………….………………………</w:t>
      </w:r>
    </w:p>
    <w:p w14:paraId="4A87F09E" w14:textId="77777777" w:rsidR="00C91C00" w:rsidRPr="00C91C00" w:rsidRDefault="00C91C00" w:rsidP="00C91C00">
      <w:pPr>
        <w:widowControl w:val="0"/>
        <w:pBdr>
          <w:top w:val="nil"/>
          <w:left w:val="nil"/>
          <w:bottom w:val="nil"/>
          <w:right w:val="nil"/>
          <w:between w:val="nil"/>
        </w:pBdr>
        <w:suppressAutoHyphens w:val="0"/>
        <w:spacing w:line="276" w:lineRule="auto"/>
        <w:ind w:left="5506" w:firstLine="162"/>
        <w:rPr>
          <w:rFonts w:ascii="Calibri" w:eastAsia="Calibri" w:hAnsi="Calibri" w:cs="Calibri"/>
          <w:i/>
          <w:color w:val="000000"/>
          <w:sz w:val="18"/>
          <w:szCs w:val="18"/>
          <w:lang w:eastAsia="pl-PL"/>
        </w:rPr>
      </w:pPr>
      <w:r w:rsidRPr="00C91C00">
        <w:rPr>
          <w:rFonts w:ascii="Calibri" w:eastAsia="Calibri" w:hAnsi="Calibri" w:cs="Calibri"/>
          <w:i/>
          <w:color w:val="000000"/>
          <w:sz w:val="16"/>
          <w:szCs w:val="16"/>
          <w:lang w:eastAsia="pl-PL"/>
        </w:rPr>
        <w:t xml:space="preserve">       ( </w:t>
      </w:r>
      <w:r w:rsidRPr="00C91C00">
        <w:rPr>
          <w:rFonts w:ascii="Calibri" w:eastAsia="Calibri" w:hAnsi="Calibri" w:cs="Calibri"/>
          <w:i/>
          <w:color w:val="000000"/>
          <w:sz w:val="18"/>
          <w:szCs w:val="18"/>
          <w:lang w:eastAsia="pl-PL"/>
        </w:rPr>
        <w:t>podpis osoby/osób uprawnionej/</w:t>
      </w:r>
      <w:proofErr w:type="spellStart"/>
      <w:r w:rsidRPr="00C91C00">
        <w:rPr>
          <w:rFonts w:ascii="Calibri" w:eastAsia="Calibri" w:hAnsi="Calibri" w:cs="Calibri"/>
          <w:i/>
          <w:color w:val="000000"/>
          <w:sz w:val="18"/>
          <w:szCs w:val="18"/>
          <w:lang w:eastAsia="pl-PL"/>
        </w:rPr>
        <w:t>ych</w:t>
      </w:r>
      <w:proofErr w:type="spellEnd"/>
      <w:r w:rsidRPr="00C91C00">
        <w:rPr>
          <w:rFonts w:ascii="Calibri" w:eastAsia="Calibri" w:hAnsi="Calibri" w:cs="Calibri"/>
          <w:i/>
          <w:color w:val="000000"/>
          <w:sz w:val="18"/>
          <w:szCs w:val="18"/>
          <w:lang w:eastAsia="pl-PL"/>
        </w:rPr>
        <w:t>)</w:t>
      </w:r>
    </w:p>
    <w:p w14:paraId="5C26CADE" w14:textId="77777777" w:rsidR="00C91C00" w:rsidRPr="00C91C00" w:rsidRDefault="00C91C00" w:rsidP="00C91C00">
      <w:pPr>
        <w:widowControl w:val="0"/>
        <w:pBdr>
          <w:top w:val="nil"/>
          <w:left w:val="nil"/>
          <w:bottom w:val="nil"/>
          <w:right w:val="nil"/>
          <w:between w:val="nil"/>
        </w:pBdr>
        <w:suppressAutoHyphens w:val="0"/>
        <w:spacing w:line="276" w:lineRule="auto"/>
        <w:rPr>
          <w:rFonts w:ascii="Calibri" w:eastAsia="Calibri" w:hAnsi="Calibri" w:cs="Calibri"/>
          <w:i/>
          <w:color w:val="000000"/>
          <w:sz w:val="18"/>
          <w:szCs w:val="18"/>
          <w:lang w:eastAsia="pl-PL"/>
        </w:rPr>
      </w:pPr>
      <w:r w:rsidRPr="00C91C00">
        <w:rPr>
          <w:rFonts w:ascii="Calibri" w:eastAsia="Calibri" w:hAnsi="Calibri" w:cs="Calibri"/>
          <w:sz w:val="20"/>
          <w:szCs w:val="20"/>
          <w:lang w:eastAsia="pl-PL"/>
        </w:rPr>
        <w:br w:type="page"/>
      </w:r>
    </w:p>
    <w:p w14:paraId="57418EF3" w14:textId="7B0065F3" w:rsidR="00C91C00" w:rsidRPr="00C91C00" w:rsidRDefault="00C91C00" w:rsidP="00C91C00">
      <w:pPr>
        <w:suppressAutoHyphens w:val="0"/>
        <w:spacing w:before="120" w:after="120" w:line="276" w:lineRule="auto"/>
        <w:jc w:val="right"/>
        <w:outlineLvl w:val="1"/>
        <w:rPr>
          <w:rFonts w:ascii="Calibri" w:eastAsia="Calibri" w:hAnsi="Calibri" w:cs="Calibri"/>
          <w:color w:val="000000"/>
          <w:sz w:val="20"/>
          <w:szCs w:val="20"/>
          <w:lang w:eastAsia="pl-PL"/>
        </w:rPr>
      </w:pPr>
      <w:bookmarkStart w:id="7" w:name="_heading=h.1v1yuxt" w:colFirst="0" w:colLast="0"/>
      <w:bookmarkStart w:id="8" w:name="_Toc108777213"/>
      <w:bookmarkEnd w:id="7"/>
      <w:r w:rsidRPr="00C91C00">
        <w:rPr>
          <w:rFonts w:ascii="Calibri" w:eastAsia="Calibri" w:hAnsi="Calibri" w:cs="Calibri"/>
          <w:color w:val="000000"/>
          <w:sz w:val="20"/>
          <w:szCs w:val="20"/>
          <w:lang w:eastAsia="pl-PL"/>
        </w:rPr>
        <w:lastRenderedPageBreak/>
        <w:t xml:space="preserve">Załącznik nr 2.1 - </w:t>
      </w:r>
      <w:r w:rsidRPr="00C91C00">
        <w:rPr>
          <w:rFonts w:ascii="Calibri" w:eastAsia="Calibri" w:hAnsi="Calibri" w:cs="Calibri"/>
          <w:bCs/>
          <w:color w:val="000000"/>
          <w:sz w:val="20"/>
          <w:szCs w:val="20"/>
          <w:lang w:eastAsia="pl-PL"/>
        </w:rPr>
        <w:t>wzór oświadczenia o braku podstaw wykluczenia w związku z przyjęciem przez Polskę rozwiązań w zakresie przeciwdziałania wspieraniu agresji na Ukrainę oraz służących ochronie bezpieczeństwa narodowego</w:t>
      </w:r>
      <w:bookmarkEnd w:id="8"/>
      <w:r w:rsidRPr="00C91C00">
        <w:rPr>
          <w:rFonts w:ascii="Calibri" w:eastAsia="Calibri" w:hAnsi="Calibri" w:cs="Calibri"/>
          <w:bCs/>
          <w:color w:val="000000"/>
          <w:sz w:val="20"/>
          <w:szCs w:val="20"/>
          <w:lang w:eastAsia="pl-PL"/>
        </w:rPr>
        <w:t xml:space="preserve"> </w:t>
      </w:r>
    </w:p>
    <w:p w14:paraId="0915D420" w14:textId="77777777" w:rsidR="00C91C00" w:rsidRPr="00C91C00" w:rsidRDefault="00C91C00" w:rsidP="00C91C00">
      <w:pPr>
        <w:suppressAutoHyphens w:val="0"/>
        <w:autoSpaceDE w:val="0"/>
        <w:autoSpaceDN w:val="0"/>
        <w:adjustRightInd w:val="0"/>
        <w:rPr>
          <w:rFonts w:ascii="Calibri" w:eastAsia="Calibri" w:hAnsi="Calibri" w:cs="Calibri"/>
          <w:b/>
          <w:bCs/>
          <w:color w:val="000000"/>
          <w:sz w:val="20"/>
          <w:szCs w:val="20"/>
          <w:lang w:eastAsia="pl-PL"/>
        </w:rPr>
      </w:pPr>
    </w:p>
    <w:p w14:paraId="25778CEB" w14:textId="77777777" w:rsidR="00C91C00" w:rsidRPr="00C91C00" w:rsidRDefault="00C91C00" w:rsidP="00C91C00">
      <w:pPr>
        <w:suppressAutoHyphens w:val="0"/>
        <w:autoSpaceDE w:val="0"/>
        <w:autoSpaceDN w:val="0"/>
        <w:adjustRightInd w:val="0"/>
        <w:jc w:val="center"/>
        <w:rPr>
          <w:rFonts w:ascii="Calibri" w:eastAsia="Calibri" w:hAnsi="Calibri" w:cs="Calibri"/>
          <w:color w:val="000000"/>
          <w:sz w:val="20"/>
          <w:szCs w:val="20"/>
          <w:lang w:eastAsia="pl-PL"/>
        </w:rPr>
      </w:pPr>
      <w:r w:rsidRPr="00C91C00">
        <w:rPr>
          <w:rFonts w:ascii="Calibri" w:eastAsia="Calibri" w:hAnsi="Calibri" w:cs="Calibri"/>
          <w:b/>
          <w:bCs/>
          <w:color w:val="000000"/>
          <w:sz w:val="20"/>
          <w:szCs w:val="20"/>
          <w:lang w:eastAsia="pl-PL"/>
        </w:rPr>
        <w:t>OŚWIADCZENIE WYKONAWCY O BRAKU PODSTAW WYKLUCZENIA W ZWIĄZKU Z PRZYJĘCIEM PRZEZ POLSKĘ ROZWIĄZAŃ W ZAKRESIE PRZECIWDZIAŁANIA WSPIERANIU AGRESJI NA UKRAINĘ ORAZ SŁUŻĄCYCH OCHRONIE BEZPIECZEŃSTWA NARODOWEGO</w:t>
      </w:r>
    </w:p>
    <w:p w14:paraId="7665DD2C" w14:textId="77777777" w:rsidR="00C91C00" w:rsidRPr="00C91C00" w:rsidRDefault="00C91C00" w:rsidP="00C91C00">
      <w:pPr>
        <w:suppressAutoHyphens w:val="0"/>
        <w:autoSpaceDE w:val="0"/>
        <w:autoSpaceDN w:val="0"/>
        <w:adjustRightInd w:val="0"/>
        <w:jc w:val="both"/>
        <w:rPr>
          <w:rFonts w:ascii="Calibri" w:eastAsia="Calibri" w:hAnsi="Calibri" w:cs="Calibri"/>
          <w:color w:val="000000"/>
          <w:sz w:val="20"/>
          <w:szCs w:val="20"/>
          <w:lang w:eastAsia="pl-PL"/>
        </w:rPr>
      </w:pPr>
    </w:p>
    <w:p w14:paraId="3CE2DDF7" w14:textId="77777777" w:rsidR="00C91C00" w:rsidRPr="00C91C00" w:rsidRDefault="00C91C00" w:rsidP="00C91C00">
      <w:pPr>
        <w:suppressAutoHyphens w:val="0"/>
        <w:autoSpaceDE w:val="0"/>
        <w:autoSpaceDN w:val="0"/>
        <w:adjustRightInd w:val="0"/>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Działając w imieniu i na rzecz: </w:t>
      </w:r>
    </w:p>
    <w:p w14:paraId="666A25AB" w14:textId="77777777" w:rsidR="00C91C00" w:rsidRPr="00C91C00" w:rsidRDefault="00C91C00" w:rsidP="00C91C00">
      <w:pPr>
        <w:suppressAutoHyphens w:val="0"/>
        <w:autoSpaceDE w:val="0"/>
        <w:autoSpaceDN w:val="0"/>
        <w:adjustRightInd w:val="0"/>
        <w:jc w:val="center"/>
        <w:rPr>
          <w:rFonts w:ascii="Calibri" w:eastAsia="Calibri" w:hAnsi="Calibri" w:cs="Calibri"/>
          <w:color w:val="000000"/>
          <w:sz w:val="20"/>
          <w:szCs w:val="20"/>
          <w:lang w:eastAsia="pl-PL"/>
        </w:rPr>
      </w:pPr>
    </w:p>
    <w:p w14:paraId="11340244" w14:textId="77777777" w:rsidR="00C91C00" w:rsidRPr="00C91C00" w:rsidRDefault="00C91C00" w:rsidP="00C91C00">
      <w:pPr>
        <w:suppressAutoHyphens w:val="0"/>
        <w:autoSpaceDE w:val="0"/>
        <w:autoSpaceDN w:val="0"/>
        <w:adjustRightInd w:val="0"/>
        <w:jc w:val="center"/>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w:t>
      </w:r>
    </w:p>
    <w:p w14:paraId="1347A8D2" w14:textId="77777777" w:rsidR="00C91C00" w:rsidRPr="00C91C00" w:rsidRDefault="00C91C00" w:rsidP="00C91C00">
      <w:pPr>
        <w:suppressAutoHyphens w:val="0"/>
        <w:autoSpaceDE w:val="0"/>
        <w:autoSpaceDN w:val="0"/>
        <w:adjustRightInd w:val="0"/>
        <w:jc w:val="center"/>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Nazwa (firma) Wykonawcy (w przypadku składania oferty przez podmioty występujące wspólnie, należy podać nazwy (firmy) wszystkich podmiotów wspólnie ubiegających się o udzielenie zamówienia)</w:t>
      </w:r>
    </w:p>
    <w:p w14:paraId="3F244A05" w14:textId="77777777" w:rsidR="00C91C00" w:rsidRPr="00C91C00" w:rsidRDefault="00C91C00" w:rsidP="00C91C00">
      <w:pPr>
        <w:suppressAutoHyphens w:val="0"/>
        <w:autoSpaceDE w:val="0"/>
        <w:autoSpaceDN w:val="0"/>
        <w:adjustRightInd w:val="0"/>
        <w:jc w:val="both"/>
        <w:rPr>
          <w:rFonts w:ascii="Calibri" w:eastAsia="Calibri" w:hAnsi="Calibri" w:cs="Calibri"/>
          <w:color w:val="000000"/>
          <w:sz w:val="20"/>
          <w:szCs w:val="20"/>
          <w:lang w:eastAsia="pl-PL"/>
        </w:rPr>
      </w:pPr>
    </w:p>
    <w:p w14:paraId="6E387176" w14:textId="3DFD4147" w:rsidR="00C91C00" w:rsidRPr="00C91C00" w:rsidRDefault="00C91C00" w:rsidP="00C91C00">
      <w:pPr>
        <w:suppressAutoHyphens w:val="0"/>
        <w:autoSpaceDE w:val="0"/>
        <w:autoSpaceDN w:val="0"/>
        <w:adjustRightInd w:val="0"/>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przystępując do udziału w postępowaniu o </w:t>
      </w:r>
      <w:r w:rsidRPr="00385308">
        <w:rPr>
          <w:rFonts w:ascii="Calibri" w:eastAsia="Calibri" w:hAnsi="Calibri" w:cs="Calibri"/>
          <w:color w:val="000000"/>
          <w:sz w:val="20"/>
          <w:szCs w:val="20"/>
          <w:lang w:eastAsia="pl-PL"/>
        </w:rPr>
        <w:t xml:space="preserve">nazwie </w:t>
      </w:r>
      <w:r w:rsidRPr="00385308">
        <w:rPr>
          <w:rFonts w:ascii="Calibri" w:eastAsia="Calibri" w:hAnsi="Calibri" w:cs="Calibri"/>
          <w:bCs/>
          <w:color w:val="000000"/>
          <w:sz w:val="20"/>
          <w:szCs w:val="20"/>
          <w:lang w:eastAsia="pl-PL"/>
        </w:rPr>
        <w:t>„</w:t>
      </w:r>
      <w:r w:rsidR="00A64740" w:rsidRPr="00A64740">
        <w:rPr>
          <w:rFonts w:ascii="Calibri" w:eastAsia="Calibri" w:hAnsi="Calibri" w:cs="Calibri"/>
          <w:b/>
          <w:color w:val="000000"/>
          <w:sz w:val="20"/>
          <w:szCs w:val="20"/>
          <w:lang w:eastAsia="pl-PL"/>
        </w:rPr>
        <w:t>Wykonanie usługi  naprawy na poziomie P4 agregatów sprężarkowych typu AS55-400 oraz zespołów wytwarzania i uzdatniania sprężonego powietrza typu 102ZW</w:t>
      </w:r>
      <w:r w:rsidR="00385308" w:rsidRPr="00385308">
        <w:rPr>
          <w:rFonts w:ascii="Calibri" w:eastAsia="Calibri" w:hAnsi="Calibri" w:cs="Calibri"/>
          <w:color w:val="000000"/>
          <w:sz w:val="20"/>
          <w:szCs w:val="20"/>
          <w:lang w:eastAsia="pl-PL"/>
        </w:rPr>
        <w:t>’’</w:t>
      </w:r>
      <w:r w:rsidR="00385308">
        <w:rPr>
          <w:rFonts w:ascii="Calibri" w:eastAsia="Calibri" w:hAnsi="Calibri" w:cs="Calibri"/>
          <w:b/>
          <w:color w:val="000000"/>
          <w:sz w:val="20"/>
          <w:szCs w:val="20"/>
          <w:lang w:eastAsia="pl-PL"/>
        </w:rPr>
        <w:t xml:space="preserve"> </w:t>
      </w:r>
      <w:r w:rsidR="00385308" w:rsidRPr="00385308">
        <w:rPr>
          <w:rFonts w:ascii="Calibri" w:eastAsia="Calibri" w:hAnsi="Calibri" w:cs="Calibri"/>
          <w:color w:val="000000"/>
          <w:sz w:val="20"/>
          <w:szCs w:val="20"/>
          <w:lang w:eastAsia="pl-PL"/>
        </w:rPr>
        <w:t xml:space="preserve">za </w:t>
      </w:r>
      <w:r w:rsidRPr="00C91C00">
        <w:rPr>
          <w:rFonts w:ascii="Calibri" w:eastAsia="Calibri" w:hAnsi="Calibri" w:cs="Calibri"/>
          <w:color w:val="000000"/>
          <w:sz w:val="20"/>
          <w:szCs w:val="20"/>
          <w:lang w:eastAsia="pl-PL"/>
        </w:rPr>
        <w:t xml:space="preserve">niniejszym oświadczam, że </w:t>
      </w:r>
    </w:p>
    <w:p w14:paraId="0665BF4C" w14:textId="77777777" w:rsidR="00C91C00" w:rsidRPr="00C91C00" w:rsidRDefault="00C91C00" w:rsidP="00DA76F1">
      <w:pPr>
        <w:numPr>
          <w:ilvl w:val="0"/>
          <w:numId w:val="64"/>
        </w:numPr>
        <w:suppressAutoHyphens w:val="0"/>
        <w:autoSpaceDE w:val="0"/>
        <w:autoSpaceDN w:val="0"/>
        <w:adjustRightInd w:val="0"/>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udzielenie zamówienia podmiotowi, który reprezentuję, nie będzie stanowić udzielenia zamówienia: </w:t>
      </w:r>
    </w:p>
    <w:p w14:paraId="08686ACE" w14:textId="77777777" w:rsidR="00C91C00" w:rsidRPr="00C91C00" w:rsidRDefault="00C91C00" w:rsidP="00DA76F1">
      <w:pPr>
        <w:numPr>
          <w:ilvl w:val="1"/>
          <w:numId w:val="64"/>
        </w:numPr>
        <w:suppressAutoHyphens w:val="0"/>
        <w:autoSpaceDE w:val="0"/>
        <w:autoSpaceDN w:val="0"/>
        <w:adjustRightInd w:val="0"/>
        <w:ind w:left="993" w:hanging="284"/>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obywatelowi rosyjskiemu lub osobie fizycznej lub prawnej, podmiotowi lub organowi z siedzibą w Rosji; </w:t>
      </w:r>
    </w:p>
    <w:p w14:paraId="28D60A0C" w14:textId="77777777" w:rsidR="00C91C00" w:rsidRPr="00C91C00" w:rsidRDefault="00C91C00" w:rsidP="00DA76F1">
      <w:pPr>
        <w:numPr>
          <w:ilvl w:val="1"/>
          <w:numId w:val="64"/>
        </w:numPr>
        <w:suppressAutoHyphens w:val="0"/>
        <w:autoSpaceDE w:val="0"/>
        <w:autoSpaceDN w:val="0"/>
        <w:adjustRightInd w:val="0"/>
        <w:ind w:left="993" w:hanging="284"/>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osobie prawnej, podmiotowi lub organowi, do których prawa własności bezpośrednio lub pośrednio w ponad 50 % należą do podmiotu, o którym mowa w pkt. 1 niniejszego oświadczenia; lub </w:t>
      </w:r>
    </w:p>
    <w:p w14:paraId="364C4474" w14:textId="77777777" w:rsidR="00C91C00" w:rsidRPr="00C91C00" w:rsidRDefault="00C91C00" w:rsidP="00DA76F1">
      <w:pPr>
        <w:numPr>
          <w:ilvl w:val="1"/>
          <w:numId w:val="64"/>
        </w:numPr>
        <w:suppressAutoHyphens w:val="0"/>
        <w:autoSpaceDE w:val="0"/>
        <w:autoSpaceDN w:val="0"/>
        <w:adjustRightInd w:val="0"/>
        <w:ind w:left="993" w:hanging="284"/>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osobie fizycznej lub prawnej, podmiotowi lub organowi działającym w imieniu lub pod kierunkiem podmiotu, o którym mowa w pkt 1 lub 2 niniejszego oświadczenia, w tym podwykonawcy, dostawcy lub podmiotowi, na którego zdolności polega się w rozumieniu dyrektyw w sprawie zamówień publicznych, w przypadku gdy przypada na niego ponad 10 % wartości zamówienia; </w:t>
      </w:r>
    </w:p>
    <w:p w14:paraId="26EAE4AB" w14:textId="77777777" w:rsidR="00C91C00" w:rsidRPr="00C91C00" w:rsidRDefault="00C91C00" w:rsidP="00DA76F1">
      <w:pPr>
        <w:numPr>
          <w:ilvl w:val="0"/>
          <w:numId w:val="64"/>
        </w:numPr>
        <w:suppressAutoHyphens w:val="0"/>
        <w:autoSpaceDE w:val="0"/>
        <w:autoSpaceDN w:val="0"/>
        <w:adjustRightInd w:val="0"/>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nie zostałem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 lub konkursu prowadzonego na podstawie ustawy z dnia 11 września 2019 r. – Prawo zamówień publicznych (Dz. U. z 2021 r. poz. 1129 z </w:t>
      </w:r>
      <w:proofErr w:type="spellStart"/>
      <w:r w:rsidRPr="00C91C00">
        <w:rPr>
          <w:rFonts w:ascii="Calibri" w:eastAsia="Calibri" w:hAnsi="Calibri" w:cs="Calibri"/>
          <w:color w:val="000000"/>
          <w:sz w:val="20"/>
          <w:szCs w:val="20"/>
          <w:lang w:eastAsia="pl-PL"/>
        </w:rPr>
        <w:t>późn</w:t>
      </w:r>
      <w:proofErr w:type="spellEnd"/>
      <w:r w:rsidRPr="00C91C00">
        <w:rPr>
          <w:rFonts w:ascii="Calibri" w:eastAsia="Calibri" w:hAnsi="Calibri" w:cs="Calibri"/>
          <w:color w:val="000000"/>
          <w:sz w:val="20"/>
          <w:szCs w:val="20"/>
          <w:lang w:eastAsia="pl-PL"/>
        </w:rPr>
        <w:t>. zm.), tj. środka, o którym mowa w art. 1 pkt 3 ustawy z dnia 13 kwietnia 2022 r. ustawy o szczególnych rozwiązaniach w zakresie przeciwdziałania wspieraniu agresji na Ukrainę oraz służących ochronie bezpieczeństwa narodowego (</w:t>
      </w:r>
      <w:proofErr w:type="spellStart"/>
      <w:r w:rsidRPr="00C91C00">
        <w:rPr>
          <w:rFonts w:ascii="Calibri" w:eastAsia="Calibri" w:hAnsi="Calibri" w:cs="Calibri"/>
          <w:color w:val="000000"/>
          <w:sz w:val="20"/>
          <w:szCs w:val="20"/>
          <w:lang w:eastAsia="pl-PL"/>
        </w:rPr>
        <w:t>Dz.U</w:t>
      </w:r>
      <w:proofErr w:type="spellEnd"/>
      <w:r w:rsidRPr="00C91C00">
        <w:rPr>
          <w:rFonts w:ascii="Calibri" w:eastAsia="Calibri" w:hAnsi="Calibri" w:cs="Calibri"/>
          <w:color w:val="000000"/>
          <w:sz w:val="20"/>
          <w:szCs w:val="20"/>
          <w:lang w:eastAsia="pl-PL"/>
        </w:rPr>
        <w:t xml:space="preserve">. z 2022 r. poz. 835); </w:t>
      </w:r>
    </w:p>
    <w:p w14:paraId="1C533563" w14:textId="77777777" w:rsidR="00C91C00" w:rsidRPr="00C91C00" w:rsidRDefault="00C91C00" w:rsidP="00DA76F1">
      <w:pPr>
        <w:numPr>
          <w:ilvl w:val="0"/>
          <w:numId w:val="64"/>
        </w:numPr>
        <w:suppressAutoHyphens w:val="0"/>
        <w:autoSpaceDE w:val="0"/>
        <w:autoSpaceDN w:val="0"/>
        <w:adjustRightInd w:val="0"/>
        <w:contextualSpacing/>
        <w:jc w:val="both"/>
        <w:rPr>
          <w:rFonts w:ascii="Calibri" w:eastAsia="Calibri" w:hAnsi="Calibri" w:cs="Calibri"/>
          <w:color w:val="000000"/>
          <w:sz w:val="20"/>
          <w:szCs w:val="20"/>
          <w:lang w:eastAsia="pl-PL"/>
        </w:rPr>
      </w:pPr>
      <w:r w:rsidRPr="00C91C00">
        <w:rPr>
          <w:rFonts w:ascii="Calibri" w:eastAsia="Calibri" w:hAnsi="Calibri" w:cs="Calibri"/>
          <w:color w:val="000000"/>
          <w:sz w:val="20"/>
          <w:szCs w:val="20"/>
          <w:lang w:eastAsia="pl-PL"/>
        </w:rPr>
        <w:t xml:space="preserve">moim beneficjentem rzeczywistym w rozumieniu ustawy z dnia 1 marca 2018 r. 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polegającego na wykluczeniu z postępowania o udzielenie zamówienia publicznego lub konkursu prowadzonego na podstawie ustawy z dnia 11 września 2019 r. – Prawo zamówień publicznych (Dz. U. z 2021 r. poz. 1129 z </w:t>
      </w:r>
      <w:proofErr w:type="spellStart"/>
      <w:r w:rsidRPr="00C91C00">
        <w:rPr>
          <w:rFonts w:ascii="Calibri" w:eastAsia="Calibri" w:hAnsi="Calibri" w:cs="Calibri"/>
          <w:color w:val="000000"/>
          <w:sz w:val="20"/>
          <w:szCs w:val="20"/>
          <w:lang w:eastAsia="pl-PL"/>
        </w:rPr>
        <w:t>późn</w:t>
      </w:r>
      <w:proofErr w:type="spellEnd"/>
      <w:r w:rsidRPr="00C91C00">
        <w:rPr>
          <w:rFonts w:ascii="Calibri" w:eastAsia="Calibri" w:hAnsi="Calibri" w:cs="Calibri"/>
          <w:color w:val="000000"/>
          <w:sz w:val="20"/>
          <w:szCs w:val="20"/>
          <w:lang w:eastAsia="pl-PL"/>
        </w:rPr>
        <w:t xml:space="preserve">. zm.); </w:t>
      </w:r>
    </w:p>
    <w:p w14:paraId="3F33D275" w14:textId="77777777" w:rsidR="00C91C00" w:rsidRPr="00C91C00" w:rsidRDefault="00C91C00" w:rsidP="00DA76F1">
      <w:pPr>
        <w:numPr>
          <w:ilvl w:val="0"/>
          <w:numId w:val="64"/>
        </w:numPr>
        <w:suppressAutoHyphens w:val="0"/>
        <w:autoSpaceDE w:val="0"/>
        <w:autoSpaceDN w:val="0"/>
        <w:adjustRightInd w:val="0"/>
        <w:contextualSpacing/>
        <w:jc w:val="both"/>
        <w:rPr>
          <w:rFonts w:ascii="Calibri" w:eastAsia="Calibri" w:hAnsi="Calibri" w:cs="Calibri"/>
          <w:color w:val="000000"/>
          <w:sz w:val="20"/>
          <w:szCs w:val="20"/>
          <w:lang w:eastAsia="pl-PL"/>
        </w:rPr>
      </w:pPr>
      <w:r w:rsidRPr="00C91C00">
        <w:rPr>
          <w:rFonts w:ascii="Calibri" w:eastAsia="Calibri" w:hAnsi="Calibri" w:cs="Calibri"/>
          <w:sz w:val="20"/>
          <w:szCs w:val="20"/>
          <w:lang w:eastAsia="pl-PL"/>
        </w:rPr>
        <w:t xml:space="preserve">jednostką dominującą w stosunku do mnie,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została wpisana na listę na podstawie decyzji w sprawie wpisu na listę rozstrzygającej o zastosowaniu środka polegającego na wykluczeniu z postępowania o udzielenie zamówienia publicznego lub konkursu prowadzonego na podstawie ustawy z dnia 11 września 2019 r. – Prawo zamówień publicznych (Dz. U. z 2021 r. poz. 1129 z </w:t>
      </w:r>
      <w:proofErr w:type="spellStart"/>
      <w:r w:rsidRPr="00C91C00">
        <w:rPr>
          <w:rFonts w:ascii="Calibri" w:eastAsia="Calibri" w:hAnsi="Calibri" w:cs="Calibri"/>
          <w:sz w:val="20"/>
          <w:szCs w:val="20"/>
          <w:lang w:eastAsia="pl-PL"/>
        </w:rPr>
        <w:t>późn</w:t>
      </w:r>
      <w:proofErr w:type="spellEnd"/>
      <w:r w:rsidRPr="00C91C00">
        <w:rPr>
          <w:rFonts w:ascii="Calibri" w:eastAsia="Calibri" w:hAnsi="Calibri" w:cs="Calibri"/>
          <w:sz w:val="20"/>
          <w:szCs w:val="20"/>
          <w:lang w:eastAsia="pl-PL"/>
        </w:rPr>
        <w:t>. zm.).</w:t>
      </w:r>
    </w:p>
    <w:p w14:paraId="461D2CE1" w14:textId="77777777" w:rsidR="00C91C00" w:rsidRDefault="00C91C00" w:rsidP="00E0258C">
      <w:pPr>
        <w:pStyle w:val="Asia20"/>
        <w:ind w:left="0"/>
        <w:jc w:val="right"/>
        <w:rPr>
          <w:b/>
        </w:rPr>
      </w:pPr>
    </w:p>
    <w:p w14:paraId="7E5BF1AD" w14:textId="77777777" w:rsidR="00A64740" w:rsidRDefault="00A64740" w:rsidP="00E0258C">
      <w:pPr>
        <w:pStyle w:val="Asia20"/>
        <w:ind w:left="0"/>
        <w:jc w:val="right"/>
        <w:rPr>
          <w:b/>
        </w:rPr>
      </w:pPr>
    </w:p>
    <w:p w14:paraId="285377A7" w14:textId="77777777" w:rsidR="00A64740" w:rsidRDefault="00A64740" w:rsidP="00E0258C">
      <w:pPr>
        <w:pStyle w:val="Asia20"/>
        <w:ind w:left="0"/>
        <w:jc w:val="right"/>
        <w:rPr>
          <w:b/>
        </w:rPr>
      </w:pPr>
    </w:p>
    <w:p w14:paraId="25221A9C" w14:textId="77777777" w:rsidR="00A64740" w:rsidRDefault="00A64740" w:rsidP="00E0258C">
      <w:pPr>
        <w:pStyle w:val="Asia20"/>
        <w:ind w:left="0"/>
        <w:jc w:val="right"/>
        <w:rPr>
          <w:b/>
        </w:rPr>
      </w:pPr>
    </w:p>
    <w:p w14:paraId="505028EB" w14:textId="77BAC52C" w:rsidR="00C91C00" w:rsidRDefault="00A64740" w:rsidP="00A64740">
      <w:pPr>
        <w:pStyle w:val="Asia20"/>
        <w:ind w:left="0"/>
        <w:jc w:val="right"/>
        <w:rPr>
          <w:b/>
        </w:rPr>
      </w:pPr>
      <w:r w:rsidRPr="0033272F">
        <w:rPr>
          <w:b/>
          <w:lang w:eastAsia="pl-PL"/>
        </w:rPr>
        <w:lastRenderedPageBreak/>
        <w:t>Załącznik nr 3</w:t>
      </w:r>
      <w:r w:rsidRPr="00C91C00">
        <w:rPr>
          <w:lang w:eastAsia="pl-PL"/>
        </w:rPr>
        <w:t xml:space="preserve"> -</w:t>
      </w:r>
      <w:r>
        <w:rPr>
          <w:lang w:eastAsia="pl-PL"/>
        </w:rPr>
        <w:t xml:space="preserve"> </w:t>
      </w:r>
      <w:r w:rsidRPr="00A64740">
        <w:rPr>
          <w:b/>
          <w:lang w:eastAsia="pl-PL"/>
        </w:rPr>
        <w:t xml:space="preserve">Klauzula informacyjna Zamawiającego  </w:t>
      </w:r>
    </w:p>
    <w:p w14:paraId="2843D859" w14:textId="77777777" w:rsidR="00A64740" w:rsidRPr="00A64740" w:rsidRDefault="00A64740" w:rsidP="00A64740">
      <w:pPr>
        <w:suppressAutoHyphens w:val="0"/>
        <w:ind w:left="720"/>
        <w:contextualSpacing/>
        <w:jc w:val="center"/>
        <w:rPr>
          <w:rFonts w:ascii="Calibri" w:eastAsia="Calibri" w:hAnsi="Calibri" w:cs="Calibri"/>
          <w:b/>
          <w:sz w:val="20"/>
          <w:szCs w:val="20"/>
          <w:lang w:eastAsia="pl-PL"/>
        </w:rPr>
      </w:pPr>
      <w:r w:rsidRPr="00A64740">
        <w:rPr>
          <w:rFonts w:ascii="Calibri" w:eastAsia="Calibri" w:hAnsi="Calibri" w:cs="Calibri"/>
          <w:b/>
          <w:sz w:val="20"/>
          <w:szCs w:val="20"/>
          <w:lang w:eastAsia="pl-PL"/>
        </w:rPr>
        <w:t>Klauzula informacyjna Zamawiającego  dotycząca przetwarzania danych osobowych</w:t>
      </w:r>
    </w:p>
    <w:p w14:paraId="4DCF9178" w14:textId="77777777" w:rsidR="00A64740" w:rsidRPr="00A64740" w:rsidRDefault="00A64740" w:rsidP="00A64740">
      <w:pPr>
        <w:suppressAutoHyphens w:val="0"/>
        <w:jc w:val="both"/>
        <w:rPr>
          <w:rFonts w:ascii="Calibri" w:eastAsia="Calibri" w:hAnsi="Calibri" w:cs="Calibri"/>
          <w:bCs/>
          <w:sz w:val="20"/>
          <w:szCs w:val="20"/>
          <w:lang w:eastAsia="pl-PL"/>
        </w:rPr>
      </w:pPr>
      <w:r w:rsidRPr="00A64740">
        <w:rPr>
          <w:rFonts w:ascii="Calibri" w:eastAsia="Calibri" w:hAnsi="Calibri" w:cs="Calibri"/>
          <w:bCs/>
          <w:sz w:val="20"/>
          <w:szCs w:val="20"/>
          <w:lang w:eastAsia="pl-PL"/>
        </w:rPr>
        <w:t xml:space="preserve">Zgodnie z art. 13 ust. 1 i ust. 2 ogólnego rozporządzenia o ochronie danych osobowych z dnia 27 kwietnia 2016 r. (dalej: </w:t>
      </w:r>
      <w:r w:rsidRPr="00A64740">
        <w:rPr>
          <w:rFonts w:ascii="Calibri" w:eastAsia="Calibri" w:hAnsi="Calibri" w:cs="Calibri"/>
          <w:b/>
          <w:bCs/>
          <w:sz w:val="20"/>
          <w:szCs w:val="20"/>
          <w:lang w:eastAsia="pl-PL"/>
        </w:rPr>
        <w:t>RODO</w:t>
      </w:r>
      <w:r w:rsidRPr="00A64740">
        <w:rPr>
          <w:rFonts w:ascii="Calibri" w:eastAsia="Calibri" w:hAnsi="Calibri" w:cs="Calibri"/>
          <w:bCs/>
          <w:sz w:val="20"/>
          <w:szCs w:val="20"/>
          <w:lang w:eastAsia="pl-PL"/>
        </w:rPr>
        <w:t>) informujemy, iż:</w:t>
      </w:r>
    </w:p>
    <w:p w14:paraId="2F0C78D8" w14:textId="77777777" w:rsidR="00A64740" w:rsidRPr="00A64740" w:rsidRDefault="00A64740" w:rsidP="00A64740">
      <w:pPr>
        <w:suppressAutoHyphens w:val="0"/>
        <w:jc w:val="both"/>
        <w:rPr>
          <w:rFonts w:ascii="Calibri" w:eastAsia="Calibri" w:hAnsi="Calibri" w:cs="Calibri"/>
          <w:bCs/>
          <w:sz w:val="20"/>
          <w:szCs w:val="20"/>
          <w:lang w:eastAsia="pl-PL"/>
        </w:rPr>
      </w:pPr>
    </w:p>
    <w:tbl>
      <w:tblPr>
        <w:tblpPr w:leftFromText="142" w:rightFromText="142" w:bottomFromText="160" w:vertAnchor="text" w:horzAnchor="margin" w:tblpY="1"/>
        <w:tblW w:w="9349" w:type="dxa"/>
        <w:tblLayout w:type="fixed"/>
        <w:tblCellMar>
          <w:left w:w="10" w:type="dxa"/>
          <w:right w:w="10" w:type="dxa"/>
        </w:tblCellMar>
        <w:tblLook w:val="04A0" w:firstRow="1" w:lastRow="0" w:firstColumn="1" w:lastColumn="0" w:noHBand="0" w:noVBand="1"/>
      </w:tblPr>
      <w:tblGrid>
        <w:gridCol w:w="1981"/>
        <w:gridCol w:w="7368"/>
      </w:tblGrid>
      <w:tr w:rsidR="00A64740" w:rsidRPr="00A64740" w14:paraId="5B8EF705" w14:textId="77777777" w:rsidTr="003A2C01">
        <w:trPr>
          <w:trHeight w:val="339"/>
        </w:trPr>
        <w:tc>
          <w:tcPr>
            <w:tcW w:w="93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hideMark/>
          </w:tcPr>
          <w:p w14:paraId="0C84BE8E" w14:textId="77777777" w:rsidR="00A64740" w:rsidRPr="00A64740" w:rsidRDefault="00A64740" w:rsidP="00A64740">
            <w:pPr>
              <w:suppressAutoHyphens w:val="0"/>
              <w:jc w:val="center"/>
              <w:rPr>
                <w:rFonts w:ascii="Calibri" w:eastAsia="Calibri" w:hAnsi="Calibri" w:cs="Calibri"/>
                <w:b/>
                <w:i/>
                <w:color w:val="808080"/>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 xml:space="preserve">Informacje dotyczące przetwarzania danych osobowych  </w:t>
            </w:r>
          </w:p>
        </w:tc>
      </w:tr>
      <w:tr w:rsidR="00A64740" w:rsidRPr="00A64740" w14:paraId="3F0AC5BE" w14:textId="77777777" w:rsidTr="003A2C01">
        <w:trPr>
          <w:trHeight w:val="587"/>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A765D1"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 xml:space="preserve">Administrator danych </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F9C517" w14:textId="77777777" w:rsidR="00A64740" w:rsidRPr="00A64740" w:rsidRDefault="00A64740" w:rsidP="00A64740">
            <w:pPr>
              <w:suppressAutoHyphens w:val="0"/>
              <w:jc w:val="both"/>
              <w:rPr>
                <w:rFonts w:ascii="Calibri" w:eastAsia="Calibri" w:hAnsi="Calibri" w:cs="Calibri"/>
                <w:sz w:val="18"/>
                <w:szCs w:val="20"/>
                <w:lang w:eastAsia="pl-PL"/>
              </w:rPr>
            </w:pPr>
            <w:r w:rsidRPr="00A64740">
              <w:rPr>
                <w:rFonts w:ascii="Calibri" w:eastAsia="Calibri" w:hAnsi="Calibri" w:cs="Calibri"/>
                <w:sz w:val="18"/>
                <w:szCs w:val="20"/>
                <w:lang w:eastAsia="pl-PL"/>
              </w:rPr>
              <w:t xml:space="preserve">Administratorem Pani/Pana danych osobowych jest spółka POLREGIO S.A. z siedzibą w Warszawie </w:t>
            </w:r>
            <w:r w:rsidRPr="00A64740">
              <w:rPr>
                <w:rFonts w:ascii="Calibri" w:eastAsia="Calibri" w:hAnsi="Calibri" w:cs="Calibri"/>
                <w:sz w:val="18"/>
                <w:szCs w:val="20"/>
                <w:lang w:eastAsia="pl-PL"/>
              </w:rPr>
              <w:br/>
              <w:t xml:space="preserve">(01-217), ul. Kolejowa 1; (dalej: „Spółka”), email: </w:t>
            </w:r>
            <w:hyperlink r:id="rId11" w:history="1">
              <w:r w:rsidRPr="00A64740">
                <w:rPr>
                  <w:rFonts w:ascii="Calibri" w:eastAsia="Calibri" w:hAnsi="Calibri" w:cs="Calibri"/>
                  <w:color w:val="0000FF"/>
                  <w:sz w:val="18"/>
                  <w:szCs w:val="20"/>
                  <w:u w:val="single"/>
                  <w:lang w:eastAsia="pl-PL"/>
                </w:rPr>
                <w:t>info@polregio.pl</w:t>
              </w:r>
            </w:hyperlink>
            <w:r w:rsidRPr="00A64740">
              <w:rPr>
                <w:rFonts w:ascii="Calibri" w:eastAsia="Calibri" w:hAnsi="Calibri" w:cs="Calibri"/>
                <w:sz w:val="18"/>
                <w:szCs w:val="20"/>
                <w:lang w:eastAsia="pl-PL"/>
              </w:rPr>
              <w:t>.</w:t>
            </w:r>
          </w:p>
        </w:tc>
      </w:tr>
      <w:tr w:rsidR="00A64740" w:rsidRPr="00A64740" w14:paraId="2E1A8E1D" w14:textId="77777777" w:rsidTr="003A2C01">
        <w:trPr>
          <w:trHeight w:val="789"/>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50E151"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Inspektor Ochrony Danych</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E0AB5C" w14:textId="77777777" w:rsidR="00A64740" w:rsidRPr="00A64740" w:rsidRDefault="00A64740" w:rsidP="00A64740">
            <w:pPr>
              <w:suppressAutoHyphens w:val="0"/>
              <w:jc w:val="both"/>
              <w:rPr>
                <w:rFonts w:ascii="Calibri" w:eastAsia="Calibri" w:hAnsi="Calibri" w:cs="Calibri"/>
                <w:sz w:val="18"/>
                <w:szCs w:val="20"/>
                <w:lang w:eastAsia="pl-PL"/>
              </w:rPr>
            </w:pPr>
            <w:r w:rsidRPr="00A64740">
              <w:rPr>
                <w:rFonts w:ascii="Calibri" w:eastAsia="Calibri" w:hAnsi="Calibri" w:cs="Calibri"/>
                <w:sz w:val="18"/>
                <w:szCs w:val="20"/>
                <w:lang w:eastAsia="pl-PL"/>
              </w:rPr>
              <w:t xml:space="preserve">Spółka wyznaczyła Inspektora Ochrony Danych, który pełni funkcję kontaktową we wszystkich sprawach dotyczących przetwarzania danych pod adresem mailowym: </w:t>
            </w:r>
            <w:hyperlink r:id="rId12" w:history="1">
              <w:r w:rsidRPr="00A64740">
                <w:rPr>
                  <w:rFonts w:ascii="Calibri" w:eastAsia="Calibri" w:hAnsi="Calibri" w:cs="Calibri"/>
                  <w:color w:val="0000FF"/>
                  <w:sz w:val="18"/>
                  <w:szCs w:val="20"/>
                  <w:u w:val="single"/>
                  <w:lang w:eastAsia="pl-PL"/>
                </w:rPr>
                <w:t>iod@polregio.pl</w:t>
              </w:r>
            </w:hyperlink>
            <w:r w:rsidRPr="00A64740">
              <w:rPr>
                <w:rFonts w:ascii="Calibri" w:eastAsia="Calibri" w:hAnsi="Calibri" w:cs="Calibri"/>
                <w:sz w:val="18"/>
                <w:szCs w:val="20"/>
                <w:lang w:eastAsia="pl-PL"/>
              </w:rPr>
              <w:t xml:space="preserve"> oraz korespondencyjnie na adres siedziby: POLREGIO S.A., Warszawa 01-217, ul. Kolejowa 1;</w:t>
            </w:r>
          </w:p>
        </w:tc>
      </w:tr>
      <w:tr w:rsidR="00A64740" w:rsidRPr="00A64740" w14:paraId="1AADE529" w14:textId="77777777" w:rsidTr="003A2C01">
        <w:trPr>
          <w:trHeight w:val="1489"/>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CAB006"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Cele przetwarzania oraz podstawa prawna przetwarzania</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CFA694" w14:textId="77777777" w:rsidR="00A64740" w:rsidRPr="00A64740" w:rsidRDefault="00A64740" w:rsidP="00A64740">
            <w:pPr>
              <w:suppressAutoHyphens w:val="0"/>
              <w:contextualSpacing/>
              <w:jc w:val="both"/>
              <w:rPr>
                <w:rFonts w:ascii="Calibri" w:hAnsi="Calibri" w:cs="Calibri"/>
                <w:kern w:val="2"/>
                <w:sz w:val="18"/>
                <w:szCs w:val="20"/>
                <w:lang w:eastAsia="pl-PL"/>
                <w14:ligatures w14:val="standardContextual"/>
              </w:rPr>
            </w:pPr>
            <w:r w:rsidRPr="00A64740">
              <w:rPr>
                <w:rFonts w:ascii="Calibri" w:hAnsi="Calibri" w:cs="Calibri"/>
                <w:kern w:val="2"/>
                <w:sz w:val="18"/>
                <w:szCs w:val="20"/>
                <w:lang w:eastAsia="pl-PL"/>
                <w14:ligatures w14:val="standardContextual"/>
              </w:rPr>
              <w:t>Spółka przetwarza Pani/Pana dane osobowe w celu:</w:t>
            </w:r>
          </w:p>
          <w:p w14:paraId="6E3651C8" w14:textId="77777777" w:rsidR="00A64740" w:rsidRPr="00A64740" w:rsidRDefault="00A64740" w:rsidP="00DA76F1">
            <w:pPr>
              <w:numPr>
                <w:ilvl w:val="0"/>
                <w:numId w:val="69"/>
              </w:numPr>
              <w:suppressAutoHyphens w:val="0"/>
              <w:spacing w:after="200" w:line="276" w:lineRule="auto"/>
              <w:ind w:left="280" w:hanging="268"/>
              <w:contextualSpacing/>
              <w:jc w:val="both"/>
              <w:rPr>
                <w:rFonts w:ascii="Calibri" w:hAnsi="Calibri" w:cs="Calibri"/>
                <w:kern w:val="2"/>
                <w:sz w:val="18"/>
                <w:szCs w:val="20"/>
                <w:lang w:eastAsia="pl-PL"/>
                <w14:ligatures w14:val="standardContextual"/>
              </w:rPr>
            </w:pPr>
            <w:r w:rsidRPr="00A64740">
              <w:rPr>
                <w:rFonts w:ascii="Calibri" w:hAnsi="Calibri" w:cs="Calibri"/>
                <w:b/>
                <w:kern w:val="2"/>
                <w:sz w:val="18"/>
                <w:szCs w:val="20"/>
                <w:lang w:eastAsia="pl-PL"/>
                <w14:ligatures w14:val="standardContextual"/>
              </w:rPr>
              <w:t>zawarcia i wykonania umowy</w:t>
            </w:r>
            <w:r w:rsidRPr="00A64740">
              <w:rPr>
                <w:rFonts w:ascii="Calibri" w:hAnsi="Calibri" w:cs="Calibri"/>
                <w:kern w:val="2"/>
                <w:sz w:val="18"/>
                <w:szCs w:val="20"/>
                <w:lang w:eastAsia="pl-PL"/>
                <w14:ligatures w14:val="standardContextual"/>
              </w:rPr>
              <w:t xml:space="preserve"> zawartej pomiędzy</w:t>
            </w:r>
            <w:r w:rsidRPr="00A64740">
              <w:rPr>
                <w:rFonts w:ascii="Calibri" w:hAnsi="Calibri" w:cs="Calibri"/>
                <w:b/>
                <w:bCs/>
                <w:spacing w:val="-3"/>
                <w:kern w:val="2"/>
                <w:sz w:val="18"/>
                <w:szCs w:val="20"/>
                <w:lang w:eastAsia="pl-PL"/>
                <w14:ligatures w14:val="standardContextual"/>
              </w:rPr>
              <w:t xml:space="preserve"> </w:t>
            </w:r>
            <w:r w:rsidRPr="00A64740">
              <w:rPr>
                <w:rFonts w:ascii="Calibri" w:hAnsi="Calibri" w:cs="Calibri"/>
                <w:kern w:val="2"/>
                <w:sz w:val="18"/>
                <w:szCs w:val="20"/>
                <w:lang w:eastAsia="pl-PL"/>
                <w14:ligatures w14:val="standardContextual"/>
              </w:rPr>
              <w:t>Spółką i podmiotem, w imieniu którego Pani/Pan działa (</w:t>
            </w:r>
            <w:r w:rsidRPr="00A64740">
              <w:rPr>
                <w:rFonts w:ascii="Calibri" w:hAnsi="Calibri" w:cs="Calibri"/>
                <w:b/>
                <w:kern w:val="2"/>
                <w:sz w:val="18"/>
                <w:szCs w:val="20"/>
                <w:lang w:eastAsia="pl-PL"/>
                <w14:ligatures w14:val="standardContextual"/>
              </w:rPr>
              <w:t>art. 6 ust. 1 lit. b RODO</w:t>
            </w:r>
            <w:r w:rsidRPr="00A64740">
              <w:rPr>
                <w:rFonts w:ascii="Calibri" w:hAnsi="Calibri" w:cs="Calibri"/>
                <w:kern w:val="2"/>
                <w:sz w:val="18"/>
                <w:szCs w:val="20"/>
                <w:lang w:eastAsia="pl-PL"/>
                <w14:ligatures w14:val="standardContextual"/>
              </w:rPr>
              <w:t>).</w:t>
            </w:r>
          </w:p>
          <w:p w14:paraId="34EC5394" w14:textId="77777777" w:rsidR="00A64740" w:rsidRPr="00A64740" w:rsidRDefault="00A64740" w:rsidP="00DA76F1">
            <w:pPr>
              <w:numPr>
                <w:ilvl w:val="0"/>
                <w:numId w:val="69"/>
              </w:numPr>
              <w:suppressAutoHyphens w:val="0"/>
              <w:spacing w:after="200" w:line="276" w:lineRule="auto"/>
              <w:ind w:left="280" w:hanging="268"/>
              <w:contextualSpacing/>
              <w:jc w:val="both"/>
              <w:rPr>
                <w:rFonts w:ascii="Calibri" w:hAnsi="Calibri" w:cs="Calibri"/>
                <w:kern w:val="2"/>
                <w:sz w:val="18"/>
                <w:szCs w:val="20"/>
                <w:lang w:eastAsia="pl-PL"/>
                <w14:ligatures w14:val="standardContextual"/>
              </w:rPr>
            </w:pPr>
            <w:r w:rsidRPr="00A64740">
              <w:rPr>
                <w:rFonts w:ascii="Calibri" w:hAnsi="Calibri" w:cs="Calibri"/>
                <w:kern w:val="2"/>
                <w:sz w:val="18"/>
                <w:szCs w:val="20"/>
                <w:lang w:eastAsia="pl-PL"/>
                <w14:ligatures w14:val="standardContextual"/>
              </w:rPr>
              <w:t xml:space="preserve">w celu </w:t>
            </w:r>
            <w:r w:rsidRPr="00A64740">
              <w:rPr>
                <w:rFonts w:ascii="Calibri" w:hAnsi="Calibri" w:cs="Calibri"/>
                <w:b/>
                <w:kern w:val="2"/>
                <w:sz w:val="18"/>
                <w:szCs w:val="20"/>
                <w:lang w:eastAsia="pl-PL"/>
                <w14:ligatures w14:val="standardContextual"/>
              </w:rPr>
              <w:t>dochodzenia roszczeń oraz obrony przed roszczeniami</w:t>
            </w:r>
            <w:r w:rsidRPr="00A64740">
              <w:rPr>
                <w:rFonts w:ascii="Calibri" w:hAnsi="Calibri" w:cs="Calibri"/>
                <w:kern w:val="2"/>
                <w:sz w:val="18"/>
                <w:szCs w:val="20"/>
                <w:lang w:eastAsia="pl-PL"/>
                <w14:ligatures w14:val="standardContextual"/>
              </w:rPr>
              <w:t>, co stanowi prawnie uzasadniony interes Spółki (</w:t>
            </w:r>
            <w:r w:rsidRPr="00A64740">
              <w:rPr>
                <w:rFonts w:ascii="Calibri" w:hAnsi="Calibri" w:cs="Calibri"/>
                <w:b/>
                <w:kern w:val="2"/>
                <w:sz w:val="18"/>
                <w:szCs w:val="20"/>
                <w:lang w:eastAsia="pl-PL"/>
                <w14:ligatures w14:val="standardContextual"/>
              </w:rPr>
              <w:t>art. 6 ust. 1 lit f RODO</w:t>
            </w:r>
            <w:r w:rsidRPr="00A64740">
              <w:rPr>
                <w:rFonts w:ascii="Calibri" w:hAnsi="Calibri" w:cs="Calibri"/>
                <w:kern w:val="2"/>
                <w:sz w:val="18"/>
                <w:szCs w:val="20"/>
                <w:lang w:eastAsia="pl-PL"/>
                <w14:ligatures w14:val="standardContextual"/>
              </w:rPr>
              <w:t>).</w:t>
            </w:r>
          </w:p>
          <w:p w14:paraId="694F1A39" w14:textId="77777777" w:rsidR="00A64740" w:rsidRPr="00A64740" w:rsidRDefault="00A64740" w:rsidP="00DA76F1">
            <w:pPr>
              <w:numPr>
                <w:ilvl w:val="0"/>
                <w:numId w:val="69"/>
              </w:numPr>
              <w:suppressAutoHyphens w:val="0"/>
              <w:spacing w:after="200" w:line="276" w:lineRule="auto"/>
              <w:ind w:left="280" w:hanging="268"/>
              <w:contextualSpacing/>
              <w:jc w:val="both"/>
              <w:rPr>
                <w:rFonts w:ascii="Calibri" w:hAnsi="Calibri" w:cs="Calibri"/>
                <w:kern w:val="2"/>
                <w:sz w:val="18"/>
                <w:szCs w:val="20"/>
                <w:lang w:eastAsia="pl-PL"/>
                <w14:ligatures w14:val="standardContextual"/>
              </w:rPr>
            </w:pPr>
            <w:r w:rsidRPr="00A64740">
              <w:rPr>
                <w:rFonts w:ascii="Calibri" w:hAnsi="Calibri" w:cs="Calibri"/>
                <w:b/>
                <w:kern w:val="2"/>
                <w:sz w:val="18"/>
                <w:szCs w:val="20"/>
                <w:lang w:eastAsia="pl-PL"/>
                <w14:ligatures w14:val="standardContextual"/>
              </w:rPr>
              <w:t xml:space="preserve">wypełniania przez administratora obowiązków prawnych </w:t>
            </w:r>
            <w:r w:rsidRPr="00A64740">
              <w:rPr>
                <w:rFonts w:ascii="Calibri" w:hAnsi="Calibri" w:cs="Calibri"/>
                <w:kern w:val="2"/>
                <w:sz w:val="18"/>
                <w:szCs w:val="20"/>
                <w:lang w:eastAsia="pl-PL"/>
                <w14:ligatures w14:val="standardContextual"/>
              </w:rPr>
              <w:t>ciążących na Spółce w związku z zawarciem i wykonywaniem umowy (</w:t>
            </w:r>
            <w:r w:rsidRPr="00A64740">
              <w:rPr>
                <w:rFonts w:ascii="Calibri" w:hAnsi="Calibri" w:cs="Calibri"/>
                <w:b/>
                <w:kern w:val="2"/>
                <w:sz w:val="18"/>
                <w:szCs w:val="20"/>
                <w:lang w:eastAsia="pl-PL"/>
                <w14:ligatures w14:val="standardContextual"/>
              </w:rPr>
              <w:t>art. 6 ust. 1 lit c RODO</w:t>
            </w:r>
            <w:r w:rsidRPr="00A64740">
              <w:rPr>
                <w:rFonts w:ascii="Calibri" w:hAnsi="Calibri" w:cs="Calibri"/>
                <w:kern w:val="2"/>
                <w:sz w:val="18"/>
                <w:szCs w:val="20"/>
                <w:lang w:eastAsia="pl-PL"/>
                <w14:ligatures w14:val="standardContextual"/>
              </w:rPr>
              <w:t xml:space="preserve">) w szczególności </w:t>
            </w:r>
            <w:r w:rsidRPr="00A64740">
              <w:rPr>
                <w:rFonts w:ascii="Calibri" w:hAnsi="Calibri" w:cs="Calibri"/>
                <w:b/>
                <w:kern w:val="2"/>
                <w:sz w:val="18"/>
                <w:szCs w:val="20"/>
                <w:lang w:eastAsia="pl-PL"/>
                <w14:ligatures w14:val="standardContextual"/>
              </w:rPr>
              <w:t>wynikających z ustaw podatkowych, z ustawy ordynacja podatkowa oraz przepisów o rachunkowości.</w:t>
            </w:r>
            <w:r w:rsidRPr="00A64740">
              <w:rPr>
                <w:rFonts w:ascii="Calibri" w:hAnsi="Calibri" w:cs="Calibri"/>
                <w:kern w:val="2"/>
                <w:sz w:val="18"/>
                <w:szCs w:val="20"/>
                <w:lang w:eastAsia="pl-PL"/>
                <w14:ligatures w14:val="standardContextual"/>
              </w:rPr>
              <w:t xml:space="preserve"> </w:t>
            </w:r>
          </w:p>
        </w:tc>
      </w:tr>
      <w:tr w:rsidR="00A64740" w:rsidRPr="00A64740" w14:paraId="13B4E3E1" w14:textId="77777777" w:rsidTr="003A2C01">
        <w:trPr>
          <w:trHeight w:val="587"/>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3D1151"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Kategorie danych osobowych</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CE0579"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 xml:space="preserve">Spółka przetwarza następujące kategorie danych osobowych: dane zwykłe, tj. </w:t>
            </w:r>
            <w:r w:rsidRPr="00A64740">
              <w:rPr>
                <w:rFonts w:ascii="Calibri" w:eastAsia="Calibri" w:hAnsi="Calibri" w:cs="Calibri"/>
                <w:b/>
                <w:kern w:val="2"/>
                <w:sz w:val="18"/>
                <w:szCs w:val="20"/>
                <w:lang w:eastAsia="pl-PL"/>
                <w14:ligatures w14:val="standardContextual"/>
              </w:rPr>
              <w:t xml:space="preserve">dane identyfikacyjne, służbowe dane kontaktowe, stanowisko służbowe, dane reprezentowanego podmiotu, zakres pełnomocnictwa. </w:t>
            </w:r>
          </w:p>
        </w:tc>
      </w:tr>
      <w:tr w:rsidR="00A64740" w:rsidRPr="00A64740" w14:paraId="1EE8BA9D" w14:textId="77777777" w:rsidTr="003A2C01">
        <w:trPr>
          <w:trHeight w:val="1779"/>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96D807"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Odbiorcy danych</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A3B3E"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Pani/Pana dane mogą być przekazywane:</w:t>
            </w:r>
          </w:p>
          <w:p w14:paraId="3AEF83EE" w14:textId="77777777" w:rsidR="00A64740" w:rsidRPr="00A64740" w:rsidRDefault="00A64740" w:rsidP="00DA76F1">
            <w:pPr>
              <w:numPr>
                <w:ilvl w:val="0"/>
                <w:numId w:val="70"/>
              </w:numPr>
              <w:tabs>
                <w:tab w:val="left" w:pos="2410"/>
              </w:tabs>
              <w:suppressAutoHyphens w:val="0"/>
              <w:overflowPunct w:val="0"/>
              <w:autoSpaceDE w:val="0"/>
              <w:autoSpaceDN w:val="0"/>
              <w:adjustRightInd w:val="0"/>
              <w:spacing w:after="200" w:line="276" w:lineRule="auto"/>
              <w:ind w:left="424" w:hanging="296"/>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 xml:space="preserve">podmiotom przetwarzającym je na zlecenie POLREGIO S.A. </w:t>
            </w:r>
            <w:r w:rsidRPr="00A64740">
              <w:rPr>
                <w:rFonts w:ascii="Calibri" w:eastAsia="Calibri" w:hAnsi="Calibri" w:cs="Calibri"/>
                <w:b/>
                <w:kern w:val="2"/>
                <w:sz w:val="18"/>
                <w:szCs w:val="20"/>
                <w:lang w:eastAsia="pl-PL"/>
                <w14:ligatures w14:val="standardContextual"/>
              </w:rPr>
              <w:t>na podstawie zawartych umów powierzenia</w:t>
            </w:r>
            <w:r w:rsidRPr="00A64740">
              <w:rPr>
                <w:rFonts w:ascii="Calibri" w:eastAsia="Calibri" w:hAnsi="Calibri" w:cs="Calibri"/>
                <w:kern w:val="2"/>
                <w:sz w:val="18"/>
                <w:szCs w:val="20"/>
                <w:lang w:eastAsia="pl-PL"/>
                <w14:ligatures w14:val="standardContextual"/>
              </w:rPr>
              <w:t xml:space="preserve">, w szczególności podmiotom świadczącym usługi hostingowe, dostawcom oprogramowania i serwisującym oprogramowanie, </w:t>
            </w:r>
          </w:p>
          <w:p w14:paraId="11A5031A" w14:textId="77777777" w:rsidR="00A64740" w:rsidRPr="00A64740" w:rsidRDefault="00A64740" w:rsidP="00DA76F1">
            <w:pPr>
              <w:numPr>
                <w:ilvl w:val="0"/>
                <w:numId w:val="70"/>
              </w:numPr>
              <w:tabs>
                <w:tab w:val="left" w:pos="2410"/>
              </w:tabs>
              <w:suppressAutoHyphens w:val="0"/>
              <w:overflowPunct w:val="0"/>
              <w:autoSpaceDE w:val="0"/>
              <w:autoSpaceDN w:val="0"/>
              <w:adjustRightInd w:val="0"/>
              <w:spacing w:after="200" w:line="276" w:lineRule="auto"/>
              <w:ind w:left="424" w:hanging="296"/>
              <w:jc w:val="both"/>
              <w:rPr>
                <w:rFonts w:ascii="Calibri" w:eastAsia="Calibri" w:hAnsi="Calibri" w:cs="Calibri"/>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podmiotom uprawnionym</w:t>
            </w:r>
            <w:r w:rsidRPr="00A64740">
              <w:rPr>
                <w:rFonts w:ascii="Calibri" w:eastAsia="Calibri" w:hAnsi="Calibri" w:cs="Calibri"/>
                <w:kern w:val="2"/>
                <w:sz w:val="18"/>
                <w:szCs w:val="20"/>
                <w:lang w:eastAsia="pl-PL"/>
                <w14:ligatures w14:val="standardContextual"/>
              </w:rPr>
              <w:t xml:space="preserve"> do uzyskiwania danych na podstawie przepisów prawa, w szczególności organom administracji, sądom i organom ścigania,</w:t>
            </w:r>
          </w:p>
          <w:p w14:paraId="0274B46C" w14:textId="77777777" w:rsidR="00A64740" w:rsidRPr="00A64740" w:rsidRDefault="00A64740" w:rsidP="00DA76F1">
            <w:pPr>
              <w:numPr>
                <w:ilvl w:val="0"/>
                <w:numId w:val="70"/>
              </w:numPr>
              <w:tabs>
                <w:tab w:val="left" w:pos="2410"/>
              </w:tabs>
              <w:suppressAutoHyphens w:val="0"/>
              <w:overflowPunct w:val="0"/>
              <w:autoSpaceDE w:val="0"/>
              <w:autoSpaceDN w:val="0"/>
              <w:adjustRightInd w:val="0"/>
              <w:spacing w:after="200" w:line="276" w:lineRule="auto"/>
              <w:ind w:left="424" w:hanging="296"/>
              <w:jc w:val="both"/>
              <w:rPr>
                <w:rFonts w:ascii="Calibri" w:eastAsia="Calibri" w:hAnsi="Calibri" w:cs="Calibri"/>
                <w:b/>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 xml:space="preserve">podmiotom świadczącym </w:t>
            </w:r>
            <w:r w:rsidRPr="00A64740">
              <w:rPr>
                <w:rFonts w:ascii="Calibri" w:eastAsia="Calibri" w:hAnsi="Calibri" w:cs="Calibri"/>
                <w:b/>
                <w:kern w:val="2"/>
                <w:sz w:val="18"/>
                <w:szCs w:val="20"/>
                <w:lang w:eastAsia="pl-PL"/>
                <w14:ligatures w14:val="standardContextual"/>
              </w:rPr>
              <w:t xml:space="preserve">usługi prawne, </w:t>
            </w:r>
            <w:proofErr w:type="spellStart"/>
            <w:r w:rsidRPr="00A64740">
              <w:rPr>
                <w:rFonts w:ascii="Calibri" w:eastAsia="Calibri" w:hAnsi="Calibri" w:cs="Calibri"/>
                <w:b/>
                <w:kern w:val="2"/>
                <w:sz w:val="18"/>
                <w:szCs w:val="20"/>
                <w:lang w:eastAsia="pl-PL"/>
                <w14:ligatures w14:val="standardContextual"/>
              </w:rPr>
              <w:t>audytowe</w:t>
            </w:r>
            <w:proofErr w:type="spellEnd"/>
            <w:r w:rsidRPr="00A64740">
              <w:rPr>
                <w:rFonts w:ascii="Calibri" w:eastAsia="Calibri" w:hAnsi="Calibri" w:cs="Calibri"/>
                <w:b/>
                <w:kern w:val="2"/>
                <w:sz w:val="18"/>
                <w:szCs w:val="20"/>
                <w:lang w:eastAsia="pl-PL"/>
                <w14:ligatures w14:val="standardContextual"/>
              </w:rPr>
              <w:t xml:space="preserve">, w tym biegłym rewidentom, audytorom w obszarze IT i </w:t>
            </w:r>
            <w:proofErr w:type="spellStart"/>
            <w:r w:rsidRPr="00A64740">
              <w:rPr>
                <w:rFonts w:ascii="Calibri" w:eastAsia="Calibri" w:hAnsi="Calibri" w:cs="Calibri"/>
                <w:b/>
                <w:kern w:val="2"/>
                <w:sz w:val="18"/>
                <w:szCs w:val="20"/>
                <w:lang w:eastAsia="pl-PL"/>
                <w14:ligatures w14:val="standardContextual"/>
              </w:rPr>
              <w:t>cyberbezpieczeństwa</w:t>
            </w:r>
            <w:proofErr w:type="spellEnd"/>
            <w:r w:rsidRPr="00A64740">
              <w:rPr>
                <w:rFonts w:ascii="Calibri" w:eastAsia="Calibri" w:hAnsi="Calibri" w:cs="Calibri"/>
                <w:b/>
                <w:kern w:val="2"/>
                <w:sz w:val="18"/>
                <w:szCs w:val="20"/>
                <w:lang w:eastAsia="pl-PL"/>
                <w14:ligatures w14:val="standardContextual"/>
              </w:rPr>
              <w:t>,</w:t>
            </w:r>
          </w:p>
          <w:p w14:paraId="523A3AA5" w14:textId="77777777" w:rsidR="00A64740" w:rsidRPr="00A64740" w:rsidRDefault="00A64740" w:rsidP="00DA76F1">
            <w:pPr>
              <w:numPr>
                <w:ilvl w:val="0"/>
                <w:numId w:val="70"/>
              </w:numPr>
              <w:tabs>
                <w:tab w:val="left" w:pos="2410"/>
              </w:tabs>
              <w:suppressAutoHyphens w:val="0"/>
              <w:overflowPunct w:val="0"/>
              <w:autoSpaceDE w:val="0"/>
              <w:autoSpaceDN w:val="0"/>
              <w:adjustRightInd w:val="0"/>
              <w:spacing w:after="200" w:line="276" w:lineRule="auto"/>
              <w:ind w:left="424" w:hanging="296"/>
              <w:jc w:val="both"/>
              <w:rPr>
                <w:rFonts w:ascii="Calibri" w:eastAsia="Calibri" w:hAnsi="Calibri" w:cs="Calibri"/>
                <w:b/>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a ponadto</w:t>
            </w:r>
            <w:r w:rsidRPr="00A64740">
              <w:rPr>
                <w:rFonts w:ascii="Calibri" w:eastAsia="Calibri" w:hAnsi="Calibri" w:cs="Calibri"/>
                <w:b/>
                <w:bCs/>
                <w:i/>
                <w:kern w:val="2"/>
                <w:sz w:val="18"/>
                <w:szCs w:val="20"/>
                <w:lang w:eastAsia="pl-PL"/>
                <w14:ligatures w14:val="standardContextual"/>
              </w:rPr>
              <w:t xml:space="preserve"> </w:t>
            </w:r>
            <w:r w:rsidRPr="00A64740">
              <w:rPr>
                <w:rFonts w:ascii="Calibri" w:eastAsia="Calibri" w:hAnsi="Calibri" w:cs="Calibri"/>
                <w:kern w:val="2"/>
                <w:sz w:val="18"/>
                <w:szCs w:val="20"/>
                <w:lang w:eastAsia="pl-PL"/>
                <w14:ligatures w14:val="standardContextual"/>
              </w:rPr>
              <w:t xml:space="preserve">podmiotom świadczącym </w:t>
            </w:r>
            <w:r w:rsidRPr="00A64740">
              <w:rPr>
                <w:rFonts w:ascii="Calibri" w:eastAsia="Calibri" w:hAnsi="Calibri" w:cs="Calibri"/>
                <w:b/>
                <w:kern w:val="2"/>
                <w:sz w:val="18"/>
                <w:szCs w:val="20"/>
                <w:lang w:eastAsia="pl-PL"/>
                <w14:ligatures w14:val="standardContextual"/>
              </w:rPr>
              <w:t>usługi pocztowe.</w:t>
            </w:r>
          </w:p>
        </w:tc>
      </w:tr>
      <w:tr w:rsidR="00A64740" w:rsidRPr="00A64740" w14:paraId="0964CD50" w14:textId="77777777" w:rsidTr="003A2C01">
        <w:trPr>
          <w:trHeight w:val="778"/>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4BEE60"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Przekazywanie danych poza Europejski Obszar Gospodarczy</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04D4CF" w14:textId="77777777" w:rsidR="00A64740" w:rsidRPr="00A64740" w:rsidRDefault="00A64740" w:rsidP="00A64740">
            <w:pPr>
              <w:tabs>
                <w:tab w:val="left" w:pos="2410"/>
              </w:tabs>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ar-SA"/>
                <w14:ligatures w14:val="standardContextual"/>
              </w:rPr>
              <w:t xml:space="preserve">Pani/Pana dane osobowe mogą być przekazywane poza Europejski Obszar Gospodarczy do Google LLC w oparciu o decyzję Komisji Europejskiej o adekwatności USA, w ramach programu Data </w:t>
            </w:r>
            <w:proofErr w:type="spellStart"/>
            <w:r w:rsidRPr="00A64740">
              <w:rPr>
                <w:rFonts w:ascii="Calibri" w:eastAsia="Calibri" w:hAnsi="Calibri" w:cs="Calibri"/>
                <w:kern w:val="2"/>
                <w:sz w:val="18"/>
                <w:szCs w:val="20"/>
                <w:lang w:eastAsia="ar-SA"/>
                <w14:ligatures w14:val="standardContextual"/>
              </w:rPr>
              <w:t>Privacy</w:t>
            </w:r>
            <w:proofErr w:type="spellEnd"/>
            <w:r w:rsidRPr="00A64740">
              <w:rPr>
                <w:rFonts w:ascii="Calibri" w:eastAsia="Calibri" w:hAnsi="Calibri" w:cs="Calibri"/>
                <w:kern w:val="2"/>
                <w:sz w:val="18"/>
                <w:szCs w:val="20"/>
                <w:lang w:eastAsia="ar-SA"/>
                <w14:ligatures w14:val="standardContextual"/>
              </w:rPr>
              <w:t xml:space="preserve"> Framework.</w:t>
            </w:r>
          </w:p>
        </w:tc>
      </w:tr>
      <w:tr w:rsidR="00A64740" w:rsidRPr="00A64740" w14:paraId="3350A012" w14:textId="77777777" w:rsidTr="003A2C01">
        <w:trPr>
          <w:trHeight w:val="789"/>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252DCE"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Okres przechowywania danych</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5B3D6F" w14:textId="77777777" w:rsidR="00A64740" w:rsidRPr="00A64740" w:rsidRDefault="00A64740" w:rsidP="00A64740">
            <w:pPr>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Pani/Pana dane osobowe będą przetwarzane, w tym przechowywane, do czasu przedawnienia roszczeń związanych z zawartą umową. Dane mogą być także przetwarzane przez okres wskazany w przepisach prawa podatkowego i przepisów o rachunkowości.</w:t>
            </w:r>
          </w:p>
        </w:tc>
      </w:tr>
      <w:tr w:rsidR="00A64740" w:rsidRPr="00A64740" w14:paraId="4A343ED8" w14:textId="77777777" w:rsidTr="003A2C01">
        <w:trPr>
          <w:trHeight w:val="1531"/>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1996BA"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Prawa osoby, której dane dotyczą, w tym prawo sprzeciwu</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81C48"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Przysługuje Pani/Panu prawo dostępu do swoich danych osobowych, prawo żądania ich sprostowania, usunięcia lub ograniczenia ich przetwarzania. Na Pani/Pana wniosek Spółka dostarczy kopię danych osobowych podlegających przetwarzaniu.</w:t>
            </w:r>
          </w:p>
          <w:p w14:paraId="1121F7A3"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Przysługuje Pani/Panu prawo wniesienia sprzeciwu wobec przetwarzania danych osobowych.</w:t>
            </w:r>
          </w:p>
          <w:p w14:paraId="5F25D6E5"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W celu skorzystania z powyższych praw należy skontaktować się ze Spółką.</w:t>
            </w:r>
          </w:p>
          <w:p w14:paraId="49B1EF40"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Przysługuje Pani/Panu prawo wniesienia skargi do organu nadzorczego zajmującego się ochroną danych osobowych, tj. Prezesa Urzędu Ochrony Danych Osobowych (ul. Stawki 2, 00-193 Warszawa).</w:t>
            </w:r>
          </w:p>
        </w:tc>
      </w:tr>
      <w:tr w:rsidR="00A64740" w:rsidRPr="00A64740" w14:paraId="6A7B99DA" w14:textId="77777777" w:rsidTr="003A2C01">
        <w:trPr>
          <w:trHeight w:val="799"/>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5BC114"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Informacje o zautomatyzowanym podejmowaniu decyzji</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0B0996"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Pani/Pana dane osobowe nie będą podlegały profilowaniu, ani zautomatyzowanemu podejmowaniu decyzji.</w:t>
            </w:r>
          </w:p>
        </w:tc>
      </w:tr>
      <w:tr w:rsidR="00A64740" w:rsidRPr="00A64740" w14:paraId="6E86D3AD" w14:textId="77777777" w:rsidTr="003A2C01">
        <w:trPr>
          <w:trHeight w:val="418"/>
        </w:trPr>
        <w:tc>
          <w:tcPr>
            <w:tcW w:w="1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CA42A6" w14:textId="77777777" w:rsidR="00A64740" w:rsidRPr="00A64740" w:rsidRDefault="00A64740" w:rsidP="00A64740">
            <w:pPr>
              <w:suppressAutoHyphens w:val="0"/>
              <w:rPr>
                <w:rFonts w:ascii="Calibri" w:eastAsia="Calibri" w:hAnsi="Calibri" w:cs="Calibri"/>
                <w:b/>
                <w:kern w:val="2"/>
                <w:sz w:val="18"/>
                <w:szCs w:val="20"/>
                <w:lang w:eastAsia="pl-PL"/>
                <w14:ligatures w14:val="standardContextual"/>
              </w:rPr>
            </w:pPr>
            <w:r w:rsidRPr="00A64740">
              <w:rPr>
                <w:rFonts w:ascii="Calibri" w:eastAsia="Calibri" w:hAnsi="Calibri" w:cs="Calibri"/>
                <w:b/>
                <w:kern w:val="2"/>
                <w:sz w:val="18"/>
                <w:szCs w:val="20"/>
                <w:lang w:eastAsia="pl-PL"/>
                <w14:ligatures w14:val="standardContextual"/>
              </w:rPr>
              <w:t>Źródło pochodzenia danych osobowych</w:t>
            </w:r>
          </w:p>
        </w:tc>
        <w:tc>
          <w:tcPr>
            <w:tcW w:w="73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B96D9" w14:textId="77777777" w:rsidR="00A64740" w:rsidRPr="00A64740" w:rsidRDefault="00A64740" w:rsidP="00A64740">
            <w:pPr>
              <w:tabs>
                <w:tab w:val="left" w:pos="2410"/>
              </w:tabs>
              <w:suppressAutoHyphens w:val="0"/>
              <w:jc w:val="both"/>
              <w:rPr>
                <w:rFonts w:ascii="Calibri" w:eastAsia="Calibri" w:hAnsi="Calibri" w:cs="Calibri"/>
                <w:kern w:val="2"/>
                <w:sz w:val="18"/>
                <w:szCs w:val="20"/>
                <w:lang w:eastAsia="pl-PL"/>
                <w14:ligatures w14:val="standardContextual"/>
              </w:rPr>
            </w:pPr>
            <w:r w:rsidRPr="00A64740">
              <w:rPr>
                <w:rFonts w:ascii="Calibri" w:eastAsia="Calibri" w:hAnsi="Calibri" w:cs="Calibri"/>
                <w:kern w:val="2"/>
                <w:sz w:val="18"/>
                <w:szCs w:val="20"/>
                <w:lang w:eastAsia="pl-PL"/>
                <w14:ligatures w14:val="standardContextual"/>
              </w:rPr>
              <w:t>Pani/Pana dane osobowe zostały udostępnione Spółce przez podmiot, w imieniu którego Pani/Pan działa.</w:t>
            </w:r>
          </w:p>
        </w:tc>
      </w:tr>
    </w:tbl>
    <w:p w14:paraId="457393AD" w14:textId="77777777" w:rsidR="00A64740" w:rsidRPr="00A64740" w:rsidRDefault="00A64740" w:rsidP="00A64740">
      <w:pPr>
        <w:suppressAutoHyphens w:val="0"/>
        <w:autoSpaceDE w:val="0"/>
        <w:autoSpaceDN w:val="0"/>
        <w:adjustRightInd w:val="0"/>
        <w:rPr>
          <w:rFonts w:asciiTheme="minorHAnsi" w:eastAsiaTheme="minorHAnsi" w:hAnsiTheme="minorHAnsi" w:cstheme="minorHAnsi"/>
          <w:color w:val="000000"/>
          <w:lang w:eastAsia="en-US"/>
        </w:rPr>
      </w:pPr>
    </w:p>
    <w:bookmarkEnd w:id="0"/>
    <w:p w14:paraId="2E3E9CF5" w14:textId="77777777" w:rsidR="00C91C00" w:rsidRDefault="00C91C00" w:rsidP="00E0258C">
      <w:pPr>
        <w:pStyle w:val="Asia20"/>
        <w:ind w:left="0"/>
        <w:jc w:val="right"/>
        <w:rPr>
          <w:b/>
        </w:rPr>
      </w:pPr>
    </w:p>
    <w:sectPr w:rsidR="00C91C00" w:rsidSect="002A70B1">
      <w:footerReference w:type="default" r:id="rId13"/>
      <w:pgSz w:w="11906" w:h="16838" w:code="9"/>
      <w:pgMar w:top="1096" w:right="1418" w:bottom="1418"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A5C2D" w14:textId="77777777" w:rsidR="007B749D" w:rsidRDefault="007B749D">
      <w:r>
        <w:separator/>
      </w:r>
    </w:p>
  </w:endnote>
  <w:endnote w:type="continuationSeparator" w:id="0">
    <w:p w14:paraId="12FF7E5B" w14:textId="77777777" w:rsidR="007B749D" w:rsidRDefault="007B749D">
      <w:r>
        <w:continuationSeparator/>
      </w:r>
    </w:p>
  </w:endnote>
  <w:endnote w:type="continuationNotice" w:id="1">
    <w:p w14:paraId="691C452E" w14:textId="77777777" w:rsidR="007B749D" w:rsidRDefault="007B7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Arial Unicode M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 w:name="Andale Sans UI">
    <w:altName w:val="Times New Roman"/>
    <w:panose1 w:val="00000000000000000000"/>
    <w:charset w:val="EE"/>
    <w:family w:val="auto"/>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FFKRTE+MyriadPro-Regular">
    <w:altName w:val="MS Gothic"/>
    <w:panose1 w:val="00000000000000000000"/>
    <w:charset w:val="00"/>
    <w:family w:val="swiss"/>
    <w:notTrueType/>
    <w:pitch w:val="default"/>
    <w:sig w:usb0="00000003" w:usb1="00000000" w:usb2="00000000" w:usb3="00000000" w:csb0="00000001" w:csb1="00000000"/>
  </w:font>
  <w:font w:name="Open Sans">
    <w:altName w:val="Arial"/>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FrankfurtGothic">
    <w:panose1 w:val="00000000000000000000"/>
    <w:charset w:val="EE"/>
    <w:family w:val="auto"/>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EUAlbertina">
    <w:altName w:val="Calibri"/>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EE"/>
    <w:family w:val="roman"/>
    <w:pitch w:val="variable"/>
    <w:sig w:usb0="00000000" w:usb1="80000000" w:usb2="00000008" w:usb3="00000000" w:csb0="000001FF" w:csb1="00000000"/>
  </w:font>
  <w:font w:name="LIFOEL+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Dotum">
    <w:altName w:val="돋움"/>
    <w:panose1 w:val="020B0600000101010101"/>
    <w:charset w:val="81"/>
    <w:family w:val="modern"/>
    <w:notTrueType/>
    <w:pitch w:val="fixed"/>
    <w:sig w:usb0="00000001" w:usb1="09060000" w:usb2="00000010" w:usb3="00000000" w:csb0="00080000" w:csb1="00000000"/>
  </w:font>
  <w:font w:name="Bookman Old Style">
    <w:panose1 w:val="02050604050505020204"/>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Kino MT">
    <w:altName w:val="Bauhaus 9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932768660"/>
      <w:docPartObj>
        <w:docPartGallery w:val="Page Numbers (Bottom of Page)"/>
        <w:docPartUnique/>
      </w:docPartObj>
    </w:sdtPr>
    <w:sdtEndPr/>
    <w:sdtContent>
      <w:sdt>
        <w:sdtPr>
          <w:rPr>
            <w:rFonts w:asciiTheme="minorHAnsi" w:hAnsiTheme="minorHAnsi"/>
          </w:rPr>
          <w:id w:val="860082579"/>
          <w:docPartObj>
            <w:docPartGallery w:val="Page Numbers (Top of Page)"/>
            <w:docPartUnique/>
          </w:docPartObj>
        </w:sdtPr>
        <w:sdtEndPr/>
        <w:sdtContent>
          <w:p w14:paraId="21AC5DBD" w14:textId="17D77418" w:rsidR="00370C8F" w:rsidRPr="00614B26" w:rsidRDefault="00370C8F">
            <w:pPr>
              <w:pStyle w:val="Stopka"/>
              <w:jc w:val="right"/>
              <w:rPr>
                <w:rFonts w:asciiTheme="minorHAnsi" w:hAnsiTheme="minorHAnsi"/>
              </w:rPr>
            </w:pPr>
            <w:r w:rsidRPr="00614B26">
              <w:rPr>
                <w:rFonts w:asciiTheme="minorHAnsi" w:hAnsiTheme="minorHAnsi"/>
                <w:lang w:val="pl-PL"/>
              </w:rPr>
              <w:t xml:space="preserve">Strona </w:t>
            </w:r>
            <w:r w:rsidRPr="00614B26">
              <w:rPr>
                <w:rFonts w:asciiTheme="minorHAnsi" w:hAnsiTheme="minorHAnsi"/>
                <w:b/>
                <w:bCs/>
              </w:rPr>
              <w:fldChar w:fldCharType="begin"/>
            </w:r>
            <w:r w:rsidRPr="00614B26">
              <w:rPr>
                <w:rFonts w:asciiTheme="minorHAnsi" w:hAnsiTheme="minorHAnsi"/>
                <w:b/>
                <w:bCs/>
              </w:rPr>
              <w:instrText>PAGE</w:instrText>
            </w:r>
            <w:r w:rsidRPr="00614B26">
              <w:rPr>
                <w:rFonts w:asciiTheme="minorHAnsi" w:hAnsiTheme="minorHAnsi"/>
                <w:b/>
                <w:bCs/>
              </w:rPr>
              <w:fldChar w:fldCharType="separate"/>
            </w:r>
            <w:r w:rsidR="003357FF">
              <w:rPr>
                <w:rFonts w:asciiTheme="minorHAnsi" w:hAnsiTheme="minorHAnsi"/>
                <w:b/>
                <w:bCs/>
                <w:noProof/>
              </w:rPr>
              <w:t>13</w:t>
            </w:r>
            <w:r w:rsidRPr="00614B26">
              <w:rPr>
                <w:rFonts w:asciiTheme="minorHAnsi" w:hAnsiTheme="minorHAnsi"/>
                <w:b/>
                <w:bCs/>
              </w:rPr>
              <w:fldChar w:fldCharType="end"/>
            </w:r>
            <w:r w:rsidRPr="00614B26">
              <w:rPr>
                <w:rFonts w:asciiTheme="minorHAnsi" w:hAnsiTheme="minorHAnsi"/>
                <w:lang w:val="pl-PL"/>
              </w:rPr>
              <w:t xml:space="preserve"> z </w:t>
            </w:r>
            <w:r w:rsidRPr="00614B26">
              <w:rPr>
                <w:rFonts w:asciiTheme="minorHAnsi" w:hAnsiTheme="minorHAnsi"/>
                <w:b/>
                <w:bCs/>
              </w:rPr>
              <w:fldChar w:fldCharType="begin"/>
            </w:r>
            <w:r w:rsidRPr="00614B26">
              <w:rPr>
                <w:rFonts w:asciiTheme="minorHAnsi" w:hAnsiTheme="minorHAnsi"/>
                <w:b/>
                <w:bCs/>
              </w:rPr>
              <w:instrText>NUMPAGES</w:instrText>
            </w:r>
            <w:r w:rsidRPr="00614B26">
              <w:rPr>
                <w:rFonts w:asciiTheme="minorHAnsi" w:hAnsiTheme="minorHAnsi"/>
                <w:b/>
                <w:bCs/>
              </w:rPr>
              <w:fldChar w:fldCharType="separate"/>
            </w:r>
            <w:r w:rsidR="003357FF">
              <w:rPr>
                <w:rFonts w:asciiTheme="minorHAnsi" w:hAnsiTheme="minorHAnsi"/>
                <w:b/>
                <w:bCs/>
                <w:noProof/>
              </w:rPr>
              <w:t>13</w:t>
            </w:r>
            <w:r w:rsidRPr="00614B26">
              <w:rPr>
                <w:rFonts w:asciiTheme="minorHAnsi" w:hAnsiTheme="minorHAnsi"/>
                <w:b/>
                <w:bCs/>
              </w:rPr>
              <w:fldChar w:fldCharType="end"/>
            </w:r>
          </w:p>
        </w:sdtContent>
      </w:sdt>
    </w:sdtContent>
  </w:sdt>
  <w:p w14:paraId="2E245B53" w14:textId="77777777" w:rsidR="00370C8F" w:rsidRDefault="00370C8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88CD3" w14:textId="77777777" w:rsidR="007B749D" w:rsidRDefault="007B749D">
      <w:r>
        <w:separator/>
      </w:r>
    </w:p>
  </w:footnote>
  <w:footnote w:type="continuationSeparator" w:id="0">
    <w:p w14:paraId="1B9B844F" w14:textId="77777777" w:rsidR="007B749D" w:rsidRDefault="007B749D">
      <w:r>
        <w:continuationSeparator/>
      </w:r>
    </w:p>
  </w:footnote>
  <w:footnote w:type="continuationNotice" w:id="1">
    <w:p w14:paraId="14ABAC1F" w14:textId="77777777" w:rsidR="007B749D" w:rsidRDefault="007B749D"/>
  </w:footnote>
  <w:footnote w:id="2">
    <w:p w14:paraId="73EA106E" w14:textId="77777777" w:rsidR="00370C8F" w:rsidRDefault="00370C8F" w:rsidP="00C91C00">
      <w:pPr>
        <w:widowControl w:val="0"/>
        <w:pBdr>
          <w:top w:val="nil"/>
          <w:left w:val="nil"/>
          <w:bottom w:val="nil"/>
          <w:right w:val="nil"/>
          <w:between w:val="nil"/>
        </w:pBdr>
        <w:jc w:val="both"/>
        <w:rPr>
          <w:color w:val="000000"/>
        </w:rPr>
      </w:pPr>
      <w:r>
        <w:rPr>
          <w:vertAlign w:val="superscript"/>
        </w:rPr>
        <w:footnoteRef/>
      </w:r>
      <w:r>
        <w:rPr>
          <w:vertAlign w:val="superscript"/>
        </w:rPr>
        <w:t xml:space="preserve"> </w:t>
      </w:r>
      <w:r>
        <w:rPr>
          <w:color w:val="000000"/>
          <w:sz w:val="18"/>
          <w:szCs w:val="18"/>
        </w:rPr>
        <w:t xml:space="preserve">Należy wymienić wszystkich wykonawców (nazwa i siedziba), którzy pozostają w tej samej grupie kapitałowej, w rozumieniu ustawy z dnia 16 lutego 2007 r. o ochronie konkurencji i konsumentów (Dz. U. z 2019 r.  poz. 369 z </w:t>
      </w:r>
      <w:proofErr w:type="spellStart"/>
      <w:r>
        <w:rPr>
          <w:color w:val="000000"/>
          <w:sz w:val="18"/>
          <w:szCs w:val="18"/>
        </w:rPr>
        <w:t>późn</w:t>
      </w:r>
      <w:proofErr w:type="spellEnd"/>
      <w:r>
        <w:rPr>
          <w:color w:val="000000"/>
          <w:sz w:val="18"/>
          <w:szCs w:val="18"/>
        </w:rPr>
        <w:t>. zm.), do której należy Wykonawca składający oświadczenie.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35A2504"/>
    <w:lvl w:ilvl="0">
      <w:start w:val="1"/>
      <w:numFmt w:val="bullet"/>
      <w:pStyle w:val="Listapunktowana"/>
      <w:lvlText w:val=""/>
      <w:lvlJc w:val="left"/>
      <w:pPr>
        <w:tabs>
          <w:tab w:val="num" w:pos="4537"/>
        </w:tabs>
        <w:ind w:left="4537" w:hanging="360"/>
      </w:pPr>
      <w:rPr>
        <w:rFonts w:ascii="Symbol" w:hAnsi="Symbol" w:hint="default"/>
      </w:rPr>
    </w:lvl>
  </w:abstractNum>
  <w:abstractNum w:abstractNumId="1">
    <w:nsid w:val="00000001"/>
    <w:multiLevelType w:val="multilevel"/>
    <w:tmpl w:val="00000001"/>
    <w:styleLink w:val="WW8Num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styleLink w:val="WW8Num21"/>
    <w:lvl w:ilvl="0">
      <w:start w:val="1"/>
      <w:numFmt w:val="bullet"/>
      <w:pStyle w:val="Listapunktowana1"/>
      <w:lvlText w:val=""/>
      <w:lvlJc w:val="left"/>
      <w:pPr>
        <w:tabs>
          <w:tab w:val="num" w:pos="4537"/>
        </w:tabs>
        <w:ind w:left="4537" w:hanging="360"/>
      </w:pPr>
      <w:rPr>
        <w:rFonts w:ascii="Symbol" w:hAnsi="Symbol" w:cs="Symbol" w:hint="default"/>
      </w:rPr>
    </w:lvl>
  </w:abstractNum>
  <w:abstractNum w:abstractNumId="3">
    <w:nsid w:val="00000003"/>
    <w:multiLevelType w:val="singleLevel"/>
    <w:tmpl w:val="00000003"/>
    <w:name w:val="WW8Num3"/>
    <w:lvl w:ilvl="0">
      <w:start w:val="1"/>
      <w:numFmt w:val="decimal"/>
      <w:lvlText w:val="%1."/>
      <w:lvlJc w:val="left"/>
      <w:pPr>
        <w:tabs>
          <w:tab w:val="num" w:pos="0"/>
        </w:tabs>
        <w:ind w:left="1080" w:hanging="360"/>
      </w:pPr>
      <w:rPr>
        <w:rFonts w:ascii="Calibri" w:hAnsi="Calibri" w:cs="Calibri"/>
        <w:sz w:val="20"/>
        <w:szCs w:val="20"/>
      </w:rPr>
    </w:lvl>
  </w:abstractNum>
  <w:abstractNum w:abstractNumId="4">
    <w:nsid w:val="00000004"/>
    <w:multiLevelType w:val="hybridMultilevel"/>
    <w:tmpl w:val="140E0F76"/>
    <w:lvl w:ilvl="0" w:tplc="FFFFFFFF">
      <w:start w:val="4"/>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nsid w:val="00000005"/>
    <w:multiLevelType w:val="multilevel"/>
    <w:tmpl w:val="00000005"/>
    <w:name w:val="WW8Num5"/>
    <w:lvl w:ilvl="0">
      <w:start w:val="1"/>
      <w:numFmt w:val="decimal"/>
      <w:lvlText w:val="%1."/>
      <w:lvlJc w:val="left"/>
      <w:pPr>
        <w:tabs>
          <w:tab w:val="num" w:pos="0"/>
        </w:tabs>
        <w:ind w:left="360" w:hanging="360"/>
      </w:pPr>
      <w:rPr>
        <w:rFonts w:ascii="Calibri" w:hAnsi="Calibri" w:cs="Calibri"/>
        <w:bCs/>
        <w:sz w:val="20"/>
        <w:szCs w:val="20"/>
        <w:lang w:eastAsia="en-US"/>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00000009"/>
    <w:multiLevelType w:val="multilevel"/>
    <w:tmpl w:val="00000009"/>
    <w:name w:val="WW8Num9"/>
    <w:lvl w:ilvl="0">
      <w:start w:val="1"/>
      <w:numFmt w:val="decimal"/>
      <w:lvlText w:val="%1)"/>
      <w:lvlJc w:val="left"/>
      <w:pPr>
        <w:tabs>
          <w:tab w:val="num" w:pos="567"/>
        </w:tabs>
        <w:ind w:left="360" w:hanging="360"/>
      </w:pPr>
      <w:rPr>
        <w:rFonts w:ascii="Calibri" w:hAnsi="Calibri" w:cs="Calibri" w:hint="default"/>
        <w:b w:val="0"/>
        <w:bCs w:val="0"/>
        <w:color w:val="auto"/>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720"/>
      </w:pPr>
      <w:rPr>
        <w:rFonts w:hint="default"/>
      </w:rPr>
    </w:lvl>
    <w:lvl w:ilvl="3">
      <w:start w:val="1"/>
      <w:numFmt w:val="lowerLetter"/>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7">
    <w:nsid w:val="0000000A"/>
    <w:multiLevelType w:val="singleLevel"/>
    <w:tmpl w:val="0000000A"/>
    <w:name w:val="WW8Num10"/>
    <w:lvl w:ilvl="0">
      <w:start w:val="1"/>
      <w:numFmt w:val="decimal"/>
      <w:lvlText w:val="%1)"/>
      <w:lvlJc w:val="left"/>
      <w:pPr>
        <w:tabs>
          <w:tab w:val="num" w:pos="0"/>
        </w:tabs>
        <w:ind w:left="1080" w:hanging="360"/>
      </w:pPr>
      <w:rPr>
        <w:rFonts w:ascii="Calibri" w:hAnsi="Calibri" w:cs="Calibri"/>
        <w:sz w:val="20"/>
        <w:szCs w:val="20"/>
      </w:rPr>
    </w:lvl>
  </w:abstractNum>
  <w:abstractNum w:abstractNumId="8">
    <w:nsid w:val="0000000D"/>
    <w:multiLevelType w:val="singleLevel"/>
    <w:tmpl w:val="2B3629A8"/>
    <w:name w:val="WW8Num13"/>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9">
    <w:nsid w:val="0000000E"/>
    <w:multiLevelType w:val="singleLevel"/>
    <w:tmpl w:val="0000000E"/>
    <w:name w:val="WW8Num14"/>
    <w:lvl w:ilvl="0">
      <w:start w:val="1"/>
      <w:numFmt w:val="lowerLetter"/>
      <w:lvlText w:val="%1)"/>
      <w:lvlJc w:val="left"/>
      <w:pPr>
        <w:tabs>
          <w:tab w:val="num" w:pos="0"/>
        </w:tabs>
        <w:ind w:left="720" w:hanging="360"/>
      </w:pPr>
      <w:rPr>
        <w:rFonts w:ascii="Calibri" w:hAnsi="Calibri" w:cs="Calibri" w:hint="default"/>
        <w:b w:val="0"/>
        <w:sz w:val="20"/>
        <w:szCs w:val="20"/>
        <w:lang w:val="pl-PL"/>
      </w:rPr>
    </w:lvl>
  </w:abstractNum>
  <w:abstractNum w:abstractNumId="10">
    <w:nsid w:val="00000010"/>
    <w:multiLevelType w:val="singleLevel"/>
    <w:tmpl w:val="00000010"/>
    <w:name w:val="WW8Num16"/>
    <w:lvl w:ilvl="0">
      <w:start w:val="1"/>
      <w:numFmt w:val="decimal"/>
      <w:lvlText w:val="%1."/>
      <w:lvlJc w:val="left"/>
      <w:pPr>
        <w:tabs>
          <w:tab w:val="num" w:pos="0"/>
        </w:tabs>
        <w:ind w:left="720" w:hanging="360"/>
      </w:pPr>
      <w:rPr>
        <w:rFonts w:ascii="Calibri" w:eastAsia="Times New Roman" w:hAnsi="Calibri" w:cs="Calibri"/>
        <w:b w:val="0"/>
        <w:bCs/>
        <w:i w:val="0"/>
        <w:iCs/>
        <w:strike w:val="0"/>
        <w:dstrike w:val="0"/>
        <w:color w:val="auto"/>
        <w:sz w:val="20"/>
        <w:szCs w:val="20"/>
        <w:em w:val="none"/>
        <w:lang w:val="pl-PL" w:eastAsia="zh-CN"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0000014"/>
    <w:multiLevelType w:val="singleLevel"/>
    <w:tmpl w:val="00000014"/>
    <w:name w:val="WW8Num20"/>
    <w:lvl w:ilvl="0">
      <w:start w:val="1"/>
      <w:numFmt w:val="decimal"/>
      <w:lvlText w:val="%1)"/>
      <w:lvlJc w:val="left"/>
      <w:pPr>
        <w:tabs>
          <w:tab w:val="num" w:pos="0"/>
        </w:tabs>
        <w:ind w:left="644" w:hanging="360"/>
      </w:pPr>
      <w:rPr>
        <w:rFonts w:ascii="Calibri" w:eastAsia="Calibri" w:hAnsi="Calibri" w:cs="Calibri"/>
        <w:sz w:val="20"/>
        <w:szCs w:val="20"/>
      </w:rPr>
    </w:lvl>
  </w:abstractNum>
  <w:abstractNum w:abstractNumId="12">
    <w:nsid w:val="00000019"/>
    <w:multiLevelType w:val="multilevel"/>
    <w:tmpl w:val="D3283E76"/>
    <w:name w:val="WW8Num25"/>
    <w:lvl w:ilvl="0">
      <w:start w:val="1"/>
      <w:numFmt w:val="decimal"/>
      <w:lvlText w:val="%1."/>
      <w:lvlJc w:val="left"/>
      <w:pPr>
        <w:tabs>
          <w:tab w:val="num" w:pos="0"/>
        </w:tabs>
        <w:ind w:left="360" w:hanging="360"/>
      </w:pPr>
      <w:rPr>
        <w:rFonts w:ascii="Calibri" w:hAnsi="Calibri" w:cs="Calibri"/>
        <w:b w:val="0"/>
        <w:bCs w:val="0"/>
        <w:i w:val="0"/>
        <w:iCs w:val="0"/>
        <w:color w:val="auto"/>
        <w:sz w:val="20"/>
        <w:szCs w:val="20"/>
        <w:lang w:val="x-none"/>
      </w:rPr>
    </w:lvl>
    <w:lvl w:ilvl="1">
      <w:start w:val="1"/>
      <w:numFmt w:val="decimal"/>
      <w:lvlText w:val="%2)"/>
      <w:lvlJc w:val="left"/>
      <w:pPr>
        <w:tabs>
          <w:tab w:val="num" w:pos="0"/>
        </w:tabs>
        <w:ind w:left="720" w:hanging="360"/>
      </w:pPr>
      <w:rPr>
        <w:rFonts w:asciiTheme="minorHAnsi" w:hAnsiTheme="minorHAnsi" w:cstheme="minorHAnsi" w:hint="default"/>
        <w:b w:val="0"/>
        <w:sz w:val="20"/>
        <w:szCs w:val="20"/>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3">
    <w:nsid w:val="0000001A"/>
    <w:multiLevelType w:val="multilevel"/>
    <w:tmpl w:val="0000001A"/>
    <w:name w:val="WW8Num26"/>
    <w:lvl w:ilvl="0">
      <w:start w:val="1"/>
      <w:numFmt w:val="decimal"/>
      <w:lvlText w:val="%1."/>
      <w:lvlJc w:val="left"/>
      <w:pPr>
        <w:tabs>
          <w:tab w:val="num" w:pos="0"/>
        </w:tabs>
        <w:ind w:left="360" w:hanging="360"/>
      </w:pPr>
      <w:rPr>
        <w:rFonts w:ascii="Calibri" w:hAnsi="Calibri" w:cs="Calibri"/>
        <w:b w:val="0"/>
        <w:i w:val="0"/>
        <w:color w:val="auto"/>
        <w:sz w:val="20"/>
        <w:szCs w:val="20"/>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4">
    <w:nsid w:val="0000001B"/>
    <w:multiLevelType w:val="multilevel"/>
    <w:tmpl w:val="0000001B"/>
    <w:name w:val="WW8Num27"/>
    <w:lvl w:ilvl="0">
      <w:start w:val="1"/>
      <w:numFmt w:val="decimal"/>
      <w:lvlText w:val="%1."/>
      <w:lvlJc w:val="left"/>
      <w:pPr>
        <w:tabs>
          <w:tab w:val="num" w:pos="0"/>
        </w:tabs>
        <w:ind w:left="360" w:hanging="360"/>
      </w:pPr>
      <w:rPr>
        <w:rFonts w:ascii="Calibri" w:hAnsi="Calibri" w:cs="Calibri"/>
        <w:b w:val="0"/>
        <w:i w:val="0"/>
        <w:color w:val="auto"/>
        <w:sz w:val="20"/>
        <w:szCs w:val="20"/>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5">
    <w:nsid w:val="0000001C"/>
    <w:multiLevelType w:val="multilevel"/>
    <w:tmpl w:val="0000001C"/>
    <w:name w:val="WW8Num28"/>
    <w:lvl w:ilvl="0">
      <w:start w:val="1"/>
      <w:numFmt w:val="decimal"/>
      <w:lvlText w:val="%1."/>
      <w:lvlJc w:val="left"/>
      <w:pPr>
        <w:tabs>
          <w:tab w:val="num" w:pos="0"/>
        </w:tabs>
        <w:ind w:left="360" w:hanging="360"/>
      </w:pPr>
      <w:rPr>
        <w:rFonts w:ascii="Calibri" w:hAnsi="Calibri" w:cs="Calibri"/>
        <w:b w:val="0"/>
        <w:i w:val="0"/>
        <w:color w:val="auto"/>
        <w:sz w:val="20"/>
        <w:szCs w:val="20"/>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6">
    <w:nsid w:val="0000001D"/>
    <w:multiLevelType w:val="multilevel"/>
    <w:tmpl w:val="5A84D328"/>
    <w:name w:val="WW8Num29"/>
    <w:lvl w:ilvl="0">
      <w:start w:val="1"/>
      <w:numFmt w:val="decimal"/>
      <w:lvlText w:val="%1."/>
      <w:lvlJc w:val="left"/>
      <w:pPr>
        <w:tabs>
          <w:tab w:val="num" w:pos="0"/>
        </w:tabs>
        <w:ind w:left="360" w:hanging="360"/>
      </w:pPr>
      <w:rPr>
        <w:rFonts w:asciiTheme="minorHAnsi" w:hAnsiTheme="minorHAnsi" w:cstheme="minorHAnsi" w:hint="default"/>
        <w:b w:val="0"/>
        <w:i w:val="0"/>
        <w:color w:val="auto"/>
        <w:sz w:val="20"/>
        <w:szCs w:val="20"/>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7">
    <w:nsid w:val="0000001E"/>
    <w:multiLevelType w:val="multilevel"/>
    <w:tmpl w:val="0000001E"/>
    <w:name w:val="WW8Num30"/>
    <w:lvl w:ilvl="0">
      <w:start w:val="1"/>
      <w:numFmt w:val="decimal"/>
      <w:lvlText w:val="%1)"/>
      <w:lvlJc w:val="left"/>
      <w:pPr>
        <w:tabs>
          <w:tab w:val="num" w:pos="0"/>
        </w:tabs>
        <w:ind w:left="1287" w:hanging="360"/>
      </w:pPr>
      <w:rPr>
        <w:rFonts w:ascii="Calibri" w:hAnsi="Calibri" w:cs="Calibri"/>
        <w:sz w:val="20"/>
        <w:szCs w:val="2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nsid w:val="0000001F"/>
    <w:multiLevelType w:val="multilevel"/>
    <w:tmpl w:val="0000001F"/>
    <w:name w:val="WW8Num31"/>
    <w:lvl w:ilvl="0">
      <w:start w:val="1"/>
      <w:numFmt w:val="decimal"/>
      <w:lvlText w:val="%1."/>
      <w:lvlJc w:val="left"/>
      <w:pPr>
        <w:tabs>
          <w:tab w:val="num" w:pos="0"/>
        </w:tabs>
        <w:ind w:left="360" w:hanging="360"/>
      </w:pPr>
      <w:rPr>
        <w:rFonts w:ascii="Calibri" w:hAnsi="Calibri" w:cs="Calibri"/>
        <w:b w:val="0"/>
        <w:i w:val="0"/>
        <w:color w:val="auto"/>
        <w:sz w:val="20"/>
        <w:szCs w:val="20"/>
        <w:lang w:val="x-none"/>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9">
    <w:nsid w:val="00000020"/>
    <w:multiLevelType w:val="multilevel"/>
    <w:tmpl w:val="00000020"/>
    <w:name w:val="WW8Num32"/>
    <w:lvl w:ilvl="0">
      <w:start w:val="1"/>
      <w:numFmt w:val="decimal"/>
      <w:lvlText w:val="%1."/>
      <w:lvlJc w:val="left"/>
      <w:pPr>
        <w:tabs>
          <w:tab w:val="num" w:pos="0"/>
        </w:tabs>
        <w:ind w:left="720" w:hanging="360"/>
      </w:pPr>
      <w:rPr>
        <w:rFonts w:ascii="Calibri" w:hAnsi="Calibri" w:cs="Calibri"/>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21"/>
    <w:multiLevelType w:val="multilevel"/>
    <w:tmpl w:val="00000021"/>
    <w:name w:val="WW8Num33"/>
    <w:lvl w:ilvl="0">
      <w:start w:val="1"/>
      <w:numFmt w:val="decimal"/>
      <w:lvlText w:val="%1)"/>
      <w:lvlJc w:val="left"/>
      <w:pPr>
        <w:tabs>
          <w:tab w:val="num" w:pos="0"/>
        </w:tabs>
        <w:ind w:left="720" w:hanging="360"/>
      </w:pPr>
      <w:rPr>
        <w:rFonts w:ascii="Calibri" w:hAnsi="Calibri" w:cs="Times New Roman"/>
        <w:color w:val="000000"/>
        <w:sz w:val="20"/>
        <w:szCs w:val="20"/>
      </w:rPr>
    </w:lvl>
    <w:lvl w:ilvl="1">
      <w:start w:val="1"/>
      <w:numFmt w:val="lowerLetter"/>
      <w:lvlText w:val="%2."/>
      <w:lvlJc w:val="left"/>
      <w:pPr>
        <w:tabs>
          <w:tab w:val="num" w:pos="0"/>
        </w:tabs>
        <w:ind w:left="1440" w:hanging="360"/>
      </w:pPr>
      <w:rPr>
        <w:rFonts w:ascii="Calibri" w:hAnsi="Calibri" w:cs="Times New Roman"/>
        <w:color w:val="000000"/>
        <w:sz w:val="20"/>
        <w:szCs w:val="20"/>
      </w:rPr>
    </w:lvl>
    <w:lvl w:ilvl="2">
      <w:start w:val="1"/>
      <w:numFmt w:val="lowerRoman"/>
      <w:lvlText w:val="%3."/>
      <w:lvlJc w:val="right"/>
      <w:pPr>
        <w:tabs>
          <w:tab w:val="num" w:pos="0"/>
        </w:tabs>
        <w:ind w:left="2160" w:hanging="180"/>
      </w:pPr>
      <w:rPr>
        <w:rFonts w:ascii="Calibri" w:hAnsi="Calibri" w:cs="Times New Roman"/>
        <w:color w:val="000000"/>
        <w:sz w:val="20"/>
        <w:szCs w:val="20"/>
      </w:rPr>
    </w:lvl>
    <w:lvl w:ilvl="3">
      <w:start w:val="1"/>
      <w:numFmt w:val="decimal"/>
      <w:lvlText w:val="%4."/>
      <w:lvlJc w:val="left"/>
      <w:pPr>
        <w:tabs>
          <w:tab w:val="num" w:pos="0"/>
        </w:tabs>
        <w:ind w:left="2880" w:hanging="360"/>
      </w:pPr>
      <w:rPr>
        <w:rFonts w:ascii="Calibri" w:hAnsi="Calibri" w:cs="Times New Roman"/>
        <w:color w:val="000000"/>
        <w:sz w:val="20"/>
        <w:szCs w:val="20"/>
      </w:rPr>
    </w:lvl>
    <w:lvl w:ilvl="4">
      <w:start w:val="1"/>
      <w:numFmt w:val="lowerLetter"/>
      <w:lvlText w:val="%5."/>
      <w:lvlJc w:val="left"/>
      <w:pPr>
        <w:tabs>
          <w:tab w:val="num" w:pos="0"/>
        </w:tabs>
        <w:ind w:left="3600" w:hanging="360"/>
      </w:pPr>
      <w:rPr>
        <w:rFonts w:ascii="Calibri" w:hAnsi="Calibri" w:cs="Times New Roman"/>
        <w:color w:val="000000"/>
        <w:sz w:val="20"/>
        <w:szCs w:val="20"/>
      </w:rPr>
    </w:lvl>
    <w:lvl w:ilvl="5">
      <w:start w:val="1"/>
      <w:numFmt w:val="lowerRoman"/>
      <w:lvlText w:val="%6."/>
      <w:lvlJc w:val="right"/>
      <w:pPr>
        <w:tabs>
          <w:tab w:val="num" w:pos="0"/>
        </w:tabs>
        <w:ind w:left="4320" w:hanging="180"/>
      </w:pPr>
      <w:rPr>
        <w:rFonts w:ascii="Calibri" w:hAnsi="Calibri" w:cs="Times New Roman"/>
        <w:color w:val="000000"/>
        <w:sz w:val="20"/>
        <w:szCs w:val="20"/>
      </w:rPr>
    </w:lvl>
    <w:lvl w:ilvl="6">
      <w:start w:val="1"/>
      <w:numFmt w:val="decimal"/>
      <w:lvlText w:val="%7."/>
      <w:lvlJc w:val="left"/>
      <w:pPr>
        <w:tabs>
          <w:tab w:val="num" w:pos="0"/>
        </w:tabs>
        <w:ind w:left="5040" w:hanging="360"/>
      </w:pPr>
      <w:rPr>
        <w:rFonts w:ascii="Calibri" w:hAnsi="Calibri" w:cs="Times New Roman"/>
        <w:color w:val="000000"/>
        <w:sz w:val="20"/>
        <w:szCs w:val="20"/>
      </w:rPr>
    </w:lvl>
    <w:lvl w:ilvl="7">
      <w:start w:val="1"/>
      <w:numFmt w:val="lowerLetter"/>
      <w:lvlText w:val="%8."/>
      <w:lvlJc w:val="left"/>
      <w:pPr>
        <w:tabs>
          <w:tab w:val="num" w:pos="0"/>
        </w:tabs>
        <w:ind w:left="5760" w:hanging="360"/>
      </w:pPr>
      <w:rPr>
        <w:rFonts w:ascii="Calibri" w:hAnsi="Calibri" w:cs="Times New Roman"/>
        <w:color w:val="000000"/>
        <w:sz w:val="20"/>
        <w:szCs w:val="20"/>
      </w:rPr>
    </w:lvl>
    <w:lvl w:ilvl="8">
      <w:start w:val="1"/>
      <w:numFmt w:val="lowerRoman"/>
      <w:lvlText w:val="%9."/>
      <w:lvlJc w:val="right"/>
      <w:pPr>
        <w:tabs>
          <w:tab w:val="num" w:pos="0"/>
        </w:tabs>
        <w:ind w:left="6480" w:hanging="180"/>
      </w:pPr>
      <w:rPr>
        <w:rFonts w:ascii="Calibri" w:hAnsi="Calibri" w:cs="Times New Roman"/>
        <w:color w:val="000000"/>
        <w:sz w:val="20"/>
        <w:szCs w:val="20"/>
      </w:rPr>
    </w:lvl>
  </w:abstractNum>
  <w:abstractNum w:abstractNumId="21">
    <w:nsid w:val="00000022"/>
    <w:multiLevelType w:val="multilevel"/>
    <w:tmpl w:val="00000022"/>
    <w:name w:val="WW8Num34"/>
    <w:lvl w:ilvl="0">
      <w:start w:val="1"/>
      <w:numFmt w:val="decimal"/>
      <w:lvlText w:val="%1)"/>
      <w:lvlJc w:val="left"/>
      <w:pPr>
        <w:tabs>
          <w:tab w:val="num" w:pos="0"/>
        </w:tabs>
        <w:ind w:left="1004" w:hanging="360"/>
      </w:pPr>
      <w:rPr>
        <w:rFonts w:ascii="Calibri" w:hAnsi="Calibri" w:cs="Calibri"/>
        <w:color w:val="000000"/>
        <w:sz w:val="20"/>
        <w:szCs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23"/>
    <w:multiLevelType w:val="multilevel"/>
    <w:tmpl w:val="00000023"/>
    <w:name w:val="WW8Num35"/>
    <w:lvl w:ilvl="0">
      <w:start w:val="4"/>
      <w:numFmt w:val="decimal"/>
      <w:lvlText w:val="%1."/>
      <w:lvlJc w:val="left"/>
      <w:pPr>
        <w:tabs>
          <w:tab w:val="num" w:pos="360"/>
        </w:tabs>
        <w:ind w:left="360" w:hanging="360"/>
      </w:pPr>
      <w:rPr>
        <w:rFonts w:ascii="Calibri" w:hAnsi="Calibri" w:cs="Times New Roman" w:hint="default"/>
        <w:b w:val="0"/>
        <w:i w:val="0"/>
        <w:caps w:val="0"/>
        <w:smallCaps w:val="0"/>
        <w:strike w:val="0"/>
        <w:dstrike w:val="0"/>
        <w:vanish w:val="0"/>
        <w:color w:val="000000"/>
        <w:sz w:val="20"/>
        <w:szCs w:val="20"/>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0000024"/>
    <w:multiLevelType w:val="multilevel"/>
    <w:tmpl w:val="00000024"/>
    <w:name w:val="WW8Num36"/>
    <w:lvl w:ilvl="0">
      <w:start w:val="1"/>
      <w:numFmt w:val="decimal"/>
      <w:lvlText w:val="%1."/>
      <w:lvlJc w:val="left"/>
      <w:pPr>
        <w:tabs>
          <w:tab w:val="num" w:pos="0"/>
        </w:tabs>
        <w:ind w:left="720" w:hanging="360"/>
      </w:pPr>
      <w:rPr>
        <w:rFonts w:ascii="Calibri" w:eastAsia="Calibri" w:hAnsi="Calibri" w:cs="Calibri"/>
        <w:bCs/>
        <w:color w:val="000000"/>
        <w:position w:val="0"/>
        <w:sz w:val="20"/>
        <w:szCs w:val="20"/>
        <w:vertAlign w:val="baseline"/>
      </w:rPr>
    </w:lvl>
    <w:lvl w:ilvl="1">
      <w:start w:val="1"/>
      <w:numFmt w:val="lowerLetter"/>
      <w:lvlText w:val="%2."/>
      <w:lvlJc w:val="left"/>
      <w:pPr>
        <w:tabs>
          <w:tab w:val="num" w:pos="0"/>
        </w:tabs>
        <w:ind w:left="1440" w:hanging="360"/>
      </w:pPr>
      <w:rPr>
        <w:rFonts w:ascii="Calibri" w:eastAsia="Calibri" w:hAnsi="Calibri" w:cs="Calibri"/>
        <w:bCs/>
        <w:color w:val="000000"/>
        <w:position w:val="0"/>
        <w:sz w:val="20"/>
        <w:szCs w:val="20"/>
        <w:vertAlign w:val="baseline"/>
      </w:rPr>
    </w:lvl>
    <w:lvl w:ilvl="2">
      <w:start w:val="1"/>
      <w:numFmt w:val="lowerRoman"/>
      <w:lvlText w:val="%3."/>
      <w:lvlJc w:val="right"/>
      <w:pPr>
        <w:tabs>
          <w:tab w:val="num" w:pos="0"/>
        </w:tabs>
        <w:ind w:left="2160" w:hanging="180"/>
      </w:pPr>
      <w:rPr>
        <w:rFonts w:ascii="Calibri" w:eastAsia="Calibri" w:hAnsi="Calibri" w:cs="Calibri"/>
        <w:bCs/>
        <w:color w:val="000000"/>
        <w:position w:val="0"/>
        <w:sz w:val="20"/>
        <w:szCs w:val="20"/>
        <w:vertAlign w:val="baseline"/>
      </w:rPr>
    </w:lvl>
    <w:lvl w:ilvl="3">
      <w:start w:val="1"/>
      <w:numFmt w:val="decimal"/>
      <w:lvlText w:val="%4."/>
      <w:lvlJc w:val="left"/>
      <w:pPr>
        <w:tabs>
          <w:tab w:val="num" w:pos="0"/>
        </w:tabs>
        <w:ind w:left="2880" w:hanging="360"/>
      </w:pPr>
      <w:rPr>
        <w:rFonts w:ascii="Calibri" w:eastAsia="Calibri" w:hAnsi="Calibri" w:cs="Calibri"/>
        <w:bCs/>
        <w:color w:val="000000"/>
        <w:position w:val="0"/>
        <w:sz w:val="20"/>
        <w:szCs w:val="20"/>
        <w:vertAlign w:val="baseline"/>
      </w:rPr>
    </w:lvl>
    <w:lvl w:ilvl="4">
      <w:start w:val="1"/>
      <w:numFmt w:val="lowerLetter"/>
      <w:lvlText w:val="%5."/>
      <w:lvlJc w:val="left"/>
      <w:pPr>
        <w:tabs>
          <w:tab w:val="num" w:pos="0"/>
        </w:tabs>
        <w:ind w:left="3600" w:hanging="360"/>
      </w:pPr>
      <w:rPr>
        <w:rFonts w:ascii="Calibri" w:eastAsia="Calibri" w:hAnsi="Calibri" w:cs="Calibri"/>
        <w:bCs/>
        <w:color w:val="000000"/>
        <w:position w:val="0"/>
        <w:sz w:val="20"/>
        <w:szCs w:val="20"/>
        <w:vertAlign w:val="baseline"/>
      </w:rPr>
    </w:lvl>
    <w:lvl w:ilvl="5">
      <w:start w:val="1"/>
      <w:numFmt w:val="lowerRoman"/>
      <w:lvlText w:val="%6."/>
      <w:lvlJc w:val="right"/>
      <w:pPr>
        <w:tabs>
          <w:tab w:val="num" w:pos="0"/>
        </w:tabs>
        <w:ind w:left="4320" w:hanging="180"/>
      </w:pPr>
      <w:rPr>
        <w:rFonts w:ascii="Calibri" w:eastAsia="Calibri" w:hAnsi="Calibri" w:cs="Calibri"/>
        <w:bCs/>
        <w:color w:val="000000"/>
        <w:position w:val="0"/>
        <w:sz w:val="20"/>
        <w:szCs w:val="20"/>
        <w:vertAlign w:val="baseline"/>
      </w:rPr>
    </w:lvl>
    <w:lvl w:ilvl="6">
      <w:start w:val="1"/>
      <w:numFmt w:val="decimal"/>
      <w:lvlText w:val="%7."/>
      <w:lvlJc w:val="left"/>
      <w:pPr>
        <w:tabs>
          <w:tab w:val="num" w:pos="0"/>
        </w:tabs>
        <w:ind w:left="5040" w:hanging="360"/>
      </w:pPr>
      <w:rPr>
        <w:rFonts w:ascii="Calibri" w:eastAsia="Calibri" w:hAnsi="Calibri" w:cs="Calibri"/>
        <w:bCs/>
        <w:color w:val="000000"/>
        <w:position w:val="0"/>
        <w:sz w:val="20"/>
        <w:szCs w:val="20"/>
        <w:vertAlign w:val="baseline"/>
      </w:rPr>
    </w:lvl>
    <w:lvl w:ilvl="7">
      <w:start w:val="1"/>
      <w:numFmt w:val="lowerLetter"/>
      <w:lvlText w:val="%8."/>
      <w:lvlJc w:val="left"/>
      <w:pPr>
        <w:tabs>
          <w:tab w:val="num" w:pos="0"/>
        </w:tabs>
        <w:ind w:left="5760" w:hanging="360"/>
      </w:pPr>
      <w:rPr>
        <w:rFonts w:ascii="Calibri" w:eastAsia="Calibri" w:hAnsi="Calibri" w:cs="Calibri"/>
        <w:bCs/>
        <w:color w:val="000000"/>
        <w:position w:val="0"/>
        <w:sz w:val="20"/>
        <w:szCs w:val="20"/>
        <w:vertAlign w:val="baseline"/>
      </w:rPr>
    </w:lvl>
    <w:lvl w:ilvl="8">
      <w:start w:val="1"/>
      <w:numFmt w:val="lowerRoman"/>
      <w:lvlText w:val="%9."/>
      <w:lvlJc w:val="right"/>
      <w:pPr>
        <w:tabs>
          <w:tab w:val="num" w:pos="0"/>
        </w:tabs>
        <w:ind w:left="6480" w:hanging="180"/>
      </w:pPr>
      <w:rPr>
        <w:rFonts w:ascii="Calibri" w:eastAsia="Calibri" w:hAnsi="Calibri" w:cs="Calibri"/>
        <w:bCs/>
        <w:color w:val="000000"/>
        <w:position w:val="0"/>
        <w:sz w:val="20"/>
        <w:szCs w:val="20"/>
        <w:vertAlign w:val="baseline"/>
      </w:rPr>
    </w:lvl>
  </w:abstractNum>
  <w:abstractNum w:abstractNumId="24">
    <w:nsid w:val="00000025"/>
    <w:multiLevelType w:val="multilevel"/>
    <w:tmpl w:val="00000025"/>
    <w:name w:val="WW8Num37"/>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3"/>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nsid w:val="00000026"/>
    <w:multiLevelType w:val="multilevel"/>
    <w:tmpl w:val="00000026"/>
    <w:name w:val="WW8Num38"/>
    <w:lvl w:ilvl="0">
      <w:start w:val="1"/>
      <w:numFmt w:val="decimal"/>
      <w:lvlText w:val="%1)"/>
      <w:lvlJc w:val="left"/>
      <w:pPr>
        <w:tabs>
          <w:tab w:val="num" w:pos="0"/>
        </w:tabs>
        <w:ind w:left="1050" w:hanging="360"/>
      </w:pPr>
      <w:rPr>
        <w:rFonts w:ascii="Calibri" w:eastAsia="Calibri" w:hAnsi="Calibri" w:cs="Calibri"/>
        <w:color w:val="auto"/>
        <w:sz w:val="20"/>
        <w:szCs w:val="20"/>
      </w:rPr>
    </w:lvl>
    <w:lvl w:ilvl="1">
      <w:start w:val="1"/>
      <w:numFmt w:val="lowerLetter"/>
      <w:lvlText w:val="%2."/>
      <w:lvlJc w:val="left"/>
      <w:pPr>
        <w:tabs>
          <w:tab w:val="num" w:pos="0"/>
        </w:tabs>
        <w:ind w:left="1770" w:hanging="360"/>
      </w:pPr>
    </w:lvl>
    <w:lvl w:ilvl="2">
      <w:start w:val="1"/>
      <w:numFmt w:val="lowerRoman"/>
      <w:lvlText w:val="%3."/>
      <w:lvlJc w:val="right"/>
      <w:pPr>
        <w:tabs>
          <w:tab w:val="num" w:pos="0"/>
        </w:tabs>
        <w:ind w:left="2490" w:hanging="180"/>
      </w:pPr>
    </w:lvl>
    <w:lvl w:ilvl="3">
      <w:start w:val="1"/>
      <w:numFmt w:val="decimal"/>
      <w:lvlText w:val="%4."/>
      <w:lvlJc w:val="left"/>
      <w:pPr>
        <w:tabs>
          <w:tab w:val="num" w:pos="0"/>
        </w:tabs>
        <w:ind w:left="3210" w:hanging="360"/>
      </w:pPr>
    </w:lvl>
    <w:lvl w:ilvl="4">
      <w:start w:val="1"/>
      <w:numFmt w:val="lowerLetter"/>
      <w:lvlText w:val="%5."/>
      <w:lvlJc w:val="left"/>
      <w:pPr>
        <w:tabs>
          <w:tab w:val="num" w:pos="0"/>
        </w:tabs>
        <w:ind w:left="3930" w:hanging="360"/>
      </w:pPr>
    </w:lvl>
    <w:lvl w:ilvl="5">
      <w:start w:val="1"/>
      <w:numFmt w:val="lowerRoman"/>
      <w:lvlText w:val="%6."/>
      <w:lvlJc w:val="right"/>
      <w:pPr>
        <w:tabs>
          <w:tab w:val="num" w:pos="0"/>
        </w:tabs>
        <w:ind w:left="4650" w:hanging="180"/>
      </w:pPr>
    </w:lvl>
    <w:lvl w:ilvl="6">
      <w:start w:val="1"/>
      <w:numFmt w:val="decimal"/>
      <w:lvlText w:val="%7."/>
      <w:lvlJc w:val="left"/>
      <w:pPr>
        <w:tabs>
          <w:tab w:val="num" w:pos="0"/>
        </w:tabs>
        <w:ind w:left="5370" w:hanging="360"/>
      </w:pPr>
    </w:lvl>
    <w:lvl w:ilvl="7">
      <w:start w:val="1"/>
      <w:numFmt w:val="lowerLetter"/>
      <w:lvlText w:val="%8."/>
      <w:lvlJc w:val="left"/>
      <w:pPr>
        <w:tabs>
          <w:tab w:val="num" w:pos="0"/>
        </w:tabs>
        <w:ind w:left="6090" w:hanging="360"/>
      </w:pPr>
    </w:lvl>
    <w:lvl w:ilvl="8">
      <w:start w:val="1"/>
      <w:numFmt w:val="lowerRoman"/>
      <w:lvlText w:val="%9."/>
      <w:lvlJc w:val="right"/>
      <w:pPr>
        <w:tabs>
          <w:tab w:val="num" w:pos="0"/>
        </w:tabs>
        <w:ind w:left="6810" w:hanging="180"/>
      </w:pPr>
    </w:lvl>
  </w:abstractNum>
  <w:abstractNum w:abstractNumId="26">
    <w:nsid w:val="00000027"/>
    <w:multiLevelType w:val="multilevel"/>
    <w:tmpl w:val="78DCF8B2"/>
    <w:name w:val="WW8Num39"/>
    <w:lvl w:ilvl="0">
      <w:start w:val="1"/>
      <w:numFmt w:val="decimal"/>
      <w:lvlText w:val="%1."/>
      <w:lvlJc w:val="left"/>
      <w:pPr>
        <w:tabs>
          <w:tab w:val="num" w:pos="0"/>
        </w:tabs>
        <w:ind w:left="360" w:hanging="360"/>
      </w:pPr>
      <w:rPr>
        <w:rFonts w:asciiTheme="minorHAnsi" w:hAnsiTheme="minorHAnsi" w:cstheme="minorHAnsi" w:hint="default"/>
        <w:b w:val="0"/>
        <w:i w:val="0"/>
        <w:color w:val="auto"/>
      </w:r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7">
    <w:nsid w:val="00000028"/>
    <w:multiLevelType w:val="multilevel"/>
    <w:tmpl w:val="00000028"/>
    <w:name w:val="WW8Num40"/>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29"/>
    <w:multiLevelType w:val="multilevel"/>
    <w:tmpl w:val="00000029"/>
    <w:name w:val="WW8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30">
    <w:nsid w:val="0000003A"/>
    <w:multiLevelType w:val="multilevel"/>
    <w:tmpl w:val="AA425B50"/>
    <w:styleLink w:val="WW8Num161"/>
    <w:lvl w:ilvl="0">
      <w:start w:val="1"/>
      <w:numFmt w:val="decimal"/>
      <w:lvlText w:val="%1."/>
      <w:lvlJc w:val="left"/>
      <w:pPr>
        <w:ind w:left="360" w:hanging="360"/>
      </w:pPr>
      <w:rPr>
        <w:rFonts w:ascii="Calibri" w:hAnsi="Calibri" w:cs="Arial" w:hint="default"/>
        <w:b w:val="0"/>
        <w:bCs/>
        <w:i w:val="0"/>
        <w:color w:val="auto"/>
        <w:sz w:val="20"/>
        <w:szCs w:val="20"/>
        <w:lang w:val="x-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asciiTheme="minorHAnsi" w:eastAsia="Times New Roman" w:hAnsiTheme="minorHAnsi" w:cs="Calibri" w:hint="default"/>
        <w:b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0000004B"/>
    <w:multiLevelType w:val="multilevel"/>
    <w:tmpl w:val="0000004B"/>
    <w:styleLink w:val="WW8Num201"/>
    <w:lvl w:ilvl="0">
      <w:start w:val="1"/>
      <w:numFmt w:val="decimal"/>
      <w:lvlText w:val="%1."/>
      <w:lvlJc w:val="left"/>
      <w:pPr>
        <w:tabs>
          <w:tab w:val="num" w:pos="0"/>
        </w:tabs>
        <w:ind w:left="720" w:hanging="360"/>
      </w:pPr>
      <w:rPr>
        <w:rFonts w:ascii="Calibri" w:hAnsi="Calibri" w:cs="Times New Roman"/>
        <w:color w:val="000000"/>
        <w:sz w:val="20"/>
        <w:szCs w:val="20"/>
      </w:rPr>
    </w:lvl>
    <w:lvl w:ilvl="1">
      <w:start w:val="1"/>
      <w:numFmt w:val="lowerLetter"/>
      <w:lvlText w:val="%2."/>
      <w:lvlJc w:val="left"/>
      <w:pPr>
        <w:tabs>
          <w:tab w:val="num" w:pos="0"/>
        </w:tabs>
        <w:ind w:left="1440" w:hanging="360"/>
      </w:pPr>
      <w:rPr>
        <w:rFonts w:ascii="Calibri" w:hAnsi="Calibri" w:cs="Times New Roman"/>
        <w:color w:val="000000"/>
        <w:sz w:val="20"/>
        <w:szCs w:val="20"/>
      </w:rPr>
    </w:lvl>
    <w:lvl w:ilvl="2">
      <w:start w:val="1"/>
      <w:numFmt w:val="lowerRoman"/>
      <w:lvlText w:val="%3."/>
      <w:lvlJc w:val="right"/>
      <w:pPr>
        <w:tabs>
          <w:tab w:val="num" w:pos="0"/>
        </w:tabs>
        <w:ind w:left="2160" w:hanging="180"/>
      </w:pPr>
      <w:rPr>
        <w:rFonts w:ascii="Calibri" w:hAnsi="Calibri" w:cs="Times New Roman"/>
        <w:color w:val="000000"/>
        <w:sz w:val="20"/>
        <w:szCs w:val="20"/>
      </w:rPr>
    </w:lvl>
    <w:lvl w:ilvl="3">
      <w:start w:val="1"/>
      <w:numFmt w:val="decimal"/>
      <w:lvlText w:val="%4."/>
      <w:lvlJc w:val="left"/>
      <w:pPr>
        <w:tabs>
          <w:tab w:val="num" w:pos="0"/>
        </w:tabs>
        <w:ind w:left="2880" w:hanging="360"/>
      </w:pPr>
      <w:rPr>
        <w:rFonts w:ascii="Calibri" w:hAnsi="Calibri" w:cs="Times New Roman"/>
        <w:color w:val="000000"/>
        <w:sz w:val="20"/>
        <w:szCs w:val="20"/>
      </w:rPr>
    </w:lvl>
    <w:lvl w:ilvl="4">
      <w:start w:val="1"/>
      <w:numFmt w:val="lowerLetter"/>
      <w:lvlText w:val="%5."/>
      <w:lvlJc w:val="left"/>
      <w:pPr>
        <w:tabs>
          <w:tab w:val="num" w:pos="0"/>
        </w:tabs>
        <w:ind w:left="3600" w:hanging="360"/>
      </w:pPr>
      <w:rPr>
        <w:rFonts w:ascii="Calibri" w:hAnsi="Calibri" w:cs="Times New Roman"/>
        <w:color w:val="000000"/>
        <w:sz w:val="20"/>
        <w:szCs w:val="20"/>
      </w:rPr>
    </w:lvl>
    <w:lvl w:ilvl="5">
      <w:start w:val="1"/>
      <w:numFmt w:val="lowerRoman"/>
      <w:lvlText w:val="%6."/>
      <w:lvlJc w:val="right"/>
      <w:pPr>
        <w:tabs>
          <w:tab w:val="num" w:pos="0"/>
        </w:tabs>
        <w:ind w:left="4320" w:hanging="180"/>
      </w:pPr>
      <w:rPr>
        <w:rFonts w:ascii="Calibri" w:hAnsi="Calibri" w:cs="Times New Roman"/>
        <w:color w:val="000000"/>
        <w:sz w:val="20"/>
        <w:szCs w:val="20"/>
      </w:rPr>
    </w:lvl>
    <w:lvl w:ilvl="6">
      <w:start w:val="1"/>
      <w:numFmt w:val="decimal"/>
      <w:lvlText w:val="%7."/>
      <w:lvlJc w:val="left"/>
      <w:pPr>
        <w:tabs>
          <w:tab w:val="num" w:pos="0"/>
        </w:tabs>
        <w:ind w:left="5040" w:hanging="360"/>
      </w:pPr>
      <w:rPr>
        <w:rFonts w:ascii="Calibri" w:hAnsi="Calibri" w:cs="Times New Roman"/>
        <w:color w:val="000000"/>
        <w:sz w:val="20"/>
        <w:szCs w:val="20"/>
      </w:rPr>
    </w:lvl>
    <w:lvl w:ilvl="7">
      <w:start w:val="1"/>
      <w:numFmt w:val="lowerLetter"/>
      <w:lvlText w:val="%8."/>
      <w:lvlJc w:val="left"/>
      <w:pPr>
        <w:tabs>
          <w:tab w:val="num" w:pos="0"/>
        </w:tabs>
        <w:ind w:left="5760" w:hanging="360"/>
      </w:pPr>
      <w:rPr>
        <w:rFonts w:ascii="Calibri" w:hAnsi="Calibri" w:cs="Times New Roman"/>
        <w:color w:val="000000"/>
        <w:sz w:val="20"/>
        <w:szCs w:val="20"/>
      </w:rPr>
    </w:lvl>
    <w:lvl w:ilvl="8">
      <w:start w:val="1"/>
      <w:numFmt w:val="lowerRoman"/>
      <w:lvlText w:val="%9."/>
      <w:lvlJc w:val="right"/>
      <w:pPr>
        <w:tabs>
          <w:tab w:val="num" w:pos="0"/>
        </w:tabs>
        <w:ind w:left="6480" w:hanging="180"/>
      </w:pPr>
      <w:rPr>
        <w:rFonts w:ascii="Calibri" w:hAnsi="Calibri" w:cs="Times New Roman"/>
        <w:color w:val="000000"/>
        <w:sz w:val="20"/>
        <w:szCs w:val="20"/>
      </w:rPr>
    </w:lvl>
  </w:abstractNum>
  <w:abstractNum w:abstractNumId="32">
    <w:nsid w:val="00167AB7"/>
    <w:multiLevelType w:val="hybridMultilevel"/>
    <w:tmpl w:val="D33ADE66"/>
    <w:lvl w:ilvl="0" w:tplc="04150015">
      <w:start w:val="1"/>
      <w:numFmt w:val="upperLetter"/>
      <w:pStyle w:val="Zalacznik"/>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12B74FC"/>
    <w:multiLevelType w:val="multilevel"/>
    <w:tmpl w:val="7B0AD638"/>
    <w:lvl w:ilvl="0">
      <w:start w:val="1"/>
      <w:numFmt w:val="decimal"/>
      <w:lvlText w:val="%1)"/>
      <w:lvlJc w:val="left"/>
      <w:pPr>
        <w:ind w:left="360" w:hanging="360"/>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nsid w:val="01A9519F"/>
    <w:multiLevelType w:val="hybridMultilevel"/>
    <w:tmpl w:val="2ACAFE94"/>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024C3B0C"/>
    <w:multiLevelType w:val="hybridMultilevel"/>
    <w:tmpl w:val="4184E77C"/>
    <w:lvl w:ilvl="0" w:tplc="BD2838A0">
      <w:start w:val="1"/>
      <w:numFmt w:val="decimal"/>
      <w:lvlText w:val="%1."/>
      <w:lvlJc w:val="right"/>
      <w:pPr>
        <w:tabs>
          <w:tab w:val="num" w:pos="360"/>
        </w:tabs>
        <w:ind w:left="360" w:hanging="360"/>
      </w:pPr>
      <w:rPr>
        <w:rFonts w:cs="Times New Roman" w:hint="default"/>
        <w:sz w:val="22"/>
        <w:szCs w:val="22"/>
      </w:rPr>
    </w:lvl>
    <w:lvl w:ilvl="1" w:tplc="80943ADA">
      <w:start w:val="1"/>
      <w:numFmt w:val="decimal"/>
      <w:pStyle w:val="Styl2"/>
      <w:lvlText w:val="%2)"/>
      <w:lvlJc w:val="left"/>
      <w:pPr>
        <w:tabs>
          <w:tab w:val="num" w:pos="1440"/>
        </w:tabs>
        <w:ind w:left="1440" w:hanging="360"/>
      </w:pPr>
      <w:rPr>
        <w:rFonts w:ascii="Times New Roman" w:hAnsi="Times New Roman" w:cs="Times New Roman" w:hint="default"/>
        <w:b w:val="0"/>
        <w:i w:val="0"/>
        <w:caps w:val="0"/>
        <w:strike w:val="0"/>
        <w:vanish w:val="0"/>
        <w:sz w:val="22"/>
        <w:szCs w:val="22"/>
      </w:rPr>
    </w:lvl>
    <w:lvl w:ilvl="2" w:tplc="DF86B3DC">
      <w:start w:val="1"/>
      <w:numFmt w:val="bullet"/>
      <w:lvlText w:val=""/>
      <w:lvlJc w:val="left"/>
      <w:pPr>
        <w:tabs>
          <w:tab w:val="num" w:pos="2340"/>
        </w:tabs>
        <w:ind w:left="2340" w:hanging="360"/>
      </w:pPr>
      <w:rPr>
        <w:rFonts w:ascii="Symbol" w:hAnsi="Symbol" w:hint="default"/>
        <w:sz w:val="22"/>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04C63F08"/>
    <w:multiLevelType w:val="multilevel"/>
    <w:tmpl w:val="D4149476"/>
    <w:lvl w:ilvl="0">
      <w:start w:val="1"/>
      <w:numFmt w:val="decimal"/>
      <w:pStyle w:val="punkt"/>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nsid w:val="072420B4"/>
    <w:multiLevelType w:val="multilevel"/>
    <w:tmpl w:val="D0E47096"/>
    <w:styleLink w:val="WW8Num2"/>
    <w:lvl w:ilvl="0">
      <w:start w:val="1"/>
      <w:numFmt w:val="decimal"/>
      <w:lvlText w:val="%1."/>
      <w:lvlJc w:val="right"/>
      <w:rPr>
        <w:rFonts w:ascii="Arial" w:hAnsi="Arial" w:cs="Symbol"/>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Symbol"/>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Symbol"/>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8">
    <w:nsid w:val="08BE1B40"/>
    <w:multiLevelType w:val="hybridMultilevel"/>
    <w:tmpl w:val="B6DED020"/>
    <w:lvl w:ilvl="0" w:tplc="2EB09A4A">
      <w:start w:val="1"/>
      <w:numFmt w:val="decimal"/>
      <w:lvlText w:val="2.2.8.%1."/>
      <w:lvlJc w:val="left"/>
      <w:pPr>
        <w:ind w:left="11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pStyle w:val="SIWZ-podpuntypodpunktw"/>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3A56FF"/>
    <w:multiLevelType w:val="multilevel"/>
    <w:tmpl w:val="6C7AFBD2"/>
    <w:lvl w:ilvl="0">
      <w:start w:val="1"/>
      <w:numFmt w:val="decimal"/>
      <w:pStyle w:val="Styl4"/>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nsid w:val="0CCE68CC"/>
    <w:multiLevelType w:val="hybridMultilevel"/>
    <w:tmpl w:val="376A7072"/>
    <w:styleLink w:val="WW8Num16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E062650"/>
    <w:multiLevelType w:val="hybridMultilevel"/>
    <w:tmpl w:val="5224B94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0F7B11FB"/>
    <w:multiLevelType w:val="hybridMultilevel"/>
    <w:tmpl w:val="98EC116C"/>
    <w:lvl w:ilvl="0" w:tplc="E1F86A62">
      <w:start w:val="1"/>
      <w:numFmt w:val="decimal"/>
      <w:pStyle w:val="-liste"/>
      <w:lvlText w:val="2.2.%1."/>
      <w:lvlJc w:val="left"/>
      <w:pPr>
        <w:ind w:left="1199" w:hanging="360"/>
      </w:pPr>
      <w:rPr>
        <w:rFonts w:hint="default"/>
        <w:lang w:val="cs-CZ"/>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F932892"/>
    <w:multiLevelType w:val="multilevel"/>
    <w:tmpl w:val="24BA7C1A"/>
    <w:styleLink w:val="WW8Num16"/>
    <w:lvl w:ilvl="0">
      <w:start w:val="1"/>
      <w:numFmt w:val="decimal"/>
      <w:lvlText w:val="%1."/>
      <w:lvlJc w:val="left"/>
      <w:rPr>
        <w:rFonts w:ascii="Calibri" w:hAnsi="Calibri" w:cs="Arial"/>
        <w:caps w:val="0"/>
        <w:smallCaps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13027690"/>
    <w:multiLevelType w:val="multilevel"/>
    <w:tmpl w:val="67E8B146"/>
    <w:lvl w:ilvl="0">
      <w:start w:val="1"/>
      <w:numFmt w:val="lowerLetter"/>
      <w:pStyle w:val="z"/>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4"/>
      <w:numFmt w:val="bullet"/>
      <w:lvlText w:val="●"/>
      <w:lvlJc w:val="left"/>
      <w:pPr>
        <w:ind w:left="3191" w:hanging="360"/>
      </w:pPr>
      <w:rPr>
        <w:rFonts w:ascii="Noto Sans Symbols" w:eastAsia="Noto Sans Symbols" w:hAnsi="Noto Sans Symbols" w:cs="Noto Sans Symbols"/>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5">
    <w:nsid w:val="192F5B62"/>
    <w:multiLevelType w:val="multilevel"/>
    <w:tmpl w:val="6204B858"/>
    <w:lvl w:ilvl="0">
      <w:start w:val="1"/>
      <w:numFmt w:val="decimal"/>
      <w:pStyle w:val="ArticleL1"/>
      <w:suff w:val="nothing"/>
      <w:lvlText w:val="§ %1"/>
      <w:lvlJc w:val="left"/>
      <w:pPr>
        <w:tabs>
          <w:tab w:val="num" w:pos="720"/>
        </w:tabs>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Times New Roman" w:hAnsi="Times New Roman" w:cs="Times New Roman"/>
        <w:b w:val="0"/>
        <w:i w:val="0"/>
        <w:caps w:val="0"/>
        <w:sz w:val="22"/>
        <w:u w:val="none"/>
      </w:rPr>
    </w:lvl>
    <w:lvl w:ilvl="2">
      <w:start w:val="1"/>
      <w:numFmt w:val="lowerLetter"/>
      <w:pStyle w:val="ArticleL3"/>
      <w:lvlText w:val="%3)"/>
      <w:lvlJc w:val="left"/>
      <w:pPr>
        <w:tabs>
          <w:tab w:val="num" w:pos="1440"/>
        </w:tabs>
        <w:ind w:left="1440" w:hanging="720"/>
      </w:pPr>
      <w:rPr>
        <w:rFonts w:ascii="Times New Roman" w:hAnsi="Times New Roman" w:cs="Times New Roman" w:hint="default"/>
        <w:b w:val="0"/>
        <w:i w:val="0"/>
        <w:caps w:val="0"/>
        <w:sz w:val="22"/>
        <w:u w:val="none"/>
      </w:rPr>
    </w:lvl>
    <w:lvl w:ilvl="3">
      <w:start w:val="1"/>
      <w:numFmt w:val="lowerRoman"/>
      <w:pStyle w:val="ArticleL4"/>
      <w:lvlText w:val="%4"/>
      <w:lvlJc w:val="left"/>
      <w:pPr>
        <w:tabs>
          <w:tab w:val="num" w:pos="2160"/>
        </w:tabs>
        <w:ind w:left="2160" w:hanging="720"/>
      </w:pPr>
      <w:rPr>
        <w:rFonts w:cs="Times New Roman"/>
        <w:b/>
        <w:i w:val="0"/>
        <w:caps w:val="0"/>
        <w:u w:val="none"/>
      </w:rPr>
    </w:lvl>
    <w:lvl w:ilvl="4">
      <w:start w:val="1"/>
      <w:numFmt w:val="decimal"/>
      <w:pStyle w:val="ArticleL5"/>
      <w:lvlText w:val="(%5)"/>
      <w:lvlJc w:val="left"/>
      <w:pPr>
        <w:tabs>
          <w:tab w:val="num" w:pos="0"/>
        </w:tabs>
      </w:pPr>
      <w:rPr>
        <w:rFonts w:cs="Times New Roman"/>
        <w:b w:val="0"/>
        <w:i w:val="0"/>
        <w:caps w:val="0"/>
        <w:u w:val="none"/>
      </w:rPr>
    </w:lvl>
    <w:lvl w:ilvl="5">
      <w:start w:val="1"/>
      <w:numFmt w:val="lowerLetter"/>
      <w:pStyle w:val="ArticleL1"/>
      <w:lvlText w:val="(%6)"/>
      <w:lvlJc w:val="left"/>
      <w:pPr>
        <w:tabs>
          <w:tab w:val="num" w:pos="2160"/>
        </w:tabs>
        <w:ind w:firstLine="1440"/>
      </w:pPr>
      <w:rPr>
        <w:rFonts w:ascii="Times New Roman" w:hAnsi="Times New Roman" w:cs="Times New Roman"/>
        <w:b w:val="0"/>
        <w:i w:val="0"/>
        <w:caps w:val="0"/>
        <w:u w:val="none"/>
      </w:rPr>
    </w:lvl>
    <w:lvl w:ilvl="6">
      <w:start w:val="1"/>
      <w:numFmt w:val="lowerRoman"/>
      <w:pStyle w:val="ArticleL2"/>
      <w:lvlText w:val="(%7)"/>
      <w:lvlJc w:val="left"/>
      <w:pPr>
        <w:tabs>
          <w:tab w:val="num" w:pos="2880"/>
        </w:tabs>
        <w:ind w:firstLine="2160"/>
      </w:pPr>
      <w:rPr>
        <w:rFonts w:ascii="Times New Roman" w:hAnsi="Times New Roman" w:cs="Times New Roman"/>
        <w:b w:val="0"/>
        <w:i w:val="0"/>
        <w:caps w:val="0"/>
        <w:color w:val="auto"/>
        <w:u w:val="none"/>
      </w:rPr>
    </w:lvl>
    <w:lvl w:ilvl="7">
      <w:start w:val="1"/>
      <w:numFmt w:val="decimal"/>
      <w:pStyle w:val="ArticleL3"/>
      <w:lvlText w:val="(%8)"/>
      <w:lvlJc w:val="left"/>
      <w:pPr>
        <w:tabs>
          <w:tab w:val="num" w:pos="3600"/>
        </w:tabs>
        <w:ind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firstLine="2880"/>
      </w:pPr>
      <w:rPr>
        <w:rFonts w:ascii="Times New Roman" w:hAnsi="Times New Roman" w:cs="Times New Roman"/>
        <w:b w:val="0"/>
        <w:i w:val="0"/>
        <w:caps w:val="0"/>
        <w:color w:val="auto"/>
        <w:u w:val="none"/>
      </w:rPr>
    </w:lvl>
  </w:abstractNum>
  <w:abstractNum w:abstractNumId="46">
    <w:nsid w:val="1CE23B7E"/>
    <w:multiLevelType w:val="multilevel"/>
    <w:tmpl w:val="C86EA392"/>
    <w:lvl w:ilvl="0">
      <w:start w:val="1"/>
      <w:numFmt w:val="decimal"/>
      <w:lvlRestart w:val="0"/>
      <w:pStyle w:val="H7"/>
      <w:lvlText w:val="%1."/>
      <w:lvlJc w:val="left"/>
      <w:pPr>
        <w:tabs>
          <w:tab w:val="num" w:pos="567"/>
        </w:tabs>
        <w:ind w:left="567" w:hanging="567"/>
      </w:pPr>
      <w:rPr>
        <w:rFonts w:hint="default"/>
      </w:rPr>
    </w:lvl>
    <w:lvl w:ilvl="1">
      <w:start w:val="1"/>
      <w:numFmt w:val="decimal"/>
      <w:pStyle w:val="text1"/>
      <w:lvlText w:val="%1.%2"/>
      <w:lvlJc w:val="left"/>
      <w:pPr>
        <w:tabs>
          <w:tab w:val="num" w:pos="567"/>
        </w:tabs>
        <w:ind w:left="567" w:hanging="567"/>
      </w:pPr>
      <w:rPr>
        <w:rFonts w:hint="default"/>
      </w:rPr>
    </w:lvl>
    <w:lvl w:ilvl="2">
      <w:start w:val="1"/>
      <w:numFmt w:val="decimal"/>
      <w:pStyle w:val="text1xx"/>
      <w:lvlText w:val="%1.%2.%3"/>
      <w:lvlJc w:val="left"/>
      <w:pPr>
        <w:tabs>
          <w:tab w:val="num" w:pos="850"/>
        </w:tabs>
        <w:ind w:left="1417" w:hanging="850"/>
      </w:pPr>
      <w:rPr>
        <w:rFonts w:hint="default"/>
      </w:rPr>
    </w:lvl>
    <w:lvl w:ilvl="3">
      <w:start w:val="1"/>
      <w:numFmt w:val="decimal"/>
      <w:pStyle w:val="H7"/>
      <w:lvlText w:val="%1.%2.%3.%4"/>
      <w:lvlJc w:val="left"/>
      <w:pPr>
        <w:tabs>
          <w:tab w:val="num" w:pos="850"/>
        </w:tabs>
        <w:ind w:left="1417" w:hanging="850"/>
      </w:pPr>
      <w:rPr>
        <w:rFonts w:hint="default"/>
      </w:rPr>
    </w:lvl>
    <w:lvl w:ilvl="4">
      <w:start w:val="1"/>
      <w:numFmt w:val="lowerLetter"/>
      <w:pStyle w:val="H3"/>
      <w:lvlText w:val="(%5)"/>
      <w:lvlJc w:val="left"/>
      <w:pPr>
        <w:tabs>
          <w:tab w:val="num" w:pos="1417"/>
        </w:tabs>
        <w:ind w:left="1417" w:hanging="850"/>
      </w:pPr>
      <w:rPr>
        <w:rFonts w:hint="default"/>
        <w:b w:val="0"/>
      </w:rPr>
    </w:lvl>
    <w:lvl w:ilvl="5">
      <w:start w:val="1"/>
      <w:numFmt w:val="lowerRoman"/>
      <w:pStyle w:val="text1xx"/>
      <w:lvlText w:val="(%6)"/>
      <w:lvlJc w:val="left"/>
      <w:pPr>
        <w:tabs>
          <w:tab w:val="num" w:pos="1417"/>
        </w:tabs>
        <w:ind w:left="1417" w:hanging="850"/>
      </w:pPr>
      <w:rPr>
        <w:rFonts w:hint="default"/>
      </w:rPr>
    </w:lvl>
    <w:lvl w:ilvl="6">
      <w:start w:val="1"/>
      <w:numFmt w:val="bullet"/>
      <w:pStyle w:val="text1"/>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1E0A18DC"/>
    <w:multiLevelType w:val="multilevel"/>
    <w:tmpl w:val="90B01D24"/>
    <w:lvl w:ilvl="0">
      <w:start w:val="1"/>
      <w:numFmt w:val="upperLetter"/>
      <w:lvlText w:val="%1."/>
      <w:lvlJc w:val="left"/>
      <w:pPr>
        <w:tabs>
          <w:tab w:val="num" w:pos="397"/>
        </w:tabs>
        <w:ind w:left="397" w:hanging="397"/>
      </w:pPr>
      <w:rPr>
        <w:rFonts w:hint="default"/>
      </w:rPr>
    </w:lvl>
    <w:lvl w:ilvl="1">
      <w:start w:val="1"/>
      <w:numFmt w:val="decimal"/>
      <w:lvlText w:val="%2."/>
      <w:lvlJc w:val="left"/>
      <w:pPr>
        <w:tabs>
          <w:tab w:val="num" w:pos="397"/>
        </w:tabs>
        <w:ind w:left="397" w:hanging="397"/>
      </w:pPr>
      <w:rPr>
        <w:rFonts w:hint="default"/>
      </w:rPr>
    </w:lvl>
    <w:lvl w:ilvl="2">
      <w:start w:val="1"/>
      <w:numFmt w:val="lowerLetter"/>
      <w:pStyle w:val="SIWZ-nagwekrozdziau"/>
      <w:lvlText w:val="%3)"/>
      <w:lvlJc w:val="left"/>
      <w:pPr>
        <w:tabs>
          <w:tab w:val="num" w:pos="794"/>
        </w:tabs>
        <w:ind w:left="794" w:hanging="397"/>
      </w:pPr>
      <w:rPr>
        <w:rFonts w:hint="default"/>
        <w:color w:val="000000"/>
      </w:rPr>
    </w:lvl>
    <w:lvl w:ilvl="3">
      <w:start w:val="1"/>
      <w:numFmt w:val="decimal"/>
      <w:pStyle w:val="SIWZ-nagwekrozdziau"/>
      <w:lvlText w:val="%4)"/>
      <w:lvlJc w:val="left"/>
      <w:pPr>
        <w:tabs>
          <w:tab w:val="num" w:pos="1191"/>
        </w:tabs>
        <w:ind w:left="1191" w:hanging="397"/>
      </w:pPr>
      <w:rPr>
        <w:rFonts w:hint="default"/>
      </w:rPr>
    </w:lvl>
    <w:lvl w:ilvl="4">
      <w:start w:val="1"/>
      <w:numFmt w:val="lowerLetter"/>
      <w:lvlText w:val="%5."/>
      <w:lvlJc w:val="left"/>
      <w:pPr>
        <w:ind w:left="1800" w:hanging="360"/>
      </w:pPr>
      <w:rPr>
        <w:rFonts w:ascii="Tahoma" w:eastAsia="Times New Roman" w:hAnsi="Tahoma" w:cs="Tahoma" w:hint="default"/>
      </w:rPr>
    </w:lvl>
    <w:lvl w:ilvl="5">
      <w:start w:val="1"/>
      <w:numFmt w:val="lowerRoman"/>
      <w:lvlText w:val="(%6)"/>
      <w:lvlJc w:val="left"/>
      <w:pPr>
        <w:ind w:left="2160" w:hanging="360"/>
      </w:pPr>
      <w:rPr>
        <w:rFonts w:hint="default"/>
      </w:rPr>
    </w:lvl>
    <w:lvl w:ilvl="6">
      <w:start w:val="1"/>
      <w:numFmt w:val="decimal"/>
      <w:lvlText w:val="%7."/>
      <w:lvlJc w:val="left"/>
      <w:pPr>
        <w:ind w:left="2487"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20CE3019"/>
    <w:multiLevelType w:val="hybridMultilevel"/>
    <w:tmpl w:val="37E827A0"/>
    <w:lvl w:ilvl="0" w:tplc="32741768">
      <w:start w:val="5"/>
      <w:numFmt w:val="bullet"/>
      <w:lvlText w:val=""/>
      <w:lvlJc w:val="left"/>
      <w:pPr>
        <w:ind w:left="744" w:hanging="360"/>
      </w:pPr>
      <w:rPr>
        <w:rFonts w:ascii="Symbol" w:eastAsia="Calibri" w:hAnsi="Symbol" w:cs="Calibri" w:hint="default"/>
      </w:rPr>
    </w:lvl>
    <w:lvl w:ilvl="1" w:tplc="04150003">
      <w:start w:val="1"/>
      <w:numFmt w:val="bullet"/>
      <w:lvlText w:val="o"/>
      <w:lvlJc w:val="left"/>
      <w:pPr>
        <w:ind w:left="1464" w:hanging="360"/>
      </w:pPr>
      <w:rPr>
        <w:rFonts w:ascii="Courier New" w:hAnsi="Courier New" w:cs="Courier New" w:hint="default"/>
      </w:rPr>
    </w:lvl>
    <w:lvl w:ilvl="2" w:tplc="04150005">
      <w:start w:val="1"/>
      <w:numFmt w:val="bullet"/>
      <w:lvlText w:val=""/>
      <w:lvlJc w:val="left"/>
      <w:pPr>
        <w:ind w:left="2184" w:hanging="360"/>
      </w:pPr>
      <w:rPr>
        <w:rFonts w:ascii="Wingdings" w:hAnsi="Wingdings" w:hint="default"/>
      </w:rPr>
    </w:lvl>
    <w:lvl w:ilvl="3" w:tplc="04150001">
      <w:start w:val="1"/>
      <w:numFmt w:val="bullet"/>
      <w:lvlText w:val=""/>
      <w:lvlJc w:val="left"/>
      <w:pPr>
        <w:ind w:left="2904" w:hanging="360"/>
      </w:pPr>
      <w:rPr>
        <w:rFonts w:ascii="Symbol" w:hAnsi="Symbol" w:hint="default"/>
      </w:rPr>
    </w:lvl>
    <w:lvl w:ilvl="4" w:tplc="04150003">
      <w:start w:val="1"/>
      <w:numFmt w:val="bullet"/>
      <w:lvlText w:val="o"/>
      <w:lvlJc w:val="left"/>
      <w:pPr>
        <w:ind w:left="3624" w:hanging="360"/>
      </w:pPr>
      <w:rPr>
        <w:rFonts w:ascii="Courier New" w:hAnsi="Courier New" w:cs="Courier New" w:hint="default"/>
      </w:rPr>
    </w:lvl>
    <w:lvl w:ilvl="5" w:tplc="04150005">
      <w:start w:val="1"/>
      <w:numFmt w:val="bullet"/>
      <w:lvlText w:val=""/>
      <w:lvlJc w:val="left"/>
      <w:pPr>
        <w:ind w:left="4344" w:hanging="360"/>
      </w:pPr>
      <w:rPr>
        <w:rFonts w:ascii="Wingdings" w:hAnsi="Wingdings" w:hint="default"/>
      </w:rPr>
    </w:lvl>
    <w:lvl w:ilvl="6" w:tplc="04150001">
      <w:start w:val="1"/>
      <w:numFmt w:val="bullet"/>
      <w:lvlText w:val=""/>
      <w:lvlJc w:val="left"/>
      <w:pPr>
        <w:ind w:left="5064" w:hanging="360"/>
      </w:pPr>
      <w:rPr>
        <w:rFonts w:ascii="Symbol" w:hAnsi="Symbol" w:hint="default"/>
      </w:rPr>
    </w:lvl>
    <w:lvl w:ilvl="7" w:tplc="04150003">
      <w:start w:val="1"/>
      <w:numFmt w:val="bullet"/>
      <w:lvlText w:val="o"/>
      <w:lvlJc w:val="left"/>
      <w:pPr>
        <w:ind w:left="5784" w:hanging="360"/>
      </w:pPr>
      <w:rPr>
        <w:rFonts w:ascii="Courier New" w:hAnsi="Courier New" w:cs="Courier New" w:hint="default"/>
      </w:rPr>
    </w:lvl>
    <w:lvl w:ilvl="8" w:tplc="04150005">
      <w:start w:val="1"/>
      <w:numFmt w:val="bullet"/>
      <w:lvlText w:val=""/>
      <w:lvlJc w:val="left"/>
      <w:pPr>
        <w:ind w:left="6504" w:hanging="360"/>
      </w:pPr>
      <w:rPr>
        <w:rFonts w:ascii="Wingdings" w:hAnsi="Wingdings" w:hint="default"/>
      </w:rPr>
    </w:lvl>
  </w:abstractNum>
  <w:abstractNum w:abstractNumId="49">
    <w:nsid w:val="20D9524C"/>
    <w:multiLevelType w:val="singleLevel"/>
    <w:tmpl w:val="AED00662"/>
    <w:lvl w:ilvl="0">
      <w:start w:val="2"/>
      <w:numFmt w:val="bullet"/>
      <w:pStyle w:val="basicstyle"/>
      <w:lvlText w:val="-"/>
      <w:lvlJc w:val="left"/>
      <w:pPr>
        <w:tabs>
          <w:tab w:val="num" w:pos="502"/>
        </w:tabs>
        <w:ind w:left="312" w:hanging="170"/>
      </w:pPr>
    </w:lvl>
  </w:abstractNum>
  <w:abstractNum w:abstractNumId="50">
    <w:nsid w:val="2128208C"/>
    <w:multiLevelType w:val="hybridMultilevel"/>
    <w:tmpl w:val="CBE827A4"/>
    <w:styleLink w:val="WW8Num203"/>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216713FE"/>
    <w:multiLevelType w:val="hybridMultilevel"/>
    <w:tmpl w:val="64B02DA4"/>
    <w:lvl w:ilvl="0" w:tplc="192852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22E44180"/>
    <w:multiLevelType w:val="multilevel"/>
    <w:tmpl w:val="DFC88CEC"/>
    <w:name w:val="NumPar"/>
    <w:lvl w:ilvl="0">
      <w:start w:val="1"/>
      <w:numFmt w:val="decimal"/>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26216BAE"/>
    <w:multiLevelType w:val="hybridMultilevel"/>
    <w:tmpl w:val="77902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6985951"/>
    <w:multiLevelType w:val="multilevel"/>
    <w:tmpl w:val="97C04920"/>
    <w:lvl w:ilvl="0">
      <w:start w:val="1"/>
      <w:numFmt w:val="decimal"/>
      <w:pStyle w:val="BylawsL1"/>
      <w:suff w:val="nothing"/>
      <w:lvlText w:val="§ %1"/>
      <w:lvlJc w:val="left"/>
      <w:pPr>
        <w:ind w:left="7935"/>
      </w:pPr>
      <w:rPr>
        <w:rFonts w:ascii="Times New Roman" w:hAnsi="Times New Roman" w:cs="Times New Roman" w:hint="default"/>
        <w:b/>
        <w:i w:val="0"/>
        <w:caps w:val="0"/>
        <w:smallCaps w:val="0"/>
        <w:color w:val="auto"/>
        <w:u w:val="none"/>
      </w:rPr>
    </w:lvl>
    <w:lvl w:ilvl="1">
      <w:start w:val="1"/>
      <w:numFmt w:val="decimal"/>
      <w:lvlRestart w:val="0"/>
      <w:pStyle w:val="BylawsL2"/>
      <w:lvlText w:val="%2."/>
      <w:lvlJc w:val="left"/>
      <w:pPr>
        <w:tabs>
          <w:tab w:val="num" w:pos="1440"/>
        </w:tabs>
        <w:ind w:left="720" w:hanging="720"/>
      </w:pPr>
      <w:rPr>
        <w:rFonts w:cs="Times New Roman" w:hint="default"/>
        <w:b w:val="0"/>
        <w:i w:val="0"/>
        <w:caps w:val="0"/>
        <w:u w:val="none"/>
      </w:rPr>
    </w:lvl>
    <w:lvl w:ilvl="2">
      <w:start w:val="1"/>
      <w:numFmt w:val="lowerLetter"/>
      <w:pStyle w:val="BylawsL3"/>
      <w:lvlText w:val="%3)"/>
      <w:lvlJc w:val="left"/>
      <w:pPr>
        <w:tabs>
          <w:tab w:val="num" w:pos="1152"/>
        </w:tabs>
        <w:ind w:left="1152" w:hanging="432"/>
      </w:pPr>
      <w:rPr>
        <w:rFonts w:cs="Times New Roman" w:hint="default"/>
        <w:b w:val="0"/>
        <w:i w:val="0"/>
        <w:caps w:val="0"/>
        <w:u w:val="none"/>
      </w:rPr>
    </w:lvl>
    <w:lvl w:ilvl="3">
      <w:start w:val="1"/>
      <w:numFmt w:val="decimal"/>
      <w:pStyle w:val="BylawsL4"/>
      <w:lvlText w:val="(%4)"/>
      <w:lvlJc w:val="left"/>
      <w:pPr>
        <w:tabs>
          <w:tab w:val="num" w:pos="2880"/>
        </w:tabs>
        <w:ind w:firstLine="2160"/>
      </w:pPr>
      <w:rPr>
        <w:rFonts w:cs="Times New Roman" w:hint="default"/>
        <w:b w:val="0"/>
        <w:i w:val="0"/>
        <w:caps w:val="0"/>
        <w:u w:val="none"/>
      </w:rPr>
    </w:lvl>
    <w:lvl w:ilvl="4">
      <w:start w:val="1"/>
      <w:numFmt w:val="lowerRoman"/>
      <w:pStyle w:val="BylawsL5"/>
      <w:lvlText w:val="(%5)"/>
      <w:lvlJc w:val="left"/>
      <w:pPr>
        <w:tabs>
          <w:tab w:val="num" w:pos="3600"/>
        </w:tabs>
        <w:ind w:firstLine="2880"/>
      </w:pPr>
      <w:rPr>
        <w:rFonts w:cs="Times New Roman" w:hint="default"/>
        <w:b w:val="0"/>
        <w:i w:val="0"/>
        <w:caps w:val="0"/>
        <w:u w:val="none"/>
      </w:rPr>
    </w:lvl>
    <w:lvl w:ilvl="5">
      <w:start w:val="1"/>
      <w:numFmt w:val="decimal"/>
      <w:pStyle w:val="BylawsL1"/>
      <w:lvlText w:val="%6."/>
      <w:lvlJc w:val="left"/>
      <w:pPr>
        <w:tabs>
          <w:tab w:val="num" w:pos="4320"/>
        </w:tabs>
        <w:ind w:firstLine="3600"/>
      </w:pPr>
      <w:rPr>
        <w:rFonts w:cs="Times New Roman" w:hint="default"/>
        <w:b w:val="0"/>
        <w:i w:val="0"/>
        <w:caps w:val="0"/>
        <w:smallCaps w:val="0"/>
        <w:strike w:val="0"/>
        <w:dstrike w:val="0"/>
        <w:vanish w:val="0"/>
        <w:color w:val="auto"/>
        <w:u w:val="none"/>
        <w:effect w:val="none"/>
        <w:vertAlign w:val="baseline"/>
      </w:rPr>
    </w:lvl>
    <w:lvl w:ilvl="6">
      <w:start w:val="1"/>
      <w:numFmt w:val="lowerLetter"/>
      <w:pStyle w:val="BylawsL2"/>
      <w:lvlText w:val="%7."/>
      <w:lvlJc w:val="left"/>
      <w:pPr>
        <w:tabs>
          <w:tab w:val="num" w:pos="5040"/>
        </w:tabs>
        <w:ind w:firstLine="4320"/>
      </w:pPr>
      <w:rPr>
        <w:rFonts w:cs="Times New Roman" w:hint="default"/>
        <w:b w:val="0"/>
        <w:i w:val="0"/>
        <w:caps w:val="0"/>
        <w:smallCaps w:val="0"/>
        <w:strike w:val="0"/>
        <w:dstrike w:val="0"/>
        <w:vanish w:val="0"/>
        <w:color w:val="auto"/>
        <w:u w:val="none"/>
        <w:effect w:val="none"/>
        <w:vertAlign w:val="baseline"/>
      </w:rPr>
    </w:lvl>
    <w:lvl w:ilvl="7">
      <w:start w:val="1"/>
      <w:numFmt w:val="lowerRoman"/>
      <w:pStyle w:val="BylawsL3"/>
      <w:lvlText w:val="%8."/>
      <w:lvlJc w:val="left"/>
      <w:pPr>
        <w:tabs>
          <w:tab w:val="num" w:pos="5760"/>
        </w:tabs>
        <w:ind w:firstLine="5040"/>
      </w:pPr>
      <w:rPr>
        <w:rFonts w:cs="Times New Roman" w:hint="default"/>
        <w:b w:val="0"/>
        <w:i w:val="0"/>
        <w:caps w:val="0"/>
        <w:smallCaps w:val="0"/>
        <w:strike w:val="0"/>
        <w:dstrike w:val="0"/>
        <w:vanish w:val="0"/>
        <w:color w:val="auto"/>
        <w:u w:val="none"/>
        <w:effect w:val="none"/>
        <w:vertAlign w:val="baseline"/>
      </w:rPr>
    </w:lvl>
    <w:lvl w:ilvl="8">
      <w:start w:val="1"/>
      <w:numFmt w:val="upperLetter"/>
      <w:pStyle w:val="BylawsL4"/>
      <w:lvlText w:val="%9."/>
      <w:lvlJc w:val="left"/>
      <w:pPr>
        <w:tabs>
          <w:tab w:val="num" w:pos="6480"/>
        </w:tabs>
        <w:ind w:firstLine="5760"/>
      </w:pPr>
      <w:rPr>
        <w:rFonts w:cs="Times New Roman" w:hint="default"/>
        <w:b w:val="0"/>
        <w:i w:val="0"/>
        <w:caps w:val="0"/>
        <w:smallCaps w:val="0"/>
        <w:strike w:val="0"/>
        <w:dstrike w:val="0"/>
        <w:vanish w:val="0"/>
        <w:color w:val="auto"/>
        <w:u w:val="none"/>
        <w:effect w:val="none"/>
        <w:vertAlign w:val="baseline"/>
      </w:rPr>
    </w:lvl>
  </w:abstractNum>
  <w:abstractNum w:abstractNumId="55">
    <w:nsid w:val="282430B5"/>
    <w:multiLevelType w:val="hybridMultilevel"/>
    <w:tmpl w:val="9DD4586A"/>
    <w:styleLink w:val="WW8Num25"/>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28ED4B49"/>
    <w:multiLevelType w:val="multilevel"/>
    <w:tmpl w:val="5984AA1C"/>
    <w:lvl w:ilvl="0">
      <w:start w:val="1"/>
      <w:numFmt w:val="decimal"/>
      <w:lvlText w:val="%1)"/>
      <w:lvlJc w:val="left"/>
      <w:pPr>
        <w:ind w:left="502" w:hanging="360"/>
      </w:pPr>
      <w:rPr>
        <w:b w:val="0"/>
        <w:i w:val="0"/>
        <w:sz w:val="20"/>
        <w:szCs w:val="2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7">
    <w:nsid w:val="2D990C28"/>
    <w:multiLevelType w:val="multilevel"/>
    <w:tmpl w:val="2C10EBC0"/>
    <w:lvl w:ilvl="0">
      <w:start w:val="1"/>
      <w:numFmt w:val="decimal"/>
      <w:pStyle w:val="abc"/>
      <w:lvlText w:val="%1."/>
      <w:lvlJc w:val="left"/>
      <w:pPr>
        <w:ind w:left="720" w:hanging="578"/>
      </w:pPr>
      <w:rPr>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nsid w:val="2EF0588C"/>
    <w:multiLevelType w:val="hybridMultilevel"/>
    <w:tmpl w:val="EDF0B620"/>
    <w:styleLink w:val="WW8Num2012"/>
    <w:lvl w:ilvl="0" w:tplc="6F92A8FE">
      <w:start w:val="1"/>
      <w:numFmt w:val="lowerLetter"/>
      <w:lvlText w:val="%1)"/>
      <w:lvlJc w:val="left"/>
      <w:pPr>
        <w:ind w:left="718" w:hanging="360"/>
      </w:pPr>
      <w:rPr>
        <w:sz w:val="20"/>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60">
    <w:nsid w:val="30EB7169"/>
    <w:multiLevelType w:val="multilevel"/>
    <w:tmpl w:val="41A8276E"/>
    <w:lvl w:ilvl="0">
      <w:start w:val="1"/>
      <w:numFmt w:val="decimal"/>
      <w:pStyle w:val="BZAwyliczenie"/>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nsid w:val="32076553"/>
    <w:multiLevelType w:val="multilevel"/>
    <w:tmpl w:val="F1C252AA"/>
    <w:styleLink w:val="WW8Num2112"/>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2">
    <w:nsid w:val="32FA5A0D"/>
    <w:multiLevelType w:val="hybridMultilevel"/>
    <w:tmpl w:val="3B8CFD2A"/>
    <w:styleLink w:val="WW8Num242"/>
    <w:lvl w:ilvl="0" w:tplc="E4DC908E">
      <w:start w:val="1"/>
      <w:numFmt w:val="decimal"/>
      <w:lvlText w:val="%1."/>
      <w:lvlJc w:val="left"/>
      <w:pPr>
        <w:ind w:left="1222" w:hanging="360"/>
      </w:pPr>
      <w:rPr>
        <w:rFonts w:asciiTheme="majorHAnsi" w:hAnsiTheme="majorHAnsi"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3">
    <w:nsid w:val="3350337B"/>
    <w:multiLevelType w:val="multilevel"/>
    <w:tmpl w:val="5678C2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pStyle w:val="ArticleL6"/>
      <w:lvlText w:val="%6."/>
      <w:lvlJc w:val="right"/>
      <w:pPr>
        <w:ind w:left="4320" w:firstLine="3960"/>
      </w:pPr>
      <w:rPr>
        <w:u w:val="none"/>
      </w:rPr>
    </w:lvl>
    <w:lvl w:ilvl="6">
      <w:start w:val="1"/>
      <w:numFmt w:val="decimal"/>
      <w:pStyle w:val="ArticleL7"/>
      <w:lvlText w:val="%7."/>
      <w:lvlJc w:val="left"/>
      <w:pPr>
        <w:ind w:left="5040" w:firstLine="4680"/>
      </w:pPr>
      <w:rPr>
        <w:u w:val="none"/>
      </w:rPr>
    </w:lvl>
    <w:lvl w:ilvl="7">
      <w:start w:val="1"/>
      <w:numFmt w:val="lowerLetter"/>
      <w:pStyle w:val="ArticleL8"/>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4">
    <w:nsid w:val="33B565F2"/>
    <w:multiLevelType w:val="multilevel"/>
    <w:tmpl w:val="90D23AF8"/>
    <w:styleLink w:val="WW8Num224"/>
    <w:lvl w:ilvl="0">
      <w:start w:val="1"/>
      <w:numFmt w:val="decimal"/>
      <w:lvlText w:val="%1)"/>
      <w:lvlJc w:val="left"/>
      <w:pPr>
        <w:ind w:left="927" w:hanging="360"/>
      </w:pPr>
      <w:rPr>
        <w:rFonts w:ascii="Calibri" w:eastAsia="Calibri" w:hAnsi="Calibri" w:cs="Calibri"/>
        <w:b w:val="0"/>
        <w:sz w:val="20"/>
        <w:szCs w:val="20"/>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65">
    <w:nsid w:val="369D6214"/>
    <w:multiLevelType w:val="hybridMultilevel"/>
    <w:tmpl w:val="5224B94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387759EC"/>
    <w:multiLevelType w:val="multilevel"/>
    <w:tmpl w:val="E078F8B8"/>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pStyle w:val="BylawsL6"/>
      <w:lvlText w:val="(%6)"/>
      <w:lvlJc w:val="right"/>
      <w:pPr>
        <w:ind w:left="3600" w:firstLine="3960"/>
      </w:pPr>
      <w:rPr>
        <w:u w:val="none"/>
      </w:rPr>
    </w:lvl>
    <w:lvl w:ilvl="6">
      <w:start w:val="1"/>
      <w:numFmt w:val="decimal"/>
      <w:pStyle w:val="BylawsL7"/>
      <w:lvlText w:val="%7."/>
      <w:lvlJc w:val="left"/>
      <w:pPr>
        <w:ind w:left="4320" w:firstLine="4680"/>
      </w:pPr>
      <w:rPr>
        <w:u w:val="none"/>
      </w:rPr>
    </w:lvl>
    <w:lvl w:ilvl="7">
      <w:start w:val="1"/>
      <w:numFmt w:val="lowerLetter"/>
      <w:pStyle w:val="BylawsL8"/>
      <w:lvlText w:val="%8."/>
      <w:lvlJc w:val="left"/>
      <w:pPr>
        <w:ind w:left="5040" w:firstLine="5400"/>
      </w:pPr>
      <w:rPr>
        <w:u w:val="none"/>
      </w:rPr>
    </w:lvl>
    <w:lvl w:ilvl="8">
      <w:start w:val="1"/>
      <w:numFmt w:val="lowerRoman"/>
      <w:pStyle w:val="BylawsL9"/>
      <w:lvlText w:val="%9."/>
      <w:lvlJc w:val="right"/>
      <w:pPr>
        <w:ind w:left="5760" w:firstLine="6120"/>
      </w:pPr>
      <w:rPr>
        <w:u w:val="none"/>
      </w:rPr>
    </w:lvl>
  </w:abstractNum>
  <w:abstractNum w:abstractNumId="67">
    <w:nsid w:val="39011BCA"/>
    <w:multiLevelType w:val="multilevel"/>
    <w:tmpl w:val="6D943204"/>
    <w:lvl w:ilvl="0">
      <w:start w:val="1"/>
      <w:numFmt w:val="decimal"/>
      <w:lvlText w:val="%1."/>
      <w:lvlJc w:val="left"/>
      <w:pPr>
        <w:ind w:left="0" w:firstLine="360"/>
      </w:pPr>
      <w:rPr>
        <w:rFonts w:hint="default"/>
        <w:u w:val="none"/>
        <w:lang w:val="pl-PL"/>
      </w:rPr>
    </w:lvl>
    <w:lvl w:ilvl="1">
      <w:start w:val="1"/>
      <w:numFmt w:val="lowerLetter"/>
      <w:lvlText w:val="%2."/>
      <w:lvlJc w:val="left"/>
      <w:pPr>
        <w:ind w:left="720" w:firstLine="1080"/>
      </w:pPr>
      <w:rPr>
        <w:rFonts w:hint="default"/>
        <w:u w:val="none"/>
      </w:rPr>
    </w:lvl>
    <w:lvl w:ilvl="2">
      <w:start w:val="1"/>
      <w:numFmt w:val="lowerRoman"/>
      <w:pStyle w:val="NumPar3"/>
      <w:lvlText w:val="%3."/>
      <w:lvlJc w:val="right"/>
      <w:pPr>
        <w:ind w:left="1440" w:firstLine="1800"/>
      </w:pPr>
      <w:rPr>
        <w:rFonts w:hint="default"/>
        <w:u w:val="none"/>
      </w:rPr>
    </w:lvl>
    <w:lvl w:ilvl="3">
      <w:start w:val="1"/>
      <w:numFmt w:val="decimal"/>
      <w:pStyle w:val="NumPar4"/>
      <w:lvlText w:val="%4."/>
      <w:lvlJc w:val="left"/>
      <w:pPr>
        <w:ind w:left="2160" w:firstLine="2520"/>
      </w:pPr>
      <w:rPr>
        <w:rFonts w:hint="default"/>
        <w:u w:val="none"/>
      </w:rPr>
    </w:lvl>
    <w:lvl w:ilvl="4">
      <w:start w:val="1"/>
      <w:numFmt w:val="lowerLetter"/>
      <w:lvlText w:val="%5."/>
      <w:lvlJc w:val="left"/>
      <w:pPr>
        <w:ind w:left="2880" w:firstLine="3240"/>
      </w:pPr>
      <w:rPr>
        <w:rFonts w:hint="default"/>
        <w:u w:val="none"/>
      </w:rPr>
    </w:lvl>
    <w:lvl w:ilvl="5">
      <w:start w:val="1"/>
      <w:numFmt w:val="lowerRoman"/>
      <w:lvlText w:val="%6."/>
      <w:lvlJc w:val="right"/>
      <w:pPr>
        <w:ind w:left="3600" w:firstLine="3960"/>
      </w:pPr>
      <w:rPr>
        <w:rFonts w:hint="default"/>
        <w:u w:val="none"/>
      </w:rPr>
    </w:lvl>
    <w:lvl w:ilvl="6">
      <w:start w:val="1"/>
      <w:numFmt w:val="decimal"/>
      <w:lvlText w:val="%7."/>
      <w:lvlJc w:val="left"/>
      <w:pPr>
        <w:ind w:left="4320" w:firstLine="4680"/>
      </w:pPr>
      <w:rPr>
        <w:rFonts w:hint="default"/>
        <w:u w:val="none"/>
      </w:rPr>
    </w:lvl>
    <w:lvl w:ilvl="7">
      <w:start w:val="1"/>
      <w:numFmt w:val="lowerLetter"/>
      <w:lvlText w:val="%8."/>
      <w:lvlJc w:val="left"/>
      <w:pPr>
        <w:ind w:left="5040" w:firstLine="5400"/>
      </w:pPr>
      <w:rPr>
        <w:rFonts w:hint="default"/>
        <w:u w:val="none"/>
      </w:rPr>
    </w:lvl>
    <w:lvl w:ilvl="8">
      <w:start w:val="1"/>
      <w:numFmt w:val="lowerRoman"/>
      <w:lvlText w:val="%9."/>
      <w:lvlJc w:val="right"/>
      <w:pPr>
        <w:ind w:left="5760" w:firstLine="6120"/>
      </w:pPr>
      <w:rPr>
        <w:rFonts w:hint="default"/>
        <w:u w:val="none"/>
      </w:rPr>
    </w:lvl>
  </w:abstractNum>
  <w:abstractNum w:abstractNumId="68">
    <w:nsid w:val="41B3427A"/>
    <w:multiLevelType w:val="singleLevel"/>
    <w:tmpl w:val="9AFC1C46"/>
    <w:name w:val="WW8Num422224"/>
    <w:lvl w:ilvl="0">
      <w:start w:val="1"/>
      <w:numFmt w:val="decimal"/>
      <w:lvlText w:val="%1."/>
      <w:lvlJc w:val="left"/>
      <w:pPr>
        <w:tabs>
          <w:tab w:val="num" w:pos="360"/>
        </w:tabs>
        <w:ind w:left="360" w:hanging="360"/>
      </w:pPr>
      <w:rPr>
        <w:b w:val="0"/>
        <w:i w:val="0"/>
        <w:color w:val="auto"/>
      </w:rPr>
    </w:lvl>
  </w:abstractNum>
  <w:abstractNum w:abstractNumId="69">
    <w:nsid w:val="42056A25"/>
    <w:multiLevelType w:val="singleLevel"/>
    <w:tmpl w:val="B01A48EA"/>
    <w:lvl w:ilvl="0">
      <w:start w:val="1"/>
      <w:numFmt w:val="lowerLetter"/>
      <w:pStyle w:val="a"/>
      <w:lvlText w:val="%1)"/>
      <w:lvlJc w:val="left"/>
      <w:pPr>
        <w:ind w:left="965" w:hanging="397"/>
      </w:pPr>
      <w:rPr>
        <w:b w:val="0"/>
      </w:rPr>
    </w:lvl>
  </w:abstractNum>
  <w:abstractNum w:abstractNumId="70">
    <w:nsid w:val="453953CF"/>
    <w:multiLevelType w:val="hybridMultilevel"/>
    <w:tmpl w:val="C0F641C0"/>
    <w:styleLink w:val="WW8Num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5E408D1"/>
    <w:multiLevelType w:val="multilevel"/>
    <w:tmpl w:val="C2828656"/>
    <w:lvl w:ilvl="0">
      <w:start w:val="1"/>
      <w:numFmt w:val="decimal"/>
      <w:pStyle w:val="Prambule"/>
      <w:lvlText w:val="%1)"/>
      <w:lvlJc w:val="left"/>
      <w:pPr>
        <w:ind w:left="1287" w:hanging="360"/>
      </w:pPr>
      <w:rPr>
        <w:b w:val="0"/>
        <w:i w:val="0"/>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2">
    <w:nsid w:val="473456BE"/>
    <w:multiLevelType w:val="multilevel"/>
    <w:tmpl w:val="E4D0C1C6"/>
    <w:styleLink w:val="WW8Num213"/>
    <w:lvl w:ilvl="0">
      <w:start w:val="2"/>
      <w:numFmt w:val="decimal"/>
      <w:lvlText w:val="%1)"/>
      <w:lvlJc w:val="left"/>
      <w:pPr>
        <w:ind w:left="0" w:firstLine="0"/>
      </w:pPr>
      <w:rPr>
        <w:rFonts w:ascii="Calibri" w:eastAsia="Calibri" w:hAnsi="Calibri" w:cs="Calibri"/>
        <w:b w:val="0"/>
        <w:i w:val="0"/>
        <w:color w:val="000000"/>
        <w:sz w:val="20"/>
        <w:szCs w:val="20"/>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3">
    <w:nsid w:val="49911369"/>
    <w:multiLevelType w:val="hybridMultilevel"/>
    <w:tmpl w:val="B4EAF6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A3E696B"/>
    <w:multiLevelType w:val="hybridMultilevel"/>
    <w:tmpl w:val="BB123C0E"/>
    <w:lvl w:ilvl="0" w:tplc="D47E6CAE">
      <w:start w:val="1"/>
      <w:numFmt w:val="decimal"/>
      <w:pStyle w:val="aParagraf3"/>
      <w:lvlText w:val="%1."/>
      <w:lvlJc w:val="left"/>
      <w:pPr>
        <w:ind w:left="360" w:hanging="360"/>
      </w:pPr>
      <w:rPr>
        <w:rFonts w:hint="default"/>
        <w:b w:val="0"/>
        <w:i w:val="0"/>
        <w:strike w:val="0"/>
        <w:color w:val="auto"/>
        <w:sz w:val="20"/>
        <w:szCs w:val="20"/>
      </w:rPr>
    </w:lvl>
    <w:lvl w:ilvl="1" w:tplc="04150011">
      <w:start w:val="1"/>
      <w:numFmt w:val="decimal"/>
      <w:lvlText w:val="%2)"/>
      <w:lvlJc w:val="left"/>
      <w:pPr>
        <w:ind w:left="796"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5">
    <w:nsid w:val="563B4C9E"/>
    <w:multiLevelType w:val="hybridMultilevel"/>
    <w:tmpl w:val="31E0BA10"/>
    <w:lvl w:ilvl="0" w:tplc="9E6C2210">
      <w:start w:val="1"/>
      <w:numFmt w:val="decimal"/>
      <w:pStyle w:val="1Akapit"/>
      <w:lvlText w:val="%1)"/>
      <w:lvlJc w:val="left"/>
      <w:pPr>
        <w:ind w:left="927"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6">
    <w:nsid w:val="571A51F9"/>
    <w:multiLevelType w:val="hybridMultilevel"/>
    <w:tmpl w:val="CA8C128A"/>
    <w:lvl w:ilvl="0" w:tplc="04150011">
      <w:start w:val="1"/>
      <w:numFmt w:val="decimal"/>
      <w:lvlText w:val="%1)"/>
      <w:lvlJc w:val="left"/>
      <w:pPr>
        <w:ind w:left="720" w:hanging="360"/>
      </w:pPr>
    </w:lvl>
    <w:lvl w:ilvl="1" w:tplc="04150019" w:tentative="1">
      <w:start w:val="1"/>
      <w:numFmt w:val="lowerLetter"/>
      <w:pStyle w:val="H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pStyle w:val="H4"/>
      <w:lvlText w:val="%4."/>
      <w:lvlJc w:val="left"/>
      <w:pPr>
        <w:ind w:left="2880" w:hanging="360"/>
      </w:pPr>
    </w:lvl>
    <w:lvl w:ilvl="4" w:tplc="04150019" w:tentative="1">
      <w:start w:val="1"/>
      <w:numFmt w:val="lowerLetter"/>
      <w:pStyle w:val="H5"/>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8EA45A4"/>
    <w:multiLevelType w:val="multilevel"/>
    <w:tmpl w:val="AD0291AC"/>
    <w:styleLink w:val="WW8Num813"/>
    <w:lvl w:ilvl="0">
      <w:start w:val="1"/>
      <w:numFmt w:val="decimal"/>
      <w:pStyle w:val="21"/>
      <w:lvlText w:val="%1."/>
      <w:lvlJc w:val="left"/>
      <w:pPr>
        <w:tabs>
          <w:tab w:val="num" w:pos="720"/>
        </w:tabs>
        <w:ind w:left="720" w:hanging="720"/>
      </w:pPr>
    </w:lvl>
    <w:lvl w:ilvl="1">
      <w:start w:val="1"/>
      <w:numFmt w:val="decimal"/>
      <w:pStyle w:val="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nsid w:val="5B0A48D5"/>
    <w:multiLevelType w:val="hybridMultilevel"/>
    <w:tmpl w:val="CED09CDA"/>
    <w:lvl w:ilvl="0" w:tplc="04150011">
      <w:start w:val="1"/>
      <w:numFmt w:val="decimal"/>
      <w:pStyle w:val="1"/>
      <w:lvlText w:val="%1)"/>
      <w:lvlJc w:val="left"/>
      <w:pPr>
        <w:tabs>
          <w:tab w:val="num" w:pos="296"/>
        </w:tabs>
        <w:ind w:left="1070" w:hanging="360"/>
      </w:pPr>
      <w:rPr>
        <w:rFonts w:cs="Times New Roman" w:hint="default"/>
        <w:sz w:val="22"/>
        <w:szCs w:val="22"/>
      </w:rPr>
    </w:lvl>
    <w:lvl w:ilvl="1" w:tplc="04150019" w:tentative="1">
      <w:start w:val="1"/>
      <w:numFmt w:val="lowerLetter"/>
      <w:lvlText w:val="%2."/>
      <w:lvlJc w:val="left"/>
      <w:pPr>
        <w:tabs>
          <w:tab w:val="num" w:pos="1736"/>
        </w:tabs>
        <w:ind w:left="1736" w:hanging="360"/>
      </w:pPr>
      <w:rPr>
        <w:rFonts w:cs="Times New Roman"/>
      </w:rPr>
    </w:lvl>
    <w:lvl w:ilvl="2" w:tplc="0415001B" w:tentative="1">
      <w:start w:val="1"/>
      <w:numFmt w:val="lowerRoman"/>
      <w:lvlText w:val="%3."/>
      <w:lvlJc w:val="right"/>
      <w:pPr>
        <w:tabs>
          <w:tab w:val="num" w:pos="2456"/>
        </w:tabs>
        <w:ind w:left="2456" w:hanging="180"/>
      </w:pPr>
      <w:rPr>
        <w:rFonts w:cs="Times New Roman"/>
      </w:rPr>
    </w:lvl>
    <w:lvl w:ilvl="3" w:tplc="0415000F" w:tentative="1">
      <w:start w:val="1"/>
      <w:numFmt w:val="decimal"/>
      <w:lvlText w:val="%4."/>
      <w:lvlJc w:val="left"/>
      <w:pPr>
        <w:tabs>
          <w:tab w:val="num" w:pos="3176"/>
        </w:tabs>
        <w:ind w:left="3176" w:hanging="360"/>
      </w:pPr>
      <w:rPr>
        <w:rFonts w:cs="Times New Roman"/>
      </w:rPr>
    </w:lvl>
    <w:lvl w:ilvl="4" w:tplc="04150019" w:tentative="1">
      <w:start w:val="1"/>
      <w:numFmt w:val="lowerLetter"/>
      <w:lvlText w:val="%5."/>
      <w:lvlJc w:val="left"/>
      <w:pPr>
        <w:tabs>
          <w:tab w:val="num" w:pos="3896"/>
        </w:tabs>
        <w:ind w:left="3896" w:hanging="360"/>
      </w:pPr>
      <w:rPr>
        <w:rFonts w:cs="Times New Roman"/>
      </w:rPr>
    </w:lvl>
    <w:lvl w:ilvl="5" w:tplc="0415001B" w:tentative="1">
      <w:start w:val="1"/>
      <w:numFmt w:val="lowerRoman"/>
      <w:lvlText w:val="%6."/>
      <w:lvlJc w:val="right"/>
      <w:pPr>
        <w:tabs>
          <w:tab w:val="num" w:pos="4616"/>
        </w:tabs>
        <w:ind w:left="4616" w:hanging="180"/>
      </w:pPr>
      <w:rPr>
        <w:rFonts w:cs="Times New Roman"/>
      </w:rPr>
    </w:lvl>
    <w:lvl w:ilvl="6" w:tplc="0415000F" w:tentative="1">
      <w:start w:val="1"/>
      <w:numFmt w:val="decimal"/>
      <w:lvlText w:val="%7."/>
      <w:lvlJc w:val="left"/>
      <w:pPr>
        <w:tabs>
          <w:tab w:val="num" w:pos="5336"/>
        </w:tabs>
        <w:ind w:left="5336" w:hanging="360"/>
      </w:pPr>
      <w:rPr>
        <w:rFonts w:cs="Times New Roman"/>
      </w:rPr>
    </w:lvl>
    <w:lvl w:ilvl="7" w:tplc="04150019" w:tentative="1">
      <w:start w:val="1"/>
      <w:numFmt w:val="lowerLetter"/>
      <w:lvlText w:val="%8."/>
      <w:lvlJc w:val="left"/>
      <w:pPr>
        <w:tabs>
          <w:tab w:val="num" w:pos="6056"/>
        </w:tabs>
        <w:ind w:left="6056" w:hanging="360"/>
      </w:pPr>
      <w:rPr>
        <w:rFonts w:cs="Times New Roman"/>
      </w:rPr>
    </w:lvl>
    <w:lvl w:ilvl="8" w:tplc="0415001B" w:tentative="1">
      <w:start w:val="1"/>
      <w:numFmt w:val="lowerRoman"/>
      <w:lvlText w:val="%9."/>
      <w:lvlJc w:val="right"/>
      <w:pPr>
        <w:tabs>
          <w:tab w:val="num" w:pos="6776"/>
        </w:tabs>
        <w:ind w:left="6776" w:hanging="180"/>
      </w:pPr>
      <w:rPr>
        <w:rFonts w:cs="Times New Roman"/>
      </w:rPr>
    </w:lvl>
  </w:abstractNum>
  <w:abstractNum w:abstractNumId="79">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nsid w:val="5D567E2B"/>
    <w:multiLevelType w:val="multilevel"/>
    <w:tmpl w:val="108874E4"/>
    <w:lvl w:ilvl="0">
      <w:start w:val="1"/>
      <w:numFmt w:val="decimal"/>
      <w:pStyle w:val="Paragraf"/>
      <w:lvlText w:val="%1."/>
      <w:lvlJc w:val="left"/>
      <w:pPr>
        <w:tabs>
          <w:tab w:val="num" w:pos="851"/>
        </w:tabs>
        <w:ind w:left="851" w:hanging="851"/>
      </w:pPr>
      <w:rPr>
        <w:rFonts w:hint="default"/>
        <w:b/>
        <w:i w:val="0"/>
        <w:caps w:val="0"/>
        <w:strike w:val="0"/>
        <w:dstrike w:val="0"/>
        <w:vanish w:val="0"/>
        <w:color w:val="000000"/>
        <w:sz w:val="24"/>
        <w:szCs w:val="24"/>
        <w:vertAlign w:val="baseline"/>
      </w:rPr>
    </w:lvl>
    <w:lvl w:ilvl="1">
      <w:start w:val="1"/>
      <w:numFmt w:val="decimal"/>
      <w:pStyle w:val="Ustpnumerowany"/>
      <w:lvlText w:val="%2."/>
      <w:lvlJc w:val="left"/>
      <w:pPr>
        <w:tabs>
          <w:tab w:val="num" w:pos="851"/>
        </w:tabs>
        <w:ind w:left="851" w:hanging="851"/>
      </w:pPr>
      <w:rPr>
        <w:rFonts w:ascii="Times New Roman" w:hAnsi="Times New Roman" w:hint="default"/>
        <w:b w:val="0"/>
        <w:i w:val="0"/>
        <w:sz w:val="22"/>
        <w:szCs w:val="22"/>
      </w:rPr>
    </w:lvl>
    <w:lvl w:ilvl="2">
      <w:start w:val="1"/>
      <w:numFmt w:val="decimal"/>
      <w:lvlText w:val="%3)"/>
      <w:lvlJc w:val="left"/>
      <w:pPr>
        <w:tabs>
          <w:tab w:val="num" w:pos="1701"/>
        </w:tabs>
        <w:ind w:left="1701" w:hanging="850"/>
      </w:pPr>
      <w:rPr>
        <w:rFonts w:hint="default"/>
        <w:b w:val="0"/>
        <w:color w:val="000000"/>
      </w:rPr>
    </w:lvl>
    <w:lvl w:ilvl="3">
      <w:start w:val="1"/>
      <w:numFmt w:val="decimal"/>
      <w:lvlText w:val="%4)"/>
      <w:lvlJc w:val="left"/>
      <w:pPr>
        <w:tabs>
          <w:tab w:val="num" w:pos="2552"/>
        </w:tabs>
        <w:ind w:left="2552" w:hanging="851"/>
      </w:pPr>
      <w:rPr>
        <w:rFonts w:hint="default"/>
        <w:color w:val="000000"/>
      </w:rPr>
    </w:lvl>
    <w:lvl w:ilvl="4">
      <w:start w:val="1"/>
      <w:numFmt w:val="bullet"/>
      <w:lvlText w:val=""/>
      <w:lvlJc w:val="left"/>
      <w:pPr>
        <w:tabs>
          <w:tab w:val="num" w:pos="3402"/>
        </w:tabs>
        <w:ind w:left="3402" w:hanging="850"/>
      </w:pPr>
      <w:rPr>
        <w:rFonts w:ascii="Wingdings" w:hAnsi="Wingdings"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81">
    <w:nsid w:val="5DB24421"/>
    <w:multiLevelType w:val="hybridMultilevel"/>
    <w:tmpl w:val="2F9E2D54"/>
    <w:lvl w:ilvl="0" w:tplc="6786E076">
      <w:start w:val="1"/>
      <w:numFmt w:val="decimal"/>
      <w:pStyle w:val="juzia"/>
      <w:lvlText w:val="%1)"/>
      <w:lvlJc w:val="left"/>
      <w:pPr>
        <w:ind w:left="1080" w:hanging="360"/>
      </w:pPr>
      <w:rPr>
        <w:rFonts w:cs="Times New Roman" w:hint="default"/>
        <w:b w:val="0"/>
        <w:i w:val="0"/>
        <w:sz w:val="22"/>
        <w:szCs w:val="22"/>
      </w:rPr>
    </w:lvl>
    <w:lvl w:ilvl="1" w:tplc="04150019">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nsid w:val="618B6214"/>
    <w:multiLevelType w:val="hybridMultilevel"/>
    <w:tmpl w:val="B8FAEBF6"/>
    <w:lvl w:ilvl="0" w:tplc="880A64B4">
      <w:start w:val="1"/>
      <w:numFmt w:val="lowerRoman"/>
      <w:pStyle w:val="H6"/>
      <w:lvlText w:val="Załącznik (%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62506CAB"/>
    <w:multiLevelType w:val="multilevel"/>
    <w:tmpl w:val="D91237FC"/>
    <w:lvl w:ilvl="0">
      <w:start w:val="1"/>
      <w:numFmt w:val="decimal"/>
      <w:pStyle w:val="Punkt0"/>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3254237"/>
    <w:multiLevelType w:val="hybridMultilevel"/>
    <w:tmpl w:val="C43824F2"/>
    <w:lvl w:ilvl="0" w:tplc="B1DCEB20">
      <w:start w:val="1"/>
      <w:numFmt w:val="bullet"/>
      <w:pStyle w:val="akapit2"/>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D">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nsid w:val="646702F6"/>
    <w:multiLevelType w:val="hybridMultilevel"/>
    <w:tmpl w:val="5224B94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66924E3A"/>
    <w:multiLevelType w:val="multilevel"/>
    <w:tmpl w:val="FBBAA522"/>
    <w:lvl w:ilvl="0">
      <w:start w:val="1"/>
      <w:numFmt w:val="decimal"/>
      <w:pStyle w:val="akapitznumerowaniem"/>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67D93BCB"/>
    <w:multiLevelType w:val="multilevel"/>
    <w:tmpl w:val="925EC2AE"/>
    <w:lvl w:ilvl="0">
      <w:start w:val="1"/>
      <w:numFmt w:val="decimal"/>
      <w:pStyle w:val="Listapunktowana4"/>
      <w:lvlText w:val="§ %1"/>
      <w:lvlJc w:val="left"/>
      <w:pPr>
        <w:tabs>
          <w:tab w:val="num" w:pos="4264"/>
        </w:tabs>
        <w:ind w:left="3832" w:hanging="288"/>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3621"/>
        </w:tabs>
        <w:ind w:left="3621"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88">
    <w:nsid w:val="68CB0452"/>
    <w:multiLevelType w:val="hybridMultilevel"/>
    <w:tmpl w:val="A6824EAE"/>
    <w:lvl w:ilvl="0" w:tplc="BA40BB3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D8607D3"/>
    <w:multiLevelType w:val="multilevel"/>
    <w:tmpl w:val="8E9097B4"/>
    <w:styleLink w:val="WW8Num8"/>
    <w:lvl w:ilvl="0">
      <w:start w:val="1"/>
      <w:numFmt w:val="decimal"/>
      <w:lvlText w:val="%1."/>
      <w:lvlJc w:val="left"/>
      <w:rPr>
        <w:rFonts w:ascii="Arial" w:eastAsia="Times New Roman" w:hAnsi="Arial" w:cs="Times New Roman"/>
        <w:b w:val="0"/>
        <w:i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nsid w:val="6D871A1D"/>
    <w:multiLevelType w:val="hybridMultilevel"/>
    <w:tmpl w:val="F7C04C14"/>
    <w:lvl w:ilvl="0" w:tplc="04150011">
      <w:start w:val="1"/>
      <w:numFmt w:val="decimal"/>
      <w:pStyle w:val="ju"/>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nsid w:val="6DC916BF"/>
    <w:multiLevelType w:val="hybridMultilevel"/>
    <w:tmpl w:val="6C3A826C"/>
    <w:lvl w:ilvl="0" w:tplc="0415000F">
      <w:start w:val="1"/>
      <w:numFmt w:val="decimal"/>
      <w:lvlText w:val="%1."/>
      <w:lvlJc w:val="left"/>
      <w:pPr>
        <w:tabs>
          <w:tab w:val="num" w:pos="644"/>
        </w:tabs>
        <w:ind w:left="644" w:hanging="360"/>
      </w:pPr>
      <w:rPr>
        <w:i w:val="0"/>
      </w:rPr>
    </w:lvl>
    <w:lvl w:ilvl="1" w:tplc="061CCEF8">
      <w:start w:val="1"/>
      <w:numFmt w:val="decimal"/>
      <w:lvlText w:val="%2)"/>
      <w:lvlJc w:val="left"/>
      <w:pPr>
        <w:tabs>
          <w:tab w:val="num" w:pos="1364"/>
        </w:tabs>
        <w:ind w:left="1364" w:hanging="360"/>
      </w:pPr>
      <w:rPr>
        <w:rFonts w:asciiTheme="minorHAnsi" w:hAnsiTheme="minorHAnsi" w:cs="Arial" w:hint="default"/>
        <w:b w:val="0"/>
        <w:i w:val="0"/>
        <w:sz w:val="20"/>
        <w:szCs w:val="20"/>
      </w:rPr>
    </w:lvl>
    <w:lvl w:ilvl="2" w:tplc="0415001B">
      <w:start w:val="1"/>
      <w:numFmt w:val="lowerRoman"/>
      <w:lvlText w:val="%3."/>
      <w:lvlJc w:val="right"/>
      <w:pPr>
        <w:tabs>
          <w:tab w:val="num" w:pos="2084"/>
        </w:tabs>
        <w:ind w:left="2084" w:hanging="180"/>
      </w:pPr>
    </w:lvl>
    <w:lvl w:ilvl="3" w:tplc="D4205BFC">
      <w:start w:val="1"/>
      <w:numFmt w:val="decimal"/>
      <w:pStyle w:val="OPZ-Poziom1"/>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92">
    <w:nsid w:val="6EF86AF6"/>
    <w:multiLevelType w:val="multilevel"/>
    <w:tmpl w:val="73E8231A"/>
    <w:lvl w:ilvl="0">
      <w:start w:val="1"/>
      <w:numFmt w:val="decimal"/>
      <w:pStyle w:val="akapit"/>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71E834B3"/>
    <w:multiLevelType w:val="multilevel"/>
    <w:tmpl w:val="FD845572"/>
    <w:lvl w:ilvl="0">
      <w:start w:val="1"/>
      <w:numFmt w:val="decimal"/>
      <w:pStyle w:val="Styl1RODZIA"/>
      <w:lvlText w:val="%1."/>
      <w:lvlJc w:val="left"/>
      <w:pPr>
        <w:ind w:left="397" w:hanging="397"/>
      </w:pPr>
      <w:rPr>
        <w:rFonts w:ascii="Calibri" w:eastAsia="Calibri" w:hAnsi="Calibri" w:cs="Calibri"/>
        <w:b w:val="0"/>
        <w:sz w:val="20"/>
        <w:szCs w:val="20"/>
        <w:vertAlign w:val="baseline"/>
      </w:rPr>
    </w:lvl>
    <w:lvl w:ilvl="1">
      <w:start w:val="1"/>
      <w:numFmt w:val="lowerLetter"/>
      <w:pStyle w:val="Styl2podrodzia"/>
      <w:lvlText w:val="%2)"/>
      <w:lvlJc w:val="left"/>
      <w:pPr>
        <w:ind w:left="397" w:hanging="397"/>
      </w:pPr>
      <w:rPr>
        <w:b w:val="0"/>
        <w:i w:val="0"/>
        <w:sz w:val="20"/>
        <w:szCs w:val="20"/>
        <w:vertAlign w:val="baseline"/>
      </w:rPr>
    </w:lvl>
    <w:lvl w:ilvl="2">
      <w:start w:val="2"/>
      <w:numFmt w:val="decimal"/>
      <w:lvlText w:val="%3."/>
      <w:lvlJc w:val="left"/>
      <w:pPr>
        <w:ind w:left="397" w:hanging="397"/>
      </w:pPr>
      <w:rPr>
        <w:vertAlign w:val="baseline"/>
      </w:rPr>
    </w:lvl>
    <w:lvl w:ilvl="3">
      <w:start w:val="1"/>
      <w:numFmt w:val="bullet"/>
      <w:lvlText w:val="-"/>
      <w:lvlJc w:val="left"/>
      <w:pPr>
        <w:ind w:left="397" w:hanging="397"/>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4">
    <w:nsid w:val="73677BAF"/>
    <w:multiLevelType w:val="hybridMultilevel"/>
    <w:tmpl w:val="826040AC"/>
    <w:styleLink w:val="WW8Num1612"/>
    <w:lvl w:ilvl="0" w:tplc="75CECF80">
      <w:start w:val="1"/>
      <w:numFmt w:val="lowerLetter"/>
      <w:lvlText w:val="%1)"/>
      <w:lvlJc w:val="left"/>
      <w:pPr>
        <w:ind w:left="1281" w:hanging="360"/>
      </w:pPr>
      <w:rPr>
        <w:sz w:val="20"/>
      </w:rPr>
    </w:lvl>
    <w:lvl w:ilvl="1" w:tplc="04150019" w:tentative="1">
      <w:start w:val="1"/>
      <w:numFmt w:val="lowerLetter"/>
      <w:lvlText w:val="%2."/>
      <w:lvlJc w:val="left"/>
      <w:pPr>
        <w:ind w:left="2001" w:hanging="360"/>
      </w:pPr>
    </w:lvl>
    <w:lvl w:ilvl="2" w:tplc="0415001B" w:tentative="1">
      <w:start w:val="1"/>
      <w:numFmt w:val="lowerRoman"/>
      <w:lvlText w:val="%3."/>
      <w:lvlJc w:val="right"/>
      <w:pPr>
        <w:ind w:left="2721" w:hanging="180"/>
      </w:pPr>
    </w:lvl>
    <w:lvl w:ilvl="3" w:tplc="0415000F" w:tentative="1">
      <w:start w:val="1"/>
      <w:numFmt w:val="decimal"/>
      <w:lvlText w:val="%4."/>
      <w:lvlJc w:val="left"/>
      <w:pPr>
        <w:ind w:left="3441" w:hanging="360"/>
      </w:pPr>
    </w:lvl>
    <w:lvl w:ilvl="4" w:tplc="04150019" w:tentative="1">
      <w:start w:val="1"/>
      <w:numFmt w:val="lowerLetter"/>
      <w:lvlText w:val="%5."/>
      <w:lvlJc w:val="left"/>
      <w:pPr>
        <w:ind w:left="4161" w:hanging="360"/>
      </w:pPr>
    </w:lvl>
    <w:lvl w:ilvl="5" w:tplc="0415001B" w:tentative="1">
      <w:start w:val="1"/>
      <w:numFmt w:val="lowerRoman"/>
      <w:lvlText w:val="%6."/>
      <w:lvlJc w:val="right"/>
      <w:pPr>
        <w:ind w:left="4881" w:hanging="180"/>
      </w:pPr>
    </w:lvl>
    <w:lvl w:ilvl="6" w:tplc="0415000F" w:tentative="1">
      <w:start w:val="1"/>
      <w:numFmt w:val="decimal"/>
      <w:lvlText w:val="%7."/>
      <w:lvlJc w:val="left"/>
      <w:pPr>
        <w:ind w:left="5601" w:hanging="360"/>
      </w:pPr>
    </w:lvl>
    <w:lvl w:ilvl="7" w:tplc="04150019" w:tentative="1">
      <w:start w:val="1"/>
      <w:numFmt w:val="lowerLetter"/>
      <w:lvlText w:val="%8."/>
      <w:lvlJc w:val="left"/>
      <w:pPr>
        <w:ind w:left="6321" w:hanging="360"/>
      </w:pPr>
    </w:lvl>
    <w:lvl w:ilvl="8" w:tplc="0415001B" w:tentative="1">
      <w:start w:val="1"/>
      <w:numFmt w:val="lowerRoman"/>
      <w:lvlText w:val="%9."/>
      <w:lvlJc w:val="right"/>
      <w:pPr>
        <w:ind w:left="7041" w:hanging="180"/>
      </w:pPr>
    </w:lvl>
  </w:abstractNum>
  <w:abstractNum w:abstractNumId="9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96">
    <w:nsid w:val="7BBB1102"/>
    <w:multiLevelType w:val="multilevel"/>
    <w:tmpl w:val="5BBA4684"/>
    <w:styleLink w:val="WW8Num2212"/>
    <w:lvl w:ilvl="0">
      <w:start w:val="1"/>
      <w:numFmt w:val="decimal"/>
      <w:lvlText w:val="%1)"/>
      <w:lvlJc w:val="left"/>
      <w:pPr>
        <w:ind w:left="360" w:hanging="360"/>
      </w:pPr>
      <w:rPr>
        <w:rFonts w:ascii="Calibri" w:eastAsia="Calibri" w:hAnsi="Calibri" w:cs="Calibri"/>
        <w:b w:val="0"/>
        <w:i w:val="0"/>
        <w:smallCaps w:val="0"/>
        <w:sz w:val="20"/>
        <w:szCs w:val="20"/>
        <w:vertAlign w:val="baseline"/>
      </w:rPr>
    </w:lvl>
    <w:lvl w:ilvl="1">
      <w:start w:val="1"/>
      <w:numFmt w:val="lowerLetter"/>
      <w:lvlText w:val="%2."/>
      <w:lvlJc w:val="left"/>
      <w:pPr>
        <w:ind w:left="1440" w:hanging="360"/>
      </w:pPr>
      <w:rPr>
        <w:b w:val="0"/>
        <w:i w:val="0"/>
        <w:smallCaps w:val="0"/>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7">
    <w:nsid w:val="7C1D350B"/>
    <w:multiLevelType w:val="multilevel"/>
    <w:tmpl w:val="664AA0A8"/>
    <w:lvl w:ilvl="0">
      <w:start w:val="1"/>
      <w:numFmt w:val="decimal"/>
      <w:pStyle w:val="ikse"/>
      <w:lvlText w:val="%1."/>
      <w:lvlJc w:val="left"/>
      <w:pPr>
        <w:ind w:left="720" w:hanging="360"/>
      </w:pPr>
      <w:rPr>
        <w:rFonts w:ascii="Calibri" w:eastAsia="Calibri" w:hAnsi="Calibri" w:cs="Calibri"/>
        <w:b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8">
    <w:nsid w:val="7F3728D7"/>
    <w:multiLevelType w:val="multilevel"/>
    <w:tmpl w:val="0B7E24A4"/>
    <w:lvl w:ilvl="0">
      <w:start w:val="1"/>
      <w:numFmt w:val="decimal"/>
      <w:pStyle w:val="Styl7"/>
      <w:lvlText w:val="%1."/>
      <w:lvlJc w:val="right"/>
      <w:pPr>
        <w:tabs>
          <w:tab w:val="num" w:pos="360"/>
        </w:tabs>
        <w:ind w:left="360" w:hanging="360"/>
      </w:pPr>
      <w:rPr>
        <w:rFonts w:ascii="Calibri" w:hAnsi="Calibri" w:cs="Times New Roman"/>
      </w:rPr>
    </w:lvl>
    <w:lvl w:ilvl="1">
      <w:start w:val="1"/>
      <w:numFmt w:val="lowerLetter"/>
      <w:lvlText w:val="%2."/>
      <w:lvlJc w:val="left"/>
      <w:pPr>
        <w:tabs>
          <w:tab w:val="num" w:pos="1440"/>
        </w:tabs>
        <w:ind w:left="1440" w:hanging="360"/>
      </w:pPr>
      <w:rPr>
        <w:rFonts w:ascii="Calibri" w:hAnsi="Calibri" w:cs="Times New Roman"/>
      </w:rPr>
    </w:lvl>
    <w:lvl w:ilvl="2">
      <w:start w:val="1"/>
      <w:numFmt w:val="lowerRoman"/>
      <w:lvlText w:val="%3."/>
      <w:lvlJc w:val="right"/>
      <w:pPr>
        <w:tabs>
          <w:tab w:val="num" w:pos="2160"/>
        </w:tabs>
        <w:ind w:left="2160" w:hanging="180"/>
      </w:pPr>
      <w:rPr>
        <w:rFonts w:ascii="Calibri" w:hAnsi="Calibri" w:cs="Times New Roman"/>
      </w:rPr>
    </w:lvl>
    <w:lvl w:ilvl="3">
      <w:start w:val="1"/>
      <w:numFmt w:val="decimal"/>
      <w:lvlText w:val="%4."/>
      <w:lvlJc w:val="left"/>
      <w:pPr>
        <w:tabs>
          <w:tab w:val="num" w:pos="2880"/>
        </w:tabs>
        <w:ind w:left="2880" w:hanging="360"/>
      </w:pPr>
      <w:rPr>
        <w:rFonts w:ascii="Calibri" w:hAnsi="Calibri" w:cs="Times New Roman"/>
      </w:rPr>
    </w:lvl>
    <w:lvl w:ilvl="4">
      <w:start w:val="1"/>
      <w:numFmt w:val="lowerLetter"/>
      <w:lvlText w:val="%5."/>
      <w:lvlJc w:val="left"/>
      <w:pPr>
        <w:tabs>
          <w:tab w:val="num" w:pos="3600"/>
        </w:tabs>
        <w:ind w:left="3600" w:hanging="360"/>
      </w:pPr>
      <w:rPr>
        <w:rFonts w:ascii="Calibri" w:hAnsi="Calibri" w:cs="Times New Roman"/>
      </w:rPr>
    </w:lvl>
    <w:lvl w:ilvl="5">
      <w:start w:val="1"/>
      <w:numFmt w:val="lowerRoman"/>
      <w:lvlText w:val="%6."/>
      <w:lvlJc w:val="right"/>
      <w:pPr>
        <w:tabs>
          <w:tab w:val="num" w:pos="4320"/>
        </w:tabs>
        <w:ind w:left="4320" w:hanging="180"/>
      </w:pPr>
      <w:rPr>
        <w:rFonts w:ascii="Calibri" w:hAnsi="Calibri" w:cs="Times New Roman"/>
      </w:rPr>
    </w:lvl>
    <w:lvl w:ilvl="6">
      <w:start w:val="1"/>
      <w:numFmt w:val="decimal"/>
      <w:lvlText w:val="%7."/>
      <w:lvlJc w:val="left"/>
      <w:pPr>
        <w:tabs>
          <w:tab w:val="num" w:pos="5040"/>
        </w:tabs>
        <w:ind w:left="5040" w:hanging="360"/>
      </w:pPr>
      <w:rPr>
        <w:rFonts w:ascii="Calibri" w:hAnsi="Calibri" w:cs="Times New Roman"/>
      </w:rPr>
    </w:lvl>
    <w:lvl w:ilvl="7">
      <w:start w:val="1"/>
      <w:numFmt w:val="lowerLetter"/>
      <w:lvlText w:val="%8."/>
      <w:lvlJc w:val="left"/>
      <w:pPr>
        <w:tabs>
          <w:tab w:val="num" w:pos="5760"/>
        </w:tabs>
        <w:ind w:left="5760" w:hanging="360"/>
      </w:pPr>
      <w:rPr>
        <w:rFonts w:ascii="Calibri" w:hAnsi="Calibri" w:cs="Times New Roman"/>
      </w:rPr>
    </w:lvl>
    <w:lvl w:ilvl="8">
      <w:start w:val="1"/>
      <w:numFmt w:val="lowerRoman"/>
      <w:lvlText w:val="%9."/>
      <w:lvlJc w:val="right"/>
      <w:pPr>
        <w:tabs>
          <w:tab w:val="num" w:pos="6480"/>
        </w:tabs>
        <w:ind w:left="6480" w:hanging="180"/>
      </w:pPr>
      <w:rPr>
        <w:rFonts w:ascii="Calibri" w:hAnsi="Calibri" w:cs="Times New Roman"/>
      </w:rPr>
    </w:lvl>
  </w:abstractNum>
  <w:num w:numId="1">
    <w:abstractNumId w:val="95"/>
  </w:num>
  <w:num w:numId="2">
    <w:abstractNumId w:val="58"/>
  </w:num>
  <w:num w:numId="3">
    <w:abstractNumId w:val="66"/>
  </w:num>
  <w:num w:numId="4">
    <w:abstractNumId w:val="63"/>
  </w:num>
  <w:num w:numId="5">
    <w:abstractNumId w:val="39"/>
  </w:num>
  <w:num w:numId="6">
    <w:abstractNumId w:val="87"/>
  </w:num>
  <w:num w:numId="7">
    <w:abstractNumId w:val="32"/>
  </w:num>
  <w:num w:numId="8">
    <w:abstractNumId w:val="76"/>
  </w:num>
  <w:num w:numId="9">
    <w:abstractNumId w:val="42"/>
  </w:num>
  <w:num w:numId="10">
    <w:abstractNumId w:val="38"/>
  </w:num>
  <w:num w:numId="11">
    <w:abstractNumId w:val="86"/>
  </w:num>
  <w:num w:numId="1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0"/>
  </w:num>
  <w:num w:numId="15">
    <w:abstractNumId w:val="54"/>
  </w:num>
  <w:num w:numId="16">
    <w:abstractNumId w:val="45"/>
  </w:num>
  <w:num w:numId="17">
    <w:abstractNumId w:val="81"/>
  </w:num>
  <w:num w:numId="18">
    <w:abstractNumId w:val="90"/>
  </w:num>
  <w:num w:numId="19">
    <w:abstractNumId w:val="78"/>
  </w:num>
  <w:num w:numId="20">
    <w:abstractNumId w:val="80"/>
  </w:num>
  <w:num w:numId="21">
    <w:abstractNumId w:val="82"/>
  </w:num>
  <w:num w:numId="22">
    <w:abstractNumId w:val="46"/>
  </w:num>
  <w:num w:numId="23">
    <w:abstractNumId w:val="49"/>
  </w:num>
  <w:num w:numId="24">
    <w:abstractNumId w:val="47"/>
  </w:num>
  <w:num w:numId="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4"/>
  </w:num>
  <w:num w:numId="27">
    <w:abstractNumId w:val="84"/>
  </w:num>
  <w:num w:numId="28">
    <w:abstractNumId w:val="69"/>
    <w:lvlOverride w:ilvl="0">
      <w:startOverride w:val="1"/>
    </w:lvlOverride>
  </w:num>
  <w:num w:numId="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3"/>
  </w:num>
  <w:num w:numId="32">
    <w:abstractNumId w:val="98"/>
  </w:num>
  <w:num w:numId="33">
    <w:abstractNumId w:val="1"/>
  </w:num>
  <w:num w:numId="34">
    <w:abstractNumId w:val="2"/>
  </w:num>
  <w:num w:numId="35">
    <w:abstractNumId w:val="89"/>
  </w:num>
  <w:num w:numId="36">
    <w:abstractNumId w:val="43"/>
  </w:num>
  <w:num w:numId="37">
    <w:abstractNumId w:val="79"/>
  </w:num>
  <w:num w:numId="38">
    <w:abstractNumId w:val="37"/>
  </w:num>
  <w:num w:numId="39">
    <w:abstractNumId w:val="91"/>
  </w:num>
  <w:num w:numId="40">
    <w:abstractNumId w:val="50"/>
  </w:num>
  <w:num w:numId="41">
    <w:abstractNumId w:val="55"/>
  </w:num>
  <w:num w:numId="42">
    <w:abstractNumId w:val="70"/>
  </w:num>
  <w:num w:numId="43">
    <w:abstractNumId w:val="44"/>
  </w:num>
  <w:num w:numId="44">
    <w:abstractNumId w:val="71"/>
  </w:num>
  <w:num w:numId="45">
    <w:abstractNumId w:val="97"/>
  </w:num>
  <w:num w:numId="46">
    <w:abstractNumId w:val="93"/>
  </w:num>
  <w:num w:numId="47">
    <w:abstractNumId w:val="60"/>
  </w:num>
  <w:num w:numId="48">
    <w:abstractNumId w:val="36"/>
  </w:num>
  <w:num w:numId="49">
    <w:abstractNumId w:val="96"/>
  </w:num>
  <w:num w:numId="50">
    <w:abstractNumId w:val="61"/>
  </w:num>
  <w:num w:numId="51">
    <w:abstractNumId w:val="64"/>
  </w:num>
  <w:num w:numId="52">
    <w:abstractNumId w:val="72"/>
  </w:num>
  <w:num w:numId="53">
    <w:abstractNumId w:val="57"/>
  </w:num>
  <w:num w:numId="54">
    <w:abstractNumId w:val="77"/>
  </w:num>
  <w:num w:numId="55">
    <w:abstractNumId w:val="94"/>
  </w:num>
  <w:num w:numId="56">
    <w:abstractNumId w:val="59"/>
  </w:num>
  <w:num w:numId="57">
    <w:abstractNumId w:val="40"/>
  </w:num>
  <w:num w:numId="58">
    <w:abstractNumId w:val="29"/>
  </w:num>
  <w:num w:numId="59">
    <w:abstractNumId w:val="30"/>
  </w:num>
  <w:num w:numId="60">
    <w:abstractNumId w:val="31"/>
  </w:num>
  <w:num w:numId="61">
    <w:abstractNumId w:val="56"/>
  </w:num>
  <w:num w:numId="62">
    <w:abstractNumId w:val="62"/>
  </w:num>
  <w:num w:numId="63">
    <w:abstractNumId w:val="33"/>
  </w:num>
  <w:num w:numId="64">
    <w:abstractNumId w:val="73"/>
  </w:num>
  <w:num w:numId="65">
    <w:abstractNumId w:val="88"/>
  </w:num>
  <w:num w:numId="66">
    <w:abstractNumId w:val="65"/>
  </w:num>
  <w:num w:numId="67">
    <w:abstractNumId w:val="41"/>
  </w:num>
  <w:num w:numId="68">
    <w:abstractNumId w:val="85"/>
  </w:num>
  <w:num w:numId="69">
    <w:abstractNumId w:val="53"/>
  </w:num>
  <w:num w:numId="70">
    <w:abstractNumId w:val="51"/>
  </w:num>
  <w:num w:numId="71">
    <w:abstractNumId w:val="1"/>
    <w:lvlOverride w:ilvl="0">
      <w:startOverride w:val="2"/>
    </w:lvlOverride>
    <w:lvlOverride w:ilvl="1"/>
    <w:lvlOverride w:ilvl="2"/>
    <w:lvlOverride w:ilvl="3"/>
    <w:lvlOverride w:ilvl="4"/>
    <w:lvlOverride w:ilvl="5"/>
    <w:lvlOverride w:ilvl="6"/>
    <w:lvlOverride w:ilvl="7"/>
    <w:lvlOverride w:ilvl="8"/>
  </w:num>
  <w:num w:numId="72">
    <w:abstractNumId w:val="2"/>
    <w:lvlOverride w:ilvl="0">
      <w:startOverride w:val="1"/>
    </w:lvlOverride>
  </w:num>
  <w:num w:numId="73">
    <w:abstractNumId w:val="3"/>
    <w:lvlOverride w:ilvl="0">
      <w:startOverride w:val="3"/>
    </w:lvlOverride>
  </w:num>
  <w:num w:numId="74">
    <w:abstractNumId w:val="4"/>
    <w:lvlOverride w:ilvl="0">
      <w:startOverride w:val="4"/>
    </w:lvlOverride>
    <w:lvlOverride w:ilvl="1"/>
    <w:lvlOverride w:ilvl="2"/>
    <w:lvlOverride w:ilvl="3"/>
    <w:lvlOverride w:ilvl="4"/>
    <w:lvlOverride w:ilvl="5"/>
    <w:lvlOverride w:ilvl="6"/>
    <w:lvlOverride w:ilvl="7"/>
    <w:lvlOverride w:ilvl="8"/>
  </w:num>
  <w:num w:numId="75">
    <w:abstractNumId w:val="5"/>
    <w:lvlOverride w:ilvl="0">
      <w:startOverride w:val="5"/>
    </w:lvlOverride>
    <w:lvlOverride w:ilvl="1"/>
    <w:lvlOverride w:ilvl="2"/>
    <w:lvlOverride w:ilvl="3"/>
    <w:lvlOverride w:ilvl="4"/>
    <w:lvlOverride w:ilvl="5"/>
    <w:lvlOverride w:ilvl="6"/>
    <w:lvlOverride w:ilvl="7"/>
    <w:lvlOverride w:ilvl="8"/>
  </w:num>
  <w:num w:numId="76">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60B"/>
    <w:rsid w:val="000002DA"/>
    <w:rsid w:val="000008F3"/>
    <w:rsid w:val="00000A65"/>
    <w:rsid w:val="000013BA"/>
    <w:rsid w:val="00001957"/>
    <w:rsid w:val="00002499"/>
    <w:rsid w:val="000024C1"/>
    <w:rsid w:val="000028EF"/>
    <w:rsid w:val="00002B8E"/>
    <w:rsid w:val="000038BD"/>
    <w:rsid w:val="0000472C"/>
    <w:rsid w:val="000053AA"/>
    <w:rsid w:val="000054C7"/>
    <w:rsid w:val="00005F20"/>
    <w:rsid w:val="000072AD"/>
    <w:rsid w:val="00011639"/>
    <w:rsid w:val="0001177F"/>
    <w:rsid w:val="00011DFA"/>
    <w:rsid w:val="00012013"/>
    <w:rsid w:val="00012DA1"/>
    <w:rsid w:val="00012EB5"/>
    <w:rsid w:val="00013DC6"/>
    <w:rsid w:val="00014680"/>
    <w:rsid w:val="000158FD"/>
    <w:rsid w:val="00015A74"/>
    <w:rsid w:val="00016203"/>
    <w:rsid w:val="00016E20"/>
    <w:rsid w:val="00021082"/>
    <w:rsid w:val="0002204B"/>
    <w:rsid w:val="000234DC"/>
    <w:rsid w:val="00024263"/>
    <w:rsid w:val="000243A8"/>
    <w:rsid w:val="00024CD3"/>
    <w:rsid w:val="00024E63"/>
    <w:rsid w:val="0002594B"/>
    <w:rsid w:val="00025994"/>
    <w:rsid w:val="000259EB"/>
    <w:rsid w:val="00027C8C"/>
    <w:rsid w:val="0003085D"/>
    <w:rsid w:val="000308BE"/>
    <w:rsid w:val="00030B79"/>
    <w:rsid w:val="00032060"/>
    <w:rsid w:val="00032511"/>
    <w:rsid w:val="00032A45"/>
    <w:rsid w:val="000334CA"/>
    <w:rsid w:val="00033731"/>
    <w:rsid w:val="000340EB"/>
    <w:rsid w:val="00035D06"/>
    <w:rsid w:val="00036388"/>
    <w:rsid w:val="000363DB"/>
    <w:rsid w:val="00036B30"/>
    <w:rsid w:val="00037E8C"/>
    <w:rsid w:val="00040422"/>
    <w:rsid w:val="0004142F"/>
    <w:rsid w:val="00042113"/>
    <w:rsid w:val="0004221D"/>
    <w:rsid w:val="00042B54"/>
    <w:rsid w:val="00044CB5"/>
    <w:rsid w:val="00046BBD"/>
    <w:rsid w:val="0005135D"/>
    <w:rsid w:val="0005207A"/>
    <w:rsid w:val="00054E22"/>
    <w:rsid w:val="00055BF7"/>
    <w:rsid w:val="00055DC5"/>
    <w:rsid w:val="00056726"/>
    <w:rsid w:val="00056993"/>
    <w:rsid w:val="00057492"/>
    <w:rsid w:val="00057635"/>
    <w:rsid w:val="00057849"/>
    <w:rsid w:val="00057C53"/>
    <w:rsid w:val="0006026B"/>
    <w:rsid w:val="00060327"/>
    <w:rsid w:val="00060B97"/>
    <w:rsid w:val="000627D9"/>
    <w:rsid w:val="0006315C"/>
    <w:rsid w:val="00063E43"/>
    <w:rsid w:val="00064C0E"/>
    <w:rsid w:val="0006584F"/>
    <w:rsid w:val="00065E30"/>
    <w:rsid w:val="00066EFB"/>
    <w:rsid w:val="00066FB2"/>
    <w:rsid w:val="00067D28"/>
    <w:rsid w:val="00070665"/>
    <w:rsid w:val="0007103B"/>
    <w:rsid w:val="00071D65"/>
    <w:rsid w:val="00072016"/>
    <w:rsid w:val="00072B69"/>
    <w:rsid w:val="00073B8C"/>
    <w:rsid w:val="00073C18"/>
    <w:rsid w:val="00075803"/>
    <w:rsid w:val="00076691"/>
    <w:rsid w:val="00076C8C"/>
    <w:rsid w:val="00077F64"/>
    <w:rsid w:val="00080043"/>
    <w:rsid w:val="000819E8"/>
    <w:rsid w:val="0008237C"/>
    <w:rsid w:val="00082FB2"/>
    <w:rsid w:val="00084398"/>
    <w:rsid w:val="0008514A"/>
    <w:rsid w:val="00085162"/>
    <w:rsid w:val="00085E8A"/>
    <w:rsid w:val="000861A7"/>
    <w:rsid w:val="000865DD"/>
    <w:rsid w:val="00086D38"/>
    <w:rsid w:val="00087B51"/>
    <w:rsid w:val="00090B56"/>
    <w:rsid w:val="00090C13"/>
    <w:rsid w:val="0009139A"/>
    <w:rsid w:val="000919C5"/>
    <w:rsid w:val="00091D38"/>
    <w:rsid w:val="0009321F"/>
    <w:rsid w:val="00096558"/>
    <w:rsid w:val="00096F7D"/>
    <w:rsid w:val="00097470"/>
    <w:rsid w:val="00097518"/>
    <w:rsid w:val="00097598"/>
    <w:rsid w:val="000A011C"/>
    <w:rsid w:val="000A036A"/>
    <w:rsid w:val="000A0AD7"/>
    <w:rsid w:val="000A32EF"/>
    <w:rsid w:val="000A42B9"/>
    <w:rsid w:val="000A518D"/>
    <w:rsid w:val="000A53E5"/>
    <w:rsid w:val="000A61B0"/>
    <w:rsid w:val="000A7440"/>
    <w:rsid w:val="000A75CA"/>
    <w:rsid w:val="000A79ED"/>
    <w:rsid w:val="000B1A05"/>
    <w:rsid w:val="000B3A9E"/>
    <w:rsid w:val="000B48CE"/>
    <w:rsid w:val="000B64C0"/>
    <w:rsid w:val="000B6D3F"/>
    <w:rsid w:val="000B76E8"/>
    <w:rsid w:val="000B7E3C"/>
    <w:rsid w:val="000B7EB2"/>
    <w:rsid w:val="000C0C36"/>
    <w:rsid w:val="000C0F77"/>
    <w:rsid w:val="000C1096"/>
    <w:rsid w:val="000C3838"/>
    <w:rsid w:val="000C3F41"/>
    <w:rsid w:val="000C4615"/>
    <w:rsid w:val="000C4B6C"/>
    <w:rsid w:val="000C6584"/>
    <w:rsid w:val="000C6AF1"/>
    <w:rsid w:val="000C7A74"/>
    <w:rsid w:val="000D1442"/>
    <w:rsid w:val="000D159D"/>
    <w:rsid w:val="000D2AC2"/>
    <w:rsid w:val="000D34F9"/>
    <w:rsid w:val="000D4F2C"/>
    <w:rsid w:val="000D5915"/>
    <w:rsid w:val="000D5E13"/>
    <w:rsid w:val="000D6A9C"/>
    <w:rsid w:val="000D6B3E"/>
    <w:rsid w:val="000D7C91"/>
    <w:rsid w:val="000D7E10"/>
    <w:rsid w:val="000E0433"/>
    <w:rsid w:val="000E1B08"/>
    <w:rsid w:val="000E50BA"/>
    <w:rsid w:val="000E593E"/>
    <w:rsid w:val="000E6067"/>
    <w:rsid w:val="000E7129"/>
    <w:rsid w:val="000F0C1C"/>
    <w:rsid w:val="000F0E71"/>
    <w:rsid w:val="000F1986"/>
    <w:rsid w:val="000F30B5"/>
    <w:rsid w:val="000F3A1A"/>
    <w:rsid w:val="000F589B"/>
    <w:rsid w:val="000F6171"/>
    <w:rsid w:val="000F61CD"/>
    <w:rsid w:val="000F72F3"/>
    <w:rsid w:val="00102374"/>
    <w:rsid w:val="0010288B"/>
    <w:rsid w:val="00103987"/>
    <w:rsid w:val="00105B06"/>
    <w:rsid w:val="00105FE3"/>
    <w:rsid w:val="001061D6"/>
    <w:rsid w:val="00106D9A"/>
    <w:rsid w:val="00110210"/>
    <w:rsid w:val="0011136C"/>
    <w:rsid w:val="00111E03"/>
    <w:rsid w:val="00112407"/>
    <w:rsid w:val="00113FB0"/>
    <w:rsid w:val="00114AA4"/>
    <w:rsid w:val="001165FD"/>
    <w:rsid w:val="00116A59"/>
    <w:rsid w:val="00120D53"/>
    <w:rsid w:val="00120DC6"/>
    <w:rsid w:val="001216A4"/>
    <w:rsid w:val="001217E4"/>
    <w:rsid w:val="00121B09"/>
    <w:rsid w:val="00122933"/>
    <w:rsid w:val="00123365"/>
    <w:rsid w:val="00125EE3"/>
    <w:rsid w:val="00126C51"/>
    <w:rsid w:val="001273C6"/>
    <w:rsid w:val="00127843"/>
    <w:rsid w:val="00127973"/>
    <w:rsid w:val="00130DA8"/>
    <w:rsid w:val="0013105E"/>
    <w:rsid w:val="00132DC7"/>
    <w:rsid w:val="001337CB"/>
    <w:rsid w:val="00135032"/>
    <w:rsid w:val="001350F6"/>
    <w:rsid w:val="001352BF"/>
    <w:rsid w:val="00135D3B"/>
    <w:rsid w:val="001361EC"/>
    <w:rsid w:val="00136FA9"/>
    <w:rsid w:val="00137FBB"/>
    <w:rsid w:val="0014166B"/>
    <w:rsid w:val="0014188E"/>
    <w:rsid w:val="00141C2C"/>
    <w:rsid w:val="0014278A"/>
    <w:rsid w:val="00142EB9"/>
    <w:rsid w:val="00143840"/>
    <w:rsid w:val="00143BB9"/>
    <w:rsid w:val="00144C2F"/>
    <w:rsid w:val="00144E35"/>
    <w:rsid w:val="00144E94"/>
    <w:rsid w:val="0014510E"/>
    <w:rsid w:val="001478B0"/>
    <w:rsid w:val="001519DD"/>
    <w:rsid w:val="00152254"/>
    <w:rsid w:val="00154206"/>
    <w:rsid w:val="0015487E"/>
    <w:rsid w:val="00154FCE"/>
    <w:rsid w:val="00160968"/>
    <w:rsid w:val="00160B67"/>
    <w:rsid w:val="00160B8F"/>
    <w:rsid w:val="001615AC"/>
    <w:rsid w:val="001617EF"/>
    <w:rsid w:val="00161DBE"/>
    <w:rsid w:val="00165134"/>
    <w:rsid w:val="00165CBD"/>
    <w:rsid w:val="00165EE0"/>
    <w:rsid w:val="00166037"/>
    <w:rsid w:val="001664A3"/>
    <w:rsid w:val="001677BF"/>
    <w:rsid w:val="00170762"/>
    <w:rsid w:val="00171643"/>
    <w:rsid w:val="00172143"/>
    <w:rsid w:val="0017308B"/>
    <w:rsid w:val="0017361C"/>
    <w:rsid w:val="0017376F"/>
    <w:rsid w:val="0017406B"/>
    <w:rsid w:val="00174C8E"/>
    <w:rsid w:val="00174E87"/>
    <w:rsid w:val="0017562A"/>
    <w:rsid w:val="001756A3"/>
    <w:rsid w:val="00177621"/>
    <w:rsid w:val="0018025B"/>
    <w:rsid w:val="00180AFF"/>
    <w:rsid w:val="00180B5B"/>
    <w:rsid w:val="00180E02"/>
    <w:rsid w:val="00181B5F"/>
    <w:rsid w:val="00181EC9"/>
    <w:rsid w:val="001822F5"/>
    <w:rsid w:val="00183579"/>
    <w:rsid w:val="00183B6F"/>
    <w:rsid w:val="00183CE8"/>
    <w:rsid w:val="001852E8"/>
    <w:rsid w:val="00185489"/>
    <w:rsid w:val="00186777"/>
    <w:rsid w:val="00190A9D"/>
    <w:rsid w:val="00190CB7"/>
    <w:rsid w:val="001914D6"/>
    <w:rsid w:val="001916B2"/>
    <w:rsid w:val="00191815"/>
    <w:rsid w:val="00192504"/>
    <w:rsid w:val="001927EC"/>
    <w:rsid w:val="00192BE1"/>
    <w:rsid w:val="001934D6"/>
    <w:rsid w:val="00193DBF"/>
    <w:rsid w:val="00194BDE"/>
    <w:rsid w:val="00195CC4"/>
    <w:rsid w:val="001965C2"/>
    <w:rsid w:val="001967A7"/>
    <w:rsid w:val="0019688A"/>
    <w:rsid w:val="00197CC4"/>
    <w:rsid w:val="00197DB1"/>
    <w:rsid w:val="001A0138"/>
    <w:rsid w:val="001A12E0"/>
    <w:rsid w:val="001A1D80"/>
    <w:rsid w:val="001A4CD6"/>
    <w:rsid w:val="001A6809"/>
    <w:rsid w:val="001A7142"/>
    <w:rsid w:val="001B177E"/>
    <w:rsid w:val="001B1A95"/>
    <w:rsid w:val="001B21CA"/>
    <w:rsid w:val="001B28E0"/>
    <w:rsid w:val="001B3775"/>
    <w:rsid w:val="001B55B5"/>
    <w:rsid w:val="001B6483"/>
    <w:rsid w:val="001B652E"/>
    <w:rsid w:val="001B661C"/>
    <w:rsid w:val="001B6703"/>
    <w:rsid w:val="001C075F"/>
    <w:rsid w:val="001C188D"/>
    <w:rsid w:val="001C2908"/>
    <w:rsid w:val="001C2AC6"/>
    <w:rsid w:val="001C2EC5"/>
    <w:rsid w:val="001C5CF7"/>
    <w:rsid w:val="001D046C"/>
    <w:rsid w:val="001D0B10"/>
    <w:rsid w:val="001D1DEC"/>
    <w:rsid w:val="001D3B10"/>
    <w:rsid w:val="001D3F54"/>
    <w:rsid w:val="001D5520"/>
    <w:rsid w:val="001D6A31"/>
    <w:rsid w:val="001D7144"/>
    <w:rsid w:val="001E103D"/>
    <w:rsid w:val="001E1DC3"/>
    <w:rsid w:val="001E1E9C"/>
    <w:rsid w:val="001E4172"/>
    <w:rsid w:val="001E4924"/>
    <w:rsid w:val="001E5529"/>
    <w:rsid w:val="001E6DBC"/>
    <w:rsid w:val="001E7211"/>
    <w:rsid w:val="001F0CCB"/>
    <w:rsid w:val="001F1A74"/>
    <w:rsid w:val="001F2BD0"/>
    <w:rsid w:val="001F4174"/>
    <w:rsid w:val="001F55B1"/>
    <w:rsid w:val="001F56FA"/>
    <w:rsid w:val="001F6B84"/>
    <w:rsid w:val="001F6E12"/>
    <w:rsid w:val="00200151"/>
    <w:rsid w:val="00200B52"/>
    <w:rsid w:val="00200DB6"/>
    <w:rsid w:val="002020BA"/>
    <w:rsid w:val="00202AD4"/>
    <w:rsid w:val="002030CE"/>
    <w:rsid w:val="00204A2A"/>
    <w:rsid w:val="00204B2D"/>
    <w:rsid w:val="00206302"/>
    <w:rsid w:val="00207435"/>
    <w:rsid w:val="0021051B"/>
    <w:rsid w:val="00211377"/>
    <w:rsid w:val="002119B4"/>
    <w:rsid w:val="00212992"/>
    <w:rsid w:val="00212AD0"/>
    <w:rsid w:val="00214F75"/>
    <w:rsid w:val="002153EF"/>
    <w:rsid w:val="0021636F"/>
    <w:rsid w:val="00216447"/>
    <w:rsid w:val="0021688F"/>
    <w:rsid w:val="00216DCF"/>
    <w:rsid w:val="00220D19"/>
    <w:rsid w:val="00220E10"/>
    <w:rsid w:val="002216A4"/>
    <w:rsid w:val="002224C1"/>
    <w:rsid w:val="00222F66"/>
    <w:rsid w:val="00223E45"/>
    <w:rsid w:val="0022426F"/>
    <w:rsid w:val="00225075"/>
    <w:rsid w:val="002258D5"/>
    <w:rsid w:val="00226064"/>
    <w:rsid w:val="00226942"/>
    <w:rsid w:val="00226BF1"/>
    <w:rsid w:val="00226F36"/>
    <w:rsid w:val="00227E14"/>
    <w:rsid w:val="00230C35"/>
    <w:rsid w:val="00231201"/>
    <w:rsid w:val="002312C3"/>
    <w:rsid w:val="0023173C"/>
    <w:rsid w:val="00231B63"/>
    <w:rsid w:val="002325CC"/>
    <w:rsid w:val="00232C0A"/>
    <w:rsid w:val="0023397F"/>
    <w:rsid w:val="002339BE"/>
    <w:rsid w:val="00233BF5"/>
    <w:rsid w:val="00234C08"/>
    <w:rsid w:val="00235F8D"/>
    <w:rsid w:val="002362AE"/>
    <w:rsid w:val="0023678D"/>
    <w:rsid w:val="00240F75"/>
    <w:rsid w:val="00241300"/>
    <w:rsid w:val="00241492"/>
    <w:rsid w:val="00242335"/>
    <w:rsid w:val="0024262F"/>
    <w:rsid w:val="00243232"/>
    <w:rsid w:val="0024437F"/>
    <w:rsid w:val="00246326"/>
    <w:rsid w:val="002465AF"/>
    <w:rsid w:val="00246C54"/>
    <w:rsid w:val="002471B6"/>
    <w:rsid w:val="0024778A"/>
    <w:rsid w:val="00247CA5"/>
    <w:rsid w:val="002509BD"/>
    <w:rsid w:val="00251117"/>
    <w:rsid w:val="002518E9"/>
    <w:rsid w:val="00251DE6"/>
    <w:rsid w:val="002522F1"/>
    <w:rsid w:val="00252D49"/>
    <w:rsid w:val="00252F6A"/>
    <w:rsid w:val="00254A65"/>
    <w:rsid w:val="0025538D"/>
    <w:rsid w:val="002556DF"/>
    <w:rsid w:val="002559C9"/>
    <w:rsid w:val="00255E06"/>
    <w:rsid w:val="00256967"/>
    <w:rsid w:val="00256B0F"/>
    <w:rsid w:val="00257540"/>
    <w:rsid w:val="0025786D"/>
    <w:rsid w:val="00257934"/>
    <w:rsid w:val="002579AF"/>
    <w:rsid w:val="00260EC8"/>
    <w:rsid w:val="00261915"/>
    <w:rsid w:val="00261E20"/>
    <w:rsid w:val="0026352F"/>
    <w:rsid w:val="002635C0"/>
    <w:rsid w:val="00263C6D"/>
    <w:rsid w:val="002649AC"/>
    <w:rsid w:val="00265097"/>
    <w:rsid w:val="00265D8C"/>
    <w:rsid w:val="002664C8"/>
    <w:rsid w:val="002672CB"/>
    <w:rsid w:val="0027004F"/>
    <w:rsid w:val="002707BC"/>
    <w:rsid w:val="00271505"/>
    <w:rsid w:val="00271597"/>
    <w:rsid w:val="00271681"/>
    <w:rsid w:val="0027177A"/>
    <w:rsid w:val="00272962"/>
    <w:rsid w:val="0027582F"/>
    <w:rsid w:val="00275CBE"/>
    <w:rsid w:val="002765B3"/>
    <w:rsid w:val="00277608"/>
    <w:rsid w:val="002806F3"/>
    <w:rsid w:val="0028116D"/>
    <w:rsid w:val="0028125C"/>
    <w:rsid w:val="00281A11"/>
    <w:rsid w:val="00281E0F"/>
    <w:rsid w:val="002821C3"/>
    <w:rsid w:val="00282F2B"/>
    <w:rsid w:val="0028307A"/>
    <w:rsid w:val="00283FDE"/>
    <w:rsid w:val="0028413E"/>
    <w:rsid w:val="00284C28"/>
    <w:rsid w:val="0028518D"/>
    <w:rsid w:val="00286E64"/>
    <w:rsid w:val="002872E5"/>
    <w:rsid w:val="00287A7A"/>
    <w:rsid w:val="00291F32"/>
    <w:rsid w:val="002923A2"/>
    <w:rsid w:val="00293B47"/>
    <w:rsid w:val="00293BA2"/>
    <w:rsid w:val="00293EF6"/>
    <w:rsid w:val="00294396"/>
    <w:rsid w:val="0029553F"/>
    <w:rsid w:val="002969F8"/>
    <w:rsid w:val="002A08D6"/>
    <w:rsid w:val="002A1C16"/>
    <w:rsid w:val="002A1F92"/>
    <w:rsid w:val="002A22F3"/>
    <w:rsid w:val="002A2ADB"/>
    <w:rsid w:val="002A2FA9"/>
    <w:rsid w:val="002A3673"/>
    <w:rsid w:val="002A57D6"/>
    <w:rsid w:val="002A5C11"/>
    <w:rsid w:val="002A6071"/>
    <w:rsid w:val="002A6480"/>
    <w:rsid w:val="002A70B1"/>
    <w:rsid w:val="002A77C5"/>
    <w:rsid w:val="002A78E9"/>
    <w:rsid w:val="002B0678"/>
    <w:rsid w:val="002B0845"/>
    <w:rsid w:val="002B0AC9"/>
    <w:rsid w:val="002B216A"/>
    <w:rsid w:val="002B2670"/>
    <w:rsid w:val="002B57ED"/>
    <w:rsid w:val="002B5C9B"/>
    <w:rsid w:val="002B5D80"/>
    <w:rsid w:val="002B5FB5"/>
    <w:rsid w:val="002B620E"/>
    <w:rsid w:val="002C0F98"/>
    <w:rsid w:val="002C156E"/>
    <w:rsid w:val="002C16EF"/>
    <w:rsid w:val="002C1A84"/>
    <w:rsid w:val="002C29A8"/>
    <w:rsid w:val="002C429B"/>
    <w:rsid w:val="002C4393"/>
    <w:rsid w:val="002C4475"/>
    <w:rsid w:val="002C468C"/>
    <w:rsid w:val="002C50E4"/>
    <w:rsid w:val="002C5222"/>
    <w:rsid w:val="002C7150"/>
    <w:rsid w:val="002D0F15"/>
    <w:rsid w:val="002D11BA"/>
    <w:rsid w:val="002D13AE"/>
    <w:rsid w:val="002D1E29"/>
    <w:rsid w:val="002D1EBB"/>
    <w:rsid w:val="002D3840"/>
    <w:rsid w:val="002D40FC"/>
    <w:rsid w:val="002D4ED7"/>
    <w:rsid w:val="002D4F19"/>
    <w:rsid w:val="002D520A"/>
    <w:rsid w:val="002D589C"/>
    <w:rsid w:val="002D6FA2"/>
    <w:rsid w:val="002D7A10"/>
    <w:rsid w:val="002E0BB6"/>
    <w:rsid w:val="002E1EB6"/>
    <w:rsid w:val="002E3FC8"/>
    <w:rsid w:val="002E44B6"/>
    <w:rsid w:val="002E456C"/>
    <w:rsid w:val="002E5D9E"/>
    <w:rsid w:val="002E671B"/>
    <w:rsid w:val="002E6DEB"/>
    <w:rsid w:val="002E7077"/>
    <w:rsid w:val="002E7667"/>
    <w:rsid w:val="002E798C"/>
    <w:rsid w:val="002F0FBC"/>
    <w:rsid w:val="002F16C0"/>
    <w:rsid w:val="002F17BC"/>
    <w:rsid w:val="002F1B23"/>
    <w:rsid w:val="002F21C4"/>
    <w:rsid w:val="002F2616"/>
    <w:rsid w:val="002F2F0A"/>
    <w:rsid w:val="002F330C"/>
    <w:rsid w:val="002F4A85"/>
    <w:rsid w:val="002F4F33"/>
    <w:rsid w:val="002F7BF1"/>
    <w:rsid w:val="00300FF3"/>
    <w:rsid w:val="003024E7"/>
    <w:rsid w:val="00303163"/>
    <w:rsid w:val="00303953"/>
    <w:rsid w:val="00303E96"/>
    <w:rsid w:val="0030595E"/>
    <w:rsid w:val="003072BC"/>
    <w:rsid w:val="00307965"/>
    <w:rsid w:val="0031001B"/>
    <w:rsid w:val="00310BFC"/>
    <w:rsid w:val="003122F3"/>
    <w:rsid w:val="003136AD"/>
    <w:rsid w:val="003138F9"/>
    <w:rsid w:val="00313ABF"/>
    <w:rsid w:val="003144C5"/>
    <w:rsid w:val="00314D86"/>
    <w:rsid w:val="003179BA"/>
    <w:rsid w:val="003201D8"/>
    <w:rsid w:val="0032031E"/>
    <w:rsid w:val="00320FA8"/>
    <w:rsid w:val="003226E2"/>
    <w:rsid w:val="00322891"/>
    <w:rsid w:val="00323A59"/>
    <w:rsid w:val="00324674"/>
    <w:rsid w:val="003251EE"/>
    <w:rsid w:val="00326278"/>
    <w:rsid w:val="003275FA"/>
    <w:rsid w:val="003303BB"/>
    <w:rsid w:val="003304EB"/>
    <w:rsid w:val="003307FC"/>
    <w:rsid w:val="00331640"/>
    <w:rsid w:val="0033272F"/>
    <w:rsid w:val="003330F5"/>
    <w:rsid w:val="003333D5"/>
    <w:rsid w:val="00333D6C"/>
    <w:rsid w:val="003341F3"/>
    <w:rsid w:val="0033527B"/>
    <w:rsid w:val="003357FF"/>
    <w:rsid w:val="00335E48"/>
    <w:rsid w:val="003362AC"/>
    <w:rsid w:val="0033670E"/>
    <w:rsid w:val="00337672"/>
    <w:rsid w:val="00337F0B"/>
    <w:rsid w:val="00341EB7"/>
    <w:rsid w:val="003423A9"/>
    <w:rsid w:val="00342F9A"/>
    <w:rsid w:val="0034351A"/>
    <w:rsid w:val="0034492E"/>
    <w:rsid w:val="00344F8A"/>
    <w:rsid w:val="00344F91"/>
    <w:rsid w:val="00345635"/>
    <w:rsid w:val="00345DED"/>
    <w:rsid w:val="003464CB"/>
    <w:rsid w:val="003465BB"/>
    <w:rsid w:val="00347278"/>
    <w:rsid w:val="00351696"/>
    <w:rsid w:val="0035386B"/>
    <w:rsid w:val="00356B64"/>
    <w:rsid w:val="003577F6"/>
    <w:rsid w:val="00360A8F"/>
    <w:rsid w:val="00361BED"/>
    <w:rsid w:val="00362567"/>
    <w:rsid w:val="003638A7"/>
    <w:rsid w:val="00364433"/>
    <w:rsid w:val="00364ECE"/>
    <w:rsid w:val="00364F77"/>
    <w:rsid w:val="003707B3"/>
    <w:rsid w:val="00370C8F"/>
    <w:rsid w:val="00370F4E"/>
    <w:rsid w:val="00371F9D"/>
    <w:rsid w:val="003725AE"/>
    <w:rsid w:val="003738F2"/>
    <w:rsid w:val="0037483B"/>
    <w:rsid w:val="00374F9A"/>
    <w:rsid w:val="003754CE"/>
    <w:rsid w:val="003756E9"/>
    <w:rsid w:val="00375B56"/>
    <w:rsid w:val="00375EEC"/>
    <w:rsid w:val="00376137"/>
    <w:rsid w:val="003773BE"/>
    <w:rsid w:val="00377480"/>
    <w:rsid w:val="00377666"/>
    <w:rsid w:val="00377B9A"/>
    <w:rsid w:val="0038068F"/>
    <w:rsid w:val="00380C10"/>
    <w:rsid w:val="00381287"/>
    <w:rsid w:val="00382D26"/>
    <w:rsid w:val="00383402"/>
    <w:rsid w:val="0038463D"/>
    <w:rsid w:val="00385308"/>
    <w:rsid w:val="003854DF"/>
    <w:rsid w:val="003870A8"/>
    <w:rsid w:val="003871B4"/>
    <w:rsid w:val="00390AB8"/>
    <w:rsid w:val="0039155D"/>
    <w:rsid w:val="00391584"/>
    <w:rsid w:val="003922BF"/>
    <w:rsid w:val="00392A63"/>
    <w:rsid w:val="00392E47"/>
    <w:rsid w:val="0039302C"/>
    <w:rsid w:val="0039422F"/>
    <w:rsid w:val="0039438B"/>
    <w:rsid w:val="00395A08"/>
    <w:rsid w:val="003A03DA"/>
    <w:rsid w:val="003A075F"/>
    <w:rsid w:val="003A245B"/>
    <w:rsid w:val="003A2B36"/>
    <w:rsid w:val="003A3501"/>
    <w:rsid w:val="003A3916"/>
    <w:rsid w:val="003A3A2B"/>
    <w:rsid w:val="003A5083"/>
    <w:rsid w:val="003A51F2"/>
    <w:rsid w:val="003A54F7"/>
    <w:rsid w:val="003A660D"/>
    <w:rsid w:val="003A7AE8"/>
    <w:rsid w:val="003A7B73"/>
    <w:rsid w:val="003B19E0"/>
    <w:rsid w:val="003B1BE4"/>
    <w:rsid w:val="003B28ED"/>
    <w:rsid w:val="003B34D5"/>
    <w:rsid w:val="003B5F20"/>
    <w:rsid w:val="003B6272"/>
    <w:rsid w:val="003C0930"/>
    <w:rsid w:val="003C0D81"/>
    <w:rsid w:val="003C1841"/>
    <w:rsid w:val="003C18FC"/>
    <w:rsid w:val="003C23B1"/>
    <w:rsid w:val="003C5582"/>
    <w:rsid w:val="003C5F0D"/>
    <w:rsid w:val="003C7A32"/>
    <w:rsid w:val="003C7C11"/>
    <w:rsid w:val="003D0015"/>
    <w:rsid w:val="003D0FEC"/>
    <w:rsid w:val="003D15B8"/>
    <w:rsid w:val="003D1C30"/>
    <w:rsid w:val="003D1DDD"/>
    <w:rsid w:val="003D205E"/>
    <w:rsid w:val="003D426E"/>
    <w:rsid w:val="003D50A0"/>
    <w:rsid w:val="003D585F"/>
    <w:rsid w:val="003D676B"/>
    <w:rsid w:val="003D6880"/>
    <w:rsid w:val="003D7BFF"/>
    <w:rsid w:val="003E0062"/>
    <w:rsid w:val="003E0F9E"/>
    <w:rsid w:val="003E12FA"/>
    <w:rsid w:val="003E2279"/>
    <w:rsid w:val="003E2629"/>
    <w:rsid w:val="003E27DC"/>
    <w:rsid w:val="003E2B85"/>
    <w:rsid w:val="003E2CAD"/>
    <w:rsid w:val="003E46CD"/>
    <w:rsid w:val="003E4A58"/>
    <w:rsid w:val="003E5194"/>
    <w:rsid w:val="003E5EF6"/>
    <w:rsid w:val="003E6174"/>
    <w:rsid w:val="003E7B11"/>
    <w:rsid w:val="003F168F"/>
    <w:rsid w:val="003F2D4C"/>
    <w:rsid w:val="003F3021"/>
    <w:rsid w:val="003F3B48"/>
    <w:rsid w:val="003F407B"/>
    <w:rsid w:val="003F4BCF"/>
    <w:rsid w:val="003F564D"/>
    <w:rsid w:val="003F65EA"/>
    <w:rsid w:val="003F66DD"/>
    <w:rsid w:val="003F7EBC"/>
    <w:rsid w:val="0040005E"/>
    <w:rsid w:val="004002C0"/>
    <w:rsid w:val="00400677"/>
    <w:rsid w:val="004006FA"/>
    <w:rsid w:val="00400D94"/>
    <w:rsid w:val="00401A88"/>
    <w:rsid w:val="004051A1"/>
    <w:rsid w:val="00405CDD"/>
    <w:rsid w:val="00406A39"/>
    <w:rsid w:val="004072C7"/>
    <w:rsid w:val="00410029"/>
    <w:rsid w:val="00410B49"/>
    <w:rsid w:val="004150CF"/>
    <w:rsid w:val="004161FE"/>
    <w:rsid w:val="0041695F"/>
    <w:rsid w:val="004179B2"/>
    <w:rsid w:val="004200CA"/>
    <w:rsid w:val="00420D2F"/>
    <w:rsid w:val="00420EDA"/>
    <w:rsid w:val="004222B2"/>
    <w:rsid w:val="00422688"/>
    <w:rsid w:val="004229E3"/>
    <w:rsid w:val="0042361D"/>
    <w:rsid w:val="00423A42"/>
    <w:rsid w:val="00423A57"/>
    <w:rsid w:val="0042418F"/>
    <w:rsid w:val="0042561D"/>
    <w:rsid w:val="00426EB6"/>
    <w:rsid w:val="00430F1C"/>
    <w:rsid w:val="00431CDF"/>
    <w:rsid w:val="0043306B"/>
    <w:rsid w:val="004335C8"/>
    <w:rsid w:val="0043365E"/>
    <w:rsid w:val="00434D57"/>
    <w:rsid w:val="00436DD7"/>
    <w:rsid w:val="004400CF"/>
    <w:rsid w:val="004410EC"/>
    <w:rsid w:val="00441858"/>
    <w:rsid w:val="00441CAD"/>
    <w:rsid w:val="00442C30"/>
    <w:rsid w:val="0044393C"/>
    <w:rsid w:val="0044455F"/>
    <w:rsid w:val="004464D4"/>
    <w:rsid w:val="00446F37"/>
    <w:rsid w:val="004478E5"/>
    <w:rsid w:val="00447D90"/>
    <w:rsid w:val="004503F7"/>
    <w:rsid w:val="00450750"/>
    <w:rsid w:val="00453D39"/>
    <w:rsid w:val="004553C2"/>
    <w:rsid w:val="004553F6"/>
    <w:rsid w:val="004559F4"/>
    <w:rsid w:val="00455AA6"/>
    <w:rsid w:val="00456248"/>
    <w:rsid w:val="00457A9A"/>
    <w:rsid w:val="00457FD5"/>
    <w:rsid w:val="004600A7"/>
    <w:rsid w:val="004606A8"/>
    <w:rsid w:val="0046110D"/>
    <w:rsid w:val="00461353"/>
    <w:rsid w:val="004625C6"/>
    <w:rsid w:val="004633DF"/>
    <w:rsid w:val="00464AE1"/>
    <w:rsid w:val="0046573D"/>
    <w:rsid w:val="004666B2"/>
    <w:rsid w:val="00466C70"/>
    <w:rsid w:val="00466EEE"/>
    <w:rsid w:val="00467CE8"/>
    <w:rsid w:val="00467E5E"/>
    <w:rsid w:val="00470D4B"/>
    <w:rsid w:val="00471691"/>
    <w:rsid w:val="0047205C"/>
    <w:rsid w:val="004733FA"/>
    <w:rsid w:val="00473D4E"/>
    <w:rsid w:val="00474828"/>
    <w:rsid w:val="00475BF7"/>
    <w:rsid w:val="00476255"/>
    <w:rsid w:val="00476337"/>
    <w:rsid w:val="004763D1"/>
    <w:rsid w:val="00482679"/>
    <w:rsid w:val="00484A2D"/>
    <w:rsid w:val="00486458"/>
    <w:rsid w:val="0048764E"/>
    <w:rsid w:val="00487BC8"/>
    <w:rsid w:val="00490994"/>
    <w:rsid w:val="0049114E"/>
    <w:rsid w:val="00491661"/>
    <w:rsid w:val="0049289F"/>
    <w:rsid w:val="00494583"/>
    <w:rsid w:val="004945BA"/>
    <w:rsid w:val="00495769"/>
    <w:rsid w:val="00496D13"/>
    <w:rsid w:val="00496D7B"/>
    <w:rsid w:val="0049715C"/>
    <w:rsid w:val="004A0678"/>
    <w:rsid w:val="004A086A"/>
    <w:rsid w:val="004A092F"/>
    <w:rsid w:val="004A117C"/>
    <w:rsid w:val="004A129F"/>
    <w:rsid w:val="004A19B8"/>
    <w:rsid w:val="004A1BD6"/>
    <w:rsid w:val="004A26E3"/>
    <w:rsid w:val="004A7EA3"/>
    <w:rsid w:val="004B064C"/>
    <w:rsid w:val="004B0FBA"/>
    <w:rsid w:val="004B40E2"/>
    <w:rsid w:val="004B4484"/>
    <w:rsid w:val="004B522F"/>
    <w:rsid w:val="004B72D8"/>
    <w:rsid w:val="004B7980"/>
    <w:rsid w:val="004C0052"/>
    <w:rsid w:val="004C1A6A"/>
    <w:rsid w:val="004C36E8"/>
    <w:rsid w:val="004C5B9D"/>
    <w:rsid w:val="004C5CEE"/>
    <w:rsid w:val="004C5E43"/>
    <w:rsid w:val="004C6591"/>
    <w:rsid w:val="004D033F"/>
    <w:rsid w:val="004D0945"/>
    <w:rsid w:val="004D1007"/>
    <w:rsid w:val="004D24B7"/>
    <w:rsid w:val="004D252A"/>
    <w:rsid w:val="004D346C"/>
    <w:rsid w:val="004D3A4C"/>
    <w:rsid w:val="004D4BF5"/>
    <w:rsid w:val="004D54D3"/>
    <w:rsid w:val="004D5556"/>
    <w:rsid w:val="004D5BE0"/>
    <w:rsid w:val="004D66C4"/>
    <w:rsid w:val="004D7DA3"/>
    <w:rsid w:val="004E1006"/>
    <w:rsid w:val="004E1688"/>
    <w:rsid w:val="004E2A78"/>
    <w:rsid w:val="004E2B2E"/>
    <w:rsid w:val="004E44C3"/>
    <w:rsid w:val="004E4CB5"/>
    <w:rsid w:val="004E4DC4"/>
    <w:rsid w:val="004E575C"/>
    <w:rsid w:val="004E5924"/>
    <w:rsid w:val="004E79D4"/>
    <w:rsid w:val="004E7AB1"/>
    <w:rsid w:val="004E7E85"/>
    <w:rsid w:val="004F0A64"/>
    <w:rsid w:val="004F0D6E"/>
    <w:rsid w:val="004F2358"/>
    <w:rsid w:val="004F2611"/>
    <w:rsid w:val="004F2BF5"/>
    <w:rsid w:val="004F32DD"/>
    <w:rsid w:val="004F4B07"/>
    <w:rsid w:val="004F50D4"/>
    <w:rsid w:val="004F5815"/>
    <w:rsid w:val="004F5E63"/>
    <w:rsid w:val="004F60C5"/>
    <w:rsid w:val="004F6966"/>
    <w:rsid w:val="004F6CE5"/>
    <w:rsid w:val="004F7062"/>
    <w:rsid w:val="004F7631"/>
    <w:rsid w:val="0050327A"/>
    <w:rsid w:val="00503789"/>
    <w:rsid w:val="00505029"/>
    <w:rsid w:val="005052F9"/>
    <w:rsid w:val="0050561B"/>
    <w:rsid w:val="00505C81"/>
    <w:rsid w:val="00505F3B"/>
    <w:rsid w:val="00506096"/>
    <w:rsid w:val="00507FA2"/>
    <w:rsid w:val="00510F98"/>
    <w:rsid w:val="0051209C"/>
    <w:rsid w:val="0051231C"/>
    <w:rsid w:val="00512AF3"/>
    <w:rsid w:val="00513DE7"/>
    <w:rsid w:val="00515001"/>
    <w:rsid w:val="005151FC"/>
    <w:rsid w:val="00515C32"/>
    <w:rsid w:val="00517A77"/>
    <w:rsid w:val="005212F0"/>
    <w:rsid w:val="005224A8"/>
    <w:rsid w:val="00522841"/>
    <w:rsid w:val="00523F7B"/>
    <w:rsid w:val="005249A5"/>
    <w:rsid w:val="0052681B"/>
    <w:rsid w:val="00526E3A"/>
    <w:rsid w:val="00527252"/>
    <w:rsid w:val="00531787"/>
    <w:rsid w:val="0053268B"/>
    <w:rsid w:val="00533421"/>
    <w:rsid w:val="00533E43"/>
    <w:rsid w:val="00535479"/>
    <w:rsid w:val="00536F34"/>
    <w:rsid w:val="005411AF"/>
    <w:rsid w:val="00541EF8"/>
    <w:rsid w:val="00542307"/>
    <w:rsid w:val="00543921"/>
    <w:rsid w:val="00543A06"/>
    <w:rsid w:val="00543CB1"/>
    <w:rsid w:val="00543DF9"/>
    <w:rsid w:val="0054401C"/>
    <w:rsid w:val="00545F1D"/>
    <w:rsid w:val="00546815"/>
    <w:rsid w:val="0054746C"/>
    <w:rsid w:val="00547596"/>
    <w:rsid w:val="005510F7"/>
    <w:rsid w:val="0055178E"/>
    <w:rsid w:val="0055225A"/>
    <w:rsid w:val="005522ED"/>
    <w:rsid w:val="00552DF1"/>
    <w:rsid w:val="005533D2"/>
    <w:rsid w:val="0055381D"/>
    <w:rsid w:val="005538E7"/>
    <w:rsid w:val="00553FF3"/>
    <w:rsid w:val="00557D75"/>
    <w:rsid w:val="005601D2"/>
    <w:rsid w:val="00560706"/>
    <w:rsid w:val="00560D9F"/>
    <w:rsid w:val="0056117E"/>
    <w:rsid w:val="005614C7"/>
    <w:rsid w:val="0056202B"/>
    <w:rsid w:val="00562242"/>
    <w:rsid w:val="005638BA"/>
    <w:rsid w:val="00564A86"/>
    <w:rsid w:val="005653E3"/>
    <w:rsid w:val="00565616"/>
    <w:rsid w:val="00565890"/>
    <w:rsid w:val="00565B5B"/>
    <w:rsid w:val="00565B6E"/>
    <w:rsid w:val="005666DF"/>
    <w:rsid w:val="005674A1"/>
    <w:rsid w:val="00570951"/>
    <w:rsid w:val="00571864"/>
    <w:rsid w:val="0057196F"/>
    <w:rsid w:val="00571A1A"/>
    <w:rsid w:val="00572BC9"/>
    <w:rsid w:val="0057423C"/>
    <w:rsid w:val="00575E58"/>
    <w:rsid w:val="005771CA"/>
    <w:rsid w:val="00577246"/>
    <w:rsid w:val="0057791F"/>
    <w:rsid w:val="00580215"/>
    <w:rsid w:val="00580D3B"/>
    <w:rsid w:val="00581A3A"/>
    <w:rsid w:val="0058247C"/>
    <w:rsid w:val="0058279F"/>
    <w:rsid w:val="00582ACD"/>
    <w:rsid w:val="00582ADD"/>
    <w:rsid w:val="0058321C"/>
    <w:rsid w:val="00583354"/>
    <w:rsid w:val="00583B57"/>
    <w:rsid w:val="00584965"/>
    <w:rsid w:val="00585205"/>
    <w:rsid w:val="005854E4"/>
    <w:rsid w:val="005866C6"/>
    <w:rsid w:val="00587A1C"/>
    <w:rsid w:val="0059036D"/>
    <w:rsid w:val="0059050A"/>
    <w:rsid w:val="00591CA0"/>
    <w:rsid w:val="00591E34"/>
    <w:rsid w:val="00593044"/>
    <w:rsid w:val="00594F23"/>
    <w:rsid w:val="00595B0F"/>
    <w:rsid w:val="00595F76"/>
    <w:rsid w:val="00596C77"/>
    <w:rsid w:val="00596DC9"/>
    <w:rsid w:val="005A19BA"/>
    <w:rsid w:val="005A3911"/>
    <w:rsid w:val="005A3F1B"/>
    <w:rsid w:val="005A4241"/>
    <w:rsid w:val="005A450B"/>
    <w:rsid w:val="005A612E"/>
    <w:rsid w:val="005A7DB5"/>
    <w:rsid w:val="005B12C3"/>
    <w:rsid w:val="005B2490"/>
    <w:rsid w:val="005B2991"/>
    <w:rsid w:val="005B4CB7"/>
    <w:rsid w:val="005B56CA"/>
    <w:rsid w:val="005B5CCE"/>
    <w:rsid w:val="005B63A4"/>
    <w:rsid w:val="005B70F7"/>
    <w:rsid w:val="005B74DA"/>
    <w:rsid w:val="005B75C2"/>
    <w:rsid w:val="005C0575"/>
    <w:rsid w:val="005C082C"/>
    <w:rsid w:val="005C17B1"/>
    <w:rsid w:val="005C263E"/>
    <w:rsid w:val="005C30D3"/>
    <w:rsid w:val="005C35DD"/>
    <w:rsid w:val="005C3F76"/>
    <w:rsid w:val="005C4A7F"/>
    <w:rsid w:val="005C4C6D"/>
    <w:rsid w:val="005C6833"/>
    <w:rsid w:val="005D0C82"/>
    <w:rsid w:val="005D0FF8"/>
    <w:rsid w:val="005D109F"/>
    <w:rsid w:val="005D1E43"/>
    <w:rsid w:val="005D20FB"/>
    <w:rsid w:val="005D2887"/>
    <w:rsid w:val="005D5E23"/>
    <w:rsid w:val="005D6480"/>
    <w:rsid w:val="005D69EF"/>
    <w:rsid w:val="005D7710"/>
    <w:rsid w:val="005E0D09"/>
    <w:rsid w:val="005E1BFF"/>
    <w:rsid w:val="005E2C7A"/>
    <w:rsid w:val="005E4528"/>
    <w:rsid w:val="005E453A"/>
    <w:rsid w:val="005E5A36"/>
    <w:rsid w:val="005E64B6"/>
    <w:rsid w:val="005E6798"/>
    <w:rsid w:val="005E6A61"/>
    <w:rsid w:val="005E7EBA"/>
    <w:rsid w:val="005F04BC"/>
    <w:rsid w:val="005F3D61"/>
    <w:rsid w:val="005F3F33"/>
    <w:rsid w:val="005F45DD"/>
    <w:rsid w:val="005F5244"/>
    <w:rsid w:val="005F5B08"/>
    <w:rsid w:val="005F6442"/>
    <w:rsid w:val="005F6B02"/>
    <w:rsid w:val="005F7219"/>
    <w:rsid w:val="005F75D5"/>
    <w:rsid w:val="00601984"/>
    <w:rsid w:val="00602513"/>
    <w:rsid w:val="00603F42"/>
    <w:rsid w:val="006069E8"/>
    <w:rsid w:val="00606FAB"/>
    <w:rsid w:val="00610B60"/>
    <w:rsid w:val="006122A4"/>
    <w:rsid w:val="00613883"/>
    <w:rsid w:val="006147C2"/>
    <w:rsid w:val="0061485C"/>
    <w:rsid w:val="00614B26"/>
    <w:rsid w:val="006155FB"/>
    <w:rsid w:val="0061642E"/>
    <w:rsid w:val="006216BE"/>
    <w:rsid w:val="00621B49"/>
    <w:rsid w:val="00621DAF"/>
    <w:rsid w:val="00624BF2"/>
    <w:rsid w:val="006262F3"/>
    <w:rsid w:val="00627887"/>
    <w:rsid w:val="0063031C"/>
    <w:rsid w:val="00630937"/>
    <w:rsid w:val="00630A76"/>
    <w:rsid w:val="00631BC6"/>
    <w:rsid w:val="00631F32"/>
    <w:rsid w:val="00633CF5"/>
    <w:rsid w:val="00633F99"/>
    <w:rsid w:val="006347EE"/>
    <w:rsid w:val="006362AB"/>
    <w:rsid w:val="0063724D"/>
    <w:rsid w:val="00640041"/>
    <w:rsid w:val="006405D9"/>
    <w:rsid w:val="0064174F"/>
    <w:rsid w:val="00644F81"/>
    <w:rsid w:val="00646792"/>
    <w:rsid w:val="00647650"/>
    <w:rsid w:val="00651017"/>
    <w:rsid w:val="0065131E"/>
    <w:rsid w:val="006516E7"/>
    <w:rsid w:val="0065194B"/>
    <w:rsid w:val="0065199D"/>
    <w:rsid w:val="006525F4"/>
    <w:rsid w:val="00652AEB"/>
    <w:rsid w:val="00652F12"/>
    <w:rsid w:val="00653E20"/>
    <w:rsid w:val="00654B3C"/>
    <w:rsid w:val="00655C22"/>
    <w:rsid w:val="00656270"/>
    <w:rsid w:val="00657F7A"/>
    <w:rsid w:val="0066120D"/>
    <w:rsid w:val="0066382C"/>
    <w:rsid w:val="006638FB"/>
    <w:rsid w:val="006659E6"/>
    <w:rsid w:val="00665E6E"/>
    <w:rsid w:val="00665ECB"/>
    <w:rsid w:val="00666125"/>
    <w:rsid w:val="00666503"/>
    <w:rsid w:val="006666AE"/>
    <w:rsid w:val="00667951"/>
    <w:rsid w:val="00670189"/>
    <w:rsid w:val="006706D6"/>
    <w:rsid w:val="006714E8"/>
    <w:rsid w:val="00671E55"/>
    <w:rsid w:val="00672083"/>
    <w:rsid w:val="00673560"/>
    <w:rsid w:val="00673876"/>
    <w:rsid w:val="00673C99"/>
    <w:rsid w:val="006751A9"/>
    <w:rsid w:val="006756BE"/>
    <w:rsid w:val="006764B9"/>
    <w:rsid w:val="00677AB7"/>
    <w:rsid w:val="00677AC6"/>
    <w:rsid w:val="006813BA"/>
    <w:rsid w:val="00681791"/>
    <w:rsid w:val="00681910"/>
    <w:rsid w:val="006819C7"/>
    <w:rsid w:val="00682D5A"/>
    <w:rsid w:val="006830A9"/>
    <w:rsid w:val="0068536F"/>
    <w:rsid w:val="0068770A"/>
    <w:rsid w:val="00690135"/>
    <w:rsid w:val="006902D5"/>
    <w:rsid w:val="00690EBE"/>
    <w:rsid w:val="006920F7"/>
    <w:rsid w:val="00692197"/>
    <w:rsid w:val="00692BC3"/>
    <w:rsid w:val="006946D2"/>
    <w:rsid w:val="00695049"/>
    <w:rsid w:val="00696FD1"/>
    <w:rsid w:val="0069743B"/>
    <w:rsid w:val="006A28B5"/>
    <w:rsid w:val="006A3783"/>
    <w:rsid w:val="006A389C"/>
    <w:rsid w:val="006A408E"/>
    <w:rsid w:val="006A5E3A"/>
    <w:rsid w:val="006A7FA5"/>
    <w:rsid w:val="006B16B2"/>
    <w:rsid w:val="006B1845"/>
    <w:rsid w:val="006B23D4"/>
    <w:rsid w:val="006B360F"/>
    <w:rsid w:val="006B6C80"/>
    <w:rsid w:val="006B75BA"/>
    <w:rsid w:val="006B7761"/>
    <w:rsid w:val="006C16F1"/>
    <w:rsid w:val="006C2377"/>
    <w:rsid w:val="006C293B"/>
    <w:rsid w:val="006C2E8D"/>
    <w:rsid w:val="006C39E9"/>
    <w:rsid w:val="006C3FF3"/>
    <w:rsid w:val="006C4735"/>
    <w:rsid w:val="006C5659"/>
    <w:rsid w:val="006C5AD6"/>
    <w:rsid w:val="006C64FF"/>
    <w:rsid w:val="006C67B7"/>
    <w:rsid w:val="006C6AC2"/>
    <w:rsid w:val="006C741B"/>
    <w:rsid w:val="006C7980"/>
    <w:rsid w:val="006C7C8C"/>
    <w:rsid w:val="006C7FB2"/>
    <w:rsid w:val="006D0442"/>
    <w:rsid w:val="006D0FAB"/>
    <w:rsid w:val="006D2339"/>
    <w:rsid w:val="006D330B"/>
    <w:rsid w:val="006D51F3"/>
    <w:rsid w:val="006D73D5"/>
    <w:rsid w:val="006E2961"/>
    <w:rsid w:val="006E2D8B"/>
    <w:rsid w:val="006E3B8A"/>
    <w:rsid w:val="006E4DB4"/>
    <w:rsid w:val="006E4FC3"/>
    <w:rsid w:val="006E500A"/>
    <w:rsid w:val="006E70E2"/>
    <w:rsid w:val="006F2364"/>
    <w:rsid w:val="006F23FE"/>
    <w:rsid w:val="006F57D1"/>
    <w:rsid w:val="006F5D66"/>
    <w:rsid w:val="006F6F42"/>
    <w:rsid w:val="006F70BE"/>
    <w:rsid w:val="006F7636"/>
    <w:rsid w:val="006F7B73"/>
    <w:rsid w:val="0070045C"/>
    <w:rsid w:val="007007C1"/>
    <w:rsid w:val="0070246E"/>
    <w:rsid w:val="00703703"/>
    <w:rsid w:val="00703D31"/>
    <w:rsid w:val="00704224"/>
    <w:rsid w:val="00704899"/>
    <w:rsid w:val="007058D3"/>
    <w:rsid w:val="007065C6"/>
    <w:rsid w:val="00706A1B"/>
    <w:rsid w:val="00706B49"/>
    <w:rsid w:val="00710C1E"/>
    <w:rsid w:val="007120EC"/>
    <w:rsid w:val="00712F1B"/>
    <w:rsid w:val="0071357F"/>
    <w:rsid w:val="007139DA"/>
    <w:rsid w:val="00714084"/>
    <w:rsid w:val="007142EF"/>
    <w:rsid w:val="0071697F"/>
    <w:rsid w:val="00716FA2"/>
    <w:rsid w:val="0072012C"/>
    <w:rsid w:val="00720E2B"/>
    <w:rsid w:val="00723549"/>
    <w:rsid w:val="00723A75"/>
    <w:rsid w:val="0072412F"/>
    <w:rsid w:val="0072422C"/>
    <w:rsid w:val="00726CF9"/>
    <w:rsid w:val="0072727E"/>
    <w:rsid w:val="007274EF"/>
    <w:rsid w:val="007321C9"/>
    <w:rsid w:val="00732473"/>
    <w:rsid w:val="007330FE"/>
    <w:rsid w:val="0073314E"/>
    <w:rsid w:val="007354CD"/>
    <w:rsid w:val="00735881"/>
    <w:rsid w:val="00735E23"/>
    <w:rsid w:val="007367F6"/>
    <w:rsid w:val="00742A0F"/>
    <w:rsid w:val="00742B36"/>
    <w:rsid w:val="0074363D"/>
    <w:rsid w:val="00743642"/>
    <w:rsid w:val="00743AE6"/>
    <w:rsid w:val="0074470B"/>
    <w:rsid w:val="00745E74"/>
    <w:rsid w:val="007505F4"/>
    <w:rsid w:val="00750E9A"/>
    <w:rsid w:val="0075255A"/>
    <w:rsid w:val="00752B16"/>
    <w:rsid w:val="00752E27"/>
    <w:rsid w:val="0075361A"/>
    <w:rsid w:val="00754EB0"/>
    <w:rsid w:val="007550C7"/>
    <w:rsid w:val="00755ED6"/>
    <w:rsid w:val="00757053"/>
    <w:rsid w:val="00757A08"/>
    <w:rsid w:val="00760043"/>
    <w:rsid w:val="00761BDE"/>
    <w:rsid w:val="00762FD5"/>
    <w:rsid w:val="00763AF5"/>
    <w:rsid w:val="0076415B"/>
    <w:rsid w:val="00765496"/>
    <w:rsid w:val="007666DB"/>
    <w:rsid w:val="0076726E"/>
    <w:rsid w:val="00770F7B"/>
    <w:rsid w:val="007719EC"/>
    <w:rsid w:val="00772C7C"/>
    <w:rsid w:val="00772F84"/>
    <w:rsid w:val="0077414A"/>
    <w:rsid w:val="00774CD6"/>
    <w:rsid w:val="007777F6"/>
    <w:rsid w:val="00777FD6"/>
    <w:rsid w:val="00780A2C"/>
    <w:rsid w:val="007815F8"/>
    <w:rsid w:val="007822D9"/>
    <w:rsid w:val="0078255A"/>
    <w:rsid w:val="00782C9E"/>
    <w:rsid w:val="00782D26"/>
    <w:rsid w:val="007831FF"/>
    <w:rsid w:val="00783C23"/>
    <w:rsid w:val="007842D7"/>
    <w:rsid w:val="0078471F"/>
    <w:rsid w:val="00785B0E"/>
    <w:rsid w:val="00785F14"/>
    <w:rsid w:val="00786FC9"/>
    <w:rsid w:val="00787593"/>
    <w:rsid w:val="00787E23"/>
    <w:rsid w:val="00790549"/>
    <w:rsid w:val="0079178A"/>
    <w:rsid w:val="00791BDE"/>
    <w:rsid w:val="0079339B"/>
    <w:rsid w:val="00793D96"/>
    <w:rsid w:val="007969C5"/>
    <w:rsid w:val="00796AF2"/>
    <w:rsid w:val="007976AA"/>
    <w:rsid w:val="00797831"/>
    <w:rsid w:val="007A0467"/>
    <w:rsid w:val="007A0EEF"/>
    <w:rsid w:val="007A2EAF"/>
    <w:rsid w:val="007A30E9"/>
    <w:rsid w:val="007A7FD5"/>
    <w:rsid w:val="007B0812"/>
    <w:rsid w:val="007B0859"/>
    <w:rsid w:val="007B0B0B"/>
    <w:rsid w:val="007B26EA"/>
    <w:rsid w:val="007B2970"/>
    <w:rsid w:val="007B2B38"/>
    <w:rsid w:val="007B4497"/>
    <w:rsid w:val="007B4C0F"/>
    <w:rsid w:val="007B749D"/>
    <w:rsid w:val="007C11F3"/>
    <w:rsid w:val="007C1CD3"/>
    <w:rsid w:val="007C3D13"/>
    <w:rsid w:val="007C40A5"/>
    <w:rsid w:val="007C53E3"/>
    <w:rsid w:val="007C5A4B"/>
    <w:rsid w:val="007C5B41"/>
    <w:rsid w:val="007C5E10"/>
    <w:rsid w:val="007C6C47"/>
    <w:rsid w:val="007D15C1"/>
    <w:rsid w:val="007D1D65"/>
    <w:rsid w:val="007D1EC8"/>
    <w:rsid w:val="007D27E3"/>
    <w:rsid w:val="007D3E31"/>
    <w:rsid w:val="007D3F52"/>
    <w:rsid w:val="007D46A2"/>
    <w:rsid w:val="007D5214"/>
    <w:rsid w:val="007D62BA"/>
    <w:rsid w:val="007D6BF6"/>
    <w:rsid w:val="007E14E2"/>
    <w:rsid w:val="007E2C64"/>
    <w:rsid w:val="007E3BB0"/>
    <w:rsid w:val="007E40CB"/>
    <w:rsid w:val="007E6250"/>
    <w:rsid w:val="007E6393"/>
    <w:rsid w:val="007E7327"/>
    <w:rsid w:val="007E7B24"/>
    <w:rsid w:val="007F0170"/>
    <w:rsid w:val="007F16BB"/>
    <w:rsid w:val="007F27C8"/>
    <w:rsid w:val="007F2B0C"/>
    <w:rsid w:val="007F2BB9"/>
    <w:rsid w:val="007F2CB5"/>
    <w:rsid w:val="007F374F"/>
    <w:rsid w:val="007F607E"/>
    <w:rsid w:val="007F7AB2"/>
    <w:rsid w:val="00800685"/>
    <w:rsid w:val="00800DD3"/>
    <w:rsid w:val="00802B40"/>
    <w:rsid w:val="00803B8F"/>
    <w:rsid w:val="00803F53"/>
    <w:rsid w:val="0080556E"/>
    <w:rsid w:val="0080574A"/>
    <w:rsid w:val="00805E77"/>
    <w:rsid w:val="00806C7D"/>
    <w:rsid w:val="00806DE6"/>
    <w:rsid w:val="008077F1"/>
    <w:rsid w:val="00807A22"/>
    <w:rsid w:val="008107BD"/>
    <w:rsid w:val="008121E8"/>
    <w:rsid w:val="00812A1F"/>
    <w:rsid w:val="008130E7"/>
    <w:rsid w:val="00817B4C"/>
    <w:rsid w:val="00817FA5"/>
    <w:rsid w:val="00822E84"/>
    <w:rsid w:val="00824C28"/>
    <w:rsid w:val="008271F6"/>
    <w:rsid w:val="008275AB"/>
    <w:rsid w:val="00827AC2"/>
    <w:rsid w:val="00827F4D"/>
    <w:rsid w:val="00830624"/>
    <w:rsid w:val="008307A3"/>
    <w:rsid w:val="00831475"/>
    <w:rsid w:val="00831739"/>
    <w:rsid w:val="0083273B"/>
    <w:rsid w:val="00833E03"/>
    <w:rsid w:val="00834396"/>
    <w:rsid w:val="008343FC"/>
    <w:rsid w:val="008344A3"/>
    <w:rsid w:val="008344A4"/>
    <w:rsid w:val="008348F0"/>
    <w:rsid w:val="00834A67"/>
    <w:rsid w:val="008366B2"/>
    <w:rsid w:val="0083761B"/>
    <w:rsid w:val="00840B42"/>
    <w:rsid w:val="00840D6E"/>
    <w:rsid w:val="00841742"/>
    <w:rsid w:val="00842758"/>
    <w:rsid w:val="0084437F"/>
    <w:rsid w:val="008470A6"/>
    <w:rsid w:val="00850146"/>
    <w:rsid w:val="0085064A"/>
    <w:rsid w:val="00850A0C"/>
    <w:rsid w:val="00850BF5"/>
    <w:rsid w:val="00851021"/>
    <w:rsid w:val="0085288C"/>
    <w:rsid w:val="008528DA"/>
    <w:rsid w:val="008539DE"/>
    <w:rsid w:val="00853E24"/>
    <w:rsid w:val="0085440D"/>
    <w:rsid w:val="00854844"/>
    <w:rsid w:val="008554CB"/>
    <w:rsid w:val="00855544"/>
    <w:rsid w:val="00855919"/>
    <w:rsid w:val="00856E00"/>
    <w:rsid w:val="00857625"/>
    <w:rsid w:val="0085793C"/>
    <w:rsid w:val="00860C2C"/>
    <w:rsid w:val="0086203A"/>
    <w:rsid w:val="00862227"/>
    <w:rsid w:val="008629CE"/>
    <w:rsid w:val="00862FD2"/>
    <w:rsid w:val="008632AE"/>
    <w:rsid w:val="008634CB"/>
    <w:rsid w:val="00864257"/>
    <w:rsid w:val="00864318"/>
    <w:rsid w:val="00864415"/>
    <w:rsid w:val="00865D12"/>
    <w:rsid w:val="00865EA9"/>
    <w:rsid w:val="008701A6"/>
    <w:rsid w:val="008710FE"/>
    <w:rsid w:val="00871425"/>
    <w:rsid w:val="008731BA"/>
    <w:rsid w:val="0087321D"/>
    <w:rsid w:val="00873259"/>
    <w:rsid w:val="00875642"/>
    <w:rsid w:val="008758BB"/>
    <w:rsid w:val="00875C22"/>
    <w:rsid w:val="00875FC1"/>
    <w:rsid w:val="008769FC"/>
    <w:rsid w:val="0087787D"/>
    <w:rsid w:val="00877BC0"/>
    <w:rsid w:val="008842F0"/>
    <w:rsid w:val="0088430C"/>
    <w:rsid w:val="00890BA4"/>
    <w:rsid w:val="00891397"/>
    <w:rsid w:val="008920E9"/>
    <w:rsid w:val="00893C4B"/>
    <w:rsid w:val="008940F3"/>
    <w:rsid w:val="0089428F"/>
    <w:rsid w:val="0089495A"/>
    <w:rsid w:val="008950CA"/>
    <w:rsid w:val="00897168"/>
    <w:rsid w:val="00897A42"/>
    <w:rsid w:val="00897D06"/>
    <w:rsid w:val="008A1E74"/>
    <w:rsid w:val="008A3A96"/>
    <w:rsid w:val="008A3B29"/>
    <w:rsid w:val="008A3B9D"/>
    <w:rsid w:val="008A425F"/>
    <w:rsid w:val="008A4F75"/>
    <w:rsid w:val="008A550B"/>
    <w:rsid w:val="008B013F"/>
    <w:rsid w:val="008B16ED"/>
    <w:rsid w:val="008B325B"/>
    <w:rsid w:val="008B71CF"/>
    <w:rsid w:val="008C3815"/>
    <w:rsid w:val="008C526F"/>
    <w:rsid w:val="008C6E3A"/>
    <w:rsid w:val="008C77E6"/>
    <w:rsid w:val="008C7AA6"/>
    <w:rsid w:val="008D0053"/>
    <w:rsid w:val="008D0374"/>
    <w:rsid w:val="008D1375"/>
    <w:rsid w:val="008D31C3"/>
    <w:rsid w:val="008D3EF2"/>
    <w:rsid w:val="008D426F"/>
    <w:rsid w:val="008D5DCA"/>
    <w:rsid w:val="008D5FCD"/>
    <w:rsid w:val="008D64E1"/>
    <w:rsid w:val="008D67BC"/>
    <w:rsid w:val="008D770E"/>
    <w:rsid w:val="008D7EEC"/>
    <w:rsid w:val="008E0463"/>
    <w:rsid w:val="008E085C"/>
    <w:rsid w:val="008E0B1F"/>
    <w:rsid w:val="008E0C3B"/>
    <w:rsid w:val="008E2059"/>
    <w:rsid w:val="008E257E"/>
    <w:rsid w:val="008E2B1A"/>
    <w:rsid w:val="008E5595"/>
    <w:rsid w:val="008E5756"/>
    <w:rsid w:val="008F05FA"/>
    <w:rsid w:val="008F089B"/>
    <w:rsid w:val="008F2A62"/>
    <w:rsid w:val="008F333B"/>
    <w:rsid w:val="008F5DFC"/>
    <w:rsid w:val="008F5E21"/>
    <w:rsid w:val="008F6CE4"/>
    <w:rsid w:val="00900702"/>
    <w:rsid w:val="00902B67"/>
    <w:rsid w:val="00904EED"/>
    <w:rsid w:val="00905BD5"/>
    <w:rsid w:val="00906380"/>
    <w:rsid w:val="00906D05"/>
    <w:rsid w:val="00907634"/>
    <w:rsid w:val="00910D51"/>
    <w:rsid w:val="00911137"/>
    <w:rsid w:val="009132D9"/>
    <w:rsid w:val="009136A9"/>
    <w:rsid w:val="00913A13"/>
    <w:rsid w:val="009144D3"/>
    <w:rsid w:val="009144E7"/>
    <w:rsid w:val="009170C4"/>
    <w:rsid w:val="00917887"/>
    <w:rsid w:val="009209EF"/>
    <w:rsid w:val="00921123"/>
    <w:rsid w:val="00923067"/>
    <w:rsid w:val="009244D9"/>
    <w:rsid w:val="009245C6"/>
    <w:rsid w:val="00924BFB"/>
    <w:rsid w:val="0093071F"/>
    <w:rsid w:val="00930887"/>
    <w:rsid w:val="00931563"/>
    <w:rsid w:val="0093160C"/>
    <w:rsid w:val="0093208B"/>
    <w:rsid w:val="009325EE"/>
    <w:rsid w:val="00932D47"/>
    <w:rsid w:val="00934095"/>
    <w:rsid w:val="0093497A"/>
    <w:rsid w:val="00934E5C"/>
    <w:rsid w:val="00936DA7"/>
    <w:rsid w:val="00936FCC"/>
    <w:rsid w:val="00941AB1"/>
    <w:rsid w:val="009422F9"/>
    <w:rsid w:val="00943500"/>
    <w:rsid w:val="00944459"/>
    <w:rsid w:val="00944CF7"/>
    <w:rsid w:val="009453FF"/>
    <w:rsid w:val="00946EEA"/>
    <w:rsid w:val="00947206"/>
    <w:rsid w:val="00950F76"/>
    <w:rsid w:val="0095129A"/>
    <w:rsid w:val="00951A33"/>
    <w:rsid w:val="00951D23"/>
    <w:rsid w:val="00951F47"/>
    <w:rsid w:val="00953924"/>
    <w:rsid w:val="00955215"/>
    <w:rsid w:val="009552C2"/>
    <w:rsid w:val="00955D50"/>
    <w:rsid w:val="0095748F"/>
    <w:rsid w:val="00963265"/>
    <w:rsid w:val="00963791"/>
    <w:rsid w:val="00963D10"/>
    <w:rsid w:val="00963FB0"/>
    <w:rsid w:val="00964522"/>
    <w:rsid w:val="0096569B"/>
    <w:rsid w:val="00965AB7"/>
    <w:rsid w:val="009662DA"/>
    <w:rsid w:val="009704B9"/>
    <w:rsid w:val="009718EA"/>
    <w:rsid w:val="00971A29"/>
    <w:rsid w:val="00973D7C"/>
    <w:rsid w:val="009745F5"/>
    <w:rsid w:val="00975088"/>
    <w:rsid w:val="00975D24"/>
    <w:rsid w:val="00975E22"/>
    <w:rsid w:val="00977361"/>
    <w:rsid w:val="00981C64"/>
    <w:rsid w:val="009821F6"/>
    <w:rsid w:val="00982DE5"/>
    <w:rsid w:val="00984116"/>
    <w:rsid w:val="009849FA"/>
    <w:rsid w:val="00985569"/>
    <w:rsid w:val="009866BB"/>
    <w:rsid w:val="00986D52"/>
    <w:rsid w:val="009870DC"/>
    <w:rsid w:val="00990182"/>
    <w:rsid w:val="009915FE"/>
    <w:rsid w:val="00993A8C"/>
    <w:rsid w:val="009940CB"/>
    <w:rsid w:val="00994C24"/>
    <w:rsid w:val="00994D2B"/>
    <w:rsid w:val="009957A2"/>
    <w:rsid w:val="0099739D"/>
    <w:rsid w:val="00997D2A"/>
    <w:rsid w:val="009A0620"/>
    <w:rsid w:val="009A1E58"/>
    <w:rsid w:val="009A2BD9"/>
    <w:rsid w:val="009A33F1"/>
    <w:rsid w:val="009A5946"/>
    <w:rsid w:val="009A6BFF"/>
    <w:rsid w:val="009A6CD4"/>
    <w:rsid w:val="009A6E77"/>
    <w:rsid w:val="009A6FBE"/>
    <w:rsid w:val="009B0CD4"/>
    <w:rsid w:val="009B13BC"/>
    <w:rsid w:val="009B1EF6"/>
    <w:rsid w:val="009B2C0A"/>
    <w:rsid w:val="009B369B"/>
    <w:rsid w:val="009B50A5"/>
    <w:rsid w:val="009B53A1"/>
    <w:rsid w:val="009B5402"/>
    <w:rsid w:val="009B590A"/>
    <w:rsid w:val="009C090D"/>
    <w:rsid w:val="009C28B3"/>
    <w:rsid w:val="009C5783"/>
    <w:rsid w:val="009C5A39"/>
    <w:rsid w:val="009C5BA3"/>
    <w:rsid w:val="009C62C0"/>
    <w:rsid w:val="009C7C88"/>
    <w:rsid w:val="009C7F2C"/>
    <w:rsid w:val="009D16D9"/>
    <w:rsid w:val="009D189A"/>
    <w:rsid w:val="009D19F1"/>
    <w:rsid w:val="009D292F"/>
    <w:rsid w:val="009D3450"/>
    <w:rsid w:val="009D68F0"/>
    <w:rsid w:val="009D7482"/>
    <w:rsid w:val="009E073E"/>
    <w:rsid w:val="009E19D4"/>
    <w:rsid w:val="009E1A85"/>
    <w:rsid w:val="009E2544"/>
    <w:rsid w:val="009E4698"/>
    <w:rsid w:val="009E4BFE"/>
    <w:rsid w:val="009E54CA"/>
    <w:rsid w:val="009E59AB"/>
    <w:rsid w:val="009E5BCA"/>
    <w:rsid w:val="009E5DB5"/>
    <w:rsid w:val="009E6006"/>
    <w:rsid w:val="009E7AD6"/>
    <w:rsid w:val="009E7B29"/>
    <w:rsid w:val="009F0033"/>
    <w:rsid w:val="009F1508"/>
    <w:rsid w:val="009F19EC"/>
    <w:rsid w:val="009F1E8E"/>
    <w:rsid w:val="009F2ADB"/>
    <w:rsid w:val="009F33FE"/>
    <w:rsid w:val="009F395C"/>
    <w:rsid w:val="009F5098"/>
    <w:rsid w:val="009F5B50"/>
    <w:rsid w:val="009F6508"/>
    <w:rsid w:val="009F7544"/>
    <w:rsid w:val="009F785C"/>
    <w:rsid w:val="00A01372"/>
    <w:rsid w:val="00A032C1"/>
    <w:rsid w:val="00A03BBC"/>
    <w:rsid w:val="00A04E65"/>
    <w:rsid w:val="00A04FB9"/>
    <w:rsid w:val="00A05895"/>
    <w:rsid w:val="00A0607E"/>
    <w:rsid w:val="00A0671B"/>
    <w:rsid w:val="00A07F46"/>
    <w:rsid w:val="00A1092A"/>
    <w:rsid w:val="00A11593"/>
    <w:rsid w:val="00A12FAC"/>
    <w:rsid w:val="00A130D6"/>
    <w:rsid w:val="00A1313E"/>
    <w:rsid w:val="00A1353F"/>
    <w:rsid w:val="00A1445E"/>
    <w:rsid w:val="00A15771"/>
    <w:rsid w:val="00A158F6"/>
    <w:rsid w:val="00A15ABF"/>
    <w:rsid w:val="00A16986"/>
    <w:rsid w:val="00A178CD"/>
    <w:rsid w:val="00A21297"/>
    <w:rsid w:val="00A21C6E"/>
    <w:rsid w:val="00A226D2"/>
    <w:rsid w:val="00A23CE3"/>
    <w:rsid w:val="00A23D46"/>
    <w:rsid w:val="00A24B12"/>
    <w:rsid w:val="00A251A0"/>
    <w:rsid w:val="00A256E9"/>
    <w:rsid w:val="00A2585B"/>
    <w:rsid w:val="00A267E7"/>
    <w:rsid w:val="00A276BF"/>
    <w:rsid w:val="00A277C6"/>
    <w:rsid w:val="00A279F3"/>
    <w:rsid w:val="00A27E74"/>
    <w:rsid w:val="00A30CCB"/>
    <w:rsid w:val="00A30D41"/>
    <w:rsid w:val="00A317BD"/>
    <w:rsid w:val="00A326F6"/>
    <w:rsid w:val="00A332C9"/>
    <w:rsid w:val="00A334FB"/>
    <w:rsid w:val="00A36E90"/>
    <w:rsid w:val="00A40C8B"/>
    <w:rsid w:val="00A41BD5"/>
    <w:rsid w:val="00A41E70"/>
    <w:rsid w:val="00A434F0"/>
    <w:rsid w:val="00A4369B"/>
    <w:rsid w:val="00A43AED"/>
    <w:rsid w:val="00A45166"/>
    <w:rsid w:val="00A46BE9"/>
    <w:rsid w:val="00A510B5"/>
    <w:rsid w:val="00A51122"/>
    <w:rsid w:val="00A51CCA"/>
    <w:rsid w:val="00A549B0"/>
    <w:rsid w:val="00A5534D"/>
    <w:rsid w:val="00A55366"/>
    <w:rsid w:val="00A5692F"/>
    <w:rsid w:val="00A56B44"/>
    <w:rsid w:val="00A62228"/>
    <w:rsid w:val="00A642EF"/>
    <w:rsid w:val="00A644F7"/>
    <w:rsid w:val="00A64740"/>
    <w:rsid w:val="00A64BF3"/>
    <w:rsid w:val="00A658D0"/>
    <w:rsid w:val="00A6664F"/>
    <w:rsid w:val="00A66B09"/>
    <w:rsid w:val="00A67861"/>
    <w:rsid w:val="00A71522"/>
    <w:rsid w:val="00A7152A"/>
    <w:rsid w:val="00A71EC3"/>
    <w:rsid w:val="00A71ED8"/>
    <w:rsid w:val="00A72E7D"/>
    <w:rsid w:val="00A74E6C"/>
    <w:rsid w:val="00A7540A"/>
    <w:rsid w:val="00A75A22"/>
    <w:rsid w:val="00A75FF6"/>
    <w:rsid w:val="00A76272"/>
    <w:rsid w:val="00A77F06"/>
    <w:rsid w:val="00A80277"/>
    <w:rsid w:val="00A8030E"/>
    <w:rsid w:val="00A8145A"/>
    <w:rsid w:val="00A8157A"/>
    <w:rsid w:val="00A82A7A"/>
    <w:rsid w:val="00A82D62"/>
    <w:rsid w:val="00A83316"/>
    <w:rsid w:val="00A83B6A"/>
    <w:rsid w:val="00A84044"/>
    <w:rsid w:val="00A84FD8"/>
    <w:rsid w:val="00A85013"/>
    <w:rsid w:val="00A855CC"/>
    <w:rsid w:val="00A856BC"/>
    <w:rsid w:val="00A86C9B"/>
    <w:rsid w:val="00A901AD"/>
    <w:rsid w:val="00A90F84"/>
    <w:rsid w:val="00A91083"/>
    <w:rsid w:val="00A91F2A"/>
    <w:rsid w:val="00A92590"/>
    <w:rsid w:val="00A926B1"/>
    <w:rsid w:val="00A92F97"/>
    <w:rsid w:val="00A93394"/>
    <w:rsid w:val="00A9373D"/>
    <w:rsid w:val="00A94342"/>
    <w:rsid w:val="00A94525"/>
    <w:rsid w:val="00A945DE"/>
    <w:rsid w:val="00A960AE"/>
    <w:rsid w:val="00A96D26"/>
    <w:rsid w:val="00A975B8"/>
    <w:rsid w:val="00A97B45"/>
    <w:rsid w:val="00AA1F35"/>
    <w:rsid w:val="00AA30F5"/>
    <w:rsid w:val="00AA4526"/>
    <w:rsid w:val="00AA5708"/>
    <w:rsid w:val="00AA5748"/>
    <w:rsid w:val="00AA5CFF"/>
    <w:rsid w:val="00AA614A"/>
    <w:rsid w:val="00AA63FB"/>
    <w:rsid w:val="00AB1662"/>
    <w:rsid w:val="00AB1E87"/>
    <w:rsid w:val="00AB2FCB"/>
    <w:rsid w:val="00AB4498"/>
    <w:rsid w:val="00AB4776"/>
    <w:rsid w:val="00AB4E2F"/>
    <w:rsid w:val="00AB6445"/>
    <w:rsid w:val="00AB6CB7"/>
    <w:rsid w:val="00AC1D9F"/>
    <w:rsid w:val="00AC1EED"/>
    <w:rsid w:val="00AC21A9"/>
    <w:rsid w:val="00AC233F"/>
    <w:rsid w:val="00AC25DD"/>
    <w:rsid w:val="00AC44A4"/>
    <w:rsid w:val="00AC493C"/>
    <w:rsid w:val="00AC5C4A"/>
    <w:rsid w:val="00AC6C93"/>
    <w:rsid w:val="00AC7536"/>
    <w:rsid w:val="00AD0214"/>
    <w:rsid w:val="00AD0BE5"/>
    <w:rsid w:val="00AD17DB"/>
    <w:rsid w:val="00AD1C4E"/>
    <w:rsid w:val="00AD2053"/>
    <w:rsid w:val="00AD218C"/>
    <w:rsid w:val="00AD3027"/>
    <w:rsid w:val="00AD3EEB"/>
    <w:rsid w:val="00AD5AB2"/>
    <w:rsid w:val="00AD6A8A"/>
    <w:rsid w:val="00AD6AF0"/>
    <w:rsid w:val="00AD6CE4"/>
    <w:rsid w:val="00AE0F33"/>
    <w:rsid w:val="00AE1E6D"/>
    <w:rsid w:val="00AE27BB"/>
    <w:rsid w:val="00AE3BC2"/>
    <w:rsid w:val="00AE3EDA"/>
    <w:rsid w:val="00AE4FCE"/>
    <w:rsid w:val="00AE52B4"/>
    <w:rsid w:val="00AE569D"/>
    <w:rsid w:val="00AE7063"/>
    <w:rsid w:val="00AE75C9"/>
    <w:rsid w:val="00AF010C"/>
    <w:rsid w:val="00AF08AF"/>
    <w:rsid w:val="00AF25ED"/>
    <w:rsid w:val="00AF381C"/>
    <w:rsid w:val="00AF3C94"/>
    <w:rsid w:val="00AF57B9"/>
    <w:rsid w:val="00AF5AEB"/>
    <w:rsid w:val="00AF6039"/>
    <w:rsid w:val="00AF6EAA"/>
    <w:rsid w:val="00B0170D"/>
    <w:rsid w:val="00B01EEA"/>
    <w:rsid w:val="00B03807"/>
    <w:rsid w:val="00B03833"/>
    <w:rsid w:val="00B03CD5"/>
    <w:rsid w:val="00B05019"/>
    <w:rsid w:val="00B05293"/>
    <w:rsid w:val="00B07FAD"/>
    <w:rsid w:val="00B1138E"/>
    <w:rsid w:val="00B11E58"/>
    <w:rsid w:val="00B1274B"/>
    <w:rsid w:val="00B14504"/>
    <w:rsid w:val="00B14F6F"/>
    <w:rsid w:val="00B16E4B"/>
    <w:rsid w:val="00B1757F"/>
    <w:rsid w:val="00B175CD"/>
    <w:rsid w:val="00B20B4D"/>
    <w:rsid w:val="00B22397"/>
    <w:rsid w:val="00B231AC"/>
    <w:rsid w:val="00B23244"/>
    <w:rsid w:val="00B233C7"/>
    <w:rsid w:val="00B2517C"/>
    <w:rsid w:val="00B258A0"/>
    <w:rsid w:val="00B26419"/>
    <w:rsid w:val="00B2687A"/>
    <w:rsid w:val="00B26ADC"/>
    <w:rsid w:val="00B26C27"/>
    <w:rsid w:val="00B27578"/>
    <w:rsid w:val="00B27C49"/>
    <w:rsid w:val="00B27FCF"/>
    <w:rsid w:val="00B32FF5"/>
    <w:rsid w:val="00B36053"/>
    <w:rsid w:val="00B363B8"/>
    <w:rsid w:val="00B364D7"/>
    <w:rsid w:val="00B37F25"/>
    <w:rsid w:val="00B4155C"/>
    <w:rsid w:val="00B41D68"/>
    <w:rsid w:val="00B44CC7"/>
    <w:rsid w:val="00B45F7C"/>
    <w:rsid w:val="00B46BF1"/>
    <w:rsid w:val="00B47A8A"/>
    <w:rsid w:val="00B47B4B"/>
    <w:rsid w:val="00B50543"/>
    <w:rsid w:val="00B50AA5"/>
    <w:rsid w:val="00B51C29"/>
    <w:rsid w:val="00B53A13"/>
    <w:rsid w:val="00B56CA4"/>
    <w:rsid w:val="00B572C4"/>
    <w:rsid w:val="00B57589"/>
    <w:rsid w:val="00B625FD"/>
    <w:rsid w:val="00B63E49"/>
    <w:rsid w:val="00B63F16"/>
    <w:rsid w:val="00B642E6"/>
    <w:rsid w:val="00B64E11"/>
    <w:rsid w:val="00B650FA"/>
    <w:rsid w:val="00B66E2C"/>
    <w:rsid w:val="00B677C5"/>
    <w:rsid w:val="00B70CA5"/>
    <w:rsid w:val="00B7122D"/>
    <w:rsid w:val="00B75035"/>
    <w:rsid w:val="00B76607"/>
    <w:rsid w:val="00B76995"/>
    <w:rsid w:val="00B806AE"/>
    <w:rsid w:val="00B807E7"/>
    <w:rsid w:val="00B81270"/>
    <w:rsid w:val="00B82973"/>
    <w:rsid w:val="00B82EFF"/>
    <w:rsid w:val="00B83B0A"/>
    <w:rsid w:val="00B83FF0"/>
    <w:rsid w:val="00B84D81"/>
    <w:rsid w:val="00B85024"/>
    <w:rsid w:val="00B875E2"/>
    <w:rsid w:val="00B90CFB"/>
    <w:rsid w:val="00B9291C"/>
    <w:rsid w:val="00B94EFA"/>
    <w:rsid w:val="00B95A56"/>
    <w:rsid w:val="00B96239"/>
    <w:rsid w:val="00B96DEA"/>
    <w:rsid w:val="00B9761A"/>
    <w:rsid w:val="00B97B94"/>
    <w:rsid w:val="00BA025C"/>
    <w:rsid w:val="00BA08B7"/>
    <w:rsid w:val="00BA0DCE"/>
    <w:rsid w:val="00BA26F1"/>
    <w:rsid w:val="00BA365B"/>
    <w:rsid w:val="00BA3DB7"/>
    <w:rsid w:val="00BA4981"/>
    <w:rsid w:val="00BA4DA0"/>
    <w:rsid w:val="00BA569F"/>
    <w:rsid w:val="00BA57AA"/>
    <w:rsid w:val="00BA687A"/>
    <w:rsid w:val="00BA6A2D"/>
    <w:rsid w:val="00BA6A5B"/>
    <w:rsid w:val="00BA6D38"/>
    <w:rsid w:val="00BA7920"/>
    <w:rsid w:val="00BB224B"/>
    <w:rsid w:val="00BB2D47"/>
    <w:rsid w:val="00BB64E5"/>
    <w:rsid w:val="00BB65CD"/>
    <w:rsid w:val="00BB6E60"/>
    <w:rsid w:val="00BB70AB"/>
    <w:rsid w:val="00BB7B36"/>
    <w:rsid w:val="00BB7DA0"/>
    <w:rsid w:val="00BC0D53"/>
    <w:rsid w:val="00BC1C4A"/>
    <w:rsid w:val="00BC2218"/>
    <w:rsid w:val="00BC25F7"/>
    <w:rsid w:val="00BC3458"/>
    <w:rsid w:val="00BC45D2"/>
    <w:rsid w:val="00BC5189"/>
    <w:rsid w:val="00BC589F"/>
    <w:rsid w:val="00BC5D16"/>
    <w:rsid w:val="00BC6127"/>
    <w:rsid w:val="00BC62B0"/>
    <w:rsid w:val="00BC75A9"/>
    <w:rsid w:val="00BC7C12"/>
    <w:rsid w:val="00BD087D"/>
    <w:rsid w:val="00BD1A41"/>
    <w:rsid w:val="00BD1C64"/>
    <w:rsid w:val="00BD2DF4"/>
    <w:rsid w:val="00BD43EB"/>
    <w:rsid w:val="00BD6413"/>
    <w:rsid w:val="00BD666C"/>
    <w:rsid w:val="00BD6952"/>
    <w:rsid w:val="00BD7C36"/>
    <w:rsid w:val="00BE11C5"/>
    <w:rsid w:val="00BE4695"/>
    <w:rsid w:val="00BE56DE"/>
    <w:rsid w:val="00BE7A8B"/>
    <w:rsid w:val="00BF04C2"/>
    <w:rsid w:val="00BF19FB"/>
    <w:rsid w:val="00BF1C06"/>
    <w:rsid w:val="00BF1CA5"/>
    <w:rsid w:val="00BF3CC2"/>
    <w:rsid w:val="00BF3FA2"/>
    <w:rsid w:val="00BF4427"/>
    <w:rsid w:val="00BF518C"/>
    <w:rsid w:val="00BF5303"/>
    <w:rsid w:val="00BF5440"/>
    <w:rsid w:val="00BF778E"/>
    <w:rsid w:val="00BF7CC4"/>
    <w:rsid w:val="00C002E3"/>
    <w:rsid w:val="00C005D5"/>
    <w:rsid w:val="00C00F7D"/>
    <w:rsid w:val="00C01278"/>
    <w:rsid w:val="00C021D6"/>
    <w:rsid w:val="00C032A6"/>
    <w:rsid w:val="00C0486F"/>
    <w:rsid w:val="00C04A87"/>
    <w:rsid w:val="00C04AF1"/>
    <w:rsid w:val="00C04D0B"/>
    <w:rsid w:val="00C06B31"/>
    <w:rsid w:val="00C06BBE"/>
    <w:rsid w:val="00C119E1"/>
    <w:rsid w:val="00C11DFC"/>
    <w:rsid w:val="00C12BBD"/>
    <w:rsid w:val="00C1381C"/>
    <w:rsid w:val="00C147EA"/>
    <w:rsid w:val="00C14C50"/>
    <w:rsid w:val="00C14D9D"/>
    <w:rsid w:val="00C15410"/>
    <w:rsid w:val="00C156EB"/>
    <w:rsid w:val="00C1626B"/>
    <w:rsid w:val="00C167E5"/>
    <w:rsid w:val="00C16E91"/>
    <w:rsid w:val="00C2015C"/>
    <w:rsid w:val="00C21E30"/>
    <w:rsid w:val="00C23113"/>
    <w:rsid w:val="00C238D7"/>
    <w:rsid w:val="00C23CA6"/>
    <w:rsid w:val="00C2474F"/>
    <w:rsid w:val="00C24E78"/>
    <w:rsid w:val="00C2565D"/>
    <w:rsid w:val="00C25818"/>
    <w:rsid w:val="00C260E6"/>
    <w:rsid w:val="00C2619A"/>
    <w:rsid w:val="00C27C40"/>
    <w:rsid w:val="00C30204"/>
    <w:rsid w:val="00C30829"/>
    <w:rsid w:val="00C3218D"/>
    <w:rsid w:val="00C323C6"/>
    <w:rsid w:val="00C3273A"/>
    <w:rsid w:val="00C36164"/>
    <w:rsid w:val="00C4084F"/>
    <w:rsid w:val="00C40D0E"/>
    <w:rsid w:val="00C419B3"/>
    <w:rsid w:val="00C42517"/>
    <w:rsid w:val="00C426C3"/>
    <w:rsid w:val="00C4299B"/>
    <w:rsid w:val="00C42E98"/>
    <w:rsid w:val="00C42FA3"/>
    <w:rsid w:val="00C43CB0"/>
    <w:rsid w:val="00C453ED"/>
    <w:rsid w:val="00C466E7"/>
    <w:rsid w:val="00C475BB"/>
    <w:rsid w:val="00C51717"/>
    <w:rsid w:val="00C52913"/>
    <w:rsid w:val="00C546B7"/>
    <w:rsid w:val="00C54D8F"/>
    <w:rsid w:val="00C55E4B"/>
    <w:rsid w:val="00C55EAC"/>
    <w:rsid w:val="00C56AE3"/>
    <w:rsid w:val="00C57301"/>
    <w:rsid w:val="00C61EB3"/>
    <w:rsid w:val="00C632FF"/>
    <w:rsid w:val="00C6443F"/>
    <w:rsid w:val="00C6584F"/>
    <w:rsid w:val="00C664CC"/>
    <w:rsid w:val="00C7067D"/>
    <w:rsid w:val="00C721E1"/>
    <w:rsid w:val="00C72FE2"/>
    <w:rsid w:val="00C732F7"/>
    <w:rsid w:val="00C73F7B"/>
    <w:rsid w:val="00C74345"/>
    <w:rsid w:val="00C74CF7"/>
    <w:rsid w:val="00C76722"/>
    <w:rsid w:val="00C7760B"/>
    <w:rsid w:val="00C77D25"/>
    <w:rsid w:val="00C80342"/>
    <w:rsid w:val="00C80840"/>
    <w:rsid w:val="00C80F8D"/>
    <w:rsid w:val="00C82694"/>
    <w:rsid w:val="00C83D84"/>
    <w:rsid w:val="00C84F97"/>
    <w:rsid w:val="00C85721"/>
    <w:rsid w:val="00C87B2D"/>
    <w:rsid w:val="00C87CE7"/>
    <w:rsid w:val="00C90B9E"/>
    <w:rsid w:val="00C90F8C"/>
    <w:rsid w:val="00C91C00"/>
    <w:rsid w:val="00C91F34"/>
    <w:rsid w:val="00C93A19"/>
    <w:rsid w:val="00C94E1B"/>
    <w:rsid w:val="00C95E81"/>
    <w:rsid w:val="00C96751"/>
    <w:rsid w:val="00C96D41"/>
    <w:rsid w:val="00C976CB"/>
    <w:rsid w:val="00CA069F"/>
    <w:rsid w:val="00CA27F6"/>
    <w:rsid w:val="00CA4DB2"/>
    <w:rsid w:val="00CA529E"/>
    <w:rsid w:val="00CA5430"/>
    <w:rsid w:val="00CA579B"/>
    <w:rsid w:val="00CA5F6C"/>
    <w:rsid w:val="00CA6F56"/>
    <w:rsid w:val="00CA7538"/>
    <w:rsid w:val="00CA7E35"/>
    <w:rsid w:val="00CB06CC"/>
    <w:rsid w:val="00CB1D1E"/>
    <w:rsid w:val="00CB28D9"/>
    <w:rsid w:val="00CB2FCE"/>
    <w:rsid w:val="00CB304D"/>
    <w:rsid w:val="00CB3C40"/>
    <w:rsid w:val="00CB4262"/>
    <w:rsid w:val="00CB471B"/>
    <w:rsid w:val="00CB4C1C"/>
    <w:rsid w:val="00CB558B"/>
    <w:rsid w:val="00CB55C0"/>
    <w:rsid w:val="00CB60CA"/>
    <w:rsid w:val="00CB78EF"/>
    <w:rsid w:val="00CB7F4E"/>
    <w:rsid w:val="00CC07D1"/>
    <w:rsid w:val="00CC0F5D"/>
    <w:rsid w:val="00CC1402"/>
    <w:rsid w:val="00CC1A06"/>
    <w:rsid w:val="00CC269E"/>
    <w:rsid w:val="00CC6CA2"/>
    <w:rsid w:val="00CC6E17"/>
    <w:rsid w:val="00CC72DA"/>
    <w:rsid w:val="00CC7770"/>
    <w:rsid w:val="00CD00B4"/>
    <w:rsid w:val="00CD0BF5"/>
    <w:rsid w:val="00CD1695"/>
    <w:rsid w:val="00CD2624"/>
    <w:rsid w:val="00CD265D"/>
    <w:rsid w:val="00CD2900"/>
    <w:rsid w:val="00CD369E"/>
    <w:rsid w:val="00CD3AAC"/>
    <w:rsid w:val="00CD5FB0"/>
    <w:rsid w:val="00CD6ED8"/>
    <w:rsid w:val="00CE0539"/>
    <w:rsid w:val="00CE05F0"/>
    <w:rsid w:val="00CE4324"/>
    <w:rsid w:val="00CE46B2"/>
    <w:rsid w:val="00CE4C8B"/>
    <w:rsid w:val="00CE52FE"/>
    <w:rsid w:val="00CE5CBC"/>
    <w:rsid w:val="00CE658E"/>
    <w:rsid w:val="00CE65E2"/>
    <w:rsid w:val="00CE6897"/>
    <w:rsid w:val="00CE7C20"/>
    <w:rsid w:val="00CE7D0B"/>
    <w:rsid w:val="00CF0821"/>
    <w:rsid w:val="00CF1187"/>
    <w:rsid w:val="00CF1F1E"/>
    <w:rsid w:val="00CF21B3"/>
    <w:rsid w:val="00CF3666"/>
    <w:rsid w:val="00CF5A95"/>
    <w:rsid w:val="00CF612A"/>
    <w:rsid w:val="00CF74C1"/>
    <w:rsid w:val="00CF79CE"/>
    <w:rsid w:val="00CF7EFC"/>
    <w:rsid w:val="00D00AD3"/>
    <w:rsid w:val="00D00FC5"/>
    <w:rsid w:val="00D01777"/>
    <w:rsid w:val="00D01B91"/>
    <w:rsid w:val="00D02696"/>
    <w:rsid w:val="00D04D2C"/>
    <w:rsid w:val="00D05410"/>
    <w:rsid w:val="00D05CF5"/>
    <w:rsid w:val="00D05EE3"/>
    <w:rsid w:val="00D1032E"/>
    <w:rsid w:val="00D118F9"/>
    <w:rsid w:val="00D1215D"/>
    <w:rsid w:val="00D12217"/>
    <w:rsid w:val="00D1277F"/>
    <w:rsid w:val="00D14848"/>
    <w:rsid w:val="00D15740"/>
    <w:rsid w:val="00D172F9"/>
    <w:rsid w:val="00D177C3"/>
    <w:rsid w:val="00D17C31"/>
    <w:rsid w:val="00D20947"/>
    <w:rsid w:val="00D20966"/>
    <w:rsid w:val="00D236EE"/>
    <w:rsid w:val="00D23CCF"/>
    <w:rsid w:val="00D2489C"/>
    <w:rsid w:val="00D25FE4"/>
    <w:rsid w:val="00D26368"/>
    <w:rsid w:val="00D2690F"/>
    <w:rsid w:val="00D26AFE"/>
    <w:rsid w:val="00D27B11"/>
    <w:rsid w:val="00D308B0"/>
    <w:rsid w:val="00D310EE"/>
    <w:rsid w:val="00D32FFE"/>
    <w:rsid w:val="00D33064"/>
    <w:rsid w:val="00D33081"/>
    <w:rsid w:val="00D330D2"/>
    <w:rsid w:val="00D34421"/>
    <w:rsid w:val="00D3487F"/>
    <w:rsid w:val="00D350B4"/>
    <w:rsid w:val="00D3787E"/>
    <w:rsid w:val="00D40B4D"/>
    <w:rsid w:val="00D416A5"/>
    <w:rsid w:val="00D42829"/>
    <w:rsid w:val="00D42F8A"/>
    <w:rsid w:val="00D4390A"/>
    <w:rsid w:val="00D43AAA"/>
    <w:rsid w:val="00D43CD5"/>
    <w:rsid w:val="00D44E12"/>
    <w:rsid w:val="00D45DB5"/>
    <w:rsid w:val="00D46503"/>
    <w:rsid w:val="00D472E0"/>
    <w:rsid w:val="00D50AC7"/>
    <w:rsid w:val="00D5127F"/>
    <w:rsid w:val="00D516DE"/>
    <w:rsid w:val="00D5344C"/>
    <w:rsid w:val="00D542C4"/>
    <w:rsid w:val="00D559C9"/>
    <w:rsid w:val="00D56805"/>
    <w:rsid w:val="00D56A04"/>
    <w:rsid w:val="00D56D08"/>
    <w:rsid w:val="00D56D45"/>
    <w:rsid w:val="00D57EEB"/>
    <w:rsid w:val="00D62761"/>
    <w:rsid w:val="00D6397C"/>
    <w:rsid w:val="00D646D8"/>
    <w:rsid w:val="00D647F6"/>
    <w:rsid w:val="00D64BF3"/>
    <w:rsid w:val="00D6504E"/>
    <w:rsid w:val="00D651FD"/>
    <w:rsid w:val="00D65B55"/>
    <w:rsid w:val="00D660D9"/>
    <w:rsid w:val="00D70F61"/>
    <w:rsid w:val="00D7190A"/>
    <w:rsid w:val="00D74A5F"/>
    <w:rsid w:val="00D7550A"/>
    <w:rsid w:val="00D76980"/>
    <w:rsid w:val="00D8097D"/>
    <w:rsid w:val="00D80D84"/>
    <w:rsid w:val="00D81D78"/>
    <w:rsid w:val="00D84197"/>
    <w:rsid w:val="00D84CA0"/>
    <w:rsid w:val="00D8672B"/>
    <w:rsid w:val="00D9014A"/>
    <w:rsid w:val="00D91793"/>
    <w:rsid w:val="00D91CB5"/>
    <w:rsid w:val="00D9216C"/>
    <w:rsid w:val="00D93AC0"/>
    <w:rsid w:val="00D94644"/>
    <w:rsid w:val="00D9475D"/>
    <w:rsid w:val="00D94880"/>
    <w:rsid w:val="00DA013E"/>
    <w:rsid w:val="00DA084F"/>
    <w:rsid w:val="00DA1D64"/>
    <w:rsid w:val="00DA210C"/>
    <w:rsid w:val="00DA3143"/>
    <w:rsid w:val="00DA398C"/>
    <w:rsid w:val="00DA3A5D"/>
    <w:rsid w:val="00DA3AC0"/>
    <w:rsid w:val="00DA4023"/>
    <w:rsid w:val="00DA5278"/>
    <w:rsid w:val="00DA529F"/>
    <w:rsid w:val="00DA6ECF"/>
    <w:rsid w:val="00DA76F1"/>
    <w:rsid w:val="00DA78B2"/>
    <w:rsid w:val="00DB0AEB"/>
    <w:rsid w:val="00DB2C49"/>
    <w:rsid w:val="00DB3C0F"/>
    <w:rsid w:val="00DB4B3E"/>
    <w:rsid w:val="00DB512B"/>
    <w:rsid w:val="00DB53AF"/>
    <w:rsid w:val="00DB6201"/>
    <w:rsid w:val="00DB64C2"/>
    <w:rsid w:val="00DB6BB6"/>
    <w:rsid w:val="00DC3343"/>
    <w:rsid w:val="00DC349E"/>
    <w:rsid w:val="00DC5FE0"/>
    <w:rsid w:val="00DD04F8"/>
    <w:rsid w:val="00DD0E41"/>
    <w:rsid w:val="00DD1876"/>
    <w:rsid w:val="00DD20B6"/>
    <w:rsid w:val="00DD22DF"/>
    <w:rsid w:val="00DD3084"/>
    <w:rsid w:val="00DD321E"/>
    <w:rsid w:val="00DD394F"/>
    <w:rsid w:val="00DD4171"/>
    <w:rsid w:val="00DD6B19"/>
    <w:rsid w:val="00DD73C5"/>
    <w:rsid w:val="00DD7477"/>
    <w:rsid w:val="00DD7708"/>
    <w:rsid w:val="00DD789B"/>
    <w:rsid w:val="00DE0A45"/>
    <w:rsid w:val="00DE2346"/>
    <w:rsid w:val="00DE2D3D"/>
    <w:rsid w:val="00DE7AD0"/>
    <w:rsid w:val="00DF0C8C"/>
    <w:rsid w:val="00DF12C6"/>
    <w:rsid w:val="00DF2664"/>
    <w:rsid w:val="00DF2872"/>
    <w:rsid w:val="00DF54BC"/>
    <w:rsid w:val="00DF5A52"/>
    <w:rsid w:val="00DF5A61"/>
    <w:rsid w:val="00DF6E8E"/>
    <w:rsid w:val="00DF6FFA"/>
    <w:rsid w:val="00DF75E3"/>
    <w:rsid w:val="00E0031A"/>
    <w:rsid w:val="00E0093E"/>
    <w:rsid w:val="00E0258C"/>
    <w:rsid w:val="00E025F0"/>
    <w:rsid w:val="00E02D56"/>
    <w:rsid w:val="00E04113"/>
    <w:rsid w:val="00E0449C"/>
    <w:rsid w:val="00E04820"/>
    <w:rsid w:val="00E05D87"/>
    <w:rsid w:val="00E0710F"/>
    <w:rsid w:val="00E07714"/>
    <w:rsid w:val="00E07BB0"/>
    <w:rsid w:val="00E07E0F"/>
    <w:rsid w:val="00E10411"/>
    <w:rsid w:val="00E10E48"/>
    <w:rsid w:val="00E11782"/>
    <w:rsid w:val="00E1216A"/>
    <w:rsid w:val="00E1420A"/>
    <w:rsid w:val="00E14D30"/>
    <w:rsid w:val="00E15F0A"/>
    <w:rsid w:val="00E169AD"/>
    <w:rsid w:val="00E16D0E"/>
    <w:rsid w:val="00E17EAC"/>
    <w:rsid w:val="00E20A22"/>
    <w:rsid w:val="00E20DD8"/>
    <w:rsid w:val="00E21415"/>
    <w:rsid w:val="00E21C39"/>
    <w:rsid w:val="00E22E81"/>
    <w:rsid w:val="00E23F0D"/>
    <w:rsid w:val="00E24FB4"/>
    <w:rsid w:val="00E25ADD"/>
    <w:rsid w:val="00E26300"/>
    <w:rsid w:val="00E26EF1"/>
    <w:rsid w:val="00E271B0"/>
    <w:rsid w:val="00E305EF"/>
    <w:rsid w:val="00E313E3"/>
    <w:rsid w:val="00E35545"/>
    <w:rsid w:val="00E35C84"/>
    <w:rsid w:val="00E36E68"/>
    <w:rsid w:val="00E37A61"/>
    <w:rsid w:val="00E40330"/>
    <w:rsid w:val="00E40728"/>
    <w:rsid w:val="00E41F28"/>
    <w:rsid w:val="00E42766"/>
    <w:rsid w:val="00E42BD9"/>
    <w:rsid w:val="00E43AD8"/>
    <w:rsid w:val="00E44397"/>
    <w:rsid w:val="00E457CE"/>
    <w:rsid w:val="00E471E0"/>
    <w:rsid w:val="00E47E9E"/>
    <w:rsid w:val="00E47ED3"/>
    <w:rsid w:val="00E50AD8"/>
    <w:rsid w:val="00E52B96"/>
    <w:rsid w:val="00E52C3A"/>
    <w:rsid w:val="00E534F9"/>
    <w:rsid w:val="00E53ADF"/>
    <w:rsid w:val="00E53D15"/>
    <w:rsid w:val="00E5456A"/>
    <w:rsid w:val="00E56485"/>
    <w:rsid w:val="00E564E8"/>
    <w:rsid w:val="00E576F7"/>
    <w:rsid w:val="00E603A4"/>
    <w:rsid w:val="00E62EC0"/>
    <w:rsid w:val="00E63354"/>
    <w:rsid w:val="00E63E1F"/>
    <w:rsid w:val="00E65812"/>
    <w:rsid w:val="00E666DE"/>
    <w:rsid w:val="00E667CC"/>
    <w:rsid w:val="00E66982"/>
    <w:rsid w:val="00E670CF"/>
    <w:rsid w:val="00E71447"/>
    <w:rsid w:val="00E7199F"/>
    <w:rsid w:val="00E71B1F"/>
    <w:rsid w:val="00E730D3"/>
    <w:rsid w:val="00E737C4"/>
    <w:rsid w:val="00E7496C"/>
    <w:rsid w:val="00E74C26"/>
    <w:rsid w:val="00E751B1"/>
    <w:rsid w:val="00E75237"/>
    <w:rsid w:val="00E75A93"/>
    <w:rsid w:val="00E773B8"/>
    <w:rsid w:val="00E80F3C"/>
    <w:rsid w:val="00E81062"/>
    <w:rsid w:val="00E81AA9"/>
    <w:rsid w:val="00E832CA"/>
    <w:rsid w:val="00E83440"/>
    <w:rsid w:val="00E83C36"/>
    <w:rsid w:val="00E8442B"/>
    <w:rsid w:val="00E84C07"/>
    <w:rsid w:val="00E8567C"/>
    <w:rsid w:val="00E87AD6"/>
    <w:rsid w:val="00E90930"/>
    <w:rsid w:val="00E90C47"/>
    <w:rsid w:val="00E90E88"/>
    <w:rsid w:val="00E92ABF"/>
    <w:rsid w:val="00E937FD"/>
    <w:rsid w:val="00E958A4"/>
    <w:rsid w:val="00E960D8"/>
    <w:rsid w:val="00E9701F"/>
    <w:rsid w:val="00E973FD"/>
    <w:rsid w:val="00E97FF6"/>
    <w:rsid w:val="00EA077B"/>
    <w:rsid w:val="00EA081E"/>
    <w:rsid w:val="00EA0BAB"/>
    <w:rsid w:val="00EA2453"/>
    <w:rsid w:val="00EA2DA5"/>
    <w:rsid w:val="00EA35A4"/>
    <w:rsid w:val="00EA3966"/>
    <w:rsid w:val="00EA3BD2"/>
    <w:rsid w:val="00EA3C5D"/>
    <w:rsid w:val="00EA43E3"/>
    <w:rsid w:val="00EA4F3B"/>
    <w:rsid w:val="00EA50CD"/>
    <w:rsid w:val="00EA5433"/>
    <w:rsid w:val="00EA5DD5"/>
    <w:rsid w:val="00EA632E"/>
    <w:rsid w:val="00EA722E"/>
    <w:rsid w:val="00EA7A49"/>
    <w:rsid w:val="00EB1A7B"/>
    <w:rsid w:val="00EB1F13"/>
    <w:rsid w:val="00EB4385"/>
    <w:rsid w:val="00EB4807"/>
    <w:rsid w:val="00EB60CA"/>
    <w:rsid w:val="00EB6B61"/>
    <w:rsid w:val="00EB6CD5"/>
    <w:rsid w:val="00EB7171"/>
    <w:rsid w:val="00EB7653"/>
    <w:rsid w:val="00EB7A4F"/>
    <w:rsid w:val="00EC0053"/>
    <w:rsid w:val="00EC03A7"/>
    <w:rsid w:val="00EC2B5B"/>
    <w:rsid w:val="00EC3B75"/>
    <w:rsid w:val="00EC3F2D"/>
    <w:rsid w:val="00EC5C97"/>
    <w:rsid w:val="00ED0EDE"/>
    <w:rsid w:val="00ED1C62"/>
    <w:rsid w:val="00ED1D59"/>
    <w:rsid w:val="00ED3ADC"/>
    <w:rsid w:val="00ED3E86"/>
    <w:rsid w:val="00ED7313"/>
    <w:rsid w:val="00ED765F"/>
    <w:rsid w:val="00EE1B8B"/>
    <w:rsid w:val="00EE2051"/>
    <w:rsid w:val="00EE2293"/>
    <w:rsid w:val="00EE257E"/>
    <w:rsid w:val="00EE32D8"/>
    <w:rsid w:val="00EE7479"/>
    <w:rsid w:val="00EE7E4C"/>
    <w:rsid w:val="00EF05F3"/>
    <w:rsid w:val="00EF16A9"/>
    <w:rsid w:val="00EF39DE"/>
    <w:rsid w:val="00EF3E2E"/>
    <w:rsid w:val="00EF437E"/>
    <w:rsid w:val="00EF4F4D"/>
    <w:rsid w:val="00EF7435"/>
    <w:rsid w:val="00F00A46"/>
    <w:rsid w:val="00F00AE5"/>
    <w:rsid w:val="00F01980"/>
    <w:rsid w:val="00F030C9"/>
    <w:rsid w:val="00F03190"/>
    <w:rsid w:val="00F050C0"/>
    <w:rsid w:val="00F0679B"/>
    <w:rsid w:val="00F1049A"/>
    <w:rsid w:val="00F1197F"/>
    <w:rsid w:val="00F11F6B"/>
    <w:rsid w:val="00F12B12"/>
    <w:rsid w:val="00F145B5"/>
    <w:rsid w:val="00F153E8"/>
    <w:rsid w:val="00F177D7"/>
    <w:rsid w:val="00F21AB2"/>
    <w:rsid w:val="00F22D38"/>
    <w:rsid w:val="00F23059"/>
    <w:rsid w:val="00F236E6"/>
    <w:rsid w:val="00F2384F"/>
    <w:rsid w:val="00F24C20"/>
    <w:rsid w:val="00F266D9"/>
    <w:rsid w:val="00F2670E"/>
    <w:rsid w:val="00F26F33"/>
    <w:rsid w:val="00F277EE"/>
    <w:rsid w:val="00F3060B"/>
    <w:rsid w:val="00F31140"/>
    <w:rsid w:val="00F31837"/>
    <w:rsid w:val="00F32814"/>
    <w:rsid w:val="00F33243"/>
    <w:rsid w:val="00F33908"/>
    <w:rsid w:val="00F33CA7"/>
    <w:rsid w:val="00F35EC5"/>
    <w:rsid w:val="00F36C15"/>
    <w:rsid w:val="00F41B3F"/>
    <w:rsid w:val="00F42AB3"/>
    <w:rsid w:val="00F439C3"/>
    <w:rsid w:val="00F444AF"/>
    <w:rsid w:val="00F445CA"/>
    <w:rsid w:val="00F44E1F"/>
    <w:rsid w:val="00F459E9"/>
    <w:rsid w:val="00F45F61"/>
    <w:rsid w:val="00F46621"/>
    <w:rsid w:val="00F46767"/>
    <w:rsid w:val="00F47413"/>
    <w:rsid w:val="00F50DE7"/>
    <w:rsid w:val="00F51CD1"/>
    <w:rsid w:val="00F52192"/>
    <w:rsid w:val="00F538C4"/>
    <w:rsid w:val="00F55C9B"/>
    <w:rsid w:val="00F56278"/>
    <w:rsid w:val="00F56314"/>
    <w:rsid w:val="00F56548"/>
    <w:rsid w:val="00F56EE6"/>
    <w:rsid w:val="00F57DB6"/>
    <w:rsid w:val="00F6130D"/>
    <w:rsid w:val="00F61DAB"/>
    <w:rsid w:val="00F623C4"/>
    <w:rsid w:val="00F6351D"/>
    <w:rsid w:val="00F6357A"/>
    <w:rsid w:val="00F63F5E"/>
    <w:rsid w:val="00F643A6"/>
    <w:rsid w:val="00F65669"/>
    <w:rsid w:val="00F6677A"/>
    <w:rsid w:val="00F66CBB"/>
    <w:rsid w:val="00F66F26"/>
    <w:rsid w:val="00F7375D"/>
    <w:rsid w:val="00F73E02"/>
    <w:rsid w:val="00F7428B"/>
    <w:rsid w:val="00F749A2"/>
    <w:rsid w:val="00F75016"/>
    <w:rsid w:val="00F75208"/>
    <w:rsid w:val="00F7585C"/>
    <w:rsid w:val="00F759EB"/>
    <w:rsid w:val="00F76CAD"/>
    <w:rsid w:val="00F770BD"/>
    <w:rsid w:val="00F771D4"/>
    <w:rsid w:val="00F77C2E"/>
    <w:rsid w:val="00F801FF"/>
    <w:rsid w:val="00F8293C"/>
    <w:rsid w:val="00F837D8"/>
    <w:rsid w:val="00F87231"/>
    <w:rsid w:val="00F909E0"/>
    <w:rsid w:val="00F91FFD"/>
    <w:rsid w:val="00F93EAA"/>
    <w:rsid w:val="00F949F0"/>
    <w:rsid w:val="00F9537C"/>
    <w:rsid w:val="00F957BC"/>
    <w:rsid w:val="00F95CB9"/>
    <w:rsid w:val="00F9762F"/>
    <w:rsid w:val="00F97D2C"/>
    <w:rsid w:val="00FA2885"/>
    <w:rsid w:val="00FA3134"/>
    <w:rsid w:val="00FA3513"/>
    <w:rsid w:val="00FA4E4A"/>
    <w:rsid w:val="00FA5BB1"/>
    <w:rsid w:val="00FA60F7"/>
    <w:rsid w:val="00FA6F94"/>
    <w:rsid w:val="00FB0127"/>
    <w:rsid w:val="00FB26BC"/>
    <w:rsid w:val="00FB2A73"/>
    <w:rsid w:val="00FB2E64"/>
    <w:rsid w:val="00FB3335"/>
    <w:rsid w:val="00FB406D"/>
    <w:rsid w:val="00FB42DF"/>
    <w:rsid w:val="00FB442E"/>
    <w:rsid w:val="00FB44B6"/>
    <w:rsid w:val="00FB4B83"/>
    <w:rsid w:val="00FB500B"/>
    <w:rsid w:val="00FB58C7"/>
    <w:rsid w:val="00FB60B1"/>
    <w:rsid w:val="00FB68D6"/>
    <w:rsid w:val="00FB7E7C"/>
    <w:rsid w:val="00FC043A"/>
    <w:rsid w:val="00FC10F4"/>
    <w:rsid w:val="00FC14C5"/>
    <w:rsid w:val="00FC4D89"/>
    <w:rsid w:val="00FC5046"/>
    <w:rsid w:val="00FC5E39"/>
    <w:rsid w:val="00FC6638"/>
    <w:rsid w:val="00FD08A8"/>
    <w:rsid w:val="00FD0E17"/>
    <w:rsid w:val="00FD28C0"/>
    <w:rsid w:val="00FD2A03"/>
    <w:rsid w:val="00FD5751"/>
    <w:rsid w:val="00FD61F7"/>
    <w:rsid w:val="00FD797D"/>
    <w:rsid w:val="00FD7FF8"/>
    <w:rsid w:val="00FE0084"/>
    <w:rsid w:val="00FE10D2"/>
    <w:rsid w:val="00FE12B0"/>
    <w:rsid w:val="00FE33E8"/>
    <w:rsid w:val="00FE554C"/>
    <w:rsid w:val="00FE655D"/>
    <w:rsid w:val="00FE6E5F"/>
    <w:rsid w:val="00FF02AC"/>
    <w:rsid w:val="00FF077D"/>
    <w:rsid w:val="00FF0871"/>
    <w:rsid w:val="00FF1073"/>
    <w:rsid w:val="00FF26EB"/>
    <w:rsid w:val="00FF2968"/>
    <w:rsid w:val="00FF3E1E"/>
    <w:rsid w:val="00FF5F62"/>
    <w:rsid w:val="00FF5F6C"/>
    <w:rsid w:val="00FF6C61"/>
    <w:rsid w:val="00FF6D50"/>
    <w:rsid w:val="00FF6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6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caption" w:uiPriority="35" w:qFormat="1"/>
    <w:lsdException w:name="footnote reference" w:qFormat="1"/>
    <w:lsdException w:name="annotation reference" w:qFormat="1"/>
    <w:lsdException w:name="line number" w:uiPriority="0"/>
    <w:lsdException w:name="page number" w:uiPriority="0" w:qFormat="1"/>
    <w:lsdException w:name="endnote reference" w:uiPriority="0" w:qFormat="1"/>
    <w:lsdException w:name="endnote text" w:uiPriority="0" w:qFormat="1"/>
    <w:lsdException w:name="List" w:uiPriority="0"/>
    <w:lsdException w:name="List Bullet" w:uiPriority="0"/>
    <w:lsdException w:name="List 2" w:uiPriority="0"/>
    <w:lsdException w:name="List 3" w:uiPriority="0" w:qFormat="1"/>
    <w:lsdException w:name="List 4" w:uiPriority="0" w:qFormat="1"/>
    <w:lsdException w:name="List 5" w:uiPriority="0" w:qFormat="1"/>
    <w:lsdException w:name="List Bullet 2" w:uiPriority="0" w:qFormat="1"/>
    <w:lsdException w:name="List Bullet 3" w:qFormat="1"/>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w:uiPriority="0"/>
    <w:lsdException w:name="List Continue 2" w:uiPriority="0" w:qFormat="1"/>
    <w:lsdException w:name="Subtitle" w:semiHidden="0" w:uiPriority="11" w:unhideWhenUsed="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qFormat="1"/>
    <w:lsdException w:name="HTML Preformatted" w:qFormat="1"/>
    <w:lsdException w:name="annotation subject"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1361EC"/>
    <w:pPr>
      <w:suppressAutoHyphens/>
      <w:spacing w:after="0" w:line="240" w:lineRule="auto"/>
    </w:pPr>
    <w:rPr>
      <w:rFonts w:ascii="Times New Roman" w:eastAsia="Times New Roman" w:hAnsi="Times New Roman" w:cs="Times New Roman"/>
      <w:lang w:eastAsia="zh-CN"/>
    </w:rPr>
  </w:style>
  <w:style w:type="paragraph" w:styleId="Nagwek1">
    <w:name w:val="heading 1"/>
    <w:aliases w:val="h1,H1,RFP,Level a,h1(Alt1),Header 1,L1 Heading 1,Heading 1a,Heading 2-SOW,Level 1,Level 11,II+,I,H11,H12,H13,H14,H15,H16,H17,temp,Heading One,Heading A,Heading One1,Heading A1,Heading One2,Heading A2,Heading One3,Heading A3,Heading One4,l1"/>
    <w:basedOn w:val="Normalny"/>
    <w:next w:val="Normalny"/>
    <w:link w:val="Nagwek1Znak"/>
    <w:qFormat/>
    <w:rsid w:val="000C4B6C"/>
    <w:pPr>
      <w:keepNext/>
      <w:keepLines/>
      <w:suppressAutoHyphens w:val="0"/>
      <w:spacing w:before="120" w:after="120"/>
      <w:jc w:val="center"/>
      <w:outlineLvl w:val="0"/>
    </w:pPr>
    <w:rPr>
      <w:rFonts w:ascii="Calibri" w:eastAsia="Calibri" w:hAnsi="Calibri" w:cs="Calibri"/>
      <w:b/>
      <w:sz w:val="20"/>
      <w:szCs w:val="20"/>
      <w:lang w:eastAsia="pl-PL"/>
    </w:rPr>
  </w:style>
  <w:style w:type="paragraph" w:styleId="Nagwek2">
    <w:name w:val="heading 2"/>
    <w:aliases w:val="Title Header2,Clause_No&amp;Name,Prophead 2"/>
    <w:basedOn w:val="Normalny"/>
    <w:next w:val="Normalny"/>
    <w:link w:val="Nagwek2Znak"/>
    <w:qFormat/>
    <w:rsid w:val="000C4B6C"/>
    <w:pPr>
      <w:pBdr>
        <w:top w:val="nil"/>
        <w:left w:val="nil"/>
        <w:bottom w:val="nil"/>
        <w:right w:val="nil"/>
        <w:between w:val="nil"/>
      </w:pBdr>
      <w:suppressAutoHyphens w:val="0"/>
      <w:spacing w:before="120" w:after="120"/>
      <w:jc w:val="right"/>
      <w:outlineLvl w:val="1"/>
    </w:pPr>
    <w:rPr>
      <w:rFonts w:ascii="Calibri" w:eastAsia="Calibri" w:hAnsi="Calibri" w:cs="Calibri"/>
      <w:color w:val="000000"/>
      <w:sz w:val="20"/>
      <w:szCs w:val="20"/>
      <w:lang w:eastAsia="pl-PL"/>
    </w:rPr>
  </w:style>
  <w:style w:type="paragraph" w:styleId="Nagwek3">
    <w:name w:val="heading 3"/>
    <w:basedOn w:val="Normalny"/>
    <w:next w:val="Normalny"/>
    <w:link w:val="Nagwek3Znak"/>
    <w:qFormat/>
    <w:rsid w:val="000C4B6C"/>
    <w:pPr>
      <w:keepNext/>
      <w:keepLines/>
      <w:suppressAutoHyphens w:val="0"/>
      <w:spacing w:before="280" w:after="80"/>
      <w:outlineLvl w:val="2"/>
    </w:pPr>
    <w:rPr>
      <w:b/>
      <w:sz w:val="28"/>
      <w:szCs w:val="28"/>
      <w:lang w:eastAsia="pl-PL"/>
    </w:rPr>
  </w:style>
  <w:style w:type="paragraph" w:styleId="Nagwek4">
    <w:name w:val="heading 4"/>
    <w:aliases w:val="Sub-Clause Sub-paragraph,ClauseSubSub_No&amp;Name"/>
    <w:basedOn w:val="Normalny"/>
    <w:next w:val="Normalny"/>
    <w:link w:val="Nagwek4Znak"/>
    <w:qFormat/>
    <w:rsid w:val="000C4B6C"/>
    <w:pPr>
      <w:keepNext/>
      <w:keepLines/>
      <w:suppressAutoHyphens w:val="0"/>
      <w:spacing w:before="240" w:after="40"/>
      <w:outlineLvl w:val="3"/>
    </w:pPr>
    <w:rPr>
      <w:b/>
      <w:sz w:val="24"/>
      <w:szCs w:val="24"/>
      <w:lang w:eastAsia="pl-PL"/>
    </w:rPr>
  </w:style>
  <w:style w:type="paragraph" w:styleId="Nagwek5">
    <w:name w:val="heading 5"/>
    <w:basedOn w:val="Normalny"/>
    <w:next w:val="Normalny"/>
    <w:link w:val="Nagwek5Znak"/>
    <w:qFormat/>
    <w:rsid w:val="000C4B6C"/>
    <w:pPr>
      <w:keepNext/>
      <w:keepLines/>
      <w:suppressAutoHyphens w:val="0"/>
      <w:spacing w:before="220" w:after="40"/>
      <w:outlineLvl w:val="4"/>
    </w:pPr>
    <w:rPr>
      <w:b/>
      <w:lang w:eastAsia="pl-PL"/>
    </w:rPr>
  </w:style>
  <w:style w:type="paragraph" w:styleId="Nagwek6">
    <w:name w:val="heading 6"/>
    <w:basedOn w:val="Normalny"/>
    <w:next w:val="Normalny"/>
    <w:link w:val="Nagwek6Znak"/>
    <w:uiPriority w:val="9"/>
    <w:qFormat/>
    <w:rsid w:val="000C4B6C"/>
    <w:pPr>
      <w:keepNext/>
      <w:keepLines/>
      <w:suppressAutoHyphens w:val="0"/>
      <w:spacing w:before="200" w:after="40"/>
      <w:outlineLvl w:val="5"/>
    </w:pPr>
    <w:rPr>
      <w:b/>
      <w:sz w:val="20"/>
      <w:szCs w:val="20"/>
      <w:lang w:eastAsia="pl-PL"/>
    </w:rPr>
  </w:style>
  <w:style w:type="paragraph" w:styleId="Nagwek7">
    <w:name w:val="heading 7"/>
    <w:basedOn w:val="Normalny"/>
    <w:next w:val="Normalny"/>
    <w:link w:val="Nagwek7Znak"/>
    <w:qFormat/>
    <w:rsid w:val="00897D06"/>
    <w:pPr>
      <w:tabs>
        <w:tab w:val="num" w:pos="1296"/>
      </w:tabs>
      <w:suppressAutoHyphens w:val="0"/>
      <w:spacing w:before="240" w:after="60"/>
      <w:ind w:left="1296" w:hanging="1296"/>
      <w:jc w:val="both"/>
      <w:outlineLvl w:val="6"/>
    </w:pPr>
    <w:rPr>
      <w:rFonts w:ascii="Arial" w:eastAsia="MS Mincho" w:hAnsi="Arial" w:cs="Arial"/>
      <w:sz w:val="24"/>
      <w:szCs w:val="24"/>
      <w:lang w:eastAsia="pl-PL"/>
    </w:rPr>
  </w:style>
  <w:style w:type="paragraph" w:styleId="Nagwek8">
    <w:name w:val="heading 8"/>
    <w:aliases w:val="Heading 8 (Start Appendices)"/>
    <w:basedOn w:val="Normalny"/>
    <w:next w:val="Normalny"/>
    <w:link w:val="Nagwek8Znak"/>
    <w:uiPriority w:val="9"/>
    <w:qFormat/>
    <w:rsid w:val="00897D06"/>
    <w:pPr>
      <w:tabs>
        <w:tab w:val="num" w:pos="1440"/>
      </w:tabs>
      <w:suppressAutoHyphens w:val="0"/>
      <w:spacing w:before="240" w:after="60"/>
      <w:ind w:left="1440" w:hanging="1440"/>
      <w:jc w:val="both"/>
      <w:outlineLvl w:val="7"/>
    </w:pPr>
    <w:rPr>
      <w:rFonts w:ascii="Arial" w:eastAsia="MS Mincho" w:hAnsi="Arial" w:cs="Arial"/>
      <w:i/>
      <w:iCs/>
      <w:sz w:val="24"/>
      <w:szCs w:val="24"/>
      <w:lang w:eastAsia="pl-PL"/>
    </w:rPr>
  </w:style>
  <w:style w:type="paragraph" w:styleId="Nagwek9">
    <w:name w:val="heading 9"/>
    <w:aliases w:val="Appendix"/>
    <w:basedOn w:val="Normalny"/>
    <w:next w:val="Normalny"/>
    <w:link w:val="Nagwek9Znak"/>
    <w:qFormat/>
    <w:rsid w:val="00897D06"/>
    <w:pPr>
      <w:tabs>
        <w:tab w:val="num" w:pos="1584"/>
      </w:tabs>
      <w:suppressAutoHyphens w:val="0"/>
      <w:spacing w:before="240" w:after="60"/>
      <w:ind w:left="1584" w:hanging="1584"/>
      <w:jc w:val="both"/>
      <w:outlineLvl w:val="8"/>
    </w:pPr>
    <w:rPr>
      <w:rFonts w:ascii="Arial" w:eastAsia="MS Mincho"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
    <w:name w:val="-"/>
    <w:basedOn w:val="Normalny"/>
    <w:next w:val="Normalny"/>
    <w:link w:val="-Znak"/>
    <w:autoRedefine/>
    <w:rsid w:val="0039438B"/>
    <w:pPr>
      <w:jc w:val="center"/>
    </w:pPr>
    <w:rPr>
      <w:rFonts w:ascii="Calibri" w:hAnsi="Calibri"/>
      <w:bCs/>
      <w:sz w:val="20"/>
    </w:rPr>
  </w:style>
  <w:style w:type="character" w:customStyle="1" w:styleId="-Znak">
    <w:name w:val="- Znak"/>
    <w:link w:val="-"/>
    <w:locked/>
    <w:rsid w:val="0039438B"/>
    <w:rPr>
      <w:rFonts w:ascii="Calibri" w:hAnsi="Calibri"/>
      <w:bCs/>
      <w:sz w:val="20"/>
    </w:rPr>
  </w:style>
  <w:style w:type="character" w:styleId="Hipercze">
    <w:name w:val="Hyperlink"/>
    <w:uiPriority w:val="99"/>
    <w:rsid w:val="00C7760B"/>
    <w:rPr>
      <w:rFonts w:cs="Times New Roman"/>
      <w:color w:val="0000FF"/>
      <w:u w:val="single"/>
    </w:rPr>
  </w:style>
  <w:style w:type="paragraph" w:styleId="Tekstpodstawowy">
    <w:name w:val="Body Text"/>
    <w:aliases w:val="(F2)"/>
    <w:basedOn w:val="Normalny"/>
    <w:link w:val="TekstpodstawowyZnak"/>
    <w:uiPriority w:val="1"/>
    <w:qFormat/>
    <w:rsid w:val="00C7760B"/>
    <w:pPr>
      <w:pBdr>
        <w:top w:val="single" w:sz="4" w:space="1" w:color="000000"/>
        <w:left w:val="single" w:sz="4" w:space="4" w:color="000000"/>
        <w:bottom w:val="single" w:sz="4" w:space="1" w:color="000000"/>
        <w:right w:val="single" w:sz="4" w:space="4" w:color="000000"/>
      </w:pBdr>
      <w:spacing w:before="60" w:after="60"/>
      <w:jc w:val="both"/>
    </w:pPr>
    <w:rPr>
      <w:b/>
      <w:bCs/>
      <w:i/>
      <w:iCs/>
      <w:sz w:val="24"/>
      <w:szCs w:val="24"/>
    </w:rPr>
  </w:style>
  <w:style w:type="character" w:customStyle="1" w:styleId="TekstpodstawowyZnak">
    <w:name w:val="Tekst podstawowy Znak"/>
    <w:aliases w:val="(F2) Znak"/>
    <w:basedOn w:val="Domylnaczcionkaakapitu"/>
    <w:link w:val="Tekstpodstawowy"/>
    <w:uiPriority w:val="1"/>
    <w:qFormat/>
    <w:rsid w:val="00C7760B"/>
    <w:rPr>
      <w:rFonts w:ascii="Times New Roman" w:eastAsia="Times New Roman" w:hAnsi="Times New Roman" w:cs="Times New Roman"/>
      <w:b/>
      <w:bCs/>
      <w:i/>
      <w:iCs/>
      <w:sz w:val="24"/>
      <w:szCs w:val="24"/>
      <w:lang w:eastAsia="zh-CN"/>
    </w:rPr>
  </w:style>
  <w:style w:type="paragraph" w:styleId="NormalnyWeb">
    <w:name w:val="Normal (Web)"/>
    <w:basedOn w:val="Normalny"/>
    <w:link w:val="NormalnyWebZnak1"/>
    <w:uiPriority w:val="99"/>
    <w:qFormat/>
    <w:rsid w:val="00C7760B"/>
    <w:pPr>
      <w:spacing w:before="280" w:after="280"/>
      <w:jc w:val="both"/>
    </w:pPr>
    <w:rPr>
      <w:sz w:val="24"/>
      <w:szCs w:val="24"/>
    </w:rPr>
  </w:style>
  <w:style w:type="paragraph" w:styleId="Nagwek">
    <w:name w:val="header"/>
    <w:basedOn w:val="Normalny"/>
    <w:link w:val="NagwekZnak"/>
    <w:uiPriority w:val="99"/>
    <w:qFormat/>
    <w:rsid w:val="00C7760B"/>
    <w:rPr>
      <w:sz w:val="20"/>
      <w:szCs w:val="20"/>
      <w:lang w:val="x-none"/>
    </w:rPr>
  </w:style>
  <w:style w:type="character" w:customStyle="1" w:styleId="NagwekZnak">
    <w:name w:val="Nagłówek Znak"/>
    <w:basedOn w:val="Domylnaczcionkaakapitu"/>
    <w:link w:val="Nagwek"/>
    <w:uiPriority w:val="99"/>
    <w:qFormat/>
    <w:rsid w:val="00C7760B"/>
    <w:rPr>
      <w:rFonts w:ascii="Times New Roman" w:eastAsia="Times New Roman" w:hAnsi="Times New Roman" w:cs="Times New Roman"/>
      <w:sz w:val="20"/>
      <w:szCs w:val="20"/>
      <w:lang w:val="x-none" w:eastAsia="zh-CN"/>
    </w:rPr>
  </w:style>
  <w:style w:type="paragraph" w:styleId="Stopka">
    <w:name w:val="footer"/>
    <w:basedOn w:val="Normalny"/>
    <w:link w:val="StopkaZnak"/>
    <w:uiPriority w:val="99"/>
    <w:rsid w:val="00C7760B"/>
    <w:rPr>
      <w:sz w:val="20"/>
      <w:szCs w:val="20"/>
      <w:lang w:val="x-none"/>
    </w:rPr>
  </w:style>
  <w:style w:type="character" w:customStyle="1" w:styleId="StopkaZnak">
    <w:name w:val="Stopka Znak"/>
    <w:basedOn w:val="Domylnaczcionkaakapitu"/>
    <w:link w:val="Stopka"/>
    <w:uiPriority w:val="99"/>
    <w:qFormat/>
    <w:rsid w:val="00C7760B"/>
    <w:rPr>
      <w:rFonts w:ascii="Times New Roman" w:eastAsia="Times New Roman" w:hAnsi="Times New Roman" w:cs="Times New Roman"/>
      <w:sz w:val="20"/>
      <w:szCs w:val="20"/>
      <w:lang w:val="x-none" w:eastAsia="zh-CN"/>
    </w:rPr>
  </w:style>
  <w:style w:type="paragraph" w:customStyle="1" w:styleId="par">
    <w:name w:val="par"/>
    <w:basedOn w:val="Normalny"/>
    <w:qFormat/>
    <w:rsid w:val="00C7760B"/>
    <w:pPr>
      <w:spacing w:before="240" w:after="240"/>
      <w:jc w:val="center"/>
    </w:pPr>
    <w:rPr>
      <w:b/>
      <w:bCs/>
      <w:sz w:val="24"/>
      <w:szCs w:val="24"/>
      <w:lang w:val="x-none"/>
    </w:rPr>
  </w:style>
  <w:style w:type="paragraph" w:customStyle="1" w:styleId="1Akapit0">
    <w:name w:val="1.Akapit"/>
    <w:basedOn w:val="Tekstpodstawowywcity"/>
    <w:link w:val="1AkapitZnak"/>
    <w:qFormat/>
    <w:rsid w:val="00C7760B"/>
    <w:pPr>
      <w:spacing w:before="80" w:after="80"/>
      <w:ind w:left="0"/>
    </w:pPr>
    <w:rPr>
      <w:sz w:val="20"/>
      <w:szCs w:val="20"/>
    </w:rPr>
  </w:style>
  <w:style w:type="paragraph" w:customStyle="1" w:styleId="aakapit2">
    <w:name w:val="a.akapit2"/>
    <w:basedOn w:val="Normalny"/>
    <w:link w:val="aakapit2Znak"/>
    <w:qFormat/>
    <w:rsid w:val="00C7760B"/>
    <w:pPr>
      <w:spacing w:before="60" w:line="288" w:lineRule="auto"/>
      <w:ind w:left="567"/>
      <w:jc w:val="both"/>
    </w:p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unhideWhenUsed/>
    <w:rsid w:val="00C7760B"/>
    <w:pPr>
      <w:spacing w:after="120"/>
      <w:ind w:left="283"/>
    </w:pPr>
  </w:style>
  <w:style w:type="character" w:customStyle="1" w:styleId="TekstpodstawowywcityZnak">
    <w:name w:val="Tekst podstawowy wcięty Znak"/>
    <w:aliases w:val="Tekst podstawowy wcięty Znak1 Znak2,Tekst podstawowy wcięty Znak Znak Znak2,Tekst podstawowy wcięty Znak1 Znak Znak Znak2,Tekst podstawowy wcięty Znak Znak Znak Znak Znak2"/>
    <w:basedOn w:val="Domylnaczcionkaakapitu"/>
    <w:link w:val="Tekstpodstawowywcity"/>
    <w:rsid w:val="00C7760B"/>
    <w:rPr>
      <w:rFonts w:ascii="Times New Roman" w:eastAsia="Times New Roman" w:hAnsi="Times New Roman" w:cs="Times New Roman"/>
      <w:lang w:eastAsia="zh-CN"/>
    </w:rPr>
  </w:style>
  <w:style w:type="paragraph" w:styleId="Tekstdymka">
    <w:name w:val="Balloon Text"/>
    <w:basedOn w:val="Normalny"/>
    <w:link w:val="TekstdymkaZnak"/>
    <w:uiPriority w:val="99"/>
    <w:unhideWhenUsed/>
    <w:qFormat/>
    <w:rsid w:val="00C7760B"/>
    <w:rPr>
      <w:rFonts w:ascii="Tahoma" w:hAnsi="Tahoma" w:cs="Tahoma"/>
      <w:sz w:val="16"/>
      <w:szCs w:val="16"/>
    </w:rPr>
  </w:style>
  <w:style w:type="character" w:customStyle="1" w:styleId="TekstdymkaZnak">
    <w:name w:val="Tekst dymka Znak"/>
    <w:basedOn w:val="Domylnaczcionkaakapitu"/>
    <w:link w:val="Tekstdymka"/>
    <w:uiPriority w:val="99"/>
    <w:qFormat/>
    <w:rsid w:val="00C7760B"/>
    <w:rPr>
      <w:rFonts w:ascii="Tahoma" w:eastAsia="Times New Roman" w:hAnsi="Tahoma" w:cs="Tahoma"/>
      <w:sz w:val="16"/>
      <w:szCs w:val="16"/>
      <w:lang w:eastAsia="zh-CN"/>
    </w:rPr>
  </w:style>
  <w:style w:type="paragraph" w:styleId="Akapitzlist">
    <w:name w:val="List Paragraph"/>
    <w:aliases w:val="wypunktowanie,sw tekst,CW_Lista,zwykły tekst,List Paragraph1,BulletC,normalny tekst,Obiekt,Odstavec,Punktowanie,List Paragraph,Podsis rysunku,L1,Numerowanie,Normalny PDST,lp1,Preambuła,HŁ_Bullet1,Akapit z listą BS,Bullets,bez formatowania"/>
    <w:basedOn w:val="Normalny"/>
    <w:link w:val="AkapitzlistZnak"/>
    <w:uiPriority w:val="34"/>
    <w:qFormat/>
    <w:rsid w:val="00C7760B"/>
    <w:pPr>
      <w:ind w:left="720"/>
      <w:contextualSpacing/>
    </w:pPr>
  </w:style>
  <w:style w:type="character" w:customStyle="1" w:styleId="AkapitzlistZnak">
    <w:name w:val="Akapit z listą Znak"/>
    <w:aliases w:val="wypunktowanie Znak,sw tekst Znak,CW_Lista Znak,zwykły tekst Znak,List Paragraph1 Znak,BulletC Znak,normalny tekst Znak,Obiekt Znak,Odstavec Znak,Punktowanie Znak,List Paragraph Znak,Podsis rysunku Znak,L1 Znak,Numerowanie Znak"/>
    <w:link w:val="Akapitzlist"/>
    <w:uiPriority w:val="34"/>
    <w:qFormat/>
    <w:locked/>
    <w:rsid w:val="00C7760B"/>
    <w:rPr>
      <w:rFonts w:ascii="Times New Roman" w:eastAsia="Times New Roman" w:hAnsi="Times New Roman" w:cs="Times New Roman"/>
      <w:lang w:eastAsia="zh-CN"/>
    </w:rPr>
  </w:style>
  <w:style w:type="character" w:styleId="Odwoaniedokomentarza">
    <w:name w:val="annotation reference"/>
    <w:basedOn w:val="Domylnaczcionkaakapitu"/>
    <w:uiPriority w:val="99"/>
    <w:unhideWhenUsed/>
    <w:qFormat/>
    <w:rsid w:val="00BB70AB"/>
    <w:rPr>
      <w:sz w:val="16"/>
      <w:szCs w:val="16"/>
    </w:rPr>
  </w:style>
  <w:style w:type="paragraph" w:styleId="Tekstkomentarza">
    <w:name w:val="annotation text"/>
    <w:aliases w:val="Znak2, Znak2"/>
    <w:basedOn w:val="Normalny"/>
    <w:link w:val="TekstkomentarzaZnak"/>
    <w:uiPriority w:val="99"/>
    <w:unhideWhenUsed/>
    <w:qFormat/>
    <w:rsid w:val="00BB70AB"/>
    <w:rPr>
      <w:sz w:val="20"/>
      <w:szCs w:val="20"/>
    </w:rPr>
  </w:style>
  <w:style w:type="character" w:customStyle="1" w:styleId="TekstkomentarzaZnak">
    <w:name w:val="Tekst komentarza Znak"/>
    <w:aliases w:val="Znak2 Znak, Znak2 Znak"/>
    <w:basedOn w:val="Domylnaczcionkaakapitu"/>
    <w:link w:val="Tekstkomentarza"/>
    <w:uiPriority w:val="99"/>
    <w:qFormat/>
    <w:rsid w:val="00BB70AB"/>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unhideWhenUsed/>
    <w:qFormat/>
    <w:rsid w:val="00BB70AB"/>
    <w:rPr>
      <w:b/>
      <w:bCs/>
    </w:rPr>
  </w:style>
  <w:style w:type="character" w:customStyle="1" w:styleId="TematkomentarzaZnak">
    <w:name w:val="Temat komentarza Znak"/>
    <w:basedOn w:val="TekstkomentarzaZnak"/>
    <w:link w:val="Tematkomentarza"/>
    <w:uiPriority w:val="99"/>
    <w:qFormat/>
    <w:rsid w:val="00BB70AB"/>
    <w:rPr>
      <w:rFonts w:ascii="Times New Roman" w:eastAsia="Times New Roman" w:hAnsi="Times New Roman" w:cs="Times New Roman"/>
      <w:b/>
      <w:bCs/>
      <w:sz w:val="20"/>
      <w:szCs w:val="20"/>
      <w:lang w:eastAsia="zh-CN"/>
    </w:rPr>
  </w:style>
  <w:style w:type="paragraph" w:styleId="Poprawka">
    <w:name w:val="Revision"/>
    <w:hidden/>
    <w:uiPriority w:val="99"/>
    <w:rsid w:val="00BB70AB"/>
    <w:pPr>
      <w:spacing w:after="0" w:line="240" w:lineRule="auto"/>
    </w:pPr>
    <w:rPr>
      <w:rFonts w:ascii="Times New Roman" w:eastAsia="Times New Roman" w:hAnsi="Times New Roman" w:cs="Times New Roman"/>
      <w:lang w:eastAsia="zh-CN"/>
    </w:rPr>
  </w:style>
  <w:style w:type="character" w:styleId="Odwoanieprzypisudolnego">
    <w:name w:val="footnote reference"/>
    <w:aliases w:val="Footnote Reference Number"/>
    <w:uiPriority w:val="99"/>
    <w:qFormat/>
    <w:rsid w:val="002A5C11"/>
    <w:rPr>
      <w:vertAlign w:val="superscript"/>
    </w:rPr>
  </w:style>
  <w:style w:type="paragraph" w:styleId="Tekstprzypisudolnego">
    <w:name w:val="footnote text"/>
    <w:aliases w:val="Podrozdzia3,Tekst przypisu,Fußnote,Znak Znak Znak,Tekst przypisu dolnego-poligrafia,single space,FOOTNOTES,fn,Tekst przypisu dolnego Znak2 Znak,Footnote Znak Znak Zn, Znak Znak Znak,Podrozdział"/>
    <w:basedOn w:val="Normalny"/>
    <w:link w:val="TekstprzypisudolnegoZnak"/>
    <w:uiPriority w:val="99"/>
    <w:qFormat/>
    <w:rsid w:val="002A5C11"/>
    <w:pPr>
      <w:suppressAutoHyphens w:val="0"/>
      <w:jc w:val="both"/>
    </w:pPr>
    <w:rPr>
      <w:sz w:val="20"/>
      <w:szCs w:val="20"/>
      <w:lang w:eastAsia="pl-PL"/>
    </w:rPr>
  </w:style>
  <w:style w:type="character" w:customStyle="1" w:styleId="TekstprzypisudolnegoZnak">
    <w:name w:val="Tekst przypisu dolnego Znak"/>
    <w:aliases w:val="Podrozdzia3 Znak,Tekst przypisu Znak,Fußnote Znak,Znak Znak Znak Znak1,Tekst przypisu dolnego-poligrafia Znak,single space Znak,FOOTNOTES Znak,fn Znak,Tekst przypisu dolnego Znak2 Znak Znak,Footnote Znak Znak Zn Znak"/>
    <w:basedOn w:val="Domylnaczcionkaakapitu"/>
    <w:link w:val="Tekstprzypisudolnego"/>
    <w:uiPriority w:val="99"/>
    <w:qFormat/>
    <w:rsid w:val="002A5C11"/>
    <w:rPr>
      <w:rFonts w:ascii="Times New Roman" w:eastAsia="Times New Roman" w:hAnsi="Times New Roman" w:cs="Times New Roman"/>
      <w:sz w:val="20"/>
      <w:szCs w:val="20"/>
      <w:lang w:eastAsia="pl-PL"/>
    </w:rPr>
  </w:style>
  <w:style w:type="paragraph" w:customStyle="1" w:styleId="Standard">
    <w:name w:val="Standard"/>
    <w:uiPriority w:val="99"/>
    <w:qFormat/>
    <w:rsid w:val="009F5B50"/>
    <w:pPr>
      <w:suppressAutoHyphens/>
      <w:autoSpaceDN w:val="0"/>
      <w:textAlignment w:val="baseline"/>
    </w:pPr>
    <w:rPr>
      <w:rFonts w:ascii="Calibri" w:eastAsia="Calibri" w:hAnsi="Calibri" w:cs="Tahoma"/>
    </w:rPr>
  </w:style>
  <w:style w:type="character" w:customStyle="1" w:styleId="Internetlink">
    <w:name w:val="Internet link"/>
    <w:basedOn w:val="Domylnaczcionkaakapitu"/>
    <w:rsid w:val="009F5B50"/>
    <w:rPr>
      <w:color w:val="860000"/>
      <w:u w:val="single"/>
    </w:rPr>
  </w:style>
  <w:style w:type="character" w:customStyle="1" w:styleId="apple-converted-space">
    <w:name w:val="apple-converted-space"/>
    <w:basedOn w:val="Domylnaczcionkaakapitu"/>
    <w:rsid w:val="009F5B50"/>
  </w:style>
  <w:style w:type="character" w:customStyle="1" w:styleId="go">
    <w:name w:val="go"/>
    <w:basedOn w:val="Domylnaczcionkaakapitu"/>
    <w:rsid w:val="00890BA4"/>
  </w:style>
  <w:style w:type="character" w:customStyle="1" w:styleId="Nagwek1Znak">
    <w:name w:val="Nagłówek 1 Znak"/>
    <w:aliases w:val="h1 Znak,H1 Znak,RFP Znak,Level a Znak,h1(Alt1) Znak,Header 1 Znak,L1 Heading 1 Znak,Heading 1a Znak,Heading 2-SOW Znak,Level 1 Znak,Level 11 Znak,II+ Znak,I Znak,H11 Znak,H12 Znak,H13 Znak,H14 Znak,H15 Znak,H16 Znak,H17 Znak,temp Znak"/>
    <w:basedOn w:val="Domylnaczcionkaakapitu"/>
    <w:link w:val="Nagwek1"/>
    <w:qFormat/>
    <w:rsid w:val="000C4B6C"/>
    <w:rPr>
      <w:rFonts w:ascii="Calibri" w:eastAsia="Calibri" w:hAnsi="Calibri" w:cs="Calibri"/>
      <w:b/>
      <w:sz w:val="20"/>
      <w:szCs w:val="20"/>
      <w:lang w:eastAsia="pl-PL"/>
    </w:rPr>
  </w:style>
  <w:style w:type="character" w:customStyle="1" w:styleId="Nagwek2Znak">
    <w:name w:val="Nagłówek 2 Znak"/>
    <w:aliases w:val="Title Header2 Znak,Clause_No&amp;Name Znak,Prophead 2 Znak"/>
    <w:basedOn w:val="Domylnaczcionkaakapitu"/>
    <w:link w:val="Nagwek2"/>
    <w:qFormat/>
    <w:rsid w:val="000C4B6C"/>
    <w:rPr>
      <w:rFonts w:ascii="Calibri" w:eastAsia="Calibri" w:hAnsi="Calibri" w:cs="Calibri"/>
      <w:color w:val="000000"/>
      <w:sz w:val="20"/>
      <w:szCs w:val="20"/>
      <w:lang w:eastAsia="pl-PL"/>
    </w:rPr>
  </w:style>
  <w:style w:type="character" w:customStyle="1" w:styleId="Nagwek3Znak">
    <w:name w:val="Nagłówek 3 Znak"/>
    <w:basedOn w:val="Domylnaczcionkaakapitu"/>
    <w:link w:val="Nagwek3"/>
    <w:qFormat/>
    <w:rsid w:val="000C4B6C"/>
    <w:rPr>
      <w:rFonts w:ascii="Times New Roman" w:eastAsia="Times New Roman" w:hAnsi="Times New Roman" w:cs="Times New Roman"/>
      <w:b/>
      <w:sz w:val="28"/>
      <w:szCs w:val="28"/>
      <w:lang w:eastAsia="pl-PL"/>
    </w:rPr>
  </w:style>
  <w:style w:type="character" w:customStyle="1" w:styleId="Nagwek4Znak">
    <w:name w:val="Nagłówek 4 Znak"/>
    <w:aliases w:val="Sub-Clause Sub-paragraph Znak,ClauseSubSub_No&amp;Name Znak"/>
    <w:basedOn w:val="Domylnaczcionkaakapitu"/>
    <w:link w:val="Nagwek4"/>
    <w:qFormat/>
    <w:rsid w:val="000C4B6C"/>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qFormat/>
    <w:rsid w:val="000C4B6C"/>
    <w:rPr>
      <w:rFonts w:ascii="Times New Roman" w:eastAsia="Times New Roman" w:hAnsi="Times New Roman" w:cs="Times New Roman"/>
      <w:b/>
      <w:lang w:eastAsia="pl-PL"/>
    </w:rPr>
  </w:style>
  <w:style w:type="character" w:customStyle="1" w:styleId="Nagwek6Znak">
    <w:name w:val="Nagłówek 6 Znak"/>
    <w:basedOn w:val="Domylnaczcionkaakapitu"/>
    <w:link w:val="Nagwek6"/>
    <w:uiPriority w:val="9"/>
    <w:qFormat/>
    <w:rsid w:val="000C4B6C"/>
    <w:rPr>
      <w:rFonts w:ascii="Times New Roman" w:eastAsia="Times New Roman" w:hAnsi="Times New Roman" w:cs="Times New Roman"/>
      <w:b/>
      <w:sz w:val="20"/>
      <w:szCs w:val="20"/>
      <w:lang w:eastAsia="pl-PL"/>
    </w:rPr>
  </w:style>
  <w:style w:type="numbering" w:customStyle="1" w:styleId="Bezlisty1">
    <w:name w:val="Bez listy1"/>
    <w:next w:val="Bezlisty"/>
    <w:uiPriority w:val="99"/>
    <w:unhideWhenUsed/>
    <w:qFormat/>
    <w:rsid w:val="000C4B6C"/>
  </w:style>
  <w:style w:type="table" w:customStyle="1" w:styleId="TableNormal">
    <w:name w:val="Table Normal"/>
    <w:rsid w:val="000C4B6C"/>
    <w:pPr>
      <w:spacing w:after="0" w:line="240" w:lineRule="auto"/>
    </w:pPr>
    <w:rPr>
      <w:rFonts w:ascii="Times New Roman" w:eastAsia="Times New Roman" w:hAnsi="Times New Roman" w:cs="Times New Roman"/>
      <w:sz w:val="20"/>
      <w:szCs w:val="20"/>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0C4B6C"/>
    <w:pPr>
      <w:keepNext/>
      <w:keepLines/>
      <w:suppressAutoHyphens w:val="0"/>
      <w:spacing w:before="480" w:after="120"/>
    </w:pPr>
    <w:rPr>
      <w:b/>
      <w:sz w:val="72"/>
      <w:szCs w:val="72"/>
      <w:lang w:eastAsia="pl-PL"/>
    </w:rPr>
  </w:style>
  <w:style w:type="character" w:customStyle="1" w:styleId="TytuZnak">
    <w:name w:val="Tytuł Znak"/>
    <w:basedOn w:val="Domylnaczcionkaakapitu"/>
    <w:link w:val="Tytu"/>
    <w:qFormat/>
    <w:rsid w:val="000C4B6C"/>
    <w:rPr>
      <w:rFonts w:ascii="Times New Roman" w:eastAsia="Times New Roman" w:hAnsi="Times New Roman" w:cs="Times New Roman"/>
      <w:b/>
      <w:sz w:val="72"/>
      <w:szCs w:val="72"/>
      <w:lang w:eastAsia="pl-PL"/>
    </w:rPr>
  </w:style>
  <w:style w:type="paragraph" w:styleId="Podtytu">
    <w:name w:val="Subtitle"/>
    <w:basedOn w:val="Normalny"/>
    <w:next w:val="Normalny"/>
    <w:link w:val="PodtytuZnak"/>
    <w:uiPriority w:val="11"/>
    <w:qFormat/>
    <w:rsid w:val="000C4B6C"/>
    <w:pPr>
      <w:keepNext/>
      <w:keepLines/>
      <w:suppressAutoHyphens w:val="0"/>
      <w:spacing w:before="360" w:after="80"/>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qFormat/>
    <w:rsid w:val="000C4B6C"/>
    <w:rPr>
      <w:rFonts w:ascii="Georgia" w:eastAsia="Georgia" w:hAnsi="Georgia" w:cs="Georgia"/>
      <w:i/>
      <w:color w:val="666666"/>
      <w:sz w:val="48"/>
      <w:szCs w:val="48"/>
      <w:lang w:eastAsia="pl-PL"/>
    </w:rPr>
  </w:style>
  <w:style w:type="table" w:customStyle="1" w:styleId="5">
    <w:name w:val="5"/>
    <w:basedOn w:val="TableNormal"/>
    <w:rsid w:val="000C4B6C"/>
    <w:tblPr>
      <w:tblStyleRowBandSize w:val="1"/>
      <w:tblStyleColBandSize w:val="1"/>
      <w:tblCellMar>
        <w:left w:w="108" w:type="dxa"/>
        <w:right w:w="108" w:type="dxa"/>
      </w:tblCellMar>
    </w:tblPr>
  </w:style>
  <w:style w:type="table" w:customStyle="1" w:styleId="4">
    <w:name w:val="4"/>
    <w:basedOn w:val="TableNormal"/>
    <w:rsid w:val="000C4B6C"/>
    <w:tblPr>
      <w:tblStyleRowBandSize w:val="1"/>
      <w:tblStyleColBandSize w:val="1"/>
      <w:tblCellMar>
        <w:left w:w="108" w:type="dxa"/>
        <w:right w:w="108" w:type="dxa"/>
      </w:tblCellMar>
    </w:tblPr>
  </w:style>
  <w:style w:type="table" w:customStyle="1" w:styleId="3">
    <w:name w:val="3"/>
    <w:basedOn w:val="TableNormal"/>
    <w:rsid w:val="000C4B6C"/>
    <w:tblPr>
      <w:tblStyleRowBandSize w:val="1"/>
      <w:tblStyleColBandSize w:val="1"/>
      <w:tblCellMar>
        <w:left w:w="108" w:type="dxa"/>
        <w:right w:w="108" w:type="dxa"/>
      </w:tblCellMar>
    </w:tblPr>
  </w:style>
  <w:style w:type="table" w:customStyle="1" w:styleId="2">
    <w:name w:val="2"/>
    <w:basedOn w:val="TableNormal"/>
    <w:rsid w:val="000C4B6C"/>
    <w:tblPr>
      <w:tblStyleRowBandSize w:val="1"/>
      <w:tblStyleColBandSize w:val="1"/>
      <w:tblCellMar>
        <w:left w:w="70" w:type="dxa"/>
        <w:right w:w="70" w:type="dxa"/>
      </w:tblCellMar>
    </w:tblPr>
  </w:style>
  <w:style w:type="table" w:customStyle="1" w:styleId="10">
    <w:name w:val="1"/>
    <w:basedOn w:val="TableNormal"/>
    <w:rsid w:val="000C4B6C"/>
    <w:tblPr>
      <w:tblStyleRowBandSize w:val="1"/>
      <w:tblStyleColBandSize w:val="1"/>
      <w:tblCellMar>
        <w:left w:w="115" w:type="dxa"/>
        <w:right w:w="115" w:type="dxa"/>
      </w:tblCellMar>
    </w:tblPr>
  </w:style>
  <w:style w:type="paragraph" w:customStyle="1" w:styleId="Styl1">
    <w:name w:val="Styl1"/>
    <w:basedOn w:val="Normalny"/>
    <w:link w:val="Styl1Znak"/>
    <w:qFormat/>
    <w:rsid w:val="000C4B6C"/>
    <w:pPr>
      <w:numPr>
        <w:numId w:val="1"/>
      </w:numPr>
      <w:suppressAutoHyphens w:val="0"/>
      <w:spacing w:before="60" w:after="60"/>
      <w:jc w:val="both"/>
    </w:pPr>
    <w:rPr>
      <w:lang w:eastAsia="pl-PL"/>
    </w:rPr>
  </w:style>
  <w:style w:type="character" w:customStyle="1" w:styleId="Styl1Znak">
    <w:name w:val="Styl1 Znak"/>
    <w:link w:val="Styl1"/>
    <w:qFormat/>
    <w:locked/>
    <w:rsid w:val="000C4B6C"/>
    <w:rPr>
      <w:rFonts w:ascii="Times New Roman" w:eastAsia="Times New Roman" w:hAnsi="Times New Roman" w:cs="Times New Roman"/>
      <w:lang w:eastAsia="pl-PL"/>
    </w:rPr>
  </w:style>
  <w:style w:type="paragraph" w:styleId="Spistreci1">
    <w:name w:val="toc 1"/>
    <w:basedOn w:val="Normalny"/>
    <w:next w:val="Normalny"/>
    <w:link w:val="Spistreci1Znak"/>
    <w:autoRedefine/>
    <w:uiPriority w:val="39"/>
    <w:unhideWhenUsed/>
    <w:qFormat/>
    <w:rsid w:val="000C4B6C"/>
    <w:pPr>
      <w:suppressAutoHyphens w:val="0"/>
      <w:spacing w:after="100"/>
    </w:pPr>
    <w:rPr>
      <w:sz w:val="20"/>
      <w:szCs w:val="20"/>
      <w:lang w:eastAsia="pl-PL"/>
    </w:rPr>
  </w:style>
  <w:style w:type="paragraph" w:styleId="Spistreci2">
    <w:name w:val="toc 2"/>
    <w:basedOn w:val="Normalny"/>
    <w:next w:val="Normalny"/>
    <w:link w:val="Spistreci2Znak"/>
    <w:autoRedefine/>
    <w:uiPriority w:val="39"/>
    <w:unhideWhenUsed/>
    <w:qFormat/>
    <w:rsid w:val="00934095"/>
    <w:pPr>
      <w:tabs>
        <w:tab w:val="right" w:leader="dot" w:pos="9062"/>
      </w:tabs>
      <w:suppressAutoHyphens w:val="0"/>
      <w:spacing w:afterLines="50" w:after="120"/>
      <w:ind w:left="198"/>
    </w:pPr>
    <w:rPr>
      <w:rFonts w:ascii="Calibri" w:hAnsi="Calibri"/>
      <w:sz w:val="20"/>
      <w:szCs w:val="20"/>
      <w:lang w:eastAsia="pl-PL"/>
    </w:rPr>
  </w:style>
  <w:style w:type="paragraph" w:customStyle="1" w:styleId="Styl3">
    <w:name w:val="Styl3"/>
    <w:basedOn w:val="NormalnyWeb"/>
    <w:link w:val="Styl3Znak"/>
    <w:qFormat/>
    <w:rsid w:val="000C4B6C"/>
    <w:pPr>
      <w:numPr>
        <w:numId w:val="2"/>
      </w:numPr>
      <w:suppressAutoHyphens w:val="0"/>
      <w:spacing w:before="120" w:after="120"/>
    </w:pPr>
    <w:rPr>
      <w:sz w:val="22"/>
      <w:szCs w:val="22"/>
      <w:lang w:val="x-none" w:eastAsia="x-none"/>
    </w:rPr>
  </w:style>
  <w:style w:type="character" w:customStyle="1" w:styleId="Styl3Znak">
    <w:name w:val="Styl3 Znak"/>
    <w:link w:val="Styl3"/>
    <w:qFormat/>
    <w:rsid w:val="000C4B6C"/>
    <w:rPr>
      <w:rFonts w:ascii="Times New Roman" w:eastAsia="Times New Roman" w:hAnsi="Times New Roman" w:cs="Times New Roman"/>
      <w:lang w:val="x-none" w:eastAsia="x-none"/>
    </w:rPr>
  </w:style>
  <w:style w:type="paragraph" w:customStyle="1" w:styleId="Normalny1">
    <w:name w:val="Normalny1"/>
    <w:link w:val="Normalny1Znak"/>
    <w:qFormat/>
    <w:rsid w:val="000C4B6C"/>
    <w:pPr>
      <w:spacing w:after="0" w:line="240" w:lineRule="auto"/>
    </w:pPr>
    <w:rPr>
      <w:rFonts w:ascii="Times New Roman" w:eastAsia="Times New Roman" w:hAnsi="Times New Roman" w:cs="Times New Roman"/>
      <w:color w:val="000000"/>
      <w:szCs w:val="20"/>
      <w:lang w:eastAsia="pl-PL"/>
    </w:rPr>
  </w:style>
  <w:style w:type="character" w:customStyle="1" w:styleId="Normalny1Znak">
    <w:name w:val="Normalny1 Znak"/>
    <w:link w:val="Normalny1"/>
    <w:qFormat/>
    <w:rsid w:val="000C4B6C"/>
    <w:rPr>
      <w:rFonts w:ascii="Times New Roman" w:eastAsia="Times New Roman" w:hAnsi="Times New Roman" w:cs="Times New Roman"/>
      <w:color w:val="000000"/>
      <w:szCs w:val="20"/>
      <w:lang w:eastAsia="pl-PL"/>
    </w:rPr>
  </w:style>
  <w:style w:type="paragraph" w:styleId="Tekstprzypisukocowego">
    <w:name w:val="endnote text"/>
    <w:basedOn w:val="Normalny"/>
    <w:link w:val="TekstprzypisukocowegoZnak"/>
    <w:unhideWhenUsed/>
    <w:qFormat/>
    <w:rsid w:val="000C4B6C"/>
    <w:pPr>
      <w:suppressAutoHyphens w:val="0"/>
    </w:pPr>
    <w:rPr>
      <w:sz w:val="20"/>
      <w:szCs w:val="20"/>
      <w:lang w:eastAsia="pl-PL"/>
    </w:rPr>
  </w:style>
  <w:style w:type="character" w:customStyle="1" w:styleId="TekstprzypisukocowegoZnak">
    <w:name w:val="Tekst przypisu końcowego Znak"/>
    <w:basedOn w:val="Domylnaczcionkaakapitu"/>
    <w:link w:val="Tekstprzypisukocowego"/>
    <w:qFormat/>
    <w:rsid w:val="000C4B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qFormat/>
    <w:rsid w:val="000C4B6C"/>
    <w:rPr>
      <w:vertAlign w:val="superscript"/>
    </w:rPr>
  </w:style>
  <w:style w:type="paragraph" w:styleId="Tekstpodstawowy3">
    <w:name w:val="Body Text 3"/>
    <w:basedOn w:val="Normalny"/>
    <w:link w:val="Tekstpodstawowy3Znak"/>
    <w:unhideWhenUsed/>
    <w:qFormat/>
    <w:rsid w:val="000C4B6C"/>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qFormat/>
    <w:rsid w:val="000C4B6C"/>
    <w:rPr>
      <w:rFonts w:ascii="Times New Roman" w:eastAsia="Times New Roman" w:hAnsi="Times New Roman" w:cs="Times New Roman"/>
      <w:sz w:val="16"/>
      <w:szCs w:val="16"/>
      <w:lang w:eastAsia="pl-PL"/>
    </w:rPr>
  </w:style>
  <w:style w:type="paragraph" w:customStyle="1" w:styleId="akapit3jm">
    <w:name w:val="akapit3.jm"/>
    <w:basedOn w:val="Normalny"/>
    <w:qFormat/>
    <w:rsid w:val="000C4B6C"/>
    <w:pPr>
      <w:suppressAutoHyphens w:val="0"/>
      <w:spacing w:after="60"/>
      <w:jc w:val="both"/>
    </w:pPr>
    <w:rPr>
      <w:sz w:val="20"/>
      <w:szCs w:val="20"/>
      <w:lang w:val="x-none" w:eastAsia="x-none"/>
    </w:rPr>
  </w:style>
  <w:style w:type="character" w:styleId="Tekstzastpczy">
    <w:name w:val="Placeholder Text"/>
    <w:basedOn w:val="Domylnaczcionkaakapitu"/>
    <w:uiPriority w:val="99"/>
    <w:rsid w:val="000C4B6C"/>
    <w:rPr>
      <w:color w:val="808080"/>
    </w:rPr>
  </w:style>
  <w:style w:type="character" w:customStyle="1" w:styleId="Nierozpoznanawzmianka1">
    <w:name w:val="Nierozpoznana wzmianka1"/>
    <w:basedOn w:val="Domylnaczcionkaakapitu"/>
    <w:uiPriority w:val="99"/>
    <w:semiHidden/>
    <w:unhideWhenUsed/>
    <w:rsid w:val="000C4B6C"/>
    <w:rPr>
      <w:color w:val="605E5C"/>
      <w:shd w:val="clear" w:color="auto" w:fill="E1DFDD"/>
    </w:rPr>
  </w:style>
  <w:style w:type="paragraph" w:styleId="Tekstpodstawowy2">
    <w:name w:val="Body Text 2"/>
    <w:basedOn w:val="Normalny"/>
    <w:link w:val="Tekstpodstawowy2Znak"/>
    <w:unhideWhenUsed/>
    <w:rsid w:val="00897D06"/>
    <w:pPr>
      <w:spacing w:after="120" w:line="480" w:lineRule="auto"/>
    </w:pPr>
  </w:style>
  <w:style w:type="character" w:customStyle="1" w:styleId="Tekstpodstawowy2Znak">
    <w:name w:val="Tekst podstawowy 2 Znak"/>
    <w:basedOn w:val="Domylnaczcionkaakapitu"/>
    <w:link w:val="Tekstpodstawowy2"/>
    <w:qFormat/>
    <w:rsid w:val="00897D06"/>
    <w:rPr>
      <w:rFonts w:ascii="Times New Roman" w:eastAsia="Times New Roman" w:hAnsi="Times New Roman" w:cs="Times New Roman"/>
      <w:lang w:eastAsia="zh-CN"/>
    </w:rPr>
  </w:style>
  <w:style w:type="character" w:customStyle="1" w:styleId="Nagwek7Znak">
    <w:name w:val="Nagłówek 7 Znak"/>
    <w:basedOn w:val="Domylnaczcionkaakapitu"/>
    <w:link w:val="Nagwek7"/>
    <w:qFormat/>
    <w:rsid w:val="00897D06"/>
    <w:rPr>
      <w:rFonts w:ascii="Arial" w:eastAsia="MS Mincho" w:hAnsi="Arial" w:cs="Arial"/>
      <w:sz w:val="24"/>
      <w:szCs w:val="24"/>
      <w:lang w:eastAsia="pl-PL"/>
    </w:rPr>
  </w:style>
  <w:style w:type="character" w:customStyle="1" w:styleId="Nagwek8Znak">
    <w:name w:val="Nagłówek 8 Znak"/>
    <w:aliases w:val="Heading 8 (Start Appendices) Znak"/>
    <w:basedOn w:val="Domylnaczcionkaakapitu"/>
    <w:link w:val="Nagwek8"/>
    <w:uiPriority w:val="9"/>
    <w:qFormat/>
    <w:rsid w:val="00897D06"/>
    <w:rPr>
      <w:rFonts w:ascii="Arial" w:eastAsia="MS Mincho" w:hAnsi="Arial" w:cs="Arial"/>
      <w:i/>
      <w:iCs/>
      <w:sz w:val="24"/>
      <w:szCs w:val="24"/>
      <w:lang w:eastAsia="pl-PL"/>
    </w:rPr>
  </w:style>
  <w:style w:type="character" w:customStyle="1" w:styleId="Nagwek9Znak">
    <w:name w:val="Nagłówek 9 Znak"/>
    <w:aliases w:val="Appendix Znak"/>
    <w:basedOn w:val="Domylnaczcionkaakapitu"/>
    <w:link w:val="Nagwek9"/>
    <w:qFormat/>
    <w:rsid w:val="00897D06"/>
    <w:rPr>
      <w:rFonts w:ascii="Arial" w:eastAsia="MS Mincho" w:hAnsi="Arial" w:cs="Arial"/>
      <w:lang w:eastAsia="pl-PL"/>
    </w:rPr>
  </w:style>
  <w:style w:type="numbering" w:customStyle="1" w:styleId="Bezlisty2">
    <w:name w:val="Bez listy2"/>
    <w:next w:val="Bezlisty"/>
    <w:uiPriority w:val="99"/>
    <w:unhideWhenUsed/>
    <w:qFormat/>
    <w:rsid w:val="00897D06"/>
  </w:style>
  <w:style w:type="table" w:customStyle="1" w:styleId="TableNormal1">
    <w:name w:val="Table Normal1"/>
    <w:qFormat/>
    <w:rsid w:val="00897D06"/>
    <w:pPr>
      <w:spacing w:after="0"/>
    </w:pPr>
    <w:rPr>
      <w:rFonts w:ascii="Arial" w:eastAsia="Arial" w:hAnsi="Arial" w:cs="Arial"/>
      <w:color w:val="000000"/>
      <w:lang w:eastAsia="pl-PL"/>
    </w:rPr>
    <w:tblPr>
      <w:tblCellMar>
        <w:top w:w="0" w:type="dxa"/>
        <w:left w:w="0" w:type="dxa"/>
        <w:bottom w:w="0" w:type="dxa"/>
        <w:right w:w="0" w:type="dxa"/>
      </w:tblCellMar>
    </w:tblPr>
  </w:style>
  <w:style w:type="table" w:customStyle="1" w:styleId="210">
    <w:name w:val="21"/>
    <w:basedOn w:val="TableNormal"/>
    <w:rsid w:val="00897D06"/>
    <w:tblPr/>
  </w:style>
  <w:style w:type="table" w:customStyle="1" w:styleId="20">
    <w:name w:val="20"/>
    <w:basedOn w:val="TableNormal"/>
    <w:rsid w:val="00897D06"/>
    <w:tblPr/>
  </w:style>
  <w:style w:type="table" w:customStyle="1" w:styleId="19">
    <w:name w:val="19"/>
    <w:basedOn w:val="TableNormal"/>
    <w:rsid w:val="00897D06"/>
    <w:tblPr/>
  </w:style>
  <w:style w:type="table" w:customStyle="1" w:styleId="18">
    <w:name w:val="18"/>
    <w:basedOn w:val="TableNormal"/>
    <w:rsid w:val="00897D06"/>
    <w:tblPr/>
  </w:style>
  <w:style w:type="table" w:customStyle="1" w:styleId="17">
    <w:name w:val="17"/>
    <w:basedOn w:val="TableNormal"/>
    <w:rsid w:val="00897D06"/>
    <w:tblPr/>
  </w:style>
  <w:style w:type="table" w:customStyle="1" w:styleId="16">
    <w:name w:val="16"/>
    <w:basedOn w:val="TableNormal"/>
    <w:rsid w:val="00897D06"/>
    <w:tblPr/>
  </w:style>
  <w:style w:type="table" w:customStyle="1" w:styleId="15">
    <w:name w:val="15"/>
    <w:basedOn w:val="TableNormal"/>
    <w:rsid w:val="00897D06"/>
    <w:tblPr/>
  </w:style>
  <w:style w:type="table" w:customStyle="1" w:styleId="14">
    <w:name w:val="14"/>
    <w:basedOn w:val="TableNormal"/>
    <w:rsid w:val="00897D06"/>
    <w:tblPr/>
  </w:style>
  <w:style w:type="table" w:customStyle="1" w:styleId="13">
    <w:name w:val="13"/>
    <w:basedOn w:val="TableNormal"/>
    <w:rsid w:val="00897D06"/>
    <w:tblPr/>
  </w:style>
  <w:style w:type="table" w:customStyle="1" w:styleId="12">
    <w:name w:val="12"/>
    <w:basedOn w:val="TableNormal"/>
    <w:rsid w:val="00897D06"/>
    <w:tblPr/>
  </w:style>
  <w:style w:type="table" w:customStyle="1" w:styleId="110">
    <w:name w:val="11"/>
    <w:basedOn w:val="TableNormal"/>
    <w:rsid w:val="00897D06"/>
    <w:tblPr/>
  </w:style>
  <w:style w:type="table" w:customStyle="1" w:styleId="100">
    <w:name w:val="10"/>
    <w:basedOn w:val="TableNormal"/>
    <w:rsid w:val="00897D06"/>
    <w:tblPr/>
  </w:style>
  <w:style w:type="table" w:customStyle="1" w:styleId="9">
    <w:name w:val="9"/>
    <w:basedOn w:val="TableNormal"/>
    <w:rsid w:val="00897D06"/>
    <w:tblPr/>
  </w:style>
  <w:style w:type="table" w:customStyle="1" w:styleId="8">
    <w:name w:val="8"/>
    <w:basedOn w:val="TableNormal"/>
    <w:rsid w:val="00897D06"/>
    <w:tblPr/>
  </w:style>
  <w:style w:type="table" w:customStyle="1" w:styleId="7">
    <w:name w:val="7"/>
    <w:basedOn w:val="TableNormal"/>
    <w:rsid w:val="00897D06"/>
    <w:tblPr/>
  </w:style>
  <w:style w:type="table" w:customStyle="1" w:styleId="6">
    <w:name w:val="6"/>
    <w:basedOn w:val="TableNormal"/>
    <w:rsid w:val="00897D06"/>
    <w:tblPr/>
  </w:style>
  <w:style w:type="table" w:customStyle="1" w:styleId="51">
    <w:name w:val="51"/>
    <w:basedOn w:val="TableNormal"/>
    <w:rsid w:val="00897D06"/>
    <w:tblPr/>
  </w:style>
  <w:style w:type="table" w:customStyle="1" w:styleId="41">
    <w:name w:val="41"/>
    <w:basedOn w:val="TableNormal"/>
    <w:rsid w:val="00897D06"/>
    <w:tblPr/>
  </w:style>
  <w:style w:type="table" w:customStyle="1" w:styleId="31">
    <w:name w:val="31"/>
    <w:basedOn w:val="TableNormal"/>
    <w:rsid w:val="00897D06"/>
    <w:tblPr/>
  </w:style>
  <w:style w:type="table" w:styleId="Tabela-Siatka">
    <w:name w:val="Table Grid"/>
    <w:basedOn w:val="Standardowy"/>
    <w:uiPriority w:val="99"/>
    <w:rsid w:val="0089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omylnaczcionkaakapitu"/>
    <w:uiPriority w:val="99"/>
    <w:qFormat/>
    <w:locked/>
    <w:rsid w:val="00897D06"/>
    <w:rPr>
      <w:rFonts w:ascii="Tahoma" w:hAnsi="Tahoma" w:cs="Times New Roman"/>
      <w:sz w:val="16"/>
      <w:lang w:val="pl-PL" w:eastAsia="ar-SA" w:bidi="ar-SA"/>
    </w:rPr>
  </w:style>
  <w:style w:type="character" w:styleId="Pogrubienie">
    <w:name w:val="Strong"/>
    <w:basedOn w:val="Domylnaczcionkaakapitu"/>
    <w:uiPriority w:val="22"/>
    <w:qFormat/>
    <w:rsid w:val="00897D06"/>
    <w:rPr>
      <w:rFonts w:cs="Times New Roman"/>
      <w:b/>
    </w:rPr>
  </w:style>
  <w:style w:type="paragraph" w:customStyle="1" w:styleId="Tekstpodstawowyparagrafw">
    <w:name w:val="Tekst podstawowy paragrafów"/>
    <w:basedOn w:val="Normalny"/>
    <w:uiPriority w:val="99"/>
    <w:rsid w:val="00897D06"/>
    <w:pPr>
      <w:tabs>
        <w:tab w:val="num" w:pos="360"/>
      </w:tabs>
      <w:spacing w:before="120"/>
      <w:ind w:left="360" w:hanging="360"/>
      <w:jc w:val="both"/>
    </w:pPr>
    <w:rPr>
      <w:rFonts w:ascii="Arial" w:eastAsia="MS Mincho" w:hAnsi="Arial"/>
      <w:sz w:val="24"/>
      <w:szCs w:val="20"/>
      <w:lang w:eastAsia="ar-SA"/>
    </w:rPr>
  </w:style>
  <w:style w:type="paragraph" w:customStyle="1" w:styleId="WW-Tekstpodstawowy3">
    <w:name w:val="WW-Tekst podstawowy 3"/>
    <w:basedOn w:val="Normalny"/>
    <w:uiPriority w:val="99"/>
    <w:rsid w:val="00897D06"/>
    <w:pPr>
      <w:spacing w:after="120"/>
      <w:jc w:val="both"/>
    </w:pPr>
    <w:rPr>
      <w:rFonts w:eastAsia="MS Mincho"/>
      <w:sz w:val="16"/>
      <w:szCs w:val="20"/>
      <w:lang w:eastAsia="ar-SA"/>
    </w:rPr>
  </w:style>
  <w:style w:type="paragraph" w:customStyle="1" w:styleId="Standardowyrazem">
    <w:name w:val="Standardowy (razem)"/>
    <w:basedOn w:val="Normalny"/>
    <w:uiPriority w:val="99"/>
    <w:rsid w:val="00897D06"/>
    <w:pPr>
      <w:spacing w:line="300" w:lineRule="atLeast"/>
      <w:jc w:val="both"/>
    </w:pPr>
    <w:rPr>
      <w:rFonts w:ascii="Arial" w:eastAsia="MS Mincho" w:hAnsi="Arial"/>
      <w:szCs w:val="20"/>
      <w:lang w:eastAsia="ar-SA"/>
    </w:rPr>
  </w:style>
  <w:style w:type="paragraph" w:customStyle="1" w:styleId="WW-Tekstpodstawowywcity2">
    <w:name w:val="WW-Tekst podstawowy wcięty 2"/>
    <w:basedOn w:val="Normalny"/>
    <w:uiPriority w:val="99"/>
    <w:rsid w:val="00897D06"/>
    <w:pPr>
      <w:spacing w:after="120"/>
      <w:ind w:left="1416"/>
      <w:jc w:val="both"/>
    </w:pPr>
    <w:rPr>
      <w:rFonts w:eastAsia="MS Mincho"/>
      <w:sz w:val="24"/>
      <w:szCs w:val="20"/>
      <w:lang w:eastAsia="ar-SA"/>
    </w:rPr>
  </w:style>
  <w:style w:type="paragraph" w:customStyle="1" w:styleId="Tekstpodstawowywciety">
    <w:name w:val="Tekst podstawowy wciety"/>
    <w:basedOn w:val="Normalny"/>
    <w:uiPriority w:val="99"/>
    <w:rsid w:val="00897D06"/>
    <w:pPr>
      <w:jc w:val="both"/>
    </w:pPr>
    <w:rPr>
      <w:rFonts w:eastAsia="MS Mincho"/>
      <w:sz w:val="26"/>
      <w:szCs w:val="20"/>
      <w:lang w:eastAsia="ar-SA"/>
    </w:rPr>
  </w:style>
  <w:style w:type="paragraph" w:customStyle="1" w:styleId="Punkt1">
    <w:name w:val="Punkt"/>
    <w:basedOn w:val="Normalny"/>
    <w:link w:val="PunktZnak"/>
    <w:uiPriority w:val="99"/>
    <w:rsid w:val="00897D06"/>
    <w:pPr>
      <w:spacing w:before="60" w:line="360" w:lineRule="auto"/>
    </w:pPr>
    <w:rPr>
      <w:rFonts w:ascii="Arial" w:eastAsia="MS Mincho" w:hAnsi="Arial"/>
      <w:sz w:val="20"/>
      <w:szCs w:val="20"/>
      <w:lang w:eastAsia="ar-SA"/>
    </w:rPr>
  </w:style>
  <w:style w:type="paragraph" w:customStyle="1" w:styleId="StylNagwek114ptWyrwnanydorodka">
    <w:name w:val="Styl Nagłówek 1 + 14 pt Wyrównany do środka"/>
    <w:basedOn w:val="Nagwek1"/>
    <w:uiPriority w:val="99"/>
    <w:rsid w:val="00897D06"/>
    <w:pPr>
      <w:keepLines w:val="0"/>
      <w:tabs>
        <w:tab w:val="num" w:pos="720"/>
      </w:tabs>
      <w:suppressAutoHyphens/>
      <w:spacing w:before="240" w:after="60"/>
      <w:ind w:left="-1440"/>
    </w:pPr>
    <w:rPr>
      <w:rFonts w:ascii="Arial" w:eastAsia="MS Mincho" w:hAnsi="Arial" w:cs="Times New Roman"/>
      <w:bCs/>
      <w:smallCaps/>
      <w:kern w:val="1"/>
      <w:sz w:val="28"/>
      <w:lang w:eastAsia="ar-SA"/>
    </w:rPr>
  </w:style>
  <w:style w:type="paragraph" w:customStyle="1" w:styleId="lista1">
    <w:name w:val="lista 1"/>
    <w:basedOn w:val="Normalny"/>
    <w:uiPriority w:val="99"/>
    <w:rsid w:val="00897D06"/>
    <w:pPr>
      <w:widowControl w:val="0"/>
      <w:spacing w:before="240" w:after="240"/>
      <w:ind w:left="708"/>
      <w:jc w:val="both"/>
    </w:pPr>
    <w:rPr>
      <w:rFonts w:ascii="Arial" w:eastAsia="MS Mincho" w:hAnsi="Arial" w:cs="Andale Sans UI"/>
      <w:szCs w:val="24"/>
      <w:lang w:eastAsia="ar-SA"/>
    </w:rPr>
  </w:style>
  <w:style w:type="character" w:customStyle="1" w:styleId="CommentSubjectChar">
    <w:name w:val="Comment Subject Char"/>
    <w:uiPriority w:val="99"/>
    <w:locked/>
    <w:rsid w:val="00897D06"/>
    <w:rPr>
      <w:rFonts w:ascii="Times New Roman" w:hAnsi="Times New Roman"/>
      <w:b/>
      <w:sz w:val="20"/>
      <w:lang w:val="pl-PL" w:eastAsia="ar-SA" w:bidi="ar-SA"/>
    </w:rPr>
  </w:style>
  <w:style w:type="character" w:customStyle="1" w:styleId="BodyTextChar">
    <w:name w:val="Body Text Char"/>
    <w:uiPriority w:val="99"/>
    <w:locked/>
    <w:rsid w:val="00897D06"/>
    <w:rPr>
      <w:rFonts w:ascii="Times New Roman" w:hAnsi="Times New Roman"/>
      <w:lang w:val="pl-PL" w:eastAsia="ar-SA" w:bidi="ar-SA"/>
    </w:rPr>
  </w:style>
  <w:style w:type="paragraph" w:customStyle="1" w:styleId="StylLista2TimesNewRoman11pt">
    <w:name w:val="Styl Lista 2 + Times New Roman 11 pt"/>
    <w:basedOn w:val="Lista2"/>
    <w:uiPriority w:val="99"/>
    <w:rsid w:val="00897D06"/>
    <w:pPr>
      <w:tabs>
        <w:tab w:val="left" w:pos="1428"/>
      </w:tabs>
      <w:spacing w:after="180"/>
      <w:ind w:left="0" w:firstLine="0"/>
      <w:contextualSpacing w:val="0"/>
    </w:pPr>
    <w:rPr>
      <w:sz w:val="22"/>
      <w:szCs w:val="20"/>
      <w:lang w:eastAsia="pl-PL"/>
    </w:rPr>
  </w:style>
  <w:style w:type="paragraph" w:styleId="Lista2">
    <w:name w:val="List 2"/>
    <w:basedOn w:val="Normalny"/>
    <w:rsid w:val="00897D06"/>
    <w:pPr>
      <w:ind w:left="566" w:hanging="283"/>
      <w:contextualSpacing/>
    </w:pPr>
    <w:rPr>
      <w:rFonts w:eastAsia="MS Mincho"/>
      <w:sz w:val="24"/>
      <w:szCs w:val="24"/>
      <w:lang w:eastAsia="ar-SA"/>
    </w:rPr>
  </w:style>
  <w:style w:type="character" w:customStyle="1" w:styleId="normalnyniebieski1">
    <w:name w:val="normalnyniebieski1"/>
    <w:uiPriority w:val="99"/>
    <w:rsid w:val="00897D06"/>
    <w:rPr>
      <w:rFonts w:ascii="Verdana" w:hAnsi="Verdana"/>
      <w:color w:val="1D2B5A"/>
      <w:sz w:val="17"/>
    </w:rPr>
  </w:style>
  <w:style w:type="character" w:customStyle="1" w:styleId="normalny10">
    <w:name w:val="normalny1"/>
    <w:uiPriority w:val="99"/>
    <w:rsid w:val="00897D06"/>
    <w:rPr>
      <w:rFonts w:ascii="Verdana" w:hAnsi="Verdana"/>
      <w:color w:val="6D6D6D"/>
      <w:sz w:val="17"/>
    </w:rPr>
  </w:style>
  <w:style w:type="character" w:customStyle="1" w:styleId="importwartosc">
    <w:name w:val="import_wartosc"/>
    <w:uiPriority w:val="99"/>
    <w:rsid w:val="00897D06"/>
  </w:style>
  <w:style w:type="paragraph" w:customStyle="1" w:styleId="CharCharZnakZnakCharCharZnakChar">
    <w:name w:val="Char Char Znak Znak Char Char Znak Char"/>
    <w:aliases w:val="Char Char Znak Znak Char Char Znak Znak Znak Znak Char"/>
    <w:basedOn w:val="Normalny"/>
    <w:uiPriority w:val="99"/>
    <w:rsid w:val="00897D06"/>
    <w:pPr>
      <w:tabs>
        <w:tab w:val="left" w:pos="709"/>
      </w:tabs>
      <w:suppressAutoHyphens w:val="0"/>
      <w:spacing w:before="120"/>
      <w:ind w:left="4" w:hanging="4"/>
    </w:pPr>
    <w:rPr>
      <w:rFonts w:ascii="Tahoma" w:eastAsia="MS Mincho" w:hAnsi="Tahoma"/>
      <w:sz w:val="24"/>
      <w:szCs w:val="24"/>
      <w:lang w:eastAsia="pl-PL"/>
    </w:rPr>
  </w:style>
  <w:style w:type="character" w:customStyle="1" w:styleId="EndnoteTextChar">
    <w:name w:val="Endnote Text Char"/>
    <w:uiPriority w:val="99"/>
    <w:locked/>
    <w:rsid w:val="00897D06"/>
    <w:rPr>
      <w:rFonts w:ascii="Times New Roman" w:hAnsi="Times New Roman"/>
      <w:sz w:val="20"/>
      <w:lang w:val="pl-PL" w:eastAsia="ar-SA" w:bidi="ar-SA"/>
    </w:rPr>
  </w:style>
  <w:style w:type="paragraph" w:customStyle="1" w:styleId="Default">
    <w:name w:val="Default"/>
    <w:qFormat/>
    <w:rsid w:val="00897D06"/>
    <w:pPr>
      <w:autoSpaceDE w:val="0"/>
      <w:autoSpaceDN w:val="0"/>
      <w:adjustRightInd w:val="0"/>
      <w:spacing w:after="0" w:line="240" w:lineRule="auto"/>
    </w:pPr>
    <w:rPr>
      <w:rFonts w:ascii="FFKRTE+MyriadPro-Regular" w:eastAsia="MS Mincho" w:hAnsi="FFKRTE+MyriadPro-Regular" w:cs="FFKRTE+MyriadPro-Regular"/>
      <w:color w:val="000000"/>
      <w:sz w:val="24"/>
      <w:szCs w:val="24"/>
      <w:lang w:eastAsia="pl-PL"/>
    </w:rPr>
  </w:style>
  <w:style w:type="paragraph" w:styleId="Listapunktowana4">
    <w:name w:val="List Bullet 4"/>
    <w:basedOn w:val="Normalny"/>
    <w:uiPriority w:val="99"/>
    <w:rsid w:val="00897D06"/>
    <w:pPr>
      <w:numPr>
        <w:numId w:val="6"/>
      </w:numPr>
      <w:tabs>
        <w:tab w:val="clear" w:pos="4264"/>
        <w:tab w:val="num" w:pos="1209"/>
      </w:tabs>
      <w:suppressAutoHyphens w:val="0"/>
      <w:contextualSpacing/>
      <w:jc w:val="both"/>
    </w:pPr>
    <w:rPr>
      <w:rFonts w:eastAsia="MS Mincho"/>
      <w:szCs w:val="20"/>
      <w:lang w:eastAsia="en-US"/>
    </w:rPr>
  </w:style>
  <w:style w:type="character" w:customStyle="1" w:styleId="TekstkomentarzaZnak1">
    <w:name w:val="Tekst komentarza Znak1"/>
    <w:uiPriority w:val="99"/>
    <w:locked/>
    <w:rsid w:val="00897D06"/>
    <w:rPr>
      <w:rFonts w:ascii="Calibri" w:hAnsi="Calibri"/>
      <w:sz w:val="20"/>
    </w:rPr>
  </w:style>
  <w:style w:type="character" w:customStyle="1" w:styleId="PunktZnak">
    <w:name w:val="Punkt Znak"/>
    <w:link w:val="Punkt1"/>
    <w:uiPriority w:val="99"/>
    <w:locked/>
    <w:rsid w:val="00897D06"/>
    <w:rPr>
      <w:rFonts w:ascii="Arial" w:eastAsia="MS Mincho" w:hAnsi="Arial" w:cs="Times New Roman"/>
      <w:sz w:val="20"/>
      <w:szCs w:val="20"/>
      <w:lang w:eastAsia="ar-SA"/>
    </w:rPr>
  </w:style>
  <w:style w:type="paragraph" w:styleId="Bezodstpw">
    <w:name w:val="No Spacing"/>
    <w:aliases w:val="Wnętrze tabelki"/>
    <w:link w:val="BezodstpwZnak"/>
    <w:uiPriority w:val="1"/>
    <w:qFormat/>
    <w:rsid w:val="00897D06"/>
    <w:pPr>
      <w:suppressAutoHyphens/>
      <w:spacing w:after="0" w:line="240" w:lineRule="auto"/>
    </w:pPr>
    <w:rPr>
      <w:rFonts w:ascii="Calibri" w:eastAsia="MS Mincho" w:hAnsi="Calibri" w:cs="Calibri"/>
      <w:kern w:val="1"/>
      <w:lang w:val="en-GB" w:eastAsia="ar-SA"/>
    </w:rPr>
  </w:style>
  <w:style w:type="paragraph" w:customStyle="1" w:styleId="bezodstpw2">
    <w:name w:val="bezodstpw2"/>
    <w:basedOn w:val="Normalny"/>
    <w:uiPriority w:val="99"/>
    <w:rsid w:val="00897D06"/>
    <w:pPr>
      <w:suppressAutoHyphens w:val="0"/>
    </w:pPr>
    <w:rPr>
      <w:rFonts w:ascii="Calibri" w:eastAsia="MS Mincho" w:hAnsi="Calibri"/>
      <w:lang w:eastAsia="ja-JP"/>
    </w:rPr>
  </w:style>
  <w:style w:type="paragraph" w:customStyle="1" w:styleId="Rozdzia">
    <w:name w:val="Rozdział"/>
    <w:basedOn w:val="NormalnyWeb"/>
    <w:uiPriority w:val="99"/>
    <w:rsid w:val="00897D06"/>
  </w:style>
  <w:style w:type="paragraph" w:customStyle="1" w:styleId="punkt10">
    <w:name w:val="punkt1"/>
    <w:basedOn w:val="Rozdzia"/>
    <w:uiPriority w:val="99"/>
    <w:rsid w:val="00897D06"/>
  </w:style>
  <w:style w:type="paragraph" w:styleId="Lista">
    <w:name w:val="List"/>
    <w:basedOn w:val="Normalny"/>
    <w:rsid w:val="00897D06"/>
    <w:pPr>
      <w:suppressAutoHyphens w:val="0"/>
      <w:ind w:left="283" w:hanging="283"/>
      <w:contextualSpacing/>
    </w:pPr>
    <w:rPr>
      <w:rFonts w:ascii="Cambria" w:eastAsia="MS Mincho" w:hAnsi="Cambria"/>
      <w:sz w:val="24"/>
      <w:szCs w:val="24"/>
      <w:lang w:val="cs-CZ" w:eastAsia="en-US"/>
    </w:rPr>
  </w:style>
  <w:style w:type="paragraph" w:styleId="Tekstpodstawowywcity2">
    <w:name w:val="Body Text Indent 2"/>
    <w:basedOn w:val="Normalny"/>
    <w:link w:val="Tekstpodstawowywcity2Znak"/>
    <w:unhideWhenUsed/>
    <w:qFormat/>
    <w:rsid w:val="00897D06"/>
    <w:pPr>
      <w:suppressAutoHyphens w:val="0"/>
      <w:spacing w:after="120" w:line="480" w:lineRule="auto"/>
      <w:ind w:left="283"/>
    </w:pPr>
    <w:rPr>
      <w:rFonts w:ascii="Cambria" w:eastAsia="MS Mincho" w:hAnsi="Cambria"/>
      <w:sz w:val="24"/>
      <w:szCs w:val="24"/>
      <w:lang w:val="cs-CZ" w:eastAsia="en-US"/>
    </w:rPr>
  </w:style>
  <w:style w:type="character" w:customStyle="1" w:styleId="Tekstpodstawowywcity2Znak">
    <w:name w:val="Tekst podstawowy wcięty 2 Znak"/>
    <w:basedOn w:val="Domylnaczcionkaakapitu"/>
    <w:link w:val="Tekstpodstawowywcity2"/>
    <w:qFormat/>
    <w:rsid w:val="00897D06"/>
    <w:rPr>
      <w:rFonts w:ascii="Cambria" w:eastAsia="MS Mincho" w:hAnsi="Cambria" w:cs="Times New Roman"/>
      <w:sz w:val="24"/>
      <w:szCs w:val="24"/>
      <w:lang w:val="cs-CZ"/>
    </w:rPr>
  </w:style>
  <w:style w:type="paragraph" w:customStyle="1" w:styleId="Style4">
    <w:name w:val="Style4"/>
    <w:basedOn w:val="Normalny"/>
    <w:uiPriority w:val="99"/>
    <w:rsid w:val="00897D06"/>
    <w:pPr>
      <w:suppressAutoHyphens w:val="0"/>
      <w:autoSpaceDE w:val="0"/>
      <w:autoSpaceDN w:val="0"/>
      <w:spacing w:line="279" w:lineRule="exact"/>
      <w:ind w:hanging="325"/>
      <w:jc w:val="both"/>
    </w:pPr>
    <w:rPr>
      <w:rFonts w:ascii="Arial" w:eastAsia="Calibri" w:hAnsi="Arial" w:cs="Arial"/>
      <w:sz w:val="24"/>
      <w:szCs w:val="24"/>
      <w:lang w:eastAsia="pl-PL"/>
    </w:rPr>
  </w:style>
  <w:style w:type="character" w:customStyle="1" w:styleId="CMSIndentL3Char">
    <w:name w:val="CMS Indent L3 Char"/>
    <w:link w:val="CMSIndentL3"/>
    <w:locked/>
    <w:rsid w:val="00897D06"/>
    <w:rPr>
      <w:sz w:val="24"/>
      <w:lang w:eastAsia="ja-JP"/>
    </w:rPr>
  </w:style>
  <w:style w:type="paragraph" w:customStyle="1" w:styleId="CMSIndentL3">
    <w:name w:val="CMS Indent L3"/>
    <w:basedOn w:val="Normalny"/>
    <w:link w:val="CMSIndentL3Char"/>
    <w:rsid w:val="00897D06"/>
    <w:pPr>
      <w:suppressAutoHyphens w:val="0"/>
      <w:spacing w:after="240"/>
      <w:ind w:left="851"/>
      <w:jc w:val="both"/>
    </w:pPr>
    <w:rPr>
      <w:rFonts w:asciiTheme="minorHAnsi" w:eastAsiaTheme="minorHAnsi" w:hAnsiTheme="minorHAnsi" w:cstheme="minorBidi"/>
      <w:sz w:val="24"/>
      <w:lang w:eastAsia="ja-JP"/>
    </w:rPr>
  </w:style>
  <w:style w:type="character" w:customStyle="1" w:styleId="CMSSchL2Char">
    <w:name w:val="CMS Sch L2 Char"/>
    <w:link w:val="CMSSchL2"/>
    <w:locked/>
    <w:rsid w:val="00897D06"/>
    <w:rPr>
      <w:sz w:val="21"/>
      <w:szCs w:val="24"/>
      <w:lang w:val="en-GB" w:eastAsia="ja-JP"/>
    </w:rPr>
  </w:style>
  <w:style w:type="paragraph" w:customStyle="1" w:styleId="CMSSchL2">
    <w:name w:val="CMS Sch L2"/>
    <w:basedOn w:val="Normalny"/>
    <w:next w:val="Normalny"/>
    <w:link w:val="CMSSchL2Char"/>
    <w:rsid w:val="00897D06"/>
    <w:pPr>
      <w:tabs>
        <w:tab w:val="num" w:pos="360"/>
      </w:tabs>
      <w:suppressAutoHyphens w:val="0"/>
      <w:spacing w:before="240" w:after="240"/>
      <w:jc w:val="both"/>
      <w:outlineLvl w:val="1"/>
    </w:pPr>
    <w:rPr>
      <w:rFonts w:asciiTheme="minorHAnsi" w:eastAsiaTheme="minorHAnsi" w:hAnsiTheme="minorHAnsi" w:cstheme="minorBidi"/>
      <w:sz w:val="21"/>
      <w:szCs w:val="24"/>
      <w:lang w:val="en-GB" w:eastAsia="ja-JP"/>
    </w:rPr>
  </w:style>
  <w:style w:type="paragraph" w:customStyle="1" w:styleId="CMSSchL8">
    <w:name w:val="CMS Sch L8"/>
    <w:basedOn w:val="Normalny"/>
    <w:rsid w:val="00897D06"/>
    <w:pPr>
      <w:tabs>
        <w:tab w:val="num" w:pos="360"/>
      </w:tabs>
      <w:suppressAutoHyphens w:val="0"/>
      <w:spacing w:after="240"/>
      <w:jc w:val="both"/>
      <w:outlineLvl w:val="7"/>
    </w:pPr>
    <w:rPr>
      <w:rFonts w:ascii="Arial" w:eastAsia="MS Mincho" w:hAnsi="Arial"/>
      <w:sz w:val="21"/>
      <w:szCs w:val="24"/>
      <w:lang w:val="en-GB" w:eastAsia="ja-JP"/>
    </w:rPr>
  </w:style>
  <w:style w:type="paragraph" w:customStyle="1" w:styleId="Schedule">
    <w:name w:val="Schedule"/>
    <w:basedOn w:val="Normalny"/>
    <w:next w:val="Normalny"/>
    <w:rsid w:val="00897D06"/>
    <w:pPr>
      <w:suppressAutoHyphens w:val="0"/>
      <w:spacing w:after="240"/>
      <w:jc w:val="center"/>
    </w:pPr>
    <w:rPr>
      <w:rFonts w:ascii="Arial" w:eastAsia="MS Mincho" w:hAnsi="Arial"/>
      <w:b/>
      <w:sz w:val="21"/>
      <w:szCs w:val="24"/>
      <w:lang w:eastAsia="ja-JP"/>
    </w:rPr>
  </w:style>
  <w:style w:type="paragraph" w:customStyle="1" w:styleId="akapitznumerowaniem">
    <w:name w:val="akapit z numerowaniem"/>
    <w:basedOn w:val="Akapitzlist"/>
    <w:link w:val="akapitznumerowaniemZnak"/>
    <w:autoRedefine/>
    <w:uiPriority w:val="99"/>
    <w:qFormat/>
    <w:rsid w:val="00897D06"/>
    <w:pPr>
      <w:numPr>
        <w:numId w:val="11"/>
      </w:numPr>
      <w:suppressAutoHyphens w:val="0"/>
      <w:spacing w:line="276" w:lineRule="auto"/>
      <w:jc w:val="both"/>
    </w:pPr>
    <w:rPr>
      <w:rFonts w:ascii="Tahoma" w:hAnsi="Tahoma" w:cs="Tahoma"/>
      <w:i/>
      <w:noProof/>
      <w:sz w:val="20"/>
      <w:szCs w:val="20"/>
      <w:lang w:eastAsia="pl-PL"/>
    </w:rPr>
  </w:style>
  <w:style w:type="character" w:customStyle="1" w:styleId="akapitznumerowaniemZnak">
    <w:name w:val="akapit z numerowaniem Znak"/>
    <w:basedOn w:val="Domylnaczcionkaakapitu"/>
    <w:link w:val="akapitznumerowaniem"/>
    <w:uiPriority w:val="99"/>
    <w:rsid w:val="00897D06"/>
    <w:rPr>
      <w:rFonts w:ascii="Tahoma" w:eastAsia="Times New Roman" w:hAnsi="Tahoma" w:cs="Tahoma"/>
      <w:i/>
      <w:noProof/>
      <w:sz w:val="20"/>
      <w:szCs w:val="20"/>
      <w:lang w:eastAsia="pl-PL"/>
    </w:rPr>
  </w:style>
  <w:style w:type="paragraph" w:customStyle="1" w:styleId="11akapitzwypunktowaniempoziom2">
    <w:name w:val="1.1. akapit z wypunktowaniem poziom 2"/>
    <w:basedOn w:val="akapitznumerowaniem"/>
    <w:link w:val="11akapitzwypunktowaniempoziom2Znak"/>
    <w:qFormat/>
    <w:rsid w:val="00897D06"/>
    <w:rPr>
      <w:rFonts w:ascii="Arial" w:hAnsi="Arial" w:cs="Times New Roman"/>
      <w:szCs w:val="24"/>
    </w:rPr>
  </w:style>
  <w:style w:type="character" w:customStyle="1" w:styleId="11akapitzwypunktowaniempoziom2Znak">
    <w:name w:val="1.1. akapit z wypunktowaniem poziom 2 Znak"/>
    <w:basedOn w:val="Domylnaczcionkaakapitu"/>
    <w:link w:val="11akapitzwypunktowaniempoziom2"/>
    <w:rsid w:val="00897D06"/>
    <w:rPr>
      <w:rFonts w:ascii="Arial" w:eastAsia="Times New Roman" w:hAnsi="Arial" w:cs="Times New Roman"/>
      <w:i/>
      <w:noProof/>
      <w:sz w:val="20"/>
      <w:szCs w:val="24"/>
      <w:lang w:eastAsia="pl-PL"/>
    </w:rPr>
  </w:style>
  <w:style w:type="paragraph" w:customStyle="1" w:styleId="2poziomwypunktowania">
    <w:name w:val="2 poziom wypunktowania"/>
    <w:basedOn w:val="Akapitzlist"/>
    <w:link w:val="2poziomwypunktowaniaZnak"/>
    <w:autoRedefine/>
    <w:qFormat/>
    <w:rsid w:val="00897D06"/>
    <w:pPr>
      <w:suppressAutoHyphens w:val="0"/>
      <w:spacing w:after="200" w:line="276" w:lineRule="auto"/>
      <w:ind w:left="0"/>
      <w:jc w:val="both"/>
    </w:pPr>
    <w:rPr>
      <w:rFonts w:asciiTheme="minorHAnsi" w:eastAsiaTheme="minorHAnsi" w:hAnsiTheme="minorHAnsi" w:cstheme="minorBidi"/>
      <w:noProof/>
      <w:lang w:val="en-GB" w:eastAsia="en-US"/>
    </w:rPr>
  </w:style>
  <w:style w:type="character" w:customStyle="1" w:styleId="2poziomwypunktowaniaZnak">
    <w:name w:val="2 poziom wypunktowania Znak"/>
    <w:basedOn w:val="Domylnaczcionkaakapitu"/>
    <w:link w:val="2poziomwypunktowania"/>
    <w:qFormat/>
    <w:rsid w:val="00897D06"/>
    <w:rPr>
      <w:noProof/>
      <w:lang w:val="en-GB"/>
    </w:rPr>
  </w:style>
  <w:style w:type="table" w:customStyle="1" w:styleId="SIMPLEtabela">
    <w:name w:val="SIMPLE tabela"/>
    <w:basedOn w:val="Standardowy"/>
    <w:uiPriority w:val="99"/>
    <w:rsid w:val="00897D06"/>
    <w:pPr>
      <w:spacing w:after="0" w:line="240" w:lineRule="auto"/>
    </w:pPr>
    <w:rPr>
      <w:rFonts w:ascii="Open Sans" w:eastAsia="Open Sans" w:hAnsi="Open San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color w:val="FFFFFF" w:themeColor="background1"/>
      </w:rPr>
      <w:tblPr/>
      <w:tcPr>
        <w:shd w:val="clear" w:color="auto" w:fill="1F497D" w:themeFill="text2"/>
      </w:tcPr>
    </w:tblStylePr>
    <w:tblStylePr w:type="firstCol">
      <w:rPr>
        <w:rFonts w:ascii="Cambria" w:hAnsi="Cambria"/>
      </w:rPr>
      <w:tblPr/>
      <w:tcPr>
        <w:shd w:val="clear" w:color="auto" w:fill="DAEEF3" w:themeFill="accent5" w:themeFillTint="33"/>
      </w:tcPr>
    </w:tblStylePr>
  </w:style>
  <w:style w:type="paragraph" w:customStyle="1" w:styleId="Nagowek2zwypunktowaniem">
    <w:name w:val="Nagłowek 2 z wypunktowaniem"/>
    <w:basedOn w:val="Nagwek2"/>
    <w:link w:val="Nagowek2zwypunktowaniemZnak"/>
    <w:qFormat/>
    <w:rsid w:val="00897D06"/>
    <w:pPr>
      <w:keepNext/>
      <w:keepLines/>
      <w:pBdr>
        <w:top w:val="none" w:sz="0" w:space="0" w:color="auto"/>
        <w:left w:val="none" w:sz="0" w:space="0" w:color="auto"/>
        <w:bottom w:val="none" w:sz="0" w:space="0" w:color="auto"/>
        <w:right w:val="none" w:sz="0" w:space="0" w:color="auto"/>
        <w:between w:val="none" w:sz="0" w:space="0" w:color="auto"/>
      </w:pBdr>
      <w:spacing w:before="200" w:after="0" w:line="276" w:lineRule="auto"/>
      <w:ind w:left="720" w:hanging="720"/>
      <w:jc w:val="both"/>
    </w:pPr>
    <w:rPr>
      <w:rFonts w:asciiTheme="majorHAnsi" w:eastAsiaTheme="majorEastAsia" w:hAnsiTheme="majorHAnsi" w:cstheme="majorBidi"/>
      <w:b/>
      <w:bCs/>
      <w:color w:val="0070C0"/>
      <w:sz w:val="24"/>
      <w:szCs w:val="24"/>
    </w:rPr>
  </w:style>
  <w:style w:type="character" w:customStyle="1" w:styleId="Nagowek2zwypunktowaniemZnak">
    <w:name w:val="Nagłowek 2 z wypunktowaniem Znak"/>
    <w:basedOn w:val="Nagwek2Znak"/>
    <w:link w:val="Nagowek2zwypunktowaniem"/>
    <w:rsid w:val="00897D06"/>
    <w:rPr>
      <w:rFonts w:asciiTheme="majorHAnsi" w:eastAsiaTheme="majorEastAsia" w:hAnsiTheme="majorHAnsi" w:cstheme="majorBidi"/>
      <w:b/>
      <w:bCs/>
      <w:color w:val="0070C0"/>
      <w:sz w:val="24"/>
      <w:szCs w:val="24"/>
      <w:lang w:eastAsia="pl-PL"/>
    </w:rPr>
  </w:style>
  <w:style w:type="character" w:customStyle="1" w:styleId="NormalnyWebZnak1">
    <w:name w:val="Normalny (Web) Znak1"/>
    <w:link w:val="NormalnyWeb"/>
    <w:uiPriority w:val="99"/>
    <w:qFormat/>
    <w:locked/>
    <w:rsid w:val="00897D06"/>
    <w:rPr>
      <w:rFonts w:ascii="Times New Roman" w:eastAsia="Times New Roman" w:hAnsi="Times New Roman" w:cs="Times New Roman"/>
      <w:sz w:val="24"/>
      <w:szCs w:val="24"/>
      <w:lang w:eastAsia="zh-CN"/>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Wcicietrecitekstu"/>
    <w:qFormat/>
    <w:locked/>
    <w:rsid w:val="00897D06"/>
    <w:rPr>
      <w:rFonts w:cs="Times New Roman"/>
      <w:sz w:val="24"/>
      <w:szCs w:val="24"/>
      <w:lang w:val="pl-PL" w:eastAsia="pl-PL"/>
    </w:rPr>
  </w:style>
  <w:style w:type="paragraph" w:styleId="Tekstpodstawowywcity3">
    <w:name w:val="Body Text Indent 3"/>
    <w:basedOn w:val="Normalny"/>
    <w:link w:val="Tekstpodstawowywcity3Znak"/>
    <w:qFormat/>
    <w:rsid w:val="00897D06"/>
    <w:pPr>
      <w:suppressAutoHyphens w:val="0"/>
      <w:spacing w:before="60" w:after="60"/>
      <w:ind w:left="360"/>
      <w:jc w:val="both"/>
    </w:pPr>
    <w:rPr>
      <w:sz w:val="16"/>
      <w:szCs w:val="16"/>
      <w:lang w:eastAsia="pl-PL"/>
    </w:rPr>
  </w:style>
  <w:style w:type="character" w:customStyle="1" w:styleId="Tekstpodstawowywcity3Znak">
    <w:name w:val="Tekst podstawowy wcięty 3 Znak"/>
    <w:basedOn w:val="Domylnaczcionkaakapitu"/>
    <w:link w:val="Tekstpodstawowywcity3"/>
    <w:qFormat/>
    <w:rsid w:val="00897D06"/>
    <w:rPr>
      <w:rFonts w:ascii="Times New Roman" w:eastAsia="Times New Roman" w:hAnsi="Times New Roman" w:cs="Times New Roman"/>
      <w:sz w:val="16"/>
      <w:szCs w:val="16"/>
      <w:lang w:eastAsia="pl-PL"/>
    </w:rPr>
  </w:style>
  <w:style w:type="paragraph" w:customStyle="1" w:styleId="Styl10ptDolewej">
    <w:name w:val="Styl 10 pt Do lewej"/>
    <w:basedOn w:val="Normalny"/>
    <w:qFormat/>
    <w:rsid w:val="00897D06"/>
    <w:pPr>
      <w:suppressAutoHyphens w:val="0"/>
      <w:spacing w:before="60" w:after="60"/>
    </w:pPr>
    <w:rPr>
      <w:sz w:val="20"/>
      <w:szCs w:val="20"/>
      <w:lang w:eastAsia="pl-PL"/>
    </w:rPr>
  </w:style>
  <w:style w:type="paragraph" w:customStyle="1" w:styleId="StylStylNagwek211ptPrzed6ptPo6pt">
    <w:name w:val="Styl Styl Nagłówek 2 + 11 pt + Przed:  6 pt Po:  6 pt"/>
    <w:basedOn w:val="Normalny"/>
    <w:qFormat/>
    <w:rsid w:val="00897D06"/>
    <w:pPr>
      <w:keepNext/>
      <w:suppressAutoHyphens w:val="0"/>
      <w:spacing w:before="240" w:after="120"/>
      <w:jc w:val="both"/>
      <w:outlineLvl w:val="1"/>
    </w:pPr>
    <w:rPr>
      <w:rFonts w:ascii="Arial" w:hAnsi="Arial"/>
      <w:b/>
      <w:bCs/>
      <w:smallCaps/>
      <w:sz w:val="24"/>
      <w:szCs w:val="20"/>
      <w:lang w:eastAsia="pl-PL"/>
    </w:rPr>
  </w:style>
  <w:style w:type="character" w:customStyle="1" w:styleId="ZnakZnak">
    <w:name w:val="Znak Znak"/>
    <w:aliases w:val="Znak Znak Znak Znak,Tekst podstawowy wcięty Znak Znak Znak Znak Znak Znak"/>
    <w:qFormat/>
    <w:rsid w:val="00897D06"/>
    <w:rPr>
      <w:rFonts w:cs="Times New Roman"/>
      <w:sz w:val="24"/>
      <w:szCs w:val="24"/>
      <w:lang w:val="pl-PL" w:eastAsia="pl-PL" w:bidi="ar-SA"/>
    </w:rPr>
  </w:style>
  <w:style w:type="character" w:styleId="Numerstrony">
    <w:name w:val="page number"/>
    <w:qFormat/>
    <w:rsid w:val="00897D06"/>
    <w:rPr>
      <w:rFonts w:cs="Times New Roman"/>
    </w:rPr>
  </w:style>
  <w:style w:type="paragraph" w:customStyle="1" w:styleId="Tekstpodstawowy21">
    <w:name w:val="Tekst podstawowy 21"/>
    <w:basedOn w:val="Normalny"/>
    <w:rsid w:val="00897D06"/>
    <w:pPr>
      <w:suppressAutoHyphens w:val="0"/>
      <w:overflowPunct w:val="0"/>
      <w:autoSpaceDE w:val="0"/>
      <w:autoSpaceDN w:val="0"/>
      <w:adjustRightInd w:val="0"/>
      <w:spacing w:before="60" w:after="60"/>
      <w:ind w:left="284"/>
      <w:jc w:val="both"/>
      <w:textAlignment w:val="baseline"/>
    </w:pPr>
    <w:rPr>
      <w:sz w:val="24"/>
      <w:szCs w:val="20"/>
      <w:lang w:eastAsia="pl-PL"/>
    </w:rPr>
  </w:style>
  <w:style w:type="paragraph" w:customStyle="1" w:styleId="Tekstpodstawowy211">
    <w:name w:val="Tekst podstawowy 211"/>
    <w:basedOn w:val="Normalny"/>
    <w:qFormat/>
    <w:rsid w:val="00897D06"/>
    <w:rPr>
      <w:b/>
      <w:sz w:val="24"/>
      <w:szCs w:val="20"/>
      <w:lang w:eastAsia="ar-SA"/>
    </w:rPr>
  </w:style>
  <w:style w:type="paragraph" w:styleId="Zwykytekst">
    <w:name w:val="Plain Text"/>
    <w:aliases w:val=" Znak,Znak"/>
    <w:basedOn w:val="Normalny"/>
    <w:link w:val="ZwykytekstZnak"/>
    <w:qFormat/>
    <w:rsid w:val="00897D06"/>
    <w:pPr>
      <w:suppressAutoHyphens w:val="0"/>
    </w:pPr>
    <w:rPr>
      <w:rFonts w:ascii="Courier New" w:hAnsi="Courier New"/>
      <w:sz w:val="20"/>
      <w:szCs w:val="20"/>
      <w:lang w:eastAsia="pl-PL"/>
    </w:rPr>
  </w:style>
  <w:style w:type="character" w:customStyle="1" w:styleId="ZwykytekstZnak">
    <w:name w:val="Zwykły tekst Znak"/>
    <w:aliases w:val=" Znak Znak,Znak Znak1"/>
    <w:basedOn w:val="Domylnaczcionkaakapitu"/>
    <w:link w:val="Zwykytekst"/>
    <w:qFormat/>
    <w:rsid w:val="00897D06"/>
    <w:rPr>
      <w:rFonts w:ascii="Courier New" w:eastAsia="Times New Roman" w:hAnsi="Courier New" w:cs="Times New Roman"/>
      <w:sz w:val="20"/>
      <w:szCs w:val="20"/>
      <w:lang w:eastAsia="pl-PL"/>
    </w:rPr>
  </w:style>
  <w:style w:type="paragraph" w:customStyle="1" w:styleId="Mapadokumentu1">
    <w:name w:val="Mapa dokumentu1"/>
    <w:basedOn w:val="Normalny"/>
    <w:link w:val="MapadokumentuZnak"/>
    <w:uiPriority w:val="99"/>
    <w:rsid w:val="00897D06"/>
    <w:pPr>
      <w:shd w:val="clear" w:color="auto" w:fill="000080"/>
      <w:suppressAutoHyphens w:val="0"/>
    </w:pPr>
    <w:rPr>
      <w:sz w:val="2"/>
      <w:szCs w:val="20"/>
      <w:lang w:eastAsia="pl-PL"/>
    </w:rPr>
  </w:style>
  <w:style w:type="character" w:customStyle="1" w:styleId="MapadokumentuZnak">
    <w:name w:val="Mapa dokumentu Znak"/>
    <w:aliases w:val="Plan dokumentu Znak"/>
    <w:link w:val="Mapadokumentu1"/>
    <w:uiPriority w:val="99"/>
    <w:qFormat/>
    <w:locked/>
    <w:rsid w:val="00897D06"/>
    <w:rPr>
      <w:rFonts w:ascii="Times New Roman" w:eastAsia="Times New Roman" w:hAnsi="Times New Roman" w:cs="Times New Roman"/>
      <w:sz w:val="2"/>
      <w:szCs w:val="20"/>
      <w:shd w:val="clear" w:color="auto" w:fill="000080"/>
      <w:lang w:eastAsia="pl-PL"/>
    </w:rPr>
  </w:style>
  <w:style w:type="paragraph" w:styleId="Listapunktowana">
    <w:name w:val="List Bullet"/>
    <w:basedOn w:val="Normalny"/>
    <w:rsid w:val="00897D06"/>
    <w:pPr>
      <w:numPr>
        <w:numId w:val="14"/>
      </w:numPr>
      <w:suppressAutoHyphens w:val="0"/>
      <w:spacing w:before="60" w:after="60"/>
      <w:jc w:val="both"/>
    </w:pPr>
    <w:rPr>
      <w:sz w:val="24"/>
      <w:szCs w:val="24"/>
      <w:lang w:eastAsia="pl-PL"/>
    </w:rPr>
  </w:style>
  <w:style w:type="character" w:customStyle="1" w:styleId="NormalnyWebZnak">
    <w:name w:val="Normalny (Web) Znak"/>
    <w:qFormat/>
    <w:rsid w:val="00897D06"/>
    <w:rPr>
      <w:rFonts w:cs="Times New Roman"/>
      <w:sz w:val="24"/>
      <w:szCs w:val="24"/>
      <w:lang w:val="pl-PL" w:eastAsia="pl-PL" w:bidi="ar-SA"/>
    </w:rPr>
  </w:style>
  <w:style w:type="paragraph" w:customStyle="1" w:styleId="Agataspis1">
    <w:name w:val="Agata spis1"/>
    <w:basedOn w:val="Normalny"/>
    <w:link w:val="Agataspis1Znak"/>
    <w:qFormat/>
    <w:rsid w:val="00897D06"/>
    <w:pPr>
      <w:suppressAutoHyphens w:val="0"/>
      <w:spacing w:before="60" w:after="60"/>
      <w:jc w:val="center"/>
    </w:pPr>
    <w:rPr>
      <w:b/>
      <w:bCs/>
      <w:smallCaps/>
      <w:lang w:eastAsia="pl-PL"/>
    </w:rPr>
  </w:style>
  <w:style w:type="character" w:customStyle="1" w:styleId="Agataspis1Znak">
    <w:name w:val="Agata spis1 Znak"/>
    <w:link w:val="Agataspis1"/>
    <w:qFormat/>
    <w:locked/>
    <w:rsid w:val="00897D06"/>
    <w:rPr>
      <w:rFonts w:ascii="Times New Roman" w:eastAsia="Times New Roman" w:hAnsi="Times New Roman" w:cs="Times New Roman"/>
      <w:b/>
      <w:bCs/>
      <w:smallCaps/>
      <w:lang w:eastAsia="pl-PL"/>
    </w:rPr>
  </w:style>
  <w:style w:type="paragraph" w:customStyle="1" w:styleId="StylAgataspis1Wszystkiewersaliki">
    <w:name w:val="Styl Agata spis1 + Wszystkie wersaliki"/>
    <w:basedOn w:val="Agataspis1"/>
    <w:link w:val="StylAgataspis1WszystkiewersalikiZnak"/>
    <w:qFormat/>
    <w:rsid w:val="00897D06"/>
    <w:pPr>
      <w:spacing w:before="240" w:after="120"/>
    </w:pPr>
    <w:rPr>
      <w:caps/>
    </w:rPr>
  </w:style>
  <w:style w:type="character" w:customStyle="1" w:styleId="StylAgataspis1WszystkiewersalikiZnak">
    <w:name w:val="Styl Agata spis1 + Wszystkie wersaliki Znak"/>
    <w:link w:val="StylAgataspis1Wszystkiewersaliki"/>
    <w:qFormat/>
    <w:locked/>
    <w:rsid w:val="00897D06"/>
    <w:rPr>
      <w:rFonts w:ascii="Times New Roman" w:eastAsia="Times New Roman" w:hAnsi="Times New Roman" w:cs="Times New Roman"/>
      <w:b/>
      <w:bCs/>
      <w:caps/>
      <w:smallCaps/>
      <w:lang w:eastAsia="pl-PL"/>
    </w:rPr>
  </w:style>
  <w:style w:type="paragraph" w:customStyle="1" w:styleId="Agatastyl2">
    <w:name w:val="Agata styl 2"/>
    <w:basedOn w:val="Normalny"/>
    <w:link w:val="Agatastyl2Znak"/>
    <w:rsid w:val="00897D06"/>
    <w:pPr>
      <w:tabs>
        <w:tab w:val="left" w:pos="284"/>
      </w:tabs>
      <w:suppressAutoHyphens w:val="0"/>
      <w:spacing w:before="60"/>
      <w:jc w:val="both"/>
    </w:pPr>
    <w:rPr>
      <w:sz w:val="20"/>
      <w:szCs w:val="20"/>
      <w:lang w:eastAsia="pl-PL"/>
    </w:rPr>
  </w:style>
  <w:style w:type="character" w:customStyle="1" w:styleId="Agatastyl2Znak">
    <w:name w:val="Agata styl 2 Znak"/>
    <w:link w:val="Agatastyl2"/>
    <w:locked/>
    <w:rsid w:val="00897D06"/>
    <w:rPr>
      <w:rFonts w:ascii="Times New Roman" w:eastAsia="Times New Roman" w:hAnsi="Times New Roman" w:cs="Times New Roman"/>
      <w:sz w:val="20"/>
      <w:szCs w:val="20"/>
      <w:lang w:eastAsia="pl-PL"/>
    </w:rPr>
  </w:style>
  <w:style w:type="paragraph" w:customStyle="1" w:styleId="BylawsL1">
    <w:name w:val="Bylaws_L1"/>
    <w:basedOn w:val="Normalny"/>
    <w:next w:val="Tekstpodstawowy"/>
    <w:qFormat/>
    <w:rsid w:val="00897D06"/>
    <w:pPr>
      <w:numPr>
        <w:ilvl w:val="5"/>
        <w:numId w:val="15"/>
      </w:numPr>
      <w:tabs>
        <w:tab w:val="clear" w:pos="4320"/>
      </w:tabs>
      <w:suppressAutoHyphens w:val="0"/>
      <w:spacing w:before="600"/>
      <w:ind w:left="7935" w:firstLine="0"/>
      <w:jc w:val="center"/>
      <w:outlineLvl w:val="0"/>
    </w:pPr>
    <w:rPr>
      <w:b/>
      <w:caps/>
      <w:sz w:val="24"/>
      <w:szCs w:val="20"/>
      <w:lang w:val="en-US" w:eastAsia="en-US"/>
    </w:rPr>
  </w:style>
  <w:style w:type="paragraph" w:customStyle="1" w:styleId="BylawsL2">
    <w:name w:val="Bylaws_L2"/>
    <w:basedOn w:val="BylawsL1"/>
    <w:next w:val="Tekstpodstawowy"/>
    <w:qFormat/>
    <w:rsid w:val="00897D06"/>
    <w:pPr>
      <w:numPr>
        <w:ilvl w:val="6"/>
      </w:numPr>
      <w:tabs>
        <w:tab w:val="clear" w:pos="5040"/>
        <w:tab w:val="num" w:pos="1440"/>
        <w:tab w:val="num" w:pos="1560"/>
      </w:tabs>
      <w:spacing w:before="240" w:after="240"/>
      <w:ind w:left="720" w:hanging="720"/>
      <w:jc w:val="both"/>
      <w:outlineLvl w:val="1"/>
    </w:pPr>
    <w:rPr>
      <w:b w:val="0"/>
      <w:caps w:val="0"/>
      <w:sz w:val="20"/>
    </w:rPr>
  </w:style>
  <w:style w:type="paragraph" w:customStyle="1" w:styleId="BylawsL3">
    <w:name w:val="Bylaws_L3"/>
    <w:basedOn w:val="BylawsL2"/>
    <w:next w:val="Tekstpodstawowy"/>
    <w:qFormat/>
    <w:rsid w:val="00897D06"/>
    <w:pPr>
      <w:numPr>
        <w:ilvl w:val="7"/>
      </w:numPr>
      <w:tabs>
        <w:tab w:val="clear" w:pos="5760"/>
        <w:tab w:val="num" w:pos="1152"/>
        <w:tab w:val="num" w:pos="1560"/>
        <w:tab w:val="num" w:pos="2037"/>
        <w:tab w:val="num" w:pos="2280"/>
      </w:tabs>
      <w:ind w:left="1152" w:hanging="432"/>
      <w:outlineLvl w:val="2"/>
    </w:pPr>
  </w:style>
  <w:style w:type="paragraph" w:customStyle="1" w:styleId="BylawsL4">
    <w:name w:val="Bylaws_L4"/>
    <w:basedOn w:val="BylawsL3"/>
    <w:next w:val="Tekstpodstawowy"/>
    <w:qFormat/>
    <w:rsid w:val="00897D06"/>
    <w:pPr>
      <w:numPr>
        <w:ilvl w:val="8"/>
      </w:numPr>
      <w:tabs>
        <w:tab w:val="clear" w:pos="6480"/>
        <w:tab w:val="num" w:pos="1560"/>
        <w:tab w:val="num" w:pos="2880"/>
        <w:tab w:val="num" w:pos="3000"/>
      </w:tabs>
      <w:ind w:left="0" w:firstLine="2160"/>
      <w:jc w:val="left"/>
      <w:outlineLvl w:val="3"/>
    </w:pPr>
    <w:rPr>
      <w:sz w:val="24"/>
    </w:rPr>
  </w:style>
  <w:style w:type="paragraph" w:customStyle="1" w:styleId="BylawsL5">
    <w:name w:val="Bylaws_L5"/>
    <w:basedOn w:val="BylawsL4"/>
    <w:next w:val="Tekstpodstawowy"/>
    <w:qFormat/>
    <w:rsid w:val="00897D06"/>
    <w:pPr>
      <w:numPr>
        <w:ilvl w:val="4"/>
      </w:numPr>
      <w:tabs>
        <w:tab w:val="num" w:pos="2037"/>
        <w:tab w:val="num" w:pos="3720"/>
      </w:tabs>
      <w:ind w:left="3720"/>
      <w:outlineLvl w:val="4"/>
    </w:pPr>
  </w:style>
  <w:style w:type="paragraph" w:customStyle="1" w:styleId="BylawsL6">
    <w:name w:val="Bylaws_L6"/>
    <w:basedOn w:val="BylawsL5"/>
    <w:next w:val="Tekstpodstawowy"/>
    <w:qFormat/>
    <w:rsid w:val="00897D06"/>
    <w:pPr>
      <w:numPr>
        <w:ilvl w:val="5"/>
        <w:numId w:val="3"/>
      </w:numPr>
      <w:tabs>
        <w:tab w:val="num" w:pos="4440"/>
      </w:tabs>
      <w:ind w:left="4440"/>
      <w:outlineLvl w:val="5"/>
    </w:pPr>
  </w:style>
  <w:style w:type="paragraph" w:customStyle="1" w:styleId="BylawsL7">
    <w:name w:val="Bylaws_L7"/>
    <w:basedOn w:val="BylawsL6"/>
    <w:next w:val="Tekstpodstawowy"/>
    <w:qFormat/>
    <w:rsid w:val="00897D06"/>
    <w:pPr>
      <w:numPr>
        <w:ilvl w:val="6"/>
      </w:numPr>
      <w:tabs>
        <w:tab w:val="num" w:pos="2880"/>
        <w:tab w:val="num" w:pos="3000"/>
        <w:tab w:val="num" w:pos="5160"/>
      </w:tabs>
      <w:ind w:left="5160"/>
      <w:outlineLvl w:val="6"/>
    </w:pPr>
  </w:style>
  <w:style w:type="paragraph" w:customStyle="1" w:styleId="BylawsL8">
    <w:name w:val="Bylaws_L8"/>
    <w:basedOn w:val="BylawsL7"/>
    <w:next w:val="Tekstpodstawowy"/>
    <w:qFormat/>
    <w:rsid w:val="00897D06"/>
    <w:pPr>
      <w:numPr>
        <w:ilvl w:val="7"/>
      </w:numPr>
      <w:tabs>
        <w:tab w:val="num" w:pos="3000"/>
        <w:tab w:val="num" w:pos="5880"/>
      </w:tabs>
      <w:ind w:left="5880"/>
      <w:outlineLvl w:val="7"/>
    </w:pPr>
  </w:style>
  <w:style w:type="paragraph" w:customStyle="1" w:styleId="BylawsL9">
    <w:name w:val="Bylaws_L9"/>
    <w:basedOn w:val="BylawsL8"/>
    <w:next w:val="Tekstpodstawowy"/>
    <w:qFormat/>
    <w:rsid w:val="00897D06"/>
    <w:pPr>
      <w:numPr>
        <w:ilvl w:val="8"/>
      </w:numPr>
      <w:tabs>
        <w:tab w:val="num" w:pos="3600"/>
        <w:tab w:val="num" w:pos="6600"/>
      </w:tabs>
      <w:ind w:left="6600"/>
      <w:outlineLvl w:val="8"/>
    </w:pPr>
  </w:style>
  <w:style w:type="paragraph" w:customStyle="1" w:styleId="ArticleL1">
    <w:name w:val="Article_L1"/>
    <w:basedOn w:val="Normalny"/>
    <w:next w:val="Tekstpodstawowy"/>
    <w:qFormat/>
    <w:rsid w:val="00897D06"/>
    <w:pPr>
      <w:keepNext/>
      <w:keepLines/>
      <w:widowControl w:val="0"/>
      <w:numPr>
        <w:ilvl w:val="5"/>
        <w:numId w:val="16"/>
      </w:numPr>
      <w:tabs>
        <w:tab w:val="clear" w:pos="2160"/>
        <w:tab w:val="num" w:pos="720"/>
      </w:tabs>
      <w:suppressAutoHyphens w:val="0"/>
      <w:spacing w:after="240"/>
      <w:ind w:firstLine="0"/>
      <w:jc w:val="center"/>
      <w:outlineLvl w:val="0"/>
    </w:pPr>
    <w:rPr>
      <w:rFonts w:eastAsia="SimSun"/>
      <w:b/>
      <w:bCs/>
      <w:szCs w:val="20"/>
      <w:lang w:eastAsia="en-US"/>
    </w:rPr>
  </w:style>
  <w:style w:type="paragraph" w:customStyle="1" w:styleId="ArticleL2">
    <w:name w:val="Article_L2"/>
    <w:basedOn w:val="ArticleL1"/>
    <w:next w:val="Tekstpodstawowy"/>
    <w:qFormat/>
    <w:rsid w:val="00897D06"/>
    <w:pPr>
      <w:keepNext w:val="0"/>
      <w:keepLines w:val="0"/>
      <w:numPr>
        <w:ilvl w:val="6"/>
      </w:numPr>
      <w:tabs>
        <w:tab w:val="clear" w:pos="2880"/>
        <w:tab w:val="num" w:pos="720"/>
        <w:tab w:val="num" w:pos="1440"/>
      </w:tabs>
      <w:spacing w:before="240"/>
      <w:ind w:left="720" w:hanging="720"/>
      <w:jc w:val="both"/>
      <w:outlineLvl w:val="1"/>
    </w:pPr>
    <w:rPr>
      <w:b w:val="0"/>
    </w:rPr>
  </w:style>
  <w:style w:type="paragraph" w:customStyle="1" w:styleId="ArticleL3">
    <w:name w:val="Article_L3"/>
    <w:basedOn w:val="ArticleL2"/>
    <w:next w:val="Tekstpodstawowy"/>
    <w:qFormat/>
    <w:rsid w:val="00897D06"/>
    <w:pPr>
      <w:numPr>
        <w:ilvl w:val="7"/>
      </w:numPr>
      <w:tabs>
        <w:tab w:val="clear" w:pos="3600"/>
        <w:tab w:val="num" w:pos="1152"/>
        <w:tab w:val="num" w:pos="1440"/>
      </w:tabs>
      <w:spacing w:before="120" w:after="120"/>
      <w:ind w:left="1440" w:hanging="432"/>
      <w:outlineLvl w:val="2"/>
    </w:pPr>
  </w:style>
  <w:style w:type="paragraph" w:customStyle="1" w:styleId="ArticleL4">
    <w:name w:val="Article_L4"/>
    <w:basedOn w:val="ArticleL3"/>
    <w:next w:val="Tekstpodstawowy"/>
    <w:qFormat/>
    <w:rsid w:val="00897D06"/>
    <w:pPr>
      <w:numPr>
        <w:ilvl w:val="3"/>
      </w:numPr>
      <w:tabs>
        <w:tab w:val="num" w:pos="1440"/>
        <w:tab w:val="num" w:pos="2880"/>
      </w:tabs>
      <w:spacing w:after="360" w:line="360" w:lineRule="auto"/>
      <w:ind w:firstLine="2160"/>
      <w:outlineLvl w:val="3"/>
    </w:pPr>
  </w:style>
  <w:style w:type="paragraph" w:customStyle="1" w:styleId="ArticleL5">
    <w:name w:val="Article_L5"/>
    <w:basedOn w:val="ArticleL4"/>
    <w:next w:val="Tekstpodstawowy"/>
    <w:qFormat/>
    <w:rsid w:val="00897D06"/>
    <w:pPr>
      <w:numPr>
        <w:ilvl w:val="4"/>
      </w:numPr>
      <w:tabs>
        <w:tab w:val="num" w:pos="3600"/>
      </w:tabs>
      <w:spacing w:after="240"/>
      <w:ind w:left="0" w:firstLine="0"/>
      <w:jc w:val="left"/>
      <w:outlineLvl w:val="4"/>
    </w:pPr>
    <w:rPr>
      <w:sz w:val="24"/>
    </w:rPr>
  </w:style>
  <w:style w:type="paragraph" w:customStyle="1" w:styleId="ArticleL6">
    <w:name w:val="Article_L6"/>
    <w:basedOn w:val="ArticleL5"/>
    <w:next w:val="Tekstpodstawowy"/>
    <w:qFormat/>
    <w:rsid w:val="00897D06"/>
    <w:pPr>
      <w:numPr>
        <w:ilvl w:val="5"/>
        <w:numId w:val="4"/>
      </w:numPr>
      <w:outlineLvl w:val="5"/>
    </w:pPr>
  </w:style>
  <w:style w:type="paragraph" w:customStyle="1" w:styleId="ArticleL7">
    <w:name w:val="Article_L7"/>
    <w:basedOn w:val="ArticleL6"/>
    <w:next w:val="Tekstpodstawowy"/>
    <w:qFormat/>
    <w:rsid w:val="00897D06"/>
    <w:pPr>
      <w:numPr>
        <w:ilvl w:val="6"/>
      </w:numPr>
      <w:tabs>
        <w:tab w:val="num" w:pos="3600"/>
        <w:tab w:val="num" w:pos="5040"/>
      </w:tabs>
      <w:outlineLvl w:val="6"/>
    </w:pPr>
  </w:style>
  <w:style w:type="paragraph" w:customStyle="1" w:styleId="ArticleL8">
    <w:name w:val="Article_L8"/>
    <w:basedOn w:val="ArticleL7"/>
    <w:next w:val="Tekstpodstawowy"/>
    <w:qFormat/>
    <w:rsid w:val="00897D06"/>
    <w:pPr>
      <w:numPr>
        <w:ilvl w:val="7"/>
      </w:numPr>
      <w:tabs>
        <w:tab w:val="num" w:pos="4320"/>
        <w:tab w:val="num" w:pos="5040"/>
        <w:tab w:val="num" w:pos="5760"/>
      </w:tabs>
      <w:outlineLvl w:val="7"/>
    </w:pPr>
  </w:style>
  <w:style w:type="paragraph" w:customStyle="1" w:styleId="ccc">
    <w:name w:val="ccc"/>
    <w:basedOn w:val="Agatastyl2"/>
    <w:link w:val="cccZnak"/>
    <w:rsid w:val="00897D06"/>
    <w:pPr>
      <w:jc w:val="center"/>
    </w:pPr>
    <w:rPr>
      <w:b/>
      <w:bCs/>
      <w:caps/>
      <w:sz w:val="28"/>
      <w:szCs w:val="28"/>
    </w:rPr>
  </w:style>
  <w:style w:type="character" w:customStyle="1" w:styleId="cccZnak">
    <w:name w:val="ccc Znak"/>
    <w:link w:val="ccc"/>
    <w:locked/>
    <w:rsid w:val="00897D06"/>
    <w:rPr>
      <w:rFonts w:ascii="Times New Roman" w:eastAsia="Times New Roman" w:hAnsi="Times New Roman" w:cs="Times New Roman"/>
      <w:b/>
      <w:bCs/>
      <w:caps/>
      <w:sz w:val="28"/>
      <w:szCs w:val="28"/>
      <w:lang w:eastAsia="pl-PL"/>
    </w:rPr>
  </w:style>
  <w:style w:type="paragraph" w:customStyle="1" w:styleId="ddd">
    <w:name w:val="ddd"/>
    <w:basedOn w:val="Agatastyl2"/>
    <w:rsid w:val="00897D06"/>
    <w:pPr>
      <w:jc w:val="center"/>
    </w:pPr>
    <w:rPr>
      <w:b/>
      <w:sz w:val="28"/>
      <w:szCs w:val="28"/>
    </w:rPr>
  </w:style>
  <w:style w:type="paragraph" w:customStyle="1" w:styleId="Styl2">
    <w:name w:val="Styl2"/>
    <w:basedOn w:val="Normalny"/>
    <w:link w:val="Styl2Znak"/>
    <w:qFormat/>
    <w:rsid w:val="00897D06"/>
    <w:pPr>
      <w:numPr>
        <w:ilvl w:val="1"/>
        <w:numId w:val="13"/>
      </w:numPr>
      <w:suppressAutoHyphens w:val="0"/>
      <w:spacing w:before="60" w:after="60"/>
      <w:jc w:val="both"/>
    </w:pPr>
    <w:rPr>
      <w:iCs/>
      <w:lang w:eastAsia="pl-PL"/>
    </w:rPr>
  </w:style>
  <w:style w:type="character" w:customStyle="1" w:styleId="Styl2Znak">
    <w:name w:val="Styl2 Znak"/>
    <w:link w:val="Styl2"/>
    <w:qFormat/>
    <w:locked/>
    <w:rsid w:val="00897D06"/>
    <w:rPr>
      <w:rFonts w:ascii="Times New Roman" w:eastAsia="Times New Roman" w:hAnsi="Times New Roman" w:cs="Times New Roman"/>
      <w:iCs/>
      <w:lang w:eastAsia="pl-PL"/>
    </w:rPr>
  </w:style>
  <w:style w:type="paragraph" w:customStyle="1" w:styleId="juzia">
    <w:name w:val="juzia"/>
    <w:basedOn w:val="Normalny"/>
    <w:link w:val="juziaZnak"/>
    <w:rsid w:val="00897D06"/>
    <w:pPr>
      <w:numPr>
        <w:numId w:val="17"/>
      </w:numPr>
      <w:suppressAutoHyphens w:val="0"/>
      <w:spacing w:before="120" w:after="120"/>
      <w:jc w:val="both"/>
    </w:pPr>
    <w:rPr>
      <w:bCs/>
      <w:sz w:val="24"/>
      <w:szCs w:val="24"/>
      <w:lang w:eastAsia="pl-PL"/>
    </w:rPr>
  </w:style>
  <w:style w:type="paragraph" w:customStyle="1" w:styleId="Jerzy1">
    <w:name w:val="Jerzy.1"/>
    <w:basedOn w:val="Normalny"/>
    <w:link w:val="Jerzy1Znak"/>
    <w:qFormat/>
    <w:rsid w:val="00897D06"/>
    <w:pPr>
      <w:suppressAutoHyphens w:val="0"/>
      <w:spacing w:before="120" w:after="120"/>
      <w:jc w:val="center"/>
    </w:pPr>
    <w:rPr>
      <w:b/>
      <w:bCs/>
      <w:smallCaps/>
      <w:lang w:eastAsia="pl-PL"/>
    </w:rPr>
  </w:style>
  <w:style w:type="character" w:customStyle="1" w:styleId="Jerzy1Znak">
    <w:name w:val="Jerzy.1 Znak"/>
    <w:link w:val="Jerzy1"/>
    <w:qFormat/>
    <w:locked/>
    <w:rsid w:val="00897D06"/>
    <w:rPr>
      <w:rFonts w:ascii="Times New Roman" w:eastAsia="Times New Roman" w:hAnsi="Times New Roman" w:cs="Times New Roman"/>
      <w:b/>
      <w:bCs/>
      <w:smallCaps/>
      <w:lang w:eastAsia="pl-PL"/>
    </w:rPr>
  </w:style>
  <w:style w:type="paragraph" w:customStyle="1" w:styleId="ju">
    <w:name w:val="ju"/>
    <w:basedOn w:val="Normalny"/>
    <w:qFormat/>
    <w:rsid w:val="00897D06"/>
    <w:pPr>
      <w:numPr>
        <w:numId w:val="18"/>
      </w:numPr>
      <w:suppressAutoHyphens w:val="0"/>
      <w:spacing w:before="60" w:after="60"/>
      <w:ind w:left="840" w:hanging="283"/>
      <w:jc w:val="both"/>
    </w:pPr>
    <w:rPr>
      <w:u w:val="single"/>
      <w:lang w:eastAsia="pl-PL"/>
    </w:rPr>
  </w:style>
  <w:style w:type="paragraph" w:customStyle="1" w:styleId="as1">
    <w:name w:val="as.1"/>
    <w:basedOn w:val="Normalny"/>
    <w:link w:val="as1Znak"/>
    <w:qFormat/>
    <w:rsid w:val="00897D06"/>
    <w:pPr>
      <w:suppressAutoHyphens w:val="0"/>
      <w:spacing w:before="60" w:after="60"/>
      <w:jc w:val="center"/>
    </w:pPr>
    <w:rPr>
      <w:b/>
      <w:sz w:val="24"/>
      <w:szCs w:val="24"/>
      <w:lang w:eastAsia="pl-PL"/>
    </w:rPr>
  </w:style>
  <w:style w:type="character" w:customStyle="1" w:styleId="as1Znak">
    <w:name w:val="as.1 Znak"/>
    <w:link w:val="as1"/>
    <w:locked/>
    <w:rsid w:val="00897D06"/>
    <w:rPr>
      <w:rFonts w:ascii="Times New Roman" w:eastAsia="Times New Roman" w:hAnsi="Times New Roman" w:cs="Times New Roman"/>
      <w:b/>
      <w:sz w:val="24"/>
      <w:szCs w:val="24"/>
      <w:lang w:eastAsia="pl-PL"/>
    </w:rPr>
  </w:style>
  <w:style w:type="paragraph" w:customStyle="1" w:styleId="zaacznik">
    <w:name w:val="załacznik"/>
    <w:basedOn w:val="Agatastyl2"/>
    <w:link w:val="zaacznikZnak"/>
    <w:qFormat/>
    <w:rsid w:val="00897D06"/>
    <w:pPr>
      <w:spacing w:before="80" w:after="80"/>
      <w:jc w:val="right"/>
    </w:pPr>
  </w:style>
  <w:style w:type="character" w:customStyle="1" w:styleId="zaacznikZnak">
    <w:name w:val="załacznik Znak"/>
    <w:link w:val="zaacznik"/>
    <w:locked/>
    <w:rsid w:val="00897D06"/>
    <w:rPr>
      <w:rFonts w:ascii="Times New Roman" w:eastAsia="Times New Roman" w:hAnsi="Times New Roman" w:cs="Times New Roman"/>
      <w:sz w:val="20"/>
      <w:szCs w:val="20"/>
      <w:lang w:eastAsia="pl-PL"/>
    </w:rPr>
  </w:style>
  <w:style w:type="character" w:customStyle="1" w:styleId="oryg">
    <w:name w:val="oryg"/>
    <w:rsid w:val="00897D06"/>
    <w:rPr>
      <w:rFonts w:cs="Times New Roman"/>
    </w:rPr>
  </w:style>
  <w:style w:type="paragraph" w:customStyle="1" w:styleId="1">
    <w:name w:val="1)"/>
    <w:basedOn w:val="Normalny"/>
    <w:link w:val="1Znak"/>
    <w:rsid w:val="00897D06"/>
    <w:pPr>
      <w:numPr>
        <w:numId w:val="19"/>
      </w:numPr>
      <w:suppressAutoHyphens w:val="0"/>
    </w:pPr>
    <w:rPr>
      <w:sz w:val="24"/>
      <w:szCs w:val="24"/>
      <w:lang w:eastAsia="pl-PL"/>
    </w:rPr>
  </w:style>
  <w:style w:type="character" w:customStyle="1" w:styleId="1Znak">
    <w:name w:val="1) Znak"/>
    <w:link w:val="1"/>
    <w:rsid w:val="00897D06"/>
    <w:rPr>
      <w:rFonts w:ascii="Times New Roman" w:eastAsia="Times New Roman" w:hAnsi="Times New Roman" w:cs="Times New Roman"/>
      <w:sz w:val="24"/>
      <w:szCs w:val="24"/>
      <w:lang w:eastAsia="pl-PL"/>
    </w:rPr>
  </w:style>
  <w:style w:type="character" w:customStyle="1" w:styleId="1AkapitZnak">
    <w:name w:val="1.Akapit Znak"/>
    <w:link w:val="1Akapit0"/>
    <w:qFormat/>
    <w:locked/>
    <w:rsid w:val="00897D06"/>
    <w:rPr>
      <w:rFonts w:ascii="Times New Roman" w:eastAsia="Times New Roman" w:hAnsi="Times New Roman" w:cs="Times New Roman"/>
      <w:sz w:val="20"/>
      <w:szCs w:val="20"/>
      <w:lang w:eastAsia="zh-CN"/>
    </w:rPr>
  </w:style>
  <w:style w:type="paragraph" w:customStyle="1" w:styleId="azacznik1">
    <w:name w:val="a.załącznik1"/>
    <w:basedOn w:val="zaacznik"/>
    <w:link w:val="azacznik1Znak"/>
    <w:uiPriority w:val="99"/>
    <w:qFormat/>
    <w:rsid w:val="00897D06"/>
    <w:pPr>
      <w:tabs>
        <w:tab w:val="clear" w:pos="284"/>
      </w:tabs>
      <w:ind w:left="4536"/>
      <w:outlineLvl w:val="1"/>
    </w:pPr>
    <w:rPr>
      <w:b/>
      <w:color w:val="000000"/>
    </w:rPr>
  </w:style>
  <w:style w:type="character" w:customStyle="1" w:styleId="azacznik1Znak">
    <w:name w:val="a.załącznik1 Znak"/>
    <w:link w:val="azacznik1"/>
    <w:uiPriority w:val="99"/>
    <w:locked/>
    <w:rsid w:val="00897D06"/>
    <w:rPr>
      <w:rFonts w:ascii="Times New Roman" w:eastAsia="Times New Roman" w:hAnsi="Times New Roman" w:cs="Times New Roman"/>
      <w:b/>
      <w:color w:val="000000"/>
      <w:sz w:val="20"/>
      <w:szCs w:val="20"/>
      <w:lang w:eastAsia="pl-PL"/>
    </w:rPr>
  </w:style>
  <w:style w:type="paragraph" w:customStyle="1" w:styleId="aparagraf1">
    <w:name w:val="a.paragraf1"/>
    <w:basedOn w:val="Normalny"/>
    <w:link w:val="aparagraf1Znak"/>
    <w:qFormat/>
    <w:rsid w:val="00897D06"/>
    <w:pPr>
      <w:suppressAutoHyphens w:val="0"/>
      <w:spacing w:before="120" w:after="120"/>
      <w:jc w:val="center"/>
      <w:outlineLvl w:val="0"/>
    </w:pPr>
    <w:rPr>
      <w:b/>
      <w:color w:val="000000"/>
      <w:sz w:val="24"/>
      <w:szCs w:val="24"/>
      <w:lang w:eastAsia="pl-PL"/>
    </w:rPr>
  </w:style>
  <w:style w:type="character" w:customStyle="1" w:styleId="aparagraf1Znak">
    <w:name w:val="a.paragraf1 Znak"/>
    <w:link w:val="aparagraf1"/>
    <w:qFormat/>
    <w:locked/>
    <w:rsid w:val="00897D06"/>
    <w:rPr>
      <w:rFonts w:ascii="Times New Roman" w:eastAsia="Times New Roman" w:hAnsi="Times New Roman" w:cs="Times New Roman"/>
      <w:b/>
      <w:color w:val="000000"/>
      <w:sz w:val="24"/>
      <w:szCs w:val="24"/>
      <w:lang w:eastAsia="pl-PL"/>
    </w:rPr>
  </w:style>
  <w:style w:type="paragraph" w:customStyle="1" w:styleId="Nagwekspisutreci1">
    <w:name w:val="Nagłówek spisu treści1"/>
    <w:basedOn w:val="Nagwek1"/>
    <w:next w:val="Normalny"/>
    <w:uiPriority w:val="39"/>
    <w:unhideWhenUsed/>
    <w:qFormat/>
    <w:rsid w:val="00897D06"/>
    <w:pPr>
      <w:spacing w:before="480" w:after="0" w:line="276" w:lineRule="auto"/>
      <w:jc w:val="left"/>
      <w:outlineLvl w:val="9"/>
    </w:pPr>
    <w:rPr>
      <w:rFonts w:ascii="Cambria" w:eastAsia="Times New Roman" w:hAnsi="Cambria" w:cs="Times New Roman"/>
      <w:bCs/>
      <w:color w:val="365F91"/>
      <w:sz w:val="28"/>
      <w:szCs w:val="28"/>
      <w:lang w:eastAsia="en-US"/>
    </w:rPr>
  </w:style>
  <w:style w:type="paragraph" w:customStyle="1" w:styleId="as2">
    <w:name w:val="as.2"/>
    <w:basedOn w:val="Normalny"/>
    <w:link w:val="as2Znak"/>
    <w:qFormat/>
    <w:rsid w:val="00897D06"/>
    <w:pPr>
      <w:suppressAutoHyphens w:val="0"/>
      <w:spacing w:before="120" w:after="120"/>
      <w:ind w:left="4536"/>
      <w:jc w:val="right"/>
    </w:pPr>
    <w:rPr>
      <w:b/>
      <w:smallCaps/>
      <w:sz w:val="20"/>
      <w:lang w:eastAsia="pl-PL"/>
    </w:rPr>
  </w:style>
  <w:style w:type="character" w:customStyle="1" w:styleId="as2Znak">
    <w:name w:val="as.2 Znak"/>
    <w:link w:val="as2"/>
    <w:rsid w:val="00897D06"/>
    <w:rPr>
      <w:rFonts w:ascii="Times New Roman" w:eastAsia="Times New Roman" w:hAnsi="Times New Roman" w:cs="Times New Roman"/>
      <w:b/>
      <w:smallCaps/>
      <w:sz w:val="20"/>
      <w:lang w:eastAsia="pl-PL"/>
    </w:rPr>
  </w:style>
  <w:style w:type="character" w:customStyle="1" w:styleId="aakapit2Znak">
    <w:name w:val="a.akapit2 Znak"/>
    <w:link w:val="aakapit2"/>
    <w:rsid w:val="00897D06"/>
    <w:rPr>
      <w:rFonts w:ascii="Times New Roman" w:eastAsia="Times New Roman" w:hAnsi="Times New Roman" w:cs="Times New Roman"/>
      <w:lang w:eastAsia="zh-CN"/>
    </w:rPr>
  </w:style>
  <w:style w:type="paragraph" w:customStyle="1" w:styleId="X">
    <w:name w:val="X"/>
    <w:basedOn w:val="Normalny"/>
    <w:link w:val="XZnak"/>
    <w:qFormat/>
    <w:rsid w:val="00897D06"/>
    <w:pPr>
      <w:shd w:val="clear" w:color="auto" w:fill="FFFFFF"/>
      <w:spacing w:before="60" w:after="60"/>
      <w:jc w:val="center"/>
    </w:pPr>
    <w:rPr>
      <w:b/>
      <w:lang w:eastAsia="ar-SA"/>
    </w:rPr>
  </w:style>
  <w:style w:type="character" w:customStyle="1" w:styleId="XZnak">
    <w:name w:val="X Znak"/>
    <w:link w:val="X"/>
    <w:qFormat/>
    <w:rsid w:val="00897D06"/>
    <w:rPr>
      <w:rFonts w:ascii="Times New Roman" w:eastAsia="Times New Roman" w:hAnsi="Times New Roman" w:cs="Times New Roman"/>
      <w:b/>
      <w:shd w:val="clear" w:color="auto" w:fill="FFFFFF"/>
      <w:lang w:eastAsia="ar-SA"/>
    </w:rPr>
  </w:style>
  <w:style w:type="paragraph" w:customStyle="1" w:styleId="Zwykytekst1">
    <w:name w:val="Zwykły tekst1"/>
    <w:basedOn w:val="Normalny"/>
    <w:rsid w:val="00897D06"/>
    <w:rPr>
      <w:rFonts w:ascii="Courier New" w:hAnsi="Courier New"/>
      <w:sz w:val="20"/>
      <w:szCs w:val="20"/>
      <w:lang w:eastAsia="ar-SA"/>
    </w:rPr>
  </w:style>
  <w:style w:type="character" w:customStyle="1" w:styleId="biggertext">
    <w:name w:val="biggertext"/>
    <w:basedOn w:val="Domylnaczcionkaakapitu"/>
    <w:rsid w:val="00897D06"/>
  </w:style>
  <w:style w:type="paragraph" w:customStyle="1" w:styleId="X2">
    <w:name w:val="X2"/>
    <w:basedOn w:val="azacznik1"/>
    <w:link w:val="X2Znak"/>
    <w:qFormat/>
    <w:rsid w:val="00897D06"/>
    <w:pPr>
      <w:spacing w:before="60" w:after="0"/>
    </w:pPr>
    <w:rPr>
      <w:sz w:val="18"/>
      <w:szCs w:val="18"/>
    </w:rPr>
  </w:style>
  <w:style w:type="character" w:customStyle="1" w:styleId="X2Znak">
    <w:name w:val="X2 Znak"/>
    <w:link w:val="X2"/>
    <w:qFormat/>
    <w:rsid w:val="00897D06"/>
    <w:rPr>
      <w:rFonts w:ascii="Times New Roman" w:eastAsia="Times New Roman" w:hAnsi="Times New Roman" w:cs="Times New Roman"/>
      <w:b/>
      <w:color w:val="000000"/>
      <w:sz w:val="18"/>
      <w:szCs w:val="18"/>
      <w:lang w:eastAsia="pl-PL"/>
    </w:rPr>
  </w:style>
  <w:style w:type="paragraph" w:customStyle="1" w:styleId="Ag">
    <w:name w:val="Ag"/>
    <w:basedOn w:val="aparagraf1"/>
    <w:link w:val="AgZnak"/>
    <w:qFormat/>
    <w:rsid w:val="00897D06"/>
    <w:rPr>
      <w:sz w:val="22"/>
    </w:rPr>
  </w:style>
  <w:style w:type="character" w:customStyle="1" w:styleId="AgZnak">
    <w:name w:val="Ag Znak"/>
    <w:link w:val="Ag"/>
    <w:rsid w:val="00897D06"/>
    <w:rPr>
      <w:rFonts w:ascii="Times New Roman" w:eastAsia="Times New Roman" w:hAnsi="Times New Roman" w:cs="Times New Roman"/>
      <w:b/>
      <w:color w:val="000000"/>
      <w:szCs w:val="24"/>
      <w:lang w:eastAsia="pl-PL"/>
    </w:rPr>
  </w:style>
  <w:style w:type="paragraph" w:customStyle="1" w:styleId="m2">
    <w:name w:val="m2"/>
    <w:basedOn w:val="Normalny"/>
    <w:link w:val="m2Znak"/>
    <w:qFormat/>
    <w:rsid w:val="00897D06"/>
    <w:pPr>
      <w:suppressAutoHyphens w:val="0"/>
      <w:ind w:left="4536"/>
      <w:jc w:val="right"/>
    </w:pPr>
    <w:rPr>
      <w:sz w:val="20"/>
      <w:szCs w:val="20"/>
      <w:lang w:eastAsia="pl-PL"/>
    </w:rPr>
  </w:style>
  <w:style w:type="character" w:customStyle="1" w:styleId="m2Znak">
    <w:name w:val="m2 Znak"/>
    <w:link w:val="m2"/>
    <w:rsid w:val="00897D06"/>
    <w:rPr>
      <w:rFonts w:ascii="Times New Roman" w:eastAsia="Times New Roman" w:hAnsi="Times New Roman" w:cs="Times New Roman"/>
      <w:sz w:val="20"/>
      <w:szCs w:val="20"/>
      <w:lang w:eastAsia="pl-PL"/>
    </w:rPr>
  </w:style>
  <w:style w:type="paragraph" w:customStyle="1" w:styleId="x0">
    <w:name w:val="x"/>
    <w:basedOn w:val="Normalny"/>
    <w:link w:val="xZnak0"/>
    <w:qFormat/>
    <w:rsid w:val="00897D06"/>
    <w:pPr>
      <w:suppressAutoHyphens w:val="0"/>
      <w:spacing w:before="120" w:after="120"/>
      <w:ind w:left="4536"/>
      <w:jc w:val="right"/>
    </w:pPr>
    <w:rPr>
      <w:i/>
      <w:sz w:val="20"/>
      <w:lang w:eastAsia="pl-PL"/>
    </w:rPr>
  </w:style>
  <w:style w:type="character" w:customStyle="1" w:styleId="xZnak0">
    <w:name w:val="x Znak"/>
    <w:link w:val="x0"/>
    <w:rsid w:val="00897D06"/>
    <w:rPr>
      <w:rFonts w:ascii="Times New Roman" w:eastAsia="Times New Roman" w:hAnsi="Times New Roman" w:cs="Times New Roman"/>
      <w:i/>
      <w:sz w:val="20"/>
      <w:lang w:eastAsia="pl-PL"/>
    </w:rPr>
  </w:style>
  <w:style w:type="paragraph" w:customStyle="1" w:styleId="Paragraf">
    <w:name w:val="Paragraf"/>
    <w:basedOn w:val="Normalny"/>
    <w:next w:val="Ustpnumerowany"/>
    <w:link w:val="ParagrafZnak"/>
    <w:qFormat/>
    <w:rsid w:val="00897D06"/>
    <w:pPr>
      <w:keepNext/>
      <w:numPr>
        <w:numId w:val="20"/>
      </w:numPr>
      <w:suppressAutoHyphens w:val="0"/>
      <w:spacing w:before="600" w:after="180"/>
      <w:contextualSpacing/>
      <w:jc w:val="both"/>
      <w:outlineLvl w:val="0"/>
    </w:pPr>
    <w:rPr>
      <w:rFonts w:ascii="Palatino Linotype" w:hAnsi="Palatino Linotype"/>
      <w:b/>
      <w:smallCaps/>
      <w:sz w:val="24"/>
      <w:szCs w:val="24"/>
      <w:lang w:eastAsia="pl-PL"/>
    </w:rPr>
  </w:style>
  <w:style w:type="paragraph" w:customStyle="1" w:styleId="Ustpnumerowany">
    <w:name w:val="Ustęp numerowany"/>
    <w:basedOn w:val="Normalny"/>
    <w:rsid w:val="00897D06"/>
    <w:pPr>
      <w:numPr>
        <w:ilvl w:val="1"/>
        <w:numId w:val="20"/>
      </w:numPr>
      <w:suppressAutoHyphens w:val="0"/>
      <w:spacing w:before="120"/>
      <w:jc w:val="both"/>
    </w:pPr>
    <w:rPr>
      <w:rFonts w:ascii="Palatino Linotype" w:hAnsi="Palatino Linotype"/>
      <w:sz w:val="24"/>
      <w:szCs w:val="24"/>
      <w:lang w:eastAsia="pl-PL"/>
    </w:rPr>
  </w:style>
  <w:style w:type="character" w:customStyle="1" w:styleId="BezodstpwZnak">
    <w:name w:val="Bez odstępów Znak"/>
    <w:aliases w:val="Wnętrze tabelki Znak"/>
    <w:link w:val="Bezodstpw"/>
    <w:uiPriority w:val="1"/>
    <w:locked/>
    <w:rsid w:val="00897D06"/>
    <w:rPr>
      <w:rFonts w:ascii="Calibri" w:eastAsia="MS Mincho" w:hAnsi="Calibri" w:cs="Calibri"/>
      <w:kern w:val="1"/>
      <w:lang w:val="en-GB" w:eastAsia="ar-SA"/>
    </w:rPr>
  </w:style>
  <w:style w:type="paragraph" w:customStyle="1" w:styleId="jmak2">
    <w:name w:val="jm.ak.2"/>
    <w:basedOn w:val="Normalny"/>
    <w:link w:val="jmak2Znak"/>
    <w:uiPriority w:val="99"/>
    <w:qFormat/>
    <w:rsid w:val="00897D06"/>
    <w:pPr>
      <w:tabs>
        <w:tab w:val="left" w:leader="dot" w:pos="4111"/>
      </w:tabs>
      <w:suppressAutoHyphens w:val="0"/>
      <w:spacing w:before="120" w:after="120"/>
      <w:ind w:left="4111" w:hanging="4111"/>
    </w:pPr>
    <w:rPr>
      <w:lang w:eastAsia="pl-PL"/>
    </w:rPr>
  </w:style>
  <w:style w:type="character" w:customStyle="1" w:styleId="jmak2Znak">
    <w:name w:val="jm.ak.2 Znak"/>
    <w:link w:val="jmak2"/>
    <w:uiPriority w:val="99"/>
    <w:qFormat/>
    <w:locked/>
    <w:rsid w:val="00897D06"/>
    <w:rPr>
      <w:rFonts w:ascii="Times New Roman" w:eastAsia="Times New Roman" w:hAnsi="Times New Roman" w:cs="Times New Roman"/>
      <w:lang w:eastAsia="pl-PL"/>
    </w:rPr>
  </w:style>
  <w:style w:type="paragraph" w:customStyle="1" w:styleId="a1">
    <w:name w:val="a1"/>
    <w:basedOn w:val="Normalny"/>
    <w:rsid w:val="00897D06"/>
    <w:pPr>
      <w:tabs>
        <w:tab w:val="left" w:pos="4282"/>
        <w:tab w:val="center" w:pos="4535"/>
      </w:tabs>
      <w:suppressAutoHyphens w:val="0"/>
      <w:spacing w:before="240" w:after="240"/>
      <w:jc w:val="center"/>
      <w:outlineLvl w:val="0"/>
    </w:pPr>
    <w:rPr>
      <w:b/>
      <w:szCs w:val="24"/>
      <w:lang w:eastAsia="pl-PL"/>
    </w:rPr>
  </w:style>
  <w:style w:type="character" w:customStyle="1" w:styleId="FontStyle27">
    <w:name w:val="Font Style27"/>
    <w:uiPriority w:val="99"/>
    <w:rsid w:val="00897D06"/>
    <w:rPr>
      <w:rFonts w:ascii="Calibri" w:hAnsi="Calibri" w:cs="Calibri"/>
      <w:sz w:val="22"/>
      <w:szCs w:val="22"/>
    </w:rPr>
  </w:style>
  <w:style w:type="table" w:customStyle="1" w:styleId="Tabelalisty3akcent21">
    <w:name w:val="Tabela listy 3 — akcent 21"/>
    <w:basedOn w:val="Standardowy"/>
    <w:uiPriority w:val="48"/>
    <w:rsid w:val="00897D06"/>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styleId="UyteHipercze">
    <w:name w:val="FollowedHyperlink"/>
    <w:uiPriority w:val="99"/>
    <w:unhideWhenUsed/>
    <w:qFormat/>
    <w:rsid w:val="00897D06"/>
    <w:rPr>
      <w:color w:val="800080"/>
      <w:u w:val="single"/>
    </w:rPr>
  </w:style>
  <w:style w:type="paragraph" w:customStyle="1" w:styleId="xl63">
    <w:name w:val="xl63"/>
    <w:basedOn w:val="Normalny"/>
    <w:rsid w:val="00897D06"/>
    <w:pPr>
      <w:suppressAutoHyphens w:val="0"/>
      <w:spacing w:before="100" w:beforeAutospacing="1" w:after="100" w:afterAutospacing="1"/>
    </w:pPr>
    <w:rPr>
      <w:sz w:val="20"/>
      <w:szCs w:val="20"/>
      <w:lang w:eastAsia="pl-PL"/>
    </w:rPr>
  </w:style>
  <w:style w:type="paragraph" w:customStyle="1" w:styleId="xl64">
    <w:name w:val="xl64"/>
    <w:basedOn w:val="Normalny"/>
    <w:rsid w:val="00897D06"/>
    <w:pPr>
      <w:suppressAutoHyphens w:val="0"/>
      <w:spacing w:before="100" w:beforeAutospacing="1" w:after="100" w:afterAutospacing="1"/>
    </w:pPr>
    <w:rPr>
      <w:sz w:val="24"/>
      <w:szCs w:val="24"/>
      <w:lang w:eastAsia="pl-PL"/>
    </w:rPr>
  </w:style>
  <w:style w:type="paragraph" w:customStyle="1" w:styleId="xl65">
    <w:name w:val="xl65"/>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66">
    <w:name w:val="xl66"/>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67">
    <w:name w:val="xl67"/>
    <w:basedOn w:val="Normalny"/>
    <w:rsid w:val="00897D06"/>
    <w:pPr>
      <w:pBdr>
        <w:top w:val="single" w:sz="8" w:space="0" w:color="CCCCCC"/>
        <w:left w:val="single" w:sz="8" w:space="0" w:color="CCCCCC"/>
        <w:bottom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68">
    <w:name w:val="xl68"/>
    <w:basedOn w:val="Normalny"/>
    <w:rsid w:val="00897D06"/>
    <w:pPr>
      <w:pBdr>
        <w:top w:val="single" w:sz="8" w:space="0" w:color="CCCCCC"/>
        <w:left w:val="single" w:sz="8" w:space="0" w:color="CCCCCC"/>
        <w:bottom w:val="single" w:sz="8" w:space="0" w:color="CCCCCC"/>
        <w:right w:val="single" w:sz="8" w:space="0" w:color="CCCCCC"/>
      </w:pBdr>
      <w:suppressAutoHyphens w:val="0"/>
      <w:spacing w:before="100" w:beforeAutospacing="1" w:after="100" w:afterAutospacing="1"/>
    </w:pPr>
    <w:rPr>
      <w:sz w:val="20"/>
      <w:szCs w:val="20"/>
      <w:lang w:eastAsia="pl-PL"/>
    </w:rPr>
  </w:style>
  <w:style w:type="paragraph" w:customStyle="1" w:styleId="xl69">
    <w:name w:val="xl69"/>
    <w:basedOn w:val="Normalny"/>
    <w:rsid w:val="00897D06"/>
    <w:pPr>
      <w:pBdr>
        <w:top w:val="single" w:sz="8" w:space="0" w:color="CCCCCC"/>
        <w:left w:val="single" w:sz="8" w:space="0" w:color="CCCCCC"/>
        <w:bottom w:val="single" w:sz="8" w:space="0" w:color="000000"/>
        <w:right w:val="single" w:sz="8" w:space="0" w:color="CCCCCC"/>
      </w:pBdr>
      <w:suppressAutoHyphens w:val="0"/>
      <w:spacing w:before="100" w:beforeAutospacing="1" w:after="100" w:afterAutospacing="1"/>
    </w:pPr>
    <w:rPr>
      <w:sz w:val="20"/>
      <w:szCs w:val="20"/>
      <w:lang w:eastAsia="pl-PL"/>
    </w:rPr>
  </w:style>
  <w:style w:type="paragraph" w:customStyle="1" w:styleId="xl70">
    <w:name w:val="xl70"/>
    <w:basedOn w:val="Normalny"/>
    <w:rsid w:val="00897D06"/>
    <w:pPr>
      <w:pBdr>
        <w:top w:val="single" w:sz="8" w:space="0" w:color="CCCCCC"/>
        <w:left w:val="single" w:sz="8" w:space="0" w:color="CCCCCC"/>
        <w:bottom w:val="single" w:sz="8" w:space="0" w:color="222222"/>
        <w:right w:val="single" w:sz="8" w:space="0" w:color="CCCCCC"/>
      </w:pBdr>
      <w:suppressAutoHyphens w:val="0"/>
      <w:spacing w:before="100" w:beforeAutospacing="1" w:after="100" w:afterAutospacing="1"/>
    </w:pPr>
    <w:rPr>
      <w:sz w:val="20"/>
      <w:szCs w:val="20"/>
      <w:lang w:eastAsia="pl-PL"/>
    </w:rPr>
  </w:style>
  <w:style w:type="paragraph" w:customStyle="1" w:styleId="xl71">
    <w:name w:val="xl71"/>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72">
    <w:name w:val="xl72"/>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3">
    <w:name w:val="xl73"/>
    <w:basedOn w:val="Normalny"/>
    <w:rsid w:val="00897D06"/>
    <w:pPr>
      <w:pBdr>
        <w:top w:val="single" w:sz="8" w:space="0" w:color="CCCCCC"/>
        <w:left w:val="single" w:sz="8" w:space="0" w:color="CCCCCC"/>
        <w:bottom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4">
    <w:name w:val="xl74"/>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75">
    <w:name w:val="xl75"/>
    <w:basedOn w:val="Normalny"/>
    <w:rsid w:val="00897D06"/>
    <w:pPr>
      <w:pBdr>
        <w:top w:val="single" w:sz="8" w:space="0" w:color="CCCCCC"/>
        <w:left w:val="single" w:sz="8" w:space="0" w:color="CCCCCC"/>
        <w:bottom w:val="single" w:sz="8" w:space="0" w:color="222222"/>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76">
    <w:name w:val="xl76"/>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77">
    <w:name w:val="xl77"/>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78">
    <w:name w:val="xl78"/>
    <w:basedOn w:val="Normalny"/>
    <w:rsid w:val="00897D06"/>
    <w:pPr>
      <w:pBdr>
        <w:top w:val="single" w:sz="8" w:space="0" w:color="CCCCCC"/>
        <w:left w:val="single" w:sz="8" w:space="0" w:color="CCCCCC"/>
        <w:bottom w:val="single" w:sz="8" w:space="0" w:color="000000"/>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9">
    <w:name w:val="xl79"/>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sz w:val="20"/>
      <w:szCs w:val="20"/>
      <w:lang w:eastAsia="pl-PL"/>
    </w:rPr>
  </w:style>
  <w:style w:type="paragraph" w:customStyle="1" w:styleId="xl80">
    <w:name w:val="xl80"/>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color w:val="222222"/>
      <w:sz w:val="24"/>
      <w:szCs w:val="24"/>
      <w:lang w:eastAsia="pl-PL"/>
    </w:rPr>
  </w:style>
  <w:style w:type="paragraph" w:customStyle="1" w:styleId="xl81">
    <w:name w:val="xl81"/>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82">
    <w:name w:val="xl82"/>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pPr>
    <w:rPr>
      <w:color w:val="000000"/>
      <w:sz w:val="20"/>
      <w:szCs w:val="20"/>
      <w:lang w:eastAsia="pl-PL"/>
    </w:rPr>
  </w:style>
  <w:style w:type="paragraph" w:customStyle="1" w:styleId="xl83">
    <w:name w:val="xl83"/>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84">
    <w:name w:val="xl84"/>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jc w:val="center"/>
      <w:textAlignment w:val="center"/>
    </w:pPr>
    <w:rPr>
      <w:color w:val="000000"/>
      <w:sz w:val="24"/>
      <w:szCs w:val="24"/>
      <w:lang w:eastAsia="pl-PL"/>
    </w:rPr>
  </w:style>
  <w:style w:type="paragraph" w:customStyle="1" w:styleId="xl85">
    <w:name w:val="xl85"/>
    <w:basedOn w:val="Normalny"/>
    <w:rsid w:val="00897D06"/>
    <w:pPr>
      <w:pBdr>
        <w:top w:val="single" w:sz="8" w:space="0" w:color="CCCCCC"/>
        <w:left w:val="single" w:sz="8" w:space="0" w:color="CCCCCC"/>
        <w:bottom w:val="single" w:sz="8" w:space="0" w:color="000000"/>
        <w:right w:val="single" w:sz="8" w:space="0" w:color="222222"/>
      </w:pBdr>
      <w:shd w:val="clear" w:color="000000" w:fill="EFEFEF"/>
      <w:suppressAutoHyphens w:val="0"/>
      <w:spacing w:before="100" w:beforeAutospacing="1" w:after="100" w:afterAutospacing="1"/>
    </w:pPr>
    <w:rPr>
      <w:color w:val="000000"/>
      <w:sz w:val="20"/>
      <w:szCs w:val="20"/>
      <w:lang w:eastAsia="pl-PL"/>
    </w:rPr>
  </w:style>
  <w:style w:type="paragraph" w:customStyle="1" w:styleId="xl86">
    <w:name w:val="xl86"/>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87">
    <w:name w:val="xl87"/>
    <w:basedOn w:val="Normalny"/>
    <w:rsid w:val="00897D06"/>
    <w:pPr>
      <w:pBdr>
        <w:top w:val="single" w:sz="8" w:space="0" w:color="CCCCCC"/>
        <w:left w:val="single" w:sz="8" w:space="0" w:color="CCCCCC"/>
        <w:bottom w:val="single" w:sz="8" w:space="0" w:color="000000"/>
        <w:right w:val="single" w:sz="8" w:space="0" w:color="222222"/>
      </w:pBdr>
      <w:suppressAutoHyphens w:val="0"/>
      <w:spacing w:before="100" w:beforeAutospacing="1" w:after="100" w:afterAutospacing="1"/>
      <w:jc w:val="center"/>
      <w:textAlignment w:val="center"/>
    </w:pPr>
    <w:rPr>
      <w:color w:val="000000"/>
      <w:sz w:val="24"/>
      <w:szCs w:val="24"/>
      <w:lang w:eastAsia="pl-PL"/>
    </w:rPr>
  </w:style>
  <w:style w:type="paragraph" w:customStyle="1" w:styleId="xl88">
    <w:name w:val="xl88"/>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textAlignment w:val="center"/>
    </w:pPr>
    <w:rPr>
      <w:color w:val="000000"/>
      <w:sz w:val="20"/>
      <w:szCs w:val="20"/>
      <w:lang w:eastAsia="pl-PL"/>
    </w:rPr>
  </w:style>
  <w:style w:type="paragraph" w:customStyle="1" w:styleId="xl89">
    <w:name w:val="xl89"/>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textAlignment w:val="center"/>
    </w:pPr>
    <w:rPr>
      <w:color w:val="000000"/>
      <w:sz w:val="24"/>
      <w:szCs w:val="24"/>
      <w:lang w:eastAsia="pl-PL"/>
    </w:rPr>
  </w:style>
  <w:style w:type="paragraph" w:customStyle="1" w:styleId="xl90">
    <w:name w:val="xl90"/>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91">
    <w:name w:val="xl91"/>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color w:val="000000"/>
      <w:sz w:val="24"/>
      <w:szCs w:val="24"/>
      <w:lang w:eastAsia="pl-PL"/>
    </w:rPr>
  </w:style>
  <w:style w:type="paragraph" w:customStyle="1" w:styleId="xl92">
    <w:name w:val="xl92"/>
    <w:basedOn w:val="Normalny"/>
    <w:rsid w:val="00897D06"/>
    <w:pPr>
      <w:pBdr>
        <w:top w:val="single" w:sz="8" w:space="0" w:color="CCCCCC"/>
        <w:left w:val="single" w:sz="8" w:space="0" w:color="CCCCCC"/>
        <w:bottom w:val="single" w:sz="8" w:space="0" w:color="CCCCCC"/>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93">
    <w:name w:val="xl93"/>
    <w:basedOn w:val="Normalny"/>
    <w:rsid w:val="00897D06"/>
    <w:pPr>
      <w:shd w:val="clear" w:color="000000" w:fill="FFFFFF"/>
      <w:suppressAutoHyphens w:val="0"/>
      <w:spacing w:before="100" w:beforeAutospacing="1" w:after="100" w:afterAutospacing="1"/>
    </w:pPr>
    <w:rPr>
      <w:sz w:val="24"/>
      <w:szCs w:val="24"/>
      <w:lang w:eastAsia="pl-PL"/>
    </w:rPr>
  </w:style>
  <w:style w:type="paragraph" w:customStyle="1" w:styleId="xl94">
    <w:name w:val="xl94"/>
    <w:basedOn w:val="Normalny"/>
    <w:rsid w:val="00897D06"/>
    <w:pPr>
      <w:pBdr>
        <w:top w:val="single" w:sz="8" w:space="0" w:color="CCCCCC"/>
        <w:left w:val="single" w:sz="8" w:space="0" w:color="CCCCCC"/>
        <w:bottom w:val="single" w:sz="8" w:space="0" w:color="000000"/>
      </w:pBdr>
      <w:suppressAutoHyphens w:val="0"/>
      <w:spacing w:before="100" w:beforeAutospacing="1" w:after="100" w:afterAutospacing="1"/>
    </w:pPr>
    <w:rPr>
      <w:sz w:val="24"/>
      <w:szCs w:val="24"/>
      <w:lang w:eastAsia="pl-PL"/>
    </w:rPr>
  </w:style>
  <w:style w:type="paragraph" w:customStyle="1" w:styleId="xl95">
    <w:name w:val="xl95"/>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pPr>
    <w:rPr>
      <w:sz w:val="24"/>
      <w:szCs w:val="24"/>
      <w:lang w:eastAsia="pl-PL"/>
    </w:rPr>
  </w:style>
  <w:style w:type="paragraph" w:customStyle="1" w:styleId="xl96">
    <w:name w:val="xl96"/>
    <w:basedOn w:val="Normalny"/>
    <w:rsid w:val="00897D06"/>
    <w:pPr>
      <w:pBdr>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97">
    <w:name w:val="xl97"/>
    <w:basedOn w:val="Normalny"/>
    <w:rsid w:val="00897D06"/>
    <w:pPr>
      <w:pBdr>
        <w:top w:val="single" w:sz="8" w:space="0" w:color="CCCCCC"/>
        <w:left w:val="single" w:sz="8" w:space="0" w:color="CCCCCC"/>
        <w:bottom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98">
    <w:name w:val="xl98"/>
    <w:basedOn w:val="Normalny"/>
    <w:rsid w:val="00897D06"/>
    <w:pPr>
      <w:pBdr>
        <w:top w:val="single" w:sz="8" w:space="0" w:color="CCCCCC"/>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99">
    <w:name w:val="xl99"/>
    <w:basedOn w:val="Normalny"/>
    <w:rsid w:val="00897D06"/>
    <w:pPr>
      <w:pBdr>
        <w:left w:val="single" w:sz="8" w:space="0" w:color="CCCCCC"/>
        <w:bottom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00">
    <w:name w:val="xl100"/>
    <w:basedOn w:val="Normalny"/>
    <w:rsid w:val="00897D06"/>
    <w:pPr>
      <w:pBdr>
        <w:top w:val="single" w:sz="8" w:space="0" w:color="CCCCCC"/>
        <w:left w:val="single" w:sz="8" w:space="0" w:color="CCCCCC"/>
        <w:bottom w:val="single" w:sz="8" w:space="0" w:color="000000"/>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1">
    <w:name w:val="xl101"/>
    <w:basedOn w:val="Normalny"/>
    <w:rsid w:val="00897D06"/>
    <w:pPr>
      <w:pBdr>
        <w:top w:val="single" w:sz="8" w:space="0" w:color="CCCCCC"/>
        <w:left w:val="single" w:sz="8" w:space="0" w:color="CCCCCC"/>
        <w:bottom w:val="single" w:sz="8" w:space="0" w:color="000000"/>
        <w:right w:val="single" w:sz="8" w:space="0" w:color="CCCCCC"/>
      </w:pBdr>
      <w:suppressAutoHyphens w:val="0"/>
      <w:spacing w:before="100" w:beforeAutospacing="1" w:after="100" w:afterAutospacing="1"/>
    </w:pPr>
    <w:rPr>
      <w:sz w:val="24"/>
      <w:szCs w:val="24"/>
      <w:lang w:eastAsia="pl-PL"/>
    </w:rPr>
  </w:style>
  <w:style w:type="paragraph" w:customStyle="1" w:styleId="xl102">
    <w:name w:val="xl102"/>
    <w:basedOn w:val="Normalny"/>
    <w:rsid w:val="00897D06"/>
    <w:pPr>
      <w:pBdr>
        <w:top w:val="single" w:sz="8" w:space="0" w:color="CCCCCC"/>
        <w:left w:val="single" w:sz="8" w:space="0" w:color="CCCCCC"/>
        <w:bottom w:val="single" w:sz="8" w:space="0" w:color="000000"/>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3">
    <w:name w:val="xl103"/>
    <w:basedOn w:val="Normalny"/>
    <w:rsid w:val="00897D06"/>
    <w:pPr>
      <w:pBdr>
        <w:top w:val="single" w:sz="8" w:space="0" w:color="CCCCCC"/>
        <w:left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04">
    <w:name w:val="xl104"/>
    <w:basedOn w:val="Normalny"/>
    <w:rsid w:val="00897D06"/>
    <w:pPr>
      <w:pBdr>
        <w:top w:val="single" w:sz="8" w:space="0" w:color="CCCCCC"/>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5">
    <w:name w:val="xl105"/>
    <w:basedOn w:val="Normalny"/>
    <w:rsid w:val="00897D06"/>
    <w:pPr>
      <w:pBdr>
        <w:top w:val="single" w:sz="8" w:space="0" w:color="CCCCCC"/>
        <w:left w:val="single" w:sz="8" w:space="0" w:color="CCCCCC"/>
        <w:bottom w:val="single" w:sz="8" w:space="0" w:color="222222"/>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6">
    <w:name w:val="xl106"/>
    <w:basedOn w:val="Normalny"/>
    <w:rsid w:val="00897D06"/>
    <w:pPr>
      <w:pBdr>
        <w:top w:val="single" w:sz="8" w:space="0" w:color="CCCCCC"/>
        <w:left w:val="single" w:sz="8" w:space="0" w:color="CCCCCC"/>
        <w:bottom w:val="single" w:sz="8" w:space="0" w:color="222222"/>
        <w:right w:val="single" w:sz="8" w:space="0" w:color="CCCCCC"/>
      </w:pBdr>
      <w:suppressAutoHyphens w:val="0"/>
      <w:spacing w:before="100" w:beforeAutospacing="1" w:after="100" w:afterAutospacing="1"/>
    </w:pPr>
    <w:rPr>
      <w:sz w:val="24"/>
      <w:szCs w:val="24"/>
      <w:lang w:eastAsia="pl-PL"/>
    </w:rPr>
  </w:style>
  <w:style w:type="paragraph" w:customStyle="1" w:styleId="xl107">
    <w:name w:val="xl107"/>
    <w:basedOn w:val="Normalny"/>
    <w:rsid w:val="00897D06"/>
    <w:pPr>
      <w:pBdr>
        <w:top w:val="single" w:sz="8" w:space="0" w:color="CCCCCC"/>
        <w:left w:val="single" w:sz="8" w:space="0" w:color="CCCCCC"/>
        <w:bottom w:val="single" w:sz="8" w:space="0" w:color="222222"/>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8">
    <w:name w:val="xl108"/>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09">
    <w:name w:val="xl109"/>
    <w:basedOn w:val="Normalny"/>
    <w:rsid w:val="00897D06"/>
    <w:pPr>
      <w:pBdr>
        <w:top w:val="single" w:sz="8" w:space="0" w:color="CCCCCC"/>
        <w:left w:val="single" w:sz="8" w:space="0" w:color="CCCCCC"/>
        <w:bottom w:val="single" w:sz="8" w:space="0" w:color="222222"/>
      </w:pBdr>
      <w:suppressAutoHyphens w:val="0"/>
      <w:spacing w:before="100" w:beforeAutospacing="1" w:after="100" w:afterAutospacing="1"/>
    </w:pPr>
    <w:rPr>
      <w:sz w:val="24"/>
      <w:szCs w:val="24"/>
      <w:lang w:eastAsia="pl-PL"/>
    </w:rPr>
  </w:style>
  <w:style w:type="paragraph" w:customStyle="1" w:styleId="xl110">
    <w:name w:val="xl110"/>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pPr>
    <w:rPr>
      <w:sz w:val="24"/>
      <w:szCs w:val="24"/>
      <w:lang w:eastAsia="pl-PL"/>
    </w:rPr>
  </w:style>
  <w:style w:type="paragraph" w:customStyle="1" w:styleId="xl111">
    <w:name w:val="xl111"/>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12">
    <w:name w:val="xl112"/>
    <w:basedOn w:val="Normalny"/>
    <w:rsid w:val="00897D06"/>
    <w:pPr>
      <w:pBdr>
        <w:left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13">
    <w:name w:val="xl113"/>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114">
    <w:name w:val="xl114"/>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115">
    <w:name w:val="xl115"/>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pPr>
    <w:rPr>
      <w:color w:val="000000"/>
      <w:sz w:val="24"/>
      <w:szCs w:val="24"/>
      <w:lang w:eastAsia="pl-PL"/>
    </w:rPr>
  </w:style>
  <w:style w:type="paragraph" w:customStyle="1" w:styleId="xl116">
    <w:name w:val="xl116"/>
    <w:basedOn w:val="Normalny"/>
    <w:rsid w:val="00897D06"/>
    <w:pPr>
      <w:pBdr>
        <w:top w:val="single" w:sz="8" w:space="0" w:color="CCCCCC"/>
        <w:left w:val="single" w:sz="8" w:space="0" w:color="CCCCCC"/>
        <w:bottom w:val="single" w:sz="8" w:space="0" w:color="000000"/>
        <w:right w:val="single" w:sz="8" w:space="0" w:color="222222"/>
      </w:pBdr>
      <w:shd w:val="clear" w:color="000000" w:fill="EFEFEF"/>
      <w:suppressAutoHyphens w:val="0"/>
      <w:spacing w:before="100" w:beforeAutospacing="1" w:after="100" w:afterAutospacing="1"/>
    </w:pPr>
    <w:rPr>
      <w:color w:val="000000"/>
      <w:sz w:val="24"/>
      <w:szCs w:val="24"/>
      <w:lang w:eastAsia="pl-PL"/>
    </w:rPr>
  </w:style>
  <w:style w:type="paragraph" w:customStyle="1" w:styleId="xl117">
    <w:name w:val="xl117"/>
    <w:basedOn w:val="Normalny"/>
    <w:rsid w:val="00897D06"/>
    <w:pPr>
      <w:pBdr>
        <w:top w:val="single" w:sz="8" w:space="0" w:color="CCCCCC"/>
        <w:left w:val="single" w:sz="8" w:space="0" w:color="CCCCCC"/>
        <w:bottom w:val="single" w:sz="8" w:space="0" w:color="CCCCCC"/>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18">
    <w:name w:val="xl118"/>
    <w:basedOn w:val="Normalny"/>
    <w:rsid w:val="00897D06"/>
    <w:pPr>
      <w:pBdr>
        <w:top w:val="single" w:sz="8" w:space="0" w:color="CCCCCC"/>
        <w:left w:val="single" w:sz="8" w:space="0" w:color="CCCCCC"/>
        <w:bottom w:val="single" w:sz="8" w:space="0" w:color="CCCCCC"/>
      </w:pBdr>
      <w:suppressAutoHyphens w:val="0"/>
      <w:spacing w:before="100" w:beforeAutospacing="1" w:after="100" w:afterAutospacing="1"/>
    </w:pPr>
    <w:rPr>
      <w:sz w:val="24"/>
      <w:szCs w:val="24"/>
      <w:lang w:eastAsia="pl-PL"/>
    </w:rPr>
  </w:style>
  <w:style w:type="paragraph" w:customStyle="1" w:styleId="xl119">
    <w:name w:val="xl119"/>
    <w:basedOn w:val="Normalny"/>
    <w:rsid w:val="00897D06"/>
    <w:pPr>
      <w:pBdr>
        <w:top w:val="single" w:sz="8" w:space="0" w:color="222222"/>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0">
    <w:name w:val="xl120"/>
    <w:basedOn w:val="Normalny"/>
    <w:rsid w:val="00897D06"/>
    <w:pPr>
      <w:pBdr>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1">
    <w:name w:val="xl121"/>
    <w:basedOn w:val="Normalny"/>
    <w:rsid w:val="00897D06"/>
    <w:pPr>
      <w:pBdr>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2">
    <w:name w:val="xl122"/>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3">
    <w:name w:val="xl123"/>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4">
    <w:name w:val="xl124"/>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5">
    <w:name w:val="xl125"/>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6">
    <w:name w:val="xl126"/>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7">
    <w:name w:val="xl127"/>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8">
    <w:name w:val="xl128"/>
    <w:basedOn w:val="Normalny"/>
    <w:rsid w:val="00897D06"/>
    <w:pPr>
      <w:pBdr>
        <w:left w:val="single" w:sz="8" w:space="0" w:color="CCCCCC"/>
        <w:bottom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9">
    <w:name w:val="xl129"/>
    <w:basedOn w:val="Normalny"/>
    <w:rsid w:val="00897D06"/>
    <w:pPr>
      <w:pBdr>
        <w:left w:val="single" w:sz="8" w:space="0" w:color="222222"/>
        <w:bottom w:val="single" w:sz="8" w:space="0" w:color="CCCCCC"/>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30">
    <w:name w:val="xl130"/>
    <w:basedOn w:val="Normalny"/>
    <w:rsid w:val="00897D06"/>
    <w:pPr>
      <w:pBdr>
        <w:left w:val="single" w:sz="8" w:space="0" w:color="222222"/>
        <w:bottom w:val="single" w:sz="8" w:space="0" w:color="CCCCCC"/>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31">
    <w:name w:val="xl131"/>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2">
    <w:name w:val="xl132"/>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3">
    <w:name w:val="xl133"/>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4">
    <w:name w:val="xl134"/>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5">
    <w:name w:val="xl135"/>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6">
    <w:name w:val="xl136"/>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7">
    <w:name w:val="xl137"/>
    <w:basedOn w:val="Normalny"/>
    <w:rsid w:val="00897D06"/>
    <w:pPr>
      <w:pBdr>
        <w:top w:val="single" w:sz="8" w:space="0" w:color="000000"/>
        <w:left w:val="single" w:sz="8" w:space="0" w:color="CCCCCC"/>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38">
    <w:name w:val="xl138"/>
    <w:basedOn w:val="Normalny"/>
    <w:rsid w:val="00897D06"/>
    <w:pPr>
      <w:pBdr>
        <w:left w:val="single" w:sz="8" w:space="0" w:color="CCCCCC"/>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39">
    <w:name w:val="xl139"/>
    <w:basedOn w:val="Normalny"/>
    <w:rsid w:val="00897D06"/>
    <w:pPr>
      <w:pBdr>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40">
    <w:name w:val="xl140"/>
    <w:basedOn w:val="Normalny"/>
    <w:rsid w:val="00897D06"/>
    <w:pPr>
      <w:pBdr>
        <w:top w:val="single" w:sz="8" w:space="0" w:color="222222"/>
        <w:left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1">
    <w:name w:val="xl141"/>
    <w:basedOn w:val="Normalny"/>
    <w:rsid w:val="00897D06"/>
    <w:pPr>
      <w:pBdr>
        <w:left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2">
    <w:name w:val="xl142"/>
    <w:basedOn w:val="Normalny"/>
    <w:rsid w:val="00897D06"/>
    <w:pPr>
      <w:pBdr>
        <w:left w:val="single" w:sz="8" w:space="0" w:color="000000"/>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3">
    <w:name w:val="xl143"/>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4">
    <w:name w:val="xl144"/>
    <w:basedOn w:val="Normalny"/>
    <w:rsid w:val="00897D06"/>
    <w:pPr>
      <w:pBdr>
        <w:top w:val="single" w:sz="8" w:space="0" w:color="000000"/>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5">
    <w:name w:val="xl145"/>
    <w:basedOn w:val="Normalny"/>
    <w:rsid w:val="00897D06"/>
    <w:pPr>
      <w:pBdr>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6">
    <w:name w:val="xl146"/>
    <w:basedOn w:val="Normalny"/>
    <w:rsid w:val="00897D06"/>
    <w:pPr>
      <w:pBdr>
        <w:left w:val="single" w:sz="8" w:space="0" w:color="000000"/>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7">
    <w:name w:val="xl147"/>
    <w:basedOn w:val="Normalny"/>
    <w:rsid w:val="00897D06"/>
    <w:pPr>
      <w:pBdr>
        <w:top w:val="single" w:sz="8" w:space="0" w:color="000000"/>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8">
    <w:name w:val="xl148"/>
    <w:basedOn w:val="Normalny"/>
    <w:rsid w:val="00897D06"/>
    <w:pPr>
      <w:pBdr>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9">
    <w:name w:val="xl149"/>
    <w:basedOn w:val="Normalny"/>
    <w:rsid w:val="00897D06"/>
    <w:pPr>
      <w:pBdr>
        <w:left w:val="single" w:sz="8" w:space="0" w:color="000000"/>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50">
    <w:name w:val="xl150"/>
    <w:basedOn w:val="Normalny"/>
    <w:rsid w:val="00897D06"/>
    <w:pPr>
      <w:pBdr>
        <w:top w:val="single" w:sz="8" w:space="0" w:color="222222"/>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1">
    <w:name w:val="xl151"/>
    <w:basedOn w:val="Normalny"/>
    <w:rsid w:val="00897D06"/>
    <w:pPr>
      <w:pBdr>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2">
    <w:name w:val="xl152"/>
    <w:basedOn w:val="Normalny"/>
    <w:rsid w:val="00897D06"/>
    <w:pPr>
      <w:pBdr>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3">
    <w:name w:val="xl153"/>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4">
    <w:name w:val="xl154"/>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5">
    <w:name w:val="xl155"/>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56">
    <w:name w:val="xl156"/>
    <w:basedOn w:val="Normalny"/>
    <w:rsid w:val="00897D06"/>
    <w:pPr>
      <w:pBdr>
        <w:top w:val="single" w:sz="8" w:space="0" w:color="222222"/>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7">
    <w:name w:val="xl157"/>
    <w:basedOn w:val="Normalny"/>
    <w:rsid w:val="00897D06"/>
    <w:pPr>
      <w:pBdr>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8">
    <w:name w:val="xl158"/>
    <w:basedOn w:val="Normalny"/>
    <w:rsid w:val="00897D06"/>
    <w:pPr>
      <w:pBdr>
        <w:left w:val="single" w:sz="8" w:space="0" w:color="222222"/>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9">
    <w:name w:val="xl159"/>
    <w:basedOn w:val="Normalny"/>
    <w:rsid w:val="00897D06"/>
    <w:pPr>
      <w:pBdr>
        <w:top w:val="single" w:sz="8" w:space="0" w:color="000000"/>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0">
    <w:name w:val="xl160"/>
    <w:basedOn w:val="Normalny"/>
    <w:rsid w:val="00897D06"/>
    <w:pPr>
      <w:pBdr>
        <w:top w:val="single" w:sz="8" w:space="0" w:color="000000"/>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1">
    <w:name w:val="xl161"/>
    <w:basedOn w:val="Normalny"/>
    <w:rsid w:val="00897D06"/>
    <w:pPr>
      <w:pBdr>
        <w:top w:val="single" w:sz="8" w:space="0" w:color="000000"/>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62">
    <w:name w:val="xl162"/>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163">
    <w:name w:val="xl163"/>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64">
    <w:name w:val="xl164"/>
    <w:basedOn w:val="Normalny"/>
    <w:rsid w:val="00897D06"/>
    <w:pPr>
      <w:pBdr>
        <w:top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5">
    <w:name w:val="xl165"/>
    <w:basedOn w:val="Normalny"/>
    <w:rsid w:val="00897D06"/>
    <w:pPr>
      <w:pBdr>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6">
    <w:name w:val="xl166"/>
    <w:basedOn w:val="Normalny"/>
    <w:rsid w:val="00897D06"/>
    <w:pPr>
      <w:pBdr>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7">
    <w:name w:val="xl167"/>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68">
    <w:name w:val="xl168"/>
    <w:basedOn w:val="Normalny"/>
    <w:rsid w:val="00897D0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69">
    <w:name w:val="xl169"/>
    <w:basedOn w:val="Normalny"/>
    <w:rsid w:val="00897D06"/>
    <w:pPr>
      <w:pBdr>
        <w:top w:val="single" w:sz="8" w:space="0" w:color="CCCCCC"/>
        <w:bottom w:val="single" w:sz="8" w:space="0" w:color="000000"/>
        <w:right w:val="single" w:sz="8" w:space="0" w:color="000000"/>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0">
    <w:name w:val="xl170"/>
    <w:basedOn w:val="Normalny"/>
    <w:rsid w:val="00897D06"/>
    <w:pPr>
      <w:pBdr>
        <w:top w:val="single" w:sz="8" w:space="0" w:color="CCCCCC"/>
        <w:left w:val="single" w:sz="8" w:space="0" w:color="CCCCCC"/>
        <w:bottom w:val="single" w:sz="8" w:space="0" w:color="000000"/>
        <w:right w:val="single" w:sz="8" w:space="0" w:color="000000"/>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1">
    <w:name w:val="xl171"/>
    <w:basedOn w:val="Normalny"/>
    <w:rsid w:val="00897D06"/>
    <w:pPr>
      <w:pBdr>
        <w:top w:val="single" w:sz="8" w:space="0" w:color="CCCCCC"/>
        <w:left w:val="single" w:sz="8" w:space="0" w:color="CCCCCC"/>
        <w:right w:val="single" w:sz="8" w:space="0" w:color="CCCCCC"/>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2">
    <w:name w:val="xl172"/>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pPr>
    <w:rPr>
      <w:sz w:val="24"/>
      <w:szCs w:val="24"/>
      <w:lang w:eastAsia="pl-PL"/>
    </w:rPr>
  </w:style>
  <w:style w:type="paragraph" w:styleId="Nagwekspisutreci">
    <w:name w:val="TOC Heading"/>
    <w:basedOn w:val="Nagwek1"/>
    <w:next w:val="Normalny"/>
    <w:unhideWhenUsed/>
    <w:qFormat/>
    <w:rsid w:val="00897D06"/>
    <w:pPr>
      <w:spacing w:before="480" w:after="0" w:line="276" w:lineRule="auto"/>
      <w:jc w:val="left"/>
      <w:outlineLvl w:val="9"/>
    </w:pPr>
    <w:rPr>
      <w:rFonts w:ascii="Cambria" w:eastAsia="Times New Roman" w:hAnsi="Cambria" w:cs="Times New Roman"/>
      <w:bCs/>
      <w:color w:val="365F91"/>
      <w:sz w:val="28"/>
      <w:szCs w:val="28"/>
    </w:rPr>
  </w:style>
  <w:style w:type="character" w:styleId="Uwydatnienie">
    <w:name w:val="Emphasis"/>
    <w:aliases w:val="Pierwsza strona;załacznik"/>
    <w:uiPriority w:val="20"/>
    <w:qFormat/>
    <w:rsid w:val="00897D06"/>
    <w:rPr>
      <w:i/>
      <w:iCs/>
    </w:rPr>
  </w:style>
  <w:style w:type="paragraph" w:customStyle="1" w:styleId="Normal1">
    <w:name w:val="Normal1"/>
    <w:link w:val="Normal1Znak"/>
    <w:rsid w:val="00897D06"/>
    <w:pPr>
      <w:spacing w:before="120" w:after="120" w:line="288" w:lineRule="auto"/>
      <w:jc w:val="both"/>
    </w:pPr>
    <w:rPr>
      <w:rFonts w:ascii="Calibri" w:eastAsia="Calibri" w:hAnsi="Calibri" w:cs="Times New Roman"/>
      <w:color w:val="000000"/>
    </w:rPr>
  </w:style>
  <w:style w:type="character" w:customStyle="1" w:styleId="Normal1Znak">
    <w:name w:val="Normal1 Znak"/>
    <w:link w:val="Normal1"/>
    <w:rsid w:val="00897D06"/>
    <w:rPr>
      <w:rFonts w:ascii="Calibri" w:eastAsia="Calibri" w:hAnsi="Calibri" w:cs="Times New Roman"/>
      <w:color w:val="000000"/>
    </w:rPr>
  </w:style>
  <w:style w:type="character" w:styleId="Numerwiersza">
    <w:name w:val="line number"/>
    <w:basedOn w:val="Domylnaczcionkaakapitu"/>
    <w:rsid w:val="00897D06"/>
  </w:style>
  <w:style w:type="character" w:styleId="Wyrnienieintensywne">
    <w:name w:val="Intense Emphasis"/>
    <w:uiPriority w:val="21"/>
    <w:qFormat/>
    <w:rsid w:val="00897D06"/>
    <w:rPr>
      <w:b/>
      <w:bCs/>
      <w:i/>
      <w:iCs/>
      <w:color w:val="4F81BD"/>
    </w:rPr>
  </w:style>
  <w:style w:type="paragraph" w:styleId="Legenda">
    <w:name w:val="caption"/>
    <w:aliases w:val="Tabela podpis,RGS Légende"/>
    <w:basedOn w:val="Normalny"/>
    <w:next w:val="Normalny"/>
    <w:uiPriority w:val="35"/>
    <w:unhideWhenUsed/>
    <w:qFormat/>
    <w:rsid w:val="00897D06"/>
    <w:pPr>
      <w:suppressAutoHyphens w:val="0"/>
      <w:spacing w:before="120" w:after="200"/>
      <w:ind w:left="1843" w:hanging="1843"/>
    </w:pPr>
    <w:rPr>
      <w:rFonts w:ascii="Calibri" w:hAnsi="Calibri"/>
      <w:bCs/>
      <w:color w:val="000000"/>
      <w:szCs w:val="18"/>
      <w:lang w:eastAsia="pl-PL"/>
    </w:rPr>
  </w:style>
  <w:style w:type="paragraph" w:customStyle="1" w:styleId="text1x">
    <w:name w:val="text 1.x"/>
    <w:basedOn w:val="text1"/>
    <w:rsid w:val="00897D06"/>
  </w:style>
  <w:style w:type="paragraph" w:customStyle="1" w:styleId="text1">
    <w:name w:val="text 1"/>
    <w:basedOn w:val="Normal1"/>
    <w:rsid w:val="00897D06"/>
    <w:pPr>
      <w:numPr>
        <w:ilvl w:val="6"/>
        <w:numId w:val="22"/>
      </w:numPr>
      <w:tabs>
        <w:tab w:val="clear" w:pos="1417"/>
        <w:tab w:val="num" w:pos="0"/>
      </w:tabs>
      <w:ind w:left="567" w:firstLine="0"/>
    </w:pPr>
  </w:style>
  <w:style w:type="paragraph" w:customStyle="1" w:styleId="H2">
    <w:name w:val="H2"/>
    <w:basedOn w:val="Normal1"/>
    <w:next w:val="text1x"/>
    <w:locked/>
    <w:rsid w:val="00897D06"/>
    <w:pPr>
      <w:numPr>
        <w:ilvl w:val="1"/>
        <w:numId w:val="8"/>
      </w:numPr>
      <w:tabs>
        <w:tab w:val="num" w:pos="0"/>
      </w:tabs>
      <w:suppressAutoHyphens/>
      <w:ind w:left="644"/>
      <w:outlineLvl w:val="1"/>
    </w:pPr>
    <w:rPr>
      <w:rFonts w:eastAsia="Times New Roman"/>
      <w:szCs w:val="24"/>
      <w:lang w:eastAsia="pl-PL"/>
    </w:rPr>
  </w:style>
  <w:style w:type="paragraph" w:customStyle="1" w:styleId="text1xx">
    <w:name w:val="text 1.xx"/>
    <w:basedOn w:val="Normalny"/>
    <w:rsid w:val="00897D06"/>
    <w:pPr>
      <w:numPr>
        <w:ilvl w:val="5"/>
        <w:numId w:val="22"/>
      </w:numPr>
      <w:tabs>
        <w:tab w:val="clear" w:pos="1417"/>
      </w:tabs>
      <w:suppressAutoHyphens w:val="0"/>
      <w:spacing w:before="120" w:after="120" w:line="288" w:lineRule="auto"/>
      <w:ind w:left="1418" w:firstLine="0"/>
      <w:jc w:val="both"/>
    </w:pPr>
    <w:rPr>
      <w:rFonts w:ascii="Calibri" w:eastAsia="Calibri" w:hAnsi="Calibri"/>
      <w:color w:val="000000"/>
      <w:lang w:eastAsia="en-US"/>
    </w:rPr>
  </w:style>
  <w:style w:type="paragraph" w:customStyle="1" w:styleId="H3">
    <w:name w:val="H3"/>
    <w:basedOn w:val="Normal1"/>
    <w:next w:val="text1xx"/>
    <w:locked/>
    <w:rsid w:val="00897D06"/>
    <w:pPr>
      <w:numPr>
        <w:ilvl w:val="4"/>
        <w:numId w:val="22"/>
      </w:numPr>
      <w:tabs>
        <w:tab w:val="clear" w:pos="1417"/>
        <w:tab w:val="num" w:pos="0"/>
        <w:tab w:val="left" w:pos="1418"/>
      </w:tabs>
      <w:suppressAutoHyphens/>
      <w:ind w:left="2160" w:hanging="180"/>
      <w:outlineLvl w:val="2"/>
    </w:pPr>
    <w:rPr>
      <w:rFonts w:eastAsia="Times New Roman"/>
      <w:szCs w:val="24"/>
      <w:lang w:eastAsia="pl-PL"/>
    </w:rPr>
  </w:style>
  <w:style w:type="paragraph" w:customStyle="1" w:styleId="H5">
    <w:name w:val="H5"/>
    <w:basedOn w:val="Normal1"/>
    <w:rsid w:val="00897D06"/>
    <w:pPr>
      <w:numPr>
        <w:ilvl w:val="4"/>
        <w:numId w:val="8"/>
      </w:numPr>
      <w:tabs>
        <w:tab w:val="num" w:pos="0"/>
        <w:tab w:val="left" w:pos="2268"/>
        <w:tab w:val="left" w:pos="3119"/>
      </w:tabs>
      <w:ind w:left="644"/>
      <w:outlineLvl w:val="4"/>
    </w:pPr>
    <w:rPr>
      <w:rFonts w:eastAsia="Times New Roman"/>
      <w:szCs w:val="24"/>
      <w:lang w:eastAsia="pl-PL"/>
    </w:rPr>
  </w:style>
  <w:style w:type="paragraph" w:customStyle="1" w:styleId="H7">
    <w:name w:val="H7"/>
    <w:basedOn w:val="Normal1"/>
    <w:rsid w:val="00897D06"/>
    <w:pPr>
      <w:numPr>
        <w:ilvl w:val="3"/>
        <w:numId w:val="22"/>
      </w:numPr>
      <w:tabs>
        <w:tab w:val="clear" w:pos="850"/>
        <w:tab w:val="num" w:pos="0"/>
        <w:tab w:val="num" w:pos="1417"/>
        <w:tab w:val="left" w:pos="2268"/>
        <w:tab w:val="left" w:pos="3119"/>
        <w:tab w:val="left" w:pos="3969"/>
      </w:tabs>
      <w:ind w:left="2880" w:hanging="360"/>
      <w:outlineLvl w:val="6"/>
    </w:pPr>
    <w:rPr>
      <w:rFonts w:eastAsia="Times New Roman"/>
      <w:szCs w:val="24"/>
      <w:lang w:eastAsia="pl-PL"/>
    </w:rPr>
  </w:style>
  <w:style w:type="paragraph" w:customStyle="1" w:styleId="H4">
    <w:name w:val="H4"/>
    <w:basedOn w:val="Normalny"/>
    <w:rsid w:val="00897D06"/>
    <w:pPr>
      <w:numPr>
        <w:ilvl w:val="3"/>
        <w:numId w:val="8"/>
      </w:numPr>
      <w:suppressAutoHyphens w:val="0"/>
    </w:pPr>
    <w:rPr>
      <w:sz w:val="24"/>
      <w:szCs w:val="24"/>
      <w:lang w:eastAsia="pl-PL"/>
    </w:rPr>
  </w:style>
  <w:style w:type="paragraph" w:customStyle="1" w:styleId="H6">
    <w:name w:val="H6"/>
    <w:basedOn w:val="Normalny"/>
    <w:rsid w:val="00897D06"/>
    <w:pPr>
      <w:numPr>
        <w:numId w:val="21"/>
      </w:numPr>
      <w:tabs>
        <w:tab w:val="clear" w:pos="0"/>
        <w:tab w:val="num" w:pos="1417"/>
      </w:tabs>
      <w:suppressAutoHyphens w:val="0"/>
      <w:ind w:left="1417" w:hanging="850"/>
    </w:pPr>
    <w:rPr>
      <w:sz w:val="24"/>
      <w:szCs w:val="24"/>
      <w:lang w:eastAsia="pl-PL"/>
    </w:rPr>
  </w:style>
  <w:style w:type="paragraph" w:customStyle="1" w:styleId="Zalacznik">
    <w:name w:val="Zalacznik"/>
    <w:basedOn w:val="Normal1"/>
    <w:qFormat/>
    <w:locked/>
    <w:rsid w:val="00897D06"/>
    <w:pPr>
      <w:numPr>
        <w:numId w:val="7"/>
      </w:numPr>
      <w:tabs>
        <w:tab w:val="num" w:pos="0"/>
      </w:tabs>
    </w:pPr>
  </w:style>
  <w:style w:type="character" w:customStyle="1" w:styleId="eltit">
    <w:name w:val="eltit"/>
    <w:basedOn w:val="Domylnaczcionkaakapitu"/>
    <w:rsid w:val="00897D06"/>
  </w:style>
  <w:style w:type="paragraph" w:customStyle="1" w:styleId="FR1">
    <w:name w:val="FR1"/>
    <w:rsid w:val="00897D06"/>
    <w:pPr>
      <w:widowControl w:val="0"/>
      <w:autoSpaceDE w:val="0"/>
      <w:autoSpaceDN w:val="0"/>
      <w:adjustRightInd w:val="0"/>
      <w:spacing w:after="0" w:line="480" w:lineRule="auto"/>
      <w:ind w:left="2120" w:right="2000"/>
      <w:jc w:val="center"/>
    </w:pPr>
    <w:rPr>
      <w:rFonts w:ascii="Times New Roman" w:eastAsia="Times New Roman" w:hAnsi="Times New Roman" w:cs="Times New Roman"/>
      <w:b/>
      <w:bCs/>
      <w:sz w:val="36"/>
      <w:szCs w:val="36"/>
      <w:lang w:eastAsia="pl-PL"/>
    </w:rPr>
  </w:style>
  <w:style w:type="paragraph" w:styleId="Listapunktowana2">
    <w:name w:val="List Bullet 2"/>
    <w:basedOn w:val="Normalny"/>
    <w:qFormat/>
    <w:rsid w:val="00897D06"/>
    <w:pPr>
      <w:suppressAutoHyphens w:val="0"/>
      <w:overflowPunct w:val="0"/>
      <w:autoSpaceDE w:val="0"/>
      <w:autoSpaceDN w:val="0"/>
      <w:adjustRightInd w:val="0"/>
      <w:spacing w:before="60" w:after="60"/>
      <w:ind w:left="566" w:hanging="283"/>
      <w:jc w:val="both"/>
      <w:textAlignment w:val="baseline"/>
    </w:pPr>
    <w:rPr>
      <w:rFonts w:ascii="Arial" w:hAnsi="Arial"/>
      <w:sz w:val="24"/>
      <w:szCs w:val="20"/>
      <w:lang w:eastAsia="pl-PL"/>
    </w:rPr>
  </w:style>
  <w:style w:type="paragraph" w:customStyle="1" w:styleId="Strony">
    <w:name w:val="Strony"/>
    <w:basedOn w:val="Normalny"/>
    <w:autoRedefine/>
    <w:rsid w:val="00897D06"/>
    <w:pPr>
      <w:pBdr>
        <w:bottom w:val="single" w:sz="4" w:space="1" w:color="auto"/>
      </w:pBdr>
      <w:suppressAutoHyphens w:val="0"/>
      <w:jc w:val="both"/>
    </w:pPr>
    <w:rPr>
      <w:rFonts w:ascii="Arial" w:hAnsi="Arial" w:cs="Arial"/>
      <w:b/>
      <w:sz w:val="16"/>
      <w:szCs w:val="16"/>
      <w:lang w:eastAsia="pl-PL"/>
    </w:rPr>
  </w:style>
  <w:style w:type="paragraph" w:styleId="Spistreci3">
    <w:name w:val="toc 3"/>
    <w:basedOn w:val="Normalny"/>
    <w:next w:val="Normalny"/>
    <w:autoRedefine/>
    <w:qFormat/>
    <w:rsid w:val="00897D06"/>
    <w:pPr>
      <w:suppressAutoHyphens w:val="0"/>
      <w:ind w:left="480"/>
    </w:pPr>
    <w:rPr>
      <w:rFonts w:ascii="Calibri" w:hAnsi="Calibri"/>
      <w:i/>
      <w:iCs/>
      <w:sz w:val="20"/>
      <w:szCs w:val="20"/>
      <w:lang w:eastAsia="pl-PL"/>
    </w:rPr>
  </w:style>
  <w:style w:type="paragraph" w:customStyle="1" w:styleId="glowny">
    <w:name w:val="glowny"/>
    <w:basedOn w:val="Stopka"/>
    <w:next w:val="Stopka"/>
    <w:rsid w:val="00897D06"/>
    <w:pPr>
      <w:suppressAutoHyphens w:val="0"/>
      <w:spacing w:line="258" w:lineRule="atLeast"/>
      <w:jc w:val="both"/>
    </w:pPr>
    <w:rPr>
      <w:rFonts w:ascii="FrankfurtGothic" w:hAnsi="FrankfurtGothic"/>
      <w:color w:val="000000"/>
      <w:sz w:val="19"/>
      <w:lang w:val="pl-PL" w:eastAsia="pl-PL"/>
    </w:rPr>
  </w:style>
  <w:style w:type="paragraph" w:styleId="Lista4">
    <w:name w:val="List 4"/>
    <w:basedOn w:val="Normalny"/>
    <w:qFormat/>
    <w:rsid w:val="00897D06"/>
    <w:pPr>
      <w:widowControl w:val="0"/>
      <w:suppressAutoHyphens w:val="0"/>
      <w:overflowPunct w:val="0"/>
      <w:autoSpaceDE w:val="0"/>
      <w:autoSpaceDN w:val="0"/>
      <w:adjustRightInd w:val="0"/>
      <w:spacing w:before="200" w:line="320" w:lineRule="auto"/>
      <w:ind w:left="1132" w:hanging="283"/>
      <w:jc w:val="both"/>
      <w:textAlignment w:val="baseline"/>
    </w:pPr>
    <w:rPr>
      <w:rFonts w:ascii="Arial" w:hAnsi="Arial"/>
      <w:sz w:val="18"/>
      <w:szCs w:val="20"/>
      <w:lang w:eastAsia="pl-PL"/>
    </w:rPr>
  </w:style>
  <w:style w:type="paragraph" w:styleId="HTML-wstpniesformatowany">
    <w:name w:val="HTML Preformatted"/>
    <w:basedOn w:val="Normalny"/>
    <w:link w:val="HTML-wstpniesformatowanyZnak"/>
    <w:uiPriority w:val="99"/>
    <w:qFormat/>
    <w:rsid w:val="0089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97D06"/>
    <w:rPr>
      <w:rFonts w:ascii="Courier New" w:eastAsia="Times New Roman" w:hAnsi="Courier New" w:cs="Times New Roman"/>
      <w:sz w:val="20"/>
      <w:szCs w:val="20"/>
      <w:lang w:eastAsia="pl-PL"/>
    </w:rPr>
  </w:style>
  <w:style w:type="paragraph" w:customStyle="1" w:styleId="rozdzia0">
    <w:name w:val="rozdział"/>
    <w:basedOn w:val="Normalny"/>
    <w:autoRedefine/>
    <w:rsid w:val="00897D06"/>
    <w:pPr>
      <w:suppressAutoHyphens w:val="0"/>
      <w:spacing w:before="120" w:line="288" w:lineRule="auto"/>
      <w:jc w:val="center"/>
    </w:pPr>
    <w:rPr>
      <w:rFonts w:ascii="Arial" w:hAnsi="Arial" w:cs="Arial"/>
      <w:b/>
      <w:bCs/>
      <w:iCs/>
      <w:spacing w:val="4"/>
      <w:sz w:val="24"/>
      <w:szCs w:val="24"/>
      <w:lang w:eastAsia="pl-PL"/>
    </w:rPr>
  </w:style>
  <w:style w:type="paragraph" w:customStyle="1" w:styleId="Tekstpodstawowywcity31">
    <w:name w:val="Tekst podstawowy wcięty 31"/>
    <w:basedOn w:val="Normalny"/>
    <w:rsid w:val="00897D06"/>
    <w:pPr>
      <w:tabs>
        <w:tab w:val="left" w:pos="10632"/>
      </w:tabs>
      <w:suppressAutoHyphens w:val="0"/>
      <w:ind w:left="284" w:hanging="284"/>
      <w:jc w:val="both"/>
    </w:pPr>
    <w:rPr>
      <w:rFonts w:ascii="Arial Narrow" w:hAnsi="Arial Narrow"/>
      <w:sz w:val="28"/>
      <w:szCs w:val="20"/>
      <w:lang w:eastAsia="ar-SA"/>
    </w:rPr>
  </w:style>
  <w:style w:type="character" w:customStyle="1" w:styleId="WW-Absatz-Standardschriftart111111111">
    <w:name w:val="WW-Absatz-Standardschriftart111111111"/>
    <w:rsid w:val="00897D06"/>
  </w:style>
  <w:style w:type="character" w:customStyle="1" w:styleId="WW-Absatz-Standardschriftart11">
    <w:name w:val="WW-Absatz-Standardschriftart11"/>
    <w:rsid w:val="00897D06"/>
  </w:style>
  <w:style w:type="paragraph" w:customStyle="1" w:styleId="Style6">
    <w:name w:val="Style6"/>
    <w:basedOn w:val="Normalny"/>
    <w:uiPriority w:val="99"/>
    <w:rsid w:val="00897D06"/>
    <w:pPr>
      <w:widowControl w:val="0"/>
      <w:suppressAutoHyphens w:val="0"/>
      <w:autoSpaceDE w:val="0"/>
      <w:autoSpaceDN w:val="0"/>
      <w:adjustRightInd w:val="0"/>
      <w:spacing w:line="252" w:lineRule="exact"/>
      <w:ind w:hanging="374"/>
      <w:jc w:val="both"/>
    </w:pPr>
    <w:rPr>
      <w:rFonts w:ascii="Arial" w:hAnsi="Arial" w:cs="Arial"/>
      <w:sz w:val="24"/>
      <w:szCs w:val="24"/>
      <w:lang w:eastAsia="pl-PL"/>
    </w:rPr>
  </w:style>
  <w:style w:type="paragraph" w:customStyle="1" w:styleId="AANumbering">
    <w:name w:val="AA Numbering"/>
    <w:basedOn w:val="Normalny"/>
    <w:uiPriority w:val="99"/>
    <w:rsid w:val="00897D06"/>
    <w:pPr>
      <w:tabs>
        <w:tab w:val="num" w:pos="283"/>
        <w:tab w:val="left" w:pos="1134"/>
      </w:tabs>
      <w:suppressAutoHyphens w:val="0"/>
      <w:spacing w:line="280" w:lineRule="atLeast"/>
      <w:jc w:val="both"/>
    </w:pPr>
    <w:rPr>
      <w:rFonts w:eastAsia="Calibri"/>
      <w:szCs w:val="20"/>
      <w:lang w:eastAsia="en-US"/>
    </w:rPr>
  </w:style>
  <w:style w:type="paragraph" w:customStyle="1" w:styleId="AAAA-Literki">
    <w:name w:val="AAAA-Literki"/>
    <w:basedOn w:val="Normalny"/>
    <w:rsid w:val="00897D06"/>
    <w:pPr>
      <w:suppressAutoHyphens w:val="0"/>
      <w:spacing w:after="60"/>
      <w:ind w:left="1531" w:hanging="397"/>
    </w:pPr>
    <w:rPr>
      <w:rFonts w:ascii="Arial" w:eastAsia="SimSun" w:hAnsi="Arial"/>
      <w:szCs w:val="24"/>
    </w:rPr>
  </w:style>
  <w:style w:type="paragraph" w:customStyle="1" w:styleId="CM1">
    <w:name w:val="CM1"/>
    <w:basedOn w:val="Default"/>
    <w:next w:val="Default"/>
    <w:uiPriority w:val="99"/>
    <w:rsid w:val="00897D06"/>
  </w:style>
  <w:style w:type="paragraph" w:customStyle="1" w:styleId="CM3">
    <w:name w:val="CM3"/>
    <w:basedOn w:val="Default"/>
    <w:next w:val="Default"/>
    <w:uiPriority w:val="99"/>
    <w:rsid w:val="00897D06"/>
  </w:style>
  <w:style w:type="paragraph" w:styleId="Cytat">
    <w:name w:val="Quote"/>
    <w:basedOn w:val="Normalny"/>
    <w:next w:val="Normalny"/>
    <w:link w:val="CytatZnak"/>
    <w:qFormat/>
    <w:rsid w:val="00897D06"/>
    <w:pPr>
      <w:suppressAutoHyphens w:val="0"/>
      <w:spacing w:before="200" w:line="276" w:lineRule="auto"/>
      <w:ind w:left="360" w:right="360"/>
    </w:pPr>
    <w:rPr>
      <w:rFonts w:ascii="Calibri" w:hAnsi="Calibri"/>
      <w:i/>
      <w:iCs/>
      <w:sz w:val="20"/>
      <w:szCs w:val="20"/>
      <w:lang w:val="en-US" w:eastAsia="en-US"/>
    </w:rPr>
  </w:style>
  <w:style w:type="character" w:customStyle="1" w:styleId="CytatZnak">
    <w:name w:val="Cytat Znak"/>
    <w:basedOn w:val="Domylnaczcionkaakapitu"/>
    <w:link w:val="Cytat"/>
    <w:rsid w:val="00897D06"/>
    <w:rPr>
      <w:rFonts w:ascii="Calibri" w:eastAsia="Times New Roman" w:hAnsi="Calibri" w:cs="Times New Roman"/>
      <w:i/>
      <w:iCs/>
      <w:sz w:val="20"/>
      <w:szCs w:val="20"/>
      <w:lang w:val="en-US"/>
    </w:rPr>
  </w:style>
  <w:style w:type="paragraph" w:styleId="Cytatintensywny">
    <w:name w:val="Intense Quote"/>
    <w:basedOn w:val="Normalny"/>
    <w:next w:val="Normalny"/>
    <w:link w:val="CytatintensywnyZnak"/>
    <w:uiPriority w:val="30"/>
    <w:qFormat/>
    <w:rsid w:val="00897D06"/>
    <w:pPr>
      <w:pBdr>
        <w:bottom w:val="single" w:sz="4" w:space="1" w:color="auto"/>
      </w:pBdr>
      <w:suppressAutoHyphens w:val="0"/>
      <w:spacing w:before="200" w:after="280" w:line="276" w:lineRule="auto"/>
      <w:ind w:left="1008" w:right="1152"/>
      <w:jc w:val="both"/>
    </w:pPr>
    <w:rPr>
      <w:rFonts w:ascii="Calibri" w:hAnsi="Calibri"/>
      <w:b/>
      <w:bCs/>
      <w:i/>
      <w:iCs/>
      <w:sz w:val="20"/>
      <w:szCs w:val="20"/>
      <w:lang w:val="en-US" w:eastAsia="en-US"/>
    </w:rPr>
  </w:style>
  <w:style w:type="character" w:customStyle="1" w:styleId="CytatintensywnyZnak">
    <w:name w:val="Cytat intensywny Znak"/>
    <w:basedOn w:val="Domylnaczcionkaakapitu"/>
    <w:link w:val="Cytatintensywny"/>
    <w:uiPriority w:val="30"/>
    <w:rsid w:val="00897D06"/>
    <w:rPr>
      <w:rFonts w:ascii="Calibri" w:eastAsia="Times New Roman" w:hAnsi="Calibri" w:cs="Times New Roman"/>
      <w:b/>
      <w:bCs/>
      <w:i/>
      <w:iCs/>
      <w:sz w:val="20"/>
      <w:szCs w:val="20"/>
      <w:lang w:val="en-US"/>
    </w:rPr>
  </w:style>
  <w:style w:type="character" w:styleId="Wyrnieniedelikatne">
    <w:name w:val="Subtle Emphasis"/>
    <w:uiPriority w:val="19"/>
    <w:qFormat/>
    <w:rsid w:val="00897D06"/>
    <w:rPr>
      <w:i/>
    </w:rPr>
  </w:style>
  <w:style w:type="character" w:styleId="Odwoaniedelikatne">
    <w:name w:val="Subtle Reference"/>
    <w:uiPriority w:val="31"/>
    <w:qFormat/>
    <w:rsid w:val="00897D06"/>
    <w:rPr>
      <w:smallCaps/>
    </w:rPr>
  </w:style>
  <w:style w:type="character" w:styleId="Odwoanieintensywne">
    <w:name w:val="Intense Reference"/>
    <w:uiPriority w:val="32"/>
    <w:qFormat/>
    <w:rsid w:val="00897D06"/>
    <w:rPr>
      <w:smallCaps/>
      <w:spacing w:val="5"/>
      <w:u w:val="single"/>
    </w:rPr>
  </w:style>
  <w:style w:type="character" w:styleId="Tytuksiki">
    <w:name w:val="Book Title"/>
    <w:uiPriority w:val="33"/>
    <w:qFormat/>
    <w:rsid w:val="00897D06"/>
    <w:rPr>
      <w:i/>
      <w:smallCaps/>
      <w:spacing w:val="5"/>
    </w:rPr>
  </w:style>
  <w:style w:type="paragraph" w:customStyle="1" w:styleId="basicstyle">
    <w:name w:val="basic_style"/>
    <w:rsid w:val="00897D06"/>
    <w:pPr>
      <w:numPr>
        <w:numId w:val="23"/>
      </w:numPr>
      <w:tabs>
        <w:tab w:val="clear" w:pos="502"/>
      </w:tabs>
      <w:spacing w:after="0" w:line="240" w:lineRule="auto"/>
      <w:ind w:left="1418" w:firstLine="0"/>
      <w:jc w:val="both"/>
    </w:pPr>
    <w:rPr>
      <w:rFonts w:ascii="Arial" w:eastAsia="Times New Roman" w:hAnsi="Arial" w:cs="Times New Roman"/>
      <w:szCs w:val="20"/>
      <w:lang w:val="en-GB" w:eastAsia="fr-FR"/>
    </w:rPr>
  </w:style>
  <w:style w:type="paragraph" w:styleId="Wcicienormalne">
    <w:name w:val="Normal Indent"/>
    <w:basedOn w:val="Normalny"/>
    <w:qFormat/>
    <w:rsid w:val="00897D06"/>
    <w:pPr>
      <w:tabs>
        <w:tab w:val="left" w:pos="851"/>
        <w:tab w:val="left" w:pos="1701"/>
        <w:tab w:val="left" w:pos="2552"/>
      </w:tabs>
      <w:suppressAutoHyphens w:val="0"/>
      <w:autoSpaceDE w:val="0"/>
      <w:autoSpaceDN w:val="0"/>
      <w:spacing w:before="120" w:after="120"/>
      <w:ind w:left="851"/>
    </w:pPr>
    <w:rPr>
      <w:rFonts w:ascii="Arial" w:hAnsi="Arial" w:cs="Arial"/>
      <w:sz w:val="24"/>
      <w:szCs w:val="24"/>
      <w:lang w:eastAsia="fr-FR"/>
    </w:rPr>
  </w:style>
  <w:style w:type="paragraph" w:customStyle="1" w:styleId="-liste">
    <w:name w:val="- liste"/>
    <w:basedOn w:val="Zwykytekst"/>
    <w:rsid w:val="00897D06"/>
    <w:pPr>
      <w:numPr>
        <w:numId w:val="9"/>
      </w:numPr>
      <w:ind w:left="0" w:firstLine="0"/>
    </w:pPr>
  </w:style>
  <w:style w:type="paragraph" w:customStyle="1" w:styleId="tiretdcal">
    <w:name w:val="tiret décalé"/>
    <w:basedOn w:val="-liste"/>
    <w:rsid w:val="00897D06"/>
    <w:pPr>
      <w:tabs>
        <w:tab w:val="left" w:pos="624"/>
      </w:tabs>
      <w:jc w:val="both"/>
    </w:pPr>
    <w:rPr>
      <w:rFonts w:ascii="Times New Roman" w:hAnsi="Times New Roman"/>
      <w:sz w:val="24"/>
      <w:lang w:eastAsia="en-US"/>
    </w:rPr>
  </w:style>
  <w:style w:type="character" w:customStyle="1" w:styleId="Heading5Char">
    <w:name w:val="Heading 5 Char"/>
    <w:rsid w:val="00897D06"/>
    <w:rPr>
      <w:rFonts w:ascii="Arial" w:hAnsi="Arial" w:cs="Times New Roman"/>
      <w:b/>
      <w:caps/>
      <w:spacing w:val="-3"/>
      <w:sz w:val="24"/>
      <w:lang w:val="en-GB" w:eastAsia="fr-FR"/>
    </w:rPr>
  </w:style>
  <w:style w:type="character" w:customStyle="1" w:styleId="NormaleChar">
    <w:name w:val="Normale Char"/>
    <w:rsid w:val="00897D06"/>
    <w:rPr>
      <w:rFonts w:ascii="Arial" w:hAnsi="Arial" w:cs="Times New Roman"/>
      <w:sz w:val="24"/>
      <w:lang w:val="it-IT" w:eastAsia="en-US" w:bidi="ar-SA"/>
    </w:rPr>
  </w:style>
  <w:style w:type="character" w:customStyle="1" w:styleId="normalChar">
    <w:name w:val="normal Char"/>
    <w:rsid w:val="00897D06"/>
    <w:rPr>
      <w:rFonts w:ascii="Arial" w:hAnsi="Arial" w:cs="Times New Roman"/>
      <w:sz w:val="22"/>
      <w:lang w:val="en-GB" w:eastAsia="fr-FR" w:bidi="ar-SA"/>
    </w:rPr>
  </w:style>
  <w:style w:type="paragraph" w:customStyle="1" w:styleId="Style1">
    <w:name w:val="Style1"/>
    <w:basedOn w:val="Normalny1"/>
    <w:next w:val="Normalny1"/>
    <w:qFormat/>
    <w:rsid w:val="00897D06"/>
    <w:pPr>
      <w:spacing w:before="100" w:beforeAutospacing="1" w:after="100" w:afterAutospacing="1"/>
      <w:ind w:left="1418"/>
    </w:pPr>
    <w:rPr>
      <w:rFonts w:ascii="Arial" w:hAnsi="Arial"/>
      <w:color w:val="auto"/>
      <w:lang w:val="en-GB" w:eastAsia="fr-FR"/>
    </w:rPr>
  </w:style>
  <w:style w:type="character" w:customStyle="1" w:styleId="Style1Char">
    <w:name w:val="Style1 Char"/>
    <w:rsid w:val="00897D06"/>
    <w:rPr>
      <w:rFonts w:ascii="Arial" w:hAnsi="Arial" w:cs="Times New Roman"/>
      <w:sz w:val="22"/>
      <w:lang w:val="en-GB" w:eastAsia="fr-FR" w:bidi="ar-SA"/>
    </w:rPr>
  </w:style>
  <w:style w:type="character" w:customStyle="1" w:styleId="Heading4Char">
    <w:name w:val="Heading 4 Char"/>
    <w:rsid w:val="00897D06"/>
    <w:rPr>
      <w:rFonts w:ascii="Arial" w:hAnsi="Arial" w:cs="Times New Roman"/>
      <w:b/>
      <w:caps/>
      <w:spacing w:val="-3"/>
      <w:sz w:val="26"/>
      <w:lang w:val="en-GB"/>
    </w:rPr>
  </w:style>
  <w:style w:type="character" w:customStyle="1" w:styleId="Heading2Char">
    <w:name w:val="Heading 2 Char"/>
    <w:aliases w:val="H2 Char"/>
    <w:rsid w:val="00897D06"/>
    <w:rPr>
      <w:rFonts w:ascii="Arial" w:hAnsi="Arial" w:cs="Times New Roman"/>
      <w:b/>
      <w:caps/>
      <w:spacing w:val="-3"/>
      <w:sz w:val="26"/>
      <w:lang w:val="en-GB"/>
    </w:rPr>
  </w:style>
  <w:style w:type="character" w:customStyle="1" w:styleId="Heading3Char">
    <w:name w:val="Heading 3 Char"/>
    <w:aliases w:val="H3 Char,Heading Char,Heading v Char"/>
    <w:rsid w:val="00897D06"/>
    <w:rPr>
      <w:rFonts w:ascii="Arial" w:hAnsi="Arial" w:cs="Times New Roman"/>
      <w:b/>
      <w:caps/>
      <w:spacing w:val="-3"/>
      <w:sz w:val="26"/>
      <w:lang w:val="en-GB"/>
    </w:rPr>
  </w:style>
  <w:style w:type="paragraph" w:customStyle="1" w:styleId="Normale">
    <w:name w:val="Normale"/>
    <w:rsid w:val="00897D06"/>
    <w:pPr>
      <w:spacing w:after="0" w:line="240" w:lineRule="auto"/>
    </w:pPr>
    <w:rPr>
      <w:rFonts w:ascii="Arial" w:eastAsia="Times New Roman" w:hAnsi="Arial" w:cs="Times New Roman"/>
      <w:sz w:val="24"/>
      <w:szCs w:val="20"/>
      <w:lang w:val="it-IT"/>
    </w:rPr>
  </w:style>
  <w:style w:type="paragraph" w:customStyle="1" w:styleId="NormalLeft">
    <w:name w:val="Normal Left"/>
    <w:basedOn w:val="Normalny"/>
    <w:rsid w:val="00897D06"/>
    <w:pPr>
      <w:suppressAutoHyphens w:val="0"/>
      <w:spacing w:before="120" w:after="120"/>
    </w:pPr>
    <w:rPr>
      <w:sz w:val="24"/>
      <w:szCs w:val="20"/>
      <w:lang w:val="fr-FR" w:eastAsia="en-US"/>
    </w:rPr>
  </w:style>
  <w:style w:type="character" w:customStyle="1" w:styleId="NormalLeftChar">
    <w:name w:val="Normal Left Char"/>
    <w:rsid w:val="00897D06"/>
    <w:rPr>
      <w:rFonts w:cs="Times New Roman"/>
      <w:sz w:val="24"/>
      <w:lang w:eastAsia="en-US"/>
    </w:rPr>
  </w:style>
  <w:style w:type="paragraph" w:customStyle="1" w:styleId="Paragraph">
    <w:name w:val="Paragraph"/>
    <w:basedOn w:val="basicstyle"/>
    <w:rsid w:val="00897D06"/>
  </w:style>
  <w:style w:type="paragraph" w:customStyle="1" w:styleId="CM4">
    <w:name w:val="CM4"/>
    <w:basedOn w:val="Normalny"/>
    <w:next w:val="Normalny"/>
    <w:uiPriority w:val="99"/>
    <w:rsid w:val="00897D06"/>
    <w:pPr>
      <w:suppressAutoHyphens w:val="0"/>
      <w:autoSpaceDE w:val="0"/>
      <w:autoSpaceDN w:val="0"/>
      <w:adjustRightInd w:val="0"/>
    </w:pPr>
    <w:rPr>
      <w:rFonts w:ascii="EUAlbertina" w:eastAsia="Calibri" w:hAnsi="EUAlbertina"/>
      <w:sz w:val="24"/>
      <w:szCs w:val="24"/>
      <w:lang w:eastAsia="en-US"/>
    </w:rPr>
  </w:style>
  <w:style w:type="character" w:customStyle="1" w:styleId="luchili">
    <w:name w:val="luc_hili"/>
    <w:uiPriority w:val="99"/>
    <w:rsid w:val="00897D06"/>
    <w:rPr>
      <w:rFonts w:cs="Times New Roman"/>
    </w:rPr>
  </w:style>
  <w:style w:type="paragraph" w:customStyle="1" w:styleId="SIWZ-opispunktwwtabelce">
    <w:name w:val="SIWZ - opis punktów w tabelce"/>
    <w:basedOn w:val="Normalny"/>
    <w:rsid w:val="00897D06"/>
    <w:pPr>
      <w:keepLines/>
      <w:suppressAutoHyphens w:val="0"/>
      <w:spacing w:before="120"/>
      <w:textboxTightWrap w:val="allLines"/>
    </w:pPr>
    <w:rPr>
      <w:rFonts w:ascii="Tahoma" w:hAnsi="Tahoma"/>
      <w:sz w:val="20"/>
      <w:szCs w:val="20"/>
      <w:lang w:eastAsia="pl-PL"/>
    </w:rPr>
  </w:style>
  <w:style w:type="paragraph" w:customStyle="1" w:styleId="SIWZ-punkty">
    <w:name w:val="SIWZ - punkty"/>
    <w:basedOn w:val="Normalny"/>
    <w:rsid w:val="00897D06"/>
    <w:pPr>
      <w:keepLines/>
      <w:tabs>
        <w:tab w:val="num" w:pos="397"/>
      </w:tabs>
      <w:suppressAutoHyphens w:val="0"/>
      <w:spacing w:before="120"/>
      <w:ind w:left="397" w:hanging="397"/>
    </w:pPr>
    <w:rPr>
      <w:rFonts w:ascii="Tahoma" w:hAnsi="Tahoma"/>
      <w:sz w:val="20"/>
      <w:szCs w:val="20"/>
      <w:lang w:eastAsia="pl-PL"/>
    </w:rPr>
  </w:style>
  <w:style w:type="paragraph" w:customStyle="1" w:styleId="SIWZ-nagwekrozdziau">
    <w:name w:val="SIWZ - nagłówek rozdziału"/>
    <w:basedOn w:val="Nagwek2"/>
    <w:next w:val="Default"/>
    <w:rsid w:val="00897D06"/>
    <w:pPr>
      <w:keepNext/>
      <w:numPr>
        <w:ilvl w:val="3"/>
        <w:numId w:val="24"/>
      </w:numPr>
      <w:pBdr>
        <w:top w:val="none" w:sz="0" w:space="0" w:color="auto"/>
        <w:left w:val="none" w:sz="0" w:space="0" w:color="auto"/>
        <w:bottom w:val="none" w:sz="0" w:space="0" w:color="auto"/>
        <w:right w:val="none" w:sz="0" w:space="0" w:color="auto"/>
        <w:between w:val="none" w:sz="0" w:space="0" w:color="auto"/>
      </w:pBdr>
      <w:tabs>
        <w:tab w:val="clear" w:pos="1191"/>
        <w:tab w:val="num" w:pos="397"/>
      </w:tabs>
      <w:spacing w:before="360"/>
      <w:ind w:left="397"/>
      <w:jc w:val="left"/>
    </w:pPr>
    <w:rPr>
      <w:rFonts w:ascii="Tahoma" w:eastAsia="Times New Roman" w:hAnsi="Tahoma" w:cs="Times New Roman"/>
      <w:b/>
      <w:bCs/>
      <w:color w:val="auto"/>
    </w:rPr>
  </w:style>
  <w:style w:type="paragraph" w:customStyle="1" w:styleId="SIWZ-podpunktypunktwzwykych">
    <w:name w:val="SIWZ - podpunkty punktów zwykłych"/>
    <w:basedOn w:val="Normalny"/>
    <w:qFormat/>
    <w:rsid w:val="00897D06"/>
    <w:pPr>
      <w:tabs>
        <w:tab w:val="num" w:pos="794"/>
      </w:tabs>
      <w:suppressAutoHyphens w:val="0"/>
      <w:spacing w:before="60"/>
      <w:ind w:left="794" w:hanging="397"/>
    </w:pPr>
    <w:rPr>
      <w:rFonts w:ascii="Tahoma" w:hAnsi="Tahoma"/>
      <w:sz w:val="20"/>
      <w:lang w:eastAsia="pl-PL"/>
    </w:rPr>
  </w:style>
  <w:style w:type="paragraph" w:customStyle="1" w:styleId="SIWZ-podpuntypodpunktw">
    <w:name w:val="SIWZ - podpunty podpunktów"/>
    <w:basedOn w:val="Normalny"/>
    <w:qFormat/>
    <w:rsid w:val="00897D06"/>
    <w:pPr>
      <w:numPr>
        <w:ilvl w:val="3"/>
        <w:numId w:val="10"/>
      </w:numPr>
      <w:suppressAutoHyphens w:val="0"/>
      <w:spacing w:before="60"/>
    </w:pPr>
    <w:rPr>
      <w:rFonts w:ascii="Tahoma" w:hAnsi="Tahoma"/>
      <w:sz w:val="20"/>
      <w:szCs w:val="20"/>
      <w:lang w:eastAsia="pl-PL"/>
    </w:rPr>
  </w:style>
  <w:style w:type="paragraph" w:customStyle="1" w:styleId="SIWZ-zwykyakapit">
    <w:name w:val="SIWZ - zwykły akapit"/>
    <w:basedOn w:val="Normalny"/>
    <w:rsid w:val="00897D06"/>
    <w:pPr>
      <w:suppressAutoHyphens w:val="0"/>
      <w:spacing w:before="240"/>
    </w:pPr>
    <w:rPr>
      <w:rFonts w:ascii="Tahoma" w:hAnsi="Tahoma"/>
      <w:sz w:val="20"/>
      <w:szCs w:val="20"/>
      <w:lang w:eastAsia="pl-PL"/>
    </w:rPr>
  </w:style>
  <w:style w:type="paragraph" w:customStyle="1" w:styleId="Style9">
    <w:name w:val="Style9"/>
    <w:basedOn w:val="Normalny"/>
    <w:uiPriority w:val="99"/>
    <w:rsid w:val="00897D06"/>
    <w:pPr>
      <w:widowControl w:val="0"/>
      <w:suppressAutoHyphens w:val="0"/>
      <w:autoSpaceDE w:val="0"/>
      <w:autoSpaceDN w:val="0"/>
      <w:adjustRightInd w:val="0"/>
      <w:jc w:val="both"/>
    </w:pPr>
    <w:rPr>
      <w:sz w:val="24"/>
      <w:szCs w:val="24"/>
      <w:lang w:eastAsia="pl-PL"/>
    </w:rPr>
  </w:style>
  <w:style w:type="paragraph" w:customStyle="1" w:styleId="Style13">
    <w:name w:val="Style13"/>
    <w:basedOn w:val="Normalny"/>
    <w:uiPriority w:val="99"/>
    <w:rsid w:val="00897D06"/>
    <w:pPr>
      <w:widowControl w:val="0"/>
      <w:suppressAutoHyphens w:val="0"/>
      <w:autoSpaceDE w:val="0"/>
      <w:autoSpaceDN w:val="0"/>
      <w:adjustRightInd w:val="0"/>
      <w:spacing w:line="266" w:lineRule="exact"/>
      <w:ind w:firstLine="684"/>
    </w:pPr>
    <w:rPr>
      <w:sz w:val="24"/>
      <w:szCs w:val="24"/>
      <w:lang w:eastAsia="pl-PL"/>
    </w:rPr>
  </w:style>
  <w:style w:type="character" w:customStyle="1" w:styleId="FontStyle33">
    <w:name w:val="Font Style33"/>
    <w:uiPriority w:val="99"/>
    <w:rsid w:val="00897D06"/>
    <w:rPr>
      <w:rFonts w:ascii="Times New Roman" w:hAnsi="Times New Roman" w:cs="Times New Roman"/>
      <w:color w:val="000000"/>
      <w:sz w:val="20"/>
      <w:szCs w:val="20"/>
    </w:rPr>
  </w:style>
  <w:style w:type="paragraph" w:customStyle="1" w:styleId="Style23">
    <w:name w:val="Style23"/>
    <w:basedOn w:val="Normalny"/>
    <w:rsid w:val="00897D06"/>
    <w:pPr>
      <w:widowControl w:val="0"/>
      <w:suppressAutoHyphens w:val="0"/>
      <w:autoSpaceDE w:val="0"/>
      <w:autoSpaceDN w:val="0"/>
      <w:adjustRightInd w:val="0"/>
      <w:spacing w:line="382" w:lineRule="exact"/>
    </w:pPr>
    <w:rPr>
      <w:sz w:val="24"/>
      <w:szCs w:val="24"/>
      <w:lang w:eastAsia="pl-PL"/>
    </w:rPr>
  </w:style>
  <w:style w:type="paragraph" w:customStyle="1" w:styleId="Style24">
    <w:name w:val="Style24"/>
    <w:basedOn w:val="Normalny"/>
    <w:uiPriority w:val="99"/>
    <w:rsid w:val="00897D06"/>
    <w:pPr>
      <w:widowControl w:val="0"/>
      <w:suppressAutoHyphens w:val="0"/>
      <w:autoSpaceDE w:val="0"/>
      <w:autoSpaceDN w:val="0"/>
      <w:adjustRightInd w:val="0"/>
      <w:spacing w:line="266" w:lineRule="exact"/>
      <w:jc w:val="both"/>
    </w:pPr>
    <w:rPr>
      <w:sz w:val="24"/>
      <w:szCs w:val="24"/>
      <w:lang w:eastAsia="pl-PL"/>
    </w:rPr>
  </w:style>
  <w:style w:type="paragraph" w:customStyle="1" w:styleId="Style25">
    <w:name w:val="Style25"/>
    <w:basedOn w:val="Normalny"/>
    <w:uiPriority w:val="99"/>
    <w:rsid w:val="00897D06"/>
    <w:pPr>
      <w:widowControl w:val="0"/>
      <w:suppressAutoHyphens w:val="0"/>
      <w:autoSpaceDE w:val="0"/>
      <w:autoSpaceDN w:val="0"/>
      <w:adjustRightInd w:val="0"/>
      <w:spacing w:line="756" w:lineRule="exact"/>
    </w:pPr>
    <w:rPr>
      <w:sz w:val="24"/>
      <w:szCs w:val="24"/>
      <w:lang w:eastAsia="pl-PL"/>
    </w:rPr>
  </w:style>
  <w:style w:type="character" w:customStyle="1" w:styleId="FontStyle35">
    <w:name w:val="Font Style35"/>
    <w:uiPriority w:val="99"/>
    <w:rsid w:val="00897D06"/>
    <w:rPr>
      <w:rFonts w:ascii="Times New Roman" w:hAnsi="Times New Roman" w:cs="Times New Roman"/>
      <w:b/>
      <w:bCs/>
      <w:color w:val="000000"/>
      <w:sz w:val="20"/>
      <w:szCs w:val="20"/>
    </w:rPr>
  </w:style>
  <w:style w:type="character" w:customStyle="1" w:styleId="FontStyle37">
    <w:name w:val="Font Style37"/>
    <w:uiPriority w:val="99"/>
    <w:rsid w:val="00897D06"/>
    <w:rPr>
      <w:rFonts w:ascii="Courier New" w:hAnsi="Courier New" w:cs="Courier New"/>
      <w:b/>
      <w:bCs/>
      <w:i/>
      <w:iCs/>
      <w:color w:val="000000"/>
      <w:spacing w:val="-20"/>
      <w:sz w:val="18"/>
      <w:szCs w:val="18"/>
    </w:rPr>
  </w:style>
  <w:style w:type="character" w:customStyle="1" w:styleId="FontStyle39">
    <w:name w:val="Font Style39"/>
    <w:uiPriority w:val="99"/>
    <w:rsid w:val="00897D06"/>
    <w:rPr>
      <w:rFonts w:ascii="Verdana" w:hAnsi="Verdana" w:cs="Verdana"/>
      <w:i/>
      <w:iCs/>
      <w:color w:val="000000"/>
      <w:sz w:val="24"/>
      <w:szCs w:val="24"/>
    </w:rPr>
  </w:style>
  <w:style w:type="character" w:customStyle="1" w:styleId="FontStyle40">
    <w:name w:val="Font Style40"/>
    <w:uiPriority w:val="99"/>
    <w:rsid w:val="00897D06"/>
    <w:rPr>
      <w:rFonts w:ascii="Times New Roman" w:hAnsi="Times New Roman" w:cs="Times New Roman"/>
      <w:i/>
      <w:iCs/>
      <w:color w:val="000000"/>
      <w:sz w:val="20"/>
      <w:szCs w:val="20"/>
    </w:rPr>
  </w:style>
  <w:style w:type="paragraph" w:customStyle="1" w:styleId="Style7">
    <w:name w:val="Style7"/>
    <w:basedOn w:val="Normalny"/>
    <w:uiPriority w:val="99"/>
    <w:rsid w:val="00897D06"/>
    <w:pPr>
      <w:widowControl w:val="0"/>
      <w:suppressAutoHyphens w:val="0"/>
      <w:autoSpaceDE w:val="0"/>
      <w:autoSpaceDN w:val="0"/>
      <w:adjustRightInd w:val="0"/>
    </w:pPr>
    <w:rPr>
      <w:sz w:val="24"/>
      <w:szCs w:val="24"/>
      <w:lang w:eastAsia="pl-PL"/>
    </w:rPr>
  </w:style>
  <w:style w:type="paragraph" w:customStyle="1" w:styleId="Style8">
    <w:name w:val="Style8"/>
    <w:basedOn w:val="Normalny"/>
    <w:uiPriority w:val="99"/>
    <w:rsid w:val="00897D06"/>
    <w:pPr>
      <w:widowControl w:val="0"/>
      <w:suppressAutoHyphens w:val="0"/>
      <w:autoSpaceDE w:val="0"/>
      <w:autoSpaceDN w:val="0"/>
      <w:adjustRightInd w:val="0"/>
    </w:pPr>
    <w:rPr>
      <w:sz w:val="24"/>
      <w:szCs w:val="24"/>
      <w:lang w:eastAsia="pl-PL"/>
    </w:rPr>
  </w:style>
  <w:style w:type="paragraph" w:customStyle="1" w:styleId="Style11">
    <w:name w:val="Style11"/>
    <w:basedOn w:val="Normalny"/>
    <w:uiPriority w:val="99"/>
    <w:rsid w:val="00897D06"/>
    <w:pPr>
      <w:widowControl w:val="0"/>
      <w:suppressAutoHyphens w:val="0"/>
      <w:autoSpaceDE w:val="0"/>
      <w:autoSpaceDN w:val="0"/>
      <w:adjustRightInd w:val="0"/>
      <w:spacing w:line="382" w:lineRule="exact"/>
    </w:pPr>
    <w:rPr>
      <w:sz w:val="24"/>
      <w:szCs w:val="24"/>
      <w:lang w:eastAsia="pl-PL"/>
    </w:rPr>
  </w:style>
  <w:style w:type="paragraph" w:customStyle="1" w:styleId="Style19">
    <w:name w:val="Style19"/>
    <w:basedOn w:val="Normalny"/>
    <w:rsid w:val="00897D06"/>
    <w:pPr>
      <w:widowControl w:val="0"/>
      <w:suppressAutoHyphens w:val="0"/>
      <w:autoSpaceDE w:val="0"/>
      <w:autoSpaceDN w:val="0"/>
      <w:adjustRightInd w:val="0"/>
      <w:spacing w:line="403" w:lineRule="exact"/>
      <w:ind w:hanging="346"/>
    </w:pPr>
    <w:rPr>
      <w:sz w:val="24"/>
      <w:szCs w:val="24"/>
      <w:lang w:eastAsia="pl-PL"/>
    </w:rPr>
  </w:style>
  <w:style w:type="character" w:customStyle="1" w:styleId="FontStyle34">
    <w:name w:val="Font Style34"/>
    <w:uiPriority w:val="99"/>
    <w:rsid w:val="00897D06"/>
    <w:rPr>
      <w:rFonts w:ascii="Arial" w:hAnsi="Arial" w:cs="Arial"/>
      <w:b/>
      <w:bCs/>
      <w:color w:val="000000"/>
      <w:sz w:val="28"/>
      <w:szCs w:val="28"/>
    </w:rPr>
  </w:style>
  <w:style w:type="character" w:customStyle="1" w:styleId="FontStyle38">
    <w:name w:val="Font Style38"/>
    <w:uiPriority w:val="99"/>
    <w:rsid w:val="00897D06"/>
    <w:rPr>
      <w:rFonts w:ascii="Verdana" w:hAnsi="Verdana" w:cs="Verdana"/>
      <w:color w:val="000000"/>
      <w:spacing w:val="-20"/>
      <w:sz w:val="20"/>
      <w:szCs w:val="20"/>
    </w:rPr>
  </w:style>
  <w:style w:type="paragraph" w:customStyle="1" w:styleId="Nagowek2TAPS">
    <w:name w:val="Nagłowek 2. TAPS"/>
    <w:basedOn w:val="Normalny"/>
    <w:autoRedefine/>
    <w:qFormat/>
    <w:rsid w:val="00897D06"/>
    <w:pPr>
      <w:keepNext/>
      <w:suppressAutoHyphens w:val="0"/>
      <w:ind w:left="360" w:hanging="360"/>
      <w:jc w:val="both"/>
      <w:outlineLvl w:val="1"/>
    </w:pPr>
    <w:rPr>
      <w:rFonts w:ascii="Calibri" w:hAnsi="Calibri"/>
      <w:b/>
      <w:bCs/>
      <w:iCs/>
      <w:sz w:val="24"/>
      <w:szCs w:val="24"/>
      <w:lang w:eastAsia="en-US"/>
    </w:rPr>
  </w:style>
  <w:style w:type="character" w:customStyle="1" w:styleId="FontStyle18">
    <w:name w:val="Font Style18"/>
    <w:uiPriority w:val="99"/>
    <w:rsid w:val="00897D06"/>
    <w:rPr>
      <w:rFonts w:ascii="Calibri" w:hAnsi="Calibri" w:cs="Calibri"/>
      <w:i/>
      <w:iCs/>
      <w:sz w:val="20"/>
      <w:szCs w:val="20"/>
    </w:rPr>
  </w:style>
  <w:style w:type="paragraph" w:customStyle="1" w:styleId="Style12">
    <w:name w:val="Style12"/>
    <w:basedOn w:val="Normalny"/>
    <w:uiPriority w:val="99"/>
    <w:rsid w:val="00897D06"/>
    <w:pPr>
      <w:widowControl w:val="0"/>
      <w:suppressAutoHyphens w:val="0"/>
      <w:autoSpaceDE w:val="0"/>
      <w:autoSpaceDN w:val="0"/>
      <w:adjustRightInd w:val="0"/>
      <w:spacing w:line="269" w:lineRule="exact"/>
      <w:jc w:val="both"/>
    </w:pPr>
    <w:rPr>
      <w:rFonts w:ascii="Arial Unicode MS" w:eastAsia="Arial Unicode MS" w:hAnsi="Calibri" w:cs="Arial Unicode MS"/>
      <w:sz w:val="24"/>
      <w:szCs w:val="24"/>
      <w:lang w:eastAsia="pl-PL"/>
    </w:rPr>
  </w:style>
  <w:style w:type="paragraph" w:customStyle="1" w:styleId="Style10">
    <w:name w:val="Style10"/>
    <w:basedOn w:val="Normalny"/>
    <w:uiPriority w:val="99"/>
    <w:rsid w:val="00897D06"/>
    <w:pPr>
      <w:widowControl w:val="0"/>
      <w:suppressAutoHyphens w:val="0"/>
      <w:autoSpaceDE w:val="0"/>
      <w:autoSpaceDN w:val="0"/>
      <w:adjustRightInd w:val="0"/>
      <w:spacing w:line="269" w:lineRule="exact"/>
      <w:ind w:hanging="562"/>
    </w:pPr>
    <w:rPr>
      <w:rFonts w:ascii="Arial Unicode MS" w:eastAsia="Arial Unicode MS" w:hAnsi="Calibri" w:cs="Arial Unicode MS"/>
      <w:sz w:val="24"/>
      <w:szCs w:val="24"/>
      <w:lang w:eastAsia="pl-PL"/>
    </w:rPr>
  </w:style>
  <w:style w:type="character" w:customStyle="1" w:styleId="FontStyle17">
    <w:name w:val="Font Style17"/>
    <w:uiPriority w:val="99"/>
    <w:rsid w:val="00897D06"/>
    <w:rPr>
      <w:rFonts w:ascii="Calibri" w:hAnsi="Calibri" w:cs="Calibri"/>
      <w:b/>
      <w:bCs/>
      <w:sz w:val="20"/>
      <w:szCs w:val="20"/>
    </w:rPr>
  </w:style>
  <w:style w:type="character" w:customStyle="1" w:styleId="FontStyle19">
    <w:name w:val="Font Style19"/>
    <w:uiPriority w:val="99"/>
    <w:rsid w:val="00897D06"/>
    <w:rPr>
      <w:rFonts w:ascii="Calibri" w:hAnsi="Calibri" w:cs="Calibri"/>
      <w:sz w:val="20"/>
      <w:szCs w:val="20"/>
    </w:rPr>
  </w:style>
  <w:style w:type="paragraph" w:customStyle="1" w:styleId="Style3">
    <w:name w:val="Style3"/>
    <w:basedOn w:val="Normalny"/>
    <w:uiPriority w:val="99"/>
    <w:rsid w:val="00897D06"/>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20">
    <w:name w:val="Font Style20"/>
    <w:uiPriority w:val="99"/>
    <w:rsid w:val="00897D06"/>
    <w:rPr>
      <w:rFonts w:ascii="Calibri" w:hAnsi="Calibri" w:cs="Calibri"/>
      <w:sz w:val="18"/>
      <w:szCs w:val="18"/>
    </w:rPr>
  </w:style>
  <w:style w:type="character" w:customStyle="1" w:styleId="M1Znak">
    <w:name w:val="M1 Znak"/>
    <w:link w:val="M1"/>
    <w:locked/>
    <w:rsid w:val="00897D06"/>
    <w:rPr>
      <w:rFonts w:ascii="Calibri" w:hAnsi="Calibri"/>
      <w:b/>
    </w:rPr>
  </w:style>
  <w:style w:type="paragraph" w:customStyle="1" w:styleId="M1">
    <w:name w:val="M1"/>
    <w:basedOn w:val="Normalny"/>
    <w:link w:val="M1Znak"/>
    <w:qFormat/>
    <w:rsid w:val="00897D06"/>
    <w:pPr>
      <w:suppressAutoHyphens w:val="0"/>
      <w:spacing w:before="120" w:after="120"/>
      <w:jc w:val="center"/>
      <w:outlineLvl w:val="0"/>
    </w:pPr>
    <w:rPr>
      <w:rFonts w:ascii="Calibri" w:eastAsiaTheme="minorHAnsi" w:hAnsi="Calibri" w:cstheme="minorBidi"/>
      <w:b/>
      <w:lang w:eastAsia="en-US"/>
    </w:rPr>
  </w:style>
  <w:style w:type="character" w:customStyle="1" w:styleId="txt-new">
    <w:name w:val="txt-new"/>
    <w:basedOn w:val="Domylnaczcionkaakapitu"/>
    <w:rsid w:val="00897D06"/>
  </w:style>
  <w:style w:type="paragraph" w:customStyle="1" w:styleId="Tiret0">
    <w:name w:val="Tiret 0"/>
    <w:basedOn w:val="Normalny"/>
    <w:rsid w:val="00897D06"/>
    <w:pPr>
      <w:numPr>
        <w:numId w:val="25"/>
      </w:numPr>
      <w:suppressAutoHyphens w:val="0"/>
      <w:spacing w:before="120" w:after="120"/>
      <w:jc w:val="both"/>
    </w:pPr>
    <w:rPr>
      <w:rFonts w:eastAsia="Calibri"/>
      <w:sz w:val="24"/>
      <w:lang w:eastAsia="en-GB"/>
    </w:rPr>
  </w:style>
  <w:style w:type="paragraph" w:customStyle="1" w:styleId="Tiret1">
    <w:name w:val="Tiret 1"/>
    <w:basedOn w:val="Normalny"/>
    <w:rsid w:val="00897D06"/>
    <w:pPr>
      <w:numPr>
        <w:ilvl w:val="1"/>
        <w:numId w:val="25"/>
      </w:numPr>
      <w:tabs>
        <w:tab w:val="clear" w:pos="850"/>
        <w:tab w:val="num" w:pos="1417"/>
      </w:tabs>
      <w:suppressAutoHyphens w:val="0"/>
      <w:spacing w:before="120" w:after="120"/>
      <w:ind w:left="1417" w:hanging="567"/>
      <w:jc w:val="both"/>
    </w:pPr>
    <w:rPr>
      <w:rFonts w:eastAsia="Calibri"/>
      <w:sz w:val="24"/>
      <w:lang w:eastAsia="en-GB"/>
    </w:rPr>
  </w:style>
  <w:style w:type="paragraph" w:customStyle="1" w:styleId="NumPar1">
    <w:name w:val="NumPar 1"/>
    <w:basedOn w:val="Normalny"/>
    <w:next w:val="Normalny"/>
    <w:rsid w:val="00897D06"/>
    <w:pPr>
      <w:numPr>
        <w:ilvl w:val="2"/>
        <w:numId w:val="25"/>
      </w:numPr>
      <w:suppressAutoHyphens w:val="0"/>
      <w:spacing w:before="120" w:after="120"/>
      <w:jc w:val="both"/>
    </w:pPr>
    <w:rPr>
      <w:rFonts w:eastAsia="Calibri"/>
      <w:sz w:val="24"/>
      <w:lang w:eastAsia="en-GB"/>
    </w:rPr>
  </w:style>
  <w:style w:type="paragraph" w:customStyle="1" w:styleId="NumPar2">
    <w:name w:val="NumPar 2"/>
    <w:basedOn w:val="Normalny"/>
    <w:next w:val="Normalny"/>
    <w:rsid w:val="00897D06"/>
    <w:pPr>
      <w:numPr>
        <w:ilvl w:val="3"/>
        <w:numId w:val="25"/>
      </w:numPr>
      <w:suppressAutoHyphens w:val="0"/>
      <w:spacing w:before="120" w:after="120"/>
      <w:jc w:val="both"/>
    </w:pPr>
    <w:rPr>
      <w:rFonts w:eastAsia="Calibri"/>
      <w:sz w:val="24"/>
      <w:lang w:eastAsia="en-GB"/>
    </w:rPr>
  </w:style>
  <w:style w:type="paragraph" w:customStyle="1" w:styleId="NumPar3">
    <w:name w:val="NumPar 3"/>
    <w:basedOn w:val="Normalny"/>
    <w:next w:val="Normalny"/>
    <w:rsid w:val="00897D06"/>
    <w:pPr>
      <w:numPr>
        <w:ilvl w:val="2"/>
        <w:numId w:val="12"/>
      </w:numPr>
      <w:suppressAutoHyphens w:val="0"/>
      <w:spacing w:before="120" w:after="120"/>
      <w:jc w:val="both"/>
    </w:pPr>
    <w:rPr>
      <w:rFonts w:eastAsia="Calibri"/>
      <w:sz w:val="24"/>
      <w:lang w:eastAsia="en-GB"/>
    </w:rPr>
  </w:style>
  <w:style w:type="paragraph" w:customStyle="1" w:styleId="NumPar4">
    <w:name w:val="NumPar 4"/>
    <w:basedOn w:val="Normalny"/>
    <w:next w:val="Normalny"/>
    <w:rsid w:val="00897D06"/>
    <w:pPr>
      <w:numPr>
        <w:ilvl w:val="3"/>
        <w:numId w:val="12"/>
      </w:numPr>
      <w:suppressAutoHyphens w:val="0"/>
      <w:spacing w:before="120" w:after="120"/>
      <w:jc w:val="both"/>
    </w:pPr>
    <w:rPr>
      <w:rFonts w:eastAsia="Calibri"/>
      <w:sz w:val="24"/>
      <w:lang w:eastAsia="en-GB"/>
    </w:rPr>
  </w:style>
  <w:style w:type="character" w:customStyle="1" w:styleId="M2Znak0">
    <w:name w:val="M2 Znak"/>
    <w:link w:val="M20"/>
    <w:locked/>
    <w:rsid w:val="00897D06"/>
    <w:rPr>
      <w:rFonts w:ascii="Calibri" w:hAnsi="Calibri"/>
      <w:b/>
    </w:rPr>
  </w:style>
  <w:style w:type="paragraph" w:customStyle="1" w:styleId="M20">
    <w:name w:val="M2"/>
    <w:basedOn w:val="Normalny"/>
    <w:link w:val="M2Znak0"/>
    <w:qFormat/>
    <w:rsid w:val="00897D06"/>
    <w:pPr>
      <w:keepNext/>
      <w:keepLines/>
      <w:spacing w:after="240"/>
      <w:ind w:left="5103"/>
      <w:jc w:val="both"/>
      <w:outlineLvl w:val="0"/>
    </w:pPr>
    <w:rPr>
      <w:rFonts w:ascii="Calibri" w:eastAsiaTheme="minorHAnsi" w:hAnsi="Calibri" w:cstheme="minorBidi"/>
      <w:b/>
      <w:lang w:eastAsia="en-US"/>
    </w:rPr>
  </w:style>
  <w:style w:type="character" w:customStyle="1" w:styleId="DeltaViewInsertion">
    <w:name w:val="DeltaView Insertion"/>
    <w:rsid w:val="00897D06"/>
    <w:rPr>
      <w:b/>
      <w:bCs w:val="0"/>
      <w:i/>
      <w:iCs w:val="0"/>
      <w:spacing w:val="0"/>
    </w:rPr>
  </w:style>
  <w:style w:type="paragraph" w:customStyle="1" w:styleId="Zaczniki">
    <w:name w:val="Załączniki"/>
    <w:basedOn w:val="Nagwek1"/>
    <w:link w:val="ZacznikiZnak"/>
    <w:qFormat/>
    <w:rsid w:val="00897D06"/>
    <w:pPr>
      <w:suppressAutoHyphens/>
      <w:spacing w:before="0" w:after="0"/>
      <w:ind w:left="5670" w:firstLine="567"/>
      <w:jc w:val="right"/>
    </w:pPr>
    <w:rPr>
      <w:rFonts w:eastAsia="Times New Roman" w:cs="Arial"/>
      <w:color w:val="000000"/>
    </w:rPr>
  </w:style>
  <w:style w:type="character" w:customStyle="1" w:styleId="ZacznikiZnak">
    <w:name w:val="Załączniki Znak"/>
    <w:link w:val="Zaczniki"/>
    <w:rsid w:val="00897D06"/>
    <w:rPr>
      <w:rFonts w:ascii="Calibri" w:eastAsia="Times New Roman" w:hAnsi="Calibri" w:cs="Arial"/>
      <w:b/>
      <w:color w:val="000000"/>
      <w:sz w:val="20"/>
      <w:szCs w:val="20"/>
      <w:lang w:eastAsia="pl-PL"/>
    </w:rPr>
  </w:style>
  <w:style w:type="paragraph" w:customStyle="1" w:styleId="W">
    <w:name w:val="W"/>
    <w:basedOn w:val="Ag"/>
    <w:link w:val="WZnak"/>
    <w:qFormat/>
    <w:rsid w:val="00897D06"/>
    <w:rPr>
      <w:rFonts w:ascii="Calibri" w:hAnsi="Calibri" w:cs="Arial"/>
      <w:sz w:val="20"/>
      <w:szCs w:val="20"/>
    </w:rPr>
  </w:style>
  <w:style w:type="character" w:customStyle="1" w:styleId="WZnak">
    <w:name w:val="W Znak"/>
    <w:link w:val="W"/>
    <w:rsid w:val="00897D06"/>
    <w:rPr>
      <w:rFonts w:ascii="Calibri" w:eastAsia="Times New Roman" w:hAnsi="Calibri" w:cs="Arial"/>
      <w:b/>
      <w:color w:val="000000"/>
      <w:sz w:val="20"/>
      <w:szCs w:val="20"/>
      <w:lang w:eastAsia="pl-PL"/>
    </w:rPr>
  </w:style>
  <w:style w:type="paragraph" w:customStyle="1" w:styleId="W1">
    <w:name w:val="W1"/>
    <w:basedOn w:val="Nagwek1"/>
    <w:link w:val="W1Znak"/>
    <w:qFormat/>
    <w:rsid w:val="00897D06"/>
    <w:pPr>
      <w:suppressAutoHyphens/>
      <w:spacing w:after="240" w:line="288" w:lineRule="auto"/>
      <w:ind w:left="4536"/>
      <w:jc w:val="right"/>
    </w:pPr>
    <w:rPr>
      <w:rFonts w:eastAsia="Times New Roman" w:cs="Arial"/>
      <w:color w:val="000000"/>
    </w:rPr>
  </w:style>
  <w:style w:type="character" w:customStyle="1" w:styleId="W1Znak">
    <w:name w:val="W1 Znak"/>
    <w:link w:val="W1"/>
    <w:rsid w:val="00897D06"/>
    <w:rPr>
      <w:rFonts w:ascii="Calibri" w:eastAsia="Times New Roman" w:hAnsi="Calibri" w:cs="Arial"/>
      <w:b/>
      <w:color w:val="000000"/>
      <w:sz w:val="20"/>
      <w:szCs w:val="20"/>
      <w:lang w:eastAsia="pl-PL"/>
    </w:rPr>
  </w:style>
  <w:style w:type="paragraph" w:customStyle="1" w:styleId="W2">
    <w:name w:val="W2"/>
    <w:basedOn w:val="W1"/>
    <w:link w:val="W2Znak"/>
    <w:qFormat/>
    <w:rsid w:val="00897D06"/>
    <w:pPr>
      <w:spacing w:line="240" w:lineRule="auto"/>
    </w:pPr>
  </w:style>
  <w:style w:type="character" w:customStyle="1" w:styleId="W2Znak">
    <w:name w:val="W2 Znak"/>
    <w:link w:val="W2"/>
    <w:rsid w:val="00897D06"/>
    <w:rPr>
      <w:rFonts w:ascii="Calibri" w:eastAsia="Times New Roman" w:hAnsi="Calibri" w:cs="Arial"/>
      <w:b/>
      <w:color w:val="000000"/>
      <w:sz w:val="20"/>
      <w:szCs w:val="20"/>
      <w:lang w:eastAsia="pl-PL"/>
    </w:rPr>
  </w:style>
  <w:style w:type="paragraph" w:customStyle="1" w:styleId="W9">
    <w:name w:val="W9"/>
    <w:basedOn w:val="W2"/>
    <w:link w:val="W9Znak"/>
    <w:qFormat/>
    <w:rsid w:val="00897D06"/>
    <w:pPr>
      <w:spacing w:before="0" w:after="0"/>
      <w:ind w:left="4253"/>
      <w:jc w:val="both"/>
    </w:pPr>
  </w:style>
  <w:style w:type="character" w:customStyle="1" w:styleId="W9Znak">
    <w:name w:val="W9 Znak"/>
    <w:link w:val="W9"/>
    <w:rsid w:val="00897D06"/>
    <w:rPr>
      <w:rFonts w:ascii="Calibri" w:eastAsia="Times New Roman" w:hAnsi="Calibri" w:cs="Arial"/>
      <w:b/>
      <w:color w:val="000000"/>
      <w:sz w:val="20"/>
      <w:szCs w:val="20"/>
      <w:lang w:eastAsia="pl-PL"/>
    </w:rPr>
  </w:style>
  <w:style w:type="paragraph" w:styleId="Spistreci4">
    <w:name w:val="toc 4"/>
    <w:basedOn w:val="Normalny"/>
    <w:next w:val="Normalny"/>
    <w:autoRedefine/>
    <w:qFormat/>
    <w:rsid w:val="00897D06"/>
    <w:pPr>
      <w:suppressAutoHyphens w:val="0"/>
      <w:ind w:left="720"/>
    </w:pPr>
    <w:rPr>
      <w:rFonts w:ascii="Calibri" w:hAnsi="Calibri"/>
      <w:sz w:val="18"/>
      <w:szCs w:val="18"/>
      <w:lang w:eastAsia="pl-PL"/>
    </w:rPr>
  </w:style>
  <w:style w:type="paragraph" w:styleId="Spistreci5">
    <w:name w:val="toc 5"/>
    <w:basedOn w:val="Normalny"/>
    <w:next w:val="Normalny"/>
    <w:autoRedefine/>
    <w:qFormat/>
    <w:rsid w:val="00897D06"/>
    <w:pPr>
      <w:suppressAutoHyphens w:val="0"/>
      <w:ind w:left="960"/>
    </w:pPr>
    <w:rPr>
      <w:rFonts w:ascii="Calibri" w:hAnsi="Calibri"/>
      <w:sz w:val="18"/>
      <w:szCs w:val="18"/>
      <w:lang w:eastAsia="pl-PL"/>
    </w:rPr>
  </w:style>
  <w:style w:type="paragraph" w:styleId="Spistreci6">
    <w:name w:val="toc 6"/>
    <w:basedOn w:val="Normalny"/>
    <w:next w:val="Normalny"/>
    <w:autoRedefine/>
    <w:qFormat/>
    <w:rsid w:val="00897D06"/>
    <w:pPr>
      <w:suppressAutoHyphens w:val="0"/>
      <w:ind w:left="1200"/>
    </w:pPr>
    <w:rPr>
      <w:rFonts w:ascii="Calibri" w:hAnsi="Calibri"/>
      <w:sz w:val="18"/>
      <w:szCs w:val="18"/>
      <w:lang w:eastAsia="pl-PL"/>
    </w:rPr>
  </w:style>
  <w:style w:type="paragraph" w:styleId="Spistreci7">
    <w:name w:val="toc 7"/>
    <w:basedOn w:val="Normalny"/>
    <w:next w:val="Normalny"/>
    <w:autoRedefine/>
    <w:qFormat/>
    <w:rsid w:val="00897D06"/>
    <w:pPr>
      <w:suppressAutoHyphens w:val="0"/>
      <w:ind w:left="1440"/>
    </w:pPr>
    <w:rPr>
      <w:rFonts w:ascii="Calibri" w:hAnsi="Calibri"/>
      <w:sz w:val="18"/>
      <w:szCs w:val="18"/>
      <w:lang w:eastAsia="pl-PL"/>
    </w:rPr>
  </w:style>
  <w:style w:type="paragraph" w:styleId="Spistreci8">
    <w:name w:val="toc 8"/>
    <w:basedOn w:val="Normalny"/>
    <w:next w:val="Normalny"/>
    <w:autoRedefine/>
    <w:qFormat/>
    <w:rsid w:val="00897D06"/>
    <w:pPr>
      <w:suppressAutoHyphens w:val="0"/>
      <w:ind w:left="1680"/>
    </w:pPr>
    <w:rPr>
      <w:rFonts w:ascii="Calibri" w:hAnsi="Calibri"/>
      <w:sz w:val="18"/>
      <w:szCs w:val="18"/>
      <w:lang w:eastAsia="pl-PL"/>
    </w:rPr>
  </w:style>
  <w:style w:type="paragraph" w:styleId="Spistreci9">
    <w:name w:val="toc 9"/>
    <w:basedOn w:val="Normalny"/>
    <w:next w:val="Normalny"/>
    <w:autoRedefine/>
    <w:qFormat/>
    <w:rsid w:val="00897D06"/>
    <w:pPr>
      <w:suppressAutoHyphens w:val="0"/>
      <w:ind w:left="1920"/>
    </w:pPr>
    <w:rPr>
      <w:rFonts w:ascii="Calibri" w:hAnsi="Calibri"/>
      <w:sz w:val="18"/>
      <w:szCs w:val="18"/>
      <w:lang w:eastAsia="pl-PL"/>
    </w:rPr>
  </w:style>
  <w:style w:type="paragraph" w:customStyle="1" w:styleId="aParagraf3">
    <w:name w:val="a.Paragraf.3"/>
    <w:basedOn w:val="Normalny"/>
    <w:link w:val="aParagraf3Znak"/>
    <w:qFormat/>
    <w:rsid w:val="00897D06"/>
    <w:pPr>
      <w:numPr>
        <w:numId w:val="26"/>
      </w:numPr>
      <w:suppressAutoHyphens w:val="0"/>
      <w:spacing w:before="120" w:after="120"/>
      <w:jc w:val="both"/>
    </w:pPr>
    <w:rPr>
      <w:b/>
      <w:lang w:eastAsia="pl-PL"/>
    </w:rPr>
  </w:style>
  <w:style w:type="paragraph" w:customStyle="1" w:styleId="AUTOBUS1">
    <w:name w:val="AUTOBUS 1"/>
    <w:basedOn w:val="W"/>
    <w:link w:val="AUTOBUS1Znak"/>
    <w:qFormat/>
    <w:rsid w:val="00897D06"/>
  </w:style>
  <w:style w:type="character" w:customStyle="1" w:styleId="AUTOBUS1Znak">
    <w:name w:val="AUTOBUS 1 Znak"/>
    <w:basedOn w:val="WZnak"/>
    <w:link w:val="AUTOBUS1"/>
    <w:rsid w:val="00897D06"/>
    <w:rPr>
      <w:rFonts w:ascii="Calibri" w:eastAsia="Times New Roman" w:hAnsi="Calibri" w:cs="Arial"/>
      <w:b/>
      <w:color w:val="000000"/>
      <w:sz w:val="20"/>
      <w:szCs w:val="20"/>
      <w:lang w:eastAsia="pl-PL"/>
    </w:rPr>
  </w:style>
  <w:style w:type="paragraph" w:customStyle="1" w:styleId="AUTOBUS2">
    <w:name w:val="AUTOBUS 2"/>
    <w:basedOn w:val="AUTOBUS1"/>
    <w:link w:val="AUTOBUS2Znak"/>
    <w:qFormat/>
    <w:rsid w:val="00897D06"/>
  </w:style>
  <w:style w:type="character" w:customStyle="1" w:styleId="AUTOBUS2Znak">
    <w:name w:val="AUTOBUS 2 Znak"/>
    <w:basedOn w:val="AUTOBUS1Znak"/>
    <w:link w:val="AUTOBUS2"/>
    <w:rsid w:val="00897D06"/>
    <w:rPr>
      <w:rFonts w:ascii="Calibri" w:eastAsia="Times New Roman" w:hAnsi="Calibri" w:cs="Arial"/>
      <w:b/>
      <w:color w:val="000000"/>
      <w:sz w:val="20"/>
      <w:szCs w:val="20"/>
      <w:lang w:eastAsia="pl-PL"/>
    </w:rPr>
  </w:style>
  <w:style w:type="paragraph" w:styleId="Mapadokumentu">
    <w:name w:val="Document Map"/>
    <w:basedOn w:val="Normalny"/>
    <w:link w:val="MapadokumentuZnak1"/>
    <w:unhideWhenUsed/>
    <w:rsid w:val="00897D06"/>
    <w:pPr>
      <w:shd w:val="clear" w:color="auto" w:fill="000080"/>
      <w:suppressAutoHyphens w:val="0"/>
    </w:pPr>
    <w:rPr>
      <w:sz w:val="2"/>
      <w:szCs w:val="20"/>
      <w:lang w:eastAsia="pl-PL"/>
    </w:rPr>
  </w:style>
  <w:style w:type="character" w:customStyle="1" w:styleId="MapadokumentuZnak1">
    <w:name w:val="Mapa dokumentu Znak1"/>
    <w:basedOn w:val="Domylnaczcionkaakapitu"/>
    <w:link w:val="Mapadokumentu"/>
    <w:rsid w:val="00897D06"/>
    <w:rPr>
      <w:rFonts w:ascii="Times New Roman" w:eastAsia="Times New Roman" w:hAnsi="Times New Roman" w:cs="Times New Roman"/>
      <w:sz w:val="2"/>
      <w:szCs w:val="20"/>
      <w:shd w:val="clear" w:color="auto" w:fill="000080"/>
      <w:lang w:eastAsia="pl-PL"/>
    </w:rPr>
  </w:style>
  <w:style w:type="character" w:customStyle="1" w:styleId="1Znak0">
    <w:name w:val="1 Znak"/>
    <w:qFormat/>
    <w:locked/>
    <w:rsid w:val="00897D06"/>
    <w:rPr>
      <w:b/>
      <w:sz w:val="18"/>
    </w:rPr>
  </w:style>
  <w:style w:type="character" w:customStyle="1" w:styleId="aParagraf3Znak">
    <w:name w:val="a.Paragraf.3 Znak"/>
    <w:link w:val="aParagraf3"/>
    <w:locked/>
    <w:rsid w:val="00897D06"/>
    <w:rPr>
      <w:rFonts w:ascii="Times New Roman" w:eastAsia="Times New Roman" w:hAnsi="Times New Roman" w:cs="Times New Roman"/>
      <w:b/>
      <w:lang w:eastAsia="pl-PL"/>
    </w:rPr>
  </w:style>
  <w:style w:type="character" w:customStyle="1" w:styleId="juziaZnak">
    <w:name w:val="juzia Znak"/>
    <w:link w:val="juzia"/>
    <w:locked/>
    <w:rsid w:val="00897D06"/>
    <w:rPr>
      <w:rFonts w:ascii="Times New Roman" w:eastAsia="Times New Roman" w:hAnsi="Times New Roman" w:cs="Times New Roman"/>
      <w:bCs/>
      <w:sz w:val="24"/>
      <w:szCs w:val="24"/>
      <w:lang w:eastAsia="pl-PL"/>
    </w:rPr>
  </w:style>
  <w:style w:type="paragraph" w:customStyle="1" w:styleId="Z1">
    <w:name w:val="Z1"/>
    <w:basedOn w:val="AUTOBUS1"/>
    <w:link w:val="Z1Znak"/>
    <w:qFormat/>
    <w:rsid w:val="00897D06"/>
    <w:rPr>
      <w:szCs w:val="24"/>
    </w:rPr>
  </w:style>
  <w:style w:type="character" w:customStyle="1" w:styleId="Z1Znak">
    <w:name w:val="Z1 Znak"/>
    <w:basedOn w:val="AUTOBUS1Znak"/>
    <w:link w:val="Z1"/>
    <w:rsid w:val="00897D06"/>
    <w:rPr>
      <w:rFonts w:ascii="Calibri" w:eastAsia="Times New Roman" w:hAnsi="Calibri" w:cs="Arial"/>
      <w:b/>
      <w:color w:val="000000"/>
      <w:sz w:val="20"/>
      <w:szCs w:val="24"/>
      <w:lang w:eastAsia="pl-PL"/>
    </w:rPr>
  </w:style>
  <w:style w:type="character" w:customStyle="1" w:styleId="1Znak1">
    <w:name w:val="1. Znak"/>
    <w:link w:val="1a"/>
    <w:locked/>
    <w:rsid w:val="00897D06"/>
  </w:style>
  <w:style w:type="paragraph" w:customStyle="1" w:styleId="1a">
    <w:name w:val="1."/>
    <w:basedOn w:val="Normalny"/>
    <w:link w:val="1Znak1"/>
    <w:qFormat/>
    <w:rsid w:val="00897D06"/>
    <w:pPr>
      <w:tabs>
        <w:tab w:val="num" w:pos="360"/>
      </w:tabs>
      <w:suppressAutoHyphens w:val="0"/>
      <w:spacing w:before="60"/>
      <w:jc w:val="both"/>
    </w:pPr>
    <w:rPr>
      <w:rFonts w:asciiTheme="minorHAnsi" w:eastAsiaTheme="minorHAnsi" w:hAnsiTheme="minorHAnsi" w:cstheme="minorBidi"/>
      <w:lang w:eastAsia="en-US"/>
    </w:rPr>
  </w:style>
  <w:style w:type="character" w:customStyle="1" w:styleId="akapit3Znak">
    <w:name w:val="akapit.3 Znak"/>
    <w:link w:val="akapit3"/>
    <w:locked/>
    <w:rsid w:val="00897D06"/>
  </w:style>
  <w:style w:type="paragraph" w:customStyle="1" w:styleId="akapit3">
    <w:name w:val="akapit.3"/>
    <w:basedOn w:val="Normalny"/>
    <w:link w:val="akapit3Znak"/>
    <w:qFormat/>
    <w:rsid w:val="00897D06"/>
    <w:pPr>
      <w:suppressAutoHyphens w:val="0"/>
      <w:spacing w:before="80" w:after="80"/>
      <w:jc w:val="both"/>
    </w:pPr>
    <w:rPr>
      <w:rFonts w:asciiTheme="minorHAnsi" w:eastAsiaTheme="minorHAnsi" w:hAnsiTheme="minorHAnsi" w:cstheme="minorBidi"/>
      <w:lang w:eastAsia="en-US"/>
    </w:rPr>
  </w:style>
  <w:style w:type="character" w:customStyle="1" w:styleId="aparagraf2Znak">
    <w:name w:val="a.paragraf2 Znak"/>
    <w:link w:val="aparagraf2"/>
    <w:locked/>
    <w:rsid w:val="00897D06"/>
    <w:rPr>
      <w:b/>
      <w:szCs w:val="24"/>
    </w:rPr>
  </w:style>
  <w:style w:type="paragraph" w:customStyle="1" w:styleId="aparagraf2">
    <w:name w:val="a.paragraf2"/>
    <w:basedOn w:val="Normalny"/>
    <w:link w:val="aparagraf2Znak"/>
    <w:qFormat/>
    <w:rsid w:val="00897D06"/>
    <w:pPr>
      <w:suppressAutoHyphens w:val="0"/>
      <w:spacing w:before="120" w:after="120"/>
      <w:jc w:val="center"/>
    </w:pPr>
    <w:rPr>
      <w:rFonts w:asciiTheme="minorHAnsi" w:eastAsiaTheme="minorHAnsi" w:hAnsiTheme="minorHAnsi" w:cstheme="minorBidi"/>
      <w:b/>
      <w:szCs w:val="24"/>
      <w:lang w:eastAsia="en-US"/>
    </w:rPr>
  </w:style>
  <w:style w:type="character" w:customStyle="1" w:styleId="Spistreci2Znak">
    <w:name w:val="Spis treści 2 Znak"/>
    <w:link w:val="Spistreci2"/>
    <w:uiPriority w:val="39"/>
    <w:locked/>
    <w:rsid w:val="00934095"/>
    <w:rPr>
      <w:rFonts w:ascii="Calibri" w:eastAsia="Times New Roman" w:hAnsi="Calibri" w:cs="Times New Roman"/>
      <w:sz w:val="20"/>
      <w:szCs w:val="20"/>
      <w:lang w:eastAsia="pl-PL"/>
    </w:rPr>
  </w:style>
  <w:style w:type="character" w:customStyle="1" w:styleId="TekstpodstawowywcityZnak1Znak1">
    <w:name w:val="Tekst podstawowy wcięty Znak1 Znak1"/>
    <w:aliases w:val="Tekst podstawowy wcięty Znak Znak Znak1,Tekst podstawowy wcięty Znak1 Znak Znak Znak1,Tekst podstawowy wcięty Znak Znak Znak Znak Znak1,Tekst podstawowy wcięty Znak1 Znak Znak Znak Znak Znak1"/>
    <w:uiPriority w:val="99"/>
    <w:rsid w:val="00897D06"/>
    <w:rPr>
      <w:sz w:val="18"/>
      <w:szCs w:val="24"/>
    </w:rPr>
  </w:style>
  <w:style w:type="paragraph" w:styleId="Tekstblokowy">
    <w:name w:val="Block Text"/>
    <w:basedOn w:val="Normalny"/>
    <w:unhideWhenUsed/>
    <w:qFormat/>
    <w:rsid w:val="00897D06"/>
    <w:pPr>
      <w:shd w:val="clear" w:color="auto" w:fill="FFFFFF"/>
      <w:suppressAutoHyphens w:val="0"/>
      <w:spacing w:before="60" w:after="60" w:line="-273" w:lineRule="auto"/>
      <w:ind w:left="374" w:right="29" w:hanging="367"/>
      <w:jc w:val="both"/>
    </w:pPr>
    <w:rPr>
      <w:sz w:val="18"/>
      <w:szCs w:val="24"/>
      <w:lang w:eastAsia="pl-PL"/>
    </w:rPr>
  </w:style>
  <w:style w:type="character" w:customStyle="1" w:styleId="aparagraf1Znak0">
    <w:name w:val="a.paragraf.1 Znak"/>
    <w:link w:val="aparagraf10"/>
    <w:locked/>
    <w:rsid w:val="00897D06"/>
    <w:rPr>
      <w:b/>
      <w:szCs w:val="24"/>
    </w:rPr>
  </w:style>
  <w:style w:type="paragraph" w:customStyle="1" w:styleId="aparagraf10">
    <w:name w:val="a.paragraf.1"/>
    <w:basedOn w:val="Normalny"/>
    <w:link w:val="aparagraf1Znak0"/>
    <w:qFormat/>
    <w:rsid w:val="00897D06"/>
    <w:pPr>
      <w:suppressAutoHyphens w:val="0"/>
      <w:spacing w:before="120" w:after="60"/>
      <w:jc w:val="center"/>
      <w:outlineLvl w:val="0"/>
    </w:pPr>
    <w:rPr>
      <w:rFonts w:asciiTheme="minorHAnsi" w:eastAsiaTheme="minorHAnsi" w:hAnsiTheme="minorHAnsi" w:cstheme="minorBidi"/>
      <w:b/>
      <w:szCs w:val="24"/>
      <w:lang w:eastAsia="en-US"/>
    </w:rPr>
  </w:style>
  <w:style w:type="character" w:customStyle="1" w:styleId="akapit1Znak">
    <w:name w:val="akapit.1 Znak"/>
    <w:link w:val="akapit1"/>
    <w:locked/>
    <w:rsid w:val="00897D06"/>
    <w:rPr>
      <w:szCs w:val="24"/>
    </w:rPr>
  </w:style>
  <w:style w:type="paragraph" w:customStyle="1" w:styleId="akapit1">
    <w:name w:val="akapit.1"/>
    <w:basedOn w:val="Tekstpodstawowywcity"/>
    <w:link w:val="akapit1Znak"/>
    <w:qFormat/>
    <w:rsid w:val="00897D06"/>
    <w:pPr>
      <w:keepNext/>
      <w:tabs>
        <w:tab w:val="left" w:pos="567"/>
      </w:tabs>
      <w:suppressAutoHyphens w:val="0"/>
      <w:spacing w:before="60" w:after="0"/>
      <w:ind w:left="567" w:hanging="567"/>
      <w:jc w:val="both"/>
    </w:pPr>
    <w:rPr>
      <w:rFonts w:asciiTheme="minorHAnsi" w:eastAsiaTheme="minorHAnsi" w:hAnsiTheme="minorHAnsi" w:cstheme="minorBidi"/>
      <w:szCs w:val="24"/>
      <w:lang w:eastAsia="en-US"/>
    </w:rPr>
  </w:style>
  <w:style w:type="character" w:customStyle="1" w:styleId="akapit2Znak1">
    <w:name w:val="akapit.2 Znak1"/>
    <w:link w:val="akapit2"/>
    <w:locked/>
    <w:rsid w:val="00897D06"/>
    <w:rPr>
      <w:bCs/>
    </w:rPr>
  </w:style>
  <w:style w:type="paragraph" w:customStyle="1" w:styleId="akapit2">
    <w:name w:val="akapit.2"/>
    <w:basedOn w:val="juzia"/>
    <w:link w:val="akapit2Znak1"/>
    <w:qFormat/>
    <w:rsid w:val="00897D06"/>
    <w:pPr>
      <w:numPr>
        <w:numId w:val="27"/>
      </w:numPr>
      <w:spacing w:before="60" w:after="0"/>
      <w:ind w:left="1491" w:hanging="357"/>
    </w:pPr>
    <w:rPr>
      <w:rFonts w:asciiTheme="minorHAnsi" w:eastAsiaTheme="minorHAnsi" w:hAnsiTheme="minorHAnsi" w:cstheme="minorBidi"/>
      <w:sz w:val="22"/>
      <w:szCs w:val="22"/>
      <w:lang w:eastAsia="en-US"/>
    </w:rPr>
  </w:style>
  <w:style w:type="character" w:customStyle="1" w:styleId="NormalWebZnak">
    <w:name w:val="Normal (Web) Znak"/>
    <w:link w:val="NormalnyWeb1"/>
    <w:locked/>
    <w:rsid w:val="00897D06"/>
    <w:rPr>
      <w:sz w:val="18"/>
    </w:rPr>
  </w:style>
  <w:style w:type="paragraph" w:customStyle="1" w:styleId="NormalnyWeb1">
    <w:name w:val="Normalny (Web)1"/>
    <w:basedOn w:val="Normalny"/>
    <w:link w:val="NormalWebZnak"/>
    <w:rsid w:val="00897D06"/>
    <w:pPr>
      <w:suppressAutoHyphens w:val="0"/>
      <w:spacing w:before="100" w:after="100"/>
      <w:jc w:val="both"/>
    </w:pPr>
    <w:rPr>
      <w:rFonts w:asciiTheme="minorHAnsi" w:eastAsiaTheme="minorHAnsi" w:hAnsiTheme="minorHAnsi" w:cstheme="minorBidi"/>
      <w:sz w:val="18"/>
      <w:lang w:eastAsia="en-US"/>
    </w:rPr>
  </w:style>
  <w:style w:type="paragraph" w:customStyle="1" w:styleId="Tekstpodstawowy22">
    <w:name w:val="Tekst podstawowy 22"/>
    <w:basedOn w:val="Normalny"/>
    <w:qFormat/>
    <w:rsid w:val="00897D06"/>
    <w:pPr>
      <w:suppressAutoHyphens w:val="0"/>
      <w:spacing w:before="60" w:after="60"/>
      <w:ind w:left="284"/>
      <w:jc w:val="both"/>
    </w:pPr>
    <w:rPr>
      <w:sz w:val="18"/>
      <w:szCs w:val="20"/>
      <w:lang w:eastAsia="pl-PL"/>
    </w:rPr>
  </w:style>
  <w:style w:type="paragraph" w:customStyle="1" w:styleId="Tekstpodstawowywcity21">
    <w:name w:val="Tekst podstawowy wcięty 21"/>
    <w:basedOn w:val="Normalny"/>
    <w:rsid w:val="00897D06"/>
    <w:pPr>
      <w:suppressAutoHyphens w:val="0"/>
      <w:spacing w:before="60" w:after="60"/>
      <w:ind w:left="567"/>
      <w:jc w:val="both"/>
    </w:pPr>
    <w:rPr>
      <w:sz w:val="18"/>
      <w:szCs w:val="20"/>
      <w:lang w:eastAsia="pl-PL"/>
    </w:rPr>
  </w:style>
  <w:style w:type="paragraph" w:customStyle="1" w:styleId="Tekstblokowy1">
    <w:name w:val="Tekst blokowy1"/>
    <w:basedOn w:val="Normalny"/>
    <w:rsid w:val="00897D06"/>
    <w:pPr>
      <w:shd w:val="clear" w:color="auto" w:fill="FFFFFF"/>
      <w:suppressAutoHyphens w:val="0"/>
      <w:spacing w:before="60" w:after="60" w:line="-273" w:lineRule="auto"/>
      <w:ind w:left="374" w:right="29" w:hanging="367"/>
      <w:jc w:val="both"/>
    </w:pPr>
    <w:rPr>
      <w:sz w:val="18"/>
      <w:szCs w:val="20"/>
      <w:lang w:eastAsia="pl-PL"/>
    </w:rPr>
  </w:style>
  <w:style w:type="character" w:customStyle="1" w:styleId="DZnak">
    <w:name w:val="D Znak"/>
    <w:link w:val="D"/>
    <w:qFormat/>
    <w:locked/>
    <w:rsid w:val="00897D06"/>
    <w:rPr>
      <w:b/>
      <w:smallCaps/>
    </w:rPr>
  </w:style>
  <w:style w:type="paragraph" w:customStyle="1" w:styleId="D">
    <w:name w:val="D"/>
    <w:basedOn w:val="Normalny"/>
    <w:link w:val="DZnak"/>
    <w:qFormat/>
    <w:rsid w:val="00897D06"/>
    <w:pPr>
      <w:suppressAutoHyphens w:val="0"/>
      <w:jc w:val="right"/>
    </w:pPr>
    <w:rPr>
      <w:rFonts w:asciiTheme="minorHAnsi" w:eastAsiaTheme="minorHAnsi" w:hAnsiTheme="minorHAnsi" w:cstheme="minorBidi"/>
      <w:b/>
      <w:smallCaps/>
      <w:lang w:eastAsia="en-US"/>
    </w:rPr>
  </w:style>
  <w:style w:type="character" w:customStyle="1" w:styleId="parZnak">
    <w:name w:val="par. Znak"/>
    <w:link w:val="par0"/>
    <w:locked/>
    <w:rsid w:val="00897D06"/>
    <w:rPr>
      <w:b/>
      <w:sz w:val="18"/>
      <w:szCs w:val="24"/>
    </w:rPr>
  </w:style>
  <w:style w:type="paragraph" w:customStyle="1" w:styleId="par0">
    <w:name w:val="par."/>
    <w:basedOn w:val="Normalny"/>
    <w:link w:val="parZnak"/>
    <w:qFormat/>
    <w:rsid w:val="00897D06"/>
    <w:pPr>
      <w:suppressAutoHyphens w:val="0"/>
      <w:jc w:val="center"/>
    </w:pPr>
    <w:rPr>
      <w:rFonts w:asciiTheme="minorHAnsi" w:eastAsiaTheme="minorHAnsi" w:hAnsiTheme="minorHAnsi" w:cstheme="minorBidi"/>
      <w:b/>
      <w:sz w:val="18"/>
      <w:szCs w:val="24"/>
      <w:lang w:eastAsia="en-US"/>
    </w:rPr>
  </w:style>
  <w:style w:type="character" w:customStyle="1" w:styleId="aZnak">
    <w:name w:val="a) Znak"/>
    <w:link w:val="a"/>
    <w:locked/>
    <w:rsid w:val="00897D06"/>
  </w:style>
  <w:style w:type="paragraph" w:customStyle="1" w:styleId="a">
    <w:name w:val="a)"/>
    <w:basedOn w:val="Normalny"/>
    <w:link w:val="aZnak"/>
    <w:rsid w:val="00897D06"/>
    <w:pPr>
      <w:numPr>
        <w:numId w:val="28"/>
      </w:numPr>
      <w:jc w:val="both"/>
    </w:pPr>
    <w:rPr>
      <w:rFonts w:asciiTheme="minorHAnsi" w:eastAsiaTheme="minorHAnsi" w:hAnsiTheme="minorHAnsi" w:cstheme="minorBidi"/>
      <w:lang w:eastAsia="en-US"/>
    </w:rPr>
  </w:style>
  <w:style w:type="character" w:customStyle="1" w:styleId="mZnak">
    <w:name w:val="m Znak"/>
    <w:link w:val="m"/>
    <w:locked/>
    <w:rsid w:val="00897D06"/>
  </w:style>
  <w:style w:type="paragraph" w:customStyle="1" w:styleId="m">
    <w:name w:val="m"/>
    <w:basedOn w:val="-"/>
    <w:link w:val="mZnak"/>
    <w:qFormat/>
    <w:rsid w:val="00897D06"/>
    <w:pPr>
      <w:tabs>
        <w:tab w:val="num" w:pos="720"/>
      </w:tabs>
      <w:suppressAutoHyphens w:val="0"/>
      <w:ind w:left="355" w:hanging="283"/>
      <w:jc w:val="both"/>
    </w:pPr>
    <w:rPr>
      <w:rFonts w:asciiTheme="minorHAnsi" w:eastAsiaTheme="minorHAnsi" w:hAnsiTheme="minorHAnsi" w:cstheme="minorBidi"/>
      <w:bCs w:val="0"/>
      <w:sz w:val="22"/>
      <w:lang w:eastAsia="en-US"/>
    </w:rPr>
  </w:style>
  <w:style w:type="character" w:customStyle="1" w:styleId="aZnak0">
    <w:name w:val="a). Znak"/>
    <w:link w:val="a0"/>
    <w:locked/>
    <w:rsid w:val="00897D06"/>
  </w:style>
  <w:style w:type="paragraph" w:customStyle="1" w:styleId="a0">
    <w:name w:val="a)."/>
    <w:basedOn w:val="NormalnyWeb"/>
    <w:link w:val="aZnak0"/>
    <w:rsid w:val="00897D06"/>
    <w:rPr>
      <w:rFonts w:asciiTheme="minorHAnsi" w:eastAsiaTheme="minorHAnsi" w:hAnsiTheme="minorHAnsi" w:cstheme="minorBidi"/>
      <w:sz w:val="22"/>
      <w:szCs w:val="22"/>
      <w:lang w:eastAsia="en-US"/>
    </w:rPr>
  </w:style>
  <w:style w:type="character" w:customStyle="1" w:styleId="Styl4Znak">
    <w:name w:val="Styl4) Znak"/>
    <w:link w:val="Styl40"/>
    <w:locked/>
    <w:rsid w:val="00897D06"/>
    <w:rPr>
      <w:bCs/>
    </w:rPr>
  </w:style>
  <w:style w:type="paragraph" w:customStyle="1" w:styleId="Styl40">
    <w:name w:val="Styl4)"/>
    <w:basedOn w:val="1"/>
    <w:link w:val="Styl4Znak"/>
    <w:qFormat/>
    <w:rsid w:val="00897D06"/>
    <w:pPr>
      <w:numPr>
        <w:numId w:val="0"/>
      </w:numPr>
      <w:spacing w:before="60"/>
      <w:ind w:left="794" w:hanging="227"/>
      <w:jc w:val="both"/>
    </w:pPr>
    <w:rPr>
      <w:rFonts w:asciiTheme="minorHAnsi" w:eastAsiaTheme="minorHAnsi" w:hAnsiTheme="minorHAnsi" w:cstheme="minorBidi"/>
      <w:bCs/>
      <w:sz w:val="22"/>
      <w:szCs w:val="22"/>
      <w:lang w:eastAsia="en-US"/>
    </w:rPr>
  </w:style>
  <w:style w:type="character" w:customStyle="1" w:styleId="akapwZnak">
    <w:name w:val="akap.w. Znak"/>
    <w:link w:val="akapw"/>
    <w:locked/>
    <w:rsid w:val="00897D06"/>
  </w:style>
  <w:style w:type="paragraph" w:customStyle="1" w:styleId="akapw">
    <w:name w:val="akap.w."/>
    <w:basedOn w:val="akapit3"/>
    <w:link w:val="akapwZnak"/>
    <w:qFormat/>
    <w:rsid w:val="00897D06"/>
    <w:pPr>
      <w:ind w:left="284"/>
    </w:pPr>
  </w:style>
  <w:style w:type="character" w:customStyle="1" w:styleId="ParagrafZnak">
    <w:name w:val="Paragraf Znak"/>
    <w:link w:val="Paragraf"/>
    <w:locked/>
    <w:rsid w:val="00897D06"/>
    <w:rPr>
      <w:rFonts w:ascii="Palatino Linotype" w:eastAsia="Times New Roman" w:hAnsi="Palatino Linotype" w:cs="Times New Roman"/>
      <w:b/>
      <w:smallCaps/>
      <w:sz w:val="24"/>
      <w:szCs w:val="24"/>
      <w:lang w:eastAsia="pl-PL"/>
    </w:rPr>
  </w:style>
  <w:style w:type="character" w:customStyle="1" w:styleId="SIWZ1Znak">
    <w:name w:val="SIWZ1 Znak"/>
    <w:link w:val="SIWZ1"/>
    <w:locked/>
    <w:rsid w:val="00897D06"/>
    <w:rPr>
      <w:b/>
      <w:bCs/>
      <w:iCs/>
      <w:noProof/>
      <w:szCs w:val="28"/>
    </w:rPr>
  </w:style>
  <w:style w:type="paragraph" w:customStyle="1" w:styleId="SIWZ1">
    <w:name w:val="SIWZ1"/>
    <w:basedOn w:val="Nagwek2"/>
    <w:next w:val="Nagwek2"/>
    <w:link w:val="SIWZ1Znak"/>
    <w:rsid w:val="00897D06"/>
    <w:pPr>
      <w:keepNext/>
      <w:pBdr>
        <w:top w:val="none" w:sz="0" w:space="0" w:color="auto"/>
        <w:left w:val="none" w:sz="0" w:space="0" w:color="auto"/>
        <w:bottom w:val="none" w:sz="0" w:space="0" w:color="auto"/>
        <w:right w:val="none" w:sz="0" w:space="0" w:color="auto"/>
        <w:between w:val="none" w:sz="0" w:space="0" w:color="auto"/>
      </w:pBdr>
      <w:spacing w:before="240" w:after="60"/>
    </w:pPr>
    <w:rPr>
      <w:rFonts w:asciiTheme="minorHAnsi" w:eastAsiaTheme="minorHAnsi" w:hAnsiTheme="minorHAnsi" w:cstheme="minorBidi"/>
      <w:b/>
      <w:bCs/>
      <w:iCs/>
      <w:noProof/>
      <w:color w:val="auto"/>
      <w:sz w:val="22"/>
      <w:szCs w:val="28"/>
      <w:lang w:eastAsia="en-US"/>
    </w:rPr>
  </w:style>
  <w:style w:type="character" w:customStyle="1" w:styleId="1AkapitZnak0">
    <w:name w:val="1)Akapit Znak"/>
    <w:link w:val="1Akapit"/>
    <w:locked/>
    <w:rsid w:val="00897D06"/>
    <w:rPr>
      <w:spacing w:val="2"/>
    </w:rPr>
  </w:style>
  <w:style w:type="paragraph" w:customStyle="1" w:styleId="1Akapit">
    <w:name w:val="1)Akapit"/>
    <w:basedOn w:val="Normalny"/>
    <w:link w:val="1AkapitZnak0"/>
    <w:rsid w:val="00897D06"/>
    <w:pPr>
      <w:numPr>
        <w:numId w:val="29"/>
      </w:numPr>
      <w:suppressAutoHyphens w:val="0"/>
      <w:autoSpaceDE w:val="0"/>
      <w:autoSpaceDN w:val="0"/>
      <w:adjustRightInd w:val="0"/>
      <w:spacing w:before="80" w:after="80"/>
      <w:jc w:val="both"/>
    </w:pPr>
    <w:rPr>
      <w:rFonts w:asciiTheme="minorHAnsi" w:eastAsiaTheme="minorHAnsi" w:hAnsiTheme="minorHAnsi" w:cstheme="minorBidi"/>
      <w:spacing w:val="2"/>
      <w:lang w:eastAsia="en-US"/>
    </w:rPr>
  </w:style>
  <w:style w:type="character" w:customStyle="1" w:styleId="-AkapitZnak">
    <w:name w:val="- Akapit Znak"/>
    <w:link w:val="-Akapit"/>
    <w:locked/>
    <w:rsid w:val="00897D06"/>
  </w:style>
  <w:style w:type="paragraph" w:customStyle="1" w:styleId="-Akapit">
    <w:name w:val="- Akapit"/>
    <w:basedOn w:val="Tekstpodstawowywcity"/>
    <w:link w:val="-AkapitZnak"/>
    <w:rsid w:val="00897D06"/>
    <w:pPr>
      <w:suppressAutoHyphens w:val="0"/>
      <w:spacing w:before="40" w:after="40"/>
      <w:ind w:left="1135" w:hanging="284"/>
      <w:jc w:val="both"/>
    </w:pPr>
    <w:rPr>
      <w:rFonts w:asciiTheme="minorHAnsi" w:eastAsiaTheme="minorHAnsi" w:hAnsiTheme="minorHAnsi" w:cstheme="minorBidi"/>
      <w:lang w:eastAsia="en-US"/>
    </w:rPr>
  </w:style>
  <w:style w:type="paragraph" w:customStyle="1" w:styleId="akapit">
    <w:name w:val="akapit"/>
    <w:basedOn w:val="Tekstpodstawowy"/>
    <w:rsid w:val="00897D06"/>
    <w:pPr>
      <w:numPr>
        <w:numId w:val="30"/>
      </w:numPr>
      <w:pBdr>
        <w:top w:val="none" w:sz="0" w:space="0" w:color="auto"/>
        <w:left w:val="none" w:sz="0" w:space="0" w:color="auto"/>
        <w:bottom w:val="none" w:sz="0" w:space="0" w:color="auto"/>
        <w:right w:val="none" w:sz="0" w:space="0" w:color="auto"/>
      </w:pBdr>
      <w:suppressAutoHyphens w:val="0"/>
      <w:spacing w:before="80" w:after="80"/>
    </w:pPr>
    <w:rPr>
      <w:b w:val="0"/>
      <w:i w:val="0"/>
      <w:spacing w:val="2"/>
      <w:sz w:val="22"/>
      <w:lang w:eastAsia="pl-PL"/>
    </w:rPr>
  </w:style>
  <w:style w:type="character" w:customStyle="1" w:styleId="Podpis1Znak">
    <w:name w:val="Podpis1 Znak"/>
    <w:link w:val="Podpis1"/>
    <w:locked/>
    <w:rsid w:val="00897D06"/>
    <w:rPr>
      <w:sz w:val="18"/>
      <w:szCs w:val="24"/>
    </w:rPr>
  </w:style>
  <w:style w:type="paragraph" w:customStyle="1" w:styleId="Podpis1">
    <w:name w:val="Podpis1"/>
    <w:basedOn w:val="Normalny"/>
    <w:link w:val="Podpis1Znak"/>
    <w:qFormat/>
    <w:rsid w:val="00897D06"/>
    <w:pPr>
      <w:suppressAutoHyphens w:val="0"/>
      <w:ind w:left="6096"/>
    </w:pPr>
    <w:rPr>
      <w:rFonts w:asciiTheme="minorHAnsi" w:eastAsiaTheme="minorHAnsi" w:hAnsiTheme="minorHAnsi" w:cstheme="minorBidi"/>
      <w:sz w:val="18"/>
      <w:szCs w:val="24"/>
      <w:lang w:eastAsia="en-US"/>
    </w:rPr>
  </w:style>
  <w:style w:type="character" w:customStyle="1" w:styleId="azacznikumZnak">
    <w:name w:val="a.załącznik.um Znak"/>
    <w:link w:val="azacznikum"/>
    <w:locked/>
    <w:rsid w:val="00897D06"/>
    <w:rPr>
      <w:b/>
      <w:i/>
      <w:smallCaps/>
    </w:rPr>
  </w:style>
  <w:style w:type="paragraph" w:customStyle="1" w:styleId="azacznikum">
    <w:name w:val="a.załącznik.um"/>
    <w:basedOn w:val="azacznik1"/>
    <w:link w:val="azacznikumZnak"/>
    <w:qFormat/>
    <w:rsid w:val="00897D06"/>
    <w:pPr>
      <w:spacing w:before="0" w:after="0"/>
      <w:ind w:left="3544"/>
      <w:outlineLvl w:val="2"/>
    </w:pPr>
    <w:rPr>
      <w:rFonts w:asciiTheme="minorHAnsi" w:eastAsiaTheme="minorHAnsi" w:hAnsiTheme="minorHAnsi" w:cstheme="minorBidi"/>
      <w:i/>
      <w:smallCaps/>
      <w:color w:val="auto"/>
      <w:sz w:val="22"/>
      <w:szCs w:val="22"/>
      <w:lang w:eastAsia="en-US"/>
    </w:rPr>
  </w:style>
  <w:style w:type="paragraph" w:customStyle="1" w:styleId="a2">
    <w:name w:val="a2"/>
    <w:basedOn w:val="Normalny"/>
    <w:rsid w:val="00897D06"/>
    <w:pPr>
      <w:suppressAutoHyphens w:val="0"/>
      <w:jc w:val="right"/>
      <w:outlineLvl w:val="1"/>
    </w:pPr>
    <w:rPr>
      <w:b/>
      <w:smallCaps/>
      <w:lang w:eastAsia="pl-PL"/>
    </w:rPr>
  </w:style>
  <w:style w:type="paragraph" w:customStyle="1" w:styleId="NormalnyWeb2">
    <w:name w:val="Normalny (Web)2"/>
    <w:basedOn w:val="Normalny"/>
    <w:rsid w:val="00897D06"/>
    <w:pPr>
      <w:suppressAutoHyphens w:val="0"/>
      <w:spacing w:before="100" w:after="100"/>
      <w:jc w:val="both"/>
    </w:pPr>
    <w:rPr>
      <w:sz w:val="18"/>
      <w:szCs w:val="20"/>
      <w:lang w:eastAsia="pl-PL"/>
    </w:rPr>
  </w:style>
  <w:style w:type="paragraph" w:customStyle="1" w:styleId="Tekstpodstawowy23">
    <w:name w:val="Tekst podstawowy 23"/>
    <w:basedOn w:val="Normalny"/>
    <w:rsid w:val="00897D06"/>
    <w:pPr>
      <w:suppressAutoHyphens w:val="0"/>
      <w:spacing w:before="60" w:after="60"/>
      <w:ind w:left="284"/>
      <w:jc w:val="both"/>
    </w:pPr>
    <w:rPr>
      <w:sz w:val="18"/>
      <w:szCs w:val="20"/>
      <w:lang w:eastAsia="pl-PL"/>
    </w:rPr>
  </w:style>
  <w:style w:type="paragraph" w:customStyle="1" w:styleId="Tekstpodstawowywcity22">
    <w:name w:val="Tekst podstawowy wcięty 22"/>
    <w:basedOn w:val="Normalny"/>
    <w:qFormat/>
    <w:rsid w:val="00897D06"/>
    <w:pPr>
      <w:suppressAutoHyphens w:val="0"/>
      <w:spacing w:before="60" w:after="60"/>
      <w:ind w:left="567"/>
      <w:jc w:val="both"/>
    </w:pPr>
    <w:rPr>
      <w:sz w:val="18"/>
      <w:szCs w:val="20"/>
      <w:lang w:eastAsia="pl-PL"/>
    </w:rPr>
  </w:style>
  <w:style w:type="paragraph" w:customStyle="1" w:styleId="Tekstblokowy2">
    <w:name w:val="Tekst blokowy2"/>
    <w:basedOn w:val="Normalny"/>
    <w:rsid w:val="00897D06"/>
    <w:pPr>
      <w:shd w:val="clear" w:color="auto" w:fill="FFFFFF"/>
      <w:suppressAutoHyphens w:val="0"/>
      <w:spacing w:before="60" w:after="60" w:line="-271" w:lineRule="auto"/>
      <w:ind w:left="374" w:right="29" w:hanging="367"/>
      <w:jc w:val="both"/>
    </w:pPr>
    <w:rPr>
      <w:sz w:val="18"/>
      <w:szCs w:val="20"/>
      <w:lang w:eastAsia="pl-PL"/>
    </w:rPr>
  </w:style>
  <w:style w:type="paragraph" w:customStyle="1" w:styleId="Akapitzlist1">
    <w:name w:val="Akapit z listą1"/>
    <w:basedOn w:val="Normalny"/>
    <w:qFormat/>
    <w:rsid w:val="00897D06"/>
    <w:pPr>
      <w:suppressAutoHyphens w:val="0"/>
      <w:spacing w:after="200" w:line="276" w:lineRule="auto"/>
      <w:ind w:left="720"/>
    </w:pPr>
    <w:rPr>
      <w:rFonts w:ascii="Calibri" w:hAnsi="Calibri"/>
      <w:lang w:eastAsia="en-US"/>
    </w:rPr>
  </w:style>
  <w:style w:type="paragraph" w:customStyle="1" w:styleId="Akapitzlist2">
    <w:name w:val="Akapit z listą2"/>
    <w:basedOn w:val="Normalny"/>
    <w:rsid w:val="00897D06"/>
    <w:pPr>
      <w:suppressAutoHyphens w:val="0"/>
      <w:spacing w:after="200" w:line="276" w:lineRule="auto"/>
      <w:ind w:left="720"/>
    </w:pPr>
    <w:rPr>
      <w:rFonts w:ascii="Calibri" w:hAnsi="Calibri"/>
      <w:lang w:eastAsia="en-US"/>
    </w:rPr>
  </w:style>
  <w:style w:type="paragraph" w:customStyle="1" w:styleId="NormalnyWeb3">
    <w:name w:val="Normalny (Web)3"/>
    <w:basedOn w:val="Normalny"/>
    <w:rsid w:val="00897D06"/>
    <w:pPr>
      <w:suppressAutoHyphens w:val="0"/>
      <w:spacing w:before="100" w:after="100"/>
      <w:jc w:val="both"/>
    </w:pPr>
    <w:rPr>
      <w:sz w:val="18"/>
      <w:szCs w:val="20"/>
      <w:lang w:eastAsia="pl-PL"/>
    </w:rPr>
  </w:style>
  <w:style w:type="paragraph" w:customStyle="1" w:styleId="Tekstpodstawowy24">
    <w:name w:val="Tekst podstawowy 24"/>
    <w:basedOn w:val="Normalny"/>
    <w:rsid w:val="00897D06"/>
    <w:pPr>
      <w:suppressAutoHyphens w:val="0"/>
      <w:spacing w:before="60" w:after="60"/>
      <w:ind w:left="284"/>
      <w:jc w:val="both"/>
    </w:pPr>
    <w:rPr>
      <w:sz w:val="18"/>
      <w:szCs w:val="20"/>
      <w:lang w:eastAsia="pl-PL"/>
    </w:rPr>
  </w:style>
  <w:style w:type="paragraph" w:customStyle="1" w:styleId="Tekstpodstawowywcity23">
    <w:name w:val="Tekst podstawowy wcięty 23"/>
    <w:basedOn w:val="Normalny"/>
    <w:rsid w:val="00897D06"/>
    <w:pPr>
      <w:suppressAutoHyphens w:val="0"/>
      <w:spacing w:before="60" w:after="60"/>
      <w:ind w:left="567"/>
      <w:jc w:val="both"/>
    </w:pPr>
    <w:rPr>
      <w:sz w:val="18"/>
      <w:szCs w:val="20"/>
      <w:lang w:eastAsia="pl-PL"/>
    </w:rPr>
  </w:style>
  <w:style w:type="paragraph" w:customStyle="1" w:styleId="Tekstblokowy3">
    <w:name w:val="Tekst blokowy3"/>
    <w:basedOn w:val="Normalny"/>
    <w:rsid w:val="00897D06"/>
    <w:pPr>
      <w:shd w:val="clear" w:color="auto" w:fill="FFFFFF"/>
      <w:suppressAutoHyphens w:val="0"/>
      <w:spacing w:before="60" w:after="60" w:line="-273" w:lineRule="auto"/>
      <w:ind w:left="374" w:right="29" w:hanging="367"/>
      <w:jc w:val="both"/>
    </w:pPr>
    <w:rPr>
      <w:sz w:val="18"/>
      <w:szCs w:val="20"/>
      <w:lang w:eastAsia="pl-PL"/>
    </w:rPr>
  </w:style>
  <w:style w:type="character" w:customStyle="1" w:styleId="JM1akapitZnak">
    <w:name w:val="JM1_akapit Znak"/>
    <w:link w:val="JM1akapit"/>
    <w:locked/>
    <w:rsid w:val="00897D06"/>
    <w:rPr>
      <w:rFonts w:ascii="Calibri" w:eastAsia="Calibri" w:hAnsi="Calibri"/>
    </w:rPr>
  </w:style>
  <w:style w:type="paragraph" w:customStyle="1" w:styleId="JM1akapit">
    <w:name w:val="JM1_akapit"/>
    <w:basedOn w:val="Normalny"/>
    <w:link w:val="JM1akapitZnak"/>
    <w:qFormat/>
    <w:rsid w:val="00897D06"/>
    <w:pPr>
      <w:tabs>
        <w:tab w:val="left" w:pos="567"/>
      </w:tabs>
      <w:suppressAutoHyphens w:val="0"/>
      <w:spacing w:before="120" w:line="288" w:lineRule="auto"/>
      <w:ind w:left="567"/>
      <w:contextualSpacing/>
      <w:jc w:val="both"/>
      <w:outlineLvl w:val="0"/>
    </w:pPr>
    <w:rPr>
      <w:rFonts w:ascii="Calibri" w:eastAsia="Calibri" w:hAnsi="Calibri" w:cstheme="minorBidi"/>
      <w:lang w:eastAsia="en-US"/>
    </w:rPr>
  </w:style>
  <w:style w:type="paragraph" w:customStyle="1" w:styleId="Akapitzlist3">
    <w:name w:val="Akapit z listą3"/>
    <w:basedOn w:val="Normalny"/>
    <w:uiPriority w:val="99"/>
    <w:rsid w:val="00897D06"/>
    <w:pPr>
      <w:suppressAutoHyphens w:val="0"/>
      <w:spacing w:after="200" w:line="276" w:lineRule="auto"/>
      <w:ind w:left="720"/>
    </w:pPr>
    <w:rPr>
      <w:rFonts w:ascii="Calibri" w:hAnsi="Calibri"/>
      <w:lang w:eastAsia="en-US"/>
    </w:rPr>
  </w:style>
  <w:style w:type="paragraph" w:customStyle="1" w:styleId="NormalnyWeb4">
    <w:name w:val="Normalny (Web)4"/>
    <w:basedOn w:val="Normalny"/>
    <w:rsid w:val="00897D06"/>
    <w:pPr>
      <w:suppressAutoHyphens w:val="0"/>
      <w:spacing w:before="100" w:after="100"/>
      <w:jc w:val="both"/>
    </w:pPr>
    <w:rPr>
      <w:sz w:val="18"/>
      <w:szCs w:val="20"/>
      <w:lang w:eastAsia="pl-PL"/>
    </w:rPr>
  </w:style>
  <w:style w:type="paragraph" w:customStyle="1" w:styleId="Tekstpodstawowy25">
    <w:name w:val="Tekst podstawowy 25"/>
    <w:basedOn w:val="Normalny"/>
    <w:rsid w:val="00897D06"/>
    <w:pPr>
      <w:suppressAutoHyphens w:val="0"/>
      <w:spacing w:before="60" w:after="60"/>
      <w:ind w:left="284"/>
      <w:jc w:val="both"/>
    </w:pPr>
    <w:rPr>
      <w:sz w:val="18"/>
      <w:szCs w:val="20"/>
      <w:lang w:eastAsia="pl-PL"/>
    </w:rPr>
  </w:style>
  <w:style w:type="paragraph" w:customStyle="1" w:styleId="Tekstpodstawowywcity24">
    <w:name w:val="Tekst podstawowy wcięty 24"/>
    <w:basedOn w:val="Normalny"/>
    <w:rsid w:val="00897D06"/>
    <w:pPr>
      <w:suppressAutoHyphens w:val="0"/>
      <w:spacing w:before="60" w:after="60"/>
      <w:ind w:left="567"/>
      <w:jc w:val="both"/>
    </w:pPr>
    <w:rPr>
      <w:sz w:val="18"/>
      <w:szCs w:val="20"/>
      <w:lang w:eastAsia="pl-PL"/>
    </w:rPr>
  </w:style>
  <w:style w:type="paragraph" w:customStyle="1" w:styleId="Tekstblokowy4">
    <w:name w:val="Tekst blokowy4"/>
    <w:basedOn w:val="Normalny"/>
    <w:rsid w:val="00897D06"/>
    <w:pPr>
      <w:shd w:val="clear" w:color="auto" w:fill="FFFFFF"/>
      <w:suppressAutoHyphens w:val="0"/>
      <w:spacing w:before="60" w:after="60" w:line="-271" w:lineRule="auto"/>
      <w:ind w:left="374" w:right="29" w:hanging="367"/>
      <w:jc w:val="both"/>
    </w:pPr>
    <w:rPr>
      <w:sz w:val="18"/>
      <w:szCs w:val="20"/>
      <w:lang w:eastAsia="pl-PL"/>
    </w:rPr>
  </w:style>
  <w:style w:type="character" w:customStyle="1" w:styleId="akapit2Znak">
    <w:name w:val="akapit.2 Znak"/>
    <w:rsid w:val="00897D06"/>
  </w:style>
  <w:style w:type="character" w:customStyle="1" w:styleId="tekstdokbold">
    <w:name w:val="tekst dok. bold"/>
    <w:rsid w:val="00897D06"/>
    <w:rPr>
      <w:b/>
      <w:bCs w:val="0"/>
    </w:rPr>
  </w:style>
  <w:style w:type="character" w:customStyle="1" w:styleId="ZnakZnak8">
    <w:name w:val="Znak Znak8"/>
    <w:rsid w:val="00897D06"/>
    <w:rPr>
      <w:sz w:val="18"/>
      <w:szCs w:val="24"/>
    </w:rPr>
  </w:style>
  <w:style w:type="numbering" w:customStyle="1" w:styleId="Bezlisty11">
    <w:name w:val="Bez listy11"/>
    <w:next w:val="Bezlisty"/>
    <w:uiPriority w:val="99"/>
    <w:unhideWhenUsed/>
    <w:qFormat/>
    <w:rsid w:val="00897D06"/>
  </w:style>
  <w:style w:type="paragraph" w:customStyle="1" w:styleId="Z2">
    <w:name w:val="Z2"/>
    <w:basedOn w:val="AUTOBUS2"/>
    <w:link w:val="Z2Znak"/>
    <w:qFormat/>
    <w:rsid w:val="00897D06"/>
    <w:pPr>
      <w:jc w:val="right"/>
      <w:outlineLvl w:val="1"/>
    </w:pPr>
    <w:rPr>
      <w:sz w:val="22"/>
      <w:szCs w:val="24"/>
    </w:rPr>
  </w:style>
  <w:style w:type="paragraph" w:customStyle="1" w:styleId="Z3">
    <w:name w:val="Z3"/>
    <w:basedOn w:val="Z2"/>
    <w:link w:val="Z3Znak"/>
    <w:qFormat/>
    <w:rsid w:val="00897D06"/>
    <w:pPr>
      <w:ind w:left="4536"/>
    </w:pPr>
  </w:style>
  <w:style w:type="character" w:customStyle="1" w:styleId="Z2Znak">
    <w:name w:val="Z2 Znak"/>
    <w:link w:val="Z2"/>
    <w:rsid w:val="00897D06"/>
    <w:rPr>
      <w:rFonts w:ascii="Calibri" w:eastAsia="Times New Roman" w:hAnsi="Calibri" w:cs="Arial"/>
      <w:b/>
      <w:color w:val="000000"/>
      <w:szCs w:val="24"/>
      <w:lang w:eastAsia="pl-PL"/>
    </w:rPr>
  </w:style>
  <w:style w:type="numbering" w:customStyle="1" w:styleId="Bezlisty21">
    <w:name w:val="Bez listy21"/>
    <w:next w:val="Bezlisty"/>
    <w:uiPriority w:val="99"/>
    <w:unhideWhenUsed/>
    <w:qFormat/>
    <w:rsid w:val="00897D06"/>
  </w:style>
  <w:style w:type="character" w:customStyle="1" w:styleId="Z3Znak">
    <w:name w:val="Z3 Znak"/>
    <w:link w:val="Z3"/>
    <w:rsid w:val="00897D06"/>
    <w:rPr>
      <w:rFonts w:ascii="Calibri" w:eastAsia="Times New Roman" w:hAnsi="Calibri" w:cs="Arial"/>
      <w:b/>
      <w:color w:val="000000"/>
      <w:szCs w:val="24"/>
      <w:lang w:eastAsia="pl-PL"/>
    </w:rPr>
  </w:style>
  <w:style w:type="numbering" w:customStyle="1" w:styleId="Bezlisty111">
    <w:name w:val="Bez listy111"/>
    <w:next w:val="Bezlisty"/>
    <w:uiPriority w:val="99"/>
    <w:unhideWhenUsed/>
    <w:rsid w:val="00897D06"/>
  </w:style>
  <w:style w:type="paragraph" w:customStyle="1" w:styleId="font5">
    <w:name w:val="font5"/>
    <w:basedOn w:val="Normalny"/>
    <w:rsid w:val="00897D06"/>
    <w:pPr>
      <w:suppressAutoHyphens w:val="0"/>
      <w:spacing w:before="100" w:beforeAutospacing="1" w:after="100" w:afterAutospacing="1"/>
    </w:pPr>
    <w:rPr>
      <w:rFonts w:ascii="Tahoma" w:hAnsi="Tahoma" w:cs="Tahoma"/>
      <w:b/>
      <w:bCs/>
      <w:color w:val="000000"/>
      <w:sz w:val="16"/>
      <w:szCs w:val="16"/>
      <w:lang w:eastAsia="pl-PL"/>
    </w:rPr>
  </w:style>
  <w:style w:type="paragraph" w:customStyle="1" w:styleId="font6">
    <w:name w:val="font6"/>
    <w:basedOn w:val="Normalny"/>
    <w:rsid w:val="00897D06"/>
    <w:pPr>
      <w:suppressAutoHyphens w:val="0"/>
      <w:spacing w:before="100" w:beforeAutospacing="1" w:after="100" w:afterAutospacing="1"/>
    </w:pPr>
    <w:rPr>
      <w:rFonts w:ascii="Tahoma" w:hAnsi="Tahoma" w:cs="Tahoma"/>
      <w:color w:val="000000"/>
      <w:sz w:val="16"/>
      <w:szCs w:val="16"/>
      <w:lang w:eastAsia="pl-PL"/>
    </w:rPr>
  </w:style>
  <w:style w:type="numbering" w:customStyle="1" w:styleId="Bezlisty3">
    <w:name w:val="Bez listy3"/>
    <w:next w:val="Bezlisty"/>
    <w:uiPriority w:val="99"/>
    <w:unhideWhenUsed/>
    <w:qFormat/>
    <w:rsid w:val="00897D06"/>
  </w:style>
  <w:style w:type="numbering" w:customStyle="1" w:styleId="Bezlisty12">
    <w:name w:val="Bez listy12"/>
    <w:next w:val="Bezlisty"/>
    <w:uiPriority w:val="99"/>
    <w:unhideWhenUsed/>
    <w:rsid w:val="00897D06"/>
  </w:style>
  <w:style w:type="paragraph" w:customStyle="1" w:styleId="1a0">
    <w:name w:val="1a"/>
    <w:basedOn w:val="AUTOBUS1"/>
    <w:link w:val="1aZnak"/>
    <w:rsid w:val="00897D06"/>
  </w:style>
  <w:style w:type="paragraph" w:customStyle="1" w:styleId="1b">
    <w:name w:val="1b"/>
    <w:basedOn w:val="1a0"/>
    <w:link w:val="1bZnak"/>
    <w:rsid w:val="00897D06"/>
  </w:style>
  <w:style w:type="character" w:customStyle="1" w:styleId="1aZnak">
    <w:name w:val="1a Znak"/>
    <w:basedOn w:val="AUTOBUS1Znak"/>
    <w:link w:val="1a0"/>
    <w:rsid w:val="00897D06"/>
    <w:rPr>
      <w:rFonts w:ascii="Calibri" w:eastAsia="Times New Roman" w:hAnsi="Calibri" w:cs="Arial"/>
      <w:b/>
      <w:color w:val="000000"/>
      <w:sz w:val="20"/>
      <w:szCs w:val="20"/>
      <w:lang w:eastAsia="pl-PL"/>
    </w:rPr>
  </w:style>
  <w:style w:type="paragraph" w:customStyle="1" w:styleId="Tekstpodstawowy26">
    <w:name w:val="Tekst podstawowy 26"/>
    <w:basedOn w:val="Normalny"/>
    <w:rsid w:val="00897D06"/>
    <w:pPr>
      <w:suppressAutoHyphens w:val="0"/>
      <w:overflowPunct w:val="0"/>
      <w:autoSpaceDE w:val="0"/>
      <w:autoSpaceDN w:val="0"/>
      <w:adjustRightInd w:val="0"/>
      <w:spacing w:before="60" w:after="60"/>
      <w:ind w:left="284"/>
      <w:jc w:val="both"/>
      <w:textAlignment w:val="baseline"/>
    </w:pPr>
    <w:rPr>
      <w:sz w:val="24"/>
      <w:szCs w:val="20"/>
      <w:lang w:eastAsia="pl-PL"/>
    </w:rPr>
  </w:style>
  <w:style w:type="character" w:customStyle="1" w:styleId="1bZnak">
    <w:name w:val="1b Znak"/>
    <w:basedOn w:val="1aZnak"/>
    <w:link w:val="1b"/>
    <w:rsid w:val="00897D06"/>
    <w:rPr>
      <w:rFonts w:ascii="Calibri" w:eastAsia="Times New Roman" w:hAnsi="Calibri" w:cs="Arial"/>
      <w:b/>
      <w:color w:val="000000"/>
      <w:sz w:val="20"/>
      <w:szCs w:val="20"/>
      <w:lang w:eastAsia="pl-PL"/>
    </w:rPr>
  </w:style>
  <w:style w:type="paragraph" w:customStyle="1" w:styleId="StylJerzy1Wszystkiewersaliki">
    <w:name w:val="Styl Jerzy.1 + Wszystkie wersaliki"/>
    <w:basedOn w:val="Jerzy1"/>
    <w:link w:val="StylJerzy1WszystkiewersalikiZnak"/>
    <w:qFormat/>
    <w:rsid w:val="00897D06"/>
    <w:rPr>
      <w:caps/>
    </w:rPr>
  </w:style>
  <w:style w:type="character" w:customStyle="1" w:styleId="StylJerzy1WszystkiewersalikiZnak">
    <w:name w:val="Styl Jerzy.1 + Wszystkie wersaliki Znak"/>
    <w:link w:val="StylJerzy1Wszystkiewersaliki"/>
    <w:qFormat/>
    <w:rsid w:val="00897D06"/>
    <w:rPr>
      <w:rFonts w:ascii="Times New Roman" w:eastAsia="Times New Roman" w:hAnsi="Times New Roman" w:cs="Times New Roman"/>
      <w:b/>
      <w:bCs/>
      <w:caps/>
      <w:smallCaps/>
      <w:lang w:eastAsia="pl-PL"/>
    </w:rPr>
  </w:style>
  <w:style w:type="paragraph" w:customStyle="1" w:styleId="Jerzy2">
    <w:name w:val="Jerzy.2"/>
    <w:basedOn w:val="Normalny"/>
    <w:link w:val="Jerzy2Znak"/>
    <w:qFormat/>
    <w:rsid w:val="00897D06"/>
    <w:pPr>
      <w:suppressAutoHyphens w:val="0"/>
      <w:spacing w:before="120" w:after="120"/>
      <w:ind w:left="4536"/>
      <w:jc w:val="right"/>
    </w:pPr>
    <w:rPr>
      <w:b/>
      <w:smallCaps/>
      <w:sz w:val="20"/>
      <w:lang w:eastAsia="pl-PL"/>
    </w:rPr>
  </w:style>
  <w:style w:type="character" w:customStyle="1" w:styleId="Jerzy2Znak">
    <w:name w:val="Jerzy.2 Znak"/>
    <w:link w:val="Jerzy2"/>
    <w:rsid w:val="00897D06"/>
    <w:rPr>
      <w:rFonts w:ascii="Times New Roman" w:eastAsia="Times New Roman" w:hAnsi="Times New Roman" w:cs="Times New Roman"/>
      <w:b/>
      <w:smallCaps/>
      <w:sz w:val="20"/>
      <w:lang w:eastAsia="pl-PL"/>
    </w:rPr>
  </w:style>
  <w:style w:type="paragraph" w:styleId="Lista-kontynuacja2">
    <w:name w:val="List Continue 2"/>
    <w:basedOn w:val="Normalny"/>
    <w:qFormat/>
    <w:rsid w:val="00897D06"/>
    <w:pPr>
      <w:suppressAutoHyphens w:val="0"/>
      <w:spacing w:after="120"/>
      <w:ind w:left="566"/>
    </w:pPr>
    <w:rPr>
      <w:sz w:val="20"/>
      <w:szCs w:val="20"/>
      <w:lang w:eastAsia="pl-PL"/>
    </w:rPr>
  </w:style>
  <w:style w:type="paragraph" w:customStyle="1" w:styleId="CharChar1ZnakZnak">
    <w:name w:val="Char Char1 Znak Znak"/>
    <w:basedOn w:val="Normalny"/>
    <w:qFormat/>
    <w:rsid w:val="00897D06"/>
    <w:pPr>
      <w:suppressAutoHyphens w:val="0"/>
    </w:pPr>
    <w:rPr>
      <w:sz w:val="24"/>
      <w:szCs w:val="24"/>
      <w:lang w:eastAsia="pl-PL"/>
    </w:rPr>
  </w:style>
  <w:style w:type="paragraph" w:customStyle="1" w:styleId="Naglwek3">
    <w:name w:val="Naglówek 3"/>
    <w:basedOn w:val="Default"/>
    <w:next w:val="Default"/>
    <w:rsid w:val="00897D06"/>
  </w:style>
  <w:style w:type="paragraph" w:customStyle="1" w:styleId="A3">
    <w:name w:val="A"/>
    <w:basedOn w:val="Normalny"/>
    <w:qFormat/>
    <w:rsid w:val="00897D06"/>
    <w:pPr>
      <w:suppressAutoHyphens w:val="0"/>
      <w:spacing w:before="240" w:after="240"/>
      <w:jc w:val="center"/>
    </w:pPr>
    <w:rPr>
      <w:b/>
      <w:szCs w:val="24"/>
      <w:lang w:eastAsia="pl-PL"/>
    </w:rPr>
  </w:style>
  <w:style w:type="paragraph" w:customStyle="1" w:styleId="Styl4">
    <w:name w:val="Styl4"/>
    <w:basedOn w:val="Normalny"/>
    <w:link w:val="Styl4Znak0"/>
    <w:qFormat/>
    <w:rsid w:val="00897D06"/>
    <w:pPr>
      <w:numPr>
        <w:numId w:val="5"/>
      </w:numPr>
      <w:suppressAutoHyphens w:val="0"/>
      <w:spacing w:line="276" w:lineRule="auto"/>
      <w:jc w:val="both"/>
    </w:pPr>
    <w:rPr>
      <w:lang w:eastAsia="pl-PL"/>
    </w:rPr>
  </w:style>
  <w:style w:type="character" w:customStyle="1" w:styleId="Styl4Znak0">
    <w:name w:val="Styl4 Znak"/>
    <w:link w:val="Styl4"/>
    <w:rsid w:val="00897D06"/>
    <w:rPr>
      <w:rFonts w:ascii="Times New Roman" w:eastAsia="Times New Roman" w:hAnsi="Times New Roman" w:cs="Times New Roman"/>
      <w:lang w:eastAsia="pl-PL"/>
    </w:rPr>
  </w:style>
  <w:style w:type="paragraph" w:customStyle="1" w:styleId="as3">
    <w:name w:val="as.3"/>
    <w:basedOn w:val="Tekstpodstawowy2"/>
    <w:link w:val="as3Znak"/>
    <w:qFormat/>
    <w:rsid w:val="00897D06"/>
    <w:pPr>
      <w:suppressAutoHyphens w:val="0"/>
      <w:spacing w:before="60" w:after="60" w:line="240" w:lineRule="auto"/>
      <w:ind w:left="567" w:hanging="567"/>
      <w:jc w:val="both"/>
    </w:pPr>
    <w:rPr>
      <w:bCs/>
      <w:lang w:eastAsia="pl-PL"/>
    </w:rPr>
  </w:style>
  <w:style w:type="character" w:customStyle="1" w:styleId="as3Znak">
    <w:name w:val="as.3 Znak"/>
    <w:link w:val="as3"/>
    <w:rsid w:val="00897D06"/>
    <w:rPr>
      <w:rFonts w:ascii="Times New Roman" w:eastAsia="Times New Roman" w:hAnsi="Times New Roman" w:cs="Times New Roman"/>
      <w:bCs/>
      <w:lang w:eastAsia="pl-PL"/>
    </w:rPr>
  </w:style>
  <w:style w:type="paragraph" w:customStyle="1" w:styleId="aaa">
    <w:name w:val="aaa"/>
    <w:basedOn w:val="as2"/>
    <w:link w:val="aaaZnak"/>
    <w:qFormat/>
    <w:rsid w:val="00897D06"/>
    <w:pPr>
      <w:ind w:left="142"/>
      <w:jc w:val="both"/>
      <w:outlineLvl w:val="1"/>
    </w:pPr>
    <w:rPr>
      <w:rFonts w:ascii="Times New (W1)" w:hAnsi="Times New (W1)"/>
      <w:sz w:val="24"/>
      <w:szCs w:val="24"/>
    </w:rPr>
  </w:style>
  <w:style w:type="character" w:customStyle="1" w:styleId="aaaZnak">
    <w:name w:val="aaa Znak"/>
    <w:link w:val="aaa"/>
    <w:rsid w:val="00897D06"/>
    <w:rPr>
      <w:rFonts w:ascii="Times New (W1)" w:eastAsia="Times New Roman" w:hAnsi="Times New (W1)" w:cs="Times New Roman"/>
      <w:b/>
      <w:smallCaps/>
      <w:sz w:val="24"/>
      <w:szCs w:val="24"/>
      <w:lang w:eastAsia="pl-PL"/>
    </w:rPr>
  </w:style>
  <w:style w:type="paragraph" w:customStyle="1" w:styleId="standardowy0">
    <w:name w:val="standardowy"/>
    <w:basedOn w:val="Normalny"/>
    <w:uiPriority w:val="99"/>
    <w:rsid w:val="00897D06"/>
    <w:pPr>
      <w:suppressAutoHyphens w:val="0"/>
      <w:jc w:val="both"/>
    </w:pPr>
    <w:rPr>
      <w:rFonts w:ascii="Tahoma" w:hAnsi="Tahoma" w:cs="Tahoma"/>
      <w:sz w:val="24"/>
      <w:szCs w:val="24"/>
      <w:lang w:eastAsia="pl-PL"/>
    </w:rPr>
  </w:style>
  <w:style w:type="paragraph" w:customStyle="1" w:styleId="Tytu3">
    <w:name w:val="Tytu3"/>
    <w:basedOn w:val="Normalny"/>
    <w:next w:val="Normalny"/>
    <w:uiPriority w:val="99"/>
    <w:rsid w:val="00897D06"/>
    <w:pPr>
      <w:suppressAutoHyphens w:val="0"/>
      <w:autoSpaceDE w:val="0"/>
      <w:autoSpaceDN w:val="0"/>
      <w:adjustRightInd w:val="0"/>
    </w:pPr>
    <w:rPr>
      <w:rFonts w:ascii="LIFOEL+TimesNewRoman,Bold" w:hAnsi="LIFOEL+TimesNewRoman,Bold" w:cs="LIFOEL+TimesNewRoman,Bold"/>
      <w:sz w:val="24"/>
      <w:szCs w:val="24"/>
      <w:lang w:eastAsia="pl-PL"/>
    </w:rPr>
  </w:style>
  <w:style w:type="paragraph" w:customStyle="1" w:styleId="Standd">
    <w:name w:val="Standd"/>
    <w:basedOn w:val="Normalny"/>
    <w:rsid w:val="00897D06"/>
    <w:pPr>
      <w:suppressAutoHyphens w:val="0"/>
      <w:jc w:val="both"/>
    </w:pPr>
    <w:rPr>
      <w:rFonts w:ascii="Arial" w:hAnsi="Arial"/>
      <w:sz w:val="20"/>
      <w:szCs w:val="20"/>
      <w:lang w:eastAsia="pl-PL"/>
    </w:rPr>
  </w:style>
  <w:style w:type="paragraph" w:customStyle="1" w:styleId="LucaCash">
    <w:name w:val="Luca&amp;Cash"/>
    <w:basedOn w:val="Normalny"/>
    <w:qFormat/>
    <w:rsid w:val="00897D06"/>
    <w:pPr>
      <w:suppressAutoHyphens w:val="0"/>
      <w:spacing w:line="360" w:lineRule="auto"/>
    </w:pPr>
    <w:rPr>
      <w:rFonts w:ascii="Arial Narrow" w:hAnsi="Arial Narrow"/>
      <w:sz w:val="24"/>
      <w:szCs w:val="20"/>
      <w:lang w:eastAsia="pl-PL"/>
    </w:rPr>
  </w:style>
  <w:style w:type="paragraph" w:styleId="Listapunktowana3">
    <w:name w:val="List Bullet 3"/>
    <w:basedOn w:val="Normalny"/>
    <w:uiPriority w:val="99"/>
    <w:unhideWhenUsed/>
    <w:qFormat/>
    <w:rsid w:val="00897D06"/>
    <w:pPr>
      <w:tabs>
        <w:tab w:val="num" w:pos="360"/>
      </w:tabs>
      <w:suppressAutoHyphens w:val="0"/>
      <w:overflowPunct w:val="0"/>
      <w:autoSpaceDE w:val="0"/>
      <w:autoSpaceDN w:val="0"/>
      <w:adjustRightInd w:val="0"/>
      <w:ind w:left="360" w:hanging="360"/>
      <w:contextualSpacing/>
      <w:textAlignment w:val="baseline"/>
    </w:pPr>
    <w:rPr>
      <w:sz w:val="20"/>
      <w:szCs w:val="20"/>
      <w:lang w:eastAsia="pl-PL"/>
    </w:rPr>
  </w:style>
  <w:style w:type="paragraph" w:styleId="Lista5">
    <w:name w:val="List 5"/>
    <w:basedOn w:val="Normalny"/>
    <w:qFormat/>
    <w:rsid w:val="00897D06"/>
    <w:pPr>
      <w:suppressAutoHyphens w:val="0"/>
      <w:ind w:left="1415" w:hanging="283"/>
    </w:pPr>
    <w:rPr>
      <w:sz w:val="20"/>
      <w:szCs w:val="20"/>
      <w:lang w:eastAsia="pl-PL"/>
    </w:rPr>
  </w:style>
  <w:style w:type="paragraph" w:styleId="Lista3">
    <w:name w:val="List 3"/>
    <w:basedOn w:val="Normalny"/>
    <w:qFormat/>
    <w:rsid w:val="00897D06"/>
    <w:pPr>
      <w:suppressAutoHyphens w:val="0"/>
      <w:ind w:left="849" w:hanging="283"/>
    </w:pPr>
    <w:rPr>
      <w:sz w:val="20"/>
      <w:szCs w:val="20"/>
      <w:lang w:eastAsia="pl-PL"/>
    </w:rPr>
  </w:style>
  <w:style w:type="paragraph" w:customStyle="1" w:styleId="StandardowyStandardowy1">
    <w:name w:val="Standardowy.Standardowy1"/>
    <w:rsid w:val="00897D06"/>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rsid w:val="00897D06"/>
    <w:pPr>
      <w:suppressAutoHyphens w:val="0"/>
      <w:ind w:left="720"/>
      <w:contextualSpacing/>
    </w:pPr>
    <w:rPr>
      <w:rFonts w:eastAsia="Calibri"/>
      <w:sz w:val="24"/>
      <w:szCs w:val="24"/>
      <w:lang w:eastAsia="pl-PL"/>
    </w:rPr>
  </w:style>
  <w:style w:type="character" w:customStyle="1" w:styleId="CommentTextChar">
    <w:name w:val="Comment Text Char"/>
    <w:locked/>
    <w:rsid w:val="00897D06"/>
    <w:rPr>
      <w:rFonts w:ascii="Times New Roman" w:hAnsi="Times New Roman" w:cs="Times New Roman"/>
      <w:sz w:val="20"/>
      <w:szCs w:val="20"/>
      <w:lang w:eastAsia="pl-PL"/>
    </w:rPr>
  </w:style>
  <w:style w:type="paragraph" w:customStyle="1" w:styleId="aa">
    <w:name w:val="aa"/>
    <w:basedOn w:val="as1"/>
    <w:link w:val="aaZnak"/>
    <w:qFormat/>
    <w:rsid w:val="00897D06"/>
    <w:pPr>
      <w:spacing w:before="120" w:after="120"/>
      <w:jc w:val="left"/>
      <w:outlineLvl w:val="0"/>
    </w:pPr>
    <w:rPr>
      <w:sz w:val="22"/>
      <w:szCs w:val="22"/>
    </w:rPr>
  </w:style>
  <w:style w:type="character" w:customStyle="1" w:styleId="aaZnak">
    <w:name w:val="aa Znak"/>
    <w:link w:val="aa"/>
    <w:rsid w:val="00897D06"/>
    <w:rPr>
      <w:rFonts w:ascii="Times New Roman" w:eastAsia="Times New Roman" w:hAnsi="Times New Roman" w:cs="Times New Roman"/>
      <w:b/>
      <w:lang w:eastAsia="pl-PL"/>
    </w:rPr>
  </w:style>
  <w:style w:type="paragraph" w:customStyle="1" w:styleId="akapit1jm">
    <w:name w:val="akapit1.jm"/>
    <w:basedOn w:val="Nagwek"/>
    <w:link w:val="akapit1jmZnak"/>
    <w:qFormat/>
    <w:rsid w:val="00897D06"/>
    <w:pPr>
      <w:tabs>
        <w:tab w:val="left" w:pos="567"/>
      </w:tabs>
      <w:suppressAutoHyphens w:val="0"/>
      <w:spacing w:before="120"/>
      <w:ind w:left="567" w:hanging="567"/>
      <w:jc w:val="both"/>
    </w:pPr>
    <w:rPr>
      <w:sz w:val="22"/>
      <w:szCs w:val="22"/>
      <w:lang w:val="pl-PL" w:eastAsia="pl-PL"/>
    </w:rPr>
  </w:style>
  <w:style w:type="character" w:customStyle="1" w:styleId="akapit1jmZnak">
    <w:name w:val="akapit1.jm Znak"/>
    <w:link w:val="akapit1jm"/>
    <w:rsid w:val="00897D06"/>
    <w:rPr>
      <w:rFonts w:ascii="Times New Roman" w:eastAsia="Times New Roman" w:hAnsi="Times New Roman" w:cs="Times New Roman"/>
      <w:lang w:eastAsia="pl-PL"/>
    </w:rPr>
  </w:style>
  <w:style w:type="character" w:customStyle="1" w:styleId="FontStyle36">
    <w:name w:val="Font Style36"/>
    <w:rsid w:val="00897D06"/>
    <w:rPr>
      <w:rFonts w:ascii="Franklin Gothic Medium" w:hAnsi="Franklin Gothic Medium" w:cs="Franklin Gothic Medium"/>
      <w:sz w:val="20"/>
      <w:szCs w:val="20"/>
    </w:rPr>
  </w:style>
  <w:style w:type="character" w:customStyle="1" w:styleId="FontStyle41">
    <w:name w:val="Font Style41"/>
    <w:rsid w:val="00897D06"/>
    <w:rPr>
      <w:rFonts w:ascii="Franklin Gothic Medium" w:hAnsi="Franklin Gothic Medium" w:cs="Franklin Gothic Medium"/>
      <w:sz w:val="16"/>
      <w:szCs w:val="16"/>
    </w:rPr>
  </w:style>
  <w:style w:type="paragraph" w:customStyle="1" w:styleId="Zawartotabeli">
    <w:name w:val="Zawartość tabeli"/>
    <w:basedOn w:val="Normalny"/>
    <w:rsid w:val="00897D06"/>
    <w:pPr>
      <w:widowControl w:val="0"/>
      <w:suppressLineNumbers/>
    </w:pPr>
    <w:rPr>
      <w:rFonts w:eastAsia="SimSun" w:cs="Mangal"/>
      <w:kern w:val="1"/>
      <w:sz w:val="24"/>
      <w:szCs w:val="24"/>
      <w:lang w:eastAsia="hi-IN" w:bidi="hi-IN"/>
    </w:rPr>
  </w:style>
  <w:style w:type="paragraph" w:customStyle="1" w:styleId="m-7768778292286834130msolistparagraph">
    <w:name w:val="m_-7768778292286834130msolistparagraph"/>
    <w:basedOn w:val="Normalny"/>
    <w:rsid w:val="00897D06"/>
    <w:pPr>
      <w:suppressAutoHyphens w:val="0"/>
      <w:spacing w:before="100" w:beforeAutospacing="1" w:after="100" w:afterAutospacing="1"/>
    </w:pPr>
    <w:rPr>
      <w:sz w:val="24"/>
      <w:szCs w:val="24"/>
      <w:lang w:eastAsia="pl-PL"/>
    </w:rPr>
  </w:style>
  <w:style w:type="paragraph" w:customStyle="1" w:styleId="ab">
    <w:name w:val="ab"/>
    <w:basedOn w:val="1a0"/>
    <w:link w:val="abZnak"/>
    <w:qFormat/>
    <w:rsid w:val="00897D06"/>
    <w:rPr>
      <w:sz w:val="22"/>
      <w:szCs w:val="22"/>
    </w:rPr>
  </w:style>
  <w:style w:type="paragraph" w:customStyle="1" w:styleId="aab">
    <w:name w:val="aab"/>
    <w:basedOn w:val="ab"/>
    <w:link w:val="aabZnak"/>
    <w:qFormat/>
    <w:rsid w:val="00897D06"/>
  </w:style>
  <w:style w:type="character" w:customStyle="1" w:styleId="abZnak">
    <w:name w:val="ab Znak"/>
    <w:link w:val="ab"/>
    <w:rsid w:val="00897D06"/>
    <w:rPr>
      <w:rFonts w:ascii="Calibri" w:eastAsia="Times New Roman" w:hAnsi="Calibri" w:cs="Arial"/>
      <w:b/>
      <w:color w:val="000000"/>
      <w:lang w:eastAsia="pl-PL"/>
    </w:rPr>
  </w:style>
  <w:style w:type="character" w:customStyle="1" w:styleId="fn-ref">
    <w:name w:val="fn-ref"/>
    <w:rsid w:val="00897D06"/>
  </w:style>
  <w:style w:type="character" w:customStyle="1" w:styleId="aabZnak">
    <w:name w:val="aab Znak"/>
    <w:basedOn w:val="abZnak"/>
    <w:link w:val="aab"/>
    <w:rsid w:val="00897D06"/>
    <w:rPr>
      <w:rFonts w:ascii="Calibri" w:eastAsia="Times New Roman" w:hAnsi="Calibri" w:cs="Arial"/>
      <w:b/>
      <w:color w:val="000000"/>
      <w:lang w:eastAsia="pl-PL"/>
    </w:rPr>
  </w:style>
  <w:style w:type="paragraph" w:customStyle="1" w:styleId="Ania1">
    <w:name w:val="Ania1"/>
    <w:basedOn w:val="ab"/>
    <w:link w:val="Ania1Znak"/>
    <w:qFormat/>
    <w:rsid w:val="00897D06"/>
    <w:rPr>
      <w:sz w:val="20"/>
      <w:szCs w:val="20"/>
    </w:rPr>
  </w:style>
  <w:style w:type="paragraph" w:customStyle="1" w:styleId="Ania2">
    <w:name w:val="Ania2"/>
    <w:basedOn w:val="Ania1"/>
    <w:link w:val="Ania2Znak"/>
    <w:qFormat/>
    <w:rsid w:val="00897D06"/>
  </w:style>
  <w:style w:type="character" w:customStyle="1" w:styleId="Ania1Znak">
    <w:name w:val="Ania1 Znak"/>
    <w:basedOn w:val="abZnak"/>
    <w:link w:val="Ania1"/>
    <w:rsid w:val="00897D06"/>
    <w:rPr>
      <w:rFonts w:ascii="Calibri" w:eastAsia="Times New Roman" w:hAnsi="Calibri" w:cs="Arial"/>
      <w:b/>
      <w:color w:val="000000"/>
      <w:sz w:val="20"/>
      <w:szCs w:val="20"/>
      <w:lang w:eastAsia="pl-PL"/>
    </w:rPr>
  </w:style>
  <w:style w:type="character" w:customStyle="1" w:styleId="Ania2Znak">
    <w:name w:val="Ania2 Znak"/>
    <w:basedOn w:val="Ania1Znak"/>
    <w:link w:val="Ania2"/>
    <w:rsid w:val="00897D06"/>
    <w:rPr>
      <w:rFonts w:ascii="Calibri" w:eastAsia="Times New Roman" w:hAnsi="Calibri" w:cs="Arial"/>
      <w:b/>
      <w:color w:val="000000"/>
      <w:sz w:val="20"/>
      <w:szCs w:val="20"/>
      <w:lang w:eastAsia="pl-PL"/>
    </w:rPr>
  </w:style>
  <w:style w:type="table" w:customStyle="1" w:styleId="Tabela-Siatka1">
    <w:name w:val="Tabela - Siatka1"/>
    <w:basedOn w:val="Standardowy"/>
    <w:next w:val="Tabela-Siatka"/>
    <w:uiPriority w:val="59"/>
    <w:rsid w:val="0089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7593652601990073787gmail-m-5661980468843420057msolistparagraph">
    <w:name w:val="m_-7593652601990073787gmail-m_-5661980468843420057msolistparagraph"/>
    <w:basedOn w:val="Normalny"/>
    <w:rsid w:val="00897D06"/>
    <w:pPr>
      <w:suppressAutoHyphens w:val="0"/>
      <w:spacing w:before="100" w:beforeAutospacing="1" w:after="100" w:afterAutospacing="1"/>
    </w:pPr>
    <w:rPr>
      <w:sz w:val="24"/>
      <w:szCs w:val="24"/>
      <w:lang w:eastAsia="pl-PL"/>
    </w:rPr>
  </w:style>
  <w:style w:type="character" w:customStyle="1" w:styleId="alb">
    <w:name w:val="a_lb"/>
    <w:basedOn w:val="Domylnaczcionkaakapitu"/>
    <w:rsid w:val="00897D06"/>
  </w:style>
  <w:style w:type="paragraph" w:customStyle="1" w:styleId="m7139331730374501627gmail-msolistparagraph">
    <w:name w:val="m_7139331730374501627gmail-msolistparagraph"/>
    <w:basedOn w:val="Normalny"/>
    <w:rsid w:val="00897D06"/>
    <w:pPr>
      <w:suppressAutoHyphens w:val="0"/>
      <w:spacing w:before="100" w:beforeAutospacing="1" w:after="100" w:afterAutospacing="1"/>
    </w:pPr>
    <w:rPr>
      <w:sz w:val="24"/>
      <w:szCs w:val="24"/>
      <w:lang w:eastAsia="pl-PL"/>
    </w:rPr>
  </w:style>
  <w:style w:type="paragraph" w:customStyle="1" w:styleId="font7">
    <w:name w:val="font7"/>
    <w:basedOn w:val="Normalny"/>
    <w:rsid w:val="00897D06"/>
    <w:pPr>
      <w:suppressAutoHyphens w:val="0"/>
      <w:spacing w:before="100" w:beforeAutospacing="1" w:after="100" w:afterAutospacing="1"/>
    </w:pPr>
    <w:rPr>
      <w:rFonts w:ascii="Calibri" w:hAnsi="Calibri" w:cs="Calibri"/>
      <w:color w:val="000000"/>
      <w:sz w:val="20"/>
      <w:szCs w:val="20"/>
      <w:lang w:eastAsia="pl-PL"/>
    </w:rPr>
  </w:style>
  <w:style w:type="paragraph" w:customStyle="1" w:styleId="font8">
    <w:name w:val="font8"/>
    <w:basedOn w:val="Normalny"/>
    <w:rsid w:val="00897D06"/>
    <w:pPr>
      <w:suppressAutoHyphens w:val="0"/>
      <w:spacing w:before="100" w:beforeAutospacing="1" w:after="100" w:afterAutospacing="1"/>
    </w:pPr>
    <w:rPr>
      <w:rFonts w:ascii="Arial" w:hAnsi="Arial" w:cs="Arial"/>
      <w:b/>
      <w:bCs/>
      <w:color w:val="000000"/>
      <w:sz w:val="28"/>
      <w:szCs w:val="28"/>
      <w:lang w:eastAsia="pl-PL"/>
    </w:rPr>
  </w:style>
  <w:style w:type="paragraph" w:customStyle="1" w:styleId="font9">
    <w:name w:val="font9"/>
    <w:basedOn w:val="Normalny"/>
    <w:rsid w:val="00897D06"/>
    <w:pPr>
      <w:suppressAutoHyphens w:val="0"/>
      <w:spacing w:before="100" w:beforeAutospacing="1" w:after="100" w:afterAutospacing="1"/>
    </w:pPr>
    <w:rPr>
      <w:rFonts w:ascii="Arial" w:hAnsi="Arial" w:cs="Arial"/>
      <w:color w:val="4BACC6"/>
      <w:sz w:val="20"/>
      <w:szCs w:val="20"/>
      <w:lang w:eastAsia="pl-PL"/>
    </w:rPr>
  </w:style>
  <w:style w:type="numbering" w:customStyle="1" w:styleId="Bezlisty4">
    <w:name w:val="Bez listy4"/>
    <w:next w:val="Bezlisty"/>
    <w:uiPriority w:val="99"/>
    <w:unhideWhenUsed/>
    <w:qFormat/>
    <w:rsid w:val="00897D06"/>
  </w:style>
  <w:style w:type="paragraph" w:styleId="Lista-kontynuacja">
    <w:name w:val="List Continue"/>
    <w:basedOn w:val="Normalny"/>
    <w:link w:val="Lista-kontynuacjaZnak"/>
    <w:rsid w:val="00897D06"/>
    <w:pPr>
      <w:suppressAutoHyphens w:val="0"/>
      <w:autoSpaceDE w:val="0"/>
      <w:autoSpaceDN w:val="0"/>
      <w:adjustRightInd w:val="0"/>
      <w:spacing w:after="120"/>
      <w:ind w:left="283" w:hanging="360"/>
      <w:jc w:val="both"/>
    </w:pPr>
    <w:rPr>
      <w:rFonts w:ascii="Calibri" w:eastAsia="MS Mincho" w:hAnsi="Calibri" w:cs="Arial"/>
      <w:color w:val="002060"/>
      <w:sz w:val="20"/>
      <w:szCs w:val="20"/>
      <w:lang w:eastAsia="en-US"/>
    </w:rPr>
  </w:style>
  <w:style w:type="character" w:customStyle="1" w:styleId="Lista-kontynuacjaZnak">
    <w:name w:val="Lista - kontynuacja Znak"/>
    <w:link w:val="Lista-kontynuacja"/>
    <w:rsid w:val="00897D06"/>
    <w:rPr>
      <w:rFonts w:ascii="Calibri" w:eastAsia="MS Mincho" w:hAnsi="Calibri" w:cs="Arial"/>
      <w:color w:val="002060"/>
      <w:sz w:val="20"/>
      <w:szCs w:val="20"/>
    </w:rPr>
  </w:style>
  <w:style w:type="paragraph" w:customStyle="1" w:styleId="TLSAumowy">
    <w:name w:val="TLSA umowy"/>
    <w:basedOn w:val="Normalny"/>
    <w:rsid w:val="00897D06"/>
    <w:pPr>
      <w:suppressAutoHyphens w:val="0"/>
      <w:spacing w:after="120" w:line="312" w:lineRule="auto"/>
      <w:jc w:val="both"/>
    </w:pPr>
    <w:rPr>
      <w:rFonts w:ascii="Arial" w:hAnsi="Arial"/>
      <w:szCs w:val="20"/>
      <w:lang w:eastAsia="pl-PL"/>
    </w:rPr>
  </w:style>
  <w:style w:type="paragraph" w:customStyle="1" w:styleId="Hanging">
    <w:name w:val="Hanging"/>
    <w:basedOn w:val="Normalny"/>
    <w:rsid w:val="00897D06"/>
    <w:pPr>
      <w:tabs>
        <w:tab w:val="left" w:pos="357"/>
      </w:tabs>
      <w:suppressAutoHyphens w:val="0"/>
      <w:spacing w:before="40" w:after="40"/>
      <w:ind w:left="357" w:hanging="357"/>
      <w:jc w:val="both"/>
    </w:pPr>
    <w:rPr>
      <w:snapToGrid w:val="0"/>
      <w:sz w:val="20"/>
      <w:szCs w:val="20"/>
      <w:lang w:val="en-US" w:eastAsia="pl-PL"/>
    </w:rPr>
  </w:style>
  <w:style w:type="paragraph" w:customStyle="1" w:styleId="BodyText21">
    <w:name w:val="Body Text 21"/>
    <w:basedOn w:val="Normalny"/>
    <w:uiPriority w:val="99"/>
    <w:qFormat/>
    <w:rsid w:val="00897D06"/>
    <w:pPr>
      <w:tabs>
        <w:tab w:val="left" w:pos="567"/>
      </w:tabs>
      <w:overflowPunct w:val="0"/>
      <w:autoSpaceDE w:val="0"/>
      <w:autoSpaceDN w:val="0"/>
      <w:adjustRightInd w:val="0"/>
      <w:ind w:left="567" w:hanging="283"/>
      <w:jc w:val="both"/>
      <w:textAlignment w:val="baseline"/>
    </w:pPr>
    <w:rPr>
      <w:rFonts w:ascii="Arial" w:hAnsi="Arial" w:cs="Arial"/>
      <w:snapToGrid w:val="0"/>
      <w:spacing w:val="-3"/>
      <w:lang w:eastAsia="pl-PL"/>
    </w:rPr>
  </w:style>
  <w:style w:type="paragraph" w:customStyle="1" w:styleId="Tekstpodstawowywcity1">
    <w:name w:val="Tekst podstawowy wcięty1"/>
    <w:basedOn w:val="Normalny"/>
    <w:rsid w:val="00897D06"/>
    <w:pPr>
      <w:suppressAutoHyphens w:val="0"/>
      <w:spacing w:line="360" w:lineRule="auto"/>
      <w:ind w:firstLine="708"/>
      <w:jc w:val="both"/>
    </w:pPr>
    <w:rPr>
      <w:rFonts w:ascii="Arial" w:hAnsi="Arial" w:cs="Arial"/>
      <w:kern w:val="24"/>
      <w:sz w:val="18"/>
      <w:szCs w:val="20"/>
      <w:lang w:eastAsia="pl-PL"/>
    </w:rPr>
  </w:style>
  <w:style w:type="paragraph" w:customStyle="1" w:styleId="hanging0">
    <w:name w:val="hanging"/>
    <w:basedOn w:val="Normalny"/>
    <w:rsid w:val="00897D06"/>
    <w:pPr>
      <w:suppressAutoHyphens w:val="0"/>
      <w:spacing w:before="100" w:beforeAutospacing="1" w:after="100" w:afterAutospacing="1"/>
    </w:pPr>
    <w:rPr>
      <w:snapToGrid w:val="0"/>
      <w:sz w:val="24"/>
      <w:szCs w:val="24"/>
      <w:lang w:eastAsia="pl-PL"/>
    </w:rPr>
  </w:style>
  <w:style w:type="paragraph" w:customStyle="1" w:styleId="Unindented">
    <w:name w:val="Unindented"/>
    <w:basedOn w:val="Normalny"/>
    <w:rsid w:val="00897D06"/>
    <w:pPr>
      <w:tabs>
        <w:tab w:val="left" w:pos="357"/>
      </w:tabs>
      <w:suppressAutoHyphens w:val="0"/>
      <w:spacing w:before="40" w:after="40"/>
      <w:jc w:val="both"/>
    </w:pPr>
    <w:rPr>
      <w:snapToGrid w:val="0"/>
      <w:sz w:val="20"/>
      <w:szCs w:val="20"/>
      <w:lang w:val="en-US" w:eastAsia="pl-PL"/>
    </w:rPr>
  </w:style>
  <w:style w:type="paragraph" w:customStyle="1" w:styleId="tekst">
    <w:name w:val="tekst"/>
    <w:rsid w:val="00897D06"/>
    <w:pPr>
      <w:spacing w:after="0" w:line="360" w:lineRule="atLeast"/>
      <w:ind w:firstLine="578"/>
      <w:jc w:val="both"/>
    </w:pPr>
    <w:rPr>
      <w:rFonts w:ascii="Times New Roman" w:eastAsia="Times New Roman" w:hAnsi="Times New Roman" w:cs="Times New Roman"/>
      <w:color w:val="000000"/>
      <w:sz w:val="24"/>
      <w:szCs w:val="20"/>
      <w:lang w:eastAsia="pl-PL"/>
    </w:rPr>
  </w:style>
  <w:style w:type="table" w:customStyle="1" w:styleId="Tabela-Siatka2">
    <w:name w:val="Tabela - Siatka2"/>
    <w:basedOn w:val="Standardowy"/>
    <w:next w:val="Tabela-Siatka"/>
    <w:rsid w:val="00897D06"/>
    <w:pPr>
      <w:spacing w:after="0" w:line="240" w:lineRule="auto"/>
    </w:pPr>
    <w:rPr>
      <w:rFonts w:ascii="Calibri" w:eastAsia="MS Mincho"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897D06"/>
    <w:rPr>
      <w:shd w:val="clear" w:color="auto" w:fill="FFFFFF"/>
    </w:rPr>
  </w:style>
  <w:style w:type="paragraph" w:customStyle="1" w:styleId="Teksttreci0">
    <w:name w:val="Tekst treści"/>
    <w:basedOn w:val="Normalny"/>
    <w:link w:val="Teksttreci"/>
    <w:rsid w:val="00897D06"/>
    <w:pPr>
      <w:widowControl w:val="0"/>
      <w:shd w:val="clear" w:color="auto" w:fill="FFFFFF"/>
      <w:suppressAutoHyphens w:val="0"/>
      <w:spacing w:line="292" w:lineRule="exact"/>
      <w:ind w:hanging="1080"/>
      <w:jc w:val="center"/>
    </w:pPr>
    <w:rPr>
      <w:rFonts w:asciiTheme="minorHAnsi" w:eastAsiaTheme="minorHAnsi" w:hAnsiTheme="minorHAnsi" w:cstheme="minorBidi"/>
      <w:lang w:eastAsia="en-US"/>
    </w:rPr>
  </w:style>
  <w:style w:type="character" w:customStyle="1" w:styleId="TeksttreciPogrubienie">
    <w:name w:val="Tekst treści + Pogrubienie"/>
    <w:rsid w:val="00897D06"/>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4">
    <w:name w:val="Tekst treści (4)_"/>
    <w:link w:val="Teksttreci40"/>
    <w:rsid w:val="00897D06"/>
    <w:rPr>
      <w:b/>
      <w:bCs/>
      <w:shd w:val="clear" w:color="auto" w:fill="FFFFFF"/>
    </w:rPr>
  </w:style>
  <w:style w:type="character" w:customStyle="1" w:styleId="Nagwek92">
    <w:name w:val="Nagłówek #9 (2)_"/>
    <w:link w:val="Nagwek920"/>
    <w:rsid w:val="00897D06"/>
    <w:rPr>
      <w:rFonts w:ascii="Dotum" w:eastAsia="Dotum" w:hAnsi="Dotum" w:cs="Dotum"/>
      <w:spacing w:val="40"/>
      <w:shd w:val="clear" w:color="auto" w:fill="FFFFFF"/>
    </w:rPr>
  </w:style>
  <w:style w:type="paragraph" w:customStyle="1" w:styleId="Teksttreci40">
    <w:name w:val="Tekst treści (4)"/>
    <w:basedOn w:val="Normalny"/>
    <w:link w:val="Teksttreci4"/>
    <w:rsid w:val="00897D06"/>
    <w:pPr>
      <w:widowControl w:val="0"/>
      <w:shd w:val="clear" w:color="auto" w:fill="FFFFFF"/>
      <w:suppressAutoHyphens w:val="0"/>
      <w:spacing w:before="240" w:after="60" w:line="0" w:lineRule="atLeast"/>
      <w:jc w:val="center"/>
    </w:pPr>
    <w:rPr>
      <w:rFonts w:asciiTheme="minorHAnsi" w:eastAsiaTheme="minorHAnsi" w:hAnsiTheme="minorHAnsi" w:cstheme="minorBidi"/>
      <w:b/>
      <w:bCs/>
      <w:lang w:eastAsia="en-US"/>
    </w:rPr>
  </w:style>
  <w:style w:type="paragraph" w:customStyle="1" w:styleId="Nagwek920">
    <w:name w:val="Nagłówek #9 (2)"/>
    <w:basedOn w:val="Normalny"/>
    <w:link w:val="Nagwek92"/>
    <w:rsid w:val="00897D06"/>
    <w:pPr>
      <w:widowControl w:val="0"/>
      <w:shd w:val="clear" w:color="auto" w:fill="FFFFFF"/>
      <w:suppressAutoHyphens w:val="0"/>
      <w:spacing w:before="60" w:line="0" w:lineRule="atLeast"/>
      <w:jc w:val="center"/>
      <w:outlineLvl w:val="8"/>
    </w:pPr>
    <w:rPr>
      <w:rFonts w:ascii="Dotum" w:eastAsia="Dotum" w:hAnsi="Dotum" w:cs="Dotum"/>
      <w:spacing w:val="40"/>
      <w:lang w:eastAsia="en-US"/>
    </w:rPr>
  </w:style>
  <w:style w:type="paragraph" w:customStyle="1" w:styleId="Punkt0">
    <w:name w:val="!Punkt"/>
    <w:next w:val="Normalny"/>
    <w:autoRedefine/>
    <w:rsid w:val="00897D06"/>
    <w:pPr>
      <w:numPr>
        <w:numId w:val="31"/>
      </w:numPr>
      <w:spacing w:after="0" w:line="240" w:lineRule="auto"/>
      <w:ind w:left="426" w:hanging="360"/>
      <w:jc w:val="both"/>
    </w:pPr>
    <w:rPr>
      <w:rFonts w:ascii="Calibri" w:eastAsia="Times New Roman" w:hAnsi="Calibri" w:cs="Calibri"/>
      <w:sz w:val="18"/>
      <w:szCs w:val="18"/>
      <w:lang w:eastAsia="pl-PL"/>
    </w:rPr>
  </w:style>
  <w:style w:type="paragraph" w:customStyle="1" w:styleId="BodyText24">
    <w:name w:val="Body Text 24"/>
    <w:basedOn w:val="Normalny"/>
    <w:rsid w:val="00897D06"/>
    <w:pPr>
      <w:suppressAutoHyphens w:val="0"/>
      <w:autoSpaceDE w:val="0"/>
      <w:autoSpaceDN w:val="0"/>
      <w:spacing w:line="300" w:lineRule="atLeast"/>
      <w:jc w:val="both"/>
    </w:pPr>
    <w:rPr>
      <w:rFonts w:ascii="Arial" w:hAnsi="Arial" w:cs="Arial"/>
      <w:lang w:eastAsia="pl-PL"/>
    </w:rPr>
  </w:style>
  <w:style w:type="paragraph" w:customStyle="1" w:styleId="Ustep">
    <w:name w:val="!Ustep"/>
    <w:basedOn w:val="Normalny"/>
    <w:next w:val="Normalny"/>
    <w:rsid w:val="00897D06"/>
    <w:pPr>
      <w:widowControl w:val="0"/>
      <w:tabs>
        <w:tab w:val="left" w:pos="425"/>
      </w:tabs>
      <w:suppressAutoHyphens w:val="0"/>
      <w:autoSpaceDE w:val="0"/>
      <w:autoSpaceDN w:val="0"/>
      <w:adjustRightInd w:val="0"/>
      <w:spacing w:after="120"/>
      <w:ind w:left="425" w:hanging="425"/>
    </w:pPr>
    <w:rPr>
      <w:sz w:val="20"/>
      <w:szCs w:val="20"/>
      <w:lang w:eastAsia="pl-PL"/>
    </w:rPr>
  </w:style>
  <w:style w:type="paragraph" w:customStyle="1" w:styleId="BodyTextIndent21">
    <w:name w:val="Body Text Indent 21"/>
    <w:basedOn w:val="Normalny"/>
    <w:rsid w:val="00897D06"/>
    <w:pPr>
      <w:suppressAutoHyphens w:val="0"/>
      <w:autoSpaceDE w:val="0"/>
      <w:autoSpaceDN w:val="0"/>
      <w:ind w:left="283" w:hanging="283"/>
    </w:pPr>
    <w:rPr>
      <w:rFonts w:ascii="Arial" w:hAnsi="Arial" w:cs="Arial"/>
      <w:lang w:eastAsia="pl-PL"/>
    </w:rPr>
  </w:style>
  <w:style w:type="paragraph" w:customStyle="1" w:styleId="Tekstpodstawowy27">
    <w:name w:val="Tekst podstawowy 27"/>
    <w:basedOn w:val="Normalny"/>
    <w:rsid w:val="00897D06"/>
    <w:pPr>
      <w:suppressAutoHyphens w:val="0"/>
      <w:jc w:val="both"/>
    </w:pPr>
    <w:rPr>
      <w:i/>
      <w:sz w:val="32"/>
      <w:szCs w:val="20"/>
      <w:lang w:eastAsia="pl-PL"/>
    </w:rPr>
  </w:style>
  <w:style w:type="paragraph" w:customStyle="1" w:styleId="BodyTextIndent31">
    <w:name w:val="Body Text Indent 31"/>
    <w:basedOn w:val="Normalny"/>
    <w:rsid w:val="00897D06"/>
    <w:pPr>
      <w:suppressAutoHyphens w:val="0"/>
      <w:autoSpaceDE w:val="0"/>
      <w:autoSpaceDN w:val="0"/>
      <w:ind w:left="567" w:hanging="283"/>
      <w:jc w:val="both"/>
    </w:pPr>
    <w:rPr>
      <w:rFonts w:ascii="Arial" w:hAnsi="Arial" w:cs="Arial"/>
      <w:lang w:eastAsia="pl-PL"/>
    </w:rPr>
  </w:style>
  <w:style w:type="character" w:customStyle="1" w:styleId="Kolorowalistaakcent1Znak">
    <w:name w:val="Kolorowa lista — akcent 1 Znak"/>
    <w:aliases w:val="ISCG Numerowanie Znak,lp1 Znak"/>
    <w:link w:val="Kolorowalistaakcent1"/>
    <w:uiPriority w:val="34"/>
    <w:rsid w:val="00897D06"/>
    <w:rPr>
      <w:rFonts w:ascii="Calibri" w:eastAsia="Calibri" w:hAnsi="Calibri"/>
      <w:sz w:val="22"/>
      <w:szCs w:val="22"/>
      <w:lang w:eastAsia="en-US"/>
    </w:rPr>
  </w:style>
  <w:style w:type="table" w:styleId="Kolorowalistaakcent1">
    <w:name w:val="Colorful List Accent 1"/>
    <w:basedOn w:val="Standardowy"/>
    <w:link w:val="Kolorowalistaakcent1Znak"/>
    <w:uiPriority w:val="34"/>
    <w:rsid w:val="00897D06"/>
    <w:pPr>
      <w:spacing w:after="0" w:line="240" w:lineRule="auto"/>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ontStyle11">
    <w:name w:val="Font Style11"/>
    <w:uiPriority w:val="99"/>
    <w:rsid w:val="00897D06"/>
    <w:rPr>
      <w:rFonts w:ascii="Arial" w:hAnsi="Arial"/>
      <w:sz w:val="24"/>
    </w:rPr>
  </w:style>
  <w:style w:type="character" w:customStyle="1" w:styleId="Nierozpoznanawzmianka2">
    <w:name w:val="Nierozpoznana wzmianka2"/>
    <w:basedOn w:val="Domylnaczcionkaakapitu"/>
    <w:uiPriority w:val="99"/>
    <w:semiHidden/>
    <w:unhideWhenUsed/>
    <w:rsid w:val="00897D06"/>
    <w:rPr>
      <w:color w:val="808080"/>
      <w:shd w:val="clear" w:color="auto" w:fill="E6E6E6"/>
    </w:rPr>
  </w:style>
  <w:style w:type="character" w:customStyle="1" w:styleId="Nierozpoznanawzmianka3">
    <w:name w:val="Nierozpoznana wzmianka3"/>
    <w:basedOn w:val="Domylnaczcionkaakapitu"/>
    <w:uiPriority w:val="99"/>
    <w:semiHidden/>
    <w:unhideWhenUsed/>
    <w:rsid w:val="00897D06"/>
    <w:rPr>
      <w:color w:val="808080"/>
      <w:shd w:val="clear" w:color="auto" w:fill="E6E6E6"/>
    </w:rPr>
  </w:style>
  <w:style w:type="character" w:customStyle="1" w:styleId="PlandokumentuZnak1">
    <w:name w:val="Plan dokumentu Znak1"/>
    <w:rsid w:val="00897D06"/>
    <w:rPr>
      <w:rFonts w:ascii="Times New Roman" w:eastAsia="Times New Roman" w:hAnsi="Times New Roman" w:cs="Times New Roman"/>
      <w:color w:val="auto"/>
      <w:sz w:val="2"/>
      <w:szCs w:val="20"/>
      <w:shd w:val="clear" w:color="auto" w:fill="000080"/>
    </w:rPr>
  </w:style>
  <w:style w:type="character" w:customStyle="1" w:styleId="Teksttreci2">
    <w:name w:val="Tekst treści (2)_"/>
    <w:link w:val="Teksttreci20"/>
    <w:rsid w:val="00897D06"/>
    <w:rPr>
      <w:rFonts w:ascii="Calibri" w:eastAsia="Calibri" w:hAnsi="Calibri" w:cs="Calibri"/>
      <w:shd w:val="clear" w:color="auto" w:fill="FFFFFF"/>
    </w:rPr>
  </w:style>
  <w:style w:type="character" w:customStyle="1" w:styleId="PogrubienieTeksttreci295pt">
    <w:name w:val="Pogrubienie;Tekst treści (2) + 9;5 pt"/>
    <w:rsid w:val="00897D06"/>
    <w:rPr>
      <w:rFonts w:ascii="Calibri" w:eastAsia="Calibri" w:hAnsi="Calibri" w:cs="Calibri"/>
      <w:b/>
      <w:bCs/>
      <w:color w:val="000000"/>
      <w:spacing w:val="0"/>
      <w:w w:val="100"/>
      <w:position w:val="0"/>
      <w:sz w:val="19"/>
      <w:szCs w:val="19"/>
      <w:shd w:val="clear" w:color="auto" w:fill="FFFFFF"/>
      <w:lang w:val="pl-PL" w:eastAsia="pl-PL" w:bidi="pl-PL"/>
    </w:rPr>
  </w:style>
  <w:style w:type="paragraph" w:customStyle="1" w:styleId="Teksttreci20">
    <w:name w:val="Tekst treści (2)"/>
    <w:basedOn w:val="Normalny"/>
    <w:link w:val="Teksttreci2"/>
    <w:rsid w:val="00897D06"/>
    <w:pPr>
      <w:widowControl w:val="0"/>
      <w:shd w:val="clear" w:color="auto" w:fill="FFFFFF"/>
      <w:suppressAutoHyphens w:val="0"/>
      <w:spacing w:before="320" w:after="1120" w:line="268" w:lineRule="exact"/>
      <w:ind w:hanging="500"/>
      <w:jc w:val="center"/>
    </w:pPr>
    <w:rPr>
      <w:rFonts w:ascii="Calibri" w:eastAsia="Calibri" w:hAnsi="Calibri" w:cs="Calibri"/>
      <w:lang w:eastAsia="en-US"/>
    </w:rPr>
  </w:style>
  <w:style w:type="paragraph" w:customStyle="1" w:styleId="asia1">
    <w:name w:val="asia1"/>
    <w:basedOn w:val="Normalny"/>
    <w:link w:val="asia1Znak"/>
    <w:qFormat/>
    <w:rsid w:val="002B0845"/>
    <w:pPr>
      <w:tabs>
        <w:tab w:val="right" w:leader="dot" w:pos="9202"/>
      </w:tabs>
      <w:ind w:left="240"/>
    </w:pPr>
    <w:rPr>
      <w:rFonts w:ascii="Calibri" w:hAnsi="Calibri"/>
      <w:noProof/>
      <w:lang w:eastAsia="pl-PL"/>
    </w:rPr>
  </w:style>
  <w:style w:type="character" w:customStyle="1" w:styleId="asia1Znak">
    <w:name w:val="asia1 Znak"/>
    <w:basedOn w:val="Domylnaczcionkaakapitu"/>
    <w:link w:val="asia1"/>
    <w:rsid w:val="002B0845"/>
    <w:rPr>
      <w:rFonts w:ascii="Calibri" w:eastAsia="Times New Roman" w:hAnsi="Calibri" w:cs="Times New Roman"/>
      <w:noProof/>
      <w:lang w:eastAsia="pl-PL"/>
    </w:rPr>
  </w:style>
  <w:style w:type="paragraph" w:customStyle="1" w:styleId="TOCHeading1">
    <w:name w:val="TOC Heading1"/>
    <w:basedOn w:val="Nagwek1"/>
    <w:next w:val="Normalny"/>
    <w:uiPriority w:val="39"/>
    <w:unhideWhenUsed/>
    <w:qFormat/>
    <w:rsid w:val="002A70B1"/>
    <w:pPr>
      <w:spacing w:before="480" w:after="0" w:line="276" w:lineRule="auto"/>
      <w:jc w:val="left"/>
      <w:outlineLvl w:val="9"/>
    </w:pPr>
    <w:rPr>
      <w:rFonts w:ascii="Cambria" w:eastAsia="Times New Roman" w:hAnsi="Cambria" w:cs="Times New Roman"/>
      <w:bCs/>
      <w:color w:val="365F91"/>
      <w:sz w:val="28"/>
      <w:szCs w:val="28"/>
      <w:lang w:eastAsia="en-US"/>
    </w:rPr>
  </w:style>
  <w:style w:type="paragraph" w:customStyle="1" w:styleId="PR-102015A">
    <w:name w:val="PR-10/2015 A"/>
    <w:basedOn w:val="Ag"/>
    <w:link w:val="PR-102015AZnak"/>
    <w:qFormat/>
    <w:rsid w:val="002A70B1"/>
  </w:style>
  <w:style w:type="character" w:customStyle="1" w:styleId="PR-102015AZnak">
    <w:name w:val="PR-10/2015 A Znak"/>
    <w:link w:val="PR-102015A"/>
    <w:rsid w:val="002A70B1"/>
    <w:rPr>
      <w:rFonts w:ascii="Times New Roman" w:eastAsia="Times New Roman" w:hAnsi="Times New Roman" w:cs="Times New Roman"/>
      <w:b/>
      <w:color w:val="000000"/>
      <w:szCs w:val="24"/>
      <w:lang w:eastAsia="pl-PL"/>
    </w:rPr>
  </w:style>
  <w:style w:type="paragraph" w:customStyle="1" w:styleId="zadosiwz">
    <w:name w:val="zał do siwz"/>
    <w:basedOn w:val="Normalny"/>
    <w:link w:val="zadosiwzZnak"/>
    <w:qFormat/>
    <w:rsid w:val="002A70B1"/>
    <w:pPr>
      <w:suppressAutoHyphens w:val="0"/>
      <w:jc w:val="right"/>
    </w:pPr>
    <w:rPr>
      <w:b/>
      <w:smallCaps/>
      <w:lang w:eastAsia="pl-PL"/>
    </w:rPr>
  </w:style>
  <w:style w:type="character" w:customStyle="1" w:styleId="zadosiwzZnak">
    <w:name w:val="zał do siwz Znak"/>
    <w:basedOn w:val="Domylnaczcionkaakapitu"/>
    <w:link w:val="zadosiwz"/>
    <w:qFormat/>
    <w:rsid w:val="002A70B1"/>
    <w:rPr>
      <w:rFonts w:ascii="Times New Roman" w:eastAsia="Times New Roman" w:hAnsi="Times New Roman" w:cs="Times New Roman"/>
      <w:b/>
      <w:smallCaps/>
      <w:lang w:eastAsia="pl-PL"/>
    </w:rPr>
  </w:style>
  <w:style w:type="character" w:customStyle="1" w:styleId="formvaluecomment">
    <w:name w:val="formvaluecomment"/>
    <w:basedOn w:val="Domylnaczcionkaakapitu"/>
    <w:rsid w:val="002A70B1"/>
  </w:style>
  <w:style w:type="paragraph" w:customStyle="1" w:styleId="G1">
    <w:name w:val="G1"/>
    <w:basedOn w:val="Ag"/>
    <w:qFormat/>
    <w:rsid w:val="002A70B1"/>
    <w:pPr>
      <w:contextualSpacing/>
    </w:pPr>
    <w:rPr>
      <w:rFonts w:asciiTheme="minorHAnsi" w:hAnsiTheme="minorHAnsi"/>
      <w:bCs/>
      <w:sz w:val="20"/>
      <w:szCs w:val="20"/>
    </w:rPr>
  </w:style>
  <w:style w:type="character" w:customStyle="1" w:styleId="Bodytext9">
    <w:name w:val="Body text (9)_"/>
    <w:link w:val="Bodytext90"/>
    <w:uiPriority w:val="99"/>
    <w:locked/>
    <w:rsid w:val="002A70B1"/>
    <w:rPr>
      <w:sz w:val="19"/>
      <w:szCs w:val="19"/>
      <w:shd w:val="clear" w:color="auto" w:fill="FFFFFF"/>
    </w:rPr>
  </w:style>
  <w:style w:type="paragraph" w:customStyle="1" w:styleId="Bodytext90">
    <w:name w:val="Body text (9)"/>
    <w:basedOn w:val="Normalny"/>
    <w:link w:val="Bodytext9"/>
    <w:uiPriority w:val="99"/>
    <w:rsid w:val="002A70B1"/>
    <w:pPr>
      <w:widowControl w:val="0"/>
      <w:shd w:val="clear" w:color="auto" w:fill="FFFFFF"/>
      <w:suppressAutoHyphens w:val="0"/>
      <w:spacing w:after="780" w:line="240" w:lineRule="atLeast"/>
      <w:ind w:hanging="420"/>
    </w:pPr>
    <w:rPr>
      <w:rFonts w:asciiTheme="minorHAnsi" w:eastAsiaTheme="minorHAnsi" w:hAnsiTheme="minorHAnsi" w:cstheme="minorBidi"/>
      <w:sz w:val="19"/>
      <w:szCs w:val="19"/>
      <w:lang w:eastAsia="en-US"/>
    </w:rPr>
  </w:style>
  <w:style w:type="paragraph" w:customStyle="1" w:styleId="NormalnyBookmanOldStyle">
    <w:name w:val="Normalny + Bookman Old Style"/>
    <w:aliases w:val="5+E"/>
    <w:basedOn w:val="Normalny"/>
    <w:rsid w:val="002A70B1"/>
    <w:pPr>
      <w:suppressAutoHyphens w:val="0"/>
    </w:pPr>
    <w:rPr>
      <w:rFonts w:ascii="Bookman Old Style" w:hAnsi="Bookman Old Style"/>
      <w:b/>
      <w:bCs/>
      <w:lang w:eastAsia="pl-PL"/>
    </w:rPr>
  </w:style>
  <w:style w:type="paragraph" w:customStyle="1" w:styleId="ag0">
    <w:name w:val="ag"/>
    <w:basedOn w:val="Normalny"/>
    <w:uiPriority w:val="99"/>
    <w:qFormat/>
    <w:rsid w:val="002A70B1"/>
    <w:pPr>
      <w:suppressAutoHyphens w:val="0"/>
      <w:jc w:val="both"/>
    </w:pPr>
    <w:rPr>
      <w:color w:val="00000A"/>
      <w:lang w:eastAsia="pl-PL"/>
    </w:rPr>
  </w:style>
  <w:style w:type="paragraph" w:customStyle="1" w:styleId="Styl7">
    <w:name w:val="Styl7"/>
    <w:basedOn w:val="Normalny"/>
    <w:rsid w:val="002A70B1"/>
    <w:pPr>
      <w:numPr>
        <w:numId w:val="32"/>
      </w:numPr>
      <w:suppressAutoHyphens w:val="0"/>
      <w:jc w:val="both"/>
    </w:pPr>
    <w:rPr>
      <w:rFonts w:ascii="Verdana" w:hAnsi="Verdana"/>
      <w:sz w:val="17"/>
      <w:szCs w:val="24"/>
      <w:lang w:eastAsia="pl-PL"/>
    </w:rPr>
  </w:style>
  <w:style w:type="character" w:customStyle="1" w:styleId="WW8Num5z3">
    <w:name w:val="WW8Num5z3"/>
    <w:rsid w:val="002A70B1"/>
  </w:style>
  <w:style w:type="paragraph" w:customStyle="1" w:styleId="ProPublico">
    <w:name w:val="ProPublico"/>
    <w:rsid w:val="002A70B1"/>
    <w:pPr>
      <w:tabs>
        <w:tab w:val="num" w:pos="360"/>
      </w:tabs>
      <w:spacing w:after="0" w:line="360" w:lineRule="auto"/>
      <w:ind w:left="360" w:hanging="360"/>
    </w:pPr>
    <w:rPr>
      <w:rFonts w:ascii="Arial" w:eastAsia="Times New Roman" w:hAnsi="Arial" w:cs="Times New Roman"/>
      <w:szCs w:val="20"/>
      <w:lang w:eastAsia="pl-PL"/>
    </w:rPr>
  </w:style>
  <w:style w:type="character" w:customStyle="1" w:styleId="WW8Num1z0">
    <w:name w:val="WW8Num1z0"/>
    <w:rsid w:val="002A70B1"/>
    <w:rPr>
      <w:rFonts w:ascii="Symbol" w:hAnsi="Symbol" w:cs="Symbol" w:hint="default"/>
    </w:rPr>
  </w:style>
  <w:style w:type="character" w:customStyle="1" w:styleId="WW8Num2z0">
    <w:name w:val="WW8Num2z0"/>
    <w:rsid w:val="002A70B1"/>
    <w:rPr>
      <w:rFonts w:hint="default"/>
      <w:b w:val="0"/>
    </w:rPr>
  </w:style>
  <w:style w:type="character" w:customStyle="1" w:styleId="WW8Num3z0">
    <w:name w:val="WW8Num3z0"/>
    <w:rsid w:val="002A70B1"/>
    <w:rPr>
      <w:b w:val="0"/>
    </w:rPr>
  </w:style>
  <w:style w:type="character" w:customStyle="1" w:styleId="WW8Num4z0">
    <w:name w:val="WW8Num4z0"/>
    <w:rsid w:val="002A70B1"/>
    <w:rPr>
      <w:rFonts w:ascii="Times New Roman" w:hAnsi="Times New Roman" w:cs="Times New Roman"/>
      <w:b w:val="0"/>
      <w:i w:val="0"/>
      <w:caps w:val="0"/>
      <w:smallCaps w:val="0"/>
      <w:vanish w:val="0"/>
      <w:sz w:val="22"/>
      <w:szCs w:val="22"/>
    </w:rPr>
  </w:style>
  <w:style w:type="character" w:customStyle="1" w:styleId="WW8Num4z1">
    <w:name w:val="WW8Num4z1"/>
    <w:rsid w:val="002A70B1"/>
    <w:rPr>
      <w:rFonts w:cs="Times New Roman"/>
      <w:b w:val="0"/>
      <w:i w:val="0"/>
      <w:caps w:val="0"/>
      <w:smallCaps w:val="0"/>
      <w:vanish w:val="0"/>
      <w:sz w:val="22"/>
      <w:szCs w:val="22"/>
    </w:rPr>
  </w:style>
  <w:style w:type="character" w:customStyle="1" w:styleId="WW8Num4z2">
    <w:name w:val="WW8Num4z2"/>
    <w:rsid w:val="002A70B1"/>
    <w:rPr>
      <w:rFonts w:cs="Times New Roman"/>
    </w:rPr>
  </w:style>
  <w:style w:type="character" w:customStyle="1" w:styleId="WW8Num5z0">
    <w:name w:val="WW8Num5z0"/>
    <w:rsid w:val="002A70B1"/>
    <w:rPr>
      <w:rFonts w:ascii="Calibri" w:hAnsi="Calibri" w:cs="Calibri" w:hint="default"/>
      <w:b w:val="0"/>
      <w:i w:val="0"/>
      <w:sz w:val="22"/>
      <w:szCs w:val="22"/>
    </w:rPr>
  </w:style>
  <w:style w:type="character" w:customStyle="1" w:styleId="WW8Num5z1">
    <w:name w:val="WW8Num5z1"/>
    <w:rsid w:val="002A70B1"/>
    <w:rPr>
      <w:rFonts w:ascii="Arial" w:eastAsia="Times New Roman" w:hAnsi="Arial" w:cs="Arial" w:hint="default"/>
      <w:color w:val="auto"/>
    </w:rPr>
  </w:style>
  <w:style w:type="character" w:customStyle="1" w:styleId="WW8Num5z2">
    <w:name w:val="WW8Num5z2"/>
    <w:rsid w:val="002A70B1"/>
  </w:style>
  <w:style w:type="character" w:customStyle="1" w:styleId="WW8Num5z4">
    <w:name w:val="WW8Num5z4"/>
    <w:rsid w:val="002A70B1"/>
  </w:style>
  <w:style w:type="character" w:customStyle="1" w:styleId="WW8Num5z5">
    <w:name w:val="WW8Num5z5"/>
    <w:rsid w:val="002A70B1"/>
  </w:style>
  <w:style w:type="character" w:customStyle="1" w:styleId="WW8Num5z6">
    <w:name w:val="WW8Num5z6"/>
    <w:rsid w:val="002A70B1"/>
  </w:style>
  <w:style w:type="character" w:customStyle="1" w:styleId="WW8Num5z7">
    <w:name w:val="WW8Num5z7"/>
    <w:rsid w:val="002A70B1"/>
  </w:style>
  <w:style w:type="character" w:customStyle="1" w:styleId="WW8Num5z8">
    <w:name w:val="WW8Num5z8"/>
    <w:rsid w:val="002A70B1"/>
  </w:style>
  <w:style w:type="character" w:customStyle="1" w:styleId="WW8Num6z0">
    <w:name w:val="WW8Num6z0"/>
    <w:rsid w:val="002A70B1"/>
    <w:rPr>
      <w:rFonts w:ascii="Calibri" w:hAnsi="Calibri" w:cs="Calibri" w:hint="default"/>
      <w:b w:val="0"/>
      <w:i w:val="0"/>
      <w:strike w:val="0"/>
      <w:dstrike w:val="0"/>
      <w:sz w:val="20"/>
      <w:szCs w:val="20"/>
      <w:u w:val="none"/>
    </w:rPr>
  </w:style>
  <w:style w:type="character" w:customStyle="1" w:styleId="WW8Num6z1">
    <w:name w:val="WW8Num6z1"/>
    <w:rsid w:val="002A70B1"/>
  </w:style>
  <w:style w:type="character" w:customStyle="1" w:styleId="WW8Num6z2">
    <w:name w:val="WW8Num6z2"/>
    <w:rsid w:val="002A70B1"/>
  </w:style>
  <w:style w:type="character" w:customStyle="1" w:styleId="WW8Num6z3">
    <w:name w:val="WW8Num6z3"/>
    <w:rsid w:val="002A70B1"/>
  </w:style>
  <w:style w:type="character" w:customStyle="1" w:styleId="WW8Num6z4">
    <w:name w:val="WW8Num6z4"/>
    <w:rsid w:val="002A70B1"/>
  </w:style>
  <w:style w:type="character" w:customStyle="1" w:styleId="WW8Num6z5">
    <w:name w:val="WW8Num6z5"/>
    <w:rsid w:val="002A70B1"/>
  </w:style>
  <w:style w:type="character" w:customStyle="1" w:styleId="WW8Num6z6">
    <w:name w:val="WW8Num6z6"/>
    <w:rsid w:val="002A70B1"/>
  </w:style>
  <w:style w:type="character" w:customStyle="1" w:styleId="WW8Num6z7">
    <w:name w:val="WW8Num6z7"/>
    <w:rsid w:val="002A70B1"/>
  </w:style>
  <w:style w:type="character" w:customStyle="1" w:styleId="WW8Num6z8">
    <w:name w:val="WW8Num6z8"/>
    <w:rsid w:val="002A70B1"/>
  </w:style>
  <w:style w:type="character" w:customStyle="1" w:styleId="WW8Num7z0">
    <w:name w:val="WW8Num7z0"/>
    <w:rsid w:val="002A70B1"/>
  </w:style>
  <w:style w:type="character" w:customStyle="1" w:styleId="WW8Num7z1">
    <w:name w:val="WW8Num7z1"/>
    <w:rsid w:val="002A70B1"/>
    <w:rPr>
      <w:rFonts w:ascii="Calibri" w:hAnsi="Calibri" w:cs="Arial" w:hint="default"/>
      <w:b w:val="0"/>
      <w:i w:val="0"/>
      <w:sz w:val="20"/>
      <w:szCs w:val="20"/>
    </w:rPr>
  </w:style>
  <w:style w:type="character" w:customStyle="1" w:styleId="WW8Num7z2">
    <w:name w:val="WW8Num7z2"/>
    <w:rsid w:val="002A70B1"/>
  </w:style>
  <w:style w:type="character" w:customStyle="1" w:styleId="WW8Num7z3">
    <w:name w:val="WW8Num7z3"/>
    <w:rsid w:val="002A70B1"/>
  </w:style>
  <w:style w:type="character" w:customStyle="1" w:styleId="WW8Num7z4">
    <w:name w:val="WW8Num7z4"/>
    <w:rsid w:val="002A70B1"/>
  </w:style>
  <w:style w:type="character" w:customStyle="1" w:styleId="WW8Num7z5">
    <w:name w:val="WW8Num7z5"/>
    <w:rsid w:val="002A70B1"/>
  </w:style>
  <w:style w:type="character" w:customStyle="1" w:styleId="WW8Num7z6">
    <w:name w:val="WW8Num7z6"/>
    <w:rsid w:val="002A70B1"/>
  </w:style>
  <w:style w:type="character" w:customStyle="1" w:styleId="WW8Num7z7">
    <w:name w:val="WW8Num7z7"/>
    <w:rsid w:val="002A70B1"/>
  </w:style>
  <w:style w:type="character" w:customStyle="1" w:styleId="WW8Num7z8">
    <w:name w:val="WW8Num7z8"/>
    <w:rsid w:val="002A70B1"/>
  </w:style>
  <w:style w:type="character" w:customStyle="1" w:styleId="WW8Num8z0">
    <w:name w:val="WW8Num8z0"/>
    <w:rsid w:val="002A70B1"/>
    <w:rPr>
      <w:b w:val="0"/>
    </w:rPr>
  </w:style>
  <w:style w:type="character" w:customStyle="1" w:styleId="WW8Num9z0">
    <w:name w:val="WW8Num9z0"/>
    <w:rsid w:val="002A70B1"/>
    <w:rPr>
      <w:rFonts w:ascii="Symbol" w:hAnsi="Symbol" w:cs="Symbol"/>
    </w:rPr>
  </w:style>
  <w:style w:type="character" w:customStyle="1" w:styleId="WW8Num10z0">
    <w:name w:val="WW8Num10z0"/>
    <w:rsid w:val="002A70B1"/>
  </w:style>
  <w:style w:type="character" w:customStyle="1" w:styleId="WW8Num11z0">
    <w:name w:val="WW8Num11z0"/>
    <w:rsid w:val="002A70B1"/>
  </w:style>
  <w:style w:type="character" w:customStyle="1" w:styleId="WW8Num12z0">
    <w:name w:val="WW8Num12z0"/>
    <w:rsid w:val="002A70B1"/>
  </w:style>
  <w:style w:type="character" w:customStyle="1" w:styleId="WW8Num13z0">
    <w:name w:val="WW8Num13z0"/>
    <w:rsid w:val="002A70B1"/>
  </w:style>
  <w:style w:type="character" w:customStyle="1" w:styleId="WW8Num14z0">
    <w:name w:val="WW8Num14z0"/>
    <w:rsid w:val="002A70B1"/>
    <w:rPr>
      <w:rFonts w:hint="default"/>
    </w:rPr>
  </w:style>
  <w:style w:type="character" w:customStyle="1" w:styleId="WW8Num14z1">
    <w:name w:val="WW8Num14z1"/>
    <w:rsid w:val="002A70B1"/>
  </w:style>
  <w:style w:type="character" w:customStyle="1" w:styleId="WW8Num14z2">
    <w:name w:val="WW8Num14z2"/>
    <w:rsid w:val="002A70B1"/>
  </w:style>
  <w:style w:type="character" w:customStyle="1" w:styleId="WW8Num14z3">
    <w:name w:val="WW8Num14z3"/>
    <w:rsid w:val="002A70B1"/>
  </w:style>
  <w:style w:type="character" w:customStyle="1" w:styleId="WW8Num14z4">
    <w:name w:val="WW8Num14z4"/>
    <w:rsid w:val="002A70B1"/>
  </w:style>
  <w:style w:type="character" w:customStyle="1" w:styleId="WW8Num14z5">
    <w:name w:val="WW8Num14z5"/>
    <w:rsid w:val="002A70B1"/>
  </w:style>
  <w:style w:type="character" w:customStyle="1" w:styleId="WW8Num14z6">
    <w:name w:val="WW8Num14z6"/>
    <w:rsid w:val="002A70B1"/>
  </w:style>
  <w:style w:type="character" w:customStyle="1" w:styleId="WW8Num14z7">
    <w:name w:val="WW8Num14z7"/>
    <w:rsid w:val="002A70B1"/>
  </w:style>
  <w:style w:type="character" w:customStyle="1" w:styleId="WW8Num14z8">
    <w:name w:val="WW8Num14z8"/>
    <w:rsid w:val="002A70B1"/>
  </w:style>
  <w:style w:type="character" w:customStyle="1" w:styleId="WW8Num15z0">
    <w:name w:val="WW8Num15z0"/>
    <w:rsid w:val="002A70B1"/>
    <w:rPr>
      <w:rFonts w:cs="Times New Roman" w:hint="default"/>
      <w:sz w:val="22"/>
      <w:szCs w:val="22"/>
    </w:rPr>
  </w:style>
  <w:style w:type="character" w:customStyle="1" w:styleId="WW8Num15z1">
    <w:name w:val="WW8Num15z1"/>
    <w:rsid w:val="002A70B1"/>
    <w:rPr>
      <w:rFonts w:ascii="Times New Roman" w:hAnsi="Times New Roman" w:cs="Times New Roman" w:hint="default"/>
      <w:b w:val="0"/>
      <w:i w:val="0"/>
      <w:caps w:val="0"/>
      <w:smallCaps w:val="0"/>
      <w:strike w:val="0"/>
      <w:dstrike w:val="0"/>
      <w:vanish w:val="0"/>
      <w:sz w:val="22"/>
      <w:szCs w:val="22"/>
    </w:rPr>
  </w:style>
  <w:style w:type="character" w:customStyle="1" w:styleId="WW8Num15z2">
    <w:name w:val="WW8Num15z2"/>
    <w:rsid w:val="002A70B1"/>
    <w:rPr>
      <w:rFonts w:ascii="Symbol" w:hAnsi="Symbol" w:cs="Symbol" w:hint="default"/>
      <w:sz w:val="22"/>
    </w:rPr>
  </w:style>
  <w:style w:type="character" w:customStyle="1" w:styleId="WW8Num15z3">
    <w:name w:val="WW8Num15z3"/>
    <w:rsid w:val="002A70B1"/>
    <w:rPr>
      <w:rFonts w:cs="Times New Roman"/>
    </w:rPr>
  </w:style>
  <w:style w:type="character" w:customStyle="1" w:styleId="WW8Num15z4">
    <w:name w:val="WW8Num15z4"/>
    <w:rsid w:val="002A70B1"/>
    <w:rPr>
      <w:rFonts w:cs="Times New Roman" w:hint="default"/>
    </w:rPr>
  </w:style>
  <w:style w:type="character" w:customStyle="1" w:styleId="WW8Num16z0">
    <w:name w:val="WW8Num16z0"/>
    <w:rsid w:val="002A70B1"/>
  </w:style>
  <w:style w:type="character" w:customStyle="1" w:styleId="WW8Num16z1">
    <w:name w:val="WW8Num16z1"/>
    <w:rsid w:val="002A70B1"/>
  </w:style>
  <w:style w:type="character" w:customStyle="1" w:styleId="WW8Num16z2">
    <w:name w:val="WW8Num16z2"/>
    <w:rsid w:val="002A70B1"/>
  </w:style>
  <w:style w:type="character" w:customStyle="1" w:styleId="WW8Num16z3">
    <w:name w:val="WW8Num16z3"/>
    <w:rsid w:val="002A70B1"/>
  </w:style>
  <w:style w:type="character" w:customStyle="1" w:styleId="WW8Num16z4">
    <w:name w:val="WW8Num16z4"/>
    <w:rsid w:val="002A70B1"/>
  </w:style>
  <w:style w:type="character" w:customStyle="1" w:styleId="WW8Num16z5">
    <w:name w:val="WW8Num16z5"/>
    <w:rsid w:val="002A70B1"/>
  </w:style>
  <w:style w:type="character" w:customStyle="1" w:styleId="WW8Num16z6">
    <w:name w:val="WW8Num16z6"/>
    <w:rsid w:val="002A70B1"/>
  </w:style>
  <w:style w:type="character" w:customStyle="1" w:styleId="WW8Num16z7">
    <w:name w:val="WW8Num16z7"/>
    <w:rsid w:val="002A70B1"/>
  </w:style>
  <w:style w:type="character" w:customStyle="1" w:styleId="WW8Num16z8">
    <w:name w:val="WW8Num16z8"/>
    <w:rsid w:val="002A70B1"/>
  </w:style>
  <w:style w:type="character" w:customStyle="1" w:styleId="WW8Num17z0">
    <w:name w:val="WW8Num17z0"/>
    <w:rsid w:val="002A70B1"/>
    <w:rPr>
      <w:rFonts w:ascii="Calibri" w:hAnsi="Calibri" w:cs="Calibri"/>
      <w:strike w:val="0"/>
      <w:dstrike w:val="0"/>
      <w:sz w:val="20"/>
      <w:szCs w:val="20"/>
      <w:u w:val="none"/>
    </w:rPr>
  </w:style>
  <w:style w:type="character" w:customStyle="1" w:styleId="WW8Num17z1">
    <w:name w:val="WW8Num17z1"/>
    <w:rsid w:val="002A70B1"/>
  </w:style>
  <w:style w:type="character" w:customStyle="1" w:styleId="WW8Num17z2">
    <w:name w:val="WW8Num17z2"/>
    <w:rsid w:val="002A70B1"/>
  </w:style>
  <w:style w:type="character" w:customStyle="1" w:styleId="WW8Num17z3">
    <w:name w:val="WW8Num17z3"/>
    <w:rsid w:val="002A70B1"/>
  </w:style>
  <w:style w:type="character" w:customStyle="1" w:styleId="WW8Num17z4">
    <w:name w:val="WW8Num17z4"/>
    <w:rsid w:val="002A70B1"/>
  </w:style>
  <w:style w:type="character" w:customStyle="1" w:styleId="WW8Num17z5">
    <w:name w:val="WW8Num17z5"/>
    <w:rsid w:val="002A70B1"/>
  </w:style>
  <w:style w:type="character" w:customStyle="1" w:styleId="WW8Num17z6">
    <w:name w:val="WW8Num17z6"/>
    <w:rsid w:val="002A70B1"/>
  </w:style>
  <w:style w:type="character" w:customStyle="1" w:styleId="WW8Num17z7">
    <w:name w:val="WW8Num17z7"/>
    <w:rsid w:val="002A70B1"/>
  </w:style>
  <w:style w:type="character" w:customStyle="1" w:styleId="WW8Num17z8">
    <w:name w:val="WW8Num17z8"/>
    <w:rsid w:val="002A70B1"/>
  </w:style>
  <w:style w:type="character" w:customStyle="1" w:styleId="WW8Num18z0">
    <w:name w:val="WW8Num18z0"/>
    <w:rsid w:val="002A70B1"/>
  </w:style>
  <w:style w:type="character" w:customStyle="1" w:styleId="WW8Num18z1">
    <w:name w:val="WW8Num18z1"/>
    <w:rsid w:val="002A70B1"/>
  </w:style>
  <w:style w:type="character" w:customStyle="1" w:styleId="WW8Num18z2">
    <w:name w:val="WW8Num18z2"/>
    <w:rsid w:val="002A70B1"/>
  </w:style>
  <w:style w:type="character" w:customStyle="1" w:styleId="WW8Num18z3">
    <w:name w:val="WW8Num18z3"/>
    <w:rsid w:val="002A70B1"/>
  </w:style>
  <w:style w:type="character" w:customStyle="1" w:styleId="WW8Num18z4">
    <w:name w:val="WW8Num18z4"/>
    <w:rsid w:val="002A70B1"/>
  </w:style>
  <w:style w:type="character" w:customStyle="1" w:styleId="WW8Num18z5">
    <w:name w:val="WW8Num18z5"/>
    <w:rsid w:val="002A70B1"/>
  </w:style>
  <w:style w:type="character" w:customStyle="1" w:styleId="WW8Num18z6">
    <w:name w:val="WW8Num18z6"/>
    <w:rsid w:val="002A70B1"/>
  </w:style>
  <w:style w:type="character" w:customStyle="1" w:styleId="WW8Num18z7">
    <w:name w:val="WW8Num18z7"/>
    <w:rsid w:val="002A70B1"/>
  </w:style>
  <w:style w:type="character" w:customStyle="1" w:styleId="WW8Num18z8">
    <w:name w:val="WW8Num18z8"/>
    <w:rsid w:val="002A70B1"/>
  </w:style>
  <w:style w:type="character" w:customStyle="1" w:styleId="WW8Num19z0">
    <w:name w:val="WW8Num19z0"/>
    <w:rsid w:val="002A70B1"/>
    <w:rPr>
      <w:rFonts w:ascii="Times New Roman" w:hAnsi="Times New Roman" w:cs="Times New Roman" w:hint="default"/>
      <w:b w:val="0"/>
      <w:i w:val="0"/>
      <w:caps w:val="0"/>
      <w:smallCaps w:val="0"/>
      <w:vanish w:val="0"/>
      <w:sz w:val="22"/>
      <w:szCs w:val="22"/>
    </w:rPr>
  </w:style>
  <w:style w:type="character" w:customStyle="1" w:styleId="WW8Num19z1">
    <w:name w:val="WW8Num19z1"/>
    <w:rsid w:val="002A70B1"/>
    <w:rPr>
      <w:rFonts w:cs="Times New Roman"/>
    </w:rPr>
  </w:style>
  <w:style w:type="character" w:customStyle="1" w:styleId="WW8Num20z0">
    <w:name w:val="WW8Num20z0"/>
    <w:rsid w:val="002A70B1"/>
  </w:style>
  <w:style w:type="character" w:customStyle="1" w:styleId="WW8Num20z1">
    <w:name w:val="WW8Num20z1"/>
    <w:rsid w:val="002A70B1"/>
  </w:style>
  <w:style w:type="character" w:customStyle="1" w:styleId="WW8Num20z2">
    <w:name w:val="WW8Num20z2"/>
    <w:rsid w:val="002A70B1"/>
  </w:style>
  <w:style w:type="character" w:customStyle="1" w:styleId="WW8Num20z3">
    <w:name w:val="WW8Num20z3"/>
    <w:rsid w:val="002A70B1"/>
  </w:style>
  <w:style w:type="character" w:customStyle="1" w:styleId="WW8Num20z4">
    <w:name w:val="WW8Num20z4"/>
    <w:rsid w:val="002A70B1"/>
  </w:style>
  <w:style w:type="character" w:customStyle="1" w:styleId="WW8Num20z5">
    <w:name w:val="WW8Num20z5"/>
    <w:rsid w:val="002A70B1"/>
  </w:style>
  <w:style w:type="character" w:customStyle="1" w:styleId="WW8Num20z6">
    <w:name w:val="WW8Num20z6"/>
    <w:rsid w:val="002A70B1"/>
  </w:style>
  <w:style w:type="character" w:customStyle="1" w:styleId="WW8Num20z7">
    <w:name w:val="WW8Num20z7"/>
    <w:rsid w:val="002A70B1"/>
  </w:style>
  <w:style w:type="character" w:customStyle="1" w:styleId="WW8Num20z8">
    <w:name w:val="WW8Num20z8"/>
    <w:rsid w:val="002A70B1"/>
  </w:style>
  <w:style w:type="character" w:customStyle="1" w:styleId="WW8Num21z0">
    <w:name w:val="WW8Num21z0"/>
    <w:rsid w:val="002A70B1"/>
    <w:rPr>
      <w:rFonts w:ascii="Calibri" w:hAnsi="Calibri" w:cs="Times New Roman" w:hint="default"/>
      <w:b w:val="0"/>
      <w:i w:val="0"/>
      <w:caps w:val="0"/>
      <w:smallCaps w:val="0"/>
      <w:vanish w:val="0"/>
      <w:sz w:val="20"/>
      <w:szCs w:val="20"/>
    </w:rPr>
  </w:style>
  <w:style w:type="character" w:customStyle="1" w:styleId="WW8Num21z1">
    <w:name w:val="WW8Num21z1"/>
    <w:rsid w:val="002A70B1"/>
    <w:rPr>
      <w:rFonts w:ascii="Calibri" w:hAnsi="Calibri" w:cs="Times New Roman"/>
      <w:b w:val="0"/>
      <w:i w:val="0"/>
      <w:caps w:val="0"/>
      <w:smallCaps w:val="0"/>
      <w:vanish w:val="0"/>
      <w:color w:val="000000"/>
      <w:sz w:val="20"/>
      <w:szCs w:val="20"/>
    </w:rPr>
  </w:style>
  <w:style w:type="character" w:customStyle="1" w:styleId="WW8Num21z2">
    <w:name w:val="WW8Num21z2"/>
    <w:rsid w:val="002A70B1"/>
    <w:rPr>
      <w:rFonts w:cs="Times New Roman"/>
    </w:rPr>
  </w:style>
  <w:style w:type="character" w:customStyle="1" w:styleId="WW8Num22z0">
    <w:name w:val="WW8Num22z0"/>
    <w:rsid w:val="002A70B1"/>
  </w:style>
  <w:style w:type="character" w:customStyle="1" w:styleId="WW8Num22z1">
    <w:name w:val="WW8Num22z1"/>
    <w:rsid w:val="002A70B1"/>
  </w:style>
  <w:style w:type="character" w:customStyle="1" w:styleId="WW8Num22z2">
    <w:name w:val="WW8Num22z2"/>
    <w:rsid w:val="002A70B1"/>
  </w:style>
  <w:style w:type="character" w:customStyle="1" w:styleId="WW8Num22z3">
    <w:name w:val="WW8Num22z3"/>
    <w:rsid w:val="002A70B1"/>
  </w:style>
  <w:style w:type="character" w:customStyle="1" w:styleId="WW8Num22z4">
    <w:name w:val="WW8Num22z4"/>
    <w:rsid w:val="002A70B1"/>
  </w:style>
  <w:style w:type="character" w:customStyle="1" w:styleId="WW8Num22z5">
    <w:name w:val="WW8Num22z5"/>
    <w:rsid w:val="002A70B1"/>
  </w:style>
  <w:style w:type="character" w:customStyle="1" w:styleId="WW8Num22z6">
    <w:name w:val="WW8Num22z6"/>
    <w:rsid w:val="002A70B1"/>
  </w:style>
  <w:style w:type="character" w:customStyle="1" w:styleId="WW8Num22z7">
    <w:name w:val="WW8Num22z7"/>
    <w:rsid w:val="002A70B1"/>
  </w:style>
  <w:style w:type="character" w:customStyle="1" w:styleId="WW8Num22z8">
    <w:name w:val="WW8Num22z8"/>
    <w:rsid w:val="002A70B1"/>
  </w:style>
  <w:style w:type="character" w:customStyle="1" w:styleId="WW8Num23z0">
    <w:name w:val="WW8Num23z0"/>
    <w:rsid w:val="002A70B1"/>
    <w:rPr>
      <w:rFonts w:ascii="Calibri" w:hAnsi="Calibri" w:cs="Calibri"/>
      <w:bCs/>
      <w:color w:val="auto"/>
      <w:sz w:val="20"/>
      <w:szCs w:val="20"/>
    </w:rPr>
  </w:style>
  <w:style w:type="character" w:customStyle="1" w:styleId="WW8Num23z1">
    <w:name w:val="WW8Num23z1"/>
    <w:rsid w:val="002A70B1"/>
  </w:style>
  <w:style w:type="character" w:customStyle="1" w:styleId="WW8Num23z2">
    <w:name w:val="WW8Num23z2"/>
    <w:rsid w:val="002A70B1"/>
  </w:style>
  <w:style w:type="character" w:customStyle="1" w:styleId="WW8Num23z3">
    <w:name w:val="WW8Num23z3"/>
    <w:rsid w:val="002A70B1"/>
  </w:style>
  <w:style w:type="character" w:customStyle="1" w:styleId="WW8Num23z4">
    <w:name w:val="WW8Num23z4"/>
    <w:rsid w:val="002A70B1"/>
  </w:style>
  <w:style w:type="character" w:customStyle="1" w:styleId="WW8Num23z5">
    <w:name w:val="WW8Num23z5"/>
    <w:rsid w:val="002A70B1"/>
  </w:style>
  <w:style w:type="character" w:customStyle="1" w:styleId="WW8Num23z6">
    <w:name w:val="WW8Num23z6"/>
    <w:rsid w:val="002A70B1"/>
  </w:style>
  <w:style w:type="character" w:customStyle="1" w:styleId="WW8Num23z7">
    <w:name w:val="WW8Num23z7"/>
    <w:rsid w:val="002A70B1"/>
  </w:style>
  <w:style w:type="character" w:customStyle="1" w:styleId="WW8Num23z8">
    <w:name w:val="WW8Num23z8"/>
    <w:rsid w:val="002A70B1"/>
  </w:style>
  <w:style w:type="character" w:customStyle="1" w:styleId="WW8Num24z0">
    <w:name w:val="WW8Num24z0"/>
    <w:rsid w:val="002A70B1"/>
  </w:style>
  <w:style w:type="character" w:customStyle="1" w:styleId="WW8Num24z1">
    <w:name w:val="WW8Num24z1"/>
    <w:rsid w:val="002A70B1"/>
  </w:style>
  <w:style w:type="character" w:customStyle="1" w:styleId="WW8Num24z2">
    <w:name w:val="WW8Num24z2"/>
    <w:rsid w:val="002A70B1"/>
  </w:style>
  <w:style w:type="character" w:customStyle="1" w:styleId="WW8Num24z3">
    <w:name w:val="WW8Num24z3"/>
    <w:rsid w:val="002A70B1"/>
  </w:style>
  <w:style w:type="character" w:customStyle="1" w:styleId="WW8Num24z4">
    <w:name w:val="WW8Num24z4"/>
    <w:rsid w:val="002A70B1"/>
  </w:style>
  <w:style w:type="character" w:customStyle="1" w:styleId="WW8Num24z5">
    <w:name w:val="WW8Num24z5"/>
    <w:rsid w:val="002A70B1"/>
  </w:style>
  <w:style w:type="character" w:customStyle="1" w:styleId="WW8Num24z6">
    <w:name w:val="WW8Num24z6"/>
    <w:rsid w:val="002A70B1"/>
  </w:style>
  <w:style w:type="character" w:customStyle="1" w:styleId="WW8Num24z7">
    <w:name w:val="WW8Num24z7"/>
    <w:rsid w:val="002A70B1"/>
  </w:style>
  <w:style w:type="character" w:customStyle="1" w:styleId="WW8Num24z8">
    <w:name w:val="WW8Num24z8"/>
    <w:rsid w:val="002A70B1"/>
  </w:style>
  <w:style w:type="character" w:customStyle="1" w:styleId="WW8Num25z0">
    <w:name w:val="WW8Num25z0"/>
    <w:rsid w:val="002A70B1"/>
    <w:rPr>
      <w:rFonts w:ascii="Calibri" w:hAnsi="Calibri" w:cs="Calibri" w:hint="default"/>
      <w:b w:val="0"/>
      <w:bCs w:val="0"/>
      <w:i w:val="0"/>
      <w:iCs w:val="0"/>
      <w:color w:val="000000"/>
      <w:sz w:val="20"/>
      <w:szCs w:val="20"/>
    </w:rPr>
  </w:style>
  <w:style w:type="character" w:customStyle="1" w:styleId="WW8Num25z1">
    <w:name w:val="WW8Num25z1"/>
    <w:rsid w:val="002A70B1"/>
  </w:style>
  <w:style w:type="character" w:customStyle="1" w:styleId="WW8Num25z2">
    <w:name w:val="WW8Num25z2"/>
    <w:rsid w:val="002A70B1"/>
  </w:style>
  <w:style w:type="character" w:customStyle="1" w:styleId="WW8Num25z3">
    <w:name w:val="WW8Num25z3"/>
    <w:rsid w:val="002A70B1"/>
  </w:style>
  <w:style w:type="character" w:customStyle="1" w:styleId="WW8Num25z4">
    <w:name w:val="WW8Num25z4"/>
    <w:rsid w:val="002A70B1"/>
  </w:style>
  <w:style w:type="character" w:customStyle="1" w:styleId="WW8Num25z5">
    <w:name w:val="WW8Num25z5"/>
    <w:rsid w:val="002A70B1"/>
  </w:style>
  <w:style w:type="character" w:customStyle="1" w:styleId="WW8Num25z6">
    <w:name w:val="WW8Num25z6"/>
    <w:rsid w:val="002A70B1"/>
  </w:style>
  <w:style w:type="character" w:customStyle="1" w:styleId="WW8Num25z7">
    <w:name w:val="WW8Num25z7"/>
    <w:rsid w:val="002A70B1"/>
  </w:style>
  <w:style w:type="character" w:customStyle="1" w:styleId="WW8Num25z8">
    <w:name w:val="WW8Num25z8"/>
    <w:rsid w:val="002A70B1"/>
  </w:style>
  <w:style w:type="character" w:customStyle="1" w:styleId="WW8Num26z0">
    <w:name w:val="WW8Num26z0"/>
    <w:rsid w:val="002A70B1"/>
    <w:rPr>
      <w:rFonts w:ascii="Calibri" w:hAnsi="Calibri" w:cs="Arial"/>
      <w:b w:val="0"/>
      <w:bCs w:val="0"/>
      <w:i w:val="0"/>
      <w:iCs w:val="0"/>
      <w:sz w:val="20"/>
      <w:szCs w:val="20"/>
    </w:rPr>
  </w:style>
  <w:style w:type="character" w:customStyle="1" w:styleId="WW8Num26z1">
    <w:name w:val="WW8Num26z1"/>
    <w:rsid w:val="002A70B1"/>
  </w:style>
  <w:style w:type="character" w:customStyle="1" w:styleId="WW8Num26z2">
    <w:name w:val="WW8Num26z2"/>
    <w:rsid w:val="002A70B1"/>
  </w:style>
  <w:style w:type="character" w:customStyle="1" w:styleId="WW8Num26z3">
    <w:name w:val="WW8Num26z3"/>
    <w:rsid w:val="002A70B1"/>
  </w:style>
  <w:style w:type="character" w:customStyle="1" w:styleId="WW8Num26z4">
    <w:name w:val="WW8Num26z4"/>
    <w:rsid w:val="002A70B1"/>
  </w:style>
  <w:style w:type="character" w:customStyle="1" w:styleId="WW8Num26z5">
    <w:name w:val="WW8Num26z5"/>
    <w:rsid w:val="002A70B1"/>
  </w:style>
  <w:style w:type="character" w:customStyle="1" w:styleId="WW8Num26z6">
    <w:name w:val="WW8Num26z6"/>
    <w:rsid w:val="002A70B1"/>
  </w:style>
  <w:style w:type="character" w:customStyle="1" w:styleId="WW8Num26z7">
    <w:name w:val="WW8Num26z7"/>
    <w:rsid w:val="002A70B1"/>
  </w:style>
  <w:style w:type="character" w:customStyle="1" w:styleId="WW8Num26z8">
    <w:name w:val="WW8Num26z8"/>
    <w:rsid w:val="002A70B1"/>
  </w:style>
  <w:style w:type="character" w:customStyle="1" w:styleId="WW8Num27z0">
    <w:name w:val="WW8Num27z0"/>
    <w:rsid w:val="002A70B1"/>
  </w:style>
  <w:style w:type="character" w:customStyle="1" w:styleId="WW8Num27z1">
    <w:name w:val="WW8Num27z1"/>
    <w:rsid w:val="002A70B1"/>
  </w:style>
  <w:style w:type="character" w:customStyle="1" w:styleId="WW8Num27z2">
    <w:name w:val="WW8Num27z2"/>
    <w:rsid w:val="002A70B1"/>
  </w:style>
  <w:style w:type="character" w:customStyle="1" w:styleId="WW8Num27z3">
    <w:name w:val="WW8Num27z3"/>
    <w:rsid w:val="002A70B1"/>
  </w:style>
  <w:style w:type="character" w:customStyle="1" w:styleId="WW8Num27z4">
    <w:name w:val="WW8Num27z4"/>
    <w:rsid w:val="002A70B1"/>
  </w:style>
  <w:style w:type="character" w:customStyle="1" w:styleId="WW8Num27z5">
    <w:name w:val="WW8Num27z5"/>
    <w:rsid w:val="002A70B1"/>
  </w:style>
  <w:style w:type="character" w:customStyle="1" w:styleId="WW8Num27z6">
    <w:name w:val="WW8Num27z6"/>
    <w:rsid w:val="002A70B1"/>
  </w:style>
  <w:style w:type="character" w:customStyle="1" w:styleId="WW8Num27z7">
    <w:name w:val="WW8Num27z7"/>
    <w:rsid w:val="002A70B1"/>
  </w:style>
  <w:style w:type="character" w:customStyle="1" w:styleId="WW8Num27z8">
    <w:name w:val="WW8Num27z8"/>
    <w:rsid w:val="002A70B1"/>
  </w:style>
  <w:style w:type="character" w:customStyle="1" w:styleId="WW8Num28z0">
    <w:name w:val="WW8Num28z0"/>
    <w:rsid w:val="002A70B1"/>
  </w:style>
  <w:style w:type="character" w:customStyle="1" w:styleId="WW8Num28z1">
    <w:name w:val="WW8Num28z1"/>
    <w:rsid w:val="002A70B1"/>
  </w:style>
  <w:style w:type="character" w:customStyle="1" w:styleId="WW8Num28z2">
    <w:name w:val="WW8Num28z2"/>
    <w:rsid w:val="002A70B1"/>
  </w:style>
  <w:style w:type="character" w:customStyle="1" w:styleId="WW8Num28z3">
    <w:name w:val="WW8Num28z3"/>
    <w:rsid w:val="002A70B1"/>
  </w:style>
  <w:style w:type="character" w:customStyle="1" w:styleId="WW8Num28z4">
    <w:name w:val="WW8Num28z4"/>
    <w:rsid w:val="002A70B1"/>
  </w:style>
  <w:style w:type="character" w:customStyle="1" w:styleId="WW8Num28z5">
    <w:name w:val="WW8Num28z5"/>
    <w:rsid w:val="002A70B1"/>
  </w:style>
  <w:style w:type="character" w:customStyle="1" w:styleId="WW8Num28z6">
    <w:name w:val="WW8Num28z6"/>
    <w:rsid w:val="002A70B1"/>
  </w:style>
  <w:style w:type="character" w:customStyle="1" w:styleId="WW8Num28z7">
    <w:name w:val="WW8Num28z7"/>
    <w:rsid w:val="002A70B1"/>
  </w:style>
  <w:style w:type="character" w:customStyle="1" w:styleId="WW8Num28z8">
    <w:name w:val="WW8Num28z8"/>
    <w:rsid w:val="002A70B1"/>
  </w:style>
  <w:style w:type="character" w:customStyle="1" w:styleId="WW8Num29z0">
    <w:name w:val="WW8Num29z0"/>
    <w:rsid w:val="002A70B1"/>
    <w:rPr>
      <w:rFonts w:hint="default"/>
      <w:strike w:val="0"/>
      <w:dstrike w:val="0"/>
    </w:rPr>
  </w:style>
  <w:style w:type="character" w:customStyle="1" w:styleId="WW8Num29z1">
    <w:name w:val="WW8Num29z1"/>
    <w:rsid w:val="002A70B1"/>
    <w:rPr>
      <w:rFonts w:ascii="Calibri" w:hAnsi="Calibri" w:cs="Arial" w:hint="default"/>
      <w:b w:val="0"/>
      <w:i w:val="0"/>
      <w:sz w:val="20"/>
      <w:szCs w:val="20"/>
    </w:rPr>
  </w:style>
  <w:style w:type="character" w:customStyle="1" w:styleId="WW8Num29z2">
    <w:name w:val="WW8Num29z2"/>
    <w:rsid w:val="002A70B1"/>
    <w:rPr>
      <w:rFonts w:hint="default"/>
    </w:rPr>
  </w:style>
  <w:style w:type="character" w:customStyle="1" w:styleId="WW8Num29z3">
    <w:name w:val="WW8Num29z3"/>
    <w:rsid w:val="002A70B1"/>
    <w:rPr>
      <w:rFonts w:hint="default"/>
      <w:b w:val="0"/>
    </w:rPr>
  </w:style>
  <w:style w:type="character" w:customStyle="1" w:styleId="WW8Num30z0">
    <w:name w:val="WW8Num30z0"/>
    <w:rsid w:val="002A70B1"/>
    <w:rPr>
      <w:rFonts w:ascii="Calibri" w:hAnsi="Calibri" w:cs="Calibri"/>
      <w:sz w:val="20"/>
      <w:szCs w:val="20"/>
    </w:rPr>
  </w:style>
  <w:style w:type="character" w:customStyle="1" w:styleId="WW8Num30z1">
    <w:name w:val="WW8Num30z1"/>
    <w:rsid w:val="002A70B1"/>
  </w:style>
  <w:style w:type="character" w:customStyle="1" w:styleId="WW8Num30z2">
    <w:name w:val="WW8Num30z2"/>
    <w:rsid w:val="002A70B1"/>
  </w:style>
  <w:style w:type="character" w:customStyle="1" w:styleId="WW8Num30z3">
    <w:name w:val="WW8Num30z3"/>
    <w:rsid w:val="002A70B1"/>
  </w:style>
  <w:style w:type="character" w:customStyle="1" w:styleId="WW8Num30z4">
    <w:name w:val="WW8Num30z4"/>
    <w:rsid w:val="002A70B1"/>
  </w:style>
  <w:style w:type="character" w:customStyle="1" w:styleId="WW8Num30z5">
    <w:name w:val="WW8Num30z5"/>
    <w:rsid w:val="002A70B1"/>
  </w:style>
  <w:style w:type="character" w:customStyle="1" w:styleId="WW8Num30z6">
    <w:name w:val="WW8Num30z6"/>
    <w:rsid w:val="002A70B1"/>
  </w:style>
  <w:style w:type="character" w:customStyle="1" w:styleId="WW8Num30z7">
    <w:name w:val="WW8Num30z7"/>
    <w:rsid w:val="002A70B1"/>
  </w:style>
  <w:style w:type="character" w:customStyle="1" w:styleId="WW8Num30z8">
    <w:name w:val="WW8Num30z8"/>
    <w:rsid w:val="002A70B1"/>
  </w:style>
  <w:style w:type="character" w:customStyle="1" w:styleId="WW8Num31z0">
    <w:name w:val="WW8Num31z0"/>
    <w:rsid w:val="002A70B1"/>
    <w:rPr>
      <w:rFonts w:hint="default"/>
    </w:rPr>
  </w:style>
  <w:style w:type="character" w:customStyle="1" w:styleId="WW8Num32z0">
    <w:name w:val="WW8Num32z0"/>
    <w:rsid w:val="002A70B1"/>
    <w:rPr>
      <w:rFonts w:ascii="Calibri" w:hAnsi="Calibri" w:cs="Calibri"/>
      <w:bCs/>
      <w:sz w:val="20"/>
      <w:szCs w:val="20"/>
    </w:rPr>
  </w:style>
  <w:style w:type="character" w:customStyle="1" w:styleId="WW8Num32z1">
    <w:name w:val="WW8Num32z1"/>
    <w:rsid w:val="002A70B1"/>
  </w:style>
  <w:style w:type="character" w:customStyle="1" w:styleId="WW8Num32z2">
    <w:name w:val="WW8Num32z2"/>
    <w:rsid w:val="002A70B1"/>
  </w:style>
  <w:style w:type="character" w:customStyle="1" w:styleId="WW8Num32z3">
    <w:name w:val="WW8Num32z3"/>
    <w:rsid w:val="002A70B1"/>
  </w:style>
  <w:style w:type="character" w:customStyle="1" w:styleId="WW8Num32z4">
    <w:name w:val="WW8Num32z4"/>
    <w:rsid w:val="002A70B1"/>
  </w:style>
  <w:style w:type="character" w:customStyle="1" w:styleId="WW8Num32z5">
    <w:name w:val="WW8Num32z5"/>
    <w:rsid w:val="002A70B1"/>
  </w:style>
  <w:style w:type="character" w:customStyle="1" w:styleId="WW8Num32z6">
    <w:name w:val="WW8Num32z6"/>
    <w:rsid w:val="002A70B1"/>
  </w:style>
  <w:style w:type="character" w:customStyle="1" w:styleId="WW8Num32z7">
    <w:name w:val="WW8Num32z7"/>
    <w:rsid w:val="002A70B1"/>
  </w:style>
  <w:style w:type="character" w:customStyle="1" w:styleId="WW8Num32z8">
    <w:name w:val="WW8Num32z8"/>
    <w:rsid w:val="002A70B1"/>
  </w:style>
  <w:style w:type="character" w:customStyle="1" w:styleId="WW8Num33z0">
    <w:name w:val="WW8Num33z0"/>
    <w:rsid w:val="002A70B1"/>
    <w:rPr>
      <w:rFonts w:ascii="Times New Roman" w:hAnsi="Times New Roman" w:cs="Times New Roman"/>
      <w:b/>
      <w:i w:val="0"/>
      <w:caps w:val="0"/>
      <w:smallCaps w:val="0"/>
      <w:color w:val="auto"/>
      <w:sz w:val="22"/>
      <w:u w:val="none"/>
    </w:rPr>
  </w:style>
  <w:style w:type="character" w:customStyle="1" w:styleId="WW8Num33z1">
    <w:name w:val="WW8Num33z1"/>
    <w:rsid w:val="002A70B1"/>
    <w:rPr>
      <w:rFonts w:ascii="Times New Roman" w:hAnsi="Times New Roman" w:cs="Times New Roman"/>
      <w:b w:val="0"/>
      <w:i w:val="0"/>
      <w:caps w:val="0"/>
      <w:smallCaps w:val="0"/>
      <w:sz w:val="22"/>
      <w:u w:val="none"/>
    </w:rPr>
  </w:style>
  <w:style w:type="character" w:customStyle="1" w:styleId="WW8Num33z2">
    <w:name w:val="WW8Num33z2"/>
    <w:rsid w:val="002A70B1"/>
    <w:rPr>
      <w:rFonts w:ascii="Times New Roman" w:hAnsi="Times New Roman" w:cs="Times New Roman" w:hint="default"/>
      <w:b w:val="0"/>
      <w:i w:val="0"/>
      <w:caps w:val="0"/>
      <w:smallCaps w:val="0"/>
      <w:sz w:val="22"/>
      <w:u w:val="none"/>
    </w:rPr>
  </w:style>
  <w:style w:type="character" w:customStyle="1" w:styleId="WW8Num33z3">
    <w:name w:val="WW8Num33z3"/>
    <w:rsid w:val="002A70B1"/>
    <w:rPr>
      <w:rFonts w:cs="Times New Roman"/>
      <w:b/>
      <w:i w:val="0"/>
      <w:caps w:val="0"/>
      <w:smallCaps w:val="0"/>
      <w:u w:val="none"/>
    </w:rPr>
  </w:style>
  <w:style w:type="character" w:customStyle="1" w:styleId="WW8Num33z4">
    <w:name w:val="WW8Num33z4"/>
    <w:rsid w:val="002A70B1"/>
    <w:rPr>
      <w:rFonts w:cs="Times New Roman"/>
      <w:b w:val="0"/>
      <w:i w:val="0"/>
      <w:caps w:val="0"/>
      <w:smallCaps w:val="0"/>
      <w:u w:val="none"/>
    </w:rPr>
  </w:style>
  <w:style w:type="character" w:customStyle="1" w:styleId="WW8Num33z5">
    <w:name w:val="WW8Num33z5"/>
    <w:rsid w:val="002A70B1"/>
    <w:rPr>
      <w:rFonts w:ascii="Times New Roman" w:hAnsi="Times New Roman" w:cs="Times New Roman"/>
      <w:b w:val="0"/>
      <w:i w:val="0"/>
      <w:caps w:val="0"/>
      <w:smallCaps w:val="0"/>
      <w:u w:val="none"/>
    </w:rPr>
  </w:style>
  <w:style w:type="character" w:customStyle="1" w:styleId="WW8Num33z6">
    <w:name w:val="WW8Num33z6"/>
    <w:rsid w:val="002A70B1"/>
    <w:rPr>
      <w:rFonts w:ascii="Times New Roman" w:hAnsi="Times New Roman" w:cs="Times New Roman"/>
      <w:b w:val="0"/>
      <w:i w:val="0"/>
      <w:caps w:val="0"/>
      <w:smallCaps w:val="0"/>
      <w:color w:val="auto"/>
      <w:u w:val="none"/>
    </w:rPr>
  </w:style>
  <w:style w:type="character" w:customStyle="1" w:styleId="WW8Num34z0">
    <w:name w:val="WW8Num34z0"/>
    <w:rsid w:val="002A70B1"/>
    <w:rPr>
      <w:rFonts w:hint="default"/>
    </w:rPr>
  </w:style>
  <w:style w:type="character" w:customStyle="1" w:styleId="WW8Num34z4">
    <w:name w:val="WW8Num34z4"/>
    <w:rsid w:val="002A70B1"/>
    <w:rPr>
      <w:rFonts w:hint="default"/>
      <w:b w:val="0"/>
    </w:rPr>
  </w:style>
  <w:style w:type="character" w:customStyle="1" w:styleId="WW8Num35z0">
    <w:name w:val="WW8Num35z0"/>
    <w:rsid w:val="002A70B1"/>
    <w:rPr>
      <w:rFonts w:hint="default"/>
    </w:rPr>
  </w:style>
  <w:style w:type="character" w:customStyle="1" w:styleId="WW8Num35z2">
    <w:name w:val="WW8Num35z2"/>
    <w:rsid w:val="002A70B1"/>
    <w:rPr>
      <w:rFonts w:hint="default"/>
      <w:color w:val="000000"/>
    </w:rPr>
  </w:style>
  <w:style w:type="character" w:customStyle="1" w:styleId="WW8Num35z4">
    <w:name w:val="WW8Num35z4"/>
    <w:rsid w:val="002A70B1"/>
    <w:rPr>
      <w:rFonts w:ascii="Tahoma" w:eastAsia="Times New Roman" w:hAnsi="Tahoma" w:cs="Tahoma" w:hint="default"/>
    </w:rPr>
  </w:style>
  <w:style w:type="character" w:customStyle="1" w:styleId="WW8Num36z0">
    <w:name w:val="WW8Num36z0"/>
    <w:rsid w:val="002A70B1"/>
  </w:style>
  <w:style w:type="character" w:customStyle="1" w:styleId="WW8Num36z1">
    <w:name w:val="WW8Num36z1"/>
    <w:rsid w:val="002A70B1"/>
  </w:style>
  <w:style w:type="character" w:customStyle="1" w:styleId="WW8Num36z2">
    <w:name w:val="WW8Num36z2"/>
    <w:rsid w:val="002A70B1"/>
  </w:style>
  <w:style w:type="character" w:customStyle="1" w:styleId="WW8Num36z3">
    <w:name w:val="WW8Num36z3"/>
    <w:rsid w:val="002A70B1"/>
  </w:style>
  <w:style w:type="character" w:customStyle="1" w:styleId="WW8Num36z4">
    <w:name w:val="WW8Num36z4"/>
    <w:rsid w:val="002A70B1"/>
  </w:style>
  <w:style w:type="character" w:customStyle="1" w:styleId="WW8Num36z5">
    <w:name w:val="WW8Num36z5"/>
    <w:rsid w:val="002A70B1"/>
  </w:style>
  <w:style w:type="character" w:customStyle="1" w:styleId="WW8Num36z6">
    <w:name w:val="WW8Num36z6"/>
    <w:rsid w:val="002A70B1"/>
  </w:style>
  <w:style w:type="character" w:customStyle="1" w:styleId="WW8Num36z7">
    <w:name w:val="WW8Num36z7"/>
    <w:rsid w:val="002A70B1"/>
  </w:style>
  <w:style w:type="character" w:customStyle="1" w:styleId="WW8Num36z8">
    <w:name w:val="WW8Num36z8"/>
    <w:rsid w:val="002A70B1"/>
  </w:style>
  <w:style w:type="character" w:customStyle="1" w:styleId="WW8Num37z0">
    <w:name w:val="WW8Num37z0"/>
    <w:rsid w:val="002A70B1"/>
    <w:rPr>
      <w:rFonts w:ascii="Calibri" w:hAnsi="Calibri" w:cs="Times New Roman"/>
      <w:b w:val="0"/>
      <w:i w:val="0"/>
      <w:color w:val="000000"/>
      <w:sz w:val="20"/>
      <w:szCs w:val="20"/>
    </w:rPr>
  </w:style>
  <w:style w:type="character" w:customStyle="1" w:styleId="WW8Num37z1">
    <w:name w:val="WW8Num37z1"/>
    <w:rsid w:val="002A70B1"/>
    <w:rPr>
      <w:rFonts w:ascii="Courier New" w:hAnsi="Courier New" w:cs="Times New Roman" w:hint="default"/>
    </w:rPr>
  </w:style>
  <w:style w:type="character" w:customStyle="1" w:styleId="WW8Num37z2">
    <w:name w:val="WW8Num37z2"/>
    <w:rsid w:val="002A70B1"/>
    <w:rPr>
      <w:rFonts w:ascii="Wingdings" w:hAnsi="Wingdings" w:cs="Wingdings" w:hint="default"/>
    </w:rPr>
  </w:style>
  <w:style w:type="character" w:customStyle="1" w:styleId="WW8Num37z3">
    <w:name w:val="WW8Num37z3"/>
    <w:rsid w:val="002A70B1"/>
    <w:rPr>
      <w:rFonts w:ascii="Symbol" w:hAnsi="Symbol" w:cs="Symbol" w:hint="default"/>
    </w:rPr>
  </w:style>
  <w:style w:type="character" w:customStyle="1" w:styleId="WW8Num38z0">
    <w:name w:val="WW8Num38z0"/>
    <w:rsid w:val="002A70B1"/>
  </w:style>
  <w:style w:type="character" w:customStyle="1" w:styleId="WW8Num39z0">
    <w:name w:val="WW8Num39z0"/>
    <w:rsid w:val="002A70B1"/>
  </w:style>
  <w:style w:type="character" w:customStyle="1" w:styleId="WW8Num39z1">
    <w:name w:val="WW8Num39z1"/>
    <w:rsid w:val="002A70B1"/>
    <w:rPr>
      <w:rFonts w:cs="Times New Roman"/>
    </w:rPr>
  </w:style>
  <w:style w:type="character" w:customStyle="1" w:styleId="WW8Num39z2">
    <w:name w:val="WW8Num39z2"/>
    <w:rsid w:val="002A70B1"/>
    <w:rPr>
      <w:rFonts w:cs="Times New Roman"/>
      <w:b w:val="0"/>
      <w:i w:val="0"/>
      <w:caps w:val="0"/>
      <w:smallCaps w:val="0"/>
      <w:vanish w:val="0"/>
      <w:sz w:val="20"/>
      <w:szCs w:val="20"/>
    </w:rPr>
  </w:style>
  <w:style w:type="character" w:customStyle="1" w:styleId="WW8Num40z0">
    <w:name w:val="WW8Num40z0"/>
    <w:rsid w:val="002A70B1"/>
  </w:style>
  <w:style w:type="character" w:customStyle="1" w:styleId="WW8Num40z1">
    <w:name w:val="WW8Num40z1"/>
    <w:rsid w:val="002A70B1"/>
  </w:style>
  <w:style w:type="character" w:customStyle="1" w:styleId="WW8Num40z2">
    <w:name w:val="WW8Num40z2"/>
    <w:rsid w:val="002A70B1"/>
  </w:style>
  <w:style w:type="character" w:customStyle="1" w:styleId="WW8Num40z3">
    <w:name w:val="WW8Num40z3"/>
    <w:rsid w:val="002A70B1"/>
  </w:style>
  <w:style w:type="character" w:customStyle="1" w:styleId="WW8Num40z4">
    <w:name w:val="WW8Num40z4"/>
    <w:rsid w:val="002A70B1"/>
  </w:style>
  <w:style w:type="character" w:customStyle="1" w:styleId="WW8Num40z5">
    <w:name w:val="WW8Num40z5"/>
    <w:rsid w:val="002A70B1"/>
  </w:style>
  <w:style w:type="character" w:customStyle="1" w:styleId="WW8Num40z6">
    <w:name w:val="WW8Num40z6"/>
    <w:rsid w:val="002A70B1"/>
  </w:style>
  <w:style w:type="character" w:customStyle="1" w:styleId="WW8Num40z7">
    <w:name w:val="WW8Num40z7"/>
    <w:rsid w:val="002A70B1"/>
  </w:style>
  <w:style w:type="character" w:customStyle="1" w:styleId="WW8Num40z8">
    <w:name w:val="WW8Num40z8"/>
    <w:rsid w:val="002A70B1"/>
  </w:style>
  <w:style w:type="character" w:customStyle="1" w:styleId="WW8Num41z0">
    <w:name w:val="WW8Num41z0"/>
    <w:rsid w:val="002A70B1"/>
  </w:style>
  <w:style w:type="character" w:customStyle="1" w:styleId="WW8Num41z1">
    <w:name w:val="WW8Num41z1"/>
    <w:rsid w:val="002A70B1"/>
  </w:style>
  <w:style w:type="character" w:customStyle="1" w:styleId="WW8Num41z2">
    <w:name w:val="WW8Num41z2"/>
    <w:rsid w:val="002A70B1"/>
  </w:style>
  <w:style w:type="character" w:customStyle="1" w:styleId="WW8Num41z3">
    <w:name w:val="WW8Num41z3"/>
    <w:rsid w:val="002A70B1"/>
  </w:style>
  <w:style w:type="character" w:customStyle="1" w:styleId="WW8Num41z4">
    <w:name w:val="WW8Num41z4"/>
    <w:rsid w:val="002A70B1"/>
  </w:style>
  <w:style w:type="character" w:customStyle="1" w:styleId="WW8Num41z5">
    <w:name w:val="WW8Num41z5"/>
    <w:rsid w:val="002A70B1"/>
  </w:style>
  <w:style w:type="character" w:customStyle="1" w:styleId="WW8Num41z6">
    <w:name w:val="WW8Num41z6"/>
    <w:rsid w:val="002A70B1"/>
  </w:style>
  <w:style w:type="character" w:customStyle="1" w:styleId="WW8Num41z7">
    <w:name w:val="WW8Num41z7"/>
    <w:rsid w:val="002A70B1"/>
  </w:style>
  <w:style w:type="character" w:customStyle="1" w:styleId="WW8Num41z8">
    <w:name w:val="WW8Num41z8"/>
    <w:rsid w:val="002A70B1"/>
  </w:style>
  <w:style w:type="character" w:customStyle="1" w:styleId="WW8Num42z0">
    <w:name w:val="WW8Num42z0"/>
    <w:rsid w:val="002A70B1"/>
    <w:rPr>
      <w:rFonts w:ascii="Calibri" w:hAnsi="Calibri" w:cs="Calibri"/>
      <w:b w:val="0"/>
      <w:i w:val="0"/>
      <w:color w:val="auto"/>
      <w:sz w:val="20"/>
      <w:szCs w:val="20"/>
    </w:rPr>
  </w:style>
  <w:style w:type="character" w:customStyle="1" w:styleId="WW8Num42z1">
    <w:name w:val="WW8Num42z1"/>
    <w:rsid w:val="002A70B1"/>
    <w:rPr>
      <w:rFonts w:ascii="Times New Roman" w:eastAsia="Times New Roman" w:hAnsi="Times New Roman" w:cs="Times New Roman"/>
      <w:b w:val="0"/>
      <w:color w:val="auto"/>
    </w:rPr>
  </w:style>
  <w:style w:type="character" w:customStyle="1" w:styleId="WW8Num42z2">
    <w:name w:val="WW8Num42z2"/>
    <w:rsid w:val="002A70B1"/>
  </w:style>
  <w:style w:type="character" w:customStyle="1" w:styleId="WW8Num42z3">
    <w:name w:val="WW8Num42z3"/>
    <w:rsid w:val="002A70B1"/>
  </w:style>
  <w:style w:type="character" w:customStyle="1" w:styleId="WW8Num42z4">
    <w:name w:val="WW8Num42z4"/>
    <w:rsid w:val="002A70B1"/>
  </w:style>
  <w:style w:type="character" w:customStyle="1" w:styleId="WW8Num42z5">
    <w:name w:val="WW8Num42z5"/>
    <w:rsid w:val="002A70B1"/>
  </w:style>
  <w:style w:type="character" w:customStyle="1" w:styleId="WW8Num42z6">
    <w:name w:val="WW8Num42z6"/>
    <w:rsid w:val="002A70B1"/>
  </w:style>
  <w:style w:type="character" w:customStyle="1" w:styleId="WW8Num42z7">
    <w:name w:val="WW8Num42z7"/>
    <w:rsid w:val="002A70B1"/>
  </w:style>
  <w:style w:type="character" w:customStyle="1" w:styleId="WW8Num42z8">
    <w:name w:val="WW8Num42z8"/>
    <w:rsid w:val="002A70B1"/>
  </w:style>
  <w:style w:type="character" w:customStyle="1" w:styleId="WW8Num43z0">
    <w:name w:val="WW8Num43z0"/>
    <w:rsid w:val="002A70B1"/>
    <w:rPr>
      <w:rFonts w:ascii="Calibri" w:hAnsi="Calibri" w:cs="Times New Roman"/>
      <w:color w:val="auto"/>
      <w:sz w:val="20"/>
      <w:szCs w:val="20"/>
    </w:rPr>
  </w:style>
  <w:style w:type="character" w:customStyle="1" w:styleId="WW8Num43z1">
    <w:name w:val="WW8Num43z1"/>
    <w:rsid w:val="002A70B1"/>
    <w:rPr>
      <w:rFonts w:ascii="Symbol" w:hAnsi="Symbol" w:cs="Symbol" w:hint="default"/>
      <w:color w:val="auto"/>
    </w:rPr>
  </w:style>
  <w:style w:type="character" w:customStyle="1" w:styleId="WW8Num43z2">
    <w:name w:val="WW8Num43z2"/>
    <w:rsid w:val="002A70B1"/>
    <w:rPr>
      <w:rFonts w:cs="Times New Roman"/>
    </w:rPr>
  </w:style>
  <w:style w:type="character" w:customStyle="1" w:styleId="WW8Num44z0">
    <w:name w:val="WW8Num44z0"/>
    <w:rsid w:val="002A70B1"/>
    <w:rPr>
      <w:rFonts w:ascii="Times New Roman" w:hAnsi="Times New Roman" w:cs="Times New Roman" w:hint="default"/>
      <w:b/>
      <w:i w:val="0"/>
      <w:caps w:val="0"/>
      <w:smallCaps w:val="0"/>
      <w:color w:val="auto"/>
      <w:u w:val="none"/>
    </w:rPr>
  </w:style>
  <w:style w:type="character" w:customStyle="1" w:styleId="WW8Num44z1">
    <w:name w:val="WW8Num44z1"/>
    <w:rsid w:val="002A70B1"/>
    <w:rPr>
      <w:rFonts w:cs="Times New Roman" w:hint="default"/>
      <w:b w:val="0"/>
      <w:i w:val="0"/>
      <w:caps w:val="0"/>
      <w:smallCaps w:val="0"/>
      <w:u w:val="none"/>
    </w:rPr>
  </w:style>
  <w:style w:type="character" w:customStyle="1" w:styleId="WW8Num44z5">
    <w:name w:val="WW8Num44z5"/>
    <w:rsid w:val="002A70B1"/>
    <w:rPr>
      <w:rFonts w:cs="Times New Roman" w:hint="default"/>
      <w:b w:val="0"/>
      <w:i w:val="0"/>
      <w:caps w:val="0"/>
      <w:smallCaps w:val="0"/>
      <w:strike w:val="0"/>
      <w:dstrike w:val="0"/>
      <w:vanish w:val="0"/>
      <w:color w:val="auto"/>
      <w:position w:val="0"/>
      <w:sz w:val="24"/>
      <w:u w:val="none"/>
      <w:vertAlign w:val="baseline"/>
    </w:rPr>
  </w:style>
  <w:style w:type="character" w:customStyle="1" w:styleId="WW8Num45z0">
    <w:name w:val="WW8Num45z0"/>
    <w:rsid w:val="002A70B1"/>
  </w:style>
  <w:style w:type="character" w:customStyle="1" w:styleId="WW8Num45z1">
    <w:name w:val="WW8Num45z1"/>
    <w:rsid w:val="002A70B1"/>
  </w:style>
  <w:style w:type="character" w:customStyle="1" w:styleId="WW8Num45z2">
    <w:name w:val="WW8Num45z2"/>
    <w:rsid w:val="002A70B1"/>
  </w:style>
  <w:style w:type="character" w:customStyle="1" w:styleId="WW8Num45z3">
    <w:name w:val="WW8Num45z3"/>
    <w:rsid w:val="002A70B1"/>
  </w:style>
  <w:style w:type="character" w:customStyle="1" w:styleId="WW8Num45z4">
    <w:name w:val="WW8Num45z4"/>
    <w:rsid w:val="002A70B1"/>
  </w:style>
  <w:style w:type="character" w:customStyle="1" w:styleId="WW8Num45z5">
    <w:name w:val="WW8Num45z5"/>
    <w:rsid w:val="002A70B1"/>
  </w:style>
  <w:style w:type="character" w:customStyle="1" w:styleId="WW8Num45z6">
    <w:name w:val="WW8Num45z6"/>
    <w:rsid w:val="002A70B1"/>
  </w:style>
  <w:style w:type="character" w:customStyle="1" w:styleId="WW8Num45z7">
    <w:name w:val="WW8Num45z7"/>
    <w:rsid w:val="002A70B1"/>
  </w:style>
  <w:style w:type="character" w:customStyle="1" w:styleId="WW8Num45z8">
    <w:name w:val="WW8Num45z8"/>
    <w:rsid w:val="002A70B1"/>
  </w:style>
  <w:style w:type="character" w:customStyle="1" w:styleId="WW8Num46z0">
    <w:name w:val="WW8Num46z0"/>
    <w:rsid w:val="002A70B1"/>
    <w:rPr>
      <w:rFonts w:ascii="Calibri" w:hAnsi="Calibri" w:cs="Calibri" w:hint="default"/>
      <w:color w:val="000000"/>
      <w:sz w:val="20"/>
      <w:szCs w:val="20"/>
    </w:rPr>
  </w:style>
  <w:style w:type="character" w:customStyle="1" w:styleId="WW8Num46z1">
    <w:name w:val="WW8Num46z1"/>
    <w:rsid w:val="002A70B1"/>
  </w:style>
  <w:style w:type="character" w:customStyle="1" w:styleId="WW8Num46z2">
    <w:name w:val="WW8Num46z2"/>
    <w:rsid w:val="002A70B1"/>
  </w:style>
  <w:style w:type="character" w:customStyle="1" w:styleId="WW8Num46z3">
    <w:name w:val="WW8Num46z3"/>
    <w:rsid w:val="002A70B1"/>
  </w:style>
  <w:style w:type="character" w:customStyle="1" w:styleId="WW8Num46z4">
    <w:name w:val="WW8Num46z4"/>
    <w:rsid w:val="002A70B1"/>
  </w:style>
  <w:style w:type="character" w:customStyle="1" w:styleId="WW8Num46z5">
    <w:name w:val="WW8Num46z5"/>
    <w:rsid w:val="002A70B1"/>
  </w:style>
  <w:style w:type="character" w:customStyle="1" w:styleId="WW8Num46z6">
    <w:name w:val="WW8Num46z6"/>
    <w:rsid w:val="002A70B1"/>
  </w:style>
  <w:style w:type="character" w:customStyle="1" w:styleId="WW8Num46z7">
    <w:name w:val="WW8Num46z7"/>
    <w:rsid w:val="002A70B1"/>
  </w:style>
  <w:style w:type="character" w:customStyle="1" w:styleId="WW8Num46z8">
    <w:name w:val="WW8Num46z8"/>
    <w:rsid w:val="002A70B1"/>
  </w:style>
  <w:style w:type="character" w:customStyle="1" w:styleId="WW8Num47z0">
    <w:name w:val="WW8Num47z0"/>
    <w:rsid w:val="002A70B1"/>
  </w:style>
  <w:style w:type="character" w:customStyle="1" w:styleId="WW8Num47z1">
    <w:name w:val="WW8Num47z1"/>
    <w:rsid w:val="002A70B1"/>
  </w:style>
  <w:style w:type="character" w:customStyle="1" w:styleId="WW8Num47z2">
    <w:name w:val="WW8Num47z2"/>
    <w:rsid w:val="002A70B1"/>
  </w:style>
  <w:style w:type="character" w:customStyle="1" w:styleId="WW8Num47z3">
    <w:name w:val="WW8Num47z3"/>
    <w:rsid w:val="002A70B1"/>
  </w:style>
  <w:style w:type="character" w:customStyle="1" w:styleId="WW8Num47z4">
    <w:name w:val="WW8Num47z4"/>
    <w:rsid w:val="002A70B1"/>
  </w:style>
  <w:style w:type="character" w:customStyle="1" w:styleId="WW8Num47z5">
    <w:name w:val="WW8Num47z5"/>
    <w:rsid w:val="002A70B1"/>
  </w:style>
  <w:style w:type="character" w:customStyle="1" w:styleId="WW8Num47z6">
    <w:name w:val="WW8Num47z6"/>
    <w:rsid w:val="002A70B1"/>
  </w:style>
  <w:style w:type="character" w:customStyle="1" w:styleId="WW8Num47z7">
    <w:name w:val="WW8Num47z7"/>
    <w:rsid w:val="002A70B1"/>
  </w:style>
  <w:style w:type="character" w:customStyle="1" w:styleId="WW8Num47z8">
    <w:name w:val="WW8Num47z8"/>
    <w:rsid w:val="002A70B1"/>
  </w:style>
  <w:style w:type="character" w:customStyle="1" w:styleId="WW8Num48z0">
    <w:name w:val="WW8Num48z0"/>
    <w:rsid w:val="002A70B1"/>
  </w:style>
  <w:style w:type="character" w:customStyle="1" w:styleId="WW8Num48z1">
    <w:name w:val="WW8Num48z1"/>
    <w:rsid w:val="002A70B1"/>
  </w:style>
  <w:style w:type="character" w:customStyle="1" w:styleId="WW8Num48z2">
    <w:name w:val="WW8Num48z2"/>
    <w:rsid w:val="002A70B1"/>
  </w:style>
  <w:style w:type="character" w:customStyle="1" w:styleId="WW8Num48z3">
    <w:name w:val="WW8Num48z3"/>
    <w:rsid w:val="002A70B1"/>
  </w:style>
  <w:style w:type="character" w:customStyle="1" w:styleId="WW8Num48z4">
    <w:name w:val="WW8Num48z4"/>
    <w:rsid w:val="002A70B1"/>
  </w:style>
  <w:style w:type="character" w:customStyle="1" w:styleId="WW8Num48z5">
    <w:name w:val="WW8Num48z5"/>
    <w:rsid w:val="002A70B1"/>
  </w:style>
  <w:style w:type="character" w:customStyle="1" w:styleId="WW8Num48z6">
    <w:name w:val="WW8Num48z6"/>
    <w:rsid w:val="002A70B1"/>
  </w:style>
  <w:style w:type="character" w:customStyle="1" w:styleId="WW8Num48z7">
    <w:name w:val="WW8Num48z7"/>
    <w:rsid w:val="002A70B1"/>
  </w:style>
  <w:style w:type="character" w:customStyle="1" w:styleId="WW8Num48z8">
    <w:name w:val="WW8Num48z8"/>
    <w:rsid w:val="002A70B1"/>
  </w:style>
  <w:style w:type="character" w:customStyle="1" w:styleId="WW8Num49z0">
    <w:name w:val="WW8Num49z0"/>
    <w:rsid w:val="002A70B1"/>
    <w:rPr>
      <w:rFonts w:cs="Times New Roman" w:hint="default"/>
    </w:rPr>
  </w:style>
  <w:style w:type="character" w:customStyle="1" w:styleId="WW8Num49z1">
    <w:name w:val="WW8Num49z1"/>
    <w:rsid w:val="002A70B1"/>
  </w:style>
  <w:style w:type="character" w:customStyle="1" w:styleId="WW8Num49z2">
    <w:name w:val="WW8Num49z2"/>
    <w:rsid w:val="002A70B1"/>
  </w:style>
  <w:style w:type="character" w:customStyle="1" w:styleId="WW8Num49z3">
    <w:name w:val="WW8Num49z3"/>
    <w:rsid w:val="002A70B1"/>
  </w:style>
  <w:style w:type="character" w:customStyle="1" w:styleId="WW8Num49z4">
    <w:name w:val="WW8Num49z4"/>
    <w:rsid w:val="002A70B1"/>
  </w:style>
  <w:style w:type="character" w:customStyle="1" w:styleId="WW8Num49z5">
    <w:name w:val="WW8Num49z5"/>
    <w:rsid w:val="002A70B1"/>
  </w:style>
  <w:style w:type="character" w:customStyle="1" w:styleId="WW8Num49z6">
    <w:name w:val="WW8Num49z6"/>
    <w:rsid w:val="002A70B1"/>
  </w:style>
  <w:style w:type="character" w:customStyle="1" w:styleId="WW8Num49z7">
    <w:name w:val="WW8Num49z7"/>
    <w:rsid w:val="002A70B1"/>
  </w:style>
  <w:style w:type="character" w:customStyle="1" w:styleId="WW8Num49z8">
    <w:name w:val="WW8Num49z8"/>
    <w:rsid w:val="002A70B1"/>
  </w:style>
  <w:style w:type="character" w:customStyle="1" w:styleId="WW8Num50z0">
    <w:name w:val="WW8Num50z0"/>
    <w:rsid w:val="002A70B1"/>
  </w:style>
  <w:style w:type="character" w:customStyle="1" w:styleId="WW8Num50z1">
    <w:name w:val="WW8Num50z1"/>
    <w:rsid w:val="002A70B1"/>
  </w:style>
  <w:style w:type="character" w:customStyle="1" w:styleId="WW8Num50z2">
    <w:name w:val="WW8Num50z2"/>
    <w:rsid w:val="002A70B1"/>
  </w:style>
  <w:style w:type="character" w:customStyle="1" w:styleId="WW8Num50z3">
    <w:name w:val="WW8Num50z3"/>
    <w:rsid w:val="002A70B1"/>
  </w:style>
  <w:style w:type="character" w:customStyle="1" w:styleId="WW8Num50z4">
    <w:name w:val="WW8Num50z4"/>
    <w:rsid w:val="002A70B1"/>
  </w:style>
  <w:style w:type="character" w:customStyle="1" w:styleId="WW8Num50z5">
    <w:name w:val="WW8Num50z5"/>
    <w:rsid w:val="002A70B1"/>
  </w:style>
  <w:style w:type="character" w:customStyle="1" w:styleId="WW8Num50z6">
    <w:name w:val="WW8Num50z6"/>
    <w:rsid w:val="002A70B1"/>
  </w:style>
  <w:style w:type="character" w:customStyle="1" w:styleId="WW8Num50z7">
    <w:name w:val="WW8Num50z7"/>
    <w:rsid w:val="002A70B1"/>
  </w:style>
  <w:style w:type="character" w:customStyle="1" w:styleId="WW8Num50z8">
    <w:name w:val="WW8Num50z8"/>
    <w:rsid w:val="002A70B1"/>
  </w:style>
  <w:style w:type="character" w:customStyle="1" w:styleId="WW8Num51z0">
    <w:name w:val="WW8Num51z0"/>
    <w:rsid w:val="002A70B1"/>
    <w:rPr>
      <w:rFonts w:ascii="Calibri" w:hAnsi="Calibri" w:cs="Calibri"/>
      <w:sz w:val="20"/>
      <w:szCs w:val="20"/>
    </w:rPr>
  </w:style>
  <w:style w:type="character" w:customStyle="1" w:styleId="WW8Num51z1">
    <w:name w:val="WW8Num51z1"/>
    <w:rsid w:val="002A70B1"/>
  </w:style>
  <w:style w:type="character" w:customStyle="1" w:styleId="WW8Num51z2">
    <w:name w:val="WW8Num51z2"/>
    <w:rsid w:val="002A70B1"/>
  </w:style>
  <w:style w:type="character" w:customStyle="1" w:styleId="WW8Num51z3">
    <w:name w:val="WW8Num51z3"/>
    <w:rsid w:val="002A70B1"/>
  </w:style>
  <w:style w:type="character" w:customStyle="1" w:styleId="WW8Num51z4">
    <w:name w:val="WW8Num51z4"/>
    <w:rsid w:val="002A70B1"/>
  </w:style>
  <w:style w:type="character" w:customStyle="1" w:styleId="WW8Num51z5">
    <w:name w:val="WW8Num51z5"/>
    <w:rsid w:val="002A70B1"/>
  </w:style>
  <w:style w:type="character" w:customStyle="1" w:styleId="WW8Num51z6">
    <w:name w:val="WW8Num51z6"/>
    <w:rsid w:val="002A70B1"/>
  </w:style>
  <w:style w:type="character" w:customStyle="1" w:styleId="WW8Num51z7">
    <w:name w:val="WW8Num51z7"/>
    <w:rsid w:val="002A70B1"/>
  </w:style>
  <w:style w:type="character" w:customStyle="1" w:styleId="WW8Num51z8">
    <w:name w:val="WW8Num51z8"/>
    <w:rsid w:val="002A70B1"/>
  </w:style>
  <w:style w:type="character" w:customStyle="1" w:styleId="WW8Num52z0">
    <w:name w:val="WW8Num52z0"/>
    <w:rsid w:val="002A70B1"/>
    <w:rPr>
      <w:rFonts w:ascii="Calibri" w:hAnsi="Calibri" w:cs="Calibri"/>
      <w:color w:val="000000"/>
      <w:spacing w:val="4"/>
      <w:sz w:val="20"/>
      <w:szCs w:val="20"/>
    </w:rPr>
  </w:style>
  <w:style w:type="character" w:customStyle="1" w:styleId="WW8Num52z1">
    <w:name w:val="WW8Num52z1"/>
    <w:rsid w:val="002A70B1"/>
  </w:style>
  <w:style w:type="character" w:customStyle="1" w:styleId="WW8Num52z2">
    <w:name w:val="WW8Num52z2"/>
    <w:rsid w:val="002A70B1"/>
  </w:style>
  <w:style w:type="character" w:customStyle="1" w:styleId="WW8Num52z3">
    <w:name w:val="WW8Num52z3"/>
    <w:rsid w:val="002A70B1"/>
  </w:style>
  <w:style w:type="character" w:customStyle="1" w:styleId="WW8Num52z4">
    <w:name w:val="WW8Num52z4"/>
    <w:rsid w:val="002A70B1"/>
  </w:style>
  <w:style w:type="character" w:customStyle="1" w:styleId="WW8Num52z5">
    <w:name w:val="WW8Num52z5"/>
    <w:rsid w:val="002A70B1"/>
  </w:style>
  <w:style w:type="character" w:customStyle="1" w:styleId="WW8Num52z6">
    <w:name w:val="WW8Num52z6"/>
    <w:rsid w:val="002A70B1"/>
  </w:style>
  <w:style w:type="character" w:customStyle="1" w:styleId="WW8Num52z7">
    <w:name w:val="WW8Num52z7"/>
    <w:rsid w:val="002A70B1"/>
  </w:style>
  <w:style w:type="character" w:customStyle="1" w:styleId="WW8Num52z8">
    <w:name w:val="WW8Num52z8"/>
    <w:rsid w:val="002A70B1"/>
  </w:style>
  <w:style w:type="character" w:customStyle="1" w:styleId="WW8Num53z0">
    <w:name w:val="WW8Num53z0"/>
    <w:rsid w:val="002A70B1"/>
  </w:style>
  <w:style w:type="character" w:customStyle="1" w:styleId="WW8Num53z1">
    <w:name w:val="WW8Num53z1"/>
    <w:rsid w:val="002A70B1"/>
  </w:style>
  <w:style w:type="character" w:customStyle="1" w:styleId="WW8Num53z2">
    <w:name w:val="WW8Num53z2"/>
    <w:rsid w:val="002A70B1"/>
  </w:style>
  <w:style w:type="character" w:customStyle="1" w:styleId="WW8Num53z3">
    <w:name w:val="WW8Num53z3"/>
    <w:rsid w:val="002A70B1"/>
  </w:style>
  <w:style w:type="character" w:customStyle="1" w:styleId="WW8Num53z4">
    <w:name w:val="WW8Num53z4"/>
    <w:rsid w:val="002A70B1"/>
  </w:style>
  <w:style w:type="character" w:customStyle="1" w:styleId="WW8Num53z5">
    <w:name w:val="WW8Num53z5"/>
    <w:rsid w:val="002A70B1"/>
  </w:style>
  <w:style w:type="character" w:customStyle="1" w:styleId="WW8Num53z6">
    <w:name w:val="WW8Num53z6"/>
    <w:rsid w:val="002A70B1"/>
  </w:style>
  <w:style w:type="character" w:customStyle="1" w:styleId="WW8Num53z7">
    <w:name w:val="WW8Num53z7"/>
    <w:rsid w:val="002A70B1"/>
  </w:style>
  <w:style w:type="character" w:customStyle="1" w:styleId="WW8Num53z8">
    <w:name w:val="WW8Num53z8"/>
    <w:rsid w:val="002A70B1"/>
  </w:style>
  <w:style w:type="character" w:customStyle="1" w:styleId="WW8Num54z0">
    <w:name w:val="WW8Num54z0"/>
    <w:rsid w:val="002A70B1"/>
    <w:rPr>
      <w:rFonts w:cs="Times New Roman" w:hint="default"/>
      <w:b w:val="0"/>
      <w:color w:val="auto"/>
    </w:rPr>
  </w:style>
  <w:style w:type="character" w:customStyle="1" w:styleId="WW8Num54z1">
    <w:name w:val="WW8Num54z1"/>
    <w:rsid w:val="002A70B1"/>
    <w:rPr>
      <w:rFonts w:cs="Times New Roman" w:hint="default"/>
    </w:rPr>
  </w:style>
  <w:style w:type="character" w:customStyle="1" w:styleId="WW8Num55z0">
    <w:name w:val="WW8Num55z0"/>
    <w:rsid w:val="002A70B1"/>
    <w:rPr>
      <w:i w:val="0"/>
    </w:rPr>
  </w:style>
  <w:style w:type="character" w:customStyle="1" w:styleId="WW8Num55z1">
    <w:name w:val="WW8Num55z1"/>
    <w:rsid w:val="002A70B1"/>
  </w:style>
  <w:style w:type="character" w:customStyle="1" w:styleId="WW8Num55z2">
    <w:name w:val="WW8Num55z2"/>
    <w:rsid w:val="002A70B1"/>
  </w:style>
  <w:style w:type="character" w:customStyle="1" w:styleId="WW8Num55z3">
    <w:name w:val="WW8Num55z3"/>
    <w:rsid w:val="002A70B1"/>
  </w:style>
  <w:style w:type="character" w:customStyle="1" w:styleId="WW8Num55z4">
    <w:name w:val="WW8Num55z4"/>
    <w:rsid w:val="002A70B1"/>
  </w:style>
  <w:style w:type="character" w:customStyle="1" w:styleId="WW8Num55z5">
    <w:name w:val="WW8Num55z5"/>
    <w:rsid w:val="002A70B1"/>
  </w:style>
  <w:style w:type="character" w:customStyle="1" w:styleId="WW8Num55z6">
    <w:name w:val="WW8Num55z6"/>
    <w:rsid w:val="002A70B1"/>
  </w:style>
  <w:style w:type="character" w:customStyle="1" w:styleId="WW8Num55z7">
    <w:name w:val="WW8Num55z7"/>
    <w:rsid w:val="002A70B1"/>
  </w:style>
  <w:style w:type="character" w:customStyle="1" w:styleId="WW8Num55z8">
    <w:name w:val="WW8Num55z8"/>
    <w:rsid w:val="002A70B1"/>
  </w:style>
  <w:style w:type="character" w:customStyle="1" w:styleId="WW8Num56z0">
    <w:name w:val="WW8Num56z0"/>
    <w:rsid w:val="002A70B1"/>
    <w:rPr>
      <w:strike w:val="0"/>
      <w:dstrike w:val="0"/>
      <w:u w:val="none"/>
    </w:rPr>
  </w:style>
  <w:style w:type="character" w:customStyle="1" w:styleId="WW8Num56z1">
    <w:name w:val="WW8Num56z1"/>
    <w:rsid w:val="002A70B1"/>
  </w:style>
  <w:style w:type="character" w:customStyle="1" w:styleId="WW8Num56z2">
    <w:name w:val="WW8Num56z2"/>
    <w:rsid w:val="002A70B1"/>
  </w:style>
  <w:style w:type="character" w:customStyle="1" w:styleId="WW8Num56z3">
    <w:name w:val="WW8Num56z3"/>
    <w:rsid w:val="002A70B1"/>
  </w:style>
  <w:style w:type="character" w:customStyle="1" w:styleId="WW8Num56z4">
    <w:name w:val="WW8Num56z4"/>
    <w:rsid w:val="002A70B1"/>
  </w:style>
  <w:style w:type="character" w:customStyle="1" w:styleId="WW8Num56z5">
    <w:name w:val="WW8Num56z5"/>
    <w:rsid w:val="002A70B1"/>
  </w:style>
  <w:style w:type="character" w:customStyle="1" w:styleId="WW8Num56z6">
    <w:name w:val="WW8Num56z6"/>
    <w:rsid w:val="002A70B1"/>
  </w:style>
  <w:style w:type="character" w:customStyle="1" w:styleId="WW8Num56z7">
    <w:name w:val="WW8Num56z7"/>
    <w:rsid w:val="002A70B1"/>
  </w:style>
  <w:style w:type="character" w:customStyle="1" w:styleId="WW8Num56z8">
    <w:name w:val="WW8Num56z8"/>
    <w:rsid w:val="002A70B1"/>
  </w:style>
  <w:style w:type="character" w:customStyle="1" w:styleId="WW8Num57z0">
    <w:name w:val="WW8Num57z0"/>
    <w:rsid w:val="002A70B1"/>
    <w:rPr>
      <w:rFonts w:ascii="Calibri" w:hAnsi="Calibri" w:cs="Times New Roman"/>
      <w:color w:val="000000"/>
      <w:sz w:val="20"/>
      <w:szCs w:val="20"/>
    </w:rPr>
  </w:style>
  <w:style w:type="character" w:customStyle="1" w:styleId="WW8Num58z0">
    <w:name w:val="WW8Num58z0"/>
    <w:rsid w:val="002A70B1"/>
    <w:rPr>
      <w:rFonts w:ascii="Calibri" w:hAnsi="Calibri" w:cs="Arial"/>
      <w:bCs/>
      <w:color w:val="000000"/>
      <w:sz w:val="20"/>
      <w:szCs w:val="20"/>
    </w:rPr>
  </w:style>
  <w:style w:type="character" w:customStyle="1" w:styleId="WW8Num58z1">
    <w:name w:val="WW8Num58z1"/>
    <w:rsid w:val="002A70B1"/>
  </w:style>
  <w:style w:type="character" w:customStyle="1" w:styleId="WW8Num58z2">
    <w:name w:val="WW8Num58z2"/>
    <w:rsid w:val="002A70B1"/>
  </w:style>
  <w:style w:type="character" w:customStyle="1" w:styleId="WW8Num58z3">
    <w:name w:val="WW8Num58z3"/>
    <w:rsid w:val="002A70B1"/>
  </w:style>
  <w:style w:type="character" w:customStyle="1" w:styleId="WW8Num58z4">
    <w:name w:val="WW8Num58z4"/>
    <w:rsid w:val="002A70B1"/>
  </w:style>
  <w:style w:type="character" w:customStyle="1" w:styleId="WW8Num58z5">
    <w:name w:val="WW8Num58z5"/>
    <w:rsid w:val="002A70B1"/>
  </w:style>
  <w:style w:type="character" w:customStyle="1" w:styleId="WW8Num58z6">
    <w:name w:val="WW8Num58z6"/>
    <w:rsid w:val="002A70B1"/>
  </w:style>
  <w:style w:type="character" w:customStyle="1" w:styleId="WW8Num58z7">
    <w:name w:val="WW8Num58z7"/>
    <w:rsid w:val="002A70B1"/>
  </w:style>
  <w:style w:type="character" w:customStyle="1" w:styleId="WW8Num58z8">
    <w:name w:val="WW8Num58z8"/>
    <w:rsid w:val="002A70B1"/>
  </w:style>
  <w:style w:type="character" w:customStyle="1" w:styleId="WW8Num59z0">
    <w:name w:val="WW8Num59z0"/>
    <w:rsid w:val="002A70B1"/>
  </w:style>
  <w:style w:type="character" w:customStyle="1" w:styleId="WW8Num59z1">
    <w:name w:val="WW8Num59z1"/>
    <w:rsid w:val="002A70B1"/>
  </w:style>
  <w:style w:type="character" w:customStyle="1" w:styleId="WW8Num59z2">
    <w:name w:val="WW8Num59z2"/>
    <w:rsid w:val="002A70B1"/>
  </w:style>
  <w:style w:type="character" w:customStyle="1" w:styleId="WW8Num59z3">
    <w:name w:val="WW8Num59z3"/>
    <w:rsid w:val="002A70B1"/>
  </w:style>
  <w:style w:type="character" w:customStyle="1" w:styleId="WW8Num59z4">
    <w:name w:val="WW8Num59z4"/>
    <w:rsid w:val="002A70B1"/>
  </w:style>
  <w:style w:type="character" w:customStyle="1" w:styleId="WW8Num59z5">
    <w:name w:val="WW8Num59z5"/>
    <w:rsid w:val="002A70B1"/>
  </w:style>
  <w:style w:type="character" w:customStyle="1" w:styleId="WW8Num59z6">
    <w:name w:val="WW8Num59z6"/>
    <w:rsid w:val="002A70B1"/>
  </w:style>
  <w:style w:type="character" w:customStyle="1" w:styleId="WW8Num59z7">
    <w:name w:val="WW8Num59z7"/>
    <w:rsid w:val="002A70B1"/>
  </w:style>
  <w:style w:type="character" w:customStyle="1" w:styleId="WW8Num59z8">
    <w:name w:val="WW8Num59z8"/>
    <w:rsid w:val="002A70B1"/>
  </w:style>
  <w:style w:type="character" w:customStyle="1" w:styleId="WW8Num60z0">
    <w:name w:val="WW8Num60z0"/>
    <w:rsid w:val="002A70B1"/>
  </w:style>
  <w:style w:type="character" w:customStyle="1" w:styleId="WW8Num61z0">
    <w:name w:val="WW8Num61z0"/>
    <w:rsid w:val="002A70B1"/>
    <w:rPr>
      <w:color w:val="auto"/>
    </w:rPr>
  </w:style>
  <w:style w:type="character" w:customStyle="1" w:styleId="WW8Num61z1">
    <w:name w:val="WW8Num61z1"/>
    <w:rsid w:val="002A70B1"/>
  </w:style>
  <w:style w:type="character" w:customStyle="1" w:styleId="WW8Num61z2">
    <w:name w:val="WW8Num61z2"/>
    <w:rsid w:val="002A70B1"/>
  </w:style>
  <w:style w:type="character" w:customStyle="1" w:styleId="WW8Num61z3">
    <w:name w:val="WW8Num61z3"/>
    <w:rsid w:val="002A70B1"/>
  </w:style>
  <w:style w:type="character" w:customStyle="1" w:styleId="WW8Num61z4">
    <w:name w:val="WW8Num61z4"/>
    <w:rsid w:val="002A70B1"/>
  </w:style>
  <w:style w:type="character" w:customStyle="1" w:styleId="WW8Num61z5">
    <w:name w:val="WW8Num61z5"/>
    <w:rsid w:val="002A70B1"/>
  </w:style>
  <w:style w:type="character" w:customStyle="1" w:styleId="WW8Num61z6">
    <w:name w:val="WW8Num61z6"/>
    <w:rsid w:val="002A70B1"/>
  </w:style>
  <w:style w:type="character" w:customStyle="1" w:styleId="WW8Num61z7">
    <w:name w:val="WW8Num61z7"/>
    <w:rsid w:val="002A70B1"/>
  </w:style>
  <w:style w:type="character" w:customStyle="1" w:styleId="WW8Num61z8">
    <w:name w:val="WW8Num61z8"/>
    <w:rsid w:val="002A70B1"/>
  </w:style>
  <w:style w:type="character" w:customStyle="1" w:styleId="WW8Num62z0">
    <w:name w:val="WW8Num62z0"/>
    <w:rsid w:val="002A70B1"/>
    <w:rPr>
      <w:rFonts w:hint="default"/>
    </w:rPr>
  </w:style>
  <w:style w:type="character" w:customStyle="1" w:styleId="WW8Num62z1">
    <w:name w:val="WW8Num62z1"/>
    <w:rsid w:val="002A70B1"/>
  </w:style>
  <w:style w:type="character" w:customStyle="1" w:styleId="WW8Num62z2">
    <w:name w:val="WW8Num62z2"/>
    <w:rsid w:val="002A70B1"/>
  </w:style>
  <w:style w:type="character" w:customStyle="1" w:styleId="WW8Num62z3">
    <w:name w:val="WW8Num62z3"/>
    <w:rsid w:val="002A70B1"/>
  </w:style>
  <w:style w:type="character" w:customStyle="1" w:styleId="WW8Num62z4">
    <w:name w:val="WW8Num62z4"/>
    <w:rsid w:val="002A70B1"/>
  </w:style>
  <w:style w:type="character" w:customStyle="1" w:styleId="WW8Num62z5">
    <w:name w:val="WW8Num62z5"/>
    <w:rsid w:val="002A70B1"/>
  </w:style>
  <w:style w:type="character" w:customStyle="1" w:styleId="WW8Num62z6">
    <w:name w:val="WW8Num62z6"/>
    <w:rsid w:val="002A70B1"/>
  </w:style>
  <w:style w:type="character" w:customStyle="1" w:styleId="WW8Num62z7">
    <w:name w:val="WW8Num62z7"/>
    <w:rsid w:val="002A70B1"/>
  </w:style>
  <w:style w:type="character" w:customStyle="1" w:styleId="WW8Num62z8">
    <w:name w:val="WW8Num62z8"/>
    <w:rsid w:val="002A70B1"/>
  </w:style>
  <w:style w:type="character" w:customStyle="1" w:styleId="WW8Num63z0">
    <w:name w:val="WW8Num63z0"/>
    <w:rsid w:val="002A70B1"/>
  </w:style>
  <w:style w:type="character" w:customStyle="1" w:styleId="WW8Num63z1">
    <w:name w:val="WW8Num63z1"/>
    <w:rsid w:val="002A70B1"/>
    <w:rPr>
      <w:b w:val="0"/>
      <w:color w:val="auto"/>
    </w:rPr>
  </w:style>
  <w:style w:type="character" w:customStyle="1" w:styleId="WW8Num63z2">
    <w:name w:val="WW8Num63z2"/>
    <w:rsid w:val="002A70B1"/>
  </w:style>
  <w:style w:type="character" w:customStyle="1" w:styleId="WW8Num63z3">
    <w:name w:val="WW8Num63z3"/>
    <w:rsid w:val="002A70B1"/>
  </w:style>
  <w:style w:type="character" w:customStyle="1" w:styleId="WW8Num63z4">
    <w:name w:val="WW8Num63z4"/>
    <w:rsid w:val="002A70B1"/>
  </w:style>
  <w:style w:type="character" w:customStyle="1" w:styleId="WW8Num63z5">
    <w:name w:val="WW8Num63z5"/>
    <w:rsid w:val="002A70B1"/>
  </w:style>
  <w:style w:type="character" w:customStyle="1" w:styleId="WW8Num63z6">
    <w:name w:val="WW8Num63z6"/>
    <w:rsid w:val="002A70B1"/>
  </w:style>
  <w:style w:type="character" w:customStyle="1" w:styleId="WW8Num63z7">
    <w:name w:val="WW8Num63z7"/>
    <w:rsid w:val="002A70B1"/>
  </w:style>
  <w:style w:type="character" w:customStyle="1" w:styleId="WW8Num63z8">
    <w:name w:val="WW8Num63z8"/>
    <w:rsid w:val="002A70B1"/>
  </w:style>
  <w:style w:type="character" w:customStyle="1" w:styleId="WW8Num64z0">
    <w:name w:val="WW8Num64z0"/>
    <w:rsid w:val="002A70B1"/>
    <w:rPr>
      <w:rFonts w:hint="default"/>
      <w:b w:val="0"/>
      <w:i w:val="0"/>
      <w:strike w:val="0"/>
      <w:dstrike w:val="0"/>
      <w:color w:val="auto"/>
      <w:sz w:val="20"/>
      <w:szCs w:val="20"/>
    </w:rPr>
  </w:style>
  <w:style w:type="character" w:customStyle="1" w:styleId="WW8Num64z1">
    <w:name w:val="WW8Num64z1"/>
    <w:rsid w:val="002A70B1"/>
  </w:style>
  <w:style w:type="character" w:customStyle="1" w:styleId="WW8Num64z2">
    <w:name w:val="WW8Num64z2"/>
    <w:rsid w:val="002A70B1"/>
  </w:style>
  <w:style w:type="character" w:customStyle="1" w:styleId="WW8Num64z3">
    <w:name w:val="WW8Num64z3"/>
    <w:rsid w:val="002A70B1"/>
  </w:style>
  <w:style w:type="character" w:customStyle="1" w:styleId="WW8Num64z4">
    <w:name w:val="WW8Num64z4"/>
    <w:rsid w:val="002A70B1"/>
  </w:style>
  <w:style w:type="character" w:customStyle="1" w:styleId="WW8Num64z5">
    <w:name w:val="WW8Num64z5"/>
    <w:rsid w:val="002A70B1"/>
  </w:style>
  <w:style w:type="character" w:customStyle="1" w:styleId="WW8Num64z6">
    <w:name w:val="WW8Num64z6"/>
    <w:rsid w:val="002A70B1"/>
  </w:style>
  <w:style w:type="character" w:customStyle="1" w:styleId="WW8Num64z7">
    <w:name w:val="WW8Num64z7"/>
    <w:rsid w:val="002A70B1"/>
  </w:style>
  <w:style w:type="character" w:customStyle="1" w:styleId="WW8Num64z8">
    <w:name w:val="WW8Num64z8"/>
    <w:rsid w:val="002A70B1"/>
  </w:style>
  <w:style w:type="character" w:customStyle="1" w:styleId="WW8Num65z0">
    <w:name w:val="WW8Num65z0"/>
    <w:rsid w:val="002A70B1"/>
  </w:style>
  <w:style w:type="character" w:customStyle="1" w:styleId="WW8Num65z1">
    <w:name w:val="WW8Num65z1"/>
    <w:rsid w:val="002A70B1"/>
  </w:style>
  <w:style w:type="character" w:customStyle="1" w:styleId="WW8Num65z2">
    <w:name w:val="WW8Num65z2"/>
    <w:rsid w:val="002A70B1"/>
  </w:style>
  <w:style w:type="character" w:customStyle="1" w:styleId="WW8Num65z3">
    <w:name w:val="WW8Num65z3"/>
    <w:rsid w:val="002A70B1"/>
  </w:style>
  <w:style w:type="character" w:customStyle="1" w:styleId="WW8Num65z4">
    <w:name w:val="WW8Num65z4"/>
    <w:rsid w:val="002A70B1"/>
  </w:style>
  <w:style w:type="character" w:customStyle="1" w:styleId="WW8Num65z5">
    <w:name w:val="WW8Num65z5"/>
    <w:rsid w:val="002A70B1"/>
  </w:style>
  <w:style w:type="character" w:customStyle="1" w:styleId="WW8Num65z6">
    <w:name w:val="WW8Num65z6"/>
    <w:rsid w:val="002A70B1"/>
  </w:style>
  <w:style w:type="character" w:customStyle="1" w:styleId="WW8Num65z7">
    <w:name w:val="WW8Num65z7"/>
    <w:rsid w:val="002A70B1"/>
  </w:style>
  <w:style w:type="character" w:customStyle="1" w:styleId="WW8Num65z8">
    <w:name w:val="WW8Num65z8"/>
    <w:rsid w:val="002A70B1"/>
  </w:style>
  <w:style w:type="character" w:customStyle="1" w:styleId="WW8Num66z0">
    <w:name w:val="WW8Num66z0"/>
    <w:rsid w:val="002A70B1"/>
    <w:rPr>
      <w:rFonts w:hint="default"/>
    </w:rPr>
  </w:style>
  <w:style w:type="character" w:customStyle="1" w:styleId="WW8Num66z1">
    <w:name w:val="WW8Num66z1"/>
    <w:rsid w:val="002A70B1"/>
  </w:style>
  <w:style w:type="character" w:customStyle="1" w:styleId="WW8Num66z2">
    <w:name w:val="WW8Num66z2"/>
    <w:rsid w:val="002A70B1"/>
  </w:style>
  <w:style w:type="character" w:customStyle="1" w:styleId="WW8Num66z3">
    <w:name w:val="WW8Num66z3"/>
    <w:rsid w:val="002A70B1"/>
  </w:style>
  <w:style w:type="character" w:customStyle="1" w:styleId="WW8Num66z4">
    <w:name w:val="WW8Num66z4"/>
    <w:rsid w:val="002A70B1"/>
  </w:style>
  <w:style w:type="character" w:customStyle="1" w:styleId="WW8Num66z5">
    <w:name w:val="WW8Num66z5"/>
    <w:rsid w:val="002A70B1"/>
  </w:style>
  <w:style w:type="character" w:customStyle="1" w:styleId="WW8Num66z6">
    <w:name w:val="WW8Num66z6"/>
    <w:rsid w:val="002A70B1"/>
  </w:style>
  <w:style w:type="character" w:customStyle="1" w:styleId="WW8Num66z7">
    <w:name w:val="WW8Num66z7"/>
    <w:rsid w:val="002A70B1"/>
  </w:style>
  <w:style w:type="character" w:customStyle="1" w:styleId="WW8Num66z8">
    <w:name w:val="WW8Num66z8"/>
    <w:rsid w:val="002A70B1"/>
  </w:style>
  <w:style w:type="character" w:customStyle="1" w:styleId="WW8Num67z0">
    <w:name w:val="WW8Num67z0"/>
    <w:rsid w:val="002A70B1"/>
    <w:rPr>
      <w:rFonts w:ascii="Calibri" w:hAnsi="Calibri" w:cs="Times New Roman" w:hint="default"/>
      <w:b w:val="0"/>
      <w:bCs/>
      <w:color w:val="000000"/>
      <w:sz w:val="20"/>
      <w:szCs w:val="20"/>
    </w:rPr>
  </w:style>
  <w:style w:type="character" w:customStyle="1" w:styleId="WW8Num67z2">
    <w:name w:val="WW8Num67z2"/>
    <w:rsid w:val="002A70B1"/>
    <w:rPr>
      <w:rFonts w:ascii="Times New Roman" w:hAnsi="Times New Roman" w:cs="Times New Roman" w:hint="default"/>
      <w:b w:val="0"/>
      <w:i w:val="0"/>
      <w:caps w:val="0"/>
      <w:smallCaps w:val="0"/>
      <w:vanish w:val="0"/>
      <w:sz w:val="22"/>
      <w:szCs w:val="22"/>
    </w:rPr>
  </w:style>
  <w:style w:type="character" w:customStyle="1" w:styleId="WW8Num67z3">
    <w:name w:val="WW8Num67z3"/>
    <w:rsid w:val="002A70B1"/>
    <w:rPr>
      <w:rFonts w:ascii="Symbol" w:hAnsi="Symbol" w:cs="Symbol" w:hint="default"/>
      <w:b w:val="0"/>
    </w:rPr>
  </w:style>
  <w:style w:type="character" w:customStyle="1" w:styleId="WW8Num67z4">
    <w:name w:val="WW8Num67z4"/>
    <w:rsid w:val="002A70B1"/>
    <w:rPr>
      <w:rFonts w:cs="Times New Roman"/>
    </w:rPr>
  </w:style>
  <w:style w:type="character" w:customStyle="1" w:styleId="WW8Num68z0">
    <w:name w:val="WW8Num68z0"/>
    <w:rsid w:val="002A70B1"/>
  </w:style>
  <w:style w:type="character" w:customStyle="1" w:styleId="WW8Num68z1">
    <w:name w:val="WW8Num68z1"/>
    <w:rsid w:val="002A70B1"/>
  </w:style>
  <w:style w:type="character" w:customStyle="1" w:styleId="WW8Num68z2">
    <w:name w:val="WW8Num68z2"/>
    <w:rsid w:val="002A70B1"/>
  </w:style>
  <w:style w:type="character" w:customStyle="1" w:styleId="WW8Num68z3">
    <w:name w:val="WW8Num68z3"/>
    <w:rsid w:val="002A70B1"/>
  </w:style>
  <w:style w:type="character" w:customStyle="1" w:styleId="WW8Num68z4">
    <w:name w:val="WW8Num68z4"/>
    <w:rsid w:val="002A70B1"/>
  </w:style>
  <w:style w:type="character" w:customStyle="1" w:styleId="WW8Num68z5">
    <w:name w:val="WW8Num68z5"/>
    <w:rsid w:val="002A70B1"/>
  </w:style>
  <w:style w:type="character" w:customStyle="1" w:styleId="WW8Num68z6">
    <w:name w:val="WW8Num68z6"/>
    <w:rsid w:val="002A70B1"/>
  </w:style>
  <w:style w:type="character" w:customStyle="1" w:styleId="WW8Num68z7">
    <w:name w:val="WW8Num68z7"/>
    <w:rsid w:val="002A70B1"/>
  </w:style>
  <w:style w:type="character" w:customStyle="1" w:styleId="WW8Num68z8">
    <w:name w:val="WW8Num68z8"/>
    <w:rsid w:val="002A70B1"/>
  </w:style>
  <w:style w:type="character" w:customStyle="1" w:styleId="WW8Num69z0">
    <w:name w:val="WW8Num69z0"/>
    <w:rsid w:val="002A70B1"/>
    <w:rPr>
      <w:rFonts w:hint="default"/>
      <w:b w:val="0"/>
    </w:rPr>
  </w:style>
  <w:style w:type="character" w:customStyle="1" w:styleId="WW8Num69z1">
    <w:name w:val="WW8Num69z1"/>
    <w:rsid w:val="002A70B1"/>
  </w:style>
  <w:style w:type="character" w:customStyle="1" w:styleId="WW8Num69z2">
    <w:name w:val="WW8Num69z2"/>
    <w:rsid w:val="002A70B1"/>
  </w:style>
  <w:style w:type="character" w:customStyle="1" w:styleId="WW8Num69z3">
    <w:name w:val="WW8Num69z3"/>
    <w:rsid w:val="002A70B1"/>
  </w:style>
  <w:style w:type="character" w:customStyle="1" w:styleId="WW8Num69z4">
    <w:name w:val="WW8Num69z4"/>
    <w:rsid w:val="002A70B1"/>
  </w:style>
  <w:style w:type="character" w:customStyle="1" w:styleId="WW8Num69z5">
    <w:name w:val="WW8Num69z5"/>
    <w:rsid w:val="002A70B1"/>
  </w:style>
  <w:style w:type="character" w:customStyle="1" w:styleId="WW8Num69z6">
    <w:name w:val="WW8Num69z6"/>
    <w:rsid w:val="002A70B1"/>
  </w:style>
  <w:style w:type="character" w:customStyle="1" w:styleId="WW8Num69z7">
    <w:name w:val="WW8Num69z7"/>
    <w:rsid w:val="002A70B1"/>
  </w:style>
  <w:style w:type="character" w:customStyle="1" w:styleId="WW8Num69z8">
    <w:name w:val="WW8Num69z8"/>
    <w:rsid w:val="002A70B1"/>
  </w:style>
  <w:style w:type="character" w:customStyle="1" w:styleId="WW8Num70z0">
    <w:name w:val="WW8Num70z0"/>
    <w:rsid w:val="002A70B1"/>
    <w:rPr>
      <w:rFonts w:ascii="Calibri" w:hAnsi="Calibri" w:cs="Arial"/>
      <w:color w:val="000000"/>
      <w:sz w:val="20"/>
      <w:szCs w:val="20"/>
    </w:rPr>
  </w:style>
  <w:style w:type="character" w:customStyle="1" w:styleId="WW8Num70z1">
    <w:name w:val="WW8Num70z1"/>
    <w:rsid w:val="002A70B1"/>
  </w:style>
  <w:style w:type="character" w:customStyle="1" w:styleId="WW8Num70z2">
    <w:name w:val="WW8Num70z2"/>
    <w:rsid w:val="002A70B1"/>
  </w:style>
  <w:style w:type="character" w:customStyle="1" w:styleId="WW8Num70z3">
    <w:name w:val="WW8Num70z3"/>
    <w:rsid w:val="002A70B1"/>
  </w:style>
  <w:style w:type="character" w:customStyle="1" w:styleId="WW8Num70z4">
    <w:name w:val="WW8Num70z4"/>
    <w:rsid w:val="002A70B1"/>
  </w:style>
  <w:style w:type="character" w:customStyle="1" w:styleId="WW8Num70z5">
    <w:name w:val="WW8Num70z5"/>
    <w:rsid w:val="002A70B1"/>
  </w:style>
  <w:style w:type="character" w:customStyle="1" w:styleId="WW8Num70z6">
    <w:name w:val="WW8Num70z6"/>
    <w:rsid w:val="002A70B1"/>
  </w:style>
  <w:style w:type="character" w:customStyle="1" w:styleId="WW8Num70z7">
    <w:name w:val="WW8Num70z7"/>
    <w:rsid w:val="002A70B1"/>
  </w:style>
  <w:style w:type="character" w:customStyle="1" w:styleId="WW8Num70z8">
    <w:name w:val="WW8Num70z8"/>
    <w:rsid w:val="002A70B1"/>
  </w:style>
  <w:style w:type="character" w:customStyle="1" w:styleId="WW8Num71z0">
    <w:name w:val="WW8Num71z0"/>
    <w:rsid w:val="002A70B1"/>
    <w:rPr>
      <w:rFonts w:ascii="OpenSymbol" w:eastAsia="OpenSymbol" w:hAnsi="OpenSymbol" w:cs="OpenSymbol"/>
      <w:b/>
      <w:bCs/>
      <w:sz w:val="20"/>
      <w:szCs w:val="20"/>
    </w:rPr>
  </w:style>
  <w:style w:type="character" w:customStyle="1" w:styleId="WW8Num72z0">
    <w:name w:val="WW8Num72z0"/>
    <w:rsid w:val="002A70B1"/>
    <w:rPr>
      <w:rFonts w:ascii="Calibri" w:hAnsi="Calibri" w:cs="Times New Roman"/>
      <w:color w:val="000000"/>
      <w:sz w:val="20"/>
      <w:szCs w:val="20"/>
    </w:rPr>
  </w:style>
  <w:style w:type="character" w:customStyle="1" w:styleId="WW8Num73z0">
    <w:name w:val="WW8Num73z0"/>
    <w:rsid w:val="002A70B1"/>
    <w:rPr>
      <w:rFonts w:cs="Times New Roman" w:hint="default"/>
      <w:sz w:val="22"/>
      <w:szCs w:val="22"/>
    </w:rPr>
  </w:style>
  <w:style w:type="character" w:customStyle="1" w:styleId="WW8Num73z1">
    <w:name w:val="WW8Num73z1"/>
    <w:rsid w:val="002A70B1"/>
    <w:rPr>
      <w:rFonts w:cs="Times New Roman"/>
    </w:rPr>
  </w:style>
  <w:style w:type="character" w:customStyle="1" w:styleId="WW8Num74z0">
    <w:name w:val="WW8Num74z0"/>
    <w:rsid w:val="002A70B1"/>
    <w:rPr>
      <w:rFonts w:ascii="Calibri" w:hAnsi="Calibri" w:cs="Times New Roman"/>
      <w:color w:val="000000"/>
      <w:sz w:val="20"/>
      <w:szCs w:val="20"/>
    </w:rPr>
  </w:style>
  <w:style w:type="character" w:customStyle="1" w:styleId="WW8Num74z1">
    <w:name w:val="WW8Num74z1"/>
    <w:rsid w:val="002A70B1"/>
    <w:rPr>
      <w:rFonts w:cs="Times New Roman"/>
    </w:rPr>
  </w:style>
  <w:style w:type="character" w:customStyle="1" w:styleId="WW8Num75z0">
    <w:name w:val="WW8Num75z0"/>
    <w:rsid w:val="002A70B1"/>
  </w:style>
  <w:style w:type="character" w:customStyle="1" w:styleId="WW8Num76z0">
    <w:name w:val="WW8Num76z0"/>
    <w:rsid w:val="002A70B1"/>
    <w:rPr>
      <w:rFonts w:hint="default"/>
      <w:b/>
      <w:i w:val="0"/>
      <w:caps w:val="0"/>
      <w:smallCaps w:val="0"/>
      <w:strike w:val="0"/>
      <w:dstrike w:val="0"/>
      <w:vanish w:val="0"/>
      <w:color w:val="000000"/>
      <w:position w:val="0"/>
      <w:sz w:val="24"/>
      <w:szCs w:val="24"/>
      <w:vertAlign w:val="baseline"/>
    </w:rPr>
  </w:style>
  <w:style w:type="character" w:customStyle="1" w:styleId="WW8Num76z1">
    <w:name w:val="WW8Num76z1"/>
    <w:rsid w:val="002A70B1"/>
    <w:rPr>
      <w:rFonts w:ascii="Times New Roman" w:hAnsi="Times New Roman" w:cs="Times New Roman" w:hint="default"/>
      <w:b w:val="0"/>
      <w:i w:val="0"/>
      <w:sz w:val="22"/>
      <w:szCs w:val="22"/>
    </w:rPr>
  </w:style>
  <w:style w:type="character" w:customStyle="1" w:styleId="WW8Num76z2">
    <w:name w:val="WW8Num76z2"/>
    <w:rsid w:val="002A70B1"/>
    <w:rPr>
      <w:rFonts w:hint="default"/>
      <w:b w:val="0"/>
      <w:color w:val="000000"/>
    </w:rPr>
  </w:style>
  <w:style w:type="character" w:customStyle="1" w:styleId="WW8Num76z3">
    <w:name w:val="WW8Num76z3"/>
    <w:rsid w:val="002A70B1"/>
    <w:rPr>
      <w:rFonts w:hint="default"/>
      <w:color w:val="000000"/>
    </w:rPr>
  </w:style>
  <w:style w:type="character" w:customStyle="1" w:styleId="WW8Num76z4">
    <w:name w:val="WW8Num76z4"/>
    <w:rsid w:val="002A70B1"/>
    <w:rPr>
      <w:rFonts w:ascii="Wingdings" w:hAnsi="Wingdings" w:cs="Wingdings" w:hint="default"/>
      <w:sz w:val="24"/>
    </w:rPr>
  </w:style>
  <w:style w:type="character" w:customStyle="1" w:styleId="WW8Num76z5">
    <w:name w:val="WW8Num76z5"/>
    <w:rsid w:val="002A70B1"/>
    <w:rPr>
      <w:rFonts w:hint="default"/>
    </w:rPr>
  </w:style>
  <w:style w:type="character" w:customStyle="1" w:styleId="WW8Num77z0">
    <w:name w:val="WW8Num77z0"/>
    <w:rsid w:val="002A70B1"/>
    <w:rPr>
      <w:rFonts w:cs="Times New Roman" w:hint="default"/>
      <w:b w:val="0"/>
      <w:i w:val="0"/>
      <w:sz w:val="22"/>
      <w:szCs w:val="22"/>
    </w:rPr>
  </w:style>
  <w:style w:type="character" w:customStyle="1" w:styleId="WW8Num77z1">
    <w:name w:val="WW8Num77z1"/>
    <w:rsid w:val="002A70B1"/>
    <w:rPr>
      <w:rFonts w:cs="Times New Roman" w:hint="default"/>
      <w:b w:val="0"/>
    </w:rPr>
  </w:style>
  <w:style w:type="character" w:customStyle="1" w:styleId="WW8Num77z2">
    <w:name w:val="WW8Num77z2"/>
    <w:rsid w:val="002A70B1"/>
    <w:rPr>
      <w:rFonts w:cs="Times New Roman"/>
    </w:rPr>
  </w:style>
  <w:style w:type="character" w:customStyle="1" w:styleId="WW8Num78z0">
    <w:name w:val="WW8Num78z0"/>
    <w:rsid w:val="002A70B1"/>
  </w:style>
  <w:style w:type="character" w:customStyle="1" w:styleId="WW8Num78z1">
    <w:name w:val="WW8Num78z1"/>
    <w:rsid w:val="002A70B1"/>
  </w:style>
  <w:style w:type="character" w:customStyle="1" w:styleId="WW8Num78z2">
    <w:name w:val="WW8Num78z2"/>
    <w:rsid w:val="002A70B1"/>
  </w:style>
  <w:style w:type="character" w:customStyle="1" w:styleId="WW8Num78z3">
    <w:name w:val="WW8Num78z3"/>
    <w:rsid w:val="002A70B1"/>
  </w:style>
  <w:style w:type="character" w:customStyle="1" w:styleId="WW8Num78z4">
    <w:name w:val="WW8Num78z4"/>
    <w:rsid w:val="002A70B1"/>
  </w:style>
  <w:style w:type="character" w:customStyle="1" w:styleId="WW8Num78z5">
    <w:name w:val="WW8Num78z5"/>
    <w:rsid w:val="002A70B1"/>
  </w:style>
  <w:style w:type="character" w:customStyle="1" w:styleId="WW8Num78z6">
    <w:name w:val="WW8Num78z6"/>
    <w:rsid w:val="002A70B1"/>
  </w:style>
  <w:style w:type="character" w:customStyle="1" w:styleId="WW8Num78z7">
    <w:name w:val="WW8Num78z7"/>
    <w:rsid w:val="002A70B1"/>
  </w:style>
  <w:style w:type="character" w:customStyle="1" w:styleId="WW8Num78z8">
    <w:name w:val="WW8Num78z8"/>
    <w:rsid w:val="002A70B1"/>
  </w:style>
  <w:style w:type="character" w:customStyle="1" w:styleId="WW8Num79z0">
    <w:name w:val="WW8Num79z0"/>
    <w:rsid w:val="002A70B1"/>
    <w:rPr>
      <w:rFonts w:hint="default"/>
    </w:rPr>
  </w:style>
  <w:style w:type="character" w:customStyle="1" w:styleId="WW8Num79z1">
    <w:name w:val="WW8Num79z1"/>
    <w:rsid w:val="002A70B1"/>
  </w:style>
  <w:style w:type="character" w:customStyle="1" w:styleId="WW8Num79z2">
    <w:name w:val="WW8Num79z2"/>
    <w:rsid w:val="002A70B1"/>
  </w:style>
  <w:style w:type="character" w:customStyle="1" w:styleId="WW8Num79z3">
    <w:name w:val="WW8Num79z3"/>
    <w:rsid w:val="002A70B1"/>
  </w:style>
  <w:style w:type="character" w:customStyle="1" w:styleId="WW8Num79z4">
    <w:name w:val="WW8Num79z4"/>
    <w:rsid w:val="002A70B1"/>
  </w:style>
  <w:style w:type="character" w:customStyle="1" w:styleId="WW8Num79z5">
    <w:name w:val="WW8Num79z5"/>
    <w:rsid w:val="002A70B1"/>
  </w:style>
  <w:style w:type="character" w:customStyle="1" w:styleId="WW8Num79z6">
    <w:name w:val="WW8Num79z6"/>
    <w:rsid w:val="002A70B1"/>
  </w:style>
  <w:style w:type="character" w:customStyle="1" w:styleId="WW8Num79z7">
    <w:name w:val="WW8Num79z7"/>
    <w:rsid w:val="002A70B1"/>
  </w:style>
  <w:style w:type="character" w:customStyle="1" w:styleId="WW8Num79z8">
    <w:name w:val="WW8Num79z8"/>
    <w:rsid w:val="002A70B1"/>
  </w:style>
  <w:style w:type="character" w:customStyle="1" w:styleId="WW8Num80z0">
    <w:name w:val="WW8Num80z0"/>
    <w:rsid w:val="002A70B1"/>
  </w:style>
  <w:style w:type="character" w:customStyle="1" w:styleId="WW8Num80z1">
    <w:name w:val="WW8Num80z1"/>
    <w:rsid w:val="002A70B1"/>
    <w:rPr>
      <w:color w:val="auto"/>
    </w:rPr>
  </w:style>
  <w:style w:type="character" w:customStyle="1" w:styleId="WW8Num80z2">
    <w:name w:val="WW8Num80z2"/>
    <w:rsid w:val="002A70B1"/>
  </w:style>
  <w:style w:type="character" w:customStyle="1" w:styleId="WW8Num80z3">
    <w:name w:val="WW8Num80z3"/>
    <w:rsid w:val="002A70B1"/>
  </w:style>
  <w:style w:type="character" w:customStyle="1" w:styleId="WW8Num80z4">
    <w:name w:val="WW8Num80z4"/>
    <w:rsid w:val="002A70B1"/>
  </w:style>
  <w:style w:type="character" w:customStyle="1" w:styleId="WW8Num80z5">
    <w:name w:val="WW8Num80z5"/>
    <w:rsid w:val="002A70B1"/>
  </w:style>
  <w:style w:type="character" w:customStyle="1" w:styleId="WW8Num80z6">
    <w:name w:val="WW8Num80z6"/>
    <w:rsid w:val="002A70B1"/>
  </w:style>
  <w:style w:type="character" w:customStyle="1" w:styleId="WW8Num80z7">
    <w:name w:val="WW8Num80z7"/>
    <w:rsid w:val="002A70B1"/>
  </w:style>
  <w:style w:type="character" w:customStyle="1" w:styleId="WW8Num80z8">
    <w:name w:val="WW8Num80z8"/>
    <w:rsid w:val="002A70B1"/>
  </w:style>
  <w:style w:type="character" w:customStyle="1" w:styleId="WW8Num81z0">
    <w:name w:val="WW8Num81z0"/>
    <w:rsid w:val="002A70B1"/>
    <w:rPr>
      <w:rFonts w:ascii="Calibri" w:hAnsi="Calibri" w:cs="Times New Roman"/>
      <w:sz w:val="20"/>
      <w:szCs w:val="20"/>
    </w:rPr>
  </w:style>
  <w:style w:type="character" w:customStyle="1" w:styleId="WW8Num82z0">
    <w:name w:val="WW8Num82z0"/>
    <w:rsid w:val="002A70B1"/>
    <w:rPr>
      <w:rFonts w:ascii="Calibri" w:hAnsi="Calibri" w:cs="Times New Roman"/>
      <w:bCs/>
      <w:color w:val="000000"/>
      <w:sz w:val="20"/>
      <w:szCs w:val="20"/>
    </w:rPr>
  </w:style>
  <w:style w:type="character" w:customStyle="1" w:styleId="WW8Num82z1">
    <w:name w:val="WW8Num82z1"/>
    <w:rsid w:val="002A70B1"/>
    <w:rPr>
      <w:rFonts w:cs="Times New Roman"/>
    </w:rPr>
  </w:style>
  <w:style w:type="character" w:customStyle="1" w:styleId="WW8Num82z2">
    <w:name w:val="WW8Num82z2"/>
    <w:rsid w:val="002A70B1"/>
  </w:style>
  <w:style w:type="character" w:customStyle="1" w:styleId="WW8Num83z0">
    <w:name w:val="WW8Num83z0"/>
    <w:rsid w:val="002A70B1"/>
  </w:style>
  <w:style w:type="character" w:customStyle="1" w:styleId="WW8Num83z1">
    <w:name w:val="WW8Num83z1"/>
    <w:rsid w:val="002A70B1"/>
  </w:style>
  <w:style w:type="character" w:customStyle="1" w:styleId="WW8Num83z2">
    <w:name w:val="WW8Num83z2"/>
    <w:rsid w:val="002A70B1"/>
  </w:style>
  <w:style w:type="character" w:customStyle="1" w:styleId="WW8Num83z3">
    <w:name w:val="WW8Num83z3"/>
    <w:rsid w:val="002A70B1"/>
  </w:style>
  <w:style w:type="character" w:customStyle="1" w:styleId="WW8Num83z4">
    <w:name w:val="WW8Num83z4"/>
    <w:rsid w:val="002A70B1"/>
  </w:style>
  <w:style w:type="character" w:customStyle="1" w:styleId="WW8Num83z5">
    <w:name w:val="WW8Num83z5"/>
    <w:rsid w:val="002A70B1"/>
  </w:style>
  <w:style w:type="character" w:customStyle="1" w:styleId="WW8Num83z6">
    <w:name w:val="WW8Num83z6"/>
    <w:rsid w:val="002A70B1"/>
  </w:style>
  <w:style w:type="character" w:customStyle="1" w:styleId="WW8Num83z7">
    <w:name w:val="WW8Num83z7"/>
    <w:rsid w:val="002A70B1"/>
  </w:style>
  <w:style w:type="character" w:customStyle="1" w:styleId="WW8Num83z8">
    <w:name w:val="WW8Num83z8"/>
    <w:rsid w:val="002A70B1"/>
  </w:style>
  <w:style w:type="character" w:customStyle="1" w:styleId="WW8Num84z0">
    <w:name w:val="WW8Num84z0"/>
    <w:rsid w:val="002A70B1"/>
    <w:rPr>
      <w:rFonts w:cs="Times New Roman"/>
    </w:rPr>
  </w:style>
  <w:style w:type="character" w:customStyle="1" w:styleId="WW8Num85z0">
    <w:name w:val="WW8Num85z0"/>
    <w:rsid w:val="002A70B1"/>
    <w:rPr>
      <w:rFonts w:cs="Times New Roman" w:hint="default"/>
    </w:rPr>
  </w:style>
  <w:style w:type="character" w:customStyle="1" w:styleId="WW8Num85z2">
    <w:name w:val="WW8Num85z2"/>
    <w:rsid w:val="002A70B1"/>
    <w:rPr>
      <w:rFonts w:cs="Times New Roman"/>
    </w:rPr>
  </w:style>
  <w:style w:type="character" w:customStyle="1" w:styleId="WW8Num86z0">
    <w:name w:val="WW8Num86z0"/>
    <w:rsid w:val="002A70B1"/>
  </w:style>
  <w:style w:type="character" w:customStyle="1" w:styleId="WW8Num86z1">
    <w:name w:val="WW8Num86z1"/>
    <w:rsid w:val="002A70B1"/>
  </w:style>
  <w:style w:type="character" w:customStyle="1" w:styleId="WW8Num86z2">
    <w:name w:val="WW8Num86z2"/>
    <w:rsid w:val="002A70B1"/>
  </w:style>
  <w:style w:type="character" w:customStyle="1" w:styleId="WW8Num86z3">
    <w:name w:val="WW8Num86z3"/>
    <w:rsid w:val="002A70B1"/>
  </w:style>
  <w:style w:type="character" w:customStyle="1" w:styleId="WW8Num86z4">
    <w:name w:val="WW8Num86z4"/>
    <w:rsid w:val="002A70B1"/>
  </w:style>
  <w:style w:type="character" w:customStyle="1" w:styleId="WW8Num86z5">
    <w:name w:val="WW8Num86z5"/>
    <w:rsid w:val="002A70B1"/>
  </w:style>
  <w:style w:type="character" w:customStyle="1" w:styleId="WW8Num86z6">
    <w:name w:val="WW8Num86z6"/>
    <w:rsid w:val="002A70B1"/>
  </w:style>
  <w:style w:type="character" w:customStyle="1" w:styleId="WW8Num86z7">
    <w:name w:val="WW8Num86z7"/>
    <w:rsid w:val="002A70B1"/>
  </w:style>
  <w:style w:type="character" w:customStyle="1" w:styleId="WW8Num86z8">
    <w:name w:val="WW8Num86z8"/>
    <w:rsid w:val="002A70B1"/>
  </w:style>
  <w:style w:type="character" w:customStyle="1" w:styleId="WW8Num87z0">
    <w:name w:val="WW8Num87z0"/>
    <w:rsid w:val="002A70B1"/>
  </w:style>
  <w:style w:type="character" w:customStyle="1" w:styleId="WW8Num87z1">
    <w:name w:val="WW8Num87z1"/>
    <w:rsid w:val="002A70B1"/>
  </w:style>
  <w:style w:type="character" w:customStyle="1" w:styleId="WW8Num87z2">
    <w:name w:val="WW8Num87z2"/>
    <w:rsid w:val="002A70B1"/>
  </w:style>
  <w:style w:type="character" w:customStyle="1" w:styleId="WW8Num87z3">
    <w:name w:val="WW8Num87z3"/>
    <w:rsid w:val="002A70B1"/>
  </w:style>
  <w:style w:type="character" w:customStyle="1" w:styleId="WW8Num87z4">
    <w:name w:val="WW8Num87z4"/>
    <w:rsid w:val="002A70B1"/>
  </w:style>
  <w:style w:type="character" w:customStyle="1" w:styleId="WW8Num87z5">
    <w:name w:val="WW8Num87z5"/>
    <w:rsid w:val="002A70B1"/>
  </w:style>
  <w:style w:type="character" w:customStyle="1" w:styleId="WW8Num87z6">
    <w:name w:val="WW8Num87z6"/>
    <w:rsid w:val="002A70B1"/>
  </w:style>
  <w:style w:type="character" w:customStyle="1" w:styleId="WW8Num87z7">
    <w:name w:val="WW8Num87z7"/>
    <w:rsid w:val="002A70B1"/>
  </w:style>
  <w:style w:type="character" w:customStyle="1" w:styleId="WW8Num87z8">
    <w:name w:val="WW8Num87z8"/>
    <w:rsid w:val="002A70B1"/>
  </w:style>
  <w:style w:type="character" w:customStyle="1" w:styleId="WW8Num88z0">
    <w:name w:val="WW8Num88z0"/>
    <w:rsid w:val="002A70B1"/>
    <w:rPr>
      <w:rFonts w:ascii="Calibri" w:hAnsi="Calibri" w:cs="Calibri"/>
      <w:sz w:val="20"/>
      <w:szCs w:val="20"/>
    </w:rPr>
  </w:style>
  <w:style w:type="character" w:customStyle="1" w:styleId="WW8Num88z1">
    <w:name w:val="WW8Num88z1"/>
    <w:rsid w:val="002A70B1"/>
  </w:style>
  <w:style w:type="character" w:customStyle="1" w:styleId="WW8Num88z2">
    <w:name w:val="WW8Num88z2"/>
    <w:rsid w:val="002A70B1"/>
  </w:style>
  <w:style w:type="character" w:customStyle="1" w:styleId="WW8Num88z3">
    <w:name w:val="WW8Num88z3"/>
    <w:rsid w:val="002A70B1"/>
  </w:style>
  <w:style w:type="character" w:customStyle="1" w:styleId="WW8Num88z4">
    <w:name w:val="WW8Num88z4"/>
    <w:rsid w:val="002A70B1"/>
  </w:style>
  <w:style w:type="character" w:customStyle="1" w:styleId="WW8Num88z5">
    <w:name w:val="WW8Num88z5"/>
    <w:rsid w:val="002A70B1"/>
  </w:style>
  <w:style w:type="character" w:customStyle="1" w:styleId="WW8Num88z6">
    <w:name w:val="WW8Num88z6"/>
    <w:rsid w:val="002A70B1"/>
  </w:style>
  <w:style w:type="character" w:customStyle="1" w:styleId="WW8Num88z7">
    <w:name w:val="WW8Num88z7"/>
    <w:rsid w:val="002A70B1"/>
  </w:style>
  <w:style w:type="character" w:customStyle="1" w:styleId="WW8Num88z8">
    <w:name w:val="WW8Num88z8"/>
    <w:rsid w:val="002A70B1"/>
  </w:style>
  <w:style w:type="character" w:customStyle="1" w:styleId="WW8Num89z0">
    <w:name w:val="WW8Num89z0"/>
    <w:rsid w:val="002A70B1"/>
    <w:rPr>
      <w:rFonts w:ascii="Symbol" w:hAnsi="Symbol" w:cs="Symbol" w:hint="default"/>
      <w:b w:val="0"/>
      <w:i w:val="0"/>
      <w:caps w:val="0"/>
      <w:smallCaps w:val="0"/>
      <w:vanish w:val="0"/>
      <w:sz w:val="22"/>
    </w:rPr>
  </w:style>
  <w:style w:type="character" w:customStyle="1" w:styleId="WW8Num89z1">
    <w:name w:val="WW8Num89z1"/>
    <w:rsid w:val="002A70B1"/>
    <w:rPr>
      <w:rFonts w:cs="Times New Roman"/>
    </w:rPr>
  </w:style>
  <w:style w:type="character" w:customStyle="1" w:styleId="WW8Num90z0">
    <w:name w:val="WW8Num90z0"/>
    <w:rsid w:val="002A70B1"/>
    <w:rPr>
      <w:rFonts w:ascii="Calibri" w:hAnsi="Calibri" w:cs="Times New Roman"/>
      <w:bCs/>
      <w:color w:val="000000"/>
      <w:sz w:val="20"/>
      <w:szCs w:val="20"/>
      <w:shd w:val="clear" w:color="auto" w:fill="FFFFFF"/>
    </w:rPr>
  </w:style>
  <w:style w:type="character" w:customStyle="1" w:styleId="WW8Num90z1">
    <w:name w:val="WW8Num90z1"/>
    <w:rsid w:val="002A70B1"/>
    <w:rPr>
      <w:rFonts w:cs="Times New Roman"/>
    </w:rPr>
  </w:style>
  <w:style w:type="character" w:customStyle="1" w:styleId="WW8Num91z0">
    <w:name w:val="WW8Num91z0"/>
    <w:rsid w:val="002A70B1"/>
    <w:rPr>
      <w:rFonts w:ascii="Calibri" w:hAnsi="Calibri" w:cs="Calibri"/>
      <w:b w:val="0"/>
      <w:bCs/>
      <w:i w:val="0"/>
      <w:color w:val="auto"/>
      <w:sz w:val="20"/>
      <w:szCs w:val="20"/>
    </w:rPr>
  </w:style>
  <w:style w:type="character" w:customStyle="1" w:styleId="WW8Num91z1">
    <w:name w:val="WW8Num91z1"/>
    <w:rsid w:val="002A70B1"/>
    <w:rPr>
      <w:rFonts w:ascii="Times New Roman" w:eastAsia="Times New Roman" w:hAnsi="Times New Roman" w:cs="Times New Roman"/>
      <w:b w:val="0"/>
      <w:color w:val="auto"/>
    </w:rPr>
  </w:style>
  <w:style w:type="character" w:customStyle="1" w:styleId="WW8Num91z2">
    <w:name w:val="WW8Num91z2"/>
    <w:rsid w:val="002A70B1"/>
  </w:style>
  <w:style w:type="character" w:customStyle="1" w:styleId="WW8Num91z3">
    <w:name w:val="WW8Num91z3"/>
    <w:rsid w:val="002A70B1"/>
  </w:style>
  <w:style w:type="character" w:customStyle="1" w:styleId="WW8Num91z4">
    <w:name w:val="WW8Num91z4"/>
    <w:rsid w:val="002A70B1"/>
  </w:style>
  <w:style w:type="character" w:customStyle="1" w:styleId="WW8Num91z5">
    <w:name w:val="WW8Num91z5"/>
    <w:rsid w:val="002A70B1"/>
  </w:style>
  <w:style w:type="character" w:customStyle="1" w:styleId="WW8Num91z6">
    <w:name w:val="WW8Num91z6"/>
    <w:rsid w:val="002A70B1"/>
  </w:style>
  <w:style w:type="character" w:customStyle="1" w:styleId="WW8Num91z7">
    <w:name w:val="WW8Num91z7"/>
    <w:rsid w:val="002A70B1"/>
  </w:style>
  <w:style w:type="character" w:customStyle="1" w:styleId="WW8Num91z8">
    <w:name w:val="WW8Num91z8"/>
    <w:rsid w:val="002A70B1"/>
  </w:style>
  <w:style w:type="character" w:customStyle="1" w:styleId="WW8Num92z0">
    <w:name w:val="WW8Num92z0"/>
    <w:rsid w:val="002A70B1"/>
    <w:rPr>
      <w:rFonts w:cs="Times New Roman" w:hint="default"/>
    </w:rPr>
  </w:style>
  <w:style w:type="character" w:customStyle="1" w:styleId="WW8Num92z1">
    <w:name w:val="WW8Num92z1"/>
    <w:rsid w:val="002A70B1"/>
    <w:rPr>
      <w:rFonts w:cs="Times New Roman"/>
    </w:rPr>
  </w:style>
  <w:style w:type="character" w:customStyle="1" w:styleId="WW8Num93z0">
    <w:name w:val="WW8Num93z0"/>
    <w:rsid w:val="002A70B1"/>
    <w:rPr>
      <w:rFonts w:ascii="Calibri" w:hAnsi="Calibri" w:cs="Times New Roman"/>
      <w:bCs/>
      <w:color w:val="000000"/>
      <w:sz w:val="20"/>
      <w:szCs w:val="20"/>
    </w:rPr>
  </w:style>
  <w:style w:type="character" w:customStyle="1" w:styleId="WW8Num93z1">
    <w:name w:val="WW8Num93z1"/>
    <w:rsid w:val="002A70B1"/>
    <w:rPr>
      <w:rFonts w:cs="Times New Roman"/>
    </w:rPr>
  </w:style>
  <w:style w:type="character" w:customStyle="1" w:styleId="WW8Num94z0">
    <w:name w:val="WW8Num94z0"/>
    <w:rsid w:val="002A70B1"/>
    <w:rPr>
      <w:rFonts w:ascii="Calibri" w:hAnsi="Calibri" w:cs="Times New Roman"/>
      <w:color w:val="000000"/>
      <w:sz w:val="20"/>
      <w:szCs w:val="20"/>
    </w:rPr>
  </w:style>
  <w:style w:type="character" w:customStyle="1" w:styleId="WW8Num95z0">
    <w:name w:val="WW8Num95z0"/>
    <w:rsid w:val="002A70B1"/>
  </w:style>
  <w:style w:type="character" w:customStyle="1" w:styleId="WW8Num95z1">
    <w:name w:val="WW8Num95z1"/>
    <w:rsid w:val="002A70B1"/>
  </w:style>
  <w:style w:type="character" w:customStyle="1" w:styleId="WW8Num95z2">
    <w:name w:val="WW8Num95z2"/>
    <w:rsid w:val="002A70B1"/>
  </w:style>
  <w:style w:type="character" w:customStyle="1" w:styleId="WW8Num95z3">
    <w:name w:val="WW8Num95z3"/>
    <w:rsid w:val="002A70B1"/>
  </w:style>
  <w:style w:type="character" w:customStyle="1" w:styleId="WW8Num95z4">
    <w:name w:val="WW8Num95z4"/>
    <w:rsid w:val="002A70B1"/>
  </w:style>
  <w:style w:type="character" w:customStyle="1" w:styleId="WW8Num95z5">
    <w:name w:val="WW8Num95z5"/>
    <w:rsid w:val="002A70B1"/>
  </w:style>
  <w:style w:type="character" w:customStyle="1" w:styleId="WW8Num95z6">
    <w:name w:val="WW8Num95z6"/>
    <w:rsid w:val="002A70B1"/>
  </w:style>
  <w:style w:type="character" w:customStyle="1" w:styleId="WW8Num95z7">
    <w:name w:val="WW8Num95z7"/>
    <w:rsid w:val="002A70B1"/>
  </w:style>
  <w:style w:type="character" w:customStyle="1" w:styleId="WW8Num95z8">
    <w:name w:val="WW8Num95z8"/>
    <w:rsid w:val="002A70B1"/>
  </w:style>
  <w:style w:type="character" w:customStyle="1" w:styleId="Domylnaczcionkaakapitu1">
    <w:name w:val="Domyślna czcionka akapitu1"/>
    <w:rsid w:val="002A70B1"/>
  </w:style>
  <w:style w:type="character" w:customStyle="1" w:styleId="Znakiprzypiswkocowych">
    <w:name w:val="Znaki przypisów końcowych"/>
    <w:rsid w:val="002A70B1"/>
    <w:rPr>
      <w:rFonts w:cs="Times New Roman"/>
      <w:vertAlign w:val="superscript"/>
    </w:rPr>
  </w:style>
  <w:style w:type="character" w:customStyle="1" w:styleId="Znakiprzypiswdolnych">
    <w:name w:val="Znaki przypisów dolnych"/>
    <w:qFormat/>
    <w:rsid w:val="002A70B1"/>
    <w:rPr>
      <w:rFonts w:cs="Times New Roman"/>
      <w:vertAlign w:val="superscript"/>
    </w:rPr>
  </w:style>
  <w:style w:type="character" w:customStyle="1" w:styleId="Odwoaniedokomentarza1">
    <w:name w:val="Odwołanie do komentarza1"/>
    <w:rsid w:val="002A70B1"/>
    <w:rPr>
      <w:sz w:val="16"/>
      <w:szCs w:val="16"/>
    </w:rPr>
  </w:style>
  <w:style w:type="character" w:customStyle="1" w:styleId="Znakinumeracji">
    <w:name w:val="Znaki numeracji"/>
    <w:rsid w:val="002A70B1"/>
    <w:rPr>
      <w:rFonts w:ascii="Calibri" w:hAnsi="Calibri"/>
      <w:sz w:val="20"/>
      <w:szCs w:val="20"/>
    </w:rPr>
  </w:style>
  <w:style w:type="character" w:customStyle="1" w:styleId="Symbolewypunktowania">
    <w:name w:val="Symbole wypunktowania"/>
    <w:rsid w:val="002A70B1"/>
    <w:rPr>
      <w:rFonts w:ascii="OpenSymbol" w:eastAsia="OpenSymbol" w:hAnsi="OpenSymbol" w:cs="OpenSymbol"/>
    </w:rPr>
  </w:style>
  <w:style w:type="paragraph" w:customStyle="1" w:styleId="Nagwek10">
    <w:name w:val="Nagłówek1"/>
    <w:basedOn w:val="Normalny"/>
    <w:next w:val="Tekstpodstawowy"/>
    <w:qFormat/>
    <w:rsid w:val="002A70B1"/>
    <w:pPr>
      <w:keepNext/>
      <w:spacing w:before="240" w:after="120"/>
    </w:pPr>
    <w:rPr>
      <w:rFonts w:ascii="Arial" w:eastAsia="Microsoft YaHei" w:hAnsi="Arial" w:cs="Mangal"/>
      <w:sz w:val="28"/>
      <w:szCs w:val="28"/>
      <w:lang w:eastAsia="ar-SA"/>
    </w:rPr>
  </w:style>
  <w:style w:type="character" w:customStyle="1" w:styleId="TekstpodstawowyZnak1">
    <w:name w:val="Tekst podstawowy Znak1"/>
    <w:aliases w:val="(F2) Znak1"/>
    <w:basedOn w:val="Domylnaczcionkaakapitu"/>
    <w:uiPriority w:val="99"/>
    <w:rsid w:val="002A70B1"/>
    <w:rPr>
      <w:sz w:val="24"/>
      <w:szCs w:val="24"/>
      <w:lang w:val="x-none" w:eastAsia="ar-SA"/>
    </w:rPr>
  </w:style>
  <w:style w:type="paragraph" w:customStyle="1" w:styleId="Indeks">
    <w:name w:val="Indeks"/>
    <w:basedOn w:val="Normalny"/>
    <w:qFormat/>
    <w:rsid w:val="002A70B1"/>
    <w:pPr>
      <w:suppressLineNumbers/>
    </w:pPr>
    <w:rPr>
      <w:rFonts w:cs="Mangal"/>
      <w:sz w:val="24"/>
      <w:szCs w:val="24"/>
      <w:lang w:eastAsia="ar-SA"/>
    </w:rPr>
  </w:style>
  <w:style w:type="paragraph" w:customStyle="1" w:styleId="Tekstpodstawowywcity32">
    <w:name w:val="Tekst podstawowy wcięty 32"/>
    <w:basedOn w:val="Normalny"/>
    <w:rsid w:val="002A70B1"/>
    <w:pPr>
      <w:spacing w:before="60" w:after="60"/>
      <w:ind w:left="360"/>
      <w:jc w:val="both"/>
    </w:pPr>
    <w:rPr>
      <w:sz w:val="16"/>
      <w:szCs w:val="16"/>
      <w:lang w:val="x-none" w:eastAsia="ar-SA"/>
    </w:rPr>
  </w:style>
  <w:style w:type="character" w:customStyle="1" w:styleId="NagwekZnak1">
    <w:name w:val="Nagłówek Znak1"/>
    <w:basedOn w:val="Domylnaczcionkaakapitu"/>
    <w:rsid w:val="002A70B1"/>
    <w:rPr>
      <w:sz w:val="24"/>
      <w:szCs w:val="24"/>
      <w:lang w:val="x-none" w:eastAsia="ar-SA"/>
    </w:rPr>
  </w:style>
  <w:style w:type="character" w:customStyle="1" w:styleId="StopkaZnak1">
    <w:name w:val="Stopka Znak1"/>
    <w:basedOn w:val="Domylnaczcionkaakapitu"/>
    <w:uiPriority w:val="99"/>
    <w:rsid w:val="002A70B1"/>
    <w:rPr>
      <w:sz w:val="24"/>
      <w:szCs w:val="24"/>
      <w:lang w:val="x-none" w:eastAsia="ar-SA"/>
    </w:rPr>
  </w:style>
  <w:style w:type="character" w:customStyle="1" w:styleId="TekstprzypisukocowegoZnak1">
    <w:name w:val="Tekst przypisu końcowego Znak1"/>
    <w:basedOn w:val="Domylnaczcionkaakapitu"/>
    <w:uiPriority w:val="99"/>
    <w:rsid w:val="002A70B1"/>
    <w:rPr>
      <w:lang w:val="x-none" w:eastAsia="ar-SA"/>
    </w:rPr>
  </w:style>
  <w:style w:type="character" w:customStyle="1" w:styleId="TekstdymkaZnak1">
    <w:name w:val="Tekst dymka Znak1"/>
    <w:basedOn w:val="Domylnaczcionkaakapitu"/>
    <w:uiPriority w:val="99"/>
    <w:rsid w:val="002A70B1"/>
    <w:rPr>
      <w:sz w:val="16"/>
      <w:lang w:val="x-none" w:eastAsia="ar-SA"/>
    </w:rPr>
  </w:style>
  <w:style w:type="paragraph" w:customStyle="1" w:styleId="Zwykytekst2">
    <w:name w:val="Zwykły tekst2"/>
    <w:basedOn w:val="Normalny"/>
    <w:rsid w:val="002A70B1"/>
    <w:rPr>
      <w:rFonts w:ascii="Courier New" w:hAnsi="Courier New" w:cs="Courier New"/>
      <w:sz w:val="20"/>
      <w:szCs w:val="20"/>
      <w:lang w:val="x-none" w:eastAsia="ar-SA"/>
    </w:rPr>
  </w:style>
  <w:style w:type="paragraph" w:customStyle="1" w:styleId="Tekstpodstawowy31">
    <w:name w:val="Tekst podstawowy 31"/>
    <w:basedOn w:val="Normalny"/>
    <w:rsid w:val="002A70B1"/>
    <w:pPr>
      <w:spacing w:after="120"/>
    </w:pPr>
    <w:rPr>
      <w:sz w:val="16"/>
      <w:szCs w:val="16"/>
      <w:lang w:val="x-none" w:eastAsia="ar-SA"/>
    </w:rPr>
  </w:style>
  <w:style w:type="character" w:customStyle="1" w:styleId="TekstprzypisudolnegoZnak1">
    <w:name w:val="Tekst przypisu dolnego Znak1"/>
    <w:basedOn w:val="Domylnaczcionkaakapitu"/>
    <w:uiPriority w:val="99"/>
    <w:rsid w:val="002A70B1"/>
    <w:rPr>
      <w:lang w:val="x-none" w:eastAsia="ar-SA"/>
    </w:rPr>
  </w:style>
  <w:style w:type="paragraph" w:customStyle="1" w:styleId="Listapunktowana1">
    <w:name w:val="Lista punktowana1"/>
    <w:basedOn w:val="Normalny"/>
    <w:rsid w:val="002A70B1"/>
    <w:pPr>
      <w:numPr>
        <w:numId w:val="34"/>
      </w:numPr>
      <w:spacing w:before="60" w:after="60"/>
      <w:jc w:val="both"/>
    </w:pPr>
    <w:rPr>
      <w:sz w:val="24"/>
      <w:szCs w:val="24"/>
      <w:lang w:eastAsia="ar-SA"/>
    </w:rPr>
  </w:style>
  <w:style w:type="character" w:customStyle="1" w:styleId="TytuZnak1">
    <w:name w:val="Tytuł Znak1"/>
    <w:basedOn w:val="Domylnaczcionkaakapitu"/>
    <w:uiPriority w:val="99"/>
    <w:rsid w:val="002A70B1"/>
    <w:rPr>
      <w:rFonts w:ascii="Cambria" w:hAnsi="Cambria" w:cs="Cambria"/>
      <w:b/>
      <w:bCs/>
      <w:kern w:val="1"/>
      <w:sz w:val="32"/>
      <w:szCs w:val="32"/>
      <w:lang w:val="x-none" w:eastAsia="ar-SA"/>
    </w:rPr>
  </w:style>
  <w:style w:type="character" w:customStyle="1" w:styleId="PodtytuZnak1">
    <w:name w:val="Podtytuł Znak1"/>
    <w:basedOn w:val="Domylnaczcionkaakapitu"/>
    <w:rsid w:val="002A70B1"/>
    <w:rPr>
      <w:rFonts w:ascii="Cambria" w:hAnsi="Cambria" w:cs="Cambria"/>
      <w:i/>
      <w:iCs/>
      <w:spacing w:val="13"/>
      <w:sz w:val="24"/>
      <w:szCs w:val="24"/>
      <w:lang w:val="en-US" w:eastAsia="ar-SA"/>
    </w:rPr>
  </w:style>
  <w:style w:type="paragraph" w:customStyle="1" w:styleId="Tekstkomentarza1">
    <w:name w:val="Tekst komentarza1"/>
    <w:basedOn w:val="Normalny"/>
    <w:rsid w:val="002A70B1"/>
    <w:rPr>
      <w:sz w:val="20"/>
      <w:szCs w:val="20"/>
      <w:lang w:eastAsia="ar-SA"/>
    </w:rPr>
  </w:style>
  <w:style w:type="character" w:customStyle="1" w:styleId="TematkomentarzaZnak1">
    <w:name w:val="Temat komentarza Znak1"/>
    <w:basedOn w:val="TekstkomentarzaZnak1"/>
    <w:uiPriority w:val="99"/>
    <w:rsid w:val="002A70B1"/>
    <w:rPr>
      <w:rFonts w:ascii="Calibri" w:hAnsi="Calibri"/>
      <w:b/>
      <w:bCs/>
      <w:sz w:val="20"/>
      <w:lang w:val="x-none" w:eastAsia="ar-SA"/>
    </w:rPr>
  </w:style>
  <w:style w:type="paragraph" w:customStyle="1" w:styleId="Legenda1">
    <w:name w:val="Legenda1"/>
    <w:basedOn w:val="Normalny"/>
    <w:next w:val="Normalny"/>
    <w:rsid w:val="002A70B1"/>
    <w:pPr>
      <w:spacing w:before="120" w:after="200"/>
      <w:ind w:left="1843" w:hanging="1843"/>
    </w:pPr>
    <w:rPr>
      <w:rFonts w:ascii="Calibri" w:hAnsi="Calibri" w:cs="Calibri"/>
      <w:bCs/>
      <w:color w:val="000000"/>
      <w:szCs w:val="18"/>
      <w:lang w:eastAsia="ar-SA"/>
    </w:rPr>
  </w:style>
  <w:style w:type="paragraph" w:customStyle="1" w:styleId="Listapunktowana21">
    <w:name w:val="Lista punktowana 21"/>
    <w:basedOn w:val="Normalny"/>
    <w:rsid w:val="002A70B1"/>
    <w:pPr>
      <w:overflowPunct w:val="0"/>
      <w:autoSpaceDE w:val="0"/>
      <w:spacing w:before="60" w:after="60"/>
      <w:ind w:left="566" w:hanging="283"/>
      <w:jc w:val="both"/>
      <w:textAlignment w:val="baseline"/>
    </w:pPr>
    <w:rPr>
      <w:rFonts w:ascii="Arial" w:hAnsi="Arial" w:cs="Arial"/>
      <w:sz w:val="24"/>
      <w:szCs w:val="20"/>
      <w:lang w:eastAsia="ar-SA"/>
    </w:rPr>
  </w:style>
  <w:style w:type="paragraph" w:customStyle="1" w:styleId="Lista41">
    <w:name w:val="Lista 41"/>
    <w:basedOn w:val="Normalny"/>
    <w:rsid w:val="002A70B1"/>
    <w:pPr>
      <w:widowControl w:val="0"/>
      <w:overflowPunct w:val="0"/>
      <w:autoSpaceDE w:val="0"/>
      <w:spacing w:before="200" w:line="319" w:lineRule="auto"/>
      <w:ind w:left="1132" w:hanging="283"/>
      <w:jc w:val="both"/>
      <w:textAlignment w:val="baseline"/>
    </w:pPr>
    <w:rPr>
      <w:rFonts w:ascii="Arial" w:hAnsi="Arial" w:cs="Arial"/>
      <w:sz w:val="18"/>
      <w:szCs w:val="20"/>
      <w:lang w:eastAsia="ar-SA"/>
    </w:rPr>
  </w:style>
  <w:style w:type="character" w:customStyle="1" w:styleId="HTML-wstpniesformatowanyZnak1">
    <w:name w:val="HTML - wstępnie sformatowany Znak1"/>
    <w:basedOn w:val="Domylnaczcionkaakapitu"/>
    <w:uiPriority w:val="99"/>
    <w:rsid w:val="002A70B1"/>
    <w:rPr>
      <w:rFonts w:ascii="Courier New" w:hAnsi="Courier New" w:cs="Courier New"/>
      <w:lang w:val="x-none" w:eastAsia="ar-SA"/>
    </w:rPr>
  </w:style>
  <w:style w:type="character" w:customStyle="1" w:styleId="CytatZnak1">
    <w:name w:val="Cytat Znak1"/>
    <w:basedOn w:val="Domylnaczcionkaakapitu"/>
    <w:rsid w:val="002A70B1"/>
    <w:rPr>
      <w:rFonts w:ascii="Calibri" w:hAnsi="Calibri" w:cs="Calibri"/>
      <w:i/>
      <w:iCs/>
      <w:lang w:val="en-US" w:eastAsia="ar-SA"/>
    </w:rPr>
  </w:style>
  <w:style w:type="character" w:customStyle="1" w:styleId="CytatintensywnyZnak1">
    <w:name w:val="Cytat intensywny Znak1"/>
    <w:basedOn w:val="Domylnaczcionkaakapitu"/>
    <w:uiPriority w:val="30"/>
    <w:rsid w:val="002A70B1"/>
    <w:rPr>
      <w:rFonts w:ascii="Calibri" w:hAnsi="Calibri" w:cs="Calibri"/>
      <w:b/>
      <w:bCs/>
      <w:i/>
      <w:iCs/>
      <w:lang w:val="en-US" w:eastAsia="ar-SA"/>
    </w:rPr>
  </w:style>
  <w:style w:type="paragraph" w:customStyle="1" w:styleId="Wcicienormalne1">
    <w:name w:val="Wcięcie normalne1"/>
    <w:basedOn w:val="Normalny"/>
    <w:rsid w:val="002A70B1"/>
    <w:pPr>
      <w:autoSpaceDE w:val="0"/>
      <w:spacing w:before="120" w:after="120"/>
      <w:ind w:left="851"/>
    </w:pPr>
    <w:rPr>
      <w:rFonts w:ascii="Arial" w:hAnsi="Arial" w:cs="Arial"/>
      <w:sz w:val="24"/>
      <w:szCs w:val="24"/>
      <w:lang w:eastAsia="ar-SA"/>
    </w:rPr>
  </w:style>
  <w:style w:type="paragraph" w:customStyle="1" w:styleId="Mapadokumentu2">
    <w:name w:val="Mapa dokumentu2"/>
    <w:basedOn w:val="Normalny"/>
    <w:rsid w:val="002A70B1"/>
    <w:pPr>
      <w:shd w:val="clear" w:color="auto" w:fill="000080"/>
    </w:pPr>
    <w:rPr>
      <w:sz w:val="2"/>
      <w:szCs w:val="20"/>
      <w:lang w:val="x-none" w:eastAsia="ar-SA"/>
    </w:rPr>
  </w:style>
  <w:style w:type="paragraph" w:customStyle="1" w:styleId="Textbody">
    <w:name w:val="Text body"/>
    <w:basedOn w:val="Normalny"/>
    <w:qFormat/>
    <w:rsid w:val="002A70B1"/>
    <w:pPr>
      <w:spacing w:before="60" w:after="60"/>
      <w:jc w:val="both"/>
      <w:textAlignment w:val="baseline"/>
    </w:pPr>
    <w:rPr>
      <w:b/>
      <w:bCs/>
      <w:i/>
      <w:iCs/>
      <w:kern w:val="1"/>
      <w:lang w:eastAsia="ar-SA"/>
    </w:rPr>
  </w:style>
  <w:style w:type="paragraph" w:customStyle="1" w:styleId="Spistreci10">
    <w:name w:val="Spis treści 10"/>
    <w:basedOn w:val="Indeks"/>
    <w:rsid w:val="002A70B1"/>
    <w:pPr>
      <w:tabs>
        <w:tab w:val="right" w:leader="dot" w:pos="7091"/>
      </w:tabs>
      <w:ind w:left="2547"/>
    </w:pPr>
  </w:style>
  <w:style w:type="paragraph" w:customStyle="1" w:styleId="Nagwektabeli">
    <w:name w:val="Nagłówek tabeli"/>
    <w:basedOn w:val="Zawartotabeli"/>
    <w:rsid w:val="002A70B1"/>
    <w:pPr>
      <w:widowControl/>
      <w:jc w:val="center"/>
    </w:pPr>
    <w:rPr>
      <w:rFonts w:eastAsia="Times New Roman" w:cs="Times New Roman"/>
      <w:b/>
      <w:bCs/>
      <w:kern w:val="0"/>
      <w:lang w:eastAsia="ar-SA" w:bidi="ar-SA"/>
    </w:rPr>
  </w:style>
  <w:style w:type="character" w:customStyle="1" w:styleId="Teksttreci24">
    <w:name w:val="Tekst treści (24)_"/>
    <w:rsid w:val="002A70B1"/>
    <w:rPr>
      <w:rFonts w:ascii="Calibri" w:eastAsia="Calibri" w:hAnsi="Calibri" w:cs="Calibri"/>
      <w:b w:val="0"/>
      <w:bCs w:val="0"/>
      <w:i w:val="0"/>
      <w:iCs w:val="0"/>
      <w:caps w:val="0"/>
      <w:smallCaps w:val="0"/>
      <w:strike w:val="0"/>
      <w:dstrike w:val="0"/>
      <w:sz w:val="20"/>
      <w:szCs w:val="20"/>
      <w:u w:val="none"/>
    </w:rPr>
  </w:style>
  <w:style w:type="character" w:customStyle="1" w:styleId="Teksttreci24Maelitery">
    <w:name w:val="Tekst treści (24) + Małe litery"/>
    <w:rsid w:val="002A70B1"/>
    <w:rPr>
      <w:rFonts w:ascii="Calibri" w:eastAsia="Calibri" w:hAnsi="Calibri" w:cs="Calibri"/>
      <w:b w:val="0"/>
      <w:bCs w:val="0"/>
      <w:i w:val="0"/>
      <w:iCs w:val="0"/>
      <w:caps w:val="0"/>
      <w:smallCaps/>
      <w:strike w:val="0"/>
      <w:dstrike w:val="0"/>
      <w:color w:val="000000"/>
      <w:spacing w:val="0"/>
      <w:w w:val="100"/>
      <w:position w:val="0"/>
      <w:sz w:val="20"/>
      <w:szCs w:val="20"/>
      <w:u w:val="none"/>
      <w:vertAlign w:val="baseline"/>
      <w:lang w:val="pl-PL" w:eastAsia="pl-PL" w:bidi="pl-PL"/>
    </w:rPr>
  </w:style>
  <w:style w:type="character" w:customStyle="1" w:styleId="WWCharLFO17LVL1">
    <w:name w:val="WW_CharLFO17LVL1"/>
    <w:rsid w:val="002A70B1"/>
    <w:rPr>
      <w:rFonts w:ascii="Calibri" w:hAnsi="Calibri" w:cs="Arial"/>
    </w:rPr>
  </w:style>
  <w:style w:type="character" w:customStyle="1" w:styleId="WWCharLFO28LVL1">
    <w:name w:val="WW_CharLFO28LVL1"/>
    <w:rsid w:val="002A70B1"/>
    <w:rPr>
      <w:rFonts w:cs="Arial"/>
    </w:rPr>
  </w:style>
  <w:style w:type="character" w:customStyle="1" w:styleId="WWCharLFO28LVL2">
    <w:name w:val="WW_CharLFO28LVL2"/>
    <w:rsid w:val="002A70B1"/>
    <w:rPr>
      <w:rFonts w:ascii="Arial" w:hAnsi="Arial" w:cs="Arial"/>
      <w:b/>
      <w:sz w:val="22"/>
    </w:rPr>
  </w:style>
  <w:style w:type="character" w:customStyle="1" w:styleId="WWCharLFO27LVL1">
    <w:name w:val="WW_CharLFO27LVL1"/>
    <w:rsid w:val="002A70B1"/>
    <w:rPr>
      <w:rFonts w:ascii="Arial" w:hAnsi="Arial" w:cs="Arial"/>
      <w:sz w:val="20"/>
      <w:szCs w:val="20"/>
    </w:rPr>
  </w:style>
  <w:style w:type="character" w:customStyle="1" w:styleId="WW8Num72z1">
    <w:name w:val="WW8Num72z1"/>
    <w:rsid w:val="002A70B1"/>
  </w:style>
  <w:style w:type="character" w:customStyle="1" w:styleId="WW8Num72z2">
    <w:name w:val="WW8Num72z2"/>
    <w:rsid w:val="002A70B1"/>
  </w:style>
  <w:style w:type="character" w:customStyle="1" w:styleId="WW8Num72z3">
    <w:name w:val="WW8Num72z3"/>
    <w:rsid w:val="002A70B1"/>
  </w:style>
  <w:style w:type="character" w:customStyle="1" w:styleId="WW8Num72z4">
    <w:name w:val="WW8Num72z4"/>
    <w:rsid w:val="002A70B1"/>
  </w:style>
  <w:style w:type="character" w:customStyle="1" w:styleId="WW8Num72z5">
    <w:name w:val="WW8Num72z5"/>
    <w:rsid w:val="002A70B1"/>
  </w:style>
  <w:style w:type="character" w:customStyle="1" w:styleId="WW8Num72z6">
    <w:name w:val="WW8Num72z6"/>
    <w:rsid w:val="002A70B1"/>
  </w:style>
  <w:style w:type="character" w:customStyle="1" w:styleId="WW8Num72z7">
    <w:name w:val="WW8Num72z7"/>
    <w:rsid w:val="002A70B1"/>
  </w:style>
  <w:style w:type="character" w:customStyle="1" w:styleId="WW8Num72z8">
    <w:name w:val="WW8Num72z8"/>
    <w:rsid w:val="002A70B1"/>
  </w:style>
  <w:style w:type="character" w:customStyle="1" w:styleId="WW8Num103z0">
    <w:name w:val="WW8Num103z0"/>
    <w:rsid w:val="002A70B1"/>
    <w:rPr>
      <w:rFonts w:cs="Calibri"/>
    </w:rPr>
  </w:style>
  <w:style w:type="character" w:customStyle="1" w:styleId="WW8Num103z1">
    <w:name w:val="WW8Num103z1"/>
    <w:rsid w:val="002A70B1"/>
  </w:style>
  <w:style w:type="character" w:customStyle="1" w:styleId="WW8Num103z2">
    <w:name w:val="WW8Num103z2"/>
    <w:rsid w:val="002A70B1"/>
  </w:style>
  <w:style w:type="character" w:customStyle="1" w:styleId="WW8Num103z3">
    <w:name w:val="WW8Num103z3"/>
    <w:rsid w:val="002A70B1"/>
  </w:style>
  <w:style w:type="character" w:customStyle="1" w:styleId="WW8Num103z4">
    <w:name w:val="WW8Num103z4"/>
    <w:rsid w:val="002A70B1"/>
  </w:style>
  <w:style w:type="character" w:customStyle="1" w:styleId="WW8Num103z5">
    <w:name w:val="WW8Num103z5"/>
    <w:rsid w:val="002A70B1"/>
  </w:style>
  <w:style w:type="character" w:customStyle="1" w:styleId="WW8Num103z6">
    <w:name w:val="WW8Num103z6"/>
    <w:rsid w:val="002A70B1"/>
  </w:style>
  <w:style w:type="character" w:customStyle="1" w:styleId="WW8Num103z7">
    <w:name w:val="WW8Num103z7"/>
    <w:rsid w:val="002A70B1"/>
  </w:style>
  <w:style w:type="character" w:customStyle="1" w:styleId="WW8Num103z8">
    <w:name w:val="WW8Num103z8"/>
    <w:rsid w:val="002A70B1"/>
  </w:style>
  <w:style w:type="paragraph" w:customStyle="1" w:styleId="d2">
    <w:name w:val="d2"/>
    <w:basedOn w:val="Normalny"/>
    <w:qFormat/>
    <w:rsid w:val="002A70B1"/>
    <w:pPr>
      <w:widowControl w:val="0"/>
      <w:ind w:left="4536"/>
      <w:jc w:val="right"/>
    </w:pPr>
    <w:rPr>
      <w:rFonts w:eastAsia="SimSun" w:cs="Mangal"/>
      <w:kern w:val="1"/>
      <w:sz w:val="20"/>
      <w:szCs w:val="20"/>
      <w:lang w:eastAsia="hi-IN" w:bidi="hi-IN"/>
    </w:rPr>
  </w:style>
  <w:style w:type="paragraph" w:customStyle="1" w:styleId="AN2">
    <w:name w:val="AN2"/>
    <w:basedOn w:val="d2"/>
    <w:qFormat/>
    <w:rsid w:val="002A70B1"/>
  </w:style>
  <w:style w:type="numbering" w:customStyle="1" w:styleId="WW8Num2">
    <w:name w:val="WW8Num2"/>
    <w:basedOn w:val="Bezlisty"/>
    <w:rsid w:val="002A70B1"/>
    <w:pPr>
      <w:numPr>
        <w:numId w:val="38"/>
      </w:numPr>
    </w:pPr>
  </w:style>
  <w:style w:type="numbering" w:customStyle="1" w:styleId="WW8Num8">
    <w:name w:val="WW8Num8"/>
    <w:basedOn w:val="Bezlisty"/>
    <w:rsid w:val="002A70B1"/>
    <w:pPr>
      <w:numPr>
        <w:numId w:val="35"/>
      </w:numPr>
    </w:pPr>
  </w:style>
  <w:style w:type="numbering" w:customStyle="1" w:styleId="WW8Num16">
    <w:name w:val="WW8Num16"/>
    <w:basedOn w:val="Bezlisty"/>
    <w:rsid w:val="002A70B1"/>
    <w:pPr>
      <w:numPr>
        <w:numId w:val="36"/>
      </w:numPr>
    </w:pPr>
  </w:style>
  <w:style w:type="numbering" w:customStyle="1" w:styleId="WW8Num20">
    <w:name w:val="WW8Num20"/>
    <w:basedOn w:val="Bezlisty"/>
    <w:rsid w:val="002A70B1"/>
    <w:pPr>
      <w:numPr>
        <w:numId w:val="37"/>
      </w:numPr>
    </w:pPr>
  </w:style>
  <w:style w:type="character" w:customStyle="1" w:styleId="Nagwek33">
    <w:name w:val="Nagłówek #3 (3)_"/>
    <w:link w:val="Nagwek330"/>
    <w:rsid w:val="002A70B1"/>
    <w:rPr>
      <w:shd w:val="clear" w:color="auto" w:fill="FFFFFF"/>
    </w:rPr>
  </w:style>
  <w:style w:type="paragraph" w:customStyle="1" w:styleId="Nagwek330">
    <w:name w:val="Nagłówek #3 (3)"/>
    <w:basedOn w:val="Normalny"/>
    <w:link w:val="Nagwek33"/>
    <w:rsid w:val="002A70B1"/>
    <w:pPr>
      <w:widowControl w:val="0"/>
      <w:shd w:val="clear" w:color="auto" w:fill="FFFFFF"/>
      <w:suppressAutoHyphens w:val="0"/>
      <w:spacing w:line="250" w:lineRule="exact"/>
      <w:outlineLvl w:val="2"/>
    </w:pPr>
    <w:rPr>
      <w:rFonts w:asciiTheme="minorHAnsi" w:eastAsiaTheme="minorHAnsi" w:hAnsiTheme="minorHAnsi" w:cstheme="minorBidi"/>
      <w:lang w:eastAsia="en-US"/>
    </w:rPr>
  </w:style>
  <w:style w:type="character" w:customStyle="1" w:styleId="Teksttreci2Exact">
    <w:name w:val="Tekst treści (2) Exact"/>
    <w:rsid w:val="002A70B1"/>
    <w:rPr>
      <w:rFonts w:ascii="Times New Roman" w:eastAsia="Times New Roman" w:hAnsi="Times New Roman" w:cs="Times New Roman"/>
      <w:b w:val="0"/>
      <w:bCs w:val="0"/>
      <w:i w:val="0"/>
      <w:iCs w:val="0"/>
      <w:smallCaps w:val="0"/>
      <w:strike w:val="0"/>
      <w:sz w:val="22"/>
      <w:szCs w:val="22"/>
      <w:u w:val="none"/>
    </w:rPr>
  </w:style>
  <w:style w:type="character" w:customStyle="1" w:styleId="Teksttreci5">
    <w:name w:val="Tekst treści (5)_"/>
    <w:link w:val="Teksttreci50"/>
    <w:rsid w:val="002A70B1"/>
    <w:rPr>
      <w:sz w:val="18"/>
      <w:szCs w:val="18"/>
      <w:shd w:val="clear" w:color="auto" w:fill="FFFFFF"/>
    </w:rPr>
  </w:style>
  <w:style w:type="character" w:customStyle="1" w:styleId="PogrubienieTeksttreci595pt">
    <w:name w:val="Pogrubienie;Tekst treści (5) + 9;5 pt"/>
    <w:rsid w:val="002A70B1"/>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paragraph" w:customStyle="1" w:styleId="Teksttreci50">
    <w:name w:val="Tekst treści (5)"/>
    <w:basedOn w:val="Normalny"/>
    <w:link w:val="Teksttreci5"/>
    <w:rsid w:val="002A70B1"/>
    <w:pPr>
      <w:widowControl w:val="0"/>
      <w:shd w:val="clear" w:color="auto" w:fill="FFFFFF"/>
      <w:suppressAutoHyphens w:val="0"/>
      <w:spacing w:after="240" w:line="226" w:lineRule="exact"/>
      <w:ind w:hanging="280"/>
      <w:jc w:val="center"/>
    </w:pPr>
    <w:rPr>
      <w:rFonts w:asciiTheme="minorHAnsi" w:eastAsiaTheme="minorHAnsi" w:hAnsiTheme="minorHAnsi" w:cstheme="minorBidi"/>
      <w:sz w:val="18"/>
      <w:szCs w:val="18"/>
      <w:lang w:eastAsia="en-US"/>
    </w:rPr>
  </w:style>
  <w:style w:type="numbering" w:customStyle="1" w:styleId="WW8Num21">
    <w:name w:val="WW8Num21"/>
    <w:basedOn w:val="Bezlisty"/>
    <w:rsid w:val="002A70B1"/>
    <w:pPr>
      <w:numPr>
        <w:numId w:val="34"/>
      </w:numPr>
    </w:pPr>
  </w:style>
  <w:style w:type="numbering" w:customStyle="1" w:styleId="WW8Num22">
    <w:name w:val="WW8Num22"/>
    <w:basedOn w:val="Bezlisty"/>
    <w:rsid w:val="002A70B1"/>
    <w:pPr>
      <w:numPr>
        <w:numId w:val="33"/>
      </w:numPr>
    </w:pPr>
  </w:style>
  <w:style w:type="character" w:customStyle="1" w:styleId="Stopka2">
    <w:name w:val="Stopka (2)_"/>
    <w:link w:val="Stopka20"/>
    <w:rsid w:val="002A70B1"/>
    <w:rPr>
      <w:rFonts w:ascii="Calibri" w:eastAsia="Calibri" w:hAnsi="Calibri" w:cs="Calibri"/>
      <w:sz w:val="16"/>
      <w:szCs w:val="16"/>
      <w:shd w:val="clear" w:color="auto" w:fill="FFFFFF"/>
    </w:rPr>
  </w:style>
  <w:style w:type="paragraph" w:customStyle="1" w:styleId="Stopka20">
    <w:name w:val="Stopka (2)"/>
    <w:basedOn w:val="Normalny"/>
    <w:link w:val="Stopka2"/>
    <w:rsid w:val="002A70B1"/>
    <w:pPr>
      <w:widowControl w:val="0"/>
      <w:shd w:val="clear" w:color="auto" w:fill="FFFFFF"/>
      <w:suppressAutoHyphens w:val="0"/>
      <w:spacing w:line="196" w:lineRule="exact"/>
    </w:pPr>
    <w:rPr>
      <w:rFonts w:ascii="Calibri" w:eastAsia="Calibri" w:hAnsi="Calibri" w:cs="Calibri"/>
      <w:sz w:val="16"/>
      <w:szCs w:val="16"/>
      <w:lang w:eastAsia="en-US"/>
    </w:rPr>
  </w:style>
  <w:style w:type="character" w:customStyle="1" w:styleId="Teksttreci3Exact">
    <w:name w:val="Tekst treści (3) Exact"/>
    <w:rsid w:val="002A70B1"/>
    <w:rPr>
      <w:rFonts w:ascii="Calibri" w:eastAsia="Calibri" w:hAnsi="Calibri" w:cs="Calibri"/>
      <w:b/>
      <w:bCs/>
      <w:i w:val="0"/>
      <w:iCs w:val="0"/>
      <w:smallCaps w:val="0"/>
      <w:strike w:val="0"/>
      <w:sz w:val="22"/>
      <w:szCs w:val="22"/>
      <w:u w:val="single"/>
    </w:rPr>
  </w:style>
  <w:style w:type="character" w:customStyle="1" w:styleId="Teksttreci3">
    <w:name w:val="Tekst treści (3)_"/>
    <w:link w:val="Teksttreci30"/>
    <w:rsid w:val="002A70B1"/>
    <w:rPr>
      <w:rFonts w:ascii="Calibri" w:eastAsia="Calibri" w:hAnsi="Calibri" w:cs="Calibri"/>
      <w:b/>
      <w:bCs/>
      <w:shd w:val="clear" w:color="auto" w:fill="FFFFFF"/>
    </w:rPr>
  </w:style>
  <w:style w:type="paragraph" w:customStyle="1" w:styleId="Teksttreci30">
    <w:name w:val="Tekst treści (3)"/>
    <w:basedOn w:val="Normalny"/>
    <w:link w:val="Teksttreci3"/>
    <w:rsid w:val="002A70B1"/>
    <w:pPr>
      <w:widowControl w:val="0"/>
      <w:shd w:val="clear" w:color="auto" w:fill="FFFFFF"/>
      <w:suppressAutoHyphens w:val="0"/>
      <w:spacing w:before="60" w:after="60" w:line="268" w:lineRule="exact"/>
      <w:ind w:hanging="380"/>
      <w:jc w:val="center"/>
    </w:pPr>
    <w:rPr>
      <w:rFonts w:ascii="Calibri" w:eastAsia="Calibri" w:hAnsi="Calibri" w:cs="Calibri"/>
      <w:b/>
      <w:bCs/>
      <w:lang w:eastAsia="en-US"/>
    </w:rPr>
  </w:style>
  <w:style w:type="numbering" w:customStyle="1" w:styleId="WW8Num23">
    <w:name w:val="WW8Num23"/>
    <w:basedOn w:val="Bezlisty"/>
    <w:rsid w:val="002A70B1"/>
  </w:style>
  <w:style w:type="paragraph" w:customStyle="1" w:styleId="default0">
    <w:name w:val="default"/>
    <w:basedOn w:val="Normalny"/>
    <w:rsid w:val="002A70B1"/>
    <w:pPr>
      <w:suppressAutoHyphens w:val="0"/>
      <w:spacing w:before="100" w:beforeAutospacing="1" w:after="100" w:afterAutospacing="1"/>
    </w:pPr>
    <w:rPr>
      <w:sz w:val="24"/>
      <w:szCs w:val="24"/>
      <w:lang w:eastAsia="pl-PL"/>
    </w:rPr>
  </w:style>
  <w:style w:type="paragraph" w:customStyle="1" w:styleId="SIWZ10">
    <w:name w:val="SIWZ 1"/>
    <w:basedOn w:val="Spistreci1"/>
    <w:link w:val="SIWZ1Znak0"/>
    <w:qFormat/>
    <w:rsid w:val="002A70B1"/>
    <w:pPr>
      <w:tabs>
        <w:tab w:val="right" w:leader="dot" w:pos="9205"/>
      </w:tabs>
      <w:suppressAutoHyphens/>
      <w:spacing w:before="120" w:after="120"/>
    </w:pPr>
  </w:style>
  <w:style w:type="paragraph" w:customStyle="1" w:styleId="SIWZ2">
    <w:name w:val="SIWZ 2"/>
    <w:basedOn w:val="SIWZ10"/>
    <w:link w:val="SIWZ2Znak"/>
    <w:qFormat/>
    <w:rsid w:val="002A70B1"/>
  </w:style>
  <w:style w:type="character" w:customStyle="1" w:styleId="Spistreci1Znak">
    <w:name w:val="Spis treści 1 Znak"/>
    <w:basedOn w:val="Domylnaczcionkaakapitu"/>
    <w:link w:val="Spistreci1"/>
    <w:uiPriority w:val="39"/>
    <w:rsid w:val="002A70B1"/>
    <w:rPr>
      <w:rFonts w:ascii="Times New Roman" w:eastAsia="Times New Roman" w:hAnsi="Times New Roman" w:cs="Times New Roman"/>
      <w:sz w:val="20"/>
      <w:szCs w:val="20"/>
      <w:lang w:eastAsia="pl-PL"/>
    </w:rPr>
  </w:style>
  <w:style w:type="character" w:customStyle="1" w:styleId="SIWZ1Znak0">
    <w:name w:val="SIWZ 1 Znak"/>
    <w:basedOn w:val="Spistreci1Znak"/>
    <w:link w:val="SIWZ10"/>
    <w:rsid w:val="002A70B1"/>
    <w:rPr>
      <w:rFonts w:ascii="Times New Roman" w:eastAsia="Times New Roman" w:hAnsi="Times New Roman" w:cs="Times New Roman"/>
      <w:sz w:val="20"/>
      <w:szCs w:val="20"/>
      <w:lang w:eastAsia="pl-PL"/>
    </w:rPr>
  </w:style>
  <w:style w:type="character" w:customStyle="1" w:styleId="SIWZ2Znak">
    <w:name w:val="SIWZ 2 Znak"/>
    <w:basedOn w:val="SIWZ1Znak0"/>
    <w:link w:val="SIWZ2"/>
    <w:rsid w:val="002A70B1"/>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rsid w:val="002A70B1"/>
    <w:rPr>
      <w:sz w:val="16"/>
      <w:szCs w:val="16"/>
      <w:lang w:eastAsia="ar-SA"/>
    </w:rPr>
  </w:style>
  <w:style w:type="character" w:customStyle="1" w:styleId="Tekstpodstawowywcity3Znak1">
    <w:name w:val="Tekst podstawowy wcięty 3 Znak1"/>
    <w:basedOn w:val="Domylnaczcionkaakapitu"/>
    <w:uiPriority w:val="99"/>
    <w:rsid w:val="002A70B1"/>
    <w:rPr>
      <w:sz w:val="16"/>
      <w:szCs w:val="16"/>
      <w:lang w:eastAsia="ar-SA"/>
    </w:rPr>
  </w:style>
  <w:style w:type="paragraph" w:customStyle="1" w:styleId="asia2">
    <w:name w:val="asia2"/>
    <w:basedOn w:val="Normalny"/>
    <w:link w:val="asia2Znak"/>
    <w:qFormat/>
    <w:rsid w:val="002A70B1"/>
    <w:pPr>
      <w:tabs>
        <w:tab w:val="left" w:pos="408"/>
      </w:tabs>
      <w:spacing w:before="120" w:after="120"/>
      <w:jc w:val="both"/>
    </w:pPr>
    <w:rPr>
      <w:sz w:val="24"/>
      <w:szCs w:val="24"/>
      <w:lang w:eastAsia="ar-SA"/>
    </w:rPr>
  </w:style>
  <w:style w:type="character" w:customStyle="1" w:styleId="asia2Znak">
    <w:name w:val="asia2 Znak"/>
    <w:basedOn w:val="Domylnaczcionkaakapitu"/>
    <w:link w:val="asia2"/>
    <w:rsid w:val="002A70B1"/>
    <w:rPr>
      <w:rFonts w:ascii="Times New Roman" w:eastAsia="Times New Roman" w:hAnsi="Times New Roman" w:cs="Times New Roman"/>
      <w:sz w:val="24"/>
      <w:szCs w:val="24"/>
      <w:lang w:eastAsia="ar-SA"/>
    </w:rPr>
  </w:style>
  <w:style w:type="paragraph" w:customStyle="1" w:styleId="zestawy2">
    <w:name w:val="zestawy2"/>
    <w:basedOn w:val="Normalny"/>
    <w:link w:val="zestawy2Znak"/>
    <w:qFormat/>
    <w:rsid w:val="002A70B1"/>
    <w:pPr>
      <w:suppressAutoHyphens w:val="0"/>
      <w:spacing w:before="120" w:after="120"/>
      <w:jc w:val="center"/>
      <w:outlineLvl w:val="0"/>
    </w:pPr>
    <w:rPr>
      <w:rFonts w:ascii="Calibri" w:hAnsi="Calibri" w:cs="Arial"/>
      <w:b/>
      <w:color w:val="000000"/>
      <w:sz w:val="20"/>
      <w:szCs w:val="20"/>
      <w:lang w:eastAsia="pl-PL"/>
    </w:rPr>
  </w:style>
  <w:style w:type="character" w:customStyle="1" w:styleId="zestawy2Znak">
    <w:name w:val="zestawy2 Znak"/>
    <w:basedOn w:val="Domylnaczcionkaakapitu"/>
    <w:link w:val="zestawy2"/>
    <w:rsid w:val="002A70B1"/>
    <w:rPr>
      <w:rFonts w:ascii="Calibri" w:eastAsia="Times New Roman" w:hAnsi="Calibri" w:cs="Arial"/>
      <w:b/>
      <w:color w:val="000000"/>
      <w:sz w:val="20"/>
      <w:szCs w:val="20"/>
      <w:lang w:eastAsia="pl-PL"/>
    </w:rPr>
  </w:style>
  <w:style w:type="paragraph" w:customStyle="1" w:styleId="zestawy1">
    <w:name w:val="zestawy1"/>
    <w:basedOn w:val="Z1"/>
    <w:link w:val="zestawy1Znak"/>
    <w:qFormat/>
    <w:rsid w:val="002A70B1"/>
  </w:style>
  <w:style w:type="character" w:customStyle="1" w:styleId="zestawy1Znak">
    <w:name w:val="zestawy1 Znak"/>
    <w:basedOn w:val="Z1Znak"/>
    <w:link w:val="zestawy1"/>
    <w:rsid w:val="002A70B1"/>
    <w:rPr>
      <w:rFonts w:ascii="Calibri" w:eastAsia="Times New Roman" w:hAnsi="Calibri" w:cs="Arial"/>
      <w:b/>
      <w:color w:val="000000"/>
      <w:sz w:val="20"/>
      <w:szCs w:val="24"/>
      <w:lang w:eastAsia="pl-PL"/>
    </w:rPr>
  </w:style>
  <w:style w:type="paragraph" w:customStyle="1" w:styleId="OPZ-Poziom1">
    <w:name w:val="OPZ - Poziom 1"/>
    <w:basedOn w:val="Akapitzlist"/>
    <w:link w:val="OPZ-Poziom1Znak"/>
    <w:qFormat/>
    <w:rsid w:val="002F16C0"/>
    <w:pPr>
      <w:numPr>
        <w:ilvl w:val="3"/>
        <w:numId w:val="39"/>
      </w:numPr>
      <w:suppressAutoHyphens w:val="0"/>
      <w:spacing w:after="240"/>
      <w:jc w:val="both"/>
    </w:pPr>
    <w:rPr>
      <w:rFonts w:asciiTheme="minorHAnsi" w:hAnsiTheme="minorHAnsi" w:cstheme="minorHAnsi"/>
      <w:b/>
      <w:sz w:val="20"/>
      <w:szCs w:val="20"/>
      <w:lang w:eastAsia="pl-PL"/>
    </w:rPr>
  </w:style>
  <w:style w:type="paragraph" w:customStyle="1" w:styleId="OPZ-Poziom2">
    <w:name w:val="OPZ - Poziom 2"/>
    <w:basedOn w:val="OPZ-Poziom1"/>
    <w:link w:val="OPZ-Poziom2Znak"/>
    <w:qFormat/>
    <w:rsid w:val="002F16C0"/>
    <w:rPr>
      <w:b w:val="0"/>
    </w:rPr>
  </w:style>
  <w:style w:type="character" w:customStyle="1" w:styleId="OPZ-Poziom2Znak">
    <w:name w:val="OPZ - Poziom 2 Znak"/>
    <w:basedOn w:val="Domylnaczcionkaakapitu"/>
    <w:link w:val="OPZ-Poziom2"/>
    <w:rsid w:val="002F16C0"/>
    <w:rPr>
      <w:rFonts w:eastAsia="Times New Roman" w:cstheme="minorHAnsi"/>
      <w:sz w:val="20"/>
      <w:szCs w:val="20"/>
      <w:lang w:eastAsia="pl-PL"/>
    </w:rPr>
  </w:style>
  <w:style w:type="character" w:customStyle="1" w:styleId="OPZ-Poziom1Znak">
    <w:name w:val="OPZ - Poziom 1 Znak"/>
    <w:basedOn w:val="Domylnaczcionkaakapitu"/>
    <w:link w:val="OPZ-Poziom1"/>
    <w:rsid w:val="00A66B09"/>
    <w:rPr>
      <w:rFonts w:eastAsia="Times New Roman" w:cstheme="minorHAnsi"/>
      <w:b/>
      <w:sz w:val="20"/>
      <w:szCs w:val="20"/>
      <w:lang w:eastAsia="pl-PL"/>
    </w:rPr>
  </w:style>
  <w:style w:type="paragraph" w:customStyle="1" w:styleId="OPZ-Tekstpodstawowy">
    <w:name w:val="OPZ - Tekst podstawowy"/>
    <w:basedOn w:val="Akapitzlist"/>
    <w:link w:val="OPZ-TekstpodstawowyZnak"/>
    <w:qFormat/>
    <w:rsid w:val="00A66B09"/>
    <w:pPr>
      <w:tabs>
        <w:tab w:val="center" w:pos="4536"/>
      </w:tabs>
      <w:suppressAutoHyphens w:val="0"/>
      <w:spacing w:after="240"/>
      <w:ind w:left="993" w:hanging="284"/>
      <w:jc w:val="both"/>
    </w:pPr>
    <w:rPr>
      <w:rFonts w:asciiTheme="minorHAnsi" w:hAnsiTheme="minorHAnsi" w:cstheme="minorHAnsi"/>
      <w:sz w:val="20"/>
      <w:szCs w:val="20"/>
      <w:lang w:eastAsia="pl-PL"/>
    </w:rPr>
  </w:style>
  <w:style w:type="character" w:customStyle="1" w:styleId="OPZ-TekstpodstawowyZnak">
    <w:name w:val="OPZ - Tekst podstawowy Znak"/>
    <w:basedOn w:val="Domylnaczcionkaakapitu"/>
    <w:link w:val="OPZ-Tekstpodstawowy"/>
    <w:rsid w:val="00A66B09"/>
    <w:rPr>
      <w:rFonts w:eastAsia="Times New Roman" w:cstheme="minorHAnsi"/>
      <w:sz w:val="20"/>
      <w:szCs w:val="20"/>
      <w:lang w:eastAsia="pl-PL"/>
    </w:rPr>
  </w:style>
  <w:style w:type="character" w:customStyle="1" w:styleId="AkapitzlistZnak1">
    <w:name w:val="Akapit z listą Znak1"/>
    <w:aliases w:val="wypunktowanie Znak1,sw tekst Znak1,CW_Lista Znak1,zwykły tekst Znak1,List Paragraph1 Znak1,BulletC Znak1,normalny tekst Znak1,Obiekt Znak1,Odstavec Znak1"/>
    <w:basedOn w:val="Domylnaczcionkaakapitu"/>
    <w:uiPriority w:val="34"/>
    <w:rsid w:val="0024437F"/>
    <w:rPr>
      <w:sz w:val="24"/>
      <w:szCs w:val="24"/>
    </w:rPr>
  </w:style>
  <w:style w:type="paragraph" w:customStyle="1" w:styleId="Nagwek1h1H1RFPLevelah1Alt1Header1L1Heading1Heading1aHeading2-SOWLevel1Level11IIIH11H12H13H14H15H16H17tempHeadingOneHeadingAHeadingOne1HeadingA1HeadingOne2HeadingA2HeadingOne3HeadingA3HeadingOne41l1">
    <w:name w:val="Nagłówek 1;h1;H1;RFP;Level a;h1(Alt1);Header 1;L1 Heading 1;Heading 1a;Heading 2-SOW;Level 1;Level 11;II+;I;H11;H12;H13;H14;H15;H16;H17;temp;Heading One;Heading A;Heading One1;Heading A1;Heading One2;Heading A2;Heading One3;Heading A3;Heading One4;1;l1"/>
    <w:basedOn w:val="Normalny"/>
    <w:next w:val="Normalny"/>
    <w:rsid w:val="00790549"/>
    <w:pPr>
      <w:keepNext/>
      <w:spacing w:before="240" w:after="60"/>
      <w:ind w:leftChars="-1" w:left="-1" w:hangingChars="1" w:hanging="1"/>
      <w:jc w:val="both"/>
      <w:textDirection w:val="btLr"/>
      <w:textAlignment w:val="top"/>
      <w:outlineLvl w:val="0"/>
    </w:pPr>
    <w:rPr>
      <w:rFonts w:ascii="Arial" w:hAnsi="Arial" w:cs="Calibri"/>
      <w:b/>
      <w:bCs/>
      <w:kern w:val="32"/>
      <w:position w:val="-1"/>
      <w:sz w:val="32"/>
      <w:szCs w:val="32"/>
      <w:lang w:eastAsia="en-US"/>
    </w:rPr>
  </w:style>
  <w:style w:type="paragraph" w:customStyle="1" w:styleId="Nagwek2TitleHeader2ClauseNoNameProphead2">
    <w:name w:val="Nagłówek 2;Title Header2;Clause_No&amp;Name;Prophead 2"/>
    <w:basedOn w:val="Normalny"/>
    <w:next w:val="Normalny"/>
    <w:rsid w:val="00790549"/>
    <w:pPr>
      <w:keepNext/>
      <w:spacing w:before="240" w:after="60"/>
      <w:ind w:leftChars="-1" w:left="-1" w:hangingChars="1" w:hanging="1"/>
      <w:textDirection w:val="btLr"/>
      <w:textAlignment w:val="top"/>
      <w:outlineLvl w:val="1"/>
    </w:pPr>
    <w:rPr>
      <w:rFonts w:ascii="Cambria" w:hAnsi="Cambria" w:cs="Calibri"/>
      <w:b/>
      <w:bCs/>
      <w:i/>
      <w:iCs/>
      <w:position w:val="-1"/>
      <w:sz w:val="28"/>
      <w:szCs w:val="28"/>
      <w:lang w:eastAsia="en-US"/>
    </w:rPr>
  </w:style>
  <w:style w:type="paragraph" w:customStyle="1" w:styleId="Nagwek4Sub-ClauseSub-paragraphClauseSubSubNoName">
    <w:name w:val="Nagłówek 4;Sub-Clause Sub-paragraph;ClauseSubSub_No&amp;Name"/>
    <w:basedOn w:val="Normalny"/>
    <w:next w:val="Normalny"/>
    <w:rsid w:val="00790549"/>
    <w:pPr>
      <w:keepNext/>
      <w:keepLines/>
      <w:suppressAutoHyphens w:val="0"/>
      <w:spacing w:before="200"/>
      <w:ind w:leftChars="-1" w:left="-1" w:hangingChars="1" w:hanging="1"/>
      <w:textDirection w:val="btLr"/>
      <w:textAlignment w:val="top"/>
      <w:outlineLvl w:val="3"/>
    </w:pPr>
    <w:rPr>
      <w:rFonts w:ascii="Cambria" w:eastAsia="MS Mincho" w:hAnsi="Cambria" w:cs="Calibri"/>
      <w:b/>
      <w:bCs/>
      <w:i/>
      <w:iCs/>
      <w:color w:val="4F81BD"/>
      <w:position w:val="-1"/>
      <w:sz w:val="24"/>
      <w:szCs w:val="24"/>
      <w:lang w:eastAsia="ar-SA"/>
    </w:rPr>
  </w:style>
  <w:style w:type="paragraph" w:customStyle="1" w:styleId="Nagwek8Heading8StartAppendices">
    <w:name w:val="Nagłówek 8;Heading 8 (Start Appendices)"/>
    <w:basedOn w:val="Normalny"/>
    <w:next w:val="Normalny"/>
    <w:rsid w:val="00790549"/>
    <w:pPr>
      <w:spacing w:before="240" w:after="60"/>
      <w:ind w:leftChars="-1" w:left="1440" w:hangingChars="1" w:hanging="1440"/>
      <w:jc w:val="both"/>
      <w:textDirection w:val="btLr"/>
      <w:textAlignment w:val="top"/>
      <w:outlineLvl w:val="7"/>
    </w:pPr>
    <w:rPr>
      <w:rFonts w:ascii="Arial" w:eastAsia="MS Mincho" w:hAnsi="Arial" w:cs="Calibri"/>
      <w:i/>
      <w:iCs/>
      <w:position w:val="-1"/>
      <w:sz w:val="24"/>
      <w:szCs w:val="24"/>
      <w:lang w:eastAsia="en-US"/>
    </w:rPr>
  </w:style>
  <w:style w:type="paragraph" w:customStyle="1" w:styleId="Nagwek9Appendix">
    <w:name w:val="Nagłówek 9;Appendix"/>
    <w:basedOn w:val="Normalny"/>
    <w:next w:val="Normalny"/>
    <w:rsid w:val="00790549"/>
    <w:pPr>
      <w:spacing w:before="240" w:after="60"/>
      <w:ind w:leftChars="-1" w:left="-1" w:hangingChars="1" w:hanging="1"/>
      <w:jc w:val="both"/>
      <w:textDirection w:val="btLr"/>
      <w:textAlignment w:val="top"/>
      <w:outlineLvl w:val="8"/>
    </w:pPr>
    <w:rPr>
      <w:rFonts w:ascii="Cambria" w:hAnsi="Cambria" w:cs="Calibri"/>
      <w:position w:val="-1"/>
      <w:sz w:val="20"/>
      <w:szCs w:val="20"/>
      <w:lang w:eastAsia="en-US"/>
    </w:rPr>
  </w:style>
  <w:style w:type="character" w:customStyle="1" w:styleId="Nagwek1Znakh1ZnakH1ZnakRFPZnakLevelaZnakh1Alt1ZnakHeader1ZnakL1Heading1ZnakHeading1aZnakHeading2-SOWZnakLevel1ZnakLevel11ZnakIIZnakIZnakH11ZnakH12ZnakH13ZnakH14ZnakH15ZnakH16ZnakH17ZnaktempZnak">
    <w:name w:val="Nagłówek 1 Znak;h1 Znak;H1 Znak;RFP Znak;Level a Znak;h1(Alt1) Znak;Header 1 Znak;L1 Heading 1 Znak;Heading 1a Znak;Heading 2-SOW Znak;Level 1 Znak;Level 11 Znak;II+ Znak;I Znak;H11 Znak;H12 Znak;H13 Znak;H14 Znak;H15 Znak;H16 Znak;H17 Znak;temp Znak"/>
    <w:rsid w:val="00790549"/>
    <w:rPr>
      <w:rFonts w:ascii="Arial" w:eastAsia="Times New Roman" w:hAnsi="Arial" w:cs="Times New Roman"/>
      <w:b/>
      <w:bCs/>
      <w:w w:val="100"/>
      <w:kern w:val="32"/>
      <w:position w:val="-1"/>
      <w:sz w:val="32"/>
      <w:szCs w:val="32"/>
      <w:effect w:val="none"/>
      <w:vertAlign w:val="baseline"/>
      <w:cs w:val="0"/>
      <w:em w:val="none"/>
    </w:rPr>
  </w:style>
  <w:style w:type="character" w:customStyle="1" w:styleId="Nagwek2ZnakTitleHeader2ZnakClauseNoNameZnakProphead2Znak">
    <w:name w:val="Nagłówek 2 Znak;Title Header2 Znak;Clause_No&amp;Name Znak;Prophead 2 Znak"/>
    <w:rsid w:val="00790549"/>
    <w:rPr>
      <w:rFonts w:ascii="Cambria" w:eastAsia="Times New Roman" w:hAnsi="Cambria" w:cs="Times New Roman"/>
      <w:b/>
      <w:bCs/>
      <w:i/>
      <w:iCs/>
      <w:w w:val="100"/>
      <w:position w:val="-1"/>
      <w:sz w:val="28"/>
      <w:szCs w:val="28"/>
      <w:effect w:val="none"/>
      <w:vertAlign w:val="baseline"/>
      <w:cs w:val="0"/>
      <w:em w:val="none"/>
    </w:rPr>
  </w:style>
  <w:style w:type="character" w:customStyle="1" w:styleId="Nagwek4ZnakSub-ClauseSub-paragraphZnakClauseSubSubNoNameZnak">
    <w:name w:val="Nagłówek 4 Znak;Sub-Clause Sub-paragraph Znak;ClauseSubSub_No&amp;Name Znak"/>
    <w:rsid w:val="00790549"/>
    <w:rPr>
      <w:rFonts w:ascii="Cambria" w:eastAsia="MS Mincho" w:hAnsi="Cambria" w:cs="Times New Roman"/>
      <w:b/>
      <w:bCs/>
      <w:i/>
      <w:iCs/>
      <w:color w:val="4F81BD"/>
      <w:w w:val="100"/>
      <w:position w:val="-1"/>
      <w:sz w:val="24"/>
      <w:szCs w:val="24"/>
      <w:effect w:val="none"/>
      <w:vertAlign w:val="baseline"/>
      <w:cs w:val="0"/>
      <w:em w:val="none"/>
      <w:lang w:eastAsia="ar-SA"/>
    </w:rPr>
  </w:style>
  <w:style w:type="character" w:customStyle="1" w:styleId="Nagwek8ZnakHeading8StartAppendicesZnak">
    <w:name w:val="Nagłówek 8 Znak;Heading 8 (Start Appendices) Znak"/>
    <w:rsid w:val="00790549"/>
    <w:rPr>
      <w:rFonts w:ascii="Arial" w:eastAsia="MS Mincho" w:hAnsi="Arial" w:cs="Times New Roman"/>
      <w:i/>
      <w:iCs/>
      <w:w w:val="100"/>
      <w:position w:val="-1"/>
      <w:sz w:val="24"/>
      <w:szCs w:val="24"/>
      <w:effect w:val="none"/>
      <w:vertAlign w:val="baseline"/>
      <w:cs w:val="0"/>
      <w:em w:val="none"/>
    </w:rPr>
  </w:style>
  <w:style w:type="character" w:customStyle="1" w:styleId="Nagwek9ZnakAppendixZnak">
    <w:name w:val="Nagłówek 9 Znak;Appendix Znak"/>
    <w:rsid w:val="00790549"/>
    <w:rPr>
      <w:rFonts w:ascii="Cambria" w:eastAsia="Times New Roman" w:hAnsi="Cambria" w:cs="Times New Roman"/>
      <w:w w:val="100"/>
      <w:position w:val="-1"/>
      <w:effect w:val="none"/>
      <w:vertAlign w:val="baseline"/>
      <w:cs w:val="0"/>
      <w:em w:val="none"/>
    </w:rPr>
  </w:style>
  <w:style w:type="paragraph" w:customStyle="1" w:styleId="TekstpodstawowyF2">
    <w:name w:val="Tekst podstawowy;(F2)"/>
    <w:basedOn w:val="Normalny"/>
    <w:rsid w:val="00790549"/>
    <w:pPr>
      <w:overflowPunct w:val="0"/>
      <w:autoSpaceDE w:val="0"/>
      <w:autoSpaceDN w:val="0"/>
      <w:adjustRightInd w:val="0"/>
      <w:ind w:leftChars="-1" w:left="-1" w:right="-284" w:hangingChars="1" w:hanging="1"/>
      <w:textDirection w:val="btLr"/>
      <w:textAlignment w:val="top"/>
      <w:outlineLvl w:val="0"/>
    </w:pPr>
    <w:rPr>
      <w:rFonts w:ascii="Arial" w:hAnsi="Arial" w:cs="Calibri"/>
      <w:position w:val="-1"/>
      <w:sz w:val="16"/>
      <w:szCs w:val="20"/>
      <w:lang w:eastAsia="en-US"/>
    </w:rPr>
  </w:style>
  <w:style w:type="character" w:customStyle="1" w:styleId="TekstpodstawowyZnakF2Znak">
    <w:name w:val="Tekst podstawowy Znak;(F2) Znak"/>
    <w:rsid w:val="00790549"/>
    <w:rPr>
      <w:rFonts w:ascii="Arial" w:eastAsia="Times New Roman" w:hAnsi="Arial" w:cs="Times New Roman"/>
      <w:w w:val="100"/>
      <w:position w:val="-1"/>
      <w:sz w:val="16"/>
      <w:szCs w:val="20"/>
      <w:effect w:val="none"/>
      <w:vertAlign w:val="baseline"/>
      <w:cs w:val="0"/>
      <w:em w:val="none"/>
    </w:rPr>
  </w:style>
  <w:style w:type="paragraph" w:customStyle="1" w:styleId="TekstpodstawowywcityTekstpodstawowywcityZnak1TekstpodstawowywcityZnakZnakTekstpodstawowywcityZnak1ZnakZnakTekstpodstawowywcityZnakZnakZnakZnakTekstpodstawowywcityZnak1ZnakZnakZnakZnak">
    <w:name w:val="Tekst podstawowy wcięty;Tekst podstawowy wcięty Znak1;Tekst podstawowy wcięty Znak Znak;Tekst podstawowy wcięty Znak1 Znak Znak;Tekst podstawowy wcięty Znak Znak Znak Znak;Tekst podstawowy wcięty Znak1 Znak Znak Znak Znak"/>
    <w:basedOn w:val="Normalny"/>
    <w:rsid w:val="00790549"/>
    <w:pPr>
      <w:overflowPunct w:val="0"/>
      <w:autoSpaceDE w:val="0"/>
      <w:autoSpaceDN w:val="0"/>
      <w:adjustRightInd w:val="0"/>
      <w:spacing w:after="120"/>
      <w:ind w:leftChars="-1" w:left="283" w:hangingChars="1" w:hanging="1"/>
      <w:textDirection w:val="btLr"/>
      <w:textAlignment w:val="top"/>
      <w:outlineLvl w:val="0"/>
    </w:pPr>
    <w:rPr>
      <w:rFonts w:cs="Calibri"/>
      <w:position w:val="-1"/>
      <w:sz w:val="20"/>
      <w:szCs w:val="20"/>
      <w:lang w:eastAsia="pl-PL"/>
    </w:rPr>
  </w:style>
  <w:style w:type="character" w:customStyle="1" w:styleId="TekstpodstawowywcityZnakTekstpodstawowywcityZnak1Znak1TekstpodstawowywcityZnakZnakZnak2TekstpodstawowywcityZnak1ZnakZnakZnak1TekstpodstawowywcityZnakZnakZnakZnakZnak1">
    <w:name w:val="Tekst podstawowy wcięty Znak;Tekst podstawowy wcięty Znak1 Znak1;Tekst podstawowy wcięty Znak Znak Znak2;Tekst podstawowy wcięty Znak1 Znak Znak Znak1;Tekst podstawowy wcięty Znak Znak Znak Znak Znak1"/>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NormalnyBookmanOldStyle5E">
    <w:name w:val="Normalny + Bookman Old Style;5+E"/>
    <w:basedOn w:val="Normalny"/>
    <w:rsid w:val="00790549"/>
    <w:pPr>
      <w:ind w:leftChars="-1" w:left="-1" w:hangingChars="1" w:hanging="1"/>
      <w:textDirection w:val="btLr"/>
      <w:textAlignment w:val="top"/>
      <w:outlineLvl w:val="0"/>
    </w:pPr>
    <w:rPr>
      <w:rFonts w:ascii="Bookman Old Style" w:hAnsi="Bookman Old Style"/>
      <w:b/>
      <w:bCs/>
      <w:position w:val="-1"/>
      <w:lang w:eastAsia="pl-PL"/>
    </w:rPr>
  </w:style>
  <w:style w:type="paragraph" w:customStyle="1" w:styleId="AkapitzlistwypunktowanieswtekstCWListazwykytekstListParagraph1BulletCnormalnytekstObiektOdstavec">
    <w:name w:val="Akapit z listą;wypunktowanie;sw tekst;CW_Lista;zwykły tekst;List Paragraph1;BulletC;normalny tekst;Obiekt;Odstavec"/>
    <w:basedOn w:val="Normalny"/>
    <w:rsid w:val="00790549"/>
    <w:pPr>
      <w:overflowPunct w:val="0"/>
      <w:autoSpaceDE w:val="0"/>
      <w:autoSpaceDN w:val="0"/>
      <w:adjustRightInd w:val="0"/>
      <w:ind w:leftChars="-1" w:left="708" w:hangingChars="1" w:hanging="1"/>
      <w:textDirection w:val="btLr"/>
      <w:textAlignment w:val="baseline"/>
      <w:outlineLvl w:val="0"/>
    </w:pPr>
    <w:rPr>
      <w:rFonts w:cs="Calibri"/>
      <w:position w:val="-1"/>
      <w:sz w:val="20"/>
      <w:szCs w:val="20"/>
      <w:lang w:eastAsia="pl-PL"/>
    </w:rPr>
  </w:style>
  <w:style w:type="character" w:customStyle="1" w:styleId="AkapitzlistZnakwypunktowanieZnakswtekstZnakCWListaZnakzwykytekstZnakListParagraph1ZnakBulletCZnaknormalnytekstZnakObiektZnakOdstavecZnak">
    <w:name w:val="Akapit z listą Znak;wypunktowanie Znak;sw tekst Znak;CW_Lista Znak;zwykły tekst Znak;List Paragraph1 Znak;BulletC Znak;normalny tekst Znak;Obiekt Znak;Odstavec Znak"/>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polewyboru">
    <w:name w:val="pole wyboru"/>
    <w:basedOn w:val="Normalny"/>
    <w:rsid w:val="00790549"/>
    <w:pPr>
      <w:ind w:leftChars="-1" w:left="443" w:right="110" w:hangingChars="1" w:hanging="1"/>
      <w:jc w:val="both"/>
      <w:textDirection w:val="btLr"/>
      <w:textAlignment w:val="top"/>
      <w:outlineLvl w:val="0"/>
    </w:pPr>
    <w:rPr>
      <w:rFonts w:ascii="Arial" w:hAnsi="Arial" w:cs="Calibri"/>
      <w:position w:val="-1"/>
      <w:sz w:val="18"/>
      <w:szCs w:val="18"/>
      <w:lang w:eastAsia="en-US"/>
    </w:rPr>
  </w:style>
  <w:style w:type="character" w:customStyle="1" w:styleId="polewyboruZnak">
    <w:name w:val="pole wyboru Znak"/>
    <w:rsid w:val="00790549"/>
    <w:rPr>
      <w:rFonts w:ascii="Arial" w:eastAsia="Times New Roman" w:hAnsi="Arial" w:cs="Times New Roman"/>
      <w:w w:val="100"/>
      <w:position w:val="-1"/>
      <w:sz w:val="18"/>
      <w:szCs w:val="18"/>
      <w:effect w:val="none"/>
      <w:vertAlign w:val="baseline"/>
      <w:cs w:val="0"/>
      <w:em w:val="none"/>
    </w:rPr>
  </w:style>
  <w:style w:type="paragraph" w:customStyle="1" w:styleId="StandardowyStandardowy1Standardowy11">
    <w:name w:val="Standardowy.Standardowy1.Standardowy11"/>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4"/>
      <w:szCs w:val="20"/>
      <w:lang w:eastAsia="pl-PL"/>
    </w:rPr>
  </w:style>
  <w:style w:type="paragraph" w:customStyle="1" w:styleId="Style41">
    <w:name w:val="Style41"/>
    <w:basedOn w:val="Normalny"/>
    <w:rsid w:val="00790549"/>
    <w:pPr>
      <w:widowControl w:val="0"/>
      <w:autoSpaceDE w:val="0"/>
      <w:autoSpaceDN w:val="0"/>
      <w:adjustRightInd w:val="0"/>
      <w:spacing w:line="379"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78">
    <w:name w:val="Font Style78"/>
    <w:rsid w:val="00790549"/>
    <w:rPr>
      <w:rFonts w:ascii="Microsoft Sans Serif" w:hAnsi="Microsoft Sans Serif" w:cs="Microsoft Sans Serif"/>
      <w:i/>
      <w:iCs/>
      <w:spacing w:val="20"/>
      <w:w w:val="100"/>
      <w:position w:val="-1"/>
      <w:sz w:val="16"/>
      <w:szCs w:val="16"/>
      <w:effect w:val="none"/>
      <w:vertAlign w:val="baseline"/>
      <w:cs w:val="0"/>
      <w:em w:val="none"/>
    </w:rPr>
  </w:style>
  <w:style w:type="character" w:customStyle="1" w:styleId="FontStyle100">
    <w:name w:val="Font Style100"/>
    <w:rsid w:val="00790549"/>
    <w:rPr>
      <w:rFonts w:ascii="Microsoft Sans Serif" w:hAnsi="Microsoft Sans Serif" w:cs="Microsoft Sans Serif"/>
      <w:w w:val="100"/>
      <w:position w:val="-1"/>
      <w:sz w:val="16"/>
      <w:szCs w:val="16"/>
      <w:effect w:val="none"/>
      <w:vertAlign w:val="baseline"/>
      <w:cs w:val="0"/>
      <w:em w:val="none"/>
    </w:rPr>
  </w:style>
  <w:style w:type="paragraph" w:customStyle="1" w:styleId="Style60">
    <w:name w:val="Style60"/>
    <w:basedOn w:val="Normalny"/>
    <w:rsid w:val="00790549"/>
    <w:pPr>
      <w:widowControl w:val="0"/>
      <w:autoSpaceDE w:val="0"/>
      <w:autoSpaceDN w:val="0"/>
      <w:adjustRightInd w:val="0"/>
      <w:spacing w:line="419"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104">
    <w:name w:val="Font Style104"/>
    <w:rsid w:val="00790549"/>
    <w:rPr>
      <w:rFonts w:ascii="Microsoft Sans Serif" w:hAnsi="Microsoft Sans Serif" w:cs="Microsoft Sans Serif"/>
      <w:w w:val="100"/>
      <w:position w:val="-1"/>
      <w:sz w:val="22"/>
      <w:szCs w:val="22"/>
      <w:effect w:val="none"/>
      <w:vertAlign w:val="baseline"/>
      <w:cs w:val="0"/>
      <w:em w:val="none"/>
    </w:rPr>
  </w:style>
  <w:style w:type="paragraph" w:customStyle="1" w:styleId="Style15">
    <w:name w:val="Style15"/>
    <w:basedOn w:val="Normalny"/>
    <w:rsid w:val="00790549"/>
    <w:pPr>
      <w:widowControl w:val="0"/>
      <w:autoSpaceDE w:val="0"/>
      <w:autoSpaceDN w:val="0"/>
      <w:adjustRightInd w:val="0"/>
      <w:spacing w:line="240"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paragraph" w:customStyle="1" w:styleId="Style47">
    <w:name w:val="Style47"/>
    <w:basedOn w:val="Normalny"/>
    <w:rsid w:val="00790549"/>
    <w:pPr>
      <w:widowControl w:val="0"/>
      <w:autoSpaceDE w:val="0"/>
      <w:autoSpaceDN w:val="0"/>
      <w:adjustRightInd w:val="0"/>
      <w:ind w:leftChars="-1" w:left="-1" w:hangingChars="1" w:hanging="1"/>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90">
    <w:name w:val="Font Style90"/>
    <w:rsid w:val="00790549"/>
    <w:rPr>
      <w:rFonts w:ascii="Microsoft Sans Serif" w:hAnsi="Microsoft Sans Serif" w:cs="Microsoft Sans Serif"/>
      <w:b/>
      <w:bCs/>
      <w:i/>
      <w:iCs/>
      <w:spacing w:val="10"/>
      <w:w w:val="100"/>
      <w:position w:val="-1"/>
      <w:sz w:val="12"/>
      <w:szCs w:val="12"/>
      <w:effect w:val="none"/>
      <w:vertAlign w:val="baseline"/>
      <w:cs w:val="0"/>
      <w:em w:val="none"/>
    </w:rPr>
  </w:style>
  <w:style w:type="character" w:customStyle="1" w:styleId="FontStyle98">
    <w:name w:val="Font Style98"/>
    <w:rsid w:val="00790549"/>
    <w:rPr>
      <w:rFonts w:ascii="Candara" w:hAnsi="Candara" w:cs="Candara"/>
      <w:b/>
      <w:bCs/>
      <w:i/>
      <w:iCs/>
      <w:w w:val="100"/>
      <w:position w:val="-1"/>
      <w:sz w:val="16"/>
      <w:szCs w:val="16"/>
      <w:effect w:val="none"/>
      <w:vertAlign w:val="baseline"/>
      <w:cs w:val="0"/>
      <w:em w:val="none"/>
    </w:rPr>
  </w:style>
  <w:style w:type="paragraph" w:customStyle="1" w:styleId="StylWyjustowany">
    <w:name w:val="Styl Wyjustowany"/>
    <w:basedOn w:val="Normalny"/>
    <w:rsid w:val="00790549"/>
    <w:pPr>
      <w:ind w:leftChars="-1" w:left="-1" w:hangingChars="1" w:hanging="1"/>
      <w:jc w:val="both"/>
      <w:textDirection w:val="btLr"/>
      <w:textAlignment w:val="top"/>
      <w:outlineLvl w:val="0"/>
    </w:pPr>
    <w:rPr>
      <w:rFonts w:ascii="Verdana" w:hAnsi="Verdana"/>
      <w:b/>
      <w:bCs/>
      <w:position w:val="-1"/>
      <w:sz w:val="18"/>
      <w:szCs w:val="20"/>
      <w:lang w:eastAsia="pl-PL"/>
    </w:rPr>
  </w:style>
  <w:style w:type="character" w:customStyle="1" w:styleId="FontStyle69">
    <w:name w:val="Font Style69"/>
    <w:rsid w:val="00790549"/>
    <w:rPr>
      <w:rFonts w:ascii="Times New Roman" w:hAnsi="Times New Roman" w:cs="Times New Roman"/>
      <w:b/>
      <w:bCs/>
      <w:i/>
      <w:iCs/>
      <w:w w:val="100"/>
      <w:position w:val="-1"/>
      <w:sz w:val="20"/>
      <w:szCs w:val="20"/>
      <w:effect w:val="none"/>
      <w:vertAlign w:val="baseline"/>
      <w:cs w:val="0"/>
      <w:em w:val="none"/>
    </w:rPr>
  </w:style>
  <w:style w:type="paragraph" w:customStyle="1" w:styleId="ust">
    <w:name w:val="ust"/>
    <w:uiPriority w:val="99"/>
    <w:qFormat/>
    <w:rsid w:val="00790549"/>
    <w:pPr>
      <w:suppressAutoHyphens/>
      <w:spacing w:before="60" w:after="60" w:line="1" w:lineRule="atLeast"/>
      <w:ind w:leftChars="-1" w:left="426" w:hangingChars="1" w:hanging="284"/>
      <w:jc w:val="both"/>
      <w:textDirection w:val="btLr"/>
      <w:textAlignment w:val="top"/>
      <w:outlineLvl w:val="0"/>
    </w:pPr>
    <w:rPr>
      <w:rFonts w:ascii="Times New Roman" w:eastAsia="Times New Roman" w:hAnsi="Times New Roman" w:cs="Calibri"/>
      <w:position w:val="-1"/>
      <w:lang w:eastAsia="pl-PL"/>
    </w:rPr>
  </w:style>
  <w:style w:type="character" w:customStyle="1" w:styleId="ustZnak1">
    <w:name w:val="ust Znak1"/>
    <w:rsid w:val="00790549"/>
    <w:rPr>
      <w:rFonts w:ascii="Times New Roman" w:eastAsia="Times New Roman" w:hAnsi="Times New Roman"/>
      <w:w w:val="100"/>
      <w:position w:val="-1"/>
      <w:sz w:val="22"/>
      <w:szCs w:val="22"/>
      <w:effect w:val="none"/>
      <w:vertAlign w:val="baseline"/>
      <w:cs w:val="0"/>
      <w:em w:val="none"/>
      <w:lang w:eastAsia="pl-PL" w:bidi="ar-SA"/>
    </w:rPr>
  </w:style>
  <w:style w:type="character" w:customStyle="1" w:styleId="Styl85ptNiePogrubienie">
    <w:name w:val="Styl 85 pt Nie Pogrubienie"/>
    <w:rsid w:val="00790549"/>
    <w:rPr>
      <w:rFonts w:ascii="Verdana" w:hAnsi="Verdana"/>
      <w:b/>
      <w:w w:val="100"/>
      <w:position w:val="-1"/>
      <w:sz w:val="18"/>
      <w:effect w:val="none"/>
      <w:vertAlign w:val="baseline"/>
      <w:cs w:val="0"/>
      <w:em w:val="none"/>
    </w:rPr>
  </w:style>
  <w:style w:type="paragraph" w:customStyle="1" w:styleId="aakapit1">
    <w:name w:val="a.akapit1"/>
    <w:basedOn w:val="Normalny"/>
    <w:rsid w:val="00790549"/>
    <w:pPr>
      <w:spacing w:before="60" w:line="288" w:lineRule="auto"/>
      <w:ind w:leftChars="-1" w:left="567" w:hangingChars="1" w:hanging="567"/>
      <w:jc w:val="both"/>
      <w:textDirection w:val="btLr"/>
      <w:textAlignment w:val="top"/>
      <w:outlineLvl w:val="0"/>
    </w:pPr>
    <w:rPr>
      <w:rFonts w:cs="Calibri"/>
      <w:position w:val="-1"/>
      <w:sz w:val="20"/>
      <w:szCs w:val="20"/>
      <w:lang w:eastAsia="en-US"/>
    </w:rPr>
  </w:style>
  <w:style w:type="character" w:customStyle="1" w:styleId="aakapit1Znak">
    <w:name w:val="a.akapit1 Znak"/>
    <w:rsid w:val="00790549"/>
    <w:rPr>
      <w:rFonts w:ascii="Times New Roman" w:eastAsia="Times New Roman" w:hAnsi="Times New Roman" w:cs="Times New Roman"/>
      <w:w w:val="100"/>
      <w:position w:val="-1"/>
      <w:effect w:val="none"/>
      <w:vertAlign w:val="baseline"/>
      <w:cs w:val="0"/>
      <w:em w:val="none"/>
    </w:rPr>
  </w:style>
  <w:style w:type="paragraph" w:customStyle="1" w:styleId="ZwykytekstZnak0">
    <w:name w:val="Zwykły tekst;Znak"/>
    <w:basedOn w:val="Normalny"/>
    <w:rsid w:val="00790549"/>
    <w:pPr>
      <w:ind w:leftChars="-1" w:left="-1" w:hangingChars="1" w:hanging="1"/>
      <w:textDirection w:val="btLr"/>
      <w:textAlignment w:val="top"/>
      <w:outlineLvl w:val="0"/>
    </w:pPr>
    <w:rPr>
      <w:rFonts w:ascii="Courier New" w:hAnsi="Courier New" w:cs="Calibri"/>
      <w:position w:val="-1"/>
      <w:sz w:val="20"/>
      <w:szCs w:val="20"/>
      <w:lang w:eastAsia="en-US"/>
    </w:rPr>
  </w:style>
  <w:style w:type="character" w:customStyle="1" w:styleId="ZwykytekstZnakZnakZnakZnakZnak1">
    <w:name w:val="Zwykły tekst Znak;Znak Znak;Znak Znak1"/>
    <w:rsid w:val="00790549"/>
    <w:rPr>
      <w:rFonts w:ascii="Consolas" w:hAnsi="Consolas"/>
      <w:w w:val="100"/>
      <w:position w:val="-1"/>
      <w:sz w:val="21"/>
      <w:szCs w:val="21"/>
      <w:effect w:val="none"/>
      <w:vertAlign w:val="baseline"/>
      <w:cs w:val="0"/>
      <w:em w:val="none"/>
    </w:rPr>
  </w:style>
  <w:style w:type="character" w:customStyle="1" w:styleId="ZwykytekstZnak1">
    <w:name w:val="Zwykły tekst Znak1"/>
    <w:aliases w:val=" Znak Znak1,Znak Znak4"/>
    <w:qFormat/>
    <w:rsid w:val="00790549"/>
    <w:rPr>
      <w:rFonts w:ascii="Courier New" w:eastAsia="Times New Roman" w:hAnsi="Courier New" w:cs="Times New Roman"/>
      <w:w w:val="100"/>
      <w:position w:val="-1"/>
      <w:sz w:val="20"/>
      <w:szCs w:val="20"/>
      <w:effect w:val="none"/>
      <w:vertAlign w:val="baseline"/>
      <w:cs w:val="0"/>
      <w:em w:val="none"/>
    </w:rPr>
  </w:style>
  <w:style w:type="character" w:customStyle="1" w:styleId="AN2Znak">
    <w:name w:val="AN2 Znak"/>
    <w:qFormat/>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xl37">
    <w:name w:val="xl37"/>
    <w:basedOn w:val="Normalny"/>
    <w:rsid w:val="00790549"/>
    <w:pPr>
      <w:spacing w:before="100" w:after="100"/>
      <w:ind w:leftChars="-1" w:left="-1" w:hangingChars="1" w:hanging="1"/>
      <w:textDirection w:val="btLr"/>
      <w:textAlignment w:val="top"/>
      <w:outlineLvl w:val="0"/>
    </w:pPr>
    <w:rPr>
      <w:b/>
      <w:position w:val="-1"/>
      <w:sz w:val="24"/>
      <w:szCs w:val="20"/>
      <w:lang w:eastAsia="pl-PL"/>
    </w:rPr>
  </w:style>
  <w:style w:type="paragraph" w:customStyle="1" w:styleId="JMpar2">
    <w:name w:val="JM.par.2"/>
    <w:basedOn w:val="Normalny"/>
    <w:uiPriority w:val="99"/>
    <w:rsid w:val="00790549"/>
    <w:pPr>
      <w:spacing w:before="120" w:after="120"/>
      <w:ind w:leftChars="-1" w:left="4536" w:hangingChars="1" w:hanging="1"/>
      <w:jc w:val="right"/>
      <w:textDirection w:val="btLr"/>
      <w:textAlignment w:val="top"/>
      <w:outlineLvl w:val="1"/>
    </w:pPr>
    <w:rPr>
      <w:rFonts w:cs="Calibri"/>
      <w:b/>
      <w:bCs/>
      <w:smallCaps/>
      <w:position w:val="-1"/>
      <w:sz w:val="20"/>
      <w:szCs w:val="20"/>
      <w:lang w:eastAsia="en-US"/>
    </w:rPr>
  </w:style>
  <w:style w:type="character" w:customStyle="1" w:styleId="JMpar2Znak">
    <w:name w:val="JM.par.2 Znak"/>
    <w:uiPriority w:val="99"/>
    <w:rsid w:val="00790549"/>
    <w:rPr>
      <w:rFonts w:ascii="Times New Roman" w:eastAsia="Times New Roman" w:hAnsi="Times New Roman" w:cs="Times New Roman"/>
      <w:b/>
      <w:bCs/>
      <w:smallCaps/>
      <w:w w:val="100"/>
      <w:position w:val="-1"/>
      <w:sz w:val="20"/>
      <w:szCs w:val="20"/>
      <w:effect w:val="none"/>
      <w:vertAlign w:val="baseline"/>
      <w:cs w:val="0"/>
      <w:em w:val="none"/>
    </w:rPr>
  </w:style>
  <w:style w:type="paragraph" w:customStyle="1" w:styleId="zaacznikPierwszastrona">
    <w:name w:val="załacznik;Pierwsza strona"/>
    <w:basedOn w:val="Agatastyl2"/>
    <w:rsid w:val="00790549"/>
    <w:pPr>
      <w:tabs>
        <w:tab w:val="clear" w:pos="284"/>
      </w:tabs>
      <w:suppressAutoHyphens/>
      <w:spacing w:before="80" w:after="80"/>
      <w:ind w:leftChars="-1" w:left="-1" w:hangingChars="1" w:hanging="1"/>
      <w:jc w:val="right"/>
      <w:textDirection w:val="btLr"/>
      <w:textAlignment w:val="top"/>
      <w:outlineLvl w:val="0"/>
    </w:pPr>
    <w:rPr>
      <w:rFonts w:cs="Calibri"/>
      <w:position w:val="-1"/>
    </w:rPr>
  </w:style>
  <w:style w:type="character" w:customStyle="1" w:styleId="TekstpodstawowywcityZnak2TekstpodstawowywcityZnak1ZnakTekstpodstawowywcityZnakZnakZnakTekstpodstawowywcityZnak1ZnakZnakZnakTekstpodstawowywcityZnakZnakZnakZnakZnakTekstpodstawowywcityZnak1ZnakZnakZnakZnakZnak">
    <w:name w:val="Tekst podstawowy wcięty Znak2;Tekst podstawowy wcięty Znak1 Znak;Tekst podstawowy wcięty Znak Znak Znak;Tekst podstawowy wcięty Znak1 Znak Znak Znak;Tekst podstawowy wcięty Znak Znak Znak Znak Znak;Tekst podstawowy wcięty Znak1 Znak Znak Znak Znak Znak"/>
    <w:rsid w:val="00790549"/>
    <w:rPr>
      <w:w w:val="100"/>
      <w:position w:val="-1"/>
      <w:sz w:val="24"/>
      <w:effect w:val="none"/>
      <w:vertAlign w:val="baseline"/>
      <w:cs w:val="0"/>
      <w:em w:val="none"/>
      <w:lang w:val="pl-PL" w:eastAsia="pl-PL"/>
    </w:rPr>
  </w:style>
  <w:style w:type="character" w:customStyle="1" w:styleId="ZnakZnakTekstpodstawowywcityZnakZnakZnak1ZnakZnakZnakZnakTekstpodstawowywcityZnakZnakZnakZnakZnakZnak">
    <w:name w:val="Znak Znak;Tekst podstawowy wcięty Znak Znak Znak1;Znak Znak Znak Znak;Tekst podstawowy wcięty Znak Znak Znak Znak Znak Znak"/>
    <w:rsid w:val="00790549"/>
    <w:rPr>
      <w:w w:val="100"/>
      <w:position w:val="-1"/>
      <w:sz w:val="24"/>
      <w:effect w:val="none"/>
      <w:vertAlign w:val="baseline"/>
      <w:cs w:val="0"/>
      <w:em w:val="none"/>
      <w:lang w:val="pl-PL" w:eastAsia="pl-PL"/>
    </w:rPr>
  </w:style>
  <w:style w:type="character" w:customStyle="1" w:styleId="UwydatnieniePierwszastronazaacznik">
    <w:name w:val="Uwydatnienie;Pierwsza strona;załacznik"/>
    <w:rsid w:val="00790549"/>
    <w:rPr>
      <w:i/>
      <w:iCs/>
      <w:w w:val="100"/>
      <w:position w:val="-1"/>
      <w:effect w:val="none"/>
      <w:vertAlign w:val="baseline"/>
      <w:cs w:val="0"/>
      <w:em w:val="none"/>
    </w:rPr>
  </w:style>
  <w:style w:type="paragraph" w:customStyle="1" w:styleId="CharCharZnakZnakCharCharZnakCharCharCharZnakZnakCharCharZnakZnakZnakZnakChar">
    <w:name w:val="Char Char Znak Znak Char Char Znak Char;Char Char Znak Znak Char Char Znak Znak Znak Znak Char"/>
    <w:basedOn w:val="Normalny"/>
    <w:rsid w:val="00790549"/>
    <w:pPr>
      <w:spacing w:before="120"/>
      <w:ind w:leftChars="-1" w:left="4" w:hangingChars="1" w:hanging="4"/>
      <w:textDirection w:val="btLr"/>
      <w:textAlignment w:val="top"/>
      <w:outlineLvl w:val="0"/>
    </w:pPr>
    <w:rPr>
      <w:rFonts w:ascii="Tahoma" w:eastAsia="MS Mincho" w:hAnsi="Tahoma"/>
      <w:position w:val="-1"/>
      <w:sz w:val="24"/>
      <w:szCs w:val="24"/>
      <w:lang w:eastAsia="pl-PL"/>
    </w:rPr>
  </w:style>
  <w:style w:type="paragraph" w:customStyle="1" w:styleId="BezodstpwWntrzetabelki">
    <w:name w:val="Bez odstępów;Wnętrze tabelki"/>
    <w:rsid w:val="00790549"/>
    <w:pPr>
      <w:spacing w:after="0" w:line="1" w:lineRule="atLeast"/>
      <w:ind w:leftChars="-1" w:left="-1" w:hangingChars="1" w:hanging="1"/>
      <w:textDirection w:val="btLr"/>
      <w:textAlignment w:val="top"/>
      <w:outlineLvl w:val="0"/>
    </w:pPr>
    <w:rPr>
      <w:rFonts w:ascii="Calibri" w:eastAsia="Calibri" w:hAnsi="Calibri" w:cs="Calibri"/>
      <w:kern w:val="1"/>
      <w:position w:val="-1"/>
      <w:lang w:val="en-GB" w:eastAsia="ar-SA"/>
    </w:rPr>
  </w:style>
  <w:style w:type="character" w:customStyle="1" w:styleId="apple-tab-span">
    <w:name w:val="apple-tab-span"/>
    <w:rsid w:val="00790549"/>
    <w:rPr>
      <w:w w:val="100"/>
      <w:position w:val="-1"/>
      <w:effect w:val="none"/>
      <w:vertAlign w:val="baseline"/>
      <w:cs w:val="0"/>
      <w:em w:val="none"/>
    </w:rPr>
  </w:style>
  <w:style w:type="paragraph" w:customStyle="1" w:styleId="Z0">
    <w:name w:val="Z"/>
    <w:basedOn w:val="Nagwek1h1H1RFPLevelah1Alt1Header1L1Heading1Heading1aHeading2-SOWLevel1Level11IIIH11H12H13H14H15H16H17tempHeadingOneHeadingAHeadingOne1HeadingA1HeadingOne2HeadingA2HeadingOne3HeadingA3HeadingOne41l1"/>
    <w:rsid w:val="00790549"/>
    <w:pPr>
      <w:spacing w:before="120" w:after="0"/>
      <w:jc w:val="center"/>
    </w:pPr>
    <w:rPr>
      <w:rFonts w:ascii="Calibri" w:hAnsi="Calibri"/>
    </w:rPr>
  </w:style>
  <w:style w:type="paragraph" w:customStyle="1" w:styleId="S">
    <w:name w:val="S"/>
    <w:basedOn w:val="Nagwek1h1H1RFPLevelah1Alt1Header1L1Heading1Heading1aHeading2-SOWLevel1Level11IIIH11H12H13H14H15H16H17tempHeadingOneHeadingAHeadingOne1HeadingA1HeadingOne2HeadingA2HeadingOne3HeadingA3HeadingOne41l1"/>
    <w:rsid w:val="00790549"/>
    <w:pPr>
      <w:spacing w:before="120" w:after="0"/>
      <w:jc w:val="center"/>
    </w:pPr>
    <w:rPr>
      <w:rFonts w:ascii="Calibri" w:hAnsi="Calibri"/>
    </w:rPr>
  </w:style>
  <w:style w:type="character" w:customStyle="1" w:styleId="ZZnak">
    <w:name w:val="Z Znak"/>
    <w:rsid w:val="00790549"/>
    <w:rPr>
      <w:rFonts w:ascii="Calibri" w:eastAsia="Times New Roman" w:hAnsi="Calibri" w:cs="Times New Roman"/>
      <w:b/>
      <w:bCs/>
      <w:w w:val="100"/>
      <w:kern w:val="32"/>
      <w:position w:val="-1"/>
      <w:sz w:val="32"/>
      <w:szCs w:val="32"/>
      <w:effect w:val="none"/>
      <w:vertAlign w:val="baseline"/>
      <w:cs w:val="0"/>
      <w:em w:val="none"/>
    </w:rPr>
  </w:style>
  <w:style w:type="paragraph" w:customStyle="1" w:styleId="S1">
    <w:name w:val="S1"/>
    <w:basedOn w:val="Normalny"/>
    <w:qFormat/>
    <w:rsid w:val="00790549"/>
    <w:pPr>
      <w:overflowPunct w:val="0"/>
      <w:autoSpaceDE w:val="0"/>
      <w:autoSpaceDN w:val="0"/>
      <w:adjustRightInd w:val="0"/>
      <w:ind w:leftChars="-1" w:left="-1" w:hangingChars="1" w:hanging="1"/>
      <w:jc w:val="right"/>
      <w:textDirection w:val="btLr"/>
      <w:textAlignment w:val="baseline"/>
      <w:outlineLvl w:val="0"/>
    </w:pPr>
    <w:rPr>
      <w:rFonts w:ascii="Calibri" w:eastAsia="Calibri" w:hAnsi="Calibri" w:cs="Calibri"/>
      <w:b/>
      <w:position w:val="-1"/>
      <w:sz w:val="20"/>
      <w:szCs w:val="20"/>
      <w:lang w:eastAsia="en-US"/>
    </w:rPr>
  </w:style>
  <w:style w:type="character" w:customStyle="1" w:styleId="SZnak">
    <w:name w:val="S Znak"/>
    <w:rsid w:val="00790549"/>
    <w:rPr>
      <w:rFonts w:ascii="Calibri" w:eastAsia="Times New Roman" w:hAnsi="Calibri" w:cs="Times New Roman"/>
      <w:b/>
      <w:bCs/>
      <w:w w:val="100"/>
      <w:kern w:val="32"/>
      <w:position w:val="-1"/>
      <w:sz w:val="32"/>
      <w:szCs w:val="32"/>
      <w:effect w:val="none"/>
      <w:vertAlign w:val="baseline"/>
      <w:cs w:val="0"/>
      <w:em w:val="none"/>
    </w:rPr>
  </w:style>
  <w:style w:type="character" w:customStyle="1" w:styleId="st">
    <w:name w:val="st"/>
    <w:rsid w:val="00790549"/>
    <w:rPr>
      <w:w w:val="100"/>
      <w:position w:val="-1"/>
      <w:effect w:val="none"/>
      <w:vertAlign w:val="baseline"/>
      <w:cs w:val="0"/>
      <w:em w:val="none"/>
    </w:rPr>
  </w:style>
  <w:style w:type="character" w:customStyle="1" w:styleId="S1Znak">
    <w:name w:val="S1 Znak"/>
    <w:qFormat/>
    <w:rsid w:val="00790549"/>
    <w:rPr>
      <w:rFonts w:ascii="Calibri" w:eastAsia="Times New Roman" w:hAnsi="Calibri" w:cs="Times New Roman"/>
      <w:b/>
      <w:w w:val="100"/>
      <w:position w:val="-1"/>
      <w:sz w:val="20"/>
      <w:szCs w:val="20"/>
      <w:effect w:val="none"/>
      <w:vertAlign w:val="baseline"/>
      <w:cs w:val="0"/>
      <w:em w:val="none"/>
    </w:rPr>
  </w:style>
  <w:style w:type="paragraph" w:customStyle="1" w:styleId="AN1">
    <w:name w:val="AN1"/>
    <w:basedOn w:val="Normalny"/>
    <w:qFormat/>
    <w:rsid w:val="00790549"/>
    <w:pPr>
      <w:spacing w:before="80" w:after="80"/>
      <w:ind w:leftChars="-1" w:left="-1" w:hangingChars="1" w:hanging="1"/>
      <w:jc w:val="center"/>
      <w:textDirection w:val="btLr"/>
      <w:textAlignment w:val="top"/>
      <w:outlineLvl w:val="0"/>
    </w:pPr>
    <w:rPr>
      <w:rFonts w:cs="Calibri"/>
      <w:b/>
      <w:bCs/>
      <w:position w:val="-1"/>
      <w:sz w:val="20"/>
      <w:szCs w:val="20"/>
      <w:lang w:eastAsia="en-US"/>
    </w:rPr>
  </w:style>
  <w:style w:type="character" w:customStyle="1" w:styleId="AN1Znak">
    <w:name w:val="AN1 Znak"/>
    <w:qFormat/>
    <w:rsid w:val="00790549"/>
    <w:rPr>
      <w:rFonts w:ascii="Times New Roman" w:eastAsia="Times New Roman" w:hAnsi="Times New Roman" w:cs="Times New Roman"/>
      <w:b/>
      <w:bCs/>
      <w:w w:val="100"/>
      <w:position w:val="-1"/>
      <w:effect w:val="none"/>
      <w:vertAlign w:val="baseline"/>
      <w:cs w:val="0"/>
      <w:em w:val="none"/>
    </w:rPr>
  </w:style>
  <w:style w:type="paragraph" w:customStyle="1" w:styleId="Maciek">
    <w:name w:val="Maciek"/>
    <w:basedOn w:val="Normalny"/>
    <w:uiPriority w:val="99"/>
    <w:qFormat/>
    <w:rsid w:val="00790549"/>
    <w:pPr>
      <w:spacing w:after="120" w:line="300" w:lineRule="atLeast"/>
      <w:ind w:leftChars="-1" w:left="-1" w:hangingChars="1" w:hanging="1"/>
      <w:jc w:val="center"/>
      <w:textDirection w:val="btLr"/>
      <w:textAlignment w:val="top"/>
      <w:outlineLvl w:val="0"/>
    </w:pPr>
    <w:rPr>
      <w:rFonts w:ascii="Verdana" w:hAnsi="Verdana" w:cs="Verdana"/>
      <w:position w:val="-1"/>
      <w:lang w:eastAsia="pl-PL"/>
    </w:rPr>
  </w:style>
  <w:style w:type="paragraph" w:customStyle="1" w:styleId="przypis">
    <w:name w:val="przypis"/>
    <w:basedOn w:val="Normalny"/>
    <w:uiPriority w:val="99"/>
    <w:qFormat/>
    <w:rsid w:val="00790549"/>
    <w:pPr>
      <w:spacing w:after="120" w:line="360" w:lineRule="atLeast"/>
      <w:ind w:leftChars="-1" w:left="-1" w:hangingChars="1" w:hanging="1"/>
      <w:jc w:val="both"/>
      <w:textDirection w:val="btLr"/>
      <w:textAlignment w:val="top"/>
      <w:outlineLvl w:val="0"/>
    </w:pPr>
    <w:rPr>
      <w:rFonts w:ascii="Times New Roman PL" w:hAnsi="Times New Roman PL" w:cs="Times New Roman PL"/>
      <w:position w:val="-1"/>
      <w:lang w:eastAsia="pl-PL"/>
    </w:rPr>
  </w:style>
  <w:style w:type="paragraph" w:customStyle="1" w:styleId="C">
    <w:name w:val="C"/>
    <w:basedOn w:val="Normalny"/>
    <w:uiPriority w:val="99"/>
    <w:qFormat/>
    <w:rsid w:val="00790549"/>
    <w:pPr>
      <w:ind w:leftChars="-1" w:left="1680" w:hangingChars="1" w:hanging="1680"/>
      <w:jc w:val="both"/>
      <w:textDirection w:val="btLr"/>
      <w:textAlignment w:val="top"/>
      <w:outlineLvl w:val="0"/>
    </w:pPr>
    <w:rPr>
      <w:position w:val="-1"/>
      <w:lang w:eastAsia="pl-PL"/>
    </w:rPr>
  </w:style>
  <w:style w:type="paragraph" w:customStyle="1" w:styleId="z">
    <w:name w:val="z"/>
    <w:basedOn w:val="Normalny"/>
    <w:uiPriority w:val="99"/>
    <w:qFormat/>
    <w:rsid w:val="00790549"/>
    <w:pPr>
      <w:keepNext/>
      <w:numPr>
        <w:numId w:val="43"/>
      </w:numPr>
      <w:ind w:leftChars="-1" w:left="-1" w:hangingChars="1" w:hanging="1"/>
      <w:jc w:val="both"/>
      <w:textDirection w:val="btLr"/>
      <w:textAlignment w:val="top"/>
      <w:outlineLvl w:val="1"/>
    </w:pPr>
    <w:rPr>
      <w:position w:val="-1"/>
      <w:lang w:eastAsia="pl-PL"/>
    </w:rPr>
  </w:style>
  <w:style w:type="paragraph" w:customStyle="1" w:styleId="StyleHeading312ptJustified3">
    <w:name w:val="Style Heading 3 + 12 pt Justified3"/>
    <w:basedOn w:val="Nagwek3"/>
    <w:uiPriority w:val="99"/>
    <w:qFormat/>
    <w:rsid w:val="00790549"/>
    <w:pPr>
      <w:keepLines w:val="0"/>
      <w:suppressAutoHyphens/>
      <w:spacing w:before="0" w:after="0"/>
      <w:ind w:leftChars="-1" w:left="862" w:hangingChars="1" w:hanging="862"/>
      <w:jc w:val="both"/>
      <w:textDirection w:val="btLr"/>
      <w:textAlignment w:val="top"/>
    </w:pPr>
    <w:rPr>
      <w:rFonts w:ascii="Arial" w:hAnsi="Arial" w:cs="Arial"/>
      <w:bCs/>
      <w:position w:val="-1"/>
      <w:sz w:val="24"/>
      <w:szCs w:val="24"/>
      <w:lang w:eastAsia="en-US"/>
    </w:rPr>
  </w:style>
  <w:style w:type="paragraph" w:customStyle="1" w:styleId="Agata1paragraf">
    <w:name w:val="Agata1 paragraf"/>
    <w:basedOn w:val="A3"/>
    <w:uiPriority w:val="99"/>
    <w:qFormat/>
    <w:rsid w:val="00790549"/>
    <w:pPr>
      <w:suppressAutoHyphens/>
      <w:spacing w:before="120" w:after="120"/>
      <w:ind w:leftChars="-1" w:left="-1" w:hangingChars="1" w:hanging="1"/>
      <w:textDirection w:val="btLr"/>
      <w:textAlignment w:val="top"/>
      <w:outlineLvl w:val="0"/>
    </w:pPr>
    <w:rPr>
      <w:rFonts w:cs="Calibri"/>
      <w:bCs/>
      <w:position w:val="-1"/>
      <w:sz w:val="20"/>
      <w:szCs w:val="20"/>
    </w:rPr>
  </w:style>
  <w:style w:type="paragraph" w:customStyle="1" w:styleId="Agata2tytuza">
    <w:name w:val="Agata2 tytuł zał"/>
    <w:basedOn w:val="Tytu"/>
    <w:uiPriority w:val="99"/>
    <w:qFormat/>
    <w:rsid w:val="00790549"/>
    <w:pPr>
      <w:keepNext w:val="0"/>
      <w:keepLines w:val="0"/>
      <w:suppressAutoHyphens/>
      <w:spacing w:before="0" w:after="0"/>
      <w:ind w:leftChars="-1" w:left="-1" w:hangingChars="1" w:hanging="1"/>
      <w:jc w:val="right"/>
      <w:textDirection w:val="btLr"/>
      <w:textAlignment w:val="top"/>
      <w:outlineLvl w:val="1"/>
    </w:pPr>
    <w:rPr>
      <w:rFonts w:ascii="Cambria" w:hAnsi="Cambria" w:cs="Calibri"/>
      <w:b w:val="0"/>
      <w:kern w:val="28"/>
      <w:position w:val="-1"/>
      <w:sz w:val="20"/>
      <w:szCs w:val="20"/>
    </w:rPr>
  </w:style>
  <w:style w:type="character" w:customStyle="1" w:styleId="AZnak1">
    <w:name w:val="A Znak"/>
    <w:uiPriority w:val="99"/>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Agata1paragrafZnak">
    <w:name w:val="Agata1 paragraf Znak"/>
    <w:uiPriority w:val="99"/>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Agata2tytuzaZnak">
    <w:name w:val="Agata2 tytuł zał Znak"/>
    <w:uiPriority w:val="99"/>
    <w:qFormat/>
    <w:rsid w:val="00790549"/>
    <w:rPr>
      <w:rFonts w:ascii="Cambria" w:eastAsia="Times New Roman" w:hAnsi="Cambria" w:cs="Times New Roman"/>
      <w:w w:val="100"/>
      <w:kern w:val="28"/>
      <w:position w:val="-1"/>
      <w:effect w:val="none"/>
      <w:vertAlign w:val="baseline"/>
      <w:cs w:val="0"/>
      <w:em w:val="none"/>
      <w:lang w:eastAsia="pl-PL"/>
    </w:rPr>
  </w:style>
  <w:style w:type="character" w:customStyle="1" w:styleId="parZnak0">
    <w:name w:val="par Znak"/>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ZnakZnak2">
    <w:name w:val="Znak Znak2"/>
    <w:qFormat/>
    <w:rsid w:val="00790549"/>
    <w:rPr>
      <w:rFonts w:ascii="Courier New" w:hAnsi="Courier New" w:cs="Courier New"/>
      <w:w w:val="100"/>
      <w:position w:val="-1"/>
      <w:effect w:val="none"/>
      <w:vertAlign w:val="baseline"/>
      <w:cs w:val="0"/>
      <w:em w:val="none"/>
      <w:lang w:val="pl-PL" w:eastAsia="pl-PL"/>
    </w:rPr>
  </w:style>
  <w:style w:type="character" w:customStyle="1" w:styleId="DocumentHeader1ZnakClauseGroupTitleZnakZnak">
    <w:name w:val="Document Header1 Znak;ClauseGroup_Title Znak Znak"/>
    <w:rsid w:val="00790549"/>
    <w:rPr>
      <w:rFonts w:ascii="Arial" w:hAnsi="Arial" w:cs="Arial"/>
      <w:b/>
      <w:bCs/>
      <w:w w:val="100"/>
      <w:kern w:val="32"/>
      <w:position w:val="-1"/>
      <w:sz w:val="32"/>
      <w:szCs w:val="32"/>
      <w:effect w:val="none"/>
      <w:vertAlign w:val="baseline"/>
      <w:cs w:val="0"/>
      <w:em w:val="none"/>
      <w:lang w:val="pl-PL" w:eastAsia="pl-PL"/>
    </w:rPr>
  </w:style>
  <w:style w:type="character" w:customStyle="1" w:styleId="ZnakZnak3">
    <w:name w:val="Znak Znak3"/>
    <w:uiPriority w:val="99"/>
    <w:rsid w:val="00790549"/>
    <w:rPr>
      <w:b/>
      <w:bCs/>
      <w:i/>
      <w:iCs/>
      <w:w w:val="100"/>
      <w:position w:val="-1"/>
      <w:sz w:val="24"/>
      <w:szCs w:val="24"/>
      <w:effect w:val="none"/>
      <w:vertAlign w:val="baseline"/>
      <w:cs w:val="0"/>
      <w:em w:val="none"/>
      <w:lang w:val="pl-PL" w:eastAsia="pl-PL"/>
    </w:rPr>
  </w:style>
  <w:style w:type="paragraph" w:customStyle="1" w:styleId="0">
    <w:name w:val="0"/>
    <w:basedOn w:val="Agata1paragraf"/>
    <w:rsid w:val="00790549"/>
    <w:pPr>
      <w:spacing w:before="80" w:after="0"/>
    </w:pPr>
  </w:style>
  <w:style w:type="character" w:customStyle="1" w:styleId="0Znak">
    <w:name w:val="0 Znak"/>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wwZnak">
    <w:name w:val="ww Znak"/>
    <w:qFormat/>
    <w:rsid w:val="00790549"/>
    <w:rPr>
      <w:b/>
      <w:bCs/>
      <w:smallCaps/>
      <w:w w:val="100"/>
      <w:position w:val="-1"/>
      <w:effect w:val="none"/>
      <w:vertAlign w:val="baseline"/>
      <w:cs w:val="0"/>
      <w:em w:val="none"/>
    </w:rPr>
  </w:style>
  <w:style w:type="paragraph" w:customStyle="1" w:styleId="ww">
    <w:name w:val="ww"/>
    <w:basedOn w:val="Normalny"/>
    <w:qFormat/>
    <w:rsid w:val="00790549"/>
    <w:pPr>
      <w:spacing w:before="60"/>
      <w:ind w:leftChars="-1" w:left="-426" w:hangingChars="1" w:hanging="1"/>
      <w:jc w:val="both"/>
      <w:textDirection w:val="btLr"/>
      <w:textAlignment w:val="top"/>
      <w:outlineLvl w:val="0"/>
    </w:pPr>
    <w:rPr>
      <w:rFonts w:ascii="Calibri" w:eastAsia="Calibri" w:hAnsi="Calibri" w:cs="Calibri"/>
      <w:b/>
      <w:bCs/>
      <w:smallCaps/>
      <w:position w:val="-1"/>
      <w:sz w:val="20"/>
      <w:szCs w:val="20"/>
      <w:lang w:eastAsia="en-US"/>
    </w:rPr>
  </w:style>
  <w:style w:type="character" w:customStyle="1" w:styleId="TekstpodstawowyZnak1F2Znak1">
    <w:name w:val="Tekst podstawowy Znak1;(F2) Znak1"/>
    <w:rsid w:val="00790549"/>
    <w:rPr>
      <w:rFonts w:ascii="Times New Roman" w:eastAsia="Times New Roman" w:hAnsi="Times New Roman" w:cs="Times New Roman"/>
      <w:w w:val="100"/>
      <w:position w:val="-1"/>
      <w:sz w:val="24"/>
      <w:szCs w:val="24"/>
      <w:effect w:val="none"/>
      <w:vertAlign w:val="baseline"/>
      <w:cs w:val="0"/>
      <w:em w:val="none"/>
      <w:lang w:eastAsia="pl-PL"/>
    </w:rPr>
  </w:style>
  <w:style w:type="paragraph" w:customStyle="1" w:styleId="A10">
    <w:name w:val="A1"/>
    <w:basedOn w:val="S"/>
    <w:rsid w:val="00790549"/>
    <w:pPr>
      <w:spacing w:before="240" w:after="120"/>
    </w:pPr>
    <w:rPr>
      <w:sz w:val="20"/>
      <w:szCs w:val="20"/>
    </w:rPr>
  </w:style>
  <w:style w:type="paragraph" w:customStyle="1" w:styleId="A20">
    <w:name w:val="A2"/>
    <w:basedOn w:val="S1"/>
    <w:qFormat/>
    <w:rsid w:val="00790549"/>
    <w:pPr>
      <w:spacing w:before="120" w:after="240"/>
    </w:pPr>
  </w:style>
  <w:style w:type="character" w:customStyle="1" w:styleId="A1Znak">
    <w:name w:val="A1 Znak"/>
    <w:rsid w:val="00790549"/>
    <w:rPr>
      <w:rFonts w:ascii="Calibri" w:eastAsia="Times New Roman" w:hAnsi="Calibri" w:cs="Times New Roman"/>
      <w:b/>
      <w:bCs/>
      <w:w w:val="100"/>
      <w:kern w:val="32"/>
      <w:position w:val="-1"/>
      <w:sz w:val="20"/>
      <w:szCs w:val="20"/>
      <w:effect w:val="none"/>
      <w:vertAlign w:val="baseline"/>
      <w:cs w:val="0"/>
      <w:em w:val="none"/>
    </w:rPr>
  </w:style>
  <w:style w:type="paragraph" w:customStyle="1" w:styleId="u1">
    <w:name w:val="u1"/>
    <w:basedOn w:val="Normalny"/>
    <w:rsid w:val="00790549"/>
    <w:pPr>
      <w:spacing w:before="120" w:after="120"/>
      <w:ind w:leftChars="-1" w:left="-1" w:hangingChars="1" w:hanging="1"/>
      <w:jc w:val="center"/>
      <w:textDirection w:val="btLr"/>
      <w:textAlignment w:val="top"/>
      <w:outlineLvl w:val="0"/>
    </w:pPr>
    <w:rPr>
      <w:rFonts w:cs="Calibri"/>
      <w:b/>
      <w:color w:val="000000"/>
      <w:position w:val="-1"/>
      <w:sz w:val="20"/>
      <w:szCs w:val="24"/>
      <w:lang w:eastAsia="en-US"/>
    </w:rPr>
  </w:style>
  <w:style w:type="character" w:customStyle="1" w:styleId="A2Znak">
    <w:name w:val="A2 Znak"/>
    <w:rsid w:val="00790549"/>
    <w:rPr>
      <w:rFonts w:ascii="Calibri" w:eastAsia="Times New Roman" w:hAnsi="Calibri" w:cs="Times New Roman"/>
      <w:b/>
      <w:w w:val="100"/>
      <w:position w:val="-1"/>
      <w:sz w:val="20"/>
      <w:szCs w:val="20"/>
      <w:effect w:val="none"/>
      <w:vertAlign w:val="baseline"/>
      <w:cs w:val="0"/>
      <w:em w:val="none"/>
    </w:rPr>
  </w:style>
  <w:style w:type="character" w:customStyle="1" w:styleId="u1Znak">
    <w:name w:val="u1 Znak"/>
    <w:rsid w:val="00790549"/>
    <w:rPr>
      <w:rFonts w:ascii="Times New Roman" w:eastAsia="Times New Roman" w:hAnsi="Times New Roman" w:cs="Times New Roman"/>
      <w:b/>
      <w:color w:val="000000"/>
      <w:w w:val="100"/>
      <w:position w:val="-1"/>
      <w:szCs w:val="24"/>
      <w:effect w:val="none"/>
      <w:vertAlign w:val="baseline"/>
      <w:cs w:val="0"/>
      <w:em w:val="none"/>
    </w:rPr>
  </w:style>
  <w:style w:type="paragraph" w:customStyle="1" w:styleId="Style2">
    <w:name w:val="Style2"/>
    <w:basedOn w:val="Normalny"/>
    <w:rsid w:val="00790549"/>
    <w:pPr>
      <w:widowControl w:val="0"/>
      <w:autoSpaceDE w:val="0"/>
      <w:autoSpaceDN w:val="0"/>
      <w:adjustRightInd w:val="0"/>
      <w:spacing w:line="291" w:lineRule="atLeast"/>
      <w:ind w:leftChars="-1" w:left="-1" w:hangingChars="1" w:hanging="331"/>
      <w:jc w:val="both"/>
      <w:textDirection w:val="btLr"/>
      <w:textAlignment w:val="top"/>
      <w:outlineLvl w:val="0"/>
    </w:pPr>
    <w:rPr>
      <w:position w:val="-1"/>
      <w:sz w:val="24"/>
      <w:szCs w:val="24"/>
      <w:lang w:eastAsia="pl-PL"/>
    </w:rPr>
  </w:style>
  <w:style w:type="character" w:customStyle="1" w:styleId="FontStyle30">
    <w:name w:val="Font Style30"/>
    <w:rsid w:val="00790549"/>
    <w:rPr>
      <w:rFonts w:ascii="Times New Roman" w:hAnsi="Times New Roman" w:cs="Times New Roman"/>
      <w:smallCaps/>
      <w:w w:val="100"/>
      <w:position w:val="-1"/>
      <w:sz w:val="18"/>
      <w:szCs w:val="18"/>
      <w:effect w:val="none"/>
      <w:vertAlign w:val="baseline"/>
      <w:cs w:val="0"/>
      <w:em w:val="none"/>
    </w:rPr>
  </w:style>
  <w:style w:type="character" w:customStyle="1" w:styleId="Bodytext">
    <w:name w:val="Body text_"/>
    <w:link w:val="Tekstpodstawowy4"/>
    <w:qFormat/>
    <w:rsid w:val="00790549"/>
    <w:rPr>
      <w:rFonts w:ascii="Arial" w:eastAsia="Arial Unicode MS" w:hAnsi="Arial" w:cs="Arial"/>
      <w:position w:val="-1"/>
      <w:shd w:val="clear" w:color="auto" w:fill="FFFFFF"/>
    </w:rPr>
  </w:style>
  <w:style w:type="paragraph" w:customStyle="1" w:styleId="Bodytext1">
    <w:name w:val="Body text1"/>
    <w:basedOn w:val="Normalny"/>
    <w:rsid w:val="00790549"/>
    <w:pPr>
      <w:shd w:val="clear" w:color="auto" w:fill="FFFFFF"/>
      <w:spacing w:before="120" w:after="300" w:line="240" w:lineRule="atLeast"/>
      <w:ind w:leftChars="-1" w:left="-1" w:hangingChars="1" w:hanging="800"/>
      <w:textDirection w:val="btLr"/>
      <w:textAlignment w:val="top"/>
      <w:outlineLvl w:val="0"/>
    </w:pPr>
    <w:rPr>
      <w:rFonts w:ascii="Arial" w:eastAsia="Arial Unicode MS" w:hAnsi="Arial" w:cs="Calibri"/>
      <w:position w:val="-1"/>
      <w:sz w:val="20"/>
      <w:szCs w:val="20"/>
      <w:lang w:eastAsia="en-US"/>
    </w:rPr>
  </w:style>
  <w:style w:type="paragraph" w:customStyle="1" w:styleId="bodytext3">
    <w:name w:val="bodytext3"/>
    <w:basedOn w:val="Normalny"/>
    <w:rsid w:val="00790549"/>
    <w:pPr>
      <w:spacing w:line="360" w:lineRule="auto"/>
      <w:ind w:leftChars="-1" w:left="-1" w:hangingChars="1" w:hanging="1"/>
      <w:jc w:val="both"/>
      <w:textDirection w:val="btLr"/>
      <w:textAlignment w:val="top"/>
      <w:outlineLvl w:val="0"/>
    </w:pPr>
    <w:rPr>
      <w:rFonts w:ascii="Arial" w:eastAsia="Arial Unicode MS" w:hAnsi="Arial" w:cs="Arial"/>
      <w:position w:val="-1"/>
      <w:sz w:val="24"/>
      <w:szCs w:val="24"/>
      <w:lang w:eastAsia="pl-PL"/>
    </w:rPr>
  </w:style>
  <w:style w:type="paragraph" w:customStyle="1" w:styleId="MapadokumentuPlandokumentu">
    <w:name w:val="Mapa dokumentu;Plan dokumentu"/>
    <w:basedOn w:val="Normalny"/>
    <w:qFormat/>
    <w:rsid w:val="00790549"/>
    <w:pPr>
      <w:overflowPunct w:val="0"/>
      <w:autoSpaceDE w:val="0"/>
      <w:autoSpaceDN w:val="0"/>
      <w:adjustRightInd w:val="0"/>
      <w:ind w:leftChars="-1" w:left="-1" w:hangingChars="1" w:hanging="1"/>
      <w:textDirection w:val="btLr"/>
      <w:textAlignment w:val="baseline"/>
      <w:outlineLvl w:val="0"/>
    </w:pPr>
    <w:rPr>
      <w:rFonts w:ascii="Tahoma" w:hAnsi="Tahoma" w:cs="Calibri"/>
      <w:position w:val="-1"/>
      <w:sz w:val="16"/>
      <w:szCs w:val="16"/>
      <w:lang w:eastAsia="pl-PL"/>
    </w:rPr>
  </w:style>
  <w:style w:type="paragraph" w:customStyle="1" w:styleId="Nagwek11">
    <w:name w:val="Nagłówek 11"/>
    <w:basedOn w:val="Normalny"/>
    <w:next w:val="Normalny"/>
    <w:qFormat/>
    <w:rsid w:val="00790549"/>
    <w:pPr>
      <w:keepNext/>
      <w:keepLines/>
      <w:spacing w:before="480" w:line="276" w:lineRule="auto"/>
      <w:ind w:leftChars="-1" w:left="-1" w:hangingChars="1" w:hanging="1"/>
      <w:textDirection w:val="btLr"/>
      <w:textAlignment w:val="top"/>
      <w:outlineLvl w:val="0"/>
    </w:pPr>
    <w:rPr>
      <w:rFonts w:ascii="Cambria" w:hAnsi="Cambria"/>
      <w:b/>
      <w:bCs/>
      <w:color w:val="365F91"/>
      <w:position w:val="-1"/>
      <w:sz w:val="28"/>
      <w:szCs w:val="28"/>
      <w:lang w:eastAsia="pl-PL"/>
    </w:rPr>
  </w:style>
  <w:style w:type="paragraph" w:customStyle="1" w:styleId="Stopka1">
    <w:name w:val="Stopka1"/>
    <w:basedOn w:val="Normalny"/>
    <w:next w:val="Stopka"/>
    <w:qFormat/>
    <w:rsid w:val="00790549"/>
    <w:pPr>
      <w:ind w:leftChars="-1" w:left="-1" w:hangingChars="1" w:hanging="1"/>
      <w:textDirection w:val="btLr"/>
      <w:textAlignment w:val="top"/>
      <w:outlineLvl w:val="0"/>
    </w:pPr>
    <w:rPr>
      <w:rFonts w:ascii="Calibri" w:eastAsia="Calibri" w:hAnsi="Calibri" w:cs="Calibri"/>
      <w:position w:val="-1"/>
      <w:lang w:eastAsia="en-US"/>
    </w:rPr>
  </w:style>
  <w:style w:type="paragraph" w:customStyle="1" w:styleId="TableParagraph">
    <w:name w:val="Table Paragraph"/>
    <w:basedOn w:val="Normalny"/>
    <w:uiPriority w:val="1"/>
    <w:qFormat/>
    <w:rsid w:val="00790549"/>
    <w:pPr>
      <w:widowControl w:val="0"/>
      <w:ind w:leftChars="-1" w:left="-1" w:hangingChars="1" w:hanging="1"/>
      <w:textDirection w:val="btLr"/>
      <w:textAlignment w:val="top"/>
      <w:outlineLvl w:val="0"/>
    </w:pPr>
    <w:rPr>
      <w:rFonts w:ascii="Arial" w:eastAsia="Arial" w:hAnsi="Arial" w:cs="Arial"/>
      <w:position w:val="-1"/>
      <w:lang w:val="en-US" w:eastAsia="en-US"/>
    </w:rPr>
  </w:style>
  <w:style w:type="character" w:customStyle="1" w:styleId="Nagwek1Znak1ClauseGroupTitleZnak1">
    <w:name w:val="Nagłówek 1 Znak1;ClauseGroup_Title Znak1"/>
    <w:rsid w:val="00790549"/>
    <w:rPr>
      <w:rFonts w:ascii="Cambria" w:eastAsia="Times New Roman" w:hAnsi="Cambria" w:cs="Times New Roman"/>
      <w:b/>
      <w:bCs/>
      <w:color w:val="365F91"/>
      <w:w w:val="100"/>
      <w:position w:val="-1"/>
      <w:sz w:val="28"/>
      <w:szCs w:val="28"/>
      <w:effect w:val="none"/>
      <w:vertAlign w:val="baseline"/>
      <w:cs w:val="0"/>
      <w:em w:val="none"/>
    </w:rPr>
  </w:style>
  <w:style w:type="table" w:customStyle="1" w:styleId="Tabela-Siatka11">
    <w:name w:val="Tabela - Siatka11"/>
    <w:basedOn w:val="Standardowy"/>
    <w:next w:val="Tabela-Siatka"/>
    <w:uiPriority w:val="59"/>
    <w:rsid w:val="00790549"/>
    <w:pPr>
      <w:suppressAutoHyphens/>
      <w:spacing w:after="0" w:line="240" w:lineRule="auto"/>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TabelapodpisRGSLgende">
    <w:name w:val="Legenda;Tabela podpis;RGS Légende"/>
    <w:basedOn w:val="Normalny"/>
    <w:next w:val="Normalny"/>
    <w:qFormat/>
    <w:rsid w:val="00790549"/>
    <w:pPr>
      <w:spacing w:after="200" w:line="276" w:lineRule="auto"/>
      <w:ind w:leftChars="-1" w:left="-1" w:hangingChars="1" w:hanging="1"/>
      <w:textDirection w:val="btLr"/>
      <w:textAlignment w:val="top"/>
      <w:outlineLvl w:val="0"/>
    </w:pPr>
    <w:rPr>
      <w:rFonts w:ascii="Calibri" w:eastAsia="Calibri" w:hAnsi="Calibri" w:cs="Calibri"/>
      <w:b/>
      <w:bCs/>
      <w:position w:val="-1"/>
      <w:sz w:val="20"/>
      <w:szCs w:val="20"/>
      <w:lang w:eastAsia="en-US"/>
    </w:rPr>
  </w:style>
  <w:style w:type="character" w:customStyle="1" w:styleId="Nagwek2Znak1TitleHeader2Znak1ClauseNoNameZnak1Prophead2Znak1">
    <w:name w:val="Nagłówek 2 Znak1;Title Header2 Znak1;Clause_No&amp;Name Znak1;Prophead 2 Znak1"/>
    <w:rsid w:val="00790549"/>
    <w:rPr>
      <w:rFonts w:ascii="Arial" w:hAnsi="Arial" w:cs="Arial" w:hint="default"/>
      <w:b/>
      <w:bCs/>
      <w:w w:val="100"/>
      <w:kern w:val="32"/>
      <w:position w:val="-1"/>
      <w:effect w:val="none"/>
      <w:vertAlign w:val="baseline"/>
      <w:cs w:val="0"/>
      <w:em w:val="none"/>
    </w:rPr>
  </w:style>
  <w:style w:type="character" w:customStyle="1" w:styleId="Nagwek4Znak1Sub-ClauseSub-paragraphZnak1ClauseSubSubNoNameZnak1">
    <w:name w:val="Nagłówek 4 Znak1;Sub-Clause Sub-paragraph Znak1;ClauseSubSub_No&amp;Name Znak1"/>
    <w:rsid w:val="00790549"/>
    <w:rPr>
      <w:rFonts w:ascii="Times New Roman" w:hAnsi="Times New Roman" w:cs="Times New Roman" w:hint="default"/>
      <w:b/>
      <w:bCs/>
      <w:w w:val="100"/>
      <w:position w:val="-1"/>
      <w:sz w:val="28"/>
      <w:szCs w:val="28"/>
      <w:effect w:val="none"/>
      <w:vertAlign w:val="baseline"/>
      <w:cs w:val="0"/>
      <w:em w:val="none"/>
    </w:rPr>
  </w:style>
  <w:style w:type="character" w:customStyle="1" w:styleId="Nagwek8Znak1Heading8StartAppendicesZnak1">
    <w:name w:val="Nagłówek 8 Znak1;Heading 8 (Start Appendices) Znak1"/>
    <w:rsid w:val="00790549"/>
    <w:rPr>
      <w:rFonts w:ascii="Times New Roman" w:hAnsi="Times New Roman" w:cs="Times New Roman" w:hint="default"/>
      <w:i/>
      <w:iCs/>
      <w:w w:val="100"/>
      <w:position w:val="-1"/>
      <w:sz w:val="24"/>
      <w:szCs w:val="24"/>
      <w:effect w:val="none"/>
      <w:vertAlign w:val="baseline"/>
      <w:cs w:val="0"/>
      <w:em w:val="none"/>
    </w:rPr>
  </w:style>
  <w:style w:type="character" w:customStyle="1" w:styleId="Nagwek9Znak1AppendixZnak1">
    <w:name w:val="Nagłówek 9 Znak1;Appendix Znak1"/>
    <w:rsid w:val="00790549"/>
    <w:rPr>
      <w:rFonts w:ascii="Cambria" w:hAnsi="Cambria" w:cs="Cambria" w:hint="default"/>
      <w:w w:val="100"/>
      <w:position w:val="-1"/>
      <w:effect w:val="none"/>
      <w:vertAlign w:val="baseline"/>
      <w:cs w:val="0"/>
      <w:em w:val="none"/>
    </w:rPr>
  </w:style>
  <w:style w:type="character" w:customStyle="1" w:styleId="d2Znak">
    <w:name w:val="d2 Znak"/>
    <w:qFormat/>
    <w:rsid w:val="00790549"/>
    <w:rPr>
      <w:rFonts w:ascii="SimSun" w:eastAsia="SimSun" w:hAnsi="SimSun" w:cs="Mangal"/>
      <w:w w:val="100"/>
      <w:kern w:val="2"/>
      <w:position w:val="-1"/>
      <w:effect w:val="none"/>
      <w:vertAlign w:val="baseline"/>
      <w:cs w:val="0"/>
      <w:em w:val="none"/>
      <w:lang w:eastAsia="hi-IN" w:bidi="hi-IN"/>
    </w:rPr>
  </w:style>
  <w:style w:type="character" w:customStyle="1" w:styleId="X1Znak">
    <w:name w:val="X1 Znak"/>
    <w:uiPriority w:val="99"/>
    <w:qFormat/>
    <w:rsid w:val="00790549"/>
    <w:rPr>
      <w:rFonts w:ascii="SimSun" w:eastAsia="SimSun" w:hAnsi="SimSun" w:cs="Mangal"/>
      <w:b/>
      <w:bCs/>
      <w:w w:val="100"/>
      <w:kern w:val="2"/>
      <w:position w:val="-1"/>
      <w:sz w:val="24"/>
      <w:szCs w:val="24"/>
      <w:effect w:val="none"/>
      <w:vertAlign w:val="baseline"/>
      <w:cs w:val="0"/>
      <w:em w:val="none"/>
      <w:lang w:eastAsia="hi-IN" w:bidi="hi-IN"/>
    </w:rPr>
  </w:style>
  <w:style w:type="paragraph" w:customStyle="1" w:styleId="X1">
    <w:name w:val="X1"/>
    <w:basedOn w:val="Agata1paragraf"/>
    <w:uiPriority w:val="99"/>
    <w:qFormat/>
    <w:rsid w:val="00790549"/>
    <w:pPr>
      <w:spacing w:before="240"/>
    </w:pPr>
    <w:rPr>
      <w:rFonts w:ascii="SimSun" w:eastAsia="SimSun" w:hAnsi="SimSun" w:cs="Mangal"/>
      <w:kern w:val="2"/>
      <w:sz w:val="24"/>
      <w:szCs w:val="24"/>
      <w:lang w:eastAsia="hi-IN" w:bidi="hi-IN"/>
    </w:rPr>
  </w:style>
  <w:style w:type="character" w:customStyle="1" w:styleId="tyturozdz3Znak">
    <w:name w:val="tytuł rozdz.3 Znak"/>
    <w:qFormat/>
    <w:rsid w:val="00790549"/>
    <w:rPr>
      <w:b/>
      <w:bCs/>
      <w:smallCaps/>
      <w:w w:val="100"/>
      <w:position w:val="-1"/>
      <w:sz w:val="22"/>
      <w:szCs w:val="22"/>
      <w:effect w:val="none"/>
      <w:vertAlign w:val="baseline"/>
      <w:cs w:val="0"/>
      <w:em w:val="none"/>
    </w:rPr>
  </w:style>
  <w:style w:type="paragraph" w:customStyle="1" w:styleId="tyturozdz3">
    <w:name w:val="tytuł rozdz.3"/>
    <w:basedOn w:val="Normalny"/>
    <w:qFormat/>
    <w:rsid w:val="00790549"/>
    <w:pPr>
      <w:spacing w:before="120" w:after="60"/>
      <w:ind w:leftChars="-1" w:left="-1" w:hangingChars="1" w:hanging="1"/>
      <w:jc w:val="right"/>
      <w:textDirection w:val="btLr"/>
      <w:textAlignment w:val="top"/>
      <w:outlineLvl w:val="0"/>
    </w:pPr>
    <w:rPr>
      <w:rFonts w:ascii="Calibri" w:eastAsia="Calibri" w:hAnsi="Calibri" w:cs="Calibri"/>
      <w:b/>
      <w:bCs/>
      <w:smallCaps/>
      <w:position w:val="-1"/>
      <w:lang w:eastAsia="pl-PL"/>
    </w:rPr>
  </w:style>
  <w:style w:type="paragraph" w:customStyle="1" w:styleId="Ela">
    <w:name w:val="Ela"/>
    <w:qFormat/>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color w:val="000000"/>
      <w:position w:val="-1"/>
      <w:sz w:val="24"/>
      <w:szCs w:val="20"/>
      <w:lang w:eastAsia="pl-PL"/>
    </w:rPr>
  </w:style>
  <w:style w:type="paragraph" w:customStyle="1" w:styleId="Pa0">
    <w:name w:val="Pa0"/>
    <w:basedOn w:val="Normalny"/>
    <w:next w:val="Normalny"/>
    <w:qFormat/>
    <w:rsid w:val="00790549"/>
    <w:pPr>
      <w:autoSpaceDE w:val="0"/>
      <w:autoSpaceDN w:val="0"/>
      <w:adjustRightInd w:val="0"/>
      <w:spacing w:line="241" w:lineRule="atLeast"/>
      <w:ind w:leftChars="-1" w:left="-1" w:hangingChars="1" w:hanging="1"/>
      <w:textDirection w:val="btLr"/>
      <w:textAlignment w:val="top"/>
      <w:outlineLvl w:val="0"/>
    </w:pPr>
    <w:rPr>
      <w:rFonts w:ascii="Museo Sans For Dell 300" w:hAnsi="Museo Sans For Dell 300" w:cs="Calibri"/>
      <w:position w:val="-1"/>
      <w:sz w:val="24"/>
      <w:szCs w:val="24"/>
      <w:lang w:eastAsia="pl-PL"/>
    </w:rPr>
  </w:style>
  <w:style w:type="paragraph" w:customStyle="1" w:styleId="Tabelapozycja">
    <w:name w:val="Tabela pozycja"/>
    <w:basedOn w:val="Normalny"/>
    <w:qFormat/>
    <w:rsid w:val="00790549"/>
    <w:pPr>
      <w:ind w:leftChars="-1" w:left="-1" w:hangingChars="1" w:hanging="1"/>
      <w:textDirection w:val="btLr"/>
      <w:textAlignment w:val="top"/>
      <w:outlineLvl w:val="0"/>
    </w:pPr>
    <w:rPr>
      <w:rFonts w:ascii="Arial" w:eastAsia="MS Outlook" w:hAnsi="Arial" w:cs="Calibri"/>
      <w:position w:val="-1"/>
      <w:szCs w:val="20"/>
      <w:lang w:eastAsia="pl-PL"/>
    </w:rPr>
  </w:style>
  <w:style w:type="character" w:customStyle="1" w:styleId="JMakap2Znak">
    <w:name w:val="JM.akap.2 Znak"/>
    <w:uiPriority w:val="99"/>
    <w:qFormat/>
    <w:rsid w:val="00790549"/>
    <w:rPr>
      <w:w w:val="100"/>
      <w:position w:val="-1"/>
      <w:sz w:val="22"/>
      <w:szCs w:val="22"/>
      <w:effect w:val="none"/>
      <w:vertAlign w:val="baseline"/>
      <w:cs w:val="0"/>
      <w:em w:val="none"/>
    </w:rPr>
  </w:style>
  <w:style w:type="paragraph" w:customStyle="1" w:styleId="JMakap2">
    <w:name w:val="JM.akap.2"/>
    <w:basedOn w:val="Normalny"/>
    <w:uiPriority w:val="99"/>
    <w:qFormat/>
    <w:rsid w:val="00790549"/>
    <w:pPr>
      <w:spacing w:before="60" w:line="288" w:lineRule="auto"/>
      <w:ind w:leftChars="-1" w:left="567" w:hangingChars="1" w:hanging="1"/>
      <w:jc w:val="both"/>
      <w:textDirection w:val="btLr"/>
      <w:textAlignment w:val="top"/>
      <w:outlineLvl w:val="0"/>
    </w:pPr>
    <w:rPr>
      <w:rFonts w:ascii="Calibri" w:eastAsia="Calibri" w:hAnsi="Calibri" w:cs="Calibri"/>
      <w:position w:val="-1"/>
      <w:lang w:eastAsia="en-US"/>
    </w:rPr>
  </w:style>
  <w:style w:type="character" w:customStyle="1" w:styleId="paragrafZnak0">
    <w:name w:val="paragraf Znak"/>
    <w:qFormat/>
    <w:rsid w:val="00790549"/>
    <w:rPr>
      <w:rFonts w:ascii="Arial" w:eastAsia="Arial" w:hAnsi="Arial" w:cs="Arial"/>
      <w:b/>
      <w:color w:val="000000"/>
      <w:w w:val="100"/>
      <w:position w:val="-1"/>
      <w:effect w:val="none"/>
      <w:vertAlign w:val="baseline"/>
      <w:cs w:val="0"/>
      <w:em w:val="none"/>
    </w:rPr>
  </w:style>
  <w:style w:type="paragraph" w:customStyle="1" w:styleId="paragraf0">
    <w:name w:val="paragraf"/>
    <w:basedOn w:val="Normalny1"/>
    <w:qFormat/>
    <w:rsid w:val="00790549"/>
    <w:pPr>
      <w:keepNext/>
      <w:tabs>
        <w:tab w:val="left" w:pos="851"/>
      </w:tabs>
      <w:suppressAutoHyphens/>
      <w:spacing w:before="240" w:after="120" w:line="1" w:lineRule="atLeast"/>
      <w:ind w:leftChars="-1" w:left="-1" w:hangingChars="1" w:hanging="1"/>
      <w:jc w:val="center"/>
      <w:textDirection w:val="btLr"/>
      <w:textAlignment w:val="top"/>
      <w:outlineLvl w:val="0"/>
    </w:pPr>
    <w:rPr>
      <w:rFonts w:ascii="Arial" w:eastAsia="Arial" w:hAnsi="Arial" w:cs="Arial"/>
      <w:b/>
      <w:position w:val="-1"/>
      <w:sz w:val="20"/>
    </w:rPr>
  </w:style>
  <w:style w:type="paragraph" w:customStyle="1" w:styleId="Normalny2">
    <w:name w:val="Normalny2"/>
    <w:rsid w:val="00790549"/>
    <w:pPr>
      <w:suppressAutoHyphens/>
      <w:ind w:leftChars="-1" w:left="-1" w:hangingChars="1" w:hanging="1"/>
      <w:contextualSpacing/>
      <w:textDirection w:val="btLr"/>
      <w:textAlignment w:val="top"/>
      <w:outlineLvl w:val="0"/>
    </w:pPr>
    <w:rPr>
      <w:rFonts w:ascii="Calibri" w:eastAsia="Calibri" w:hAnsi="Calibri" w:cs="Calibri"/>
      <w:color w:val="000000"/>
      <w:position w:val="-1"/>
      <w:szCs w:val="20"/>
      <w:lang w:eastAsia="pl-PL"/>
    </w:rPr>
  </w:style>
  <w:style w:type="character" w:customStyle="1" w:styleId="akapit2jmZnak">
    <w:name w:val="akapit2.jm Znak"/>
    <w:rsid w:val="00790549"/>
    <w:rPr>
      <w:bCs/>
      <w:w w:val="100"/>
      <w:position w:val="-1"/>
      <w:effect w:val="none"/>
      <w:vertAlign w:val="baseline"/>
      <w:cs w:val="0"/>
      <w:em w:val="none"/>
    </w:rPr>
  </w:style>
  <w:style w:type="paragraph" w:customStyle="1" w:styleId="akapit2jm">
    <w:name w:val="akapit2.jm"/>
    <w:basedOn w:val="Normalny"/>
    <w:rsid w:val="00790549"/>
    <w:pPr>
      <w:spacing w:before="120"/>
      <w:ind w:leftChars="-1" w:left="567" w:hangingChars="1" w:hanging="1"/>
      <w:jc w:val="both"/>
      <w:textDirection w:val="btLr"/>
      <w:textAlignment w:val="top"/>
      <w:outlineLvl w:val="0"/>
    </w:pPr>
    <w:rPr>
      <w:rFonts w:ascii="Calibri" w:eastAsia="Calibri" w:hAnsi="Calibri" w:cs="Calibri"/>
      <w:bCs/>
      <w:position w:val="-1"/>
      <w:sz w:val="20"/>
      <w:szCs w:val="20"/>
      <w:lang w:eastAsia="en-US"/>
    </w:rPr>
  </w:style>
  <w:style w:type="character" w:customStyle="1" w:styleId="akapit3jmZnak">
    <w:name w:val="akapit3.jm Znak"/>
    <w:rsid w:val="00790549"/>
    <w:rPr>
      <w:w w:val="100"/>
      <w:position w:val="-1"/>
      <w:effect w:val="none"/>
      <w:vertAlign w:val="baseline"/>
      <w:cs w:val="0"/>
      <w:em w:val="none"/>
    </w:rPr>
  </w:style>
  <w:style w:type="character" w:customStyle="1" w:styleId="paragraf2jmZnak">
    <w:name w:val="paragraf2.jm Znak"/>
    <w:rsid w:val="00790549"/>
    <w:rPr>
      <w:b/>
      <w:smallCaps/>
      <w:w w:val="100"/>
      <w:position w:val="-1"/>
      <w:effect w:val="none"/>
      <w:vertAlign w:val="baseline"/>
      <w:cs w:val="0"/>
      <w:em w:val="none"/>
    </w:rPr>
  </w:style>
  <w:style w:type="paragraph" w:customStyle="1" w:styleId="paragraf2jm">
    <w:name w:val="paragraf2.jm"/>
    <w:basedOn w:val="Normalny"/>
    <w:qFormat/>
    <w:rsid w:val="00790549"/>
    <w:pPr>
      <w:spacing w:before="120" w:after="120"/>
      <w:ind w:leftChars="-1" w:left="4536" w:hangingChars="1" w:hanging="1"/>
      <w:jc w:val="right"/>
      <w:textDirection w:val="btLr"/>
      <w:textAlignment w:val="top"/>
      <w:outlineLvl w:val="1"/>
    </w:pPr>
    <w:rPr>
      <w:rFonts w:ascii="Calibri" w:eastAsia="Calibri" w:hAnsi="Calibri" w:cs="Calibri"/>
      <w:b/>
      <w:smallCaps/>
      <w:position w:val="-1"/>
      <w:sz w:val="20"/>
      <w:szCs w:val="20"/>
      <w:lang w:eastAsia="en-US"/>
    </w:rPr>
  </w:style>
  <w:style w:type="paragraph" w:customStyle="1" w:styleId="2-ustp">
    <w:name w:val="2-ustęp"/>
    <w:basedOn w:val="Normalny"/>
    <w:rsid w:val="00790549"/>
    <w:pPr>
      <w:overflowPunct w:val="0"/>
      <w:autoSpaceDE w:val="0"/>
      <w:autoSpaceDN w:val="0"/>
      <w:adjustRightInd w:val="0"/>
      <w:spacing w:after="120" w:line="320" w:lineRule="atLeast"/>
      <w:ind w:leftChars="-1" w:left="567" w:hangingChars="1" w:hanging="567"/>
      <w:jc w:val="both"/>
      <w:textDirection w:val="btLr"/>
      <w:textAlignment w:val="top"/>
      <w:outlineLvl w:val="0"/>
    </w:pPr>
    <w:rPr>
      <w:rFonts w:ascii="Arial" w:hAnsi="Arial" w:cs="Calibri"/>
      <w:position w:val="-1"/>
      <w:sz w:val="24"/>
      <w:szCs w:val="20"/>
      <w:lang w:eastAsia="pl-PL"/>
    </w:rPr>
  </w:style>
  <w:style w:type="character" w:customStyle="1" w:styleId="NormalBoldChar">
    <w:name w:val="NormalBold Char"/>
    <w:rsid w:val="00790549"/>
    <w:rPr>
      <w:b/>
      <w:w w:val="100"/>
      <w:position w:val="-1"/>
      <w:sz w:val="24"/>
      <w:szCs w:val="22"/>
      <w:effect w:val="none"/>
      <w:vertAlign w:val="baseline"/>
      <w:cs w:val="0"/>
      <w:em w:val="none"/>
      <w:lang w:eastAsia="en-GB"/>
    </w:rPr>
  </w:style>
  <w:style w:type="paragraph" w:customStyle="1" w:styleId="NormalBold">
    <w:name w:val="NormalBold"/>
    <w:basedOn w:val="Normalny"/>
    <w:rsid w:val="00790549"/>
    <w:pPr>
      <w:widowControl w:val="0"/>
      <w:ind w:leftChars="-1" w:left="-1" w:hangingChars="1" w:hanging="1"/>
      <w:textDirection w:val="btLr"/>
      <w:textAlignment w:val="top"/>
      <w:outlineLvl w:val="0"/>
    </w:pPr>
    <w:rPr>
      <w:rFonts w:ascii="Calibri" w:eastAsia="Calibri" w:hAnsi="Calibri" w:cs="Calibri"/>
      <w:b/>
      <w:position w:val="-1"/>
      <w:sz w:val="24"/>
      <w:lang w:eastAsia="en-GB"/>
    </w:rPr>
  </w:style>
  <w:style w:type="paragraph" w:customStyle="1" w:styleId="Text10">
    <w:name w:val="Text 1"/>
    <w:basedOn w:val="Normalny"/>
    <w:rsid w:val="00790549"/>
    <w:pPr>
      <w:spacing w:before="120" w:after="120"/>
      <w:ind w:leftChars="-1" w:left="850" w:hangingChars="1" w:hanging="1"/>
      <w:jc w:val="both"/>
      <w:textDirection w:val="btLr"/>
      <w:textAlignment w:val="top"/>
      <w:outlineLvl w:val="0"/>
    </w:pPr>
    <w:rPr>
      <w:rFonts w:eastAsia="Calibri" w:cs="Calibri"/>
      <w:position w:val="-1"/>
      <w:sz w:val="24"/>
      <w:lang w:eastAsia="en-GB"/>
    </w:rPr>
  </w:style>
  <w:style w:type="paragraph" w:customStyle="1" w:styleId="ChapterTitle">
    <w:name w:val="ChapterTitle"/>
    <w:basedOn w:val="Normalny"/>
    <w:next w:val="Normalny"/>
    <w:rsid w:val="00790549"/>
    <w:pPr>
      <w:keepNext/>
      <w:spacing w:before="120" w:after="360"/>
      <w:ind w:leftChars="-1" w:left="-1" w:hangingChars="1" w:hanging="1"/>
      <w:jc w:val="center"/>
      <w:textDirection w:val="btLr"/>
      <w:textAlignment w:val="top"/>
      <w:outlineLvl w:val="0"/>
    </w:pPr>
    <w:rPr>
      <w:rFonts w:eastAsia="Calibri" w:cs="Calibri"/>
      <w:b/>
      <w:position w:val="-1"/>
      <w:sz w:val="32"/>
      <w:lang w:eastAsia="en-GB"/>
    </w:rPr>
  </w:style>
  <w:style w:type="paragraph" w:customStyle="1" w:styleId="SectionTitle">
    <w:name w:val="SectionTitle"/>
    <w:basedOn w:val="Normalny"/>
    <w:next w:val="Nagwek1h1H1RFPLevelah1Alt1Header1L1Heading1Heading1aHeading2-SOWLevel1Level11IIIH11H12H13H14H15H16H17tempHeadingOneHeadingAHeadingOne1HeadingA1HeadingOne2HeadingA2HeadingOne3HeadingA3HeadingOne41l1"/>
    <w:rsid w:val="00790549"/>
    <w:pPr>
      <w:keepNext/>
      <w:spacing w:before="120" w:after="360"/>
      <w:ind w:leftChars="-1" w:left="-1" w:hangingChars="1" w:hanging="1"/>
      <w:jc w:val="center"/>
      <w:textDirection w:val="btLr"/>
      <w:textAlignment w:val="top"/>
      <w:outlineLvl w:val="0"/>
    </w:pPr>
    <w:rPr>
      <w:rFonts w:eastAsia="Calibri" w:cs="Calibri"/>
      <w:b/>
      <w:smallCaps/>
      <w:position w:val="-1"/>
      <w:sz w:val="28"/>
      <w:lang w:eastAsia="en-GB"/>
    </w:rPr>
  </w:style>
  <w:style w:type="paragraph" w:customStyle="1" w:styleId="texte1">
    <w:name w:val="texte 1"/>
    <w:basedOn w:val="Normalny"/>
    <w:uiPriority w:val="99"/>
    <w:rsid w:val="00790549"/>
    <w:pPr>
      <w:spacing w:before="120" w:after="120"/>
      <w:ind w:leftChars="-1" w:left="425" w:hangingChars="1" w:hanging="1"/>
      <w:jc w:val="both"/>
      <w:textDirection w:val="btLr"/>
      <w:textAlignment w:val="top"/>
      <w:outlineLvl w:val="0"/>
    </w:pPr>
    <w:rPr>
      <w:rFonts w:ascii="Arial" w:hAnsi="Arial" w:cs="Arial"/>
      <w:position w:val="-1"/>
      <w:lang w:eastAsia="en-US"/>
    </w:rPr>
  </w:style>
  <w:style w:type="paragraph" w:customStyle="1" w:styleId="texte1x">
    <w:name w:val="texte 1.x"/>
    <w:basedOn w:val="Normalny"/>
    <w:uiPriority w:val="99"/>
    <w:rsid w:val="00790549"/>
    <w:pPr>
      <w:spacing w:before="120" w:after="120"/>
      <w:ind w:leftChars="-1" w:left="567" w:hangingChars="1" w:hanging="1"/>
      <w:jc w:val="both"/>
      <w:textDirection w:val="btLr"/>
      <w:textAlignment w:val="top"/>
      <w:outlineLvl w:val="0"/>
    </w:pPr>
    <w:rPr>
      <w:rFonts w:ascii="Arial" w:hAnsi="Arial" w:cs="Arial"/>
      <w:position w:val="-1"/>
      <w:lang w:eastAsia="en-US"/>
    </w:rPr>
  </w:style>
  <w:style w:type="paragraph" w:customStyle="1" w:styleId="Texte1xx">
    <w:name w:val="Texte 1.xx"/>
    <w:basedOn w:val="Normalny"/>
    <w:uiPriority w:val="99"/>
    <w:rsid w:val="00790549"/>
    <w:pPr>
      <w:spacing w:before="120" w:after="120"/>
      <w:ind w:leftChars="-1" w:left="1418" w:hangingChars="1" w:hanging="1"/>
      <w:jc w:val="both"/>
      <w:textDirection w:val="btLr"/>
      <w:textAlignment w:val="top"/>
      <w:outlineLvl w:val="0"/>
    </w:pPr>
    <w:rPr>
      <w:rFonts w:ascii="Arial" w:hAnsi="Arial" w:cs="Arial"/>
      <w:position w:val="-1"/>
      <w:lang w:eastAsia="en-US"/>
    </w:rPr>
  </w:style>
  <w:style w:type="paragraph" w:customStyle="1" w:styleId="Prambule">
    <w:name w:val="Préambule"/>
    <w:basedOn w:val="Normalny"/>
    <w:uiPriority w:val="99"/>
    <w:rsid w:val="00790549"/>
    <w:pPr>
      <w:keepLines/>
      <w:numPr>
        <w:numId w:val="44"/>
      </w:numPr>
      <w:spacing w:before="120" w:after="120"/>
      <w:ind w:leftChars="-1" w:left="-1" w:hangingChars="1" w:hanging="1"/>
      <w:jc w:val="both"/>
      <w:textDirection w:val="btLr"/>
      <w:textAlignment w:val="top"/>
      <w:outlineLvl w:val="0"/>
    </w:pPr>
    <w:rPr>
      <w:rFonts w:ascii="Arial" w:hAnsi="Arial" w:cs="Arial"/>
      <w:position w:val="-1"/>
      <w:lang w:eastAsia="en-US"/>
    </w:rPr>
  </w:style>
  <w:style w:type="paragraph" w:customStyle="1" w:styleId="TITRE">
    <w:name w:val="TITRE"/>
    <w:basedOn w:val="Normalny"/>
    <w:next w:val="Normalny"/>
    <w:uiPriority w:val="99"/>
    <w:rsid w:val="00790549"/>
    <w:pPr>
      <w:spacing w:before="480" w:after="480"/>
      <w:ind w:leftChars="-1" w:left="-1" w:hangingChars="1" w:hanging="1"/>
      <w:jc w:val="center"/>
      <w:textDirection w:val="btLr"/>
      <w:textAlignment w:val="top"/>
      <w:outlineLvl w:val="0"/>
    </w:pPr>
    <w:rPr>
      <w:rFonts w:ascii="Arial" w:hAnsi="Arial" w:cs="Arial"/>
      <w:b/>
      <w:bCs/>
      <w:position w:val="-1"/>
      <w:sz w:val="28"/>
      <w:szCs w:val="28"/>
      <w:lang w:eastAsia="en-US"/>
    </w:rPr>
  </w:style>
  <w:style w:type="paragraph" w:customStyle="1" w:styleId="Kolorowalistaakcent11">
    <w:name w:val="Kolorowa lista — akcent 11"/>
    <w:basedOn w:val="Normalny"/>
    <w:qFormat/>
    <w:rsid w:val="00790549"/>
    <w:pPr>
      <w:spacing w:before="60" w:after="200" w:line="276" w:lineRule="auto"/>
      <w:ind w:leftChars="-1" w:left="720" w:hangingChars="1" w:hanging="357"/>
      <w:jc w:val="both"/>
      <w:textDirection w:val="btLr"/>
      <w:textAlignment w:val="top"/>
      <w:outlineLvl w:val="0"/>
    </w:pPr>
    <w:rPr>
      <w:rFonts w:ascii="Calibri" w:eastAsia="Calibri" w:hAnsi="Calibri" w:cs="Calibri"/>
      <w:position w:val="-1"/>
      <w:lang w:eastAsia="en-US"/>
    </w:rPr>
  </w:style>
  <w:style w:type="paragraph" w:customStyle="1" w:styleId="Kolorowecieniowanieakcent11">
    <w:name w:val="Kolorowe cieniowanie — akcent 11"/>
    <w:rsid w:val="00790549"/>
    <w:pPr>
      <w:suppressAutoHyphens/>
      <w:spacing w:before="60" w:after="60" w:line="360" w:lineRule="auto"/>
      <w:ind w:leftChars="-1" w:left="1145" w:hangingChars="1" w:hanging="357"/>
      <w:jc w:val="both"/>
      <w:textDirection w:val="btLr"/>
      <w:textAlignment w:val="top"/>
      <w:outlineLvl w:val="0"/>
    </w:pPr>
    <w:rPr>
      <w:rFonts w:ascii="Arial" w:eastAsia="Times New Roman" w:hAnsi="Arial" w:cs="Arial"/>
      <w:position w:val="-1"/>
      <w:sz w:val="24"/>
      <w:szCs w:val="24"/>
      <w:lang w:eastAsia="pl-PL"/>
    </w:rPr>
  </w:style>
  <w:style w:type="paragraph" w:customStyle="1" w:styleId="Bezodstpw1">
    <w:name w:val="Bez odstępów1"/>
    <w:uiPriority w:val="99"/>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ikse">
    <w:name w:val="ikse"/>
    <w:basedOn w:val="Normalny"/>
    <w:next w:val="Normalny"/>
    <w:uiPriority w:val="99"/>
    <w:rsid w:val="00790549"/>
    <w:pPr>
      <w:numPr>
        <w:numId w:val="45"/>
      </w:numPr>
      <w:spacing w:before="240" w:after="120"/>
      <w:ind w:leftChars="-1" w:left="-1" w:right="-284" w:hangingChars="1" w:hanging="1"/>
      <w:jc w:val="both"/>
      <w:textDirection w:val="btLr"/>
      <w:textAlignment w:val="top"/>
      <w:outlineLvl w:val="0"/>
    </w:pPr>
    <w:rPr>
      <w:rFonts w:ascii="Tahoma" w:hAnsi="Tahoma" w:cs="Tahoma"/>
      <w:b/>
      <w:bCs/>
      <w:color w:val="000000"/>
      <w:position w:val="-1"/>
      <w:sz w:val="32"/>
      <w:szCs w:val="32"/>
      <w:lang w:eastAsia="pl-PL"/>
    </w:rPr>
  </w:style>
  <w:style w:type="paragraph" w:customStyle="1" w:styleId="redniasiatka21">
    <w:name w:val="Średnia siatka 21"/>
    <w:uiPriority w:val="99"/>
    <w:qFormat/>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medykadot">
    <w:name w:val="medyka.dot"/>
    <w:basedOn w:val="Normalny"/>
    <w:uiPriority w:val="99"/>
    <w:rsid w:val="00790549"/>
    <w:pPr>
      <w:framePr w:hSpace="170" w:wrap="auto" w:vAnchor="text" w:hAnchor="page" w:y="1"/>
      <w:ind w:leftChars="-1" w:left="-1" w:hangingChars="1" w:hanging="1"/>
      <w:jc w:val="both"/>
      <w:textDirection w:val="btLr"/>
      <w:textAlignment w:val="top"/>
      <w:outlineLvl w:val="0"/>
    </w:pPr>
    <w:rPr>
      <w:rFonts w:ascii="Times New Roman PL" w:hAnsi="Times New Roman PL" w:cs="Times New Roman PL"/>
      <w:position w:val="-1"/>
      <w:sz w:val="24"/>
      <w:szCs w:val="24"/>
      <w:lang w:val="en-GB" w:eastAsia="pl-PL"/>
    </w:rPr>
  </w:style>
  <w:style w:type="paragraph" w:customStyle="1" w:styleId="GlossaryTerm">
    <w:name w:val="Glossary Term"/>
    <w:basedOn w:val="Normalny"/>
    <w:rsid w:val="00790549"/>
    <w:pPr>
      <w:ind w:leftChars="-1" w:left="-1" w:hangingChars="1" w:hanging="1"/>
      <w:textDirection w:val="btLr"/>
      <w:textAlignment w:val="top"/>
      <w:outlineLvl w:val="0"/>
    </w:pPr>
    <w:rPr>
      <w:rFonts w:ascii="Arial" w:hAnsi="Arial" w:cs="Arial"/>
      <w:bCs/>
      <w:position w:val="-1"/>
      <w:sz w:val="16"/>
      <w:szCs w:val="15"/>
      <w:lang w:val="en-GB" w:eastAsia="en-GB"/>
    </w:rPr>
  </w:style>
  <w:style w:type="paragraph" w:customStyle="1" w:styleId="Normalny20">
    <w:name w:val="Normalny 2"/>
    <w:basedOn w:val="Normalny"/>
    <w:qFormat/>
    <w:rsid w:val="00790549"/>
    <w:pPr>
      <w:keepLines/>
      <w:suppressAutoHyphens w:val="0"/>
      <w:spacing w:after="120" w:line="276" w:lineRule="auto"/>
      <w:ind w:leftChars="-1" w:left="1276" w:hangingChars="1" w:hanging="1"/>
      <w:jc w:val="both"/>
      <w:textDirection w:val="btLr"/>
      <w:textAlignment w:val="top"/>
      <w:outlineLvl w:val="0"/>
    </w:pPr>
    <w:rPr>
      <w:rFonts w:ascii="Helvetica" w:eastAsia="Arial" w:hAnsi="Helvetica" w:cs="Arial"/>
      <w:bCs/>
      <w:position w:val="-1"/>
      <w:szCs w:val="18"/>
      <w:lang w:eastAsia="en-US"/>
    </w:rPr>
  </w:style>
  <w:style w:type="paragraph" w:customStyle="1" w:styleId="Bezodstpw20">
    <w:name w:val="Bez odstępów2"/>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Note">
    <w:name w:val="Note"/>
    <w:basedOn w:val="Normalny"/>
    <w:rsid w:val="00790549"/>
    <w:pPr>
      <w:pBdr>
        <w:top w:val="single" w:sz="6" w:space="1" w:color="auto" w:shadow="1"/>
        <w:left w:val="single" w:sz="6" w:space="1" w:color="auto" w:shadow="1"/>
        <w:bottom w:val="single" w:sz="6" w:space="1" w:color="auto" w:shadow="1"/>
        <w:right w:val="single" w:sz="6" w:space="1" w:color="auto" w:shadow="1"/>
      </w:pBdr>
      <w:shd w:val="solid" w:color="FFFF00" w:fill="auto"/>
      <w:ind w:leftChars="-1" w:left="720" w:hangingChars="1" w:hanging="720"/>
      <w:textDirection w:val="btLr"/>
      <w:textAlignment w:val="top"/>
      <w:outlineLvl w:val="0"/>
    </w:pPr>
    <w:rPr>
      <w:rFonts w:ascii="Book Antiqua" w:hAnsi="Book Antiqua" w:cs="Calibri"/>
      <w:position w:val="-1"/>
      <w:sz w:val="16"/>
      <w:szCs w:val="24"/>
      <w:lang w:val="en-GB" w:eastAsia="en-US"/>
    </w:rPr>
  </w:style>
  <w:style w:type="paragraph" w:customStyle="1" w:styleId="cellbody">
    <w:name w:val="cell_body"/>
    <w:basedOn w:val="Normalny"/>
    <w:rsid w:val="00790549"/>
    <w:pPr>
      <w:spacing w:before="20" w:after="20"/>
      <w:ind w:leftChars="-1" w:left="-1" w:hangingChars="1" w:hanging="1"/>
      <w:textDirection w:val="btLr"/>
      <w:textAlignment w:val="top"/>
      <w:outlineLvl w:val="0"/>
    </w:pPr>
    <w:rPr>
      <w:rFonts w:cs="Calibri"/>
      <w:position w:val="-1"/>
      <w:sz w:val="18"/>
      <w:szCs w:val="24"/>
      <w:lang w:eastAsia="en-US"/>
    </w:rPr>
  </w:style>
  <w:style w:type="paragraph" w:customStyle="1" w:styleId="prokopf">
    <w:name w:val="pro_kopf"/>
    <w:basedOn w:val="Nagwek"/>
    <w:rsid w:val="00790549"/>
    <w:pPr>
      <w:spacing w:before="60" w:after="60"/>
      <w:ind w:leftChars="-1" w:left="-1" w:hangingChars="1" w:hanging="1"/>
      <w:textDirection w:val="btLr"/>
      <w:outlineLvl w:val="0"/>
    </w:pPr>
    <w:rPr>
      <w:rFonts w:ascii="Arial" w:hAnsi="Arial" w:cs="Calibri"/>
      <w:position w:val="-1"/>
      <w:sz w:val="24"/>
      <w:szCs w:val="24"/>
      <w:lang w:val="de-DE" w:eastAsia="pl-PL"/>
    </w:rPr>
  </w:style>
  <w:style w:type="paragraph" w:customStyle="1" w:styleId="stylofertowywcity">
    <w:name w:val="styl ofertowy wcięty"/>
    <w:basedOn w:val="Normalny"/>
    <w:qFormat/>
    <w:rsid w:val="00790549"/>
    <w:pPr>
      <w:ind w:leftChars="-1" w:left="709" w:hangingChars="1" w:hanging="1"/>
      <w:jc w:val="both"/>
      <w:textDirection w:val="btLr"/>
      <w:textAlignment w:val="top"/>
      <w:outlineLvl w:val="0"/>
    </w:pPr>
    <w:rPr>
      <w:rFonts w:cs="Arial"/>
      <w:bCs/>
      <w:noProof/>
      <w:position w:val="-1"/>
      <w:sz w:val="24"/>
      <w:lang w:eastAsia="en-US"/>
    </w:rPr>
  </w:style>
  <w:style w:type="paragraph" w:customStyle="1" w:styleId="Nagwek21">
    <w:name w:val="Nagłówek 21"/>
    <w:basedOn w:val="Textbody"/>
    <w:next w:val="Textbody"/>
    <w:qFormat/>
    <w:rsid w:val="00790549"/>
    <w:pPr>
      <w:spacing w:before="0" w:after="0"/>
      <w:ind w:leftChars="-1" w:left="-1" w:hangingChars="1" w:hanging="1"/>
      <w:textDirection w:val="btLr"/>
      <w:textAlignment w:val="top"/>
      <w:outlineLvl w:val="0"/>
    </w:pPr>
    <w:rPr>
      <w:rFonts w:eastAsia="Cambria" w:cs="Calibri"/>
      <w:bCs w:val="0"/>
      <w:i w:val="0"/>
      <w:iCs w:val="0"/>
      <w:color w:val="7F7F7F"/>
      <w:kern w:val="0"/>
      <w:position w:val="-1"/>
      <w:sz w:val="24"/>
      <w:szCs w:val="24"/>
      <w:lang w:eastAsia="en-US"/>
    </w:rPr>
  </w:style>
  <w:style w:type="paragraph" w:customStyle="1" w:styleId="Tytu1">
    <w:name w:val="Tytuł1"/>
    <w:basedOn w:val="Textbody"/>
    <w:qFormat/>
    <w:rsid w:val="00790549"/>
    <w:pPr>
      <w:pBdr>
        <w:top w:val="single" w:sz="48" w:space="1" w:color="FF0000"/>
      </w:pBdr>
      <w:spacing w:before="0" w:after="0"/>
      <w:ind w:leftChars="-1" w:left="2160" w:hangingChars="1" w:hanging="1"/>
      <w:textDirection w:val="btLr"/>
      <w:textAlignment w:val="top"/>
      <w:outlineLvl w:val="0"/>
    </w:pPr>
    <w:rPr>
      <w:rFonts w:eastAsia="Cambria" w:cs="Calibri"/>
      <w:bCs w:val="0"/>
      <w:i w:val="0"/>
      <w:iCs w:val="0"/>
      <w:kern w:val="0"/>
      <w:position w:val="-1"/>
      <w:sz w:val="48"/>
      <w:szCs w:val="24"/>
      <w:lang w:eastAsia="en-US"/>
    </w:rPr>
  </w:style>
  <w:style w:type="paragraph" w:customStyle="1" w:styleId="Nagwek12">
    <w:name w:val="Nagłówek 12"/>
    <w:basedOn w:val="Normalny"/>
    <w:next w:val="Normalny"/>
    <w:qFormat/>
    <w:rsid w:val="00790549"/>
    <w:pPr>
      <w:pBdr>
        <w:top w:val="single" w:sz="18" w:space="1" w:color="FF0000"/>
      </w:pBdr>
      <w:ind w:leftChars="-1" w:left="-1" w:hangingChars="1" w:hanging="1"/>
      <w:textDirection w:val="btLr"/>
      <w:textAlignment w:val="top"/>
      <w:outlineLvl w:val="0"/>
    </w:pPr>
    <w:rPr>
      <w:rFonts w:cs="Calibri"/>
      <w:b/>
      <w:position w:val="-1"/>
      <w:sz w:val="28"/>
      <w:szCs w:val="24"/>
      <w:lang w:eastAsia="en-US"/>
    </w:rPr>
  </w:style>
  <w:style w:type="paragraph" w:customStyle="1" w:styleId="Nagwek22">
    <w:name w:val="Nagłówek 22"/>
    <w:basedOn w:val="Textbody"/>
    <w:next w:val="Textbody"/>
    <w:qFormat/>
    <w:rsid w:val="00790549"/>
    <w:pPr>
      <w:spacing w:before="0" w:after="0"/>
      <w:ind w:leftChars="-1" w:left="-1" w:hangingChars="1" w:hanging="1"/>
      <w:textDirection w:val="btLr"/>
      <w:textAlignment w:val="top"/>
      <w:outlineLvl w:val="0"/>
    </w:pPr>
    <w:rPr>
      <w:rFonts w:eastAsia="Cambria" w:cs="Calibri"/>
      <w:bCs w:val="0"/>
      <w:i w:val="0"/>
      <w:iCs w:val="0"/>
      <w:color w:val="7F7F7F"/>
      <w:kern w:val="0"/>
      <w:position w:val="-1"/>
      <w:sz w:val="24"/>
      <w:szCs w:val="24"/>
      <w:lang w:eastAsia="en-US"/>
    </w:rPr>
  </w:style>
  <w:style w:type="paragraph" w:customStyle="1" w:styleId="Tytu2">
    <w:name w:val="Tytuł2"/>
    <w:basedOn w:val="Textbody"/>
    <w:qFormat/>
    <w:rsid w:val="00790549"/>
    <w:pPr>
      <w:pBdr>
        <w:top w:val="single" w:sz="48" w:space="1" w:color="FF0000"/>
      </w:pBdr>
      <w:spacing w:before="0" w:after="0"/>
      <w:ind w:leftChars="-1" w:left="2160" w:hangingChars="1" w:hanging="1"/>
      <w:textDirection w:val="btLr"/>
      <w:textAlignment w:val="top"/>
      <w:outlineLvl w:val="0"/>
    </w:pPr>
    <w:rPr>
      <w:rFonts w:eastAsia="Cambria" w:cs="Calibri"/>
      <w:bCs w:val="0"/>
      <w:i w:val="0"/>
      <w:iCs w:val="0"/>
      <w:kern w:val="0"/>
      <w:position w:val="-1"/>
      <w:sz w:val="48"/>
      <w:szCs w:val="24"/>
      <w:lang w:eastAsia="en-US"/>
    </w:rPr>
  </w:style>
  <w:style w:type="paragraph" w:customStyle="1" w:styleId="HeadingBar">
    <w:name w:val="Heading Bar"/>
    <w:basedOn w:val="Normalny"/>
    <w:next w:val="Nagwek3"/>
    <w:rsid w:val="00790549"/>
    <w:pPr>
      <w:keepNext/>
      <w:keepLines/>
      <w:shd w:val="solid" w:color="auto" w:fill="auto"/>
      <w:spacing w:before="240"/>
      <w:ind w:leftChars="-1" w:left="-1" w:right="7589" w:hangingChars="1" w:hanging="1"/>
      <w:textDirection w:val="btLr"/>
      <w:textAlignment w:val="top"/>
      <w:outlineLvl w:val="0"/>
    </w:pPr>
    <w:rPr>
      <w:rFonts w:ascii="Book Antiqua" w:hAnsi="Book Antiqua" w:cs="Calibri"/>
      <w:color w:val="FFFFFF"/>
      <w:position w:val="-1"/>
      <w:sz w:val="8"/>
      <w:szCs w:val="24"/>
      <w:lang w:eastAsia="pl-PL"/>
    </w:rPr>
  </w:style>
  <w:style w:type="paragraph" w:customStyle="1" w:styleId="TableText">
    <w:name w:val="Table Text"/>
    <w:basedOn w:val="Normalny"/>
    <w:rsid w:val="00790549"/>
    <w:pPr>
      <w:keepLines/>
      <w:spacing w:before="60" w:after="60"/>
      <w:ind w:leftChars="-1" w:left="-1" w:hangingChars="1" w:hanging="1"/>
      <w:textDirection w:val="btLr"/>
      <w:textAlignment w:val="top"/>
      <w:outlineLvl w:val="0"/>
    </w:pPr>
    <w:rPr>
      <w:rFonts w:cs="Calibri"/>
      <w:position w:val="-1"/>
      <w:sz w:val="16"/>
      <w:szCs w:val="24"/>
      <w:lang w:eastAsia="pl-PL"/>
    </w:rPr>
  </w:style>
  <w:style w:type="character" w:customStyle="1" w:styleId="Styl1RODZIAZnak">
    <w:name w:val="Styl1_RODZIAŁ Znak"/>
    <w:rsid w:val="00790549"/>
    <w:rPr>
      <w:rFonts w:ascii="Arial" w:hAnsi="Arial"/>
      <w:b/>
      <w:caps/>
      <w:w w:val="100"/>
      <w:position w:val="-1"/>
      <w:sz w:val="22"/>
      <w:szCs w:val="22"/>
      <w:effect w:val="none"/>
      <w:vertAlign w:val="baseline"/>
      <w:cs w:val="0"/>
      <w:em w:val="none"/>
      <w:lang w:eastAsia="en-US"/>
    </w:rPr>
  </w:style>
  <w:style w:type="paragraph" w:customStyle="1" w:styleId="Styl1RODZIA">
    <w:name w:val="Styl1_RODZIAŁ"/>
    <w:basedOn w:val="Normalny"/>
    <w:qFormat/>
    <w:rsid w:val="00790549"/>
    <w:pPr>
      <w:numPr>
        <w:numId w:val="46"/>
      </w:numPr>
      <w:ind w:leftChars="-1" w:left="-1" w:hangingChars="1" w:hanging="1"/>
      <w:textDirection w:val="btLr"/>
      <w:textAlignment w:val="top"/>
      <w:outlineLvl w:val="0"/>
    </w:pPr>
    <w:rPr>
      <w:rFonts w:ascii="Arial" w:eastAsia="Calibri" w:hAnsi="Arial" w:cs="Calibri"/>
      <w:b/>
      <w:caps/>
      <w:position w:val="-1"/>
      <w:lang w:eastAsia="en-US"/>
    </w:rPr>
  </w:style>
  <w:style w:type="character" w:customStyle="1" w:styleId="Styl2podrodziaZnak">
    <w:name w:val="Styl2_podrodział Znak"/>
    <w:rsid w:val="00790549"/>
    <w:rPr>
      <w:rFonts w:ascii="Arial" w:hAnsi="Arial"/>
      <w:b/>
      <w:w w:val="100"/>
      <w:position w:val="-1"/>
      <w:sz w:val="22"/>
      <w:szCs w:val="22"/>
      <w:effect w:val="none"/>
      <w:vertAlign w:val="baseline"/>
      <w:cs w:val="0"/>
      <w:em w:val="none"/>
      <w:lang w:eastAsia="en-US"/>
    </w:rPr>
  </w:style>
  <w:style w:type="paragraph" w:customStyle="1" w:styleId="Styl2podrodzia">
    <w:name w:val="Styl2_podrodział"/>
    <w:basedOn w:val="Normalny"/>
    <w:qFormat/>
    <w:rsid w:val="00790549"/>
    <w:pPr>
      <w:numPr>
        <w:ilvl w:val="1"/>
        <w:numId w:val="46"/>
      </w:numPr>
      <w:ind w:leftChars="-1" w:left="-1" w:hangingChars="1" w:hanging="1"/>
      <w:textDirection w:val="btLr"/>
      <w:textAlignment w:val="top"/>
      <w:outlineLvl w:val="0"/>
    </w:pPr>
    <w:rPr>
      <w:rFonts w:ascii="Arial" w:eastAsia="Calibri" w:hAnsi="Arial" w:cs="Calibri"/>
      <w:b/>
      <w:position w:val="-1"/>
      <w:lang w:eastAsia="en-US"/>
    </w:rPr>
  </w:style>
  <w:style w:type="paragraph" w:customStyle="1" w:styleId="BZAwyliczenie">
    <w:name w:val="BZA wyliczenie"/>
    <w:basedOn w:val="Normalny"/>
    <w:rsid w:val="00790549"/>
    <w:pPr>
      <w:numPr>
        <w:numId w:val="47"/>
      </w:numPr>
      <w:spacing w:after="60"/>
      <w:ind w:leftChars="-1" w:left="-1" w:hangingChars="1" w:hanging="1"/>
      <w:jc w:val="both"/>
      <w:textDirection w:val="btLr"/>
      <w:textAlignment w:val="top"/>
      <w:outlineLvl w:val="0"/>
    </w:pPr>
    <w:rPr>
      <w:rFonts w:ascii="Arial" w:hAnsi="Arial" w:cs="Calibri"/>
      <w:position w:val="-1"/>
      <w:sz w:val="21"/>
      <w:szCs w:val="21"/>
      <w:lang w:eastAsia="pl-PL"/>
    </w:rPr>
  </w:style>
  <w:style w:type="character" w:customStyle="1" w:styleId="punktZnak0">
    <w:name w:val="punkt Znak"/>
    <w:rsid w:val="00790549"/>
    <w:rPr>
      <w:w w:val="100"/>
      <w:position w:val="-1"/>
      <w:sz w:val="24"/>
      <w:szCs w:val="24"/>
      <w:effect w:val="none"/>
      <w:vertAlign w:val="baseline"/>
      <w:cs w:val="0"/>
      <w:em w:val="none"/>
      <w:lang w:eastAsia="zh-CN"/>
    </w:rPr>
  </w:style>
  <w:style w:type="paragraph" w:customStyle="1" w:styleId="punkt">
    <w:name w:val="punkt"/>
    <w:basedOn w:val="Normalny"/>
    <w:qFormat/>
    <w:rsid w:val="00790549"/>
    <w:pPr>
      <w:numPr>
        <w:numId w:val="48"/>
      </w:numPr>
      <w:suppressAutoHyphens w:val="0"/>
      <w:ind w:leftChars="-1" w:left="-1" w:hangingChars="1" w:hanging="1"/>
      <w:textDirection w:val="btLr"/>
      <w:textAlignment w:val="top"/>
      <w:outlineLvl w:val="0"/>
    </w:pPr>
    <w:rPr>
      <w:rFonts w:ascii="Calibri" w:eastAsia="Calibri" w:hAnsi="Calibri" w:cs="Calibri"/>
      <w:position w:val="-1"/>
      <w:sz w:val="24"/>
      <w:szCs w:val="24"/>
    </w:rPr>
  </w:style>
  <w:style w:type="paragraph" w:customStyle="1" w:styleId="Tekstpodstawowy212">
    <w:name w:val="Tekst podstawowy 212"/>
    <w:basedOn w:val="Normalny"/>
    <w:rsid w:val="00790549"/>
    <w:pPr>
      <w:suppressAutoHyphens w:val="0"/>
      <w:ind w:leftChars="-1" w:left="-1" w:hangingChars="1" w:hanging="1"/>
      <w:textDirection w:val="btLr"/>
      <w:textAlignment w:val="top"/>
      <w:outlineLvl w:val="0"/>
    </w:pPr>
    <w:rPr>
      <w:rFonts w:cs="Calibri"/>
      <w:b/>
      <w:position w:val="-1"/>
      <w:sz w:val="24"/>
      <w:szCs w:val="20"/>
      <w:lang w:eastAsia="ar-SA"/>
    </w:rPr>
  </w:style>
  <w:style w:type="character" w:customStyle="1" w:styleId="Level2Char">
    <w:name w:val="Level 2 Char"/>
    <w:uiPriority w:val="6"/>
    <w:rsid w:val="00790549"/>
    <w:rPr>
      <w:rFonts w:ascii="Arial Unicode MS" w:eastAsia="Arial Unicode MS" w:hAnsi="Arial Unicode MS" w:cs="Arial Unicode MS"/>
      <w:w w:val="100"/>
      <w:position w:val="-1"/>
      <w:effect w:val="none"/>
      <w:vertAlign w:val="baseline"/>
      <w:cs w:val="0"/>
      <w:em w:val="none"/>
    </w:rPr>
  </w:style>
  <w:style w:type="paragraph" w:customStyle="1" w:styleId="Level2">
    <w:name w:val="Level 2"/>
    <w:basedOn w:val="Normalny"/>
    <w:next w:val="Normalny"/>
    <w:uiPriority w:val="6"/>
    <w:qFormat/>
    <w:rsid w:val="00790549"/>
    <w:pPr>
      <w:spacing w:after="210" w:line="264" w:lineRule="auto"/>
      <w:ind w:leftChars="-1" w:left="-1" w:hangingChars="1" w:hanging="1"/>
      <w:jc w:val="both"/>
      <w:textDirection w:val="btLr"/>
      <w:textAlignment w:val="top"/>
      <w:outlineLvl w:val="1"/>
    </w:pPr>
    <w:rPr>
      <w:rFonts w:ascii="Arial Unicode MS" w:eastAsia="Arial Unicode MS" w:hAnsi="Arial Unicode MS" w:cs="Arial Unicode MS"/>
      <w:position w:val="-1"/>
      <w:sz w:val="20"/>
      <w:szCs w:val="20"/>
      <w:lang w:eastAsia="pl-PL"/>
    </w:rPr>
  </w:style>
  <w:style w:type="paragraph" w:customStyle="1" w:styleId="xl189">
    <w:name w:val="xl189"/>
    <w:basedOn w:val="Normalny"/>
    <w:rsid w:val="0079054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Chars="-1" w:left="-1" w:hangingChars="1" w:hanging="1"/>
      <w:jc w:val="center"/>
      <w:textDirection w:val="btLr"/>
      <w:textAlignment w:val="top"/>
      <w:outlineLvl w:val="0"/>
    </w:pPr>
    <w:rPr>
      <w:rFonts w:ascii="Arial" w:hAnsi="Arial" w:cs="Arial"/>
      <w:position w:val="-1"/>
      <w:sz w:val="16"/>
      <w:szCs w:val="16"/>
      <w:lang w:eastAsia="pl-PL"/>
    </w:rPr>
  </w:style>
  <w:style w:type="character" w:customStyle="1" w:styleId="JMakap1Znak">
    <w:name w:val="JM.akap.1 Znak"/>
    <w:uiPriority w:val="99"/>
    <w:rsid w:val="00790549"/>
    <w:rPr>
      <w:w w:val="100"/>
      <w:position w:val="-1"/>
      <w:effect w:val="none"/>
      <w:vertAlign w:val="baseline"/>
      <w:cs w:val="0"/>
      <w:em w:val="none"/>
    </w:rPr>
  </w:style>
  <w:style w:type="paragraph" w:customStyle="1" w:styleId="JMakap1">
    <w:name w:val="JM.akap.1"/>
    <w:basedOn w:val="TekstpodstawowywcityTekstpodstawowywcityZnak1TekstpodstawowywcityZnakZnakTekstpodstawowywcityZnak1ZnakZnakTekstpodstawowywcityZnakZnakZnakZnakTekstpodstawowywcityZnak1ZnakZnakZnakZnak"/>
    <w:uiPriority w:val="99"/>
    <w:rsid w:val="00790549"/>
    <w:pPr>
      <w:tabs>
        <w:tab w:val="left" w:pos="567"/>
      </w:tabs>
      <w:overflowPunct/>
      <w:autoSpaceDE/>
      <w:autoSpaceDN/>
      <w:adjustRightInd/>
      <w:spacing w:before="60" w:after="0" w:line="288" w:lineRule="auto"/>
      <w:ind w:left="567" w:hanging="567"/>
      <w:jc w:val="both"/>
    </w:pPr>
    <w:rPr>
      <w:rFonts w:ascii="Calibri" w:eastAsia="Calibri" w:hAnsi="Calibri"/>
    </w:rPr>
  </w:style>
  <w:style w:type="character" w:customStyle="1" w:styleId="Q1Znak">
    <w:name w:val="Q1 Znak"/>
    <w:rsid w:val="00790549"/>
    <w:rPr>
      <w:b/>
      <w:w w:val="100"/>
      <w:position w:val="-1"/>
      <w:effect w:val="none"/>
      <w:vertAlign w:val="baseline"/>
      <w:cs w:val="0"/>
      <w:em w:val="none"/>
    </w:rPr>
  </w:style>
  <w:style w:type="paragraph" w:customStyle="1" w:styleId="Q1">
    <w:name w:val="Q1"/>
    <w:basedOn w:val="as1"/>
    <w:qFormat/>
    <w:rsid w:val="00790549"/>
    <w:pPr>
      <w:suppressAutoHyphens/>
      <w:spacing w:before="0" w:after="0"/>
      <w:ind w:leftChars="-1" w:left="-1" w:hangingChars="1" w:hanging="1"/>
      <w:textDirection w:val="btLr"/>
      <w:textAlignment w:val="top"/>
      <w:outlineLvl w:val="0"/>
    </w:pPr>
    <w:rPr>
      <w:rFonts w:ascii="Calibri" w:eastAsia="Calibri" w:hAnsi="Calibri" w:cs="Calibri"/>
      <w:position w:val="-1"/>
      <w:sz w:val="20"/>
      <w:szCs w:val="20"/>
      <w:lang w:eastAsia="en-US"/>
    </w:rPr>
  </w:style>
  <w:style w:type="character" w:customStyle="1" w:styleId="Q2Znak">
    <w:name w:val="Q2 Znak"/>
    <w:rsid w:val="00790549"/>
    <w:rPr>
      <w:b/>
      <w:color w:val="000000"/>
      <w:w w:val="100"/>
      <w:position w:val="-1"/>
      <w:effect w:val="none"/>
      <w:vertAlign w:val="baseline"/>
      <w:cs w:val="0"/>
      <w:em w:val="none"/>
    </w:rPr>
  </w:style>
  <w:style w:type="paragraph" w:customStyle="1" w:styleId="Q2">
    <w:name w:val="Q2"/>
    <w:basedOn w:val="Normalny"/>
    <w:qFormat/>
    <w:rsid w:val="00790549"/>
    <w:pPr>
      <w:keepNext/>
      <w:keepLines/>
      <w:suppressAutoHyphens w:val="0"/>
      <w:spacing w:after="240"/>
      <w:ind w:leftChars="-1" w:left="5103" w:hangingChars="1" w:hanging="1"/>
      <w:jc w:val="right"/>
      <w:textDirection w:val="btLr"/>
      <w:textAlignment w:val="top"/>
      <w:outlineLvl w:val="0"/>
    </w:pPr>
    <w:rPr>
      <w:rFonts w:ascii="Calibri" w:eastAsia="Calibri" w:hAnsi="Calibri" w:cs="Calibri"/>
      <w:b/>
      <w:color w:val="000000"/>
      <w:position w:val="-1"/>
      <w:sz w:val="20"/>
      <w:szCs w:val="20"/>
      <w:lang w:eastAsia="pl-PL"/>
    </w:rPr>
  </w:style>
  <w:style w:type="paragraph" w:customStyle="1" w:styleId="Style38">
    <w:name w:val="Style38"/>
    <w:basedOn w:val="Normalny"/>
    <w:rsid w:val="00790549"/>
    <w:pPr>
      <w:widowControl w:val="0"/>
      <w:autoSpaceDE w:val="0"/>
      <w:autoSpaceDN w:val="0"/>
      <w:adjustRightInd w:val="0"/>
      <w:spacing w:line="405" w:lineRule="atLeast"/>
      <w:ind w:leftChars="-1" w:left="-1" w:hangingChars="1" w:hanging="1"/>
      <w:jc w:val="both"/>
      <w:textDirection w:val="btLr"/>
      <w:textAlignment w:val="top"/>
      <w:outlineLvl w:val="0"/>
    </w:pPr>
    <w:rPr>
      <w:rFonts w:ascii="Century Gothic" w:hAnsi="Century Gothic" w:cs="Calibri"/>
      <w:position w:val="-1"/>
      <w:sz w:val="20"/>
      <w:szCs w:val="24"/>
      <w:lang w:eastAsia="pl-PL"/>
    </w:rPr>
  </w:style>
  <w:style w:type="character" w:customStyle="1" w:styleId="BezodstpwZnakWntrzetabelkiZnak">
    <w:name w:val="Bez odstępów Znak;Wnętrze tabelki Znak"/>
    <w:rsid w:val="00790549"/>
    <w:rPr>
      <w:w w:val="100"/>
      <w:position w:val="-1"/>
      <w:effect w:val="none"/>
      <w:vertAlign w:val="baseline"/>
      <w:cs w:val="0"/>
      <w:em w:val="none"/>
      <w:lang w:val="pl-PL" w:eastAsia="ar-SA" w:bidi="ar-SA"/>
    </w:rPr>
  </w:style>
  <w:style w:type="character" w:customStyle="1" w:styleId="Heading2CharH2Char">
    <w:name w:val="Heading 2 Char;H2 Char"/>
    <w:rsid w:val="00790549"/>
    <w:rPr>
      <w:rFonts w:ascii="Arial" w:hAnsi="Arial" w:cs="Times New Roman" w:hint="default"/>
      <w:b/>
      <w:caps/>
      <w:spacing w:val="-3"/>
      <w:w w:val="100"/>
      <w:position w:val="-1"/>
      <w:sz w:val="26"/>
      <w:effect w:val="none"/>
      <w:vertAlign w:val="baseline"/>
      <w:cs w:val="0"/>
      <w:em w:val="none"/>
      <w:lang w:val="en-GB"/>
    </w:rPr>
  </w:style>
  <w:style w:type="character" w:customStyle="1" w:styleId="Heading3CharH3CharHeadingCharHeadingvChar">
    <w:name w:val="Heading 3 Char;H3 Char;Heading Char;Heading v Char"/>
    <w:rsid w:val="00790549"/>
    <w:rPr>
      <w:rFonts w:ascii="Arial" w:hAnsi="Arial" w:cs="Times New Roman" w:hint="default"/>
      <w:b/>
      <w:caps/>
      <w:spacing w:val="-3"/>
      <w:w w:val="100"/>
      <w:position w:val="-1"/>
      <w:sz w:val="26"/>
      <w:effect w:val="none"/>
      <w:vertAlign w:val="baseline"/>
      <w:cs w:val="0"/>
      <w:em w:val="none"/>
      <w:lang w:val="en-GB"/>
    </w:rPr>
  </w:style>
  <w:style w:type="character" w:customStyle="1" w:styleId="MapadokumentuZnak1PlandokumentuZnak2">
    <w:name w:val="Mapa dokumentu Znak1;Plan dokumentu Znak2"/>
    <w:rsid w:val="00790549"/>
    <w:rPr>
      <w:rFonts w:ascii="Tahoma" w:hAnsi="Tahoma" w:cs="Tahoma" w:hint="default"/>
      <w:w w:val="100"/>
      <w:position w:val="-1"/>
      <w:sz w:val="16"/>
      <w:szCs w:val="16"/>
      <w:effect w:val="none"/>
      <w:vertAlign w:val="baseline"/>
      <w:cs w:val="0"/>
      <w:em w:val="none"/>
    </w:rPr>
  </w:style>
  <w:style w:type="character" w:customStyle="1" w:styleId="Tekstpodstawowy2Znak1">
    <w:name w:val="Tekst podstawowy 2 Znak1"/>
    <w:rsid w:val="00790549"/>
    <w:rPr>
      <w:w w:val="100"/>
      <w:position w:val="-1"/>
      <w:sz w:val="24"/>
      <w:szCs w:val="24"/>
      <w:effect w:val="none"/>
      <w:vertAlign w:val="baseline"/>
      <w:cs w:val="0"/>
      <w:em w:val="none"/>
      <w:lang w:eastAsia="ar-SA"/>
    </w:rPr>
  </w:style>
  <w:style w:type="character" w:customStyle="1" w:styleId="Tekstpodstawowywcity2Znak1">
    <w:name w:val="Tekst podstawowy wcięty 2 Znak1"/>
    <w:rsid w:val="00790549"/>
    <w:rPr>
      <w:w w:val="100"/>
      <w:position w:val="-1"/>
      <w:sz w:val="24"/>
      <w:szCs w:val="24"/>
      <w:effect w:val="none"/>
      <w:vertAlign w:val="baseline"/>
      <w:cs w:val="0"/>
      <w:em w:val="none"/>
      <w:lang w:eastAsia="ar-SA"/>
    </w:rPr>
  </w:style>
  <w:style w:type="character" w:customStyle="1" w:styleId="Heading1CharDocumentHeader1CharClauseGroupTitleChar">
    <w:name w:val="Heading 1 Char;Document Header1 Char;ClauseGroup_Title Char"/>
    <w:rsid w:val="00790549"/>
    <w:rPr>
      <w:rFonts w:ascii="Arial" w:hAnsi="Arial" w:cs="Arial" w:hint="default"/>
      <w:b/>
      <w:bCs/>
      <w:w w:val="100"/>
      <w:kern w:val="32"/>
      <w:position w:val="-1"/>
      <w:sz w:val="32"/>
      <w:szCs w:val="32"/>
      <w:effect w:val="none"/>
      <w:vertAlign w:val="baseline"/>
      <w:cs w:val="0"/>
      <w:em w:val="none"/>
      <w:lang w:val="pl-PL" w:eastAsia="pl-PL" w:bidi="ar-SA"/>
    </w:rPr>
  </w:style>
  <w:style w:type="character" w:customStyle="1" w:styleId="Heading9Char">
    <w:name w:val="Heading 9 Char"/>
    <w:qFormat/>
    <w:rsid w:val="00790549"/>
    <w:rPr>
      <w:rFonts w:ascii="Arial" w:hAnsi="Arial" w:cs="Arial" w:hint="default"/>
      <w:w w:val="100"/>
      <w:position w:val="-1"/>
      <w:sz w:val="22"/>
      <w:szCs w:val="22"/>
      <w:effect w:val="none"/>
      <w:vertAlign w:val="baseline"/>
      <w:cs w:val="0"/>
      <w:em w:val="none"/>
      <w:lang w:val="pl-PL" w:eastAsia="pl-PL" w:bidi="ar-SA"/>
    </w:rPr>
  </w:style>
  <w:style w:type="character" w:customStyle="1" w:styleId="BodyTextIndentCharTekstpodstawowywcityZnak1CharTekstpodstawowywcityZnakZnakCharTekstpodstawowywcityZnak1ZnakZnakCharTekstpodstawowywcityZnakZnakZnakZnakCharTekstpodstawowywcityZnak1ZnakZnakZnakZnakChar">
    <w:name w:val="Body Text Indent Char;Tekst podstawowy wcięty Znak1 Char;Tekst podstawowy wcięty Znak Znak Char;Tekst podstawowy wcięty Znak1 Znak Znak Char;Tekst podstawowy wcięty Znak Znak Znak Znak Char;Tekst podstawowy wcięty Znak1 Znak Znak Znak Znak Char"/>
    <w:rsid w:val="00790549"/>
    <w:rPr>
      <w:w w:val="100"/>
      <w:position w:val="-1"/>
      <w:sz w:val="22"/>
      <w:szCs w:val="22"/>
      <w:effect w:val="none"/>
      <w:vertAlign w:val="baseline"/>
      <w:cs w:val="0"/>
      <w:em w:val="none"/>
      <w:lang w:val="pl-PL" w:eastAsia="pl-PL" w:bidi="ar-SA"/>
    </w:rPr>
  </w:style>
  <w:style w:type="character" w:customStyle="1" w:styleId="PlainTextChar">
    <w:name w:val="Plain Text Char"/>
    <w:qFormat/>
    <w:rsid w:val="00790549"/>
    <w:rPr>
      <w:rFonts w:ascii="Courier New" w:hAnsi="Courier New" w:cs="Courier New" w:hint="default"/>
      <w:w w:val="100"/>
      <w:position w:val="-1"/>
      <w:effect w:val="none"/>
      <w:vertAlign w:val="baseline"/>
      <w:cs w:val="0"/>
      <w:em w:val="none"/>
      <w:lang w:val="pl-PL" w:eastAsia="pl-PL" w:bidi="ar-SA"/>
    </w:rPr>
  </w:style>
  <w:style w:type="character" w:customStyle="1" w:styleId="A4">
    <w:name w:val="A4"/>
    <w:qFormat/>
    <w:rsid w:val="00790549"/>
    <w:rPr>
      <w:rFonts w:ascii="Museo Sans For Dell 300" w:hAnsi="Museo Sans For Dell 300" w:cs="Museo Sans For Dell 300" w:hint="default"/>
      <w:color w:val="000000"/>
      <w:w w:val="100"/>
      <w:position w:val="-1"/>
      <w:sz w:val="16"/>
      <w:szCs w:val="16"/>
      <w:effect w:val="none"/>
      <w:vertAlign w:val="baseline"/>
      <w:cs w:val="0"/>
      <w:em w:val="none"/>
    </w:rPr>
  </w:style>
  <w:style w:type="character" w:customStyle="1" w:styleId="hps">
    <w:name w:val="hps"/>
    <w:qFormat/>
    <w:rsid w:val="00790549"/>
    <w:rPr>
      <w:rFonts w:ascii="Times New Roman" w:hAnsi="Times New Roman" w:cs="Times New Roman" w:hint="default"/>
      <w:w w:val="100"/>
      <w:position w:val="-1"/>
      <w:effect w:val="none"/>
      <w:vertAlign w:val="baseline"/>
      <w:cs w:val="0"/>
      <w:em w:val="none"/>
    </w:rPr>
  </w:style>
  <w:style w:type="character" w:customStyle="1" w:styleId="Teksttreci2Pogrubienie">
    <w:name w:val="Tekst treści (2) + Pogrubienie"/>
    <w:rsid w:val="00790549"/>
    <w:rPr>
      <w:rFonts w:ascii="Times New Roman" w:eastAsia="Times New Roman" w:hAnsi="Times New Roman" w:cs="Times New Roman" w:hint="default"/>
      <w:b/>
      <w:bCs/>
      <w:color w:val="000000"/>
      <w:spacing w:val="0"/>
      <w:w w:val="100"/>
      <w:position w:val="0"/>
      <w:sz w:val="22"/>
      <w:szCs w:val="22"/>
      <w:u w:val="none"/>
      <w:effect w:val="none"/>
      <w:shd w:val="clear" w:color="auto" w:fill="FFFFFF"/>
      <w:vertAlign w:val="baseline"/>
      <w:cs w:val="0"/>
      <w:em w:val="none"/>
      <w:lang w:val="pl-PL" w:eastAsia="pl-PL" w:bidi="pl-PL"/>
    </w:rPr>
  </w:style>
  <w:style w:type="character" w:customStyle="1" w:styleId="Nagwek3Znak1H3Znak1">
    <w:name w:val="Nagłówek 3 Znak1;H3 Znak1"/>
    <w:rsid w:val="00790549"/>
    <w:rPr>
      <w:rFonts w:ascii="Cambria" w:hAnsi="Cambria" w:cs="Cambria" w:hint="default"/>
      <w:b/>
      <w:bCs/>
      <w:w w:val="100"/>
      <w:position w:val="-1"/>
      <w:sz w:val="26"/>
      <w:szCs w:val="26"/>
      <w:effect w:val="none"/>
      <w:vertAlign w:val="baseline"/>
      <w:cs w:val="0"/>
      <w:em w:val="none"/>
    </w:rPr>
  </w:style>
  <w:style w:type="character" w:customStyle="1" w:styleId="Nagwek5Znak1">
    <w:name w:val="Nagłówek 5 Znak1"/>
    <w:uiPriority w:val="99"/>
    <w:rsid w:val="00790549"/>
    <w:rPr>
      <w:rFonts w:ascii="Times New Roman" w:hAnsi="Times New Roman" w:cs="Times New Roman" w:hint="default"/>
      <w:b/>
      <w:bCs/>
      <w:i/>
      <w:iCs/>
      <w:w w:val="100"/>
      <w:position w:val="-1"/>
      <w:sz w:val="26"/>
      <w:szCs w:val="26"/>
      <w:effect w:val="none"/>
      <w:vertAlign w:val="baseline"/>
      <w:cs w:val="0"/>
      <w:em w:val="none"/>
    </w:rPr>
  </w:style>
  <w:style w:type="character" w:customStyle="1" w:styleId="Nagwek6Znak1">
    <w:name w:val="Nagłówek 6 Znak1"/>
    <w:uiPriority w:val="99"/>
    <w:rsid w:val="00790549"/>
    <w:rPr>
      <w:rFonts w:ascii="Times New Roman" w:hAnsi="Times New Roman" w:cs="Times New Roman" w:hint="default"/>
      <w:b/>
      <w:bCs/>
      <w:w w:val="100"/>
      <w:position w:val="-1"/>
      <w:effect w:val="none"/>
      <w:vertAlign w:val="baseline"/>
      <w:cs w:val="0"/>
      <w:em w:val="none"/>
    </w:rPr>
  </w:style>
  <w:style w:type="character" w:customStyle="1" w:styleId="Nagwek7Znak1">
    <w:name w:val="Nagłówek 7 Znak1"/>
    <w:uiPriority w:val="99"/>
    <w:rsid w:val="00790549"/>
    <w:rPr>
      <w:rFonts w:ascii="Times New Roman" w:hAnsi="Times New Roman" w:cs="Times New Roman" w:hint="default"/>
      <w:w w:val="100"/>
      <w:position w:val="-1"/>
      <w:sz w:val="24"/>
      <w:szCs w:val="24"/>
      <w:effect w:val="none"/>
      <w:vertAlign w:val="baseline"/>
      <w:cs w:val="0"/>
      <w:em w:val="none"/>
    </w:rPr>
  </w:style>
  <w:style w:type="table" w:customStyle="1" w:styleId="Tabela-Siatka12">
    <w:name w:val="Tabela - Siatka12"/>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6">
    <w:name w:val="Tabela - Siatka6"/>
    <w:basedOn w:val="Standardowy"/>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rsid w:val="00790549"/>
    <w:pPr>
      <w:spacing w:before="120" w:after="120"/>
    </w:pPr>
    <w:rPr>
      <w:b/>
    </w:rPr>
  </w:style>
  <w:style w:type="numbering" w:customStyle="1" w:styleId="WW8Num211">
    <w:name w:val="WW8Num211"/>
    <w:rsid w:val="00790549"/>
  </w:style>
  <w:style w:type="numbering" w:customStyle="1" w:styleId="WW8Num221">
    <w:name w:val="WW8Num221"/>
    <w:rsid w:val="00790549"/>
  </w:style>
  <w:style w:type="numbering" w:customStyle="1" w:styleId="WW8Num81">
    <w:name w:val="WW8Num81"/>
    <w:rsid w:val="00790549"/>
    <w:pPr>
      <w:numPr>
        <w:numId w:val="58"/>
      </w:numPr>
    </w:pPr>
  </w:style>
  <w:style w:type="numbering" w:customStyle="1" w:styleId="WW8Num161">
    <w:name w:val="WW8Num161"/>
    <w:rsid w:val="00790549"/>
    <w:pPr>
      <w:numPr>
        <w:numId w:val="59"/>
      </w:numPr>
    </w:pPr>
  </w:style>
  <w:style w:type="numbering" w:customStyle="1" w:styleId="WW8Num201">
    <w:name w:val="WW8Num201"/>
    <w:rsid w:val="00790549"/>
    <w:pPr>
      <w:numPr>
        <w:numId w:val="60"/>
      </w:numPr>
    </w:pPr>
  </w:style>
  <w:style w:type="numbering" w:customStyle="1" w:styleId="WW8Num24">
    <w:name w:val="WW8Num24"/>
    <w:rsid w:val="00790549"/>
    <w:pPr>
      <w:numPr>
        <w:numId w:val="42"/>
      </w:numPr>
    </w:pPr>
  </w:style>
  <w:style w:type="paragraph" w:customStyle="1" w:styleId="covid">
    <w:name w:val="covid"/>
    <w:basedOn w:val="Normalny"/>
    <w:rsid w:val="00790549"/>
    <w:pPr>
      <w:tabs>
        <w:tab w:val="right" w:leader="dot" w:pos="9202"/>
      </w:tabs>
      <w:suppressAutoHyphens w:val="0"/>
      <w:ind w:leftChars="-1" w:left="240" w:hangingChars="1" w:hanging="1"/>
      <w:jc w:val="center"/>
      <w:textDirection w:val="btLr"/>
      <w:textAlignment w:val="top"/>
      <w:outlineLvl w:val="0"/>
    </w:pPr>
    <w:rPr>
      <w:rFonts w:ascii="Calibri" w:eastAsia="Calibri" w:hAnsi="Calibri" w:cs="Calibri"/>
      <w:b/>
      <w:caps/>
      <w:noProof/>
      <w:position w:val="-1"/>
      <w:sz w:val="20"/>
      <w:szCs w:val="20"/>
      <w:lang w:eastAsia="en-US"/>
    </w:rPr>
  </w:style>
  <w:style w:type="paragraph" w:customStyle="1" w:styleId="covid1">
    <w:name w:val="covid1"/>
    <w:basedOn w:val="Normalny"/>
    <w:rsid w:val="00790549"/>
    <w:pPr>
      <w:tabs>
        <w:tab w:val="left" w:pos="408"/>
      </w:tabs>
      <w:suppressAutoHyphens w:val="0"/>
      <w:spacing w:after="120"/>
      <w:ind w:leftChars="-1" w:left="-1" w:hangingChars="1" w:hanging="1"/>
      <w:jc w:val="right"/>
      <w:textDirection w:val="btLr"/>
      <w:textAlignment w:val="top"/>
      <w:outlineLvl w:val="0"/>
    </w:pPr>
    <w:rPr>
      <w:rFonts w:ascii="Calibri" w:eastAsia="Calibri" w:hAnsi="Calibri" w:cs="Calibri"/>
      <w:b/>
      <w:position w:val="-1"/>
      <w:sz w:val="20"/>
      <w:szCs w:val="20"/>
      <w:lang w:eastAsia="ar-SA"/>
    </w:rPr>
  </w:style>
  <w:style w:type="character" w:customStyle="1" w:styleId="covidZnak">
    <w:name w:val="covid Znak"/>
    <w:rsid w:val="00790549"/>
    <w:rPr>
      <w:b/>
      <w:caps/>
      <w:noProof/>
      <w:w w:val="100"/>
      <w:position w:val="-1"/>
      <w:effect w:val="none"/>
      <w:vertAlign w:val="baseline"/>
      <w:cs w:val="0"/>
      <w:em w:val="none"/>
    </w:rPr>
  </w:style>
  <w:style w:type="character" w:customStyle="1" w:styleId="covid1Znak">
    <w:name w:val="covid1 Znak"/>
    <w:rsid w:val="00790549"/>
    <w:rPr>
      <w:b/>
      <w:w w:val="100"/>
      <w:position w:val="-1"/>
      <w:effect w:val="none"/>
      <w:vertAlign w:val="baseline"/>
      <w:cs w:val="0"/>
      <w:em w:val="none"/>
      <w:lang w:eastAsia="ar-SA"/>
    </w:rPr>
  </w:style>
  <w:style w:type="table" w:customStyle="1" w:styleId="Tabela-Siatka7">
    <w:name w:val="Tabela - Siatka7"/>
    <w:basedOn w:val="Standardowy"/>
    <w:next w:val="Tabela-Siatka"/>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09469394B124817AB30A97B6BAE47BF">
    <w:name w:val="909469394B124817AB30A97B6BAE47BF"/>
    <w:rsid w:val="00790549"/>
    <w:pPr>
      <w:suppressAutoHyphens/>
      <w:ind w:leftChars="-1" w:left="-1" w:hangingChars="1" w:hanging="1"/>
      <w:textDirection w:val="btLr"/>
      <w:textAlignment w:val="top"/>
      <w:outlineLvl w:val="0"/>
    </w:pPr>
    <w:rPr>
      <w:rFonts w:ascii="Calibri" w:eastAsia="Calibri" w:hAnsi="Calibri" w:cs="Calibri"/>
      <w:position w:val="-1"/>
      <w:lang w:val="en-US"/>
    </w:rPr>
  </w:style>
  <w:style w:type="character" w:customStyle="1" w:styleId="Bodytext2">
    <w:name w:val="Body text (2)_"/>
    <w:rsid w:val="00790549"/>
    <w:rPr>
      <w:w w:val="100"/>
      <w:position w:val="-1"/>
      <w:sz w:val="23"/>
      <w:szCs w:val="23"/>
      <w:effect w:val="none"/>
      <w:shd w:val="clear" w:color="auto" w:fill="FFFFFF"/>
      <w:vertAlign w:val="baseline"/>
      <w:cs w:val="0"/>
      <w:em w:val="none"/>
    </w:rPr>
  </w:style>
  <w:style w:type="paragraph" w:customStyle="1" w:styleId="Bodytext20">
    <w:name w:val="Body text (2)"/>
    <w:basedOn w:val="Normalny"/>
    <w:rsid w:val="00790549"/>
    <w:pPr>
      <w:widowControl w:val="0"/>
      <w:shd w:val="clear" w:color="auto" w:fill="FFFFFF"/>
      <w:spacing w:before="480" w:after="60" w:line="278" w:lineRule="atLeast"/>
      <w:ind w:leftChars="-1" w:left="-1" w:hangingChars="1" w:hanging="718"/>
      <w:textDirection w:val="btLr"/>
      <w:textAlignment w:val="top"/>
      <w:outlineLvl w:val="0"/>
    </w:pPr>
    <w:rPr>
      <w:rFonts w:ascii="Calibri" w:eastAsia="Calibri" w:hAnsi="Calibri" w:cs="Calibri"/>
      <w:position w:val="-1"/>
      <w:sz w:val="23"/>
      <w:szCs w:val="23"/>
      <w:lang w:eastAsia="pl-PL"/>
    </w:rPr>
  </w:style>
  <w:style w:type="character" w:customStyle="1" w:styleId="Heading1">
    <w:name w:val="Heading #1_"/>
    <w:rsid w:val="00790549"/>
    <w:rPr>
      <w:b/>
      <w:bCs/>
      <w:w w:val="100"/>
      <w:position w:val="-1"/>
      <w:sz w:val="23"/>
      <w:szCs w:val="23"/>
      <w:effect w:val="none"/>
      <w:shd w:val="clear" w:color="auto" w:fill="FFFFFF"/>
      <w:vertAlign w:val="baseline"/>
      <w:cs w:val="0"/>
      <w:em w:val="none"/>
    </w:rPr>
  </w:style>
  <w:style w:type="paragraph" w:customStyle="1" w:styleId="Heading10">
    <w:name w:val="Heading #1"/>
    <w:basedOn w:val="Normalny"/>
    <w:rsid w:val="00790549"/>
    <w:pPr>
      <w:widowControl w:val="0"/>
      <w:shd w:val="clear" w:color="auto" w:fill="FFFFFF"/>
      <w:spacing w:before="300" w:line="274" w:lineRule="atLeast"/>
      <w:ind w:leftChars="-1" w:left="-1" w:hangingChars="1" w:hanging="1"/>
      <w:jc w:val="right"/>
      <w:textDirection w:val="btLr"/>
      <w:textAlignment w:val="top"/>
      <w:outlineLvl w:val="0"/>
    </w:pPr>
    <w:rPr>
      <w:rFonts w:ascii="Calibri" w:eastAsia="Calibri" w:hAnsi="Calibri" w:cs="Calibri"/>
      <w:b/>
      <w:bCs/>
      <w:position w:val="-1"/>
      <w:sz w:val="23"/>
      <w:szCs w:val="23"/>
      <w:lang w:eastAsia="pl-PL"/>
    </w:rPr>
  </w:style>
  <w:style w:type="paragraph" w:customStyle="1" w:styleId="abc">
    <w:name w:val="a_b_c"/>
    <w:basedOn w:val="AkapitzlistwypunktowanieswtekstCWListazwykytekstListParagraph1BulletCnormalnytekstObiektOdstavec"/>
    <w:rsid w:val="00790549"/>
    <w:pPr>
      <w:numPr>
        <w:numId w:val="53"/>
      </w:numPr>
      <w:overflowPunct/>
      <w:autoSpaceDE/>
      <w:autoSpaceDN/>
      <w:adjustRightInd/>
      <w:ind w:left="708" w:hanging="1"/>
      <w:contextualSpacing/>
      <w:textAlignment w:val="auto"/>
    </w:pPr>
    <w:rPr>
      <w:rFonts w:ascii="Arial" w:eastAsia="Calibri" w:hAnsi="Arial"/>
      <w:color w:val="000000"/>
    </w:rPr>
  </w:style>
  <w:style w:type="character" w:customStyle="1" w:styleId="abcZnak">
    <w:name w:val="a_b_c Znak"/>
    <w:rsid w:val="00790549"/>
    <w:rPr>
      <w:rFonts w:ascii="Arial" w:hAnsi="Arial"/>
      <w:color w:val="000000"/>
      <w:w w:val="100"/>
      <w:position w:val="-1"/>
      <w:effect w:val="none"/>
      <w:vertAlign w:val="baseline"/>
      <w:cs w:val="0"/>
      <w:em w:val="none"/>
    </w:rPr>
  </w:style>
  <w:style w:type="paragraph" w:customStyle="1" w:styleId="21">
    <w:name w:val="2.1"/>
    <w:basedOn w:val="AkapitzlistwypunktowanieswtekstCWListazwykytekstListParagraph1BulletCnormalnytekstObiektOdstavec"/>
    <w:rsid w:val="00790549"/>
    <w:pPr>
      <w:numPr>
        <w:numId w:val="54"/>
      </w:numPr>
      <w:overflowPunct/>
      <w:autoSpaceDE/>
      <w:autoSpaceDN/>
      <w:adjustRightInd/>
      <w:ind w:left="708" w:hanging="1"/>
      <w:contextualSpacing/>
      <w:textAlignment w:val="auto"/>
    </w:pPr>
    <w:rPr>
      <w:rFonts w:ascii="Arial" w:eastAsia="Calibri" w:hAnsi="Arial"/>
    </w:rPr>
  </w:style>
  <w:style w:type="character" w:customStyle="1" w:styleId="21Znak">
    <w:name w:val="2.1 Znak"/>
    <w:rsid w:val="00790549"/>
    <w:rPr>
      <w:rFonts w:ascii="Arial" w:hAnsi="Arial"/>
      <w:w w:val="100"/>
      <w:position w:val="-1"/>
      <w:effect w:val="none"/>
      <w:vertAlign w:val="baseline"/>
      <w:cs w:val="0"/>
      <w:em w:val="none"/>
    </w:rPr>
  </w:style>
  <w:style w:type="character" w:customStyle="1" w:styleId="11Znak">
    <w:name w:val="1.1 Znak"/>
    <w:rsid w:val="00790549"/>
    <w:rPr>
      <w:rFonts w:ascii="Arial" w:hAnsi="Arial"/>
      <w:w w:val="100"/>
      <w:position w:val="-1"/>
      <w:effect w:val="none"/>
      <w:vertAlign w:val="baseline"/>
      <w:cs w:val="0"/>
      <w:em w:val="none"/>
    </w:rPr>
  </w:style>
  <w:style w:type="paragraph" w:customStyle="1" w:styleId="11">
    <w:name w:val="1.1"/>
    <w:basedOn w:val="AkapitzlistwypunktowanieswtekstCWListazwykytekstListParagraph1BulletCnormalnytekstObiektOdstavec"/>
    <w:rsid w:val="00790549"/>
    <w:pPr>
      <w:numPr>
        <w:ilvl w:val="1"/>
        <w:numId w:val="54"/>
      </w:numPr>
      <w:overflowPunct/>
      <w:autoSpaceDE/>
      <w:autoSpaceDN/>
      <w:adjustRightInd/>
      <w:ind w:left="708" w:hanging="1"/>
      <w:contextualSpacing/>
      <w:textAlignment w:val="auto"/>
    </w:pPr>
    <w:rPr>
      <w:rFonts w:ascii="Arial" w:eastAsia="Calibri" w:hAnsi="Arial"/>
    </w:rPr>
  </w:style>
  <w:style w:type="character" w:customStyle="1" w:styleId="MapadokumentuZnak2">
    <w:name w:val="Mapa dokumentu Znak2"/>
    <w:rsid w:val="00790549"/>
    <w:rPr>
      <w:rFonts w:ascii="Tahoma" w:eastAsia="Times New Roman" w:hAnsi="Tahoma" w:cs="Tahoma"/>
      <w:w w:val="100"/>
      <w:position w:val="-1"/>
      <w:sz w:val="16"/>
      <w:szCs w:val="16"/>
      <w:effect w:val="none"/>
      <w:vertAlign w:val="baseline"/>
      <w:cs w:val="0"/>
      <w:em w:val="none"/>
      <w:lang w:eastAsia="pl-PL"/>
    </w:rPr>
  </w:style>
  <w:style w:type="table" w:customStyle="1" w:styleId="Tabelalisty3akcent211">
    <w:name w:val="Tabela listy 3 — akcent 2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22">
    <w:name w:val="Tabela - Siatka22"/>
    <w:basedOn w:val="Standardowy"/>
    <w:next w:val="Tabela-Siatka"/>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21">
    <w:name w:val="List Table 3 Accent 2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13">
    <w:name w:val="Tabela - Siatka113"/>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qFormat/>
    <w:rsid w:val="00790549"/>
  </w:style>
  <w:style w:type="table" w:customStyle="1" w:styleId="Tabela-Siatka32">
    <w:name w:val="Tabela - Siatka32"/>
    <w:basedOn w:val="Standardowy"/>
    <w:next w:val="Tabela-Siatka"/>
    <w:uiPriority w:val="59"/>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22">
    <w:name w:val="List Table 3 Accent 2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21">
    <w:name w:val="Tabela - Siatka121"/>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10">
    <w:name w:val="AS1"/>
    <w:basedOn w:val="M1"/>
    <w:rsid w:val="00790549"/>
    <w:pPr>
      <w:suppressAutoHyphens/>
      <w:ind w:leftChars="-1" w:left="-1" w:hangingChars="1" w:hanging="1"/>
      <w:textDirection w:val="btLr"/>
      <w:textAlignment w:val="top"/>
    </w:pPr>
    <w:rPr>
      <w:rFonts w:eastAsia="Calibri" w:cs="Calibri"/>
      <w:color w:val="000000"/>
      <w:position w:val="-1"/>
      <w:sz w:val="20"/>
      <w:szCs w:val="20"/>
      <w:lang w:eastAsia="pl-PL"/>
    </w:rPr>
  </w:style>
  <w:style w:type="paragraph" w:customStyle="1" w:styleId="AS20">
    <w:name w:val="AS2"/>
    <w:basedOn w:val="M20"/>
    <w:rsid w:val="00790549"/>
    <w:pPr>
      <w:suppressAutoHyphens w:val="0"/>
      <w:ind w:leftChars="-1" w:left="-1" w:hangingChars="1" w:hanging="1"/>
      <w:jc w:val="right"/>
      <w:textDirection w:val="btLr"/>
      <w:textAlignment w:val="top"/>
    </w:pPr>
    <w:rPr>
      <w:rFonts w:eastAsia="Calibri" w:cs="Calibri"/>
      <w:color w:val="000000"/>
      <w:position w:val="-1"/>
      <w:sz w:val="20"/>
      <w:szCs w:val="20"/>
      <w:lang w:eastAsia="pl-PL"/>
    </w:rPr>
  </w:style>
  <w:style w:type="character" w:customStyle="1" w:styleId="AS1Znak0">
    <w:name w:val="AS1 Znak"/>
    <w:rsid w:val="00790549"/>
    <w:rPr>
      <w:b/>
      <w:color w:val="000000"/>
      <w:w w:val="100"/>
      <w:position w:val="-1"/>
      <w:effect w:val="none"/>
      <w:vertAlign w:val="baseline"/>
      <w:cs w:val="0"/>
      <w:em w:val="none"/>
    </w:rPr>
  </w:style>
  <w:style w:type="character" w:customStyle="1" w:styleId="AS2Znak0">
    <w:name w:val="AS2 Znak"/>
    <w:rsid w:val="00790549"/>
    <w:rPr>
      <w:b/>
      <w:color w:val="000000"/>
      <w:w w:val="100"/>
      <w:position w:val="-1"/>
      <w:effect w:val="none"/>
      <w:vertAlign w:val="baseline"/>
      <w:cs w:val="0"/>
      <w:em w:val="none"/>
    </w:rPr>
  </w:style>
  <w:style w:type="table" w:customStyle="1" w:styleId="Tabelalisty3akcent22">
    <w:name w:val="Tabela listy 3 — akcent 2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31">
    <w:name w:val="Tabela - Siatka131"/>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11">
    <w:name w:val="Tabela - Siatka211"/>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dent">
    <w:name w:val="indent"/>
    <w:basedOn w:val="Normalny"/>
    <w:rsid w:val="00790549"/>
    <w:pPr>
      <w:widowControl w:val="0"/>
      <w:ind w:leftChars="-1" w:left="709" w:hangingChars="1" w:hanging="709"/>
      <w:textDirection w:val="btLr"/>
      <w:textAlignment w:val="top"/>
      <w:outlineLvl w:val="0"/>
    </w:pPr>
    <w:rPr>
      <w:rFonts w:ascii="Kino MT" w:hAnsi="Kino MT" w:cs="Calibri"/>
      <w:position w:val="-1"/>
      <w:sz w:val="24"/>
      <w:szCs w:val="24"/>
      <w:lang w:val="en-GB" w:eastAsia="en-US"/>
    </w:rPr>
  </w:style>
  <w:style w:type="numbering" w:customStyle="1" w:styleId="WWNum41">
    <w:name w:val="WWNum41"/>
    <w:basedOn w:val="Bezlisty"/>
    <w:rsid w:val="00790549"/>
  </w:style>
  <w:style w:type="paragraph" w:customStyle="1" w:styleId="Textbodyindent">
    <w:name w:val="Text body indent"/>
    <w:basedOn w:val="Normalny"/>
    <w:rsid w:val="00790549"/>
    <w:pPr>
      <w:suppressAutoHyphens w:val="0"/>
      <w:autoSpaceDN w:val="0"/>
      <w:spacing w:before="60" w:after="60"/>
      <w:ind w:leftChars="-1" w:left="284" w:hangingChars="1" w:hanging="1"/>
      <w:jc w:val="both"/>
      <w:textDirection w:val="btLr"/>
      <w:textAlignment w:val="top"/>
      <w:outlineLvl w:val="0"/>
    </w:pPr>
    <w:rPr>
      <w:rFonts w:cs="Calibri"/>
      <w:color w:val="00000A"/>
      <w:kern w:val="3"/>
      <w:position w:val="-1"/>
      <w:sz w:val="24"/>
      <w:szCs w:val="24"/>
      <w:lang w:eastAsia="pl-PL"/>
    </w:rPr>
  </w:style>
  <w:style w:type="numbering" w:customStyle="1" w:styleId="WWNum38">
    <w:name w:val="WWNum38"/>
    <w:rsid w:val="00790549"/>
  </w:style>
  <w:style w:type="numbering" w:customStyle="1" w:styleId="Bezlisty5">
    <w:name w:val="Bez listy5"/>
    <w:next w:val="Bezlisty"/>
    <w:qFormat/>
    <w:rsid w:val="00790549"/>
  </w:style>
  <w:style w:type="numbering" w:customStyle="1" w:styleId="Bezlisty13">
    <w:name w:val="Bez listy13"/>
    <w:next w:val="Bezlisty"/>
    <w:uiPriority w:val="99"/>
    <w:qFormat/>
    <w:rsid w:val="00790549"/>
  </w:style>
  <w:style w:type="table" w:customStyle="1" w:styleId="Tabela-Siatka42">
    <w:name w:val="Tabela - Siatka42"/>
    <w:basedOn w:val="Standardowy"/>
    <w:next w:val="Tabela-Siatka"/>
    <w:rsid w:val="00790549"/>
    <w:pPr>
      <w:numPr>
        <w:numId w:val="71"/>
      </w:numPr>
      <w:tabs>
        <w:tab w:val="num" w:pos="720"/>
      </w:tabs>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qFormat/>
    <w:rsid w:val="00790549"/>
    <w:pPr>
      <w:widowControl w:val="0"/>
      <w:suppressAutoHyphens/>
      <w:spacing w:after="0" w:line="1" w:lineRule="atLeast"/>
      <w:ind w:leftChars="-1" w:left="-1" w:hangingChars="1" w:hanging="1"/>
      <w:textDirection w:val="btLr"/>
      <w:textAlignment w:val="top"/>
      <w:outlineLvl w:val="0"/>
    </w:pPr>
    <w:rPr>
      <w:rFonts w:ascii="Calibri" w:eastAsia="Calibri" w:hAnsi="Calibri" w:cs="Calibri"/>
      <w:position w:val="-1"/>
      <w:lang w:val="en-US"/>
    </w:rPr>
    <w:tblPr>
      <w:tblInd w:w="0" w:type="dxa"/>
      <w:tblCellMar>
        <w:top w:w="0" w:type="dxa"/>
        <w:left w:w="0" w:type="dxa"/>
        <w:bottom w:w="0" w:type="dxa"/>
        <w:right w:w="0" w:type="dxa"/>
      </w:tblCellMar>
    </w:tblPr>
  </w:style>
  <w:style w:type="table" w:customStyle="1" w:styleId="Tabela-Siatka14">
    <w:name w:val="Tabela - Siatka14"/>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qFormat/>
    <w:rsid w:val="00790549"/>
  </w:style>
  <w:style w:type="table" w:customStyle="1" w:styleId="Tabela-Siatka11111">
    <w:name w:val="Tabela - Siatka1111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11">
    <w:name w:val="Tabela - Siatka1111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2111">
    <w:name w:val="Tabela - Siatka2111"/>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61">
    <w:name w:val="Tabela - Siatka61"/>
    <w:basedOn w:val="Standardowy"/>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1">
    <w:name w:val="Tabela - Siatka112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1">
    <w:name w:val="WW8Num2111"/>
    <w:rsid w:val="00790549"/>
  </w:style>
  <w:style w:type="numbering" w:customStyle="1" w:styleId="WW8Num2211">
    <w:name w:val="WW8Num2211"/>
    <w:rsid w:val="00790549"/>
  </w:style>
  <w:style w:type="numbering" w:customStyle="1" w:styleId="WW8Num212">
    <w:name w:val="WW8Num212"/>
    <w:rsid w:val="00790549"/>
  </w:style>
  <w:style w:type="numbering" w:customStyle="1" w:styleId="WW8Num811">
    <w:name w:val="WW8Num811"/>
    <w:rsid w:val="00790549"/>
  </w:style>
  <w:style w:type="numbering" w:customStyle="1" w:styleId="WW8Num222">
    <w:name w:val="WW8Num222"/>
    <w:rsid w:val="00790549"/>
  </w:style>
  <w:style w:type="numbering" w:customStyle="1" w:styleId="WW8Num1611">
    <w:name w:val="WW8Num1611"/>
    <w:rsid w:val="00790549"/>
  </w:style>
  <w:style w:type="numbering" w:customStyle="1" w:styleId="WW8Num2011">
    <w:name w:val="WW8Num2011"/>
    <w:rsid w:val="00790549"/>
  </w:style>
  <w:style w:type="numbering" w:customStyle="1" w:styleId="WW8Num162">
    <w:name w:val="WW8Num162"/>
    <w:rsid w:val="00790549"/>
  </w:style>
  <w:style w:type="numbering" w:customStyle="1" w:styleId="WW8Num202">
    <w:name w:val="WW8Num202"/>
    <w:rsid w:val="00790549"/>
  </w:style>
  <w:style w:type="numbering" w:customStyle="1" w:styleId="WW8Num241">
    <w:name w:val="WW8Num241"/>
    <w:rsid w:val="00790549"/>
  </w:style>
  <w:style w:type="numbering" w:customStyle="1" w:styleId="WW8Num812">
    <w:name w:val="WW8Num812"/>
    <w:basedOn w:val="Bezlisty"/>
    <w:rsid w:val="00790549"/>
  </w:style>
  <w:style w:type="numbering" w:customStyle="1" w:styleId="WW8Num223">
    <w:name w:val="WW8Num223"/>
    <w:basedOn w:val="Bezlisty"/>
    <w:rsid w:val="00790549"/>
  </w:style>
  <w:style w:type="paragraph" w:customStyle="1" w:styleId="Asia10">
    <w:name w:val="Asia1"/>
    <w:basedOn w:val="Normalny"/>
    <w:link w:val="Asia1Znak0"/>
    <w:qFormat/>
    <w:rsid w:val="00790549"/>
    <w:pPr>
      <w:pBdr>
        <w:top w:val="nil"/>
        <w:left w:val="nil"/>
        <w:bottom w:val="nil"/>
        <w:right w:val="nil"/>
        <w:between w:val="nil"/>
      </w:pBdr>
      <w:spacing w:before="120" w:after="120"/>
      <w:ind w:leftChars="-1" w:left="-1" w:hangingChars="1" w:hanging="2"/>
      <w:textDirection w:val="btLr"/>
      <w:textAlignment w:val="top"/>
      <w:outlineLvl w:val="0"/>
    </w:pPr>
    <w:rPr>
      <w:rFonts w:ascii="Calibri" w:eastAsia="Calibri" w:hAnsi="Calibri" w:cs="Calibri"/>
      <w:color w:val="000000"/>
      <w:position w:val="-1"/>
      <w:sz w:val="20"/>
      <w:szCs w:val="20"/>
      <w:lang w:eastAsia="en-US"/>
    </w:rPr>
  </w:style>
  <w:style w:type="paragraph" w:customStyle="1" w:styleId="Asia20">
    <w:name w:val="Asia2"/>
    <w:basedOn w:val="Asia10"/>
    <w:link w:val="Asia2Znak0"/>
    <w:qFormat/>
    <w:rsid w:val="00790549"/>
  </w:style>
  <w:style w:type="character" w:customStyle="1" w:styleId="Asia1Znak0">
    <w:name w:val="Asia1 Znak"/>
    <w:basedOn w:val="Domylnaczcionkaakapitu"/>
    <w:link w:val="Asia10"/>
    <w:rsid w:val="00790549"/>
    <w:rPr>
      <w:rFonts w:ascii="Calibri" w:eastAsia="Calibri" w:hAnsi="Calibri" w:cs="Calibri"/>
      <w:color w:val="000000"/>
      <w:position w:val="-1"/>
      <w:sz w:val="20"/>
      <w:szCs w:val="20"/>
    </w:rPr>
  </w:style>
  <w:style w:type="character" w:customStyle="1" w:styleId="Asia2Znak0">
    <w:name w:val="Asia2 Znak"/>
    <w:basedOn w:val="Asia1Znak0"/>
    <w:link w:val="Asia20"/>
    <w:rsid w:val="00790549"/>
    <w:rPr>
      <w:rFonts w:ascii="Calibri" w:eastAsia="Calibri" w:hAnsi="Calibri" w:cs="Calibri"/>
      <w:color w:val="000000"/>
      <w:position w:val="-1"/>
      <w:sz w:val="20"/>
      <w:szCs w:val="20"/>
    </w:rPr>
  </w:style>
  <w:style w:type="numbering" w:customStyle="1" w:styleId="WW8Num231">
    <w:name w:val="WW8Num231"/>
    <w:basedOn w:val="Bezlisty"/>
    <w:rsid w:val="00790549"/>
  </w:style>
  <w:style w:type="paragraph" w:customStyle="1" w:styleId="Plandokumentu">
    <w:name w:val="Plan dokumentu"/>
    <w:basedOn w:val="Normalny"/>
    <w:uiPriority w:val="99"/>
    <w:semiHidden/>
    <w:qFormat/>
    <w:rsid w:val="00790549"/>
    <w:pPr>
      <w:shd w:val="clear" w:color="auto" w:fill="000080"/>
      <w:suppressAutoHyphens w:val="0"/>
    </w:pPr>
    <w:rPr>
      <w:sz w:val="2"/>
      <w:szCs w:val="2"/>
      <w:lang w:val="x-none" w:eastAsia="x-none"/>
    </w:rPr>
  </w:style>
  <w:style w:type="character" w:customStyle="1" w:styleId="DocumentHeader1Znak">
    <w:name w:val="Document Header1 Znak"/>
    <w:aliases w:val="ClauseGroup_Title Znak Znak"/>
    <w:uiPriority w:val="99"/>
    <w:qFormat/>
    <w:rsid w:val="00790549"/>
    <w:rPr>
      <w:rFonts w:ascii="Arial" w:hAnsi="Arial" w:cs="Arial"/>
      <w:b/>
      <w:bCs/>
      <w:kern w:val="32"/>
      <w:sz w:val="32"/>
      <w:szCs w:val="32"/>
      <w:lang w:val="pl-PL" w:eastAsia="pl-PL"/>
    </w:rPr>
  </w:style>
  <w:style w:type="character" w:customStyle="1" w:styleId="Heading1Char">
    <w:name w:val="Heading 1 Char"/>
    <w:aliases w:val="Document Header1 Char,ClauseGroup_Title Char"/>
    <w:qFormat/>
    <w:locked/>
    <w:rsid w:val="00790549"/>
    <w:rPr>
      <w:rFonts w:ascii="Arial" w:hAnsi="Arial" w:cs="Arial"/>
      <w:b/>
      <w:bCs/>
      <w:kern w:val="32"/>
      <w:sz w:val="32"/>
      <w:szCs w:val="32"/>
      <w:lang w:val="pl-PL" w:eastAsia="pl-PL" w:bidi="ar-SA"/>
    </w:rPr>
  </w:style>
  <w:style w:type="character" w:customStyle="1" w:styleId="BodyTextIndentChar">
    <w:name w:val="Body Text Indent Char"/>
    <w:aliases w:val="Tekst podstawowy wcięty Znak1 Char,Tekst podstawowy wcięty Znak Znak Char,Tekst podstawowy wcięty Znak1 Znak Znak Char,Tekst podstawowy wcięty Znak Znak Znak Znak Char,Tekst podstawowy wcięty Znak1 Znak Znak Znak Znak Char"/>
    <w:qFormat/>
    <w:locked/>
    <w:rsid w:val="00790549"/>
    <w:rPr>
      <w:sz w:val="22"/>
      <w:szCs w:val="22"/>
      <w:lang w:val="pl-PL" w:eastAsia="pl-PL" w:bidi="ar-SA"/>
    </w:rPr>
  </w:style>
  <w:style w:type="numbering" w:customStyle="1" w:styleId="Bezlisty6">
    <w:name w:val="Bez listy6"/>
    <w:next w:val="Bezlisty"/>
    <w:uiPriority w:val="99"/>
    <w:semiHidden/>
    <w:unhideWhenUsed/>
    <w:rsid w:val="00790549"/>
  </w:style>
  <w:style w:type="character" w:customStyle="1" w:styleId="czeinternetowe">
    <w:name w:val="Łącze internetowe"/>
    <w:uiPriority w:val="99"/>
    <w:rsid w:val="00790549"/>
    <w:rPr>
      <w:rFonts w:cs="Times New Roman"/>
      <w:color w:val="0000FF"/>
      <w:u w:val="single"/>
    </w:rPr>
  </w:style>
  <w:style w:type="character" w:customStyle="1" w:styleId="ListLabel1">
    <w:name w:val="ListLabel 1"/>
    <w:qFormat/>
    <w:rsid w:val="00790549"/>
    <w:rPr>
      <w:rFonts w:cs="Times New Roman"/>
      <w:b/>
      <w:bCs/>
      <w:i w:val="0"/>
      <w:iCs w:val="0"/>
      <w:caps w:val="0"/>
      <w:smallCaps w:val="0"/>
      <w:color w:val="00000A"/>
      <w:sz w:val="22"/>
      <w:szCs w:val="22"/>
      <w:u w:val="none"/>
    </w:rPr>
  </w:style>
  <w:style w:type="character" w:customStyle="1" w:styleId="ListLabel2">
    <w:name w:val="ListLabel 2"/>
    <w:qFormat/>
    <w:rsid w:val="00790549"/>
    <w:rPr>
      <w:rFonts w:cs="Times New Roman"/>
      <w:b w:val="0"/>
      <w:bCs w:val="0"/>
      <w:i w:val="0"/>
      <w:iCs w:val="0"/>
      <w:caps w:val="0"/>
      <w:smallCaps w:val="0"/>
      <w:sz w:val="22"/>
      <w:szCs w:val="22"/>
      <w:u w:val="none"/>
    </w:rPr>
  </w:style>
  <w:style w:type="character" w:customStyle="1" w:styleId="ListLabel3">
    <w:name w:val="ListLabel 3"/>
    <w:qFormat/>
    <w:rsid w:val="00790549"/>
    <w:rPr>
      <w:rFonts w:cs="Times New Roman"/>
      <w:b/>
      <w:bCs/>
      <w:i w:val="0"/>
      <w:iCs w:val="0"/>
      <w:caps w:val="0"/>
      <w:smallCaps w:val="0"/>
      <w:u w:val="none"/>
    </w:rPr>
  </w:style>
  <w:style w:type="character" w:customStyle="1" w:styleId="ListLabel4">
    <w:name w:val="ListLabel 4"/>
    <w:qFormat/>
    <w:rsid w:val="00790549"/>
    <w:rPr>
      <w:rFonts w:cs="Times New Roman"/>
      <w:b w:val="0"/>
      <w:bCs w:val="0"/>
      <w:i w:val="0"/>
      <w:iCs w:val="0"/>
      <w:caps w:val="0"/>
      <w:smallCaps w:val="0"/>
      <w:u w:val="none"/>
    </w:rPr>
  </w:style>
  <w:style w:type="character" w:customStyle="1" w:styleId="ListLabel5">
    <w:name w:val="ListLabel 5"/>
    <w:qFormat/>
    <w:rsid w:val="00790549"/>
    <w:rPr>
      <w:rFonts w:cs="Times New Roman"/>
      <w:b w:val="0"/>
      <w:bCs w:val="0"/>
      <w:i w:val="0"/>
      <w:iCs w:val="0"/>
      <w:caps w:val="0"/>
      <w:smallCaps w:val="0"/>
      <w:color w:val="00000A"/>
      <w:u w:val="none"/>
    </w:rPr>
  </w:style>
  <w:style w:type="character" w:customStyle="1" w:styleId="ListLabel6">
    <w:name w:val="ListLabel 6"/>
    <w:qFormat/>
    <w:rsid w:val="00790549"/>
    <w:rPr>
      <w:rFonts w:cs="Times New Roman"/>
    </w:rPr>
  </w:style>
  <w:style w:type="character" w:customStyle="1" w:styleId="ListLabel7">
    <w:name w:val="ListLabel 7"/>
    <w:qFormat/>
    <w:rsid w:val="00790549"/>
    <w:rPr>
      <w:rFonts w:ascii="Calibri" w:hAnsi="Calibri" w:cs="Times New Roman"/>
      <w:b w:val="0"/>
      <w:bCs w:val="0"/>
    </w:rPr>
  </w:style>
  <w:style w:type="character" w:customStyle="1" w:styleId="ListLabel8">
    <w:name w:val="ListLabel 8"/>
    <w:qFormat/>
    <w:rsid w:val="00790549"/>
    <w:rPr>
      <w:rFonts w:eastAsia="Times New Roman" w:cs="Times New Roman"/>
    </w:rPr>
  </w:style>
  <w:style w:type="character" w:customStyle="1" w:styleId="ListLabel9">
    <w:name w:val="ListLabel 9"/>
    <w:qFormat/>
    <w:rsid w:val="00790549"/>
    <w:rPr>
      <w:rFonts w:cs="Times New Roman"/>
      <w:b w:val="0"/>
      <w:bCs w:val="0"/>
      <w:strike w:val="0"/>
      <w:dstrike w:val="0"/>
    </w:rPr>
  </w:style>
  <w:style w:type="character" w:customStyle="1" w:styleId="ListLabel10">
    <w:name w:val="ListLabel 10"/>
    <w:qFormat/>
    <w:rsid w:val="00790549"/>
    <w:rPr>
      <w:rFonts w:cs="Times New Roman"/>
      <w:b w:val="0"/>
      <w:bCs w:val="0"/>
      <w:i w:val="0"/>
      <w:iCs w:val="0"/>
      <w:sz w:val="22"/>
      <w:szCs w:val="22"/>
    </w:rPr>
  </w:style>
  <w:style w:type="character" w:customStyle="1" w:styleId="ListLabel11">
    <w:name w:val="ListLabel 11"/>
    <w:qFormat/>
    <w:rsid w:val="00790549"/>
    <w:rPr>
      <w:rFonts w:cs="Times New Roman"/>
      <w:b w:val="0"/>
      <w:bCs w:val="0"/>
      <w:i w:val="0"/>
      <w:iCs w:val="0"/>
      <w:color w:val="00000A"/>
    </w:rPr>
  </w:style>
  <w:style w:type="character" w:customStyle="1" w:styleId="ListLabel12">
    <w:name w:val="ListLabel 12"/>
    <w:qFormat/>
    <w:rsid w:val="00790549"/>
    <w:rPr>
      <w:rFonts w:eastAsia="Times New Roman" w:cs="Times New Roman"/>
      <w:b w:val="0"/>
      <w:bCs w:val="0"/>
      <w:color w:val="00000A"/>
    </w:rPr>
  </w:style>
  <w:style w:type="character" w:customStyle="1" w:styleId="ListLabel13">
    <w:name w:val="ListLabel 13"/>
    <w:qFormat/>
    <w:rsid w:val="00790549"/>
    <w:rPr>
      <w:b w:val="0"/>
      <w:i w:val="0"/>
    </w:rPr>
  </w:style>
  <w:style w:type="character" w:customStyle="1" w:styleId="ListLabel14">
    <w:name w:val="ListLabel 14"/>
    <w:qFormat/>
    <w:rsid w:val="00790549"/>
    <w:rPr>
      <w:rFonts w:cs="Times New Roman"/>
      <w:b w:val="0"/>
      <w:bCs w:val="0"/>
      <w:color w:val="00000A"/>
    </w:rPr>
  </w:style>
  <w:style w:type="character" w:customStyle="1" w:styleId="ListLabel15">
    <w:name w:val="ListLabel 15"/>
    <w:qFormat/>
    <w:rsid w:val="00790549"/>
    <w:rPr>
      <w:rFonts w:cs="Times New Roman"/>
      <w:color w:val="00000A"/>
      <w:sz w:val="22"/>
      <w:szCs w:val="22"/>
    </w:rPr>
  </w:style>
  <w:style w:type="character" w:customStyle="1" w:styleId="ListLabel16">
    <w:name w:val="ListLabel 16"/>
    <w:qFormat/>
    <w:rsid w:val="00790549"/>
    <w:rPr>
      <w:rFonts w:ascii="Calibri" w:eastAsia="Calibri" w:hAnsi="Calibri" w:cs="Times New Roman"/>
      <w:b/>
      <w:i w:val="0"/>
      <w:color w:val="00000A"/>
      <w:sz w:val="22"/>
    </w:rPr>
  </w:style>
  <w:style w:type="character" w:customStyle="1" w:styleId="ListLabel17">
    <w:name w:val="ListLabel 17"/>
    <w:qFormat/>
    <w:rsid w:val="00790549"/>
    <w:rPr>
      <w:b w:val="0"/>
      <w:i w:val="0"/>
      <w:color w:val="00000A"/>
      <w:sz w:val="22"/>
      <w:szCs w:val="22"/>
    </w:rPr>
  </w:style>
  <w:style w:type="character" w:customStyle="1" w:styleId="ListLabel18">
    <w:name w:val="ListLabel 18"/>
    <w:qFormat/>
    <w:rsid w:val="00790549"/>
    <w:rPr>
      <w:rFonts w:eastAsia="Times New Roman" w:cs="Times New Roman"/>
      <w:b w:val="0"/>
      <w:color w:val="00000A"/>
    </w:rPr>
  </w:style>
  <w:style w:type="character" w:customStyle="1" w:styleId="ListLabel19">
    <w:name w:val="ListLabel 19"/>
    <w:qFormat/>
    <w:rsid w:val="00790549"/>
    <w:rPr>
      <w:rFonts w:eastAsia="Arial" w:cs="Arial"/>
    </w:rPr>
  </w:style>
  <w:style w:type="character" w:customStyle="1" w:styleId="czeindeksu">
    <w:name w:val="Łącze indeksu"/>
    <w:qFormat/>
    <w:rsid w:val="00790549"/>
  </w:style>
  <w:style w:type="character" w:customStyle="1" w:styleId="ListLabel20">
    <w:name w:val="ListLabel 20"/>
    <w:qFormat/>
    <w:rsid w:val="00790549"/>
    <w:rPr>
      <w:rFonts w:ascii="Calibri" w:hAnsi="Calibri" w:cs="Times New Roman"/>
    </w:rPr>
  </w:style>
  <w:style w:type="character" w:customStyle="1" w:styleId="ListLabel21">
    <w:name w:val="ListLabel 21"/>
    <w:qFormat/>
    <w:rsid w:val="00790549"/>
    <w:rPr>
      <w:rFonts w:ascii="Calibri" w:hAnsi="Calibri" w:cs="Times New Roman"/>
      <w:b w:val="0"/>
      <w:bCs w:val="0"/>
    </w:rPr>
  </w:style>
  <w:style w:type="character" w:customStyle="1" w:styleId="ListLabel22">
    <w:name w:val="ListLabel 22"/>
    <w:qFormat/>
    <w:rsid w:val="00790549"/>
    <w:rPr>
      <w:b w:val="0"/>
      <w:i w:val="0"/>
    </w:rPr>
  </w:style>
  <w:style w:type="character" w:customStyle="1" w:styleId="ListLabel23">
    <w:name w:val="ListLabel 23"/>
    <w:qFormat/>
    <w:rsid w:val="00790549"/>
    <w:rPr>
      <w:rFonts w:ascii="Calibri" w:hAnsi="Calibri" w:cs="Times New Roman"/>
      <w:b/>
      <w:bCs w:val="0"/>
      <w:color w:val="00000A"/>
      <w:sz w:val="22"/>
    </w:rPr>
  </w:style>
  <w:style w:type="character" w:customStyle="1" w:styleId="ListLabel24">
    <w:name w:val="ListLabel 24"/>
    <w:qFormat/>
    <w:rsid w:val="00790549"/>
    <w:rPr>
      <w:rFonts w:ascii="Calibri" w:hAnsi="Calibri" w:cs="Times New Roman"/>
      <w:b/>
      <w:i w:val="0"/>
      <w:color w:val="00000A"/>
      <w:sz w:val="22"/>
    </w:rPr>
  </w:style>
  <w:style w:type="character" w:customStyle="1" w:styleId="ListLabel25">
    <w:name w:val="ListLabel 25"/>
    <w:qFormat/>
    <w:rsid w:val="00790549"/>
    <w:rPr>
      <w:b w:val="0"/>
      <w:i w:val="0"/>
      <w:color w:val="00000A"/>
      <w:sz w:val="22"/>
      <w:szCs w:val="22"/>
    </w:rPr>
  </w:style>
  <w:style w:type="character" w:customStyle="1" w:styleId="ListLabel26">
    <w:name w:val="ListLabel 26"/>
    <w:qFormat/>
    <w:rsid w:val="00790549"/>
    <w:rPr>
      <w:rFonts w:ascii="Calibri" w:eastAsia="Times New Roman" w:hAnsi="Calibri" w:cs="Times New Roman"/>
      <w:b w:val="0"/>
      <w:color w:val="00000A"/>
    </w:rPr>
  </w:style>
  <w:style w:type="character" w:customStyle="1" w:styleId="ListLabel27">
    <w:name w:val="ListLabel 27"/>
    <w:qFormat/>
    <w:rsid w:val="00790549"/>
    <w:rPr>
      <w:rFonts w:ascii="Calibri" w:hAnsi="Calibri" w:cs="Times New Roman"/>
    </w:rPr>
  </w:style>
  <w:style w:type="character" w:customStyle="1" w:styleId="ListLabel28">
    <w:name w:val="ListLabel 28"/>
    <w:qFormat/>
    <w:rsid w:val="00790549"/>
    <w:rPr>
      <w:rFonts w:ascii="Calibri" w:hAnsi="Calibri" w:cs="Times New Roman"/>
      <w:b w:val="0"/>
      <w:bCs w:val="0"/>
    </w:rPr>
  </w:style>
  <w:style w:type="character" w:customStyle="1" w:styleId="ListLabel29">
    <w:name w:val="ListLabel 29"/>
    <w:qFormat/>
    <w:rsid w:val="00790549"/>
    <w:rPr>
      <w:b w:val="0"/>
      <w:i w:val="0"/>
    </w:rPr>
  </w:style>
  <w:style w:type="character" w:customStyle="1" w:styleId="ListLabel30">
    <w:name w:val="ListLabel 30"/>
    <w:qFormat/>
    <w:rsid w:val="00790549"/>
    <w:rPr>
      <w:rFonts w:ascii="Calibri" w:hAnsi="Calibri" w:cs="Times New Roman"/>
      <w:b/>
      <w:bCs w:val="0"/>
      <w:color w:val="00000A"/>
      <w:sz w:val="22"/>
    </w:rPr>
  </w:style>
  <w:style w:type="character" w:customStyle="1" w:styleId="ListLabel31">
    <w:name w:val="ListLabel 31"/>
    <w:qFormat/>
    <w:rsid w:val="00790549"/>
    <w:rPr>
      <w:rFonts w:ascii="Calibri" w:hAnsi="Calibri" w:cs="Times New Roman"/>
      <w:b/>
      <w:i w:val="0"/>
      <w:color w:val="00000A"/>
      <w:sz w:val="22"/>
    </w:rPr>
  </w:style>
  <w:style w:type="character" w:customStyle="1" w:styleId="ListLabel32">
    <w:name w:val="ListLabel 32"/>
    <w:qFormat/>
    <w:rsid w:val="00790549"/>
    <w:rPr>
      <w:b w:val="0"/>
      <w:i w:val="0"/>
      <w:color w:val="00000A"/>
      <w:sz w:val="22"/>
      <w:szCs w:val="22"/>
    </w:rPr>
  </w:style>
  <w:style w:type="character" w:customStyle="1" w:styleId="ListLabel33">
    <w:name w:val="ListLabel 33"/>
    <w:qFormat/>
    <w:rsid w:val="00790549"/>
    <w:rPr>
      <w:rFonts w:ascii="Calibri" w:eastAsia="Times New Roman" w:hAnsi="Calibri" w:cs="Times New Roman"/>
      <w:b w:val="0"/>
      <w:color w:val="00000A"/>
    </w:rPr>
  </w:style>
  <w:style w:type="character" w:customStyle="1" w:styleId="ListLabel34">
    <w:name w:val="ListLabel 34"/>
    <w:qFormat/>
    <w:rsid w:val="00790549"/>
    <w:rPr>
      <w:rFonts w:ascii="Calibri" w:hAnsi="Calibri" w:cs="Times New Roman"/>
    </w:rPr>
  </w:style>
  <w:style w:type="character" w:customStyle="1" w:styleId="ListLabel35">
    <w:name w:val="ListLabel 35"/>
    <w:qFormat/>
    <w:rsid w:val="00790549"/>
    <w:rPr>
      <w:rFonts w:ascii="Calibri" w:hAnsi="Calibri" w:cs="Times New Roman"/>
      <w:b w:val="0"/>
      <w:bCs w:val="0"/>
    </w:rPr>
  </w:style>
  <w:style w:type="character" w:customStyle="1" w:styleId="ListLabel36">
    <w:name w:val="ListLabel 36"/>
    <w:qFormat/>
    <w:rsid w:val="00790549"/>
    <w:rPr>
      <w:b w:val="0"/>
      <w:i w:val="0"/>
    </w:rPr>
  </w:style>
  <w:style w:type="character" w:customStyle="1" w:styleId="ListLabel37">
    <w:name w:val="ListLabel 37"/>
    <w:qFormat/>
    <w:rsid w:val="00790549"/>
    <w:rPr>
      <w:rFonts w:ascii="Calibri" w:hAnsi="Calibri" w:cs="Times New Roman"/>
      <w:b/>
      <w:bCs w:val="0"/>
      <w:color w:val="00000A"/>
      <w:sz w:val="22"/>
    </w:rPr>
  </w:style>
  <w:style w:type="character" w:customStyle="1" w:styleId="ListLabel38">
    <w:name w:val="ListLabel 38"/>
    <w:qFormat/>
    <w:rsid w:val="00790549"/>
    <w:rPr>
      <w:rFonts w:ascii="Calibri" w:hAnsi="Calibri" w:cs="Times New Roman"/>
      <w:b/>
      <w:i w:val="0"/>
      <w:color w:val="00000A"/>
      <w:sz w:val="22"/>
    </w:rPr>
  </w:style>
  <w:style w:type="character" w:customStyle="1" w:styleId="ListLabel39">
    <w:name w:val="ListLabel 39"/>
    <w:qFormat/>
    <w:rsid w:val="00790549"/>
    <w:rPr>
      <w:b w:val="0"/>
      <w:i w:val="0"/>
      <w:color w:val="00000A"/>
      <w:sz w:val="22"/>
      <w:szCs w:val="22"/>
    </w:rPr>
  </w:style>
  <w:style w:type="character" w:customStyle="1" w:styleId="ListLabel40">
    <w:name w:val="ListLabel 40"/>
    <w:qFormat/>
    <w:rsid w:val="00790549"/>
    <w:rPr>
      <w:rFonts w:ascii="Calibri" w:eastAsia="Times New Roman" w:hAnsi="Calibri" w:cs="Times New Roman"/>
      <w:b w:val="0"/>
      <w:color w:val="00000A"/>
    </w:rPr>
  </w:style>
  <w:style w:type="character" w:customStyle="1" w:styleId="ListLabel41">
    <w:name w:val="ListLabel 41"/>
    <w:qFormat/>
    <w:rsid w:val="00790549"/>
    <w:rPr>
      <w:rFonts w:ascii="Calibri" w:hAnsi="Calibri" w:cs="Times New Roman"/>
    </w:rPr>
  </w:style>
  <w:style w:type="character" w:customStyle="1" w:styleId="ListLabel42">
    <w:name w:val="ListLabel 42"/>
    <w:qFormat/>
    <w:rsid w:val="00790549"/>
    <w:rPr>
      <w:rFonts w:ascii="Calibri" w:hAnsi="Calibri" w:cs="Times New Roman"/>
      <w:b w:val="0"/>
      <w:bCs w:val="0"/>
    </w:rPr>
  </w:style>
  <w:style w:type="character" w:customStyle="1" w:styleId="ListLabel43">
    <w:name w:val="ListLabel 43"/>
    <w:qFormat/>
    <w:rsid w:val="00790549"/>
    <w:rPr>
      <w:b w:val="0"/>
      <w:i w:val="0"/>
    </w:rPr>
  </w:style>
  <w:style w:type="character" w:customStyle="1" w:styleId="ListLabel44">
    <w:name w:val="ListLabel 44"/>
    <w:qFormat/>
    <w:rsid w:val="00790549"/>
    <w:rPr>
      <w:rFonts w:ascii="Calibri" w:hAnsi="Calibri" w:cs="Times New Roman"/>
      <w:b/>
      <w:bCs w:val="0"/>
      <w:color w:val="00000A"/>
      <w:sz w:val="22"/>
    </w:rPr>
  </w:style>
  <w:style w:type="character" w:customStyle="1" w:styleId="ListLabel45">
    <w:name w:val="ListLabel 45"/>
    <w:qFormat/>
    <w:rsid w:val="00790549"/>
    <w:rPr>
      <w:rFonts w:ascii="Calibri" w:hAnsi="Calibri" w:cs="Times New Roman"/>
      <w:b/>
      <w:i w:val="0"/>
      <w:color w:val="00000A"/>
      <w:sz w:val="22"/>
    </w:rPr>
  </w:style>
  <w:style w:type="character" w:customStyle="1" w:styleId="ListLabel46">
    <w:name w:val="ListLabel 46"/>
    <w:qFormat/>
    <w:rsid w:val="00790549"/>
    <w:rPr>
      <w:b w:val="0"/>
      <w:i w:val="0"/>
      <w:color w:val="00000A"/>
      <w:sz w:val="22"/>
      <w:szCs w:val="22"/>
    </w:rPr>
  </w:style>
  <w:style w:type="character" w:customStyle="1" w:styleId="ListLabel47">
    <w:name w:val="ListLabel 47"/>
    <w:qFormat/>
    <w:rsid w:val="00790549"/>
    <w:rPr>
      <w:rFonts w:ascii="Calibri" w:eastAsia="Times New Roman" w:hAnsi="Calibri" w:cs="Times New Roman"/>
      <w:b w:val="0"/>
      <w:color w:val="00000A"/>
    </w:rPr>
  </w:style>
  <w:style w:type="paragraph" w:customStyle="1" w:styleId="Tretekstu">
    <w:name w:val="Treść tekstu"/>
    <w:basedOn w:val="Normalny"/>
    <w:uiPriority w:val="99"/>
    <w:rsid w:val="00790549"/>
    <w:pPr>
      <w:pBdr>
        <w:top w:val="single" w:sz="4" w:space="1" w:color="00000A"/>
        <w:left w:val="single" w:sz="4" w:space="4" w:color="00000A"/>
        <w:bottom w:val="single" w:sz="4" w:space="1" w:color="00000A"/>
        <w:right w:val="single" w:sz="4" w:space="4" w:color="00000A"/>
      </w:pBdr>
      <w:suppressAutoHyphens w:val="0"/>
      <w:spacing w:before="60" w:after="60"/>
      <w:jc w:val="both"/>
    </w:pPr>
    <w:rPr>
      <w:b/>
      <w:bCs/>
      <w:i/>
      <w:iCs/>
      <w:color w:val="00000A"/>
      <w:sz w:val="24"/>
      <w:szCs w:val="24"/>
      <w:lang w:eastAsia="pl-PL"/>
    </w:rPr>
  </w:style>
  <w:style w:type="paragraph" w:styleId="Podpis">
    <w:name w:val="Signature"/>
    <w:basedOn w:val="Normalny"/>
    <w:link w:val="PodpisZnak"/>
    <w:rsid w:val="00790549"/>
    <w:pPr>
      <w:suppressLineNumbers/>
      <w:suppressAutoHyphens w:val="0"/>
      <w:spacing w:before="120" w:after="120"/>
    </w:pPr>
    <w:rPr>
      <w:rFonts w:cs="Mangal"/>
      <w:i/>
      <w:iCs/>
      <w:color w:val="00000A"/>
      <w:sz w:val="24"/>
      <w:szCs w:val="24"/>
      <w:lang w:eastAsia="pl-PL"/>
    </w:rPr>
  </w:style>
  <w:style w:type="character" w:customStyle="1" w:styleId="PodpisZnak">
    <w:name w:val="Podpis Znak"/>
    <w:basedOn w:val="Domylnaczcionkaakapitu"/>
    <w:link w:val="Podpis"/>
    <w:rsid w:val="00790549"/>
    <w:rPr>
      <w:rFonts w:ascii="Times New Roman" w:eastAsia="Times New Roman" w:hAnsi="Times New Roman" w:cs="Mangal"/>
      <w:i/>
      <w:iCs/>
      <w:color w:val="00000A"/>
      <w:sz w:val="24"/>
      <w:szCs w:val="24"/>
      <w:lang w:eastAsia="pl-PL"/>
    </w:rPr>
  </w:style>
  <w:style w:type="paragraph" w:customStyle="1" w:styleId="Wcicietrecitekstu">
    <w:name w:val="Wcięcie treści tekstu"/>
    <w:basedOn w:val="Normalny"/>
    <w:link w:val="TekstpodstawowywcityZnak2"/>
    <w:rsid w:val="00790549"/>
    <w:pPr>
      <w:suppressAutoHyphens w:val="0"/>
      <w:spacing w:before="60" w:after="60"/>
      <w:ind w:left="284"/>
      <w:jc w:val="both"/>
    </w:pPr>
    <w:rPr>
      <w:rFonts w:asciiTheme="minorHAnsi" w:eastAsiaTheme="minorHAnsi" w:hAnsiTheme="minorHAnsi"/>
      <w:sz w:val="24"/>
      <w:szCs w:val="24"/>
      <w:lang w:eastAsia="pl-PL"/>
    </w:rPr>
  </w:style>
  <w:style w:type="paragraph" w:customStyle="1" w:styleId="Gwka">
    <w:name w:val="Główka"/>
    <w:basedOn w:val="Normalny"/>
    <w:uiPriority w:val="99"/>
    <w:rsid w:val="00790549"/>
    <w:pPr>
      <w:tabs>
        <w:tab w:val="center" w:pos="4536"/>
        <w:tab w:val="right" w:pos="9072"/>
      </w:tabs>
      <w:suppressAutoHyphens w:val="0"/>
    </w:pPr>
    <w:rPr>
      <w:color w:val="00000A"/>
      <w:sz w:val="20"/>
      <w:szCs w:val="20"/>
      <w:lang w:val="x-none" w:eastAsia="x-none"/>
    </w:rPr>
  </w:style>
  <w:style w:type="paragraph" w:customStyle="1" w:styleId="LO-normal">
    <w:name w:val="LO-normal"/>
    <w:qFormat/>
    <w:rsid w:val="00790549"/>
    <w:pPr>
      <w:contextualSpacing/>
    </w:pPr>
    <w:rPr>
      <w:rFonts w:ascii="Calibri" w:eastAsia="Calibri" w:hAnsi="Calibri" w:cs="Calibri"/>
      <w:color w:val="000000"/>
      <w:szCs w:val="20"/>
      <w:lang w:eastAsia="pl-PL"/>
    </w:rPr>
  </w:style>
  <w:style w:type="paragraph" w:customStyle="1" w:styleId="Tekstpodstawowy4">
    <w:name w:val="Tekst podstawowy4"/>
    <w:basedOn w:val="Normalny"/>
    <w:link w:val="Bodytext"/>
    <w:qFormat/>
    <w:rsid w:val="00790549"/>
    <w:pPr>
      <w:shd w:val="clear" w:color="auto" w:fill="FFFFFF"/>
      <w:suppressAutoHyphens w:val="0"/>
      <w:spacing w:line="288" w:lineRule="exact"/>
      <w:ind w:hanging="240"/>
    </w:pPr>
    <w:rPr>
      <w:rFonts w:ascii="Arial" w:eastAsia="Arial Unicode MS" w:hAnsi="Arial" w:cs="Arial"/>
      <w:position w:val="-1"/>
      <w:lang w:eastAsia="en-US"/>
    </w:rPr>
  </w:style>
  <w:style w:type="paragraph" w:customStyle="1" w:styleId="Zawartoramki">
    <w:name w:val="Zawartość ramki"/>
    <w:basedOn w:val="Normalny"/>
    <w:qFormat/>
    <w:rsid w:val="00790549"/>
    <w:pPr>
      <w:suppressAutoHyphens w:val="0"/>
    </w:pPr>
    <w:rPr>
      <w:color w:val="00000A"/>
      <w:lang w:eastAsia="pl-PL"/>
    </w:rPr>
  </w:style>
  <w:style w:type="paragraph" w:customStyle="1" w:styleId="Cytaty">
    <w:name w:val="Cytaty"/>
    <w:basedOn w:val="Normalny"/>
    <w:qFormat/>
    <w:rsid w:val="00790549"/>
    <w:pPr>
      <w:suppressAutoHyphens w:val="0"/>
    </w:pPr>
    <w:rPr>
      <w:color w:val="00000A"/>
      <w:lang w:eastAsia="pl-PL"/>
    </w:rPr>
  </w:style>
  <w:style w:type="numbering" w:customStyle="1" w:styleId="Style14">
    <w:name w:val="Style14"/>
    <w:rsid w:val="00790549"/>
  </w:style>
  <w:style w:type="table" w:customStyle="1" w:styleId="Tabela-Siatka8">
    <w:name w:val="Tabela - Siatka8"/>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uiPriority w:val="59"/>
    <w:rsid w:val="00790549"/>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lwiaaa">
    <w:name w:val="Sylwiaaa"/>
    <w:basedOn w:val="Normalny"/>
    <w:link w:val="SylwiaaaZnak"/>
    <w:qFormat/>
    <w:rsid w:val="00790549"/>
    <w:pPr>
      <w:suppressAutoHyphens w:val="0"/>
      <w:spacing w:before="80"/>
      <w:jc w:val="center"/>
    </w:pPr>
    <w:rPr>
      <w:rFonts w:ascii="Calibri" w:hAnsi="Calibri"/>
      <w:lang w:eastAsia="pl-PL"/>
    </w:rPr>
  </w:style>
  <w:style w:type="paragraph" w:customStyle="1" w:styleId="Sylwiaaaaaaaaa">
    <w:name w:val="Sylwiaaaaaaaaa"/>
    <w:basedOn w:val="Sylwiaaa"/>
    <w:link w:val="SylwiaaaaaaaaaZnak"/>
    <w:qFormat/>
    <w:rsid w:val="00790549"/>
  </w:style>
  <w:style w:type="character" w:customStyle="1" w:styleId="SylwiaaaZnak">
    <w:name w:val="Sylwiaaa Znak"/>
    <w:basedOn w:val="Domylnaczcionkaakapitu"/>
    <w:link w:val="Sylwiaaa"/>
    <w:rsid w:val="00790549"/>
    <w:rPr>
      <w:rFonts w:ascii="Calibri" w:eastAsia="Times New Roman" w:hAnsi="Calibri" w:cs="Times New Roman"/>
      <w:lang w:eastAsia="pl-PL"/>
    </w:rPr>
  </w:style>
  <w:style w:type="character" w:customStyle="1" w:styleId="SylwiaaaaaaaaaZnak">
    <w:name w:val="Sylwiaaaaaaaaa Znak"/>
    <w:basedOn w:val="SylwiaaaZnak"/>
    <w:link w:val="Sylwiaaaaaaaaa"/>
    <w:rsid w:val="00790549"/>
    <w:rPr>
      <w:rFonts w:ascii="Calibri" w:eastAsia="Times New Roman" w:hAnsi="Calibri" w:cs="Times New Roman"/>
      <w:lang w:eastAsia="pl-PL"/>
    </w:rPr>
  </w:style>
  <w:style w:type="paragraph" w:customStyle="1" w:styleId="Sylwia">
    <w:name w:val="Sylwia"/>
    <w:basedOn w:val="Normalny"/>
    <w:link w:val="SylwiaZnak"/>
    <w:qFormat/>
    <w:rsid w:val="00790549"/>
    <w:pPr>
      <w:suppressAutoHyphens w:val="0"/>
      <w:spacing w:before="120" w:after="120"/>
    </w:pPr>
    <w:rPr>
      <w:rFonts w:ascii="Calibri" w:hAnsi="Calibri"/>
      <w:sz w:val="20"/>
      <w:szCs w:val="20"/>
      <w:lang w:eastAsia="pl-PL"/>
    </w:rPr>
  </w:style>
  <w:style w:type="paragraph" w:customStyle="1" w:styleId="Sylwia1">
    <w:name w:val="Sylwia 1"/>
    <w:basedOn w:val="Sylwia"/>
    <w:link w:val="Sylwia1Znak"/>
    <w:qFormat/>
    <w:rsid w:val="00790549"/>
  </w:style>
  <w:style w:type="character" w:customStyle="1" w:styleId="SylwiaZnak">
    <w:name w:val="Sylwia Znak"/>
    <w:basedOn w:val="Domylnaczcionkaakapitu"/>
    <w:link w:val="Sylwia"/>
    <w:rsid w:val="00790549"/>
    <w:rPr>
      <w:rFonts w:ascii="Calibri" w:eastAsia="Times New Roman" w:hAnsi="Calibri" w:cs="Times New Roman"/>
      <w:sz w:val="20"/>
      <w:szCs w:val="20"/>
      <w:lang w:eastAsia="pl-PL"/>
    </w:rPr>
  </w:style>
  <w:style w:type="character" w:customStyle="1" w:styleId="Sylwia1Znak">
    <w:name w:val="Sylwia 1 Znak"/>
    <w:basedOn w:val="SylwiaZnak"/>
    <w:link w:val="Sylwia1"/>
    <w:rsid w:val="00790549"/>
    <w:rPr>
      <w:rFonts w:ascii="Calibri" w:eastAsia="Times New Roman" w:hAnsi="Calibri" w:cs="Times New Roman"/>
      <w:sz w:val="20"/>
      <w:szCs w:val="20"/>
      <w:lang w:eastAsia="pl-PL"/>
    </w:rPr>
  </w:style>
  <w:style w:type="numbering" w:customStyle="1" w:styleId="Bezlisty14">
    <w:name w:val="Bez listy14"/>
    <w:next w:val="Bezlisty"/>
    <w:uiPriority w:val="99"/>
    <w:semiHidden/>
    <w:unhideWhenUsed/>
    <w:rsid w:val="00790549"/>
  </w:style>
  <w:style w:type="paragraph" w:customStyle="1" w:styleId="Spistreci31">
    <w:name w:val="Spis treści 31"/>
    <w:basedOn w:val="Normalny"/>
    <w:next w:val="Normalny"/>
    <w:autoRedefine/>
    <w:uiPriority w:val="39"/>
    <w:unhideWhenUsed/>
    <w:qFormat/>
    <w:rsid w:val="00790549"/>
    <w:pPr>
      <w:suppressAutoHyphens w:val="0"/>
      <w:ind w:left="480"/>
    </w:pPr>
    <w:rPr>
      <w:rFonts w:ascii="Calibri" w:hAnsi="Calibri"/>
      <w:i/>
      <w:iCs/>
      <w:sz w:val="20"/>
      <w:szCs w:val="20"/>
      <w:lang w:eastAsia="pl-PL"/>
    </w:rPr>
  </w:style>
  <w:style w:type="paragraph" w:customStyle="1" w:styleId="Spistreci41">
    <w:name w:val="Spis treści 41"/>
    <w:basedOn w:val="Normalny"/>
    <w:next w:val="Normalny"/>
    <w:autoRedefine/>
    <w:uiPriority w:val="39"/>
    <w:unhideWhenUsed/>
    <w:rsid w:val="00790549"/>
    <w:pPr>
      <w:suppressAutoHyphens w:val="0"/>
      <w:ind w:left="720"/>
    </w:pPr>
    <w:rPr>
      <w:rFonts w:ascii="Calibri" w:hAnsi="Calibri"/>
      <w:sz w:val="18"/>
      <w:szCs w:val="18"/>
      <w:lang w:eastAsia="pl-PL"/>
    </w:rPr>
  </w:style>
  <w:style w:type="paragraph" w:customStyle="1" w:styleId="Spistreci51">
    <w:name w:val="Spis treści 51"/>
    <w:basedOn w:val="Normalny"/>
    <w:next w:val="Normalny"/>
    <w:autoRedefine/>
    <w:uiPriority w:val="39"/>
    <w:unhideWhenUsed/>
    <w:rsid w:val="00790549"/>
    <w:pPr>
      <w:suppressAutoHyphens w:val="0"/>
      <w:ind w:left="960"/>
    </w:pPr>
    <w:rPr>
      <w:rFonts w:ascii="Calibri" w:hAnsi="Calibri"/>
      <w:sz w:val="18"/>
      <w:szCs w:val="18"/>
      <w:lang w:eastAsia="pl-PL"/>
    </w:rPr>
  </w:style>
  <w:style w:type="paragraph" w:customStyle="1" w:styleId="Spistreci61">
    <w:name w:val="Spis treści 61"/>
    <w:basedOn w:val="Normalny"/>
    <w:next w:val="Normalny"/>
    <w:autoRedefine/>
    <w:uiPriority w:val="39"/>
    <w:unhideWhenUsed/>
    <w:rsid w:val="00790549"/>
    <w:pPr>
      <w:suppressAutoHyphens w:val="0"/>
      <w:ind w:left="1200"/>
    </w:pPr>
    <w:rPr>
      <w:rFonts w:ascii="Calibri" w:hAnsi="Calibri"/>
      <w:sz w:val="18"/>
      <w:szCs w:val="18"/>
      <w:lang w:eastAsia="pl-PL"/>
    </w:rPr>
  </w:style>
  <w:style w:type="paragraph" w:customStyle="1" w:styleId="Spistreci71">
    <w:name w:val="Spis treści 71"/>
    <w:basedOn w:val="Normalny"/>
    <w:next w:val="Normalny"/>
    <w:autoRedefine/>
    <w:uiPriority w:val="39"/>
    <w:unhideWhenUsed/>
    <w:rsid w:val="00790549"/>
    <w:pPr>
      <w:suppressAutoHyphens w:val="0"/>
      <w:ind w:left="1440"/>
    </w:pPr>
    <w:rPr>
      <w:rFonts w:ascii="Calibri" w:hAnsi="Calibri"/>
      <w:sz w:val="18"/>
      <w:szCs w:val="18"/>
      <w:lang w:eastAsia="pl-PL"/>
    </w:rPr>
  </w:style>
  <w:style w:type="paragraph" w:customStyle="1" w:styleId="Spistreci81">
    <w:name w:val="Spis treści 81"/>
    <w:basedOn w:val="Normalny"/>
    <w:next w:val="Normalny"/>
    <w:autoRedefine/>
    <w:uiPriority w:val="39"/>
    <w:unhideWhenUsed/>
    <w:rsid w:val="00790549"/>
    <w:pPr>
      <w:suppressAutoHyphens w:val="0"/>
      <w:ind w:left="1680"/>
    </w:pPr>
    <w:rPr>
      <w:rFonts w:ascii="Calibri" w:hAnsi="Calibri"/>
      <w:sz w:val="18"/>
      <w:szCs w:val="18"/>
      <w:lang w:eastAsia="pl-PL"/>
    </w:rPr>
  </w:style>
  <w:style w:type="paragraph" w:customStyle="1" w:styleId="Spistreci91">
    <w:name w:val="Spis treści 91"/>
    <w:basedOn w:val="Normalny"/>
    <w:next w:val="Normalny"/>
    <w:autoRedefine/>
    <w:uiPriority w:val="39"/>
    <w:unhideWhenUsed/>
    <w:rsid w:val="00790549"/>
    <w:pPr>
      <w:suppressAutoHyphens w:val="0"/>
      <w:ind w:left="1920"/>
    </w:pPr>
    <w:rPr>
      <w:rFonts w:ascii="Calibri" w:hAnsi="Calibri"/>
      <w:sz w:val="18"/>
      <w:szCs w:val="18"/>
      <w:lang w:eastAsia="pl-PL"/>
    </w:rPr>
  </w:style>
  <w:style w:type="numbering" w:customStyle="1" w:styleId="Bezlisty112">
    <w:name w:val="Bez listy112"/>
    <w:next w:val="Bezlisty"/>
    <w:uiPriority w:val="99"/>
    <w:semiHidden/>
    <w:unhideWhenUsed/>
    <w:rsid w:val="00790549"/>
  </w:style>
  <w:style w:type="numbering" w:customStyle="1" w:styleId="Bezlisty1111">
    <w:name w:val="Bez listy1111"/>
    <w:next w:val="Bezlisty"/>
    <w:uiPriority w:val="99"/>
    <w:semiHidden/>
    <w:unhideWhenUsed/>
    <w:rsid w:val="00790549"/>
  </w:style>
  <w:style w:type="numbering" w:customStyle="1" w:styleId="WW8Num25">
    <w:name w:val="WW8Num25"/>
    <w:basedOn w:val="Bezlisty"/>
    <w:rsid w:val="00790549"/>
    <w:pPr>
      <w:numPr>
        <w:numId w:val="41"/>
      </w:numPr>
    </w:pPr>
  </w:style>
  <w:style w:type="numbering" w:customStyle="1" w:styleId="WW8Num82">
    <w:name w:val="WW8Num82"/>
    <w:basedOn w:val="Bezlisty"/>
    <w:rsid w:val="00790549"/>
  </w:style>
  <w:style w:type="numbering" w:customStyle="1" w:styleId="WW8Num163">
    <w:name w:val="WW8Num163"/>
    <w:basedOn w:val="Bezlisty"/>
    <w:rsid w:val="00790549"/>
    <w:pPr>
      <w:numPr>
        <w:numId w:val="57"/>
      </w:numPr>
    </w:pPr>
  </w:style>
  <w:style w:type="numbering" w:customStyle="1" w:styleId="WW8Num203">
    <w:name w:val="WW8Num203"/>
    <w:basedOn w:val="Bezlisty"/>
    <w:rsid w:val="00790549"/>
    <w:pPr>
      <w:numPr>
        <w:numId w:val="40"/>
      </w:numPr>
    </w:pPr>
  </w:style>
  <w:style w:type="numbering" w:customStyle="1" w:styleId="WW8Num213">
    <w:name w:val="WW8Num213"/>
    <w:basedOn w:val="Bezlisty"/>
    <w:rsid w:val="00790549"/>
    <w:pPr>
      <w:numPr>
        <w:numId w:val="52"/>
      </w:numPr>
    </w:pPr>
  </w:style>
  <w:style w:type="numbering" w:customStyle="1" w:styleId="WW8Num224">
    <w:name w:val="WW8Num224"/>
    <w:basedOn w:val="Bezlisty"/>
    <w:rsid w:val="00790549"/>
    <w:pPr>
      <w:numPr>
        <w:numId w:val="51"/>
      </w:numPr>
    </w:pPr>
  </w:style>
  <w:style w:type="numbering" w:customStyle="1" w:styleId="WW8Num232">
    <w:name w:val="WW8Num232"/>
    <w:basedOn w:val="Bezlisty"/>
    <w:rsid w:val="00790549"/>
  </w:style>
  <w:style w:type="table" w:customStyle="1" w:styleId="Tabelalisty3akcent212">
    <w:name w:val="Tabela listy 3 — akcent 212"/>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22">
    <w:name w:val="Bez listy22"/>
    <w:next w:val="Bezlisty"/>
    <w:uiPriority w:val="99"/>
    <w:semiHidden/>
    <w:unhideWhenUsed/>
    <w:rsid w:val="00790549"/>
  </w:style>
  <w:style w:type="numbering" w:customStyle="1" w:styleId="Bezlisty32">
    <w:name w:val="Bez listy32"/>
    <w:next w:val="Bezlisty"/>
    <w:uiPriority w:val="99"/>
    <w:semiHidden/>
    <w:unhideWhenUsed/>
    <w:rsid w:val="00790549"/>
  </w:style>
  <w:style w:type="numbering" w:customStyle="1" w:styleId="Bezlisty121">
    <w:name w:val="Bez listy121"/>
    <w:next w:val="Bezlisty"/>
    <w:uiPriority w:val="99"/>
    <w:semiHidden/>
    <w:unhideWhenUsed/>
    <w:rsid w:val="00790549"/>
  </w:style>
  <w:style w:type="numbering" w:customStyle="1" w:styleId="Bezlisty41">
    <w:name w:val="Bez listy41"/>
    <w:next w:val="Bezlisty"/>
    <w:uiPriority w:val="99"/>
    <w:semiHidden/>
    <w:unhideWhenUsed/>
    <w:rsid w:val="00790549"/>
  </w:style>
  <w:style w:type="numbering" w:customStyle="1" w:styleId="Bezlisty131">
    <w:name w:val="Bez listy131"/>
    <w:next w:val="Bezlisty"/>
    <w:uiPriority w:val="99"/>
    <w:semiHidden/>
    <w:unhideWhenUsed/>
    <w:rsid w:val="00790549"/>
  </w:style>
  <w:style w:type="numbering" w:customStyle="1" w:styleId="WW8Num242">
    <w:name w:val="WW8Num242"/>
    <w:basedOn w:val="Bezlisty"/>
    <w:rsid w:val="00790549"/>
    <w:pPr>
      <w:numPr>
        <w:numId w:val="62"/>
      </w:numPr>
    </w:pPr>
  </w:style>
  <w:style w:type="numbering" w:customStyle="1" w:styleId="WW8Num813">
    <w:name w:val="WW8Num813"/>
    <w:basedOn w:val="Bezlisty"/>
    <w:rsid w:val="00790549"/>
    <w:pPr>
      <w:numPr>
        <w:numId w:val="54"/>
      </w:numPr>
    </w:pPr>
  </w:style>
  <w:style w:type="numbering" w:customStyle="1" w:styleId="WW8Num1612">
    <w:name w:val="WW8Num1612"/>
    <w:basedOn w:val="Bezlisty"/>
    <w:rsid w:val="00790549"/>
    <w:pPr>
      <w:numPr>
        <w:numId w:val="55"/>
      </w:numPr>
    </w:pPr>
  </w:style>
  <w:style w:type="numbering" w:customStyle="1" w:styleId="WW8Num2012">
    <w:name w:val="WW8Num2012"/>
    <w:basedOn w:val="Bezlisty"/>
    <w:rsid w:val="00790549"/>
    <w:pPr>
      <w:numPr>
        <w:numId w:val="56"/>
      </w:numPr>
    </w:pPr>
  </w:style>
  <w:style w:type="numbering" w:customStyle="1" w:styleId="WW8Num2112">
    <w:name w:val="WW8Num2112"/>
    <w:basedOn w:val="Bezlisty"/>
    <w:rsid w:val="00790549"/>
    <w:pPr>
      <w:numPr>
        <w:numId w:val="50"/>
      </w:numPr>
    </w:pPr>
  </w:style>
  <w:style w:type="numbering" w:customStyle="1" w:styleId="WW8Num2212">
    <w:name w:val="WW8Num2212"/>
    <w:basedOn w:val="Bezlisty"/>
    <w:rsid w:val="00790549"/>
    <w:pPr>
      <w:numPr>
        <w:numId w:val="49"/>
      </w:numPr>
    </w:pPr>
  </w:style>
  <w:style w:type="numbering" w:customStyle="1" w:styleId="WW8Num2311">
    <w:name w:val="WW8Num2311"/>
    <w:basedOn w:val="Bezlisty"/>
    <w:rsid w:val="00790549"/>
  </w:style>
  <w:style w:type="table" w:customStyle="1" w:styleId="Tabela-Siatka114">
    <w:name w:val="Tabela - Siatka114"/>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2">
    <w:name w:val="Bez listy212"/>
    <w:next w:val="Bezlisty"/>
    <w:uiPriority w:val="99"/>
    <w:semiHidden/>
    <w:unhideWhenUsed/>
    <w:rsid w:val="00790549"/>
  </w:style>
  <w:style w:type="table" w:customStyle="1" w:styleId="Tabela-Siatka1113">
    <w:name w:val="Tabela - Siatka1113"/>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2">
    <w:name w:val="Tabela - Siatka1111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790549"/>
  </w:style>
  <w:style w:type="numbering" w:customStyle="1" w:styleId="WW8Num2221">
    <w:name w:val="WW8Num2221"/>
    <w:rsid w:val="00790549"/>
  </w:style>
  <w:style w:type="table" w:customStyle="1" w:styleId="TableNormal3">
    <w:name w:val="Table Normal3"/>
    <w:uiPriority w:val="2"/>
    <w:semiHidden/>
    <w:unhideWhenUsed/>
    <w:qFormat/>
    <w:rsid w:val="007905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ela-Siatka23">
    <w:name w:val="Tabela - Siatka23"/>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aliases w:val="H1 Znak1"/>
    <w:uiPriority w:val="99"/>
    <w:rsid w:val="00790549"/>
    <w:rPr>
      <w:rFonts w:ascii="Cambria" w:hAnsi="Cambria" w:cs="Cambria"/>
      <w:b/>
      <w:bCs/>
      <w:kern w:val="32"/>
      <w:sz w:val="32"/>
      <w:szCs w:val="32"/>
    </w:rPr>
  </w:style>
  <w:style w:type="character" w:customStyle="1" w:styleId="Nagwek2Znak1">
    <w:name w:val="Nagłówek 2 Znak1"/>
    <w:aliases w:val="H2 Znak1,Prophead 2 Znak1"/>
    <w:uiPriority w:val="99"/>
    <w:rsid w:val="00790549"/>
    <w:rPr>
      <w:rFonts w:ascii="Arial" w:hAnsi="Arial" w:cs="Arial"/>
      <w:b/>
      <w:bCs/>
      <w:kern w:val="32"/>
    </w:rPr>
  </w:style>
  <w:style w:type="character" w:customStyle="1" w:styleId="Nagwek3Znak1">
    <w:name w:val="Nagłówek 3 Znak1"/>
    <w:aliases w:val="H3 Znak1"/>
    <w:uiPriority w:val="99"/>
    <w:rsid w:val="00790549"/>
    <w:rPr>
      <w:rFonts w:ascii="Cambria" w:hAnsi="Cambria" w:cs="Cambria"/>
      <w:b/>
      <w:bCs/>
      <w:sz w:val="26"/>
      <w:szCs w:val="26"/>
    </w:rPr>
  </w:style>
  <w:style w:type="character" w:customStyle="1" w:styleId="Nagwek4Znak1">
    <w:name w:val="Nagłówek 4 Znak1"/>
    <w:uiPriority w:val="99"/>
    <w:rsid w:val="00790549"/>
    <w:rPr>
      <w:rFonts w:ascii="Times New Roman" w:hAnsi="Times New Roman" w:cs="Times New Roman"/>
      <w:b/>
      <w:bCs/>
      <w:sz w:val="28"/>
      <w:szCs w:val="28"/>
    </w:rPr>
  </w:style>
  <w:style w:type="character" w:customStyle="1" w:styleId="Nagwek8Znak1">
    <w:name w:val="Nagłówek 8 Znak1"/>
    <w:aliases w:val="Heading 8 (Start Appendices) Znak1"/>
    <w:uiPriority w:val="99"/>
    <w:rsid w:val="00790549"/>
    <w:rPr>
      <w:rFonts w:ascii="Times New Roman" w:hAnsi="Times New Roman" w:cs="Times New Roman"/>
      <w:i/>
      <w:iCs/>
      <w:sz w:val="24"/>
      <w:szCs w:val="24"/>
    </w:rPr>
  </w:style>
  <w:style w:type="character" w:customStyle="1" w:styleId="Nagwek9Znak1">
    <w:name w:val="Nagłówek 9 Znak1"/>
    <w:aliases w:val="Appendix Znak1"/>
    <w:uiPriority w:val="99"/>
    <w:rsid w:val="00790549"/>
    <w:rPr>
      <w:rFonts w:ascii="Cambria" w:hAnsi="Cambria" w:cs="Cambria"/>
    </w:rPr>
  </w:style>
  <w:style w:type="table" w:customStyle="1" w:styleId="Tabela-Siatka33">
    <w:name w:val="Tabela - Siatka33"/>
    <w:basedOn w:val="Standardowy"/>
    <w:next w:val="Tabela-Siatka"/>
    <w:uiPriority w:val="59"/>
    <w:rsid w:val="00790549"/>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90549"/>
  </w:style>
  <w:style w:type="table" w:customStyle="1" w:styleId="TableNormal13">
    <w:name w:val="Table Normal13"/>
    <w:uiPriority w:val="2"/>
    <w:semiHidden/>
    <w:unhideWhenUsed/>
    <w:qFormat/>
    <w:rsid w:val="007905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ela-Siatka62">
    <w:name w:val="Tabela - Siatka62"/>
    <w:basedOn w:val="Standardowy"/>
    <w:next w:val="Tabela-Siatka"/>
    <w:uiPriority w:val="59"/>
    <w:rsid w:val="0079054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2">
    <w:name w:val="Tabela - Siatka122"/>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790549"/>
  </w:style>
  <w:style w:type="table" w:customStyle="1" w:styleId="Tabela-Siatka212">
    <w:name w:val="Tabela - Siatka212"/>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790549"/>
  </w:style>
  <w:style w:type="table" w:customStyle="1" w:styleId="Tabela-Siatka312">
    <w:name w:val="Tabela - Siatka312"/>
    <w:basedOn w:val="Standardowy"/>
    <w:next w:val="Tabela-Siatka"/>
    <w:uiPriority w:val="59"/>
    <w:rsid w:val="00790549"/>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790549"/>
  </w:style>
  <w:style w:type="table" w:customStyle="1" w:styleId="Tabela-Siatka1122">
    <w:name w:val="Tabela - Siatka1122"/>
    <w:basedOn w:val="Standardowy"/>
    <w:next w:val="Tabela-Siatka"/>
    <w:uiPriority w:val="59"/>
    <w:rsid w:val="00790549"/>
    <w:pPr>
      <w:spacing w:after="0" w:line="240" w:lineRule="auto"/>
    </w:pPr>
    <w:rPr>
      <w:rFonts w:ascii="Calibri" w:eastAsia="Calibri" w:hAnsi="Calibri"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rsid w:val="00790549"/>
  </w:style>
  <w:style w:type="table" w:customStyle="1" w:styleId="Tabela-Siatka412">
    <w:name w:val="Tabela - Siatka412"/>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1">
    <w:name w:val="Tabela - Siatka321"/>
    <w:basedOn w:val="Standardowy"/>
    <w:uiPriority w:val="59"/>
    <w:rsid w:val="00790549"/>
    <w:pPr>
      <w:spacing w:before="60" w:after="60" w:line="240" w:lineRule="auto"/>
      <w:jc w:val="both"/>
    </w:pPr>
    <w:rPr>
      <w:rFonts w:ascii="Times New Roman" w:eastAsia="Times New Roman" w:hAnsi="Times New Roman" w:cs="Times New Roman"/>
      <w:color w:val="00000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790549"/>
  </w:style>
  <w:style w:type="table" w:customStyle="1" w:styleId="TableNormal21">
    <w:name w:val="Table Normal21"/>
    <w:rsid w:val="00790549"/>
    <w:pPr>
      <w:spacing w:after="0"/>
    </w:pPr>
    <w:rPr>
      <w:rFonts w:ascii="Arial" w:eastAsia="Arial" w:hAnsi="Arial" w:cs="Arial"/>
      <w:color w:val="000000"/>
      <w:lang w:eastAsia="pl-PL"/>
    </w:rPr>
    <w:tblPr>
      <w:tblCellMar>
        <w:top w:w="0" w:type="dxa"/>
        <w:left w:w="0" w:type="dxa"/>
        <w:bottom w:w="0" w:type="dxa"/>
        <w:right w:w="0" w:type="dxa"/>
      </w:tblCellMar>
    </w:tblPr>
  </w:style>
  <w:style w:type="table" w:customStyle="1" w:styleId="Tabela-Siatka71">
    <w:name w:val="Tabela - Siatka71"/>
    <w:basedOn w:val="Standardowy"/>
    <w:next w:val="Tabela-Siatka"/>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listy3akcent2111">
    <w:name w:val="Tabela listy 3 — akcent 2111"/>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15">
    <w:name w:val="Bez listy15"/>
    <w:next w:val="Bezlisty"/>
    <w:uiPriority w:val="99"/>
    <w:semiHidden/>
    <w:unhideWhenUsed/>
    <w:rsid w:val="00790549"/>
  </w:style>
  <w:style w:type="numbering" w:customStyle="1" w:styleId="Bezlisty23">
    <w:name w:val="Bez listy23"/>
    <w:next w:val="Bezlisty"/>
    <w:uiPriority w:val="99"/>
    <w:semiHidden/>
    <w:unhideWhenUsed/>
    <w:rsid w:val="00790549"/>
  </w:style>
  <w:style w:type="numbering" w:customStyle="1" w:styleId="Bezlisty113">
    <w:name w:val="Bez listy113"/>
    <w:next w:val="Bezlisty"/>
    <w:uiPriority w:val="99"/>
    <w:semiHidden/>
    <w:unhideWhenUsed/>
    <w:rsid w:val="00790549"/>
  </w:style>
  <w:style w:type="numbering" w:customStyle="1" w:styleId="Bezlisty321">
    <w:name w:val="Bez listy321"/>
    <w:next w:val="Bezlisty"/>
    <w:uiPriority w:val="99"/>
    <w:semiHidden/>
    <w:unhideWhenUsed/>
    <w:rsid w:val="00790549"/>
  </w:style>
  <w:style w:type="numbering" w:customStyle="1" w:styleId="Bezlisty1211">
    <w:name w:val="Bez listy1211"/>
    <w:next w:val="Bezlisty"/>
    <w:uiPriority w:val="99"/>
    <w:semiHidden/>
    <w:unhideWhenUsed/>
    <w:rsid w:val="00790549"/>
  </w:style>
  <w:style w:type="table" w:customStyle="1" w:styleId="Tabela-Siatka132">
    <w:name w:val="Tabela - Siatka13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5">
    <w:name w:val="xl225"/>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numbering" w:customStyle="1" w:styleId="Bezlisty411">
    <w:name w:val="Bez listy411"/>
    <w:next w:val="Bezlisty"/>
    <w:uiPriority w:val="99"/>
    <w:semiHidden/>
    <w:unhideWhenUsed/>
    <w:rsid w:val="00790549"/>
  </w:style>
  <w:style w:type="table" w:customStyle="1" w:styleId="Tabela-Siatka221">
    <w:name w:val="Tabela - Siatka221"/>
    <w:basedOn w:val="Standardowy"/>
    <w:next w:val="Tabela-Siatka"/>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listy3akcent221">
    <w:name w:val="Tabela listy 3 — akcent 221"/>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1311">
    <w:name w:val="Bez listy1311"/>
    <w:next w:val="Bezlisty"/>
    <w:uiPriority w:val="99"/>
    <w:semiHidden/>
    <w:unhideWhenUsed/>
    <w:rsid w:val="00790549"/>
  </w:style>
  <w:style w:type="numbering" w:customStyle="1" w:styleId="Bezlisty2111">
    <w:name w:val="Bez listy2111"/>
    <w:next w:val="Bezlisty"/>
    <w:uiPriority w:val="99"/>
    <w:semiHidden/>
    <w:unhideWhenUsed/>
    <w:rsid w:val="00790549"/>
  </w:style>
  <w:style w:type="numbering" w:customStyle="1" w:styleId="Bezlisty111111">
    <w:name w:val="Bez listy111111"/>
    <w:next w:val="Bezlisty"/>
    <w:uiPriority w:val="99"/>
    <w:semiHidden/>
    <w:unhideWhenUsed/>
    <w:rsid w:val="00790549"/>
  </w:style>
  <w:style w:type="numbering" w:customStyle="1" w:styleId="Bezlisty3111">
    <w:name w:val="Bez listy3111"/>
    <w:next w:val="Bezlisty"/>
    <w:uiPriority w:val="99"/>
    <w:semiHidden/>
    <w:unhideWhenUsed/>
    <w:rsid w:val="00790549"/>
  </w:style>
  <w:style w:type="numbering" w:customStyle="1" w:styleId="Bezlisty12111">
    <w:name w:val="Bez listy12111"/>
    <w:next w:val="Bezlisty"/>
    <w:uiPriority w:val="99"/>
    <w:semiHidden/>
    <w:unhideWhenUsed/>
    <w:rsid w:val="00790549"/>
  </w:style>
  <w:style w:type="paragraph" w:customStyle="1" w:styleId="xl173">
    <w:name w:val="xl173"/>
    <w:basedOn w:val="Normalny"/>
    <w:rsid w:val="00790549"/>
    <w:pPr>
      <w:pBdr>
        <w:top w:val="single" w:sz="4" w:space="0" w:color="000000"/>
        <w:left w:val="single" w:sz="4" w:space="0" w:color="000000"/>
        <w:bottom w:val="single" w:sz="8"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74">
    <w:name w:val="xl174"/>
    <w:basedOn w:val="Normalny"/>
    <w:rsid w:val="00790549"/>
    <w:pP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175">
    <w:name w:val="xl175"/>
    <w:basedOn w:val="Normalny"/>
    <w:rsid w:val="00790549"/>
    <w:pP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176">
    <w:name w:val="xl176"/>
    <w:basedOn w:val="Normalny"/>
    <w:rsid w:val="00790549"/>
    <w:pPr>
      <w:shd w:val="clear" w:color="F2F2F2" w:fill="F2F2F2"/>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177">
    <w:name w:val="xl177"/>
    <w:basedOn w:val="Normalny"/>
    <w:rsid w:val="00790549"/>
    <w:pPr>
      <w:suppressAutoHyphens w:val="0"/>
      <w:spacing w:before="100" w:beforeAutospacing="1" w:after="100" w:afterAutospacing="1"/>
      <w:jc w:val="right"/>
      <w:textAlignment w:val="center"/>
    </w:pPr>
    <w:rPr>
      <w:sz w:val="24"/>
      <w:szCs w:val="24"/>
      <w:lang w:eastAsia="pl-PL"/>
    </w:rPr>
  </w:style>
  <w:style w:type="paragraph" w:customStyle="1" w:styleId="xl178">
    <w:name w:val="xl178"/>
    <w:basedOn w:val="Normalny"/>
    <w:rsid w:val="00790549"/>
    <w:pPr>
      <w:pBdr>
        <w:top w:val="single" w:sz="8" w:space="0" w:color="000000"/>
        <w:left w:val="single" w:sz="4" w:space="0" w:color="000000"/>
        <w:bottom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79">
    <w:name w:val="xl179"/>
    <w:basedOn w:val="Normalny"/>
    <w:rsid w:val="00790549"/>
    <w:pPr>
      <w:pBdr>
        <w:top w:val="single" w:sz="8" w:space="0" w:color="000000"/>
        <w:left w:val="single" w:sz="8" w:space="0" w:color="000000"/>
        <w:bottom w:val="single" w:sz="4" w:space="0" w:color="000000"/>
        <w:right w:val="single" w:sz="8"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180">
    <w:name w:val="xl180"/>
    <w:basedOn w:val="Normalny"/>
    <w:rsid w:val="00790549"/>
    <w:pPr>
      <w:pBdr>
        <w:top w:val="single" w:sz="8" w:space="0" w:color="000000"/>
        <w:bottom w:val="single" w:sz="4" w:space="0" w:color="000000"/>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81">
    <w:name w:val="xl181"/>
    <w:basedOn w:val="Normalny"/>
    <w:rsid w:val="00790549"/>
    <w:pPr>
      <w:pBdr>
        <w:top w:val="single" w:sz="8"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82">
    <w:name w:val="xl182"/>
    <w:basedOn w:val="Normalny"/>
    <w:rsid w:val="00790549"/>
    <w:pPr>
      <w:pBdr>
        <w:top w:val="single" w:sz="8" w:space="0" w:color="000000"/>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183">
    <w:name w:val="xl183"/>
    <w:basedOn w:val="Normalny"/>
    <w:rsid w:val="00790549"/>
    <w:pPr>
      <w:pBdr>
        <w:top w:val="single" w:sz="4" w:space="0" w:color="000000"/>
        <w:bottom w:val="single" w:sz="8" w:space="0" w:color="000000"/>
      </w:pBdr>
      <w:suppressAutoHyphens w:val="0"/>
      <w:spacing w:before="100" w:beforeAutospacing="1" w:after="100" w:afterAutospacing="1"/>
      <w:textAlignment w:val="center"/>
    </w:pPr>
    <w:rPr>
      <w:sz w:val="24"/>
      <w:szCs w:val="24"/>
      <w:lang w:eastAsia="pl-PL"/>
    </w:rPr>
  </w:style>
  <w:style w:type="paragraph" w:customStyle="1" w:styleId="xl184">
    <w:name w:val="xl184"/>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185">
    <w:name w:val="xl185"/>
    <w:basedOn w:val="Normalny"/>
    <w:rsid w:val="00790549"/>
    <w:pPr>
      <w:suppressAutoHyphens w:val="0"/>
      <w:spacing w:before="100" w:beforeAutospacing="1" w:after="100" w:afterAutospacing="1"/>
      <w:jc w:val="right"/>
      <w:textAlignment w:val="center"/>
    </w:pPr>
    <w:rPr>
      <w:sz w:val="24"/>
      <w:szCs w:val="24"/>
      <w:lang w:eastAsia="pl-PL"/>
    </w:rPr>
  </w:style>
  <w:style w:type="paragraph" w:customStyle="1" w:styleId="xl186">
    <w:name w:val="xl186"/>
    <w:basedOn w:val="Normalny"/>
    <w:rsid w:val="00790549"/>
    <w:pPr>
      <w:pBdr>
        <w:top w:val="single" w:sz="8" w:space="0" w:color="000000"/>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187">
    <w:name w:val="xl187"/>
    <w:basedOn w:val="Normalny"/>
    <w:rsid w:val="00790549"/>
    <w:pPr>
      <w:pBdr>
        <w:top w:val="single" w:sz="8" w:space="0" w:color="000000"/>
        <w:left w:val="single" w:sz="8"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88">
    <w:name w:val="xl188"/>
    <w:basedOn w:val="Normalny"/>
    <w:rsid w:val="00790549"/>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0">
    <w:name w:val="xl190"/>
    <w:basedOn w:val="Normalny"/>
    <w:rsid w:val="00790549"/>
    <w:pPr>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1">
    <w:name w:val="xl191"/>
    <w:basedOn w:val="Normalny"/>
    <w:rsid w:val="00790549"/>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192">
    <w:name w:val="xl192"/>
    <w:basedOn w:val="Normalny"/>
    <w:rsid w:val="00790549"/>
    <w:pPr>
      <w:pBdr>
        <w:top w:val="single" w:sz="4" w:space="0" w:color="000000"/>
        <w:bottom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3">
    <w:name w:val="xl193"/>
    <w:basedOn w:val="Normalny"/>
    <w:rsid w:val="00790549"/>
    <w:pPr>
      <w:pBdr>
        <w:top w:val="single" w:sz="4" w:space="0" w:color="000000"/>
        <w:left w:val="single" w:sz="8" w:space="0" w:color="000000"/>
        <w:bottom w:val="single" w:sz="8"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4">
    <w:name w:val="xl194"/>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5">
    <w:name w:val="xl195"/>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6">
    <w:name w:val="xl196"/>
    <w:basedOn w:val="Normalny"/>
    <w:rsid w:val="00790549"/>
    <w:pPr>
      <w:pBdr>
        <w:top w:val="single" w:sz="4" w:space="0" w:color="000000"/>
        <w:left w:val="single" w:sz="4" w:space="0" w:color="000000"/>
        <w:bottom w:val="single" w:sz="8"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7">
    <w:name w:val="xl197"/>
    <w:basedOn w:val="Normalny"/>
    <w:rsid w:val="00790549"/>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198">
    <w:name w:val="xl198"/>
    <w:basedOn w:val="Normalny"/>
    <w:rsid w:val="00790549"/>
    <w:pPr>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199">
    <w:name w:val="xl199"/>
    <w:basedOn w:val="Normalny"/>
    <w:rsid w:val="00790549"/>
    <w:pPr>
      <w:suppressAutoHyphens w:val="0"/>
      <w:spacing w:before="100" w:beforeAutospacing="1" w:after="100" w:afterAutospacing="1"/>
      <w:textAlignment w:val="center"/>
    </w:pPr>
    <w:rPr>
      <w:sz w:val="24"/>
      <w:szCs w:val="24"/>
      <w:lang w:eastAsia="pl-PL"/>
    </w:rPr>
  </w:style>
  <w:style w:type="paragraph" w:customStyle="1" w:styleId="xl200">
    <w:name w:val="xl200"/>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201">
    <w:name w:val="xl201"/>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202">
    <w:name w:val="xl202"/>
    <w:basedOn w:val="Normalny"/>
    <w:rsid w:val="00790549"/>
    <w:pPr>
      <w:pBdr>
        <w:top w:val="single" w:sz="8" w:space="0" w:color="000000"/>
        <w:left w:val="single" w:sz="8" w:space="0" w:color="000000"/>
        <w:bottom w:val="single" w:sz="8" w:space="0" w:color="000000"/>
        <w:right w:val="single" w:sz="8" w:space="0" w:color="000000"/>
      </w:pBdr>
      <w:shd w:val="clear" w:color="F2F2F2" w:fill="F2F2F2"/>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203">
    <w:name w:val="xl203"/>
    <w:basedOn w:val="Normalny"/>
    <w:rsid w:val="00790549"/>
    <w:pPr>
      <w:pBdr>
        <w:top w:val="single" w:sz="8" w:space="0" w:color="000000"/>
        <w:bottom w:val="single" w:sz="8"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4">
    <w:name w:val="xl204"/>
    <w:basedOn w:val="Normalny"/>
    <w:rsid w:val="00790549"/>
    <w:pPr>
      <w:pBdr>
        <w:top w:val="single" w:sz="8" w:space="0" w:color="000000"/>
        <w:left w:val="single" w:sz="8" w:space="0" w:color="000000"/>
        <w:bottom w:val="single" w:sz="8" w:space="0" w:color="000000"/>
        <w:right w:val="single" w:sz="8" w:space="0" w:color="000000"/>
      </w:pBdr>
      <w:shd w:val="clear" w:color="D8D8D8" w:fill="D8D8D8"/>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205">
    <w:name w:val="xl205"/>
    <w:basedOn w:val="Normalny"/>
    <w:rsid w:val="00790549"/>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6">
    <w:name w:val="xl206"/>
    <w:basedOn w:val="Normalny"/>
    <w:rsid w:val="00790549"/>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7">
    <w:name w:val="xl207"/>
    <w:basedOn w:val="Normalny"/>
    <w:rsid w:val="00790549"/>
    <w:pPr>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208">
    <w:name w:val="xl208"/>
    <w:basedOn w:val="Normalny"/>
    <w:rsid w:val="00790549"/>
    <w:pP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09">
    <w:name w:val="xl209"/>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0">
    <w:name w:val="xl210"/>
    <w:basedOn w:val="Normalny"/>
    <w:rsid w:val="00790549"/>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1">
    <w:name w:val="xl211"/>
    <w:basedOn w:val="Normalny"/>
    <w:rsid w:val="0079054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2">
    <w:name w:val="xl212"/>
    <w:basedOn w:val="Normalny"/>
    <w:rsid w:val="007905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3">
    <w:name w:val="xl213"/>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4">
    <w:name w:val="xl214"/>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5">
    <w:name w:val="xl215"/>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6">
    <w:name w:val="xl216"/>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7">
    <w:name w:val="xl217"/>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18">
    <w:name w:val="xl21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19">
    <w:name w:val="xl219"/>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0">
    <w:name w:val="xl220"/>
    <w:basedOn w:val="Normalny"/>
    <w:rsid w:val="00790549"/>
    <w:pPr>
      <w:pBdr>
        <w:top w:val="single" w:sz="8" w:space="0" w:color="auto"/>
        <w:left w:val="single" w:sz="4" w:space="0" w:color="000000"/>
        <w:bottom w:val="single" w:sz="4" w:space="0" w:color="000000"/>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21">
    <w:name w:val="xl221"/>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22">
    <w:name w:val="xl22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23">
    <w:name w:val="xl223"/>
    <w:basedOn w:val="Normalny"/>
    <w:rsid w:val="00790549"/>
    <w:pPr>
      <w:pBdr>
        <w:left w:val="single" w:sz="4" w:space="0" w:color="000000"/>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4">
    <w:name w:val="xl224"/>
    <w:basedOn w:val="Normalny"/>
    <w:rsid w:val="00790549"/>
    <w:pPr>
      <w:pBdr>
        <w:top w:val="single" w:sz="4" w:space="0" w:color="000000"/>
        <w:left w:val="single" w:sz="4" w:space="0" w:color="000000"/>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26">
    <w:name w:val="xl226"/>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7">
    <w:name w:val="xl227"/>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28">
    <w:name w:val="xl228"/>
    <w:basedOn w:val="Normalny"/>
    <w:rsid w:val="00790549"/>
    <w:pPr>
      <w:pBdr>
        <w:top w:val="single" w:sz="8" w:space="0" w:color="auto"/>
        <w:bottom w:val="single" w:sz="4" w:space="0" w:color="000000"/>
        <w:right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29">
    <w:name w:val="xl229"/>
    <w:basedOn w:val="Normalny"/>
    <w:rsid w:val="00790549"/>
    <w:pPr>
      <w:pBdr>
        <w:left w:val="single" w:sz="8" w:space="0" w:color="auto"/>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30">
    <w:name w:val="xl230"/>
    <w:basedOn w:val="Normalny"/>
    <w:rsid w:val="00790549"/>
    <w:pPr>
      <w:pBdr>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31">
    <w:name w:val="xl231"/>
    <w:basedOn w:val="Normalny"/>
    <w:rsid w:val="00790549"/>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2">
    <w:name w:val="xl232"/>
    <w:basedOn w:val="Normalny"/>
    <w:rsid w:val="0079054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3">
    <w:name w:val="xl233"/>
    <w:basedOn w:val="Normalny"/>
    <w:rsid w:val="0079054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4">
    <w:name w:val="xl234"/>
    <w:basedOn w:val="Normalny"/>
    <w:rsid w:val="0079054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5">
    <w:name w:val="xl235"/>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6">
    <w:name w:val="xl236"/>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7">
    <w:name w:val="xl237"/>
    <w:basedOn w:val="Normalny"/>
    <w:rsid w:val="0079054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8">
    <w:name w:val="xl238"/>
    <w:basedOn w:val="Normalny"/>
    <w:rsid w:val="00790549"/>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9">
    <w:name w:val="xl239"/>
    <w:basedOn w:val="Normalny"/>
    <w:rsid w:val="0079054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40">
    <w:name w:val="xl240"/>
    <w:basedOn w:val="Normalny"/>
    <w:rsid w:val="0079054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41">
    <w:name w:val="xl241"/>
    <w:basedOn w:val="Normalny"/>
    <w:rsid w:val="00790549"/>
    <w:pPr>
      <w:pBdr>
        <w:top w:val="single" w:sz="4" w:space="0" w:color="000000"/>
        <w:left w:val="single" w:sz="8" w:space="0" w:color="000000"/>
        <w:bottom w:val="single" w:sz="8"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42">
    <w:name w:val="xl242"/>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3">
    <w:name w:val="xl243"/>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4">
    <w:name w:val="xl244"/>
    <w:basedOn w:val="Normalny"/>
    <w:rsid w:val="00790549"/>
    <w:pPr>
      <w:pBdr>
        <w:top w:val="single" w:sz="8" w:space="0" w:color="auto"/>
        <w:left w:val="single" w:sz="4" w:space="0" w:color="000000"/>
        <w:bottom w:val="single" w:sz="4" w:space="0" w:color="000000"/>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5">
    <w:name w:val="xl245"/>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6">
    <w:name w:val="xl246"/>
    <w:basedOn w:val="Normalny"/>
    <w:rsid w:val="00790549"/>
    <w:pPr>
      <w:pBdr>
        <w:top w:val="single" w:sz="4" w:space="0" w:color="000000"/>
        <w:left w:val="single" w:sz="4" w:space="0" w:color="000000"/>
        <w:bottom w:val="single" w:sz="4" w:space="0" w:color="000000"/>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7">
    <w:name w:val="xl247"/>
    <w:basedOn w:val="Normalny"/>
    <w:rsid w:val="00790549"/>
    <w:pPr>
      <w:pBdr>
        <w:top w:val="single" w:sz="4" w:space="0" w:color="000000"/>
        <w:left w:val="single" w:sz="8" w:space="0" w:color="auto"/>
        <w:bottom w:val="single" w:sz="8" w:space="0" w:color="auto"/>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48">
    <w:name w:val="xl248"/>
    <w:basedOn w:val="Normalny"/>
    <w:rsid w:val="00790549"/>
    <w:pPr>
      <w:pBdr>
        <w:top w:val="single" w:sz="4" w:space="0" w:color="000000"/>
        <w:left w:val="single" w:sz="4" w:space="0" w:color="000000"/>
        <w:bottom w:val="single" w:sz="8" w:space="0" w:color="auto"/>
        <w:right w:val="single" w:sz="8" w:space="0" w:color="auto"/>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49">
    <w:name w:val="xl249"/>
    <w:basedOn w:val="Normalny"/>
    <w:rsid w:val="00790549"/>
    <w:pPr>
      <w:pBdr>
        <w:top w:val="single" w:sz="4" w:space="0" w:color="000000"/>
        <w:left w:val="single" w:sz="4" w:space="0" w:color="000000"/>
        <w:bottom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50">
    <w:name w:val="xl250"/>
    <w:basedOn w:val="Normalny"/>
    <w:rsid w:val="007905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1">
    <w:name w:val="xl251"/>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2">
    <w:name w:val="xl25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3">
    <w:name w:val="xl253"/>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4">
    <w:name w:val="xl254"/>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5">
    <w:name w:val="xl255"/>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6">
    <w:name w:val="xl256"/>
    <w:basedOn w:val="Normalny"/>
    <w:rsid w:val="00790549"/>
    <w:pPr>
      <w:pBdr>
        <w:top w:val="single" w:sz="8" w:space="0" w:color="000000"/>
        <w:left w:val="single" w:sz="4" w:space="0" w:color="000000"/>
        <w:bottom w:val="single" w:sz="8" w:space="0" w:color="000000"/>
      </w:pBdr>
      <w:shd w:val="clear" w:color="D8D8D8" w:fill="D8D8D8"/>
      <w:suppressAutoHyphens w:val="0"/>
      <w:spacing w:before="100" w:beforeAutospacing="1" w:after="100" w:afterAutospacing="1"/>
      <w:textAlignment w:val="center"/>
    </w:pPr>
    <w:rPr>
      <w:rFonts w:ascii="Arial" w:hAnsi="Arial" w:cs="Arial"/>
      <w:sz w:val="24"/>
      <w:szCs w:val="24"/>
      <w:lang w:eastAsia="pl-PL"/>
    </w:rPr>
  </w:style>
  <w:style w:type="paragraph" w:customStyle="1" w:styleId="xl257">
    <w:name w:val="xl257"/>
    <w:basedOn w:val="Normalny"/>
    <w:rsid w:val="00790549"/>
    <w:pPr>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58">
    <w:name w:val="xl258"/>
    <w:basedOn w:val="Normalny"/>
    <w:rsid w:val="00790549"/>
    <w:pPr>
      <w:pBdr>
        <w:top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9">
    <w:name w:val="xl259"/>
    <w:basedOn w:val="Normalny"/>
    <w:rsid w:val="00790549"/>
    <w:pPr>
      <w:pBdr>
        <w:top w:val="single" w:sz="8" w:space="0" w:color="000000"/>
        <w:left w:val="single" w:sz="4" w:space="0" w:color="000000"/>
        <w:bottom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60">
    <w:name w:val="xl260"/>
    <w:basedOn w:val="Normalny"/>
    <w:rsid w:val="00790549"/>
    <w:pPr>
      <w:pBdr>
        <w:top w:val="single" w:sz="4" w:space="0" w:color="000000"/>
        <w:left w:val="single" w:sz="4" w:space="0" w:color="000000"/>
        <w:bottom w:val="single" w:sz="8"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61">
    <w:name w:val="xl261"/>
    <w:basedOn w:val="Normalny"/>
    <w:rsid w:val="0079054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62">
    <w:name w:val="xl262"/>
    <w:basedOn w:val="Normalny"/>
    <w:rsid w:val="00790549"/>
    <w:pPr>
      <w:pBdr>
        <w:top w:val="single" w:sz="8" w:space="0" w:color="auto"/>
        <w:left w:val="single" w:sz="4" w:space="0" w:color="auto"/>
        <w:bottom w:val="single" w:sz="4" w:space="0" w:color="auto"/>
        <w:right w:val="single" w:sz="8" w:space="0" w:color="auto"/>
      </w:pBdr>
      <w:shd w:val="clear" w:color="FFFFFF" w:fill="FFFFFF"/>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63">
    <w:name w:val="xl263"/>
    <w:basedOn w:val="Normalny"/>
    <w:rsid w:val="00790549"/>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64">
    <w:name w:val="xl264"/>
    <w:basedOn w:val="Normalny"/>
    <w:rsid w:val="0079054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65">
    <w:name w:val="xl265"/>
    <w:basedOn w:val="Normalny"/>
    <w:rsid w:val="00790549"/>
    <w:pPr>
      <w:pBdr>
        <w:top w:val="single" w:sz="4" w:space="0" w:color="000000"/>
        <w:left w:val="single" w:sz="4" w:space="0" w:color="000000"/>
        <w:bottom w:val="single" w:sz="8" w:space="0" w:color="auto"/>
        <w:right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266">
    <w:name w:val="xl266"/>
    <w:basedOn w:val="Normalny"/>
    <w:rsid w:val="00790549"/>
    <w:pPr>
      <w:pBdr>
        <w:top w:val="single" w:sz="4" w:space="0" w:color="000000"/>
        <w:left w:val="single" w:sz="8" w:space="0" w:color="auto"/>
        <w:bottom w:val="single" w:sz="8" w:space="0" w:color="auto"/>
        <w:right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267">
    <w:name w:val="xl267"/>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68">
    <w:name w:val="xl26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69">
    <w:name w:val="xl269"/>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0">
    <w:name w:val="xl270"/>
    <w:basedOn w:val="Normalny"/>
    <w:rsid w:val="00790549"/>
    <w:pPr>
      <w:pBdr>
        <w:top w:val="single" w:sz="4" w:space="0" w:color="000000"/>
        <w:left w:val="single" w:sz="4" w:space="0" w:color="000000"/>
        <w:bottom w:val="single" w:sz="4" w:space="0" w:color="000000"/>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71">
    <w:name w:val="xl271"/>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2">
    <w:name w:val="xl27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3">
    <w:name w:val="xl273"/>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274">
    <w:name w:val="xl274"/>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5">
    <w:name w:val="xl275"/>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6">
    <w:name w:val="xl276"/>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7">
    <w:name w:val="xl277"/>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8">
    <w:name w:val="xl278"/>
    <w:basedOn w:val="Normalny"/>
    <w:rsid w:val="00790549"/>
    <w:pPr>
      <w:pBdr>
        <w:top w:val="single" w:sz="4" w:space="0" w:color="auto"/>
        <w:left w:val="single" w:sz="8"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79">
    <w:name w:val="xl279"/>
    <w:basedOn w:val="Normalny"/>
    <w:rsid w:val="00790549"/>
    <w:pPr>
      <w:pBdr>
        <w:top w:val="single" w:sz="4" w:space="0" w:color="auto"/>
        <w:left w:val="single" w:sz="4"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80">
    <w:name w:val="xl280"/>
    <w:basedOn w:val="Normalny"/>
    <w:rsid w:val="00790549"/>
    <w:pPr>
      <w:pBdr>
        <w:top w:val="single" w:sz="4" w:space="0" w:color="auto"/>
        <w:left w:val="single" w:sz="4" w:space="0" w:color="auto"/>
        <w:bottom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81">
    <w:name w:val="xl281"/>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2">
    <w:name w:val="xl282"/>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3">
    <w:name w:val="xl283"/>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4">
    <w:name w:val="xl284"/>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5">
    <w:name w:val="xl285"/>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6">
    <w:name w:val="xl286"/>
    <w:basedOn w:val="Normalny"/>
    <w:rsid w:val="00790549"/>
    <w:pPr>
      <w:pBdr>
        <w:top w:val="single" w:sz="8" w:space="0" w:color="auto"/>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7">
    <w:name w:val="xl287"/>
    <w:basedOn w:val="Normalny"/>
    <w:rsid w:val="00790549"/>
    <w:pPr>
      <w:pBdr>
        <w:top w:val="single" w:sz="8" w:space="0" w:color="auto"/>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8">
    <w:name w:val="xl288"/>
    <w:basedOn w:val="Normalny"/>
    <w:rsid w:val="00790549"/>
    <w:pPr>
      <w:pBdr>
        <w:top w:val="single" w:sz="4" w:space="0" w:color="000000"/>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9">
    <w:name w:val="xl289"/>
    <w:basedOn w:val="Normalny"/>
    <w:rsid w:val="00790549"/>
    <w:pPr>
      <w:pBdr>
        <w:top w:val="single" w:sz="4" w:space="0" w:color="000000"/>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0">
    <w:name w:val="xl290"/>
    <w:basedOn w:val="Normalny"/>
    <w:rsid w:val="00790549"/>
    <w:pPr>
      <w:pBdr>
        <w:top w:val="single" w:sz="8" w:space="0" w:color="auto"/>
        <w:left w:val="single" w:sz="4" w:space="0" w:color="000000"/>
        <w:bottom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1">
    <w:name w:val="xl291"/>
    <w:basedOn w:val="Normalny"/>
    <w:rsid w:val="00790549"/>
    <w:pPr>
      <w:pBdr>
        <w:top w:val="single" w:sz="4" w:space="0" w:color="000000"/>
        <w:left w:val="single" w:sz="4" w:space="0" w:color="000000"/>
        <w:bottom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2">
    <w:name w:val="xl292"/>
    <w:basedOn w:val="Normalny"/>
    <w:rsid w:val="00790549"/>
    <w:pPr>
      <w:pBdr>
        <w:top w:val="single" w:sz="4" w:space="0" w:color="000000"/>
        <w:left w:val="single" w:sz="8" w:space="0" w:color="000000"/>
        <w:bottom w:val="single" w:sz="8" w:space="0" w:color="000000"/>
      </w:pBdr>
      <w:shd w:val="clear" w:color="FFFFFF" w:fill="FFFFFF"/>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93">
    <w:name w:val="xl293"/>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4">
    <w:name w:val="xl294"/>
    <w:basedOn w:val="Normalny"/>
    <w:rsid w:val="00790549"/>
    <w:pPr>
      <w:pBdr>
        <w:top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5">
    <w:name w:val="xl295"/>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6">
    <w:name w:val="xl296"/>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7">
    <w:name w:val="xl297"/>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298">
    <w:name w:val="xl298"/>
    <w:basedOn w:val="Normalny"/>
    <w:rsid w:val="00790549"/>
    <w:pPr>
      <w:pBdr>
        <w:top w:val="single" w:sz="8" w:space="0" w:color="auto"/>
        <w:left w:val="single" w:sz="8" w:space="0" w:color="auto"/>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9">
    <w:name w:val="xl299"/>
    <w:basedOn w:val="Normalny"/>
    <w:rsid w:val="00790549"/>
    <w:pPr>
      <w:pBdr>
        <w:top w:val="single" w:sz="8" w:space="0" w:color="auto"/>
        <w:left w:val="single" w:sz="8" w:space="0" w:color="auto"/>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0">
    <w:name w:val="xl300"/>
    <w:basedOn w:val="Normalny"/>
    <w:rsid w:val="00790549"/>
    <w:pPr>
      <w:pBdr>
        <w:top w:val="single" w:sz="8" w:space="0" w:color="auto"/>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1">
    <w:name w:val="xl301"/>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2">
    <w:name w:val="xl302"/>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3">
    <w:name w:val="xl303"/>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4">
    <w:name w:val="xl304"/>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5">
    <w:name w:val="xl305"/>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6">
    <w:name w:val="xl306"/>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7">
    <w:name w:val="xl307"/>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8">
    <w:name w:val="xl308"/>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9">
    <w:name w:val="xl309"/>
    <w:basedOn w:val="Normalny"/>
    <w:rsid w:val="00790549"/>
    <w:pPr>
      <w:pBdr>
        <w:top w:val="single" w:sz="8" w:space="0" w:color="auto"/>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310">
    <w:name w:val="xl310"/>
    <w:basedOn w:val="Normalny"/>
    <w:rsid w:val="00790549"/>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11">
    <w:name w:val="xl311"/>
    <w:basedOn w:val="Normalny"/>
    <w:rsid w:val="00790549"/>
    <w:pPr>
      <w:pBdr>
        <w:top w:val="single" w:sz="8" w:space="0" w:color="auto"/>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12">
    <w:name w:val="xl312"/>
    <w:basedOn w:val="Normalny"/>
    <w:rsid w:val="00790549"/>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13">
    <w:name w:val="xl313"/>
    <w:basedOn w:val="Normalny"/>
    <w:rsid w:val="00790549"/>
    <w:pPr>
      <w:pBdr>
        <w:top w:val="single" w:sz="8" w:space="0" w:color="auto"/>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14">
    <w:name w:val="xl314"/>
    <w:basedOn w:val="Normalny"/>
    <w:rsid w:val="00790549"/>
    <w:pPr>
      <w:pBdr>
        <w:left w:val="single" w:sz="4" w:space="0" w:color="000000"/>
      </w:pBdr>
      <w:suppressAutoHyphens w:val="0"/>
      <w:spacing w:before="100" w:beforeAutospacing="1" w:after="100" w:afterAutospacing="1"/>
      <w:jc w:val="right"/>
      <w:textAlignment w:val="center"/>
    </w:pPr>
    <w:rPr>
      <w:rFonts w:ascii="Arial" w:hAnsi="Arial" w:cs="Arial"/>
      <w:b/>
      <w:bCs/>
      <w:color w:val="FF0000"/>
      <w:sz w:val="24"/>
      <w:szCs w:val="24"/>
      <w:lang w:eastAsia="pl-PL"/>
    </w:rPr>
  </w:style>
  <w:style w:type="paragraph" w:customStyle="1" w:styleId="xl315">
    <w:name w:val="xl315"/>
    <w:basedOn w:val="Normalny"/>
    <w:rsid w:val="00790549"/>
    <w:pPr>
      <w:pBdr>
        <w:top w:val="single" w:sz="8" w:space="0" w:color="auto"/>
        <w:left w:val="single" w:sz="8" w:space="0" w:color="auto"/>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6">
    <w:name w:val="xl316"/>
    <w:basedOn w:val="Normalny"/>
    <w:rsid w:val="00790549"/>
    <w:pPr>
      <w:pBdr>
        <w:top w:val="single" w:sz="8" w:space="0" w:color="auto"/>
        <w:left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317">
    <w:name w:val="xl317"/>
    <w:basedOn w:val="Normalny"/>
    <w:rsid w:val="00790549"/>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8">
    <w:name w:val="xl31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9">
    <w:name w:val="xl319"/>
    <w:basedOn w:val="Normalny"/>
    <w:rsid w:val="00790549"/>
    <w:pPr>
      <w:pBdr>
        <w:top w:val="single" w:sz="8" w:space="0" w:color="auto"/>
        <w:left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320">
    <w:name w:val="xl320"/>
    <w:basedOn w:val="Normalny"/>
    <w:rsid w:val="00790549"/>
    <w:pPr>
      <w:pBdr>
        <w:top w:val="single" w:sz="8" w:space="0" w:color="auto"/>
        <w:left w:val="single" w:sz="8" w:space="0" w:color="000000"/>
        <w:bottom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1">
    <w:name w:val="xl321"/>
    <w:basedOn w:val="Normalny"/>
    <w:rsid w:val="00790549"/>
    <w:pPr>
      <w:pBdr>
        <w:top w:val="single" w:sz="4" w:space="0" w:color="000000"/>
        <w:left w:val="single" w:sz="8" w:space="0" w:color="auto"/>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322">
    <w:name w:val="xl322"/>
    <w:basedOn w:val="Normalny"/>
    <w:rsid w:val="00790549"/>
    <w:pPr>
      <w:pBdr>
        <w:top w:val="single" w:sz="4" w:space="0" w:color="000000"/>
        <w:left w:val="single" w:sz="8" w:space="0" w:color="auto"/>
        <w:bottom w:val="single" w:sz="8" w:space="0" w:color="auto"/>
      </w:pBdr>
      <w:suppressAutoHyphens w:val="0"/>
      <w:spacing w:before="100" w:beforeAutospacing="1" w:after="100" w:afterAutospacing="1"/>
      <w:textAlignment w:val="center"/>
    </w:pPr>
    <w:rPr>
      <w:sz w:val="24"/>
      <w:szCs w:val="24"/>
      <w:lang w:eastAsia="pl-PL"/>
    </w:rPr>
  </w:style>
  <w:style w:type="paragraph" w:customStyle="1" w:styleId="xl323">
    <w:name w:val="xl323"/>
    <w:basedOn w:val="Normalny"/>
    <w:rsid w:val="00790549"/>
    <w:pPr>
      <w:pBdr>
        <w:top w:val="single" w:sz="4" w:space="0" w:color="000000"/>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324">
    <w:name w:val="xl324"/>
    <w:basedOn w:val="Normalny"/>
    <w:rsid w:val="00790549"/>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5">
    <w:name w:val="xl325"/>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26">
    <w:name w:val="xl326"/>
    <w:basedOn w:val="Normalny"/>
    <w:rsid w:val="00790549"/>
    <w:pPr>
      <w:pBdr>
        <w:top w:val="single" w:sz="4" w:space="0" w:color="000000"/>
        <w:left w:val="single" w:sz="4"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327">
    <w:name w:val="xl327"/>
    <w:basedOn w:val="Normalny"/>
    <w:rsid w:val="00790549"/>
    <w:pPr>
      <w:pBdr>
        <w:top w:val="single" w:sz="4" w:space="0" w:color="000000"/>
        <w:left w:val="single" w:sz="8" w:space="0" w:color="000000"/>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8">
    <w:name w:val="xl328"/>
    <w:basedOn w:val="Normalny"/>
    <w:rsid w:val="00790549"/>
    <w:pPr>
      <w:pBdr>
        <w:top w:val="single" w:sz="4" w:space="0" w:color="000000"/>
        <w:left w:val="single" w:sz="8" w:space="0" w:color="auto"/>
        <w:bottom w:val="single" w:sz="8" w:space="0" w:color="auto"/>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29">
    <w:name w:val="xl329"/>
    <w:basedOn w:val="Normalny"/>
    <w:rsid w:val="00790549"/>
    <w:pPr>
      <w:pBdr>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0">
    <w:name w:val="xl330"/>
    <w:basedOn w:val="Normalny"/>
    <w:rsid w:val="00790549"/>
    <w:pPr>
      <w:pBdr>
        <w:top w:val="single" w:sz="8" w:space="0" w:color="auto"/>
        <w:left w:val="single" w:sz="4" w:space="0" w:color="000000"/>
        <w:bottom w:val="single" w:sz="4" w:space="0" w:color="000000"/>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1">
    <w:name w:val="xl331"/>
    <w:basedOn w:val="Normalny"/>
    <w:rsid w:val="00790549"/>
    <w:pPr>
      <w:pBdr>
        <w:top w:val="single" w:sz="4" w:space="0" w:color="000000"/>
        <w:left w:val="single" w:sz="4" w:space="0" w:color="000000"/>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2">
    <w:name w:val="xl332"/>
    <w:basedOn w:val="Normalny"/>
    <w:rsid w:val="00790549"/>
    <w:pPr>
      <w:pBdr>
        <w:top w:val="single" w:sz="8" w:space="0" w:color="auto"/>
        <w:left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3">
    <w:name w:val="xl333"/>
    <w:basedOn w:val="Normalny"/>
    <w:rsid w:val="00790549"/>
    <w:pPr>
      <w:pBdr>
        <w:left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4">
    <w:name w:val="xl334"/>
    <w:basedOn w:val="Normalny"/>
    <w:rsid w:val="00790549"/>
    <w:pPr>
      <w:pBdr>
        <w:left w:val="single" w:sz="8" w:space="0" w:color="auto"/>
        <w:bottom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5">
    <w:name w:val="xl335"/>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6">
    <w:name w:val="xl336"/>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37">
    <w:name w:val="xl337"/>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8">
    <w:name w:val="xl338"/>
    <w:basedOn w:val="Normalny"/>
    <w:rsid w:val="00790549"/>
    <w:pPr>
      <w:pBdr>
        <w:left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39">
    <w:name w:val="xl339"/>
    <w:basedOn w:val="Normalny"/>
    <w:rsid w:val="00790549"/>
    <w:pPr>
      <w:pBdr>
        <w:top w:val="single" w:sz="8" w:space="0" w:color="000000"/>
        <w:left w:val="single" w:sz="8"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40">
    <w:name w:val="xl340"/>
    <w:basedOn w:val="Normalny"/>
    <w:rsid w:val="00790549"/>
    <w:pPr>
      <w:pBdr>
        <w:left w:val="single" w:sz="8" w:space="0" w:color="000000"/>
        <w:bottom w:val="single" w:sz="8"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41">
    <w:name w:val="xl341"/>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2">
    <w:name w:val="xl342"/>
    <w:basedOn w:val="Normalny"/>
    <w:rsid w:val="00790549"/>
    <w:pPr>
      <w:pBdr>
        <w:top w:val="single" w:sz="8" w:space="0" w:color="000000"/>
        <w:lef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3">
    <w:name w:val="xl343"/>
    <w:basedOn w:val="Normalny"/>
    <w:rsid w:val="00790549"/>
    <w:pPr>
      <w:pBdr>
        <w:left w:val="single" w:sz="8" w:space="0" w:color="000000"/>
        <w:bottom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44">
    <w:name w:val="xl344"/>
    <w:basedOn w:val="Normalny"/>
    <w:rsid w:val="00790549"/>
    <w:pPr>
      <w:pBdr>
        <w:top w:val="single" w:sz="8" w:space="0" w:color="auto"/>
        <w:left w:val="single" w:sz="8" w:space="0" w:color="auto"/>
        <w:bottom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5">
    <w:name w:val="xl345"/>
    <w:basedOn w:val="Normalny"/>
    <w:rsid w:val="00790549"/>
    <w:pPr>
      <w:pBdr>
        <w:top w:val="single" w:sz="8" w:space="0" w:color="auto"/>
        <w:bottom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46">
    <w:name w:val="xl346"/>
    <w:basedOn w:val="Normalny"/>
    <w:rsid w:val="00790549"/>
    <w:pPr>
      <w:pBdr>
        <w:top w:val="single" w:sz="8" w:space="0" w:color="auto"/>
        <w:left w:val="single" w:sz="8" w:space="0" w:color="auto"/>
        <w:bottom w:val="single" w:sz="4"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7">
    <w:name w:val="xl347"/>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l-PL"/>
    </w:rPr>
  </w:style>
  <w:style w:type="paragraph" w:customStyle="1" w:styleId="xl348">
    <w:name w:val="xl348"/>
    <w:basedOn w:val="Normalny"/>
    <w:rsid w:val="0079054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pPr>
    <w:rPr>
      <w:rFonts w:ascii="Arial" w:hAnsi="Arial" w:cs="Arial"/>
      <w:sz w:val="24"/>
      <w:szCs w:val="24"/>
      <w:lang w:eastAsia="pl-PL"/>
    </w:rPr>
  </w:style>
  <w:style w:type="paragraph" w:customStyle="1" w:styleId="xl349">
    <w:name w:val="xl349"/>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350">
    <w:name w:val="xl350"/>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18"/>
      <w:szCs w:val="18"/>
      <w:lang w:eastAsia="pl-PL"/>
    </w:rPr>
  </w:style>
  <w:style w:type="paragraph" w:customStyle="1" w:styleId="xl351">
    <w:name w:val="xl351"/>
    <w:basedOn w:val="Normalny"/>
    <w:rsid w:val="00790549"/>
    <w:pPr>
      <w:pBdr>
        <w:top w:val="single" w:sz="8" w:space="0" w:color="000000"/>
        <w:left w:val="single" w:sz="8" w:space="0" w:color="000000"/>
        <w:bottom w:val="single" w:sz="4"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52">
    <w:name w:val="xl352"/>
    <w:basedOn w:val="Normalny"/>
    <w:rsid w:val="00790549"/>
    <w:pPr>
      <w:pBdr>
        <w:top w:val="single" w:sz="8" w:space="0" w:color="000000"/>
        <w:bottom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53">
    <w:name w:val="xl353"/>
    <w:basedOn w:val="Normalny"/>
    <w:rsid w:val="00790549"/>
    <w:pPr>
      <w:pBdr>
        <w:top w:val="single" w:sz="8" w:space="0" w:color="000000"/>
        <w:bottom w:val="single" w:sz="4"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4">
    <w:name w:val="xl354"/>
    <w:basedOn w:val="Normalny"/>
    <w:rsid w:val="00790549"/>
    <w:pPr>
      <w:pBdr>
        <w:top w:val="single" w:sz="8" w:space="0" w:color="000000"/>
        <w:lef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55">
    <w:name w:val="xl355"/>
    <w:basedOn w:val="Normalny"/>
    <w:rsid w:val="00790549"/>
    <w:pPr>
      <w:pBdr>
        <w:lef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6">
    <w:name w:val="xl356"/>
    <w:basedOn w:val="Normalny"/>
    <w:rsid w:val="00790549"/>
    <w:pPr>
      <w:pBdr>
        <w:left w:val="single" w:sz="8"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57">
    <w:name w:val="xl357"/>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color w:val="FF0000"/>
      <w:sz w:val="24"/>
      <w:szCs w:val="24"/>
      <w:lang w:eastAsia="pl-PL"/>
    </w:rPr>
  </w:style>
  <w:style w:type="paragraph" w:customStyle="1" w:styleId="xl358">
    <w:name w:val="xl358"/>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9">
    <w:name w:val="xl359"/>
    <w:basedOn w:val="Normalny"/>
    <w:rsid w:val="00790549"/>
    <w:pPr>
      <w:suppressAutoHyphens w:val="0"/>
      <w:spacing w:before="100" w:beforeAutospacing="1" w:after="100" w:afterAutospacing="1"/>
    </w:pPr>
    <w:rPr>
      <w:rFonts w:ascii="Arial" w:hAnsi="Arial" w:cs="Arial"/>
      <w:sz w:val="24"/>
      <w:szCs w:val="24"/>
      <w:lang w:eastAsia="pl-PL"/>
    </w:rPr>
  </w:style>
  <w:style w:type="paragraph" w:customStyle="1" w:styleId="xl360">
    <w:name w:val="xl360"/>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rFonts w:ascii="Arial" w:hAnsi="Arial" w:cs="Arial"/>
      <w:sz w:val="24"/>
      <w:szCs w:val="24"/>
      <w:lang w:eastAsia="pl-PL"/>
    </w:rPr>
  </w:style>
  <w:style w:type="paragraph" w:customStyle="1" w:styleId="xl361">
    <w:name w:val="xl361"/>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62">
    <w:name w:val="xl362"/>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63">
    <w:name w:val="xl363"/>
    <w:basedOn w:val="Normalny"/>
    <w:rsid w:val="00790549"/>
    <w:pPr>
      <w:pBdr>
        <w:top w:val="single" w:sz="4" w:space="0" w:color="auto"/>
        <w:left w:val="single" w:sz="4" w:space="0" w:color="auto"/>
        <w:bottom w:val="single" w:sz="4" w:space="0" w:color="auto"/>
        <w:right w:val="single" w:sz="4" w:space="0" w:color="auto"/>
      </w:pBdr>
      <w:shd w:val="clear" w:color="D6E3BC" w:fill="FFFF00"/>
      <w:suppressAutoHyphens w:val="0"/>
      <w:spacing w:before="100" w:beforeAutospacing="1" w:after="100" w:afterAutospacing="1"/>
    </w:pPr>
    <w:rPr>
      <w:rFonts w:ascii="Arial" w:hAnsi="Arial" w:cs="Arial"/>
      <w:b/>
      <w:bCs/>
      <w:sz w:val="24"/>
      <w:szCs w:val="24"/>
      <w:lang w:eastAsia="pl-PL"/>
    </w:rPr>
  </w:style>
  <w:style w:type="paragraph" w:customStyle="1" w:styleId="xl364">
    <w:name w:val="xl364"/>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65">
    <w:name w:val="xl365"/>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66">
    <w:name w:val="xl366"/>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pPr>
    <w:rPr>
      <w:rFonts w:ascii="Arial" w:hAnsi="Arial" w:cs="Arial"/>
      <w:b/>
      <w:bCs/>
      <w:sz w:val="24"/>
      <w:szCs w:val="24"/>
      <w:lang w:eastAsia="pl-PL"/>
    </w:rPr>
  </w:style>
  <w:style w:type="paragraph" w:customStyle="1" w:styleId="xl367">
    <w:name w:val="xl367"/>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rFonts w:ascii="Arial" w:hAnsi="Arial" w:cs="Arial"/>
      <w:b/>
      <w:bCs/>
      <w:sz w:val="24"/>
      <w:szCs w:val="24"/>
      <w:lang w:eastAsia="pl-PL"/>
    </w:rPr>
  </w:style>
  <w:style w:type="paragraph" w:customStyle="1" w:styleId="xl368">
    <w:name w:val="xl368"/>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rFonts w:ascii="Arial" w:hAnsi="Arial" w:cs="Arial"/>
      <w:sz w:val="24"/>
      <w:szCs w:val="24"/>
      <w:lang w:eastAsia="pl-PL"/>
    </w:rPr>
  </w:style>
  <w:style w:type="paragraph" w:customStyle="1" w:styleId="xl369">
    <w:name w:val="xl369"/>
    <w:basedOn w:val="Normalny"/>
    <w:rsid w:val="00790549"/>
    <w:pPr>
      <w:pBdr>
        <w:top w:val="single" w:sz="4" w:space="0" w:color="auto"/>
        <w:left w:val="single" w:sz="4" w:space="0" w:color="auto"/>
        <w:bottom w:val="single" w:sz="4" w:space="0" w:color="auto"/>
        <w:right w:val="single" w:sz="4" w:space="0" w:color="auto"/>
      </w:pBdr>
      <w:shd w:val="clear" w:color="D6E3BC" w:fill="FFFF00"/>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0">
    <w:name w:val="xl370"/>
    <w:basedOn w:val="Normalny"/>
    <w:rsid w:val="00790549"/>
    <w:pPr>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71">
    <w:name w:val="xl371"/>
    <w:basedOn w:val="Normalny"/>
    <w:rsid w:val="00790549"/>
    <w:pPr>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72">
    <w:name w:val="xl372"/>
    <w:basedOn w:val="Normalny"/>
    <w:rsid w:val="00790549"/>
    <w:pPr>
      <w:pBdr>
        <w:top w:val="single" w:sz="4" w:space="0" w:color="auto"/>
        <w:left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73">
    <w:name w:val="xl373"/>
    <w:basedOn w:val="Normalny"/>
    <w:rsid w:val="00790549"/>
    <w:pPr>
      <w:pBdr>
        <w:top w:val="single" w:sz="4" w:space="0" w:color="auto"/>
        <w:left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74">
    <w:name w:val="xl374"/>
    <w:basedOn w:val="Normalny"/>
    <w:rsid w:val="00790549"/>
    <w:pPr>
      <w:pBdr>
        <w:top w:val="single" w:sz="8" w:space="0" w:color="auto"/>
        <w:left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5">
    <w:name w:val="xl375"/>
    <w:basedOn w:val="Normalny"/>
    <w:rsid w:val="00790549"/>
    <w:pPr>
      <w:pBdr>
        <w:left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6">
    <w:name w:val="xl376"/>
    <w:basedOn w:val="Normalny"/>
    <w:rsid w:val="00790549"/>
    <w:pPr>
      <w:pBdr>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7">
    <w:name w:val="xl377"/>
    <w:basedOn w:val="Normalny"/>
    <w:rsid w:val="00790549"/>
    <w:pPr>
      <w:pBdr>
        <w:top w:val="single" w:sz="8" w:space="0" w:color="auto"/>
        <w:left w:val="single" w:sz="4"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8">
    <w:name w:val="xl378"/>
    <w:basedOn w:val="Normalny"/>
    <w:rsid w:val="00790549"/>
    <w:pPr>
      <w:pBdr>
        <w:top w:val="single" w:sz="4" w:space="0" w:color="auto"/>
        <w:left w:val="single" w:sz="4"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9">
    <w:name w:val="xl379"/>
    <w:basedOn w:val="Normalny"/>
    <w:rsid w:val="00790549"/>
    <w:pPr>
      <w:pBdr>
        <w:top w:val="single" w:sz="4" w:space="0" w:color="auto"/>
        <w:left w:val="single" w:sz="4"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0">
    <w:name w:val="xl380"/>
    <w:basedOn w:val="Normalny"/>
    <w:rsid w:val="00790549"/>
    <w:pPr>
      <w:pBdr>
        <w:top w:val="single" w:sz="8" w:space="0" w:color="auto"/>
        <w:left w:val="single" w:sz="4" w:space="0" w:color="000000"/>
        <w:bottom w:val="single" w:sz="4" w:space="0" w:color="000000"/>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1">
    <w:name w:val="xl381"/>
    <w:basedOn w:val="Normalny"/>
    <w:rsid w:val="00790549"/>
    <w:pPr>
      <w:pBdr>
        <w:top w:val="single" w:sz="4" w:space="0" w:color="000000"/>
        <w:left w:val="single" w:sz="4" w:space="0" w:color="000000"/>
        <w:bottom w:val="single" w:sz="4" w:space="0" w:color="000000"/>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2">
    <w:name w:val="xl382"/>
    <w:basedOn w:val="Normalny"/>
    <w:rsid w:val="00790549"/>
    <w:pPr>
      <w:pBdr>
        <w:top w:val="single" w:sz="4" w:space="0" w:color="000000"/>
        <w:left w:val="single" w:sz="4" w:space="0" w:color="000000"/>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3">
    <w:name w:val="xl383"/>
    <w:basedOn w:val="Normalny"/>
    <w:rsid w:val="00790549"/>
    <w:pPr>
      <w:pBdr>
        <w:top w:val="single" w:sz="8" w:space="0" w:color="auto"/>
        <w:left w:val="single" w:sz="8" w:space="0" w:color="auto"/>
        <w:bottom w:val="single" w:sz="4"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4">
    <w:name w:val="xl384"/>
    <w:basedOn w:val="Normalny"/>
    <w:rsid w:val="00790549"/>
    <w:pPr>
      <w:pBdr>
        <w:top w:val="single" w:sz="4" w:space="0" w:color="auto"/>
        <w:left w:val="single" w:sz="8" w:space="0" w:color="auto"/>
        <w:bottom w:val="single" w:sz="4"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5">
    <w:name w:val="xl385"/>
    <w:basedOn w:val="Normalny"/>
    <w:rsid w:val="00790549"/>
    <w:pPr>
      <w:pBdr>
        <w:top w:val="single" w:sz="4" w:space="0" w:color="auto"/>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6">
    <w:name w:val="xl386"/>
    <w:basedOn w:val="Normalny"/>
    <w:rsid w:val="00790549"/>
    <w:pPr>
      <w:pBdr>
        <w:top w:val="single" w:sz="8" w:space="0" w:color="auto"/>
        <w:left w:val="single" w:sz="8"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7">
    <w:name w:val="xl387"/>
    <w:basedOn w:val="Normalny"/>
    <w:rsid w:val="00790549"/>
    <w:pPr>
      <w:pBdr>
        <w:top w:val="single" w:sz="4" w:space="0" w:color="auto"/>
        <w:left w:val="single" w:sz="8"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8">
    <w:name w:val="xl388"/>
    <w:basedOn w:val="Normalny"/>
    <w:rsid w:val="00790549"/>
    <w:pPr>
      <w:pBdr>
        <w:top w:val="single" w:sz="4" w:space="0" w:color="auto"/>
        <w:left w:val="single" w:sz="8"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9">
    <w:name w:val="xl389"/>
    <w:basedOn w:val="Normalny"/>
    <w:rsid w:val="0079054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0">
    <w:name w:val="xl390"/>
    <w:basedOn w:val="Normalny"/>
    <w:rsid w:val="0079054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1">
    <w:name w:val="xl391"/>
    <w:basedOn w:val="Normalny"/>
    <w:rsid w:val="00790549"/>
    <w:pPr>
      <w:pBdr>
        <w:top w:val="single" w:sz="8"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2">
    <w:name w:val="xl392"/>
    <w:basedOn w:val="Normalny"/>
    <w:rsid w:val="00790549"/>
    <w:pPr>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3">
    <w:name w:val="xl393"/>
    <w:basedOn w:val="Normalny"/>
    <w:rsid w:val="00790549"/>
    <w:pPr>
      <w:pBdr>
        <w:top w:val="single" w:sz="4"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4">
    <w:name w:val="xl394"/>
    <w:basedOn w:val="Normalny"/>
    <w:rsid w:val="00790549"/>
    <w:pPr>
      <w:pBdr>
        <w:top w:val="single" w:sz="8"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5">
    <w:name w:val="xl395"/>
    <w:basedOn w:val="Normalny"/>
    <w:rsid w:val="00790549"/>
    <w:pPr>
      <w:pBdr>
        <w:top w:val="single" w:sz="4"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6">
    <w:name w:val="xl396"/>
    <w:basedOn w:val="Normalny"/>
    <w:rsid w:val="00790549"/>
    <w:pPr>
      <w:pBdr>
        <w:left w:val="single" w:sz="8"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7">
    <w:name w:val="xl397"/>
    <w:basedOn w:val="Normalny"/>
    <w:rsid w:val="00790549"/>
    <w:pPr>
      <w:pBdr>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8">
    <w:name w:val="xl398"/>
    <w:basedOn w:val="Normalny"/>
    <w:rsid w:val="00790549"/>
    <w:pPr>
      <w:pBdr>
        <w:left w:val="single" w:sz="4" w:space="0" w:color="auto"/>
        <w:bottom w:val="single" w:sz="4" w:space="0" w:color="auto"/>
        <w:right w:val="single" w:sz="4" w:space="0" w:color="auto"/>
      </w:pBdr>
      <w:shd w:val="clear" w:color="D6E3BC" w:fill="FFFF00"/>
      <w:suppressAutoHyphens w:val="0"/>
      <w:spacing w:before="100" w:beforeAutospacing="1" w:after="100" w:afterAutospacing="1"/>
    </w:pPr>
    <w:rPr>
      <w:rFonts w:ascii="Arial" w:hAnsi="Arial" w:cs="Arial"/>
      <w:b/>
      <w:bCs/>
      <w:sz w:val="24"/>
      <w:szCs w:val="24"/>
      <w:lang w:eastAsia="pl-PL"/>
    </w:rPr>
  </w:style>
  <w:style w:type="paragraph" w:customStyle="1" w:styleId="xl399">
    <w:name w:val="xl399"/>
    <w:basedOn w:val="Normalny"/>
    <w:rsid w:val="00790549"/>
    <w:pPr>
      <w:pBdr>
        <w:top w:val="single" w:sz="4" w:space="0" w:color="auto"/>
        <w:left w:val="single" w:sz="8" w:space="0" w:color="auto"/>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0">
    <w:name w:val="xl400"/>
    <w:basedOn w:val="Normalny"/>
    <w:rsid w:val="00790549"/>
    <w:pPr>
      <w:pBdr>
        <w:top w:val="single" w:sz="8" w:space="0" w:color="auto"/>
        <w:left w:val="single" w:sz="4" w:space="0" w:color="000000"/>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1">
    <w:name w:val="xl401"/>
    <w:basedOn w:val="Normalny"/>
    <w:rsid w:val="00790549"/>
    <w:pPr>
      <w:pBdr>
        <w:top w:val="single" w:sz="8" w:space="0" w:color="auto"/>
        <w:lef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2">
    <w:name w:val="xl402"/>
    <w:basedOn w:val="Normalny"/>
    <w:rsid w:val="00790549"/>
    <w:pPr>
      <w:pBdr>
        <w:lef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3">
    <w:name w:val="xl403"/>
    <w:basedOn w:val="Normalny"/>
    <w:rsid w:val="00790549"/>
    <w:pPr>
      <w:pBdr>
        <w:top w:val="single" w:sz="4" w:space="0" w:color="000000"/>
        <w:left w:val="single" w:sz="4" w:space="0" w:color="000000"/>
        <w:bottom w:val="single" w:sz="8" w:space="0" w:color="auto"/>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404">
    <w:name w:val="xl404"/>
    <w:basedOn w:val="Normalny"/>
    <w:rsid w:val="00790549"/>
    <w:pPr>
      <w:pBdr>
        <w:top w:val="single" w:sz="8" w:space="0" w:color="auto"/>
        <w:left w:val="single" w:sz="8" w:space="0" w:color="auto"/>
        <w:bottom w:val="single" w:sz="4" w:space="0" w:color="auto"/>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5">
    <w:name w:val="xl405"/>
    <w:basedOn w:val="Normalny"/>
    <w:rsid w:val="00790549"/>
    <w:pPr>
      <w:pBdr>
        <w:top w:val="single" w:sz="4" w:space="0" w:color="auto"/>
        <w:left w:val="single" w:sz="8" w:space="0" w:color="auto"/>
        <w:bottom w:val="single" w:sz="8" w:space="0" w:color="auto"/>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6">
    <w:name w:val="xl406"/>
    <w:basedOn w:val="Normalny"/>
    <w:rsid w:val="00790549"/>
    <w:pPr>
      <w:pBdr>
        <w:top w:val="single" w:sz="4" w:space="0" w:color="auto"/>
        <w:left w:val="single" w:sz="8"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7">
    <w:name w:val="xl407"/>
    <w:basedOn w:val="Normalny"/>
    <w:rsid w:val="00790549"/>
    <w:pPr>
      <w:pBdr>
        <w:top w:val="single" w:sz="8" w:space="0" w:color="auto"/>
        <w:left w:val="single" w:sz="4" w:space="0" w:color="auto"/>
        <w:bottom w:val="single" w:sz="4" w:space="0" w:color="auto"/>
        <w:right w:val="single" w:sz="8" w:space="0" w:color="auto"/>
      </w:pBdr>
      <w:shd w:val="clear" w:color="EAF1DD"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8">
    <w:name w:val="xl408"/>
    <w:basedOn w:val="Normalny"/>
    <w:rsid w:val="00790549"/>
    <w:pPr>
      <w:pBdr>
        <w:top w:val="single" w:sz="4" w:space="0" w:color="auto"/>
        <w:left w:val="single" w:sz="4" w:space="0" w:color="auto"/>
        <w:bottom w:val="single" w:sz="8" w:space="0" w:color="auto"/>
        <w:right w:val="single" w:sz="8" w:space="0" w:color="auto"/>
      </w:pBdr>
      <w:shd w:val="clear" w:color="EAF1DD"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9">
    <w:name w:val="xl409"/>
    <w:basedOn w:val="Normalny"/>
    <w:rsid w:val="00790549"/>
    <w:pPr>
      <w:pBdr>
        <w:top w:val="single" w:sz="8"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0">
    <w:name w:val="xl410"/>
    <w:basedOn w:val="Normalny"/>
    <w:rsid w:val="00790549"/>
    <w:pPr>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1">
    <w:name w:val="xl411"/>
    <w:basedOn w:val="Normalny"/>
    <w:rsid w:val="00790549"/>
    <w:pPr>
      <w:pBdr>
        <w:top w:val="single" w:sz="4"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2">
    <w:name w:val="xl412"/>
    <w:basedOn w:val="Normalny"/>
    <w:rsid w:val="00790549"/>
    <w:pPr>
      <w:pBdr>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3">
    <w:name w:val="xl413"/>
    <w:basedOn w:val="Normalny"/>
    <w:rsid w:val="00790549"/>
    <w:pPr>
      <w:pBdr>
        <w:top w:val="single" w:sz="8"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table" w:customStyle="1" w:styleId="Tabela-Siatka331">
    <w:name w:val="Tabela - Siatka331"/>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31">
    <w:name w:val="WW8Num2231"/>
    <w:basedOn w:val="Bezlisty"/>
    <w:rsid w:val="00790549"/>
  </w:style>
  <w:style w:type="table" w:customStyle="1" w:styleId="Tabela-Siatka81">
    <w:name w:val="Tabela - Siatka81"/>
    <w:basedOn w:val="Standardowy"/>
    <w:next w:val="Tabela-Siatka"/>
    <w:uiPriority w:val="59"/>
    <w:rsid w:val="0079054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1Char">
    <w:name w:val="Level 1 Char"/>
    <w:basedOn w:val="Domylnaczcionkaakapitu"/>
    <w:uiPriority w:val="6"/>
    <w:rsid w:val="00790549"/>
    <w:rPr>
      <w:rFonts w:ascii="Arial" w:eastAsia="Arial Unicode MS" w:hAnsi="Arial" w:cs="Times New Roman"/>
      <w:sz w:val="21"/>
      <w:szCs w:val="21"/>
      <w:lang w:val="en-GB" w:eastAsia="en-GB"/>
    </w:rPr>
  </w:style>
  <w:style w:type="character" w:customStyle="1" w:styleId="Nierozpoznanawzmianka4">
    <w:name w:val="Nierozpoznana wzmianka4"/>
    <w:basedOn w:val="Domylnaczcionkaakapitu"/>
    <w:uiPriority w:val="99"/>
    <w:semiHidden/>
    <w:unhideWhenUsed/>
    <w:rsid w:val="0076415B"/>
    <w:rPr>
      <w:color w:val="605E5C"/>
      <w:shd w:val="clear" w:color="auto" w:fill="E1DFDD"/>
    </w:rPr>
  </w:style>
  <w:style w:type="numbering" w:customStyle="1" w:styleId="WW8Num16121">
    <w:name w:val="WW8Num16121"/>
    <w:rsid w:val="001F1A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qFormat="1"/>
    <w:lsdException w:name="annotation text" w:qFormat="1"/>
    <w:lsdException w:name="header" w:qFormat="1"/>
    <w:lsdException w:name="caption" w:uiPriority="35" w:qFormat="1"/>
    <w:lsdException w:name="footnote reference" w:qFormat="1"/>
    <w:lsdException w:name="annotation reference" w:qFormat="1"/>
    <w:lsdException w:name="line number" w:uiPriority="0"/>
    <w:lsdException w:name="page number" w:uiPriority="0" w:qFormat="1"/>
    <w:lsdException w:name="endnote reference" w:uiPriority="0" w:qFormat="1"/>
    <w:lsdException w:name="endnote text" w:uiPriority="0" w:qFormat="1"/>
    <w:lsdException w:name="List" w:uiPriority="0"/>
    <w:lsdException w:name="List Bullet" w:uiPriority="0"/>
    <w:lsdException w:name="List 2" w:uiPriority="0"/>
    <w:lsdException w:name="List 3" w:uiPriority="0" w:qFormat="1"/>
    <w:lsdException w:name="List 4" w:uiPriority="0" w:qFormat="1"/>
    <w:lsdException w:name="List 5" w:uiPriority="0" w:qFormat="1"/>
    <w:lsdException w:name="List Bullet 2" w:uiPriority="0" w:qFormat="1"/>
    <w:lsdException w:name="List Bullet 3" w:qFormat="1"/>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w:uiPriority="0"/>
    <w:lsdException w:name="List Continue 2" w:uiPriority="0" w:qFormat="1"/>
    <w:lsdException w:name="Subtitle" w:semiHidden="0" w:uiPriority="11" w:unhideWhenUsed="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qFormat="1"/>
    <w:lsdException w:name="HTML Preformatted" w:qFormat="1"/>
    <w:lsdException w:name="annotation subject"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1361EC"/>
    <w:pPr>
      <w:suppressAutoHyphens/>
      <w:spacing w:after="0" w:line="240" w:lineRule="auto"/>
    </w:pPr>
    <w:rPr>
      <w:rFonts w:ascii="Times New Roman" w:eastAsia="Times New Roman" w:hAnsi="Times New Roman" w:cs="Times New Roman"/>
      <w:lang w:eastAsia="zh-CN"/>
    </w:rPr>
  </w:style>
  <w:style w:type="paragraph" w:styleId="Nagwek1">
    <w:name w:val="heading 1"/>
    <w:aliases w:val="h1,H1,RFP,Level a,h1(Alt1),Header 1,L1 Heading 1,Heading 1a,Heading 2-SOW,Level 1,Level 11,II+,I,H11,H12,H13,H14,H15,H16,H17,temp,Heading One,Heading A,Heading One1,Heading A1,Heading One2,Heading A2,Heading One3,Heading A3,Heading One4,l1"/>
    <w:basedOn w:val="Normalny"/>
    <w:next w:val="Normalny"/>
    <w:link w:val="Nagwek1Znak"/>
    <w:qFormat/>
    <w:rsid w:val="000C4B6C"/>
    <w:pPr>
      <w:keepNext/>
      <w:keepLines/>
      <w:suppressAutoHyphens w:val="0"/>
      <w:spacing w:before="120" w:after="120"/>
      <w:jc w:val="center"/>
      <w:outlineLvl w:val="0"/>
    </w:pPr>
    <w:rPr>
      <w:rFonts w:ascii="Calibri" w:eastAsia="Calibri" w:hAnsi="Calibri" w:cs="Calibri"/>
      <w:b/>
      <w:sz w:val="20"/>
      <w:szCs w:val="20"/>
      <w:lang w:eastAsia="pl-PL"/>
    </w:rPr>
  </w:style>
  <w:style w:type="paragraph" w:styleId="Nagwek2">
    <w:name w:val="heading 2"/>
    <w:aliases w:val="Title Header2,Clause_No&amp;Name,Prophead 2"/>
    <w:basedOn w:val="Normalny"/>
    <w:next w:val="Normalny"/>
    <w:link w:val="Nagwek2Znak"/>
    <w:qFormat/>
    <w:rsid w:val="000C4B6C"/>
    <w:pPr>
      <w:pBdr>
        <w:top w:val="nil"/>
        <w:left w:val="nil"/>
        <w:bottom w:val="nil"/>
        <w:right w:val="nil"/>
        <w:between w:val="nil"/>
      </w:pBdr>
      <w:suppressAutoHyphens w:val="0"/>
      <w:spacing w:before="120" w:after="120"/>
      <w:jc w:val="right"/>
      <w:outlineLvl w:val="1"/>
    </w:pPr>
    <w:rPr>
      <w:rFonts w:ascii="Calibri" w:eastAsia="Calibri" w:hAnsi="Calibri" w:cs="Calibri"/>
      <w:color w:val="000000"/>
      <w:sz w:val="20"/>
      <w:szCs w:val="20"/>
      <w:lang w:eastAsia="pl-PL"/>
    </w:rPr>
  </w:style>
  <w:style w:type="paragraph" w:styleId="Nagwek3">
    <w:name w:val="heading 3"/>
    <w:basedOn w:val="Normalny"/>
    <w:next w:val="Normalny"/>
    <w:link w:val="Nagwek3Znak"/>
    <w:qFormat/>
    <w:rsid w:val="000C4B6C"/>
    <w:pPr>
      <w:keepNext/>
      <w:keepLines/>
      <w:suppressAutoHyphens w:val="0"/>
      <w:spacing w:before="280" w:after="80"/>
      <w:outlineLvl w:val="2"/>
    </w:pPr>
    <w:rPr>
      <w:b/>
      <w:sz w:val="28"/>
      <w:szCs w:val="28"/>
      <w:lang w:eastAsia="pl-PL"/>
    </w:rPr>
  </w:style>
  <w:style w:type="paragraph" w:styleId="Nagwek4">
    <w:name w:val="heading 4"/>
    <w:aliases w:val="Sub-Clause Sub-paragraph,ClauseSubSub_No&amp;Name"/>
    <w:basedOn w:val="Normalny"/>
    <w:next w:val="Normalny"/>
    <w:link w:val="Nagwek4Znak"/>
    <w:qFormat/>
    <w:rsid w:val="000C4B6C"/>
    <w:pPr>
      <w:keepNext/>
      <w:keepLines/>
      <w:suppressAutoHyphens w:val="0"/>
      <w:spacing w:before="240" w:after="40"/>
      <w:outlineLvl w:val="3"/>
    </w:pPr>
    <w:rPr>
      <w:b/>
      <w:sz w:val="24"/>
      <w:szCs w:val="24"/>
      <w:lang w:eastAsia="pl-PL"/>
    </w:rPr>
  </w:style>
  <w:style w:type="paragraph" w:styleId="Nagwek5">
    <w:name w:val="heading 5"/>
    <w:basedOn w:val="Normalny"/>
    <w:next w:val="Normalny"/>
    <w:link w:val="Nagwek5Znak"/>
    <w:qFormat/>
    <w:rsid w:val="000C4B6C"/>
    <w:pPr>
      <w:keepNext/>
      <w:keepLines/>
      <w:suppressAutoHyphens w:val="0"/>
      <w:spacing w:before="220" w:after="40"/>
      <w:outlineLvl w:val="4"/>
    </w:pPr>
    <w:rPr>
      <w:b/>
      <w:lang w:eastAsia="pl-PL"/>
    </w:rPr>
  </w:style>
  <w:style w:type="paragraph" w:styleId="Nagwek6">
    <w:name w:val="heading 6"/>
    <w:basedOn w:val="Normalny"/>
    <w:next w:val="Normalny"/>
    <w:link w:val="Nagwek6Znak"/>
    <w:uiPriority w:val="9"/>
    <w:qFormat/>
    <w:rsid w:val="000C4B6C"/>
    <w:pPr>
      <w:keepNext/>
      <w:keepLines/>
      <w:suppressAutoHyphens w:val="0"/>
      <w:spacing w:before="200" w:after="40"/>
      <w:outlineLvl w:val="5"/>
    </w:pPr>
    <w:rPr>
      <w:b/>
      <w:sz w:val="20"/>
      <w:szCs w:val="20"/>
      <w:lang w:eastAsia="pl-PL"/>
    </w:rPr>
  </w:style>
  <w:style w:type="paragraph" w:styleId="Nagwek7">
    <w:name w:val="heading 7"/>
    <w:basedOn w:val="Normalny"/>
    <w:next w:val="Normalny"/>
    <w:link w:val="Nagwek7Znak"/>
    <w:qFormat/>
    <w:rsid w:val="00897D06"/>
    <w:pPr>
      <w:tabs>
        <w:tab w:val="num" w:pos="1296"/>
      </w:tabs>
      <w:suppressAutoHyphens w:val="0"/>
      <w:spacing w:before="240" w:after="60"/>
      <w:ind w:left="1296" w:hanging="1296"/>
      <w:jc w:val="both"/>
      <w:outlineLvl w:val="6"/>
    </w:pPr>
    <w:rPr>
      <w:rFonts w:ascii="Arial" w:eastAsia="MS Mincho" w:hAnsi="Arial" w:cs="Arial"/>
      <w:sz w:val="24"/>
      <w:szCs w:val="24"/>
      <w:lang w:eastAsia="pl-PL"/>
    </w:rPr>
  </w:style>
  <w:style w:type="paragraph" w:styleId="Nagwek8">
    <w:name w:val="heading 8"/>
    <w:aliases w:val="Heading 8 (Start Appendices)"/>
    <w:basedOn w:val="Normalny"/>
    <w:next w:val="Normalny"/>
    <w:link w:val="Nagwek8Znak"/>
    <w:uiPriority w:val="9"/>
    <w:qFormat/>
    <w:rsid w:val="00897D06"/>
    <w:pPr>
      <w:tabs>
        <w:tab w:val="num" w:pos="1440"/>
      </w:tabs>
      <w:suppressAutoHyphens w:val="0"/>
      <w:spacing w:before="240" w:after="60"/>
      <w:ind w:left="1440" w:hanging="1440"/>
      <w:jc w:val="both"/>
      <w:outlineLvl w:val="7"/>
    </w:pPr>
    <w:rPr>
      <w:rFonts w:ascii="Arial" w:eastAsia="MS Mincho" w:hAnsi="Arial" w:cs="Arial"/>
      <w:i/>
      <w:iCs/>
      <w:sz w:val="24"/>
      <w:szCs w:val="24"/>
      <w:lang w:eastAsia="pl-PL"/>
    </w:rPr>
  </w:style>
  <w:style w:type="paragraph" w:styleId="Nagwek9">
    <w:name w:val="heading 9"/>
    <w:aliases w:val="Appendix"/>
    <w:basedOn w:val="Normalny"/>
    <w:next w:val="Normalny"/>
    <w:link w:val="Nagwek9Znak"/>
    <w:qFormat/>
    <w:rsid w:val="00897D06"/>
    <w:pPr>
      <w:tabs>
        <w:tab w:val="num" w:pos="1584"/>
      </w:tabs>
      <w:suppressAutoHyphens w:val="0"/>
      <w:spacing w:before="240" w:after="60"/>
      <w:ind w:left="1584" w:hanging="1584"/>
      <w:jc w:val="both"/>
      <w:outlineLvl w:val="8"/>
    </w:pPr>
    <w:rPr>
      <w:rFonts w:ascii="Arial" w:eastAsia="MS Mincho"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
    <w:name w:val="-"/>
    <w:basedOn w:val="Normalny"/>
    <w:next w:val="Normalny"/>
    <w:link w:val="-Znak"/>
    <w:autoRedefine/>
    <w:rsid w:val="0039438B"/>
    <w:pPr>
      <w:jc w:val="center"/>
    </w:pPr>
    <w:rPr>
      <w:rFonts w:ascii="Calibri" w:hAnsi="Calibri"/>
      <w:bCs/>
      <w:sz w:val="20"/>
    </w:rPr>
  </w:style>
  <w:style w:type="character" w:customStyle="1" w:styleId="-Znak">
    <w:name w:val="- Znak"/>
    <w:link w:val="-"/>
    <w:locked/>
    <w:rsid w:val="0039438B"/>
    <w:rPr>
      <w:rFonts w:ascii="Calibri" w:hAnsi="Calibri"/>
      <w:bCs/>
      <w:sz w:val="20"/>
    </w:rPr>
  </w:style>
  <w:style w:type="character" w:styleId="Hipercze">
    <w:name w:val="Hyperlink"/>
    <w:uiPriority w:val="99"/>
    <w:rsid w:val="00C7760B"/>
    <w:rPr>
      <w:rFonts w:cs="Times New Roman"/>
      <w:color w:val="0000FF"/>
      <w:u w:val="single"/>
    </w:rPr>
  </w:style>
  <w:style w:type="paragraph" w:styleId="Tekstpodstawowy">
    <w:name w:val="Body Text"/>
    <w:aliases w:val="(F2)"/>
    <w:basedOn w:val="Normalny"/>
    <w:link w:val="TekstpodstawowyZnak"/>
    <w:uiPriority w:val="1"/>
    <w:qFormat/>
    <w:rsid w:val="00C7760B"/>
    <w:pPr>
      <w:pBdr>
        <w:top w:val="single" w:sz="4" w:space="1" w:color="000000"/>
        <w:left w:val="single" w:sz="4" w:space="4" w:color="000000"/>
        <w:bottom w:val="single" w:sz="4" w:space="1" w:color="000000"/>
        <w:right w:val="single" w:sz="4" w:space="4" w:color="000000"/>
      </w:pBdr>
      <w:spacing w:before="60" w:after="60"/>
      <w:jc w:val="both"/>
    </w:pPr>
    <w:rPr>
      <w:b/>
      <w:bCs/>
      <w:i/>
      <w:iCs/>
      <w:sz w:val="24"/>
      <w:szCs w:val="24"/>
    </w:rPr>
  </w:style>
  <w:style w:type="character" w:customStyle="1" w:styleId="TekstpodstawowyZnak">
    <w:name w:val="Tekst podstawowy Znak"/>
    <w:aliases w:val="(F2) Znak"/>
    <w:basedOn w:val="Domylnaczcionkaakapitu"/>
    <w:link w:val="Tekstpodstawowy"/>
    <w:uiPriority w:val="1"/>
    <w:qFormat/>
    <w:rsid w:val="00C7760B"/>
    <w:rPr>
      <w:rFonts w:ascii="Times New Roman" w:eastAsia="Times New Roman" w:hAnsi="Times New Roman" w:cs="Times New Roman"/>
      <w:b/>
      <w:bCs/>
      <w:i/>
      <w:iCs/>
      <w:sz w:val="24"/>
      <w:szCs w:val="24"/>
      <w:lang w:eastAsia="zh-CN"/>
    </w:rPr>
  </w:style>
  <w:style w:type="paragraph" w:styleId="NormalnyWeb">
    <w:name w:val="Normal (Web)"/>
    <w:basedOn w:val="Normalny"/>
    <w:link w:val="NormalnyWebZnak1"/>
    <w:uiPriority w:val="99"/>
    <w:qFormat/>
    <w:rsid w:val="00C7760B"/>
    <w:pPr>
      <w:spacing w:before="280" w:after="280"/>
      <w:jc w:val="both"/>
    </w:pPr>
    <w:rPr>
      <w:sz w:val="24"/>
      <w:szCs w:val="24"/>
    </w:rPr>
  </w:style>
  <w:style w:type="paragraph" w:styleId="Nagwek">
    <w:name w:val="header"/>
    <w:basedOn w:val="Normalny"/>
    <w:link w:val="NagwekZnak"/>
    <w:uiPriority w:val="99"/>
    <w:qFormat/>
    <w:rsid w:val="00C7760B"/>
    <w:rPr>
      <w:sz w:val="20"/>
      <w:szCs w:val="20"/>
      <w:lang w:val="x-none"/>
    </w:rPr>
  </w:style>
  <w:style w:type="character" w:customStyle="1" w:styleId="NagwekZnak">
    <w:name w:val="Nagłówek Znak"/>
    <w:basedOn w:val="Domylnaczcionkaakapitu"/>
    <w:link w:val="Nagwek"/>
    <w:uiPriority w:val="99"/>
    <w:qFormat/>
    <w:rsid w:val="00C7760B"/>
    <w:rPr>
      <w:rFonts w:ascii="Times New Roman" w:eastAsia="Times New Roman" w:hAnsi="Times New Roman" w:cs="Times New Roman"/>
      <w:sz w:val="20"/>
      <w:szCs w:val="20"/>
      <w:lang w:val="x-none" w:eastAsia="zh-CN"/>
    </w:rPr>
  </w:style>
  <w:style w:type="paragraph" w:styleId="Stopka">
    <w:name w:val="footer"/>
    <w:basedOn w:val="Normalny"/>
    <w:link w:val="StopkaZnak"/>
    <w:uiPriority w:val="99"/>
    <w:rsid w:val="00C7760B"/>
    <w:rPr>
      <w:sz w:val="20"/>
      <w:szCs w:val="20"/>
      <w:lang w:val="x-none"/>
    </w:rPr>
  </w:style>
  <w:style w:type="character" w:customStyle="1" w:styleId="StopkaZnak">
    <w:name w:val="Stopka Znak"/>
    <w:basedOn w:val="Domylnaczcionkaakapitu"/>
    <w:link w:val="Stopka"/>
    <w:uiPriority w:val="99"/>
    <w:qFormat/>
    <w:rsid w:val="00C7760B"/>
    <w:rPr>
      <w:rFonts w:ascii="Times New Roman" w:eastAsia="Times New Roman" w:hAnsi="Times New Roman" w:cs="Times New Roman"/>
      <w:sz w:val="20"/>
      <w:szCs w:val="20"/>
      <w:lang w:val="x-none" w:eastAsia="zh-CN"/>
    </w:rPr>
  </w:style>
  <w:style w:type="paragraph" w:customStyle="1" w:styleId="par">
    <w:name w:val="par"/>
    <w:basedOn w:val="Normalny"/>
    <w:qFormat/>
    <w:rsid w:val="00C7760B"/>
    <w:pPr>
      <w:spacing w:before="240" w:after="240"/>
      <w:jc w:val="center"/>
    </w:pPr>
    <w:rPr>
      <w:b/>
      <w:bCs/>
      <w:sz w:val="24"/>
      <w:szCs w:val="24"/>
      <w:lang w:val="x-none"/>
    </w:rPr>
  </w:style>
  <w:style w:type="paragraph" w:customStyle="1" w:styleId="1Akapit0">
    <w:name w:val="1.Akapit"/>
    <w:basedOn w:val="Tekstpodstawowywcity"/>
    <w:link w:val="1AkapitZnak"/>
    <w:qFormat/>
    <w:rsid w:val="00C7760B"/>
    <w:pPr>
      <w:spacing w:before="80" w:after="80"/>
      <w:ind w:left="0"/>
    </w:pPr>
    <w:rPr>
      <w:sz w:val="20"/>
      <w:szCs w:val="20"/>
    </w:rPr>
  </w:style>
  <w:style w:type="paragraph" w:customStyle="1" w:styleId="aakapit2">
    <w:name w:val="a.akapit2"/>
    <w:basedOn w:val="Normalny"/>
    <w:link w:val="aakapit2Znak"/>
    <w:qFormat/>
    <w:rsid w:val="00C7760B"/>
    <w:pPr>
      <w:spacing w:before="60" w:line="288" w:lineRule="auto"/>
      <w:ind w:left="567"/>
      <w:jc w:val="both"/>
    </w:p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unhideWhenUsed/>
    <w:rsid w:val="00C7760B"/>
    <w:pPr>
      <w:spacing w:after="120"/>
      <w:ind w:left="283"/>
    </w:pPr>
  </w:style>
  <w:style w:type="character" w:customStyle="1" w:styleId="TekstpodstawowywcityZnak">
    <w:name w:val="Tekst podstawowy wcięty Znak"/>
    <w:aliases w:val="Tekst podstawowy wcięty Znak1 Znak2,Tekst podstawowy wcięty Znak Znak Znak2,Tekst podstawowy wcięty Znak1 Znak Znak Znak2,Tekst podstawowy wcięty Znak Znak Znak Znak Znak2"/>
    <w:basedOn w:val="Domylnaczcionkaakapitu"/>
    <w:link w:val="Tekstpodstawowywcity"/>
    <w:rsid w:val="00C7760B"/>
    <w:rPr>
      <w:rFonts w:ascii="Times New Roman" w:eastAsia="Times New Roman" w:hAnsi="Times New Roman" w:cs="Times New Roman"/>
      <w:lang w:eastAsia="zh-CN"/>
    </w:rPr>
  </w:style>
  <w:style w:type="paragraph" w:styleId="Tekstdymka">
    <w:name w:val="Balloon Text"/>
    <w:basedOn w:val="Normalny"/>
    <w:link w:val="TekstdymkaZnak"/>
    <w:uiPriority w:val="99"/>
    <w:unhideWhenUsed/>
    <w:qFormat/>
    <w:rsid w:val="00C7760B"/>
    <w:rPr>
      <w:rFonts w:ascii="Tahoma" w:hAnsi="Tahoma" w:cs="Tahoma"/>
      <w:sz w:val="16"/>
      <w:szCs w:val="16"/>
    </w:rPr>
  </w:style>
  <w:style w:type="character" w:customStyle="1" w:styleId="TekstdymkaZnak">
    <w:name w:val="Tekst dymka Znak"/>
    <w:basedOn w:val="Domylnaczcionkaakapitu"/>
    <w:link w:val="Tekstdymka"/>
    <w:uiPriority w:val="99"/>
    <w:qFormat/>
    <w:rsid w:val="00C7760B"/>
    <w:rPr>
      <w:rFonts w:ascii="Tahoma" w:eastAsia="Times New Roman" w:hAnsi="Tahoma" w:cs="Tahoma"/>
      <w:sz w:val="16"/>
      <w:szCs w:val="16"/>
      <w:lang w:eastAsia="zh-CN"/>
    </w:rPr>
  </w:style>
  <w:style w:type="paragraph" w:styleId="Akapitzlist">
    <w:name w:val="List Paragraph"/>
    <w:aliases w:val="wypunktowanie,sw tekst,CW_Lista,zwykły tekst,List Paragraph1,BulletC,normalny tekst,Obiekt,Odstavec,Punktowanie,List Paragraph,Podsis rysunku,L1,Numerowanie,Normalny PDST,lp1,Preambuła,HŁ_Bullet1,Akapit z listą BS,Bullets,bez formatowania"/>
    <w:basedOn w:val="Normalny"/>
    <w:link w:val="AkapitzlistZnak"/>
    <w:uiPriority w:val="34"/>
    <w:qFormat/>
    <w:rsid w:val="00C7760B"/>
    <w:pPr>
      <w:ind w:left="720"/>
      <w:contextualSpacing/>
    </w:pPr>
  </w:style>
  <w:style w:type="character" w:customStyle="1" w:styleId="AkapitzlistZnak">
    <w:name w:val="Akapit z listą Znak"/>
    <w:aliases w:val="wypunktowanie Znak,sw tekst Znak,CW_Lista Znak,zwykły tekst Znak,List Paragraph1 Znak,BulletC Znak,normalny tekst Znak,Obiekt Znak,Odstavec Znak,Punktowanie Znak,List Paragraph Znak,Podsis rysunku Znak,L1 Znak,Numerowanie Znak"/>
    <w:link w:val="Akapitzlist"/>
    <w:uiPriority w:val="34"/>
    <w:qFormat/>
    <w:locked/>
    <w:rsid w:val="00C7760B"/>
    <w:rPr>
      <w:rFonts w:ascii="Times New Roman" w:eastAsia="Times New Roman" w:hAnsi="Times New Roman" w:cs="Times New Roman"/>
      <w:lang w:eastAsia="zh-CN"/>
    </w:rPr>
  </w:style>
  <w:style w:type="character" w:styleId="Odwoaniedokomentarza">
    <w:name w:val="annotation reference"/>
    <w:basedOn w:val="Domylnaczcionkaakapitu"/>
    <w:uiPriority w:val="99"/>
    <w:unhideWhenUsed/>
    <w:qFormat/>
    <w:rsid w:val="00BB70AB"/>
    <w:rPr>
      <w:sz w:val="16"/>
      <w:szCs w:val="16"/>
    </w:rPr>
  </w:style>
  <w:style w:type="paragraph" w:styleId="Tekstkomentarza">
    <w:name w:val="annotation text"/>
    <w:aliases w:val="Znak2, Znak2"/>
    <w:basedOn w:val="Normalny"/>
    <w:link w:val="TekstkomentarzaZnak"/>
    <w:uiPriority w:val="99"/>
    <w:unhideWhenUsed/>
    <w:qFormat/>
    <w:rsid w:val="00BB70AB"/>
    <w:rPr>
      <w:sz w:val="20"/>
      <w:szCs w:val="20"/>
    </w:rPr>
  </w:style>
  <w:style w:type="character" w:customStyle="1" w:styleId="TekstkomentarzaZnak">
    <w:name w:val="Tekst komentarza Znak"/>
    <w:aliases w:val="Znak2 Znak, Znak2 Znak"/>
    <w:basedOn w:val="Domylnaczcionkaakapitu"/>
    <w:link w:val="Tekstkomentarza"/>
    <w:uiPriority w:val="99"/>
    <w:qFormat/>
    <w:rsid w:val="00BB70AB"/>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unhideWhenUsed/>
    <w:qFormat/>
    <w:rsid w:val="00BB70AB"/>
    <w:rPr>
      <w:b/>
      <w:bCs/>
    </w:rPr>
  </w:style>
  <w:style w:type="character" w:customStyle="1" w:styleId="TematkomentarzaZnak">
    <w:name w:val="Temat komentarza Znak"/>
    <w:basedOn w:val="TekstkomentarzaZnak"/>
    <w:link w:val="Tematkomentarza"/>
    <w:uiPriority w:val="99"/>
    <w:qFormat/>
    <w:rsid w:val="00BB70AB"/>
    <w:rPr>
      <w:rFonts w:ascii="Times New Roman" w:eastAsia="Times New Roman" w:hAnsi="Times New Roman" w:cs="Times New Roman"/>
      <w:b/>
      <w:bCs/>
      <w:sz w:val="20"/>
      <w:szCs w:val="20"/>
      <w:lang w:eastAsia="zh-CN"/>
    </w:rPr>
  </w:style>
  <w:style w:type="paragraph" w:styleId="Poprawka">
    <w:name w:val="Revision"/>
    <w:hidden/>
    <w:uiPriority w:val="99"/>
    <w:rsid w:val="00BB70AB"/>
    <w:pPr>
      <w:spacing w:after="0" w:line="240" w:lineRule="auto"/>
    </w:pPr>
    <w:rPr>
      <w:rFonts w:ascii="Times New Roman" w:eastAsia="Times New Roman" w:hAnsi="Times New Roman" w:cs="Times New Roman"/>
      <w:lang w:eastAsia="zh-CN"/>
    </w:rPr>
  </w:style>
  <w:style w:type="character" w:styleId="Odwoanieprzypisudolnego">
    <w:name w:val="footnote reference"/>
    <w:aliases w:val="Footnote Reference Number"/>
    <w:uiPriority w:val="99"/>
    <w:qFormat/>
    <w:rsid w:val="002A5C11"/>
    <w:rPr>
      <w:vertAlign w:val="superscript"/>
    </w:rPr>
  </w:style>
  <w:style w:type="paragraph" w:styleId="Tekstprzypisudolnego">
    <w:name w:val="footnote text"/>
    <w:aliases w:val="Podrozdzia3,Tekst przypisu,Fußnote,Znak Znak Znak,Tekst przypisu dolnego-poligrafia,single space,FOOTNOTES,fn,Tekst przypisu dolnego Znak2 Znak,Footnote Znak Znak Zn, Znak Znak Znak,Podrozdział"/>
    <w:basedOn w:val="Normalny"/>
    <w:link w:val="TekstprzypisudolnegoZnak"/>
    <w:uiPriority w:val="99"/>
    <w:qFormat/>
    <w:rsid w:val="002A5C11"/>
    <w:pPr>
      <w:suppressAutoHyphens w:val="0"/>
      <w:jc w:val="both"/>
    </w:pPr>
    <w:rPr>
      <w:sz w:val="20"/>
      <w:szCs w:val="20"/>
      <w:lang w:eastAsia="pl-PL"/>
    </w:rPr>
  </w:style>
  <w:style w:type="character" w:customStyle="1" w:styleId="TekstprzypisudolnegoZnak">
    <w:name w:val="Tekst przypisu dolnego Znak"/>
    <w:aliases w:val="Podrozdzia3 Znak,Tekst przypisu Znak,Fußnote Znak,Znak Znak Znak Znak1,Tekst przypisu dolnego-poligrafia Znak,single space Znak,FOOTNOTES Znak,fn Znak,Tekst przypisu dolnego Znak2 Znak Znak,Footnote Znak Znak Zn Znak"/>
    <w:basedOn w:val="Domylnaczcionkaakapitu"/>
    <w:link w:val="Tekstprzypisudolnego"/>
    <w:uiPriority w:val="99"/>
    <w:qFormat/>
    <w:rsid w:val="002A5C11"/>
    <w:rPr>
      <w:rFonts w:ascii="Times New Roman" w:eastAsia="Times New Roman" w:hAnsi="Times New Roman" w:cs="Times New Roman"/>
      <w:sz w:val="20"/>
      <w:szCs w:val="20"/>
      <w:lang w:eastAsia="pl-PL"/>
    </w:rPr>
  </w:style>
  <w:style w:type="paragraph" w:customStyle="1" w:styleId="Standard">
    <w:name w:val="Standard"/>
    <w:uiPriority w:val="99"/>
    <w:qFormat/>
    <w:rsid w:val="009F5B50"/>
    <w:pPr>
      <w:suppressAutoHyphens/>
      <w:autoSpaceDN w:val="0"/>
      <w:textAlignment w:val="baseline"/>
    </w:pPr>
    <w:rPr>
      <w:rFonts w:ascii="Calibri" w:eastAsia="Calibri" w:hAnsi="Calibri" w:cs="Tahoma"/>
    </w:rPr>
  </w:style>
  <w:style w:type="character" w:customStyle="1" w:styleId="Internetlink">
    <w:name w:val="Internet link"/>
    <w:basedOn w:val="Domylnaczcionkaakapitu"/>
    <w:rsid w:val="009F5B50"/>
    <w:rPr>
      <w:color w:val="860000"/>
      <w:u w:val="single"/>
    </w:rPr>
  </w:style>
  <w:style w:type="character" w:customStyle="1" w:styleId="apple-converted-space">
    <w:name w:val="apple-converted-space"/>
    <w:basedOn w:val="Domylnaczcionkaakapitu"/>
    <w:rsid w:val="009F5B50"/>
  </w:style>
  <w:style w:type="character" w:customStyle="1" w:styleId="go">
    <w:name w:val="go"/>
    <w:basedOn w:val="Domylnaczcionkaakapitu"/>
    <w:rsid w:val="00890BA4"/>
  </w:style>
  <w:style w:type="character" w:customStyle="1" w:styleId="Nagwek1Znak">
    <w:name w:val="Nagłówek 1 Znak"/>
    <w:aliases w:val="h1 Znak,H1 Znak,RFP Znak,Level a Znak,h1(Alt1) Znak,Header 1 Znak,L1 Heading 1 Znak,Heading 1a Znak,Heading 2-SOW Znak,Level 1 Znak,Level 11 Znak,II+ Znak,I Znak,H11 Znak,H12 Znak,H13 Znak,H14 Znak,H15 Znak,H16 Znak,H17 Znak,temp Znak"/>
    <w:basedOn w:val="Domylnaczcionkaakapitu"/>
    <w:link w:val="Nagwek1"/>
    <w:qFormat/>
    <w:rsid w:val="000C4B6C"/>
    <w:rPr>
      <w:rFonts w:ascii="Calibri" w:eastAsia="Calibri" w:hAnsi="Calibri" w:cs="Calibri"/>
      <w:b/>
      <w:sz w:val="20"/>
      <w:szCs w:val="20"/>
      <w:lang w:eastAsia="pl-PL"/>
    </w:rPr>
  </w:style>
  <w:style w:type="character" w:customStyle="1" w:styleId="Nagwek2Znak">
    <w:name w:val="Nagłówek 2 Znak"/>
    <w:aliases w:val="Title Header2 Znak,Clause_No&amp;Name Znak,Prophead 2 Znak"/>
    <w:basedOn w:val="Domylnaczcionkaakapitu"/>
    <w:link w:val="Nagwek2"/>
    <w:qFormat/>
    <w:rsid w:val="000C4B6C"/>
    <w:rPr>
      <w:rFonts w:ascii="Calibri" w:eastAsia="Calibri" w:hAnsi="Calibri" w:cs="Calibri"/>
      <w:color w:val="000000"/>
      <w:sz w:val="20"/>
      <w:szCs w:val="20"/>
      <w:lang w:eastAsia="pl-PL"/>
    </w:rPr>
  </w:style>
  <w:style w:type="character" w:customStyle="1" w:styleId="Nagwek3Znak">
    <w:name w:val="Nagłówek 3 Znak"/>
    <w:basedOn w:val="Domylnaczcionkaakapitu"/>
    <w:link w:val="Nagwek3"/>
    <w:qFormat/>
    <w:rsid w:val="000C4B6C"/>
    <w:rPr>
      <w:rFonts w:ascii="Times New Roman" w:eastAsia="Times New Roman" w:hAnsi="Times New Roman" w:cs="Times New Roman"/>
      <w:b/>
      <w:sz w:val="28"/>
      <w:szCs w:val="28"/>
      <w:lang w:eastAsia="pl-PL"/>
    </w:rPr>
  </w:style>
  <w:style w:type="character" w:customStyle="1" w:styleId="Nagwek4Znak">
    <w:name w:val="Nagłówek 4 Znak"/>
    <w:aliases w:val="Sub-Clause Sub-paragraph Znak,ClauseSubSub_No&amp;Name Znak"/>
    <w:basedOn w:val="Domylnaczcionkaakapitu"/>
    <w:link w:val="Nagwek4"/>
    <w:qFormat/>
    <w:rsid w:val="000C4B6C"/>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qFormat/>
    <w:rsid w:val="000C4B6C"/>
    <w:rPr>
      <w:rFonts w:ascii="Times New Roman" w:eastAsia="Times New Roman" w:hAnsi="Times New Roman" w:cs="Times New Roman"/>
      <w:b/>
      <w:lang w:eastAsia="pl-PL"/>
    </w:rPr>
  </w:style>
  <w:style w:type="character" w:customStyle="1" w:styleId="Nagwek6Znak">
    <w:name w:val="Nagłówek 6 Znak"/>
    <w:basedOn w:val="Domylnaczcionkaakapitu"/>
    <w:link w:val="Nagwek6"/>
    <w:uiPriority w:val="9"/>
    <w:qFormat/>
    <w:rsid w:val="000C4B6C"/>
    <w:rPr>
      <w:rFonts w:ascii="Times New Roman" w:eastAsia="Times New Roman" w:hAnsi="Times New Roman" w:cs="Times New Roman"/>
      <w:b/>
      <w:sz w:val="20"/>
      <w:szCs w:val="20"/>
      <w:lang w:eastAsia="pl-PL"/>
    </w:rPr>
  </w:style>
  <w:style w:type="numbering" w:customStyle="1" w:styleId="Bezlisty1">
    <w:name w:val="Bez listy1"/>
    <w:next w:val="Bezlisty"/>
    <w:uiPriority w:val="99"/>
    <w:unhideWhenUsed/>
    <w:qFormat/>
    <w:rsid w:val="000C4B6C"/>
  </w:style>
  <w:style w:type="table" w:customStyle="1" w:styleId="TableNormal">
    <w:name w:val="Table Normal"/>
    <w:rsid w:val="000C4B6C"/>
    <w:pPr>
      <w:spacing w:after="0" w:line="240" w:lineRule="auto"/>
    </w:pPr>
    <w:rPr>
      <w:rFonts w:ascii="Times New Roman" w:eastAsia="Times New Roman" w:hAnsi="Times New Roman" w:cs="Times New Roman"/>
      <w:sz w:val="20"/>
      <w:szCs w:val="20"/>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0C4B6C"/>
    <w:pPr>
      <w:keepNext/>
      <w:keepLines/>
      <w:suppressAutoHyphens w:val="0"/>
      <w:spacing w:before="480" w:after="120"/>
    </w:pPr>
    <w:rPr>
      <w:b/>
      <w:sz w:val="72"/>
      <w:szCs w:val="72"/>
      <w:lang w:eastAsia="pl-PL"/>
    </w:rPr>
  </w:style>
  <w:style w:type="character" w:customStyle="1" w:styleId="TytuZnak">
    <w:name w:val="Tytuł Znak"/>
    <w:basedOn w:val="Domylnaczcionkaakapitu"/>
    <w:link w:val="Tytu"/>
    <w:qFormat/>
    <w:rsid w:val="000C4B6C"/>
    <w:rPr>
      <w:rFonts w:ascii="Times New Roman" w:eastAsia="Times New Roman" w:hAnsi="Times New Roman" w:cs="Times New Roman"/>
      <w:b/>
      <w:sz w:val="72"/>
      <w:szCs w:val="72"/>
      <w:lang w:eastAsia="pl-PL"/>
    </w:rPr>
  </w:style>
  <w:style w:type="paragraph" w:styleId="Podtytu">
    <w:name w:val="Subtitle"/>
    <w:basedOn w:val="Normalny"/>
    <w:next w:val="Normalny"/>
    <w:link w:val="PodtytuZnak"/>
    <w:uiPriority w:val="11"/>
    <w:qFormat/>
    <w:rsid w:val="000C4B6C"/>
    <w:pPr>
      <w:keepNext/>
      <w:keepLines/>
      <w:suppressAutoHyphens w:val="0"/>
      <w:spacing w:before="360" w:after="80"/>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qFormat/>
    <w:rsid w:val="000C4B6C"/>
    <w:rPr>
      <w:rFonts w:ascii="Georgia" w:eastAsia="Georgia" w:hAnsi="Georgia" w:cs="Georgia"/>
      <w:i/>
      <w:color w:val="666666"/>
      <w:sz w:val="48"/>
      <w:szCs w:val="48"/>
      <w:lang w:eastAsia="pl-PL"/>
    </w:rPr>
  </w:style>
  <w:style w:type="table" w:customStyle="1" w:styleId="5">
    <w:name w:val="5"/>
    <w:basedOn w:val="TableNormal"/>
    <w:rsid w:val="000C4B6C"/>
    <w:tblPr>
      <w:tblStyleRowBandSize w:val="1"/>
      <w:tblStyleColBandSize w:val="1"/>
      <w:tblCellMar>
        <w:left w:w="108" w:type="dxa"/>
        <w:right w:w="108" w:type="dxa"/>
      </w:tblCellMar>
    </w:tblPr>
  </w:style>
  <w:style w:type="table" w:customStyle="1" w:styleId="4">
    <w:name w:val="4"/>
    <w:basedOn w:val="TableNormal"/>
    <w:rsid w:val="000C4B6C"/>
    <w:tblPr>
      <w:tblStyleRowBandSize w:val="1"/>
      <w:tblStyleColBandSize w:val="1"/>
      <w:tblCellMar>
        <w:left w:w="108" w:type="dxa"/>
        <w:right w:w="108" w:type="dxa"/>
      </w:tblCellMar>
    </w:tblPr>
  </w:style>
  <w:style w:type="table" w:customStyle="1" w:styleId="3">
    <w:name w:val="3"/>
    <w:basedOn w:val="TableNormal"/>
    <w:rsid w:val="000C4B6C"/>
    <w:tblPr>
      <w:tblStyleRowBandSize w:val="1"/>
      <w:tblStyleColBandSize w:val="1"/>
      <w:tblCellMar>
        <w:left w:w="108" w:type="dxa"/>
        <w:right w:w="108" w:type="dxa"/>
      </w:tblCellMar>
    </w:tblPr>
  </w:style>
  <w:style w:type="table" w:customStyle="1" w:styleId="2">
    <w:name w:val="2"/>
    <w:basedOn w:val="TableNormal"/>
    <w:rsid w:val="000C4B6C"/>
    <w:tblPr>
      <w:tblStyleRowBandSize w:val="1"/>
      <w:tblStyleColBandSize w:val="1"/>
      <w:tblCellMar>
        <w:left w:w="70" w:type="dxa"/>
        <w:right w:w="70" w:type="dxa"/>
      </w:tblCellMar>
    </w:tblPr>
  </w:style>
  <w:style w:type="table" w:customStyle="1" w:styleId="10">
    <w:name w:val="1"/>
    <w:basedOn w:val="TableNormal"/>
    <w:rsid w:val="000C4B6C"/>
    <w:tblPr>
      <w:tblStyleRowBandSize w:val="1"/>
      <w:tblStyleColBandSize w:val="1"/>
      <w:tblCellMar>
        <w:left w:w="115" w:type="dxa"/>
        <w:right w:w="115" w:type="dxa"/>
      </w:tblCellMar>
    </w:tblPr>
  </w:style>
  <w:style w:type="paragraph" w:customStyle="1" w:styleId="Styl1">
    <w:name w:val="Styl1"/>
    <w:basedOn w:val="Normalny"/>
    <w:link w:val="Styl1Znak"/>
    <w:qFormat/>
    <w:rsid w:val="000C4B6C"/>
    <w:pPr>
      <w:numPr>
        <w:numId w:val="1"/>
      </w:numPr>
      <w:suppressAutoHyphens w:val="0"/>
      <w:spacing w:before="60" w:after="60"/>
      <w:jc w:val="both"/>
    </w:pPr>
    <w:rPr>
      <w:lang w:eastAsia="pl-PL"/>
    </w:rPr>
  </w:style>
  <w:style w:type="character" w:customStyle="1" w:styleId="Styl1Znak">
    <w:name w:val="Styl1 Znak"/>
    <w:link w:val="Styl1"/>
    <w:qFormat/>
    <w:locked/>
    <w:rsid w:val="000C4B6C"/>
    <w:rPr>
      <w:rFonts w:ascii="Times New Roman" w:eastAsia="Times New Roman" w:hAnsi="Times New Roman" w:cs="Times New Roman"/>
      <w:lang w:eastAsia="pl-PL"/>
    </w:rPr>
  </w:style>
  <w:style w:type="paragraph" w:styleId="Spistreci1">
    <w:name w:val="toc 1"/>
    <w:basedOn w:val="Normalny"/>
    <w:next w:val="Normalny"/>
    <w:link w:val="Spistreci1Znak"/>
    <w:autoRedefine/>
    <w:uiPriority w:val="39"/>
    <w:unhideWhenUsed/>
    <w:qFormat/>
    <w:rsid w:val="000C4B6C"/>
    <w:pPr>
      <w:suppressAutoHyphens w:val="0"/>
      <w:spacing w:after="100"/>
    </w:pPr>
    <w:rPr>
      <w:sz w:val="20"/>
      <w:szCs w:val="20"/>
      <w:lang w:eastAsia="pl-PL"/>
    </w:rPr>
  </w:style>
  <w:style w:type="paragraph" w:styleId="Spistreci2">
    <w:name w:val="toc 2"/>
    <w:basedOn w:val="Normalny"/>
    <w:next w:val="Normalny"/>
    <w:link w:val="Spistreci2Znak"/>
    <w:autoRedefine/>
    <w:uiPriority w:val="39"/>
    <w:unhideWhenUsed/>
    <w:qFormat/>
    <w:rsid w:val="00934095"/>
    <w:pPr>
      <w:tabs>
        <w:tab w:val="right" w:leader="dot" w:pos="9062"/>
      </w:tabs>
      <w:suppressAutoHyphens w:val="0"/>
      <w:spacing w:afterLines="50" w:after="120"/>
      <w:ind w:left="198"/>
    </w:pPr>
    <w:rPr>
      <w:rFonts w:ascii="Calibri" w:hAnsi="Calibri"/>
      <w:sz w:val="20"/>
      <w:szCs w:val="20"/>
      <w:lang w:eastAsia="pl-PL"/>
    </w:rPr>
  </w:style>
  <w:style w:type="paragraph" w:customStyle="1" w:styleId="Styl3">
    <w:name w:val="Styl3"/>
    <w:basedOn w:val="NormalnyWeb"/>
    <w:link w:val="Styl3Znak"/>
    <w:qFormat/>
    <w:rsid w:val="000C4B6C"/>
    <w:pPr>
      <w:numPr>
        <w:numId w:val="2"/>
      </w:numPr>
      <w:suppressAutoHyphens w:val="0"/>
      <w:spacing w:before="120" w:after="120"/>
    </w:pPr>
    <w:rPr>
      <w:sz w:val="22"/>
      <w:szCs w:val="22"/>
      <w:lang w:val="x-none" w:eastAsia="x-none"/>
    </w:rPr>
  </w:style>
  <w:style w:type="character" w:customStyle="1" w:styleId="Styl3Znak">
    <w:name w:val="Styl3 Znak"/>
    <w:link w:val="Styl3"/>
    <w:qFormat/>
    <w:rsid w:val="000C4B6C"/>
    <w:rPr>
      <w:rFonts w:ascii="Times New Roman" w:eastAsia="Times New Roman" w:hAnsi="Times New Roman" w:cs="Times New Roman"/>
      <w:lang w:val="x-none" w:eastAsia="x-none"/>
    </w:rPr>
  </w:style>
  <w:style w:type="paragraph" w:customStyle="1" w:styleId="Normalny1">
    <w:name w:val="Normalny1"/>
    <w:link w:val="Normalny1Znak"/>
    <w:qFormat/>
    <w:rsid w:val="000C4B6C"/>
    <w:pPr>
      <w:spacing w:after="0" w:line="240" w:lineRule="auto"/>
    </w:pPr>
    <w:rPr>
      <w:rFonts w:ascii="Times New Roman" w:eastAsia="Times New Roman" w:hAnsi="Times New Roman" w:cs="Times New Roman"/>
      <w:color w:val="000000"/>
      <w:szCs w:val="20"/>
      <w:lang w:eastAsia="pl-PL"/>
    </w:rPr>
  </w:style>
  <w:style w:type="character" w:customStyle="1" w:styleId="Normalny1Znak">
    <w:name w:val="Normalny1 Znak"/>
    <w:link w:val="Normalny1"/>
    <w:qFormat/>
    <w:rsid w:val="000C4B6C"/>
    <w:rPr>
      <w:rFonts w:ascii="Times New Roman" w:eastAsia="Times New Roman" w:hAnsi="Times New Roman" w:cs="Times New Roman"/>
      <w:color w:val="000000"/>
      <w:szCs w:val="20"/>
      <w:lang w:eastAsia="pl-PL"/>
    </w:rPr>
  </w:style>
  <w:style w:type="paragraph" w:styleId="Tekstprzypisukocowego">
    <w:name w:val="endnote text"/>
    <w:basedOn w:val="Normalny"/>
    <w:link w:val="TekstprzypisukocowegoZnak"/>
    <w:unhideWhenUsed/>
    <w:qFormat/>
    <w:rsid w:val="000C4B6C"/>
    <w:pPr>
      <w:suppressAutoHyphens w:val="0"/>
    </w:pPr>
    <w:rPr>
      <w:sz w:val="20"/>
      <w:szCs w:val="20"/>
      <w:lang w:eastAsia="pl-PL"/>
    </w:rPr>
  </w:style>
  <w:style w:type="character" w:customStyle="1" w:styleId="TekstprzypisukocowegoZnak">
    <w:name w:val="Tekst przypisu końcowego Znak"/>
    <w:basedOn w:val="Domylnaczcionkaakapitu"/>
    <w:link w:val="Tekstprzypisukocowego"/>
    <w:qFormat/>
    <w:rsid w:val="000C4B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qFormat/>
    <w:rsid w:val="000C4B6C"/>
    <w:rPr>
      <w:vertAlign w:val="superscript"/>
    </w:rPr>
  </w:style>
  <w:style w:type="paragraph" w:styleId="Tekstpodstawowy3">
    <w:name w:val="Body Text 3"/>
    <w:basedOn w:val="Normalny"/>
    <w:link w:val="Tekstpodstawowy3Znak"/>
    <w:unhideWhenUsed/>
    <w:qFormat/>
    <w:rsid w:val="000C4B6C"/>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qFormat/>
    <w:rsid w:val="000C4B6C"/>
    <w:rPr>
      <w:rFonts w:ascii="Times New Roman" w:eastAsia="Times New Roman" w:hAnsi="Times New Roman" w:cs="Times New Roman"/>
      <w:sz w:val="16"/>
      <w:szCs w:val="16"/>
      <w:lang w:eastAsia="pl-PL"/>
    </w:rPr>
  </w:style>
  <w:style w:type="paragraph" w:customStyle="1" w:styleId="akapit3jm">
    <w:name w:val="akapit3.jm"/>
    <w:basedOn w:val="Normalny"/>
    <w:qFormat/>
    <w:rsid w:val="000C4B6C"/>
    <w:pPr>
      <w:suppressAutoHyphens w:val="0"/>
      <w:spacing w:after="60"/>
      <w:jc w:val="both"/>
    </w:pPr>
    <w:rPr>
      <w:sz w:val="20"/>
      <w:szCs w:val="20"/>
      <w:lang w:val="x-none" w:eastAsia="x-none"/>
    </w:rPr>
  </w:style>
  <w:style w:type="character" w:styleId="Tekstzastpczy">
    <w:name w:val="Placeholder Text"/>
    <w:basedOn w:val="Domylnaczcionkaakapitu"/>
    <w:uiPriority w:val="99"/>
    <w:rsid w:val="000C4B6C"/>
    <w:rPr>
      <w:color w:val="808080"/>
    </w:rPr>
  </w:style>
  <w:style w:type="character" w:customStyle="1" w:styleId="Nierozpoznanawzmianka1">
    <w:name w:val="Nierozpoznana wzmianka1"/>
    <w:basedOn w:val="Domylnaczcionkaakapitu"/>
    <w:uiPriority w:val="99"/>
    <w:semiHidden/>
    <w:unhideWhenUsed/>
    <w:rsid w:val="000C4B6C"/>
    <w:rPr>
      <w:color w:val="605E5C"/>
      <w:shd w:val="clear" w:color="auto" w:fill="E1DFDD"/>
    </w:rPr>
  </w:style>
  <w:style w:type="paragraph" w:styleId="Tekstpodstawowy2">
    <w:name w:val="Body Text 2"/>
    <w:basedOn w:val="Normalny"/>
    <w:link w:val="Tekstpodstawowy2Znak"/>
    <w:unhideWhenUsed/>
    <w:rsid w:val="00897D06"/>
    <w:pPr>
      <w:spacing w:after="120" w:line="480" w:lineRule="auto"/>
    </w:pPr>
  </w:style>
  <w:style w:type="character" w:customStyle="1" w:styleId="Tekstpodstawowy2Znak">
    <w:name w:val="Tekst podstawowy 2 Znak"/>
    <w:basedOn w:val="Domylnaczcionkaakapitu"/>
    <w:link w:val="Tekstpodstawowy2"/>
    <w:qFormat/>
    <w:rsid w:val="00897D06"/>
    <w:rPr>
      <w:rFonts w:ascii="Times New Roman" w:eastAsia="Times New Roman" w:hAnsi="Times New Roman" w:cs="Times New Roman"/>
      <w:lang w:eastAsia="zh-CN"/>
    </w:rPr>
  </w:style>
  <w:style w:type="character" w:customStyle="1" w:styleId="Nagwek7Znak">
    <w:name w:val="Nagłówek 7 Znak"/>
    <w:basedOn w:val="Domylnaczcionkaakapitu"/>
    <w:link w:val="Nagwek7"/>
    <w:qFormat/>
    <w:rsid w:val="00897D06"/>
    <w:rPr>
      <w:rFonts w:ascii="Arial" w:eastAsia="MS Mincho" w:hAnsi="Arial" w:cs="Arial"/>
      <w:sz w:val="24"/>
      <w:szCs w:val="24"/>
      <w:lang w:eastAsia="pl-PL"/>
    </w:rPr>
  </w:style>
  <w:style w:type="character" w:customStyle="1" w:styleId="Nagwek8Znak">
    <w:name w:val="Nagłówek 8 Znak"/>
    <w:aliases w:val="Heading 8 (Start Appendices) Znak"/>
    <w:basedOn w:val="Domylnaczcionkaakapitu"/>
    <w:link w:val="Nagwek8"/>
    <w:uiPriority w:val="9"/>
    <w:qFormat/>
    <w:rsid w:val="00897D06"/>
    <w:rPr>
      <w:rFonts w:ascii="Arial" w:eastAsia="MS Mincho" w:hAnsi="Arial" w:cs="Arial"/>
      <w:i/>
      <w:iCs/>
      <w:sz w:val="24"/>
      <w:szCs w:val="24"/>
      <w:lang w:eastAsia="pl-PL"/>
    </w:rPr>
  </w:style>
  <w:style w:type="character" w:customStyle="1" w:styleId="Nagwek9Znak">
    <w:name w:val="Nagłówek 9 Znak"/>
    <w:aliases w:val="Appendix Znak"/>
    <w:basedOn w:val="Domylnaczcionkaakapitu"/>
    <w:link w:val="Nagwek9"/>
    <w:qFormat/>
    <w:rsid w:val="00897D06"/>
    <w:rPr>
      <w:rFonts w:ascii="Arial" w:eastAsia="MS Mincho" w:hAnsi="Arial" w:cs="Arial"/>
      <w:lang w:eastAsia="pl-PL"/>
    </w:rPr>
  </w:style>
  <w:style w:type="numbering" w:customStyle="1" w:styleId="Bezlisty2">
    <w:name w:val="Bez listy2"/>
    <w:next w:val="Bezlisty"/>
    <w:uiPriority w:val="99"/>
    <w:unhideWhenUsed/>
    <w:qFormat/>
    <w:rsid w:val="00897D06"/>
  </w:style>
  <w:style w:type="table" w:customStyle="1" w:styleId="TableNormal1">
    <w:name w:val="Table Normal1"/>
    <w:qFormat/>
    <w:rsid w:val="00897D06"/>
    <w:pPr>
      <w:spacing w:after="0"/>
    </w:pPr>
    <w:rPr>
      <w:rFonts w:ascii="Arial" w:eastAsia="Arial" w:hAnsi="Arial" w:cs="Arial"/>
      <w:color w:val="000000"/>
      <w:lang w:eastAsia="pl-PL"/>
    </w:rPr>
    <w:tblPr>
      <w:tblCellMar>
        <w:top w:w="0" w:type="dxa"/>
        <w:left w:w="0" w:type="dxa"/>
        <w:bottom w:w="0" w:type="dxa"/>
        <w:right w:w="0" w:type="dxa"/>
      </w:tblCellMar>
    </w:tblPr>
  </w:style>
  <w:style w:type="table" w:customStyle="1" w:styleId="210">
    <w:name w:val="21"/>
    <w:basedOn w:val="TableNormal"/>
    <w:rsid w:val="00897D06"/>
    <w:tblPr/>
  </w:style>
  <w:style w:type="table" w:customStyle="1" w:styleId="20">
    <w:name w:val="20"/>
    <w:basedOn w:val="TableNormal"/>
    <w:rsid w:val="00897D06"/>
    <w:tblPr/>
  </w:style>
  <w:style w:type="table" w:customStyle="1" w:styleId="19">
    <w:name w:val="19"/>
    <w:basedOn w:val="TableNormal"/>
    <w:rsid w:val="00897D06"/>
    <w:tblPr/>
  </w:style>
  <w:style w:type="table" w:customStyle="1" w:styleId="18">
    <w:name w:val="18"/>
    <w:basedOn w:val="TableNormal"/>
    <w:rsid w:val="00897D06"/>
    <w:tblPr/>
  </w:style>
  <w:style w:type="table" w:customStyle="1" w:styleId="17">
    <w:name w:val="17"/>
    <w:basedOn w:val="TableNormal"/>
    <w:rsid w:val="00897D06"/>
    <w:tblPr/>
  </w:style>
  <w:style w:type="table" w:customStyle="1" w:styleId="16">
    <w:name w:val="16"/>
    <w:basedOn w:val="TableNormal"/>
    <w:rsid w:val="00897D06"/>
    <w:tblPr/>
  </w:style>
  <w:style w:type="table" w:customStyle="1" w:styleId="15">
    <w:name w:val="15"/>
    <w:basedOn w:val="TableNormal"/>
    <w:rsid w:val="00897D06"/>
    <w:tblPr/>
  </w:style>
  <w:style w:type="table" w:customStyle="1" w:styleId="14">
    <w:name w:val="14"/>
    <w:basedOn w:val="TableNormal"/>
    <w:rsid w:val="00897D06"/>
    <w:tblPr/>
  </w:style>
  <w:style w:type="table" w:customStyle="1" w:styleId="13">
    <w:name w:val="13"/>
    <w:basedOn w:val="TableNormal"/>
    <w:rsid w:val="00897D06"/>
    <w:tblPr/>
  </w:style>
  <w:style w:type="table" w:customStyle="1" w:styleId="12">
    <w:name w:val="12"/>
    <w:basedOn w:val="TableNormal"/>
    <w:rsid w:val="00897D06"/>
    <w:tblPr/>
  </w:style>
  <w:style w:type="table" w:customStyle="1" w:styleId="110">
    <w:name w:val="11"/>
    <w:basedOn w:val="TableNormal"/>
    <w:rsid w:val="00897D06"/>
    <w:tblPr/>
  </w:style>
  <w:style w:type="table" w:customStyle="1" w:styleId="100">
    <w:name w:val="10"/>
    <w:basedOn w:val="TableNormal"/>
    <w:rsid w:val="00897D06"/>
    <w:tblPr/>
  </w:style>
  <w:style w:type="table" w:customStyle="1" w:styleId="9">
    <w:name w:val="9"/>
    <w:basedOn w:val="TableNormal"/>
    <w:rsid w:val="00897D06"/>
    <w:tblPr/>
  </w:style>
  <w:style w:type="table" w:customStyle="1" w:styleId="8">
    <w:name w:val="8"/>
    <w:basedOn w:val="TableNormal"/>
    <w:rsid w:val="00897D06"/>
    <w:tblPr/>
  </w:style>
  <w:style w:type="table" w:customStyle="1" w:styleId="7">
    <w:name w:val="7"/>
    <w:basedOn w:val="TableNormal"/>
    <w:rsid w:val="00897D06"/>
    <w:tblPr/>
  </w:style>
  <w:style w:type="table" w:customStyle="1" w:styleId="6">
    <w:name w:val="6"/>
    <w:basedOn w:val="TableNormal"/>
    <w:rsid w:val="00897D06"/>
    <w:tblPr/>
  </w:style>
  <w:style w:type="table" w:customStyle="1" w:styleId="51">
    <w:name w:val="51"/>
    <w:basedOn w:val="TableNormal"/>
    <w:rsid w:val="00897D06"/>
    <w:tblPr/>
  </w:style>
  <w:style w:type="table" w:customStyle="1" w:styleId="41">
    <w:name w:val="41"/>
    <w:basedOn w:val="TableNormal"/>
    <w:rsid w:val="00897D06"/>
    <w:tblPr/>
  </w:style>
  <w:style w:type="table" w:customStyle="1" w:styleId="31">
    <w:name w:val="31"/>
    <w:basedOn w:val="TableNormal"/>
    <w:rsid w:val="00897D06"/>
    <w:tblPr/>
  </w:style>
  <w:style w:type="table" w:styleId="Tabela-Siatka">
    <w:name w:val="Table Grid"/>
    <w:basedOn w:val="Standardowy"/>
    <w:uiPriority w:val="99"/>
    <w:rsid w:val="0089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omylnaczcionkaakapitu"/>
    <w:uiPriority w:val="99"/>
    <w:qFormat/>
    <w:locked/>
    <w:rsid w:val="00897D06"/>
    <w:rPr>
      <w:rFonts w:ascii="Tahoma" w:hAnsi="Tahoma" w:cs="Times New Roman"/>
      <w:sz w:val="16"/>
      <w:lang w:val="pl-PL" w:eastAsia="ar-SA" w:bidi="ar-SA"/>
    </w:rPr>
  </w:style>
  <w:style w:type="character" w:styleId="Pogrubienie">
    <w:name w:val="Strong"/>
    <w:basedOn w:val="Domylnaczcionkaakapitu"/>
    <w:uiPriority w:val="22"/>
    <w:qFormat/>
    <w:rsid w:val="00897D06"/>
    <w:rPr>
      <w:rFonts w:cs="Times New Roman"/>
      <w:b/>
    </w:rPr>
  </w:style>
  <w:style w:type="paragraph" w:customStyle="1" w:styleId="Tekstpodstawowyparagrafw">
    <w:name w:val="Tekst podstawowy paragrafów"/>
    <w:basedOn w:val="Normalny"/>
    <w:uiPriority w:val="99"/>
    <w:rsid w:val="00897D06"/>
    <w:pPr>
      <w:tabs>
        <w:tab w:val="num" w:pos="360"/>
      </w:tabs>
      <w:spacing w:before="120"/>
      <w:ind w:left="360" w:hanging="360"/>
      <w:jc w:val="both"/>
    </w:pPr>
    <w:rPr>
      <w:rFonts w:ascii="Arial" w:eastAsia="MS Mincho" w:hAnsi="Arial"/>
      <w:sz w:val="24"/>
      <w:szCs w:val="20"/>
      <w:lang w:eastAsia="ar-SA"/>
    </w:rPr>
  </w:style>
  <w:style w:type="paragraph" w:customStyle="1" w:styleId="WW-Tekstpodstawowy3">
    <w:name w:val="WW-Tekst podstawowy 3"/>
    <w:basedOn w:val="Normalny"/>
    <w:uiPriority w:val="99"/>
    <w:rsid w:val="00897D06"/>
    <w:pPr>
      <w:spacing w:after="120"/>
      <w:jc w:val="both"/>
    </w:pPr>
    <w:rPr>
      <w:rFonts w:eastAsia="MS Mincho"/>
      <w:sz w:val="16"/>
      <w:szCs w:val="20"/>
      <w:lang w:eastAsia="ar-SA"/>
    </w:rPr>
  </w:style>
  <w:style w:type="paragraph" w:customStyle="1" w:styleId="Standardowyrazem">
    <w:name w:val="Standardowy (razem)"/>
    <w:basedOn w:val="Normalny"/>
    <w:uiPriority w:val="99"/>
    <w:rsid w:val="00897D06"/>
    <w:pPr>
      <w:spacing w:line="300" w:lineRule="atLeast"/>
      <w:jc w:val="both"/>
    </w:pPr>
    <w:rPr>
      <w:rFonts w:ascii="Arial" w:eastAsia="MS Mincho" w:hAnsi="Arial"/>
      <w:szCs w:val="20"/>
      <w:lang w:eastAsia="ar-SA"/>
    </w:rPr>
  </w:style>
  <w:style w:type="paragraph" w:customStyle="1" w:styleId="WW-Tekstpodstawowywcity2">
    <w:name w:val="WW-Tekst podstawowy wcięty 2"/>
    <w:basedOn w:val="Normalny"/>
    <w:uiPriority w:val="99"/>
    <w:rsid w:val="00897D06"/>
    <w:pPr>
      <w:spacing w:after="120"/>
      <w:ind w:left="1416"/>
      <w:jc w:val="both"/>
    </w:pPr>
    <w:rPr>
      <w:rFonts w:eastAsia="MS Mincho"/>
      <w:sz w:val="24"/>
      <w:szCs w:val="20"/>
      <w:lang w:eastAsia="ar-SA"/>
    </w:rPr>
  </w:style>
  <w:style w:type="paragraph" w:customStyle="1" w:styleId="Tekstpodstawowywciety">
    <w:name w:val="Tekst podstawowy wciety"/>
    <w:basedOn w:val="Normalny"/>
    <w:uiPriority w:val="99"/>
    <w:rsid w:val="00897D06"/>
    <w:pPr>
      <w:jc w:val="both"/>
    </w:pPr>
    <w:rPr>
      <w:rFonts w:eastAsia="MS Mincho"/>
      <w:sz w:val="26"/>
      <w:szCs w:val="20"/>
      <w:lang w:eastAsia="ar-SA"/>
    </w:rPr>
  </w:style>
  <w:style w:type="paragraph" w:customStyle="1" w:styleId="Punkt1">
    <w:name w:val="Punkt"/>
    <w:basedOn w:val="Normalny"/>
    <w:link w:val="PunktZnak"/>
    <w:uiPriority w:val="99"/>
    <w:rsid w:val="00897D06"/>
    <w:pPr>
      <w:spacing w:before="60" w:line="360" w:lineRule="auto"/>
    </w:pPr>
    <w:rPr>
      <w:rFonts w:ascii="Arial" w:eastAsia="MS Mincho" w:hAnsi="Arial"/>
      <w:sz w:val="20"/>
      <w:szCs w:val="20"/>
      <w:lang w:eastAsia="ar-SA"/>
    </w:rPr>
  </w:style>
  <w:style w:type="paragraph" w:customStyle="1" w:styleId="StylNagwek114ptWyrwnanydorodka">
    <w:name w:val="Styl Nagłówek 1 + 14 pt Wyrównany do środka"/>
    <w:basedOn w:val="Nagwek1"/>
    <w:uiPriority w:val="99"/>
    <w:rsid w:val="00897D06"/>
    <w:pPr>
      <w:keepLines w:val="0"/>
      <w:tabs>
        <w:tab w:val="num" w:pos="720"/>
      </w:tabs>
      <w:suppressAutoHyphens/>
      <w:spacing w:before="240" w:after="60"/>
      <w:ind w:left="-1440"/>
    </w:pPr>
    <w:rPr>
      <w:rFonts w:ascii="Arial" w:eastAsia="MS Mincho" w:hAnsi="Arial" w:cs="Times New Roman"/>
      <w:bCs/>
      <w:smallCaps/>
      <w:kern w:val="1"/>
      <w:sz w:val="28"/>
      <w:lang w:eastAsia="ar-SA"/>
    </w:rPr>
  </w:style>
  <w:style w:type="paragraph" w:customStyle="1" w:styleId="lista1">
    <w:name w:val="lista 1"/>
    <w:basedOn w:val="Normalny"/>
    <w:uiPriority w:val="99"/>
    <w:rsid w:val="00897D06"/>
    <w:pPr>
      <w:widowControl w:val="0"/>
      <w:spacing w:before="240" w:after="240"/>
      <w:ind w:left="708"/>
      <w:jc w:val="both"/>
    </w:pPr>
    <w:rPr>
      <w:rFonts w:ascii="Arial" w:eastAsia="MS Mincho" w:hAnsi="Arial" w:cs="Andale Sans UI"/>
      <w:szCs w:val="24"/>
      <w:lang w:eastAsia="ar-SA"/>
    </w:rPr>
  </w:style>
  <w:style w:type="character" w:customStyle="1" w:styleId="CommentSubjectChar">
    <w:name w:val="Comment Subject Char"/>
    <w:uiPriority w:val="99"/>
    <w:locked/>
    <w:rsid w:val="00897D06"/>
    <w:rPr>
      <w:rFonts w:ascii="Times New Roman" w:hAnsi="Times New Roman"/>
      <w:b/>
      <w:sz w:val="20"/>
      <w:lang w:val="pl-PL" w:eastAsia="ar-SA" w:bidi="ar-SA"/>
    </w:rPr>
  </w:style>
  <w:style w:type="character" w:customStyle="1" w:styleId="BodyTextChar">
    <w:name w:val="Body Text Char"/>
    <w:uiPriority w:val="99"/>
    <w:locked/>
    <w:rsid w:val="00897D06"/>
    <w:rPr>
      <w:rFonts w:ascii="Times New Roman" w:hAnsi="Times New Roman"/>
      <w:lang w:val="pl-PL" w:eastAsia="ar-SA" w:bidi="ar-SA"/>
    </w:rPr>
  </w:style>
  <w:style w:type="paragraph" w:customStyle="1" w:styleId="StylLista2TimesNewRoman11pt">
    <w:name w:val="Styl Lista 2 + Times New Roman 11 pt"/>
    <w:basedOn w:val="Lista2"/>
    <w:uiPriority w:val="99"/>
    <w:rsid w:val="00897D06"/>
    <w:pPr>
      <w:tabs>
        <w:tab w:val="left" w:pos="1428"/>
      </w:tabs>
      <w:spacing w:after="180"/>
      <w:ind w:left="0" w:firstLine="0"/>
      <w:contextualSpacing w:val="0"/>
    </w:pPr>
    <w:rPr>
      <w:sz w:val="22"/>
      <w:szCs w:val="20"/>
      <w:lang w:eastAsia="pl-PL"/>
    </w:rPr>
  </w:style>
  <w:style w:type="paragraph" w:styleId="Lista2">
    <w:name w:val="List 2"/>
    <w:basedOn w:val="Normalny"/>
    <w:rsid w:val="00897D06"/>
    <w:pPr>
      <w:ind w:left="566" w:hanging="283"/>
      <w:contextualSpacing/>
    </w:pPr>
    <w:rPr>
      <w:rFonts w:eastAsia="MS Mincho"/>
      <w:sz w:val="24"/>
      <w:szCs w:val="24"/>
      <w:lang w:eastAsia="ar-SA"/>
    </w:rPr>
  </w:style>
  <w:style w:type="character" w:customStyle="1" w:styleId="normalnyniebieski1">
    <w:name w:val="normalnyniebieski1"/>
    <w:uiPriority w:val="99"/>
    <w:rsid w:val="00897D06"/>
    <w:rPr>
      <w:rFonts w:ascii="Verdana" w:hAnsi="Verdana"/>
      <w:color w:val="1D2B5A"/>
      <w:sz w:val="17"/>
    </w:rPr>
  </w:style>
  <w:style w:type="character" w:customStyle="1" w:styleId="normalny10">
    <w:name w:val="normalny1"/>
    <w:uiPriority w:val="99"/>
    <w:rsid w:val="00897D06"/>
    <w:rPr>
      <w:rFonts w:ascii="Verdana" w:hAnsi="Verdana"/>
      <w:color w:val="6D6D6D"/>
      <w:sz w:val="17"/>
    </w:rPr>
  </w:style>
  <w:style w:type="character" w:customStyle="1" w:styleId="importwartosc">
    <w:name w:val="import_wartosc"/>
    <w:uiPriority w:val="99"/>
    <w:rsid w:val="00897D06"/>
  </w:style>
  <w:style w:type="paragraph" w:customStyle="1" w:styleId="CharCharZnakZnakCharCharZnakChar">
    <w:name w:val="Char Char Znak Znak Char Char Znak Char"/>
    <w:aliases w:val="Char Char Znak Znak Char Char Znak Znak Znak Znak Char"/>
    <w:basedOn w:val="Normalny"/>
    <w:uiPriority w:val="99"/>
    <w:rsid w:val="00897D06"/>
    <w:pPr>
      <w:tabs>
        <w:tab w:val="left" w:pos="709"/>
      </w:tabs>
      <w:suppressAutoHyphens w:val="0"/>
      <w:spacing w:before="120"/>
      <w:ind w:left="4" w:hanging="4"/>
    </w:pPr>
    <w:rPr>
      <w:rFonts w:ascii="Tahoma" w:eastAsia="MS Mincho" w:hAnsi="Tahoma"/>
      <w:sz w:val="24"/>
      <w:szCs w:val="24"/>
      <w:lang w:eastAsia="pl-PL"/>
    </w:rPr>
  </w:style>
  <w:style w:type="character" w:customStyle="1" w:styleId="EndnoteTextChar">
    <w:name w:val="Endnote Text Char"/>
    <w:uiPriority w:val="99"/>
    <w:locked/>
    <w:rsid w:val="00897D06"/>
    <w:rPr>
      <w:rFonts w:ascii="Times New Roman" w:hAnsi="Times New Roman"/>
      <w:sz w:val="20"/>
      <w:lang w:val="pl-PL" w:eastAsia="ar-SA" w:bidi="ar-SA"/>
    </w:rPr>
  </w:style>
  <w:style w:type="paragraph" w:customStyle="1" w:styleId="Default">
    <w:name w:val="Default"/>
    <w:qFormat/>
    <w:rsid w:val="00897D06"/>
    <w:pPr>
      <w:autoSpaceDE w:val="0"/>
      <w:autoSpaceDN w:val="0"/>
      <w:adjustRightInd w:val="0"/>
      <w:spacing w:after="0" w:line="240" w:lineRule="auto"/>
    </w:pPr>
    <w:rPr>
      <w:rFonts w:ascii="FFKRTE+MyriadPro-Regular" w:eastAsia="MS Mincho" w:hAnsi="FFKRTE+MyriadPro-Regular" w:cs="FFKRTE+MyriadPro-Regular"/>
      <w:color w:val="000000"/>
      <w:sz w:val="24"/>
      <w:szCs w:val="24"/>
      <w:lang w:eastAsia="pl-PL"/>
    </w:rPr>
  </w:style>
  <w:style w:type="paragraph" w:styleId="Listapunktowana4">
    <w:name w:val="List Bullet 4"/>
    <w:basedOn w:val="Normalny"/>
    <w:uiPriority w:val="99"/>
    <w:rsid w:val="00897D06"/>
    <w:pPr>
      <w:numPr>
        <w:numId w:val="6"/>
      </w:numPr>
      <w:tabs>
        <w:tab w:val="clear" w:pos="4264"/>
        <w:tab w:val="num" w:pos="1209"/>
      </w:tabs>
      <w:suppressAutoHyphens w:val="0"/>
      <w:contextualSpacing/>
      <w:jc w:val="both"/>
    </w:pPr>
    <w:rPr>
      <w:rFonts w:eastAsia="MS Mincho"/>
      <w:szCs w:val="20"/>
      <w:lang w:eastAsia="en-US"/>
    </w:rPr>
  </w:style>
  <w:style w:type="character" w:customStyle="1" w:styleId="TekstkomentarzaZnak1">
    <w:name w:val="Tekst komentarza Znak1"/>
    <w:uiPriority w:val="99"/>
    <w:locked/>
    <w:rsid w:val="00897D06"/>
    <w:rPr>
      <w:rFonts w:ascii="Calibri" w:hAnsi="Calibri"/>
      <w:sz w:val="20"/>
    </w:rPr>
  </w:style>
  <w:style w:type="character" w:customStyle="1" w:styleId="PunktZnak">
    <w:name w:val="Punkt Znak"/>
    <w:link w:val="Punkt1"/>
    <w:uiPriority w:val="99"/>
    <w:locked/>
    <w:rsid w:val="00897D06"/>
    <w:rPr>
      <w:rFonts w:ascii="Arial" w:eastAsia="MS Mincho" w:hAnsi="Arial" w:cs="Times New Roman"/>
      <w:sz w:val="20"/>
      <w:szCs w:val="20"/>
      <w:lang w:eastAsia="ar-SA"/>
    </w:rPr>
  </w:style>
  <w:style w:type="paragraph" w:styleId="Bezodstpw">
    <w:name w:val="No Spacing"/>
    <w:aliases w:val="Wnętrze tabelki"/>
    <w:link w:val="BezodstpwZnak"/>
    <w:uiPriority w:val="1"/>
    <w:qFormat/>
    <w:rsid w:val="00897D06"/>
    <w:pPr>
      <w:suppressAutoHyphens/>
      <w:spacing w:after="0" w:line="240" w:lineRule="auto"/>
    </w:pPr>
    <w:rPr>
      <w:rFonts w:ascii="Calibri" w:eastAsia="MS Mincho" w:hAnsi="Calibri" w:cs="Calibri"/>
      <w:kern w:val="1"/>
      <w:lang w:val="en-GB" w:eastAsia="ar-SA"/>
    </w:rPr>
  </w:style>
  <w:style w:type="paragraph" w:customStyle="1" w:styleId="bezodstpw2">
    <w:name w:val="bezodstpw2"/>
    <w:basedOn w:val="Normalny"/>
    <w:uiPriority w:val="99"/>
    <w:rsid w:val="00897D06"/>
    <w:pPr>
      <w:suppressAutoHyphens w:val="0"/>
    </w:pPr>
    <w:rPr>
      <w:rFonts w:ascii="Calibri" w:eastAsia="MS Mincho" w:hAnsi="Calibri"/>
      <w:lang w:eastAsia="ja-JP"/>
    </w:rPr>
  </w:style>
  <w:style w:type="paragraph" w:customStyle="1" w:styleId="Rozdzia">
    <w:name w:val="Rozdział"/>
    <w:basedOn w:val="NormalnyWeb"/>
    <w:uiPriority w:val="99"/>
    <w:rsid w:val="00897D06"/>
  </w:style>
  <w:style w:type="paragraph" w:customStyle="1" w:styleId="punkt10">
    <w:name w:val="punkt1"/>
    <w:basedOn w:val="Rozdzia"/>
    <w:uiPriority w:val="99"/>
    <w:rsid w:val="00897D06"/>
  </w:style>
  <w:style w:type="paragraph" w:styleId="Lista">
    <w:name w:val="List"/>
    <w:basedOn w:val="Normalny"/>
    <w:rsid w:val="00897D06"/>
    <w:pPr>
      <w:suppressAutoHyphens w:val="0"/>
      <w:ind w:left="283" w:hanging="283"/>
      <w:contextualSpacing/>
    </w:pPr>
    <w:rPr>
      <w:rFonts w:ascii="Cambria" w:eastAsia="MS Mincho" w:hAnsi="Cambria"/>
      <w:sz w:val="24"/>
      <w:szCs w:val="24"/>
      <w:lang w:val="cs-CZ" w:eastAsia="en-US"/>
    </w:rPr>
  </w:style>
  <w:style w:type="paragraph" w:styleId="Tekstpodstawowywcity2">
    <w:name w:val="Body Text Indent 2"/>
    <w:basedOn w:val="Normalny"/>
    <w:link w:val="Tekstpodstawowywcity2Znak"/>
    <w:unhideWhenUsed/>
    <w:qFormat/>
    <w:rsid w:val="00897D06"/>
    <w:pPr>
      <w:suppressAutoHyphens w:val="0"/>
      <w:spacing w:after="120" w:line="480" w:lineRule="auto"/>
      <w:ind w:left="283"/>
    </w:pPr>
    <w:rPr>
      <w:rFonts w:ascii="Cambria" w:eastAsia="MS Mincho" w:hAnsi="Cambria"/>
      <w:sz w:val="24"/>
      <w:szCs w:val="24"/>
      <w:lang w:val="cs-CZ" w:eastAsia="en-US"/>
    </w:rPr>
  </w:style>
  <w:style w:type="character" w:customStyle="1" w:styleId="Tekstpodstawowywcity2Znak">
    <w:name w:val="Tekst podstawowy wcięty 2 Znak"/>
    <w:basedOn w:val="Domylnaczcionkaakapitu"/>
    <w:link w:val="Tekstpodstawowywcity2"/>
    <w:qFormat/>
    <w:rsid w:val="00897D06"/>
    <w:rPr>
      <w:rFonts w:ascii="Cambria" w:eastAsia="MS Mincho" w:hAnsi="Cambria" w:cs="Times New Roman"/>
      <w:sz w:val="24"/>
      <w:szCs w:val="24"/>
      <w:lang w:val="cs-CZ"/>
    </w:rPr>
  </w:style>
  <w:style w:type="paragraph" w:customStyle="1" w:styleId="Style4">
    <w:name w:val="Style4"/>
    <w:basedOn w:val="Normalny"/>
    <w:uiPriority w:val="99"/>
    <w:rsid w:val="00897D06"/>
    <w:pPr>
      <w:suppressAutoHyphens w:val="0"/>
      <w:autoSpaceDE w:val="0"/>
      <w:autoSpaceDN w:val="0"/>
      <w:spacing w:line="279" w:lineRule="exact"/>
      <w:ind w:hanging="325"/>
      <w:jc w:val="both"/>
    </w:pPr>
    <w:rPr>
      <w:rFonts w:ascii="Arial" w:eastAsia="Calibri" w:hAnsi="Arial" w:cs="Arial"/>
      <w:sz w:val="24"/>
      <w:szCs w:val="24"/>
      <w:lang w:eastAsia="pl-PL"/>
    </w:rPr>
  </w:style>
  <w:style w:type="character" w:customStyle="1" w:styleId="CMSIndentL3Char">
    <w:name w:val="CMS Indent L3 Char"/>
    <w:link w:val="CMSIndentL3"/>
    <w:locked/>
    <w:rsid w:val="00897D06"/>
    <w:rPr>
      <w:sz w:val="24"/>
      <w:lang w:eastAsia="ja-JP"/>
    </w:rPr>
  </w:style>
  <w:style w:type="paragraph" w:customStyle="1" w:styleId="CMSIndentL3">
    <w:name w:val="CMS Indent L3"/>
    <w:basedOn w:val="Normalny"/>
    <w:link w:val="CMSIndentL3Char"/>
    <w:rsid w:val="00897D06"/>
    <w:pPr>
      <w:suppressAutoHyphens w:val="0"/>
      <w:spacing w:after="240"/>
      <w:ind w:left="851"/>
      <w:jc w:val="both"/>
    </w:pPr>
    <w:rPr>
      <w:rFonts w:asciiTheme="minorHAnsi" w:eastAsiaTheme="minorHAnsi" w:hAnsiTheme="minorHAnsi" w:cstheme="minorBidi"/>
      <w:sz w:val="24"/>
      <w:lang w:eastAsia="ja-JP"/>
    </w:rPr>
  </w:style>
  <w:style w:type="character" w:customStyle="1" w:styleId="CMSSchL2Char">
    <w:name w:val="CMS Sch L2 Char"/>
    <w:link w:val="CMSSchL2"/>
    <w:locked/>
    <w:rsid w:val="00897D06"/>
    <w:rPr>
      <w:sz w:val="21"/>
      <w:szCs w:val="24"/>
      <w:lang w:val="en-GB" w:eastAsia="ja-JP"/>
    </w:rPr>
  </w:style>
  <w:style w:type="paragraph" w:customStyle="1" w:styleId="CMSSchL2">
    <w:name w:val="CMS Sch L2"/>
    <w:basedOn w:val="Normalny"/>
    <w:next w:val="Normalny"/>
    <w:link w:val="CMSSchL2Char"/>
    <w:rsid w:val="00897D06"/>
    <w:pPr>
      <w:tabs>
        <w:tab w:val="num" w:pos="360"/>
      </w:tabs>
      <w:suppressAutoHyphens w:val="0"/>
      <w:spacing w:before="240" w:after="240"/>
      <w:jc w:val="both"/>
      <w:outlineLvl w:val="1"/>
    </w:pPr>
    <w:rPr>
      <w:rFonts w:asciiTheme="minorHAnsi" w:eastAsiaTheme="minorHAnsi" w:hAnsiTheme="minorHAnsi" w:cstheme="minorBidi"/>
      <w:sz w:val="21"/>
      <w:szCs w:val="24"/>
      <w:lang w:val="en-GB" w:eastAsia="ja-JP"/>
    </w:rPr>
  </w:style>
  <w:style w:type="paragraph" w:customStyle="1" w:styleId="CMSSchL8">
    <w:name w:val="CMS Sch L8"/>
    <w:basedOn w:val="Normalny"/>
    <w:rsid w:val="00897D06"/>
    <w:pPr>
      <w:tabs>
        <w:tab w:val="num" w:pos="360"/>
      </w:tabs>
      <w:suppressAutoHyphens w:val="0"/>
      <w:spacing w:after="240"/>
      <w:jc w:val="both"/>
      <w:outlineLvl w:val="7"/>
    </w:pPr>
    <w:rPr>
      <w:rFonts w:ascii="Arial" w:eastAsia="MS Mincho" w:hAnsi="Arial"/>
      <w:sz w:val="21"/>
      <w:szCs w:val="24"/>
      <w:lang w:val="en-GB" w:eastAsia="ja-JP"/>
    </w:rPr>
  </w:style>
  <w:style w:type="paragraph" w:customStyle="1" w:styleId="Schedule">
    <w:name w:val="Schedule"/>
    <w:basedOn w:val="Normalny"/>
    <w:next w:val="Normalny"/>
    <w:rsid w:val="00897D06"/>
    <w:pPr>
      <w:suppressAutoHyphens w:val="0"/>
      <w:spacing w:after="240"/>
      <w:jc w:val="center"/>
    </w:pPr>
    <w:rPr>
      <w:rFonts w:ascii="Arial" w:eastAsia="MS Mincho" w:hAnsi="Arial"/>
      <w:b/>
      <w:sz w:val="21"/>
      <w:szCs w:val="24"/>
      <w:lang w:eastAsia="ja-JP"/>
    </w:rPr>
  </w:style>
  <w:style w:type="paragraph" w:customStyle="1" w:styleId="akapitznumerowaniem">
    <w:name w:val="akapit z numerowaniem"/>
    <w:basedOn w:val="Akapitzlist"/>
    <w:link w:val="akapitznumerowaniemZnak"/>
    <w:autoRedefine/>
    <w:uiPriority w:val="99"/>
    <w:qFormat/>
    <w:rsid w:val="00897D06"/>
    <w:pPr>
      <w:numPr>
        <w:numId w:val="11"/>
      </w:numPr>
      <w:suppressAutoHyphens w:val="0"/>
      <w:spacing w:line="276" w:lineRule="auto"/>
      <w:jc w:val="both"/>
    </w:pPr>
    <w:rPr>
      <w:rFonts w:ascii="Tahoma" w:hAnsi="Tahoma" w:cs="Tahoma"/>
      <w:i/>
      <w:noProof/>
      <w:sz w:val="20"/>
      <w:szCs w:val="20"/>
      <w:lang w:eastAsia="pl-PL"/>
    </w:rPr>
  </w:style>
  <w:style w:type="character" w:customStyle="1" w:styleId="akapitznumerowaniemZnak">
    <w:name w:val="akapit z numerowaniem Znak"/>
    <w:basedOn w:val="Domylnaczcionkaakapitu"/>
    <w:link w:val="akapitznumerowaniem"/>
    <w:uiPriority w:val="99"/>
    <w:rsid w:val="00897D06"/>
    <w:rPr>
      <w:rFonts w:ascii="Tahoma" w:eastAsia="Times New Roman" w:hAnsi="Tahoma" w:cs="Tahoma"/>
      <w:i/>
      <w:noProof/>
      <w:sz w:val="20"/>
      <w:szCs w:val="20"/>
      <w:lang w:eastAsia="pl-PL"/>
    </w:rPr>
  </w:style>
  <w:style w:type="paragraph" w:customStyle="1" w:styleId="11akapitzwypunktowaniempoziom2">
    <w:name w:val="1.1. akapit z wypunktowaniem poziom 2"/>
    <w:basedOn w:val="akapitznumerowaniem"/>
    <w:link w:val="11akapitzwypunktowaniempoziom2Znak"/>
    <w:qFormat/>
    <w:rsid w:val="00897D06"/>
    <w:rPr>
      <w:rFonts w:ascii="Arial" w:hAnsi="Arial" w:cs="Times New Roman"/>
      <w:szCs w:val="24"/>
    </w:rPr>
  </w:style>
  <w:style w:type="character" w:customStyle="1" w:styleId="11akapitzwypunktowaniempoziom2Znak">
    <w:name w:val="1.1. akapit z wypunktowaniem poziom 2 Znak"/>
    <w:basedOn w:val="Domylnaczcionkaakapitu"/>
    <w:link w:val="11akapitzwypunktowaniempoziom2"/>
    <w:rsid w:val="00897D06"/>
    <w:rPr>
      <w:rFonts w:ascii="Arial" w:eastAsia="Times New Roman" w:hAnsi="Arial" w:cs="Times New Roman"/>
      <w:i/>
      <w:noProof/>
      <w:sz w:val="20"/>
      <w:szCs w:val="24"/>
      <w:lang w:eastAsia="pl-PL"/>
    </w:rPr>
  </w:style>
  <w:style w:type="paragraph" w:customStyle="1" w:styleId="2poziomwypunktowania">
    <w:name w:val="2 poziom wypunktowania"/>
    <w:basedOn w:val="Akapitzlist"/>
    <w:link w:val="2poziomwypunktowaniaZnak"/>
    <w:autoRedefine/>
    <w:qFormat/>
    <w:rsid w:val="00897D06"/>
    <w:pPr>
      <w:suppressAutoHyphens w:val="0"/>
      <w:spacing w:after="200" w:line="276" w:lineRule="auto"/>
      <w:ind w:left="0"/>
      <w:jc w:val="both"/>
    </w:pPr>
    <w:rPr>
      <w:rFonts w:asciiTheme="minorHAnsi" w:eastAsiaTheme="minorHAnsi" w:hAnsiTheme="minorHAnsi" w:cstheme="minorBidi"/>
      <w:noProof/>
      <w:lang w:val="en-GB" w:eastAsia="en-US"/>
    </w:rPr>
  </w:style>
  <w:style w:type="character" w:customStyle="1" w:styleId="2poziomwypunktowaniaZnak">
    <w:name w:val="2 poziom wypunktowania Znak"/>
    <w:basedOn w:val="Domylnaczcionkaakapitu"/>
    <w:link w:val="2poziomwypunktowania"/>
    <w:qFormat/>
    <w:rsid w:val="00897D06"/>
    <w:rPr>
      <w:noProof/>
      <w:lang w:val="en-GB"/>
    </w:rPr>
  </w:style>
  <w:style w:type="table" w:customStyle="1" w:styleId="SIMPLEtabela">
    <w:name w:val="SIMPLE tabela"/>
    <w:basedOn w:val="Standardowy"/>
    <w:uiPriority w:val="99"/>
    <w:rsid w:val="00897D06"/>
    <w:pPr>
      <w:spacing w:after="0" w:line="240" w:lineRule="auto"/>
    </w:pPr>
    <w:rPr>
      <w:rFonts w:ascii="Open Sans" w:eastAsia="Open Sans" w:hAnsi="Open San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color w:val="FFFFFF" w:themeColor="background1"/>
      </w:rPr>
      <w:tblPr/>
      <w:tcPr>
        <w:shd w:val="clear" w:color="auto" w:fill="1F497D" w:themeFill="text2"/>
      </w:tcPr>
    </w:tblStylePr>
    <w:tblStylePr w:type="firstCol">
      <w:rPr>
        <w:rFonts w:ascii="Cambria" w:hAnsi="Cambria"/>
      </w:rPr>
      <w:tblPr/>
      <w:tcPr>
        <w:shd w:val="clear" w:color="auto" w:fill="DAEEF3" w:themeFill="accent5" w:themeFillTint="33"/>
      </w:tcPr>
    </w:tblStylePr>
  </w:style>
  <w:style w:type="paragraph" w:customStyle="1" w:styleId="Nagowek2zwypunktowaniem">
    <w:name w:val="Nagłowek 2 z wypunktowaniem"/>
    <w:basedOn w:val="Nagwek2"/>
    <w:link w:val="Nagowek2zwypunktowaniemZnak"/>
    <w:qFormat/>
    <w:rsid w:val="00897D06"/>
    <w:pPr>
      <w:keepNext/>
      <w:keepLines/>
      <w:pBdr>
        <w:top w:val="none" w:sz="0" w:space="0" w:color="auto"/>
        <w:left w:val="none" w:sz="0" w:space="0" w:color="auto"/>
        <w:bottom w:val="none" w:sz="0" w:space="0" w:color="auto"/>
        <w:right w:val="none" w:sz="0" w:space="0" w:color="auto"/>
        <w:between w:val="none" w:sz="0" w:space="0" w:color="auto"/>
      </w:pBdr>
      <w:spacing w:before="200" w:after="0" w:line="276" w:lineRule="auto"/>
      <w:ind w:left="720" w:hanging="720"/>
      <w:jc w:val="both"/>
    </w:pPr>
    <w:rPr>
      <w:rFonts w:asciiTheme="majorHAnsi" w:eastAsiaTheme="majorEastAsia" w:hAnsiTheme="majorHAnsi" w:cstheme="majorBidi"/>
      <w:b/>
      <w:bCs/>
      <w:color w:val="0070C0"/>
      <w:sz w:val="24"/>
      <w:szCs w:val="24"/>
    </w:rPr>
  </w:style>
  <w:style w:type="character" w:customStyle="1" w:styleId="Nagowek2zwypunktowaniemZnak">
    <w:name w:val="Nagłowek 2 z wypunktowaniem Znak"/>
    <w:basedOn w:val="Nagwek2Znak"/>
    <w:link w:val="Nagowek2zwypunktowaniem"/>
    <w:rsid w:val="00897D06"/>
    <w:rPr>
      <w:rFonts w:asciiTheme="majorHAnsi" w:eastAsiaTheme="majorEastAsia" w:hAnsiTheme="majorHAnsi" w:cstheme="majorBidi"/>
      <w:b/>
      <w:bCs/>
      <w:color w:val="0070C0"/>
      <w:sz w:val="24"/>
      <w:szCs w:val="24"/>
      <w:lang w:eastAsia="pl-PL"/>
    </w:rPr>
  </w:style>
  <w:style w:type="character" w:customStyle="1" w:styleId="NormalnyWebZnak1">
    <w:name w:val="Normalny (Web) Znak1"/>
    <w:link w:val="NormalnyWeb"/>
    <w:uiPriority w:val="99"/>
    <w:qFormat/>
    <w:locked/>
    <w:rsid w:val="00897D06"/>
    <w:rPr>
      <w:rFonts w:ascii="Times New Roman" w:eastAsia="Times New Roman" w:hAnsi="Times New Roman" w:cs="Times New Roman"/>
      <w:sz w:val="24"/>
      <w:szCs w:val="24"/>
      <w:lang w:eastAsia="zh-CN"/>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Wcicietrecitekstu"/>
    <w:qFormat/>
    <w:locked/>
    <w:rsid w:val="00897D06"/>
    <w:rPr>
      <w:rFonts w:cs="Times New Roman"/>
      <w:sz w:val="24"/>
      <w:szCs w:val="24"/>
      <w:lang w:val="pl-PL" w:eastAsia="pl-PL"/>
    </w:rPr>
  </w:style>
  <w:style w:type="paragraph" w:styleId="Tekstpodstawowywcity3">
    <w:name w:val="Body Text Indent 3"/>
    <w:basedOn w:val="Normalny"/>
    <w:link w:val="Tekstpodstawowywcity3Znak"/>
    <w:qFormat/>
    <w:rsid w:val="00897D06"/>
    <w:pPr>
      <w:suppressAutoHyphens w:val="0"/>
      <w:spacing w:before="60" w:after="60"/>
      <w:ind w:left="360"/>
      <w:jc w:val="both"/>
    </w:pPr>
    <w:rPr>
      <w:sz w:val="16"/>
      <w:szCs w:val="16"/>
      <w:lang w:eastAsia="pl-PL"/>
    </w:rPr>
  </w:style>
  <w:style w:type="character" w:customStyle="1" w:styleId="Tekstpodstawowywcity3Znak">
    <w:name w:val="Tekst podstawowy wcięty 3 Znak"/>
    <w:basedOn w:val="Domylnaczcionkaakapitu"/>
    <w:link w:val="Tekstpodstawowywcity3"/>
    <w:qFormat/>
    <w:rsid w:val="00897D06"/>
    <w:rPr>
      <w:rFonts w:ascii="Times New Roman" w:eastAsia="Times New Roman" w:hAnsi="Times New Roman" w:cs="Times New Roman"/>
      <w:sz w:val="16"/>
      <w:szCs w:val="16"/>
      <w:lang w:eastAsia="pl-PL"/>
    </w:rPr>
  </w:style>
  <w:style w:type="paragraph" w:customStyle="1" w:styleId="Styl10ptDolewej">
    <w:name w:val="Styl 10 pt Do lewej"/>
    <w:basedOn w:val="Normalny"/>
    <w:qFormat/>
    <w:rsid w:val="00897D06"/>
    <w:pPr>
      <w:suppressAutoHyphens w:val="0"/>
      <w:spacing w:before="60" w:after="60"/>
    </w:pPr>
    <w:rPr>
      <w:sz w:val="20"/>
      <w:szCs w:val="20"/>
      <w:lang w:eastAsia="pl-PL"/>
    </w:rPr>
  </w:style>
  <w:style w:type="paragraph" w:customStyle="1" w:styleId="StylStylNagwek211ptPrzed6ptPo6pt">
    <w:name w:val="Styl Styl Nagłówek 2 + 11 pt + Przed:  6 pt Po:  6 pt"/>
    <w:basedOn w:val="Normalny"/>
    <w:qFormat/>
    <w:rsid w:val="00897D06"/>
    <w:pPr>
      <w:keepNext/>
      <w:suppressAutoHyphens w:val="0"/>
      <w:spacing w:before="240" w:after="120"/>
      <w:jc w:val="both"/>
      <w:outlineLvl w:val="1"/>
    </w:pPr>
    <w:rPr>
      <w:rFonts w:ascii="Arial" w:hAnsi="Arial"/>
      <w:b/>
      <w:bCs/>
      <w:smallCaps/>
      <w:sz w:val="24"/>
      <w:szCs w:val="20"/>
      <w:lang w:eastAsia="pl-PL"/>
    </w:rPr>
  </w:style>
  <w:style w:type="character" w:customStyle="1" w:styleId="ZnakZnak">
    <w:name w:val="Znak Znak"/>
    <w:aliases w:val="Znak Znak Znak Znak,Tekst podstawowy wcięty Znak Znak Znak Znak Znak Znak"/>
    <w:qFormat/>
    <w:rsid w:val="00897D06"/>
    <w:rPr>
      <w:rFonts w:cs="Times New Roman"/>
      <w:sz w:val="24"/>
      <w:szCs w:val="24"/>
      <w:lang w:val="pl-PL" w:eastAsia="pl-PL" w:bidi="ar-SA"/>
    </w:rPr>
  </w:style>
  <w:style w:type="character" w:styleId="Numerstrony">
    <w:name w:val="page number"/>
    <w:qFormat/>
    <w:rsid w:val="00897D06"/>
    <w:rPr>
      <w:rFonts w:cs="Times New Roman"/>
    </w:rPr>
  </w:style>
  <w:style w:type="paragraph" w:customStyle="1" w:styleId="Tekstpodstawowy21">
    <w:name w:val="Tekst podstawowy 21"/>
    <w:basedOn w:val="Normalny"/>
    <w:rsid w:val="00897D06"/>
    <w:pPr>
      <w:suppressAutoHyphens w:val="0"/>
      <w:overflowPunct w:val="0"/>
      <w:autoSpaceDE w:val="0"/>
      <w:autoSpaceDN w:val="0"/>
      <w:adjustRightInd w:val="0"/>
      <w:spacing w:before="60" w:after="60"/>
      <w:ind w:left="284"/>
      <w:jc w:val="both"/>
      <w:textAlignment w:val="baseline"/>
    </w:pPr>
    <w:rPr>
      <w:sz w:val="24"/>
      <w:szCs w:val="20"/>
      <w:lang w:eastAsia="pl-PL"/>
    </w:rPr>
  </w:style>
  <w:style w:type="paragraph" w:customStyle="1" w:styleId="Tekstpodstawowy211">
    <w:name w:val="Tekst podstawowy 211"/>
    <w:basedOn w:val="Normalny"/>
    <w:qFormat/>
    <w:rsid w:val="00897D06"/>
    <w:rPr>
      <w:b/>
      <w:sz w:val="24"/>
      <w:szCs w:val="20"/>
      <w:lang w:eastAsia="ar-SA"/>
    </w:rPr>
  </w:style>
  <w:style w:type="paragraph" w:styleId="Zwykytekst">
    <w:name w:val="Plain Text"/>
    <w:aliases w:val=" Znak,Znak"/>
    <w:basedOn w:val="Normalny"/>
    <w:link w:val="ZwykytekstZnak"/>
    <w:qFormat/>
    <w:rsid w:val="00897D06"/>
    <w:pPr>
      <w:suppressAutoHyphens w:val="0"/>
    </w:pPr>
    <w:rPr>
      <w:rFonts w:ascii="Courier New" w:hAnsi="Courier New"/>
      <w:sz w:val="20"/>
      <w:szCs w:val="20"/>
      <w:lang w:eastAsia="pl-PL"/>
    </w:rPr>
  </w:style>
  <w:style w:type="character" w:customStyle="1" w:styleId="ZwykytekstZnak">
    <w:name w:val="Zwykły tekst Znak"/>
    <w:aliases w:val=" Znak Znak,Znak Znak1"/>
    <w:basedOn w:val="Domylnaczcionkaakapitu"/>
    <w:link w:val="Zwykytekst"/>
    <w:qFormat/>
    <w:rsid w:val="00897D06"/>
    <w:rPr>
      <w:rFonts w:ascii="Courier New" w:eastAsia="Times New Roman" w:hAnsi="Courier New" w:cs="Times New Roman"/>
      <w:sz w:val="20"/>
      <w:szCs w:val="20"/>
      <w:lang w:eastAsia="pl-PL"/>
    </w:rPr>
  </w:style>
  <w:style w:type="paragraph" w:customStyle="1" w:styleId="Mapadokumentu1">
    <w:name w:val="Mapa dokumentu1"/>
    <w:basedOn w:val="Normalny"/>
    <w:link w:val="MapadokumentuZnak"/>
    <w:uiPriority w:val="99"/>
    <w:rsid w:val="00897D06"/>
    <w:pPr>
      <w:shd w:val="clear" w:color="auto" w:fill="000080"/>
      <w:suppressAutoHyphens w:val="0"/>
    </w:pPr>
    <w:rPr>
      <w:sz w:val="2"/>
      <w:szCs w:val="20"/>
      <w:lang w:eastAsia="pl-PL"/>
    </w:rPr>
  </w:style>
  <w:style w:type="character" w:customStyle="1" w:styleId="MapadokumentuZnak">
    <w:name w:val="Mapa dokumentu Znak"/>
    <w:aliases w:val="Plan dokumentu Znak"/>
    <w:link w:val="Mapadokumentu1"/>
    <w:uiPriority w:val="99"/>
    <w:qFormat/>
    <w:locked/>
    <w:rsid w:val="00897D06"/>
    <w:rPr>
      <w:rFonts w:ascii="Times New Roman" w:eastAsia="Times New Roman" w:hAnsi="Times New Roman" w:cs="Times New Roman"/>
      <w:sz w:val="2"/>
      <w:szCs w:val="20"/>
      <w:shd w:val="clear" w:color="auto" w:fill="000080"/>
      <w:lang w:eastAsia="pl-PL"/>
    </w:rPr>
  </w:style>
  <w:style w:type="paragraph" w:styleId="Listapunktowana">
    <w:name w:val="List Bullet"/>
    <w:basedOn w:val="Normalny"/>
    <w:rsid w:val="00897D06"/>
    <w:pPr>
      <w:numPr>
        <w:numId w:val="14"/>
      </w:numPr>
      <w:suppressAutoHyphens w:val="0"/>
      <w:spacing w:before="60" w:after="60"/>
      <w:jc w:val="both"/>
    </w:pPr>
    <w:rPr>
      <w:sz w:val="24"/>
      <w:szCs w:val="24"/>
      <w:lang w:eastAsia="pl-PL"/>
    </w:rPr>
  </w:style>
  <w:style w:type="character" w:customStyle="1" w:styleId="NormalnyWebZnak">
    <w:name w:val="Normalny (Web) Znak"/>
    <w:qFormat/>
    <w:rsid w:val="00897D06"/>
    <w:rPr>
      <w:rFonts w:cs="Times New Roman"/>
      <w:sz w:val="24"/>
      <w:szCs w:val="24"/>
      <w:lang w:val="pl-PL" w:eastAsia="pl-PL" w:bidi="ar-SA"/>
    </w:rPr>
  </w:style>
  <w:style w:type="paragraph" w:customStyle="1" w:styleId="Agataspis1">
    <w:name w:val="Agata spis1"/>
    <w:basedOn w:val="Normalny"/>
    <w:link w:val="Agataspis1Znak"/>
    <w:qFormat/>
    <w:rsid w:val="00897D06"/>
    <w:pPr>
      <w:suppressAutoHyphens w:val="0"/>
      <w:spacing w:before="60" w:after="60"/>
      <w:jc w:val="center"/>
    </w:pPr>
    <w:rPr>
      <w:b/>
      <w:bCs/>
      <w:smallCaps/>
      <w:lang w:eastAsia="pl-PL"/>
    </w:rPr>
  </w:style>
  <w:style w:type="character" w:customStyle="1" w:styleId="Agataspis1Znak">
    <w:name w:val="Agata spis1 Znak"/>
    <w:link w:val="Agataspis1"/>
    <w:qFormat/>
    <w:locked/>
    <w:rsid w:val="00897D06"/>
    <w:rPr>
      <w:rFonts w:ascii="Times New Roman" w:eastAsia="Times New Roman" w:hAnsi="Times New Roman" w:cs="Times New Roman"/>
      <w:b/>
      <w:bCs/>
      <w:smallCaps/>
      <w:lang w:eastAsia="pl-PL"/>
    </w:rPr>
  </w:style>
  <w:style w:type="paragraph" w:customStyle="1" w:styleId="StylAgataspis1Wszystkiewersaliki">
    <w:name w:val="Styl Agata spis1 + Wszystkie wersaliki"/>
    <w:basedOn w:val="Agataspis1"/>
    <w:link w:val="StylAgataspis1WszystkiewersalikiZnak"/>
    <w:qFormat/>
    <w:rsid w:val="00897D06"/>
    <w:pPr>
      <w:spacing w:before="240" w:after="120"/>
    </w:pPr>
    <w:rPr>
      <w:caps/>
    </w:rPr>
  </w:style>
  <w:style w:type="character" w:customStyle="1" w:styleId="StylAgataspis1WszystkiewersalikiZnak">
    <w:name w:val="Styl Agata spis1 + Wszystkie wersaliki Znak"/>
    <w:link w:val="StylAgataspis1Wszystkiewersaliki"/>
    <w:qFormat/>
    <w:locked/>
    <w:rsid w:val="00897D06"/>
    <w:rPr>
      <w:rFonts w:ascii="Times New Roman" w:eastAsia="Times New Roman" w:hAnsi="Times New Roman" w:cs="Times New Roman"/>
      <w:b/>
      <w:bCs/>
      <w:caps/>
      <w:smallCaps/>
      <w:lang w:eastAsia="pl-PL"/>
    </w:rPr>
  </w:style>
  <w:style w:type="paragraph" w:customStyle="1" w:styleId="Agatastyl2">
    <w:name w:val="Agata styl 2"/>
    <w:basedOn w:val="Normalny"/>
    <w:link w:val="Agatastyl2Znak"/>
    <w:rsid w:val="00897D06"/>
    <w:pPr>
      <w:tabs>
        <w:tab w:val="left" w:pos="284"/>
      </w:tabs>
      <w:suppressAutoHyphens w:val="0"/>
      <w:spacing w:before="60"/>
      <w:jc w:val="both"/>
    </w:pPr>
    <w:rPr>
      <w:sz w:val="20"/>
      <w:szCs w:val="20"/>
      <w:lang w:eastAsia="pl-PL"/>
    </w:rPr>
  </w:style>
  <w:style w:type="character" w:customStyle="1" w:styleId="Agatastyl2Znak">
    <w:name w:val="Agata styl 2 Znak"/>
    <w:link w:val="Agatastyl2"/>
    <w:locked/>
    <w:rsid w:val="00897D06"/>
    <w:rPr>
      <w:rFonts w:ascii="Times New Roman" w:eastAsia="Times New Roman" w:hAnsi="Times New Roman" w:cs="Times New Roman"/>
      <w:sz w:val="20"/>
      <w:szCs w:val="20"/>
      <w:lang w:eastAsia="pl-PL"/>
    </w:rPr>
  </w:style>
  <w:style w:type="paragraph" w:customStyle="1" w:styleId="BylawsL1">
    <w:name w:val="Bylaws_L1"/>
    <w:basedOn w:val="Normalny"/>
    <w:next w:val="Tekstpodstawowy"/>
    <w:qFormat/>
    <w:rsid w:val="00897D06"/>
    <w:pPr>
      <w:numPr>
        <w:ilvl w:val="5"/>
        <w:numId w:val="15"/>
      </w:numPr>
      <w:tabs>
        <w:tab w:val="clear" w:pos="4320"/>
      </w:tabs>
      <w:suppressAutoHyphens w:val="0"/>
      <w:spacing w:before="600"/>
      <w:ind w:left="7935" w:firstLine="0"/>
      <w:jc w:val="center"/>
      <w:outlineLvl w:val="0"/>
    </w:pPr>
    <w:rPr>
      <w:b/>
      <w:caps/>
      <w:sz w:val="24"/>
      <w:szCs w:val="20"/>
      <w:lang w:val="en-US" w:eastAsia="en-US"/>
    </w:rPr>
  </w:style>
  <w:style w:type="paragraph" w:customStyle="1" w:styleId="BylawsL2">
    <w:name w:val="Bylaws_L2"/>
    <w:basedOn w:val="BylawsL1"/>
    <w:next w:val="Tekstpodstawowy"/>
    <w:qFormat/>
    <w:rsid w:val="00897D06"/>
    <w:pPr>
      <w:numPr>
        <w:ilvl w:val="6"/>
      </w:numPr>
      <w:tabs>
        <w:tab w:val="clear" w:pos="5040"/>
        <w:tab w:val="num" w:pos="1440"/>
        <w:tab w:val="num" w:pos="1560"/>
      </w:tabs>
      <w:spacing w:before="240" w:after="240"/>
      <w:ind w:left="720" w:hanging="720"/>
      <w:jc w:val="both"/>
      <w:outlineLvl w:val="1"/>
    </w:pPr>
    <w:rPr>
      <w:b w:val="0"/>
      <w:caps w:val="0"/>
      <w:sz w:val="20"/>
    </w:rPr>
  </w:style>
  <w:style w:type="paragraph" w:customStyle="1" w:styleId="BylawsL3">
    <w:name w:val="Bylaws_L3"/>
    <w:basedOn w:val="BylawsL2"/>
    <w:next w:val="Tekstpodstawowy"/>
    <w:qFormat/>
    <w:rsid w:val="00897D06"/>
    <w:pPr>
      <w:numPr>
        <w:ilvl w:val="7"/>
      </w:numPr>
      <w:tabs>
        <w:tab w:val="clear" w:pos="5760"/>
        <w:tab w:val="num" w:pos="1152"/>
        <w:tab w:val="num" w:pos="1560"/>
        <w:tab w:val="num" w:pos="2037"/>
        <w:tab w:val="num" w:pos="2280"/>
      </w:tabs>
      <w:ind w:left="1152" w:hanging="432"/>
      <w:outlineLvl w:val="2"/>
    </w:pPr>
  </w:style>
  <w:style w:type="paragraph" w:customStyle="1" w:styleId="BylawsL4">
    <w:name w:val="Bylaws_L4"/>
    <w:basedOn w:val="BylawsL3"/>
    <w:next w:val="Tekstpodstawowy"/>
    <w:qFormat/>
    <w:rsid w:val="00897D06"/>
    <w:pPr>
      <w:numPr>
        <w:ilvl w:val="8"/>
      </w:numPr>
      <w:tabs>
        <w:tab w:val="clear" w:pos="6480"/>
        <w:tab w:val="num" w:pos="1560"/>
        <w:tab w:val="num" w:pos="2880"/>
        <w:tab w:val="num" w:pos="3000"/>
      </w:tabs>
      <w:ind w:left="0" w:firstLine="2160"/>
      <w:jc w:val="left"/>
      <w:outlineLvl w:val="3"/>
    </w:pPr>
    <w:rPr>
      <w:sz w:val="24"/>
    </w:rPr>
  </w:style>
  <w:style w:type="paragraph" w:customStyle="1" w:styleId="BylawsL5">
    <w:name w:val="Bylaws_L5"/>
    <w:basedOn w:val="BylawsL4"/>
    <w:next w:val="Tekstpodstawowy"/>
    <w:qFormat/>
    <w:rsid w:val="00897D06"/>
    <w:pPr>
      <w:numPr>
        <w:ilvl w:val="4"/>
      </w:numPr>
      <w:tabs>
        <w:tab w:val="num" w:pos="2037"/>
        <w:tab w:val="num" w:pos="3720"/>
      </w:tabs>
      <w:ind w:left="3720"/>
      <w:outlineLvl w:val="4"/>
    </w:pPr>
  </w:style>
  <w:style w:type="paragraph" w:customStyle="1" w:styleId="BylawsL6">
    <w:name w:val="Bylaws_L6"/>
    <w:basedOn w:val="BylawsL5"/>
    <w:next w:val="Tekstpodstawowy"/>
    <w:qFormat/>
    <w:rsid w:val="00897D06"/>
    <w:pPr>
      <w:numPr>
        <w:ilvl w:val="5"/>
        <w:numId w:val="3"/>
      </w:numPr>
      <w:tabs>
        <w:tab w:val="num" w:pos="4440"/>
      </w:tabs>
      <w:ind w:left="4440"/>
      <w:outlineLvl w:val="5"/>
    </w:pPr>
  </w:style>
  <w:style w:type="paragraph" w:customStyle="1" w:styleId="BylawsL7">
    <w:name w:val="Bylaws_L7"/>
    <w:basedOn w:val="BylawsL6"/>
    <w:next w:val="Tekstpodstawowy"/>
    <w:qFormat/>
    <w:rsid w:val="00897D06"/>
    <w:pPr>
      <w:numPr>
        <w:ilvl w:val="6"/>
      </w:numPr>
      <w:tabs>
        <w:tab w:val="num" w:pos="2880"/>
        <w:tab w:val="num" w:pos="3000"/>
        <w:tab w:val="num" w:pos="5160"/>
      </w:tabs>
      <w:ind w:left="5160"/>
      <w:outlineLvl w:val="6"/>
    </w:pPr>
  </w:style>
  <w:style w:type="paragraph" w:customStyle="1" w:styleId="BylawsL8">
    <w:name w:val="Bylaws_L8"/>
    <w:basedOn w:val="BylawsL7"/>
    <w:next w:val="Tekstpodstawowy"/>
    <w:qFormat/>
    <w:rsid w:val="00897D06"/>
    <w:pPr>
      <w:numPr>
        <w:ilvl w:val="7"/>
      </w:numPr>
      <w:tabs>
        <w:tab w:val="num" w:pos="3000"/>
        <w:tab w:val="num" w:pos="5880"/>
      </w:tabs>
      <w:ind w:left="5880"/>
      <w:outlineLvl w:val="7"/>
    </w:pPr>
  </w:style>
  <w:style w:type="paragraph" w:customStyle="1" w:styleId="BylawsL9">
    <w:name w:val="Bylaws_L9"/>
    <w:basedOn w:val="BylawsL8"/>
    <w:next w:val="Tekstpodstawowy"/>
    <w:qFormat/>
    <w:rsid w:val="00897D06"/>
    <w:pPr>
      <w:numPr>
        <w:ilvl w:val="8"/>
      </w:numPr>
      <w:tabs>
        <w:tab w:val="num" w:pos="3600"/>
        <w:tab w:val="num" w:pos="6600"/>
      </w:tabs>
      <w:ind w:left="6600"/>
      <w:outlineLvl w:val="8"/>
    </w:pPr>
  </w:style>
  <w:style w:type="paragraph" w:customStyle="1" w:styleId="ArticleL1">
    <w:name w:val="Article_L1"/>
    <w:basedOn w:val="Normalny"/>
    <w:next w:val="Tekstpodstawowy"/>
    <w:qFormat/>
    <w:rsid w:val="00897D06"/>
    <w:pPr>
      <w:keepNext/>
      <w:keepLines/>
      <w:widowControl w:val="0"/>
      <w:numPr>
        <w:ilvl w:val="5"/>
        <w:numId w:val="16"/>
      </w:numPr>
      <w:tabs>
        <w:tab w:val="clear" w:pos="2160"/>
        <w:tab w:val="num" w:pos="720"/>
      </w:tabs>
      <w:suppressAutoHyphens w:val="0"/>
      <w:spacing w:after="240"/>
      <w:ind w:firstLine="0"/>
      <w:jc w:val="center"/>
      <w:outlineLvl w:val="0"/>
    </w:pPr>
    <w:rPr>
      <w:rFonts w:eastAsia="SimSun"/>
      <w:b/>
      <w:bCs/>
      <w:szCs w:val="20"/>
      <w:lang w:eastAsia="en-US"/>
    </w:rPr>
  </w:style>
  <w:style w:type="paragraph" w:customStyle="1" w:styleId="ArticleL2">
    <w:name w:val="Article_L2"/>
    <w:basedOn w:val="ArticleL1"/>
    <w:next w:val="Tekstpodstawowy"/>
    <w:qFormat/>
    <w:rsid w:val="00897D06"/>
    <w:pPr>
      <w:keepNext w:val="0"/>
      <w:keepLines w:val="0"/>
      <w:numPr>
        <w:ilvl w:val="6"/>
      </w:numPr>
      <w:tabs>
        <w:tab w:val="clear" w:pos="2880"/>
        <w:tab w:val="num" w:pos="720"/>
        <w:tab w:val="num" w:pos="1440"/>
      </w:tabs>
      <w:spacing w:before="240"/>
      <w:ind w:left="720" w:hanging="720"/>
      <w:jc w:val="both"/>
      <w:outlineLvl w:val="1"/>
    </w:pPr>
    <w:rPr>
      <w:b w:val="0"/>
    </w:rPr>
  </w:style>
  <w:style w:type="paragraph" w:customStyle="1" w:styleId="ArticleL3">
    <w:name w:val="Article_L3"/>
    <w:basedOn w:val="ArticleL2"/>
    <w:next w:val="Tekstpodstawowy"/>
    <w:qFormat/>
    <w:rsid w:val="00897D06"/>
    <w:pPr>
      <w:numPr>
        <w:ilvl w:val="7"/>
      </w:numPr>
      <w:tabs>
        <w:tab w:val="clear" w:pos="3600"/>
        <w:tab w:val="num" w:pos="1152"/>
        <w:tab w:val="num" w:pos="1440"/>
      </w:tabs>
      <w:spacing w:before="120" w:after="120"/>
      <w:ind w:left="1440" w:hanging="432"/>
      <w:outlineLvl w:val="2"/>
    </w:pPr>
  </w:style>
  <w:style w:type="paragraph" w:customStyle="1" w:styleId="ArticleL4">
    <w:name w:val="Article_L4"/>
    <w:basedOn w:val="ArticleL3"/>
    <w:next w:val="Tekstpodstawowy"/>
    <w:qFormat/>
    <w:rsid w:val="00897D06"/>
    <w:pPr>
      <w:numPr>
        <w:ilvl w:val="3"/>
      </w:numPr>
      <w:tabs>
        <w:tab w:val="num" w:pos="1440"/>
        <w:tab w:val="num" w:pos="2880"/>
      </w:tabs>
      <w:spacing w:after="360" w:line="360" w:lineRule="auto"/>
      <w:ind w:firstLine="2160"/>
      <w:outlineLvl w:val="3"/>
    </w:pPr>
  </w:style>
  <w:style w:type="paragraph" w:customStyle="1" w:styleId="ArticleL5">
    <w:name w:val="Article_L5"/>
    <w:basedOn w:val="ArticleL4"/>
    <w:next w:val="Tekstpodstawowy"/>
    <w:qFormat/>
    <w:rsid w:val="00897D06"/>
    <w:pPr>
      <w:numPr>
        <w:ilvl w:val="4"/>
      </w:numPr>
      <w:tabs>
        <w:tab w:val="num" w:pos="3600"/>
      </w:tabs>
      <w:spacing w:after="240"/>
      <w:ind w:left="0" w:firstLine="0"/>
      <w:jc w:val="left"/>
      <w:outlineLvl w:val="4"/>
    </w:pPr>
    <w:rPr>
      <w:sz w:val="24"/>
    </w:rPr>
  </w:style>
  <w:style w:type="paragraph" w:customStyle="1" w:styleId="ArticleL6">
    <w:name w:val="Article_L6"/>
    <w:basedOn w:val="ArticleL5"/>
    <w:next w:val="Tekstpodstawowy"/>
    <w:qFormat/>
    <w:rsid w:val="00897D06"/>
    <w:pPr>
      <w:numPr>
        <w:ilvl w:val="5"/>
        <w:numId w:val="4"/>
      </w:numPr>
      <w:outlineLvl w:val="5"/>
    </w:pPr>
  </w:style>
  <w:style w:type="paragraph" w:customStyle="1" w:styleId="ArticleL7">
    <w:name w:val="Article_L7"/>
    <w:basedOn w:val="ArticleL6"/>
    <w:next w:val="Tekstpodstawowy"/>
    <w:qFormat/>
    <w:rsid w:val="00897D06"/>
    <w:pPr>
      <w:numPr>
        <w:ilvl w:val="6"/>
      </w:numPr>
      <w:tabs>
        <w:tab w:val="num" w:pos="3600"/>
        <w:tab w:val="num" w:pos="5040"/>
      </w:tabs>
      <w:outlineLvl w:val="6"/>
    </w:pPr>
  </w:style>
  <w:style w:type="paragraph" w:customStyle="1" w:styleId="ArticleL8">
    <w:name w:val="Article_L8"/>
    <w:basedOn w:val="ArticleL7"/>
    <w:next w:val="Tekstpodstawowy"/>
    <w:qFormat/>
    <w:rsid w:val="00897D06"/>
    <w:pPr>
      <w:numPr>
        <w:ilvl w:val="7"/>
      </w:numPr>
      <w:tabs>
        <w:tab w:val="num" w:pos="4320"/>
        <w:tab w:val="num" w:pos="5040"/>
        <w:tab w:val="num" w:pos="5760"/>
      </w:tabs>
      <w:outlineLvl w:val="7"/>
    </w:pPr>
  </w:style>
  <w:style w:type="paragraph" w:customStyle="1" w:styleId="ccc">
    <w:name w:val="ccc"/>
    <w:basedOn w:val="Agatastyl2"/>
    <w:link w:val="cccZnak"/>
    <w:rsid w:val="00897D06"/>
    <w:pPr>
      <w:jc w:val="center"/>
    </w:pPr>
    <w:rPr>
      <w:b/>
      <w:bCs/>
      <w:caps/>
      <w:sz w:val="28"/>
      <w:szCs w:val="28"/>
    </w:rPr>
  </w:style>
  <w:style w:type="character" w:customStyle="1" w:styleId="cccZnak">
    <w:name w:val="ccc Znak"/>
    <w:link w:val="ccc"/>
    <w:locked/>
    <w:rsid w:val="00897D06"/>
    <w:rPr>
      <w:rFonts w:ascii="Times New Roman" w:eastAsia="Times New Roman" w:hAnsi="Times New Roman" w:cs="Times New Roman"/>
      <w:b/>
      <w:bCs/>
      <w:caps/>
      <w:sz w:val="28"/>
      <w:szCs w:val="28"/>
      <w:lang w:eastAsia="pl-PL"/>
    </w:rPr>
  </w:style>
  <w:style w:type="paragraph" w:customStyle="1" w:styleId="ddd">
    <w:name w:val="ddd"/>
    <w:basedOn w:val="Agatastyl2"/>
    <w:rsid w:val="00897D06"/>
    <w:pPr>
      <w:jc w:val="center"/>
    </w:pPr>
    <w:rPr>
      <w:b/>
      <w:sz w:val="28"/>
      <w:szCs w:val="28"/>
    </w:rPr>
  </w:style>
  <w:style w:type="paragraph" w:customStyle="1" w:styleId="Styl2">
    <w:name w:val="Styl2"/>
    <w:basedOn w:val="Normalny"/>
    <w:link w:val="Styl2Znak"/>
    <w:qFormat/>
    <w:rsid w:val="00897D06"/>
    <w:pPr>
      <w:numPr>
        <w:ilvl w:val="1"/>
        <w:numId w:val="13"/>
      </w:numPr>
      <w:suppressAutoHyphens w:val="0"/>
      <w:spacing w:before="60" w:after="60"/>
      <w:jc w:val="both"/>
    </w:pPr>
    <w:rPr>
      <w:iCs/>
      <w:lang w:eastAsia="pl-PL"/>
    </w:rPr>
  </w:style>
  <w:style w:type="character" w:customStyle="1" w:styleId="Styl2Znak">
    <w:name w:val="Styl2 Znak"/>
    <w:link w:val="Styl2"/>
    <w:qFormat/>
    <w:locked/>
    <w:rsid w:val="00897D06"/>
    <w:rPr>
      <w:rFonts w:ascii="Times New Roman" w:eastAsia="Times New Roman" w:hAnsi="Times New Roman" w:cs="Times New Roman"/>
      <w:iCs/>
      <w:lang w:eastAsia="pl-PL"/>
    </w:rPr>
  </w:style>
  <w:style w:type="paragraph" w:customStyle="1" w:styleId="juzia">
    <w:name w:val="juzia"/>
    <w:basedOn w:val="Normalny"/>
    <w:link w:val="juziaZnak"/>
    <w:rsid w:val="00897D06"/>
    <w:pPr>
      <w:numPr>
        <w:numId w:val="17"/>
      </w:numPr>
      <w:suppressAutoHyphens w:val="0"/>
      <w:spacing w:before="120" w:after="120"/>
      <w:jc w:val="both"/>
    </w:pPr>
    <w:rPr>
      <w:bCs/>
      <w:sz w:val="24"/>
      <w:szCs w:val="24"/>
      <w:lang w:eastAsia="pl-PL"/>
    </w:rPr>
  </w:style>
  <w:style w:type="paragraph" w:customStyle="1" w:styleId="Jerzy1">
    <w:name w:val="Jerzy.1"/>
    <w:basedOn w:val="Normalny"/>
    <w:link w:val="Jerzy1Znak"/>
    <w:qFormat/>
    <w:rsid w:val="00897D06"/>
    <w:pPr>
      <w:suppressAutoHyphens w:val="0"/>
      <w:spacing w:before="120" w:after="120"/>
      <w:jc w:val="center"/>
    </w:pPr>
    <w:rPr>
      <w:b/>
      <w:bCs/>
      <w:smallCaps/>
      <w:lang w:eastAsia="pl-PL"/>
    </w:rPr>
  </w:style>
  <w:style w:type="character" w:customStyle="1" w:styleId="Jerzy1Znak">
    <w:name w:val="Jerzy.1 Znak"/>
    <w:link w:val="Jerzy1"/>
    <w:qFormat/>
    <w:locked/>
    <w:rsid w:val="00897D06"/>
    <w:rPr>
      <w:rFonts w:ascii="Times New Roman" w:eastAsia="Times New Roman" w:hAnsi="Times New Roman" w:cs="Times New Roman"/>
      <w:b/>
      <w:bCs/>
      <w:smallCaps/>
      <w:lang w:eastAsia="pl-PL"/>
    </w:rPr>
  </w:style>
  <w:style w:type="paragraph" w:customStyle="1" w:styleId="ju">
    <w:name w:val="ju"/>
    <w:basedOn w:val="Normalny"/>
    <w:qFormat/>
    <w:rsid w:val="00897D06"/>
    <w:pPr>
      <w:numPr>
        <w:numId w:val="18"/>
      </w:numPr>
      <w:suppressAutoHyphens w:val="0"/>
      <w:spacing w:before="60" w:after="60"/>
      <w:ind w:left="840" w:hanging="283"/>
      <w:jc w:val="both"/>
    </w:pPr>
    <w:rPr>
      <w:u w:val="single"/>
      <w:lang w:eastAsia="pl-PL"/>
    </w:rPr>
  </w:style>
  <w:style w:type="paragraph" w:customStyle="1" w:styleId="as1">
    <w:name w:val="as.1"/>
    <w:basedOn w:val="Normalny"/>
    <w:link w:val="as1Znak"/>
    <w:qFormat/>
    <w:rsid w:val="00897D06"/>
    <w:pPr>
      <w:suppressAutoHyphens w:val="0"/>
      <w:spacing w:before="60" w:after="60"/>
      <w:jc w:val="center"/>
    </w:pPr>
    <w:rPr>
      <w:b/>
      <w:sz w:val="24"/>
      <w:szCs w:val="24"/>
      <w:lang w:eastAsia="pl-PL"/>
    </w:rPr>
  </w:style>
  <w:style w:type="character" w:customStyle="1" w:styleId="as1Znak">
    <w:name w:val="as.1 Znak"/>
    <w:link w:val="as1"/>
    <w:locked/>
    <w:rsid w:val="00897D06"/>
    <w:rPr>
      <w:rFonts w:ascii="Times New Roman" w:eastAsia="Times New Roman" w:hAnsi="Times New Roman" w:cs="Times New Roman"/>
      <w:b/>
      <w:sz w:val="24"/>
      <w:szCs w:val="24"/>
      <w:lang w:eastAsia="pl-PL"/>
    </w:rPr>
  </w:style>
  <w:style w:type="paragraph" w:customStyle="1" w:styleId="zaacznik">
    <w:name w:val="załacznik"/>
    <w:basedOn w:val="Agatastyl2"/>
    <w:link w:val="zaacznikZnak"/>
    <w:qFormat/>
    <w:rsid w:val="00897D06"/>
    <w:pPr>
      <w:spacing w:before="80" w:after="80"/>
      <w:jc w:val="right"/>
    </w:pPr>
  </w:style>
  <w:style w:type="character" w:customStyle="1" w:styleId="zaacznikZnak">
    <w:name w:val="załacznik Znak"/>
    <w:link w:val="zaacznik"/>
    <w:locked/>
    <w:rsid w:val="00897D06"/>
    <w:rPr>
      <w:rFonts w:ascii="Times New Roman" w:eastAsia="Times New Roman" w:hAnsi="Times New Roman" w:cs="Times New Roman"/>
      <w:sz w:val="20"/>
      <w:szCs w:val="20"/>
      <w:lang w:eastAsia="pl-PL"/>
    </w:rPr>
  </w:style>
  <w:style w:type="character" w:customStyle="1" w:styleId="oryg">
    <w:name w:val="oryg"/>
    <w:rsid w:val="00897D06"/>
    <w:rPr>
      <w:rFonts w:cs="Times New Roman"/>
    </w:rPr>
  </w:style>
  <w:style w:type="paragraph" w:customStyle="1" w:styleId="1">
    <w:name w:val="1)"/>
    <w:basedOn w:val="Normalny"/>
    <w:link w:val="1Znak"/>
    <w:rsid w:val="00897D06"/>
    <w:pPr>
      <w:numPr>
        <w:numId w:val="19"/>
      </w:numPr>
      <w:suppressAutoHyphens w:val="0"/>
    </w:pPr>
    <w:rPr>
      <w:sz w:val="24"/>
      <w:szCs w:val="24"/>
      <w:lang w:eastAsia="pl-PL"/>
    </w:rPr>
  </w:style>
  <w:style w:type="character" w:customStyle="1" w:styleId="1Znak">
    <w:name w:val="1) Znak"/>
    <w:link w:val="1"/>
    <w:rsid w:val="00897D06"/>
    <w:rPr>
      <w:rFonts w:ascii="Times New Roman" w:eastAsia="Times New Roman" w:hAnsi="Times New Roman" w:cs="Times New Roman"/>
      <w:sz w:val="24"/>
      <w:szCs w:val="24"/>
      <w:lang w:eastAsia="pl-PL"/>
    </w:rPr>
  </w:style>
  <w:style w:type="character" w:customStyle="1" w:styleId="1AkapitZnak">
    <w:name w:val="1.Akapit Znak"/>
    <w:link w:val="1Akapit0"/>
    <w:qFormat/>
    <w:locked/>
    <w:rsid w:val="00897D06"/>
    <w:rPr>
      <w:rFonts w:ascii="Times New Roman" w:eastAsia="Times New Roman" w:hAnsi="Times New Roman" w:cs="Times New Roman"/>
      <w:sz w:val="20"/>
      <w:szCs w:val="20"/>
      <w:lang w:eastAsia="zh-CN"/>
    </w:rPr>
  </w:style>
  <w:style w:type="paragraph" w:customStyle="1" w:styleId="azacznik1">
    <w:name w:val="a.załącznik1"/>
    <w:basedOn w:val="zaacznik"/>
    <w:link w:val="azacznik1Znak"/>
    <w:uiPriority w:val="99"/>
    <w:qFormat/>
    <w:rsid w:val="00897D06"/>
    <w:pPr>
      <w:tabs>
        <w:tab w:val="clear" w:pos="284"/>
      </w:tabs>
      <w:ind w:left="4536"/>
      <w:outlineLvl w:val="1"/>
    </w:pPr>
    <w:rPr>
      <w:b/>
      <w:color w:val="000000"/>
    </w:rPr>
  </w:style>
  <w:style w:type="character" w:customStyle="1" w:styleId="azacznik1Znak">
    <w:name w:val="a.załącznik1 Znak"/>
    <w:link w:val="azacznik1"/>
    <w:uiPriority w:val="99"/>
    <w:locked/>
    <w:rsid w:val="00897D06"/>
    <w:rPr>
      <w:rFonts w:ascii="Times New Roman" w:eastAsia="Times New Roman" w:hAnsi="Times New Roman" w:cs="Times New Roman"/>
      <w:b/>
      <w:color w:val="000000"/>
      <w:sz w:val="20"/>
      <w:szCs w:val="20"/>
      <w:lang w:eastAsia="pl-PL"/>
    </w:rPr>
  </w:style>
  <w:style w:type="paragraph" w:customStyle="1" w:styleId="aparagraf1">
    <w:name w:val="a.paragraf1"/>
    <w:basedOn w:val="Normalny"/>
    <w:link w:val="aparagraf1Znak"/>
    <w:qFormat/>
    <w:rsid w:val="00897D06"/>
    <w:pPr>
      <w:suppressAutoHyphens w:val="0"/>
      <w:spacing w:before="120" w:after="120"/>
      <w:jc w:val="center"/>
      <w:outlineLvl w:val="0"/>
    </w:pPr>
    <w:rPr>
      <w:b/>
      <w:color w:val="000000"/>
      <w:sz w:val="24"/>
      <w:szCs w:val="24"/>
      <w:lang w:eastAsia="pl-PL"/>
    </w:rPr>
  </w:style>
  <w:style w:type="character" w:customStyle="1" w:styleId="aparagraf1Znak">
    <w:name w:val="a.paragraf1 Znak"/>
    <w:link w:val="aparagraf1"/>
    <w:qFormat/>
    <w:locked/>
    <w:rsid w:val="00897D06"/>
    <w:rPr>
      <w:rFonts w:ascii="Times New Roman" w:eastAsia="Times New Roman" w:hAnsi="Times New Roman" w:cs="Times New Roman"/>
      <w:b/>
      <w:color w:val="000000"/>
      <w:sz w:val="24"/>
      <w:szCs w:val="24"/>
      <w:lang w:eastAsia="pl-PL"/>
    </w:rPr>
  </w:style>
  <w:style w:type="paragraph" w:customStyle="1" w:styleId="Nagwekspisutreci1">
    <w:name w:val="Nagłówek spisu treści1"/>
    <w:basedOn w:val="Nagwek1"/>
    <w:next w:val="Normalny"/>
    <w:uiPriority w:val="39"/>
    <w:unhideWhenUsed/>
    <w:qFormat/>
    <w:rsid w:val="00897D06"/>
    <w:pPr>
      <w:spacing w:before="480" w:after="0" w:line="276" w:lineRule="auto"/>
      <w:jc w:val="left"/>
      <w:outlineLvl w:val="9"/>
    </w:pPr>
    <w:rPr>
      <w:rFonts w:ascii="Cambria" w:eastAsia="Times New Roman" w:hAnsi="Cambria" w:cs="Times New Roman"/>
      <w:bCs/>
      <w:color w:val="365F91"/>
      <w:sz w:val="28"/>
      <w:szCs w:val="28"/>
      <w:lang w:eastAsia="en-US"/>
    </w:rPr>
  </w:style>
  <w:style w:type="paragraph" w:customStyle="1" w:styleId="as2">
    <w:name w:val="as.2"/>
    <w:basedOn w:val="Normalny"/>
    <w:link w:val="as2Znak"/>
    <w:qFormat/>
    <w:rsid w:val="00897D06"/>
    <w:pPr>
      <w:suppressAutoHyphens w:val="0"/>
      <w:spacing w:before="120" w:after="120"/>
      <w:ind w:left="4536"/>
      <w:jc w:val="right"/>
    </w:pPr>
    <w:rPr>
      <w:b/>
      <w:smallCaps/>
      <w:sz w:val="20"/>
      <w:lang w:eastAsia="pl-PL"/>
    </w:rPr>
  </w:style>
  <w:style w:type="character" w:customStyle="1" w:styleId="as2Znak">
    <w:name w:val="as.2 Znak"/>
    <w:link w:val="as2"/>
    <w:rsid w:val="00897D06"/>
    <w:rPr>
      <w:rFonts w:ascii="Times New Roman" w:eastAsia="Times New Roman" w:hAnsi="Times New Roman" w:cs="Times New Roman"/>
      <w:b/>
      <w:smallCaps/>
      <w:sz w:val="20"/>
      <w:lang w:eastAsia="pl-PL"/>
    </w:rPr>
  </w:style>
  <w:style w:type="character" w:customStyle="1" w:styleId="aakapit2Znak">
    <w:name w:val="a.akapit2 Znak"/>
    <w:link w:val="aakapit2"/>
    <w:rsid w:val="00897D06"/>
    <w:rPr>
      <w:rFonts w:ascii="Times New Roman" w:eastAsia="Times New Roman" w:hAnsi="Times New Roman" w:cs="Times New Roman"/>
      <w:lang w:eastAsia="zh-CN"/>
    </w:rPr>
  </w:style>
  <w:style w:type="paragraph" w:customStyle="1" w:styleId="X">
    <w:name w:val="X"/>
    <w:basedOn w:val="Normalny"/>
    <w:link w:val="XZnak"/>
    <w:qFormat/>
    <w:rsid w:val="00897D06"/>
    <w:pPr>
      <w:shd w:val="clear" w:color="auto" w:fill="FFFFFF"/>
      <w:spacing w:before="60" w:after="60"/>
      <w:jc w:val="center"/>
    </w:pPr>
    <w:rPr>
      <w:b/>
      <w:lang w:eastAsia="ar-SA"/>
    </w:rPr>
  </w:style>
  <w:style w:type="character" w:customStyle="1" w:styleId="XZnak">
    <w:name w:val="X Znak"/>
    <w:link w:val="X"/>
    <w:qFormat/>
    <w:rsid w:val="00897D06"/>
    <w:rPr>
      <w:rFonts w:ascii="Times New Roman" w:eastAsia="Times New Roman" w:hAnsi="Times New Roman" w:cs="Times New Roman"/>
      <w:b/>
      <w:shd w:val="clear" w:color="auto" w:fill="FFFFFF"/>
      <w:lang w:eastAsia="ar-SA"/>
    </w:rPr>
  </w:style>
  <w:style w:type="paragraph" w:customStyle="1" w:styleId="Zwykytekst1">
    <w:name w:val="Zwykły tekst1"/>
    <w:basedOn w:val="Normalny"/>
    <w:rsid w:val="00897D06"/>
    <w:rPr>
      <w:rFonts w:ascii="Courier New" w:hAnsi="Courier New"/>
      <w:sz w:val="20"/>
      <w:szCs w:val="20"/>
      <w:lang w:eastAsia="ar-SA"/>
    </w:rPr>
  </w:style>
  <w:style w:type="character" w:customStyle="1" w:styleId="biggertext">
    <w:name w:val="biggertext"/>
    <w:basedOn w:val="Domylnaczcionkaakapitu"/>
    <w:rsid w:val="00897D06"/>
  </w:style>
  <w:style w:type="paragraph" w:customStyle="1" w:styleId="X2">
    <w:name w:val="X2"/>
    <w:basedOn w:val="azacznik1"/>
    <w:link w:val="X2Znak"/>
    <w:qFormat/>
    <w:rsid w:val="00897D06"/>
    <w:pPr>
      <w:spacing w:before="60" w:after="0"/>
    </w:pPr>
    <w:rPr>
      <w:sz w:val="18"/>
      <w:szCs w:val="18"/>
    </w:rPr>
  </w:style>
  <w:style w:type="character" w:customStyle="1" w:styleId="X2Znak">
    <w:name w:val="X2 Znak"/>
    <w:link w:val="X2"/>
    <w:qFormat/>
    <w:rsid w:val="00897D06"/>
    <w:rPr>
      <w:rFonts w:ascii="Times New Roman" w:eastAsia="Times New Roman" w:hAnsi="Times New Roman" w:cs="Times New Roman"/>
      <w:b/>
      <w:color w:val="000000"/>
      <w:sz w:val="18"/>
      <w:szCs w:val="18"/>
      <w:lang w:eastAsia="pl-PL"/>
    </w:rPr>
  </w:style>
  <w:style w:type="paragraph" w:customStyle="1" w:styleId="Ag">
    <w:name w:val="Ag"/>
    <w:basedOn w:val="aparagraf1"/>
    <w:link w:val="AgZnak"/>
    <w:qFormat/>
    <w:rsid w:val="00897D06"/>
    <w:rPr>
      <w:sz w:val="22"/>
    </w:rPr>
  </w:style>
  <w:style w:type="character" w:customStyle="1" w:styleId="AgZnak">
    <w:name w:val="Ag Znak"/>
    <w:link w:val="Ag"/>
    <w:rsid w:val="00897D06"/>
    <w:rPr>
      <w:rFonts w:ascii="Times New Roman" w:eastAsia="Times New Roman" w:hAnsi="Times New Roman" w:cs="Times New Roman"/>
      <w:b/>
      <w:color w:val="000000"/>
      <w:szCs w:val="24"/>
      <w:lang w:eastAsia="pl-PL"/>
    </w:rPr>
  </w:style>
  <w:style w:type="paragraph" w:customStyle="1" w:styleId="m2">
    <w:name w:val="m2"/>
    <w:basedOn w:val="Normalny"/>
    <w:link w:val="m2Znak"/>
    <w:qFormat/>
    <w:rsid w:val="00897D06"/>
    <w:pPr>
      <w:suppressAutoHyphens w:val="0"/>
      <w:ind w:left="4536"/>
      <w:jc w:val="right"/>
    </w:pPr>
    <w:rPr>
      <w:sz w:val="20"/>
      <w:szCs w:val="20"/>
      <w:lang w:eastAsia="pl-PL"/>
    </w:rPr>
  </w:style>
  <w:style w:type="character" w:customStyle="1" w:styleId="m2Znak">
    <w:name w:val="m2 Znak"/>
    <w:link w:val="m2"/>
    <w:rsid w:val="00897D06"/>
    <w:rPr>
      <w:rFonts w:ascii="Times New Roman" w:eastAsia="Times New Roman" w:hAnsi="Times New Roman" w:cs="Times New Roman"/>
      <w:sz w:val="20"/>
      <w:szCs w:val="20"/>
      <w:lang w:eastAsia="pl-PL"/>
    </w:rPr>
  </w:style>
  <w:style w:type="paragraph" w:customStyle="1" w:styleId="x0">
    <w:name w:val="x"/>
    <w:basedOn w:val="Normalny"/>
    <w:link w:val="xZnak0"/>
    <w:qFormat/>
    <w:rsid w:val="00897D06"/>
    <w:pPr>
      <w:suppressAutoHyphens w:val="0"/>
      <w:spacing w:before="120" w:after="120"/>
      <w:ind w:left="4536"/>
      <w:jc w:val="right"/>
    </w:pPr>
    <w:rPr>
      <w:i/>
      <w:sz w:val="20"/>
      <w:lang w:eastAsia="pl-PL"/>
    </w:rPr>
  </w:style>
  <w:style w:type="character" w:customStyle="1" w:styleId="xZnak0">
    <w:name w:val="x Znak"/>
    <w:link w:val="x0"/>
    <w:rsid w:val="00897D06"/>
    <w:rPr>
      <w:rFonts w:ascii="Times New Roman" w:eastAsia="Times New Roman" w:hAnsi="Times New Roman" w:cs="Times New Roman"/>
      <w:i/>
      <w:sz w:val="20"/>
      <w:lang w:eastAsia="pl-PL"/>
    </w:rPr>
  </w:style>
  <w:style w:type="paragraph" w:customStyle="1" w:styleId="Paragraf">
    <w:name w:val="Paragraf"/>
    <w:basedOn w:val="Normalny"/>
    <w:next w:val="Ustpnumerowany"/>
    <w:link w:val="ParagrafZnak"/>
    <w:qFormat/>
    <w:rsid w:val="00897D06"/>
    <w:pPr>
      <w:keepNext/>
      <w:numPr>
        <w:numId w:val="20"/>
      </w:numPr>
      <w:suppressAutoHyphens w:val="0"/>
      <w:spacing w:before="600" w:after="180"/>
      <w:contextualSpacing/>
      <w:jc w:val="both"/>
      <w:outlineLvl w:val="0"/>
    </w:pPr>
    <w:rPr>
      <w:rFonts w:ascii="Palatino Linotype" w:hAnsi="Palatino Linotype"/>
      <w:b/>
      <w:smallCaps/>
      <w:sz w:val="24"/>
      <w:szCs w:val="24"/>
      <w:lang w:eastAsia="pl-PL"/>
    </w:rPr>
  </w:style>
  <w:style w:type="paragraph" w:customStyle="1" w:styleId="Ustpnumerowany">
    <w:name w:val="Ustęp numerowany"/>
    <w:basedOn w:val="Normalny"/>
    <w:rsid w:val="00897D06"/>
    <w:pPr>
      <w:numPr>
        <w:ilvl w:val="1"/>
        <w:numId w:val="20"/>
      </w:numPr>
      <w:suppressAutoHyphens w:val="0"/>
      <w:spacing w:before="120"/>
      <w:jc w:val="both"/>
    </w:pPr>
    <w:rPr>
      <w:rFonts w:ascii="Palatino Linotype" w:hAnsi="Palatino Linotype"/>
      <w:sz w:val="24"/>
      <w:szCs w:val="24"/>
      <w:lang w:eastAsia="pl-PL"/>
    </w:rPr>
  </w:style>
  <w:style w:type="character" w:customStyle="1" w:styleId="BezodstpwZnak">
    <w:name w:val="Bez odstępów Znak"/>
    <w:aliases w:val="Wnętrze tabelki Znak"/>
    <w:link w:val="Bezodstpw"/>
    <w:uiPriority w:val="1"/>
    <w:locked/>
    <w:rsid w:val="00897D06"/>
    <w:rPr>
      <w:rFonts w:ascii="Calibri" w:eastAsia="MS Mincho" w:hAnsi="Calibri" w:cs="Calibri"/>
      <w:kern w:val="1"/>
      <w:lang w:val="en-GB" w:eastAsia="ar-SA"/>
    </w:rPr>
  </w:style>
  <w:style w:type="paragraph" w:customStyle="1" w:styleId="jmak2">
    <w:name w:val="jm.ak.2"/>
    <w:basedOn w:val="Normalny"/>
    <w:link w:val="jmak2Znak"/>
    <w:uiPriority w:val="99"/>
    <w:qFormat/>
    <w:rsid w:val="00897D06"/>
    <w:pPr>
      <w:tabs>
        <w:tab w:val="left" w:leader="dot" w:pos="4111"/>
      </w:tabs>
      <w:suppressAutoHyphens w:val="0"/>
      <w:spacing w:before="120" w:after="120"/>
      <w:ind w:left="4111" w:hanging="4111"/>
    </w:pPr>
    <w:rPr>
      <w:lang w:eastAsia="pl-PL"/>
    </w:rPr>
  </w:style>
  <w:style w:type="character" w:customStyle="1" w:styleId="jmak2Znak">
    <w:name w:val="jm.ak.2 Znak"/>
    <w:link w:val="jmak2"/>
    <w:uiPriority w:val="99"/>
    <w:qFormat/>
    <w:locked/>
    <w:rsid w:val="00897D06"/>
    <w:rPr>
      <w:rFonts w:ascii="Times New Roman" w:eastAsia="Times New Roman" w:hAnsi="Times New Roman" w:cs="Times New Roman"/>
      <w:lang w:eastAsia="pl-PL"/>
    </w:rPr>
  </w:style>
  <w:style w:type="paragraph" w:customStyle="1" w:styleId="a1">
    <w:name w:val="a1"/>
    <w:basedOn w:val="Normalny"/>
    <w:rsid w:val="00897D06"/>
    <w:pPr>
      <w:tabs>
        <w:tab w:val="left" w:pos="4282"/>
        <w:tab w:val="center" w:pos="4535"/>
      </w:tabs>
      <w:suppressAutoHyphens w:val="0"/>
      <w:spacing w:before="240" w:after="240"/>
      <w:jc w:val="center"/>
      <w:outlineLvl w:val="0"/>
    </w:pPr>
    <w:rPr>
      <w:b/>
      <w:szCs w:val="24"/>
      <w:lang w:eastAsia="pl-PL"/>
    </w:rPr>
  </w:style>
  <w:style w:type="character" w:customStyle="1" w:styleId="FontStyle27">
    <w:name w:val="Font Style27"/>
    <w:uiPriority w:val="99"/>
    <w:rsid w:val="00897D06"/>
    <w:rPr>
      <w:rFonts w:ascii="Calibri" w:hAnsi="Calibri" w:cs="Calibri"/>
      <w:sz w:val="22"/>
      <w:szCs w:val="22"/>
    </w:rPr>
  </w:style>
  <w:style w:type="table" w:customStyle="1" w:styleId="Tabelalisty3akcent21">
    <w:name w:val="Tabela listy 3 — akcent 21"/>
    <w:basedOn w:val="Standardowy"/>
    <w:uiPriority w:val="48"/>
    <w:rsid w:val="00897D06"/>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styleId="UyteHipercze">
    <w:name w:val="FollowedHyperlink"/>
    <w:uiPriority w:val="99"/>
    <w:unhideWhenUsed/>
    <w:qFormat/>
    <w:rsid w:val="00897D06"/>
    <w:rPr>
      <w:color w:val="800080"/>
      <w:u w:val="single"/>
    </w:rPr>
  </w:style>
  <w:style w:type="paragraph" w:customStyle="1" w:styleId="xl63">
    <w:name w:val="xl63"/>
    <w:basedOn w:val="Normalny"/>
    <w:rsid w:val="00897D06"/>
    <w:pPr>
      <w:suppressAutoHyphens w:val="0"/>
      <w:spacing w:before="100" w:beforeAutospacing="1" w:after="100" w:afterAutospacing="1"/>
    </w:pPr>
    <w:rPr>
      <w:sz w:val="20"/>
      <w:szCs w:val="20"/>
      <w:lang w:eastAsia="pl-PL"/>
    </w:rPr>
  </w:style>
  <w:style w:type="paragraph" w:customStyle="1" w:styleId="xl64">
    <w:name w:val="xl64"/>
    <w:basedOn w:val="Normalny"/>
    <w:rsid w:val="00897D06"/>
    <w:pPr>
      <w:suppressAutoHyphens w:val="0"/>
      <w:spacing w:before="100" w:beforeAutospacing="1" w:after="100" w:afterAutospacing="1"/>
    </w:pPr>
    <w:rPr>
      <w:sz w:val="24"/>
      <w:szCs w:val="24"/>
      <w:lang w:eastAsia="pl-PL"/>
    </w:rPr>
  </w:style>
  <w:style w:type="paragraph" w:customStyle="1" w:styleId="xl65">
    <w:name w:val="xl65"/>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66">
    <w:name w:val="xl66"/>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67">
    <w:name w:val="xl67"/>
    <w:basedOn w:val="Normalny"/>
    <w:rsid w:val="00897D06"/>
    <w:pPr>
      <w:pBdr>
        <w:top w:val="single" w:sz="8" w:space="0" w:color="CCCCCC"/>
        <w:left w:val="single" w:sz="8" w:space="0" w:color="CCCCCC"/>
        <w:bottom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68">
    <w:name w:val="xl68"/>
    <w:basedOn w:val="Normalny"/>
    <w:rsid w:val="00897D06"/>
    <w:pPr>
      <w:pBdr>
        <w:top w:val="single" w:sz="8" w:space="0" w:color="CCCCCC"/>
        <w:left w:val="single" w:sz="8" w:space="0" w:color="CCCCCC"/>
        <w:bottom w:val="single" w:sz="8" w:space="0" w:color="CCCCCC"/>
        <w:right w:val="single" w:sz="8" w:space="0" w:color="CCCCCC"/>
      </w:pBdr>
      <w:suppressAutoHyphens w:val="0"/>
      <w:spacing w:before="100" w:beforeAutospacing="1" w:after="100" w:afterAutospacing="1"/>
    </w:pPr>
    <w:rPr>
      <w:sz w:val="20"/>
      <w:szCs w:val="20"/>
      <w:lang w:eastAsia="pl-PL"/>
    </w:rPr>
  </w:style>
  <w:style w:type="paragraph" w:customStyle="1" w:styleId="xl69">
    <w:name w:val="xl69"/>
    <w:basedOn w:val="Normalny"/>
    <w:rsid w:val="00897D06"/>
    <w:pPr>
      <w:pBdr>
        <w:top w:val="single" w:sz="8" w:space="0" w:color="CCCCCC"/>
        <w:left w:val="single" w:sz="8" w:space="0" w:color="CCCCCC"/>
        <w:bottom w:val="single" w:sz="8" w:space="0" w:color="000000"/>
        <w:right w:val="single" w:sz="8" w:space="0" w:color="CCCCCC"/>
      </w:pBdr>
      <w:suppressAutoHyphens w:val="0"/>
      <w:spacing w:before="100" w:beforeAutospacing="1" w:after="100" w:afterAutospacing="1"/>
    </w:pPr>
    <w:rPr>
      <w:sz w:val="20"/>
      <w:szCs w:val="20"/>
      <w:lang w:eastAsia="pl-PL"/>
    </w:rPr>
  </w:style>
  <w:style w:type="paragraph" w:customStyle="1" w:styleId="xl70">
    <w:name w:val="xl70"/>
    <w:basedOn w:val="Normalny"/>
    <w:rsid w:val="00897D06"/>
    <w:pPr>
      <w:pBdr>
        <w:top w:val="single" w:sz="8" w:space="0" w:color="CCCCCC"/>
        <w:left w:val="single" w:sz="8" w:space="0" w:color="CCCCCC"/>
        <w:bottom w:val="single" w:sz="8" w:space="0" w:color="222222"/>
        <w:right w:val="single" w:sz="8" w:space="0" w:color="CCCCCC"/>
      </w:pBdr>
      <w:suppressAutoHyphens w:val="0"/>
      <w:spacing w:before="100" w:beforeAutospacing="1" w:after="100" w:afterAutospacing="1"/>
    </w:pPr>
    <w:rPr>
      <w:sz w:val="20"/>
      <w:szCs w:val="20"/>
      <w:lang w:eastAsia="pl-PL"/>
    </w:rPr>
  </w:style>
  <w:style w:type="paragraph" w:customStyle="1" w:styleId="xl71">
    <w:name w:val="xl71"/>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72">
    <w:name w:val="xl72"/>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3">
    <w:name w:val="xl73"/>
    <w:basedOn w:val="Normalny"/>
    <w:rsid w:val="00897D06"/>
    <w:pPr>
      <w:pBdr>
        <w:top w:val="single" w:sz="8" w:space="0" w:color="CCCCCC"/>
        <w:left w:val="single" w:sz="8" w:space="0" w:color="CCCCCC"/>
        <w:bottom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4">
    <w:name w:val="xl74"/>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75">
    <w:name w:val="xl75"/>
    <w:basedOn w:val="Normalny"/>
    <w:rsid w:val="00897D06"/>
    <w:pPr>
      <w:pBdr>
        <w:top w:val="single" w:sz="8" w:space="0" w:color="CCCCCC"/>
        <w:left w:val="single" w:sz="8" w:space="0" w:color="CCCCCC"/>
        <w:bottom w:val="single" w:sz="8" w:space="0" w:color="222222"/>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76">
    <w:name w:val="xl76"/>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77">
    <w:name w:val="xl77"/>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78">
    <w:name w:val="xl78"/>
    <w:basedOn w:val="Normalny"/>
    <w:rsid w:val="00897D06"/>
    <w:pPr>
      <w:pBdr>
        <w:top w:val="single" w:sz="8" w:space="0" w:color="CCCCCC"/>
        <w:left w:val="single" w:sz="8" w:space="0" w:color="CCCCCC"/>
        <w:bottom w:val="single" w:sz="8" w:space="0" w:color="000000"/>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79">
    <w:name w:val="xl79"/>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sz w:val="20"/>
      <w:szCs w:val="20"/>
      <w:lang w:eastAsia="pl-PL"/>
    </w:rPr>
  </w:style>
  <w:style w:type="paragraph" w:customStyle="1" w:styleId="xl80">
    <w:name w:val="xl80"/>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color w:val="222222"/>
      <w:sz w:val="24"/>
      <w:szCs w:val="24"/>
      <w:lang w:eastAsia="pl-PL"/>
    </w:rPr>
  </w:style>
  <w:style w:type="paragraph" w:customStyle="1" w:styleId="xl81">
    <w:name w:val="xl81"/>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82">
    <w:name w:val="xl82"/>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pPr>
    <w:rPr>
      <w:color w:val="000000"/>
      <w:sz w:val="20"/>
      <w:szCs w:val="20"/>
      <w:lang w:eastAsia="pl-PL"/>
    </w:rPr>
  </w:style>
  <w:style w:type="paragraph" w:customStyle="1" w:styleId="xl83">
    <w:name w:val="xl83"/>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84">
    <w:name w:val="xl84"/>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jc w:val="center"/>
      <w:textAlignment w:val="center"/>
    </w:pPr>
    <w:rPr>
      <w:color w:val="000000"/>
      <w:sz w:val="24"/>
      <w:szCs w:val="24"/>
      <w:lang w:eastAsia="pl-PL"/>
    </w:rPr>
  </w:style>
  <w:style w:type="paragraph" w:customStyle="1" w:styleId="xl85">
    <w:name w:val="xl85"/>
    <w:basedOn w:val="Normalny"/>
    <w:rsid w:val="00897D06"/>
    <w:pPr>
      <w:pBdr>
        <w:top w:val="single" w:sz="8" w:space="0" w:color="CCCCCC"/>
        <w:left w:val="single" w:sz="8" w:space="0" w:color="CCCCCC"/>
        <w:bottom w:val="single" w:sz="8" w:space="0" w:color="000000"/>
        <w:right w:val="single" w:sz="8" w:space="0" w:color="222222"/>
      </w:pBdr>
      <w:shd w:val="clear" w:color="000000" w:fill="EFEFEF"/>
      <w:suppressAutoHyphens w:val="0"/>
      <w:spacing w:before="100" w:beforeAutospacing="1" w:after="100" w:afterAutospacing="1"/>
    </w:pPr>
    <w:rPr>
      <w:color w:val="000000"/>
      <w:sz w:val="20"/>
      <w:szCs w:val="20"/>
      <w:lang w:eastAsia="pl-PL"/>
    </w:rPr>
  </w:style>
  <w:style w:type="paragraph" w:customStyle="1" w:styleId="xl86">
    <w:name w:val="xl86"/>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87">
    <w:name w:val="xl87"/>
    <w:basedOn w:val="Normalny"/>
    <w:rsid w:val="00897D06"/>
    <w:pPr>
      <w:pBdr>
        <w:top w:val="single" w:sz="8" w:space="0" w:color="CCCCCC"/>
        <w:left w:val="single" w:sz="8" w:space="0" w:color="CCCCCC"/>
        <w:bottom w:val="single" w:sz="8" w:space="0" w:color="000000"/>
        <w:right w:val="single" w:sz="8" w:space="0" w:color="222222"/>
      </w:pBdr>
      <w:suppressAutoHyphens w:val="0"/>
      <w:spacing w:before="100" w:beforeAutospacing="1" w:after="100" w:afterAutospacing="1"/>
      <w:jc w:val="center"/>
      <w:textAlignment w:val="center"/>
    </w:pPr>
    <w:rPr>
      <w:color w:val="000000"/>
      <w:sz w:val="24"/>
      <w:szCs w:val="24"/>
      <w:lang w:eastAsia="pl-PL"/>
    </w:rPr>
  </w:style>
  <w:style w:type="paragraph" w:customStyle="1" w:styleId="xl88">
    <w:name w:val="xl88"/>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textAlignment w:val="center"/>
    </w:pPr>
    <w:rPr>
      <w:color w:val="000000"/>
      <w:sz w:val="20"/>
      <w:szCs w:val="20"/>
      <w:lang w:eastAsia="pl-PL"/>
    </w:rPr>
  </w:style>
  <w:style w:type="paragraph" w:customStyle="1" w:styleId="xl89">
    <w:name w:val="xl89"/>
    <w:basedOn w:val="Normalny"/>
    <w:rsid w:val="00897D06"/>
    <w:pPr>
      <w:pBdr>
        <w:top w:val="single" w:sz="8" w:space="0" w:color="CCCCCC"/>
        <w:left w:val="single" w:sz="8" w:space="0" w:color="CCCCCC"/>
        <w:bottom w:val="single" w:sz="8" w:space="0" w:color="000000"/>
        <w:right w:val="single" w:sz="8" w:space="0" w:color="000000"/>
      </w:pBdr>
      <w:shd w:val="clear" w:color="000000" w:fill="EFEFEF"/>
      <w:suppressAutoHyphens w:val="0"/>
      <w:spacing w:before="100" w:beforeAutospacing="1" w:after="100" w:afterAutospacing="1"/>
      <w:textAlignment w:val="center"/>
    </w:pPr>
    <w:rPr>
      <w:color w:val="000000"/>
      <w:sz w:val="24"/>
      <w:szCs w:val="24"/>
      <w:lang w:eastAsia="pl-PL"/>
    </w:rPr>
  </w:style>
  <w:style w:type="paragraph" w:customStyle="1" w:styleId="xl90">
    <w:name w:val="xl90"/>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91">
    <w:name w:val="xl91"/>
    <w:basedOn w:val="Normalny"/>
    <w:rsid w:val="00897D06"/>
    <w:pPr>
      <w:pBdr>
        <w:top w:val="single" w:sz="8" w:space="0" w:color="CCCCCC"/>
        <w:left w:val="single" w:sz="8" w:space="0" w:color="CCCCCC"/>
        <w:bottom w:val="single" w:sz="8" w:space="0" w:color="000000"/>
        <w:right w:val="single" w:sz="8" w:space="0" w:color="000000"/>
      </w:pBdr>
      <w:suppressAutoHyphens w:val="0"/>
      <w:spacing w:before="100" w:beforeAutospacing="1" w:after="100" w:afterAutospacing="1"/>
      <w:jc w:val="center"/>
      <w:textAlignment w:val="center"/>
    </w:pPr>
    <w:rPr>
      <w:color w:val="000000"/>
      <w:sz w:val="24"/>
      <w:szCs w:val="24"/>
      <w:lang w:eastAsia="pl-PL"/>
    </w:rPr>
  </w:style>
  <w:style w:type="paragraph" w:customStyle="1" w:styleId="xl92">
    <w:name w:val="xl92"/>
    <w:basedOn w:val="Normalny"/>
    <w:rsid w:val="00897D06"/>
    <w:pPr>
      <w:pBdr>
        <w:top w:val="single" w:sz="8" w:space="0" w:color="CCCCCC"/>
        <w:left w:val="single" w:sz="8" w:space="0" w:color="CCCCCC"/>
        <w:bottom w:val="single" w:sz="8" w:space="0" w:color="CCCCCC"/>
        <w:right w:val="single" w:sz="8" w:space="0" w:color="222222"/>
      </w:pBdr>
      <w:suppressAutoHyphens w:val="0"/>
      <w:spacing w:before="100" w:beforeAutospacing="1" w:after="100" w:afterAutospacing="1"/>
      <w:jc w:val="center"/>
      <w:textAlignment w:val="center"/>
    </w:pPr>
    <w:rPr>
      <w:sz w:val="24"/>
      <w:szCs w:val="24"/>
      <w:lang w:eastAsia="pl-PL"/>
    </w:rPr>
  </w:style>
  <w:style w:type="paragraph" w:customStyle="1" w:styleId="xl93">
    <w:name w:val="xl93"/>
    <w:basedOn w:val="Normalny"/>
    <w:rsid w:val="00897D06"/>
    <w:pPr>
      <w:shd w:val="clear" w:color="000000" w:fill="FFFFFF"/>
      <w:suppressAutoHyphens w:val="0"/>
      <w:spacing w:before="100" w:beforeAutospacing="1" w:after="100" w:afterAutospacing="1"/>
    </w:pPr>
    <w:rPr>
      <w:sz w:val="24"/>
      <w:szCs w:val="24"/>
      <w:lang w:eastAsia="pl-PL"/>
    </w:rPr>
  </w:style>
  <w:style w:type="paragraph" w:customStyle="1" w:styleId="xl94">
    <w:name w:val="xl94"/>
    <w:basedOn w:val="Normalny"/>
    <w:rsid w:val="00897D06"/>
    <w:pPr>
      <w:pBdr>
        <w:top w:val="single" w:sz="8" w:space="0" w:color="CCCCCC"/>
        <w:left w:val="single" w:sz="8" w:space="0" w:color="CCCCCC"/>
        <w:bottom w:val="single" w:sz="8" w:space="0" w:color="000000"/>
      </w:pBdr>
      <w:suppressAutoHyphens w:val="0"/>
      <w:spacing w:before="100" w:beforeAutospacing="1" w:after="100" w:afterAutospacing="1"/>
    </w:pPr>
    <w:rPr>
      <w:sz w:val="24"/>
      <w:szCs w:val="24"/>
      <w:lang w:eastAsia="pl-PL"/>
    </w:rPr>
  </w:style>
  <w:style w:type="paragraph" w:customStyle="1" w:styleId="xl95">
    <w:name w:val="xl95"/>
    <w:basedOn w:val="Normalny"/>
    <w:rsid w:val="00897D06"/>
    <w:pPr>
      <w:pBdr>
        <w:top w:val="single" w:sz="8" w:space="0" w:color="CCCCCC"/>
        <w:left w:val="single" w:sz="8" w:space="0" w:color="CCCCCC"/>
        <w:bottom w:val="single" w:sz="8" w:space="0" w:color="000000"/>
        <w:right w:val="single" w:sz="8" w:space="0" w:color="000000"/>
      </w:pBdr>
      <w:shd w:val="clear" w:color="000000" w:fill="FFFFFF"/>
      <w:suppressAutoHyphens w:val="0"/>
      <w:spacing w:before="100" w:beforeAutospacing="1" w:after="100" w:afterAutospacing="1"/>
    </w:pPr>
    <w:rPr>
      <w:sz w:val="24"/>
      <w:szCs w:val="24"/>
      <w:lang w:eastAsia="pl-PL"/>
    </w:rPr>
  </w:style>
  <w:style w:type="paragraph" w:customStyle="1" w:styleId="xl96">
    <w:name w:val="xl96"/>
    <w:basedOn w:val="Normalny"/>
    <w:rsid w:val="00897D06"/>
    <w:pPr>
      <w:pBdr>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97">
    <w:name w:val="xl97"/>
    <w:basedOn w:val="Normalny"/>
    <w:rsid w:val="00897D06"/>
    <w:pPr>
      <w:pBdr>
        <w:top w:val="single" w:sz="8" w:space="0" w:color="CCCCCC"/>
        <w:left w:val="single" w:sz="8" w:space="0" w:color="CCCCCC"/>
        <w:bottom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98">
    <w:name w:val="xl98"/>
    <w:basedOn w:val="Normalny"/>
    <w:rsid w:val="00897D06"/>
    <w:pPr>
      <w:pBdr>
        <w:top w:val="single" w:sz="8" w:space="0" w:color="CCCCCC"/>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99">
    <w:name w:val="xl99"/>
    <w:basedOn w:val="Normalny"/>
    <w:rsid w:val="00897D06"/>
    <w:pPr>
      <w:pBdr>
        <w:left w:val="single" w:sz="8" w:space="0" w:color="CCCCCC"/>
        <w:bottom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00">
    <w:name w:val="xl100"/>
    <w:basedOn w:val="Normalny"/>
    <w:rsid w:val="00897D06"/>
    <w:pPr>
      <w:pBdr>
        <w:top w:val="single" w:sz="8" w:space="0" w:color="CCCCCC"/>
        <w:left w:val="single" w:sz="8" w:space="0" w:color="CCCCCC"/>
        <w:bottom w:val="single" w:sz="8" w:space="0" w:color="000000"/>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1">
    <w:name w:val="xl101"/>
    <w:basedOn w:val="Normalny"/>
    <w:rsid w:val="00897D06"/>
    <w:pPr>
      <w:pBdr>
        <w:top w:val="single" w:sz="8" w:space="0" w:color="CCCCCC"/>
        <w:left w:val="single" w:sz="8" w:space="0" w:color="CCCCCC"/>
        <w:bottom w:val="single" w:sz="8" w:space="0" w:color="000000"/>
        <w:right w:val="single" w:sz="8" w:space="0" w:color="CCCCCC"/>
      </w:pBdr>
      <w:suppressAutoHyphens w:val="0"/>
      <w:spacing w:before="100" w:beforeAutospacing="1" w:after="100" w:afterAutospacing="1"/>
    </w:pPr>
    <w:rPr>
      <w:sz w:val="24"/>
      <w:szCs w:val="24"/>
      <w:lang w:eastAsia="pl-PL"/>
    </w:rPr>
  </w:style>
  <w:style w:type="paragraph" w:customStyle="1" w:styleId="xl102">
    <w:name w:val="xl102"/>
    <w:basedOn w:val="Normalny"/>
    <w:rsid w:val="00897D06"/>
    <w:pPr>
      <w:pBdr>
        <w:top w:val="single" w:sz="8" w:space="0" w:color="CCCCCC"/>
        <w:left w:val="single" w:sz="8" w:space="0" w:color="CCCCCC"/>
        <w:bottom w:val="single" w:sz="8" w:space="0" w:color="000000"/>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3">
    <w:name w:val="xl103"/>
    <w:basedOn w:val="Normalny"/>
    <w:rsid w:val="00897D06"/>
    <w:pPr>
      <w:pBdr>
        <w:top w:val="single" w:sz="8" w:space="0" w:color="CCCCCC"/>
        <w:left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04">
    <w:name w:val="xl104"/>
    <w:basedOn w:val="Normalny"/>
    <w:rsid w:val="00897D06"/>
    <w:pPr>
      <w:pBdr>
        <w:top w:val="single" w:sz="8" w:space="0" w:color="CCCCCC"/>
        <w:left w:val="single" w:sz="8" w:space="0" w:color="CCCCCC"/>
        <w:bottom w:val="single" w:sz="8" w:space="0" w:color="CCCCCC"/>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5">
    <w:name w:val="xl105"/>
    <w:basedOn w:val="Normalny"/>
    <w:rsid w:val="00897D06"/>
    <w:pPr>
      <w:pBdr>
        <w:top w:val="single" w:sz="8" w:space="0" w:color="CCCCCC"/>
        <w:left w:val="single" w:sz="8" w:space="0" w:color="CCCCCC"/>
        <w:bottom w:val="single" w:sz="8" w:space="0" w:color="222222"/>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6">
    <w:name w:val="xl106"/>
    <w:basedOn w:val="Normalny"/>
    <w:rsid w:val="00897D06"/>
    <w:pPr>
      <w:pBdr>
        <w:top w:val="single" w:sz="8" w:space="0" w:color="CCCCCC"/>
        <w:left w:val="single" w:sz="8" w:space="0" w:color="CCCCCC"/>
        <w:bottom w:val="single" w:sz="8" w:space="0" w:color="222222"/>
        <w:right w:val="single" w:sz="8" w:space="0" w:color="CCCCCC"/>
      </w:pBdr>
      <w:suppressAutoHyphens w:val="0"/>
      <w:spacing w:before="100" w:beforeAutospacing="1" w:after="100" w:afterAutospacing="1"/>
    </w:pPr>
    <w:rPr>
      <w:sz w:val="24"/>
      <w:szCs w:val="24"/>
      <w:lang w:eastAsia="pl-PL"/>
    </w:rPr>
  </w:style>
  <w:style w:type="paragraph" w:customStyle="1" w:styleId="xl107">
    <w:name w:val="xl107"/>
    <w:basedOn w:val="Normalny"/>
    <w:rsid w:val="00897D06"/>
    <w:pPr>
      <w:pBdr>
        <w:top w:val="single" w:sz="8" w:space="0" w:color="CCCCCC"/>
        <w:left w:val="single" w:sz="8" w:space="0" w:color="CCCCCC"/>
        <w:bottom w:val="single" w:sz="8" w:space="0" w:color="222222"/>
        <w:right w:val="single" w:sz="8" w:space="0" w:color="CCCCCC"/>
      </w:pBdr>
      <w:shd w:val="clear" w:color="000000" w:fill="FFFFFF"/>
      <w:suppressAutoHyphens w:val="0"/>
      <w:spacing w:before="100" w:beforeAutospacing="1" w:after="100" w:afterAutospacing="1"/>
    </w:pPr>
    <w:rPr>
      <w:sz w:val="24"/>
      <w:szCs w:val="24"/>
      <w:lang w:eastAsia="pl-PL"/>
    </w:rPr>
  </w:style>
  <w:style w:type="paragraph" w:customStyle="1" w:styleId="xl108">
    <w:name w:val="xl108"/>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09">
    <w:name w:val="xl109"/>
    <w:basedOn w:val="Normalny"/>
    <w:rsid w:val="00897D06"/>
    <w:pPr>
      <w:pBdr>
        <w:top w:val="single" w:sz="8" w:space="0" w:color="CCCCCC"/>
        <w:left w:val="single" w:sz="8" w:space="0" w:color="CCCCCC"/>
        <w:bottom w:val="single" w:sz="8" w:space="0" w:color="222222"/>
      </w:pBdr>
      <w:suppressAutoHyphens w:val="0"/>
      <w:spacing w:before="100" w:beforeAutospacing="1" w:after="100" w:afterAutospacing="1"/>
    </w:pPr>
    <w:rPr>
      <w:sz w:val="24"/>
      <w:szCs w:val="24"/>
      <w:lang w:eastAsia="pl-PL"/>
    </w:rPr>
  </w:style>
  <w:style w:type="paragraph" w:customStyle="1" w:styleId="xl110">
    <w:name w:val="xl110"/>
    <w:basedOn w:val="Normalny"/>
    <w:rsid w:val="00897D06"/>
    <w:pPr>
      <w:pBdr>
        <w:top w:val="single" w:sz="8" w:space="0" w:color="CCCCCC"/>
        <w:left w:val="single" w:sz="8" w:space="0" w:color="CCCCCC"/>
        <w:bottom w:val="single" w:sz="8" w:space="0" w:color="222222"/>
        <w:right w:val="single" w:sz="8" w:space="0" w:color="222222"/>
      </w:pBdr>
      <w:suppressAutoHyphens w:val="0"/>
      <w:spacing w:before="100" w:beforeAutospacing="1" w:after="100" w:afterAutospacing="1"/>
    </w:pPr>
    <w:rPr>
      <w:sz w:val="24"/>
      <w:szCs w:val="24"/>
      <w:lang w:eastAsia="pl-PL"/>
    </w:rPr>
  </w:style>
  <w:style w:type="paragraph" w:customStyle="1" w:styleId="xl111">
    <w:name w:val="xl111"/>
    <w:basedOn w:val="Normalny"/>
    <w:rsid w:val="00897D06"/>
    <w:pPr>
      <w:pBdr>
        <w:top w:val="single" w:sz="8" w:space="0" w:color="CCCCCC"/>
        <w:left w:val="single" w:sz="8" w:space="0" w:color="CCCCCC"/>
        <w:bottom w:val="single" w:sz="8" w:space="0" w:color="000000"/>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12">
    <w:name w:val="xl112"/>
    <w:basedOn w:val="Normalny"/>
    <w:rsid w:val="00897D06"/>
    <w:pPr>
      <w:pBdr>
        <w:left w:val="single" w:sz="8" w:space="0" w:color="CCCCCC"/>
        <w:right w:val="single" w:sz="8" w:space="0" w:color="CCCCCC"/>
      </w:pBdr>
      <w:suppressAutoHyphens w:val="0"/>
      <w:spacing w:before="100" w:beforeAutospacing="1" w:after="100" w:afterAutospacing="1"/>
    </w:pPr>
    <w:rPr>
      <w:sz w:val="24"/>
      <w:szCs w:val="24"/>
      <w:lang w:eastAsia="pl-PL"/>
    </w:rPr>
  </w:style>
  <w:style w:type="paragraph" w:customStyle="1" w:styleId="xl113">
    <w:name w:val="xl113"/>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114">
    <w:name w:val="xl114"/>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l-PL"/>
    </w:rPr>
  </w:style>
  <w:style w:type="paragraph" w:customStyle="1" w:styleId="xl115">
    <w:name w:val="xl115"/>
    <w:basedOn w:val="Normalny"/>
    <w:rsid w:val="00897D06"/>
    <w:pPr>
      <w:pBdr>
        <w:top w:val="single" w:sz="8" w:space="0" w:color="CCCCCC"/>
        <w:left w:val="single" w:sz="8" w:space="0" w:color="CCCCCC"/>
        <w:bottom w:val="single" w:sz="8" w:space="0" w:color="222222"/>
        <w:right w:val="single" w:sz="8" w:space="0" w:color="222222"/>
      </w:pBdr>
      <w:shd w:val="clear" w:color="000000" w:fill="EFEFEF"/>
      <w:suppressAutoHyphens w:val="0"/>
      <w:spacing w:before="100" w:beforeAutospacing="1" w:after="100" w:afterAutospacing="1"/>
    </w:pPr>
    <w:rPr>
      <w:color w:val="000000"/>
      <w:sz w:val="24"/>
      <w:szCs w:val="24"/>
      <w:lang w:eastAsia="pl-PL"/>
    </w:rPr>
  </w:style>
  <w:style w:type="paragraph" w:customStyle="1" w:styleId="xl116">
    <w:name w:val="xl116"/>
    <w:basedOn w:val="Normalny"/>
    <w:rsid w:val="00897D06"/>
    <w:pPr>
      <w:pBdr>
        <w:top w:val="single" w:sz="8" w:space="0" w:color="CCCCCC"/>
        <w:left w:val="single" w:sz="8" w:space="0" w:color="CCCCCC"/>
        <w:bottom w:val="single" w:sz="8" w:space="0" w:color="000000"/>
        <w:right w:val="single" w:sz="8" w:space="0" w:color="222222"/>
      </w:pBdr>
      <w:shd w:val="clear" w:color="000000" w:fill="EFEFEF"/>
      <w:suppressAutoHyphens w:val="0"/>
      <w:spacing w:before="100" w:beforeAutospacing="1" w:after="100" w:afterAutospacing="1"/>
    </w:pPr>
    <w:rPr>
      <w:color w:val="000000"/>
      <w:sz w:val="24"/>
      <w:szCs w:val="24"/>
      <w:lang w:eastAsia="pl-PL"/>
    </w:rPr>
  </w:style>
  <w:style w:type="paragraph" w:customStyle="1" w:styleId="xl117">
    <w:name w:val="xl117"/>
    <w:basedOn w:val="Normalny"/>
    <w:rsid w:val="00897D06"/>
    <w:pPr>
      <w:pBdr>
        <w:top w:val="single" w:sz="8" w:space="0" w:color="CCCCCC"/>
        <w:left w:val="single" w:sz="8" w:space="0" w:color="CCCCCC"/>
        <w:bottom w:val="single" w:sz="8" w:space="0" w:color="CCCCCC"/>
        <w:right w:val="single" w:sz="8" w:space="0" w:color="222222"/>
      </w:pBdr>
      <w:shd w:val="clear" w:color="000000" w:fill="FFFFFF"/>
      <w:suppressAutoHyphens w:val="0"/>
      <w:spacing w:before="100" w:beforeAutospacing="1" w:after="100" w:afterAutospacing="1"/>
    </w:pPr>
    <w:rPr>
      <w:sz w:val="24"/>
      <w:szCs w:val="24"/>
      <w:lang w:eastAsia="pl-PL"/>
    </w:rPr>
  </w:style>
  <w:style w:type="paragraph" w:customStyle="1" w:styleId="xl118">
    <w:name w:val="xl118"/>
    <w:basedOn w:val="Normalny"/>
    <w:rsid w:val="00897D06"/>
    <w:pPr>
      <w:pBdr>
        <w:top w:val="single" w:sz="8" w:space="0" w:color="CCCCCC"/>
        <w:left w:val="single" w:sz="8" w:space="0" w:color="CCCCCC"/>
        <w:bottom w:val="single" w:sz="8" w:space="0" w:color="CCCCCC"/>
      </w:pBdr>
      <w:suppressAutoHyphens w:val="0"/>
      <w:spacing w:before="100" w:beforeAutospacing="1" w:after="100" w:afterAutospacing="1"/>
    </w:pPr>
    <w:rPr>
      <w:sz w:val="24"/>
      <w:szCs w:val="24"/>
      <w:lang w:eastAsia="pl-PL"/>
    </w:rPr>
  </w:style>
  <w:style w:type="paragraph" w:customStyle="1" w:styleId="xl119">
    <w:name w:val="xl119"/>
    <w:basedOn w:val="Normalny"/>
    <w:rsid w:val="00897D06"/>
    <w:pPr>
      <w:pBdr>
        <w:top w:val="single" w:sz="8" w:space="0" w:color="222222"/>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0">
    <w:name w:val="xl120"/>
    <w:basedOn w:val="Normalny"/>
    <w:rsid w:val="00897D06"/>
    <w:pPr>
      <w:pBdr>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1">
    <w:name w:val="xl121"/>
    <w:basedOn w:val="Normalny"/>
    <w:rsid w:val="00897D06"/>
    <w:pPr>
      <w:pBdr>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2">
    <w:name w:val="xl122"/>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3">
    <w:name w:val="xl123"/>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4">
    <w:name w:val="xl124"/>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25">
    <w:name w:val="xl125"/>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6">
    <w:name w:val="xl126"/>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7">
    <w:name w:val="xl127"/>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28">
    <w:name w:val="xl128"/>
    <w:basedOn w:val="Normalny"/>
    <w:rsid w:val="00897D06"/>
    <w:pPr>
      <w:pBdr>
        <w:left w:val="single" w:sz="8" w:space="0" w:color="CCCCCC"/>
        <w:bottom w:val="single" w:sz="8" w:space="0" w:color="CCCCCC"/>
        <w:right w:val="single" w:sz="8" w:space="0" w:color="222222"/>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29">
    <w:name w:val="xl129"/>
    <w:basedOn w:val="Normalny"/>
    <w:rsid w:val="00897D06"/>
    <w:pPr>
      <w:pBdr>
        <w:left w:val="single" w:sz="8" w:space="0" w:color="222222"/>
        <w:bottom w:val="single" w:sz="8" w:space="0" w:color="CCCCCC"/>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30">
    <w:name w:val="xl130"/>
    <w:basedOn w:val="Normalny"/>
    <w:rsid w:val="00897D06"/>
    <w:pPr>
      <w:pBdr>
        <w:left w:val="single" w:sz="8" w:space="0" w:color="222222"/>
        <w:bottom w:val="single" w:sz="8" w:space="0" w:color="CCCCCC"/>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31">
    <w:name w:val="xl131"/>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2">
    <w:name w:val="xl132"/>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3">
    <w:name w:val="xl133"/>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0"/>
      <w:szCs w:val="20"/>
      <w:lang w:eastAsia="pl-PL"/>
    </w:rPr>
  </w:style>
  <w:style w:type="paragraph" w:customStyle="1" w:styleId="xl134">
    <w:name w:val="xl134"/>
    <w:basedOn w:val="Normalny"/>
    <w:rsid w:val="00897D06"/>
    <w:pPr>
      <w:pBdr>
        <w:top w:val="single" w:sz="8" w:space="0" w:color="222222"/>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5">
    <w:name w:val="xl135"/>
    <w:basedOn w:val="Normalny"/>
    <w:rsid w:val="00897D06"/>
    <w:pPr>
      <w:pBdr>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6">
    <w:name w:val="xl136"/>
    <w:basedOn w:val="Normalny"/>
    <w:rsid w:val="00897D06"/>
    <w:pPr>
      <w:pBdr>
        <w:left w:val="single" w:sz="8" w:space="0" w:color="222222"/>
        <w:bottom w:val="single" w:sz="8" w:space="0" w:color="222222"/>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37">
    <w:name w:val="xl137"/>
    <w:basedOn w:val="Normalny"/>
    <w:rsid w:val="00897D06"/>
    <w:pPr>
      <w:pBdr>
        <w:top w:val="single" w:sz="8" w:space="0" w:color="000000"/>
        <w:left w:val="single" w:sz="8" w:space="0" w:color="CCCCCC"/>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38">
    <w:name w:val="xl138"/>
    <w:basedOn w:val="Normalny"/>
    <w:rsid w:val="00897D06"/>
    <w:pPr>
      <w:pBdr>
        <w:left w:val="single" w:sz="8" w:space="0" w:color="CCCCCC"/>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39">
    <w:name w:val="xl139"/>
    <w:basedOn w:val="Normalny"/>
    <w:rsid w:val="00897D06"/>
    <w:pPr>
      <w:pBdr>
        <w:left w:val="single" w:sz="8" w:space="0" w:color="CCCCCC"/>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40">
    <w:name w:val="xl140"/>
    <w:basedOn w:val="Normalny"/>
    <w:rsid w:val="00897D06"/>
    <w:pPr>
      <w:pBdr>
        <w:top w:val="single" w:sz="8" w:space="0" w:color="222222"/>
        <w:left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1">
    <w:name w:val="xl141"/>
    <w:basedOn w:val="Normalny"/>
    <w:rsid w:val="00897D06"/>
    <w:pPr>
      <w:pBdr>
        <w:left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2">
    <w:name w:val="xl142"/>
    <w:basedOn w:val="Normalny"/>
    <w:rsid w:val="00897D06"/>
    <w:pPr>
      <w:pBdr>
        <w:left w:val="single" w:sz="8" w:space="0" w:color="000000"/>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3">
    <w:name w:val="xl143"/>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4">
    <w:name w:val="xl144"/>
    <w:basedOn w:val="Normalny"/>
    <w:rsid w:val="00897D06"/>
    <w:pPr>
      <w:pBdr>
        <w:top w:val="single" w:sz="8" w:space="0" w:color="000000"/>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5">
    <w:name w:val="xl145"/>
    <w:basedOn w:val="Normalny"/>
    <w:rsid w:val="00897D06"/>
    <w:pPr>
      <w:pBdr>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6">
    <w:name w:val="xl146"/>
    <w:basedOn w:val="Normalny"/>
    <w:rsid w:val="00897D06"/>
    <w:pPr>
      <w:pBdr>
        <w:left w:val="single" w:sz="8" w:space="0" w:color="000000"/>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47">
    <w:name w:val="xl147"/>
    <w:basedOn w:val="Normalny"/>
    <w:rsid w:val="00897D06"/>
    <w:pPr>
      <w:pBdr>
        <w:top w:val="single" w:sz="8" w:space="0" w:color="000000"/>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8">
    <w:name w:val="xl148"/>
    <w:basedOn w:val="Normalny"/>
    <w:rsid w:val="00897D06"/>
    <w:pPr>
      <w:pBdr>
        <w:left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49">
    <w:name w:val="xl149"/>
    <w:basedOn w:val="Normalny"/>
    <w:rsid w:val="00897D06"/>
    <w:pPr>
      <w:pBdr>
        <w:left w:val="single" w:sz="8" w:space="0" w:color="000000"/>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50">
    <w:name w:val="xl150"/>
    <w:basedOn w:val="Normalny"/>
    <w:rsid w:val="00897D06"/>
    <w:pPr>
      <w:pBdr>
        <w:top w:val="single" w:sz="8" w:space="0" w:color="222222"/>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1">
    <w:name w:val="xl151"/>
    <w:basedOn w:val="Normalny"/>
    <w:rsid w:val="00897D06"/>
    <w:pPr>
      <w:pBdr>
        <w:left w:val="single" w:sz="8" w:space="0" w:color="CCCCCC"/>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2">
    <w:name w:val="xl152"/>
    <w:basedOn w:val="Normalny"/>
    <w:rsid w:val="00897D06"/>
    <w:pPr>
      <w:pBdr>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3">
    <w:name w:val="xl153"/>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4"/>
      <w:szCs w:val="24"/>
      <w:lang w:eastAsia="pl-PL"/>
    </w:rPr>
  </w:style>
  <w:style w:type="paragraph" w:customStyle="1" w:styleId="xl154">
    <w:name w:val="xl154"/>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5">
    <w:name w:val="xl155"/>
    <w:basedOn w:val="Normalny"/>
    <w:rsid w:val="00897D06"/>
    <w:pPr>
      <w:pBdr>
        <w:left w:val="single" w:sz="8" w:space="0" w:color="222222"/>
        <w:bottom w:val="single" w:sz="8" w:space="0" w:color="000000"/>
        <w:right w:val="single" w:sz="8" w:space="0" w:color="222222"/>
      </w:pBdr>
      <w:shd w:val="clear" w:color="000000" w:fill="EFEFEF"/>
      <w:suppressAutoHyphens w:val="0"/>
      <w:spacing w:before="100" w:beforeAutospacing="1" w:after="100" w:afterAutospacing="1"/>
      <w:jc w:val="center"/>
      <w:textAlignment w:val="center"/>
    </w:pPr>
    <w:rPr>
      <w:color w:val="222222"/>
      <w:sz w:val="24"/>
      <w:szCs w:val="24"/>
      <w:lang w:eastAsia="pl-PL"/>
    </w:rPr>
  </w:style>
  <w:style w:type="paragraph" w:customStyle="1" w:styleId="xl156">
    <w:name w:val="xl156"/>
    <w:basedOn w:val="Normalny"/>
    <w:rsid w:val="00897D06"/>
    <w:pPr>
      <w:pBdr>
        <w:top w:val="single" w:sz="8" w:space="0" w:color="222222"/>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7">
    <w:name w:val="xl157"/>
    <w:basedOn w:val="Normalny"/>
    <w:rsid w:val="00897D06"/>
    <w:pPr>
      <w:pBdr>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8">
    <w:name w:val="xl158"/>
    <w:basedOn w:val="Normalny"/>
    <w:rsid w:val="00897D06"/>
    <w:pPr>
      <w:pBdr>
        <w:left w:val="single" w:sz="8" w:space="0" w:color="222222"/>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59">
    <w:name w:val="xl159"/>
    <w:basedOn w:val="Normalny"/>
    <w:rsid w:val="00897D06"/>
    <w:pPr>
      <w:pBdr>
        <w:top w:val="single" w:sz="8" w:space="0" w:color="000000"/>
        <w:left w:val="single" w:sz="8" w:space="0" w:color="222222"/>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0">
    <w:name w:val="xl160"/>
    <w:basedOn w:val="Normalny"/>
    <w:rsid w:val="00897D06"/>
    <w:pPr>
      <w:pBdr>
        <w:top w:val="single" w:sz="8" w:space="0" w:color="000000"/>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1">
    <w:name w:val="xl161"/>
    <w:basedOn w:val="Normalny"/>
    <w:rsid w:val="00897D06"/>
    <w:pPr>
      <w:pBdr>
        <w:top w:val="single" w:sz="8" w:space="0" w:color="000000"/>
        <w:left w:val="single" w:sz="8" w:space="0" w:color="222222"/>
        <w:right w:val="single" w:sz="8" w:space="0" w:color="222222"/>
      </w:pBdr>
      <w:shd w:val="clear" w:color="000000" w:fill="EFEFEF"/>
      <w:suppressAutoHyphens w:val="0"/>
      <w:spacing w:before="100" w:beforeAutospacing="1" w:after="100" w:afterAutospacing="1"/>
      <w:jc w:val="center"/>
      <w:textAlignment w:val="center"/>
    </w:pPr>
    <w:rPr>
      <w:sz w:val="24"/>
      <w:szCs w:val="24"/>
      <w:lang w:eastAsia="pl-PL"/>
    </w:rPr>
  </w:style>
  <w:style w:type="paragraph" w:customStyle="1" w:styleId="xl162">
    <w:name w:val="xl162"/>
    <w:basedOn w:val="Normalny"/>
    <w:rsid w:val="00897D0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163">
    <w:name w:val="xl163"/>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64">
    <w:name w:val="xl164"/>
    <w:basedOn w:val="Normalny"/>
    <w:rsid w:val="00897D06"/>
    <w:pPr>
      <w:pBdr>
        <w:top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5">
    <w:name w:val="xl165"/>
    <w:basedOn w:val="Normalny"/>
    <w:rsid w:val="00897D06"/>
    <w:pPr>
      <w:pBdr>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6">
    <w:name w:val="xl166"/>
    <w:basedOn w:val="Normalny"/>
    <w:rsid w:val="00897D06"/>
    <w:pPr>
      <w:pBdr>
        <w:bottom w:val="single" w:sz="8" w:space="0" w:color="000000"/>
        <w:right w:val="single" w:sz="8" w:space="0" w:color="000000"/>
      </w:pBdr>
      <w:shd w:val="clear" w:color="000000" w:fill="EFEFEF"/>
      <w:suppressAutoHyphens w:val="0"/>
      <w:spacing w:before="100" w:beforeAutospacing="1" w:after="100" w:afterAutospacing="1"/>
      <w:jc w:val="center"/>
      <w:textAlignment w:val="center"/>
    </w:pPr>
    <w:rPr>
      <w:sz w:val="20"/>
      <w:szCs w:val="20"/>
      <w:lang w:eastAsia="pl-PL"/>
    </w:rPr>
  </w:style>
  <w:style w:type="paragraph" w:customStyle="1" w:styleId="xl167">
    <w:name w:val="xl167"/>
    <w:basedOn w:val="Normalny"/>
    <w:rsid w:val="00897D0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eastAsia="pl-PL"/>
    </w:rPr>
  </w:style>
  <w:style w:type="paragraph" w:customStyle="1" w:styleId="xl168">
    <w:name w:val="xl168"/>
    <w:basedOn w:val="Normalny"/>
    <w:rsid w:val="00897D0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69">
    <w:name w:val="xl169"/>
    <w:basedOn w:val="Normalny"/>
    <w:rsid w:val="00897D06"/>
    <w:pPr>
      <w:pBdr>
        <w:top w:val="single" w:sz="8" w:space="0" w:color="CCCCCC"/>
        <w:bottom w:val="single" w:sz="8" w:space="0" w:color="000000"/>
        <w:right w:val="single" w:sz="8" w:space="0" w:color="000000"/>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0">
    <w:name w:val="xl170"/>
    <w:basedOn w:val="Normalny"/>
    <w:rsid w:val="00897D06"/>
    <w:pPr>
      <w:pBdr>
        <w:top w:val="single" w:sz="8" w:space="0" w:color="CCCCCC"/>
        <w:left w:val="single" w:sz="8" w:space="0" w:color="CCCCCC"/>
        <w:bottom w:val="single" w:sz="8" w:space="0" w:color="000000"/>
        <w:right w:val="single" w:sz="8" w:space="0" w:color="000000"/>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1">
    <w:name w:val="xl171"/>
    <w:basedOn w:val="Normalny"/>
    <w:rsid w:val="00897D06"/>
    <w:pPr>
      <w:pBdr>
        <w:top w:val="single" w:sz="8" w:space="0" w:color="CCCCCC"/>
        <w:left w:val="single" w:sz="8" w:space="0" w:color="CCCCCC"/>
        <w:right w:val="single" w:sz="8" w:space="0" w:color="CCCCCC"/>
      </w:pBdr>
      <w:shd w:val="clear" w:color="000000" w:fill="B8CCE4"/>
      <w:suppressAutoHyphens w:val="0"/>
      <w:spacing w:before="100" w:beforeAutospacing="1" w:after="100" w:afterAutospacing="1"/>
      <w:jc w:val="center"/>
      <w:textAlignment w:val="center"/>
    </w:pPr>
    <w:rPr>
      <w:sz w:val="20"/>
      <w:szCs w:val="20"/>
      <w:lang w:eastAsia="pl-PL"/>
    </w:rPr>
  </w:style>
  <w:style w:type="paragraph" w:customStyle="1" w:styleId="xl172">
    <w:name w:val="xl172"/>
    <w:basedOn w:val="Normalny"/>
    <w:rsid w:val="00897D06"/>
    <w:pPr>
      <w:pBdr>
        <w:top w:val="single" w:sz="8" w:space="0" w:color="CCCCCC"/>
        <w:left w:val="single" w:sz="8" w:space="0" w:color="CCCCCC"/>
        <w:bottom w:val="single" w:sz="8" w:space="0" w:color="222222"/>
        <w:right w:val="single" w:sz="8" w:space="0" w:color="222222"/>
      </w:pBdr>
      <w:shd w:val="clear" w:color="000000" w:fill="FFFFFF"/>
      <w:suppressAutoHyphens w:val="0"/>
      <w:spacing w:before="100" w:beforeAutospacing="1" w:after="100" w:afterAutospacing="1"/>
      <w:jc w:val="center"/>
    </w:pPr>
    <w:rPr>
      <w:sz w:val="24"/>
      <w:szCs w:val="24"/>
      <w:lang w:eastAsia="pl-PL"/>
    </w:rPr>
  </w:style>
  <w:style w:type="paragraph" w:styleId="Nagwekspisutreci">
    <w:name w:val="TOC Heading"/>
    <w:basedOn w:val="Nagwek1"/>
    <w:next w:val="Normalny"/>
    <w:unhideWhenUsed/>
    <w:qFormat/>
    <w:rsid w:val="00897D06"/>
    <w:pPr>
      <w:spacing w:before="480" w:after="0" w:line="276" w:lineRule="auto"/>
      <w:jc w:val="left"/>
      <w:outlineLvl w:val="9"/>
    </w:pPr>
    <w:rPr>
      <w:rFonts w:ascii="Cambria" w:eastAsia="Times New Roman" w:hAnsi="Cambria" w:cs="Times New Roman"/>
      <w:bCs/>
      <w:color w:val="365F91"/>
      <w:sz w:val="28"/>
      <w:szCs w:val="28"/>
    </w:rPr>
  </w:style>
  <w:style w:type="character" w:styleId="Uwydatnienie">
    <w:name w:val="Emphasis"/>
    <w:aliases w:val="Pierwsza strona;załacznik"/>
    <w:uiPriority w:val="20"/>
    <w:qFormat/>
    <w:rsid w:val="00897D06"/>
    <w:rPr>
      <w:i/>
      <w:iCs/>
    </w:rPr>
  </w:style>
  <w:style w:type="paragraph" w:customStyle="1" w:styleId="Normal1">
    <w:name w:val="Normal1"/>
    <w:link w:val="Normal1Znak"/>
    <w:rsid w:val="00897D06"/>
    <w:pPr>
      <w:spacing w:before="120" w:after="120" w:line="288" w:lineRule="auto"/>
      <w:jc w:val="both"/>
    </w:pPr>
    <w:rPr>
      <w:rFonts w:ascii="Calibri" w:eastAsia="Calibri" w:hAnsi="Calibri" w:cs="Times New Roman"/>
      <w:color w:val="000000"/>
    </w:rPr>
  </w:style>
  <w:style w:type="character" w:customStyle="1" w:styleId="Normal1Znak">
    <w:name w:val="Normal1 Znak"/>
    <w:link w:val="Normal1"/>
    <w:rsid w:val="00897D06"/>
    <w:rPr>
      <w:rFonts w:ascii="Calibri" w:eastAsia="Calibri" w:hAnsi="Calibri" w:cs="Times New Roman"/>
      <w:color w:val="000000"/>
    </w:rPr>
  </w:style>
  <w:style w:type="character" w:styleId="Numerwiersza">
    <w:name w:val="line number"/>
    <w:basedOn w:val="Domylnaczcionkaakapitu"/>
    <w:rsid w:val="00897D06"/>
  </w:style>
  <w:style w:type="character" w:styleId="Wyrnienieintensywne">
    <w:name w:val="Intense Emphasis"/>
    <w:uiPriority w:val="21"/>
    <w:qFormat/>
    <w:rsid w:val="00897D06"/>
    <w:rPr>
      <w:b/>
      <w:bCs/>
      <w:i/>
      <w:iCs/>
      <w:color w:val="4F81BD"/>
    </w:rPr>
  </w:style>
  <w:style w:type="paragraph" w:styleId="Legenda">
    <w:name w:val="caption"/>
    <w:aliases w:val="Tabela podpis,RGS Légende"/>
    <w:basedOn w:val="Normalny"/>
    <w:next w:val="Normalny"/>
    <w:uiPriority w:val="35"/>
    <w:unhideWhenUsed/>
    <w:qFormat/>
    <w:rsid w:val="00897D06"/>
    <w:pPr>
      <w:suppressAutoHyphens w:val="0"/>
      <w:spacing w:before="120" w:after="200"/>
      <w:ind w:left="1843" w:hanging="1843"/>
    </w:pPr>
    <w:rPr>
      <w:rFonts w:ascii="Calibri" w:hAnsi="Calibri"/>
      <w:bCs/>
      <w:color w:val="000000"/>
      <w:szCs w:val="18"/>
      <w:lang w:eastAsia="pl-PL"/>
    </w:rPr>
  </w:style>
  <w:style w:type="paragraph" w:customStyle="1" w:styleId="text1x">
    <w:name w:val="text 1.x"/>
    <w:basedOn w:val="text1"/>
    <w:rsid w:val="00897D06"/>
  </w:style>
  <w:style w:type="paragraph" w:customStyle="1" w:styleId="text1">
    <w:name w:val="text 1"/>
    <w:basedOn w:val="Normal1"/>
    <w:rsid w:val="00897D06"/>
    <w:pPr>
      <w:numPr>
        <w:ilvl w:val="6"/>
        <w:numId w:val="22"/>
      </w:numPr>
      <w:tabs>
        <w:tab w:val="clear" w:pos="1417"/>
        <w:tab w:val="num" w:pos="0"/>
      </w:tabs>
      <w:ind w:left="567" w:firstLine="0"/>
    </w:pPr>
  </w:style>
  <w:style w:type="paragraph" w:customStyle="1" w:styleId="H2">
    <w:name w:val="H2"/>
    <w:basedOn w:val="Normal1"/>
    <w:next w:val="text1x"/>
    <w:locked/>
    <w:rsid w:val="00897D06"/>
    <w:pPr>
      <w:numPr>
        <w:ilvl w:val="1"/>
        <w:numId w:val="8"/>
      </w:numPr>
      <w:tabs>
        <w:tab w:val="num" w:pos="0"/>
      </w:tabs>
      <w:suppressAutoHyphens/>
      <w:ind w:left="644"/>
      <w:outlineLvl w:val="1"/>
    </w:pPr>
    <w:rPr>
      <w:rFonts w:eastAsia="Times New Roman"/>
      <w:szCs w:val="24"/>
      <w:lang w:eastAsia="pl-PL"/>
    </w:rPr>
  </w:style>
  <w:style w:type="paragraph" w:customStyle="1" w:styleId="text1xx">
    <w:name w:val="text 1.xx"/>
    <w:basedOn w:val="Normalny"/>
    <w:rsid w:val="00897D06"/>
    <w:pPr>
      <w:numPr>
        <w:ilvl w:val="5"/>
        <w:numId w:val="22"/>
      </w:numPr>
      <w:tabs>
        <w:tab w:val="clear" w:pos="1417"/>
      </w:tabs>
      <w:suppressAutoHyphens w:val="0"/>
      <w:spacing w:before="120" w:after="120" w:line="288" w:lineRule="auto"/>
      <w:ind w:left="1418" w:firstLine="0"/>
      <w:jc w:val="both"/>
    </w:pPr>
    <w:rPr>
      <w:rFonts w:ascii="Calibri" w:eastAsia="Calibri" w:hAnsi="Calibri"/>
      <w:color w:val="000000"/>
      <w:lang w:eastAsia="en-US"/>
    </w:rPr>
  </w:style>
  <w:style w:type="paragraph" w:customStyle="1" w:styleId="H3">
    <w:name w:val="H3"/>
    <w:basedOn w:val="Normal1"/>
    <w:next w:val="text1xx"/>
    <w:locked/>
    <w:rsid w:val="00897D06"/>
    <w:pPr>
      <w:numPr>
        <w:ilvl w:val="4"/>
        <w:numId w:val="22"/>
      </w:numPr>
      <w:tabs>
        <w:tab w:val="clear" w:pos="1417"/>
        <w:tab w:val="num" w:pos="0"/>
        <w:tab w:val="left" w:pos="1418"/>
      </w:tabs>
      <w:suppressAutoHyphens/>
      <w:ind w:left="2160" w:hanging="180"/>
      <w:outlineLvl w:val="2"/>
    </w:pPr>
    <w:rPr>
      <w:rFonts w:eastAsia="Times New Roman"/>
      <w:szCs w:val="24"/>
      <w:lang w:eastAsia="pl-PL"/>
    </w:rPr>
  </w:style>
  <w:style w:type="paragraph" w:customStyle="1" w:styleId="H5">
    <w:name w:val="H5"/>
    <w:basedOn w:val="Normal1"/>
    <w:rsid w:val="00897D06"/>
    <w:pPr>
      <w:numPr>
        <w:ilvl w:val="4"/>
        <w:numId w:val="8"/>
      </w:numPr>
      <w:tabs>
        <w:tab w:val="num" w:pos="0"/>
        <w:tab w:val="left" w:pos="2268"/>
        <w:tab w:val="left" w:pos="3119"/>
      </w:tabs>
      <w:ind w:left="644"/>
      <w:outlineLvl w:val="4"/>
    </w:pPr>
    <w:rPr>
      <w:rFonts w:eastAsia="Times New Roman"/>
      <w:szCs w:val="24"/>
      <w:lang w:eastAsia="pl-PL"/>
    </w:rPr>
  </w:style>
  <w:style w:type="paragraph" w:customStyle="1" w:styleId="H7">
    <w:name w:val="H7"/>
    <w:basedOn w:val="Normal1"/>
    <w:rsid w:val="00897D06"/>
    <w:pPr>
      <w:numPr>
        <w:ilvl w:val="3"/>
        <w:numId w:val="22"/>
      </w:numPr>
      <w:tabs>
        <w:tab w:val="clear" w:pos="850"/>
        <w:tab w:val="num" w:pos="0"/>
        <w:tab w:val="num" w:pos="1417"/>
        <w:tab w:val="left" w:pos="2268"/>
        <w:tab w:val="left" w:pos="3119"/>
        <w:tab w:val="left" w:pos="3969"/>
      </w:tabs>
      <w:ind w:left="2880" w:hanging="360"/>
      <w:outlineLvl w:val="6"/>
    </w:pPr>
    <w:rPr>
      <w:rFonts w:eastAsia="Times New Roman"/>
      <w:szCs w:val="24"/>
      <w:lang w:eastAsia="pl-PL"/>
    </w:rPr>
  </w:style>
  <w:style w:type="paragraph" w:customStyle="1" w:styleId="H4">
    <w:name w:val="H4"/>
    <w:basedOn w:val="Normalny"/>
    <w:rsid w:val="00897D06"/>
    <w:pPr>
      <w:numPr>
        <w:ilvl w:val="3"/>
        <w:numId w:val="8"/>
      </w:numPr>
      <w:suppressAutoHyphens w:val="0"/>
    </w:pPr>
    <w:rPr>
      <w:sz w:val="24"/>
      <w:szCs w:val="24"/>
      <w:lang w:eastAsia="pl-PL"/>
    </w:rPr>
  </w:style>
  <w:style w:type="paragraph" w:customStyle="1" w:styleId="H6">
    <w:name w:val="H6"/>
    <w:basedOn w:val="Normalny"/>
    <w:rsid w:val="00897D06"/>
    <w:pPr>
      <w:numPr>
        <w:numId w:val="21"/>
      </w:numPr>
      <w:tabs>
        <w:tab w:val="clear" w:pos="0"/>
        <w:tab w:val="num" w:pos="1417"/>
      </w:tabs>
      <w:suppressAutoHyphens w:val="0"/>
      <w:ind w:left="1417" w:hanging="850"/>
    </w:pPr>
    <w:rPr>
      <w:sz w:val="24"/>
      <w:szCs w:val="24"/>
      <w:lang w:eastAsia="pl-PL"/>
    </w:rPr>
  </w:style>
  <w:style w:type="paragraph" w:customStyle="1" w:styleId="Zalacznik">
    <w:name w:val="Zalacznik"/>
    <w:basedOn w:val="Normal1"/>
    <w:qFormat/>
    <w:locked/>
    <w:rsid w:val="00897D06"/>
    <w:pPr>
      <w:numPr>
        <w:numId w:val="7"/>
      </w:numPr>
      <w:tabs>
        <w:tab w:val="num" w:pos="0"/>
      </w:tabs>
    </w:pPr>
  </w:style>
  <w:style w:type="character" w:customStyle="1" w:styleId="eltit">
    <w:name w:val="eltit"/>
    <w:basedOn w:val="Domylnaczcionkaakapitu"/>
    <w:rsid w:val="00897D06"/>
  </w:style>
  <w:style w:type="paragraph" w:customStyle="1" w:styleId="FR1">
    <w:name w:val="FR1"/>
    <w:rsid w:val="00897D06"/>
    <w:pPr>
      <w:widowControl w:val="0"/>
      <w:autoSpaceDE w:val="0"/>
      <w:autoSpaceDN w:val="0"/>
      <w:adjustRightInd w:val="0"/>
      <w:spacing w:after="0" w:line="480" w:lineRule="auto"/>
      <w:ind w:left="2120" w:right="2000"/>
      <w:jc w:val="center"/>
    </w:pPr>
    <w:rPr>
      <w:rFonts w:ascii="Times New Roman" w:eastAsia="Times New Roman" w:hAnsi="Times New Roman" w:cs="Times New Roman"/>
      <w:b/>
      <w:bCs/>
      <w:sz w:val="36"/>
      <w:szCs w:val="36"/>
      <w:lang w:eastAsia="pl-PL"/>
    </w:rPr>
  </w:style>
  <w:style w:type="paragraph" w:styleId="Listapunktowana2">
    <w:name w:val="List Bullet 2"/>
    <w:basedOn w:val="Normalny"/>
    <w:qFormat/>
    <w:rsid w:val="00897D06"/>
    <w:pPr>
      <w:suppressAutoHyphens w:val="0"/>
      <w:overflowPunct w:val="0"/>
      <w:autoSpaceDE w:val="0"/>
      <w:autoSpaceDN w:val="0"/>
      <w:adjustRightInd w:val="0"/>
      <w:spacing w:before="60" w:after="60"/>
      <w:ind w:left="566" w:hanging="283"/>
      <w:jc w:val="both"/>
      <w:textAlignment w:val="baseline"/>
    </w:pPr>
    <w:rPr>
      <w:rFonts w:ascii="Arial" w:hAnsi="Arial"/>
      <w:sz w:val="24"/>
      <w:szCs w:val="20"/>
      <w:lang w:eastAsia="pl-PL"/>
    </w:rPr>
  </w:style>
  <w:style w:type="paragraph" w:customStyle="1" w:styleId="Strony">
    <w:name w:val="Strony"/>
    <w:basedOn w:val="Normalny"/>
    <w:autoRedefine/>
    <w:rsid w:val="00897D06"/>
    <w:pPr>
      <w:pBdr>
        <w:bottom w:val="single" w:sz="4" w:space="1" w:color="auto"/>
      </w:pBdr>
      <w:suppressAutoHyphens w:val="0"/>
      <w:jc w:val="both"/>
    </w:pPr>
    <w:rPr>
      <w:rFonts w:ascii="Arial" w:hAnsi="Arial" w:cs="Arial"/>
      <w:b/>
      <w:sz w:val="16"/>
      <w:szCs w:val="16"/>
      <w:lang w:eastAsia="pl-PL"/>
    </w:rPr>
  </w:style>
  <w:style w:type="paragraph" w:styleId="Spistreci3">
    <w:name w:val="toc 3"/>
    <w:basedOn w:val="Normalny"/>
    <w:next w:val="Normalny"/>
    <w:autoRedefine/>
    <w:qFormat/>
    <w:rsid w:val="00897D06"/>
    <w:pPr>
      <w:suppressAutoHyphens w:val="0"/>
      <w:ind w:left="480"/>
    </w:pPr>
    <w:rPr>
      <w:rFonts w:ascii="Calibri" w:hAnsi="Calibri"/>
      <w:i/>
      <w:iCs/>
      <w:sz w:val="20"/>
      <w:szCs w:val="20"/>
      <w:lang w:eastAsia="pl-PL"/>
    </w:rPr>
  </w:style>
  <w:style w:type="paragraph" w:customStyle="1" w:styleId="glowny">
    <w:name w:val="glowny"/>
    <w:basedOn w:val="Stopka"/>
    <w:next w:val="Stopka"/>
    <w:rsid w:val="00897D06"/>
    <w:pPr>
      <w:suppressAutoHyphens w:val="0"/>
      <w:spacing w:line="258" w:lineRule="atLeast"/>
      <w:jc w:val="both"/>
    </w:pPr>
    <w:rPr>
      <w:rFonts w:ascii="FrankfurtGothic" w:hAnsi="FrankfurtGothic"/>
      <w:color w:val="000000"/>
      <w:sz w:val="19"/>
      <w:lang w:val="pl-PL" w:eastAsia="pl-PL"/>
    </w:rPr>
  </w:style>
  <w:style w:type="paragraph" w:styleId="Lista4">
    <w:name w:val="List 4"/>
    <w:basedOn w:val="Normalny"/>
    <w:qFormat/>
    <w:rsid w:val="00897D06"/>
    <w:pPr>
      <w:widowControl w:val="0"/>
      <w:suppressAutoHyphens w:val="0"/>
      <w:overflowPunct w:val="0"/>
      <w:autoSpaceDE w:val="0"/>
      <w:autoSpaceDN w:val="0"/>
      <w:adjustRightInd w:val="0"/>
      <w:spacing w:before="200" w:line="320" w:lineRule="auto"/>
      <w:ind w:left="1132" w:hanging="283"/>
      <w:jc w:val="both"/>
      <w:textAlignment w:val="baseline"/>
    </w:pPr>
    <w:rPr>
      <w:rFonts w:ascii="Arial" w:hAnsi="Arial"/>
      <w:sz w:val="18"/>
      <w:szCs w:val="20"/>
      <w:lang w:eastAsia="pl-PL"/>
    </w:rPr>
  </w:style>
  <w:style w:type="paragraph" w:styleId="HTML-wstpniesformatowany">
    <w:name w:val="HTML Preformatted"/>
    <w:basedOn w:val="Normalny"/>
    <w:link w:val="HTML-wstpniesformatowanyZnak"/>
    <w:uiPriority w:val="99"/>
    <w:qFormat/>
    <w:rsid w:val="0089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97D06"/>
    <w:rPr>
      <w:rFonts w:ascii="Courier New" w:eastAsia="Times New Roman" w:hAnsi="Courier New" w:cs="Times New Roman"/>
      <w:sz w:val="20"/>
      <w:szCs w:val="20"/>
      <w:lang w:eastAsia="pl-PL"/>
    </w:rPr>
  </w:style>
  <w:style w:type="paragraph" w:customStyle="1" w:styleId="rozdzia0">
    <w:name w:val="rozdział"/>
    <w:basedOn w:val="Normalny"/>
    <w:autoRedefine/>
    <w:rsid w:val="00897D06"/>
    <w:pPr>
      <w:suppressAutoHyphens w:val="0"/>
      <w:spacing w:before="120" w:line="288" w:lineRule="auto"/>
      <w:jc w:val="center"/>
    </w:pPr>
    <w:rPr>
      <w:rFonts w:ascii="Arial" w:hAnsi="Arial" w:cs="Arial"/>
      <w:b/>
      <w:bCs/>
      <w:iCs/>
      <w:spacing w:val="4"/>
      <w:sz w:val="24"/>
      <w:szCs w:val="24"/>
      <w:lang w:eastAsia="pl-PL"/>
    </w:rPr>
  </w:style>
  <w:style w:type="paragraph" w:customStyle="1" w:styleId="Tekstpodstawowywcity31">
    <w:name w:val="Tekst podstawowy wcięty 31"/>
    <w:basedOn w:val="Normalny"/>
    <w:rsid w:val="00897D06"/>
    <w:pPr>
      <w:tabs>
        <w:tab w:val="left" w:pos="10632"/>
      </w:tabs>
      <w:suppressAutoHyphens w:val="0"/>
      <w:ind w:left="284" w:hanging="284"/>
      <w:jc w:val="both"/>
    </w:pPr>
    <w:rPr>
      <w:rFonts w:ascii="Arial Narrow" w:hAnsi="Arial Narrow"/>
      <w:sz w:val="28"/>
      <w:szCs w:val="20"/>
      <w:lang w:eastAsia="ar-SA"/>
    </w:rPr>
  </w:style>
  <w:style w:type="character" w:customStyle="1" w:styleId="WW-Absatz-Standardschriftart111111111">
    <w:name w:val="WW-Absatz-Standardschriftart111111111"/>
    <w:rsid w:val="00897D06"/>
  </w:style>
  <w:style w:type="character" w:customStyle="1" w:styleId="WW-Absatz-Standardschriftart11">
    <w:name w:val="WW-Absatz-Standardschriftart11"/>
    <w:rsid w:val="00897D06"/>
  </w:style>
  <w:style w:type="paragraph" w:customStyle="1" w:styleId="Style6">
    <w:name w:val="Style6"/>
    <w:basedOn w:val="Normalny"/>
    <w:uiPriority w:val="99"/>
    <w:rsid w:val="00897D06"/>
    <w:pPr>
      <w:widowControl w:val="0"/>
      <w:suppressAutoHyphens w:val="0"/>
      <w:autoSpaceDE w:val="0"/>
      <w:autoSpaceDN w:val="0"/>
      <w:adjustRightInd w:val="0"/>
      <w:spacing w:line="252" w:lineRule="exact"/>
      <w:ind w:hanging="374"/>
      <w:jc w:val="both"/>
    </w:pPr>
    <w:rPr>
      <w:rFonts w:ascii="Arial" w:hAnsi="Arial" w:cs="Arial"/>
      <w:sz w:val="24"/>
      <w:szCs w:val="24"/>
      <w:lang w:eastAsia="pl-PL"/>
    </w:rPr>
  </w:style>
  <w:style w:type="paragraph" w:customStyle="1" w:styleId="AANumbering">
    <w:name w:val="AA Numbering"/>
    <w:basedOn w:val="Normalny"/>
    <w:uiPriority w:val="99"/>
    <w:rsid w:val="00897D06"/>
    <w:pPr>
      <w:tabs>
        <w:tab w:val="num" w:pos="283"/>
        <w:tab w:val="left" w:pos="1134"/>
      </w:tabs>
      <w:suppressAutoHyphens w:val="0"/>
      <w:spacing w:line="280" w:lineRule="atLeast"/>
      <w:jc w:val="both"/>
    </w:pPr>
    <w:rPr>
      <w:rFonts w:eastAsia="Calibri"/>
      <w:szCs w:val="20"/>
      <w:lang w:eastAsia="en-US"/>
    </w:rPr>
  </w:style>
  <w:style w:type="paragraph" w:customStyle="1" w:styleId="AAAA-Literki">
    <w:name w:val="AAAA-Literki"/>
    <w:basedOn w:val="Normalny"/>
    <w:rsid w:val="00897D06"/>
    <w:pPr>
      <w:suppressAutoHyphens w:val="0"/>
      <w:spacing w:after="60"/>
      <w:ind w:left="1531" w:hanging="397"/>
    </w:pPr>
    <w:rPr>
      <w:rFonts w:ascii="Arial" w:eastAsia="SimSun" w:hAnsi="Arial"/>
      <w:szCs w:val="24"/>
    </w:rPr>
  </w:style>
  <w:style w:type="paragraph" w:customStyle="1" w:styleId="CM1">
    <w:name w:val="CM1"/>
    <w:basedOn w:val="Default"/>
    <w:next w:val="Default"/>
    <w:uiPriority w:val="99"/>
    <w:rsid w:val="00897D06"/>
  </w:style>
  <w:style w:type="paragraph" w:customStyle="1" w:styleId="CM3">
    <w:name w:val="CM3"/>
    <w:basedOn w:val="Default"/>
    <w:next w:val="Default"/>
    <w:uiPriority w:val="99"/>
    <w:rsid w:val="00897D06"/>
  </w:style>
  <w:style w:type="paragraph" w:styleId="Cytat">
    <w:name w:val="Quote"/>
    <w:basedOn w:val="Normalny"/>
    <w:next w:val="Normalny"/>
    <w:link w:val="CytatZnak"/>
    <w:qFormat/>
    <w:rsid w:val="00897D06"/>
    <w:pPr>
      <w:suppressAutoHyphens w:val="0"/>
      <w:spacing w:before="200" w:line="276" w:lineRule="auto"/>
      <w:ind w:left="360" w:right="360"/>
    </w:pPr>
    <w:rPr>
      <w:rFonts w:ascii="Calibri" w:hAnsi="Calibri"/>
      <w:i/>
      <w:iCs/>
      <w:sz w:val="20"/>
      <w:szCs w:val="20"/>
      <w:lang w:val="en-US" w:eastAsia="en-US"/>
    </w:rPr>
  </w:style>
  <w:style w:type="character" w:customStyle="1" w:styleId="CytatZnak">
    <w:name w:val="Cytat Znak"/>
    <w:basedOn w:val="Domylnaczcionkaakapitu"/>
    <w:link w:val="Cytat"/>
    <w:rsid w:val="00897D06"/>
    <w:rPr>
      <w:rFonts w:ascii="Calibri" w:eastAsia="Times New Roman" w:hAnsi="Calibri" w:cs="Times New Roman"/>
      <w:i/>
      <w:iCs/>
      <w:sz w:val="20"/>
      <w:szCs w:val="20"/>
      <w:lang w:val="en-US"/>
    </w:rPr>
  </w:style>
  <w:style w:type="paragraph" w:styleId="Cytatintensywny">
    <w:name w:val="Intense Quote"/>
    <w:basedOn w:val="Normalny"/>
    <w:next w:val="Normalny"/>
    <w:link w:val="CytatintensywnyZnak"/>
    <w:uiPriority w:val="30"/>
    <w:qFormat/>
    <w:rsid w:val="00897D06"/>
    <w:pPr>
      <w:pBdr>
        <w:bottom w:val="single" w:sz="4" w:space="1" w:color="auto"/>
      </w:pBdr>
      <w:suppressAutoHyphens w:val="0"/>
      <w:spacing w:before="200" w:after="280" w:line="276" w:lineRule="auto"/>
      <w:ind w:left="1008" w:right="1152"/>
      <w:jc w:val="both"/>
    </w:pPr>
    <w:rPr>
      <w:rFonts w:ascii="Calibri" w:hAnsi="Calibri"/>
      <w:b/>
      <w:bCs/>
      <w:i/>
      <w:iCs/>
      <w:sz w:val="20"/>
      <w:szCs w:val="20"/>
      <w:lang w:val="en-US" w:eastAsia="en-US"/>
    </w:rPr>
  </w:style>
  <w:style w:type="character" w:customStyle="1" w:styleId="CytatintensywnyZnak">
    <w:name w:val="Cytat intensywny Znak"/>
    <w:basedOn w:val="Domylnaczcionkaakapitu"/>
    <w:link w:val="Cytatintensywny"/>
    <w:uiPriority w:val="30"/>
    <w:rsid w:val="00897D06"/>
    <w:rPr>
      <w:rFonts w:ascii="Calibri" w:eastAsia="Times New Roman" w:hAnsi="Calibri" w:cs="Times New Roman"/>
      <w:b/>
      <w:bCs/>
      <w:i/>
      <w:iCs/>
      <w:sz w:val="20"/>
      <w:szCs w:val="20"/>
      <w:lang w:val="en-US"/>
    </w:rPr>
  </w:style>
  <w:style w:type="character" w:styleId="Wyrnieniedelikatne">
    <w:name w:val="Subtle Emphasis"/>
    <w:uiPriority w:val="19"/>
    <w:qFormat/>
    <w:rsid w:val="00897D06"/>
    <w:rPr>
      <w:i/>
    </w:rPr>
  </w:style>
  <w:style w:type="character" w:styleId="Odwoaniedelikatne">
    <w:name w:val="Subtle Reference"/>
    <w:uiPriority w:val="31"/>
    <w:qFormat/>
    <w:rsid w:val="00897D06"/>
    <w:rPr>
      <w:smallCaps/>
    </w:rPr>
  </w:style>
  <w:style w:type="character" w:styleId="Odwoanieintensywne">
    <w:name w:val="Intense Reference"/>
    <w:uiPriority w:val="32"/>
    <w:qFormat/>
    <w:rsid w:val="00897D06"/>
    <w:rPr>
      <w:smallCaps/>
      <w:spacing w:val="5"/>
      <w:u w:val="single"/>
    </w:rPr>
  </w:style>
  <w:style w:type="character" w:styleId="Tytuksiki">
    <w:name w:val="Book Title"/>
    <w:uiPriority w:val="33"/>
    <w:qFormat/>
    <w:rsid w:val="00897D06"/>
    <w:rPr>
      <w:i/>
      <w:smallCaps/>
      <w:spacing w:val="5"/>
    </w:rPr>
  </w:style>
  <w:style w:type="paragraph" w:customStyle="1" w:styleId="basicstyle">
    <w:name w:val="basic_style"/>
    <w:rsid w:val="00897D06"/>
    <w:pPr>
      <w:numPr>
        <w:numId w:val="23"/>
      </w:numPr>
      <w:tabs>
        <w:tab w:val="clear" w:pos="502"/>
      </w:tabs>
      <w:spacing w:after="0" w:line="240" w:lineRule="auto"/>
      <w:ind w:left="1418" w:firstLine="0"/>
      <w:jc w:val="both"/>
    </w:pPr>
    <w:rPr>
      <w:rFonts w:ascii="Arial" w:eastAsia="Times New Roman" w:hAnsi="Arial" w:cs="Times New Roman"/>
      <w:szCs w:val="20"/>
      <w:lang w:val="en-GB" w:eastAsia="fr-FR"/>
    </w:rPr>
  </w:style>
  <w:style w:type="paragraph" w:styleId="Wcicienormalne">
    <w:name w:val="Normal Indent"/>
    <w:basedOn w:val="Normalny"/>
    <w:qFormat/>
    <w:rsid w:val="00897D06"/>
    <w:pPr>
      <w:tabs>
        <w:tab w:val="left" w:pos="851"/>
        <w:tab w:val="left" w:pos="1701"/>
        <w:tab w:val="left" w:pos="2552"/>
      </w:tabs>
      <w:suppressAutoHyphens w:val="0"/>
      <w:autoSpaceDE w:val="0"/>
      <w:autoSpaceDN w:val="0"/>
      <w:spacing w:before="120" w:after="120"/>
      <w:ind w:left="851"/>
    </w:pPr>
    <w:rPr>
      <w:rFonts w:ascii="Arial" w:hAnsi="Arial" w:cs="Arial"/>
      <w:sz w:val="24"/>
      <w:szCs w:val="24"/>
      <w:lang w:eastAsia="fr-FR"/>
    </w:rPr>
  </w:style>
  <w:style w:type="paragraph" w:customStyle="1" w:styleId="-liste">
    <w:name w:val="- liste"/>
    <w:basedOn w:val="Zwykytekst"/>
    <w:rsid w:val="00897D06"/>
    <w:pPr>
      <w:numPr>
        <w:numId w:val="9"/>
      </w:numPr>
      <w:ind w:left="0" w:firstLine="0"/>
    </w:pPr>
  </w:style>
  <w:style w:type="paragraph" w:customStyle="1" w:styleId="tiretdcal">
    <w:name w:val="tiret décalé"/>
    <w:basedOn w:val="-liste"/>
    <w:rsid w:val="00897D06"/>
    <w:pPr>
      <w:tabs>
        <w:tab w:val="left" w:pos="624"/>
      </w:tabs>
      <w:jc w:val="both"/>
    </w:pPr>
    <w:rPr>
      <w:rFonts w:ascii="Times New Roman" w:hAnsi="Times New Roman"/>
      <w:sz w:val="24"/>
      <w:lang w:eastAsia="en-US"/>
    </w:rPr>
  </w:style>
  <w:style w:type="character" w:customStyle="1" w:styleId="Heading5Char">
    <w:name w:val="Heading 5 Char"/>
    <w:rsid w:val="00897D06"/>
    <w:rPr>
      <w:rFonts w:ascii="Arial" w:hAnsi="Arial" w:cs="Times New Roman"/>
      <w:b/>
      <w:caps/>
      <w:spacing w:val="-3"/>
      <w:sz w:val="24"/>
      <w:lang w:val="en-GB" w:eastAsia="fr-FR"/>
    </w:rPr>
  </w:style>
  <w:style w:type="character" w:customStyle="1" w:styleId="NormaleChar">
    <w:name w:val="Normale Char"/>
    <w:rsid w:val="00897D06"/>
    <w:rPr>
      <w:rFonts w:ascii="Arial" w:hAnsi="Arial" w:cs="Times New Roman"/>
      <w:sz w:val="24"/>
      <w:lang w:val="it-IT" w:eastAsia="en-US" w:bidi="ar-SA"/>
    </w:rPr>
  </w:style>
  <w:style w:type="character" w:customStyle="1" w:styleId="normalChar">
    <w:name w:val="normal Char"/>
    <w:rsid w:val="00897D06"/>
    <w:rPr>
      <w:rFonts w:ascii="Arial" w:hAnsi="Arial" w:cs="Times New Roman"/>
      <w:sz w:val="22"/>
      <w:lang w:val="en-GB" w:eastAsia="fr-FR" w:bidi="ar-SA"/>
    </w:rPr>
  </w:style>
  <w:style w:type="paragraph" w:customStyle="1" w:styleId="Style1">
    <w:name w:val="Style1"/>
    <w:basedOn w:val="Normalny1"/>
    <w:next w:val="Normalny1"/>
    <w:qFormat/>
    <w:rsid w:val="00897D06"/>
    <w:pPr>
      <w:spacing w:before="100" w:beforeAutospacing="1" w:after="100" w:afterAutospacing="1"/>
      <w:ind w:left="1418"/>
    </w:pPr>
    <w:rPr>
      <w:rFonts w:ascii="Arial" w:hAnsi="Arial"/>
      <w:color w:val="auto"/>
      <w:lang w:val="en-GB" w:eastAsia="fr-FR"/>
    </w:rPr>
  </w:style>
  <w:style w:type="character" w:customStyle="1" w:styleId="Style1Char">
    <w:name w:val="Style1 Char"/>
    <w:rsid w:val="00897D06"/>
    <w:rPr>
      <w:rFonts w:ascii="Arial" w:hAnsi="Arial" w:cs="Times New Roman"/>
      <w:sz w:val="22"/>
      <w:lang w:val="en-GB" w:eastAsia="fr-FR" w:bidi="ar-SA"/>
    </w:rPr>
  </w:style>
  <w:style w:type="character" w:customStyle="1" w:styleId="Heading4Char">
    <w:name w:val="Heading 4 Char"/>
    <w:rsid w:val="00897D06"/>
    <w:rPr>
      <w:rFonts w:ascii="Arial" w:hAnsi="Arial" w:cs="Times New Roman"/>
      <w:b/>
      <w:caps/>
      <w:spacing w:val="-3"/>
      <w:sz w:val="26"/>
      <w:lang w:val="en-GB"/>
    </w:rPr>
  </w:style>
  <w:style w:type="character" w:customStyle="1" w:styleId="Heading2Char">
    <w:name w:val="Heading 2 Char"/>
    <w:aliases w:val="H2 Char"/>
    <w:rsid w:val="00897D06"/>
    <w:rPr>
      <w:rFonts w:ascii="Arial" w:hAnsi="Arial" w:cs="Times New Roman"/>
      <w:b/>
      <w:caps/>
      <w:spacing w:val="-3"/>
      <w:sz w:val="26"/>
      <w:lang w:val="en-GB"/>
    </w:rPr>
  </w:style>
  <w:style w:type="character" w:customStyle="1" w:styleId="Heading3Char">
    <w:name w:val="Heading 3 Char"/>
    <w:aliases w:val="H3 Char,Heading Char,Heading v Char"/>
    <w:rsid w:val="00897D06"/>
    <w:rPr>
      <w:rFonts w:ascii="Arial" w:hAnsi="Arial" w:cs="Times New Roman"/>
      <w:b/>
      <w:caps/>
      <w:spacing w:val="-3"/>
      <w:sz w:val="26"/>
      <w:lang w:val="en-GB"/>
    </w:rPr>
  </w:style>
  <w:style w:type="paragraph" w:customStyle="1" w:styleId="Normale">
    <w:name w:val="Normale"/>
    <w:rsid w:val="00897D06"/>
    <w:pPr>
      <w:spacing w:after="0" w:line="240" w:lineRule="auto"/>
    </w:pPr>
    <w:rPr>
      <w:rFonts w:ascii="Arial" w:eastAsia="Times New Roman" w:hAnsi="Arial" w:cs="Times New Roman"/>
      <w:sz w:val="24"/>
      <w:szCs w:val="20"/>
      <w:lang w:val="it-IT"/>
    </w:rPr>
  </w:style>
  <w:style w:type="paragraph" w:customStyle="1" w:styleId="NormalLeft">
    <w:name w:val="Normal Left"/>
    <w:basedOn w:val="Normalny"/>
    <w:rsid w:val="00897D06"/>
    <w:pPr>
      <w:suppressAutoHyphens w:val="0"/>
      <w:spacing w:before="120" w:after="120"/>
    </w:pPr>
    <w:rPr>
      <w:sz w:val="24"/>
      <w:szCs w:val="20"/>
      <w:lang w:val="fr-FR" w:eastAsia="en-US"/>
    </w:rPr>
  </w:style>
  <w:style w:type="character" w:customStyle="1" w:styleId="NormalLeftChar">
    <w:name w:val="Normal Left Char"/>
    <w:rsid w:val="00897D06"/>
    <w:rPr>
      <w:rFonts w:cs="Times New Roman"/>
      <w:sz w:val="24"/>
      <w:lang w:eastAsia="en-US"/>
    </w:rPr>
  </w:style>
  <w:style w:type="paragraph" w:customStyle="1" w:styleId="Paragraph">
    <w:name w:val="Paragraph"/>
    <w:basedOn w:val="basicstyle"/>
    <w:rsid w:val="00897D06"/>
  </w:style>
  <w:style w:type="paragraph" w:customStyle="1" w:styleId="CM4">
    <w:name w:val="CM4"/>
    <w:basedOn w:val="Normalny"/>
    <w:next w:val="Normalny"/>
    <w:uiPriority w:val="99"/>
    <w:rsid w:val="00897D06"/>
    <w:pPr>
      <w:suppressAutoHyphens w:val="0"/>
      <w:autoSpaceDE w:val="0"/>
      <w:autoSpaceDN w:val="0"/>
      <w:adjustRightInd w:val="0"/>
    </w:pPr>
    <w:rPr>
      <w:rFonts w:ascii="EUAlbertina" w:eastAsia="Calibri" w:hAnsi="EUAlbertina"/>
      <w:sz w:val="24"/>
      <w:szCs w:val="24"/>
      <w:lang w:eastAsia="en-US"/>
    </w:rPr>
  </w:style>
  <w:style w:type="character" w:customStyle="1" w:styleId="luchili">
    <w:name w:val="luc_hili"/>
    <w:uiPriority w:val="99"/>
    <w:rsid w:val="00897D06"/>
    <w:rPr>
      <w:rFonts w:cs="Times New Roman"/>
    </w:rPr>
  </w:style>
  <w:style w:type="paragraph" w:customStyle="1" w:styleId="SIWZ-opispunktwwtabelce">
    <w:name w:val="SIWZ - opis punktów w tabelce"/>
    <w:basedOn w:val="Normalny"/>
    <w:rsid w:val="00897D06"/>
    <w:pPr>
      <w:keepLines/>
      <w:suppressAutoHyphens w:val="0"/>
      <w:spacing w:before="120"/>
      <w:textboxTightWrap w:val="allLines"/>
    </w:pPr>
    <w:rPr>
      <w:rFonts w:ascii="Tahoma" w:hAnsi="Tahoma"/>
      <w:sz w:val="20"/>
      <w:szCs w:val="20"/>
      <w:lang w:eastAsia="pl-PL"/>
    </w:rPr>
  </w:style>
  <w:style w:type="paragraph" w:customStyle="1" w:styleId="SIWZ-punkty">
    <w:name w:val="SIWZ - punkty"/>
    <w:basedOn w:val="Normalny"/>
    <w:rsid w:val="00897D06"/>
    <w:pPr>
      <w:keepLines/>
      <w:tabs>
        <w:tab w:val="num" w:pos="397"/>
      </w:tabs>
      <w:suppressAutoHyphens w:val="0"/>
      <w:spacing w:before="120"/>
      <w:ind w:left="397" w:hanging="397"/>
    </w:pPr>
    <w:rPr>
      <w:rFonts w:ascii="Tahoma" w:hAnsi="Tahoma"/>
      <w:sz w:val="20"/>
      <w:szCs w:val="20"/>
      <w:lang w:eastAsia="pl-PL"/>
    </w:rPr>
  </w:style>
  <w:style w:type="paragraph" w:customStyle="1" w:styleId="SIWZ-nagwekrozdziau">
    <w:name w:val="SIWZ - nagłówek rozdziału"/>
    <w:basedOn w:val="Nagwek2"/>
    <w:next w:val="Default"/>
    <w:rsid w:val="00897D06"/>
    <w:pPr>
      <w:keepNext/>
      <w:numPr>
        <w:ilvl w:val="3"/>
        <w:numId w:val="24"/>
      </w:numPr>
      <w:pBdr>
        <w:top w:val="none" w:sz="0" w:space="0" w:color="auto"/>
        <w:left w:val="none" w:sz="0" w:space="0" w:color="auto"/>
        <w:bottom w:val="none" w:sz="0" w:space="0" w:color="auto"/>
        <w:right w:val="none" w:sz="0" w:space="0" w:color="auto"/>
        <w:between w:val="none" w:sz="0" w:space="0" w:color="auto"/>
      </w:pBdr>
      <w:tabs>
        <w:tab w:val="clear" w:pos="1191"/>
        <w:tab w:val="num" w:pos="397"/>
      </w:tabs>
      <w:spacing w:before="360"/>
      <w:ind w:left="397"/>
      <w:jc w:val="left"/>
    </w:pPr>
    <w:rPr>
      <w:rFonts w:ascii="Tahoma" w:eastAsia="Times New Roman" w:hAnsi="Tahoma" w:cs="Times New Roman"/>
      <w:b/>
      <w:bCs/>
      <w:color w:val="auto"/>
    </w:rPr>
  </w:style>
  <w:style w:type="paragraph" w:customStyle="1" w:styleId="SIWZ-podpunktypunktwzwykych">
    <w:name w:val="SIWZ - podpunkty punktów zwykłych"/>
    <w:basedOn w:val="Normalny"/>
    <w:qFormat/>
    <w:rsid w:val="00897D06"/>
    <w:pPr>
      <w:tabs>
        <w:tab w:val="num" w:pos="794"/>
      </w:tabs>
      <w:suppressAutoHyphens w:val="0"/>
      <w:spacing w:before="60"/>
      <w:ind w:left="794" w:hanging="397"/>
    </w:pPr>
    <w:rPr>
      <w:rFonts w:ascii="Tahoma" w:hAnsi="Tahoma"/>
      <w:sz w:val="20"/>
      <w:lang w:eastAsia="pl-PL"/>
    </w:rPr>
  </w:style>
  <w:style w:type="paragraph" w:customStyle="1" w:styleId="SIWZ-podpuntypodpunktw">
    <w:name w:val="SIWZ - podpunty podpunktów"/>
    <w:basedOn w:val="Normalny"/>
    <w:qFormat/>
    <w:rsid w:val="00897D06"/>
    <w:pPr>
      <w:numPr>
        <w:ilvl w:val="3"/>
        <w:numId w:val="10"/>
      </w:numPr>
      <w:suppressAutoHyphens w:val="0"/>
      <w:spacing w:before="60"/>
    </w:pPr>
    <w:rPr>
      <w:rFonts w:ascii="Tahoma" w:hAnsi="Tahoma"/>
      <w:sz w:val="20"/>
      <w:szCs w:val="20"/>
      <w:lang w:eastAsia="pl-PL"/>
    </w:rPr>
  </w:style>
  <w:style w:type="paragraph" w:customStyle="1" w:styleId="SIWZ-zwykyakapit">
    <w:name w:val="SIWZ - zwykły akapit"/>
    <w:basedOn w:val="Normalny"/>
    <w:rsid w:val="00897D06"/>
    <w:pPr>
      <w:suppressAutoHyphens w:val="0"/>
      <w:spacing w:before="240"/>
    </w:pPr>
    <w:rPr>
      <w:rFonts w:ascii="Tahoma" w:hAnsi="Tahoma"/>
      <w:sz w:val="20"/>
      <w:szCs w:val="20"/>
      <w:lang w:eastAsia="pl-PL"/>
    </w:rPr>
  </w:style>
  <w:style w:type="paragraph" w:customStyle="1" w:styleId="Style9">
    <w:name w:val="Style9"/>
    <w:basedOn w:val="Normalny"/>
    <w:uiPriority w:val="99"/>
    <w:rsid w:val="00897D06"/>
    <w:pPr>
      <w:widowControl w:val="0"/>
      <w:suppressAutoHyphens w:val="0"/>
      <w:autoSpaceDE w:val="0"/>
      <w:autoSpaceDN w:val="0"/>
      <w:adjustRightInd w:val="0"/>
      <w:jc w:val="both"/>
    </w:pPr>
    <w:rPr>
      <w:sz w:val="24"/>
      <w:szCs w:val="24"/>
      <w:lang w:eastAsia="pl-PL"/>
    </w:rPr>
  </w:style>
  <w:style w:type="paragraph" w:customStyle="1" w:styleId="Style13">
    <w:name w:val="Style13"/>
    <w:basedOn w:val="Normalny"/>
    <w:uiPriority w:val="99"/>
    <w:rsid w:val="00897D06"/>
    <w:pPr>
      <w:widowControl w:val="0"/>
      <w:suppressAutoHyphens w:val="0"/>
      <w:autoSpaceDE w:val="0"/>
      <w:autoSpaceDN w:val="0"/>
      <w:adjustRightInd w:val="0"/>
      <w:spacing w:line="266" w:lineRule="exact"/>
      <w:ind w:firstLine="684"/>
    </w:pPr>
    <w:rPr>
      <w:sz w:val="24"/>
      <w:szCs w:val="24"/>
      <w:lang w:eastAsia="pl-PL"/>
    </w:rPr>
  </w:style>
  <w:style w:type="character" w:customStyle="1" w:styleId="FontStyle33">
    <w:name w:val="Font Style33"/>
    <w:uiPriority w:val="99"/>
    <w:rsid w:val="00897D06"/>
    <w:rPr>
      <w:rFonts w:ascii="Times New Roman" w:hAnsi="Times New Roman" w:cs="Times New Roman"/>
      <w:color w:val="000000"/>
      <w:sz w:val="20"/>
      <w:szCs w:val="20"/>
    </w:rPr>
  </w:style>
  <w:style w:type="paragraph" w:customStyle="1" w:styleId="Style23">
    <w:name w:val="Style23"/>
    <w:basedOn w:val="Normalny"/>
    <w:rsid w:val="00897D06"/>
    <w:pPr>
      <w:widowControl w:val="0"/>
      <w:suppressAutoHyphens w:val="0"/>
      <w:autoSpaceDE w:val="0"/>
      <w:autoSpaceDN w:val="0"/>
      <w:adjustRightInd w:val="0"/>
      <w:spacing w:line="382" w:lineRule="exact"/>
    </w:pPr>
    <w:rPr>
      <w:sz w:val="24"/>
      <w:szCs w:val="24"/>
      <w:lang w:eastAsia="pl-PL"/>
    </w:rPr>
  </w:style>
  <w:style w:type="paragraph" w:customStyle="1" w:styleId="Style24">
    <w:name w:val="Style24"/>
    <w:basedOn w:val="Normalny"/>
    <w:uiPriority w:val="99"/>
    <w:rsid w:val="00897D06"/>
    <w:pPr>
      <w:widowControl w:val="0"/>
      <w:suppressAutoHyphens w:val="0"/>
      <w:autoSpaceDE w:val="0"/>
      <w:autoSpaceDN w:val="0"/>
      <w:adjustRightInd w:val="0"/>
      <w:spacing w:line="266" w:lineRule="exact"/>
      <w:jc w:val="both"/>
    </w:pPr>
    <w:rPr>
      <w:sz w:val="24"/>
      <w:szCs w:val="24"/>
      <w:lang w:eastAsia="pl-PL"/>
    </w:rPr>
  </w:style>
  <w:style w:type="paragraph" w:customStyle="1" w:styleId="Style25">
    <w:name w:val="Style25"/>
    <w:basedOn w:val="Normalny"/>
    <w:uiPriority w:val="99"/>
    <w:rsid w:val="00897D06"/>
    <w:pPr>
      <w:widowControl w:val="0"/>
      <w:suppressAutoHyphens w:val="0"/>
      <w:autoSpaceDE w:val="0"/>
      <w:autoSpaceDN w:val="0"/>
      <w:adjustRightInd w:val="0"/>
      <w:spacing w:line="756" w:lineRule="exact"/>
    </w:pPr>
    <w:rPr>
      <w:sz w:val="24"/>
      <w:szCs w:val="24"/>
      <w:lang w:eastAsia="pl-PL"/>
    </w:rPr>
  </w:style>
  <w:style w:type="character" w:customStyle="1" w:styleId="FontStyle35">
    <w:name w:val="Font Style35"/>
    <w:uiPriority w:val="99"/>
    <w:rsid w:val="00897D06"/>
    <w:rPr>
      <w:rFonts w:ascii="Times New Roman" w:hAnsi="Times New Roman" w:cs="Times New Roman"/>
      <w:b/>
      <w:bCs/>
      <w:color w:val="000000"/>
      <w:sz w:val="20"/>
      <w:szCs w:val="20"/>
    </w:rPr>
  </w:style>
  <w:style w:type="character" w:customStyle="1" w:styleId="FontStyle37">
    <w:name w:val="Font Style37"/>
    <w:uiPriority w:val="99"/>
    <w:rsid w:val="00897D06"/>
    <w:rPr>
      <w:rFonts w:ascii="Courier New" w:hAnsi="Courier New" w:cs="Courier New"/>
      <w:b/>
      <w:bCs/>
      <w:i/>
      <w:iCs/>
      <w:color w:val="000000"/>
      <w:spacing w:val="-20"/>
      <w:sz w:val="18"/>
      <w:szCs w:val="18"/>
    </w:rPr>
  </w:style>
  <w:style w:type="character" w:customStyle="1" w:styleId="FontStyle39">
    <w:name w:val="Font Style39"/>
    <w:uiPriority w:val="99"/>
    <w:rsid w:val="00897D06"/>
    <w:rPr>
      <w:rFonts w:ascii="Verdana" w:hAnsi="Verdana" w:cs="Verdana"/>
      <w:i/>
      <w:iCs/>
      <w:color w:val="000000"/>
      <w:sz w:val="24"/>
      <w:szCs w:val="24"/>
    </w:rPr>
  </w:style>
  <w:style w:type="character" w:customStyle="1" w:styleId="FontStyle40">
    <w:name w:val="Font Style40"/>
    <w:uiPriority w:val="99"/>
    <w:rsid w:val="00897D06"/>
    <w:rPr>
      <w:rFonts w:ascii="Times New Roman" w:hAnsi="Times New Roman" w:cs="Times New Roman"/>
      <w:i/>
      <w:iCs/>
      <w:color w:val="000000"/>
      <w:sz w:val="20"/>
      <w:szCs w:val="20"/>
    </w:rPr>
  </w:style>
  <w:style w:type="paragraph" w:customStyle="1" w:styleId="Style7">
    <w:name w:val="Style7"/>
    <w:basedOn w:val="Normalny"/>
    <w:uiPriority w:val="99"/>
    <w:rsid w:val="00897D06"/>
    <w:pPr>
      <w:widowControl w:val="0"/>
      <w:suppressAutoHyphens w:val="0"/>
      <w:autoSpaceDE w:val="0"/>
      <w:autoSpaceDN w:val="0"/>
      <w:adjustRightInd w:val="0"/>
    </w:pPr>
    <w:rPr>
      <w:sz w:val="24"/>
      <w:szCs w:val="24"/>
      <w:lang w:eastAsia="pl-PL"/>
    </w:rPr>
  </w:style>
  <w:style w:type="paragraph" w:customStyle="1" w:styleId="Style8">
    <w:name w:val="Style8"/>
    <w:basedOn w:val="Normalny"/>
    <w:uiPriority w:val="99"/>
    <w:rsid w:val="00897D06"/>
    <w:pPr>
      <w:widowControl w:val="0"/>
      <w:suppressAutoHyphens w:val="0"/>
      <w:autoSpaceDE w:val="0"/>
      <w:autoSpaceDN w:val="0"/>
      <w:adjustRightInd w:val="0"/>
    </w:pPr>
    <w:rPr>
      <w:sz w:val="24"/>
      <w:szCs w:val="24"/>
      <w:lang w:eastAsia="pl-PL"/>
    </w:rPr>
  </w:style>
  <w:style w:type="paragraph" w:customStyle="1" w:styleId="Style11">
    <w:name w:val="Style11"/>
    <w:basedOn w:val="Normalny"/>
    <w:uiPriority w:val="99"/>
    <w:rsid w:val="00897D06"/>
    <w:pPr>
      <w:widowControl w:val="0"/>
      <w:suppressAutoHyphens w:val="0"/>
      <w:autoSpaceDE w:val="0"/>
      <w:autoSpaceDN w:val="0"/>
      <w:adjustRightInd w:val="0"/>
      <w:spacing w:line="382" w:lineRule="exact"/>
    </w:pPr>
    <w:rPr>
      <w:sz w:val="24"/>
      <w:szCs w:val="24"/>
      <w:lang w:eastAsia="pl-PL"/>
    </w:rPr>
  </w:style>
  <w:style w:type="paragraph" w:customStyle="1" w:styleId="Style19">
    <w:name w:val="Style19"/>
    <w:basedOn w:val="Normalny"/>
    <w:rsid w:val="00897D06"/>
    <w:pPr>
      <w:widowControl w:val="0"/>
      <w:suppressAutoHyphens w:val="0"/>
      <w:autoSpaceDE w:val="0"/>
      <w:autoSpaceDN w:val="0"/>
      <w:adjustRightInd w:val="0"/>
      <w:spacing w:line="403" w:lineRule="exact"/>
      <w:ind w:hanging="346"/>
    </w:pPr>
    <w:rPr>
      <w:sz w:val="24"/>
      <w:szCs w:val="24"/>
      <w:lang w:eastAsia="pl-PL"/>
    </w:rPr>
  </w:style>
  <w:style w:type="character" w:customStyle="1" w:styleId="FontStyle34">
    <w:name w:val="Font Style34"/>
    <w:uiPriority w:val="99"/>
    <w:rsid w:val="00897D06"/>
    <w:rPr>
      <w:rFonts w:ascii="Arial" w:hAnsi="Arial" w:cs="Arial"/>
      <w:b/>
      <w:bCs/>
      <w:color w:val="000000"/>
      <w:sz w:val="28"/>
      <w:szCs w:val="28"/>
    </w:rPr>
  </w:style>
  <w:style w:type="character" w:customStyle="1" w:styleId="FontStyle38">
    <w:name w:val="Font Style38"/>
    <w:uiPriority w:val="99"/>
    <w:rsid w:val="00897D06"/>
    <w:rPr>
      <w:rFonts w:ascii="Verdana" w:hAnsi="Verdana" w:cs="Verdana"/>
      <w:color w:val="000000"/>
      <w:spacing w:val="-20"/>
      <w:sz w:val="20"/>
      <w:szCs w:val="20"/>
    </w:rPr>
  </w:style>
  <w:style w:type="paragraph" w:customStyle="1" w:styleId="Nagowek2TAPS">
    <w:name w:val="Nagłowek 2. TAPS"/>
    <w:basedOn w:val="Normalny"/>
    <w:autoRedefine/>
    <w:qFormat/>
    <w:rsid w:val="00897D06"/>
    <w:pPr>
      <w:keepNext/>
      <w:suppressAutoHyphens w:val="0"/>
      <w:ind w:left="360" w:hanging="360"/>
      <w:jc w:val="both"/>
      <w:outlineLvl w:val="1"/>
    </w:pPr>
    <w:rPr>
      <w:rFonts w:ascii="Calibri" w:hAnsi="Calibri"/>
      <w:b/>
      <w:bCs/>
      <w:iCs/>
      <w:sz w:val="24"/>
      <w:szCs w:val="24"/>
      <w:lang w:eastAsia="en-US"/>
    </w:rPr>
  </w:style>
  <w:style w:type="character" w:customStyle="1" w:styleId="FontStyle18">
    <w:name w:val="Font Style18"/>
    <w:uiPriority w:val="99"/>
    <w:rsid w:val="00897D06"/>
    <w:rPr>
      <w:rFonts w:ascii="Calibri" w:hAnsi="Calibri" w:cs="Calibri"/>
      <w:i/>
      <w:iCs/>
      <w:sz w:val="20"/>
      <w:szCs w:val="20"/>
    </w:rPr>
  </w:style>
  <w:style w:type="paragraph" w:customStyle="1" w:styleId="Style12">
    <w:name w:val="Style12"/>
    <w:basedOn w:val="Normalny"/>
    <w:uiPriority w:val="99"/>
    <w:rsid w:val="00897D06"/>
    <w:pPr>
      <w:widowControl w:val="0"/>
      <w:suppressAutoHyphens w:val="0"/>
      <w:autoSpaceDE w:val="0"/>
      <w:autoSpaceDN w:val="0"/>
      <w:adjustRightInd w:val="0"/>
      <w:spacing w:line="269" w:lineRule="exact"/>
      <w:jc w:val="both"/>
    </w:pPr>
    <w:rPr>
      <w:rFonts w:ascii="Arial Unicode MS" w:eastAsia="Arial Unicode MS" w:hAnsi="Calibri" w:cs="Arial Unicode MS"/>
      <w:sz w:val="24"/>
      <w:szCs w:val="24"/>
      <w:lang w:eastAsia="pl-PL"/>
    </w:rPr>
  </w:style>
  <w:style w:type="paragraph" w:customStyle="1" w:styleId="Style10">
    <w:name w:val="Style10"/>
    <w:basedOn w:val="Normalny"/>
    <w:uiPriority w:val="99"/>
    <w:rsid w:val="00897D06"/>
    <w:pPr>
      <w:widowControl w:val="0"/>
      <w:suppressAutoHyphens w:val="0"/>
      <w:autoSpaceDE w:val="0"/>
      <w:autoSpaceDN w:val="0"/>
      <w:adjustRightInd w:val="0"/>
      <w:spacing w:line="269" w:lineRule="exact"/>
      <w:ind w:hanging="562"/>
    </w:pPr>
    <w:rPr>
      <w:rFonts w:ascii="Arial Unicode MS" w:eastAsia="Arial Unicode MS" w:hAnsi="Calibri" w:cs="Arial Unicode MS"/>
      <w:sz w:val="24"/>
      <w:szCs w:val="24"/>
      <w:lang w:eastAsia="pl-PL"/>
    </w:rPr>
  </w:style>
  <w:style w:type="character" w:customStyle="1" w:styleId="FontStyle17">
    <w:name w:val="Font Style17"/>
    <w:uiPriority w:val="99"/>
    <w:rsid w:val="00897D06"/>
    <w:rPr>
      <w:rFonts w:ascii="Calibri" w:hAnsi="Calibri" w:cs="Calibri"/>
      <w:b/>
      <w:bCs/>
      <w:sz w:val="20"/>
      <w:szCs w:val="20"/>
    </w:rPr>
  </w:style>
  <w:style w:type="character" w:customStyle="1" w:styleId="FontStyle19">
    <w:name w:val="Font Style19"/>
    <w:uiPriority w:val="99"/>
    <w:rsid w:val="00897D06"/>
    <w:rPr>
      <w:rFonts w:ascii="Calibri" w:hAnsi="Calibri" w:cs="Calibri"/>
      <w:sz w:val="20"/>
      <w:szCs w:val="20"/>
    </w:rPr>
  </w:style>
  <w:style w:type="paragraph" w:customStyle="1" w:styleId="Style3">
    <w:name w:val="Style3"/>
    <w:basedOn w:val="Normalny"/>
    <w:uiPriority w:val="99"/>
    <w:rsid w:val="00897D06"/>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20">
    <w:name w:val="Font Style20"/>
    <w:uiPriority w:val="99"/>
    <w:rsid w:val="00897D06"/>
    <w:rPr>
      <w:rFonts w:ascii="Calibri" w:hAnsi="Calibri" w:cs="Calibri"/>
      <w:sz w:val="18"/>
      <w:szCs w:val="18"/>
    </w:rPr>
  </w:style>
  <w:style w:type="character" w:customStyle="1" w:styleId="M1Znak">
    <w:name w:val="M1 Znak"/>
    <w:link w:val="M1"/>
    <w:locked/>
    <w:rsid w:val="00897D06"/>
    <w:rPr>
      <w:rFonts w:ascii="Calibri" w:hAnsi="Calibri"/>
      <w:b/>
    </w:rPr>
  </w:style>
  <w:style w:type="paragraph" w:customStyle="1" w:styleId="M1">
    <w:name w:val="M1"/>
    <w:basedOn w:val="Normalny"/>
    <w:link w:val="M1Znak"/>
    <w:qFormat/>
    <w:rsid w:val="00897D06"/>
    <w:pPr>
      <w:suppressAutoHyphens w:val="0"/>
      <w:spacing w:before="120" w:after="120"/>
      <w:jc w:val="center"/>
      <w:outlineLvl w:val="0"/>
    </w:pPr>
    <w:rPr>
      <w:rFonts w:ascii="Calibri" w:eastAsiaTheme="minorHAnsi" w:hAnsi="Calibri" w:cstheme="minorBidi"/>
      <w:b/>
      <w:lang w:eastAsia="en-US"/>
    </w:rPr>
  </w:style>
  <w:style w:type="character" w:customStyle="1" w:styleId="txt-new">
    <w:name w:val="txt-new"/>
    <w:basedOn w:val="Domylnaczcionkaakapitu"/>
    <w:rsid w:val="00897D06"/>
  </w:style>
  <w:style w:type="paragraph" w:customStyle="1" w:styleId="Tiret0">
    <w:name w:val="Tiret 0"/>
    <w:basedOn w:val="Normalny"/>
    <w:rsid w:val="00897D06"/>
    <w:pPr>
      <w:numPr>
        <w:numId w:val="25"/>
      </w:numPr>
      <w:suppressAutoHyphens w:val="0"/>
      <w:spacing w:before="120" w:after="120"/>
      <w:jc w:val="both"/>
    </w:pPr>
    <w:rPr>
      <w:rFonts w:eastAsia="Calibri"/>
      <w:sz w:val="24"/>
      <w:lang w:eastAsia="en-GB"/>
    </w:rPr>
  </w:style>
  <w:style w:type="paragraph" w:customStyle="1" w:styleId="Tiret1">
    <w:name w:val="Tiret 1"/>
    <w:basedOn w:val="Normalny"/>
    <w:rsid w:val="00897D06"/>
    <w:pPr>
      <w:numPr>
        <w:ilvl w:val="1"/>
        <w:numId w:val="25"/>
      </w:numPr>
      <w:tabs>
        <w:tab w:val="clear" w:pos="850"/>
        <w:tab w:val="num" w:pos="1417"/>
      </w:tabs>
      <w:suppressAutoHyphens w:val="0"/>
      <w:spacing w:before="120" w:after="120"/>
      <w:ind w:left="1417" w:hanging="567"/>
      <w:jc w:val="both"/>
    </w:pPr>
    <w:rPr>
      <w:rFonts w:eastAsia="Calibri"/>
      <w:sz w:val="24"/>
      <w:lang w:eastAsia="en-GB"/>
    </w:rPr>
  </w:style>
  <w:style w:type="paragraph" w:customStyle="1" w:styleId="NumPar1">
    <w:name w:val="NumPar 1"/>
    <w:basedOn w:val="Normalny"/>
    <w:next w:val="Normalny"/>
    <w:rsid w:val="00897D06"/>
    <w:pPr>
      <w:numPr>
        <w:ilvl w:val="2"/>
        <w:numId w:val="25"/>
      </w:numPr>
      <w:suppressAutoHyphens w:val="0"/>
      <w:spacing w:before="120" w:after="120"/>
      <w:jc w:val="both"/>
    </w:pPr>
    <w:rPr>
      <w:rFonts w:eastAsia="Calibri"/>
      <w:sz w:val="24"/>
      <w:lang w:eastAsia="en-GB"/>
    </w:rPr>
  </w:style>
  <w:style w:type="paragraph" w:customStyle="1" w:styleId="NumPar2">
    <w:name w:val="NumPar 2"/>
    <w:basedOn w:val="Normalny"/>
    <w:next w:val="Normalny"/>
    <w:rsid w:val="00897D06"/>
    <w:pPr>
      <w:numPr>
        <w:ilvl w:val="3"/>
        <w:numId w:val="25"/>
      </w:numPr>
      <w:suppressAutoHyphens w:val="0"/>
      <w:spacing w:before="120" w:after="120"/>
      <w:jc w:val="both"/>
    </w:pPr>
    <w:rPr>
      <w:rFonts w:eastAsia="Calibri"/>
      <w:sz w:val="24"/>
      <w:lang w:eastAsia="en-GB"/>
    </w:rPr>
  </w:style>
  <w:style w:type="paragraph" w:customStyle="1" w:styleId="NumPar3">
    <w:name w:val="NumPar 3"/>
    <w:basedOn w:val="Normalny"/>
    <w:next w:val="Normalny"/>
    <w:rsid w:val="00897D06"/>
    <w:pPr>
      <w:numPr>
        <w:ilvl w:val="2"/>
        <w:numId w:val="12"/>
      </w:numPr>
      <w:suppressAutoHyphens w:val="0"/>
      <w:spacing w:before="120" w:after="120"/>
      <w:jc w:val="both"/>
    </w:pPr>
    <w:rPr>
      <w:rFonts w:eastAsia="Calibri"/>
      <w:sz w:val="24"/>
      <w:lang w:eastAsia="en-GB"/>
    </w:rPr>
  </w:style>
  <w:style w:type="paragraph" w:customStyle="1" w:styleId="NumPar4">
    <w:name w:val="NumPar 4"/>
    <w:basedOn w:val="Normalny"/>
    <w:next w:val="Normalny"/>
    <w:rsid w:val="00897D06"/>
    <w:pPr>
      <w:numPr>
        <w:ilvl w:val="3"/>
        <w:numId w:val="12"/>
      </w:numPr>
      <w:suppressAutoHyphens w:val="0"/>
      <w:spacing w:before="120" w:after="120"/>
      <w:jc w:val="both"/>
    </w:pPr>
    <w:rPr>
      <w:rFonts w:eastAsia="Calibri"/>
      <w:sz w:val="24"/>
      <w:lang w:eastAsia="en-GB"/>
    </w:rPr>
  </w:style>
  <w:style w:type="character" w:customStyle="1" w:styleId="M2Znak0">
    <w:name w:val="M2 Znak"/>
    <w:link w:val="M20"/>
    <w:locked/>
    <w:rsid w:val="00897D06"/>
    <w:rPr>
      <w:rFonts w:ascii="Calibri" w:hAnsi="Calibri"/>
      <w:b/>
    </w:rPr>
  </w:style>
  <w:style w:type="paragraph" w:customStyle="1" w:styleId="M20">
    <w:name w:val="M2"/>
    <w:basedOn w:val="Normalny"/>
    <w:link w:val="M2Znak0"/>
    <w:qFormat/>
    <w:rsid w:val="00897D06"/>
    <w:pPr>
      <w:keepNext/>
      <w:keepLines/>
      <w:spacing w:after="240"/>
      <w:ind w:left="5103"/>
      <w:jc w:val="both"/>
      <w:outlineLvl w:val="0"/>
    </w:pPr>
    <w:rPr>
      <w:rFonts w:ascii="Calibri" w:eastAsiaTheme="minorHAnsi" w:hAnsi="Calibri" w:cstheme="minorBidi"/>
      <w:b/>
      <w:lang w:eastAsia="en-US"/>
    </w:rPr>
  </w:style>
  <w:style w:type="character" w:customStyle="1" w:styleId="DeltaViewInsertion">
    <w:name w:val="DeltaView Insertion"/>
    <w:rsid w:val="00897D06"/>
    <w:rPr>
      <w:b/>
      <w:bCs w:val="0"/>
      <w:i/>
      <w:iCs w:val="0"/>
      <w:spacing w:val="0"/>
    </w:rPr>
  </w:style>
  <w:style w:type="paragraph" w:customStyle="1" w:styleId="Zaczniki">
    <w:name w:val="Załączniki"/>
    <w:basedOn w:val="Nagwek1"/>
    <w:link w:val="ZacznikiZnak"/>
    <w:qFormat/>
    <w:rsid w:val="00897D06"/>
    <w:pPr>
      <w:suppressAutoHyphens/>
      <w:spacing w:before="0" w:after="0"/>
      <w:ind w:left="5670" w:firstLine="567"/>
      <w:jc w:val="right"/>
    </w:pPr>
    <w:rPr>
      <w:rFonts w:eastAsia="Times New Roman" w:cs="Arial"/>
      <w:color w:val="000000"/>
    </w:rPr>
  </w:style>
  <w:style w:type="character" w:customStyle="1" w:styleId="ZacznikiZnak">
    <w:name w:val="Załączniki Znak"/>
    <w:link w:val="Zaczniki"/>
    <w:rsid w:val="00897D06"/>
    <w:rPr>
      <w:rFonts w:ascii="Calibri" w:eastAsia="Times New Roman" w:hAnsi="Calibri" w:cs="Arial"/>
      <w:b/>
      <w:color w:val="000000"/>
      <w:sz w:val="20"/>
      <w:szCs w:val="20"/>
      <w:lang w:eastAsia="pl-PL"/>
    </w:rPr>
  </w:style>
  <w:style w:type="paragraph" w:customStyle="1" w:styleId="W">
    <w:name w:val="W"/>
    <w:basedOn w:val="Ag"/>
    <w:link w:val="WZnak"/>
    <w:qFormat/>
    <w:rsid w:val="00897D06"/>
    <w:rPr>
      <w:rFonts w:ascii="Calibri" w:hAnsi="Calibri" w:cs="Arial"/>
      <w:sz w:val="20"/>
      <w:szCs w:val="20"/>
    </w:rPr>
  </w:style>
  <w:style w:type="character" w:customStyle="1" w:styleId="WZnak">
    <w:name w:val="W Znak"/>
    <w:link w:val="W"/>
    <w:rsid w:val="00897D06"/>
    <w:rPr>
      <w:rFonts w:ascii="Calibri" w:eastAsia="Times New Roman" w:hAnsi="Calibri" w:cs="Arial"/>
      <w:b/>
      <w:color w:val="000000"/>
      <w:sz w:val="20"/>
      <w:szCs w:val="20"/>
      <w:lang w:eastAsia="pl-PL"/>
    </w:rPr>
  </w:style>
  <w:style w:type="paragraph" w:customStyle="1" w:styleId="W1">
    <w:name w:val="W1"/>
    <w:basedOn w:val="Nagwek1"/>
    <w:link w:val="W1Znak"/>
    <w:qFormat/>
    <w:rsid w:val="00897D06"/>
    <w:pPr>
      <w:suppressAutoHyphens/>
      <w:spacing w:after="240" w:line="288" w:lineRule="auto"/>
      <w:ind w:left="4536"/>
      <w:jc w:val="right"/>
    </w:pPr>
    <w:rPr>
      <w:rFonts w:eastAsia="Times New Roman" w:cs="Arial"/>
      <w:color w:val="000000"/>
    </w:rPr>
  </w:style>
  <w:style w:type="character" w:customStyle="1" w:styleId="W1Znak">
    <w:name w:val="W1 Znak"/>
    <w:link w:val="W1"/>
    <w:rsid w:val="00897D06"/>
    <w:rPr>
      <w:rFonts w:ascii="Calibri" w:eastAsia="Times New Roman" w:hAnsi="Calibri" w:cs="Arial"/>
      <w:b/>
      <w:color w:val="000000"/>
      <w:sz w:val="20"/>
      <w:szCs w:val="20"/>
      <w:lang w:eastAsia="pl-PL"/>
    </w:rPr>
  </w:style>
  <w:style w:type="paragraph" w:customStyle="1" w:styleId="W2">
    <w:name w:val="W2"/>
    <w:basedOn w:val="W1"/>
    <w:link w:val="W2Znak"/>
    <w:qFormat/>
    <w:rsid w:val="00897D06"/>
    <w:pPr>
      <w:spacing w:line="240" w:lineRule="auto"/>
    </w:pPr>
  </w:style>
  <w:style w:type="character" w:customStyle="1" w:styleId="W2Znak">
    <w:name w:val="W2 Znak"/>
    <w:link w:val="W2"/>
    <w:rsid w:val="00897D06"/>
    <w:rPr>
      <w:rFonts w:ascii="Calibri" w:eastAsia="Times New Roman" w:hAnsi="Calibri" w:cs="Arial"/>
      <w:b/>
      <w:color w:val="000000"/>
      <w:sz w:val="20"/>
      <w:szCs w:val="20"/>
      <w:lang w:eastAsia="pl-PL"/>
    </w:rPr>
  </w:style>
  <w:style w:type="paragraph" w:customStyle="1" w:styleId="W9">
    <w:name w:val="W9"/>
    <w:basedOn w:val="W2"/>
    <w:link w:val="W9Znak"/>
    <w:qFormat/>
    <w:rsid w:val="00897D06"/>
    <w:pPr>
      <w:spacing w:before="0" w:after="0"/>
      <w:ind w:left="4253"/>
      <w:jc w:val="both"/>
    </w:pPr>
  </w:style>
  <w:style w:type="character" w:customStyle="1" w:styleId="W9Znak">
    <w:name w:val="W9 Znak"/>
    <w:link w:val="W9"/>
    <w:rsid w:val="00897D06"/>
    <w:rPr>
      <w:rFonts w:ascii="Calibri" w:eastAsia="Times New Roman" w:hAnsi="Calibri" w:cs="Arial"/>
      <w:b/>
      <w:color w:val="000000"/>
      <w:sz w:val="20"/>
      <w:szCs w:val="20"/>
      <w:lang w:eastAsia="pl-PL"/>
    </w:rPr>
  </w:style>
  <w:style w:type="paragraph" w:styleId="Spistreci4">
    <w:name w:val="toc 4"/>
    <w:basedOn w:val="Normalny"/>
    <w:next w:val="Normalny"/>
    <w:autoRedefine/>
    <w:qFormat/>
    <w:rsid w:val="00897D06"/>
    <w:pPr>
      <w:suppressAutoHyphens w:val="0"/>
      <w:ind w:left="720"/>
    </w:pPr>
    <w:rPr>
      <w:rFonts w:ascii="Calibri" w:hAnsi="Calibri"/>
      <w:sz w:val="18"/>
      <w:szCs w:val="18"/>
      <w:lang w:eastAsia="pl-PL"/>
    </w:rPr>
  </w:style>
  <w:style w:type="paragraph" w:styleId="Spistreci5">
    <w:name w:val="toc 5"/>
    <w:basedOn w:val="Normalny"/>
    <w:next w:val="Normalny"/>
    <w:autoRedefine/>
    <w:qFormat/>
    <w:rsid w:val="00897D06"/>
    <w:pPr>
      <w:suppressAutoHyphens w:val="0"/>
      <w:ind w:left="960"/>
    </w:pPr>
    <w:rPr>
      <w:rFonts w:ascii="Calibri" w:hAnsi="Calibri"/>
      <w:sz w:val="18"/>
      <w:szCs w:val="18"/>
      <w:lang w:eastAsia="pl-PL"/>
    </w:rPr>
  </w:style>
  <w:style w:type="paragraph" w:styleId="Spistreci6">
    <w:name w:val="toc 6"/>
    <w:basedOn w:val="Normalny"/>
    <w:next w:val="Normalny"/>
    <w:autoRedefine/>
    <w:qFormat/>
    <w:rsid w:val="00897D06"/>
    <w:pPr>
      <w:suppressAutoHyphens w:val="0"/>
      <w:ind w:left="1200"/>
    </w:pPr>
    <w:rPr>
      <w:rFonts w:ascii="Calibri" w:hAnsi="Calibri"/>
      <w:sz w:val="18"/>
      <w:szCs w:val="18"/>
      <w:lang w:eastAsia="pl-PL"/>
    </w:rPr>
  </w:style>
  <w:style w:type="paragraph" w:styleId="Spistreci7">
    <w:name w:val="toc 7"/>
    <w:basedOn w:val="Normalny"/>
    <w:next w:val="Normalny"/>
    <w:autoRedefine/>
    <w:qFormat/>
    <w:rsid w:val="00897D06"/>
    <w:pPr>
      <w:suppressAutoHyphens w:val="0"/>
      <w:ind w:left="1440"/>
    </w:pPr>
    <w:rPr>
      <w:rFonts w:ascii="Calibri" w:hAnsi="Calibri"/>
      <w:sz w:val="18"/>
      <w:szCs w:val="18"/>
      <w:lang w:eastAsia="pl-PL"/>
    </w:rPr>
  </w:style>
  <w:style w:type="paragraph" w:styleId="Spistreci8">
    <w:name w:val="toc 8"/>
    <w:basedOn w:val="Normalny"/>
    <w:next w:val="Normalny"/>
    <w:autoRedefine/>
    <w:qFormat/>
    <w:rsid w:val="00897D06"/>
    <w:pPr>
      <w:suppressAutoHyphens w:val="0"/>
      <w:ind w:left="1680"/>
    </w:pPr>
    <w:rPr>
      <w:rFonts w:ascii="Calibri" w:hAnsi="Calibri"/>
      <w:sz w:val="18"/>
      <w:szCs w:val="18"/>
      <w:lang w:eastAsia="pl-PL"/>
    </w:rPr>
  </w:style>
  <w:style w:type="paragraph" w:styleId="Spistreci9">
    <w:name w:val="toc 9"/>
    <w:basedOn w:val="Normalny"/>
    <w:next w:val="Normalny"/>
    <w:autoRedefine/>
    <w:qFormat/>
    <w:rsid w:val="00897D06"/>
    <w:pPr>
      <w:suppressAutoHyphens w:val="0"/>
      <w:ind w:left="1920"/>
    </w:pPr>
    <w:rPr>
      <w:rFonts w:ascii="Calibri" w:hAnsi="Calibri"/>
      <w:sz w:val="18"/>
      <w:szCs w:val="18"/>
      <w:lang w:eastAsia="pl-PL"/>
    </w:rPr>
  </w:style>
  <w:style w:type="paragraph" w:customStyle="1" w:styleId="aParagraf3">
    <w:name w:val="a.Paragraf.3"/>
    <w:basedOn w:val="Normalny"/>
    <w:link w:val="aParagraf3Znak"/>
    <w:qFormat/>
    <w:rsid w:val="00897D06"/>
    <w:pPr>
      <w:numPr>
        <w:numId w:val="26"/>
      </w:numPr>
      <w:suppressAutoHyphens w:val="0"/>
      <w:spacing w:before="120" w:after="120"/>
      <w:jc w:val="both"/>
    </w:pPr>
    <w:rPr>
      <w:b/>
      <w:lang w:eastAsia="pl-PL"/>
    </w:rPr>
  </w:style>
  <w:style w:type="paragraph" w:customStyle="1" w:styleId="AUTOBUS1">
    <w:name w:val="AUTOBUS 1"/>
    <w:basedOn w:val="W"/>
    <w:link w:val="AUTOBUS1Znak"/>
    <w:qFormat/>
    <w:rsid w:val="00897D06"/>
  </w:style>
  <w:style w:type="character" w:customStyle="1" w:styleId="AUTOBUS1Znak">
    <w:name w:val="AUTOBUS 1 Znak"/>
    <w:basedOn w:val="WZnak"/>
    <w:link w:val="AUTOBUS1"/>
    <w:rsid w:val="00897D06"/>
    <w:rPr>
      <w:rFonts w:ascii="Calibri" w:eastAsia="Times New Roman" w:hAnsi="Calibri" w:cs="Arial"/>
      <w:b/>
      <w:color w:val="000000"/>
      <w:sz w:val="20"/>
      <w:szCs w:val="20"/>
      <w:lang w:eastAsia="pl-PL"/>
    </w:rPr>
  </w:style>
  <w:style w:type="paragraph" w:customStyle="1" w:styleId="AUTOBUS2">
    <w:name w:val="AUTOBUS 2"/>
    <w:basedOn w:val="AUTOBUS1"/>
    <w:link w:val="AUTOBUS2Znak"/>
    <w:qFormat/>
    <w:rsid w:val="00897D06"/>
  </w:style>
  <w:style w:type="character" w:customStyle="1" w:styleId="AUTOBUS2Znak">
    <w:name w:val="AUTOBUS 2 Znak"/>
    <w:basedOn w:val="AUTOBUS1Znak"/>
    <w:link w:val="AUTOBUS2"/>
    <w:rsid w:val="00897D06"/>
    <w:rPr>
      <w:rFonts w:ascii="Calibri" w:eastAsia="Times New Roman" w:hAnsi="Calibri" w:cs="Arial"/>
      <w:b/>
      <w:color w:val="000000"/>
      <w:sz w:val="20"/>
      <w:szCs w:val="20"/>
      <w:lang w:eastAsia="pl-PL"/>
    </w:rPr>
  </w:style>
  <w:style w:type="paragraph" w:styleId="Mapadokumentu">
    <w:name w:val="Document Map"/>
    <w:basedOn w:val="Normalny"/>
    <w:link w:val="MapadokumentuZnak1"/>
    <w:unhideWhenUsed/>
    <w:rsid w:val="00897D06"/>
    <w:pPr>
      <w:shd w:val="clear" w:color="auto" w:fill="000080"/>
      <w:suppressAutoHyphens w:val="0"/>
    </w:pPr>
    <w:rPr>
      <w:sz w:val="2"/>
      <w:szCs w:val="20"/>
      <w:lang w:eastAsia="pl-PL"/>
    </w:rPr>
  </w:style>
  <w:style w:type="character" w:customStyle="1" w:styleId="MapadokumentuZnak1">
    <w:name w:val="Mapa dokumentu Znak1"/>
    <w:basedOn w:val="Domylnaczcionkaakapitu"/>
    <w:link w:val="Mapadokumentu"/>
    <w:rsid w:val="00897D06"/>
    <w:rPr>
      <w:rFonts w:ascii="Times New Roman" w:eastAsia="Times New Roman" w:hAnsi="Times New Roman" w:cs="Times New Roman"/>
      <w:sz w:val="2"/>
      <w:szCs w:val="20"/>
      <w:shd w:val="clear" w:color="auto" w:fill="000080"/>
      <w:lang w:eastAsia="pl-PL"/>
    </w:rPr>
  </w:style>
  <w:style w:type="character" w:customStyle="1" w:styleId="1Znak0">
    <w:name w:val="1 Znak"/>
    <w:qFormat/>
    <w:locked/>
    <w:rsid w:val="00897D06"/>
    <w:rPr>
      <w:b/>
      <w:sz w:val="18"/>
    </w:rPr>
  </w:style>
  <w:style w:type="character" w:customStyle="1" w:styleId="aParagraf3Znak">
    <w:name w:val="a.Paragraf.3 Znak"/>
    <w:link w:val="aParagraf3"/>
    <w:locked/>
    <w:rsid w:val="00897D06"/>
    <w:rPr>
      <w:rFonts w:ascii="Times New Roman" w:eastAsia="Times New Roman" w:hAnsi="Times New Roman" w:cs="Times New Roman"/>
      <w:b/>
      <w:lang w:eastAsia="pl-PL"/>
    </w:rPr>
  </w:style>
  <w:style w:type="character" w:customStyle="1" w:styleId="juziaZnak">
    <w:name w:val="juzia Znak"/>
    <w:link w:val="juzia"/>
    <w:locked/>
    <w:rsid w:val="00897D06"/>
    <w:rPr>
      <w:rFonts w:ascii="Times New Roman" w:eastAsia="Times New Roman" w:hAnsi="Times New Roman" w:cs="Times New Roman"/>
      <w:bCs/>
      <w:sz w:val="24"/>
      <w:szCs w:val="24"/>
      <w:lang w:eastAsia="pl-PL"/>
    </w:rPr>
  </w:style>
  <w:style w:type="paragraph" w:customStyle="1" w:styleId="Z1">
    <w:name w:val="Z1"/>
    <w:basedOn w:val="AUTOBUS1"/>
    <w:link w:val="Z1Znak"/>
    <w:qFormat/>
    <w:rsid w:val="00897D06"/>
    <w:rPr>
      <w:szCs w:val="24"/>
    </w:rPr>
  </w:style>
  <w:style w:type="character" w:customStyle="1" w:styleId="Z1Znak">
    <w:name w:val="Z1 Znak"/>
    <w:basedOn w:val="AUTOBUS1Znak"/>
    <w:link w:val="Z1"/>
    <w:rsid w:val="00897D06"/>
    <w:rPr>
      <w:rFonts w:ascii="Calibri" w:eastAsia="Times New Roman" w:hAnsi="Calibri" w:cs="Arial"/>
      <w:b/>
      <w:color w:val="000000"/>
      <w:sz w:val="20"/>
      <w:szCs w:val="24"/>
      <w:lang w:eastAsia="pl-PL"/>
    </w:rPr>
  </w:style>
  <w:style w:type="character" w:customStyle="1" w:styleId="1Znak1">
    <w:name w:val="1. Znak"/>
    <w:link w:val="1a"/>
    <w:locked/>
    <w:rsid w:val="00897D06"/>
  </w:style>
  <w:style w:type="paragraph" w:customStyle="1" w:styleId="1a">
    <w:name w:val="1."/>
    <w:basedOn w:val="Normalny"/>
    <w:link w:val="1Znak1"/>
    <w:qFormat/>
    <w:rsid w:val="00897D06"/>
    <w:pPr>
      <w:tabs>
        <w:tab w:val="num" w:pos="360"/>
      </w:tabs>
      <w:suppressAutoHyphens w:val="0"/>
      <w:spacing w:before="60"/>
      <w:jc w:val="both"/>
    </w:pPr>
    <w:rPr>
      <w:rFonts w:asciiTheme="minorHAnsi" w:eastAsiaTheme="minorHAnsi" w:hAnsiTheme="minorHAnsi" w:cstheme="minorBidi"/>
      <w:lang w:eastAsia="en-US"/>
    </w:rPr>
  </w:style>
  <w:style w:type="character" w:customStyle="1" w:styleId="akapit3Znak">
    <w:name w:val="akapit.3 Znak"/>
    <w:link w:val="akapit3"/>
    <w:locked/>
    <w:rsid w:val="00897D06"/>
  </w:style>
  <w:style w:type="paragraph" w:customStyle="1" w:styleId="akapit3">
    <w:name w:val="akapit.3"/>
    <w:basedOn w:val="Normalny"/>
    <w:link w:val="akapit3Znak"/>
    <w:qFormat/>
    <w:rsid w:val="00897D06"/>
    <w:pPr>
      <w:suppressAutoHyphens w:val="0"/>
      <w:spacing w:before="80" w:after="80"/>
      <w:jc w:val="both"/>
    </w:pPr>
    <w:rPr>
      <w:rFonts w:asciiTheme="minorHAnsi" w:eastAsiaTheme="minorHAnsi" w:hAnsiTheme="minorHAnsi" w:cstheme="minorBidi"/>
      <w:lang w:eastAsia="en-US"/>
    </w:rPr>
  </w:style>
  <w:style w:type="character" w:customStyle="1" w:styleId="aparagraf2Znak">
    <w:name w:val="a.paragraf2 Znak"/>
    <w:link w:val="aparagraf2"/>
    <w:locked/>
    <w:rsid w:val="00897D06"/>
    <w:rPr>
      <w:b/>
      <w:szCs w:val="24"/>
    </w:rPr>
  </w:style>
  <w:style w:type="paragraph" w:customStyle="1" w:styleId="aparagraf2">
    <w:name w:val="a.paragraf2"/>
    <w:basedOn w:val="Normalny"/>
    <w:link w:val="aparagraf2Znak"/>
    <w:qFormat/>
    <w:rsid w:val="00897D06"/>
    <w:pPr>
      <w:suppressAutoHyphens w:val="0"/>
      <w:spacing w:before="120" w:after="120"/>
      <w:jc w:val="center"/>
    </w:pPr>
    <w:rPr>
      <w:rFonts w:asciiTheme="minorHAnsi" w:eastAsiaTheme="minorHAnsi" w:hAnsiTheme="minorHAnsi" w:cstheme="minorBidi"/>
      <w:b/>
      <w:szCs w:val="24"/>
      <w:lang w:eastAsia="en-US"/>
    </w:rPr>
  </w:style>
  <w:style w:type="character" w:customStyle="1" w:styleId="Spistreci2Znak">
    <w:name w:val="Spis treści 2 Znak"/>
    <w:link w:val="Spistreci2"/>
    <w:uiPriority w:val="39"/>
    <w:locked/>
    <w:rsid w:val="00934095"/>
    <w:rPr>
      <w:rFonts w:ascii="Calibri" w:eastAsia="Times New Roman" w:hAnsi="Calibri" w:cs="Times New Roman"/>
      <w:sz w:val="20"/>
      <w:szCs w:val="20"/>
      <w:lang w:eastAsia="pl-PL"/>
    </w:rPr>
  </w:style>
  <w:style w:type="character" w:customStyle="1" w:styleId="TekstpodstawowywcityZnak1Znak1">
    <w:name w:val="Tekst podstawowy wcięty Znak1 Znak1"/>
    <w:aliases w:val="Tekst podstawowy wcięty Znak Znak Znak1,Tekst podstawowy wcięty Znak1 Znak Znak Znak1,Tekst podstawowy wcięty Znak Znak Znak Znak Znak1,Tekst podstawowy wcięty Znak1 Znak Znak Znak Znak Znak1"/>
    <w:uiPriority w:val="99"/>
    <w:rsid w:val="00897D06"/>
    <w:rPr>
      <w:sz w:val="18"/>
      <w:szCs w:val="24"/>
    </w:rPr>
  </w:style>
  <w:style w:type="paragraph" w:styleId="Tekstblokowy">
    <w:name w:val="Block Text"/>
    <w:basedOn w:val="Normalny"/>
    <w:unhideWhenUsed/>
    <w:qFormat/>
    <w:rsid w:val="00897D06"/>
    <w:pPr>
      <w:shd w:val="clear" w:color="auto" w:fill="FFFFFF"/>
      <w:suppressAutoHyphens w:val="0"/>
      <w:spacing w:before="60" w:after="60" w:line="-273" w:lineRule="auto"/>
      <w:ind w:left="374" w:right="29" w:hanging="367"/>
      <w:jc w:val="both"/>
    </w:pPr>
    <w:rPr>
      <w:sz w:val="18"/>
      <w:szCs w:val="24"/>
      <w:lang w:eastAsia="pl-PL"/>
    </w:rPr>
  </w:style>
  <w:style w:type="character" w:customStyle="1" w:styleId="aparagraf1Znak0">
    <w:name w:val="a.paragraf.1 Znak"/>
    <w:link w:val="aparagraf10"/>
    <w:locked/>
    <w:rsid w:val="00897D06"/>
    <w:rPr>
      <w:b/>
      <w:szCs w:val="24"/>
    </w:rPr>
  </w:style>
  <w:style w:type="paragraph" w:customStyle="1" w:styleId="aparagraf10">
    <w:name w:val="a.paragraf.1"/>
    <w:basedOn w:val="Normalny"/>
    <w:link w:val="aparagraf1Znak0"/>
    <w:qFormat/>
    <w:rsid w:val="00897D06"/>
    <w:pPr>
      <w:suppressAutoHyphens w:val="0"/>
      <w:spacing w:before="120" w:after="60"/>
      <w:jc w:val="center"/>
      <w:outlineLvl w:val="0"/>
    </w:pPr>
    <w:rPr>
      <w:rFonts w:asciiTheme="minorHAnsi" w:eastAsiaTheme="minorHAnsi" w:hAnsiTheme="minorHAnsi" w:cstheme="minorBidi"/>
      <w:b/>
      <w:szCs w:val="24"/>
      <w:lang w:eastAsia="en-US"/>
    </w:rPr>
  </w:style>
  <w:style w:type="character" w:customStyle="1" w:styleId="akapit1Znak">
    <w:name w:val="akapit.1 Znak"/>
    <w:link w:val="akapit1"/>
    <w:locked/>
    <w:rsid w:val="00897D06"/>
    <w:rPr>
      <w:szCs w:val="24"/>
    </w:rPr>
  </w:style>
  <w:style w:type="paragraph" w:customStyle="1" w:styleId="akapit1">
    <w:name w:val="akapit.1"/>
    <w:basedOn w:val="Tekstpodstawowywcity"/>
    <w:link w:val="akapit1Znak"/>
    <w:qFormat/>
    <w:rsid w:val="00897D06"/>
    <w:pPr>
      <w:keepNext/>
      <w:tabs>
        <w:tab w:val="left" w:pos="567"/>
      </w:tabs>
      <w:suppressAutoHyphens w:val="0"/>
      <w:spacing w:before="60" w:after="0"/>
      <w:ind w:left="567" w:hanging="567"/>
      <w:jc w:val="both"/>
    </w:pPr>
    <w:rPr>
      <w:rFonts w:asciiTheme="minorHAnsi" w:eastAsiaTheme="minorHAnsi" w:hAnsiTheme="minorHAnsi" w:cstheme="minorBidi"/>
      <w:szCs w:val="24"/>
      <w:lang w:eastAsia="en-US"/>
    </w:rPr>
  </w:style>
  <w:style w:type="character" w:customStyle="1" w:styleId="akapit2Znak1">
    <w:name w:val="akapit.2 Znak1"/>
    <w:link w:val="akapit2"/>
    <w:locked/>
    <w:rsid w:val="00897D06"/>
    <w:rPr>
      <w:bCs/>
    </w:rPr>
  </w:style>
  <w:style w:type="paragraph" w:customStyle="1" w:styleId="akapit2">
    <w:name w:val="akapit.2"/>
    <w:basedOn w:val="juzia"/>
    <w:link w:val="akapit2Znak1"/>
    <w:qFormat/>
    <w:rsid w:val="00897D06"/>
    <w:pPr>
      <w:numPr>
        <w:numId w:val="27"/>
      </w:numPr>
      <w:spacing w:before="60" w:after="0"/>
      <w:ind w:left="1491" w:hanging="357"/>
    </w:pPr>
    <w:rPr>
      <w:rFonts w:asciiTheme="minorHAnsi" w:eastAsiaTheme="minorHAnsi" w:hAnsiTheme="minorHAnsi" w:cstheme="minorBidi"/>
      <w:sz w:val="22"/>
      <w:szCs w:val="22"/>
      <w:lang w:eastAsia="en-US"/>
    </w:rPr>
  </w:style>
  <w:style w:type="character" w:customStyle="1" w:styleId="NormalWebZnak">
    <w:name w:val="Normal (Web) Znak"/>
    <w:link w:val="NormalnyWeb1"/>
    <w:locked/>
    <w:rsid w:val="00897D06"/>
    <w:rPr>
      <w:sz w:val="18"/>
    </w:rPr>
  </w:style>
  <w:style w:type="paragraph" w:customStyle="1" w:styleId="NormalnyWeb1">
    <w:name w:val="Normalny (Web)1"/>
    <w:basedOn w:val="Normalny"/>
    <w:link w:val="NormalWebZnak"/>
    <w:rsid w:val="00897D06"/>
    <w:pPr>
      <w:suppressAutoHyphens w:val="0"/>
      <w:spacing w:before="100" w:after="100"/>
      <w:jc w:val="both"/>
    </w:pPr>
    <w:rPr>
      <w:rFonts w:asciiTheme="minorHAnsi" w:eastAsiaTheme="minorHAnsi" w:hAnsiTheme="minorHAnsi" w:cstheme="minorBidi"/>
      <w:sz w:val="18"/>
      <w:lang w:eastAsia="en-US"/>
    </w:rPr>
  </w:style>
  <w:style w:type="paragraph" w:customStyle="1" w:styleId="Tekstpodstawowy22">
    <w:name w:val="Tekst podstawowy 22"/>
    <w:basedOn w:val="Normalny"/>
    <w:qFormat/>
    <w:rsid w:val="00897D06"/>
    <w:pPr>
      <w:suppressAutoHyphens w:val="0"/>
      <w:spacing w:before="60" w:after="60"/>
      <w:ind w:left="284"/>
      <w:jc w:val="both"/>
    </w:pPr>
    <w:rPr>
      <w:sz w:val="18"/>
      <w:szCs w:val="20"/>
      <w:lang w:eastAsia="pl-PL"/>
    </w:rPr>
  </w:style>
  <w:style w:type="paragraph" w:customStyle="1" w:styleId="Tekstpodstawowywcity21">
    <w:name w:val="Tekst podstawowy wcięty 21"/>
    <w:basedOn w:val="Normalny"/>
    <w:rsid w:val="00897D06"/>
    <w:pPr>
      <w:suppressAutoHyphens w:val="0"/>
      <w:spacing w:before="60" w:after="60"/>
      <w:ind w:left="567"/>
      <w:jc w:val="both"/>
    </w:pPr>
    <w:rPr>
      <w:sz w:val="18"/>
      <w:szCs w:val="20"/>
      <w:lang w:eastAsia="pl-PL"/>
    </w:rPr>
  </w:style>
  <w:style w:type="paragraph" w:customStyle="1" w:styleId="Tekstblokowy1">
    <w:name w:val="Tekst blokowy1"/>
    <w:basedOn w:val="Normalny"/>
    <w:rsid w:val="00897D06"/>
    <w:pPr>
      <w:shd w:val="clear" w:color="auto" w:fill="FFFFFF"/>
      <w:suppressAutoHyphens w:val="0"/>
      <w:spacing w:before="60" w:after="60" w:line="-273" w:lineRule="auto"/>
      <w:ind w:left="374" w:right="29" w:hanging="367"/>
      <w:jc w:val="both"/>
    </w:pPr>
    <w:rPr>
      <w:sz w:val="18"/>
      <w:szCs w:val="20"/>
      <w:lang w:eastAsia="pl-PL"/>
    </w:rPr>
  </w:style>
  <w:style w:type="character" w:customStyle="1" w:styleId="DZnak">
    <w:name w:val="D Znak"/>
    <w:link w:val="D"/>
    <w:qFormat/>
    <w:locked/>
    <w:rsid w:val="00897D06"/>
    <w:rPr>
      <w:b/>
      <w:smallCaps/>
    </w:rPr>
  </w:style>
  <w:style w:type="paragraph" w:customStyle="1" w:styleId="D">
    <w:name w:val="D"/>
    <w:basedOn w:val="Normalny"/>
    <w:link w:val="DZnak"/>
    <w:qFormat/>
    <w:rsid w:val="00897D06"/>
    <w:pPr>
      <w:suppressAutoHyphens w:val="0"/>
      <w:jc w:val="right"/>
    </w:pPr>
    <w:rPr>
      <w:rFonts w:asciiTheme="minorHAnsi" w:eastAsiaTheme="minorHAnsi" w:hAnsiTheme="minorHAnsi" w:cstheme="minorBidi"/>
      <w:b/>
      <w:smallCaps/>
      <w:lang w:eastAsia="en-US"/>
    </w:rPr>
  </w:style>
  <w:style w:type="character" w:customStyle="1" w:styleId="parZnak">
    <w:name w:val="par. Znak"/>
    <w:link w:val="par0"/>
    <w:locked/>
    <w:rsid w:val="00897D06"/>
    <w:rPr>
      <w:b/>
      <w:sz w:val="18"/>
      <w:szCs w:val="24"/>
    </w:rPr>
  </w:style>
  <w:style w:type="paragraph" w:customStyle="1" w:styleId="par0">
    <w:name w:val="par."/>
    <w:basedOn w:val="Normalny"/>
    <w:link w:val="parZnak"/>
    <w:qFormat/>
    <w:rsid w:val="00897D06"/>
    <w:pPr>
      <w:suppressAutoHyphens w:val="0"/>
      <w:jc w:val="center"/>
    </w:pPr>
    <w:rPr>
      <w:rFonts w:asciiTheme="minorHAnsi" w:eastAsiaTheme="minorHAnsi" w:hAnsiTheme="minorHAnsi" w:cstheme="minorBidi"/>
      <w:b/>
      <w:sz w:val="18"/>
      <w:szCs w:val="24"/>
      <w:lang w:eastAsia="en-US"/>
    </w:rPr>
  </w:style>
  <w:style w:type="character" w:customStyle="1" w:styleId="aZnak">
    <w:name w:val="a) Znak"/>
    <w:link w:val="a"/>
    <w:locked/>
    <w:rsid w:val="00897D06"/>
  </w:style>
  <w:style w:type="paragraph" w:customStyle="1" w:styleId="a">
    <w:name w:val="a)"/>
    <w:basedOn w:val="Normalny"/>
    <w:link w:val="aZnak"/>
    <w:rsid w:val="00897D06"/>
    <w:pPr>
      <w:numPr>
        <w:numId w:val="28"/>
      </w:numPr>
      <w:jc w:val="both"/>
    </w:pPr>
    <w:rPr>
      <w:rFonts w:asciiTheme="minorHAnsi" w:eastAsiaTheme="minorHAnsi" w:hAnsiTheme="minorHAnsi" w:cstheme="minorBidi"/>
      <w:lang w:eastAsia="en-US"/>
    </w:rPr>
  </w:style>
  <w:style w:type="character" w:customStyle="1" w:styleId="mZnak">
    <w:name w:val="m Znak"/>
    <w:link w:val="m"/>
    <w:locked/>
    <w:rsid w:val="00897D06"/>
  </w:style>
  <w:style w:type="paragraph" w:customStyle="1" w:styleId="m">
    <w:name w:val="m"/>
    <w:basedOn w:val="-"/>
    <w:link w:val="mZnak"/>
    <w:qFormat/>
    <w:rsid w:val="00897D06"/>
    <w:pPr>
      <w:tabs>
        <w:tab w:val="num" w:pos="720"/>
      </w:tabs>
      <w:suppressAutoHyphens w:val="0"/>
      <w:ind w:left="355" w:hanging="283"/>
      <w:jc w:val="both"/>
    </w:pPr>
    <w:rPr>
      <w:rFonts w:asciiTheme="minorHAnsi" w:eastAsiaTheme="minorHAnsi" w:hAnsiTheme="minorHAnsi" w:cstheme="minorBidi"/>
      <w:bCs w:val="0"/>
      <w:sz w:val="22"/>
      <w:lang w:eastAsia="en-US"/>
    </w:rPr>
  </w:style>
  <w:style w:type="character" w:customStyle="1" w:styleId="aZnak0">
    <w:name w:val="a). Znak"/>
    <w:link w:val="a0"/>
    <w:locked/>
    <w:rsid w:val="00897D06"/>
  </w:style>
  <w:style w:type="paragraph" w:customStyle="1" w:styleId="a0">
    <w:name w:val="a)."/>
    <w:basedOn w:val="NormalnyWeb"/>
    <w:link w:val="aZnak0"/>
    <w:rsid w:val="00897D06"/>
    <w:rPr>
      <w:rFonts w:asciiTheme="minorHAnsi" w:eastAsiaTheme="minorHAnsi" w:hAnsiTheme="minorHAnsi" w:cstheme="minorBidi"/>
      <w:sz w:val="22"/>
      <w:szCs w:val="22"/>
      <w:lang w:eastAsia="en-US"/>
    </w:rPr>
  </w:style>
  <w:style w:type="character" w:customStyle="1" w:styleId="Styl4Znak">
    <w:name w:val="Styl4) Znak"/>
    <w:link w:val="Styl40"/>
    <w:locked/>
    <w:rsid w:val="00897D06"/>
    <w:rPr>
      <w:bCs/>
    </w:rPr>
  </w:style>
  <w:style w:type="paragraph" w:customStyle="1" w:styleId="Styl40">
    <w:name w:val="Styl4)"/>
    <w:basedOn w:val="1"/>
    <w:link w:val="Styl4Znak"/>
    <w:qFormat/>
    <w:rsid w:val="00897D06"/>
    <w:pPr>
      <w:numPr>
        <w:numId w:val="0"/>
      </w:numPr>
      <w:spacing w:before="60"/>
      <w:ind w:left="794" w:hanging="227"/>
      <w:jc w:val="both"/>
    </w:pPr>
    <w:rPr>
      <w:rFonts w:asciiTheme="minorHAnsi" w:eastAsiaTheme="minorHAnsi" w:hAnsiTheme="minorHAnsi" w:cstheme="minorBidi"/>
      <w:bCs/>
      <w:sz w:val="22"/>
      <w:szCs w:val="22"/>
      <w:lang w:eastAsia="en-US"/>
    </w:rPr>
  </w:style>
  <w:style w:type="character" w:customStyle="1" w:styleId="akapwZnak">
    <w:name w:val="akap.w. Znak"/>
    <w:link w:val="akapw"/>
    <w:locked/>
    <w:rsid w:val="00897D06"/>
  </w:style>
  <w:style w:type="paragraph" w:customStyle="1" w:styleId="akapw">
    <w:name w:val="akap.w."/>
    <w:basedOn w:val="akapit3"/>
    <w:link w:val="akapwZnak"/>
    <w:qFormat/>
    <w:rsid w:val="00897D06"/>
    <w:pPr>
      <w:ind w:left="284"/>
    </w:pPr>
  </w:style>
  <w:style w:type="character" w:customStyle="1" w:styleId="ParagrafZnak">
    <w:name w:val="Paragraf Znak"/>
    <w:link w:val="Paragraf"/>
    <w:locked/>
    <w:rsid w:val="00897D06"/>
    <w:rPr>
      <w:rFonts w:ascii="Palatino Linotype" w:eastAsia="Times New Roman" w:hAnsi="Palatino Linotype" w:cs="Times New Roman"/>
      <w:b/>
      <w:smallCaps/>
      <w:sz w:val="24"/>
      <w:szCs w:val="24"/>
      <w:lang w:eastAsia="pl-PL"/>
    </w:rPr>
  </w:style>
  <w:style w:type="character" w:customStyle="1" w:styleId="SIWZ1Znak">
    <w:name w:val="SIWZ1 Znak"/>
    <w:link w:val="SIWZ1"/>
    <w:locked/>
    <w:rsid w:val="00897D06"/>
    <w:rPr>
      <w:b/>
      <w:bCs/>
      <w:iCs/>
      <w:noProof/>
      <w:szCs w:val="28"/>
    </w:rPr>
  </w:style>
  <w:style w:type="paragraph" w:customStyle="1" w:styleId="SIWZ1">
    <w:name w:val="SIWZ1"/>
    <w:basedOn w:val="Nagwek2"/>
    <w:next w:val="Nagwek2"/>
    <w:link w:val="SIWZ1Znak"/>
    <w:rsid w:val="00897D06"/>
    <w:pPr>
      <w:keepNext/>
      <w:pBdr>
        <w:top w:val="none" w:sz="0" w:space="0" w:color="auto"/>
        <w:left w:val="none" w:sz="0" w:space="0" w:color="auto"/>
        <w:bottom w:val="none" w:sz="0" w:space="0" w:color="auto"/>
        <w:right w:val="none" w:sz="0" w:space="0" w:color="auto"/>
        <w:between w:val="none" w:sz="0" w:space="0" w:color="auto"/>
      </w:pBdr>
      <w:spacing w:before="240" w:after="60"/>
    </w:pPr>
    <w:rPr>
      <w:rFonts w:asciiTheme="minorHAnsi" w:eastAsiaTheme="minorHAnsi" w:hAnsiTheme="minorHAnsi" w:cstheme="minorBidi"/>
      <w:b/>
      <w:bCs/>
      <w:iCs/>
      <w:noProof/>
      <w:color w:val="auto"/>
      <w:sz w:val="22"/>
      <w:szCs w:val="28"/>
      <w:lang w:eastAsia="en-US"/>
    </w:rPr>
  </w:style>
  <w:style w:type="character" w:customStyle="1" w:styleId="1AkapitZnak0">
    <w:name w:val="1)Akapit Znak"/>
    <w:link w:val="1Akapit"/>
    <w:locked/>
    <w:rsid w:val="00897D06"/>
    <w:rPr>
      <w:spacing w:val="2"/>
    </w:rPr>
  </w:style>
  <w:style w:type="paragraph" w:customStyle="1" w:styleId="1Akapit">
    <w:name w:val="1)Akapit"/>
    <w:basedOn w:val="Normalny"/>
    <w:link w:val="1AkapitZnak0"/>
    <w:rsid w:val="00897D06"/>
    <w:pPr>
      <w:numPr>
        <w:numId w:val="29"/>
      </w:numPr>
      <w:suppressAutoHyphens w:val="0"/>
      <w:autoSpaceDE w:val="0"/>
      <w:autoSpaceDN w:val="0"/>
      <w:adjustRightInd w:val="0"/>
      <w:spacing w:before="80" w:after="80"/>
      <w:jc w:val="both"/>
    </w:pPr>
    <w:rPr>
      <w:rFonts w:asciiTheme="minorHAnsi" w:eastAsiaTheme="minorHAnsi" w:hAnsiTheme="minorHAnsi" w:cstheme="minorBidi"/>
      <w:spacing w:val="2"/>
      <w:lang w:eastAsia="en-US"/>
    </w:rPr>
  </w:style>
  <w:style w:type="character" w:customStyle="1" w:styleId="-AkapitZnak">
    <w:name w:val="- Akapit Znak"/>
    <w:link w:val="-Akapit"/>
    <w:locked/>
    <w:rsid w:val="00897D06"/>
  </w:style>
  <w:style w:type="paragraph" w:customStyle="1" w:styleId="-Akapit">
    <w:name w:val="- Akapit"/>
    <w:basedOn w:val="Tekstpodstawowywcity"/>
    <w:link w:val="-AkapitZnak"/>
    <w:rsid w:val="00897D06"/>
    <w:pPr>
      <w:suppressAutoHyphens w:val="0"/>
      <w:spacing w:before="40" w:after="40"/>
      <w:ind w:left="1135" w:hanging="284"/>
      <w:jc w:val="both"/>
    </w:pPr>
    <w:rPr>
      <w:rFonts w:asciiTheme="minorHAnsi" w:eastAsiaTheme="minorHAnsi" w:hAnsiTheme="minorHAnsi" w:cstheme="minorBidi"/>
      <w:lang w:eastAsia="en-US"/>
    </w:rPr>
  </w:style>
  <w:style w:type="paragraph" w:customStyle="1" w:styleId="akapit">
    <w:name w:val="akapit"/>
    <w:basedOn w:val="Tekstpodstawowy"/>
    <w:rsid w:val="00897D06"/>
    <w:pPr>
      <w:numPr>
        <w:numId w:val="30"/>
      </w:numPr>
      <w:pBdr>
        <w:top w:val="none" w:sz="0" w:space="0" w:color="auto"/>
        <w:left w:val="none" w:sz="0" w:space="0" w:color="auto"/>
        <w:bottom w:val="none" w:sz="0" w:space="0" w:color="auto"/>
        <w:right w:val="none" w:sz="0" w:space="0" w:color="auto"/>
      </w:pBdr>
      <w:suppressAutoHyphens w:val="0"/>
      <w:spacing w:before="80" w:after="80"/>
    </w:pPr>
    <w:rPr>
      <w:b w:val="0"/>
      <w:i w:val="0"/>
      <w:spacing w:val="2"/>
      <w:sz w:val="22"/>
      <w:lang w:eastAsia="pl-PL"/>
    </w:rPr>
  </w:style>
  <w:style w:type="character" w:customStyle="1" w:styleId="Podpis1Znak">
    <w:name w:val="Podpis1 Znak"/>
    <w:link w:val="Podpis1"/>
    <w:locked/>
    <w:rsid w:val="00897D06"/>
    <w:rPr>
      <w:sz w:val="18"/>
      <w:szCs w:val="24"/>
    </w:rPr>
  </w:style>
  <w:style w:type="paragraph" w:customStyle="1" w:styleId="Podpis1">
    <w:name w:val="Podpis1"/>
    <w:basedOn w:val="Normalny"/>
    <w:link w:val="Podpis1Znak"/>
    <w:qFormat/>
    <w:rsid w:val="00897D06"/>
    <w:pPr>
      <w:suppressAutoHyphens w:val="0"/>
      <w:ind w:left="6096"/>
    </w:pPr>
    <w:rPr>
      <w:rFonts w:asciiTheme="minorHAnsi" w:eastAsiaTheme="minorHAnsi" w:hAnsiTheme="minorHAnsi" w:cstheme="minorBidi"/>
      <w:sz w:val="18"/>
      <w:szCs w:val="24"/>
      <w:lang w:eastAsia="en-US"/>
    </w:rPr>
  </w:style>
  <w:style w:type="character" w:customStyle="1" w:styleId="azacznikumZnak">
    <w:name w:val="a.załącznik.um Znak"/>
    <w:link w:val="azacznikum"/>
    <w:locked/>
    <w:rsid w:val="00897D06"/>
    <w:rPr>
      <w:b/>
      <w:i/>
      <w:smallCaps/>
    </w:rPr>
  </w:style>
  <w:style w:type="paragraph" w:customStyle="1" w:styleId="azacznikum">
    <w:name w:val="a.załącznik.um"/>
    <w:basedOn w:val="azacznik1"/>
    <w:link w:val="azacznikumZnak"/>
    <w:qFormat/>
    <w:rsid w:val="00897D06"/>
    <w:pPr>
      <w:spacing w:before="0" w:after="0"/>
      <w:ind w:left="3544"/>
      <w:outlineLvl w:val="2"/>
    </w:pPr>
    <w:rPr>
      <w:rFonts w:asciiTheme="minorHAnsi" w:eastAsiaTheme="minorHAnsi" w:hAnsiTheme="minorHAnsi" w:cstheme="minorBidi"/>
      <w:i/>
      <w:smallCaps/>
      <w:color w:val="auto"/>
      <w:sz w:val="22"/>
      <w:szCs w:val="22"/>
      <w:lang w:eastAsia="en-US"/>
    </w:rPr>
  </w:style>
  <w:style w:type="paragraph" w:customStyle="1" w:styleId="a2">
    <w:name w:val="a2"/>
    <w:basedOn w:val="Normalny"/>
    <w:rsid w:val="00897D06"/>
    <w:pPr>
      <w:suppressAutoHyphens w:val="0"/>
      <w:jc w:val="right"/>
      <w:outlineLvl w:val="1"/>
    </w:pPr>
    <w:rPr>
      <w:b/>
      <w:smallCaps/>
      <w:lang w:eastAsia="pl-PL"/>
    </w:rPr>
  </w:style>
  <w:style w:type="paragraph" w:customStyle="1" w:styleId="NormalnyWeb2">
    <w:name w:val="Normalny (Web)2"/>
    <w:basedOn w:val="Normalny"/>
    <w:rsid w:val="00897D06"/>
    <w:pPr>
      <w:suppressAutoHyphens w:val="0"/>
      <w:spacing w:before="100" w:after="100"/>
      <w:jc w:val="both"/>
    </w:pPr>
    <w:rPr>
      <w:sz w:val="18"/>
      <w:szCs w:val="20"/>
      <w:lang w:eastAsia="pl-PL"/>
    </w:rPr>
  </w:style>
  <w:style w:type="paragraph" w:customStyle="1" w:styleId="Tekstpodstawowy23">
    <w:name w:val="Tekst podstawowy 23"/>
    <w:basedOn w:val="Normalny"/>
    <w:rsid w:val="00897D06"/>
    <w:pPr>
      <w:suppressAutoHyphens w:val="0"/>
      <w:spacing w:before="60" w:after="60"/>
      <w:ind w:left="284"/>
      <w:jc w:val="both"/>
    </w:pPr>
    <w:rPr>
      <w:sz w:val="18"/>
      <w:szCs w:val="20"/>
      <w:lang w:eastAsia="pl-PL"/>
    </w:rPr>
  </w:style>
  <w:style w:type="paragraph" w:customStyle="1" w:styleId="Tekstpodstawowywcity22">
    <w:name w:val="Tekst podstawowy wcięty 22"/>
    <w:basedOn w:val="Normalny"/>
    <w:qFormat/>
    <w:rsid w:val="00897D06"/>
    <w:pPr>
      <w:suppressAutoHyphens w:val="0"/>
      <w:spacing w:before="60" w:after="60"/>
      <w:ind w:left="567"/>
      <w:jc w:val="both"/>
    </w:pPr>
    <w:rPr>
      <w:sz w:val="18"/>
      <w:szCs w:val="20"/>
      <w:lang w:eastAsia="pl-PL"/>
    </w:rPr>
  </w:style>
  <w:style w:type="paragraph" w:customStyle="1" w:styleId="Tekstblokowy2">
    <w:name w:val="Tekst blokowy2"/>
    <w:basedOn w:val="Normalny"/>
    <w:rsid w:val="00897D06"/>
    <w:pPr>
      <w:shd w:val="clear" w:color="auto" w:fill="FFFFFF"/>
      <w:suppressAutoHyphens w:val="0"/>
      <w:spacing w:before="60" w:after="60" w:line="-271" w:lineRule="auto"/>
      <w:ind w:left="374" w:right="29" w:hanging="367"/>
      <w:jc w:val="both"/>
    </w:pPr>
    <w:rPr>
      <w:sz w:val="18"/>
      <w:szCs w:val="20"/>
      <w:lang w:eastAsia="pl-PL"/>
    </w:rPr>
  </w:style>
  <w:style w:type="paragraph" w:customStyle="1" w:styleId="Akapitzlist1">
    <w:name w:val="Akapit z listą1"/>
    <w:basedOn w:val="Normalny"/>
    <w:qFormat/>
    <w:rsid w:val="00897D06"/>
    <w:pPr>
      <w:suppressAutoHyphens w:val="0"/>
      <w:spacing w:after="200" w:line="276" w:lineRule="auto"/>
      <w:ind w:left="720"/>
    </w:pPr>
    <w:rPr>
      <w:rFonts w:ascii="Calibri" w:hAnsi="Calibri"/>
      <w:lang w:eastAsia="en-US"/>
    </w:rPr>
  </w:style>
  <w:style w:type="paragraph" w:customStyle="1" w:styleId="Akapitzlist2">
    <w:name w:val="Akapit z listą2"/>
    <w:basedOn w:val="Normalny"/>
    <w:rsid w:val="00897D06"/>
    <w:pPr>
      <w:suppressAutoHyphens w:val="0"/>
      <w:spacing w:after="200" w:line="276" w:lineRule="auto"/>
      <w:ind w:left="720"/>
    </w:pPr>
    <w:rPr>
      <w:rFonts w:ascii="Calibri" w:hAnsi="Calibri"/>
      <w:lang w:eastAsia="en-US"/>
    </w:rPr>
  </w:style>
  <w:style w:type="paragraph" w:customStyle="1" w:styleId="NormalnyWeb3">
    <w:name w:val="Normalny (Web)3"/>
    <w:basedOn w:val="Normalny"/>
    <w:rsid w:val="00897D06"/>
    <w:pPr>
      <w:suppressAutoHyphens w:val="0"/>
      <w:spacing w:before="100" w:after="100"/>
      <w:jc w:val="both"/>
    </w:pPr>
    <w:rPr>
      <w:sz w:val="18"/>
      <w:szCs w:val="20"/>
      <w:lang w:eastAsia="pl-PL"/>
    </w:rPr>
  </w:style>
  <w:style w:type="paragraph" w:customStyle="1" w:styleId="Tekstpodstawowy24">
    <w:name w:val="Tekst podstawowy 24"/>
    <w:basedOn w:val="Normalny"/>
    <w:rsid w:val="00897D06"/>
    <w:pPr>
      <w:suppressAutoHyphens w:val="0"/>
      <w:spacing w:before="60" w:after="60"/>
      <w:ind w:left="284"/>
      <w:jc w:val="both"/>
    </w:pPr>
    <w:rPr>
      <w:sz w:val="18"/>
      <w:szCs w:val="20"/>
      <w:lang w:eastAsia="pl-PL"/>
    </w:rPr>
  </w:style>
  <w:style w:type="paragraph" w:customStyle="1" w:styleId="Tekstpodstawowywcity23">
    <w:name w:val="Tekst podstawowy wcięty 23"/>
    <w:basedOn w:val="Normalny"/>
    <w:rsid w:val="00897D06"/>
    <w:pPr>
      <w:suppressAutoHyphens w:val="0"/>
      <w:spacing w:before="60" w:after="60"/>
      <w:ind w:left="567"/>
      <w:jc w:val="both"/>
    </w:pPr>
    <w:rPr>
      <w:sz w:val="18"/>
      <w:szCs w:val="20"/>
      <w:lang w:eastAsia="pl-PL"/>
    </w:rPr>
  </w:style>
  <w:style w:type="paragraph" w:customStyle="1" w:styleId="Tekstblokowy3">
    <w:name w:val="Tekst blokowy3"/>
    <w:basedOn w:val="Normalny"/>
    <w:rsid w:val="00897D06"/>
    <w:pPr>
      <w:shd w:val="clear" w:color="auto" w:fill="FFFFFF"/>
      <w:suppressAutoHyphens w:val="0"/>
      <w:spacing w:before="60" w:after="60" w:line="-273" w:lineRule="auto"/>
      <w:ind w:left="374" w:right="29" w:hanging="367"/>
      <w:jc w:val="both"/>
    </w:pPr>
    <w:rPr>
      <w:sz w:val="18"/>
      <w:szCs w:val="20"/>
      <w:lang w:eastAsia="pl-PL"/>
    </w:rPr>
  </w:style>
  <w:style w:type="character" w:customStyle="1" w:styleId="JM1akapitZnak">
    <w:name w:val="JM1_akapit Znak"/>
    <w:link w:val="JM1akapit"/>
    <w:locked/>
    <w:rsid w:val="00897D06"/>
    <w:rPr>
      <w:rFonts w:ascii="Calibri" w:eastAsia="Calibri" w:hAnsi="Calibri"/>
    </w:rPr>
  </w:style>
  <w:style w:type="paragraph" w:customStyle="1" w:styleId="JM1akapit">
    <w:name w:val="JM1_akapit"/>
    <w:basedOn w:val="Normalny"/>
    <w:link w:val="JM1akapitZnak"/>
    <w:qFormat/>
    <w:rsid w:val="00897D06"/>
    <w:pPr>
      <w:tabs>
        <w:tab w:val="left" w:pos="567"/>
      </w:tabs>
      <w:suppressAutoHyphens w:val="0"/>
      <w:spacing w:before="120" w:line="288" w:lineRule="auto"/>
      <w:ind w:left="567"/>
      <w:contextualSpacing/>
      <w:jc w:val="both"/>
      <w:outlineLvl w:val="0"/>
    </w:pPr>
    <w:rPr>
      <w:rFonts w:ascii="Calibri" w:eastAsia="Calibri" w:hAnsi="Calibri" w:cstheme="minorBidi"/>
      <w:lang w:eastAsia="en-US"/>
    </w:rPr>
  </w:style>
  <w:style w:type="paragraph" w:customStyle="1" w:styleId="Akapitzlist3">
    <w:name w:val="Akapit z listą3"/>
    <w:basedOn w:val="Normalny"/>
    <w:uiPriority w:val="99"/>
    <w:rsid w:val="00897D06"/>
    <w:pPr>
      <w:suppressAutoHyphens w:val="0"/>
      <w:spacing w:after="200" w:line="276" w:lineRule="auto"/>
      <w:ind w:left="720"/>
    </w:pPr>
    <w:rPr>
      <w:rFonts w:ascii="Calibri" w:hAnsi="Calibri"/>
      <w:lang w:eastAsia="en-US"/>
    </w:rPr>
  </w:style>
  <w:style w:type="paragraph" w:customStyle="1" w:styleId="NormalnyWeb4">
    <w:name w:val="Normalny (Web)4"/>
    <w:basedOn w:val="Normalny"/>
    <w:rsid w:val="00897D06"/>
    <w:pPr>
      <w:suppressAutoHyphens w:val="0"/>
      <w:spacing w:before="100" w:after="100"/>
      <w:jc w:val="both"/>
    </w:pPr>
    <w:rPr>
      <w:sz w:val="18"/>
      <w:szCs w:val="20"/>
      <w:lang w:eastAsia="pl-PL"/>
    </w:rPr>
  </w:style>
  <w:style w:type="paragraph" w:customStyle="1" w:styleId="Tekstpodstawowy25">
    <w:name w:val="Tekst podstawowy 25"/>
    <w:basedOn w:val="Normalny"/>
    <w:rsid w:val="00897D06"/>
    <w:pPr>
      <w:suppressAutoHyphens w:val="0"/>
      <w:spacing w:before="60" w:after="60"/>
      <w:ind w:left="284"/>
      <w:jc w:val="both"/>
    </w:pPr>
    <w:rPr>
      <w:sz w:val="18"/>
      <w:szCs w:val="20"/>
      <w:lang w:eastAsia="pl-PL"/>
    </w:rPr>
  </w:style>
  <w:style w:type="paragraph" w:customStyle="1" w:styleId="Tekstpodstawowywcity24">
    <w:name w:val="Tekst podstawowy wcięty 24"/>
    <w:basedOn w:val="Normalny"/>
    <w:rsid w:val="00897D06"/>
    <w:pPr>
      <w:suppressAutoHyphens w:val="0"/>
      <w:spacing w:before="60" w:after="60"/>
      <w:ind w:left="567"/>
      <w:jc w:val="both"/>
    </w:pPr>
    <w:rPr>
      <w:sz w:val="18"/>
      <w:szCs w:val="20"/>
      <w:lang w:eastAsia="pl-PL"/>
    </w:rPr>
  </w:style>
  <w:style w:type="paragraph" w:customStyle="1" w:styleId="Tekstblokowy4">
    <w:name w:val="Tekst blokowy4"/>
    <w:basedOn w:val="Normalny"/>
    <w:rsid w:val="00897D06"/>
    <w:pPr>
      <w:shd w:val="clear" w:color="auto" w:fill="FFFFFF"/>
      <w:suppressAutoHyphens w:val="0"/>
      <w:spacing w:before="60" w:after="60" w:line="-271" w:lineRule="auto"/>
      <w:ind w:left="374" w:right="29" w:hanging="367"/>
      <w:jc w:val="both"/>
    </w:pPr>
    <w:rPr>
      <w:sz w:val="18"/>
      <w:szCs w:val="20"/>
      <w:lang w:eastAsia="pl-PL"/>
    </w:rPr>
  </w:style>
  <w:style w:type="character" w:customStyle="1" w:styleId="akapit2Znak">
    <w:name w:val="akapit.2 Znak"/>
    <w:rsid w:val="00897D06"/>
  </w:style>
  <w:style w:type="character" w:customStyle="1" w:styleId="tekstdokbold">
    <w:name w:val="tekst dok. bold"/>
    <w:rsid w:val="00897D06"/>
    <w:rPr>
      <w:b/>
      <w:bCs w:val="0"/>
    </w:rPr>
  </w:style>
  <w:style w:type="character" w:customStyle="1" w:styleId="ZnakZnak8">
    <w:name w:val="Znak Znak8"/>
    <w:rsid w:val="00897D06"/>
    <w:rPr>
      <w:sz w:val="18"/>
      <w:szCs w:val="24"/>
    </w:rPr>
  </w:style>
  <w:style w:type="numbering" w:customStyle="1" w:styleId="Bezlisty11">
    <w:name w:val="Bez listy11"/>
    <w:next w:val="Bezlisty"/>
    <w:uiPriority w:val="99"/>
    <w:unhideWhenUsed/>
    <w:qFormat/>
    <w:rsid w:val="00897D06"/>
  </w:style>
  <w:style w:type="paragraph" w:customStyle="1" w:styleId="Z2">
    <w:name w:val="Z2"/>
    <w:basedOn w:val="AUTOBUS2"/>
    <w:link w:val="Z2Znak"/>
    <w:qFormat/>
    <w:rsid w:val="00897D06"/>
    <w:pPr>
      <w:jc w:val="right"/>
      <w:outlineLvl w:val="1"/>
    </w:pPr>
    <w:rPr>
      <w:sz w:val="22"/>
      <w:szCs w:val="24"/>
    </w:rPr>
  </w:style>
  <w:style w:type="paragraph" w:customStyle="1" w:styleId="Z3">
    <w:name w:val="Z3"/>
    <w:basedOn w:val="Z2"/>
    <w:link w:val="Z3Znak"/>
    <w:qFormat/>
    <w:rsid w:val="00897D06"/>
    <w:pPr>
      <w:ind w:left="4536"/>
    </w:pPr>
  </w:style>
  <w:style w:type="character" w:customStyle="1" w:styleId="Z2Znak">
    <w:name w:val="Z2 Znak"/>
    <w:link w:val="Z2"/>
    <w:rsid w:val="00897D06"/>
    <w:rPr>
      <w:rFonts w:ascii="Calibri" w:eastAsia="Times New Roman" w:hAnsi="Calibri" w:cs="Arial"/>
      <w:b/>
      <w:color w:val="000000"/>
      <w:szCs w:val="24"/>
      <w:lang w:eastAsia="pl-PL"/>
    </w:rPr>
  </w:style>
  <w:style w:type="numbering" w:customStyle="1" w:styleId="Bezlisty21">
    <w:name w:val="Bez listy21"/>
    <w:next w:val="Bezlisty"/>
    <w:uiPriority w:val="99"/>
    <w:unhideWhenUsed/>
    <w:qFormat/>
    <w:rsid w:val="00897D06"/>
  </w:style>
  <w:style w:type="character" w:customStyle="1" w:styleId="Z3Znak">
    <w:name w:val="Z3 Znak"/>
    <w:link w:val="Z3"/>
    <w:rsid w:val="00897D06"/>
    <w:rPr>
      <w:rFonts w:ascii="Calibri" w:eastAsia="Times New Roman" w:hAnsi="Calibri" w:cs="Arial"/>
      <w:b/>
      <w:color w:val="000000"/>
      <w:szCs w:val="24"/>
      <w:lang w:eastAsia="pl-PL"/>
    </w:rPr>
  </w:style>
  <w:style w:type="numbering" w:customStyle="1" w:styleId="Bezlisty111">
    <w:name w:val="Bez listy111"/>
    <w:next w:val="Bezlisty"/>
    <w:uiPriority w:val="99"/>
    <w:unhideWhenUsed/>
    <w:rsid w:val="00897D06"/>
  </w:style>
  <w:style w:type="paragraph" w:customStyle="1" w:styleId="font5">
    <w:name w:val="font5"/>
    <w:basedOn w:val="Normalny"/>
    <w:rsid w:val="00897D06"/>
    <w:pPr>
      <w:suppressAutoHyphens w:val="0"/>
      <w:spacing w:before="100" w:beforeAutospacing="1" w:after="100" w:afterAutospacing="1"/>
    </w:pPr>
    <w:rPr>
      <w:rFonts w:ascii="Tahoma" w:hAnsi="Tahoma" w:cs="Tahoma"/>
      <w:b/>
      <w:bCs/>
      <w:color w:val="000000"/>
      <w:sz w:val="16"/>
      <w:szCs w:val="16"/>
      <w:lang w:eastAsia="pl-PL"/>
    </w:rPr>
  </w:style>
  <w:style w:type="paragraph" w:customStyle="1" w:styleId="font6">
    <w:name w:val="font6"/>
    <w:basedOn w:val="Normalny"/>
    <w:rsid w:val="00897D06"/>
    <w:pPr>
      <w:suppressAutoHyphens w:val="0"/>
      <w:spacing w:before="100" w:beforeAutospacing="1" w:after="100" w:afterAutospacing="1"/>
    </w:pPr>
    <w:rPr>
      <w:rFonts w:ascii="Tahoma" w:hAnsi="Tahoma" w:cs="Tahoma"/>
      <w:color w:val="000000"/>
      <w:sz w:val="16"/>
      <w:szCs w:val="16"/>
      <w:lang w:eastAsia="pl-PL"/>
    </w:rPr>
  </w:style>
  <w:style w:type="numbering" w:customStyle="1" w:styleId="Bezlisty3">
    <w:name w:val="Bez listy3"/>
    <w:next w:val="Bezlisty"/>
    <w:uiPriority w:val="99"/>
    <w:unhideWhenUsed/>
    <w:qFormat/>
    <w:rsid w:val="00897D06"/>
  </w:style>
  <w:style w:type="numbering" w:customStyle="1" w:styleId="Bezlisty12">
    <w:name w:val="Bez listy12"/>
    <w:next w:val="Bezlisty"/>
    <w:uiPriority w:val="99"/>
    <w:unhideWhenUsed/>
    <w:rsid w:val="00897D06"/>
  </w:style>
  <w:style w:type="paragraph" w:customStyle="1" w:styleId="1a0">
    <w:name w:val="1a"/>
    <w:basedOn w:val="AUTOBUS1"/>
    <w:link w:val="1aZnak"/>
    <w:rsid w:val="00897D06"/>
  </w:style>
  <w:style w:type="paragraph" w:customStyle="1" w:styleId="1b">
    <w:name w:val="1b"/>
    <w:basedOn w:val="1a0"/>
    <w:link w:val="1bZnak"/>
    <w:rsid w:val="00897D06"/>
  </w:style>
  <w:style w:type="character" w:customStyle="1" w:styleId="1aZnak">
    <w:name w:val="1a Znak"/>
    <w:basedOn w:val="AUTOBUS1Znak"/>
    <w:link w:val="1a0"/>
    <w:rsid w:val="00897D06"/>
    <w:rPr>
      <w:rFonts w:ascii="Calibri" w:eastAsia="Times New Roman" w:hAnsi="Calibri" w:cs="Arial"/>
      <w:b/>
      <w:color w:val="000000"/>
      <w:sz w:val="20"/>
      <w:szCs w:val="20"/>
      <w:lang w:eastAsia="pl-PL"/>
    </w:rPr>
  </w:style>
  <w:style w:type="paragraph" w:customStyle="1" w:styleId="Tekstpodstawowy26">
    <w:name w:val="Tekst podstawowy 26"/>
    <w:basedOn w:val="Normalny"/>
    <w:rsid w:val="00897D06"/>
    <w:pPr>
      <w:suppressAutoHyphens w:val="0"/>
      <w:overflowPunct w:val="0"/>
      <w:autoSpaceDE w:val="0"/>
      <w:autoSpaceDN w:val="0"/>
      <w:adjustRightInd w:val="0"/>
      <w:spacing w:before="60" w:after="60"/>
      <w:ind w:left="284"/>
      <w:jc w:val="both"/>
      <w:textAlignment w:val="baseline"/>
    </w:pPr>
    <w:rPr>
      <w:sz w:val="24"/>
      <w:szCs w:val="20"/>
      <w:lang w:eastAsia="pl-PL"/>
    </w:rPr>
  </w:style>
  <w:style w:type="character" w:customStyle="1" w:styleId="1bZnak">
    <w:name w:val="1b Znak"/>
    <w:basedOn w:val="1aZnak"/>
    <w:link w:val="1b"/>
    <w:rsid w:val="00897D06"/>
    <w:rPr>
      <w:rFonts w:ascii="Calibri" w:eastAsia="Times New Roman" w:hAnsi="Calibri" w:cs="Arial"/>
      <w:b/>
      <w:color w:val="000000"/>
      <w:sz w:val="20"/>
      <w:szCs w:val="20"/>
      <w:lang w:eastAsia="pl-PL"/>
    </w:rPr>
  </w:style>
  <w:style w:type="paragraph" w:customStyle="1" w:styleId="StylJerzy1Wszystkiewersaliki">
    <w:name w:val="Styl Jerzy.1 + Wszystkie wersaliki"/>
    <w:basedOn w:val="Jerzy1"/>
    <w:link w:val="StylJerzy1WszystkiewersalikiZnak"/>
    <w:qFormat/>
    <w:rsid w:val="00897D06"/>
    <w:rPr>
      <w:caps/>
    </w:rPr>
  </w:style>
  <w:style w:type="character" w:customStyle="1" w:styleId="StylJerzy1WszystkiewersalikiZnak">
    <w:name w:val="Styl Jerzy.1 + Wszystkie wersaliki Znak"/>
    <w:link w:val="StylJerzy1Wszystkiewersaliki"/>
    <w:qFormat/>
    <w:rsid w:val="00897D06"/>
    <w:rPr>
      <w:rFonts w:ascii="Times New Roman" w:eastAsia="Times New Roman" w:hAnsi="Times New Roman" w:cs="Times New Roman"/>
      <w:b/>
      <w:bCs/>
      <w:caps/>
      <w:smallCaps/>
      <w:lang w:eastAsia="pl-PL"/>
    </w:rPr>
  </w:style>
  <w:style w:type="paragraph" w:customStyle="1" w:styleId="Jerzy2">
    <w:name w:val="Jerzy.2"/>
    <w:basedOn w:val="Normalny"/>
    <w:link w:val="Jerzy2Znak"/>
    <w:qFormat/>
    <w:rsid w:val="00897D06"/>
    <w:pPr>
      <w:suppressAutoHyphens w:val="0"/>
      <w:spacing w:before="120" w:after="120"/>
      <w:ind w:left="4536"/>
      <w:jc w:val="right"/>
    </w:pPr>
    <w:rPr>
      <w:b/>
      <w:smallCaps/>
      <w:sz w:val="20"/>
      <w:lang w:eastAsia="pl-PL"/>
    </w:rPr>
  </w:style>
  <w:style w:type="character" w:customStyle="1" w:styleId="Jerzy2Znak">
    <w:name w:val="Jerzy.2 Znak"/>
    <w:link w:val="Jerzy2"/>
    <w:rsid w:val="00897D06"/>
    <w:rPr>
      <w:rFonts w:ascii="Times New Roman" w:eastAsia="Times New Roman" w:hAnsi="Times New Roman" w:cs="Times New Roman"/>
      <w:b/>
      <w:smallCaps/>
      <w:sz w:val="20"/>
      <w:lang w:eastAsia="pl-PL"/>
    </w:rPr>
  </w:style>
  <w:style w:type="paragraph" w:styleId="Lista-kontynuacja2">
    <w:name w:val="List Continue 2"/>
    <w:basedOn w:val="Normalny"/>
    <w:qFormat/>
    <w:rsid w:val="00897D06"/>
    <w:pPr>
      <w:suppressAutoHyphens w:val="0"/>
      <w:spacing w:after="120"/>
      <w:ind w:left="566"/>
    </w:pPr>
    <w:rPr>
      <w:sz w:val="20"/>
      <w:szCs w:val="20"/>
      <w:lang w:eastAsia="pl-PL"/>
    </w:rPr>
  </w:style>
  <w:style w:type="paragraph" w:customStyle="1" w:styleId="CharChar1ZnakZnak">
    <w:name w:val="Char Char1 Znak Znak"/>
    <w:basedOn w:val="Normalny"/>
    <w:qFormat/>
    <w:rsid w:val="00897D06"/>
    <w:pPr>
      <w:suppressAutoHyphens w:val="0"/>
    </w:pPr>
    <w:rPr>
      <w:sz w:val="24"/>
      <w:szCs w:val="24"/>
      <w:lang w:eastAsia="pl-PL"/>
    </w:rPr>
  </w:style>
  <w:style w:type="paragraph" w:customStyle="1" w:styleId="Naglwek3">
    <w:name w:val="Naglówek 3"/>
    <w:basedOn w:val="Default"/>
    <w:next w:val="Default"/>
    <w:rsid w:val="00897D06"/>
  </w:style>
  <w:style w:type="paragraph" w:customStyle="1" w:styleId="A3">
    <w:name w:val="A"/>
    <w:basedOn w:val="Normalny"/>
    <w:qFormat/>
    <w:rsid w:val="00897D06"/>
    <w:pPr>
      <w:suppressAutoHyphens w:val="0"/>
      <w:spacing w:before="240" w:after="240"/>
      <w:jc w:val="center"/>
    </w:pPr>
    <w:rPr>
      <w:b/>
      <w:szCs w:val="24"/>
      <w:lang w:eastAsia="pl-PL"/>
    </w:rPr>
  </w:style>
  <w:style w:type="paragraph" w:customStyle="1" w:styleId="Styl4">
    <w:name w:val="Styl4"/>
    <w:basedOn w:val="Normalny"/>
    <w:link w:val="Styl4Znak0"/>
    <w:qFormat/>
    <w:rsid w:val="00897D06"/>
    <w:pPr>
      <w:numPr>
        <w:numId w:val="5"/>
      </w:numPr>
      <w:suppressAutoHyphens w:val="0"/>
      <w:spacing w:line="276" w:lineRule="auto"/>
      <w:jc w:val="both"/>
    </w:pPr>
    <w:rPr>
      <w:lang w:eastAsia="pl-PL"/>
    </w:rPr>
  </w:style>
  <w:style w:type="character" w:customStyle="1" w:styleId="Styl4Znak0">
    <w:name w:val="Styl4 Znak"/>
    <w:link w:val="Styl4"/>
    <w:rsid w:val="00897D06"/>
    <w:rPr>
      <w:rFonts w:ascii="Times New Roman" w:eastAsia="Times New Roman" w:hAnsi="Times New Roman" w:cs="Times New Roman"/>
      <w:lang w:eastAsia="pl-PL"/>
    </w:rPr>
  </w:style>
  <w:style w:type="paragraph" w:customStyle="1" w:styleId="as3">
    <w:name w:val="as.3"/>
    <w:basedOn w:val="Tekstpodstawowy2"/>
    <w:link w:val="as3Znak"/>
    <w:qFormat/>
    <w:rsid w:val="00897D06"/>
    <w:pPr>
      <w:suppressAutoHyphens w:val="0"/>
      <w:spacing w:before="60" w:after="60" w:line="240" w:lineRule="auto"/>
      <w:ind w:left="567" w:hanging="567"/>
      <w:jc w:val="both"/>
    </w:pPr>
    <w:rPr>
      <w:bCs/>
      <w:lang w:eastAsia="pl-PL"/>
    </w:rPr>
  </w:style>
  <w:style w:type="character" w:customStyle="1" w:styleId="as3Znak">
    <w:name w:val="as.3 Znak"/>
    <w:link w:val="as3"/>
    <w:rsid w:val="00897D06"/>
    <w:rPr>
      <w:rFonts w:ascii="Times New Roman" w:eastAsia="Times New Roman" w:hAnsi="Times New Roman" w:cs="Times New Roman"/>
      <w:bCs/>
      <w:lang w:eastAsia="pl-PL"/>
    </w:rPr>
  </w:style>
  <w:style w:type="paragraph" w:customStyle="1" w:styleId="aaa">
    <w:name w:val="aaa"/>
    <w:basedOn w:val="as2"/>
    <w:link w:val="aaaZnak"/>
    <w:qFormat/>
    <w:rsid w:val="00897D06"/>
    <w:pPr>
      <w:ind w:left="142"/>
      <w:jc w:val="both"/>
      <w:outlineLvl w:val="1"/>
    </w:pPr>
    <w:rPr>
      <w:rFonts w:ascii="Times New (W1)" w:hAnsi="Times New (W1)"/>
      <w:sz w:val="24"/>
      <w:szCs w:val="24"/>
    </w:rPr>
  </w:style>
  <w:style w:type="character" w:customStyle="1" w:styleId="aaaZnak">
    <w:name w:val="aaa Znak"/>
    <w:link w:val="aaa"/>
    <w:rsid w:val="00897D06"/>
    <w:rPr>
      <w:rFonts w:ascii="Times New (W1)" w:eastAsia="Times New Roman" w:hAnsi="Times New (W1)" w:cs="Times New Roman"/>
      <w:b/>
      <w:smallCaps/>
      <w:sz w:val="24"/>
      <w:szCs w:val="24"/>
      <w:lang w:eastAsia="pl-PL"/>
    </w:rPr>
  </w:style>
  <w:style w:type="paragraph" w:customStyle="1" w:styleId="standardowy0">
    <w:name w:val="standardowy"/>
    <w:basedOn w:val="Normalny"/>
    <w:uiPriority w:val="99"/>
    <w:rsid w:val="00897D06"/>
    <w:pPr>
      <w:suppressAutoHyphens w:val="0"/>
      <w:jc w:val="both"/>
    </w:pPr>
    <w:rPr>
      <w:rFonts w:ascii="Tahoma" w:hAnsi="Tahoma" w:cs="Tahoma"/>
      <w:sz w:val="24"/>
      <w:szCs w:val="24"/>
      <w:lang w:eastAsia="pl-PL"/>
    </w:rPr>
  </w:style>
  <w:style w:type="paragraph" w:customStyle="1" w:styleId="Tytu3">
    <w:name w:val="Tytu3"/>
    <w:basedOn w:val="Normalny"/>
    <w:next w:val="Normalny"/>
    <w:uiPriority w:val="99"/>
    <w:rsid w:val="00897D06"/>
    <w:pPr>
      <w:suppressAutoHyphens w:val="0"/>
      <w:autoSpaceDE w:val="0"/>
      <w:autoSpaceDN w:val="0"/>
      <w:adjustRightInd w:val="0"/>
    </w:pPr>
    <w:rPr>
      <w:rFonts w:ascii="LIFOEL+TimesNewRoman,Bold" w:hAnsi="LIFOEL+TimesNewRoman,Bold" w:cs="LIFOEL+TimesNewRoman,Bold"/>
      <w:sz w:val="24"/>
      <w:szCs w:val="24"/>
      <w:lang w:eastAsia="pl-PL"/>
    </w:rPr>
  </w:style>
  <w:style w:type="paragraph" w:customStyle="1" w:styleId="Standd">
    <w:name w:val="Standd"/>
    <w:basedOn w:val="Normalny"/>
    <w:rsid w:val="00897D06"/>
    <w:pPr>
      <w:suppressAutoHyphens w:val="0"/>
      <w:jc w:val="both"/>
    </w:pPr>
    <w:rPr>
      <w:rFonts w:ascii="Arial" w:hAnsi="Arial"/>
      <w:sz w:val="20"/>
      <w:szCs w:val="20"/>
      <w:lang w:eastAsia="pl-PL"/>
    </w:rPr>
  </w:style>
  <w:style w:type="paragraph" w:customStyle="1" w:styleId="LucaCash">
    <w:name w:val="Luca&amp;Cash"/>
    <w:basedOn w:val="Normalny"/>
    <w:qFormat/>
    <w:rsid w:val="00897D06"/>
    <w:pPr>
      <w:suppressAutoHyphens w:val="0"/>
      <w:spacing w:line="360" w:lineRule="auto"/>
    </w:pPr>
    <w:rPr>
      <w:rFonts w:ascii="Arial Narrow" w:hAnsi="Arial Narrow"/>
      <w:sz w:val="24"/>
      <w:szCs w:val="20"/>
      <w:lang w:eastAsia="pl-PL"/>
    </w:rPr>
  </w:style>
  <w:style w:type="paragraph" w:styleId="Listapunktowana3">
    <w:name w:val="List Bullet 3"/>
    <w:basedOn w:val="Normalny"/>
    <w:uiPriority w:val="99"/>
    <w:unhideWhenUsed/>
    <w:qFormat/>
    <w:rsid w:val="00897D06"/>
    <w:pPr>
      <w:tabs>
        <w:tab w:val="num" w:pos="360"/>
      </w:tabs>
      <w:suppressAutoHyphens w:val="0"/>
      <w:overflowPunct w:val="0"/>
      <w:autoSpaceDE w:val="0"/>
      <w:autoSpaceDN w:val="0"/>
      <w:adjustRightInd w:val="0"/>
      <w:ind w:left="360" w:hanging="360"/>
      <w:contextualSpacing/>
      <w:textAlignment w:val="baseline"/>
    </w:pPr>
    <w:rPr>
      <w:sz w:val="20"/>
      <w:szCs w:val="20"/>
      <w:lang w:eastAsia="pl-PL"/>
    </w:rPr>
  </w:style>
  <w:style w:type="paragraph" w:styleId="Lista5">
    <w:name w:val="List 5"/>
    <w:basedOn w:val="Normalny"/>
    <w:qFormat/>
    <w:rsid w:val="00897D06"/>
    <w:pPr>
      <w:suppressAutoHyphens w:val="0"/>
      <w:ind w:left="1415" w:hanging="283"/>
    </w:pPr>
    <w:rPr>
      <w:sz w:val="20"/>
      <w:szCs w:val="20"/>
      <w:lang w:eastAsia="pl-PL"/>
    </w:rPr>
  </w:style>
  <w:style w:type="paragraph" w:styleId="Lista3">
    <w:name w:val="List 3"/>
    <w:basedOn w:val="Normalny"/>
    <w:qFormat/>
    <w:rsid w:val="00897D06"/>
    <w:pPr>
      <w:suppressAutoHyphens w:val="0"/>
      <w:ind w:left="849" w:hanging="283"/>
    </w:pPr>
    <w:rPr>
      <w:sz w:val="20"/>
      <w:szCs w:val="20"/>
      <w:lang w:eastAsia="pl-PL"/>
    </w:rPr>
  </w:style>
  <w:style w:type="paragraph" w:customStyle="1" w:styleId="StandardowyStandardowy1">
    <w:name w:val="Standardowy.Standardowy1"/>
    <w:rsid w:val="00897D06"/>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rsid w:val="00897D06"/>
    <w:pPr>
      <w:suppressAutoHyphens w:val="0"/>
      <w:ind w:left="720"/>
      <w:contextualSpacing/>
    </w:pPr>
    <w:rPr>
      <w:rFonts w:eastAsia="Calibri"/>
      <w:sz w:val="24"/>
      <w:szCs w:val="24"/>
      <w:lang w:eastAsia="pl-PL"/>
    </w:rPr>
  </w:style>
  <w:style w:type="character" w:customStyle="1" w:styleId="CommentTextChar">
    <w:name w:val="Comment Text Char"/>
    <w:locked/>
    <w:rsid w:val="00897D06"/>
    <w:rPr>
      <w:rFonts w:ascii="Times New Roman" w:hAnsi="Times New Roman" w:cs="Times New Roman"/>
      <w:sz w:val="20"/>
      <w:szCs w:val="20"/>
      <w:lang w:eastAsia="pl-PL"/>
    </w:rPr>
  </w:style>
  <w:style w:type="paragraph" w:customStyle="1" w:styleId="aa">
    <w:name w:val="aa"/>
    <w:basedOn w:val="as1"/>
    <w:link w:val="aaZnak"/>
    <w:qFormat/>
    <w:rsid w:val="00897D06"/>
    <w:pPr>
      <w:spacing w:before="120" w:after="120"/>
      <w:jc w:val="left"/>
      <w:outlineLvl w:val="0"/>
    </w:pPr>
    <w:rPr>
      <w:sz w:val="22"/>
      <w:szCs w:val="22"/>
    </w:rPr>
  </w:style>
  <w:style w:type="character" w:customStyle="1" w:styleId="aaZnak">
    <w:name w:val="aa Znak"/>
    <w:link w:val="aa"/>
    <w:rsid w:val="00897D06"/>
    <w:rPr>
      <w:rFonts w:ascii="Times New Roman" w:eastAsia="Times New Roman" w:hAnsi="Times New Roman" w:cs="Times New Roman"/>
      <w:b/>
      <w:lang w:eastAsia="pl-PL"/>
    </w:rPr>
  </w:style>
  <w:style w:type="paragraph" w:customStyle="1" w:styleId="akapit1jm">
    <w:name w:val="akapit1.jm"/>
    <w:basedOn w:val="Nagwek"/>
    <w:link w:val="akapit1jmZnak"/>
    <w:qFormat/>
    <w:rsid w:val="00897D06"/>
    <w:pPr>
      <w:tabs>
        <w:tab w:val="left" w:pos="567"/>
      </w:tabs>
      <w:suppressAutoHyphens w:val="0"/>
      <w:spacing w:before="120"/>
      <w:ind w:left="567" w:hanging="567"/>
      <w:jc w:val="both"/>
    </w:pPr>
    <w:rPr>
      <w:sz w:val="22"/>
      <w:szCs w:val="22"/>
      <w:lang w:val="pl-PL" w:eastAsia="pl-PL"/>
    </w:rPr>
  </w:style>
  <w:style w:type="character" w:customStyle="1" w:styleId="akapit1jmZnak">
    <w:name w:val="akapit1.jm Znak"/>
    <w:link w:val="akapit1jm"/>
    <w:rsid w:val="00897D06"/>
    <w:rPr>
      <w:rFonts w:ascii="Times New Roman" w:eastAsia="Times New Roman" w:hAnsi="Times New Roman" w:cs="Times New Roman"/>
      <w:lang w:eastAsia="pl-PL"/>
    </w:rPr>
  </w:style>
  <w:style w:type="character" w:customStyle="1" w:styleId="FontStyle36">
    <w:name w:val="Font Style36"/>
    <w:rsid w:val="00897D06"/>
    <w:rPr>
      <w:rFonts w:ascii="Franklin Gothic Medium" w:hAnsi="Franklin Gothic Medium" w:cs="Franklin Gothic Medium"/>
      <w:sz w:val="20"/>
      <w:szCs w:val="20"/>
    </w:rPr>
  </w:style>
  <w:style w:type="character" w:customStyle="1" w:styleId="FontStyle41">
    <w:name w:val="Font Style41"/>
    <w:rsid w:val="00897D06"/>
    <w:rPr>
      <w:rFonts w:ascii="Franklin Gothic Medium" w:hAnsi="Franklin Gothic Medium" w:cs="Franklin Gothic Medium"/>
      <w:sz w:val="16"/>
      <w:szCs w:val="16"/>
    </w:rPr>
  </w:style>
  <w:style w:type="paragraph" w:customStyle="1" w:styleId="Zawartotabeli">
    <w:name w:val="Zawartość tabeli"/>
    <w:basedOn w:val="Normalny"/>
    <w:rsid w:val="00897D06"/>
    <w:pPr>
      <w:widowControl w:val="0"/>
      <w:suppressLineNumbers/>
    </w:pPr>
    <w:rPr>
      <w:rFonts w:eastAsia="SimSun" w:cs="Mangal"/>
      <w:kern w:val="1"/>
      <w:sz w:val="24"/>
      <w:szCs w:val="24"/>
      <w:lang w:eastAsia="hi-IN" w:bidi="hi-IN"/>
    </w:rPr>
  </w:style>
  <w:style w:type="paragraph" w:customStyle="1" w:styleId="m-7768778292286834130msolistparagraph">
    <w:name w:val="m_-7768778292286834130msolistparagraph"/>
    <w:basedOn w:val="Normalny"/>
    <w:rsid w:val="00897D06"/>
    <w:pPr>
      <w:suppressAutoHyphens w:val="0"/>
      <w:spacing w:before="100" w:beforeAutospacing="1" w:after="100" w:afterAutospacing="1"/>
    </w:pPr>
    <w:rPr>
      <w:sz w:val="24"/>
      <w:szCs w:val="24"/>
      <w:lang w:eastAsia="pl-PL"/>
    </w:rPr>
  </w:style>
  <w:style w:type="paragraph" w:customStyle="1" w:styleId="ab">
    <w:name w:val="ab"/>
    <w:basedOn w:val="1a0"/>
    <w:link w:val="abZnak"/>
    <w:qFormat/>
    <w:rsid w:val="00897D06"/>
    <w:rPr>
      <w:sz w:val="22"/>
      <w:szCs w:val="22"/>
    </w:rPr>
  </w:style>
  <w:style w:type="paragraph" w:customStyle="1" w:styleId="aab">
    <w:name w:val="aab"/>
    <w:basedOn w:val="ab"/>
    <w:link w:val="aabZnak"/>
    <w:qFormat/>
    <w:rsid w:val="00897D06"/>
  </w:style>
  <w:style w:type="character" w:customStyle="1" w:styleId="abZnak">
    <w:name w:val="ab Znak"/>
    <w:link w:val="ab"/>
    <w:rsid w:val="00897D06"/>
    <w:rPr>
      <w:rFonts w:ascii="Calibri" w:eastAsia="Times New Roman" w:hAnsi="Calibri" w:cs="Arial"/>
      <w:b/>
      <w:color w:val="000000"/>
      <w:lang w:eastAsia="pl-PL"/>
    </w:rPr>
  </w:style>
  <w:style w:type="character" w:customStyle="1" w:styleId="fn-ref">
    <w:name w:val="fn-ref"/>
    <w:rsid w:val="00897D06"/>
  </w:style>
  <w:style w:type="character" w:customStyle="1" w:styleId="aabZnak">
    <w:name w:val="aab Znak"/>
    <w:basedOn w:val="abZnak"/>
    <w:link w:val="aab"/>
    <w:rsid w:val="00897D06"/>
    <w:rPr>
      <w:rFonts w:ascii="Calibri" w:eastAsia="Times New Roman" w:hAnsi="Calibri" w:cs="Arial"/>
      <w:b/>
      <w:color w:val="000000"/>
      <w:lang w:eastAsia="pl-PL"/>
    </w:rPr>
  </w:style>
  <w:style w:type="paragraph" w:customStyle="1" w:styleId="Ania1">
    <w:name w:val="Ania1"/>
    <w:basedOn w:val="ab"/>
    <w:link w:val="Ania1Znak"/>
    <w:qFormat/>
    <w:rsid w:val="00897D06"/>
    <w:rPr>
      <w:sz w:val="20"/>
      <w:szCs w:val="20"/>
    </w:rPr>
  </w:style>
  <w:style w:type="paragraph" w:customStyle="1" w:styleId="Ania2">
    <w:name w:val="Ania2"/>
    <w:basedOn w:val="Ania1"/>
    <w:link w:val="Ania2Znak"/>
    <w:qFormat/>
    <w:rsid w:val="00897D06"/>
  </w:style>
  <w:style w:type="character" w:customStyle="1" w:styleId="Ania1Znak">
    <w:name w:val="Ania1 Znak"/>
    <w:basedOn w:val="abZnak"/>
    <w:link w:val="Ania1"/>
    <w:rsid w:val="00897D06"/>
    <w:rPr>
      <w:rFonts w:ascii="Calibri" w:eastAsia="Times New Roman" w:hAnsi="Calibri" w:cs="Arial"/>
      <w:b/>
      <w:color w:val="000000"/>
      <w:sz w:val="20"/>
      <w:szCs w:val="20"/>
      <w:lang w:eastAsia="pl-PL"/>
    </w:rPr>
  </w:style>
  <w:style w:type="character" w:customStyle="1" w:styleId="Ania2Znak">
    <w:name w:val="Ania2 Znak"/>
    <w:basedOn w:val="Ania1Znak"/>
    <w:link w:val="Ania2"/>
    <w:rsid w:val="00897D06"/>
    <w:rPr>
      <w:rFonts w:ascii="Calibri" w:eastAsia="Times New Roman" w:hAnsi="Calibri" w:cs="Arial"/>
      <w:b/>
      <w:color w:val="000000"/>
      <w:sz w:val="20"/>
      <w:szCs w:val="20"/>
      <w:lang w:eastAsia="pl-PL"/>
    </w:rPr>
  </w:style>
  <w:style w:type="table" w:customStyle="1" w:styleId="Tabela-Siatka1">
    <w:name w:val="Tabela - Siatka1"/>
    <w:basedOn w:val="Standardowy"/>
    <w:next w:val="Tabela-Siatka"/>
    <w:uiPriority w:val="59"/>
    <w:rsid w:val="0089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7593652601990073787gmail-m-5661980468843420057msolistparagraph">
    <w:name w:val="m_-7593652601990073787gmail-m_-5661980468843420057msolistparagraph"/>
    <w:basedOn w:val="Normalny"/>
    <w:rsid w:val="00897D06"/>
    <w:pPr>
      <w:suppressAutoHyphens w:val="0"/>
      <w:spacing w:before="100" w:beforeAutospacing="1" w:after="100" w:afterAutospacing="1"/>
    </w:pPr>
    <w:rPr>
      <w:sz w:val="24"/>
      <w:szCs w:val="24"/>
      <w:lang w:eastAsia="pl-PL"/>
    </w:rPr>
  </w:style>
  <w:style w:type="character" w:customStyle="1" w:styleId="alb">
    <w:name w:val="a_lb"/>
    <w:basedOn w:val="Domylnaczcionkaakapitu"/>
    <w:rsid w:val="00897D06"/>
  </w:style>
  <w:style w:type="paragraph" w:customStyle="1" w:styleId="m7139331730374501627gmail-msolistparagraph">
    <w:name w:val="m_7139331730374501627gmail-msolistparagraph"/>
    <w:basedOn w:val="Normalny"/>
    <w:rsid w:val="00897D06"/>
    <w:pPr>
      <w:suppressAutoHyphens w:val="0"/>
      <w:spacing w:before="100" w:beforeAutospacing="1" w:after="100" w:afterAutospacing="1"/>
    </w:pPr>
    <w:rPr>
      <w:sz w:val="24"/>
      <w:szCs w:val="24"/>
      <w:lang w:eastAsia="pl-PL"/>
    </w:rPr>
  </w:style>
  <w:style w:type="paragraph" w:customStyle="1" w:styleId="font7">
    <w:name w:val="font7"/>
    <w:basedOn w:val="Normalny"/>
    <w:rsid w:val="00897D06"/>
    <w:pPr>
      <w:suppressAutoHyphens w:val="0"/>
      <w:spacing w:before="100" w:beforeAutospacing="1" w:after="100" w:afterAutospacing="1"/>
    </w:pPr>
    <w:rPr>
      <w:rFonts w:ascii="Calibri" w:hAnsi="Calibri" w:cs="Calibri"/>
      <w:color w:val="000000"/>
      <w:sz w:val="20"/>
      <w:szCs w:val="20"/>
      <w:lang w:eastAsia="pl-PL"/>
    </w:rPr>
  </w:style>
  <w:style w:type="paragraph" w:customStyle="1" w:styleId="font8">
    <w:name w:val="font8"/>
    <w:basedOn w:val="Normalny"/>
    <w:rsid w:val="00897D06"/>
    <w:pPr>
      <w:suppressAutoHyphens w:val="0"/>
      <w:spacing w:before="100" w:beforeAutospacing="1" w:after="100" w:afterAutospacing="1"/>
    </w:pPr>
    <w:rPr>
      <w:rFonts w:ascii="Arial" w:hAnsi="Arial" w:cs="Arial"/>
      <w:b/>
      <w:bCs/>
      <w:color w:val="000000"/>
      <w:sz w:val="28"/>
      <w:szCs w:val="28"/>
      <w:lang w:eastAsia="pl-PL"/>
    </w:rPr>
  </w:style>
  <w:style w:type="paragraph" w:customStyle="1" w:styleId="font9">
    <w:name w:val="font9"/>
    <w:basedOn w:val="Normalny"/>
    <w:rsid w:val="00897D06"/>
    <w:pPr>
      <w:suppressAutoHyphens w:val="0"/>
      <w:spacing w:before="100" w:beforeAutospacing="1" w:after="100" w:afterAutospacing="1"/>
    </w:pPr>
    <w:rPr>
      <w:rFonts w:ascii="Arial" w:hAnsi="Arial" w:cs="Arial"/>
      <w:color w:val="4BACC6"/>
      <w:sz w:val="20"/>
      <w:szCs w:val="20"/>
      <w:lang w:eastAsia="pl-PL"/>
    </w:rPr>
  </w:style>
  <w:style w:type="numbering" w:customStyle="1" w:styleId="Bezlisty4">
    <w:name w:val="Bez listy4"/>
    <w:next w:val="Bezlisty"/>
    <w:uiPriority w:val="99"/>
    <w:unhideWhenUsed/>
    <w:qFormat/>
    <w:rsid w:val="00897D06"/>
  </w:style>
  <w:style w:type="paragraph" w:styleId="Lista-kontynuacja">
    <w:name w:val="List Continue"/>
    <w:basedOn w:val="Normalny"/>
    <w:link w:val="Lista-kontynuacjaZnak"/>
    <w:rsid w:val="00897D06"/>
    <w:pPr>
      <w:suppressAutoHyphens w:val="0"/>
      <w:autoSpaceDE w:val="0"/>
      <w:autoSpaceDN w:val="0"/>
      <w:adjustRightInd w:val="0"/>
      <w:spacing w:after="120"/>
      <w:ind w:left="283" w:hanging="360"/>
      <w:jc w:val="both"/>
    </w:pPr>
    <w:rPr>
      <w:rFonts w:ascii="Calibri" w:eastAsia="MS Mincho" w:hAnsi="Calibri" w:cs="Arial"/>
      <w:color w:val="002060"/>
      <w:sz w:val="20"/>
      <w:szCs w:val="20"/>
      <w:lang w:eastAsia="en-US"/>
    </w:rPr>
  </w:style>
  <w:style w:type="character" w:customStyle="1" w:styleId="Lista-kontynuacjaZnak">
    <w:name w:val="Lista - kontynuacja Znak"/>
    <w:link w:val="Lista-kontynuacja"/>
    <w:rsid w:val="00897D06"/>
    <w:rPr>
      <w:rFonts w:ascii="Calibri" w:eastAsia="MS Mincho" w:hAnsi="Calibri" w:cs="Arial"/>
      <w:color w:val="002060"/>
      <w:sz w:val="20"/>
      <w:szCs w:val="20"/>
    </w:rPr>
  </w:style>
  <w:style w:type="paragraph" w:customStyle="1" w:styleId="TLSAumowy">
    <w:name w:val="TLSA umowy"/>
    <w:basedOn w:val="Normalny"/>
    <w:rsid w:val="00897D06"/>
    <w:pPr>
      <w:suppressAutoHyphens w:val="0"/>
      <w:spacing w:after="120" w:line="312" w:lineRule="auto"/>
      <w:jc w:val="both"/>
    </w:pPr>
    <w:rPr>
      <w:rFonts w:ascii="Arial" w:hAnsi="Arial"/>
      <w:szCs w:val="20"/>
      <w:lang w:eastAsia="pl-PL"/>
    </w:rPr>
  </w:style>
  <w:style w:type="paragraph" w:customStyle="1" w:styleId="Hanging">
    <w:name w:val="Hanging"/>
    <w:basedOn w:val="Normalny"/>
    <w:rsid w:val="00897D06"/>
    <w:pPr>
      <w:tabs>
        <w:tab w:val="left" w:pos="357"/>
      </w:tabs>
      <w:suppressAutoHyphens w:val="0"/>
      <w:spacing w:before="40" w:after="40"/>
      <w:ind w:left="357" w:hanging="357"/>
      <w:jc w:val="both"/>
    </w:pPr>
    <w:rPr>
      <w:snapToGrid w:val="0"/>
      <w:sz w:val="20"/>
      <w:szCs w:val="20"/>
      <w:lang w:val="en-US" w:eastAsia="pl-PL"/>
    </w:rPr>
  </w:style>
  <w:style w:type="paragraph" w:customStyle="1" w:styleId="BodyText21">
    <w:name w:val="Body Text 21"/>
    <w:basedOn w:val="Normalny"/>
    <w:uiPriority w:val="99"/>
    <w:qFormat/>
    <w:rsid w:val="00897D06"/>
    <w:pPr>
      <w:tabs>
        <w:tab w:val="left" w:pos="567"/>
      </w:tabs>
      <w:overflowPunct w:val="0"/>
      <w:autoSpaceDE w:val="0"/>
      <w:autoSpaceDN w:val="0"/>
      <w:adjustRightInd w:val="0"/>
      <w:ind w:left="567" w:hanging="283"/>
      <w:jc w:val="both"/>
      <w:textAlignment w:val="baseline"/>
    </w:pPr>
    <w:rPr>
      <w:rFonts w:ascii="Arial" w:hAnsi="Arial" w:cs="Arial"/>
      <w:snapToGrid w:val="0"/>
      <w:spacing w:val="-3"/>
      <w:lang w:eastAsia="pl-PL"/>
    </w:rPr>
  </w:style>
  <w:style w:type="paragraph" w:customStyle="1" w:styleId="Tekstpodstawowywcity1">
    <w:name w:val="Tekst podstawowy wcięty1"/>
    <w:basedOn w:val="Normalny"/>
    <w:rsid w:val="00897D06"/>
    <w:pPr>
      <w:suppressAutoHyphens w:val="0"/>
      <w:spacing w:line="360" w:lineRule="auto"/>
      <w:ind w:firstLine="708"/>
      <w:jc w:val="both"/>
    </w:pPr>
    <w:rPr>
      <w:rFonts w:ascii="Arial" w:hAnsi="Arial" w:cs="Arial"/>
      <w:kern w:val="24"/>
      <w:sz w:val="18"/>
      <w:szCs w:val="20"/>
      <w:lang w:eastAsia="pl-PL"/>
    </w:rPr>
  </w:style>
  <w:style w:type="paragraph" w:customStyle="1" w:styleId="hanging0">
    <w:name w:val="hanging"/>
    <w:basedOn w:val="Normalny"/>
    <w:rsid w:val="00897D06"/>
    <w:pPr>
      <w:suppressAutoHyphens w:val="0"/>
      <w:spacing w:before="100" w:beforeAutospacing="1" w:after="100" w:afterAutospacing="1"/>
    </w:pPr>
    <w:rPr>
      <w:snapToGrid w:val="0"/>
      <w:sz w:val="24"/>
      <w:szCs w:val="24"/>
      <w:lang w:eastAsia="pl-PL"/>
    </w:rPr>
  </w:style>
  <w:style w:type="paragraph" w:customStyle="1" w:styleId="Unindented">
    <w:name w:val="Unindented"/>
    <w:basedOn w:val="Normalny"/>
    <w:rsid w:val="00897D06"/>
    <w:pPr>
      <w:tabs>
        <w:tab w:val="left" w:pos="357"/>
      </w:tabs>
      <w:suppressAutoHyphens w:val="0"/>
      <w:spacing w:before="40" w:after="40"/>
      <w:jc w:val="both"/>
    </w:pPr>
    <w:rPr>
      <w:snapToGrid w:val="0"/>
      <w:sz w:val="20"/>
      <w:szCs w:val="20"/>
      <w:lang w:val="en-US" w:eastAsia="pl-PL"/>
    </w:rPr>
  </w:style>
  <w:style w:type="paragraph" w:customStyle="1" w:styleId="tekst">
    <w:name w:val="tekst"/>
    <w:rsid w:val="00897D06"/>
    <w:pPr>
      <w:spacing w:after="0" w:line="360" w:lineRule="atLeast"/>
      <w:ind w:firstLine="578"/>
      <w:jc w:val="both"/>
    </w:pPr>
    <w:rPr>
      <w:rFonts w:ascii="Times New Roman" w:eastAsia="Times New Roman" w:hAnsi="Times New Roman" w:cs="Times New Roman"/>
      <w:color w:val="000000"/>
      <w:sz w:val="24"/>
      <w:szCs w:val="20"/>
      <w:lang w:eastAsia="pl-PL"/>
    </w:rPr>
  </w:style>
  <w:style w:type="table" w:customStyle="1" w:styleId="Tabela-Siatka2">
    <w:name w:val="Tabela - Siatka2"/>
    <w:basedOn w:val="Standardowy"/>
    <w:next w:val="Tabela-Siatka"/>
    <w:rsid w:val="00897D06"/>
    <w:pPr>
      <w:spacing w:after="0" w:line="240" w:lineRule="auto"/>
    </w:pPr>
    <w:rPr>
      <w:rFonts w:ascii="Calibri" w:eastAsia="MS Mincho"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897D06"/>
    <w:rPr>
      <w:shd w:val="clear" w:color="auto" w:fill="FFFFFF"/>
    </w:rPr>
  </w:style>
  <w:style w:type="paragraph" w:customStyle="1" w:styleId="Teksttreci0">
    <w:name w:val="Tekst treści"/>
    <w:basedOn w:val="Normalny"/>
    <w:link w:val="Teksttreci"/>
    <w:rsid w:val="00897D06"/>
    <w:pPr>
      <w:widowControl w:val="0"/>
      <w:shd w:val="clear" w:color="auto" w:fill="FFFFFF"/>
      <w:suppressAutoHyphens w:val="0"/>
      <w:spacing w:line="292" w:lineRule="exact"/>
      <w:ind w:hanging="1080"/>
      <w:jc w:val="center"/>
    </w:pPr>
    <w:rPr>
      <w:rFonts w:asciiTheme="minorHAnsi" w:eastAsiaTheme="minorHAnsi" w:hAnsiTheme="minorHAnsi" w:cstheme="minorBidi"/>
      <w:lang w:eastAsia="en-US"/>
    </w:rPr>
  </w:style>
  <w:style w:type="character" w:customStyle="1" w:styleId="TeksttreciPogrubienie">
    <w:name w:val="Tekst treści + Pogrubienie"/>
    <w:rsid w:val="00897D06"/>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4">
    <w:name w:val="Tekst treści (4)_"/>
    <w:link w:val="Teksttreci40"/>
    <w:rsid w:val="00897D06"/>
    <w:rPr>
      <w:b/>
      <w:bCs/>
      <w:shd w:val="clear" w:color="auto" w:fill="FFFFFF"/>
    </w:rPr>
  </w:style>
  <w:style w:type="character" w:customStyle="1" w:styleId="Nagwek92">
    <w:name w:val="Nagłówek #9 (2)_"/>
    <w:link w:val="Nagwek920"/>
    <w:rsid w:val="00897D06"/>
    <w:rPr>
      <w:rFonts w:ascii="Dotum" w:eastAsia="Dotum" w:hAnsi="Dotum" w:cs="Dotum"/>
      <w:spacing w:val="40"/>
      <w:shd w:val="clear" w:color="auto" w:fill="FFFFFF"/>
    </w:rPr>
  </w:style>
  <w:style w:type="paragraph" w:customStyle="1" w:styleId="Teksttreci40">
    <w:name w:val="Tekst treści (4)"/>
    <w:basedOn w:val="Normalny"/>
    <w:link w:val="Teksttreci4"/>
    <w:rsid w:val="00897D06"/>
    <w:pPr>
      <w:widowControl w:val="0"/>
      <w:shd w:val="clear" w:color="auto" w:fill="FFFFFF"/>
      <w:suppressAutoHyphens w:val="0"/>
      <w:spacing w:before="240" w:after="60" w:line="0" w:lineRule="atLeast"/>
      <w:jc w:val="center"/>
    </w:pPr>
    <w:rPr>
      <w:rFonts w:asciiTheme="minorHAnsi" w:eastAsiaTheme="minorHAnsi" w:hAnsiTheme="minorHAnsi" w:cstheme="minorBidi"/>
      <w:b/>
      <w:bCs/>
      <w:lang w:eastAsia="en-US"/>
    </w:rPr>
  </w:style>
  <w:style w:type="paragraph" w:customStyle="1" w:styleId="Nagwek920">
    <w:name w:val="Nagłówek #9 (2)"/>
    <w:basedOn w:val="Normalny"/>
    <w:link w:val="Nagwek92"/>
    <w:rsid w:val="00897D06"/>
    <w:pPr>
      <w:widowControl w:val="0"/>
      <w:shd w:val="clear" w:color="auto" w:fill="FFFFFF"/>
      <w:suppressAutoHyphens w:val="0"/>
      <w:spacing w:before="60" w:line="0" w:lineRule="atLeast"/>
      <w:jc w:val="center"/>
      <w:outlineLvl w:val="8"/>
    </w:pPr>
    <w:rPr>
      <w:rFonts w:ascii="Dotum" w:eastAsia="Dotum" w:hAnsi="Dotum" w:cs="Dotum"/>
      <w:spacing w:val="40"/>
      <w:lang w:eastAsia="en-US"/>
    </w:rPr>
  </w:style>
  <w:style w:type="paragraph" w:customStyle="1" w:styleId="Punkt0">
    <w:name w:val="!Punkt"/>
    <w:next w:val="Normalny"/>
    <w:autoRedefine/>
    <w:rsid w:val="00897D06"/>
    <w:pPr>
      <w:numPr>
        <w:numId w:val="31"/>
      </w:numPr>
      <w:spacing w:after="0" w:line="240" w:lineRule="auto"/>
      <w:ind w:left="426" w:hanging="360"/>
      <w:jc w:val="both"/>
    </w:pPr>
    <w:rPr>
      <w:rFonts w:ascii="Calibri" w:eastAsia="Times New Roman" w:hAnsi="Calibri" w:cs="Calibri"/>
      <w:sz w:val="18"/>
      <w:szCs w:val="18"/>
      <w:lang w:eastAsia="pl-PL"/>
    </w:rPr>
  </w:style>
  <w:style w:type="paragraph" w:customStyle="1" w:styleId="BodyText24">
    <w:name w:val="Body Text 24"/>
    <w:basedOn w:val="Normalny"/>
    <w:rsid w:val="00897D06"/>
    <w:pPr>
      <w:suppressAutoHyphens w:val="0"/>
      <w:autoSpaceDE w:val="0"/>
      <w:autoSpaceDN w:val="0"/>
      <w:spacing w:line="300" w:lineRule="atLeast"/>
      <w:jc w:val="both"/>
    </w:pPr>
    <w:rPr>
      <w:rFonts w:ascii="Arial" w:hAnsi="Arial" w:cs="Arial"/>
      <w:lang w:eastAsia="pl-PL"/>
    </w:rPr>
  </w:style>
  <w:style w:type="paragraph" w:customStyle="1" w:styleId="Ustep">
    <w:name w:val="!Ustep"/>
    <w:basedOn w:val="Normalny"/>
    <w:next w:val="Normalny"/>
    <w:rsid w:val="00897D06"/>
    <w:pPr>
      <w:widowControl w:val="0"/>
      <w:tabs>
        <w:tab w:val="left" w:pos="425"/>
      </w:tabs>
      <w:suppressAutoHyphens w:val="0"/>
      <w:autoSpaceDE w:val="0"/>
      <w:autoSpaceDN w:val="0"/>
      <w:adjustRightInd w:val="0"/>
      <w:spacing w:after="120"/>
      <w:ind w:left="425" w:hanging="425"/>
    </w:pPr>
    <w:rPr>
      <w:sz w:val="20"/>
      <w:szCs w:val="20"/>
      <w:lang w:eastAsia="pl-PL"/>
    </w:rPr>
  </w:style>
  <w:style w:type="paragraph" w:customStyle="1" w:styleId="BodyTextIndent21">
    <w:name w:val="Body Text Indent 21"/>
    <w:basedOn w:val="Normalny"/>
    <w:rsid w:val="00897D06"/>
    <w:pPr>
      <w:suppressAutoHyphens w:val="0"/>
      <w:autoSpaceDE w:val="0"/>
      <w:autoSpaceDN w:val="0"/>
      <w:ind w:left="283" w:hanging="283"/>
    </w:pPr>
    <w:rPr>
      <w:rFonts w:ascii="Arial" w:hAnsi="Arial" w:cs="Arial"/>
      <w:lang w:eastAsia="pl-PL"/>
    </w:rPr>
  </w:style>
  <w:style w:type="paragraph" w:customStyle="1" w:styleId="Tekstpodstawowy27">
    <w:name w:val="Tekst podstawowy 27"/>
    <w:basedOn w:val="Normalny"/>
    <w:rsid w:val="00897D06"/>
    <w:pPr>
      <w:suppressAutoHyphens w:val="0"/>
      <w:jc w:val="both"/>
    </w:pPr>
    <w:rPr>
      <w:i/>
      <w:sz w:val="32"/>
      <w:szCs w:val="20"/>
      <w:lang w:eastAsia="pl-PL"/>
    </w:rPr>
  </w:style>
  <w:style w:type="paragraph" w:customStyle="1" w:styleId="BodyTextIndent31">
    <w:name w:val="Body Text Indent 31"/>
    <w:basedOn w:val="Normalny"/>
    <w:rsid w:val="00897D06"/>
    <w:pPr>
      <w:suppressAutoHyphens w:val="0"/>
      <w:autoSpaceDE w:val="0"/>
      <w:autoSpaceDN w:val="0"/>
      <w:ind w:left="567" w:hanging="283"/>
      <w:jc w:val="both"/>
    </w:pPr>
    <w:rPr>
      <w:rFonts w:ascii="Arial" w:hAnsi="Arial" w:cs="Arial"/>
      <w:lang w:eastAsia="pl-PL"/>
    </w:rPr>
  </w:style>
  <w:style w:type="character" w:customStyle="1" w:styleId="Kolorowalistaakcent1Znak">
    <w:name w:val="Kolorowa lista — akcent 1 Znak"/>
    <w:aliases w:val="ISCG Numerowanie Znak,lp1 Znak"/>
    <w:link w:val="Kolorowalistaakcent1"/>
    <w:uiPriority w:val="34"/>
    <w:rsid w:val="00897D06"/>
    <w:rPr>
      <w:rFonts w:ascii="Calibri" w:eastAsia="Calibri" w:hAnsi="Calibri"/>
      <w:sz w:val="22"/>
      <w:szCs w:val="22"/>
      <w:lang w:eastAsia="en-US"/>
    </w:rPr>
  </w:style>
  <w:style w:type="table" w:styleId="Kolorowalistaakcent1">
    <w:name w:val="Colorful List Accent 1"/>
    <w:basedOn w:val="Standardowy"/>
    <w:link w:val="Kolorowalistaakcent1Znak"/>
    <w:uiPriority w:val="34"/>
    <w:rsid w:val="00897D06"/>
    <w:pPr>
      <w:spacing w:after="0" w:line="240" w:lineRule="auto"/>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ontStyle11">
    <w:name w:val="Font Style11"/>
    <w:uiPriority w:val="99"/>
    <w:rsid w:val="00897D06"/>
    <w:rPr>
      <w:rFonts w:ascii="Arial" w:hAnsi="Arial"/>
      <w:sz w:val="24"/>
    </w:rPr>
  </w:style>
  <w:style w:type="character" w:customStyle="1" w:styleId="Nierozpoznanawzmianka2">
    <w:name w:val="Nierozpoznana wzmianka2"/>
    <w:basedOn w:val="Domylnaczcionkaakapitu"/>
    <w:uiPriority w:val="99"/>
    <w:semiHidden/>
    <w:unhideWhenUsed/>
    <w:rsid w:val="00897D06"/>
    <w:rPr>
      <w:color w:val="808080"/>
      <w:shd w:val="clear" w:color="auto" w:fill="E6E6E6"/>
    </w:rPr>
  </w:style>
  <w:style w:type="character" w:customStyle="1" w:styleId="Nierozpoznanawzmianka3">
    <w:name w:val="Nierozpoznana wzmianka3"/>
    <w:basedOn w:val="Domylnaczcionkaakapitu"/>
    <w:uiPriority w:val="99"/>
    <w:semiHidden/>
    <w:unhideWhenUsed/>
    <w:rsid w:val="00897D06"/>
    <w:rPr>
      <w:color w:val="808080"/>
      <w:shd w:val="clear" w:color="auto" w:fill="E6E6E6"/>
    </w:rPr>
  </w:style>
  <w:style w:type="character" w:customStyle="1" w:styleId="PlandokumentuZnak1">
    <w:name w:val="Plan dokumentu Znak1"/>
    <w:rsid w:val="00897D06"/>
    <w:rPr>
      <w:rFonts w:ascii="Times New Roman" w:eastAsia="Times New Roman" w:hAnsi="Times New Roman" w:cs="Times New Roman"/>
      <w:color w:val="auto"/>
      <w:sz w:val="2"/>
      <w:szCs w:val="20"/>
      <w:shd w:val="clear" w:color="auto" w:fill="000080"/>
    </w:rPr>
  </w:style>
  <w:style w:type="character" w:customStyle="1" w:styleId="Teksttreci2">
    <w:name w:val="Tekst treści (2)_"/>
    <w:link w:val="Teksttreci20"/>
    <w:rsid w:val="00897D06"/>
    <w:rPr>
      <w:rFonts w:ascii="Calibri" w:eastAsia="Calibri" w:hAnsi="Calibri" w:cs="Calibri"/>
      <w:shd w:val="clear" w:color="auto" w:fill="FFFFFF"/>
    </w:rPr>
  </w:style>
  <w:style w:type="character" w:customStyle="1" w:styleId="PogrubienieTeksttreci295pt">
    <w:name w:val="Pogrubienie;Tekst treści (2) + 9;5 pt"/>
    <w:rsid w:val="00897D06"/>
    <w:rPr>
      <w:rFonts w:ascii="Calibri" w:eastAsia="Calibri" w:hAnsi="Calibri" w:cs="Calibri"/>
      <w:b/>
      <w:bCs/>
      <w:color w:val="000000"/>
      <w:spacing w:val="0"/>
      <w:w w:val="100"/>
      <w:position w:val="0"/>
      <w:sz w:val="19"/>
      <w:szCs w:val="19"/>
      <w:shd w:val="clear" w:color="auto" w:fill="FFFFFF"/>
      <w:lang w:val="pl-PL" w:eastAsia="pl-PL" w:bidi="pl-PL"/>
    </w:rPr>
  </w:style>
  <w:style w:type="paragraph" w:customStyle="1" w:styleId="Teksttreci20">
    <w:name w:val="Tekst treści (2)"/>
    <w:basedOn w:val="Normalny"/>
    <w:link w:val="Teksttreci2"/>
    <w:rsid w:val="00897D06"/>
    <w:pPr>
      <w:widowControl w:val="0"/>
      <w:shd w:val="clear" w:color="auto" w:fill="FFFFFF"/>
      <w:suppressAutoHyphens w:val="0"/>
      <w:spacing w:before="320" w:after="1120" w:line="268" w:lineRule="exact"/>
      <w:ind w:hanging="500"/>
      <w:jc w:val="center"/>
    </w:pPr>
    <w:rPr>
      <w:rFonts w:ascii="Calibri" w:eastAsia="Calibri" w:hAnsi="Calibri" w:cs="Calibri"/>
      <w:lang w:eastAsia="en-US"/>
    </w:rPr>
  </w:style>
  <w:style w:type="paragraph" w:customStyle="1" w:styleId="asia1">
    <w:name w:val="asia1"/>
    <w:basedOn w:val="Normalny"/>
    <w:link w:val="asia1Znak"/>
    <w:qFormat/>
    <w:rsid w:val="002B0845"/>
    <w:pPr>
      <w:tabs>
        <w:tab w:val="right" w:leader="dot" w:pos="9202"/>
      </w:tabs>
      <w:ind w:left="240"/>
    </w:pPr>
    <w:rPr>
      <w:rFonts w:ascii="Calibri" w:hAnsi="Calibri"/>
      <w:noProof/>
      <w:lang w:eastAsia="pl-PL"/>
    </w:rPr>
  </w:style>
  <w:style w:type="character" w:customStyle="1" w:styleId="asia1Znak">
    <w:name w:val="asia1 Znak"/>
    <w:basedOn w:val="Domylnaczcionkaakapitu"/>
    <w:link w:val="asia1"/>
    <w:rsid w:val="002B0845"/>
    <w:rPr>
      <w:rFonts w:ascii="Calibri" w:eastAsia="Times New Roman" w:hAnsi="Calibri" w:cs="Times New Roman"/>
      <w:noProof/>
      <w:lang w:eastAsia="pl-PL"/>
    </w:rPr>
  </w:style>
  <w:style w:type="paragraph" w:customStyle="1" w:styleId="TOCHeading1">
    <w:name w:val="TOC Heading1"/>
    <w:basedOn w:val="Nagwek1"/>
    <w:next w:val="Normalny"/>
    <w:uiPriority w:val="39"/>
    <w:unhideWhenUsed/>
    <w:qFormat/>
    <w:rsid w:val="002A70B1"/>
    <w:pPr>
      <w:spacing w:before="480" w:after="0" w:line="276" w:lineRule="auto"/>
      <w:jc w:val="left"/>
      <w:outlineLvl w:val="9"/>
    </w:pPr>
    <w:rPr>
      <w:rFonts w:ascii="Cambria" w:eastAsia="Times New Roman" w:hAnsi="Cambria" w:cs="Times New Roman"/>
      <w:bCs/>
      <w:color w:val="365F91"/>
      <w:sz w:val="28"/>
      <w:szCs w:val="28"/>
      <w:lang w:eastAsia="en-US"/>
    </w:rPr>
  </w:style>
  <w:style w:type="paragraph" w:customStyle="1" w:styleId="PR-102015A">
    <w:name w:val="PR-10/2015 A"/>
    <w:basedOn w:val="Ag"/>
    <w:link w:val="PR-102015AZnak"/>
    <w:qFormat/>
    <w:rsid w:val="002A70B1"/>
  </w:style>
  <w:style w:type="character" w:customStyle="1" w:styleId="PR-102015AZnak">
    <w:name w:val="PR-10/2015 A Znak"/>
    <w:link w:val="PR-102015A"/>
    <w:rsid w:val="002A70B1"/>
    <w:rPr>
      <w:rFonts w:ascii="Times New Roman" w:eastAsia="Times New Roman" w:hAnsi="Times New Roman" w:cs="Times New Roman"/>
      <w:b/>
      <w:color w:val="000000"/>
      <w:szCs w:val="24"/>
      <w:lang w:eastAsia="pl-PL"/>
    </w:rPr>
  </w:style>
  <w:style w:type="paragraph" w:customStyle="1" w:styleId="zadosiwz">
    <w:name w:val="zał do siwz"/>
    <w:basedOn w:val="Normalny"/>
    <w:link w:val="zadosiwzZnak"/>
    <w:qFormat/>
    <w:rsid w:val="002A70B1"/>
    <w:pPr>
      <w:suppressAutoHyphens w:val="0"/>
      <w:jc w:val="right"/>
    </w:pPr>
    <w:rPr>
      <w:b/>
      <w:smallCaps/>
      <w:lang w:eastAsia="pl-PL"/>
    </w:rPr>
  </w:style>
  <w:style w:type="character" w:customStyle="1" w:styleId="zadosiwzZnak">
    <w:name w:val="zał do siwz Znak"/>
    <w:basedOn w:val="Domylnaczcionkaakapitu"/>
    <w:link w:val="zadosiwz"/>
    <w:qFormat/>
    <w:rsid w:val="002A70B1"/>
    <w:rPr>
      <w:rFonts w:ascii="Times New Roman" w:eastAsia="Times New Roman" w:hAnsi="Times New Roman" w:cs="Times New Roman"/>
      <w:b/>
      <w:smallCaps/>
      <w:lang w:eastAsia="pl-PL"/>
    </w:rPr>
  </w:style>
  <w:style w:type="character" w:customStyle="1" w:styleId="formvaluecomment">
    <w:name w:val="formvaluecomment"/>
    <w:basedOn w:val="Domylnaczcionkaakapitu"/>
    <w:rsid w:val="002A70B1"/>
  </w:style>
  <w:style w:type="paragraph" w:customStyle="1" w:styleId="G1">
    <w:name w:val="G1"/>
    <w:basedOn w:val="Ag"/>
    <w:qFormat/>
    <w:rsid w:val="002A70B1"/>
    <w:pPr>
      <w:contextualSpacing/>
    </w:pPr>
    <w:rPr>
      <w:rFonts w:asciiTheme="minorHAnsi" w:hAnsiTheme="minorHAnsi"/>
      <w:bCs/>
      <w:sz w:val="20"/>
      <w:szCs w:val="20"/>
    </w:rPr>
  </w:style>
  <w:style w:type="character" w:customStyle="1" w:styleId="Bodytext9">
    <w:name w:val="Body text (9)_"/>
    <w:link w:val="Bodytext90"/>
    <w:uiPriority w:val="99"/>
    <w:locked/>
    <w:rsid w:val="002A70B1"/>
    <w:rPr>
      <w:sz w:val="19"/>
      <w:szCs w:val="19"/>
      <w:shd w:val="clear" w:color="auto" w:fill="FFFFFF"/>
    </w:rPr>
  </w:style>
  <w:style w:type="paragraph" w:customStyle="1" w:styleId="Bodytext90">
    <w:name w:val="Body text (9)"/>
    <w:basedOn w:val="Normalny"/>
    <w:link w:val="Bodytext9"/>
    <w:uiPriority w:val="99"/>
    <w:rsid w:val="002A70B1"/>
    <w:pPr>
      <w:widowControl w:val="0"/>
      <w:shd w:val="clear" w:color="auto" w:fill="FFFFFF"/>
      <w:suppressAutoHyphens w:val="0"/>
      <w:spacing w:after="780" w:line="240" w:lineRule="atLeast"/>
      <w:ind w:hanging="420"/>
    </w:pPr>
    <w:rPr>
      <w:rFonts w:asciiTheme="minorHAnsi" w:eastAsiaTheme="minorHAnsi" w:hAnsiTheme="minorHAnsi" w:cstheme="minorBidi"/>
      <w:sz w:val="19"/>
      <w:szCs w:val="19"/>
      <w:lang w:eastAsia="en-US"/>
    </w:rPr>
  </w:style>
  <w:style w:type="paragraph" w:customStyle="1" w:styleId="NormalnyBookmanOldStyle">
    <w:name w:val="Normalny + Bookman Old Style"/>
    <w:aliases w:val="5+E"/>
    <w:basedOn w:val="Normalny"/>
    <w:rsid w:val="002A70B1"/>
    <w:pPr>
      <w:suppressAutoHyphens w:val="0"/>
    </w:pPr>
    <w:rPr>
      <w:rFonts w:ascii="Bookman Old Style" w:hAnsi="Bookman Old Style"/>
      <w:b/>
      <w:bCs/>
      <w:lang w:eastAsia="pl-PL"/>
    </w:rPr>
  </w:style>
  <w:style w:type="paragraph" w:customStyle="1" w:styleId="ag0">
    <w:name w:val="ag"/>
    <w:basedOn w:val="Normalny"/>
    <w:uiPriority w:val="99"/>
    <w:qFormat/>
    <w:rsid w:val="002A70B1"/>
    <w:pPr>
      <w:suppressAutoHyphens w:val="0"/>
      <w:jc w:val="both"/>
    </w:pPr>
    <w:rPr>
      <w:color w:val="00000A"/>
      <w:lang w:eastAsia="pl-PL"/>
    </w:rPr>
  </w:style>
  <w:style w:type="paragraph" w:customStyle="1" w:styleId="Styl7">
    <w:name w:val="Styl7"/>
    <w:basedOn w:val="Normalny"/>
    <w:rsid w:val="002A70B1"/>
    <w:pPr>
      <w:numPr>
        <w:numId w:val="32"/>
      </w:numPr>
      <w:suppressAutoHyphens w:val="0"/>
      <w:jc w:val="both"/>
    </w:pPr>
    <w:rPr>
      <w:rFonts w:ascii="Verdana" w:hAnsi="Verdana"/>
      <w:sz w:val="17"/>
      <w:szCs w:val="24"/>
      <w:lang w:eastAsia="pl-PL"/>
    </w:rPr>
  </w:style>
  <w:style w:type="character" w:customStyle="1" w:styleId="WW8Num5z3">
    <w:name w:val="WW8Num5z3"/>
    <w:rsid w:val="002A70B1"/>
  </w:style>
  <w:style w:type="paragraph" w:customStyle="1" w:styleId="ProPublico">
    <w:name w:val="ProPublico"/>
    <w:rsid w:val="002A70B1"/>
    <w:pPr>
      <w:tabs>
        <w:tab w:val="num" w:pos="360"/>
      </w:tabs>
      <w:spacing w:after="0" w:line="360" w:lineRule="auto"/>
      <w:ind w:left="360" w:hanging="360"/>
    </w:pPr>
    <w:rPr>
      <w:rFonts w:ascii="Arial" w:eastAsia="Times New Roman" w:hAnsi="Arial" w:cs="Times New Roman"/>
      <w:szCs w:val="20"/>
      <w:lang w:eastAsia="pl-PL"/>
    </w:rPr>
  </w:style>
  <w:style w:type="character" w:customStyle="1" w:styleId="WW8Num1z0">
    <w:name w:val="WW8Num1z0"/>
    <w:rsid w:val="002A70B1"/>
    <w:rPr>
      <w:rFonts w:ascii="Symbol" w:hAnsi="Symbol" w:cs="Symbol" w:hint="default"/>
    </w:rPr>
  </w:style>
  <w:style w:type="character" w:customStyle="1" w:styleId="WW8Num2z0">
    <w:name w:val="WW8Num2z0"/>
    <w:rsid w:val="002A70B1"/>
    <w:rPr>
      <w:rFonts w:hint="default"/>
      <w:b w:val="0"/>
    </w:rPr>
  </w:style>
  <w:style w:type="character" w:customStyle="1" w:styleId="WW8Num3z0">
    <w:name w:val="WW8Num3z0"/>
    <w:rsid w:val="002A70B1"/>
    <w:rPr>
      <w:b w:val="0"/>
    </w:rPr>
  </w:style>
  <w:style w:type="character" w:customStyle="1" w:styleId="WW8Num4z0">
    <w:name w:val="WW8Num4z0"/>
    <w:rsid w:val="002A70B1"/>
    <w:rPr>
      <w:rFonts w:ascii="Times New Roman" w:hAnsi="Times New Roman" w:cs="Times New Roman"/>
      <w:b w:val="0"/>
      <w:i w:val="0"/>
      <w:caps w:val="0"/>
      <w:smallCaps w:val="0"/>
      <w:vanish w:val="0"/>
      <w:sz w:val="22"/>
      <w:szCs w:val="22"/>
    </w:rPr>
  </w:style>
  <w:style w:type="character" w:customStyle="1" w:styleId="WW8Num4z1">
    <w:name w:val="WW8Num4z1"/>
    <w:rsid w:val="002A70B1"/>
    <w:rPr>
      <w:rFonts w:cs="Times New Roman"/>
      <w:b w:val="0"/>
      <w:i w:val="0"/>
      <w:caps w:val="0"/>
      <w:smallCaps w:val="0"/>
      <w:vanish w:val="0"/>
      <w:sz w:val="22"/>
      <w:szCs w:val="22"/>
    </w:rPr>
  </w:style>
  <w:style w:type="character" w:customStyle="1" w:styleId="WW8Num4z2">
    <w:name w:val="WW8Num4z2"/>
    <w:rsid w:val="002A70B1"/>
    <w:rPr>
      <w:rFonts w:cs="Times New Roman"/>
    </w:rPr>
  </w:style>
  <w:style w:type="character" w:customStyle="1" w:styleId="WW8Num5z0">
    <w:name w:val="WW8Num5z0"/>
    <w:rsid w:val="002A70B1"/>
    <w:rPr>
      <w:rFonts w:ascii="Calibri" w:hAnsi="Calibri" w:cs="Calibri" w:hint="default"/>
      <w:b w:val="0"/>
      <w:i w:val="0"/>
      <w:sz w:val="22"/>
      <w:szCs w:val="22"/>
    </w:rPr>
  </w:style>
  <w:style w:type="character" w:customStyle="1" w:styleId="WW8Num5z1">
    <w:name w:val="WW8Num5z1"/>
    <w:rsid w:val="002A70B1"/>
    <w:rPr>
      <w:rFonts w:ascii="Arial" w:eastAsia="Times New Roman" w:hAnsi="Arial" w:cs="Arial" w:hint="default"/>
      <w:color w:val="auto"/>
    </w:rPr>
  </w:style>
  <w:style w:type="character" w:customStyle="1" w:styleId="WW8Num5z2">
    <w:name w:val="WW8Num5z2"/>
    <w:rsid w:val="002A70B1"/>
  </w:style>
  <w:style w:type="character" w:customStyle="1" w:styleId="WW8Num5z4">
    <w:name w:val="WW8Num5z4"/>
    <w:rsid w:val="002A70B1"/>
  </w:style>
  <w:style w:type="character" w:customStyle="1" w:styleId="WW8Num5z5">
    <w:name w:val="WW8Num5z5"/>
    <w:rsid w:val="002A70B1"/>
  </w:style>
  <w:style w:type="character" w:customStyle="1" w:styleId="WW8Num5z6">
    <w:name w:val="WW8Num5z6"/>
    <w:rsid w:val="002A70B1"/>
  </w:style>
  <w:style w:type="character" w:customStyle="1" w:styleId="WW8Num5z7">
    <w:name w:val="WW8Num5z7"/>
    <w:rsid w:val="002A70B1"/>
  </w:style>
  <w:style w:type="character" w:customStyle="1" w:styleId="WW8Num5z8">
    <w:name w:val="WW8Num5z8"/>
    <w:rsid w:val="002A70B1"/>
  </w:style>
  <w:style w:type="character" w:customStyle="1" w:styleId="WW8Num6z0">
    <w:name w:val="WW8Num6z0"/>
    <w:rsid w:val="002A70B1"/>
    <w:rPr>
      <w:rFonts w:ascii="Calibri" w:hAnsi="Calibri" w:cs="Calibri" w:hint="default"/>
      <w:b w:val="0"/>
      <w:i w:val="0"/>
      <w:strike w:val="0"/>
      <w:dstrike w:val="0"/>
      <w:sz w:val="20"/>
      <w:szCs w:val="20"/>
      <w:u w:val="none"/>
    </w:rPr>
  </w:style>
  <w:style w:type="character" w:customStyle="1" w:styleId="WW8Num6z1">
    <w:name w:val="WW8Num6z1"/>
    <w:rsid w:val="002A70B1"/>
  </w:style>
  <w:style w:type="character" w:customStyle="1" w:styleId="WW8Num6z2">
    <w:name w:val="WW8Num6z2"/>
    <w:rsid w:val="002A70B1"/>
  </w:style>
  <w:style w:type="character" w:customStyle="1" w:styleId="WW8Num6z3">
    <w:name w:val="WW8Num6z3"/>
    <w:rsid w:val="002A70B1"/>
  </w:style>
  <w:style w:type="character" w:customStyle="1" w:styleId="WW8Num6z4">
    <w:name w:val="WW8Num6z4"/>
    <w:rsid w:val="002A70B1"/>
  </w:style>
  <w:style w:type="character" w:customStyle="1" w:styleId="WW8Num6z5">
    <w:name w:val="WW8Num6z5"/>
    <w:rsid w:val="002A70B1"/>
  </w:style>
  <w:style w:type="character" w:customStyle="1" w:styleId="WW8Num6z6">
    <w:name w:val="WW8Num6z6"/>
    <w:rsid w:val="002A70B1"/>
  </w:style>
  <w:style w:type="character" w:customStyle="1" w:styleId="WW8Num6z7">
    <w:name w:val="WW8Num6z7"/>
    <w:rsid w:val="002A70B1"/>
  </w:style>
  <w:style w:type="character" w:customStyle="1" w:styleId="WW8Num6z8">
    <w:name w:val="WW8Num6z8"/>
    <w:rsid w:val="002A70B1"/>
  </w:style>
  <w:style w:type="character" w:customStyle="1" w:styleId="WW8Num7z0">
    <w:name w:val="WW8Num7z0"/>
    <w:rsid w:val="002A70B1"/>
  </w:style>
  <w:style w:type="character" w:customStyle="1" w:styleId="WW8Num7z1">
    <w:name w:val="WW8Num7z1"/>
    <w:rsid w:val="002A70B1"/>
    <w:rPr>
      <w:rFonts w:ascii="Calibri" w:hAnsi="Calibri" w:cs="Arial" w:hint="default"/>
      <w:b w:val="0"/>
      <w:i w:val="0"/>
      <w:sz w:val="20"/>
      <w:szCs w:val="20"/>
    </w:rPr>
  </w:style>
  <w:style w:type="character" w:customStyle="1" w:styleId="WW8Num7z2">
    <w:name w:val="WW8Num7z2"/>
    <w:rsid w:val="002A70B1"/>
  </w:style>
  <w:style w:type="character" w:customStyle="1" w:styleId="WW8Num7z3">
    <w:name w:val="WW8Num7z3"/>
    <w:rsid w:val="002A70B1"/>
  </w:style>
  <w:style w:type="character" w:customStyle="1" w:styleId="WW8Num7z4">
    <w:name w:val="WW8Num7z4"/>
    <w:rsid w:val="002A70B1"/>
  </w:style>
  <w:style w:type="character" w:customStyle="1" w:styleId="WW8Num7z5">
    <w:name w:val="WW8Num7z5"/>
    <w:rsid w:val="002A70B1"/>
  </w:style>
  <w:style w:type="character" w:customStyle="1" w:styleId="WW8Num7z6">
    <w:name w:val="WW8Num7z6"/>
    <w:rsid w:val="002A70B1"/>
  </w:style>
  <w:style w:type="character" w:customStyle="1" w:styleId="WW8Num7z7">
    <w:name w:val="WW8Num7z7"/>
    <w:rsid w:val="002A70B1"/>
  </w:style>
  <w:style w:type="character" w:customStyle="1" w:styleId="WW8Num7z8">
    <w:name w:val="WW8Num7z8"/>
    <w:rsid w:val="002A70B1"/>
  </w:style>
  <w:style w:type="character" w:customStyle="1" w:styleId="WW8Num8z0">
    <w:name w:val="WW8Num8z0"/>
    <w:rsid w:val="002A70B1"/>
    <w:rPr>
      <w:b w:val="0"/>
    </w:rPr>
  </w:style>
  <w:style w:type="character" w:customStyle="1" w:styleId="WW8Num9z0">
    <w:name w:val="WW8Num9z0"/>
    <w:rsid w:val="002A70B1"/>
    <w:rPr>
      <w:rFonts w:ascii="Symbol" w:hAnsi="Symbol" w:cs="Symbol"/>
    </w:rPr>
  </w:style>
  <w:style w:type="character" w:customStyle="1" w:styleId="WW8Num10z0">
    <w:name w:val="WW8Num10z0"/>
    <w:rsid w:val="002A70B1"/>
  </w:style>
  <w:style w:type="character" w:customStyle="1" w:styleId="WW8Num11z0">
    <w:name w:val="WW8Num11z0"/>
    <w:rsid w:val="002A70B1"/>
  </w:style>
  <w:style w:type="character" w:customStyle="1" w:styleId="WW8Num12z0">
    <w:name w:val="WW8Num12z0"/>
    <w:rsid w:val="002A70B1"/>
  </w:style>
  <w:style w:type="character" w:customStyle="1" w:styleId="WW8Num13z0">
    <w:name w:val="WW8Num13z0"/>
    <w:rsid w:val="002A70B1"/>
  </w:style>
  <w:style w:type="character" w:customStyle="1" w:styleId="WW8Num14z0">
    <w:name w:val="WW8Num14z0"/>
    <w:rsid w:val="002A70B1"/>
    <w:rPr>
      <w:rFonts w:hint="default"/>
    </w:rPr>
  </w:style>
  <w:style w:type="character" w:customStyle="1" w:styleId="WW8Num14z1">
    <w:name w:val="WW8Num14z1"/>
    <w:rsid w:val="002A70B1"/>
  </w:style>
  <w:style w:type="character" w:customStyle="1" w:styleId="WW8Num14z2">
    <w:name w:val="WW8Num14z2"/>
    <w:rsid w:val="002A70B1"/>
  </w:style>
  <w:style w:type="character" w:customStyle="1" w:styleId="WW8Num14z3">
    <w:name w:val="WW8Num14z3"/>
    <w:rsid w:val="002A70B1"/>
  </w:style>
  <w:style w:type="character" w:customStyle="1" w:styleId="WW8Num14z4">
    <w:name w:val="WW8Num14z4"/>
    <w:rsid w:val="002A70B1"/>
  </w:style>
  <w:style w:type="character" w:customStyle="1" w:styleId="WW8Num14z5">
    <w:name w:val="WW8Num14z5"/>
    <w:rsid w:val="002A70B1"/>
  </w:style>
  <w:style w:type="character" w:customStyle="1" w:styleId="WW8Num14z6">
    <w:name w:val="WW8Num14z6"/>
    <w:rsid w:val="002A70B1"/>
  </w:style>
  <w:style w:type="character" w:customStyle="1" w:styleId="WW8Num14z7">
    <w:name w:val="WW8Num14z7"/>
    <w:rsid w:val="002A70B1"/>
  </w:style>
  <w:style w:type="character" w:customStyle="1" w:styleId="WW8Num14z8">
    <w:name w:val="WW8Num14z8"/>
    <w:rsid w:val="002A70B1"/>
  </w:style>
  <w:style w:type="character" w:customStyle="1" w:styleId="WW8Num15z0">
    <w:name w:val="WW8Num15z0"/>
    <w:rsid w:val="002A70B1"/>
    <w:rPr>
      <w:rFonts w:cs="Times New Roman" w:hint="default"/>
      <w:sz w:val="22"/>
      <w:szCs w:val="22"/>
    </w:rPr>
  </w:style>
  <w:style w:type="character" w:customStyle="1" w:styleId="WW8Num15z1">
    <w:name w:val="WW8Num15z1"/>
    <w:rsid w:val="002A70B1"/>
    <w:rPr>
      <w:rFonts w:ascii="Times New Roman" w:hAnsi="Times New Roman" w:cs="Times New Roman" w:hint="default"/>
      <w:b w:val="0"/>
      <w:i w:val="0"/>
      <w:caps w:val="0"/>
      <w:smallCaps w:val="0"/>
      <w:strike w:val="0"/>
      <w:dstrike w:val="0"/>
      <w:vanish w:val="0"/>
      <w:sz w:val="22"/>
      <w:szCs w:val="22"/>
    </w:rPr>
  </w:style>
  <w:style w:type="character" w:customStyle="1" w:styleId="WW8Num15z2">
    <w:name w:val="WW8Num15z2"/>
    <w:rsid w:val="002A70B1"/>
    <w:rPr>
      <w:rFonts w:ascii="Symbol" w:hAnsi="Symbol" w:cs="Symbol" w:hint="default"/>
      <w:sz w:val="22"/>
    </w:rPr>
  </w:style>
  <w:style w:type="character" w:customStyle="1" w:styleId="WW8Num15z3">
    <w:name w:val="WW8Num15z3"/>
    <w:rsid w:val="002A70B1"/>
    <w:rPr>
      <w:rFonts w:cs="Times New Roman"/>
    </w:rPr>
  </w:style>
  <w:style w:type="character" w:customStyle="1" w:styleId="WW8Num15z4">
    <w:name w:val="WW8Num15z4"/>
    <w:rsid w:val="002A70B1"/>
    <w:rPr>
      <w:rFonts w:cs="Times New Roman" w:hint="default"/>
    </w:rPr>
  </w:style>
  <w:style w:type="character" w:customStyle="1" w:styleId="WW8Num16z0">
    <w:name w:val="WW8Num16z0"/>
    <w:rsid w:val="002A70B1"/>
  </w:style>
  <w:style w:type="character" w:customStyle="1" w:styleId="WW8Num16z1">
    <w:name w:val="WW8Num16z1"/>
    <w:rsid w:val="002A70B1"/>
  </w:style>
  <w:style w:type="character" w:customStyle="1" w:styleId="WW8Num16z2">
    <w:name w:val="WW8Num16z2"/>
    <w:rsid w:val="002A70B1"/>
  </w:style>
  <w:style w:type="character" w:customStyle="1" w:styleId="WW8Num16z3">
    <w:name w:val="WW8Num16z3"/>
    <w:rsid w:val="002A70B1"/>
  </w:style>
  <w:style w:type="character" w:customStyle="1" w:styleId="WW8Num16z4">
    <w:name w:val="WW8Num16z4"/>
    <w:rsid w:val="002A70B1"/>
  </w:style>
  <w:style w:type="character" w:customStyle="1" w:styleId="WW8Num16z5">
    <w:name w:val="WW8Num16z5"/>
    <w:rsid w:val="002A70B1"/>
  </w:style>
  <w:style w:type="character" w:customStyle="1" w:styleId="WW8Num16z6">
    <w:name w:val="WW8Num16z6"/>
    <w:rsid w:val="002A70B1"/>
  </w:style>
  <w:style w:type="character" w:customStyle="1" w:styleId="WW8Num16z7">
    <w:name w:val="WW8Num16z7"/>
    <w:rsid w:val="002A70B1"/>
  </w:style>
  <w:style w:type="character" w:customStyle="1" w:styleId="WW8Num16z8">
    <w:name w:val="WW8Num16z8"/>
    <w:rsid w:val="002A70B1"/>
  </w:style>
  <w:style w:type="character" w:customStyle="1" w:styleId="WW8Num17z0">
    <w:name w:val="WW8Num17z0"/>
    <w:rsid w:val="002A70B1"/>
    <w:rPr>
      <w:rFonts w:ascii="Calibri" w:hAnsi="Calibri" w:cs="Calibri"/>
      <w:strike w:val="0"/>
      <w:dstrike w:val="0"/>
      <w:sz w:val="20"/>
      <w:szCs w:val="20"/>
      <w:u w:val="none"/>
    </w:rPr>
  </w:style>
  <w:style w:type="character" w:customStyle="1" w:styleId="WW8Num17z1">
    <w:name w:val="WW8Num17z1"/>
    <w:rsid w:val="002A70B1"/>
  </w:style>
  <w:style w:type="character" w:customStyle="1" w:styleId="WW8Num17z2">
    <w:name w:val="WW8Num17z2"/>
    <w:rsid w:val="002A70B1"/>
  </w:style>
  <w:style w:type="character" w:customStyle="1" w:styleId="WW8Num17z3">
    <w:name w:val="WW8Num17z3"/>
    <w:rsid w:val="002A70B1"/>
  </w:style>
  <w:style w:type="character" w:customStyle="1" w:styleId="WW8Num17z4">
    <w:name w:val="WW8Num17z4"/>
    <w:rsid w:val="002A70B1"/>
  </w:style>
  <w:style w:type="character" w:customStyle="1" w:styleId="WW8Num17z5">
    <w:name w:val="WW8Num17z5"/>
    <w:rsid w:val="002A70B1"/>
  </w:style>
  <w:style w:type="character" w:customStyle="1" w:styleId="WW8Num17z6">
    <w:name w:val="WW8Num17z6"/>
    <w:rsid w:val="002A70B1"/>
  </w:style>
  <w:style w:type="character" w:customStyle="1" w:styleId="WW8Num17z7">
    <w:name w:val="WW8Num17z7"/>
    <w:rsid w:val="002A70B1"/>
  </w:style>
  <w:style w:type="character" w:customStyle="1" w:styleId="WW8Num17z8">
    <w:name w:val="WW8Num17z8"/>
    <w:rsid w:val="002A70B1"/>
  </w:style>
  <w:style w:type="character" w:customStyle="1" w:styleId="WW8Num18z0">
    <w:name w:val="WW8Num18z0"/>
    <w:rsid w:val="002A70B1"/>
  </w:style>
  <w:style w:type="character" w:customStyle="1" w:styleId="WW8Num18z1">
    <w:name w:val="WW8Num18z1"/>
    <w:rsid w:val="002A70B1"/>
  </w:style>
  <w:style w:type="character" w:customStyle="1" w:styleId="WW8Num18z2">
    <w:name w:val="WW8Num18z2"/>
    <w:rsid w:val="002A70B1"/>
  </w:style>
  <w:style w:type="character" w:customStyle="1" w:styleId="WW8Num18z3">
    <w:name w:val="WW8Num18z3"/>
    <w:rsid w:val="002A70B1"/>
  </w:style>
  <w:style w:type="character" w:customStyle="1" w:styleId="WW8Num18z4">
    <w:name w:val="WW8Num18z4"/>
    <w:rsid w:val="002A70B1"/>
  </w:style>
  <w:style w:type="character" w:customStyle="1" w:styleId="WW8Num18z5">
    <w:name w:val="WW8Num18z5"/>
    <w:rsid w:val="002A70B1"/>
  </w:style>
  <w:style w:type="character" w:customStyle="1" w:styleId="WW8Num18z6">
    <w:name w:val="WW8Num18z6"/>
    <w:rsid w:val="002A70B1"/>
  </w:style>
  <w:style w:type="character" w:customStyle="1" w:styleId="WW8Num18z7">
    <w:name w:val="WW8Num18z7"/>
    <w:rsid w:val="002A70B1"/>
  </w:style>
  <w:style w:type="character" w:customStyle="1" w:styleId="WW8Num18z8">
    <w:name w:val="WW8Num18z8"/>
    <w:rsid w:val="002A70B1"/>
  </w:style>
  <w:style w:type="character" w:customStyle="1" w:styleId="WW8Num19z0">
    <w:name w:val="WW8Num19z0"/>
    <w:rsid w:val="002A70B1"/>
    <w:rPr>
      <w:rFonts w:ascii="Times New Roman" w:hAnsi="Times New Roman" w:cs="Times New Roman" w:hint="default"/>
      <w:b w:val="0"/>
      <w:i w:val="0"/>
      <w:caps w:val="0"/>
      <w:smallCaps w:val="0"/>
      <w:vanish w:val="0"/>
      <w:sz w:val="22"/>
      <w:szCs w:val="22"/>
    </w:rPr>
  </w:style>
  <w:style w:type="character" w:customStyle="1" w:styleId="WW8Num19z1">
    <w:name w:val="WW8Num19z1"/>
    <w:rsid w:val="002A70B1"/>
    <w:rPr>
      <w:rFonts w:cs="Times New Roman"/>
    </w:rPr>
  </w:style>
  <w:style w:type="character" w:customStyle="1" w:styleId="WW8Num20z0">
    <w:name w:val="WW8Num20z0"/>
    <w:rsid w:val="002A70B1"/>
  </w:style>
  <w:style w:type="character" w:customStyle="1" w:styleId="WW8Num20z1">
    <w:name w:val="WW8Num20z1"/>
    <w:rsid w:val="002A70B1"/>
  </w:style>
  <w:style w:type="character" w:customStyle="1" w:styleId="WW8Num20z2">
    <w:name w:val="WW8Num20z2"/>
    <w:rsid w:val="002A70B1"/>
  </w:style>
  <w:style w:type="character" w:customStyle="1" w:styleId="WW8Num20z3">
    <w:name w:val="WW8Num20z3"/>
    <w:rsid w:val="002A70B1"/>
  </w:style>
  <w:style w:type="character" w:customStyle="1" w:styleId="WW8Num20z4">
    <w:name w:val="WW8Num20z4"/>
    <w:rsid w:val="002A70B1"/>
  </w:style>
  <w:style w:type="character" w:customStyle="1" w:styleId="WW8Num20z5">
    <w:name w:val="WW8Num20z5"/>
    <w:rsid w:val="002A70B1"/>
  </w:style>
  <w:style w:type="character" w:customStyle="1" w:styleId="WW8Num20z6">
    <w:name w:val="WW8Num20z6"/>
    <w:rsid w:val="002A70B1"/>
  </w:style>
  <w:style w:type="character" w:customStyle="1" w:styleId="WW8Num20z7">
    <w:name w:val="WW8Num20z7"/>
    <w:rsid w:val="002A70B1"/>
  </w:style>
  <w:style w:type="character" w:customStyle="1" w:styleId="WW8Num20z8">
    <w:name w:val="WW8Num20z8"/>
    <w:rsid w:val="002A70B1"/>
  </w:style>
  <w:style w:type="character" w:customStyle="1" w:styleId="WW8Num21z0">
    <w:name w:val="WW8Num21z0"/>
    <w:rsid w:val="002A70B1"/>
    <w:rPr>
      <w:rFonts w:ascii="Calibri" w:hAnsi="Calibri" w:cs="Times New Roman" w:hint="default"/>
      <w:b w:val="0"/>
      <w:i w:val="0"/>
      <w:caps w:val="0"/>
      <w:smallCaps w:val="0"/>
      <w:vanish w:val="0"/>
      <w:sz w:val="20"/>
      <w:szCs w:val="20"/>
    </w:rPr>
  </w:style>
  <w:style w:type="character" w:customStyle="1" w:styleId="WW8Num21z1">
    <w:name w:val="WW8Num21z1"/>
    <w:rsid w:val="002A70B1"/>
    <w:rPr>
      <w:rFonts w:ascii="Calibri" w:hAnsi="Calibri" w:cs="Times New Roman"/>
      <w:b w:val="0"/>
      <w:i w:val="0"/>
      <w:caps w:val="0"/>
      <w:smallCaps w:val="0"/>
      <w:vanish w:val="0"/>
      <w:color w:val="000000"/>
      <w:sz w:val="20"/>
      <w:szCs w:val="20"/>
    </w:rPr>
  </w:style>
  <w:style w:type="character" w:customStyle="1" w:styleId="WW8Num21z2">
    <w:name w:val="WW8Num21z2"/>
    <w:rsid w:val="002A70B1"/>
    <w:rPr>
      <w:rFonts w:cs="Times New Roman"/>
    </w:rPr>
  </w:style>
  <w:style w:type="character" w:customStyle="1" w:styleId="WW8Num22z0">
    <w:name w:val="WW8Num22z0"/>
    <w:rsid w:val="002A70B1"/>
  </w:style>
  <w:style w:type="character" w:customStyle="1" w:styleId="WW8Num22z1">
    <w:name w:val="WW8Num22z1"/>
    <w:rsid w:val="002A70B1"/>
  </w:style>
  <w:style w:type="character" w:customStyle="1" w:styleId="WW8Num22z2">
    <w:name w:val="WW8Num22z2"/>
    <w:rsid w:val="002A70B1"/>
  </w:style>
  <w:style w:type="character" w:customStyle="1" w:styleId="WW8Num22z3">
    <w:name w:val="WW8Num22z3"/>
    <w:rsid w:val="002A70B1"/>
  </w:style>
  <w:style w:type="character" w:customStyle="1" w:styleId="WW8Num22z4">
    <w:name w:val="WW8Num22z4"/>
    <w:rsid w:val="002A70B1"/>
  </w:style>
  <w:style w:type="character" w:customStyle="1" w:styleId="WW8Num22z5">
    <w:name w:val="WW8Num22z5"/>
    <w:rsid w:val="002A70B1"/>
  </w:style>
  <w:style w:type="character" w:customStyle="1" w:styleId="WW8Num22z6">
    <w:name w:val="WW8Num22z6"/>
    <w:rsid w:val="002A70B1"/>
  </w:style>
  <w:style w:type="character" w:customStyle="1" w:styleId="WW8Num22z7">
    <w:name w:val="WW8Num22z7"/>
    <w:rsid w:val="002A70B1"/>
  </w:style>
  <w:style w:type="character" w:customStyle="1" w:styleId="WW8Num22z8">
    <w:name w:val="WW8Num22z8"/>
    <w:rsid w:val="002A70B1"/>
  </w:style>
  <w:style w:type="character" w:customStyle="1" w:styleId="WW8Num23z0">
    <w:name w:val="WW8Num23z0"/>
    <w:rsid w:val="002A70B1"/>
    <w:rPr>
      <w:rFonts w:ascii="Calibri" w:hAnsi="Calibri" w:cs="Calibri"/>
      <w:bCs/>
      <w:color w:val="auto"/>
      <w:sz w:val="20"/>
      <w:szCs w:val="20"/>
    </w:rPr>
  </w:style>
  <w:style w:type="character" w:customStyle="1" w:styleId="WW8Num23z1">
    <w:name w:val="WW8Num23z1"/>
    <w:rsid w:val="002A70B1"/>
  </w:style>
  <w:style w:type="character" w:customStyle="1" w:styleId="WW8Num23z2">
    <w:name w:val="WW8Num23z2"/>
    <w:rsid w:val="002A70B1"/>
  </w:style>
  <w:style w:type="character" w:customStyle="1" w:styleId="WW8Num23z3">
    <w:name w:val="WW8Num23z3"/>
    <w:rsid w:val="002A70B1"/>
  </w:style>
  <w:style w:type="character" w:customStyle="1" w:styleId="WW8Num23z4">
    <w:name w:val="WW8Num23z4"/>
    <w:rsid w:val="002A70B1"/>
  </w:style>
  <w:style w:type="character" w:customStyle="1" w:styleId="WW8Num23z5">
    <w:name w:val="WW8Num23z5"/>
    <w:rsid w:val="002A70B1"/>
  </w:style>
  <w:style w:type="character" w:customStyle="1" w:styleId="WW8Num23z6">
    <w:name w:val="WW8Num23z6"/>
    <w:rsid w:val="002A70B1"/>
  </w:style>
  <w:style w:type="character" w:customStyle="1" w:styleId="WW8Num23z7">
    <w:name w:val="WW8Num23z7"/>
    <w:rsid w:val="002A70B1"/>
  </w:style>
  <w:style w:type="character" w:customStyle="1" w:styleId="WW8Num23z8">
    <w:name w:val="WW8Num23z8"/>
    <w:rsid w:val="002A70B1"/>
  </w:style>
  <w:style w:type="character" w:customStyle="1" w:styleId="WW8Num24z0">
    <w:name w:val="WW8Num24z0"/>
    <w:rsid w:val="002A70B1"/>
  </w:style>
  <w:style w:type="character" w:customStyle="1" w:styleId="WW8Num24z1">
    <w:name w:val="WW8Num24z1"/>
    <w:rsid w:val="002A70B1"/>
  </w:style>
  <w:style w:type="character" w:customStyle="1" w:styleId="WW8Num24z2">
    <w:name w:val="WW8Num24z2"/>
    <w:rsid w:val="002A70B1"/>
  </w:style>
  <w:style w:type="character" w:customStyle="1" w:styleId="WW8Num24z3">
    <w:name w:val="WW8Num24z3"/>
    <w:rsid w:val="002A70B1"/>
  </w:style>
  <w:style w:type="character" w:customStyle="1" w:styleId="WW8Num24z4">
    <w:name w:val="WW8Num24z4"/>
    <w:rsid w:val="002A70B1"/>
  </w:style>
  <w:style w:type="character" w:customStyle="1" w:styleId="WW8Num24z5">
    <w:name w:val="WW8Num24z5"/>
    <w:rsid w:val="002A70B1"/>
  </w:style>
  <w:style w:type="character" w:customStyle="1" w:styleId="WW8Num24z6">
    <w:name w:val="WW8Num24z6"/>
    <w:rsid w:val="002A70B1"/>
  </w:style>
  <w:style w:type="character" w:customStyle="1" w:styleId="WW8Num24z7">
    <w:name w:val="WW8Num24z7"/>
    <w:rsid w:val="002A70B1"/>
  </w:style>
  <w:style w:type="character" w:customStyle="1" w:styleId="WW8Num24z8">
    <w:name w:val="WW8Num24z8"/>
    <w:rsid w:val="002A70B1"/>
  </w:style>
  <w:style w:type="character" w:customStyle="1" w:styleId="WW8Num25z0">
    <w:name w:val="WW8Num25z0"/>
    <w:rsid w:val="002A70B1"/>
    <w:rPr>
      <w:rFonts w:ascii="Calibri" w:hAnsi="Calibri" w:cs="Calibri" w:hint="default"/>
      <w:b w:val="0"/>
      <w:bCs w:val="0"/>
      <w:i w:val="0"/>
      <w:iCs w:val="0"/>
      <w:color w:val="000000"/>
      <w:sz w:val="20"/>
      <w:szCs w:val="20"/>
    </w:rPr>
  </w:style>
  <w:style w:type="character" w:customStyle="1" w:styleId="WW8Num25z1">
    <w:name w:val="WW8Num25z1"/>
    <w:rsid w:val="002A70B1"/>
  </w:style>
  <w:style w:type="character" w:customStyle="1" w:styleId="WW8Num25z2">
    <w:name w:val="WW8Num25z2"/>
    <w:rsid w:val="002A70B1"/>
  </w:style>
  <w:style w:type="character" w:customStyle="1" w:styleId="WW8Num25z3">
    <w:name w:val="WW8Num25z3"/>
    <w:rsid w:val="002A70B1"/>
  </w:style>
  <w:style w:type="character" w:customStyle="1" w:styleId="WW8Num25z4">
    <w:name w:val="WW8Num25z4"/>
    <w:rsid w:val="002A70B1"/>
  </w:style>
  <w:style w:type="character" w:customStyle="1" w:styleId="WW8Num25z5">
    <w:name w:val="WW8Num25z5"/>
    <w:rsid w:val="002A70B1"/>
  </w:style>
  <w:style w:type="character" w:customStyle="1" w:styleId="WW8Num25z6">
    <w:name w:val="WW8Num25z6"/>
    <w:rsid w:val="002A70B1"/>
  </w:style>
  <w:style w:type="character" w:customStyle="1" w:styleId="WW8Num25z7">
    <w:name w:val="WW8Num25z7"/>
    <w:rsid w:val="002A70B1"/>
  </w:style>
  <w:style w:type="character" w:customStyle="1" w:styleId="WW8Num25z8">
    <w:name w:val="WW8Num25z8"/>
    <w:rsid w:val="002A70B1"/>
  </w:style>
  <w:style w:type="character" w:customStyle="1" w:styleId="WW8Num26z0">
    <w:name w:val="WW8Num26z0"/>
    <w:rsid w:val="002A70B1"/>
    <w:rPr>
      <w:rFonts w:ascii="Calibri" w:hAnsi="Calibri" w:cs="Arial"/>
      <w:b w:val="0"/>
      <w:bCs w:val="0"/>
      <w:i w:val="0"/>
      <w:iCs w:val="0"/>
      <w:sz w:val="20"/>
      <w:szCs w:val="20"/>
    </w:rPr>
  </w:style>
  <w:style w:type="character" w:customStyle="1" w:styleId="WW8Num26z1">
    <w:name w:val="WW8Num26z1"/>
    <w:rsid w:val="002A70B1"/>
  </w:style>
  <w:style w:type="character" w:customStyle="1" w:styleId="WW8Num26z2">
    <w:name w:val="WW8Num26z2"/>
    <w:rsid w:val="002A70B1"/>
  </w:style>
  <w:style w:type="character" w:customStyle="1" w:styleId="WW8Num26z3">
    <w:name w:val="WW8Num26z3"/>
    <w:rsid w:val="002A70B1"/>
  </w:style>
  <w:style w:type="character" w:customStyle="1" w:styleId="WW8Num26z4">
    <w:name w:val="WW8Num26z4"/>
    <w:rsid w:val="002A70B1"/>
  </w:style>
  <w:style w:type="character" w:customStyle="1" w:styleId="WW8Num26z5">
    <w:name w:val="WW8Num26z5"/>
    <w:rsid w:val="002A70B1"/>
  </w:style>
  <w:style w:type="character" w:customStyle="1" w:styleId="WW8Num26z6">
    <w:name w:val="WW8Num26z6"/>
    <w:rsid w:val="002A70B1"/>
  </w:style>
  <w:style w:type="character" w:customStyle="1" w:styleId="WW8Num26z7">
    <w:name w:val="WW8Num26z7"/>
    <w:rsid w:val="002A70B1"/>
  </w:style>
  <w:style w:type="character" w:customStyle="1" w:styleId="WW8Num26z8">
    <w:name w:val="WW8Num26z8"/>
    <w:rsid w:val="002A70B1"/>
  </w:style>
  <w:style w:type="character" w:customStyle="1" w:styleId="WW8Num27z0">
    <w:name w:val="WW8Num27z0"/>
    <w:rsid w:val="002A70B1"/>
  </w:style>
  <w:style w:type="character" w:customStyle="1" w:styleId="WW8Num27z1">
    <w:name w:val="WW8Num27z1"/>
    <w:rsid w:val="002A70B1"/>
  </w:style>
  <w:style w:type="character" w:customStyle="1" w:styleId="WW8Num27z2">
    <w:name w:val="WW8Num27z2"/>
    <w:rsid w:val="002A70B1"/>
  </w:style>
  <w:style w:type="character" w:customStyle="1" w:styleId="WW8Num27z3">
    <w:name w:val="WW8Num27z3"/>
    <w:rsid w:val="002A70B1"/>
  </w:style>
  <w:style w:type="character" w:customStyle="1" w:styleId="WW8Num27z4">
    <w:name w:val="WW8Num27z4"/>
    <w:rsid w:val="002A70B1"/>
  </w:style>
  <w:style w:type="character" w:customStyle="1" w:styleId="WW8Num27z5">
    <w:name w:val="WW8Num27z5"/>
    <w:rsid w:val="002A70B1"/>
  </w:style>
  <w:style w:type="character" w:customStyle="1" w:styleId="WW8Num27z6">
    <w:name w:val="WW8Num27z6"/>
    <w:rsid w:val="002A70B1"/>
  </w:style>
  <w:style w:type="character" w:customStyle="1" w:styleId="WW8Num27z7">
    <w:name w:val="WW8Num27z7"/>
    <w:rsid w:val="002A70B1"/>
  </w:style>
  <w:style w:type="character" w:customStyle="1" w:styleId="WW8Num27z8">
    <w:name w:val="WW8Num27z8"/>
    <w:rsid w:val="002A70B1"/>
  </w:style>
  <w:style w:type="character" w:customStyle="1" w:styleId="WW8Num28z0">
    <w:name w:val="WW8Num28z0"/>
    <w:rsid w:val="002A70B1"/>
  </w:style>
  <w:style w:type="character" w:customStyle="1" w:styleId="WW8Num28z1">
    <w:name w:val="WW8Num28z1"/>
    <w:rsid w:val="002A70B1"/>
  </w:style>
  <w:style w:type="character" w:customStyle="1" w:styleId="WW8Num28z2">
    <w:name w:val="WW8Num28z2"/>
    <w:rsid w:val="002A70B1"/>
  </w:style>
  <w:style w:type="character" w:customStyle="1" w:styleId="WW8Num28z3">
    <w:name w:val="WW8Num28z3"/>
    <w:rsid w:val="002A70B1"/>
  </w:style>
  <w:style w:type="character" w:customStyle="1" w:styleId="WW8Num28z4">
    <w:name w:val="WW8Num28z4"/>
    <w:rsid w:val="002A70B1"/>
  </w:style>
  <w:style w:type="character" w:customStyle="1" w:styleId="WW8Num28z5">
    <w:name w:val="WW8Num28z5"/>
    <w:rsid w:val="002A70B1"/>
  </w:style>
  <w:style w:type="character" w:customStyle="1" w:styleId="WW8Num28z6">
    <w:name w:val="WW8Num28z6"/>
    <w:rsid w:val="002A70B1"/>
  </w:style>
  <w:style w:type="character" w:customStyle="1" w:styleId="WW8Num28z7">
    <w:name w:val="WW8Num28z7"/>
    <w:rsid w:val="002A70B1"/>
  </w:style>
  <w:style w:type="character" w:customStyle="1" w:styleId="WW8Num28z8">
    <w:name w:val="WW8Num28z8"/>
    <w:rsid w:val="002A70B1"/>
  </w:style>
  <w:style w:type="character" w:customStyle="1" w:styleId="WW8Num29z0">
    <w:name w:val="WW8Num29z0"/>
    <w:rsid w:val="002A70B1"/>
    <w:rPr>
      <w:rFonts w:hint="default"/>
      <w:strike w:val="0"/>
      <w:dstrike w:val="0"/>
    </w:rPr>
  </w:style>
  <w:style w:type="character" w:customStyle="1" w:styleId="WW8Num29z1">
    <w:name w:val="WW8Num29z1"/>
    <w:rsid w:val="002A70B1"/>
    <w:rPr>
      <w:rFonts w:ascii="Calibri" w:hAnsi="Calibri" w:cs="Arial" w:hint="default"/>
      <w:b w:val="0"/>
      <w:i w:val="0"/>
      <w:sz w:val="20"/>
      <w:szCs w:val="20"/>
    </w:rPr>
  </w:style>
  <w:style w:type="character" w:customStyle="1" w:styleId="WW8Num29z2">
    <w:name w:val="WW8Num29z2"/>
    <w:rsid w:val="002A70B1"/>
    <w:rPr>
      <w:rFonts w:hint="default"/>
    </w:rPr>
  </w:style>
  <w:style w:type="character" w:customStyle="1" w:styleId="WW8Num29z3">
    <w:name w:val="WW8Num29z3"/>
    <w:rsid w:val="002A70B1"/>
    <w:rPr>
      <w:rFonts w:hint="default"/>
      <w:b w:val="0"/>
    </w:rPr>
  </w:style>
  <w:style w:type="character" w:customStyle="1" w:styleId="WW8Num30z0">
    <w:name w:val="WW8Num30z0"/>
    <w:rsid w:val="002A70B1"/>
    <w:rPr>
      <w:rFonts w:ascii="Calibri" w:hAnsi="Calibri" w:cs="Calibri"/>
      <w:sz w:val="20"/>
      <w:szCs w:val="20"/>
    </w:rPr>
  </w:style>
  <w:style w:type="character" w:customStyle="1" w:styleId="WW8Num30z1">
    <w:name w:val="WW8Num30z1"/>
    <w:rsid w:val="002A70B1"/>
  </w:style>
  <w:style w:type="character" w:customStyle="1" w:styleId="WW8Num30z2">
    <w:name w:val="WW8Num30z2"/>
    <w:rsid w:val="002A70B1"/>
  </w:style>
  <w:style w:type="character" w:customStyle="1" w:styleId="WW8Num30z3">
    <w:name w:val="WW8Num30z3"/>
    <w:rsid w:val="002A70B1"/>
  </w:style>
  <w:style w:type="character" w:customStyle="1" w:styleId="WW8Num30z4">
    <w:name w:val="WW8Num30z4"/>
    <w:rsid w:val="002A70B1"/>
  </w:style>
  <w:style w:type="character" w:customStyle="1" w:styleId="WW8Num30z5">
    <w:name w:val="WW8Num30z5"/>
    <w:rsid w:val="002A70B1"/>
  </w:style>
  <w:style w:type="character" w:customStyle="1" w:styleId="WW8Num30z6">
    <w:name w:val="WW8Num30z6"/>
    <w:rsid w:val="002A70B1"/>
  </w:style>
  <w:style w:type="character" w:customStyle="1" w:styleId="WW8Num30z7">
    <w:name w:val="WW8Num30z7"/>
    <w:rsid w:val="002A70B1"/>
  </w:style>
  <w:style w:type="character" w:customStyle="1" w:styleId="WW8Num30z8">
    <w:name w:val="WW8Num30z8"/>
    <w:rsid w:val="002A70B1"/>
  </w:style>
  <w:style w:type="character" w:customStyle="1" w:styleId="WW8Num31z0">
    <w:name w:val="WW8Num31z0"/>
    <w:rsid w:val="002A70B1"/>
    <w:rPr>
      <w:rFonts w:hint="default"/>
    </w:rPr>
  </w:style>
  <w:style w:type="character" w:customStyle="1" w:styleId="WW8Num32z0">
    <w:name w:val="WW8Num32z0"/>
    <w:rsid w:val="002A70B1"/>
    <w:rPr>
      <w:rFonts w:ascii="Calibri" w:hAnsi="Calibri" w:cs="Calibri"/>
      <w:bCs/>
      <w:sz w:val="20"/>
      <w:szCs w:val="20"/>
    </w:rPr>
  </w:style>
  <w:style w:type="character" w:customStyle="1" w:styleId="WW8Num32z1">
    <w:name w:val="WW8Num32z1"/>
    <w:rsid w:val="002A70B1"/>
  </w:style>
  <w:style w:type="character" w:customStyle="1" w:styleId="WW8Num32z2">
    <w:name w:val="WW8Num32z2"/>
    <w:rsid w:val="002A70B1"/>
  </w:style>
  <w:style w:type="character" w:customStyle="1" w:styleId="WW8Num32z3">
    <w:name w:val="WW8Num32z3"/>
    <w:rsid w:val="002A70B1"/>
  </w:style>
  <w:style w:type="character" w:customStyle="1" w:styleId="WW8Num32z4">
    <w:name w:val="WW8Num32z4"/>
    <w:rsid w:val="002A70B1"/>
  </w:style>
  <w:style w:type="character" w:customStyle="1" w:styleId="WW8Num32z5">
    <w:name w:val="WW8Num32z5"/>
    <w:rsid w:val="002A70B1"/>
  </w:style>
  <w:style w:type="character" w:customStyle="1" w:styleId="WW8Num32z6">
    <w:name w:val="WW8Num32z6"/>
    <w:rsid w:val="002A70B1"/>
  </w:style>
  <w:style w:type="character" w:customStyle="1" w:styleId="WW8Num32z7">
    <w:name w:val="WW8Num32z7"/>
    <w:rsid w:val="002A70B1"/>
  </w:style>
  <w:style w:type="character" w:customStyle="1" w:styleId="WW8Num32z8">
    <w:name w:val="WW8Num32z8"/>
    <w:rsid w:val="002A70B1"/>
  </w:style>
  <w:style w:type="character" w:customStyle="1" w:styleId="WW8Num33z0">
    <w:name w:val="WW8Num33z0"/>
    <w:rsid w:val="002A70B1"/>
    <w:rPr>
      <w:rFonts w:ascii="Times New Roman" w:hAnsi="Times New Roman" w:cs="Times New Roman"/>
      <w:b/>
      <w:i w:val="0"/>
      <w:caps w:val="0"/>
      <w:smallCaps w:val="0"/>
      <w:color w:val="auto"/>
      <w:sz w:val="22"/>
      <w:u w:val="none"/>
    </w:rPr>
  </w:style>
  <w:style w:type="character" w:customStyle="1" w:styleId="WW8Num33z1">
    <w:name w:val="WW8Num33z1"/>
    <w:rsid w:val="002A70B1"/>
    <w:rPr>
      <w:rFonts w:ascii="Times New Roman" w:hAnsi="Times New Roman" w:cs="Times New Roman"/>
      <w:b w:val="0"/>
      <w:i w:val="0"/>
      <w:caps w:val="0"/>
      <w:smallCaps w:val="0"/>
      <w:sz w:val="22"/>
      <w:u w:val="none"/>
    </w:rPr>
  </w:style>
  <w:style w:type="character" w:customStyle="1" w:styleId="WW8Num33z2">
    <w:name w:val="WW8Num33z2"/>
    <w:rsid w:val="002A70B1"/>
    <w:rPr>
      <w:rFonts w:ascii="Times New Roman" w:hAnsi="Times New Roman" w:cs="Times New Roman" w:hint="default"/>
      <w:b w:val="0"/>
      <w:i w:val="0"/>
      <w:caps w:val="0"/>
      <w:smallCaps w:val="0"/>
      <w:sz w:val="22"/>
      <w:u w:val="none"/>
    </w:rPr>
  </w:style>
  <w:style w:type="character" w:customStyle="1" w:styleId="WW8Num33z3">
    <w:name w:val="WW8Num33z3"/>
    <w:rsid w:val="002A70B1"/>
    <w:rPr>
      <w:rFonts w:cs="Times New Roman"/>
      <w:b/>
      <w:i w:val="0"/>
      <w:caps w:val="0"/>
      <w:smallCaps w:val="0"/>
      <w:u w:val="none"/>
    </w:rPr>
  </w:style>
  <w:style w:type="character" w:customStyle="1" w:styleId="WW8Num33z4">
    <w:name w:val="WW8Num33z4"/>
    <w:rsid w:val="002A70B1"/>
    <w:rPr>
      <w:rFonts w:cs="Times New Roman"/>
      <w:b w:val="0"/>
      <w:i w:val="0"/>
      <w:caps w:val="0"/>
      <w:smallCaps w:val="0"/>
      <w:u w:val="none"/>
    </w:rPr>
  </w:style>
  <w:style w:type="character" w:customStyle="1" w:styleId="WW8Num33z5">
    <w:name w:val="WW8Num33z5"/>
    <w:rsid w:val="002A70B1"/>
    <w:rPr>
      <w:rFonts w:ascii="Times New Roman" w:hAnsi="Times New Roman" w:cs="Times New Roman"/>
      <w:b w:val="0"/>
      <w:i w:val="0"/>
      <w:caps w:val="0"/>
      <w:smallCaps w:val="0"/>
      <w:u w:val="none"/>
    </w:rPr>
  </w:style>
  <w:style w:type="character" w:customStyle="1" w:styleId="WW8Num33z6">
    <w:name w:val="WW8Num33z6"/>
    <w:rsid w:val="002A70B1"/>
    <w:rPr>
      <w:rFonts w:ascii="Times New Roman" w:hAnsi="Times New Roman" w:cs="Times New Roman"/>
      <w:b w:val="0"/>
      <w:i w:val="0"/>
      <w:caps w:val="0"/>
      <w:smallCaps w:val="0"/>
      <w:color w:val="auto"/>
      <w:u w:val="none"/>
    </w:rPr>
  </w:style>
  <w:style w:type="character" w:customStyle="1" w:styleId="WW8Num34z0">
    <w:name w:val="WW8Num34z0"/>
    <w:rsid w:val="002A70B1"/>
    <w:rPr>
      <w:rFonts w:hint="default"/>
    </w:rPr>
  </w:style>
  <w:style w:type="character" w:customStyle="1" w:styleId="WW8Num34z4">
    <w:name w:val="WW8Num34z4"/>
    <w:rsid w:val="002A70B1"/>
    <w:rPr>
      <w:rFonts w:hint="default"/>
      <w:b w:val="0"/>
    </w:rPr>
  </w:style>
  <w:style w:type="character" w:customStyle="1" w:styleId="WW8Num35z0">
    <w:name w:val="WW8Num35z0"/>
    <w:rsid w:val="002A70B1"/>
    <w:rPr>
      <w:rFonts w:hint="default"/>
    </w:rPr>
  </w:style>
  <w:style w:type="character" w:customStyle="1" w:styleId="WW8Num35z2">
    <w:name w:val="WW8Num35z2"/>
    <w:rsid w:val="002A70B1"/>
    <w:rPr>
      <w:rFonts w:hint="default"/>
      <w:color w:val="000000"/>
    </w:rPr>
  </w:style>
  <w:style w:type="character" w:customStyle="1" w:styleId="WW8Num35z4">
    <w:name w:val="WW8Num35z4"/>
    <w:rsid w:val="002A70B1"/>
    <w:rPr>
      <w:rFonts w:ascii="Tahoma" w:eastAsia="Times New Roman" w:hAnsi="Tahoma" w:cs="Tahoma" w:hint="default"/>
    </w:rPr>
  </w:style>
  <w:style w:type="character" w:customStyle="1" w:styleId="WW8Num36z0">
    <w:name w:val="WW8Num36z0"/>
    <w:rsid w:val="002A70B1"/>
  </w:style>
  <w:style w:type="character" w:customStyle="1" w:styleId="WW8Num36z1">
    <w:name w:val="WW8Num36z1"/>
    <w:rsid w:val="002A70B1"/>
  </w:style>
  <w:style w:type="character" w:customStyle="1" w:styleId="WW8Num36z2">
    <w:name w:val="WW8Num36z2"/>
    <w:rsid w:val="002A70B1"/>
  </w:style>
  <w:style w:type="character" w:customStyle="1" w:styleId="WW8Num36z3">
    <w:name w:val="WW8Num36z3"/>
    <w:rsid w:val="002A70B1"/>
  </w:style>
  <w:style w:type="character" w:customStyle="1" w:styleId="WW8Num36z4">
    <w:name w:val="WW8Num36z4"/>
    <w:rsid w:val="002A70B1"/>
  </w:style>
  <w:style w:type="character" w:customStyle="1" w:styleId="WW8Num36z5">
    <w:name w:val="WW8Num36z5"/>
    <w:rsid w:val="002A70B1"/>
  </w:style>
  <w:style w:type="character" w:customStyle="1" w:styleId="WW8Num36z6">
    <w:name w:val="WW8Num36z6"/>
    <w:rsid w:val="002A70B1"/>
  </w:style>
  <w:style w:type="character" w:customStyle="1" w:styleId="WW8Num36z7">
    <w:name w:val="WW8Num36z7"/>
    <w:rsid w:val="002A70B1"/>
  </w:style>
  <w:style w:type="character" w:customStyle="1" w:styleId="WW8Num36z8">
    <w:name w:val="WW8Num36z8"/>
    <w:rsid w:val="002A70B1"/>
  </w:style>
  <w:style w:type="character" w:customStyle="1" w:styleId="WW8Num37z0">
    <w:name w:val="WW8Num37z0"/>
    <w:rsid w:val="002A70B1"/>
    <w:rPr>
      <w:rFonts w:ascii="Calibri" w:hAnsi="Calibri" w:cs="Times New Roman"/>
      <w:b w:val="0"/>
      <w:i w:val="0"/>
      <w:color w:val="000000"/>
      <w:sz w:val="20"/>
      <w:szCs w:val="20"/>
    </w:rPr>
  </w:style>
  <w:style w:type="character" w:customStyle="1" w:styleId="WW8Num37z1">
    <w:name w:val="WW8Num37z1"/>
    <w:rsid w:val="002A70B1"/>
    <w:rPr>
      <w:rFonts w:ascii="Courier New" w:hAnsi="Courier New" w:cs="Times New Roman" w:hint="default"/>
    </w:rPr>
  </w:style>
  <w:style w:type="character" w:customStyle="1" w:styleId="WW8Num37z2">
    <w:name w:val="WW8Num37z2"/>
    <w:rsid w:val="002A70B1"/>
    <w:rPr>
      <w:rFonts w:ascii="Wingdings" w:hAnsi="Wingdings" w:cs="Wingdings" w:hint="default"/>
    </w:rPr>
  </w:style>
  <w:style w:type="character" w:customStyle="1" w:styleId="WW8Num37z3">
    <w:name w:val="WW8Num37z3"/>
    <w:rsid w:val="002A70B1"/>
    <w:rPr>
      <w:rFonts w:ascii="Symbol" w:hAnsi="Symbol" w:cs="Symbol" w:hint="default"/>
    </w:rPr>
  </w:style>
  <w:style w:type="character" w:customStyle="1" w:styleId="WW8Num38z0">
    <w:name w:val="WW8Num38z0"/>
    <w:rsid w:val="002A70B1"/>
  </w:style>
  <w:style w:type="character" w:customStyle="1" w:styleId="WW8Num39z0">
    <w:name w:val="WW8Num39z0"/>
    <w:rsid w:val="002A70B1"/>
  </w:style>
  <w:style w:type="character" w:customStyle="1" w:styleId="WW8Num39z1">
    <w:name w:val="WW8Num39z1"/>
    <w:rsid w:val="002A70B1"/>
    <w:rPr>
      <w:rFonts w:cs="Times New Roman"/>
    </w:rPr>
  </w:style>
  <w:style w:type="character" w:customStyle="1" w:styleId="WW8Num39z2">
    <w:name w:val="WW8Num39z2"/>
    <w:rsid w:val="002A70B1"/>
    <w:rPr>
      <w:rFonts w:cs="Times New Roman"/>
      <w:b w:val="0"/>
      <w:i w:val="0"/>
      <w:caps w:val="0"/>
      <w:smallCaps w:val="0"/>
      <w:vanish w:val="0"/>
      <w:sz w:val="20"/>
      <w:szCs w:val="20"/>
    </w:rPr>
  </w:style>
  <w:style w:type="character" w:customStyle="1" w:styleId="WW8Num40z0">
    <w:name w:val="WW8Num40z0"/>
    <w:rsid w:val="002A70B1"/>
  </w:style>
  <w:style w:type="character" w:customStyle="1" w:styleId="WW8Num40z1">
    <w:name w:val="WW8Num40z1"/>
    <w:rsid w:val="002A70B1"/>
  </w:style>
  <w:style w:type="character" w:customStyle="1" w:styleId="WW8Num40z2">
    <w:name w:val="WW8Num40z2"/>
    <w:rsid w:val="002A70B1"/>
  </w:style>
  <w:style w:type="character" w:customStyle="1" w:styleId="WW8Num40z3">
    <w:name w:val="WW8Num40z3"/>
    <w:rsid w:val="002A70B1"/>
  </w:style>
  <w:style w:type="character" w:customStyle="1" w:styleId="WW8Num40z4">
    <w:name w:val="WW8Num40z4"/>
    <w:rsid w:val="002A70B1"/>
  </w:style>
  <w:style w:type="character" w:customStyle="1" w:styleId="WW8Num40z5">
    <w:name w:val="WW8Num40z5"/>
    <w:rsid w:val="002A70B1"/>
  </w:style>
  <w:style w:type="character" w:customStyle="1" w:styleId="WW8Num40z6">
    <w:name w:val="WW8Num40z6"/>
    <w:rsid w:val="002A70B1"/>
  </w:style>
  <w:style w:type="character" w:customStyle="1" w:styleId="WW8Num40z7">
    <w:name w:val="WW8Num40z7"/>
    <w:rsid w:val="002A70B1"/>
  </w:style>
  <w:style w:type="character" w:customStyle="1" w:styleId="WW8Num40z8">
    <w:name w:val="WW8Num40z8"/>
    <w:rsid w:val="002A70B1"/>
  </w:style>
  <w:style w:type="character" w:customStyle="1" w:styleId="WW8Num41z0">
    <w:name w:val="WW8Num41z0"/>
    <w:rsid w:val="002A70B1"/>
  </w:style>
  <w:style w:type="character" w:customStyle="1" w:styleId="WW8Num41z1">
    <w:name w:val="WW8Num41z1"/>
    <w:rsid w:val="002A70B1"/>
  </w:style>
  <w:style w:type="character" w:customStyle="1" w:styleId="WW8Num41z2">
    <w:name w:val="WW8Num41z2"/>
    <w:rsid w:val="002A70B1"/>
  </w:style>
  <w:style w:type="character" w:customStyle="1" w:styleId="WW8Num41z3">
    <w:name w:val="WW8Num41z3"/>
    <w:rsid w:val="002A70B1"/>
  </w:style>
  <w:style w:type="character" w:customStyle="1" w:styleId="WW8Num41z4">
    <w:name w:val="WW8Num41z4"/>
    <w:rsid w:val="002A70B1"/>
  </w:style>
  <w:style w:type="character" w:customStyle="1" w:styleId="WW8Num41z5">
    <w:name w:val="WW8Num41z5"/>
    <w:rsid w:val="002A70B1"/>
  </w:style>
  <w:style w:type="character" w:customStyle="1" w:styleId="WW8Num41z6">
    <w:name w:val="WW8Num41z6"/>
    <w:rsid w:val="002A70B1"/>
  </w:style>
  <w:style w:type="character" w:customStyle="1" w:styleId="WW8Num41z7">
    <w:name w:val="WW8Num41z7"/>
    <w:rsid w:val="002A70B1"/>
  </w:style>
  <w:style w:type="character" w:customStyle="1" w:styleId="WW8Num41z8">
    <w:name w:val="WW8Num41z8"/>
    <w:rsid w:val="002A70B1"/>
  </w:style>
  <w:style w:type="character" w:customStyle="1" w:styleId="WW8Num42z0">
    <w:name w:val="WW8Num42z0"/>
    <w:rsid w:val="002A70B1"/>
    <w:rPr>
      <w:rFonts w:ascii="Calibri" w:hAnsi="Calibri" w:cs="Calibri"/>
      <w:b w:val="0"/>
      <w:i w:val="0"/>
      <w:color w:val="auto"/>
      <w:sz w:val="20"/>
      <w:szCs w:val="20"/>
    </w:rPr>
  </w:style>
  <w:style w:type="character" w:customStyle="1" w:styleId="WW8Num42z1">
    <w:name w:val="WW8Num42z1"/>
    <w:rsid w:val="002A70B1"/>
    <w:rPr>
      <w:rFonts w:ascii="Times New Roman" w:eastAsia="Times New Roman" w:hAnsi="Times New Roman" w:cs="Times New Roman"/>
      <w:b w:val="0"/>
      <w:color w:val="auto"/>
    </w:rPr>
  </w:style>
  <w:style w:type="character" w:customStyle="1" w:styleId="WW8Num42z2">
    <w:name w:val="WW8Num42z2"/>
    <w:rsid w:val="002A70B1"/>
  </w:style>
  <w:style w:type="character" w:customStyle="1" w:styleId="WW8Num42z3">
    <w:name w:val="WW8Num42z3"/>
    <w:rsid w:val="002A70B1"/>
  </w:style>
  <w:style w:type="character" w:customStyle="1" w:styleId="WW8Num42z4">
    <w:name w:val="WW8Num42z4"/>
    <w:rsid w:val="002A70B1"/>
  </w:style>
  <w:style w:type="character" w:customStyle="1" w:styleId="WW8Num42z5">
    <w:name w:val="WW8Num42z5"/>
    <w:rsid w:val="002A70B1"/>
  </w:style>
  <w:style w:type="character" w:customStyle="1" w:styleId="WW8Num42z6">
    <w:name w:val="WW8Num42z6"/>
    <w:rsid w:val="002A70B1"/>
  </w:style>
  <w:style w:type="character" w:customStyle="1" w:styleId="WW8Num42z7">
    <w:name w:val="WW8Num42z7"/>
    <w:rsid w:val="002A70B1"/>
  </w:style>
  <w:style w:type="character" w:customStyle="1" w:styleId="WW8Num42z8">
    <w:name w:val="WW8Num42z8"/>
    <w:rsid w:val="002A70B1"/>
  </w:style>
  <w:style w:type="character" w:customStyle="1" w:styleId="WW8Num43z0">
    <w:name w:val="WW8Num43z0"/>
    <w:rsid w:val="002A70B1"/>
    <w:rPr>
      <w:rFonts w:ascii="Calibri" w:hAnsi="Calibri" w:cs="Times New Roman"/>
      <w:color w:val="auto"/>
      <w:sz w:val="20"/>
      <w:szCs w:val="20"/>
    </w:rPr>
  </w:style>
  <w:style w:type="character" w:customStyle="1" w:styleId="WW8Num43z1">
    <w:name w:val="WW8Num43z1"/>
    <w:rsid w:val="002A70B1"/>
    <w:rPr>
      <w:rFonts w:ascii="Symbol" w:hAnsi="Symbol" w:cs="Symbol" w:hint="default"/>
      <w:color w:val="auto"/>
    </w:rPr>
  </w:style>
  <w:style w:type="character" w:customStyle="1" w:styleId="WW8Num43z2">
    <w:name w:val="WW8Num43z2"/>
    <w:rsid w:val="002A70B1"/>
    <w:rPr>
      <w:rFonts w:cs="Times New Roman"/>
    </w:rPr>
  </w:style>
  <w:style w:type="character" w:customStyle="1" w:styleId="WW8Num44z0">
    <w:name w:val="WW8Num44z0"/>
    <w:rsid w:val="002A70B1"/>
    <w:rPr>
      <w:rFonts w:ascii="Times New Roman" w:hAnsi="Times New Roman" w:cs="Times New Roman" w:hint="default"/>
      <w:b/>
      <w:i w:val="0"/>
      <w:caps w:val="0"/>
      <w:smallCaps w:val="0"/>
      <w:color w:val="auto"/>
      <w:u w:val="none"/>
    </w:rPr>
  </w:style>
  <w:style w:type="character" w:customStyle="1" w:styleId="WW8Num44z1">
    <w:name w:val="WW8Num44z1"/>
    <w:rsid w:val="002A70B1"/>
    <w:rPr>
      <w:rFonts w:cs="Times New Roman" w:hint="default"/>
      <w:b w:val="0"/>
      <w:i w:val="0"/>
      <w:caps w:val="0"/>
      <w:smallCaps w:val="0"/>
      <w:u w:val="none"/>
    </w:rPr>
  </w:style>
  <w:style w:type="character" w:customStyle="1" w:styleId="WW8Num44z5">
    <w:name w:val="WW8Num44z5"/>
    <w:rsid w:val="002A70B1"/>
    <w:rPr>
      <w:rFonts w:cs="Times New Roman" w:hint="default"/>
      <w:b w:val="0"/>
      <w:i w:val="0"/>
      <w:caps w:val="0"/>
      <w:smallCaps w:val="0"/>
      <w:strike w:val="0"/>
      <w:dstrike w:val="0"/>
      <w:vanish w:val="0"/>
      <w:color w:val="auto"/>
      <w:position w:val="0"/>
      <w:sz w:val="24"/>
      <w:u w:val="none"/>
      <w:vertAlign w:val="baseline"/>
    </w:rPr>
  </w:style>
  <w:style w:type="character" w:customStyle="1" w:styleId="WW8Num45z0">
    <w:name w:val="WW8Num45z0"/>
    <w:rsid w:val="002A70B1"/>
  </w:style>
  <w:style w:type="character" w:customStyle="1" w:styleId="WW8Num45z1">
    <w:name w:val="WW8Num45z1"/>
    <w:rsid w:val="002A70B1"/>
  </w:style>
  <w:style w:type="character" w:customStyle="1" w:styleId="WW8Num45z2">
    <w:name w:val="WW8Num45z2"/>
    <w:rsid w:val="002A70B1"/>
  </w:style>
  <w:style w:type="character" w:customStyle="1" w:styleId="WW8Num45z3">
    <w:name w:val="WW8Num45z3"/>
    <w:rsid w:val="002A70B1"/>
  </w:style>
  <w:style w:type="character" w:customStyle="1" w:styleId="WW8Num45z4">
    <w:name w:val="WW8Num45z4"/>
    <w:rsid w:val="002A70B1"/>
  </w:style>
  <w:style w:type="character" w:customStyle="1" w:styleId="WW8Num45z5">
    <w:name w:val="WW8Num45z5"/>
    <w:rsid w:val="002A70B1"/>
  </w:style>
  <w:style w:type="character" w:customStyle="1" w:styleId="WW8Num45z6">
    <w:name w:val="WW8Num45z6"/>
    <w:rsid w:val="002A70B1"/>
  </w:style>
  <w:style w:type="character" w:customStyle="1" w:styleId="WW8Num45z7">
    <w:name w:val="WW8Num45z7"/>
    <w:rsid w:val="002A70B1"/>
  </w:style>
  <w:style w:type="character" w:customStyle="1" w:styleId="WW8Num45z8">
    <w:name w:val="WW8Num45z8"/>
    <w:rsid w:val="002A70B1"/>
  </w:style>
  <w:style w:type="character" w:customStyle="1" w:styleId="WW8Num46z0">
    <w:name w:val="WW8Num46z0"/>
    <w:rsid w:val="002A70B1"/>
    <w:rPr>
      <w:rFonts w:ascii="Calibri" w:hAnsi="Calibri" w:cs="Calibri" w:hint="default"/>
      <w:color w:val="000000"/>
      <w:sz w:val="20"/>
      <w:szCs w:val="20"/>
    </w:rPr>
  </w:style>
  <w:style w:type="character" w:customStyle="1" w:styleId="WW8Num46z1">
    <w:name w:val="WW8Num46z1"/>
    <w:rsid w:val="002A70B1"/>
  </w:style>
  <w:style w:type="character" w:customStyle="1" w:styleId="WW8Num46z2">
    <w:name w:val="WW8Num46z2"/>
    <w:rsid w:val="002A70B1"/>
  </w:style>
  <w:style w:type="character" w:customStyle="1" w:styleId="WW8Num46z3">
    <w:name w:val="WW8Num46z3"/>
    <w:rsid w:val="002A70B1"/>
  </w:style>
  <w:style w:type="character" w:customStyle="1" w:styleId="WW8Num46z4">
    <w:name w:val="WW8Num46z4"/>
    <w:rsid w:val="002A70B1"/>
  </w:style>
  <w:style w:type="character" w:customStyle="1" w:styleId="WW8Num46z5">
    <w:name w:val="WW8Num46z5"/>
    <w:rsid w:val="002A70B1"/>
  </w:style>
  <w:style w:type="character" w:customStyle="1" w:styleId="WW8Num46z6">
    <w:name w:val="WW8Num46z6"/>
    <w:rsid w:val="002A70B1"/>
  </w:style>
  <w:style w:type="character" w:customStyle="1" w:styleId="WW8Num46z7">
    <w:name w:val="WW8Num46z7"/>
    <w:rsid w:val="002A70B1"/>
  </w:style>
  <w:style w:type="character" w:customStyle="1" w:styleId="WW8Num46z8">
    <w:name w:val="WW8Num46z8"/>
    <w:rsid w:val="002A70B1"/>
  </w:style>
  <w:style w:type="character" w:customStyle="1" w:styleId="WW8Num47z0">
    <w:name w:val="WW8Num47z0"/>
    <w:rsid w:val="002A70B1"/>
  </w:style>
  <w:style w:type="character" w:customStyle="1" w:styleId="WW8Num47z1">
    <w:name w:val="WW8Num47z1"/>
    <w:rsid w:val="002A70B1"/>
  </w:style>
  <w:style w:type="character" w:customStyle="1" w:styleId="WW8Num47z2">
    <w:name w:val="WW8Num47z2"/>
    <w:rsid w:val="002A70B1"/>
  </w:style>
  <w:style w:type="character" w:customStyle="1" w:styleId="WW8Num47z3">
    <w:name w:val="WW8Num47z3"/>
    <w:rsid w:val="002A70B1"/>
  </w:style>
  <w:style w:type="character" w:customStyle="1" w:styleId="WW8Num47z4">
    <w:name w:val="WW8Num47z4"/>
    <w:rsid w:val="002A70B1"/>
  </w:style>
  <w:style w:type="character" w:customStyle="1" w:styleId="WW8Num47z5">
    <w:name w:val="WW8Num47z5"/>
    <w:rsid w:val="002A70B1"/>
  </w:style>
  <w:style w:type="character" w:customStyle="1" w:styleId="WW8Num47z6">
    <w:name w:val="WW8Num47z6"/>
    <w:rsid w:val="002A70B1"/>
  </w:style>
  <w:style w:type="character" w:customStyle="1" w:styleId="WW8Num47z7">
    <w:name w:val="WW8Num47z7"/>
    <w:rsid w:val="002A70B1"/>
  </w:style>
  <w:style w:type="character" w:customStyle="1" w:styleId="WW8Num47z8">
    <w:name w:val="WW8Num47z8"/>
    <w:rsid w:val="002A70B1"/>
  </w:style>
  <w:style w:type="character" w:customStyle="1" w:styleId="WW8Num48z0">
    <w:name w:val="WW8Num48z0"/>
    <w:rsid w:val="002A70B1"/>
  </w:style>
  <w:style w:type="character" w:customStyle="1" w:styleId="WW8Num48z1">
    <w:name w:val="WW8Num48z1"/>
    <w:rsid w:val="002A70B1"/>
  </w:style>
  <w:style w:type="character" w:customStyle="1" w:styleId="WW8Num48z2">
    <w:name w:val="WW8Num48z2"/>
    <w:rsid w:val="002A70B1"/>
  </w:style>
  <w:style w:type="character" w:customStyle="1" w:styleId="WW8Num48z3">
    <w:name w:val="WW8Num48z3"/>
    <w:rsid w:val="002A70B1"/>
  </w:style>
  <w:style w:type="character" w:customStyle="1" w:styleId="WW8Num48z4">
    <w:name w:val="WW8Num48z4"/>
    <w:rsid w:val="002A70B1"/>
  </w:style>
  <w:style w:type="character" w:customStyle="1" w:styleId="WW8Num48z5">
    <w:name w:val="WW8Num48z5"/>
    <w:rsid w:val="002A70B1"/>
  </w:style>
  <w:style w:type="character" w:customStyle="1" w:styleId="WW8Num48z6">
    <w:name w:val="WW8Num48z6"/>
    <w:rsid w:val="002A70B1"/>
  </w:style>
  <w:style w:type="character" w:customStyle="1" w:styleId="WW8Num48z7">
    <w:name w:val="WW8Num48z7"/>
    <w:rsid w:val="002A70B1"/>
  </w:style>
  <w:style w:type="character" w:customStyle="1" w:styleId="WW8Num48z8">
    <w:name w:val="WW8Num48z8"/>
    <w:rsid w:val="002A70B1"/>
  </w:style>
  <w:style w:type="character" w:customStyle="1" w:styleId="WW8Num49z0">
    <w:name w:val="WW8Num49z0"/>
    <w:rsid w:val="002A70B1"/>
    <w:rPr>
      <w:rFonts w:cs="Times New Roman" w:hint="default"/>
    </w:rPr>
  </w:style>
  <w:style w:type="character" w:customStyle="1" w:styleId="WW8Num49z1">
    <w:name w:val="WW8Num49z1"/>
    <w:rsid w:val="002A70B1"/>
  </w:style>
  <w:style w:type="character" w:customStyle="1" w:styleId="WW8Num49z2">
    <w:name w:val="WW8Num49z2"/>
    <w:rsid w:val="002A70B1"/>
  </w:style>
  <w:style w:type="character" w:customStyle="1" w:styleId="WW8Num49z3">
    <w:name w:val="WW8Num49z3"/>
    <w:rsid w:val="002A70B1"/>
  </w:style>
  <w:style w:type="character" w:customStyle="1" w:styleId="WW8Num49z4">
    <w:name w:val="WW8Num49z4"/>
    <w:rsid w:val="002A70B1"/>
  </w:style>
  <w:style w:type="character" w:customStyle="1" w:styleId="WW8Num49z5">
    <w:name w:val="WW8Num49z5"/>
    <w:rsid w:val="002A70B1"/>
  </w:style>
  <w:style w:type="character" w:customStyle="1" w:styleId="WW8Num49z6">
    <w:name w:val="WW8Num49z6"/>
    <w:rsid w:val="002A70B1"/>
  </w:style>
  <w:style w:type="character" w:customStyle="1" w:styleId="WW8Num49z7">
    <w:name w:val="WW8Num49z7"/>
    <w:rsid w:val="002A70B1"/>
  </w:style>
  <w:style w:type="character" w:customStyle="1" w:styleId="WW8Num49z8">
    <w:name w:val="WW8Num49z8"/>
    <w:rsid w:val="002A70B1"/>
  </w:style>
  <w:style w:type="character" w:customStyle="1" w:styleId="WW8Num50z0">
    <w:name w:val="WW8Num50z0"/>
    <w:rsid w:val="002A70B1"/>
  </w:style>
  <w:style w:type="character" w:customStyle="1" w:styleId="WW8Num50z1">
    <w:name w:val="WW8Num50z1"/>
    <w:rsid w:val="002A70B1"/>
  </w:style>
  <w:style w:type="character" w:customStyle="1" w:styleId="WW8Num50z2">
    <w:name w:val="WW8Num50z2"/>
    <w:rsid w:val="002A70B1"/>
  </w:style>
  <w:style w:type="character" w:customStyle="1" w:styleId="WW8Num50z3">
    <w:name w:val="WW8Num50z3"/>
    <w:rsid w:val="002A70B1"/>
  </w:style>
  <w:style w:type="character" w:customStyle="1" w:styleId="WW8Num50z4">
    <w:name w:val="WW8Num50z4"/>
    <w:rsid w:val="002A70B1"/>
  </w:style>
  <w:style w:type="character" w:customStyle="1" w:styleId="WW8Num50z5">
    <w:name w:val="WW8Num50z5"/>
    <w:rsid w:val="002A70B1"/>
  </w:style>
  <w:style w:type="character" w:customStyle="1" w:styleId="WW8Num50z6">
    <w:name w:val="WW8Num50z6"/>
    <w:rsid w:val="002A70B1"/>
  </w:style>
  <w:style w:type="character" w:customStyle="1" w:styleId="WW8Num50z7">
    <w:name w:val="WW8Num50z7"/>
    <w:rsid w:val="002A70B1"/>
  </w:style>
  <w:style w:type="character" w:customStyle="1" w:styleId="WW8Num50z8">
    <w:name w:val="WW8Num50z8"/>
    <w:rsid w:val="002A70B1"/>
  </w:style>
  <w:style w:type="character" w:customStyle="1" w:styleId="WW8Num51z0">
    <w:name w:val="WW8Num51z0"/>
    <w:rsid w:val="002A70B1"/>
    <w:rPr>
      <w:rFonts w:ascii="Calibri" w:hAnsi="Calibri" w:cs="Calibri"/>
      <w:sz w:val="20"/>
      <w:szCs w:val="20"/>
    </w:rPr>
  </w:style>
  <w:style w:type="character" w:customStyle="1" w:styleId="WW8Num51z1">
    <w:name w:val="WW8Num51z1"/>
    <w:rsid w:val="002A70B1"/>
  </w:style>
  <w:style w:type="character" w:customStyle="1" w:styleId="WW8Num51z2">
    <w:name w:val="WW8Num51z2"/>
    <w:rsid w:val="002A70B1"/>
  </w:style>
  <w:style w:type="character" w:customStyle="1" w:styleId="WW8Num51z3">
    <w:name w:val="WW8Num51z3"/>
    <w:rsid w:val="002A70B1"/>
  </w:style>
  <w:style w:type="character" w:customStyle="1" w:styleId="WW8Num51z4">
    <w:name w:val="WW8Num51z4"/>
    <w:rsid w:val="002A70B1"/>
  </w:style>
  <w:style w:type="character" w:customStyle="1" w:styleId="WW8Num51z5">
    <w:name w:val="WW8Num51z5"/>
    <w:rsid w:val="002A70B1"/>
  </w:style>
  <w:style w:type="character" w:customStyle="1" w:styleId="WW8Num51z6">
    <w:name w:val="WW8Num51z6"/>
    <w:rsid w:val="002A70B1"/>
  </w:style>
  <w:style w:type="character" w:customStyle="1" w:styleId="WW8Num51z7">
    <w:name w:val="WW8Num51z7"/>
    <w:rsid w:val="002A70B1"/>
  </w:style>
  <w:style w:type="character" w:customStyle="1" w:styleId="WW8Num51z8">
    <w:name w:val="WW8Num51z8"/>
    <w:rsid w:val="002A70B1"/>
  </w:style>
  <w:style w:type="character" w:customStyle="1" w:styleId="WW8Num52z0">
    <w:name w:val="WW8Num52z0"/>
    <w:rsid w:val="002A70B1"/>
    <w:rPr>
      <w:rFonts w:ascii="Calibri" w:hAnsi="Calibri" w:cs="Calibri"/>
      <w:color w:val="000000"/>
      <w:spacing w:val="4"/>
      <w:sz w:val="20"/>
      <w:szCs w:val="20"/>
    </w:rPr>
  </w:style>
  <w:style w:type="character" w:customStyle="1" w:styleId="WW8Num52z1">
    <w:name w:val="WW8Num52z1"/>
    <w:rsid w:val="002A70B1"/>
  </w:style>
  <w:style w:type="character" w:customStyle="1" w:styleId="WW8Num52z2">
    <w:name w:val="WW8Num52z2"/>
    <w:rsid w:val="002A70B1"/>
  </w:style>
  <w:style w:type="character" w:customStyle="1" w:styleId="WW8Num52z3">
    <w:name w:val="WW8Num52z3"/>
    <w:rsid w:val="002A70B1"/>
  </w:style>
  <w:style w:type="character" w:customStyle="1" w:styleId="WW8Num52z4">
    <w:name w:val="WW8Num52z4"/>
    <w:rsid w:val="002A70B1"/>
  </w:style>
  <w:style w:type="character" w:customStyle="1" w:styleId="WW8Num52z5">
    <w:name w:val="WW8Num52z5"/>
    <w:rsid w:val="002A70B1"/>
  </w:style>
  <w:style w:type="character" w:customStyle="1" w:styleId="WW8Num52z6">
    <w:name w:val="WW8Num52z6"/>
    <w:rsid w:val="002A70B1"/>
  </w:style>
  <w:style w:type="character" w:customStyle="1" w:styleId="WW8Num52z7">
    <w:name w:val="WW8Num52z7"/>
    <w:rsid w:val="002A70B1"/>
  </w:style>
  <w:style w:type="character" w:customStyle="1" w:styleId="WW8Num52z8">
    <w:name w:val="WW8Num52z8"/>
    <w:rsid w:val="002A70B1"/>
  </w:style>
  <w:style w:type="character" w:customStyle="1" w:styleId="WW8Num53z0">
    <w:name w:val="WW8Num53z0"/>
    <w:rsid w:val="002A70B1"/>
  </w:style>
  <w:style w:type="character" w:customStyle="1" w:styleId="WW8Num53z1">
    <w:name w:val="WW8Num53z1"/>
    <w:rsid w:val="002A70B1"/>
  </w:style>
  <w:style w:type="character" w:customStyle="1" w:styleId="WW8Num53z2">
    <w:name w:val="WW8Num53z2"/>
    <w:rsid w:val="002A70B1"/>
  </w:style>
  <w:style w:type="character" w:customStyle="1" w:styleId="WW8Num53z3">
    <w:name w:val="WW8Num53z3"/>
    <w:rsid w:val="002A70B1"/>
  </w:style>
  <w:style w:type="character" w:customStyle="1" w:styleId="WW8Num53z4">
    <w:name w:val="WW8Num53z4"/>
    <w:rsid w:val="002A70B1"/>
  </w:style>
  <w:style w:type="character" w:customStyle="1" w:styleId="WW8Num53z5">
    <w:name w:val="WW8Num53z5"/>
    <w:rsid w:val="002A70B1"/>
  </w:style>
  <w:style w:type="character" w:customStyle="1" w:styleId="WW8Num53z6">
    <w:name w:val="WW8Num53z6"/>
    <w:rsid w:val="002A70B1"/>
  </w:style>
  <w:style w:type="character" w:customStyle="1" w:styleId="WW8Num53z7">
    <w:name w:val="WW8Num53z7"/>
    <w:rsid w:val="002A70B1"/>
  </w:style>
  <w:style w:type="character" w:customStyle="1" w:styleId="WW8Num53z8">
    <w:name w:val="WW8Num53z8"/>
    <w:rsid w:val="002A70B1"/>
  </w:style>
  <w:style w:type="character" w:customStyle="1" w:styleId="WW8Num54z0">
    <w:name w:val="WW8Num54z0"/>
    <w:rsid w:val="002A70B1"/>
    <w:rPr>
      <w:rFonts w:cs="Times New Roman" w:hint="default"/>
      <w:b w:val="0"/>
      <w:color w:val="auto"/>
    </w:rPr>
  </w:style>
  <w:style w:type="character" w:customStyle="1" w:styleId="WW8Num54z1">
    <w:name w:val="WW8Num54z1"/>
    <w:rsid w:val="002A70B1"/>
    <w:rPr>
      <w:rFonts w:cs="Times New Roman" w:hint="default"/>
    </w:rPr>
  </w:style>
  <w:style w:type="character" w:customStyle="1" w:styleId="WW8Num55z0">
    <w:name w:val="WW8Num55z0"/>
    <w:rsid w:val="002A70B1"/>
    <w:rPr>
      <w:i w:val="0"/>
    </w:rPr>
  </w:style>
  <w:style w:type="character" w:customStyle="1" w:styleId="WW8Num55z1">
    <w:name w:val="WW8Num55z1"/>
    <w:rsid w:val="002A70B1"/>
  </w:style>
  <w:style w:type="character" w:customStyle="1" w:styleId="WW8Num55z2">
    <w:name w:val="WW8Num55z2"/>
    <w:rsid w:val="002A70B1"/>
  </w:style>
  <w:style w:type="character" w:customStyle="1" w:styleId="WW8Num55z3">
    <w:name w:val="WW8Num55z3"/>
    <w:rsid w:val="002A70B1"/>
  </w:style>
  <w:style w:type="character" w:customStyle="1" w:styleId="WW8Num55z4">
    <w:name w:val="WW8Num55z4"/>
    <w:rsid w:val="002A70B1"/>
  </w:style>
  <w:style w:type="character" w:customStyle="1" w:styleId="WW8Num55z5">
    <w:name w:val="WW8Num55z5"/>
    <w:rsid w:val="002A70B1"/>
  </w:style>
  <w:style w:type="character" w:customStyle="1" w:styleId="WW8Num55z6">
    <w:name w:val="WW8Num55z6"/>
    <w:rsid w:val="002A70B1"/>
  </w:style>
  <w:style w:type="character" w:customStyle="1" w:styleId="WW8Num55z7">
    <w:name w:val="WW8Num55z7"/>
    <w:rsid w:val="002A70B1"/>
  </w:style>
  <w:style w:type="character" w:customStyle="1" w:styleId="WW8Num55z8">
    <w:name w:val="WW8Num55z8"/>
    <w:rsid w:val="002A70B1"/>
  </w:style>
  <w:style w:type="character" w:customStyle="1" w:styleId="WW8Num56z0">
    <w:name w:val="WW8Num56z0"/>
    <w:rsid w:val="002A70B1"/>
    <w:rPr>
      <w:strike w:val="0"/>
      <w:dstrike w:val="0"/>
      <w:u w:val="none"/>
    </w:rPr>
  </w:style>
  <w:style w:type="character" w:customStyle="1" w:styleId="WW8Num56z1">
    <w:name w:val="WW8Num56z1"/>
    <w:rsid w:val="002A70B1"/>
  </w:style>
  <w:style w:type="character" w:customStyle="1" w:styleId="WW8Num56z2">
    <w:name w:val="WW8Num56z2"/>
    <w:rsid w:val="002A70B1"/>
  </w:style>
  <w:style w:type="character" w:customStyle="1" w:styleId="WW8Num56z3">
    <w:name w:val="WW8Num56z3"/>
    <w:rsid w:val="002A70B1"/>
  </w:style>
  <w:style w:type="character" w:customStyle="1" w:styleId="WW8Num56z4">
    <w:name w:val="WW8Num56z4"/>
    <w:rsid w:val="002A70B1"/>
  </w:style>
  <w:style w:type="character" w:customStyle="1" w:styleId="WW8Num56z5">
    <w:name w:val="WW8Num56z5"/>
    <w:rsid w:val="002A70B1"/>
  </w:style>
  <w:style w:type="character" w:customStyle="1" w:styleId="WW8Num56z6">
    <w:name w:val="WW8Num56z6"/>
    <w:rsid w:val="002A70B1"/>
  </w:style>
  <w:style w:type="character" w:customStyle="1" w:styleId="WW8Num56z7">
    <w:name w:val="WW8Num56z7"/>
    <w:rsid w:val="002A70B1"/>
  </w:style>
  <w:style w:type="character" w:customStyle="1" w:styleId="WW8Num56z8">
    <w:name w:val="WW8Num56z8"/>
    <w:rsid w:val="002A70B1"/>
  </w:style>
  <w:style w:type="character" w:customStyle="1" w:styleId="WW8Num57z0">
    <w:name w:val="WW8Num57z0"/>
    <w:rsid w:val="002A70B1"/>
    <w:rPr>
      <w:rFonts w:ascii="Calibri" w:hAnsi="Calibri" w:cs="Times New Roman"/>
      <w:color w:val="000000"/>
      <w:sz w:val="20"/>
      <w:szCs w:val="20"/>
    </w:rPr>
  </w:style>
  <w:style w:type="character" w:customStyle="1" w:styleId="WW8Num58z0">
    <w:name w:val="WW8Num58z0"/>
    <w:rsid w:val="002A70B1"/>
    <w:rPr>
      <w:rFonts w:ascii="Calibri" w:hAnsi="Calibri" w:cs="Arial"/>
      <w:bCs/>
      <w:color w:val="000000"/>
      <w:sz w:val="20"/>
      <w:szCs w:val="20"/>
    </w:rPr>
  </w:style>
  <w:style w:type="character" w:customStyle="1" w:styleId="WW8Num58z1">
    <w:name w:val="WW8Num58z1"/>
    <w:rsid w:val="002A70B1"/>
  </w:style>
  <w:style w:type="character" w:customStyle="1" w:styleId="WW8Num58z2">
    <w:name w:val="WW8Num58z2"/>
    <w:rsid w:val="002A70B1"/>
  </w:style>
  <w:style w:type="character" w:customStyle="1" w:styleId="WW8Num58z3">
    <w:name w:val="WW8Num58z3"/>
    <w:rsid w:val="002A70B1"/>
  </w:style>
  <w:style w:type="character" w:customStyle="1" w:styleId="WW8Num58z4">
    <w:name w:val="WW8Num58z4"/>
    <w:rsid w:val="002A70B1"/>
  </w:style>
  <w:style w:type="character" w:customStyle="1" w:styleId="WW8Num58z5">
    <w:name w:val="WW8Num58z5"/>
    <w:rsid w:val="002A70B1"/>
  </w:style>
  <w:style w:type="character" w:customStyle="1" w:styleId="WW8Num58z6">
    <w:name w:val="WW8Num58z6"/>
    <w:rsid w:val="002A70B1"/>
  </w:style>
  <w:style w:type="character" w:customStyle="1" w:styleId="WW8Num58z7">
    <w:name w:val="WW8Num58z7"/>
    <w:rsid w:val="002A70B1"/>
  </w:style>
  <w:style w:type="character" w:customStyle="1" w:styleId="WW8Num58z8">
    <w:name w:val="WW8Num58z8"/>
    <w:rsid w:val="002A70B1"/>
  </w:style>
  <w:style w:type="character" w:customStyle="1" w:styleId="WW8Num59z0">
    <w:name w:val="WW8Num59z0"/>
    <w:rsid w:val="002A70B1"/>
  </w:style>
  <w:style w:type="character" w:customStyle="1" w:styleId="WW8Num59z1">
    <w:name w:val="WW8Num59z1"/>
    <w:rsid w:val="002A70B1"/>
  </w:style>
  <w:style w:type="character" w:customStyle="1" w:styleId="WW8Num59z2">
    <w:name w:val="WW8Num59z2"/>
    <w:rsid w:val="002A70B1"/>
  </w:style>
  <w:style w:type="character" w:customStyle="1" w:styleId="WW8Num59z3">
    <w:name w:val="WW8Num59z3"/>
    <w:rsid w:val="002A70B1"/>
  </w:style>
  <w:style w:type="character" w:customStyle="1" w:styleId="WW8Num59z4">
    <w:name w:val="WW8Num59z4"/>
    <w:rsid w:val="002A70B1"/>
  </w:style>
  <w:style w:type="character" w:customStyle="1" w:styleId="WW8Num59z5">
    <w:name w:val="WW8Num59z5"/>
    <w:rsid w:val="002A70B1"/>
  </w:style>
  <w:style w:type="character" w:customStyle="1" w:styleId="WW8Num59z6">
    <w:name w:val="WW8Num59z6"/>
    <w:rsid w:val="002A70B1"/>
  </w:style>
  <w:style w:type="character" w:customStyle="1" w:styleId="WW8Num59z7">
    <w:name w:val="WW8Num59z7"/>
    <w:rsid w:val="002A70B1"/>
  </w:style>
  <w:style w:type="character" w:customStyle="1" w:styleId="WW8Num59z8">
    <w:name w:val="WW8Num59z8"/>
    <w:rsid w:val="002A70B1"/>
  </w:style>
  <w:style w:type="character" w:customStyle="1" w:styleId="WW8Num60z0">
    <w:name w:val="WW8Num60z0"/>
    <w:rsid w:val="002A70B1"/>
  </w:style>
  <w:style w:type="character" w:customStyle="1" w:styleId="WW8Num61z0">
    <w:name w:val="WW8Num61z0"/>
    <w:rsid w:val="002A70B1"/>
    <w:rPr>
      <w:color w:val="auto"/>
    </w:rPr>
  </w:style>
  <w:style w:type="character" w:customStyle="1" w:styleId="WW8Num61z1">
    <w:name w:val="WW8Num61z1"/>
    <w:rsid w:val="002A70B1"/>
  </w:style>
  <w:style w:type="character" w:customStyle="1" w:styleId="WW8Num61z2">
    <w:name w:val="WW8Num61z2"/>
    <w:rsid w:val="002A70B1"/>
  </w:style>
  <w:style w:type="character" w:customStyle="1" w:styleId="WW8Num61z3">
    <w:name w:val="WW8Num61z3"/>
    <w:rsid w:val="002A70B1"/>
  </w:style>
  <w:style w:type="character" w:customStyle="1" w:styleId="WW8Num61z4">
    <w:name w:val="WW8Num61z4"/>
    <w:rsid w:val="002A70B1"/>
  </w:style>
  <w:style w:type="character" w:customStyle="1" w:styleId="WW8Num61z5">
    <w:name w:val="WW8Num61z5"/>
    <w:rsid w:val="002A70B1"/>
  </w:style>
  <w:style w:type="character" w:customStyle="1" w:styleId="WW8Num61z6">
    <w:name w:val="WW8Num61z6"/>
    <w:rsid w:val="002A70B1"/>
  </w:style>
  <w:style w:type="character" w:customStyle="1" w:styleId="WW8Num61z7">
    <w:name w:val="WW8Num61z7"/>
    <w:rsid w:val="002A70B1"/>
  </w:style>
  <w:style w:type="character" w:customStyle="1" w:styleId="WW8Num61z8">
    <w:name w:val="WW8Num61z8"/>
    <w:rsid w:val="002A70B1"/>
  </w:style>
  <w:style w:type="character" w:customStyle="1" w:styleId="WW8Num62z0">
    <w:name w:val="WW8Num62z0"/>
    <w:rsid w:val="002A70B1"/>
    <w:rPr>
      <w:rFonts w:hint="default"/>
    </w:rPr>
  </w:style>
  <w:style w:type="character" w:customStyle="1" w:styleId="WW8Num62z1">
    <w:name w:val="WW8Num62z1"/>
    <w:rsid w:val="002A70B1"/>
  </w:style>
  <w:style w:type="character" w:customStyle="1" w:styleId="WW8Num62z2">
    <w:name w:val="WW8Num62z2"/>
    <w:rsid w:val="002A70B1"/>
  </w:style>
  <w:style w:type="character" w:customStyle="1" w:styleId="WW8Num62z3">
    <w:name w:val="WW8Num62z3"/>
    <w:rsid w:val="002A70B1"/>
  </w:style>
  <w:style w:type="character" w:customStyle="1" w:styleId="WW8Num62z4">
    <w:name w:val="WW8Num62z4"/>
    <w:rsid w:val="002A70B1"/>
  </w:style>
  <w:style w:type="character" w:customStyle="1" w:styleId="WW8Num62z5">
    <w:name w:val="WW8Num62z5"/>
    <w:rsid w:val="002A70B1"/>
  </w:style>
  <w:style w:type="character" w:customStyle="1" w:styleId="WW8Num62z6">
    <w:name w:val="WW8Num62z6"/>
    <w:rsid w:val="002A70B1"/>
  </w:style>
  <w:style w:type="character" w:customStyle="1" w:styleId="WW8Num62z7">
    <w:name w:val="WW8Num62z7"/>
    <w:rsid w:val="002A70B1"/>
  </w:style>
  <w:style w:type="character" w:customStyle="1" w:styleId="WW8Num62z8">
    <w:name w:val="WW8Num62z8"/>
    <w:rsid w:val="002A70B1"/>
  </w:style>
  <w:style w:type="character" w:customStyle="1" w:styleId="WW8Num63z0">
    <w:name w:val="WW8Num63z0"/>
    <w:rsid w:val="002A70B1"/>
  </w:style>
  <w:style w:type="character" w:customStyle="1" w:styleId="WW8Num63z1">
    <w:name w:val="WW8Num63z1"/>
    <w:rsid w:val="002A70B1"/>
    <w:rPr>
      <w:b w:val="0"/>
      <w:color w:val="auto"/>
    </w:rPr>
  </w:style>
  <w:style w:type="character" w:customStyle="1" w:styleId="WW8Num63z2">
    <w:name w:val="WW8Num63z2"/>
    <w:rsid w:val="002A70B1"/>
  </w:style>
  <w:style w:type="character" w:customStyle="1" w:styleId="WW8Num63z3">
    <w:name w:val="WW8Num63z3"/>
    <w:rsid w:val="002A70B1"/>
  </w:style>
  <w:style w:type="character" w:customStyle="1" w:styleId="WW8Num63z4">
    <w:name w:val="WW8Num63z4"/>
    <w:rsid w:val="002A70B1"/>
  </w:style>
  <w:style w:type="character" w:customStyle="1" w:styleId="WW8Num63z5">
    <w:name w:val="WW8Num63z5"/>
    <w:rsid w:val="002A70B1"/>
  </w:style>
  <w:style w:type="character" w:customStyle="1" w:styleId="WW8Num63z6">
    <w:name w:val="WW8Num63z6"/>
    <w:rsid w:val="002A70B1"/>
  </w:style>
  <w:style w:type="character" w:customStyle="1" w:styleId="WW8Num63z7">
    <w:name w:val="WW8Num63z7"/>
    <w:rsid w:val="002A70B1"/>
  </w:style>
  <w:style w:type="character" w:customStyle="1" w:styleId="WW8Num63z8">
    <w:name w:val="WW8Num63z8"/>
    <w:rsid w:val="002A70B1"/>
  </w:style>
  <w:style w:type="character" w:customStyle="1" w:styleId="WW8Num64z0">
    <w:name w:val="WW8Num64z0"/>
    <w:rsid w:val="002A70B1"/>
    <w:rPr>
      <w:rFonts w:hint="default"/>
      <w:b w:val="0"/>
      <w:i w:val="0"/>
      <w:strike w:val="0"/>
      <w:dstrike w:val="0"/>
      <w:color w:val="auto"/>
      <w:sz w:val="20"/>
      <w:szCs w:val="20"/>
    </w:rPr>
  </w:style>
  <w:style w:type="character" w:customStyle="1" w:styleId="WW8Num64z1">
    <w:name w:val="WW8Num64z1"/>
    <w:rsid w:val="002A70B1"/>
  </w:style>
  <w:style w:type="character" w:customStyle="1" w:styleId="WW8Num64z2">
    <w:name w:val="WW8Num64z2"/>
    <w:rsid w:val="002A70B1"/>
  </w:style>
  <w:style w:type="character" w:customStyle="1" w:styleId="WW8Num64z3">
    <w:name w:val="WW8Num64z3"/>
    <w:rsid w:val="002A70B1"/>
  </w:style>
  <w:style w:type="character" w:customStyle="1" w:styleId="WW8Num64z4">
    <w:name w:val="WW8Num64z4"/>
    <w:rsid w:val="002A70B1"/>
  </w:style>
  <w:style w:type="character" w:customStyle="1" w:styleId="WW8Num64z5">
    <w:name w:val="WW8Num64z5"/>
    <w:rsid w:val="002A70B1"/>
  </w:style>
  <w:style w:type="character" w:customStyle="1" w:styleId="WW8Num64z6">
    <w:name w:val="WW8Num64z6"/>
    <w:rsid w:val="002A70B1"/>
  </w:style>
  <w:style w:type="character" w:customStyle="1" w:styleId="WW8Num64z7">
    <w:name w:val="WW8Num64z7"/>
    <w:rsid w:val="002A70B1"/>
  </w:style>
  <w:style w:type="character" w:customStyle="1" w:styleId="WW8Num64z8">
    <w:name w:val="WW8Num64z8"/>
    <w:rsid w:val="002A70B1"/>
  </w:style>
  <w:style w:type="character" w:customStyle="1" w:styleId="WW8Num65z0">
    <w:name w:val="WW8Num65z0"/>
    <w:rsid w:val="002A70B1"/>
  </w:style>
  <w:style w:type="character" w:customStyle="1" w:styleId="WW8Num65z1">
    <w:name w:val="WW8Num65z1"/>
    <w:rsid w:val="002A70B1"/>
  </w:style>
  <w:style w:type="character" w:customStyle="1" w:styleId="WW8Num65z2">
    <w:name w:val="WW8Num65z2"/>
    <w:rsid w:val="002A70B1"/>
  </w:style>
  <w:style w:type="character" w:customStyle="1" w:styleId="WW8Num65z3">
    <w:name w:val="WW8Num65z3"/>
    <w:rsid w:val="002A70B1"/>
  </w:style>
  <w:style w:type="character" w:customStyle="1" w:styleId="WW8Num65z4">
    <w:name w:val="WW8Num65z4"/>
    <w:rsid w:val="002A70B1"/>
  </w:style>
  <w:style w:type="character" w:customStyle="1" w:styleId="WW8Num65z5">
    <w:name w:val="WW8Num65z5"/>
    <w:rsid w:val="002A70B1"/>
  </w:style>
  <w:style w:type="character" w:customStyle="1" w:styleId="WW8Num65z6">
    <w:name w:val="WW8Num65z6"/>
    <w:rsid w:val="002A70B1"/>
  </w:style>
  <w:style w:type="character" w:customStyle="1" w:styleId="WW8Num65z7">
    <w:name w:val="WW8Num65z7"/>
    <w:rsid w:val="002A70B1"/>
  </w:style>
  <w:style w:type="character" w:customStyle="1" w:styleId="WW8Num65z8">
    <w:name w:val="WW8Num65z8"/>
    <w:rsid w:val="002A70B1"/>
  </w:style>
  <w:style w:type="character" w:customStyle="1" w:styleId="WW8Num66z0">
    <w:name w:val="WW8Num66z0"/>
    <w:rsid w:val="002A70B1"/>
    <w:rPr>
      <w:rFonts w:hint="default"/>
    </w:rPr>
  </w:style>
  <w:style w:type="character" w:customStyle="1" w:styleId="WW8Num66z1">
    <w:name w:val="WW8Num66z1"/>
    <w:rsid w:val="002A70B1"/>
  </w:style>
  <w:style w:type="character" w:customStyle="1" w:styleId="WW8Num66z2">
    <w:name w:val="WW8Num66z2"/>
    <w:rsid w:val="002A70B1"/>
  </w:style>
  <w:style w:type="character" w:customStyle="1" w:styleId="WW8Num66z3">
    <w:name w:val="WW8Num66z3"/>
    <w:rsid w:val="002A70B1"/>
  </w:style>
  <w:style w:type="character" w:customStyle="1" w:styleId="WW8Num66z4">
    <w:name w:val="WW8Num66z4"/>
    <w:rsid w:val="002A70B1"/>
  </w:style>
  <w:style w:type="character" w:customStyle="1" w:styleId="WW8Num66z5">
    <w:name w:val="WW8Num66z5"/>
    <w:rsid w:val="002A70B1"/>
  </w:style>
  <w:style w:type="character" w:customStyle="1" w:styleId="WW8Num66z6">
    <w:name w:val="WW8Num66z6"/>
    <w:rsid w:val="002A70B1"/>
  </w:style>
  <w:style w:type="character" w:customStyle="1" w:styleId="WW8Num66z7">
    <w:name w:val="WW8Num66z7"/>
    <w:rsid w:val="002A70B1"/>
  </w:style>
  <w:style w:type="character" w:customStyle="1" w:styleId="WW8Num66z8">
    <w:name w:val="WW8Num66z8"/>
    <w:rsid w:val="002A70B1"/>
  </w:style>
  <w:style w:type="character" w:customStyle="1" w:styleId="WW8Num67z0">
    <w:name w:val="WW8Num67z0"/>
    <w:rsid w:val="002A70B1"/>
    <w:rPr>
      <w:rFonts w:ascii="Calibri" w:hAnsi="Calibri" w:cs="Times New Roman" w:hint="default"/>
      <w:b w:val="0"/>
      <w:bCs/>
      <w:color w:val="000000"/>
      <w:sz w:val="20"/>
      <w:szCs w:val="20"/>
    </w:rPr>
  </w:style>
  <w:style w:type="character" w:customStyle="1" w:styleId="WW8Num67z2">
    <w:name w:val="WW8Num67z2"/>
    <w:rsid w:val="002A70B1"/>
    <w:rPr>
      <w:rFonts w:ascii="Times New Roman" w:hAnsi="Times New Roman" w:cs="Times New Roman" w:hint="default"/>
      <w:b w:val="0"/>
      <w:i w:val="0"/>
      <w:caps w:val="0"/>
      <w:smallCaps w:val="0"/>
      <w:vanish w:val="0"/>
      <w:sz w:val="22"/>
      <w:szCs w:val="22"/>
    </w:rPr>
  </w:style>
  <w:style w:type="character" w:customStyle="1" w:styleId="WW8Num67z3">
    <w:name w:val="WW8Num67z3"/>
    <w:rsid w:val="002A70B1"/>
    <w:rPr>
      <w:rFonts w:ascii="Symbol" w:hAnsi="Symbol" w:cs="Symbol" w:hint="default"/>
      <w:b w:val="0"/>
    </w:rPr>
  </w:style>
  <w:style w:type="character" w:customStyle="1" w:styleId="WW8Num67z4">
    <w:name w:val="WW8Num67z4"/>
    <w:rsid w:val="002A70B1"/>
    <w:rPr>
      <w:rFonts w:cs="Times New Roman"/>
    </w:rPr>
  </w:style>
  <w:style w:type="character" w:customStyle="1" w:styleId="WW8Num68z0">
    <w:name w:val="WW8Num68z0"/>
    <w:rsid w:val="002A70B1"/>
  </w:style>
  <w:style w:type="character" w:customStyle="1" w:styleId="WW8Num68z1">
    <w:name w:val="WW8Num68z1"/>
    <w:rsid w:val="002A70B1"/>
  </w:style>
  <w:style w:type="character" w:customStyle="1" w:styleId="WW8Num68z2">
    <w:name w:val="WW8Num68z2"/>
    <w:rsid w:val="002A70B1"/>
  </w:style>
  <w:style w:type="character" w:customStyle="1" w:styleId="WW8Num68z3">
    <w:name w:val="WW8Num68z3"/>
    <w:rsid w:val="002A70B1"/>
  </w:style>
  <w:style w:type="character" w:customStyle="1" w:styleId="WW8Num68z4">
    <w:name w:val="WW8Num68z4"/>
    <w:rsid w:val="002A70B1"/>
  </w:style>
  <w:style w:type="character" w:customStyle="1" w:styleId="WW8Num68z5">
    <w:name w:val="WW8Num68z5"/>
    <w:rsid w:val="002A70B1"/>
  </w:style>
  <w:style w:type="character" w:customStyle="1" w:styleId="WW8Num68z6">
    <w:name w:val="WW8Num68z6"/>
    <w:rsid w:val="002A70B1"/>
  </w:style>
  <w:style w:type="character" w:customStyle="1" w:styleId="WW8Num68z7">
    <w:name w:val="WW8Num68z7"/>
    <w:rsid w:val="002A70B1"/>
  </w:style>
  <w:style w:type="character" w:customStyle="1" w:styleId="WW8Num68z8">
    <w:name w:val="WW8Num68z8"/>
    <w:rsid w:val="002A70B1"/>
  </w:style>
  <w:style w:type="character" w:customStyle="1" w:styleId="WW8Num69z0">
    <w:name w:val="WW8Num69z0"/>
    <w:rsid w:val="002A70B1"/>
    <w:rPr>
      <w:rFonts w:hint="default"/>
      <w:b w:val="0"/>
    </w:rPr>
  </w:style>
  <w:style w:type="character" w:customStyle="1" w:styleId="WW8Num69z1">
    <w:name w:val="WW8Num69z1"/>
    <w:rsid w:val="002A70B1"/>
  </w:style>
  <w:style w:type="character" w:customStyle="1" w:styleId="WW8Num69z2">
    <w:name w:val="WW8Num69z2"/>
    <w:rsid w:val="002A70B1"/>
  </w:style>
  <w:style w:type="character" w:customStyle="1" w:styleId="WW8Num69z3">
    <w:name w:val="WW8Num69z3"/>
    <w:rsid w:val="002A70B1"/>
  </w:style>
  <w:style w:type="character" w:customStyle="1" w:styleId="WW8Num69z4">
    <w:name w:val="WW8Num69z4"/>
    <w:rsid w:val="002A70B1"/>
  </w:style>
  <w:style w:type="character" w:customStyle="1" w:styleId="WW8Num69z5">
    <w:name w:val="WW8Num69z5"/>
    <w:rsid w:val="002A70B1"/>
  </w:style>
  <w:style w:type="character" w:customStyle="1" w:styleId="WW8Num69z6">
    <w:name w:val="WW8Num69z6"/>
    <w:rsid w:val="002A70B1"/>
  </w:style>
  <w:style w:type="character" w:customStyle="1" w:styleId="WW8Num69z7">
    <w:name w:val="WW8Num69z7"/>
    <w:rsid w:val="002A70B1"/>
  </w:style>
  <w:style w:type="character" w:customStyle="1" w:styleId="WW8Num69z8">
    <w:name w:val="WW8Num69z8"/>
    <w:rsid w:val="002A70B1"/>
  </w:style>
  <w:style w:type="character" w:customStyle="1" w:styleId="WW8Num70z0">
    <w:name w:val="WW8Num70z0"/>
    <w:rsid w:val="002A70B1"/>
    <w:rPr>
      <w:rFonts w:ascii="Calibri" w:hAnsi="Calibri" w:cs="Arial"/>
      <w:color w:val="000000"/>
      <w:sz w:val="20"/>
      <w:szCs w:val="20"/>
    </w:rPr>
  </w:style>
  <w:style w:type="character" w:customStyle="1" w:styleId="WW8Num70z1">
    <w:name w:val="WW8Num70z1"/>
    <w:rsid w:val="002A70B1"/>
  </w:style>
  <w:style w:type="character" w:customStyle="1" w:styleId="WW8Num70z2">
    <w:name w:val="WW8Num70z2"/>
    <w:rsid w:val="002A70B1"/>
  </w:style>
  <w:style w:type="character" w:customStyle="1" w:styleId="WW8Num70z3">
    <w:name w:val="WW8Num70z3"/>
    <w:rsid w:val="002A70B1"/>
  </w:style>
  <w:style w:type="character" w:customStyle="1" w:styleId="WW8Num70z4">
    <w:name w:val="WW8Num70z4"/>
    <w:rsid w:val="002A70B1"/>
  </w:style>
  <w:style w:type="character" w:customStyle="1" w:styleId="WW8Num70z5">
    <w:name w:val="WW8Num70z5"/>
    <w:rsid w:val="002A70B1"/>
  </w:style>
  <w:style w:type="character" w:customStyle="1" w:styleId="WW8Num70z6">
    <w:name w:val="WW8Num70z6"/>
    <w:rsid w:val="002A70B1"/>
  </w:style>
  <w:style w:type="character" w:customStyle="1" w:styleId="WW8Num70z7">
    <w:name w:val="WW8Num70z7"/>
    <w:rsid w:val="002A70B1"/>
  </w:style>
  <w:style w:type="character" w:customStyle="1" w:styleId="WW8Num70z8">
    <w:name w:val="WW8Num70z8"/>
    <w:rsid w:val="002A70B1"/>
  </w:style>
  <w:style w:type="character" w:customStyle="1" w:styleId="WW8Num71z0">
    <w:name w:val="WW8Num71z0"/>
    <w:rsid w:val="002A70B1"/>
    <w:rPr>
      <w:rFonts w:ascii="OpenSymbol" w:eastAsia="OpenSymbol" w:hAnsi="OpenSymbol" w:cs="OpenSymbol"/>
      <w:b/>
      <w:bCs/>
      <w:sz w:val="20"/>
      <w:szCs w:val="20"/>
    </w:rPr>
  </w:style>
  <w:style w:type="character" w:customStyle="1" w:styleId="WW8Num72z0">
    <w:name w:val="WW8Num72z0"/>
    <w:rsid w:val="002A70B1"/>
    <w:rPr>
      <w:rFonts w:ascii="Calibri" w:hAnsi="Calibri" w:cs="Times New Roman"/>
      <w:color w:val="000000"/>
      <w:sz w:val="20"/>
      <w:szCs w:val="20"/>
    </w:rPr>
  </w:style>
  <w:style w:type="character" w:customStyle="1" w:styleId="WW8Num73z0">
    <w:name w:val="WW8Num73z0"/>
    <w:rsid w:val="002A70B1"/>
    <w:rPr>
      <w:rFonts w:cs="Times New Roman" w:hint="default"/>
      <w:sz w:val="22"/>
      <w:szCs w:val="22"/>
    </w:rPr>
  </w:style>
  <w:style w:type="character" w:customStyle="1" w:styleId="WW8Num73z1">
    <w:name w:val="WW8Num73z1"/>
    <w:rsid w:val="002A70B1"/>
    <w:rPr>
      <w:rFonts w:cs="Times New Roman"/>
    </w:rPr>
  </w:style>
  <w:style w:type="character" w:customStyle="1" w:styleId="WW8Num74z0">
    <w:name w:val="WW8Num74z0"/>
    <w:rsid w:val="002A70B1"/>
    <w:rPr>
      <w:rFonts w:ascii="Calibri" w:hAnsi="Calibri" w:cs="Times New Roman"/>
      <w:color w:val="000000"/>
      <w:sz w:val="20"/>
      <w:szCs w:val="20"/>
    </w:rPr>
  </w:style>
  <w:style w:type="character" w:customStyle="1" w:styleId="WW8Num74z1">
    <w:name w:val="WW8Num74z1"/>
    <w:rsid w:val="002A70B1"/>
    <w:rPr>
      <w:rFonts w:cs="Times New Roman"/>
    </w:rPr>
  </w:style>
  <w:style w:type="character" w:customStyle="1" w:styleId="WW8Num75z0">
    <w:name w:val="WW8Num75z0"/>
    <w:rsid w:val="002A70B1"/>
  </w:style>
  <w:style w:type="character" w:customStyle="1" w:styleId="WW8Num76z0">
    <w:name w:val="WW8Num76z0"/>
    <w:rsid w:val="002A70B1"/>
    <w:rPr>
      <w:rFonts w:hint="default"/>
      <w:b/>
      <w:i w:val="0"/>
      <w:caps w:val="0"/>
      <w:smallCaps w:val="0"/>
      <w:strike w:val="0"/>
      <w:dstrike w:val="0"/>
      <w:vanish w:val="0"/>
      <w:color w:val="000000"/>
      <w:position w:val="0"/>
      <w:sz w:val="24"/>
      <w:szCs w:val="24"/>
      <w:vertAlign w:val="baseline"/>
    </w:rPr>
  </w:style>
  <w:style w:type="character" w:customStyle="1" w:styleId="WW8Num76z1">
    <w:name w:val="WW8Num76z1"/>
    <w:rsid w:val="002A70B1"/>
    <w:rPr>
      <w:rFonts w:ascii="Times New Roman" w:hAnsi="Times New Roman" w:cs="Times New Roman" w:hint="default"/>
      <w:b w:val="0"/>
      <w:i w:val="0"/>
      <w:sz w:val="22"/>
      <w:szCs w:val="22"/>
    </w:rPr>
  </w:style>
  <w:style w:type="character" w:customStyle="1" w:styleId="WW8Num76z2">
    <w:name w:val="WW8Num76z2"/>
    <w:rsid w:val="002A70B1"/>
    <w:rPr>
      <w:rFonts w:hint="default"/>
      <w:b w:val="0"/>
      <w:color w:val="000000"/>
    </w:rPr>
  </w:style>
  <w:style w:type="character" w:customStyle="1" w:styleId="WW8Num76z3">
    <w:name w:val="WW8Num76z3"/>
    <w:rsid w:val="002A70B1"/>
    <w:rPr>
      <w:rFonts w:hint="default"/>
      <w:color w:val="000000"/>
    </w:rPr>
  </w:style>
  <w:style w:type="character" w:customStyle="1" w:styleId="WW8Num76z4">
    <w:name w:val="WW8Num76z4"/>
    <w:rsid w:val="002A70B1"/>
    <w:rPr>
      <w:rFonts w:ascii="Wingdings" w:hAnsi="Wingdings" w:cs="Wingdings" w:hint="default"/>
      <w:sz w:val="24"/>
    </w:rPr>
  </w:style>
  <w:style w:type="character" w:customStyle="1" w:styleId="WW8Num76z5">
    <w:name w:val="WW8Num76z5"/>
    <w:rsid w:val="002A70B1"/>
    <w:rPr>
      <w:rFonts w:hint="default"/>
    </w:rPr>
  </w:style>
  <w:style w:type="character" w:customStyle="1" w:styleId="WW8Num77z0">
    <w:name w:val="WW8Num77z0"/>
    <w:rsid w:val="002A70B1"/>
    <w:rPr>
      <w:rFonts w:cs="Times New Roman" w:hint="default"/>
      <w:b w:val="0"/>
      <w:i w:val="0"/>
      <w:sz w:val="22"/>
      <w:szCs w:val="22"/>
    </w:rPr>
  </w:style>
  <w:style w:type="character" w:customStyle="1" w:styleId="WW8Num77z1">
    <w:name w:val="WW8Num77z1"/>
    <w:rsid w:val="002A70B1"/>
    <w:rPr>
      <w:rFonts w:cs="Times New Roman" w:hint="default"/>
      <w:b w:val="0"/>
    </w:rPr>
  </w:style>
  <w:style w:type="character" w:customStyle="1" w:styleId="WW8Num77z2">
    <w:name w:val="WW8Num77z2"/>
    <w:rsid w:val="002A70B1"/>
    <w:rPr>
      <w:rFonts w:cs="Times New Roman"/>
    </w:rPr>
  </w:style>
  <w:style w:type="character" w:customStyle="1" w:styleId="WW8Num78z0">
    <w:name w:val="WW8Num78z0"/>
    <w:rsid w:val="002A70B1"/>
  </w:style>
  <w:style w:type="character" w:customStyle="1" w:styleId="WW8Num78z1">
    <w:name w:val="WW8Num78z1"/>
    <w:rsid w:val="002A70B1"/>
  </w:style>
  <w:style w:type="character" w:customStyle="1" w:styleId="WW8Num78z2">
    <w:name w:val="WW8Num78z2"/>
    <w:rsid w:val="002A70B1"/>
  </w:style>
  <w:style w:type="character" w:customStyle="1" w:styleId="WW8Num78z3">
    <w:name w:val="WW8Num78z3"/>
    <w:rsid w:val="002A70B1"/>
  </w:style>
  <w:style w:type="character" w:customStyle="1" w:styleId="WW8Num78z4">
    <w:name w:val="WW8Num78z4"/>
    <w:rsid w:val="002A70B1"/>
  </w:style>
  <w:style w:type="character" w:customStyle="1" w:styleId="WW8Num78z5">
    <w:name w:val="WW8Num78z5"/>
    <w:rsid w:val="002A70B1"/>
  </w:style>
  <w:style w:type="character" w:customStyle="1" w:styleId="WW8Num78z6">
    <w:name w:val="WW8Num78z6"/>
    <w:rsid w:val="002A70B1"/>
  </w:style>
  <w:style w:type="character" w:customStyle="1" w:styleId="WW8Num78z7">
    <w:name w:val="WW8Num78z7"/>
    <w:rsid w:val="002A70B1"/>
  </w:style>
  <w:style w:type="character" w:customStyle="1" w:styleId="WW8Num78z8">
    <w:name w:val="WW8Num78z8"/>
    <w:rsid w:val="002A70B1"/>
  </w:style>
  <w:style w:type="character" w:customStyle="1" w:styleId="WW8Num79z0">
    <w:name w:val="WW8Num79z0"/>
    <w:rsid w:val="002A70B1"/>
    <w:rPr>
      <w:rFonts w:hint="default"/>
    </w:rPr>
  </w:style>
  <w:style w:type="character" w:customStyle="1" w:styleId="WW8Num79z1">
    <w:name w:val="WW8Num79z1"/>
    <w:rsid w:val="002A70B1"/>
  </w:style>
  <w:style w:type="character" w:customStyle="1" w:styleId="WW8Num79z2">
    <w:name w:val="WW8Num79z2"/>
    <w:rsid w:val="002A70B1"/>
  </w:style>
  <w:style w:type="character" w:customStyle="1" w:styleId="WW8Num79z3">
    <w:name w:val="WW8Num79z3"/>
    <w:rsid w:val="002A70B1"/>
  </w:style>
  <w:style w:type="character" w:customStyle="1" w:styleId="WW8Num79z4">
    <w:name w:val="WW8Num79z4"/>
    <w:rsid w:val="002A70B1"/>
  </w:style>
  <w:style w:type="character" w:customStyle="1" w:styleId="WW8Num79z5">
    <w:name w:val="WW8Num79z5"/>
    <w:rsid w:val="002A70B1"/>
  </w:style>
  <w:style w:type="character" w:customStyle="1" w:styleId="WW8Num79z6">
    <w:name w:val="WW8Num79z6"/>
    <w:rsid w:val="002A70B1"/>
  </w:style>
  <w:style w:type="character" w:customStyle="1" w:styleId="WW8Num79z7">
    <w:name w:val="WW8Num79z7"/>
    <w:rsid w:val="002A70B1"/>
  </w:style>
  <w:style w:type="character" w:customStyle="1" w:styleId="WW8Num79z8">
    <w:name w:val="WW8Num79z8"/>
    <w:rsid w:val="002A70B1"/>
  </w:style>
  <w:style w:type="character" w:customStyle="1" w:styleId="WW8Num80z0">
    <w:name w:val="WW8Num80z0"/>
    <w:rsid w:val="002A70B1"/>
  </w:style>
  <w:style w:type="character" w:customStyle="1" w:styleId="WW8Num80z1">
    <w:name w:val="WW8Num80z1"/>
    <w:rsid w:val="002A70B1"/>
    <w:rPr>
      <w:color w:val="auto"/>
    </w:rPr>
  </w:style>
  <w:style w:type="character" w:customStyle="1" w:styleId="WW8Num80z2">
    <w:name w:val="WW8Num80z2"/>
    <w:rsid w:val="002A70B1"/>
  </w:style>
  <w:style w:type="character" w:customStyle="1" w:styleId="WW8Num80z3">
    <w:name w:val="WW8Num80z3"/>
    <w:rsid w:val="002A70B1"/>
  </w:style>
  <w:style w:type="character" w:customStyle="1" w:styleId="WW8Num80z4">
    <w:name w:val="WW8Num80z4"/>
    <w:rsid w:val="002A70B1"/>
  </w:style>
  <w:style w:type="character" w:customStyle="1" w:styleId="WW8Num80z5">
    <w:name w:val="WW8Num80z5"/>
    <w:rsid w:val="002A70B1"/>
  </w:style>
  <w:style w:type="character" w:customStyle="1" w:styleId="WW8Num80z6">
    <w:name w:val="WW8Num80z6"/>
    <w:rsid w:val="002A70B1"/>
  </w:style>
  <w:style w:type="character" w:customStyle="1" w:styleId="WW8Num80z7">
    <w:name w:val="WW8Num80z7"/>
    <w:rsid w:val="002A70B1"/>
  </w:style>
  <w:style w:type="character" w:customStyle="1" w:styleId="WW8Num80z8">
    <w:name w:val="WW8Num80z8"/>
    <w:rsid w:val="002A70B1"/>
  </w:style>
  <w:style w:type="character" w:customStyle="1" w:styleId="WW8Num81z0">
    <w:name w:val="WW8Num81z0"/>
    <w:rsid w:val="002A70B1"/>
    <w:rPr>
      <w:rFonts w:ascii="Calibri" w:hAnsi="Calibri" w:cs="Times New Roman"/>
      <w:sz w:val="20"/>
      <w:szCs w:val="20"/>
    </w:rPr>
  </w:style>
  <w:style w:type="character" w:customStyle="1" w:styleId="WW8Num82z0">
    <w:name w:val="WW8Num82z0"/>
    <w:rsid w:val="002A70B1"/>
    <w:rPr>
      <w:rFonts w:ascii="Calibri" w:hAnsi="Calibri" w:cs="Times New Roman"/>
      <w:bCs/>
      <w:color w:val="000000"/>
      <w:sz w:val="20"/>
      <w:szCs w:val="20"/>
    </w:rPr>
  </w:style>
  <w:style w:type="character" w:customStyle="1" w:styleId="WW8Num82z1">
    <w:name w:val="WW8Num82z1"/>
    <w:rsid w:val="002A70B1"/>
    <w:rPr>
      <w:rFonts w:cs="Times New Roman"/>
    </w:rPr>
  </w:style>
  <w:style w:type="character" w:customStyle="1" w:styleId="WW8Num82z2">
    <w:name w:val="WW8Num82z2"/>
    <w:rsid w:val="002A70B1"/>
  </w:style>
  <w:style w:type="character" w:customStyle="1" w:styleId="WW8Num83z0">
    <w:name w:val="WW8Num83z0"/>
    <w:rsid w:val="002A70B1"/>
  </w:style>
  <w:style w:type="character" w:customStyle="1" w:styleId="WW8Num83z1">
    <w:name w:val="WW8Num83z1"/>
    <w:rsid w:val="002A70B1"/>
  </w:style>
  <w:style w:type="character" w:customStyle="1" w:styleId="WW8Num83z2">
    <w:name w:val="WW8Num83z2"/>
    <w:rsid w:val="002A70B1"/>
  </w:style>
  <w:style w:type="character" w:customStyle="1" w:styleId="WW8Num83z3">
    <w:name w:val="WW8Num83z3"/>
    <w:rsid w:val="002A70B1"/>
  </w:style>
  <w:style w:type="character" w:customStyle="1" w:styleId="WW8Num83z4">
    <w:name w:val="WW8Num83z4"/>
    <w:rsid w:val="002A70B1"/>
  </w:style>
  <w:style w:type="character" w:customStyle="1" w:styleId="WW8Num83z5">
    <w:name w:val="WW8Num83z5"/>
    <w:rsid w:val="002A70B1"/>
  </w:style>
  <w:style w:type="character" w:customStyle="1" w:styleId="WW8Num83z6">
    <w:name w:val="WW8Num83z6"/>
    <w:rsid w:val="002A70B1"/>
  </w:style>
  <w:style w:type="character" w:customStyle="1" w:styleId="WW8Num83z7">
    <w:name w:val="WW8Num83z7"/>
    <w:rsid w:val="002A70B1"/>
  </w:style>
  <w:style w:type="character" w:customStyle="1" w:styleId="WW8Num83z8">
    <w:name w:val="WW8Num83z8"/>
    <w:rsid w:val="002A70B1"/>
  </w:style>
  <w:style w:type="character" w:customStyle="1" w:styleId="WW8Num84z0">
    <w:name w:val="WW8Num84z0"/>
    <w:rsid w:val="002A70B1"/>
    <w:rPr>
      <w:rFonts w:cs="Times New Roman"/>
    </w:rPr>
  </w:style>
  <w:style w:type="character" w:customStyle="1" w:styleId="WW8Num85z0">
    <w:name w:val="WW8Num85z0"/>
    <w:rsid w:val="002A70B1"/>
    <w:rPr>
      <w:rFonts w:cs="Times New Roman" w:hint="default"/>
    </w:rPr>
  </w:style>
  <w:style w:type="character" w:customStyle="1" w:styleId="WW8Num85z2">
    <w:name w:val="WW8Num85z2"/>
    <w:rsid w:val="002A70B1"/>
    <w:rPr>
      <w:rFonts w:cs="Times New Roman"/>
    </w:rPr>
  </w:style>
  <w:style w:type="character" w:customStyle="1" w:styleId="WW8Num86z0">
    <w:name w:val="WW8Num86z0"/>
    <w:rsid w:val="002A70B1"/>
  </w:style>
  <w:style w:type="character" w:customStyle="1" w:styleId="WW8Num86z1">
    <w:name w:val="WW8Num86z1"/>
    <w:rsid w:val="002A70B1"/>
  </w:style>
  <w:style w:type="character" w:customStyle="1" w:styleId="WW8Num86z2">
    <w:name w:val="WW8Num86z2"/>
    <w:rsid w:val="002A70B1"/>
  </w:style>
  <w:style w:type="character" w:customStyle="1" w:styleId="WW8Num86z3">
    <w:name w:val="WW8Num86z3"/>
    <w:rsid w:val="002A70B1"/>
  </w:style>
  <w:style w:type="character" w:customStyle="1" w:styleId="WW8Num86z4">
    <w:name w:val="WW8Num86z4"/>
    <w:rsid w:val="002A70B1"/>
  </w:style>
  <w:style w:type="character" w:customStyle="1" w:styleId="WW8Num86z5">
    <w:name w:val="WW8Num86z5"/>
    <w:rsid w:val="002A70B1"/>
  </w:style>
  <w:style w:type="character" w:customStyle="1" w:styleId="WW8Num86z6">
    <w:name w:val="WW8Num86z6"/>
    <w:rsid w:val="002A70B1"/>
  </w:style>
  <w:style w:type="character" w:customStyle="1" w:styleId="WW8Num86z7">
    <w:name w:val="WW8Num86z7"/>
    <w:rsid w:val="002A70B1"/>
  </w:style>
  <w:style w:type="character" w:customStyle="1" w:styleId="WW8Num86z8">
    <w:name w:val="WW8Num86z8"/>
    <w:rsid w:val="002A70B1"/>
  </w:style>
  <w:style w:type="character" w:customStyle="1" w:styleId="WW8Num87z0">
    <w:name w:val="WW8Num87z0"/>
    <w:rsid w:val="002A70B1"/>
  </w:style>
  <w:style w:type="character" w:customStyle="1" w:styleId="WW8Num87z1">
    <w:name w:val="WW8Num87z1"/>
    <w:rsid w:val="002A70B1"/>
  </w:style>
  <w:style w:type="character" w:customStyle="1" w:styleId="WW8Num87z2">
    <w:name w:val="WW8Num87z2"/>
    <w:rsid w:val="002A70B1"/>
  </w:style>
  <w:style w:type="character" w:customStyle="1" w:styleId="WW8Num87z3">
    <w:name w:val="WW8Num87z3"/>
    <w:rsid w:val="002A70B1"/>
  </w:style>
  <w:style w:type="character" w:customStyle="1" w:styleId="WW8Num87z4">
    <w:name w:val="WW8Num87z4"/>
    <w:rsid w:val="002A70B1"/>
  </w:style>
  <w:style w:type="character" w:customStyle="1" w:styleId="WW8Num87z5">
    <w:name w:val="WW8Num87z5"/>
    <w:rsid w:val="002A70B1"/>
  </w:style>
  <w:style w:type="character" w:customStyle="1" w:styleId="WW8Num87z6">
    <w:name w:val="WW8Num87z6"/>
    <w:rsid w:val="002A70B1"/>
  </w:style>
  <w:style w:type="character" w:customStyle="1" w:styleId="WW8Num87z7">
    <w:name w:val="WW8Num87z7"/>
    <w:rsid w:val="002A70B1"/>
  </w:style>
  <w:style w:type="character" w:customStyle="1" w:styleId="WW8Num87z8">
    <w:name w:val="WW8Num87z8"/>
    <w:rsid w:val="002A70B1"/>
  </w:style>
  <w:style w:type="character" w:customStyle="1" w:styleId="WW8Num88z0">
    <w:name w:val="WW8Num88z0"/>
    <w:rsid w:val="002A70B1"/>
    <w:rPr>
      <w:rFonts w:ascii="Calibri" w:hAnsi="Calibri" w:cs="Calibri"/>
      <w:sz w:val="20"/>
      <w:szCs w:val="20"/>
    </w:rPr>
  </w:style>
  <w:style w:type="character" w:customStyle="1" w:styleId="WW8Num88z1">
    <w:name w:val="WW8Num88z1"/>
    <w:rsid w:val="002A70B1"/>
  </w:style>
  <w:style w:type="character" w:customStyle="1" w:styleId="WW8Num88z2">
    <w:name w:val="WW8Num88z2"/>
    <w:rsid w:val="002A70B1"/>
  </w:style>
  <w:style w:type="character" w:customStyle="1" w:styleId="WW8Num88z3">
    <w:name w:val="WW8Num88z3"/>
    <w:rsid w:val="002A70B1"/>
  </w:style>
  <w:style w:type="character" w:customStyle="1" w:styleId="WW8Num88z4">
    <w:name w:val="WW8Num88z4"/>
    <w:rsid w:val="002A70B1"/>
  </w:style>
  <w:style w:type="character" w:customStyle="1" w:styleId="WW8Num88z5">
    <w:name w:val="WW8Num88z5"/>
    <w:rsid w:val="002A70B1"/>
  </w:style>
  <w:style w:type="character" w:customStyle="1" w:styleId="WW8Num88z6">
    <w:name w:val="WW8Num88z6"/>
    <w:rsid w:val="002A70B1"/>
  </w:style>
  <w:style w:type="character" w:customStyle="1" w:styleId="WW8Num88z7">
    <w:name w:val="WW8Num88z7"/>
    <w:rsid w:val="002A70B1"/>
  </w:style>
  <w:style w:type="character" w:customStyle="1" w:styleId="WW8Num88z8">
    <w:name w:val="WW8Num88z8"/>
    <w:rsid w:val="002A70B1"/>
  </w:style>
  <w:style w:type="character" w:customStyle="1" w:styleId="WW8Num89z0">
    <w:name w:val="WW8Num89z0"/>
    <w:rsid w:val="002A70B1"/>
    <w:rPr>
      <w:rFonts w:ascii="Symbol" w:hAnsi="Symbol" w:cs="Symbol" w:hint="default"/>
      <w:b w:val="0"/>
      <w:i w:val="0"/>
      <w:caps w:val="0"/>
      <w:smallCaps w:val="0"/>
      <w:vanish w:val="0"/>
      <w:sz w:val="22"/>
    </w:rPr>
  </w:style>
  <w:style w:type="character" w:customStyle="1" w:styleId="WW8Num89z1">
    <w:name w:val="WW8Num89z1"/>
    <w:rsid w:val="002A70B1"/>
    <w:rPr>
      <w:rFonts w:cs="Times New Roman"/>
    </w:rPr>
  </w:style>
  <w:style w:type="character" w:customStyle="1" w:styleId="WW8Num90z0">
    <w:name w:val="WW8Num90z0"/>
    <w:rsid w:val="002A70B1"/>
    <w:rPr>
      <w:rFonts w:ascii="Calibri" w:hAnsi="Calibri" w:cs="Times New Roman"/>
      <w:bCs/>
      <w:color w:val="000000"/>
      <w:sz w:val="20"/>
      <w:szCs w:val="20"/>
      <w:shd w:val="clear" w:color="auto" w:fill="FFFFFF"/>
    </w:rPr>
  </w:style>
  <w:style w:type="character" w:customStyle="1" w:styleId="WW8Num90z1">
    <w:name w:val="WW8Num90z1"/>
    <w:rsid w:val="002A70B1"/>
    <w:rPr>
      <w:rFonts w:cs="Times New Roman"/>
    </w:rPr>
  </w:style>
  <w:style w:type="character" w:customStyle="1" w:styleId="WW8Num91z0">
    <w:name w:val="WW8Num91z0"/>
    <w:rsid w:val="002A70B1"/>
    <w:rPr>
      <w:rFonts w:ascii="Calibri" w:hAnsi="Calibri" w:cs="Calibri"/>
      <w:b w:val="0"/>
      <w:bCs/>
      <w:i w:val="0"/>
      <w:color w:val="auto"/>
      <w:sz w:val="20"/>
      <w:szCs w:val="20"/>
    </w:rPr>
  </w:style>
  <w:style w:type="character" w:customStyle="1" w:styleId="WW8Num91z1">
    <w:name w:val="WW8Num91z1"/>
    <w:rsid w:val="002A70B1"/>
    <w:rPr>
      <w:rFonts w:ascii="Times New Roman" w:eastAsia="Times New Roman" w:hAnsi="Times New Roman" w:cs="Times New Roman"/>
      <w:b w:val="0"/>
      <w:color w:val="auto"/>
    </w:rPr>
  </w:style>
  <w:style w:type="character" w:customStyle="1" w:styleId="WW8Num91z2">
    <w:name w:val="WW8Num91z2"/>
    <w:rsid w:val="002A70B1"/>
  </w:style>
  <w:style w:type="character" w:customStyle="1" w:styleId="WW8Num91z3">
    <w:name w:val="WW8Num91z3"/>
    <w:rsid w:val="002A70B1"/>
  </w:style>
  <w:style w:type="character" w:customStyle="1" w:styleId="WW8Num91z4">
    <w:name w:val="WW8Num91z4"/>
    <w:rsid w:val="002A70B1"/>
  </w:style>
  <w:style w:type="character" w:customStyle="1" w:styleId="WW8Num91z5">
    <w:name w:val="WW8Num91z5"/>
    <w:rsid w:val="002A70B1"/>
  </w:style>
  <w:style w:type="character" w:customStyle="1" w:styleId="WW8Num91z6">
    <w:name w:val="WW8Num91z6"/>
    <w:rsid w:val="002A70B1"/>
  </w:style>
  <w:style w:type="character" w:customStyle="1" w:styleId="WW8Num91z7">
    <w:name w:val="WW8Num91z7"/>
    <w:rsid w:val="002A70B1"/>
  </w:style>
  <w:style w:type="character" w:customStyle="1" w:styleId="WW8Num91z8">
    <w:name w:val="WW8Num91z8"/>
    <w:rsid w:val="002A70B1"/>
  </w:style>
  <w:style w:type="character" w:customStyle="1" w:styleId="WW8Num92z0">
    <w:name w:val="WW8Num92z0"/>
    <w:rsid w:val="002A70B1"/>
    <w:rPr>
      <w:rFonts w:cs="Times New Roman" w:hint="default"/>
    </w:rPr>
  </w:style>
  <w:style w:type="character" w:customStyle="1" w:styleId="WW8Num92z1">
    <w:name w:val="WW8Num92z1"/>
    <w:rsid w:val="002A70B1"/>
    <w:rPr>
      <w:rFonts w:cs="Times New Roman"/>
    </w:rPr>
  </w:style>
  <w:style w:type="character" w:customStyle="1" w:styleId="WW8Num93z0">
    <w:name w:val="WW8Num93z0"/>
    <w:rsid w:val="002A70B1"/>
    <w:rPr>
      <w:rFonts w:ascii="Calibri" w:hAnsi="Calibri" w:cs="Times New Roman"/>
      <w:bCs/>
      <w:color w:val="000000"/>
      <w:sz w:val="20"/>
      <w:szCs w:val="20"/>
    </w:rPr>
  </w:style>
  <w:style w:type="character" w:customStyle="1" w:styleId="WW8Num93z1">
    <w:name w:val="WW8Num93z1"/>
    <w:rsid w:val="002A70B1"/>
    <w:rPr>
      <w:rFonts w:cs="Times New Roman"/>
    </w:rPr>
  </w:style>
  <w:style w:type="character" w:customStyle="1" w:styleId="WW8Num94z0">
    <w:name w:val="WW8Num94z0"/>
    <w:rsid w:val="002A70B1"/>
    <w:rPr>
      <w:rFonts w:ascii="Calibri" w:hAnsi="Calibri" w:cs="Times New Roman"/>
      <w:color w:val="000000"/>
      <w:sz w:val="20"/>
      <w:szCs w:val="20"/>
    </w:rPr>
  </w:style>
  <w:style w:type="character" w:customStyle="1" w:styleId="WW8Num95z0">
    <w:name w:val="WW8Num95z0"/>
    <w:rsid w:val="002A70B1"/>
  </w:style>
  <w:style w:type="character" w:customStyle="1" w:styleId="WW8Num95z1">
    <w:name w:val="WW8Num95z1"/>
    <w:rsid w:val="002A70B1"/>
  </w:style>
  <w:style w:type="character" w:customStyle="1" w:styleId="WW8Num95z2">
    <w:name w:val="WW8Num95z2"/>
    <w:rsid w:val="002A70B1"/>
  </w:style>
  <w:style w:type="character" w:customStyle="1" w:styleId="WW8Num95z3">
    <w:name w:val="WW8Num95z3"/>
    <w:rsid w:val="002A70B1"/>
  </w:style>
  <w:style w:type="character" w:customStyle="1" w:styleId="WW8Num95z4">
    <w:name w:val="WW8Num95z4"/>
    <w:rsid w:val="002A70B1"/>
  </w:style>
  <w:style w:type="character" w:customStyle="1" w:styleId="WW8Num95z5">
    <w:name w:val="WW8Num95z5"/>
    <w:rsid w:val="002A70B1"/>
  </w:style>
  <w:style w:type="character" w:customStyle="1" w:styleId="WW8Num95z6">
    <w:name w:val="WW8Num95z6"/>
    <w:rsid w:val="002A70B1"/>
  </w:style>
  <w:style w:type="character" w:customStyle="1" w:styleId="WW8Num95z7">
    <w:name w:val="WW8Num95z7"/>
    <w:rsid w:val="002A70B1"/>
  </w:style>
  <w:style w:type="character" w:customStyle="1" w:styleId="WW8Num95z8">
    <w:name w:val="WW8Num95z8"/>
    <w:rsid w:val="002A70B1"/>
  </w:style>
  <w:style w:type="character" w:customStyle="1" w:styleId="Domylnaczcionkaakapitu1">
    <w:name w:val="Domyślna czcionka akapitu1"/>
    <w:rsid w:val="002A70B1"/>
  </w:style>
  <w:style w:type="character" w:customStyle="1" w:styleId="Znakiprzypiswkocowych">
    <w:name w:val="Znaki przypisów końcowych"/>
    <w:rsid w:val="002A70B1"/>
    <w:rPr>
      <w:rFonts w:cs="Times New Roman"/>
      <w:vertAlign w:val="superscript"/>
    </w:rPr>
  </w:style>
  <w:style w:type="character" w:customStyle="1" w:styleId="Znakiprzypiswdolnych">
    <w:name w:val="Znaki przypisów dolnych"/>
    <w:qFormat/>
    <w:rsid w:val="002A70B1"/>
    <w:rPr>
      <w:rFonts w:cs="Times New Roman"/>
      <w:vertAlign w:val="superscript"/>
    </w:rPr>
  </w:style>
  <w:style w:type="character" w:customStyle="1" w:styleId="Odwoaniedokomentarza1">
    <w:name w:val="Odwołanie do komentarza1"/>
    <w:rsid w:val="002A70B1"/>
    <w:rPr>
      <w:sz w:val="16"/>
      <w:szCs w:val="16"/>
    </w:rPr>
  </w:style>
  <w:style w:type="character" w:customStyle="1" w:styleId="Znakinumeracji">
    <w:name w:val="Znaki numeracji"/>
    <w:rsid w:val="002A70B1"/>
    <w:rPr>
      <w:rFonts w:ascii="Calibri" w:hAnsi="Calibri"/>
      <w:sz w:val="20"/>
      <w:szCs w:val="20"/>
    </w:rPr>
  </w:style>
  <w:style w:type="character" w:customStyle="1" w:styleId="Symbolewypunktowania">
    <w:name w:val="Symbole wypunktowania"/>
    <w:rsid w:val="002A70B1"/>
    <w:rPr>
      <w:rFonts w:ascii="OpenSymbol" w:eastAsia="OpenSymbol" w:hAnsi="OpenSymbol" w:cs="OpenSymbol"/>
    </w:rPr>
  </w:style>
  <w:style w:type="paragraph" w:customStyle="1" w:styleId="Nagwek10">
    <w:name w:val="Nagłówek1"/>
    <w:basedOn w:val="Normalny"/>
    <w:next w:val="Tekstpodstawowy"/>
    <w:qFormat/>
    <w:rsid w:val="002A70B1"/>
    <w:pPr>
      <w:keepNext/>
      <w:spacing w:before="240" w:after="120"/>
    </w:pPr>
    <w:rPr>
      <w:rFonts w:ascii="Arial" w:eastAsia="Microsoft YaHei" w:hAnsi="Arial" w:cs="Mangal"/>
      <w:sz w:val="28"/>
      <w:szCs w:val="28"/>
      <w:lang w:eastAsia="ar-SA"/>
    </w:rPr>
  </w:style>
  <w:style w:type="character" w:customStyle="1" w:styleId="TekstpodstawowyZnak1">
    <w:name w:val="Tekst podstawowy Znak1"/>
    <w:aliases w:val="(F2) Znak1"/>
    <w:basedOn w:val="Domylnaczcionkaakapitu"/>
    <w:uiPriority w:val="99"/>
    <w:rsid w:val="002A70B1"/>
    <w:rPr>
      <w:sz w:val="24"/>
      <w:szCs w:val="24"/>
      <w:lang w:val="x-none" w:eastAsia="ar-SA"/>
    </w:rPr>
  </w:style>
  <w:style w:type="paragraph" w:customStyle="1" w:styleId="Indeks">
    <w:name w:val="Indeks"/>
    <w:basedOn w:val="Normalny"/>
    <w:qFormat/>
    <w:rsid w:val="002A70B1"/>
    <w:pPr>
      <w:suppressLineNumbers/>
    </w:pPr>
    <w:rPr>
      <w:rFonts w:cs="Mangal"/>
      <w:sz w:val="24"/>
      <w:szCs w:val="24"/>
      <w:lang w:eastAsia="ar-SA"/>
    </w:rPr>
  </w:style>
  <w:style w:type="paragraph" w:customStyle="1" w:styleId="Tekstpodstawowywcity32">
    <w:name w:val="Tekst podstawowy wcięty 32"/>
    <w:basedOn w:val="Normalny"/>
    <w:rsid w:val="002A70B1"/>
    <w:pPr>
      <w:spacing w:before="60" w:after="60"/>
      <w:ind w:left="360"/>
      <w:jc w:val="both"/>
    </w:pPr>
    <w:rPr>
      <w:sz w:val="16"/>
      <w:szCs w:val="16"/>
      <w:lang w:val="x-none" w:eastAsia="ar-SA"/>
    </w:rPr>
  </w:style>
  <w:style w:type="character" w:customStyle="1" w:styleId="NagwekZnak1">
    <w:name w:val="Nagłówek Znak1"/>
    <w:basedOn w:val="Domylnaczcionkaakapitu"/>
    <w:rsid w:val="002A70B1"/>
    <w:rPr>
      <w:sz w:val="24"/>
      <w:szCs w:val="24"/>
      <w:lang w:val="x-none" w:eastAsia="ar-SA"/>
    </w:rPr>
  </w:style>
  <w:style w:type="character" w:customStyle="1" w:styleId="StopkaZnak1">
    <w:name w:val="Stopka Znak1"/>
    <w:basedOn w:val="Domylnaczcionkaakapitu"/>
    <w:uiPriority w:val="99"/>
    <w:rsid w:val="002A70B1"/>
    <w:rPr>
      <w:sz w:val="24"/>
      <w:szCs w:val="24"/>
      <w:lang w:val="x-none" w:eastAsia="ar-SA"/>
    </w:rPr>
  </w:style>
  <w:style w:type="character" w:customStyle="1" w:styleId="TekstprzypisukocowegoZnak1">
    <w:name w:val="Tekst przypisu końcowego Znak1"/>
    <w:basedOn w:val="Domylnaczcionkaakapitu"/>
    <w:uiPriority w:val="99"/>
    <w:rsid w:val="002A70B1"/>
    <w:rPr>
      <w:lang w:val="x-none" w:eastAsia="ar-SA"/>
    </w:rPr>
  </w:style>
  <w:style w:type="character" w:customStyle="1" w:styleId="TekstdymkaZnak1">
    <w:name w:val="Tekst dymka Znak1"/>
    <w:basedOn w:val="Domylnaczcionkaakapitu"/>
    <w:uiPriority w:val="99"/>
    <w:rsid w:val="002A70B1"/>
    <w:rPr>
      <w:sz w:val="16"/>
      <w:lang w:val="x-none" w:eastAsia="ar-SA"/>
    </w:rPr>
  </w:style>
  <w:style w:type="paragraph" w:customStyle="1" w:styleId="Zwykytekst2">
    <w:name w:val="Zwykły tekst2"/>
    <w:basedOn w:val="Normalny"/>
    <w:rsid w:val="002A70B1"/>
    <w:rPr>
      <w:rFonts w:ascii="Courier New" w:hAnsi="Courier New" w:cs="Courier New"/>
      <w:sz w:val="20"/>
      <w:szCs w:val="20"/>
      <w:lang w:val="x-none" w:eastAsia="ar-SA"/>
    </w:rPr>
  </w:style>
  <w:style w:type="paragraph" w:customStyle="1" w:styleId="Tekstpodstawowy31">
    <w:name w:val="Tekst podstawowy 31"/>
    <w:basedOn w:val="Normalny"/>
    <w:rsid w:val="002A70B1"/>
    <w:pPr>
      <w:spacing w:after="120"/>
    </w:pPr>
    <w:rPr>
      <w:sz w:val="16"/>
      <w:szCs w:val="16"/>
      <w:lang w:val="x-none" w:eastAsia="ar-SA"/>
    </w:rPr>
  </w:style>
  <w:style w:type="character" w:customStyle="1" w:styleId="TekstprzypisudolnegoZnak1">
    <w:name w:val="Tekst przypisu dolnego Znak1"/>
    <w:basedOn w:val="Domylnaczcionkaakapitu"/>
    <w:uiPriority w:val="99"/>
    <w:rsid w:val="002A70B1"/>
    <w:rPr>
      <w:lang w:val="x-none" w:eastAsia="ar-SA"/>
    </w:rPr>
  </w:style>
  <w:style w:type="paragraph" w:customStyle="1" w:styleId="Listapunktowana1">
    <w:name w:val="Lista punktowana1"/>
    <w:basedOn w:val="Normalny"/>
    <w:rsid w:val="002A70B1"/>
    <w:pPr>
      <w:numPr>
        <w:numId w:val="34"/>
      </w:numPr>
      <w:spacing w:before="60" w:after="60"/>
      <w:jc w:val="both"/>
    </w:pPr>
    <w:rPr>
      <w:sz w:val="24"/>
      <w:szCs w:val="24"/>
      <w:lang w:eastAsia="ar-SA"/>
    </w:rPr>
  </w:style>
  <w:style w:type="character" w:customStyle="1" w:styleId="TytuZnak1">
    <w:name w:val="Tytuł Znak1"/>
    <w:basedOn w:val="Domylnaczcionkaakapitu"/>
    <w:uiPriority w:val="99"/>
    <w:rsid w:val="002A70B1"/>
    <w:rPr>
      <w:rFonts w:ascii="Cambria" w:hAnsi="Cambria" w:cs="Cambria"/>
      <w:b/>
      <w:bCs/>
      <w:kern w:val="1"/>
      <w:sz w:val="32"/>
      <w:szCs w:val="32"/>
      <w:lang w:val="x-none" w:eastAsia="ar-SA"/>
    </w:rPr>
  </w:style>
  <w:style w:type="character" w:customStyle="1" w:styleId="PodtytuZnak1">
    <w:name w:val="Podtytuł Znak1"/>
    <w:basedOn w:val="Domylnaczcionkaakapitu"/>
    <w:rsid w:val="002A70B1"/>
    <w:rPr>
      <w:rFonts w:ascii="Cambria" w:hAnsi="Cambria" w:cs="Cambria"/>
      <w:i/>
      <w:iCs/>
      <w:spacing w:val="13"/>
      <w:sz w:val="24"/>
      <w:szCs w:val="24"/>
      <w:lang w:val="en-US" w:eastAsia="ar-SA"/>
    </w:rPr>
  </w:style>
  <w:style w:type="paragraph" w:customStyle="1" w:styleId="Tekstkomentarza1">
    <w:name w:val="Tekst komentarza1"/>
    <w:basedOn w:val="Normalny"/>
    <w:rsid w:val="002A70B1"/>
    <w:rPr>
      <w:sz w:val="20"/>
      <w:szCs w:val="20"/>
      <w:lang w:eastAsia="ar-SA"/>
    </w:rPr>
  </w:style>
  <w:style w:type="character" w:customStyle="1" w:styleId="TematkomentarzaZnak1">
    <w:name w:val="Temat komentarza Znak1"/>
    <w:basedOn w:val="TekstkomentarzaZnak1"/>
    <w:uiPriority w:val="99"/>
    <w:rsid w:val="002A70B1"/>
    <w:rPr>
      <w:rFonts w:ascii="Calibri" w:hAnsi="Calibri"/>
      <w:b/>
      <w:bCs/>
      <w:sz w:val="20"/>
      <w:lang w:val="x-none" w:eastAsia="ar-SA"/>
    </w:rPr>
  </w:style>
  <w:style w:type="paragraph" w:customStyle="1" w:styleId="Legenda1">
    <w:name w:val="Legenda1"/>
    <w:basedOn w:val="Normalny"/>
    <w:next w:val="Normalny"/>
    <w:rsid w:val="002A70B1"/>
    <w:pPr>
      <w:spacing w:before="120" w:after="200"/>
      <w:ind w:left="1843" w:hanging="1843"/>
    </w:pPr>
    <w:rPr>
      <w:rFonts w:ascii="Calibri" w:hAnsi="Calibri" w:cs="Calibri"/>
      <w:bCs/>
      <w:color w:val="000000"/>
      <w:szCs w:val="18"/>
      <w:lang w:eastAsia="ar-SA"/>
    </w:rPr>
  </w:style>
  <w:style w:type="paragraph" w:customStyle="1" w:styleId="Listapunktowana21">
    <w:name w:val="Lista punktowana 21"/>
    <w:basedOn w:val="Normalny"/>
    <w:rsid w:val="002A70B1"/>
    <w:pPr>
      <w:overflowPunct w:val="0"/>
      <w:autoSpaceDE w:val="0"/>
      <w:spacing w:before="60" w:after="60"/>
      <w:ind w:left="566" w:hanging="283"/>
      <w:jc w:val="both"/>
      <w:textAlignment w:val="baseline"/>
    </w:pPr>
    <w:rPr>
      <w:rFonts w:ascii="Arial" w:hAnsi="Arial" w:cs="Arial"/>
      <w:sz w:val="24"/>
      <w:szCs w:val="20"/>
      <w:lang w:eastAsia="ar-SA"/>
    </w:rPr>
  </w:style>
  <w:style w:type="paragraph" w:customStyle="1" w:styleId="Lista41">
    <w:name w:val="Lista 41"/>
    <w:basedOn w:val="Normalny"/>
    <w:rsid w:val="002A70B1"/>
    <w:pPr>
      <w:widowControl w:val="0"/>
      <w:overflowPunct w:val="0"/>
      <w:autoSpaceDE w:val="0"/>
      <w:spacing w:before="200" w:line="319" w:lineRule="auto"/>
      <w:ind w:left="1132" w:hanging="283"/>
      <w:jc w:val="both"/>
      <w:textAlignment w:val="baseline"/>
    </w:pPr>
    <w:rPr>
      <w:rFonts w:ascii="Arial" w:hAnsi="Arial" w:cs="Arial"/>
      <w:sz w:val="18"/>
      <w:szCs w:val="20"/>
      <w:lang w:eastAsia="ar-SA"/>
    </w:rPr>
  </w:style>
  <w:style w:type="character" w:customStyle="1" w:styleId="HTML-wstpniesformatowanyZnak1">
    <w:name w:val="HTML - wstępnie sformatowany Znak1"/>
    <w:basedOn w:val="Domylnaczcionkaakapitu"/>
    <w:uiPriority w:val="99"/>
    <w:rsid w:val="002A70B1"/>
    <w:rPr>
      <w:rFonts w:ascii="Courier New" w:hAnsi="Courier New" w:cs="Courier New"/>
      <w:lang w:val="x-none" w:eastAsia="ar-SA"/>
    </w:rPr>
  </w:style>
  <w:style w:type="character" w:customStyle="1" w:styleId="CytatZnak1">
    <w:name w:val="Cytat Znak1"/>
    <w:basedOn w:val="Domylnaczcionkaakapitu"/>
    <w:rsid w:val="002A70B1"/>
    <w:rPr>
      <w:rFonts w:ascii="Calibri" w:hAnsi="Calibri" w:cs="Calibri"/>
      <w:i/>
      <w:iCs/>
      <w:lang w:val="en-US" w:eastAsia="ar-SA"/>
    </w:rPr>
  </w:style>
  <w:style w:type="character" w:customStyle="1" w:styleId="CytatintensywnyZnak1">
    <w:name w:val="Cytat intensywny Znak1"/>
    <w:basedOn w:val="Domylnaczcionkaakapitu"/>
    <w:uiPriority w:val="30"/>
    <w:rsid w:val="002A70B1"/>
    <w:rPr>
      <w:rFonts w:ascii="Calibri" w:hAnsi="Calibri" w:cs="Calibri"/>
      <w:b/>
      <w:bCs/>
      <w:i/>
      <w:iCs/>
      <w:lang w:val="en-US" w:eastAsia="ar-SA"/>
    </w:rPr>
  </w:style>
  <w:style w:type="paragraph" w:customStyle="1" w:styleId="Wcicienormalne1">
    <w:name w:val="Wcięcie normalne1"/>
    <w:basedOn w:val="Normalny"/>
    <w:rsid w:val="002A70B1"/>
    <w:pPr>
      <w:autoSpaceDE w:val="0"/>
      <w:spacing w:before="120" w:after="120"/>
      <w:ind w:left="851"/>
    </w:pPr>
    <w:rPr>
      <w:rFonts w:ascii="Arial" w:hAnsi="Arial" w:cs="Arial"/>
      <w:sz w:val="24"/>
      <w:szCs w:val="24"/>
      <w:lang w:eastAsia="ar-SA"/>
    </w:rPr>
  </w:style>
  <w:style w:type="paragraph" w:customStyle="1" w:styleId="Mapadokumentu2">
    <w:name w:val="Mapa dokumentu2"/>
    <w:basedOn w:val="Normalny"/>
    <w:rsid w:val="002A70B1"/>
    <w:pPr>
      <w:shd w:val="clear" w:color="auto" w:fill="000080"/>
    </w:pPr>
    <w:rPr>
      <w:sz w:val="2"/>
      <w:szCs w:val="20"/>
      <w:lang w:val="x-none" w:eastAsia="ar-SA"/>
    </w:rPr>
  </w:style>
  <w:style w:type="paragraph" w:customStyle="1" w:styleId="Textbody">
    <w:name w:val="Text body"/>
    <w:basedOn w:val="Normalny"/>
    <w:qFormat/>
    <w:rsid w:val="002A70B1"/>
    <w:pPr>
      <w:spacing w:before="60" w:after="60"/>
      <w:jc w:val="both"/>
      <w:textAlignment w:val="baseline"/>
    </w:pPr>
    <w:rPr>
      <w:b/>
      <w:bCs/>
      <w:i/>
      <w:iCs/>
      <w:kern w:val="1"/>
      <w:lang w:eastAsia="ar-SA"/>
    </w:rPr>
  </w:style>
  <w:style w:type="paragraph" w:customStyle="1" w:styleId="Spistreci10">
    <w:name w:val="Spis treści 10"/>
    <w:basedOn w:val="Indeks"/>
    <w:rsid w:val="002A70B1"/>
    <w:pPr>
      <w:tabs>
        <w:tab w:val="right" w:leader="dot" w:pos="7091"/>
      </w:tabs>
      <w:ind w:left="2547"/>
    </w:pPr>
  </w:style>
  <w:style w:type="paragraph" w:customStyle="1" w:styleId="Nagwektabeli">
    <w:name w:val="Nagłówek tabeli"/>
    <w:basedOn w:val="Zawartotabeli"/>
    <w:rsid w:val="002A70B1"/>
    <w:pPr>
      <w:widowControl/>
      <w:jc w:val="center"/>
    </w:pPr>
    <w:rPr>
      <w:rFonts w:eastAsia="Times New Roman" w:cs="Times New Roman"/>
      <w:b/>
      <w:bCs/>
      <w:kern w:val="0"/>
      <w:lang w:eastAsia="ar-SA" w:bidi="ar-SA"/>
    </w:rPr>
  </w:style>
  <w:style w:type="character" w:customStyle="1" w:styleId="Teksttreci24">
    <w:name w:val="Tekst treści (24)_"/>
    <w:rsid w:val="002A70B1"/>
    <w:rPr>
      <w:rFonts w:ascii="Calibri" w:eastAsia="Calibri" w:hAnsi="Calibri" w:cs="Calibri"/>
      <w:b w:val="0"/>
      <w:bCs w:val="0"/>
      <w:i w:val="0"/>
      <w:iCs w:val="0"/>
      <w:caps w:val="0"/>
      <w:smallCaps w:val="0"/>
      <w:strike w:val="0"/>
      <w:dstrike w:val="0"/>
      <w:sz w:val="20"/>
      <w:szCs w:val="20"/>
      <w:u w:val="none"/>
    </w:rPr>
  </w:style>
  <w:style w:type="character" w:customStyle="1" w:styleId="Teksttreci24Maelitery">
    <w:name w:val="Tekst treści (24) + Małe litery"/>
    <w:rsid w:val="002A70B1"/>
    <w:rPr>
      <w:rFonts w:ascii="Calibri" w:eastAsia="Calibri" w:hAnsi="Calibri" w:cs="Calibri"/>
      <w:b w:val="0"/>
      <w:bCs w:val="0"/>
      <w:i w:val="0"/>
      <w:iCs w:val="0"/>
      <w:caps w:val="0"/>
      <w:smallCaps/>
      <w:strike w:val="0"/>
      <w:dstrike w:val="0"/>
      <w:color w:val="000000"/>
      <w:spacing w:val="0"/>
      <w:w w:val="100"/>
      <w:position w:val="0"/>
      <w:sz w:val="20"/>
      <w:szCs w:val="20"/>
      <w:u w:val="none"/>
      <w:vertAlign w:val="baseline"/>
      <w:lang w:val="pl-PL" w:eastAsia="pl-PL" w:bidi="pl-PL"/>
    </w:rPr>
  </w:style>
  <w:style w:type="character" w:customStyle="1" w:styleId="WWCharLFO17LVL1">
    <w:name w:val="WW_CharLFO17LVL1"/>
    <w:rsid w:val="002A70B1"/>
    <w:rPr>
      <w:rFonts w:ascii="Calibri" w:hAnsi="Calibri" w:cs="Arial"/>
    </w:rPr>
  </w:style>
  <w:style w:type="character" w:customStyle="1" w:styleId="WWCharLFO28LVL1">
    <w:name w:val="WW_CharLFO28LVL1"/>
    <w:rsid w:val="002A70B1"/>
    <w:rPr>
      <w:rFonts w:cs="Arial"/>
    </w:rPr>
  </w:style>
  <w:style w:type="character" w:customStyle="1" w:styleId="WWCharLFO28LVL2">
    <w:name w:val="WW_CharLFO28LVL2"/>
    <w:rsid w:val="002A70B1"/>
    <w:rPr>
      <w:rFonts w:ascii="Arial" w:hAnsi="Arial" w:cs="Arial"/>
      <w:b/>
      <w:sz w:val="22"/>
    </w:rPr>
  </w:style>
  <w:style w:type="character" w:customStyle="1" w:styleId="WWCharLFO27LVL1">
    <w:name w:val="WW_CharLFO27LVL1"/>
    <w:rsid w:val="002A70B1"/>
    <w:rPr>
      <w:rFonts w:ascii="Arial" w:hAnsi="Arial" w:cs="Arial"/>
      <w:sz w:val="20"/>
      <w:szCs w:val="20"/>
    </w:rPr>
  </w:style>
  <w:style w:type="character" w:customStyle="1" w:styleId="WW8Num72z1">
    <w:name w:val="WW8Num72z1"/>
    <w:rsid w:val="002A70B1"/>
  </w:style>
  <w:style w:type="character" w:customStyle="1" w:styleId="WW8Num72z2">
    <w:name w:val="WW8Num72z2"/>
    <w:rsid w:val="002A70B1"/>
  </w:style>
  <w:style w:type="character" w:customStyle="1" w:styleId="WW8Num72z3">
    <w:name w:val="WW8Num72z3"/>
    <w:rsid w:val="002A70B1"/>
  </w:style>
  <w:style w:type="character" w:customStyle="1" w:styleId="WW8Num72z4">
    <w:name w:val="WW8Num72z4"/>
    <w:rsid w:val="002A70B1"/>
  </w:style>
  <w:style w:type="character" w:customStyle="1" w:styleId="WW8Num72z5">
    <w:name w:val="WW8Num72z5"/>
    <w:rsid w:val="002A70B1"/>
  </w:style>
  <w:style w:type="character" w:customStyle="1" w:styleId="WW8Num72z6">
    <w:name w:val="WW8Num72z6"/>
    <w:rsid w:val="002A70B1"/>
  </w:style>
  <w:style w:type="character" w:customStyle="1" w:styleId="WW8Num72z7">
    <w:name w:val="WW8Num72z7"/>
    <w:rsid w:val="002A70B1"/>
  </w:style>
  <w:style w:type="character" w:customStyle="1" w:styleId="WW8Num72z8">
    <w:name w:val="WW8Num72z8"/>
    <w:rsid w:val="002A70B1"/>
  </w:style>
  <w:style w:type="character" w:customStyle="1" w:styleId="WW8Num103z0">
    <w:name w:val="WW8Num103z0"/>
    <w:rsid w:val="002A70B1"/>
    <w:rPr>
      <w:rFonts w:cs="Calibri"/>
    </w:rPr>
  </w:style>
  <w:style w:type="character" w:customStyle="1" w:styleId="WW8Num103z1">
    <w:name w:val="WW8Num103z1"/>
    <w:rsid w:val="002A70B1"/>
  </w:style>
  <w:style w:type="character" w:customStyle="1" w:styleId="WW8Num103z2">
    <w:name w:val="WW8Num103z2"/>
    <w:rsid w:val="002A70B1"/>
  </w:style>
  <w:style w:type="character" w:customStyle="1" w:styleId="WW8Num103z3">
    <w:name w:val="WW8Num103z3"/>
    <w:rsid w:val="002A70B1"/>
  </w:style>
  <w:style w:type="character" w:customStyle="1" w:styleId="WW8Num103z4">
    <w:name w:val="WW8Num103z4"/>
    <w:rsid w:val="002A70B1"/>
  </w:style>
  <w:style w:type="character" w:customStyle="1" w:styleId="WW8Num103z5">
    <w:name w:val="WW8Num103z5"/>
    <w:rsid w:val="002A70B1"/>
  </w:style>
  <w:style w:type="character" w:customStyle="1" w:styleId="WW8Num103z6">
    <w:name w:val="WW8Num103z6"/>
    <w:rsid w:val="002A70B1"/>
  </w:style>
  <w:style w:type="character" w:customStyle="1" w:styleId="WW8Num103z7">
    <w:name w:val="WW8Num103z7"/>
    <w:rsid w:val="002A70B1"/>
  </w:style>
  <w:style w:type="character" w:customStyle="1" w:styleId="WW8Num103z8">
    <w:name w:val="WW8Num103z8"/>
    <w:rsid w:val="002A70B1"/>
  </w:style>
  <w:style w:type="paragraph" w:customStyle="1" w:styleId="d2">
    <w:name w:val="d2"/>
    <w:basedOn w:val="Normalny"/>
    <w:qFormat/>
    <w:rsid w:val="002A70B1"/>
    <w:pPr>
      <w:widowControl w:val="0"/>
      <w:ind w:left="4536"/>
      <w:jc w:val="right"/>
    </w:pPr>
    <w:rPr>
      <w:rFonts w:eastAsia="SimSun" w:cs="Mangal"/>
      <w:kern w:val="1"/>
      <w:sz w:val="20"/>
      <w:szCs w:val="20"/>
      <w:lang w:eastAsia="hi-IN" w:bidi="hi-IN"/>
    </w:rPr>
  </w:style>
  <w:style w:type="paragraph" w:customStyle="1" w:styleId="AN2">
    <w:name w:val="AN2"/>
    <w:basedOn w:val="d2"/>
    <w:qFormat/>
    <w:rsid w:val="002A70B1"/>
  </w:style>
  <w:style w:type="numbering" w:customStyle="1" w:styleId="WW8Num2">
    <w:name w:val="WW8Num2"/>
    <w:basedOn w:val="Bezlisty"/>
    <w:rsid w:val="002A70B1"/>
    <w:pPr>
      <w:numPr>
        <w:numId w:val="38"/>
      </w:numPr>
    </w:pPr>
  </w:style>
  <w:style w:type="numbering" w:customStyle="1" w:styleId="WW8Num8">
    <w:name w:val="WW8Num8"/>
    <w:basedOn w:val="Bezlisty"/>
    <w:rsid w:val="002A70B1"/>
    <w:pPr>
      <w:numPr>
        <w:numId w:val="35"/>
      </w:numPr>
    </w:pPr>
  </w:style>
  <w:style w:type="numbering" w:customStyle="1" w:styleId="WW8Num16">
    <w:name w:val="WW8Num16"/>
    <w:basedOn w:val="Bezlisty"/>
    <w:rsid w:val="002A70B1"/>
    <w:pPr>
      <w:numPr>
        <w:numId w:val="36"/>
      </w:numPr>
    </w:pPr>
  </w:style>
  <w:style w:type="numbering" w:customStyle="1" w:styleId="WW8Num20">
    <w:name w:val="WW8Num20"/>
    <w:basedOn w:val="Bezlisty"/>
    <w:rsid w:val="002A70B1"/>
    <w:pPr>
      <w:numPr>
        <w:numId w:val="37"/>
      </w:numPr>
    </w:pPr>
  </w:style>
  <w:style w:type="character" w:customStyle="1" w:styleId="Nagwek33">
    <w:name w:val="Nagłówek #3 (3)_"/>
    <w:link w:val="Nagwek330"/>
    <w:rsid w:val="002A70B1"/>
    <w:rPr>
      <w:shd w:val="clear" w:color="auto" w:fill="FFFFFF"/>
    </w:rPr>
  </w:style>
  <w:style w:type="paragraph" w:customStyle="1" w:styleId="Nagwek330">
    <w:name w:val="Nagłówek #3 (3)"/>
    <w:basedOn w:val="Normalny"/>
    <w:link w:val="Nagwek33"/>
    <w:rsid w:val="002A70B1"/>
    <w:pPr>
      <w:widowControl w:val="0"/>
      <w:shd w:val="clear" w:color="auto" w:fill="FFFFFF"/>
      <w:suppressAutoHyphens w:val="0"/>
      <w:spacing w:line="250" w:lineRule="exact"/>
      <w:outlineLvl w:val="2"/>
    </w:pPr>
    <w:rPr>
      <w:rFonts w:asciiTheme="minorHAnsi" w:eastAsiaTheme="minorHAnsi" w:hAnsiTheme="minorHAnsi" w:cstheme="minorBidi"/>
      <w:lang w:eastAsia="en-US"/>
    </w:rPr>
  </w:style>
  <w:style w:type="character" w:customStyle="1" w:styleId="Teksttreci2Exact">
    <w:name w:val="Tekst treści (2) Exact"/>
    <w:rsid w:val="002A70B1"/>
    <w:rPr>
      <w:rFonts w:ascii="Times New Roman" w:eastAsia="Times New Roman" w:hAnsi="Times New Roman" w:cs="Times New Roman"/>
      <w:b w:val="0"/>
      <w:bCs w:val="0"/>
      <w:i w:val="0"/>
      <w:iCs w:val="0"/>
      <w:smallCaps w:val="0"/>
      <w:strike w:val="0"/>
      <w:sz w:val="22"/>
      <w:szCs w:val="22"/>
      <w:u w:val="none"/>
    </w:rPr>
  </w:style>
  <w:style w:type="character" w:customStyle="1" w:styleId="Teksttreci5">
    <w:name w:val="Tekst treści (5)_"/>
    <w:link w:val="Teksttreci50"/>
    <w:rsid w:val="002A70B1"/>
    <w:rPr>
      <w:sz w:val="18"/>
      <w:szCs w:val="18"/>
      <w:shd w:val="clear" w:color="auto" w:fill="FFFFFF"/>
    </w:rPr>
  </w:style>
  <w:style w:type="character" w:customStyle="1" w:styleId="PogrubienieTeksttreci595pt">
    <w:name w:val="Pogrubienie;Tekst treści (5) + 9;5 pt"/>
    <w:rsid w:val="002A70B1"/>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paragraph" w:customStyle="1" w:styleId="Teksttreci50">
    <w:name w:val="Tekst treści (5)"/>
    <w:basedOn w:val="Normalny"/>
    <w:link w:val="Teksttreci5"/>
    <w:rsid w:val="002A70B1"/>
    <w:pPr>
      <w:widowControl w:val="0"/>
      <w:shd w:val="clear" w:color="auto" w:fill="FFFFFF"/>
      <w:suppressAutoHyphens w:val="0"/>
      <w:spacing w:after="240" w:line="226" w:lineRule="exact"/>
      <w:ind w:hanging="280"/>
      <w:jc w:val="center"/>
    </w:pPr>
    <w:rPr>
      <w:rFonts w:asciiTheme="minorHAnsi" w:eastAsiaTheme="minorHAnsi" w:hAnsiTheme="minorHAnsi" w:cstheme="minorBidi"/>
      <w:sz w:val="18"/>
      <w:szCs w:val="18"/>
      <w:lang w:eastAsia="en-US"/>
    </w:rPr>
  </w:style>
  <w:style w:type="numbering" w:customStyle="1" w:styleId="WW8Num21">
    <w:name w:val="WW8Num21"/>
    <w:basedOn w:val="Bezlisty"/>
    <w:rsid w:val="002A70B1"/>
    <w:pPr>
      <w:numPr>
        <w:numId w:val="34"/>
      </w:numPr>
    </w:pPr>
  </w:style>
  <w:style w:type="numbering" w:customStyle="1" w:styleId="WW8Num22">
    <w:name w:val="WW8Num22"/>
    <w:basedOn w:val="Bezlisty"/>
    <w:rsid w:val="002A70B1"/>
    <w:pPr>
      <w:numPr>
        <w:numId w:val="33"/>
      </w:numPr>
    </w:pPr>
  </w:style>
  <w:style w:type="character" w:customStyle="1" w:styleId="Stopka2">
    <w:name w:val="Stopka (2)_"/>
    <w:link w:val="Stopka20"/>
    <w:rsid w:val="002A70B1"/>
    <w:rPr>
      <w:rFonts w:ascii="Calibri" w:eastAsia="Calibri" w:hAnsi="Calibri" w:cs="Calibri"/>
      <w:sz w:val="16"/>
      <w:szCs w:val="16"/>
      <w:shd w:val="clear" w:color="auto" w:fill="FFFFFF"/>
    </w:rPr>
  </w:style>
  <w:style w:type="paragraph" w:customStyle="1" w:styleId="Stopka20">
    <w:name w:val="Stopka (2)"/>
    <w:basedOn w:val="Normalny"/>
    <w:link w:val="Stopka2"/>
    <w:rsid w:val="002A70B1"/>
    <w:pPr>
      <w:widowControl w:val="0"/>
      <w:shd w:val="clear" w:color="auto" w:fill="FFFFFF"/>
      <w:suppressAutoHyphens w:val="0"/>
      <w:spacing w:line="196" w:lineRule="exact"/>
    </w:pPr>
    <w:rPr>
      <w:rFonts w:ascii="Calibri" w:eastAsia="Calibri" w:hAnsi="Calibri" w:cs="Calibri"/>
      <w:sz w:val="16"/>
      <w:szCs w:val="16"/>
      <w:lang w:eastAsia="en-US"/>
    </w:rPr>
  </w:style>
  <w:style w:type="character" w:customStyle="1" w:styleId="Teksttreci3Exact">
    <w:name w:val="Tekst treści (3) Exact"/>
    <w:rsid w:val="002A70B1"/>
    <w:rPr>
      <w:rFonts w:ascii="Calibri" w:eastAsia="Calibri" w:hAnsi="Calibri" w:cs="Calibri"/>
      <w:b/>
      <w:bCs/>
      <w:i w:val="0"/>
      <w:iCs w:val="0"/>
      <w:smallCaps w:val="0"/>
      <w:strike w:val="0"/>
      <w:sz w:val="22"/>
      <w:szCs w:val="22"/>
      <w:u w:val="single"/>
    </w:rPr>
  </w:style>
  <w:style w:type="character" w:customStyle="1" w:styleId="Teksttreci3">
    <w:name w:val="Tekst treści (3)_"/>
    <w:link w:val="Teksttreci30"/>
    <w:rsid w:val="002A70B1"/>
    <w:rPr>
      <w:rFonts w:ascii="Calibri" w:eastAsia="Calibri" w:hAnsi="Calibri" w:cs="Calibri"/>
      <w:b/>
      <w:bCs/>
      <w:shd w:val="clear" w:color="auto" w:fill="FFFFFF"/>
    </w:rPr>
  </w:style>
  <w:style w:type="paragraph" w:customStyle="1" w:styleId="Teksttreci30">
    <w:name w:val="Tekst treści (3)"/>
    <w:basedOn w:val="Normalny"/>
    <w:link w:val="Teksttreci3"/>
    <w:rsid w:val="002A70B1"/>
    <w:pPr>
      <w:widowControl w:val="0"/>
      <w:shd w:val="clear" w:color="auto" w:fill="FFFFFF"/>
      <w:suppressAutoHyphens w:val="0"/>
      <w:spacing w:before="60" w:after="60" w:line="268" w:lineRule="exact"/>
      <w:ind w:hanging="380"/>
      <w:jc w:val="center"/>
    </w:pPr>
    <w:rPr>
      <w:rFonts w:ascii="Calibri" w:eastAsia="Calibri" w:hAnsi="Calibri" w:cs="Calibri"/>
      <w:b/>
      <w:bCs/>
      <w:lang w:eastAsia="en-US"/>
    </w:rPr>
  </w:style>
  <w:style w:type="numbering" w:customStyle="1" w:styleId="WW8Num23">
    <w:name w:val="WW8Num23"/>
    <w:basedOn w:val="Bezlisty"/>
    <w:rsid w:val="002A70B1"/>
  </w:style>
  <w:style w:type="paragraph" w:customStyle="1" w:styleId="default0">
    <w:name w:val="default"/>
    <w:basedOn w:val="Normalny"/>
    <w:rsid w:val="002A70B1"/>
    <w:pPr>
      <w:suppressAutoHyphens w:val="0"/>
      <w:spacing w:before="100" w:beforeAutospacing="1" w:after="100" w:afterAutospacing="1"/>
    </w:pPr>
    <w:rPr>
      <w:sz w:val="24"/>
      <w:szCs w:val="24"/>
      <w:lang w:eastAsia="pl-PL"/>
    </w:rPr>
  </w:style>
  <w:style w:type="paragraph" w:customStyle="1" w:styleId="SIWZ10">
    <w:name w:val="SIWZ 1"/>
    <w:basedOn w:val="Spistreci1"/>
    <w:link w:val="SIWZ1Znak0"/>
    <w:qFormat/>
    <w:rsid w:val="002A70B1"/>
    <w:pPr>
      <w:tabs>
        <w:tab w:val="right" w:leader="dot" w:pos="9205"/>
      </w:tabs>
      <w:suppressAutoHyphens/>
      <w:spacing w:before="120" w:after="120"/>
    </w:pPr>
  </w:style>
  <w:style w:type="paragraph" w:customStyle="1" w:styleId="SIWZ2">
    <w:name w:val="SIWZ 2"/>
    <w:basedOn w:val="SIWZ10"/>
    <w:link w:val="SIWZ2Znak"/>
    <w:qFormat/>
    <w:rsid w:val="002A70B1"/>
  </w:style>
  <w:style w:type="character" w:customStyle="1" w:styleId="Spistreci1Znak">
    <w:name w:val="Spis treści 1 Znak"/>
    <w:basedOn w:val="Domylnaczcionkaakapitu"/>
    <w:link w:val="Spistreci1"/>
    <w:uiPriority w:val="39"/>
    <w:rsid w:val="002A70B1"/>
    <w:rPr>
      <w:rFonts w:ascii="Times New Roman" w:eastAsia="Times New Roman" w:hAnsi="Times New Roman" w:cs="Times New Roman"/>
      <w:sz w:val="20"/>
      <w:szCs w:val="20"/>
      <w:lang w:eastAsia="pl-PL"/>
    </w:rPr>
  </w:style>
  <w:style w:type="character" w:customStyle="1" w:styleId="SIWZ1Znak0">
    <w:name w:val="SIWZ 1 Znak"/>
    <w:basedOn w:val="Spistreci1Znak"/>
    <w:link w:val="SIWZ10"/>
    <w:rsid w:val="002A70B1"/>
    <w:rPr>
      <w:rFonts w:ascii="Times New Roman" w:eastAsia="Times New Roman" w:hAnsi="Times New Roman" w:cs="Times New Roman"/>
      <w:sz w:val="20"/>
      <w:szCs w:val="20"/>
      <w:lang w:eastAsia="pl-PL"/>
    </w:rPr>
  </w:style>
  <w:style w:type="character" w:customStyle="1" w:styleId="SIWZ2Znak">
    <w:name w:val="SIWZ 2 Znak"/>
    <w:basedOn w:val="SIWZ1Znak0"/>
    <w:link w:val="SIWZ2"/>
    <w:rsid w:val="002A70B1"/>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rsid w:val="002A70B1"/>
    <w:rPr>
      <w:sz w:val="16"/>
      <w:szCs w:val="16"/>
      <w:lang w:eastAsia="ar-SA"/>
    </w:rPr>
  </w:style>
  <w:style w:type="character" w:customStyle="1" w:styleId="Tekstpodstawowywcity3Znak1">
    <w:name w:val="Tekst podstawowy wcięty 3 Znak1"/>
    <w:basedOn w:val="Domylnaczcionkaakapitu"/>
    <w:uiPriority w:val="99"/>
    <w:rsid w:val="002A70B1"/>
    <w:rPr>
      <w:sz w:val="16"/>
      <w:szCs w:val="16"/>
      <w:lang w:eastAsia="ar-SA"/>
    </w:rPr>
  </w:style>
  <w:style w:type="paragraph" w:customStyle="1" w:styleId="asia2">
    <w:name w:val="asia2"/>
    <w:basedOn w:val="Normalny"/>
    <w:link w:val="asia2Znak"/>
    <w:qFormat/>
    <w:rsid w:val="002A70B1"/>
    <w:pPr>
      <w:tabs>
        <w:tab w:val="left" w:pos="408"/>
      </w:tabs>
      <w:spacing w:before="120" w:after="120"/>
      <w:jc w:val="both"/>
    </w:pPr>
    <w:rPr>
      <w:sz w:val="24"/>
      <w:szCs w:val="24"/>
      <w:lang w:eastAsia="ar-SA"/>
    </w:rPr>
  </w:style>
  <w:style w:type="character" w:customStyle="1" w:styleId="asia2Znak">
    <w:name w:val="asia2 Znak"/>
    <w:basedOn w:val="Domylnaczcionkaakapitu"/>
    <w:link w:val="asia2"/>
    <w:rsid w:val="002A70B1"/>
    <w:rPr>
      <w:rFonts w:ascii="Times New Roman" w:eastAsia="Times New Roman" w:hAnsi="Times New Roman" w:cs="Times New Roman"/>
      <w:sz w:val="24"/>
      <w:szCs w:val="24"/>
      <w:lang w:eastAsia="ar-SA"/>
    </w:rPr>
  </w:style>
  <w:style w:type="paragraph" w:customStyle="1" w:styleId="zestawy2">
    <w:name w:val="zestawy2"/>
    <w:basedOn w:val="Normalny"/>
    <w:link w:val="zestawy2Znak"/>
    <w:qFormat/>
    <w:rsid w:val="002A70B1"/>
    <w:pPr>
      <w:suppressAutoHyphens w:val="0"/>
      <w:spacing w:before="120" w:after="120"/>
      <w:jc w:val="center"/>
      <w:outlineLvl w:val="0"/>
    </w:pPr>
    <w:rPr>
      <w:rFonts w:ascii="Calibri" w:hAnsi="Calibri" w:cs="Arial"/>
      <w:b/>
      <w:color w:val="000000"/>
      <w:sz w:val="20"/>
      <w:szCs w:val="20"/>
      <w:lang w:eastAsia="pl-PL"/>
    </w:rPr>
  </w:style>
  <w:style w:type="character" w:customStyle="1" w:styleId="zestawy2Znak">
    <w:name w:val="zestawy2 Znak"/>
    <w:basedOn w:val="Domylnaczcionkaakapitu"/>
    <w:link w:val="zestawy2"/>
    <w:rsid w:val="002A70B1"/>
    <w:rPr>
      <w:rFonts w:ascii="Calibri" w:eastAsia="Times New Roman" w:hAnsi="Calibri" w:cs="Arial"/>
      <w:b/>
      <w:color w:val="000000"/>
      <w:sz w:val="20"/>
      <w:szCs w:val="20"/>
      <w:lang w:eastAsia="pl-PL"/>
    </w:rPr>
  </w:style>
  <w:style w:type="paragraph" w:customStyle="1" w:styleId="zestawy1">
    <w:name w:val="zestawy1"/>
    <w:basedOn w:val="Z1"/>
    <w:link w:val="zestawy1Znak"/>
    <w:qFormat/>
    <w:rsid w:val="002A70B1"/>
  </w:style>
  <w:style w:type="character" w:customStyle="1" w:styleId="zestawy1Znak">
    <w:name w:val="zestawy1 Znak"/>
    <w:basedOn w:val="Z1Znak"/>
    <w:link w:val="zestawy1"/>
    <w:rsid w:val="002A70B1"/>
    <w:rPr>
      <w:rFonts w:ascii="Calibri" w:eastAsia="Times New Roman" w:hAnsi="Calibri" w:cs="Arial"/>
      <w:b/>
      <w:color w:val="000000"/>
      <w:sz w:val="20"/>
      <w:szCs w:val="24"/>
      <w:lang w:eastAsia="pl-PL"/>
    </w:rPr>
  </w:style>
  <w:style w:type="paragraph" w:customStyle="1" w:styleId="OPZ-Poziom1">
    <w:name w:val="OPZ - Poziom 1"/>
    <w:basedOn w:val="Akapitzlist"/>
    <w:link w:val="OPZ-Poziom1Znak"/>
    <w:qFormat/>
    <w:rsid w:val="002F16C0"/>
    <w:pPr>
      <w:numPr>
        <w:ilvl w:val="3"/>
        <w:numId w:val="39"/>
      </w:numPr>
      <w:suppressAutoHyphens w:val="0"/>
      <w:spacing w:after="240"/>
      <w:jc w:val="both"/>
    </w:pPr>
    <w:rPr>
      <w:rFonts w:asciiTheme="minorHAnsi" w:hAnsiTheme="minorHAnsi" w:cstheme="minorHAnsi"/>
      <w:b/>
      <w:sz w:val="20"/>
      <w:szCs w:val="20"/>
      <w:lang w:eastAsia="pl-PL"/>
    </w:rPr>
  </w:style>
  <w:style w:type="paragraph" w:customStyle="1" w:styleId="OPZ-Poziom2">
    <w:name w:val="OPZ - Poziom 2"/>
    <w:basedOn w:val="OPZ-Poziom1"/>
    <w:link w:val="OPZ-Poziom2Znak"/>
    <w:qFormat/>
    <w:rsid w:val="002F16C0"/>
    <w:rPr>
      <w:b w:val="0"/>
    </w:rPr>
  </w:style>
  <w:style w:type="character" w:customStyle="1" w:styleId="OPZ-Poziom2Znak">
    <w:name w:val="OPZ - Poziom 2 Znak"/>
    <w:basedOn w:val="Domylnaczcionkaakapitu"/>
    <w:link w:val="OPZ-Poziom2"/>
    <w:rsid w:val="002F16C0"/>
    <w:rPr>
      <w:rFonts w:eastAsia="Times New Roman" w:cstheme="minorHAnsi"/>
      <w:sz w:val="20"/>
      <w:szCs w:val="20"/>
      <w:lang w:eastAsia="pl-PL"/>
    </w:rPr>
  </w:style>
  <w:style w:type="character" w:customStyle="1" w:styleId="OPZ-Poziom1Znak">
    <w:name w:val="OPZ - Poziom 1 Znak"/>
    <w:basedOn w:val="Domylnaczcionkaakapitu"/>
    <w:link w:val="OPZ-Poziom1"/>
    <w:rsid w:val="00A66B09"/>
    <w:rPr>
      <w:rFonts w:eastAsia="Times New Roman" w:cstheme="minorHAnsi"/>
      <w:b/>
      <w:sz w:val="20"/>
      <w:szCs w:val="20"/>
      <w:lang w:eastAsia="pl-PL"/>
    </w:rPr>
  </w:style>
  <w:style w:type="paragraph" w:customStyle="1" w:styleId="OPZ-Tekstpodstawowy">
    <w:name w:val="OPZ - Tekst podstawowy"/>
    <w:basedOn w:val="Akapitzlist"/>
    <w:link w:val="OPZ-TekstpodstawowyZnak"/>
    <w:qFormat/>
    <w:rsid w:val="00A66B09"/>
    <w:pPr>
      <w:tabs>
        <w:tab w:val="center" w:pos="4536"/>
      </w:tabs>
      <w:suppressAutoHyphens w:val="0"/>
      <w:spacing w:after="240"/>
      <w:ind w:left="993" w:hanging="284"/>
      <w:jc w:val="both"/>
    </w:pPr>
    <w:rPr>
      <w:rFonts w:asciiTheme="minorHAnsi" w:hAnsiTheme="minorHAnsi" w:cstheme="minorHAnsi"/>
      <w:sz w:val="20"/>
      <w:szCs w:val="20"/>
      <w:lang w:eastAsia="pl-PL"/>
    </w:rPr>
  </w:style>
  <w:style w:type="character" w:customStyle="1" w:styleId="OPZ-TekstpodstawowyZnak">
    <w:name w:val="OPZ - Tekst podstawowy Znak"/>
    <w:basedOn w:val="Domylnaczcionkaakapitu"/>
    <w:link w:val="OPZ-Tekstpodstawowy"/>
    <w:rsid w:val="00A66B09"/>
    <w:rPr>
      <w:rFonts w:eastAsia="Times New Roman" w:cstheme="minorHAnsi"/>
      <w:sz w:val="20"/>
      <w:szCs w:val="20"/>
      <w:lang w:eastAsia="pl-PL"/>
    </w:rPr>
  </w:style>
  <w:style w:type="character" w:customStyle="1" w:styleId="AkapitzlistZnak1">
    <w:name w:val="Akapit z listą Znak1"/>
    <w:aliases w:val="wypunktowanie Znak1,sw tekst Znak1,CW_Lista Znak1,zwykły tekst Znak1,List Paragraph1 Znak1,BulletC Znak1,normalny tekst Znak1,Obiekt Znak1,Odstavec Znak1"/>
    <w:basedOn w:val="Domylnaczcionkaakapitu"/>
    <w:uiPriority w:val="34"/>
    <w:rsid w:val="0024437F"/>
    <w:rPr>
      <w:sz w:val="24"/>
      <w:szCs w:val="24"/>
    </w:rPr>
  </w:style>
  <w:style w:type="paragraph" w:customStyle="1" w:styleId="Nagwek1h1H1RFPLevelah1Alt1Header1L1Heading1Heading1aHeading2-SOWLevel1Level11IIIH11H12H13H14H15H16H17tempHeadingOneHeadingAHeadingOne1HeadingA1HeadingOne2HeadingA2HeadingOne3HeadingA3HeadingOne41l1">
    <w:name w:val="Nagłówek 1;h1;H1;RFP;Level a;h1(Alt1);Header 1;L1 Heading 1;Heading 1a;Heading 2-SOW;Level 1;Level 11;II+;I;H11;H12;H13;H14;H15;H16;H17;temp;Heading One;Heading A;Heading One1;Heading A1;Heading One2;Heading A2;Heading One3;Heading A3;Heading One4;1;l1"/>
    <w:basedOn w:val="Normalny"/>
    <w:next w:val="Normalny"/>
    <w:rsid w:val="00790549"/>
    <w:pPr>
      <w:keepNext/>
      <w:spacing w:before="240" w:after="60"/>
      <w:ind w:leftChars="-1" w:left="-1" w:hangingChars="1" w:hanging="1"/>
      <w:jc w:val="both"/>
      <w:textDirection w:val="btLr"/>
      <w:textAlignment w:val="top"/>
      <w:outlineLvl w:val="0"/>
    </w:pPr>
    <w:rPr>
      <w:rFonts w:ascii="Arial" w:hAnsi="Arial" w:cs="Calibri"/>
      <w:b/>
      <w:bCs/>
      <w:kern w:val="32"/>
      <w:position w:val="-1"/>
      <w:sz w:val="32"/>
      <w:szCs w:val="32"/>
      <w:lang w:eastAsia="en-US"/>
    </w:rPr>
  </w:style>
  <w:style w:type="paragraph" w:customStyle="1" w:styleId="Nagwek2TitleHeader2ClauseNoNameProphead2">
    <w:name w:val="Nagłówek 2;Title Header2;Clause_No&amp;Name;Prophead 2"/>
    <w:basedOn w:val="Normalny"/>
    <w:next w:val="Normalny"/>
    <w:rsid w:val="00790549"/>
    <w:pPr>
      <w:keepNext/>
      <w:spacing w:before="240" w:after="60"/>
      <w:ind w:leftChars="-1" w:left="-1" w:hangingChars="1" w:hanging="1"/>
      <w:textDirection w:val="btLr"/>
      <w:textAlignment w:val="top"/>
      <w:outlineLvl w:val="1"/>
    </w:pPr>
    <w:rPr>
      <w:rFonts w:ascii="Cambria" w:hAnsi="Cambria" w:cs="Calibri"/>
      <w:b/>
      <w:bCs/>
      <w:i/>
      <w:iCs/>
      <w:position w:val="-1"/>
      <w:sz w:val="28"/>
      <w:szCs w:val="28"/>
      <w:lang w:eastAsia="en-US"/>
    </w:rPr>
  </w:style>
  <w:style w:type="paragraph" w:customStyle="1" w:styleId="Nagwek4Sub-ClauseSub-paragraphClauseSubSubNoName">
    <w:name w:val="Nagłówek 4;Sub-Clause Sub-paragraph;ClauseSubSub_No&amp;Name"/>
    <w:basedOn w:val="Normalny"/>
    <w:next w:val="Normalny"/>
    <w:rsid w:val="00790549"/>
    <w:pPr>
      <w:keepNext/>
      <w:keepLines/>
      <w:suppressAutoHyphens w:val="0"/>
      <w:spacing w:before="200"/>
      <w:ind w:leftChars="-1" w:left="-1" w:hangingChars="1" w:hanging="1"/>
      <w:textDirection w:val="btLr"/>
      <w:textAlignment w:val="top"/>
      <w:outlineLvl w:val="3"/>
    </w:pPr>
    <w:rPr>
      <w:rFonts w:ascii="Cambria" w:eastAsia="MS Mincho" w:hAnsi="Cambria" w:cs="Calibri"/>
      <w:b/>
      <w:bCs/>
      <w:i/>
      <w:iCs/>
      <w:color w:val="4F81BD"/>
      <w:position w:val="-1"/>
      <w:sz w:val="24"/>
      <w:szCs w:val="24"/>
      <w:lang w:eastAsia="ar-SA"/>
    </w:rPr>
  </w:style>
  <w:style w:type="paragraph" w:customStyle="1" w:styleId="Nagwek8Heading8StartAppendices">
    <w:name w:val="Nagłówek 8;Heading 8 (Start Appendices)"/>
    <w:basedOn w:val="Normalny"/>
    <w:next w:val="Normalny"/>
    <w:rsid w:val="00790549"/>
    <w:pPr>
      <w:spacing w:before="240" w:after="60"/>
      <w:ind w:leftChars="-1" w:left="1440" w:hangingChars="1" w:hanging="1440"/>
      <w:jc w:val="both"/>
      <w:textDirection w:val="btLr"/>
      <w:textAlignment w:val="top"/>
      <w:outlineLvl w:val="7"/>
    </w:pPr>
    <w:rPr>
      <w:rFonts w:ascii="Arial" w:eastAsia="MS Mincho" w:hAnsi="Arial" w:cs="Calibri"/>
      <w:i/>
      <w:iCs/>
      <w:position w:val="-1"/>
      <w:sz w:val="24"/>
      <w:szCs w:val="24"/>
      <w:lang w:eastAsia="en-US"/>
    </w:rPr>
  </w:style>
  <w:style w:type="paragraph" w:customStyle="1" w:styleId="Nagwek9Appendix">
    <w:name w:val="Nagłówek 9;Appendix"/>
    <w:basedOn w:val="Normalny"/>
    <w:next w:val="Normalny"/>
    <w:rsid w:val="00790549"/>
    <w:pPr>
      <w:spacing w:before="240" w:after="60"/>
      <w:ind w:leftChars="-1" w:left="-1" w:hangingChars="1" w:hanging="1"/>
      <w:jc w:val="both"/>
      <w:textDirection w:val="btLr"/>
      <w:textAlignment w:val="top"/>
      <w:outlineLvl w:val="8"/>
    </w:pPr>
    <w:rPr>
      <w:rFonts w:ascii="Cambria" w:hAnsi="Cambria" w:cs="Calibri"/>
      <w:position w:val="-1"/>
      <w:sz w:val="20"/>
      <w:szCs w:val="20"/>
      <w:lang w:eastAsia="en-US"/>
    </w:rPr>
  </w:style>
  <w:style w:type="character" w:customStyle="1" w:styleId="Nagwek1Znakh1ZnakH1ZnakRFPZnakLevelaZnakh1Alt1ZnakHeader1ZnakL1Heading1ZnakHeading1aZnakHeading2-SOWZnakLevel1ZnakLevel11ZnakIIZnakIZnakH11ZnakH12ZnakH13ZnakH14ZnakH15ZnakH16ZnakH17ZnaktempZnak">
    <w:name w:val="Nagłówek 1 Znak;h1 Znak;H1 Znak;RFP Znak;Level a Znak;h1(Alt1) Znak;Header 1 Znak;L1 Heading 1 Znak;Heading 1a Znak;Heading 2-SOW Znak;Level 1 Znak;Level 11 Znak;II+ Znak;I Znak;H11 Znak;H12 Znak;H13 Znak;H14 Znak;H15 Znak;H16 Znak;H17 Znak;temp Znak"/>
    <w:rsid w:val="00790549"/>
    <w:rPr>
      <w:rFonts w:ascii="Arial" w:eastAsia="Times New Roman" w:hAnsi="Arial" w:cs="Times New Roman"/>
      <w:b/>
      <w:bCs/>
      <w:w w:val="100"/>
      <w:kern w:val="32"/>
      <w:position w:val="-1"/>
      <w:sz w:val="32"/>
      <w:szCs w:val="32"/>
      <w:effect w:val="none"/>
      <w:vertAlign w:val="baseline"/>
      <w:cs w:val="0"/>
      <w:em w:val="none"/>
    </w:rPr>
  </w:style>
  <w:style w:type="character" w:customStyle="1" w:styleId="Nagwek2ZnakTitleHeader2ZnakClauseNoNameZnakProphead2Znak">
    <w:name w:val="Nagłówek 2 Znak;Title Header2 Znak;Clause_No&amp;Name Znak;Prophead 2 Znak"/>
    <w:rsid w:val="00790549"/>
    <w:rPr>
      <w:rFonts w:ascii="Cambria" w:eastAsia="Times New Roman" w:hAnsi="Cambria" w:cs="Times New Roman"/>
      <w:b/>
      <w:bCs/>
      <w:i/>
      <w:iCs/>
      <w:w w:val="100"/>
      <w:position w:val="-1"/>
      <w:sz w:val="28"/>
      <w:szCs w:val="28"/>
      <w:effect w:val="none"/>
      <w:vertAlign w:val="baseline"/>
      <w:cs w:val="0"/>
      <w:em w:val="none"/>
    </w:rPr>
  </w:style>
  <w:style w:type="character" w:customStyle="1" w:styleId="Nagwek4ZnakSub-ClauseSub-paragraphZnakClauseSubSubNoNameZnak">
    <w:name w:val="Nagłówek 4 Znak;Sub-Clause Sub-paragraph Znak;ClauseSubSub_No&amp;Name Znak"/>
    <w:rsid w:val="00790549"/>
    <w:rPr>
      <w:rFonts w:ascii="Cambria" w:eastAsia="MS Mincho" w:hAnsi="Cambria" w:cs="Times New Roman"/>
      <w:b/>
      <w:bCs/>
      <w:i/>
      <w:iCs/>
      <w:color w:val="4F81BD"/>
      <w:w w:val="100"/>
      <w:position w:val="-1"/>
      <w:sz w:val="24"/>
      <w:szCs w:val="24"/>
      <w:effect w:val="none"/>
      <w:vertAlign w:val="baseline"/>
      <w:cs w:val="0"/>
      <w:em w:val="none"/>
      <w:lang w:eastAsia="ar-SA"/>
    </w:rPr>
  </w:style>
  <w:style w:type="character" w:customStyle="1" w:styleId="Nagwek8ZnakHeading8StartAppendicesZnak">
    <w:name w:val="Nagłówek 8 Znak;Heading 8 (Start Appendices) Znak"/>
    <w:rsid w:val="00790549"/>
    <w:rPr>
      <w:rFonts w:ascii="Arial" w:eastAsia="MS Mincho" w:hAnsi="Arial" w:cs="Times New Roman"/>
      <w:i/>
      <w:iCs/>
      <w:w w:val="100"/>
      <w:position w:val="-1"/>
      <w:sz w:val="24"/>
      <w:szCs w:val="24"/>
      <w:effect w:val="none"/>
      <w:vertAlign w:val="baseline"/>
      <w:cs w:val="0"/>
      <w:em w:val="none"/>
    </w:rPr>
  </w:style>
  <w:style w:type="character" w:customStyle="1" w:styleId="Nagwek9ZnakAppendixZnak">
    <w:name w:val="Nagłówek 9 Znak;Appendix Znak"/>
    <w:rsid w:val="00790549"/>
    <w:rPr>
      <w:rFonts w:ascii="Cambria" w:eastAsia="Times New Roman" w:hAnsi="Cambria" w:cs="Times New Roman"/>
      <w:w w:val="100"/>
      <w:position w:val="-1"/>
      <w:effect w:val="none"/>
      <w:vertAlign w:val="baseline"/>
      <w:cs w:val="0"/>
      <w:em w:val="none"/>
    </w:rPr>
  </w:style>
  <w:style w:type="paragraph" w:customStyle="1" w:styleId="TekstpodstawowyF2">
    <w:name w:val="Tekst podstawowy;(F2)"/>
    <w:basedOn w:val="Normalny"/>
    <w:rsid w:val="00790549"/>
    <w:pPr>
      <w:overflowPunct w:val="0"/>
      <w:autoSpaceDE w:val="0"/>
      <w:autoSpaceDN w:val="0"/>
      <w:adjustRightInd w:val="0"/>
      <w:ind w:leftChars="-1" w:left="-1" w:right="-284" w:hangingChars="1" w:hanging="1"/>
      <w:textDirection w:val="btLr"/>
      <w:textAlignment w:val="top"/>
      <w:outlineLvl w:val="0"/>
    </w:pPr>
    <w:rPr>
      <w:rFonts w:ascii="Arial" w:hAnsi="Arial" w:cs="Calibri"/>
      <w:position w:val="-1"/>
      <w:sz w:val="16"/>
      <w:szCs w:val="20"/>
      <w:lang w:eastAsia="en-US"/>
    </w:rPr>
  </w:style>
  <w:style w:type="character" w:customStyle="1" w:styleId="TekstpodstawowyZnakF2Znak">
    <w:name w:val="Tekst podstawowy Znak;(F2) Znak"/>
    <w:rsid w:val="00790549"/>
    <w:rPr>
      <w:rFonts w:ascii="Arial" w:eastAsia="Times New Roman" w:hAnsi="Arial" w:cs="Times New Roman"/>
      <w:w w:val="100"/>
      <w:position w:val="-1"/>
      <w:sz w:val="16"/>
      <w:szCs w:val="20"/>
      <w:effect w:val="none"/>
      <w:vertAlign w:val="baseline"/>
      <w:cs w:val="0"/>
      <w:em w:val="none"/>
    </w:rPr>
  </w:style>
  <w:style w:type="paragraph" w:customStyle="1" w:styleId="TekstpodstawowywcityTekstpodstawowywcityZnak1TekstpodstawowywcityZnakZnakTekstpodstawowywcityZnak1ZnakZnakTekstpodstawowywcityZnakZnakZnakZnakTekstpodstawowywcityZnak1ZnakZnakZnakZnak">
    <w:name w:val="Tekst podstawowy wcięty;Tekst podstawowy wcięty Znak1;Tekst podstawowy wcięty Znak Znak;Tekst podstawowy wcięty Znak1 Znak Znak;Tekst podstawowy wcięty Znak Znak Znak Znak;Tekst podstawowy wcięty Znak1 Znak Znak Znak Znak"/>
    <w:basedOn w:val="Normalny"/>
    <w:rsid w:val="00790549"/>
    <w:pPr>
      <w:overflowPunct w:val="0"/>
      <w:autoSpaceDE w:val="0"/>
      <w:autoSpaceDN w:val="0"/>
      <w:adjustRightInd w:val="0"/>
      <w:spacing w:after="120"/>
      <w:ind w:leftChars="-1" w:left="283" w:hangingChars="1" w:hanging="1"/>
      <w:textDirection w:val="btLr"/>
      <w:textAlignment w:val="top"/>
      <w:outlineLvl w:val="0"/>
    </w:pPr>
    <w:rPr>
      <w:rFonts w:cs="Calibri"/>
      <w:position w:val="-1"/>
      <w:sz w:val="20"/>
      <w:szCs w:val="20"/>
      <w:lang w:eastAsia="pl-PL"/>
    </w:rPr>
  </w:style>
  <w:style w:type="character" w:customStyle="1" w:styleId="TekstpodstawowywcityZnakTekstpodstawowywcityZnak1Znak1TekstpodstawowywcityZnakZnakZnak2TekstpodstawowywcityZnak1ZnakZnakZnak1TekstpodstawowywcityZnakZnakZnakZnakZnak1">
    <w:name w:val="Tekst podstawowy wcięty Znak;Tekst podstawowy wcięty Znak1 Znak1;Tekst podstawowy wcięty Znak Znak Znak2;Tekst podstawowy wcięty Znak1 Znak Znak Znak1;Tekst podstawowy wcięty Znak Znak Znak Znak Znak1"/>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NormalnyBookmanOldStyle5E">
    <w:name w:val="Normalny + Bookman Old Style;5+E"/>
    <w:basedOn w:val="Normalny"/>
    <w:rsid w:val="00790549"/>
    <w:pPr>
      <w:ind w:leftChars="-1" w:left="-1" w:hangingChars="1" w:hanging="1"/>
      <w:textDirection w:val="btLr"/>
      <w:textAlignment w:val="top"/>
      <w:outlineLvl w:val="0"/>
    </w:pPr>
    <w:rPr>
      <w:rFonts w:ascii="Bookman Old Style" w:hAnsi="Bookman Old Style"/>
      <w:b/>
      <w:bCs/>
      <w:position w:val="-1"/>
      <w:lang w:eastAsia="pl-PL"/>
    </w:rPr>
  </w:style>
  <w:style w:type="paragraph" w:customStyle="1" w:styleId="AkapitzlistwypunktowanieswtekstCWListazwykytekstListParagraph1BulletCnormalnytekstObiektOdstavec">
    <w:name w:val="Akapit z listą;wypunktowanie;sw tekst;CW_Lista;zwykły tekst;List Paragraph1;BulletC;normalny tekst;Obiekt;Odstavec"/>
    <w:basedOn w:val="Normalny"/>
    <w:rsid w:val="00790549"/>
    <w:pPr>
      <w:overflowPunct w:val="0"/>
      <w:autoSpaceDE w:val="0"/>
      <w:autoSpaceDN w:val="0"/>
      <w:adjustRightInd w:val="0"/>
      <w:ind w:leftChars="-1" w:left="708" w:hangingChars="1" w:hanging="1"/>
      <w:textDirection w:val="btLr"/>
      <w:textAlignment w:val="baseline"/>
      <w:outlineLvl w:val="0"/>
    </w:pPr>
    <w:rPr>
      <w:rFonts w:cs="Calibri"/>
      <w:position w:val="-1"/>
      <w:sz w:val="20"/>
      <w:szCs w:val="20"/>
      <w:lang w:eastAsia="pl-PL"/>
    </w:rPr>
  </w:style>
  <w:style w:type="character" w:customStyle="1" w:styleId="AkapitzlistZnakwypunktowanieZnakswtekstZnakCWListaZnakzwykytekstZnakListParagraph1ZnakBulletCZnaknormalnytekstZnakObiektZnakOdstavecZnak">
    <w:name w:val="Akapit z listą Znak;wypunktowanie Znak;sw tekst Znak;CW_Lista Znak;zwykły tekst Znak;List Paragraph1 Znak;BulletC Znak;normalny tekst Znak;Obiekt Znak;Odstavec Znak"/>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polewyboru">
    <w:name w:val="pole wyboru"/>
    <w:basedOn w:val="Normalny"/>
    <w:rsid w:val="00790549"/>
    <w:pPr>
      <w:ind w:leftChars="-1" w:left="443" w:right="110" w:hangingChars="1" w:hanging="1"/>
      <w:jc w:val="both"/>
      <w:textDirection w:val="btLr"/>
      <w:textAlignment w:val="top"/>
      <w:outlineLvl w:val="0"/>
    </w:pPr>
    <w:rPr>
      <w:rFonts w:ascii="Arial" w:hAnsi="Arial" w:cs="Calibri"/>
      <w:position w:val="-1"/>
      <w:sz w:val="18"/>
      <w:szCs w:val="18"/>
      <w:lang w:eastAsia="en-US"/>
    </w:rPr>
  </w:style>
  <w:style w:type="character" w:customStyle="1" w:styleId="polewyboruZnak">
    <w:name w:val="pole wyboru Znak"/>
    <w:rsid w:val="00790549"/>
    <w:rPr>
      <w:rFonts w:ascii="Arial" w:eastAsia="Times New Roman" w:hAnsi="Arial" w:cs="Times New Roman"/>
      <w:w w:val="100"/>
      <w:position w:val="-1"/>
      <w:sz w:val="18"/>
      <w:szCs w:val="18"/>
      <w:effect w:val="none"/>
      <w:vertAlign w:val="baseline"/>
      <w:cs w:val="0"/>
      <w:em w:val="none"/>
    </w:rPr>
  </w:style>
  <w:style w:type="paragraph" w:customStyle="1" w:styleId="StandardowyStandardowy1Standardowy11">
    <w:name w:val="Standardowy.Standardowy1.Standardowy11"/>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4"/>
      <w:szCs w:val="20"/>
      <w:lang w:eastAsia="pl-PL"/>
    </w:rPr>
  </w:style>
  <w:style w:type="paragraph" w:customStyle="1" w:styleId="Style41">
    <w:name w:val="Style41"/>
    <w:basedOn w:val="Normalny"/>
    <w:rsid w:val="00790549"/>
    <w:pPr>
      <w:widowControl w:val="0"/>
      <w:autoSpaceDE w:val="0"/>
      <w:autoSpaceDN w:val="0"/>
      <w:adjustRightInd w:val="0"/>
      <w:spacing w:line="379"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78">
    <w:name w:val="Font Style78"/>
    <w:rsid w:val="00790549"/>
    <w:rPr>
      <w:rFonts w:ascii="Microsoft Sans Serif" w:hAnsi="Microsoft Sans Serif" w:cs="Microsoft Sans Serif"/>
      <w:i/>
      <w:iCs/>
      <w:spacing w:val="20"/>
      <w:w w:val="100"/>
      <w:position w:val="-1"/>
      <w:sz w:val="16"/>
      <w:szCs w:val="16"/>
      <w:effect w:val="none"/>
      <w:vertAlign w:val="baseline"/>
      <w:cs w:val="0"/>
      <w:em w:val="none"/>
    </w:rPr>
  </w:style>
  <w:style w:type="character" w:customStyle="1" w:styleId="FontStyle100">
    <w:name w:val="Font Style100"/>
    <w:rsid w:val="00790549"/>
    <w:rPr>
      <w:rFonts w:ascii="Microsoft Sans Serif" w:hAnsi="Microsoft Sans Serif" w:cs="Microsoft Sans Serif"/>
      <w:w w:val="100"/>
      <w:position w:val="-1"/>
      <w:sz w:val="16"/>
      <w:szCs w:val="16"/>
      <w:effect w:val="none"/>
      <w:vertAlign w:val="baseline"/>
      <w:cs w:val="0"/>
      <w:em w:val="none"/>
    </w:rPr>
  </w:style>
  <w:style w:type="paragraph" w:customStyle="1" w:styleId="Style60">
    <w:name w:val="Style60"/>
    <w:basedOn w:val="Normalny"/>
    <w:rsid w:val="00790549"/>
    <w:pPr>
      <w:widowControl w:val="0"/>
      <w:autoSpaceDE w:val="0"/>
      <w:autoSpaceDN w:val="0"/>
      <w:adjustRightInd w:val="0"/>
      <w:spacing w:line="419"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104">
    <w:name w:val="Font Style104"/>
    <w:rsid w:val="00790549"/>
    <w:rPr>
      <w:rFonts w:ascii="Microsoft Sans Serif" w:hAnsi="Microsoft Sans Serif" w:cs="Microsoft Sans Serif"/>
      <w:w w:val="100"/>
      <w:position w:val="-1"/>
      <w:sz w:val="22"/>
      <w:szCs w:val="22"/>
      <w:effect w:val="none"/>
      <w:vertAlign w:val="baseline"/>
      <w:cs w:val="0"/>
      <w:em w:val="none"/>
    </w:rPr>
  </w:style>
  <w:style w:type="paragraph" w:customStyle="1" w:styleId="Style15">
    <w:name w:val="Style15"/>
    <w:basedOn w:val="Normalny"/>
    <w:rsid w:val="00790549"/>
    <w:pPr>
      <w:widowControl w:val="0"/>
      <w:autoSpaceDE w:val="0"/>
      <w:autoSpaceDN w:val="0"/>
      <w:adjustRightInd w:val="0"/>
      <w:spacing w:line="240" w:lineRule="atLeast"/>
      <w:ind w:leftChars="-1" w:left="-1" w:hangingChars="1" w:hanging="1"/>
      <w:jc w:val="both"/>
      <w:textDirection w:val="btLr"/>
      <w:textAlignment w:val="top"/>
      <w:outlineLvl w:val="0"/>
    </w:pPr>
    <w:rPr>
      <w:rFonts w:ascii="Microsoft Sans Serif" w:hAnsi="Microsoft Sans Serif" w:cs="Microsoft Sans Serif"/>
      <w:position w:val="-1"/>
      <w:sz w:val="24"/>
      <w:szCs w:val="24"/>
      <w:lang w:eastAsia="pl-PL"/>
    </w:rPr>
  </w:style>
  <w:style w:type="paragraph" w:customStyle="1" w:styleId="Style47">
    <w:name w:val="Style47"/>
    <w:basedOn w:val="Normalny"/>
    <w:rsid w:val="00790549"/>
    <w:pPr>
      <w:widowControl w:val="0"/>
      <w:autoSpaceDE w:val="0"/>
      <w:autoSpaceDN w:val="0"/>
      <w:adjustRightInd w:val="0"/>
      <w:ind w:leftChars="-1" w:left="-1" w:hangingChars="1" w:hanging="1"/>
      <w:textDirection w:val="btLr"/>
      <w:textAlignment w:val="top"/>
      <w:outlineLvl w:val="0"/>
    </w:pPr>
    <w:rPr>
      <w:rFonts w:ascii="Microsoft Sans Serif" w:hAnsi="Microsoft Sans Serif" w:cs="Microsoft Sans Serif"/>
      <w:position w:val="-1"/>
      <w:sz w:val="24"/>
      <w:szCs w:val="24"/>
      <w:lang w:eastAsia="pl-PL"/>
    </w:rPr>
  </w:style>
  <w:style w:type="character" w:customStyle="1" w:styleId="FontStyle90">
    <w:name w:val="Font Style90"/>
    <w:rsid w:val="00790549"/>
    <w:rPr>
      <w:rFonts w:ascii="Microsoft Sans Serif" w:hAnsi="Microsoft Sans Serif" w:cs="Microsoft Sans Serif"/>
      <w:b/>
      <w:bCs/>
      <w:i/>
      <w:iCs/>
      <w:spacing w:val="10"/>
      <w:w w:val="100"/>
      <w:position w:val="-1"/>
      <w:sz w:val="12"/>
      <w:szCs w:val="12"/>
      <w:effect w:val="none"/>
      <w:vertAlign w:val="baseline"/>
      <w:cs w:val="0"/>
      <w:em w:val="none"/>
    </w:rPr>
  </w:style>
  <w:style w:type="character" w:customStyle="1" w:styleId="FontStyle98">
    <w:name w:val="Font Style98"/>
    <w:rsid w:val="00790549"/>
    <w:rPr>
      <w:rFonts w:ascii="Candara" w:hAnsi="Candara" w:cs="Candara"/>
      <w:b/>
      <w:bCs/>
      <w:i/>
      <w:iCs/>
      <w:w w:val="100"/>
      <w:position w:val="-1"/>
      <w:sz w:val="16"/>
      <w:szCs w:val="16"/>
      <w:effect w:val="none"/>
      <w:vertAlign w:val="baseline"/>
      <w:cs w:val="0"/>
      <w:em w:val="none"/>
    </w:rPr>
  </w:style>
  <w:style w:type="paragraph" w:customStyle="1" w:styleId="StylWyjustowany">
    <w:name w:val="Styl Wyjustowany"/>
    <w:basedOn w:val="Normalny"/>
    <w:rsid w:val="00790549"/>
    <w:pPr>
      <w:ind w:leftChars="-1" w:left="-1" w:hangingChars="1" w:hanging="1"/>
      <w:jc w:val="both"/>
      <w:textDirection w:val="btLr"/>
      <w:textAlignment w:val="top"/>
      <w:outlineLvl w:val="0"/>
    </w:pPr>
    <w:rPr>
      <w:rFonts w:ascii="Verdana" w:hAnsi="Verdana"/>
      <w:b/>
      <w:bCs/>
      <w:position w:val="-1"/>
      <w:sz w:val="18"/>
      <w:szCs w:val="20"/>
      <w:lang w:eastAsia="pl-PL"/>
    </w:rPr>
  </w:style>
  <w:style w:type="character" w:customStyle="1" w:styleId="FontStyle69">
    <w:name w:val="Font Style69"/>
    <w:rsid w:val="00790549"/>
    <w:rPr>
      <w:rFonts w:ascii="Times New Roman" w:hAnsi="Times New Roman" w:cs="Times New Roman"/>
      <w:b/>
      <w:bCs/>
      <w:i/>
      <w:iCs/>
      <w:w w:val="100"/>
      <w:position w:val="-1"/>
      <w:sz w:val="20"/>
      <w:szCs w:val="20"/>
      <w:effect w:val="none"/>
      <w:vertAlign w:val="baseline"/>
      <w:cs w:val="0"/>
      <w:em w:val="none"/>
    </w:rPr>
  </w:style>
  <w:style w:type="paragraph" w:customStyle="1" w:styleId="ust">
    <w:name w:val="ust"/>
    <w:uiPriority w:val="99"/>
    <w:qFormat/>
    <w:rsid w:val="00790549"/>
    <w:pPr>
      <w:suppressAutoHyphens/>
      <w:spacing w:before="60" w:after="60" w:line="1" w:lineRule="atLeast"/>
      <w:ind w:leftChars="-1" w:left="426" w:hangingChars="1" w:hanging="284"/>
      <w:jc w:val="both"/>
      <w:textDirection w:val="btLr"/>
      <w:textAlignment w:val="top"/>
      <w:outlineLvl w:val="0"/>
    </w:pPr>
    <w:rPr>
      <w:rFonts w:ascii="Times New Roman" w:eastAsia="Times New Roman" w:hAnsi="Times New Roman" w:cs="Calibri"/>
      <w:position w:val="-1"/>
      <w:lang w:eastAsia="pl-PL"/>
    </w:rPr>
  </w:style>
  <w:style w:type="character" w:customStyle="1" w:styleId="ustZnak1">
    <w:name w:val="ust Znak1"/>
    <w:rsid w:val="00790549"/>
    <w:rPr>
      <w:rFonts w:ascii="Times New Roman" w:eastAsia="Times New Roman" w:hAnsi="Times New Roman"/>
      <w:w w:val="100"/>
      <w:position w:val="-1"/>
      <w:sz w:val="22"/>
      <w:szCs w:val="22"/>
      <w:effect w:val="none"/>
      <w:vertAlign w:val="baseline"/>
      <w:cs w:val="0"/>
      <w:em w:val="none"/>
      <w:lang w:eastAsia="pl-PL" w:bidi="ar-SA"/>
    </w:rPr>
  </w:style>
  <w:style w:type="character" w:customStyle="1" w:styleId="Styl85ptNiePogrubienie">
    <w:name w:val="Styl 85 pt Nie Pogrubienie"/>
    <w:rsid w:val="00790549"/>
    <w:rPr>
      <w:rFonts w:ascii="Verdana" w:hAnsi="Verdana"/>
      <w:b/>
      <w:w w:val="100"/>
      <w:position w:val="-1"/>
      <w:sz w:val="18"/>
      <w:effect w:val="none"/>
      <w:vertAlign w:val="baseline"/>
      <w:cs w:val="0"/>
      <w:em w:val="none"/>
    </w:rPr>
  </w:style>
  <w:style w:type="paragraph" w:customStyle="1" w:styleId="aakapit1">
    <w:name w:val="a.akapit1"/>
    <w:basedOn w:val="Normalny"/>
    <w:rsid w:val="00790549"/>
    <w:pPr>
      <w:spacing w:before="60" w:line="288" w:lineRule="auto"/>
      <w:ind w:leftChars="-1" w:left="567" w:hangingChars="1" w:hanging="567"/>
      <w:jc w:val="both"/>
      <w:textDirection w:val="btLr"/>
      <w:textAlignment w:val="top"/>
      <w:outlineLvl w:val="0"/>
    </w:pPr>
    <w:rPr>
      <w:rFonts w:cs="Calibri"/>
      <w:position w:val="-1"/>
      <w:sz w:val="20"/>
      <w:szCs w:val="20"/>
      <w:lang w:eastAsia="en-US"/>
    </w:rPr>
  </w:style>
  <w:style w:type="character" w:customStyle="1" w:styleId="aakapit1Znak">
    <w:name w:val="a.akapit1 Znak"/>
    <w:rsid w:val="00790549"/>
    <w:rPr>
      <w:rFonts w:ascii="Times New Roman" w:eastAsia="Times New Roman" w:hAnsi="Times New Roman" w:cs="Times New Roman"/>
      <w:w w:val="100"/>
      <w:position w:val="-1"/>
      <w:effect w:val="none"/>
      <w:vertAlign w:val="baseline"/>
      <w:cs w:val="0"/>
      <w:em w:val="none"/>
    </w:rPr>
  </w:style>
  <w:style w:type="paragraph" w:customStyle="1" w:styleId="ZwykytekstZnak0">
    <w:name w:val="Zwykły tekst;Znak"/>
    <w:basedOn w:val="Normalny"/>
    <w:rsid w:val="00790549"/>
    <w:pPr>
      <w:ind w:leftChars="-1" w:left="-1" w:hangingChars="1" w:hanging="1"/>
      <w:textDirection w:val="btLr"/>
      <w:textAlignment w:val="top"/>
      <w:outlineLvl w:val="0"/>
    </w:pPr>
    <w:rPr>
      <w:rFonts w:ascii="Courier New" w:hAnsi="Courier New" w:cs="Calibri"/>
      <w:position w:val="-1"/>
      <w:sz w:val="20"/>
      <w:szCs w:val="20"/>
      <w:lang w:eastAsia="en-US"/>
    </w:rPr>
  </w:style>
  <w:style w:type="character" w:customStyle="1" w:styleId="ZwykytekstZnakZnakZnakZnakZnak1">
    <w:name w:val="Zwykły tekst Znak;Znak Znak;Znak Znak1"/>
    <w:rsid w:val="00790549"/>
    <w:rPr>
      <w:rFonts w:ascii="Consolas" w:hAnsi="Consolas"/>
      <w:w w:val="100"/>
      <w:position w:val="-1"/>
      <w:sz w:val="21"/>
      <w:szCs w:val="21"/>
      <w:effect w:val="none"/>
      <w:vertAlign w:val="baseline"/>
      <w:cs w:val="0"/>
      <w:em w:val="none"/>
    </w:rPr>
  </w:style>
  <w:style w:type="character" w:customStyle="1" w:styleId="ZwykytekstZnak1">
    <w:name w:val="Zwykły tekst Znak1"/>
    <w:aliases w:val=" Znak Znak1,Znak Znak4"/>
    <w:qFormat/>
    <w:rsid w:val="00790549"/>
    <w:rPr>
      <w:rFonts w:ascii="Courier New" w:eastAsia="Times New Roman" w:hAnsi="Courier New" w:cs="Times New Roman"/>
      <w:w w:val="100"/>
      <w:position w:val="-1"/>
      <w:sz w:val="20"/>
      <w:szCs w:val="20"/>
      <w:effect w:val="none"/>
      <w:vertAlign w:val="baseline"/>
      <w:cs w:val="0"/>
      <w:em w:val="none"/>
    </w:rPr>
  </w:style>
  <w:style w:type="character" w:customStyle="1" w:styleId="AN2Znak">
    <w:name w:val="AN2 Znak"/>
    <w:qFormat/>
    <w:rsid w:val="00790549"/>
    <w:rPr>
      <w:rFonts w:ascii="Times New Roman" w:eastAsia="Times New Roman" w:hAnsi="Times New Roman" w:cs="Times New Roman"/>
      <w:w w:val="100"/>
      <w:position w:val="-1"/>
      <w:sz w:val="20"/>
      <w:szCs w:val="20"/>
      <w:effect w:val="none"/>
      <w:vertAlign w:val="baseline"/>
      <w:cs w:val="0"/>
      <w:em w:val="none"/>
      <w:lang w:eastAsia="pl-PL"/>
    </w:rPr>
  </w:style>
  <w:style w:type="paragraph" w:customStyle="1" w:styleId="xl37">
    <w:name w:val="xl37"/>
    <w:basedOn w:val="Normalny"/>
    <w:rsid w:val="00790549"/>
    <w:pPr>
      <w:spacing w:before="100" w:after="100"/>
      <w:ind w:leftChars="-1" w:left="-1" w:hangingChars="1" w:hanging="1"/>
      <w:textDirection w:val="btLr"/>
      <w:textAlignment w:val="top"/>
      <w:outlineLvl w:val="0"/>
    </w:pPr>
    <w:rPr>
      <w:b/>
      <w:position w:val="-1"/>
      <w:sz w:val="24"/>
      <w:szCs w:val="20"/>
      <w:lang w:eastAsia="pl-PL"/>
    </w:rPr>
  </w:style>
  <w:style w:type="paragraph" w:customStyle="1" w:styleId="JMpar2">
    <w:name w:val="JM.par.2"/>
    <w:basedOn w:val="Normalny"/>
    <w:uiPriority w:val="99"/>
    <w:rsid w:val="00790549"/>
    <w:pPr>
      <w:spacing w:before="120" w:after="120"/>
      <w:ind w:leftChars="-1" w:left="4536" w:hangingChars="1" w:hanging="1"/>
      <w:jc w:val="right"/>
      <w:textDirection w:val="btLr"/>
      <w:textAlignment w:val="top"/>
      <w:outlineLvl w:val="1"/>
    </w:pPr>
    <w:rPr>
      <w:rFonts w:cs="Calibri"/>
      <w:b/>
      <w:bCs/>
      <w:smallCaps/>
      <w:position w:val="-1"/>
      <w:sz w:val="20"/>
      <w:szCs w:val="20"/>
      <w:lang w:eastAsia="en-US"/>
    </w:rPr>
  </w:style>
  <w:style w:type="character" w:customStyle="1" w:styleId="JMpar2Znak">
    <w:name w:val="JM.par.2 Znak"/>
    <w:uiPriority w:val="99"/>
    <w:rsid w:val="00790549"/>
    <w:rPr>
      <w:rFonts w:ascii="Times New Roman" w:eastAsia="Times New Roman" w:hAnsi="Times New Roman" w:cs="Times New Roman"/>
      <w:b/>
      <w:bCs/>
      <w:smallCaps/>
      <w:w w:val="100"/>
      <w:position w:val="-1"/>
      <w:sz w:val="20"/>
      <w:szCs w:val="20"/>
      <w:effect w:val="none"/>
      <w:vertAlign w:val="baseline"/>
      <w:cs w:val="0"/>
      <w:em w:val="none"/>
    </w:rPr>
  </w:style>
  <w:style w:type="paragraph" w:customStyle="1" w:styleId="zaacznikPierwszastrona">
    <w:name w:val="załacznik;Pierwsza strona"/>
    <w:basedOn w:val="Agatastyl2"/>
    <w:rsid w:val="00790549"/>
    <w:pPr>
      <w:tabs>
        <w:tab w:val="clear" w:pos="284"/>
      </w:tabs>
      <w:suppressAutoHyphens/>
      <w:spacing w:before="80" w:after="80"/>
      <w:ind w:leftChars="-1" w:left="-1" w:hangingChars="1" w:hanging="1"/>
      <w:jc w:val="right"/>
      <w:textDirection w:val="btLr"/>
      <w:textAlignment w:val="top"/>
      <w:outlineLvl w:val="0"/>
    </w:pPr>
    <w:rPr>
      <w:rFonts w:cs="Calibri"/>
      <w:position w:val="-1"/>
    </w:rPr>
  </w:style>
  <w:style w:type="character" w:customStyle="1" w:styleId="TekstpodstawowywcityZnak2TekstpodstawowywcityZnak1ZnakTekstpodstawowywcityZnakZnakZnakTekstpodstawowywcityZnak1ZnakZnakZnakTekstpodstawowywcityZnakZnakZnakZnakZnakTekstpodstawowywcityZnak1ZnakZnakZnakZnakZnak">
    <w:name w:val="Tekst podstawowy wcięty Znak2;Tekst podstawowy wcięty Znak1 Znak;Tekst podstawowy wcięty Znak Znak Znak;Tekst podstawowy wcięty Znak1 Znak Znak Znak;Tekst podstawowy wcięty Znak Znak Znak Znak Znak;Tekst podstawowy wcięty Znak1 Znak Znak Znak Znak Znak"/>
    <w:rsid w:val="00790549"/>
    <w:rPr>
      <w:w w:val="100"/>
      <w:position w:val="-1"/>
      <w:sz w:val="24"/>
      <w:effect w:val="none"/>
      <w:vertAlign w:val="baseline"/>
      <w:cs w:val="0"/>
      <w:em w:val="none"/>
      <w:lang w:val="pl-PL" w:eastAsia="pl-PL"/>
    </w:rPr>
  </w:style>
  <w:style w:type="character" w:customStyle="1" w:styleId="ZnakZnakTekstpodstawowywcityZnakZnakZnak1ZnakZnakZnakZnakTekstpodstawowywcityZnakZnakZnakZnakZnakZnak">
    <w:name w:val="Znak Znak;Tekst podstawowy wcięty Znak Znak Znak1;Znak Znak Znak Znak;Tekst podstawowy wcięty Znak Znak Znak Znak Znak Znak"/>
    <w:rsid w:val="00790549"/>
    <w:rPr>
      <w:w w:val="100"/>
      <w:position w:val="-1"/>
      <w:sz w:val="24"/>
      <w:effect w:val="none"/>
      <w:vertAlign w:val="baseline"/>
      <w:cs w:val="0"/>
      <w:em w:val="none"/>
      <w:lang w:val="pl-PL" w:eastAsia="pl-PL"/>
    </w:rPr>
  </w:style>
  <w:style w:type="character" w:customStyle="1" w:styleId="UwydatnieniePierwszastronazaacznik">
    <w:name w:val="Uwydatnienie;Pierwsza strona;załacznik"/>
    <w:rsid w:val="00790549"/>
    <w:rPr>
      <w:i/>
      <w:iCs/>
      <w:w w:val="100"/>
      <w:position w:val="-1"/>
      <w:effect w:val="none"/>
      <w:vertAlign w:val="baseline"/>
      <w:cs w:val="0"/>
      <w:em w:val="none"/>
    </w:rPr>
  </w:style>
  <w:style w:type="paragraph" w:customStyle="1" w:styleId="CharCharZnakZnakCharCharZnakCharCharCharZnakZnakCharCharZnakZnakZnakZnakChar">
    <w:name w:val="Char Char Znak Znak Char Char Znak Char;Char Char Znak Znak Char Char Znak Znak Znak Znak Char"/>
    <w:basedOn w:val="Normalny"/>
    <w:rsid w:val="00790549"/>
    <w:pPr>
      <w:spacing w:before="120"/>
      <w:ind w:leftChars="-1" w:left="4" w:hangingChars="1" w:hanging="4"/>
      <w:textDirection w:val="btLr"/>
      <w:textAlignment w:val="top"/>
      <w:outlineLvl w:val="0"/>
    </w:pPr>
    <w:rPr>
      <w:rFonts w:ascii="Tahoma" w:eastAsia="MS Mincho" w:hAnsi="Tahoma"/>
      <w:position w:val="-1"/>
      <w:sz w:val="24"/>
      <w:szCs w:val="24"/>
      <w:lang w:eastAsia="pl-PL"/>
    </w:rPr>
  </w:style>
  <w:style w:type="paragraph" w:customStyle="1" w:styleId="BezodstpwWntrzetabelki">
    <w:name w:val="Bez odstępów;Wnętrze tabelki"/>
    <w:rsid w:val="00790549"/>
    <w:pPr>
      <w:spacing w:after="0" w:line="1" w:lineRule="atLeast"/>
      <w:ind w:leftChars="-1" w:left="-1" w:hangingChars="1" w:hanging="1"/>
      <w:textDirection w:val="btLr"/>
      <w:textAlignment w:val="top"/>
      <w:outlineLvl w:val="0"/>
    </w:pPr>
    <w:rPr>
      <w:rFonts w:ascii="Calibri" w:eastAsia="Calibri" w:hAnsi="Calibri" w:cs="Calibri"/>
      <w:kern w:val="1"/>
      <w:position w:val="-1"/>
      <w:lang w:val="en-GB" w:eastAsia="ar-SA"/>
    </w:rPr>
  </w:style>
  <w:style w:type="character" w:customStyle="1" w:styleId="apple-tab-span">
    <w:name w:val="apple-tab-span"/>
    <w:rsid w:val="00790549"/>
    <w:rPr>
      <w:w w:val="100"/>
      <w:position w:val="-1"/>
      <w:effect w:val="none"/>
      <w:vertAlign w:val="baseline"/>
      <w:cs w:val="0"/>
      <w:em w:val="none"/>
    </w:rPr>
  </w:style>
  <w:style w:type="paragraph" w:customStyle="1" w:styleId="Z0">
    <w:name w:val="Z"/>
    <w:basedOn w:val="Nagwek1h1H1RFPLevelah1Alt1Header1L1Heading1Heading1aHeading2-SOWLevel1Level11IIIH11H12H13H14H15H16H17tempHeadingOneHeadingAHeadingOne1HeadingA1HeadingOne2HeadingA2HeadingOne3HeadingA3HeadingOne41l1"/>
    <w:rsid w:val="00790549"/>
    <w:pPr>
      <w:spacing w:before="120" w:after="0"/>
      <w:jc w:val="center"/>
    </w:pPr>
    <w:rPr>
      <w:rFonts w:ascii="Calibri" w:hAnsi="Calibri"/>
    </w:rPr>
  </w:style>
  <w:style w:type="paragraph" w:customStyle="1" w:styleId="S">
    <w:name w:val="S"/>
    <w:basedOn w:val="Nagwek1h1H1RFPLevelah1Alt1Header1L1Heading1Heading1aHeading2-SOWLevel1Level11IIIH11H12H13H14H15H16H17tempHeadingOneHeadingAHeadingOne1HeadingA1HeadingOne2HeadingA2HeadingOne3HeadingA3HeadingOne41l1"/>
    <w:rsid w:val="00790549"/>
    <w:pPr>
      <w:spacing w:before="120" w:after="0"/>
      <w:jc w:val="center"/>
    </w:pPr>
    <w:rPr>
      <w:rFonts w:ascii="Calibri" w:hAnsi="Calibri"/>
    </w:rPr>
  </w:style>
  <w:style w:type="character" w:customStyle="1" w:styleId="ZZnak">
    <w:name w:val="Z Znak"/>
    <w:rsid w:val="00790549"/>
    <w:rPr>
      <w:rFonts w:ascii="Calibri" w:eastAsia="Times New Roman" w:hAnsi="Calibri" w:cs="Times New Roman"/>
      <w:b/>
      <w:bCs/>
      <w:w w:val="100"/>
      <w:kern w:val="32"/>
      <w:position w:val="-1"/>
      <w:sz w:val="32"/>
      <w:szCs w:val="32"/>
      <w:effect w:val="none"/>
      <w:vertAlign w:val="baseline"/>
      <w:cs w:val="0"/>
      <w:em w:val="none"/>
    </w:rPr>
  </w:style>
  <w:style w:type="paragraph" w:customStyle="1" w:styleId="S1">
    <w:name w:val="S1"/>
    <w:basedOn w:val="Normalny"/>
    <w:qFormat/>
    <w:rsid w:val="00790549"/>
    <w:pPr>
      <w:overflowPunct w:val="0"/>
      <w:autoSpaceDE w:val="0"/>
      <w:autoSpaceDN w:val="0"/>
      <w:adjustRightInd w:val="0"/>
      <w:ind w:leftChars="-1" w:left="-1" w:hangingChars="1" w:hanging="1"/>
      <w:jc w:val="right"/>
      <w:textDirection w:val="btLr"/>
      <w:textAlignment w:val="baseline"/>
      <w:outlineLvl w:val="0"/>
    </w:pPr>
    <w:rPr>
      <w:rFonts w:ascii="Calibri" w:eastAsia="Calibri" w:hAnsi="Calibri" w:cs="Calibri"/>
      <w:b/>
      <w:position w:val="-1"/>
      <w:sz w:val="20"/>
      <w:szCs w:val="20"/>
      <w:lang w:eastAsia="en-US"/>
    </w:rPr>
  </w:style>
  <w:style w:type="character" w:customStyle="1" w:styleId="SZnak">
    <w:name w:val="S Znak"/>
    <w:rsid w:val="00790549"/>
    <w:rPr>
      <w:rFonts w:ascii="Calibri" w:eastAsia="Times New Roman" w:hAnsi="Calibri" w:cs="Times New Roman"/>
      <w:b/>
      <w:bCs/>
      <w:w w:val="100"/>
      <w:kern w:val="32"/>
      <w:position w:val="-1"/>
      <w:sz w:val="32"/>
      <w:szCs w:val="32"/>
      <w:effect w:val="none"/>
      <w:vertAlign w:val="baseline"/>
      <w:cs w:val="0"/>
      <w:em w:val="none"/>
    </w:rPr>
  </w:style>
  <w:style w:type="character" w:customStyle="1" w:styleId="st">
    <w:name w:val="st"/>
    <w:rsid w:val="00790549"/>
    <w:rPr>
      <w:w w:val="100"/>
      <w:position w:val="-1"/>
      <w:effect w:val="none"/>
      <w:vertAlign w:val="baseline"/>
      <w:cs w:val="0"/>
      <w:em w:val="none"/>
    </w:rPr>
  </w:style>
  <w:style w:type="character" w:customStyle="1" w:styleId="S1Znak">
    <w:name w:val="S1 Znak"/>
    <w:qFormat/>
    <w:rsid w:val="00790549"/>
    <w:rPr>
      <w:rFonts w:ascii="Calibri" w:eastAsia="Times New Roman" w:hAnsi="Calibri" w:cs="Times New Roman"/>
      <w:b/>
      <w:w w:val="100"/>
      <w:position w:val="-1"/>
      <w:sz w:val="20"/>
      <w:szCs w:val="20"/>
      <w:effect w:val="none"/>
      <w:vertAlign w:val="baseline"/>
      <w:cs w:val="0"/>
      <w:em w:val="none"/>
    </w:rPr>
  </w:style>
  <w:style w:type="paragraph" w:customStyle="1" w:styleId="AN1">
    <w:name w:val="AN1"/>
    <w:basedOn w:val="Normalny"/>
    <w:qFormat/>
    <w:rsid w:val="00790549"/>
    <w:pPr>
      <w:spacing w:before="80" w:after="80"/>
      <w:ind w:leftChars="-1" w:left="-1" w:hangingChars="1" w:hanging="1"/>
      <w:jc w:val="center"/>
      <w:textDirection w:val="btLr"/>
      <w:textAlignment w:val="top"/>
      <w:outlineLvl w:val="0"/>
    </w:pPr>
    <w:rPr>
      <w:rFonts w:cs="Calibri"/>
      <w:b/>
      <w:bCs/>
      <w:position w:val="-1"/>
      <w:sz w:val="20"/>
      <w:szCs w:val="20"/>
      <w:lang w:eastAsia="en-US"/>
    </w:rPr>
  </w:style>
  <w:style w:type="character" w:customStyle="1" w:styleId="AN1Znak">
    <w:name w:val="AN1 Znak"/>
    <w:qFormat/>
    <w:rsid w:val="00790549"/>
    <w:rPr>
      <w:rFonts w:ascii="Times New Roman" w:eastAsia="Times New Roman" w:hAnsi="Times New Roman" w:cs="Times New Roman"/>
      <w:b/>
      <w:bCs/>
      <w:w w:val="100"/>
      <w:position w:val="-1"/>
      <w:effect w:val="none"/>
      <w:vertAlign w:val="baseline"/>
      <w:cs w:val="0"/>
      <w:em w:val="none"/>
    </w:rPr>
  </w:style>
  <w:style w:type="paragraph" w:customStyle="1" w:styleId="Maciek">
    <w:name w:val="Maciek"/>
    <w:basedOn w:val="Normalny"/>
    <w:uiPriority w:val="99"/>
    <w:qFormat/>
    <w:rsid w:val="00790549"/>
    <w:pPr>
      <w:spacing w:after="120" w:line="300" w:lineRule="atLeast"/>
      <w:ind w:leftChars="-1" w:left="-1" w:hangingChars="1" w:hanging="1"/>
      <w:jc w:val="center"/>
      <w:textDirection w:val="btLr"/>
      <w:textAlignment w:val="top"/>
      <w:outlineLvl w:val="0"/>
    </w:pPr>
    <w:rPr>
      <w:rFonts w:ascii="Verdana" w:hAnsi="Verdana" w:cs="Verdana"/>
      <w:position w:val="-1"/>
      <w:lang w:eastAsia="pl-PL"/>
    </w:rPr>
  </w:style>
  <w:style w:type="paragraph" w:customStyle="1" w:styleId="przypis">
    <w:name w:val="przypis"/>
    <w:basedOn w:val="Normalny"/>
    <w:uiPriority w:val="99"/>
    <w:qFormat/>
    <w:rsid w:val="00790549"/>
    <w:pPr>
      <w:spacing w:after="120" w:line="360" w:lineRule="atLeast"/>
      <w:ind w:leftChars="-1" w:left="-1" w:hangingChars="1" w:hanging="1"/>
      <w:jc w:val="both"/>
      <w:textDirection w:val="btLr"/>
      <w:textAlignment w:val="top"/>
      <w:outlineLvl w:val="0"/>
    </w:pPr>
    <w:rPr>
      <w:rFonts w:ascii="Times New Roman PL" w:hAnsi="Times New Roman PL" w:cs="Times New Roman PL"/>
      <w:position w:val="-1"/>
      <w:lang w:eastAsia="pl-PL"/>
    </w:rPr>
  </w:style>
  <w:style w:type="paragraph" w:customStyle="1" w:styleId="C">
    <w:name w:val="C"/>
    <w:basedOn w:val="Normalny"/>
    <w:uiPriority w:val="99"/>
    <w:qFormat/>
    <w:rsid w:val="00790549"/>
    <w:pPr>
      <w:ind w:leftChars="-1" w:left="1680" w:hangingChars="1" w:hanging="1680"/>
      <w:jc w:val="both"/>
      <w:textDirection w:val="btLr"/>
      <w:textAlignment w:val="top"/>
      <w:outlineLvl w:val="0"/>
    </w:pPr>
    <w:rPr>
      <w:position w:val="-1"/>
      <w:lang w:eastAsia="pl-PL"/>
    </w:rPr>
  </w:style>
  <w:style w:type="paragraph" w:customStyle="1" w:styleId="z">
    <w:name w:val="z"/>
    <w:basedOn w:val="Normalny"/>
    <w:uiPriority w:val="99"/>
    <w:qFormat/>
    <w:rsid w:val="00790549"/>
    <w:pPr>
      <w:keepNext/>
      <w:numPr>
        <w:numId w:val="43"/>
      </w:numPr>
      <w:ind w:leftChars="-1" w:left="-1" w:hangingChars="1" w:hanging="1"/>
      <w:jc w:val="both"/>
      <w:textDirection w:val="btLr"/>
      <w:textAlignment w:val="top"/>
      <w:outlineLvl w:val="1"/>
    </w:pPr>
    <w:rPr>
      <w:position w:val="-1"/>
      <w:lang w:eastAsia="pl-PL"/>
    </w:rPr>
  </w:style>
  <w:style w:type="paragraph" w:customStyle="1" w:styleId="StyleHeading312ptJustified3">
    <w:name w:val="Style Heading 3 + 12 pt Justified3"/>
    <w:basedOn w:val="Nagwek3"/>
    <w:uiPriority w:val="99"/>
    <w:qFormat/>
    <w:rsid w:val="00790549"/>
    <w:pPr>
      <w:keepLines w:val="0"/>
      <w:suppressAutoHyphens/>
      <w:spacing w:before="0" w:after="0"/>
      <w:ind w:leftChars="-1" w:left="862" w:hangingChars="1" w:hanging="862"/>
      <w:jc w:val="both"/>
      <w:textDirection w:val="btLr"/>
      <w:textAlignment w:val="top"/>
    </w:pPr>
    <w:rPr>
      <w:rFonts w:ascii="Arial" w:hAnsi="Arial" w:cs="Arial"/>
      <w:bCs/>
      <w:position w:val="-1"/>
      <w:sz w:val="24"/>
      <w:szCs w:val="24"/>
      <w:lang w:eastAsia="en-US"/>
    </w:rPr>
  </w:style>
  <w:style w:type="paragraph" w:customStyle="1" w:styleId="Agata1paragraf">
    <w:name w:val="Agata1 paragraf"/>
    <w:basedOn w:val="A3"/>
    <w:uiPriority w:val="99"/>
    <w:qFormat/>
    <w:rsid w:val="00790549"/>
    <w:pPr>
      <w:suppressAutoHyphens/>
      <w:spacing w:before="120" w:after="120"/>
      <w:ind w:leftChars="-1" w:left="-1" w:hangingChars="1" w:hanging="1"/>
      <w:textDirection w:val="btLr"/>
      <w:textAlignment w:val="top"/>
      <w:outlineLvl w:val="0"/>
    </w:pPr>
    <w:rPr>
      <w:rFonts w:cs="Calibri"/>
      <w:bCs/>
      <w:position w:val="-1"/>
      <w:sz w:val="20"/>
      <w:szCs w:val="20"/>
    </w:rPr>
  </w:style>
  <w:style w:type="paragraph" w:customStyle="1" w:styleId="Agata2tytuza">
    <w:name w:val="Agata2 tytuł zał"/>
    <w:basedOn w:val="Tytu"/>
    <w:uiPriority w:val="99"/>
    <w:qFormat/>
    <w:rsid w:val="00790549"/>
    <w:pPr>
      <w:keepNext w:val="0"/>
      <w:keepLines w:val="0"/>
      <w:suppressAutoHyphens/>
      <w:spacing w:before="0" w:after="0"/>
      <w:ind w:leftChars="-1" w:left="-1" w:hangingChars="1" w:hanging="1"/>
      <w:jc w:val="right"/>
      <w:textDirection w:val="btLr"/>
      <w:textAlignment w:val="top"/>
      <w:outlineLvl w:val="1"/>
    </w:pPr>
    <w:rPr>
      <w:rFonts w:ascii="Cambria" w:hAnsi="Cambria" w:cs="Calibri"/>
      <w:b w:val="0"/>
      <w:kern w:val="28"/>
      <w:position w:val="-1"/>
      <w:sz w:val="20"/>
      <w:szCs w:val="20"/>
    </w:rPr>
  </w:style>
  <w:style w:type="character" w:customStyle="1" w:styleId="AZnak1">
    <w:name w:val="A Znak"/>
    <w:uiPriority w:val="99"/>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Agata1paragrafZnak">
    <w:name w:val="Agata1 paragraf Znak"/>
    <w:uiPriority w:val="99"/>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Agata2tytuzaZnak">
    <w:name w:val="Agata2 tytuł zał Znak"/>
    <w:uiPriority w:val="99"/>
    <w:qFormat/>
    <w:rsid w:val="00790549"/>
    <w:rPr>
      <w:rFonts w:ascii="Cambria" w:eastAsia="Times New Roman" w:hAnsi="Cambria" w:cs="Times New Roman"/>
      <w:w w:val="100"/>
      <w:kern w:val="28"/>
      <w:position w:val="-1"/>
      <w:effect w:val="none"/>
      <w:vertAlign w:val="baseline"/>
      <w:cs w:val="0"/>
      <w:em w:val="none"/>
      <w:lang w:eastAsia="pl-PL"/>
    </w:rPr>
  </w:style>
  <w:style w:type="character" w:customStyle="1" w:styleId="parZnak0">
    <w:name w:val="par Znak"/>
    <w:qFormat/>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ZnakZnak2">
    <w:name w:val="Znak Znak2"/>
    <w:qFormat/>
    <w:rsid w:val="00790549"/>
    <w:rPr>
      <w:rFonts w:ascii="Courier New" w:hAnsi="Courier New" w:cs="Courier New"/>
      <w:w w:val="100"/>
      <w:position w:val="-1"/>
      <w:effect w:val="none"/>
      <w:vertAlign w:val="baseline"/>
      <w:cs w:val="0"/>
      <w:em w:val="none"/>
      <w:lang w:val="pl-PL" w:eastAsia="pl-PL"/>
    </w:rPr>
  </w:style>
  <w:style w:type="character" w:customStyle="1" w:styleId="DocumentHeader1ZnakClauseGroupTitleZnakZnak">
    <w:name w:val="Document Header1 Znak;ClauseGroup_Title Znak Znak"/>
    <w:rsid w:val="00790549"/>
    <w:rPr>
      <w:rFonts w:ascii="Arial" w:hAnsi="Arial" w:cs="Arial"/>
      <w:b/>
      <w:bCs/>
      <w:w w:val="100"/>
      <w:kern w:val="32"/>
      <w:position w:val="-1"/>
      <w:sz w:val="32"/>
      <w:szCs w:val="32"/>
      <w:effect w:val="none"/>
      <w:vertAlign w:val="baseline"/>
      <w:cs w:val="0"/>
      <w:em w:val="none"/>
      <w:lang w:val="pl-PL" w:eastAsia="pl-PL"/>
    </w:rPr>
  </w:style>
  <w:style w:type="character" w:customStyle="1" w:styleId="ZnakZnak3">
    <w:name w:val="Znak Znak3"/>
    <w:uiPriority w:val="99"/>
    <w:rsid w:val="00790549"/>
    <w:rPr>
      <w:b/>
      <w:bCs/>
      <w:i/>
      <w:iCs/>
      <w:w w:val="100"/>
      <w:position w:val="-1"/>
      <w:sz w:val="24"/>
      <w:szCs w:val="24"/>
      <w:effect w:val="none"/>
      <w:vertAlign w:val="baseline"/>
      <w:cs w:val="0"/>
      <w:em w:val="none"/>
      <w:lang w:val="pl-PL" w:eastAsia="pl-PL"/>
    </w:rPr>
  </w:style>
  <w:style w:type="paragraph" w:customStyle="1" w:styleId="0">
    <w:name w:val="0"/>
    <w:basedOn w:val="Agata1paragraf"/>
    <w:rsid w:val="00790549"/>
    <w:pPr>
      <w:spacing w:before="80" w:after="0"/>
    </w:pPr>
  </w:style>
  <w:style w:type="character" w:customStyle="1" w:styleId="0Znak">
    <w:name w:val="0 Znak"/>
    <w:rsid w:val="00790549"/>
    <w:rPr>
      <w:rFonts w:ascii="Times New Roman" w:eastAsia="Times New Roman" w:hAnsi="Times New Roman" w:cs="Times New Roman"/>
      <w:b/>
      <w:bCs/>
      <w:w w:val="100"/>
      <w:position w:val="-1"/>
      <w:effect w:val="none"/>
      <w:vertAlign w:val="baseline"/>
      <w:cs w:val="0"/>
      <w:em w:val="none"/>
      <w:lang w:eastAsia="pl-PL"/>
    </w:rPr>
  </w:style>
  <w:style w:type="character" w:customStyle="1" w:styleId="wwZnak">
    <w:name w:val="ww Znak"/>
    <w:qFormat/>
    <w:rsid w:val="00790549"/>
    <w:rPr>
      <w:b/>
      <w:bCs/>
      <w:smallCaps/>
      <w:w w:val="100"/>
      <w:position w:val="-1"/>
      <w:effect w:val="none"/>
      <w:vertAlign w:val="baseline"/>
      <w:cs w:val="0"/>
      <w:em w:val="none"/>
    </w:rPr>
  </w:style>
  <w:style w:type="paragraph" w:customStyle="1" w:styleId="ww">
    <w:name w:val="ww"/>
    <w:basedOn w:val="Normalny"/>
    <w:qFormat/>
    <w:rsid w:val="00790549"/>
    <w:pPr>
      <w:spacing w:before="60"/>
      <w:ind w:leftChars="-1" w:left="-426" w:hangingChars="1" w:hanging="1"/>
      <w:jc w:val="both"/>
      <w:textDirection w:val="btLr"/>
      <w:textAlignment w:val="top"/>
      <w:outlineLvl w:val="0"/>
    </w:pPr>
    <w:rPr>
      <w:rFonts w:ascii="Calibri" w:eastAsia="Calibri" w:hAnsi="Calibri" w:cs="Calibri"/>
      <w:b/>
      <w:bCs/>
      <w:smallCaps/>
      <w:position w:val="-1"/>
      <w:sz w:val="20"/>
      <w:szCs w:val="20"/>
      <w:lang w:eastAsia="en-US"/>
    </w:rPr>
  </w:style>
  <w:style w:type="character" w:customStyle="1" w:styleId="TekstpodstawowyZnak1F2Znak1">
    <w:name w:val="Tekst podstawowy Znak1;(F2) Znak1"/>
    <w:rsid w:val="00790549"/>
    <w:rPr>
      <w:rFonts w:ascii="Times New Roman" w:eastAsia="Times New Roman" w:hAnsi="Times New Roman" w:cs="Times New Roman"/>
      <w:w w:val="100"/>
      <w:position w:val="-1"/>
      <w:sz w:val="24"/>
      <w:szCs w:val="24"/>
      <w:effect w:val="none"/>
      <w:vertAlign w:val="baseline"/>
      <w:cs w:val="0"/>
      <w:em w:val="none"/>
      <w:lang w:eastAsia="pl-PL"/>
    </w:rPr>
  </w:style>
  <w:style w:type="paragraph" w:customStyle="1" w:styleId="A10">
    <w:name w:val="A1"/>
    <w:basedOn w:val="S"/>
    <w:rsid w:val="00790549"/>
    <w:pPr>
      <w:spacing w:before="240" w:after="120"/>
    </w:pPr>
    <w:rPr>
      <w:sz w:val="20"/>
      <w:szCs w:val="20"/>
    </w:rPr>
  </w:style>
  <w:style w:type="paragraph" w:customStyle="1" w:styleId="A20">
    <w:name w:val="A2"/>
    <w:basedOn w:val="S1"/>
    <w:qFormat/>
    <w:rsid w:val="00790549"/>
    <w:pPr>
      <w:spacing w:before="120" w:after="240"/>
    </w:pPr>
  </w:style>
  <w:style w:type="character" w:customStyle="1" w:styleId="A1Znak">
    <w:name w:val="A1 Znak"/>
    <w:rsid w:val="00790549"/>
    <w:rPr>
      <w:rFonts w:ascii="Calibri" w:eastAsia="Times New Roman" w:hAnsi="Calibri" w:cs="Times New Roman"/>
      <w:b/>
      <w:bCs/>
      <w:w w:val="100"/>
      <w:kern w:val="32"/>
      <w:position w:val="-1"/>
      <w:sz w:val="20"/>
      <w:szCs w:val="20"/>
      <w:effect w:val="none"/>
      <w:vertAlign w:val="baseline"/>
      <w:cs w:val="0"/>
      <w:em w:val="none"/>
    </w:rPr>
  </w:style>
  <w:style w:type="paragraph" w:customStyle="1" w:styleId="u1">
    <w:name w:val="u1"/>
    <w:basedOn w:val="Normalny"/>
    <w:rsid w:val="00790549"/>
    <w:pPr>
      <w:spacing w:before="120" w:after="120"/>
      <w:ind w:leftChars="-1" w:left="-1" w:hangingChars="1" w:hanging="1"/>
      <w:jc w:val="center"/>
      <w:textDirection w:val="btLr"/>
      <w:textAlignment w:val="top"/>
      <w:outlineLvl w:val="0"/>
    </w:pPr>
    <w:rPr>
      <w:rFonts w:cs="Calibri"/>
      <w:b/>
      <w:color w:val="000000"/>
      <w:position w:val="-1"/>
      <w:sz w:val="20"/>
      <w:szCs w:val="24"/>
      <w:lang w:eastAsia="en-US"/>
    </w:rPr>
  </w:style>
  <w:style w:type="character" w:customStyle="1" w:styleId="A2Znak">
    <w:name w:val="A2 Znak"/>
    <w:rsid w:val="00790549"/>
    <w:rPr>
      <w:rFonts w:ascii="Calibri" w:eastAsia="Times New Roman" w:hAnsi="Calibri" w:cs="Times New Roman"/>
      <w:b/>
      <w:w w:val="100"/>
      <w:position w:val="-1"/>
      <w:sz w:val="20"/>
      <w:szCs w:val="20"/>
      <w:effect w:val="none"/>
      <w:vertAlign w:val="baseline"/>
      <w:cs w:val="0"/>
      <w:em w:val="none"/>
    </w:rPr>
  </w:style>
  <w:style w:type="character" w:customStyle="1" w:styleId="u1Znak">
    <w:name w:val="u1 Znak"/>
    <w:rsid w:val="00790549"/>
    <w:rPr>
      <w:rFonts w:ascii="Times New Roman" w:eastAsia="Times New Roman" w:hAnsi="Times New Roman" w:cs="Times New Roman"/>
      <w:b/>
      <w:color w:val="000000"/>
      <w:w w:val="100"/>
      <w:position w:val="-1"/>
      <w:szCs w:val="24"/>
      <w:effect w:val="none"/>
      <w:vertAlign w:val="baseline"/>
      <w:cs w:val="0"/>
      <w:em w:val="none"/>
    </w:rPr>
  </w:style>
  <w:style w:type="paragraph" w:customStyle="1" w:styleId="Style2">
    <w:name w:val="Style2"/>
    <w:basedOn w:val="Normalny"/>
    <w:rsid w:val="00790549"/>
    <w:pPr>
      <w:widowControl w:val="0"/>
      <w:autoSpaceDE w:val="0"/>
      <w:autoSpaceDN w:val="0"/>
      <w:adjustRightInd w:val="0"/>
      <w:spacing w:line="291" w:lineRule="atLeast"/>
      <w:ind w:leftChars="-1" w:left="-1" w:hangingChars="1" w:hanging="331"/>
      <w:jc w:val="both"/>
      <w:textDirection w:val="btLr"/>
      <w:textAlignment w:val="top"/>
      <w:outlineLvl w:val="0"/>
    </w:pPr>
    <w:rPr>
      <w:position w:val="-1"/>
      <w:sz w:val="24"/>
      <w:szCs w:val="24"/>
      <w:lang w:eastAsia="pl-PL"/>
    </w:rPr>
  </w:style>
  <w:style w:type="character" w:customStyle="1" w:styleId="FontStyle30">
    <w:name w:val="Font Style30"/>
    <w:rsid w:val="00790549"/>
    <w:rPr>
      <w:rFonts w:ascii="Times New Roman" w:hAnsi="Times New Roman" w:cs="Times New Roman"/>
      <w:smallCaps/>
      <w:w w:val="100"/>
      <w:position w:val="-1"/>
      <w:sz w:val="18"/>
      <w:szCs w:val="18"/>
      <w:effect w:val="none"/>
      <w:vertAlign w:val="baseline"/>
      <w:cs w:val="0"/>
      <w:em w:val="none"/>
    </w:rPr>
  </w:style>
  <w:style w:type="character" w:customStyle="1" w:styleId="Bodytext">
    <w:name w:val="Body text_"/>
    <w:link w:val="Tekstpodstawowy4"/>
    <w:qFormat/>
    <w:rsid w:val="00790549"/>
    <w:rPr>
      <w:rFonts w:ascii="Arial" w:eastAsia="Arial Unicode MS" w:hAnsi="Arial" w:cs="Arial"/>
      <w:position w:val="-1"/>
      <w:shd w:val="clear" w:color="auto" w:fill="FFFFFF"/>
    </w:rPr>
  </w:style>
  <w:style w:type="paragraph" w:customStyle="1" w:styleId="Bodytext1">
    <w:name w:val="Body text1"/>
    <w:basedOn w:val="Normalny"/>
    <w:rsid w:val="00790549"/>
    <w:pPr>
      <w:shd w:val="clear" w:color="auto" w:fill="FFFFFF"/>
      <w:spacing w:before="120" w:after="300" w:line="240" w:lineRule="atLeast"/>
      <w:ind w:leftChars="-1" w:left="-1" w:hangingChars="1" w:hanging="800"/>
      <w:textDirection w:val="btLr"/>
      <w:textAlignment w:val="top"/>
      <w:outlineLvl w:val="0"/>
    </w:pPr>
    <w:rPr>
      <w:rFonts w:ascii="Arial" w:eastAsia="Arial Unicode MS" w:hAnsi="Arial" w:cs="Calibri"/>
      <w:position w:val="-1"/>
      <w:sz w:val="20"/>
      <w:szCs w:val="20"/>
      <w:lang w:eastAsia="en-US"/>
    </w:rPr>
  </w:style>
  <w:style w:type="paragraph" w:customStyle="1" w:styleId="bodytext3">
    <w:name w:val="bodytext3"/>
    <w:basedOn w:val="Normalny"/>
    <w:rsid w:val="00790549"/>
    <w:pPr>
      <w:spacing w:line="360" w:lineRule="auto"/>
      <w:ind w:leftChars="-1" w:left="-1" w:hangingChars="1" w:hanging="1"/>
      <w:jc w:val="both"/>
      <w:textDirection w:val="btLr"/>
      <w:textAlignment w:val="top"/>
      <w:outlineLvl w:val="0"/>
    </w:pPr>
    <w:rPr>
      <w:rFonts w:ascii="Arial" w:eastAsia="Arial Unicode MS" w:hAnsi="Arial" w:cs="Arial"/>
      <w:position w:val="-1"/>
      <w:sz w:val="24"/>
      <w:szCs w:val="24"/>
      <w:lang w:eastAsia="pl-PL"/>
    </w:rPr>
  </w:style>
  <w:style w:type="paragraph" w:customStyle="1" w:styleId="MapadokumentuPlandokumentu">
    <w:name w:val="Mapa dokumentu;Plan dokumentu"/>
    <w:basedOn w:val="Normalny"/>
    <w:qFormat/>
    <w:rsid w:val="00790549"/>
    <w:pPr>
      <w:overflowPunct w:val="0"/>
      <w:autoSpaceDE w:val="0"/>
      <w:autoSpaceDN w:val="0"/>
      <w:adjustRightInd w:val="0"/>
      <w:ind w:leftChars="-1" w:left="-1" w:hangingChars="1" w:hanging="1"/>
      <w:textDirection w:val="btLr"/>
      <w:textAlignment w:val="baseline"/>
      <w:outlineLvl w:val="0"/>
    </w:pPr>
    <w:rPr>
      <w:rFonts w:ascii="Tahoma" w:hAnsi="Tahoma" w:cs="Calibri"/>
      <w:position w:val="-1"/>
      <w:sz w:val="16"/>
      <w:szCs w:val="16"/>
      <w:lang w:eastAsia="pl-PL"/>
    </w:rPr>
  </w:style>
  <w:style w:type="paragraph" w:customStyle="1" w:styleId="Nagwek11">
    <w:name w:val="Nagłówek 11"/>
    <w:basedOn w:val="Normalny"/>
    <w:next w:val="Normalny"/>
    <w:qFormat/>
    <w:rsid w:val="00790549"/>
    <w:pPr>
      <w:keepNext/>
      <w:keepLines/>
      <w:spacing w:before="480" w:line="276" w:lineRule="auto"/>
      <w:ind w:leftChars="-1" w:left="-1" w:hangingChars="1" w:hanging="1"/>
      <w:textDirection w:val="btLr"/>
      <w:textAlignment w:val="top"/>
      <w:outlineLvl w:val="0"/>
    </w:pPr>
    <w:rPr>
      <w:rFonts w:ascii="Cambria" w:hAnsi="Cambria"/>
      <w:b/>
      <w:bCs/>
      <w:color w:val="365F91"/>
      <w:position w:val="-1"/>
      <w:sz w:val="28"/>
      <w:szCs w:val="28"/>
      <w:lang w:eastAsia="pl-PL"/>
    </w:rPr>
  </w:style>
  <w:style w:type="paragraph" w:customStyle="1" w:styleId="Stopka1">
    <w:name w:val="Stopka1"/>
    <w:basedOn w:val="Normalny"/>
    <w:next w:val="Stopka"/>
    <w:qFormat/>
    <w:rsid w:val="00790549"/>
    <w:pPr>
      <w:ind w:leftChars="-1" w:left="-1" w:hangingChars="1" w:hanging="1"/>
      <w:textDirection w:val="btLr"/>
      <w:textAlignment w:val="top"/>
      <w:outlineLvl w:val="0"/>
    </w:pPr>
    <w:rPr>
      <w:rFonts w:ascii="Calibri" w:eastAsia="Calibri" w:hAnsi="Calibri" w:cs="Calibri"/>
      <w:position w:val="-1"/>
      <w:lang w:eastAsia="en-US"/>
    </w:rPr>
  </w:style>
  <w:style w:type="paragraph" w:customStyle="1" w:styleId="TableParagraph">
    <w:name w:val="Table Paragraph"/>
    <w:basedOn w:val="Normalny"/>
    <w:uiPriority w:val="1"/>
    <w:qFormat/>
    <w:rsid w:val="00790549"/>
    <w:pPr>
      <w:widowControl w:val="0"/>
      <w:ind w:leftChars="-1" w:left="-1" w:hangingChars="1" w:hanging="1"/>
      <w:textDirection w:val="btLr"/>
      <w:textAlignment w:val="top"/>
      <w:outlineLvl w:val="0"/>
    </w:pPr>
    <w:rPr>
      <w:rFonts w:ascii="Arial" w:eastAsia="Arial" w:hAnsi="Arial" w:cs="Arial"/>
      <w:position w:val="-1"/>
      <w:lang w:val="en-US" w:eastAsia="en-US"/>
    </w:rPr>
  </w:style>
  <w:style w:type="character" w:customStyle="1" w:styleId="Nagwek1Znak1ClauseGroupTitleZnak1">
    <w:name w:val="Nagłówek 1 Znak1;ClauseGroup_Title Znak1"/>
    <w:rsid w:val="00790549"/>
    <w:rPr>
      <w:rFonts w:ascii="Cambria" w:eastAsia="Times New Roman" w:hAnsi="Cambria" w:cs="Times New Roman"/>
      <w:b/>
      <w:bCs/>
      <w:color w:val="365F91"/>
      <w:w w:val="100"/>
      <w:position w:val="-1"/>
      <w:sz w:val="28"/>
      <w:szCs w:val="28"/>
      <w:effect w:val="none"/>
      <w:vertAlign w:val="baseline"/>
      <w:cs w:val="0"/>
      <w:em w:val="none"/>
    </w:rPr>
  </w:style>
  <w:style w:type="table" w:customStyle="1" w:styleId="Tabela-Siatka11">
    <w:name w:val="Tabela - Siatka11"/>
    <w:basedOn w:val="Standardowy"/>
    <w:next w:val="Tabela-Siatka"/>
    <w:uiPriority w:val="59"/>
    <w:rsid w:val="00790549"/>
    <w:pPr>
      <w:suppressAutoHyphens/>
      <w:spacing w:after="0" w:line="240" w:lineRule="auto"/>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TabelapodpisRGSLgende">
    <w:name w:val="Legenda;Tabela podpis;RGS Légende"/>
    <w:basedOn w:val="Normalny"/>
    <w:next w:val="Normalny"/>
    <w:qFormat/>
    <w:rsid w:val="00790549"/>
    <w:pPr>
      <w:spacing w:after="200" w:line="276" w:lineRule="auto"/>
      <w:ind w:leftChars="-1" w:left="-1" w:hangingChars="1" w:hanging="1"/>
      <w:textDirection w:val="btLr"/>
      <w:textAlignment w:val="top"/>
      <w:outlineLvl w:val="0"/>
    </w:pPr>
    <w:rPr>
      <w:rFonts w:ascii="Calibri" w:eastAsia="Calibri" w:hAnsi="Calibri" w:cs="Calibri"/>
      <w:b/>
      <w:bCs/>
      <w:position w:val="-1"/>
      <w:sz w:val="20"/>
      <w:szCs w:val="20"/>
      <w:lang w:eastAsia="en-US"/>
    </w:rPr>
  </w:style>
  <w:style w:type="character" w:customStyle="1" w:styleId="Nagwek2Znak1TitleHeader2Znak1ClauseNoNameZnak1Prophead2Znak1">
    <w:name w:val="Nagłówek 2 Znak1;Title Header2 Znak1;Clause_No&amp;Name Znak1;Prophead 2 Znak1"/>
    <w:rsid w:val="00790549"/>
    <w:rPr>
      <w:rFonts w:ascii="Arial" w:hAnsi="Arial" w:cs="Arial" w:hint="default"/>
      <w:b/>
      <w:bCs/>
      <w:w w:val="100"/>
      <w:kern w:val="32"/>
      <w:position w:val="-1"/>
      <w:effect w:val="none"/>
      <w:vertAlign w:val="baseline"/>
      <w:cs w:val="0"/>
      <w:em w:val="none"/>
    </w:rPr>
  </w:style>
  <w:style w:type="character" w:customStyle="1" w:styleId="Nagwek4Znak1Sub-ClauseSub-paragraphZnak1ClauseSubSubNoNameZnak1">
    <w:name w:val="Nagłówek 4 Znak1;Sub-Clause Sub-paragraph Znak1;ClauseSubSub_No&amp;Name Znak1"/>
    <w:rsid w:val="00790549"/>
    <w:rPr>
      <w:rFonts w:ascii="Times New Roman" w:hAnsi="Times New Roman" w:cs="Times New Roman" w:hint="default"/>
      <w:b/>
      <w:bCs/>
      <w:w w:val="100"/>
      <w:position w:val="-1"/>
      <w:sz w:val="28"/>
      <w:szCs w:val="28"/>
      <w:effect w:val="none"/>
      <w:vertAlign w:val="baseline"/>
      <w:cs w:val="0"/>
      <w:em w:val="none"/>
    </w:rPr>
  </w:style>
  <w:style w:type="character" w:customStyle="1" w:styleId="Nagwek8Znak1Heading8StartAppendicesZnak1">
    <w:name w:val="Nagłówek 8 Znak1;Heading 8 (Start Appendices) Znak1"/>
    <w:rsid w:val="00790549"/>
    <w:rPr>
      <w:rFonts w:ascii="Times New Roman" w:hAnsi="Times New Roman" w:cs="Times New Roman" w:hint="default"/>
      <w:i/>
      <w:iCs/>
      <w:w w:val="100"/>
      <w:position w:val="-1"/>
      <w:sz w:val="24"/>
      <w:szCs w:val="24"/>
      <w:effect w:val="none"/>
      <w:vertAlign w:val="baseline"/>
      <w:cs w:val="0"/>
      <w:em w:val="none"/>
    </w:rPr>
  </w:style>
  <w:style w:type="character" w:customStyle="1" w:styleId="Nagwek9Znak1AppendixZnak1">
    <w:name w:val="Nagłówek 9 Znak1;Appendix Znak1"/>
    <w:rsid w:val="00790549"/>
    <w:rPr>
      <w:rFonts w:ascii="Cambria" w:hAnsi="Cambria" w:cs="Cambria" w:hint="default"/>
      <w:w w:val="100"/>
      <w:position w:val="-1"/>
      <w:effect w:val="none"/>
      <w:vertAlign w:val="baseline"/>
      <w:cs w:val="0"/>
      <w:em w:val="none"/>
    </w:rPr>
  </w:style>
  <w:style w:type="character" w:customStyle="1" w:styleId="d2Znak">
    <w:name w:val="d2 Znak"/>
    <w:qFormat/>
    <w:rsid w:val="00790549"/>
    <w:rPr>
      <w:rFonts w:ascii="SimSun" w:eastAsia="SimSun" w:hAnsi="SimSun" w:cs="Mangal"/>
      <w:w w:val="100"/>
      <w:kern w:val="2"/>
      <w:position w:val="-1"/>
      <w:effect w:val="none"/>
      <w:vertAlign w:val="baseline"/>
      <w:cs w:val="0"/>
      <w:em w:val="none"/>
      <w:lang w:eastAsia="hi-IN" w:bidi="hi-IN"/>
    </w:rPr>
  </w:style>
  <w:style w:type="character" w:customStyle="1" w:styleId="X1Znak">
    <w:name w:val="X1 Znak"/>
    <w:uiPriority w:val="99"/>
    <w:qFormat/>
    <w:rsid w:val="00790549"/>
    <w:rPr>
      <w:rFonts w:ascii="SimSun" w:eastAsia="SimSun" w:hAnsi="SimSun" w:cs="Mangal"/>
      <w:b/>
      <w:bCs/>
      <w:w w:val="100"/>
      <w:kern w:val="2"/>
      <w:position w:val="-1"/>
      <w:sz w:val="24"/>
      <w:szCs w:val="24"/>
      <w:effect w:val="none"/>
      <w:vertAlign w:val="baseline"/>
      <w:cs w:val="0"/>
      <w:em w:val="none"/>
      <w:lang w:eastAsia="hi-IN" w:bidi="hi-IN"/>
    </w:rPr>
  </w:style>
  <w:style w:type="paragraph" w:customStyle="1" w:styleId="X1">
    <w:name w:val="X1"/>
    <w:basedOn w:val="Agata1paragraf"/>
    <w:uiPriority w:val="99"/>
    <w:qFormat/>
    <w:rsid w:val="00790549"/>
    <w:pPr>
      <w:spacing w:before="240"/>
    </w:pPr>
    <w:rPr>
      <w:rFonts w:ascii="SimSun" w:eastAsia="SimSun" w:hAnsi="SimSun" w:cs="Mangal"/>
      <w:kern w:val="2"/>
      <w:sz w:val="24"/>
      <w:szCs w:val="24"/>
      <w:lang w:eastAsia="hi-IN" w:bidi="hi-IN"/>
    </w:rPr>
  </w:style>
  <w:style w:type="character" w:customStyle="1" w:styleId="tyturozdz3Znak">
    <w:name w:val="tytuł rozdz.3 Znak"/>
    <w:qFormat/>
    <w:rsid w:val="00790549"/>
    <w:rPr>
      <w:b/>
      <w:bCs/>
      <w:smallCaps/>
      <w:w w:val="100"/>
      <w:position w:val="-1"/>
      <w:sz w:val="22"/>
      <w:szCs w:val="22"/>
      <w:effect w:val="none"/>
      <w:vertAlign w:val="baseline"/>
      <w:cs w:val="0"/>
      <w:em w:val="none"/>
    </w:rPr>
  </w:style>
  <w:style w:type="paragraph" w:customStyle="1" w:styleId="tyturozdz3">
    <w:name w:val="tytuł rozdz.3"/>
    <w:basedOn w:val="Normalny"/>
    <w:qFormat/>
    <w:rsid w:val="00790549"/>
    <w:pPr>
      <w:spacing w:before="120" w:after="60"/>
      <w:ind w:leftChars="-1" w:left="-1" w:hangingChars="1" w:hanging="1"/>
      <w:jc w:val="right"/>
      <w:textDirection w:val="btLr"/>
      <w:textAlignment w:val="top"/>
      <w:outlineLvl w:val="0"/>
    </w:pPr>
    <w:rPr>
      <w:rFonts w:ascii="Calibri" w:eastAsia="Calibri" w:hAnsi="Calibri" w:cs="Calibri"/>
      <w:b/>
      <w:bCs/>
      <w:smallCaps/>
      <w:position w:val="-1"/>
      <w:lang w:eastAsia="pl-PL"/>
    </w:rPr>
  </w:style>
  <w:style w:type="paragraph" w:customStyle="1" w:styleId="Ela">
    <w:name w:val="Ela"/>
    <w:qFormat/>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color w:val="000000"/>
      <w:position w:val="-1"/>
      <w:sz w:val="24"/>
      <w:szCs w:val="20"/>
      <w:lang w:eastAsia="pl-PL"/>
    </w:rPr>
  </w:style>
  <w:style w:type="paragraph" w:customStyle="1" w:styleId="Pa0">
    <w:name w:val="Pa0"/>
    <w:basedOn w:val="Normalny"/>
    <w:next w:val="Normalny"/>
    <w:qFormat/>
    <w:rsid w:val="00790549"/>
    <w:pPr>
      <w:autoSpaceDE w:val="0"/>
      <w:autoSpaceDN w:val="0"/>
      <w:adjustRightInd w:val="0"/>
      <w:spacing w:line="241" w:lineRule="atLeast"/>
      <w:ind w:leftChars="-1" w:left="-1" w:hangingChars="1" w:hanging="1"/>
      <w:textDirection w:val="btLr"/>
      <w:textAlignment w:val="top"/>
      <w:outlineLvl w:val="0"/>
    </w:pPr>
    <w:rPr>
      <w:rFonts w:ascii="Museo Sans For Dell 300" w:hAnsi="Museo Sans For Dell 300" w:cs="Calibri"/>
      <w:position w:val="-1"/>
      <w:sz w:val="24"/>
      <w:szCs w:val="24"/>
      <w:lang w:eastAsia="pl-PL"/>
    </w:rPr>
  </w:style>
  <w:style w:type="paragraph" w:customStyle="1" w:styleId="Tabelapozycja">
    <w:name w:val="Tabela pozycja"/>
    <w:basedOn w:val="Normalny"/>
    <w:qFormat/>
    <w:rsid w:val="00790549"/>
    <w:pPr>
      <w:ind w:leftChars="-1" w:left="-1" w:hangingChars="1" w:hanging="1"/>
      <w:textDirection w:val="btLr"/>
      <w:textAlignment w:val="top"/>
      <w:outlineLvl w:val="0"/>
    </w:pPr>
    <w:rPr>
      <w:rFonts w:ascii="Arial" w:eastAsia="MS Outlook" w:hAnsi="Arial" w:cs="Calibri"/>
      <w:position w:val="-1"/>
      <w:szCs w:val="20"/>
      <w:lang w:eastAsia="pl-PL"/>
    </w:rPr>
  </w:style>
  <w:style w:type="character" w:customStyle="1" w:styleId="JMakap2Znak">
    <w:name w:val="JM.akap.2 Znak"/>
    <w:uiPriority w:val="99"/>
    <w:qFormat/>
    <w:rsid w:val="00790549"/>
    <w:rPr>
      <w:w w:val="100"/>
      <w:position w:val="-1"/>
      <w:sz w:val="22"/>
      <w:szCs w:val="22"/>
      <w:effect w:val="none"/>
      <w:vertAlign w:val="baseline"/>
      <w:cs w:val="0"/>
      <w:em w:val="none"/>
    </w:rPr>
  </w:style>
  <w:style w:type="paragraph" w:customStyle="1" w:styleId="JMakap2">
    <w:name w:val="JM.akap.2"/>
    <w:basedOn w:val="Normalny"/>
    <w:uiPriority w:val="99"/>
    <w:qFormat/>
    <w:rsid w:val="00790549"/>
    <w:pPr>
      <w:spacing w:before="60" w:line="288" w:lineRule="auto"/>
      <w:ind w:leftChars="-1" w:left="567" w:hangingChars="1" w:hanging="1"/>
      <w:jc w:val="both"/>
      <w:textDirection w:val="btLr"/>
      <w:textAlignment w:val="top"/>
      <w:outlineLvl w:val="0"/>
    </w:pPr>
    <w:rPr>
      <w:rFonts w:ascii="Calibri" w:eastAsia="Calibri" w:hAnsi="Calibri" w:cs="Calibri"/>
      <w:position w:val="-1"/>
      <w:lang w:eastAsia="en-US"/>
    </w:rPr>
  </w:style>
  <w:style w:type="character" w:customStyle="1" w:styleId="paragrafZnak0">
    <w:name w:val="paragraf Znak"/>
    <w:qFormat/>
    <w:rsid w:val="00790549"/>
    <w:rPr>
      <w:rFonts w:ascii="Arial" w:eastAsia="Arial" w:hAnsi="Arial" w:cs="Arial"/>
      <w:b/>
      <w:color w:val="000000"/>
      <w:w w:val="100"/>
      <w:position w:val="-1"/>
      <w:effect w:val="none"/>
      <w:vertAlign w:val="baseline"/>
      <w:cs w:val="0"/>
      <w:em w:val="none"/>
    </w:rPr>
  </w:style>
  <w:style w:type="paragraph" w:customStyle="1" w:styleId="paragraf0">
    <w:name w:val="paragraf"/>
    <w:basedOn w:val="Normalny1"/>
    <w:qFormat/>
    <w:rsid w:val="00790549"/>
    <w:pPr>
      <w:keepNext/>
      <w:tabs>
        <w:tab w:val="left" w:pos="851"/>
      </w:tabs>
      <w:suppressAutoHyphens/>
      <w:spacing w:before="240" w:after="120" w:line="1" w:lineRule="atLeast"/>
      <w:ind w:leftChars="-1" w:left="-1" w:hangingChars="1" w:hanging="1"/>
      <w:jc w:val="center"/>
      <w:textDirection w:val="btLr"/>
      <w:textAlignment w:val="top"/>
      <w:outlineLvl w:val="0"/>
    </w:pPr>
    <w:rPr>
      <w:rFonts w:ascii="Arial" w:eastAsia="Arial" w:hAnsi="Arial" w:cs="Arial"/>
      <w:b/>
      <w:position w:val="-1"/>
      <w:sz w:val="20"/>
    </w:rPr>
  </w:style>
  <w:style w:type="paragraph" w:customStyle="1" w:styleId="Normalny2">
    <w:name w:val="Normalny2"/>
    <w:rsid w:val="00790549"/>
    <w:pPr>
      <w:suppressAutoHyphens/>
      <w:ind w:leftChars="-1" w:left="-1" w:hangingChars="1" w:hanging="1"/>
      <w:contextualSpacing/>
      <w:textDirection w:val="btLr"/>
      <w:textAlignment w:val="top"/>
      <w:outlineLvl w:val="0"/>
    </w:pPr>
    <w:rPr>
      <w:rFonts w:ascii="Calibri" w:eastAsia="Calibri" w:hAnsi="Calibri" w:cs="Calibri"/>
      <w:color w:val="000000"/>
      <w:position w:val="-1"/>
      <w:szCs w:val="20"/>
      <w:lang w:eastAsia="pl-PL"/>
    </w:rPr>
  </w:style>
  <w:style w:type="character" w:customStyle="1" w:styleId="akapit2jmZnak">
    <w:name w:val="akapit2.jm Znak"/>
    <w:rsid w:val="00790549"/>
    <w:rPr>
      <w:bCs/>
      <w:w w:val="100"/>
      <w:position w:val="-1"/>
      <w:effect w:val="none"/>
      <w:vertAlign w:val="baseline"/>
      <w:cs w:val="0"/>
      <w:em w:val="none"/>
    </w:rPr>
  </w:style>
  <w:style w:type="paragraph" w:customStyle="1" w:styleId="akapit2jm">
    <w:name w:val="akapit2.jm"/>
    <w:basedOn w:val="Normalny"/>
    <w:rsid w:val="00790549"/>
    <w:pPr>
      <w:spacing w:before="120"/>
      <w:ind w:leftChars="-1" w:left="567" w:hangingChars="1" w:hanging="1"/>
      <w:jc w:val="both"/>
      <w:textDirection w:val="btLr"/>
      <w:textAlignment w:val="top"/>
      <w:outlineLvl w:val="0"/>
    </w:pPr>
    <w:rPr>
      <w:rFonts w:ascii="Calibri" w:eastAsia="Calibri" w:hAnsi="Calibri" w:cs="Calibri"/>
      <w:bCs/>
      <w:position w:val="-1"/>
      <w:sz w:val="20"/>
      <w:szCs w:val="20"/>
      <w:lang w:eastAsia="en-US"/>
    </w:rPr>
  </w:style>
  <w:style w:type="character" w:customStyle="1" w:styleId="akapit3jmZnak">
    <w:name w:val="akapit3.jm Znak"/>
    <w:rsid w:val="00790549"/>
    <w:rPr>
      <w:w w:val="100"/>
      <w:position w:val="-1"/>
      <w:effect w:val="none"/>
      <w:vertAlign w:val="baseline"/>
      <w:cs w:val="0"/>
      <w:em w:val="none"/>
    </w:rPr>
  </w:style>
  <w:style w:type="character" w:customStyle="1" w:styleId="paragraf2jmZnak">
    <w:name w:val="paragraf2.jm Znak"/>
    <w:rsid w:val="00790549"/>
    <w:rPr>
      <w:b/>
      <w:smallCaps/>
      <w:w w:val="100"/>
      <w:position w:val="-1"/>
      <w:effect w:val="none"/>
      <w:vertAlign w:val="baseline"/>
      <w:cs w:val="0"/>
      <w:em w:val="none"/>
    </w:rPr>
  </w:style>
  <w:style w:type="paragraph" w:customStyle="1" w:styleId="paragraf2jm">
    <w:name w:val="paragraf2.jm"/>
    <w:basedOn w:val="Normalny"/>
    <w:qFormat/>
    <w:rsid w:val="00790549"/>
    <w:pPr>
      <w:spacing w:before="120" w:after="120"/>
      <w:ind w:leftChars="-1" w:left="4536" w:hangingChars="1" w:hanging="1"/>
      <w:jc w:val="right"/>
      <w:textDirection w:val="btLr"/>
      <w:textAlignment w:val="top"/>
      <w:outlineLvl w:val="1"/>
    </w:pPr>
    <w:rPr>
      <w:rFonts w:ascii="Calibri" w:eastAsia="Calibri" w:hAnsi="Calibri" w:cs="Calibri"/>
      <w:b/>
      <w:smallCaps/>
      <w:position w:val="-1"/>
      <w:sz w:val="20"/>
      <w:szCs w:val="20"/>
      <w:lang w:eastAsia="en-US"/>
    </w:rPr>
  </w:style>
  <w:style w:type="paragraph" w:customStyle="1" w:styleId="2-ustp">
    <w:name w:val="2-ustęp"/>
    <w:basedOn w:val="Normalny"/>
    <w:rsid w:val="00790549"/>
    <w:pPr>
      <w:overflowPunct w:val="0"/>
      <w:autoSpaceDE w:val="0"/>
      <w:autoSpaceDN w:val="0"/>
      <w:adjustRightInd w:val="0"/>
      <w:spacing w:after="120" w:line="320" w:lineRule="atLeast"/>
      <w:ind w:leftChars="-1" w:left="567" w:hangingChars="1" w:hanging="567"/>
      <w:jc w:val="both"/>
      <w:textDirection w:val="btLr"/>
      <w:textAlignment w:val="top"/>
      <w:outlineLvl w:val="0"/>
    </w:pPr>
    <w:rPr>
      <w:rFonts w:ascii="Arial" w:hAnsi="Arial" w:cs="Calibri"/>
      <w:position w:val="-1"/>
      <w:sz w:val="24"/>
      <w:szCs w:val="20"/>
      <w:lang w:eastAsia="pl-PL"/>
    </w:rPr>
  </w:style>
  <w:style w:type="character" w:customStyle="1" w:styleId="NormalBoldChar">
    <w:name w:val="NormalBold Char"/>
    <w:rsid w:val="00790549"/>
    <w:rPr>
      <w:b/>
      <w:w w:val="100"/>
      <w:position w:val="-1"/>
      <w:sz w:val="24"/>
      <w:szCs w:val="22"/>
      <w:effect w:val="none"/>
      <w:vertAlign w:val="baseline"/>
      <w:cs w:val="0"/>
      <w:em w:val="none"/>
      <w:lang w:eastAsia="en-GB"/>
    </w:rPr>
  </w:style>
  <w:style w:type="paragraph" w:customStyle="1" w:styleId="NormalBold">
    <w:name w:val="NormalBold"/>
    <w:basedOn w:val="Normalny"/>
    <w:rsid w:val="00790549"/>
    <w:pPr>
      <w:widowControl w:val="0"/>
      <w:ind w:leftChars="-1" w:left="-1" w:hangingChars="1" w:hanging="1"/>
      <w:textDirection w:val="btLr"/>
      <w:textAlignment w:val="top"/>
      <w:outlineLvl w:val="0"/>
    </w:pPr>
    <w:rPr>
      <w:rFonts w:ascii="Calibri" w:eastAsia="Calibri" w:hAnsi="Calibri" w:cs="Calibri"/>
      <w:b/>
      <w:position w:val="-1"/>
      <w:sz w:val="24"/>
      <w:lang w:eastAsia="en-GB"/>
    </w:rPr>
  </w:style>
  <w:style w:type="paragraph" w:customStyle="1" w:styleId="Text10">
    <w:name w:val="Text 1"/>
    <w:basedOn w:val="Normalny"/>
    <w:rsid w:val="00790549"/>
    <w:pPr>
      <w:spacing w:before="120" w:after="120"/>
      <w:ind w:leftChars="-1" w:left="850" w:hangingChars="1" w:hanging="1"/>
      <w:jc w:val="both"/>
      <w:textDirection w:val="btLr"/>
      <w:textAlignment w:val="top"/>
      <w:outlineLvl w:val="0"/>
    </w:pPr>
    <w:rPr>
      <w:rFonts w:eastAsia="Calibri" w:cs="Calibri"/>
      <w:position w:val="-1"/>
      <w:sz w:val="24"/>
      <w:lang w:eastAsia="en-GB"/>
    </w:rPr>
  </w:style>
  <w:style w:type="paragraph" w:customStyle="1" w:styleId="ChapterTitle">
    <w:name w:val="ChapterTitle"/>
    <w:basedOn w:val="Normalny"/>
    <w:next w:val="Normalny"/>
    <w:rsid w:val="00790549"/>
    <w:pPr>
      <w:keepNext/>
      <w:spacing w:before="120" w:after="360"/>
      <w:ind w:leftChars="-1" w:left="-1" w:hangingChars="1" w:hanging="1"/>
      <w:jc w:val="center"/>
      <w:textDirection w:val="btLr"/>
      <w:textAlignment w:val="top"/>
      <w:outlineLvl w:val="0"/>
    </w:pPr>
    <w:rPr>
      <w:rFonts w:eastAsia="Calibri" w:cs="Calibri"/>
      <w:b/>
      <w:position w:val="-1"/>
      <w:sz w:val="32"/>
      <w:lang w:eastAsia="en-GB"/>
    </w:rPr>
  </w:style>
  <w:style w:type="paragraph" w:customStyle="1" w:styleId="SectionTitle">
    <w:name w:val="SectionTitle"/>
    <w:basedOn w:val="Normalny"/>
    <w:next w:val="Nagwek1h1H1RFPLevelah1Alt1Header1L1Heading1Heading1aHeading2-SOWLevel1Level11IIIH11H12H13H14H15H16H17tempHeadingOneHeadingAHeadingOne1HeadingA1HeadingOne2HeadingA2HeadingOne3HeadingA3HeadingOne41l1"/>
    <w:rsid w:val="00790549"/>
    <w:pPr>
      <w:keepNext/>
      <w:spacing w:before="120" w:after="360"/>
      <w:ind w:leftChars="-1" w:left="-1" w:hangingChars="1" w:hanging="1"/>
      <w:jc w:val="center"/>
      <w:textDirection w:val="btLr"/>
      <w:textAlignment w:val="top"/>
      <w:outlineLvl w:val="0"/>
    </w:pPr>
    <w:rPr>
      <w:rFonts w:eastAsia="Calibri" w:cs="Calibri"/>
      <w:b/>
      <w:smallCaps/>
      <w:position w:val="-1"/>
      <w:sz w:val="28"/>
      <w:lang w:eastAsia="en-GB"/>
    </w:rPr>
  </w:style>
  <w:style w:type="paragraph" w:customStyle="1" w:styleId="texte1">
    <w:name w:val="texte 1"/>
    <w:basedOn w:val="Normalny"/>
    <w:uiPriority w:val="99"/>
    <w:rsid w:val="00790549"/>
    <w:pPr>
      <w:spacing w:before="120" w:after="120"/>
      <w:ind w:leftChars="-1" w:left="425" w:hangingChars="1" w:hanging="1"/>
      <w:jc w:val="both"/>
      <w:textDirection w:val="btLr"/>
      <w:textAlignment w:val="top"/>
      <w:outlineLvl w:val="0"/>
    </w:pPr>
    <w:rPr>
      <w:rFonts w:ascii="Arial" w:hAnsi="Arial" w:cs="Arial"/>
      <w:position w:val="-1"/>
      <w:lang w:eastAsia="en-US"/>
    </w:rPr>
  </w:style>
  <w:style w:type="paragraph" w:customStyle="1" w:styleId="texte1x">
    <w:name w:val="texte 1.x"/>
    <w:basedOn w:val="Normalny"/>
    <w:uiPriority w:val="99"/>
    <w:rsid w:val="00790549"/>
    <w:pPr>
      <w:spacing w:before="120" w:after="120"/>
      <w:ind w:leftChars="-1" w:left="567" w:hangingChars="1" w:hanging="1"/>
      <w:jc w:val="both"/>
      <w:textDirection w:val="btLr"/>
      <w:textAlignment w:val="top"/>
      <w:outlineLvl w:val="0"/>
    </w:pPr>
    <w:rPr>
      <w:rFonts w:ascii="Arial" w:hAnsi="Arial" w:cs="Arial"/>
      <w:position w:val="-1"/>
      <w:lang w:eastAsia="en-US"/>
    </w:rPr>
  </w:style>
  <w:style w:type="paragraph" w:customStyle="1" w:styleId="Texte1xx">
    <w:name w:val="Texte 1.xx"/>
    <w:basedOn w:val="Normalny"/>
    <w:uiPriority w:val="99"/>
    <w:rsid w:val="00790549"/>
    <w:pPr>
      <w:spacing w:before="120" w:after="120"/>
      <w:ind w:leftChars="-1" w:left="1418" w:hangingChars="1" w:hanging="1"/>
      <w:jc w:val="both"/>
      <w:textDirection w:val="btLr"/>
      <w:textAlignment w:val="top"/>
      <w:outlineLvl w:val="0"/>
    </w:pPr>
    <w:rPr>
      <w:rFonts w:ascii="Arial" w:hAnsi="Arial" w:cs="Arial"/>
      <w:position w:val="-1"/>
      <w:lang w:eastAsia="en-US"/>
    </w:rPr>
  </w:style>
  <w:style w:type="paragraph" w:customStyle="1" w:styleId="Prambule">
    <w:name w:val="Préambule"/>
    <w:basedOn w:val="Normalny"/>
    <w:uiPriority w:val="99"/>
    <w:rsid w:val="00790549"/>
    <w:pPr>
      <w:keepLines/>
      <w:numPr>
        <w:numId w:val="44"/>
      </w:numPr>
      <w:spacing w:before="120" w:after="120"/>
      <w:ind w:leftChars="-1" w:left="-1" w:hangingChars="1" w:hanging="1"/>
      <w:jc w:val="both"/>
      <w:textDirection w:val="btLr"/>
      <w:textAlignment w:val="top"/>
      <w:outlineLvl w:val="0"/>
    </w:pPr>
    <w:rPr>
      <w:rFonts w:ascii="Arial" w:hAnsi="Arial" w:cs="Arial"/>
      <w:position w:val="-1"/>
      <w:lang w:eastAsia="en-US"/>
    </w:rPr>
  </w:style>
  <w:style w:type="paragraph" w:customStyle="1" w:styleId="TITRE">
    <w:name w:val="TITRE"/>
    <w:basedOn w:val="Normalny"/>
    <w:next w:val="Normalny"/>
    <w:uiPriority w:val="99"/>
    <w:rsid w:val="00790549"/>
    <w:pPr>
      <w:spacing w:before="480" w:after="480"/>
      <w:ind w:leftChars="-1" w:left="-1" w:hangingChars="1" w:hanging="1"/>
      <w:jc w:val="center"/>
      <w:textDirection w:val="btLr"/>
      <w:textAlignment w:val="top"/>
      <w:outlineLvl w:val="0"/>
    </w:pPr>
    <w:rPr>
      <w:rFonts w:ascii="Arial" w:hAnsi="Arial" w:cs="Arial"/>
      <w:b/>
      <w:bCs/>
      <w:position w:val="-1"/>
      <w:sz w:val="28"/>
      <w:szCs w:val="28"/>
      <w:lang w:eastAsia="en-US"/>
    </w:rPr>
  </w:style>
  <w:style w:type="paragraph" w:customStyle="1" w:styleId="Kolorowalistaakcent11">
    <w:name w:val="Kolorowa lista — akcent 11"/>
    <w:basedOn w:val="Normalny"/>
    <w:qFormat/>
    <w:rsid w:val="00790549"/>
    <w:pPr>
      <w:spacing w:before="60" w:after="200" w:line="276" w:lineRule="auto"/>
      <w:ind w:leftChars="-1" w:left="720" w:hangingChars="1" w:hanging="357"/>
      <w:jc w:val="both"/>
      <w:textDirection w:val="btLr"/>
      <w:textAlignment w:val="top"/>
      <w:outlineLvl w:val="0"/>
    </w:pPr>
    <w:rPr>
      <w:rFonts w:ascii="Calibri" w:eastAsia="Calibri" w:hAnsi="Calibri" w:cs="Calibri"/>
      <w:position w:val="-1"/>
      <w:lang w:eastAsia="en-US"/>
    </w:rPr>
  </w:style>
  <w:style w:type="paragraph" w:customStyle="1" w:styleId="Kolorowecieniowanieakcent11">
    <w:name w:val="Kolorowe cieniowanie — akcent 11"/>
    <w:rsid w:val="00790549"/>
    <w:pPr>
      <w:suppressAutoHyphens/>
      <w:spacing w:before="60" w:after="60" w:line="360" w:lineRule="auto"/>
      <w:ind w:leftChars="-1" w:left="1145" w:hangingChars="1" w:hanging="357"/>
      <w:jc w:val="both"/>
      <w:textDirection w:val="btLr"/>
      <w:textAlignment w:val="top"/>
      <w:outlineLvl w:val="0"/>
    </w:pPr>
    <w:rPr>
      <w:rFonts w:ascii="Arial" w:eastAsia="Times New Roman" w:hAnsi="Arial" w:cs="Arial"/>
      <w:position w:val="-1"/>
      <w:sz w:val="24"/>
      <w:szCs w:val="24"/>
      <w:lang w:eastAsia="pl-PL"/>
    </w:rPr>
  </w:style>
  <w:style w:type="paragraph" w:customStyle="1" w:styleId="Bezodstpw1">
    <w:name w:val="Bez odstępów1"/>
    <w:uiPriority w:val="99"/>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ikse">
    <w:name w:val="ikse"/>
    <w:basedOn w:val="Normalny"/>
    <w:next w:val="Normalny"/>
    <w:uiPriority w:val="99"/>
    <w:rsid w:val="00790549"/>
    <w:pPr>
      <w:numPr>
        <w:numId w:val="45"/>
      </w:numPr>
      <w:spacing w:before="240" w:after="120"/>
      <w:ind w:leftChars="-1" w:left="-1" w:right="-284" w:hangingChars="1" w:hanging="1"/>
      <w:jc w:val="both"/>
      <w:textDirection w:val="btLr"/>
      <w:textAlignment w:val="top"/>
      <w:outlineLvl w:val="0"/>
    </w:pPr>
    <w:rPr>
      <w:rFonts w:ascii="Tahoma" w:hAnsi="Tahoma" w:cs="Tahoma"/>
      <w:b/>
      <w:bCs/>
      <w:color w:val="000000"/>
      <w:position w:val="-1"/>
      <w:sz w:val="32"/>
      <w:szCs w:val="32"/>
      <w:lang w:eastAsia="pl-PL"/>
    </w:rPr>
  </w:style>
  <w:style w:type="paragraph" w:customStyle="1" w:styleId="redniasiatka21">
    <w:name w:val="Średnia siatka 21"/>
    <w:uiPriority w:val="99"/>
    <w:qFormat/>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medykadot">
    <w:name w:val="medyka.dot"/>
    <w:basedOn w:val="Normalny"/>
    <w:uiPriority w:val="99"/>
    <w:rsid w:val="00790549"/>
    <w:pPr>
      <w:framePr w:hSpace="170" w:wrap="auto" w:vAnchor="text" w:hAnchor="page" w:y="1"/>
      <w:ind w:leftChars="-1" w:left="-1" w:hangingChars="1" w:hanging="1"/>
      <w:jc w:val="both"/>
      <w:textDirection w:val="btLr"/>
      <w:textAlignment w:val="top"/>
      <w:outlineLvl w:val="0"/>
    </w:pPr>
    <w:rPr>
      <w:rFonts w:ascii="Times New Roman PL" w:hAnsi="Times New Roman PL" w:cs="Times New Roman PL"/>
      <w:position w:val="-1"/>
      <w:sz w:val="24"/>
      <w:szCs w:val="24"/>
      <w:lang w:val="en-GB" w:eastAsia="pl-PL"/>
    </w:rPr>
  </w:style>
  <w:style w:type="paragraph" w:customStyle="1" w:styleId="GlossaryTerm">
    <w:name w:val="Glossary Term"/>
    <w:basedOn w:val="Normalny"/>
    <w:rsid w:val="00790549"/>
    <w:pPr>
      <w:ind w:leftChars="-1" w:left="-1" w:hangingChars="1" w:hanging="1"/>
      <w:textDirection w:val="btLr"/>
      <w:textAlignment w:val="top"/>
      <w:outlineLvl w:val="0"/>
    </w:pPr>
    <w:rPr>
      <w:rFonts w:ascii="Arial" w:hAnsi="Arial" w:cs="Arial"/>
      <w:bCs/>
      <w:position w:val="-1"/>
      <w:sz w:val="16"/>
      <w:szCs w:val="15"/>
      <w:lang w:val="en-GB" w:eastAsia="en-GB"/>
    </w:rPr>
  </w:style>
  <w:style w:type="paragraph" w:customStyle="1" w:styleId="Normalny20">
    <w:name w:val="Normalny 2"/>
    <w:basedOn w:val="Normalny"/>
    <w:qFormat/>
    <w:rsid w:val="00790549"/>
    <w:pPr>
      <w:keepLines/>
      <w:suppressAutoHyphens w:val="0"/>
      <w:spacing w:after="120" w:line="276" w:lineRule="auto"/>
      <w:ind w:leftChars="-1" w:left="1276" w:hangingChars="1" w:hanging="1"/>
      <w:jc w:val="both"/>
      <w:textDirection w:val="btLr"/>
      <w:textAlignment w:val="top"/>
      <w:outlineLvl w:val="0"/>
    </w:pPr>
    <w:rPr>
      <w:rFonts w:ascii="Helvetica" w:eastAsia="Arial" w:hAnsi="Helvetica" w:cs="Arial"/>
      <w:bCs/>
      <w:position w:val="-1"/>
      <w:szCs w:val="18"/>
      <w:lang w:eastAsia="en-US"/>
    </w:rPr>
  </w:style>
  <w:style w:type="paragraph" w:customStyle="1" w:styleId="Bezodstpw20">
    <w:name w:val="Bez odstępów2"/>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customStyle="1" w:styleId="Note">
    <w:name w:val="Note"/>
    <w:basedOn w:val="Normalny"/>
    <w:rsid w:val="00790549"/>
    <w:pPr>
      <w:pBdr>
        <w:top w:val="single" w:sz="6" w:space="1" w:color="auto" w:shadow="1"/>
        <w:left w:val="single" w:sz="6" w:space="1" w:color="auto" w:shadow="1"/>
        <w:bottom w:val="single" w:sz="6" w:space="1" w:color="auto" w:shadow="1"/>
        <w:right w:val="single" w:sz="6" w:space="1" w:color="auto" w:shadow="1"/>
      </w:pBdr>
      <w:shd w:val="solid" w:color="FFFF00" w:fill="auto"/>
      <w:ind w:leftChars="-1" w:left="720" w:hangingChars="1" w:hanging="720"/>
      <w:textDirection w:val="btLr"/>
      <w:textAlignment w:val="top"/>
      <w:outlineLvl w:val="0"/>
    </w:pPr>
    <w:rPr>
      <w:rFonts w:ascii="Book Antiqua" w:hAnsi="Book Antiqua" w:cs="Calibri"/>
      <w:position w:val="-1"/>
      <w:sz w:val="16"/>
      <w:szCs w:val="24"/>
      <w:lang w:val="en-GB" w:eastAsia="en-US"/>
    </w:rPr>
  </w:style>
  <w:style w:type="paragraph" w:customStyle="1" w:styleId="cellbody">
    <w:name w:val="cell_body"/>
    <w:basedOn w:val="Normalny"/>
    <w:rsid w:val="00790549"/>
    <w:pPr>
      <w:spacing w:before="20" w:after="20"/>
      <w:ind w:leftChars="-1" w:left="-1" w:hangingChars="1" w:hanging="1"/>
      <w:textDirection w:val="btLr"/>
      <w:textAlignment w:val="top"/>
      <w:outlineLvl w:val="0"/>
    </w:pPr>
    <w:rPr>
      <w:rFonts w:cs="Calibri"/>
      <w:position w:val="-1"/>
      <w:sz w:val="18"/>
      <w:szCs w:val="24"/>
      <w:lang w:eastAsia="en-US"/>
    </w:rPr>
  </w:style>
  <w:style w:type="paragraph" w:customStyle="1" w:styleId="prokopf">
    <w:name w:val="pro_kopf"/>
    <w:basedOn w:val="Nagwek"/>
    <w:rsid w:val="00790549"/>
    <w:pPr>
      <w:spacing w:before="60" w:after="60"/>
      <w:ind w:leftChars="-1" w:left="-1" w:hangingChars="1" w:hanging="1"/>
      <w:textDirection w:val="btLr"/>
      <w:outlineLvl w:val="0"/>
    </w:pPr>
    <w:rPr>
      <w:rFonts w:ascii="Arial" w:hAnsi="Arial" w:cs="Calibri"/>
      <w:position w:val="-1"/>
      <w:sz w:val="24"/>
      <w:szCs w:val="24"/>
      <w:lang w:val="de-DE" w:eastAsia="pl-PL"/>
    </w:rPr>
  </w:style>
  <w:style w:type="paragraph" w:customStyle="1" w:styleId="stylofertowywcity">
    <w:name w:val="styl ofertowy wcięty"/>
    <w:basedOn w:val="Normalny"/>
    <w:qFormat/>
    <w:rsid w:val="00790549"/>
    <w:pPr>
      <w:ind w:leftChars="-1" w:left="709" w:hangingChars="1" w:hanging="1"/>
      <w:jc w:val="both"/>
      <w:textDirection w:val="btLr"/>
      <w:textAlignment w:val="top"/>
      <w:outlineLvl w:val="0"/>
    </w:pPr>
    <w:rPr>
      <w:rFonts w:cs="Arial"/>
      <w:bCs/>
      <w:noProof/>
      <w:position w:val="-1"/>
      <w:sz w:val="24"/>
      <w:lang w:eastAsia="en-US"/>
    </w:rPr>
  </w:style>
  <w:style w:type="paragraph" w:customStyle="1" w:styleId="Nagwek21">
    <w:name w:val="Nagłówek 21"/>
    <w:basedOn w:val="Textbody"/>
    <w:next w:val="Textbody"/>
    <w:qFormat/>
    <w:rsid w:val="00790549"/>
    <w:pPr>
      <w:spacing w:before="0" w:after="0"/>
      <w:ind w:leftChars="-1" w:left="-1" w:hangingChars="1" w:hanging="1"/>
      <w:textDirection w:val="btLr"/>
      <w:textAlignment w:val="top"/>
      <w:outlineLvl w:val="0"/>
    </w:pPr>
    <w:rPr>
      <w:rFonts w:eastAsia="Cambria" w:cs="Calibri"/>
      <w:bCs w:val="0"/>
      <w:i w:val="0"/>
      <w:iCs w:val="0"/>
      <w:color w:val="7F7F7F"/>
      <w:kern w:val="0"/>
      <w:position w:val="-1"/>
      <w:sz w:val="24"/>
      <w:szCs w:val="24"/>
      <w:lang w:eastAsia="en-US"/>
    </w:rPr>
  </w:style>
  <w:style w:type="paragraph" w:customStyle="1" w:styleId="Tytu1">
    <w:name w:val="Tytuł1"/>
    <w:basedOn w:val="Textbody"/>
    <w:qFormat/>
    <w:rsid w:val="00790549"/>
    <w:pPr>
      <w:pBdr>
        <w:top w:val="single" w:sz="48" w:space="1" w:color="FF0000"/>
      </w:pBdr>
      <w:spacing w:before="0" w:after="0"/>
      <w:ind w:leftChars="-1" w:left="2160" w:hangingChars="1" w:hanging="1"/>
      <w:textDirection w:val="btLr"/>
      <w:textAlignment w:val="top"/>
      <w:outlineLvl w:val="0"/>
    </w:pPr>
    <w:rPr>
      <w:rFonts w:eastAsia="Cambria" w:cs="Calibri"/>
      <w:bCs w:val="0"/>
      <w:i w:val="0"/>
      <w:iCs w:val="0"/>
      <w:kern w:val="0"/>
      <w:position w:val="-1"/>
      <w:sz w:val="48"/>
      <w:szCs w:val="24"/>
      <w:lang w:eastAsia="en-US"/>
    </w:rPr>
  </w:style>
  <w:style w:type="paragraph" w:customStyle="1" w:styleId="Nagwek12">
    <w:name w:val="Nagłówek 12"/>
    <w:basedOn w:val="Normalny"/>
    <w:next w:val="Normalny"/>
    <w:qFormat/>
    <w:rsid w:val="00790549"/>
    <w:pPr>
      <w:pBdr>
        <w:top w:val="single" w:sz="18" w:space="1" w:color="FF0000"/>
      </w:pBdr>
      <w:ind w:leftChars="-1" w:left="-1" w:hangingChars="1" w:hanging="1"/>
      <w:textDirection w:val="btLr"/>
      <w:textAlignment w:val="top"/>
      <w:outlineLvl w:val="0"/>
    </w:pPr>
    <w:rPr>
      <w:rFonts w:cs="Calibri"/>
      <w:b/>
      <w:position w:val="-1"/>
      <w:sz w:val="28"/>
      <w:szCs w:val="24"/>
      <w:lang w:eastAsia="en-US"/>
    </w:rPr>
  </w:style>
  <w:style w:type="paragraph" w:customStyle="1" w:styleId="Nagwek22">
    <w:name w:val="Nagłówek 22"/>
    <w:basedOn w:val="Textbody"/>
    <w:next w:val="Textbody"/>
    <w:qFormat/>
    <w:rsid w:val="00790549"/>
    <w:pPr>
      <w:spacing w:before="0" w:after="0"/>
      <w:ind w:leftChars="-1" w:left="-1" w:hangingChars="1" w:hanging="1"/>
      <w:textDirection w:val="btLr"/>
      <w:textAlignment w:val="top"/>
      <w:outlineLvl w:val="0"/>
    </w:pPr>
    <w:rPr>
      <w:rFonts w:eastAsia="Cambria" w:cs="Calibri"/>
      <w:bCs w:val="0"/>
      <w:i w:val="0"/>
      <w:iCs w:val="0"/>
      <w:color w:val="7F7F7F"/>
      <w:kern w:val="0"/>
      <w:position w:val="-1"/>
      <w:sz w:val="24"/>
      <w:szCs w:val="24"/>
      <w:lang w:eastAsia="en-US"/>
    </w:rPr>
  </w:style>
  <w:style w:type="paragraph" w:customStyle="1" w:styleId="Tytu2">
    <w:name w:val="Tytuł2"/>
    <w:basedOn w:val="Textbody"/>
    <w:qFormat/>
    <w:rsid w:val="00790549"/>
    <w:pPr>
      <w:pBdr>
        <w:top w:val="single" w:sz="48" w:space="1" w:color="FF0000"/>
      </w:pBdr>
      <w:spacing w:before="0" w:after="0"/>
      <w:ind w:leftChars="-1" w:left="2160" w:hangingChars="1" w:hanging="1"/>
      <w:textDirection w:val="btLr"/>
      <w:textAlignment w:val="top"/>
      <w:outlineLvl w:val="0"/>
    </w:pPr>
    <w:rPr>
      <w:rFonts w:eastAsia="Cambria" w:cs="Calibri"/>
      <w:bCs w:val="0"/>
      <w:i w:val="0"/>
      <w:iCs w:val="0"/>
      <w:kern w:val="0"/>
      <w:position w:val="-1"/>
      <w:sz w:val="48"/>
      <w:szCs w:val="24"/>
      <w:lang w:eastAsia="en-US"/>
    </w:rPr>
  </w:style>
  <w:style w:type="paragraph" w:customStyle="1" w:styleId="HeadingBar">
    <w:name w:val="Heading Bar"/>
    <w:basedOn w:val="Normalny"/>
    <w:next w:val="Nagwek3"/>
    <w:rsid w:val="00790549"/>
    <w:pPr>
      <w:keepNext/>
      <w:keepLines/>
      <w:shd w:val="solid" w:color="auto" w:fill="auto"/>
      <w:spacing w:before="240"/>
      <w:ind w:leftChars="-1" w:left="-1" w:right="7589" w:hangingChars="1" w:hanging="1"/>
      <w:textDirection w:val="btLr"/>
      <w:textAlignment w:val="top"/>
      <w:outlineLvl w:val="0"/>
    </w:pPr>
    <w:rPr>
      <w:rFonts w:ascii="Book Antiqua" w:hAnsi="Book Antiqua" w:cs="Calibri"/>
      <w:color w:val="FFFFFF"/>
      <w:position w:val="-1"/>
      <w:sz w:val="8"/>
      <w:szCs w:val="24"/>
      <w:lang w:eastAsia="pl-PL"/>
    </w:rPr>
  </w:style>
  <w:style w:type="paragraph" w:customStyle="1" w:styleId="TableText">
    <w:name w:val="Table Text"/>
    <w:basedOn w:val="Normalny"/>
    <w:rsid w:val="00790549"/>
    <w:pPr>
      <w:keepLines/>
      <w:spacing w:before="60" w:after="60"/>
      <w:ind w:leftChars="-1" w:left="-1" w:hangingChars="1" w:hanging="1"/>
      <w:textDirection w:val="btLr"/>
      <w:textAlignment w:val="top"/>
      <w:outlineLvl w:val="0"/>
    </w:pPr>
    <w:rPr>
      <w:rFonts w:cs="Calibri"/>
      <w:position w:val="-1"/>
      <w:sz w:val="16"/>
      <w:szCs w:val="24"/>
      <w:lang w:eastAsia="pl-PL"/>
    </w:rPr>
  </w:style>
  <w:style w:type="character" w:customStyle="1" w:styleId="Styl1RODZIAZnak">
    <w:name w:val="Styl1_RODZIAŁ Znak"/>
    <w:rsid w:val="00790549"/>
    <w:rPr>
      <w:rFonts w:ascii="Arial" w:hAnsi="Arial"/>
      <w:b/>
      <w:caps/>
      <w:w w:val="100"/>
      <w:position w:val="-1"/>
      <w:sz w:val="22"/>
      <w:szCs w:val="22"/>
      <w:effect w:val="none"/>
      <w:vertAlign w:val="baseline"/>
      <w:cs w:val="0"/>
      <w:em w:val="none"/>
      <w:lang w:eastAsia="en-US"/>
    </w:rPr>
  </w:style>
  <w:style w:type="paragraph" w:customStyle="1" w:styleId="Styl1RODZIA">
    <w:name w:val="Styl1_RODZIAŁ"/>
    <w:basedOn w:val="Normalny"/>
    <w:qFormat/>
    <w:rsid w:val="00790549"/>
    <w:pPr>
      <w:numPr>
        <w:numId w:val="46"/>
      </w:numPr>
      <w:ind w:leftChars="-1" w:left="-1" w:hangingChars="1" w:hanging="1"/>
      <w:textDirection w:val="btLr"/>
      <w:textAlignment w:val="top"/>
      <w:outlineLvl w:val="0"/>
    </w:pPr>
    <w:rPr>
      <w:rFonts w:ascii="Arial" w:eastAsia="Calibri" w:hAnsi="Arial" w:cs="Calibri"/>
      <w:b/>
      <w:caps/>
      <w:position w:val="-1"/>
      <w:lang w:eastAsia="en-US"/>
    </w:rPr>
  </w:style>
  <w:style w:type="character" w:customStyle="1" w:styleId="Styl2podrodziaZnak">
    <w:name w:val="Styl2_podrodział Znak"/>
    <w:rsid w:val="00790549"/>
    <w:rPr>
      <w:rFonts w:ascii="Arial" w:hAnsi="Arial"/>
      <w:b/>
      <w:w w:val="100"/>
      <w:position w:val="-1"/>
      <w:sz w:val="22"/>
      <w:szCs w:val="22"/>
      <w:effect w:val="none"/>
      <w:vertAlign w:val="baseline"/>
      <w:cs w:val="0"/>
      <w:em w:val="none"/>
      <w:lang w:eastAsia="en-US"/>
    </w:rPr>
  </w:style>
  <w:style w:type="paragraph" w:customStyle="1" w:styleId="Styl2podrodzia">
    <w:name w:val="Styl2_podrodział"/>
    <w:basedOn w:val="Normalny"/>
    <w:qFormat/>
    <w:rsid w:val="00790549"/>
    <w:pPr>
      <w:numPr>
        <w:ilvl w:val="1"/>
        <w:numId w:val="46"/>
      </w:numPr>
      <w:ind w:leftChars="-1" w:left="-1" w:hangingChars="1" w:hanging="1"/>
      <w:textDirection w:val="btLr"/>
      <w:textAlignment w:val="top"/>
      <w:outlineLvl w:val="0"/>
    </w:pPr>
    <w:rPr>
      <w:rFonts w:ascii="Arial" w:eastAsia="Calibri" w:hAnsi="Arial" w:cs="Calibri"/>
      <w:b/>
      <w:position w:val="-1"/>
      <w:lang w:eastAsia="en-US"/>
    </w:rPr>
  </w:style>
  <w:style w:type="paragraph" w:customStyle="1" w:styleId="BZAwyliczenie">
    <w:name w:val="BZA wyliczenie"/>
    <w:basedOn w:val="Normalny"/>
    <w:rsid w:val="00790549"/>
    <w:pPr>
      <w:numPr>
        <w:numId w:val="47"/>
      </w:numPr>
      <w:spacing w:after="60"/>
      <w:ind w:leftChars="-1" w:left="-1" w:hangingChars="1" w:hanging="1"/>
      <w:jc w:val="both"/>
      <w:textDirection w:val="btLr"/>
      <w:textAlignment w:val="top"/>
      <w:outlineLvl w:val="0"/>
    </w:pPr>
    <w:rPr>
      <w:rFonts w:ascii="Arial" w:hAnsi="Arial" w:cs="Calibri"/>
      <w:position w:val="-1"/>
      <w:sz w:val="21"/>
      <w:szCs w:val="21"/>
      <w:lang w:eastAsia="pl-PL"/>
    </w:rPr>
  </w:style>
  <w:style w:type="character" w:customStyle="1" w:styleId="punktZnak0">
    <w:name w:val="punkt Znak"/>
    <w:rsid w:val="00790549"/>
    <w:rPr>
      <w:w w:val="100"/>
      <w:position w:val="-1"/>
      <w:sz w:val="24"/>
      <w:szCs w:val="24"/>
      <w:effect w:val="none"/>
      <w:vertAlign w:val="baseline"/>
      <w:cs w:val="0"/>
      <w:em w:val="none"/>
      <w:lang w:eastAsia="zh-CN"/>
    </w:rPr>
  </w:style>
  <w:style w:type="paragraph" w:customStyle="1" w:styleId="punkt">
    <w:name w:val="punkt"/>
    <w:basedOn w:val="Normalny"/>
    <w:qFormat/>
    <w:rsid w:val="00790549"/>
    <w:pPr>
      <w:numPr>
        <w:numId w:val="48"/>
      </w:numPr>
      <w:suppressAutoHyphens w:val="0"/>
      <w:ind w:leftChars="-1" w:left="-1" w:hangingChars="1" w:hanging="1"/>
      <w:textDirection w:val="btLr"/>
      <w:textAlignment w:val="top"/>
      <w:outlineLvl w:val="0"/>
    </w:pPr>
    <w:rPr>
      <w:rFonts w:ascii="Calibri" w:eastAsia="Calibri" w:hAnsi="Calibri" w:cs="Calibri"/>
      <w:position w:val="-1"/>
      <w:sz w:val="24"/>
      <w:szCs w:val="24"/>
    </w:rPr>
  </w:style>
  <w:style w:type="paragraph" w:customStyle="1" w:styleId="Tekstpodstawowy212">
    <w:name w:val="Tekst podstawowy 212"/>
    <w:basedOn w:val="Normalny"/>
    <w:rsid w:val="00790549"/>
    <w:pPr>
      <w:suppressAutoHyphens w:val="0"/>
      <w:ind w:leftChars="-1" w:left="-1" w:hangingChars="1" w:hanging="1"/>
      <w:textDirection w:val="btLr"/>
      <w:textAlignment w:val="top"/>
      <w:outlineLvl w:val="0"/>
    </w:pPr>
    <w:rPr>
      <w:rFonts w:cs="Calibri"/>
      <w:b/>
      <w:position w:val="-1"/>
      <w:sz w:val="24"/>
      <w:szCs w:val="20"/>
      <w:lang w:eastAsia="ar-SA"/>
    </w:rPr>
  </w:style>
  <w:style w:type="character" w:customStyle="1" w:styleId="Level2Char">
    <w:name w:val="Level 2 Char"/>
    <w:uiPriority w:val="6"/>
    <w:rsid w:val="00790549"/>
    <w:rPr>
      <w:rFonts w:ascii="Arial Unicode MS" w:eastAsia="Arial Unicode MS" w:hAnsi="Arial Unicode MS" w:cs="Arial Unicode MS"/>
      <w:w w:val="100"/>
      <w:position w:val="-1"/>
      <w:effect w:val="none"/>
      <w:vertAlign w:val="baseline"/>
      <w:cs w:val="0"/>
      <w:em w:val="none"/>
    </w:rPr>
  </w:style>
  <w:style w:type="paragraph" w:customStyle="1" w:styleId="Level2">
    <w:name w:val="Level 2"/>
    <w:basedOn w:val="Normalny"/>
    <w:next w:val="Normalny"/>
    <w:uiPriority w:val="6"/>
    <w:qFormat/>
    <w:rsid w:val="00790549"/>
    <w:pPr>
      <w:spacing w:after="210" w:line="264" w:lineRule="auto"/>
      <w:ind w:leftChars="-1" w:left="-1" w:hangingChars="1" w:hanging="1"/>
      <w:jc w:val="both"/>
      <w:textDirection w:val="btLr"/>
      <w:textAlignment w:val="top"/>
      <w:outlineLvl w:val="1"/>
    </w:pPr>
    <w:rPr>
      <w:rFonts w:ascii="Arial Unicode MS" w:eastAsia="Arial Unicode MS" w:hAnsi="Arial Unicode MS" w:cs="Arial Unicode MS"/>
      <w:position w:val="-1"/>
      <w:sz w:val="20"/>
      <w:szCs w:val="20"/>
      <w:lang w:eastAsia="pl-PL"/>
    </w:rPr>
  </w:style>
  <w:style w:type="paragraph" w:customStyle="1" w:styleId="xl189">
    <w:name w:val="xl189"/>
    <w:basedOn w:val="Normalny"/>
    <w:rsid w:val="0079054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leftChars="-1" w:left="-1" w:hangingChars="1" w:hanging="1"/>
      <w:jc w:val="center"/>
      <w:textDirection w:val="btLr"/>
      <w:textAlignment w:val="top"/>
      <w:outlineLvl w:val="0"/>
    </w:pPr>
    <w:rPr>
      <w:rFonts w:ascii="Arial" w:hAnsi="Arial" w:cs="Arial"/>
      <w:position w:val="-1"/>
      <w:sz w:val="16"/>
      <w:szCs w:val="16"/>
      <w:lang w:eastAsia="pl-PL"/>
    </w:rPr>
  </w:style>
  <w:style w:type="character" w:customStyle="1" w:styleId="JMakap1Znak">
    <w:name w:val="JM.akap.1 Znak"/>
    <w:uiPriority w:val="99"/>
    <w:rsid w:val="00790549"/>
    <w:rPr>
      <w:w w:val="100"/>
      <w:position w:val="-1"/>
      <w:effect w:val="none"/>
      <w:vertAlign w:val="baseline"/>
      <w:cs w:val="0"/>
      <w:em w:val="none"/>
    </w:rPr>
  </w:style>
  <w:style w:type="paragraph" w:customStyle="1" w:styleId="JMakap1">
    <w:name w:val="JM.akap.1"/>
    <w:basedOn w:val="TekstpodstawowywcityTekstpodstawowywcityZnak1TekstpodstawowywcityZnakZnakTekstpodstawowywcityZnak1ZnakZnakTekstpodstawowywcityZnakZnakZnakZnakTekstpodstawowywcityZnak1ZnakZnakZnakZnak"/>
    <w:uiPriority w:val="99"/>
    <w:rsid w:val="00790549"/>
    <w:pPr>
      <w:tabs>
        <w:tab w:val="left" w:pos="567"/>
      </w:tabs>
      <w:overflowPunct/>
      <w:autoSpaceDE/>
      <w:autoSpaceDN/>
      <w:adjustRightInd/>
      <w:spacing w:before="60" w:after="0" w:line="288" w:lineRule="auto"/>
      <w:ind w:left="567" w:hanging="567"/>
      <w:jc w:val="both"/>
    </w:pPr>
    <w:rPr>
      <w:rFonts w:ascii="Calibri" w:eastAsia="Calibri" w:hAnsi="Calibri"/>
    </w:rPr>
  </w:style>
  <w:style w:type="character" w:customStyle="1" w:styleId="Q1Znak">
    <w:name w:val="Q1 Znak"/>
    <w:rsid w:val="00790549"/>
    <w:rPr>
      <w:b/>
      <w:w w:val="100"/>
      <w:position w:val="-1"/>
      <w:effect w:val="none"/>
      <w:vertAlign w:val="baseline"/>
      <w:cs w:val="0"/>
      <w:em w:val="none"/>
    </w:rPr>
  </w:style>
  <w:style w:type="paragraph" w:customStyle="1" w:styleId="Q1">
    <w:name w:val="Q1"/>
    <w:basedOn w:val="as1"/>
    <w:qFormat/>
    <w:rsid w:val="00790549"/>
    <w:pPr>
      <w:suppressAutoHyphens/>
      <w:spacing w:before="0" w:after="0"/>
      <w:ind w:leftChars="-1" w:left="-1" w:hangingChars="1" w:hanging="1"/>
      <w:textDirection w:val="btLr"/>
      <w:textAlignment w:val="top"/>
      <w:outlineLvl w:val="0"/>
    </w:pPr>
    <w:rPr>
      <w:rFonts w:ascii="Calibri" w:eastAsia="Calibri" w:hAnsi="Calibri" w:cs="Calibri"/>
      <w:position w:val="-1"/>
      <w:sz w:val="20"/>
      <w:szCs w:val="20"/>
      <w:lang w:eastAsia="en-US"/>
    </w:rPr>
  </w:style>
  <w:style w:type="character" w:customStyle="1" w:styleId="Q2Znak">
    <w:name w:val="Q2 Znak"/>
    <w:rsid w:val="00790549"/>
    <w:rPr>
      <w:b/>
      <w:color w:val="000000"/>
      <w:w w:val="100"/>
      <w:position w:val="-1"/>
      <w:effect w:val="none"/>
      <w:vertAlign w:val="baseline"/>
      <w:cs w:val="0"/>
      <w:em w:val="none"/>
    </w:rPr>
  </w:style>
  <w:style w:type="paragraph" w:customStyle="1" w:styleId="Q2">
    <w:name w:val="Q2"/>
    <w:basedOn w:val="Normalny"/>
    <w:qFormat/>
    <w:rsid w:val="00790549"/>
    <w:pPr>
      <w:keepNext/>
      <w:keepLines/>
      <w:suppressAutoHyphens w:val="0"/>
      <w:spacing w:after="240"/>
      <w:ind w:leftChars="-1" w:left="5103" w:hangingChars="1" w:hanging="1"/>
      <w:jc w:val="right"/>
      <w:textDirection w:val="btLr"/>
      <w:textAlignment w:val="top"/>
      <w:outlineLvl w:val="0"/>
    </w:pPr>
    <w:rPr>
      <w:rFonts w:ascii="Calibri" w:eastAsia="Calibri" w:hAnsi="Calibri" w:cs="Calibri"/>
      <w:b/>
      <w:color w:val="000000"/>
      <w:position w:val="-1"/>
      <w:sz w:val="20"/>
      <w:szCs w:val="20"/>
      <w:lang w:eastAsia="pl-PL"/>
    </w:rPr>
  </w:style>
  <w:style w:type="paragraph" w:customStyle="1" w:styleId="Style38">
    <w:name w:val="Style38"/>
    <w:basedOn w:val="Normalny"/>
    <w:rsid w:val="00790549"/>
    <w:pPr>
      <w:widowControl w:val="0"/>
      <w:autoSpaceDE w:val="0"/>
      <w:autoSpaceDN w:val="0"/>
      <w:adjustRightInd w:val="0"/>
      <w:spacing w:line="405" w:lineRule="atLeast"/>
      <w:ind w:leftChars="-1" w:left="-1" w:hangingChars="1" w:hanging="1"/>
      <w:jc w:val="both"/>
      <w:textDirection w:val="btLr"/>
      <w:textAlignment w:val="top"/>
      <w:outlineLvl w:val="0"/>
    </w:pPr>
    <w:rPr>
      <w:rFonts w:ascii="Century Gothic" w:hAnsi="Century Gothic" w:cs="Calibri"/>
      <w:position w:val="-1"/>
      <w:sz w:val="20"/>
      <w:szCs w:val="24"/>
      <w:lang w:eastAsia="pl-PL"/>
    </w:rPr>
  </w:style>
  <w:style w:type="character" w:customStyle="1" w:styleId="BezodstpwZnakWntrzetabelkiZnak">
    <w:name w:val="Bez odstępów Znak;Wnętrze tabelki Znak"/>
    <w:rsid w:val="00790549"/>
    <w:rPr>
      <w:w w:val="100"/>
      <w:position w:val="-1"/>
      <w:effect w:val="none"/>
      <w:vertAlign w:val="baseline"/>
      <w:cs w:val="0"/>
      <w:em w:val="none"/>
      <w:lang w:val="pl-PL" w:eastAsia="ar-SA" w:bidi="ar-SA"/>
    </w:rPr>
  </w:style>
  <w:style w:type="character" w:customStyle="1" w:styleId="Heading2CharH2Char">
    <w:name w:val="Heading 2 Char;H2 Char"/>
    <w:rsid w:val="00790549"/>
    <w:rPr>
      <w:rFonts w:ascii="Arial" w:hAnsi="Arial" w:cs="Times New Roman" w:hint="default"/>
      <w:b/>
      <w:caps/>
      <w:spacing w:val="-3"/>
      <w:w w:val="100"/>
      <w:position w:val="-1"/>
      <w:sz w:val="26"/>
      <w:effect w:val="none"/>
      <w:vertAlign w:val="baseline"/>
      <w:cs w:val="0"/>
      <w:em w:val="none"/>
      <w:lang w:val="en-GB"/>
    </w:rPr>
  </w:style>
  <w:style w:type="character" w:customStyle="1" w:styleId="Heading3CharH3CharHeadingCharHeadingvChar">
    <w:name w:val="Heading 3 Char;H3 Char;Heading Char;Heading v Char"/>
    <w:rsid w:val="00790549"/>
    <w:rPr>
      <w:rFonts w:ascii="Arial" w:hAnsi="Arial" w:cs="Times New Roman" w:hint="default"/>
      <w:b/>
      <w:caps/>
      <w:spacing w:val="-3"/>
      <w:w w:val="100"/>
      <w:position w:val="-1"/>
      <w:sz w:val="26"/>
      <w:effect w:val="none"/>
      <w:vertAlign w:val="baseline"/>
      <w:cs w:val="0"/>
      <w:em w:val="none"/>
      <w:lang w:val="en-GB"/>
    </w:rPr>
  </w:style>
  <w:style w:type="character" w:customStyle="1" w:styleId="MapadokumentuZnak1PlandokumentuZnak2">
    <w:name w:val="Mapa dokumentu Znak1;Plan dokumentu Znak2"/>
    <w:rsid w:val="00790549"/>
    <w:rPr>
      <w:rFonts w:ascii="Tahoma" w:hAnsi="Tahoma" w:cs="Tahoma" w:hint="default"/>
      <w:w w:val="100"/>
      <w:position w:val="-1"/>
      <w:sz w:val="16"/>
      <w:szCs w:val="16"/>
      <w:effect w:val="none"/>
      <w:vertAlign w:val="baseline"/>
      <w:cs w:val="0"/>
      <w:em w:val="none"/>
    </w:rPr>
  </w:style>
  <w:style w:type="character" w:customStyle="1" w:styleId="Tekstpodstawowy2Znak1">
    <w:name w:val="Tekst podstawowy 2 Znak1"/>
    <w:rsid w:val="00790549"/>
    <w:rPr>
      <w:w w:val="100"/>
      <w:position w:val="-1"/>
      <w:sz w:val="24"/>
      <w:szCs w:val="24"/>
      <w:effect w:val="none"/>
      <w:vertAlign w:val="baseline"/>
      <w:cs w:val="0"/>
      <w:em w:val="none"/>
      <w:lang w:eastAsia="ar-SA"/>
    </w:rPr>
  </w:style>
  <w:style w:type="character" w:customStyle="1" w:styleId="Tekstpodstawowywcity2Znak1">
    <w:name w:val="Tekst podstawowy wcięty 2 Znak1"/>
    <w:rsid w:val="00790549"/>
    <w:rPr>
      <w:w w:val="100"/>
      <w:position w:val="-1"/>
      <w:sz w:val="24"/>
      <w:szCs w:val="24"/>
      <w:effect w:val="none"/>
      <w:vertAlign w:val="baseline"/>
      <w:cs w:val="0"/>
      <w:em w:val="none"/>
      <w:lang w:eastAsia="ar-SA"/>
    </w:rPr>
  </w:style>
  <w:style w:type="character" w:customStyle="1" w:styleId="Heading1CharDocumentHeader1CharClauseGroupTitleChar">
    <w:name w:val="Heading 1 Char;Document Header1 Char;ClauseGroup_Title Char"/>
    <w:rsid w:val="00790549"/>
    <w:rPr>
      <w:rFonts w:ascii="Arial" w:hAnsi="Arial" w:cs="Arial" w:hint="default"/>
      <w:b/>
      <w:bCs/>
      <w:w w:val="100"/>
      <w:kern w:val="32"/>
      <w:position w:val="-1"/>
      <w:sz w:val="32"/>
      <w:szCs w:val="32"/>
      <w:effect w:val="none"/>
      <w:vertAlign w:val="baseline"/>
      <w:cs w:val="0"/>
      <w:em w:val="none"/>
      <w:lang w:val="pl-PL" w:eastAsia="pl-PL" w:bidi="ar-SA"/>
    </w:rPr>
  </w:style>
  <w:style w:type="character" w:customStyle="1" w:styleId="Heading9Char">
    <w:name w:val="Heading 9 Char"/>
    <w:qFormat/>
    <w:rsid w:val="00790549"/>
    <w:rPr>
      <w:rFonts w:ascii="Arial" w:hAnsi="Arial" w:cs="Arial" w:hint="default"/>
      <w:w w:val="100"/>
      <w:position w:val="-1"/>
      <w:sz w:val="22"/>
      <w:szCs w:val="22"/>
      <w:effect w:val="none"/>
      <w:vertAlign w:val="baseline"/>
      <w:cs w:val="0"/>
      <w:em w:val="none"/>
      <w:lang w:val="pl-PL" w:eastAsia="pl-PL" w:bidi="ar-SA"/>
    </w:rPr>
  </w:style>
  <w:style w:type="character" w:customStyle="1" w:styleId="BodyTextIndentCharTekstpodstawowywcityZnak1CharTekstpodstawowywcityZnakZnakCharTekstpodstawowywcityZnak1ZnakZnakCharTekstpodstawowywcityZnakZnakZnakZnakCharTekstpodstawowywcityZnak1ZnakZnakZnakZnakChar">
    <w:name w:val="Body Text Indent Char;Tekst podstawowy wcięty Znak1 Char;Tekst podstawowy wcięty Znak Znak Char;Tekst podstawowy wcięty Znak1 Znak Znak Char;Tekst podstawowy wcięty Znak Znak Znak Znak Char;Tekst podstawowy wcięty Znak1 Znak Znak Znak Znak Char"/>
    <w:rsid w:val="00790549"/>
    <w:rPr>
      <w:w w:val="100"/>
      <w:position w:val="-1"/>
      <w:sz w:val="22"/>
      <w:szCs w:val="22"/>
      <w:effect w:val="none"/>
      <w:vertAlign w:val="baseline"/>
      <w:cs w:val="0"/>
      <w:em w:val="none"/>
      <w:lang w:val="pl-PL" w:eastAsia="pl-PL" w:bidi="ar-SA"/>
    </w:rPr>
  </w:style>
  <w:style w:type="character" w:customStyle="1" w:styleId="PlainTextChar">
    <w:name w:val="Plain Text Char"/>
    <w:qFormat/>
    <w:rsid w:val="00790549"/>
    <w:rPr>
      <w:rFonts w:ascii="Courier New" w:hAnsi="Courier New" w:cs="Courier New" w:hint="default"/>
      <w:w w:val="100"/>
      <w:position w:val="-1"/>
      <w:effect w:val="none"/>
      <w:vertAlign w:val="baseline"/>
      <w:cs w:val="0"/>
      <w:em w:val="none"/>
      <w:lang w:val="pl-PL" w:eastAsia="pl-PL" w:bidi="ar-SA"/>
    </w:rPr>
  </w:style>
  <w:style w:type="character" w:customStyle="1" w:styleId="A4">
    <w:name w:val="A4"/>
    <w:qFormat/>
    <w:rsid w:val="00790549"/>
    <w:rPr>
      <w:rFonts w:ascii="Museo Sans For Dell 300" w:hAnsi="Museo Sans For Dell 300" w:cs="Museo Sans For Dell 300" w:hint="default"/>
      <w:color w:val="000000"/>
      <w:w w:val="100"/>
      <w:position w:val="-1"/>
      <w:sz w:val="16"/>
      <w:szCs w:val="16"/>
      <w:effect w:val="none"/>
      <w:vertAlign w:val="baseline"/>
      <w:cs w:val="0"/>
      <w:em w:val="none"/>
    </w:rPr>
  </w:style>
  <w:style w:type="character" w:customStyle="1" w:styleId="hps">
    <w:name w:val="hps"/>
    <w:qFormat/>
    <w:rsid w:val="00790549"/>
    <w:rPr>
      <w:rFonts w:ascii="Times New Roman" w:hAnsi="Times New Roman" w:cs="Times New Roman" w:hint="default"/>
      <w:w w:val="100"/>
      <w:position w:val="-1"/>
      <w:effect w:val="none"/>
      <w:vertAlign w:val="baseline"/>
      <w:cs w:val="0"/>
      <w:em w:val="none"/>
    </w:rPr>
  </w:style>
  <w:style w:type="character" w:customStyle="1" w:styleId="Teksttreci2Pogrubienie">
    <w:name w:val="Tekst treści (2) + Pogrubienie"/>
    <w:rsid w:val="00790549"/>
    <w:rPr>
      <w:rFonts w:ascii="Times New Roman" w:eastAsia="Times New Roman" w:hAnsi="Times New Roman" w:cs="Times New Roman" w:hint="default"/>
      <w:b/>
      <w:bCs/>
      <w:color w:val="000000"/>
      <w:spacing w:val="0"/>
      <w:w w:val="100"/>
      <w:position w:val="0"/>
      <w:sz w:val="22"/>
      <w:szCs w:val="22"/>
      <w:u w:val="none"/>
      <w:effect w:val="none"/>
      <w:shd w:val="clear" w:color="auto" w:fill="FFFFFF"/>
      <w:vertAlign w:val="baseline"/>
      <w:cs w:val="0"/>
      <w:em w:val="none"/>
      <w:lang w:val="pl-PL" w:eastAsia="pl-PL" w:bidi="pl-PL"/>
    </w:rPr>
  </w:style>
  <w:style w:type="character" w:customStyle="1" w:styleId="Nagwek3Znak1H3Znak1">
    <w:name w:val="Nagłówek 3 Znak1;H3 Znak1"/>
    <w:rsid w:val="00790549"/>
    <w:rPr>
      <w:rFonts w:ascii="Cambria" w:hAnsi="Cambria" w:cs="Cambria" w:hint="default"/>
      <w:b/>
      <w:bCs/>
      <w:w w:val="100"/>
      <w:position w:val="-1"/>
      <w:sz w:val="26"/>
      <w:szCs w:val="26"/>
      <w:effect w:val="none"/>
      <w:vertAlign w:val="baseline"/>
      <w:cs w:val="0"/>
      <w:em w:val="none"/>
    </w:rPr>
  </w:style>
  <w:style w:type="character" w:customStyle="1" w:styleId="Nagwek5Znak1">
    <w:name w:val="Nagłówek 5 Znak1"/>
    <w:uiPriority w:val="99"/>
    <w:rsid w:val="00790549"/>
    <w:rPr>
      <w:rFonts w:ascii="Times New Roman" w:hAnsi="Times New Roman" w:cs="Times New Roman" w:hint="default"/>
      <w:b/>
      <w:bCs/>
      <w:i/>
      <w:iCs/>
      <w:w w:val="100"/>
      <w:position w:val="-1"/>
      <w:sz w:val="26"/>
      <w:szCs w:val="26"/>
      <w:effect w:val="none"/>
      <w:vertAlign w:val="baseline"/>
      <w:cs w:val="0"/>
      <w:em w:val="none"/>
    </w:rPr>
  </w:style>
  <w:style w:type="character" w:customStyle="1" w:styleId="Nagwek6Znak1">
    <w:name w:val="Nagłówek 6 Znak1"/>
    <w:uiPriority w:val="99"/>
    <w:rsid w:val="00790549"/>
    <w:rPr>
      <w:rFonts w:ascii="Times New Roman" w:hAnsi="Times New Roman" w:cs="Times New Roman" w:hint="default"/>
      <w:b/>
      <w:bCs/>
      <w:w w:val="100"/>
      <w:position w:val="-1"/>
      <w:effect w:val="none"/>
      <w:vertAlign w:val="baseline"/>
      <w:cs w:val="0"/>
      <w:em w:val="none"/>
    </w:rPr>
  </w:style>
  <w:style w:type="character" w:customStyle="1" w:styleId="Nagwek7Znak1">
    <w:name w:val="Nagłówek 7 Znak1"/>
    <w:uiPriority w:val="99"/>
    <w:rsid w:val="00790549"/>
    <w:rPr>
      <w:rFonts w:ascii="Times New Roman" w:hAnsi="Times New Roman" w:cs="Times New Roman" w:hint="default"/>
      <w:w w:val="100"/>
      <w:position w:val="-1"/>
      <w:sz w:val="24"/>
      <w:szCs w:val="24"/>
      <w:effect w:val="none"/>
      <w:vertAlign w:val="baseline"/>
      <w:cs w:val="0"/>
      <w:em w:val="none"/>
    </w:rPr>
  </w:style>
  <w:style w:type="table" w:customStyle="1" w:styleId="Tabela-Siatka12">
    <w:name w:val="Tabela - Siatka12"/>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6">
    <w:name w:val="Tabela - Siatka6"/>
    <w:basedOn w:val="Standardowy"/>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rsid w:val="00790549"/>
    <w:pPr>
      <w:spacing w:before="120" w:after="120"/>
    </w:pPr>
    <w:rPr>
      <w:b/>
    </w:rPr>
  </w:style>
  <w:style w:type="numbering" w:customStyle="1" w:styleId="WW8Num211">
    <w:name w:val="WW8Num211"/>
    <w:rsid w:val="00790549"/>
  </w:style>
  <w:style w:type="numbering" w:customStyle="1" w:styleId="WW8Num221">
    <w:name w:val="WW8Num221"/>
    <w:rsid w:val="00790549"/>
  </w:style>
  <w:style w:type="numbering" w:customStyle="1" w:styleId="WW8Num81">
    <w:name w:val="WW8Num81"/>
    <w:rsid w:val="00790549"/>
    <w:pPr>
      <w:numPr>
        <w:numId w:val="58"/>
      </w:numPr>
    </w:pPr>
  </w:style>
  <w:style w:type="numbering" w:customStyle="1" w:styleId="WW8Num161">
    <w:name w:val="WW8Num161"/>
    <w:rsid w:val="00790549"/>
    <w:pPr>
      <w:numPr>
        <w:numId w:val="59"/>
      </w:numPr>
    </w:pPr>
  </w:style>
  <w:style w:type="numbering" w:customStyle="1" w:styleId="WW8Num201">
    <w:name w:val="WW8Num201"/>
    <w:rsid w:val="00790549"/>
    <w:pPr>
      <w:numPr>
        <w:numId w:val="60"/>
      </w:numPr>
    </w:pPr>
  </w:style>
  <w:style w:type="numbering" w:customStyle="1" w:styleId="WW8Num24">
    <w:name w:val="WW8Num24"/>
    <w:rsid w:val="00790549"/>
    <w:pPr>
      <w:numPr>
        <w:numId w:val="42"/>
      </w:numPr>
    </w:pPr>
  </w:style>
  <w:style w:type="paragraph" w:customStyle="1" w:styleId="covid">
    <w:name w:val="covid"/>
    <w:basedOn w:val="Normalny"/>
    <w:rsid w:val="00790549"/>
    <w:pPr>
      <w:tabs>
        <w:tab w:val="right" w:leader="dot" w:pos="9202"/>
      </w:tabs>
      <w:suppressAutoHyphens w:val="0"/>
      <w:ind w:leftChars="-1" w:left="240" w:hangingChars="1" w:hanging="1"/>
      <w:jc w:val="center"/>
      <w:textDirection w:val="btLr"/>
      <w:textAlignment w:val="top"/>
      <w:outlineLvl w:val="0"/>
    </w:pPr>
    <w:rPr>
      <w:rFonts w:ascii="Calibri" w:eastAsia="Calibri" w:hAnsi="Calibri" w:cs="Calibri"/>
      <w:b/>
      <w:caps/>
      <w:noProof/>
      <w:position w:val="-1"/>
      <w:sz w:val="20"/>
      <w:szCs w:val="20"/>
      <w:lang w:eastAsia="en-US"/>
    </w:rPr>
  </w:style>
  <w:style w:type="paragraph" w:customStyle="1" w:styleId="covid1">
    <w:name w:val="covid1"/>
    <w:basedOn w:val="Normalny"/>
    <w:rsid w:val="00790549"/>
    <w:pPr>
      <w:tabs>
        <w:tab w:val="left" w:pos="408"/>
      </w:tabs>
      <w:suppressAutoHyphens w:val="0"/>
      <w:spacing w:after="120"/>
      <w:ind w:leftChars="-1" w:left="-1" w:hangingChars="1" w:hanging="1"/>
      <w:jc w:val="right"/>
      <w:textDirection w:val="btLr"/>
      <w:textAlignment w:val="top"/>
      <w:outlineLvl w:val="0"/>
    </w:pPr>
    <w:rPr>
      <w:rFonts w:ascii="Calibri" w:eastAsia="Calibri" w:hAnsi="Calibri" w:cs="Calibri"/>
      <w:b/>
      <w:position w:val="-1"/>
      <w:sz w:val="20"/>
      <w:szCs w:val="20"/>
      <w:lang w:eastAsia="ar-SA"/>
    </w:rPr>
  </w:style>
  <w:style w:type="character" w:customStyle="1" w:styleId="covidZnak">
    <w:name w:val="covid Znak"/>
    <w:rsid w:val="00790549"/>
    <w:rPr>
      <w:b/>
      <w:caps/>
      <w:noProof/>
      <w:w w:val="100"/>
      <w:position w:val="-1"/>
      <w:effect w:val="none"/>
      <w:vertAlign w:val="baseline"/>
      <w:cs w:val="0"/>
      <w:em w:val="none"/>
    </w:rPr>
  </w:style>
  <w:style w:type="character" w:customStyle="1" w:styleId="covid1Znak">
    <w:name w:val="covid1 Znak"/>
    <w:rsid w:val="00790549"/>
    <w:rPr>
      <w:b/>
      <w:w w:val="100"/>
      <w:position w:val="-1"/>
      <w:effect w:val="none"/>
      <w:vertAlign w:val="baseline"/>
      <w:cs w:val="0"/>
      <w:em w:val="none"/>
      <w:lang w:eastAsia="ar-SA"/>
    </w:rPr>
  </w:style>
  <w:style w:type="table" w:customStyle="1" w:styleId="Tabela-Siatka7">
    <w:name w:val="Tabela - Siatka7"/>
    <w:basedOn w:val="Standardowy"/>
    <w:next w:val="Tabela-Siatka"/>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09469394B124817AB30A97B6BAE47BF">
    <w:name w:val="909469394B124817AB30A97B6BAE47BF"/>
    <w:rsid w:val="00790549"/>
    <w:pPr>
      <w:suppressAutoHyphens/>
      <w:ind w:leftChars="-1" w:left="-1" w:hangingChars="1" w:hanging="1"/>
      <w:textDirection w:val="btLr"/>
      <w:textAlignment w:val="top"/>
      <w:outlineLvl w:val="0"/>
    </w:pPr>
    <w:rPr>
      <w:rFonts w:ascii="Calibri" w:eastAsia="Calibri" w:hAnsi="Calibri" w:cs="Calibri"/>
      <w:position w:val="-1"/>
      <w:lang w:val="en-US"/>
    </w:rPr>
  </w:style>
  <w:style w:type="character" w:customStyle="1" w:styleId="Bodytext2">
    <w:name w:val="Body text (2)_"/>
    <w:rsid w:val="00790549"/>
    <w:rPr>
      <w:w w:val="100"/>
      <w:position w:val="-1"/>
      <w:sz w:val="23"/>
      <w:szCs w:val="23"/>
      <w:effect w:val="none"/>
      <w:shd w:val="clear" w:color="auto" w:fill="FFFFFF"/>
      <w:vertAlign w:val="baseline"/>
      <w:cs w:val="0"/>
      <w:em w:val="none"/>
    </w:rPr>
  </w:style>
  <w:style w:type="paragraph" w:customStyle="1" w:styleId="Bodytext20">
    <w:name w:val="Body text (2)"/>
    <w:basedOn w:val="Normalny"/>
    <w:rsid w:val="00790549"/>
    <w:pPr>
      <w:widowControl w:val="0"/>
      <w:shd w:val="clear" w:color="auto" w:fill="FFFFFF"/>
      <w:spacing w:before="480" w:after="60" w:line="278" w:lineRule="atLeast"/>
      <w:ind w:leftChars="-1" w:left="-1" w:hangingChars="1" w:hanging="718"/>
      <w:textDirection w:val="btLr"/>
      <w:textAlignment w:val="top"/>
      <w:outlineLvl w:val="0"/>
    </w:pPr>
    <w:rPr>
      <w:rFonts w:ascii="Calibri" w:eastAsia="Calibri" w:hAnsi="Calibri" w:cs="Calibri"/>
      <w:position w:val="-1"/>
      <w:sz w:val="23"/>
      <w:szCs w:val="23"/>
      <w:lang w:eastAsia="pl-PL"/>
    </w:rPr>
  </w:style>
  <w:style w:type="character" w:customStyle="1" w:styleId="Heading1">
    <w:name w:val="Heading #1_"/>
    <w:rsid w:val="00790549"/>
    <w:rPr>
      <w:b/>
      <w:bCs/>
      <w:w w:val="100"/>
      <w:position w:val="-1"/>
      <w:sz w:val="23"/>
      <w:szCs w:val="23"/>
      <w:effect w:val="none"/>
      <w:shd w:val="clear" w:color="auto" w:fill="FFFFFF"/>
      <w:vertAlign w:val="baseline"/>
      <w:cs w:val="0"/>
      <w:em w:val="none"/>
    </w:rPr>
  </w:style>
  <w:style w:type="paragraph" w:customStyle="1" w:styleId="Heading10">
    <w:name w:val="Heading #1"/>
    <w:basedOn w:val="Normalny"/>
    <w:rsid w:val="00790549"/>
    <w:pPr>
      <w:widowControl w:val="0"/>
      <w:shd w:val="clear" w:color="auto" w:fill="FFFFFF"/>
      <w:spacing w:before="300" w:line="274" w:lineRule="atLeast"/>
      <w:ind w:leftChars="-1" w:left="-1" w:hangingChars="1" w:hanging="1"/>
      <w:jc w:val="right"/>
      <w:textDirection w:val="btLr"/>
      <w:textAlignment w:val="top"/>
      <w:outlineLvl w:val="0"/>
    </w:pPr>
    <w:rPr>
      <w:rFonts w:ascii="Calibri" w:eastAsia="Calibri" w:hAnsi="Calibri" w:cs="Calibri"/>
      <w:b/>
      <w:bCs/>
      <w:position w:val="-1"/>
      <w:sz w:val="23"/>
      <w:szCs w:val="23"/>
      <w:lang w:eastAsia="pl-PL"/>
    </w:rPr>
  </w:style>
  <w:style w:type="paragraph" w:customStyle="1" w:styleId="abc">
    <w:name w:val="a_b_c"/>
    <w:basedOn w:val="AkapitzlistwypunktowanieswtekstCWListazwykytekstListParagraph1BulletCnormalnytekstObiektOdstavec"/>
    <w:rsid w:val="00790549"/>
    <w:pPr>
      <w:numPr>
        <w:numId w:val="53"/>
      </w:numPr>
      <w:overflowPunct/>
      <w:autoSpaceDE/>
      <w:autoSpaceDN/>
      <w:adjustRightInd/>
      <w:ind w:left="708" w:hanging="1"/>
      <w:contextualSpacing/>
      <w:textAlignment w:val="auto"/>
    </w:pPr>
    <w:rPr>
      <w:rFonts w:ascii="Arial" w:eastAsia="Calibri" w:hAnsi="Arial"/>
      <w:color w:val="000000"/>
    </w:rPr>
  </w:style>
  <w:style w:type="character" w:customStyle="1" w:styleId="abcZnak">
    <w:name w:val="a_b_c Znak"/>
    <w:rsid w:val="00790549"/>
    <w:rPr>
      <w:rFonts w:ascii="Arial" w:hAnsi="Arial"/>
      <w:color w:val="000000"/>
      <w:w w:val="100"/>
      <w:position w:val="-1"/>
      <w:effect w:val="none"/>
      <w:vertAlign w:val="baseline"/>
      <w:cs w:val="0"/>
      <w:em w:val="none"/>
    </w:rPr>
  </w:style>
  <w:style w:type="paragraph" w:customStyle="1" w:styleId="21">
    <w:name w:val="2.1"/>
    <w:basedOn w:val="AkapitzlistwypunktowanieswtekstCWListazwykytekstListParagraph1BulletCnormalnytekstObiektOdstavec"/>
    <w:rsid w:val="00790549"/>
    <w:pPr>
      <w:numPr>
        <w:numId w:val="54"/>
      </w:numPr>
      <w:overflowPunct/>
      <w:autoSpaceDE/>
      <w:autoSpaceDN/>
      <w:adjustRightInd/>
      <w:ind w:left="708" w:hanging="1"/>
      <w:contextualSpacing/>
      <w:textAlignment w:val="auto"/>
    </w:pPr>
    <w:rPr>
      <w:rFonts w:ascii="Arial" w:eastAsia="Calibri" w:hAnsi="Arial"/>
    </w:rPr>
  </w:style>
  <w:style w:type="character" w:customStyle="1" w:styleId="21Znak">
    <w:name w:val="2.1 Znak"/>
    <w:rsid w:val="00790549"/>
    <w:rPr>
      <w:rFonts w:ascii="Arial" w:hAnsi="Arial"/>
      <w:w w:val="100"/>
      <w:position w:val="-1"/>
      <w:effect w:val="none"/>
      <w:vertAlign w:val="baseline"/>
      <w:cs w:val="0"/>
      <w:em w:val="none"/>
    </w:rPr>
  </w:style>
  <w:style w:type="character" w:customStyle="1" w:styleId="11Znak">
    <w:name w:val="1.1 Znak"/>
    <w:rsid w:val="00790549"/>
    <w:rPr>
      <w:rFonts w:ascii="Arial" w:hAnsi="Arial"/>
      <w:w w:val="100"/>
      <w:position w:val="-1"/>
      <w:effect w:val="none"/>
      <w:vertAlign w:val="baseline"/>
      <w:cs w:val="0"/>
      <w:em w:val="none"/>
    </w:rPr>
  </w:style>
  <w:style w:type="paragraph" w:customStyle="1" w:styleId="11">
    <w:name w:val="1.1"/>
    <w:basedOn w:val="AkapitzlistwypunktowanieswtekstCWListazwykytekstListParagraph1BulletCnormalnytekstObiektOdstavec"/>
    <w:rsid w:val="00790549"/>
    <w:pPr>
      <w:numPr>
        <w:ilvl w:val="1"/>
        <w:numId w:val="54"/>
      </w:numPr>
      <w:overflowPunct/>
      <w:autoSpaceDE/>
      <w:autoSpaceDN/>
      <w:adjustRightInd/>
      <w:ind w:left="708" w:hanging="1"/>
      <w:contextualSpacing/>
      <w:textAlignment w:val="auto"/>
    </w:pPr>
    <w:rPr>
      <w:rFonts w:ascii="Arial" w:eastAsia="Calibri" w:hAnsi="Arial"/>
    </w:rPr>
  </w:style>
  <w:style w:type="character" w:customStyle="1" w:styleId="MapadokumentuZnak2">
    <w:name w:val="Mapa dokumentu Znak2"/>
    <w:rsid w:val="00790549"/>
    <w:rPr>
      <w:rFonts w:ascii="Tahoma" w:eastAsia="Times New Roman" w:hAnsi="Tahoma" w:cs="Tahoma"/>
      <w:w w:val="100"/>
      <w:position w:val="-1"/>
      <w:sz w:val="16"/>
      <w:szCs w:val="16"/>
      <w:effect w:val="none"/>
      <w:vertAlign w:val="baseline"/>
      <w:cs w:val="0"/>
      <w:em w:val="none"/>
      <w:lang w:eastAsia="pl-PL"/>
    </w:rPr>
  </w:style>
  <w:style w:type="table" w:customStyle="1" w:styleId="Tabelalisty3akcent211">
    <w:name w:val="Tabela listy 3 — akcent 2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22">
    <w:name w:val="Tabela - Siatka22"/>
    <w:basedOn w:val="Standardowy"/>
    <w:next w:val="Tabela-Siatka"/>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21">
    <w:name w:val="List Table 3 Accent 2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13">
    <w:name w:val="Tabela - Siatka113"/>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qFormat/>
    <w:rsid w:val="00790549"/>
  </w:style>
  <w:style w:type="table" w:customStyle="1" w:styleId="Tabela-Siatka32">
    <w:name w:val="Tabela - Siatka32"/>
    <w:basedOn w:val="Standardowy"/>
    <w:next w:val="Tabela-Siatka"/>
    <w:uiPriority w:val="59"/>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22">
    <w:name w:val="List Table 3 Accent 2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21">
    <w:name w:val="Tabela - Siatka121"/>
    <w:basedOn w:val="Standardowy"/>
    <w:next w:val="Tabela-Siatka"/>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10">
    <w:name w:val="AS1"/>
    <w:basedOn w:val="M1"/>
    <w:rsid w:val="00790549"/>
    <w:pPr>
      <w:suppressAutoHyphens/>
      <w:ind w:leftChars="-1" w:left="-1" w:hangingChars="1" w:hanging="1"/>
      <w:textDirection w:val="btLr"/>
      <w:textAlignment w:val="top"/>
    </w:pPr>
    <w:rPr>
      <w:rFonts w:eastAsia="Calibri" w:cs="Calibri"/>
      <w:color w:val="000000"/>
      <w:position w:val="-1"/>
      <w:sz w:val="20"/>
      <w:szCs w:val="20"/>
      <w:lang w:eastAsia="pl-PL"/>
    </w:rPr>
  </w:style>
  <w:style w:type="paragraph" w:customStyle="1" w:styleId="AS20">
    <w:name w:val="AS2"/>
    <w:basedOn w:val="M20"/>
    <w:rsid w:val="00790549"/>
    <w:pPr>
      <w:suppressAutoHyphens w:val="0"/>
      <w:ind w:leftChars="-1" w:left="-1" w:hangingChars="1" w:hanging="1"/>
      <w:jc w:val="right"/>
      <w:textDirection w:val="btLr"/>
      <w:textAlignment w:val="top"/>
    </w:pPr>
    <w:rPr>
      <w:rFonts w:eastAsia="Calibri" w:cs="Calibri"/>
      <w:color w:val="000000"/>
      <w:position w:val="-1"/>
      <w:sz w:val="20"/>
      <w:szCs w:val="20"/>
      <w:lang w:eastAsia="pl-PL"/>
    </w:rPr>
  </w:style>
  <w:style w:type="character" w:customStyle="1" w:styleId="AS1Znak0">
    <w:name w:val="AS1 Znak"/>
    <w:rsid w:val="00790549"/>
    <w:rPr>
      <w:b/>
      <w:color w:val="000000"/>
      <w:w w:val="100"/>
      <w:position w:val="-1"/>
      <w:effect w:val="none"/>
      <w:vertAlign w:val="baseline"/>
      <w:cs w:val="0"/>
      <w:em w:val="none"/>
    </w:rPr>
  </w:style>
  <w:style w:type="character" w:customStyle="1" w:styleId="AS2Znak0">
    <w:name w:val="AS2 Znak"/>
    <w:rsid w:val="00790549"/>
    <w:rPr>
      <w:b/>
      <w:color w:val="000000"/>
      <w:w w:val="100"/>
      <w:position w:val="-1"/>
      <w:effect w:val="none"/>
      <w:vertAlign w:val="baseline"/>
      <w:cs w:val="0"/>
      <w:em w:val="none"/>
    </w:rPr>
  </w:style>
  <w:style w:type="table" w:customStyle="1" w:styleId="Tabelalisty3akcent22">
    <w:name w:val="Tabela listy 3 — akcent 22"/>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StyleRowBandSize w:val="1"/>
      <w:tblStyleColBandSize w:val="1"/>
      <w:tblBorders>
        <w:top w:val="single" w:sz="4" w:space="0" w:color="C0504D"/>
        <w:left w:val="single" w:sz="4" w:space="0" w:color="C0504D"/>
        <w:bottom w:val="single" w:sz="4" w:space="0" w:color="C0504D"/>
        <w:right w:val="single" w:sz="4" w:space="0" w:color="C0504D"/>
      </w:tblBorders>
    </w:tblPr>
  </w:style>
  <w:style w:type="table" w:customStyle="1" w:styleId="Tabela-Siatka131">
    <w:name w:val="Tabela - Siatka131"/>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11">
    <w:name w:val="Tabela - Siatka211"/>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dent">
    <w:name w:val="indent"/>
    <w:basedOn w:val="Normalny"/>
    <w:rsid w:val="00790549"/>
    <w:pPr>
      <w:widowControl w:val="0"/>
      <w:ind w:leftChars="-1" w:left="709" w:hangingChars="1" w:hanging="709"/>
      <w:textDirection w:val="btLr"/>
      <w:textAlignment w:val="top"/>
      <w:outlineLvl w:val="0"/>
    </w:pPr>
    <w:rPr>
      <w:rFonts w:ascii="Kino MT" w:hAnsi="Kino MT" w:cs="Calibri"/>
      <w:position w:val="-1"/>
      <w:sz w:val="24"/>
      <w:szCs w:val="24"/>
      <w:lang w:val="en-GB" w:eastAsia="en-US"/>
    </w:rPr>
  </w:style>
  <w:style w:type="numbering" w:customStyle="1" w:styleId="WWNum41">
    <w:name w:val="WWNum41"/>
    <w:basedOn w:val="Bezlisty"/>
    <w:rsid w:val="00790549"/>
  </w:style>
  <w:style w:type="paragraph" w:customStyle="1" w:styleId="Textbodyindent">
    <w:name w:val="Text body indent"/>
    <w:basedOn w:val="Normalny"/>
    <w:rsid w:val="00790549"/>
    <w:pPr>
      <w:suppressAutoHyphens w:val="0"/>
      <w:autoSpaceDN w:val="0"/>
      <w:spacing w:before="60" w:after="60"/>
      <w:ind w:leftChars="-1" w:left="284" w:hangingChars="1" w:hanging="1"/>
      <w:jc w:val="both"/>
      <w:textDirection w:val="btLr"/>
      <w:textAlignment w:val="top"/>
      <w:outlineLvl w:val="0"/>
    </w:pPr>
    <w:rPr>
      <w:rFonts w:cs="Calibri"/>
      <w:color w:val="00000A"/>
      <w:kern w:val="3"/>
      <w:position w:val="-1"/>
      <w:sz w:val="24"/>
      <w:szCs w:val="24"/>
      <w:lang w:eastAsia="pl-PL"/>
    </w:rPr>
  </w:style>
  <w:style w:type="numbering" w:customStyle="1" w:styleId="WWNum38">
    <w:name w:val="WWNum38"/>
    <w:rsid w:val="00790549"/>
  </w:style>
  <w:style w:type="numbering" w:customStyle="1" w:styleId="Bezlisty5">
    <w:name w:val="Bez listy5"/>
    <w:next w:val="Bezlisty"/>
    <w:qFormat/>
    <w:rsid w:val="00790549"/>
  </w:style>
  <w:style w:type="numbering" w:customStyle="1" w:styleId="Bezlisty13">
    <w:name w:val="Bez listy13"/>
    <w:next w:val="Bezlisty"/>
    <w:uiPriority w:val="99"/>
    <w:qFormat/>
    <w:rsid w:val="00790549"/>
  </w:style>
  <w:style w:type="table" w:customStyle="1" w:styleId="Tabela-Siatka42">
    <w:name w:val="Tabela - Siatka42"/>
    <w:basedOn w:val="Standardowy"/>
    <w:next w:val="Tabela-Siatka"/>
    <w:rsid w:val="00790549"/>
    <w:pPr>
      <w:numPr>
        <w:numId w:val="71"/>
      </w:numPr>
      <w:tabs>
        <w:tab w:val="num" w:pos="720"/>
      </w:tabs>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qFormat/>
    <w:rsid w:val="00790549"/>
    <w:pPr>
      <w:widowControl w:val="0"/>
      <w:suppressAutoHyphens/>
      <w:spacing w:after="0" w:line="1" w:lineRule="atLeast"/>
      <w:ind w:leftChars="-1" w:left="-1" w:hangingChars="1" w:hanging="1"/>
      <w:textDirection w:val="btLr"/>
      <w:textAlignment w:val="top"/>
      <w:outlineLvl w:val="0"/>
    </w:pPr>
    <w:rPr>
      <w:rFonts w:ascii="Calibri" w:eastAsia="Calibri" w:hAnsi="Calibri" w:cs="Calibri"/>
      <w:position w:val="-1"/>
      <w:lang w:val="en-US"/>
    </w:rPr>
    <w:tblPr>
      <w:tblInd w:w="0" w:type="dxa"/>
      <w:tblCellMar>
        <w:top w:w="0" w:type="dxa"/>
        <w:left w:w="0" w:type="dxa"/>
        <w:bottom w:w="0" w:type="dxa"/>
        <w:right w:w="0" w:type="dxa"/>
      </w:tblCellMar>
    </w:tblPr>
  </w:style>
  <w:style w:type="table" w:customStyle="1" w:styleId="Tabela-Siatka14">
    <w:name w:val="Tabela - Siatka14"/>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qFormat/>
    <w:rsid w:val="00790549"/>
  </w:style>
  <w:style w:type="table" w:customStyle="1" w:styleId="Tabela-Siatka11111">
    <w:name w:val="Tabela - Siatka1111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11">
    <w:name w:val="Tabela - Siatka1111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2111">
    <w:name w:val="Tabela - Siatka2111"/>
    <w:basedOn w:val="Standardowy"/>
    <w:rsid w:val="00790549"/>
    <w:pPr>
      <w:suppressAutoHyphens/>
      <w:spacing w:after="0" w:line="1" w:lineRule="atLeast"/>
      <w:ind w:leftChars="-1" w:left="-1" w:hangingChars="1" w:hanging="1"/>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rsid w:val="00790549"/>
    <w:pPr>
      <w:suppressAutoHyphens/>
      <w:spacing w:before="60" w:after="60" w:line="1" w:lineRule="atLeast"/>
      <w:ind w:leftChars="-1" w:left="-1" w:hangingChars="1" w:hanging="1"/>
      <w:jc w:val="both"/>
      <w:textDirection w:val="btLr"/>
      <w:textAlignment w:val="top"/>
      <w:outlineLvl w:val="0"/>
    </w:pPr>
    <w:rPr>
      <w:rFonts w:ascii="Times New Roman" w:eastAsia="Times New Roman" w:hAnsi="Times New Roman" w:cs="Calibri"/>
      <w:position w:val="-1"/>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CellMar>
        <w:top w:w="0" w:type="dxa"/>
        <w:left w:w="0" w:type="dxa"/>
        <w:bottom w:w="0" w:type="dxa"/>
        <w:right w:w="0" w:type="dxa"/>
      </w:tblCellMar>
    </w:tblPr>
  </w:style>
  <w:style w:type="table" w:customStyle="1" w:styleId="Tabela-Siatka61">
    <w:name w:val="Tabela - Siatka61"/>
    <w:basedOn w:val="Standardowy"/>
    <w:rsid w:val="00790549"/>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1">
    <w:name w:val="Tabela - Siatka1121"/>
    <w:basedOn w:val="Standardowy"/>
    <w:rsid w:val="00790549"/>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1">
    <w:name w:val="WW8Num2111"/>
    <w:rsid w:val="00790549"/>
  </w:style>
  <w:style w:type="numbering" w:customStyle="1" w:styleId="WW8Num2211">
    <w:name w:val="WW8Num2211"/>
    <w:rsid w:val="00790549"/>
  </w:style>
  <w:style w:type="numbering" w:customStyle="1" w:styleId="WW8Num212">
    <w:name w:val="WW8Num212"/>
    <w:rsid w:val="00790549"/>
  </w:style>
  <w:style w:type="numbering" w:customStyle="1" w:styleId="WW8Num811">
    <w:name w:val="WW8Num811"/>
    <w:rsid w:val="00790549"/>
  </w:style>
  <w:style w:type="numbering" w:customStyle="1" w:styleId="WW8Num222">
    <w:name w:val="WW8Num222"/>
    <w:rsid w:val="00790549"/>
  </w:style>
  <w:style w:type="numbering" w:customStyle="1" w:styleId="WW8Num1611">
    <w:name w:val="WW8Num1611"/>
    <w:rsid w:val="00790549"/>
  </w:style>
  <w:style w:type="numbering" w:customStyle="1" w:styleId="WW8Num2011">
    <w:name w:val="WW8Num2011"/>
    <w:rsid w:val="00790549"/>
  </w:style>
  <w:style w:type="numbering" w:customStyle="1" w:styleId="WW8Num162">
    <w:name w:val="WW8Num162"/>
    <w:rsid w:val="00790549"/>
  </w:style>
  <w:style w:type="numbering" w:customStyle="1" w:styleId="WW8Num202">
    <w:name w:val="WW8Num202"/>
    <w:rsid w:val="00790549"/>
  </w:style>
  <w:style w:type="numbering" w:customStyle="1" w:styleId="WW8Num241">
    <w:name w:val="WW8Num241"/>
    <w:rsid w:val="00790549"/>
  </w:style>
  <w:style w:type="numbering" w:customStyle="1" w:styleId="WW8Num812">
    <w:name w:val="WW8Num812"/>
    <w:basedOn w:val="Bezlisty"/>
    <w:rsid w:val="00790549"/>
  </w:style>
  <w:style w:type="numbering" w:customStyle="1" w:styleId="WW8Num223">
    <w:name w:val="WW8Num223"/>
    <w:basedOn w:val="Bezlisty"/>
    <w:rsid w:val="00790549"/>
  </w:style>
  <w:style w:type="paragraph" w:customStyle="1" w:styleId="Asia10">
    <w:name w:val="Asia1"/>
    <w:basedOn w:val="Normalny"/>
    <w:link w:val="Asia1Znak0"/>
    <w:qFormat/>
    <w:rsid w:val="00790549"/>
    <w:pPr>
      <w:pBdr>
        <w:top w:val="nil"/>
        <w:left w:val="nil"/>
        <w:bottom w:val="nil"/>
        <w:right w:val="nil"/>
        <w:between w:val="nil"/>
      </w:pBdr>
      <w:spacing w:before="120" w:after="120"/>
      <w:ind w:leftChars="-1" w:left="-1" w:hangingChars="1" w:hanging="2"/>
      <w:textDirection w:val="btLr"/>
      <w:textAlignment w:val="top"/>
      <w:outlineLvl w:val="0"/>
    </w:pPr>
    <w:rPr>
      <w:rFonts w:ascii="Calibri" w:eastAsia="Calibri" w:hAnsi="Calibri" w:cs="Calibri"/>
      <w:color w:val="000000"/>
      <w:position w:val="-1"/>
      <w:sz w:val="20"/>
      <w:szCs w:val="20"/>
      <w:lang w:eastAsia="en-US"/>
    </w:rPr>
  </w:style>
  <w:style w:type="paragraph" w:customStyle="1" w:styleId="Asia20">
    <w:name w:val="Asia2"/>
    <w:basedOn w:val="Asia10"/>
    <w:link w:val="Asia2Znak0"/>
    <w:qFormat/>
    <w:rsid w:val="00790549"/>
  </w:style>
  <w:style w:type="character" w:customStyle="1" w:styleId="Asia1Znak0">
    <w:name w:val="Asia1 Znak"/>
    <w:basedOn w:val="Domylnaczcionkaakapitu"/>
    <w:link w:val="Asia10"/>
    <w:rsid w:val="00790549"/>
    <w:rPr>
      <w:rFonts w:ascii="Calibri" w:eastAsia="Calibri" w:hAnsi="Calibri" w:cs="Calibri"/>
      <w:color w:val="000000"/>
      <w:position w:val="-1"/>
      <w:sz w:val="20"/>
      <w:szCs w:val="20"/>
    </w:rPr>
  </w:style>
  <w:style w:type="character" w:customStyle="1" w:styleId="Asia2Znak0">
    <w:name w:val="Asia2 Znak"/>
    <w:basedOn w:val="Asia1Znak0"/>
    <w:link w:val="Asia20"/>
    <w:rsid w:val="00790549"/>
    <w:rPr>
      <w:rFonts w:ascii="Calibri" w:eastAsia="Calibri" w:hAnsi="Calibri" w:cs="Calibri"/>
      <w:color w:val="000000"/>
      <w:position w:val="-1"/>
      <w:sz w:val="20"/>
      <w:szCs w:val="20"/>
    </w:rPr>
  </w:style>
  <w:style w:type="numbering" w:customStyle="1" w:styleId="WW8Num231">
    <w:name w:val="WW8Num231"/>
    <w:basedOn w:val="Bezlisty"/>
    <w:rsid w:val="00790549"/>
  </w:style>
  <w:style w:type="paragraph" w:customStyle="1" w:styleId="Plandokumentu">
    <w:name w:val="Plan dokumentu"/>
    <w:basedOn w:val="Normalny"/>
    <w:uiPriority w:val="99"/>
    <w:semiHidden/>
    <w:qFormat/>
    <w:rsid w:val="00790549"/>
    <w:pPr>
      <w:shd w:val="clear" w:color="auto" w:fill="000080"/>
      <w:suppressAutoHyphens w:val="0"/>
    </w:pPr>
    <w:rPr>
      <w:sz w:val="2"/>
      <w:szCs w:val="2"/>
      <w:lang w:val="x-none" w:eastAsia="x-none"/>
    </w:rPr>
  </w:style>
  <w:style w:type="character" w:customStyle="1" w:styleId="DocumentHeader1Znak">
    <w:name w:val="Document Header1 Znak"/>
    <w:aliases w:val="ClauseGroup_Title Znak Znak"/>
    <w:uiPriority w:val="99"/>
    <w:qFormat/>
    <w:rsid w:val="00790549"/>
    <w:rPr>
      <w:rFonts w:ascii="Arial" w:hAnsi="Arial" w:cs="Arial"/>
      <w:b/>
      <w:bCs/>
      <w:kern w:val="32"/>
      <w:sz w:val="32"/>
      <w:szCs w:val="32"/>
      <w:lang w:val="pl-PL" w:eastAsia="pl-PL"/>
    </w:rPr>
  </w:style>
  <w:style w:type="character" w:customStyle="1" w:styleId="Heading1Char">
    <w:name w:val="Heading 1 Char"/>
    <w:aliases w:val="Document Header1 Char,ClauseGroup_Title Char"/>
    <w:qFormat/>
    <w:locked/>
    <w:rsid w:val="00790549"/>
    <w:rPr>
      <w:rFonts w:ascii="Arial" w:hAnsi="Arial" w:cs="Arial"/>
      <w:b/>
      <w:bCs/>
      <w:kern w:val="32"/>
      <w:sz w:val="32"/>
      <w:szCs w:val="32"/>
      <w:lang w:val="pl-PL" w:eastAsia="pl-PL" w:bidi="ar-SA"/>
    </w:rPr>
  </w:style>
  <w:style w:type="character" w:customStyle="1" w:styleId="BodyTextIndentChar">
    <w:name w:val="Body Text Indent Char"/>
    <w:aliases w:val="Tekst podstawowy wcięty Znak1 Char,Tekst podstawowy wcięty Znak Znak Char,Tekst podstawowy wcięty Znak1 Znak Znak Char,Tekst podstawowy wcięty Znak Znak Znak Znak Char,Tekst podstawowy wcięty Znak1 Znak Znak Znak Znak Char"/>
    <w:qFormat/>
    <w:locked/>
    <w:rsid w:val="00790549"/>
    <w:rPr>
      <w:sz w:val="22"/>
      <w:szCs w:val="22"/>
      <w:lang w:val="pl-PL" w:eastAsia="pl-PL" w:bidi="ar-SA"/>
    </w:rPr>
  </w:style>
  <w:style w:type="numbering" w:customStyle="1" w:styleId="Bezlisty6">
    <w:name w:val="Bez listy6"/>
    <w:next w:val="Bezlisty"/>
    <w:uiPriority w:val="99"/>
    <w:semiHidden/>
    <w:unhideWhenUsed/>
    <w:rsid w:val="00790549"/>
  </w:style>
  <w:style w:type="character" w:customStyle="1" w:styleId="czeinternetowe">
    <w:name w:val="Łącze internetowe"/>
    <w:uiPriority w:val="99"/>
    <w:rsid w:val="00790549"/>
    <w:rPr>
      <w:rFonts w:cs="Times New Roman"/>
      <w:color w:val="0000FF"/>
      <w:u w:val="single"/>
    </w:rPr>
  </w:style>
  <w:style w:type="character" w:customStyle="1" w:styleId="ListLabel1">
    <w:name w:val="ListLabel 1"/>
    <w:qFormat/>
    <w:rsid w:val="00790549"/>
    <w:rPr>
      <w:rFonts w:cs="Times New Roman"/>
      <w:b/>
      <w:bCs/>
      <w:i w:val="0"/>
      <w:iCs w:val="0"/>
      <w:caps w:val="0"/>
      <w:smallCaps w:val="0"/>
      <w:color w:val="00000A"/>
      <w:sz w:val="22"/>
      <w:szCs w:val="22"/>
      <w:u w:val="none"/>
    </w:rPr>
  </w:style>
  <w:style w:type="character" w:customStyle="1" w:styleId="ListLabel2">
    <w:name w:val="ListLabel 2"/>
    <w:qFormat/>
    <w:rsid w:val="00790549"/>
    <w:rPr>
      <w:rFonts w:cs="Times New Roman"/>
      <w:b w:val="0"/>
      <w:bCs w:val="0"/>
      <w:i w:val="0"/>
      <w:iCs w:val="0"/>
      <w:caps w:val="0"/>
      <w:smallCaps w:val="0"/>
      <w:sz w:val="22"/>
      <w:szCs w:val="22"/>
      <w:u w:val="none"/>
    </w:rPr>
  </w:style>
  <w:style w:type="character" w:customStyle="1" w:styleId="ListLabel3">
    <w:name w:val="ListLabel 3"/>
    <w:qFormat/>
    <w:rsid w:val="00790549"/>
    <w:rPr>
      <w:rFonts w:cs="Times New Roman"/>
      <w:b/>
      <w:bCs/>
      <w:i w:val="0"/>
      <w:iCs w:val="0"/>
      <w:caps w:val="0"/>
      <w:smallCaps w:val="0"/>
      <w:u w:val="none"/>
    </w:rPr>
  </w:style>
  <w:style w:type="character" w:customStyle="1" w:styleId="ListLabel4">
    <w:name w:val="ListLabel 4"/>
    <w:qFormat/>
    <w:rsid w:val="00790549"/>
    <w:rPr>
      <w:rFonts w:cs="Times New Roman"/>
      <w:b w:val="0"/>
      <w:bCs w:val="0"/>
      <w:i w:val="0"/>
      <w:iCs w:val="0"/>
      <w:caps w:val="0"/>
      <w:smallCaps w:val="0"/>
      <w:u w:val="none"/>
    </w:rPr>
  </w:style>
  <w:style w:type="character" w:customStyle="1" w:styleId="ListLabel5">
    <w:name w:val="ListLabel 5"/>
    <w:qFormat/>
    <w:rsid w:val="00790549"/>
    <w:rPr>
      <w:rFonts w:cs="Times New Roman"/>
      <w:b w:val="0"/>
      <w:bCs w:val="0"/>
      <w:i w:val="0"/>
      <w:iCs w:val="0"/>
      <w:caps w:val="0"/>
      <w:smallCaps w:val="0"/>
      <w:color w:val="00000A"/>
      <w:u w:val="none"/>
    </w:rPr>
  </w:style>
  <w:style w:type="character" w:customStyle="1" w:styleId="ListLabel6">
    <w:name w:val="ListLabel 6"/>
    <w:qFormat/>
    <w:rsid w:val="00790549"/>
    <w:rPr>
      <w:rFonts w:cs="Times New Roman"/>
    </w:rPr>
  </w:style>
  <w:style w:type="character" w:customStyle="1" w:styleId="ListLabel7">
    <w:name w:val="ListLabel 7"/>
    <w:qFormat/>
    <w:rsid w:val="00790549"/>
    <w:rPr>
      <w:rFonts w:ascii="Calibri" w:hAnsi="Calibri" w:cs="Times New Roman"/>
      <w:b w:val="0"/>
      <w:bCs w:val="0"/>
    </w:rPr>
  </w:style>
  <w:style w:type="character" w:customStyle="1" w:styleId="ListLabel8">
    <w:name w:val="ListLabel 8"/>
    <w:qFormat/>
    <w:rsid w:val="00790549"/>
    <w:rPr>
      <w:rFonts w:eastAsia="Times New Roman" w:cs="Times New Roman"/>
    </w:rPr>
  </w:style>
  <w:style w:type="character" w:customStyle="1" w:styleId="ListLabel9">
    <w:name w:val="ListLabel 9"/>
    <w:qFormat/>
    <w:rsid w:val="00790549"/>
    <w:rPr>
      <w:rFonts w:cs="Times New Roman"/>
      <w:b w:val="0"/>
      <w:bCs w:val="0"/>
      <w:strike w:val="0"/>
      <w:dstrike w:val="0"/>
    </w:rPr>
  </w:style>
  <w:style w:type="character" w:customStyle="1" w:styleId="ListLabel10">
    <w:name w:val="ListLabel 10"/>
    <w:qFormat/>
    <w:rsid w:val="00790549"/>
    <w:rPr>
      <w:rFonts w:cs="Times New Roman"/>
      <w:b w:val="0"/>
      <w:bCs w:val="0"/>
      <w:i w:val="0"/>
      <w:iCs w:val="0"/>
      <w:sz w:val="22"/>
      <w:szCs w:val="22"/>
    </w:rPr>
  </w:style>
  <w:style w:type="character" w:customStyle="1" w:styleId="ListLabel11">
    <w:name w:val="ListLabel 11"/>
    <w:qFormat/>
    <w:rsid w:val="00790549"/>
    <w:rPr>
      <w:rFonts w:cs="Times New Roman"/>
      <w:b w:val="0"/>
      <w:bCs w:val="0"/>
      <w:i w:val="0"/>
      <w:iCs w:val="0"/>
      <w:color w:val="00000A"/>
    </w:rPr>
  </w:style>
  <w:style w:type="character" w:customStyle="1" w:styleId="ListLabel12">
    <w:name w:val="ListLabel 12"/>
    <w:qFormat/>
    <w:rsid w:val="00790549"/>
    <w:rPr>
      <w:rFonts w:eastAsia="Times New Roman" w:cs="Times New Roman"/>
      <w:b w:val="0"/>
      <w:bCs w:val="0"/>
      <w:color w:val="00000A"/>
    </w:rPr>
  </w:style>
  <w:style w:type="character" w:customStyle="1" w:styleId="ListLabel13">
    <w:name w:val="ListLabel 13"/>
    <w:qFormat/>
    <w:rsid w:val="00790549"/>
    <w:rPr>
      <w:b w:val="0"/>
      <w:i w:val="0"/>
    </w:rPr>
  </w:style>
  <w:style w:type="character" w:customStyle="1" w:styleId="ListLabel14">
    <w:name w:val="ListLabel 14"/>
    <w:qFormat/>
    <w:rsid w:val="00790549"/>
    <w:rPr>
      <w:rFonts w:cs="Times New Roman"/>
      <w:b w:val="0"/>
      <w:bCs w:val="0"/>
      <w:color w:val="00000A"/>
    </w:rPr>
  </w:style>
  <w:style w:type="character" w:customStyle="1" w:styleId="ListLabel15">
    <w:name w:val="ListLabel 15"/>
    <w:qFormat/>
    <w:rsid w:val="00790549"/>
    <w:rPr>
      <w:rFonts w:cs="Times New Roman"/>
      <w:color w:val="00000A"/>
      <w:sz w:val="22"/>
      <w:szCs w:val="22"/>
    </w:rPr>
  </w:style>
  <w:style w:type="character" w:customStyle="1" w:styleId="ListLabel16">
    <w:name w:val="ListLabel 16"/>
    <w:qFormat/>
    <w:rsid w:val="00790549"/>
    <w:rPr>
      <w:rFonts w:ascii="Calibri" w:eastAsia="Calibri" w:hAnsi="Calibri" w:cs="Times New Roman"/>
      <w:b/>
      <w:i w:val="0"/>
      <w:color w:val="00000A"/>
      <w:sz w:val="22"/>
    </w:rPr>
  </w:style>
  <w:style w:type="character" w:customStyle="1" w:styleId="ListLabel17">
    <w:name w:val="ListLabel 17"/>
    <w:qFormat/>
    <w:rsid w:val="00790549"/>
    <w:rPr>
      <w:b w:val="0"/>
      <w:i w:val="0"/>
      <w:color w:val="00000A"/>
      <w:sz w:val="22"/>
      <w:szCs w:val="22"/>
    </w:rPr>
  </w:style>
  <w:style w:type="character" w:customStyle="1" w:styleId="ListLabel18">
    <w:name w:val="ListLabel 18"/>
    <w:qFormat/>
    <w:rsid w:val="00790549"/>
    <w:rPr>
      <w:rFonts w:eastAsia="Times New Roman" w:cs="Times New Roman"/>
      <w:b w:val="0"/>
      <w:color w:val="00000A"/>
    </w:rPr>
  </w:style>
  <w:style w:type="character" w:customStyle="1" w:styleId="ListLabel19">
    <w:name w:val="ListLabel 19"/>
    <w:qFormat/>
    <w:rsid w:val="00790549"/>
    <w:rPr>
      <w:rFonts w:eastAsia="Arial" w:cs="Arial"/>
    </w:rPr>
  </w:style>
  <w:style w:type="character" w:customStyle="1" w:styleId="czeindeksu">
    <w:name w:val="Łącze indeksu"/>
    <w:qFormat/>
    <w:rsid w:val="00790549"/>
  </w:style>
  <w:style w:type="character" w:customStyle="1" w:styleId="ListLabel20">
    <w:name w:val="ListLabel 20"/>
    <w:qFormat/>
    <w:rsid w:val="00790549"/>
    <w:rPr>
      <w:rFonts w:ascii="Calibri" w:hAnsi="Calibri" w:cs="Times New Roman"/>
    </w:rPr>
  </w:style>
  <w:style w:type="character" w:customStyle="1" w:styleId="ListLabel21">
    <w:name w:val="ListLabel 21"/>
    <w:qFormat/>
    <w:rsid w:val="00790549"/>
    <w:rPr>
      <w:rFonts w:ascii="Calibri" w:hAnsi="Calibri" w:cs="Times New Roman"/>
      <w:b w:val="0"/>
      <w:bCs w:val="0"/>
    </w:rPr>
  </w:style>
  <w:style w:type="character" w:customStyle="1" w:styleId="ListLabel22">
    <w:name w:val="ListLabel 22"/>
    <w:qFormat/>
    <w:rsid w:val="00790549"/>
    <w:rPr>
      <w:b w:val="0"/>
      <w:i w:val="0"/>
    </w:rPr>
  </w:style>
  <w:style w:type="character" w:customStyle="1" w:styleId="ListLabel23">
    <w:name w:val="ListLabel 23"/>
    <w:qFormat/>
    <w:rsid w:val="00790549"/>
    <w:rPr>
      <w:rFonts w:ascii="Calibri" w:hAnsi="Calibri" w:cs="Times New Roman"/>
      <w:b/>
      <w:bCs w:val="0"/>
      <w:color w:val="00000A"/>
      <w:sz w:val="22"/>
    </w:rPr>
  </w:style>
  <w:style w:type="character" w:customStyle="1" w:styleId="ListLabel24">
    <w:name w:val="ListLabel 24"/>
    <w:qFormat/>
    <w:rsid w:val="00790549"/>
    <w:rPr>
      <w:rFonts w:ascii="Calibri" w:hAnsi="Calibri" w:cs="Times New Roman"/>
      <w:b/>
      <w:i w:val="0"/>
      <w:color w:val="00000A"/>
      <w:sz w:val="22"/>
    </w:rPr>
  </w:style>
  <w:style w:type="character" w:customStyle="1" w:styleId="ListLabel25">
    <w:name w:val="ListLabel 25"/>
    <w:qFormat/>
    <w:rsid w:val="00790549"/>
    <w:rPr>
      <w:b w:val="0"/>
      <w:i w:val="0"/>
      <w:color w:val="00000A"/>
      <w:sz w:val="22"/>
      <w:szCs w:val="22"/>
    </w:rPr>
  </w:style>
  <w:style w:type="character" w:customStyle="1" w:styleId="ListLabel26">
    <w:name w:val="ListLabel 26"/>
    <w:qFormat/>
    <w:rsid w:val="00790549"/>
    <w:rPr>
      <w:rFonts w:ascii="Calibri" w:eastAsia="Times New Roman" w:hAnsi="Calibri" w:cs="Times New Roman"/>
      <w:b w:val="0"/>
      <w:color w:val="00000A"/>
    </w:rPr>
  </w:style>
  <w:style w:type="character" w:customStyle="1" w:styleId="ListLabel27">
    <w:name w:val="ListLabel 27"/>
    <w:qFormat/>
    <w:rsid w:val="00790549"/>
    <w:rPr>
      <w:rFonts w:ascii="Calibri" w:hAnsi="Calibri" w:cs="Times New Roman"/>
    </w:rPr>
  </w:style>
  <w:style w:type="character" w:customStyle="1" w:styleId="ListLabel28">
    <w:name w:val="ListLabel 28"/>
    <w:qFormat/>
    <w:rsid w:val="00790549"/>
    <w:rPr>
      <w:rFonts w:ascii="Calibri" w:hAnsi="Calibri" w:cs="Times New Roman"/>
      <w:b w:val="0"/>
      <w:bCs w:val="0"/>
    </w:rPr>
  </w:style>
  <w:style w:type="character" w:customStyle="1" w:styleId="ListLabel29">
    <w:name w:val="ListLabel 29"/>
    <w:qFormat/>
    <w:rsid w:val="00790549"/>
    <w:rPr>
      <w:b w:val="0"/>
      <w:i w:val="0"/>
    </w:rPr>
  </w:style>
  <w:style w:type="character" w:customStyle="1" w:styleId="ListLabel30">
    <w:name w:val="ListLabel 30"/>
    <w:qFormat/>
    <w:rsid w:val="00790549"/>
    <w:rPr>
      <w:rFonts w:ascii="Calibri" w:hAnsi="Calibri" w:cs="Times New Roman"/>
      <w:b/>
      <w:bCs w:val="0"/>
      <w:color w:val="00000A"/>
      <w:sz w:val="22"/>
    </w:rPr>
  </w:style>
  <w:style w:type="character" w:customStyle="1" w:styleId="ListLabel31">
    <w:name w:val="ListLabel 31"/>
    <w:qFormat/>
    <w:rsid w:val="00790549"/>
    <w:rPr>
      <w:rFonts w:ascii="Calibri" w:hAnsi="Calibri" w:cs="Times New Roman"/>
      <w:b/>
      <w:i w:val="0"/>
      <w:color w:val="00000A"/>
      <w:sz w:val="22"/>
    </w:rPr>
  </w:style>
  <w:style w:type="character" w:customStyle="1" w:styleId="ListLabel32">
    <w:name w:val="ListLabel 32"/>
    <w:qFormat/>
    <w:rsid w:val="00790549"/>
    <w:rPr>
      <w:b w:val="0"/>
      <w:i w:val="0"/>
      <w:color w:val="00000A"/>
      <w:sz w:val="22"/>
      <w:szCs w:val="22"/>
    </w:rPr>
  </w:style>
  <w:style w:type="character" w:customStyle="1" w:styleId="ListLabel33">
    <w:name w:val="ListLabel 33"/>
    <w:qFormat/>
    <w:rsid w:val="00790549"/>
    <w:rPr>
      <w:rFonts w:ascii="Calibri" w:eastAsia="Times New Roman" w:hAnsi="Calibri" w:cs="Times New Roman"/>
      <w:b w:val="0"/>
      <w:color w:val="00000A"/>
    </w:rPr>
  </w:style>
  <w:style w:type="character" w:customStyle="1" w:styleId="ListLabel34">
    <w:name w:val="ListLabel 34"/>
    <w:qFormat/>
    <w:rsid w:val="00790549"/>
    <w:rPr>
      <w:rFonts w:ascii="Calibri" w:hAnsi="Calibri" w:cs="Times New Roman"/>
    </w:rPr>
  </w:style>
  <w:style w:type="character" w:customStyle="1" w:styleId="ListLabel35">
    <w:name w:val="ListLabel 35"/>
    <w:qFormat/>
    <w:rsid w:val="00790549"/>
    <w:rPr>
      <w:rFonts w:ascii="Calibri" w:hAnsi="Calibri" w:cs="Times New Roman"/>
      <w:b w:val="0"/>
      <w:bCs w:val="0"/>
    </w:rPr>
  </w:style>
  <w:style w:type="character" w:customStyle="1" w:styleId="ListLabel36">
    <w:name w:val="ListLabel 36"/>
    <w:qFormat/>
    <w:rsid w:val="00790549"/>
    <w:rPr>
      <w:b w:val="0"/>
      <w:i w:val="0"/>
    </w:rPr>
  </w:style>
  <w:style w:type="character" w:customStyle="1" w:styleId="ListLabel37">
    <w:name w:val="ListLabel 37"/>
    <w:qFormat/>
    <w:rsid w:val="00790549"/>
    <w:rPr>
      <w:rFonts w:ascii="Calibri" w:hAnsi="Calibri" w:cs="Times New Roman"/>
      <w:b/>
      <w:bCs w:val="0"/>
      <w:color w:val="00000A"/>
      <w:sz w:val="22"/>
    </w:rPr>
  </w:style>
  <w:style w:type="character" w:customStyle="1" w:styleId="ListLabel38">
    <w:name w:val="ListLabel 38"/>
    <w:qFormat/>
    <w:rsid w:val="00790549"/>
    <w:rPr>
      <w:rFonts w:ascii="Calibri" w:hAnsi="Calibri" w:cs="Times New Roman"/>
      <w:b/>
      <w:i w:val="0"/>
      <w:color w:val="00000A"/>
      <w:sz w:val="22"/>
    </w:rPr>
  </w:style>
  <w:style w:type="character" w:customStyle="1" w:styleId="ListLabel39">
    <w:name w:val="ListLabel 39"/>
    <w:qFormat/>
    <w:rsid w:val="00790549"/>
    <w:rPr>
      <w:b w:val="0"/>
      <w:i w:val="0"/>
      <w:color w:val="00000A"/>
      <w:sz w:val="22"/>
      <w:szCs w:val="22"/>
    </w:rPr>
  </w:style>
  <w:style w:type="character" w:customStyle="1" w:styleId="ListLabel40">
    <w:name w:val="ListLabel 40"/>
    <w:qFormat/>
    <w:rsid w:val="00790549"/>
    <w:rPr>
      <w:rFonts w:ascii="Calibri" w:eastAsia="Times New Roman" w:hAnsi="Calibri" w:cs="Times New Roman"/>
      <w:b w:val="0"/>
      <w:color w:val="00000A"/>
    </w:rPr>
  </w:style>
  <w:style w:type="character" w:customStyle="1" w:styleId="ListLabel41">
    <w:name w:val="ListLabel 41"/>
    <w:qFormat/>
    <w:rsid w:val="00790549"/>
    <w:rPr>
      <w:rFonts w:ascii="Calibri" w:hAnsi="Calibri" w:cs="Times New Roman"/>
    </w:rPr>
  </w:style>
  <w:style w:type="character" w:customStyle="1" w:styleId="ListLabel42">
    <w:name w:val="ListLabel 42"/>
    <w:qFormat/>
    <w:rsid w:val="00790549"/>
    <w:rPr>
      <w:rFonts w:ascii="Calibri" w:hAnsi="Calibri" w:cs="Times New Roman"/>
      <w:b w:val="0"/>
      <w:bCs w:val="0"/>
    </w:rPr>
  </w:style>
  <w:style w:type="character" w:customStyle="1" w:styleId="ListLabel43">
    <w:name w:val="ListLabel 43"/>
    <w:qFormat/>
    <w:rsid w:val="00790549"/>
    <w:rPr>
      <w:b w:val="0"/>
      <w:i w:val="0"/>
    </w:rPr>
  </w:style>
  <w:style w:type="character" w:customStyle="1" w:styleId="ListLabel44">
    <w:name w:val="ListLabel 44"/>
    <w:qFormat/>
    <w:rsid w:val="00790549"/>
    <w:rPr>
      <w:rFonts w:ascii="Calibri" w:hAnsi="Calibri" w:cs="Times New Roman"/>
      <w:b/>
      <w:bCs w:val="0"/>
      <w:color w:val="00000A"/>
      <w:sz w:val="22"/>
    </w:rPr>
  </w:style>
  <w:style w:type="character" w:customStyle="1" w:styleId="ListLabel45">
    <w:name w:val="ListLabel 45"/>
    <w:qFormat/>
    <w:rsid w:val="00790549"/>
    <w:rPr>
      <w:rFonts w:ascii="Calibri" w:hAnsi="Calibri" w:cs="Times New Roman"/>
      <w:b/>
      <w:i w:val="0"/>
      <w:color w:val="00000A"/>
      <w:sz w:val="22"/>
    </w:rPr>
  </w:style>
  <w:style w:type="character" w:customStyle="1" w:styleId="ListLabel46">
    <w:name w:val="ListLabel 46"/>
    <w:qFormat/>
    <w:rsid w:val="00790549"/>
    <w:rPr>
      <w:b w:val="0"/>
      <w:i w:val="0"/>
      <w:color w:val="00000A"/>
      <w:sz w:val="22"/>
      <w:szCs w:val="22"/>
    </w:rPr>
  </w:style>
  <w:style w:type="character" w:customStyle="1" w:styleId="ListLabel47">
    <w:name w:val="ListLabel 47"/>
    <w:qFormat/>
    <w:rsid w:val="00790549"/>
    <w:rPr>
      <w:rFonts w:ascii="Calibri" w:eastAsia="Times New Roman" w:hAnsi="Calibri" w:cs="Times New Roman"/>
      <w:b w:val="0"/>
      <w:color w:val="00000A"/>
    </w:rPr>
  </w:style>
  <w:style w:type="paragraph" w:customStyle="1" w:styleId="Tretekstu">
    <w:name w:val="Treść tekstu"/>
    <w:basedOn w:val="Normalny"/>
    <w:uiPriority w:val="99"/>
    <w:rsid w:val="00790549"/>
    <w:pPr>
      <w:pBdr>
        <w:top w:val="single" w:sz="4" w:space="1" w:color="00000A"/>
        <w:left w:val="single" w:sz="4" w:space="4" w:color="00000A"/>
        <w:bottom w:val="single" w:sz="4" w:space="1" w:color="00000A"/>
        <w:right w:val="single" w:sz="4" w:space="4" w:color="00000A"/>
      </w:pBdr>
      <w:suppressAutoHyphens w:val="0"/>
      <w:spacing w:before="60" w:after="60"/>
      <w:jc w:val="both"/>
    </w:pPr>
    <w:rPr>
      <w:b/>
      <w:bCs/>
      <w:i/>
      <w:iCs/>
      <w:color w:val="00000A"/>
      <w:sz w:val="24"/>
      <w:szCs w:val="24"/>
      <w:lang w:eastAsia="pl-PL"/>
    </w:rPr>
  </w:style>
  <w:style w:type="paragraph" w:styleId="Podpis">
    <w:name w:val="Signature"/>
    <w:basedOn w:val="Normalny"/>
    <w:link w:val="PodpisZnak"/>
    <w:rsid w:val="00790549"/>
    <w:pPr>
      <w:suppressLineNumbers/>
      <w:suppressAutoHyphens w:val="0"/>
      <w:spacing w:before="120" w:after="120"/>
    </w:pPr>
    <w:rPr>
      <w:rFonts w:cs="Mangal"/>
      <w:i/>
      <w:iCs/>
      <w:color w:val="00000A"/>
      <w:sz w:val="24"/>
      <w:szCs w:val="24"/>
      <w:lang w:eastAsia="pl-PL"/>
    </w:rPr>
  </w:style>
  <w:style w:type="character" w:customStyle="1" w:styleId="PodpisZnak">
    <w:name w:val="Podpis Znak"/>
    <w:basedOn w:val="Domylnaczcionkaakapitu"/>
    <w:link w:val="Podpis"/>
    <w:rsid w:val="00790549"/>
    <w:rPr>
      <w:rFonts w:ascii="Times New Roman" w:eastAsia="Times New Roman" w:hAnsi="Times New Roman" w:cs="Mangal"/>
      <w:i/>
      <w:iCs/>
      <w:color w:val="00000A"/>
      <w:sz w:val="24"/>
      <w:szCs w:val="24"/>
      <w:lang w:eastAsia="pl-PL"/>
    </w:rPr>
  </w:style>
  <w:style w:type="paragraph" w:customStyle="1" w:styleId="Wcicietrecitekstu">
    <w:name w:val="Wcięcie treści tekstu"/>
    <w:basedOn w:val="Normalny"/>
    <w:link w:val="TekstpodstawowywcityZnak2"/>
    <w:rsid w:val="00790549"/>
    <w:pPr>
      <w:suppressAutoHyphens w:val="0"/>
      <w:spacing w:before="60" w:after="60"/>
      <w:ind w:left="284"/>
      <w:jc w:val="both"/>
    </w:pPr>
    <w:rPr>
      <w:rFonts w:asciiTheme="minorHAnsi" w:eastAsiaTheme="minorHAnsi" w:hAnsiTheme="minorHAnsi"/>
      <w:sz w:val="24"/>
      <w:szCs w:val="24"/>
      <w:lang w:eastAsia="pl-PL"/>
    </w:rPr>
  </w:style>
  <w:style w:type="paragraph" w:customStyle="1" w:styleId="Gwka">
    <w:name w:val="Główka"/>
    <w:basedOn w:val="Normalny"/>
    <w:uiPriority w:val="99"/>
    <w:rsid w:val="00790549"/>
    <w:pPr>
      <w:tabs>
        <w:tab w:val="center" w:pos="4536"/>
        <w:tab w:val="right" w:pos="9072"/>
      </w:tabs>
      <w:suppressAutoHyphens w:val="0"/>
    </w:pPr>
    <w:rPr>
      <w:color w:val="00000A"/>
      <w:sz w:val="20"/>
      <w:szCs w:val="20"/>
      <w:lang w:val="x-none" w:eastAsia="x-none"/>
    </w:rPr>
  </w:style>
  <w:style w:type="paragraph" w:customStyle="1" w:styleId="LO-normal">
    <w:name w:val="LO-normal"/>
    <w:qFormat/>
    <w:rsid w:val="00790549"/>
    <w:pPr>
      <w:contextualSpacing/>
    </w:pPr>
    <w:rPr>
      <w:rFonts w:ascii="Calibri" w:eastAsia="Calibri" w:hAnsi="Calibri" w:cs="Calibri"/>
      <w:color w:val="000000"/>
      <w:szCs w:val="20"/>
      <w:lang w:eastAsia="pl-PL"/>
    </w:rPr>
  </w:style>
  <w:style w:type="paragraph" w:customStyle="1" w:styleId="Tekstpodstawowy4">
    <w:name w:val="Tekst podstawowy4"/>
    <w:basedOn w:val="Normalny"/>
    <w:link w:val="Bodytext"/>
    <w:qFormat/>
    <w:rsid w:val="00790549"/>
    <w:pPr>
      <w:shd w:val="clear" w:color="auto" w:fill="FFFFFF"/>
      <w:suppressAutoHyphens w:val="0"/>
      <w:spacing w:line="288" w:lineRule="exact"/>
      <w:ind w:hanging="240"/>
    </w:pPr>
    <w:rPr>
      <w:rFonts w:ascii="Arial" w:eastAsia="Arial Unicode MS" w:hAnsi="Arial" w:cs="Arial"/>
      <w:position w:val="-1"/>
      <w:lang w:eastAsia="en-US"/>
    </w:rPr>
  </w:style>
  <w:style w:type="paragraph" w:customStyle="1" w:styleId="Zawartoramki">
    <w:name w:val="Zawartość ramki"/>
    <w:basedOn w:val="Normalny"/>
    <w:qFormat/>
    <w:rsid w:val="00790549"/>
    <w:pPr>
      <w:suppressAutoHyphens w:val="0"/>
    </w:pPr>
    <w:rPr>
      <w:color w:val="00000A"/>
      <w:lang w:eastAsia="pl-PL"/>
    </w:rPr>
  </w:style>
  <w:style w:type="paragraph" w:customStyle="1" w:styleId="Cytaty">
    <w:name w:val="Cytaty"/>
    <w:basedOn w:val="Normalny"/>
    <w:qFormat/>
    <w:rsid w:val="00790549"/>
    <w:pPr>
      <w:suppressAutoHyphens w:val="0"/>
    </w:pPr>
    <w:rPr>
      <w:color w:val="00000A"/>
      <w:lang w:eastAsia="pl-PL"/>
    </w:rPr>
  </w:style>
  <w:style w:type="numbering" w:customStyle="1" w:styleId="Style14">
    <w:name w:val="Style14"/>
    <w:rsid w:val="00790549"/>
  </w:style>
  <w:style w:type="table" w:customStyle="1" w:styleId="Tabela-Siatka8">
    <w:name w:val="Tabela - Siatka8"/>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uiPriority w:val="59"/>
    <w:rsid w:val="00790549"/>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lwiaaa">
    <w:name w:val="Sylwiaaa"/>
    <w:basedOn w:val="Normalny"/>
    <w:link w:val="SylwiaaaZnak"/>
    <w:qFormat/>
    <w:rsid w:val="00790549"/>
    <w:pPr>
      <w:suppressAutoHyphens w:val="0"/>
      <w:spacing w:before="80"/>
      <w:jc w:val="center"/>
    </w:pPr>
    <w:rPr>
      <w:rFonts w:ascii="Calibri" w:hAnsi="Calibri"/>
      <w:lang w:eastAsia="pl-PL"/>
    </w:rPr>
  </w:style>
  <w:style w:type="paragraph" w:customStyle="1" w:styleId="Sylwiaaaaaaaaa">
    <w:name w:val="Sylwiaaaaaaaaa"/>
    <w:basedOn w:val="Sylwiaaa"/>
    <w:link w:val="SylwiaaaaaaaaaZnak"/>
    <w:qFormat/>
    <w:rsid w:val="00790549"/>
  </w:style>
  <w:style w:type="character" w:customStyle="1" w:styleId="SylwiaaaZnak">
    <w:name w:val="Sylwiaaa Znak"/>
    <w:basedOn w:val="Domylnaczcionkaakapitu"/>
    <w:link w:val="Sylwiaaa"/>
    <w:rsid w:val="00790549"/>
    <w:rPr>
      <w:rFonts w:ascii="Calibri" w:eastAsia="Times New Roman" w:hAnsi="Calibri" w:cs="Times New Roman"/>
      <w:lang w:eastAsia="pl-PL"/>
    </w:rPr>
  </w:style>
  <w:style w:type="character" w:customStyle="1" w:styleId="SylwiaaaaaaaaaZnak">
    <w:name w:val="Sylwiaaaaaaaaa Znak"/>
    <w:basedOn w:val="SylwiaaaZnak"/>
    <w:link w:val="Sylwiaaaaaaaaa"/>
    <w:rsid w:val="00790549"/>
    <w:rPr>
      <w:rFonts w:ascii="Calibri" w:eastAsia="Times New Roman" w:hAnsi="Calibri" w:cs="Times New Roman"/>
      <w:lang w:eastAsia="pl-PL"/>
    </w:rPr>
  </w:style>
  <w:style w:type="paragraph" w:customStyle="1" w:styleId="Sylwia">
    <w:name w:val="Sylwia"/>
    <w:basedOn w:val="Normalny"/>
    <w:link w:val="SylwiaZnak"/>
    <w:qFormat/>
    <w:rsid w:val="00790549"/>
    <w:pPr>
      <w:suppressAutoHyphens w:val="0"/>
      <w:spacing w:before="120" w:after="120"/>
    </w:pPr>
    <w:rPr>
      <w:rFonts w:ascii="Calibri" w:hAnsi="Calibri"/>
      <w:sz w:val="20"/>
      <w:szCs w:val="20"/>
      <w:lang w:eastAsia="pl-PL"/>
    </w:rPr>
  </w:style>
  <w:style w:type="paragraph" w:customStyle="1" w:styleId="Sylwia1">
    <w:name w:val="Sylwia 1"/>
    <w:basedOn w:val="Sylwia"/>
    <w:link w:val="Sylwia1Znak"/>
    <w:qFormat/>
    <w:rsid w:val="00790549"/>
  </w:style>
  <w:style w:type="character" w:customStyle="1" w:styleId="SylwiaZnak">
    <w:name w:val="Sylwia Znak"/>
    <w:basedOn w:val="Domylnaczcionkaakapitu"/>
    <w:link w:val="Sylwia"/>
    <w:rsid w:val="00790549"/>
    <w:rPr>
      <w:rFonts w:ascii="Calibri" w:eastAsia="Times New Roman" w:hAnsi="Calibri" w:cs="Times New Roman"/>
      <w:sz w:val="20"/>
      <w:szCs w:val="20"/>
      <w:lang w:eastAsia="pl-PL"/>
    </w:rPr>
  </w:style>
  <w:style w:type="character" w:customStyle="1" w:styleId="Sylwia1Znak">
    <w:name w:val="Sylwia 1 Znak"/>
    <w:basedOn w:val="SylwiaZnak"/>
    <w:link w:val="Sylwia1"/>
    <w:rsid w:val="00790549"/>
    <w:rPr>
      <w:rFonts w:ascii="Calibri" w:eastAsia="Times New Roman" w:hAnsi="Calibri" w:cs="Times New Roman"/>
      <w:sz w:val="20"/>
      <w:szCs w:val="20"/>
      <w:lang w:eastAsia="pl-PL"/>
    </w:rPr>
  </w:style>
  <w:style w:type="numbering" w:customStyle="1" w:styleId="Bezlisty14">
    <w:name w:val="Bez listy14"/>
    <w:next w:val="Bezlisty"/>
    <w:uiPriority w:val="99"/>
    <w:semiHidden/>
    <w:unhideWhenUsed/>
    <w:rsid w:val="00790549"/>
  </w:style>
  <w:style w:type="paragraph" w:customStyle="1" w:styleId="Spistreci31">
    <w:name w:val="Spis treści 31"/>
    <w:basedOn w:val="Normalny"/>
    <w:next w:val="Normalny"/>
    <w:autoRedefine/>
    <w:uiPriority w:val="39"/>
    <w:unhideWhenUsed/>
    <w:qFormat/>
    <w:rsid w:val="00790549"/>
    <w:pPr>
      <w:suppressAutoHyphens w:val="0"/>
      <w:ind w:left="480"/>
    </w:pPr>
    <w:rPr>
      <w:rFonts w:ascii="Calibri" w:hAnsi="Calibri"/>
      <w:i/>
      <w:iCs/>
      <w:sz w:val="20"/>
      <w:szCs w:val="20"/>
      <w:lang w:eastAsia="pl-PL"/>
    </w:rPr>
  </w:style>
  <w:style w:type="paragraph" w:customStyle="1" w:styleId="Spistreci41">
    <w:name w:val="Spis treści 41"/>
    <w:basedOn w:val="Normalny"/>
    <w:next w:val="Normalny"/>
    <w:autoRedefine/>
    <w:uiPriority w:val="39"/>
    <w:unhideWhenUsed/>
    <w:rsid w:val="00790549"/>
    <w:pPr>
      <w:suppressAutoHyphens w:val="0"/>
      <w:ind w:left="720"/>
    </w:pPr>
    <w:rPr>
      <w:rFonts w:ascii="Calibri" w:hAnsi="Calibri"/>
      <w:sz w:val="18"/>
      <w:szCs w:val="18"/>
      <w:lang w:eastAsia="pl-PL"/>
    </w:rPr>
  </w:style>
  <w:style w:type="paragraph" w:customStyle="1" w:styleId="Spistreci51">
    <w:name w:val="Spis treści 51"/>
    <w:basedOn w:val="Normalny"/>
    <w:next w:val="Normalny"/>
    <w:autoRedefine/>
    <w:uiPriority w:val="39"/>
    <w:unhideWhenUsed/>
    <w:rsid w:val="00790549"/>
    <w:pPr>
      <w:suppressAutoHyphens w:val="0"/>
      <w:ind w:left="960"/>
    </w:pPr>
    <w:rPr>
      <w:rFonts w:ascii="Calibri" w:hAnsi="Calibri"/>
      <w:sz w:val="18"/>
      <w:szCs w:val="18"/>
      <w:lang w:eastAsia="pl-PL"/>
    </w:rPr>
  </w:style>
  <w:style w:type="paragraph" w:customStyle="1" w:styleId="Spistreci61">
    <w:name w:val="Spis treści 61"/>
    <w:basedOn w:val="Normalny"/>
    <w:next w:val="Normalny"/>
    <w:autoRedefine/>
    <w:uiPriority w:val="39"/>
    <w:unhideWhenUsed/>
    <w:rsid w:val="00790549"/>
    <w:pPr>
      <w:suppressAutoHyphens w:val="0"/>
      <w:ind w:left="1200"/>
    </w:pPr>
    <w:rPr>
      <w:rFonts w:ascii="Calibri" w:hAnsi="Calibri"/>
      <w:sz w:val="18"/>
      <w:szCs w:val="18"/>
      <w:lang w:eastAsia="pl-PL"/>
    </w:rPr>
  </w:style>
  <w:style w:type="paragraph" w:customStyle="1" w:styleId="Spistreci71">
    <w:name w:val="Spis treści 71"/>
    <w:basedOn w:val="Normalny"/>
    <w:next w:val="Normalny"/>
    <w:autoRedefine/>
    <w:uiPriority w:val="39"/>
    <w:unhideWhenUsed/>
    <w:rsid w:val="00790549"/>
    <w:pPr>
      <w:suppressAutoHyphens w:val="0"/>
      <w:ind w:left="1440"/>
    </w:pPr>
    <w:rPr>
      <w:rFonts w:ascii="Calibri" w:hAnsi="Calibri"/>
      <w:sz w:val="18"/>
      <w:szCs w:val="18"/>
      <w:lang w:eastAsia="pl-PL"/>
    </w:rPr>
  </w:style>
  <w:style w:type="paragraph" w:customStyle="1" w:styleId="Spistreci81">
    <w:name w:val="Spis treści 81"/>
    <w:basedOn w:val="Normalny"/>
    <w:next w:val="Normalny"/>
    <w:autoRedefine/>
    <w:uiPriority w:val="39"/>
    <w:unhideWhenUsed/>
    <w:rsid w:val="00790549"/>
    <w:pPr>
      <w:suppressAutoHyphens w:val="0"/>
      <w:ind w:left="1680"/>
    </w:pPr>
    <w:rPr>
      <w:rFonts w:ascii="Calibri" w:hAnsi="Calibri"/>
      <w:sz w:val="18"/>
      <w:szCs w:val="18"/>
      <w:lang w:eastAsia="pl-PL"/>
    </w:rPr>
  </w:style>
  <w:style w:type="paragraph" w:customStyle="1" w:styleId="Spistreci91">
    <w:name w:val="Spis treści 91"/>
    <w:basedOn w:val="Normalny"/>
    <w:next w:val="Normalny"/>
    <w:autoRedefine/>
    <w:uiPriority w:val="39"/>
    <w:unhideWhenUsed/>
    <w:rsid w:val="00790549"/>
    <w:pPr>
      <w:suppressAutoHyphens w:val="0"/>
      <w:ind w:left="1920"/>
    </w:pPr>
    <w:rPr>
      <w:rFonts w:ascii="Calibri" w:hAnsi="Calibri"/>
      <w:sz w:val="18"/>
      <w:szCs w:val="18"/>
      <w:lang w:eastAsia="pl-PL"/>
    </w:rPr>
  </w:style>
  <w:style w:type="numbering" w:customStyle="1" w:styleId="Bezlisty112">
    <w:name w:val="Bez listy112"/>
    <w:next w:val="Bezlisty"/>
    <w:uiPriority w:val="99"/>
    <w:semiHidden/>
    <w:unhideWhenUsed/>
    <w:rsid w:val="00790549"/>
  </w:style>
  <w:style w:type="numbering" w:customStyle="1" w:styleId="Bezlisty1111">
    <w:name w:val="Bez listy1111"/>
    <w:next w:val="Bezlisty"/>
    <w:uiPriority w:val="99"/>
    <w:semiHidden/>
    <w:unhideWhenUsed/>
    <w:rsid w:val="00790549"/>
  </w:style>
  <w:style w:type="numbering" w:customStyle="1" w:styleId="WW8Num25">
    <w:name w:val="WW8Num25"/>
    <w:basedOn w:val="Bezlisty"/>
    <w:rsid w:val="00790549"/>
    <w:pPr>
      <w:numPr>
        <w:numId w:val="41"/>
      </w:numPr>
    </w:pPr>
  </w:style>
  <w:style w:type="numbering" w:customStyle="1" w:styleId="WW8Num82">
    <w:name w:val="WW8Num82"/>
    <w:basedOn w:val="Bezlisty"/>
    <w:rsid w:val="00790549"/>
  </w:style>
  <w:style w:type="numbering" w:customStyle="1" w:styleId="WW8Num163">
    <w:name w:val="WW8Num163"/>
    <w:basedOn w:val="Bezlisty"/>
    <w:rsid w:val="00790549"/>
    <w:pPr>
      <w:numPr>
        <w:numId w:val="57"/>
      </w:numPr>
    </w:pPr>
  </w:style>
  <w:style w:type="numbering" w:customStyle="1" w:styleId="WW8Num203">
    <w:name w:val="WW8Num203"/>
    <w:basedOn w:val="Bezlisty"/>
    <w:rsid w:val="00790549"/>
    <w:pPr>
      <w:numPr>
        <w:numId w:val="40"/>
      </w:numPr>
    </w:pPr>
  </w:style>
  <w:style w:type="numbering" w:customStyle="1" w:styleId="WW8Num213">
    <w:name w:val="WW8Num213"/>
    <w:basedOn w:val="Bezlisty"/>
    <w:rsid w:val="00790549"/>
    <w:pPr>
      <w:numPr>
        <w:numId w:val="52"/>
      </w:numPr>
    </w:pPr>
  </w:style>
  <w:style w:type="numbering" w:customStyle="1" w:styleId="WW8Num224">
    <w:name w:val="WW8Num224"/>
    <w:basedOn w:val="Bezlisty"/>
    <w:rsid w:val="00790549"/>
    <w:pPr>
      <w:numPr>
        <w:numId w:val="51"/>
      </w:numPr>
    </w:pPr>
  </w:style>
  <w:style w:type="numbering" w:customStyle="1" w:styleId="WW8Num232">
    <w:name w:val="WW8Num232"/>
    <w:basedOn w:val="Bezlisty"/>
    <w:rsid w:val="00790549"/>
  </w:style>
  <w:style w:type="table" w:customStyle="1" w:styleId="Tabelalisty3akcent212">
    <w:name w:val="Tabela listy 3 — akcent 212"/>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22">
    <w:name w:val="Bez listy22"/>
    <w:next w:val="Bezlisty"/>
    <w:uiPriority w:val="99"/>
    <w:semiHidden/>
    <w:unhideWhenUsed/>
    <w:rsid w:val="00790549"/>
  </w:style>
  <w:style w:type="numbering" w:customStyle="1" w:styleId="Bezlisty32">
    <w:name w:val="Bez listy32"/>
    <w:next w:val="Bezlisty"/>
    <w:uiPriority w:val="99"/>
    <w:semiHidden/>
    <w:unhideWhenUsed/>
    <w:rsid w:val="00790549"/>
  </w:style>
  <w:style w:type="numbering" w:customStyle="1" w:styleId="Bezlisty121">
    <w:name w:val="Bez listy121"/>
    <w:next w:val="Bezlisty"/>
    <w:uiPriority w:val="99"/>
    <w:semiHidden/>
    <w:unhideWhenUsed/>
    <w:rsid w:val="00790549"/>
  </w:style>
  <w:style w:type="numbering" w:customStyle="1" w:styleId="Bezlisty41">
    <w:name w:val="Bez listy41"/>
    <w:next w:val="Bezlisty"/>
    <w:uiPriority w:val="99"/>
    <w:semiHidden/>
    <w:unhideWhenUsed/>
    <w:rsid w:val="00790549"/>
  </w:style>
  <w:style w:type="numbering" w:customStyle="1" w:styleId="Bezlisty131">
    <w:name w:val="Bez listy131"/>
    <w:next w:val="Bezlisty"/>
    <w:uiPriority w:val="99"/>
    <w:semiHidden/>
    <w:unhideWhenUsed/>
    <w:rsid w:val="00790549"/>
  </w:style>
  <w:style w:type="numbering" w:customStyle="1" w:styleId="WW8Num242">
    <w:name w:val="WW8Num242"/>
    <w:basedOn w:val="Bezlisty"/>
    <w:rsid w:val="00790549"/>
    <w:pPr>
      <w:numPr>
        <w:numId w:val="62"/>
      </w:numPr>
    </w:pPr>
  </w:style>
  <w:style w:type="numbering" w:customStyle="1" w:styleId="WW8Num813">
    <w:name w:val="WW8Num813"/>
    <w:basedOn w:val="Bezlisty"/>
    <w:rsid w:val="00790549"/>
    <w:pPr>
      <w:numPr>
        <w:numId w:val="54"/>
      </w:numPr>
    </w:pPr>
  </w:style>
  <w:style w:type="numbering" w:customStyle="1" w:styleId="WW8Num1612">
    <w:name w:val="WW8Num1612"/>
    <w:basedOn w:val="Bezlisty"/>
    <w:rsid w:val="00790549"/>
    <w:pPr>
      <w:numPr>
        <w:numId w:val="55"/>
      </w:numPr>
    </w:pPr>
  </w:style>
  <w:style w:type="numbering" w:customStyle="1" w:styleId="WW8Num2012">
    <w:name w:val="WW8Num2012"/>
    <w:basedOn w:val="Bezlisty"/>
    <w:rsid w:val="00790549"/>
    <w:pPr>
      <w:numPr>
        <w:numId w:val="56"/>
      </w:numPr>
    </w:pPr>
  </w:style>
  <w:style w:type="numbering" w:customStyle="1" w:styleId="WW8Num2112">
    <w:name w:val="WW8Num2112"/>
    <w:basedOn w:val="Bezlisty"/>
    <w:rsid w:val="00790549"/>
    <w:pPr>
      <w:numPr>
        <w:numId w:val="50"/>
      </w:numPr>
    </w:pPr>
  </w:style>
  <w:style w:type="numbering" w:customStyle="1" w:styleId="WW8Num2212">
    <w:name w:val="WW8Num2212"/>
    <w:basedOn w:val="Bezlisty"/>
    <w:rsid w:val="00790549"/>
    <w:pPr>
      <w:numPr>
        <w:numId w:val="49"/>
      </w:numPr>
    </w:pPr>
  </w:style>
  <w:style w:type="numbering" w:customStyle="1" w:styleId="WW8Num2311">
    <w:name w:val="WW8Num2311"/>
    <w:basedOn w:val="Bezlisty"/>
    <w:rsid w:val="00790549"/>
  </w:style>
  <w:style w:type="table" w:customStyle="1" w:styleId="Tabela-Siatka114">
    <w:name w:val="Tabela - Siatka114"/>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2">
    <w:name w:val="Bez listy212"/>
    <w:next w:val="Bezlisty"/>
    <w:uiPriority w:val="99"/>
    <w:semiHidden/>
    <w:unhideWhenUsed/>
    <w:rsid w:val="00790549"/>
  </w:style>
  <w:style w:type="table" w:customStyle="1" w:styleId="Tabela-Siatka1113">
    <w:name w:val="Tabela - Siatka1113"/>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2">
    <w:name w:val="Tabela - Siatka1111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790549"/>
  </w:style>
  <w:style w:type="numbering" w:customStyle="1" w:styleId="WW8Num2221">
    <w:name w:val="WW8Num2221"/>
    <w:rsid w:val="00790549"/>
  </w:style>
  <w:style w:type="table" w:customStyle="1" w:styleId="TableNormal3">
    <w:name w:val="Table Normal3"/>
    <w:uiPriority w:val="2"/>
    <w:semiHidden/>
    <w:unhideWhenUsed/>
    <w:qFormat/>
    <w:rsid w:val="007905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ela-Siatka23">
    <w:name w:val="Tabela - Siatka23"/>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aliases w:val="H1 Znak1"/>
    <w:uiPriority w:val="99"/>
    <w:rsid w:val="00790549"/>
    <w:rPr>
      <w:rFonts w:ascii="Cambria" w:hAnsi="Cambria" w:cs="Cambria"/>
      <w:b/>
      <w:bCs/>
      <w:kern w:val="32"/>
      <w:sz w:val="32"/>
      <w:szCs w:val="32"/>
    </w:rPr>
  </w:style>
  <w:style w:type="character" w:customStyle="1" w:styleId="Nagwek2Znak1">
    <w:name w:val="Nagłówek 2 Znak1"/>
    <w:aliases w:val="H2 Znak1,Prophead 2 Znak1"/>
    <w:uiPriority w:val="99"/>
    <w:rsid w:val="00790549"/>
    <w:rPr>
      <w:rFonts w:ascii="Arial" w:hAnsi="Arial" w:cs="Arial"/>
      <w:b/>
      <w:bCs/>
      <w:kern w:val="32"/>
    </w:rPr>
  </w:style>
  <w:style w:type="character" w:customStyle="1" w:styleId="Nagwek3Znak1">
    <w:name w:val="Nagłówek 3 Znak1"/>
    <w:aliases w:val="H3 Znak1"/>
    <w:uiPriority w:val="99"/>
    <w:rsid w:val="00790549"/>
    <w:rPr>
      <w:rFonts w:ascii="Cambria" w:hAnsi="Cambria" w:cs="Cambria"/>
      <w:b/>
      <w:bCs/>
      <w:sz w:val="26"/>
      <w:szCs w:val="26"/>
    </w:rPr>
  </w:style>
  <w:style w:type="character" w:customStyle="1" w:styleId="Nagwek4Znak1">
    <w:name w:val="Nagłówek 4 Znak1"/>
    <w:uiPriority w:val="99"/>
    <w:rsid w:val="00790549"/>
    <w:rPr>
      <w:rFonts w:ascii="Times New Roman" w:hAnsi="Times New Roman" w:cs="Times New Roman"/>
      <w:b/>
      <w:bCs/>
      <w:sz w:val="28"/>
      <w:szCs w:val="28"/>
    </w:rPr>
  </w:style>
  <w:style w:type="character" w:customStyle="1" w:styleId="Nagwek8Znak1">
    <w:name w:val="Nagłówek 8 Znak1"/>
    <w:aliases w:val="Heading 8 (Start Appendices) Znak1"/>
    <w:uiPriority w:val="99"/>
    <w:rsid w:val="00790549"/>
    <w:rPr>
      <w:rFonts w:ascii="Times New Roman" w:hAnsi="Times New Roman" w:cs="Times New Roman"/>
      <w:i/>
      <w:iCs/>
      <w:sz w:val="24"/>
      <w:szCs w:val="24"/>
    </w:rPr>
  </w:style>
  <w:style w:type="character" w:customStyle="1" w:styleId="Nagwek9Znak1">
    <w:name w:val="Nagłówek 9 Znak1"/>
    <w:aliases w:val="Appendix Znak1"/>
    <w:uiPriority w:val="99"/>
    <w:rsid w:val="00790549"/>
    <w:rPr>
      <w:rFonts w:ascii="Cambria" w:hAnsi="Cambria" w:cs="Cambria"/>
    </w:rPr>
  </w:style>
  <w:style w:type="table" w:customStyle="1" w:styleId="Tabela-Siatka33">
    <w:name w:val="Tabela - Siatka33"/>
    <w:basedOn w:val="Standardowy"/>
    <w:next w:val="Tabela-Siatka"/>
    <w:uiPriority w:val="59"/>
    <w:rsid w:val="00790549"/>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90549"/>
  </w:style>
  <w:style w:type="table" w:customStyle="1" w:styleId="TableNormal13">
    <w:name w:val="Table Normal13"/>
    <w:uiPriority w:val="2"/>
    <w:semiHidden/>
    <w:unhideWhenUsed/>
    <w:qFormat/>
    <w:rsid w:val="0079054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ela-Siatka62">
    <w:name w:val="Tabela - Siatka62"/>
    <w:basedOn w:val="Standardowy"/>
    <w:next w:val="Tabela-Siatka"/>
    <w:uiPriority w:val="59"/>
    <w:rsid w:val="0079054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2">
    <w:name w:val="Tabela - Siatka122"/>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790549"/>
  </w:style>
  <w:style w:type="table" w:customStyle="1" w:styleId="Tabela-Siatka212">
    <w:name w:val="Tabela - Siatka212"/>
    <w:basedOn w:val="Standardowy"/>
    <w:next w:val="Tabela-Siatka"/>
    <w:uiPriority w:val="59"/>
    <w:rsid w:val="007905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790549"/>
  </w:style>
  <w:style w:type="table" w:customStyle="1" w:styleId="Tabela-Siatka312">
    <w:name w:val="Tabela - Siatka312"/>
    <w:basedOn w:val="Standardowy"/>
    <w:next w:val="Tabela-Siatka"/>
    <w:uiPriority w:val="59"/>
    <w:rsid w:val="00790549"/>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790549"/>
  </w:style>
  <w:style w:type="table" w:customStyle="1" w:styleId="Tabela-Siatka1122">
    <w:name w:val="Tabela - Siatka1122"/>
    <w:basedOn w:val="Standardowy"/>
    <w:next w:val="Tabela-Siatka"/>
    <w:uiPriority w:val="59"/>
    <w:rsid w:val="00790549"/>
    <w:pPr>
      <w:spacing w:after="0" w:line="240" w:lineRule="auto"/>
    </w:pPr>
    <w:rPr>
      <w:rFonts w:ascii="Calibri" w:eastAsia="Calibri" w:hAnsi="Calibri"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rsid w:val="00790549"/>
  </w:style>
  <w:style w:type="table" w:customStyle="1" w:styleId="Tabela-Siatka412">
    <w:name w:val="Tabela - Siatka412"/>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1">
    <w:name w:val="Tabela - Siatka321"/>
    <w:basedOn w:val="Standardowy"/>
    <w:uiPriority w:val="59"/>
    <w:rsid w:val="00790549"/>
    <w:pPr>
      <w:spacing w:before="60" w:after="60" w:line="240" w:lineRule="auto"/>
      <w:jc w:val="both"/>
    </w:pPr>
    <w:rPr>
      <w:rFonts w:ascii="Times New Roman" w:eastAsia="Times New Roman" w:hAnsi="Times New Roman" w:cs="Times New Roman"/>
      <w:color w:val="00000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790549"/>
  </w:style>
  <w:style w:type="table" w:customStyle="1" w:styleId="TableNormal21">
    <w:name w:val="Table Normal21"/>
    <w:rsid w:val="00790549"/>
    <w:pPr>
      <w:spacing w:after="0"/>
    </w:pPr>
    <w:rPr>
      <w:rFonts w:ascii="Arial" w:eastAsia="Arial" w:hAnsi="Arial" w:cs="Arial"/>
      <w:color w:val="000000"/>
      <w:lang w:eastAsia="pl-PL"/>
    </w:rPr>
    <w:tblPr>
      <w:tblCellMar>
        <w:top w:w="0" w:type="dxa"/>
        <w:left w:w="0" w:type="dxa"/>
        <w:bottom w:w="0" w:type="dxa"/>
        <w:right w:w="0" w:type="dxa"/>
      </w:tblCellMar>
    </w:tblPr>
  </w:style>
  <w:style w:type="table" w:customStyle="1" w:styleId="Tabela-Siatka71">
    <w:name w:val="Tabela - Siatka71"/>
    <w:basedOn w:val="Standardowy"/>
    <w:next w:val="Tabela-Siatka"/>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listy3akcent2111">
    <w:name w:val="Tabela listy 3 — akcent 2111"/>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15">
    <w:name w:val="Bez listy15"/>
    <w:next w:val="Bezlisty"/>
    <w:uiPriority w:val="99"/>
    <w:semiHidden/>
    <w:unhideWhenUsed/>
    <w:rsid w:val="00790549"/>
  </w:style>
  <w:style w:type="numbering" w:customStyle="1" w:styleId="Bezlisty23">
    <w:name w:val="Bez listy23"/>
    <w:next w:val="Bezlisty"/>
    <w:uiPriority w:val="99"/>
    <w:semiHidden/>
    <w:unhideWhenUsed/>
    <w:rsid w:val="00790549"/>
  </w:style>
  <w:style w:type="numbering" w:customStyle="1" w:styleId="Bezlisty113">
    <w:name w:val="Bez listy113"/>
    <w:next w:val="Bezlisty"/>
    <w:uiPriority w:val="99"/>
    <w:semiHidden/>
    <w:unhideWhenUsed/>
    <w:rsid w:val="00790549"/>
  </w:style>
  <w:style w:type="numbering" w:customStyle="1" w:styleId="Bezlisty321">
    <w:name w:val="Bez listy321"/>
    <w:next w:val="Bezlisty"/>
    <w:uiPriority w:val="99"/>
    <w:semiHidden/>
    <w:unhideWhenUsed/>
    <w:rsid w:val="00790549"/>
  </w:style>
  <w:style w:type="numbering" w:customStyle="1" w:styleId="Bezlisty1211">
    <w:name w:val="Bez listy1211"/>
    <w:next w:val="Bezlisty"/>
    <w:uiPriority w:val="99"/>
    <w:semiHidden/>
    <w:unhideWhenUsed/>
    <w:rsid w:val="00790549"/>
  </w:style>
  <w:style w:type="table" w:customStyle="1" w:styleId="Tabela-Siatka132">
    <w:name w:val="Tabela - Siatka132"/>
    <w:basedOn w:val="Standardowy"/>
    <w:next w:val="Tabela-Siatka"/>
    <w:uiPriority w:val="59"/>
    <w:rsid w:val="00790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5">
    <w:name w:val="xl225"/>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numbering" w:customStyle="1" w:styleId="Bezlisty411">
    <w:name w:val="Bez listy411"/>
    <w:next w:val="Bezlisty"/>
    <w:uiPriority w:val="99"/>
    <w:semiHidden/>
    <w:unhideWhenUsed/>
    <w:rsid w:val="00790549"/>
  </w:style>
  <w:style w:type="table" w:customStyle="1" w:styleId="Tabela-Siatka221">
    <w:name w:val="Tabela - Siatka221"/>
    <w:basedOn w:val="Standardowy"/>
    <w:next w:val="Tabela-Siatka"/>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listy3akcent221">
    <w:name w:val="Tabela listy 3 — akcent 221"/>
    <w:basedOn w:val="Standardowy"/>
    <w:uiPriority w:val="48"/>
    <w:rsid w:val="00790549"/>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1311">
    <w:name w:val="Bez listy1311"/>
    <w:next w:val="Bezlisty"/>
    <w:uiPriority w:val="99"/>
    <w:semiHidden/>
    <w:unhideWhenUsed/>
    <w:rsid w:val="00790549"/>
  </w:style>
  <w:style w:type="numbering" w:customStyle="1" w:styleId="Bezlisty2111">
    <w:name w:val="Bez listy2111"/>
    <w:next w:val="Bezlisty"/>
    <w:uiPriority w:val="99"/>
    <w:semiHidden/>
    <w:unhideWhenUsed/>
    <w:rsid w:val="00790549"/>
  </w:style>
  <w:style w:type="numbering" w:customStyle="1" w:styleId="Bezlisty111111">
    <w:name w:val="Bez listy111111"/>
    <w:next w:val="Bezlisty"/>
    <w:uiPriority w:val="99"/>
    <w:semiHidden/>
    <w:unhideWhenUsed/>
    <w:rsid w:val="00790549"/>
  </w:style>
  <w:style w:type="numbering" w:customStyle="1" w:styleId="Bezlisty3111">
    <w:name w:val="Bez listy3111"/>
    <w:next w:val="Bezlisty"/>
    <w:uiPriority w:val="99"/>
    <w:semiHidden/>
    <w:unhideWhenUsed/>
    <w:rsid w:val="00790549"/>
  </w:style>
  <w:style w:type="numbering" w:customStyle="1" w:styleId="Bezlisty12111">
    <w:name w:val="Bez listy12111"/>
    <w:next w:val="Bezlisty"/>
    <w:uiPriority w:val="99"/>
    <w:semiHidden/>
    <w:unhideWhenUsed/>
    <w:rsid w:val="00790549"/>
  </w:style>
  <w:style w:type="paragraph" w:customStyle="1" w:styleId="xl173">
    <w:name w:val="xl173"/>
    <w:basedOn w:val="Normalny"/>
    <w:rsid w:val="00790549"/>
    <w:pPr>
      <w:pBdr>
        <w:top w:val="single" w:sz="4" w:space="0" w:color="000000"/>
        <w:left w:val="single" w:sz="4" w:space="0" w:color="000000"/>
        <w:bottom w:val="single" w:sz="8"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74">
    <w:name w:val="xl174"/>
    <w:basedOn w:val="Normalny"/>
    <w:rsid w:val="00790549"/>
    <w:pP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175">
    <w:name w:val="xl175"/>
    <w:basedOn w:val="Normalny"/>
    <w:rsid w:val="00790549"/>
    <w:pP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176">
    <w:name w:val="xl176"/>
    <w:basedOn w:val="Normalny"/>
    <w:rsid w:val="00790549"/>
    <w:pPr>
      <w:shd w:val="clear" w:color="F2F2F2" w:fill="F2F2F2"/>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177">
    <w:name w:val="xl177"/>
    <w:basedOn w:val="Normalny"/>
    <w:rsid w:val="00790549"/>
    <w:pPr>
      <w:suppressAutoHyphens w:val="0"/>
      <w:spacing w:before="100" w:beforeAutospacing="1" w:after="100" w:afterAutospacing="1"/>
      <w:jc w:val="right"/>
      <w:textAlignment w:val="center"/>
    </w:pPr>
    <w:rPr>
      <w:sz w:val="24"/>
      <w:szCs w:val="24"/>
      <w:lang w:eastAsia="pl-PL"/>
    </w:rPr>
  </w:style>
  <w:style w:type="paragraph" w:customStyle="1" w:styleId="xl178">
    <w:name w:val="xl178"/>
    <w:basedOn w:val="Normalny"/>
    <w:rsid w:val="00790549"/>
    <w:pPr>
      <w:pBdr>
        <w:top w:val="single" w:sz="8" w:space="0" w:color="000000"/>
        <w:left w:val="single" w:sz="4" w:space="0" w:color="000000"/>
        <w:bottom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79">
    <w:name w:val="xl179"/>
    <w:basedOn w:val="Normalny"/>
    <w:rsid w:val="00790549"/>
    <w:pPr>
      <w:pBdr>
        <w:top w:val="single" w:sz="8" w:space="0" w:color="000000"/>
        <w:left w:val="single" w:sz="8" w:space="0" w:color="000000"/>
        <w:bottom w:val="single" w:sz="4" w:space="0" w:color="000000"/>
        <w:right w:val="single" w:sz="8"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180">
    <w:name w:val="xl180"/>
    <w:basedOn w:val="Normalny"/>
    <w:rsid w:val="00790549"/>
    <w:pPr>
      <w:pBdr>
        <w:top w:val="single" w:sz="8" w:space="0" w:color="000000"/>
        <w:bottom w:val="single" w:sz="4" w:space="0" w:color="000000"/>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81">
    <w:name w:val="xl181"/>
    <w:basedOn w:val="Normalny"/>
    <w:rsid w:val="00790549"/>
    <w:pPr>
      <w:pBdr>
        <w:top w:val="single" w:sz="8"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182">
    <w:name w:val="xl182"/>
    <w:basedOn w:val="Normalny"/>
    <w:rsid w:val="00790549"/>
    <w:pPr>
      <w:pBdr>
        <w:top w:val="single" w:sz="8" w:space="0" w:color="000000"/>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183">
    <w:name w:val="xl183"/>
    <w:basedOn w:val="Normalny"/>
    <w:rsid w:val="00790549"/>
    <w:pPr>
      <w:pBdr>
        <w:top w:val="single" w:sz="4" w:space="0" w:color="000000"/>
        <w:bottom w:val="single" w:sz="8" w:space="0" w:color="000000"/>
      </w:pBdr>
      <w:suppressAutoHyphens w:val="0"/>
      <w:spacing w:before="100" w:beforeAutospacing="1" w:after="100" w:afterAutospacing="1"/>
      <w:textAlignment w:val="center"/>
    </w:pPr>
    <w:rPr>
      <w:sz w:val="24"/>
      <w:szCs w:val="24"/>
      <w:lang w:eastAsia="pl-PL"/>
    </w:rPr>
  </w:style>
  <w:style w:type="paragraph" w:customStyle="1" w:styleId="xl184">
    <w:name w:val="xl184"/>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185">
    <w:name w:val="xl185"/>
    <w:basedOn w:val="Normalny"/>
    <w:rsid w:val="00790549"/>
    <w:pPr>
      <w:suppressAutoHyphens w:val="0"/>
      <w:spacing w:before="100" w:beforeAutospacing="1" w:after="100" w:afterAutospacing="1"/>
      <w:jc w:val="right"/>
      <w:textAlignment w:val="center"/>
    </w:pPr>
    <w:rPr>
      <w:sz w:val="24"/>
      <w:szCs w:val="24"/>
      <w:lang w:eastAsia="pl-PL"/>
    </w:rPr>
  </w:style>
  <w:style w:type="paragraph" w:customStyle="1" w:styleId="xl186">
    <w:name w:val="xl186"/>
    <w:basedOn w:val="Normalny"/>
    <w:rsid w:val="00790549"/>
    <w:pPr>
      <w:pBdr>
        <w:top w:val="single" w:sz="8" w:space="0" w:color="000000"/>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187">
    <w:name w:val="xl187"/>
    <w:basedOn w:val="Normalny"/>
    <w:rsid w:val="00790549"/>
    <w:pPr>
      <w:pBdr>
        <w:top w:val="single" w:sz="8" w:space="0" w:color="000000"/>
        <w:left w:val="single" w:sz="8"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88">
    <w:name w:val="xl188"/>
    <w:basedOn w:val="Normalny"/>
    <w:rsid w:val="00790549"/>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0">
    <w:name w:val="xl190"/>
    <w:basedOn w:val="Normalny"/>
    <w:rsid w:val="00790549"/>
    <w:pPr>
      <w:pBdr>
        <w:top w:val="single" w:sz="8" w:space="0" w:color="000000"/>
        <w:left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1">
    <w:name w:val="xl191"/>
    <w:basedOn w:val="Normalny"/>
    <w:rsid w:val="00790549"/>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192">
    <w:name w:val="xl192"/>
    <w:basedOn w:val="Normalny"/>
    <w:rsid w:val="00790549"/>
    <w:pPr>
      <w:pBdr>
        <w:top w:val="single" w:sz="4" w:space="0" w:color="000000"/>
        <w:bottom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3">
    <w:name w:val="xl193"/>
    <w:basedOn w:val="Normalny"/>
    <w:rsid w:val="00790549"/>
    <w:pPr>
      <w:pBdr>
        <w:top w:val="single" w:sz="4" w:space="0" w:color="000000"/>
        <w:left w:val="single" w:sz="8" w:space="0" w:color="000000"/>
        <w:bottom w:val="single" w:sz="8"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4">
    <w:name w:val="xl194"/>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5">
    <w:name w:val="xl195"/>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196">
    <w:name w:val="xl196"/>
    <w:basedOn w:val="Normalny"/>
    <w:rsid w:val="00790549"/>
    <w:pPr>
      <w:pBdr>
        <w:top w:val="single" w:sz="4" w:space="0" w:color="000000"/>
        <w:left w:val="single" w:sz="4" w:space="0" w:color="000000"/>
        <w:bottom w:val="single" w:sz="8"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197">
    <w:name w:val="xl197"/>
    <w:basedOn w:val="Normalny"/>
    <w:rsid w:val="00790549"/>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198">
    <w:name w:val="xl198"/>
    <w:basedOn w:val="Normalny"/>
    <w:rsid w:val="00790549"/>
    <w:pPr>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199">
    <w:name w:val="xl199"/>
    <w:basedOn w:val="Normalny"/>
    <w:rsid w:val="00790549"/>
    <w:pPr>
      <w:suppressAutoHyphens w:val="0"/>
      <w:spacing w:before="100" w:beforeAutospacing="1" w:after="100" w:afterAutospacing="1"/>
      <w:textAlignment w:val="center"/>
    </w:pPr>
    <w:rPr>
      <w:sz w:val="24"/>
      <w:szCs w:val="24"/>
      <w:lang w:eastAsia="pl-PL"/>
    </w:rPr>
  </w:style>
  <w:style w:type="paragraph" w:customStyle="1" w:styleId="xl200">
    <w:name w:val="xl200"/>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201">
    <w:name w:val="xl201"/>
    <w:basedOn w:val="Normalny"/>
    <w:rsid w:val="00790549"/>
    <w:pPr>
      <w:suppressAutoHyphens w:val="0"/>
      <w:spacing w:before="100" w:beforeAutospacing="1" w:after="100" w:afterAutospacing="1"/>
      <w:jc w:val="center"/>
      <w:textAlignment w:val="center"/>
    </w:pPr>
    <w:rPr>
      <w:sz w:val="24"/>
      <w:szCs w:val="24"/>
      <w:lang w:eastAsia="pl-PL"/>
    </w:rPr>
  </w:style>
  <w:style w:type="paragraph" w:customStyle="1" w:styleId="xl202">
    <w:name w:val="xl202"/>
    <w:basedOn w:val="Normalny"/>
    <w:rsid w:val="00790549"/>
    <w:pPr>
      <w:pBdr>
        <w:top w:val="single" w:sz="8" w:space="0" w:color="000000"/>
        <w:left w:val="single" w:sz="8" w:space="0" w:color="000000"/>
        <w:bottom w:val="single" w:sz="8" w:space="0" w:color="000000"/>
        <w:right w:val="single" w:sz="8" w:space="0" w:color="000000"/>
      </w:pBdr>
      <w:shd w:val="clear" w:color="F2F2F2" w:fill="F2F2F2"/>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203">
    <w:name w:val="xl203"/>
    <w:basedOn w:val="Normalny"/>
    <w:rsid w:val="00790549"/>
    <w:pPr>
      <w:pBdr>
        <w:top w:val="single" w:sz="8" w:space="0" w:color="000000"/>
        <w:bottom w:val="single" w:sz="8"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4">
    <w:name w:val="xl204"/>
    <w:basedOn w:val="Normalny"/>
    <w:rsid w:val="00790549"/>
    <w:pPr>
      <w:pBdr>
        <w:top w:val="single" w:sz="8" w:space="0" w:color="000000"/>
        <w:left w:val="single" w:sz="8" w:space="0" w:color="000000"/>
        <w:bottom w:val="single" w:sz="8" w:space="0" w:color="000000"/>
        <w:right w:val="single" w:sz="8" w:space="0" w:color="000000"/>
      </w:pBdr>
      <w:shd w:val="clear" w:color="D8D8D8" w:fill="D8D8D8"/>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205">
    <w:name w:val="xl205"/>
    <w:basedOn w:val="Normalny"/>
    <w:rsid w:val="00790549"/>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6">
    <w:name w:val="xl206"/>
    <w:basedOn w:val="Normalny"/>
    <w:rsid w:val="00790549"/>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07">
    <w:name w:val="xl207"/>
    <w:basedOn w:val="Normalny"/>
    <w:rsid w:val="00790549"/>
    <w:pPr>
      <w:suppressAutoHyphens w:val="0"/>
      <w:spacing w:before="100" w:beforeAutospacing="1" w:after="100" w:afterAutospacing="1"/>
      <w:textAlignment w:val="center"/>
    </w:pPr>
    <w:rPr>
      <w:rFonts w:ascii="Arial" w:hAnsi="Arial" w:cs="Arial"/>
      <w:color w:val="FF0000"/>
      <w:sz w:val="28"/>
      <w:szCs w:val="28"/>
      <w:lang w:eastAsia="pl-PL"/>
    </w:rPr>
  </w:style>
  <w:style w:type="paragraph" w:customStyle="1" w:styleId="xl208">
    <w:name w:val="xl208"/>
    <w:basedOn w:val="Normalny"/>
    <w:rsid w:val="00790549"/>
    <w:pP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09">
    <w:name w:val="xl209"/>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0">
    <w:name w:val="xl210"/>
    <w:basedOn w:val="Normalny"/>
    <w:rsid w:val="00790549"/>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1">
    <w:name w:val="xl211"/>
    <w:basedOn w:val="Normalny"/>
    <w:rsid w:val="0079054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2">
    <w:name w:val="xl212"/>
    <w:basedOn w:val="Normalny"/>
    <w:rsid w:val="007905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3">
    <w:name w:val="xl213"/>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4">
    <w:name w:val="xl214"/>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5">
    <w:name w:val="xl215"/>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216">
    <w:name w:val="xl216"/>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17">
    <w:name w:val="xl217"/>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18">
    <w:name w:val="xl21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19">
    <w:name w:val="xl219"/>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0">
    <w:name w:val="xl220"/>
    <w:basedOn w:val="Normalny"/>
    <w:rsid w:val="00790549"/>
    <w:pPr>
      <w:pBdr>
        <w:top w:val="single" w:sz="8" w:space="0" w:color="auto"/>
        <w:left w:val="single" w:sz="4" w:space="0" w:color="000000"/>
        <w:bottom w:val="single" w:sz="4" w:space="0" w:color="000000"/>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21">
    <w:name w:val="xl221"/>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22">
    <w:name w:val="xl22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223">
    <w:name w:val="xl223"/>
    <w:basedOn w:val="Normalny"/>
    <w:rsid w:val="00790549"/>
    <w:pPr>
      <w:pBdr>
        <w:left w:val="single" w:sz="4" w:space="0" w:color="000000"/>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4">
    <w:name w:val="xl224"/>
    <w:basedOn w:val="Normalny"/>
    <w:rsid w:val="00790549"/>
    <w:pPr>
      <w:pBdr>
        <w:top w:val="single" w:sz="4" w:space="0" w:color="000000"/>
        <w:left w:val="single" w:sz="4" w:space="0" w:color="000000"/>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26">
    <w:name w:val="xl226"/>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27">
    <w:name w:val="xl227"/>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28">
    <w:name w:val="xl228"/>
    <w:basedOn w:val="Normalny"/>
    <w:rsid w:val="00790549"/>
    <w:pPr>
      <w:pBdr>
        <w:top w:val="single" w:sz="8" w:space="0" w:color="auto"/>
        <w:bottom w:val="single" w:sz="4" w:space="0" w:color="000000"/>
        <w:right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29">
    <w:name w:val="xl229"/>
    <w:basedOn w:val="Normalny"/>
    <w:rsid w:val="00790549"/>
    <w:pPr>
      <w:pBdr>
        <w:left w:val="single" w:sz="8" w:space="0" w:color="auto"/>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30">
    <w:name w:val="xl230"/>
    <w:basedOn w:val="Normalny"/>
    <w:rsid w:val="00790549"/>
    <w:pPr>
      <w:pBdr>
        <w:bottom w:val="single" w:sz="8" w:space="0" w:color="auto"/>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231">
    <w:name w:val="xl231"/>
    <w:basedOn w:val="Normalny"/>
    <w:rsid w:val="00790549"/>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2">
    <w:name w:val="xl232"/>
    <w:basedOn w:val="Normalny"/>
    <w:rsid w:val="0079054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3">
    <w:name w:val="xl233"/>
    <w:basedOn w:val="Normalny"/>
    <w:rsid w:val="0079054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4">
    <w:name w:val="xl234"/>
    <w:basedOn w:val="Normalny"/>
    <w:rsid w:val="0079054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5">
    <w:name w:val="xl235"/>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6">
    <w:name w:val="xl236"/>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7">
    <w:name w:val="xl237"/>
    <w:basedOn w:val="Normalny"/>
    <w:rsid w:val="0079054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8">
    <w:name w:val="xl238"/>
    <w:basedOn w:val="Normalny"/>
    <w:rsid w:val="00790549"/>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39">
    <w:name w:val="xl239"/>
    <w:basedOn w:val="Normalny"/>
    <w:rsid w:val="0079054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40">
    <w:name w:val="xl240"/>
    <w:basedOn w:val="Normalny"/>
    <w:rsid w:val="0079054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41">
    <w:name w:val="xl241"/>
    <w:basedOn w:val="Normalny"/>
    <w:rsid w:val="00790549"/>
    <w:pPr>
      <w:pBdr>
        <w:top w:val="single" w:sz="4" w:space="0" w:color="000000"/>
        <w:left w:val="single" w:sz="8" w:space="0" w:color="000000"/>
        <w:bottom w:val="single" w:sz="8"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42">
    <w:name w:val="xl242"/>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3">
    <w:name w:val="xl243"/>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4">
    <w:name w:val="xl244"/>
    <w:basedOn w:val="Normalny"/>
    <w:rsid w:val="00790549"/>
    <w:pPr>
      <w:pBdr>
        <w:top w:val="single" w:sz="8" w:space="0" w:color="auto"/>
        <w:left w:val="single" w:sz="4" w:space="0" w:color="000000"/>
        <w:bottom w:val="single" w:sz="4" w:space="0" w:color="000000"/>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5">
    <w:name w:val="xl245"/>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6">
    <w:name w:val="xl246"/>
    <w:basedOn w:val="Normalny"/>
    <w:rsid w:val="00790549"/>
    <w:pPr>
      <w:pBdr>
        <w:top w:val="single" w:sz="4" w:space="0" w:color="000000"/>
        <w:left w:val="single" w:sz="4" w:space="0" w:color="000000"/>
        <w:bottom w:val="single" w:sz="4" w:space="0" w:color="000000"/>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47">
    <w:name w:val="xl247"/>
    <w:basedOn w:val="Normalny"/>
    <w:rsid w:val="00790549"/>
    <w:pPr>
      <w:pBdr>
        <w:top w:val="single" w:sz="4" w:space="0" w:color="000000"/>
        <w:left w:val="single" w:sz="8" w:space="0" w:color="auto"/>
        <w:bottom w:val="single" w:sz="8" w:space="0" w:color="auto"/>
        <w:right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48">
    <w:name w:val="xl248"/>
    <w:basedOn w:val="Normalny"/>
    <w:rsid w:val="00790549"/>
    <w:pPr>
      <w:pBdr>
        <w:top w:val="single" w:sz="4" w:space="0" w:color="000000"/>
        <w:left w:val="single" w:sz="4" w:space="0" w:color="000000"/>
        <w:bottom w:val="single" w:sz="8" w:space="0" w:color="auto"/>
        <w:right w:val="single" w:sz="8" w:space="0" w:color="auto"/>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49">
    <w:name w:val="xl249"/>
    <w:basedOn w:val="Normalny"/>
    <w:rsid w:val="00790549"/>
    <w:pPr>
      <w:pBdr>
        <w:top w:val="single" w:sz="4" w:space="0" w:color="000000"/>
        <w:left w:val="single" w:sz="4" w:space="0" w:color="000000"/>
        <w:bottom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50">
    <w:name w:val="xl250"/>
    <w:basedOn w:val="Normalny"/>
    <w:rsid w:val="007905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1">
    <w:name w:val="xl251"/>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2">
    <w:name w:val="xl25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3">
    <w:name w:val="xl253"/>
    <w:basedOn w:val="Normalny"/>
    <w:rsid w:val="00790549"/>
    <w:pPr>
      <w:pBdr>
        <w:top w:val="single" w:sz="4" w:space="0" w:color="000000"/>
        <w:left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54">
    <w:name w:val="xl254"/>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5">
    <w:name w:val="xl255"/>
    <w:basedOn w:val="Normalny"/>
    <w:rsid w:val="00790549"/>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6">
    <w:name w:val="xl256"/>
    <w:basedOn w:val="Normalny"/>
    <w:rsid w:val="00790549"/>
    <w:pPr>
      <w:pBdr>
        <w:top w:val="single" w:sz="8" w:space="0" w:color="000000"/>
        <w:left w:val="single" w:sz="4" w:space="0" w:color="000000"/>
        <w:bottom w:val="single" w:sz="8" w:space="0" w:color="000000"/>
      </w:pBdr>
      <w:shd w:val="clear" w:color="D8D8D8" w:fill="D8D8D8"/>
      <w:suppressAutoHyphens w:val="0"/>
      <w:spacing w:before="100" w:beforeAutospacing="1" w:after="100" w:afterAutospacing="1"/>
      <w:textAlignment w:val="center"/>
    </w:pPr>
    <w:rPr>
      <w:rFonts w:ascii="Arial" w:hAnsi="Arial" w:cs="Arial"/>
      <w:sz w:val="24"/>
      <w:szCs w:val="24"/>
      <w:lang w:eastAsia="pl-PL"/>
    </w:rPr>
  </w:style>
  <w:style w:type="paragraph" w:customStyle="1" w:styleId="xl257">
    <w:name w:val="xl257"/>
    <w:basedOn w:val="Normalny"/>
    <w:rsid w:val="00790549"/>
    <w:pPr>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58">
    <w:name w:val="xl258"/>
    <w:basedOn w:val="Normalny"/>
    <w:rsid w:val="00790549"/>
    <w:pPr>
      <w:pBdr>
        <w:top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59">
    <w:name w:val="xl259"/>
    <w:basedOn w:val="Normalny"/>
    <w:rsid w:val="00790549"/>
    <w:pPr>
      <w:pBdr>
        <w:top w:val="single" w:sz="8" w:space="0" w:color="000000"/>
        <w:left w:val="single" w:sz="4" w:space="0" w:color="000000"/>
        <w:bottom w:val="single" w:sz="4" w:space="0" w:color="000000"/>
      </w:pBdr>
      <w:shd w:val="clear" w:color="FFFFFF" w:fill="FFFFFF"/>
      <w:suppressAutoHyphens w:val="0"/>
      <w:spacing w:before="100" w:beforeAutospacing="1" w:after="100" w:afterAutospacing="1"/>
      <w:textAlignment w:val="center"/>
    </w:pPr>
    <w:rPr>
      <w:rFonts w:ascii="Arial" w:hAnsi="Arial" w:cs="Arial"/>
      <w:sz w:val="24"/>
      <w:szCs w:val="24"/>
      <w:lang w:eastAsia="pl-PL"/>
    </w:rPr>
  </w:style>
  <w:style w:type="paragraph" w:customStyle="1" w:styleId="xl260">
    <w:name w:val="xl260"/>
    <w:basedOn w:val="Normalny"/>
    <w:rsid w:val="00790549"/>
    <w:pPr>
      <w:pBdr>
        <w:top w:val="single" w:sz="4" w:space="0" w:color="000000"/>
        <w:left w:val="single" w:sz="4" w:space="0" w:color="000000"/>
        <w:bottom w:val="single" w:sz="8"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61">
    <w:name w:val="xl261"/>
    <w:basedOn w:val="Normalny"/>
    <w:rsid w:val="00790549"/>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62">
    <w:name w:val="xl262"/>
    <w:basedOn w:val="Normalny"/>
    <w:rsid w:val="00790549"/>
    <w:pPr>
      <w:pBdr>
        <w:top w:val="single" w:sz="8" w:space="0" w:color="auto"/>
        <w:left w:val="single" w:sz="4" w:space="0" w:color="auto"/>
        <w:bottom w:val="single" w:sz="4" w:space="0" w:color="auto"/>
        <w:right w:val="single" w:sz="8" w:space="0" w:color="auto"/>
      </w:pBdr>
      <w:shd w:val="clear" w:color="FFFFFF" w:fill="FFFFFF"/>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63">
    <w:name w:val="xl263"/>
    <w:basedOn w:val="Normalny"/>
    <w:rsid w:val="00790549"/>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64">
    <w:name w:val="xl264"/>
    <w:basedOn w:val="Normalny"/>
    <w:rsid w:val="00790549"/>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265">
    <w:name w:val="xl265"/>
    <w:basedOn w:val="Normalny"/>
    <w:rsid w:val="00790549"/>
    <w:pPr>
      <w:pBdr>
        <w:top w:val="single" w:sz="4" w:space="0" w:color="000000"/>
        <w:left w:val="single" w:sz="4" w:space="0" w:color="000000"/>
        <w:bottom w:val="single" w:sz="8" w:space="0" w:color="auto"/>
        <w:right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266">
    <w:name w:val="xl266"/>
    <w:basedOn w:val="Normalny"/>
    <w:rsid w:val="00790549"/>
    <w:pPr>
      <w:pBdr>
        <w:top w:val="single" w:sz="4" w:space="0" w:color="000000"/>
        <w:left w:val="single" w:sz="8" w:space="0" w:color="auto"/>
        <w:bottom w:val="single" w:sz="8" w:space="0" w:color="auto"/>
        <w:right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267">
    <w:name w:val="xl267"/>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68">
    <w:name w:val="xl26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69">
    <w:name w:val="xl269"/>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0">
    <w:name w:val="xl270"/>
    <w:basedOn w:val="Normalny"/>
    <w:rsid w:val="00790549"/>
    <w:pPr>
      <w:pBdr>
        <w:top w:val="single" w:sz="4" w:space="0" w:color="000000"/>
        <w:left w:val="single" w:sz="4" w:space="0" w:color="000000"/>
        <w:bottom w:val="single" w:sz="4" w:space="0" w:color="000000"/>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271">
    <w:name w:val="xl271"/>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2">
    <w:name w:val="xl272"/>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73">
    <w:name w:val="xl273"/>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274">
    <w:name w:val="xl274"/>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5">
    <w:name w:val="xl275"/>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6">
    <w:name w:val="xl276"/>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7">
    <w:name w:val="xl277"/>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78">
    <w:name w:val="xl278"/>
    <w:basedOn w:val="Normalny"/>
    <w:rsid w:val="00790549"/>
    <w:pPr>
      <w:pBdr>
        <w:top w:val="single" w:sz="4" w:space="0" w:color="auto"/>
        <w:left w:val="single" w:sz="8"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79">
    <w:name w:val="xl279"/>
    <w:basedOn w:val="Normalny"/>
    <w:rsid w:val="00790549"/>
    <w:pPr>
      <w:pBdr>
        <w:top w:val="single" w:sz="4" w:space="0" w:color="auto"/>
        <w:left w:val="single" w:sz="4"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80">
    <w:name w:val="xl280"/>
    <w:basedOn w:val="Normalny"/>
    <w:rsid w:val="00790549"/>
    <w:pPr>
      <w:pBdr>
        <w:top w:val="single" w:sz="4" w:space="0" w:color="auto"/>
        <w:left w:val="single" w:sz="4" w:space="0" w:color="auto"/>
        <w:bottom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281">
    <w:name w:val="xl281"/>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2">
    <w:name w:val="xl282"/>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3">
    <w:name w:val="xl283"/>
    <w:basedOn w:val="Normalny"/>
    <w:rsid w:val="00790549"/>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4">
    <w:name w:val="xl284"/>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5">
    <w:name w:val="xl285"/>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6">
    <w:name w:val="xl286"/>
    <w:basedOn w:val="Normalny"/>
    <w:rsid w:val="00790549"/>
    <w:pPr>
      <w:pBdr>
        <w:top w:val="single" w:sz="8" w:space="0" w:color="auto"/>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7">
    <w:name w:val="xl287"/>
    <w:basedOn w:val="Normalny"/>
    <w:rsid w:val="00790549"/>
    <w:pPr>
      <w:pBdr>
        <w:top w:val="single" w:sz="8" w:space="0" w:color="auto"/>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8">
    <w:name w:val="xl288"/>
    <w:basedOn w:val="Normalny"/>
    <w:rsid w:val="00790549"/>
    <w:pPr>
      <w:pBdr>
        <w:top w:val="single" w:sz="4" w:space="0" w:color="000000"/>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89">
    <w:name w:val="xl289"/>
    <w:basedOn w:val="Normalny"/>
    <w:rsid w:val="00790549"/>
    <w:pPr>
      <w:pBdr>
        <w:top w:val="single" w:sz="4" w:space="0" w:color="000000"/>
        <w:left w:val="single" w:sz="8" w:space="0" w:color="auto"/>
        <w:bottom w:val="single" w:sz="4"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0">
    <w:name w:val="xl290"/>
    <w:basedOn w:val="Normalny"/>
    <w:rsid w:val="00790549"/>
    <w:pPr>
      <w:pBdr>
        <w:top w:val="single" w:sz="8" w:space="0" w:color="auto"/>
        <w:left w:val="single" w:sz="4" w:space="0" w:color="000000"/>
        <w:bottom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1">
    <w:name w:val="xl291"/>
    <w:basedOn w:val="Normalny"/>
    <w:rsid w:val="00790549"/>
    <w:pPr>
      <w:pBdr>
        <w:top w:val="single" w:sz="4" w:space="0" w:color="000000"/>
        <w:left w:val="single" w:sz="4" w:space="0" w:color="000000"/>
        <w:bottom w:val="single" w:sz="8"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2">
    <w:name w:val="xl292"/>
    <w:basedOn w:val="Normalny"/>
    <w:rsid w:val="00790549"/>
    <w:pPr>
      <w:pBdr>
        <w:top w:val="single" w:sz="4" w:space="0" w:color="000000"/>
        <w:left w:val="single" w:sz="8" w:space="0" w:color="000000"/>
        <w:bottom w:val="single" w:sz="8" w:space="0" w:color="000000"/>
      </w:pBdr>
      <w:shd w:val="clear" w:color="FFFFFF" w:fill="FFFFFF"/>
      <w:suppressAutoHyphens w:val="0"/>
      <w:spacing w:before="100" w:beforeAutospacing="1" w:after="100" w:afterAutospacing="1"/>
      <w:textAlignment w:val="center"/>
    </w:pPr>
    <w:rPr>
      <w:rFonts w:ascii="Arial" w:hAnsi="Arial" w:cs="Arial"/>
      <w:color w:val="FF0000"/>
      <w:sz w:val="24"/>
      <w:szCs w:val="24"/>
      <w:lang w:eastAsia="pl-PL"/>
    </w:rPr>
  </w:style>
  <w:style w:type="paragraph" w:customStyle="1" w:styleId="xl293">
    <w:name w:val="xl293"/>
    <w:basedOn w:val="Normalny"/>
    <w:rsid w:val="00790549"/>
    <w:pPr>
      <w:pBdr>
        <w:top w:val="single" w:sz="8" w:space="0" w:color="auto"/>
        <w:bottom w:val="single" w:sz="4" w:space="0" w:color="000000"/>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4">
    <w:name w:val="xl294"/>
    <w:basedOn w:val="Normalny"/>
    <w:rsid w:val="00790549"/>
    <w:pPr>
      <w:pBdr>
        <w:top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5">
    <w:name w:val="xl295"/>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6">
    <w:name w:val="xl296"/>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297">
    <w:name w:val="xl297"/>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298">
    <w:name w:val="xl298"/>
    <w:basedOn w:val="Normalny"/>
    <w:rsid w:val="00790549"/>
    <w:pPr>
      <w:pBdr>
        <w:top w:val="single" w:sz="8" w:space="0" w:color="auto"/>
        <w:left w:val="single" w:sz="8" w:space="0" w:color="auto"/>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299">
    <w:name w:val="xl299"/>
    <w:basedOn w:val="Normalny"/>
    <w:rsid w:val="00790549"/>
    <w:pPr>
      <w:pBdr>
        <w:top w:val="single" w:sz="8" w:space="0" w:color="auto"/>
        <w:left w:val="single" w:sz="8" w:space="0" w:color="auto"/>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0">
    <w:name w:val="xl300"/>
    <w:basedOn w:val="Normalny"/>
    <w:rsid w:val="00790549"/>
    <w:pPr>
      <w:pBdr>
        <w:top w:val="single" w:sz="8" w:space="0" w:color="auto"/>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1">
    <w:name w:val="xl301"/>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2">
    <w:name w:val="xl302"/>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3">
    <w:name w:val="xl303"/>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4">
    <w:name w:val="xl304"/>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05">
    <w:name w:val="xl305"/>
    <w:basedOn w:val="Normalny"/>
    <w:rsid w:val="00790549"/>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6">
    <w:name w:val="xl306"/>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7">
    <w:name w:val="xl307"/>
    <w:basedOn w:val="Normalny"/>
    <w:rsid w:val="00790549"/>
    <w:pPr>
      <w:pBdr>
        <w:top w:val="single" w:sz="4" w:space="0" w:color="000000"/>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8">
    <w:name w:val="xl308"/>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sz w:val="24"/>
      <w:szCs w:val="24"/>
      <w:lang w:eastAsia="pl-PL"/>
    </w:rPr>
  </w:style>
  <w:style w:type="paragraph" w:customStyle="1" w:styleId="xl309">
    <w:name w:val="xl309"/>
    <w:basedOn w:val="Normalny"/>
    <w:rsid w:val="00790549"/>
    <w:pPr>
      <w:pBdr>
        <w:top w:val="single" w:sz="8" w:space="0" w:color="auto"/>
        <w:left w:val="single" w:sz="8" w:space="0" w:color="auto"/>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color w:val="FF0000"/>
      <w:sz w:val="24"/>
      <w:szCs w:val="24"/>
      <w:lang w:eastAsia="pl-PL"/>
    </w:rPr>
  </w:style>
  <w:style w:type="paragraph" w:customStyle="1" w:styleId="xl310">
    <w:name w:val="xl310"/>
    <w:basedOn w:val="Normalny"/>
    <w:rsid w:val="00790549"/>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11">
    <w:name w:val="xl311"/>
    <w:basedOn w:val="Normalny"/>
    <w:rsid w:val="00790549"/>
    <w:pPr>
      <w:pBdr>
        <w:top w:val="single" w:sz="8" w:space="0" w:color="auto"/>
        <w:left w:val="single" w:sz="8" w:space="0" w:color="auto"/>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12">
    <w:name w:val="xl312"/>
    <w:basedOn w:val="Normalny"/>
    <w:rsid w:val="00790549"/>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313">
    <w:name w:val="xl313"/>
    <w:basedOn w:val="Normalny"/>
    <w:rsid w:val="00790549"/>
    <w:pPr>
      <w:pBdr>
        <w:top w:val="single" w:sz="8" w:space="0" w:color="auto"/>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14">
    <w:name w:val="xl314"/>
    <w:basedOn w:val="Normalny"/>
    <w:rsid w:val="00790549"/>
    <w:pPr>
      <w:pBdr>
        <w:left w:val="single" w:sz="4" w:space="0" w:color="000000"/>
      </w:pBdr>
      <w:suppressAutoHyphens w:val="0"/>
      <w:spacing w:before="100" w:beforeAutospacing="1" w:after="100" w:afterAutospacing="1"/>
      <w:jc w:val="right"/>
      <w:textAlignment w:val="center"/>
    </w:pPr>
    <w:rPr>
      <w:rFonts w:ascii="Arial" w:hAnsi="Arial" w:cs="Arial"/>
      <w:b/>
      <w:bCs/>
      <w:color w:val="FF0000"/>
      <w:sz w:val="24"/>
      <w:szCs w:val="24"/>
      <w:lang w:eastAsia="pl-PL"/>
    </w:rPr>
  </w:style>
  <w:style w:type="paragraph" w:customStyle="1" w:styleId="xl315">
    <w:name w:val="xl315"/>
    <w:basedOn w:val="Normalny"/>
    <w:rsid w:val="00790549"/>
    <w:pPr>
      <w:pBdr>
        <w:top w:val="single" w:sz="8" w:space="0" w:color="auto"/>
        <w:left w:val="single" w:sz="8" w:space="0" w:color="auto"/>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6">
    <w:name w:val="xl316"/>
    <w:basedOn w:val="Normalny"/>
    <w:rsid w:val="00790549"/>
    <w:pPr>
      <w:pBdr>
        <w:top w:val="single" w:sz="8" w:space="0" w:color="auto"/>
        <w:left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317">
    <w:name w:val="xl317"/>
    <w:basedOn w:val="Normalny"/>
    <w:rsid w:val="00790549"/>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8">
    <w:name w:val="xl318"/>
    <w:basedOn w:val="Normalny"/>
    <w:rsid w:val="00790549"/>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19">
    <w:name w:val="xl319"/>
    <w:basedOn w:val="Normalny"/>
    <w:rsid w:val="00790549"/>
    <w:pPr>
      <w:pBdr>
        <w:top w:val="single" w:sz="8" w:space="0" w:color="auto"/>
        <w:left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320">
    <w:name w:val="xl320"/>
    <w:basedOn w:val="Normalny"/>
    <w:rsid w:val="00790549"/>
    <w:pPr>
      <w:pBdr>
        <w:top w:val="single" w:sz="8" w:space="0" w:color="auto"/>
        <w:left w:val="single" w:sz="8" w:space="0" w:color="000000"/>
        <w:bottom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1">
    <w:name w:val="xl321"/>
    <w:basedOn w:val="Normalny"/>
    <w:rsid w:val="00790549"/>
    <w:pPr>
      <w:pBdr>
        <w:top w:val="single" w:sz="4" w:space="0" w:color="000000"/>
        <w:left w:val="single" w:sz="8" w:space="0" w:color="auto"/>
        <w:bottom w:val="single" w:sz="4" w:space="0" w:color="000000"/>
      </w:pBdr>
      <w:suppressAutoHyphens w:val="0"/>
      <w:spacing w:before="100" w:beforeAutospacing="1" w:after="100" w:afterAutospacing="1"/>
      <w:textAlignment w:val="center"/>
    </w:pPr>
    <w:rPr>
      <w:sz w:val="24"/>
      <w:szCs w:val="24"/>
      <w:lang w:eastAsia="pl-PL"/>
    </w:rPr>
  </w:style>
  <w:style w:type="paragraph" w:customStyle="1" w:styleId="xl322">
    <w:name w:val="xl322"/>
    <w:basedOn w:val="Normalny"/>
    <w:rsid w:val="00790549"/>
    <w:pPr>
      <w:pBdr>
        <w:top w:val="single" w:sz="4" w:space="0" w:color="000000"/>
        <w:left w:val="single" w:sz="8" w:space="0" w:color="auto"/>
        <w:bottom w:val="single" w:sz="8" w:space="0" w:color="auto"/>
      </w:pBdr>
      <w:suppressAutoHyphens w:val="0"/>
      <w:spacing w:before="100" w:beforeAutospacing="1" w:after="100" w:afterAutospacing="1"/>
      <w:textAlignment w:val="center"/>
    </w:pPr>
    <w:rPr>
      <w:sz w:val="24"/>
      <w:szCs w:val="24"/>
      <w:lang w:eastAsia="pl-PL"/>
    </w:rPr>
  </w:style>
  <w:style w:type="paragraph" w:customStyle="1" w:styleId="xl323">
    <w:name w:val="xl323"/>
    <w:basedOn w:val="Normalny"/>
    <w:rsid w:val="00790549"/>
    <w:pPr>
      <w:pBdr>
        <w:top w:val="single" w:sz="4" w:space="0" w:color="000000"/>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pl-PL"/>
    </w:rPr>
  </w:style>
  <w:style w:type="paragraph" w:customStyle="1" w:styleId="xl324">
    <w:name w:val="xl324"/>
    <w:basedOn w:val="Normalny"/>
    <w:rsid w:val="00790549"/>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5">
    <w:name w:val="xl325"/>
    <w:basedOn w:val="Normalny"/>
    <w:rsid w:val="00790549"/>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textAlignment w:val="center"/>
    </w:pPr>
    <w:rPr>
      <w:sz w:val="24"/>
      <w:szCs w:val="24"/>
      <w:lang w:eastAsia="pl-PL"/>
    </w:rPr>
  </w:style>
  <w:style w:type="paragraph" w:customStyle="1" w:styleId="xl326">
    <w:name w:val="xl326"/>
    <w:basedOn w:val="Normalny"/>
    <w:rsid w:val="00790549"/>
    <w:pPr>
      <w:pBdr>
        <w:top w:val="single" w:sz="4" w:space="0" w:color="000000"/>
        <w:left w:val="single" w:sz="4"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pl-PL"/>
    </w:rPr>
  </w:style>
  <w:style w:type="paragraph" w:customStyle="1" w:styleId="xl327">
    <w:name w:val="xl327"/>
    <w:basedOn w:val="Normalny"/>
    <w:rsid w:val="00790549"/>
    <w:pPr>
      <w:pBdr>
        <w:top w:val="single" w:sz="4" w:space="0" w:color="000000"/>
        <w:left w:val="single" w:sz="8" w:space="0" w:color="000000"/>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328">
    <w:name w:val="xl328"/>
    <w:basedOn w:val="Normalny"/>
    <w:rsid w:val="00790549"/>
    <w:pPr>
      <w:pBdr>
        <w:top w:val="single" w:sz="4" w:space="0" w:color="000000"/>
        <w:left w:val="single" w:sz="8" w:space="0" w:color="auto"/>
        <w:bottom w:val="single" w:sz="8" w:space="0" w:color="auto"/>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29">
    <w:name w:val="xl329"/>
    <w:basedOn w:val="Normalny"/>
    <w:rsid w:val="00790549"/>
    <w:pPr>
      <w:pBdr>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0">
    <w:name w:val="xl330"/>
    <w:basedOn w:val="Normalny"/>
    <w:rsid w:val="00790549"/>
    <w:pPr>
      <w:pBdr>
        <w:top w:val="single" w:sz="8" w:space="0" w:color="auto"/>
        <w:left w:val="single" w:sz="4" w:space="0" w:color="000000"/>
        <w:bottom w:val="single" w:sz="4" w:space="0" w:color="000000"/>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1">
    <w:name w:val="xl331"/>
    <w:basedOn w:val="Normalny"/>
    <w:rsid w:val="00790549"/>
    <w:pPr>
      <w:pBdr>
        <w:top w:val="single" w:sz="4" w:space="0" w:color="000000"/>
        <w:left w:val="single" w:sz="4" w:space="0" w:color="000000"/>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332">
    <w:name w:val="xl332"/>
    <w:basedOn w:val="Normalny"/>
    <w:rsid w:val="00790549"/>
    <w:pPr>
      <w:pBdr>
        <w:top w:val="single" w:sz="8" w:space="0" w:color="auto"/>
        <w:left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3">
    <w:name w:val="xl333"/>
    <w:basedOn w:val="Normalny"/>
    <w:rsid w:val="00790549"/>
    <w:pPr>
      <w:pBdr>
        <w:left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4">
    <w:name w:val="xl334"/>
    <w:basedOn w:val="Normalny"/>
    <w:rsid w:val="00790549"/>
    <w:pPr>
      <w:pBdr>
        <w:left w:val="single" w:sz="8" w:space="0" w:color="auto"/>
        <w:bottom w:val="single" w:sz="8" w:space="0" w:color="auto"/>
        <w:right w:val="single" w:sz="8" w:space="0" w:color="auto"/>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5">
    <w:name w:val="xl335"/>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6">
    <w:name w:val="xl336"/>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37">
    <w:name w:val="xl337"/>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38">
    <w:name w:val="xl338"/>
    <w:basedOn w:val="Normalny"/>
    <w:rsid w:val="00790549"/>
    <w:pPr>
      <w:pBdr>
        <w:left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39">
    <w:name w:val="xl339"/>
    <w:basedOn w:val="Normalny"/>
    <w:rsid w:val="00790549"/>
    <w:pPr>
      <w:pBdr>
        <w:top w:val="single" w:sz="8" w:space="0" w:color="000000"/>
        <w:left w:val="single" w:sz="8" w:space="0" w:color="000000"/>
        <w:right w:val="single" w:sz="4"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40">
    <w:name w:val="xl340"/>
    <w:basedOn w:val="Normalny"/>
    <w:rsid w:val="00790549"/>
    <w:pPr>
      <w:pBdr>
        <w:left w:val="single" w:sz="8" w:space="0" w:color="000000"/>
        <w:bottom w:val="single" w:sz="8"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41">
    <w:name w:val="xl341"/>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2">
    <w:name w:val="xl342"/>
    <w:basedOn w:val="Normalny"/>
    <w:rsid w:val="00790549"/>
    <w:pPr>
      <w:pBdr>
        <w:top w:val="single" w:sz="8" w:space="0" w:color="000000"/>
        <w:lef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3">
    <w:name w:val="xl343"/>
    <w:basedOn w:val="Normalny"/>
    <w:rsid w:val="00790549"/>
    <w:pPr>
      <w:pBdr>
        <w:left w:val="single" w:sz="8" w:space="0" w:color="000000"/>
        <w:bottom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44">
    <w:name w:val="xl344"/>
    <w:basedOn w:val="Normalny"/>
    <w:rsid w:val="00790549"/>
    <w:pPr>
      <w:pBdr>
        <w:top w:val="single" w:sz="8" w:space="0" w:color="auto"/>
        <w:left w:val="single" w:sz="8" w:space="0" w:color="auto"/>
        <w:bottom w:val="single" w:sz="4" w:space="0" w:color="000000"/>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5">
    <w:name w:val="xl345"/>
    <w:basedOn w:val="Normalny"/>
    <w:rsid w:val="00790549"/>
    <w:pPr>
      <w:pBdr>
        <w:top w:val="single" w:sz="8" w:space="0" w:color="auto"/>
        <w:bottom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46">
    <w:name w:val="xl346"/>
    <w:basedOn w:val="Normalny"/>
    <w:rsid w:val="00790549"/>
    <w:pPr>
      <w:pBdr>
        <w:top w:val="single" w:sz="8" w:space="0" w:color="auto"/>
        <w:left w:val="single" w:sz="8" w:space="0" w:color="auto"/>
        <w:bottom w:val="single" w:sz="4"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47">
    <w:name w:val="xl347"/>
    <w:basedOn w:val="Normalny"/>
    <w:rsid w:val="00790549"/>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l-PL"/>
    </w:rPr>
  </w:style>
  <w:style w:type="paragraph" w:customStyle="1" w:styleId="xl348">
    <w:name w:val="xl348"/>
    <w:basedOn w:val="Normalny"/>
    <w:rsid w:val="0079054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pPr>
    <w:rPr>
      <w:rFonts w:ascii="Arial" w:hAnsi="Arial" w:cs="Arial"/>
      <w:sz w:val="24"/>
      <w:szCs w:val="24"/>
      <w:lang w:eastAsia="pl-PL"/>
    </w:rPr>
  </w:style>
  <w:style w:type="paragraph" w:customStyle="1" w:styleId="xl349">
    <w:name w:val="xl349"/>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350">
    <w:name w:val="xl350"/>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18"/>
      <w:szCs w:val="18"/>
      <w:lang w:eastAsia="pl-PL"/>
    </w:rPr>
  </w:style>
  <w:style w:type="paragraph" w:customStyle="1" w:styleId="xl351">
    <w:name w:val="xl351"/>
    <w:basedOn w:val="Normalny"/>
    <w:rsid w:val="00790549"/>
    <w:pPr>
      <w:pBdr>
        <w:top w:val="single" w:sz="8" w:space="0" w:color="000000"/>
        <w:left w:val="single" w:sz="8" w:space="0" w:color="000000"/>
        <w:bottom w:val="single" w:sz="4" w:space="0" w:color="000000"/>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52">
    <w:name w:val="xl352"/>
    <w:basedOn w:val="Normalny"/>
    <w:rsid w:val="00790549"/>
    <w:pPr>
      <w:pBdr>
        <w:top w:val="single" w:sz="8" w:space="0" w:color="000000"/>
        <w:bottom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53">
    <w:name w:val="xl353"/>
    <w:basedOn w:val="Normalny"/>
    <w:rsid w:val="00790549"/>
    <w:pPr>
      <w:pBdr>
        <w:top w:val="single" w:sz="8" w:space="0" w:color="000000"/>
        <w:bottom w:val="single" w:sz="4"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4">
    <w:name w:val="xl354"/>
    <w:basedOn w:val="Normalny"/>
    <w:rsid w:val="00790549"/>
    <w:pPr>
      <w:pBdr>
        <w:top w:val="single" w:sz="8" w:space="0" w:color="000000"/>
        <w:left w:val="single" w:sz="8" w:space="0" w:color="000000"/>
      </w:pBdr>
      <w:shd w:val="clear" w:color="F2F2F2" w:fill="F2F2F2"/>
      <w:suppressAutoHyphens w:val="0"/>
      <w:spacing w:before="100" w:beforeAutospacing="1" w:after="100" w:afterAutospacing="1"/>
      <w:jc w:val="center"/>
      <w:textAlignment w:val="center"/>
    </w:pPr>
    <w:rPr>
      <w:rFonts w:ascii="Arial" w:hAnsi="Arial" w:cs="Arial"/>
      <w:color w:val="FF0000"/>
      <w:sz w:val="28"/>
      <w:szCs w:val="28"/>
      <w:lang w:eastAsia="pl-PL"/>
    </w:rPr>
  </w:style>
  <w:style w:type="paragraph" w:customStyle="1" w:styleId="xl355">
    <w:name w:val="xl355"/>
    <w:basedOn w:val="Normalny"/>
    <w:rsid w:val="00790549"/>
    <w:pPr>
      <w:pBdr>
        <w:lef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6">
    <w:name w:val="xl356"/>
    <w:basedOn w:val="Normalny"/>
    <w:rsid w:val="00790549"/>
    <w:pPr>
      <w:pBdr>
        <w:left w:val="single" w:sz="8" w:space="0" w:color="000000"/>
        <w:right w:val="single" w:sz="4" w:space="0" w:color="000000"/>
      </w:pBdr>
      <w:suppressAutoHyphens w:val="0"/>
      <w:spacing w:before="100" w:beforeAutospacing="1" w:after="100" w:afterAutospacing="1"/>
    </w:pPr>
    <w:rPr>
      <w:rFonts w:ascii="Arial" w:hAnsi="Arial" w:cs="Arial"/>
      <w:sz w:val="24"/>
      <w:szCs w:val="24"/>
      <w:lang w:eastAsia="pl-PL"/>
    </w:rPr>
  </w:style>
  <w:style w:type="paragraph" w:customStyle="1" w:styleId="xl357">
    <w:name w:val="xl357"/>
    <w:basedOn w:val="Normalny"/>
    <w:rsid w:val="00790549"/>
    <w:pPr>
      <w:pBdr>
        <w:top w:val="single" w:sz="8" w:space="0" w:color="000000"/>
        <w:left w:val="single" w:sz="8" w:space="0" w:color="000000"/>
        <w:right w:val="single" w:sz="8" w:space="0" w:color="000000"/>
      </w:pBdr>
      <w:shd w:val="clear" w:color="F2F2F2" w:fill="F2F2F2"/>
      <w:suppressAutoHyphens w:val="0"/>
      <w:spacing w:before="100" w:beforeAutospacing="1" w:after="100" w:afterAutospacing="1"/>
      <w:jc w:val="center"/>
      <w:textAlignment w:val="center"/>
    </w:pPr>
    <w:rPr>
      <w:rFonts w:ascii="Arial" w:hAnsi="Arial" w:cs="Arial"/>
      <w:b/>
      <w:bCs/>
      <w:color w:val="FF0000"/>
      <w:sz w:val="24"/>
      <w:szCs w:val="24"/>
      <w:lang w:eastAsia="pl-PL"/>
    </w:rPr>
  </w:style>
  <w:style w:type="paragraph" w:customStyle="1" w:styleId="xl358">
    <w:name w:val="xl358"/>
    <w:basedOn w:val="Normalny"/>
    <w:rsid w:val="00790549"/>
    <w:pPr>
      <w:pBdr>
        <w:left w:val="single" w:sz="8" w:space="0" w:color="000000"/>
        <w:bottom w:val="single" w:sz="8" w:space="0" w:color="000000"/>
        <w:right w:val="single" w:sz="8" w:space="0" w:color="000000"/>
      </w:pBdr>
      <w:suppressAutoHyphens w:val="0"/>
      <w:spacing w:before="100" w:beforeAutospacing="1" w:after="100" w:afterAutospacing="1"/>
    </w:pPr>
    <w:rPr>
      <w:rFonts w:ascii="Arial" w:hAnsi="Arial" w:cs="Arial"/>
      <w:sz w:val="24"/>
      <w:szCs w:val="24"/>
      <w:lang w:eastAsia="pl-PL"/>
    </w:rPr>
  </w:style>
  <w:style w:type="paragraph" w:customStyle="1" w:styleId="xl359">
    <w:name w:val="xl359"/>
    <w:basedOn w:val="Normalny"/>
    <w:rsid w:val="00790549"/>
    <w:pPr>
      <w:suppressAutoHyphens w:val="0"/>
      <w:spacing w:before="100" w:beforeAutospacing="1" w:after="100" w:afterAutospacing="1"/>
    </w:pPr>
    <w:rPr>
      <w:rFonts w:ascii="Arial" w:hAnsi="Arial" w:cs="Arial"/>
      <w:sz w:val="24"/>
      <w:szCs w:val="24"/>
      <w:lang w:eastAsia="pl-PL"/>
    </w:rPr>
  </w:style>
  <w:style w:type="paragraph" w:customStyle="1" w:styleId="xl360">
    <w:name w:val="xl360"/>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rFonts w:ascii="Arial" w:hAnsi="Arial" w:cs="Arial"/>
      <w:sz w:val="24"/>
      <w:szCs w:val="24"/>
      <w:lang w:eastAsia="pl-PL"/>
    </w:rPr>
  </w:style>
  <w:style w:type="paragraph" w:customStyle="1" w:styleId="xl361">
    <w:name w:val="xl361"/>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62">
    <w:name w:val="xl362"/>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63">
    <w:name w:val="xl363"/>
    <w:basedOn w:val="Normalny"/>
    <w:rsid w:val="00790549"/>
    <w:pPr>
      <w:pBdr>
        <w:top w:val="single" w:sz="4" w:space="0" w:color="auto"/>
        <w:left w:val="single" w:sz="4" w:space="0" w:color="auto"/>
        <w:bottom w:val="single" w:sz="4" w:space="0" w:color="auto"/>
        <w:right w:val="single" w:sz="4" w:space="0" w:color="auto"/>
      </w:pBdr>
      <w:shd w:val="clear" w:color="D6E3BC" w:fill="FFFF00"/>
      <w:suppressAutoHyphens w:val="0"/>
      <w:spacing w:before="100" w:beforeAutospacing="1" w:after="100" w:afterAutospacing="1"/>
    </w:pPr>
    <w:rPr>
      <w:rFonts w:ascii="Arial" w:hAnsi="Arial" w:cs="Arial"/>
      <w:b/>
      <w:bCs/>
      <w:sz w:val="24"/>
      <w:szCs w:val="24"/>
      <w:lang w:eastAsia="pl-PL"/>
    </w:rPr>
  </w:style>
  <w:style w:type="paragraph" w:customStyle="1" w:styleId="xl364">
    <w:name w:val="xl364"/>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65">
    <w:name w:val="xl365"/>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66">
    <w:name w:val="xl366"/>
    <w:basedOn w:val="Normalny"/>
    <w:rsid w:val="00790549"/>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pPr>
    <w:rPr>
      <w:rFonts w:ascii="Arial" w:hAnsi="Arial" w:cs="Arial"/>
      <w:b/>
      <w:bCs/>
      <w:sz w:val="24"/>
      <w:szCs w:val="24"/>
      <w:lang w:eastAsia="pl-PL"/>
    </w:rPr>
  </w:style>
  <w:style w:type="paragraph" w:customStyle="1" w:styleId="xl367">
    <w:name w:val="xl367"/>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rFonts w:ascii="Arial" w:hAnsi="Arial" w:cs="Arial"/>
      <w:b/>
      <w:bCs/>
      <w:sz w:val="24"/>
      <w:szCs w:val="24"/>
      <w:lang w:eastAsia="pl-PL"/>
    </w:rPr>
  </w:style>
  <w:style w:type="paragraph" w:customStyle="1" w:styleId="xl368">
    <w:name w:val="xl368"/>
    <w:basedOn w:val="Normalny"/>
    <w:rsid w:val="0079054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rFonts w:ascii="Arial" w:hAnsi="Arial" w:cs="Arial"/>
      <w:sz w:val="24"/>
      <w:szCs w:val="24"/>
      <w:lang w:eastAsia="pl-PL"/>
    </w:rPr>
  </w:style>
  <w:style w:type="paragraph" w:customStyle="1" w:styleId="xl369">
    <w:name w:val="xl369"/>
    <w:basedOn w:val="Normalny"/>
    <w:rsid w:val="00790549"/>
    <w:pPr>
      <w:pBdr>
        <w:top w:val="single" w:sz="4" w:space="0" w:color="auto"/>
        <w:left w:val="single" w:sz="4" w:space="0" w:color="auto"/>
        <w:bottom w:val="single" w:sz="4" w:space="0" w:color="auto"/>
        <w:right w:val="single" w:sz="4" w:space="0" w:color="auto"/>
      </w:pBdr>
      <w:shd w:val="clear" w:color="D6E3BC" w:fill="FFFF00"/>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0">
    <w:name w:val="xl370"/>
    <w:basedOn w:val="Normalny"/>
    <w:rsid w:val="00790549"/>
    <w:pPr>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71">
    <w:name w:val="xl371"/>
    <w:basedOn w:val="Normalny"/>
    <w:rsid w:val="00790549"/>
    <w:pPr>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372">
    <w:name w:val="xl372"/>
    <w:basedOn w:val="Normalny"/>
    <w:rsid w:val="00790549"/>
    <w:pPr>
      <w:pBdr>
        <w:top w:val="single" w:sz="4" w:space="0" w:color="auto"/>
        <w:left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73">
    <w:name w:val="xl373"/>
    <w:basedOn w:val="Normalny"/>
    <w:rsid w:val="00790549"/>
    <w:pPr>
      <w:pBdr>
        <w:top w:val="single" w:sz="4" w:space="0" w:color="auto"/>
        <w:left w:val="single" w:sz="4" w:space="0" w:color="auto"/>
        <w:right w:val="single" w:sz="4" w:space="0" w:color="auto"/>
      </w:pBdr>
      <w:shd w:val="clear" w:color="000000" w:fill="FFFF00"/>
      <w:suppressAutoHyphens w:val="0"/>
      <w:spacing w:before="100" w:beforeAutospacing="1" w:after="100" w:afterAutospacing="1"/>
    </w:pPr>
    <w:rPr>
      <w:sz w:val="24"/>
      <w:szCs w:val="24"/>
      <w:lang w:eastAsia="pl-PL"/>
    </w:rPr>
  </w:style>
  <w:style w:type="paragraph" w:customStyle="1" w:styleId="xl374">
    <w:name w:val="xl374"/>
    <w:basedOn w:val="Normalny"/>
    <w:rsid w:val="00790549"/>
    <w:pPr>
      <w:pBdr>
        <w:top w:val="single" w:sz="8" w:space="0" w:color="auto"/>
        <w:left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5">
    <w:name w:val="xl375"/>
    <w:basedOn w:val="Normalny"/>
    <w:rsid w:val="00790549"/>
    <w:pPr>
      <w:pBdr>
        <w:left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6">
    <w:name w:val="xl376"/>
    <w:basedOn w:val="Normalny"/>
    <w:rsid w:val="00790549"/>
    <w:pPr>
      <w:pBdr>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7">
    <w:name w:val="xl377"/>
    <w:basedOn w:val="Normalny"/>
    <w:rsid w:val="00790549"/>
    <w:pPr>
      <w:pBdr>
        <w:top w:val="single" w:sz="8" w:space="0" w:color="auto"/>
        <w:left w:val="single" w:sz="4"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8">
    <w:name w:val="xl378"/>
    <w:basedOn w:val="Normalny"/>
    <w:rsid w:val="00790549"/>
    <w:pPr>
      <w:pBdr>
        <w:top w:val="single" w:sz="4" w:space="0" w:color="auto"/>
        <w:left w:val="single" w:sz="4"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79">
    <w:name w:val="xl379"/>
    <w:basedOn w:val="Normalny"/>
    <w:rsid w:val="00790549"/>
    <w:pPr>
      <w:pBdr>
        <w:top w:val="single" w:sz="4" w:space="0" w:color="auto"/>
        <w:left w:val="single" w:sz="4"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0">
    <w:name w:val="xl380"/>
    <w:basedOn w:val="Normalny"/>
    <w:rsid w:val="00790549"/>
    <w:pPr>
      <w:pBdr>
        <w:top w:val="single" w:sz="8" w:space="0" w:color="auto"/>
        <w:left w:val="single" w:sz="4" w:space="0" w:color="000000"/>
        <w:bottom w:val="single" w:sz="4" w:space="0" w:color="000000"/>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1">
    <w:name w:val="xl381"/>
    <w:basedOn w:val="Normalny"/>
    <w:rsid w:val="00790549"/>
    <w:pPr>
      <w:pBdr>
        <w:top w:val="single" w:sz="4" w:space="0" w:color="000000"/>
        <w:left w:val="single" w:sz="4" w:space="0" w:color="000000"/>
        <w:bottom w:val="single" w:sz="4" w:space="0" w:color="000000"/>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2">
    <w:name w:val="xl382"/>
    <w:basedOn w:val="Normalny"/>
    <w:rsid w:val="00790549"/>
    <w:pPr>
      <w:pBdr>
        <w:top w:val="single" w:sz="4" w:space="0" w:color="000000"/>
        <w:left w:val="single" w:sz="4" w:space="0" w:color="000000"/>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3">
    <w:name w:val="xl383"/>
    <w:basedOn w:val="Normalny"/>
    <w:rsid w:val="00790549"/>
    <w:pPr>
      <w:pBdr>
        <w:top w:val="single" w:sz="8" w:space="0" w:color="auto"/>
        <w:left w:val="single" w:sz="8" w:space="0" w:color="auto"/>
        <w:bottom w:val="single" w:sz="4"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4">
    <w:name w:val="xl384"/>
    <w:basedOn w:val="Normalny"/>
    <w:rsid w:val="00790549"/>
    <w:pPr>
      <w:pBdr>
        <w:top w:val="single" w:sz="4" w:space="0" w:color="auto"/>
        <w:left w:val="single" w:sz="8" w:space="0" w:color="auto"/>
        <w:bottom w:val="single" w:sz="4"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5">
    <w:name w:val="xl385"/>
    <w:basedOn w:val="Normalny"/>
    <w:rsid w:val="00790549"/>
    <w:pPr>
      <w:pBdr>
        <w:top w:val="single" w:sz="4" w:space="0" w:color="auto"/>
        <w:left w:val="single" w:sz="8" w:space="0" w:color="auto"/>
        <w:bottom w:val="single" w:sz="8" w:space="0" w:color="auto"/>
        <w:righ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6">
    <w:name w:val="xl386"/>
    <w:basedOn w:val="Normalny"/>
    <w:rsid w:val="00790549"/>
    <w:pPr>
      <w:pBdr>
        <w:top w:val="single" w:sz="8" w:space="0" w:color="auto"/>
        <w:left w:val="single" w:sz="8"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7">
    <w:name w:val="xl387"/>
    <w:basedOn w:val="Normalny"/>
    <w:rsid w:val="00790549"/>
    <w:pPr>
      <w:pBdr>
        <w:top w:val="single" w:sz="4" w:space="0" w:color="auto"/>
        <w:left w:val="single" w:sz="8" w:space="0" w:color="auto"/>
        <w:bottom w:val="single" w:sz="4"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8">
    <w:name w:val="xl388"/>
    <w:basedOn w:val="Normalny"/>
    <w:rsid w:val="00790549"/>
    <w:pPr>
      <w:pBdr>
        <w:top w:val="single" w:sz="4" w:space="0" w:color="auto"/>
        <w:left w:val="single" w:sz="8"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89">
    <w:name w:val="xl389"/>
    <w:basedOn w:val="Normalny"/>
    <w:rsid w:val="00790549"/>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0">
    <w:name w:val="xl390"/>
    <w:basedOn w:val="Normalny"/>
    <w:rsid w:val="00790549"/>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1">
    <w:name w:val="xl391"/>
    <w:basedOn w:val="Normalny"/>
    <w:rsid w:val="00790549"/>
    <w:pPr>
      <w:pBdr>
        <w:top w:val="single" w:sz="8"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2">
    <w:name w:val="xl392"/>
    <w:basedOn w:val="Normalny"/>
    <w:rsid w:val="00790549"/>
    <w:pPr>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3">
    <w:name w:val="xl393"/>
    <w:basedOn w:val="Normalny"/>
    <w:rsid w:val="00790549"/>
    <w:pPr>
      <w:pBdr>
        <w:top w:val="single" w:sz="4"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4">
    <w:name w:val="xl394"/>
    <w:basedOn w:val="Normalny"/>
    <w:rsid w:val="00790549"/>
    <w:pPr>
      <w:pBdr>
        <w:top w:val="single" w:sz="8"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5">
    <w:name w:val="xl395"/>
    <w:basedOn w:val="Normalny"/>
    <w:rsid w:val="00790549"/>
    <w:pPr>
      <w:pBdr>
        <w:top w:val="single" w:sz="4" w:space="0" w:color="auto"/>
        <w:bottom w:val="single" w:sz="4"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6">
    <w:name w:val="xl396"/>
    <w:basedOn w:val="Normalny"/>
    <w:rsid w:val="00790549"/>
    <w:pPr>
      <w:pBdr>
        <w:left w:val="single" w:sz="8" w:space="0" w:color="auto"/>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7">
    <w:name w:val="xl397"/>
    <w:basedOn w:val="Normalny"/>
    <w:rsid w:val="00790549"/>
    <w:pPr>
      <w:pBdr>
        <w:left w:val="single" w:sz="8" w:space="0" w:color="auto"/>
        <w:bottom w:val="single" w:sz="8" w:space="0" w:color="auto"/>
        <w:right w:val="single" w:sz="4"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398">
    <w:name w:val="xl398"/>
    <w:basedOn w:val="Normalny"/>
    <w:rsid w:val="00790549"/>
    <w:pPr>
      <w:pBdr>
        <w:left w:val="single" w:sz="4" w:space="0" w:color="auto"/>
        <w:bottom w:val="single" w:sz="4" w:space="0" w:color="auto"/>
        <w:right w:val="single" w:sz="4" w:space="0" w:color="auto"/>
      </w:pBdr>
      <w:shd w:val="clear" w:color="D6E3BC" w:fill="FFFF00"/>
      <w:suppressAutoHyphens w:val="0"/>
      <w:spacing w:before="100" w:beforeAutospacing="1" w:after="100" w:afterAutospacing="1"/>
    </w:pPr>
    <w:rPr>
      <w:rFonts w:ascii="Arial" w:hAnsi="Arial" w:cs="Arial"/>
      <w:b/>
      <w:bCs/>
      <w:sz w:val="24"/>
      <w:szCs w:val="24"/>
      <w:lang w:eastAsia="pl-PL"/>
    </w:rPr>
  </w:style>
  <w:style w:type="paragraph" w:customStyle="1" w:styleId="xl399">
    <w:name w:val="xl399"/>
    <w:basedOn w:val="Normalny"/>
    <w:rsid w:val="00790549"/>
    <w:pPr>
      <w:pBdr>
        <w:top w:val="single" w:sz="4" w:space="0" w:color="auto"/>
        <w:left w:val="single" w:sz="8" w:space="0" w:color="auto"/>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0">
    <w:name w:val="xl400"/>
    <w:basedOn w:val="Normalny"/>
    <w:rsid w:val="00790549"/>
    <w:pPr>
      <w:pBdr>
        <w:top w:val="single" w:sz="8" w:space="0" w:color="auto"/>
        <w:left w:val="single" w:sz="4" w:space="0" w:color="000000"/>
        <w:bottom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1">
    <w:name w:val="xl401"/>
    <w:basedOn w:val="Normalny"/>
    <w:rsid w:val="00790549"/>
    <w:pPr>
      <w:pBdr>
        <w:top w:val="single" w:sz="8" w:space="0" w:color="auto"/>
        <w:lef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2">
    <w:name w:val="xl402"/>
    <w:basedOn w:val="Normalny"/>
    <w:rsid w:val="00790549"/>
    <w:pPr>
      <w:pBdr>
        <w:left w:val="single" w:sz="8" w:space="0" w:color="auto"/>
      </w:pBdr>
      <w:shd w:val="clear" w:color="D6E3BC" w:fill="D6E3BC"/>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03">
    <w:name w:val="xl403"/>
    <w:basedOn w:val="Normalny"/>
    <w:rsid w:val="00790549"/>
    <w:pPr>
      <w:pBdr>
        <w:top w:val="single" w:sz="4" w:space="0" w:color="000000"/>
        <w:left w:val="single" w:sz="4" w:space="0" w:color="000000"/>
        <w:bottom w:val="single" w:sz="8" w:space="0" w:color="auto"/>
      </w:pBdr>
      <w:shd w:val="clear" w:color="EAF1DD" w:fill="EAF1DD"/>
      <w:suppressAutoHyphens w:val="0"/>
      <w:spacing w:before="100" w:beforeAutospacing="1" w:after="100" w:afterAutospacing="1"/>
      <w:jc w:val="center"/>
      <w:textAlignment w:val="center"/>
    </w:pPr>
    <w:rPr>
      <w:rFonts w:ascii="Arial" w:hAnsi="Arial" w:cs="Arial"/>
      <w:b/>
      <w:bCs/>
      <w:color w:val="FF0000"/>
      <w:sz w:val="18"/>
      <w:szCs w:val="18"/>
      <w:lang w:eastAsia="pl-PL"/>
    </w:rPr>
  </w:style>
  <w:style w:type="paragraph" w:customStyle="1" w:styleId="xl404">
    <w:name w:val="xl404"/>
    <w:basedOn w:val="Normalny"/>
    <w:rsid w:val="00790549"/>
    <w:pPr>
      <w:pBdr>
        <w:top w:val="single" w:sz="8" w:space="0" w:color="auto"/>
        <w:left w:val="single" w:sz="8" w:space="0" w:color="auto"/>
        <w:bottom w:val="single" w:sz="4" w:space="0" w:color="auto"/>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5">
    <w:name w:val="xl405"/>
    <w:basedOn w:val="Normalny"/>
    <w:rsid w:val="00790549"/>
    <w:pPr>
      <w:pBdr>
        <w:top w:val="single" w:sz="4" w:space="0" w:color="auto"/>
        <w:left w:val="single" w:sz="8" w:space="0" w:color="auto"/>
        <w:bottom w:val="single" w:sz="8" w:space="0" w:color="auto"/>
      </w:pBdr>
      <w:shd w:val="clear" w:color="EAF1DD" w:fill="EAF1DD"/>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6">
    <w:name w:val="xl406"/>
    <w:basedOn w:val="Normalny"/>
    <w:rsid w:val="00790549"/>
    <w:pPr>
      <w:pBdr>
        <w:top w:val="single" w:sz="4" w:space="0" w:color="auto"/>
        <w:left w:val="single" w:sz="8" w:space="0" w:color="auto"/>
        <w:bottom w:val="single" w:sz="8" w:space="0" w:color="auto"/>
        <w:right w:val="single" w:sz="4" w:space="0" w:color="auto"/>
      </w:pBdr>
      <w:shd w:val="clear" w:color="F2F2F2"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7">
    <w:name w:val="xl407"/>
    <w:basedOn w:val="Normalny"/>
    <w:rsid w:val="00790549"/>
    <w:pPr>
      <w:pBdr>
        <w:top w:val="single" w:sz="8" w:space="0" w:color="auto"/>
        <w:left w:val="single" w:sz="4" w:space="0" w:color="auto"/>
        <w:bottom w:val="single" w:sz="4" w:space="0" w:color="auto"/>
        <w:right w:val="single" w:sz="8" w:space="0" w:color="auto"/>
      </w:pBdr>
      <w:shd w:val="clear" w:color="EAF1DD"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8">
    <w:name w:val="xl408"/>
    <w:basedOn w:val="Normalny"/>
    <w:rsid w:val="00790549"/>
    <w:pPr>
      <w:pBdr>
        <w:top w:val="single" w:sz="4" w:space="0" w:color="auto"/>
        <w:left w:val="single" w:sz="4" w:space="0" w:color="auto"/>
        <w:bottom w:val="single" w:sz="8" w:space="0" w:color="auto"/>
        <w:right w:val="single" w:sz="8" w:space="0" w:color="auto"/>
      </w:pBdr>
      <w:shd w:val="clear" w:color="EAF1DD" w:fill="F2F2F2"/>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409">
    <w:name w:val="xl409"/>
    <w:basedOn w:val="Normalny"/>
    <w:rsid w:val="00790549"/>
    <w:pPr>
      <w:pBdr>
        <w:top w:val="single" w:sz="8"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0">
    <w:name w:val="xl410"/>
    <w:basedOn w:val="Normalny"/>
    <w:rsid w:val="00790549"/>
    <w:pPr>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1">
    <w:name w:val="xl411"/>
    <w:basedOn w:val="Normalny"/>
    <w:rsid w:val="00790549"/>
    <w:pPr>
      <w:pBdr>
        <w:top w:val="single" w:sz="4"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2">
    <w:name w:val="xl412"/>
    <w:basedOn w:val="Normalny"/>
    <w:rsid w:val="00790549"/>
    <w:pPr>
      <w:pBdr>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paragraph" w:customStyle="1" w:styleId="xl413">
    <w:name w:val="xl413"/>
    <w:basedOn w:val="Normalny"/>
    <w:rsid w:val="00790549"/>
    <w:pPr>
      <w:pBdr>
        <w:top w:val="single" w:sz="8"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jc w:val="right"/>
      <w:textAlignment w:val="center"/>
    </w:pPr>
    <w:rPr>
      <w:rFonts w:ascii="Arial" w:hAnsi="Arial" w:cs="Arial"/>
      <w:b/>
      <w:bCs/>
      <w:sz w:val="24"/>
      <w:szCs w:val="24"/>
      <w:lang w:eastAsia="pl-PL"/>
    </w:rPr>
  </w:style>
  <w:style w:type="table" w:customStyle="1" w:styleId="Tabela-Siatka331">
    <w:name w:val="Tabela - Siatka331"/>
    <w:basedOn w:val="Standardowy"/>
    <w:next w:val="Tabela-Siatka"/>
    <w:uiPriority w:val="59"/>
    <w:rsid w:val="00790549"/>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31">
    <w:name w:val="WW8Num2231"/>
    <w:basedOn w:val="Bezlisty"/>
    <w:rsid w:val="00790549"/>
  </w:style>
  <w:style w:type="table" w:customStyle="1" w:styleId="Tabela-Siatka81">
    <w:name w:val="Tabela - Siatka81"/>
    <w:basedOn w:val="Standardowy"/>
    <w:next w:val="Tabela-Siatka"/>
    <w:uiPriority w:val="59"/>
    <w:rsid w:val="00790549"/>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1Char">
    <w:name w:val="Level 1 Char"/>
    <w:basedOn w:val="Domylnaczcionkaakapitu"/>
    <w:uiPriority w:val="6"/>
    <w:rsid w:val="00790549"/>
    <w:rPr>
      <w:rFonts w:ascii="Arial" w:eastAsia="Arial Unicode MS" w:hAnsi="Arial" w:cs="Times New Roman"/>
      <w:sz w:val="21"/>
      <w:szCs w:val="21"/>
      <w:lang w:val="en-GB" w:eastAsia="en-GB"/>
    </w:rPr>
  </w:style>
  <w:style w:type="character" w:customStyle="1" w:styleId="Nierozpoznanawzmianka4">
    <w:name w:val="Nierozpoznana wzmianka4"/>
    <w:basedOn w:val="Domylnaczcionkaakapitu"/>
    <w:uiPriority w:val="99"/>
    <w:semiHidden/>
    <w:unhideWhenUsed/>
    <w:rsid w:val="0076415B"/>
    <w:rPr>
      <w:color w:val="605E5C"/>
      <w:shd w:val="clear" w:color="auto" w:fill="E1DFDD"/>
    </w:rPr>
  </w:style>
  <w:style w:type="numbering" w:customStyle="1" w:styleId="WW8Num16121">
    <w:name w:val="WW8Num16121"/>
    <w:rsid w:val="001F1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27860">
      <w:bodyDiv w:val="1"/>
      <w:marLeft w:val="0"/>
      <w:marRight w:val="0"/>
      <w:marTop w:val="0"/>
      <w:marBottom w:val="0"/>
      <w:divBdr>
        <w:top w:val="none" w:sz="0" w:space="0" w:color="auto"/>
        <w:left w:val="none" w:sz="0" w:space="0" w:color="auto"/>
        <w:bottom w:val="none" w:sz="0" w:space="0" w:color="auto"/>
        <w:right w:val="none" w:sz="0" w:space="0" w:color="auto"/>
      </w:divBdr>
      <w:divsChild>
        <w:div w:id="200751127">
          <w:marLeft w:val="0"/>
          <w:marRight w:val="0"/>
          <w:marTop w:val="0"/>
          <w:marBottom w:val="0"/>
          <w:divBdr>
            <w:top w:val="none" w:sz="0" w:space="0" w:color="auto"/>
            <w:left w:val="none" w:sz="0" w:space="0" w:color="auto"/>
            <w:bottom w:val="none" w:sz="0" w:space="0" w:color="auto"/>
            <w:right w:val="none" w:sz="0" w:space="0" w:color="auto"/>
          </w:divBdr>
        </w:div>
      </w:divsChild>
    </w:div>
    <w:div w:id="110829479">
      <w:bodyDiv w:val="1"/>
      <w:marLeft w:val="0"/>
      <w:marRight w:val="0"/>
      <w:marTop w:val="0"/>
      <w:marBottom w:val="0"/>
      <w:divBdr>
        <w:top w:val="none" w:sz="0" w:space="0" w:color="auto"/>
        <w:left w:val="none" w:sz="0" w:space="0" w:color="auto"/>
        <w:bottom w:val="none" w:sz="0" w:space="0" w:color="auto"/>
        <w:right w:val="none" w:sz="0" w:space="0" w:color="auto"/>
      </w:divBdr>
    </w:div>
    <w:div w:id="233861113">
      <w:bodyDiv w:val="1"/>
      <w:marLeft w:val="0"/>
      <w:marRight w:val="0"/>
      <w:marTop w:val="0"/>
      <w:marBottom w:val="0"/>
      <w:divBdr>
        <w:top w:val="none" w:sz="0" w:space="0" w:color="auto"/>
        <w:left w:val="none" w:sz="0" w:space="0" w:color="auto"/>
        <w:bottom w:val="none" w:sz="0" w:space="0" w:color="auto"/>
        <w:right w:val="none" w:sz="0" w:space="0" w:color="auto"/>
      </w:divBdr>
      <w:divsChild>
        <w:div w:id="1485388970">
          <w:marLeft w:val="0"/>
          <w:marRight w:val="0"/>
          <w:marTop w:val="0"/>
          <w:marBottom w:val="0"/>
          <w:divBdr>
            <w:top w:val="none" w:sz="0" w:space="0" w:color="auto"/>
            <w:left w:val="none" w:sz="0" w:space="0" w:color="auto"/>
            <w:bottom w:val="none" w:sz="0" w:space="0" w:color="auto"/>
            <w:right w:val="none" w:sz="0" w:space="0" w:color="auto"/>
          </w:divBdr>
        </w:div>
      </w:divsChild>
    </w:div>
    <w:div w:id="306325584">
      <w:bodyDiv w:val="1"/>
      <w:marLeft w:val="0"/>
      <w:marRight w:val="0"/>
      <w:marTop w:val="0"/>
      <w:marBottom w:val="0"/>
      <w:divBdr>
        <w:top w:val="none" w:sz="0" w:space="0" w:color="auto"/>
        <w:left w:val="none" w:sz="0" w:space="0" w:color="auto"/>
        <w:bottom w:val="none" w:sz="0" w:space="0" w:color="auto"/>
        <w:right w:val="none" w:sz="0" w:space="0" w:color="auto"/>
      </w:divBdr>
    </w:div>
    <w:div w:id="478231020">
      <w:bodyDiv w:val="1"/>
      <w:marLeft w:val="0"/>
      <w:marRight w:val="0"/>
      <w:marTop w:val="0"/>
      <w:marBottom w:val="0"/>
      <w:divBdr>
        <w:top w:val="none" w:sz="0" w:space="0" w:color="auto"/>
        <w:left w:val="none" w:sz="0" w:space="0" w:color="auto"/>
        <w:bottom w:val="none" w:sz="0" w:space="0" w:color="auto"/>
        <w:right w:val="none" w:sz="0" w:space="0" w:color="auto"/>
      </w:divBdr>
    </w:div>
    <w:div w:id="516165225">
      <w:bodyDiv w:val="1"/>
      <w:marLeft w:val="0"/>
      <w:marRight w:val="0"/>
      <w:marTop w:val="0"/>
      <w:marBottom w:val="0"/>
      <w:divBdr>
        <w:top w:val="none" w:sz="0" w:space="0" w:color="auto"/>
        <w:left w:val="none" w:sz="0" w:space="0" w:color="auto"/>
        <w:bottom w:val="none" w:sz="0" w:space="0" w:color="auto"/>
        <w:right w:val="none" w:sz="0" w:space="0" w:color="auto"/>
      </w:divBdr>
    </w:div>
    <w:div w:id="689646328">
      <w:bodyDiv w:val="1"/>
      <w:marLeft w:val="0"/>
      <w:marRight w:val="0"/>
      <w:marTop w:val="0"/>
      <w:marBottom w:val="0"/>
      <w:divBdr>
        <w:top w:val="none" w:sz="0" w:space="0" w:color="auto"/>
        <w:left w:val="none" w:sz="0" w:space="0" w:color="auto"/>
        <w:bottom w:val="none" w:sz="0" w:space="0" w:color="auto"/>
        <w:right w:val="none" w:sz="0" w:space="0" w:color="auto"/>
      </w:divBdr>
    </w:div>
    <w:div w:id="770784829">
      <w:bodyDiv w:val="1"/>
      <w:marLeft w:val="0"/>
      <w:marRight w:val="0"/>
      <w:marTop w:val="0"/>
      <w:marBottom w:val="0"/>
      <w:divBdr>
        <w:top w:val="none" w:sz="0" w:space="0" w:color="auto"/>
        <w:left w:val="none" w:sz="0" w:space="0" w:color="auto"/>
        <w:bottom w:val="none" w:sz="0" w:space="0" w:color="auto"/>
        <w:right w:val="none" w:sz="0" w:space="0" w:color="auto"/>
      </w:divBdr>
    </w:div>
    <w:div w:id="820191839">
      <w:bodyDiv w:val="1"/>
      <w:marLeft w:val="0"/>
      <w:marRight w:val="0"/>
      <w:marTop w:val="0"/>
      <w:marBottom w:val="0"/>
      <w:divBdr>
        <w:top w:val="none" w:sz="0" w:space="0" w:color="auto"/>
        <w:left w:val="none" w:sz="0" w:space="0" w:color="auto"/>
        <w:bottom w:val="none" w:sz="0" w:space="0" w:color="auto"/>
        <w:right w:val="none" w:sz="0" w:space="0" w:color="auto"/>
      </w:divBdr>
    </w:div>
    <w:div w:id="831066613">
      <w:bodyDiv w:val="1"/>
      <w:marLeft w:val="0"/>
      <w:marRight w:val="0"/>
      <w:marTop w:val="0"/>
      <w:marBottom w:val="0"/>
      <w:divBdr>
        <w:top w:val="none" w:sz="0" w:space="0" w:color="auto"/>
        <w:left w:val="none" w:sz="0" w:space="0" w:color="auto"/>
        <w:bottom w:val="none" w:sz="0" w:space="0" w:color="auto"/>
        <w:right w:val="none" w:sz="0" w:space="0" w:color="auto"/>
      </w:divBdr>
    </w:div>
    <w:div w:id="1191334039">
      <w:bodyDiv w:val="1"/>
      <w:marLeft w:val="0"/>
      <w:marRight w:val="0"/>
      <w:marTop w:val="0"/>
      <w:marBottom w:val="0"/>
      <w:divBdr>
        <w:top w:val="none" w:sz="0" w:space="0" w:color="auto"/>
        <w:left w:val="none" w:sz="0" w:space="0" w:color="auto"/>
        <w:bottom w:val="none" w:sz="0" w:space="0" w:color="auto"/>
        <w:right w:val="none" w:sz="0" w:space="0" w:color="auto"/>
      </w:divBdr>
      <w:divsChild>
        <w:div w:id="548961028">
          <w:marLeft w:val="0"/>
          <w:marRight w:val="0"/>
          <w:marTop w:val="0"/>
          <w:marBottom w:val="0"/>
          <w:divBdr>
            <w:top w:val="none" w:sz="0" w:space="0" w:color="auto"/>
            <w:left w:val="none" w:sz="0" w:space="0" w:color="auto"/>
            <w:bottom w:val="none" w:sz="0" w:space="0" w:color="auto"/>
            <w:right w:val="none" w:sz="0" w:space="0" w:color="auto"/>
          </w:divBdr>
        </w:div>
        <w:div w:id="2067214652">
          <w:marLeft w:val="0"/>
          <w:marRight w:val="0"/>
          <w:marTop w:val="0"/>
          <w:marBottom w:val="0"/>
          <w:divBdr>
            <w:top w:val="none" w:sz="0" w:space="0" w:color="auto"/>
            <w:left w:val="none" w:sz="0" w:space="0" w:color="auto"/>
            <w:bottom w:val="none" w:sz="0" w:space="0" w:color="auto"/>
            <w:right w:val="none" w:sz="0" w:space="0" w:color="auto"/>
          </w:divBdr>
        </w:div>
        <w:div w:id="1768579585">
          <w:marLeft w:val="0"/>
          <w:marRight w:val="0"/>
          <w:marTop w:val="0"/>
          <w:marBottom w:val="0"/>
          <w:divBdr>
            <w:top w:val="none" w:sz="0" w:space="0" w:color="auto"/>
            <w:left w:val="none" w:sz="0" w:space="0" w:color="auto"/>
            <w:bottom w:val="none" w:sz="0" w:space="0" w:color="auto"/>
            <w:right w:val="none" w:sz="0" w:space="0" w:color="auto"/>
          </w:divBdr>
        </w:div>
        <w:div w:id="1806893662">
          <w:marLeft w:val="0"/>
          <w:marRight w:val="0"/>
          <w:marTop w:val="0"/>
          <w:marBottom w:val="0"/>
          <w:divBdr>
            <w:top w:val="none" w:sz="0" w:space="0" w:color="auto"/>
            <w:left w:val="none" w:sz="0" w:space="0" w:color="auto"/>
            <w:bottom w:val="none" w:sz="0" w:space="0" w:color="auto"/>
            <w:right w:val="none" w:sz="0" w:space="0" w:color="auto"/>
          </w:divBdr>
        </w:div>
        <w:div w:id="1663922145">
          <w:marLeft w:val="0"/>
          <w:marRight w:val="0"/>
          <w:marTop w:val="0"/>
          <w:marBottom w:val="0"/>
          <w:divBdr>
            <w:top w:val="none" w:sz="0" w:space="0" w:color="auto"/>
            <w:left w:val="none" w:sz="0" w:space="0" w:color="auto"/>
            <w:bottom w:val="none" w:sz="0" w:space="0" w:color="auto"/>
            <w:right w:val="none" w:sz="0" w:space="0" w:color="auto"/>
          </w:divBdr>
        </w:div>
        <w:div w:id="885528724">
          <w:marLeft w:val="0"/>
          <w:marRight w:val="0"/>
          <w:marTop w:val="0"/>
          <w:marBottom w:val="0"/>
          <w:divBdr>
            <w:top w:val="none" w:sz="0" w:space="0" w:color="auto"/>
            <w:left w:val="none" w:sz="0" w:space="0" w:color="auto"/>
            <w:bottom w:val="none" w:sz="0" w:space="0" w:color="auto"/>
            <w:right w:val="none" w:sz="0" w:space="0" w:color="auto"/>
          </w:divBdr>
        </w:div>
        <w:div w:id="103115871">
          <w:marLeft w:val="0"/>
          <w:marRight w:val="0"/>
          <w:marTop w:val="0"/>
          <w:marBottom w:val="0"/>
          <w:divBdr>
            <w:top w:val="none" w:sz="0" w:space="0" w:color="auto"/>
            <w:left w:val="none" w:sz="0" w:space="0" w:color="auto"/>
            <w:bottom w:val="none" w:sz="0" w:space="0" w:color="auto"/>
            <w:right w:val="none" w:sz="0" w:space="0" w:color="auto"/>
          </w:divBdr>
        </w:div>
        <w:div w:id="589393989">
          <w:marLeft w:val="0"/>
          <w:marRight w:val="0"/>
          <w:marTop w:val="0"/>
          <w:marBottom w:val="0"/>
          <w:divBdr>
            <w:top w:val="none" w:sz="0" w:space="0" w:color="auto"/>
            <w:left w:val="none" w:sz="0" w:space="0" w:color="auto"/>
            <w:bottom w:val="none" w:sz="0" w:space="0" w:color="auto"/>
            <w:right w:val="none" w:sz="0" w:space="0" w:color="auto"/>
          </w:divBdr>
        </w:div>
        <w:div w:id="834027534">
          <w:marLeft w:val="0"/>
          <w:marRight w:val="0"/>
          <w:marTop w:val="0"/>
          <w:marBottom w:val="0"/>
          <w:divBdr>
            <w:top w:val="none" w:sz="0" w:space="0" w:color="auto"/>
            <w:left w:val="none" w:sz="0" w:space="0" w:color="auto"/>
            <w:bottom w:val="none" w:sz="0" w:space="0" w:color="auto"/>
            <w:right w:val="none" w:sz="0" w:space="0" w:color="auto"/>
          </w:divBdr>
        </w:div>
        <w:div w:id="2115975519">
          <w:marLeft w:val="0"/>
          <w:marRight w:val="0"/>
          <w:marTop w:val="0"/>
          <w:marBottom w:val="0"/>
          <w:divBdr>
            <w:top w:val="none" w:sz="0" w:space="0" w:color="auto"/>
            <w:left w:val="none" w:sz="0" w:space="0" w:color="auto"/>
            <w:bottom w:val="none" w:sz="0" w:space="0" w:color="auto"/>
            <w:right w:val="none" w:sz="0" w:space="0" w:color="auto"/>
          </w:divBdr>
        </w:div>
        <w:div w:id="79913950">
          <w:marLeft w:val="0"/>
          <w:marRight w:val="0"/>
          <w:marTop w:val="0"/>
          <w:marBottom w:val="0"/>
          <w:divBdr>
            <w:top w:val="none" w:sz="0" w:space="0" w:color="auto"/>
            <w:left w:val="none" w:sz="0" w:space="0" w:color="auto"/>
            <w:bottom w:val="none" w:sz="0" w:space="0" w:color="auto"/>
            <w:right w:val="none" w:sz="0" w:space="0" w:color="auto"/>
          </w:divBdr>
        </w:div>
        <w:div w:id="1400984189">
          <w:marLeft w:val="0"/>
          <w:marRight w:val="0"/>
          <w:marTop w:val="0"/>
          <w:marBottom w:val="0"/>
          <w:divBdr>
            <w:top w:val="none" w:sz="0" w:space="0" w:color="auto"/>
            <w:left w:val="none" w:sz="0" w:space="0" w:color="auto"/>
            <w:bottom w:val="none" w:sz="0" w:space="0" w:color="auto"/>
            <w:right w:val="none" w:sz="0" w:space="0" w:color="auto"/>
          </w:divBdr>
        </w:div>
        <w:div w:id="735517504">
          <w:marLeft w:val="0"/>
          <w:marRight w:val="0"/>
          <w:marTop w:val="0"/>
          <w:marBottom w:val="0"/>
          <w:divBdr>
            <w:top w:val="none" w:sz="0" w:space="0" w:color="auto"/>
            <w:left w:val="none" w:sz="0" w:space="0" w:color="auto"/>
            <w:bottom w:val="none" w:sz="0" w:space="0" w:color="auto"/>
            <w:right w:val="none" w:sz="0" w:space="0" w:color="auto"/>
          </w:divBdr>
        </w:div>
        <w:div w:id="143860971">
          <w:marLeft w:val="0"/>
          <w:marRight w:val="0"/>
          <w:marTop w:val="0"/>
          <w:marBottom w:val="0"/>
          <w:divBdr>
            <w:top w:val="none" w:sz="0" w:space="0" w:color="auto"/>
            <w:left w:val="none" w:sz="0" w:space="0" w:color="auto"/>
            <w:bottom w:val="none" w:sz="0" w:space="0" w:color="auto"/>
            <w:right w:val="none" w:sz="0" w:space="0" w:color="auto"/>
          </w:divBdr>
        </w:div>
        <w:div w:id="1473060742">
          <w:marLeft w:val="0"/>
          <w:marRight w:val="0"/>
          <w:marTop w:val="0"/>
          <w:marBottom w:val="0"/>
          <w:divBdr>
            <w:top w:val="none" w:sz="0" w:space="0" w:color="auto"/>
            <w:left w:val="none" w:sz="0" w:space="0" w:color="auto"/>
            <w:bottom w:val="none" w:sz="0" w:space="0" w:color="auto"/>
            <w:right w:val="none" w:sz="0" w:space="0" w:color="auto"/>
          </w:divBdr>
        </w:div>
        <w:div w:id="1640912904">
          <w:marLeft w:val="0"/>
          <w:marRight w:val="0"/>
          <w:marTop w:val="0"/>
          <w:marBottom w:val="0"/>
          <w:divBdr>
            <w:top w:val="none" w:sz="0" w:space="0" w:color="auto"/>
            <w:left w:val="none" w:sz="0" w:space="0" w:color="auto"/>
            <w:bottom w:val="none" w:sz="0" w:space="0" w:color="auto"/>
            <w:right w:val="none" w:sz="0" w:space="0" w:color="auto"/>
          </w:divBdr>
        </w:div>
        <w:div w:id="1404910821">
          <w:marLeft w:val="0"/>
          <w:marRight w:val="0"/>
          <w:marTop w:val="0"/>
          <w:marBottom w:val="0"/>
          <w:divBdr>
            <w:top w:val="none" w:sz="0" w:space="0" w:color="auto"/>
            <w:left w:val="none" w:sz="0" w:space="0" w:color="auto"/>
            <w:bottom w:val="none" w:sz="0" w:space="0" w:color="auto"/>
            <w:right w:val="none" w:sz="0" w:space="0" w:color="auto"/>
          </w:divBdr>
        </w:div>
        <w:div w:id="778524704">
          <w:marLeft w:val="0"/>
          <w:marRight w:val="0"/>
          <w:marTop w:val="0"/>
          <w:marBottom w:val="0"/>
          <w:divBdr>
            <w:top w:val="none" w:sz="0" w:space="0" w:color="auto"/>
            <w:left w:val="none" w:sz="0" w:space="0" w:color="auto"/>
            <w:bottom w:val="none" w:sz="0" w:space="0" w:color="auto"/>
            <w:right w:val="none" w:sz="0" w:space="0" w:color="auto"/>
          </w:divBdr>
        </w:div>
        <w:div w:id="1801218905">
          <w:marLeft w:val="0"/>
          <w:marRight w:val="0"/>
          <w:marTop w:val="0"/>
          <w:marBottom w:val="0"/>
          <w:divBdr>
            <w:top w:val="none" w:sz="0" w:space="0" w:color="auto"/>
            <w:left w:val="none" w:sz="0" w:space="0" w:color="auto"/>
            <w:bottom w:val="none" w:sz="0" w:space="0" w:color="auto"/>
            <w:right w:val="none" w:sz="0" w:space="0" w:color="auto"/>
          </w:divBdr>
        </w:div>
        <w:div w:id="1517159796">
          <w:marLeft w:val="0"/>
          <w:marRight w:val="0"/>
          <w:marTop w:val="0"/>
          <w:marBottom w:val="0"/>
          <w:divBdr>
            <w:top w:val="none" w:sz="0" w:space="0" w:color="auto"/>
            <w:left w:val="none" w:sz="0" w:space="0" w:color="auto"/>
            <w:bottom w:val="none" w:sz="0" w:space="0" w:color="auto"/>
            <w:right w:val="none" w:sz="0" w:space="0" w:color="auto"/>
          </w:divBdr>
        </w:div>
        <w:div w:id="754474788">
          <w:marLeft w:val="0"/>
          <w:marRight w:val="0"/>
          <w:marTop w:val="0"/>
          <w:marBottom w:val="0"/>
          <w:divBdr>
            <w:top w:val="none" w:sz="0" w:space="0" w:color="auto"/>
            <w:left w:val="none" w:sz="0" w:space="0" w:color="auto"/>
            <w:bottom w:val="none" w:sz="0" w:space="0" w:color="auto"/>
            <w:right w:val="none" w:sz="0" w:space="0" w:color="auto"/>
          </w:divBdr>
        </w:div>
        <w:div w:id="360399484">
          <w:marLeft w:val="0"/>
          <w:marRight w:val="0"/>
          <w:marTop w:val="0"/>
          <w:marBottom w:val="0"/>
          <w:divBdr>
            <w:top w:val="none" w:sz="0" w:space="0" w:color="auto"/>
            <w:left w:val="none" w:sz="0" w:space="0" w:color="auto"/>
            <w:bottom w:val="none" w:sz="0" w:space="0" w:color="auto"/>
            <w:right w:val="none" w:sz="0" w:space="0" w:color="auto"/>
          </w:divBdr>
        </w:div>
        <w:div w:id="830678415">
          <w:marLeft w:val="0"/>
          <w:marRight w:val="0"/>
          <w:marTop w:val="0"/>
          <w:marBottom w:val="0"/>
          <w:divBdr>
            <w:top w:val="none" w:sz="0" w:space="0" w:color="auto"/>
            <w:left w:val="none" w:sz="0" w:space="0" w:color="auto"/>
            <w:bottom w:val="none" w:sz="0" w:space="0" w:color="auto"/>
            <w:right w:val="none" w:sz="0" w:space="0" w:color="auto"/>
          </w:divBdr>
        </w:div>
        <w:div w:id="1752502405">
          <w:marLeft w:val="0"/>
          <w:marRight w:val="0"/>
          <w:marTop w:val="0"/>
          <w:marBottom w:val="0"/>
          <w:divBdr>
            <w:top w:val="none" w:sz="0" w:space="0" w:color="auto"/>
            <w:left w:val="none" w:sz="0" w:space="0" w:color="auto"/>
            <w:bottom w:val="none" w:sz="0" w:space="0" w:color="auto"/>
            <w:right w:val="none" w:sz="0" w:space="0" w:color="auto"/>
          </w:divBdr>
        </w:div>
        <w:div w:id="1029375234">
          <w:marLeft w:val="0"/>
          <w:marRight w:val="0"/>
          <w:marTop w:val="0"/>
          <w:marBottom w:val="0"/>
          <w:divBdr>
            <w:top w:val="none" w:sz="0" w:space="0" w:color="auto"/>
            <w:left w:val="none" w:sz="0" w:space="0" w:color="auto"/>
            <w:bottom w:val="none" w:sz="0" w:space="0" w:color="auto"/>
            <w:right w:val="none" w:sz="0" w:space="0" w:color="auto"/>
          </w:divBdr>
        </w:div>
        <w:div w:id="955865595">
          <w:marLeft w:val="0"/>
          <w:marRight w:val="0"/>
          <w:marTop w:val="0"/>
          <w:marBottom w:val="0"/>
          <w:divBdr>
            <w:top w:val="none" w:sz="0" w:space="0" w:color="auto"/>
            <w:left w:val="none" w:sz="0" w:space="0" w:color="auto"/>
            <w:bottom w:val="none" w:sz="0" w:space="0" w:color="auto"/>
            <w:right w:val="none" w:sz="0" w:space="0" w:color="auto"/>
          </w:divBdr>
        </w:div>
        <w:div w:id="657660979">
          <w:marLeft w:val="0"/>
          <w:marRight w:val="0"/>
          <w:marTop w:val="0"/>
          <w:marBottom w:val="0"/>
          <w:divBdr>
            <w:top w:val="none" w:sz="0" w:space="0" w:color="auto"/>
            <w:left w:val="none" w:sz="0" w:space="0" w:color="auto"/>
            <w:bottom w:val="none" w:sz="0" w:space="0" w:color="auto"/>
            <w:right w:val="none" w:sz="0" w:space="0" w:color="auto"/>
          </w:divBdr>
        </w:div>
        <w:div w:id="1685470997">
          <w:marLeft w:val="0"/>
          <w:marRight w:val="0"/>
          <w:marTop w:val="0"/>
          <w:marBottom w:val="0"/>
          <w:divBdr>
            <w:top w:val="none" w:sz="0" w:space="0" w:color="auto"/>
            <w:left w:val="none" w:sz="0" w:space="0" w:color="auto"/>
            <w:bottom w:val="none" w:sz="0" w:space="0" w:color="auto"/>
            <w:right w:val="none" w:sz="0" w:space="0" w:color="auto"/>
          </w:divBdr>
        </w:div>
        <w:div w:id="443690765">
          <w:marLeft w:val="0"/>
          <w:marRight w:val="0"/>
          <w:marTop w:val="0"/>
          <w:marBottom w:val="0"/>
          <w:divBdr>
            <w:top w:val="none" w:sz="0" w:space="0" w:color="auto"/>
            <w:left w:val="none" w:sz="0" w:space="0" w:color="auto"/>
            <w:bottom w:val="none" w:sz="0" w:space="0" w:color="auto"/>
            <w:right w:val="none" w:sz="0" w:space="0" w:color="auto"/>
          </w:divBdr>
        </w:div>
        <w:div w:id="501311663">
          <w:marLeft w:val="0"/>
          <w:marRight w:val="0"/>
          <w:marTop w:val="0"/>
          <w:marBottom w:val="0"/>
          <w:divBdr>
            <w:top w:val="none" w:sz="0" w:space="0" w:color="auto"/>
            <w:left w:val="none" w:sz="0" w:space="0" w:color="auto"/>
            <w:bottom w:val="none" w:sz="0" w:space="0" w:color="auto"/>
            <w:right w:val="none" w:sz="0" w:space="0" w:color="auto"/>
          </w:divBdr>
        </w:div>
        <w:div w:id="718479529">
          <w:marLeft w:val="0"/>
          <w:marRight w:val="0"/>
          <w:marTop w:val="0"/>
          <w:marBottom w:val="0"/>
          <w:divBdr>
            <w:top w:val="none" w:sz="0" w:space="0" w:color="auto"/>
            <w:left w:val="none" w:sz="0" w:space="0" w:color="auto"/>
            <w:bottom w:val="none" w:sz="0" w:space="0" w:color="auto"/>
            <w:right w:val="none" w:sz="0" w:space="0" w:color="auto"/>
          </w:divBdr>
        </w:div>
        <w:div w:id="295188654">
          <w:marLeft w:val="0"/>
          <w:marRight w:val="0"/>
          <w:marTop w:val="0"/>
          <w:marBottom w:val="0"/>
          <w:divBdr>
            <w:top w:val="none" w:sz="0" w:space="0" w:color="auto"/>
            <w:left w:val="none" w:sz="0" w:space="0" w:color="auto"/>
            <w:bottom w:val="none" w:sz="0" w:space="0" w:color="auto"/>
            <w:right w:val="none" w:sz="0" w:space="0" w:color="auto"/>
          </w:divBdr>
        </w:div>
        <w:div w:id="1913078124">
          <w:marLeft w:val="0"/>
          <w:marRight w:val="0"/>
          <w:marTop w:val="0"/>
          <w:marBottom w:val="0"/>
          <w:divBdr>
            <w:top w:val="none" w:sz="0" w:space="0" w:color="auto"/>
            <w:left w:val="none" w:sz="0" w:space="0" w:color="auto"/>
            <w:bottom w:val="none" w:sz="0" w:space="0" w:color="auto"/>
            <w:right w:val="none" w:sz="0" w:space="0" w:color="auto"/>
          </w:divBdr>
        </w:div>
        <w:div w:id="1566574846">
          <w:marLeft w:val="0"/>
          <w:marRight w:val="0"/>
          <w:marTop w:val="0"/>
          <w:marBottom w:val="0"/>
          <w:divBdr>
            <w:top w:val="none" w:sz="0" w:space="0" w:color="auto"/>
            <w:left w:val="none" w:sz="0" w:space="0" w:color="auto"/>
            <w:bottom w:val="none" w:sz="0" w:space="0" w:color="auto"/>
            <w:right w:val="none" w:sz="0" w:space="0" w:color="auto"/>
          </w:divBdr>
        </w:div>
        <w:div w:id="157305268">
          <w:marLeft w:val="0"/>
          <w:marRight w:val="0"/>
          <w:marTop w:val="0"/>
          <w:marBottom w:val="0"/>
          <w:divBdr>
            <w:top w:val="none" w:sz="0" w:space="0" w:color="auto"/>
            <w:left w:val="none" w:sz="0" w:space="0" w:color="auto"/>
            <w:bottom w:val="none" w:sz="0" w:space="0" w:color="auto"/>
            <w:right w:val="none" w:sz="0" w:space="0" w:color="auto"/>
          </w:divBdr>
        </w:div>
        <w:div w:id="695813400">
          <w:marLeft w:val="0"/>
          <w:marRight w:val="0"/>
          <w:marTop w:val="0"/>
          <w:marBottom w:val="0"/>
          <w:divBdr>
            <w:top w:val="none" w:sz="0" w:space="0" w:color="auto"/>
            <w:left w:val="none" w:sz="0" w:space="0" w:color="auto"/>
            <w:bottom w:val="none" w:sz="0" w:space="0" w:color="auto"/>
            <w:right w:val="none" w:sz="0" w:space="0" w:color="auto"/>
          </w:divBdr>
        </w:div>
        <w:div w:id="1346446673">
          <w:marLeft w:val="0"/>
          <w:marRight w:val="0"/>
          <w:marTop w:val="0"/>
          <w:marBottom w:val="0"/>
          <w:divBdr>
            <w:top w:val="none" w:sz="0" w:space="0" w:color="auto"/>
            <w:left w:val="none" w:sz="0" w:space="0" w:color="auto"/>
            <w:bottom w:val="none" w:sz="0" w:space="0" w:color="auto"/>
            <w:right w:val="none" w:sz="0" w:space="0" w:color="auto"/>
          </w:divBdr>
        </w:div>
        <w:div w:id="769357508">
          <w:marLeft w:val="0"/>
          <w:marRight w:val="0"/>
          <w:marTop w:val="0"/>
          <w:marBottom w:val="0"/>
          <w:divBdr>
            <w:top w:val="none" w:sz="0" w:space="0" w:color="auto"/>
            <w:left w:val="none" w:sz="0" w:space="0" w:color="auto"/>
            <w:bottom w:val="none" w:sz="0" w:space="0" w:color="auto"/>
            <w:right w:val="none" w:sz="0" w:space="0" w:color="auto"/>
          </w:divBdr>
        </w:div>
        <w:div w:id="1441536449">
          <w:marLeft w:val="0"/>
          <w:marRight w:val="0"/>
          <w:marTop w:val="0"/>
          <w:marBottom w:val="0"/>
          <w:divBdr>
            <w:top w:val="none" w:sz="0" w:space="0" w:color="auto"/>
            <w:left w:val="none" w:sz="0" w:space="0" w:color="auto"/>
            <w:bottom w:val="none" w:sz="0" w:space="0" w:color="auto"/>
            <w:right w:val="none" w:sz="0" w:space="0" w:color="auto"/>
          </w:divBdr>
        </w:div>
        <w:div w:id="571817732">
          <w:marLeft w:val="0"/>
          <w:marRight w:val="0"/>
          <w:marTop w:val="0"/>
          <w:marBottom w:val="0"/>
          <w:divBdr>
            <w:top w:val="none" w:sz="0" w:space="0" w:color="auto"/>
            <w:left w:val="none" w:sz="0" w:space="0" w:color="auto"/>
            <w:bottom w:val="none" w:sz="0" w:space="0" w:color="auto"/>
            <w:right w:val="none" w:sz="0" w:space="0" w:color="auto"/>
          </w:divBdr>
        </w:div>
        <w:div w:id="536040155">
          <w:marLeft w:val="0"/>
          <w:marRight w:val="0"/>
          <w:marTop w:val="0"/>
          <w:marBottom w:val="0"/>
          <w:divBdr>
            <w:top w:val="none" w:sz="0" w:space="0" w:color="auto"/>
            <w:left w:val="none" w:sz="0" w:space="0" w:color="auto"/>
            <w:bottom w:val="none" w:sz="0" w:space="0" w:color="auto"/>
            <w:right w:val="none" w:sz="0" w:space="0" w:color="auto"/>
          </w:divBdr>
        </w:div>
        <w:div w:id="1181510615">
          <w:marLeft w:val="0"/>
          <w:marRight w:val="0"/>
          <w:marTop w:val="0"/>
          <w:marBottom w:val="0"/>
          <w:divBdr>
            <w:top w:val="none" w:sz="0" w:space="0" w:color="auto"/>
            <w:left w:val="none" w:sz="0" w:space="0" w:color="auto"/>
            <w:bottom w:val="none" w:sz="0" w:space="0" w:color="auto"/>
            <w:right w:val="none" w:sz="0" w:space="0" w:color="auto"/>
          </w:divBdr>
        </w:div>
        <w:div w:id="898974777">
          <w:marLeft w:val="0"/>
          <w:marRight w:val="0"/>
          <w:marTop w:val="0"/>
          <w:marBottom w:val="0"/>
          <w:divBdr>
            <w:top w:val="none" w:sz="0" w:space="0" w:color="auto"/>
            <w:left w:val="none" w:sz="0" w:space="0" w:color="auto"/>
            <w:bottom w:val="none" w:sz="0" w:space="0" w:color="auto"/>
            <w:right w:val="none" w:sz="0" w:space="0" w:color="auto"/>
          </w:divBdr>
        </w:div>
        <w:div w:id="1755664691">
          <w:marLeft w:val="0"/>
          <w:marRight w:val="0"/>
          <w:marTop w:val="0"/>
          <w:marBottom w:val="0"/>
          <w:divBdr>
            <w:top w:val="none" w:sz="0" w:space="0" w:color="auto"/>
            <w:left w:val="none" w:sz="0" w:space="0" w:color="auto"/>
            <w:bottom w:val="none" w:sz="0" w:space="0" w:color="auto"/>
            <w:right w:val="none" w:sz="0" w:space="0" w:color="auto"/>
          </w:divBdr>
        </w:div>
        <w:div w:id="1147432070">
          <w:marLeft w:val="0"/>
          <w:marRight w:val="0"/>
          <w:marTop w:val="0"/>
          <w:marBottom w:val="0"/>
          <w:divBdr>
            <w:top w:val="none" w:sz="0" w:space="0" w:color="auto"/>
            <w:left w:val="none" w:sz="0" w:space="0" w:color="auto"/>
            <w:bottom w:val="none" w:sz="0" w:space="0" w:color="auto"/>
            <w:right w:val="none" w:sz="0" w:space="0" w:color="auto"/>
          </w:divBdr>
        </w:div>
        <w:div w:id="2019261310">
          <w:marLeft w:val="0"/>
          <w:marRight w:val="0"/>
          <w:marTop w:val="0"/>
          <w:marBottom w:val="0"/>
          <w:divBdr>
            <w:top w:val="none" w:sz="0" w:space="0" w:color="auto"/>
            <w:left w:val="none" w:sz="0" w:space="0" w:color="auto"/>
            <w:bottom w:val="none" w:sz="0" w:space="0" w:color="auto"/>
            <w:right w:val="none" w:sz="0" w:space="0" w:color="auto"/>
          </w:divBdr>
        </w:div>
        <w:div w:id="825128663">
          <w:marLeft w:val="0"/>
          <w:marRight w:val="0"/>
          <w:marTop w:val="0"/>
          <w:marBottom w:val="0"/>
          <w:divBdr>
            <w:top w:val="none" w:sz="0" w:space="0" w:color="auto"/>
            <w:left w:val="none" w:sz="0" w:space="0" w:color="auto"/>
            <w:bottom w:val="none" w:sz="0" w:space="0" w:color="auto"/>
            <w:right w:val="none" w:sz="0" w:space="0" w:color="auto"/>
          </w:divBdr>
        </w:div>
        <w:div w:id="1069499682">
          <w:marLeft w:val="0"/>
          <w:marRight w:val="0"/>
          <w:marTop w:val="0"/>
          <w:marBottom w:val="0"/>
          <w:divBdr>
            <w:top w:val="none" w:sz="0" w:space="0" w:color="auto"/>
            <w:left w:val="none" w:sz="0" w:space="0" w:color="auto"/>
            <w:bottom w:val="none" w:sz="0" w:space="0" w:color="auto"/>
            <w:right w:val="none" w:sz="0" w:space="0" w:color="auto"/>
          </w:divBdr>
        </w:div>
        <w:div w:id="1379208463">
          <w:marLeft w:val="0"/>
          <w:marRight w:val="0"/>
          <w:marTop w:val="0"/>
          <w:marBottom w:val="0"/>
          <w:divBdr>
            <w:top w:val="none" w:sz="0" w:space="0" w:color="auto"/>
            <w:left w:val="none" w:sz="0" w:space="0" w:color="auto"/>
            <w:bottom w:val="none" w:sz="0" w:space="0" w:color="auto"/>
            <w:right w:val="none" w:sz="0" w:space="0" w:color="auto"/>
          </w:divBdr>
        </w:div>
        <w:div w:id="1899901187">
          <w:marLeft w:val="0"/>
          <w:marRight w:val="0"/>
          <w:marTop w:val="0"/>
          <w:marBottom w:val="0"/>
          <w:divBdr>
            <w:top w:val="none" w:sz="0" w:space="0" w:color="auto"/>
            <w:left w:val="none" w:sz="0" w:space="0" w:color="auto"/>
            <w:bottom w:val="none" w:sz="0" w:space="0" w:color="auto"/>
            <w:right w:val="none" w:sz="0" w:space="0" w:color="auto"/>
          </w:divBdr>
        </w:div>
        <w:div w:id="1630477797">
          <w:marLeft w:val="0"/>
          <w:marRight w:val="0"/>
          <w:marTop w:val="0"/>
          <w:marBottom w:val="0"/>
          <w:divBdr>
            <w:top w:val="none" w:sz="0" w:space="0" w:color="auto"/>
            <w:left w:val="none" w:sz="0" w:space="0" w:color="auto"/>
            <w:bottom w:val="none" w:sz="0" w:space="0" w:color="auto"/>
            <w:right w:val="none" w:sz="0" w:space="0" w:color="auto"/>
          </w:divBdr>
        </w:div>
        <w:div w:id="1873028040">
          <w:marLeft w:val="0"/>
          <w:marRight w:val="0"/>
          <w:marTop w:val="0"/>
          <w:marBottom w:val="0"/>
          <w:divBdr>
            <w:top w:val="none" w:sz="0" w:space="0" w:color="auto"/>
            <w:left w:val="none" w:sz="0" w:space="0" w:color="auto"/>
            <w:bottom w:val="none" w:sz="0" w:space="0" w:color="auto"/>
            <w:right w:val="none" w:sz="0" w:space="0" w:color="auto"/>
          </w:divBdr>
        </w:div>
      </w:divsChild>
    </w:div>
    <w:div w:id="1321080415">
      <w:bodyDiv w:val="1"/>
      <w:marLeft w:val="0"/>
      <w:marRight w:val="0"/>
      <w:marTop w:val="0"/>
      <w:marBottom w:val="0"/>
      <w:divBdr>
        <w:top w:val="none" w:sz="0" w:space="0" w:color="auto"/>
        <w:left w:val="none" w:sz="0" w:space="0" w:color="auto"/>
        <w:bottom w:val="none" w:sz="0" w:space="0" w:color="auto"/>
        <w:right w:val="none" w:sz="0" w:space="0" w:color="auto"/>
      </w:divBdr>
      <w:divsChild>
        <w:div w:id="885220099">
          <w:marLeft w:val="0"/>
          <w:marRight w:val="0"/>
          <w:marTop w:val="0"/>
          <w:marBottom w:val="0"/>
          <w:divBdr>
            <w:top w:val="none" w:sz="0" w:space="0" w:color="auto"/>
            <w:left w:val="none" w:sz="0" w:space="0" w:color="auto"/>
            <w:bottom w:val="none" w:sz="0" w:space="0" w:color="auto"/>
            <w:right w:val="none" w:sz="0" w:space="0" w:color="auto"/>
          </w:divBdr>
        </w:div>
      </w:divsChild>
    </w:div>
    <w:div w:id="1596669431">
      <w:bodyDiv w:val="1"/>
      <w:marLeft w:val="0"/>
      <w:marRight w:val="0"/>
      <w:marTop w:val="0"/>
      <w:marBottom w:val="0"/>
      <w:divBdr>
        <w:top w:val="none" w:sz="0" w:space="0" w:color="auto"/>
        <w:left w:val="none" w:sz="0" w:space="0" w:color="auto"/>
        <w:bottom w:val="none" w:sz="0" w:space="0" w:color="auto"/>
        <w:right w:val="none" w:sz="0" w:space="0" w:color="auto"/>
      </w:divBdr>
    </w:div>
    <w:div w:id="1639916955">
      <w:bodyDiv w:val="1"/>
      <w:marLeft w:val="0"/>
      <w:marRight w:val="0"/>
      <w:marTop w:val="0"/>
      <w:marBottom w:val="0"/>
      <w:divBdr>
        <w:top w:val="none" w:sz="0" w:space="0" w:color="auto"/>
        <w:left w:val="none" w:sz="0" w:space="0" w:color="auto"/>
        <w:bottom w:val="none" w:sz="0" w:space="0" w:color="auto"/>
        <w:right w:val="none" w:sz="0" w:space="0" w:color="auto"/>
      </w:divBdr>
    </w:div>
    <w:div w:id="1678385898">
      <w:bodyDiv w:val="1"/>
      <w:marLeft w:val="0"/>
      <w:marRight w:val="0"/>
      <w:marTop w:val="0"/>
      <w:marBottom w:val="0"/>
      <w:divBdr>
        <w:top w:val="none" w:sz="0" w:space="0" w:color="auto"/>
        <w:left w:val="none" w:sz="0" w:space="0" w:color="auto"/>
        <w:bottom w:val="none" w:sz="0" w:space="0" w:color="auto"/>
        <w:right w:val="none" w:sz="0" w:space="0" w:color="auto"/>
      </w:divBdr>
    </w:div>
    <w:div w:id="1688750930">
      <w:bodyDiv w:val="1"/>
      <w:marLeft w:val="0"/>
      <w:marRight w:val="0"/>
      <w:marTop w:val="0"/>
      <w:marBottom w:val="0"/>
      <w:divBdr>
        <w:top w:val="none" w:sz="0" w:space="0" w:color="auto"/>
        <w:left w:val="none" w:sz="0" w:space="0" w:color="auto"/>
        <w:bottom w:val="none" w:sz="0" w:space="0" w:color="auto"/>
        <w:right w:val="none" w:sz="0" w:space="0" w:color="auto"/>
      </w:divBdr>
    </w:div>
    <w:div w:id="1710646080">
      <w:bodyDiv w:val="1"/>
      <w:marLeft w:val="0"/>
      <w:marRight w:val="0"/>
      <w:marTop w:val="0"/>
      <w:marBottom w:val="0"/>
      <w:divBdr>
        <w:top w:val="none" w:sz="0" w:space="0" w:color="auto"/>
        <w:left w:val="none" w:sz="0" w:space="0" w:color="auto"/>
        <w:bottom w:val="none" w:sz="0" w:space="0" w:color="auto"/>
        <w:right w:val="none" w:sz="0" w:space="0" w:color="auto"/>
      </w:divBdr>
      <w:divsChild>
        <w:div w:id="1255356326">
          <w:marLeft w:val="0"/>
          <w:marRight w:val="0"/>
          <w:marTop w:val="0"/>
          <w:marBottom w:val="0"/>
          <w:divBdr>
            <w:top w:val="none" w:sz="0" w:space="0" w:color="auto"/>
            <w:left w:val="none" w:sz="0" w:space="0" w:color="auto"/>
            <w:bottom w:val="none" w:sz="0" w:space="0" w:color="auto"/>
            <w:right w:val="none" w:sz="0" w:space="0" w:color="auto"/>
          </w:divBdr>
        </w:div>
      </w:divsChild>
    </w:div>
    <w:div w:id="1820270084">
      <w:bodyDiv w:val="1"/>
      <w:marLeft w:val="0"/>
      <w:marRight w:val="0"/>
      <w:marTop w:val="0"/>
      <w:marBottom w:val="0"/>
      <w:divBdr>
        <w:top w:val="none" w:sz="0" w:space="0" w:color="auto"/>
        <w:left w:val="none" w:sz="0" w:space="0" w:color="auto"/>
        <w:bottom w:val="none" w:sz="0" w:space="0" w:color="auto"/>
        <w:right w:val="none" w:sz="0" w:space="0" w:color="auto"/>
      </w:divBdr>
    </w:div>
    <w:div w:id="200069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polregi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polregi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atrycja.wojcik@polregio.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F95E9-2BBF-4418-B3D2-8D13DE39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3435</Words>
  <Characters>20610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Ambroziak</dc:creator>
  <cp:lastModifiedBy>Patrycja Rostkowska</cp:lastModifiedBy>
  <cp:revision>11</cp:revision>
  <cp:lastPrinted>2024-10-03T09:58:00Z</cp:lastPrinted>
  <dcterms:created xsi:type="dcterms:W3CDTF">2024-10-03T09:07:00Z</dcterms:created>
  <dcterms:modified xsi:type="dcterms:W3CDTF">2024-10-03T09:58:00Z</dcterms:modified>
</cp:coreProperties>
</file>