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F5F" w:rsidRDefault="00CB1F5F" w:rsidP="008A5A60">
      <w:pPr>
        <w:rPr>
          <w:rFonts w:ascii="Verdana" w:hAnsi="Verdana"/>
          <w:sz w:val="16"/>
          <w:szCs w:val="16"/>
        </w:rPr>
      </w:pPr>
    </w:p>
    <w:p w:rsidR="00CB1F5F" w:rsidRDefault="00CB1F5F" w:rsidP="008A5A60">
      <w:pPr>
        <w:rPr>
          <w:rFonts w:ascii="Verdana" w:hAnsi="Verdana"/>
          <w:sz w:val="16"/>
          <w:szCs w:val="16"/>
        </w:rPr>
      </w:pPr>
    </w:p>
    <w:p w:rsidR="008A5A60" w:rsidRPr="001C5190" w:rsidRDefault="008A5A60" w:rsidP="008A5A60">
      <w:pPr>
        <w:rPr>
          <w:rFonts w:ascii="Verdana" w:hAnsi="Verdana"/>
          <w:sz w:val="16"/>
          <w:szCs w:val="16"/>
        </w:rPr>
      </w:pPr>
      <w:r w:rsidRPr="00605DEC">
        <w:rPr>
          <w:rFonts w:ascii="Verdana" w:hAnsi="Verdana"/>
          <w:sz w:val="16"/>
          <w:szCs w:val="16"/>
        </w:rPr>
        <w:t>WRO.WKU</w:t>
      </w:r>
      <w:r>
        <w:rPr>
          <w:rFonts w:ascii="Verdana" w:hAnsi="Verdana"/>
          <w:sz w:val="16"/>
          <w:szCs w:val="16"/>
        </w:rPr>
        <w:t>Z.GZ.</w:t>
      </w:r>
      <w:r w:rsidR="00D35BAE">
        <w:rPr>
          <w:rFonts w:ascii="Verdana" w:hAnsi="Verdana"/>
          <w:sz w:val="16"/>
          <w:szCs w:val="16"/>
        </w:rPr>
        <w:t>261.</w:t>
      </w:r>
      <w:r w:rsidR="00A9613C">
        <w:rPr>
          <w:rFonts w:ascii="Verdana" w:hAnsi="Verdana"/>
          <w:sz w:val="16"/>
          <w:szCs w:val="16"/>
        </w:rPr>
        <w:t>24</w:t>
      </w:r>
      <w:r w:rsidR="00D35BAE">
        <w:rPr>
          <w:rFonts w:ascii="Verdana" w:hAnsi="Verdana"/>
          <w:sz w:val="16"/>
          <w:szCs w:val="16"/>
        </w:rPr>
        <w:t>.</w:t>
      </w:r>
      <w:r w:rsidRPr="001C5190">
        <w:rPr>
          <w:rFonts w:ascii="Verdana" w:hAnsi="Verdana"/>
          <w:sz w:val="16"/>
          <w:szCs w:val="16"/>
        </w:rPr>
        <w:t>202</w:t>
      </w:r>
      <w:r w:rsidR="002B48E3">
        <w:rPr>
          <w:rFonts w:ascii="Verdana" w:hAnsi="Verdana"/>
          <w:sz w:val="16"/>
          <w:szCs w:val="16"/>
        </w:rPr>
        <w:t>4.HB</w:t>
      </w:r>
    </w:p>
    <w:p w:rsidR="008A5A60" w:rsidRDefault="008A5A60" w:rsidP="008A5A60">
      <w:pPr>
        <w:rPr>
          <w:rFonts w:ascii="Verdana" w:hAnsi="Verdana"/>
          <w:sz w:val="16"/>
          <w:szCs w:val="16"/>
        </w:rPr>
      </w:pPr>
    </w:p>
    <w:p w:rsidR="008A5A60" w:rsidRDefault="008A5A60" w:rsidP="008A5A60">
      <w:pPr>
        <w:rPr>
          <w:rFonts w:ascii="Verdana" w:hAnsi="Verdana"/>
          <w:sz w:val="16"/>
          <w:szCs w:val="16"/>
        </w:rPr>
      </w:pPr>
      <w:r>
        <w:rPr>
          <w:rFonts w:ascii="Verdana" w:hAnsi="Verdana"/>
          <w:sz w:val="16"/>
          <w:szCs w:val="16"/>
        </w:rPr>
        <w:t xml:space="preserve">                                                                          </w:t>
      </w:r>
      <w:r w:rsidR="002B48E3">
        <w:rPr>
          <w:rFonts w:ascii="Verdana" w:hAnsi="Verdana"/>
          <w:sz w:val="16"/>
          <w:szCs w:val="16"/>
        </w:rPr>
        <w:t xml:space="preserve">                  Załącznik nr 1</w:t>
      </w:r>
      <w:r>
        <w:rPr>
          <w:rFonts w:ascii="Verdana" w:hAnsi="Verdana"/>
          <w:sz w:val="16"/>
          <w:szCs w:val="16"/>
        </w:rPr>
        <w:t xml:space="preserve"> do zapytania ofertowego</w:t>
      </w:r>
    </w:p>
    <w:p w:rsidR="008A5A60" w:rsidRDefault="008A5A60" w:rsidP="008A5A60">
      <w:pPr>
        <w:rPr>
          <w:rFonts w:ascii="Verdana" w:hAnsi="Verdana"/>
          <w:sz w:val="16"/>
          <w:szCs w:val="16"/>
        </w:rPr>
      </w:pPr>
      <w:r w:rsidRPr="00AE3D51">
        <w:rPr>
          <w:rFonts w:ascii="Verdana" w:hAnsi="Verdana"/>
          <w:color w:val="C00000"/>
          <w:sz w:val="16"/>
          <w:szCs w:val="16"/>
        </w:rPr>
        <w:tab/>
      </w:r>
      <w:r>
        <w:rPr>
          <w:rFonts w:ascii="Verdana" w:hAnsi="Verdana"/>
          <w:sz w:val="16"/>
          <w:szCs w:val="16"/>
        </w:rPr>
        <w:t xml:space="preserve"> </w:t>
      </w:r>
    </w:p>
    <w:p w:rsidR="008A5A60" w:rsidRDefault="008A5A60" w:rsidP="008A5A60">
      <w:pPr>
        <w:jc w:val="center"/>
        <w:rPr>
          <w:rFonts w:ascii="Verdana" w:hAnsi="Verdana" w:cs="Arial"/>
          <w:b/>
          <w:sz w:val="16"/>
          <w:szCs w:val="16"/>
        </w:rPr>
      </w:pPr>
      <w:r>
        <w:rPr>
          <w:rFonts w:ascii="Arial" w:hAnsi="Arial"/>
        </w:rPr>
        <w:object w:dxaOrig="8977" w:dyaOrig="2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4pt;height:86.4pt" o:ole="" fillcolor="window">
            <v:imagedata r:id="rId8" o:title=""/>
          </v:shape>
          <o:OLEObject Type="Embed" ProgID="MSDraw" ShapeID="_x0000_i1025" DrawAspect="Content" ObjectID="_1789207918" r:id="rId9">
            <o:FieldCodes>\* MERGEFORMAT</o:FieldCodes>
          </o:OLEObject>
        </w:object>
      </w:r>
      <w:r>
        <w:rPr>
          <w:rFonts w:ascii="Arial" w:hAnsi="Arial"/>
        </w:rPr>
        <w:br/>
      </w:r>
    </w:p>
    <w:p w:rsidR="008A5A60" w:rsidRPr="00C06B02" w:rsidRDefault="008A5A60" w:rsidP="008A5A60">
      <w:pPr>
        <w:jc w:val="center"/>
        <w:rPr>
          <w:rFonts w:ascii="Verdana" w:hAnsi="Verdana" w:cs="Arial"/>
          <w:b/>
          <w:sz w:val="16"/>
          <w:szCs w:val="16"/>
        </w:rPr>
      </w:pPr>
      <w:r w:rsidRPr="00C06B02">
        <w:rPr>
          <w:rFonts w:ascii="Verdana" w:hAnsi="Verdana" w:cs="Arial"/>
          <w:b/>
          <w:sz w:val="16"/>
          <w:szCs w:val="16"/>
        </w:rPr>
        <w:t>FORMULARZ OFERTOWY</w:t>
      </w:r>
      <w:r>
        <w:rPr>
          <w:rFonts w:ascii="Verdana" w:hAnsi="Verdana" w:cs="Arial"/>
          <w:b/>
          <w:sz w:val="16"/>
          <w:szCs w:val="16"/>
        </w:rPr>
        <w:t xml:space="preserve"> – WYKONAWCA, PRZEDMIOT ZAMÓWIENIA </w:t>
      </w:r>
    </w:p>
    <w:p w:rsidR="008A5A60" w:rsidRDefault="008A5A60" w:rsidP="008A5A60">
      <w:pPr>
        <w:jc w:val="center"/>
        <w:rPr>
          <w:rFonts w:ascii="Verdana" w:hAnsi="Verdana" w:cs="Arial"/>
          <w:sz w:val="16"/>
          <w:szCs w:val="16"/>
        </w:rPr>
      </w:pPr>
      <w:r w:rsidRPr="00DD6A52">
        <w:rPr>
          <w:rFonts w:ascii="Verdana" w:hAnsi="Verdana" w:cs="Arial"/>
          <w:sz w:val="16"/>
          <w:szCs w:val="16"/>
        </w:rPr>
        <w:t xml:space="preserve">w postępowaniu  w trybie zapytania ofertowego na wykonanie zamówienia , którego wartość netto nie przekracza równowartości kwoty określonej w art. </w:t>
      </w:r>
      <w:r>
        <w:rPr>
          <w:rFonts w:ascii="Verdana" w:hAnsi="Verdana" w:cs="Arial"/>
          <w:sz w:val="16"/>
          <w:szCs w:val="16"/>
        </w:rPr>
        <w:t>2 ust. 1 pkt. 1</w:t>
      </w:r>
      <w:r w:rsidRPr="00DD6A52">
        <w:rPr>
          <w:rFonts w:ascii="Verdana" w:hAnsi="Verdana" w:cs="Arial"/>
          <w:sz w:val="16"/>
          <w:szCs w:val="16"/>
        </w:rPr>
        <w:t xml:space="preserve"> ustawy Prawo zamówień</w:t>
      </w:r>
      <w:r w:rsidRPr="00C06B02">
        <w:rPr>
          <w:rFonts w:ascii="Verdana" w:hAnsi="Verdana" w:cs="Arial"/>
          <w:b/>
          <w:sz w:val="16"/>
          <w:szCs w:val="16"/>
        </w:rPr>
        <w:t xml:space="preserve"> </w:t>
      </w:r>
      <w:r w:rsidRPr="00DD6A52">
        <w:rPr>
          <w:rFonts w:ascii="Verdana" w:hAnsi="Verdana" w:cs="Arial"/>
          <w:sz w:val="16"/>
          <w:szCs w:val="16"/>
        </w:rPr>
        <w:t>publicznych</w:t>
      </w:r>
    </w:p>
    <w:p w:rsidR="005A4A31" w:rsidRDefault="005A4A31" w:rsidP="005A4A31">
      <w:pPr>
        <w:shd w:val="clear" w:color="auto" w:fill="FFFFFF"/>
        <w:jc w:val="both"/>
        <w:rPr>
          <w:rFonts w:ascii="Verdana" w:hAnsi="Verdana" w:cs="Arial Narrow"/>
          <w:sz w:val="18"/>
          <w:szCs w:val="18"/>
          <w:lang w:eastAsia="pl-PL"/>
        </w:rPr>
      </w:pPr>
    </w:p>
    <w:p w:rsidR="005A4A31" w:rsidRDefault="005A4A31" w:rsidP="005A4A31">
      <w:pPr>
        <w:shd w:val="clear" w:color="auto" w:fill="FFFFFF"/>
        <w:jc w:val="both"/>
        <w:rPr>
          <w:rFonts w:ascii="Verdana" w:hAnsi="Verdana" w:cs="Arial Narrow"/>
          <w:sz w:val="18"/>
          <w:szCs w:val="18"/>
          <w:lang w:eastAsia="pl-PL"/>
        </w:rPr>
      </w:pPr>
    </w:p>
    <w:p w:rsidR="00847FE4" w:rsidRPr="00B5323D" w:rsidRDefault="00847FE4" w:rsidP="00847FE4">
      <w:pPr>
        <w:tabs>
          <w:tab w:val="left" w:pos="360"/>
        </w:tabs>
        <w:jc w:val="center"/>
        <w:rPr>
          <w:rFonts w:ascii="Verdana" w:hAnsi="Verdana"/>
          <w:sz w:val="18"/>
          <w:szCs w:val="18"/>
          <w:u w:val="single"/>
          <w:lang w:eastAsia="pl-PL"/>
        </w:rPr>
      </w:pPr>
      <w:r w:rsidRPr="00B5323D">
        <w:rPr>
          <w:rFonts w:ascii="Verdana" w:hAnsi="Verdana" w:cs="TimesNewRomanPSMT"/>
          <w:sz w:val="18"/>
          <w:szCs w:val="18"/>
          <w:u w:val="single"/>
        </w:rPr>
        <w:t xml:space="preserve">na </w:t>
      </w:r>
      <w:r w:rsidRPr="00B5323D">
        <w:rPr>
          <w:rFonts w:ascii="Verdana" w:hAnsi="Verdana"/>
          <w:sz w:val="18"/>
          <w:szCs w:val="18"/>
          <w:u w:val="single"/>
        </w:rPr>
        <w:t>wykonanie</w:t>
      </w:r>
      <w:r w:rsidRPr="00B5323D">
        <w:rPr>
          <w:rFonts w:ascii="Verdana" w:hAnsi="Verdana"/>
          <w:sz w:val="18"/>
          <w:szCs w:val="18"/>
          <w:u w:val="single"/>
          <w:lang w:eastAsia="pl-PL"/>
        </w:rPr>
        <w:t xml:space="preserve"> </w:t>
      </w:r>
      <w:r w:rsidRPr="00B5323D">
        <w:rPr>
          <w:rFonts w:ascii="Arial" w:hAnsi="Arial" w:cs="Arial"/>
          <w:sz w:val="18"/>
          <w:szCs w:val="18"/>
          <w:u w:val="single"/>
        </w:rPr>
        <w:t xml:space="preserve">robót budowlanych i prac zabezpieczających </w:t>
      </w:r>
      <w:r w:rsidRPr="00B5323D">
        <w:rPr>
          <w:rFonts w:ascii="Verdana" w:hAnsi="Verdana" w:cs="Verdana"/>
          <w:sz w:val="18"/>
          <w:szCs w:val="18"/>
          <w:u w:val="single"/>
        </w:rPr>
        <w:t xml:space="preserve">w zabytku tj. Pałacu </w:t>
      </w:r>
      <w:proofErr w:type="spellStart"/>
      <w:r w:rsidRPr="00B5323D">
        <w:rPr>
          <w:rFonts w:ascii="Verdana" w:hAnsi="Verdana" w:cs="Verdana"/>
          <w:sz w:val="18"/>
          <w:szCs w:val="18"/>
          <w:u w:val="single"/>
        </w:rPr>
        <w:t>Stolbergów</w:t>
      </w:r>
      <w:proofErr w:type="spellEnd"/>
      <w:r w:rsidRPr="00B5323D">
        <w:rPr>
          <w:rFonts w:ascii="Verdana" w:hAnsi="Verdana" w:cs="Verdana"/>
          <w:sz w:val="18"/>
          <w:szCs w:val="18"/>
          <w:u w:val="single"/>
        </w:rPr>
        <w:t xml:space="preserve"> we Wrocławiu w rejonie ul. Pęgowskiej, ob. Świniary, dz. nr 3/35 zgodnie z decyzją  nr 2609/2024 wydaną w dniu 14.08.2024 r. przez Dolnośląskiego Wojewódzkiego Konserwatora Zabytków oraz decyzją nr 1366/2024 z dnia 03.07.2024  wydaną przez Powiatowego Inspektora Nadzoru Budowlanego dla Miasta Wrocławia.</w:t>
      </w:r>
    </w:p>
    <w:p w:rsidR="005A4A31" w:rsidRPr="005B68FA" w:rsidRDefault="005A4A31" w:rsidP="005B68FA">
      <w:pPr>
        <w:shd w:val="clear" w:color="auto" w:fill="FFFFFF"/>
        <w:jc w:val="both"/>
        <w:rPr>
          <w:rFonts w:ascii="Verdana" w:hAnsi="Verdana" w:cs="Arial Narrow"/>
          <w:sz w:val="18"/>
          <w:szCs w:val="18"/>
          <w:lang w:eastAsia="pl-PL"/>
        </w:rPr>
      </w:pPr>
    </w:p>
    <w:tbl>
      <w:tblPr>
        <w:tblW w:w="97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3"/>
        <w:gridCol w:w="5248"/>
      </w:tblGrid>
      <w:tr w:rsidR="008A5A60" w:rsidRPr="00D1168E" w:rsidTr="00963118">
        <w:trPr>
          <w:trHeight w:val="352"/>
        </w:trPr>
        <w:tc>
          <w:tcPr>
            <w:tcW w:w="9761" w:type="dxa"/>
            <w:gridSpan w:val="2"/>
            <w:tcBorders>
              <w:top w:val="nil"/>
              <w:left w:val="nil"/>
              <w:right w:val="nil"/>
            </w:tcBorders>
          </w:tcPr>
          <w:p w:rsidR="008A5A60" w:rsidRPr="00D1168E" w:rsidRDefault="008A5A60" w:rsidP="00963118">
            <w:pPr>
              <w:widowControl w:val="0"/>
              <w:rPr>
                <w:rFonts w:ascii="Verdana" w:hAnsi="Verdana"/>
                <w:b/>
                <w:snapToGrid w:val="0"/>
                <w:sz w:val="18"/>
                <w:szCs w:val="18"/>
              </w:rPr>
            </w:pPr>
            <w:r w:rsidRPr="00D1168E">
              <w:rPr>
                <w:rFonts w:ascii="Verdana" w:hAnsi="Verdana"/>
                <w:b/>
                <w:snapToGrid w:val="0"/>
                <w:sz w:val="18"/>
                <w:szCs w:val="18"/>
              </w:rPr>
              <w:t xml:space="preserve">Wykonawca: </w:t>
            </w:r>
          </w:p>
          <w:p w:rsidR="008A5A60" w:rsidRPr="00D1168E" w:rsidRDefault="008A5A60" w:rsidP="00963118">
            <w:pPr>
              <w:widowControl w:val="0"/>
              <w:rPr>
                <w:rFonts w:ascii="Verdana" w:hAnsi="Verdana"/>
                <w:b/>
                <w:snapToGrid w:val="0"/>
                <w:sz w:val="18"/>
                <w:szCs w:val="18"/>
              </w:rPr>
            </w:pPr>
          </w:p>
          <w:p w:rsidR="008A5A60" w:rsidRPr="00D1168E" w:rsidRDefault="008A5A60" w:rsidP="00963118">
            <w:pPr>
              <w:widowControl w:val="0"/>
              <w:ind w:left="781"/>
              <w:rPr>
                <w:rFonts w:ascii="Verdana" w:hAnsi="Verdana"/>
                <w:snapToGrid w:val="0"/>
                <w:sz w:val="18"/>
                <w:szCs w:val="18"/>
              </w:rPr>
            </w:pPr>
            <w:r w:rsidRPr="00D1168E">
              <w:rPr>
                <w:rFonts w:ascii="Verdana" w:hAnsi="Verdana"/>
                <w:snapToGrid w:val="0"/>
                <w:sz w:val="18"/>
                <w:szCs w:val="18"/>
              </w:rPr>
              <w:t xml:space="preserve">....................................................................................................................................... </w:t>
            </w:r>
          </w:p>
          <w:p w:rsidR="008A5A60" w:rsidRPr="00D1168E" w:rsidRDefault="008A5A60" w:rsidP="00963118">
            <w:pPr>
              <w:widowControl w:val="0"/>
              <w:rPr>
                <w:rFonts w:ascii="Verdana" w:hAnsi="Verdana"/>
                <w:snapToGrid w:val="0"/>
                <w:sz w:val="18"/>
                <w:szCs w:val="18"/>
              </w:rPr>
            </w:pPr>
          </w:p>
          <w:p w:rsidR="008A5A60" w:rsidRPr="00D1168E" w:rsidRDefault="008A5A60" w:rsidP="002B48E3">
            <w:pPr>
              <w:widowControl w:val="0"/>
              <w:ind w:left="781"/>
              <w:rPr>
                <w:rFonts w:ascii="Verdana" w:hAnsi="Verdana"/>
                <w:snapToGrid w:val="0"/>
                <w:sz w:val="18"/>
                <w:szCs w:val="18"/>
              </w:rPr>
            </w:pPr>
            <w:r w:rsidRPr="00D1168E">
              <w:rPr>
                <w:rFonts w:ascii="Verdana" w:hAnsi="Verdana"/>
                <w:snapToGrid w:val="0"/>
                <w:sz w:val="18"/>
                <w:szCs w:val="18"/>
              </w:rPr>
              <w:t xml:space="preserve">....................................................................................................................................... </w:t>
            </w:r>
          </w:p>
          <w:p w:rsidR="008A5A60" w:rsidRPr="00D1168E" w:rsidRDefault="008A5A60" w:rsidP="00963118">
            <w:pPr>
              <w:ind w:left="360"/>
              <w:jc w:val="center"/>
              <w:rPr>
                <w:rFonts w:ascii="Verdana" w:hAnsi="Verdana"/>
                <w:sz w:val="18"/>
                <w:szCs w:val="18"/>
              </w:rPr>
            </w:pPr>
            <w:r w:rsidRPr="00D1168E">
              <w:rPr>
                <w:rFonts w:ascii="Verdana" w:hAnsi="Verdana"/>
                <w:i/>
                <w:snapToGrid w:val="0"/>
                <w:sz w:val="14"/>
                <w:szCs w:val="14"/>
              </w:rPr>
              <w:t>nazwa i adres Wykonawcy</w:t>
            </w:r>
          </w:p>
        </w:tc>
      </w:tr>
      <w:tr w:rsidR="008A5A60" w:rsidRPr="00D1168E" w:rsidTr="00963118">
        <w:trPr>
          <w:trHeight w:val="352"/>
        </w:trPr>
        <w:tc>
          <w:tcPr>
            <w:tcW w:w="9761" w:type="dxa"/>
            <w:gridSpan w:val="2"/>
          </w:tcPr>
          <w:p w:rsidR="008A5A60" w:rsidRPr="00D1168E" w:rsidRDefault="008A5A60" w:rsidP="00963118">
            <w:pPr>
              <w:widowControl w:val="0"/>
              <w:rPr>
                <w:rFonts w:ascii="Verdana" w:hAnsi="Verdana"/>
                <w:sz w:val="18"/>
                <w:szCs w:val="18"/>
              </w:rPr>
            </w:pPr>
            <w:r w:rsidRPr="00D1168E">
              <w:rPr>
                <w:rFonts w:ascii="Verdana" w:hAnsi="Verdana"/>
                <w:sz w:val="18"/>
                <w:szCs w:val="18"/>
              </w:rPr>
              <w:t>Osoba/y wskazana/e do kontaktów z</w:t>
            </w:r>
            <w:r>
              <w:rPr>
                <w:rFonts w:ascii="Verdana" w:hAnsi="Verdana"/>
                <w:sz w:val="18"/>
                <w:szCs w:val="18"/>
              </w:rPr>
              <w:t>e</w:t>
            </w:r>
            <w:r w:rsidRPr="00D1168E">
              <w:rPr>
                <w:rFonts w:ascii="Verdana" w:hAnsi="Verdana"/>
                <w:sz w:val="18"/>
                <w:szCs w:val="18"/>
              </w:rPr>
              <w:t xml:space="preserve"> </w:t>
            </w:r>
            <w:r>
              <w:rPr>
                <w:rFonts w:ascii="Verdana" w:hAnsi="Verdana"/>
                <w:sz w:val="18"/>
                <w:szCs w:val="18"/>
              </w:rPr>
              <w:t>Zlecającym</w:t>
            </w:r>
            <w:r w:rsidRPr="00D1168E">
              <w:rPr>
                <w:rFonts w:ascii="Verdana" w:hAnsi="Verdana"/>
                <w:sz w:val="18"/>
                <w:szCs w:val="18"/>
              </w:rPr>
              <w:t xml:space="preserve">: </w:t>
            </w:r>
          </w:p>
          <w:p w:rsidR="008A5A60" w:rsidRPr="00D1168E" w:rsidRDefault="008A5A60" w:rsidP="00963118">
            <w:pPr>
              <w:widowControl w:val="0"/>
              <w:rPr>
                <w:rFonts w:ascii="Verdana" w:hAnsi="Verdana"/>
                <w:sz w:val="18"/>
                <w:szCs w:val="18"/>
              </w:rPr>
            </w:pPr>
          </w:p>
          <w:p w:rsidR="008A5A60" w:rsidRPr="00D1168E" w:rsidRDefault="008A5A60" w:rsidP="00963118">
            <w:pPr>
              <w:widowControl w:val="0"/>
              <w:rPr>
                <w:rFonts w:ascii="Verdana" w:hAnsi="Verdana"/>
                <w:sz w:val="18"/>
                <w:szCs w:val="18"/>
              </w:rPr>
            </w:pPr>
            <w:r w:rsidRPr="00D1168E">
              <w:rPr>
                <w:rFonts w:ascii="Verdana" w:hAnsi="Verdana"/>
                <w:sz w:val="18"/>
                <w:szCs w:val="18"/>
              </w:rPr>
              <w:t>…………………………………………………………………………………… Telefony: ………………………………………</w:t>
            </w:r>
          </w:p>
        </w:tc>
      </w:tr>
      <w:tr w:rsidR="008A5A60" w:rsidRPr="00D1168E" w:rsidTr="00963118">
        <w:trPr>
          <w:trHeight w:val="352"/>
        </w:trPr>
        <w:tc>
          <w:tcPr>
            <w:tcW w:w="4513" w:type="dxa"/>
          </w:tcPr>
          <w:p w:rsidR="008A5A60" w:rsidRPr="00D1168E" w:rsidRDefault="008A5A60" w:rsidP="00963118">
            <w:pPr>
              <w:widowControl w:val="0"/>
              <w:rPr>
                <w:rFonts w:ascii="Verdana" w:hAnsi="Verdana"/>
                <w:sz w:val="18"/>
                <w:szCs w:val="18"/>
              </w:rPr>
            </w:pPr>
          </w:p>
          <w:p w:rsidR="008A5A60" w:rsidRPr="00D1168E" w:rsidRDefault="008A5A60" w:rsidP="00963118">
            <w:pPr>
              <w:widowControl w:val="0"/>
              <w:rPr>
                <w:rFonts w:ascii="Verdana" w:hAnsi="Verdana"/>
                <w:sz w:val="18"/>
                <w:szCs w:val="18"/>
              </w:rPr>
            </w:pPr>
            <w:r w:rsidRPr="00D1168E">
              <w:rPr>
                <w:rFonts w:ascii="Verdana" w:hAnsi="Verdana"/>
                <w:sz w:val="18"/>
                <w:szCs w:val="18"/>
              </w:rPr>
              <w:t>NIP : ……………………………………………………………………</w:t>
            </w:r>
          </w:p>
        </w:tc>
        <w:tc>
          <w:tcPr>
            <w:tcW w:w="5248" w:type="dxa"/>
          </w:tcPr>
          <w:p w:rsidR="008A5A60" w:rsidRPr="00D1168E" w:rsidRDefault="008A5A60" w:rsidP="00963118">
            <w:pPr>
              <w:widowControl w:val="0"/>
              <w:rPr>
                <w:rFonts w:ascii="Verdana" w:hAnsi="Verdana"/>
                <w:sz w:val="18"/>
                <w:szCs w:val="18"/>
              </w:rPr>
            </w:pPr>
          </w:p>
          <w:p w:rsidR="008A5A60" w:rsidRPr="00D1168E" w:rsidRDefault="008A5A60" w:rsidP="00963118">
            <w:pPr>
              <w:widowControl w:val="0"/>
              <w:rPr>
                <w:rFonts w:ascii="Verdana" w:hAnsi="Verdana"/>
                <w:sz w:val="18"/>
                <w:szCs w:val="18"/>
              </w:rPr>
            </w:pPr>
            <w:r w:rsidRPr="00D1168E">
              <w:rPr>
                <w:rFonts w:ascii="Verdana" w:hAnsi="Verdana"/>
                <w:sz w:val="18"/>
                <w:szCs w:val="18"/>
              </w:rPr>
              <w:t>REGON : …………………………………………………………………………</w:t>
            </w:r>
          </w:p>
        </w:tc>
      </w:tr>
      <w:tr w:rsidR="008A5A60" w:rsidRPr="00D1168E" w:rsidTr="00963118">
        <w:trPr>
          <w:trHeight w:val="352"/>
        </w:trPr>
        <w:tc>
          <w:tcPr>
            <w:tcW w:w="9761" w:type="dxa"/>
            <w:gridSpan w:val="2"/>
          </w:tcPr>
          <w:p w:rsidR="008A5A60" w:rsidRPr="00D1168E" w:rsidRDefault="008A5A60" w:rsidP="00963118">
            <w:pPr>
              <w:widowControl w:val="0"/>
              <w:rPr>
                <w:rFonts w:ascii="Verdana" w:hAnsi="Verdana"/>
                <w:sz w:val="18"/>
                <w:szCs w:val="18"/>
              </w:rPr>
            </w:pPr>
          </w:p>
          <w:p w:rsidR="008A5A60" w:rsidRPr="00D1168E" w:rsidRDefault="008A5A60" w:rsidP="00963118">
            <w:pPr>
              <w:widowControl w:val="0"/>
              <w:rPr>
                <w:rFonts w:ascii="Verdana" w:hAnsi="Verdana"/>
                <w:sz w:val="18"/>
                <w:szCs w:val="18"/>
              </w:rPr>
            </w:pPr>
            <w:r>
              <w:rPr>
                <w:rFonts w:ascii="Verdana" w:hAnsi="Verdana"/>
                <w:sz w:val="18"/>
                <w:szCs w:val="18"/>
              </w:rPr>
              <w:t>Fax: …………………………………………………………………</w:t>
            </w:r>
            <w:r w:rsidRPr="00D1168E">
              <w:rPr>
                <w:rFonts w:ascii="Verdana" w:hAnsi="Verdana"/>
                <w:sz w:val="18"/>
                <w:szCs w:val="18"/>
              </w:rPr>
              <w:t xml:space="preserve">…… </w:t>
            </w:r>
            <w:r w:rsidRPr="00D1168E">
              <w:rPr>
                <w:rFonts w:ascii="Verdana" w:hAnsi="Verdana"/>
                <w:i/>
                <w:sz w:val="18"/>
                <w:szCs w:val="18"/>
              </w:rPr>
              <w:t>e-mail.</w:t>
            </w:r>
            <w:r w:rsidRPr="00D1168E">
              <w:rPr>
                <w:rFonts w:ascii="Verdana" w:hAnsi="Verdana"/>
                <w:sz w:val="18"/>
                <w:szCs w:val="18"/>
              </w:rPr>
              <w:t>……………………………………………………………</w:t>
            </w:r>
            <w:r>
              <w:rPr>
                <w:rFonts w:ascii="Verdana" w:hAnsi="Verdana"/>
                <w:sz w:val="18"/>
                <w:szCs w:val="18"/>
              </w:rPr>
              <w:t>…</w:t>
            </w:r>
            <w:r w:rsidRPr="00D1168E">
              <w:rPr>
                <w:rFonts w:ascii="Verdana" w:hAnsi="Verdana"/>
                <w:sz w:val="18"/>
                <w:szCs w:val="18"/>
              </w:rPr>
              <w:t>………………</w:t>
            </w:r>
          </w:p>
          <w:p w:rsidR="008A5A60" w:rsidRPr="00D1168E" w:rsidRDefault="008A5A60" w:rsidP="00963118">
            <w:pPr>
              <w:widowControl w:val="0"/>
              <w:jc w:val="center"/>
              <w:rPr>
                <w:rFonts w:ascii="Verdana" w:hAnsi="Verdana"/>
                <w:b/>
                <w:i/>
                <w:sz w:val="14"/>
                <w:szCs w:val="14"/>
              </w:rPr>
            </w:pPr>
            <w:r w:rsidRPr="00D1168E">
              <w:rPr>
                <w:rFonts w:ascii="Verdana" w:hAnsi="Verdana"/>
                <w:b/>
                <w:i/>
                <w:sz w:val="14"/>
                <w:szCs w:val="14"/>
              </w:rPr>
              <w:t xml:space="preserve">Należy wpisać numer faksu i e-mail, pod które </w:t>
            </w:r>
            <w:r>
              <w:rPr>
                <w:rFonts w:ascii="Verdana" w:hAnsi="Verdana"/>
                <w:b/>
                <w:i/>
                <w:sz w:val="14"/>
                <w:szCs w:val="14"/>
              </w:rPr>
              <w:t>Zlecający może kierować korespondencję</w:t>
            </w:r>
          </w:p>
        </w:tc>
      </w:tr>
    </w:tbl>
    <w:p w:rsidR="008A5A60" w:rsidRPr="00D1168E" w:rsidRDefault="008A5A60" w:rsidP="008A5A60">
      <w:pPr>
        <w:autoSpaceDE w:val="0"/>
        <w:autoSpaceDN w:val="0"/>
        <w:adjustRightInd w:val="0"/>
        <w:jc w:val="both"/>
        <w:rPr>
          <w:rFonts w:ascii="Verdana" w:hAnsi="Verdana"/>
          <w:sz w:val="18"/>
          <w:szCs w:val="18"/>
        </w:rPr>
      </w:pPr>
    </w:p>
    <w:p w:rsidR="008A5A60" w:rsidRPr="00D1168E" w:rsidRDefault="008A5A60" w:rsidP="008A5A60">
      <w:pPr>
        <w:autoSpaceDE w:val="0"/>
        <w:autoSpaceDN w:val="0"/>
        <w:adjustRightInd w:val="0"/>
        <w:jc w:val="center"/>
        <w:rPr>
          <w:rFonts w:ascii="Verdana" w:hAnsi="Verdana"/>
          <w:b/>
          <w:sz w:val="18"/>
          <w:szCs w:val="18"/>
        </w:rPr>
      </w:pPr>
      <w:r w:rsidRPr="00D1168E">
        <w:rPr>
          <w:rFonts w:ascii="Verdana" w:hAnsi="Verdana"/>
          <w:b/>
          <w:sz w:val="18"/>
          <w:szCs w:val="18"/>
        </w:rPr>
        <w:t>OFERTA</w:t>
      </w:r>
    </w:p>
    <w:p w:rsidR="008A5A60" w:rsidRDefault="008A5A60" w:rsidP="008A5A60">
      <w:pPr>
        <w:numPr>
          <w:ilvl w:val="0"/>
          <w:numId w:val="10"/>
        </w:numPr>
        <w:tabs>
          <w:tab w:val="num" w:pos="284"/>
        </w:tabs>
        <w:suppressAutoHyphens w:val="0"/>
        <w:autoSpaceDE w:val="0"/>
        <w:autoSpaceDN w:val="0"/>
        <w:adjustRightInd w:val="0"/>
        <w:ind w:left="284" w:hanging="284"/>
        <w:jc w:val="both"/>
        <w:rPr>
          <w:rFonts w:ascii="Verdana" w:hAnsi="Verdana"/>
          <w:sz w:val="18"/>
          <w:szCs w:val="18"/>
        </w:rPr>
      </w:pPr>
      <w:r w:rsidRPr="00D1168E">
        <w:rPr>
          <w:rFonts w:ascii="Verdana" w:hAnsi="Verdana"/>
          <w:sz w:val="18"/>
          <w:szCs w:val="18"/>
        </w:rPr>
        <w:t>Oferuję(-my) wykonanie zamó</w:t>
      </w:r>
      <w:r>
        <w:rPr>
          <w:rFonts w:ascii="Verdana" w:hAnsi="Verdana"/>
          <w:sz w:val="18"/>
          <w:szCs w:val="18"/>
        </w:rPr>
        <w:t xml:space="preserve">wienia określonego w zapytaniu ofertowym oraz </w:t>
      </w:r>
      <w:r w:rsidRPr="00D1168E">
        <w:rPr>
          <w:rFonts w:ascii="Verdana" w:hAnsi="Verdana"/>
          <w:sz w:val="18"/>
          <w:szCs w:val="18"/>
        </w:rPr>
        <w:t xml:space="preserve">projekcie umowy za podaną niżej </w:t>
      </w:r>
      <w:r w:rsidRPr="0015598C">
        <w:rPr>
          <w:rFonts w:ascii="Verdana" w:hAnsi="Verdana"/>
          <w:b/>
          <w:sz w:val="18"/>
          <w:szCs w:val="18"/>
        </w:rPr>
        <w:t>łączną cenę brutto</w:t>
      </w:r>
      <w:r>
        <w:rPr>
          <w:rFonts w:ascii="Verdana" w:hAnsi="Verdana"/>
          <w:sz w:val="18"/>
          <w:szCs w:val="18"/>
        </w:rPr>
        <w:t xml:space="preserve">, za wykonanie całego przedmioty zamówienia: (z VAT): </w:t>
      </w:r>
    </w:p>
    <w:p w:rsidR="008A5A60" w:rsidRPr="00A33806" w:rsidRDefault="008A5A60" w:rsidP="008A5A60">
      <w:pPr>
        <w:autoSpaceDE w:val="0"/>
        <w:autoSpaceDN w:val="0"/>
        <w:adjustRightInd w:val="0"/>
        <w:ind w:left="284"/>
        <w:jc w:val="both"/>
        <w:rPr>
          <w:rFonts w:ascii="Verdana" w:hAnsi="Verdana"/>
          <w:b/>
          <w:sz w:val="18"/>
          <w:szCs w:val="18"/>
        </w:rPr>
      </w:pPr>
      <w:r>
        <w:rPr>
          <w:rFonts w:ascii="Verdana" w:hAnsi="Verdana"/>
          <w:sz w:val="18"/>
          <w:szCs w:val="18"/>
        </w:rPr>
        <w:t>………</w:t>
      </w:r>
      <w:r w:rsidRPr="00D1168E">
        <w:rPr>
          <w:rFonts w:ascii="Verdana" w:hAnsi="Verdana"/>
          <w:sz w:val="18"/>
          <w:szCs w:val="18"/>
        </w:rPr>
        <w:t>………………………………………………</w:t>
      </w:r>
      <w:r>
        <w:rPr>
          <w:rFonts w:ascii="Verdana" w:hAnsi="Verdana"/>
          <w:sz w:val="18"/>
          <w:szCs w:val="18"/>
        </w:rPr>
        <w:t>……………………………………………………………………zł,</w:t>
      </w:r>
    </w:p>
    <w:p w:rsidR="008A5A60" w:rsidRDefault="008A5A60" w:rsidP="008A5A60">
      <w:pPr>
        <w:autoSpaceDE w:val="0"/>
        <w:autoSpaceDN w:val="0"/>
        <w:adjustRightInd w:val="0"/>
        <w:jc w:val="both"/>
        <w:rPr>
          <w:rFonts w:ascii="Verdana" w:hAnsi="Verdana"/>
          <w:sz w:val="18"/>
          <w:szCs w:val="18"/>
        </w:rPr>
      </w:pPr>
    </w:p>
    <w:p w:rsidR="008A5A60" w:rsidRDefault="008A5A60" w:rsidP="008A5A60">
      <w:pPr>
        <w:suppressAutoHyphens w:val="0"/>
        <w:autoSpaceDE w:val="0"/>
        <w:autoSpaceDN w:val="0"/>
        <w:adjustRightInd w:val="0"/>
        <w:ind w:left="284"/>
        <w:jc w:val="both"/>
        <w:rPr>
          <w:rFonts w:ascii="Verdana" w:hAnsi="Verdana"/>
          <w:sz w:val="18"/>
          <w:szCs w:val="18"/>
        </w:rPr>
      </w:pPr>
      <w:r>
        <w:rPr>
          <w:rFonts w:ascii="Verdana" w:hAnsi="Verdana"/>
          <w:sz w:val="18"/>
          <w:szCs w:val="18"/>
        </w:rPr>
        <w:t>słownie…………………………………</w:t>
      </w:r>
      <w:r w:rsidRPr="00D1168E">
        <w:rPr>
          <w:rFonts w:ascii="Verdana" w:hAnsi="Verdana"/>
          <w:sz w:val="18"/>
          <w:szCs w:val="18"/>
        </w:rPr>
        <w:t>…………………………………………</w:t>
      </w:r>
      <w:r>
        <w:rPr>
          <w:rFonts w:ascii="Verdana" w:hAnsi="Verdana"/>
          <w:sz w:val="18"/>
          <w:szCs w:val="18"/>
        </w:rPr>
        <w:t>……………………………………………………………………</w:t>
      </w:r>
    </w:p>
    <w:p w:rsidR="008A5A60" w:rsidRPr="00D1168E" w:rsidRDefault="008A5A60" w:rsidP="008A5A60">
      <w:pPr>
        <w:autoSpaceDE w:val="0"/>
        <w:autoSpaceDN w:val="0"/>
        <w:adjustRightInd w:val="0"/>
        <w:jc w:val="both"/>
        <w:rPr>
          <w:rFonts w:ascii="Verdana" w:hAnsi="Verdana"/>
          <w:sz w:val="18"/>
          <w:szCs w:val="18"/>
        </w:rPr>
      </w:pPr>
    </w:p>
    <w:p w:rsidR="008A5A60" w:rsidRDefault="008A5A60" w:rsidP="008A5A60">
      <w:pPr>
        <w:widowControl w:val="0"/>
        <w:autoSpaceDE w:val="0"/>
        <w:autoSpaceDN w:val="0"/>
        <w:adjustRightInd w:val="0"/>
        <w:jc w:val="both"/>
        <w:rPr>
          <w:rFonts w:ascii="Verdana" w:hAnsi="Verdana" w:cs="Arial"/>
          <w:b/>
          <w:sz w:val="16"/>
          <w:szCs w:val="16"/>
        </w:rPr>
      </w:pPr>
    </w:p>
    <w:p w:rsidR="008A5A60" w:rsidRPr="00D1168E" w:rsidRDefault="008A5A60" w:rsidP="008A5A60">
      <w:pPr>
        <w:widowControl w:val="0"/>
        <w:numPr>
          <w:ilvl w:val="0"/>
          <w:numId w:val="10"/>
        </w:numPr>
        <w:tabs>
          <w:tab w:val="num" w:pos="284"/>
        </w:tabs>
        <w:suppressAutoHyphens w:val="0"/>
        <w:ind w:left="284" w:hanging="284"/>
        <w:jc w:val="both"/>
        <w:rPr>
          <w:rFonts w:ascii="Verdana" w:hAnsi="Verdana"/>
          <w:sz w:val="18"/>
          <w:szCs w:val="18"/>
        </w:rPr>
      </w:pPr>
      <w:r w:rsidRPr="00D1168E">
        <w:rPr>
          <w:rFonts w:ascii="Verdana" w:hAnsi="Verdana"/>
          <w:sz w:val="18"/>
          <w:szCs w:val="18"/>
        </w:rPr>
        <w:t>Oświadczam(-my), że cena powyższa obejmuje wszystkie koszty związane z realizacją przedmiotu umowy.</w:t>
      </w:r>
    </w:p>
    <w:p w:rsidR="008A5A60" w:rsidRPr="00D1168E" w:rsidRDefault="008A5A60" w:rsidP="008A5A60">
      <w:pPr>
        <w:widowControl w:val="0"/>
        <w:numPr>
          <w:ilvl w:val="0"/>
          <w:numId w:val="10"/>
        </w:numPr>
        <w:tabs>
          <w:tab w:val="num" w:pos="284"/>
        </w:tabs>
        <w:suppressAutoHyphens w:val="0"/>
        <w:ind w:left="284" w:hanging="284"/>
        <w:jc w:val="both"/>
        <w:rPr>
          <w:rFonts w:ascii="Verdana" w:hAnsi="Verdana"/>
          <w:sz w:val="18"/>
          <w:szCs w:val="18"/>
        </w:rPr>
      </w:pPr>
      <w:r w:rsidRPr="00D1168E">
        <w:rPr>
          <w:rFonts w:ascii="Verdana" w:hAnsi="Verdana"/>
          <w:snapToGrid w:val="0"/>
          <w:sz w:val="18"/>
          <w:szCs w:val="18"/>
        </w:rPr>
        <w:t>Oświadc</w:t>
      </w:r>
      <w:r>
        <w:rPr>
          <w:rFonts w:ascii="Verdana" w:hAnsi="Verdana"/>
          <w:snapToGrid w:val="0"/>
          <w:sz w:val="18"/>
          <w:szCs w:val="18"/>
        </w:rPr>
        <w:t>zam(-y), że zapoznaliśmy się z treścią zapytania ofertowego, dokumentacją techniczną oraz</w:t>
      </w:r>
      <w:r w:rsidRPr="00D1168E">
        <w:rPr>
          <w:rFonts w:ascii="Verdana" w:hAnsi="Verdana"/>
          <w:snapToGrid w:val="0"/>
          <w:sz w:val="18"/>
          <w:szCs w:val="18"/>
        </w:rPr>
        <w:t xml:space="preserve"> projektem</w:t>
      </w:r>
      <w:r>
        <w:rPr>
          <w:rFonts w:ascii="Verdana" w:hAnsi="Verdana"/>
          <w:snapToGrid w:val="0"/>
          <w:sz w:val="18"/>
          <w:szCs w:val="18"/>
        </w:rPr>
        <w:t xml:space="preserve"> </w:t>
      </w:r>
      <w:r w:rsidRPr="00D1168E">
        <w:rPr>
          <w:rFonts w:ascii="Verdana" w:hAnsi="Verdana"/>
          <w:snapToGrid w:val="0"/>
          <w:sz w:val="18"/>
          <w:szCs w:val="18"/>
        </w:rPr>
        <w:t xml:space="preserve">umowy i nie wnosimy do nich żadnych zastrzeżeń. Uzyskaliśmy wszelkie informacje i wyjaśnienia niezbędne do przygotowania oferty, jak również w przypadku wyboru naszej oferty zobowiązujemy się zrealizować zamówienie zgodnie z wymaganiami określonymi </w:t>
      </w:r>
      <w:r>
        <w:rPr>
          <w:rFonts w:ascii="Verdana" w:hAnsi="Verdana"/>
          <w:snapToGrid w:val="0"/>
          <w:sz w:val="18"/>
          <w:szCs w:val="18"/>
        </w:rPr>
        <w:t>w ogłoszeniu i projekcie umowy</w:t>
      </w:r>
      <w:r w:rsidRPr="00D1168E">
        <w:rPr>
          <w:rFonts w:ascii="Verdana" w:hAnsi="Verdana"/>
          <w:snapToGrid w:val="0"/>
          <w:sz w:val="18"/>
          <w:szCs w:val="18"/>
        </w:rPr>
        <w:t xml:space="preserve">. </w:t>
      </w:r>
    </w:p>
    <w:p w:rsidR="008A5A60" w:rsidRDefault="008A5A60" w:rsidP="008A5A60">
      <w:pPr>
        <w:widowControl w:val="0"/>
        <w:numPr>
          <w:ilvl w:val="0"/>
          <w:numId w:val="10"/>
        </w:numPr>
        <w:tabs>
          <w:tab w:val="num" w:pos="284"/>
        </w:tabs>
        <w:suppressAutoHyphens w:val="0"/>
        <w:ind w:left="284" w:hanging="284"/>
        <w:jc w:val="both"/>
        <w:rPr>
          <w:rFonts w:ascii="Verdana" w:hAnsi="Verdana"/>
          <w:snapToGrid w:val="0"/>
          <w:sz w:val="18"/>
          <w:szCs w:val="18"/>
        </w:rPr>
      </w:pPr>
      <w:r w:rsidRPr="00D1168E">
        <w:rPr>
          <w:rFonts w:ascii="Verdana" w:hAnsi="Verdana"/>
          <w:snapToGrid w:val="0"/>
          <w:sz w:val="18"/>
          <w:szCs w:val="18"/>
        </w:rPr>
        <w:t xml:space="preserve">Oświadczam(-y), że jesteśmy związani niniejszą ofertą przez okres 30 dni od upływu terminu składania ofert. </w:t>
      </w:r>
    </w:p>
    <w:p w:rsidR="008A5A60" w:rsidRPr="00F0650D" w:rsidRDefault="008A5A60" w:rsidP="008A5A60">
      <w:pPr>
        <w:widowControl w:val="0"/>
        <w:numPr>
          <w:ilvl w:val="0"/>
          <w:numId w:val="10"/>
        </w:numPr>
        <w:tabs>
          <w:tab w:val="num" w:pos="284"/>
        </w:tabs>
        <w:suppressAutoHyphens w:val="0"/>
        <w:ind w:left="284" w:hanging="284"/>
        <w:jc w:val="both"/>
        <w:rPr>
          <w:rFonts w:ascii="Verdana" w:hAnsi="Verdana"/>
          <w:snapToGrid w:val="0"/>
          <w:sz w:val="18"/>
          <w:szCs w:val="18"/>
        </w:rPr>
      </w:pPr>
      <w:r w:rsidRPr="00F0650D">
        <w:rPr>
          <w:rFonts w:ascii="Verdana" w:hAnsi="Verdana"/>
          <w:snapToGrid w:val="0"/>
          <w:sz w:val="18"/>
          <w:szCs w:val="18"/>
        </w:rPr>
        <w:t>Oświadczam, że wypełniłem/</w:t>
      </w:r>
      <w:proofErr w:type="spellStart"/>
      <w:r w:rsidRPr="00F0650D">
        <w:rPr>
          <w:rFonts w:ascii="Verdana" w:hAnsi="Verdana"/>
          <w:snapToGrid w:val="0"/>
          <w:sz w:val="18"/>
          <w:szCs w:val="18"/>
        </w:rPr>
        <w:t>am</w:t>
      </w:r>
      <w:proofErr w:type="spellEnd"/>
      <w:r w:rsidRPr="00F0650D">
        <w:rPr>
          <w:rFonts w:ascii="Verdana" w:hAnsi="Verdana"/>
          <w:snapToGrid w:val="0"/>
          <w:sz w:val="18"/>
          <w:szCs w:val="18"/>
        </w:rPr>
        <w:t xml:space="preserve"> obowiązki informacyjne przewidziane w art. 13 lub art. 14 RODO  wobec osób fizycznych, od których dane osobowe bezpośrednio lub pośrednio pozyskałem w celu ubiegania się o udzielenie zamówienia publicznego w niniejszym postępowaniu .</w:t>
      </w:r>
    </w:p>
    <w:p w:rsidR="002B48E3" w:rsidRPr="009911A1" w:rsidRDefault="002B48E3" w:rsidP="0039048D">
      <w:pPr>
        <w:tabs>
          <w:tab w:val="num" w:pos="360"/>
        </w:tabs>
        <w:jc w:val="both"/>
        <w:outlineLvl w:val="0"/>
        <w:rPr>
          <w:rFonts w:ascii="Verdana" w:hAnsi="Verdana" w:cs="Arial"/>
          <w:sz w:val="18"/>
          <w:szCs w:val="18"/>
        </w:rPr>
      </w:pPr>
    </w:p>
    <w:p w:rsidR="008A5A60" w:rsidRPr="00E87E6D" w:rsidRDefault="008A5A60" w:rsidP="008A5A60">
      <w:pPr>
        <w:rPr>
          <w:rFonts w:ascii="Verdana" w:hAnsi="Verdana" w:cs="Arial"/>
          <w:sz w:val="18"/>
          <w:szCs w:val="18"/>
        </w:rPr>
      </w:pPr>
    </w:p>
    <w:p w:rsidR="008A5A60" w:rsidRDefault="008A5A60" w:rsidP="008A5A60">
      <w:pPr>
        <w:widowControl w:val="0"/>
        <w:autoSpaceDE w:val="0"/>
        <w:autoSpaceDN w:val="0"/>
        <w:adjustRightInd w:val="0"/>
        <w:jc w:val="both"/>
        <w:rPr>
          <w:rFonts w:ascii="Verdana" w:hAnsi="Verdana" w:cs="Arial"/>
          <w:b/>
          <w:sz w:val="16"/>
          <w:szCs w:val="16"/>
        </w:rPr>
      </w:pPr>
    </w:p>
    <w:p w:rsidR="008A5A60" w:rsidRDefault="008A5A60" w:rsidP="008A5A60">
      <w:pPr>
        <w:pStyle w:val="Tytu"/>
        <w:rPr>
          <w:i/>
          <w:sz w:val="18"/>
          <w:szCs w:val="18"/>
        </w:rPr>
      </w:pPr>
      <w:r w:rsidRPr="00945C66">
        <w:rPr>
          <w:rFonts w:ascii="Arial Narrow" w:hAnsi="Arial Narrow"/>
          <w:sz w:val="20"/>
          <w:szCs w:val="20"/>
        </w:rPr>
        <w:tab/>
      </w:r>
      <w:r>
        <w:rPr>
          <w:sz w:val="18"/>
          <w:szCs w:val="18"/>
        </w:rPr>
        <w:t xml:space="preserve"> </w:t>
      </w:r>
    </w:p>
    <w:tbl>
      <w:tblPr>
        <w:tblW w:w="0" w:type="auto"/>
        <w:jc w:val="center"/>
        <w:tblCellMar>
          <w:left w:w="70" w:type="dxa"/>
          <w:right w:w="70" w:type="dxa"/>
        </w:tblCellMar>
        <w:tblLook w:val="0000" w:firstRow="0" w:lastRow="0" w:firstColumn="0" w:lastColumn="0" w:noHBand="0" w:noVBand="0"/>
      </w:tblPr>
      <w:tblGrid>
        <w:gridCol w:w="4589"/>
        <w:gridCol w:w="4589"/>
      </w:tblGrid>
      <w:tr w:rsidR="008A5A60" w:rsidRPr="00D1168E" w:rsidTr="00963118">
        <w:trPr>
          <w:trHeight w:val="175"/>
          <w:jc w:val="center"/>
        </w:trPr>
        <w:tc>
          <w:tcPr>
            <w:tcW w:w="4589" w:type="dxa"/>
          </w:tcPr>
          <w:p w:rsidR="008A5A60" w:rsidRPr="00D1168E" w:rsidRDefault="008A5A60" w:rsidP="00963118">
            <w:pPr>
              <w:widowControl w:val="0"/>
              <w:ind w:left="77"/>
              <w:jc w:val="center"/>
              <w:rPr>
                <w:snapToGrid w:val="0"/>
                <w:sz w:val="16"/>
                <w:szCs w:val="16"/>
              </w:rPr>
            </w:pPr>
            <w:r w:rsidRPr="00D1168E">
              <w:rPr>
                <w:snapToGrid w:val="0"/>
                <w:sz w:val="16"/>
                <w:szCs w:val="16"/>
              </w:rPr>
              <w:t>………..............................................................</w:t>
            </w:r>
          </w:p>
          <w:p w:rsidR="008A5A60" w:rsidRPr="00D1168E" w:rsidRDefault="008A5A60" w:rsidP="00963118">
            <w:pPr>
              <w:widowControl w:val="0"/>
              <w:ind w:left="77"/>
              <w:jc w:val="center"/>
              <w:rPr>
                <w:snapToGrid w:val="0"/>
                <w:sz w:val="16"/>
                <w:szCs w:val="16"/>
              </w:rPr>
            </w:pPr>
            <w:r w:rsidRPr="00D1168E">
              <w:rPr>
                <w:snapToGrid w:val="0"/>
                <w:sz w:val="16"/>
                <w:szCs w:val="16"/>
              </w:rPr>
              <w:t>(pieczęć Wykonawcy)</w:t>
            </w:r>
          </w:p>
        </w:tc>
        <w:tc>
          <w:tcPr>
            <w:tcW w:w="4589" w:type="dxa"/>
          </w:tcPr>
          <w:p w:rsidR="008A5A60" w:rsidRPr="00D1168E" w:rsidRDefault="008A5A60" w:rsidP="00963118">
            <w:pPr>
              <w:widowControl w:val="0"/>
              <w:ind w:left="77"/>
              <w:jc w:val="center"/>
              <w:rPr>
                <w:snapToGrid w:val="0"/>
                <w:sz w:val="16"/>
                <w:szCs w:val="16"/>
              </w:rPr>
            </w:pPr>
            <w:r w:rsidRPr="00D1168E">
              <w:rPr>
                <w:snapToGrid w:val="0"/>
                <w:sz w:val="16"/>
                <w:szCs w:val="16"/>
              </w:rPr>
              <w:t>……………….……………………………….</w:t>
            </w:r>
          </w:p>
          <w:p w:rsidR="008A5A60" w:rsidRPr="00D1168E" w:rsidRDefault="008A5A60" w:rsidP="00963118">
            <w:pPr>
              <w:widowControl w:val="0"/>
              <w:ind w:left="77"/>
              <w:jc w:val="center"/>
              <w:rPr>
                <w:snapToGrid w:val="0"/>
                <w:sz w:val="16"/>
                <w:szCs w:val="16"/>
              </w:rPr>
            </w:pPr>
            <w:r w:rsidRPr="00D1168E">
              <w:rPr>
                <w:snapToGrid w:val="0"/>
                <w:sz w:val="16"/>
                <w:szCs w:val="16"/>
              </w:rPr>
              <w:t>(podpisy uprawnionych przedstawicieli Wykonawcy)</w:t>
            </w:r>
          </w:p>
        </w:tc>
      </w:tr>
    </w:tbl>
    <w:p w:rsidR="00CB1F5F" w:rsidRDefault="00CB1F5F" w:rsidP="008A5A60">
      <w:pPr>
        <w:widowControl w:val="0"/>
        <w:suppressAutoHyphens w:val="0"/>
        <w:autoSpaceDE w:val="0"/>
        <w:autoSpaceDN w:val="0"/>
        <w:adjustRightInd w:val="0"/>
        <w:spacing w:line="360" w:lineRule="exact"/>
        <w:jc w:val="right"/>
        <w:rPr>
          <w:rFonts w:ascii="Verdana" w:hAnsi="Verdana"/>
          <w:b/>
          <w:bCs/>
          <w:sz w:val="18"/>
          <w:szCs w:val="18"/>
          <w:lang w:eastAsia="pl-PL"/>
        </w:rPr>
      </w:pPr>
    </w:p>
    <w:p w:rsidR="008A5A60" w:rsidRPr="00D87168" w:rsidRDefault="008A5A60" w:rsidP="008A5A60">
      <w:pPr>
        <w:autoSpaceDE w:val="0"/>
        <w:autoSpaceDN w:val="0"/>
        <w:jc w:val="center"/>
        <w:textAlignment w:val="baseline"/>
        <w:rPr>
          <w:rFonts w:ascii="Verdana" w:hAnsi="Verdana"/>
          <w:b/>
          <w:bCs/>
          <w:sz w:val="16"/>
          <w:szCs w:val="16"/>
        </w:rPr>
      </w:pPr>
    </w:p>
    <w:p w:rsidR="0039048D" w:rsidRPr="00713868" w:rsidRDefault="0039048D" w:rsidP="0039048D">
      <w:pPr>
        <w:ind w:firstLine="7371"/>
        <w:rPr>
          <w:rFonts w:ascii="Verdana" w:hAnsi="Verdana"/>
          <w:sz w:val="20"/>
          <w:szCs w:val="20"/>
        </w:rPr>
      </w:pPr>
      <w:r w:rsidRPr="00713868">
        <w:rPr>
          <w:rFonts w:ascii="Verdana" w:hAnsi="Verdana"/>
          <w:sz w:val="20"/>
          <w:szCs w:val="20"/>
        </w:rPr>
        <w:t xml:space="preserve">Załącznik nr </w:t>
      </w:r>
      <w:r w:rsidR="000A5B08">
        <w:rPr>
          <w:rFonts w:ascii="Verdana" w:hAnsi="Verdana"/>
          <w:sz w:val="20"/>
          <w:szCs w:val="20"/>
        </w:rPr>
        <w:t>2</w:t>
      </w:r>
    </w:p>
    <w:p w:rsidR="0039048D" w:rsidRPr="000B6FDE" w:rsidRDefault="0039048D" w:rsidP="0039048D">
      <w:pPr>
        <w:pStyle w:val="Nagwek2"/>
        <w:numPr>
          <w:ilvl w:val="0"/>
          <w:numId w:val="0"/>
        </w:numPr>
        <w:ind w:left="-204"/>
        <w:rPr>
          <w:b/>
          <w:sz w:val="18"/>
          <w:szCs w:val="18"/>
        </w:rPr>
      </w:pPr>
      <w:r>
        <w:rPr>
          <w:b/>
          <w:sz w:val="18"/>
          <w:szCs w:val="18"/>
        </w:rPr>
        <w:t xml:space="preserve">                                                        Do sprawy: </w:t>
      </w:r>
      <w:r w:rsidR="0016280B">
        <w:rPr>
          <w:b/>
          <w:sz w:val="18"/>
          <w:szCs w:val="18"/>
        </w:rPr>
        <w:t>WRO.</w:t>
      </w:r>
      <w:r>
        <w:rPr>
          <w:b/>
          <w:sz w:val="18"/>
          <w:szCs w:val="18"/>
        </w:rPr>
        <w:t>WKUZ.GZ.2</w:t>
      </w:r>
      <w:r w:rsidR="00D35BAE">
        <w:rPr>
          <w:b/>
          <w:sz w:val="18"/>
          <w:szCs w:val="18"/>
        </w:rPr>
        <w:t>61.</w:t>
      </w:r>
      <w:r w:rsidR="00DB2CDC">
        <w:rPr>
          <w:b/>
          <w:sz w:val="18"/>
          <w:szCs w:val="18"/>
        </w:rPr>
        <w:t>24</w:t>
      </w:r>
      <w:r w:rsidR="00D35BAE">
        <w:rPr>
          <w:b/>
          <w:sz w:val="18"/>
          <w:szCs w:val="18"/>
        </w:rPr>
        <w:t>.</w:t>
      </w:r>
      <w:r w:rsidR="00ED19BC">
        <w:rPr>
          <w:b/>
          <w:sz w:val="18"/>
          <w:szCs w:val="18"/>
        </w:rPr>
        <w:t>2024</w:t>
      </w:r>
    </w:p>
    <w:p w:rsidR="0039048D" w:rsidRPr="006922EF" w:rsidRDefault="0039048D" w:rsidP="0039048D">
      <w:pPr>
        <w:autoSpaceDE w:val="0"/>
        <w:autoSpaceDN w:val="0"/>
        <w:adjustRightInd w:val="0"/>
        <w:jc w:val="center"/>
        <w:rPr>
          <w:rFonts w:ascii="Verdana" w:hAnsi="Verdana" w:cs="Verdana-Bold"/>
          <w:b/>
          <w:bCs/>
          <w:sz w:val="18"/>
          <w:szCs w:val="18"/>
        </w:rPr>
      </w:pPr>
    </w:p>
    <w:tbl>
      <w:tblPr>
        <w:tblW w:w="97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1"/>
      </w:tblGrid>
      <w:tr w:rsidR="0039048D" w:rsidRPr="00863C82" w:rsidTr="006B4536">
        <w:trPr>
          <w:trHeight w:val="352"/>
        </w:trPr>
        <w:tc>
          <w:tcPr>
            <w:tcW w:w="9761" w:type="dxa"/>
            <w:tcBorders>
              <w:top w:val="nil"/>
              <w:left w:val="nil"/>
              <w:right w:val="nil"/>
            </w:tcBorders>
          </w:tcPr>
          <w:p w:rsidR="0039048D" w:rsidRPr="00863C82" w:rsidRDefault="0039048D" w:rsidP="006B4536">
            <w:pPr>
              <w:widowControl w:val="0"/>
              <w:rPr>
                <w:rFonts w:ascii="Verdana" w:hAnsi="Verdana"/>
                <w:b/>
                <w:snapToGrid w:val="0"/>
                <w:sz w:val="18"/>
                <w:szCs w:val="18"/>
              </w:rPr>
            </w:pPr>
            <w:r w:rsidRPr="00863C82">
              <w:rPr>
                <w:rFonts w:ascii="Verdana" w:hAnsi="Verdana"/>
                <w:b/>
                <w:snapToGrid w:val="0"/>
                <w:sz w:val="18"/>
                <w:szCs w:val="18"/>
              </w:rPr>
              <w:t>Wykonawca</w:t>
            </w:r>
            <w:r>
              <w:rPr>
                <w:rFonts w:ascii="Verdana" w:hAnsi="Verdana"/>
                <w:b/>
                <w:snapToGrid w:val="0"/>
                <w:sz w:val="18"/>
                <w:szCs w:val="18"/>
              </w:rPr>
              <w:t xml:space="preserve"> </w:t>
            </w:r>
          </w:p>
          <w:p w:rsidR="0039048D" w:rsidRPr="00863C82" w:rsidRDefault="0039048D" w:rsidP="006B4536">
            <w:pPr>
              <w:widowControl w:val="0"/>
              <w:rPr>
                <w:rFonts w:ascii="Verdana" w:hAnsi="Verdana"/>
                <w:b/>
                <w:snapToGrid w:val="0"/>
                <w:sz w:val="18"/>
                <w:szCs w:val="18"/>
              </w:rPr>
            </w:pPr>
          </w:p>
          <w:p w:rsidR="0039048D" w:rsidRPr="00863C82" w:rsidRDefault="0039048D" w:rsidP="006B4536">
            <w:pPr>
              <w:widowControl w:val="0"/>
              <w:ind w:left="781"/>
              <w:rPr>
                <w:rFonts w:ascii="Verdana" w:hAnsi="Verdana"/>
                <w:snapToGrid w:val="0"/>
                <w:sz w:val="18"/>
                <w:szCs w:val="18"/>
              </w:rPr>
            </w:pPr>
            <w:r w:rsidRPr="00863C82">
              <w:rPr>
                <w:rFonts w:ascii="Verdana" w:hAnsi="Verdana"/>
                <w:snapToGrid w:val="0"/>
                <w:sz w:val="18"/>
                <w:szCs w:val="18"/>
              </w:rPr>
              <w:t xml:space="preserve">....................................................................................................................................... </w:t>
            </w:r>
          </w:p>
          <w:p w:rsidR="0039048D" w:rsidRPr="00863C82" w:rsidRDefault="0039048D" w:rsidP="006B4536">
            <w:pPr>
              <w:widowControl w:val="0"/>
              <w:rPr>
                <w:rFonts w:ascii="Verdana" w:hAnsi="Verdana"/>
                <w:snapToGrid w:val="0"/>
                <w:sz w:val="18"/>
                <w:szCs w:val="18"/>
              </w:rPr>
            </w:pPr>
          </w:p>
          <w:p w:rsidR="0039048D" w:rsidRPr="00863C82" w:rsidRDefault="0039048D" w:rsidP="006B4536">
            <w:pPr>
              <w:widowControl w:val="0"/>
              <w:ind w:left="781"/>
              <w:rPr>
                <w:rFonts w:ascii="Verdana" w:hAnsi="Verdana"/>
                <w:snapToGrid w:val="0"/>
                <w:sz w:val="18"/>
                <w:szCs w:val="18"/>
              </w:rPr>
            </w:pPr>
            <w:r w:rsidRPr="00863C82">
              <w:rPr>
                <w:rFonts w:ascii="Verdana" w:hAnsi="Verdana"/>
                <w:snapToGrid w:val="0"/>
                <w:sz w:val="18"/>
                <w:szCs w:val="18"/>
              </w:rPr>
              <w:t xml:space="preserve">....................................................................................................................................... </w:t>
            </w:r>
          </w:p>
          <w:p w:rsidR="0039048D" w:rsidRPr="00863C82" w:rsidRDefault="0039048D" w:rsidP="006B4536">
            <w:pPr>
              <w:spacing w:line="360" w:lineRule="atLeast"/>
              <w:ind w:left="360"/>
              <w:jc w:val="center"/>
              <w:rPr>
                <w:rFonts w:ascii="Verdana" w:hAnsi="Verdana"/>
                <w:sz w:val="18"/>
                <w:szCs w:val="18"/>
              </w:rPr>
            </w:pPr>
            <w:r w:rsidRPr="00863C82">
              <w:rPr>
                <w:rFonts w:ascii="Verdana" w:hAnsi="Verdana"/>
                <w:i/>
                <w:snapToGrid w:val="0"/>
                <w:sz w:val="14"/>
                <w:szCs w:val="14"/>
              </w:rPr>
              <w:t>nazwa i adres Wykonawcy</w:t>
            </w:r>
          </w:p>
        </w:tc>
      </w:tr>
    </w:tbl>
    <w:p w:rsidR="0039048D" w:rsidRDefault="0039048D" w:rsidP="0039048D">
      <w:pPr>
        <w:tabs>
          <w:tab w:val="right" w:pos="9072"/>
        </w:tabs>
        <w:rPr>
          <w:rStyle w:val="celltableselected"/>
          <w:rFonts w:ascii="Verdana" w:hAnsi="Verdana"/>
          <w:sz w:val="18"/>
          <w:szCs w:val="18"/>
        </w:rPr>
      </w:pPr>
    </w:p>
    <w:p w:rsidR="0039048D" w:rsidRDefault="0039048D" w:rsidP="0039048D">
      <w:pPr>
        <w:spacing w:after="120" w:line="360" w:lineRule="auto"/>
        <w:jc w:val="center"/>
        <w:rPr>
          <w:rFonts w:ascii="Verdana" w:hAnsi="Verdana" w:cs="Arial"/>
          <w:color w:val="0070C0"/>
          <w:sz w:val="18"/>
          <w:szCs w:val="18"/>
        </w:rPr>
      </w:pPr>
      <w:r w:rsidRPr="00EA74CD">
        <w:rPr>
          <w:rFonts w:ascii="Arial" w:hAnsi="Arial" w:cs="Arial"/>
          <w:b/>
          <w:u w:val="single"/>
        </w:rPr>
        <w:t xml:space="preserve">Oświadczenie wykonawcy </w:t>
      </w:r>
      <w:r w:rsidRPr="00BF1F3F">
        <w:rPr>
          <w:rFonts w:ascii="Arial" w:hAnsi="Arial" w:cs="Arial"/>
          <w:b/>
          <w:u w:val="single"/>
        </w:rPr>
        <w:t>DOTYCZĄCE PRZESŁANEK WYKLUCZENIA Z POSTĘPOWANIA</w:t>
      </w:r>
      <w:r>
        <w:rPr>
          <w:rFonts w:ascii="Arial" w:hAnsi="Arial" w:cs="Arial"/>
          <w:b/>
          <w:u w:val="single"/>
        </w:rPr>
        <w:t xml:space="preserve"> </w:t>
      </w:r>
      <w:r>
        <w:rPr>
          <w:rFonts w:ascii="Arial" w:hAnsi="Arial" w:cs="Arial"/>
          <w:b/>
          <w:u w:val="single"/>
        </w:rPr>
        <w:br/>
      </w:r>
      <w:r w:rsidRPr="00713868">
        <w:rPr>
          <w:rFonts w:ascii="Verdana" w:hAnsi="Verdana" w:cs="Arial"/>
          <w:sz w:val="18"/>
          <w:szCs w:val="18"/>
        </w:rPr>
        <w:t>Na potrzeby zapytania ofertowego o udzielenie zamówienia publicznego pn.</w:t>
      </w:r>
    </w:p>
    <w:p w:rsidR="005508AA" w:rsidRDefault="005508AA" w:rsidP="005508AA">
      <w:pPr>
        <w:shd w:val="clear" w:color="auto" w:fill="FFFFFF"/>
        <w:jc w:val="both"/>
        <w:rPr>
          <w:rFonts w:ascii="Verdana" w:hAnsi="Verdana" w:cs="Arial Narrow"/>
          <w:sz w:val="18"/>
          <w:szCs w:val="18"/>
          <w:lang w:eastAsia="pl-PL"/>
        </w:rPr>
      </w:pPr>
    </w:p>
    <w:p w:rsidR="00AD65DC" w:rsidRPr="00AD65DC" w:rsidRDefault="00AD65DC" w:rsidP="00AD65DC">
      <w:pPr>
        <w:tabs>
          <w:tab w:val="left" w:pos="360"/>
        </w:tabs>
        <w:jc w:val="center"/>
        <w:rPr>
          <w:rFonts w:ascii="Verdana" w:hAnsi="Verdana"/>
          <w:sz w:val="18"/>
          <w:szCs w:val="18"/>
          <w:lang w:eastAsia="pl-PL"/>
        </w:rPr>
      </w:pPr>
      <w:r w:rsidRPr="00AD65DC">
        <w:rPr>
          <w:rFonts w:ascii="Verdana" w:hAnsi="Verdana" w:cs="TimesNewRomanPSMT"/>
          <w:sz w:val="18"/>
          <w:szCs w:val="18"/>
        </w:rPr>
        <w:t xml:space="preserve">na </w:t>
      </w:r>
      <w:r w:rsidRPr="00AD65DC">
        <w:rPr>
          <w:rFonts w:ascii="Verdana" w:hAnsi="Verdana"/>
          <w:sz w:val="18"/>
          <w:szCs w:val="18"/>
        </w:rPr>
        <w:t>wykonanie</w:t>
      </w:r>
      <w:r w:rsidRPr="00AD65DC">
        <w:rPr>
          <w:rFonts w:ascii="Verdana" w:hAnsi="Verdana"/>
          <w:sz w:val="18"/>
          <w:szCs w:val="18"/>
          <w:lang w:eastAsia="pl-PL"/>
        </w:rPr>
        <w:t xml:space="preserve"> </w:t>
      </w:r>
      <w:r w:rsidRPr="00AD65DC">
        <w:rPr>
          <w:rFonts w:ascii="Arial" w:hAnsi="Arial" w:cs="Arial"/>
          <w:sz w:val="18"/>
          <w:szCs w:val="18"/>
        </w:rPr>
        <w:t xml:space="preserve">robót budowlanych i prac zabezpieczających </w:t>
      </w:r>
      <w:r w:rsidRPr="00AD65DC">
        <w:rPr>
          <w:rFonts w:ascii="Verdana" w:hAnsi="Verdana" w:cs="Verdana"/>
          <w:sz w:val="18"/>
          <w:szCs w:val="18"/>
        </w:rPr>
        <w:t xml:space="preserve">w zabytku tj. Pałacu </w:t>
      </w:r>
      <w:proofErr w:type="spellStart"/>
      <w:r w:rsidRPr="00AD65DC">
        <w:rPr>
          <w:rFonts w:ascii="Verdana" w:hAnsi="Verdana" w:cs="Verdana"/>
          <w:sz w:val="18"/>
          <w:szCs w:val="18"/>
        </w:rPr>
        <w:t>Stolbergów</w:t>
      </w:r>
      <w:proofErr w:type="spellEnd"/>
      <w:r w:rsidRPr="00AD65DC">
        <w:rPr>
          <w:rFonts w:ascii="Verdana" w:hAnsi="Verdana" w:cs="Verdana"/>
          <w:sz w:val="18"/>
          <w:szCs w:val="18"/>
        </w:rPr>
        <w:t xml:space="preserve"> we Wrocławiu w rejonie ul. Pęgowskiej, ob. Świniary, dz. nr 3/35 zgodnie z decyzją  nr 2609/2024 wydaną w dniu 14.08.2024 r. przez Dolnośląskiego Wojewódzkiego Konserwatora Zabytków oraz decyzją nr 1366/2024 z dnia 03.07.2024  wydaną przez Powiatowego Inspektora Nadzoru Budowlanego dla Miasta Wrocławia.</w:t>
      </w:r>
    </w:p>
    <w:p w:rsidR="00ED19BC" w:rsidRPr="002B48E3" w:rsidRDefault="00ED19BC" w:rsidP="00ED19BC">
      <w:pPr>
        <w:jc w:val="both"/>
        <w:rPr>
          <w:rFonts w:ascii="Verdana" w:hAnsi="Verdana" w:cs="Arial Narrow"/>
          <w:sz w:val="18"/>
          <w:szCs w:val="18"/>
          <w:lang w:eastAsia="pl-PL"/>
        </w:rPr>
      </w:pPr>
    </w:p>
    <w:p w:rsidR="0039048D" w:rsidRPr="00766017" w:rsidRDefault="00D35BAE" w:rsidP="00ED19BC">
      <w:pPr>
        <w:shd w:val="clear" w:color="auto" w:fill="FFFFFF"/>
        <w:jc w:val="both"/>
        <w:rPr>
          <w:rFonts w:ascii="Verdana" w:hAnsi="Verdana" w:cs="Arial"/>
          <w:b/>
          <w:sz w:val="18"/>
          <w:szCs w:val="18"/>
        </w:rPr>
      </w:pPr>
      <w:r>
        <w:rPr>
          <w:rFonts w:ascii="Verdana" w:hAnsi="Verdana" w:cs="Arial"/>
          <w:sz w:val="18"/>
          <w:szCs w:val="18"/>
        </w:rPr>
        <w:t xml:space="preserve">znak </w:t>
      </w:r>
      <w:r w:rsidR="00221F5A">
        <w:rPr>
          <w:rFonts w:ascii="Verdana" w:hAnsi="Verdana" w:cs="Arial"/>
          <w:sz w:val="18"/>
          <w:szCs w:val="18"/>
        </w:rPr>
        <w:t>WRO.</w:t>
      </w:r>
      <w:r>
        <w:rPr>
          <w:rFonts w:ascii="Verdana" w:hAnsi="Verdana" w:cs="Arial"/>
          <w:sz w:val="18"/>
          <w:szCs w:val="18"/>
        </w:rPr>
        <w:t>WKUZ.GZ.261.</w:t>
      </w:r>
      <w:r w:rsidR="00A9613C">
        <w:rPr>
          <w:rFonts w:ascii="Verdana" w:hAnsi="Verdana" w:cs="Arial"/>
          <w:sz w:val="18"/>
          <w:szCs w:val="18"/>
        </w:rPr>
        <w:t>24</w:t>
      </w:r>
      <w:r>
        <w:rPr>
          <w:rFonts w:ascii="Verdana" w:hAnsi="Verdana" w:cs="Arial"/>
          <w:sz w:val="18"/>
          <w:szCs w:val="18"/>
        </w:rPr>
        <w:t>.</w:t>
      </w:r>
      <w:r w:rsidR="00ED19BC">
        <w:rPr>
          <w:rFonts w:ascii="Verdana" w:hAnsi="Verdana" w:cs="Arial"/>
          <w:sz w:val="18"/>
          <w:szCs w:val="18"/>
        </w:rPr>
        <w:t>2024</w:t>
      </w:r>
      <w:r w:rsidR="0039048D" w:rsidRPr="00766017">
        <w:rPr>
          <w:rFonts w:ascii="Verdana" w:hAnsi="Verdana" w:cs="Arial"/>
          <w:sz w:val="18"/>
          <w:szCs w:val="18"/>
        </w:rPr>
        <w:t>,</w:t>
      </w:r>
      <w:r w:rsidR="0039048D" w:rsidRPr="00766017">
        <w:rPr>
          <w:rFonts w:ascii="Verdana" w:hAnsi="Verdana" w:cs="Arial"/>
          <w:i/>
          <w:sz w:val="18"/>
          <w:szCs w:val="18"/>
        </w:rPr>
        <w:t xml:space="preserve"> </w:t>
      </w:r>
      <w:r w:rsidR="0039048D" w:rsidRPr="00766017">
        <w:rPr>
          <w:rFonts w:ascii="Verdana" w:hAnsi="Verdana" w:cs="Arial"/>
          <w:sz w:val="18"/>
          <w:szCs w:val="18"/>
        </w:rPr>
        <w:t>prowadzonego przez Krajowy Ośrodek Wsparcia Rolnictwa Oddział Terenowy we Wrocławiu oświadczam:</w:t>
      </w:r>
    </w:p>
    <w:p w:rsidR="0039048D" w:rsidRPr="00713868" w:rsidRDefault="0039048D" w:rsidP="0039048D">
      <w:pPr>
        <w:shd w:val="clear" w:color="auto" w:fill="FFFFFF"/>
        <w:spacing w:line="276" w:lineRule="auto"/>
        <w:rPr>
          <w:rFonts w:ascii="Verdana" w:hAnsi="Verdana" w:cs="Arial"/>
          <w:sz w:val="18"/>
          <w:szCs w:val="18"/>
        </w:rPr>
      </w:pPr>
      <w:r w:rsidRPr="00713868">
        <w:rPr>
          <w:rFonts w:ascii="Verdana" w:hAnsi="Verdana" w:cs="Arial"/>
          <w:sz w:val="18"/>
          <w:szCs w:val="18"/>
        </w:rPr>
        <w:t>- nie podlegam wykluczeniu z postępowania na podstawie art. 7 ust. 1 ustawy z dnia 13 kwietnia 2022 r.</w:t>
      </w:r>
      <w:r w:rsidRPr="00713868">
        <w:rPr>
          <w:rFonts w:ascii="Verdana" w:hAnsi="Verdana" w:cs="Arial"/>
          <w:iCs/>
          <w:sz w:val="18"/>
          <w:szCs w:val="18"/>
        </w:rPr>
        <w:t xml:space="preserve"> o szczególnych rozwiązaniach w zakresie przeciwdziałania wspieraniu agresji na Ukrainę oraz służących ochronie bezpieczeństwa narodowego</w:t>
      </w:r>
      <w:r w:rsidRPr="00713868">
        <w:rPr>
          <w:rFonts w:ascii="Verdana" w:hAnsi="Verdana" w:cs="Arial"/>
          <w:sz w:val="18"/>
          <w:szCs w:val="18"/>
        </w:rPr>
        <w:t>.</w:t>
      </w:r>
    </w:p>
    <w:p w:rsidR="0039048D" w:rsidRPr="00713868" w:rsidRDefault="0039048D" w:rsidP="0039048D">
      <w:pPr>
        <w:shd w:val="clear" w:color="auto" w:fill="FFFFFF"/>
        <w:spacing w:line="276" w:lineRule="auto"/>
        <w:rPr>
          <w:rFonts w:ascii="Verdana" w:hAnsi="Verdana" w:cs="Arial"/>
          <w:sz w:val="18"/>
          <w:szCs w:val="18"/>
        </w:rPr>
      </w:pPr>
    </w:p>
    <w:p w:rsidR="0039048D" w:rsidRDefault="0039048D" w:rsidP="0039048D">
      <w:pPr>
        <w:shd w:val="clear" w:color="auto" w:fill="FFFFFF"/>
        <w:spacing w:line="276" w:lineRule="auto"/>
        <w:rPr>
          <w:rFonts w:ascii="Arial" w:hAnsi="Arial" w:cs="Arial"/>
          <w:sz w:val="18"/>
          <w:szCs w:val="18"/>
        </w:rPr>
      </w:pPr>
      <w:r w:rsidRPr="00713868">
        <w:rPr>
          <w:rFonts w:ascii="Verdana" w:hAnsi="Verdana" w:cs="Arial"/>
          <w:sz w:val="18"/>
          <w:szCs w:val="18"/>
        </w:rPr>
        <w:t xml:space="preserve">Oświadczam, że informacje podane w powyższym oświadczeniu są aktualne </w:t>
      </w:r>
      <w:r w:rsidRPr="00713868">
        <w:rPr>
          <w:rFonts w:ascii="Verdana" w:hAnsi="Verdana" w:cs="Arial"/>
          <w:sz w:val="18"/>
          <w:szCs w:val="18"/>
        </w:rPr>
        <w:br/>
        <w:t>i zgodne z prawdą oraz zostały przedstawione z pełną świadomością konsekwencji wprowadzenia zamawiającego w błąd przy przedstawianiu informacji</w:t>
      </w:r>
      <w:r w:rsidRPr="00713868">
        <w:rPr>
          <w:rFonts w:ascii="Arial" w:hAnsi="Arial" w:cs="Arial"/>
          <w:sz w:val="18"/>
          <w:szCs w:val="18"/>
        </w:rPr>
        <w:t>.</w:t>
      </w:r>
    </w:p>
    <w:p w:rsidR="00ED19BC" w:rsidRDefault="00ED19BC" w:rsidP="0039048D">
      <w:pPr>
        <w:shd w:val="clear" w:color="auto" w:fill="FFFFFF"/>
        <w:spacing w:line="276" w:lineRule="auto"/>
        <w:rPr>
          <w:rFonts w:ascii="Arial" w:hAnsi="Arial" w:cs="Arial"/>
          <w:sz w:val="18"/>
          <w:szCs w:val="18"/>
        </w:rPr>
      </w:pPr>
    </w:p>
    <w:p w:rsidR="00ED19BC" w:rsidRPr="00713868" w:rsidRDefault="00ED19BC" w:rsidP="0039048D">
      <w:pPr>
        <w:shd w:val="clear" w:color="auto" w:fill="FFFFFF"/>
        <w:spacing w:line="276" w:lineRule="auto"/>
        <w:rPr>
          <w:rFonts w:ascii="Verdana" w:hAnsi="Verdana" w:cs="Arial"/>
          <w:sz w:val="18"/>
          <w:szCs w:val="18"/>
        </w:rPr>
      </w:pPr>
    </w:p>
    <w:p w:rsidR="0039048D" w:rsidRPr="00713868" w:rsidRDefault="0039048D" w:rsidP="0039048D">
      <w:pPr>
        <w:spacing w:line="360" w:lineRule="auto"/>
        <w:jc w:val="both"/>
        <w:rPr>
          <w:rFonts w:ascii="Arial" w:hAnsi="Arial" w:cs="Arial"/>
          <w:sz w:val="18"/>
          <w:szCs w:val="18"/>
        </w:rPr>
      </w:pPr>
    </w:p>
    <w:p w:rsidR="0039048D" w:rsidRPr="001F4C82" w:rsidRDefault="0039048D" w:rsidP="0039048D">
      <w:pPr>
        <w:spacing w:line="360" w:lineRule="auto"/>
        <w:jc w:val="both"/>
        <w:rPr>
          <w:rFonts w:ascii="Arial" w:hAnsi="Arial" w:cs="Arial"/>
        </w:rPr>
      </w:pPr>
      <w:r w:rsidRPr="001F4C82">
        <w:rPr>
          <w:rFonts w:ascii="Arial" w:hAnsi="Arial" w:cs="Arial"/>
        </w:rPr>
        <w:t xml:space="preserve">…………….……. </w:t>
      </w:r>
      <w:r w:rsidRPr="001F4C82">
        <w:rPr>
          <w:rFonts w:ascii="Arial" w:hAnsi="Arial" w:cs="Arial"/>
          <w:i/>
          <w:sz w:val="16"/>
          <w:szCs w:val="16"/>
        </w:rPr>
        <w:t>(miejscowość),</w:t>
      </w:r>
      <w:r w:rsidRPr="001F4C82">
        <w:rPr>
          <w:rFonts w:ascii="Arial" w:hAnsi="Arial" w:cs="Arial"/>
          <w:i/>
        </w:rPr>
        <w:t xml:space="preserve"> </w:t>
      </w:r>
      <w:r w:rsidRPr="00766017">
        <w:rPr>
          <w:rFonts w:ascii="Verdana" w:hAnsi="Verdana" w:cs="Arial"/>
          <w:sz w:val="18"/>
          <w:szCs w:val="18"/>
        </w:rPr>
        <w:t>dnia …………………. r.</w:t>
      </w:r>
      <w:r w:rsidRPr="001F4C82">
        <w:rPr>
          <w:rFonts w:ascii="Arial" w:hAnsi="Arial" w:cs="Arial"/>
        </w:rPr>
        <w:t xml:space="preserve"> </w:t>
      </w:r>
      <w:r w:rsidRPr="001F4C82">
        <w:rPr>
          <w:rFonts w:ascii="Arial" w:hAnsi="Arial" w:cs="Arial"/>
        </w:rPr>
        <w:tab/>
        <w:t>……………………</w:t>
      </w:r>
    </w:p>
    <w:p w:rsidR="008A5A60" w:rsidRDefault="0039048D" w:rsidP="0039048D">
      <w:pPr>
        <w:spacing w:line="360" w:lineRule="auto"/>
        <w:ind w:left="5664" w:firstLine="708"/>
        <w:jc w:val="both"/>
      </w:pPr>
      <w:r>
        <w:rPr>
          <w:rFonts w:ascii="Arial" w:hAnsi="Arial" w:cs="Arial"/>
          <w:i/>
          <w:sz w:val="16"/>
          <w:szCs w:val="16"/>
        </w:rPr>
        <w:t xml:space="preserve">                                        </w:t>
      </w:r>
      <w:r w:rsidRPr="001F4C82">
        <w:rPr>
          <w:rFonts w:ascii="Arial" w:hAnsi="Arial" w:cs="Arial"/>
          <w:i/>
          <w:sz w:val="16"/>
          <w:szCs w:val="16"/>
        </w:rPr>
        <w:t>(podpis)</w:t>
      </w:r>
    </w:p>
    <w:p w:rsidR="0001113B" w:rsidRDefault="0001113B" w:rsidP="0035196A">
      <w:pPr>
        <w:rPr>
          <w:rFonts w:ascii="Verdana" w:hAnsi="Verdana"/>
          <w:sz w:val="16"/>
          <w:szCs w:val="16"/>
        </w:rPr>
      </w:pPr>
    </w:p>
    <w:p w:rsidR="0001113B" w:rsidRDefault="0001113B" w:rsidP="0035196A">
      <w:pPr>
        <w:rPr>
          <w:rFonts w:ascii="Verdana" w:hAnsi="Verdana"/>
          <w:sz w:val="16"/>
          <w:szCs w:val="16"/>
        </w:rPr>
      </w:pPr>
    </w:p>
    <w:p w:rsidR="0001113B" w:rsidRDefault="0001113B" w:rsidP="0035196A">
      <w:pPr>
        <w:rPr>
          <w:rFonts w:ascii="Verdana" w:hAnsi="Verdana"/>
          <w:sz w:val="16"/>
          <w:szCs w:val="16"/>
        </w:rPr>
      </w:pPr>
    </w:p>
    <w:p w:rsidR="0001113B" w:rsidRDefault="0001113B" w:rsidP="0035196A">
      <w:pPr>
        <w:rPr>
          <w:rFonts w:ascii="Verdana" w:hAnsi="Verdana"/>
          <w:sz w:val="16"/>
          <w:szCs w:val="16"/>
        </w:rPr>
      </w:pPr>
    </w:p>
    <w:p w:rsidR="00844475" w:rsidRDefault="00844475"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1B4E0C" w:rsidRDefault="001B4E0C" w:rsidP="007D045E">
      <w:pPr>
        <w:rPr>
          <w:rFonts w:ascii="Verdana" w:hAnsi="Verdana" w:cs="Arial"/>
          <w:b/>
          <w:sz w:val="18"/>
          <w:szCs w:val="18"/>
        </w:rPr>
      </w:pPr>
    </w:p>
    <w:p w:rsidR="001B4E0C" w:rsidRDefault="001B4E0C" w:rsidP="007D045E">
      <w:pPr>
        <w:rPr>
          <w:rFonts w:ascii="Verdana" w:hAnsi="Verdana" w:cs="Arial"/>
          <w:b/>
          <w:sz w:val="18"/>
          <w:szCs w:val="18"/>
        </w:rPr>
      </w:pPr>
    </w:p>
    <w:p w:rsidR="001B4E0C" w:rsidRDefault="001B4E0C" w:rsidP="007D045E">
      <w:pPr>
        <w:rPr>
          <w:rFonts w:ascii="Verdana" w:hAnsi="Verdana" w:cs="Arial"/>
          <w:b/>
          <w:sz w:val="18"/>
          <w:szCs w:val="18"/>
        </w:rPr>
      </w:pPr>
    </w:p>
    <w:p w:rsidR="001B4E0C" w:rsidRDefault="001B4E0C"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D8057B" w:rsidP="007D045E">
      <w:pPr>
        <w:rPr>
          <w:rFonts w:ascii="Verdana" w:hAnsi="Verdana" w:cs="Arial"/>
          <w:b/>
          <w:sz w:val="18"/>
          <w:szCs w:val="18"/>
        </w:rPr>
      </w:pPr>
    </w:p>
    <w:p w:rsidR="00D8057B" w:rsidRDefault="00586DB3" w:rsidP="007D045E">
      <w:pPr>
        <w:rPr>
          <w:rFonts w:ascii="Verdana" w:hAnsi="Verdana" w:cs="Arial"/>
          <w:b/>
          <w:sz w:val="18"/>
          <w:szCs w:val="18"/>
        </w:rPr>
      </w:pPr>
      <w:r w:rsidRPr="002F1040">
        <w:rPr>
          <w:rFonts w:ascii="Verdana" w:hAnsi="Verdana"/>
          <w:sz w:val="18"/>
          <w:szCs w:val="18"/>
          <w:lang w:eastAsia="pl-PL"/>
        </w:rPr>
        <w:lastRenderedPageBreak/>
        <w:t>WRO.WOP.</w:t>
      </w:r>
      <w:r>
        <w:rPr>
          <w:rFonts w:ascii="Verdana" w:hAnsi="Verdana"/>
          <w:sz w:val="18"/>
          <w:szCs w:val="18"/>
          <w:lang w:eastAsia="pl-PL"/>
        </w:rPr>
        <w:t>261.24</w:t>
      </w:r>
      <w:r w:rsidRPr="002F1040">
        <w:rPr>
          <w:rFonts w:ascii="Verdana" w:hAnsi="Verdana"/>
          <w:sz w:val="18"/>
          <w:szCs w:val="18"/>
          <w:lang w:eastAsia="pl-PL"/>
        </w:rPr>
        <w:t>.2024</w:t>
      </w:r>
      <w:r>
        <w:rPr>
          <w:rFonts w:ascii="Verdana" w:hAnsi="Verdana"/>
          <w:sz w:val="18"/>
          <w:szCs w:val="18"/>
          <w:lang w:eastAsia="pl-PL"/>
        </w:rPr>
        <w:t>.HB</w:t>
      </w:r>
      <w:r w:rsidRPr="002F1040">
        <w:rPr>
          <w:rFonts w:ascii="Verdana" w:hAnsi="Verdana"/>
          <w:sz w:val="18"/>
          <w:szCs w:val="18"/>
          <w:lang w:eastAsia="pl-PL"/>
        </w:rPr>
        <w:t xml:space="preserve">          </w:t>
      </w:r>
    </w:p>
    <w:p w:rsidR="00D8057B" w:rsidRDefault="00D8057B" w:rsidP="00D8057B">
      <w:pPr>
        <w:rPr>
          <w:rFonts w:ascii="Verdana" w:hAnsi="Verdana"/>
          <w:sz w:val="16"/>
          <w:szCs w:val="16"/>
        </w:rPr>
      </w:pPr>
    </w:p>
    <w:p w:rsidR="00D8057B" w:rsidRDefault="00D8057B" w:rsidP="00D8057B">
      <w:pPr>
        <w:rPr>
          <w:rFonts w:ascii="Verdana" w:hAnsi="Verdana"/>
          <w:sz w:val="16"/>
          <w:szCs w:val="16"/>
        </w:rPr>
      </w:pPr>
    </w:p>
    <w:p w:rsidR="00D8057B" w:rsidRDefault="00D8057B" w:rsidP="00D8057B">
      <w:pPr>
        <w:rPr>
          <w:rFonts w:ascii="Verdana" w:hAnsi="Verdana"/>
          <w:sz w:val="16"/>
          <w:szCs w:val="16"/>
        </w:rPr>
      </w:pPr>
    </w:p>
    <w:p w:rsidR="00D8057B" w:rsidRPr="00713B95" w:rsidRDefault="00D8057B" w:rsidP="00D8057B">
      <w:pPr>
        <w:widowControl w:val="0"/>
        <w:autoSpaceDN w:val="0"/>
        <w:textAlignment w:val="baseline"/>
        <w:rPr>
          <w:rFonts w:ascii="Verdana" w:hAnsi="Verdana"/>
          <w:b/>
          <w:color w:val="FF0000"/>
          <w:sz w:val="16"/>
          <w:szCs w:val="16"/>
          <w:lang w:eastAsia="pl-PL"/>
        </w:rPr>
      </w:pPr>
      <w:r w:rsidRPr="00180205">
        <w:rPr>
          <w:rFonts w:ascii="Verdana" w:hAnsi="Verdana" w:cs="Arial"/>
          <w:b/>
          <w:sz w:val="16"/>
          <w:szCs w:val="16"/>
          <w:lang w:eastAsia="pl-PL"/>
        </w:rPr>
        <w:t xml:space="preserve">Wykonawca:                   </w:t>
      </w:r>
      <w:r w:rsidRPr="00180205">
        <w:rPr>
          <w:rFonts w:ascii="Verdana" w:hAnsi="Verdana" w:cs="Arial"/>
          <w:b/>
          <w:sz w:val="16"/>
          <w:szCs w:val="16"/>
          <w:lang w:eastAsia="pl-PL"/>
        </w:rPr>
        <w:tab/>
      </w:r>
      <w:r w:rsidRPr="00F66733">
        <w:rPr>
          <w:rFonts w:ascii="Verdana" w:hAnsi="Verdana"/>
          <w:b/>
          <w:sz w:val="16"/>
          <w:szCs w:val="16"/>
          <w:lang w:eastAsia="pl-PL"/>
        </w:rPr>
        <w:t xml:space="preserve">Załącznik nr </w:t>
      </w:r>
      <w:r w:rsidR="000A5B08">
        <w:rPr>
          <w:rFonts w:ascii="Verdana" w:hAnsi="Verdana"/>
          <w:b/>
          <w:sz w:val="16"/>
          <w:szCs w:val="16"/>
          <w:lang w:eastAsia="pl-PL"/>
        </w:rPr>
        <w:t>3</w:t>
      </w:r>
    </w:p>
    <w:p w:rsidR="00D8057B" w:rsidRDefault="00D8057B" w:rsidP="00D8057B">
      <w:pPr>
        <w:autoSpaceDN w:val="0"/>
        <w:textAlignment w:val="baseline"/>
        <w:rPr>
          <w:rFonts w:ascii="Verdana" w:hAnsi="Verdana" w:cs="Arial"/>
          <w:sz w:val="16"/>
          <w:szCs w:val="16"/>
          <w:lang w:eastAsia="pl-PL"/>
        </w:rPr>
      </w:pPr>
    </w:p>
    <w:p w:rsidR="00D8057B" w:rsidRPr="00713B95" w:rsidRDefault="00D8057B" w:rsidP="00D8057B">
      <w:pPr>
        <w:autoSpaceDN w:val="0"/>
        <w:textAlignment w:val="baseline"/>
        <w:rPr>
          <w:rFonts w:ascii="Verdana" w:hAnsi="Verdana"/>
          <w:b/>
          <w:sz w:val="16"/>
          <w:szCs w:val="16"/>
          <w:lang w:eastAsia="pl-PL"/>
        </w:rPr>
      </w:pPr>
      <w:r w:rsidRPr="00713B95">
        <w:rPr>
          <w:rFonts w:ascii="Verdana" w:hAnsi="Verdana" w:cs="Arial"/>
          <w:sz w:val="16"/>
          <w:szCs w:val="16"/>
          <w:lang w:eastAsia="pl-PL"/>
        </w:rPr>
        <w:t xml:space="preserve">…………………………………………………… </w:t>
      </w:r>
      <w:r w:rsidRPr="00713B95">
        <w:rPr>
          <w:rFonts w:ascii="Verdana" w:hAnsi="Verdana" w:cs="Arial"/>
          <w:sz w:val="16"/>
          <w:szCs w:val="16"/>
          <w:lang w:eastAsia="pl-PL"/>
        </w:rPr>
        <w:tab/>
      </w:r>
      <w:r w:rsidRPr="00713B95">
        <w:rPr>
          <w:rFonts w:ascii="Verdana" w:hAnsi="Verdana"/>
          <w:b/>
          <w:sz w:val="16"/>
          <w:szCs w:val="16"/>
          <w:lang w:eastAsia="pl-PL"/>
        </w:rPr>
        <w:t xml:space="preserve"> </w:t>
      </w:r>
    </w:p>
    <w:p w:rsidR="00D8057B" w:rsidRDefault="00D8057B" w:rsidP="00D8057B">
      <w:pPr>
        <w:widowControl w:val="0"/>
        <w:autoSpaceDN w:val="0"/>
        <w:ind w:right="-58"/>
        <w:textAlignment w:val="baseline"/>
        <w:rPr>
          <w:rFonts w:ascii="Verdana" w:hAnsi="Verdana" w:cs="Arial"/>
          <w:sz w:val="16"/>
          <w:szCs w:val="16"/>
          <w:lang w:eastAsia="pl-PL"/>
        </w:rPr>
      </w:pPr>
    </w:p>
    <w:p w:rsidR="00D8057B" w:rsidRPr="00180205" w:rsidRDefault="00D8057B" w:rsidP="00D8057B">
      <w:pPr>
        <w:widowControl w:val="0"/>
        <w:autoSpaceDN w:val="0"/>
        <w:ind w:right="-58"/>
        <w:textAlignment w:val="baseline"/>
        <w:rPr>
          <w:rFonts w:ascii="Verdana" w:hAnsi="Verdana" w:cs="Arial"/>
          <w:sz w:val="20"/>
          <w:szCs w:val="20"/>
          <w:lang w:eastAsia="pl-PL"/>
        </w:rPr>
      </w:pPr>
      <w:r w:rsidRPr="00713B95">
        <w:rPr>
          <w:rFonts w:ascii="Verdana" w:hAnsi="Verdana" w:cs="Arial"/>
          <w:sz w:val="16"/>
          <w:szCs w:val="16"/>
          <w:lang w:eastAsia="pl-PL"/>
        </w:rPr>
        <w:t xml:space="preserve">…………………………………………………… </w:t>
      </w:r>
      <w:r w:rsidRPr="00180205">
        <w:rPr>
          <w:rFonts w:ascii="Verdana" w:hAnsi="Verdana" w:cs="Arial"/>
          <w:sz w:val="16"/>
          <w:szCs w:val="16"/>
          <w:lang w:eastAsia="pl-PL"/>
        </w:rPr>
        <w:tab/>
      </w:r>
    </w:p>
    <w:p w:rsidR="00D8057B" w:rsidRDefault="00D8057B" w:rsidP="00D8057B">
      <w:pPr>
        <w:widowControl w:val="0"/>
        <w:autoSpaceDN w:val="0"/>
        <w:ind w:right="-58"/>
        <w:textAlignment w:val="baseline"/>
        <w:rPr>
          <w:rFonts w:ascii="Verdana" w:hAnsi="Verdana"/>
          <w:b/>
          <w:sz w:val="20"/>
          <w:szCs w:val="20"/>
          <w:lang w:eastAsia="pl-PL"/>
        </w:rPr>
      </w:pPr>
    </w:p>
    <w:p w:rsidR="00D8057B" w:rsidRPr="00180205" w:rsidRDefault="00D8057B" w:rsidP="00D8057B">
      <w:pPr>
        <w:widowControl w:val="0"/>
        <w:autoSpaceDN w:val="0"/>
        <w:ind w:right="-58"/>
        <w:textAlignment w:val="baseline"/>
        <w:rPr>
          <w:rFonts w:ascii="Verdana" w:hAnsi="Verdana" w:cs="Arial"/>
          <w:sz w:val="20"/>
          <w:szCs w:val="20"/>
          <w:lang w:eastAsia="pl-PL"/>
        </w:rPr>
      </w:pPr>
      <w:r w:rsidRPr="00180205">
        <w:rPr>
          <w:rFonts w:ascii="Verdana" w:hAnsi="Verdana"/>
          <w:b/>
          <w:sz w:val="20"/>
          <w:szCs w:val="20"/>
          <w:lang w:eastAsia="pl-PL"/>
        </w:rPr>
        <w:t xml:space="preserve"> </w:t>
      </w:r>
      <w:r>
        <w:rPr>
          <w:rFonts w:ascii="Verdana" w:hAnsi="Verdana" w:cs="Arial"/>
          <w:sz w:val="20"/>
          <w:szCs w:val="20"/>
          <w:lang w:eastAsia="pl-PL"/>
        </w:rPr>
        <w:t>………………………………………</w:t>
      </w:r>
    </w:p>
    <w:p w:rsidR="00D8057B" w:rsidRPr="00180205" w:rsidRDefault="00D8057B" w:rsidP="00D8057B">
      <w:pPr>
        <w:widowControl w:val="0"/>
        <w:autoSpaceDN w:val="0"/>
        <w:ind w:right="5953"/>
        <w:textAlignment w:val="baseline"/>
        <w:rPr>
          <w:rFonts w:ascii="Verdana" w:hAnsi="Verdana" w:cs="Arial"/>
          <w:i/>
          <w:sz w:val="18"/>
          <w:szCs w:val="18"/>
          <w:lang w:eastAsia="pl-PL"/>
        </w:rPr>
      </w:pPr>
      <w:r w:rsidRPr="00180205">
        <w:rPr>
          <w:rFonts w:ascii="Verdana" w:hAnsi="Verdana" w:cs="Arial"/>
          <w:i/>
          <w:sz w:val="18"/>
          <w:szCs w:val="18"/>
          <w:lang w:eastAsia="pl-PL"/>
        </w:rPr>
        <w:t>(pełna nazwa/firma, adres)</w:t>
      </w:r>
    </w:p>
    <w:p w:rsidR="00AD65DC" w:rsidRDefault="00AD65DC" w:rsidP="00D8057B">
      <w:pPr>
        <w:autoSpaceDN w:val="0"/>
        <w:spacing w:before="76"/>
        <w:jc w:val="center"/>
        <w:textAlignment w:val="baseline"/>
        <w:rPr>
          <w:rFonts w:ascii="Verdana" w:hAnsi="Verdana"/>
          <w:b/>
          <w:spacing w:val="-8"/>
          <w:sz w:val="20"/>
          <w:szCs w:val="20"/>
          <w:lang w:eastAsia="pl-PL"/>
        </w:rPr>
      </w:pPr>
    </w:p>
    <w:p w:rsidR="00AD65DC" w:rsidRDefault="00AD65DC" w:rsidP="00D8057B">
      <w:pPr>
        <w:autoSpaceDN w:val="0"/>
        <w:spacing w:before="76"/>
        <w:jc w:val="center"/>
        <w:textAlignment w:val="baseline"/>
        <w:rPr>
          <w:rFonts w:ascii="Verdana" w:hAnsi="Verdana"/>
          <w:b/>
          <w:spacing w:val="-8"/>
          <w:sz w:val="20"/>
          <w:szCs w:val="20"/>
          <w:lang w:eastAsia="pl-PL"/>
        </w:rPr>
      </w:pPr>
    </w:p>
    <w:p w:rsidR="00D8057B" w:rsidRPr="00180205" w:rsidRDefault="00D8057B" w:rsidP="00D8057B">
      <w:pPr>
        <w:autoSpaceDN w:val="0"/>
        <w:spacing w:before="76"/>
        <w:jc w:val="center"/>
        <w:textAlignment w:val="baseline"/>
        <w:rPr>
          <w:rFonts w:ascii="Verdana" w:hAnsi="Verdana"/>
          <w:b/>
          <w:bCs/>
          <w:spacing w:val="-1"/>
          <w:sz w:val="20"/>
          <w:szCs w:val="20"/>
          <w:lang w:eastAsia="pl-PL"/>
        </w:rPr>
      </w:pPr>
      <w:r>
        <w:rPr>
          <w:rFonts w:ascii="Verdana" w:hAnsi="Verdana"/>
          <w:b/>
          <w:spacing w:val="-8"/>
          <w:sz w:val="20"/>
          <w:szCs w:val="20"/>
          <w:lang w:eastAsia="pl-PL"/>
        </w:rPr>
        <w:t>Zestawienie zadań zrealizowanych przy obiektach wpisanych do rejestru zabytków</w:t>
      </w:r>
      <w:r w:rsidR="001B4E0C">
        <w:rPr>
          <w:rFonts w:ascii="Verdana" w:hAnsi="Verdana"/>
          <w:b/>
          <w:spacing w:val="-8"/>
          <w:sz w:val="20"/>
          <w:szCs w:val="20"/>
          <w:lang w:eastAsia="pl-PL"/>
        </w:rPr>
        <w:t xml:space="preserve"> lub gminnej ewidencji zabytków</w:t>
      </w:r>
    </w:p>
    <w:tbl>
      <w:tblPr>
        <w:tblW w:w="8926" w:type="dxa"/>
        <w:jc w:val="center"/>
        <w:tblLayout w:type="fixed"/>
        <w:tblCellMar>
          <w:left w:w="10" w:type="dxa"/>
          <w:right w:w="10" w:type="dxa"/>
        </w:tblCellMar>
        <w:tblLook w:val="04A0" w:firstRow="1" w:lastRow="0" w:firstColumn="1" w:lastColumn="0" w:noHBand="0" w:noVBand="1"/>
      </w:tblPr>
      <w:tblGrid>
        <w:gridCol w:w="422"/>
        <w:gridCol w:w="2267"/>
        <w:gridCol w:w="4110"/>
        <w:gridCol w:w="2127"/>
      </w:tblGrid>
      <w:tr w:rsidR="00EA45AB" w:rsidRPr="00180205" w:rsidTr="00EA45AB">
        <w:trPr>
          <w:trHeight w:hRule="exact" w:val="697"/>
          <w:jc w:val="center"/>
        </w:trPr>
        <w:tc>
          <w:tcPr>
            <w:tcW w:w="422"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40" w:type="dxa"/>
            </w:tcMar>
            <w:vAlign w:val="center"/>
          </w:tcPr>
          <w:p w:rsidR="00EA45AB" w:rsidRPr="00713B95" w:rsidRDefault="00EA45AB" w:rsidP="005B069D">
            <w:pPr>
              <w:autoSpaceDN w:val="0"/>
              <w:jc w:val="center"/>
              <w:textAlignment w:val="baseline"/>
              <w:rPr>
                <w:rFonts w:ascii="Verdana" w:hAnsi="Verdana"/>
                <w:sz w:val="18"/>
                <w:szCs w:val="18"/>
                <w:lang w:eastAsia="pl-PL"/>
              </w:rPr>
            </w:pPr>
            <w:r w:rsidRPr="00713B95">
              <w:rPr>
                <w:rFonts w:ascii="Verdana" w:hAnsi="Verdana"/>
                <w:sz w:val="18"/>
                <w:szCs w:val="18"/>
                <w:lang w:eastAsia="pl-PL"/>
              </w:rPr>
              <w:t>Lp.</w:t>
            </w:r>
          </w:p>
        </w:tc>
        <w:tc>
          <w:tcPr>
            <w:tcW w:w="2267" w:type="dxa"/>
            <w:tcBorders>
              <w:top w:val="single" w:sz="6" w:space="0" w:color="00000A"/>
              <w:left w:val="single" w:sz="4" w:space="0" w:color="00000A"/>
              <w:bottom w:val="single" w:sz="6" w:space="0" w:color="00000A"/>
              <w:right w:val="single" w:sz="6" w:space="0" w:color="00000A"/>
            </w:tcBorders>
            <w:shd w:val="clear" w:color="auto" w:fill="FFFFFF"/>
            <w:tcMar>
              <w:top w:w="0" w:type="dxa"/>
              <w:left w:w="35" w:type="dxa"/>
              <w:bottom w:w="0" w:type="dxa"/>
              <w:right w:w="40" w:type="dxa"/>
            </w:tcMar>
            <w:vAlign w:val="center"/>
          </w:tcPr>
          <w:p w:rsidR="00EA45AB" w:rsidRPr="00713B95" w:rsidRDefault="00EA45AB" w:rsidP="005B069D">
            <w:pPr>
              <w:autoSpaceDN w:val="0"/>
              <w:ind w:left="-1" w:right="-100"/>
              <w:jc w:val="center"/>
              <w:textAlignment w:val="baseline"/>
              <w:rPr>
                <w:rFonts w:ascii="Verdana" w:hAnsi="Verdana"/>
                <w:sz w:val="18"/>
                <w:szCs w:val="18"/>
                <w:lang w:eastAsia="pl-PL"/>
              </w:rPr>
            </w:pPr>
            <w:r w:rsidRPr="00713B95">
              <w:rPr>
                <w:rFonts w:ascii="Verdana" w:hAnsi="Verdana"/>
                <w:spacing w:val="-6"/>
                <w:sz w:val="18"/>
                <w:szCs w:val="18"/>
                <w:lang w:eastAsia="pl-PL"/>
              </w:rPr>
              <w:t>Inwestor/adres</w:t>
            </w:r>
          </w:p>
        </w:tc>
        <w:tc>
          <w:tcPr>
            <w:tcW w:w="4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vAlign w:val="center"/>
          </w:tcPr>
          <w:p w:rsidR="00EA45AB" w:rsidRPr="00713B95" w:rsidRDefault="00EA45AB" w:rsidP="005B069D">
            <w:pPr>
              <w:autoSpaceDN w:val="0"/>
              <w:ind w:left="-113" w:right="-57"/>
              <w:jc w:val="center"/>
              <w:textAlignment w:val="baseline"/>
              <w:rPr>
                <w:rFonts w:ascii="Verdana" w:hAnsi="Verdana"/>
                <w:sz w:val="18"/>
                <w:szCs w:val="18"/>
                <w:lang w:eastAsia="pl-PL"/>
              </w:rPr>
            </w:pPr>
            <w:r w:rsidRPr="00713B95">
              <w:rPr>
                <w:rFonts w:ascii="Verdana" w:hAnsi="Verdana"/>
                <w:spacing w:val="-6"/>
                <w:sz w:val="18"/>
                <w:szCs w:val="18"/>
                <w:lang w:eastAsia="pl-PL"/>
              </w:rPr>
              <w:t>Przedmi</w:t>
            </w:r>
            <w:r>
              <w:rPr>
                <w:rFonts w:ascii="Verdana" w:hAnsi="Verdana"/>
                <w:spacing w:val="-6"/>
                <w:sz w:val="18"/>
                <w:szCs w:val="18"/>
                <w:lang w:eastAsia="pl-PL"/>
              </w:rPr>
              <w:t>ot zamówienia- zakres rzeczowy/</w:t>
            </w:r>
            <w:r w:rsidRPr="00713B95">
              <w:rPr>
                <w:rFonts w:ascii="Verdana" w:hAnsi="Verdana"/>
                <w:spacing w:val="-6"/>
                <w:sz w:val="18"/>
                <w:szCs w:val="18"/>
                <w:lang w:eastAsia="pl-PL"/>
              </w:rPr>
              <w:t>numer wpisu do rejestru zabytków</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vAlign w:val="center"/>
          </w:tcPr>
          <w:p w:rsidR="00EA45AB" w:rsidRPr="00713B95" w:rsidRDefault="00EA45AB" w:rsidP="005B069D">
            <w:pPr>
              <w:autoSpaceDN w:val="0"/>
              <w:ind w:left="133" w:right="-34"/>
              <w:jc w:val="center"/>
              <w:textAlignment w:val="baseline"/>
              <w:rPr>
                <w:rFonts w:ascii="Verdana" w:hAnsi="Verdana"/>
                <w:sz w:val="18"/>
                <w:szCs w:val="18"/>
                <w:lang w:eastAsia="pl-PL"/>
              </w:rPr>
            </w:pPr>
            <w:r w:rsidRPr="00713B95">
              <w:rPr>
                <w:rFonts w:ascii="Verdana" w:hAnsi="Verdana"/>
                <w:spacing w:val="-1"/>
                <w:sz w:val="18"/>
                <w:szCs w:val="18"/>
                <w:lang w:eastAsia="pl-PL"/>
              </w:rPr>
              <w:t>Termin realizacji</w:t>
            </w:r>
          </w:p>
        </w:tc>
      </w:tr>
      <w:tr w:rsidR="00EA45AB" w:rsidRPr="00180205" w:rsidTr="00EA45AB">
        <w:trPr>
          <w:trHeight w:hRule="exact" w:val="547"/>
          <w:jc w:val="center"/>
        </w:trPr>
        <w:tc>
          <w:tcPr>
            <w:tcW w:w="422"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40" w:type="dxa"/>
            </w:tcMar>
          </w:tcPr>
          <w:p w:rsidR="00EA45AB" w:rsidRPr="00713B95" w:rsidRDefault="00EA45AB" w:rsidP="005B069D">
            <w:pPr>
              <w:autoSpaceDN w:val="0"/>
              <w:jc w:val="center"/>
              <w:textAlignment w:val="baseline"/>
              <w:rPr>
                <w:rFonts w:ascii="Verdana" w:hAnsi="Verdana"/>
                <w:sz w:val="18"/>
                <w:szCs w:val="18"/>
                <w:lang w:eastAsia="pl-PL"/>
              </w:rPr>
            </w:pPr>
            <w:r w:rsidRPr="00713B95">
              <w:rPr>
                <w:rFonts w:ascii="Verdana" w:hAnsi="Verdana"/>
                <w:sz w:val="18"/>
                <w:szCs w:val="18"/>
                <w:lang w:eastAsia="pl-PL"/>
              </w:rPr>
              <w:t>1.</w:t>
            </w:r>
          </w:p>
        </w:tc>
        <w:tc>
          <w:tcPr>
            <w:tcW w:w="2267" w:type="dxa"/>
            <w:tcBorders>
              <w:top w:val="single" w:sz="6" w:space="0" w:color="00000A"/>
              <w:left w:val="single" w:sz="4" w:space="0" w:color="00000A"/>
              <w:bottom w:val="single" w:sz="6" w:space="0" w:color="00000A"/>
              <w:right w:val="single" w:sz="6" w:space="0" w:color="00000A"/>
            </w:tcBorders>
            <w:shd w:val="clear" w:color="auto" w:fill="FFFFFF"/>
            <w:tcMar>
              <w:top w:w="0" w:type="dxa"/>
              <w:left w:w="35"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4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r>
      <w:tr w:rsidR="00EA45AB" w:rsidRPr="00180205" w:rsidTr="00EA45AB">
        <w:trPr>
          <w:trHeight w:hRule="exact" w:val="518"/>
          <w:jc w:val="center"/>
        </w:trPr>
        <w:tc>
          <w:tcPr>
            <w:tcW w:w="422"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40" w:type="dxa"/>
            </w:tcMar>
          </w:tcPr>
          <w:p w:rsidR="00EA45AB" w:rsidRPr="00713B95" w:rsidRDefault="00EA45AB" w:rsidP="005B069D">
            <w:pPr>
              <w:autoSpaceDN w:val="0"/>
              <w:jc w:val="center"/>
              <w:textAlignment w:val="baseline"/>
              <w:rPr>
                <w:rFonts w:ascii="Verdana" w:hAnsi="Verdana"/>
                <w:sz w:val="18"/>
                <w:szCs w:val="18"/>
                <w:lang w:eastAsia="pl-PL"/>
              </w:rPr>
            </w:pPr>
            <w:r w:rsidRPr="00713B95">
              <w:rPr>
                <w:rFonts w:ascii="Verdana" w:hAnsi="Verdana"/>
                <w:sz w:val="18"/>
                <w:szCs w:val="18"/>
                <w:lang w:eastAsia="pl-PL"/>
              </w:rPr>
              <w:t>2.</w:t>
            </w:r>
          </w:p>
        </w:tc>
        <w:tc>
          <w:tcPr>
            <w:tcW w:w="2267" w:type="dxa"/>
            <w:tcBorders>
              <w:top w:val="single" w:sz="6" w:space="0" w:color="00000A"/>
              <w:left w:val="single" w:sz="4" w:space="0" w:color="00000A"/>
              <w:bottom w:val="single" w:sz="6" w:space="0" w:color="00000A"/>
              <w:right w:val="single" w:sz="6" w:space="0" w:color="00000A"/>
            </w:tcBorders>
            <w:shd w:val="clear" w:color="auto" w:fill="FFFFFF"/>
            <w:tcMar>
              <w:top w:w="0" w:type="dxa"/>
              <w:left w:w="35"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4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r>
      <w:tr w:rsidR="00EA45AB" w:rsidRPr="00180205" w:rsidTr="00EA45AB">
        <w:trPr>
          <w:trHeight w:hRule="exact" w:val="511"/>
          <w:jc w:val="center"/>
        </w:trPr>
        <w:tc>
          <w:tcPr>
            <w:tcW w:w="422"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40" w:type="dxa"/>
            </w:tcMar>
          </w:tcPr>
          <w:p w:rsidR="00EA45AB" w:rsidRPr="00713B95" w:rsidRDefault="00EA45AB" w:rsidP="005B069D">
            <w:pPr>
              <w:autoSpaceDN w:val="0"/>
              <w:jc w:val="center"/>
              <w:textAlignment w:val="baseline"/>
              <w:rPr>
                <w:rFonts w:ascii="Verdana" w:hAnsi="Verdana"/>
                <w:sz w:val="18"/>
                <w:szCs w:val="18"/>
                <w:lang w:eastAsia="pl-PL"/>
              </w:rPr>
            </w:pPr>
            <w:r w:rsidRPr="00713B95">
              <w:rPr>
                <w:rFonts w:ascii="Verdana" w:hAnsi="Verdana"/>
                <w:sz w:val="18"/>
                <w:szCs w:val="18"/>
                <w:lang w:eastAsia="pl-PL"/>
              </w:rPr>
              <w:t>3.</w:t>
            </w:r>
          </w:p>
        </w:tc>
        <w:tc>
          <w:tcPr>
            <w:tcW w:w="2267" w:type="dxa"/>
            <w:tcBorders>
              <w:top w:val="single" w:sz="6" w:space="0" w:color="00000A"/>
              <w:left w:val="single" w:sz="4" w:space="0" w:color="00000A"/>
              <w:bottom w:val="single" w:sz="6" w:space="0" w:color="00000A"/>
              <w:right w:val="single" w:sz="6" w:space="0" w:color="00000A"/>
            </w:tcBorders>
            <w:shd w:val="clear" w:color="auto" w:fill="FFFFFF"/>
            <w:tcMar>
              <w:top w:w="0" w:type="dxa"/>
              <w:left w:w="35"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4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32" w:type="dxa"/>
              <w:bottom w:w="0" w:type="dxa"/>
              <w:right w:w="40" w:type="dxa"/>
            </w:tcMar>
          </w:tcPr>
          <w:p w:rsidR="00EA45AB" w:rsidRPr="00180205" w:rsidRDefault="00EA45AB" w:rsidP="005B069D">
            <w:pPr>
              <w:autoSpaceDN w:val="0"/>
              <w:textAlignment w:val="baseline"/>
              <w:rPr>
                <w:rFonts w:ascii="Verdana" w:hAnsi="Verdana"/>
                <w:sz w:val="13"/>
                <w:szCs w:val="13"/>
                <w:lang w:eastAsia="pl-PL"/>
              </w:rPr>
            </w:pPr>
          </w:p>
        </w:tc>
      </w:tr>
    </w:tbl>
    <w:p w:rsidR="00D8057B" w:rsidRPr="00180205" w:rsidRDefault="00D8057B" w:rsidP="00D8057B">
      <w:pPr>
        <w:autoSpaceDN w:val="0"/>
        <w:textAlignment w:val="baseline"/>
        <w:rPr>
          <w:rFonts w:ascii="Arial Narrow" w:hAnsi="Arial Narrow"/>
          <w:vertAlign w:val="superscript"/>
          <w:lang w:eastAsia="pl-PL"/>
        </w:rPr>
      </w:pPr>
    </w:p>
    <w:p w:rsidR="001B4E0C" w:rsidRDefault="001B4E0C" w:rsidP="00D8057B">
      <w:pPr>
        <w:autoSpaceDN w:val="0"/>
        <w:spacing w:line="240" w:lineRule="atLeast"/>
        <w:textAlignment w:val="baseline"/>
        <w:rPr>
          <w:rFonts w:ascii="Arial Narrow" w:hAnsi="Arial Narrow"/>
          <w:sz w:val="20"/>
          <w:szCs w:val="20"/>
          <w:lang w:eastAsia="pl-PL"/>
        </w:rPr>
      </w:pPr>
    </w:p>
    <w:p w:rsidR="001B4E0C" w:rsidRDefault="001B4E0C" w:rsidP="00D8057B">
      <w:pPr>
        <w:autoSpaceDN w:val="0"/>
        <w:spacing w:line="240" w:lineRule="atLeast"/>
        <w:textAlignment w:val="baseline"/>
        <w:rPr>
          <w:rFonts w:ascii="Arial Narrow" w:hAnsi="Arial Narrow"/>
          <w:sz w:val="20"/>
          <w:szCs w:val="20"/>
          <w:lang w:eastAsia="pl-PL"/>
        </w:rPr>
      </w:pPr>
    </w:p>
    <w:p w:rsidR="00D8057B" w:rsidRPr="00180205" w:rsidRDefault="00D8057B" w:rsidP="00D8057B">
      <w:pPr>
        <w:autoSpaceDN w:val="0"/>
        <w:spacing w:line="240" w:lineRule="atLeast"/>
        <w:textAlignment w:val="baseline"/>
        <w:rPr>
          <w:rFonts w:ascii="Arial Narrow" w:hAnsi="Arial Narrow"/>
          <w:sz w:val="20"/>
          <w:szCs w:val="20"/>
          <w:lang w:eastAsia="pl-PL"/>
        </w:rPr>
      </w:pPr>
      <w:r w:rsidRPr="00180205">
        <w:rPr>
          <w:rFonts w:ascii="Arial Narrow" w:hAnsi="Arial Narrow"/>
          <w:sz w:val="20"/>
          <w:szCs w:val="20"/>
          <w:lang w:eastAsia="pl-PL"/>
        </w:rPr>
        <w:t xml:space="preserve">……………………………, dnia………………….         </w:t>
      </w:r>
    </w:p>
    <w:p w:rsidR="00D8057B" w:rsidRPr="00180205" w:rsidRDefault="00D8057B" w:rsidP="00D8057B">
      <w:pPr>
        <w:autoSpaceDN w:val="0"/>
        <w:spacing w:line="240" w:lineRule="atLeast"/>
        <w:textAlignment w:val="baseline"/>
        <w:rPr>
          <w:rFonts w:ascii="Arial Narrow" w:hAnsi="Arial Narrow"/>
          <w:sz w:val="20"/>
          <w:szCs w:val="20"/>
          <w:lang w:eastAsia="pl-PL"/>
        </w:rPr>
      </w:pPr>
      <w:r w:rsidRPr="00180205">
        <w:rPr>
          <w:rFonts w:ascii="Arial Narrow" w:hAnsi="Arial Narrow"/>
          <w:sz w:val="20"/>
          <w:szCs w:val="20"/>
          <w:lang w:eastAsia="pl-PL"/>
        </w:rPr>
        <w:t xml:space="preserve">                                                                                              ......................................................................................................</w:t>
      </w:r>
    </w:p>
    <w:p w:rsidR="00D8057B" w:rsidRDefault="00D8057B" w:rsidP="00D8057B">
      <w:pPr>
        <w:autoSpaceDN w:val="0"/>
        <w:spacing w:line="240" w:lineRule="atLeast"/>
        <w:textAlignment w:val="baseline"/>
        <w:rPr>
          <w:rFonts w:ascii="Arial Narrow" w:hAnsi="Arial Narrow"/>
          <w:sz w:val="16"/>
          <w:szCs w:val="16"/>
          <w:lang w:eastAsia="pl-PL"/>
        </w:rPr>
      </w:pPr>
      <w:r w:rsidRPr="00180205">
        <w:rPr>
          <w:rFonts w:ascii="Arial Narrow" w:hAnsi="Arial Narrow"/>
          <w:sz w:val="16"/>
          <w:szCs w:val="16"/>
          <w:lang w:eastAsia="pl-PL"/>
        </w:rPr>
        <w:t xml:space="preserve">                                                                                                                        /Podpis osoby uprawnionej do składania oświadczeń woli w imieniu Wykonawcy/</w:t>
      </w:r>
    </w:p>
    <w:p w:rsidR="00D8057B" w:rsidRDefault="00D8057B" w:rsidP="00D8057B">
      <w:pPr>
        <w:autoSpaceDN w:val="0"/>
        <w:spacing w:line="240" w:lineRule="atLeast"/>
        <w:textAlignment w:val="baseline"/>
        <w:rPr>
          <w:rFonts w:ascii="Arial Narrow" w:hAnsi="Arial Narrow"/>
          <w:sz w:val="16"/>
          <w:szCs w:val="16"/>
          <w:lang w:eastAsia="pl-PL"/>
        </w:rPr>
      </w:pPr>
    </w:p>
    <w:p w:rsidR="00D8057B" w:rsidRDefault="00D8057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Default="002C68EB" w:rsidP="00D8057B">
      <w:pPr>
        <w:autoSpaceDN w:val="0"/>
        <w:spacing w:line="240" w:lineRule="atLeast"/>
        <w:textAlignment w:val="baseline"/>
        <w:rPr>
          <w:rFonts w:ascii="Arial Narrow" w:hAnsi="Arial Narrow"/>
          <w:sz w:val="16"/>
          <w:szCs w:val="16"/>
          <w:lang w:eastAsia="pl-PL"/>
        </w:rPr>
      </w:pPr>
    </w:p>
    <w:p w:rsidR="002C68EB" w:rsidRPr="002F1040" w:rsidRDefault="002C68EB" w:rsidP="002C68EB">
      <w:pPr>
        <w:tabs>
          <w:tab w:val="right" w:pos="9072"/>
        </w:tabs>
        <w:suppressAutoHyphens w:val="0"/>
        <w:rPr>
          <w:rFonts w:ascii="Verdana" w:hAnsi="Verdana"/>
          <w:snapToGrid w:val="0"/>
          <w:sz w:val="18"/>
          <w:szCs w:val="18"/>
          <w:lang w:eastAsia="pl-PL"/>
        </w:rPr>
      </w:pPr>
      <w:r w:rsidRPr="002F1040">
        <w:rPr>
          <w:rFonts w:ascii="Verdana" w:hAnsi="Verdana"/>
          <w:sz w:val="18"/>
          <w:szCs w:val="18"/>
          <w:lang w:eastAsia="pl-PL"/>
        </w:rPr>
        <w:lastRenderedPageBreak/>
        <w:t>WRO.WOP.</w:t>
      </w:r>
      <w:r>
        <w:rPr>
          <w:rFonts w:ascii="Verdana" w:hAnsi="Verdana"/>
          <w:sz w:val="18"/>
          <w:szCs w:val="18"/>
          <w:lang w:eastAsia="pl-PL"/>
        </w:rPr>
        <w:t>261.24</w:t>
      </w:r>
      <w:r w:rsidRPr="002F1040">
        <w:rPr>
          <w:rFonts w:ascii="Verdana" w:hAnsi="Verdana"/>
          <w:sz w:val="18"/>
          <w:szCs w:val="18"/>
          <w:lang w:eastAsia="pl-PL"/>
        </w:rPr>
        <w:t>.2024</w:t>
      </w:r>
      <w:r>
        <w:rPr>
          <w:rFonts w:ascii="Verdana" w:hAnsi="Verdana"/>
          <w:sz w:val="18"/>
          <w:szCs w:val="18"/>
          <w:lang w:eastAsia="pl-PL"/>
        </w:rPr>
        <w:t>.HB</w:t>
      </w:r>
      <w:r w:rsidRPr="002F1040">
        <w:rPr>
          <w:rFonts w:ascii="Verdana" w:hAnsi="Verdana"/>
          <w:sz w:val="18"/>
          <w:szCs w:val="18"/>
          <w:lang w:eastAsia="pl-PL"/>
        </w:rPr>
        <w:t xml:space="preserve">          </w:t>
      </w:r>
      <w:r w:rsidRPr="002F1040">
        <w:rPr>
          <w:rFonts w:ascii="Verdana" w:hAnsi="Verdana"/>
          <w:sz w:val="18"/>
          <w:szCs w:val="18"/>
          <w:lang w:eastAsia="pl-PL"/>
        </w:rPr>
        <w:tab/>
        <w:t xml:space="preserve">   </w:t>
      </w:r>
      <w:r w:rsidR="000A5B08">
        <w:rPr>
          <w:rFonts w:ascii="Verdana" w:hAnsi="Verdana"/>
          <w:snapToGrid w:val="0"/>
          <w:sz w:val="18"/>
          <w:szCs w:val="18"/>
          <w:lang w:eastAsia="pl-PL"/>
        </w:rPr>
        <w:t>Złącznik nr 4</w:t>
      </w:r>
      <w:r w:rsidRPr="002F1040">
        <w:rPr>
          <w:rFonts w:ascii="Verdana" w:hAnsi="Verdana"/>
          <w:snapToGrid w:val="0"/>
          <w:sz w:val="18"/>
          <w:szCs w:val="18"/>
          <w:lang w:eastAsia="pl-PL"/>
        </w:rPr>
        <w:t xml:space="preserve">   </w:t>
      </w:r>
    </w:p>
    <w:p w:rsidR="002C68EB" w:rsidRPr="002F1040" w:rsidRDefault="002C68EB" w:rsidP="002C68EB">
      <w:pPr>
        <w:tabs>
          <w:tab w:val="right" w:pos="9072"/>
        </w:tabs>
        <w:suppressAutoHyphens w:val="0"/>
        <w:rPr>
          <w:rFonts w:ascii="Verdana" w:hAnsi="Verdana"/>
          <w:sz w:val="18"/>
          <w:szCs w:val="18"/>
          <w:lang w:eastAsia="pl-PL"/>
        </w:rPr>
      </w:pPr>
    </w:p>
    <w:p w:rsidR="002C68EB" w:rsidRPr="002F1040" w:rsidRDefault="002C68EB" w:rsidP="002C68EB">
      <w:pPr>
        <w:suppressAutoHyphens w:val="0"/>
        <w:ind w:left="5246" w:firstLine="708"/>
        <w:rPr>
          <w:rFonts w:ascii="Arial" w:hAnsi="Arial" w:cs="Arial"/>
          <w:b/>
          <w:sz w:val="20"/>
          <w:szCs w:val="20"/>
          <w:lang w:eastAsia="pl-PL"/>
        </w:rPr>
      </w:pPr>
      <w:r w:rsidRPr="002F1040">
        <w:rPr>
          <w:rFonts w:ascii="Arial" w:hAnsi="Arial" w:cs="Arial"/>
          <w:b/>
          <w:sz w:val="20"/>
          <w:szCs w:val="20"/>
          <w:lang w:eastAsia="pl-PL"/>
        </w:rPr>
        <w:t>Zamawiający:</w:t>
      </w:r>
    </w:p>
    <w:p w:rsidR="002C68EB" w:rsidRPr="002F1040" w:rsidRDefault="002C68EB" w:rsidP="002C68EB">
      <w:pPr>
        <w:suppressAutoHyphens w:val="0"/>
        <w:ind w:left="5246" w:firstLine="708"/>
        <w:rPr>
          <w:rFonts w:ascii="Arial" w:hAnsi="Arial" w:cs="Arial"/>
          <w:b/>
          <w:sz w:val="20"/>
          <w:szCs w:val="20"/>
          <w:lang w:eastAsia="pl-PL"/>
        </w:rPr>
      </w:pPr>
    </w:p>
    <w:p w:rsidR="002C68EB" w:rsidRPr="002F1040" w:rsidRDefault="002C68EB" w:rsidP="002C68EB">
      <w:pPr>
        <w:suppressAutoHyphens w:val="0"/>
        <w:ind w:left="5670"/>
        <w:rPr>
          <w:rFonts w:ascii="Arial" w:hAnsi="Arial" w:cs="Arial"/>
          <w:sz w:val="20"/>
          <w:szCs w:val="20"/>
          <w:lang w:eastAsia="pl-PL"/>
        </w:rPr>
      </w:pPr>
      <w:r w:rsidRPr="002F1040">
        <w:rPr>
          <w:rFonts w:ascii="Arial" w:hAnsi="Arial" w:cs="Arial"/>
          <w:sz w:val="20"/>
          <w:szCs w:val="20"/>
          <w:lang w:eastAsia="pl-PL"/>
        </w:rPr>
        <w:t xml:space="preserve">Krajowy Ośrodek Wsparcia Rolnictwa Oddział Terenowy we Wrocławiu </w:t>
      </w:r>
    </w:p>
    <w:p w:rsidR="002C68EB" w:rsidRPr="002F1040" w:rsidRDefault="002C68EB" w:rsidP="002C68EB">
      <w:pPr>
        <w:suppressAutoHyphens w:val="0"/>
        <w:ind w:left="5670"/>
        <w:rPr>
          <w:rFonts w:ascii="Arial" w:hAnsi="Arial" w:cs="Arial"/>
          <w:sz w:val="20"/>
          <w:szCs w:val="20"/>
          <w:lang w:eastAsia="pl-PL"/>
        </w:rPr>
      </w:pPr>
      <w:r w:rsidRPr="002F1040">
        <w:rPr>
          <w:rFonts w:ascii="Arial" w:hAnsi="Arial" w:cs="Arial"/>
          <w:sz w:val="20"/>
          <w:szCs w:val="20"/>
          <w:lang w:eastAsia="pl-PL"/>
        </w:rPr>
        <w:t xml:space="preserve">Ul. Mińska 60, 54-610 Wrocław </w:t>
      </w:r>
    </w:p>
    <w:p w:rsidR="002C68EB" w:rsidRPr="002F1040" w:rsidRDefault="002C68EB" w:rsidP="002C68EB">
      <w:pPr>
        <w:suppressAutoHyphens w:val="0"/>
        <w:rPr>
          <w:rFonts w:ascii="Arial" w:hAnsi="Arial" w:cs="Arial"/>
          <w:b/>
          <w:sz w:val="20"/>
          <w:szCs w:val="20"/>
          <w:lang w:eastAsia="pl-PL"/>
        </w:rPr>
      </w:pPr>
      <w:r w:rsidRPr="002F1040">
        <w:rPr>
          <w:rFonts w:ascii="Arial" w:hAnsi="Arial" w:cs="Arial"/>
          <w:b/>
          <w:sz w:val="20"/>
          <w:szCs w:val="20"/>
          <w:lang w:eastAsia="pl-PL"/>
        </w:rPr>
        <w:t>Wykonawca:</w:t>
      </w:r>
    </w:p>
    <w:p w:rsidR="002C68EB" w:rsidRPr="002F1040" w:rsidRDefault="002C68EB" w:rsidP="002C68EB">
      <w:pPr>
        <w:suppressAutoHyphens w:val="0"/>
        <w:spacing w:line="480" w:lineRule="auto"/>
        <w:ind w:right="5954"/>
        <w:rPr>
          <w:rFonts w:ascii="Arial" w:hAnsi="Arial" w:cs="Arial"/>
          <w:sz w:val="20"/>
          <w:szCs w:val="20"/>
          <w:lang w:eastAsia="pl-PL"/>
        </w:rPr>
      </w:pPr>
      <w:r w:rsidRPr="002F1040">
        <w:rPr>
          <w:rFonts w:ascii="Arial" w:hAnsi="Arial" w:cs="Arial"/>
          <w:sz w:val="20"/>
          <w:szCs w:val="20"/>
          <w:lang w:eastAsia="pl-PL"/>
        </w:rPr>
        <w:t>………………………………………………………………………………</w:t>
      </w:r>
    </w:p>
    <w:p w:rsidR="002C68EB" w:rsidRPr="002F1040" w:rsidRDefault="002C68EB" w:rsidP="002C68EB">
      <w:pPr>
        <w:suppressAutoHyphens w:val="0"/>
        <w:ind w:right="5953"/>
        <w:rPr>
          <w:rFonts w:ascii="Arial" w:hAnsi="Arial" w:cs="Arial"/>
          <w:i/>
          <w:sz w:val="16"/>
          <w:szCs w:val="16"/>
          <w:lang w:eastAsia="pl-PL"/>
        </w:rPr>
      </w:pPr>
      <w:r w:rsidRPr="002F1040">
        <w:rPr>
          <w:rFonts w:ascii="Arial" w:hAnsi="Arial" w:cs="Arial"/>
          <w:i/>
          <w:sz w:val="16"/>
          <w:szCs w:val="16"/>
          <w:lang w:eastAsia="pl-PL"/>
        </w:rPr>
        <w:t>(pełna nazwa/firma, adres</w:t>
      </w:r>
    </w:p>
    <w:p w:rsidR="001B4E0C" w:rsidRDefault="001B4E0C" w:rsidP="002C68EB">
      <w:pPr>
        <w:suppressAutoHyphens w:val="0"/>
        <w:jc w:val="center"/>
        <w:rPr>
          <w:rFonts w:ascii="Arial" w:hAnsi="Arial" w:cs="Arial"/>
          <w:b/>
          <w:bCs/>
          <w:sz w:val="20"/>
          <w:szCs w:val="20"/>
          <w:lang w:eastAsia="pl-PL"/>
        </w:rPr>
      </w:pPr>
    </w:p>
    <w:p w:rsidR="002C68EB" w:rsidRPr="002F1040" w:rsidRDefault="002C68EB" w:rsidP="002C68EB">
      <w:pPr>
        <w:suppressAutoHyphens w:val="0"/>
        <w:jc w:val="center"/>
        <w:rPr>
          <w:rFonts w:ascii="Arial" w:hAnsi="Arial" w:cs="Arial"/>
          <w:b/>
          <w:sz w:val="20"/>
          <w:szCs w:val="20"/>
          <w:lang w:eastAsia="pl-PL"/>
        </w:rPr>
      </w:pPr>
      <w:r w:rsidRPr="002F1040">
        <w:rPr>
          <w:rFonts w:ascii="Arial" w:hAnsi="Arial" w:cs="Arial"/>
          <w:b/>
          <w:bCs/>
          <w:sz w:val="20"/>
          <w:szCs w:val="20"/>
          <w:lang w:eastAsia="pl-PL"/>
        </w:rPr>
        <w:t xml:space="preserve">WYKAZ OSÓB, </w:t>
      </w:r>
      <w:bookmarkStart w:id="0" w:name="_GoBack"/>
      <w:bookmarkEnd w:id="0"/>
      <w:r w:rsidRPr="002F1040">
        <w:rPr>
          <w:rFonts w:ascii="Arial" w:hAnsi="Arial" w:cs="Arial"/>
          <w:b/>
          <w:bCs/>
          <w:sz w:val="20"/>
          <w:szCs w:val="20"/>
          <w:lang w:eastAsia="pl-PL"/>
        </w:rPr>
        <w:t xml:space="preserve">KTÓRE BĘDĄ UCZESTNICZYĆ W WYKONANIU ZAMÓWIENIA </w:t>
      </w:r>
    </w:p>
    <w:tbl>
      <w:tblPr>
        <w:tblW w:w="1003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
        <w:gridCol w:w="3599"/>
        <w:gridCol w:w="2208"/>
        <w:gridCol w:w="1841"/>
        <w:gridCol w:w="1912"/>
      </w:tblGrid>
      <w:tr w:rsidR="002C68EB" w:rsidRPr="002F1040" w:rsidTr="005B069D">
        <w:trPr>
          <w:trHeight w:val="890"/>
        </w:trPr>
        <w:tc>
          <w:tcPr>
            <w:tcW w:w="477" w:type="dxa"/>
          </w:tcPr>
          <w:p w:rsidR="002C68EB" w:rsidRPr="002F1040" w:rsidRDefault="002C68EB" w:rsidP="005B069D">
            <w:pPr>
              <w:suppressAutoHyphens w:val="0"/>
              <w:rPr>
                <w:rFonts w:ascii="Arial" w:hAnsi="Arial" w:cs="Arial"/>
                <w:sz w:val="20"/>
                <w:szCs w:val="20"/>
                <w:lang w:eastAsia="pl-PL"/>
              </w:rPr>
            </w:pPr>
            <w:r w:rsidRPr="002F1040">
              <w:rPr>
                <w:rFonts w:ascii="Arial" w:hAnsi="Arial" w:cs="Arial"/>
                <w:sz w:val="20"/>
                <w:szCs w:val="20"/>
                <w:lang w:eastAsia="pl-PL"/>
              </w:rPr>
              <w:t>Lp.</w:t>
            </w:r>
          </w:p>
        </w:tc>
        <w:tc>
          <w:tcPr>
            <w:tcW w:w="3599" w:type="dxa"/>
          </w:tcPr>
          <w:p w:rsidR="002C68EB" w:rsidRPr="002F1040" w:rsidRDefault="002C68EB" w:rsidP="005B069D">
            <w:pPr>
              <w:suppressAutoHyphens w:val="0"/>
              <w:rPr>
                <w:rFonts w:ascii="Arial" w:hAnsi="Arial" w:cs="Arial"/>
                <w:sz w:val="20"/>
                <w:szCs w:val="20"/>
                <w:lang w:eastAsia="pl-PL"/>
              </w:rPr>
            </w:pPr>
            <w:r w:rsidRPr="002F1040">
              <w:rPr>
                <w:rFonts w:ascii="Arial" w:hAnsi="Arial" w:cs="Arial"/>
                <w:sz w:val="20"/>
                <w:szCs w:val="20"/>
                <w:lang w:eastAsia="pl-PL"/>
              </w:rPr>
              <w:t>Nazwisko i imię</w:t>
            </w:r>
          </w:p>
        </w:tc>
        <w:tc>
          <w:tcPr>
            <w:tcW w:w="2208" w:type="dxa"/>
          </w:tcPr>
          <w:p w:rsidR="002C68EB" w:rsidRPr="002F1040" w:rsidRDefault="002C68EB" w:rsidP="005B069D">
            <w:pPr>
              <w:suppressAutoHyphens w:val="0"/>
              <w:rPr>
                <w:rFonts w:ascii="Arial" w:hAnsi="Arial" w:cs="Arial"/>
                <w:sz w:val="20"/>
                <w:szCs w:val="20"/>
                <w:lang w:eastAsia="pl-PL"/>
              </w:rPr>
            </w:pPr>
            <w:r w:rsidRPr="002F1040">
              <w:rPr>
                <w:rFonts w:ascii="Arial" w:hAnsi="Arial" w:cs="Arial"/>
                <w:sz w:val="20"/>
                <w:szCs w:val="20"/>
                <w:lang w:eastAsia="pl-PL"/>
              </w:rPr>
              <w:t>Kwalifikacje zawodowe, (uprawnienia) wykształcenie</w:t>
            </w:r>
          </w:p>
        </w:tc>
        <w:tc>
          <w:tcPr>
            <w:tcW w:w="1841" w:type="dxa"/>
          </w:tcPr>
          <w:p w:rsidR="002C68EB" w:rsidRPr="002F1040" w:rsidRDefault="002C68EB" w:rsidP="005B069D">
            <w:pPr>
              <w:suppressAutoHyphens w:val="0"/>
              <w:rPr>
                <w:rFonts w:ascii="Arial" w:hAnsi="Arial" w:cs="Arial"/>
                <w:sz w:val="20"/>
                <w:szCs w:val="20"/>
                <w:lang w:eastAsia="pl-PL"/>
              </w:rPr>
            </w:pPr>
            <w:r w:rsidRPr="002F1040">
              <w:rPr>
                <w:rFonts w:ascii="Arial" w:hAnsi="Arial" w:cs="Arial"/>
                <w:sz w:val="20"/>
                <w:szCs w:val="20"/>
                <w:lang w:eastAsia="pl-PL"/>
              </w:rPr>
              <w:t>doświadczenie</w:t>
            </w:r>
          </w:p>
        </w:tc>
        <w:tc>
          <w:tcPr>
            <w:tcW w:w="1912" w:type="dxa"/>
          </w:tcPr>
          <w:p w:rsidR="002C68EB" w:rsidRPr="002F1040" w:rsidRDefault="002C68EB" w:rsidP="005B069D">
            <w:pPr>
              <w:suppressAutoHyphens w:val="0"/>
              <w:rPr>
                <w:rFonts w:ascii="Arial" w:hAnsi="Arial" w:cs="Arial"/>
                <w:sz w:val="20"/>
                <w:szCs w:val="20"/>
                <w:lang w:eastAsia="pl-PL"/>
              </w:rPr>
            </w:pPr>
            <w:r w:rsidRPr="002F1040">
              <w:rPr>
                <w:rFonts w:ascii="Arial" w:hAnsi="Arial" w:cs="Arial"/>
                <w:sz w:val="20"/>
                <w:szCs w:val="20"/>
                <w:lang w:eastAsia="pl-PL"/>
              </w:rPr>
              <w:t xml:space="preserve">Zakres czynności wykonywanych (funkcja) </w:t>
            </w:r>
          </w:p>
        </w:tc>
      </w:tr>
      <w:tr w:rsidR="002C68EB" w:rsidRPr="002F1040" w:rsidTr="005B069D">
        <w:trPr>
          <w:trHeight w:val="1108"/>
        </w:trPr>
        <w:tc>
          <w:tcPr>
            <w:tcW w:w="477"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3599"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2208" w:type="dxa"/>
          </w:tcPr>
          <w:p w:rsidR="002C68EB" w:rsidRPr="002F1040" w:rsidRDefault="002C68EB" w:rsidP="005B069D">
            <w:pPr>
              <w:suppressAutoHyphens w:val="0"/>
              <w:rPr>
                <w:rFonts w:ascii="Arial" w:hAnsi="Arial" w:cs="Arial"/>
                <w:sz w:val="20"/>
                <w:szCs w:val="20"/>
                <w:lang w:eastAsia="pl-PL"/>
              </w:rPr>
            </w:pPr>
          </w:p>
        </w:tc>
        <w:tc>
          <w:tcPr>
            <w:tcW w:w="1841" w:type="dxa"/>
          </w:tcPr>
          <w:p w:rsidR="002C68EB" w:rsidRPr="002F1040" w:rsidRDefault="002C68EB" w:rsidP="005B069D">
            <w:pPr>
              <w:suppressAutoHyphens w:val="0"/>
              <w:rPr>
                <w:rFonts w:ascii="Arial" w:hAnsi="Arial" w:cs="Arial"/>
                <w:sz w:val="20"/>
                <w:szCs w:val="20"/>
                <w:lang w:eastAsia="pl-PL"/>
              </w:rPr>
            </w:pPr>
          </w:p>
        </w:tc>
        <w:tc>
          <w:tcPr>
            <w:tcW w:w="1912"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r>
      <w:tr w:rsidR="002C68EB" w:rsidRPr="002F1040" w:rsidTr="005B069D">
        <w:trPr>
          <w:trHeight w:val="1123"/>
        </w:trPr>
        <w:tc>
          <w:tcPr>
            <w:tcW w:w="477"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3599"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2208" w:type="dxa"/>
          </w:tcPr>
          <w:p w:rsidR="002C68EB" w:rsidRPr="002F1040" w:rsidRDefault="002C68EB" w:rsidP="005B069D">
            <w:pPr>
              <w:suppressAutoHyphens w:val="0"/>
              <w:rPr>
                <w:rFonts w:ascii="Arial" w:hAnsi="Arial" w:cs="Arial"/>
                <w:sz w:val="20"/>
                <w:szCs w:val="20"/>
                <w:lang w:eastAsia="pl-PL"/>
              </w:rPr>
            </w:pPr>
          </w:p>
        </w:tc>
        <w:tc>
          <w:tcPr>
            <w:tcW w:w="1841" w:type="dxa"/>
          </w:tcPr>
          <w:p w:rsidR="002C68EB" w:rsidRPr="002F1040" w:rsidRDefault="002C68EB" w:rsidP="005B069D">
            <w:pPr>
              <w:suppressAutoHyphens w:val="0"/>
              <w:rPr>
                <w:rFonts w:ascii="Arial" w:hAnsi="Arial" w:cs="Arial"/>
                <w:sz w:val="20"/>
                <w:szCs w:val="20"/>
                <w:lang w:eastAsia="pl-PL"/>
              </w:rPr>
            </w:pPr>
          </w:p>
        </w:tc>
        <w:tc>
          <w:tcPr>
            <w:tcW w:w="1912"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r>
      <w:tr w:rsidR="002C68EB" w:rsidRPr="002F1040" w:rsidTr="005B069D">
        <w:trPr>
          <w:trHeight w:val="1108"/>
        </w:trPr>
        <w:tc>
          <w:tcPr>
            <w:tcW w:w="477"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3599"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c>
          <w:tcPr>
            <w:tcW w:w="2208" w:type="dxa"/>
          </w:tcPr>
          <w:p w:rsidR="002C68EB" w:rsidRPr="002F1040" w:rsidRDefault="002C68EB" w:rsidP="005B069D">
            <w:pPr>
              <w:suppressAutoHyphens w:val="0"/>
              <w:rPr>
                <w:rFonts w:ascii="Arial" w:hAnsi="Arial" w:cs="Arial"/>
                <w:sz w:val="20"/>
                <w:szCs w:val="20"/>
                <w:lang w:eastAsia="pl-PL"/>
              </w:rPr>
            </w:pPr>
          </w:p>
        </w:tc>
        <w:tc>
          <w:tcPr>
            <w:tcW w:w="1841" w:type="dxa"/>
          </w:tcPr>
          <w:p w:rsidR="002C68EB" w:rsidRPr="002F1040" w:rsidRDefault="002C68EB" w:rsidP="005B069D">
            <w:pPr>
              <w:suppressAutoHyphens w:val="0"/>
              <w:rPr>
                <w:rFonts w:ascii="Arial" w:hAnsi="Arial" w:cs="Arial"/>
                <w:sz w:val="20"/>
                <w:szCs w:val="20"/>
                <w:lang w:eastAsia="pl-PL"/>
              </w:rPr>
            </w:pPr>
          </w:p>
        </w:tc>
        <w:tc>
          <w:tcPr>
            <w:tcW w:w="1912" w:type="dxa"/>
          </w:tcPr>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p w:rsidR="002C68EB" w:rsidRPr="002F1040" w:rsidRDefault="002C68EB" w:rsidP="005B069D">
            <w:pPr>
              <w:suppressAutoHyphens w:val="0"/>
              <w:rPr>
                <w:rFonts w:ascii="Arial" w:hAnsi="Arial" w:cs="Arial"/>
                <w:sz w:val="20"/>
                <w:szCs w:val="20"/>
                <w:lang w:eastAsia="pl-PL"/>
              </w:rPr>
            </w:pPr>
          </w:p>
        </w:tc>
      </w:tr>
    </w:tbl>
    <w:p w:rsidR="002C68EB" w:rsidRPr="002F1040" w:rsidRDefault="002C68EB" w:rsidP="002C68EB">
      <w:pPr>
        <w:suppressAutoHyphens w:val="0"/>
        <w:spacing w:line="360" w:lineRule="auto"/>
        <w:rPr>
          <w:rFonts w:ascii="Verdana" w:hAnsi="Verdana" w:cs="Courier New"/>
          <w:b/>
          <w:sz w:val="18"/>
          <w:szCs w:val="18"/>
          <w:lang w:eastAsia="pl-PL"/>
        </w:rPr>
      </w:pPr>
    </w:p>
    <w:p w:rsidR="002C68EB" w:rsidRPr="002F1040" w:rsidRDefault="002C68EB" w:rsidP="002C68EB">
      <w:pPr>
        <w:suppressAutoHyphens w:val="0"/>
        <w:spacing w:line="360" w:lineRule="auto"/>
        <w:ind w:left="5664" w:firstLine="708"/>
        <w:jc w:val="both"/>
        <w:rPr>
          <w:rFonts w:ascii="Arial" w:hAnsi="Arial" w:cs="Arial"/>
          <w:i/>
          <w:sz w:val="16"/>
          <w:szCs w:val="16"/>
          <w:lang w:eastAsia="pl-PL"/>
        </w:rPr>
      </w:pPr>
    </w:p>
    <w:p w:rsidR="002C68EB" w:rsidRDefault="002C68EB" w:rsidP="002C68EB">
      <w:pPr>
        <w:suppressAutoHyphens w:val="0"/>
        <w:autoSpaceDE w:val="0"/>
        <w:autoSpaceDN w:val="0"/>
        <w:adjustRightInd w:val="0"/>
        <w:rPr>
          <w:rFonts w:ascii="Verdana-Italic" w:hAnsi="Verdana-Italic" w:cs="Verdana-Italic"/>
          <w:i/>
          <w:iCs/>
          <w:sz w:val="18"/>
          <w:szCs w:val="18"/>
          <w:lang w:eastAsia="pl-PL"/>
        </w:rPr>
      </w:pPr>
    </w:p>
    <w:p w:rsidR="001B4E0C" w:rsidRDefault="001B4E0C" w:rsidP="002C68EB">
      <w:pPr>
        <w:suppressAutoHyphens w:val="0"/>
        <w:autoSpaceDE w:val="0"/>
        <w:autoSpaceDN w:val="0"/>
        <w:adjustRightInd w:val="0"/>
        <w:rPr>
          <w:rFonts w:ascii="Verdana-Italic" w:hAnsi="Verdana-Italic" w:cs="Verdana-Italic"/>
          <w:i/>
          <w:iCs/>
          <w:sz w:val="18"/>
          <w:szCs w:val="18"/>
          <w:lang w:eastAsia="pl-PL"/>
        </w:rPr>
      </w:pPr>
    </w:p>
    <w:p w:rsidR="001B4E0C" w:rsidRDefault="001B4E0C" w:rsidP="002C68EB">
      <w:pPr>
        <w:suppressAutoHyphens w:val="0"/>
        <w:autoSpaceDE w:val="0"/>
        <w:autoSpaceDN w:val="0"/>
        <w:adjustRightInd w:val="0"/>
        <w:rPr>
          <w:rFonts w:ascii="Verdana-Italic" w:hAnsi="Verdana-Italic" w:cs="Verdana-Italic"/>
          <w:i/>
          <w:iCs/>
          <w:sz w:val="18"/>
          <w:szCs w:val="18"/>
          <w:lang w:eastAsia="pl-PL"/>
        </w:rPr>
      </w:pPr>
    </w:p>
    <w:p w:rsidR="001B4E0C" w:rsidRPr="002F1040" w:rsidRDefault="001B4E0C" w:rsidP="002C68EB">
      <w:pPr>
        <w:suppressAutoHyphens w:val="0"/>
        <w:autoSpaceDE w:val="0"/>
        <w:autoSpaceDN w:val="0"/>
        <w:adjustRightInd w:val="0"/>
        <w:rPr>
          <w:rFonts w:ascii="Verdana-Italic" w:hAnsi="Verdana-Italic" w:cs="Verdana-Italic"/>
          <w:i/>
          <w:iCs/>
          <w:sz w:val="18"/>
          <w:szCs w:val="18"/>
          <w:lang w:eastAsia="pl-PL"/>
        </w:rPr>
      </w:pPr>
    </w:p>
    <w:p w:rsidR="002C68EB" w:rsidRPr="002F1040" w:rsidRDefault="002C68EB" w:rsidP="002C68EB">
      <w:pPr>
        <w:suppressAutoHyphens w:val="0"/>
        <w:spacing w:line="360" w:lineRule="auto"/>
        <w:jc w:val="both"/>
        <w:rPr>
          <w:rFonts w:ascii="Arial" w:hAnsi="Arial" w:cs="Arial"/>
          <w:sz w:val="20"/>
          <w:szCs w:val="20"/>
          <w:lang w:eastAsia="pl-PL"/>
        </w:rPr>
      </w:pPr>
      <w:r w:rsidRPr="002F1040">
        <w:rPr>
          <w:rFonts w:ascii="Arial" w:hAnsi="Arial" w:cs="Arial"/>
          <w:sz w:val="20"/>
          <w:szCs w:val="20"/>
          <w:lang w:eastAsia="pl-PL"/>
        </w:rPr>
        <w:t xml:space="preserve">…………….……. </w:t>
      </w:r>
      <w:r w:rsidRPr="002F1040">
        <w:rPr>
          <w:rFonts w:ascii="Arial" w:hAnsi="Arial" w:cs="Arial"/>
          <w:i/>
          <w:sz w:val="16"/>
          <w:szCs w:val="16"/>
          <w:lang w:eastAsia="pl-PL"/>
        </w:rPr>
        <w:t>(miejscowość),</w:t>
      </w:r>
      <w:r w:rsidRPr="002F1040">
        <w:rPr>
          <w:rFonts w:ascii="Arial" w:hAnsi="Arial" w:cs="Arial"/>
          <w:i/>
          <w:sz w:val="20"/>
          <w:szCs w:val="20"/>
          <w:lang w:eastAsia="pl-PL"/>
        </w:rPr>
        <w:t xml:space="preserve"> </w:t>
      </w:r>
      <w:r w:rsidRPr="002F1040">
        <w:rPr>
          <w:rFonts w:ascii="Arial" w:hAnsi="Arial" w:cs="Arial"/>
          <w:sz w:val="20"/>
          <w:szCs w:val="20"/>
          <w:lang w:eastAsia="pl-PL"/>
        </w:rPr>
        <w:t>dnia</w:t>
      </w:r>
      <w:r w:rsidRPr="002F1040">
        <w:rPr>
          <w:rFonts w:ascii="Arial" w:hAnsi="Arial" w:cs="Arial"/>
          <w:sz w:val="21"/>
          <w:szCs w:val="21"/>
          <w:lang w:eastAsia="pl-PL"/>
        </w:rPr>
        <w:t xml:space="preserve"> …………………. r.</w:t>
      </w:r>
      <w:r w:rsidRPr="002F1040">
        <w:rPr>
          <w:rFonts w:ascii="Arial" w:hAnsi="Arial" w:cs="Arial"/>
          <w:sz w:val="20"/>
          <w:szCs w:val="20"/>
          <w:lang w:eastAsia="pl-PL"/>
        </w:rPr>
        <w:t xml:space="preserve"> </w:t>
      </w:r>
    </w:p>
    <w:p w:rsidR="001B4E0C" w:rsidRDefault="001B4E0C" w:rsidP="002C68EB">
      <w:pPr>
        <w:rPr>
          <w:rFonts w:ascii="Arial" w:hAnsi="Arial" w:cs="Arial"/>
          <w:sz w:val="20"/>
          <w:szCs w:val="20"/>
          <w:lang w:eastAsia="pl-PL"/>
        </w:rPr>
      </w:pPr>
    </w:p>
    <w:p w:rsidR="00D61B7D" w:rsidRDefault="00D61B7D" w:rsidP="002C68EB">
      <w:pPr>
        <w:rPr>
          <w:rFonts w:ascii="Arial" w:hAnsi="Arial" w:cs="Arial"/>
          <w:sz w:val="20"/>
          <w:szCs w:val="20"/>
          <w:lang w:eastAsia="pl-PL"/>
        </w:rPr>
      </w:pPr>
    </w:p>
    <w:p w:rsidR="00D61B7D" w:rsidRDefault="00D61B7D" w:rsidP="002C68EB">
      <w:pPr>
        <w:rPr>
          <w:rFonts w:ascii="Arial" w:hAnsi="Arial" w:cs="Arial"/>
          <w:sz w:val="20"/>
          <w:szCs w:val="20"/>
          <w:lang w:eastAsia="pl-PL"/>
        </w:rPr>
      </w:pPr>
    </w:p>
    <w:p w:rsidR="00D61B7D" w:rsidRDefault="00D61B7D" w:rsidP="002C68EB">
      <w:pPr>
        <w:rPr>
          <w:rFonts w:ascii="Arial" w:hAnsi="Arial" w:cs="Arial"/>
          <w:sz w:val="20"/>
          <w:szCs w:val="20"/>
          <w:lang w:eastAsia="pl-PL"/>
        </w:rPr>
      </w:pPr>
    </w:p>
    <w:p w:rsidR="001B4E0C" w:rsidRDefault="001B4E0C" w:rsidP="002C68EB">
      <w:pPr>
        <w:rPr>
          <w:rFonts w:ascii="Arial" w:hAnsi="Arial" w:cs="Arial"/>
          <w:sz w:val="20"/>
          <w:szCs w:val="20"/>
          <w:lang w:eastAsia="pl-PL"/>
        </w:rPr>
      </w:pPr>
    </w:p>
    <w:p w:rsidR="001B4E0C" w:rsidRPr="00D61B7D" w:rsidRDefault="001B4E0C" w:rsidP="002C68EB">
      <w:pPr>
        <w:rPr>
          <w:rFonts w:ascii="Verdana" w:hAnsi="Verdana" w:cs="Arial"/>
          <w:b/>
          <w:color w:val="FF0000"/>
          <w:sz w:val="16"/>
          <w:szCs w:val="16"/>
          <w:lang w:eastAsia="pl-PL"/>
        </w:rPr>
      </w:pPr>
      <w:r w:rsidRPr="00D61B7D">
        <w:rPr>
          <w:rFonts w:ascii="Verdana" w:hAnsi="Verdana" w:cs="Arial"/>
          <w:b/>
          <w:color w:val="FF0000"/>
          <w:sz w:val="16"/>
          <w:szCs w:val="16"/>
          <w:lang w:eastAsia="pl-PL"/>
        </w:rPr>
        <w:t>UWAGA!</w:t>
      </w:r>
    </w:p>
    <w:p w:rsidR="001B4E0C" w:rsidRPr="00D61B7D" w:rsidRDefault="001B4E0C" w:rsidP="001B4E0C">
      <w:pPr>
        <w:jc w:val="both"/>
        <w:rPr>
          <w:rFonts w:ascii="Verdana" w:hAnsi="Verdana" w:cs="Arial"/>
          <w:color w:val="FF0000"/>
          <w:sz w:val="16"/>
          <w:szCs w:val="16"/>
          <w:lang w:eastAsia="pl-PL"/>
        </w:rPr>
      </w:pPr>
      <w:r w:rsidRPr="00D61B7D">
        <w:rPr>
          <w:rFonts w:ascii="Verdana" w:hAnsi="Verdana" w:cs="Arial"/>
          <w:color w:val="FF0000"/>
          <w:sz w:val="16"/>
          <w:szCs w:val="16"/>
          <w:lang w:eastAsia="pl-PL"/>
        </w:rPr>
        <w:t>1. Pracami przewidzianymi do wykonania w punkcie  6  i 7 zapytania ofertowego powinna kierować osobą spełniająca odpowiednie kwalifikacje zawodowe, określone w art. 37c Ustawy prawo budowlane: 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p>
    <w:p w:rsidR="00D8057B" w:rsidRPr="00D61B7D" w:rsidRDefault="001B4E0C" w:rsidP="00D61B7D">
      <w:pPr>
        <w:tabs>
          <w:tab w:val="left" w:pos="284"/>
        </w:tabs>
        <w:suppressAutoHyphens w:val="0"/>
        <w:jc w:val="both"/>
        <w:rPr>
          <w:rFonts w:ascii="Verdana" w:hAnsi="Verdana" w:cs="Arial"/>
          <w:b/>
          <w:sz w:val="16"/>
          <w:szCs w:val="16"/>
        </w:rPr>
      </w:pPr>
      <w:r w:rsidRPr="00D61B7D">
        <w:rPr>
          <w:rFonts w:ascii="Verdana" w:hAnsi="Verdana" w:cs="Arial"/>
          <w:color w:val="FF0000"/>
          <w:sz w:val="16"/>
          <w:szCs w:val="16"/>
          <w:lang w:eastAsia="pl-PL"/>
        </w:rPr>
        <w:t xml:space="preserve">2. Prace w pkt 4 i 5 zapytania ofertowego muszą być prowadzone pod nadzorem konserwatorskim - pracami  powinna kierować osoba spełniająca odpowiednie kwalifikacje zawodowe, określone w art. 37a </w:t>
      </w:r>
      <w:r w:rsidR="00D61B7D" w:rsidRPr="00D61B7D">
        <w:rPr>
          <w:rFonts w:ascii="Verdana" w:hAnsi="Verdana" w:cs="Arial Narrow"/>
          <w:color w:val="FF0000"/>
          <w:sz w:val="16"/>
          <w:szCs w:val="16"/>
          <w:lang w:eastAsia="pl-PL"/>
        </w:rPr>
        <w:t>ustawy o ochronie zabytków i opiece nad zabytkami, tj.:</w:t>
      </w:r>
      <w:r w:rsidRPr="00D61B7D">
        <w:rPr>
          <w:rFonts w:ascii="Verdana" w:hAnsi="Verdana" w:cs="Arial"/>
          <w:color w:val="FF0000"/>
          <w:sz w:val="16"/>
          <w:szCs w:val="16"/>
          <w:lang w:eastAsia="pl-PL"/>
        </w:rPr>
        <w:t xml:space="preserve"> Pracami konserwatorskimi, pracami restauratorskimi lub badaniami konserwatorskimi, prowadzonymi przy zabytkach wpisanych do rejestru kieruje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Lista Skarbów Dziedzictwa ust. 2.</w:t>
      </w:r>
      <w:r w:rsidR="002C68EB" w:rsidRPr="00D61B7D">
        <w:rPr>
          <w:rFonts w:ascii="Arial" w:hAnsi="Arial" w:cs="Arial"/>
          <w:sz w:val="16"/>
          <w:szCs w:val="16"/>
          <w:lang w:eastAsia="pl-PL"/>
        </w:rPr>
        <w:tab/>
      </w:r>
    </w:p>
    <w:sectPr w:rsidR="00D8057B" w:rsidRPr="00D61B7D" w:rsidSect="00B709D3">
      <w:headerReference w:type="default" r:id="rId10"/>
      <w:headerReference w:type="first" r:id="rId11"/>
      <w:footerReference w:type="first" r:id="rId12"/>
      <w:pgSz w:w="11906" w:h="16838" w:code="9"/>
      <w:pgMar w:top="851" w:right="1133" w:bottom="720" w:left="1134" w:header="390" w:footer="7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65F" w:rsidRDefault="0056565F">
      <w:r>
        <w:separator/>
      </w:r>
    </w:p>
  </w:endnote>
  <w:endnote w:type="continuationSeparator" w:id="0">
    <w:p w:rsidR="0056565F" w:rsidRDefault="0056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
    <w:altName w:val="Yu Gothic UI"/>
    <w:panose1 w:val="00000000000000000000"/>
    <w:charset w:val="80"/>
    <w:family w:val="auto"/>
    <w:notTrueType/>
    <w:pitch w:val="default"/>
    <w:sig w:usb0="00000000" w:usb1="08070000" w:usb2="00000010" w:usb3="00000000" w:csb0="00020000" w:csb1="00000000"/>
  </w:font>
  <w:font w:name="FreeSans">
    <w:altName w:val="Arial"/>
    <w:charset w:val="01"/>
    <w:family w:val="swiss"/>
    <w:pitch w:val="default"/>
  </w:font>
  <w:font w:name="Consolas">
    <w:panose1 w:val="020B0609020204030204"/>
    <w:charset w:val="EE"/>
    <w:family w:val="modern"/>
    <w:pitch w:val="fixed"/>
    <w:sig w:usb0="E00006FF" w:usb1="0000FCFF" w:usb2="00000001" w:usb3="00000000" w:csb0="0000019F" w:csb1="00000000"/>
  </w:font>
  <w:font w:name="Verdana-Italic">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679" w:rsidRDefault="009C3679" w:rsidP="00871DC5">
    <w:pPr>
      <w:pStyle w:val="Stopka"/>
      <w:tabs>
        <w:tab w:val="left" w:pos="301"/>
        <w:tab w:val="center" w:pos="4251"/>
      </w:tabs>
      <w:ind w:left="-567"/>
      <w:jc w:val="center"/>
      <w:rPr>
        <w:rFonts w:ascii="Verdana" w:hAnsi="Verdana"/>
        <w:sz w:val="18"/>
        <w:szCs w:val="18"/>
      </w:rPr>
    </w:pPr>
  </w:p>
  <w:p w:rsidR="009C3679" w:rsidRDefault="009C3679" w:rsidP="00871DC5">
    <w:pPr>
      <w:pStyle w:val="Stopka"/>
      <w:tabs>
        <w:tab w:val="left" w:pos="301"/>
        <w:tab w:val="center" w:pos="4251"/>
      </w:tabs>
      <w:ind w:left="-567"/>
      <w:jc w:val="center"/>
      <w:rPr>
        <w:rFonts w:ascii="Verdana" w:hAnsi="Verdana"/>
        <w:sz w:val="18"/>
        <w:szCs w:val="18"/>
      </w:rPr>
    </w:pPr>
  </w:p>
  <w:p w:rsidR="009C3679" w:rsidRPr="000101C8" w:rsidRDefault="009C3679" w:rsidP="00871DC5">
    <w:pPr>
      <w:pStyle w:val="Stopka"/>
      <w:tabs>
        <w:tab w:val="left" w:pos="301"/>
        <w:tab w:val="center" w:pos="4251"/>
      </w:tabs>
      <w:ind w:left="-567"/>
      <w:jc w:val="center"/>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65F" w:rsidRDefault="0056565F">
      <w:r>
        <w:separator/>
      </w:r>
    </w:p>
  </w:footnote>
  <w:footnote w:type="continuationSeparator" w:id="0">
    <w:p w:rsidR="0056565F" w:rsidRDefault="00565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679" w:rsidRPr="008277FA" w:rsidRDefault="009C3679" w:rsidP="001F11CD">
    <w:pPr>
      <w:tabs>
        <w:tab w:val="left" w:pos="7088"/>
      </w:tabs>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679" w:rsidRDefault="009C3679" w:rsidP="007C23D6">
    <w:pPr>
      <w:spacing w:line="276" w:lineRule="auto"/>
      <w:rPr>
        <w:rFonts w:ascii="Verdana" w:hAnsi="Verdana"/>
        <w:b/>
        <w:sz w:val="18"/>
        <w:szCs w:val="18"/>
      </w:rPr>
    </w:pPr>
  </w:p>
  <w:p w:rsidR="009C3679" w:rsidRPr="00DB279E" w:rsidRDefault="009C3679" w:rsidP="007C23D6">
    <w:pPr>
      <w:spacing w:line="276" w:lineRule="auto"/>
      <w:ind w:left="-850" w:firstLine="850"/>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4"/>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1" w15:restartNumberingAfterBreak="0">
    <w:nsid w:val="00000003"/>
    <w:multiLevelType w:val="multilevel"/>
    <w:tmpl w:val="00000003"/>
    <w:name w:val="WW8Num5"/>
    <w:lvl w:ilvl="0">
      <w:start w:val="14"/>
      <w:numFmt w:val="decimal"/>
      <w:lvlText w:val="%1"/>
      <w:lvlJc w:val="left"/>
      <w:pPr>
        <w:tabs>
          <w:tab w:val="num" w:pos="0"/>
        </w:tabs>
        <w:ind w:left="435" w:hanging="435"/>
      </w:pPr>
      <w:rPr>
        <w:rFonts w:hint="default"/>
      </w:rPr>
    </w:lvl>
    <w:lvl w:ilvl="1">
      <w:start w:val="1"/>
      <w:numFmt w:val="decimal"/>
      <w:lvlText w:val="%1.%2"/>
      <w:lvlJc w:val="left"/>
      <w:pPr>
        <w:tabs>
          <w:tab w:val="num" w:pos="0"/>
        </w:tabs>
        <w:ind w:left="1296" w:hanging="720"/>
      </w:pPr>
      <w:rPr>
        <w:rFonts w:hint="default"/>
      </w:rPr>
    </w:lvl>
    <w:lvl w:ilvl="2">
      <w:start w:val="1"/>
      <w:numFmt w:val="decimal"/>
      <w:lvlText w:val="%1.%2.%3"/>
      <w:lvlJc w:val="left"/>
      <w:pPr>
        <w:tabs>
          <w:tab w:val="num" w:pos="0"/>
        </w:tabs>
        <w:ind w:left="1872" w:hanging="720"/>
      </w:pPr>
      <w:rPr>
        <w:rFonts w:hint="default"/>
      </w:rPr>
    </w:lvl>
    <w:lvl w:ilvl="3">
      <w:start w:val="1"/>
      <w:numFmt w:val="decimal"/>
      <w:lvlText w:val="%1.%2.%3.%4"/>
      <w:lvlJc w:val="left"/>
      <w:pPr>
        <w:tabs>
          <w:tab w:val="num" w:pos="0"/>
        </w:tabs>
        <w:ind w:left="2808" w:hanging="1080"/>
      </w:pPr>
      <w:rPr>
        <w:rFonts w:hint="default"/>
      </w:rPr>
    </w:lvl>
    <w:lvl w:ilvl="4">
      <w:start w:val="1"/>
      <w:numFmt w:val="decimal"/>
      <w:lvlText w:val="%1.%2.%3.%4.%5"/>
      <w:lvlJc w:val="left"/>
      <w:pPr>
        <w:tabs>
          <w:tab w:val="num" w:pos="0"/>
        </w:tabs>
        <w:ind w:left="3744" w:hanging="1440"/>
      </w:pPr>
      <w:rPr>
        <w:rFonts w:hint="default"/>
      </w:rPr>
    </w:lvl>
    <w:lvl w:ilvl="5">
      <w:start w:val="1"/>
      <w:numFmt w:val="decimal"/>
      <w:lvlText w:val="%1.%2.%3.%4.%5.%6"/>
      <w:lvlJc w:val="left"/>
      <w:pPr>
        <w:tabs>
          <w:tab w:val="num" w:pos="0"/>
        </w:tabs>
        <w:ind w:left="4320" w:hanging="1440"/>
      </w:pPr>
      <w:rPr>
        <w:rFonts w:hint="default"/>
      </w:rPr>
    </w:lvl>
    <w:lvl w:ilvl="6">
      <w:start w:val="1"/>
      <w:numFmt w:val="decimal"/>
      <w:lvlText w:val="%1.%2.%3.%4.%5.%6.%7"/>
      <w:lvlJc w:val="left"/>
      <w:pPr>
        <w:tabs>
          <w:tab w:val="num" w:pos="0"/>
        </w:tabs>
        <w:ind w:left="5256" w:hanging="1800"/>
      </w:pPr>
      <w:rPr>
        <w:rFonts w:hint="default"/>
      </w:rPr>
    </w:lvl>
    <w:lvl w:ilvl="7">
      <w:start w:val="1"/>
      <w:numFmt w:val="decimal"/>
      <w:lvlText w:val="%1.%2.%3.%4.%5.%6.%7.%8"/>
      <w:lvlJc w:val="left"/>
      <w:pPr>
        <w:tabs>
          <w:tab w:val="num" w:pos="0"/>
        </w:tabs>
        <w:ind w:left="6192" w:hanging="2160"/>
      </w:pPr>
      <w:rPr>
        <w:rFonts w:hint="default"/>
      </w:rPr>
    </w:lvl>
    <w:lvl w:ilvl="8">
      <w:start w:val="1"/>
      <w:numFmt w:val="decimal"/>
      <w:lvlText w:val="%1.%2.%3.%4.%5.%6.%7.%8.%9"/>
      <w:lvlJc w:val="left"/>
      <w:pPr>
        <w:tabs>
          <w:tab w:val="num" w:pos="0"/>
        </w:tabs>
        <w:ind w:left="6768" w:hanging="2160"/>
      </w:pPr>
      <w:rPr>
        <w:rFonts w:hint="default"/>
      </w:rPr>
    </w:lvl>
  </w:abstractNum>
  <w:abstractNum w:abstractNumId="2" w15:restartNumberingAfterBreak="0">
    <w:nsid w:val="00000004"/>
    <w:multiLevelType w:val="multilevel"/>
    <w:tmpl w:val="00000004"/>
    <w:name w:val="WW8Num6"/>
    <w:lvl w:ilvl="0">
      <w:start w:val="14"/>
      <w:numFmt w:val="decimal"/>
      <w:lvlText w:val="%1"/>
      <w:lvlJc w:val="left"/>
      <w:pPr>
        <w:tabs>
          <w:tab w:val="num" w:pos="0"/>
        </w:tabs>
        <w:ind w:left="435" w:hanging="435"/>
      </w:pPr>
      <w:rPr>
        <w:rFonts w:hint="default"/>
      </w:rPr>
    </w:lvl>
    <w:lvl w:ilvl="1">
      <w:start w:val="3"/>
      <w:numFmt w:val="decimal"/>
      <w:lvlText w:val="%1.%2"/>
      <w:lvlJc w:val="left"/>
      <w:pPr>
        <w:tabs>
          <w:tab w:val="num" w:pos="0"/>
        </w:tabs>
        <w:ind w:left="1296" w:hanging="720"/>
      </w:pPr>
      <w:rPr>
        <w:rFonts w:hint="default"/>
      </w:rPr>
    </w:lvl>
    <w:lvl w:ilvl="2">
      <w:start w:val="1"/>
      <w:numFmt w:val="decimal"/>
      <w:lvlText w:val="%1.%2.%3"/>
      <w:lvlJc w:val="left"/>
      <w:pPr>
        <w:tabs>
          <w:tab w:val="num" w:pos="0"/>
        </w:tabs>
        <w:ind w:left="1872" w:hanging="720"/>
      </w:pPr>
      <w:rPr>
        <w:rFonts w:hint="default"/>
      </w:rPr>
    </w:lvl>
    <w:lvl w:ilvl="3">
      <w:start w:val="1"/>
      <w:numFmt w:val="decimal"/>
      <w:lvlText w:val="%1.%2.%3.%4"/>
      <w:lvlJc w:val="left"/>
      <w:pPr>
        <w:tabs>
          <w:tab w:val="num" w:pos="0"/>
        </w:tabs>
        <w:ind w:left="2808" w:hanging="1080"/>
      </w:pPr>
      <w:rPr>
        <w:rFonts w:hint="default"/>
      </w:rPr>
    </w:lvl>
    <w:lvl w:ilvl="4">
      <w:start w:val="1"/>
      <w:numFmt w:val="decimal"/>
      <w:lvlText w:val="%1.%2.%3.%4.%5"/>
      <w:lvlJc w:val="left"/>
      <w:pPr>
        <w:tabs>
          <w:tab w:val="num" w:pos="0"/>
        </w:tabs>
        <w:ind w:left="3744" w:hanging="1440"/>
      </w:pPr>
      <w:rPr>
        <w:rFonts w:hint="default"/>
      </w:rPr>
    </w:lvl>
    <w:lvl w:ilvl="5">
      <w:start w:val="1"/>
      <w:numFmt w:val="decimal"/>
      <w:lvlText w:val="%1.%2.%3.%4.%5.%6"/>
      <w:lvlJc w:val="left"/>
      <w:pPr>
        <w:tabs>
          <w:tab w:val="num" w:pos="0"/>
        </w:tabs>
        <w:ind w:left="4320" w:hanging="1440"/>
      </w:pPr>
      <w:rPr>
        <w:rFonts w:hint="default"/>
      </w:rPr>
    </w:lvl>
    <w:lvl w:ilvl="6">
      <w:start w:val="1"/>
      <w:numFmt w:val="decimal"/>
      <w:lvlText w:val="%1.%2.%3.%4.%5.%6.%7"/>
      <w:lvlJc w:val="left"/>
      <w:pPr>
        <w:tabs>
          <w:tab w:val="num" w:pos="0"/>
        </w:tabs>
        <w:ind w:left="5256" w:hanging="1800"/>
      </w:pPr>
      <w:rPr>
        <w:rFonts w:hint="default"/>
      </w:rPr>
    </w:lvl>
    <w:lvl w:ilvl="7">
      <w:start w:val="1"/>
      <w:numFmt w:val="decimal"/>
      <w:lvlText w:val="%1.%2.%3.%4.%5.%6.%7.%8"/>
      <w:lvlJc w:val="left"/>
      <w:pPr>
        <w:tabs>
          <w:tab w:val="num" w:pos="0"/>
        </w:tabs>
        <w:ind w:left="6192" w:hanging="2160"/>
      </w:pPr>
      <w:rPr>
        <w:rFonts w:hint="default"/>
      </w:rPr>
    </w:lvl>
    <w:lvl w:ilvl="8">
      <w:start w:val="1"/>
      <w:numFmt w:val="decimal"/>
      <w:lvlText w:val="%1.%2.%3.%4.%5.%6.%7.%8.%9"/>
      <w:lvlJc w:val="left"/>
      <w:pPr>
        <w:tabs>
          <w:tab w:val="num" w:pos="0"/>
        </w:tabs>
        <w:ind w:left="6768" w:hanging="2160"/>
      </w:pPr>
      <w:rPr>
        <w:rFonts w:hint="default"/>
      </w:rPr>
    </w:lvl>
  </w:abstractNum>
  <w:abstractNum w:abstractNumId="3" w15:restartNumberingAfterBreak="0">
    <w:nsid w:val="00000005"/>
    <w:multiLevelType w:val="multilevel"/>
    <w:tmpl w:val="00000005"/>
    <w:name w:val="WW8Num8"/>
    <w:lvl w:ilvl="0">
      <w:start w:val="16"/>
      <w:numFmt w:val="decimal"/>
      <w:lvlText w:val="%1"/>
      <w:lvlJc w:val="left"/>
      <w:pPr>
        <w:tabs>
          <w:tab w:val="num" w:pos="0"/>
        </w:tabs>
        <w:ind w:left="435" w:hanging="435"/>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4" w15:restartNumberingAfterBreak="0">
    <w:nsid w:val="00000006"/>
    <w:multiLevelType w:val="multilevel"/>
    <w:tmpl w:val="00000006"/>
    <w:name w:val="WW8Num12"/>
    <w:lvl w:ilvl="0">
      <w:start w:val="12"/>
      <w:numFmt w:val="decimal"/>
      <w:lvlText w:val="%1"/>
      <w:lvlJc w:val="left"/>
      <w:pPr>
        <w:tabs>
          <w:tab w:val="num" w:pos="0"/>
        </w:tabs>
        <w:ind w:left="435" w:hanging="435"/>
      </w:pPr>
      <w:rPr>
        <w:rFonts w:hint="default"/>
      </w:rPr>
    </w:lvl>
    <w:lvl w:ilvl="1">
      <w:start w:val="1"/>
      <w:numFmt w:val="decimal"/>
      <w:lvlText w:val="%1.%2"/>
      <w:lvlJc w:val="left"/>
      <w:pPr>
        <w:tabs>
          <w:tab w:val="num" w:pos="0"/>
        </w:tabs>
        <w:ind w:left="1080" w:hanging="720"/>
      </w:pPr>
      <w:rPr>
        <w:rFonts w:hint="default"/>
        <w:strike w:val="0"/>
        <w:dstrike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5" w15:restartNumberingAfterBreak="0">
    <w:nsid w:val="00000007"/>
    <w:multiLevelType w:val="multilevel"/>
    <w:tmpl w:val="00000007"/>
    <w:name w:val="WW8Num14"/>
    <w:lvl w:ilvl="0">
      <w:start w:val="19"/>
      <w:numFmt w:val="decimal"/>
      <w:pStyle w:val="Nagwek2"/>
      <w:lvlText w:val="%1"/>
      <w:lvlJc w:val="left"/>
      <w:pPr>
        <w:tabs>
          <w:tab w:val="num" w:pos="0"/>
        </w:tabs>
        <w:ind w:left="435" w:hanging="435"/>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8"/>
    <w:multiLevelType w:val="multilevel"/>
    <w:tmpl w:val="00000008"/>
    <w:name w:val="WW8Num19"/>
    <w:lvl w:ilvl="0">
      <w:start w:val="13"/>
      <w:numFmt w:val="decimal"/>
      <w:lvlText w:val="%1"/>
      <w:lvlJc w:val="left"/>
      <w:pPr>
        <w:tabs>
          <w:tab w:val="num" w:pos="0"/>
        </w:tabs>
        <w:ind w:left="435" w:hanging="435"/>
      </w:pPr>
      <w:rPr>
        <w:rFonts w:hint="default"/>
      </w:rPr>
    </w:lvl>
    <w:lvl w:ilvl="1">
      <w:start w:val="1"/>
      <w:numFmt w:val="decimal"/>
      <w:lvlText w:val="%1.%2"/>
      <w:lvlJc w:val="left"/>
      <w:pPr>
        <w:tabs>
          <w:tab w:val="num" w:pos="0"/>
        </w:tabs>
        <w:ind w:left="1080" w:hanging="720"/>
      </w:pPr>
      <w:rPr>
        <w:rFonts w:hint="default"/>
        <w:strike w:val="0"/>
        <w:dstrike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7" w15:restartNumberingAfterBreak="0">
    <w:nsid w:val="00000009"/>
    <w:multiLevelType w:val="multilevel"/>
    <w:tmpl w:val="00000009"/>
    <w:name w:val="WW8Num25"/>
    <w:lvl w:ilvl="0">
      <w:start w:val="19"/>
      <w:numFmt w:val="decimal"/>
      <w:lvlText w:val="%1"/>
      <w:lvlJc w:val="left"/>
      <w:pPr>
        <w:tabs>
          <w:tab w:val="num" w:pos="0"/>
        </w:tabs>
        <w:ind w:left="435" w:hanging="435"/>
      </w:pPr>
      <w:rPr>
        <w:rFonts w:hint="default"/>
      </w:rPr>
    </w:lvl>
    <w:lvl w:ilvl="1">
      <w:start w:val="1"/>
      <w:numFmt w:val="decimal"/>
      <w:lvlText w:val="%1.%2"/>
      <w:lvlJc w:val="left"/>
      <w:pPr>
        <w:tabs>
          <w:tab w:val="num" w:pos="0"/>
        </w:tabs>
        <w:ind w:left="1298" w:hanging="720"/>
      </w:pPr>
      <w:rPr>
        <w:rFonts w:hint="default"/>
      </w:rPr>
    </w:lvl>
    <w:lvl w:ilvl="2">
      <w:start w:val="1"/>
      <w:numFmt w:val="decimal"/>
      <w:lvlText w:val="%1.%2.%3"/>
      <w:lvlJc w:val="left"/>
      <w:pPr>
        <w:tabs>
          <w:tab w:val="num" w:pos="0"/>
        </w:tabs>
        <w:ind w:left="1876" w:hanging="720"/>
      </w:pPr>
      <w:rPr>
        <w:rFonts w:hint="default"/>
      </w:rPr>
    </w:lvl>
    <w:lvl w:ilvl="3">
      <w:start w:val="1"/>
      <w:numFmt w:val="decimal"/>
      <w:lvlText w:val="%1.%2.%3.%4"/>
      <w:lvlJc w:val="left"/>
      <w:pPr>
        <w:tabs>
          <w:tab w:val="num" w:pos="0"/>
        </w:tabs>
        <w:ind w:left="2814" w:hanging="1080"/>
      </w:pPr>
      <w:rPr>
        <w:rFonts w:hint="default"/>
      </w:rPr>
    </w:lvl>
    <w:lvl w:ilvl="4">
      <w:start w:val="1"/>
      <w:numFmt w:val="decimal"/>
      <w:lvlText w:val="%1.%2.%3.%4.%5"/>
      <w:lvlJc w:val="left"/>
      <w:pPr>
        <w:tabs>
          <w:tab w:val="num" w:pos="0"/>
        </w:tabs>
        <w:ind w:left="3752" w:hanging="1440"/>
      </w:pPr>
      <w:rPr>
        <w:rFonts w:hint="default"/>
      </w:rPr>
    </w:lvl>
    <w:lvl w:ilvl="5">
      <w:start w:val="1"/>
      <w:numFmt w:val="decimal"/>
      <w:lvlText w:val="%1.%2.%3.%4.%5.%6"/>
      <w:lvlJc w:val="left"/>
      <w:pPr>
        <w:tabs>
          <w:tab w:val="num" w:pos="0"/>
        </w:tabs>
        <w:ind w:left="4330" w:hanging="1440"/>
      </w:pPr>
      <w:rPr>
        <w:rFonts w:hint="default"/>
      </w:rPr>
    </w:lvl>
    <w:lvl w:ilvl="6">
      <w:start w:val="1"/>
      <w:numFmt w:val="decimal"/>
      <w:lvlText w:val="%1.%2.%3.%4.%5.%6.%7"/>
      <w:lvlJc w:val="left"/>
      <w:pPr>
        <w:tabs>
          <w:tab w:val="num" w:pos="0"/>
        </w:tabs>
        <w:ind w:left="5268" w:hanging="1800"/>
      </w:pPr>
      <w:rPr>
        <w:rFonts w:hint="default"/>
      </w:rPr>
    </w:lvl>
    <w:lvl w:ilvl="7">
      <w:start w:val="1"/>
      <w:numFmt w:val="decimal"/>
      <w:lvlText w:val="%1.%2.%3.%4.%5.%6.%7.%8"/>
      <w:lvlJc w:val="left"/>
      <w:pPr>
        <w:tabs>
          <w:tab w:val="num" w:pos="0"/>
        </w:tabs>
        <w:ind w:left="6206" w:hanging="2160"/>
      </w:pPr>
      <w:rPr>
        <w:rFonts w:hint="default"/>
      </w:rPr>
    </w:lvl>
    <w:lvl w:ilvl="8">
      <w:start w:val="1"/>
      <w:numFmt w:val="decimal"/>
      <w:lvlText w:val="%1.%2.%3.%4.%5.%6.%7.%8.%9"/>
      <w:lvlJc w:val="left"/>
      <w:pPr>
        <w:tabs>
          <w:tab w:val="num" w:pos="0"/>
        </w:tabs>
        <w:ind w:left="6784" w:hanging="2160"/>
      </w:pPr>
      <w:rPr>
        <w:rFonts w:hint="default"/>
      </w:rPr>
    </w:lvl>
  </w:abstractNum>
  <w:abstractNum w:abstractNumId="8" w15:restartNumberingAfterBreak="0">
    <w:nsid w:val="0000000A"/>
    <w:multiLevelType w:val="multilevel"/>
    <w:tmpl w:val="0000000A"/>
    <w:name w:val="WW8Num28"/>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80" w:hanging="720"/>
      </w:pPr>
      <w:rPr>
        <w:rFonts w:cs="TimesNewRomanPSMT" w:hint="default"/>
        <w:strike w:val="0"/>
        <w:dstrike w:val="0"/>
        <w:color w:val="auto"/>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000000B"/>
    <w:multiLevelType w:val="multilevel"/>
    <w:tmpl w:val="0000000B"/>
    <w:name w:val="WW8Num31"/>
    <w:lvl w:ilvl="0">
      <w:start w:val="11"/>
      <w:numFmt w:val="decimal"/>
      <w:lvlText w:val="%1"/>
      <w:lvlJc w:val="left"/>
      <w:pPr>
        <w:tabs>
          <w:tab w:val="num" w:pos="0"/>
        </w:tabs>
        <w:ind w:left="435" w:hanging="435"/>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10" w15:restartNumberingAfterBreak="0">
    <w:nsid w:val="0000000C"/>
    <w:multiLevelType w:val="multilevel"/>
    <w:tmpl w:val="F7F29EB8"/>
    <w:name w:val="WW8Num32"/>
    <w:lvl w:ilvl="0">
      <w:start w:val="3"/>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720"/>
      </w:pPr>
      <w:rPr>
        <w:rFonts w:ascii="Verdana" w:hAnsi="Verdana" w:hint="default"/>
        <w:b w:val="0"/>
        <w:sz w:val="18"/>
        <w:szCs w:val="18"/>
        <w:highlight w:val="yellow"/>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11" w15:restartNumberingAfterBreak="0">
    <w:nsid w:val="0000000D"/>
    <w:multiLevelType w:val="multilevel"/>
    <w:tmpl w:val="0000000D"/>
    <w:name w:val="WW8Num35"/>
    <w:lvl w:ilvl="0">
      <w:start w:val="15"/>
      <w:numFmt w:val="decimal"/>
      <w:lvlText w:val="%1"/>
      <w:lvlJc w:val="left"/>
      <w:pPr>
        <w:tabs>
          <w:tab w:val="num" w:pos="0"/>
        </w:tabs>
        <w:ind w:left="435" w:hanging="435"/>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880" w:hanging="144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680" w:hanging="2160"/>
      </w:pPr>
      <w:rPr>
        <w:rFonts w:hint="default"/>
      </w:rPr>
    </w:lvl>
    <w:lvl w:ilvl="8">
      <w:start w:val="1"/>
      <w:numFmt w:val="decimal"/>
      <w:lvlText w:val="%1.%2.%3.%4.%5.%6.%7.%8.%9"/>
      <w:lvlJc w:val="left"/>
      <w:pPr>
        <w:tabs>
          <w:tab w:val="num" w:pos="0"/>
        </w:tabs>
        <w:ind w:left="5040" w:hanging="2160"/>
      </w:pPr>
      <w:rPr>
        <w:rFonts w:hint="default"/>
      </w:rPr>
    </w:lvl>
  </w:abstractNum>
  <w:abstractNum w:abstractNumId="12" w15:restartNumberingAfterBreak="0">
    <w:nsid w:val="0000000E"/>
    <w:multiLevelType w:val="multilevel"/>
    <w:tmpl w:val="0000000E"/>
    <w:name w:val="WW8Num38"/>
    <w:lvl w:ilvl="0">
      <w:start w:val="10"/>
      <w:numFmt w:val="decimal"/>
      <w:lvlText w:val="%1"/>
      <w:lvlJc w:val="left"/>
      <w:pPr>
        <w:tabs>
          <w:tab w:val="num" w:pos="0"/>
        </w:tabs>
        <w:ind w:left="435" w:hanging="435"/>
      </w:pPr>
      <w:rPr>
        <w:rFonts w:hint="default"/>
      </w:rPr>
    </w:lvl>
    <w:lvl w:ilvl="1">
      <w:start w:val="2"/>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13" w15:restartNumberingAfterBreak="0">
    <w:nsid w:val="01955C59"/>
    <w:multiLevelType w:val="hybridMultilevel"/>
    <w:tmpl w:val="F40ABDD4"/>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091179F2"/>
    <w:multiLevelType w:val="hybridMultilevel"/>
    <w:tmpl w:val="C9D0ABEE"/>
    <w:lvl w:ilvl="0" w:tplc="F53EFEB8">
      <w:start w:val="1"/>
      <w:numFmt w:val="decimal"/>
      <w:lvlText w:val="%1)"/>
      <w:lvlJc w:val="left"/>
      <w:pPr>
        <w:ind w:left="717" w:hanging="360"/>
      </w:pPr>
      <w:rPr>
        <w:rFonts w:hint="default"/>
      </w:rPr>
    </w:lvl>
    <w:lvl w:ilvl="1" w:tplc="5DB8C746">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9413464"/>
    <w:multiLevelType w:val="hybridMultilevel"/>
    <w:tmpl w:val="404CF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A33AA4"/>
    <w:multiLevelType w:val="hybridMultilevel"/>
    <w:tmpl w:val="A802F3D2"/>
    <w:lvl w:ilvl="0" w:tplc="95B47FF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474354"/>
    <w:multiLevelType w:val="hybridMultilevel"/>
    <w:tmpl w:val="3014E14E"/>
    <w:lvl w:ilvl="0" w:tplc="4F1084E8">
      <w:start w:val="1"/>
      <w:numFmt w:val="decimal"/>
      <w:lvlText w:val="%1."/>
      <w:lvlJc w:val="left"/>
      <w:pPr>
        <w:ind w:left="360" w:hanging="360"/>
      </w:pPr>
    </w:lvl>
    <w:lvl w:ilvl="1" w:tplc="1500F272">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0C984F44"/>
    <w:multiLevelType w:val="hybridMultilevel"/>
    <w:tmpl w:val="3054603C"/>
    <w:lvl w:ilvl="0" w:tplc="EE5C005A">
      <w:start w:val="1"/>
      <w:numFmt w:val="lowerLetter"/>
      <w:lvlText w:val="%1)"/>
      <w:lvlJc w:val="left"/>
      <w:pPr>
        <w:ind w:left="1485" w:hanging="360"/>
      </w:pPr>
      <w:rPr>
        <w:rFonts w:hint="default"/>
      </w:r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9" w15:restartNumberingAfterBreak="0">
    <w:nsid w:val="15673CD4"/>
    <w:multiLevelType w:val="hybridMultilevel"/>
    <w:tmpl w:val="A07ADACE"/>
    <w:lvl w:ilvl="0" w:tplc="04150011">
      <w:start w:val="1"/>
      <w:numFmt w:val="decimal"/>
      <w:lvlText w:val="%1)"/>
      <w:lvlJc w:val="left"/>
      <w:pPr>
        <w:ind w:left="3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156A3969"/>
    <w:multiLevelType w:val="hybridMultilevel"/>
    <w:tmpl w:val="601C826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60E394D"/>
    <w:multiLevelType w:val="hybridMultilevel"/>
    <w:tmpl w:val="EBC45E7A"/>
    <w:lvl w:ilvl="0" w:tplc="890890D8">
      <w:start w:val="1"/>
      <w:numFmt w:val="decimal"/>
      <w:lvlText w:val="%1)"/>
      <w:lvlJc w:val="left"/>
      <w:pPr>
        <w:ind w:left="1353"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78217D"/>
    <w:multiLevelType w:val="hybridMultilevel"/>
    <w:tmpl w:val="BF06E89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1D6CA9"/>
    <w:multiLevelType w:val="hybridMultilevel"/>
    <w:tmpl w:val="81A2CBC4"/>
    <w:lvl w:ilvl="0" w:tplc="AF3E6B42">
      <w:start w:val="1"/>
      <w:numFmt w:val="decimal"/>
      <w:pStyle w:val="Nagwek1"/>
      <w:lvlText w:val="%1."/>
      <w:lvlJc w:val="left"/>
      <w:pPr>
        <w:tabs>
          <w:tab w:val="num" w:pos="1004"/>
        </w:tabs>
        <w:ind w:left="1004" w:hanging="360"/>
      </w:pPr>
      <w:rPr>
        <w:lang w:val="en-US"/>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1BE43667"/>
    <w:multiLevelType w:val="hybridMultilevel"/>
    <w:tmpl w:val="8ABE3670"/>
    <w:lvl w:ilvl="0" w:tplc="0BAE900A">
      <w:start w:val="1"/>
      <w:numFmt w:val="decimal"/>
      <w:lvlText w:val="%1)"/>
      <w:lvlJc w:val="left"/>
      <w:pPr>
        <w:ind w:left="1353"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1576C0"/>
    <w:multiLevelType w:val="hybridMultilevel"/>
    <w:tmpl w:val="D338A6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0593E7D"/>
    <w:multiLevelType w:val="hybridMultilevel"/>
    <w:tmpl w:val="264C77EC"/>
    <w:lvl w:ilvl="0" w:tplc="04F45412">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3361A7B"/>
    <w:multiLevelType w:val="hybridMultilevel"/>
    <w:tmpl w:val="52B20E70"/>
    <w:lvl w:ilvl="0" w:tplc="911441CA">
      <w:start w:val="1"/>
      <w:numFmt w:val="decimal"/>
      <w:lvlText w:val="%1."/>
      <w:lvlJc w:val="left"/>
      <w:pPr>
        <w:ind w:left="644"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C57B50"/>
    <w:multiLevelType w:val="multilevel"/>
    <w:tmpl w:val="64546860"/>
    <w:lvl w:ilvl="0">
      <w:start w:val="1"/>
      <w:numFmt w:val="decimal"/>
      <w:lvlText w:val="%1."/>
      <w:lvlJc w:val="left"/>
      <w:pPr>
        <w:ind w:left="9008" w:hanging="360"/>
      </w:pPr>
      <w:rPr>
        <w:rFonts w:hint="default"/>
      </w:rPr>
    </w:lvl>
    <w:lvl w:ilvl="1">
      <w:start w:val="1"/>
      <w:numFmt w:val="decimal"/>
      <w:isLgl/>
      <w:lvlText w:val="%2."/>
      <w:lvlJc w:val="left"/>
      <w:pPr>
        <w:ind w:left="1080" w:hanging="720"/>
      </w:pPr>
      <w:rPr>
        <w:rFonts w:ascii="Verdana" w:eastAsia="Times New Roman" w:hAnsi="Verdana"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23F402F9"/>
    <w:multiLevelType w:val="hybridMultilevel"/>
    <w:tmpl w:val="771A8FC2"/>
    <w:lvl w:ilvl="0" w:tplc="19960918">
      <w:start w:val="1"/>
      <w:numFmt w:val="decimal"/>
      <w:lvlText w:val="%1)"/>
      <w:lvlJc w:val="left"/>
      <w:pPr>
        <w:ind w:left="1353"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4C6F90"/>
    <w:multiLevelType w:val="hybridMultilevel"/>
    <w:tmpl w:val="2C98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F6A86"/>
    <w:multiLevelType w:val="hybridMultilevel"/>
    <w:tmpl w:val="E24AEA68"/>
    <w:lvl w:ilvl="0" w:tplc="00F8A66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F23826"/>
    <w:multiLevelType w:val="hybridMultilevel"/>
    <w:tmpl w:val="356A831A"/>
    <w:lvl w:ilvl="0" w:tplc="0415000F">
      <w:start w:val="1"/>
      <w:numFmt w:val="decimal"/>
      <w:lvlText w:val="%1."/>
      <w:lvlJc w:val="left"/>
      <w:pPr>
        <w:ind w:left="1856" w:hanging="360"/>
      </w:pPr>
      <w:rPr>
        <w:rFonts w:cs="Times New Roman"/>
      </w:rPr>
    </w:lvl>
    <w:lvl w:ilvl="1" w:tplc="04150019">
      <w:start w:val="1"/>
      <w:numFmt w:val="lowerLetter"/>
      <w:lvlText w:val="%2."/>
      <w:lvlJc w:val="left"/>
      <w:pPr>
        <w:ind w:left="2576" w:hanging="360"/>
      </w:pPr>
      <w:rPr>
        <w:rFonts w:cs="Times New Roman"/>
      </w:rPr>
    </w:lvl>
    <w:lvl w:ilvl="2" w:tplc="0415001B">
      <w:start w:val="1"/>
      <w:numFmt w:val="lowerRoman"/>
      <w:lvlText w:val="%3."/>
      <w:lvlJc w:val="right"/>
      <w:pPr>
        <w:ind w:left="3296" w:hanging="180"/>
      </w:pPr>
      <w:rPr>
        <w:rFonts w:cs="Times New Roman"/>
      </w:rPr>
    </w:lvl>
    <w:lvl w:ilvl="3" w:tplc="0415000F">
      <w:start w:val="1"/>
      <w:numFmt w:val="decimal"/>
      <w:lvlText w:val="%4."/>
      <w:lvlJc w:val="left"/>
      <w:pPr>
        <w:ind w:left="4016" w:hanging="360"/>
      </w:pPr>
      <w:rPr>
        <w:rFonts w:cs="Times New Roman"/>
      </w:rPr>
    </w:lvl>
    <w:lvl w:ilvl="4" w:tplc="04150019">
      <w:start w:val="1"/>
      <w:numFmt w:val="lowerLetter"/>
      <w:lvlText w:val="%5."/>
      <w:lvlJc w:val="left"/>
      <w:pPr>
        <w:ind w:left="4736" w:hanging="360"/>
      </w:pPr>
      <w:rPr>
        <w:rFonts w:cs="Times New Roman"/>
      </w:rPr>
    </w:lvl>
    <w:lvl w:ilvl="5" w:tplc="0415001B">
      <w:start w:val="1"/>
      <w:numFmt w:val="lowerRoman"/>
      <w:lvlText w:val="%6."/>
      <w:lvlJc w:val="right"/>
      <w:pPr>
        <w:ind w:left="5456" w:hanging="180"/>
      </w:pPr>
      <w:rPr>
        <w:rFonts w:cs="Times New Roman"/>
      </w:rPr>
    </w:lvl>
    <w:lvl w:ilvl="6" w:tplc="0415000F">
      <w:start w:val="1"/>
      <w:numFmt w:val="decimal"/>
      <w:lvlText w:val="%7."/>
      <w:lvlJc w:val="left"/>
      <w:pPr>
        <w:ind w:left="6176" w:hanging="360"/>
      </w:pPr>
      <w:rPr>
        <w:rFonts w:cs="Times New Roman"/>
      </w:rPr>
    </w:lvl>
    <w:lvl w:ilvl="7" w:tplc="04150019">
      <w:start w:val="1"/>
      <w:numFmt w:val="lowerLetter"/>
      <w:lvlText w:val="%8."/>
      <w:lvlJc w:val="left"/>
      <w:pPr>
        <w:ind w:left="6896" w:hanging="360"/>
      </w:pPr>
      <w:rPr>
        <w:rFonts w:cs="Times New Roman"/>
      </w:rPr>
    </w:lvl>
    <w:lvl w:ilvl="8" w:tplc="0415001B">
      <w:start w:val="1"/>
      <w:numFmt w:val="lowerRoman"/>
      <w:lvlText w:val="%9."/>
      <w:lvlJc w:val="right"/>
      <w:pPr>
        <w:ind w:left="7616" w:hanging="180"/>
      </w:pPr>
      <w:rPr>
        <w:rFonts w:cs="Times New Roman"/>
      </w:rPr>
    </w:lvl>
  </w:abstractNum>
  <w:abstractNum w:abstractNumId="33" w15:restartNumberingAfterBreak="0">
    <w:nsid w:val="2B447CC7"/>
    <w:multiLevelType w:val="hybridMultilevel"/>
    <w:tmpl w:val="81E6EEB0"/>
    <w:lvl w:ilvl="0" w:tplc="59880768">
      <w:start w:val="1"/>
      <w:numFmt w:val="decimal"/>
      <w:lvlText w:val="%1."/>
      <w:lvlJc w:val="left"/>
      <w:pPr>
        <w:ind w:left="767" w:hanging="360"/>
      </w:pPr>
      <w:rPr>
        <w:rFonts w:ascii="Verdana" w:eastAsia="Verdana" w:hAnsi="Verdana" w:cs="Verdana" w:hint="default"/>
        <w:b/>
        <w:i w:val="0"/>
        <w:strike w:val="0"/>
        <w:dstrike w:val="0"/>
        <w:color w:val="000000"/>
        <w:sz w:val="18"/>
        <w:szCs w:val="18"/>
        <w:u w:val="none" w:color="000000"/>
        <w:effect w:val="none"/>
        <w:vertAlign w:val="baseline"/>
      </w:rPr>
    </w:lvl>
    <w:lvl w:ilvl="1" w:tplc="04150019">
      <w:start w:val="1"/>
      <w:numFmt w:val="lowerLetter"/>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34" w15:restartNumberingAfterBreak="0">
    <w:nsid w:val="2EC27D45"/>
    <w:multiLevelType w:val="hybridMultilevel"/>
    <w:tmpl w:val="680857A2"/>
    <w:lvl w:ilvl="0" w:tplc="E68C36DE">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5" w15:restartNumberingAfterBreak="0">
    <w:nsid w:val="31D74BAE"/>
    <w:multiLevelType w:val="hybridMultilevel"/>
    <w:tmpl w:val="341C9D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3B613FA"/>
    <w:multiLevelType w:val="hybridMultilevel"/>
    <w:tmpl w:val="F90016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9D2769"/>
    <w:multiLevelType w:val="hybridMultilevel"/>
    <w:tmpl w:val="1EE45468"/>
    <w:lvl w:ilvl="0" w:tplc="EEA4A6B2">
      <w:start w:val="1"/>
      <w:numFmt w:val="decimal"/>
      <w:lvlText w:val="%1."/>
      <w:lvlJc w:val="left"/>
      <w:pPr>
        <w:ind w:left="644"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291A9B"/>
    <w:multiLevelType w:val="hybridMultilevel"/>
    <w:tmpl w:val="B17ED946"/>
    <w:lvl w:ilvl="0" w:tplc="444EDE7E">
      <w:start w:val="1"/>
      <w:numFmt w:val="decimal"/>
      <w:lvlText w:val="%1."/>
      <w:lvlJc w:val="left"/>
      <w:pPr>
        <w:ind w:left="1146" w:hanging="360"/>
      </w:pPr>
      <w:rPr>
        <w:rFonts w:hint="default"/>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5413FA1"/>
    <w:multiLevelType w:val="hybridMultilevel"/>
    <w:tmpl w:val="EF9AA46C"/>
    <w:lvl w:ilvl="0" w:tplc="A3466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4C74C5"/>
    <w:multiLevelType w:val="hybridMultilevel"/>
    <w:tmpl w:val="2D1876F4"/>
    <w:lvl w:ilvl="0" w:tplc="04150011">
      <w:start w:val="1"/>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6532B4"/>
    <w:multiLevelType w:val="singleLevel"/>
    <w:tmpl w:val="0415000F"/>
    <w:lvl w:ilvl="0">
      <w:start w:val="1"/>
      <w:numFmt w:val="decimal"/>
      <w:lvlText w:val="%1."/>
      <w:lvlJc w:val="left"/>
      <w:pPr>
        <w:ind w:left="720" w:hanging="360"/>
      </w:pPr>
      <w:rPr>
        <w:rFonts w:cs="Times New Roman" w:hint="default"/>
      </w:rPr>
    </w:lvl>
  </w:abstractNum>
  <w:abstractNum w:abstractNumId="42" w15:restartNumberingAfterBreak="0">
    <w:nsid w:val="3C5D0658"/>
    <w:multiLevelType w:val="hybridMultilevel"/>
    <w:tmpl w:val="F89C100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DDC6872"/>
    <w:multiLevelType w:val="hybridMultilevel"/>
    <w:tmpl w:val="51D82616"/>
    <w:lvl w:ilvl="0" w:tplc="4C8618BE">
      <w:start w:val="1"/>
      <w:numFmt w:val="decimal"/>
      <w:lvlText w:val="%1."/>
      <w:lvlJc w:val="left"/>
      <w:pPr>
        <w:ind w:left="644"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323300"/>
    <w:multiLevelType w:val="hybridMultilevel"/>
    <w:tmpl w:val="8DCA273E"/>
    <w:lvl w:ilvl="0" w:tplc="75C4555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6719BE"/>
    <w:multiLevelType w:val="hybridMultilevel"/>
    <w:tmpl w:val="92B0F898"/>
    <w:name w:val="WW8Num3122"/>
    <w:lvl w:ilvl="0" w:tplc="54025F10">
      <w:start w:val="3"/>
      <w:numFmt w:val="decimal"/>
      <w:lvlText w:val="%1."/>
      <w:lvlJc w:val="left"/>
      <w:pPr>
        <w:ind w:left="316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3474F99"/>
    <w:multiLevelType w:val="hybridMultilevel"/>
    <w:tmpl w:val="A998C3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531AF9"/>
    <w:multiLevelType w:val="multilevel"/>
    <w:tmpl w:val="E8E8B0E0"/>
    <w:lvl w:ilvl="0">
      <w:start w:val="1"/>
      <w:numFmt w:val="decimal"/>
      <w:lvlText w:val="%1."/>
      <w:lvlJc w:val="left"/>
      <w:rPr>
        <w:rFonts w:ascii="Verdana" w:eastAsia="Times New Roman" w:hAnsi="Verdana" w:cs="Times New Roman" w:hint="default"/>
        <w:b/>
        <w:bCs/>
        <w:i w:val="0"/>
        <w:iCs w:val="0"/>
        <w:smallCaps w:val="0"/>
        <w:strike w:val="0"/>
        <w:color w:val="000000"/>
        <w:spacing w:val="0"/>
        <w:w w:val="100"/>
        <w:position w:val="0"/>
        <w:sz w:val="18"/>
        <w:szCs w:val="18"/>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7293A84"/>
    <w:multiLevelType w:val="hybridMultilevel"/>
    <w:tmpl w:val="26A608C6"/>
    <w:lvl w:ilvl="0" w:tplc="0415000F">
      <w:start w:val="1"/>
      <w:numFmt w:val="decimal"/>
      <w:lvlText w:val="%1."/>
      <w:lvlJc w:val="left"/>
      <w:pPr>
        <w:ind w:left="360" w:hanging="360"/>
      </w:pPr>
    </w:lvl>
    <w:lvl w:ilvl="1" w:tplc="2D8CB662">
      <w:start w:val="1"/>
      <w:numFmt w:val="decimal"/>
      <w:lvlText w:val="%2)"/>
      <w:lvlJc w:val="left"/>
      <w:pPr>
        <w:ind w:left="927" w:hanging="360"/>
      </w:pPr>
    </w:lvl>
    <w:lvl w:ilvl="2" w:tplc="0415001B">
      <w:start w:val="1"/>
      <w:numFmt w:val="lowerRoman"/>
      <w:lvlText w:val="%3."/>
      <w:lvlJc w:val="right"/>
      <w:pPr>
        <w:ind w:left="1800" w:hanging="180"/>
      </w:pPr>
    </w:lvl>
    <w:lvl w:ilvl="3" w:tplc="7D885008">
      <w:start w:val="1"/>
      <w:numFmt w:val="decimal"/>
      <w:lvlText w:val="%4."/>
      <w:lvlJc w:val="left"/>
      <w:pPr>
        <w:ind w:left="360" w:hanging="360"/>
      </w:pPr>
      <w:rPr>
        <w:rFonts w:ascii="Arial Narrow" w:hAnsi="Arial Narrow" w:hint="default"/>
        <w:b w:val="0"/>
        <w:sz w:val="24"/>
        <w:szCs w:val="24"/>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498C3CAF"/>
    <w:multiLevelType w:val="hybridMultilevel"/>
    <w:tmpl w:val="777A1860"/>
    <w:lvl w:ilvl="0" w:tplc="09CAEBE0">
      <w:start w:val="1"/>
      <w:numFmt w:val="decimal"/>
      <w:lvlText w:val="%1)"/>
      <w:lvlJc w:val="left"/>
      <w:pPr>
        <w:ind w:left="1353" w:hanging="360"/>
      </w:pPr>
      <w:rPr>
        <w:rFonts w:cs="Arial"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4F5E1499"/>
    <w:multiLevelType w:val="hybridMultilevel"/>
    <w:tmpl w:val="0190325C"/>
    <w:lvl w:ilvl="0" w:tplc="F53EFEB8">
      <w:start w:val="1"/>
      <w:numFmt w:val="decimal"/>
      <w:lvlText w:val="%1)"/>
      <w:lvlJc w:val="left"/>
      <w:pPr>
        <w:ind w:left="717" w:hanging="360"/>
      </w:pPr>
      <w:rPr>
        <w:rFonts w:hint="default"/>
      </w:rPr>
    </w:lvl>
    <w:lvl w:ilvl="1" w:tplc="0415000F">
      <w:start w:val="1"/>
      <w:numFmt w:val="decimal"/>
      <w:lvlText w:val="%2."/>
      <w:lvlJc w:val="left"/>
      <w:pPr>
        <w:ind w:left="1437" w:hanging="360"/>
      </w:pPr>
      <w:rPr>
        <w:rFonts w:hint="default"/>
      </w:rPr>
    </w:lvl>
    <w:lvl w:ilvl="2" w:tplc="0415001B">
      <w:start w:val="1"/>
      <w:numFmt w:val="lowerRoman"/>
      <w:lvlText w:val="%3."/>
      <w:lvlJc w:val="right"/>
      <w:pPr>
        <w:ind w:left="2157" w:hanging="180"/>
      </w:pPr>
    </w:lvl>
    <w:lvl w:ilvl="3" w:tplc="7EF4E888">
      <w:start w:val="1"/>
      <w:numFmt w:val="lowerLetter"/>
      <w:lvlText w:val="%4)"/>
      <w:lvlJc w:val="left"/>
      <w:pPr>
        <w:ind w:left="2877" w:hanging="360"/>
      </w:pPr>
      <w:rPr>
        <w:rFonts w:hint="default"/>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4F9962F3"/>
    <w:multiLevelType w:val="multilevel"/>
    <w:tmpl w:val="B50C015A"/>
    <w:lvl w:ilvl="0">
      <w:start w:val="7"/>
      <w:numFmt w:val="decimal"/>
      <w:lvlText w:val="%1"/>
      <w:lvlJc w:val="left"/>
      <w:pPr>
        <w:ind w:left="480" w:hanging="480"/>
      </w:pPr>
      <w:rPr>
        <w:rFonts w:cs="Verdana" w:hint="default"/>
        <w:color w:val="000000"/>
      </w:rPr>
    </w:lvl>
    <w:lvl w:ilvl="1">
      <w:start w:val="2"/>
      <w:numFmt w:val="decimal"/>
      <w:lvlText w:val="%1.%2"/>
      <w:lvlJc w:val="left"/>
      <w:pPr>
        <w:ind w:left="622" w:hanging="480"/>
      </w:pPr>
      <w:rPr>
        <w:rFonts w:cs="Verdana" w:hint="default"/>
        <w:color w:val="000000"/>
      </w:rPr>
    </w:lvl>
    <w:lvl w:ilvl="2">
      <w:start w:val="3"/>
      <w:numFmt w:val="decimal"/>
      <w:lvlText w:val="%1.%2.%3"/>
      <w:lvlJc w:val="left"/>
      <w:pPr>
        <w:ind w:left="1004" w:hanging="720"/>
      </w:pPr>
      <w:rPr>
        <w:rFonts w:cs="Verdana" w:hint="default"/>
        <w:color w:val="000000"/>
      </w:rPr>
    </w:lvl>
    <w:lvl w:ilvl="3">
      <w:start w:val="1"/>
      <w:numFmt w:val="decimal"/>
      <w:lvlText w:val="%1.%2.%3.%4"/>
      <w:lvlJc w:val="left"/>
      <w:pPr>
        <w:ind w:left="1506" w:hanging="1080"/>
      </w:pPr>
      <w:rPr>
        <w:rFonts w:cs="Verdana" w:hint="default"/>
        <w:color w:val="000000"/>
      </w:rPr>
    </w:lvl>
    <w:lvl w:ilvl="4">
      <w:start w:val="1"/>
      <w:numFmt w:val="decimal"/>
      <w:lvlText w:val="%1.%2.%3.%4.%5"/>
      <w:lvlJc w:val="left"/>
      <w:pPr>
        <w:ind w:left="1648" w:hanging="1080"/>
      </w:pPr>
      <w:rPr>
        <w:rFonts w:cs="Verdana" w:hint="default"/>
        <w:color w:val="000000"/>
      </w:rPr>
    </w:lvl>
    <w:lvl w:ilvl="5">
      <w:start w:val="1"/>
      <w:numFmt w:val="decimal"/>
      <w:lvlText w:val="%1.%2.%3.%4.%5.%6"/>
      <w:lvlJc w:val="left"/>
      <w:pPr>
        <w:ind w:left="2150" w:hanging="1440"/>
      </w:pPr>
      <w:rPr>
        <w:rFonts w:cs="Verdana" w:hint="default"/>
        <w:color w:val="000000"/>
      </w:rPr>
    </w:lvl>
    <w:lvl w:ilvl="6">
      <w:start w:val="1"/>
      <w:numFmt w:val="decimal"/>
      <w:lvlText w:val="%1.%2.%3.%4.%5.%6.%7"/>
      <w:lvlJc w:val="left"/>
      <w:pPr>
        <w:ind w:left="2292" w:hanging="1440"/>
      </w:pPr>
      <w:rPr>
        <w:rFonts w:cs="Verdana" w:hint="default"/>
        <w:color w:val="000000"/>
      </w:rPr>
    </w:lvl>
    <w:lvl w:ilvl="7">
      <w:start w:val="1"/>
      <w:numFmt w:val="decimal"/>
      <w:lvlText w:val="%1.%2.%3.%4.%5.%6.%7.%8"/>
      <w:lvlJc w:val="left"/>
      <w:pPr>
        <w:ind w:left="2794" w:hanging="1800"/>
      </w:pPr>
      <w:rPr>
        <w:rFonts w:cs="Verdana" w:hint="default"/>
        <w:color w:val="000000"/>
      </w:rPr>
    </w:lvl>
    <w:lvl w:ilvl="8">
      <w:start w:val="1"/>
      <w:numFmt w:val="decimal"/>
      <w:lvlText w:val="%1.%2.%3.%4.%5.%6.%7.%8.%9"/>
      <w:lvlJc w:val="left"/>
      <w:pPr>
        <w:ind w:left="3296" w:hanging="2160"/>
      </w:pPr>
      <w:rPr>
        <w:rFonts w:cs="Verdana" w:hint="default"/>
        <w:color w:val="000000"/>
      </w:rPr>
    </w:lvl>
  </w:abstractNum>
  <w:abstractNum w:abstractNumId="52" w15:restartNumberingAfterBreak="0">
    <w:nsid w:val="4FD61149"/>
    <w:multiLevelType w:val="hybridMultilevel"/>
    <w:tmpl w:val="90D85AA2"/>
    <w:lvl w:ilvl="0" w:tplc="F9EEDE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3D1064"/>
    <w:multiLevelType w:val="hybridMultilevel"/>
    <w:tmpl w:val="B472FC1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1C333D"/>
    <w:multiLevelType w:val="hybridMultilevel"/>
    <w:tmpl w:val="B472FC1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C52529"/>
    <w:multiLevelType w:val="hybridMultilevel"/>
    <w:tmpl w:val="25D857D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BB14C2B"/>
    <w:multiLevelType w:val="hybridMultilevel"/>
    <w:tmpl w:val="40E02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200515"/>
    <w:multiLevelType w:val="hybridMultilevel"/>
    <w:tmpl w:val="00F872BA"/>
    <w:lvl w:ilvl="0" w:tplc="D2D0F15C">
      <w:start w:val="1"/>
      <w:numFmt w:val="decimal"/>
      <w:lvlText w:val="%1)"/>
      <w:lvlJc w:val="left"/>
      <w:pPr>
        <w:ind w:left="1440" w:hanging="360"/>
      </w:pPr>
      <w:rPr>
        <w:sz w:val="16"/>
      </w:rPr>
    </w:lvl>
    <w:lvl w:ilvl="1" w:tplc="04150011">
      <w:start w:val="1"/>
      <w:numFmt w:val="decimal"/>
      <w:lvlText w:val="%2)"/>
      <w:lvlJc w:val="left"/>
      <w:pPr>
        <w:ind w:left="2160" w:hanging="360"/>
      </w:pPr>
    </w:lvl>
    <w:lvl w:ilvl="2" w:tplc="B54825D0">
      <w:start w:val="1"/>
      <w:numFmt w:val="decimal"/>
      <w:lvlText w:val="%3."/>
      <w:lvlJc w:val="left"/>
      <w:pPr>
        <w:ind w:left="3060" w:hanging="360"/>
      </w:pPr>
      <w:rPr>
        <w:rFonts w:hint="default"/>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5D816118"/>
    <w:multiLevelType w:val="multilevel"/>
    <w:tmpl w:val="92B805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5F0C0B1A"/>
    <w:multiLevelType w:val="hybridMultilevel"/>
    <w:tmpl w:val="20AE22DE"/>
    <w:lvl w:ilvl="0" w:tplc="342E58E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2897B65"/>
    <w:multiLevelType w:val="hybridMultilevel"/>
    <w:tmpl w:val="55B451A8"/>
    <w:lvl w:ilvl="0" w:tplc="1D5218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4A6810"/>
    <w:multiLevelType w:val="hybridMultilevel"/>
    <w:tmpl w:val="D65655C8"/>
    <w:lvl w:ilvl="0" w:tplc="D832859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3A33F55"/>
    <w:multiLevelType w:val="multilevel"/>
    <w:tmpl w:val="5A6EA6F0"/>
    <w:lvl w:ilvl="0">
      <w:start w:val="1"/>
      <w:numFmt w:val="decimal"/>
      <w:lvlText w:val="%1."/>
      <w:lvlJc w:val="left"/>
      <w:pPr>
        <w:ind w:left="9008" w:hanging="360"/>
      </w:pPr>
      <w:rPr>
        <w:rFonts w:hint="default"/>
      </w:rPr>
    </w:lvl>
    <w:lvl w:ilvl="1">
      <w:start w:val="1"/>
      <w:numFmt w:val="decimal"/>
      <w:isLgl/>
      <w:lvlText w:val="%2."/>
      <w:lvlJc w:val="left"/>
      <w:pPr>
        <w:ind w:left="1004" w:hanging="720"/>
      </w:pPr>
      <w:rPr>
        <w:rFonts w:ascii="Verdana" w:eastAsia="Times New Roman" w:hAnsi="Verdana"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3" w15:restartNumberingAfterBreak="0">
    <w:nsid w:val="673D6868"/>
    <w:multiLevelType w:val="hybridMultilevel"/>
    <w:tmpl w:val="6CF8CF54"/>
    <w:lvl w:ilvl="0" w:tplc="63F081C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001322"/>
    <w:multiLevelType w:val="hybridMultilevel"/>
    <w:tmpl w:val="312A6A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615BBD"/>
    <w:multiLevelType w:val="hybridMultilevel"/>
    <w:tmpl w:val="5AA04218"/>
    <w:lvl w:ilvl="0" w:tplc="04150017">
      <w:start w:val="1"/>
      <w:numFmt w:val="lowerLetter"/>
      <w:lvlText w:val="%1)"/>
      <w:lvlJc w:val="left"/>
      <w:pPr>
        <w:ind w:left="644" w:hanging="360"/>
      </w:pPr>
      <w:rPr>
        <w:rFonts w:hint="default"/>
        <w:i w:val="0"/>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6" w15:restartNumberingAfterBreak="0">
    <w:nsid w:val="6E9100B4"/>
    <w:multiLevelType w:val="hybridMultilevel"/>
    <w:tmpl w:val="6D0CFBDA"/>
    <w:lvl w:ilvl="0" w:tplc="F72AC5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5D1AF4"/>
    <w:multiLevelType w:val="hybridMultilevel"/>
    <w:tmpl w:val="D0F01B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EA0E37"/>
    <w:multiLevelType w:val="hybridMultilevel"/>
    <w:tmpl w:val="2C98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4E757B"/>
    <w:multiLevelType w:val="hybridMultilevel"/>
    <w:tmpl w:val="64826462"/>
    <w:lvl w:ilvl="0" w:tplc="BB36B5CC">
      <w:start w:val="1"/>
      <w:numFmt w:val="decimal"/>
      <w:lvlText w:val="%1."/>
      <w:lvlJc w:val="left"/>
      <w:pPr>
        <w:ind w:left="644"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236512"/>
    <w:multiLevelType w:val="hybridMultilevel"/>
    <w:tmpl w:val="7F6CB590"/>
    <w:lvl w:ilvl="0" w:tplc="99D4DAA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5C682F"/>
    <w:multiLevelType w:val="hybridMultilevel"/>
    <w:tmpl w:val="5D760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0A14D1"/>
    <w:multiLevelType w:val="hybridMultilevel"/>
    <w:tmpl w:val="A6AEDF82"/>
    <w:lvl w:ilvl="0" w:tplc="25ACA7E2">
      <w:start w:val="1"/>
      <w:numFmt w:val="decimal"/>
      <w:lvlText w:val="%1)"/>
      <w:lvlJc w:val="left"/>
      <w:pPr>
        <w:ind w:left="1353"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E74FC6"/>
    <w:multiLevelType w:val="hybridMultilevel"/>
    <w:tmpl w:val="F8A0B3EE"/>
    <w:lvl w:ilvl="0" w:tplc="6E3201E4">
      <w:start w:val="1"/>
      <w:numFmt w:val="decimal"/>
      <w:lvlText w:val="%1."/>
      <w:lvlJc w:val="left"/>
      <w:pPr>
        <w:ind w:left="644" w:hanging="360"/>
      </w:pPr>
      <w:rPr>
        <w:rFonts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5"/>
  </w:num>
  <w:num w:numId="3">
    <w:abstractNumId w:val="56"/>
  </w:num>
  <w:num w:numId="4">
    <w:abstractNumId w:val="15"/>
  </w:num>
  <w:num w:numId="5">
    <w:abstractNumId w:val="58"/>
  </w:num>
  <w:num w:numId="6">
    <w:abstractNumId w:val="41"/>
  </w:num>
  <w:num w:numId="7">
    <w:abstractNumId w:val="55"/>
  </w:num>
  <w:num w:numId="8">
    <w:abstractNumId w:val="25"/>
  </w:num>
  <w:num w:numId="9">
    <w:abstractNumId w:val="65"/>
  </w:num>
  <w:num w:numId="10">
    <w:abstractNumId w:val="26"/>
  </w:num>
  <w:num w:numId="11">
    <w:abstractNumId w:val="68"/>
  </w:num>
  <w:num w:numId="12">
    <w:abstractNumId w:val="30"/>
  </w:num>
  <w:num w:numId="13">
    <w:abstractNumId w:val="47"/>
  </w:num>
  <w:num w:numId="14">
    <w:abstractNumId w:val="13"/>
  </w:num>
  <w:num w:numId="15">
    <w:abstractNumId w:val="33"/>
  </w:num>
  <w:num w:numId="16">
    <w:abstractNumId w:val="45"/>
  </w:num>
  <w:num w:numId="17">
    <w:abstractNumId w:val="20"/>
  </w:num>
  <w:num w:numId="18">
    <w:abstractNumId w:val="53"/>
  </w:num>
  <w:num w:numId="19">
    <w:abstractNumId w:val="40"/>
  </w:num>
  <w:num w:numId="20">
    <w:abstractNumId w:val="42"/>
  </w:num>
  <w:num w:numId="21">
    <w:abstractNumId w:val="57"/>
  </w:num>
  <w:num w:numId="22">
    <w:abstractNumId w:val="14"/>
  </w:num>
  <w:num w:numId="23">
    <w:abstractNumId w:val="46"/>
  </w:num>
  <w:num w:numId="24">
    <w:abstractNumId w:val="34"/>
  </w:num>
  <w:num w:numId="25">
    <w:abstractNumId w:val="50"/>
  </w:num>
  <w:num w:numId="26">
    <w:abstractNumId w:val="22"/>
  </w:num>
  <w:num w:numId="27">
    <w:abstractNumId w:val="71"/>
  </w:num>
  <w:num w:numId="28">
    <w:abstractNumId w:val="54"/>
  </w:num>
  <w:num w:numId="29">
    <w:abstractNumId w:val="19"/>
  </w:num>
  <w:num w:numId="30">
    <w:abstractNumId w:val="67"/>
  </w:num>
  <w:num w:numId="31">
    <w:abstractNumId w:val="38"/>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64"/>
  </w:num>
  <w:num w:numId="37">
    <w:abstractNumId w:val="73"/>
  </w:num>
  <w:num w:numId="38">
    <w:abstractNumId w:val="49"/>
  </w:num>
  <w:num w:numId="39">
    <w:abstractNumId w:val="63"/>
  </w:num>
  <w:num w:numId="40">
    <w:abstractNumId w:val="61"/>
  </w:num>
  <w:num w:numId="41">
    <w:abstractNumId w:val="69"/>
  </w:num>
  <w:num w:numId="42">
    <w:abstractNumId w:val="52"/>
  </w:num>
  <w:num w:numId="43">
    <w:abstractNumId w:val="29"/>
  </w:num>
  <w:num w:numId="44">
    <w:abstractNumId w:val="16"/>
  </w:num>
  <w:num w:numId="45">
    <w:abstractNumId w:val="27"/>
  </w:num>
  <w:num w:numId="46">
    <w:abstractNumId w:val="60"/>
  </w:num>
  <w:num w:numId="47">
    <w:abstractNumId w:val="72"/>
  </w:num>
  <w:num w:numId="48">
    <w:abstractNumId w:val="70"/>
  </w:num>
  <w:num w:numId="49">
    <w:abstractNumId w:val="37"/>
  </w:num>
  <w:num w:numId="50">
    <w:abstractNumId w:val="44"/>
  </w:num>
  <w:num w:numId="51">
    <w:abstractNumId w:val="24"/>
  </w:num>
  <w:num w:numId="52">
    <w:abstractNumId w:val="59"/>
  </w:num>
  <w:num w:numId="53">
    <w:abstractNumId w:val="43"/>
  </w:num>
  <w:num w:numId="54">
    <w:abstractNumId w:val="21"/>
  </w:num>
  <w:num w:numId="55">
    <w:abstractNumId w:val="66"/>
  </w:num>
  <w:num w:numId="56">
    <w:abstractNumId w:val="31"/>
  </w:num>
  <w:num w:numId="57">
    <w:abstractNumId w:val="62"/>
  </w:num>
  <w:num w:numId="58">
    <w:abstractNumId w:val="39"/>
  </w:num>
  <w:num w:numId="59">
    <w:abstractNumId w:val="28"/>
  </w:num>
  <w:num w:numId="60">
    <w:abstractNumId w:val="18"/>
  </w:num>
  <w:num w:numId="61">
    <w:abstractNumId w:val="51"/>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1"/>
  <w:hyphenationZone w:val="425"/>
  <w:drawingGridHorizontalSpacing w:val="181"/>
  <w:drawingGridVerticalSpacing w:val="181"/>
  <w:displayHorizontalDrawingGridEvery w:val="0"/>
  <w:displayVerticalDrawingGridEvery w:val="0"/>
  <w:doNotUseMarginsForDrawingGridOrigin/>
  <w:drawingGridHorizontalOrigin w:val="851"/>
  <w:drawingGridVerticalOrigin w:val="851"/>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81"/>
    <w:rsid w:val="000011FB"/>
    <w:rsid w:val="00003656"/>
    <w:rsid w:val="000101C8"/>
    <w:rsid w:val="0001113B"/>
    <w:rsid w:val="00015FF4"/>
    <w:rsid w:val="0002282E"/>
    <w:rsid w:val="00026381"/>
    <w:rsid w:val="00030081"/>
    <w:rsid w:val="00030ECE"/>
    <w:rsid w:val="0004065D"/>
    <w:rsid w:val="0004258B"/>
    <w:rsid w:val="0004685C"/>
    <w:rsid w:val="00050B59"/>
    <w:rsid w:val="00053642"/>
    <w:rsid w:val="00064122"/>
    <w:rsid w:val="00065522"/>
    <w:rsid w:val="0007238C"/>
    <w:rsid w:val="0007424F"/>
    <w:rsid w:val="00075E28"/>
    <w:rsid w:val="00080F9D"/>
    <w:rsid w:val="000818D6"/>
    <w:rsid w:val="00083B3C"/>
    <w:rsid w:val="00086D62"/>
    <w:rsid w:val="0008756A"/>
    <w:rsid w:val="0009200F"/>
    <w:rsid w:val="000A4103"/>
    <w:rsid w:val="000A5B08"/>
    <w:rsid w:val="000B080E"/>
    <w:rsid w:val="000B5591"/>
    <w:rsid w:val="000C017E"/>
    <w:rsid w:val="000D069A"/>
    <w:rsid w:val="000D6CFC"/>
    <w:rsid w:val="000E662F"/>
    <w:rsid w:val="000F6915"/>
    <w:rsid w:val="00105FE9"/>
    <w:rsid w:val="00106DFF"/>
    <w:rsid w:val="0011111C"/>
    <w:rsid w:val="001111EF"/>
    <w:rsid w:val="0012182D"/>
    <w:rsid w:val="00123CCF"/>
    <w:rsid w:val="00125320"/>
    <w:rsid w:val="00126357"/>
    <w:rsid w:val="00131B75"/>
    <w:rsid w:val="001325CF"/>
    <w:rsid w:val="00134E24"/>
    <w:rsid w:val="0013510B"/>
    <w:rsid w:val="00137E7E"/>
    <w:rsid w:val="001512B0"/>
    <w:rsid w:val="00151FD0"/>
    <w:rsid w:val="00153037"/>
    <w:rsid w:val="00155137"/>
    <w:rsid w:val="0015616C"/>
    <w:rsid w:val="00157F20"/>
    <w:rsid w:val="0016280B"/>
    <w:rsid w:val="00164EA8"/>
    <w:rsid w:val="00166742"/>
    <w:rsid w:val="00167EEE"/>
    <w:rsid w:val="001741F4"/>
    <w:rsid w:val="00180205"/>
    <w:rsid w:val="00184C87"/>
    <w:rsid w:val="001913E2"/>
    <w:rsid w:val="001944E2"/>
    <w:rsid w:val="001A0E2D"/>
    <w:rsid w:val="001A6CB9"/>
    <w:rsid w:val="001B1873"/>
    <w:rsid w:val="001B1C6D"/>
    <w:rsid w:val="001B22F5"/>
    <w:rsid w:val="001B3099"/>
    <w:rsid w:val="001B4E0C"/>
    <w:rsid w:val="001C5190"/>
    <w:rsid w:val="001C7458"/>
    <w:rsid w:val="001D071D"/>
    <w:rsid w:val="001D1789"/>
    <w:rsid w:val="001E1A55"/>
    <w:rsid w:val="001E2FFD"/>
    <w:rsid w:val="001E33C6"/>
    <w:rsid w:val="001E594F"/>
    <w:rsid w:val="001E7807"/>
    <w:rsid w:val="001F11CD"/>
    <w:rsid w:val="001F16F2"/>
    <w:rsid w:val="001F1F8C"/>
    <w:rsid w:val="002063E9"/>
    <w:rsid w:val="002105DD"/>
    <w:rsid w:val="0021650C"/>
    <w:rsid w:val="00221F5A"/>
    <w:rsid w:val="00224ADA"/>
    <w:rsid w:val="00224D81"/>
    <w:rsid w:val="00231EF4"/>
    <w:rsid w:val="002339D6"/>
    <w:rsid w:val="002460B6"/>
    <w:rsid w:val="00251019"/>
    <w:rsid w:val="00254381"/>
    <w:rsid w:val="00254F6C"/>
    <w:rsid w:val="002565F4"/>
    <w:rsid w:val="00261B4C"/>
    <w:rsid w:val="00275A57"/>
    <w:rsid w:val="00275B0C"/>
    <w:rsid w:val="00276B8E"/>
    <w:rsid w:val="00281D06"/>
    <w:rsid w:val="00282CE3"/>
    <w:rsid w:val="00291260"/>
    <w:rsid w:val="00291294"/>
    <w:rsid w:val="0029160F"/>
    <w:rsid w:val="00292709"/>
    <w:rsid w:val="00293535"/>
    <w:rsid w:val="002A3151"/>
    <w:rsid w:val="002A6E05"/>
    <w:rsid w:val="002B09B4"/>
    <w:rsid w:val="002B1AC0"/>
    <w:rsid w:val="002B48E3"/>
    <w:rsid w:val="002C103D"/>
    <w:rsid w:val="002C68EB"/>
    <w:rsid w:val="002D0D49"/>
    <w:rsid w:val="002D11E4"/>
    <w:rsid w:val="002D4725"/>
    <w:rsid w:val="002D5E63"/>
    <w:rsid w:val="002E14CA"/>
    <w:rsid w:val="002F2B71"/>
    <w:rsid w:val="002F41BD"/>
    <w:rsid w:val="002F45B4"/>
    <w:rsid w:val="002F53C1"/>
    <w:rsid w:val="002F5C78"/>
    <w:rsid w:val="003026F7"/>
    <w:rsid w:val="00312362"/>
    <w:rsid w:val="00313B6B"/>
    <w:rsid w:val="0032075B"/>
    <w:rsid w:val="00331096"/>
    <w:rsid w:val="003339D4"/>
    <w:rsid w:val="0033757B"/>
    <w:rsid w:val="0034533C"/>
    <w:rsid w:val="0035196A"/>
    <w:rsid w:val="003530DF"/>
    <w:rsid w:val="0035729F"/>
    <w:rsid w:val="0036140E"/>
    <w:rsid w:val="00365D24"/>
    <w:rsid w:val="0039048D"/>
    <w:rsid w:val="00395F0D"/>
    <w:rsid w:val="00396DA1"/>
    <w:rsid w:val="003A2AAC"/>
    <w:rsid w:val="003A7749"/>
    <w:rsid w:val="003B3F7A"/>
    <w:rsid w:val="003B4116"/>
    <w:rsid w:val="003B7FAC"/>
    <w:rsid w:val="003C0DC4"/>
    <w:rsid w:val="003D0C1B"/>
    <w:rsid w:val="003D26E1"/>
    <w:rsid w:val="003E04A8"/>
    <w:rsid w:val="003E5B94"/>
    <w:rsid w:val="003E7AEB"/>
    <w:rsid w:val="003F0B57"/>
    <w:rsid w:val="003F106A"/>
    <w:rsid w:val="00402035"/>
    <w:rsid w:val="00402DE0"/>
    <w:rsid w:val="004076F0"/>
    <w:rsid w:val="00427303"/>
    <w:rsid w:val="0043338E"/>
    <w:rsid w:val="0043612F"/>
    <w:rsid w:val="00436895"/>
    <w:rsid w:val="00442699"/>
    <w:rsid w:val="00444B3F"/>
    <w:rsid w:val="00444FCC"/>
    <w:rsid w:val="004470E1"/>
    <w:rsid w:val="00447E71"/>
    <w:rsid w:val="00451631"/>
    <w:rsid w:val="00452DBF"/>
    <w:rsid w:val="00455B53"/>
    <w:rsid w:val="00465319"/>
    <w:rsid w:val="0047061C"/>
    <w:rsid w:val="00475A4D"/>
    <w:rsid w:val="00480D69"/>
    <w:rsid w:val="004869D3"/>
    <w:rsid w:val="004B78B7"/>
    <w:rsid w:val="004C1905"/>
    <w:rsid w:val="004C1991"/>
    <w:rsid w:val="004D2381"/>
    <w:rsid w:val="004D6397"/>
    <w:rsid w:val="004D6D2F"/>
    <w:rsid w:val="004E4330"/>
    <w:rsid w:val="004E4BBE"/>
    <w:rsid w:val="0050076D"/>
    <w:rsid w:val="0050295A"/>
    <w:rsid w:val="00504CFD"/>
    <w:rsid w:val="005221C1"/>
    <w:rsid w:val="0052385E"/>
    <w:rsid w:val="005314C6"/>
    <w:rsid w:val="00531B0C"/>
    <w:rsid w:val="00533A39"/>
    <w:rsid w:val="00541A41"/>
    <w:rsid w:val="00541D5A"/>
    <w:rsid w:val="00542C94"/>
    <w:rsid w:val="00543618"/>
    <w:rsid w:val="00544D00"/>
    <w:rsid w:val="00546F4B"/>
    <w:rsid w:val="005505D8"/>
    <w:rsid w:val="005508AA"/>
    <w:rsid w:val="0055216E"/>
    <w:rsid w:val="00556716"/>
    <w:rsid w:val="0056447F"/>
    <w:rsid w:val="0056565F"/>
    <w:rsid w:val="00565956"/>
    <w:rsid w:val="00575A2C"/>
    <w:rsid w:val="00580B5C"/>
    <w:rsid w:val="00586DB3"/>
    <w:rsid w:val="00590DB9"/>
    <w:rsid w:val="00592E57"/>
    <w:rsid w:val="00594C26"/>
    <w:rsid w:val="00594DC7"/>
    <w:rsid w:val="005A135D"/>
    <w:rsid w:val="005A4A31"/>
    <w:rsid w:val="005A4D62"/>
    <w:rsid w:val="005B30C9"/>
    <w:rsid w:val="005B68FA"/>
    <w:rsid w:val="005C41F9"/>
    <w:rsid w:val="005C5208"/>
    <w:rsid w:val="005C6A32"/>
    <w:rsid w:val="005C7854"/>
    <w:rsid w:val="005D7686"/>
    <w:rsid w:val="005E0B9D"/>
    <w:rsid w:val="00600258"/>
    <w:rsid w:val="00617F2D"/>
    <w:rsid w:val="0062004F"/>
    <w:rsid w:val="0062093C"/>
    <w:rsid w:val="0062231F"/>
    <w:rsid w:val="00627B21"/>
    <w:rsid w:val="00630629"/>
    <w:rsid w:val="006307A3"/>
    <w:rsid w:val="00633F2E"/>
    <w:rsid w:val="0064506A"/>
    <w:rsid w:val="00646202"/>
    <w:rsid w:val="0065737F"/>
    <w:rsid w:val="00662D53"/>
    <w:rsid w:val="00663093"/>
    <w:rsid w:val="0066336C"/>
    <w:rsid w:val="00663802"/>
    <w:rsid w:val="00663F19"/>
    <w:rsid w:val="00666092"/>
    <w:rsid w:val="00667717"/>
    <w:rsid w:val="006740D8"/>
    <w:rsid w:val="006750C0"/>
    <w:rsid w:val="0068219F"/>
    <w:rsid w:val="00690403"/>
    <w:rsid w:val="006940D9"/>
    <w:rsid w:val="00694DEC"/>
    <w:rsid w:val="006964A5"/>
    <w:rsid w:val="006A5781"/>
    <w:rsid w:val="006A7140"/>
    <w:rsid w:val="006D26A8"/>
    <w:rsid w:val="006E11F1"/>
    <w:rsid w:val="006E1D41"/>
    <w:rsid w:val="006E1FD4"/>
    <w:rsid w:val="006E3A30"/>
    <w:rsid w:val="006F0910"/>
    <w:rsid w:val="0070132A"/>
    <w:rsid w:val="00703F16"/>
    <w:rsid w:val="00713B95"/>
    <w:rsid w:val="007200FB"/>
    <w:rsid w:val="007352E2"/>
    <w:rsid w:val="0073552E"/>
    <w:rsid w:val="00740D38"/>
    <w:rsid w:val="00745CD3"/>
    <w:rsid w:val="00750D09"/>
    <w:rsid w:val="007635AA"/>
    <w:rsid w:val="00766017"/>
    <w:rsid w:val="00766CA5"/>
    <w:rsid w:val="00767C01"/>
    <w:rsid w:val="0077221D"/>
    <w:rsid w:val="007801B1"/>
    <w:rsid w:val="00780FA2"/>
    <w:rsid w:val="007903D8"/>
    <w:rsid w:val="007933F0"/>
    <w:rsid w:val="00795B3F"/>
    <w:rsid w:val="00795BE9"/>
    <w:rsid w:val="00796AC0"/>
    <w:rsid w:val="007A06E3"/>
    <w:rsid w:val="007A3EE3"/>
    <w:rsid w:val="007A56AF"/>
    <w:rsid w:val="007B2673"/>
    <w:rsid w:val="007B2926"/>
    <w:rsid w:val="007B69A2"/>
    <w:rsid w:val="007C1E32"/>
    <w:rsid w:val="007C23D6"/>
    <w:rsid w:val="007C4E5B"/>
    <w:rsid w:val="007D045E"/>
    <w:rsid w:val="007D3122"/>
    <w:rsid w:val="007D514C"/>
    <w:rsid w:val="007D69C6"/>
    <w:rsid w:val="007E2703"/>
    <w:rsid w:val="007E4409"/>
    <w:rsid w:val="007F0584"/>
    <w:rsid w:val="007F26FF"/>
    <w:rsid w:val="007F2C3F"/>
    <w:rsid w:val="007F3EC7"/>
    <w:rsid w:val="007F57C8"/>
    <w:rsid w:val="007F6AD8"/>
    <w:rsid w:val="008063AB"/>
    <w:rsid w:val="00817750"/>
    <w:rsid w:val="008277FA"/>
    <w:rsid w:val="008402DB"/>
    <w:rsid w:val="00840B3E"/>
    <w:rsid w:val="008421D8"/>
    <w:rsid w:val="00844475"/>
    <w:rsid w:val="0084752C"/>
    <w:rsid w:val="00847FE4"/>
    <w:rsid w:val="00861F00"/>
    <w:rsid w:val="0086285E"/>
    <w:rsid w:val="00863B3E"/>
    <w:rsid w:val="00864772"/>
    <w:rsid w:val="00871DC5"/>
    <w:rsid w:val="00872038"/>
    <w:rsid w:val="00872BE3"/>
    <w:rsid w:val="00875346"/>
    <w:rsid w:val="00884A01"/>
    <w:rsid w:val="00885D4A"/>
    <w:rsid w:val="008924B8"/>
    <w:rsid w:val="00896543"/>
    <w:rsid w:val="008A0E3C"/>
    <w:rsid w:val="008A54A2"/>
    <w:rsid w:val="008A5A60"/>
    <w:rsid w:val="008B1923"/>
    <w:rsid w:val="008B2B7C"/>
    <w:rsid w:val="008B4909"/>
    <w:rsid w:val="008C22D6"/>
    <w:rsid w:val="008C2B2F"/>
    <w:rsid w:val="008C7051"/>
    <w:rsid w:val="008D6490"/>
    <w:rsid w:val="008D6ED1"/>
    <w:rsid w:val="008E1996"/>
    <w:rsid w:val="008E6133"/>
    <w:rsid w:val="008E6291"/>
    <w:rsid w:val="008E7727"/>
    <w:rsid w:val="008E7EEF"/>
    <w:rsid w:val="008F57B8"/>
    <w:rsid w:val="008F6FCE"/>
    <w:rsid w:val="0090104E"/>
    <w:rsid w:val="00902CCA"/>
    <w:rsid w:val="00911FB6"/>
    <w:rsid w:val="009142DB"/>
    <w:rsid w:val="00921D65"/>
    <w:rsid w:val="00926817"/>
    <w:rsid w:val="00932020"/>
    <w:rsid w:val="00935FEF"/>
    <w:rsid w:val="00946F35"/>
    <w:rsid w:val="00953AF4"/>
    <w:rsid w:val="00965C2D"/>
    <w:rsid w:val="00966230"/>
    <w:rsid w:val="0097005A"/>
    <w:rsid w:val="00974EFE"/>
    <w:rsid w:val="0097582B"/>
    <w:rsid w:val="009763D3"/>
    <w:rsid w:val="0097665D"/>
    <w:rsid w:val="00986688"/>
    <w:rsid w:val="009911A1"/>
    <w:rsid w:val="00993FF0"/>
    <w:rsid w:val="009941B2"/>
    <w:rsid w:val="00994C25"/>
    <w:rsid w:val="00995F56"/>
    <w:rsid w:val="00996B48"/>
    <w:rsid w:val="009A2342"/>
    <w:rsid w:val="009B4BFC"/>
    <w:rsid w:val="009C3679"/>
    <w:rsid w:val="009C5D47"/>
    <w:rsid w:val="009D30D6"/>
    <w:rsid w:val="009D3978"/>
    <w:rsid w:val="009D3C24"/>
    <w:rsid w:val="009D5710"/>
    <w:rsid w:val="009E367D"/>
    <w:rsid w:val="009E7A02"/>
    <w:rsid w:val="009F7594"/>
    <w:rsid w:val="00A01795"/>
    <w:rsid w:val="00A048B4"/>
    <w:rsid w:val="00A070A4"/>
    <w:rsid w:val="00A2124E"/>
    <w:rsid w:val="00A23A96"/>
    <w:rsid w:val="00A26920"/>
    <w:rsid w:val="00A26EB8"/>
    <w:rsid w:val="00A272C1"/>
    <w:rsid w:val="00A33806"/>
    <w:rsid w:val="00A4009E"/>
    <w:rsid w:val="00A40523"/>
    <w:rsid w:val="00A42EE6"/>
    <w:rsid w:val="00A4679E"/>
    <w:rsid w:val="00A511EB"/>
    <w:rsid w:val="00A52AC2"/>
    <w:rsid w:val="00A5667A"/>
    <w:rsid w:val="00A57377"/>
    <w:rsid w:val="00A61D85"/>
    <w:rsid w:val="00A623C9"/>
    <w:rsid w:val="00A638A4"/>
    <w:rsid w:val="00A64BFD"/>
    <w:rsid w:val="00A66E27"/>
    <w:rsid w:val="00A67FD7"/>
    <w:rsid w:val="00A808EE"/>
    <w:rsid w:val="00A82987"/>
    <w:rsid w:val="00A92627"/>
    <w:rsid w:val="00A958F9"/>
    <w:rsid w:val="00A95A66"/>
    <w:rsid w:val="00A9613C"/>
    <w:rsid w:val="00AA0BC3"/>
    <w:rsid w:val="00AB0F38"/>
    <w:rsid w:val="00AC2BF1"/>
    <w:rsid w:val="00AC7339"/>
    <w:rsid w:val="00AD06D7"/>
    <w:rsid w:val="00AD1359"/>
    <w:rsid w:val="00AD3B39"/>
    <w:rsid w:val="00AD5BDB"/>
    <w:rsid w:val="00AD65DC"/>
    <w:rsid w:val="00AE5418"/>
    <w:rsid w:val="00AE5843"/>
    <w:rsid w:val="00AE7721"/>
    <w:rsid w:val="00AF217A"/>
    <w:rsid w:val="00AF42BB"/>
    <w:rsid w:val="00AF451B"/>
    <w:rsid w:val="00AF4577"/>
    <w:rsid w:val="00AF6FF6"/>
    <w:rsid w:val="00B029E7"/>
    <w:rsid w:val="00B05B0A"/>
    <w:rsid w:val="00B0657B"/>
    <w:rsid w:val="00B106E6"/>
    <w:rsid w:val="00B4127E"/>
    <w:rsid w:val="00B42F17"/>
    <w:rsid w:val="00B5373F"/>
    <w:rsid w:val="00B546A8"/>
    <w:rsid w:val="00B64A02"/>
    <w:rsid w:val="00B66ED2"/>
    <w:rsid w:val="00B709D3"/>
    <w:rsid w:val="00B719E3"/>
    <w:rsid w:val="00B72E3B"/>
    <w:rsid w:val="00B74F82"/>
    <w:rsid w:val="00B75D88"/>
    <w:rsid w:val="00B93E4F"/>
    <w:rsid w:val="00B94D2F"/>
    <w:rsid w:val="00B97062"/>
    <w:rsid w:val="00BA0BB7"/>
    <w:rsid w:val="00BA0C6C"/>
    <w:rsid w:val="00BA5473"/>
    <w:rsid w:val="00BA66F8"/>
    <w:rsid w:val="00BB2D34"/>
    <w:rsid w:val="00BB302A"/>
    <w:rsid w:val="00BD518E"/>
    <w:rsid w:val="00BD6C5C"/>
    <w:rsid w:val="00BE5BD9"/>
    <w:rsid w:val="00C05627"/>
    <w:rsid w:val="00C07470"/>
    <w:rsid w:val="00C10212"/>
    <w:rsid w:val="00C201D3"/>
    <w:rsid w:val="00C30B54"/>
    <w:rsid w:val="00C35003"/>
    <w:rsid w:val="00C36F9E"/>
    <w:rsid w:val="00C426B9"/>
    <w:rsid w:val="00C4799F"/>
    <w:rsid w:val="00C506EA"/>
    <w:rsid w:val="00C55B7B"/>
    <w:rsid w:val="00C5786C"/>
    <w:rsid w:val="00C62326"/>
    <w:rsid w:val="00C62D3A"/>
    <w:rsid w:val="00C63EC4"/>
    <w:rsid w:val="00C6628A"/>
    <w:rsid w:val="00C70F9A"/>
    <w:rsid w:val="00C724DB"/>
    <w:rsid w:val="00C751EE"/>
    <w:rsid w:val="00C96665"/>
    <w:rsid w:val="00CA39A8"/>
    <w:rsid w:val="00CA3BDF"/>
    <w:rsid w:val="00CB1F5F"/>
    <w:rsid w:val="00CC49DF"/>
    <w:rsid w:val="00CC4D06"/>
    <w:rsid w:val="00CD5A47"/>
    <w:rsid w:val="00CE39D3"/>
    <w:rsid w:val="00CE40FE"/>
    <w:rsid w:val="00D01502"/>
    <w:rsid w:val="00D06ADE"/>
    <w:rsid w:val="00D07444"/>
    <w:rsid w:val="00D11045"/>
    <w:rsid w:val="00D140DB"/>
    <w:rsid w:val="00D168F0"/>
    <w:rsid w:val="00D35BAE"/>
    <w:rsid w:val="00D37774"/>
    <w:rsid w:val="00D5105A"/>
    <w:rsid w:val="00D510A5"/>
    <w:rsid w:val="00D5535E"/>
    <w:rsid w:val="00D57879"/>
    <w:rsid w:val="00D60C37"/>
    <w:rsid w:val="00D61B7D"/>
    <w:rsid w:val="00D655E0"/>
    <w:rsid w:val="00D67530"/>
    <w:rsid w:val="00D67A56"/>
    <w:rsid w:val="00D7079D"/>
    <w:rsid w:val="00D744A6"/>
    <w:rsid w:val="00D8057B"/>
    <w:rsid w:val="00D909A2"/>
    <w:rsid w:val="00DA1AA5"/>
    <w:rsid w:val="00DB279E"/>
    <w:rsid w:val="00DB2CDC"/>
    <w:rsid w:val="00DC1964"/>
    <w:rsid w:val="00DC1A30"/>
    <w:rsid w:val="00DC215A"/>
    <w:rsid w:val="00DC7E55"/>
    <w:rsid w:val="00DD0E8C"/>
    <w:rsid w:val="00DD1C4C"/>
    <w:rsid w:val="00DD32A2"/>
    <w:rsid w:val="00DE0B72"/>
    <w:rsid w:val="00DF0CE0"/>
    <w:rsid w:val="00DF1AD4"/>
    <w:rsid w:val="00DF5433"/>
    <w:rsid w:val="00E062AB"/>
    <w:rsid w:val="00E100BA"/>
    <w:rsid w:val="00E11574"/>
    <w:rsid w:val="00E12E78"/>
    <w:rsid w:val="00E2383B"/>
    <w:rsid w:val="00E32076"/>
    <w:rsid w:val="00E36CA5"/>
    <w:rsid w:val="00E4355C"/>
    <w:rsid w:val="00E455D3"/>
    <w:rsid w:val="00E51160"/>
    <w:rsid w:val="00E52F69"/>
    <w:rsid w:val="00E52FBC"/>
    <w:rsid w:val="00E73A9F"/>
    <w:rsid w:val="00E75C43"/>
    <w:rsid w:val="00E75F66"/>
    <w:rsid w:val="00E76F20"/>
    <w:rsid w:val="00E82AA9"/>
    <w:rsid w:val="00E83F97"/>
    <w:rsid w:val="00E87E6D"/>
    <w:rsid w:val="00EA45AB"/>
    <w:rsid w:val="00EA4CD7"/>
    <w:rsid w:val="00EA5CF6"/>
    <w:rsid w:val="00EB05F2"/>
    <w:rsid w:val="00ED0848"/>
    <w:rsid w:val="00ED19BC"/>
    <w:rsid w:val="00ED683A"/>
    <w:rsid w:val="00EE0821"/>
    <w:rsid w:val="00EE5720"/>
    <w:rsid w:val="00EE63BB"/>
    <w:rsid w:val="00F0286C"/>
    <w:rsid w:val="00F0311D"/>
    <w:rsid w:val="00F0767A"/>
    <w:rsid w:val="00F10944"/>
    <w:rsid w:val="00F14884"/>
    <w:rsid w:val="00F16121"/>
    <w:rsid w:val="00F408C7"/>
    <w:rsid w:val="00F46C59"/>
    <w:rsid w:val="00F60530"/>
    <w:rsid w:val="00F61566"/>
    <w:rsid w:val="00F64D43"/>
    <w:rsid w:val="00F66733"/>
    <w:rsid w:val="00F72D8A"/>
    <w:rsid w:val="00F76945"/>
    <w:rsid w:val="00F809B0"/>
    <w:rsid w:val="00F8499D"/>
    <w:rsid w:val="00F96EB9"/>
    <w:rsid w:val="00FA41B8"/>
    <w:rsid w:val="00FA646A"/>
    <w:rsid w:val="00FB652E"/>
    <w:rsid w:val="00FC3DEE"/>
    <w:rsid w:val="00FC59A9"/>
    <w:rsid w:val="00FD7D79"/>
    <w:rsid w:val="00FE4D17"/>
    <w:rsid w:val="00FF03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48ED270"/>
  <w15:chartTrackingRefBased/>
  <w15:docId w15:val="{6B612F28-BEF8-4F7D-9763-DEB7142B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7FD7"/>
    <w:pPr>
      <w:suppressAutoHyphens/>
    </w:pPr>
    <w:rPr>
      <w:sz w:val="24"/>
      <w:szCs w:val="24"/>
      <w:lang w:eastAsia="zh-CN"/>
    </w:rPr>
  </w:style>
  <w:style w:type="paragraph" w:styleId="Nagwek1">
    <w:name w:val="heading 1"/>
    <w:basedOn w:val="Normalny"/>
    <w:next w:val="Nagwek2"/>
    <w:link w:val="Nagwek1Znak"/>
    <w:qFormat/>
    <w:rsid w:val="00A2124E"/>
    <w:pPr>
      <w:numPr>
        <w:numId w:val="1"/>
      </w:numPr>
      <w:spacing w:before="360" w:after="120"/>
      <w:outlineLvl w:val="0"/>
    </w:pPr>
    <w:rPr>
      <w:rFonts w:ascii="Tahoma" w:hAnsi="Tahoma" w:cs="Tahoma"/>
      <w:b/>
      <w:bCs/>
      <w:caps/>
      <w:kern w:val="1"/>
      <w:sz w:val="20"/>
      <w:szCs w:val="20"/>
    </w:rPr>
  </w:style>
  <w:style w:type="paragraph" w:styleId="Nagwek2">
    <w:name w:val="heading 2"/>
    <w:basedOn w:val="Normalny"/>
    <w:next w:val="Tekstpodstawowy"/>
    <w:link w:val="Nagwek2Znak"/>
    <w:qFormat/>
    <w:rsid w:val="00A2124E"/>
    <w:pPr>
      <w:numPr>
        <w:numId w:val="2"/>
      </w:numPr>
      <w:spacing w:before="60" w:after="120"/>
      <w:ind w:left="567" w:hanging="567"/>
      <w:jc w:val="both"/>
      <w:outlineLvl w:val="1"/>
    </w:pPr>
    <w:rPr>
      <w:rFonts w:ascii="Verdana" w:hAnsi="Verdana" w:cs="Arial"/>
      <w:bCs/>
      <w:iCs/>
      <w:sz w:val="20"/>
      <w:szCs w:val="20"/>
    </w:rPr>
  </w:style>
  <w:style w:type="paragraph" w:styleId="Nagwek3">
    <w:name w:val="heading 3"/>
    <w:basedOn w:val="Normalny"/>
    <w:next w:val="Tekstpodstawowy"/>
    <w:link w:val="Nagwek3Znak"/>
    <w:qFormat/>
    <w:rsid w:val="00A2124E"/>
    <w:pPr>
      <w:tabs>
        <w:tab w:val="left" w:pos="426"/>
      </w:tabs>
      <w:spacing w:before="60" w:after="120"/>
      <w:ind w:left="426" w:hanging="426"/>
      <w:jc w:val="both"/>
      <w:outlineLvl w:val="2"/>
    </w:pPr>
    <w:rPr>
      <w:rFonts w:ascii="Verdana" w:hAnsi="Verdana" w:cs="Tahoma"/>
      <w:bCs/>
      <w:color w:val="000000"/>
      <w:sz w:val="20"/>
      <w:szCs w:val="20"/>
    </w:rPr>
  </w:style>
  <w:style w:type="paragraph" w:styleId="Nagwek4">
    <w:name w:val="heading 4"/>
    <w:basedOn w:val="Normalny"/>
    <w:next w:val="Tekstpodstawowy"/>
    <w:link w:val="Nagwek4Znak"/>
    <w:qFormat/>
    <w:rsid w:val="00A2124E"/>
    <w:pPr>
      <w:keepNext/>
      <w:spacing w:before="60" w:after="60"/>
      <w:outlineLvl w:val="3"/>
    </w:pPr>
    <w:rPr>
      <w:rFonts w:ascii="Verdana" w:hAnsi="Verdana" w:cs="Verdana"/>
      <w:bCs/>
      <w:sz w:val="20"/>
      <w:szCs w:val="20"/>
    </w:rPr>
  </w:style>
  <w:style w:type="paragraph" w:styleId="Nagwek5">
    <w:name w:val="heading 5"/>
    <w:basedOn w:val="Normalny"/>
    <w:next w:val="Normalny"/>
    <w:link w:val="Nagwek5Znak"/>
    <w:qFormat/>
    <w:rsid w:val="00A2124E"/>
    <w:pPr>
      <w:spacing w:before="240" w:after="60"/>
      <w:outlineLvl w:val="4"/>
    </w:pPr>
    <w:rPr>
      <w:b/>
      <w:bCs/>
      <w:i/>
      <w:iCs/>
      <w:sz w:val="26"/>
      <w:szCs w:val="26"/>
    </w:rPr>
  </w:style>
  <w:style w:type="paragraph" w:styleId="Nagwek6">
    <w:name w:val="heading 6"/>
    <w:basedOn w:val="Normalny"/>
    <w:next w:val="Normalny"/>
    <w:link w:val="Nagwek6Znak"/>
    <w:qFormat/>
    <w:rsid w:val="00A2124E"/>
    <w:pPr>
      <w:spacing w:before="240" w:after="60"/>
      <w:outlineLvl w:val="5"/>
    </w:pPr>
    <w:rPr>
      <w:b/>
      <w:bCs/>
      <w:sz w:val="22"/>
      <w:szCs w:val="22"/>
    </w:rPr>
  </w:style>
  <w:style w:type="paragraph" w:styleId="Nagwek7">
    <w:name w:val="heading 7"/>
    <w:basedOn w:val="Normalny"/>
    <w:next w:val="Normalny"/>
    <w:link w:val="Nagwek7Znak"/>
    <w:qFormat/>
    <w:rsid w:val="00A2124E"/>
    <w:pPr>
      <w:spacing w:before="240" w:after="60"/>
      <w:outlineLvl w:val="6"/>
    </w:pPr>
  </w:style>
  <w:style w:type="paragraph" w:styleId="Nagwek8">
    <w:name w:val="heading 8"/>
    <w:basedOn w:val="Normalny"/>
    <w:next w:val="Normalny"/>
    <w:link w:val="Nagwek8Znak"/>
    <w:qFormat/>
    <w:rsid w:val="00A2124E"/>
    <w:pPr>
      <w:spacing w:before="240" w:after="60"/>
      <w:outlineLvl w:val="7"/>
    </w:pPr>
    <w:rPr>
      <w:i/>
      <w:iCs/>
    </w:rPr>
  </w:style>
  <w:style w:type="paragraph" w:styleId="Nagwek9">
    <w:name w:val="heading 9"/>
    <w:basedOn w:val="Normalny"/>
    <w:next w:val="Normalny"/>
    <w:link w:val="Nagwek9Znak"/>
    <w:qFormat/>
    <w:rsid w:val="00A2124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F0584"/>
    <w:pPr>
      <w:tabs>
        <w:tab w:val="center" w:pos="4536"/>
        <w:tab w:val="right" w:pos="9072"/>
      </w:tabs>
    </w:pPr>
  </w:style>
  <w:style w:type="paragraph" w:styleId="Stopka">
    <w:name w:val="footer"/>
    <w:basedOn w:val="Normalny"/>
    <w:link w:val="StopkaZnak"/>
    <w:rsid w:val="007F0584"/>
    <w:pPr>
      <w:tabs>
        <w:tab w:val="center" w:pos="4536"/>
        <w:tab w:val="right" w:pos="9072"/>
      </w:tabs>
    </w:pPr>
  </w:style>
  <w:style w:type="character" w:styleId="Hipercze">
    <w:name w:val="Hyperlink"/>
    <w:rsid w:val="00B106E6"/>
    <w:rPr>
      <w:color w:val="0000FF"/>
      <w:u w:val="single"/>
    </w:rPr>
  </w:style>
  <w:style w:type="paragraph" w:styleId="Tekstdymka">
    <w:name w:val="Balloon Text"/>
    <w:basedOn w:val="Normalny"/>
    <w:rsid w:val="007F2C3F"/>
    <w:rPr>
      <w:rFonts w:ascii="Tahoma" w:hAnsi="Tahoma" w:cs="Tahoma"/>
      <w:sz w:val="16"/>
      <w:szCs w:val="16"/>
    </w:rPr>
  </w:style>
  <w:style w:type="table" w:styleId="Tabela-Siatka">
    <w:name w:val="Table Grid"/>
    <w:basedOn w:val="Standardowy"/>
    <w:rsid w:val="00FE4D17"/>
    <w:pPr>
      <w:spacing w:line="360" w:lineRule="auto"/>
      <w:ind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1F11CD"/>
  </w:style>
  <w:style w:type="character" w:customStyle="1" w:styleId="StopkaZnak">
    <w:name w:val="Stopka Znak"/>
    <w:link w:val="Stopka"/>
    <w:rsid w:val="006A7140"/>
    <w:rPr>
      <w:rFonts w:ascii="Arial" w:hAnsi="Arial"/>
      <w:sz w:val="24"/>
    </w:rPr>
  </w:style>
  <w:style w:type="character" w:customStyle="1" w:styleId="NagwekZnak">
    <w:name w:val="Nagłówek Znak"/>
    <w:link w:val="Nagwek"/>
    <w:uiPriority w:val="99"/>
    <w:rsid w:val="006A7140"/>
    <w:rPr>
      <w:rFonts w:ascii="Arial" w:hAnsi="Arial"/>
      <w:sz w:val="24"/>
    </w:rPr>
  </w:style>
  <w:style w:type="paragraph" w:customStyle="1" w:styleId="3372873BB58A4DED866D2BE34882C06C">
    <w:name w:val="3372873BB58A4DED866D2BE34882C06C"/>
    <w:rsid w:val="006A7140"/>
    <w:pPr>
      <w:spacing w:after="200" w:line="276" w:lineRule="auto"/>
    </w:pPr>
    <w:rPr>
      <w:rFonts w:ascii="Calibri" w:hAnsi="Calibri"/>
      <w:sz w:val="22"/>
      <w:szCs w:val="22"/>
    </w:rPr>
  </w:style>
  <w:style w:type="paragraph" w:customStyle="1" w:styleId="Nagwek10">
    <w:name w:val="Nagłówek1"/>
    <w:basedOn w:val="Normalny"/>
    <w:next w:val="Normalny"/>
    <w:rsid w:val="00A67FD7"/>
    <w:pPr>
      <w:spacing w:before="240" w:after="60"/>
      <w:jc w:val="center"/>
    </w:pPr>
    <w:rPr>
      <w:rFonts w:cs="Arial"/>
      <w:b/>
      <w:bCs/>
      <w:kern w:val="1"/>
      <w:sz w:val="36"/>
      <w:szCs w:val="32"/>
    </w:rPr>
  </w:style>
  <w:style w:type="character" w:customStyle="1" w:styleId="Nagwek1Znak">
    <w:name w:val="Nagłówek 1 Znak"/>
    <w:basedOn w:val="Domylnaczcionkaakapitu"/>
    <w:link w:val="Nagwek1"/>
    <w:rsid w:val="00A2124E"/>
    <w:rPr>
      <w:rFonts w:ascii="Tahoma" w:hAnsi="Tahoma" w:cs="Tahoma"/>
      <w:b/>
      <w:bCs/>
      <w:caps/>
      <w:kern w:val="1"/>
      <w:lang w:eastAsia="zh-CN"/>
    </w:rPr>
  </w:style>
  <w:style w:type="character" w:customStyle="1" w:styleId="Nagwek2Znak">
    <w:name w:val="Nagłówek 2 Znak"/>
    <w:basedOn w:val="Domylnaczcionkaakapitu"/>
    <w:link w:val="Nagwek2"/>
    <w:rsid w:val="00A2124E"/>
    <w:rPr>
      <w:rFonts w:ascii="Verdana" w:hAnsi="Verdana" w:cs="Arial"/>
      <w:bCs/>
      <w:iCs/>
      <w:lang w:eastAsia="zh-CN"/>
    </w:rPr>
  </w:style>
  <w:style w:type="character" w:customStyle="1" w:styleId="Nagwek3Znak">
    <w:name w:val="Nagłówek 3 Znak"/>
    <w:basedOn w:val="Domylnaczcionkaakapitu"/>
    <w:link w:val="Nagwek3"/>
    <w:rsid w:val="00A2124E"/>
    <w:rPr>
      <w:rFonts w:ascii="Verdana" w:hAnsi="Verdana" w:cs="Tahoma"/>
      <w:bCs/>
      <w:color w:val="000000"/>
      <w:lang w:eastAsia="zh-CN"/>
    </w:rPr>
  </w:style>
  <w:style w:type="character" w:customStyle="1" w:styleId="Nagwek4Znak">
    <w:name w:val="Nagłówek 4 Znak"/>
    <w:basedOn w:val="Domylnaczcionkaakapitu"/>
    <w:link w:val="Nagwek4"/>
    <w:rsid w:val="00A2124E"/>
    <w:rPr>
      <w:rFonts w:ascii="Verdana" w:hAnsi="Verdana" w:cs="Verdana"/>
      <w:bCs/>
      <w:lang w:eastAsia="zh-CN"/>
    </w:rPr>
  </w:style>
  <w:style w:type="character" w:customStyle="1" w:styleId="Nagwek5Znak">
    <w:name w:val="Nagłówek 5 Znak"/>
    <w:basedOn w:val="Domylnaczcionkaakapitu"/>
    <w:link w:val="Nagwek5"/>
    <w:rsid w:val="00A2124E"/>
    <w:rPr>
      <w:b/>
      <w:bCs/>
      <w:i/>
      <w:iCs/>
      <w:sz w:val="26"/>
      <w:szCs w:val="26"/>
      <w:lang w:eastAsia="zh-CN"/>
    </w:rPr>
  </w:style>
  <w:style w:type="character" w:customStyle="1" w:styleId="Nagwek6Znak">
    <w:name w:val="Nagłówek 6 Znak"/>
    <w:basedOn w:val="Domylnaczcionkaakapitu"/>
    <w:link w:val="Nagwek6"/>
    <w:rsid w:val="00A2124E"/>
    <w:rPr>
      <w:b/>
      <w:bCs/>
      <w:sz w:val="22"/>
      <w:szCs w:val="22"/>
      <w:lang w:eastAsia="zh-CN"/>
    </w:rPr>
  </w:style>
  <w:style w:type="character" w:customStyle="1" w:styleId="Nagwek7Znak">
    <w:name w:val="Nagłówek 7 Znak"/>
    <w:basedOn w:val="Domylnaczcionkaakapitu"/>
    <w:link w:val="Nagwek7"/>
    <w:rsid w:val="00A2124E"/>
    <w:rPr>
      <w:sz w:val="24"/>
      <w:szCs w:val="24"/>
      <w:lang w:eastAsia="zh-CN"/>
    </w:rPr>
  </w:style>
  <w:style w:type="character" w:customStyle="1" w:styleId="Nagwek8Znak">
    <w:name w:val="Nagłówek 8 Znak"/>
    <w:basedOn w:val="Domylnaczcionkaakapitu"/>
    <w:link w:val="Nagwek8"/>
    <w:rsid w:val="00A2124E"/>
    <w:rPr>
      <w:i/>
      <w:iCs/>
      <w:sz w:val="24"/>
      <w:szCs w:val="24"/>
      <w:lang w:eastAsia="zh-CN"/>
    </w:rPr>
  </w:style>
  <w:style w:type="character" w:customStyle="1" w:styleId="Nagwek9Znak">
    <w:name w:val="Nagłówek 9 Znak"/>
    <w:basedOn w:val="Domylnaczcionkaakapitu"/>
    <w:link w:val="Nagwek9"/>
    <w:rsid w:val="00A2124E"/>
    <w:rPr>
      <w:rFonts w:ascii="Arial" w:hAnsi="Arial" w:cs="Arial"/>
      <w:sz w:val="22"/>
      <w:szCs w:val="22"/>
      <w:lang w:eastAsia="zh-CN"/>
    </w:rPr>
  </w:style>
  <w:style w:type="character" w:customStyle="1" w:styleId="WW8Num1z0">
    <w:name w:val="WW8Num1z0"/>
    <w:rsid w:val="00A2124E"/>
    <w:rPr>
      <w:rFonts w:hint="default"/>
    </w:rPr>
  </w:style>
  <w:style w:type="character" w:customStyle="1" w:styleId="WW8Num1z1">
    <w:name w:val="WW8Num1z1"/>
    <w:rsid w:val="00A2124E"/>
  </w:style>
  <w:style w:type="character" w:customStyle="1" w:styleId="WW8Num1z2">
    <w:name w:val="WW8Num1z2"/>
    <w:rsid w:val="00A2124E"/>
  </w:style>
  <w:style w:type="character" w:customStyle="1" w:styleId="WW8Num1z3">
    <w:name w:val="WW8Num1z3"/>
    <w:rsid w:val="00A2124E"/>
  </w:style>
  <w:style w:type="character" w:customStyle="1" w:styleId="WW8Num1z4">
    <w:name w:val="WW8Num1z4"/>
    <w:rsid w:val="00A2124E"/>
  </w:style>
  <w:style w:type="character" w:customStyle="1" w:styleId="WW8Num1z5">
    <w:name w:val="WW8Num1z5"/>
    <w:rsid w:val="00A2124E"/>
  </w:style>
  <w:style w:type="character" w:customStyle="1" w:styleId="WW8Num1z6">
    <w:name w:val="WW8Num1z6"/>
    <w:rsid w:val="00A2124E"/>
  </w:style>
  <w:style w:type="character" w:customStyle="1" w:styleId="WW8Num1z7">
    <w:name w:val="WW8Num1z7"/>
    <w:rsid w:val="00A2124E"/>
  </w:style>
  <w:style w:type="character" w:customStyle="1" w:styleId="WW8Num1z8">
    <w:name w:val="WW8Num1z8"/>
    <w:rsid w:val="00A2124E"/>
  </w:style>
  <w:style w:type="character" w:customStyle="1" w:styleId="WW8Num2z0">
    <w:name w:val="WW8Num2z0"/>
    <w:rsid w:val="00A2124E"/>
  </w:style>
  <w:style w:type="character" w:customStyle="1" w:styleId="WW8Num2z1">
    <w:name w:val="WW8Num2z1"/>
    <w:rsid w:val="00A2124E"/>
  </w:style>
  <w:style w:type="character" w:customStyle="1" w:styleId="WW8Num2z2">
    <w:name w:val="WW8Num2z2"/>
    <w:rsid w:val="00A2124E"/>
  </w:style>
  <w:style w:type="character" w:customStyle="1" w:styleId="WW8Num2z3">
    <w:name w:val="WW8Num2z3"/>
    <w:rsid w:val="00A2124E"/>
  </w:style>
  <w:style w:type="character" w:customStyle="1" w:styleId="WW8Num2z4">
    <w:name w:val="WW8Num2z4"/>
    <w:rsid w:val="00A2124E"/>
  </w:style>
  <w:style w:type="character" w:customStyle="1" w:styleId="WW8Num2z5">
    <w:name w:val="WW8Num2z5"/>
    <w:rsid w:val="00A2124E"/>
  </w:style>
  <w:style w:type="character" w:customStyle="1" w:styleId="WW8Num2z6">
    <w:name w:val="WW8Num2z6"/>
    <w:rsid w:val="00A2124E"/>
  </w:style>
  <w:style w:type="character" w:customStyle="1" w:styleId="WW8Num2z7">
    <w:name w:val="WW8Num2z7"/>
    <w:rsid w:val="00A2124E"/>
  </w:style>
  <w:style w:type="character" w:customStyle="1" w:styleId="WW8Num2z8">
    <w:name w:val="WW8Num2z8"/>
    <w:rsid w:val="00A2124E"/>
  </w:style>
  <w:style w:type="character" w:customStyle="1" w:styleId="WW8Num3z0">
    <w:name w:val="WW8Num3z0"/>
    <w:rsid w:val="00A2124E"/>
  </w:style>
  <w:style w:type="character" w:customStyle="1" w:styleId="WW8Num3z1">
    <w:name w:val="WW8Num3z1"/>
    <w:rsid w:val="00A2124E"/>
  </w:style>
  <w:style w:type="character" w:customStyle="1" w:styleId="WW8Num3z2">
    <w:name w:val="WW8Num3z2"/>
    <w:rsid w:val="00A2124E"/>
  </w:style>
  <w:style w:type="character" w:customStyle="1" w:styleId="WW8Num3z3">
    <w:name w:val="WW8Num3z3"/>
    <w:rsid w:val="00A2124E"/>
  </w:style>
  <w:style w:type="character" w:customStyle="1" w:styleId="WW8Num3z4">
    <w:name w:val="WW8Num3z4"/>
    <w:rsid w:val="00A2124E"/>
  </w:style>
  <w:style w:type="character" w:customStyle="1" w:styleId="WW8Num3z5">
    <w:name w:val="WW8Num3z5"/>
    <w:rsid w:val="00A2124E"/>
  </w:style>
  <w:style w:type="character" w:customStyle="1" w:styleId="WW8Num3z6">
    <w:name w:val="WW8Num3z6"/>
    <w:rsid w:val="00A2124E"/>
  </w:style>
  <w:style w:type="character" w:customStyle="1" w:styleId="WW8Num3z7">
    <w:name w:val="WW8Num3z7"/>
    <w:rsid w:val="00A2124E"/>
  </w:style>
  <w:style w:type="character" w:customStyle="1" w:styleId="WW8Num3z8">
    <w:name w:val="WW8Num3z8"/>
    <w:rsid w:val="00A2124E"/>
  </w:style>
  <w:style w:type="character" w:customStyle="1" w:styleId="WW8Num4z0">
    <w:name w:val="WW8Num4z0"/>
    <w:rsid w:val="00A2124E"/>
    <w:rPr>
      <w:rFonts w:hint="default"/>
    </w:rPr>
  </w:style>
  <w:style w:type="character" w:customStyle="1" w:styleId="WW8Num5z0">
    <w:name w:val="WW8Num5z0"/>
    <w:rsid w:val="00A2124E"/>
    <w:rPr>
      <w:rFonts w:hint="default"/>
    </w:rPr>
  </w:style>
  <w:style w:type="character" w:customStyle="1" w:styleId="WW8Num6z0">
    <w:name w:val="WW8Num6z0"/>
    <w:rsid w:val="00A2124E"/>
    <w:rPr>
      <w:rFonts w:hint="default"/>
    </w:rPr>
  </w:style>
  <w:style w:type="character" w:customStyle="1" w:styleId="WW8Num7z0">
    <w:name w:val="WW8Num7z0"/>
    <w:rsid w:val="00A2124E"/>
    <w:rPr>
      <w:rFonts w:hint="default"/>
    </w:rPr>
  </w:style>
  <w:style w:type="character" w:customStyle="1" w:styleId="WW8Num7z1">
    <w:name w:val="WW8Num7z1"/>
    <w:rsid w:val="00A2124E"/>
  </w:style>
  <w:style w:type="character" w:customStyle="1" w:styleId="WW8Num7z2">
    <w:name w:val="WW8Num7z2"/>
    <w:rsid w:val="00A2124E"/>
  </w:style>
  <w:style w:type="character" w:customStyle="1" w:styleId="WW8Num7z3">
    <w:name w:val="WW8Num7z3"/>
    <w:rsid w:val="00A2124E"/>
  </w:style>
  <w:style w:type="character" w:customStyle="1" w:styleId="WW8Num7z4">
    <w:name w:val="WW8Num7z4"/>
    <w:rsid w:val="00A2124E"/>
  </w:style>
  <w:style w:type="character" w:customStyle="1" w:styleId="WW8Num7z5">
    <w:name w:val="WW8Num7z5"/>
    <w:rsid w:val="00A2124E"/>
  </w:style>
  <w:style w:type="character" w:customStyle="1" w:styleId="WW8Num7z6">
    <w:name w:val="WW8Num7z6"/>
    <w:rsid w:val="00A2124E"/>
  </w:style>
  <w:style w:type="character" w:customStyle="1" w:styleId="WW8Num7z7">
    <w:name w:val="WW8Num7z7"/>
    <w:rsid w:val="00A2124E"/>
  </w:style>
  <w:style w:type="character" w:customStyle="1" w:styleId="WW8Num7z8">
    <w:name w:val="WW8Num7z8"/>
    <w:rsid w:val="00A2124E"/>
  </w:style>
  <w:style w:type="character" w:customStyle="1" w:styleId="WW8Num8z0">
    <w:name w:val="WW8Num8z0"/>
    <w:rsid w:val="00A2124E"/>
    <w:rPr>
      <w:rFonts w:hint="default"/>
    </w:rPr>
  </w:style>
  <w:style w:type="character" w:customStyle="1" w:styleId="WW8Num9z0">
    <w:name w:val="WW8Num9z0"/>
    <w:rsid w:val="00A2124E"/>
    <w:rPr>
      <w:rFonts w:hint="default"/>
    </w:rPr>
  </w:style>
  <w:style w:type="character" w:customStyle="1" w:styleId="WW8Num10z0">
    <w:name w:val="WW8Num10z0"/>
    <w:rsid w:val="00A2124E"/>
    <w:rPr>
      <w:rFonts w:ascii="Verdana" w:hAnsi="Verdana" w:cs="Verdana" w:hint="default"/>
      <w:b/>
      <w:i w:val="0"/>
      <w:sz w:val="20"/>
      <w:szCs w:val="20"/>
    </w:rPr>
  </w:style>
  <w:style w:type="character" w:customStyle="1" w:styleId="WW8Num10z1">
    <w:name w:val="WW8Num10z1"/>
    <w:rsid w:val="00A2124E"/>
    <w:rPr>
      <w:rFonts w:hint="default"/>
    </w:rPr>
  </w:style>
  <w:style w:type="character" w:customStyle="1" w:styleId="WW8Num11z0">
    <w:name w:val="WW8Num11z0"/>
    <w:rsid w:val="00A2124E"/>
  </w:style>
  <w:style w:type="character" w:customStyle="1" w:styleId="WW8Num11z1">
    <w:name w:val="WW8Num11z1"/>
    <w:rsid w:val="00A2124E"/>
  </w:style>
  <w:style w:type="character" w:customStyle="1" w:styleId="WW8Num11z2">
    <w:name w:val="WW8Num11z2"/>
    <w:rsid w:val="00A2124E"/>
  </w:style>
  <w:style w:type="character" w:customStyle="1" w:styleId="WW8Num11z3">
    <w:name w:val="WW8Num11z3"/>
    <w:rsid w:val="00A2124E"/>
  </w:style>
  <w:style w:type="character" w:customStyle="1" w:styleId="WW8Num11z4">
    <w:name w:val="WW8Num11z4"/>
    <w:rsid w:val="00A2124E"/>
  </w:style>
  <w:style w:type="character" w:customStyle="1" w:styleId="WW8Num11z5">
    <w:name w:val="WW8Num11z5"/>
    <w:rsid w:val="00A2124E"/>
  </w:style>
  <w:style w:type="character" w:customStyle="1" w:styleId="WW8Num11z6">
    <w:name w:val="WW8Num11z6"/>
    <w:rsid w:val="00A2124E"/>
  </w:style>
  <w:style w:type="character" w:customStyle="1" w:styleId="WW8Num11z7">
    <w:name w:val="WW8Num11z7"/>
    <w:rsid w:val="00A2124E"/>
  </w:style>
  <w:style w:type="character" w:customStyle="1" w:styleId="WW8Num11z8">
    <w:name w:val="WW8Num11z8"/>
    <w:rsid w:val="00A2124E"/>
  </w:style>
  <w:style w:type="character" w:customStyle="1" w:styleId="WW8Num12z0">
    <w:name w:val="WW8Num12z0"/>
    <w:rsid w:val="00A2124E"/>
    <w:rPr>
      <w:rFonts w:hint="default"/>
    </w:rPr>
  </w:style>
  <w:style w:type="character" w:customStyle="1" w:styleId="WW8Num12z1">
    <w:name w:val="WW8Num12z1"/>
    <w:rsid w:val="00A2124E"/>
    <w:rPr>
      <w:rFonts w:hint="default"/>
      <w:strike w:val="0"/>
      <w:dstrike w:val="0"/>
    </w:rPr>
  </w:style>
  <w:style w:type="character" w:customStyle="1" w:styleId="WW8Num13z0">
    <w:name w:val="WW8Num13z0"/>
    <w:rsid w:val="00A2124E"/>
    <w:rPr>
      <w:rFonts w:ascii="Verdana" w:hAnsi="Verdana" w:cs="Verdana-Bold" w:hint="default"/>
      <w:b w:val="0"/>
    </w:rPr>
  </w:style>
  <w:style w:type="character" w:customStyle="1" w:styleId="WW8Num13z1">
    <w:name w:val="WW8Num13z1"/>
    <w:rsid w:val="00A2124E"/>
  </w:style>
  <w:style w:type="character" w:customStyle="1" w:styleId="WW8Num13z2">
    <w:name w:val="WW8Num13z2"/>
    <w:rsid w:val="00A2124E"/>
  </w:style>
  <w:style w:type="character" w:customStyle="1" w:styleId="WW8Num13z3">
    <w:name w:val="WW8Num13z3"/>
    <w:rsid w:val="00A2124E"/>
  </w:style>
  <w:style w:type="character" w:customStyle="1" w:styleId="WW8Num13z4">
    <w:name w:val="WW8Num13z4"/>
    <w:rsid w:val="00A2124E"/>
  </w:style>
  <w:style w:type="character" w:customStyle="1" w:styleId="WW8Num13z5">
    <w:name w:val="WW8Num13z5"/>
    <w:rsid w:val="00A2124E"/>
  </w:style>
  <w:style w:type="character" w:customStyle="1" w:styleId="WW8Num13z6">
    <w:name w:val="WW8Num13z6"/>
    <w:rsid w:val="00A2124E"/>
  </w:style>
  <w:style w:type="character" w:customStyle="1" w:styleId="WW8Num13z7">
    <w:name w:val="WW8Num13z7"/>
    <w:rsid w:val="00A2124E"/>
  </w:style>
  <w:style w:type="character" w:customStyle="1" w:styleId="WW8Num13z8">
    <w:name w:val="WW8Num13z8"/>
    <w:rsid w:val="00A2124E"/>
  </w:style>
  <w:style w:type="character" w:customStyle="1" w:styleId="WW8Num14z0">
    <w:name w:val="WW8Num14z0"/>
    <w:rsid w:val="00A2124E"/>
    <w:rPr>
      <w:rFonts w:hint="default"/>
    </w:rPr>
  </w:style>
  <w:style w:type="character" w:customStyle="1" w:styleId="WW8Num15z0">
    <w:name w:val="WW8Num15z0"/>
    <w:rsid w:val="00A2124E"/>
  </w:style>
  <w:style w:type="character" w:customStyle="1" w:styleId="WW8Num15z1">
    <w:name w:val="WW8Num15z1"/>
    <w:rsid w:val="00A2124E"/>
  </w:style>
  <w:style w:type="character" w:customStyle="1" w:styleId="WW8Num15z2">
    <w:name w:val="WW8Num15z2"/>
    <w:rsid w:val="00A2124E"/>
  </w:style>
  <w:style w:type="character" w:customStyle="1" w:styleId="WW8Num15z3">
    <w:name w:val="WW8Num15z3"/>
    <w:rsid w:val="00A2124E"/>
  </w:style>
  <w:style w:type="character" w:customStyle="1" w:styleId="WW8Num15z4">
    <w:name w:val="WW8Num15z4"/>
    <w:rsid w:val="00A2124E"/>
  </w:style>
  <w:style w:type="character" w:customStyle="1" w:styleId="WW8Num15z5">
    <w:name w:val="WW8Num15z5"/>
    <w:rsid w:val="00A2124E"/>
  </w:style>
  <w:style w:type="character" w:customStyle="1" w:styleId="WW8Num15z6">
    <w:name w:val="WW8Num15z6"/>
    <w:rsid w:val="00A2124E"/>
  </w:style>
  <w:style w:type="character" w:customStyle="1" w:styleId="WW8Num15z7">
    <w:name w:val="WW8Num15z7"/>
    <w:rsid w:val="00A2124E"/>
  </w:style>
  <w:style w:type="character" w:customStyle="1" w:styleId="WW8Num15z8">
    <w:name w:val="WW8Num15z8"/>
    <w:rsid w:val="00A2124E"/>
  </w:style>
  <w:style w:type="character" w:customStyle="1" w:styleId="WW8Num16z0">
    <w:name w:val="WW8Num16z0"/>
    <w:rsid w:val="00A2124E"/>
  </w:style>
  <w:style w:type="character" w:customStyle="1" w:styleId="WW8Num16z1">
    <w:name w:val="WW8Num16z1"/>
    <w:rsid w:val="00A2124E"/>
  </w:style>
  <w:style w:type="character" w:customStyle="1" w:styleId="WW8Num16z2">
    <w:name w:val="WW8Num16z2"/>
    <w:rsid w:val="00A2124E"/>
  </w:style>
  <w:style w:type="character" w:customStyle="1" w:styleId="WW8Num16z3">
    <w:name w:val="WW8Num16z3"/>
    <w:rsid w:val="00A2124E"/>
  </w:style>
  <w:style w:type="character" w:customStyle="1" w:styleId="WW8Num16z4">
    <w:name w:val="WW8Num16z4"/>
    <w:rsid w:val="00A2124E"/>
  </w:style>
  <w:style w:type="character" w:customStyle="1" w:styleId="WW8Num16z5">
    <w:name w:val="WW8Num16z5"/>
    <w:rsid w:val="00A2124E"/>
  </w:style>
  <w:style w:type="character" w:customStyle="1" w:styleId="WW8Num16z6">
    <w:name w:val="WW8Num16z6"/>
    <w:rsid w:val="00A2124E"/>
  </w:style>
  <w:style w:type="character" w:customStyle="1" w:styleId="WW8Num16z7">
    <w:name w:val="WW8Num16z7"/>
    <w:rsid w:val="00A2124E"/>
  </w:style>
  <w:style w:type="character" w:customStyle="1" w:styleId="WW8Num16z8">
    <w:name w:val="WW8Num16z8"/>
    <w:rsid w:val="00A2124E"/>
    <w:rPr>
      <w:rFonts w:ascii="Times New Roman" w:eastAsia="Times New Roman" w:hAnsi="Times New Roman" w:cs="Times New Roman"/>
    </w:rPr>
  </w:style>
  <w:style w:type="character" w:customStyle="1" w:styleId="WW8Num17z0">
    <w:name w:val="WW8Num17z0"/>
    <w:rsid w:val="00A2124E"/>
  </w:style>
  <w:style w:type="character" w:customStyle="1" w:styleId="WW8Num17z1">
    <w:name w:val="WW8Num17z1"/>
    <w:rsid w:val="00A2124E"/>
    <w:rPr>
      <w:rFonts w:ascii="Wingdings" w:hAnsi="Wingdings" w:cs="Wingdings" w:hint="default"/>
    </w:rPr>
  </w:style>
  <w:style w:type="character" w:customStyle="1" w:styleId="WW8Num17z2">
    <w:name w:val="WW8Num17z2"/>
    <w:rsid w:val="00A2124E"/>
    <w:rPr>
      <w:rFonts w:ascii="Symbol" w:hAnsi="Symbol" w:cs="Symbol" w:hint="default"/>
    </w:rPr>
  </w:style>
  <w:style w:type="character" w:customStyle="1" w:styleId="WW8Num17z3">
    <w:name w:val="WW8Num17z3"/>
    <w:rsid w:val="00A2124E"/>
    <w:rPr>
      <w:rFonts w:ascii="Courier New" w:hAnsi="Courier New" w:cs="Courier New" w:hint="default"/>
    </w:rPr>
  </w:style>
  <w:style w:type="character" w:customStyle="1" w:styleId="WW8Num17z8">
    <w:name w:val="WW8Num17z8"/>
    <w:rsid w:val="00A2124E"/>
  </w:style>
  <w:style w:type="character" w:customStyle="1" w:styleId="WW8Num18z0">
    <w:name w:val="WW8Num18z0"/>
    <w:rsid w:val="00A2124E"/>
  </w:style>
  <w:style w:type="character" w:customStyle="1" w:styleId="WW8Num18z1">
    <w:name w:val="WW8Num18z1"/>
    <w:rsid w:val="00A2124E"/>
  </w:style>
  <w:style w:type="character" w:customStyle="1" w:styleId="WW8Num18z2">
    <w:name w:val="WW8Num18z2"/>
    <w:rsid w:val="00A2124E"/>
  </w:style>
  <w:style w:type="character" w:customStyle="1" w:styleId="WW8Num18z3">
    <w:name w:val="WW8Num18z3"/>
    <w:rsid w:val="00A2124E"/>
  </w:style>
  <w:style w:type="character" w:customStyle="1" w:styleId="WW8Num18z4">
    <w:name w:val="WW8Num18z4"/>
    <w:rsid w:val="00A2124E"/>
  </w:style>
  <w:style w:type="character" w:customStyle="1" w:styleId="WW8Num18z5">
    <w:name w:val="WW8Num18z5"/>
    <w:rsid w:val="00A2124E"/>
  </w:style>
  <w:style w:type="character" w:customStyle="1" w:styleId="WW8Num18z6">
    <w:name w:val="WW8Num18z6"/>
    <w:rsid w:val="00A2124E"/>
  </w:style>
  <w:style w:type="character" w:customStyle="1" w:styleId="WW8Num18z7">
    <w:name w:val="WW8Num18z7"/>
    <w:rsid w:val="00A2124E"/>
  </w:style>
  <w:style w:type="character" w:customStyle="1" w:styleId="WW8Num18z8">
    <w:name w:val="WW8Num18z8"/>
    <w:rsid w:val="00A2124E"/>
  </w:style>
  <w:style w:type="character" w:customStyle="1" w:styleId="WW8Num19z0">
    <w:name w:val="WW8Num19z0"/>
    <w:rsid w:val="00A2124E"/>
    <w:rPr>
      <w:rFonts w:hint="default"/>
    </w:rPr>
  </w:style>
  <w:style w:type="character" w:customStyle="1" w:styleId="WW8Num19z1">
    <w:name w:val="WW8Num19z1"/>
    <w:rsid w:val="00A2124E"/>
    <w:rPr>
      <w:rFonts w:hint="default"/>
      <w:strike w:val="0"/>
      <w:dstrike w:val="0"/>
    </w:rPr>
  </w:style>
  <w:style w:type="character" w:customStyle="1" w:styleId="WW8Num20z0">
    <w:name w:val="WW8Num20z0"/>
    <w:rsid w:val="00A2124E"/>
  </w:style>
  <w:style w:type="character" w:customStyle="1" w:styleId="WW8Num20z1">
    <w:name w:val="WW8Num20z1"/>
    <w:rsid w:val="00A2124E"/>
  </w:style>
  <w:style w:type="character" w:customStyle="1" w:styleId="WW8Num20z2">
    <w:name w:val="WW8Num20z2"/>
    <w:rsid w:val="00A2124E"/>
  </w:style>
  <w:style w:type="character" w:customStyle="1" w:styleId="WW8Num20z3">
    <w:name w:val="WW8Num20z3"/>
    <w:rsid w:val="00A2124E"/>
  </w:style>
  <w:style w:type="character" w:customStyle="1" w:styleId="WW8Num20z4">
    <w:name w:val="WW8Num20z4"/>
    <w:rsid w:val="00A2124E"/>
  </w:style>
  <w:style w:type="character" w:customStyle="1" w:styleId="WW8Num20z5">
    <w:name w:val="WW8Num20z5"/>
    <w:rsid w:val="00A2124E"/>
  </w:style>
  <w:style w:type="character" w:customStyle="1" w:styleId="WW8Num20z6">
    <w:name w:val="WW8Num20z6"/>
    <w:rsid w:val="00A2124E"/>
  </w:style>
  <w:style w:type="character" w:customStyle="1" w:styleId="WW8Num20z7">
    <w:name w:val="WW8Num20z7"/>
    <w:rsid w:val="00A2124E"/>
  </w:style>
  <w:style w:type="character" w:customStyle="1" w:styleId="WW8Num20z8">
    <w:name w:val="WW8Num20z8"/>
    <w:rsid w:val="00A2124E"/>
  </w:style>
  <w:style w:type="character" w:customStyle="1" w:styleId="WW8Num21z0">
    <w:name w:val="WW8Num21z0"/>
    <w:rsid w:val="00A2124E"/>
  </w:style>
  <w:style w:type="character" w:customStyle="1" w:styleId="WW8Num21z1">
    <w:name w:val="WW8Num21z1"/>
    <w:rsid w:val="00A2124E"/>
  </w:style>
  <w:style w:type="character" w:customStyle="1" w:styleId="WW8Num21z2">
    <w:name w:val="WW8Num21z2"/>
    <w:rsid w:val="00A2124E"/>
  </w:style>
  <w:style w:type="character" w:customStyle="1" w:styleId="WW8Num21z3">
    <w:name w:val="WW8Num21z3"/>
    <w:rsid w:val="00A2124E"/>
  </w:style>
  <w:style w:type="character" w:customStyle="1" w:styleId="WW8Num21z4">
    <w:name w:val="WW8Num21z4"/>
    <w:rsid w:val="00A2124E"/>
  </w:style>
  <w:style w:type="character" w:customStyle="1" w:styleId="WW8Num21z5">
    <w:name w:val="WW8Num21z5"/>
    <w:rsid w:val="00A2124E"/>
  </w:style>
  <w:style w:type="character" w:customStyle="1" w:styleId="WW8Num21z6">
    <w:name w:val="WW8Num21z6"/>
    <w:rsid w:val="00A2124E"/>
  </w:style>
  <w:style w:type="character" w:customStyle="1" w:styleId="WW8Num21z7">
    <w:name w:val="WW8Num21z7"/>
    <w:rsid w:val="00A2124E"/>
  </w:style>
  <w:style w:type="character" w:customStyle="1" w:styleId="WW8Num21z8">
    <w:name w:val="WW8Num21z8"/>
    <w:rsid w:val="00A2124E"/>
  </w:style>
  <w:style w:type="character" w:customStyle="1" w:styleId="WW8Num22z0">
    <w:name w:val="WW8Num22z0"/>
    <w:rsid w:val="00A2124E"/>
    <w:rPr>
      <w:rFonts w:eastAsia="TimesNewRoman" w:hint="default"/>
    </w:rPr>
  </w:style>
  <w:style w:type="character" w:customStyle="1" w:styleId="WW8Num23z0">
    <w:name w:val="WW8Num23z0"/>
    <w:rsid w:val="00A2124E"/>
  </w:style>
  <w:style w:type="character" w:customStyle="1" w:styleId="WW8Num23z1">
    <w:name w:val="WW8Num23z1"/>
    <w:rsid w:val="00A2124E"/>
  </w:style>
  <w:style w:type="character" w:customStyle="1" w:styleId="WW8Num23z2">
    <w:name w:val="WW8Num23z2"/>
    <w:rsid w:val="00A2124E"/>
  </w:style>
  <w:style w:type="character" w:customStyle="1" w:styleId="WW8Num23z3">
    <w:name w:val="WW8Num23z3"/>
    <w:rsid w:val="00A2124E"/>
  </w:style>
  <w:style w:type="character" w:customStyle="1" w:styleId="WW8Num23z4">
    <w:name w:val="WW8Num23z4"/>
    <w:rsid w:val="00A2124E"/>
  </w:style>
  <w:style w:type="character" w:customStyle="1" w:styleId="WW8Num23z5">
    <w:name w:val="WW8Num23z5"/>
    <w:rsid w:val="00A2124E"/>
  </w:style>
  <w:style w:type="character" w:customStyle="1" w:styleId="WW8Num23z6">
    <w:name w:val="WW8Num23z6"/>
    <w:rsid w:val="00A2124E"/>
  </w:style>
  <w:style w:type="character" w:customStyle="1" w:styleId="WW8Num23z7">
    <w:name w:val="WW8Num23z7"/>
    <w:rsid w:val="00A2124E"/>
  </w:style>
  <w:style w:type="character" w:customStyle="1" w:styleId="WW8Num23z8">
    <w:name w:val="WW8Num23z8"/>
    <w:rsid w:val="00A2124E"/>
  </w:style>
  <w:style w:type="character" w:customStyle="1" w:styleId="WW8Num24z0">
    <w:name w:val="WW8Num24z0"/>
    <w:rsid w:val="00A2124E"/>
  </w:style>
  <w:style w:type="character" w:customStyle="1" w:styleId="WW8Num24z1">
    <w:name w:val="WW8Num24z1"/>
    <w:rsid w:val="00A2124E"/>
  </w:style>
  <w:style w:type="character" w:customStyle="1" w:styleId="WW8Num24z2">
    <w:name w:val="WW8Num24z2"/>
    <w:rsid w:val="00A2124E"/>
  </w:style>
  <w:style w:type="character" w:customStyle="1" w:styleId="WW8Num24z3">
    <w:name w:val="WW8Num24z3"/>
    <w:rsid w:val="00A2124E"/>
  </w:style>
  <w:style w:type="character" w:customStyle="1" w:styleId="WW8Num24z4">
    <w:name w:val="WW8Num24z4"/>
    <w:rsid w:val="00A2124E"/>
  </w:style>
  <w:style w:type="character" w:customStyle="1" w:styleId="WW8Num24z5">
    <w:name w:val="WW8Num24z5"/>
    <w:rsid w:val="00A2124E"/>
  </w:style>
  <w:style w:type="character" w:customStyle="1" w:styleId="WW8Num24z6">
    <w:name w:val="WW8Num24z6"/>
    <w:rsid w:val="00A2124E"/>
  </w:style>
  <w:style w:type="character" w:customStyle="1" w:styleId="WW8Num24z7">
    <w:name w:val="WW8Num24z7"/>
    <w:rsid w:val="00A2124E"/>
  </w:style>
  <w:style w:type="character" w:customStyle="1" w:styleId="WW8Num24z8">
    <w:name w:val="WW8Num24z8"/>
    <w:rsid w:val="00A2124E"/>
  </w:style>
  <w:style w:type="character" w:customStyle="1" w:styleId="WW8Num25z0">
    <w:name w:val="WW8Num25z0"/>
    <w:rsid w:val="00A2124E"/>
    <w:rPr>
      <w:rFonts w:hint="default"/>
    </w:rPr>
  </w:style>
  <w:style w:type="character" w:customStyle="1" w:styleId="WW8Num26z0">
    <w:name w:val="WW8Num26z0"/>
    <w:rsid w:val="00A2124E"/>
    <w:rPr>
      <w:rFonts w:hint="default"/>
    </w:rPr>
  </w:style>
  <w:style w:type="character" w:customStyle="1" w:styleId="WW8Num26z1">
    <w:name w:val="WW8Num26z1"/>
    <w:rsid w:val="00A2124E"/>
    <w:rPr>
      <w:rFonts w:hint="default"/>
      <w:b w:val="0"/>
      <w:sz w:val="20"/>
    </w:rPr>
  </w:style>
  <w:style w:type="character" w:customStyle="1" w:styleId="WW8Num27z0">
    <w:name w:val="WW8Num27z0"/>
    <w:rsid w:val="00A2124E"/>
  </w:style>
  <w:style w:type="character" w:customStyle="1" w:styleId="WW8Num27z1">
    <w:name w:val="WW8Num27z1"/>
    <w:rsid w:val="00A2124E"/>
  </w:style>
  <w:style w:type="character" w:customStyle="1" w:styleId="WW8Num27z2">
    <w:name w:val="WW8Num27z2"/>
    <w:rsid w:val="00A2124E"/>
  </w:style>
  <w:style w:type="character" w:customStyle="1" w:styleId="WW8Num27z3">
    <w:name w:val="WW8Num27z3"/>
    <w:rsid w:val="00A2124E"/>
  </w:style>
  <w:style w:type="character" w:customStyle="1" w:styleId="WW8Num27z4">
    <w:name w:val="WW8Num27z4"/>
    <w:rsid w:val="00A2124E"/>
  </w:style>
  <w:style w:type="character" w:customStyle="1" w:styleId="WW8Num27z5">
    <w:name w:val="WW8Num27z5"/>
    <w:rsid w:val="00A2124E"/>
  </w:style>
  <w:style w:type="character" w:customStyle="1" w:styleId="WW8Num27z6">
    <w:name w:val="WW8Num27z6"/>
    <w:rsid w:val="00A2124E"/>
  </w:style>
  <w:style w:type="character" w:customStyle="1" w:styleId="WW8Num27z7">
    <w:name w:val="WW8Num27z7"/>
    <w:rsid w:val="00A2124E"/>
  </w:style>
  <w:style w:type="character" w:customStyle="1" w:styleId="WW8Num27z8">
    <w:name w:val="WW8Num27z8"/>
    <w:rsid w:val="00A2124E"/>
  </w:style>
  <w:style w:type="character" w:customStyle="1" w:styleId="WW8Num28z0">
    <w:name w:val="WW8Num28z0"/>
    <w:rsid w:val="00A2124E"/>
    <w:rPr>
      <w:rFonts w:hint="default"/>
    </w:rPr>
  </w:style>
  <w:style w:type="character" w:customStyle="1" w:styleId="WW8Num28z1">
    <w:name w:val="WW8Num28z1"/>
    <w:rsid w:val="00A2124E"/>
    <w:rPr>
      <w:rFonts w:cs="TimesNewRomanPSMT" w:hint="default"/>
      <w:strike w:val="0"/>
      <w:dstrike w:val="0"/>
      <w:color w:val="auto"/>
    </w:rPr>
  </w:style>
  <w:style w:type="character" w:customStyle="1" w:styleId="WW8Num29z0">
    <w:name w:val="WW8Num29z0"/>
    <w:rsid w:val="00A2124E"/>
  </w:style>
  <w:style w:type="character" w:customStyle="1" w:styleId="WW8Num29z1">
    <w:name w:val="WW8Num29z1"/>
    <w:rsid w:val="00A2124E"/>
  </w:style>
  <w:style w:type="character" w:customStyle="1" w:styleId="WW8Num29z2">
    <w:name w:val="WW8Num29z2"/>
    <w:rsid w:val="00A2124E"/>
  </w:style>
  <w:style w:type="character" w:customStyle="1" w:styleId="WW8Num29z3">
    <w:name w:val="WW8Num29z3"/>
    <w:rsid w:val="00A2124E"/>
  </w:style>
  <w:style w:type="character" w:customStyle="1" w:styleId="WW8Num29z4">
    <w:name w:val="WW8Num29z4"/>
    <w:rsid w:val="00A2124E"/>
  </w:style>
  <w:style w:type="character" w:customStyle="1" w:styleId="WW8Num29z5">
    <w:name w:val="WW8Num29z5"/>
    <w:rsid w:val="00A2124E"/>
  </w:style>
  <w:style w:type="character" w:customStyle="1" w:styleId="WW8Num29z6">
    <w:name w:val="WW8Num29z6"/>
    <w:rsid w:val="00A2124E"/>
  </w:style>
  <w:style w:type="character" w:customStyle="1" w:styleId="WW8Num29z7">
    <w:name w:val="WW8Num29z7"/>
    <w:rsid w:val="00A2124E"/>
  </w:style>
  <w:style w:type="character" w:customStyle="1" w:styleId="WW8Num29z8">
    <w:name w:val="WW8Num29z8"/>
    <w:rsid w:val="00A2124E"/>
  </w:style>
  <w:style w:type="character" w:customStyle="1" w:styleId="WW8Num30z0">
    <w:name w:val="WW8Num30z0"/>
    <w:rsid w:val="00A2124E"/>
  </w:style>
  <w:style w:type="character" w:customStyle="1" w:styleId="WW8Num30z1">
    <w:name w:val="WW8Num30z1"/>
    <w:rsid w:val="00A2124E"/>
  </w:style>
  <w:style w:type="character" w:customStyle="1" w:styleId="WW8Num30z2">
    <w:name w:val="WW8Num30z2"/>
    <w:rsid w:val="00A2124E"/>
  </w:style>
  <w:style w:type="character" w:customStyle="1" w:styleId="WW8Num30z3">
    <w:name w:val="WW8Num30z3"/>
    <w:rsid w:val="00A2124E"/>
  </w:style>
  <w:style w:type="character" w:customStyle="1" w:styleId="WW8Num30z4">
    <w:name w:val="WW8Num30z4"/>
    <w:rsid w:val="00A2124E"/>
  </w:style>
  <w:style w:type="character" w:customStyle="1" w:styleId="WW8Num30z5">
    <w:name w:val="WW8Num30z5"/>
    <w:rsid w:val="00A2124E"/>
  </w:style>
  <w:style w:type="character" w:customStyle="1" w:styleId="WW8Num30z6">
    <w:name w:val="WW8Num30z6"/>
    <w:rsid w:val="00A2124E"/>
  </w:style>
  <w:style w:type="character" w:customStyle="1" w:styleId="WW8Num30z7">
    <w:name w:val="WW8Num30z7"/>
    <w:rsid w:val="00A2124E"/>
  </w:style>
  <w:style w:type="character" w:customStyle="1" w:styleId="WW8Num30z8">
    <w:name w:val="WW8Num30z8"/>
    <w:rsid w:val="00A2124E"/>
  </w:style>
  <w:style w:type="character" w:customStyle="1" w:styleId="WW8Num31z0">
    <w:name w:val="WW8Num31z0"/>
    <w:rsid w:val="00A2124E"/>
    <w:rPr>
      <w:rFonts w:hint="default"/>
    </w:rPr>
  </w:style>
  <w:style w:type="character" w:customStyle="1" w:styleId="WW8Num32z0">
    <w:name w:val="WW8Num32z0"/>
    <w:rsid w:val="00A2124E"/>
    <w:rPr>
      <w:rFonts w:hint="default"/>
    </w:rPr>
  </w:style>
  <w:style w:type="character" w:customStyle="1" w:styleId="WW8Num32z1">
    <w:name w:val="WW8Num32z1"/>
    <w:rsid w:val="00A2124E"/>
    <w:rPr>
      <w:rFonts w:hint="default"/>
      <w:b w:val="0"/>
      <w:sz w:val="20"/>
      <w:highlight w:val="yellow"/>
    </w:rPr>
  </w:style>
  <w:style w:type="character" w:customStyle="1" w:styleId="WW8Num33z0">
    <w:name w:val="WW8Num33z0"/>
    <w:rsid w:val="00A2124E"/>
    <w:rPr>
      <w:rFonts w:ascii="Symbol" w:hAnsi="Symbol" w:cs="Symbol" w:hint="default"/>
    </w:rPr>
  </w:style>
  <w:style w:type="character" w:customStyle="1" w:styleId="WW8Num33z1">
    <w:name w:val="WW8Num33z1"/>
    <w:rsid w:val="00A2124E"/>
    <w:rPr>
      <w:rFonts w:ascii="Courier New" w:hAnsi="Courier New" w:cs="Courier New" w:hint="default"/>
    </w:rPr>
  </w:style>
  <w:style w:type="character" w:customStyle="1" w:styleId="WW8Num33z2">
    <w:name w:val="WW8Num33z2"/>
    <w:rsid w:val="00A2124E"/>
    <w:rPr>
      <w:rFonts w:ascii="Wingdings" w:hAnsi="Wingdings" w:cs="Wingdings" w:hint="default"/>
    </w:rPr>
  </w:style>
  <w:style w:type="character" w:customStyle="1" w:styleId="WW8Num34z0">
    <w:name w:val="WW8Num34z0"/>
    <w:rsid w:val="00A2124E"/>
  </w:style>
  <w:style w:type="character" w:customStyle="1" w:styleId="WW8Num34z1">
    <w:name w:val="WW8Num34z1"/>
    <w:rsid w:val="00A2124E"/>
  </w:style>
  <w:style w:type="character" w:customStyle="1" w:styleId="WW8Num34z2">
    <w:name w:val="WW8Num34z2"/>
    <w:rsid w:val="00A2124E"/>
  </w:style>
  <w:style w:type="character" w:customStyle="1" w:styleId="WW8Num34z3">
    <w:name w:val="WW8Num34z3"/>
    <w:rsid w:val="00A2124E"/>
  </w:style>
  <w:style w:type="character" w:customStyle="1" w:styleId="WW8Num34z4">
    <w:name w:val="WW8Num34z4"/>
    <w:rsid w:val="00A2124E"/>
  </w:style>
  <w:style w:type="character" w:customStyle="1" w:styleId="WW8Num34z5">
    <w:name w:val="WW8Num34z5"/>
    <w:rsid w:val="00A2124E"/>
  </w:style>
  <w:style w:type="character" w:customStyle="1" w:styleId="WW8Num34z6">
    <w:name w:val="WW8Num34z6"/>
    <w:rsid w:val="00A2124E"/>
  </w:style>
  <w:style w:type="character" w:customStyle="1" w:styleId="WW8Num34z7">
    <w:name w:val="WW8Num34z7"/>
    <w:rsid w:val="00A2124E"/>
  </w:style>
  <w:style w:type="character" w:customStyle="1" w:styleId="WW8Num34z8">
    <w:name w:val="WW8Num34z8"/>
    <w:rsid w:val="00A2124E"/>
  </w:style>
  <w:style w:type="character" w:customStyle="1" w:styleId="WW8Num35z0">
    <w:name w:val="WW8Num35z0"/>
    <w:rsid w:val="00A2124E"/>
    <w:rPr>
      <w:rFonts w:hint="default"/>
    </w:rPr>
  </w:style>
  <w:style w:type="character" w:customStyle="1" w:styleId="WW8Num36z0">
    <w:name w:val="WW8Num36z0"/>
    <w:rsid w:val="00A2124E"/>
  </w:style>
  <w:style w:type="character" w:customStyle="1" w:styleId="WW8Num36z1">
    <w:name w:val="WW8Num36z1"/>
    <w:rsid w:val="00A2124E"/>
  </w:style>
  <w:style w:type="character" w:customStyle="1" w:styleId="WW8Num36z2">
    <w:name w:val="WW8Num36z2"/>
    <w:rsid w:val="00A2124E"/>
  </w:style>
  <w:style w:type="character" w:customStyle="1" w:styleId="WW8Num36z3">
    <w:name w:val="WW8Num36z3"/>
    <w:rsid w:val="00A2124E"/>
  </w:style>
  <w:style w:type="character" w:customStyle="1" w:styleId="WW8Num36z4">
    <w:name w:val="WW8Num36z4"/>
    <w:rsid w:val="00A2124E"/>
  </w:style>
  <w:style w:type="character" w:customStyle="1" w:styleId="WW8Num36z5">
    <w:name w:val="WW8Num36z5"/>
    <w:rsid w:val="00A2124E"/>
  </w:style>
  <w:style w:type="character" w:customStyle="1" w:styleId="WW8Num36z6">
    <w:name w:val="WW8Num36z6"/>
    <w:rsid w:val="00A2124E"/>
  </w:style>
  <w:style w:type="character" w:customStyle="1" w:styleId="WW8Num36z7">
    <w:name w:val="WW8Num36z7"/>
    <w:rsid w:val="00A2124E"/>
  </w:style>
  <w:style w:type="character" w:customStyle="1" w:styleId="WW8Num36z8">
    <w:name w:val="WW8Num36z8"/>
    <w:rsid w:val="00A2124E"/>
  </w:style>
  <w:style w:type="character" w:customStyle="1" w:styleId="WW8Num37z0">
    <w:name w:val="WW8Num37z0"/>
    <w:rsid w:val="00A2124E"/>
  </w:style>
  <w:style w:type="character" w:customStyle="1" w:styleId="WW8Num37z1">
    <w:name w:val="WW8Num37z1"/>
    <w:rsid w:val="00A2124E"/>
  </w:style>
  <w:style w:type="character" w:customStyle="1" w:styleId="WW8Num37z2">
    <w:name w:val="WW8Num37z2"/>
    <w:rsid w:val="00A2124E"/>
  </w:style>
  <w:style w:type="character" w:customStyle="1" w:styleId="WW8Num37z3">
    <w:name w:val="WW8Num37z3"/>
    <w:rsid w:val="00A2124E"/>
  </w:style>
  <w:style w:type="character" w:customStyle="1" w:styleId="WW8Num37z4">
    <w:name w:val="WW8Num37z4"/>
    <w:rsid w:val="00A2124E"/>
  </w:style>
  <w:style w:type="character" w:customStyle="1" w:styleId="WW8Num37z5">
    <w:name w:val="WW8Num37z5"/>
    <w:rsid w:val="00A2124E"/>
  </w:style>
  <w:style w:type="character" w:customStyle="1" w:styleId="WW8Num37z6">
    <w:name w:val="WW8Num37z6"/>
    <w:rsid w:val="00A2124E"/>
  </w:style>
  <w:style w:type="character" w:customStyle="1" w:styleId="WW8Num37z7">
    <w:name w:val="WW8Num37z7"/>
    <w:rsid w:val="00A2124E"/>
  </w:style>
  <w:style w:type="character" w:customStyle="1" w:styleId="WW8Num37z8">
    <w:name w:val="WW8Num37z8"/>
    <w:rsid w:val="00A2124E"/>
  </w:style>
  <w:style w:type="character" w:customStyle="1" w:styleId="WW8Num38z0">
    <w:name w:val="WW8Num38z0"/>
    <w:rsid w:val="00A2124E"/>
    <w:rPr>
      <w:rFonts w:hint="default"/>
    </w:rPr>
  </w:style>
  <w:style w:type="character" w:customStyle="1" w:styleId="Domylnaczcionkaakapitu1">
    <w:name w:val="Domyślna czcionka akapitu1"/>
    <w:rsid w:val="00A2124E"/>
  </w:style>
  <w:style w:type="character" w:customStyle="1" w:styleId="TekstpodstawowywcityZnak">
    <w:name w:val="Tekst podstawowy wcięty Znak"/>
    <w:rsid w:val="00A2124E"/>
    <w:rPr>
      <w:sz w:val="24"/>
      <w:szCs w:val="24"/>
      <w:lang w:val="pl-PL" w:bidi="ar-SA"/>
    </w:rPr>
  </w:style>
  <w:style w:type="character" w:customStyle="1" w:styleId="textbold">
    <w:name w:val="text bold"/>
    <w:basedOn w:val="Domylnaczcionkaakapitu1"/>
    <w:rsid w:val="00A2124E"/>
  </w:style>
  <w:style w:type="character" w:customStyle="1" w:styleId="text">
    <w:name w:val="text"/>
    <w:basedOn w:val="Domylnaczcionkaakapitu1"/>
    <w:uiPriority w:val="99"/>
    <w:rsid w:val="00A2124E"/>
  </w:style>
  <w:style w:type="character" w:customStyle="1" w:styleId="ZwykytekstZnak">
    <w:name w:val="Zwykły tekst Znak"/>
    <w:link w:val="Zwykytekst"/>
    <w:rsid w:val="00A2124E"/>
    <w:rPr>
      <w:rFonts w:ascii="Courier New" w:hAnsi="Courier New" w:cs="Courier New"/>
      <w:lang w:val="pl-PL" w:bidi="ar-SA"/>
    </w:rPr>
  </w:style>
  <w:style w:type="character" w:customStyle="1" w:styleId="Znakiprzypiswdolnych">
    <w:name w:val="Znaki przypisów dolnych"/>
    <w:rsid w:val="00A2124E"/>
    <w:rPr>
      <w:vertAlign w:val="superscript"/>
    </w:rPr>
  </w:style>
  <w:style w:type="character" w:customStyle="1" w:styleId="Znakiprzypiswkocowych">
    <w:name w:val="Znaki przypisów końcowych"/>
    <w:rsid w:val="00A2124E"/>
    <w:rPr>
      <w:vertAlign w:val="superscript"/>
    </w:rPr>
  </w:style>
  <w:style w:type="character" w:customStyle="1" w:styleId="celltableselected">
    <w:name w:val="celltableselected"/>
    <w:basedOn w:val="Domylnaczcionkaakapitu1"/>
    <w:rsid w:val="00A2124E"/>
  </w:style>
  <w:style w:type="character" w:customStyle="1" w:styleId="TekstprzypisudolnegoZnak">
    <w:name w:val="Tekst przypisu dolnego Znak"/>
    <w:rsid w:val="00A2124E"/>
  </w:style>
  <w:style w:type="character" w:customStyle="1" w:styleId="TekstdymkaZnak">
    <w:name w:val="Tekst dymka Znak"/>
    <w:rsid w:val="00A2124E"/>
    <w:rPr>
      <w:rFonts w:ascii="Tahoma" w:hAnsi="Tahoma" w:cs="Tahoma"/>
      <w:sz w:val="16"/>
      <w:szCs w:val="16"/>
    </w:rPr>
  </w:style>
  <w:style w:type="character" w:customStyle="1" w:styleId="h2">
    <w:name w:val="h2"/>
    <w:rsid w:val="00A2124E"/>
  </w:style>
  <w:style w:type="character" w:customStyle="1" w:styleId="h1">
    <w:name w:val="h1"/>
    <w:rsid w:val="00A2124E"/>
  </w:style>
  <w:style w:type="paragraph" w:styleId="Tekstpodstawowy">
    <w:name w:val="Body Text"/>
    <w:basedOn w:val="Normalny"/>
    <w:link w:val="TekstpodstawowyZnak"/>
    <w:rsid w:val="00A2124E"/>
    <w:pPr>
      <w:spacing w:after="120"/>
    </w:pPr>
  </w:style>
  <w:style w:type="character" w:customStyle="1" w:styleId="TekstpodstawowyZnak">
    <w:name w:val="Tekst podstawowy Znak"/>
    <w:basedOn w:val="Domylnaczcionkaakapitu"/>
    <w:link w:val="Tekstpodstawowy"/>
    <w:rsid w:val="00A2124E"/>
    <w:rPr>
      <w:sz w:val="24"/>
      <w:szCs w:val="24"/>
      <w:lang w:eastAsia="zh-CN"/>
    </w:rPr>
  </w:style>
  <w:style w:type="paragraph" w:styleId="Lista">
    <w:name w:val="List"/>
    <w:basedOn w:val="Tekstpodstawowy"/>
    <w:rsid w:val="00A2124E"/>
    <w:rPr>
      <w:rFonts w:cs="FreeSans"/>
    </w:rPr>
  </w:style>
  <w:style w:type="paragraph" w:styleId="Legenda">
    <w:name w:val="caption"/>
    <w:basedOn w:val="Normalny"/>
    <w:qFormat/>
    <w:rsid w:val="00A2124E"/>
    <w:pPr>
      <w:suppressLineNumbers/>
      <w:spacing w:before="120" w:after="120"/>
    </w:pPr>
    <w:rPr>
      <w:rFonts w:cs="FreeSans"/>
      <w:i/>
      <w:iCs/>
    </w:rPr>
  </w:style>
  <w:style w:type="paragraph" w:customStyle="1" w:styleId="Indeks">
    <w:name w:val="Indeks"/>
    <w:basedOn w:val="Normalny"/>
    <w:rsid w:val="00A2124E"/>
    <w:pPr>
      <w:suppressLineNumbers/>
    </w:pPr>
    <w:rPr>
      <w:rFonts w:cs="FreeSans"/>
    </w:rPr>
  </w:style>
  <w:style w:type="paragraph" w:customStyle="1" w:styleId="pkt">
    <w:name w:val="pkt"/>
    <w:basedOn w:val="Normalny"/>
    <w:rsid w:val="00A2124E"/>
    <w:pPr>
      <w:spacing w:before="60" w:after="60"/>
      <w:ind w:left="851" w:hanging="295"/>
      <w:jc w:val="both"/>
    </w:pPr>
    <w:rPr>
      <w:szCs w:val="20"/>
    </w:rPr>
  </w:style>
  <w:style w:type="paragraph" w:customStyle="1" w:styleId="pkt1">
    <w:name w:val="pkt1"/>
    <w:basedOn w:val="pkt"/>
    <w:rsid w:val="00A2124E"/>
    <w:pPr>
      <w:ind w:left="850" w:hanging="425"/>
    </w:pPr>
  </w:style>
  <w:style w:type="paragraph" w:styleId="Tekstpodstawowywcity">
    <w:name w:val="Body Text Indent"/>
    <w:basedOn w:val="Normalny"/>
    <w:link w:val="TekstpodstawowywcityZnak1"/>
    <w:rsid w:val="00A2124E"/>
    <w:pPr>
      <w:spacing w:after="120"/>
      <w:ind w:left="283"/>
    </w:pPr>
  </w:style>
  <w:style w:type="character" w:customStyle="1" w:styleId="TekstpodstawowywcityZnak1">
    <w:name w:val="Tekst podstawowy wcięty Znak1"/>
    <w:basedOn w:val="Domylnaczcionkaakapitu"/>
    <w:link w:val="Tekstpodstawowywcity"/>
    <w:rsid w:val="00A2124E"/>
    <w:rPr>
      <w:sz w:val="24"/>
      <w:szCs w:val="24"/>
      <w:lang w:eastAsia="zh-CN"/>
    </w:rPr>
  </w:style>
  <w:style w:type="paragraph" w:customStyle="1" w:styleId="StylNagwek4NiePogrubienieZlewej0cmPierwszywiersz">
    <w:name w:val="Styl Nagłówek 4 + Nie Pogrubienie Z lewej:  0 cm Pierwszy wiersz..."/>
    <w:basedOn w:val="Nagwek4"/>
    <w:rsid w:val="00A2124E"/>
    <w:rPr>
      <w:b/>
      <w:bCs w:val="0"/>
    </w:rPr>
  </w:style>
  <w:style w:type="paragraph" w:customStyle="1" w:styleId="Tekstpodstawowy21">
    <w:name w:val="Tekst podstawowy 21"/>
    <w:basedOn w:val="Normalny"/>
    <w:rsid w:val="00A2124E"/>
    <w:pPr>
      <w:spacing w:after="120" w:line="480" w:lineRule="auto"/>
    </w:pPr>
  </w:style>
  <w:style w:type="paragraph" w:customStyle="1" w:styleId="StylNagwek3Wyjustowany">
    <w:name w:val="Styl Nagłówek 3 + Wyjustowany"/>
    <w:basedOn w:val="Nagwek3"/>
    <w:rsid w:val="00A2124E"/>
    <w:rPr>
      <w:bCs w:val="0"/>
    </w:rPr>
  </w:style>
  <w:style w:type="paragraph" w:customStyle="1" w:styleId="Tekstpodstawowy31">
    <w:name w:val="Tekst podstawowy 31"/>
    <w:basedOn w:val="Normalny"/>
    <w:rsid w:val="00A2124E"/>
    <w:pPr>
      <w:jc w:val="both"/>
    </w:pPr>
  </w:style>
  <w:style w:type="paragraph" w:customStyle="1" w:styleId="Tekstpodstawowy22">
    <w:name w:val="Tekst podstawowy 22"/>
    <w:basedOn w:val="Normalny"/>
    <w:rsid w:val="00A2124E"/>
    <w:pPr>
      <w:ind w:left="284" w:hanging="284"/>
    </w:pPr>
    <w:rPr>
      <w:rFonts w:ascii="Arial Narrow" w:hAnsi="Arial Narrow" w:cs="Arial Narrow"/>
      <w:b/>
      <w:szCs w:val="20"/>
    </w:rPr>
  </w:style>
  <w:style w:type="paragraph" w:customStyle="1" w:styleId="Zwykytekst1">
    <w:name w:val="Zwykły tekst1"/>
    <w:basedOn w:val="Normalny"/>
    <w:rsid w:val="00A2124E"/>
    <w:rPr>
      <w:rFonts w:ascii="Courier New" w:hAnsi="Courier New" w:cs="Courier New"/>
      <w:sz w:val="20"/>
      <w:szCs w:val="20"/>
    </w:rPr>
  </w:style>
  <w:style w:type="paragraph" w:styleId="Tekstprzypisudolnego">
    <w:name w:val="footnote text"/>
    <w:basedOn w:val="Normalny"/>
    <w:link w:val="TekstprzypisudolnegoZnak1"/>
    <w:rsid w:val="00A2124E"/>
    <w:rPr>
      <w:sz w:val="20"/>
      <w:szCs w:val="20"/>
    </w:rPr>
  </w:style>
  <w:style w:type="character" w:customStyle="1" w:styleId="TekstprzypisudolnegoZnak1">
    <w:name w:val="Tekst przypisu dolnego Znak1"/>
    <w:basedOn w:val="Domylnaczcionkaakapitu"/>
    <w:link w:val="Tekstprzypisudolnego"/>
    <w:rsid w:val="00A2124E"/>
    <w:rPr>
      <w:lang w:eastAsia="zh-CN"/>
    </w:rPr>
  </w:style>
  <w:style w:type="paragraph" w:styleId="Tekstprzypisukocowego">
    <w:name w:val="endnote text"/>
    <w:basedOn w:val="Normalny"/>
    <w:link w:val="TekstprzypisukocowegoZnak"/>
    <w:rsid w:val="00A2124E"/>
    <w:rPr>
      <w:sz w:val="20"/>
      <w:szCs w:val="20"/>
    </w:rPr>
  </w:style>
  <w:style w:type="character" w:customStyle="1" w:styleId="TekstprzypisukocowegoZnak">
    <w:name w:val="Tekst przypisu końcowego Znak"/>
    <w:basedOn w:val="Domylnaczcionkaakapitu"/>
    <w:link w:val="Tekstprzypisukocowego"/>
    <w:rsid w:val="00A2124E"/>
    <w:rPr>
      <w:lang w:eastAsia="zh-CN"/>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A2124E"/>
    <w:pPr>
      <w:spacing w:after="200" w:line="276" w:lineRule="auto"/>
      <w:ind w:left="720"/>
      <w:contextualSpacing/>
    </w:pPr>
    <w:rPr>
      <w:rFonts w:ascii="Calibri" w:eastAsia="Calibri" w:hAnsi="Calibri" w:cs="Calibri"/>
      <w:sz w:val="22"/>
      <w:szCs w:val="22"/>
    </w:rPr>
  </w:style>
  <w:style w:type="paragraph" w:customStyle="1" w:styleId="Zawartotabeli">
    <w:name w:val="Zawartość tabeli"/>
    <w:basedOn w:val="Normalny"/>
    <w:rsid w:val="00A2124E"/>
    <w:pPr>
      <w:suppressLineNumbers/>
    </w:pPr>
  </w:style>
  <w:style w:type="paragraph" w:customStyle="1" w:styleId="Nagwektabeli">
    <w:name w:val="Nagłówek tabeli"/>
    <w:basedOn w:val="Zawartotabeli"/>
    <w:rsid w:val="00A2124E"/>
    <w:pPr>
      <w:jc w:val="center"/>
    </w:pPr>
    <w:rPr>
      <w:b/>
      <w:bCs/>
    </w:rPr>
  </w:style>
  <w:style w:type="paragraph" w:customStyle="1" w:styleId="Akapitzlist1">
    <w:name w:val="Akapit z listą1"/>
    <w:basedOn w:val="Normalny"/>
    <w:rsid w:val="00A2124E"/>
    <w:pPr>
      <w:spacing w:after="200"/>
      <w:ind w:left="720"/>
      <w:contextualSpacing/>
    </w:pPr>
  </w:style>
  <w:style w:type="character" w:styleId="Odwoaniedokomentarza">
    <w:name w:val="annotation reference"/>
    <w:uiPriority w:val="99"/>
    <w:semiHidden/>
    <w:unhideWhenUsed/>
    <w:rsid w:val="00A2124E"/>
    <w:rPr>
      <w:sz w:val="16"/>
      <w:szCs w:val="16"/>
    </w:rPr>
  </w:style>
  <w:style w:type="paragraph" w:styleId="Tekstkomentarza">
    <w:name w:val="annotation text"/>
    <w:basedOn w:val="Normalny"/>
    <w:link w:val="TekstkomentarzaZnak"/>
    <w:uiPriority w:val="99"/>
    <w:semiHidden/>
    <w:unhideWhenUsed/>
    <w:rsid w:val="00A2124E"/>
    <w:rPr>
      <w:sz w:val="20"/>
      <w:szCs w:val="20"/>
    </w:rPr>
  </w:style>
  <w:style w:type="character" w:customStyle="1" w:styleId="TekstkomentarzaZnak">
    <w:name w:val="Tekst komentarza Znak"/>
    <w:basedOn w:val="Domylnaczcionkaakapitu"/>
    <w:link w:val="Tekstkomentarza"/>
    <w:uiPriority w:val="99"/>
    <w:semiHidden/>
    <w:rsid w:val="00A2124E"/>
    <w:rPr>
      <w:lang w:eastAsia="zh-CN"/>
    </w:rPr>
  </w:style>
  <w:style w:type="paragraph" w:styleId="Tematkomentarza">
    <w:name w:val="annotation subject"/>
    <w:basedOn w:val="Tekstkomentarza"/>
    <w:next w:val="Tekstkomentarza"/>
    <w:link w:val="TematkomentarzaZnak"/>
    <w:uiPriority w:val="99"/>
    <w:semiHidden/>
    <w:unhideWhenUsed/>
    <w:rsid w:val="00A2124E"/>
    <w:rPr>
      <w:b/>
      <w:bCs/>
    </w:rPr>
  </w:style>
  <w:style w:type="character" w:customStyle="1" w:styleId="TematkomentarzaZnak">
    <w:name w:val="Temat komentarza Znak"/>
    <w:basedOn w:val="TekstkomentarzaZnak"/>
    <w:link w:val="Tematkomentarza"/>
    <w:uiPriority w:val="99"/>
    <w:semiHidden/>
    <w:rsid w:val="00A2124E"/>
    <w:rPr>
      <w:b/>
      <w:bCs/>
      <w:lang w:eastAsia="zh-CN"/>
    </w:rPr>
  </w:style>
  <w:style w:type="character" w:customStyle="1" w:styleId="tabulatory">
    <w:name w:val="tabulatory"/>
    <w:rsid w:val="00A2124E"/>
  </w:style>
  <w:style w:type="paragraph" w:styleId="Tekstpodstawowy2">
    <w:name w:val="Body Text 2"/>
    <w:basedOn w:val="Normalny"/>
    <w:link w:val="Tekstpodstawowy2Znak"/>
    <w:uiPriority w:val="99"/>
    <w:semiHidden/>
    <w:unhideWhenUsed/>
    <w:rsid w:val="00A2124E"/>
    <w:pPr>
      <w:spacing w:after="120" w:line="480" w:lineRule="auto"/>
    </w:pPr>
  </w:style>
  <w:style w:type="character" w:customStyle="1" w:styleId="Tekstpodstawowy2Znak">
    <w:name w:val="Tekst podstawowy 2 Znak"/>
    <w:basedOn w:val="Domylnaczcionkaakapitu"/>
    <w:link w:val="Tekstpodstawowy2"/>
    <w:uiPriority w:val="99"/>
    <w:semiHidden/>
    <w:rsid w:val="00A2124E"/>
    <w:rPr>
      <w:sz w:val="24"/>
      <w:szCs w:val="24"/>
      <w:lang w:eastAsia="zh-CN"/>
    </w:rPr>
  </w:style>
  <w:style w:type="paragraph" w:styleId="Tytu">
    <w:name w:val="Title"/>
    <w:basedOn w:val="Normalny"/>
    <w:next w:val="Normalny"/>
    <w:link w:val="TytuZnak"/>
    <w:autoRedefine/>
    <w:qFormat/>
    <w:rsid w:val="00F10944"/>
    <w:pPr>
      <w:suppressAutoHyphens w:val="0"/>
      <w:jc w:val="center"/>
      <w:outlineLvl w:val="0"/>
    </w:pPr>
    <w:rPr>
      <w:rFonts w:ascii="Verdana" w:hAnsi="Verdana" w:cs="Tahoma"/>
      <w:bCs/>
      <w:kern w:val="28"/>
      <w:sz w:val="28"/>
      <w:szCs w:val="28"/>
      <w:lang w:eastAsia="pl-PL"/>
    </w:rPr>
  </w:style>
  <w:style w:type="character" w:customStyle="1" w:styleId="TytuZnak">
    <w:name w:val="Tytuł Znak"/>
    <w:basedOn w:val="Domylnaczcionkaakapitu"/>
    <w:link w:val="Tytu"/>
    <w:rsid w:val="00F10944"/>
    <w:rPr>
      <w:rFonts w:ascii="Verdana" w:hAnsi="Verdana" w:cs="Tahoma"/>
      <w:bCs/>
      <w:kern w:val="28"/>
      <w:sz w:val="28"/>
      <w:szCs w:val="28"/>
    </w:rPr>
  </w:style>
  <w:style w:type="paragraph" w:styleId="Zwykytekst">
    <w:name w:val="Plain Text"/>
    <w:basedOn w:val="Normalny"/>
    <w:link w:val="ZwykytekstZnak"/>
    <w:rsid w:val="006E3A30"/>
    <w:pPr>
      <w:suppressAutoHyphens w:val="0"/>
    </w:pPr>
    <w:rPr>
      <w:rFonts w:ascii="Courier New" w:hAnsi="Courier New" w:cs="Courier New"/>
      <w:sz w:val="20"/>
      <w:szCs w:val="20"/>
      <w:lang w:eastAsia="pl-PL"/>
    </w:rPr>
  </w:style>
  <w:style w:type="character" w:customStyle="1" w:styleId="ZwykytekstZnak1">
    <w:name w:val="Zwykły tekst Znak1"/>
    <w:basedOn w:val="Domylnaczcionkaakapitu"/>
    <w:uiPriority w:val="99"/>
    <w:semiHidden/>
    <w:rsid w:val="006E3A30"/>
    <w:rPr>
      <w:rFonts w:ascii="Consolas" w:hAnsi="Consolas" w:cs="Consolas"/>
      <w:sz w:val="21"/>
      <w:szCs w:val="21"/>
      <w:lang w:eastAsia="zh-CN"/>
    </w:rPr>
  </w:style>
  <w:style w:type="paragraph" w:styleId="NormalnyWeb">
    <w:name w:val="Normal (Web)"/>
    <w:basedOn w:val="Normalny"/>
    <w:rsid w:val="006750C0"/>
    <w:pPr>
      <w:suppressAutoHyphens w:val="0"/>
      <w:spacing w:before="100" w:beforeAutospacing="1" w:after="119"/>
    </w:pPr>
    <w:rPr>
      <w:lang w:eastAsia="pl-PL"/>
    </w:rPr>
  </w:style>
  <w:style w:type="paragraph" w:styleId="Tekstpodstawowywcity3">
    <w:name w:val="Body Text Indent 3"/>
    <w:basedOn w:val="Normalny"/>
    <w:link w:val="Tekstpodstawowywcity3Znak"/>
    <w:uiPriority w:val="99"/>
    <w:semiHidden/>
    <w:unhideWhenUsed/>
    <w:rsid w:val="005659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5956"/>
    <w:rPr>
      <w:sz w:val="16"/>
      <w:szCs w:val="16"/>
      <w:lang w:eastAsia="zh-CN"/>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link w:val="Akapitzlist"/>
    <w:uiPriority w:val="34"/>
    <w:qFormat/>
    <w:locked/>
    <w:rsid w:val="0029160F"/>
    <w:rPr>
      <w:rFonts w:ascii="Calibri" w:eastAsia="Calibri" w:hAnsi="Calibri" w:cs="Calibri"/>
      <w:sz w:val="22"/>
      <w:szCs w:val="22"/>
      <w:lang w:eastAsia="zh-CN"/>
    </w:rPr>
  </w:style>
  <w:style w:type="character" w:customStyle="1" w:styleId="Teksttreci">
    <w:name w:val="Tekst treści_"/>
    <w:basedOn w:val="Domylnaczcionkaakapitu"/>
    <w:link w:val="Teksttreci0"/>
    <w:qFormat/>
    <w:rsid w:val="00E75F66"/>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75F66"/>
    <w:pPr>
      <w:shd w:val="clear" w:color="auto" w:fill="FFFFFF"/>
      <w:suppressAutoHyphens w:val="0"/>
      <w:spacing w:line="240" w:lineRule="exact"/>
      <w:ind w:hanging="1100"/>
      <w:jc w:val="both"/>
    </w:pPr>
    <w:rPr>
      <w:rFonts w:ascii="Verdana" w:eastAsia="Verdana" w:hAnsi="Verdana" w:cs="Verdana"/>
      <w:sz w:val="19"/>
      <w:szCs w:val="19"/>
      <w:lang w:eastAsia="pl-PL"/>
    </w:rPr>
  </w:style>
  <w:style w:type="paragraph" w:styleId="Bezodstpw">
    <w:name w:val="No Spacing"/>
    <w:uiPriority w:val="1"/>
    <w:qFormat/>
    <w:rsid w:val="00E75F66"/>
    <w:rPr>
      <w:rFonts w:asciiTheme="minorHAnsi" w:eastAsiaTheme="minorHAnsi" w:hAnsiTheme="minorHAnsi" w:cstheme="minorBidi"/>
      <w:sz w:val="22"/>
      <w:szCs w:val="22"/>
      <w:lang w:eastAsia="en-US"/>
    </w:rPr>
  </w:style>
  <w:style w:type="paragraph" w:styleId="Tekstpodstawowywcity2">
    <w:name w:val="Body Text Indent 2"/>
    <w:basedOn w:val="Normalny"/>
    <w:link w:val="Tekstpodstawowywcity2Znak"/>
    <w:uiPriority w:val="99"/>
    <w:semiHidden/>
    <w:unhideWhenUsed/>
    <w:rsid w:val="00E455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455D3"/>
    <w:rPr>
      <w:sz w:val="24"/>
      <w:szCs w:val="24"/>
      <w:lang w:eastAsia="zh-CN"/>
    </w:rPr>
  </w:style>
  <w:style w:type="paragraph" w:customStyle="1" w:styleId="Standard">
    <w:name w:val="Standard"/>
    <w:rsid w:val="0062093C"/>
    <w:pPr>
      <w:suppressAutoHyphens/>
      <w:autoSpaceDN w:val="0"/>
      <w:textAlignment w:val="baseline"/>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05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RZYB~1\AppData\Local\Temp\papier%20firmowyKOWR_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0CCFC-24FC-4215-8516-63440713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firmowyKOWR_OT</Template>
  <TotalTime>311</TotalTime>
  <Pages>4</Pages>
  <Words>751</Words>
  <Characters>6731</Characters>
  <Application>Microsoft Office Word</Application>
  <DocSecurity>0</DocSecurity>
  <Lines>56</Lines>
  <Paragraphs>14</Paragraphs>
  <ScaleCrop>false</ScaleCrop>
  <HeadingPairs>
    <vt:vector size="2" baseType="variant">
      <vt:variant>
        <vt:lpstr>Tytuł</vt:lpstr>
      </vt:variant>
      <vt:variant>
        <vt:i4>1</vt:i4>
      </vt:variant>
    </vt:vector>
  </HeadingPairs>
  <TitlesOfParts>
    <vt:vector size="1" baseType="lpstr">
      <vt:lpstr>PW-077-    /03</vt:lpstr>
    </vt:vector>
  </TitlesOfParts>
  <Company>ARR</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PW-077-    /03</dc:title>
  <dc:subject/>
  <dc:creator>Karolina Przybysz</dc:creator>
  <cp:keywords/>
  <cp:lastModifiedBy>Przybysz Karolina</cp:lastModifiedBy>
  <cp:revision>52</cp:revision>
  <cp:lastPrinted>2023-09-21T05:55:00Z</cp:lastPrinted>
  <dcterms:created xsi:type="dcterms:W3CDTF">2022-04-21T10:11:00Z</dcterms:created>
  <dcterms:modified xsi:type="dcterms:W3CDTF">2024-09-30T11:26:00Z</dcterms:modified>
</cp:coreProperties>
</file>