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E751A" w14:textId="2502C921" w:rsidR="008A0C07" w:rsidRPr="00DD7289" w:rsidRDefault="008A0C07" w:rsidP="008A0C07">
      <w:pPr>
        <w:tabs>
          <w:tab w:val="left" w:pos="1276"/>
        </w:tabs>
        <w:spacing w:line="276" w:lineRule="auto"/>
        <w:jc w:val="right"/>
        <w:rPr>
          <w:rFonts w:ascii="Calibri" w:hAnsi="Calibri" w:cs="Calibri"/>
          <w:sz w:val="22"/>
          <w:szCs w:val="22"/>
        </w:rPr>
      </w:pPr>
      <w:bookmarkStart w:id="0" w:name="_Hlk166755592"/>
      <w:r w:rsidRPr="00DD7289">
        <w:rPr>
          <w:rFonts w:ascii="Calibri" w:hAnsi="Calibri" w:cs="Calibri"/>
          <w:b/>
          <w:bCs/>
          <w:spacing w:val="-5"/>
          <w:sz w:val="22"/>
          <w:szCs w:val="22"/>
        </w:rPr>
        <w:t xml:space="preserve">Załącznik nr </w:t>
      </w:r>
      <w:r w:rsidR="00BC42D0">
        <w:rPr>
          <w:rFonts w:ascii="Calibri" w:hAnsi="Calibri" w:cs="Calibri"/>
          <w:b/>
          <w:bCs/>
          <w:spacing w:val="-5"/>
          <w:sz w:val="22"/>
          <w:szCs w:val="22"/>
        </w:rPr>
        <w:t>1A</w:t>
      </w:r>
    </w:p>
    <w:p w14:paraId="612B80C7" w14:textId="77777777" w:rsidR="000E3BA6" w:rsidRPr="00DD7289" w:rsidRDefault="000E3BA6" w:rsidP="008A0C07">
      <w:pPr>
        <w:ind w:left="-76"/>
        <w:contextualSpacing/>
        <w:jc w:val="right"/>
        <w:rPr>
          <w:rFonts w:ascii="Calibri" w:hAnsi="Calibri" w:cs="Calibri"/>
          <w:b/>
          <w:sz w:val="22"/>
          <w:szCs w:val="22"/>
        </w:rPr>
      </w:pPr>
      <w:bookmarkStart w:id="1" w:name="_Hlk107488307"/>
      <w:bookmarkEnd w:id="0"/>
    </w:p>
    <w:p w14:paraId="63EFBAA0" w14:textId="266C584A" w:rsidR="008A0C07" w:rsidRPr="00DD7289" w:rsidRDefault="008A0C07" w:rsidP="008A0C07">
      <w:pPr>
        <w:ind w:left="-76"/>
        <w:contextualSpacing/>
        <w:jc w:val="center"/>
        <w:rPr>
          <w:rFonts w:ascii="Calibri" w:hAnsi="Calibri" w:cs="Calibri"/>
          <w:b/>
          <w:sz w:val="28"/>
          <w:szCs w:val="28"/>
        </w:rPr>
      </w:pPr>
      <w:r w:rsidRPr="00DD7289">
        <w:rPr>
          <w:rFonts w:ascii="Calibri" w:hAnsi="Calibri" w:cs="Calibri"/>
          <w:b/>
          <w:sz w:val="28"/>
          <w:szCs w:val="28"/>
        </w:rPr>
        <w:t xml:space="preserve">WYKAZ WYKONANYCH </w:t>
      </w:r>
      <w:r w:rsidR="00404F27">
        <w:rPr>
          <w:rFonts w:ascii="Calibri" w:hAnsi="Calibri" w:cs="Calibri"/>
          <w:b/>
          <w:sz w:val="28"/>
          <w:szCs w:val="28"/>
        </w:rPr>
        <w:t>DOSTAW</w:t>
      </w:r>
    </w:p>
    <w:p w14:paraId="7ED77120" w14:textId="4A96D01A" w:rsidR="008A0C07" w:rsidRPr="00DD7289" w:rsidRDefault="008A0C07" w:rsidP="008A0C07">
      <w:pPr>
        <w:ind w:left="-76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2A1BD322" w14:textId="53D97080" w:rsidR="008A0C07" w:rsidRPr="00DD7289" w:rsidRDefault="008A0C07" w:rsidP="008A3C24">
      <w:pPr>
        <w:spacing w:line="276" w:lineRule="auto"/>
        <w:ind w:left="-76"/>
        <w:contextualSpacing/>
        <w:jc w:val="center"/>
        <w:rPr>
          <w:rFonts w:ascii="Calibri" w:hAnsi="Calibri" w:cs="Calibri"/>
          <w:sz w:val="22"/>
          <w:szCs w:val="22"/>
        </w:rPr>
      </w:pPr>
      <w:bookmarkStart w:id="2" w:name="_Hlk166755626"/>
      <w:r w:rsidRPr="00DD7289">
        <w:rPr>
          <w:rFonts w:ascii="Calibri" w:hAnsi="Calibri" w:cs="Calibri"/>
          <w:sz w:val="22"/>
          <w:szCs w:val="22"/>
        </w:rPr>
        <w:t>Przystępując do udziału w postępowaniu o udzielenie zamówienia publicznego na:</w:t>
      </w:r>
    </w:p>
    <w:p w14:paraId="3882D3A6" w14:textId="1417EAC0" w:rsidR="00AA2384" w:rsidRPr="00AA2384" w:rsidRDefault="00611449" w:rsidP="00AA2384">
      <w:pPr>
        <w:tabs>
          <w:tab w:val="left" w:pos="127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Calibri"/>
          <w:b/>
          <w:iCs/>
          <w:spacing w:val="-5"/>
          <w:sz w:val="22"/>
          <w:szCs w:val="22"/>
        </w:rPr>
      </w:pPr>
      <w:r>
        <w:rPr>
          <w:rFonts w:ascii="Calibri" w:hAnsi="Calibri" w:cs="Calibri"/>
          <w:b/>
          <w:iCs/>
          <w:spacing w:val="-5"/>
          <w:sz w:val="22"/>
          <w:szCs w:val="22"/>
        </w:rPr>
        <w:t>D</w:t>
      </w:r>
      <w:r w:rsidRPr="00AA2384">
        <w:rPr>
          <w:rFonts w:ascii="Calibri" w:hAnsi="Calibri" w:cs="Calibri"/>
          <w:b/>
          <w:iCs/>
          <w:spacing w:val="-5"/>
          <w:sz w:val="22"/>
          <w:szCs w:val="22"/>
        </w:rPr>
        <w:t>ostaw</w:t>
      </w:r>
      <w:r>
        <w:rPr>
          <w:rFonts w:ascii="Calibri" w:hAnsi="Calibri" w:cs="Calibri"/>
          <w:b/>
          <w:iCs/>
          <w:spacing w:val="-5"/>
          <w:sz w:val="22"/>
          <w:szCs w:val="22"/>
        </w:rPr>
        <w:t>ę</w:t>
      </w:r>
      <w:r w:rsidR="00AA2384" w:rsidRPr="00AA2384">
        <w:rPr>
          <w:rFonts w:ascii="Calibri" w:hAnsi="Calibri" w:cs="Calibri"/>
          <w:b/>
          <w:iCs/>
          <w:spacing w:val="-5"/>
          <w:sz w:val="22"/>
          <w:szCs w:val="22"/>
        </w:rPr>
        <w:t>, montaż i uruchomienie fabrycznie nowego kompensatora SVG przeznaczonego do kompensacji mocy biernej na terenie: Oczyszczalni Ścieków</w:t>
      </w:r>
    </w:p>
    <w:p w14:paraId="14FAF9CA" w14:textId="77777777" w:rsidR="00AA2384" w:rsidRDefault="00AA2384" w:rsidP="00AA2384">
      <w:pPr>
        <w:tabs>
          <w:tab w:val="left" w:pos="127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Calibri"/>
          <w:b/>
          <w:iCs/>
          <w:spacing w:val="-5"/>
          <w:sz w:val="22"/>
          <w:szCs w:val="22"/>
        </w:rPr>
      </w:pPr>
      <w:r w:rsidRPr="00AA2384">
        <w:rPr>
          <w:rFonts w:ascii="Calibri" w:hAnsi="Calibri" w:cs="Calibri"/>
          <w:b/>
          <w:iCs/>
          <w:spacing w:val="-5"/>
          <w:sz w:val="22"/>
          <w:szCs w:val="22"/>
        </w:rPr>
        <w:t>Tychy, ul. Lokalna 14, 43-100</w:t>
      </w:r>
      <w:r>
        <w:rPr>
          <w:rFonts w:ascii="Calibri" w:hAnsi="Calibri" w:cs="Calibri"/>
          <w:b/>
          <w:iCs/>
          <w:spacing w:val="-5"/>
          <w:sz w:val="22"/>
          <w:szCs w:val="22"/>
        </w:rPr>
        <w:t xml:space="preserve"> </w:t>
      </w:r>
      <w:r w:rsidRPr="00AA2384">
        <w:rPr>
          <w:rFonts w:ascii="Calibri" w:hAnsi="Calibri" w:cs="Calibri"/>
          <w:b/>
          <w:iCs/>
          <w:spacing w:val="-5"/>
          <w:sz w:val="22"/>
          <w:szCs w:val="22"/>
        </w:rPr>
        <w:t>Tychy</w:t>
      </w:r>
    </w:p>
    <w:p w14:paraId="6828584D" w14:textId="77777777" w:rsidR="00AA2384" w:rsidRDefault="00AA2384" w:rsidP="00AA2384">
      <w:pPr>
        <w:tabs>
          <w:tab w:val="left" w:pos="127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Calibri"/>
          <w:b/>
          <w:iCs/>
          <w:spacing w:val="-5"/>
          <w:sz w:val="22"/>
          <w:szCs w:val="22"/>
        </w:rPr>
      </w:pPr>
    </w:p>
    <w:p w14:paraId="2559FFF0" w14:textId="52444416" w:rsidR="008A0C07" w:rsidRPr="00DD7289" w:rsidRDefault="00AA2384" w:rsidP="00AA2384">
      <w:pPr>
        <w:tabs>
          <w:tab w:val="left" w:pos="1276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Calibri"/>
          <w:spacing w:val="-5"/>
        </w:rPr>
      </w:pPr>
      <w:r>
        <w:rPr>
          <w:rFonts w:ascii="Calibri" w:hAnsi="Calibri" w:cs="Calibri"/>
          <w:b/>
          <w:iCs/>
          <w:spacing w:val="-5"/>
          <w:sz w:val="22"/>
          <w:szCs w:val="22"/>
        </w:rPr>
        <w:t xml:space="preserve">           </w:t>
      </w:r>
      <w:r w:rsidRPr="00AA2384">
        <w:rPr>
          <w:rFonts w:ascii="Calibri" w:hAnsi="Calibri" w:cs="Calibri"/>
          <w:b/>
          <w:iCs/>
          <w:spacing w:val="-5"/>
          <w:sz w:val="22"/>
          <w:szCs w:val="22"/>
        </w:rPr>
        <w:t>.</w:t>
      </w:r>
      <w:r w:rsidRPr="00DD7289">
        <w:rPr>
          <w:rFonts w:ascii="Calibri" w:hAnsi="Calibri" w:cs="Calibri"/>
          <w:spacing w:val="-5"/>
        </w:rPr>
        <w:t>................................................................</w:t>
      </w:r>
      <w:bookmarkStart w:id="3" w:name="_GoBack"/>
      <w:bookmarkEnd w:id="3"/>
      <w:r w:rsidRPr="00DD7289">
        <w:rPr>
          <w:rFonts w:ascii="Calibri" w:hAnsi="Calibri" w:cs="Calibri"/>
          <w:spacing w:val="-5"/>
        </w:rPr>
        <w:t>.............................................................</w:t>
      </w:r>
    </w:p>
    <w:p w14:paraId="08BC5BC1" w14:textId="7A4756CB" w:rsidR="008A0C07" w:rsidRPr="00DD7289" w:rsidRDefault="008A0C07" w:rsidP="00632EA7">
      <w:pPr>
        <w:tabs>
          <w:tab w:val="left" w:pos="39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pacing w:val="-5"/>
        </w:rPr>
      </w:pPr>
      <w:r w:rsidRPr="00DD7289">
        <w:rPr>
          <w:rFonts w:ascii="Calibri" w:hAnsi="Calibri" w:cs="Calibri"/>
          <w:spacing w:val="-5"/>
        </w:rPr>
        <w:t xml:space="preserve">    </w:t>
      </w:r>
      <w:r w:rsidR="00632EA7">
        <w:rPr>
          <w:rFonts w:ascii="Calibri" w:hAnsi="Calibri" w:cs="Calibri"/>
          <w:spacing w:val="-5"/>
        </w:rPr>
        <w:tab/>
      </w:r>
    </w:p>
    <w:p w14:paraId="3D18AC1E" w14:textId="77777777" w:rsidR="008A0C07" w:rsidRPr="00DD7289" w:rsidRDefault="008A0C07" w:rsidP="008A0C07">
      <w:pPr>
        <w:tabs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pacing w:val="-5"/>
        </w:rPr>
      </w:pPr>
      <w:r w:rsidRPr="00DD7289">
        <w:rPr>
          <w:rFonts w:ascii="Calibri" w:hAnsi="Calibri" w:cs="Calibri"/>
          <w:spacing w:val="-5"/>
        </w:rPr>
        <w:tab/>
        <w:t xml:space="preserve">.............................................................................................................................   </w:t>
      </w:r>
    </w:p>
    <w:p w14:paraId="768FCCCB" w14:textId="77777777" w:rsidR="008A0C07" w:rsidRPr="00DD7289" w:rsidRDefault="008A0C07" w:rsidP="008A0C07">
      <w:pPr>
        <w:tabs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pacing w:val="-5"/>
        </w:rPr>
      </w:pPr>
    </w:p>
    <w:p w14:paraId="05B0760B" w14:textId="77777777" w:rsidR="008A0C07" w:rsidRPr="00DD7289" w:rsidRDefault="008A0C07" w:rsidP="008A0C07">
      <w:pPr>
        <w:tabs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pacing w:val="-5"/>
        </w:rPr>
      </w:pPr>
      <w:r w:rsidRPr="00DD7289">
        <w:rPr>
          <w:rFonts w:ascii="Calibri" w:hAnsi="Calibri" w:cs="Calibri"/>
          <w:spacing w:val="-5"/>
        </w:rPr>
        <w:tab/>
        <w:t>..............................................................................................................................</w:t>
      </w:r>
    </w:p>
    <w:p w14:paraId="5DAD45DB" w14:textId="77777777" w:rsidR="008A0C07" w:rsidRPr="00B85D91" w:rsidRDefault="008A0C07" w:rsidP="008A0C07">
      <w:pPr>
        <w:spacing w:line="276" w:lineRule="auto"/>
        <w:jc w:val="center"/>
        <w:rPr>
          <w:rFonts w:ascii="Calibri" w:eastAsia="Arial" w:hAnsi="Calibri" w:cs="Calibri"/>
          <w:sz w:val="16"/>
          <w:szCs w:val="16"/>
        </w:rPr>
      </w:pPr>
      <w:r w:rsidRPr="00B85D91">
        <w:rPr>
          <w:rFonts w:ascii="Calibri" w:hAnsi="Calibri" w:cs="Calibri"/>
          <w:sz w:val="16"/>
          <w:szCs w:val="16"/>
        </w:rPr>
        <w:t>(podać pełną nazwę, adres</w:t>
      </w:r>
      <w:r w:rsidRPr="00B85D91">
        <w:rPr>
          <w:rFonts w:ascii="Calibri" w:eastAsia="Arial" w:hAnsi="Calibri" w:cs="Calibri"/>
          <w:sz w:val="16"/>
          <w:szCs w:val="16"/>
        </w:rPr>
        <w:t>/siedzibę Wykonawcy)</w:t>
      </w:r>
    </w:p>
    <w:bookmarkEnd w:id="2"/>
    <w:p w14:paraId="5B5DD5CC" w14:textId="77777777" w:rsidR="008A0C07" w:rsidRPr="00DD7289" w:rsidRDefault="008A0C07" w:rsidP="008A0C07">
      <w:pPr>
        <w:spacing w:line="276" w:lineRule="auto"/>
        <w:jc w:val="center"/>
        <w:rPr>
          <w:rFonts w:ascii="Calibri" w:eastAsia="Arial" w:hAnsi="Calibri" w:cs="Calibri"/>
          <w:sz w:val="20"/>
          <w:szCs w:val="20"/>
        </w:rPr>
      </w:pPr>
    </w:p>
    <w:p w14:paraId="73153881" w14:textId="200B79FE" w:rsidR="00E43B90" w:rsidRDefault="008A0C07" w:rsidP="008A0C07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D7289">
        <w:rPr>
          <w:rFonts w:ascii="Calibri" w:eastAsia="Arial" w:hAnsi="Calibri" w:cs="Calibri"/>
          <w:sz w:val="22"/>
          <w:szCs w:val="22"/>
        </w:rPr>
        <w:t xml:space="preserve">Przedkładamy </w:t>
      </w:r>
      <w:r w:rsidR="003906FD" w:rsidRPr="00DD7289">
        <w:rPr>
          <w:rFonts w:ascii="Calibri" w:eastAsia="Arial" w:hAnsi="Calibri" w:cs="Calibri"/>
          <w:sz w:val="22"/>
          <w:szCs w:val="22"/>
        </w:rPr>
        <w:t>wykaz potwierdzając</w:t>
      </w:r>
      <w:r w:rsidR="003906FD">
        <w:rPr>
          <w:rFonts w:ascii="Calibri" w:eastAsia="Arial" w:hAnsi="Calibri" w:cs="Calibri"/>
          <w:sz w:val="22"/>
          <w:szCs w:val="22"/>
        </w:rPr>
        <w:t>y</w:t>
      </w:r>
      <w:r w:rsidRPr="00DD7289">
        <w:rPr>
          <w:rFonts w:ascii="Calibri" w:eastAsia="Arial" w:hAnsi="Calibri" w:cs="Calibri"/>
          <w:sz w:val="22"/>
          <w:szCs w:val="22"/>
        </w:rPr>
        <w:t xml:space="preserve"> wykonanie</w:t>
      </w:r>
      <w:r w:rsidR="00863906">
        <w:rPr>
          <w:rFonts w:ascii="Calibri" w:eastAsia="Arial" w:hAnsi="Calibri" w:cs="Calibri"/>
          <w:sz w:val="22"/>
          <w:szCs w:val="22"/>
        </w:rPr>
        <w:t>,</w:t>
      </w:r>
      <w:r w:rsidRPr="00DD7289">
        <w:rPr>
          <w:rFonts w:ascii="Calibri" w:eastAsia="Arial" w:hAnsi="Calibri" w:cs="Calibri"/>
          <w:sz w:val="22"/>
          <w:szCs w:val="22"/>
        </w:rPr>
        <w:t xml:space="preserve"> w okresie ostatnich pięciu lat </w:t>
      </w:r>
      <w:r w:rsidRPr="00DD7289">
        <w:rPr>
          <w:rFonts w:asciiTheme="minorHAnsi" w:eastAsia="Arial" w:hAnsiTheme="minorHAnsi" w:cstheme="minorHAnsi"/>
          <w:sz w:val="22"/>
          <w:szCs w:val="22"/>
        </w:rPr>
        <w:t xml:space="preserve">a </w:t>
      </w:r>
      <w:r w:rsidRPr="00DD7289">
        <w:rPr>
          <w:rFonts w:asciiTheme="minorHAnsi" w:hAnsiTheme="minorHAnsi" w:cstheme="minorHAnsi"/>
          <w:sz w:val="22"/>
          <w:szCs w:val="22"/>
        </w:rPr>
        <w:t>jeżeli okres prowadzenia działalności jest krótszy - w tym okresie,</w:t>
      </w:r>
      <w:r w:rsidRPr="00DD7289">
        <w:rPr>
          <w:rFonts w:ascii="Calibri" w:eastAsia="Arial" w:hAnsi="Calibri" w:cs="Calibri"/>
          <w:sz w:val="22"/>
          <w:szCs w:val="22"/>
        </w:rPr>
        <w:t xml:space="preserve"> </w:t>
      </w:r>
      <w:r w:rsidRPr="00DD7289">
        <w:rPr>
          <w:rFonts w:asciiTheme="minorHAnsi" w:hAnsiTheme="minorHAnsi" w:cstheme="minorHAnsi"/>
          <w:b/>
          <w:bCs/>
          <w:sz w:val="22"/>
          <w:szCs w:val="22"/>
        </w:rPr>
        <w:t xml:space="preserve">co </w:t>
      </w:r>
      <w:r w:rsidRPr="00AA6B8C">
        <w:rPr>
          <w:rFonts w:ascii="Calibri" w:hAnsi="Calibri" w:cs="Calibri"/>
          <w:b/>
          <w:bCs/>
          <w:sz w:val="22"/>
          <w:szCs w:val="22"/>
        </w:rPr>
        <w:t>najmniej</w:t>
      </w:r>
      <w:r w:rsidR="00E43B90">
        <w:rPr>
          <w:rFonts w:ascii="Calibri" w:hAnsi="Calibri" w:cs="Calibri"/>
          <w:b/>
          <w:bCs/>
          <w:sz w:val="22"/>
          <w:szCs w:val="22"/>
        </w:rPr>
        <w:t>:</w:t>
      </w:r>
    </w:p>
    <w:p w14:paraId="2D91377F" w14:textId="5FA24B87" w:rsidR="00E43B90" w:rsidRDefault="00E43B90" w:rsidP="00BC42D0">
      <w:pPr>
        <w:spacing w:line="276" w:lineRule="auto"/>
        <w:ind w:left="705" w:hanging="705"/>
        <w:jc w:val="both"/>
        <w:rPr>
          <w:rFonts w:ascii="Calibri" w:eastAsia="Arial" w:hAnsi="Calibri" w:cs="Calibri"/>
          <w:sz w:val="22"/>
          <w:szCs w:val="22"/>
        </w:rPr>
      </w:pPr>
      <w:r w:rsidRPr="00E43B90">
        <w:rPr>
          <w:rFonts w:ascii="Calibri" w:eastAsia="Arial" w:hAnsi="Calibri" w:cs="Calibri"/>
          <w:sz w:val="22"/>
          <w:szCs w:val="22"/>
        </w:rPr>
        <w:t>•</w:t>
      </w:r>
      <w:r w:rsidRPr="00E43B90">
        <w:rPr>
          <w:rFonts w:ascii="Calibri" w:eastAsia="Arial" w:hAnsi="Calibri" w:cs="Calibri"/>
          <w:sz w:val="22"/>
          <w:szCs w:val="22"/>
        </w:rPr>
        <w:tab/>
      </w:r>
      <w:r w:rsidR="00BC42D0">
        <w:rPr>
          <w:rFonts w:ascii="Calibri" w:eastAsia="Arial" w:hAnsi="Calibri" w:cs="Calibri"/>
          <w:sz w:val="22"/>
          <w:szCs w:val="22"/>
        </w:rPr>
        <w:t xml:space="preserve">trzech dostaw odpowiadających </w:t>
      </w:r>
      <w:r w:rsidR="00AA2384" w:rsidRPr="00AA2384">
        <w:rPr>
          <w:rFonts w:ascii="Calibri" w:eastAsia="Arial" w:hAnsi="Calibri" w:cs="Calibri"/>
          <w:sz w:val="22"/>
          <w:szCs w:val="22"/>
        </w:rPr>
        <w:t xml:space="preserve">swoim zakresem przedmiotowi zamówienia tj.: </w:t>
      </w:r>
      <w:r w:rsidR="0069588D">
        <w:rPr>
          <w:rFonts w:ascii="Calibri" w:eastAsia="Arial" w:hAnsi="Calibri" w:cs="Calibri"/>
          <w:sz w:val="22"/>
          <w:szCs w:val="22"/>
        </w:rPr>
        <w:t>D</w:t>
      </w:r>
      <w:r w:rsidR="00AA2384" w:rsidRPr="00AA2384">
        <w:rPr>
          <w:rFonts w:ascii="Calibri" w:eastAsia="Arial" w:hAnsi="Calibri" w:cs="Calibri"/>
          <w:sz w:val="22"/>
          <w:szCs w:val="22"/>
        </w:rPr>
        <w:t xml:space="preserve">ostawa, </w:t>
      </w:r>
      <w:r w:rsidR="003906FD" w:rsidRPr="00AA2384">
        <w:rPr>
          <w:rFonts w:ascii="Calibri" w:eastAsia="Arial" w:hAnsi="Calibri" w:cs="Calibri"/>
          <w:sz w:val="22"/>
          <w:szCs w:val="22"/>
        </w:rPr>
        <w:t>montaż i</w:t>
      </w:r>
      <w:r w:rsidR="00AA2384" w:rsidRPr="00AA2384">
        <w:rPr>
          <w:rFonts w:ascii="Calibri" w:eastAsia="Arial" w:hAnsi="Calibri" w:cs="Calibri"/>
          <w:sz w:val="22"/>
          <w:szCs w:val="22"/>
        </w:rPr>
        <w:t xml:space="preserve"> uruchomienie fabrycznie nowego kompensatora SVG przeznaczonego do kompensacji mocy biernej.</w:t>
      </w:r>
    </w:p>
    <w:p w14:paraId="545CF65B" w14:textId="77777777" w:rsidR="00AA2384" w:rsidRPr="00DD7289" w:rsidRDefault="00AA2384" w:rsidP="00AA2384">
      <w:pPr>
        <w:spacing w:line="276" w:lineRule="auto"/>
        <w:ind w:left="705" w:hanging="705"/>
        <w:jc w:val="both"/>
        <w:rPr>
          <w:rFonts w:ascii="Calibri" w:eastAsia="Arial" w:hAnsi="Calibri" w:cs="Calibri"/>
          <w:sz w:val="22"/>
          <w:szCs w:val="22"/>
        </w:rPr>
      </w:pPr>
    </w:p>
    <w:tbl>
      <w:tblPr>
        <w:tblW w:w="90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928"/>
        <w:gridCol w:w="2126"/>
        <w:gridCol w:w="2127"/>
        <w:gridCol w:w="2393"/>
      </w:tblGrid>
      <w:tr w:rsidR="008A3C24" w:rsidRPr="00DD7289" w14:paraId="482BE08F" w14:textId="77777777" w:rsidTr="00DD7298">
        <w:tc>
          <w:tcPr>
            <w:tcW w:w="467" w:type="dxa"/>
            <w:shd w:val="clear" w:color="auto" w:fill="D9D9D9"/>
            <w:vAlign w:val="center"/>
            <w:hideMark/>
          </w:tcPr>
          <w:p w14:paraId="5BDCFFE5" w14:textId="77777777" w:rsidR="008A3C24" w:rsidRPr="00DD7289" w:rsidRDefault="008A3C24" w:rsidP="00840E3B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 w:rsidRPr="00DD7289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28" w:type="dxa"/>
            <w:shd w:val="clear" w:color="auto" w:fill="D9D9D9"/>
            <w:vAlign w:val="center"/>
            <w:hideMark/>
          </w:tcPr>
          <w:p w14:paraId="4851CE54" w14:textId="7038620A" w:rsidR="008A3C24" w:rsidRPr="00DD7289" w:rsidRDefault="008A3C24" w:rsidP="00840E3B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 w:rsidRPr="00DD7289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 xml:space="preserve">Zakres 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7D406CCF" w14:textId="336F8535" w:rsidR="008A3C24" w:rsidRPr="00DD7289" w:rsidRDefault="008A3C24" w:rsidP="00E770FA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2127" w:type="dxa"/>
            <w:shd w:val="clear" w:color="auto" w:fill="D9D9D9"/>
            <w:vAlign w:val="center"/>
            <w:hideMark/>
          </w:tcPr>
          <w:p w14:paraId="772099A1" w14:textId="7E80041D" w:rsidR="003906FD" w:rsidRPr="00DD7289" w:rsidRDefault="008A3C24" w:rsidP="003906FD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DD7289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 xml:space="preserve">Data i miejsce wykonania </w:t>
            </w:r>
            <w:r w:rsidR="003906FD" w:rsidRPr="00DD7289">
              <w:rPr>
                <w:rFonts w:ascii="Calibri" w:eastAsia="Arial" w:hAnsi="Calibri" w:cs="Calibri"/>
                <w:b/>
                <w:bCs/>
                <w:i/>
                <w:iCs/>
                <w:sz w:val="16"/>
                <w:szCs w:val="16"/>
                <w:lang w:eastAsia="en-US"/>
              </w:rPr>
              <w:t>od dzień/miesiąc/rok</w:t>
            </w:r>
          </w:p>
          <w:p w14:paraId="6685C291" w14:textId="6AACC61D" w:rsidR="008A3C24" w:rsidRPr="00DD7289" w:rsidRDefault="003906FD" w:rsidP="003906FD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DD7289">
              <w:rPr>
                <w:rFonts w:ascii="Calibri" w:eastAsia="Arial" w:hAnsi="Calibri" w:cs="Calibri"/>
                <w:b/>
                <w:bCs/>
                <w:i/>
                <w:iCs/>
                <w:sz w:val="16"/>
                <w:szCs w:val="16"/>
                <w:lang w:eastAsia="en-US"/>
              </w:rPr>
              <w:t>do dzień/miesiąc/rok)</w:t>
            </w:r>
          </w:p>
        </w:tc>
        <w:tc>
          <w:tcPr>
            <w:tcW w:w="2393" w:type="dxa"/>
            <w:shd w:val="clear" w:color="auto" w:fill="D9D9D9"/>
            <w:vAlign w:val="center"/>
          </w:tcPr>
          <w:p w14:paraId="348618B5" w14:textId="01392B05" w:rsidR="008A3C24" w:rsidRDefault="008A3C24" w:rsidP="00E312E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 w:rsidRPr="00DD7289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 xml:space="preserve">Podmiot na rzecz którego </w:t>
            </w:r>
            <w:r w:rsidR="00E770FA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>dostawy</w:t>
            </w:r>
            <w:r w:rsidR="00E770FA" w:rsidRPr="00DD7289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D7289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>te zostały wykonane</w:t>
            </w:r>
          </w:p>
          <w:p w14:paraId="09B1A7A6" w14:textId="0C88EDCF" w:rsidR="008A3C24" w:rsidRPr="00DD7289" w:rsidRDefault="008A3C24" w:rsidP="00E312EE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</w:pPr>
            <w:r w:rsidRPr="00DD7289"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  <w:t>(pełna nazwa i adres podmiotu będącego stroną umowy</w:t>
            </w:r>
            <w:r w:rsidR="003906FD"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  <w:t>)</w:t>
            </w:r>
          </w:p>
        </w:tc>
      </w:tr>
      <w:tr w:rsidR="008A3C24" w:rsidRPr="00DD7289" w14:paraId="29986BBC" w14:textId="77777777" w:rsidTr="00DD7298">
        <w:tc>
          <w:tcPr>
            <w:tcW w:w="467" w:type="dxa"/>
            <w:shd w:val="clear" w:color="auto" w:fill="F2F2F2" w:themeFill="background1" w:themeFillShade="F2"/>
            <w:vAlign w:val="center"/>
            <w:hideMark/>
          </w:tcPr>
          <w:p w14:paraId="5652A803" w14:textId="77777777" w:rsidR="008A3C24" w:rsidRPr="00DD7289" w:rsidRDefault="008A3C24" w:rsidP="00DF5351">
            <w:pPr>
              <w:spacing w:line="276" w:lineRule="auto"/>
              <w:jc w:val="center"/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</w:pPr>
            <w:r w:rsidRPr="00DD7289"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928" w:type="dxa"/>
            <w:shd w:val="clear" w:color="auto" w:fill="F2F2F2" w:themeFill="background1" w:themeFillShade="F2"/>
            <w:vAlign w:val="center"/>
            <w:hideMark/>
          </w:tcPr>
          <w:p w14:paraId="3C0461AB" w14:textId="77777777" w:rsidR="008A3C24" w:rsidRPr="00DD7289" w:rsidRDefault="008A3C24" w:rsidP="00DF5351">
            <w:pPr>
              <w:spacing w:line="276" w:lineRule="auto"/>
              <w:jc w:val="center"/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</w:pPr>
            <w:r w:rsidRPr="00DD7289"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B997BA6" w14:textId="1AB1AF20" w:rsidR="008A3C24" w:rsidRPr="00DD7289" w:rsidRDefault="00DF5351" w:rsidP="00DF5351">
            <w:pPr>
              <w:spacing w:line="276" w:lineRule="auto"/>
              <w:jc w:val="center"/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  <w:hideMark/>
          </w:tcPr>
          <w:p w14:paraId="0F23AA27" w14:textId="461A67BB" w:rsidR="008A3C24" w:rsidRPr="00DD7289" w:rsidRDefault="00DF5351" w:rsidP="00DF5351">
            <w:pPr>
              <w:spacing w:line="276" w:lineRule="auto"/>
              <w:jc w:val="center"/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393" w:type="dxa"/>
            <w:shd w:val="clear" w:color="auto" w:fill="F2F2F2" w:themeFill="background1" w:themeFillShade="F2"/>
            <w:vAlign w:val="center"/>
            <w:hideMark/>
          </w:tcPr>
          <w:p w14:paraId="66434327" w14:textId="6B4DE653" w:rsidR="008A3C24" w:rsidRPr="00DD7289" w:rsidRDefault="00DF5351" w:rsidP="00DF5351">
            <w:pPr>
              <w:spacing w:line="276" w:lineRule="auto"/>
              <w:jc w:val="center"/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5</w:t>
            </w:r>
          </w:p>
        </w:tc>
      </w:tr>
      <w:tr w:rsidR="008A3C24" w:rsidRPr="00DD7289" w14:paraId="2E712580" w14:textId="77777777" w:rsidTr="00DD7298">
        <w:trPr>
          <w:trHeight w:val="606"/>
        </w:trPr>
        <w:tc>
          <w:tcPr>
            <w:tcW w:w="467" w:type="dxa"/>
            <w:vAlign w:val="center"/>
          </w:tcPr>
          <w:p w14:paraId="5769CB6F" w14:textId="4876CE15" w:rsidR="008A3C24" w:rsidRPr="003660E4" w:rsidRDefault="003660E4" w:rsidP="003660E4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 w:rsidRPr="003660E4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28" w:type="dxa"/>
          </w:tcPr>
          <w:p w14:paraId="10AE4DC0" w14:textId="77777777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3581F66C" w14:textId="77777777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14:paraId="09E96BDC" w14:textId="4A29828B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</w:tcPr>
          <w:p w14:paraId="5ADB97BC" w14:textId="77777777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</w:tr>
      <w:tr w:rsidR="003660E4" w:rsidRPr="00DD7289" w14:paraId="2CDD7FA6" w14:textId="77777777" w:rsidTr="00DD7298">
        <w:trPr>
          <w:trHeight w:val="686"/>
        </w:trPr>
        <w:tc>
          <w:tcPr>
            <w:tcW w:w="467" w:type="dxa"/>
            <w:vAlign w:val="center"/>
          </w:tcPr>
          <w:p w14:paraId="44730B95" w14:textId="10CCE01C" w:rsidR="003660E4" w:rsidRPr="003660E4" w:rsidRDefault="003660E4" w:rsidP="003660E4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 w:rsidRPr="003660E4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28" w:type="dxa"/>
          </w:tcPr>
          <w:p w14:paraId="0C9026FA" w14:textId="77777777" w:rsidR="003660E4" w:rsidRPr="00DD7289" w:rsidRDefault="003660E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1134021D" w14:textId="77777777" w:rsidR="003660E4" w:rsidRPr="00DD7289" w:rsidRDefault="003660E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14:paraId="1341DC58" w14:textId="77777777" w:rsidR="003660E4" w:rsidRPr="00DD7289" w:rsidRDefault="003660E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</w:tcPr>
          <w:p w14:paraId="60AECC39" w14:textId="77777777" w:rsidR="003660E4" w:rsidRPr="00DD7289" w:rsidRDefault="003660E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</w:tr>
      <w:tr w:rsidR="008A3C24" w:rsidRPr="00DD7289" w14:paraId="36F0BD97" w14:textId="77777777" w:rsidTr="00DD7298">
        <w:trPr>
          <w:trHeight w:val="667"/>
        </w:trPr>
        <w:tc>
          <w:tcPr>
            <w:tcW w:w="467" w:type="dxa"/>
            <w:vAlign w:val="center"/>
          </w:tcPr>
          <w:p w14:paraId="45B863AF" w14:textId="1EBE5BE7" w:rsidR="008A3C24" w:rsidRPr="003660E4" w:rsidRDefault="003660E4" w:rsidP="003660E4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 w:rsidRPr="003660E4"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28" w:type="dxa"/>
          </w:tcPr>
          <w:p w14:paraId="4DD515A7" w14:textId="77777777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433B39D8" w14:textId="77777777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14:paraId="02AC82C9" w14:textId="55D7649A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</w:tcPr>
          <w:p w14:paraId="2F2207B4" w14:textId="77777777" w:rsidR="008A3C24" w:rsidRPr="00DD7289" w:rsidRDefault="008A3C24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</w:tr>
      <w:tr w:rsidR="00E43B90" w:rsidRPr="00DD7289" w14:paraId="22DAA769" w14:textId="77777777" w:rsidTr="00DD7298">
        <w:trPr>
          <w:trHeight w:val="667"/>
        </w:trPr>
        <w:tc>
          <w:tcPr>
            <w:tcW w:w="467" w:type="dxa"/>
            <w:vAlign w:val="center"/>
          </w:tcPr>
          <w:p w14:paraId="4074DEB6" w14:textId="5067C1B2" w:rsidR="00E43B90" w:rsidRPr="003660E4" w:rsidRDefault="00E43B90" w:rsidP="003660E4">
            <w:pPr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28" w:type="dxa"/>
          </w:tcPr>
          <w:p w14:paraId="5E90B88B" w14:textId="77777777" w:rsidR="00E43B90" w:rsidRPr="00DD7289" w:rsidRDefault="00E43B90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710490D3" w14:textId="77777777" w:rsidR="00E43B90" w:rsidRPr="00DD7289" w:rsidRDefault="00E43B90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14:paraId="5734D0CF" w14:textId="77777777" w:rsidR="00E43B90" w:rsidRPr="00DD7289" w:rsidRDefault="00E43B90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</w:tcPr>
          <w:p w14:paraId="203B6D3E" w14:textId="77777777" w:rsidR="00E43B90" w:rsidRPr="00DD7289" w:rsidRDefault="00E43B90">
            <w:p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  <w:lang w:eastAsia="en-US"/>
              </w:rPr>
            </w:pPr>
          </w:p>
        </w:tc>
      </w:tr>
    </w:tbl>
    <w:p w14:paraId="1BC2C034" w14:textId="77777777" w:rsidR="008A0C07" w:rsidRPr="00DD7289" w:rsidRDefault="008A0C07" w:rsidP="008A0C07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9543ED2" w14:textId="77777777" w:rsidR="008A0C07" w:rsidRPr="00DD7289" w:rsidRDefault="008A0C07" w:rsidP="008A0C07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bookmarkEnd w:id="1"/>
    <w:p w14:paraId="4C613CFB" w14:textId="77777777" w:rsidR="00BF3F8D" w:rsidRDefault="00BF3F8D" w:rsidP="00BF3F8D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96D4BDD" w14:textId="77777777" w:rsidR="00BF3F8D" w:rsidRPr="00BF3F8D" w:rsidRDefault="00BF3F8D" w:rsidP="00BF3F8D">
      <w:pPr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1"/>
      </w:tblGrid>
      <w:tr w:rsidR="00440924" w:rsidRPr="004C4D30" w14:paraId="7BDE82A8" w14:textId="77777777" w:rsidTr="007C60B0">
        <w:trPr>
          <w:trHeight w:val="514"/>
        </w:trPr>
        <w:tc>
          <w:tcPr>
            <w:tcW w:w="4645" w:type="dxa"/>
          </w:tcPr>
          <w:p w14:paraId="2C9E8FD4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0"/>
                <w:szCs w:val="20"/>
              </w:rPr>
            </w:pPr>
            <w:bookmarkStart w:id="4" w:name="_Hlk166759412"/>
          </w:p>
          <w:p w14:paraId="5A008E7B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0"/>
                <w:szCs w:val="20"/>
              </w:rPr>
            </w:pPr>
            <w:r w:rsidRPr="004C4D30">
              <w:rPr>
                <w:rFonts w:eastAsia="Times New Roman"/>
                <w:sz w:val="20"/>
                <w:szCs w:val="20"/>
              </w:rPr>
              <w:t>.......................................................</w:t>
            </w:r>
          </w:p>
          <w:p w14:paraId="6266F60C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0"/>
                <w:szCs w:val="20"/>
              </w:rPr>
            </w:pPr>
            <w:r w:rsidRPr="004C4D30">
              <w:rPr>
                <w:rFonts w:eastAsia="Times New Roman"/>
                <w:sz w:val="16"/>
                <w:szCs w:val="16"/>
              </w:rPr>
              <w:t>miejscowość i data</w:t>
            </w:r>
          </w:p>
        </w:tc>
        <w:tc>
          <w:tcPr>
            <w:tcW w:w="4641" w:type="dxa"/>
          </w:tcPr>
          <w:p w14:paraId="22FA23BF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0"/>
                <w:szCs w:val="20"/>
              </w:rPr>
            </w:pPr>
          </w:p>
          <w:p w14:paraId="713A13C0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0"/>
                <w:szCs w:val="20"/>
              </w:rPr>
            </w:pPr>
            <w:r w:rsidRPr="004C4D30">
              <w:rPr>
                <w:rFonts w:eastAsia="Times New Roman"/>
                <w:sz w:val="20"/>
                <w:szCs w:val="20"/>
              </w:rPr>
              <w:t>.....................................................</w:t>
            </w:r>
          </w:p>
          <w:p w14:paraId="5C14A3E2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16"/>
                <w:szCs w:val="16"/>
              </w:rPr>
            </w:pPr>
            <w:r w:rsidRPr="004C4D30">
              <w:rPr>
                <w:rFonts w:eastAsia="Times New Roman"/>
                <w:sz w:val="16"/>
                <w:szCs w:val="16"/>
              </w:rPr>
              <w:t>Podpis  (i pieczątka)  osoby/osób   uprawnionej</w:t>
            </w:r>
          </w:p>
          <w:p w14:paraId="1EE00E1D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16"/>
                <w:szCs w:val="16"/>
              </w:rPr>
            </w:pPr>
            <w:r w:rsidRPr="004C4D30">
              <w:rPr>
                <w:rFonts w:eastAsia="Times New Roman"/>
                <w:sz w:val="16"/>
                <w:szCs w:val="16"/>
              </w:rPr>
              <w:t>do reprezentowania Wykonawcy lub</w:t>
            </w:r>
          </w:p>
          <w:p w14:paraId="148A2F6D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16"/>
                <w:szCs w:val="16"/>
              </w:rPr>
            </w:pPr>
            <w:r w:rsidRPr="004C4D30">
              <w:rPr>
                <w:rFonts w:eastAsia="Times New Roman"/>
                <w:sz w:val="16"/>
                <w:szCs w:val="16"/>
              </w:rPr>
              <w:t>upoważnionej do występowania w jego imieniu</w:t>
            </w:r>
          </w:p>
          <w:p w14:paraId="144A279E" w14:textId="77777777" w:rsidR="00440924" w:rsidRPr="004C4D30" w:rsidRDefault="00440924" w:rsidP="00BC42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</w:tr>
      <w:bookmarkEnd w:id="4"/>
    </w:tbl>
    <w:p w14:paraId="39FBF11E" w14:textId="15CCB2BF" w:rsidR="008A0C07" w:rsidRPr="00DD7289" w:rsidRDefault="008A0C07" w:rsidP="00D730A6">
      <w:pPr>
        <w:spacing w:line="276" w:lineRule="auto"/>
        <w:rPr>
          <w:rFonts w:ascii="Calibri" w:eastAsia="Arial" w:hAnsi="Calibri" w:cs="Calibri"/>
          <w:b/>
          <w:bCs/>
          <w:sz w:val="22"/>
          <w:szCs w:val="22"/>
        </w:rPr>
      </w:pPr>
    </w:p>
    <w:sectPr w:rsidR="008A0C07" w:rsidRPr="00DD7289" w:rsidSect="00F54E88">
      <w:headerReference w:type="default" r:id="rId8"/>
      <w:footerReference w:type="default" r:id="rId9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00E338" w16cex:dateUtc="2024-09-25T11:19:00Z"/>
  <w16cex:commentExtensible w16cex:durableId="6182613C" w16cex:dateUtc="2024-09-25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13E7582" w16cid:durableId="0058C9EA"/>
  <w16cid:commentId w16cid:paraId="0EF6660B" w16cid:durableId="6600E338"/>
  <w16cid:commentId w16cid:paraId="6F325A22" w16cid:durableId="05347B8C"/>
  <w16cid:commentId w16cid:paraId="2B833A26" w16cid:durableId="618261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5531" w14:textId="77777777" w:rsidR="00BC42D0" w:rsidRDefault="00BC42D0">
      <w:r>
        <w:separator/>
      </w:r>
    </w:p>
  </w:endnote>
  <w:endnote w:type="continuationSeparator" w:id="0">
    <w:p w14:paraId="715D51B4" w14:textId="77777777" w:rsidR="00BC42D0" w:rsidRDefault="00BC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Yu Gothic"/>
    <w:charset w:val="00"/>
    <w:family w:val="auto"/>
    <w:pitch w:val="default"/>
  </w:font>
  <w:font w:name="Open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xi Sans">
    <w:charset w:val="00"/>
    <w:family w:val="auto"/>
    <w:pitch w:val="default"/>
  </w:font>
  <w:font w:name="font485">
    <w:altName w:val="Times New Roman"/>
    <w:charset w:val="EE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786B4" w14:textId="77777777" w:rsidR="00BC42D0" w:rsidRDefault="00BC42D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12E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C4D92" w14:textId="77777777" w:rsidR="00BC42D0" w:rsidRDefault="00BC42D0">
      <w:r>
        <w:separator/>
      </w:r>
    </w:p>
  </w:footnote>
  <w:footnote w:type="continuationSeparator" w:id="0">
    <w:p w14:paraId="2C188119" w14:textId="77777777" w:rsidR="00BC42D0" w:rsidRDefault="00BC4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23A70" w14:textId="0DFFDD36" w:rsidR="00BC42D0" w:rsidRPr="00561F73" w:rsidRDefault="00BC42D0" w:rsidP="00B73ED9">
    <w:pPr>
      <w:pStyle w:val="Nagwek"/>
      <w:tabs>
        <w:tab w:val="clear" w:pos="4536"/>
        <w:tab w:val="clear" w:pos="9072"/>
        <w:tab w:val="left" w:pos="0"/>
      </w:tabs>
      <w:rPr>
        <w:rFonts w:ascii="Calibri" w:hAnsi="Calibri" w:cs="Calibri"/>
        <w:sz w:val="22"/>
        <w:szCs w:val="22"/>
      </w:rPr>
    </w:pPr>
    <w:r w:rsidRPr="001A56FF">
      <w:t>Sygnatura sprawy</w:t>
    </w:r>
    <w:r>
      <w:t>: W1-TOTK-15561-09-2024/DD</w:t>
    </w:r>
  </w:p>
  <w:p w14:paraId="27CDD66D" w14:textId="3E8EA9BB" w:rsidR="00BC42D0" w:rsidRPr="00B73ED9" w:rsidRDefault="00BC42D0" w:rsidP="00B73E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342"/>
        </w:tabs>
        <w:ind w:left="1342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5"/>
    <w:multiLevelType w:val="multilevel"/>
    <w:tmpl w:val="80C6949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F"/>
    <w:multiLevelType w:val="singleLevel"/>
    <w:tmpl w:val="CB9EFEE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6" w15:restartNumberingAfterBreak="0">
    <w:nsid w:val="00000011"/>
    <w:multiLevelType w:val="singleLevel"/>
    <w:tmpl w:val="881E4714"/>
    <w:name w:val="WW8Num32"/>
    <w:lvl w:ilvl="0">
      <w:start w:val="1"/>
      <w:numFmt w:val="decimal"/>
      <w:lvlText w:val="1.%1."/>
      <w:lvlJc w:val="left"/>
      <w:pPr>
        <w:ind w:left="1440" w:hanging="360"/>
      </w:pPr>
      <w:rPr>
        <w:rFonts w:cs="Calibri"/>
        <w:b w:val="0"/>
        <w:bCs w:val="0"/>
        <w:sz w:val="22"/>
        <w:szCs w:val="22"/>
      </w:rPr>
    </w:lvl>
  </w:abstractNum>
  <w:abstractNum w:abstractNumId="7" w15:restartNumberingAfterBreak="0">
    <w:nsid w:val="00000018"/>
    <w:multiLevelType w:val="singleLevel"/>
    <w:tmpl w:val="00000018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4680" w:hanging="360"/>
      </w:pPr>
    </w:lvl>
  </w:abstractNum>
  <w:abstractNum w:abstractNumId="8" w15:restartNumberingAfterBreak="0">
    <w:nsid w:val="0000001E"/>
    <w:multiLevelType w:val="singleLevel"/>
    <w:tmpl w:val="04150017"/>
    <w:lvl w:ilvl="0">
      <w:start w:val="1"/>
      <w:numFmt w:val="lowerLetter"/>
      <w:lvlText w:val="%1)"/>
      <w:lvlJc w:val="left"/>
      <w:pPr>
        <w:ind w:left="1146" w:hanging="360"/>
      </w:pPr>
    </w:lvl>
  </w:abstractNum>
  <w:abstractNum w:abstractNumId="9" w15:restartNumberingAfterBreak="0">
    <w:nsid w:val="0000001F"/>
    <w:multiLevelType w:val="multi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A"/>
    <w:multiLevelType w:val="multilevel"/>
    <w:tmpl w:val="20F84516"/>
    <w:name w:val="WW8Num9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sz w:val="22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2694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3261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3828" w:hanging="180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4035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02" w:hanging="2160"/>
      </w:pPr>
      <w:rPr>
        <w:sz w:val="22"/>
      </w:rPr>
    </w:lvl>
  </w:abstractNum>
  <w:abstractNum w:abstractNumId="11" w15:restartNumberingAfterBreak="0">
    <w:nsid w:val="00000047"/>
    <w:multiLevelType w:val="multilevel"/>
    <w:tmpl w:val="226C13AA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b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1854" w:hanging="360"/>
      </w:pPr>
      <w:rPr>
        <w:sz w:val="22"/>
      </w:rPr>
    </w:lvl>
    <w:lvl w:ilvl="2">
      <w:start w:val="1"/>
      <w:numFmt w:val="decimal"/>
      <w:isLgl/>
      <w:lvlText w:val="%1.%2.%3."/>
      <w:lvlJc w:val="left"/>
      <w:pPr>
        <w:ind w:left="3348" w:hanging="720"/>
      </w:pPr>
      <w:rPr>
        <w:sz w:val="22"/>
      </w:rPr>
    </w:lvl>
    <w:lvl w:ilvl="3">
      <w:start w:val="1"/>
      <w:numFmt w:val="decimal"/>
      <w:isLgl/>
      <w:lvlText w:val="%1.%2.%3.%4."/>
      <w:lvlJc w:val="left"/>
      <w:pPr>
        <w:ind w:left="4482" w:hanging="72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5976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7110" w:hanging="108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8604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9738" w:hanging="144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0872" w:hanging="1440"/>
      </w:pPr>
      <w:rPr>
        <w:sz w:val="22"/>
      </w:rPr>
    </w:lvl>
  </w:abstractNum>
  <w:abstractNum w:abstractNumId="12" w15:restartNumberingAfterBreak="0">
    <w:nsid w:val="00000057"/>
    <w:multiLevelType w:val="multilevel"/>
    <w:tmpl w:val="39722544"/>
    <w:name w:val="WWNum1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3" w15:restartNumberingAfterBreak="0">
    <w:nsid w:val="0000006D"/>
    <w:multiLevelType w:val="multilevel"/>
    <w:tmpl w:val="8C9228A0"/>
    <w:name w:val="WWNum3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017E7820"/>
    <w:multiLevelType w:val="hybridMultilevel"/>
    <w:tmpl w:val="4734F4B6"/>
    <w:lvl w:ilvl="0" w:tplc="FF506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A42408"/>
    <w:multiLevelType w:val="multilevel"/>
    <w:tmpl w:val="8C9228A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01DD3A3D"/>
    <w:multiLevelType w:val="hybridMultilevel"/>
    <w:tmpl w:val="9C6C89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71E280B0">
      <w:start w:val="5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145741"/>
    <w:multiLevelType w:val="hybridMultilevel"/>
    <w:tmpl w:val="5F50E9BA"/>
    <w:lvl w:ilvl="0" w:tplc="1508370A">
      <w:start w:val="1"/>
      <w:numFmt w:val="decimal"/>
      <w:lvlText w:val="%1)"/>
      <w:lvlJc w:val="left"/>
      <w:pPr>
        <w:ind w:left="1440" w:hanging="360"/>
      </w:pPr>
      <w:rPr>
        <w:rFonts w:eastAsia="Arial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89592F"/>
    <w:multiLevelType w:val="hybridMultilevel"/>
    <w:tmpl w:val="88F47A46"/>
    <w:styleLink w:val="StylNagwek111"/>
    <w:lvl w:ilvl="0" w:tplc="0C649974">
      <w:start w:val="3"/>
      <w:numFmt w:val="upperRoman"/>
      <w:lvlText w:val="%1."/>
      <w:lvlJc w:val="left"/>
      <w:pPr>
        <w:tabs>
          <w:tab w:val="num" w:pos="792"/>
        </w:tabs>
        <w:ind w:left="79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9" w15:restartNumberingAfterBreak="0">
    <w:nsid w:val="03975DB6"/>
    <w:multiLevelType w:val="multilevel"/>
    <w:tmpl w:val="14428424"/>
    <w:lvl w:ilvl="0">
      <w:start w:val="11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312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055F3A5B"/>
    <w:multiLevelType w:val="hybridMultilevel"/>
    <w:tmpl w:val="0E36AE7E"/>
    <w:lvl w:ilvl="0" w:tplc="ADE2662C">
      <w:start w:val="1"/>
      <w:numFmt w:val="decimal"/>
      <w:lvlText w:val="%1)"/>
      <w:lvlJc w:val="left"/>
      <w:rPr>
        <w:rFonts w:ascii="Calibri" w:hAnsi="Calibri" w:cs="Calibri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75765E"/>
    <w:multiLevelType w:val="multilevel"/>
    <w:tmpl w:val="CDD4BE20"/>
    <w:name w:val="WW8Num342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0584481F"/>
    <w:multiLevelType w:val="hybridMultilevel"/>
    <w:tmpl w:val="1B222F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61170E9"/>
    <w:multiLevelType w:val="multilevel"/>
    <w:tmpl w:val="687CF25E"/>
    <w:lvl w:ilvl="0">
      <w:start w:val="3"/>
      <w:numFmt w:val="decimal"/>
      <w:lvlText w:val="%1."/>
      <w:lvlJc w:val="left"/>
      <w:pPr>
        <w:ind w:left="0" w:firstLine="0"/>
      </w:pPr>
      <w:rPr>
        <w:rFonts w:eastAsia="Arial Unicode MS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Arial Unicode MS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Arial Unicode MS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Arial Unicode MS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Arial Unicode MS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Arial Unicode MS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Arial Unicode MS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Arial Unicode MS"/>
      </w:rPr>
    </w:lvl>
  </w:abstractNum>
  <w:abstractNum w:abstractNumId="24" w15:restartNumberingAfterBreak="0">
    <w:nsid w:val="06261E1F"/>
    <w:multiLevelType w:val="hybridMultilevel"/>
    <w:tmpl w:val="0AB29124"/>
    <w:lvl w:ilvl="0" w:tplc="FFFFFFFF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67" w:hanging="360"/>
      </w:pPr>
    </w:lvl>
    <w:lvl w:ilvl="2" w:tplc="FFFFFFFF" w:tentative="1">
      <w:start w:val="1"/>
      <w:numFmt w:val="lowerRoman"/>
      <w:lvlText w:val="%3."/>
      <w:lvlJc w:val="right"/>
      <w:pPr>
        <w:ind w:left="2187" w:hanging="180"/>
      </w:pPr>
    </w:lvl>
    <w:lvl w:ilvl="3" w:tplc="FFFFFFFF" w:tentative="1">
      <w:start w:val="1"/>
      <w:numFmt w:val="decimal"/>
      <w:lvlText w:val="%4."/>
      <w:lvlJc w:val="left"/>
      <w:pPr>
        <w:ind w:left="2907" w:hanging="360"/>
      </w:pPr>
    </w:lvl>
    <w:lvl w:ilvl="4" w:tplc="FFFFFFFF" w:tentative="1">
      <w:start w:val="1"/>
      <w:numFmt w:val="lowerLetter"/>
      <w:lvlText w:val="%5."/>
      <w:lvlJc w:val="left"/>
      <w:pPr>
        <w:ind w:left="3627" w:hanging="360"/>
      </w:pPr>
    </w:lvl>
    <w:lvl w:ilvl="5" w:tplc="FFFFFFFF" w:tentative="1">
      <w:start w:val="1"/>
      <w:numFmt w:val="lowerRoman"/>
      <w:lvlText w:val="%6."/>
      <w:lvlJc w:val="right"/>
      <w:pPr>
        <w:ind w:left="4347" w:hanging="180"/>
      </w:pPr>
    </w:lvl>
    <w:lvl w:ilvl="6" w:tplc="FFFFFFFF" w:tentative="1">
      <w:start w:val="1"/>
      <w:numFmt w:val="decimal"/>
      <w:lvlText w:val="%7."/>
      <w:lvlJc w:val="left"/>
      <w:pPr>
        <w:ind w:left="5067" w:hanging="360"/>
      </w:pPr>
    </w:lvl>
    <w:lvl w:ilvl="7" w:tplc="FFFFFFFF" w:tentative="1">
      <w:start w:val="1"/>
      <w:numFmt w:val="lowerLetter"/>
      <w:lvlText w:val="%8."/>
      <w:lvlJc w:val="left"/>
      <w:pPr>
        <w:ind w:left="5787" w:hanging="360"/>
      </w:pPr>
    </w:lvl>
    <w:lvl w:ilvl="8" w:tplc="FFFFFFFF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5" w15:restartNumberingAfterBreak="0">
    <w:nsid w:val="066E5B5F"/>
    <w:multiLevelType w:val="hybridMultilevel"/>
    <w:tmpl w:val="3A564CA0"/>
    <w:lvl w:ilvl="0" w:tplc="0090CF30">
      <w:start w:val="29"/>
      <w:numFmt w:val="decimal"/>
      <w:lvlText w:val="%1."/>
      <w:lvlJc w:val="left"/>
      <w:pPr>
        <w:ind w:left="720" w:hanging="360"/>
      </w:pPr>
      <w:rPr>
        <w:rFonts w:eastAsia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82B0A2D"/>
    <w:multiLevelType w:val="hybridMultilevel"/>
    <w:tmpl w:val="2EA28972"/>
    <w:name w:val="WW8Num90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08473A64"/>
    <w:multiLevelType w:val="multilevel"/>
    <w:tmpl w:val="D6AAC758"/>
    <w:name w:val="WWNum1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8" w15:restartNumberingAfterBreak="0">
    <w:nsid w:val="0878018F"/>
    <w:multiLevelType w:val="hybridMultilevel"/>
    <w:tmpl w:val="FAE6DCE2"/>
    <w:lvl w:ilvl="0" w:tplc="62D62D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AE2201"/>
    <w:multiLevelType w:val="hybridMultilevel"/>
    <w:tmpl w:val="D9BA3A02"/>
    <w:lvl w:ilvl="0" w:tplc="FFFFFFFF">
      <w:start w:val="1"/>
      <w:numFmt w:val="decimal"/>
      <w:lvlText w:val="%1."/>
      <w:lvlJc w:val="left"/>
      <w:pPr>
        <w:ind w:left="928" w:hanging="360"/>
      </w:pPr>
      <w:rPr>
        <w:rFonts w:eastAsia="Arial"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C23CF8"/>
    <w:multiLevelType w:val="hybridMultilevel"/>
    <w:tmpl w:val="D9BA3A02"/>
    <w:lvl w:ilvl="0" w:tplc="224066E4">
      <w:start w:val="1"/>
      <w:numFmt w:val="decimal"/>
      <w:lvlText w:val="%1."/>
      <w:lvlJc w:val="left"/>
      <w:pPr>
        <w:ind w:left="928" w:hanging="360"/>
      </w:pPr>
      <w:rPr>
        <w:rFonts w:eastAsia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9181890"/>
    <w:multiLevelType w:val="hybridMultilevel"/>
    <w:tmpl w:val="809ECAC0"/>
    <w:lvl w:ilvl="0" w:tplc="8F4CF2EC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91F2832"/>
    <w:multiLevelType w:val="hybridMultilevel"/>
    <w:tmpl w:val="616254D2"/>
    <w:lvl w:ilvl="0" w:tplc="DE1095D6">
      <w:start w:val="1"/>
      <w:numFmt w:val="decimal"/>
      <w:lvlText w:val="3.%1."/>
      <w:lvlJc w:val="left"/>
      <w:pPr>
        <w:ind w:left="1485" w:hanging="360"/>
      </w:pPr>
      <w:rPr>
        <w:rFonts w:ascii="Calibri" w:eastAsia="Calibri" w:hAnsi="Calibri" w:cs="Calibr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14357"/>
    <w:multiLevelType w:val="hybridMultilevel"/>
    <w:tmpl w:val="5DCE30F8"/>
    <w:lvl w:ilvl="0" w:tplc="99722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825F3C"/>
    <w:multiLevelType w:val="hybridMultilevel"/>
    <w:tmpl w:val="E6D646C8"/>
    <w:lvl w:ilvl="0" w:tplc="32C894B2">
      <w:start w:val="1"/>
      <w:numFmt w:val="lowerRoman"/>
      <w:lvlText w:val="%1)"/>
      <w:lvlJc w:val="left"/>
      <w:pPr>
        <w:ind w:left="1512" w:hanging="720"/>
      </w:pPr>
      <w:rPr>
        <w:rFonts w:hint="default"/>
        <w:color w:val="auto"/>
      </w:rPr>
    </w:lvl>
    <w:lvl w:ilvl="1" w:tplc="86A00E06">
      <w:start w:val="1"/>
      <w:numFmt w:val="decimal"/>
      <w:lvlText w:val="%2."/>
      <w:lvlJc w:val="left"/>
      <w:pPr>
        <w:ind w:left="1872" w:hanging="360"/>
      </w:pPr>
      <w:rPr>
        <w:rFonts w:eastAsia="Arial" w:hint="default"/>
        <w:color w:val="000000"/>
      </w:rPr>
    </w:lvl>
    <w:lvl w:ilvl="2" w:tplc="C758FA88">
      <w:start w:val="1"/>
      <w:numFmt w:val="lowerLetter"/>
      <w:lvlText w:val="%3)"/>
      <w:lvlJc w:val="left"/>
      <w:pPr>
        <w:ind w:left="2772" w:hanging="360"/>
      </w:pPr>
      <w:rPr>
        <w:rFonts w:eastAsia="Arial" w:hint="default"/>
        <w:b w:val="0"/>
        <w:bCs w:val="0"/>
        <w:color w:val="000000"/>
      </w:rPr>
    </w:lvl>
    <w:lvl w:ilvl="3" w:tplc="DABA909A">
      <w:start w:val="5"/>
      <w:numFmt w:val="bullet"/>
      <w:lvlText w:val="-"/>
      <w:lvlJc w:val="left"/>
      <w:pPr>
        <w:ind w:left="3312" w:hanging="360"/>
      </w:pPr>
      <w:rPr>
        <w:rFonts w:ascii="Arial" w:eastAsia="Arial" w:hAnsi="Arial" w:cs="Arial" w:hint="default"/>
        <w:color w:val="000000"/>
      </w:rPr>
    </w:lvl>
    <w:lvl w:ilvl="4" w:tplc="04090019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09AA77CF"/>
    <w:multiLevelType w:val="hybridMultilevel"/>
    <w:tmpl w:val="27BE2A66"/>
    <w:lvl w:ilvl="0" w:tplc="04E06E9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A5E5700"/>
    <w:multiLevelType w:val="hybridMultilevel"/>
    <w:tmpl w:val="E0EC6D5C"/>
    <w:lvl w:ilvl="0" w:tplc="FFFFFFFF">
      <w:start w:val="1"/>
      <w:numFmt w:val="decimal"/>
      <w:lvlText w:val="%1."/>
      <w:lvlJc w:val="left"/>
      <w:pPr>
        <w:ind w:left="346" w:hanging="360"/>
      </w:pPr>
      <w:rPr>
        <w:rFonts w:hint="default"/>
        <w:b w:val="0"/>
        <w:bCs w:val="0"/>
        <w:i w:val="0"/>
        <w:i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CA6CD9"/>
    <w:multiLevelType w:val="hybridMultilevel"/>
    <w:tmpl w:val="EFC4D37C"/>
    <w:lvl w:ilvl="0" w:tplc="FFFFFFFF">
      <w:start w:val="1"/>
      <w:numFmt w:val="lowerLetter"/>
      <w:lvlText w:val="%1)"/>
      <w:lvlJc w:val="left"/>
      <w:pPr>
        <w:ind w:left="2772" w:hanging="360"/>
      </w:pPr>
      <w:rPr>
        <w:rFonts w:eastAsia="Arial" w:hint="default"/>
        <w:b w:val="0"/>
        <w:bCs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C967C2D"/>
    <w:multiLevelType w:val="hybridMultilevel"/>
    <w:tmpl w:val="E9CA7BBA"/>
    <w:lvl w:ilvl="0" w:tplc="527CCBA4">
      <w:start w:val="1"/>
      <w:numFmt w:val="decimal"/>
      <w:lvlText w:val="3.1.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 w15:restartNumberingAfterBreak="0">
    <w:nsid w:val="0CD9018D"/>
    <w:multiLevelType w:val="singleLevel"/>
    <w:tmpl w:val="04150017"/>
    <w:lvl w:ilvl="0">
      <w:start w:val="1"/>
      <w:numFmt w:val="lowerLetter"/>
      <w:lvlText w:val="%1)"/>
      <w:lvlJc w:val="left"/>
      <w:pPr>
        <w:ind w:left="1146" w:hanging="360"/>
      </w:pPr>
    </w:lvl>
  </w:abstractNum>
  <w:abstractNum w:abstractNumId="40" w15:restartNumberingAfterBreak="0">
    <w:nsid w:val="0DAF197B"/>
    <w:multiLevelType w:val="multilevel"/>
    <w:tmpl w:val="5C1AE0E8"/>
    <w:name w:val="WWNum37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 w:hint="default"/>
      </w:rPr>
    </w:lvl>
  </w:abstractNum>
  <w:abstractNum w:abstractNumId="41" w15:restartNumberingAfterBreak="0">
    <w:nsid w:val="0DF774E7"/>
    <w:multiLevelType w:val="hybridMultilevel"/>
    <w:tmpl w:val="1548E04A"/>
    <w:lvl w:ilvl="0" w:tplc="3C58799E">
      <w:start w:val="1"/>
      <w:numFmt w:val="decimal"/>
      <w:lvlText w:val="1.%1."/>
      <w:lvlJc w:val="left"/>
      <w:pPr>
        <w:ind w:left="1512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0E4A58FF"/>
    <w:multiLevelType w:val="hybridMultilevel"/>
    <w:tmpl w:val="33A00F80"/>
    <w:lvl w:ilvl="0" w:tplc="F76E03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5FF4A948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6F6014"/>
    <w:multiLevelType w:val="hybridMultilevel"/>
    <w:tmpl w:val="6BF2AEB4"/>
    <w:name w:val="WWNum15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0ECB4441"/>
    <w:multiLevelType w:val="hybridMultilevel"/>
    <w:tmpl w:val="8EFE525C"/>
    <w:lvl w:ilvl="0" w:tplc="341C7E8E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0F375DFF"/>
    <w:multiLevelType w:val="multilevel"/>
    <w:tmpl w:val="687CF25E"/>
    <w:lvl w:ilvl="0">
      <w:start w:val="3"/>
      <w:numFmt w:val="decimal"/>
      <w:lvlText w:val="%1."/>
      <w:lvlJc w:val="left"/>
      <w:pPr>
        <w:ind w:left="0" w:firstLine="0"/>
      </w:pPr>
      <w:rPr>
        <w:rFonts w:eastAsia="Arial Unicode MS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Arial Unicode MS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Arial Unicode MS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Arial Unicode MS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Arial Unicode MS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Arial Unicode MS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Arial Unicode MS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Arial Unicode MS"/>
      </w:rPr>
    </w:lvl>
  </w:abstractNum>
  <w:abstractNum w:abstractNumId="46" w15:restartNumberingAfterBreak="0">
    <w:nsid w:val="10220EA2"/>
    <w:multiLevelType w:val="multilevel"/>
    <w:tmpl w:val="327E96C8"/>
    <w:styleLink w:val="numeracjagowna1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dstrike w:val="0"/>
        <w:color w:val="auto"/>
        <w:sz w:val="28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106A5CB6"/>
    <w:multiLevelType w:val="multilevel"/>
    <w:tmpl w:val="C548DA7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1C306C5"/>
    <w:multiLevelType w:val="hybridMultilevel"/>
    <w:tmpl w:val="8FD2F862"/>
    <w:lvl w:ilvl="0" w:tplc="724065F2">
      <w:start w:val="1"/>
      <w:numFmt w:val="decimal"/>
      <w:lvlText w:val="3.4.%1.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49" w15:restartNumberingAfterBreak="0">
    <w:nsid w:val="11F21F2E"/>
    <w:multiLevelType w:val="hybridMultilevel"/>
    <w:tmpl w:val="DEAAD6CE"/>
    <w:lvl w:ilvl="0" w:tplc="FFFFFFF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strike w:val="0"/>
        <w:color w:val="000000"/>
      </w:rPr>
    </w:lvl>
    <w:lvl w:ilvl="1" w:tplc="FFFFFFFF">
      <w:start w:val="1"/>
      <w:numFmt w:val="decimal"/>
      <w:lvlText w:val="%2)"/>
      <w:lvlJc w:val="left"/>
      <w:pPr>
        <w:ind w:left="589" w:hanging="360"/>
      </w:pPr>
      <w:rPr>
        <w:rFonts w:eastAsia="Times New Roman"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1489" w:hanging="360"/>
      </w:pPr>
      <w:rPr>
        <w:rFonts w:eastAsia="Times New Roman" w:hint="default"/>
        <w:strike w:val="0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0" w15:restartNumberingAfterBreak="0">
    <w:nsid w:val="12503162"/>
    <w:multiLevelType w:val="multilevel"/>
    <w:tmpl w:val="3C086EB8"/>
    <w:name w:val="WWNum15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1" w15:restartNumberingAfterBreak="0">
    <w:nsid w:val="12B608BB"/>
    <w:multiLevelType w:val="hybridMultilevel"/>
    <w:tmpl w:val="A8CAE23A"/>
    <w:lvl w:ilvl="0" w:tplc="FFFFFFFF">
      <w:start w:val="1"/>
      <w:numFmt w:val="decimal"/>
      <w:lvlText w:val="%1."/>
      <w:lvlJc w:val="left"/>
      <w:pPr>
        <w:ind w:left="736" w:hanging="360"/>
      </w:pPr>
      <w:rPr>
        <w:rFonts w:hint="default"/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56" w:hanging="360"/>
      </w:pPr>
    </w:lvl>
    <w:lvl w:ilvl="2" w:tplc="FFFFFFFF" w:tentative="1">
      <w:start w:val="1"/>
      <w:numFmt w:val="lowerRoman"/>
      <w:lvlText w:val="%3."/>
      <w:lvlJc w:val="right"/>
      <w:pPr>
        <w:ind w:left="2176" w:hanging="180"/>
      </w:pPr>
    </w:lvl>
    <w:lvl w:ilvl="3" w:tplc="FFFFFFFF" w:tentative="1">
      <w:start w:val="1"/>
      <w:numFmt w:val="decimal"/>
      <w:lvlText w:val="%4."/>
      <w:lvlJc w:val="left"/>
      <w:pPr>
        <w:ind w:left="2896" w:hanging="360"/>
      </w:pPr>
    </w:lvl>
    <w:lvl w:ilvl="4" w:tplc="FFFFFFFF" w:tentative="1">
      <w:start w:val="1"/>
      <w:numFmt w:val="lowerLetter"/>
      <w:lvlText w:val="%5."/>
      <w:lvlJc w:val="left"/>
      <w:pPr>
        <w:ind w:left="3616" w:hanging="360"/>
      </w:pPr>
    </w:lvl>
    <w:lvl w:ilvl="5" w:tplc="FFFFFFFF" w:tentative="1">
      <w:start w:val="1"/>
      <w:numFmt w:val="lowerRoman"/>
      <w:lvlText w:val="%6."/>
      <w:lvlJc w:val="right"/>
      <w:pPr>
        <w:ind w:left="4336" w:hanging="180"/>
      </w:pPr>
    </w:lvl>
    <w:lvl w:ilvl="6" w:tplc="FFFFFFFF" w:tentative="1">
      <w:start w:val="1"/>
      <w:numFmt w:val="decimal"/>
      <w:lvlText w:val="%7."/>
      <w:lvlJc w:val="left"/>
      <w:pPr>
        <w:ind w:left="5056" w:hanging="360"/>
      </w:pPr>
    </w:lvl>
    <w:lvl w:ilvl="7" w:tplc="FFFFFFFF" w:tentative="1">
      <w:start w:val="1"/>
      <w:numFmt w:val="lowerLetter"/>
      <w:lvlText w:val="%8."/>
      <w:lvlJc w:val="left"/>
      <w:pPr>
        <w:ind w:left="5776" w:hanging="360"/>
      </w:pPr>
    </w:lvl>
    <w:lvl w:ilvl="8" w:tplc="FFFFFFFF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52" w15:restartNumberingAfterBreak="0">
    <w:nsid w:val="13111905"/>
    <w:multiLevelType w:val="hybridMultilevel"/>
    <w:tmpl w:val="07A8178A"/>
    <w:lvl w:ilvl="0" w:tplc="CA9E986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3472D07"/>
    <w:multiLevelType w:val="hybridMultilevel"/>
    <w:tmpl w:val="9B04800C"/>
    <w:lvl w:ilvl="0" w:tplc="DA2C69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EFC21CC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7E704B"/>
    <w:multiLevelType w:val="hybridMultilevel"/>
    <w:tmpl w:val="D8666012"/>
    <w:lvl w:ilvl="0" w:tplc="0CDA686E">
      <w:start w:val="1"/>
      <w:numFmt w:val="decimal"/>
      <w:lvlText w:val="3.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26774C"/>
    <w:multiLevelType w:val="hybridMultilevel"/>
    <w:tmpl w:val="1CC0451E"/>
    <w:name w:val="WW8Num9022"/>
    <w:lvl w:ilvl="0" w:tplc="5FF4A948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852EDC"/>
    <w:multiLevelType w:val="hybridMultilevel"/>
    <w:tmpl w:val="9E828B7A"/>
    <w:lvl w:ilvl="0" w:tplc="2A2E9516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7247C6C"/>
    <w:multiLevelType w:val="hybridMultilevel"/>
    <w:tmpl w:val="1FCC1CA4"/>
    <w:lvl w:ilvl="0" w:tplc="6CD0FD84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 w:tplc="1508370A">
      <w:start w:val="1"/>
      <w:numFmt w:val="decimal"/>
      <w:lvlText w:val="%2)"/>
      <w:lvlJc w:val="left"/>
      <w:pPr>
        <w:ind w:left="1440" w:hanging="360"/>
      </w:pPr>
      <w:rPr>
        <w:rFonts w:eastAsia="Arial" w:hint="default"/>
        <w:b w:val="0"/>
        <w:bCs w:val="0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5B38B0"/>
    <w:multiLevelType w:val="multilevel"/>
    <w:tmpl w:val="0415001D"/>
    <w:styleLink w:val="WWOutlineListStyle1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17E44661"/>
    <w:multiLevelType w:val="hybridMultilevel"/>
    <w:tmpl w:val="361ACD2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81A48C5"/>
    <w:multiLevelType w:val="multilevel"/>
    <w:tmpl w:val="F2961B32"/>
    <w:styleLink w:val="11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18215D6C"/>
    <w:multiLevelType w:val="hybridMultilevel"/>
    <w:tmpl w:val="0AB29124"/>
    <w:lvl w:ilvl="0" w:tplc="74BE2084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2" w15:restartNumberingAfterBreak="0">
    <w:nsid w:val="189F34A5"/>
    <w:multiLevelType w:val="hybridMultilevel"/>
    <w:tmpl w:val="A8CAE23A"/>
    <w:lvl w:ilvl="0" w:tplc="58425F72">
      <w:start w:val="1"/>
      <w:numFmt w:val="decimal"/>
      <w:lvlText w:val="%1."/>
      <w:lvlJc w:val="left"/>
      <w:pPr>
        <w:ind w:left="736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</w:lvl>
    <w:lvl w:ilvl="3" w:tplc="0415000F" w:tentative="1">
      <w:start w:val="1"/>
      <w:numFmt w:val="decimal"/>
      <w:lvlText w:val="%4."/>
      <w:lvlJc w:val="left"/>
      <w:pPr>
        <w:ind w:left="2896" w:hanging="360"/>
      </w:p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</w:lvl>
    <w:lvl w:ilvl="6" w:tplc="0415000F" w:tentative="1">
      <w:start w:val="1"/>
      <w:numFmt w:val="decimal"/>
      <w:lvlText w:val="%7."/>
      <w:lvlJc w:val="left"/>
      <w:pPr>
        <w:ind w:left="5056" w:hanging="360"/>
      </w:p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63" w15:restartNumberingAfterBreak="0">
    <w:nsid w:val="1902204F"/>
    <w:multiLevelType w:val="hybridMultilevel"/>
    <w:tmpl w:val="060E86D8"/>
    <w:lvl w:ilvl="0" w:tplc="94306274">
      <w:start w:val="1"/>
      <w:numFmt w:val="lowerRoman"/>
      <w:lvlText w:val="%1."/>
      <w:lvlJc w:val="left"/>
      <w:pPr>
        <w:ind w:left="734" w:hanging="360"/>
      </w:pPr>
    </w:lvl>
    <w:lvl w:ilvl="1" w:tplc="FFFFFFFF">
      <w:start w:val="1"/>
      <w:numFmt w:val="lowerLetter"/>
      <w:lvlText w:val="%2."/>
      <w:lvlJc w:val="left"/>
      <w:pPr>
        <w:ind w:left="1454" w:hanging="360"/>
      </w:pPr>
    </w:lvl>
    <w:lvl w:ilvl="2" w:tplc="FFFFFFFF">
      <w:start w:val="1"/>
      <w:numFmt w:val="lowerRoman"/>
      <w:lvlText w:val="%3."/>
      <w:lvlJc w:val="right"/>
      <w:pPr>
        <w:ind w:left="2174" w:hanging="180"/>
      </w:pPr>
    </w:lvl>
    <w:lvl w:ilvl="3" w:tplc="FFFFFFFF">
      <w:start w:val="1"/>
      <w:numFmt w:val="decimal"/>
      <w:lvlText w:val="%4."/>
      <w:lvlJc w:val="left"/>
      <w:pPr>
        <w:ind w:left="2894" w:hanging="360"/>
      </w:pPr>
    </w:lvl>
    <w:lvl w:ilvl="4" w:tplc="FFFFFFFF">
      <w:start w:val="1"/>
      <w:numFmt w:val="lowerLetter"/>
      <w:lvlText w:val="%5."/>
      <w:lvlJc w:val="left"/>
      <w:pPr>
        <w:ind w:left="3614" w:hanging="360"/>
      </w:pPr>
    </w:lvl>
    <w:lvl w:ilvl="5" w:tplc="FFFFFFFF">
      <w:start w:val="1"/>
      <w:numFmt w:val="lowerRoman"/>
      <w:lvlText w:val="%6."/>
      <w:lvlJc w:val="right"/>
      <w:pPr>
        <w:ind w:left="4334" w:hanging="180"/>
      </w:pPr>
    </w:lvl>
    <w:lvl w:ilvl="6" w:tplc="FFFFFFFF">
      <w:start w:val="1"/>
      <w:numFmt w:val="decimal"/>
      <w:lvlText w:val="%7."/>
      <w:lvlJc w:val="left"/>
      <w:pPr>
        <w:ind w:left="5054" w:hanging="360"/>
      </w:pPr>
    </w:lvl>
    <w:lvl w:ilvl="7" w:tplc="FFFFFFFF">
      <w:start w:val="1"/>
      <w:numFmt w:val="lowerLetter"/>
      <w:lvlText w:val="%8."/>
      <w:lvlJc w:val="left"/>
      <w:pPr>
        <w:ind w:left="5774" w:hanging="360"/>
      </w:pPr>
    </w:lvl>
    <w:lvl w:ilvl="8" w:tplc="FFFFFFFF">
      <w:start w:val="1"/>
      <w:numFmt w:val="lowerRoman"/>
      <w:lvlText w:val="%9."/>
      <w:lvlJc w:val="right"/>
      <w:pPr>
        <w:ind w:left="6494" w:hanging="180"/>
      </w:pPr>
    </w:lvl>
  </w:abstractNum>
  <w:abstractNum w:abstractNumId="64" w15:restartNumberingAfterBreak="0">
    <w:nsid w:val="191E3E03"/>
    <w:multiLevelType w:val="hybridMultilevel"/>
    <w:tmpl w:val="8C62F554"/>
    <w:name w:val="WWNum374222"/>
    <w:lvl w:ilvl="0" w:tplc="62DE4B94">
      <w:start w:val="1"/>
      <w:numFmt w:val="lowerLetter"/>
      <w:lvlText w:val="%1)"/>
      <w:lvlJc w:val="left"/>
      <w:pPr>
        <w:ind w:left="159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9674760"/>
    <w:multiLevelType w:val="hybridMultilevel"/>
    <w:tmpl w:val="43A43542"/>
    <w:lvl w:ilvl="0" w:tplc="B8F8992E">
      <w:start w:val="1"/>
      <w:numFmt w:val="decimal"/>
      <w:lvlText w:val="2.%1."/>
      <w:lvlJc w:val="left"/>
      <w:pPr>
        <w:ind w:left="46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5333" w:hanging="360"/>
      </w:pPr>
    </w:lvl>
    <w:lvl w:ilvl="2" w:tplc="0415001B">
      <w:start w:val="1"/>
      <w:numFmt w:val="lowerRoman"/>
      <w:lvlText w:val="%3."/>
      <w:lvlJc w:val="right"/>
      <w:pPr>
        <w:ind w:left="6053" w:hanging="180"/>
      </w:pPr>
    </w:lvl>
    <w:lvl w:ilvl="3" w:tplc="0415000F">
      <w:start w:val="1"/>
      <w:numFmt w:val="decimal"/>
      <w:lvlText w:val="%4."/>
      <w:lvlJc w:val="left"/>
      <w:pPr>
        <w:ind w:left="6773" w:hanging="360"/>
      </w:pPr>
    </w:lvl>
    <w:lvl w:ilvl="4" w:tplc="04150019">
      <w:start w:val="1"/>
      <w:numFmt w:val="lowerLetter"/>
      <w:lvlText w:val="%5."/>
      <w:lvlJc w:val="left"/>
      <w:pPr>
        <w:ind w:left="7493" w:hanging="360"/>
      </w:pPr>
    </w:lvl>
    <w:lvl w:ilvl="5" w:tplc="0415001B">
      <w:start w:val="1"/>
      <w:numFmt w:val="lowerRoman"/>
      <w:lvlText w:val="%6."/>
      <w:lvlJc w:val="right"/>
      <w:pPr>
        <w:ind w:left="8213" w:hanging="180"/>
      </w:pPr>
    </w:lvl>
    <w:lvl w:ilvl="6" w:tplc="0415000F">
      <w:start w:val="1"/>
      <w:numFmt w:val="decimal"/>
      <w:lvlText w:val="%7."/>
      <w:lvlJc w:val="left"/>
      <w:pPr>
        <w:ind w:left="8933" w:hanging="360"/>
      </w:pPr>
    </w:lvl>
    <w:lvl w:ilvl="7" w:tplc="04150019">
      <w:start w:val="1"/>
      <w:numFmt w:val="lowerLetter"/>
      <w:lvlText w:val="%8."/>
      <w:lvlJc w:val="left"/>
      <w:pPr>
        <w:ind w:left="9653" w:hanging="360"/>
      </w:pPr>
    </w:lvl>
    <w:lvl w:ilvl="8" w:tplc="0415001B">
      <w:start w:val="1"/>
      <w:numFmt w:val="lowerRoman"/>
      <w:lvlText w:val="%9."/>
      <w:lvlJc w:val="right"/>
      <w:pPr>
        <w:ind w:left="10373" w:hanging="180"/>
      </w:pPr>
    </w:lvl>
  </w:abstractNum>
  <w:abstractNum w:abstractNumId="66" w15:restartNumberingAfterBreak="0">
    <w:nsid w:val="1A113061"/>
    <w:multiLevelType w:val="hybridMultilevel"/>
    <w:tmpl w:val="4BCC21C8"/>
    <w:lvl w:ilvl="0" w:tplc="684CC1B4">
      <w:start w:val="1"/>
      <w:numFmt w:val="decimal"/>
      <w:lvlText w:val="1.9.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153AEB"/>
    <w:multiLevelType w:val="hybridMultilevel"/>
    <w:tmpl w:val="4BB488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B82720D"/>
    <w:multiLevelType w:val="hybridMultilevel"/>
    <w:tmpl w:val="9AC8898A"/>
    <w:lvl w:ilvl="0" w:tplc="37704D5E">
      <w:start w:val="2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69" w15:restartNumberingAfterBreak="0">
    <w:nsid w:val="1C022055"/>
    <w:multiLevelType w:val="multilevel"/>
    <w:tmpl w:val="57E8B614"/>
    <w:name w:val="WW8Num903"/>
    <w:lvl w:ilvl="0">
      <w:start w:val="1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694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61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28" w:hanging="180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035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02" w:hanging="2160"/>
      </w:pPr>
      <w:rPr>
        <w:rFonts w:hint="default"/>
        <w:sz w:val="22"/>
      </w:rPr>
    </w:lvl>
  </w:abstractNum>
  <w:abstractNum w:abstractNumId="70" w15:restartNumberingAfterBreak="0">
    <w:nsid w:val="1C0D5589"/>
    <w:multiLevelType w:val="multilevel"/>
    <w:tmpl w:val="30520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71" w15:restartNumberingAfterBreak="0">
    <w:nsid w:val="1FB51D96"/>
    <w:multiLevelType w:val="hybridMultilevel"/>
    <w:tmpl w:val="8E1C3EE2"/>
    <w:lvl w:ilvl="0" w:tplc="3DFC5700">
      <w:start w:val="1"/>
      <w:numFmt w:val="decimal"/>
      <w:lvlText w:val="1.%1."/>
      <w:lvlJc w:val="left"/>
      <w:pPr>
        <w:ind w:left="22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72" w15:restartNumberingAfterBreak="0">
    <w:nsid w:val="20273059"/>
    <w:multiLevelType w:val="hybridMultilevel"/>
    <w:tmpl w:val="0B5C4052"/>
    <w:lvl w:ilvl="0" w:tplc="E25099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0726D8B"/>
    <w:multiLevelType w:val="hybridMultilevel"/>
    <w:tmpl w:val="8340AFF6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74" w15:restartNumberingAfterBreak="0">
    <w:nsid w:val="21782102"/>
    <w:multiLevelType w:val="hybridMultilevel"/>
    <w:tmpl w:val="4B2EAC5A"/>
    <w:lvl w:ilvl="0" w:tplc="6AC694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51666DE">
      <w:start w:val="1"/>
      <w:numFmt w:val="decimal"/>
      <w:lvlText w:val="7.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18B041B"/>
    <w:multiLevelType w:val="hybridMultilevel"/>
    <w:tmpl w:val="7E40ED96"/>
    <w:lvl w:ilvl="0" w:tplc="3C4A5EEE">
      <w:start w:val="1"/>
      <w:numFmt w:val="decimal"/>
      <w:lvlText w:val="%1."/>
      <w:lvlJc w:val="left"/>
      <w:pPr>
        <w:ind w:left="273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6" w15:restartNumberingAfterBreak="0">
    <w:nsid w:val="22000773"/>
    <w:multiLevelType w:val="hybridMultilevel"/>
    <w:tmpl w:val="2804A23C"/>
    <w:lvl w:ilvl="0" w:tplc="806C1EAA">
      <w:start w:val="1"/>
      <w:numFmt w:val="decimal"/>
      <w:lvlText w:val="1.%1."/>
      <w:lvlJc w:val="left"/>
      <w:pPr>
        <w:ind w:left="1146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220E2A01"/>
    <w:multiLevelType w:val="hybridMultilevel"/>
    <w:tmpl w:val="38CEB8BA"/>
    <w:lvl w:ilvl="0" w:tplc="3064CD6E">
      <w:start w:val="1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4AC12EB"/>
    <w:multiLevelType w:val="hybridMultilevel"/>
    <w:tmpl w:val="D582749E"/>
    <w:name w:val="WW8Num903222"/>
    <w:lvl w:ilvl="0" w:tplc="1A80231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9" w15:restartNumberingAfterBreak="0">
    <w:nsid w:val="250854CC"/>
    <w:multiLevelType w:val="hybridMultilevel"/>
    <w:tmpl w:val="E86E48A4"/>
    <w:lvl w:ilvl="0" w:tplc="007E1E32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5380D57"/>
    <w:multiLevelType w:val="multilevel"/>
    <w:tmpl w:val="CC58D09A"/>
    <w:name w:val="WWNum375"/>
    <w:lvl w:ilvl="0">
      <w:start w:val="10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 w:hint="default"/>
      </w:rPr>
    </w:lvl>
  </w:abstractNum>
  <w:abstractNum w:abstractNumId="81" w15:restartNumberingAfterBreak="0">
    <w:nsid w:val="257C3F54"/>
    <w:multiLevelType w:val="hybridMultilevel"/>
    <w:tmpl w:val="D4C66B40"/>
    <w:lvl w:ilvl="0" w:tplc="551EEFC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5C36054"/>
    <w:multiLevelType w:val="hybridMultilevel"/>
    <w:tmpl w:val="8656134C"/>
    <w:lvl w:ilvl="0" w:tplc="55F6157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83" w15:restartNumberingAfterBreak="0">
    <w:nsid w:val="25DD5A9F"/>
    <w:multiLevelType w:val="hybridMultilevel"/>
    <w:tmpl w:val="803AC97C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4" w15:restartNumberingAfterBreak="0">
    <w:nsid w:val="281C01E6"/>
    <w:multiLevelType w:val="hybridMultilevel"/>
    <w:tmpl w:val="F6022ED0"/>
    <w:lvl w:ilvl="0" w:tplc="52584DC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920619E"/>
    <w:multiLevelType w:val="hybridMultilevel"/>
    <w:tmpl w:val="6D20D146"/>
    <w:lvl w:ilvl="0" w:tplc="F1864288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9EF6020"/>
    <w:multiLevelType w:val="hybridMultilevel"/>
    <w:tmpl w:val="D0F004C4"/>
    <w:lvl w:ilvl="0" w:tplc="9F10BF2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E62262D"/>
    <w:multiLevelType w:val="hybridMultilevel"/>
    <w:tmpl w:val="6982179C"/>
    <w:lvl w:ilvl="0" w:tplc="5CF83090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9E6A28"/>
    <w:multiLevelType w:val="hybridMultilevel"/>
    <w:tmpl w:val="9EFCD6F0"/>
    <w:lvl w:ilvl="0" w:tplc="3ED281F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C543ED"/>
    <w:multiLevelType w:val="hybridMultilevel"/>
    <w:tmpl w:val="A83ED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0090AA6"/>
    <w:multiLevelType w:val="hybridMultilevel"/>
    <w:tmpl w:val="931AB35E"/>
    <w:name w:val="WW8Num903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3255354F"/>
    <w:multiLevelType w:val="hybridMultilevel"/>
    <w:tmpl w:val="A32AEBC6"/>
    <w:lvl w:ilvl="0" w:tplc="A698BE9A">
      <w:start w:val="1"/>
      <w:numFmt w:val="decimal"/>
      <w:lvlText w:val="11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2" w15:restartNumberingAfterBreak="0">
    <w:nsid w:val="32F8156B"/>
    <w:multiLevelType w:val="hybridMultilevel"/>
    <w:tmpl w:val="451E2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0C2012"/>
    <w:multiLevelType w:val="hybridMultilevel"/>
    <w:tmpl w:val="06CC20A6"/>
    <w:name w:val="WW8Num9032222"/>
    <w:lvl w:ilvl="0" w:tplc="1A80231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34E0313B"/>
    <w:multiLevelType w:val="hybridMultilevel"/>
    <w:tmpl w:val="DDE64FD0"/>
    <w:styleLink w:val="WWOutlineListStyle11"/>
    <w:lvl w:ilvl="0" w:tplc="0854FAD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BCE23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310C47E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5C516B5"/>
    <w:multiLevelType w:val="hybridMultilevel"/>
    <w:tmpl w:val="803AC97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6" w15:restartNumberingAfterBreak="0">
    <w:nsid w:val="3640644B"/>
    <w:multiLevelType w:val="hybridMultilevel"/>
    <w:tmpl w:val="E674A1FC"/>
    <w:lvl w:ilvl="0" w:tplc="C51666DE">
      <w:start w:val="1"/>
      <w:numFmt w:val="decimal"/>
      <w:lvlText w:val="7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 w15:restartNumberingAfterBreak="0">
    <w:nsid w:val="367F5A3D"/>
    <w:multiLevelType w:val="hybridMultilevel"/>
    <w:tmpl w:val="556EE6E2"/>
    <w:name w:val="WW8Num9023"/>
    <w:lvl w:ilvl="0" w:tplc="E68E6538">
      <w:start w:val="1"/>
      <w:numFmt w:val="decimal"/>
      <w:lvlText w:val="%1."/>
      <w:lvlJc w:val="left"/>
      <w:pPr>
        <w:ind w:left="346" w:hanging="360"/>
      </w:pPr>
      <w:rPr>
        <w:rFonts w:hint="default"/>
        <w:b w:val="0"/>
        <w:bCs w:val="0"/>
        <w:i w:val="0"/>
        <w:i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6B90CAA"/>
    <w:multiLevelType w:val="hybridMultilevel"/>
    <w:tmpl w:val="25B02BBA"/>
    <w:name w:val="WWNum152"/>
    <w:lvl w:ilvl="0" w:tplc="55F6157C">
      <w:start w:val="1"/>
      <w:numFmt w:val="bullet"/>
      <w:lvlText w:val=""/>
      <w:lvlJc w:val="left"/>
      <w:pPr>
        <w:ind w:left="17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99" w15:restartNumberingAfterBreak="0">
    <w:nsid w:val="37057526"/>
    <w:multiLevelType w:val="hybridMultilevel"/>
    <w:tmpl w:val="03123FCE"/>
    <w:lvl w:ilvl="0" w:tplc="FFFFFFF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F9773D"/>
    <w:multiLevelType w:val="hybridMultilevel"/>
    <w:tmpl w:val="63CE6BEC"/>
    <w:lvl w:ilvl="0" w:tplc="3CEA6F88">
      <w:start w:val="2"/>
      <w:numFmt w:val="decimal"/>
      <w:lvlText w:val="%1."/>
      <w:lvlJc w:val="left"/>
      <w:pPr>
        <w:ind w:left="1440" w:hanging="360"/>
      </w:pPr>
      <w:rPr>
        <w:rFonts w:eastAsia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F100AF"/>
    <w:multiLevelType w:val="hybridMultilevel"/>
    <w:tmpl w:val="B83ECD96"/>
    <w:name w:val="WW8Num392222"/>
    <w:lvl w:ilvl="0" w:tplc="78FAA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3A103244"/>
    <w:multiLevelType w:val="hybridMultilevel"/>
    <w:tmpl w:val="258AA454"/>
    <w:lvl w:ilvl="0" w:tplc="A3E06274">
      <w:start w:val="4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E4164"/>
    <w:multiLevelType w:val="hybridMultilevel"/>
    <w:tmpl w:val="BAFE43BE"/>
    <w:lvl w:ilvl="0" w:tplc="8E6435F8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7E3203"/>
    <w:multiLevelType w:val="hybridMultilevel"/>
    <w:tmpl w:val="F3720350"/>
    <w:lvl w:ilvl="0" w:tplc="6CD0FD8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ACD01FE"/>
    <w:multiLevelType w:val="hybridMultilevel"/>
    <w:tmpl w:val="A162D468"/>
    <w:lvl w:ilvl="0" w:tplc="1B1E903C">
      <w:start w:val="1"/>
      <w:numFmt w:val="lowerLetter"/>
      <w:lvlText w:val="%1)"/>
      <w:lvlJc w:val="left"/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6" w15:restartNumberingAfterBreak="0">
    <w:nsid w:val="3B8F1E32"/>
    <w:multiLevelType w:val="multilevel"/>
    <w:tmpl w:val="475ADC60"/>
    <w:name w:val="WWNum1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7" w15:restartNumberingAfterBreak="0">
    <w:nsid w:val="3C611014"/>
    <w:multiLevelType w:val="multilevel"/>
    <w:tmpl w:val="BBB6B3BA"/>
    <w:name w:val="WWNum37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 w:hint="default"/>
      </w:rPr>
    </w:lvl>
  </w:abstractNum>
  <w:abstractNum w:abstractNumId="108" w15:restartNumberingAfterBreak="0">
    <w:nsid w:val="3C846546"/>
    <w:multiLevelType w:val="hybridMultilevel"/>
    <w:tmpl w:val="EFC4D37C"/>
    <w:lvl w:ilvl="0" w:tplc="C758FA88">
      <w:start w:val="1"/>
      <w:numFmt w:val="lowerLetter"/>
      <w:lvlText w:val="%1)"/>
      <w:lvlJc w:val="left"/>
      <w:pPr>
        <w:ind w:left="2772" w:hanging="360"/>
      </w:pPr>
      <w:rPr>
        <w:rFonts w:eastAsia="Arial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FF3AE2"/>
    <w:multiLevelType w:val="hybridMultilevel"/>
    <w:tmpl w:val="DEAAD6CE"/>
    <w:lvl w:ilvl="0" w:tplc="91D06EEA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strike w:val="0"/>
        <w:color w:val="000000"/>
      </w:rPr>
    </w:lvl>
    <w:lvl w:ilvl="1" w:tplc="E392D696">
      <w:start w:val="1"/>
      <w:numFmt w:val="decimal"/>
      <w:lvlText w:val="%2)"/>
      <w:lvlJc w:val="left"/>
      <w:pPr>
        <w:ind w:left="589" w:hanging="360"/>
      </w:pPr>
      <w:rPr>
        <w:rFonts w:eastAsia="Times New Roman" w:hint="default"/>
        <w:color w:val="000000"/>
      </w:rPr>
    </w:lvl>
    <w:lvl w:ilvl="2" w:tplc="49024D34">
      <w:start w:val="1"/>
      <w:numFmt w:val="lowerLetter"/>
      <w:lvlText w:val="%3)"/>
      <w:lvlJc w:val="left"/>
      <w:pPr>
        <w:ind w:left="1489" w:hanging="360"/>
      </w:pPr>
      <w:rPr>
        <w:rFonts w:eastAsia="Times New Roman" w:hint="default"/>
        <w:strike w:val="0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0" w15:restartNumberingAfterBreak="0">
    <w:nsid w:val="3D885D46"/>
    <w:multiLevelType w:val="hybridMultilevel"/>
    <w:tmpl w:val="CC822B20"/>
    <w:lvl w:ilvl="0" w:tplc="79AC1988">
      <w:start w:val="1"/>
      <w:numFmt w:val="decimal"/>
      <w:lvlText w:val="10.%1.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3DD851FC"/>
    <w:multiLevelType w:val="hybridMultilevel"/>
    <w:tmpl w:val="81ECCCC2"/>
    <w:lvl w:ilvl="0" w:tplc="DE0AADC8">
      <w:start w:val="1"/>
      <w:numFmt w:val="decimal"/>
      <w:lvlText w:val="3.%1."/>
      <w:lvlJc w:val="left"/>
      <w:rPr>
        <w:rFonts w:ascii="Calibri" w:eastAsia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112" w15:restartNumberingAfterBreak="0">
    <w:nsid w:val="3E021F77"/>
    <w:multiLevelType w:val="hybridMultilevel"/>
    <w:tmpl w:val="DE2CB6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9F10BF2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E15753D"/>
    <w:multiLevelType w:val="hybridMultilevel"/>
    <w:tmpl w:val="1B222F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E3244B8"/>
    <w:multiLevelType w:val="hybridMultilevel"/>
    <w:tmpl w:val="839C87D2"/>
    <w:lvl w:ilvl="0" w:tplc="AB209554">
      <w:start w:val="1"/>
      <w:numFmt w:val="decimal"/>
      <w:lvlText w:val="3.2.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5" w15:restartNumberingAfterBreak="0">
    <w:nsid w:val="3FB95950"/>
    <w:multiLevelType w:val="multilevel"/>
    <w:tmpl w:val="34786A82"/>
    <w:styleLink w:val="WWOutlineListStyle11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6" w15:restartNumberingAfterBreak="0">
    <w:nsid w:val="3FD80D64"/>
    <w:multiLevelType w:val="hybridMultilevel"/>
    <w:tmpl w:val="CB96F3B0"/>
    <w:lvl w:ilvl="0" w:tplc="EEEED42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033452"/>
    <w:multiLevelType w:val="hybridMultilevel"/>
    <w:tmpl w:val="F372035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1B4121"/>
    <w:multiLevelType w:val="hybridMultilevel"/>
    <w:tmpl w:val="DA720656"/>
    <w:name w:val="WWNum372"/>
    <w:lvl w:ilvl="0" w:tplc="5268BCDE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31196F"/>
    <w:multiLevelType w:val="hybridMultilevel"/>
    <w:tmpl w:val="2E664E62"/>
    <w:lvl w:ilvl="0" w:tplc="22F464F8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0" w15:restartNumberingAfterBreak="0">
    <w:nsid w:val="4296395F"/>
    <w:multiLevelType w:val="multilevel"/>
    <w:tmpl w:val="12EC32E8"/>
    <w:styleLink w:val="111111111"/>
    <w:lvl w:ilvl="0">
      <w:start w:val="1"/>
      <w:numFmt w:val="upperRoman"/>
      <w:lvlText w:val="%1."/>
      <w:lvlJc w:val="right"/>
      <w:pPr>
        <w:ind w:left="7808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1" w15:restartNumberingAfterBreak="0">
    <w:nsid w:val="42B672F1"/>
    <w:multiLevelType w:val="hybridMultilevel"/>
    <w:tmpl w:val="0416404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36F35DE"/>
    <w:multiLevelType w:val="hybridMultilevel"/>
    <w:tmpl w:val="8F80B74A"/>
    <w:lvl w:ilvl="0" w:tplc="203AB80C">
      <w:start w:val="1"/>
      <w:numFmt w:val="decimal"/>
      <w:lvlText w:val="1.%1.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442A38D3"/>
    <w:multiLevelType w:val="multilevel"/>
    <w:tmpl w:val="4C84BD8A"/>
    <w:styleLink w:val="WWOutlineListStyle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none"/>
      <w:lvlText w:val="2.4.1.%3"/>
      <w:lvlJc w:val="left"/>
      <w:pPr>
        <w:ind w:left="1440" w:hanging="72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4" w15:restartNumberingAfterBreak="0">
    <w:nsid w:val="445F326B"/>
    <w:multiLevelType w:val="hybridMultilevel"/>
    <w:tmpl w:val="40AEBE64"/>
    <w:lvl w:ilvl="0" w:tplc="EE3ACE82">
      <w:start w:val="1"/>
      <w:numFmt w:val="decimal"/>
      <w:lvlText w:val="%1."/>
      <w:lvlJc w:val="left"/>
      <w:pPr>
        <w:ind w:left="733" w:hanging="360"/>
      </w:pPr>
      <w:rPr>
        <w:rFonts w:eastAsia="Arial"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5" w15:restartNumberingAfterBreak="0">
    <w:nsid w:val="465613E7"/>
    <w:multiLevelType w:val="hybridMultilevel"/>
    <w:tmpl w:val="52CE2E76"/>
    <w:lvl w:ilvl="0" w:tplc="BE9E2EE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78038CD"/>
    <w:multiLevelType w:val="multilevel"/>
    <w:tmpl w:val="6CEAA61E"/>
    <w:lvl w:ilvl="0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20" w:hanging="360"/>
      </w:pPr>
      <w:rPr>
        <w:rFonts w:eastAsia="Arial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913" w:hanging="720"/>
      </w:pPr>
      <w:rPr>
        <w:rFonts w:eastAsia="Arial" w:hint="default"/>
        <w:b/>
      </w:rPr>
    </w:lvl>
    <w:lvl w:ilvl="3">
      <w:start w:val="1"/>
      <w:numFmt w:val="decimal"/>
      <w:isLgl/>
      <w:lvlText w:val="%1.%2.%3.%4."/>
      <w:lvlJc w:val="left"/>
      <w:pPr>
        <w:ind w:left="3546" w:hanging="720"/>
      </w:pPr>
      <w:rPr>
        <w:rFonts w:eastAsia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4539" w:hanging="1080"/>
      </w:pPr>
      <w:rPr>
        <w:rFonts w:eastAsia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5172" w:hanging="1080"/>
      </w:pPr>
      <w:rPr>
        <w:rFonts w:eastAsia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165" w:hanging="1440"/>
      </w:pPr>
      <w:rPr>
        <w:rFonts w:eastAsia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798" w:hanging="1440"/>
      </w:pPr>
      <w:rPr>
        <w:rFonts w:eastAsia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791" w:hanging="1800"/>
      </w:pPr>
      <w:rPr>
        <w:rFonts w:eastAsia="Arial" w:hint="default"/>
        <w:b/>
      </w:rPr>
    </w:lvl>
  </w:abstractNum>
  <w:abstractNum w:abstractNumId="127" w15:restartNumberingAfterBreak="0">
    <w:nsid w:val="479A30A8"/>
    <w:multiLevelType w:val="hybridMultilevel"/>
    <w:tmpl w:val="31C6E630"/>
    <w:lvl w:ilvl="0" w:tplc="7892100E">
      <w:start w:val="1"/>
      <w:numFmt w:val="decimal"/>
      <w:lvlText w:val="3.%1.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48192CC6"/>
    <w:multiLevelType w:val="multilevel"/>
    <w:tmpl w:val="059A4AF2"/>
    <w:lvl w:ilvl="0">
      <w:start w:val="1"/>
      <w:numFmt w:val="decimal"/>
      <w:lvlText w:val="%1."/>
      <w:lvlJc w:val="left"/>
      <w:pPr>
        <w:ind w:left="7808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9" w15:restartNumberingAfterBreak="0">
    <w:nsid w:val="48593F91"/>
    <w:multiLevelType w:val="hybridMultilevel"/>
    <w:tmpl w:val="1AE05CEC"/>
    <w:lvl w:ilvl="0" w:tplc="21F0776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9E523DE"/>
    <w:multiLevelType w:val="multilevel"/>
    <w:tmpl w:val="6C42B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1" w15:restartNumberingAfterBreak="0">
    <w:nsid w:val="4AC76C1B"/>
    <w:multiLevelType w:val="multilevel"/>
    <w:tmpl w:val="4B94C7C2"/>
    <w:lvl w:ilvl="0">
      <w:start w:val="1"/>
      <w:numFmt w:val="decimal"/>
      <w:lvlText w:val="%1."/>
      <w:lvlJc w:val="left"/>
      <w:pPr>
        <w:ind w:left="1429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2" w15:restartNumberingAfterBreak="0">
    <w:nsid w:val="4B4F58E2"/>
    <w:multiLevelType w:val="hybridMultilevel"/>
    <w:tmpl w:val="EFC4D37C"/>
    <w:lvl w:ilvl="0" w:tplc="FFFFFFFF">
      <w:start w:val="1"/>
      <w:numFmt w:val="lowerLetter"/>
      <w:lvlText w:val="%1)"/>
      <w:lvlJc w:val="left"/>
      <w:pPr>
        <w:ind w:left="2772" w:hanging="360"/>
      </w:pPr>
      <w:rPr>
        <w:rFonts w:eastAsia="Arial" w:hint="default"/>
        <w:b w:val="0"/>
        <w:bCs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D340235"/>
    <w:multiLevelType w:val="hybridMultilevel"/>
    <w:tmpl w:val="E6AAA8DE"/>
    <w:lvl w:ilvl="0" w:tplc="E0D4BD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D893953"/>
    <w:multiLevelType w:val="multilevel"/>
    <w:tmpl w:val="3FE813B0"/>
    <w:lvl w:ilvl="0">
      <w:start w:val="1"/>
      <w:numFmt w:val="decimal"/>
      <w:lvlText w:val="2.%1."/>
      <w:lvlJc w:val="left"/>
      <w:pPr>
        <w:ind w:left="114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94" w:hanging="720"/>
      </w:pPr>
      <w:rPr>
        <w:rFonts w:eastAsia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88" w:hanging="720"/>
      </w:pPr>
      <w:rPr>
        <w:rFonts w:eastAsia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42" w:hanging="1080"/>
      </w:pPr>
      <w:rPr>
        <w:rFonts w:eastAsia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36" w:hanging="1080"/>
      </w:pPr>
      <w:rPr>
        <w:rFonts w:eastAsia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eastAsia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eastAsia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38" w:hanging="1800"/>
      </w:pPr>
      <w:rPr>
        <w:rFonts w:eastAsia="Arial" w:hint="default"/>
        <w:b w:val="0"/>
      </w:rPr>
    </w:lvl>
  </w:abstractNum>
  <w:abstractNum w:abstractNumId="135" w15:restartNumberingAfterBreak="0">
    <w:nsid w:val="4D8B1A04"/>
    <w:multiLevelType w:val="hybridMultilevel"/>
    <w:tmpl w:val="8D6C1406"/>
    <w:lvl w:ilvl="0" w:tplc="935CD178">
      <w:start w:val="2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EF60C51"/>
    <w:multiLevelType w:val="multilevel"/>
    <w:tmpl w:val="14AEC1C0"/>
    <w:name w:val="WWNum374"/>
    <w:lvl w:ilvl="0">
      <w:start w:val="10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 w:hint="default"/>
      </w:rPr>
    </w:lvl>
  </w:abstractNum>
  <w:abstractNum w:abstractNumId="137" w15:restartNumberingAfterBreak="0">
    <w:nsid w:val="4F15267A"/>
    <w:multiLevelType w:val="hybridMultilevel"/>
    <w:tmpl w:val="6394AE10"/>
    <w:lvl w:ilvl="0" w:tplc="293EB8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F4D137B"/>
    <w:multiLevelType w:val="hybridMultilevel"/>
    <w:tmpl w:val="C70A527E"/>
    <w:lvl w:ilvl="0" w:tplc="8C922830">
      <w:start w:val="1"/>
      <w:numFmt w:val="decimal"/>
      <w:lvlText w:val="5.%1."/>
      <w:lvlJc w:val="left"/>
      <w:pPr>
        <w:ind w:left="1056" w:hanging="360"/>
      </w:pPr>
      <w:rPr>
        <w:rFonts w:cs="Calibri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>
      <w:start w:val="1"/>
      <w:numFmt w:val="lowerRoman"/>
      <w:lvlText w:val="%3."/>
      <w:lvlJc w:val="right"/>
      <w:pPr>
        <w:ind w:left="2496" w:hanging="180"/>
      </w:pPr>
    </w:lvl>
    <w:lvl w:ilvl="3" w:tplc="0415000F">
      <w:start w:val="1"/>
      <w:numFmt w:val="decimal"/>
      <w:lvlText w:val="%4."/>
      <w:lvlJc w:val="left"/>
      <w:pPr>
        <w:ind w:left="3216" w:hanging="360"/>
      </w:pPr>
    </w:lvl>
    <w:lvl w:ilvl="4" w:tplc="04150019">
      <w:start w:val="1"/>
      <w:numFmt w:val="lowerLetter"/>
      <w:lvlText w:val="%5."/>
      <w:lvlJc w:val="left"/>
      <w:pPr>
        <w:ind w:left="3936" w:hanging="360"/>
      </w:pPr>
    </w:lvl>
    <w:lvl w:ilvl="5" w:tplc="0415001B">
      <w:start w:val="1"/>
      <w:numFmt w:val="lowerRoman"/>
      <w:lvlText w:val="%6."/>
      <w:lvlJc w:val="right"/>
      <w:pPr>
        <w:ind w:left="4656" w:hanging="180"/>
      </w:pPr>
    </w:lvl>
    <w:lvl w:ilvl="6" w:tplc="0415000F">
      <w:start w:val="1"/>
      <w:numFmt w:val="decimal"/>
      <w:lvlText w:val="%7."/>
      <w:lvlJc w:val="left"/>
      <w:pPr>
        <w:ind w:left="5376" w:hanging="360"/>
      </w:pPr>
    </w:lvl>
    <w:lvl w:ilvl="7" w:tplc="04150019">
      <w:start w:val="1"/>
      <w:numFmt w:val="lowerLetter"/>
      <w:lvlText w:val="%8."/>
      <w:lvlJc w:val="left"/>
      <w:pPr>
        <w:ind w:left="6096" w:hanging="360"/>
      </w:pPr>
    </w:lvl>
    <w:lvl w:ilvl="8" w:tplc="0415001B">
      <w:start w:val="1"/>
      <w:numFmt w:val="lowerRoman"/>
      <w:lvlText w:val="%9."/>
      <w:lvlJc w:val="right"/>
      <w:pPr>
        <w:ind w:left="6816" w:hanging="180"/>
      </w:pPr>
    </w:lvl>
  </w:abstractNum>
  <w:abstractNum w:abstractNumId="139" w15:restartNumberingAfterBreak="0">
    <w:nsid w:val="4FE00982"/>
    <w:multiLevelType w:val="hybridMultilevel"/>
    <w:tmpl w:val="08F880AE"/>
    <w:lvl w:ilvl="0" w:tplc="CC36E284">
      <w:start w:val="1"/>
      <w:numFmt w:val="decimal"/>
      <w:lvlText w:val="2.%1."/>
      <w:lvlJc w:val="righ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4FFC43C7"/>
    <w:multiLevelType w:val="hybridMultilevel"/>
    <w:tmpl w:val="1C544CC2"/>
    <w:lvl w:ilvl="0" w:tplc="16DA19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0935D72"/>
    <w:multiLevelType w:val="multilevel"/>
    <w:tmpl w:val="744E5566"/>
    <w:lvl w:ilvl="0">
      <w:start w:val="2"/>
      <w:numFmt w:val="decimal"/>
      <w:lvlText w:val="%1."/>
      <w:lvlJc w:val="left"/>
      <w:pPr>
        <w:ind w:left="432" w:hanging="360"/>
      </w:pPr>
      <w:rPr>
        <w:rFonts w:hint="default"/>
        <w:strike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142" w15:restartNumberingAfterBreak="0">
    <w:nsid w:val="51B43539"/>
    <w:multiLevelType w:val="hybridMultilevel"/>
    <w:tmpl w:val="40AEBE64"/>
    <w:lvl w:ilvl="0" w:tplc="FFFFFFFF">
      <w:start w:val="1"/>
      <w:numFmt w:val="decimal"/>
      <w:lvlText w:val="%1."/>
      <w:lvlJc w:val="left"/>
      <w:pPr>
        <w:ind w:left="733" w:hanging="360"/>
      </w:pPr>
      <w:rPr>
        <w:rFonts w:eastAsia="Arial" w:hint="default"/>
      </w:rPr>
    </w:lvl>
    <w:lvl w:ilvl="1" w:tplc="FFFFFFFF">
      <w:start w:val="1"/>
      <w:numFmt w:val="lowerLetter"/>
      <w:lvlText w:val="%2."/>
      <w:lvlJc w:val="left"/>
      <w:pPr>
        <w:ind w:left="1453" w:hanging="360"/>
      </w:pPr>
    </w:lvl>
    <w:lvl w:ilvl="2" w:tplc="FFFFFFFF" w:tentative="1">
      <w:start w:val="1"/>
      <w:numFmt w:val="lowerRoman"/>
      <w:lvlText w:val="%3."/>
      <w:lvlJc w:val="right"/>
      <w:pPr>
        <w:ind w:left="2173" w:hanging="180"/>
      </w:p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3" w15:restartNumberingAfterBreak="0">
    <w:nsid w:val="51CD72F5"/>
    <w:multiLevelType w:val="hybridMultilevel"/>
    <w:tmpl w:val="A264595E"/>
    <w:lvl w:ilvl="0" w:tplc="CA9E9860">
      <w:start w:val="1"/>
      <w:numFmt w:val="lowerLetter"/>
      <w:lvlText w:val="%1)"/>
      <w:lvlJc w:val="left"/>
      <w:pPr>
        <w:ind w:left="376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44" w15:restartNumberingAfterBreak="0">
    <w:nsid w:val="522D406C"/>
    <w:multiLevelType w:val="hybridMultilevel"/>
    <w:tmpl w:val="597C701C"/>
    <w:lvl w:ilvl="0" w:tplc="C6C8849A">
      <w:start w:val="1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39A0199"/>
    <w:multiLevelType w:val="hybridMultilevel"/>
    <w:tmpl w:val="EA600E1C"/>
    <w:lvl w:ilvl="0" w:tplc="3F90D14E">
      <w:start w:val="1"/>
      <w:numFmt w:val="decimal"/>
      <w:lvlText w:val="11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45A50BB"/>
    <w:multiLevelType w:val="hybridMultilevel"/>
    <w:tmpl w:val="9AC8898A"/>
    <w:lvl w:ilvl="0" w:tplc="FFFFFFFF">
      <w:start w:val="2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47" w15:restartNumberingAfterBreak="0">
    <w:nsid w:val="54A57F0E"/>
    <w:multiLevelType w:val="hybridMultilevel"/>
    <w:tmpl w:val="A8DC8E82"/>
    <w:lvl w:ilvl="0" w:tplc="A7308C02">
      <w:start w:val="5"/>
      <w:numFmt w:val="decimal"/>
      <w:lvlText w:val="3.%1."/>
      <w:lvlJc w:val="left"/>
      <w:pPr>
        <w:ind w:left="1485" w:hanging="360"/>
      </w:pPr>
      <w:rPr>
        <w:rFonts w:ascii="Calibri" w:eastAsia="Calibri" w:hAnsi="Calibri" w:cs="Calibri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5E32E1F"/>
    <w:multiLevelType w:val="hybridMultilevel"/>
    <w:tmpl w:val="6BC4C10A"/>
    <w:lvl w:ilvl="0" w:tplc="2B00123C">
      <w:start w:val="1"/>
      <w:numFmt w:val="decimal"/>
      <w:lvlText w:val="1.1.%1."/>
      <w:lvlJc w:val="left"/>
      <w:pPr>
        <w:ind w:left="185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9" w15:restartNumberingAfterBreak="0">
    <w:nsid w:val="56303380"/>
    <w:multiLevelType w:val="hybridMultilevel"/>
    <w:tmpl w:val="EEFCE38E"/>
    <w:name w:val="WWNum3742"/>
    <w:lvl w:ilvl="0" w:tplc="9C38BC6E">
      <w:start w:val="1"/>
      <w:numFmt w:val="decimal"/>
      <w:lvlText w:val="%1."/>
      <w:lvlJc w:val="left"/>
      <w:pPr>
        <w:ind w:left="144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08" w:hanging="360"/>
      </w:pPr>
    </w:lvl>
    <w:lvl w:ilvl="2" w:tplc="0415001B" w:tentative="1">
      <w:start w:val="1"/>
      <w:numFmt w:val="lowerRoman"/>
      <w:lvlText w:val="%3."/>
      <w:lvlJc w:val="right"/>
      <w:pPr>
        <w:ind w:left="1728" w:hanging="180"/>
      </w:pPr>
    </w:lvl>
    <w:lvl w:ilvl="3" w:tplc="0415000F" w:tentative="1">
      <w:start w:val="1"/>
      <w:numFmt w:val="decimal"/>
      <w:lvlText w:val="%4."/>
      <w:lvlJc w:val="left"/>
      <w:pPr>
        <w:ind w:left="2448" w:hanging="360"/>
      </w:pPr>
    </w:lvl>
    <w:lvl w:ilvl="4" w:tplc="04150019" w:tentative="1">
      <w:start w:val="1"/>
      <w:numFmt w:val="lowerLetter"/>
      <w:lvlText w:val="%5."/>
      <w:lvlJc w:val="left"/>
      <w:pPr>
        <w:ind w:left="3168" w:hanging="360"/>
      </w:pPr>
    </w:lvl>
    <w:lvl w:ilvl="5" w:tplc="0415001B" w:tentative="1">
      <w:start w:val="1"/>
      <w:numFmt w:val="lowerRoman"/>
      <w:lvlText w:val="%6."/>
      <w:lvlJc w:val="right"/>
      <w:pPr>
        <w:ind w:left="3888" w:hanging="180"/>
      </w:pPr>
    </w:lvl>
    <w:lvl w:ilvl="6" w:tplc="0415000F" w:tentative="1">
      <w:start w:val="1"/>
      <w:numFmt w:val="decimal"/>
      <w:lvlText w:val="%7."/>
      <w:lvlJc w:val="left"/>
      <w:pPr>
        <w:ind w:left="4608" w:hanging="360"/>
      </w:pPr>
    </w:lvl>
    <w:lvl w:ilvl="7" w:tplc="04150019" w:tentative="1">
      <w:start w:val="1"/>
      <w:numFmt w:val="lowerLetter"/>
      <w:lvlText w:val="%8."/>
      <w:lvlJc w:val="left"/>
      <w:pPr>
        <w:ind w:left="5328" w:hanging="360"/>
      </w:pPr>
    </w:lvl>
    <w:lvl w:ilvl="8" w:tplc="0415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50" w15:restartNumberingAfterBreak="0">
    <w:nsid w:val="56C80E03"/>
    <w:multiLevelType w:val="hybridMultilevel"/>
    <w:tmpl w:val="E0EC6D5C"/>
    <w:name w:val="WW8Num902"/>
    <w:lvl w:ilvl="0" w:tplc="EFFC5F76">
      <w:start w:val="1"/>
      <w:numFmt w:val="decimal"/>
      <w:lvlText w:val="%1."/>
      <w:lvlJc w:val="left"/>
      <w:pPr>
        <w:ind w:left="346" w:hanging="360"/>
      </w:pPr>
      <w:rPr>
        <w:rFonts w:hint="default"/>
        <w:b w:val="0"/>
        <w:bCs w:val="0"/>
        <w:i w:val="0"/>
        <w:i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758190A"/>
    <w:multiLevelType w:val="hybridMultilevel"/>
    <w:tmpl w:val="7710108C"/>
    <w:styleLink w:val="11111121"/>
    <w:lvl w:ilvl="0" w:tplc="0CCC704A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587F4CE1"/>
    <w:multiLevelType w:val="hybridMultilevel"/>
    <w:tmpl w:val="361ACD2E"/>
    <w:lvl w:ilvl="0" w:tplc="EEEED42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8B67A33"/>
    <w:multiLevelType w:val="hybridMultilevel"/>
    <w:tmpl w:val="9236C6B2"/>
    <w:lvl w:ilvl="0" w:tplc="56D81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9A60C13"/>
    <w:multiLevelType w:val="hybridMultilevel"/>
    <w:tmpl w:val="D4C66B4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B9109F8"/>
    <w:multiLevelType w:val="hybridMultilevel"/>
    <w:tmpl w:val="BEF2E52E"/>
    <w:lvl w:ilvl="0" w:tplc="3F66B608">
      <w:start w:val="1"/>
      <w:numFmt w:val="decimal"/>
      <w:lvlText w:val="3.3.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6" w15:restartNumberingAfterBreak="0">
    <w:nsid w:val="5CB30C73"/>
    <w:multiLevelType w:val="hybridMultilevel"/>
    <w:tmpl w:val="4AA4D33A"/>
    <w:lvl w:ilvl="0" w:tplc="6AC694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CF83090">
      <w:start w:val="1"/>
      <w:numFmt w:val="decimal"/>
      <w:lvlText w:val="8.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E430BC5"/>
    <w:multiLevelType w:val="hybridMultilevel"/>
    <w:tmpl w:val="6D20D14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F8C49CD"/>
    <w:multiLevelType w:val="hybridMultilevel"/>
    <w:tmpl w:val="FBE8A22E"/>
    <w:lvl w:ilvl="0" w:tplc="AD3A21C8">
      <w:start w:val="1"/>
      <w:numFmt w:val="lowerRoman"/>
      <w:lvlText w:val="%1)"/>
      <w:lvlJc w:val="left"/>
      <w:pPr>
        <w:ind w:left="1230" w:hanging="720"/>
      </w:pPr>
      <w:rPr>
        <w:rFonts w:hint="default"/>
        <w:color w:val="FF0000"/>
      </w:rPr>
    </w:lvl>
    <w:lvl w:ilvl="1" w:tplc="62DE4B94">
      <w:start w:val="1"/>
      <w:numFmt w:val="lowerLetter"/>
      <w:lvlText w:val="%2)"/>
      <w:lvlJc w:val="left"/>
      <w:pPr>
        <w:ind w:left="1590" w:hanging="360"/>
      </w:pPr>
      <w:rPr>
        <w:rFonts w:hint="default"/>
        <w:color w:val="000000"/>
      </w:rPr>
    </w:lvl>
    <w:lvl w:ilvl="2" w:tplc="29448A9E">
      <w:start w:val="1"/>
      <w:numFmt w:val="lowerLetter"/>
      <w:lvlText w:val="%3)"/>
      <w:lvlJc w:val="left"/>
      <w:pPr>
        <w:ind w:left="2490" w:hanging="360"/>
      </w:pPr>
      <w:rPr>
        <w:rFonts w:eastAsia="Arial" w:hint="default"/>
        <w:color w:val="000000"/>
      </w:rPr>
    </w:lvl>
    <w:lvl w:ilvl="3" w:tplc="DABA909A">
      <w:start w:val="5"/>
      <w:numFmt w:val="bullet"/>
      <w:lvlText w:val="-"/>
      <w:lvlJc w:val="left"/>
      <w:pPr>
        <w:ind w:left="3030" w:hanging="360"/>
      </w:pPr>
      <w:rPr>
        <w:rFonts w:ascii="Arial" w:eastAsia="Arial" w:hAnsi="Arial" w:cs="Arial" w:hint="default"/>
        <w:color w:val="000000"/>
      </w:r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9" w15:restartNumberingAfterBreak="0">
    <w:nsid w:val="5FE46F89"/>
    <w:multiLevelType w:val="multilevel"/>
    <w:tmpl w:val="2DB249E6"/>
    <w:lvl w:ilvl="0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94" w:hanging="720"/>
      </w:pPr>
      <w:rPr>
        <w:rFonts w:eastAsia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88" w:hanging="720"/>
      </w:pPr>
      <w:rPr>
        <w:rFonts w:eastAsia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42" w:hanging="1080"/>
      </w:pPr>
      <w:rPr>
        <w:rFonts w:eastAsia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36" w:hanging="1080"/>
      </w:pPr>
      <w:rPr>
        <w:rFonts w:eastAsia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eastAsia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eastAsia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38" w:hanging="1800"/>
      </w:pPr>
      <w:rPr>
        <w:rFonts w:eastAsia="Arial" w:hint="default"/>
        <w:b w:val="0"/>
      </w:rPr>
    </w:lvl>
  </w:abstractNum>
  <w:abstractNum w:abstractNumId="160" w15:restartNumberingAfterBreak="0">
    <w:nsid w:val="604574CB"/>
    <w:multiLevelType w:val="hybridMultilevel"/>
    <w:tmpl w:val="18BAF65A"/>
    <w:lvl w:ilvl="0" w:tplc="548AA88A">
      <w:start w:val="1"/>
      <w:numFmt w:val="decimal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60492C8F"/>
    <w:multiLevelType w:val="hybridMultilevel"/>
    <w:tmpl w:val="C00065E8"/>
    <w:lvl w:ilvl="0" w:tplc="FFFFFFFF">
      <w:start w:val="1"/>
      <w:numFmt w:val="lowerLetter"/>
      <w:lvlText w:val="%1)"/>
      <w:lvlJc w:val="left"/>
      <w:pPr>
        <w:ind w:left="1713" w:hanging="360"/>
      </w:p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>
      <w:start w:val="1"/>
      <w:numFmt w:val="lowerRoman"/>
      <w:lvlText w:val="%3."/>
      <w:lvlJc w:val="right"/>
      <w:pPr>
        <w:ind w:left="3153" w:hanging="180"/>
      </w:pPr>
    </w:lvl>
    <w:lvl w:ilvl="3" w:tplc="FFFFFFFF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>
      <w:start w:val="1"/>
      <w:numFmt w:val="lowerRoman"/>
      <w:lvlText w:val="%6."/>
      <w:lvlJc w:val="right"/>
      <w:pPr>
        <w:ind w:left="5313" w:hanging="180"/>
      </w:pPr>
    </w:lvl>
    <w:lvl w:ilvl="6" w:tplc="FFFFFFFF">
      <w:start w:val="1"/>
      <w:numFmt w:val="decimal"/>
      <w:lvlText w:val="%7."/>
      <w:lvlJc w:val="left"/>
      <w:pPr>
        <w:ind w:left="6033" w:hanging="360"/>
      </w:pPr>
    </w:lvl>
    <w:lvl w:ilvl="7" w:tplc="FFFFFFFF">
      <w:start w:val="1"/>
      <w:numFmt w:val="lowerLetter"/>
      <w:lvlText w:val="%8."/>
      <w:lvlJc w:val="left"/>
      <w:pPr>
        <w:ind w:left="6753" w:hanging="360"/>
      </w:pPr>
    </w:lvl>
    <w:lvl w:ilvl="8" w:tplc="FFFFFFFF">
      <w:start w:val="1"/>
      <w:numFmt w:val="lowerRoman"/>
      <w:lvlText w:val="%9."/>
      <w:lvlJc w:val="right"/>
      <w:pPr>
        <w:ind w:left="7473" w:hanging="180"/>
      </w:pPr>
    </w:lvl>
  </w:abstractNum>
  <w:abstractNum w:abstractNumId="162" w15:restartNumberingAfterBreak="0">
    <w:nsid w:val="60A0383B"/>
    <w:multiLevelType w:val="hybridMultilevel"/>
    <w:tmpl w:val="FA88CBEC"/>
    <w:lvl w:ilvl="0" w:tplc="972038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0D0638A"/>
    <w:multiLevelType w:val="hybridMultilevel"/>
    <w:tmpl w:val="C00065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64" w15:restartNumberingAfterBreak="0">
    <w:nsid w:val="60D34958"/>
    <w:multiLevelType w:val="hybridMultilevel"/>
    <w:tmpl w:val="4BB48866"/>
    <w:lvl w:ilvl="0" w:tplc="A1F24A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11A60E6"/>
    <w:multiLevelType w:val="multilevel"/>
    <w:tmpl w:val="0415001F"/>
    <w:styleLink w:val="numeracjagown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6" w15:restartNumberingAfterBreak="0">
    <w:nsid w:val="615076FF"/>
    <w:multiLevelType w:val="hybridMultilevel"/>
    <w:tmpl w:val="8ED61898"/>
    <w:lvl w:ilvl="0" w:tplc="34D0770C">
      <w:start w:val="1"/>
      <w:numFmt w:val="decimal"/>
      <w:lvlText w:val="%1."/>
      <w:lvlJc w:val="left"/>
      <w:pPr>
        <w:ind w:left="720" w:hanging="360"/>
      </w:pPr>
      <w:rPr>
        <w:rFonts w:eastAsia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1D750E9"/>
    <w:multiLevelType w:val="multilevel"/>
    <w:tmpl w:val="90DCF340"/>
    <w:lvl w:ilvl="0">
      <w:start w:val="1"/>
      <w:numFmt w:val="decimal"/>
      <w:lvlText w:val="%1."/>
      <w:lvlJc w:val="left"/>
      <w:pPr>
        <w:ind w:left="1146" w:hanging="360"/>
      </w:pPr>
      <w:rPr>
        <w:rFonts w:ascii="Calibri" w:hAnsi="Calibri" w:cs="Calibri" w:hint="default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2073" w:hanging="360"/>
      </w:pPr>
      <w:rPr>
        <w:rFonts w:hint="default"/>
        <w:i w:val="0"/>
        <w:i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3360" w:hanging="720"/>
      </w:pPr>
      <w:rPr>
        <w:rFonts w:hint="default"/>
        <w:i/>
        <w:sz w:val="20"/>
      </w:rPr>
    </w:lvl>
    <w:lvl w:ilvl="3">
      <w:start w:val="1"/>
      <w:numFmt w:val="decimal"/>
      <w:isLgl/>
      <w:lvlText w:val="%1.%2.%3.%4."/>
      <w:lvlJc w:val="left"/>
      <w:pPr>
        <w:ind w:left="4287" w:hanging="720"/>
      </w:pPr>
      <w:rPr>
        <w:rFonts w:hint="default"/>
        <w:i/>
        <w:sz w:val="20"/>
      </w:rPr>
    </w:lvl>
    <w:lvl w:ilvl="4">
      <w:start w:val="1"/>
      <w:numFmt w:val="decimal"/>
      <w:isLgl/>
      <w:lvlText w:val="%1.%2.%3.%4.%5."/>
      <w:lvlJc w:val="left"/>
      <w:pPr>
        <w:ind w:left="5574" w:hanging="1080"/>
      </w:pPr>
      <w:rPr>
        <w:rFonts w:hint="default"/>
        <w:i/>
        <w:sz w:val="20"/>
      </w:rPr>
    </w:lvl>
    <w:lvl w:ilvl="5">
      <w:start w:val="1"/>
      <w:numFmt w:val="decimal"/>
      <w:isLgl/>
      <w:lvlText w:val="%1.%2.%3.%4.%5.%6."/>
      <w:lvlJc w:val="left"/>
      <w:pPr>
        <w:ind w:left="6501" w:hanging="1080"/>
      </w:pPr>
      <w:rPr>
        <w:rFonts w:hint="default"/>
        <w:i/>
        <w:sz w:val="20"/>
      </w:rPr>
    </w:lvl>
    <w:lvl w:ilvl="6">
      <w:start w:val="1"/>
      <w:numFmt w:val="decimal"/>
      <w:isLgl/>
      <w:lvlText w:val="%1.%2.%3.%4.%5.%6.%7."/>
      <w:lvlJc w:val="left"/>
      <w:pPr>
        <w:ind w:left="7788" w:hanging="1440"/>
      </w:pPr>
      <w:rPr>
        <w:rFonts w:hint="default"/>
        <w:i/>
        <w:sz w:val="20"/>
      </w:rPr>
    </w:lvl>
    <w:lvl w:ilvl="7">
      <w:start w:val="1"/>
      <w:numFmt w:val="decimal"/>
      <w:isLgl/>
      <w:lvlText w:val="%1.%2.%3.%4.%5.%6.%7.%8."/>
      <w:lvlJc w:val="left"/>
      <w:pPr>
        <w:ind w:left="8715" w:hanging="1440"/>
      </w:pPr>
      <w:rPr>
        <w:rFonts w:hint="default"/>
        <w:i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0002" w:hanging="1800"/>
      </w:pPr>
      <w:rPr>
        <w:rFonts w:hint="default"/>
        <w:i/>
        <w:sz w:val="20"/>
      </w:rPr>
    </w:lvl>
  </w:abstractNum>
  <w:abstractNum w:abstractNumId="168" w15:restartNumberingAfterBreak="0">
    <w:nsid w:val="62A343C7"/>
    <w:multiLevelType w:val="multilevel"/>
    <w:tmpl w:val="6F6E3D22"/>
    <w:lvl w:ilvl="0">
      <w:start w:val="9"/>
      <w:numFmt w:val="decimal"/>
      <w:lvlText w:val="%1."/>
      <w:lvlJc w:val="left"/>
      <w:pPr>
        <w:ind w:left="1146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073" w:hanging="360"/>
      </w:pPr>
      <w:rPr>
        <w:rFonts w:hint="default"/>
        <w:i w:val="0"/>
        <w:i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3360" w:hanging="720"/>
      </w:pPr>
      <w:rPr>
        <w:rFonts w:hint="default"/>
        <w:i/>
        <w:sz w:val="20"/>
      </w:rPr>
    </w:lvl>
    <w:lvl w:ilvl="3">
      <w:start w:val="1"/>
      <w:numFmt w:val="decimal"/>
      <w:isLgl/>
      <w:lvlText w:val="%1.%2.%3.%4."/>
      <w:lvlJc w:val="left"/>
      <w:pPr>
        <w:ind w:left="4287" w:hanging="720"/>
      </w:pPr>
      <w:rPr>
        <w:rFonts w:hint="default"/>
        <w:i/>
        <w:sz w:val="20"/>
      </w:rPr>
    </w:lvl>
    <w:lvl w:ilvl="4">
      <w:start w:val="1"/>
      <w:numFmt w:val="decimal"/>
      <w:isLgl/>
      <w:lvlText w:val="%1.%2.%3.%4.%5."/>
      <w:lvlJc w:val="left"/>
      <w:pPr>
        <w:ind w:left="5574" w:hanging="1080"/>
      </w:pPr>
      <w:rPr>
        <w:rFonts w:hint="default"/>
        <w:i/>
        <w:sz w:val="20"/>
      </w:rPr>
    </w:lvl>
    <w:lvl w:ilvl="5">
      <w:start w:val="1"/>
      <w:numFmt w:val="decimal"/>
      <w:isLgl/>
      <w:lvlText w:val="%1.%2.%3.%4.%5.%6."/>
      <w:lvlJc w:val="left"/>
      <w:pPr>
        <w:ind w:left="6501" w:hanging="1080"/>
      </w:pPr>
      <w:rPr>
        <w:rFonts w:hint="default"/>
        <w:i/>
        <w:sz w:val="20"/>
      </w:rPr>
    </w:lvl>
    <w:lvl w:ilvl="6">
      <w:start w:val="1"/>
      <w:numFmt w:val="decimal"/>
      <w:isLgl/>
      <w:lvlText w:val="%1.%2.%3.%4.%5.%6.%7."/>
      <w:lvlJc w:val="left"/>
      <w:pPr>
        <w:ind w:left="7788" w:hanging="1440"/>
      </w:pPr>
      <w:rPr>
        <w:rFonts w:hint="default"/>
        <w:i/>
        <w:sz w:val="20"/>
      </w:rPr>
    </w:lvl>
    <w:lvl w:ilvl="7">
      <w:start w:val="1"/>
      <w:numFmt w:val="decimal"/>
      <w:isLgl/>
      <w:lvlText w:val="%1.%2.%3.%4.%5.%6.%7.%8."/>
      <w:lvlJc w:val="left"/>
      <w:pPr>
        <w:ind w:left="8715" w:hanging="1440"/>
      </w:pPr>
      <w:rPr>
        <w:rFonts w:hint="default"/>
        <w:i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0002" w:hanging="1800"/>
      </w:pPr>
      <w:rPr>
        <w:rFonts w:hint="default"/>
        <w:i/>
        <w:sz w:val="20"/>
      </w:rPr>
    </w:lvl>
  </w:abstractNum>
  <w:abstractNum w:abstractNumId="169" w15:restartNumberingAfterBreak="0">
    <w:nsid w:val="63BB44C8"/>
    <w:multiLevelType w:val="multilevel"/>
    <w:tmpl w:val="C54C8758"/>
    <w:name w:val="WWNum1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0" w15:restartNumberingAfterBreak="0">
    <w:nsid w:val="64C4783D"/>
    <w:multiLevelType w:val="hybridMultilevel"/>
    <w:tmpl w:val="65389934"/>
    <w:lvl w:ilvl="0" w:tplc="CA9E986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537F89"/>
    <w:multiLevelType w:val="hybridMultilevel"/>
    <w:tmpl w:val="45C87350"/>
    <w:lvl w:ilvl="0" w:tplc="1FD211D0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5605B48"/>
    <w:multiLevelType w:val="hybridMultilevel"/>
    <w:tmpl w:val="519882DC"/>
    <w:lvl w:ilvl="0" w:tplc="83548D0A">
      <w:start w:val="5"/>
      <w:numFmt w:val="decimal"/>
      <w:lvlText w:val="8.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5AC4D3D"/>
    <w:multiLevelType w:val="hybridMultilevel"/>
    <w:tmpl w:val="D6DA0CB2"/>
    <w:name w:val="WWNum37422"/>
    <w:lvl w:ilvl="0" w:tplc="2F5C4516">
      <w:start w:val="1"/>
      <w:numFmt w:val="lowerLetter"/>
      <w:lvlText w:val="%1)"/>
      <w:lvlJc w:val="left"/>
      <w:pPr>
        <w:ind w:left="2772" w:hanging="360"/>
      </w:pPr>
      <w:rPr>
        <w:rFonts w:eastAsia="Arial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6E23E31"/>
    <w:multiLevelType w:val="hybridMultilevel"/>
    <w:tmpl w:val="26BC751E"/>
    <w:lvl w:ilvl="0" w:tplc="55F6157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75" w15:restartNumberingAfterBreak="0">
    <w:nsid w:val="671F6BEB"/>
    <w:multiLevelType w:val="hybridMultilevel"/>
    <w:tmpl w:val="B52CFA6C"/>
    <w:name w:val="WWNum3752"/>
    <w:lvl w:ilvl="0" w:tplc="62DE4B94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6" w15:restartNumberingAfterBreak="0">
    <w:nsid w:val="676851DB"/>
    <w:multiLevelType w:val="hybridMultilevel"/>
    <w:tmpl w:val="03123FCE"/>
    <w:lvl w:ilvl="0" w:tplc="D35E6CF8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7ED4196"/>
    <w:multiLevelType w:val="hybridMultilevel"/>
    <w:tmpl w:val="1CF89E0E"/>
    <w:lvl w:ilvl="0" w:tplc="0FBC09C6">
      <w:start w:val="1"/>
      <w:numFmt w:val="decimal"/>
      <w:lvlText w:val="9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8" w15:restartNumberingAfterBreak="0">
    <w:nsid w:val="68777D74"/>
    <w:multiLevelType w:val="hybridMultilevel"/>
    <w:tmpl w:val="5F442800"/>
    <w:lvl w:ilvl="0" w:tplc="58EA6BFC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AB02CD9"/>
    <w:multiLevelType w:val="multilevel"/>
    <w:tmpl w:val="397225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80" w15:restartNumberingAfterBreak="0">
    <w:nsid w:val="6AC02017"/>
    <w:multiLevelType w:val="hybridMultilevel"/>
    <w:tmpl w:val="A83ED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AE76244"/>
    <w:multiLevelType w:val="hybridMultilevel"/>
    <w:tmpl w:val="DFD0B0F0"/>
    <w:lvl w:ilvl="0" w:tplc="6066C7AC">
      <w:start w:val="1"/>
      <w:numFmt w:val="decimal"/>
      <w:lvlText w:val="%1."/>
      <w:lvlJc w:val="left"/>
      <w:pPr>
        <w:ind w:left="792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2" w15:restartNumberingAfterBreak="0">
    <w:nsid w:val="6B5B4801"/>
    <w:multiLevelType w:val="hybridMultilevel"/>
    <w:tmpl w:val="07A817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C5D7F0E"/>
    <w:multiLevelType w:val="hybridMultilevel"/>
    <w:tmpl w:val="661846E8"/>
    <w:lvl w:ilvl="0" w:tplc="999C9C2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D4C3C20"/>
    <w:multiLevelType w:val="hybridMultilevel"/>
    <w:tmpl w:val="653899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DDD0679"/>
    <w:multiLevelType w:val="hybridMultilevel"/>
    <w:tmpl w:val="0416404C"/>
    <w:lvl w:ilvl="0" w:tplc="C03E930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E5E4BC5"/>
    <w:multiLevelType w:val="hybridMultilevel"/>
    <w:tmpl w:val="25688E7A"/>
    <w:lvl w:ilvl="0" w:tplc="6B0C1A8A">
      <w:start w:val="1"/>
      <w:numFmt w:val="decimal"/>
      <w:lvlText w:val="3.%1.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6E771ECB"/>
    <w:multiLevelType w:val="hybridMultilevel"/>
    <w:tmpl w:val="EE40CD64"/>
    <w:lvl w:ilvl="0" w:tplc="FF2015D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F8A48A4"/>
    <w:multiLevelType w:val="hybridMultilevel"/>
    <w:tmpl w:val="386AB30A"/>
    <w:styleLink w:val="StylNagwek11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3D6821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  <w:color w:val="auto"/>
      </w:rPr>
    </w:lvl>
    <w:lvl w:ilvl="2" w:tplc="A03210F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7A2B49E">
      <w:start w:val="12"/>
      <w:numFmt w:val="upperRoman"/>
      <w:lvlText w:val="%5."/>
      <w:lvlJc w:val="left"/>
      <w:pPr>
        <w:ind w:left="862" w:hanging="72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2C558">
      <w:start w:val="21"/>
      <w:numFmt w:val="upperRoman"/>
      <w:lvlText w:val="%8."/>
      <w:lvlJc w:val="left"/>
      <w:pPr>
        <w:ind w:left="6120" w:hanging="72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0067730"/>
    <w:multiLevelType w:val="multilevel"/>
    <w:tmpl w:val="41826998"/>
    <w:lvl w:ilvl="0">
      <w:start w:val="2"/>
      <w:numFmt w:val="decimal"/>
      <w:lvlText w:val="%1."/>
      <w:lvlJc w:val="left"/>
      <w:pPr>
        <w:ind w:left="151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47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hint="default"/>
      </w:rPr>
    </w:lvl>
  </w:abstractNum>
  <w:abstractNum w:abstractNumId="190" w15:restartNumberingAfterBreak="0">
    <w:nsid w:val="719649F8"/>
    <w:multiLevelType w:val="hybridMultilevel"/>
    <w:tmpl w:val="EF82E1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1" w15:restartNumberingAfterBreak="0">
    <w:nsid w:val="72433C80"/>
    <w:multiLevelType w:val="hybridMultilevel"/>
    <w:tmpl w:val="6FF699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2881658"/>
    <w:multiLevelType w:val="hybridMultilevel"/>
    <w:tmpl w:val="0F9043CA"/>
    <w:lvl w:ilvl="0" w:tplc="6B8087DE">
      <w:start w:val="1"/>
      <w:numFmt w:val="decimal"/>
      <w:lvlText w:val="8.4.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3" w15:restartNumberingAfterBreak="0">
    <w:nsid w:val="73943A3C"/>
    <w:multiLevelType w:val="hybridMultilevel"/>
    <w:tmpl w:val="7BAC05C6"/>
    <w:lvl w:ilvl="0" w:tplc="3C003D80">
      <w:start w:val="5"/>
      <w:numFmt w:val="decimal"/>
      <w:lvlText w:val="1.%1."/>
      <w:lvlJc w:val="left"/>
      <w:pPr>
        <w:ind w:left="1146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3972D8C"/>
    <w:multiLevelType w:val="hybridMultilevel"/>
    <w:tmpl w:val="E1D8C518"/>
    <w:lvl w:ilvl="0" w:tplc="3AC04420">
      <w:start w:val="1"/>
      <w:numFmt w:val="decimal"/>
      <w:lvlText w:val="7.1.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5" w15:restartNumberingAfterBreak="0">
    <w:nsid w:val="73C763EA"/>
    <w:multiLevelType w:val="hybridMultilevel"/>
    <w:tmpl w:val="6FF69938"/>
    <w:lvl w:ilvl="0" w:tplc="FDD8D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4BC1D9B"/>
    <w:multiLevelType w:val="hybridMultilevel"/>
    <w:tmpl w:val="E75EA08C"/>
    <w:lvl w:ilvl="0" w:tplc="C7B04CE2">
      <w:start w:val="1"/>
      <w:numFmt w:val="decimal"/>
      <w:lvlText w:val="1.10.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84F3133"/>
    <w:multiLevelType w:val="hybridMultilevel"/>
    <w:tmpl w:val="3F52AA12"/>
    <w:lvl w:ilvl="0" w:tplc="571C4EF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8906E51"/>
    <w:multiLevelType w:val="hybridMultilevel"/>
    <w:tmpl w:val="451E25C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8A22C5F"/>
    <w:multiLevelType w:val="hybridMultilevel"/>
    <w:tmpl w:val="060E86D8"/>
    <w:lvl w:ilvl="0" w:tplc="FFFFFFFF">
      <w:start w:val="1"/>
      <w:numFmt w:val="lowerRoman"/>
      <w:lvlText w:val="%1."/>
      <w:lvlJc w:val="left"/>
      <w:pPr>
        <w:ind w:left="734" w:hanging="360"/>
      </w:pPr>
    </w:lvl>
    <w:lvl w:ilvl="1" w:tplc="FFFFFFFF">
      <w:start w:val="1"/>
      <w:numFmt w:val="lowerLetter"/>
      <w:lvlText w:val="%2."/>
      <w:lvlJc w:val="left"/>
      <w:pPr>
        <w:ind w:left="1454" w:hanging="360"/>
      </w:pPr>
    </w:lvl>
    <w:lvl w:ilvl="2" w:tplc="FFFFFFFF">
      <w:start w:val="1"/>
      <w:numFmt w:val="lowerRoman"/>
      <w:lvlText w:val="%3."/>
      <w:lvlJc w:val="right"/>
      <w:pPr>
        <w:ind w:left="2174" w:hanging="180"/>
      </w:pPr>
    </w:lvl>
    <w:lvl w:ilvl="3" w:tplc="FFFFFFFF">
      <w:start w:val="1"/>
      <w:numFmt w:val="decimal"/>
      <w:lvlText w:val="%4."/>
      <w:lvlJc w:val="left"/>
      <w:pPr>
        <w:ind w:left="2894" w:hanging="360"/>
      </w:pPr>
    </w:lvl>
    <w:lvl w:ilvl="4" w:tplc="FFFFFFFF">
      <w:start w:val="1"/>
      <w:numFmt w:val="lowerLetter"/>
      <w:lvlText w:val="%5."/>
      <w:lvlJc w:val="left"/>
      <w:pPr>
        <w:ind w:left="3614" w:hanging="360"/>
      </w:pPr>
    </w:lvl>
    <w:lvl w:ilvl="5" w:tplc="FFFFFFFF">
      <w:start w:val="1"/>
      <w:numFmt w:val="lowerRoman"/>
      <w:lvlText w:val="%6."/>
      <w:lvlJc w:val="right"/>
      <w:pPr>
        <w:ind w:left="4334" w:hanging="180"/>
      </w:pPr>
    </w:lvl>
    <w:lvl w:ilvl="6" w:tplc="FFFFFFFF">
      <w:start w:val="1"/>
      <w:numFmt w:val="decimal"/>
      <w:lvlText w:val="%7."/>
      <w:lvlJc w:val="left"/>
      <w:pPr>
        <w:ind w:left="5054" w:hanging="360"/>
      </w:pPr>
    </w:lvl>
    <w:lvl w:ilvl="7" w:tplc="FFFFFFFF">
      <w:start w:val="1"/>
      <w:numFmt w:val="lowerLetter"/>
      <w:lvlText w:val="%8."/>
      <w:lvlJc w:val="left"/>
      <w:pPr>
        <w:ind w:left="5774" w:hanging="360"/>
      </w:pPr>
    </w:lvl>
    <w:lvl w:ilvl="8" w:tplc="FFFFFFFF">
      <w:start w:val="1"/>
      <w:numFmt w:val="lowerRoman"/>
      <w:lvlText w:val="%9."/>
      <w:lvlJc w:val="right"/>
      <w:pPr>
        <w:ind w:left="6494" w:hanging="180"/>
      </w:pPr>
    </w:lvl>
  </w:abstractNum>
  <w:abstractNum w:abstractNumId="200" w15:restartNumberingAfterBreak="0">
    <w:nsid w:val="78DC63E3"/>
    <w:multiLevelType w:val="hybridMultilevel"/>
    <w:tmpl w:val="8ED6189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Arial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9190312"/>
    <w:multiLevelType w:val="hybridMultilevel"/>
    <w:tmpl w:val="EE026822"/>
    <w:lvl w:ilvl="0" w:tplc="62DE4B94">
      <w:start w:val="1"/>
      <w:numFmt w:val="lowerLetter"/>
      <w:lvlText w:val="%1)"/>
      <w:lvlJc w:val="left"/>
      <w:pPr>
        <w:ind w:left="159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B0531FD"/>
    <w:multiLevelType w:val="hybridMultilevel"/>
    <w:tmpl w:val="BA04D10A"/>
    <w:lvl w:ilvl="0" w:tplc="FF9462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C093122"/>
    <w:multiLevelType w:val="hybridMultilevel"/>
    <w:tmpl w:val="1FCC1CA4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eastAsia="Arial" w:hint="default"/>
        <w:b w:val="0"/>
        <w:bCs w:val="0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C767C3A"/>
    <w:multiLevelType w:val="hybridMultilevel"/>
    <w:tmpl w:val="3E803D36"/>
    <w:lvl w:ilvl="0" w:tplc="86A00E06">
      <w:start w:val="1"/>
      <w:numFmt w:val="decimal"/>
      <w:lvlText w:val="%1."/>
      <w:lvlJc w:val="left"/>
      <w:pPr>
        <w:ind w:left="1872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CCE45BC"/>
    <w:multiLevelType w:val="hybridMultilevel"/>
    <w:tmpl w:val="B4104950"/>
    <w:lvl w:ilvl="0" w:tplc="07F6AF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EB07CA3"/>
    <w:multiLevelType w:val="hybridMultilevel"/>
    <w:tmpl w:val="18BAF65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1"/>
  </w:num>
  <w:num w:numId="2">
    <w:abstractNumId w:val="18"/>
  </w:num>
  <w:num w:numId="3">
    <w:abstractNumId w:val="165"/>
  </w:num>
  <w:num w:numId="4">
    <w:abstractNumId w:val="120"/>
  </w:num>
  <w:num w:numId="5">
    <w:abstractNumId w:val="94"/>
  </w:num>
  <w:num w:numId="6">
    <w:abstractNumId w:val="58"/>
  </w:num>
  <w:num w:numId="7">
    <w:abstractNumId w:val="46"/>
  </w:num>
  <w:num w:numId="8">
    <w:abstractNumId w:val="60"/>
  </w:num>
  <w:num w:numId="9">
    <w:abstractNumId w:val="123"/>
  </w:num>
  <w:num w:numId="10">
    <w:abstractNumId w:val="115"/>
  </w:num>
  <w:num w:numId="11">
    <w:abstractNumId w:val="128"/>
  </w:num>
  <w:num w:numId="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7"/>
  </w:num>
  <w:num w:numId="15">
    <w:abstractNumId w:val="171"/>
  </w:num>
  <w:num w:numId="16">
    <w:abstractNumId w:val="181"/>
  </w:num>
  <w:num w:numId="17">
    <w:abstractNumId w:val="41"/>
  </w:num>
  <w:num w:numId="18">
    <w:abstractNumId w:val="148"/>
  </w:num>
  <w:num w:numId="19">
    <w:abstractNumId w:val="137"/>
  </w:num>
  <w:num w:numId="20">
    <w:abstractNumId w:val="153"/>
  </w:num>
  <w:num w:numId="21">
    <w:abstractNumId w:val="162"/>
  </w:num>
  <w:num w:numId="22">
    <w:abstractNumId w:val="140"/>
  </w:num>
  <w:num w:numId="23">
    <w:abstractNumId w:val="56"/>
  </w:num>
  <w:num w:numId="24">
    <w:abstractNumId w:val="70"/>
  </w:num>
  <w:num w:numId="25">
    <w:abstractNumId w:val="14"/>
  </w:num>
  <w:num w:numId="26">
    <w:abstractNumId w:val="133"/>
  </w:num>
  <w:num w:numId="27">
    <w:abstractNumId w:val="186"/>
  </w:num>
  <w:num w:numId="28">
    <w:abstractNumId w:val="167"/>
  </w:num>
  <w:num w:numId="29">
    <w:abstractNumId w:val="74"/>
  </w:num>
  <w:num w:numId="30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6"/>
  </w:num>
  <w:num w:numId="32">
    <w:abstractNumId w:val="177"/>
  </w:num>
  <w:num w:numId="33">
    <w:abstractNumId w:val="110"/>
  </w:num>
  <w:num w:numId="34">
    <w:abstractNumId w:val="79"/>
  </w:num>
  <w:num w:numId="35">
    <w:abstractNumId w:val="28"/>
  </w:num>
  <w:num w:numId="36">
    <w:abstractNumId w:val="71"/>
  </w:num>
  <w:num w:numId="37">
    <w:abstractNumId w:val="127"/>
  </w:num>
  <w:num w:numId="38">
    <w:abstractNumId w:val="155"/>
  </w:num>
  <w:num w:numId="39">
    <w:abstractNumId w:val="130"/>
  </w:num>
  <w:num w:numId="40">
    <w:abstractNumId w:val="96"/>
  </w:num>
  <w:num w:numId="41">
    <w:abstractNumId w:val="44"/>
  </w:num>
  <w:num w:numId="42">
    <w:abstractNumId w:val="126"/>
  </w:num>
  <w:num w:numId="43">
    <w:abstractNumId w:val="31"/>
  </w:num>
  <w:num w:numId="44">
    <w:abstractNumId w:val="205"/>
  </w:num>
  <w:num w:numId="45">
    <w:abstractNumId w:val="159"/>
  </w:num>
  <w:num w:numId="46">
    <w:abstractNumId w:val="189"/>
  </w:num>
  <w:num w:numId="47">
    <w:abstractNumId w:val="131"/>
  </w:num>
  <w:num w:numId="48">
    <w:abstractNumId w:val="102"/>
  </w:num>
  <w:num w:numId="49">
    <w:abstractNumId w:val="194"/>
  </w:num>
  <w:num w:numId="50">
    <w:abstractNumId w:val="144"/>
  </w:num>
  <w:num w:numId="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3"/>
  </w:num>
  <w:num w:numId="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5"/>
  </w:num>
  <w:num w:numId="5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1"/>
  </w:num>
  <w:num w:numId="59">
    <w:abstractNumId w:val="145"/>
  </w:num>
  <w:num w:numId="60">
    <w:abstractNumId w:val="178"/>
  </w:num>
  <w:num w:numId="61">
    <w:abstractNumId w:val="19"/>
  </w:num>
  <w:num w:numId="62">
    <w:abstractNumId w:val="75"/>
  </w:num>
  <w:num w:numId="63">
    <w:abstractNumId w:val="125"/>
  </w:num>
  <w:num w:numId="64">
    <w:abstractNumId w:val="111"/>
  </w:num>
  <w:num w:numId="65">
    <w:abstractNumId w:val="38"/>
  </w:num>
  <w:num w:numId="66">
    <w:abstractNumId w:val="114"/>
  </w:num>
  <w:num w:numId="67">
    <w:abstractNumId w:val="141"/>
  </w:num>
  <w:num w:numId="6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97"/>
  </w:num>
  <w:num w:numId="71">
    <w:abstractNumId w:val="134"/>
  </w:num>
  <w:num w:numId="72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88"/>
  </w:num>
  <w:num w:numId="74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6"/>
  </w:num>
  <w:num w:numId="76">
    <w:abstractNumId w:val="187"/>
  </w:num>
  <w:num w:numId="7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9"/>
  </w:num>
  <w:num w:numId="8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22"/>
  </w:num>
  <w:num w:numId="84">
    <w:abstractNumId w:val="33"/>
  </w:num>
  <w:num w:numId="85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8"/>
    <w:lvlOverride w:ilvl="0">
      <w:startOverride w:val="1"/>
    </w:lvlOverride>
  </w:num>
  <w:num w:numId="89">
    <w:abstractNumId w:val="17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12"/>
  </w:num>
  <w:num w:numId="10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30"/>
  </w:num>
  <w:num w:numId="108">
    <w:abstractNumId w:val="104"/>
  </w:num>
  <w:num w:numId="109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82"/>
  </w:num>
  <w:num w:numId="114">
    <w:abstractNumId w:val="174"/>
  </w:num>
  <w:num w:numId="115">
    <w:abstractNumId w:val="34"/>
  </w:num>
  <w:num w:numId="116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22"/>
  </w:num>
  <w:num w:numId="121">
    <w:abstractNumId w:val="35"/>
  </w:num>
  <w:num w:numId="122">
    <w:abstractNumId w:val="103"/>
  </w:num>
  <w:num w:numId="12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84"/>
  </w:num>
  <w:num w:numId="129">
    <w:abstractNumId w:val="32"/>
  </w:num>
  <w:num w:numId="130">
    <w:abstractNumId w:val="100"/>
  </w:num>
  <w:num w:numId="131">
    <w:abstractNumId w:val="119"/>
  </w:num>
  <w:num w:numId="132">
    <w:abstractNumId w:val="139"/>
  </w:num>
  <w:num w:numId="133">
    <w:abstractNumId w:val="192"/>
  </w:num>
  <w:num w:numId="134">
    <w:abstractNumId w:val="172"/>
  </w:num>
  <w:num w:numId="135">
    <w:abstractNumId w:val="168"/>
  </w:num>
  <w:num w:numId="136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90"/>
  </w:num>
  <w:num w:numId="138">
    <w:abstractNumId w:val="77"/>
  </w:num>
  <w:num w:numId="139">
    <w:abstractNumId w:val="36"/>
  </w:num>
  <w:num w:numId="140">
    <w:abstractNumId w:val="146"/>
  </w:num>
  <w:num w:numId="141">
    <w:abstractNumId w:val="199"/>
  </w:num>
  <w:num w:numId="142">
    <w:abstractNumId w:val="99"/>
  </w:num>
  <w:num w:numId="143">
    <w:abstractNumId w:val="182"/>
  </w:num>
  <w:num w:numId="144">
    <w:abstractNumId w:val="89"/>
  </w:num>
  <w:num w:numId="145">
    <w:abstractNumId w:val="198"/>
  </w:num>
  <w:num w:numId="146">
    <w:abstractNumId w:val="157"/>
  </w:num>
  <w:num w:numId="147">
    <w:abstractNumId w:val="113"/>
  </w:num>
  <w:num w:numId="148">
    <w:abstractNumId w:val="59"/>
  </w:num>
  <w:num w:numId="149">
    <w:abstractNumId w:val="121"/>
  </w:num>
  <w:num w:numId="150">
    <w:abstractNumId w:val="179"/>
  </w:num>
  <w:num w:numId="151">
    <w:abstractNumId w:val="15"/>
  </w:num>
  <w:num w:numId="152">
    <w:abstractNumId w:val="206"/>
  </w:num>
  <w:num w:numId="153">
    <w:abstractNumId w:val="161"/>
  </w:num>
  <w:num w:numId="154">
    <w:abstractNumId w:val="23"/>
  </w:num>
  <w:num w:numId="155">
    <w:abstractNumId w:val="51"/>
  </w:num>
  <w:num w:numId="156">
    <w:abstractNumId w:val="191"/>
  </w:num>
  <w:num w:numId="157">
    <w:abstractNumId w:val="203"/>
  </w:num>
  <w:num w:numId="158">
    <w:abstractNumId w:val="16"/>
  </w:num>
  <w:num w:numId="159">
    <w:abstractNumId w:val="86"/>
  </w:num>
  <w:num w:numId="160">
    <w:abstractNumId w:val="24"/>
  </w:num>
  <w:num w:numId="161">
    <w:abstractNumId w:val="29"/>
  </w:num>
  <w:num w:numId="162">
    <w:abstractNumId w:val="117"/>
  </w:num>
  <w:num w:numId="163">
    <w:abstractNumId w:val="142"/>
  </w:num>
  <w:num w:numId="164">
    <w:abstractNumId w:val="154"/>
  </w:num>
  <w:num w:numId="165">
    <w:abstractNumId w:val="49"/>
  </w:num>
  <w:num w:numId="166">
    <w:abstractNumId w:val="67"/>
  </w:num>
  <w:num w:numId="167">
    <w:abstractNumId w:val="204"/>
  </w:num>
  <w:num w:numId="168">
    <w:abstractNumId w:val="108"/>
  </w:num>
  <w:num w:numId="169">
    <w:abstractNumId w:val="132"/>
  </w:num>
  <w:num w:numId="170">
    <w:abstractNumId w:val="201"/>
  </w:num>
  <w:num w:numId="171">
    <w:abstractNumId w:val="37"/>
  </w:num>
  <w:num w:numId="172">
    <w:abstractNumId w:val="166"/>
  </w:num>
  <w:num w:numId="173">
    <w:abstractNumId w:val="200"/>
  </w:num>
  <w:num w:numId="174">
    <w:abstractNumId w:val="95"/>
  </w:num>
  <w:num w:numId="175">
    <w:abstractNumId w:val="83"/>
  </w:num>
  <w:num w:numId="176">
    <w:abstractNumId w:val="52"/>
  </w:num>
  <w:num w:numId="177">
    <w:abstractNumId w:val="184"/>
  </w:num>
  <w:num w:numId="178">
    <w:abstractNumId w:val="39"/>
  </w:num>
  <w:num w:numId="179">
    <w:abstractNumId w:val="57"/>
  </w:num>
  <w:num w:numId="180">
    <w:abstractNumId w:val="17"/>
  </w:num>
  <w:num w:numId="181">
    <w:abstractNumId w:val="73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D10"/>
    <w:rsid w:val="00000D6D"/>
    <w:rsid w:val="000014E4"/>
    <w:rsid w:val="00001B3B"/>
    <w:rsid w:val="00001CC1"/>
    <w:rsid w:val="00002E7B"/>
    <w:rsid w:val="00003153"/>
    <w:rsid w:val="0000390E"/>
    <w:rsid w:val="00003FEE"/>
    <w:rsid w:val="000042AC"/>
    <w:rsid w:val="00004391"/>
    <w:rsid w:val="000043E8"/>
    <w:rsid w:val="0000518F"/>
    <w:rsid w:val="0000535D"/>
    <w:rsid w:val="0000552B"/>
    <w:rsid w:val="00005CA2"/>
    <w:rsid w:val="00005D91"/>
    <w:rsid w:val="000061AC"/>
    <w:rsid w:val="00006366"/>
    <w:rsid w:val="000064D6"/>
    <w:rsid w:val="00006670"/>
    <w:rsid w:val="00006FE2"/>
    <w:rsid w:val="00007023"/>
    <w:rsid w:val="00007338"/>
    <w:rsid w:val="0000750D"/>
    <w:rsid w:val="0000753F"/>
    <w:rsid w:val="0000771F"/>
    <w:rsid w:val="00007B2C"/>
    <w:rsid w:val="00007CDC"/>
    <w:rsid w:val="00007DE8"/>
    <w:rsid w:val="000100C1"/>
    <w:rsid w:val="000101E9"/>
    <w:rsid w:val="00010DBF"/>
    <w:rsid w:val="00010DF8"/>
    <w:rsid w:val="00010DFB"/>
    <w:rsid w:val="00011194"/>
    <w:rsid w:val="000111A4"/>
    <w:rsid w:val="000119C6"/>
    <w:rsid w:val="00011BE9"/>
    <w:rsid w:val="0001215D"/>
    <w:rsid w:val="0001269C"/>
    <w:rsid w:val="00012873"/>
    <w:rsid w:val="00012950"/>
    <w:rsid w:val="000131BB"/>
    <w:rsid w:val="00013272"/>
    <w:rsid w:val="000132F1"/>
    <w:rsid w:val="00013E2B"/>
    <w:rsid w:val="00013E40"/>
    <w:rsid w:val="00013E69"/>
    <w:rsid w:val="00014819"/>
    <w:rsid w:val="0001484C"/>
    <w:rsid w:val="00014912"/>
    <w:rsid w:val="00014BDE"/>
    <w:rsid w:val="00015692"/>
    <w:rsid w:val="000156F9"/>
    <w:rsid w:val="00015837"/>
    <w:rsid w:val="00015C97"/>
    <w:rsid w:val="00016184"/>
    <w:rsid w:val="00016609"/>
    <w:rsid w:val="00016B22"/>
    <w:rsid w:val="00017199"/>
    <w:rsid w:val="00017298"/>
    <w:rsid w:val="000176B7"/>
    <w:rsid w:val="00017B64"/>
    <w:rsid w:val="00017F08"/>
    <w:rsid w:val="0002043D"/>
    <w:rsid w:val="0002063A"/>
    <w:rsid w:val="0002065D"/>
    <w:rsid w:val="00020AFA"/>
    <w:rsid w:val="00021538"/>
    <w:rsid w:val="000217FA"/>
    <w:rsid w:val="00021A79"/>
    <w:rsid w:val="00021CB0"/>
    <w:rsid w:val="000223B6"/>
    <w:rsid w:val="00022685"/>
    <w:rsid w:val="0002268C"/>
    <w:rsid w:val="00022AC5"/>
    <w:rsid w:val="00022B03"/>
    <w:rsid w:val="00022DD5"/>
    <w:rsid w:val="00023880"/>
    <w:rsid w:val="00023F1A"/>
    <w:rsid w:val="00024468"/>
    <w:rsid w:val="00024986"/>
    <w:rsid w:val="00025121"/>
    <w:rsid w:val="00025FC2"/>
    <w:rsid w:val="000260D5"/>
    <w:rsid w:val="00026193"/>
    <w:rsid w:val="000265A4"/>
    <w:rsid w:val="0002668E"/>
    <w:rsid w:val="00027824"/>
    <w:rsid w:val="00027D34"/>
    <w:rsid w:val="0003007F"/>
    <w:rsid w:val="00030329"/>
    <w:rsid w:val="000305E6"/>
    <w:rsid w:val="000307C9"/>
    <w:rsid w:val="00030C07"/>
    <w:rsid w:val="00030D1E"/>
    <w:rsid w:val="00030D6C"/>
    <w:rsid w:val="00030E72"/>
    <w:rsid w:val="0003105A"/>
    <w:rsid w:val="00031147"/>
    <w:rsid w:val="00031509"/>
    <w:rsid w:val="000315F9"/>
    <w:rsid w:val="00031747"/>
    <w:rsid w:val="00031855"/>
    <w:rsid w:val="00031BE5"/>
    <w:rsid w:val="00032432"/>
    <w:rsid w:val="0003283C"/>
    <w:rsid w:val="00032FBA"/>
    <w:rsid w:val="00032FD9"/>
    <w:rsid w:val="00032FDC"/>
    <w:rsid w:val="000334AB"/>
    <w:rsid w:val="000337E6"/>
    <w:rsid w:val="00033B63"/>
    <w:rsid w:val="00033E6C"/>
    <w:rsid w:val="00033F12"/>
    <w:rsid w:val="00033FE5"/>
    <w:rsid w:val="0003438C"/>
    <w:rsid w:val="00034667"/>
    <w:rsid w:val="00034A52"/>
    <w:rsid w:val="00035009"/>
    <w:rsid w:val="000355ED"/>
    <w:rsid w:val="0003565C"/>
    <w:rsid w:val="0003570B"/>
    <w:rsid w:val="000359AA"/>
    <w:rsid w:val="00035BCD"/>
    <w:rsid w:val="00035C63"/>
    <w:rsid w:val="00035FC4"/>
    <w:rsid w:val="000362A6"/>
    <w:rsid w:val="000363DB"/>
    <w:rsid w:val="000364F8"/>
    <w:rsid w:val="00036A16"/>
    <w:rsid w:val="00036D70"/>
    <w:rsid w:val="0003734C"/>
    <w:rsid w:val="00037358"/>
    <w:rsid w:val="0003782E"/>
    <w:rsid w:val="0003783D"/>
    <w:rsid w:val="00037F5E"/>
    <w:rsid w:val="00037F69"/>
    <w:rsid w:val="0004042C"/>
    <w:rsid w:val="0004053A"/>
    <w:rsid w:val="000408A6"/>
    <w:rsid w:val="00040BAD"/>
    <w:rsid w:val="00040C9D"/>
    <w:rsid w:val="00040F52"/>
    <w:rsid w:val="00041879"/>
    <w:rsid w:val="00041E59"/>
    <w:rsid w:val="0004201F"/>
    <w:rsid w:val="00042062"/>
    <w:rsid w:val="0004225F"/>
    <w:rsid w:val="000422E2"/>
    <w:rsid w:val="00042358"/>
    <w:rsid w:val="00042375"/>
    <w:rsid w:val="000424AF"/>
    <w:rsid w:val="0004285C"/>
    <w:rsid w:val="0004300C"/>
    <w:rsid w:val="0004351A"/>
    <w:rsid w:val="00043524"/>
    <w:rsid w:val="000438EF"/>
    <w:rsid w:val="00043E01"/>
    <w:rsid w:val="00043F21"/>
    <w:rsid w:val="00043F25"/>
    <w:rsid w:val="000440A1"/>
    <w:rsid w:val="000441E1"/>
    <w:rsid w:val="00044437"/>
    <w:rsid w:val="00044D61"/>
    <w:rsid w:val="00045032"/>
    <w:rsid w:val="0004520B"/>
    <w:rsid w:val="0004575C"/>
    <w:rsid w:val="00046659"/>
    <w:rsid w:val="00046AEF"/>
    <w:rsid w:val="00046C15"/>
    <w:rsid w:val="00046FB4"/>
    <w:rsid w:val="00047DA5"/>
    <w:rsid w:val="00047DF0"/>
    <w:rsid w:val="00050501"/>
    <w:rsid w:val="00050814"/>
    <w:rsid w:val="00050999"/>
    <w:rsid w:val="00050A76"/>
    <w:rsid w:val="0005116A"/>
    <w:rsid w:val="00051928"/>
    <w:rsid w:val="00051A00"/>
    <w:rsid w:val="00051D59"/>
    <w:rsid w:val="00051D93"/>
    <w:rsid w:val="0005215B"/>
    <w:rsid w:val="00052559"/>
    <w:rsid w:val="00052D69"/>
    <w:rsid w:val="00052D7E"/>
    <w:rsid w:val="00052E10"/>
    <w:rsid w:val="000533A9"/>
    <w:rsid w:val="00053657"/>
    <w:rsid w:val="0005415A"/>
    <w:rsid w:val="00054281"/>
    <w:rsid w:val="00054369"/>
    <w:rsid w:val="00054657"/>
    <w:rsid w:val="00054829"/>
    <w:rsid w:val="00054BA1"/>
    <w:rsid w:val="00055C6E"/>
    <w:rsid w:val="00055CAE"/>
    <w:rsid w:val="0005605A"/>
    <w:rsid w:val="00056407"/>
    <w:rsid w:val="000567BD"/>
    <w:rsid w:val="00056853"/>
    <w:rsid w:val="00056C76"/>
    <w:rsid w:val="00056FFA"/>
    <w:rsid w:val="00057242"/>
    <w:rsid w:val="0005733D"/>
    <w:rsid w:val="000574F6"/>
    <w:rsid w:val="00057E72"/>
    <w:rsid w:val="00060184"/>
    <w:rsid w:val="0006068E"/>
    <w:rsid w:val="00060941"/>
    <w:rsid w:val="00060D59"/>
    <w:rsid w:val="00061035"/>
    <w:rsid w:val="000612B6"/>
    <w:rsid w:val="00062DF1"/>
    <w:rsid w:val="00062F62"/>
    <w:rsid w:val="000633E2"/>
    <w:rsid w:val="0006375F"/>
    <w:rsid w:val="000643D2"/>
    <w:rsid w:val="00064860"/>
    <w:rsid w:val="00064BE5"/>
    <w:rsid w:val="000655B4"/>
    <w:rsid w:val="000656DC"/>
    <w:rsid w:val="00065A82"/>
    <w:rsid w:val="00065BC2"/>
    <w:rsid w:val="00065BD7"/>
    <w:rsid w:val="00066A38"/>
    <w:rsid w:val="000676D6"/>
    <w:rsid w:val="00067B4A"/>
    <w:rsid w:val="00067CAC"/>
    <w:rsid w:val="000701F4"/>
    <w:rsid w:val="0007071B"/>
    <w:rsid w:val="000716D6"/>
    <w:rsid w:val="000719CE"/>
    <w:rsid w:val="00071A21"/>
    <w:rsid w:val="000726C7"/>
    <w:rsid w:val="00072913"/>
    <w:rsid w:val="000729A4"/>
    <w:rsid w:val="00072EE7"/>
    <w:rsid w:val="00073339"/>
    <w:rsid w:val="0007378B"/>
    <w:rsid w:val="00073E07"/>
    <w:rsid w:val="00073F3B"/>
    <w:rsid w:val="000742F7"/>
    <w:rsid w:val="00075509"/>
    <w:rsid w:val="000760BA"/>
    <w:rsid w:val="000760FB"/>
    <w:rsid w:val="00076246"/>
    <w:rsid w:val="00076362"/>
    <w:rsid w:val="00076713"/>
    <w:rsid w:val="000769E6"/>
    <w:rsid w:val="00076BF3"/>
    <w:rsid w:val="00076D21"/>
    <w:rsid w:val="00077E69"/>
    <w:rsid w:val="00077FF7"/>
    <w:rsid w:val="000814D5"/>
    <w:rsid w:val="00081BC3"/>
    <w:rsid w:val="00081C78"/>
    <w:rsid w:val="00082025"/>
    <w:rsid w:val="000820DC"/>
    <w:rsid w:val="000822C3"/>
    <w:rsid w:val="000827D6"/>
    <w:rsid w:val="000828F7"/>
    <w:rsid w:val="0008293C"/>
    <w:rsid w:val="00082962"/>
    <w:rsid w:val="00082A07"/>
    <w:rsid w:val="00082CF1"/>
    <w:rsid w:val="00083B58"/>
    <w:rsid w:val="00083B70"/>
    <w:rsid w:val="00083EB8"/>
    <w:rsid w:val="000843D1"/>
    <w:rsid w:val="0008497B"/>
    <w:rsid w:val="0008505C"/>
    <w:rsid w:val="000855A3"/>
    <w:rsid w:val="0008563B"/>
    <w:rsid w:val="000856DB"/>
    <w:rsid w:val="00085B80"/>
    <w:rsid w:val="00085EFE"/>
    <w:rsid w:val="00086255"/>
    <w:rsid w:val="000862AE"/>
    <w:rsid w:val="00086749"/>
    <w:rsid w:val="00086919"/>
    <w:rsid w:val="00086D4F"/>
    <w:rsid w:val="000870AD"/>
    <w:rsid w:val="00087223"/>
    <w:rsid w:val="0008741A"/>
    <w:rsid w:val="00087421"/>
    <w:rsid w:val="00087603"/>
    <w:rsid w:val="00090425"/>
    <w:rsid w:val="00090705"/>
    <w:rsid w:val="00090915"/>
    <w:rsid w:val="00090A81"/>
    <w:rsid w:val="00091112"/>
    <w:rsid w:val="000918D4"/>
    <w:rsid w:val="00091A65"/>
    <w:rsid w:val="000922AE"/>
    <w:rsid w:val="0009271C"/>
    <w:rsid w:val="00093705"/>
    <w:rsid w:val="000937B1"/>
    <w:rsid w:val="000938AB"/>
    <w:rsid w:val="000942E0"/>
    <w:rsid w:val="00094C5D"/>
    <w:rsid w:val="00095025"/>
    <w:rsid w:val="00095989"/>
    <w:rsid w:val="00095B34"/>
    <w:rsid w:val="00096240"/>
    <w:rsid w:val="0009628B"/>
    <w:rsid w:val="00096385"/>
    <w:rsid w:val="000967D0"/>
    <w:rsid w:val="000971FA"/>
    <w:rsid w:val="00097552"/>
    <w:rsid w:val="000975EE"/>
    <w:rsid w:val="000A0A1A"/>
    <w:rsid w:val="000A14F7"/>
    <w:rsid w:val="000A1556"/>
    <w:rsid w:val="000A19C2"/>
    <w:rsid w:val="000A1AD1"/>
    <w:rsid w:val="000A1B57"/>
    <w:rsid w:val="000A1B8F"/>
    <w:rsid w:val="000A204C"/>
    <w:rsid w:val="000A2168"/>
    <w:rsid w:val="000A246B"/>
    <w:rsid w:val="000A2F10"/>
    <w:rsid w:val="000A350B"/>
    <w:rsid w:val="000A35F8"/>
    <w:rsid w:val="000A36DE"/>
    <w:rsid w:val="000A37D2"/>
    <w:rsid w:val="000A4020"/>
    <w:rsid w:val="000A40D6"/>
    <w:rsid w:val="000A4466"/>
    <w:rsid w:val="000A490E"/>
    <w:rsid w:val="000A49DA"/>
    <w:rsid w:val="000A4A8D"/>
    <w:rsid w:val="000A4E5D"/>
    <w:rsid w:val="000A5202"/>
    <w:rsid w:val="000A554C"/>
    <w:rsid w:val="000A5D88"/>
    <w:rsid w:val="000A6081"/>
    <w:rsid w:val="000A60A9"/>
    <w:rsid w:val="000A60F8"/>
    <w:rsid w:val="000A6189"/>
    <w:rsid w:val="000A682F"/>
    <w:rsid w:val="000A6C49"/>
    <w:rsid w:val="000A6F50"/>
    <w:rsid w:val="000A7702"/>
    <w:rsid w:val="000A7AF3"/>
    <w:rsid w:val="000B0D0B"/>
    <w:rsid w:val="000B108F"/>
    <w:rsid w:val="000B1551"/>
    <w:rsid w:val="000B158E"/>
    <w:rsid w:val="000B15AB"/>
    <w:rsid w:val="000B19C1"/>
    <w:rsid w:val="000B1F22"/>
    <w:rsid w:val="000B1F99"/>
    <w:rsid w:val="000B22BB"/>
    <w:rsid w:val="000B236D"/>
    <w:rsid w:val="000B24F3"/>
    <w:rsid w:val="000B270D"/>
    <w:rsid w:val="000B2E1E"/>
    <w:rsid w:val="000B40D6"/>
    <w:rsid w:val="000B4165"/>
    <w:rsid w:val="000B494E"/>
    <w:rsid w:val="000B4954"/>
    <w:rsid w:val="000B554D"/>
    <w:rsid w:val="000B694D"/>
    <w:rsid w:val="000B69C9"/>
    <w:rsid w:val="000B6AE1"/>
    <w:rsid w:val="000B70ED"/>
    <w:rsid w:val="000B7185"/>
    <w:rsid w:val="000B7A62"/>
    <w:rsid w:val="000B7A7E"/>
    <w:rsid w:val="000B7AB2"/>
    <w:rsid w:val="000B7D11"/>
    <w:rsid w:val="000B7EAD"/>
    <w:rsid w:val="000B7FB8"/>
    <w:rsid w:val="000C036F"/>
    <w:rsid w:val="000C06E7"/>
    <w:rsid w:val="000C085A"/>
    <w:rsid w:val="000C088F"/>
    <w:rsid w:val="000C146A"/>
    <w:rsid w:val="000C203A"/>
    <w:rsid w:val="000C2292"/>
    <w:rsid w:val="000C230A"/>
    <w:rsid w:val="000C24E9"/>
    <w:rsid w:val="000C2E72"/>
    <w:rsid w:val="000C2EDB"/>
    <w:rsid w:val="000C35ED"/>
    <w:rsid w:val="000C398E"/>
    <w:rsid w:val="000C41D5"/>
    <w:rsid w:val="000C43C4"/>
    <w:rsid w:val="000C4505"/>
    <w:rsid w:val="000C48A0"/>
    <w:rsid w:val="000C4D1E"/>
    <w:rsid w:val="000C4E83"/>
    <w:rsid w:val="000C5264"/>
    <w:rsid w:val="000C57CB"/>
    <w:rsid w:val="000C5DED"/>
    <w:rsid w:val="000C5FD3"/>
    <w:rsid w:val="000C6429"/>
    <w:rsid w:val="000C663F"/>
    <w:rsid w:val="000C675D"/>
    <w:rsid w:val="000C687E"/>
    <w:rsid w:val="000C6E33"/>
    <w:rsid w:val="000C6FCA"/>
    <w:rsid w:val="000C737A"/>
    <w:rsid w:val="000C7839"/>
    <w:rsid w:val="000C7DDA"/>
    <w:rsid w:val="000C7F7D"/>
    <w:rsid w:val="000C7F8D"/>
    <w:rsid w:val="000D05D2"/>
    <w:rsid w:val="000D061D"/>
    <w:rsid w:val="000D0D33"/>
    <w:rsid w:val="000D15C7"/>
    <w:rsid w:val="000D1C15"/>
    <w:rsid w:val="000D1E4F"/>
    <w:rsid w:val="000D1E7F"/>
    <w:rsid w:val="000D21F4"/>
    <w:rsid w:val="000D236F"/>
    <w:rsid w:val="000D23AA"/>
    <w:rsid w:val="000D2915"/>
    <w:rsid w:val="000D2924"/>
    <w:rsid w:val="000D2A16"/>
    <w:rsid w:val="000D2A55"/>
    <w:rsid w:val="000D31F6"/>
    <w:rsid w:val="000D3E06"/>
    <w:rsid w:val="000D40C1"/>
    <w:rsid w:val="000D438B"/>
    <w:rsid w:val="000D459E"/>
    <w:rsid w:val="000D4675"/>
    <w:rsid w:val="000D499A"/>
    <w:rsid w:val="000D589E"/>
    <w:rsid w:val="000D5A2F"/>
    <w:rsid w:val="000D6326"/>
    <w:rsid w:val="000D6C55"/>
    <w:rsid w:val="000D71BB"/>
    <w:rsid w:val="000D750C"/>
    <w:rsid w:val="000D7CEE"/>
    <w:rsid w:val="000D7EC1"/>
    <w:rsid w:val="000D7F2E"/>
    <w:rsid w:val="000D7FE7"/>
    <w:rsid w:val="000E000F"/>
    <w:rsid w:val="000E014C"/>
    <w:rsid w:val="000E0231"/>
    <w:rsid w:val="000E023D"/>
    <w:rsid w:val="000E0500"/>
    <w:rsid w:val="000E085F"/>
    <w:rsid w:val="000E0F55"/>
    <w:rsid w:val="000E0FDC"/>
    <w:rsid w:val="000E13F1"/>
    <w:rsid w:val="000E1E79"/>
    <w:rsid w:val="000E2490"/>
    <w:rsid w:val="000E2D16"/>
    <w:rsid w:val="000E3829"/>
    <w:rsid w:val="000E3A10"/>
    <w:rsid w:val="000E3BA6"/>
    <w:rsid w:val="000E3FB6"/>
    <w:rsid w:val="000E4A8D"/>
    <w:rsid w:val="000E4D8A"/>
    <w:rsid w:val="000E4D98"/>
    <w:rsid w:val="000E53FD"/>
    <w:rsid w:val="000E5539"/>
    <w:rsid w:val="000E5B8A"/>
    <w:rsid w:val="000E5BA6"/>
    <w:rsid w:val="000E5F55"/>
    <w:rsid w:val="000E66CF"/>
    <w:rsid w:val="000E76A6"/>
    <w:rsid w:val="000E79D0"/>
    <w:rsid w:val="000E7A34"/>
    <w:rsid w:val="000F05ED"/>
    <w:rsid w:val="000F0818"/>
    <w:rsid w:val="000F0ACD"/>
    <w:rsid w:val="000F0CF5"/>
    <w:rsid w:val="000F1374"/>
    <w:rsid w:val="000F157C"/>
    <w:rsid w:val="000F1702"/>
    <w:rsid w:val="000F1AB7"/>
    <w:rsid w:val="000F1D5A"/>
    <w:rsid w:val="000F2A20"/>
    <w:rsid w:val="000F2B65"/>
    <w:rsid w:val="000F2EEA"/>
    <w:rsid w:val="000F3397"/>
    <w:rsid w:val="000F35E9"/>
    <w:rsid w:val="000F3D8E"/>
    <w:rsid w:val="000F3D96"/>
    <w:rsid w:val="000F3DCC"/>
    <w:rsid w:val="000F3EAF"/>
    <w:rsid w:val="000F40E3"/>
    <w:rsid w:val="000F4132"/>
    <w:rsid w:val="000F455F"/>
    <w:rsid w:val="000F4E55"/>
    <w:rsid w:val="000F5261"/>
    <w:rsid w:val="000F52D2"/>
    <w:rsid w:val="000F5372"/>
    <w:rsid w:val="000F546A"/>
    <w:rsid w:val="000F5D9B"/>
    <w:rsid w:val="000F5F42"/>
    <w:rsid w:val="000F6129"/>
    <w:rsid w:val="000F624D"/>
    <w:rsid w:val="000F6556"/>
    <w:rsid w:val="000F6D2C"/>
    <w:rsid w:val="000F7357"/>
    <w:rsid w:val="000F7B4C"/>
    <w:rsid w:val="000F7F81"/>
    <w:rsid w:val="00100184"/>
    <w:rsid w:val="001001FC"/>
    <w:rsid w:val="00100302"/>
    <w:rsid w:val="00100457"/>
    <w:rsid w:val="00100804"/>
    <w:rsid w:val="001008BD"/>
    <w:rsid w:val="001010C1"/>
    <w:rsid w:val="00101AA4"/>
    <w:rsid w:val="00101B96"/>
    <w:rsid w:val="00101C27"/>
    <w:rsid w:val="00101E70"/>
    <w:rsid w:val="00102643"/>
    <w:rsid w:val="00102A5F"/>
    <w:rsid w:val="00102CFA"/>
    <w:rsid w:val="001031AA"/>
    <w:rsid w:val="001031B0"/>
    <w:rsid w:val="00103E81"/>
    <w:rsid w:val="00104705"/>
    <w:rsid w:val="00105053"/>
    <w:rsid w:val="001050A8"/>
    <w:rsid w:val="001051E7"/>
    <w:rsid w:val="0010649C"/>
    <w:rsid w:val="00106624"/>
    <w:rsid w:val="00106E28"/>
    <w:rsid w:val="00106FDE"/>
    <w:rsid w:val="0010722D"/>
    <w:rsid w:val="001075EA"/>
    <w:rsid w:val="00107752"/>
    <w:rsid w:val="00107BB2"/>
    <w:rsid w:val="00107D38"/>
    <w:rsid w:val="00110033"/>
    <w:rsid w:val="00110102"/>
    <w:rsid w:val="001101AA"/>
    <w:rsid w:val="0011056A"/>
    <w:rsid w:val="00110CA4"/>
    <w:rsid w:val="00110E14"/>
    <w:rsid w:val="0011107F"/>
    <w:rsid w:val="001110F6"/>
    <w:rsid w:val="001111B9"/>
    <w:rsid w:val="001111F6"/>
    <w:rsid w:val="00111563"/>
    <w:rsid w:val="00111C2E"/>
    <w:rsid w:val="00111EBE"/>
    <w:rsid w:val="00111F45"/>
    <w:rsid w:val="00112070"/>
    <w:rsid w:val="001122D9"/>
    <w:rsid w:val="00112332"/>
    <w:rsid w:val="0011240D"/>
    <w:rsid w:val="00112677"/>
    <w:rsid w:val="00112878"/>
    <w:rsid w:val="00112A8D"/>
    <w:rsid w:val="00112C20"/>
    <w:rsid w:val="00112C9E"/>
    <w:rsid w:val="00112DB8"/>
    <w:rsid w:val="00113040"/>
    <w:rsid w:val="00113848"/>
    <w:rsid w:val="00113E2F"/>
    <w:rsid w:val="0011429F"/>
    <w:rsid w:val="00114536"/>
    <w:rsid w:val="00114965"/>
    <w:rsid w:val="0011516C"/>
    <w:rsid w:val="001153B0"/>
    <w:rsid w:val="00115422"/>
    <w:rsid w:val="00115518"/>
    <w:rsid w:val="00115609"/>
    <w:rsid w:val="00115F14"/>
    <w:rsid w:val="001161F7"/>
    <w:rsid w:val="00117253"/>
    <w:rsid w:val="00117A7C"/>
    <w:rsid w:val="00117C30"/>
    <w:rsid w:val="00117E78"/>
    <w:rsid w:val="00120C98"/>
    <w:rsid w:val="00120F98"/>
    <w:rsid w:val="001214B8"/>
    <w:rsid w:val="0012191B"/>
    <w:rsid w:val="00121CAA"/>
    <w:rsid w:val="0012243D"/>
    <w:rsid w:val="00122520"/>
    <w:rsid w:val="001227E6"/>
    <w:rsid w:val="001228C8"/>
    <w:rsid w:val="001229F8"/>
    <w:rsid w:val="00122B76"/>
    <w:rsid w:val="00122DAF"/>
    <w:rsid w:val="00122F40"/>
    <w:rsid w:val="001235C3"/>
    <w:rsid w:val="00123785"/>
    <w:rsid w:val="00123903"/>
    <w:rsid w:val="00123AA4"/>
    <w:rsid w:val="00123CD2"/>
    <w:rsid w:val="0012428E"/>
    <w:rsid w:val="001244F4"/>
    <w:rsid w:val="001245E5"/>
    <w:rsid w:val="001249F9"/>
    <w:rsid w:val="00124D37"/>
    <w:rsid w:val="00124F63"/>
    <w:rsid w:val="00124FD3"/>
    <w:rsid w:val="00125727"/>
    <w:rsid w:val="0012578C"/>
    <w:rsid w:val="00125BCB"/>
    <w:rsid w:val="00125EF6"/>
    <w:rsid w:val="001262A2"/>
    <w:rsid w:val="001263E8"/>
    <w:rsid w:val="001264E9"/>
    <w:rsid w:val="00126592"/>
    <w:rsid w:val="0012666B"/>
    <w:rsid w:val="0012668F"/>
    <w:rsid w:val="0012688F"/>
    <w:rsid w:val="00126C25"/>
    <w:rsid w:val="00126CFD"/>
    <w:rsid w:val="00127265"/>
    <w:rsid w:val="001273B7"/>
    <w:rsid w:val="0012779E"/>
    <w:rsid w:val="001277F1"/>
    <w:rsid w:val="0012793A"/>
    <w:rsid w:val="00127E6D"/>
    <w:rsid w:val="0013084A"/>
    <w:rsid w:val="001308BD"/>
    <w:rsid w:val="001308C7"/>
    <w:rsid w:val="00130BB6"/>
    <w:rsid w:val="00130F29"/>
    <w:rsid w:val="00131258"/>
    <w:rsid w:val="001316DD"/>
    <w:rsid w:val="001317C7"/>
    <w:rsid w:val="00131A10"/>
    <w:rsid w:val="00132072"/>
    <w:rsid w:val="00132176"/>
    <w:rsid w:val="0013238E"/>
    <w:rsid w:val="001323A5"/>
    <w:rsid w:val="00132813"/>
    <w:rsid w:val="00133048"/>
    <w:rsid w:val="0013309A"/>
    <w:rsid w:val="00133AA6"/>
    <w:rsid w:val="0013509A"/>
    <w:rsid w:val="0013532A"/>
    <w:rsid w:val="00135345"/>
    <w:rsid w:val="00135684"/>
    <w:rsid w:val="00135771"/>
    <w:rsid w:val="00135974"/>
    <w:rsid w:val="00135B22"/>
    <w:rsid w:val="00135CD8"/>
    <w:rsid w:val="00135E89"/>
    <w:rsid w:val="00136808"/>
    <w:rsid w:val="001369AF"/>
    <w:rsid w:val="001369FE"/>
    <w:rsid w:val="0013760A"/>
    <w:rsid w:val="001376F8"/>
    <w:rsid w:val="00140475"/>
    <w:rsid w:val="00140E59"/>
    <w:rsid w:val="0014270C"/>
    <w:rsid w:val="00142B18"/>
    <w:rsid w:val="00142DAA"/>
    <w:rsid w:val="00142E0F"/>
    <w:rsid w:val="001433F3"/>
    <w:rsid w:val="00144066"/>
    <w:rsid w:val="001447FD"/>
    <w:rsid w:val="0014497C"/>
    <w:rsid w:val="00144C51"/>
    <w:rsid w:val="0014532C"/>
    <w:rsid w:val="00145BF9"/>
    <w:rsid w:val="001460B5"/>
    <w:rsid w:val="001460E6"/>
    <w:rsid w:val="00146553"/>
    <w:rsid w:val="00146D30"/>
    <w:rsid w:val="00146D56"/>
    <w:rsid w:val="00146F52"/>
    <w:rsid w:val="00147109"/>
    <w:rsid w:val="001471BD"/>
    <w:rsid w:val="001478BB"/>
    <w:rsid w:val="00147A3C"/>
    <w:rsid w:val="00147C37"/>
    <w:rsid w:val="00147D89"/>
    <w:rsid w:val="00147F2C"/>
    <w:rsid w:val="001502CB"/>
    <w:rsid w:val="001505A1"/>
    <w:rsid w:val="001505D0"/>
    <w:rsid w:val="00150A2C"/>
    <w:rsid w:val="00150B73"/>
    <w:rsid w:val="00150BD0"/>
    <w:rsid w:val="00151155"/>
    <w:rsid w:val="001516EB"/>
    <w:rsid w:val="0015199E"/>
    <w:rsid w:val="001520B1"/>
    <w:rsid w:val="0015233B"/>
    <w:rsid w:val="00152516"/>
    <w:rsid w:val="001529B1"/>
    <w:rsid w:val="00152E57"/>
    <w:rsid w:val="00152E90"/>
    <w:rsid w:val="001531DC"/>
    <w:rsid w:val="001538AB"/>
    <w:rsid w:val="00153981"/>
    <w:rsid w:val="001540C3"/>
    <w:rsid w:val="001541A0"/>
    <w:rsid w:val="00154740"/>
    <w:rsid w:val="00154CE8"/>
    <w:rsid w:val="00154F81"/>
    <w:rsid w:val="00155139"/>
    <w:rsid w:val="0015514C"/>
    <w:rsid w:val="00155250"/>
    <w:rsid w:val="00156136"/>
    <w:rsid w:val="001563BF"/>
    <w:rsid w:val="00156428"/>
    <w:rsid w:val="001567C1"/>
    <w:rsid w:val="0015682F"/>
    <w:rsid w:val="00156DEA"/>
    <w:rsid w:val="00156F1C"/>
    <w:rsid w:val="00157206"/>
    <w:rsid w:val="00157535"/>
    <w:rsid w:val="00157970"/>
    <w:rsid w:val="001600D7"/>
    <w:rsid w:val="0016015A"/>
    <w:rsid w:val="00160320"/>
    <w:rsid w:val="001605E2"/>
    <w:rsid w:val="001608C0"/>
    <w:rsid w:val="001611FF"/>
    <w:rsid w:val="00161239"/>
    <w:rsid w:val="00161B3E"/>
    <w:rsid w:val="00161EBF"/>
    <w:rsid w:val="00161FC2"/>
    <w:rsid w:val="001628C8"/>
    <w:rsid w:val="001628E9"/>
    <w:rsid w:val="00162FE2"/>
    <w:rsid w:val="00163033"/>
    <w:rsid w:val="001636C3"/>
    <w:rsid w:val="00163E5B"/>
    <w:rsid w:val="00164412"/>
    <w:rsid w:val="001645DF"/>
    <w:rsid w:val="001646EE"/>
    <w:rsid w:val="0016486D"/>
    <w:rsid w:val="00164A0A"/>
    <w:rsid w:val="001650CC"/>
    <w:rsid w:val="00165462"/>
    <w:rsid w:val="0016570C"/>
    <w:rsid w:val="00165760"/>
    <w:rsid w:val="00165A4E"/>
    <w:rsid w:val="00165E59"/>
    <w:rsid w:val="001665B4"/>
    <w:rsid w:val="0016662C"/>
    <w:rsid w:val="00167070"/>
    <w:rsid w:val="0016738E"/>
    <w:rsid w:val="001675F0"/>
    <w:rsid w:val="001675F8"/>
    <w:rsid w:val="00167FBB"/>
    <w:rsid w:val="00170526"/>
    <w:rsid w:val="00170C6E"/>
    <w:rsid w:val="00170D3E"/>
    <w:rsid w:val="00171454"/>
    <w:rsid w:val="00171A1D"/>
    <w:rsid w:val="00171CEB"/>
    <w:rsid w:val="00171D9D"/>
    <w:rsid w:val="00171F8E"/>
    <w:rsid w:val="0017211F"/>
    <w:rsid w:val="00172AA5"/>
    <w:rsid w:val="00172AC9"/>
    <w:rsid w:val="00172DB6"/>
    <w:rsid w:val="00172E52"/>
    <w:rsid w:val="00172F8C"/>
    <w:rsid w:val="00173734"/>
    <w:rsid w:val="00173F37"/>
    <w:rsid w:val="001740FB"/>
    <w:rsid w:val="00174310"/>
    <w:rsid w:val="00174763"/>
    <w:rsid w:val="00174BB5"/>
    <w:rsid w:val="00174BBD"/>
    <w:rsid w:val="00174D69"/>
    <w:rsid w:val="00174FDA"/>
    <w:rsid w:val="0017507B"/>
    <w:rsid w:val="001755F5"/>
    <w:rsid w:val="00175B93"/>
    <w:rsid w:val="00175D59"/>
    <w:rsid w:val="00175DBC"/>
    <w:rsid w:val="00176549"/>
    <w:rsid w:val="001769A9"/>
    <w:rsid w:val="00176DDF"/>
    <w:rsid w:val="00176E3D"/>
    <w:rsid w:val="001772F0"/>
    <w:rsid w:val="00177336"/>
    <w:rsid w:val="00177447"/>
    <w:rsid w:val="00177606"/>
    <w:rsid w:val="00177C5F"/>
    <w:rsid w:val="00177DBA"/>
    <w:rsid w:val="00177F90"/>
    <w:rsid w:val="00177FFC"/>
    <w:rsid w:val="00180140"/>
    <w:rsid w:val="00180826"/>
    <w:rsid w:val="00180FDA"/>
    <w:rsid w:val="0018104F"/>
    <w:rsid w:val="00181232"/>
    <w:rsid w:val="0018168E"/>
    <w:rsid w:val="001817E9"/>
    <w:rsid w:val="0018182C"/>
    <w:rsid w:val="00181EA7"/>
    <w:rsid w:val="00182005"/>
    <w:rsid w:val="00182636"/>
    <w:rsid w:val="001828F1"/>
    <w:rsid w:val="00182ED1"/>
    <w:rsid w:val="00183497"/>
    <w:rsid w:val="001839F0"/>
    <w:rsid w:val="00183E2F"/>
    <w:rsid w:val="00185479"/>
    <w:rsid w:val="0018575A"/>
    <w:rsid w:val="00186324"/>
    <w:rsid w:val="001869DC"/>
    <w:rsid w:val="00186A31"/>
    <w:rsid w:val="00186C79"/>
    <w:rsid w:val="00186CB1"/>
    <w:rsid w:val="00186D08"/>
    <w:rsid w:val="00186DFC"/>
    <w:rsid w:val="001876E1"/>
    <w:rsid w:val="0018784D"/>
    <w:rsid w:val="00187B68"/>
    <w:rsid w:val="00187D91"/>
    <w:rsid w:val="00190F8E"/>
    <w:rsid w:val="001915D8"/>
    <w:rsid w:val="00192024"/>
    <w:rsid w:val="001920B3"/>
    <w:rsid w:val="00192A58"/>
    <w:rsid w:val="00192BE0"/>
    <w:rsid w:val="00192C4E"/>
    <w:rsid w:val="00192FAD"/>
    <w:rsid w:val="00193031"/>
    <w:rsid w:val="00193B8D"/>
    <w:rsid w:val="00194015"/>
    <w:rsid w:val="00194150"/>
    <w:rsid w:val="0019472A"/>
    <w:rsid w:val="00194756"/>
    <w:rsid w:val="00194D59"/>
    <w:rsid w:val="00194DBA"/>
    <w:rsid w:val="001953E1"/>
    <w:rsid w:val="00195FD5"/>
    <w:rsid w:val="00196461"/>
    <w:rsid w:val="001964D4"/>
    <w:rsid w:val="00196512"/>
    <w:rsid w:val="00196DE3"/>
    <w:rsid w:val="00196F5E"/>
    <w:rsid w:val="0019716E"/>
    <w:rsid w:val="001972AC"/>
    <w:rsid w:val="00197A32"/>
    <w:rsid w:val="00197B78"/>
    <w:rsid w:val="001A0827"/>
    <w:rsid w:val="001A0D5E"/>
    <w:rsid w:val="001A0E48"/>
    <w:rsid w:val="001A1125"/>
    <w:rsid w:val="001A1148"/>
    <w:rsid w:val="001A120A"/>
    <w:rsid w:val="001A1E6C"/>
    <w:rsid w:val="001A2330"/>
    <w:rsid w:val="001A234C"/>
    <w:rsid w:val="001A306D"/>
    <w:rsid w:val="001A3887"/>
    <w:rsid w:val="001A39F0"/>
    <w:rsid w:val="001A3C32"/>
    <w:rsid w:val="001A3D27"/>
    <w:rsid w:val="001A3D9E"/>
    <w:rsid w:val="001A3E7A"/>
    <w:rsid w:val="001A419B"/>
    <w:rsid w:val="001A4499"/>
    <w:rsid w:val="001A46CD"/>
    <w:rsid w:val="001A4B23"/>
    <w:rsid w:val="001A5510"/>
    <w:rsid w:val="001A5CBC"/>
    <w:rsid w:val="001A64A6"/>
    <w:rsid w:val="001A675E"/>
    <w:rsid w:val="001A735C"/>
    <w:rsid w:val="001A79D4"/>
    <w:rsid w:val="001B00AB"/>
    <w:rsid w:val="001B011E"/>
    <w:rsid w:val="001B03CB"/>
    <w:rsid w:val="001B083F"/>
    <w:rsid w:val="001B0A10"/>
    <w:rsid w:val="001B0A8E"/>
    <w:rsid w:val="001B104F"/>
    <w:rsid w:val="001B11AD"/>
    <w:rsid w:val="001B1654"/>
    <w:rsid w:val="001B1A54"/>
    <w:rsid w:val="001B2572"/>
    <w:rsid w:val="001B2971"/>
    <w:rsid w:val="001B2DBD"/>
    <w:rsid w:val="001B33BA"/>
    <w:rsid w:val="001B3BCD"/>
    <w:rsid w:val="001B4348"/>
    <w:rsid w:val="001B4B7B"/>
    <w:rsid w:val="001B4DCC"/>
    <w:rsid w:val="001B4F87"/>
    <w:rsid w:val="001B5059"/>
    <w:rsid w:val="001B50B2"/>
    <w:rsid w:val="001B5134"/>
    <w:rsid w:val="001B545C"/>
    <w:rsid w:val="001B587C"/>
    <w:rsid w:val="001B5AB6"/>
    <w:rsid w:val="001B5E83"/>
    <w:rsid w:val="001B6144"/>
    <w:rsid w:val="001B6550"/>
    <w:rsid w:val="001B6FDE"/>
    <w:rsid w:val="001B6FE9"/>
    <w:rsid w:val="001B70A3"/>
    <w:rsid w:val="001B727D"/>
    <w:rsid w:val="001B74D1"/>
    <w:rsid w:val="001B7886"/>
    <w:rsid w:val="001B7D47"/>
    <w:rsid w:val="001C0340"/>
    <w:rsid w:val="001C08C9"/>
    <w:rsid w:val="001C0F23"/>
    <w:rsid w:val="001C114F"/>
    <w:rsid w:val="001C12DD"/>
    <w:rsid w:val="001C1308"/>
    <w:rsid w:val="001C1591"/>
    <w:rsid w:val="001C1689"/>
    <w:rsid w:val="001C1705"/>
    <w:rsid w:val="001C174F"/>
    <w:rsid w:val="001C17F5"/>
    <w:rsid w:val="001C1AB3"/>
    <w:rsid w:val="001C1C21"/>
    <w:rsid w:val="001C1C61"/>
    <w:rsid w:val="001C1F1A"/>
    <w:rsid w:val="001C2273"/>
    <w:rsid w:val="001C241B"/>
    <w:rsid w:val="001C306D"/>
    <w:rsid w:val="001C3086"/>
    <w:rsid w:val="001C31BA"/>
    <w:rsid w:val="001C33D0"/>
    <w:rsid w:val="001C3665"/>
    <w:rsid w:val="001C367A"/>
    <w:rsid w:val="001C36E5"/>
    <w:rsid w:val="001C3EC6"/>
    <w:rsid w:val="001C4082"/>
    <w:rsid w:val="001C455C"/>
    <w:rsid w:val="001C485E"/>
    <w:rsid w:val="001C4A58"/>
    <w:rsid w:val="001C4BD5"/>
    <w:rsid w:val="001C5194"/>
    <w:rsid w:val="001C5380"/>
    <w:rsid w:val="001C5B33"/>
    <w:rsid w:val="001C5ED7"/>
    <w:rsid w:val="001C6009"/>
    <w:rsid w:val="001C6D8C"/>
    <w:rsid w:val="001C6F63"/>
    <w:rsid w:val="001C7007"/>
    <w:rsid w:val="001C724F"/>
    <w:rsid w:val="001C7812"/>
    <w:rsid w:val="001C7A0B"/>
    <w:rsid w:val="001C7C20"/>
    <w:rsid w:val="001D057C"/>
    <w:rsid w:val="001D0718"/>
    <w:rsid w:val="001D0AFC"/>
    <w:rsid w:val="001D0D5D"/>
    <w:rsid w:val="001D1151"/>
    <w:rsid w:val="001D20B1"/>
    <w:rsid w:val="001D233D"/>
    <w:rsid w:val="001D282F"/>
    <w:rsid w:val="001D2D95"/>
    <w:rsid w:val="001D41D5"/>
    <w:rsid w:val="001D4313"/>
    <w:rsid w:val="001D4AF3"/>
    <w:rsid w:val="001D4B14"/>
    <w:rsid w:val="001D4B46"/>
    <w:rsid w:val="001D5253"/>
    <w:rsid w:val="001D5329"/>
    <w:rsid w:val="001D562B"/>
    <w:rsid w:val="001D5A71"/>
    <w:rsid w:val="001D5D98"/>
    <w:rsid w:val="001D5FEA"/>
    <w:rsid w:val="001D6AB9"/>
    <w:rsid w:val="001D6B98"/>
    <w:rsid w:val="001D6C6A"/>
    <w:rsid w:val="001D6D1B"/>
    <w:rsid w:val="001D7721"/>
    <w:rsid w:val="001D78BA"/>
    <w:rsid w:val="001D7B0D"/>
    <w:rsid w:val="001E0010"/>
    <w:rsid w:val="001E0AD1"/>
    <w:rsid w:val="001E0E45"/>
    <w:rsid w:val="001E0E8B"/>
    <w:rsid w:val="001E1169"/>
    <w:rsid w:val="001E1193"/>
    <w:rsid w:val="001E11C1"/>
    <w:rsid w:val="001E140E"/>
    <w:rsid w:val="001E14DE"/>
    <w:rsid w:val="001E15C7"/>
    <w:rsid w:val="001E215E"/>
    <w:rsid w:val="001E2311"/>
    <w:rsid w:val="001E2463"/>
    <w:rsid w:val="001E2A7A"/>
    <w:rsid w:val="001E2FE1"/>
    <w:rsid w:val="001E372C"/>
    <w:rsid w:val="001E37C3"/>
    <w:rsid w:val="001E38E8"/>
    <w:rsid w:val="001E408B"/>
    <w:rsid w:val="001E4749"/>
    <w:rsid w:val="001E506E"/>
    <w:rsid w:val="001E5A7D"/>
    <w:rsid w:val="001E65F2"/>
    <w:rsid w:val="001E6BC9"/>
    <w:rsid w:val="001E7771"/>
    <w:rsid w:val="001E77C1"/>
    <w:rsid w:val="001E77DA"/>
    <w:rsid w:val="001E79CE"/>
    <w:rsid w:val="001E7BF6"/>
    <w:rsid w:val="001E7C29"/>
    <w:rsid w:val="001E7D12"/>
    <w:rsid w:val="001F0063"/>
    <w:rsid w:val="001F0346"/>
    <w:rsid w:val="001F068F"/>
    <w:rsid w:val="001F07EA"/>
    <w:rsid w:val="001F0CF0"/>
    <w:rsid w:val="001F0E97"/>
    <w:rsid w:val="001F1011"/>
    <w:rsid w:val="001F1399"/>
    <w:rsid w:val="001F1513"/>
    <w:rsid w:val="001F15E3"/>
    <w:rsid w:val="001F181A"/>
    <w:rsid w:val="001F1F28"/>
    <w:rsid w:val="001F2FF4"/>
    <w:rsid w:val="001F3231"/>
    <w:rsid w:val="001F3927"/>
    <w:rsid w:val="001F43D1"/>
    <w:rsid w:val="001F456A"/>
    <w:rsid w:val="001F47D6"/>
    <w:rsid w:val="001F533C"/>
    <w:rsid w:val="001F533F"/>
    <w:rsid w:val="001F5789"/>
    <w:rsid w:val="001F5926"/>
    <w:rsid w:val="001F5BE7"/>
    <w:rsid w:val="001F5EE4"/>
    <w:rsid w:val="001F5F17"/>
    <w:rsid w:val="001F602A"/>
    <w:rsid w:val="001F6037"/>
    <w:rsid w:val="001F622C"/>
    <w:rsid w:val="001F69B4"/>
    <w:rsid w:val="001F6C5F"/>
    <w:rsid w:val="001F6E95"/>
    <w:rsid w:val="001F6ECC"/>
    <w:rsid w:val="001F6F44"/>
    <w:rsid w:val="001F704D"/>
    <w:rsid w:val="001F71CF"/>
    <w:rsid w:val="001F728B"/>
    <w:rsid w:val="001F7341"/>
    <w:rsid w:val="001F7359"/>
    <w:rsid w:val="001F7B5D"/>
    <w:rsid w:val="001F7F26"/>
    <w:rsid w:val="001F7F32"/>
    <w:rsid w:val="002002F6"/>
    <w:rsid w:val="00200676"/>
    <w:rsid w:val="002006EB"/>
    <w:rsid w:val="002008D7"/>
    <w:rsid w:val="0020096C"/>
    <w:rsid w:val="002017A4"/>
    <w:rsid w:val="0020199B"/>
    <w:rsid w:val="00201C86"/>
    <w:rsid w:val="00201DAA"/>
    <w:rsid w:val="0020270B"/>
    <w:rsid w:val="00202717"/>
    <w:rsid w:val="002027F0"/>
    <w:rsid w:val="00202ADF"/>
    <w:rsid w:val="00203010"/>
    <w:rsid w:val="00203107"/>
    <w:rsid w:val="00203462"/>
    <w:rsid w:val="002034E9"/>
    <w:rsid w:val="00203A34"/>
    <w:rsid w:val="00204114"/>
    <w:rsid w:val="002044D0"/>
    <w:rsid w:val="00204B96"/>
    <w:rsid w:val="00204CD6"/>
    <w:rsid w:val="00204CF1"/>
    <w:rsid w:val="00204FF2"/>
    <w:rsid w:val="00205059"/>
    <w:rsid w:val="00205245"/>
    <w:rsid w:val="002059C1"/>
    <w:rsid w:val="00205A05"/>
    <w:rsid w:val="00205D5D"/>
    <w:rsid w:val="002064BB"/>
    <w:rsid w:val="00206A9E"/>
    <w:rsid w:val="00206CA4"/>
    <w:rsid w:val="00206E7A"/>
    <w:rsid w:val="00207878"/>
    <w:rsid w:val="00207B35"/>
    <w:rsid w:val="00207B60"/>
    <w:rsid w:val="00207F17"/>
    <w:rsid w:val="00207FE7"/>
    <w:rsid w:val="00210082"/>
    <w:rsid w:val="002102B9"/>
    <w:rsid w:val="0021035A"/>
    <w:rsid w:val="002106C5"/>
    <w:rsid w:val="00210CEE"/>
    <w:rsid w:val="00210E7C"/>
    <w:rsid w:val="00211006"/>
    <w:rsid w:val="002111DB"/>
    <w:rsid w:val="00211711"/>
    <w:rsid w:val="00211BBC"/>
    <w:rsid w:val="002123D6"/>
    <w:rsid w:val="00212659"/>
    <w:rsid w:val="00212AA0"/>
    <w:rsid w:val="002132EF"/>
    <w:rsid w:val="002133EF"/>
    <w:rsid w:val="00213B81"/>
    <w:rsid w:val="00213DF5"/>
    <w:rsid w:val="00213FC3"/>
    <w:rsid w:val="0021428D"/>
    <w:rsid w:val="00214493"/>
    <w:rsid w:val="002145CB"/>
    <w:rsid w:val="0021472D"/>
    <w:rsid w:val="00214AC4"/>
    <w:rsid w:val="00214BE0"/>
    <w:rsid w:val="00214D10"/>
    <w:rsid w:val="00214E8F"/>
    <w:rsid w:val="00216178"/>
    <w:rsid w:val="0021644F"/>
    <w:rsid w:val="00216840"/>
    <w:rsid w:val="00216CEA"/>
    <w:rsid w:val="002179B1"/>
    <w:rsid w:val="00217EC0"/>
    <w:rsid w:val="002204A3"/>
    <w:rsid w:val="002207C5"/>
    <w:rsid w:val="00220F1D"/>
    <w:rsid w:val="00220FC1"/>
    <w:rsid w:val="00221223"/>
    <w:rsid w:val="00221C82"/>
    <w:rsid w:val="00222125"/>
    <w:rsid w:val="00222667"/>
    <w:rsid w:val="0022270A"/>
    <w:rsid w:val="00222875"/>
    <w:rsid w:val="002228DE"/>
    <w:rsid w:val="002235FF"/>
    <w:rsid w:val="0022362C"/>
    <w:rsid w:val="00223776"/>
    <w:rsid w:val="00223C72"/>
    <w:rsid w:val="00223DF2"/>
    <w:rsid w:val="002245A0"/>
    <w:rsid w:val="002245D1"/>
    <w:rsid w:val="00225218"/>
    <w:rsid w:val="002252AE"/>
    <w:rsid w:val="00225910"/>
    <w:rsid w:val="00225E13"/>
    <w:rsid w:val="00225EF1"/>
    <w:rsid w:val="00226077"/>
    <w:rsid w:val="002265D1"/>
    <w:rsid w:val="002268D9"/>
    <w:rsid w:val="00226930"/>
    <w:rsid w:val="00226BEE"/>
    <w:rsid w:val="00226CA3"/>
    <w:rsid w:val="00226CB6"/>
    <w:rsid w:val="002273CE"/>
    <w:rsid w:val="0022788D"/>
    <w:rsid w:val="0022790B"/>
    <w:rsid w:val="00227AD3"/>
    <w:rsid w:val="00227D8A"/>
    <w:rsid w:val="00227F55"/>
    <w:rsid w:val="0023028A"/>
    <w:rsid w:val="00230438"/>
    <w:rsid w:val="00230A48"/>
    <w:rsid w:val="00230D5B"/>
    <w:rsid w:val="00230E22"/>
    <w:rsid w:val="0023120B"/>
    <w:rsid w:val="002312EA"/>
    <w:rsid w:val="002316CD"/>
    <w:rsid w:val="0023201A"/>
    <w:rsid w:val="00232976"/>
    <w:rsid w:val="00232AAA"/>
    <w:rsid w:val="00232E6C"/>
    <w:rsid w:val="00232EA9"/>
    <w:rsid w:val="002337B2"/>
    <w:rsid w:val="002337BF"/>
    <w:rsid w:val="00233BC6"/>
    <w:rsid w:val="00234492"/>
    <w:rsid w:val="002345F5"/>
    <w:rsid w:val="002349FD"/>
    <w:rsid w:val="00234BB6"/>
    <w:rsid w:val="00234C78"/>
    <w:rsid w:val="00235624"/>
    <w:rsid w:val="00235E3A"/>
    <w:rsid w:val="00235E59"/>
    <w:rsid w:val="002360DF"/>
    <w:rsid w:val="002361E1"/>
    <w:rsid w:val="002364A2"/>
    <w:rsid w:val="002364A3"/>
    <w:rsid w:val="0023657B"/>
    <w:rsid w:val="0023745B"/>
    <w:rsid w:val="00237ABA"/>
    <w:rsid w:val="00237D48"/>
    <w:rsid w:val="002400AB"/>
    <w:rsid w:val="0024012A"/>
    <w:rsid w:val="0024097D"/>
    <w:rsid w:val="00240B29"/>
    <w:rsid w:val="00240B62"/>
    <w:rsid w:val="00241047"/>
    <w:rsid w:val="00241D42"/>
    <w:rsid w:val="0024218B"/>
    <w:rsid w:val="002428E9"/>
    <w:rsid w:val="00242E84"/>
    <w:rsid w:val="00243037"/>
    <w:rsid w:val="00243282"/>
    <w:rsid w:val="0024367A"/>
    <w:rsid w:val="002436DF"/>
    <w:rsid w:val="002437EC"/>
    <w:rsid w:val="00243AA0"/>
    <w:rsid w:val="00243AE2"/>
    <w:rsid w:val="00243B7D"/>
    <w:rsid w:val="00243C26"/>
    <w:rsid w:val="00243E70"/>
    <w:rsid w:val="00244021"/>
    <w:rsid w:val="0024404C"/>
    <w:rsid w:val="00244884"/>
    <w:rsid w:val="00244FD3"/>
    <w:rsid w:val="00245817"/>
    <w:rsid w:val="00245B34"/>
    <w:rsid w:val="0024679E"/>
    <w:rsid w:val="00246867"/>
    <w:rsid w:val="002468FA"/>
    <w:rsid w:val="00246A56"/>
    <w:rsid w:val="00246F58"/>
    <w:rsid w:val="002477F5"/>
    <w:rsid w:val="00247A98"/>
    <w:rsid w:val="00247E8D"/>
    <w:rsid w:val="00247FF2"/>
    <w:rsid w:val="0025017E"/>
    <w:rsid w:val="002501DB"/>
    <w:rsid w:val="0025077C"/>
    <w:rsid w:val="0025081E"/>
    <w:rsid w:val="00250B57"/>
    <w:rsid w:val="00250E1C"/>
    <w:rsid w:val="00250EEC"/>
    <w:rsid w:val="00251077"/>
    <w:rsid w:val="0025118D"/>
    <w:rsid w:val="00251195"/>
    <w:rsid w:val="00251197"/>
    <w:rsid w:val="002512A7"/>
    <w:rsid w:val="0025193A"/>
    <w:rsid w:val="00251C43"/>
    <w:rsid w:val="002524EC"/>
    <w:rsid w:val="002529C2"/>
    <w:rsid w:val="00253337"/>
    <w:rsid w:val="002537A4"/>
    <w:rsid w:val="00253F8A"/>
    <w:rsid w:val="0025401F"/>
    <w:rsid w:val="002544F0"/>
    <w:rsid w:val="00254A46"/>
    <w:rsid w:val="00254F5E"/>
    <w:rsid w:val="0025506F"/>
    <w:rsid w:val="00255114"/>
    <w:rsid w:val="0025522A"/>
    <w:rsid w:val="0025529B"/>
    <w:rsid w:val="002553F1"/>
    <w:rsid w:val="00255B7B"/>
    <w:rsid w:val="00256743"/>
    <w:rsid w:val="002567C6"/>
    <w:rsid w:val="00256AFA"/>
    <w:rsid w:val="00257317"/>
    <w:rsid w:val="002579F9"/>
    <w:rsid w:val="00257AD9"/>
    <w:rsid w:val="00260328"/>
    <w:rsid w:val="002604EB"/>
    <w:rsid w:val="0026052E"/>
    <w:rsid w:val="002606A1"/>
    <w:rsid w:val="00260855"/>
    <w:rsid w:val="00260C02"/>
    <w:rsid w:val="00260C7F"/>
    <w:rsid w:val="00260CDF"/>
    <w:rsid w:val="00260DEE"/>
    <w:rsid w:val="00260E39"/>
    <w:rsid w:val="00261129"/>
    <w:rsid w:val="0026163C"/>
    <w:rsid w:val="00261691"/>
    <w:rsid w:val="00262F39"/>
    <w:rsid w:val="002633FB"/>
    <w:rsid w:val="0026355C"/>
    <w:rsid w:val="002636EF"/>
    <w:rsid w:val="002638D0"/>
    <w:rsid w:val="00263C91"/>
    <w:rsid w:val="00263F27"/>
    <w:rsid w:val="00264084"/>
    <w:rsid w:val="0026440C"/>
    <w:rsid w:val="002644D3"/>
    <w:rsid w:val="0026459D"/>
    <w:rsid w:val="00264B69"/>
    <w:rsid w:val="00264EFE"/>
    <w:rsid w:val="002653B9"/>
    <w:rsid w:val="00265772"/>
    <w:rsid w:val="002658E4"/>
    <w:rsid w:val="00265ED1"/>
    <w:rsid w:val="00265EFC"/>
    <w:rsid w:val="00266095"/>
    <w:rsid w:val="002665A2"/>
    <w:rsid w:val="00266C1E"/>
    <w:rsid w:val="00266D9D"/>
    <w:rsid w:val="00266E11"/>
    <w:rsid w:val="002673B3"/>
    <w:rsid w:val="0026770C"/>
    <w:rsid w:val="00267A59"/>
    <w:rsid w:val="00267C7D"/>
    <w:rsid w:val="00270091"/>
    <w:rsid w:val="002700C1"/>
    <w:rsid w:val="00270275"/>
    <w:rsid w:val="00271143"/>
    <w:rsid w:val="00271314"/>
    <w:rsid w:val="0027171A"/>
    <w:rsid w:val="00271865"/>
    <w:rsid w:val="00271A12"/>
    <w:rsid w:val="00271BFD"/>
    <w:rsid w:val="002721C2"/>
    <w:rsid w:val="00272378"/>
    <w:rsid w:val="00272E3E"/>
    <w:rsid w:val="002732B8"/>
    <w:rsid w:val="002732BE"/>
    <w:rsid w:val="002732EC"/>
    <w:rsid w:val="0027354D"/>
    <w:rsid w:val="00273862"/>
    <w:rsid w:val="00273BA9"/>
    <w:rsid w:val="00273C00"/>
    <w:rsid w:val="002744B5"/>
    <w:rsid w:val="00274612"/>
    <w:rsid w:val="00274CF6"/>
    <w:rsid w:val="00275479"/>
    <w:rsid w:val="0027647C"/>
    <w:rsid w:val="00276984"/>
    <w:rsid w:val="00276BF8"/>
    <w:rsid w:val="00280438"/>
    <w:rsid w:val="0028059B"/>
    <w:rsid w:val="00280969"/>
    <w:rsid w:val="00280B24"/>
    <w:rsid w:val="00280D78"/>
    <w:rsid w:val="0028135F"/>
    <w:rsid w:val="00281508"/>
    <w:rsid w:val="00281781"/>
    <w:rsid w:val="0028205E"/>
    <w:rsid w:val="0028271C"/>
    <w:rsid w:val="00282A62"/>
    <w:rsid w:val="0028320A"/>
    <w:rsid w:val="002833E6"/>
    <w:rsid w:val="002839CC"/>
    <w:rsid w:val="00283A5F"/>
    <w:rsid w:val="00283ABA"/>
    <w:rsid w:val="00283B4B"/>
    <w:rsid w:val="00283CBA"/>
    <w:rsid w:val="00284276"/>
    <w:rsid w:val="00284569"/>
    <w:rsid w:val="002848FA"/>
    <w:rsid w:val="00284A2C"/>
    <w:rsid w:val="00284AF9"/>
    <w:rsid w:val="00284E38"/>
    <w:rsid w:val="00284E40"/>
    <w:rsid w:val="0028558F"/>
    <w:rsid w:val="00285673"/>
    <w:rsid w:val="00285982"/>
    <w:rsid w:val="00285B58"/>
    <w:rsid w:val="00285C61"/>
    <w:rsid w:val="00285CA6"/>
    <w:rsid w:val="00285D92"/>
    <w:rsid w:val="00286A88"/>
    <w:rsid w:val="00286D00"/>
    <w:rsid w:val="00286EE4"/>
    <w:rsid w:val="002879E2"/>
    <w:rsid w:val="00287B9F"/>
    <w:rsid w:val="0029000A"/>
    <w:rsid w:val="002900FE"/>
    <w:rsid w:val="002901A2"/>
    <w:rsid w:val="00290B0B"/>
    <w:rsid w:val="002917C6"/>
    <w:rsid w:val="00291938"/>
    <w:rsid w:val="002919DD"/>
    <w:rsid w:val="00291C84"/>
    <w:rsid w:val="00292409"/>
    <w:rsid w:val="0029271C"/>
    <w:rsid w:val="002928C5"/>
    <w:rsid w:val="00292947"/>
    <w:rsid w:val="00292D68"/>
    <w:rsid w:val="002931B4"/>
    <w:rsid w:val="0029366C"/>
    <w:rsid w:val="00293A9B"/>
    <w:rsid w:val="00293BCF"/>
    <w:rsid w:val="00294306"/>
    <w:rsid w:val="00294721"/>
    <w:rsid w:val="002948EB"/>
    <w:rsid w:val="00294F66"/>
    <w:rsid w:val="002951AF"/>
    <w:rsid w:val="0029531F"/>
    <w:rsid w:val="0029598C"/>
    <w:rsid w:val="00295B2B"/>
    <w:rsid w:val="00295B69"/>
    <w:rsid w:val="002963B1"/>
    <w:rsid w:val="002964D2"/>
    <w:rsid w:val="0029675D"/>
    <w:rsid w:val="00296CC7"/>
    <w:rsid w:val="00297343"/>
    <w:rsid w:val="0029779D"/>
    <w:rsid w:val="002979AF"/>
    <w:rsid w:val="002A0152"/>
    <w:rsid w:val="002A0190"/>
    <w:rsid w:val="002A0294"/>
    <w:rsid w:val="002A047A"/>
    <w:rsid w:val="002A0973"/>
    <w:rsid w:val="002A0AEA"/>
    <w:rsid w:val="002A0FA4"/>
    <w:rsid w:val="002A0FEA"/>
    <w:rsid w:val="002A120D"/>
    <w:rsid w:val="002A16B6"/>
    <w:rsid w:val="002A1D2A"/>
    <w:rsid w:val="002A1D76"/>
    <w:rsid w:val="002A1D78"/>
    <w:rsid w:val="002A1E4F"/>
    <w:rsid w:val="002A1F2F"/>
    <w:rsid w:val="002A20F1"/>
    <w:rsid w:val="002A2230"/>
    <w:rsid w:val="002A2A16"/>
    <w:rsid w:val="002A3AF6"/>
    <w:rsid w:val="002A420A"/>
    <w:rsid w:val="002A427A"/>
    <w:rsid w:val="002A44A4"/>
    <w:rsid w:val="002A48EE"/>
    <w:rsid w:val="002A4D76"/>
    <w:rsid w:val="002A50AB"/>
    <w:rsid w:val="002A541F"/>
    <w:rsid w:val="002A5AC0"/>
    <w:rsid w:val="002A5AC5"/>
    <w:rsid w:val="002A6496"/>
    <w:rsid w:val="002A6E33"/>
    <w:rsid w:val="002A7520"/>
    <w:rsid w:val="002A762C"/>
    <w:rsid w:val="002A7E43"/>
    <w:rsid w:val="002B05AB"/>
    <w:rsid w:val="002B0AC8"/>
    <w:rsid w:val="002B103D"/>
    <w:rsid w:val="002B11A0"/>
    <w:rsid w:val="002B12B6"/>
    <w:rsid w:val="002B1D11"/>
    <w:rsid w:val="002B26FF"/>
    <w:rsid w:val="002B274A"/>
    <w:rsid w:val="002B290C"/>
    <w:rsid w:val="002B31B6"/>
    <w:rsid w:val="002B3676"/>
    <w:rsid w:val="002B36BD"/>
    <w:rsid w:val="002B4021"/>
    <w:rsid w:val="002B402D"/>
    <w:rsid w:val="002B414C"/>
    <w:rsid w:val="002B4FD2"/>
    <w:rsid w:val="002B51C6"/>
    <w:rsid w:val="002B550D"/>
    <w:rsid w:val="002B5DAE"/>
    <w:rsid w:val="002B6006"/>
    <w:rsid w:val="002B6285"/>
    <w:rsid w:val="002B64D5"/>
    <w:rsid w:val="002B6EEF"/>
    <w:rsid w:val="002B7461"/>
    <w:rsid w:val="002B74AA"/>
    <w:rsid w:val="002B78C0"/>
    <w:rsid w:val="002B7998"/>
    <w:rsid w:val="002B79DE"/>
    <w:rsid w:val="002B7A01"/>
    <w:rsid w:val="002B7D70"/>
    <w:rsid w:val="002C09F2"/>
    <w:rsid w:val="002C106E"/>
    <w:rsid w:val="002C152E"/>
    <w:rsid w:val="002C165D"/>
    <w:rsid w:val="002C16EF"/>
    <w:rsid w:val="002C2188"/>
    <w:rsid w:val="002C2791"/>
    <w:rsid w:val="002C27E0"/>
    <w:rsid w:val="002C29E8"/>
    <w:rsid w:val="002C2A84"/>
    <w:rsid w:val="002C2ECF"/>
    <w:rsid w:val="002C34CC"/>
    <w:rsid w:val="002C3AB1"/>
    <w:rsid w:val="002C3DDB"/>
    <w:rsid w:val="002C4367"/>
    <w:rsid w:val="002C4719"/>
    <w:rsid w:val="002C4789"/>
    <w:rsid w:val="002C4DB0"/>
    <w:rsid w:val="002C4E80"/>
    <w:rsid w:val="002C57EF"/>
    <w:rsid w:val="002C6652"/>
    <w:rsid w:val="002C6C55"/>
    <w:rsid w:val="002C6E4E"/>
    <w:rsid w:val="002C6ECC"/>
    <w:rsid w:val="002C728A"/>
    <w:rsid w:val="002C74D8"/>
    <w:rsid w:val="002C77CD"/>
    <w:rsid w:val="002C788B"/>
    <w:rsid w:val="002C7FA6"/>
    <w:rsid w:val="002C7FC1"/>
    <w:rsid w:val="002D0206"/>
    <w:rsid w:val="002D0536"/>
    <w:rsid w:val="002D0574"/>
    <w:rsid w:val="002D0693"/>
    <w:rsid w:val="002D0F79"/>
    <w:rsid w:val="002D1826"/>
    <w:rsid w:val="002D21E7"/>
    <w:rsid w:val="002D22A0"/>
    <w:rsid w:val="002D23D3"/>
    <w:rsid w:val="002D273D"/>
    <w:rsid w:val="002D273F"/>
    <w:rsid w:val="002D2BBC"/>
    <w:rsid w:val="002D2BEB"/>
    <w:rsid w:val="002D2E6E"/>
    <w:rsid w:val="002D32BA"/>
    <w:rsid w:val="002D3AD1"/>
    <w:rsid w:val="002D3AD9"/>
    <w:rsid w:val="002D3DCB"/>
    <w:rsid w:val="002D3E9E"/>
    <w:rsid w:val="002D3F94"/>
    <w:rsid w:val="002D40E0"/>
    <w:rsid w:val="002D4CBC"/>
    <w:rsid w:val="002D4ED5"/>
    <w:rsid w:val="002D5223"/>
    <w:rsid w:val="002D577A"/>
    <w:rsid w:val="002D5F0B"/>
    <w:rsid w:val="002D6057"/>
    <w:rsid w:val="002D6246"/>
    <w:rsid w:val="002D629A"/>
    <w:rsid w:val="002D63C5"/>
    <w:rsid w:val="002D6544"/>
    <w:rsid w:val="002D6987"/>
    <w:rsid w:val="002D7044"/>
    <w:rsid w:val="002D7140"/>
    <w:rsid w:val="002D74A4"/>
    <w:rsid w:val="002D771D"/>
    <w:rsid w:val="002E0C31"/>
    <w:rsid w:val="002E11D3"/>
    <w:rsid w:val="002E11F5"/>
    <w:rsid w:val="002E1220"/>
    <w:rsid w:val="002E160D"/>
    <w:rsid w:val="002E2523"/>
    <w:rsid w:val="002E2683"/>
    <w:rsid w:val="002E2B30"/>
    <w:rsid w:val="002E2DF1"/>
    <w:rsid w:val="002E3239"/>
    <w:rsid w:val="002E33A5"/>
    <w:rsid w:val="002E37D8"/>
    <w:rsid w:val="002E3D24"/>
    <w:rsid w:val="002E4257"/>
    <w:rsid w:val="002E444E"/>
    <w:rsid w:val="002E4E12"/>
    <w:rsid w:val="002E4F55"/>
    <w:rsid w:val="002E5062"/>
    <w:rsid w:val="002E52E4"/>
    <w:rsid w:val="002E566C"/>
    <w:rsid w:val="002E57D2"/>
    <w:rsid w:val="002E5B65"/>
    <w:rsid w:val="002E5D46"/>
    <w:rsid w:val="002E6043"/>
    <w:rsid w:val="002E67B0"/>
    <w:rsid w:val="002E733D"/>
    <w:rsid w:val="002E7861"/>
    <w:rsid w:val="002E7ABB"/>
    <w:rsid w:val="002F041E"/>
    <w:rsid w:val="002F0900"/>
    <w:rsid w:val="002F0A42"/>
    <w:rsid w:val="002F0CC7"/>
    <w:rsid w:val="002F183A"/>
    <w:rsid w:val="002F194D"/>
    <w:rsid w:val="002F2341"/>
    <w:rsid w:val="002F250F"/>
    <w:rsid w:val="002F2596"/>
    <w:rsid w:val="002F27A0"/>
    <w:rsid w:val="002F2EB2"/>
    <w:rsid w:val="002F387E"/>
    <w:rsid w:val="002F3BB9"/>
    <w:rsid w:val="002F3F91"/>
    <w:rsid w:val="002F4E09"/>
    <w:rsid w:val="002F506F"/>
    <w:rsid w:val="002F5964"/>
    <w:rsid w:val="002F5E28"/>
    <w:rsid w:val="002F6139"/>
    <w:rsid w:val="002F6147"/>
    <w:rsid w:val="002F6384"/>
    <w:rsid w:val="002F66BA"/>
    <w:rsid w:val="002F67B6"/>
    <w:rsid w:val="002F69EA"/>
    <w:rsid w:val="002F6C91"/>
    <w:rsid w:val="002F705C"/>
    <w:rsid w:val="002F75DA"/>
    <w:rsid w:val="00300511"/>
    <w:rsid w:val="00300699"/>
    <w:rsid w:val="003009C3"/>
    <w:rsid w:val="00300CEA"/>
    <w:rsid w:val="0030119F"/>
    <w:rsid w:val="003020BE"/>
    <w:rsid w:val="00302400"/>
    <w:rsid w:val="0030266E"/>
    <w:rsid w:val="00302D88"/>
    <w:rsid w:val="0030325A"/>
    <w:rsid w:val="00303363"/>
    <w:rsid w:val="00303728"/>
    <w:rsid w:val="00303BCB"/>
    <w:rsid w:val="0030405E"/>
    <w:rsid w:val="003040B5"/>
    <w:rsid w:val="00304433"/>
    <w:rsid w:val="00305632"/>
    <w:rsid w:val="00305899"/>
    <w:rsid w:val="0030595B"/>
    <w:rsid w:val="00305AB2"/>
    <w:rsid w:val="00305EEE"/>
    <w:rsid w:val="00306180"/>
    <w:rsid w:val="00306669"/>
    <w:rsid w:val="00306750"/>
    <w:rsid w:val="00306C99"/>
    <w:rsid w:val="00306EB1"/>
    <w:rsid w:val="00307002"/>
    <w:rsid w:val="0030781B"/>
    <w:rsid w:val="00307B72"/>
    <w:rsid w:val="00307E2D"/>
    <w:rsid w:val="00307FC4"/>
    <w:rsid w:val="00310242"/>
    <w:rsid w:val="003102D8"/>
    <w:rsid w:val="00310A6E"/>
    <w:rsid w:val="0031128D"/>
    <w:rsid w:val="00311485"/>
    <w:rsid w:val="003114DA"/>
    <w:rsid w:val="003116BF"/>
    <w:rsid w:val="00311FB0"/>
    <w:rsid w:val="0031241A"/>
    <w:rsid w:val="003127A3"/>
    <w:rsid w:val="00312A2F"/>
    <w:rsid w:val="00312A6C"/>
    <w:rsid w:val="00312D15"/>
    <w:rsid w:val="0031310A"/>
    <w:rsid w:val="003135BD"/>
    <w:rsid w:val="00313DC0"/>
    <w:rsid w:val="00313E07"/>
    <w:rsid w:val="00313F58"/>
    <w:rsid w:val="0031480E"/>
    <w:rsid w:val="00314B6F"/>
    <w:rsid w:val="003151B9"/>
    <w:rsid w:val="0031530C"/>
    <w:rsid w:val="0031547F"/>
    <w:rsid w:val="003159B9"/>
    <w:rsid w:val="0031628A"/>
    <w:rsid w:val="003162C5"/>
    <w:rsid w:val="00316598"/>
    <w:rsid w:val="003166CD"/>
    <w:rsid w:val="003172A3"/>
    <w:rsid w:val="003177C8"/>
    <w:rsid w:val="00317F2F"/>
    <w:rsid w:val="0032051D"/>
    <w:rsid w:val="00320787"/>
    <w:rsid w:val="003207B3"/>
    <w:rsid w:val="0032091D"/>
    <w:rsid w:val="0032093D"/>
    <w:rsid w:val="00320AF3"/>
    <w:rsid w:val="003211D3"/>
    <w:rsid w:val="003211E5"/>
    <w:rsid w:val="0032127C"/>
    <w:rsid w:val="00321339"/>
    <w:rsid w:val="0032146C"/>
    <w:rsid w:val="00321535"/>
    <w:rsid w:val="003215B8"/>
    <w:rsid w:val="00321BF4"/>
    <w:rsid w:val="00321EB1"/>
    <w:rsid w:val="0032241A"/>
    <w:rsid w:val="00322CC6"/>
    <w:rsid w:val="00322FCD"/>
    <w:rsid w:val="003230B0"/>
    <w:rsid w:val="00323254"/>
    <w:rsid w:val="00323476"/>
    <w:rsid w:val="00323657"/>
    <w:rsid w:val="0032367C"/>
    <w:rsid w:val="0032395F"/>
    <w:rsid w:val="00323AEE"/>
    <w:rsid w:val="00323C36"/>
    <w:rsid w:val="003241B8"/>
    <w:rsid w:val="00324751"/>
    <w:rsid w:val="003247C3"/>
    <w:rsid w:val="003248DB"/>
    <w:rsid w:val="00324D30"/>
    <w:rsid w:val="00324E7D"/>
    <w:rsid w:val="00325D89"/>
    <w:rsid w:val="00325FD7"/>
    <w:rsid w:val="003263E7"/>
    <w:rsid w:val="003264D9"/>
    <w:rsid w:val="003268B1"/>
    <w:rsid w:val="0032706E"/>
    <w:rsid w:val="0032778A"/>
    <w:rsid w:val="00327987"/>
    <w:rsid w:val="003279AE"/>
    <w:rsid w:val="003279EC"/>
    <w:rsid w:val="003302EF"/>
    <w:rsid w:val="00330364"/>
    <w:rsid w:val="00330B51"/>
    <w:rsid w:val="00330D2F"/>
    <w:rsid w:val="00330F49"/>
    <w:rsid w:val="00330FEB"/>
    <w:rsid w:val="003310AF"/>
    <w:rsid w:val="0033187C"/>
    <w:rsid w:val="00331DC1"/>
    <w:rsid w:val="003325CA"/>
    <w:rsid w:val="0033264F"/>
    <w:rsid w:val="0033278B"/>
    <w:rsid w:val="00332A03"/>
    <w:rsid w:val="00333274"/>
    <w:rsid w:val="00333552"/>
    <w:rsid w:val="003335BE"/>
    <w:rsid w:val="003338A4"/>
    <w:rsid w:val="00333B4A"/>
    <w:rsid w:val="0033464D"/>
    <w:rsid w:val="00334858"/>
    <w:rsid w:val="00334B02"/>
    <w:rsid w:val="00334C3C"/>
    <w:rsid w:val="003361C7"/>
    <w:rsid w:val="00336AF7"/>
    <w:rsid w:val="00336EBF"/>
    <w:rsid w:val="00337DDF"/>
    <w:rsid w:val="00337E34"/>
    <w:rsid w:val="00340039"/>
    <w:rsid w:val="003402B5"/>
    <w:rsid w:val="003402BA"/>
    <w:rsid w:val="00340332"/>
    <w:rsid w:val="0034092D"/>
    <w:rsid w:val="00340C3A"/>
    <w:rsid w:val="00340F20"/>
    <w:rsid w:val="00341394"/>
    <w:rsid w:val="003413C8"/>
    <w:rsid w:val="00341D8E"/>
    <w:rsid w:val="00342244"/>
    <w:rsid w:val="00342E9D"/>
    <w:rsid w:val="003432A7"/>
    <w:rsid w:val="00343FCF"/>
    <w:rsid w:val="003442AE"/>
    <w:rsid w:val="0034483E"/>
    <w:rsid w:val="00344CD1"/>
    <w:rsid w:val="00345A99"/>
    <w:rsid w:val="00345D1D"/>
    <w:rsid w:val="00346765"/>
    <w:rsid w:val="0034679C"/>
    <w:rsid w:val="00346D9B"/>
    <w:rsid w:val="00346DF5"/>
    <w:rsid w:val="003473E5"/>
    <w:rsid w:val="003477D1"/>
    <w:rsid w:val="00347B08"/>
    <w:rsid w:val="00347CAA"/>
    <w:rsid w:val="003501BB"/>
    <w:rsid w:val="00350C31"/>
    <w:rsid w:val="00350E15"/>
    <w:rsid w:val="00350E16"/>
    <w:rsid w:val="00351822"/>
    <w:rsid w:val="0035182E"/>
    <w:rsid w:val="00351C32"/>
    <w:rsid w:val="003520D7"/>
    <w:rsid w:val="00352656"/>
    <w:rsid w:val="00352672"/>
    <w:rsid w:val="0035274A"/>
    <w:rsid w:val="00352DD9"/>
    <w:rsid w:val="00353A4A"/>
    <w:rsid w:val="00353C86"/>
    <w:rsid w:val="0035424E"/>
    <w:rsid w:val="00354867"/>
    <w:rsid w:val="00354C41"/>
    <w:rsid w:val="0035501E"/>
    <w:rsid w:val="00355BE7"/>
    <w:rsid w:val="0035617A"/>
    <w:rsid w:val="003564F2"/>
    <w:rsid w:val="003567F2"/>
    <w:rsid w:val="0035683F"/>
    <w:rsid w:val="00356DC3"/>
    <w:rsid w:val="003572E0"/>
    <w:rsid w:val="00357634"/>
    <w:rsid w:val="00357B6C"/>
    <w:rsid w:val="00357D1F"/>
    <w:rsid w:val="00357DCF"/>
    <w:rsid w:val="00357FBA"/>
    <w:rsid w:val="003601A1"/>
    <w:rsid w:val="00360C59"/>
    <w:rsid w:val="003616D7"/>
    <w:rsid w:val="0036237B"/>
    <w:rsid w:val="003625E7"/>
    <w:rsid w:val="003626EC"/>
    <w:rsid w:val="003629A9"/>
    <w:rsid w:val="00362B2E"/>
    <w:rsid w:val="00362BEA"/>
    <w:rsid w:val="00363137"/>
    <w:rsid w:val="00363279"/>
    <w:rsid w:val="003636D9"/>
    <w:rsid w:val="00364411"/>
    <w:rsid w:val="00364779"/>
    <w:rsid w:val="00364822"/>
    <w:rsid w:val="003648BB"/>
    <w:rsid w:val="0036492C"/>
    <w:rsid w:val="003649B9"/>
    <w:rsid w:val="00364A3F"/>
    <w:rsid w:val="003650F3"/>
    <w:rsid w:val="00365121"/>
    <w:rsid w:val="00365987"/>
    <w:rsid w:val="00365B3C"/>
    <w:rsid w:val="003660E4"/>
    <w:rsid w:val="00366263"/>
    <w:rsid w:val="0036655C"/>
    <w:rsid w:val="00366CCA"/>
    <w:rsid w:val="00366E96"/>
    <w:rsid w:val="003670D7"/>
    <w:rsid w:val="003676F0"/>
    <w:rsid w:val="00367C1A"/>
    <w:rsid w:val="00367D5A"/>
    <w:rsid w:val="00370003"/>
    <w:rsid w:val="00370377"/>
    <w:rsid w:val="0037081A"/>
    <w:rsid w:val="00370945"/>
    <w:rsid w:val="00370C4A"/>
    <w:rsid w:val="00370D21"/>
    <w:rsid w:val="00370EB7"/>
    <w:rsid w:val="00371040"/>
    <w:rsid w:val="0037113A"/>
    <w:rsid w:val="00371376"/>
    <w:rsid w:val="0037137A"/>
    <w:rsid w:val="0037158F"/>
    <w:rsid w:val="00371A68"/>
    <w:rsid w:val="00371DBE"/>
    <w:rsid w:val="00371E94"/>
    <w:rsid w:val="0037207F"/>
    <w:rsid w:val="00372369"/>
    <w:rsid w:val="0037255A"/>
    <w:rsid w:val="003729DD"/>
    <w:rsid w:val="00372B26"/>
    <w:rsid w:val="00372BC8"/>
    <w:rsid w:val="00372CC7"/>
    <w:rsid w:val="00372F8F"/>
    <w:rsid w:val="00373445"/>
    <w:rsid w:val="00373465"/>
    <w:rsid w:val="00373483"/>
    <w:rsid w:val="00373797"/>
    <w:rsid w:val="00373FF2"/>
    <w:rsid w:val="00374041"/>
    <w:rsid w:val="003740C2"/>
    <w:rsid w:val="003742BF"/>
    <w:rsid w:val="0037438F"/>
    <w:rsid w:val="00374660"/>
    <w:rsid w:val="00374A79"/>
    <w:rsid w:val="00374BE7"/>
    <w:rsid w:val="00375326"/>
    <w:rsid w:val="003754E6"/>
    <w:rsid w:val="00375502"/>
    <w:rsid w:val="00375842"/>
    <w:rsid w:val="003759D9"/>
    <w:rsid w:val="00375D3E"/>
    <w:rsid w:val="003768CC"/>
    <w:rsid w:val="00376B38"/>
    <w:rsid w:val="00376D5E"/>
    <w:rsid w:val="00377111"/>
    <w:rsid w:val="00377388"/>
    <w:rsid w:val="0037738F"/>
    <w:rsid w:val="003776CA"/>
    <w:rsid w:val="0037779D"/>
    <w:rsid w:val="00377BAB"/>
    <w:rsid w:val="00377F7A"/>
    <w:rsid w:val="003800E6"/>
    <w:rsid w:val="00380174"/>
    <w:rsid w:val="0038045B"/>
    <w:rsid w:val="00380633"/>
    <w:rsid w:val="00380865"/>
    <w:rsid w:val="00380A0F"/>
    <w:rsid w:val="00380C82"/>
    <w:rsid w:val="003810A4"/>
    <w:rsid w:val="0038148A"/>
    <w:rsid w:val="00382370"/>
    <w:rsid w:val="00382529"/>
    <w:rsid w:val="00382601"/>
    <w:rsid w:val="003827D9"/>
    <w:rsid w:val="00383093"/>
    <w:rsid w:val="00383122"/>
    <w:rsid w:val="0038318C"/>
    <w:rsid w:val="00383249"/>
    <w:rsid w:val="00383581"/>
    <w:rsid w:val="0038385E"/>
    <w:rsid w:val="00383C1D"/>
    <w:rsid w:val="00384148"/>
    <w:rsid w:val="003843EC"/>
    <w:rsid w:val="003845DD"/>
    <w:rsid w:val="00385252"/>
    <w:rsid w:val="003854C5"/>
    <w:rsid w:val="003857C2"/>
    <w:rsid w:val="00385E8C"/>
    <w:rsid w:val="00385EA4"/>
    <w:rsid w:val="003861AD"/>
    <w:rsid w:val="0038676F"/>
    <w:rsid w:val="00386EFA"/>
    <w:rsid w:val="003872ED"/>
    <w:rsid w:val="0038741E"/>
    <w:rsid w:val="00387490"/>
    <w:rsid w:val="0038749E"/>
    <w:rsid w:val="00387B51"/>
    <w:rsid w:val="00387C64"/>
    <w:rsid w:val="00387D98"/>
    <w:rsid w:val="003906E7"/>
    <w:rsid w:val="003906FD"/>
    <w:rsid w:val="003907A2"/>
    <w:rsid w:val="003907E6"/>
    <w:rsid w:val="00390857"/>
    <w:rsid w:val="00390981"/>
    <w:rsid w:val="00390CFC"/>
    <w:rsid w:val="00390F32"/>
    <w:rsid w:val="0039109A"/>
    <w:rsid w:val="00391203"/>
    <w:rsid w:val="003914DD"/>
    <w:rsid w:val="00391903"/>
    <w:rsid w:val="0039195B"/>
    <w:rsid w:val="00391A2A"/>
    <w:rsid w:val="00391A93"/>
    <w:rsid w:val="00391D60"/>
    <w:rsid w:val="00391EBC"/>
    <w:rsid w:val="0039205B"/>
    <w:rsid w:val="0039209A"/>
    <w:rsid w:val="003920AD"/>
    <w:rsid w:val="003922B9"/>
    <w:rsid w:val="003923DC"/>
    <w:rsid w:val="0039283D"/>
    <w:rsid w:val="00393220"/>
    <w:rsid w:val="00393221"/>
    <w:rsid w:val="00393262"/>
    <w:rsid w:val="003935AB"/>
    <w:rsid w:val="0039360E"/>
    <w:rsid w:val="00393A37"/>
    <w:rsid w:val="00394714"/>
    <w:rsid w:val="0039487D"/>
    <w:rsid w:val="0039542A"/>
    <w:rsid w:val="00396260"/>
    <w:rsid w:val="00396439"/>
    <w:rsid w:val="00396544"/>
    <w:rsid w:val="00396644"/>
    <w:rsid w:val="003968DD"/>
    <w:rsid w:val="0039693E"/>
    <w:rsid w:val="00396A90"/>
    <w:rsid w:val="00396BA4"/>
    <w:rsid w:val="0039779A"/>
    <w:rsid w:val="00397802"/>
    <w:rsid w:val="00397977"/>
    <w:rsid w:val="00397B8F"/>
    <w:rsid w:val="00397FE0"/>
    <w:rsid w:val="003A0ABD"/>
    <w:rsid w:val="003A10D3"/>
    <w:rsid w:val="003A1189"/>
    <w:rsid w:val="003A18D0"/>
    <w:rsid w:val="003A196D"/>
    <w:rsid w:val="003A1ABC"/>
    <w:rsid w:val="003A1B16"/>
    <w:rsid w:val="003A2887"/>
    <w:rsid w:val="003A2CFC"/>
    <w:rsid w:val="003A2F61"/>
    <w:rsid w:val="003A2FD6"/>
    <w:rsid w:val="003A4316"/>
    <w:rsid w:val="003A4346"/>
    <w:rsid w:val="003A4AFD"/>
    <w:rsid w:val="003A4CA2"/>
    <w:rsid w:val="003A4F37"/>
    <w:rsid w:val="003A520F"/>
    <w:rsid w:val="003A5379"/>
    <w:rsid w:val="003A61DA"/>
    <w:rsid w:val="003A6281"/>
    <w:rsid w:val="003A6550"/>
    <w:rsid w:val="003A67EC"/>
    <w:rsid w:val="003A6871"/>
    <w:rsid w:val="003A6A0C"/>
    <w:rsid w:val="003A777B"/>
    <w:rsid w:val="003A79F6"/>
    <w:rsid w:val="003B0533"/>
    <w:rsid w:val="003B0755"/>
    <w:rsid w:val="003B09EC"/>
    <w:rsid w:val="003B1766"/>
    <w:rsid w:val="003B2513"/>
    <w:rsid w:val="003B289D"/>
    <w:rsid w:val="003B28CF"/>
    <w:rsid w:val="003B2EAE"/>
    <w:rsid w:val="003B2F58"/>
    <w:rsid w:val="003B36B6"/>
    <w:rsid w:val="003B3A1E"/>
    <w:rsid w:val="003B3A39"/>
    <w:rsid w:val="003B4073"/>
    <w:rsid w:val="003B410E"/>
    <w:rsid w:val="003B44A9"/>
    <w:rsid w:val="003B4752"/>
    <w:rsid w:val="003B47A3"/>
    <w:rsid w:val="003B4E42"/>
    <w:rsid w:val="003B52A0"/>
    <w:rsid w:val="003B52AB"/>
    <w:rsid w:val="003B544A"/>
    <w:rsid w:val="003B5B9F"/>
    <w:rsid w:val="003B68AE"/>
    <w:rsid w:val="003B6D25"/>
    <w:rsid w:val="003B6EED"/>
    <w:rsid w:val="003B7090"/>
    <w:rsid w:val="003B773C"/>
    <w:rsid w:val="003B7C9D"/>
    <w:rsid w:val="003B7F72"/>
    <w:rsid w:val="003B7F96"/>
    <w:rsid w:val="003C04A6"/>
    <w:rsid w:val="003C06BB"/>
    <w:rsid w:val="003C1185"/>
    <w:rsid w:val="003C15F3"/>
    <w:rsid w:val="003C17CA"/>
    <w:rsid w:val="003C19CA"/>
    <w:rsid w:val="003C1BBA"/>
    <w:rsid w:val="003C1E82"/>
    <w:rsid w:val="003C227E"/>
    <w:rsid w:val="003C24C4"/>
    <w:rsid w:val="003C25EF"/>
    <w:rsid w:val="003C26AA"/>
    <w:rsid w:val="003C270D"/>
    <w:rsid w:val="003C286A"/>
    <w:rsid w:val="003C2CCD"/>
    <w:rsid w:val="003C2E21"/>
    <w:rsid w:val="003C2E90"/>
    <w:rsid w:val="003C3252"/>
    <w:rsid w:val="003C3399"/>
    <w:rsid w:val="003C349C"/>
    <w:rsid w:val="003C38D6"/>
    <w:rsid w:val="003C4418"/>
    <w:rsid w:val="003C48F1"/>
    <w:rsid w:val="003C4BE8"/>
    <w:rsid w:val="003C4F66"/>
    <w:rsid w:val="003C5399"/>
    <w:rsid w:val="003C5CE2"/>
    <w:rsid w:val="003C6F55"/>
    <w:rsid w:val="003C7186"/>
    <w:rsid w:val="003C7431"/>
    <w:rsid w:val="003C78A2"/>
    <w:rsid w:val="003C7C68"/>
    <w:rsid w:val="003D0220"/>
    <w:rsid w:val="003D0B3B"/>
    <w:rsid w:val="003D0BD3"/>
    <w:rsid w:val="003D0C2C"/>
    <w:rsid w:val="003D0D8B"/>
    <w:rsid w:val="003D0FF7"/>
    <w:rsid w:val="003D1286"/>
    <w:rsid w:val="003D1326"/>
    <w:rsid w:val="003D1DAB"/>
    <w:rsid w:val="003D1DB7"/>
    <w:rsid w:val="003D2BBE"/>
    <w:rsid w:val="003D2D3D"/>
    <w:rsid w:val="003D2E0B"/>
    <w:rsid w:val="003D371D"/>
    <w:rsid w:val="003D3C32"/>
    <w:rsid w:val="003D4189"/>
    <w:rsid w:val="003D4627"/>
    <w:rsid w:val="003D4E51"/>
    <w:rsid w:val="003D5296"/>
    <w:rsid w:val="003D5605"/>
    <w:rsid w:val="003D56C0"/>
    <w:rsid w:val="003D5734"/>
    <w:rsid w:val="003D5F1A"/>
    <w:rsid w:val="003D6424"/>
    <w:rsid w:val="003D66C5"/>
    <w:rsid w:val="003D6741"/>
    <w:rsid w:val="003D6A48"/>
    <w:rsid w:val="003D6AA5"/>
    <w:rsid w:val="003D6EF2"/>
    <w:rsid w:val="003D6F6A"/>
    <w:rsid w:val="003D74DA"/>
    <w:rsid w:val="003D75B0"/>
    <w:rsid w:val="003D78E7"/>
    <w:rsid w:val="003D7970"/>
    <w:rsid w:val="003E0051"/>
    <w:rsid w:val="003E03A4"/>
    <w:rsid w:val="003E0466"/>
    <w:rsid w:val="003E0D4E"/>
    <w:rsid w:val="003E1428"/>
    <w:rsid w:val="003E15FE"/>
    <w:rsid w:val="003E1BCA"/>
    <w:rsid w:val="003E1E20"/>
    <w:rsid w:val="003E1F5D"/>
    <w:rsid w:val="003E217C"/>
    <w:rsid w:val="003E2207"/>
    <w:rsid w:val="003E25C4"/>
    <w:rsid w:val="003E28B0"/>
    <w:rsid w:val="003E2919"/>
    <w:rsid w:val="003E2FCD"/>
    <w:rsid w:val="003E3328"/>
    <w:rsid w:val="003E368A"/>
    <w:rsid w:val="003E38B7"/>
    <w:rsid w:val="003E3A9D"/>
    <w:rsid w:val="003E3E76"/>
    <w:rsid w:val="003E42D4"/>
    <w:rsid w:val="003E49A7"/>
    <w:rsid w:val="003E4C6F"/>
    <w:rsid w:val="003E4D19"/>
    <w:rsid w:val="003E5174"/>
    <w:rsid w:val="003E535F"/>
    <w:rsid w:val="003E5548"/>
    <w:rsid w:val="003E5990"/>
    <w:rsid w:val="003E5BF5"/>
    <w:rsid w:val="003E612D"/>
    <w:rsid w:val="003E6A9C"/>
    <w:rsid w:val="003E6B12"/>
    <w:rsid w:val="003E7380"/>
    <w:rsid w:val="003E73AE"/>
    <w:rsid w:val="003E742B"/>
    <w:rsid w:val="003E7AC5"/>
    <w:rsid w:val="003F0246"/>
    <w:rsid w:val="003F02CD"/>
    <w:rsid w:val="003F07E2"/>
    <w:rsid w:val="003F0ABC"/>
    <w:rsid w:val="003F0AC8"/>
    <w:rsid w:val="003F0CB3"/>
    <w:rsid w:val="003F1069"/>
    <w:rsid w:val="003F142F"/>
    <w:rsid w:val="003F17CC"/>
    <w:rsid w:val="003F1B94"/>
    <w:rsid w:val="003F21F0"/>
    <w:rsid w:val="003F23DE"/>
    <w:rsid w:val="003F281C"/>
    <w:rsid w:val="003F283C"/>
    <w:rsid w:val="003F2D08"/>
    <w:rsid w:val="003F2DBE"/>
    <w:rsid w:val="003F3134"/>
    <w:rsid w:val="003F355D"/>
    <w:rsid w:val="003F36A8"/>
    <w:rsid w:val="003F3AB7"/>
    <w:rsid w:val="003F3C19"/>
    <w:rsid w:val="003F4039"/>
    <w:rsid w:val="003F42C1"/>
    <w:rsid w:val="003F4776"/>
    <w:rsid w:val="003F50B4"/>
    <w:rsid w:val="003F555D"/>
    <w:rsid w:val="003F587C"/>
    <w:rsid w:val="003F5BB6"/>
    <w:rsid w:val="003F5E92"/>
    <w:rsid w:val="003F5F88"/>
    <w:rsid w:val="003F612F"/>
    <w:rsid w:val="003F6540"/>
    <w:rsid w:val="003F65CB"/>
    <w:rsid w:val="003F681E"/>
    <w:rsid w:val="003F726D"/>
    <w:rsid w:val="003F7501"/>
    <w:rsid w:val="003F77FF"/>
    <w:rsid w:val="003F7CAE"/>
    <w:rsid w:val="003F7FDA"/>
    <w:rsid w:val="00400465"/>
    <w:rsid w:val="00400497"/>
    <w:rsid w:val="00400908"/>
    <w:rsid w:val="00400A7F"/>
    <w:rsid w:val="004017DD"/>
    <w:rsid w:val="0040187A"/>
    <w:rsid w:val="0040188E"/>
    <w:rsid w:val="00401943"/>
    <w:rsid w:val="00401AA7"/>
    <w:rsid w:val="004023B8"/>
    <w:rsid w:val="00402748"/>
    <w:rsid w:val="0040313F"/>
    <w:rsid w:val="0040344F"/>
    <w:rsid w:val="00403714"/>
    <w:rsid w:val="00403DEF"/>
    <w:rsid w:val="004044C8"/>
    <w:rsid w:val="00404551"/>
    <w:rsid w:val="00404695"/>
    <w:rsid w:val="00404D5E"/>
    <w:rsid w:val="00404ECA"/>
    <w:rsid w:val="00404F27"/>
    <w:rsid w:val="00404FE0"/>
    <w:rsid w:val="0040507B"/>
    <w:rsid w:val="004052AD"/>
    <w:rsid w:val="004057B0"/>
    <w:rsid w:val="004057F1"/>
    <w:rsid w:val="00405804"/>
    <w:rsid w:val="00405F3C"/>
    <w:rsid w:val="0040600A"/>
    <w:rsid w:val="004061C9"/>
    <w:rsid w:val="004063E9"/>
    <w:rsid w:val="004067D9"/>
    <w:rsid w:val="00406A80"/>
    <w:rsid w:val="0040712C"/>
    <w:rsid w:val="0040769A"/>
    <w:rsid w:val="004077C2"/>
    <w:rsid w:val="0040785F"/>
    <w:rsid w:val="00407ECC"/>
    <w:rsid w:val="00410013"/>
    <w:rsid w:val="0041067D"/>
    <w:rsid w:val="0041073D"/>
    <w:rsid w:val="004109DF"/>
    <w:rsid w:val="00411352"/>
    <w:rsid w:val="00411533"/>
    <w:rsid w:val="00411A71"/>
    <w:rsid w:val="00411B7C"/>
    <w:rsid w:val="00411C09"/>
    <w:rsid w:val="00411C1A"/>
    <w:rsid w:val="0041202C"/>
    <w:rsid w:val="00412134"/>
    <w:rsid w:val="00412197"/>
    <w:rsid w:val="0041223A"/>
    <w:rsid w:val="004126B4"/>
    <w:rsid w:val="00412B25"/>
    <w:rsid w:val="00412D84"/>
    <w:rsid w:val="0041307E"/>
    <w:rsid w:val="00413581"/>
    <w:rsid w:val="00413E17"/>
    <w:rsid w:val="00413EAE"/>
    <w:rsid w:val="00414355"/>
    <w:rsid w:val="00414788"/>
    <w:rsid w:val="0041518B"/>
    <w:rsid w:val="0041526C"/>
    <w:rsid w:val="00415B3A"/>
    <w:rsid w:val="00415BDA"/>
    <w:rsid w:val="00415DF4"/>
    <w:rsid w:val="00416422"/>
    <w:rsid w:val="0041644E"/>
    <w:rsid w:val="004164B1"/>
    <w:rsid w:val="004164E1"/>
    <w:rsid w:val="004166B3"/>
    <w:rsid w:val="004166CA"/>
    <w:rsid w:val="0041683E"/>
    <w:rsid w:val="00416A57"/>
    <w:rsid w:val="00417142"/>
    <w:rsid w:val="0041728C"/>
    <w:rsid w:val="004174D3"/>
    <w:rsid w:val="004175AF"/>
    <w:rsid w:val="0041784B"/>
    <w:rsid w:val="00417FBF"/>
    <w:rsid w:val="0042020E"/>
    <w:rsid w:val="0042063C"/>
    <w:rsid w:val="00420BFB"/>
    <w:rsid w:val="00420E41"/>
    <w:rsid w:val="004210E7"/>
    <w:rsid w:val="00421595"/>
    <w:rsid w:val="00421F87"/>
    <w:rsid w:val="00422036"/>
    <w:rsid w:val="0042351F"/>
    <w:rsid w:val="00423BB1"/>
    <w:rsid w:val="00423C9B"/>
    <w:rsid w:val="004241A9"/>
    <w:rsid w:val="00424CA8"/>
    <w:rsid w:val="00424CFA"/>
    <w:rsid w:val="00425354"/>
    <w:rsid w:val="004258B8"/>
    <w:rsid w:val="00425DD0"/>
    <w:rsid w:val="00425EDE"/>
    <w:rsid w:val="00426131"/>
    <w:rsid w:val="004263D8"/>
    <w:rsid w:val="00426440"/>
    <w:rsid w:val="00426752"/>
    <w:rsid w:val="004268A2"/>
    <w:rsid w:val="004268D9"/>
    <w:rsid w:val="00426909"/>
    <w:rsid w:val="00426BFD"/>
    <w:rsid w:val="00426EDC"/>
    <w:rsid w:val="004270CA"/>
    <w:rsid w:val="00427991"/>
    <w:rsid w:val="004279CD"/>
    <w:rsid w:val="00430104"/>
    <w:rsid w:val="00430D8A"/>
    <w:rsid w:val="004311BF"/>
    <w:rsid w:val="00431AF9"/>
    <w:rsid w:val="00432101"/>
    <w:rsid w:val="004325EE"/>
    <w:rsid w:val="00432B11"/>
    <w:rsid w:val="00432F43"/>
    <w:rsid w:val="004332A4"/>
    <w:rsid w:val="00433334"/>
    <w:rsid w:val="00433667"/>
    <w:rsid w:val="00433688"/>
    <w:rsid w:val="0043383D"/>
    <w:rsid w:val="00433ACA"/>
    <w:rsid w:val="00434258"/>
    <w:rsid w:val="00434579"/>
    <w:rsid w:val="0043486D"/>
    <w:rsid w:val="00435352"/>
    <w:rsid w:val="0043541D"/>
    <w:rsid w:val="00435AAD"/>
    <w:rsid w:val="00435B79"/>
    <w:rsid w:val="00436058"/>
    <w:rsid w:val="004360AE"/>
    <w:rsid w:val="00436239"/>
    <w:rsid w:val="00436465"/>
    <w:rsid w:val="00436EA7"/>
    <w:rsid w:val="00436F32"/>
    <w:rsid w:val="00436FD0"/>
    <w:rsid w:val="0043767D"/>
    <w:rsid w:val="00437A68"/>
    <w:rsid w:val="00437EF1"/>
    <w:rsid w:val="00437F72"/>
    <w:rsid w:val="00440525"/>
    <w:rsid w:val="00440924"/>
    <w:rsid w:val="00440ABB"/>
    <w:rsid w:val="00440B57"/>
    <w:rsid w:val="00440CE9"/>
    <w:rsid w:val="00441258"/>
    <w:rsid w:val="0044150A"/>
    <w:rsid w:val="004418BA"/>
    <w:rsid w:val="004418F9"/>
    <w:rsid w:val="00441A15"/>
    <w:rsid w:val="00441A1A"/>
    <w:rsid w:val="00441ACE"/>
    <w:rsid w:val="00441ED9"/>
    <w:rsid w:val="004420D1"/>
    <w:rsid w:val="004424A2"/>
    <w:rsid w:val="004429E0"/>
    <w:rsid w:val="00442A8C"/>
    <w:rsid w:val="00442D13"/>
    <w:rsid w:val="00442E97"/>
    <w:rsid w:val="00442EEF"/>
    <w:rsid w:val="004433DF"/>
    <w:rsid w:val="00443589"/>
    <w:rsid w:val="0044360D"/>
    <w:rsid w:val="00443634"/>
    <w:rsid w:val="00443F61"/>
    <w:rsid w:val="00444355"/>
    <w:rsid w:val="004444F8"/>
    <w:rsid w:val="0044456B"/>
    <w:rsid w:val="0044493F"/>
    <w:rsid w:val="004450E8"/>
    <w:rsid w:val="00445320"/>
    <w:rsid w:val="00445712"/>
    <w:rsid w:val="00445BD3"/>
    <w:rsid w:val="00445C56"/>
    <w:rsid w:val="004461E4"/>
    <w:rsid w:val="00446D1A"/>
    <w:rsid w:val="00446F95"/>
    <w:rsid w:val="00446FF0"/>
    <w:rsid w:val="004472B4"/>
    <w:rsid w:val="00447435"/>
    <w:rsid w:val="0044767F"/>
    <w:rsid w:val="00447FDA"/>
    <w:rsid w:val="00450655"/>
    <w:rsid w:val="004507CF"/>
    <w:rsid w:val="00450B54"/>
    <w:rsid w:val="00450E50"/>
    <w:rsid w:val="00451077"/>
    <w:rsid w:val="00451106"/>
    <w:rsid w:val="0045121E"/>
    <w:rsid w:val="0045178F"/>
    <w:rsid w:val="004518DB"/>
    <w:rsid w:val="004523AA"/>
    <w:rsid w:val="004527E0"/>
    <w:rsid w:val="00452EC6"/>
    <w:rsid w:val="004533A0"/>
    <w:rsid w:val="0045378D"/>
    <w:rsid w:val="004549A4"/>
    <w:rsid w:val="00454D59"/>
    <w:rsid w:val="0045552B"/>
    <w:rsid w:val="00456076"/>
    <w:rsid w:val="00456231"/>
    <w:rsid w:val="0045786E"/>
    <w:rsid w:val="00457C2B"/>
    <w:rsid w:val="00457D85"/>
    <w:rsid w:val="0046022C"/>
    <w:rsid w:val="004606D8"/>
    <w:rsid w:val="004608DF"/>
    <w:rsid w:val="00460AE9"/>
    <w:rsid w:val="00461116"/>
    <w:rsid w:val="00461D20"/>
    <w:rsid w:val="00462669"/>
    <w:rsid w:val="00462725"/>
    <w:rsid w:val="0046296C"/>
    <w:rsid w:val="00462ACA"/>
    <w:rsid w:val="00462CC9"/>
    <w:rsid w:val="00463448"/>
    <w:rsid w:val="00463643"/>
    <w:rsid w:val="004638F9"/>
    <w:rsid w:val="004643D3"/>
    <w:rsid w:val="004645AA"/>
    <w:rsid w:val="00464A8E"/>
    <w:rsid w:val="00464D95"/>
    <w:rsid w:val="00464DE6"/>
    <w:rsid w:val="00465278"/>
    <w:rsid w:val="004652EE"/>
    <w:rsid w:val="00465508"/>
    <w:rsid w:val="004657E9"/>
    <w:rsid w:val="004658E4"/>
    <w:rsid w:val="00465A0B"/>
    <w:rsid w:val="00465EB4"/>
    <w:rsid w:val="00466533"/>
    <w:rsid w:val="0046691C"/>
    <w:rsid w:val="0046703B"/>
    <w:rsid w:val="00467177"/>
    <w:rsid w:val="004674DE"/>
    <w:rsid w:val="00467536"/>
    <w:rsid w:val="0046794E"/>
    <w:rsid w:val="00467CA6"/>
    <w:rsid w:val="00467D9B"/>
    <w:rsid w:val="00467E4E"/>
    <w:rsid w:val="00467EEE"/>
    <w:rsid w:val="0047042E"/>
    <w:rsid w:val="004706F2"/>
    <w:rsid w:val="004706F4"/>
    <w:rsid w:val="00470A2F"/>
    <w:rsid w:val="00470A89"/>
    <w:rsid w:val="00470FEF"/>
    <w:rsid w:val="004714E9"/>
    <w:rsid w:val="00471966"/>
    <w:rsid w:val="00471C2B"/>
    <w:rsid w:val="00471C92"/>
    <w:rsid w:val="00471D2C"/>
    <w:rsid w:val="00471D39"/>
    <w:rsid w:val="00471EED"/>
    <w:rsid w:val="004723BC"/>
    <w:rsid w:val="00472717"/>
    <w:rsid w:val="004732BD"/>
    <w:rsid w:val="00473754"/>
    <w:rsid w:val="004738AD"/>
    <w:rsid w:val="00474780"/>
    <w:rsid w:val="00474FAD"/>
    <w:rsid w:val="00474FD8"/>
    <w:rsid w:val="00475240"/>
    <w:rsid w:val="00475DE2"/>
    <w:rsid w:val="00476020"/>
    <w:rsid w:val="00476454"/>
    <w:rsid w:val="004765E1"/>
    <w:rsid w:val="004767D9"/>
    <w:rsid w:val="00476869"/>
    <w:rsid w:val="0047686B"/>
    <w:rsid w:val="004769EA"/>
    <w:rsid w:val="004769EC"/>
    <w:rsid w:val="00477001"/>
    <w:rsid w:val="004770F6"/>
    <w:rsid w:val="00477224"/>
    <w:rsid w:val="00477293"/>
    <w:rsid w:val="00477358"/>
    <w:rsid w:val="004774A7"/>
    <w:rsid w:val="0047753A"/>
    <w:rsid w:val="00477CD3"/>
    <w:rsid w:val="00480114"/>
    <w:rsid w:val="00480515"/>
    <w:rsid w:val="00480864"/>
    <w:rsid w:val="0048094E"/>
    <w:rsid w:val="00480A52"/>
    <w:rsid w:val="00481399"/>
    <w:rsid w:val="00481769"/>
    <w:rsid w:val="00481B48"/>
    <w:rsid w:val="00481CD9"/>
    <w:rsid w:val="00481D9B"/>
    <w:rsid w:val="004820DD"/>
    <w:rsid w:val="00482119"/>
    <w:rsid w:val="00482156"/>
    <w:rsid w:val="004823E0"/>
    <w:rsid w:val="004829F4"/>
    <w:rsid w:val="00482A6F"/>
    <w:rsid w:val="00482A71"/>
    <w:rsid w:val="00482A94"/>
    <w:rsid w:val="00482DBD"/>
    <w:rsid w:val="00482F00"/>
    <w:rsid w:val="004834FC"/>
    <w:rsid w:val="004835C0"/>
    <w:rsid w:val="004839CD"/>
    <w:rsid w:val="00483BA6"/>
    <w:rsid w:val="00484286"/>
    <w:rsid w:val="0048488E"/>
    <w:rsid w:val="004848EF"/>
    <w:rsid w:val="00485061"/>
    <w:rsid w:val="00485416"/>
    <w:rsid w:val="004855FD"/>
    <w:rsid w:val="0048581E"/>
    <w:rsid w:val="00485B66"/>
    <w:rsid w:val="00485CFE"/>
    <w:rsid w:val="004864D6"/>
    <w:rsid w:val="00486702"/>
    <w:rsid w:val="00486ABC"/>
    <w:rsid w:val="00486BDD"/>
    <w:rsid w:val="00486D87"/>
    <w:rsid w:val="00487357"/>
    <w:rsid w:val="0048736E"/>
    <w:rsid w:val="00487373"/>
    <w:rsid w:val="004874FD"/>
    <w:rsid w:val="00487576"/>
    <w:rsid w:val="00487696"/>
    <w:rsid w:val="004876F2"/>
    <w:rsid w:val="00490063"/>
    <w:rsid w:val="00490102"/>
    <w:rsid w:val="004902F1"/>
    <w:rsid w:val="0049049D"/>
    <w:rsid w:val="00490541"/>
    <w:rsid w:val="0049067B"/>
    <w:rsid w:val="004909A2"/>
    <w:rsid w:val="00490AE1"/>
    <w:rsid w:val="0049129E"/>
    <w:rsid w:val="00491608"/>
    <w:rsid w:val="00491990"/>
    <w:rsid w:val="00491ED0"/>
    <w:rsid w:val="0049233A"/>
    <w:rsid w:val="00492B31"/>
    <w:rsid w:val="00492DFB"/>
    <w:rsid w:val="00492FE1"/>
    <w:rsid w:val="0049365F"/>
    <w:rsid w:val="004937F6"/>
    <w:rsid w:val="00493E45"/>
    <w:rsid w:val="004943BD"/>
    <w:rsid w:val="00494AF8"/>
    <w:rsid w:val="00494DEC"/>
    <w:rsid w:val="004955CA"/>
    <w:rsid w:val="004957A9"/>
    <w:rsid w:val="00495BF5"/>
    <w:rsid w:val="00495EDF"/>
    <w:rsid w:val="00495FB7"/>
    <w:rsid w:val="004960A4"/>
    <w:rsid w:val="004965FF"/>
    <w:rsid w:val="00496D03"/>
    <w:rsid w:val="00496E90"/>
    <w:rsid w:val="00497051"/>
    <w:rsid w:val="00497207"/>
    <w:rsid w:val="004972E4"/>
    <w:rsid w:val="004978D6"/>
    <w:rsid w:val="00497AA4"/>
    <w:rsid w:val="00497C03"/>
    <w:rsid w:val="004A089E"/>
    <w:rsid w:val="004A0A34"/>
    <w:rsid w:val="004A0DE8"/>
    <w:rsid w:val="004A10CA"/>
    <w:rsid w:val="004A1354"/>
    <w:rsid w:val="004A176C"/>
    <w:rsid w:val="004A22E3"/>
    <w:rsid w:val="004A234A"/>
    <w:rsid w:val="004A2453"/>
    <w:rsid w:val="004A2817"/>
    <w:rsid w:val="004A2A38"/>
    <w:rsid w:val="004A2B0A"/>
    <w:rsid w:val="004A347E"/>
    <w:rsid w:val="004A45EF"/>
    <w:rsid w:val="004A470B"/>
    <w:rsid w:val="004A47C7"/>
    <w:rsid w:val="004A4A52"/>
    <w:rsid w:val="004A520C"/>
    <w:rsid w:val="004A53CF"/>
    <w:rsid w:val="004A5697"/>
    <w:rsid w:val="004A58C8"/>
    <w:rsid w:val="004A5DDA"/>
    <w:rsid w:val="004A5EBE"/>
    <w:rsid w:val="004A623E"/>
    <w:rsid w:val="004A6AEE"/>
    <w:rsid w:val="004A7083"/>
    <w:rsid w:val="004A76B4"/>
    <w:rsid w:val="004A7931"/>
    <w:rsid w:val="004A7B6B"/>
    <w:rsid w:val="004B02E3"/>
    <w:rsid w:val="004B0CB5"/>
    <w:rsid w:val="004B0F08"/>
    <w:rsid w:val="004B15C5"/>
    <w:rsid w:val="004B16F4"/>
    <w:rsid w:val="004B171C"/>
    <w:rsid w:val="004B1999"/>
    <w:rsid w:val="004B1CE5"/>
    <w:rsid w:val="004B1F5E"/>
    <w:rsid w:val="004B1F62"/>
    <w:rsid w:val="004B20C7"/>
    <w:rsid w:val="004B26C1"/>
    <w:rsid w:val="004B2A4A"/>
    <w:rsid w:val="004B313E"/>
    <w:rsid w:val="004B35FE"/>
    <w:rsid w:val="004B4204"/>
    <w:rsid w:val="004B444B"/>
    <w:rsid w:val="004B4E0E"/>
    <w:rsid w:val="004B5379"/>
    <w:rsid w:val="004B538F"/>
    <w:rsid w:val="004B5D71"/>
    <w:rsid w:val="004B6FD8"/>
    <w:rsid w:val="004B7445"/>
    <w:rsid w:val="004B7509"/>
    <w:rsid w:val="004C03A5"/>
    <w:rsid w:val="004C0467"/>
    <w:rsid w:val="004C0782"/>
    <w:rsid w:val="004C08C9"/>
    <w:rsid w:val="004C0AEB"/>
    <w:rsid w:val="004C1BFA"/>
    <w:rsid w:val="004C1F8F"/>
    <w:rsid w:val="004C2035"/>
    <w:rsid w:val="004C2331"/>
    <w:rsid w:val="004C26CA"/>
    <w:rsid w:val="004C2906"/>
    <w:rsid w:val="004C3784"/>
    <w:rsid w:val="004C4693"/>
    <w:rsid w:val="004C481E"/>
    <w:rsid w:val="004C50D7"/>
    <w:rsid w:val="004C5229"/>
    <w:rsid w:val="004C55DA"/>
    <w:rsid w:val="004C5A6E"/>
    <w:rsid w:val="004C64BB"/>
    <w:rsid w:val="004C6505"/>
    <w:rsid w:val="004C6864"/>
    <w:rsid w:val="004C698B"/>
    <w:rsid w:val="004C6BB7"/>
    <w:rsid w:val="004C6C41"/>
    <w:rsid w:val="004C71B6"/>
    <w:rsid w:val="004C79B4"/>
    <w:rsid w:val="004C7BB3"/>
    <w:rsid w:val="004C7C02"/>
    <w:rsid w:val="004C7FDA"/>
    <w:rsid w:val="004D0C34"/>
    <w:rsid w:val="004D0E51"/>
    <w:rsid w:val="004D0E9F"/>
    <w:rsid w:val="004D0EF1"/>
    <w:rsid w:val="004D0FEA"/>
    <w:rsid w:val="004D14F9"/>
    <w:rsid w:val="004D1516"/>
    <w:rsid w:val="004D1AC9"/>
    <w:rsid w:val="004D1DAE"/>
    <w:rsid w:val="004D1ED7"/>
    <w:rsid w:val="004D210D"/>
    <w:rsid w:val="004D2519"/>
    <w:rsid w:val="004D2695"/>
    <w:rsid w:val="004D2C99"/>
    <w:rsid w:val="004D2D40"/>
    <w:rsid w:val="004D2DB1"/>
    <w:rsid w:val="004D2F14"/>
    <w:rsid w:val="004D3042"/>
    <w:rsid w:val="004D31BA"/>
    <w:rsid w:val="004D35F5"/>
    <w:rsid w:val="004D3664"/>
    <w:rsid w:val="004D3F76"/>
    <w:rsid w:val="004D406A"/>
    <w:rsid w:val="004D4075"/>
    <w:rsid w:val="004D454D"/>
    <w:rsid w:val="004D4780"/>
    <w:rsid w:val="004D4B24"/>
    <w:rsid w:val="004D5269"/>
    <w:rsid w:val="004D5491"/>
    <w:rsid w:val="004D59F9"/>
    <w:rsid w:val="004D6948"/>
    <w:rsid w:val="004D6ADA"/>
    <w:rsid w:val="004D726D"/>
    <w:rsid w:val="004D7562"/>
    <w:rsid w:val="004D7A4D"/>
    <w:rsid w:val="004D7BB7"/>
    <w:rsid w:val="004D7D74"/>
    <w:rsid w:val="004D7EAE"/>
    <w:rsid w:val="004E02C8"/>
    <w:rsid w:val="004E06DC"/>
    <w:rsid w:val="004E093F"/>
    <w:rsid w:val="004E0AFA"/>
    <w:rsid w:val="004E10AB"/>
    <w:rsid w:val="004E10D4"/>
    <w:rsid w:val="004E2238"/>
    <w:rsid w:val="004E2581"/>
    <w:rsid w:val="004E26BB"/>
    <w:rsid w:val="004E2C05"/>
    <w:rsid w:val="004E2FAB"/>
    <w:rsid w:val="004E2FFC"/>
    <w:rsid w:val="004E4413"/>
    <w:rsid w:val="004E47F3"/>
    <w:rsid w:val="004E4850"/>
    <w:rsid w:val="004E48A1"/>
    <w:rsid w:val="004E4C9D"/>
    <w:rsid w:val="004E5161"/>
    <w:rsid w:val="004E5255"/>
    <w:rsid w:val="004E52C5"/>
    <w:rsid w:val="004E561C"/>
    <w:rsid w:val="004E563E"/>
    <w:rsid w:val="004E62BE"/>
    <w:rsid w:val="004E6972"/>
    <w:rsid w:val="004E69DB"/>
    <w:rsid w:val="004E707A"/>
    <w:rsid w:val="004E74A2"/>
    <w:rsid w:val="004E7AFC"/>
    <w:rsid w:val="004E7C44"/>
    <w:rsid w:val="004E7CEB"/>
    <w:rsid w:val="004E7DB6"/>
    <w:rsid w:val="004E7FF4"/>
    <w:rsid w:val="004F01EB"/>
    <w:rsid w:val="004F099B"/>
    <w:rsid w:val="004F099D"/>
    <w:rsid w:val="004F0AE2"/>
    <w:rsid w:val="004F0C91"/>
    <w:rsid w:val="004F0DD3"/>
    <w:rsid w:val="004F132F"/>
    <w:rsid w:val="004F142B"/>
    <w:rsid w:val="004F1562"/>
    <w:rsid w:val="004F15A4"/>
    <w:rsid w:val="004F15A6"/>
    <w:rsid w:val="004F1604"/>
    <w:rsid w:val="004F19D5"/>
    <w:rsid w:val="004F21CC"/>
    <w:rsid w:val="004F2C6F"/>
    <w:rsid w:val="004F2E43"/>
    <w:rsid w:val="004F2EA5"/>
    <w:rsid w:val="004F3084"/>
    <w:rsid w:val="004F3B4E"/>
    <w:rsid w:val="004F4255"/>
    <w:rsid w:val="004F44B5"/>
    <w:rsid w:val="004F44F7"/>
    <w:rsid w:val="004F4807"/>
    <w:rsid w:val="004F49B9"/>
    <w:rsid w:val="004F4C48"/>
    <w:rsid w:val="004F507D"/>
    <w:rsid w:val="004F5254"/>
    <w:rsid w:val="004F52BA"/>
    <w:rsid w:val="004F5759"/>
    <w:rsid w:val="004F5886"/>
    <w:rsid w:val="004F5C2C"/>
    <w:rsid w:val="004F5EEF"/>
    <w:rsid w:val="004F6094"/>
    <w:rsid w:val="004F6425"/>
    <w:rsid w:val="004F6F86"/>
    <w:rsid w:val="004F7DA2"/>
    <w:rsid w:val="0050078B"/>
    <w:rsid w:val="00500CF4"/>
    <w:rsid w:val="005021D2"/>
    <w:rsid w:val="0050233A"/>
    <w:rsid w:val="0050256B"/>
    <w:rsid w:val="00502AFB"/>
    <w:rsid w:val="00502B2D"/>
    <w:rsid w:val="00503D55"/>
    <w:rsid w:val="00503F9A"/>
    <w:rsid w:val="00504370"/>
    <w:rsid w:val="005052A2"/>
    <w:rsid w:val="005052D5"/>
    <w:rsid w:val="00505687"/>
    <w:rsid w:val="00505697"/>
    <w:rsid w:val="0050578C"/>
    <w:rsid w:val="00505DAA"/>
    <w:rsid w:val="005061B9"/>
    <w:rsid w:val="005068FC"/>
    <w:rsid w:val="005069FA"/>
    <w:rsid w:val="00506C0D"/>
    <w:rsid w:val="00506F26"/>
    <w:rsid w:val="00510DEE"/>
    <w:rsid w:val="00510EFE"/>
    <w:rsid w:val="00510FE7"/>
    <w:rsid w:val="00511867"/>
    <w:rsid w:val="00511EC4"/>
    <w:rsid w:val="005126DB"/>
    <w:rsid w:val="00512743"/>
    <w:rsid w:val="00512B69"/>
    <w:rsid w:val="00512E19"/>
    <w:rsid w:val="00512E8E"/>
    <w:rsid w:val="00512FD3"/>
    <w:rsid w:val="005133DC"/>
    <w:rsid w:val="005138AB"/>
    <w:rsid w:val="005138BC"/>
    <w:rsid w:val="005138EB"/>
    <w:rsid w:val="00514554"/>
    <w:rsid w:val="0051459A"/>
    <w:rsid w:val="00514C4B"/>
    <w:rsid w:val="0051540C"/>
    <w:rsid w:val="005162BB"/>
    <w:rsid w:val="00516D01"/>
    <w:rsid w:val="00517C90"/>
    <w:rsid w:val="00517CF3"/>
    <w:rsid w:val="0052020F"/>
    <w:rsid w:val="00520668"/>
    <w:rsid w:val="00520734"/>
    <w:rsid w:val="00520C77"/>
    <w:rsid w:val="00521431"/>
    <w:rsid w:val="00521696"/>
    <w:rsid w:val="005216E6"/>
    <w:rsid w:val="005221A0"/>
    <w:rsid w:val="005229DC"/>
    <w:rsid w:val="00522A91"/>
    <w:rsid w:val="00522C9A"/>
    <w:rsid w:val="00522EB0"/>
    <w:rsid w:val="005236D5"/>
    <w:rsid w:val="00523A32"/>
    <w:rsid w:val="00523F25"/>
    <w:rsid w:val="0052487E"/>
    <w:rsid w:val="00524B8D"/>
    <w:rsid w:val="00524E47"/>
    <w:rsid w:val="005250BB"/>
    <w:rsid w:val="00525CE7"/>
    <w:rsid w:val="00525D57"/>
    <w:rsid w:val="00525E0C"/>
    <w:rsid w:val="00526415"/>
    <w:rsid w:val="005265C5"/>
    <w:rsid w:val="00526A36"/>
    <w:rsid w:val="00526FE2"/>
    <w:rsid w:val="005270A1"/>
    <w:rsid w:val="00527977"/>
    <w:rsid w:val="00527A19"/>
    <w:rsid w:val="00527D41"/>
    <w:rsid w:val="005307E0"/>
    <w:rsid w:val="00530A22"/>
    <w:rsid w:val="00530A2F"/>
    <w:rsid w:val="00530BA8"/>
    <w:rsid w:val="00530BD0"/>
    <w:rsid w:val="00530D40"/>
    <w:rsid w:val="0053154D"/>
    <w:rsid w:val="005315BD"/>
    <w:rsid w:val="0053195D"/>
    <w:rsid w:val="00531C1C"/>
    <w:rsid w:val="00531DB7"/>
    <w:rsid w:val="00531F51"/>
    <w:rsid w:val="005333A2"/>
    <w:rsid w:val="0053353B"/>
    <w:rsid w:val="00533809"/>
    <w:rsid w:val="005338E5"/>
    <w:rsid w:val="00533B8D"/>
    <w:rsid w:val="00533DFF"/>
    <w:rsid w:val="00533EC3"/>
    <w:rsid w:val="00534214"/>
    <w:rsid w:val="005344FA"/>
    <w:rsid w:val="00534686"/>
    <w:rsid w:val="00534699"/>
    <w:rsid w:val="00534953"/>
    <w:rsid w:val="00534ABA"/>
    <w:rsid w:val="00534B27"/>
    <w:rsid w:val="00534B3C"/>
    <w:rsid w:val="00534E77"/>
    <w:rsid w:val="00534F33"/>
    <w:rsid w:val="005353C6"/>
    <w:rsid w:val="00535577"/>
    <w:rsid w:val="005357BB"/>
    <w:rsid w:val="00535B74"/>
    <w:rsid w:val="00535CAC"/>
    <w:rsid w:val="00535F5A"/>
    <w:rsid w:val="005362A4"/>
    <w:rsid w:val="005363DC"/>
    <w:rsid w:val="005364BC"/>
    <w:rsid w:val="005368B9"/>
    <w:rsid w:val="005368DC"/>
    <w:rsid w:val="005369E6"/>
    <w:rsid w:val="00536FCC"/>
    <w:rsid w:val="00537038"/>
    <w:rsid w:val="0053720B"/>
    <w:rsid w:val="0053755A"/>
    <w:rsid w:val="00537656"/>
    <w:rsid w:val="00537A0D"/>
    <w:rsid w:val="00537E91"/>
    <w:rsid w:val="00540001"/>
    <w:rsid w:val="00540118"/>
    <w:rsid w:val="005401EA"/>
    <w:rsid w:val="00540286"/>
    <w:rsid w:val="00540E8E"/>
    <w:rsid w:val="005411A4"/>
    <w:rsid w:val="005414C1"/>
    <w:rsid w:val="005414CB"/>
    <w:rsid w:val="00541624"/>
    <w:rsid w:val="00541967"/>
    <w:rsid w:val="00541A60"/>
    <w:rsid w:val="00541AAE"/>
    <w:rsid w:val="00541DCC"/>
    <w:rsid w:val="005422CC"/>
    <w:rsid w:val="00542886"/>
    <w:rsid w:val="005428AE"/>
    <w:rsid w:val="00542CDB"/>
    <w:rsid w:val="00542D5F"/>
    <w:rsid w:val="0054301F"/>
    <w:rsid w:val="005439AB"/>
    <w:rsid w:val="005439CC"/>
    <w:rsid w:val="00544180"/>
    <w:rsid w:val="005443A9"/>
    <w:rsid w:val="00544B2B"/>
    <w:rsid w:val="00544F15"/>
    <w:rsid w:val="00545242"/>
    <w:rsid w:val="00545670"/>
    <w:rsid w:val="0054685B"/>
    <w:rsid w:val="00546FAA"/>
    <w:rsid w:val="0054787D"/>
    <w:rsid w:val="00547F52"/>
    <w:rsid w:val="00550034"/>
    <w:rsid w:val="00550268"/>
    <w:rsid w:val="005504F8"/>
    <w:rsid w:val="00551B84"/>
    <w:rsid w:val="00551CA0"/>
    <w:rsid w:val="00552F71"/>
    <w:rsid w:val="0055350C"/>
    <w:rsid w:val="005539AE"/>
    <w:rsid w:val="00553AE6"/>
    <w:rsid w:val="00553D09"/>
    <w:rsid w:val="005540CE"/>
    <w:rsid w:val="0055414A"/>
    <w:rsid w:val="00554261"/>
    <w:rsid w:val="00554C6B"/>
    <w:rsid w:val="0055521B"/>
    <w:rsid w:val="0055585E"/>
    <w:rsid w:val="0055656D"/>
    <w:rsid w:val="00556B70"/>
    <w:rsid w:val="00556DFD"/>
    <w:rsid w:val="0055709B"/>
    <w:rsid w:val="00557AEC"/>
    <w:rsid w:val="00557CA0"/>
    <w:rsid w:val="00557F07"/>
    <w:rsid w:val="005607FF"/>
    <w:rsid w:val="00560B78"/>
    <w:rsid w:val="00560BD8"/>
    <w:rsid w:val="0056124B"/>
    <w:rsid w:val="00561905"/>
    <w:rsid w:val="00561A3C"/>
    <w:rsid w:val="00561CF0"/>
    <w:rsid w:val="00561EB2"/>
    <w:rsid w:val="00561F73"/>
    <w:rsid w:val="0056204D"/>
    <w:rsid w:val="00562378"/>
    <w:rsid w:val="0056281A"/>
    <w:rsid w:val="0056287D"/>
    <w:rsid w:val="00562D0C"/>
    <w:rsid w:val="00562F55"/>
    <w:rsid w:val="00563149"/>
    <w:rsid w:val="005632FE"/>
    <w:rsid w:val="005639FC"/>
    <w:rsid w:val="00564297"/>
    <w:rsid w:val="00564654"/>
    <w:rsid w:val="00564A78"/>
    <w:rsid w:val="00564DD8"/>
    <w:rsid w:val="00565226"/>
    <w:rsid w:val="00565ABE"/>
    <w:rsid w:val="00566031"/>
    <w:rsid w:val="00566763"/>
    <w:rsid w:val="005669BC"/>
    <w:rsid w:val="0056708D"/>
    <w:rsid w:val="00567745"/>
    <w:rsid w:val="0056783B"/>
    <w:rsid w:val="00567D73"/>
    <w:rsid w:val="00567FD2"/>
    <w:rsid w:val="005700ED"/>
    <w:rsid w:val="0057030B"/>
    <w:rsid w:val="005711F8"/>
    <w:rsid w:val="0057172F"/>
    <w:rsid w:val="0057178D"/>
    <w:rsid w:val="005719E8"/>
    <w:rsid w:val="00571C0D"/>
    <w:rsid w:val="00571D0C"/>
    <w:rsid w:val="00571D8B"/>
    <w:rsid w:val="00571DF1"/>
    <w:rsid w:val="0057201A"/>
    <w:rsid w:val="005721C2"/>
    <w:rsid w:val="00572393"/>
    <w:rsid w:val="005727B5"/>
    <w:rsid w:val="00573327"/>
    <w:rsid w:val="005735D6"/>
    <w:rsid w:val="00573615"/>
    <w:rsid w:val="00573B04"/>
    <w:rsid w:val="00573D26"/>
    <w:rsid w:val="0057487A"/>
    <w:rsid w:val="00575AFB"/>
    <w:rsid w:val="00575CEE"/>
    <w:rsid w:val="0057613B"/>
    <w:rsid w:val="005763F3"/>
    <w:rsid w:val="005764A9"/>
    <w:rsid w:val="005766FD"/>
    <w:rsid w:val="0057681B"/>
    <w:rsid w:val="00576B3D"/>
    <w:rsid w:val="00576FF0"/>
    <w:rsid w:val="0057723E"/>
    <w:rsid w:val="00577378"/>
    <w:rsid w:val="005775A3"/>
    <w:rsid w:val="00577956"/>
    <w:rsid w:val="00577D85"/>
    <w:rsid w:val="00577F2F"/>
    <w:rsid w:val="005801AD"/>
    <w:rsid w:val="00580436"/>
    <w:rsid w:val="005809B9"/>
    <w:rsid w:val="005811A9"/>
    <w:rsid w:val="00581442"/>
    <w:rsid w:val="0058147A"/>
    <w:rsid w:val="00581DC0"/>
    <w:rsid w:val="0058206C"/>
    <w:rsid w:val="00582619"/>
    <w:rsid w:val="00582790"/>
    <w:rsid w:val="005827AC"/>
    <w:rsid w:val="0058281F"/>
    <w:rsid w:val="00582CC9"/>
    <w:rsid w:val="00583670"/>
    <w:rsid w:val="00583CCA"/>
    <w:rsid w:val="0058406C"/>
    <w:rsid w:val="005842B9"/>
    <w:rsid w:val="005845C8"/>
    <w:rsid w:val="00584828"/>
    <w:rsid w:val="00584909"/>
    <w:rsid w:val="00584E4C"/>
    <w:rsid w:val="00584E91"/>
    <w:rsid w:val="005850E1"/>
    <w:rsid w:val="00585163"/>
    <w:rsid w:val="005855BB"/>
    <w:rsid w:val="00585756"/>
    <w:rsid w:val="005857E3"/>
    <w:rsid w:val="00585AF8"/>
    <w:rsid w:val="00585C45"/>
    <w:rsid w:val="005869FE"/>
    <w:rsid w:val="00586DCF"/>
    <w:rsid w:val="005873C4"/>
    <w:rsid w:val="005873F1"/>
    <w:rsid w:val="005879E5"/>
    <w:rsid w:val="00587CB1"/>
    <w:rsid w:val="00590328"/>
    <w:rsid w:val="00590AB5"/>
    <w:rsid w:val="00590DE2"/>
    <w:rsid w:val="0059109A"/>
    <w:rsid w:val="005910B0"/>
    <w:rsid w:val="0059153D"/>
    <w:rsid w:val="00591CE0"/>
    <w:rsid w:val="00591D1C"/>
    <w:rsid w:val="00591E47"/>
    <w:rsid w:val="005922B0"/>
    <w:rsid w:val="005925C3"/>
    <w:rsid w:val="00592987"/>
    <w:rsid w:val="005929AD"/>
    <w:rsid w:val="005935BA"/>
    <w:rsid w:val="00593810"/>
    <w:rsid w:val="00593901"/>
    <w:rsid w:val="00593C51"/>
    <w:rsid w:val="00594022"/>
    <w:rsid w:val="005941DB"/>
    <w:rsid w:val="0059471E"/>
    <w:rsid w:val="00594DC3"/>
    <w:rsid w:val="00594E79"/>
    <w:rsid w:val="0059507F"/>
    <w:rsid w:val="005953DD"/>
    <w:rsid w:val="00595718"/>
    <w:rsid w:val="00595B0C"/>
    <w:rsid w:val="0059618B"/>
    <w:rsid w:val="00596367"/>
    <w:rsid w:val="0059644C"/>
    <w:rsid w:val="005964BA"/>
    <w:rsid w:val="00596524"/>
    <w:rsid w:val="005966C1"/>
    <w:rsid w:val="00596E61"/>
    <w:rsid w:val="00596EEF"/>
    <w:rsid w:val="0059731B"/>
    <w:rsid w:val="0059774E"/>
    <w:rsid w:val="00597A15"/>
    <w:rsid w:val="00597BD6"/>
    <w:rsid w:val="00597E6F"/>
    <w:rsid w:val="005A08AD"/>
    <w:rsid w:val="005A1141"/>
    <w:rsid w:val="005A1274"/>
    <w:rsid w:val="005A1431"/>
    <w:rsid w:val="005A196E"/>
    <w:rsid w:val="005A1A9A"/>
    <w:rsid w:val="005A2019"/>
    <w:rsid w:val="005A25B8"/>
    <w:rsid w:val="005A282C"/>
    <w:rsid w:val="005A29F3"/>
    <w:rsid w:val="005A3639"/>
    <w:rsid w:val="005A3F3C"/>
    <w:rsid w:val="005A3FD5"/>
    <w:rsid w:val="005A4DCA"/>
    <w:rsid w:val="005A4E7F"/>
    <w:rsid w:val="005A5795"/>
    <w:rsid w:val="005A580E"/>
    <w:rsid w:val="005A6026"/>
    <w:rsid w:val="005A6405"/>
    <w:rsid w:val="005A684B"/>
    <w:rsid w:val="005A6E0B"/>
    <w:rsid w:val="005A715D"/>
    <w:rsid w:val="005B0434"/>
    <w:rsid w:val="005B06D0"/>
    <w:rsid w:val="005B16A8"/>
    <w:rsid w:val="005B17F9"/>
    <w:rsid w:val="005B28E7"/>
    <w:rsid w:val="005B2B36"/>
    <w:rsid w:val="005B3089"/>
    <w:rsid w:val="005B3509"/>
    <w:rsid w:val="005B36AA"/>
    <w:rsid w:val="005B3911"/>
    <w:rsid w:val="005B3C09"/>
    <w:rsid w:val="005B3F31"/>
    <w:rsid w:val="005B4375"/>
    <w:rsid w:val="005B44D7"/>
    <w:rsid w:val="005B4BC3"/>
    <w:rsid w:val="005B4E76"/>
    <w:rsid w:val="005B52F1"/>
    <w:rsid w:val="005B57DE"/>
    <w:rsid w:val="005B5BA2"/>
    <w:rsid w:val="005B6270"/>
    <w:rsid w:val="005B68F0"/>
    <w:rsid w:val="005B6E54"/>
    <w:rsid w:val="005B72D3"/>
    <w:rsid w:val="005B7472"/>
    <w:rsid w:val="005B7D5E"/>
    <w:rsid w:val="005B7EB3"/>
    <w:rsid w:val="005C05BF"/>
    <w:rsid w:val="005C09AA"/>
    <w:rsid w:val="005C0FB6"/>
    <w:rsid w:val="005C1025"/>
    <w:rsid w:val="005C18E3"/>
    <w:rsid w:val="005C252B"/>
    <w:rsid w:val="005C26A6"/>
    <w:rsid w:val="005C2B3E"/>
    <w:rsid w:val="005C2DBF"/>
    <w:rsid w:val="005C3AFE"/>
    <w:rsid w:val="005C3B26"/>
    <w:rsid w:val="005C40FB"/>
    <w:rsid w:val="005C4118"/>
    <w:rsid w:val="005C4227"/>
    <w:rsid w:val="005C4680"/>
    <w:rsid w:val="005C493C"/>
    <w:rsid w:val="005C5070"/>
    <w:rsid w:val="005C5535"/>
    <w:rsid w:val="005C583B"/>
    <w:rsid w:val="005C5B71"/>
    <w:rsid w:val="005C5E00"/>
    <w:rsid w:val="005C5E22"/>
    <w:rsid w:val="005C6458"/>
    <w:rsid w:val="005C6876"/>
    <w:rsid w:val="005C6C9E"/>
    <w:rsid w:val="005C710B"/>
    <w:rsid w:val="005C7CDE"/>
    <w:rsid w:val="005C7F47"/>
    <w:rsid w:val="005D0553"/>
    <w:rsid w:val="005D0DB4"/>
    <w:rsid w:val="005D133C"/>
    <w:rsid w:val="005D153B"/>
    <w:rsid w:val="005D16A6"/>
    <w:rsid w:val="005D174E"/>
    <w:rsid w:val="005D2172"/>
    <w:rsid w:val="005D22D9"/>
    <w:rsid w:val="005D2376"/>
    <w:rsid w:val="005D238C"/>
    <w:rsid w:val="005D245B"/>
    <w:rsid w:val="005D2611"/>
    <w:rsid w:val="005D2A34"/>
    <w:rsid w:val="005D2C74"/>
    <w:rsid w:val="005D338D"/>
    <w:rsid w:val="005D382F"/>
    <w:rsid w:val="005D5826"/>
    <w:rsid w:val="005D5FA0"/>
    <w:rsid w:val="005D60A0"/>
    <w:rsid w:val="005D6143"/>
    <w:rsid w:val="005D6BAA"/>
    <w:rsid w:val="005D71B3"/>
    <w:rsid w:val="005D71D3"/>
    <w:rsid w:val="005D72BA"/>
    <w:rsid w:val="005D7C57"/>
    <w:rsid w:val="005E00F8"/>
    <w:rsid w:val="005E03D8"/>
    <w:rsid w:val="005E0680"/>
    <w:rsid w:val="005E06AF"/>
    <w:rsid w:val="005E0899"/>
    <w:rsid w:val="005E0A9E"/>
    <w:rsid w:val="005E0B07"/>
    <w:rsid w:val="005E0E7B"/>
    <w:rsid w:val="005E0F36"/>
    <w:rsid w:val="005E0F73"/>
    <w:rsid w:val="005E12BF"/>
    <w:rsid w:val="005E17A4"/>
    <w:rsid w:val="005E193D"/>
    <w:rsid w:val="005E1C0A"/>
    <w:rsid w:val="005E1E91"/>
    <w:rsid w:val="005E247B"/>
    <w:rsid w:val="005E2594"/>
    <w:rsid w:val="005E26CC"/>
    <w:rsid w:val="005E2859"/>
    <w:rsid w:val="005E2CBC"/>
    <w:rsid w:val="005E37F5"/>
    <w:rsid w:val="005E3B6E"/>
    <w:rsid w:val="005E3CE5"/>
    <w:rsid w:val="005E3DCD"/>
    <w:rsid w:val="005E4142"/>
    <w:rsid w:val="005E41A7"/>
    <w:rsid w:val="005E4686"/>
    <w:rsid w:val="005E516E"/>
    <w:rsid w:val="005E5377"/>
    <w:rsid w:val="005E5399"/>
    <w:rsid w:val="005E5642"/>
    <w:rsid w:val="005E6182"/>
    <w:rsid w:val="005E637B"/>
    <w:rsid w:val="005E6923"/>
    <w:rsid w:val="005E6BA4"/>
    <w:rsid w:val="005E6C43"/>
    <w:rsid w:val="005E6C5C"/>
    <w:rsid w:val="005E7358"/>
    <w:rsid w:val="005E757A"/>
    <w:rsid w:val="005E75AA"/>
    <w:rsid w:val="005E7774"/>
    <w:rsid w:val="005E7775"/>
    <w:rsid w:val="005E7A0E"/>
    <w:rsid w:val="005E7A18"/>
    <w:rsid w:val="005E7E97"/>
    <w:rsid w:val="005E7F43"/>
    <w:rsid w:val="005F0289"/>
    <w:rsid w:val="005F03D4"/>
    <w:rsid w:val="005F0451"/>
    <w:rsid w:val="005F0AB5"/>
    <w:rsid w:val="005F15A3"/>
    <w:rsid w:val="005F15A6"/>
    <w:rsid w:val="005F16A6"/>
    <w:rsid w:val="005F1C09"/>
    <w:rsid w:val="005F1C79"/>
    <w:rsid w:val="005F262E"/>
    <w:rsid w:val="005F269D"/>
    <w:rsid w:val="005F27E4"/>
    <w:rsid w:val="005F28B1"/>
    <w:rsid w:val="005F2F77"/>
    <w:rsid w:val="005F335A"/>
    <w:rsid w:val="005F3B64"/>
    <w:rsid w:val="005F3B72"/>
    <w:rsid w:val="005F3C9B"/>
    <w:rsid w:val="005F3D17"/>
    <w:rsid w:val="005F4104"/>
    <w:rsid w:val="005F413E"/>
    <w:rsid w:val="005F42F2"/>
    <w:rsid w:val="005F446E"/>
    <w:rsid w:val="005F479E"/>
    <w:rsid w:val="005F4917"/>
    <w:rsid w:val="005F4F44"/>
    <w:rsid w:val="005F5B7A"/>
    <w:rsid w:val="005F6342"/>
    <w:rsid w:val="005F6402"/>
    <w:rsid w:val="005F68D7"/>
    <w:rsid w:val="005F6A65"/>
    <w:rsid w:val="005F6E95"/>
    <w:rsid w:val="005F705A"/>
    <w:rsid w:val="005F742D"/>
    <w:rsid w:val="005F7B67"/>
    <w:rsid w:val="005F7C5B"/>
    <w:rsid w:val="005F7F42"/>
    <w:rsid w:val="0060062A"/>
    <w:rsid w:val="00600C07"/>
    <w:rsid w:val="00600F57"/>
    <w:rsid w:val="006014D6"/>
    <w:rsid w:val="006015E1"/>
    <w:rsid w:val="0060171E"/>
    <w:rsid w:val="006018A4"/>
    <w:rsid w:val="006019AC"/>
    <w:rsid w:val="00601A0B"/>
    <w:rsid w:val="00601BA9"/>
    <w:rsid w:val="0060201C"/>
    <w:rsid w:val="006022B0"/>
    <w:rsid w:val="0060236D"/>
    <w:rsid w:val="00602BAD"/>
    <w:rsid w:val="00602EDA"/>
    <w:rsid w:val="00603346"/>
    <w:rsid w:val="00603347"/>
    <w:rsid w:val="00603959"/>
    <w:rsid w:val="0060491E"/>
    <w:rsid w:val="00605147"/>
    <w:rsid w:val="00605223"/>
    <w:rsid w:val="00605B2B"/>
    <w:rsid w:val="00605D4E"/>
    <w:rsid w:val="00605EDD"/>
    <w:rsid w:val="00606019"/>
    <w:rsid w:val="00606995"/>
    <w:rsid w:val="00607599"/>
    <w:rsid w:val="006078E7"/>
    <w:rsid w:val="00607A4A"/>
    <w:rsid w:val="00607A78"/>
    <w:rsid w:val="00610217"/>
    <w:rsid w:val="00610A9D"/>
    <w:rsid w:val="00610DE7"/>
    <w:rsid w:val="00610E1E"/>
    <w:rsid w:val="0061110C"/>
    <w:rsid w:val="006113CE"/>
    <w:rsid w:val="006113FC"/>
    <w:rsid w:val="00611449"/>
    <w:rsid w:val="0061160D"/>
    <w:rsid w:val="006120A7"/>
    <w:rsid w:val="006120D1"/>
    <w:rsid w:val="0061219A"/>
    <w:rsid w:val="006123A4"/>
    <w:rsid w:val="0061290F"/>
    <w:rsid w:val="00612CD3"/>
    <w:rsid w:val="006132F3"/>
    <w:rsid w:val="006133A9"/>
    <w:rsid w:val="006135B5"/>
    <w:rsid w:val="006139D9"/>
    <w:rsid w:val="00613DDF"/>
    <w:rsid w:val="006143EE"/>
    <w:rsid w:val="00614A6E"/>
    <w:rsid w:val="00614E57"/>
    <w:rsid w:val="00615246"/>
    <w:rsid w:val="006153B8"/>
    <w:rsid w:val="00615772"/>
    <w:rsid w:val="00615792"/>
    <w:rsid w:val="00615C5B"/>
    <w:rsid w:val="00616375"/>
    <w:rsid w:val="006163D4"/>
    <w:rsid w:val="00616964"/>
    <w:rsid w:val="00616E0A"/>
    <w:rsid w:val="0061709C"/>
    <w:rsid w:val="00620E63"/>
    <w:rsid w:val="00620F20"/>
    <w:rsid w:val="00621275"/>
    <w:rsid w:val="006213FC"/>
    <w:rsid w:val="00621B2C"/>
    <w:rsid w:val="00622931"/>
    <w:rsid w:val="006230C3"/>
    <w:rsid w:val="00623E29"/>
    <w:rsid w:val="006240B3"/>
    <w:rsid w:val="006240E3"/>
    <w:rsid w:val="00624231"/>
    <w:rsid w:val="00624287"/>
    <w:rsid w:val="006243D7"/>
    <w:rsid w:val="006251DB"/>
    <w:rsid w:val="00625514"/>
    <w:rsid w:val="0062562C"/>
    <w:rsid w:val="006256E1"/>
    <w:rsid w:val="00625B55"/>
    <w:rsid w:val="006262CA"/>
    <w:rsid w:val="00626693"/>
    <w:rsid w:val="00626729"/>
    <w:rsid w:val="00626CDD"/>
    <w:rsid w:val="00626E74"/>
    <w:rsid w:val="0062701C"/>
    <w:rsid w:val="0062721D"/>
    <w:rsid w:val="00627544"/>
    <w:rsid w:val="00627730"/>
    <w:rsid w:val="00627CB7"/>
    <w:rsid w:val="00627E23"/>
    <w:rsid w:val="00627EE8"/>
    <w:rsid w:val="00627F2D"/>
    <w:rsid w:val="00630AB0"/>
    <w:rsid w:val="006312D5"/>
    <w:rsid w:val="00631B46"/>
    <w:rsid w:val="00631E50"/>
    <w:rsid w:val="00632266"/>
    <w:rsid w:val="00632466"/>
    <w:rsid w:val="00632EA7"/>
    <w:rsid w:val="00632EBE"/>
    <w:rsid w:val="00632F58"/>
    <w:rsid w:val="0063329C"/>
    <w:rsid w:val="00633337"/>
    <w:rsid w:val="0063335E"/>
    <w:rsid w:val="00633680"/>
    <w:rsid w:val="00633A5E"/>
    <w:rsid w:val="00634310"/>
    <w:rsid w:val="00634995"/>
    <w:rsid w:val="0063516F"/>
    <w:rsid w:val="006360D0"/>
    <w:rsid w:val="0063620E"/>
    <w:rsid w:val="00636279"/>
    <w:rsid w:val="006362E3"/>
    <w:rsid w:val="006372CA"/>
    <w:rsid w:val="006376E7"/>
    <w:rsid w:val="006379CC"/>
    <w:rsid w:val="00637B84"/>
    <w:rsid w:val="00637D81"/>
    <w:rsid w:val="00637FD9"/>
    <w:rsid w:val="0064020D"/>
    <w:rsid w:val="0064050C"/>
    <w:rsid w:val="006418F8"/>
    <w:rsid w:val="00641CB3"/>
    <w:rsid w:val="00642251"/>
    <w:rsid w:val="00642A2F"/>
    <w:rsid w:val="00642F51"/>
    <w:rsid w:val="006430BC"/>
    <w:rsid w:val="00643C93"/>
    <w:rsid w:val="00643CF3"/>
    <w:rsid w:val="00643CF8"/>
    <w:rsid w:val="0064476E"/>
    <w:rsid w:val="00644F49"/>
    <w:rsid w:val="006459A3"/>
    <w:rsid w:val="00645E82"/>
    <w:rsid w:val="00646195"/>
    <w:rsid w:val="006462AB"/>
    <w:rsid w:val="006464C4"/>
    <w:rsid w:val="0064699A"/>
    <w:rsid w:val="0064714C"/>
    <w:rsid w:val="00647DF9"/>
    <w:rsid w:val="00647E5F"/>
    <w:rsid w:val="00647FCA"/>
    <w:rsid w:val="00650127"/>
    <w:rsid w:val="00650875"/>
    <w:rsid w:val="00650CC0"/>
    <w:rsid w:val="00650F39"/>
    <w:rsid w:val="006510EB"/>
    <w:rsid w:val="0065199E"/>
    <w:rsid w:val="00651A98"/>
    <w:rsid w:val="00651B10"/>
    <w:rsid w:val="00651BCE"/>
    <w:rsid w:val="00651C63"/>
    <w:rsid w:val="00651F01"/>
    <w:rsid w:val="00652071"/>
    <w:rsid w:val="006521B4"/>
    <w:rsid w:val="00653AAC"/>
    <w:rsid w:val="00653CFB"/>
    <w:rsid w:val="00653ECC"/>
    <w:rsid w:val="00654098"/>
    <w:rsid w:val="006541A0"/>
    <w:rsid w:val="0065436D"/>
    <w:rsid w:val="00654461"/>
    <w:rsid w:val="00654998"/>
    <w:rsid w:val="006549EC"/>
    <w:rsid w:val="00654A47"/>
    <w:rsid w:val="006557B5"/>
    <w:rsid w:val="00655AFE"/>
    <w:rsid w:val="00656001"/>
    <w:rsid w:val="00656B51"/>
    <w:rsid w:val="00656E3C"/>
    <w:rsid w:val="00657A4C"/>
    <w:rsid w:val="00657B2D"/>
    <w:rsid w:val="00657BC6"/>
    <w:rsid w:val="00657D7A"/>
    <w:rsid w:val="0066083E"/>
    <w:rsid w:val="00660B38"/>
    <w:rsid w:val="00660CB9"/>
    <w:rsid w:val="00660E91"/>
    <w:rsid w:val="00661089"/>
    <w:rsid w:val="00661737"/>
    <w:rsid w:val="00661E74"/>
    <w:rsid w:val="0066242F"/>
    <w:rsid w:val="00662C21"/>
    <w:rsid w:val="00662D25"/>
    <w:rsid w:val="00663102"/>
    <w:rsid w:val="006633EC"/>
    <w:rsid w:val="0066377F"/>
    <w:rsid w:val="00663785"/>
    <w:rsid w:val="00663D5B"/>
    <w:rsid w:val="0066404E"/>
    <w:rsid w:val="006642D7"/>
    <w:rsid w:val="00664483"/>
    <w:rsid w:val="0066450C"/>
    <w:rsid w:val="00664FF6"/>
    <w:rsid w:val="00665BDB"/>
    <w:rsid w:val="00665D99"/>
    <w:rsid w:val="00665E04"/>
    <w:rsid w:val="006660D1"/>
    <w:rsid w:val="00666591"/>
    <w:rsid w:val="00666754"/>
    <w:rsid w:val="00666FF7"/>
    <w:rsid w:val="006670AF"/>
    <w:rsid w:val="00667A1D"/>
    <w:rsid w:val="00667E9A"/>
    <w:rsid w:val="00670F61"/>
    <w:rsid w:val="006719EA"/>
    <w:rsid w:val="00671A1A"/>
    <w:rsid w:val="00671C46"/>
    <w:rsid w:val="00671FCF"/>
    <w:rsid w:val="0067244F"/>
    <w:rsid w:val="00672544"/>
    <w:rsid w:val="0067271A"/>
    <w:rsid w:val="00672F05"/>
    <w:rsid w:val="0067311F"/>
    <w:rsid w:val="0067312B"/>
    <w:rsid w:val="00674157"/>
    <w:rsid w:val="00674F74"/>
    <w:rsid w:val="006755C1"/>
    <w:rsid w:val="00675909"/>
    <w:rsid w:val="006760AC"/>
    <w:rsid w:val="006761F6"/>
    <w:rsid w:val="00676995"/>
    <w:rsid w:val="00676EA2"/>
    <w:rsid w:val="00676F91"/>
    <w:rsid w:val="006772DB"/>
    <w:rsid w:val="0067779A"/>
    <w:rsid w:val="0068026F"/>
    <w:rsid w:val="00680A8C"/>
    <w:rsid w:val="00680AD9"/>
    <w:rsid w:val="00680BCE"/>
    <w:rsid w:val="00680C01"/>
    <w:rsid w:val="00680E95"/>
    <w:rsid w:val="006810D2"/>
    <w:rsid w:val="0068138A"/>
    <w:rsid w:val="006814B3"/>
    <w:rsid w:val="00681C9B"/>
    <w:rsid w:val="006822B3"/>
    <w:rsid w:val="00682F3A"/>
    <w:rsid w:val="0068304B"/>
    <w:rsid w:val="006835C9"/>
    <w:rsid w:val="00683660"/>
    <w:rsid w:val="006839D8"/>
    <w:rsid w:val="00683B73"/>
    <w:rsid w:val="0068412C"/>
    <w:rsid w:val="00684434"/>
    <w:rsid w:val="00684864"/>
    <w:rsid w:val="0068494A"/>
    <w:rsid w:val="00685344"/>
    <w:rsid w:val="0068549C"/>
    <w:rsid w:val="006857C6"/>
    <w:rsid w:val="00685BCB"/>
    <w:rsid w:val="00685C65"/>
    <w:rsid w:val="00686479"/>
    <w:rsid w:val="0068658A"/>
    <w:rsid w:val="006875A5"/>
    <w:rsid w:val="006876E8"/>
    <w:rsid w:val="00687FF0"/>
    <w:rsid w:val="0069044E"/>
    <w:rsid w:val="00690CF9"/>
    <w:rsid w:val="00690DCE"/>
    <w:rsid w:val="00690F14"/>
    <w:rsid w:val="0069119D"/>
    <w:rsid w:val="00691713"/>
    <w:rsid w:val="00691915"/>
    <w:rsid w:val="00691A10"/>
    <w:rsid w:val="00691AA0"/>
    <w:rsid w:val="006920BB"/>
    <w:rsid w:val="00692383"/>
    <w:rsid w:val="0069297C"/>
    <w:rsid w:val="00692FA2"/>
    <w:rsid w:val="0069343E"/>
    <w:rsid w:val="00693734"/>
    <w:rsid w:val="006948F9"/>
    <w:rsid w:val="00695249"/>
    <w:rsid w:val="0069588D"/>
    <w:rsid w:val="00695C9E"/>
    <w:rsid w:val="00696032"/>
    <w:rsid w:val="006962B4"/>
    <w:rsid w:val="00696628"/>
    <w:rsid w:val="00696B43"/>
    <w:rsid w:val="00696D32"/>
    <w:rsid w:val="006972E6"/>
    <w:rsid w:val="006973CC"/>
    <w:rsid w:val="0069746C"/>
    <w:rsid w:val="006977CD"/>
    <w:rsid w:val="006979D8"/>
    <w:rsid w:val="00697B05"/>
    <w:rsid w:val="00697CA7"/>
    <w:rsid w:val="006A0270"/>
    <w:rsid w:val="006A09D0"/>
    <w:rsid w:val="006A0D2F"/>
    <w:rsid w:val="006A1B60"/>
    <w:rsid w:val="006A1FA4"/>
    <w:rsid w:val="006A2043"/>
    <w:rsid w:val="006A276E"/>
    <w:rsid w:val="006A2C78"/>
    <w:rsid w:val="006A2C92"/>
    <w:rsid w:val="006A2FFE"/>
    <w:rsid w:val="006A303B"/>
    <w:rsid w:val="006A316D"/>
    <w:rsid w:val="006A4517"/>
    <w:rsid w:val="006A5C47"/>
    <w:rsid w:val="006A5C96"/>
    <w:rsid w:val="006A5CB1"/>
    <w:rsid w:val="006A5CEC"/>
    <w:rsid w:val="006A5F46"/>
    <w:rsid w:val="006A6254"/>
    <w:rsid w:val="006A630D"/>
    <w:rsid w:val="006A6DB3"/>
    <w:rsid w:val="006A6DFC"/>
    <w:rsid w:val="006A700C"/>
    <w:rsid w:val="006B0CB1"/>
    <w:rsid w:val="006B1019"/>
    <w:rsid w:val="006B1218"/>
    <w:rsid w:val="006B124A"/>
    <w:rsid w:val="006B1658"/>
    <w:rsid w:val="006B1FD5"/>
    <w:rsid w:val="006B20BC"/>
    <w:rsid w:val="006B24A7"/>
    <w:rsid w:val="006B2A85"/>
    <w:rsid w:val="006B2AC9"/>
    <w:rsid w:val="006B2ADC"/>
    <w:rsid w:val="006B2E78"/>
    <w:rsid w:val="006B2F34"/>
    <w:rsid w:val="006B302A"/>
    <w:rsid w:val="006B33A2"/>
    <w:rsid w:val="006B35AF"/>
    <w:rsid w:val="006B3971"/>
    <w:rsid w:val="006B40F2"/>
    <w:rsid w:val="006B41E8"/>
    <w:rsid w:val="006B4968"/>
    <w:rsid w:val="006B4EEB"/>
    <w:rsid w:val="006B56D3"/>
    <w:rsid w:val="006B58FF"/>
    <w:rsid w:val="006B5A6C"/>
    <w:rsid w:val="006B5DEE"/>
    <w:rsid w:val="006B6216"/>
    <w:rsid w:val="006B6A8B"/>
    <w:rsid w:val="006B7571"/>
    <w:rsid w:val="006B7739"/>
    <w:rsid w:val="006B7E49"/>
    <w:rsid w:val="006C0239"/>
    <w:rsid w:val="006C058E"/>
    <w:rsid w:val="006C0592"/>
    <w:rsid w:val="006C0914"/>
    <w:rsid w:val="006C1184"/>
    <w:rsid w:val="006C1DE3"/>
    <w:rsid w:val="006C1EB0"/>
    <w:rsid w:val="006C1F41"/>
    <w:rsid w:val="006C25F9"/>
    <w:rsid w:val="006C27C9"/>
    <w:rsid w:val="006C2BCA"/>
    <w:rsid w:val="006C2D47"/>
    <w:rsid w:val="006C2DD1"/>
    <w:rsid w:val="006C33C9"/>
    <w:rsid w:val="006C3873"/>
    <w:rsid w:val="006C41A2"/>
    <w:rsid w:val="006C4531"/>
    <w:rsid w:val="006C4AB6"/>
    <w:rsid w:val="006C4B75"/>
    <w:rsid w:val="006C4C2D"/>
    <w:rsid w:val="006C4EBA"/>
    <w:rsid w:val="006C5B55"/>
    <w:rsid w:val="006C6392"/>
    <w:rsid w:val="006C698A"/>
    <w:rsid w:val="006C7464"/>
    <w:rsid w:val="006C7B31"/>
    <w:rsid w:val="006C7CBF"/>
    <w:rsid w:val="006D01FA"/>
    <w:rsid w:val="006D0CE0"/>
    <w:rsid w:val="006D0D30"/>
    <w:rsid w:val="006D0F5D"/>
    <w:rsid w:val="006D1685"/>
    <w:rsid w:val="006D182C"/>
    <w:rsid w:val="006D1A1F"/>
    <w:rsid w:val="006D20B6"/>
    <w:rsid w:val="006D2945"/>
    <w:rsid w:val="006D2E5E"/>
    <w:rsid w:val="006D3164"/>
    <w:rsid w:val="006D4490"/>
    <w:rsid w:val="006D46D1"/>
    <w:rsid w:val="006D48B9"/>
    <w:rsid w:val="006D4B0B"/>
    <w:rsid w:val="006D56D6"/>
    <w:rsid w:val="006D5725"/>
    <w:rsid w:val="006D5BB8"/>
    <w:rsid w:val="006D6046"/>
    <w:rsid w:val="006D60CA"/>
    <w:rsid w:val="006D649D"/>
    <w:rsid w:val="006D7765"/>
    <w:rsid w:val="006D7821"/>
    <w:rsid w:val="006D7CC9"/>
    <w:rsid w:val="006D7DB7"/>
    <w:rsid w:val="006E000C"/>
    <w:rsid w:val="006E0250"/>
    <w:rsid w:val="006E07CC"/>
    <w:rsid w:val="006E08AF"/>
    <w:rsid w:val="006E0B87"/>
    <w:rsid w:val="006E191F"/>
    <w:rsid w:val="006E2802"/>
    <w:rsid w:val="006E2DB2"/>
    <w:rsid w:val="006E3DDF"/>
    <w:rsid w:val="006E4A2F"/>
    <w:rsid w:val="006E4BAF"/>
    <w:rsid w:val="006E4CF4"/>
    <w:rsid w:val="006E4F88"/>
    <w:rsid w:val="006E4FE1"/>
    <w:rsid w:val="006E51BA"/>
    <w:rsid w:val="006E53BE"/>
    <w:rsid w:val="006E5B39"/>
    <w:rsid w:val="006E6664"/>
    <w:rsid w:val="006E694F"/>
    <w:rsid w:val="006E6AED"/>
    <w:rsid w:val="006F0341"/>
    <w:rsid w:val="006F04B0"/>
    <w:rsid w:val="006F05E2"/>
    <w:rsid w:val="006F064E"/>
    <w:rsid w:val="006F0970"/>
    <w:rsid w:val="006F099D"/>
    <w:rsid w:val="006F09F2"/>
    <w:rsid w:val="006F09F3"/>
    <w:rsid w:val="006F115F"/>
    <w:rsid w:val="006F1284"/>
    <w:rsid w:val="006F153A"/>
    <w:rsid w:val="006F1F7D"/>
    <w:rsid w:val="006F248D"/>
    <w:rsid w:val="006F24C0"/>
    <w:rsid w:val="006F28A7"/>
    <w:rsid w:val="006F43AD"/>
    <w:rsid w:val="006F4561"/>
    <w:rsid w:val="006F486D"/>
    <w:rsid w:val="006F4A62"/>
    <w:rsid w:val="006F51B7"/>
    <w:rsid w:val="006F51FC"/>
    <w:rsid w:val="006F527B"/>
    <w:rsid w:val="006F5544"/>
    <w:rsid w:val="006F5D8A"/>
    <w:rsid w:val="006F5EA2"/>
    <w:rsid w:val="006F5F70"/>
    <w:rsid w:val="006F6077"/>
    <w:rsid w:val="006F6955"/>
    <w:rsid w:val="006F74CF"/>
    <w:rsid w:val="006F7646"/>
    <w:rsid w:val="006F7893"/>
    <w:rsid w:val="006F7A2D"/>
    <w:rsid w:val="007003D2"/>
    <w:rsid w:val="007004BE"/>
    <w:rsid w:val="00700CD2"/>
    <w:rsid w:val="00700FE0"/>
    <w:rsid w:val="00701357"/>
    <w:rsid w:val="0070146E"/>
    <w:rsid w:val="0070186C"/>
    <w:rsid w:val="00701907"/>
    <w:rsid w:val="007029E3"/>
    <w:rsid w:val="0070371C"/>
    <w:rsid w:val="00703C16"/>
    <w:rsid w:val="00703CB6"/>
    <w:rsid w:val="00703F5E"/>
    <w:rsid w:val="007045E4"/>
    <w:rsid w:val="00704E09"/>
    <w:rsid w:val="0070505B"/>
    <w:rsid w:val="00705982"/>
    <w:rsid w:val="0070656D"/>
    <w:rsid w:val="007065DD"/>
    <w:rsid w:val="007069D8"/>
    <w:rsid w:val="00706A39"/>
    <w:rsid w:val="007073DF"/>
    <w:rsid w:val="007074CB"/>
    <w:rsid w:val="0070776E"/>
    <w:rsid w:val="00707ACF"/>
    <w:rsid w:val="0071014E"/>
    <w:rsid w:val="00710218"/>
    <w:rsid w:val="00710260"/>
    <w:rsid w:val="007102C2"/>
    <w:rsid w:val="0071048B"/>
    <w:rsid w:val="00710E5C"/>
    <w:rsid w:val="00711600"/>
    <w:rsid w:val="0071185F"/>
    <w:rsid w:val="00711973"/>
    <w:rsid w:val="00711B34"/>
    <w:rsid w:val="00711C78"/>
    <w:rsid w:val="00711E8F"/>
    <w:rsid w:val="007126DA"/>
    <w:rsid w:val="00712B71"/>
    <w:rsid w:val="00712EA1"/>
    <w:rsid w:val="00712F2C"/>
    <w:rsid w:val="007136DA"/>
    <w:rsid w:val="00714462"/>
    <w:rsid w:val="00714C9C"/>
    <w:rsid w:val="007151E3"/>
    <w:rsid w:val="00715397"/>
    <w:rsid w:val="0071542A"/>
    <w:rsid w:val="0071551A"/>
    <w:rsid w:val="00715AF2"/>
    <w:rsid w:val="00715CDD"/>
    <w:rsid w:val="00715DB4"/>
    <w:rsid w:val="00715E71"/>
    <w:rsid w:val="00716212"/>
    <w:rsid w:val="00716829"/>
    <w:rsid w:val="00716ACB"/>
    <w:rsid w:val="00717944"/>
    <w:rsid w:val="00717E5C"/>
    <w:rsid w:val="00720313"/>
    <w:rsid w:val="0072070E"/>
    <w:rsid w:val="0072086A"/>
    <w:rsid w:val="007212BC"/>
    <w:rsid w:val="0072145B"/>
    <w:rsid w:val="007215BC"/>
    <w:rsid w:val="00721C4B"/>
    <w:rsid w:val="00722703"/>
    <w:rsid w:val="00723643"/>
    <w:rsid w:val="00723963"/>
    <w:rsid w:val="00723A70"/>
    <w:rsid w:val="007240AF"/>
    <w:rsid w:val="00724111"/>
    <w:rsid w:val="007244B1"/>
    <w:rsid w:val="007249BD"/>
    <w:rsid w:val="007250DE"/>
    <w:rsid w:val="00725E94"/>
    <w:rsid w:val="00725EE6"/>
    <w:rsid w:val="00726AB6"/>
    <w:rsid w:val="00727809"/>
    <w:rsid w:val="00727A2E"/>
    <w:rsid w:val="00727ABE"/>
    <w:rsid w:val="007304B2"/>
    <w:rsid w:val="0073059F"/>
    <w:rsid w:val="007305CD"/>
    <w:rsid w:val="00730AF6"/>
    <w:rsid w:val="00730E22"/>
    <w:rsid w:val="007310F7"/>
    <w:rsid w:val="007314CB"/>
    <w:rsid w:val="00731630"/>
    <w:rsid w:val="007318E7"/>
    <w:rsid w:val="00731DB3"/>
    <w:rsid w:val="007320B9"/>
    <w:rsid w:val="00732506"/>
    <w:rsid w:val="007327E4"/>
    <w:rsid w:val="00732E45"/>
    <w:rsid w:val="00732EE3"/>
    <w:rsid w:val="00733097"/>
    <w:rsid w:val="0073331A"/>
    <w:rsid w:val="007338D4"/>
    <w:rsid w:val="00733B35"/>
    <w:rsid w:val="00733D1B"/>
    <w:rsid w:val="00733DE4"/>
    <w:rsid w:val="007340F6"/>
    <w:rsid w:val="00734536"/>
    <w:rsid w:val="0073476D"/>
    <w:rsid w:val="0073494F"/>
    <w:rsid w:val="00734ED3"/>
    <w:rsid w:val="007352A0"/>
    <w:rsid w:val="00735439"/>
    <w:rsid w:val="00735834"/>
    <w:rsid w:val="00735902"/>
    <w:rsid w:val="00736049"/>
    <w:rsid w:val="00736151"/>
    <w:rsid w:val="00736174"/>
    <w:rsid w:val="0073668F"/>
    <w:rsid w:val="00736A06"/>
    <w:rsid w:val="00736C71"/>
    <w:rsid w:val="00736D99"/>
    <w:rsid w:val="00737153"/>
    <w:rsid w:val="007371DF"/>
    <w:rsid w:val="007373B7"/>
    <w:rsid w:val="007379D0"/>
    <w:rsid w:val="00737F4F"/>
    <w:rsid w:val="007405A4"/>
    <w:rsid w:val="007407D3"/>
    <w:rsid w:val="00740B7D"/>
    <w:rsid w:val="00740D8E"/>
    <w:rsid w:val="00740F24"/>
    <w:rsid w:val="0074147E"/>
    <w:rsid w:val="0074167F"/>
    <w:rsid w:val="0074236E"/>
    <w:rsid w:val="0074250D"/>
    <w:rsid w:val="00742677"/>
    <w:rsid w:val="00742C03"/>
    <w:rsid w:val="00742E5E"/>
    <w:rsid w:val="00742F9A"/>
    <w:rsid w:val="00743149"/>
    <w:rsid w:val="007431CC"/>
    <w:rsid w:val="007434E3"/>
    <w:rsid w:val="00743793"/>
    <w:rsid w:val="00743A69"/>
    <w:rsid w:val="00743DE3"/>
    <w:rsid w:val="00743E75"/>
    <w:rsid w:val="00743F83"/>
    <w:rsid w:val="007448F2"/>
    <w:rsid w:val="00744CED"/>
    <w:rsid w:val="00744E43"/>
    <w:rsid w:val="00744FC4"/>
    <w:rsid w:val="0074565F"/>
    <w:rsid w:val="007457CB"/>
    <w:rsid w:val="00745C1F"/>
    <w:rsid w:val="00745F92"/>
    <w:rsid w:val="00746148"/>
    <w:rsid w:val="00746499"/>
    <w:rsid w:val="007465A1"/>
    <w:rsid w:val="0074716D"/>
    <w:rsid w:val="007471B9"/>
    <w:rsid w:val="00747201"/>
    <w:rsid w:val="00747478"/>
    <w:rsid w:val="007476CD"/>
    <w:rsid w:val="00747701"/>
    <w:rsid w:val="00750500"/>
    <w:rsid w:val="00750F0E"/>
    <w:rsid w:val="00750F7E"/>
    <w:rsid w:val="00750FE3"/>
    <w:rsid w:val="0075105F"/>
    <w:rsid w:val="007511D4"/>
    <w:rsid w:val="0075148A"/>
    <w:rsid w:val="0075150F"/>
    <w:rsid w:val="0075172B"/>
    <w:rsid w:val="0075307F"/>
    <w:rsid w:val="007534A2"/>
    <w:rsid w:val="00753534"/>
    <w:rsid w:val="007540D5"/>
    <w:rsid w:val="007548F9"/>
    <w:rsid w:val="0075490E"/>
    <w:rsid w:val="0075521F"/>
    <w:rsid w:val="00755A1B"/>
    <w:rsid w:val="00755DF7"/>
    <w:rsid w:val="00756714"/>
    <w:rsid w:val="00756861"/>
    <w:rsid w:val="00756A54"/>
    <w:rsid w:val="00756BA5"/>
    <w:rsid w:val="00756E32"/>
    <w:rsid w:val="00756E83"/>
    <w:rsid w:val="00757506"/>
    <w:rsid w:val="00757537"/>
    <w:rsid w:val="007575C2"/>
    <w:rsid w:val="007576FE"/>
    <w:rsid w:val="007600F4"/>
    <w:rsid w:val="00761148"/>
    <w:rsid w:val="00761279"/>
    <w:rsid w:val="007619E8"/>
    <w:rsid w:val="00761EFD"/>
    <w:rsid w:val="0076201E"/>
    <w:rsid w:val="00762326"/>
    <w:rsid w:val="007623F0"/>
    <w:rsid w:val="00762741"/>
    <w:rsid w:val="007628C5"/>
    <w:rsid w:val="00762C07"/>
    <w:rsid w:val="00763208"/>
    <w:rsid w:val="007639D8"/>
    <w:rsid w:val="00763F95"/>
    <w:rsid w:val="0076479B"/>
    <w:rsid w:val="007649DA"/>
    <w:rsid w:val="00764FA2"/>
    <w:rsid w:val="00764FF1"/>
    <w:rsid w:val="007651C8"/>
    <w:rsid w:val="00765657"/>
    <w:rsid w:val="007659FE"/>
    <w:rsid w:val="00765A46"/>
    <w:rsid w:val="00765B9D"/>
    <w:rsid w:val="00766005"/>
    <w:rsid w:val="00766198"/>
    <w:rsid w:val="00766454"/>
    <w:rsid w:val="00766701"/>
    <w:rsid w:val="0076678D"/>
    <w:rsid w:val="00766953"/>
    <w:rsid w:val="00770320"/>
    <w:rsid w:val="00770847"/>
    <w:rsid w:val="00770B84"/>
    <w:rsid w:val="007719E1"/>
    <w:rsid w:val="00771E74"/>
    <w:rsid w:val="00771FCB"/>
    <w:rsid w:val="0077217E"/>
    <w:rsid w:val="00772714"/>
    <w:rsid w:val="00772AD5"/>
    <w:rsid w:val="00773AB0"/>
    <w:rsid w:val="00773B7C"/>
    <w:rsid w:val="0077427E"/>
    <w:rsid w:val="00774295"/>
    <w:rsid w:val="0077429F"/>
    <w:rsid w:val="007748F3"/>
    <w:rsid w:val="00774A88"/>
    <w:rsid w:val="00774BA0"/>
    <w:rsid w:val="00774D9B"/>
    <w:rsid w:val="00774F42"/>
    <w:rsid w:val="0077513A"/>
    <w:rsid w:val="00775804"/>
    <w:rsid w:val="00776270"/>
    <w:rsid w:val="0077628B"/>
    <w:rsid w:val="0077667E"/>
    <w:rsid w:val="0077688D"/>
    <w:rsid w:val="00776D71"/>
    <w:rsid w:val="00776DFD"/>
    <w:rsid w:val="00777695"/>
    <w:rsid w:val="00777A1D"/>
    <w:rsid w:val="00777DF7"/>
    <w:rsid w:val="00777E28"/>
    <w:rsid w:val="00777E76"/>
    <w:rsid w:val="00777FD0"/>
    <w:rsid w:val="00780051"/>
    <w:rsid w:val="00780B59"/>
    <w:rsid w:val="00780BB8"/>
    <w:rsid w:val="00781218"/>
    <w:rsid w:val="00781984"/>
    <w:rsid w:val="00781F55"/>
    <w:rsid w:val="0078254E"/>
    <w:rsid w:val="00782685"/>
    <w:rsid w:val="00782797"/>
    <w:rsid w:val="00782D6D"/>
    <w:rsid w:val="00783017"/>
    <w:rsid w:val="007830C8"/>
    <w:rsid w:val="007834FA"/>
    <w:rsid w:val="007848B3"/>
    <w:rsid w:val="00784AA8"/>
    <w:rsid w:val="00785C87"/>
    <w:rsid w:val="0078636B"/>
    <w:rsid w:val="00787FB9"/>
    <w:rsid w:val="007901B5"/>
    <w:rsid w:val="00790365"/>
    <w:rsid w:val="00790672"/>
    <w:rsid w:val="007908CA"/>
    <w:rsid w:val="00791091"/>
    <w:rsid w:val="0079111C"/>
    <w:rsid w:val="007915BB"/>
    <w:rsid w:val="0079183E"/>
    <w:rsid w:val="0079184B"/>
    <w:rsid w:val="00791CBF"/>
    <w:rsid w:val="007920A1"/>
    <w:rsid w:val="007920A2"/>
    <w:rsid w:val="00792368"/>
    <w:rsid w:val="00792A80"/>
    <w:rsid w:val="00792BE3"/>
    <w:rsid w:val="00792C2E"/>
    <w:rsid w:val="00793004"/>
    <w:rsid w:val="00793C27"/>
    <w:rsid w:val="00793D27"/>
    <w:rsid w:val="00793E47"/>
    <w:rsid w:val="0079403B"/>
    <w:rsid w:val="00794595"/>
    <w:rsid w:val="00794E88"/>
    <w:rsid w:val="007954E6"/>
    <w:rsid w:val="007955ED"/>
    <w:rsid w:val="007957A8"/>
    <w:rsid w:val="00795A62"/>
    <w:rsid w:val="00795A97"/>
    <w:rsid w:val="00795B5E"/>
    <w:rsid w:val="00796522"/>
    <w:rsid w:val="007966C2"/>
    <w:rsid w:val="0079791C"/>
    <w:rsid w:val="00797A4A"/>
    <w:rsid w:val="00797B7C"/>
    <w:rsid w:val="00797D90"/>
    <w:rsid w:val="00797E7C"/>
    <w:rsid w:val="007A0129"/>
    <w:rsid w:val="007A0F01"/>
    <w:rsid w:val="007A2611"/>
    <w:rsid w:val="007A285A"/>
    <w:rsid w:val="007A28C8"/>
    <w:rsid w:val="007A2926"/>
    <w:rsid w:val="007A2C9E"/>
    <w:rsid w:val="007A31D7"/>
    <w:rsid w:val="007A375A"/>
    <w:rsid w:val="007A3D4F"/>
    <w:rsid w:val="007A3EC7"/>
    <w:rsid w:val="007A403B"/>
    <w:rsid w:val="007A4621"/>
    <w:rsid w:val="007A4915"/>
    <w:rsid w:val="007A4BA6"/>
    <w:rsid w:val="007A55BA"/>
    <w:rsid w:val="007A592A"/>
    <w:rsid w:val="007A59BA"/>
    <w:rsid w:val="007A59D6"/>
    <w:rsid w:val="007A5B0E"/>
    <w:rsid w:val="007A62EA"/>
    <w:rsid w:val="007A64C1"/>
    <w:rsid w:val="007A6C41"/>
    <w:rsid w:val="007A74B9"/>
    <w:rsid w:val="007A7C6C"/>
    <w:rsid w:val="007B096C"/>
    <w:rsid w:val="007B0C0F"/>
    <w:rsid w:val="007B0F20"/>
    <w:rsid w:val="007B1A05"/>
    <w:rsid w:val="007B200A"/>
    <w:rsid w:val="007B2052"/>
    <w:rsid w:val="007B2087"/>
    <w:rsid w:val="007B21CD"/>
    <w:rsid w:val="007B2411"/>
    <w:rsid w:val="007B25F7"/>
    <w:rsid w:val="007B27F5"/>
    <w:rsid w:val="007B2E94"/>
    <w:rsid w:val="007B3001"/>
    <w:rsid w:val="007B3033"/>
    <w:rsid w:val="007B3551"/>
    <w:rsid w:val="007B37E6"/>
    <w:rsid w:val="007B3917"/>
    <w:rsid w:val="007B3A14"/>
    <w:rsid w:val="007B3B47"/>
    <w:rsid w:val="007B3B6C"/>
    <w:rsid w:val="007B477D"/>
    <w:rsid w:val="007B58AB"/>
    <w:rsid w:val="007B5C20"/>
    <w:rsid w:val="007B5E34"/>
    <w:rsid w:val="007B5FA2"/>
    <w:rsid w:val="007B62AC"/>
    <w:rsid w:val="007B64AB"/>
    <w:rsid w:val="007B6659"/>
    <w:rsid w:val="007B6997"/>
    <w:rsid w:val="007B6BFC"/>
    <w:rsid w:val="007B753F"/>
    <w:rsid w:val="007B77D5"/>
    <w:rsid w:val="007C01AC"/>
    <w:rsid w:val="007C0CE6"/>
    <w:rsid w:val="007C0F0D"/>
    <w:rsid w:val="007C1670"/>
    <w:rsid w:val="007C19BD"/>
    <w:rsid w:val="007C1C1E"/>
    <w:rsid w:val="007C1E0E"/>
    <w:rsid w:val="007C268C"/>
    <w:rsid w:val="007C2C9D"/>
    <w:rsid w:val="007C30AA"/>
    <w:rsid w:val="007C352E"/>
    <w:rsid w:val="007C37CC"/>
    <w:rsid w:val="007C388E"/>
    <w:rsid w:val="007C3AA0"/>
    <w:rsid w:val="007C40B3"/>
    <w:rsid w:val="007C41DE"/>
    <w:rsid w:val="007C4563"/>
    <w:rsid w:val="007C4F0B"/>
    <w:rsid w:val="007C5251"/>
    <w:rsid w:val="007C52C1"/>
    <w:rsid w:val="007C5696"/>
    <w:rsid w:val="007C5889"/>
    <w:rsid w:val="007C5FC9"/>
    <w:rsid w:val="007C5FD0"/>
    <w:rsid w:val="007C60B0"/>
    <w:rsid w:val="007C61BF"/>
    <w:rsid w:val="007C6DD3"/>
    <w:rsid w:val="007C6EDD"/>
    <w:rsid w:val="007C7A2F"/>
    <w:rsid w:val="007D070F"/>
    <w:rsid w:val="007D0FAC"/>
    <w:rsid w:val="007D10A9"/>
    <w:rsid w:val="007D133E"/>
    <w:rsid w:val="007D154E"/>
    <w:rsid w:val="007D19D7"/>
    <w:rsid w:val="007D1DC3"/>
    <w:rsid w:val="007D247A"/>
    <w:rsid w:val="007D2706"/>
    <w:rsid w:val="007D33FE"/>
    <w:rsid w:val="007D35EF"/>
    <w:rsid w:val="007D392A"/>
    <w:rsid w:val="007D3BCC"/>
    <w:rsid w:val="007D3C68"/>
    <w:rsid w:val="007D41A0"/>
    <w:rsid w:val="007D4C46"/>
    <w:rsid w:val="007D5325"/>
    <w:rsid w:val="007D5AEA"/>
    <w:rsid w:val="007D5DF2"/>
    <w:rsid w:val="007D61FF"/>
    <w:rsid w:val="007D67CD"/>
    <w:rsid w:val="007D7B10"/>
    <w:rsid w:val="007D7D1D"/>
    <w:rsid w:val="007E0303"/>
    <w:rsid w:val="007E03A3"/>
    <w:rsid w:val="007E0B3D"/>
    <w:rsid w:val="007E0B7C"/>
    <w:rsid w:val="007E0CC9"/>
    <w:rsid w:val="007E10BE"/>
    <w:rsid w:val="007E1423"/>
    <w:rsid w:val="007E16BA"/>
    <w:rsid w:val="007E1762"/>
    <w:rsid w:val="007E17B9"/>
    <w:rsid w:val="007E181D"/>
    <w:rsid w:val="007E196B"/>
    <w:rsid w:val="007E1BF5"/>
    <w:rsid w:val="007E1C3D"/>
    <w:rsid w:val="007E1DB9"/>
    <w:rsid w:val="007E2185"/>
    <w:rsid w:val="007E2BC6"/>
    <w:rsid w:val="007E3965"/>
    <w:rsid w:val="007E401C"/>
    <w:rsid w:val="007E4383"/>
    <w:rsid w:val="007E44EE"/>
    <w:rsid w:val="007E478A"/>
    <w:rsid w:val="007E504A"/>
    <w:rsid w:val="007E50B4"/>
    <w:rsid w:val="007E56E0"/>
    <w:rsid w:val="007E5734"/>
    <w:rsid w:val="007E57A9"/>
    <w:rsid w:val="007E5CB5"/>
    <w:rsid w:val="007E5DB3"/>
    <w:rsid w:val="007E6147"/>
    <w:rsid w:val="007E61A5"/>
    <w:rsid w:val="007E6684"/>
    <w:rsid w:val="007E69BB"/>
    <w:rsid w:val="007E6C16"/>
    <w:rsid w:val="007E6EC7"/>
    <w:rsid w:val="007E7510"/>
    <w:rsid w:val="007E7AC7"/>
    <w:rsid w:val="007E7DB4"/>
    <w:rsid w:val="007F05D0"/>
    <w:rsid w:val="007F0799"/>
    <w:rsid w:val="007F0DA8"/>
    <w:rsid w:val="007F15AD"/>
    <w:rsid w:val="007F17F4"/>
    <w:rsid w:val="007F1A4F"/>
    <w:rsid w:val="007F1D21"/>
    <w:rsid w:val="007F213F"/>
    <w:rsid w:val="007F2163"/>
    <w:rsid w:val="007F2556"/>
    <w:rsid w:val="007F282B"/>
    <w:rsid w:val="007F4B29"/>
    <w:rsid w:val="007F4C86"/>
    <w:rsid w:val="007F5141"/>
    <w:rsid w:val="007F5A2F"/>
    <w:rsid w:val="007F60B3"/>
    <w:rsid w:val="007F6321"/>
    <w:rsid w:val="007F63D0"/>
    <w:rsid w:val="007F7483"/>
    <w:rsid w:val="007F74FE"/>
    <w:rsid w:val="007F781F"/>
    <w:rsid w:val="007F78F0"/>
    <w:rsid w:val="007F7935"/>
    <w:rsid w:val="007F79A9"/>
    <w:rsid w:val="007F7FCF"/>
    <w:rsid w:val="0080074E"/>
    <w:rsid w:val="0080084B"/>
    <w:rsid w:val="00800B7F"/>
    <w:rsid w:val="00800EBF"/>
    <w:rsid w:val="00801071"/>
    <w:rsid w:val="00801FDD"/>
    <w:rsid w:val="0080231F"/>
    <w:rsid w:val="00802792"/>
    <w:rsid w:val="00803375"/>
    <w:rsid w:val="0080353A"/>
    <w:rsid w:val="00803589"/>
    <w:rsid w:val="00803B57"/>
    <w:rsid w:val="00804103"/>
    <w:rsid w:val="00804621"/>
    <w:rsid w:val="008046AE"/>
    <w:rsid w:val="008047A3"/>
    <w:rsid w:val="008049C2"/>
    <w:rsid w:val="00804A46"/>
    <w:rsid w:val="00804B3D"/>
    <w:rsid w:val="00804C3C"/>
    <w:rsid w:val="00804FEF"/>
    <w:rsid w:val="008051D2"/>
    <w:rsid w:val="0080554D"/>
    <w:rsid w:val="008058AE"/>
    <w:rsid w:val="00805B09"/>
    <w:rsid w:val="00805EF6"/>
    <w:rsid w:val="00805F6D"/>
    <w:rsid w:val="00805F97"/>
    <w:rsid w:val="00806118"/>
    <w:rsid w:val="008062C1"/>
    <w:rsid w:val="00806591"/>
    <w:rsid w:val="00806BAE"/>
    <w:rsid w:val="00807420"/>
    <w:rsid w:val="00807438"/>
    <w:rsid w:val="008074E6"/>
    <w:rsid w:val="008076E2"/>
    <w:rsid w:val="00807707"/>
    <w:rsid w:val="00807755"/>
    <w:rsid w:val="00807AA9"/>
    <w:rsid w:val="00807D72"/>
    <w:rsid w:val="00810521"/>
    <w:rsid w:val="0081072F"/>
    <w:rsid w:val="00810E1F"/>
    <w:rsid w:val="00810F65"/>
    <w:rsid w:val="00811733"/>
    <w:rsid w:val="00811AE3"/>
    <w:rsid w:val="00811B2D"/>
    <w:rsid w:val="00811B8C"/>
    <w:rsid w:val="00811B98"/>
    <w:rsid w:val="00811DA4"/>
    <w:rsid w:val="00812513"/>
    <w:rsid w:val="0081266B"/>
    <w:rsid w:val="00812F82"/>
    <w:rsid w:val="00812FC1"/>
    <w:rsid w:val="008131A4"/>
    <w:rsid w:val="00813510"/>
    <w:rsid w:val="00813715"/>
    <w:rsid w:val="00813825"/>
    <w:rsid w:val="00813B0E"/>
    <w:rsid w:val="008142C9"/>
    <w:rsid w:val="00814BB7"/>
    <w:rsid w:val="00814FA3"/>
    <w:rsid w:val="0081537E"/>
    <w:rsid w:val="008153FF"/>
    <w:rsid w:val="00815A8B"/>
    <w:rsid w:val="008169AC"/>
    <w:rsid w:val="00816C40"/>
    <w:rsid w:val="00816EE8"/>
    <w:rsid w:val="00816FA6"/>
    <w:rsid w:val="008172AA"/>
    <w:rsid w:val="0081743D"/>
    <w:rsid w:val="00817C0B"/>
    <w:rsid w:val="00817C3C"/>
    <w:rsid w:val="008206EF"/>
    <w:rsid w:val="0082076E"/>
    <w:rsid w:val="00820AC9"/>
    <w:rsid w:val="008212DC"/>
    <w:rsid w:val="008218B2"/>
    <w:rsid w:val="008222C8"/>
    <w:rsid w:val="0082253A"/>
    <w:rsid w:val="00822642"/>
    <w:rsid w:val="00822BA1"/>
    <w:rsid w:val="00822C6E"/>
    <w:rsid w:val="0082329E"/>
    <w:rsid w:val="008233B7"/>
    <w:rsid w:val="008237C5"/>
    <w:rsid w:val="00823C7D"/>
    <w:rsid w:val="00823EFC"/>
    <w:rsid w:val="00823F2D"/>
    <w:rsid w:val="00824327"/>
    <w:rsid w:val="008245DE"/>
    <w:rsid w:val="008248FC"/>
    <w:rsid w:val="00824EED"/>
    <w:rsid w:val="008252FE"/>
    <w:rsid w:val="0082546E"/>
    <w:rsid w:val="00825518"/>
    <w:rsid w:val="00826908"/>
    <w:rsid w:val="00827318"/>
    <w:rsid w:val="0082743B"/>
    <w:rsid w:val="0082760A"/>
    <w:rsid w:val="00827B7B"/>
    <w:rsid w:val="00827F94"/>
    <w:rsid w:val="00830366"/>
    <w:rsid w:val="008303A1"/>
    <w:rsid w:val="00830667"/>
    <w:rsid w:val="008307EF"/>
    <w:rsid w:val="00830BB0"/>
    <w:rsid w:val="00831056"/>
    <w:rsid w:val="0083171B"/>
    <w:rsid w:val="0083177A"/>
    <w:rsid w:val="0083207D"/>
    <w:rsid w:val="008322AD"/>
    <w:rsid w:val="00832B44"/>
    <w:rsid w:val="00832CF6"/>
    <w:rsid w:val="008335C3"/>
    <w:rsid w:val="008338EC"/>
    <w:rsid w:val="00833A83"/>
    <w:rsid w:val="00833A96"/>
    <w:rsid w:val="00833AC9"/>
    <w:rsid w:val="00833B4F"/>
    <w:rsid w:val="00834102"/>
    <w:rsid w:val="008343E1"/>
    <w:rsid w:val="0083565A"/>
    <w:rsid w:val="00835678"/>
    <w:rsid w:val="008357E3"/>
    <w:rsid w:val="00835AF2"/>
    <w:rsid w:val="00835DE8"/>
    <w:rsid w:val="008364EE"/>
    <w:rsid w:val="00836510"/>
    <w:rsid w:val="00836C60"/>
    <w:rsid w:val="00836CE5"/>
    <w:rsid w:val="00836E0A"/>
    <w:rsid w:val="00836EA9"/>
    <w:rsid w:val="008374D7"/>
    <w:rsid w:val="00837A29"/>
    <w:rsid w:val="00837DB5"/>
    <w:rsid w:val="00837DE8"/>
    <w:rsid w:val="00840894"/>
    <w:rsid w:val="00840E3B"/>
    <w:rsid w:val="00840ED3"/>
    <w:rsid w:val="00841157"/>
    <w:rsid w:val="00841328"/>
    <w:rsid w:val="008419A7"/>
    <w:rsid w:val="00841EA3"/>
    <w:rsid w:val="00841F02"/>
    <w:rsid w:val="00842114"/>
    <w:rsid w:val="00842373"/>
    <w:rsid w:val="008426D5"/>
    <w:rsid w:val="00842820"/>
    <w:rsid w:val="00842F06"/>
    <w:rsid w:val="008432F4"/>
    <w:rsid w:val="00843754"/>
    <w:rsid w:val="00843BEE"/>
    <w:rsid w:val="00843DD7"/>
    <w:rsid w:val="00843F2D"/>
    <w:rsid w:val="00843F48"/>
    <w:rsid w:val="008440C9"/>
    <w:rsid w:val="008442FF"/>
    <w:rsid w:val="008449AB"/>
    <w:rsid w:val="008449DE"/>
    <w:rsid w:val="00844A32"/>
    <w:rsid w:val="00844CCA"/>
    <w:rsid w:val="00845A6D"/>
    <w:rsid w:val="00845CF4"/>
    <w:rsid w:val="00845E28"/>
    <w:rsid w:val="00846096"/>
    <w:rsid w:val="0084625D"/>
    <w:rsid w:val="008464D4"/>
    <w:rsid w:val="008464D5"/>
    <w:rsid w:val="00846D59"/>
    <w:rsid w:val="00846F1F"/>
    <w:rsid w:val="00847043"/>
    <w:rsid w:val="0084767B"/>
    <w:rsid w:val="00850238"/>
    <w:rsid w:val="008505A3"/>
    <w:rsid w:val="00850CC2"/>
    <w:rsid w:val="00850D7B"/>
    <w:rsid w:val="0085147E"/>
    <w:rsid w:val="008514AC"/>
    <w:rsid w:val="00851679"/>
    <w:rsid w:val="0085206E"/>
    <w:rsid w:val="0085254F"/>
    <w:rsid w:val="00852587"/>
    <w:rsid w:val="008526B8"/>
    <w:rsid w:val="00852DA6"/>
    <w:rsid w:val="00853027"/>
    <w:rsid w:val="00853523"/>
    <w:rsid w:val="008535CF"/>
    <w:rsid w:val="00853B2B"/>
    <w:rsid w:val="008543A3"/>
    <w:rsid w:val="00854E15"/>
    <w:rsid w:val="00855076"/>
    <w:rsid w:val="00855F65"/>
    <w:rsid w:val="008561F8"/>
    <w:rsid w:val="008561FF"/>
    <w:rsid w:val="0085648A"/>
    <w:rsid w:val="0085650E"/>
    <w:rsid w:val="00856E9A"/>
    <w:rsid w:val="00856FDA"/>
    <w:rsid w:val="00857CEA"/>
    <w:rsid w:val="008604F1"/>
    <w:rsid w:val="008605A1"/>
    <w:rsid w:val="00860932"/>
    <w:rsid w:val="008609A3"/>
    <w:rsid w:val="00860C4F"/>
    <w:rsid w:val="00860CB1"/>
    <w:rsid w:val="0086108E"/>
    <w:rsid w:val="0086130D"/>
    <w:rsid w:val="00861487"/>
    <w:rsid w:val="008616D0"/>
    <w:rsid w:val="00861F1D"/>
    <w:rsid w:val="0086205B"/>
    <w:rsid w:val="008622CD"/>
    <w:rsid w:val="008629C7"/>
    <w:rsid w:val="00863260"/>
    <w:rsid w:val="0086386B"/>
    <w:rsid w:val="00863906"/>
    <w:rsid w:val="00863C58"/>
    <w:rsid w:val="00863CC8"/>
    <w:rsid w:val="00863D51"/>
    <w:rsid w:val="00863DB2"/>
    <w:rsid w:val="008641CC"/>
    <w:rsid w:val="00864274"/>
    <w:rsid w:val="00864426"/>
    <w:rsid w:val="00864817"/>
    <w:rsid w:val="00864E47"/>
    <w:rsid w:val="00864E9D"/>
    <w:rsid w:val="00864EEA"/>
    <w:rsid w:val="0086603F"/>
    <w:rsid w:val="00866119"/>
    <w:rsid w:val="008662C0"/>
    <w:rsid w:val="00866323"/>
    <w:rsid w:val="00866692"/>
    <w:rsid w:val="00866D4A"/>
    <w:rsid w:val="0086702C"/>
    <w:rsid w:val="008671BE"/>
    <w:rsid w:val="0086755A"/>
    <w:rsid w:val="00867768"/>
    <w:rsid w:val="00867924"/>
    <w:rsid w:val="00867BFE"/>
    <w:rsid w:val="00867ECD"/>
    <w:rsid w:val="00867FA8"/>
    <w:rsid w:val="00867FD6"/>
    <w:rsid w:val="00867FD8"/>
    <w:rsid w:val="008702B3"/>
    <w:rsid w:val="00871017"/>
    <w:rsid w:val="008711FE"/>
    <w:rsid w:val="00871221"/>
    <w:rsid w:val="00871653"/>
    <w:rsid w:val="00872244"/>
    <w:rsid w:val="008724FA"/>
    <w:rsid w:val="008728B8"/>
    <w:rsid w:val="00872999"/>
    <w:rsid w:val="00872F39"/>
    <w:rsid w:val="00873290"/>
    <w:rsid w:val="00873F1C"/>
    <w:rsid w:val="00874045"/>
    <w:rsid w:val="008745C6"/>
    <w:rsid w:val="008749DC"/>
    <w:rsid w:val="00874AD0"/>
    <w:rsid w:val="00874FF3"/>
    <w:rsid w:val="008759F9"/>
    <w:rsid w:val="00876185"/>
    <w:rsid w:val="0087686E"/>
    <w:rsid w:val="008769A6"/>
    <w:rsid w:val="00876A98"/>
    <w:rsid w:val="00876E67"/>
    <w:rsid w:val="00877475"/>
    <w:rsid w:val="00877853"/>
    <w:rsid w:val="00877F51"/>
    <w:rsid w:val="0088002D"/>
    <w:rsid w:val="0088039C"/>
    <w:rsid w:val="008803D8"/>
    <w:rsid w:val="00880BEE"/>
    <w:rsid w:val="00880E67"/>
    <w:rsid w:val="008814DC"/>
    <w:rsid w:val="008817C4"/>
    <w:rsid w:val="00881CB2"/>
    <w:rsid w:val="00882233"/>
    <w:rsid w:val="008824D8"/>
    <w:rsid w:val="008826AC"/>
    <w:rsid w:val="00882A99"/>
    <w:rsid w:val="00882DDF"/>
    <w:rsid w:val="008836E2"/>
    <w:rsid w:val="00883C46"/>
    <w:rsid w:val="00884128"/>
    <w:rsid w:val="00884A78"/>
    <w:rsid w:val="00884BE3"/>
    <w:rsid w:val="00884E1B"/>
    <w:rsid w:val="008856F8"/>
    <w:rsid w:val="00885C43"/>
    <w:rsid w:val="00885FDF"/>
    <w:rsid w:val="00886185"/>
    <w:rsid w:val="008861AF"/>
    <w:rsid w:val="008872D2"/>
    <w:rsid w:val="00887502"/>
    <w:rsid w:val="0088751C"/>
    <w:rsid w:val="00887A47"/>
    <w:rsid w:val="00887D99"/>
    <w:rsid w:val="00890342"/>
    <w:rsid w:val="00890545"/>
    <w:rsid w:val="008907DB"/>
    <w:rsid w:val="00890963"/>
    <w:rsid w:val="00890F74"/>
    <w:rsid w:val="00891178"/>
    <w:rsid w:val="00892269"/>
    <w:rsid w:val="008922C5"/>
    <w:rsid w:val="008926A5"/>
    <w:rsid w:val="00892861"/>
    <w:rsid w:val="00892DE7"/>
    <w:rsid w:val="0089322A"/>
    <w:rsid w:val="00893512"/>
    <w:rsid w:val="008938AA"/>
    <w:rsid w:val="00893B73"/>
    <w:rsid w:val="00893BB0"/>
    <w:rsid w:val="008940CB"/>
    <w:rsid w:val="008944D9"/>
    <w:rsid w:val="00894C14"/>
    <w:rsid w:val="00894DB4"/>
    <w:rsid w:val="00894DD8"/>
    <w:rsid w:val="00894E2B"/>
    <w:rsid w:val="0089603F"/>
    <w:rsid w:val="008964DE"/>
    <w:rsid w:val="00896623"/>
    <w:rsid w:val="00896B94"/>
    <w:rsid w:val="00896DD2"/>
    <w:rsid w:val="008970AB"/>
    <w:rsid w:val="00897289"/>
    <w:rsid w:val="0089738B"/>
    <w:rsid w:val="008977C0"/>
    <w:rsid w:val="00897841"/>
    <w:rsid w:val="00897AFE"/>
    <w:rsid w:val="008A0255"/>
    <w:rsid w:val="008A06A8"/>
    <w:rsid w:val="008A0843"/>
    <w:rsid w:val="008A088E"/>
    <w:rsid w:val="008A09BA"/>
    <w:rsid w:val="008A0A40"/>
    <w:rsid w:val="008A0C07"/>
    <w:rsid w:val="008A0CA7"/>
    <w:rsid w:val="008A1C46"/>
    <w:rsid w:val="008A1CFF"/>
    <w:rsid w:val="008A20E2"/>
    <w:rsid w:val="008A2698"/>
    <w:rsid w:val="008A2857"/>
    <w:rsid w:val="008A2A75"/>
    <w:rsid w:val="008A3197"/>
    <w:rsid w:val="008A3335"/>
    <w:rsid w:val="008A3592"/>
    <w:rsid w:val="008A38CB"/>
    <w:rsid w:val="008A3B32"/>
    <w:rsid w:val="008A3C24"/>
    <w:rsid w:val="008A3E60"/>
    <w:rsid w:val="008A40E3"/>
    <w:rsid w:val="008A44C8"/>
    <w:rsid w:val="008A49A1"/>
    <w:rsid w:val="008A4C2C"/>
    <w:rsid w:val="008A4F51"/>
    <w:rsid w:val="008A524D"/>
    <w:rsid w:val="008A532B"/>
    <w:rsid w:val="008A5558"/>
    <w:rsid w:val="008A580F"/>
    <w:rsid w:val="008A5AE9"/>
    <w:rsid w:val="008A6091"/>
    <w:rsid w:val="008A6998"/>
    <w:rsid w:val="008A6A34"/>
    <w:rsid w:val="008A6BA4"/>
    <w:rsid w:val="008A725C"/>
    <w:rsid w:val="008A7765"/>
    <w:rsid w:val="008A7778"/>
    <w:rsid w:val="008A7DA0"/>
    <w:rsid w:val="008B007E"/>
    <w:rsid w:val="008B02B4"/>
    <w:rsid w:val="008B03A2"/>
    <w:rsid w:val="008B0B05"/>
    <w:rsid w:val="008B0D79"/>
    <w:rsid w:val="008B100D"/>
    <w:rsid w:val="008B155A"/>
    <w:rsid w:val="008B1884"/>
    <w:rsid w:val="008B1A95"/>
    <w:rsid w:val="008B1FE8"/>
    <w:rsid w:val="008B25B5"/>
    <w:rsid w:val="008B330D"/>
    <w:rsid w:val="008B3716"/>
    <w:rsid w:val="008B3791"/>
    <w:rsid w:val="008B3922"/>
    <w:rsid w:val="008B3BC3"/>
    <w:rsid w:val="008B3F31"/>
    <w:rsid w:val="008B4243"/>
    <w:rsid w:val="008B44C3"/>
    <w:rsid w:val="008B475E"/>
    <w:rsid w:val="008B49E2"/>
    <w:rsid w:val="008B4B67"/>
    <w:rsid w:val="008B5671"/>
    <w:rsid w:val="008B5B10"/>
    <w:rsid w:val="008B626C"/>
    <w:rsid w:val="008B63AF"/>
    <w:rsid w:val="008B670B"/>
    <w:rsid w:val="008B6A00"/>
    <w:rsid w:val="008B6B7A"/>
    <w:rsid w:val="008B6C05"/>
    <w:rsid w:val="008B7173"/>
    <w:rsid w:val="008B71C0"/>
    <w:rsid w:val="008B7CD7"/>
    <w:rsid w:val="008B7E2E"/>
    <w:rsid w:val="008B7E6C"/>
    <w:rsid w:val="008B7F66"/>
    <w:rsid w:val="008C0A9C"/>
    <w:rsid w:val="008C0AC9"/>
    <w:rsid w:val="008C0BDC"/>
    <w:rsid w:val="008C1010"/>
    <w:rsid w:val="008C10C8"/>
    <w:rsid w:val="008C1874"/>
    <w:rsid w:val="008C1979"/>
    <w:rsid w:val="008C1D90"/>
    <w:rsid w:val="008C1DC2"/>
    <w:rsid w:val="008C1E19"/>
    <w:rsid w:val="008C20AA"/>
    <w:rsid w:val="008C2718"/>
    <w:rsid w:val="008C29CF"/>
    <w:rsid w:val="008C2CA2"/>
    <w:rsid w:val="008C2F9C"/>
    <w:rsid w:val="008C30D6"/>
    <w:rsid w:val="008C35B5"/>
    <w:rsid w:val="008C3636"/>
    <w:rsid w:val="008C46BE"/>
    <w:rsid w:val="008C4A86"/>
    <w:rsid w:val="008C5224"/>
    <w:rsid w:val="008C53EB"/>
    <w:rsid w:val="008C53F3"/>
    <w:rsid w:val="008C55E9"/>
    <w:rsid w:val="008C57A2"/>
    <w:rsid w:val="008C597F"/>
    <w:rsid w:val="008C5996"/>
    <w:rsid w:val="008C5B33"/>
    <w:rsid w:val="008C5BBA"/>
    <w:rsid w:val="008C5F22"/>
    <w:rsid w:val="008C5FCA"/>
    <w:rsid w:val="008C620B"/>
    <w:rsid w:val="008C63C7"/>
    <w:rsid w:val="008C658C"/>
    <w:rsid w:val="008C69DF"/>
    <w:rsid w:val="008C6C52"/>
    <w:rsid w:val="008C6CE7"/>
    <w:rsid w:val="008D037F"/>
    <w:rsid w:val="008D07EA"/>
    <w:rsid w:val="008D08F6"/>
    <w:rsid w:val="008D0E83"/>
    <w:rsid w:val="008D161F"/>
    <w:rsid w:val="008D184C"/>
    <w:rsid w:val="008D19CB"/>
    <w:rsid w:val="008D2BA8"/>
    <w:rsid w:val="008D2BAE"/>
    <w:rsid w:val="008D2E14"/>
    <w:rsid w:val="008D2F85"/>
    <w:rsid w:val="008D3007"/>
    <w:rsid w:val="008D322A"/>
    <w:rsid w:val="008D333D"/>
    <w:rsid w:val="008D33A1"/>
    <w:rsid w:val="008D3A7B"/>
    <w:rsid w:val="008D42B0"/>
    <w:rsid w:val="008D4387"/>
    <w:rsid w:val="008D44FB"/>
    <w:rsid w:val="008D5272"/>
    <w:rsid w:val="008D53DA"/>
    <w:rsid w:val="008D59F2"/>
    <w:rsid w:val="008D5BCA"/>
    <w:rsid w:val="008D5DC2"/>
    <w:rsid w:val="008D6406"/>
    <w:rsid w:val="008D6F1B"/>
    <w:rsid w:val="008D6F97"/>
    <w:rsid w:val="008D7209"/>
    <w:rsid w:val="008D77C0"/>
    <w:rsid w:val="008D77FA"/>
    <w:rsid w:val="008D7946"/>
    <w:rsid w:val="008E0B4B"/>
    <w:rsid w:val="008E0B87"/>
    <w:rsid w:val="008E0BA8"/>
    <w:rsid w:val="008E10C3"/>
    <w:rsid w:val="008E26D2"/>
    <w:rsid w:val="008E27E2"/>
    <w:rsid w:val="008E3169"/>
    <w:rsid w:val="008E32BD"/>
    <w:rsid w:val="008E3D02"/>
    <w:rsid w:val="008E41C9"/>
    <w:rsid w:val="008E5E12"/>
    <w:rsid w:val="008E5EB8"/>
    <w:rsid w:val="008E6857"/>
    <w:rsid w:val="008E6934"/>
    <w:rsid w:val="008E6AEA"/>
    <w:rsid w:val="008E6DA8"/>
    <w:rsid w:val="008E6DD9"/>
    <w:rsid w:val="008E7179"/>
    <w:rsid w:val="008E7286"/>
    <w:rsid w:val="008E7777"/>
    <w:rsid w:val="008E7834"/>
    <w:rsid w:val="008E7C1A"/>
    <w:rsid w:val="008E7CCA"/>
    <w:rsid w:val="008E7D6E"/>
    <w:rsid w:val="008E7F79"/>
    <w:rsid w:val="008F03C9"/>
    <w:rsid w:val="008F0509"/>
    <w:rsid w:val="008F0708"/>
    <w:rsid w:val="008F0765"/>
    <w:rsid w:val="008F0AAD"/>
    <w:rsid w:val="008F0D25"/>
    <w:rsid w:val="008F0D35"/>
    <w:rsid w:val="008F0ECC"/>
    <w:rsid w:val="008F156F"/>
    <w:rsid w:val="008F2022"/>
    <w:rsid w:val="008F2134"/>
    <w:rsid w:val="008F21AB"/>
    <w:rsid w:val="008F2317"/>
    <w:rsid w:val="008F23B7"/>
    <w:rsid w:val="008F24EE"/>
    <w:rsid w:val="008F2CD8"/>
    <w:rsid w:val="008F2E7A"/>
    <w:rsid w:val="008F3132"/>
    <w:rsid w:val="008F328A"/>
    <w:rsid w:val="008F3C99"/>
    <w:rsid w:val="008F3F2C"/>
    <w:rsid w:val="008F4037"/>
    <w:rsid w:val="008F45B4"/>
    <w:rsid w:val="008F4DD3"/>
    <w:rsid w:val="008F4DFF"/>
    <w:rsid w:val="008F4E40"/>
    <w:rsid w:val="008F58AF"/>
    <w:rsid w:val="008F58B3"/>
    <w:rsid w:val="008F5B7E"/>
    <w:rsid w:val="008F6B9A"/>
    <w:rsid w:val="008F6DC8"/>
    <w:rsid w:val="008F79DE"/>
    <w:rsid w:val="008F7BC0"/>
    <w:rsid w:val="008F7C8B"/>
    <w:rsid w:val="008F7FAE"/>
    <w:rsid w:val="009006FE"/>
    <w:rsid w:val="00900EBF"/>
    <w:rsid w:val="0090158A"/>
    <w:rsid w:val="00901632"/>
    <w:rsid w:val="00901760"/>
    <w:rsid w:val="00901B00"/>
    <w:rsid w:val="00901D45"/>
    <w:rsid w:val="009020E2"/>
    <w:rsid w:val="009032C7"/>
    <w:rsid w:val="0090335A"/>
    <w:rsid w:val="00904D09"/>
    <w:rsid w:val="009051C0"/>
    <w:rsid w:val="009055C5"/>
    <w:rsid w:val="009059EB"/>
    <w:rsid w:val="00905C84"/>
    <w:rsid w:val="00905CB1"/>
    <w:rsid w:val="00905F11"/>
    <w:rsid w:val="00906002"/>
    <w:rsid w:val="009060B1"/>
    <w:rsid w:val="009066B9"/>
    <w:rsid w:val="00907147"/>
    <w:rsid w:val="00907160"/>
    <w:rsid w:val="00907783"/>
    <w:rsid w:val="009079BB"/>
    <w:rsid w:val="00907D0C"/>
    <w:rsid w:val="00910069"/>
    <w:rsid w:val="009105F6"/>
    <w:rsid w:val="009109BE"/>
    <w:rsid w:val="009111C2"/>
    <w:rsid w:val="00911B86"/>
    <w:rsid w:val="009121C5"/>
    <w:rsid w:val="0091295F"/>
    <w:rsid w:val="0091349A"/>
    <w:rsid w:val="00913875"/>
    <w:rsid w:val="009141BC"/>
    <w:rsid w:val="0091446B"/>
    <w:rsid w:val="009144FE"/>
    <w:rsid w:val="009148F7"/>
    <w:rsid w:val="00914C49"/>
    <w:rsid w:val="00914FA4"/>
    <w:rsid w:val="009154EA"/>
    <w:rsid w:val="00916B82"/>
    <w:rsid w:val="009171C5"/>
    <w:rsid w:val="00917320"/>
    <w:rsid w:val="009176C2"/>
    <w:rsid w:val="00917902"/>
    <w:rsid w:val="00917C3E"/>
    <w:rsid w:val="00917CBF"/>
    <w:rsid w:val="00917DB4"/>
    <w:rsid w:val="00917FCB"/>
    <w:rsid w:val="0092045A"/>
    <w:rsid w:val="0092076A"/>
    <w:rsid w:val="009209CA"/>
    <w:rsid w:val="00920B7C"/>
    <w:rsid w:val="00921142"/>
    <w:rsid w:val="0092143C"/>
    <w:rsid w:val="009215B7"/>
    <w:rsid w:val="00921608"/>
    <w:rsid w:val="009216ED"/>
    <w:rsid w:val="0092176D"/>
    <w:rsid w:val="00921BFF"/>
    <w:rsid w:val="00921E2B"/>
    <w:rsid w:val="00921F6E"/>
    <w:rsid w:val="00922318"/>
    <w:rsid w:val="009226F9"/>
    <w:rsid w:val="009228B7"/>
    <w:rsid w:val="00922A80"/>
    <w:rsid w:val="00922AB7"/>
    <w:rsid w:val="00923552"/>
    <w:rsid w:val="009235C3"/>
    <w:rsid w:val="00923AE3"/>
    <w:rsid w:val="00923B34"/>
    <w:rsid w:val="00924035"/>
    <w:rsid w:val="00924510"/>
    <w:rsid w:val="00924B1B"/>
    <w:rsid w:val="00924FD4"/>
    <w:rsid w:val="00925726"/>
    <w:rsid w:val="00925BC7"/>
    <w:rsid w:val="009260EC"/>
    <w:rsid w:val="00926171"/>
    <w:rsid w:val="00926302"/>
    <w:rsid w:val="009263FB"/>
    <w:rsid w:val="0092656F"/>
    <w:rsid w:val="009267DF"/>
    <w:rsid w:val="009274D6"/>
    <w:rsid w:val="00927897"/>
    <w:rsid w:val="009304BF"/>
    <w:rsid w:val="0093069D"/>
    <w:rsid w:val="0093100B"/>
    <w:rsid w:val="00931424"/>
    <w:rsid w:val="00932007"/>
    <w:rsid w:val="0093216E"/>
    <w:rsid w:val="0093239A"/>
    <w:rsid w:val="009323FA"/>
    <w:rsid w:val="00932CB8"/>
    <w:rsid w:val="00932D81"/>
    <w:rsid w:val="00933315"/>
    <w:rsid w:val="00933340"/>
    <w:rsid w:val="0093384F"/>
    <w:rsid w:val="00933A81"/>
    <w:rsid w:val="00933E00"/>
    <w:rsid w:val="00934234"/>
    <w:rsid w:val="0093456B"/>
    <w:rsid w:val="00934646"/>
    <w:rsid w:val="009347BF"/>
    <w:rsid w:val="00934E22"/>
    <w:rsid w:val="009350C0"/>
    <w:rsid w:val="00935808"/>
    <w:rsid w:val="009358C2"/>
    <w:rsid w:val="009358EA"/>
    <w:rsid w:val="00935A4E"/>
    <w:rsid w:val="00935F50"/>
    <w:rsid w:val="0093603D"/>
    <w:rsid w:val="00936288"/>
    <w:rsid w:val="0093664D"/>
    <w:rsid w:val="0093705B"/>
    <w:rsid w:val="00937391"/>
    <w:rsid w:val="00937773"/>
    <w:rsid w:val="009378D2"/>
    <w:rsid w:val="00940159"/>
    <w:rsid w:val="00940AB2"/>
    <w:rsid w:val="00941077"/>
    <w:rsid w:val="0094113B"/>
    <w:rsid w:val="0094156A"/>
    <w:rsid w:val="00941956"/>
    <w:rsid w:val="00941F81"/>
    <w:rsid w:val="0094239E"/>
    <w:rsid w:val="00942993"/>
    <w:rsid w:val="0094324C"/>
    <w:rsid w:val="009436DA"/>
    <w:rsid w:val="00943A55"/>
    <w:rsid w:val="00943B06"/>
    <w:rsid w:val="00943E63"/>
    <w:rsid w:val="00943EF4"/>
    <w:rsid w:val="00944453"/>
    <w:rsid w:val="00944B46"/>
    <w:rsid w:val="00944B5D"/>
    <w:rsid w:val="00944B7D"/>
    <w:rsid w:val="00944CD0"/>
    <w:rsid w:val="00944D48"/>
    <w:rsid w:val="0094514A"/>
    <w:rsid w:val="00945199"/>
    <w:rsid w:val="00945298"/>
    <w:rsid w:val="0094554F"/>
    <w:rsid w:val="00945AF6"/>
    <w:rsid w:val="00945BDE"/>
    <w:rsid w:val="00946799"/>
    <w:rsid w:val="0094692F"/>
    <w:rsid w:val="0094789C"/>
    <w:rsid w:val="00947953"/>
    <w:rsid w:val="00947CAD"/>
    <w:rsid w:val="00947F70"/>
    <w:rsid w:val="00950A5B"/>
    <w:rsid w:val="00950D44"/>
    <w:rsid w:val="00950D7B"/>
    <w:rsid w:val="00950FCA"/>
    <w:rsid w:val="00951026"/>
    <w:rsid w:val="009511D5"/>
    <w:rsid w:val="00951A54"/>
    <w:rsid w:val="00952106"/>
    <w:rsid w:val="009522A3"/>
    <w:rsid w:val="00953500"/>
    <w:rsid w:val="0095359D"/>
    <w:rsid w:val="00953AEA"/>
    <w:rsid w:val="00953AF3"/>
    <w:rsid w:val="00954067"/>
    <w:rsid w:val="00954091"/>
    <w:rsid w:val="009547D6"/>
    <w:rsid w:val="009549C8"/>
    <w:rsid w:val="009557BD"/>
    <w:rsid w:val="009563F0"/>
    <w:rsid w:val="00956C47"/>
    <w:rsid w:val="00956F90"/>
    <w:rsid w:val="00957186"/>
    <w:rsid w:val="00957361"/>
    <w:rsid w:val="009579B6"/>
    <w:rsid w:val="00957A1D"/>
    <w:rsid w:val="00957A7E"/>
    <w:rsid w:val="00957DCF"/>
    <w:rsid w:val="0096006A"/>
    <w:rsid w:val="00960194"/>
    <w:rsid w:val="00960461"/>
    <w:rsid w:val="009609B8"/>
    <w:rsid w:val="00960D02"/>
    <w:rsid w:val="00961863"/>
    <w:rsid w:val="0096198D"/>
    <w:rsid w:val="00962773"/>
    <w:rsid w:val="00962E52"/>
    <w:rsid w:val="00962F0C"/>
    <w:rsid w:val="009630F7"/>
    <w:rsid w:val="00963282"/>
    <w:rsid w:val="009638A4"/>
    <w:rsid w:val="00963CF1"/>
    <w:rsid w:val="00963F12"/>
    <w:rsid w:val="00964042"/>
    <w:rsid w:val="00965077"/>
    <w:rsid w:val="0096558F"/>
    <w:rsid w:val="00966924"/>
    <w:rsid w:val="00966959"/>
    <w:rsid w:val="0096710F"/>
    <w:rsid w:val="00967146"/>
    <w:rsid w:val="00967445"/>
    <w:rsid w:val="009677AC"/>
    <w:rsid w:val="009678E6"/>
    <w:rsid w:val="009705DA"/>
    <w:rsid w:val="00970BB2"/>
    <w:rsid w:val="00971A64"/>
    <w:rsid w:val="00971F07"/>
    <w:rsid w:val="009721BB"/>
    <w:rsid w:val="00972615"/>
    <w:rsid w:val="00972680"/>
    <w:rsid w:val="00972739"/>
    <w:rsid w:val="00972E4B"/>
    <w:rsid w:val="00972F01"/>
    <w:rsid w:val="009736D0"/>
    <w:rsid w:val="00973A61"/>
    <w:rsid w:val="00973C7C"/>
    <w:rsid w:val="00973E28"/>
    <w:rsid w:val="0097461C"/>
    <w:rsid w:val="0097465C"/>
    <w:rsid w:val="00974975"/>
    <w:rsid w:val="0097497E"/>
    <w:rsid w:val="00974B73"/>
    <w:rsid w:val="009753C2"/>
    <w:rsid w:val="0097598F"/>
    <w:rsid w:val="00975A7C"/>
    <w:rsid w:val="00975BDD"/>
    <w:rsid w:val="00976109"/>
    <w:rsid w:val="00976329"/>
    <w:rsid w:val="0097666E"/>
    <w:rsid w:val="009768F1"/>
    <w:rsid w:val="00976CAF"/>
    <w:rsid w:val="00976D58"/>
    <w:rsid w:val="00976DEB"/>
    <w:rsid w:val="00976F31"/>
    <w:rsid w:val="009773EA"/>
    <w:rsid w:val="009776F7"/>
    <w:rsid w:val="00977ED9"/>
    <w:rsid w:val="00981414"/>
    <w:rsid w:val="00981BCB"/>
    <w:rsid w:val="00981D7D"/>
    <w:rsid w:val="00981D9B"/>
    <w:rsid w:val="009823CF"/>
    <w:rsid w:val="009828F4"/>
    <w:rsid w:val="00982B46"/>
    <w:rsid w:val="00982FC0"/>
    <w:rsid w:val="00982FF5"/>
    <w:rsid w:val="009832CF"/>
    <w:rsid w:val="00983A0C"/>
    <w:rsid w:val="00983AA8"/>
    <w:rsid w:val="00983E53"/>
    <w:rsid w:val="00983E73"/>
    <w:rsid w:val="00984395"/>
    <w:rsid w:val="00984470"/>
    <w:rsid w:val="00984745"/>
    <w:rsid w:val="00984D9F"/>
    <w:rsid w:val="009850C6"/>
    <w:rsid w:val="0098528A"/>
    <w:rsid w:val="0098585D"/>
    <w:rsid w:val="009859C1"/>
    <w:rsid w:val="00985A9B"/>
    <w:rsid w:val="00985B8E"/>
    <w:rsid w:val="00986897"/>
    <w:rsid w:val="00986912"/>
    <w:rsid w:val="00986E1E"/>
    <w:rsid w:val="00987937"/>
    <w:rsid w:val="00987AEF"/>
    <w:rsid w:val="00987EB5"/>
    <w:rsid w:val="0099034E"/>
    <w:rsid w:val="00990356"/>
    <w:rsid w:val="009906A4"/>
    <w:rsid w:val="00990B98"/>
    <w:rsid w:val="00991241"/>
    <w:rsid w:val="00991553"/>
    <w:rsid w:val="009915E9"/>
    <w:rsid w:val="0099259C"/>
    <w:rsid w:val="009926D1"/>
    <w:rsid w:val="009926F0"/>
    <w:rsid w:val="00992CAE"/>
    <w:rsid w:val="00993064"/>
    <w:rsid w:val="00993C86"/>
    <w:rsid w:val="009940D2"/>
    <w:rsid w:val="00994B9C"/>
    <w:rsid w:val="0099502A"/>
    <w:rsid w:val="00995044"/>
    <w:rsid w:val="0099514C"/>
    <w:rsid w:val="00995493"/>
    <w:rsid w:val="00995B43"/>
    <w:rsid w:val="00995CB1"/>
    <w:rsid w:val="00995D3E"/>
    <w:rsid w:val="00995E7A"/>
    <w:rsid w:val="00995FD5"/>
    <w:rsid w:val="00996144"/>
    <w:rsid w:val="00996385"/>
    <w:rsid w:val="009963F4"/>
    <w:rsid w:val="00996587"/>
    <w:rsid w:val="009967AA"/>
    <w:rsid w:val="009968E9"/>
    <w:rsid w:val="00996C4E"/>
    <w:rsid w:val="00997303"/>
    <w:rsid w:val="009975F1"/>
    <w:rsid w:val="00997738"/>
    <w:rsid w:val="00997A4E"/>
    <w:rsid w:val="00997AEF"/>
    <w:rsid w:val="00997D7A"/>
    <w:rsid w:val="009A03FF"/>
    <w:rsid w:val="009A0BAC"/>
    <w:rsid w:val="009A0BE5"/>
    <w:rsid w:val="009A0D69"/>
    <w:rsid w:val="009A14AF"/>
    <w:rsid w:val="009A1615"/>
    <w:rsid w:val="009A23CE"/>
    <w:rsid w:val="009A2705"/>
    <w:rsid w:val="009A2865"/>
    <w:rsid w:val="009A28EB"/>
    <w:rsid w:val="009A309C"/>
    <w:rsid w:val="009A31AD"/>
    <w:rsid w:val="009A374C"/>
    <w:rsid w:val="009A3C68"/>
    <w:rsid w:val="009A3D41"/>
    <w:rsid w:val="009A44BD"/>
    <w:rsid w:val="009A4741"/>
    <w:rsid w:val="009A569F"/>
    <w:rsid w:val="009A598F"/>
    <w:rsid w:val="009A6D40"/>
    <w:rsid w:val="009A771D"/>
    <w:rsid w:val="009A77C5"/>
    <w:rsid w:val="009A7963"/>
    <w:rsid w:val="009A7BAD"/>
    <w:rsid w:val="009B0027"/>
    <w:rsid w:val="009B0CA3"/>
    <w:rsid w:val="009B0DBF"/>
    <w:rsid w:val="009B1063"/>
    <w:rsid w:val="009B13A3"/>
    <w:rsid w:val="009B1665"/>
    <w:rsid w:val="009B1E9A"/>
    <w:rsid w:val="009B1F33"/>
    <w:rsid w:val="009B230B"/>
    <w:rsid w:val="009B258A"/>
    <w:rsid w:val="009B25D7"/>
    <w:rsid w:val="009B26AE"/>
    <w:rsid w:val="009B2D75"/>
    <w:rsid w:val="009B2E44"/>
    <w:rsid w:val="009B2ED1"/>
    <w:rsid w:val="009B2FFF"/>
    <w:rsid w:val="009B3B23"/>
    <w:rsid w:val="009B3D41"/>
    <w:rsid w:val="009B4202"/>
    <w:rsid w:val="009B43A5"/>
    <w:rsid w:val="009B4499"/>
    <w:rsid w:val="009B449C"/>
    <w:rsid w:val="009B496A"/>
    <w:rsid w:val="009B542E"/>
    <w:rsid w:val="009B5431"/>
    <w:rsid w:val="009B5666"/>
    <w:rsid w:val="009B5B55"/>
    <w:rsid w:val="009B65DF"/>
    <w:rsid w:val="009B6651"/>
    <w:rsid w:val="009B691E"/>
    <w:rsid w:val="009B6D20"/>
    <w:rsid w:val="009B71BD"/>
    <w:rsid w:val="009B7DFB"/>
    <w:rsid w:val="009B7E04"/>
    <w:rsid w:val="009C01CF"/>
    <w:rsid w:val="009C0552"/>
    <w:rsid w:val="009C0932"/>
    <w:rsid w:val="009C0B00"/>
    <w:rsid w:val="009C1075"/>
    <w:rsid w:val="009C14B8"/>
    <w:rsid w:val="009C1797"/>
    <w:rsid w:val="009C1DBA"/>
    <w:rsid w:val="009C1DE1"/>
    <w:rsid w:val="009C2416"/>
    <w:rsid w:val="009C2449"/>
    <w:rsid w:val="009C2A4D"/>
    <w:rsid w:val="009C2BEC"/>
    <w:rsid w:val="009C3D69"/>
    <w:rsid w:val="009C40BA"/>
    <w:rsid w:val="009C410F"/>
    <w:rsid w:val="009C456B"/>
    <w:rsid w:val="009C5C05"/>
    <w:rsid w:val="009C5FFC"/>
    <w:rsid w:val="009C685A"/>
    <w:rsid w:val="009C6905"/>
    <w:rsid w:val="009C6AC6"/>
    <w:rsid w:val="009C6C80"/>
    <w:rsid w:val="009C6F1C"/>
    <w:rsid w:val="009C6FF3"/>
    <w:rsid w:val="009C7025"/>
    <w:rsid w:val="009C7B69"/>
    <w:rsid w:val="009D008E"/>
    <w:rsid w:val="009D020B"/>
    <w:rsid w:val="009D0B11"/>
    <w:rsid w:val="009D0B4E"/>
    <w:rsid w:val="009D0C4E"/>
    <w:rsid w:val="009D0CC2"/>
    <w:rsid w:val="009D11A1"/>
    <w:rsid w:val="009D12E6"/>
    <w:rsid w:val="009D13A2"/>
    <w:rsid w:val="009D1688"/>
    <w:rsid w:val="009D16C6"/>
    <w:rsid w:val="009D1ACC"/>
    <w:rsid w:val="009D1B66"/>
    <w:rsid w:val="009D2033"/>
    <w:rsid w:val="009D2BDA"/>
    <w:rsid w:val="009D2C3E"/>
    <w:rsid w:val="009D2F58"/>
    <w:rsid w:val="009D2F91"/>
    <w:rsid w:val="009D3313"/>
    <w:rsid w:val="009D34EA"/>
    <w:rsid w:val="009D3521"/>
    <w:rsid w:val="009D38B8"/>
    <w:rsid w:val="009D3E86"/>
    <w:rsid w:val="009D4420"/>
    <w:rsid w:val="009D49CA"/>
    <w:rsid w:val="009D4C8E"/>
    <w:rsid w:val="009D50E1"/>
    <w:rsid w:val="009D513D"/>
    <w:rsid w:val="009D5C82"/>
    <w:rsid w:val="009D6B42"/>
    <w:rsid w:val="009D75B7"/>
    <w:rsid w:val="009D7763"/>
    <w:rsid w:val="009D7A03"/>
    <w:rsid w:val="009E00B6"/>
    <w:rsid w:val="009E00D4"/>
    <w:rsid w:val="009E0213"/>
    <w:rsid w:val="009E0380"/>
    <w:rsid w:val="009E0BF1"/>
    <w:rsid w:val="009E10D1"/>
    <w:rsid w:val="009E12D8"/>
    <w:rsid w:val="009E1389"/>
    <w:rsid w:val="009E1573"/>
    <w:rsid w:val="009E166C"/>
    <w:rsid w:val="009E169F"/>
    <w:rsid w:val="009E1755"/>
    <w:rsid w:val="009E1850"/>
    <w:rsid w:val="009E1E70"/>
    <w:rsid w:val="009E2568"/>
    <w:rsid w:val="009E258F"/>
    <w:rsid w:val="009E26D0"/>
    <w:rsid w:val="009E279F"/>
    <w:rsid w:val="009E2CD2"/>
    <w:rsid w:val="009E2E15"/>
    <w:rsid w:val="009E2E97"/>
    <w:rsid w:val="009E3311"/>
    <w:rsid w:val="009E37E2"/>
    <w:rsid w:val="009E3A69"/>
    <w:rsid w:val="009E4388"/>
    <w:rsid w:val="009E48A3"/>
    <w:rsid w:val="009E4A8C"/>
    <w:rsid w:val="009E4FA4"/>
    <w:rsid w:val="009E550A"/>
    <w:rsid w:val="009E60C6"/>
    <w:rsid w:val="009E61A4"/>
    <w:rsid w:val="009E6353"/>
    <w:rsid w:val="009E67AF"/>
    <w:rsid w:val="009E6C25"/>
    <w:rsid w:val="009E7057"/>
    <w:rsid w:val="009E72ED"/>
    <w:rsid w:val="009E73C0"/>
    <w:rsid w:val="009E76D6"/>
    <w:rsid w:val="009E7B3A"/>
    <w:rsid w:val="009E7C91"/>
    <w:rsid w:val="009E7CA0"/>
    <w:rsid w:val="009E7E6B"/>
    <w:rsid w:val="009F0294"/>
    <w:rsid w:val="009F03E3"/>
    <w:rsid w:val="009F0501"/>
    <w:rsid w:val="009F09C7"/>
    <w:rsid w:val="009F10A4"/>
    <w:rsid w:val="009F10F7"/>
    <w:rsid w:val="009F17DF"/>
    <w:rsid w:val="009F1CCA"/>
    <w:rsid w:val="009F3291"/>
    <w:rsid w:val="009F3307"/>
    <w:rsid w:val="009F333C"/>
    <w:rsid w:val="009F35CA"/>
    <w:rsid w:val="009F3D38"/>
    <w:rsid w:val="009F3DA9"/>
    <w:rsid w:val="009F427D"/>
    <w:rsid w:val="009F43B7"/>
    <w:rsid w:val="009F453F"/>
    <w:rsid w:val="009F4555"/>
    <w:rsid w:val="009F4ADC"/>
    <w:rsid w:val="009F56E3"/>
    <w:rsid w:val="009F57B6"/>
    <w:rsid w:val="009F5A79"/>
    <w:rsid w:val="009F5AAD"/>
    <w:rsid w:val="009F5B6A"/>
    <w:rsid w:val="009F5BC6"/>
    <w:rsid w:val="009F5C01"/>
    <w:rsid w:val="009F5D00"/>
    <w:rsid w:val="009F6434"/>
    <w:rsid w:val="009F68C1"/>
    <w:rsid w:val="009F69EE"/>
    <w:rsid w:val="009F6A4E"/>
    <w:rsid w:val="009F6C49"/>
    <w:rsid w:val="009F6F49"/>
    <w:rsid w:val="009F74EA"/>
    <w:rsid w:val="009F7741"/>
    <w:rsid w:val="009F7808"/>
    <w:rsid w:val="009F7C1C"/>
    <w:rsid w:val="009F7D1A"/>
    <w:rsid w:val="00A002A0"/>
    <w:rsid w:val="00A00903"/>
    <w:rsid w:val="00A0099F"/>
    <w:rsid w:val="00A014DB"/>
    <w:rsid w:val="00A016E5"/>
    <w:rsid w:val="00A01877"/>
    <w:rsid w:val="00A0205E"/>
    <w:rsid w:val="00A020A8"/>
    <w:rsid w:val="00A026D3"/>
    <w:rsid w:val="00A02718"/>
    <w:rsid w:val="00A02B7A"/>
    <w:rsid w:val="00A02DA5"/>
    <w:rsid w:val="00A02E2F"/>
    <w:rsid w:val="00A030A5"/>
    <w:rsid w:val="00A03C7A"/>
    <w:rsid w:val="00A03FFE"/>
    <w:rsid w:val="00A04126"/>
    <w:rsid w:val="00A042E7"/>
    <w:rsid w:val="00A04FDF"/>
    <w:rsid w:val="00A05937"/>
    <w:rsid w:val="00A05E30"/>
    <w:rsid w:val="00A05E79"/>
    <w:rsid w:val="00A06080"/>
    <w:rsid w:val="00A06093"/>
    <w:rsid w:val="00A06311"/>
    <w:rsid w:val="00A0650E"/>
    <w:rsid w:val="00A0692D"/>
    <w:rsid w:val="00A06E8E"/>
    <w:rsid w:val="00A06EA4"/>
    <w:rsid w:val="00A06FED"/>
    <w:rsid w:val="00A073F9"/>
    <w:rsid w:val="00A07447"/>
    <w:rsid w:val="00A074BA"/>
    <w:rsid w:val="00A074BF"/>
    <w:rsid w:val="00A07766"/>
    <w:rsid w:val="00A07A0E"/>
    <w:rsid w:val="00A07CF1"/>
    <w:rsid w:val="00A10272"/>
    <w:rsid w:val="00A10AC2"/>
    <w:rsid w:val="00A10BCE"/>
    <w:rsid w:val="00A10C5C"/>
    <w:rsid w:val="00A114D5"/>
    <w:rsid w:val="00A11B29"/>
    <w:rsid w:val="00A11B4C"/>
    <w:rsid w:val="00A1202C"/>
    <w:rsid w:val="00A12364"/>
    <w:rsid w:val="00A12419"/>
    <w:rsid w:val="00A12C94"/>
    <w:rsid w:val="00A13C70"/>
    <w:rsid w:val="00A140F1"/>
    <w:rsid w:val="00A14110"/>
    <w:rsid w:val="00A142E2"/>
    <w:rsid w:val="00A143FF"/>
    <w:rsid w:val="00A1496B"/>
    <w:rsid w:val="00A14A1E"/>
    <w:rsid w:val="00A15C2D"/>
    <w:rsid w:val="00A16A3A"/>
    <w:rsid w:val="00A173E7"/>
    <w:rsid w:val="00A17766"/>
    <w:rsid w:val="00A179F8"/>
    <w:rsid w:val="00A17B8D"/>
    <w:rsid w:val="00A17EC4"/>
    <w:rsid w:val="00A22526"/>
    <w:rsid w:val="00A228DD"/>
    <w:rsid w:val="00A22EA0"/>
    <w:rsid w:val="00A241B9"/>
    <w:rsid w:val="00A24244"/>
    <w:rsid w:val="00A245FA"/>
    <w:rsid w:val="00A24608"/>
    <w:rsid w:val="00A24BEF"/>
    <w:rsid w:val="00A24D09"/>
    <w:rsid w:val="00A24F1E"/>
    <w:rsid w:val="00A253D5"/>
    <w:rsid w:val="00A253D8"/>
    <w:rsid w:val="00A25664"/>
    <w:rsid w:val="00A259E8"/>
    <w:rsid w:val="00A25BFC"/>
    <w:rsid w:val="00A25C54"/>
    <w:rsid w:val="00A26112"/>
    <w:rsid w:val="00A2671F"/>
    <w:rsid w:val="00A2683B"/>
    <w:rsid w:val="00A268AC"/>
    <w:rsid w:val="00A26AC8"/>
    <w:rsid w:val="00A26AFD"/>
    <w:rsid w:val="00A2749D"/>
    <w:rsid w:val="00A275D1"/>
    <w:rsid w:val="00A278F6"/>
    <w:rsid w:val="00A2793E"/>
    <w:rsid w:val="00A27BDF"/>
    <w:rsid w:val="00A27C6F"/>
    <w:rsid w:val="00A27E1A"/>
    <w:rsid w:val="00A300AC"/>
    <w:rsid w:val="00A3059F"/>
    <w:rsid w:val="00A306F3"/>
    <w:rsid w:val="00A30712"/>
    <w:rsid w:val="00A30C64"/>
    <w:rsid w:val="00A30EDD"/>
    <w:rsid w:val="00A31349"/>
    <w:rsid w:val="00A3165D"/>
    <w:rsid w:val="00A31A68"/>
    <w:rsid w:val="00A31E5C"/>
    <w:rsid w:val="00A32663"/>
    <w:rsid w:val="00A32C48"/>
    <w:rsid w:val="00A32EF1"/>
    <w:rsid w:val="00A32F42"/>
    <w:rsid w:val="00A33CA3"/>
    <w:rsid w:val="00A33F70"/>
    <w:rsid w:val="00A3411E"/>
    <w:rsid w:val="00A342D6"/>
    <w:rsid w:val="00A34CA5"/>
    <w:rsid w:val="00A356EB"/>
    <w:rsid w:val="00A361CB"/>
    <w:rsid w:val="00A36729"/>
    <w:rsid w:val="00A36B8F"/>
    <w:rsid w:val="00A36BF1"/>
    <w:rsid w:val="00A36CF2"/>
    <w:rsid w:val="00A3779A"/>
    <w:rsid w:val="00A40384"/>
    <w:rsid w:val="00A40881"/>
    <w:rsid w:val="00A410AC"/>
    <w:rsid w:val="00A413FD"/>
    <w:rsid w:val="00A41528"/>
    <w:rsid w:val="00A42548"/>
    <w:rsid w:val="00A42AA1"/>
    <w:rsid w:val="00A42AFB"/>
    <w:rsid w:val="00A42DA0"/>
    <w:rsid w:val="00A43164"/>
    <w:rsid w:val="00A432ED"/>
    <w:rsid w:val="00A433AA"/>
    <w:rsid w:val="00A4353D"/>
    <w:rsid w:val="00A436DE"/>
    <w:rsid w:val="00A4393E"/>
    <w:rsid w:val="00A44837"/>
    <w:rsid w:val="00A448EC"/>
    <w:rsid w:val="00A454CE"/>
    <w:rsid w:val="00A45767"/>
    <w:rsid w:val="00A459A4"/>
    <w:rsid w:val="00A459AB"/>
    <w:rsid w:val="00A45A40"/>
    <w:rsid w:val="00A46034"/>
    <w:rsid w:val="00A4615F"/>
    <w:rsid w:val="00A463BC"/>
    <w:rsid w:val="00A468BA"/>
    <w:rsid w:val="00A46905"/>
    <w:rsid w:val="00A470D7"/>
    <w:rsid w:val="00A479F8"/>
    <w:rsid w:val="00A47E40"/>
    <w:rsid w:val="00A47EB6"/>
    <w:rsid w:val="00A50604"/>
    <w:rsid w:val="00A50C18"/>
    <w:rsid w:val="00A5143D"/>
    <w:rsid w:val="00A5166C"/>
    <w:rsid w:val="00A51689"/>
    <w:rsid w:val="00A529E6"/>
    <w:rsid w:val="00A533A7"/>
    <w:rsid w:val="00A53503"/>
    <w:rsid w:val="00A53506"/>
    <w:rsid w:val="00A53A71"/>
    <w:rsid w:val="00A5413F"/>
    <w:rsid w:val="00A5451B"/>
    <w:rsid w:val="00A54CA5"/>
    <w:rsid w:val="00A55103"/>
    <w:rsid w:val="00A5545C"/>
    <w:rsid w:val="00A55890"/>
    <w:rsid w:val="00A55AD1"/>
    <w:rsid w:val="00A55E7F"/>
    <w:rsid w:val="00A56435"/>
    <w:rsid w:val="00A5652D"/>
    <w:rsid w:val="00A56F38"/>
    <w:rsid w:val="00A56FD6"/>
    <w:rsid w:val="00A5716D"/>
    <w:rsid w:val="00A571AA"/>
    <w:rsid w:val="00A5785F"/>
    <w:rsid w:val="00A57CF7"/>
    <w:rsid w:val="00A603C6"/>
    <w:rsid w:val="00A608C1"/>
    <w:rsid w:val="00A614D0"/>
    <w:rsid w:val="00A617B5"/>
    <w:rsid w:val="00A61AF5"/>
    <w:rsid w:val="00A626E0"/>
    <w:rsid w:val="00A6273E"/>
    <w:rsid w:val="00A627C6"/>
    <w:rsid w:val="00A6282E"/>
    <w:rsid w:val="00A63212"/>
    <w:rsid w:val="00A63671"/>
    <w:rsid w:val="00A63686"/>
    <w:rsid w:val="00A63996"/>
    <w:rsid w:val="00A639C3"/>
    <w:rsid w:val="00A63AB7"/>
    <w:rsid w:val="00A63BA7"/>
    <w:rsid w:val="00A63DD2"/>
    <w:rsid w:val="00A63FFA"/>
    <w:rsid w:val="00A64670"/>
    <w:rsid w:val="00A6496C"/>
    <w:rsid w:val="00A65027"/>
    <w:rsid w:val="00A65CB1"/>
    <w:rsid w:val="00A65E6D"/>
    <w:rsid w:val="00A6667E"/>
    <w:rsid w:val="00A666ED"/>
    <w:rsid w:val="00A667BC"/>
    <w:rsid w:val="00A6690B"/>
    <w:rsid w:val="00A66AF8"/>
    <w:rsid w:val="00A66FBD"/>
    <w:rsid w:val="00A67052"/>
    <w:rsid w:val="00A67841"/>
    <w:rsid w:val="00A678E0"/>
    <w:rsid w:val="00A67986"/>
    <w:rsid w:val="00A70693"/>
    <w:rsid w:val="00A7088B"/>
    <w:rsid w:val="00A70A57"/>
    <w:rsid w:val="00A70B97"/>
    <w:rsid w:val="00A711F7"/>
    <w:rsid w:val="00A71244"/>
    <w:rsid w:val="00A71E64"/>
    <w:rsid w:val="00A7222A"/>
    <w:rsid w:val="00A72769"/>
    <w:rsid w:val="00A73052"/>
    <w:rsid w:val="00A73128"/>
    <w:rsid w:val="00A731A2"/>
    <w:rsid w:val="00A7329D"/>
    <w:rsid w:val="00A73758"/>
    <w:rsid w:val="00A73AE0"/>
    <w:rsid w:val="00A73AE4"/>
    <w:rsid w:val="00A73BC1"/>
    <w:rsid w:val="00A73EDE"/>
    <w:rsid w:val="00A7416A"/>
    <w:rsid w:val="00A748F0"/>
    <w:rsid w:val="00A74FCC"/>
    <w:rsid w:val="00A7539C"/>
    <w:rsid w:val="00A75497"/>
    <w:rsid w:val="00A7685C"/>
    <w:rsid w:val="00A76D51"/>
    <w:rsid w:val="00A76ED3"/>
    <w:rsid w:val="00A773B0"/>
    <w:rsid w:val="00A775E6"/>
    <w:rsid w:val="00A77703"/>
    <w:rsid w:val="00A77807"/>
    <w:rsid w:val="00A805DA"/>
    <w:rsid w:val="00A80F1B"/>
    <w:rsid w:val="00A80F1C"/>
    <w:rsid w:val="00A81000"/>
    <w:rsid w:val="00A81CFC"/>
    <w:rsid w:val="00A823BF"/>
    <w:rsid w:val="00A823E5"/>
    <w:rsid w:val="00A824F9"/>
    <w:rsid w:val="00A82568"/>
    <w:rsid w:val="00A83E0D"/>
    <w:rsid w:val="00A8402A"/>
    <w:rsid w:val="00A84386"/>
    <w:rsid w:val="00A84468"/>
    <w:rsid w:val="00A8465D"/>
    <w:rsid w:val="00A84698"/>
    <w:rsid w:val="00A849D7"/>
    <w:rsid w:val="00A84A42"/>
    <w:rsid w:val="00A84E3B"/>
    <w:rsid w:val="00A850F3"/>
    <w:rsid w:val="00A851F8"/>
    <w:rsid w:val="00A856FA"/>
    <w:rsid w:val="00A85D88"/>
    <w:rsid w:val="00A86008"/>
    <w:rsid w:val="00A86344"/>
    <w:rsid w:val="00A864D4"/>
    <w:rsid w:val="00A86859"/>
    <w:rsid w:val="00A872F2"/>
    <w:rsid w:val="00A87695"/>
    <w:rsid w:val="00A87BD5"/>
    <w:rsid w:val="00A90150"/>
    <w:rsid w:val="00A9077E"/>
    <w:rsid w:val="00A90B35"/>
    <w:rsid w:val="00A9108F"/>
    <w:rsid w:val="00A9198D"/>
    <w:rsid w:val="00A91B7D"/>
    <w:rsid w:val="00A920E5"/>
    <w:rsid w:val="00A92A01"/>
    <w:rsid w:val="00A93067"/>
    <w:rsid w:val="00A93076"/>
    <w:rsid w:val="00A939EB"/>
    <w:rsid w:val="00A93C6A"/>
    <w:rsid w:val="00A93C9A"/>
    <w:rsid w:val="00A9407D"/>
    <w:rsid w:val="00A94A42"/>
    <w:rsid w:val="00A94AD1"/>
    <w:rsid w:val="00A94E58"/>
    <w:rsid w:val="00A9526F"/>
    <w:rsid w:val="00A95516"/>
    <w:rsid w:val="00A958C3"/>
    <w:rsid w:val="00A958FF"/>
    <w:rsid w:val="00A95BA5"/>
    <w:rsid w:val="00A962C7"/>
    <w:rsid w:val="00A96B8C"/>
    <w:rsid w:val="00A96BEF"/>
    <w:rsid w:val="00A9735B"/>
    <w:rsid w:val="00A97410"/>
    <w:rsid w:val="00A97566"/>
    <w:rsid w:val="00A977A7"/>
    <w:rsid w:val="00A978F7"/>
    <w:rsid w:val="00A97A1B"/>
    <w:rsid w:val="00A97F4F"/>
    <w:rsid w:val="00AA0057"/>
    <w:rsid w:val="00AA0080"/>
    <w:rsid w:val="00AA03E9"/>
    <w:rsid w:val="00AA0427"/>
    <w:rsid w:val="00AA08B7"/>
    <w:rsid w:val="00AA0EB5"/>
    <w:rsid w:val="00AA1760"/>
    <w:rsid w:val="00AA1FF4"/>
    <w:rsid w:val="00AA2054"/>
    <w:rsid w:val="00AA20AF"/>
    <w:rsid w:val="00AA20FC"/>
    <w:rsid w:val="00AA2372"/>
    <w:rsid w:val="00AA2384"/>
    <w:rsid w:val="00AA25C0"/>
    <w:rsid w:val="00AA2667"/>
    <w:rsid w:val="00AA286D"/>
    <w:rsid w:val="00AA2F1A"/>
    <w:rsid w:val="00AA321A"/>
    <w:rsid w:val="00AA326A"/>
    <w:rsid w:val="00AA36F1"/>
    <w:rsid w:val="00AA3759"/>
    <w:rsid w:val="00AA3AED"/>
    <w:rsid w:val="00AA40F3"/>
    <w:rsid w:val="00AA4170"/>
    <w:rsid w:val="00AA456B"/>
    <w:rsid w:val="00AA4733"/>
    <w:rsid w:val="00AA5BCC"/>
    <w:rsid w:val="00AA5E28"/>
    <w:rsid w:val="00AA6643"/>
    <w:rsid w:val="00AA676E"/>
    <w:rsid w:val="00AA6B8C"/>
    <w:rsid w:val="00AA714F"/>
    <w:rsid w:val="00AA748C"/>
    <w:rsid w:val="00AA74CC"/>
    <w:rsid w:val="00AA75C9"/>
    <w:rsid w:val="00AA77C8"/>
    <w:rsid w:val="00AA77CA"/>
    <w:rsid w:val="00AA782A"/>
    <w:rsid w:val="00AB0040"/>
    <w:rsid w:val="00AB0387"/>
    <w:rsid w:val="00AB087F"/>
    <w:rsid w:val="00AB0D83"/>
    <w:rsid w:val="00AB0E57"/>
    <w:rsid w:val="00AB0EA3"/>
    <w:rsid w:val="00AB1591"/>
    <w:rsid w:val="00AB159D"/>
    <w:rsid w:val="00AB21AC"/>
    <w:rsid w:val="00AB21EA"/>
    <w:rsid w:val="00AB2934"/>
    <w:rsid w:val="00AB29D4"/>
    <w:rsid w:val="00AB2FCF"/>
    <w:rsid w:val="00AB3A59"/>
    <w:rsid w:val="00AB3E81"/>
    <w:rsid w:val="00AB3F10"/>
    <w:rsid w:val="00AB409E"/>
    <w:rsid w:val="00AB4482"/>
    <w:rsid w:val="00AB4898"/>
    <w:rsid w:val="00AB4B4B"/>
    <w:rsid w:val="00AB4E75"/>
    <w:rsid w:val="00AB53C2"/>
    <w:rsid w:val="00AB55A9"/>
    <w:rsid w:val="00AB5F4F"/>
    <w:rsid w:val="00AB6048"/>
    <w:rsid w:val="00AB65E0"/>
    <w:rsid w:val="00AB6F50"/>
    <w:rsid w:val="00AB7268"/>
    <w:rsid w:val="00AB7BAE"/>
    <w:rsid w:val="00AC0374"/>
    <w:rsid w:val="00AC03B1"/>
    <w:rsid w:val="00AC094A"/>
    <w:rsid w:val="00AC0999"/>
    <w:rsid w:val="00AC162E"/>
    <w:rsid w:val="00AC1E59"/>
    <w:rsid w:val="00AC2365"/>
    <w:rsid w:val="00AC2435"/>
    <w:rsid w:val="00AC2892"/>
    <w:rsid w:val="00AC2CC7"/>
    <w:rsid w:val="00AC2D7A"/>
    <w:rsid w:val="00AC2F4F"/>
    <w:rsid w:val="00AC35D6"/>
    <w:rsid w:val="00AC4273"/>
    <w:rsid w:val="00AC454B"/>
    <w:rsid w:val="00AC4BE2"/>
    <w:rsid w:val="00AC58C9"/>
    <w:rsid w:val="00AC59A1"/>
    <w:rsid w:val="00AC6016"/>
    <w:rsid w:val="00AC60FB"/>
    <w:rsid w:val="00AC63F1"/>
    <w:rsid w:val="00AC655F"/>
    <w:rsid w:val="00AC68B3"/>
    <w:rsid w:val="00AC6A76"/>
    <w:rsid w:val="00AC6E2B"/>
    <w:rsid w:val="00AC6F36"/>
    <w:rsid w:val="00AC728E"/>
    <w:rsid w:val="00AC76FA"/>
    <w:rsid w:val="00AC7F68"/>
    <w:rsid w:val="00AD006A"/>
    <w:rsid w:val="00AD0137"/>
    <w:rsid w:val="00AD01A4"/>
    <w:rsid w:val="00AD0869"/>
    <w:rsid w:val="00AD0BD8"/>
    <w:rsid w:val="00AD0DD2"/>
    <w:rsid w:val="00AD1016"/>
    <w:rsid w:val="00AD105F"/>
    <w:rsid w:val="00AD1561"/>
    <w:rsid w:val="00AD1821"/>
    <w:rsid w:val="00AD1E1D"/>
    <w:rsid w:val="00AD2556"/>
    <w:rsid w:val="00AD25B4"/>
    <w:rsid w:val="00AD29C4"/>
    <w:rsid w:val="00AD2E5D"/>
    <w:rsid w:val="00AD2EFB"/>
    <w:rsid w:val="00AD35A2"/>
    <w:rsid w:val="00AD3803"/>
    <w:rsid w:val="00AD40A5"/>
    <w:rsid w:val="00AD4515"/>
    <w:rsid w:val="00AD4F67"/>
    <w:rsid w:val="00AD51A7"/>
    <w:rsid w:val="00AD554A"/>
    <w:rsid w:val="00AD5CC4"/>
    <w:rsid w:val="00AD64A6"/>
    <w:rsid w:val="00AD6512"/>
    <w:rsid w:val="00AD66F4"/>
    <w:rsid w:val="00AD69B3"/>
    <w:rsid w:val="00AD6BE9"/>
    <w:rsid w:val="00AD6D90"/>
    <w:rsid w:val="00AD6EDE"/>
    <w:rsid w:val="00AD7396"/>
    <w:rsid w:val="00AD76A7"/>
    <w:rsid w:val="00AD76D8"/>
    <w:rsid w:val="00AD7732"/>
    <w:rsid w:val="00AD77C8"/>
    <w:rsid w:val="00AE05B0"/>
    <w:rsid w:val="00AE05DD"/>
    <w:rsid w:val="00AE0B09"/>
    <w:rsid w:val="00AE0C58"/>
    <w:rsid w:val="00AE163C"/>
    <w:rsid w:val="00AE1664"/>
    <w:rsid w:val="00AE1753"/>
    <w:rsid w:val="00AE1D3C"/>
    <w:rsid w:val="00AE1E1C"/>
    <w:rsid w:val="00AE21F1"/>
    <w:rsid w:val="00AE25EC"/>
    <w:rsid w:val="00AE28D4"/>
    <w:rsid w:val="00AE2A32"/>
    <w:rsid w:val="00AE2B01"/>
    <w:rsid w:val="00AE2BF7"/>
    <w:rsid w:val="00AE3023"/>
    <w:rsid w:val="00AE354F"/>
    <w:rsid w:val="00AE38F2"/>
    <w:rsid w:val="00AE39C8"/>
    <w:rsid w:val="00AE3BA0"/>
    <w:rsid w:val="00AE3E93"/>
    <w:rsid w:val="00AE3FB3"/>
    <w:rsid w:val="00AE3FBF"/>
    <w:rsid w:val="00AE476B"/>
    <w:rsid w:val="00AE4C88"/>
    <w:rsid w:val="00AE5174"/>
    <w:rsid w:val="00AE5558"/>
    <w:rsid w:val="00AE594C"/>
    <w:rsid w:val="00AE5A75"/>
    <w:rsid w:val="00AE5BA3"/>
    <w:rsid w:val="00AE686E"/>
    <w:rsid w:val="00AE74D6"/>
    <w:rsid w:val="00AE791B"/>
    <w:rsid w:val="00AE7AFF"/>
    <w:rsid w:val="00AE7DFC"/>
    <w:rsid w:val="00AF0350"/>
    <w:rsid w:val="00AF04E2"/>
    <w:rsid w:val="00AF0839"/>
    <w:rsid w:val="00AF0BF2"/>
    <w:rsid w:val="00AF0C96"/>
    <w:rsid w:val="00AF0EC3"/>
    <w:rsid w:val="00AF1052"/>
    <w:rsid w:val="00AF16C2"/>
    <w:rsid w:val="00AF1995"/>
    <w:rsid w:val="00AF1B8A"/>
    <w:rsid w:val="00AF267B"/>
    <w:rsid w:val="00AF27E9"/>
    <w:rsid w:val="00AF37E2"/>
    <w:rsid w:val="00AF3A08"/>
    <w:rsid w:val="00AF3A11"/>
    <w:rsid w:val="00AF3EF8"/>
    <w:rsid w:val="00AF44E5"/>
    <w:rsid w:val="00AF4807"/>
    <w:rsid w:val="00AF4B54"/>
    <w:rsid w:val="00AF4E82"/>
    <w:rsid w:val="00AF5416"/>
    <w:rsid w:val="00AF5530"/>
    <w:rsid w:val="00AF575A"/>
    <w:rsid w:val="00AF593B"/>
    <w:rsid w:val="00AF59AB"/>
    <w:rsid w:val="00AF6286"/>
    <w:rsid w:val="00AF6374"/>
    <w:rsid w:val="00AF65D4"/>
    <w:rsid w:val="00AF66C1"/>
    <w:rsid w:val="00AF696A"/>
    <w:rsid w:val="00AF6E20"/>
    <w:rsid w:val="00AF6E3F"/>
    <w:rsid w:val="00AF73B8"/>
    <w:rsid w:val="00AF74A1"/>
    <w:rsid w:val="00AF79AC"/>
    <w:rsid w:val="00B009A0"/>
    <w:rsid w:val="00B00B7B"/>
    <w:rsid w:val="00B011AE"/>
    <w:rsid w:val="00B0156F"/>
    <w:rsid w:val="00B0183A"/>
    <w:rsid w:val="00B01980"/>
    <w:rsid w:val="00B01C3A"/>
    <w:rsid w:val="00B024AE"/>
    <w:rsid w:val="00B02514"/>
    <w:rsid w:val="00B02E85"/>
    <w:rsid w:val="00B0314E"/>
    <w:rsid w:val="00B0334C"/>
    <w:rsid w:val="00B03CAE"/>
    <w:rsid w:val="00B03FF4"/>
    <w:rsid w:val="00B0451F"/>
    <w:rsid w:val="00B048F7"/>
    <w:rsid w:val="00B04966"/>
    <w:rsid w:val="00B04A35"/>
    <w:rsid w:val="00B04B7B"/>
    <w:rsid w:val="00B04BCF"/>
    <w:rsid w:val="00B05166"/>
    <w:rsid w:val="00B056B7"/>
    <w:rsid w:val="00B0581E"/>
    <w:rsid w:val="00B05EF9"/>
    <w:rsid w:val="00B06570"/>
    <w:rsid w:val="00B0663D"/>
    <w:rsid w:val="00B06850"/>
    <w:rsid w:val="00B06C63"/>
    <w:rsid w:val="00B0718F"/>
    <w:rsid w:val="00B07594"/>
    <w:rsid w:val="00B07871"/>
    <w:rsid w:val="00B1019C"/>
    <w:rsid w:val="00B10911"/>
    <w:rsid w:val="00B10A42"/>
    <w:rsid w:val="00B10F2D"/>
    <w:rsid w:val="00B110AA"/>
    <w:rsid w:val="00B11160"/>
    <w:rsid w:val="00B11629"/>
    <w:rsid w:val="00B116EE"/>
    <w:rsid w:val="00B1177D"/>
    <w:rsid w:val="00B120CC"/>
    <w:rsid w:val="00B120F4"/>
    <w:rsid w:val="00B1233B"/>
    <w:rsid w:val="00B12510"/>
    <w:rsid w:val="00B12518"/>
    <w:rsid w:val="00B126B1"/>
    <w:rsid w:val="00B12B59"/>
    <w:rsid w:val="00B12F7B"/>
    <w:rsid w:val="00B12FEF"/>
    <w:rsid w:val="00B1353C"/>
    <w:rsid w:val="00B1372C"/>
    <w:rsid w:val="00B1384F"/>
    <w:rsid w:val="00B1389E"/>
    <w:rsid w:val="00B139B4"/>
    <w:rsid w:val="00B13C59"/>
    <w:rsid w:val="00B1464D"/>
    <w:rsid w:val="00B14658"/>
    <w:rsid w:val="00B14A22"/>
    <w:rsid w:val="00B14F0C"/>
    <w:rsid w:val="00B1505F"/>
    <w:rsid w:val="00B1554E"/>
    <w:rsid w:val="00B1574D"/>
    <w:rsid w:val="00B1586A"/>
    <w:rsid w:val="00B15AC3"/>
    <w:rsid w:val="00B15ED9"/>
    <w:rsid w:val="00B1662E"/>
    <w:rsid w:val="00B16808"/>
    <w:rsid w:val="00B168BE"/>
    <w:rsid w:val="00B16C67"/>
    <w:rsid w:val="00B16E97"/>
    <w:rsid w:val="00B17044"/>
    <w:rsid w:val="00B1754C"/>
    <w:rsid w:val="00B178BF"/>
    <w:rsid w:val="00B17BC0"/>
    <w:rsid w:val="00B201BB"/>
    <w:rsid w:val="00B207BC"/>
    <w:rsid w:val="00B20F3C"/>
    <w:rsid w:val="00B217D3"/>
    <w:rsid w:val="00B21803"/>
    <w:rsid w:val="00B21DE6"/>
    <w:rsid w:val="00B22EA7"/>
    <w:rsid w:val="00B2324B"/>
    <w:rsid w:val="00B2324C"/>
    <w:rsid w:val="00B23477"/>
    <w:rsid w:val="00B2353F"/>
    <w:rsid w:val="00B239B6"/>
    <w:rsid w:val="00B23A0B"/>
    <w:rsid w:val="00B23A2F"/>
    <w:rsid w:val="00B2421D"/>
    <w:rsid w:val="00B24767"/>
    <w:rsid w:val="00B24AD2"/>
    <w:rsid w:val="00B24B12"/>
    <w:rsid w:val="00B2516C"/>
    <w:rsid w:val="00B251ED"/>
    <w:rsid w:val="00B25491"/>
    <w:rsid w:val="00B257EE"/>
    <w:rsid w:val="00B25B10"/>
    <w:rsid w:val="00B25D8B"/>
    <w:rsid w:val="00B2600B"/>
    <w:rsid w:val="00B2612C"/>
    <w:rsid w:val="00B262A3"/>
    <w:rsid w:val="00B267B8"/>
    <w:rsid w:val="00B26E5F"/>
    <w:rsid w:val="00B2746A"/>
    <w:rsid w:val="00B27D7D"/>
    <w:rsid w:val="00B27F09"/>
    <w:rsid w:val="00B30198"/>
    <w:rsid w:val="00B3190B"/>
    <w:rsid w:val="00B31C47"/>
    <w:rsid w:val="00B3240B"/>
    <w:rsid w:val="00B3273D"/>
    <w:rsid w:val="00B328A9"/>
    <w:rsid w:val="00B32E86"/>
    <w:rsid w:val="00B3376E"/>
    <w:rsid w:val="00B337D6"/>
    <w:rsid w:val="00B3408E"/>
    <w:rsid w:val="00B342F7"/>
    <w:rsid w:val="00B3440F"/>
    <w:rsid w:val="00B344FE"/>
    <w:rsid w:val="00B351CC"/>
    <w:rsid w:val="00B352B9"/>
    <w:rsid w:val="00B355A4"/>
    <w:rsid w:val="00B35919"/>
    <w:rsid w:val="00B35A35"/>
    <w:rsid w:val="00B35C4E"/>
    <w:rsid w:val="00B35EA3"/>
    <w:rsid w:val="00B35F68"/>
    <w:rsid w:val="00B35FA6"/>
    <w:rsid w:val="00B36231"/>
    <w:rsid w:val="00B36869"/>
    <w:rsid w:val="00B36A32"/>
    <w:rsid w:val="00B36A9E"/>
    <w:rsid w:val="00B36C6D"/>
    <w:rsid w:val="00B36E50"/>
    <w:rsid w:val="00B36EB3"/>
    <w:rsid w:val="00B373BA"/>
    <w:rsid w:val="00B376E0"/>
    <w:rsid w:val="00B37726"/>
    <w:rsid w:val="00B37996"/>
    <w:rsid w:val="00B37A48"/>
    <w:rsid w:val="00B37AB1"/>
    <w:rsid w:val="00B37AB5"/>
    <w:rsid w:val="00B37DCF"/>
    <w:rsid w:val="00B37E25"/>
    <w:rsid w:val="00B400DE"/>
    <w:rsid w:val="00B403B0"/>
    <w:rsid w:val="00B4051D"/>
    <w:rsid w:val="00B407BC"/>
    <w:rsid w:val="00B4095C"/>
    <w:rsid w:val="00B40DE4"/>
    <w:rsid w:val="00B40F8D"/>
    <w:rsid w:val="00B41198"/>
    <w:rsid w:val="00B4157D"/>
    <w:rsid w:val="00B41A10"/>
    <w:rsid w:val="00B41A2C"/>
    <w:rsid w:val="00B41EF8"/>
    <w:rsid w:val="00B4201D"/>
    <w:rsid w:val="00B420E8"/>
    <w:rsid w:val="00B424DF"/>
    <w:rsid w:val="00B428BD"/>
    <w:rsid w:val="00B42B8D"/>
    <w:rsid w:val="00B42BE3"/>
    <w:rsid w:val="00B436A6"/>
    <w:rsid w:val="00B43AB8"/>
    <w:rsid w:val="00B440D5"/>
    <w:rsid w:val="00B447DD"/>
    <w:rsid w:val="00B44818"/>
    <w:rsid w:val="00B45077"/>
    <w:rsid w:val="00B45087"/>
    <w:rsid w:val="00B458D3"/>
    <w:rsid w:val="00B45DD1"/>
    <w:rsid w:val="00B46952"/>
    <w:rsid w:val="00B46BE7"/>
    <w:rsid w:val="00B4791E"/>
    <w:rsid w:val="00B47974"/>
    <w:rsid w:val="00B47C79"/>
    <w:rsid w:val="00B47F53"/>
    <w:rsid w:val="00B50247"/>
    <w:rsid w:val="00B50382"/>
    <w:rsid w:val="00B50FD7"/>
    <w:rsid w:val="00B5160D"/>
    <w:rsid w:val="00B517D8"/>
    <w:rsid w:val="00B51FB3"/>
    <w:rsid w:val="00B52468"/>
    <w:rsid w:val="00B5279E"/>
    <w:rsid w:val="00B529C4"/>
    <w:rsid w:val="00B52C17"/>
    <w:rsid w:val="00B52D36"/>
    <w:rsid w:val="00B534AB"/>
    <w:rsid w:val="00B53FD8"/>
    <w:rsid w:val="00B549BD"/>
    <w:rsid w:val="00B5524F"/>
    <w:rsid w:val="00B55301"/>
    <w:rsid w:val="00B55616"/>
    <w:rsid w:val="00B55DD5"/>
    <w:rsid w:val="00B55DF0"/>
    <w:rsid w:val="00B562E3"/>
    <w:rsid w:val="00B564F3"/>
    <w:rsid w:val="00B568FA"/>
    <w:rsid w:val="00B56BDB"/>
    <w:rsid w:val="00B56D01"/>
    <w:rsid w:val="00B56E26"/>
    <w:rsid w:val="00B57567"/>
    <w:rsid w:val="00B60A16"/>
    <w:rsid w:val="00B60BAC"/>
    <w:rsid w:val="00B610CC"/>
    <w:rsid w:val="00B61938"/>
    <w:rsid w:val="00B61C44"/>
    <w:rsid w:val="00B61E33"/>
    <w:rsid w:val="00B6221F"/>
    <w:rsid w:val="00B623BC"/>
    <w:rsid w:val="00B623D0"/>
    <w:rsid w:val="00B6287E"/>
    <w:rsid w:val="00B62B5A"/>
    <w:rsid w:val="00B637A2"/>
    <w:rsid w:val="00B63AB7"/>
    <w:rsid w:val="00B63F55"/>
    <w:rsid w:val="00B644C9"/>
    <w:rsid w:val="00B649CF"/>
    <w:rsid w:val="00B64A84"/>
    <w:rsid w:val="00B64ABE"/>
    <w:rsid w:val="00B6520B"/>
    <w:rsid w:val="00B65397"/>
    <w:rsid w:val="00B6545A"/>
    <w:rsid w:val="00B65592"/>
    <w:rsid w:val="00B663E7"/>
    <w:rsid w:val="00B66834"/>
    <w:rsid w:val="00B66E3A"/>
    <w:rsid w:val="00B66E8F"/>
    <w:rsid w:val="00B66F58"/>
    <w:rsid w:val="00B67330"/>
    <w:rsid w:val="00B6751E"/>
    <w:rsid w:val="00B67568"/>
    <w:rsid w:val="00B67948"/>
    <w:rsid w:val="00B679CA"/>
    <w:rsid w:val="00B706BC"/>
    <w:rsid w:val="00B70B5E"/>
    <w:rsid w:val="00B710F5"/>
    <w:rsid w:val="00B71839"/>
    <w:rsid w:val="00B71BBF"/>
    <w:rsid w:val="00B71EE0"/>
    <w:rsid w:val="00B72093"/>
    <w:rsid w:val="00B72592"/>
    <w:rsid w:val="00B72648"/>
    <w:rsid w:val="00B72682"/>
    <w:rsid w:val="00B7268E"/>
    <w:rsid w:val="00B72866"/>
    <w:rsid w:val="00B728F1"/>
    <w:rsid w:val="00B72FCD"/>
    <w:rsid w:val="00B7307C"/>
    <w:rsid w:val="00B73207"/>
    <w:rsid w:val="00B736CE"/>
    <w:rsid w:val="00B736FE"/>
    <w:rsid w:val="00B7388B"/>
    <w:rsid w:val="00B73E5B"/>
    <w:rsid w:val="00B73ED9"/>
    <w:rsid w:val="00B73EE3"/>
    <w:rsid w:val="00B74911"/>
    <w:rsid w:val="00B7532A"/>
    <w:rsid w:val="00B755A2"/>
    <w:rsid w:val="00B75B0B"/>
    <w:rsid w:val="00B75DA9"/>
    <w:rsid w:val="00B76310"/>
    <w:rsid w:val="00B76D61"/>
    <w:rsid w:val="00B773F8"/>
    <w:rsid w:val="00B774A9"/>
    <w:rsid w:val="00B7791D"/>
    <w:rsid w:val="00B77A60"/>
    <w:rsid w:val="00B77F7A"/>
    <w:rsid w:val="00B800D4"/>
    <w:rsid w:val="00B80619"/>
    <w:rsid w:val="00B80978"/>
    <w:rsid w:val="00B81A87"/>
    <w:rsid w:val="00B81B2F"/>
    <w:rsid w:val="00B81BC3"/>
    <w:rsid w:val="00B81F19"/>
    <w:rsid w:val="00B81F95"/>
    <w:rsid w:val="00B81FD2"/>
    <w:rsid w:val="00B821DC"/>
    <w:rsid w:val="00B82545"/>
    <w:rsid w:val="00B82A1F"/>
    <w:rsid w:val="00B82BA5"/>
    <w:rsid w:val="00B82BD5"/>
    <w:rsid w:val="00B831BE"/>
    <w:rsid w:val="00B83D4B"/>
    <w:rsid w:val="00B83D81"/>
    <w:rsid w:val="00B83E52"/>
    <w:rsid w:val="00B841F7"/>
    <w:rsid w:val="00B8465B"/>
    <w:rsid w:val="00B84734"/>
    <w:rsid w:val="00B84DB3"/>
    <w:rsid w:val="00B850C2"/>
    <w:rsid w:val="00B854B5"/>
    <w:rsid w:val="00B855EB"/>
    <w:rsid w:val="00B85605"/>
    <w:rsid w:val="00B85637"/>
    <w:rsid w:val="00B856BB"/>
    <w:rsid w:val="00B85B9C"/>
    <w:rsid w:val="00B85D91"/>
    <w:rsid w:val="00B86706"/>
    <w:rsid w:val="00B8762D"/>
    <w:rsid w:val="00B87746"/>
    <w:rsid w:val="00B87794"/>
    <w:rsid w:val="00B90550"/>
    <w:rsid w:val="00B909A4"/>
    <w:rsid w:val="00B90B58"/>
    <w:rsid w:val="00B90FEB"/>
    <w:rsid w:val="00B91613"/>
    <w:rsid w:val="00B91A64"/>
    <w:rsid w:val="00B91D52"/>
    <w:rsid w:val="00B922FD"/>
    <w:rsid w:val="00B9256D"/>
    <w:rsid w:val="00B9262C"/>
    <w:rsid w:val="00B92A52"/>
    <w:rsid w:val="00B92AA1"/>
    <w:rsid w:val="00B92B01"/>
    <w:rsid w:val="00B9361E"/>
    <w:rsid w:val="00B93A47"/>
    <w:rsid w:val="00B93BE3"/>
    <w:rsid w:val="00B93C9D"/>
    <w:rsid w:val="00B93F4E"/>
    <w:rsid w:val="00B943CA"/>
    <w:rsid w:val="00B949E6"/>
    <w:rsid w:val="00B95154"/>
    <w:rsid w:val="00B953AD"/>
    <w:rsid w:val="00B9557C"/>
    <w:rsid w:val="00B95701"/>
    <w:rsid w:val="00B9577E"/>
    <w:rsid w:val="00B962C2"/>
    <w:rsid w:val="00B967FF"/>
    <w:rsid w:val="00B96FE8"/>
    <w:rsid w:val="00B97246"/>
    <w:rsid w:val="00B972A9"/>
    <w:rsid w:val="00B976C0"/>
    <w:rsid w:val="00B978CA"/>
    <w:rsid w:val="00B97C8B"/>
    <w:rsid w:val="00B97D86"/>
    <w:rsid w:val="00B97E3E"/>
    <w:rsid w:val="00BA0638"/>
    <w:rsid w:val="00BA08CF"/>
    <w:rsid w:val="00BA0B0F"/>
    <w:rsid w:val="00BA0D0E"/>
    <w:rsid w:val="00BA19D8"/>
    <w:rsid w:val="00BA1E48"/>
    <w:rsid w:val="00BA1E67"/>
    <w:rsid w:val="00BA2415"/>
    <w:rsid w:val="00BA241D"/>
    <w:rsid w:val="00BA2B7D"/>
    <w:rsid w:val="00BA2FA0"/>
    <w:rsid w:val="00BA38F3"/>
    <w:rsid w:val="00BA3AB0"/>
    <w:rsid w:val="00BA3D67"/>
    <w:rsid w:val="00BA431D"/>
    <w:rsid w:val="00BA491E"/>
    <w:rsid w:val="00BA4CCB"/>
    <w:rsid w:val="00BA5787"/>
    <w:rsid w:val="00BA57B1"/>
    <w:rsid w:val="00BA5A6A"/>
    <w:rsid w:val="00BA632A"/>
    <w:rsid w:val="00BA65EE"/>
    <w:rsid w:val="00BA6A09"/>
    <w:rsid w:val="00BA6C42"/>
    <w:rsid w:val="00BA6CEC"/>
    <w:rsid w:val="00BA7403"/>
    <w:rsid w:val="00BA75C6"/>
    <w:rsid w:val="00BA767B"/>
    <w:rsid w:val="00BA7A4F"/>
    <w:rsid w:val="00BA7F5B"/>
    <w:rsid w:val="00BA7F80"/>
    <w:rsid w:val="00BB0456"/>
    <w:rsid w:val="00BB0B7B"/>
    <w:rsid w:val="00BB0E2A"/>
    <w:rsid w:val="00BB0E7E"/>
    <w:rsid w:val="00BB0FA5"/>
    <w:rsid w:val="00BB19DB"/>
    <w:rsid w:val="00BB1B25"/>
    <w:rsid w:val="00BB1C13"/>
    <w:rsid w:val="00BB219C"/>
    <w:rsid w:val="00BB22FF"/>
    <w:rsid w:val="00BB26B1"/>
    <w:rsid w:val="00BB276F"/>
    <w:rsid w:val="00BB2932"/>
    <w:rsid w:val="00BB2EE5"/>
    <w:rsid w:val="00BB2F42"/>
    <w:rsid w:val="00BB31C9"/>
    <w:rsid w:val="00BB33DE"/>
    <w:rsid w:val="00BB36A8"/>
    <w:rsid w:val="00BB3783"/>
    <w:rsid w:val="00BB4574"/>
    <w:rsid w:val="00BB45D6"/>
    <w:rsid w:val="00BB4F09"/>
    <w:rsid w:val="00BB5AA1"/>
    <w:rsid w:val="00BB5D5E"/>
    <w:rsid w:val="00BB6216"/>
    <w:rsid w:val="00BB62DD"/>
    <w:rsid w:val="00BB632B"/>
    <w:rsid w:val="00BB6B37"/>
    <w:rsid w:val="00BB6C13"/>
    <w:rsid w:val="00BB71B2"/>
    <w:rsid w:val="00BB72E1"/>
    <w:rsid w:val="00BB74FB"/>
    <w:rsid w:val="00BB77A2"/>
    <w:rsid w:val="00BB780E"/>
    <w:rsid w:val="00BC026A"/>
    <w:rsid w:val="00BC02CF"/>
    <w:rsid w:val="00BC0801"/>
    <w:rsid w:val="00BC0918"/>
    <w:rsid w:val="00BC0D77"/>
    <w:rsid w:val="00BC0F05"/>
    <w:rsid w:val="00BC1678"/>
    <w:rsid w:val="00BC2912"/>
    <w:rsid w:val="00BC2A19"/>
    <w:rsid w:val="00BC2DFF"/>
    <w:rsid w:val="00BC36CC"/>
    <w:rsid w:val="00BC3783"/>
    <w:rsid w:val="00BC3802"/>
    <w:rsid w:val="00BC3E04"/>
    <w:rsid w:val="00BC41DA"/>
    <w:rsid w:val="00BC42D0"/>
    <w:rsid w:val="00BC4330"/>
    <w:rsid w:val="00BC54F2"/>
    <w:rsid w:val="00BC59D2"/>
    <w:rsid w:val="00BC5E70"/>
    <w:rsid w:val="00BC6098"/>
    <w:rsid w:val="00BC60C2"/>
    <w:rsid w:val="00BC7023"/>
    <w:rsid w:val="00BC755D"/>
    <w:rsid w:val="00BC7AAE"/>
    <w:rsid w:val="00BD0213"/>
    <w:rsid w:val="00BD0252"/>
    <w:rsid w:val="00BD06E0"/>
    <w:rsid w:val="00BD0F16"/>
    <w:rsid w:val="00BD0FFD"/>
    <w:rsid w:val="00BD1350"/>
    <w:rsid w:val="00BD1402"/>
    <w:rsid w:val="00BD16CD"/>
    <w:rsid w:val="00BD186D"/>
    <w:rsid w:val="00BD1904"/>
    <w:rsid w:val="00BD1A1F"/>
    <w:rsid w:val="00BD1AD2"/>
    <w:rsid w:val="00BD1C38"/>
    <w:rsid w:val="00BD1E6D"/>
    <w:rsid w:val="00BD20B7"/>
    <w:rsid w:val="00BD2167"/>
    <w:rsid w:val="00BD21EC"/>
    <w:rsid w:val="00BD245C"/>
    <w:rsid w:val="00BD24F6"/>
    <w:rsid w:val="00BD29D4"/>
    <w:rsid w:val="00BD3B95"/>
    <w:rsid w:val="00BD3D20"/>
    <w:rsid w:val="00BD47CB"/>
    <w:rsid w:val="00BD4A30"/>
    <w:rsid w:val="00BD4EDB"/>
    <w:rsid w:val="00BD500B"/>
    <w:rsid w:val="00BD5251"/>
    <w:rsid w:val="00BD5CFF"/>
    <w:rsid w:val="00BD6AC8"/>
    <w:rsid w:val="00BD6CBF"/>
    <w:rsid w:val="00BD756C"/>
    <w:rsid w:val="00BD767C"/>
    <w:rsid w:val="00BD77FE"/>
    <w:rsid w:val="00BD78E9"/>
    <w:rsid w:val="00BD7D33"/>
    <w:rsid w:val="00BE05F9"/>
    <w:rsid w:val="00BE0674"/>
    <w:rsid w:val="00BE1A76"/>
    <w:rsid w:val="00BE1D6F"/>
    <w:rsid w:val="00BE1E5B"/>
    <w:rsid w:val="00BE23B4"/>
    <w:rsid w:val="00BE2723"/>
    <w:rsid w:val="00BE294E"/>
    <w:rsid w:val="00BE2DB5"/>
    <w:rsid w:val="00BE3071"/>
    <w:rsid w:val="00BE3225"/>
    <w:rsid w:val="00BE35CF"/>
    <w:rsid w:val="00BE3CA4"/>
    <w:rsid w:val="00BE485D"/>
    <w:rsid w:val="00BE4CF4"/>
    <w:rsid w:val="00BE4D74"/>
    <w:rsid w:val="00BE52DF"/>
    <w:rsid w:val="00BE5348"/>
    <w:rsid w:val="00BE5559"/>
    <w:rsid w:val="00BE6113"/>
    <w:rsid w:val="00BE61A9"/>
    <w:rsid w:val="00BE6418"/>
    <w:rsid w:val="00BE64BB"/>
    <w:rsid w:val="00BE6509"/>
    <w:rsid w:val="00BE68DF"/>
    <w:rsid w:val="00BE7F98"/>
    <w:rsid w:val="00BF02B7"/>
    <w:rsid w:val="00BF044F"/>
    <w:rsid w:val="00BF04D7"/>
    <w:rsid w:val="00BF0505"/>
    <w:rsid w:val="00BF0541"/>
    <w:rsid w:val="00BF0F09"/>
    <w:rsid w:val="00BF151A"/>
    <w:rsid w:val="00BF159F"/>
    <w:rsid w:val="00BF16D0"/>
    <w:rsid w:val="00BF171E"/>
    <w:rsid w:val="00BF1B4C"/>
    <w:rsid w:val="00BF1C4A"/>
    <w:rsid w:val="00BF1DDE"/>
    <w:rsid w:val="00BF26C0"/>
    <w:rsid w:val="00BF2A72"/>
    <w:rsid w:val="00BF2E6D"/>
    <w:rsid w:val="00BF2ECD"/>
    <w:rsid w:val="00BF33BA"/>
    <w:rsid w:val="00BF3A32"/>
    <w:rsid w:val="00BF3A57"/>
    <w:rsid w:val="00BF3C4A"/>
    <w:rsid w:val="00BF3D1B"/>
    <w:rsid w:val="00BF3E53"/>
    <w:rsid w:val="00BF3F8D"/>
    <w:rsid w:val="00BF44A3"/>
    <w:rsid w:val="00BF49DD"/>
    <w:rsid w:val="00BF4B6C"/>
    <w:rsid w:val="00BF4BE9"/>
    <w:rsid w:val="00BF4D6A"/>
    <w:rsid w:val="00BF4E8B"/>
    <w:rsid w:val="00BF5565"/>
    <w:rsid w:val="00BF5B3C"/>
    <w:rsid w:val="00BF5C52"/>
    <w:rsid w:val="00BF62B0"/>
    <w:rsid w:val="00BF642A"/>
    <w:rsid w:val="00BF6C00"/>
    <w:rsid w:val="00BF6EF8"/>
    <w:rsid w:val="00BF731B"/>
    <w:rsid w:val="00BF7658"/>
    <w:rsid w:val="00C000A0"/>
    <w:rsid w:val="00C00EEB"/>
    <w:rsid w:val="00C01599"/>
    <w:rsid w:val="00C01FEE"/>
    <w:rsid w:val="00C0213B"/>
    <w:rsid w:val="00C0240C"/>
    <w:rsid w:val="00C02C3C"/>
    <w:rsid w:val="00C02D71"/>
    <w:rsid w:val="00C0338B"/>
    <w:rsid w:val="00C03E5A"/>
    <w:rsid w:val="00C0428D"/>
    <w:rsid w:val="00C043B2"/>
    <w:rsid w:val="00C04BCD"/>
    <w:rsid w:val="00C04BD0"/>
    <w:rsid w:val="00C0553A"/>
    <w:rsid w:val="00C0590E"/>
    <w:rsid w:val="00C05D83"/>
    <w:rsid w:val="00C05E1B"/>
    <w:rsid w:val="00C06881"/>
    <w:rsid w:val="00C06A26"/>
    <w:rsid w:val="00C06F32"/>
    <w:rsid w:val="00C0715B"/>
    <w:rsid w:val="00C073BE"/>
    <w:rsid w:val="00C07460"/>
    <w:rsid w:val="00C07E2A"/>
    <w:rsid w:val="00C105F8"/>
    <w:rsid w:val="00C108BC"/>
    <w:rsid w:val="00C10A32"/>
    <w:rsid w:val="00C10B88"/>
    <w:rsid w:val="00C10BDA"/>
    <w:rsid w:val="00C1249F"/>
    <w:rsid w:val="00C12838"/>
    <w:rsid w:val="00C12E6A"/>
    <w:rsid w:val="00C13484"/>
    <w:rsid w:val="00C13703"/>
    <w:rsid w:val="00C137B9"/>
    <w:rsid w:val="00C138C8"/>
    <w:rsid w:val="00C13B7E"/>
    <w:rsid w:val="00C13C33"/>
    <w:rsid w:val="00C1402D"/>
    <w:rsid w:val="00C14317"/>
    <w:rsid w:val="00C1455B"/>
    <w:rsid w:val="00C14811"/>
    <w:rsid w:val="00C14CD6"/>
    <w:rsid w:val="00C153D6"/>
    <w:rsid w:val="00C159B4"/>
    <w:rsid w:val="00C15A28"/>
    <w:rsid w:val="00C168A8"/>
    <w:rsid w:val="00C16998"/>
    <w:rsid w:val="00C16A53"/>
    <w:rsid w:val="00C16B82"/>
    <w:rsid w:val="00C16D24"/>
    <w:rsid w:val="00C1706B"/>
    <w:rsid w:val="00C176ED"/>
    <w:rsid w:val="00C17DA1"/>
    <w:rsid w:val="00C17E95"/>
    <w:rsid w:val="00C17F29"/>
    <w:rsid w:val="00C202FB"/>
    <w:rsid w:val="00C20B94"/>
    <w:rsid w:val="00C20E8A"/>
    <w:rsid w:val="00C2105B"/>
    <w:rsid w:val="00C213E1"/>
    <w:rsid w:val="00C21764"/>
    <w:rsid w:val="00C21790"/>
    <w:rsid w:val="00C21A09"/>
    <w:rsid w:val="00C22596"/>
    <w:rsid w:val="00C226C1"/>
    <w:rsid w:val="00C22DBF"/>
    <w:rsid w:val="00C22F0D"/>
    <w:rsid w:val="00C22FBB"/>
    <w:rsid w:val="00C22FCB"/>
    <w:rsid w:val="00C23030"/>
    <w:rsid w:val="00C23F02"/>
    <w:rsid w:val="00C241C2"/>
    <w:rsid w:val="00C24655"/>
    <w:rsid w:val="00C2489F"/>
    <w:rsid w:val="00C24968"/>
    <w:rsid w:val="00C24A2E"/>
    <w:rsid w:val="00C24AFF"/>
    <w:rsid w:val="00C24B5A"/>
    <w:rsid w:val="00C24B76"/>
    <w:rsid w:val="00C2569E"/>
    <w:rsid w:val="00C25705"/>
    <w:rsid w:val="00C257FE"/>
    <w:rsid w:val="00C25AAD"/>
    <w:rsid w:val="00C25EEE"/>
    <w:rsid w:val="00C26BCC"/>
    <w:rsid w:val="00C27217"/>
    <w:rsid w:val="00C274CA"/>
    <w:rsid w:val="00C276A4"/>
    <w:rsid w:val="00C27BE8"/>
    <w:rsid w:val="00C30184"/>
    <w:rsid w:val="00C30380"/>
    <w:rsid w:val="00C30748"/>
    <w:rsid w:val="00C30E3C"/>
    <w:rsid w:val="00C30F2B"/>
    <w:rsid w:val="00C31428"/>
    <w:rsid w:val="00C31A82"/>
    <w:rsid w:val="00C31DE1"/>
    <w:rsid w:val="00C31E7E"/>
    <w:rsid w:val="00C320C6"/>
    <w:rsid w:val="00C326F9"/>
    <w:rsid w:val="00C32718"/>
    <w:rsid w:val="00C33A44"/>
    <w:rsid w:val="00C33CA2"/>
    <w:rsid w:val="00C34091"/>
    <w:rsid w:val="00C3456F"/>
    <w:rsid w:val="00C34605"/>
    <w:rsid w:val="00C34951"/>
    <w:rsid w:val="00C34AAA"/>
    <w:rsid w:val="00C34E48"/>
    <w:rsid w:val="00C350B7"/>
    <w:rsid w:val="00C350CA"/>
    <w:rsid w:val="00C35244"/>
    <w:rsid w:val="00C3563D"/>
    <w:rsid w:val="00C3578C"/>
    <w:rsid w:val="00C364DE"/>
    <w:rsid w:val="00C36938"/>
    <w:rsid w:val="00C37006"/>
    <w:rsid w:val="00C370D5"/>
    <w:rsid w:val="00C37158"/>
    <w:rsid w:val="00C3738E"/>
    <w:rsid w:val="00C37403"/>
    <w:rsid w:val="00C37688"/>
    <w:rsid w:val="00C37AD2"/>
    <w:rsid w:val="00C40D61"/>
    <w:rsid w:val="00C40E8F"/>
    <w:rsid w:val="00C413CF"/>
    <w:rsid w:val="00C4161E"/>
    <w:rsid w:val="00C417C0"/>
    <w:rsid w:val="00C41910"/>
    <w:rsid w:val="00C41E93"/>
    <w:rsid w:val="00C42902"/>
    <w:rsid w:val="00C429D4"/>
    <w:rsid w:val="00C42AA1"/>
    <w:rsid w:val="00C42B11"/>
    <w:rsid w:val="00C432EE"/>
    <w:rsid w:val="00C433A4"/>
    <w:rsid w:val="00C43A30"/>
    <w:rsid w:val="00C4420D"/>
    <w:rsid w:val="00C44292"/>
    <w:rsid w:val="00C445C6"/>
    <w:rsid w:val="00C448C3"/>
    <w:rsid w:val="00C44BE8"/>
    <w:rsid w:val="00C44D72"/>
    <w:rsid w:val="00C45011"/>
    <w:rsid w:val="00C45014"/>
    <w:rsid w:val="00C4565D"/>
    <w:rsid w:val="00C45EBB"/>
    <w:rsid w:val="00C46669"/>
    <w:rsid w:val="00C46D6B"/>
    <w:rsid w:val="00C46E52"/>
    <w:rsid w:val="00C4707F"/>
    <w:rsid w:val="00C47211"/>
    <w:rsid w:val="00C4735B"/>
    <w:rsid w:val="00C47424"/>
    <w:rsid w:val="00C478DA"/>
    <w:rsid w:val="00C5020C"/>
    <w:rsid w:val="00C50578"/>
    <w:rsid w:val="00C50813"/>
    <w:rsid w:val="00C51077"/>
    <w:rsid w:val="00C51972"/>
    <w:rsid w:val="00C51AD8"/>
    <w:rsid w:val="00C522D0"/>
    <w:rsid w:val="00C52A01"/>
    <w:rsid w:val="00C52AFC"/>
    <w:rsid w:val="00C52DEE"/>
    <w:rsid w:val="00C53761"/>
    <w:rsid w:val="00C53AEA"/>
    <w:rsid w:val="00C5440E"/>
    <w:rsid w:val="00C544C3"/>
    <w:rsid w:val="00C55316"/>
    <w:rsid w:val="00C555EC"/>
    <w:rsid w:val="00C55650"/>
    <w:rsid w:val="00C55775"/>
    <w:rsid w:val="00C55D04"/>
    <w:rsid w:val="00C56520"/>
    <w:rsid w:val="00C56946"/>
    <w:rsid w:val="00C56E3B"/>
    <w:rsid w:val="00C572B9"/>
    <w:rsid w:val="00C5797B"/>
    <w:rsid w:val="00C57A1A"/>
    <w:rsid w:val="00C57E3D"/>
    <w:rsid w:val="00C60477"/>
    <w:rsid w:val="00C6089F"/>
    <w:rsid w:val="00C60985"/>
    <w:rsid w:val="00C60A1B"/>
    <w:rsid w:val="00C60A63"/>
    <w:rsid w:val="00C61309"/>
    <w:rsid w:val="00C623D6"/>
    <w:rsid w:val="00C624B1"/>
    <w:rsid w:val="00C62C20"/>
    <w:rsid w:val="00C634C3"/>
    <w:rsid w:val="00C63520"/>
    <w:rsid w:val="00C636EB"/>
    <w:rsid w:val="00C63A03"/>
    <w:rsid w:val="00C63DDD"/>
    <w:rsid w:val="00C64400"/>
    <w:rsid w:val="00C6442C"/>
    <w:rsid w:val="00C648DD"/>
    <w:rsid w:val="00C65401"/>
    <w:rsid w:val="00C6587A"/>
    <w:rsid w:val="00C659EA"/>
    <w:rsid w:val="00C65B2E"/>
    <w:rsid w:val="00C65C95"/>
    <w:rsid w:val="00C65F42"/>
    <w:rsid w:val="00C67674"/>
    <w:rsid w:val="00C67D24"/>
    <w:rsid w:val="00C70326"/>
    <w:rsid w:val="00C70366"/>
    <w:rsid w:val="00C704EC"/>
    <w:rsid w:val="00C70A31"/>
    <w:rsid w:val="00C70BB5"/>
    <w:rsid w:val="00C70BE2"/>
    <w:rsid w:val="00C70F86"/>
    <w:rsid w:val="00C70FA6"/>
    <w:rsid w:val="00C7142D"/>
    <w:rsid w:val="00C715CA"/>
    <w:rsid w:val="00C7198A"/>
    <w:rsid w:val="00C71B4A"/>
    <w:rsid w:val="00C71E92"/>
    <w:rsid w:val="00C72675"/>
    <w:rsid w:val="00C72928"/>
    <w:rsid w:val="00C72960"/>
    <w:rsid w:val="00C72C2B"/>
    <w:rsid w:val="00C72FE9"/>
    <w:rsid w:val="00C73789"/>
    <w:rsid w:val="00C7389F"/>
    <w:rsid w:val="00C73AEF"/>
    <w:rsid w:val="00C7402B"/>
    <w:rsid w:val="00C740B1"/>
    <w:rsid w:val="00C74244"/>
    <w:rsid w:val="00C7432E"/>
    <w:rsid w:val="00C74804"/>
    <w:rsid w:val="00C7490D"/>
    <w:rsid w:val="00C74A24"/>
    <w:rsid w:val="00C74F69"/>
    <w:rsid w:val="00C74F8B"/>
    <w:rsid w:val="00C75B84"/>
    <w:rsid w:val="00C75BAC"/>
    <w:rsid w:val="00C765AE"/>
    <w:rsid w:val="00C765E5"/>
    <w:rsid w:val="00C76E37"/>
    <w:rsid w:val="00C76E89"/>
    <w:rsid w:val="00C76EC8"/>
    <w:rsid w:val="00C7758B"/>
    <w:rsid w:val="00C775FC"/>
    <w:rsid w:val="00C806DE"/>
    <w:rsid w:val="00C80722"/>
    <w:rsid w:val="00C80C02"/>
    <w:rsid w:val="00C80CBC"/>
    <w:rsid w:val="00C813E2"/>
    <w:rsid w:val="00C817D4"/>
    <w:rsid w:val="00C81E57"/>
    <w:rsid w:val="00C82121"/>
    <w:rsid w:val="00C826C5"/>
    <w:rsid w:val="00C828C2"/>
    <w:rsid w:val="00C829F4"/>
    <w:rsid w:val="00C82D24"/>
    <w:rsid w:val="00C839A4"/>
    <w:rsid w:val="00C839FC"/>
    <w:rsid w:val="00C83FF4"/>
    <w:rsid w:val="00C8420D"/>
    <w:rsid w:val="00C842BA"/>
    <w:rsid w:val="00C8430C"/>
    <w:rsid w:val="00C84C1F"/>
    <w:rsid w:val="00C84E76"/>
    <w:rsid w:val="00C84EB6"/>
    <w:rsid w:val="00C8515B"/>
    <w:rsid w:val="00C8635E"/>
    <w:rsid w:val="00C865AD"/>
    <w:rsid w:val="00C8661C"/>
    <w:rsid w:val="00C86B4D"/>
    <w:rsid w:val="00C86CB1"/>
    <w:rsid w:val="00C86D44"/>
    <w:rsid w:val="00C86F44"/>
    <w:rsid w:val="00C86FBE"/>
    <w:rsid w:val="00C870C6"/>
    <w:rsid w:val="00C87765"/>
    <w:rsid w:val="00C878E6"/>
    <w:rsid w:val="00C87AB7"/>
    <w:rsid w:val="00C901A4"/>
    <w:rsid w:val="00C90301"/>
    <w:rsid w:val="00C90308"/>
    <w:rsid w:val="00C90367"/>
    <w:rsid w:val="00C9047A"/>
    <w:rsid w:val="00C90D72"/>
    <w:rsid w:val="00C9229E"/>
    <w:rsid w:val="00C932C3"/>
    <w:rsid w:val="00C934A4"/>
    <w:rsid w:val="00C934C8"/>
    <w:rsid w:val="00C93D4E"/>
    <w:rsid w:val="00C93D8A"/>
    <w:rsid w:val="00C941A5"/>
    <w:rsid w:val="00C943F5"/>
    <w:rsid w:val="00C94948"/>
    <w:rsid w:val="00C94E37"/>
    <w:rsid w:val="00C94FA4"/>
    <w:rsid w:val="00C951E8"/>
    <w:rsid w:val="00C955F7"/>
    <w:rsid w:val="00C95A97"/>
    <w:rsid w:val="00C96172"/>
    <w:rsid w:val="00C96327"/>
    <w:rsid w:val="00C968D9"/>
    <w:rsid w:val="00C96919"/>
    <w:rsid w:val="00C969ED"/>
    <w:rsid w:val="00C96E8A"/>
    <w:rsid w:val="00C976EF"/>
    <w:rsid w:val="00C97B16"/>
    <w:rsid w:val="00CA00F1"/>
    <w:rsid w:val="00CA09F3"/>
    <w:rsid w:val="00CA0CF3"/>
    <w:rsid w:val="00CA0FD1"/>
    <w:rsid w:val="00CA101A"/>
    <w:rsid w:val="00CA2B04"/>
    <w:rsid w:val="00CA2B10"/>
    <w:rsid w:val="00CA2B8E"/>
    <w:rsid w:val="00CA3187"/>
    <w:rsid w:val="00CA38C8"/>
    <w:rsid w:val="00CA3D91"/>
    <w:rsid w:val="00CA3E2E"/>
    <w:rsid w:val="00CA40B2"/>
    <w:rsid w:val="00CA474E"/>
    <w:rsid w:val="00CA49C5"/>
    <w:rsid w:val="00CA4E9B"/>
    <w:rsid w:val="00CA513F"/>
    <w:rsid w:val="00CA53F7"/>
    <w:rsid w:val="00CA5C41"/>
    <w:rsid w:val="00CA6722"/>
    <w:rsid w:val="00CA676C"/>
    <w:rsid w:val="00CA6FB2"/>
    <w:rsid w:val="00CA7083"/>
    <w:rsid w:val="00CA7783"/>
    <w:rsid w:val="00CB006E"/>
    <w:rsid w:val="00CB00A4"/>
    <w:rsid w:val="00CB00ED"/>
    <w:rsid w:val="00CB0504"/>
    <w:rsid w:val="00CB0AB3"/>
    <w:rsid w:val="00CB1138"/>
    <w:rsid w:val="00CB1534"/>
    <w:rsid w:val="00CB182C"/>
    <w:rsid w:val="00CB205E"/>
    <w:rsid w:val="00CB207B"/>
    <w:rsid w:val="00CB21EC"/>
    <w:rsid w:val="00CB2A5C"/>
    <w:rsid w:val="00CB2A6F"/>
    <w:rsid w:val="00CB2D10"/>
    <w:rsid w:val="00CB31FF"/>
    <w:rsid w:val="00CB3349"/>
    <w:rsid w:val="00CB3755"/>
    <w:rsid w:val="00CB396F"/>
    <w:rsid w:val="00CB39FD"/>
    <w:rsid w:val="00CB3B9C"/>
    <w:rsid w:val="00CB4D83"/>
    <w:rsid w:val="00CB4E63"/>
    <w:rsid w:val="00CB5087"/>
    <w:rsid w:val="00CB53C8"/>
    <w:rsid w:val="00CB5450"/>
    <w:rsid w:val="00CB545D"/>
    <w:rsid w:val="00CB5BB9"/>
    <w:rsid w:val="00CB6001"/>
    <w:rsid w:val="00CB610F"/>
    <w:rsid w:val="00CB6A13"/>
    <w:rsid w:val="00CB6B3A"/>
    <w:rsid w:val="00CB6BCB"/>
    <w:rsid w:val="00CB730F"/>
    <w:rsid w:val="00CB7742"/>
    <w:rsid w:val="00CB788C"/>
    <w:rsid w:val="00CB7DB2"/>
    <w:rsid w:val="00CC0091"/>
    <w:rsid w:val="00CC02B7"/>
    <w:rsid w:val="00CC0776"/>
    <w:rsid w:val="00CC0AB0"/>
    <w:rsid w:val="00CC0AFB"/>
    <w:rsid w:val="00CC0EE2"/>
    <w:rsid w:val="00CC122C"/>
    <w:rsid w:val="00CC12E2"/>
    <w:rsid w:val="00CC1566"/>
    <w:rsid w:val="00CC18BC"/>
    <w:rsid w:val="00CC1A3F"/>
    <w:rsid w:val="00CC1D61"/>
    <w:rsid w:val="00CC2778"/>
    <w:rsid w:val="00CC2DF3"/>
    <w:rsid w:val="00CC2F87"/>
    <w:rsid w:val="00CC31DD"/>
    <w:rsid w:val="00CC31F6"/>
    <w:rsid w:val="00CC389F"/>
    <w:rsid w:val="00CC39BC"/>
    <w:rsid w:val="00CC414F"/>
    <w:rsid w:val="00CC46B6"/>
    <w:rsid w:val="00CC47D6"/>
    <w:rsid w:val="00CC47D8"/>
    <w:rsid w:val="00CC4F0A"/>
    <w:rsid w:val="00CC533D"/>
    <w:rsid w:val="00CC5B8F"/>
    <w:rsid w:val="00CC60BA"/>
    <w:rsid w:val="00CC61C3"/>
    <w:rsid w:val="00CC655F"/>
    <w:rsid w:val="00CC65A6"/>
    <w:rsid w:val="00CC6A9A"/>
    <w:rsid w:val="00CC6CD7"/>
    <w:rsid w:val="00CC6F22"/>
    <w:rsid w:val="00CC7D93"/>
    <w:rsid w:val="00CD003C"/>
    <w:rsid w:val="00CD01AA"/>
    <w:rsid w:val="00CD079E"/>
    <w:rsid w:val="00CD090E"/>
    <w:rsid w:val="00CD0B29"/>
    <w:rsid w:val="00CD271B"/>
    <w:rsid w:val="00CD2CD6"/>
    <w:rsid w:val="00CD2D4B"/>
    <w:rsid w:val="00CD3022"/>
    <w:rsid w:val="00CD3B9D"/>
    <w:rsid w:val="00CD3BAA"/>
    <w:rsid w:val="00CD44B3"/>
    <w:rsid w:val="00CD4509"/>
    <w:rsid w:val="00CD4B34"/>
    <w:rsid w:val="00CD4EBA"/>
    <w:rsid w:val="00CD51FF"/>
    <w:rsid w:val="00CD5204"/>
    <w:rsid w:val="00CD56BE"/>
    <w:rsid w:val="00CD5DC4"/>
    <w:rsid w:val="00CD621A"/>
    <w:rsid w:val="00CD642D"/>
    <w:rsid w:val="00CD6DA6"/>
    <w:rsid w:val="00CD6DE9"/>
    <w:rsid w:val="00CD73FA"/>
    <w:rsid w:val="00CD7583"/>
    <w:rsid w:val="00CE017A"/>
    <w:rsid w:val="00CE0A4D"/>
    <w:rsid w:val="00CE0CD7"/>
    <w:rsid w:val="00CE0E48"/>
    <w:rsid w:val="00CE13C9"/>
    <w:rsid w:val="00CE17DC"/>
    <w:rsid w:val="00CE25FE"/>
    <w:rsid w:val="00CE2960"/>
    <w:rsid w:val="00CE2CD7"/>
    <w:rsid w:val="00CE2EA5"/>
    <w:rsid w:val="00CE3092"/>
    <w:rsid w:val="00CE3385"/>
    <w:rsid w:val="00CE352C"/>
    <w:rsid w:val="00CE36DE"/>
    <w:rsid w:val="00CE38A9"/>
    <w:rsid w:val="00CE3DFF"/>
    <w:rsid w:val="00CE40C4"/>
    <w:rsid w:val="00CE44EB"/>
    <w:rsid w:val="00CE4632"/>
    <w:rsid w:val="00CE4893"/>
    <w:rsid w:val="00CE4E80"/>
    <w:rsid w:val="00CE4E9D"/>
    <w:rsid w:val="00CE5026"/>
    <w:rsid w:val="00CE5100"/>
    <w:rsid w:val="00CE5759"/>
    <w:rsid w:val="00CE58D5"/>
    <w:rsid w:val="00CE5960"/>
    <w:rsid w:val="00CE5A26"/>
    <w:rsid w:val="00CE5E31"/>
    <w:rsid w:val="00CE5E83"/>
    <w:rsid w:val="00CE6575"/>
    <w:rsid w:val="00CE686E"/>
    <w:rsid w:val="00CE6F15"/>
    <w:rsid w:val="00CE742C"/>
    <w:rsid w:val="00CE753C"/>
    <w:rsid w:val="00CF0506"/>
    <w:rsid w:val="00CF0707"/>
    <w:rsid w:val="00CF0802"/>
    <w:rsid w:val="00CF0B2C"/>
    <w:rsid w:val="00CF0BAB"/>
    <w:rsid w:val="00CF0E8D"/>
    <w:rsid w:val="00CF0EB4"/>
    <w:rsid w:val="00CF13BA"/>
    <w:rsid w:val="00CF1451"/>
    <w:rsid w:val="00CF16FD"/>
    <w:rsid w:val="00CF1D3B"/>
    <w:rsid w:val="00CF1F42"/>
    <w:rsid w:val="00CF234B"/>
    <w:rsid w:val="00CF2785"/>
    <w:rsid w:val="00CF279F"/>
    <w:rsid w:val="00CF30CF"/>
    <w:rsid w:val="00CF34BF"/>
    <w:rsid w:val="00CF38BD"/>
    <w:rsid w:val="00CF402F"/>
    <w:rsid w:val="00CF4125"/>
    <w:rsid w:val="00CF41F6"/>
    <w:rsid w:val="00CF4BFA"/>
    <w:rsid w:val="00CF4C53"/>
    <w:rsid w:val="00CF4F84"/>
    <w:rsid w:val="00CF518F"/>
    <w:rsid w:val="00CF53FD"/>
    <w:rsid w:val="00CF5699"/>
    <w:rsid w:val="00CF594E"/>
    <w:rsid w:val="00CF5C5A"/>
    <w:rsid w:val="00CF5D4D"/>
    <w:rsid w:val="00CF5DCF"/>
    <w:rsid w:val="00CF6028"/>
    <w:rsid w:val="00CF646E"/>
    <w:rsid w:val="00CF66F5"/>
    <w:rsid w:val="00CF67BE"/>
    <w:rsid w:val="00CF7558"/>
    <w:rsid w:val="00CF7D6D"/>
    <w:rsid w:val="00D002FD"/>
    <w:rsid w:val="00D003C6"/>
    <w:rsid w:val="00D015E0"/>
    <w:rsid w:val="00D01789"/>
    <w:rsid w:val="00D01AC0"/>
    <w:rsid w:val="00D02328"/>
    <w:rsid w:val="00D02A81"/>
    <w:rsid w:val="00D02BB4"/>
    <w:rsid w:val="00D02DC0"/>
    <w:rsid w:val="00D02F4F"/>
    <w:rsid w:val="00D03AB5"/>
    <w:rsid w:val="00D03FB3"/>
    <w:rsid w:val="00D04172"/>
    <w:rsid w:val="00D043B5"/>
    <w:rsid w:val="00D044F3"/>
    <w:rsid w:val="00D049B8"/>
    <w:rsid w:val="00D04AD6"/>
    <w:rsid w:val="00D04B53"/>
    <w:rsid w:val="00D04CE7"/>
    <w:rsid w:val="00D04D60"/>
    <w:rsid w:val="00D05162"/>
    <w:rsid w:val="00D054BD"/>
    <w:rsid w:val="00D059B0"/>
    <w:rsid w:val="00D05A6C"/>
    <w:rsid w:val="00D05B9A"/>
    <w:rsid w:val="00D05FEC"/>
    <w:rsid w:val="00D0608C"/>
    <w:rsid w:val="00D0660D"/>
    <w:rsid w:val="00D06BEC"/>
    <w:rsid w:val="00D06CA2"/>
    <w:rsid w:val="00D06F57"/>
    <w:rsid w:val="00D071CA"/>
    <w:rsid w:val="00D0753D"/>
    <w:rsid w:val="00D07B92"/>
    <w:rsid w:val="00D07CD5"/>
    <w:rsid w:val="00D07E5F"/>
    <w:rsid w:val="00D07F42"/>
    <w:rsid w:val="00D10417"/>
    <w:rsid w:val="00D10855"/>
    <w:rsid w:val="00D108F6"/>
    <w:rsid w:val="00D10A10"/>
    <w:rsid w:val="00D10B30"/>
    <w:rsid w:val="00D11FAB"/>
    <w:rsid w:val="00D11FF5"/>
    <w:rsid w:val="00D12210"/>
    <w:rsid w:val="00D12221"/>
    <w:rsid w:val="00D123AD"/>
    <w:rsid w:val="00D12402"/>
    <w:rsid w:val="00D124FE"/>
    <w:rsid w:val="00D128A8"/>
    <w:rsid w:val="00D12BC2"/>
    <w:rsid w:val="00D12E29"/>
    <w:rsid w:val="00D12FCB"/>
    <w:rsid w:val="00D13337"/>
    <w:rsid w:val="00D133A3"/>
    <w:rsid w:val="00D134E3"/>
    <w:rsid w:val="00D14BAE"/>
    <w:rsid w:val="00D15CE7"/>
    <w:rsid w:val="00D15F72"/>
    <w:rsid w:val="00D16036"/>
    <w:rsid w:val="00D161F7"/>
    <w:rsid w:val="00D165C8"/>
    <w:rsid w:val="00D16C22"/>
    <w:rsid w:val="00D170A0"/>
    <w:rsid w:val="00D170D1"/>
    <w:rsid w:val="00D17BD7"/>
    <w:rsid w:val="00D17D44"/>
    <w:rsid w:val="00D17E21"/>
    <w:rsid w:val="00D20148"/>
    <w:rsid w:val="00D20981"/>
    <w:rsid w:val="00D20E0A"/>
    <w:rsid w:val="00D20E6D"/>
    <w:rsid w:val="00D2108E"/>
    <w:rsid w:val="00D21183"/>
    <w:rsid w:val="00D213FF"/>
    <w:rsid w:val="00D217CC"/>
    <w:rsid w:val="00D219CB"/>
    <w:rsid w:val="00D21B21"/>
    <w:rsid w:val="00D22CF1"/>
    <w:rsid w:val="00D22FA4"/>
    <w:rsid w:val="00D23036"/>
    <w:rsid w:val="00D2305D"/>
    <w:rsid w:val="00D2379A"/>
    <w:rsid w:val="00D238C7"/>
    <w:rsid w:val="00D24209"/>
    <w:rsid w:val="00D247CB"/>
    <w:rsid w:val="00D247F4"/>
    <w:rsid w:val="00D24B3B"/>
    <w:rsid w:val="00D24D97"/>
    <w:rsid w:val="00D25354"/>
    <w:rsid w:val="00D25CF0"/>
    <w:rsid w:val="00D26CD4"/>
    <w:rsid w:val="00D26DF9"/>
    <w:rsid w:val="00D26EE1"/>
    <w:rsid w:val="00D26F59"/>
    <w:rsid w:val="00D26F6D"/>
    <w:rsid w:val="00D2724F"/>
    <w:rsid w:val="00D274D2"/>
    <w:rsid w:val="00D277D1"/>
    <w:rsid w:val="00D277DF"/>
    <w:rsid w:val="00D30A1E"/>
    <w:rsid w:val="00D30F50"/>
    <w:rsid w:val="00D3105E"/>
    <w:rsid w:val="00D310CA"/>
    <w:rsid w:val="00D31159"/>
    <w:rsid w:val="00D31361"/>
    <w:rsid w:val="00D31635"/>
    <w:rsid w:val="00D317B6"/>
    <w:rsid w:val="00D31979"/>
    <w:rsid w:val="00D31ED6"/>
    <w:rsid w:val="00D323B4"/>
    <w:rsid w:val="00D3257E"/>
    <w:rsid w:val="00D326F5"/>
    <w:rsid w:val="00D32F04"/>
    <w:rsid w:val="00D32FE8"/>
    <w:rsid w:val="00D33276"/>
    <w:rsid w:val="00D33522"/>
    <w:rsid w:val="00D3390B"/>
    <w:rsid w:val="00D339D1"/>
    <w:rsid w:val="00D33D90"/>
    <w:rsid w:val="00D348DE"/>
    <w:rsid w:val="00D34E68"/>
    <w:rsid w:val="00D3563E"/>
    <w:rsid w:val="00D357B4"/>
    <w:rsid w:val="00D359C5"/>
    <w:rsid w:val="00D35D54"/>
    <w:rsid w:val="00D36028"/>
    <w:rsid w:val="00D361D2"/>
    <w:rsid w:val="00D362EC"/>
    <w:rsid w:val="00D36686"/>
    <w:rsid w:val="00D367B4"/>
    <w:rsid w:val="00D367CC"/>
    <w:rsid w:val="00D3698B"/>
    <w:rsid w:val="00D3727E"/>
    <w:rsid w:val="00D3738F"/>
    <w:rsid w:val="00D37A2A"/>
    <w:rsid w:val="00D37BDE"/>
    <w:rsid w:val="00D37D58"/>
    <w:rsid w:val="00D37F5D"/>
    <w:rsid w:val="00D40065"/>
    <w:rsid w:val="00D4067F"/>
    <w:rsid w:val="00D408C5"/>
    <w:rsid w:val="00D40EBB"/>
    <w:rsid w:val="00D41401"/>
    <w:rsid w:val="00D4178B"/>
    <w:rsid w:val="00D41AF0"/>
    <w:rsid w:val="00D41DD4"/>
    <w:rsid w:val="00D42286"/>
    <w:rsid w:val="00D4275B"/>
    <w:rsid w:val="00D42A24"/>
    <w:rsid w:val="00D42A45"/>
    <w:rsid w:val="00D43B14"/>
    <w:rsid w:val="00D4458F"/>
    <w:rsid w:val="00D44705"/>
    <w:rsid w:val="00D447B3"/>
    <w:rsid w:val="00D447BB"/>
    <w:rsid w:val="00D4497C"/>
    <w:rsid w:val="00D44A19"/>
    <w:rsid w:val="00D44E8A"/>
    <w:rsid w:val="00D45A9E"/>
    <w:rsid w:val="00D45C72"/>
    <w:rsid w:val="00D4642D"/>
    <w:rsid w:val="00D46481"/>
    <w:rsid w:val="00D46A50"/>
    <w:rsid w:val="00D46A9C"/>
    <w:rsid w:val="00D46DE7"/>
    <w:rsid w:val="00D46E0E"/>
    <w:rsid w:val="00D46F5A"/>
    <w:rsid w:val="00D4750E"/>
    <w:rsid w:val="00D4766C"/>
    <w:rsid w:val="00D50934"/>
    <w:rsid w:val="00D50E76"/>
    <w:rsid w:val="00D50FB2"/>
    <w:rsid w:val="00D511F2"/>
    <w:rsid w:val="00D52470"/>
    <w:rsid w:val="00D525D5"/>
    <w:rsid w:val="00D52640"/>
    <w:rsid w:val="00D52C4F"/>
    <w:rsid w:val="00D53387"/>
    <w:rsid w:val="00D53BF2"/>
    <w:rsid w:val="00D53CF2"/>
    <w:rsid w:val="00D53F0C"/>
    <w:rsid w:val="00D543AB"/>
    <w:rsid w:val="00D5441C"/>
    <w:rsid w:val="00D5467C"/>
    <w:rsid w:val="00D5486A"/>
    <w:rsid w:val="00D54CDE"/>
    <w:rsid w:val="00D55067"/>
    <w:rsid w:val="00D55253"/>
    <w:rsid w:val="00D553CE"/>
    <w:rsid w:val="00D5636E"/>
    <w:rsid w:val="00D565E5"/>
    <w:rsid w:val="00D57463"/>
    <w:rsid w:val="00D574DE"/>
    <w:rsid w:val="00D5757C"/>
    <w:rsid w:val="00D57908"/>
    <w:rsid w:val="00D57D9D"/>
    <w:rsid w:val="00D57F13"/>
    <w:rsid w:val="00D606F1"/>
    <w:rsid w:val="00D61C3C"/>
    <w:rsid w:val="00D61C5C"/>
    <w:rsid w:val="00D61DAD"/>
    <w:rsid w:val="00D61F16"/>
    <w:rsid w:val="00D622D7"/>
    <w:rsid w:val="00D623D4"/>
    <w:rsid w:val="00D62616"/>
    <w:rsid w:val="00D626E1"/>
    <w:rsid w:val="00D628FF"/>
    <w:rsid w:val="00D6308A"/>
    <w:rsid w:val="00D63A7E"/>
    <w:rsid w:val="00D640EB"/>
    <w:rsid w:val="00D64165"/>
    <w:rsid w:val="00D643EE"/>
    <w:rsid w:val="00D6443B"/>
    <w:rsid w:val="00D64661"/>
    <w:rsid w:val="00D6486E"/>
    <w:rsid w:val="00D64F78"/>
    <w:rsid w:val="00D651D1"/>
    <w:rsid w:val="00D6584D"/>
    <w:rsid w:val="00D65B26"/>
    <w:rsid w:val="00D65CA2"/>
    <w:rsid w:val="00D6655F"/>
    <w:rsid w:val="00D66744"/>
    <w:rsid w:val="00D6676A"/>
    <w:rsid w:val="00D6685E"/>
    <w:rsid w:val="00D66D70"/>
    <w:rsid w:val="00D67070"/>
    <w:rsid w:val="00D67161"/>
    <w:rsid w:val="00D6731C"/>
    <w:rsid w:val="00D675D0"/>
    <w:rsid w:val="00D6763F"/>
    <w:rsid w:val="00D6796C"/>
    <w:rsid w:val="00D67B26"/>
    <w:rsid w:val="00D70377"/>
    <w:rsid w:val="00D70BEE"/>
    <w:rsid w:val="00D71448"/>
    <w:rsid w:val="00D71473"/>
    <w:rsid w:val="00D715DC"/>
    <w:rsid w:val="00D71754"/>
    <w:rsid w:val="00D71A10"/>
    <w:rsid w:val="00D72279"/>
    <w:rsid w:val="00D72469"/>
    <w:rsid w:val="00D7269D"/>
    <w:rsid w:val="00D72766"/>
    <w:rsid w:val="00D72A08"/>
    <w:rsid w:val="00D72E54"/>
    <w:rsid w:val="00D730A6"/>
    <w:rsid w:val="00D731CD"/>
    <w:rsid w:val="00D73769"/>
    <w:rsid w:val="00D73B58"/>
    <w:rsid w:val="00D74D23"/>
    <w:rsid w:val="00D75293"/>
    <w:rsid w:val="00D7568B"/>
    <w:rsid w:val="00D75757"/>
    <w:rsid w:val="00D75D3E"/>
    <w:rsid w:val="00D7600C"/>
    <w:rsid w:val="00D76187"/>
    <w:rsid w:val="00D7626C"/>
    <w:rsid w:val="00D765AE"/>
    <w:rsid w:val="00D76A2F"/>
    <w:rsid w:val="00D76B60"/>
    <w:rsid w:val="00D76FA2"/>
    <w:rsid w:val="00D7711E"/>
    <w:rsid w:val="00D77181"/>
    <w:rsid w:val="00D773A4"/>
    <w:rsid w:val="00D775CD"/>
    <w:rsid w:val="00D777EF"/>
    <w:rsid w:val="00D7784E"/>
    <w:rsid w:val="00D77899"/>
    <w:rsid w:val="00D77965"/>
    <w:rsid w:val="00D77BAF"/>
    <w:rsid w:val="00D80840"/>
    <w:rsid w:val="00D80953"/>
    <w:rsid w:val="00D814D9"/>
    <w:rsid w:val="00D81C83"/>
    <w:rsid w:val="00D827D1"/>
    <w:rsid w:val="00D828C7"/>
    <w:rsid w:val="00D82A6A"/>
    <w:rsid w:val="00D82D7A"/>
    <w:rsid w:val="00D82FEC"/>
    <w:rsid w:val="00D83044"/>
    <w:rsid w:val="00D83A08"/>
    <w:rsid w:val="00D83DC8"/>
    <w:rsid w:val="00D83EBE"/>
    <w:rsid w:val="00D84385"/>
    <w:rsid w:val="00D8482F"/>
    <w:rsid w:val="00D84AFE"/>
    <w:rsid w:val="00D855A1"/>
    <w:rsid w:val="00D8563C"/>
    <w:rsid w:val="00D85930"/>
    <w:rsid w:val="00D85B33"/>
    <w:rsid w:val="00D85D7B"/>
    <w:rsid w:val="00D867C5"/>
    <w:rsid w:val="00D86894"/>
    <w:rsid w:val="00D86944"/>
    <w:rsid w:val="00D86E12"/>
    <w:rsid w:val="00D90AF8"/>
    <w:rsid w:val="00D90B5C"/>
    <w:rsid w:val="00D91166"/>
    <w:rsid w:val="00D91563"/>
    <w:rsid w:val="00D915C7"/>
    <w:rsid w:val="00D91A44"/>
    <w:rsid w:val="00D91F4D"/>
    <w:rsid w:val="00D923E2"/>
    <w:rsid w:val="00D924CB"/>
    <w:rsid w:val="00D92506"/>
    <w:rsid w:val="00D92ACB"/>
    <w:rsid w:val="00D92C17"/>
    <w:rsid w:val="00D92DE0"/>
    <w:rsid w:val="00D936F1"/>
    <w:rsid w:val="00D9385B"/>
    <w:rsid w:val="00D93ADC"/>
    <w:rsid w:val="00D943C7"/>
    <w:rsid w:val="00D947B3"/>
    <w:rsid w:val="00D950F1"/>
    <w:rsid w:val="00D9521B"/>
    <w:rsid w:val="00D95EFB"/>
    <w:rsid w:val="00D96002"/>
    <w:rsid w:val="00D96326"/>
    <w:rsid w:val="00D96A9F"/>
    <w:rsid w:val="00D96AD7"/>
    <w:rsid w:val="00D96B2B"/>
    <w:rsid w:val="00D973A1"/>
    <w:rsid w:val="00D973BD"/>
    <w:rsid w:val="00D9769C"/>
    <w:rsid w:val="00D97780"/>
    <w:rsid w:val="00DA0303"/>
    <w:rsid w:val="00DA046D"/>
    <w:rsid w:val="00DA0870"/>
    <w:rsid w:val="00DA0A9B"/>
    <w:rsid w:val="00DA0B92"/>
    <w:rsid w:val="00DA0C80"/>
    <w:rsid w:val="00DA0E5D"/>
    <w:rsid w:val="00DA17E9"/>
    <w:rsid w:val="00DA19D7"/>
    <w:rsid w:val="00DA29B4"/>
    <w:rsid w:val="00DA2C2A"/>
    <w:rsid w:val="00DA2D82"/>
    <w:rsid w:val="00DA2EA6"/>
    <w:rsid w:val="00DA32E9"/>
    <w:rsid w:val="00DA393F"/>
    <w:rsid w:val="00DA4311"/>
    <w:rsid w:val="00DA4403"/>
    <w:rsid w:val="00DA44DA"/>
    <w:rsid w:val="00DA458A"/>
    <w:rsid w:val="00DA4E47"/>
    <w:rsid w:val="00DA5724"/>
    <w:rsid w:val="00DA5885"/>
    <w:rsid w:val="00DA5D1C"/>
    <w:rsid w:val="00DA5EBF"/>
    <w:rsid w:val="00DA666C"/>
    <w:rsid w:val="00DA6A16"/>
    <w:rsid w:val="00DA6A4F"/>
    <w:rsid w:val="00DA6A8A"/>
    <w:rsid w:val="00DA6D7B"/>
    <w:rsid w:val="00DA6D82"/>
    <w:rsid w:val="00DA6E80"/>
    <w:rsid w:val="00DA7B2C"/>
    <w:rsid w:val="00DA7D78"/>
    <w:rsid w:val="00DA7EEF"/>
    <w:rsid w:val="00DB0869"/>
    <w:rsid w:val="00DB17F1"/>
    <w:rsid w:val="00DB1CE4"/>
    <w:rsid w:val="00DB1ED6"/>
    <w:rsid w:val="00DB22BC"/>
    <w:rsid w:val="00DB29A2"/>
    <w:rsid w:val="00DB2A16"/>
    <w:rsid w:val="00DB2B42"/>
    <w:rsid w:val="00DB3848"/>
    <w:rsid w:val="00DB3B39"/>
    <w:rsid w:val="00DB425E"/>
    <w:rsid w:val="00DB47F4"/>
    <w:rsid w:val="00DB4932"/>
    <w:rsid w:val="00DB4A24"/>
    <w:rsid w:val="00DB4C1C"/>
    <w:rsid w:val="00DB52DB"/>
    <w:rsid w:val="00DB5337"/>
    <w:rsid w:val="00DB5568"/>
    <w:rsid w:val="00DB5A8C"/>
    <w:rsid w:val="00DB5F50"/>
    <w:rsid w:val="00DB657F"/>
    <w:rsid w:val="00DB6908"/>
    <w:rsid w:val="00DB6909"/>
    <w:rsid w:val="00DB6974"/>
    <w:rsid w:val="00DB6F31"/>
    <w:rsid w:val="00DB7C2B"/>
    <w:rsid w:val="00DB7EE6"/>
    <w:rsid w:val="00DC0161"/>
    <w:rsid w:val="00DC02D8"/>
    <w:rsid w:val="00DC0359"/>
    <w:rsid w:val="00DC084F"/>
    <w:rsid w:val="00DC0DF8"/>
    <w:rsid w:val="00DC12A4"/>
    <w:rsid w:val="00DC158A"/>
    <w:rsid w:val="00DC17BF"/>
    <w:rsid w:val="00DC26D2"/>
    <w:rsid w:val="00DC2B77"/>
    <w:rsid w:val="00DC2C83"/>
    <w:rsid w:val="00DC314E"/>
    <w:rsid w:val="00DC33BF"/>
    <w:rsid w:val="00DC3420"/>
    <w:rsid w:val="00DC351C"/>
    <w:rsid w:val="00DC4160"/>
    <w:rsid w:val="00DC4778"/>
    <w:rsid w:val="00DC4D92"/>
    <w:rsid w:val="00DC5498"/>
    <w:rsid w:val="00DC5EF3"/>
    <w:rsid w:val="00DC61BC"/>
    <w:rsid w:val="00DC7125"/>
    <w:rsid w:val="00DC7223"/>
    <w:rsid w:val="00DC79A5"/>
    <w:rsid w:val="00DC7E6C"/>
    <w:rsid w:val="00DD00C5"/>
    <w:rsid w:val="00DD0230"/>
    <w:rsid w:val="00DD0F17"/>
    <w:rsid w:val="00DD1712"/>
    <w:rsid w:val="00DD1811"/>
    <w:rsid w:val="00DD21CA"/>
    <w:rsid w:val="00DD25A6"/>
    <w:rsid w:val="00DD28DD"/>
    <w:rsid w:val="00DD2B84"/>
    <w:rsid w:val="00DD3054"/>
    <w:rsid w:val="00DD3740"/>
    <w:rsid w:val="00DD3C5D"/>
    <w:rsid w:val="00DD3E98"/>
    <w:rsid w:val="00DD423C"/>
    <w:rsid w:val="00DD437E"/>
    <w:rsid w:val="00DD48D9"/>
    <w:rsid w:val="00DD4AD5"/>
    <w:rsid w:val="00DD4CA9"/>
    <w:rsid w:val="00DD4E1F"/>
    <w:rsid w:val="00DD4FF7"/>
    <w:rsid w:val="00DD5157"/>
    <w:rsid w:val="00DD582F"/>
    <w:rsid w:val="00DD5AC2"/>
    <w:rsid w:val="00DD5BEB"/>
    <w:rsid w:val="00DD5D9F"/>
    <w:rsid w:val="00DD5E75"/>
    <w:rsid w:val="00DD6D3C"/>
    <w:rsid w:val="00DD6F4B"/>
    <w:rsid w:val="00DD6F83"/>
    <w:rsid w:val="00DD71BD"/>
    <w:rsid w:val="00DD7289"/>
    <w:rsid w:val="00DD7298"/>
    <w:rsid w:val="00DD7307"/>
    <w:rsid w:val="00DD74D5"/>
    <w:rsid w:val="00DD7B0E"/>
    <w:rsid w:val="00DD7F76"/>
    <w:rsid w:val="00DE052B"/>
    <w:rsid w:val="00DE055E"/>
    <w:rsid w:val="00DE0B3B"/>
    <w:rsid w:val="00DE151F"/>
    <w:rsid w:val="00DE15D6"/>
    <w:rsid w:val="00DE17FB"/>
    <w:rsid w:val="00DE1B81"/>
    <w:rsid w:val="00DE1F4B"/>
    <w:rsid w:val="00DE1F7E"/>
    <w:rsid w:val="00DE2046"/>
    <w:rsid w:val="00DE2087"/>
    <w:rsid w:val="00DE258B"/>
    <w:rsid w:val="00DE26F7"/>
    <w:rsid w:val="00DE2889"/>
    <w:rsid w:val="00DE2DF7"/>
    <w:rsid w:val="00DE2E95"/>
    <w:rsid w:val="00DE2EAD"/>
    <w:rsid w:val="00DE2F22"/>
    <w:rsid w:val="00DE3101"/>
    <w:rsid w:val="00DE3BF2"/>
    <w:rsid w:val="00DE4825"/>
    <w:rsid w:val="00DE4A8F"/>
    <w:rsid w:val="00DE556E"/>
    <w:rsid w:val="00DE57F9"/>
    <w:rsid w:val="00DE5ADE"/>
    <w:rsid w:val="00DE611F"/>
    <w:rsid w:val="00DE63C6"/>
    <w:rsid w:val="00DE67A8"/>
    <w:rsid w:val="00DE67BD"/>
    <w:rsid w:val="00DE6CA2"/>
    <w:rsid w:val="00DE6CAE"/>
    <w:rsid w:val="00DE70E3"/>
    <w:rsid w:val="00DE7119"/>
    <w:rsid w:val="00DE73FC"/>
    <w:rsid w:val="00DE76E3"/>
    <w:rsid w:val="00DE7E2F"/>
    <w:rsid w:val="00DF0B5E"/>
    <w:rsid w:val="00DF0CAD"/>
    <w:rsid w:val="00DF0F34"/>
    <w:rsid w:val="00DF1249"/>
    <w:rsid w:val="00DF178C"/>
    <w:rsid w:val="00DF257F"/>
    <w:rsid w:val="00DF27A7"/>
    <w:rsid w:val="00DF2DBF"/>
    <w:rsid w:val="00DF327B"/>
    <w:rsid w:val="00DF441C"/>
    <w:rsid w:val="00DF46F3"/>
    <w:rsid w:val="00DF4735"/>
    <w:rsid w:val="00DF504C"/>
    <w:rsid w:val="00DF51A6"/>
    <w:rsid w:val="00DF5351"/>
    <w:rsid w:val="00DF5A7A"/>
    <w:rsid w:val="00DF5F4F"/>
    <w:rsid w:val="00DF6810"/>
    <w:rsid w:val="00DF6AB6"/>
    <w:rsid w:val="00DF6C4E"/>
    <w:rsid w:val="00DF7001"/>
    <w:rsid w:val="00DF7157"/>
    <w:rsid w:val="00DF728B"/>
    <w:rsid w:val="00DF7474"/>
    <w:rsid w:val="00DF7656"/>
    <w:rsid w:val="00E0045A"/>
    <w:rsid w:val="00E004EC"/>
    <w:rsid w:val="00E01078"/>
    <w:rsid w:val="00E01197"/>
    <w:rsid w:val="00E01397"/>
    <w:rsid w:val="00E0175E"/>
    <w:rsid w:val="00E02B01"/>
    <w:rsid w:val="00E02E34"/>
    <w:rsid w:val="00E030F4"/>
    <w:rsid w:val="00E0310D"/>
    <w:rsid w:val="00E031D8"/>
    <w:rsid w:val="00E035BD"/>
    <w:rsid w:val="00E035E5"/>
    <w:rsid w:val="00E0373F"/>
    <w:rsid w:val="00E03C0F"/>
    <w:rsid w:val="00E03CC8"/>
    <w:rsid w:val="00E03F7E"/>
    <w:rsid w:val="00E04242"/>
    <w:rsid w:val="00E046A1"/>
    <w:rsid w:val="00E04704"/>
    <w:rsid w:val="00E04FF9"/>
    <w:rsid w:val="00E05024"/>
    <w:rsid w:val="00E05586"/>
    <w:rsid w:val="00E05B00"/>
    <w:rsid w:val="00E06059"/>
    <w:rsid w:val="00E0658E"/>
    <w:rsid w:val="00E065B9"/>
    <w:rsid w:val="00E067AF"/>
    <w:rsid w:val="00E0682F"/>
    <w:rsid w:val="00E06C0D"/>
    <w:rsid w:val="00E06D5F"/>
    <w:rsid w:val="00E07251"/>
    <w:rsid w:val="00E0731A"/>
    <w:rsid w:val="00E0772A"/>
    <w:rsid w:val="00E07FE3"/>
    <w:rsid w:val="00E100BC"/>
    <w:rsid w:val="00E10ABF"/>
    <w:rsid w:val="00E110AC"/>
    <w:rsid w:val="00E111D9"/>
    <w:rsid w:val="00E124AF"/>
    <w:rsid w:val="00E129F8"/>
    <w:rsid w:val="00E1304A"/>
    <w:rsid w:val="00E133A1"/>
    <w:rsid w:val="00E137DA"/>
    <w:rsid w:val="00E139E7"/>
    <w:rsid w:val="00E13CC7"/>
    <w:rsid w:val="00E144AB"/>
    <w:rsid w:val="00E149A6"/>
    <w:rsid w:val="00E14D8E"/>
    <w:rsid w:val="00E151D0"/>
    <w:rsid w:val="00E151D2"/>
    <w:rsid w:val="00E152FA"/>
    <w:rsid w:val="00E15B7E"/>
    <w:rsid w:val="00E15CFE"/>
    <w:rsid w:val="00E15F2B"/>
    <w:rsid w:val="00E1690E"/>
    <w:rsid w:val="00E16BA0"/>
    <w:rsid w:val="00E17501"/>
    <w:rsid w:val="00E17552"/>
    <w:rsid w:val="00E17684"/>
    <w:rsid w:val="00E17BE7"/>
    <w:rsid w:val="00E20067"/>
    <w:rsid w:val="00E202A6"/>
    <w:rsid w:val="00E20653"/>
    <w:rsid w:val="00E20879"/>
    <w:rsid w:val="00E20D1D"/>
    <w:rsid w:val="00E20D5A"/>
    <w:rsid w:val="00E20F16"/>
    <w:rsid w:val="00E21153"/>
    <w:rsid w:val="00E21374"/>
    <w:rsid w:val="00E2204B"/>
    <w:rsid w:val="00E2211E"/>
    <w:rsid w:val="00E221AA"/>
    <w:rsid w:val="00E22709"/>
    <w:rsid w:val="00E22C64"/>
    <w:rsid w:val="00E23364"/>
    <w:rsid w:val="00E23664"/>
    <w:rsid w:val="00E23D61"/>
    <w:rsid w:val="00E23D80"/>
    <w:rsid w:val="00E23FA2"/>
    <w:rsid w:val="00E23FFD"/>
    <w:rsid w:val="00E244C6"/>
    <w:rsid w:val="00E246EF"/>
    <w:rsid w:val="00E24A0E"/>
    <w:rsid w:val="00E24A46"/>
    <w:rsid w:val="00E25168"/>
    <w:rsid w:val="00E254D7"/>
    <w:rsid w:val="00E25B1F"/>
    <w:rsid w:val="00E25E53"/>
    <w:rsid w:val="00E260E9"/>
    <w:rsid w:val="00E26B63"/>
    <w:rsid w:val="00E273FF"/>
    <w:rsid w:val="00E274BF"/>
    <w:rsid w:val="00E304DD"/>
    <w:rsid w:val="00E30510"/>
    <w:rsid w:val="00E307F5"/>
    <w:rsid w:val="00E30B16"/>
    <w:rsid w:val="00E310B3"/>
    <w:rsid w:val="00E312C3"/>
    <w:rsid w:val="00E312EE"/>
    <w:rsid w:val="00E31DF8"/>
    <w:rsid w:val="00E32254"/>
    <w:rsid w:val="00E322A5"/>
    <w:rsid w:val="00E328AA"/>
    <w:rsid w:val="00E32D24"/>
    <w:rsid w:val="00E33761"/>
    <w:rsid w:val="00E33A57"/>
    <w:rsid w:val="00E33BB4"/>
    <w:rsid w:val="00E34168"/>
    <w:rsid w:val="00E34707"/>
    <w:rsid w:val="00E34765"/>
    <w:rsid w:val="00E34E9B"/>
    <w:rsid w:val="00E35178"/>
    <w:rsid w:val="00E353D3"/>
    <w:rsid w:val="00E35443"/>
    <w:rsid w:val="00E35712"/>
    <w:rsid w:val="00E3661C"/>
    <w:rsid w:val="00E36FF8"/>
    <w:rsid w:val="00E37968"/>
    <w:rsid w:val="00E37D2F"/>
    <w:rsid w:val="00E40223"/>
    <w:rsid w:val="00E40315"/>
    <w:rsid w:val="00E40468"/>
    <w:rsid w:val="00E4064E"/>
    <w:rsid w:val="00E40789"/>
    <w:rsid w:val="00E40800"/>
    <w:rsid w:val="00E40C92"/>
    <w:rsid w:val="00E40CC7"/>
    <w:rsid w:val="00E413D6"/>
    <w:rsid w:val="00E41513"/>
    <w:rsid w:val="00E4165E"/>
    <w:rsid w:val="00E421BB"/>
    <w:rsid w:val="00E4264A"/>
    <w:rsid w:val="00E4292B"/>
    <w:rsid w:val="00E42C0F"/>
    <w:rsid w:val="00E42C5B"/>
    <w:rsid w:val="00E430E1"/>
    <w:rsid w:val="00E43322"/>
    <w:rsid w:val="00E43346"/>
    <w:rsid w:val="00E433B8"/>
    <w:rsid w:val="00E4344A"/>
    <w:rsid w:val="00E43721"/>
    <w:rsid w:val="00E439B9"/>
    <w:rsid w:val="00E43B90"/>
    <w:rsid w:val="00E44343"/>
    <w:rsid w:val="00E447F0"/>
    <w:rsid w:val="00E448C6"/>
    <w:rsid w:val="00E450DA"/>
    <w:rsid w:val="00E450ED"/>
    <w:rsid w:val="00E45230"/>
    <w:rsid w:val="00E45B86"/>
    <w:rsid w:val="00E45D63"/>
    <w:rsid w:val="00E45ED9"/>
    <w:rsid w:val="00E45FFB"/>
    <w:rsid w:val="00E460D2"/>
    <w:rsid w:val="00E467F6"/>
    <w:rsid w:val="00E46A36"/>
    <w:rsid w:val="00E47069"/>
    <w:rsid w:val="00E47103"/>
    <w:rsid w:val="00E4716C"/>
    <w:rsid w:val="00E477A1"/>
    <w:rsid w:val="00E478AC"/>
    <w:rsid w:val="00E4794E"/>
    <w:rsid w:val="00E47D1C"/>
    <w:rsid w:val="00E47F7B"/>
    <w:rsid w:val="00E50083"/>
    <w:rsid w:val="00E504CA"/>
    <w:rsid w:val="00E50A62"/>
    <w:rsid w:val="00E50AF6"/>
    <w:rsid w:val="00E50C2E"/>
    <w:rsid w:val="00E50CB0"/>
    <w:rsid w:val="00E50F1B"/>
    <w:rsid w:val="00E517AA"/>
    <w:rsid w:val="00E51D35"/>
    <w:rsid w:val="00E51E86"/>
    <w:rsid w:val="00E522D8"/>
    <w:rsid w:val="00E527DA"/>
    <w:rsid w:val="00E52AC1"/>
    <w:rsid w:val="00E53A0F"/>
    <w:rsid w:val="00E53DE7"/>
    <w:rsid w:val="00E5415D"/>
    <w:rsid w:val="00E541A4"/>
    <w:rsid w:val="00E54200"/>
    <w:rsid w:val="00E5421D"/>
    <w:rsid w:val="00E542B3"/>
    <w:rsid w:val="00E54524"/>
    <w:rsid w:val="00E5477A"/>
    <w:rsid w:val="00E549F2"/>
    <w:rsid w:val="00E54A45"/>
    <w:rsid w:val="00E54D5C"/>
    <w:rsid w:val="00E5512E"/>
    <w:rsid w:val="00E5536A"/>
    <w:rsid w:val="00E5542B"/>
    <w:rsid w:val="00E55451"/>
    <w:rsid w:val="00E55BD4"/>
    <w:rsid w:val="00E562B8"/>
    <w:rsid w:val="00E563AD"/>
    <w:rsid w:val="00E5647A"/>
    <w:rsid w:val="00E565B2"/>
    <w:rsid w:val="00E56B27"/>
    <w:rsid w:val="00E56BAD"/>
    <w:rsid w:val="00E56E68"/>
    <w:rsid w:val="00E56F60"/>
    <w:rsid w:val="00E56F77"/>
    <w:rsid w:val="00E57A20"/>
    <w:rsid w:val="00E57A8F"/>
    <w:rsid w:val="00E60022"/>
    <w:rsid w:val="00E60C2E"/>
    <w:rsid w:val="00E60DEC"/>
    <w:rsid w:val="00E61376"/>
    <w:rsid w:val="00E61523"/>
    <w:rsid w:val="00E61741"/>
    <w:rsid w:val="00E617C4"/>
    <w:rsid w:val="00E61E50"/>
    <w:rsid w:val="00E621DE"/>
    <w:rsid w:val="00E62223"/>
    <w:rsid w:val="00E622ED"/>
    <w:rsid w:val="00E62C27"/>
    <w:rsid w:val="00E62C50"/>
    <w:rsid w:val="00E62D8B"/>
    <w:rsid w:val="00E6304B"/>
    <w:rsid w:val="00E6321E"/>
    <w:rsid w:val="00E636CD"/>
    <w:rsid w:val="00E63778"/>
    <w:rsid w:val="00E63CD2"/>
    <w:rsid w:val="00E63E7A"/>
    <w:rsid w:val="00E648CB"/>
    <w:rsid w:val="00E64D86"/>
    <w:rsid w:val="00E65025"/>
    <w:rsid w:val="00E651F5"/>
    <w:rsid w:val="00E65E38"/>
    <w:rsid w:val="00E65F96"/>
    <w:rsid w:val="00E660DC"/>
    <w:rsid w:val="00E66441"/>
    <w:rsid w:val="00E66E4E"/>
    <w:rsid w:val="00E67118"/>
    <w:rsid w:val="00E676D5"/>
    <w:rsid w:val="00E67955"/>
    <w:rsid w:val="00E67972"/>
    <w:rsid w:val="00E67CC6"/>
    <w:rsid w:val="00E7019C"/>
    <w:rsid w:val="00E70302"/>
    <w:rsid w:val="00E70363"/>
    <w:rsid w:val="00E709C4"/>
    <w:rsid w:val="00E709D7"/>
    <w:rsid w:val="00E70E3F"/>
    <w:rsid w:val="00E713DB"/>
    <w:rsid w:val="00E7232D"/>
    <w:rsid w:val="00E72698"/>
    <w:rsid w:val="00E729B9"/>
    <w:rsid w:val="00E729E6"/>
    <w:rsid w:val="00E736EA"/>
    <w:rsid w:val="00E73FF3"/>
    <w:rsid w:val="00E74521"/>
    <w:rsid w:val="00E7460D"/>
    <w:rsid w:val="00E74D80"/>
    <w:rsid w:val="00E74EE5"/>
    <w:rsid w:val="00E75722"/>
    <w:rsid w:val="00E75BB3"/>
    <w:rsid w:val="00E76AF6"/>
    <w:rsid w:val="00E76C58"/>
    <w:rsid w:val="00E76CA3"/>
    <w:rsid w:val="00E76DFD"/>
    <w:rsid w:val="00E76FC7"/>
    <w:rsid w:val="00E770FA"/>
    <w:rsid w:val="00E7767A"/>
    <w:rsid w:val="00E77B4B"/>
    <w:rsid w:val="00E800E3"/>
    <w:rsid w:val="00E8021D"/>
    <w:rsid w:val="00E806DF"/>
    <w:rsid w:val="00E80ADB"/>
    <w:rsid w:val="00E80F14"/>
    <w:rsid w:val="00E81736"/>
    <w:rsid w:val="00E8173F"/>
    <w:rsid w:val="00E81EB9"/>
    <w:rsid w:val="00E82821"/>
    <w:rsid w:val="00E82EC5"/>
    <w:rsid w:val="00E82F7F"/>
    <w:rsid w:val="00E83183"/>
    <w:rsid w:val="00E83666"/>
    <w:rsid w:val="00E83E19"/>
    <w:rsid w:val="00E84913"/>
    <w:rsid w:val="00E8498A"/>
    <w:rsid w:val="00E85964"/>
    <w:rsid w:val="00E86045"/>
    <w:rsid w:val="00E86051"/>
    <w:rsid w:val="00E868C6"/>
    <w:rsid w:val="00E86CCA"/>
    <w:rsid w:val="00E86E60"/>
    <w:rsid w:val="00E86FED"/>
    <w:rsid w:val="00E873A3"/>
    <w:rsid w:val="00E87BAE"/>
    <w:rsid w:val="00E87EA6"/>
    <w:rsid w:val="00E90064"/>
    <w:rsid w:val="00E90638"/>
    <w:rsid w:val="00E90939"/>
    <w:rsid w:val="00E91002"/>
    <w:rsid w:val="00E91268"/>
    <w:rsid w:val="00E9134F"/>
    <w:rsid w:val="00E91B70"/>
    <w:rsid w:val="00E91B8F"/>
    <w:rsid w:val="00E91E28"/>
    <w:rsid w:val="00E92367"/>
    <w:rsid w:val="00E92990"/>
    <w:rsid w:val="00E93019"/>
    <w:rsid w:val="00E9310D"/>
    <w:rsid w:val="00E9365F"/>
    <w:rsid w:val="00E94220"/>
    <w:rsid w:val="00E944E3"/>
    <w:rsid w:val="00E944FE"/>
    <w:rsid w:val="00E94742"/>
    <w:rsid w:val="00E94ADC"/>
    <w:rsid w:val="00E9516E"/>
    <w:rsid w:val="00E95D3B"/>
    <w:rsid w:val="00E9653C"/>
    <w:rsid w:val="00E96C48"/>
    <w:rsid w:val="00E96E6D"/>
    <w:rsid w:val="00E971C2"/>
    <w:rsid w:val="00E9721C"/>
    <w:rsid w:val="00E972E0"/>
    <w:rsid w:val="00E976C0"/>
    <w:rsid w:val="00E9779A"/>
    <w:rsid w:val="00E9785A"/>
    <w:rsid w:val="00E97AB8"/>
    <w:rsid w:val="00E97DCB"/>
    <w:rsid w:val="00E97F89"/>
    <w:rsid w:val="00EA02F7"/>
    <w:rsid w:val="00EA0419"/>
    <w:rsid w:val="00EA087C"/>
    <w:rsid w:val="00EA1011"/>
    <w:rsid w:val="00EA1108"/>
    <w:rsid w:val="00EA1D4B"/>
    <w:rsid w:val="00EA2FE3"/>
    <w:rsid w:val="00EA31C7"/>
    <w:rsid w:val="00EA38A6"/>
    <w:rsid w:val="00EA3A42"/>
    <w:rsid w:val="00EA3AA0"/>
    <w:rsid w:val="00EA3F92"/>
    <w:rsid w:val="00EA4023"/>
    <w:rsid w:val="00EA4A59"/>
    <w:rsid w:val="00EA4DA1"/>
    <w:rsid w:val="00EA5010"/>
    <w:rsid w:val="00EA5965"/>
    <w:rsid w:val="00EA5985"/>
    <w:rsid w:val="00EA5D8E"/>
    <w:rsid w:val="00EA5F44"/>
    <w:rsid w:val="00EA5F9F"/>
    <w:rsid w:val="00EA6328"/>
    <w:rsid w:val="00EA65C4"/>
    <w:rsid w:val="00EA689C"/>
    <w:rsid w:val="00EA6980"/>
    <w:rsid w:val="00EA6B3C"/>
    <w:rsid w:val="00EA6B54"/>
    <w:rsid w:val="00EA6C5F"/>
    <w:rsid w:val="00EA6C89"/>
    <w:rsid w:val="00EA71F5"/>
    <w:rsid w:val="00EA72D0"/>
    <w:rsid w:val="00EA7538"/>
    <w:rsid w:val="00EA759B"/>
    <w:rsid w:val="00EA75C6"/>
    <w:rsid w:val="00EA7802"/>
    <w:rsid w:val="00EA7D56"/>
    <w:rsid w:val="00EA7E97"/>
    <w:rsid w:val="00EB00FA"/>
    <w:rsid w:val="00EB037D"/>
    <w:rsid w:val="00EB095C"/>
    <w:rsid w:val="00EB0CCD"/>
    <w:rsid w:val="00EB0F92"/>
    <w:rsid w:val="00EB1059"/>
    <w:rsid w:val="00EB1428"/>
    <w:rsid w:val="00EB2133"/>
    <w:rsid w:val="00EB27EF"/>
    <w:rsid w:val="00EB2822"/>
    <w:rsid w:val="00EB2BFD"/>
    <w:rsid w:val="00EB2D5E"/>
    <w:rsid w:val="00EB2D7B"/>
    <w:rsid w:val="00EB316A"/>
    <w:rsid w:val="00EB33EE"/>
    <w:rsid w:val="00EB3424"/>
    <w:rsid w:val="00EB3437"/>
    <w:rsid w:val="00EB3605"/>
    <w:rsid w:val="00EB415E"/>
    <w:rsid w:val="00EB4169"/>
    <w:rsid w:val="00EB49B7"/>
    <w:rsid w:val="00EB4F5F"/>
    <w:rsid w:val="00EB4FA4"/>
    <w:rsid w:val="00EB501C"/>
    <w:rsid w:val="00EB530A"/>
    <w:rsid w:val="00EB6069"/>
    <w:rsid w:val="00EB6B83"/>
    <w:rsid w:val="00EB6C2F"/>
    <w:rsid w:val="00EB6D2C"/>
    <w:rsid w:val="00EB781D"/>
    <w:rsid w:val="00EB7852"/>
    <w:rsid w:val="00EC01E5"/>
    <w:rsid w:val="00EC0242"/>
    <w:rsid w:val="00EC06B3"/>
    <w:rsid w:val="00EC0728"/>
    <w:rsid w:val="00EC087D"/>
    <w:rsid w:val="00EC0C75"/>
    <w:rsid w:val="00EC0E0A"/>
    <w:rsid w:val="00EC14B3"/>
    <w:rsid w:val="00EC14E8"/>
    <w:rsid w:val="00EC15DC"/>
    <w:rsid w:val="00EC1DC2"/>
    <w:rsid w:val="00EC1DF4"/>
    <w:rsid w:val="00EC2346"/>
    <w:rsid w:val="00EC299E"/>
    <w:rsid w:val="00EC36B5"/>
    <w:rsid w:val="00EC39DA"/>
    <w:rsid w:val="00EC3E35"/>
    <w:rsid w:val="00EC43F7"/>
    <w:rsid w:val="00EC4D96"/>
    <w:rsid w:val="00EC4F34"/>
    <w:rsid w:val="00EC4F6F"/>
    <w:rsid w:val="00EC560D"/>
    <w:rsid w:val="00EC5658"/>
    <w:rsid w:val="00EC5697"/>
    <w:rsid w:val="00EC575E"/>
    <w:rsid w:val="00EC578F"/>
    <w:rsid w:val="00EC6B5B"/>
    <w:rsid w:val="00EC7485"/>
    <w:rsid w:val="00EC765D"/>
    <w:rsid w:val="00EC7D2B"/>
    <w:rsid w:val="00ED0534"/>
    <w:rsid w:val="00ED082F"/>
    <w:rsid w:val="00ED08B9"/>
    <w:rsid w:val="00ED08E6"/>
    <w:rsid w:val="00ED0DFA"/>
    <w:rsid w:val="00ED10B8"/>
    <w:rsid w:val="00ED12B7"/>
    <w:rsid w:val="00ED1354"/>
    <w:rsid w:val="00ED14F7"/>
    <w:rsid w:val="00ED160C"/>
    <w:rsid w:val="00ED19F9"/>
    <w:rsid w:val="00ED1B49"/>
    <w:rsid w:val="00ED1E3E"/>
    <w:rsid w:val="00ED1E5E"/>
    <w:rsid w:val="00ED2340"/>
    <w:rsid w:val="00ED25FE"/>
    <w:rsid w:val="00ED2D50"/>
    <w:rsid w:val="00ED2E30"/>
    <w:rsid w:val="00ED2ED4"/>
    <w:rsid w:val="00ED2FB5"/>
    <w:rsid w:val="00ED3108"/>
    <w:rsid w:val="00ED32B2"/>
    <w:rsid w:val="00ED392A"/>
    <w:rsid w:val="00ED41F6"/>
    <w:rsid w:val="00ED42BE"/>
    <w:rsid w:val="00ED42FB"/>
    <w:rsid w:val="00ED4601"/>
    <w:rsid w:val="00ED471B"/>
    <w:rsid w:val="00ED4993"/>
    <w:rsid w:val="00ED4A72"/>
    <w:rsid w:val="00ED4C00"/>
    <w:rsid w:val="00ED5116"/>
    <w:rsid w:val="00ED53F9"/>
    <w:rsid w:val="00ED5564"/>
    <w:rsid w:val="00ED559B"/>
    <w:rsid w:val="00ED5656"/>
    <w:rsid w:val="00ED56CF"/>
    <w:rsid w:val="00ED5768"/>
    <w:rsid w:val="00ED57A9"/>
    <w:rsid w:val="00ED5934"/>
    <w:rsid w:val="00ED596E"/>
    <w:rsid w:val="00ED5A7D"/>
    <w:rsid w:val="00ED65A3"/>
    <w:rsid w:val="00ED6668"/>
    <w:rsid w:val="00ED67F7"/>
    <w:rsid w:val="00ED6AAE"/>
    <w:rsid w:val="00ED712E"/>
    <w:rsid w:val="00ED7536"/>
    <w:rsid w:val="00ED7D4E"/>
    <w:rsid w:val="00ED7DDC"/>
    <w:rsid w:val="00EE0C4E"/>
    <w:rsid w:val="00EE1732"/>
    <w:rsid w:val="00EE18D0"/>
    <w:rsid w:val="00EE1A34"/>
    <w:rsid w:val="00EE272B"/>
    <w:rsid w:val="00EE2BCD"/>
    <w:rsid w:val="00EE2BD4"/>
    <w:rsid w:val="00EE2CFE"/>
    <w:rsid w:val="00EE2DF6"/>
    <w:rsid w:val="00EE2F46"/>
    <w:rsid w:val="00EE303A"/>
    <w:rsid w:val="00EE30A6"/>
    <w:rsid w:val="00EE327E"/>
    <w:rsid w:val="00EE3D13"/>
    <w:rsid w:val="00EE3F75"/>
    <w:rsid w:val="00EE3F9C"/>
    <w:rsid w:val="00EE48B7"/>
    <w:rsid w:val="00EE4FE5"/>
    <w:rsid w:val="00EE56DD"/>
    <w:rsid w:val="00EE6248"/>
    <w:rsid w:val="00EE65AD"/>
    <w:rsid w:val="00EE67DA"/>
    <w:rsid w:val="00EE67E9"/>
    <w:rsid w:val="00EE7120"/>
    <w:rsid w:val="00EE733E"/>
    <w:rsid w:val="00EE748A"/>
    <w:rsid w:val="00EE7726"/>
    <w:rsid w:val="00EE77AD"/>
    <w:rsid w:val="00EE7A9A"/>
    <w:rsid w:val="00EE7CB6"/>
    <w:rsid w:val="00EF0011"/>
    <w:rsid w:val="00EF0386"/>
    <w:rsid w:val="00EF0BBA"/>
    <w:rsid w:val="00EF1270"/>
    <w:rsid w:val="00EF1A6D"/>
    <w:rsid w:val="00EF1FB4"/>
    <w:rsid w:val="00EF22B8"/>
    <w:rsid w:val="00EF22F2"/>
    <w:rsid w:val="00EF2524"/>
    <w:rsid w:val="00EF26AF"/>
    <w:rsid w:val="00EF273C"/>
    <w:rsid w:val="00EF3026"/>
    <w:rsid w:val="00EF3291"/>
    <w:rsid w:val="00EF33F6"/>
    <w:rsid w:val="00EF372B"/>
    <w:rsid w:val="00EF4000"/>
    <w:rsid w:val="00EF447F"/>
    <w:rsid w:val="00EF497D"/>
    <w:rsid w:val="00EF533C"/>
    <w:rsid w:val="00EF5BE2"/>
    <w:rsid w:val="00EF5DB9"/>
    <w:rsid w:val="00EF5E8B"/>
    <w:rsid w:val="00EF613D"/>
    <w:rsid w:val="00EF62AF"/>
    <w:rsid w:val="00EF62C8"/>
    <w:rsid w:val="00EF6783"/>
    <w:rsid w:val="00EF690D"/>
    <w:rsid w:val="00EF692C"/>
    <w:rsid w:val="00EF739E"/>
    <w:rsid w:val="00EF7EF2"/>
    <w:rsid w:val="00F003F2"/>
    <w:rsid w:val="00F00723"/>
    <w:rsid w:val="00F008AB"/>
    <w:rsid w:val="00F00B86"/>
    <w:rsid w:val="00F01667"/>
    <w:rsid w:val="00F018F2"/>
    <w:rsid w:val="00F01D99"/>
    <w:rsid w:val="00F01DC3"/>
    <w:rsid w:val="00F0237A"/>
    <w:rsid w:val="00F02BB4"/>
    <w:rsid w:val="00F02D83"/>
    <w:rsid w:val="00F035C5"/>
    <w:rsid w:val="00F041C1"/>
    <w:rsid w:val="00F041DC"/>
    <w:rsid w:val="00F043ED"/>
    <w:rsid w:val="00F0445C"/>
    <w:rsid w:val="00F049CA"/>
    <w:rsid w:val="00F05100"/>
    <w:rsid w:val="00F057C4"/>
    <w:rsid w:val="00F059B5"/>
    <w:rsid w:val="00F05F84"/>
    <w:rsid w:val="00F0610A"/>
    <w:rsid w:val="00F061C9"/>
    <w:rsid w:val="00F062A2"/>
    <w:rsid w:val="00F065E6"/>
    <w:rsid w:val="00F066ED"/>
    <w:rsid w:val="00F070C5"/>
    <w:rsid w:val="00F076E4"/>
    <w:rsid w:val="00F077B5"/>
    <w:rsid w:val="00F079FA"/>
    <w:rsid w:val="00F10AD8"/>
    <w:rsid w:val="00F1105C"/>
    <w:rsid w:val="00F11ADF"/>
    <w:rsid w:val="00F121BB"/>
    <w:rsid w:val="00F12A36"/>
    <w:rsid w:val="00F13F4A"/>
    <w:rsid w:val="00F14120"/>
    <w:rsid w:val="00F14797"/>
    <w:rsid w:val="00F14B75"/>
    <w:rsid w:val="00F150D5"/>
    <w:rsid w:val="00F154F6"/>
    <w:rsid w:val="00F15581"/>
    <w:rsid w:val="00F1584D"/>
    <w:rsid w:val="00F163A8"/>
    <w:rsid w:val="00F166C6"/>
    <w:rsid w:val="00F16A30"/>
    <w:rsid w:val="00F16C5C"/>
    <w:rsid w:val="00F176EE"/>
    <w:rsid w:val="00F177AA"/>
    <w:rsid w:val="00F17884"/>
    <w:rsid w:val="00F17B3D"/>
    <w:rsid w:val="00F17C2C"/>
    <w:rsid w:val="00F208F5"/>
    <w:rsid w:val="00F20FE1"/>
    <w:rsid w:val="00F2105D"/>
    <w:rsid w:val="00F22142"/>
    <w:rsid w:val="00F22283"/>
    <w:rsid w:val="00F22385"/>
    <w:rsid w:val="00F228BD"/>
    <w:rsid w:val="00F22A30"/>
    <w:rsid w:val="00F23908"/>
    <w:rsid w:val="00F2406F"/>
    <w:rsid w:val="00F2411B"/>
    <w:rsid w:val="00F24391"/>
    <w:rsid w:val="00F24A4C"/>
    <w:rsid w:val="00F24C9F"/>
    <w:rsid w:val="00F24CF8"/>
    <w:rsid w:val="00F24EFC"/>
    <w:rsid w:val="00F257E6"/>
    <w:rsid w:val="00F25E9B"/>
    <w:rsid w:val="00F25F35"/>
    <w:rsid w:val="00F26124"/>
    <w:rsid w:val="00F262A6"/>
    <w:rsid w:val="00F27058"/>
    <w:rsid w:val="00F271E9"/>
    <w:rsid w:val="00F27269"/>
    <w:rsid w:val="00F2773A"/>
    <w:rsid w:val="00F27E00"/>
    <w:rsid w:val="00F30125"/>
    <w:rsid w:val="00F30504"/>
    <w:rsid w:val="00F306D5"/>
    <w:rsid w:val="00F307D4"/>
    <w:rsid w:val="00F30884"/>
    <w:rsid w:val="00F30A9F"/>
    <w:rsid w:val="00F31673"/>
    <w:rsid w:val="00F31A78"/>
    <w:rsid w:val="00F31E9E"/>
    <w:rsid w:val="00F32F1C"/>
    <w:rsid w:val="00F331A5"/>
    <w:rsid w:val="00F3376D"/>
    <w:rsid w:val="00F338B3"/>
    <w:rsid w:val="00F33E2E"/>
    <w:rsid w:val="00F34984"/>
    <w:rsid w:val="00F34B6B"/>
    <w:rsid w:val="00F3583A"/>
    <w:rsid w:val="00F363CF"/>
    <w:rsid w:val="00F36CC9"/>
    <w:rsid w:val="00F36CFC"/>
    <w:rsid w:val="00F3751B"/>
    <w:rsid w:val="00F377D3"/>
    <w:rsid w:val="00F37A30"/>
    <w:rsid w:val="00F40842"/>
    <w:rsid w:val="00F409D7"/>
    <w:rsid w:val="00F40AD8"/>
    <w:rsid w:val="00F412D8"/>
    <w:rsid w:val="00F414F3"/>
    <w:rsid w:val="00F41C1E"/>
    <w:rsid w:val="00F420D8"/>
    <w:rsid w:val="00F42102"/>
    <w:rsid w:val="00F42320"/>
    <w:rsid w:val="00F424E5"/>
    <w:rsid w:val="00F42570"/>
    <w:rsid w:val="00F4264A"/>
    <w:rsid w:val="00F427E2"/>
    <w:rsid w:val="00F429DA"/>
    <w:rsid w:val="00F43069"/>
    <w:rsid w:val="00F43476"/>
    <w:rsid w:val="00F43A68"/>
    <w:rsid w:val="00F43D04"/>
    <w:rsid w:val="00F43E17"/>
    <w:rsid w:val="00F43F60"/>
    <w:rsid w:val="00F4436A"/>
    <w:rsid w:val="00F449CB"/>
    <w:rsid w:val="00F44C1C"/>
    <w:rsid w:val="00F44E1C"/>
    <w:rsid w:val="00F45061"/>
    <w:rsid w:val="00F4508E"/>
    <w:rsid w:val="00F45485"/>
    <w:rsid w:val="00F465BF"/>
    <w:rsid w:val="00F46A6A"/>
    <w:rsid w:val="00F4707F"/>
    <w:rsid w:val="00F4708D"/>
    <w:rsid w:val="00F470AC"/>
    <w:rsid w:val="00F472A8"/>
    <w:rsid w:val="00F476C6"/>
    <w:rsid w:val="00F50304"/>
    <w:rsid w:val="00F506E6"/>
    <w:rsid w:val="00F50D74"/>
    <w:rsid w:val="00F50F85"/>
    <w:rsid w:val="00F512F8"/>
    <w:rsid w:val="00F52684"/>
    <w:rsid w:val="00F52861"/>
    <w:rsid w:val="00F53394"/>
    <w:rsid w:val="00F534F7"/>
    <w:rsid w:val="00F5352E"/>
    <w:rsid w:val="00F53A3A"/>
    <w:rsid w:val="00F53BDA"/>
    <w:rsid w:val="00F53C67"/>
    <w:rsid w:val="00F53C8D"/>
    <w:rsid w:val="00F53FC0"/>
    <w:rsid w:val="00F54393"/>
    <w:rsid w:val="00F54A94"/>
    <w:rsid w:val="00F54D3E"/>
    <w:rsid w:val="00F54E88"/>
    <w:rsid w:val="00F55461"/>
    <w:rsid w:val="00F5547F"/>
    <w:rsid w:val="00F55542"/>
    <w:rsid w:val="00F55B77"/>
    <w:rsid w:val="00F55CA6"/>
    <w:rsid w:val="00F55E53"/>
    <w:rsid w:val="00F560D3"/>
    <w:rsid w:val="00F56210"/>
    <w:rsid w:val="00F575A0"/>
    <w:rsid w:val="00F5787F"/>
    <w:rsid w:val="00F57AAF"/>
    <w:rsid w:val="00F57EC6"/>
    <w:rsid w:val="00F607BC"/>
    <w:rsid w:val="00F60927"/>
    <w:rsid w:val="00F60B29"/>
    <w:rsid w:val="00F60F8C"/>
    <w:rsid w:val="00F62013"/>
    <w:rsid w:val="00F62442"/>
    <w:rsid w:val="00F627BC"/>
    <w:rsid w:val="00F63288"/>
    <w:rsid w:val="00F635A3"/>
    <w:rsid w:val="00F64133"/>
    <w:rsid w:val="00F64677"/>
    <w:rsid w:val="00F64952"/>
    <w:rsid w:val="00F64F95"/>
    <w:rsid w:val="00F65088"/>
    <w:rsid w:val="00F6549D"/>
    <w:rsid w:val="00F6552C"/>
    <w:rsid w:val="00F655D1"/>
    <w:rsid w:val="00F659D9"/>
    <w:rsid w:val="00F659F1"/>
    <w:rsid w:val="00F65ECB"/>
    <w:rsid w:val="00F66420"/>
    <w:rsid w:val="00F670E7"/>
    <w:rsid w:val="00F6726B"/>
    <w:rsid w:val="00F67834"/>
    <w:rsid w:val="00F67CE9"/>
    <w:rsid w:val="00F7068C"/>
    <w:rsid w:val="00F708D0"/>
    <w:rsid w:val="00F70FA5"/>
    <w:rsid w:val="00F710E2"/>
    <w:rsid w:val="00F71190"/>
    <w:rsid w:val="00F71753"/>
    <w:rsid w:val="00F719A2"/>
    <w:rsid w:val="00F71C97"/>
    <w:rsid w:val="00F71D78"/>
    <w:rsid w:val="00F72049"/>
    <w:rsid w:val="00F72A5A"/>
    <w:rsid w:val="00F72B51"/>
    <w:rsid w:val="00F72D45"/>
    <w:rsid w:val="00F730E1"/>
    <w:rsid w:val="00F73230"/>
    <w:rsid w:val="00F73672"/>
    <w:rsid w:val="00F73770"/>
    <w:rsid w:val="00F73909"/>
    <w:rsid w:val="00F73BDF"/>
    <w:rsid w:val="00F74144"/>
    <w:rsid w:val="00F744E4"/>
    <w:rsid w:val="00F74805"/>
    <w:rsid w:val="00F74F20"/>
    <w:rsid w:val="00F75816"/>
    <w:rsid w:val="00F76370"/>
    <w:rsid w:val="00F767D6"/>
    <w:rsid w:val="00F768E4"/>
    <w:rsid w:val="00F76966"/>
    <w:rsid w:val="00F769EA"/>
    <w:rsid w:val="00F76BB6"/>
    <w:rsid w:val="00F77C7B"/>
    <w:rsid w:val="00F8038F"/>
    <w:rsid w:val="00F80A2D"/>
    <w:rsid w:val="00F80AB8"/>
    <w:rsid w:val="00F80B0F"/>
    <w:rsid w:val="00F811A5"/>
    <w:rsid w:val="00F8126D"/>
    <w:rsid w:val="00F818A7"/>
    <w:rsid w:val="00F81917"/>
    <w:rsid w:val="00F81920"/>
    <w:rsid w:val="00F81D3C"/>
    <w:rsid w:val="00F82A06"/>
    <w:rsid w:val="00F82D38"/>
    <w:rsid w:val="00F82E0B"/>
    <w:rsid w:val="00F831DF"/>
    <w:rsid w:val="00F83895"/>
    <w:rsid w:val="00F8396C"/>
    <w:rsid w:val="00F8441F"/>
    <w:rsid w:val="00F84CFC"/>
    <w:rsid w:val="00F84D94"/>
    <w:rsid w:val="00F84F49"/>
    <w:rsid w:val="00F85923"/>
    <w:rsid w:val="00F85A8B"/>
    <w:rsid w:val="00F85BAA"/>
    <w:rsid w:val="00F85D17"/>
    <w:rsid w:val="00F85F12"/>
    <w:rsid w:val="00F8624B"/>
    <w:rsid w:val="00F8630B"/>
    <w:rsid w:val="00F867DB"/>
    <w:rsid w:val="00F8683A"/>
    <w:rsid w:val="00F86F4F"/>
    <w:rsid w:val="00F8727F"/>
    <w:rsid w:val="00F87395"/>
    <w:rsid w:val="00F8787E"/>
    <w:rsid w:val="00F87B19"/>
    <w:rsid w:val="00F90011"/>
    <w:rsid w:val="00F904B3"/>
    <w:rsid w:val="00F9089B"/>
    <w:rsid w:val="00F90B2E"/>
    <w:rsid w:val="00F90B8F"/>
    <w:rsid w:val="00F90C47"/>
    <w:rsid w:val="00F91196"/>
    <w:rsid w:val="00F913BA"/>
    <w:rsid w:val="00F9140A"/>
    <w:rsid w:val="00F917B3"/>
    <w:rsid w:val="00F91898"/>
    <w:rsid w:val="00F919A5"/>
    <w:rsid w:val="00F91B0B"/>
    <w:rsid w:val="00F91B0D"/>
    <w:rsid w:val="00F91E99"/>
    <w:rsid w:val="00F920BB"/>
    <w:rsid w:val="00F93053"/>
    <w:rsid w:val="00F931B4"/>
    <w:rsid w:val="00F93575"/>
    <w:rsid w:val="00F9367C"/>
    <w:rsid w:val="00F93863"/>
    <w:rsid w:val="00F939BD"/>
    <w:rsid w:val="00F93A42"/>
    <w:rsid w:val="00F9413F"/>
    <w:rsid w:val="00F94F31"/>
    <w:rsid w:val="00F9502C"/>
    <w:rsid w:val="00F952E2"/>
    <w:rsid w:val="00F95973"/>
    <w:rsid w:val="00F96239"/>
    <w:rsid w:val="00F9631B"/>
    <w:rsid w:val="00F9716E"/>
    <w:rsid w:val="00F971FC"/>
    <w:rsid w:val="00F973D9"/>
    <w:rsid w:val="00F97C4D"/>
    <w:rsid w:val="00F97CB6"/>
    <w:rsid w:val="00FA0137"/>
    <w:rsid w:val="00FA01DF"/>
    <w:rsid w:val="00FA01ED"/>
    <w:rsid w:val="00FA0C0A"/>
    <w:rsid w:val="00FA1554"/>
    <w:rsid w:val="00FA1DB9"/>
    <w:rsid w:val="00FA23D8"/>
    <w:rsid w:val="00FA2E52"/>
    <w:rsid w:val="00FA3328"/>
    <w:rsid w:val="00FA3A7F"/>
    <w:rsid w:val="00FA3F51"/>
    <w:rsid w:val="00FA49EF"/>
    <w:rsid w:val="00FA4EFB"/>
    <w:rsid w:val="00FA501B"/>
    <w:rsid w:val="00FA5138"/>
    <w:rsid w:val="00FA53A9"/>
    <w:rsid w:val="00FA53DB"/>
    <w:rsid w:val="00FA58E1"/>
    <w:rsid w:val="00FA61A4"/>
    <w:rsid w:val="00FA6F2F"/>
    <w:rsid w:val="00FA7DB6"/>
    <w:rsid w:val="00FB0087"/>
    <w:rsid w:val="00FB0286"/>
    <w:rsid w:val="00FB0426"/>
    <w:rsid w:val="00FB0623"/>
    <w:rsid w:val="00FB0739"/>
    <w:rsid w:val="00FB0A2A"/>
    <w:rsid w:val="00FB0B84"/>
    <w:rsid w:val="00FB0E40"/>
    <w:rsid w:val="00FB0E6E"/>
    <w:rsid w:val="00FB107F"/>
    <w:rsid w:val="00FB1BA7"/>
    <w:rsid w:val="00FB1C00"/>
    <w:rsid w:val="00FB2808"/>
    <w:rsid w:val="00FB2BB7"/>
    <w:rsid w:val="00FB2BCD"/>
    <w:rsid w:val="00FB2D7A"/>
    <w:rsid w:val="00FB379E"/>
    <w:rsid w:val="00FB3C90"/>
    <w:rsid w:val="00FB3FF4"/>
    <w:rsid w:val="00FB4854"/>
    <w:rsid w:val="00FB4AFC"/>
    <w:rsid w:val="00FB4BF6"/>
    <w:rsid w:val="00FB4FBA"/>
    <w:rsid w:val="00FB56AC"/>
    <w:rsid w:val="00FB59F1"/>
    <w:rsid w:val="00FB5C95"/>
    <w:rsid w:val="00FB5CE3"/>
    <w:rsid w:val="00FB5F1E"/>
    <w:rsid w:val="00FB66B1"/>
    <w:rsid w:val="00FB6961"/>
    <w:rsid w:val="00FB6A59"/>
    <w:rsid w:val="00FB6EB0"/>
    <w:rsid w:val="00FB722D"/>
    <w:rsid w:val="00FB78C9"/>
    <w:rsid w:val="00FB79EF"/>
    <w:rsid w:val="00FC0404"/>
    <w:rsid w:val="00FC0C50"/>
    <w:rsid w:val="00FC16EC"/>
    <w:rsid w:val="00FC172E"/>
    <w:rsid w:val="00FC180A"/>
    <w:rsid w:val="00FC1DE5"/>
    <w:rsid w:val="00FC226F"/>
    <w:rsid w:val="00FC2971"/>
    <w:rsid w:val="00FC302C"/>
    <w:rsid w:val="00FC32D3"/>
    <w:rsid w:val="00FC388D"/>
    <w:rsid w:val="00FC448F"/>
    <w:rsid w:val="00FC4508"/>
    <w:rsid w:val="00FC4BEC"/>
    <w:rsid w:val="00FC5081"/>
    <w:rsid w:val="00FC51B3"/>
    <w:rsid w:val="00FC5408"/>
    <w:rsid w:val="00FC55AF"/>
    <w:rsid w:val="00FC55BD"/>
    <w:rsid w:val="00FC64A5"/>
    <w:rsid w:val="00FC65C7"/>
    <w:rsid w:val="00FC67C1"/>
    <w:rsid w:val="00FC6B43"/>
    <w:rsid w:val="00FC701B"/>
    <w:rsid w:val="00FC70A2"/>
    <w:rsid w:val="00FC7743"/>
    <w:rsid w:val="00FC78FA"/>
    <w:rsid w:val="00FD0223"/>
    <w:rsid w:val="00FD04EE"/>
    <w:rsid w:val="00FD0736"/>
    <w:rsid w:val="00FD0B7F"/>
    <w:rsid w:val="00FD122A"/>
    <w:rsid w:val="00FD13F8"/>
    <w:rsid w:val="00FD1420"/>
    <w:rsid w:val="00FD1C27"/>
    <w:rsid w:val="00FD2023"/>
    <w:rsid w:val="00FD243A"/>
    <w:rsid w:val="00FD3795"/>
    <w:rsid w:val="00FD3865"/>
    <w:rsid w:val="00FD38FC"/>
    <w:rsid w:val="00FD413F"/>
    <w:rsid w:val="00FD431E"/>
    <w:rsid w:val="00FD457B"/>
    <w:rsid w:val="00FD5200"/>
    <w:rsid w:val="00FD587C"/>
    <w:rsid w:val="00FD58CD"/>
    <w:rsid w:val="00FD5D58"/>
    <w:rsid w:val="00FD63E4"/>
    <w:rsid w:val="00FD721D"/>
    <w:rsid w:val="00FD7EF8"/>
    <w:rsid w:val="00FE0264"/>
    <w:rsid w:val="00FE05E1"/>
    <w:rsid w:val="00FE0B84"/>
    <w:rsid w:val="00FE0BF1"/>
    <w:rsid w:val="00FE12ED"/>
    <w:rsid w:val="00FE14C4"/>
    <w:rsid w:val="00FE1C16"/>
    <w:rsid w:val="00FE1F19"/>
    <w:rsid w:val="00FE287D"/>
    <w:rsid w:val="00FE29B7"/>
    <w:rsid w:val="00FE2D18"/>
    <w:rsid w:val="00FE35B8"/>
    <w:rsid w:val="00FE380A"/>
    <w:rsid w:val="00FE3A4C"/>
    <w:rsid w:val="00FE3A79"/>
    <w:rsid w:val="00FE3ECF"/>
    <w:rsid w:val="00FE412F"/>
    <w:rsid w:val="00FE44FF"/>
    <w:rsid w:val="00FE4711"/>
    <w:rsid w:val="00FE487F"/>
    <w:rsid w:val="00FE4CE3"/>
    <w:rsid w:val="00FE4D89"/>
    <w:rsid w:val="00FE5404"/>
    <w:rsid w:val="00FE5496"/>
    <w:rsid w:val="00FE5935"/>
    <w:rsid w:val="00FE6694"/>
    <w:rsid w:val="00FE6766"/>
    <w:rsid w:val="00FE6DB2"/>
    <w:rsid w:val="00FE6DF6"/>
    <w:rsid w:val="00FE754B"/>
    <w:rsid w:val="00FE7CA1"/>
    <w:rsid w:val="00FF0218"/>
    <w:rsid w:val="00FF03A4"/>
    <w:rsid w:val="00FF0E87"/>
    <w:rsid w:val="00FF0E92"/>
    <w:rsid w:val="00FF153A"/>
    <w:rsid w:val="00FF15D6"/>
    <w:rsid w:val="00FF1B49"/>
    <w:rsid w:val="00FF1E0D"/>
    <w:rsid w:val="00FF2334"/>
    <w:rsid w:val="00FF27A4"/>
    <w:rsid w:val="00FF2EDF"/>
    <w:rsid w:val="00FF2EF1"/>
    <w:rsid w:val="00FF3012"/>
    <w:rsid w:val="00FF3098"/>
    <w:rsid w:val="00FF37F7"/>
    <w:rsid w:val="00FF3BE0"/>
    <w:rsid w:val="00FF42D8"/>
    <w:rsid w:val="00FF47F1"/>
    <w:rsid w:val="00FF484C"/>
    <w:rsid w:val="00FF4DC0"/>
    <w:rsid w:val="00FF522B"/>
    <w:rsid w:val="00FF53D0"/>
    <w:rsid w:val="00FF6283"/>
    <w:rsid w:val="00FF6E9C"/>
    <w:rsid w:val="00FF6FEF"/>
    <w:rsid w:val="00FF70EA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BC1E15"/>
  <w15:chartTrackingRefBased/>
  <w15:docId w15:val="{8DBAC4F9-4B7E-4A7A-BD1C-48B5C8BC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/>
    <w:lsdException w:name="Medium Shading 1 Accent 1" w:qFormat="1"/>
    <w:lsdException w:name="Medium Shading 2 Accent 1"/>
    <w:lsdException w:name="Medium List 1 Accent 1"/>
    <w:lsdException w:name="Revision" w:uiPriority="99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 w:uiPriority="99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99"/>
    <w:lsdException w:name="Colorful List Accent 1" w:uiPriority="34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99"/>
    <w:lsdException w:name="Medium Grid 1 Accent 2" w:uiPriority="34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99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68"/>
    <w:lsdException w:name="Plain Table 2" w:uiPriority="69"/>
    <w:lsdException w:name="Plain Table 3" w:uiPriority="70" w:qFormat="1"/>
    <w:lsdException w:name="Plain Table 4" w:uiPriority="71" w:qFormat="1"/>
    <w:lsdException w:name="Plain Table 5" w:uiPriority="72" w:qFormat="1"/>
    <w:lsdException w:name="Grid Table Light" w:uiPriority="73" w:qFormat="1"/>
    <w:lsdException w:name="Grid Table 1 Light" w:uiPriority="60" w:qFormat="1"/>
    <w:lsdException w:name="Grid Table 2" w:uiPriority="61"/>
    <w:lsdException w:name="Grid Table 3" w:uiPriority="62" w:qFormat="1"/>
    <w:lsdException w:name="Grid Table 4" w:uiPriority="63"/>
    <w:lsdException w:name="Grid Table 5 Dark" w:uiPriority="64"/>
    <w:lsdException w:name="Grid Table 6 Colorful" w:uiPriority="65" w:qFormat="1"/>
    <w:lsdException w:name="Grid Table 7 Colorful" w:uiPriority="66" w:qFormat="1"/>
    <w:lsdException w:name="Grid Table 1 Light Accent 1" w:uiPriority="67" w:qFormat="1"/>
    <w:lsdException w:name="Grid Table 2 Accent 1" w:uiPriority="68" w:qFormat="1"/>
    <w:lsdException w:name="Grid Table 3 Accent 1" w:uiPriority="69" w:qFormat="1"/>
    <w:lsdException w:name="Grid Table 4 Accent 1" w:uiPriority="70"/>
    <w:lsdException w:name="Grid Table 5 Dark Accent 1" w:uiPriority="71" w:qFormat="1"/>
    <w:lsdException w:name="Grid Table 6 Colorful Accent 1" w:uiPriority="72"/>
    <w:lsdException w:name="Grid Table 7 Colorful Accent 1" w:uiPriority="73"/>
    <w:lsdException w:name="Grid Table 1 Light Accent 2" w:uiPriority="19" w:qFormat="1"/>
    <w:lsdException w:name="Grid Table 2 Accent 2" w:uiPriority="21" w:qFormat="1"/>
    <w:lsdException w:name="Grid Table 3 Accent 2" w:uiPriority="31" w:qFormat="1"/>
    <w:lsdException w:name="Grid Table 4 Accent 2" w:uiPriority="32" w:qFormat="1"/>
    <w:lsdException w:name="Grid Table 5 Dark Accent 2" w:uiPriority="33" w:qFormat="1"/>
    <w:lsdException w:name="Grid Table 6 Colorful Accent 2" w:uiPriority="37"/>
    <w:lsdException w:name="Grid Table 7 Colorful Accent 2" w:uiPriority="39" w:qFormat="1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</w:latentStyles>
  <w:style w:type="paragraph" w:default="1" w:styleId="Normalny">
    <w:name w:val="Normal"/>
    <w:qFormat/>
    <w:rsid w:val="00EB2D7B"/>
    <w:rPr>
      <w:sz w:val="24"/>
      <w:szCs w:val="24"/>
    </w:rPr>
  </w:style>
  <w:style w:type="paragraph" w:styleId="Nagwek1">
    <w:name w:val="heading 1"/>
    <w:basedOn w:val="Normalny"/>
    <w:next w:val="Tekstpodstawowy"/>
    <w:link w:val="Nagwek1Znak"/>
    <w:qFormat/>
    <w:rsid w:val="004E2C05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  <w:outlineLvl w:val="0"/>
    </w:pPr>
    <w:rPr>
      <w:rFonts w:ascii="Arial" w:hAnsi="Arial"/>
      <w:b/>
      <w:spacing w:val="-10"/>
      <w:kern w:val="2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B81B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4E2C05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  <w:outlineLvl w:val="2"/>
    </w:pPr>
    <w:rPr>
      <w:rFonts w:ascii="Arial" w:hAnsi="Arial"/>
      <w:b/>
      <w:spacing w:val="-10"/>
      <w:kern w:val="20"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C6587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E2C05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ascii="Arial" w:hAnsi="Arial"/>
      <w:b/>
      <w:bCs/>
      <w:i/>
      <w:iCs/>
      <w:spacing w:val="-5"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3E28B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E2C05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E2C05"/>
    <w:pPr>
      <w:keepLines/>
      <w:tabs>
        <w:tab w:val="center" w:pos="4320"/>
        <w:tab w:val="right" w:pos="8640"/>
      </w:tabs>
      <w:overflowPunct w:val="0"/>
      <w:autoSpaceDE w:val="0"/>
      <w:autoSpaceDN w:val="0"/>
      <w:adjustRightInd w:val="0"/>
      <w:spacing w:before="600" w:line="220" w:lineRule="atLeast"/>
      <w:textAlignment w:val="baseline"/>
    </w:pPr>
    <w:rPr>
      <w:rFonts w:ascii="Arial" w:hAnsi="Arial"/>
      <w:spacing w:val="-5"/>
      <w:sz w:val="18"/>
      <w:szCs w:val="20"/>
    </w:rPr>
  </w:style>
  <w:style w:type="character" w:styleId="Numerstrony">
    <w:name w:val="page number"/>
    <w:rsid w:val="004E2C05"/>
    <w:rPr>
      <w:rFonts w:ascii="Arial" w:hAnsi="Arial"/>
      <w:sz w:val="18"/>
      <w:vertAlign w:val="baseline"/>
    </w:rPr>
  </w:style>
  <w:style w:type="paragraph" w:styleId="Tekstpodstawowy2">
    <w:name w:val="Body Text 2"/>
    <w:basedOn w:val="Normalny"/>
    <w:link w:val="Tekstpodstawowy2Znak"/>
    <w:rsid w:val="004E2C05"/>
    <w:pPr>
      <w:jc w:val="both"/>
    </w:pPr>
    <w:rPr>
      <w:b/>
      <w:bCs/>
      <w:sz w:val="28"/>
    </w:rPr>
  </w:style>
  <w:style w:type="paragraph" w:styleId="Tekstpodstawowy3">
    <w:name w:val="Body Text 3"/>
    <w:basedOn w:val="Normalny"/>
    <w:link w:val="Tekstpodstawowy3Znak"/>
    <w:rsid w:val="004E2C05"/>
    <w:pPr>
      <w:overflowPunct w:val="0"/>
      <w:autoSpaceDE w:val="0"/>
      <w:autoSpaceDN w:val="0"/>
      <w:adjustRightInd w:val="0"/>
      <w:jc w:val="both"/>
      <w:textAlignment w:val="baseline"/>
    </w:pPr>
    <w:rPr>
      <w:spacing w:val="-5"/>
      <w:szCs w:val="20"/>
    </w:rPr>
  </w:style>
  <w:style w:type="paragraph" w:styleId="NormalnyWeb">
    <w:name w:val="Normal (Web)"/>
    <w:basedOn w:val="Normalny"/>
    <w:link w:val="NormalnyWebZnak"/>
    <w:uiPriority w:val="99"/>
    <w:rsid w:val="004E2C05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4E2C05"/>
    <w:pPr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rFonts w:ascii="Arial" w:hAnsi="Arial"/>
      <w:spacing w:val="-5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4E2C05"/>
    <w:pPr>
      <w:overflowPunct w:val="0"/>
      <w:autoSpaceDE w:val="0"/>
      <w:autoSpaceDN w:val="0"/>
      <w:adjustRightInd w:val="0"/>
      <w:spacing w:after="120" w:line="480" w:lineRule="auto"/>
      <w:ind w:left="283"/>
      <w:jc w:val="both"/>
      <w:textAlignment w:val="baseline"/>
    </w:pPr>
    <w:rPr>
      <w:rFonts w:ascii="Arial" w:hAnsi="Arial"/>
      <w:spacing w:val="-5"/>
      <w:sz w:val="20"/>
      <w:szCs w:val="20"/>
    </w:rPr>
  </w:style>
  <w:style w:type="paragraph" w:styleId="Nagwek">
    <w:name w:val="header"/>
    <w:aliases w:val="Znak2, Znak2"/>
    <w:basedOn w:val="Normalny"/>
    <w:link w:val="NagwekZnak"/>
    <w:rsid w:val="004E2C0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5"/>
      <w:sz w:val="20"/>
      <w:szCs w:val="20"/>
    </w:rPr>
  </w:style>
  <w:style w:type="paragraph" w:styleId="Mapadokumentu">
    <w:name w:val="Document Map"/>
    <w:basedOn w:val="Normalny"/>
    <w:link w:val="MapadokumentuZnak"/>
    <w:semiHidden/>
    <w:rsid w:val="004077C2"/>
    <w:pPr>
      <w:shd w:val="clear" w:color="auto" w:fill="000080"/>
    </w:pPr>
    <w:rPr>
      <w:rFonts w:ascii="Tahoma" w:hAnsi="Tahoma" w:cs="Tahoma"/>
    </w:rPr>
  </w:style>
  <w:style w:type="paragraph" w:customStyle="1" w:styleId="Tekstpodstawowyrazem">
    <w:name w:val="Tekst podstawowy razem"/>
    <w:basedOn w:val="Tekstpodstawowy"/>
    <w:rsid w:val="000855A3"/>
    <w:pPr>
      <w:keepNext/>
    </w:pPr>
  </w:style>
  <w:style w:type="numbering" w:styleId="111111">
    <w:name w:val="Outline List 2"/>
    <w:basedOn w:val="Bezlisty"/>
    <w:rsid w:val="00E549F2"/>
  </w:style>
  <w:style w:type="table" w:styleId="Tabela-Siatka">
    <w:name w:val="Table Grid"/>
    <w:basedOn w:val="Standardowy"/>
    <w:rsid w:val="00DA5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A5EBF"/>
    <w:pPr>
      <w:jc w:val="center"/>
    </w:pPr>
    <w:rPr>
      <w:szCs w:val="20"/>
    </w:rPr>
  </w:style>
  <w:style w:type="character" w:styleId="Odwoaniedokomentarza">
    <w:name w:val="annotation reference"/>
    <w:uiPriority w:val="99"/>
    <w:rsid w:val="00FE6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E66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E6694"/>
    <w:rPr>
      <w:b/>
      <w:bCs/>
    </w:rPr>
  </w:style>
  <w:style w:type="paragraph" w:styleId="Tekstdymka">
    <w:name w:val="Balloon Text"/>
    <w:aliases w:val=" Znak"/>
    <w:basedOn w:val="Normalny"/>
    <w:link w:val="TekstdymkaZnak"/>
    <w:uiPriority w:val="99"/>
    <w:rsid w:val="00FE669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F7B67"/>
    <w:rPr>
      <w:color w:val="0000FF"/>
      <w:u w:val="single"/>
    </w:rPr>
  </w:style>
  <w:style w:type="character" w:styleId="Uwydatnienie">
    <w:name w:val="Emphasis"/>
    <w:uiPriority w:val="20"/>
    <w:qFormat/>
    <w:rsid w:val="00A958FF"/>
    <w:rPr>
      <w:b/>
      <w:bCs/>
      <w:i w:val="0"/>
      <w:iCs w:val="0"/>
    </w:rPr>
  </w:style>
  <w:style w:type="paragraph" w:customStyle="1" w:styleId="Kasia">
    <w:name w:val="Kasia"/>
    <w:basedOn w:val="Normalny"/>
    <w:rsid w:val="005F7F42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2Znak">
    <w:name w:val="Nagłówek 2 Znak"/>
    <w:link w:val="Nagwek2"/>
    <w:rsid w:val="00B81B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wykytekst">
    <w:name w:val="Plain Text"/>
    <w:basedOn w:val="Normalny"/>
    <w:link w:val="ZwykytekstZnak"/>
    <w:uiPriority w:val="99"/>
    <w:unhideWhenUsed/>
    <w:rsid w:val="00AD1821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D1821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WW-Tekstpodstawowywcity2">
    <w:name w:val="WW-Tekst podstawowy wcięty 2"/>
    <w:basedOn w:val="Normalny"/>
    <w:rsid w:val="001E0010"/>
    <w:pPr>
      <w:suppressAutoHyphens/>
      <w:spacing w:line="360" w:lineRule="auto"/>
      <w:ind w:left="360"/>
      <w:jc w:val="both"/>
    </w:pPr>
    <w:rPr>
      <w:lang w:eastAsia="ar-SA"/>
    </w:rPr>
  </w:style>
  <w:style w:type="character" w:customStyle="1" w:styleId="NagwekZnak">
    <w:name w:val="Nagłówek Znak"/>
    <w:aliases w:val="Znak2 Znak, Znak2 Znak"/>
    <w:link w:val="Nagwek"/>
    <w:rsid w:val="004332A4"/>
    <w:rPr>
      <w:rFonts w:ascii="Arial" w:hAnsi="Arial"/>
      <w:spacing w:val="-5"/>
    </w:rPr>
  </w:style>
  <w:style w:type="paragraph" w:customStyle="1" w:styleId="Kolorowalistaakcent11">
    <w:name w:val="Kolorowa lista — akcent 11"/>
    <w:basedOn w:val="Normalny"/>
    <w:uiPriority w:val="34"/>
    <w:qFormat/>
    <w:rsid w:val="00E328AA"/>
    <w:pPr>
      <w:ind w:left="708"/>
    </w:pPr>
  </w:style>
  <w:style w:type="character" w:customStyle="1" w:styleId="h11">
    <w:name w:val="h11"/>
    <w:rsid w:val="00D71754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Nagwek9Znak">
    <w:name w:val="Nagłówek 9 Znak"/>
    <w:link w:val="Nagwek9"/>
    <w:rsid w:val="003E28B0"/>
    <w:rPr>
      <w:rFonts w:ascii="Cambria" w:eastAsia="Times New Roman" w:hAnsi="Cambria" w:cs="Times New Roman"/>
      <w:sz w:val="22"/>
      <w:szCs w:val="22"/>
    </w:rPr>
  </w:style>
  <w:style w:type="paragraph" w:customStyle="1" w:styleId="Bezodstpw1">
    <w:name w:val="Bez odstępów1"/>
    <w:qFormat/>
    <w:rsid w:val="003E28B0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pkt">
    <w:name w:val="pkt"/>
    <w:basedOn w:val="Normalny"/>
    <w:link w:val="pktZnak"/>
    <w:rsid w:val="004D3664"/>
    <w:pPr>
      <w:autoSpaceDE w:val="0"/>
      <w:autoSpaceDN w:val="0"/>
      <w:spacing w:before="60" w:after="60" w:line="360" w:lineRule="auto"/>
      <w:ind w:left="851" w:hanging="295"/>
      <w:jc w:val="both"/>
    </w:pPr>
  </w:style>
  <w:style w:type="character" w:customStyle="1" w:styleId="Nagwek5Znak">
    <w:name w:val="Nagłówek 5 Znak"/>
    <w:link w:val="Nagwek5"/>
    <w:rsid w:val="002A047A"/>
    <w:rPr>
      <w:rFonts w:ascii="Arial" w:hAnsi="Arial"/>
      <w:b/>
      <w:bCs/>
      <w:i/>
      <w:iCs/>
      <w:spacing w:val="-5"/>
      <w:sz w:val="26"/>
      <w:szCs w:val="26"/>
    </w:rPr>
  </w:style>
  <w:style w:type="paragraph" w:customStyle="1" w:styleId="Style27">
    <w:name w:val="Style27"/>
    <w:basedOn w:val="Normalny"/>
    <w:rsid w:val="002A047A"/>
    <w:pPr>
      <w:widowControl w:val="0"/>
      <w:autoSpaceDE w:val="0"/>
      <w:autoSpaceDN w:val="0"/>
      <w:adjustRightInd w:val="0"/>
      <w:spacing w:line="281" w:lineRule="exact"/>
      <w:ind w:hanging="324"/>
    </w:pPr>
  </w:style>
  <w:style w:type="character" w:customStyle="1" w:styleId="FontStyle70">
    <w:name w:val="Font Style70"/>
    <w:rsid w:val="002A047A"/>
    <w:rPr>
      <w:rFonts w:ascii="Times New Roman" w:hAnsi="Times New Roman" w:cs="Times New Roman" w:hint="default"/>
      <w:sz w:val="24"/>
      <w:szCs w:val="24"/>
    </w:rPr>
  </w:style>
  <w:style w:type="character" w:customStyle="1" w:styleId="Tekstpodstawowy3Znak">
    <w:name w:val="Tekst podstawowy 3 Znak"/>
    <w:link w:val="Tekstpodstawowy3"/>
    <w:rsid w:val="00E430E1"/>
    <w:rPr>
      <w:spacing w:val="-5"/>
      <w:sz w:val="24"/>
    </w:rPr>
  </w:style>
  <w:style w:type="paragraph" w:styleId="Tekstprzypisukocowego">
    <w:name w:val="endnote text"/>
    <w:basedOn w:val="Normalny"/>
    <w:link w:val="TekstprzypisukocowegoZnak"/>
    <w:rsid w:val="00B04A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4A35"/>
  </w:style>
  <w:style w:type="character" w:styleId="Odwoanieprzypisukocowego">
    <w:name w:val="endnote reference"/>
    <w:rsid w:val="00B04A35"/>
    <w:rPr>
      <w:vertAlign w:val="superscript"/>
    </w:rPr>
  </w:style>
  <w:style w:type="character" w:customStyle="1" w:styleId="akapitustep1">
    <w:name w:val="akapitustep1"/>
    <w:basedOn w:val="Domylnaczcionkaakapitu"/>
    <w:rsid w:val="00E50A62"/>
  </w:style>
  <w:style w:type="character" w:customStyle="1" w:styleId="akapitustep">
    <w:name w:val="akapitustep"/>
    <w:rsid w:val="00963282"/>
  </w:style>
  <w:style w:type="character" w:customStyle="1" w:styleId="TekstpodstawowywcityZnak">
    <w:name w:val="Tekst podstawowy wcięty Znak"/>
    <w:link w:val="Tekstpodstawowywcity"/>
    <w:locked/>
    <w:rsid w:val="00D95EFB"/>
    <w:rPr>
      <w:rFonts w:ascii="Arial" w:hAnsi="Arial"/>
      <w:spacing w:val="-5"/>
    </w:rPr>
  </w:style>
  <w:style w:type="paragraph" w:customStyle="1" w:styleId="Akapitzlist1">
    <w:name w:val="Akapit z listą1"/>
    <w:basedOn w:val="Normalny"/>
    <w:uiPriority w:val="34"/>
    <w:qFormat/>
    <w:rsid w:val="000B15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2653B9"/>
    <w:rPr>
      <w:rFonts w:ascii="Arial" w:hAnsi="Arial"/>
      <w:spacing w:val="-5"/>
    </w:rPr>
  </w:style>
  <w:style w:type="paragraph" w:customStyle="1" w:styleId="Default">
    <w:name w:val="Default"/>
    <w:rsid w:val="00166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Kolorowalistaakcent12">
    <w:name w:val="Kolorowa lista — akcent 12"/>
    <w:basedOn w:val="Normalny"/>
    <w:uiPriority w:val="34"/>
    <w:qFormat/>
    <w:rsid w:val="006E5B39"/>
    <w:pPr>
      <w:ind w:left="720"/>
    </w:pPr>
  </w:style>
  <w:style w:type="character" w:customStyle="1" w:styleId="TytuZnak">
    <w:name w:val="Tytuł Znak"/>
    <w:link w:val="Tytu"/>
    <w:rsid w:val="003151B9"/>
    <w:rPr>
      <w:sz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624"/>
  </w:style>
  <w:style w:type="character" w:customStyle="1" w:styleId="Nagwek1Znak">
    <w:name w:val="Nagłówek 1 Znak"/>
    <w:link w:val="Nagwek1"/>
    <w:rsid w:val="0031530C"/>
    <w:rPr>
      <w:rFonts w:ascii="Arial" w:hAnsi="Arial"/>
      <w:b/>
      <w:spacing w:val="-10"/>
      <w:kern w:val="20"/>
    </w:rPr>
  </w:style>
  <w:style w:type="character" w:customStyle="1" w:styleId="Tekstpodstawowy2Znak">
    <w:name w:val="Tekst podstawowy 2 Znak"/>
    <w:link w:val="Tekstpodstawowy2"/>
    <w:rsid w:val="007F05D0"/>
    <w:rPr>
      <w:b/>
      <w:bCs/>
      <w:sz w:val="28"/>
      <w:szCs w:val="24"/>
    </w:rPr>
  </w:style>
  <w:style w:type="character" w:customStyle="1" w:styleId="FontStyle14">
    <w:name w:val="Font Style14"/>
    <w:uiPriority w:val="99"/>
    <w:rsid w:val="00C74A24"/>
    <w:rPr>
      <w:rFonts w:ascii="Calibri" w:hAnsi="Calibri" w:cs="Calibri"/>
      <w:sz w:val="16"/>
      <w:szCs w:val="16"/>
    </w:rPr>
  </w:style>
  <w:style w:type="paragraph" w:customStyle="1" w:styleId="Jasnalistaakcent52">
    <w:name w:val="Jasna lista — akcent 52"/>
    <w:basedOn w:val="Normalny"/>
    <w:link w:val="Jasnalistaakcent5Znak"/>
    <w:uiPriority w:val="34"/>
    <w:qFormat/>
    <w:rsid w:val="00BB0FA5"/>
    <w:pPr>
      <w:ind w:left="720"/>
      <w:contextualSpacing/>
    </w:pPr>
  </w:style>
  <w:style w:type="character" w:customStyle="1" w:styleId="FontStyle38">
    <w:name w:val="Font Style38"/>
    <w:uiPriority w:val="99"/>
    <w:rsid w:val="002006EB"/>
    <w:rPr>
      <w:rFonts w:ascii="Arial" w:hAnsi="Arial" w:cs="Arial"/>
      <w:color w:val="000000"/>
      <w:sz w:val="18"/>
      <w:szCs w:val="18"/>
    </w:rPr>
  </w:style>
  <w:style w:type="paragraph" w:customStyle="1" w:styleId="Style12">
    <w:name w:val="Style12"/>
    <w:basedOn w:val="Normalny"/>
    <w:uiPriority w:val="99"/>
    <w:rsid w:val="002006EB"/>
    <w:pPr>
      <w:widowControl w:val="0"/>
      <w:autoSpaceDE w:val="0"/>
      <w:autoSpaceDN w:val="0"/>
      <w:adjustRightInd w:val="0"/>
      <w:spacing w:line="374" w:lineRule="exact"/>
      <w:ind w:hanging="353"/>
      <w:jc w:val="both"/>
    </w:pPr>
    <w:rPr>
      <w:rFonts w:ascii="Arial" w:hAnsi="Arial" w:cs="Arial"/>
    </w:rPr>
  </w:style>
  <w:style w:type="paragraph" w:customStyle="1" w:styleId="Style29">
    <w:name w:val="Style29"/>
    <w:basedOn w:val="Normalny"/>
    <w:uiPriority w:val="99"/>
    <w:rsid w:val="002006EB"/>
    <w:pPr>
      <w:widowControl w:val="0"/>
      <w:autoSpaceDE w:val="0"/>
      <w:autoSpaceDN w:val="0"/>
      <w:adjustRightInd w:val="0"/>
      <w:spacing w:line="382" w:lineRule="exact"/>
      <w:ind w:hanging="569"/>
    </w:pPr>
    <w:rPr>
      <w:rFonts w:ascii="Arial" w:hAnsi="Arial" w:cs="Arial"/>
    </w:rPr>
  </w:style>
  <w:style w:type="character" w:customStyle="1" w:styleId="FontStyle35">
    <w:name w:val="Font Style35"/>
    <w:uiPriority w:val="99"/>
    <w:rsid w:val="00161FC2"/>
    <w:rPr>
      <w:rFonts w:ascii="Arial" w:hAnsi="Arial" w:cs="Arial"/>
      <w:b/>
      <w:bCs/>
      <w:color w:val="000000"/>
      <w:sz w:val="18"/>
      <w:szCs w:val="18"/>
    </w:rPr>
  </w:style>
  <w:style w:type="character" w:customStyle="1" w:styleId="symbol">
    <w:name w:val="symbol"/>
    <w:basedOn w:val="Domylnaczcionkaakapitu"/>
    <w:rsid w:val="00B57567"/>
  </w:style>
  <w:style w:type="character" w:customStyle="1" w:styleId="StopkaZnak">
    <w:name w:val="Stopka Znak"/>
    <w:link w:val="Stopka"/>
    <w:uiPriority w:val="99"/>
    <w:rsid w:val="006E07CC"/>
    <w:rPr>
      <w:rFonts w:ascii="Arial" w:hAnsi="Arial"/>
      <w:spacing w:val="-5"/>
      <w:sz w:val="18"/>
    </w:rPr>
  </w:style>
  <w:style w:type="character" w:customStyle="1" w:styleId="NormalnyWebZnak">
    <w:name w:val="Normalny (Web) Znak"/>
    <w:link w:val="NormalnyWeb"/>
    <w:uiPriority w:val="99"/>
    <w:locked/>
    <w:rsid w:val="00117A7C"/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A6C8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A6C89"/>
  </w:style>
  <w:style w:type="character" w:styleId="Odwoanieprzypisudolnego">
    <w:name w:val="footnote reference"/>
    <w:uiPriority w:val="99"/>
    <w:rsid w:val="00EA6C89"/>
    <w:rPr>
      <w:rFonts w:cs="Times New Roman"/>
      <w:vertAlign w:val="superscript"/>
    </w:rPr>
  </w:style>
  <w:style w:type="paragraph" w:customStyle="1" w:styleId="Jasnecieniowanieakcent51">
    <w:name w:val="Jasne cieniowanie — akcent 51"/>
    <w:hidden/>
    <w:uiPriority w:val="99"/>
    <w:semiHidden/>
    <w:rsid w:val="00F635A3"/>
    <w:rPr>
      <w:sz w:val="24"/>
      <w:szCs w:val="24"/>
    </w:rPr>
  </w:style>
  <w:style w:type="paragraph" w:customStyle="1" w:styleId="Standard">
    <w:name w:val="Standard"/>
    <w:qFormat/>
    <w:rsid w:val="00106FDE"/>
    <w:pPr>
      <w:widowControl w:val="0"/>
      <w:suppressAutoHyphens/>
      <w:autoSpaceDN w:val="0"/>
      <w:textAlignment w:val="baseline"/>
    </w:pPr>
    <w:rPr>
      <w:rFonts w:ascii="Calibri" w:eastAsia="Calibri" w:hAnsi="Calibri" w:cs="Tahoma"/>
      <w:color w:val="000000"/>
      <w:kern w:val="3"/>
      <w:sz w:val="24"/>
      <w:szCs w:val="24"/>
      <w:lang w:val="en-US" w:eastAsia="en-US"/>
    </w:rPr>
  </w:style>
  <w:style w:type="paragraph" w:customStyle="1" w:styleId="NormalBold">
    <w:name w:val="NormalBold"/>
    <w:basedOn w:val="Normalny"/>
    <w:link w:val="NormalBoldChar"/>
    <w:rsid w:val="000A60A9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0A60A9"/>
    <w:rPr>
      <w:b/>
      <w:sz w:val="24"/>
      <w:lang w:eastAsia="en-GB"/>
    </w:rPr>
  </w:style>
  <w:style w:type="character" w:customStyle="1" w:styleId="TekstdymkaZnak">
    <w:name w:val="Tekst dymka Znak"/>
    <w:aliases w:val=" Znak Znak"/>
    <w:link w:val="Tekstdymka"/>
    <w:uiPriority w:val="99"/>
    <w:rsid w:val="00686479"/>
    <w:rPr>
      <w:rFonts w:ascii="Tahoma" w:hAnsi="Tahoma" w:cs="Tahoma"/>
      <w:sz w:val="16"/>
      <w:szCs w:val="16"/>
    </w:rPr>
  </w:style>
  <w:style w:type="character" w:customStyle="1" w:styleId="pktZnak">
    <w:name w:val="pkt Znak"/>
    <w:link w:val="pkt"/>
    <w:rsid w:val="001F6037"/>
    <w:rPr>
      <w:sz w:val="24"/>
      <w:szCs w:val="24"/>
    </w:rPr>
  </w:style>
  <w:style w:type="paragraph" w:customStyle="1" w:styleId="normaltableau">
    <w:name w:val="normal_tableau"/>
    <w:basedOn w:val="Normalny"/>
    <w:rsid w:val="00CE2CD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Nierozpoznanawzmianka1">
    <w:name w:val="Nierozpoznana wzmianka1"/>
    <w:uiPriority w:val="99"/>
    <w:semiHidden/>
    <w:unhideWhenUsed/>
    <w:rsid w:val="00C30184"/>
    <w:rPr>
      <w:color w:val="605E5C"/>
      <w:shd w:val="clear" w:color="auto" w:fill="E1DFDD"/>
    </w:rPr>
  </w:style>
  <w:style w:type="character" w:styleId="UyteHipercze">
    <w:name w:val="FollowedHyperlink"/>
    <w:unhideWhenUsed/>
    <w:rsid w:val="00076BF3"/>
    <w:rPr>
      <w:color w:val="800080"/>
      <w:u w:val="single"/>
    </w:rPr>
  </w:style>
  <w:style w:type="paragraph" w:customStyle="1" w:styleId="Tekstpodstawowywcity31">
    <w:name w:val="Tekst podstawowy wcięty 31"/>
    <w:basedOn w:val="Normalny"/>
    <w:rsid w:val="00414788"/>
    <w:pPr>
      <w:widowControl w:val="0"/>
      <w:suppressAutoHyphens/>
      <w:autoSpaceDE w:val="0"/>
      <w:spacing w:after="120"/>
      <w:ind w:left="283"/>
    </w:pPr>
    <w:rPr>
      <w:sz w:val="16"/>
      <w:szCs w:val="16"/>
      <w:lang w:eastAsia="ar-SA"/>
    </w:rPr>
  </w:style>
  <w:style w:type="paragraph" w:customStyle="1" w:styleId="redniasiatka1akcent22">
    <w:name w:val="Średnia siatka 1 — akcent 22"/>
    <w:basedOn w:val="Normalny"/>
    <w:uiPriority w:val="34"/>
    <w:qFormat/>
    <w:rsid w:val="004353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">
    <w:name w:val="List"/>
    <w:basedOn w:val="Tekstpodstawowy"/>
    <w:rsid w:val="00F42320"/>
    <w:pPr>
      <w:suppressAutoHyphens/>
      <w:overflowPunct/>
      <w:autoSpaceDE/>
      <w:autoSpaceDN/>
      <w:adjustRightInd/>
      <w:spacing w:after="0" w:line="240" w:lineRule="auto"/>
      <w:textAlignment w:val="auto"/>
    </w:pPr>
    <w:rPr>
      <w:rFonts w:ascii="Times New Roman" w:hAnsi="Times New Roman" w:cs="Lucida Sans Unicode"/>
      <w:spacing w:val="0"/>
      <w:sz w:val="24"/>
      <w:szCs w:val="24"/>
      <w:lang w:eastAsia="ar-SA"/>
    </w:rPr>
  </w:style>
  <w:style w:type="character" w:customStyle="1" w:styleId="Nierozpoznanawzmianka2">
    <w:name w:val="Nierozpoznana wzmianka2"/>
    <w:uiPriority w:val="99"/>
    <w:semiHidden/>
    <w:unhideWhenUsed/>
    <w:rsid w:val="00B55DD5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B6EED"/>
    <w:rPr>
      <w:b/>
      <w:bCs/>
    </w:rPr>
  </w:style>
  <w:style w:type="paragraph" w:customStyle="1" w:styleId="redniasiatka21">
    <w:name w:val="Średnia siatka 21"/>
    <w:uiPriority w:val="1"/>
    <w:qFormat/>
    <w:rsid w:val="00006FE2"/>
    <w:pPr>
      <w:suppressAutoHyphens/>
    </w:pPr>
  </w:style>
  <w:style w:type="character" w:customStyle="1" w:styleId="Jasnalistaakcent5Znak">
    <w:name w:val="Jasna lista — akcent 5 Znak"/>
    <w:link w:val="Jasnalistaakcent52"/>
    <w:uiPriority w:val="34"/>
    <w:locked/>
    <w:rsid w:val="00205245"/>
    <w:rPr>
      <w:sz w:val="24"/>
      <w:szCs w:val="24"/>
    </w:rPr>
  </w:style>
  <w:style w:type="paragraph" w:customStyle="1" w:styleId="Jasnalistaakcent51">
    <w:name w:val="Jasna lista — akcent 51"/>
    <w:basedOn w:val="Normalny"/>
    <w:uiPriority w:val="34"/>
    <w:qFormat/>
    <w:rsid w:val="00FB7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FB722D"/>
    <w:rPr>
      <w:rFonts w:ascii="Arial" w:hAnsi="Arial"/>
      <w:b/>
      <w:spacing w:val="-10"/>
      <w:kern w:val="20"/>
      <w:sz w:val="22"/>
    </w:rPr>
  </w:style>
  <w:style w:type="character" w:customStyle="1" w:styleId="Nagwek4Znak">
    <w:name w:val="Nagłówek 4 Znak"/>
    <w:link w:val="Nagwek4"/>
    <w:rsid w:val="00FB722D"/>
    <w:rPr>
      <w:b/>
      <w:bCs/>
      <w:sz w:val="28"/>
      <w:szCs w:val="28"/>
    </w:rPr>
  </w:style>
  <w:style w:type="numbering" w:customStyle="1" w:styleId="Bezlisty1">
    <w:name w:val="Bez listy1"/>
    <w:next w:val="Bezlisty"/>
    <w:semiHidden/>
    <w:unhideWhenUsed/>
    <w:rsid w:val="00FB722D"/>
  </w:style>
  <w:style w:type="character" w:customStyle="1" w:styleId="Tekstpodstawowywcity2Znak">
    <w:name w:val="Tekst podstawowy wcięty 2 Znak"/>
    <w:link w:val="Tekstpodstawowywcity2"/>
    <w:rsid w:val="00FB722D"/>
    <w:rPr>
      <w:rFonts w:ascii="Arial" w:hAnsi="Arial"/>
      <w:spacing w:val="-5"/>
    </w:rPr>
  </w:style>
  <w:style w:type="character" w:customStyle="1" w:styleId="MapadokumentuZnak">
    <w:name w:val="Mapa dokumentu Znak"/>
    <w:link w:val="Mapadokumentu"/>
    <w:semiHidden/>
    <w:rsid w:val="00FB722D"/>
    <w:rPr>
      <w:rFonts w:ascii="Tahoma" w:hAnsi="Tahoma" w:cs="Tahoma"/>
      <w:sz w:val="24"/>
      <w:szCs w:val="24"/>
      <w:shd w:val="clear" w:color="auto" w:fill="000080"/>
    </w:rPr>
  </w:style>
  <w:style w:type="numbering" w:customStyle="1" w:styleId="StylNagwek1">
    <w:name w:val="Styl Nagłówek 1 .."/>
    <w:basedOn w:val="Bezlisty"/>
    <w:rsid w:val="00FB722D"/>
  </w:style>
  <w:style w:type="numbering" w:customStyle="1" w:styleId="numeracjagowna">
    <w:name w:val="numeracjagłowna"/>
    <w:basedOn w:val="Bezlisty"/>
    <w:rsid w:val="00FB722D"/>
  </w:style>
  <w:style w:type="paragraph" w:styleId="Spistreci1">
    <w:name w:val="toc 1"/>
    <w:basedOn w:val="Normalny"/>
    <w:next w:val="Normalny"/>
    <w:autoRedefine/>
    <w:uiPriority w:val="39"/>
    <w:rsid w:val="00FB722D"/>
    <w:pPr>
      <w:overflowPunct w:val="0"/>
      <w:autoSpaceDE w:val="0"/>
      <w:autoSpaceDN w:val="0"/>
      <w:adjustRightInd w:val="0"/>
      <w:jc w:val="both"/>
      <w:textAlignment w:val="baseline"/>
    </w:pPr>
    <w:rPr>
      <w:spacing w:val="-5"/>
      <w:sz w:val="20"/>
      <w:szCs w:val="20"/>
    </w:rPr>
  </w:style>
  <w:style w:type="paragraph" w:customStyle="1" w:styleId="Adresodbiorcywliocie">
    <w:name w:val="Adres odbiorcy w liocie"/>
    <w:basedOn w:val="Tekstpodstawowy"/>
    <w:rsid w:val="00FB722D"/>
    <w:pPr>
      <w:spacing w:after="0"/>
      <w:jc w:val="left"/>
    </w:pPr>
    <w:rPr>
      <w:lang w:val="x-none"/>
    </w:rPr>
  </w:style>
  <w:style w:type="character" w:customStyle="1" w:styleId="postbody1">
    <w:name w:val="postbody1"/>
    <w:rsid w:val="00FB722D"/>
    <w:rPr>
      <w:sz w:val="15"/>
      <w:szCs w:val="15"/>
    </w:rPr>
  </w:style>
  <w:style w:type="paragraph" w:customStyle="1" w:styleId="Tekstpodstawowy21">
    <w:name w:val="Tekst podstawowy 21"/>
    <w:basedOn w:val="Normalny"/>
    <w:rsid w:val="00FB722D"/>
    <w:rPr>
      <w:b/>
      <w:szCs w:val="20"/>
    </w:rPr>
  </w:style>
  <w:style w:type="character" w:customStyle="1" w:styleId="TematkomentarzaZnak">
    <w:name w:val="Temat komentarza Znak"/>
    <w:link w:val="Tematkomentarza"/>
    <w:uiPriority w:val="99"/>
    <w:rsid w:val="00FB722D"/>
    <w:rPr>
      <w:b/>
      <w:bCs/>
    </w:rPr>
  </w:style>
  <w:style w:type="paragraph" w:customStyle="1" w:styleId="Standardowy1">
    <w:name w:val="Standardowy1"/>
    <w:rsid w:val="00FB722D"/>
    <w:pPr>
      <w:suppressAutoHyphens/>
      <w:overflowPunct w:val="0"/>
      <w:autoSpaceDE w:val="0"/>
      <w:textAlignment w:val="baseline"/>
    </w:pPr>
    <w:rPr>
      <w:lang w:val="en-US"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B722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y3">
    <w:name w:val="gray3"/>
    <w:basedOn w:val="Domylnaczcionkaakapitu"/>
    <w:rsid w:val="00FB722D"/>
  </w:style>
  <w:style w:type="paragraph" w:customStyle="1" w:styleId="WW-Listawypunktowana2">
    <w:name w:val="WW-Lista wypunktowana 2"/>
    <w:basedOn w:val="Normalny"/>
    <w:rsid w:val="00FB722D"/>
    <w:pPr>
      <w:suppressAutoHyphens/>
    </w:pPr>
    <w:rPr>
      <w:rFonts w:ascii="Arial" w:hAnsi="Arial" w:cs="Arial"/>
      <w:szCs w:val="21"/>
      <w:lang w:eastAsia="ar-SA"/>
    </w:rPr>
  </w:style>
  <w:style w:type="paragraph" w:customStyle="1" w:styleId="Akapitzlist2">
    <w:name w:val="Akapit z listą2"/>
    <w:basedOn w:val="Normalny"/>
    <w:uiPriority w:val="34"/>
    <w:qFormat/>
    <w:rsid w:val="00FB72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edniasiatka1akcent21">
    <w:name w:val="Średnia siatka 1 — akcent 21"/>
    <w:basedOn w:val="Normalny"/>
    <w:uiPriority w:val="34"/>
    <w:qFormat/>
    <w:rsid w:val="00FB722D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</w:rPr>
  </w:style>
  <w:style w:type="numbering" w:customStyle="1" w:styleId="1111111">
    <w:name w:val="1 / 1.1 / 1.1.11"/>
    <w:basedOn w:val="Bezlisty"/>
    <w:rsid w:val="00FB722D"/>
  </w:style>
  <w:style w:type="numbering" w:customStyle="1" w:styleId="WWOutlineListStyle">
    <w:name w:val="WW_OutlineListStyle"/>
    <w:basedOn w:val="Bezlisty"/>
    <w:rsid w:val="00FB722D"/>
  </w:style>
  <w:style w:type="paragraph" w:customStyle="1" w:styleId="Kolorowecieniowanieakcent31">
    <w:name w:val="Kolorowe cieniowanie — akcent 31"/>
    <w:basedOn w:val="Normalny"/>
    <w:rsid w:val="00FB722D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uiPriority w:val="99"/>
    <w:rsid w:val="00FB72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FB722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FB72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FB722D"/>
    <w:pPr>
      <w:widowControl w:val="0"/>
      <w:autoSpaceDE w:val="0"/>
      <w:autoSpaceDN w:val="0"/>
      <w:adjustRightInd w:val="0"/>
      <w:spacing w:line="2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uiPriority w:val="99"/>
    <w:rsid w:val="00FB72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2">
    <w:name w:val="Font Style12"/>
    <w:uiPriority w:val="99"/>
    <w:rsid w:val="00FB722D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13">
    <w:name w:val="Font Style13"/>
    <w:uiPriority w:val="99"/>
    <w:rsid w:val="00FB722D"/>
    <w:rPr>
      <w:rFonts w:ascii="Arial" w:hAnsi="Arial" w:cs="Arial"/>
      <w:color w:val="000000"/>
      <w:sz w:val="18"/>
      <w:szCs w:val="18"/>
    </w:rPr>
  </w:style>
  <w:style w:type="character" w:customStyle="1" w:styleId="FontStyle15">
    <w:name w:val="Font Style15"/>
    <w:uiPriority w:val="99"/>
    <w:rsid w:val="00FB722D"/>
    <w:rPr>
      <w:rFonts w:ascii="Arial" w:hAnsi="Arial" w:cs="Arial"/>
      <w:b/>
      <w:bCs/>
      <w:color w:val="000000"/>
      <w:spacing w:val="60"/>
      <w:sz w:val="18"/>
      <w:szCs w:val="18"/>
    </w:rPr>
  </w:style>
  <w:style w:type="character" w:customStyle="1" w:styleId="FontStyle18">
    <w:name w:val="Font Style18"/>
    <w:uiPriority w:val="99"/>
    <w:rsid w:val="00FB722D"/>
    <w:rPr>
      <w:rFonts w:ascii="Arial" w:hAnsi="Arial" w:cs="Arial"/>
      <w:b/>
      <w:bCs/>
      <w:color w:val="000000"/>
      <w:sz w:val="18"/>
      <w:szCs w:val="18"/>
    </w:rPr>
  </w:style>
  <w:style w:type="numbering" w:customStyle="1" w:styleId="WWOutlineListStyle10">
    <w:name w:val="WW_OutlineListStyle_1"/>
    <w:basedOn w:val="Bezlisty"/>
    <w:rsid w:val="00FB722D"/>
  </w:style>
  <w:style w:type="paragraph" w:customStyle="1" w:styleId="text-center">
    <w:name w:val="text-center"/>
    <w:basedOn w:val="Normalny"/>
    <w:rsid w:val="00FB722D"/>
    <w:pPr>
      <w:spacing w:before="100" w:beforeAutospacing="1" w:after="100" w:afterAutospacing="1"/>
    </w:pPr>
  </w:style>
  <w:style w:type="paragraph" w:customStyle="1" w:styleId="redniecieniowanie1akcent11">
    <w:name w:val="Średnie cieniowanie 1 — akcent 11"/>
    <w:uiPriority w:val="1"/>
    <w:qFormat/>
    <w:rsid w:val="00FB722D"/>
    <w:pPr>
      <w:suppressAutoHyphens/>
    </w:pPr>
  </w:style>
  <w:style w:type="character" w:customStyle="1" w:styleId="highlight">
    <w:name w:val="highlight"/>
    <w:rsid w:val="00FB722D"/>
  </w:style>
  <w:style w:type="character" w:customStyle="1" w:styleId="Nierozpoznanawzmianka3">
    <w:name w:val="Nierozpoznana wzmianka3"/>
    <w:uiPriority w:val="99"/>
    <w:semiHidden/>
    <w:unhideWhenUsed/>
    <w:rsid w:val="00FB722D"/>
    <w:rPr>
      <w:color w:val="605E5C"/>
      <w:shd w:val="clear" w:color="auto" w:fill="E1DFDD"/>
    </w:rPr>
  </w:style>
  <w:style w:type="paragraph" w:styleId="Lista4">
    <w:name w:val="List 4"/>
    <w:basedOn w:val="Normalny"/>
    <w:uiPriority w:val="99"/>
    <w:unhideWhenUsed/>
    <w:rsid w:val="00FB722D"/>
    <w:pPr>
      <w:spacing w:after="200" w:line="276" w:lineRule="auto"/>
      <w:ind w:left="1132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uiPriority w:val="99"/>
    <w:rsid w:val="001540C3"/>
    <w:rPr>
      <w:rFonts w:ascii="Garamond" w:hAnsi="Garamond" w:cs="Garamond" w:hint="default"/>
      <w:sz w:val="22"/>
      <w:szCs w:val="22"/>
    </w:rPr>
  </w:style>
  <w:style w:type="character" w:customStyle="1" w:styleId="Nierozpoznanawzmianka4">
    <w:name w:val="Nierozpoznana wzmianka4"/>
    <w:uiPriority w:val="99"/>
    <w:semiHidden/>
    <w:unhideWhenUsed/>
    <w:rsid w:val="003C4BE8"/>
    <w:rPr>
      <w:color w:val="605E5C"/>
      <w:shd w:val="clear" w:color="auto" w:fill="E1DFDD"/>
    </w:rPr>
  </w:style>
  <w:style w:type="character" w:customStyle="1" w:styleId="Nierozpoznanawzmianka40">
    <w:name w:val="Nierozpoznana wzmianka4"/>
    <w:uiPriority w:val="99"/>
    <w:semiHidden/>
    <w:unhideWhenUsed/>
    <w:rsid w:val="001665B4"/>
    <w:rPr>
      <w:color w:val="605E5C"/>
      <w:shd w:val="clear" w:color="auto" w:fill="E1DFDD"/>
    </w:rPr>
  </w:style>
  <w:style w:type="paragraph" w:customStyle="1" w:styleId="rednialista2akcent42">
    <w:name w:val="Średnia lista 2 — akcent 42"/>
    <w:aliases w:val="zwykły tekst,List Paragraph1,BulletC,normalny tekst,Obiekt"/>
    <w:basedOn w:val="Normalny"/>
    <w:link w:val="rednialista2akcent4Znak1"/>
    <w:uiPriority w:val="99"/>
    <w:qFormat/>
    <w:rsid w:val="00BD1C38"/>
    <w:pPr>
      <w:ind w:left="720"/>
      <w:contextualSpacing/>
    </w:pPr>
  </w:style>
  <w:style w:type="character" w:customStyle="1" w:styleId="rednialista2akcent4Znak1">
    <w:name w:val="Średnia lista 2 — akcent 4 Znak1"/>
    <w:aliases w:val="zwykły tekst Znak,List Paragraph1 Znak,BulletC Znak,normalny tekst Znak,Obiekt Znak,Kolorowe cieniowanie — akcent 3 Znak1,Jasna siatka — akcent 3 Znak1,Średnia siatka 1 — akcent 2 Znak1"/>
    <w:link w:val="rednialista2akcent42"/>
    <w:uiPriority w:val="34"/>
    <w:locked/>
    <w:rsid w:val="00944B46"/>
    <w:rPr>
      <w:sz w:val="24"/>
      <w:szCs w:val="24"/>
    </w:rPr>
  </w:style>
  <w:style w:type="character" w:customStyle="1" w:styleId="apple-converted-space">
    <w:name w:val="apple-converted-space"/>
    <w:rsid w:val="00CC60BA"/>
  </w:style>
  <w:style w:type="paragraph" w:customStyle="1" w:styleId="Kolorowecieniowanieakcent34">
    <w:name w:val="Kolorowe cieniowanie — akcent 34"/>
    <w:aliases w:val="wypunktowanie,CW_Lista,Normalny1,Akapit z listą3,Akapit z listą31,Wypunktowanie,Normal2"/>
    <w:basedOn w:val="Normalny"/>
    <w:link w:val="Kolorowecieniowanieakcent3Znak2"/>
    <w:uiPriority w:val="34"/>
    <w:qFormat/>
    <w:rsid w:val="00D61C3C"/>
    <w:pPr>
      <w:ind w:left="720"/>
      <w:contextualSpacing/>
    </w:pPr>
    <w:rPr>
      <w:sz w:val="20"/>
      <w:szCs w:val="20"/>
    </w:rPr>
  </w:style>
  <w:style w:type="character" w:customStyle="1" w:styleId="WW8Num1z0">
    <w:name w:val="WW8Num1z0"/>
    <w:rsid w:val="0086702C"/>
  </w:style>
  <w:style w:type="character" w:customStyle="1" w:styleId="WW8Num1z1">
    <w:name w:val="WW8Num1z1"/>
    <w:rsid w:val="0086702C"/>
  </w:style>
  <w:style w:type="character" w:customStyle="1" w:styleId="WW8Num1z2">
    <w:name w:val="WW8Num1z2"/>
    <w:rsid w:val="0086702C"/>
  </w:style>
  <w:style w:type="character" w:customStyle="1" w:styleId="WW8Num1z3">
    <w:name w:val="WW8Num1z3"/>
    <w:rsid w:val="0086702C"/>
  </w:style>
  <w:style w:type="character" w:customStyle="1" w:styleId="WW8Num1z4">
    <w:name w:val="WW8Num1z4"/>
    <w:qFormat/>
    <w:rsid w:val="0086702C"/>
  </w:style>
  <w:style w:type="character" w:customStyle="1" w:styleId="WW8Num1z5">
    <w:name w:val="WW8Num1z5"/>
    <w:rsid w:val="0086702C"/>
  </w:style>
  <w:style w:type="character" w:customStyle="1" w:styleId="WW8Num1z6">
    <w:name w:val="WW8Num1z6"/>
    <w:rsid w:val="0086702C"/>
  </w:style>
  <w:style w:type="character" w:customStyle="1" w:styleId="WW8Num1z7">
    <w:name w:val="WW8Num1z7"/>
    <w:rsid w:val="0086702C"/>
  </w:style>
  <w:style w:type="character" w:customStyle="1" w:styleId="WW8Num1z8">
    <w:name w:val="WW8Num1z8"/>
    <w:rsid w:val="0086702C"/>
  </w:style>
  <w:style w:type="character" w:customStyle="1" w:styleId="WW8Num2z0">
    <w:name w:val="WW8Num2z0"/>
    <w:rsid w:val="0086702C"/>
  </w:style>
  <w:style w:type="character" w:customStyle="1" w:styleId="WW8Num2z1">
    <w:name w:val="WW8Num2z1"/>
    <w:rsid w:val="0086702C"/>
  </w:style>
  <w:style w:type="character" w:customStyle="1" w:styleId="WW8Num2z2">
    <w:name w:val="WW8Num2z2"/>
    <w:rsid w:val="0086702C"/>
  </w:style>
  <w:style w:type="character" w:customStyle="1" w:styleId="WW8Num2z3">
    <w:name w:val="WW8Num2z3"/>
    <w:rsid w:val="0086702C"/>
  </w:style>
  <w:style w:type="character" w:customStyle="1" w:styleId="WW8Num2z4">
    <w:name w:val="WW8Num2z4"/>
    <w:rsid w:val="0086702C"/>
  </w:style>
  <w:style w:type="character" w:customStyle="1" w:styleId="WW8Num2z5">
    <w:name w:val="WW8Num2z5"/>
    <w:rsid w:val="0086702C"/>
  </w:style>
  <w:style w:type="character" w:customStyle="1" w:styleId="WW8Num2z6">
    <w:name w:val="WW8Num2z6"/>
    <w:rsid w:val="0086702C"/>
  </w:style>
  <w:style w:type="character" w:customStyle="1" w:styleId="WW8Num2z7">
    <w:name w:val="WW8Num2z7"/>
    <w:rsid w:val="0086702C"/>
  </w:style>
  <w:style w:type="character" w:customStyle="1" w:styleId="WW8Num2z8">
    <w:name w:val="WW8Num2z8"/>
    <w:rsid w:val="0086702C"/>
  </w:style>
  <w:style w:type="character" w:customStyle="1" w:styleId="WW8Num5z0">
    <w:name w:val="WW8Num5z0"/>
    <w:rsid w:val="0086702C"/>
    <w:rPr>
      <w:rFonts w:ascii="StarSymbol" w:hAnsi="StarSymbol" w:cs="StarSymbol"/>
    </w:rPr>
  </w:style>
  <w:style w:type="character" w:customStyle="1" w:styleId="WW8Num7z0">
    <w:name w:val="WW8Num7z0"/>
    <w:rsid w:val="0086702C"/>
    <w:rPr>
      <w:rFonts w:ascii="Wingdings" w:hAnsi="Wingdings" w:cs="StarSymbol"/>
      <w:sz w:val="18"/>
      <w:szCs w:val="18"/>
    </w:rPr>
  </w:style>
  <w:style w:type="character" w:customStyle="1" w:styleId="WW8Num7z1">
    <w:name w:val="WW8Num7z1"/>
    <w:rsid w:val="0086702C"/>
    <w:rPr>
      <w:rFonts w:ascii="OpenSymbol" w:hAnsi="OpenSymbol" w:cs="StarSymbol"/>
      <w:sz w:val="18"/>
      <w:szCs w:val="18"/>
    </w:rPr>
  </w:style>
  <w:style w:type="character" w:customStyle="1" w:styleId="WW8Num7z3">
    <w:name w:val="WW8Num7z3"/>
    <w:rsid w:val="0086702C"/>
    <w:rPr>
      <w:rFonts w:ascii="Wingdings 2" w:hAnsi="Wingdings 2" w:cs="StarSymbol"/>
      <w:sz w:val="18"/>
      <w:szCs w:val="18"/>
    </w:rPr>
  </w:style>
  <w:style w:type="character" w:customStyle="1" w:styleId="WW8Num8z0">
    <w:name w:val="WW8Num8z0"/>
    <w:rsid w:val="0086702C"/>
    <w:rPr>
      <w:rFonts w:ascii="Wingdings" w:hAnsi="Wingdings" w:cs="StarSymbol"/>
      <w:sz w:val="18"/>
      <w:szCs w:val="18"/>
    </w:rPr>
  </w:style>
  <w:style w:type="character" w:customStyle="1" w:styleId="WW8Num8z1">
    <w:name w:val="WW8Num8z1"/>
    <w:rsid w:val="0086702C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86702C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rsid w:val="0086702C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86702C"/>
    <w:rPr>
      <w:rFonts w:ascii="OpenSymbol" w:hAnsi="OpenSymbol" w:cs="StarSymbol"/>
      <w:sz w:val="18"/>
      <w:szCs w:val="18"/>
    </w:rPr>
  </w:style>
  <w:style w:type="character" w:customStyle="1" w:styleId="WW8Num9z3">
    <w:name w:val="WW8Num9z3"/>
    <w:rsid w:val="0086702C"/>
    <w:rPr>
      <w:rFonts w:ascii="Wingdings 2" w:hAnsi="Wingdings 2" w:cs="StarSymbol"/>
      <w:sz w:val="18"/>
      <w:szCs w:val="18"/>
    </w:rPr>
  </w:style>
  <w:style w:type="character" w:customStyle="1" w:styleId="WW8Num10z1">
    <w:name w:val="WW8Num10z1"/>
    <w:rsid w:val="0086702C"/>
    <w:rPr>
      <w:rFonts w:ascii="OpenSymbol" w:hAnsi="OpenSymbol" w:cs="StarSymbol"/>
      <w:sz w:val="18"/>
      <w:szCs w:val="18"/>
    </w:rPr>
  </w:style>
  <w:style w:type="character" w:customStyle="1" w:styleId="WW8Num10z3">
    <w:name w:val="WW8Num10z3"/>
    <w:rsid w:val="0086702C"/>
    <w:rPr>
      <w:rFonts w:ascii="Wingdings 2" w:hAnsi="Wingdings 2" w:cs="StarSymbol"/>
      <w:sz w:val="18"/>
      <w:szCs w:val="18"/>
    </w:rPr>
  </w:style>
  <w:style w:type="character" w:customStyle="1" w:styleId="WW8Num11z1">
    <w:name w:val="WW8Num11z1"/>
    <w:rsid w:val="0086702C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86702C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86702C"/>
    <w:rPr>
      <w:rFonts w:ascii="Symbol" w:hAnsi="Symbol" w:cs="Symbol"/>
    </w:rPr>
  </w:style>
  <w:style w:type="character" w:customStyle="1" w:styleId="WW8Num13z0">
    <w:name w:val="WW8Num13z0"/>
    <w:rsid w:val="0086702C"/>
    <w:rPr>
      <w:rFonts w:ascii="Symbol" w:hAnsi="Symbol" w:cs="Symbol"/>
    </w:rPr>
  </w:style>
  <w:style w:type="character" w:customStyle="1" w:styleId="WW8Num14z0">
    <w:name w:val="WW8Num14z0"/>
    <w:rsid w:val="0086702C"/>
    <w:rPr>
      <w:b/>
    </w:rPr>
  </w:style>
  <w:style w:type="character" w:customStyle="1" w:styleId="WW8Num14z1">
    <w:name w:val="WW8Num14z1"/>
    <w:rsid w:val="0086702C"/>
    <w:rPr>
      <w:b w:val="0"/>
      <w:i w:val="0"/>
    </w:rPr>
  </w:style>
  <w:style w:type="character" w:customStyle="1" w:styleId="WW8Num15z0">
    <w:name w:val="WW8Num15z0"/>
    <w:rsid w:val="0086702C"/>
    <w:rPr>
      <w:rFonts w:ascii="Symbol" w:hAnsi="Symbol" w:cs="Symbol"/>
    </w:rPr>
  </w:style>
  <w:style w:type="character" w:customStyle="1" w:styleId="WW8Num16z0">
    <w:name w:val="WW8Num16z0"/>
    <w:rsid w:val="0086702C"/>
    <w:rPr>
      <w:rFonts w:ascii="Symbol" w:hAnsi="Symbol" w:cs="Symbol"/>
    </w:rPr>
  </w:style>
  <w:style w:type="character" w:customStyle="1" w:styleId="Absatz-Standardschriftart">
    <w:name w:val="Absatz-Standardschriftart"/>
    <w:rsid w:val="0086702C"/>
  </w:style>
  <w:style w:type="character" w:customStyle="1" w:styleId="WW-Absatz-Standardschriftart">
    <w:name w:val="WW-Absatz-Standardschriftart"/>
    <w:rsid w:val="0086702C"/>
  </w:style>
  <w:style w:type="character" w:customStyle="1" w:styleId="WW8Num13z1">
    <w:name w:val="WW8Num13z1"/>
    <w:rsid w:val="0086702C"/>
    <w:rPr>
      <w:rFonts w:ascii="Courier New" w:hAnsi="Courier New" w:cs="Courier New"/>
    </w:rPr>
  </w:style>
  <w:style w:type="character" w:customStyle="1" w:styleId="WW8Num13z2">
    <w:name w:val="WW8Num13z2"/>
    <w:rsid w:val="0086702C"/>
    <w:rPr>
      <w:rFonts w:ascii="Wingdings" w:hAnsi="Wingdings" w:cs="Wingdings"/>
    </w:rPr>
  </w:style>
  <w:style w:type="character" w:customStyle="1" w:styleId="WW8Num15z1">
    <w:name w:val="WW8Num15z1"/>
    <w:rsid w:val="0086702C"/>
    <w:rPr>
      <w:rFonts w:ascii="Courier New" w:hAnsi="Courier New" w:cs="Courier New"/>
    </w:rPr>
  </w:style>
  <w:style w:type="character" w:customStyle="1" w:styleId="WW8Num15z2">
    <w:name w:val="WW8Num15z2"/>
    <w:rsid w:val="0086702C"/>
    <w:rPr>
      <w:rFonts w:ascii="Wingdings" w:hAnsi="Wingdings" w:cs="Wingdings"/>
    </w:rPr>
  </w:style>
  <w:style w:type="character" w:customStyle="1" w:styleId="WW8Num16z1">
    <w:name w:val="WW8Num16z1"/>
    <w:rsid w:val="0086702C"/>
    <w:rPr>
      <w:rFonts w:ascii="Courier New" w:hAnsi="Courier New" w:cs="Courier New"/>
    </w:rPr>
  </w:style>
  <w:style w:type="character" w:customStyle="1" w:styleId="WW8Num16z2">
    <w:name w:val="WW8Num16z2"/>
    <w:rsid w:val="0086702C"/>
    <w:rPr>
      <w:rFonts w:ascii="Wingdings" w:hAnsi="Wingdings" w:cs="Wingdings"/>
    </w:rPr>
  </w:style>
  <w:style w:type="character" w:customStyle="1" w:styleId="WW8Num17z0">
    <w:name w:val="WW8Num17z0"/>
    <w:rsid w:val="0086702C"/>
    <w:rPr>
      <w:rFonts w:ascii="Symbol" w:hAnsi="Symbol" w:cs="Symbol"/>
    </w:rPr>
  </w:style>
  <w:style w:type="character" w:customStyle="1" w:styleId="WW8Num17z1">
    <w:name w:val="WW8Num17z1"/>
    <w:rsid w:val="0086702C"/>
    <w:rPr>
      <w:rFonts w:ascii="Courier New" w:hAnsi="Courier New" w:cs="Courier New"/>
    </w:rPr>
  </w:style>
  <w:style w:type="character" w:customStyle="1" w:styleId="WW8Num17z2">
    <w:name w:val="WW8Num17z2"/>
    <w:rsid w:val="0086702C"/>
    <w:rPr>
      <w:rFonts w:ascii="Wingdings" w:hAnsi="Wingdings" w:cs="Wingdings"/>
    </w:rPr>
  </w:style>
  <w:style w:type="character" w:customStyle="1" w:styleId="Domylnaczcionkaakapitu3">
    <w:name w:val="Domyślna czcionka akapitu3"/>
    <w:rsid w:val="0086702C"/>
  </w:style>
  <w:style w:type="character" w:customStyle="1" w:styleId="Domylnaczcionkaakapitu1">
    <w:name w:val="Domyślna czcionka akapitu1"/>
    <w:rsid w:val="0086702C"/>
  </w:style>
  <w:style w:type="character" w:customStyle="1" w:styleId="NumberingSymbols">
    <w:name w:val="Numbering Symbols"/>
    <w:rsid w:val="0086702C"/>
  </w:style>
  <w:style w:type="character" w:customStyle="1" w:styleId="Bullets">
    <w:name w:val="Bullets"/>
    <w:rsid w:val="0086702C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86702C"/>
  </w:style>
  <w:style w:type="character" w:customStyle="1" w:styleId="WW-Absatz-Standardschriftart11">
    <w:name w:val="WW-Absatz-Standardschriftart11"/>
    <w:rsid w:val="0086702C"/>
  </w:style>
  <w:style w:type="character" w:customStyle="1" w:styleId="WW8Num10z0">
    <w:name w:val="WW8Num10z0"/>
    <w:rsid w:val="0086702C"/>
    <w:rPr>
      <w:b w:val="0"/>
    </w:rPr>
  </w:style>
  <w:style w:type="character" w:customStyle="1" w:styleId="WW8Num11z0">
    <w:name w:val="WW8Num11z0"/>
    <w:rsid w:val="0086702C"/>
    <w:rPr>
      <w:rFonts w:ascii="Times New Roman" w:hAnsi="Times New Roman" w:cs="Times New Roman"/>
    </w:rPr>
  </w:style>
  <w:style w:type="character" w:customStyle="1" w:styleId="WW8NumSt10z0">
    <w:name w:val="WW8NumSt10z0"/>
    <w:rsid w:val="0086702C"/>
    <w:rPr>
      <w:rFonts w:ascii="Symbol" w:hAnsi="Symbol" w:cs="Symbol"/>
    </w:rPr>
  </w:style>
  <w:style w:type="character" w:customStyle="1" w:styleId="WW8Num71z0">
    <w:name w:val="WW8Num71z0"/>
    <w:rsid w:val="0086702C"/>
    <w:rPr>
      <w:rFonts w:ascii="Symbol" w:hAnsi="Symbol" w:cs="Symbol"/>
    </w:rPr>
  </w:style>
  <w:style w:type="character" w:customStyle="1" w:styleId="WW8Num199z0">
    <w:name w:val="WW8Num199z0"/>
    <w:rsid w:val="0086702C"/>
    <w:rPr>
      <w:rFonts w:ascii="Symbol" w:hAnsi="Symbol" w:cs="Symbol"/>
    </w:rPr>
  </w:style>
  <w:style w:type="character" w:customStyle="1" w:styleId="WW8Num199z1">
    <w:name w:val="WW8Num199z1"/>
    <w:rsid w:val="0086702C"/>
    <w:rPr>
      <w:rFonts w:ascii="Courier New" w:hAnsi="Courier New" w:cs="Courier New"/>
    </w:rPr>
  </w:style>
  <w:style w:type="character" w:customStyle="1" w:styleId="WW8Num199z2">
    <w:name w:val="WW8Num199z2"/>
    <w:rsid w:val="0086702C"/>
    <w:rPr>
      <w:rFonts w:ascii="Wingdings" w:hAnsi="Wingdings" w:cs="Wingdings"/>
    </w:rPr>
  </w:style>
  <w:style w:type="character" w:customStyle="1" w:styleId="WW8Num253z0">
    <w:name w:val="WW8Num253z0"/>
    <w:rsid w:val="0086702C"/>
    <w:rPr>
      <w:rFonts w:ascii="Symbol" w:hAnsi="Symbol" w:cs="Symbol"/>
    </w:rPr>
  </w:style>
  <w:style w:type="character" w:customStyle="1" w:styleId="WW8Num185z0">
    <w:name w:val="WW8Num185z0"/>
    <w:rsid w:val="0086702C"/>
    <w:rPr>
      <w:rFonts w:ascii="Symbol" w:hAnsi="Symbol" w:cs="Symbol"/>
    </w:rPr>
  </w:style>
  <w:style w:type="character" w:customStyle="1" w:styleId="Znakiwypunktowania">
    <w:name w:val="Znaki wypunktowania"/>
    <w:rsid w:val="0086702C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6702C"/>
  </w:style>
  <w:style w:type="character" w:customStyle="1" w:styleId="Odwoaniedokomentarza1">
    <w:name w:val="Odwołanie do komentarza1"/>
    <w:rsid w:val="0086702C"/>
    <w:rPr>
      <w:sz w:val="16"/>
      <w:szCs w:val="16"/>
    </w:rPr>
  </w:style>
  <w:style w:type="character" w:customStyle="1" w:styleId="Domylnaczcionkaakapitu2">
    <w:name w:val="Domyślna czcionka akapitu2"/>
    <w:rsid w:val="0086702C"/>
  </w:style>
  <w:style w:type="paragraph" w:customStyle="1" w:styleId="Nagwek10">
    <w:name w:val="Nagłówek1"/>
    <w:basedOn w:val="Normalny"/>
    <w:next w:val="Tekstpodstawowy"/>
    <w:rsid w:val="0086702C"/>
    <w:pPr>
      <w:keepNext/>
      <w:suppressAutoHyphens/>
      <w:spacing w:before="240" w:after="120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Legenda">
    <w:name w:val="caption"/>
    <w:basedOn w:val="Normalny"/>
    <w:qFormat/>
    <w:rsid w:val="0086702C"/>
    <w:pPr>
      <w:suppressLineNumbers/>
      <w:suppressAutoHyphens/>
      <w:spacing w:before="120" w:after="120"/>
    </w:pPr>
    <w:rPr>
      <w:rFonts w:eastAsia="NSimSun" w:cs="Mangal"/>
      <w:i/>
      <w:iCs/>
      <w:kern w:val="2"/>
      <w:lang w:eastAsia="zh-CN" w:bidi="hi-IN"/>
    </w:rPr>
  </w:style>
  <w:style w:type="paragraph" w:customStyle="1" w:styleId="Indeks">
    <w:name w:val="Indeks"/>
    <w:basedOn w:val="Normalny"/>
    <w:rsid w:val="0086702C"/>
    <w:pPr>
      <w:suppressLineNumbers/>
      <w:suppressAutoHyphens/>
    </w:pPr>
    <w:rPr>
      <w:rFonts w:eastAsia="NSimSun" w:cs="Mangal"/>
      <w:kern w:val="2"/>
      <w:lang w:eastAsia="zh-CN" w:bidi="hi-IN"/>
    </w:rPr>
  </w:style>
  <w:style w:type="paragraph" w:customStyle="1" w:styleId="Gwkaistopka">
    <w:name w:val="Główka i stopka"/>
    <w:basedOn w:val="Normalny"/>
    <w:rsid w:val="0086702C"/>
    <w:pPr>
      <w:suppressLineNumbers/>
      <w:tabs>
        <w:tab w:val="center" w:pos="4819"/>
        <w:tab w:val="right" w:pos="9638"/>
      </w:tabs>
      <w:suppressAutoHyphens/>
    </w:pPr>
    <w:rPr>
      <w:rFonts w:eastAsia="NSimSun" w:cs="Arial"/>
      <w:kern w:val="2"/>
      <w:lang w:eastAsia="zh-CN" w:bidi="hi-IN"/>
    </w:rPr>
  </w:style>
  <w:style w:type="paragraph" w:customStyle="1" w:styleId="Legenda1">
    <w:name w:val="Legenda1"/>
    <w:basedOn w:val="Normalny"/>
    <w:rsid w:val="0086702C"/>
    <w:pPr>
      <w:suppressLineNumbers/>
      <w:suppressAutoHyphens/>
      <w:spacing w:before="120" w:after="120"/>
    </w:pPr>
    <w:rPr>
      <w:rFonts w:eastAsia="NSimSun" w:cs="Tahoma"/>
      <w:i/>
      <w:iCs/>
      <w:kern w:val="2"/>
      <w:lang w:eastAsia="zh-CN" w:bidi="hi-IN"/>
    </w:rPr>
  </w:style>
  <w:style w:type="paragraph" w:customStyle="1" w:styleId="Heading">
    <w:name w:val="Heading"/>
    <w:basedOn w:val="Normalny"/>
    <w:next w:val="Tekstpodstawowy"/>
    <w:rsid w:val="0086702C"/>
    <w:pPr>
      <w:keepNext/>
      <w:suppressAutoHyphens/>
      <w:spacing w:before="240" w:after="120"/>
    </w:pPr>
    <w:rPr>
      <w:rFonts w:ascii="Luxi Sans" w:eastAsia="Liberation Sans" w:hAnsi="Luxi Sans" w:cs="Liberation Sans"/>
      <w:kern w:val="2"/>
      <w:sz w:val="28"/>
      <w:szCs w:val="28"/>
      <w:lang w:eastAsia="zh-CN" w:bidi="hi-IN"/>
    </w:rPr>
  </w:style>
  <w:style w:type="paragraph" w:customStyle="1" w:styleId="TableContents">
    <w:name w:val="Table Contents"/>
    <w:basedOn w:val="Normalny"/>
    <w:rsid w:val="0086702C"/>
    <w:pPr>
      <w:suppressLineNumbers/>
      <w:suppressAutoHyphens/>
    </w:pPr>
    <w:rPr>
      <w:rFonts w:eastAsia="NSimSun" w:cs="Arial"/>
      <w:kern w:val="2"/>
      <w:lang w:eastAsia="zh-CN" w:bidi="hi-IN"/>
    </w:rPr>
  </w:style>
  <w:style w:type="paragraph" w:customStyle="1" w:styleId="TableHeading">
    <w:name w:val="Table Heading"/>
    <w:basedOn w:val="TableContents"/>
    <w:rsid w:val="0086702C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Tekstpodstawowy"/>
    <w:rsid w:val="0086702C"/>
    <w:pPr>
      <w:suppressAutoHyphens/>
      <w:overflowPunct/>
      <w:autoSpaceDE/>
      <w:autoSpaceDN/>
      <w:adjustRightInd/>
      <w:spacing w:after="140" w:line="288" w:lineRule="auto"/>
      <w:jc w:val="left"/>
      <w:textAlignment w:val="auto"/>
    </w:pPr>
    <w:rPr>
      <w:rFonts w:ascii="Times New Roman" w:eastAsia="NSimSun" w:hAnsi="Times New Roman" w:cs="Arial"/>
      <w:spacing w:val="0"/>
      <w:kern w:val="2"/>
      <w:sz w:val="24"/>
      <w:szCs w:val="24"/>
      <w:lang w:eastAsia="zh-CN" w:bidi="hi-IN"/>
    </w:rPr>
  </w:style>
  <w:style w:type="paragraph" w:customStyle="1" w:styleId="Index">
    <w:name w:val="Index"/>
    <w:basedOn w:val="Normalny"/>
    <w:rsid w:val="0086702C"/>
    <w:pPr>
      <w:suppressLineNumbers/>
      <w:suppressAutoHyphens/>
    </w:pPr>
    <w:rPr>
      <w:rFonts w:eastAsia="NSimSun" w:cs="Tahoma"/>
      <w:kern w:val="2"/>
      <w:lang w:eastAsia="zh-CN" w:bidi="hi-IN"/>
    </w:rPr>
  </w:style>
  <w:style w:type="paragraph" w:customStyle="1" w:styleId="Tekstkomentarza1">
    <w:name w:val="Tekst komentarza1"/>
    <w:basedOn w:val="Normalny"/>
    <w:rsid w:val="0086702C"/>
    <w:pPr>
      <w:suppressAutoHyphens/>
    </w:pPr>
    <w:rPr>
      <w:rFonts w:eastAsia="NSimSun" w:cs="Arial"/>
      <w:kern w:val="2"/>
      <w:sz w:val="20"/>
      <w:lang w:val="en-GB" w:eastAsia="zh-CN" w:bidi="hi-IN"/>
    </w:rPr>
  </w:style>
  <w:style w:type="paragraph" w:customStyle="1" w:styleId="WW-Tekstpodstawowy2">
    <w:name w:val="WW-Tekst podstawowy 2"/>
    <w:basedOn w:val="Normalny"/>
    <w:rsid w:val="0086702C"/>
    <w:pPr>
      <w:widowControl w:val="0"/>
      <w:tabs>
        <w:tab w:val="left" w:pos="0"/>
      </w:tabs>
      <w:suppressAutoHyphens/>
      <w:autoSpaceDE w:val="0"/>
    </w:pPr>
    <w:rPr>
      <w:rFonts w:cs="Arial"/>
      <w:color w:val="000000"/>
      <w:kern w:val="2"/>
      <w:lang w:eastAsia="zh-CN" w:bidi="hi-IN"/>
    </w:rPr>
  </w:style>
  <w:style w:type="paragraph" w:customStyle="1" w:styleId="Tekstpodstawowy32">
    <w:name w:val="Tekst podstawowy 32"/>
    <w:basedOn w:val="Normalny"/>
    <w:rsid w:val="0086702C"/>
    <w:pPr>
      <w:suppressAutoHyphens/>
    </w:pPr>
    <w:rPr>
      <w:rFonts w:eastAsia="NSimSun" w:cs="Arial"/>
      <w:i/>
      <w:kern w:val="2"/>
      <w:szCs w:val="20"/>
      <w:lang w:eastAsia="zh-CN" w:bidi="hi-IN"/>
    </w:rPr>
  </w:style>
  <w:style w:type="paragraph" w:customStyle="1" w:styleId="Zwykytekst1">
    <w:name w:val="Zwykły tekst1"/>
    <w:basedOn w:val="Normalny"/>
    <w:rsid w:val="0086702C"/>
    <w:pPr>
      <w:suppressAutoHyphens/>
    </w:pPr>
    <w:rPr>
      <w:rFonts w:ascii="Courier New" w:eastAsia="NSimSun" w:hAnsi="Courier New" w:cs="Courier New"/>
      <w:kern w:val="2"/>
      <w:lang w:eastAsia="zh-CN" w:bidi="hi-IN"/>
    </w:rPr>
  </w:style>
  <w:style w:type="paragraph" w:customStyle="1" w:styleId="WW-Tekstpodstawowywcity3">
    <w:name w:val="WW-Tekst podstawowy wcięty 3"/>
    <w:basedOn w:val="Normalny"/>
    <w:rsid w:val="0086702C"/>
    <w:pPr>
      <w:suppressAutoHyphens/>
      <w:ind w:left="426" w:hanging="426"/>
      <w:jc w:val="both"/>
    </w:pPr>
    <w:rPr>
      <w:rFonts w:eastAsia="NSimSun" w:cs="Arial"/>
      <w:kern w:val="2"/>
      <w:lang w:eastAsia="zh-CN" w:bidi="hi-IN"/>
    </w:rPr>
  </w:style>
  <w:style w:type="paragraph" w:customStyle="1" w:styleId="Tekstpodstawowy31">
    <w:name w:val="Tekst podstawowy 31"/>
    <w:basedOn w:val="Normalny"/>
    <w:rsid w:val="0086702C"/>
    <w:pPr>
      <w:widowControl w:val="0"/>
      <w:suppressAutoHyphens/>
      <w:spacing w:line="100" w:lineRule="atLeast"/>
    </w:pPr>
    <w:rPr>
      <w:rFonts w:eastAsia="Lucida Sans Unicode"/>
      <w:kern w:val="2"/>
      <w:lang w:eastAsia="zh-CN" w:bidi="hi-IN"/>
    </w:rPr>
  </w:style>
  <w:style w:type="paragraph" w:customStyle="1" w:styleId="RozporzdzenieumowaZnak">
    <w:name w:val="Rozporządzenie_umowa Znak"/>
    <w:rsid w:val="0086702C"/>
    <w:pPr>
      <w:suppressAutoHyphens/>
      <w:spacing w:line="360" w:lineRule="exact"/>
      <w:jc w:val="both"/>
    </w:pPr>
    <w:rPr>
      <w:rFonts w:eastAsia="Arial"/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86702C"/>
    <w:pPr>
      <w:suppressLineNumbers/>
      <w:suppressAutoHyphens/>
    </w:pPr>
    <w:rPr>
      <w:rFonts w:eastAsia="NSimSun" w:cs="Arial"/>
      <w:kern w:val="2"/>
      <w:lang w:eastAsia="zh-CN" w:bidi="hi-IN"/>
    </w:rPr>
  </w:style>
  <w:style w:type="paragraph" w:customStyle="1" w:styleId="Nagwektabeli">
    <w:name w:val="Nagłówek tabeli"/>
    <w:basedOn w:val="Zawartotabeli"/>
    <w:rsid w:val="0086702C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Normalny"/>
    <w:rsid w:val="0086702C"/>
    <w:pPr>
      <w:suppressAutoHyphens/>
    </w:pPr>
    <w:rPr>
      <w:rFonts w:ascii="Courier New" w:eastAsia="Courier New" w:hAnsi="Courier New" w:cs="Courier New"/>
      <w:kern w:val="2"/>
      <w:sz w:val="20"/>
      <w:szCs w:val="20"/>
      <w:lang w:eastAsia="zh-CN" w:bidi="hi-IN"/>
    </w:rPr>
  </w:style>
  <w:style w:type="paragraph" w:customStyle="1" w:styleId="Cytaty">
    <w:name w:val="Cytaty"/>
    <w:basedOn w:val="Normalny"/>
    <w:rsid w:val="0086702C"/>
    <w:pPr>
      <w:suppressAutoHyphens/>
      <w:spacing w:after="283"/>
      <w:ind w:left="567" w:right="567"/>
    </w:pPr>
    <w:rPr>
      <w:rFonts w:eastAsia="NSimSun" w:cs="Arial"/>
      <w:kern w:val="2"/>
      <w:lang w:eastAsia="zh-CN" w:bidi="hi-IN"/>
    </w:rPr>
  </w:style>
  <w:style w:type="paragraph" w:styleId="Podtytu">
    <w:name w:val="Subtitle"/>
    <w:basedOn w:val="Nagwek"/>
    <w:next w:val="Tekstpodstawowy"/>
    <w:link w:val="PodtytuZnak"/>
    <w:qFormat/>
    <w:rsid w:val="0086702C"/>
    <w:pPr>
      <w:keepNext/>
      <w:tabs>
        <w:tab w:val="clear" w:pos="4536"/>
        <w:tab w:val="clear" w:pos="9072"/>
      </w:tabs>
      <w:suppressAutoHyphens/>
      <w:overflowPunct/>
      <w:autoSpaceDE/>
      <w:autoSpaceDN/>
      <w:adjustRightInd/>
      <w:spacing w:before="60" w:after="120"/>
      <w:jc w:val="center"/>
      <w:textAlignment w:val="auto"/>
    </w:pPr>
    <w:rPr>
      <w:rFonts w:ascii="Liberation Sans" w:eastAsia="Lucida Sans Unicode" w:hAnsi="Liberation Sans" w:cs="Mangal"/>
      <w:spacing w:val="0"/>
      <w:kern w:val="2"/>
      <w:sz w:val="36"/>
      <w:szCs w:val="36"/>
      <w:lang w:eastAsia="zh-CN" w:bidi="hi-IN"/>
    </w:rPr>
  </w:style>
  <w:style w:type="character" w:customStyle="1" w:styleId="PodtytuZnak">
    <w:name w:val="Podtytuł Znak"/>
    <w:link w:val="Podtytu"/>
    <w:rsid w:val="0086702C"/>
    <w:rPr>
      <w:rFonts w:ascii="Liberation Sans" w:eastAsia="Lucida Sans Unicode" w:hAnsi="Liberation Sans" w:cs="Mangal"/>
      <w:kern w:val="2"/>
      <w:sz w:val="36"/>
      <w:szCs w:val="36"/>
      <w:lang w:eastAsia="zh-CN" w:bidi="hi-IN"/>
    </w:rPr>
  </w:style>
  <w:style w:type="paragraph" w:customStyle="1" w:styleId="Tekstkomentarza2">
    <w:name w:val="Tekst komentarza2"/>
    <w:basedOn w:val="Normalny"/>
    <w:rsid w:val="0086702C"/>
    <w:pPr>
      <w:suppressAutoHyphens/>
    </w:pPr>
    <w:rPr>
      <w:rFonts w:eastAsia="NSimSun" w:cs="Arial"/>
      <w:kern w:val="2"/>
      <w:sz w:val="20"/>
      <w:szCs w:val="20"/>
      <w:lang w:eastAsia="zh-CN" w:bidi="hi-IN"/>
    </w:rPr>
  </w:style>
  <w:style w:type="paragraph" w:customStyle="1" w:styleId="Jasnalistaakcent31">
    <w:name w:val="Jasna lista — akcent 31"/>
    <w:hidden/>
    <w:uiPriority w:val="99"/>
    <w:rsid w:val="0086702C"/>
    <w:rPr>
      <w:rFonts w:eastAsia="NSimSun" w:cs="Mangal"/>
      <w:kern w:val="2"/>
      <w:sz w:val="24"/>
      <w:szCs w:val="21"/>
      <w:lang w:eastAsia="zh-CN" w:bidi="hi-IN"/>
    </w:rPr>
  </w:style>
  <w:style w:type="paragraph" w:customStyle="1" w:styleId="rednialista2akcent21">
    <w:name w:val="Średnia lista 2 — akcent 21"/>
    <w:hidden/>
    <w:uiPriority w:val="99"/>
    <w:rsid w:val="00534B27"/>
    <w:rPr>
      <w:rFonts w:eastAsia="NSimSun" w:cs="Mangal"/>
      <w:kern w:val="2"/>
      <w:sz w:val="24"/>
      <w:szCs w:val="21"/>
      <w:lang w:eastAsia="zh-CN" w:bidi="hi-IN"/>
    </w:rPr>
  </w:style>
  <w:style w:type="paragraph" w:customStyle="1" w:styleId="Kolorowalistaakcent13">
    <w:name w:val="Kolorowa lista — akcent 13"/>
    <w:basedOn w:val="Normalny"/>
    <w:uiPriority w:val="34"/>
    <w:qFormat/>
    <w:rsid w:val="00E66E4E"/>
    <w:pPr>
      <w:suppressAutoHyphens/>
      <w:spacing w:after="200" w:line="276" w:lineRule="auto"/>
      <w:ind w:left="720"/>
      <w:contextualSpacing/>
    </w:pPr>
    <w:rPr>
      <w:rFonts w:ascii="Calibri" w:hAnsi="Calibri" w:cs="font485"/>
      <w:kern w:val="1"/>
      <w:sz w:val="22"/>
      <w:szCs w:val="22"/>
      <w:lang w:eastAsia="ar-SA"/>
    </w:rPr>
  </w:style>
  <w:style w:type="character" w:customStyle="1" w:styleId="Kolorowecieniowanieakcent3Znak2">
    <w:name w:val="Kolorowe cieniowanie — akcent 3 Znak2"/>
    <w:aliases w:val="wypunktowanie Znak,CW_Lista Znak,Normalny1 Znak,Akapit z listą3 Znak,Akapit z listą31 Znak,Wypunktowanie Znak,Normal2 Znak"/>
    <w:link w:val="Kolorowecieniowanieakcent34"/>
    <w:uiPriority w:val="34"/>
    <w:locked/>
    <w:rsid w:val="00D12210"/>
  </w:style>
  <w:style w:type="character" w:customStyle="1" w:styleId="Kolorowecieniowanieakcent3Znak">
    <w:name w:val="Kolorowe cieniowanie — akcent 3 Znak"/>
    <w:uiPriority w:val="34"/>
    <w:locked/>
    <w:rsid w:val="00BA19D8"/>
    <w:rPr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rsid w:val="00BA19D8"/>
    <w:rPr>
      <w:rFonts w:eastAsia="NSimSun" w:cs="Mangal"/>
      <w:kern w:val="2"/>
      <w:sz w:val="24"/>
      <w:szCs w:val="21"/>
      <w:lang w:eastAsia="zh-CN" w:bidi="hi-IN"/>
    </w:rPr>
  </w:style>
  <w:style w:type="numbering" w:customStyle="1" w:styleId="1111112">
    <w:name w:val="1 / 1.1 / 1.1.12"/>
    <w:basedOn w:val="Bezlisty"/>
    <w:next w:val="111111"/>
    <w:rsid w:val="00BA19D8"/>
  </w:style>
  <w:style w:type="numbering" w:customStyle="1" w:styleId="StylNagwek11">
    <w:name w:val="Styl Nagłówek 1 ..1"/>
    <w:basedOn w:val="Bezlisty"/>
    <w:rsid w:val="00BA19D8"/>
    <w:pPr>
      <w:numPr>
        <w:numId w:val="73"/>
      </w:numPr>
    </w:pPr>
  </w:style>
  <w:style w:type="numbering" w:customStyle="1" w:styleId="numeracjagowna1">
    <w:name w:val="numeracjagłowna1"/>
    <w:basedOn w:val="Bezlisty"/>
    <w:rsid w:val="00BA19D8"/>
    <w:pPr>
      <w:numPr>
        <w:numId w:val="7"/>
      </w:numPr>
    </w:pPr>
  </w:style>
  <w:style w:type="numbering" w:customStyle="1" w:styleId="11111111">
    <w:name w:val="1 / 1.1 / 1.1.111"/>
    <w:basedOn w:val="Bezlisty"/>
    <w:rsid w:val="00BA19D8"/>
    <w:pPr>
      <w:numPr>
        <w:numId w:val="8"/>
      </w:numPr>
    </w:pPr>
  </w:style>
  <w:style w:type="numbering" w:customStyle="1" w:styleId="WWOutlineListStyle1">
    <w:name w:val="WW_OutlineListStyle1"/>
    <w:basedOn w:val="Bezlisty"/>
    <w:rsid w:val="00BA19D8"/>
    <w:pPr>
      <w:numPr>
        <w:numId w:val="9"/>
      </w:numPr>
    </w:pPr>
  </w:style>
  <w:style w:type="numbering" w:customStyle="1" w:styleId="WWOutlineListStyle110">
    <w:name w:val="WW_OutlineListStyle_11"/>
    <w:basedOn w:val="Bezlisty"/>
    <w:rsid w:val="00BA19D8"/>
    <w:pPr>
      <w:numPr>
        <w:numId w:val="10"/>
      </w:numPr>
    </w:pPr>
  </w:style>
  <w:style w:type="table" w:customStyle="1" w:styleId="Kolorowecieniowanieakcent32">
    <w:name w:val="Kolorowe cieniowanie — akcent 32"/>
    <w:basedOn w:val="Standardowy"/>
    <w:uiPriority w:val="34"/>
    <w:semiHidden/>
    <w:unhideWhenUsed/>
    <w:rsid w:val="00BA19D8"/>
    <w:rPr>
      <w:sz w:val="24"/>
      <w:szCs w:val="24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character" w:customStyle="1" w:styleId="rednialista2akcent4Znak">
    <w:name w:val="Średnia lista 2 — akcent 4 Znak"/>
    <w:uiPriority w:val="34"/>
    <w:locked/>
    <w:rsid w:val="001F0CF0"/>
    <w:rPr>
      <w:sz w:val="24"/>
      <w:szCs w:val="24"/>
    </w:rPr>
  </w:style>
  <w:style w:type="paragraph" w:customStyle="1" w:styleId="Zwykytekst10">
    <w:name w:val="Zwykły tekst1"/>
    <w:basedOn w:val="Normalny"/>
    <w:rsid w:val="001F0CF0"/>
    <w:pPr>
      <w:suppressAutoHyphens/>
    </w:pPr>
    <w:rPr>
      <w:rFonts w:ascii="Consolas" w:eastAsia="Calibri" w:hAnsi="Consolas" w:cs="Consolas"/>
      <w:sz w:val="21"/>
      <w:szCs w:val="21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06E28"/>
    <w:pPr>
      <w:suppressAutoHyphens/>
      <w:spacing w:after="200" w:line="276" w:lineRule="auto"/>
      <w:ind w:left="720"/>
      <w:contextualSpacing/>
    </w:pPr>
    <w:rPr>
      <w:rFonts w:ascii="Calibri" w:hAnsi="Calibri" w:cs="font485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rsid w:val="003B4E42"/>
    <w:rPr>
      <w:sz w:val="24"/>
      <w:szCs w:val="24"/>
    </w:rPr>
  </w:style>
  <w:style w:type="paragraph" w:customStyle="1" w:styleId="redniasiatka1akcent23">
    <w:name w:val="Średnia siatka 1 — akcent 23"/>
    <w:basedOn w:val="Normalny"/>
    <w:rsid w:val="00CF34BF"/>
    <w:pPr>
      <w:suppressAutoHyphens/>
      <w:ind w:left="720"/>
      <w:contextualSpacing/>
    </w:pPr>
    <w:rPr>
      <w:rFonts w:eastAsia="MS Mincho"/>
      <w:lang w:eastAsia="zh-CN"/>
    </w:rPr>
  </w:style>
  <w:style w:type="character" w:customStyle="1" w:styleId="Jasnasiatkaakcent3Znak">
    <w:name w:val="Jasna siatka — akcent 3 Znak"/>
    <w:link w:val="Jasnasiatkaakcent3"/>
    <w:uiPriority w:val="34"/>
    <w:locked/>
    <w:rsid w:val="00EE327E"/>
  </w:style>
  <w:style w:type="numbering" w:customStyle="1" w:styleId="1111113">
    <w:name w:val="1 / 1.1 / 1.1.13"/>
    <w:basedOn w:val="Bezlisty"/>
    <w:next w:val="111111"/>
    <w:rsid w:val="00EE327E"/>
  </w:style>
  <w:style w:type="numbering" w:customStyle="1" w:styleId="StylNagwek12">
    <w:name w:val="Styl Nagłówek 1 ..2"/>
    <w:basedOn w:val="Bezlisty"/>
    <w:rsid w:val="00EE327E"/>
  </w:style>
  <w:style w:type="numbering" w:customStyle="1" w:styleId="numeracjagowna2">
    <w:name w:val="numeracjagłowna2"/>
    <w:basedOn w:val="Bezlisty"/>
    <w:rsid w:val="00EE327E"/>
  </w:style>
  <w:style w:type="numbering" w:customStyle="1" w:styleId="11111112">
    <w:name w:val="1 / 1.1 / 1.1.112"/>
    <w:basedOn w:val="Bezlisty"/>
    <w:rsid w:val="00EE327E"/>
  </w:style>
  <w:style w:type="numbering" w:customStyle="1" w:styleId="WWOutlineListStyle2">
    <w:name w:val="WW_OutlineListStyle2"/>
    <w:basedOn w:val="Bezlisty"/>
    <w:rsid w:val="00EE327E"/>
  </w:style>
  <w:style w:type="numbering" w:customStyle="1" w:styleId="WWOutlineListStyle12">
    <w:name w:val="WW_OutlineListStyle_12"/>
    <w:basedOn w:val="Bezlisty"/>
    <w:rsid w:val="00EE327E"/>
  </w:style>
  <w:style w:type="numbering" w:customStyle="1" w:styleId="11111121">
    <w:name w:val="1 / 1.1 / 1.1.121"/>
    <w:basedOn w:val="Bezlisty"/>
    <w:next w:val="111111"/>
    <w:rsid w:val="00EE327E"/>
    <w:pPr>
      <w:numPr>
        <w:numId w:val="1"/>
      </w:numPr>
    </w:pPr>
  </w:style>
  <w:style w:type="numbering" w:customStyle="1" w:styleId="StylNagwek111">
    <w:name w:val="Styl Nagłówek 1 ..11"/>
    <w:basedOn w:val="Bezlisty"/>
    <w:rsid w:val="00EE327E"/>
    <w:pPr>
      <w:numPr>
        <w:numId w:val="2"/>
      </w:numPr>
    </w:pPr>
  </w:style>
  <w:style w:type="numbering" w:customStyle="1" w:styleId="numeracjagowna11">
    <w:name w:val="numeracjagłowna11"/>
    <w:basedOn w:val="Bezlisty"/>
    <w:rsid w:val="00EE327E"/>
    <w:pPr>
      <w:numPr>
        <w:numId w:val="3"/>
      </w:numPr>
    </w:pPr>
  </w:style>
  <w:style w:type="numbering" w:customStyle="1" w:styleId="111111111">
    <w:name w:val="1 / 1.1 / 1.1.1111"/>
    <w:basedOn w:val="Bezlisty"/>
    <w:rsid w:val="00EE327E"/>
    <w:pPr>
      <w:numPr>
        <w:numId w:val="4"/>
      </w:numPr>
    </w:pPr>
  </w:style>
  <w:style w:type="numbering" w:customStyle="1" w:styleId="WWOutlineListStyle11">
    <w:name w:val="WW_OutlineListStyle11"/>
    <w:basedOn w:val="Bezlisty"/>
    <w:rsid w:val="00EE327E"/>
    <w:pPr>
      <w:numPr>
        <w:numId w:val="5"/>
      </w:numPr>
    </w:pPr>
  </w:style>
  <w:style w:type="numbering" w:customStyle="1" w:styleId="WWOutlineListStyle111">
    <w:name w:val="WW_OutlineListStyle_111"/>
    <w:basedOn w:val="Bezlisty"/>
    <w:rsid w:val="00EE327E"/>
    <w:pPr>
      <w:numPr>
        <w:numId w:val="6"/>
      </w:numPr>
    </w:pPr>
  </w:style>
  <w:style w:type="table" w:customStyle="1" w:styleId="rednialista2akcent41">
    <w:name w:val="Średnia lista 2 — akcent 41"/>
    <w:basedOn w:val="Standardowy"/>
    <w:uiPriority w:val="34"/>
    <w:semiHidden/>
    <w:unhideWhenUsed/>
    <w:rsid w:val="00EE327E"/>
    <w:rPr>
      <w:sz w:val="24"/>
      <w:szCs w:val="24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Kolorowecieniowanieakcent33">
    <w:name w:val="Kolorowe cieniowanie — akcent 33"/>
    <w:basedOn w:val="Standardowy"/>
    <w:uiPriority w:val="34"/>
    <w:semiHidden/>
    <w:unhideWhenUsed/>
    <w:rsid w:val="00EE327E"/>
    <w:rPr>
      <w:sz w:val="24"/>
      <w:szCs w:val="24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Jasnasiatkaakcent31">
    <w:name w:val="Jasna siatka — akcent 31"/>
    <w:basedOn w:val="Standardowy"/>
    <w:next w:val="Jasnasiatkaakcent3"/>
    <w:uiPriority w:val="34"/>
    <w:semiHidden/>
    <w:unhideWhenUsed/>
    <w:rsid w:val="00EE327E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Col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Jasnasiatkaakcent3">
    <w:name w:val="Light Grid Accent 3"/>
    <w:basedOn w:val="Standardowy"/>
    <w:link w:val="Jasnasiatkaakcent3Znak"/>
    <w:uiPriority w:val="34"/>
    <w:qFormat/>
    <w:rsid w:val="00EE327E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Col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character" w:customStyle="1" w:styleId="AkapitzlistZnak">
    <w:name w:val="Akapit z listą Znak"/>
    <w:link w:val="Akapitzlist"/>
    <w:uiPriority w:val="34"/>
    <w:qFormat/>
    <w:locked/>
    <w:rsid w:val="00540001"/>
    <w:rPr>
      <w:rFonts w:ascii="Calibri" w:hAnsi="Calibri" w:cs="font485"/>
      <w:kern w:val="1"/>
      <w:sz w:val="22"/>
      <w:szCs w:val="22"/>
      <w:lang w:eastAsia="ar-SA"/>
    </w:rPr>
  </w:style>
  <w:style w:type="character" w:customStyle="1" w:styleId="Nierozpoznanawzmianka5">
    <w:name w:val="Nierozpoznana wzmianka5"/>
    <w:uiPriority w:val="99"/>
    <w:semiHidden/>
    <w:unhideWhenUsed/>
    <w:rsid w:val="00CA53F7"/>
    <w:rPr>
      <w:color w:val="605E5C"/>
      <w:shd w:val="clear" w:color="auto" w:fill="E1DFDD"/>
    </w:rPr>
  </w:style>
  <w:style w:type="character" w:customStyle="1" w:styleId="Nierozpoznanawzmianka6">
    <w:name w:val="Nierozpoznana wzmianka6"/>
    <w:uiPriority w:val="52"/>
    <w:unhideWhenUsed/>
    <w:rsid w:val="00CA53F7"/>
    <w:rPr>
      <w:color w:val="605E5C"/>
      <w:shd w:val="clear" w:color="auto" w:fill="E1DFDD"/>
    </w:rPr>
  </w:style>
  <w:style w:type="paragraph" w:customStyle="1" w:styleId="Legenda2">
    <w:name w:val="Legenda2"/>
    <w:basedOn w:val="Normalny"/>
    <w:rsid w:val="00CA53F7"/>
    <w:pPr>
      <w:suppressLineNumbers/>
      <w:suppressAutoHyphens/>
      <w:spacing w:before="120" w:after="120"/>
    </w:pPr>
    <w:rPr>
      <w:rFonts w:eastAsia="NSimSun" w:cs="Tahoma"/>
      <w:i/>
      <w:iCs/>
      <w:kern w:val="2"/>
      <w:lang w:eastAsia="zh-CN" w:bidi="hi-IN"/>
    </w:rPr>
  </w:style>
  <w:style w:type="paragraph" w:customStyle="1" w:styleId="Zwykytekst2">
    <w:name w:val="Zwykły tekst2"/>
    <w:basedOn w:val="Normalny"/>
    <w:rsid w:val="00CA53F7"/>
    <w:pPr>
      <w:suppressAutoHyphens/>
    </w:pPr>
    <w:rPr>
      <w:rFonts w:ascii="Courier New" w:eastAsia="NSimSun" w:hAnsi="Courier New" w:cs="Courier New"/>
      <w:kern w:val="2"/>
      <w:lang w:eastAsia="zh-CN" w:bidi="hi-IN"/>
    </w:rPr>
  </w:style>
  <w:style w:type="paragraph" w:customStyle="1" w:styleId="Tekstkomentarza3">
    <w:name w:val="Tekst komentarza3"/>
    <w:basedOn w:val="Normalny"/>
    <w:rsid w:val="00CA53F7"/>
    <w:pPr>
      <w:suppressAutoHyphens/>
    </w:pPr>
    <w:rPr>
      <w:rFonts w:eastAsia="NSimSun" w:cs="Arial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6335">
      <w:bodyDiv w:val="1"/>
      <w:marLeft w:val="0"/>
      <w:marRight w:val="0"/>
      <w:marTop w:val="38"/>
      <w:marBottom w:val="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835264">
                          <w:marLeft w:val="1991"/>
                          <w:marRight w:val="3306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1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7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2661">
              <w:marLeft w:val="-374"/>
              <w:marRight w:val="-37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1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39374">
                      <w:marLeft w:val="-374"/>
                      <w:marRight w:val="-3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1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6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25059-23A1-4762-8CFB-B75FA16A9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8BF5872E</Template>
  <TotalTime>86</TotalTime>
  <Pages>1</Pages>
  <Words>149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na:</vt:lpstr>
    </vt:vector>
  </TitlesOfParts>
  <Company>Microsoft</Company>
  <LinksUpToDate>false</LinksUpToDate>
  <CharactersWithSpaces>1602</CharactersWithSpaces>
  <SharedDoc>false</SharedDoc>
  <HLinks>
    <vt:vector size="210" baseType="variant">
      <vt:variant>
        <vt:i4>4915313</vt:i4>
      </vt:variant>
      <vt:variant>
        <vt:i4>102</vt:i4>
      </vt:variant>
      <vt:variant>
        <vt:i4>0</vt:i4>
      </vt:variant>
      <vt:variant>
        <vt:i4>5</vt:i4>
      </vt:variant>
      <vt:variant>
        <vt:lpwstr>mailto:iodo@rcgw.pl</vt:lpwstr>
      </vt:variant>
      <vt:variant>
        <vt:lpwstr/>
      </vt:variant>
      <vt:variant>
        <vt:i4>5439589</vt:i4>
      </vt:variant>
      <vt:variant>
        <vt:i4>99</vt:i4>
      </vt:variant>
      <vt:variant>
        <vt:i4>0</vt:i4>
      </vt:variant>
      <vt:variant>
        <vt:i4>5</vt:i4>
      </vt:variant>
      <vt:variant>
        <vt:lpwstr>mailto:rcgw@rcgw.pl</vt:lpwstr>
      </vt:variant>
      <vt:variant>
        <vt:lpwstr/>
      </vt:variant>
      <vt:variant>
        <vt:i4>4915313</vt:i4>
      </vt:variant>
      <vt:variant>
        <vt:i4>96</vt:i4>
      </vt:variant>
      <vt:variant>
        <vt:i4>0</vt:i4>
      </vt:variant>
      <vt:variant>
        <vt:i4>5</vt:i4>
      </vt:variant>
      <vt:variant>
        <vt:lpwstr>mailto:iodo@rcgw.pl</vt:lpwstr>
      </vt:variant>
      <vt:variant>
        <vt:lpwstr/>
      </vt:variant>
      <vt:variant>
        <vt:i4>5439589</vt:i4>
      </vt:variant>
      <vt:variant>
        <vt:i4>93</vt:i4>
      </vt:variant>
      <vt:variant>
        <vt:i4>0</vt:i4>
      </vt:variant>
      <vt:variant>
        <vt:i4>5</vt:i4>
      </vt:variant>
      <vt:variant>
        <vt:lpwstr>mailto:rcgw@rcgw.pl</vt:lpwstr>
      </vt:variant>
      <vt:variant>
        <vt:lpwstr/>
      </vt:variant>
      <vt:variant>
        <vt:i4>7209085</vt:i4>
      </vt:variant>
      <vt:variant>
        <vt:i4>90</vt:i4>
      </vt:variant>
      <vt:variant>
        <vt:i4>0</vt:i4>
      </vt:variant>
      <vt:variant>
        <vt:i4>5</vt:i4>
      </vt:variant>
      <vt:variant>
        <vt:lpwstr>https://sip.legalis.pl/document-view.seam?documentId=mfrxilrrga2tgnbygm2tc</vt:lpwstr>
      </vt:variant>
      <vt:variant>
        <vt:lpwstr/>
      </vt:variant>
      <vt:variant>
        <vt:i4>6553698</vt:i4>
      </vt:variant>
      <vt:variant>
        <vt:i4>87</vt:i4>
      </vt:variant>
      <vt:variant>
        <vt:i4>0</vt:i4>
      </vt:variant>
      <vt:variant>
        <vt:i4>5</vt:i4>
      </vt:variant>
      <vt:variant>
        <vt:lpwstr>https://sip.legalis.pl/document-view.seam?documentId=mfrxilrsha2tomzwgi4diltqmfyc4mrxha3tanbqgi</vt:lpwstr>
      </vt:variant>
      <vt:variant>
        <vt:lpwstr/>
      </vt:variant>
      <vt:variant>
        <vt:i4>2162739</vt:i4>
      </vt:variant>
      <vt:variant>
        <vt:i4>84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https://sip.legalis.pl/document-view.seam?documentId=mfrxilrtg4ytimjzhe4tiltqmfyc4njrga4danjzga</vt:lpwstr>
      </vt:variant>
      <vt:variant>
        <vt:lpwstr/>
      </vt:variant>
      <vt:variant>
        <vt:i4>3473469</vt:i4>
      </vt:variant>
      <vt:variant>
        <vt:i4>81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https://sip.legalis.pl/document-view.seam?documentId=mfrxilrtg4ytimjzhe4tiltqmfyc4njrga4denztgm</vt:lpwstr>
      </vt:variant>
      <vt:variant>
        <vt:lpwstr/>
      </vt:variant>
      <vt:variant>
        <vt:i4>5439589</vt:i4>
      </vt:variant>
      <vt:variant>
        <vt:i4>78</vt:i4>
      </vt:variant>
      <vt:variant>
        <vt:i4>0</vt:i4>
      </vt:variant>
      <vt:variant>
        <vt:i4>5</vt:i4>
      </vt:variant>
      <vt:variant>
        <vt:lpwstr>mailto:rcgw@rcgw.pl</vt:lpwstr>
      </vt:variant>
      <vt:variant>
        <vt:lpwstr/>
      </vt:variant>
      <vt:variant>
        <vt:i4>3735670</vt:i4>
      </vt:variant>
      <vt:variant>
        <vt:i4>75</vt:i4>
      </vt:variant>
      <vt:variant>
        <vt:i4>0</vt:i4>
      </vt:variant>
      <vt:variant>
        <vt:i4>5</vt:i4>
      </vt:variant>
      <vt:variant>
        <vt:lpwstr>https://www.rcgw.pl/systemy-zarzadzania</vt:lpwstr>
      </vt:variant>
      <vt:variant>
        <vt:lpwstr/>
      </vt:variant>
      <vt:variant>
        <vt:i4>6225968</vt:i4>
      </vt:variant>
      <vt:variant>
        <vt:i4>72</vt:i4>
      </vt:variant>
      <vt:variant>
        <vt:i4>0</vt:i4>
      </vt:variant>
      <vt:variant>
        <vt:i4>5</vt:i4>
      </vt:variant>
      <vt:variant>
        <vt:lpwstr>mailto:p.jagoda@rcgw.pl</vt:lpwstr>
      </vt:variant>
      <vt:variant>
        <vt:lpwstr/>
      </vt:variant>
      <vt:variant>
        <vt:i4>2097220</vt:i4>
      </vt:variant>
      <vt:variant>
        <vt:i4>69</vt:i4>
      </vt:variant>
      <vt:variant>
        <vt:i4>0</vt:i4>
      </vt:variant>
      <vt:variant>
        <vt:i4>5</vt:i4>
      </vt:variant>
      <vt:variant>
        <vt:lpwstr>mailto:m.sojka@rcgw.pl</vt:lpwstr>
      </vt:variant>
      <vt:variant>
        <vt:lpwstr/>
      </vt:variant>
      <vt:variant>
        <vt:i4>5439589</vt:i4>
      </vt:variant>
      <vt:variant>
        <vt:i4>66</vt:i4>
      </vt:variant>
      <vt:variant>
        <vt:i4>0</vt:i4>
      </vt:variant>
      <vt:variant>
        <vt:i4>5</vt:i4>
      </vt:variant>
      <vt:variant>
        <vt:lpwstr>mailto:rcgw@rcgw.pl</vt:lpwstr>
      </vt:variant>
      <vt:variant>
        <vt:lpwstr/>
      </vt:variant>
      <vt:variant>
        <vt:i4>4915313</vt:i4>
      </vt:variant>
      <vt:variant>
        <vt:i4>63</vt:i4>
      </vt:variant>
      <vt:variant>
        <vt:i4>0</vt:i4>
      </vt:variant>
      <vt:variant>
        <vt:i4>5</vt:i4>
      </vt:variant>
      <vt:variant>
        <vt:lpwstr>mailto:iodo@rcgw.pl</vt:lpwstr>
      </vt:variant>
      <vt:variant>
        <vt:lpwstr/>
      </vt:variant>
      <vt:variant>
        <vt:i4>5439589</vt:i4>
      </vt:variant>
      <vt:variant>
        <vt:i4>60</vt:i4>
      </vt:variant>
      <vt:variant>
        <vt:i4>0</vt:i4>
      </vt:variant>
      <vt:variant>
        <vt:i4>5</vt:i4>
      </vt:variant>
      <vt:variant>
        <vt:lpwstr>mailto:rcgw@rcgw.pl</vt:lpwstr>
      </vt:variant>
      <vt:variant>
        <vt:lpwstr/>
      </vt:variant>
      <vt:variant>
        <vt:i4>5308421</vt:i4>
      </vt:variant>
      <vt:variant>
        <vt:i4>57</vt:i4>
      </vt:variant>
      <vt:variant>
        <vt:i4>0</vt:i4>
      </vt:variant>
      <vt:variant>
        <vt:i4>5</vt:i4>
      </vt:variant>
      <vt:variant>
        <vt:lpwstr>https://rcgw.eb2b.com.pl/</vt:lpwstr>
      </vt:variant>
      <vt:variant>
        <vt:lpwstr/>
      </vt:variant>
      <vt:variant>
        <vt:i4>7602288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https://platforma.eb2b.com.pl/</vt:lpwstr>
      </vt:variant>
      <vt:variant>
        <vt:lpwstr/>
      </vt:variant>
      <vt:variant>
        <vt:i4>2359359</vt:i4>
      </vt:variant>
      <vt:variant>
        <vt:i4>51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48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45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2359395</vt:i4>
      </vt:variant>
      <vt:variant>
        <vt:i4>42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36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2359359</vt:i4>
      </vt:variant>
      <vt:variant>
        <vt:i4>30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24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5439589</vt:i4>
      </vt:variant>
      <vt:variant>
        <vt:i4>21</vt:i4>
      </vt:variant>
      <vt:variant>
        <vt:i4>0</vt:i4>
      </vt:variant>
      <vt:variant>
        <vt:i4>5</vt:i4>
      </vt:variant>
      <vt:variant>
        <vt:lpwstr>mailto:rcgw@rcgw.pl</vt:lpwstr>
      </vt:variant>
      <vt:variant>
        <vt:lpwstr/>
      </vt:variant>
      <vt:variant>
        <vt:i4>6684717</vt:i4>
      </vt:variant>
      <vt:variant>
        <vt:i4>18</vt:i4>
      </vt:variant>
      <vt:variant>
        <vt:i4>0</vt:i4>
      </vt:variant>
      <vt:variant>
        <vt:i4>5</vt:i4>
      </vt:variant>
      <vt:variant>
        <vt:lpwstr>https://rcgw.eb2b.com.pl/user/terms</vt:lpwstr>
      </vt:variant>
      <vt:variant>
        <vt:lpwstr/>
      </vt:variant>
      <vt:variant>
        <vt:i4>71</vt:i4>
      </vt:variant>
      <vt:variant>
        <vt:i4>15</vt:i4>
      </vt:variant>
      <vt:variant>
        <vt:i4>0</vt:i4>
      </vt:variant>
      <vt:variant>
        <vt:i4>5</vt:i4>
      </vt:variant>
      <vt:variant>
        <vt:lpwstr>https://platforma.eb2b.com.pl/user/terms</vt:lpwstr>
      </vt:variant>
      <vt:variant>
        <vt:lpwstr/>
      </vt:variant>
      <vt:variant>
        <vt:i4>5308421</vt:i4>
      </vt:variant>
      <vt:variant>
        <vt:i4>12</vt:i4>
      </vt:variant>
      <vt:variant>
        <vt:i4>0</vt:i4>
      </vt:variant>
      <vt:variant>
        <vt:i4>5</vt:i4>
      </vt:variant>
      <vt:variant>
        <vt:lpwstr>https://rcgw.eb2b.com.pl/</vt:lpwstr>
      </vt:variant>
      <vt:variant>
        <vt:lpwstr/>
      </vt:variant>
      <vt:variant>
        <vt:i4>7602288</vt:i4>
      </vt:variant>
      <vt:variant>
        <vt:i4>9</vt:i4>
      </vt:variant>
      <vt:variant>
        <vt:i4>0</vt:i4>
      </vt:variant>
      <vt:variant>
        <vt:i4>5</vt:i4>
      </vt:variant>
      <vt:variant>
        <vt:lpwstr>https://platforma.eb2b.com.pl/</vt:lpwstr>
      </vt:variant>
      <vt:variant>
        <vt:lpwstr/>
      </vt:variant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https://rcgw.eb2b.com.pl/</vt:lpwstr>
      </vt:variant>
      <vt:variant>
        <vt:lpwstr/>
      </vt:variant>
      <vt:variant>
        <vt:i4>5308421</vt:i4>
      </vt:variant>
      <vt:variant>
        <vt:i4>3</vt:i4>
      </vt:variant>
      <vt:variant>
        <vt:i4>0</vt:i4>
      </vt:variant>
      <vt:variant>
        <vt:i4>5</vt:i4>
      </vt:variant>
      <vt:variant>
        <vt:lpwstr>https://rcgw.eb2b.com.pl/</vt:lpwstr>
      </vt:variant>
      <vt:variant>
        <vt:lpwstr/>
      </vt:variant>
      <vt:variant>
        <vt:i4>5439589</vt:i4>
      </vt:variant>
      <vt:variant>
        <vt:i4>0</vt:i4>
      </vt:variant>
      <vt:variant>
        <vt:i4>0</vt:i4>
      </vt:variant>
      <vt:variant>
        <vt:i4>5</vt:i4>
      </vt:variant>
      <vt:variant>
        <vt:lpwstr>mailto:rcgw@rcgw.pl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na:</dc:title>
  <dc:subject/>
  <dc:creator>rcgw</dc:creator>
  <cp:keywords/>
  <dc:description/>
  <cp:lastModifiedBy>Dorota Dąbrowska</cp:lastModifiedBy>
  <cp:revision>40</cp:revision>
  <cp:lastPrinted>2024-03-28T13:59:00Z</cp:lastPrinted>
  <dcterms:created xsi:type="dcterms:W3CDTF">2024-05-16T06:30:00Z</dcterms:created>
  <dcterms:modified xsi:type="dcterms:W3CDTF">2024-09-26T07:23:00Z</dcterms:modified>
</cp:coreProperties>
</file>