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9889" w14:textId="24FDF8C6" w:rsidR="00960403" w:rsidRPr="00F55F81" w:rsidRDefault="00960403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sz w:val="22"/>
        </w:rPr>
        <w:t xml:space="preserve">Numer </w:t>
      </w:r>
      <w:r w:rsidRPr="00F55F81">
        <w:rPr>
          <w:rFonts w:asciiTheme="minorHAnsi" w:hAnsiTheme="minorHAnsi" w:cstheme="minorHAnsi"/>
          <w:sz w:val="22"/>
        </w:rPr>
        <w:t>referencyjny postępowania:</w:t>
      </w:r>
    </w:p>
    <w:p w14:paraId="1B0F8B3A" w14:textId="24EE2131" w:rsidR="00960403" w:rsidRPr="003D306F" w:rsidRDefault="00703204" w:rsidP="00703204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="Calibri" w:hAnsi="Calibri" w:cs="Calibri"/>
          <w:b/>
          <w:sz w:val="22"/>
        </w:rPr>
        <w:t>15</w:t>
      </w:r>
      <w:r w:rsidR="0025494B">
        <w:rPr>
          <w:rFonts w:ascii="Calibri" w:hAnsi="Calibri" w:cs="Calibri"/>
          <w:b/>
          <w:sz w:val="22"/>
        </w:rPr>
        <w:t>/ZP/S/2024</w:t>
      </w:r>
    </w:p>
    <w:p w14:paraId="27BCF436" w14:textId="0AE5F845" w:rsidR="00AD2998" w:rsidRPr="003D306F" w:rsidRDefault="000B6F17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Załącznik nr </w:t>
      </w:r>
      <w:r w:rsidR="003C3F0D">
        <w:rPr>
          <w:rFonts w:asciiTheme="minorHAnsi" w:hAnsiTheme="minorHAnsi" w:cstheme="minorHAnsi"/>
          <w:b/>
          <w:sz w:val="22"/>
          <w:szCs w:val="20"/>
        </w:rPr>
        <w:t>1</w:t>
      </w:r>
    </w:p>
    <w:p w14:paraId="16F18C78" w14:textId="77777777" w:rsidR="00741666" w:rsidRPr="003D306F" w:rsidRDefault="00A306BB" w:rsidP="007B383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6E6B8D6E" w14:textId="0854DE40" w:rsidR="000B6F17" w:rsidRPr="000B6F17" w:rsidRDefault="00F54A96" w:rsidP="000B6F17">
      <w:pPr>
        <w:jc w:val="both"/>
        <w:rPr>
          <w:rFonts w:ascii="Calibri" w:hAnsi="Calibri"/>
          <w:b/>
        </w:rPr>
      </w:pPr>
      <w:r w:rsidRPr="0025494B">
        <w:rPr>
          <w:rFonts w:asciiTheme="minorHAnsi" w:hAnsiTheme="minorHAnsi" w:cstheme="minorHAnsi"/>
          <w:sz w:val="22"/>
          <w:szCs w:val="22"/>
        </w:rPr>
        <w:t xml:space="preserve">Składając ofertę w postępowaniu o udzielenie </w:t>
      </w:r>
      <w:r w:rsidR="0025494B">
        <w:rPr>
          <w:rFonts w:asciiTheme="minorHAnsi" w:hAnsiTheme="minorHAnsi" w:cstheme="minorHAnsi"/>
          <w:sz w:val="22"/>
          <w:szCs w:val="22"/>
        </w:rPr>
        <w:t>z</w:t>
      </w:r>
      <w:r w:rsidRPr="0025494B">
        <w:rPr>
          <w:rFonts w:asciiTheme="minorHAnsi" w:hAnsiTheme="minorHAnsi" w:cstheme="minorHAnsi"/>
          <w:sz w:val="22"/>
          <w:szCs w:val="22"/>
        </w:rPr>
        <w:t xml:space="preserve">amówienia </w:t>
      </w:r>
      <w:r w:rsidR="008D5F96" w:rsidRPr="0025494B">
        <w:rPr>
          <w:rFonts w:asciiTheme="minorHAnsi" w:hAnsiTheme="minorHAnsi" w:cstheme="minorHAnsi"/>
          <w:sz w:val="22"/>
          <w:szCs w:val="22"/>
        </w:rPr>
        <w:t>prowadzon</w:t>
      </w:r>
      <w:r w:rsidRPr="0025494B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25494B">
        <w:rPr>
          <w:rFonts w:asciiTheme="minorHAnsi" w:hAnsiTheme="minorHAnsi" w:cstheme="minorHAnsi"/>
          <w:sz w:val="22"/>
          <w:szCs w:val="22"/>
        </w:rPr>
        <w:t>w trybie</w:t>
      </w:r>
      <w:r w:rsidR="0025494B" w:rsidRPr="0025494B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25494B" w:rsidRPr="0025494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25494B" w:rsidRPr="0025494B">
        <w:rPr>
          <w:rFonts w:asciiTheme="minorHAnsi" w:hAnsiTheme="minorHAnsi" w:cstheme="minorHAnsi"/>
          <w:sz w:val="22"/>
          <w:szCs w:val="22"/>
        </w:rPr>
        <w:t xml:space="preserve">w oparciu o postanowienia Regulamin udzielania zamówień publicznych </w:t>
      </w:r>
      <w:r w:rsidR="00741666" w:rsidRPr="0025494B">
        <w:rPr>
          <w:rFonts w:asciiTheme="minorHAnsi" w:hAnsiTheme="minorHAnsi" w:cstheme="minorHAnsi"/>
          <w:sz w:val="22"/>
          <w:szCs w:val="22"/>
        </w:rPr>
        <w:t xml:space="preserve">na </w:t>
      </w:r>
      <w:r w:rsidR="00505A41" w:rsidRPr="0025494B">
        <w:rPr>
          <w:rFonts w:asciiTheme="minorHAnsi" w:hAnsiTheme="minorHAnsi" w:cstheme="minorHAnsi"/>
          <w:sz w:val="22"/>
          <w:szCs w:val="22"/>
        </w:rPr>
        <w:t>zadanie pod nazwą: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>„</w:t>
      </w:r>
      <w:r w:rsidR="00A36AFA">
        <w:rPr>
          <w:rFonts w:asciiTheme="minorHAnsi" w:eastAsia="Times New Roman" w:hAnsiTheme="minorHAnsi" w:cs="Arial"/>
          <w:b/>
          <w:sz w:val="22"/>
          <w:szCs w:val="22"/>
        </w:rPr>
        <w:t>Dostawa fabrycznie nowego samochodu dostawczego z zabudową brygadową typu furgon dla Zakładu Wodociągów i Kanalizacji w Krotoszynie w formie leasingu operacyjnego”</w:t>
      </w:r>
    </w:p>
    <w:p w14:paraId="2F1DA402" w14:textId="77777777" w:rsidR="000B6F17" w:rsidRPr="004C6BBA" w:rsidRDefault="000B6F17" w:rsidP="000B6F17">
      <w:pPr>
        <w:rPr>
          <w:rFonts w:ascii="Calibri" w:hAnsi="Calibri"/>
        </w:rPr>
      </w:pPr>
    </w:p>
    <w:p w14:paraId="4BA68AB2" w14:textId="7EA23368" w:rsidR="00741666" w:rsidRPr="007B3838" w:rsidRDefault="007B3838" w:rsidP="007B3838">
      <w:pPr>
        <w:jc w:val="both"/>
        <w:rPr>
          <w:rFonts w:asciiTheme="minorHAnsi" w:eastAsia="Times New Roman" w:hAnsiTheme="minorHAnsi" w:cs="Arial"/>
          <w:b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 xml:space="preserve">, </w:t>
      </w:r>
      <w:r w:rsidR="00F54A96"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23A3DB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5F5BE18C" w14:textId="77777777" w:rsidTr="00241956">
        <w:tc>
          <w:tcPr>
            <w:tcW w:w="4604" w:type="dxa"/>
            <w:shd w:val="clear" w:color="auto" w:fill="auto"/>
            <w:vAlign w:val="center"/>
          </w:tcPr>
          <w:p w14:paraId="2551F68E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6C71F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35C344" w14:textId="77777777" w:rsidTr="00241956">
        <w:tc>
          <w:tcPr>
            <w:tcW w:w="4604" w:type="dxa"/>
            <w:shd w:val="clear" w:color="auto" w:fill="auto"/>
            <w:vAlign w:val="center"/>
          </w:tcPr>
          <w:p w14:paraId="62E89E2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1077C3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6A3AE31" w14:textId="77777777" w:rsidTr="00241956">
        <w:tc>
          <w:tcPr>
            <w:tcW w:w="4604" w:type="dxa"/>
            <w:shd w:val="clear" w:color="auto" w:fill="auto"/>
            <w:vAlign w:val="center"/>
          </w:tcPr>
          <w:p w14:paraId="1490EDC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6FDEE1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DB57096" w14:textId="77777777" w:rsidTr="00241956">
        <w:tc>
          <w:tcPr>
            <w:tcW w:w="4604" w:type="dxa"/>
            <w:shd w:val="clear" w:color="auto" w:fill="auto"/>
            <w:vAlign w:val="center"/>
          </w:tcPr>
          <w:p w14:paraId="705E4C5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A47F5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1200E" w14:textId="77777777" w:rsidTr="00241956">
        <w:tc>
          <w:tcPr>
            <w:tcW w:w="4604" w:type="dxa"/>
            <w:shd w:val="clear" w:color="auto" w:fill="auto"/>
            <w:vAlign w:val="center"/>
          </w:tcPr>
          <w:p w14:paraId="34AD17D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77610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2870286" w14:textId="77777777" w:rsidTr="00241956">
        <w:tc>
          <w:tcPr>
            <w:tcW w:w="4604" w:type="dxa"/>
            <w:shd w:val="clear" w:color="auto" w:fill="auto"/>
            <w:vAlign w:val="center"/>
          </w:tcPr>
          <w:p w14:paraId="5EC798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1FD6F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144CC0D" w14:textId="77777777" w:rsidTr="00241956">
        <w:tc>
          <w:tcPr>
            <w:tcW w:w="4604" w:type="dxa"/>
            <w:shd w:val="clear" w:color="auto" w:fill="auto"/>
            <w:vAlign w:val="center"/>
          </w:tcPr>
          <w:p w14:paraId="307890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39D24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9B0DAD" w14:textId="77777777" w:rsidTr="00241956">
        <w:tc>
          <w:tcPr>
            <w:tcW w:w="4604" w:type="dxa"/>
            <w:shd w:val="clear" w:color="auto" w:fill="auto"/>
            <w:vAlign w:val="center"/>
          </w:tcPr>
          <w:p w14:paraId="7754FBE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2504CB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49D97C0" w14:textId="77777777" w:rsidTr="00241956">
        <w:tc>
          <w:tcPr>
            <w:tcW w:w="4604" w:type="dxa"/>
            <w:shd w:val="clear" w:color="auto" w:fill="auto"/>
            <w:vAlign w:val="center"/>
          </w:tcPr>
          <w:p w14:paraId="3068647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E3E3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C7E8BE8" w14:textId="77777777" w:rsidTr="00241956">
        <w:tc>
          <w:tcPr>
            <w:tcW w:w="4604" w:type="dxa"/>
            <w:shd w:val="clear" w:color="auto" w:fill="auto"/>
            <w:vAlign w:val="center"/>
          </w:tcPr>
          <w:p w14:paraId="3CD3806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F2FA7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CA085D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74DA3D09" w14:textId="77777777" w:rsidTr="00241956">
        <w:tc>
          <w:tcPr>
            <w:tcW w:w="4604" w:type="dxa"/>
            <w:shd w:val="clear" w:color="auto" w:fill="auto"/>
            <w:vAlign w:val="center"/>
          </w:tcPr>
          <w:p w14:paraId="2AAFC3C2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F5B98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3E5E54E" w14:textId="77777777" w:rsidTr="00241956">
        <w:tc>
          <w:tcPr>
            <w:tcW w:w="4604" w:type="dxa"/>
            <w:shd w:val="clear" w:color="auto" w:fill="auto"/>
            <w:vAlign w:val="center"/>
          </w:tcPr>
          <w:p w14:paraId="736484C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4749C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BAE1DF5" w14:textId="77777777" w:rsidTr="00241956">
        <w:tc>
          <w:tcPr>
            <w:tcW w:w="4604" w:type="dxa"/>
            <w:shd w:val="clear" w:color="auto" w:fill="auto"/>
            <w:vAlign w:val="center"/>
          </w:tcPr>
          <w:p w14:paraId="159AB9F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DD81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C88850E" w14:textId="77777777" w:rsidTr="00241956">
        <w:tc>
          <w:tcPr>
            <w:tcW w:w="4604" w:type="dxa"/>
            <w:shd w:val="clear" w:color="auto" w:fill="auto"/>
            <w:vAlign w:val="center"/>
          </w:tcPr>
          <w:p w14:paraId="51C0084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0BA3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A8559F1" w14:textId="77777777" w:rsidTr="00241956">
        <w:tc>
          <w:tcPr>
            <w:tcW w:w="4604" w:type="dxa"/>
            <w:shd w:val="clear" w:color="auto" w:fill="auto"/>
            <w:vAlign w:val="center"/>
          </w:tcPr>
          <w:p w14:paraId="6C652D5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8A73B3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B54FE" w14:textId="77777777" w:rsidTr="00241956">
        <w:tc>
          <w:tcPr>
            <w:tcW w:w="4604" w:type="dxa"/>
            <w:shd w:val="clear" w:color="auto" w:fill="auto"/>
            <w:vAlign w:val="center"/>
          </w:tcPr>
          <w:p w14:paraId="48D84A1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9E597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6ABAF1" w14:textId="77777777" w:rsidTr="00241956">
        <w:tc>
          <w:tcPr>
            <w:tcW w:w="4604" w:type="dxa"/>
            <w:shd w:val="clear" w:color="auto" w:fill="auto"/>
            <w:vAlign w:val="center"/>
          </w:tcPr>
          <w:p w14:paraId="66586C8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48C2E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269B4D1" w14:textId="77777777" w:rsidTr="00241956">
        <w:tc>
          <w:tcPr>
            <w:tcW w:w="4604" w:type="dxa"/>
            <w:shd w:val="clear" w:color="auto" w:fill="auto"/>
            <w:vAlign w:val="center"/>
          </w:tcPr>
          <w:p w14:paraId="449275E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C234A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406A2E9" w14:textId="77777777" w:rsidTr="00241956">
        <w:tc>
          <w:tcPr>
            <w:tcW w:w="4604" w:type="dxa"/>
            <w:shd w:val="clear" w:color="auto" w:fill="auto"/>
            <w:vAlign w:val="center"/>
          </w:tcPr>
          <w:p w14:paraId="3C4A95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462F9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38A28E1" w14:textId="77777777" w:rsidTr="00241956">
        <w:tc>
          <w:tcPr>
            <w:tcW w:w="4604" w:type="dxa"/>
            <w:shd w:val="clear" w:color="auto" w:fill="auto"/>
            <w:vAlign w:val="center"/>
          </w:tcPr>
          <w:p w14:paraId="7DA48AD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6FAE9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4F1EE5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14:paraId="54612B41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B94E19E" w14:textId="77777777" w:rsidTr="00241956">
        <w:tc>
          <w:tcPr>
            <w:tcW w:w="4604" w:type="dxa"/>
            <w:shd w:val="clear" w:color="auto" w:fill="auto"/>
            <w:vAlign w:val="center"/>
          </w:tcPr>
          <w:p w14:paraId="2EC54464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DD79C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112AFF" w14:textId="77777777" w:rsidTr="00241956">
        <w:tc>
          <w:tcPr>
            <w:tcW w:w="4604" w:type="dxa"/>
            <w:shd w:val="clear" w:color="auto" w:fill="auto"/>
            <w:vAlign w:val="center"/>
          </w:tcPr>
          <w:p w14:paraId="09A0319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19AEA0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BD6D9C5" w14:textId="77777777" w:rsidTr="00241956">
        <w:tc>
          <w:tcPr>
            <w:tcW w:w="4604" w:type="dxa"/>
            <w:shd w:val="clear" w:color="auto" w:fill="auto"/>
            <w:vAlign w:val="center"/>
          </w:tcPr>
          <w:p w14:paraId="20AB364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34F14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F42A321" w14:textId="77777777" w:rsidTr="00241956">
        <w:tc>
          <w:tcPr>
            <w:tcW w:w="4604" w:type="dxa"/>
            <w:shd w:val="clear" w:color="auto" w:fill="auto"/>
            <w:vAlign w:val="center"/>
          </w:tcPr>
          <w:p w14:paraId="2C6D5BB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A6567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DE5E2F4" w14:textId="77777777" w:rsidTr="00241956">
        <w:tc>
          <w:tcPr>
            <w:tcW w:w="4604" w:type="dxa"/>
            <w:shd w:val="clear" w:color="auto" w:fill="auto"/>
            <w:vAlign w:val="center"/>
          </w:tcPr>
          <w:p w14:paraId="5A78FC3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715C1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8AEAD65" w14:textId="77777777" w:rsidTr="00241956">
        <w:tc>
          <w:tcPr>
            <w:tcW w:w="4604" w:type="dxa"/>
            <w:shd w:val="clear" w:color="auto" w:fill="auto"/>
            <w:vAlign w:val="center"/>
          </w:tcPr>
          <w:p w14:paraId="474057F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A7BC12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EB3B085" w14:textId="77777777" w:rsidTr="00241956">
        <w:tc>
          <w:tcPr>
            <w:tcW w:w="4604" w:type="dxa"/>
            <w:shd w:val="clear" w:color="auto" w:fill="auto"/>
            <w:vAlign w:val="center"/>
          </w:tcPr>
          <w:p w14:paraId="703ED18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FA3AE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CE7FA13" w14:textId="77777777" w:rsidTr="00241956">
        <w:tc>
          <w:tcPr>
            <w:tcW w:w="4604" w:type="dxa"/>
            <w:shd w:val="clear" w:color="auto" w:fill="auto"/>
            <w:vAlign w:val="center"/>
          </w:tcPr>
          <w:p w14:paraId="4E87EC6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842E1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DAFBD4" w14:textId="77777777" w:rsidTr="00241956">
        <w:tc>
          <w:tcPr>
            <w:tcW w:w="4604" w:type="dxa"/>
            <w:shd w:val="clear" w:color="auto" w:fill="auto"/>
            <w:vAlign w:val="center"/>
          </w:tcPr>
          <w:p w14:paraId="0A7171B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241F8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79CFEAC" w14:textId="77777777" w:rsidTr="00241956">
        <w:tc>
          <w:tcPr>
            <w:tcW w:w="4604" w:type="dxa"/>
            <w:shd w:val="clear" w:color="auto" w:fill="auto"/>
            <w:vAlign w:val="center"/>
          </w:tcPr>
          <w:p w14:paraId="44FBAFC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694701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2B792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0A92087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3518F45" w14:textId="1D9C2AE2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36AFA">
        <w:rPr>
          <w:rFonts w:asciiTheme="minorHAnsi" w:hAnsiTheme="minorHAnsi" w:cstheme="minorHAnsi"/>
          <w:sz w:val="22"/>
          <w:szCs w:val="22"/>
        </w:rPr>
        <w:t>Zapytaniem Ofertowym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2AF214B2" w14:textId="7008E7ED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A36AFA">
        <w:rPr>
          <w:rFonts w:asciiTheme="minorHAnsi" w:hAnsiTheme="minorHAnsi" w:cstheme="minorHAnsi"/>
          <w:sz w:val="22"/>
          <w:szCs w:val="22"/>
        </w:rPr>
        <w:t>Zapytania Ofertowego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410C735" w14:textId="1403FEAA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wykonać zamówienie w terminie wskazanym w </w:t>
      </w:r>
      <w:r w:rsidR="00A36AFA">
        <w:rPr>
          <w:rFonts w:asciiTheme="minorHAnsi" w:hAnsiTheme="minorHAnsi" w:cstheme="minorHAnsi"/>
          <w:b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/>
          <w:sz w:val="22"/>
          <w:szCs w:val="22"/>
        </w:rPr>
        <w:t>.</w:t>
      </w:r>
    </w:p>
    <w:p w14:paraId="32B70E3A" w14:textId="49F033EE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>mowy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załącznik do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Zapytania Ofertowego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87E84C7" w14:textId="296CBC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48A03502" w14:textId="44E5E87F" w:rsidR="003C3F0D" w:rsidRPr="003C3F0D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0A0536CE" w14:textId="77777777" w:rsidR="003C3F0D" w:rsidRPr="00EC1D9D" w:rsidRDefault="003C3F0D" w:rsidP="003C3F0D">
      <w:pPr>
        <w:pStyle w:val="Standard"/>
        <w:spacing w:before="240" w:after="120" w:line="276" w:lineRule="auto"/>
        <w:rPr>
          <w:rFonts w:ascii="Arial Nova" w:hAnsi="Arial Nova"/>
          <w:sz w:val="20"/>
          <w:szCs w:val="20"/>
        </w:rPr>
      </w:pPr>
      <w:r w:rsidRPr="00EC1D9D">
        <w:rPr>
          <w:rFonts w:ascii="Arial Nova" w:eastAsia="Calibri" w:hAnsi="Arial Nova" w:cs="Times New Roman"/>
          <w:b/>
          <w:bCs/>
          <w:sz w:val="20"/>
          <w:szCs w:val="20"/>
        </w:rPr>
        <w:t>Wartość przedmiotu leasingu :</w:t>
      </w: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4148"/>
        <w:gridCol w:w="809"/>
        <w:gridCol w:w="709"/>
        <w:gridCol w:w="1588"/>
        <w:gridCol w:w="1388"/>
      </w:tblGrid>
      <w:tr w:rsidR="003C3F0D" w:rsidRPr="00EC1D9D" w14:paraId="7B2561C0" w14:textId="77777777" w:rsidTr="00AF4BBF"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3C9B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b/>
                <w:sz w:val="20"/>
                <w:szCs w:val="20"/>
              </w:rPr>
              <w:t>Cena brutto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5A986" w14:textId="77777777" w:rsidR="003C3F0D" w:rsidRPr="00EC1D9D" w:rsidRDefault="003C3F0D" w:rsidP="00AF4BBF">
            <w:pPr>
              <w:pStyle w:val="Standard"/>
              <w:widowControl w:val="0"/>
              <w:snapToGrid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</w:tc>
      </w:tr>
      <w:tr w:rsidR="003C3F0D" w:rsidRPr="00EC1D9D" w14:paraId="1778C2EF" w14:textId="77777777" w:rsidTr="00AF4BBF"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40E7D" w14:textId="77777777" w:rsidR="003C3F0D" w:rsidRPr="00EC1D9D" w:rsidRDefault="003C3F0D" w:rsidP="00AF4BBF">
            <w:pPr>
              <w:pStyle w:val="Standard"/>
              <w:widowControl w:val="0"/>
              <w:snapToGrid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  <w:p w14:paraId="564CC878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sz w:val="20"/>
                <w:szCs w:val="20"/>
              </w:rPr>
              <w:t>Słownie  …...........................................................................................</w:t>
            </w:r>
          </w:p>
          <w:p w14:paraId="5AB3957C" w14:textId="77777777" w:rsidR="003C3F0D" w:rsidRPr="00EC1D9D" w:rsidRDefault="003C3F0D" w:rsidP="00AF4BBF">
            <w:pPr>
              <w:pStyle w:val="Standard"/>
              <w:widowControl w:val="0"/>
              <w:rPr>
                <w:rFonts w:ascii="Arial Nova" w:eastAsia="Times New Roman" w:hAnsi="Arial Nova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A937C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Times New Roman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Times New Roman" w:hAnsi="Arial Nova" w:cs="Times New Roman"/>
                <w:sz w:val="20"/>
                <w:szCs w:val="20"/>
              </w:rPr>
              <w:t xml:space="preserve">                                                                      zł</w:t>
            </w:r>
          </w:p>
        </w:tc>
      </w:tr>
      <w:tr w:rsidR="003C3F0D" w:rsidRPr="00EC1D9D" w14:paraId="0F062FB2" w14:textId="77777777" w:rsidTr="00AF4BBF">
        <w:tblPrEx>
          <w:jc w:val="center"/>
          <w:tblInd w:w="0" w:type="dxa"/>
        </w:tblPrEx>
        <w:trPr>
          <w:trHeight w:val="1043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AF7DC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Lp.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36CC5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Wyszczególnienie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07DBB" w14:textId="77777777" w:rsid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Ilość</w:t>
            </w:r>
          </w:p>
          <w:p w14:paraId="50F469A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(1)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6984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Cena jednostkowa netto</w:t>
            </w:r>
          </w:p>
          <w:p w14:paraId="058D408E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(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2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229C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Wartość netto</w:t>
            </w:r>
          </w:p>
          <w:p w14:paraId="6338A45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(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x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2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)</w:t>
            </w:r>
          </w:p>
        </w:tc>
      </w:tr>
      <w:tr w:rsidR="003C3F0D" w:rsidRPr="00EC1D9D" w14:paraId="3AF40E30" w14:textId="77777777" w:rsidTr="00AF4BBF">
        <w:tblPrEx>
          <w:jc w:val="center"/>
          <w:tblInd w:w="0" w:type="dxa"/>
        </w:tblPrEx>
        <w:trPr>
          <w:trHeight w:val="947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0841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7A086" w14:textId="721E8FF1" w:rsidR="003C3F0D" w:rsidRPr="00EC1D9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FB675E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 xml:space="preserve">Opłata wstępna w </w:t>
            </w:r>
            <w:r w:rsidRPr="00703204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 xml:space="preserve">wysokości </w:t>
            </w:r>
            <w:r w:rsidR="00703204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>15</w:t>
            </w:r>
            <w:r w:rsidRPr="00703204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>%</w:t>
            </w:r>
            <w:r w:rsidRPr="00FB675E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 xml:space="preserve"> </w:t>
            </w:r>
            <w:bookmarkStart w:id="0" w:name="_Hlk82765329"/>
            <w:r w:rsidRPr="00FB675E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>wartości dostarczonego przedmiotu zamówienia</w:t>
            </w:r>
            <w:bookmarkEnd w:id="0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6036D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E6922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3EC7B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8672D41" w14:textId="77777777" w:rsidTr="00AF4BBF">
        <w:tblPrEx>
          <w:jc w:val="center"/>
          <w:tblInd w:w="0" w:type="dxa"/>
        </w:tblPrEx>
        <w:trPr>
          <w:trHeight w:val="537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129A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863FB" w14:textId="4A602009" w:rsidR="003C3F0D" w:rsidRPr="00EC1D9D" w:rsidRDefault="003C3F0D" w:rsidP="00AF4BBF">
            <w:pPr>
              <w:pStyle w:val="Standard"/>
              <w:widowControl w:val="0"/>
              <w:rPr>
                <w:rFonts w:ascii="Arial Nova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 xml:space="preserve">Suma rat  leasingowych płatnych w wymaganym okresie przy przyjętych </w:t>
            </w:r>
            <w:r w:rsidR="00703204">
              <w:rPr>
                <w:rFonts w:ascii="Arial Nova" w:eastAsia="Calibri" w:hAnsi="Arial Nova" w:cs="Times New Roman"/>
                <w:sz w:val="20"/>
                <w:szCs w:val="20"/>
              </w:rPr>
              <w:t>47</w:t>
            </w:r>
            <w:r w:rsidRPr="00EC1D9D">
              <w:rPr>
                <w:rFonts w:ascii="Arial Nova" w:eastAsia="Calibri" w:hAnsi="Arial Nova" w:cs="Times New Roman"/>
                <w:b/>
                <w:sz w:val="20"/>
                <w:szCs w:val="20"/>
              </w:rPr>
              <w:t xml:space="preserve">* 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 xml:space="preserve">równych miesięcznych ratach za </w:t>
            </w:r>
            <w:r>
              <w:rPr>
                <w:rFonts w:ascii="Arial Nova" w:eastAsia="Calibri" w:hAnsi="Arial Nova" w:cs="Times New Roman"/>
                <w:sz w:val="20"/>
                <w:szCs w:val="20"/>
              </w:rPr>
              <w:t>przedmiot zamówienia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06C60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36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A70B3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243FE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28AC750A" w14:textId="77777777" w:rsidTr="00AF4BBF">
        <w:tblPrEx>
          <w:jc w:val="center"/>
          <w:tblInd w:w="0" w:type="dxa"/>
        </w:tblPrEx>
        <w:trPr>
          <w:trHeight w:val="6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0097B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3</w:t>
            </w: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8789D" w14:textId="5052D27E" w:rsidR="003C3F0D" w:rsidRPr="00FB675E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</w:pPr>
            <w:r w:rsidRPr="00FB675E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 xml:space="preserve">Opłata końcowa (wielkość wykupu): </w:t>
            </w:r>
            <w:r w:rsidR="00703204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>10</w:t>
            </w:r>
            <w:r w:rsidRPr="00703204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>%</w:t>
            </w:r>
            <w:r w:rsidRPr="00FB675E">
              <w:rPr>
                <w:rFonts w:ascii="Arial Nova" w:eastAsia="Calibri" w:hAnsi="Arial Nova" w:cs="Times New Roman"/>
                <w:color w:val="FF0000"/>
                <w:sz w:val="20"/>
                <w:szCs w:val="20"/>
              </w:rPr>
              <w:t xml:space="preserve"> za przedmiot zamówienia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8236F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>
              <w:rPr>
                <w:rFonts w:ascii="Arial Nova" w:eastAsia="Calibri" w:hAnsi="Arial Nova" w:cs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431A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22684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376DDBD" w14:textId="77777777" w:rsidTr="00AF4BBF">
        <w:tblPrEx>
          <w:jc w:val="center"/>
          <w:tblInd w:w="0" w:type="dxa"/>
        </w:tblPrEx>
        <w:trPr>
          <w:trHeight w:val="6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2C75D" w14:textId="77777777" w:rsidR="003C3F0D" w:rsidRP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20"/>
                <w:szCs w:val="20"/>
              </w:rPr>
              <w:t>5.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269C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20"/>
                <w:szCs w:val="20"/>
              </w:rPr>
              <w:t>Inne:</w:t>
            </w:r>
          </w:p>
          <w:p w14:paraId="6810F0D5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18"/>
                <w:szCs w:val="18"/>
              </w:rPr>
            </w:pPr>
            <w:r w:rsidRPr="003C3F0D">
              <w:rPr>
                <w:rFonts w:ascii="Arial Nova" w:eastAsia="Calibri" w:hAnsi="Arial Nova" w:cs="Times New Roman"/>
                <w:sz w:val="18"/>
                <w:szCs w:val="18"/>
              </w:rPr>
              <w:t>……………………………………………………….</w:t>
            </w:r>
          </w:p>
          <w:p w14:paraId="6CF40420" w14:textId="77777777" w:rsidR="003C3F0D" w:rsidRPr="003C3F0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3C3F0D">
              <w:rPr>
                <w:rFonts w:ascii="Arial Nova" w:eastAsia="Calibri" w:hAnsi="Arial Nova" w:cs="Times New Roman"/>
                <w:sz w:val="18"/>
                <w:szCs w:val="18"/>
              </w:rPr>
              <w:t>Proszę uzupełnić ewentualne dodatkowe koszty,  wycena, zryczałtowane koszty obsługi leasingu operacyjnego.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F3D47" w14:textId="77777777" w:rsidR="003C3F0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EBE29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1FDE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3E229E91" w14:textId="77777777" w:rsidTr="00AF4BBF">
        <w:tblPrEx>
          <w:jc w:val="center"/>
          <w:tblInd w:w="0" w:type="dxa"/>
        </w:tblPrEx>
        <w:trPr>
          <w:trHeight w:val="424"/>
          <w:jc w:val="center"/>
        </w:trPr>
        <w:tc>
          <w:tcPr>
            <w:tcW w:w="538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56C70" w14:textId="77777777" w:rsidR="003C3F0D" w:rsidRPr="00EC1D9D" w:rsidRDefault="003C3F0D" w:rsidP="00AF4BBF">
            <w:pPr>
              <w:pStyle w:val="Standard"/>
              <w:widowControl w:val="0"/>
              <w:jc w:val="both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DB0D2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Razem netto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5419A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2BDC9536" w14:textId="77777777" w:rsidTr="00AF4BBF">
        <w:tblPrEx>
          <w:jc w:val="center"/>
          <w:tblInd w:w="0" w:type="dxa"/>
        </w:tblPrEx>
        <w:trPr>
          <w:trHeight w:val="274"/>
          <w:jc w:val="center"/>
        </w:trPr>
        <w:tc>
          <w:tcPr>
            <w:tcW w:w="538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9F08C" w14:textId="77777777" w:rsidR="003C3F0D" w:rsidRPr="00EC1D9D" w:rsidRDefault="003C3F0D" w:rsidP="00AF4BBF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E1CD3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Podatek VAT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4AF0E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  <w:tr w:rsidR="003C3F0D" w:rsidRPr="00EC1D9D" w14:paraId="5D8B9F76" w14:textId="77777777" w:rsidTr="00AF4BBF">
        <w:tblPrEx>
          <w:jc w:val="center"/>
          <w:tblInd w:w="0" w:type="dxa"/>
        </w:tblPrEx>
        <w:trPr>
          <w:trHeight w:val="420"/>
          <w:jc w:val="center"/>
        </w:trPr>
        <w:tc>
          <w:tcPr>
            <w:tcW w:w="538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50C63" w14:textId="77777777" w:rsidR="003C3F0D" w:rsidRPr="00EC1D9D" w:rsidRDefault="003C3F0D" w:rsidP="00AF4BBF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0EA8" w14:textId="77777777" w:rsidR="003C3F0D" w:rsidRPr="00EC1D9D" w:rsidRDefault="003C3F0D" w:rsidP="00AF4BBF">
            <w:pPr>
              <w:pStyle w:val="Standard"/>
              <w:widowControl w:val="0"/>
              <w:jc w:val="center"/>
              <w:rPr>
                <w:rFonts w:ascii="Arial Nova" w:eastAsia="Calibri" w:hAnsi="Arial Nova" w:cs="Times New Roman"/>
                <w:sz w:val="20"/>
                <w:szCs w:val="20"/>
              </w:rPr>
            </w:pPr>
            <w:r w:rsidRPr="00EC1D9D">
              <w:rPr>
                <w:rFonts w:ascii="Arial Nova" w:eastAsia="Calibri" w:hAnsi="Arial Nova" w:cs="Times New Roman"/>
                <w:sz w:val="20"/>
                <w:szCs w:val="20"/>
              </w:rPr>
              <w:t>Razem brutto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3EA99" w14:textId="77777777" w:rsidR="003C3F0D" w:rsidRPr="00EC1D9D" w:rsidRDefault="003C3F0D" w:rsidP="00AF4BBF">
            <w:pPr>
              <w:pStyle w:val="Standard"/>
              <w:widowControl w:val="0"/>
              <w:jc w:val="right"/>
              <w:rPr>
                <w:rFonts w:ascii="Arial Nova" w:eastAsia="Calibri" w:hAnsi="Arial Nova" w:cs="Times New Roman"/>
                <w:sz w:val="20"/>
                <w:szCs w:val="20"/>
              </w:rPr>
            </w:pPr>
          </w:p>
        </w:tc>
      </w:tr>
    </w:tbl>
    <w:p w14:paraId="3A021CA7" w14:textId="77777777" w:rsidR="003C3F0D" w:rsidRDefault="003C3F0D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F8B11F" w14:textId="77777777" w:rsidR="003C3F0D" w:rsidRPr="003D306F" w:rsidRDefault="003C3F0D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9CE060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1D587874" w14:textId="77777777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6611A8BF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838BFA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279DDD39" w14:textId="77777777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14:paraId="6E3CA0A8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C3BC7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14:paraId="4FBE06C0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4815DC33" w14:textId="77777777" w:rsidR="005030B4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F0ACEB8" w14:textId="77777777" w:rsidR="003C3F0D" w:rsidRPr="003D306F" w:rsidRDefault="003C3F0D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1CE4F17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14:paraId="72BCF4ED" w14:textId="45326C5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 xml:space="preserve">że jesteśmy związani ofertą do upływy terminu wskazanego w </w:t>
      </w:r>
      <w:r w:rsidR="00A36AFA">
        <w:rPr>
          <w:rFonts w:asciiTheme="minorHAnsi" w:hAnsiTheme="minorHAnsi" w:cstheme="minorHAnsi"/>
          <w:bCs/>
          <w:sz w:val="22"/>
          <w:szCs w:val="22"/>
        </w:rPr>
        <w:t>Zapytaniu Ofertowym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60D248D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lastRenderedPageBreak/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14:paraId="51402A2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3A104B" w:rsidRPr="003D306F" w14:paraId="05209657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59F3BAC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C0ECDB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B7050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19D65397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442F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F938B9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01DFE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6B04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51849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ustawy Pzp:</w:t>
      </w:r>
    </w:p>
    <w:p w14:paraId="2859AD8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13626E0F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4224E567" w14:textId="59781C57" w:rsidR="00F42BF5" w:rsidRPr="003D306F" w:rsidRDefault="000B6F17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Dostawę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1C8183DA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67E55BCF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FABF71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33336B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0EC648D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602008F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65001021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4E77AC76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53A796B1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8053E0E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0C2A73C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286E56B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5F4CED80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2540223D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C01EBDF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0C29CBB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14:paraId="2503A028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14:paraId="1723D96D" w14:textId="77777777" w:rsidR="00CA7E60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0035E997" w14:textId="77777777" w:rsidR="00F534D4" w:rsidRDefault="00F534D4" w:rsidP="00F534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2927D47" w14:textId="77777777" w:rsidR="00F534D4" w:rsidRPr="00F534D4" w:rsidRDefault="00F534D4" w:rsidP="00F534D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lastRenderedPageBreak/>
        <w:t>Za</w:t>
      </w:r>
      <w:r w:rsidRPr="00F534D4">
        <w:rPr>
          <w:rFonts w:asciiTheme="minorHAnsi" w:hAnsiTheme="minorHAnsi" w:cstheme="minorHAnsi" w:hint="cs"/>
          <w:sz w:val="22"/>
          <w:szCs w:val="22"/>
        </w:rPr>
        <w:t>łą</w:t>
      </w:r>
      <w:r w:rsidRPr="00F534D4">
        <w:rPr>
          <w:rFonts w:asciiTheme="minorHAnsi" w:hAnsiTheme="minorHAnsi" w:cstheme="minorHAnsi"/>
          <w:sz w:val="22"/>
          <w:szCs w:val="22"/>
        </w:rPr>
        <w:t>cznikami do sk</w:t>
      </w:r>
      <w:r w:rsidRPr="00F534D4">
        <w:rPr>
          <w:rFonts w:asciiTheme="minorHAnsi" w:hAnsiTheme="minorHAnsi" w:cstheme="minorHAnsi" w:hint="cs"/>
          <w:sz w:val="22"/>
          <w:szCs w:val="22"/>
        </w:rPr>
        <w:t>ł</w:t>
      </w:r>
      <w:r w:rsidRPr="00F534D4">
        <w:rPr>
          <w:rFonts w:asciiTheme="minorHAnsi" w:hAnsiTheme="minorHAnsi" w:cstheme="minorHAnsi"/>
          <w:sz w:val="22"/>
          <w:szCs w:val="22"/>
        </w:rPr>
        <w:t>adnej oferty s</w:t>
      </w:r>
      <w:r w:rsidRPr="00F534D4">
        <w:rPr>
          <w:rFonts w:asciiTheme="minorHAnsi" w:hAnsiTheme="minorHAnsi" w:cstheme="minorHAnsi" w:hint="cs"/>
          <w:sz w:val="22"/>
          <w:szCs w:val="22"/>
        </w:rPr>
        <w:t>ą</w:t>
      </w:r>
      <w:r w:rsidRPr="00F534D4">
        <w:rPr>
          <w:rFonts w:asciiTheme="minorHAnsi" w:hAnsiTheme="minorHAnsi" w:cstheme="minorHAnsi"/>
          <w:sz w:val="22"/>
          <w:szCs w:val="22"/>
        </w:rPr>
        <w:t>:</w:t>
      </w:r>
    </w:p>
    <w:p w14:paraId="48DCB614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1)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5641FA54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2)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3C2D49EC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3)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..</w:t>
      </w:r>
    </w:p>
    <w:p w14:paraId="3079C1AB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A079C48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right"/>
        <w:rPr>
          <w:rFonts w:asciiTheme="minorHAnsi" w:hAnsiTheme="minorHAnsi" w:cstheme="minorHAnsi"/>
          <w:sz w:val="22"/>
          <w:szCs w:val="22"/>
        </w:rPr>
      </w:pPr>
      <w:r w:rsidRPr="00F534D4">
        <w:rPr>
          <w:rFonts w:asciiTheme="minorHAnsi" w:hAnsiTheme="minorHAnsi" w:cstheme="minorHAnsi"/>
          <w:sz w:val="22"/>
          <w:szCs w:val="22"/>
        </w:rPr>
        <w:t xml:space="preserve"> </w:t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F534D4">
        <w:rPr>
          <w:rFonts w:asciiTheme="minorHAnsi" w:hAnsiTheme="minorHAnsi" w:cstheme="minorHAnsi" w:hint="cs"/>
          <w:sz w:val="22"/>
          <w:szCs w:val="22"/>
        </w:rPr>
        <w:t>………………………………………………………</w:t>
      </w:r>
      <w:r w:rsidRPr="00F534D4">
        <w:rPr>
          <w:rFonts w:asciiTheme="minorHAnsi" w:hAnsiTheme="minorHAnsi" w:cstheme="minorHAnsi"/>
          <w:sz w:val="22"/>
          <w:szCs w:val="22"/>
        </w:rPr>
        <w:t>.</w:t>
      </w:r>
    </w:p>
    <w:p w14:paraId="210343DC" w14:textId="1F915E71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right"/>
        <w:rPr>
          <w:rFonts w:asciiTheme="minorHAnsi" w:hAnsiTheme="minorHAnsi" w:cstheme="minorHAnsi"/>
          <w:sz w:val="16"/>
          <w:szCs w:val="16"/>
          <w:vertAlign w:val="superscript"/>
        </w:rPr>
      </w:pP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22"/>
          <w:szCs w:val="22"/>
        </w:rPr>
        <w:tab/>
      </w:r>
      <w:r w:rsidRPr="00F534D4">
        <w:rPr>
          <w:rFonts w:asciiTheme="minorHAnsi" w:hAnsiTheme="minorHAnsi" w:cstheme="minorHAnsi"/>
          <w:sz w:val="16"/>
          <w:szCs w:val="16"/>
        </w:rPr>
        <w:t>podpis osoby/os</w:t>
      </w:r>
      <w:r w:rsidRPr="00F534D4">
        <w:rPr>
          <w:rFonts w:asciiTheme="minorHAnsi" w:hAnsiTheme="minorHAnsi" w:cstheme="minorHAnsi" w:hint="cs"/>
          <w:sz w:val="16"/>
          <w:szCs w:val="16"/>
        </w:rPr>
        <w:t>ó</w:t>
      </w:r>
      <w:r w:rsidRPr="00F534D4">
        <w:rPr>
          <w:rFonts w:asciiTheme="minorHAnsi" w:hAnsiTheme="minorHAnsi" w:cstheme="minorHAnsi"/>
          <w:sz w:val="16"/>
          <w:szCs w:val="16"/>
        </w:rPr>
        <w:t>b upowa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 xml:space="preserve">nionych </w:t>
      </w:r>
      <w:r>
        <w:rPr>
          <w:rFonts w:asciiTheme="minorHAnsi" w:hAnsiTheme="minorHAnsi" w:cstheme="minorHAnsi"/>
          <w:sz w:val="16"/>
          <w:szCs w:val="16"/>
          <w:vertAlign w:val="superscript"/>
        </w:rPr>
        <w:t>1</w:t>
      </w:r>
    </w:p>
    <w:p w14:paraId="154F1043" w14:textId="77777777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16"/>
          <w:szCs w:val="16"/>
        </w:rPr>
      </w:pPr>
    </w:p>
    <w:p w14:paraId="3B56FDAA" w14:textId="4C8C37A9" w:rsidR="00F534D4" w:rsidRPr="00F534D4" w:rsidRDefault="00F534D4" w:rsidP="00F534D4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F534D4">
        <w:rPr>
          <w:rFonts w:asciiTheme="minorHAnsi" w:hAnsiTheme="minorHAnsi" w:cstheme="minorHAnsi"/>
          <w:sz w:val="16"/>
          <w:szCs w:val="16"/>
        </w:rPr>
        <w:t>Ofert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 xml:space="preserve"> pod rygorem niewa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no</w:t>
      </w:r>
      <w:r w:rsidRPr="00F534D4">
        <w:rPr>
          <w:rFonts w:asciiTheme="minorHAnsi" w:hAnsiTheme="minorHAnsi" w:cstheme="minorHAnsi" w:hint="cs"/>
          <w:sz w:val="16"/>
          <w:szCs w:val="16"/>
        </w:rPr>
        <w:t>ś</w:t>
      </w:r>
      <w:r w:rsidRPr="00F534D4">
        <w:rPr>
          <w:rFonts w:asciiTheme="minorHAnsi" w:hAnsiTheme="minorHAnsi" w:cstheme="minorHAnsi"/>
          <w:sz w:val="16"/>
          <w:szCs w:val="16"/>
        </w:rPr>
        <w:t>ci, nale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y sporz</w:t>
      </w:r>
      <w:r w:rsidRPr="00F534D4">
        <w:rPr>
          <w:rFonts w:asciiTheme="minorHAnsi" w:hAnsiTheme="minorHAnsi" w:cstheme="minorHAnsi" w:hint="cs"/>
          <w:sz w:val="16"/>
          <w:szCs w:val="16"/>
        </w:rPr>
        <w:t>ą</w:t>
      </w:r>
      <w:r w:rsidRPr="00F534D4">
        <w:rPr>
          <w:rFonts w:asciiTheme="minorHAnsi" w:hAnsiTheme="minorHAnsi" w:cstheme="minorHAnsi"/>
          <w:sz w:val="16"/>
          <w:szCs w:val="16"/>
        </w:rPr>
        <w:t>dzi</w:t>
      </w:r>
      <w:r w:rsidRPr="00F534D4">
        <w:rPr>
          <w:rFonts w:asciiTheme="minorHAnsi" w:hAnsiTheme="minorHAnsi" w:cstheme="minorHAnsi" w:hint="cs"/>
          <w:sz w:val="16"/>
          <w:szCs w:val="16"/>
        </w:rPr>
        <w:t>ć</w:t>
      </w:r>
      <w:r w:rsidRPr="00F534D4">
        <w:rPr>
          <w:rFonts w:asciiTheme="minorHAnsi" w:hAnsiTheme="minorHAnsi" w:cstheme="minorHAnsi"/>
          <w:sz w:val="16"/>
          <w:szCs w:val="16"/>
        </w:rPr>
        <w:t xml:space="preserve"> w formie elektronicznej tj. opatrzy</w:t>
      </w:r>
      <w:r w:rsidRPr="00F534D4">
        <w:rPr>
          <w:rFonts w:asciiTheme="minorHAnsi" w:hAnsiTheme="minorHAnsi" w:cstheme="minorHAnsi" w:hint="cs"/>
          <w:sz w:val="16"/>
          <w:szCs w:val="16"/>
        </w:rPr>
        <w:t>ć</w:t>
      </w:r>
      <w:r w:rsidRPr="00F534D4">
        <w:rPr>
          <w:rFonts w:asciiTheme="minorHAnsi" w:hAnsiTheme="minorHAnsi" w:cstheme="minorHAnsi"/>
          <w:sz w:val="16"/>
          <w:szCs w:val="16"/>
        </w:rPr>
        <w:t xml:space="preserve"> kwalifikowanym podpisem elektronicznym lub w postaci elektronicznej opatrzonej podpisem zaufanym lub w formie w</w:t>
      </w:r>
      <w:r w:rsidRPr="00F534D4">
        <w:rPr>
          <w:rFonts w:asciiTheme="minorHAnsi" w:hAnsiTheme="minorHAnsi" w:cstheme="minorHAnsi" w:hint="cs"/>
          <w:sz w:val="16"/>
          <w:szCs w:val="16"/>
        </w:rPr>
        <w:t>ł</w:t>
      </w:r>
      <w:r w:rsidRPr="00F534D4">
        <w:rPr>
          <w:rFonts w:asciiTheme="minorHAnsi" w:hAnsiTheme="minorHAnsi" w:cstheme="minorHAnsi"/>
          <w:sz w:val="16"/>
          <w:szCs w:val="16"/>
        </w:rPr>
        <w:t>asnor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>cznie podpisanego skanu dokumentu przez osob</w:t>
      </w:r>
      <w:r w:rsidRPr="00F534D4">
        <w:rPr>
          <w:rFonts w:asciiTheme="minorHAnsi" w:hAnsiTheme="minorHAnsi" w:cstheme="minorHAnsi" w:hint="cs"/>
          <w:sz w:val="16"/>
          <w:szCs w:val="16"/>
        </w:rPr>
        <w:t>ę</w:t>
      </w:r>
      <w:r w:rsidRPr="00F534D4">
        <w:rPr>
          <w:rFonts w:asciiTheme="minorHAnsi" w:hAnsiTheme="minorHAnsi" w:cstheme="minorHAnsi"/>
          <w:sz w:val="16"/>
          <w:szCs w:val="16"/>
        </w:rPr>
        <w:t xml:space="preserve"> umocowan</w:t>
      </w:r>
      <w:r w:rsidRPr="00F534D4">
        <w:rPr>
          <w:rFonts w:asciiTheme="minorHAnsi" w:hAnsiTheme="minorHAnsi" w:cstheme="minorHAnsi" w:hint="cs"/>
          <w:sz w:val="16"/>
          <w:szCs w:val="16"/>
        </w:rPr>
        <w:t>ą</w:t>
      </w:r>
      <w:r w:rsidRPr="00F534D4">
        <w:rPr>
          <w:rFonts w:asciiTheme="minorHAnsi" w:hAnsiTheme="minorHAnsi" w:cstheme="minorHAnsi"/>
          <w:sz w:val="16"/>
          <w:szCs w:val="16"/>
        </w:rPr>
        <w:t xml:space="preserve"> do z</w:t>
      </w:r>
      <w:r w:rsidRPr="00F534D4">
        <w:rPr>
          <w:rFonts w:asciiTheme="minorHAnsi" w:hAnsiTheme="minorHAnsi" w:cstheme="minorHAnsi" w:hint="cs"/>
          <w:sz w:val="16"/>
          <w:szCs w:val="16"/>
        </w:rPr>
        <w:t>ł</w:t>
      </w:r>
      <w:r w:rsidRPr="00F534D4">
        <w:rPr>
          <w:rFonts w:asciiTheme="minorHAnsi" w:hAnsiTheme="minorHAnsi" w:cstheme="minorHAnsi"/>
          <w:sz w:val="16"/>
          <w:szCs w:val="16"/>
        </w:rPr>
        <w:t>o</w:t>
      </w:r>
      <w:r w:rsidRPr="00F534D4">
        <w:rPr>
          <w:rFonts w:asciiTheme="minorHAnsi" w:hAnsiTheme="minorHAnsi" w:cstheme="minorHAnsi" w:hint="cs"/>
          <w:sz w:val="16"/>
          <w:szCs w:val="16"/>
        </w:rPr>
        <w:t>ż</w:t>
      </w:r>
      <w:r w:rsidRPr="00F534D4">
        <w:rPr>
          <w:rFonts w:asciiTheme="minorHAnsi" w:hAnsiTheme="minorHAnsi" w:cstheme="minorHAnsi"/>
          <w:sz w:val="16"/>
          <w:szCs w:val="16"/>
        </w:rPr>
        <w:t>enia oferty w imieniu Wykonawcy.</w:t>
      </w:r>
    </w:p>
    <w:p w14:paraId="1A2F72EC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6D04CB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094" w:right="1418" w:bottom="1418" w:left="1418" w:header="425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1F835" w14:textId="77777777" w:rsidR="00900FFC" w:rsidRDefault="00900FFC">
      <w:r>
        <w:separator/>
      </w:r>
    </w:p>
    <w:p w14:paraId="1B7C0377" w14:textId="77777777" w:rsidR="00900FFC" w:rsidRDefault="00900FFC"/>
  </w:endnote>
  <w:endnote w:type="continuationSeparator" w:id="0">
    <w:p w14:paraId="5E80235A" w14:textId="77777777" w:rsidR="00900FFC" w:rsidRDefault="00900FFC">
      <w:r>
        <w:continuationSeparator/>
      </w:r>
    </w:p>
    <w:p w14:paraId="74D92CB4" w14:textId="77777777" w:rsidR="00900FFC" w:rsidRDefault="00900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5FCE1" w14:textId="77777777" w:rsidR="00437967" w:rsidRDefault="00A17710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5305C0" w14:textId="77777777" w:rsidR="00437967" w:rsidRDefault="00437967" w:rsidP="00487F43">
    <w:pPr>
      <w:pStyle w:val="Stopka"/>
      <w:ind w:right="360"/>
    </w:pPr>
  </w:p>
  <w:p w14:paraId="27107191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75676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4FC386" w14:textId="28923609" w:rsidR="00997046" w:rsidRDefault="00997046">
            <w:pPr>
              <w:pStyle w:val="Stopka"/>
              <w:jc w:val="right"/>
            </w:pPr>
            <w:r w:rsidRPr="00997046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FB675E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997046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FB675E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4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CA792F" w14:textId="15F7710E" w:rsidR="00437967" w:rsidRPr="003D306F" w:rsidRDefault="00437967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ED98B" w14:textId="77777777" w:rsidR="00900FFC" w:rsidRDefault="00900FFC">
      <w:r>
        <w:separator/>
      </w:r>
    </w:p>
    <w:p w14:paraId="4BFCA61A" w14:textId="77777777" w:rsidR="00900FFC" w:rsidRDefault="00900FFC"/>
  </w:footnote>
  <w:footnote w:type="continuationSeparator" w:id="0">
    <w:p w14:paraId="76D816A9" w14:textId="77777777" w:rsidR="00900FFC" w:rsidRDefault="00900FFC">
      <w:r>
        <w:continuationSeparator/>
      </w:r>
    </w:p>
    <w:p w14:paraId="5AEA5A5D" w14:textId="77777777" w:rsidR="00900FFC" w:rsidRDefault="00900FFC"/>
  </w:footnote>
  <w:footnote w:id="1">
    <w:p w14:paraId="6B56AAA9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2">
    <w:p w14:paraId="76DE10A6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0E6A" w14:textId="3ADEF380" w:rsidR="00E4304E" w:rsidRDefault="00E4304E" w:rsidP="00E4304E">
    <w:pPr>
      <w:pStyle w:val="Nagwek"/>
      <w:jc w:val="center"/>
      <w:rPr>
        <w:rFonts w:ascii="Calibri" w:hAnsi="Calibri" w:cs="Calibri"/>
        <w:sz w:val="18"/>
        <w:szCs w:val="16"/>
      </w:rPr>
    </w:pPr>
  </w:p>
  <w:p w14:paraId="3735E0BC" w14:textId="77777777" w:rsidR="00E4304E" w:rsidRDefault="00E4304E" w:rsidP="00E4304E">
    <w:pPr>
      <w:pStyle w:val="Nagwek"/>
      <w:rPr>
        <w:rFonts w:ascii="Times New Roman" w:hAnsi="Times New Roman"/>
        <w:sz w:val="16"/>
        <w:szCs w:val="16"/>
      </w:rPr>
    </w:pPr>
  </w:p>
  <w:p w14:paraId="35A5CA31" w14:textId="58F0317D" w:rsidR="003E586B" w:rsidRPr="00E4304E" w:rsidRDefault="003E586B" w:rsidP="00E43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9484028">
    <w:abstractNumId w:val="37"/>
  </w:num>
  <w:num w:numId="2" w16cid:durableId="437071141">
    <w:abstractNumId w:val="56"/>
  </w:num>
  <w:num w:numId="3" w16cid:durableId="28923718">
    <w:abstractNumId w:val="54"/>
  </w:num>
  <w:num w:numId="4" w16cid:durableId="784081717">
    <w:abstractNumId w:val="59"/>
  </w:num>
  <w:num w:numId="5" w16cid:durableId="74519434">
    <w:abstractNumId w:val="50"/>
  </w:num>
  <w:num w:numId="6" w16cid:durableId="1444227599">
    <w:abstractNumId w:val="39"/>
  </w:num>
  <w:num w:numId="7" w16cid:durableId="1631746604">
    <w:abstractNumId w:val="49"/>
  </w:num>
  <w:num w:numId="8" w16cid:durableId="444926340">
    <w:abstractNumId w:val="68"/>
  </w:num>
  <w:num w:numId="9" w16cid:durableId="7735508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8892720">
    <w:abstractNumId w:val="52"/>
  </w:num>
  <w:num w:numId="11" w16cid:durableId="640312778">
    <w:abstractNumId w:val="58"/>
  </w:num>
  <w:num w:numId="12" w16cid:durableId="1069814055">
    <w:abstractNumId w:val="40"/>
  </w:num>
  <w:num w:numId="13" w16cid:durableId="91358921">
    <w:abstractNumId w:val="38"/>
  </w:num>
  <w:num w:numId="14" w16cid:durableId="488596269">
    <w:abstractNumId w:val="41"/>
  </w:num>
  <w:num w:numId="15" w16cid:durableId="1019235795">
    <w:abstractNumId w:val="70"/>
  </w:num>
  <w:num w:numId="16" w16cid:durableId="1938171380">
    <w:abstractNumId w:val="57"/>
  </w:num>
  <w:num w:numId="17" w16cid:durableId="104159097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6F17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94B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3F0D"/>
    <w:rsid w:val="003C4560"/>
    <w:rsid w:val="003C4F59"/>
    <w:rsid w:val="003C5121"/>
    <w:rsid w:val="003C7AD9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1190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595E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081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4C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204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3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591C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0FFC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2448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046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36AFA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96E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5EC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28C4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304E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4D4"/>
    <w:rsid w:val="00F535AA"/>
    <w:rsid w:val="00F54386"/>
    <w:rsid w:val="00F54A96"/>
    <w:rsid w:val="00F55F81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54E"/>
    <w:rsid w:val="00FB2E71"/>
    <w:rsid w:val="00FB30F7"/>
    <w:rsid w:val="00FB4D8E"/>
    <w:rsid w:val="00FB675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C29817"/>
  <w15:docId w15:val="{A0A2C739-C0F0-4197-9EB7-5663B097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,Znak2"/>
    <w:basedOn w:val="Normalny"/>
    <w:link w:val="Nagwek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,Znak2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  <w:style w:type="paragraph" w:customStyle="1" w:styleId="Standard">
    <w:name w:val="Standard"/>
    <w:rsid w:val="003C3F0D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08B0-F74E-43D9-B4A4-964D010B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ZKP ZKP</dc:creator>
  <cp:lastModifiedBy>m.roszak</cp:lastModifiedBy>
  <cp:revision>4</cp:revision>
  <cp:lastPrinted>2020-01-21T18:47:00Z</cp:lastPrinted>
  <dcterms:created xsi:type="dcterms:W3CDTF">2023-11-02T12:34:00Z</dcterms:created>
  <dcterms:modified xsi:type="dcterms:W3CDTF">2024-09-18T08:58:00Z</dcterms:modified>
</cp:coreProperties>
</file>