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617"/>
        <w:gridCol w:w="1003"/>
        <w:gridCol w:w="3473"/>
        <w:gridCol w:w="421"/>
        <w:gridCol w:w="1098"/>
        <w:gridCol w:w="2528"/>
        <w:gridCol w:w="759"/>
      </w:tblGrid>
      <w:tr w:rsidR="00823D98" w:rsidRPr="00C20B23" w:rsidTr="004B7FA1">
        <w:trPr>
          <w:trHeight w:val="170"/>
          <w:jc w:val="center"/>
        </w:trPr>
        <w:tc>
          <w:tcPr>
            <w:tcW w:w="98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372E68" w:rsidP="0087709D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>
              <w:rPr>
                <w:rFonts w:ascii="Arial Narrow" w:hAnsi="Arial Narrow" w:cs="Arial"/>
                <w:b/>
                <w:i/>
                <w:szCs w:val="24"/>
              </w:rPr>
              <w:t xml:space="preserve">OŚWIADCZENIE </w:t>
            </w:r>
            <w:r w:rsidR="000F2F1B" w:rsidRPr="00C20B23">
              <w:rPr>
                <w:rFonts w:ascii="Arial Narrow" w:hAnsi="Arial Narrow" w:cs="Arial"/>
                <w:b/>
                <w:i/>
                <w:szCs w:val="24"/>
              </w:rPr>
              <w:t>o niepodleganiu wykluczeniu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794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E607B" w:rsidRPr="00C20B23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 xml:space="preserve">OŚWIADCZENIE o niepodleganiu wykluczeniu </w:t>
            </w:r>
          </w:p>
          <w:p w:rsidR="004A700A" w:rsidRPr="00C20B23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C20B23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C20B23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C20B23">
              <w:rPr>
                <w:rFonts w:ascii="Arial Narrow" w:hAnsi="Arial Narrow" w:cs="Arial"/>
                <w:b/>
                <w:i/>
                <w:color w:val="C00000"/>
                <w:szCs w:val="24"/>
                <w:vertAlign w:val="superscript"/>
              </w:rPr>
              <w:t>1)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C20B23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50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C20B23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C20B23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C20B23">
              <w:rPr>
                <w:rFonts w:ascii="Arial Narrow" w:hAnsi="Arial Narrow" w:cs="Arial"/>
                <w:b/>
                <w:color w:val="C00000"/>
                <w:szCs w:val="18"/>
                <w:vertAlign w:val="superscript"/>
              </w:rPr>
              <w:t>2</w:t>
            </w:r>
            <w:r w:rsidR="00823D98" w:rsidRPr="00C20B23">
              <w:rPr>
                <w:rFonts w:ascii="Arial Narrow" w:hAnsi="Arial Narrow" w:cs="Arial"/>
                <w:b/>
                <w:color w:val="C00000"/>
                <w:sz w:val="18"/>
                <w:szCs w:val="18"/>
                <w:vertAlign w:val="superscript"/>
              </w:rPr>
              <w:t>)</w:t>
            </w: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color w:val="0000FF"/>
                <w:sz w:val="24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5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color w:val="0000CC"/>
                <w:sz w:val="18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BE5142">
            <w:pPr>
              <w:spacing w:line="260" w:lineRule="exact"/>
              <w:ind w:left="114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C20B23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C20B23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C20B23" w:rsidTr="007723F4">
        <w:trPr>
          <w:trHeight w:val="31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F4" w:rsidRPr="00C20B23" w:rsidRDefault="007723F4" w:rsidP="00C20B23">
            <w:pPr>
              <w:spacing w:before="120" w:after="120" w:line="220" w:lineRule="exact"/>
              <w:jc w:val="both"/>
              <w:rPr>
                <w:rFonts w:ascii="Arial Narrow" w:hAnsi="Arial Narrow" w:cs="Arial"/>
                <w:szCs w:val="21"/>
              </w:rPr>
            </w:pPr>
            <w:r w:rsidRPr="00C20B23">
              <w:rPr>
                <w:rFonts w:ascii="Arial Narrow" w:hAnsi="Arial Narrow" w:cs="Arial"/>
                <w:szCs w:val="21"/>
              </w:rPr>
              <w:t xml:space="preserve">Przystępując do realizacji zamówienia publicznego </w:t>
            </w:r>
            <w:r w:rsidR="00C20B23" w:rsidRPr="00C20B23">
              <w:rPr>
                <w:rFonts w:ascii="Arial Narrow" w:hAnsi="Arial Narrow" w:cs="Arial"/>
                <w:szCs w:val="21"/>
              </w:rPr>
              <w:t>udzielanego</w:t>
            </w:r>
            <w:r w:rsidRPr="00C20B23">
              <w:rPr>
                <w:rFonts w:ascii="Arial Narrow" w:hAnsi="Arial Narrow" w:cs="Arial"/>
                <w:szCs w:val="21"/>
              </w:rPr>
              <w:t xml:space="preserve"> przez:</w:t>
            </w:r>
          </w:p>
        </w:tc>
      </w:tr>
      <w:tr w:rsidR="000E607B" w:rsidRPr="00C20B23" w:rsidTr="00C350B2">
        <w:trPr>
          <w:trHeight w:val="62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C20B23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C20B23">
              <w:rPr>
                <w:rFonts w:ascii="Arial Narrow" w:hAnsi="Arial Narrow" w:cs="Arial"/>
                <w:szCs w:val="21"/>
              </w:rPr>
              <w:t>ul</w:t>
            </w:r>
            <w:r w:rsidRPr="00C20B23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C20B23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20B23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DC67B3" w:rsidRPr="00C20B23" w:rsidTr="007723F4">
        <w:trPr>
          <w:trHeight w:val="454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nazwa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F9" w:rsidRPr="0073547D" w:rsidRDefault="002016FB" w:rsidP="00897CF6">
            <w:pPr>
              <w:spacing w:line="260" w:lineRule="exact"/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</w:pPr>
            <w:r w:rsidRPr="002016FB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DOSTAWA</w:t>
            </w:r>
            <w:r w:rsidR="00DB29C4" w:rsidRPr="00DB29C4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 </w:t>
            </w:r>
            <w:r w:rsidR="00897CF6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RĘKAWICH OCHRONNYCH (ANTYPRZECIĘCIOWYCH)</w:t>
            </w:r>
            <w:r w:rsidR="001057E9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 </w:t>
            </w:r>
            <w:r w:rsidR="00DB29C4" w:rsidRPr="00DB29C4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DLA ŻW</w:t>
            </w:r>
          </w:p>
        </w:tc>
      </w:tr>
      <w:tr w:rsidR="00DC67B3" w:rsidRPr="00C20B23" w:rsidTr="007723F4">
        <w:trPr>
          <w:trHeight w:val="340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oznaczenie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7B3" w:rsidRPr="00C20B23" w:rsidRDefault="00DC67B3" w:rsidP="00897CF6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 w:rsidR="00D66CD0">
              <w:rPr>
                <w:rFonts w:ascii="Arial Narrow" w:hAnsi="Arial Narrow" w:cs="Arial"/>
                <w:b/>
                <w:color w:val="006600"/>
                <w:szCs w:val="19"/>
              </w:rPr>
              <w:t>5</w:t>
            </w:r>
            <w:r w:rsidR="00897CF6">
              <w:rPr>
                <w:rFonts w:ascii="Arial Narrow" w:hAnsi="Arial Narrow" w:cs="Arial"/>
                <w:b/>
                <w:color w:val="006600"/>
                <w:szCs w:val="19"/>
              </w:rPr>
              <w:t>5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 w:rsidR="004167C4">
              <w:rPr>
                <w:rFonts w:ascii="Arial Narrow" w:hAnsi="Arial Narrow" w:cs="Arial"/>
                <w:b/>
                <w:color w:val="006600"/>
                <w:szCs w:val="19"/>
              </w:rPr>
              <w:t>D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</w:t>
            </w:r>
            <w:r w:rsidR="00547EE9">
              <w:rPr>
                <w:rFonts w:ascii="Arial Narrow" w:hAnsi="Arial Narrow" w:cs="Arial"/>
                <w:b/>
                <w:color w:val="006600"/>
                <w:szCs w:val="19"/>
              </w:rPr>
              <w:t>4</w:t>
            </w:r>
            <w:r w:rsidR="007723F4" w:rsidRPr="00C20B23">
              <w:rPr>
                <w:rFonts w:ascii="Arial Narrow" w:hAnsi="Arial Narrow" w:cs="Arial"/>
                <w:b/>
                <w:color w:val="0000CC"/>
                <w:szCs w:val="19"/>
              </w:rPr>
              <w:t xml:space="preserve"> </w:t>
            </w:r>
          </w:p>
        </w:tc>
      </w:tr>
      <w:tr w:rsidR="000E607B" w:rsidRPr="00C20B23" w:rsidTr="00267AC7">
        <w:trPr>
          <w:trHeight w:val="45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  <w:bookmarkStart w:id="0" w:name="_GoBack"/>
            <w:bookmarkEnd w:id="0"/>
          </w:p>
        </w:tc>
      </w:tr>
      <w:tr w:rsidR="002456DB" w:rsidRPr="00C20B23" w:rsidTr="004A0D1A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456DB" w:rsidRPr="00C20B23" w:rsidRDefault="002456DB" w:rsidP="004A0D1A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456DB" w:rsidRPr="00C20B23" w:rsidRDefault="002456DB" w:rsidP="00EF1CD2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  mnie  przesłanki  wykluczenia </w:t>
            </w:r>
            <w:r w:rsidRPr="002456DB">
              <w:rPr>
                <w:rFonts w:ascii="Arial Narrow" w:hAnsi="Arial Narrow" w:cs="Arial"/>
                <w:szCs w:val="21"/>
              </w:rPr>
              <w:t xml:space="preserve">z postępowania na podstawie art. 5k rozporządzenia Rady (UE) nr 833/2014 z dnia 31 lipca 2014  r. dotyczącego  środków  ograniczających  w  związku  z  działaniami  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E607B" w:rsidRPr="00C20B23" w:rsidTr="007723F4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E607B" w:rsidRPr="00C20B23" w:rsidRDefault="000E607B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2456DB" w:rsidP="00AF5318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="00EF1CD2" w:rsidRPr="002456DB">
              <w:rPr>
                <w:rFonts w:ascii="Arial Narrow" w:hAnsi="Arial Narrow" w:cs="Arial"/>
                <w:b/>
                <w:szCs w:val="21"/>
              </w:rPr>
              <w:t xml:space="preserve">  mnie  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przesłanki  wykluczenia 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ochronie bezpieczeństwa narodowego</w:t>
            </w:r>
            <w:r w:rsidR="000E607B"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673924" w:rsidRPr="00C20B23" w:rsidTr="00267AC7">
        <w:trPr>
          <w:trHeight w:val="69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924" w:rsidRPr="00C20B23" w:rsidRDefault="00673924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24" w:rsidRPr="00C20B23" w:rsidRDefault="00673924" w:rsidP="00C761E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C20B23">
              <w:rPr>
                <w:rFonts w:ascii="Arial Narrow" w:hAnsi="Arial Narrow" w:cs="Arial"/>
                <w:szCs w:val="23"/>
              </w:rPr>
              <w:t xml:space="preserve">informacje podane w oświadczeniu </w:t>
            </w:r>
            <w:r w:rsidRPr="00C20B23">
              <w:rPr>
                <w:rFonts w:ascii="Arial Narrow" w:hAnsi="Arial Narrow" w:cs="Arial"/>
                <w:b/>
                <w:szCs w:val="23"/>
              </w:rPr>
              <w:t xml:space="preserve">są </w:t>
            </w:r>
            <w:r w:rsidR="002456DB">
              <w:rPr>
                <w:rFonts w:ascii="Arial Narrow" w:hAnsi="Arial Narrow" w:cs="Arial"/>
                <w:b/>
                <w:szCs w:val="23"/>
              </w:rPr>
              <w:t xml:space="preserve">aktualne i </w:t>
            </w:r>
            <w:r w:rsidRPr="002456DB">
              <w:rPr>
                <w:rFonts w:ascii="Arial Narrow" w:hAnsi="Arial Narrow" w:cs="Arial"/>
                <w:b/>
                <w:szCs w:val="23"/>
              </w:rPr>
              <w:t>zgodne z prawdą</w:t>
            </w:r>
            <w:r w:rsidRPr="00C20B23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wprowadzenia Zamawiającego w błąd</w:t>
            </w:r>
            <w:r w:rsidR="00082242">
              <w:rPr>
                <w:rFonts w:ascii="Arial Narrow" w:hAnsi="Arial Narrow" w:cs="Arial"/>
                <w:szCs w:val="23"/>
              </w:rPr>
              <w:t xml:space="preserve"> przy przedstawianiu informacji</w:t>
            </w:r>
            <w:r w:rsidR="00A9780E" w:rsidRPr="00C20B2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0E607B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7654D1" w:rsidRPr="00C20B23" w:rsidTr="00267AC7">
        <w:trPr>
          <w:trHeight w:val="510"/>
          <w:jc w:val="center"/>
        </w:trPr>
        <w:tc>
          <w:tcPr>
            <w:tcW w:w="61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</w:tr>
      <w:tr w:rsidR="00A9780E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C20B23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1)</w:t>
      </w:r>
      <w:r w:rsidRPr="00C20B23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Pr="00C20B23">
        <w:rPr>
          <w:rFonts w:ascii="Arial Narrow" w:hAnsi="Arial Narrow" w:cs="Arial"/>
          <w:bCs/>
          <w:i/>
          <w:sz w:val="16"/>
        </w:rPr>
        <w:t>i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składa jedno oświadczenie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0D49FE" w:rsidRPr="00C20B23">
        <w:rPr>
          <w:rFonts w:ascii="Arial Narrow" w:hAnsi="Arial Narrow" w:cs="Arial"/>
          <w:bCs/>
          <w:i/>
          <w:sz w:val="16"/>
        </w:rPr>
        <w:t>(</w:t>
      </w:r>
      <w:r w:rsidR="00C56609" w:rsidRPr="00C20B23">
        <w:rPr>
          <w:rFonts w:ascii="Arial Narrow" w:hAnsi="Arial Narrow" w:cs="Arial"/>
          <w:bCs/>
          <w:i/>
          <w:sz w:val="16"/>
        </w:rPr>
        <w:t>na niniejszym wzorze</w:t>
      </w:r>
      <w:r w:rsidR="000D49FE" w:rsidRPr="00C20B23">
        <w:rPr>
          <w:rFonts w:ascii="Arial Narrow" w:hAnsi="Arial Narrow" w:cs="Arial"/>
          <w:bCs/>
          <w:i/>
          <w:sz w:val="16"/>
        </w:rPr>
        <w:t xml:space="preserve">) 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o niepodleganiu wykluczeniu </w:t>
      </w:r>
    </w:p>
    <w:p w:rsidR="007825CB" w:rsidRPr="00C20B23" w:rsidRDefault="007825CB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sz w:val="14"/>
          <w:szCs w:val="24"/>
        </w:rPr>
      </w:pPr>
      <w:r w:rsidRPr="00C20B23">
        <w:rPr>
          <w:rFonts w:ascii="Arial Narrow" w:hAnsi="Arial Narrow" w:cs="Arial"/>
          <w:bCs/>
          <w:i/>
          <w:sz w:val="16"/>
        </w:rPr>
        <w:t xml:space="preserve">Wykonawcy wspólnie ubiegający się o </w:t>
      </w:r>
      <w:r w:rsidR="007825CB" w:rsidRPr="00C20B23">
        <w:rPr>
          <w:rFonts w:ascii="Arial Narrow" w:hAnsi="Arial Narrow" w:cs="Arial"/>
          <w:bCs/>
          <w:i/>
          <w:sz w:val="16"/>
        </w:rPr>
        <w:t xml:space="preserve">udzielenie </w:t>
      </w:r>
      <w:r w:rsidRPr="00C20B23">
        <w:rPr>
          <w:rFonts w:ascii="Arial Narrow" w:hAnsi="Arial Narrow" w:cs="Arial"/>
          <w:bCs/>
          <w:i/>
          <w:sz w:val="16"/>
        </w:rPr>
        <w:t>zamówienia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, </w:t>
      </w:r>
      <w:r w:rsidR="007825CB" w:rsidRPr="00C20B23">
        <w:rPr>
          <w:rFonts w:ascii="Arial Narrow" w:hAnsi="Arial Narrow" w:cs="Arial"/>
          <w:bCs/>
          <w:i/>
          <w:sz w:val="16"/>
        </w:rPr>
        <w:t>wykreślają słowo „samodzielnie”,</w:t>
      </w:r>
      <w:r w:rsidR="007825CB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>pozostawiają słowo „wspólnie” i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="0087709D" w:rsidRPr="00314D36">
        <w:rPr>
          <w:rFonts w:ascii="Arial Narrow" w:hAnsi="Arial Narrow" w:cs="Arial"/>
          <w:b/>
          <w:bCs/>
          <w:i/>
          <w:sz w:val="16"/>
          <w:u w:val="single"/>
        </w:rPr>
        <w:t>odrębne oświadczenia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>(na niniejszym wzorze)</w:t>
      </w:r>
      <w:r w:rsidR="004B7FA1" w:rsidRPr="00C20B23">
        <w:rPr>
          <w:rFonts w:ascii="Arial Narrow" w:hAnsi="Arial Narrow" w:cs="Arial"/>
          <w:bCs/>
          <w:i/>
          <w:sz w:val="16"/>
        </w:rPr>
        <w:t xml:space="preserve"> o niepodleganiu wykluczeniu</w:t>
      </w:r>
      <w:r w:rsidR="007825CB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2)</w:t>
      </w:r>
      <w:r w:rsidRPr="00C20B23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na </w:t>
      </w:r>
      <w:r w:rsidRPr="00314D36">
        <w:rPr>
          <w:rFonts w:ascii="Arial Narrow" w:hAnsi="Arial Narrow" w:cs="Arial"/>
          <w:bCs/>
          <w:i/>
          <w:sz w:val="16"/>
          <w:u w:val="single"/>
        </w:rPr>
        <w:t>odrębn</w:t>
      </w:r>
      <w:r w:rsidR="00B062BA" w:rsidRPr="00314D36">
        <w:rPr>
          <w:rFonts w:ascii="Arial Narrow" w:hAnsi="Arial Narrow" w:cs="Arial"/>
          <w:bCs/>
          <w:i/>
          <w:sz w:val="16"/>
          <w:u w:val="single"/>
        </w:rPr>
        <w:t>ie składanych przez nich</w:t>
      </w:r>
      <w:r w:rsidRPr="00314D36">
        <w:rPr>
          <w:rFonts w:ascii="Arial Narrow" w:hAnsi="Arial Narrow" w:cs="Arial"/>
          <w:bCs/>
          <w:i/>
          <w:sz w:val="16"/>
          <w:u w:val="single"/>
        </w:rPr>
        <w:t xml:space="preserve"> oświadczenia</w:t>
      </w:r>
      <w:r w:rsidR="0087709D" w:rsidRPr="00314D36">
        <w:rPr>
          <w:rFonts w:ascii="Arial Narrow" w:hAnsi="Arial Narrow" w:cs="Arial"/>
          <w:bCs/>
          <w:i/>
          <w:sz w:val="16"/>
          <w:u w:val="single"/>
        </w:rPr>
        <w:t>ch</w:t>
      </w:r>
      <w:r w:rsidR="00B062BA" w:rsidRPr="00C20B23">
        <w:rPr>
          <w:rFonts w:ascii="Arial Narrow" w:hAnsi="Arial Narrow" w:cs="Arial"/>
          <w:bCs/>
          <w:i/>
          <w:sz w:val="16"/>
        </w:rPr>
        <w:t>,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 xml:space="preserve">wypełniają </w:t>
      </w:r>
      <w:r w:rsidR="0087709D" w:rsidRPr="00C20B23">
        <w:rPr>
          <w:rFonts w:ascii="Arial Narrow" w:hAnsi="Arial Narrow" w:cs="Arial"/>
          <w:bCs/>
          <w:i/>
          <w:sz w:val="16"/>
        </w:rPr>
        <w:t>„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>Dane Wykonawcy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>” właściwe dla Wykonawcy, którego dokument dotyczy</w:t>
      </w:r>
      <w:r w:rsidR="0087709D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C20B23" w:rsidSect="00395E1E">
      <w:footerReference w:type="default" r:id="rId9"/>
      <w:pgSz w:w="11906" w:h="16838"/>
      <w:pgMar w:top="567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7CB" w:rsidRDefault="006927CB">
      <w:r>
        <w:separator/>
      </w:r>
    </w:p>
  </w:endnote>
  <w:endnote w:type="continuationSeparator" w:id="0">
    <w:p w:rsidR="006927CB" w:rsidRDefault="0069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 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897CF6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897CF6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7CB" w:rsidRDefault="006927CB">
      <w:r>
        <w:separator/>
      </w:r>
    </w:p>
  </w:footnote>
  <w:footnote w:type="continuationSeparator" w:id="0">
    <w:p w:rsidR="006927CB" w:rsidRDefault="00692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066F4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084E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4CDE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242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8FC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924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70E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588F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63E4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2F1B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7E9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2E3C"/>
    <w:rsid w:val="001136E4"/>
    <w:rsid w:val="001137A7"/>
    <w:rsid w:val="00113BF7"/>
    <w:rsid w:val="00113DCA"/>
    <w:rsid w:val="00113DFA"/>
    <w:rsid w:val="0011422A"/>
    <w:rsid w:val="00114290"/>
    <w:rsid w:val="001147DC"/>
    <w:rsid w:val="001148A7"/>
    <w:rsid w:val="00115764"/>
    <w:rsid w:val="00115B06"/>
    <w:rsid w:val="00116451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1D6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67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558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C7E"/>
    <w:rsid w:val="001E2E35"/>
    <w:rsid w:val="001E3FBD"/>
    <w:rsid w:val="001E4094"/>
    <w:rsid w:val="001E5CCB"/>
    <w:rsid w:val="001E5CCC"/>
    <w:rsid w:val="001E65B6"/>
    <w:rsid w:val="001E6E3B"/>
    <w:rsid w:val="001F0471"/>
    <w:rsid w:val="001F149E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6FB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16DD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62B"/>
    <w:rsid w:val="00237B21"/>
    <w:rsid w:val="00241083"/>
    <w:rsid w:val="00241BAB"/>
    <w:rsid w:val="00244439"/>
    <w:rsid w:val="0024480B"/>
    <w:rsid w:val="002456D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677F9"/>
    <w:rsid w:val="00267AC7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170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27A7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5D1D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970"/>
    <w:rsid w:val="00307C96"/>
    <w:rsid w:val="00307D92"/>
    <w:rsid w:val="003114CA"/>
    <w:rsid w:val="00311BFD"/>
    <w:rsid w:val="00312833"/>
    <w:rsid w:val="00312ADF"/>
    <w:rsid w:val="00313D78"/>
    <w:rsid w:val="003142F1"/>
    <w:rsid w:val="00314D36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3757"/>
    <w:rsid w:val="00324464"/>
    <w:rsid w:val="0032463B"/>
    <w:rsid w:val="00324FAF"/>
    <w:rsid w:val="00325481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5F1"/>
    <w:rsid w:val="003438CA"/>
    <w:rsid w:val="00343F72"/>
    <w:rsid w:val="00344E9E"/>
    <w:rsid w:val="0034573A"/>
    <w:rsid w:val="0034667E"/>
    <w:rsid w:val="0034737A"/>
    <w:rsid w:val="00347509"/>
    <w:rsid w:val="003476EB"/>
    <w:rsid w:val="00347DB3"/>
    <w:rsid w:val="00347EB2"/>
    <w:rsid w:val="00350B12"/>
    <w:rsid w:val="00351DEB"/>
    <w:rsid w:val="003521BB"/>
    <w:rsid w:val="00352748"/>
    <w:rsid w:val="003529A9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2E68"/>
    <w:rsid w:val="0037315A"/>
    <w:rsid w:val="00373AC6"/>
    <w:rsid w:val="00373EB1"/>
    <w:rsid w:val="00374615"/>
    <w:rsid w:val="00375975"/>
    <w:rsid w:val="00376256"/>
    <w:rsid w:val="00376954"/>
    <w:rsid w:val="0037785A"/>
    <w:rsid w:val="00377A42"/>
    <w:rsid w:val="00380797"/>
    <w:rsid w:val="003807FE"/>
    <w:rsid w:val="00380915"/>
    <w:rsid w:val="00381E83"/>
    <w:rsid w:val="003832E4"/>
    <w:rsid w:val="003841B9"/>
    <w:rsid w:val="003855C6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65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010"/>
    <w:rsid w:val="003B4391"/>
    <w:rsid w:val="003B4F2E"/>
    <w:rsid w:val="003B5B28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0FC4"/>
    <w:rsid w:val="003C1016"/>
    <w:rsid w:val="003C147D"/>
    <w:rsid w:val="003C2FC5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845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370E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7C4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405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4BC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874"/>
    <w:rsid w:val="004B7E1C"/>
    <w:rsid w:val="004B7FA1"/>
    <w:rsid w:val="004C00E8"/>
    <w:rsid w:val="004C0298"/>
    <w:rsid w:val="004C0725"/>
    <w:rsid w:val="004C3E83"/>
    <w:rsid w:val="004C485B"/>
    <w:rsid w:val="004C4C7D"/>
    <w:rsid w:val="004C51EB"/>
    <w:rsid w:val="004C576B"/>
    <w:rsid w:val="004C721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14D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0F6"/>
    <w:rsid w:val="005138AB"/>
    <w:rsid w:val="00513C11"/>
    <w:rsid w:val="00513CC6"/>
    <w:rsid w:val="005140F2"/>
    <w:rsid w:val="005145BD"/>
    <w:rsid w:val="00514A9B"/>
    <w:rsid w:val="00517093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0E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47EE9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17D0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3B99"/>
    <w:rsid w:val="005A4677"/>
    <w:rsid w:val="005A52F8"/>
    <w:rsid w:val="005A5A32"/>
    <w:rsid w:val="005A6B47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063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47AE4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56D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E9D"/>
    <w:rsid w:val="006919DC"/>
    <w:rsid w:val="006925FC"/>
    <w:rsid w:val="006927CB"/>
    <w:rsid w:val="00692FEA"/>
    <w:rsid w:val="00693230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35F3"/>
    <w:rsid w:val="006B431E"/>
    <w:rsid w:val="006B43D5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3E5"/>
    <w:rsid w:val="006E4635"/>
    <w:rsid w:val="006E4DF5"/>
    <w:rsid w:val="006E4FE1"/>
    <w:rsid w:val="006E57D7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3E1F"/>
    <w:rsid w:val="00724330"/>
    <w:rsid w:val="00726BD7"/>
    <w:rsid w:val="00726CA7"/>
    <w:rsid w:val="00726F53"/>
    <w:rsid w:val="007279C1"/>
    <w:rsid w:val="0073047F"/>
    <w:rsid w:val="00730C93"/>
    <w:rsid w:val="0073150F"/>
    <w:rsid w:val="00732406"/>
    <w:rsid w:val="00732731"/>
    <w:rsid w:val="00732DE1"/>
    <w:rsid w:val="00733201"/>
    <w:rsid w:val="0073412D"/>
    <w:rsid w:val="00734356"/>
    <w:rsid w:val="0073523C"/>
    <w:rsid w:val="0073547D"/>
    <w:rsid w:val="00735D49"/>
    <w:rsid w:val="0073651F"/>
    <w:rsid w:val="00737113"/>
    <w:rsid w:val="00737159"/>
    <w:rsid w:val="007376A7"/>
    <w:rsid w:val="00737940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41F9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4D1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3F4"/>
    <w:rsid w:val="00772D47"/>
    <w:rsid w:val="00772DEB"/>
    <w:rsid w:val="00772E90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03A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0799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A66"/>
    <w:rsid w:val="00836B19"/>
    <w:rsid w:val="00836E99"/>
    <w:rsid w:val="0084004A"/>
    <w:rsid w:val="008404BF"/>
    <w:rsid w:val="008409EE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352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57BC7"/>
    <w:rsid w:val="00860DDA"/>
    <w:rsid w:val="00862325"/>
    <w:rsid w:val="00862647"/>
    <w:rsid w:val="00863888"/>
    <w:rsid w:val="00863A90"/>
    <w:rsid w:val="00863C03"/>
    <w:rsid w:val="00863FBC"/>
    <w:rsid w:val="00864631"/>
    <w:rsid w:val="00864C3B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B1D"/>
    <w:rsid w:val="00876C71"/>
    <w:rsid w:val="0087709D"/>
    <w:rsid w:val="0087743D"/>
    <w:rsid w:val="00877474"/>
    <w:rsid w:val="008807F1"/>
    <w:rsid w:val="00880944"/>
    <w:rsid w:val="00880C9A"/>
    <w:rsid w:val="00881C18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CF6"/>
    <w:rsid w:val="00897F61"/>
    <w:rsid w:val="008A1BB4"/>
    <w:rsid w:val="008A3203"/>
    <w:rsid w:val="008A4AF9"/>
    <w:rsid w:val="008A5222"/>
    <w:rsid w:val="008A5929"/>
    <w:rsid w:val="008A631A"/>
    <w:rsid w:val="008A6398"/>
    <w:rsid w:val="008A69AC"/>
    <w:rsid w:val="008A6CE4"/>
    <w:rsid w:val="008A77A8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6DB"/>
    <w:rsid w:val="008C1708"/>
    <w:rsid w:val="008C26DF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7F1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6848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13A6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68D"/>
    <w:rsid w:val="00962F2C"/>
    <w:rsid w:val="00963AEB"/>
    <w:rsid w:val="0096644D"/>
    <w:rsid w:val="0096669D"/>
    <w:rsid w:val="009669D9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4BB4"/>
    <w:rsid w:val="00985372"/>
    <w:rsid w:val="00987C27"/>
    <w:rsid w:val="00987D0D"/>
    <w:rsid w:val="009907D8"/>
    <w:rsid w:val="0099239A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282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4BA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9F77A6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404D"/>
    <w:rsid w:val="00A24188"/>
    <w:rsid w:val="00A2473E"/>
    <w:rsid w:val="00A24985"/>
    <w:rsid w:val="00A24E36"/>
    <w:rsid w:val="00A25043"/>
    <w:rsid w:val="00A254F3"/>
    <w:rsid w:val="00A26156"/>
    <w:rsid w:val="00A2624A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77481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5F1"/>
    <w:rsid w:val="00AA28CB"/>
    <w:rsid w:val="00AA2CC3"/>
    <w:rsid w:val="00AA2CCC"/>
    <w:rsid w:val="00AA2E98"/>
    <w:rsid w:val="00AA3BA3"/>
    <w:rsid w:val="00AA53E0"/>
    <w:rsid w:val="00AA5EF0"/>
    <w:rsid w:val="00AA5FED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3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18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44A0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451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52C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6A52"/>
    <w:rsid w:val="00BD7EBA"/>
    <w:rsid w:val="00BE03C7"/>
    <w:rsid w:val="00BE0CFC"/>
    <w:rsid w:val="00BE0E10"/>
    <w:rsid w:val="00BE2634"/>
    <w:rsid w:val="00BE2BC5"/>
    <w:rsid w:val="00BE3701"/>
    <w:rsid w:val="00BE4305"/>
    <w:rsid w:val="00BE46B3"/>
    <w:rsid w:val="00BE4A64"/>
    <w:rsid w:val="00BE4B7B"/>
    <w:rsid w:val="00BE5142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27EB"/>
    <w:rsid w:val="00BF37E9"/>
    <w:rsid w:val="00BF5ECC"/>
    <w:rsid w:val="00BF5EF5"/>
    <w:rsid w:val="00BF6136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0B23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137B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3FD4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1E9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8ED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04E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691F"/>
    <w:rsid w:val="00CD7766"/>
    <w:rsid w:val="00CD7C85"/>
    <w:rsid w:val="00CE0539"/>
    <w:rsid w:val="00CE0FF4"/>
    <w:rsid w:val="00CE16A8"/>
    <w:rsid w:val="00CE2BA9"/>
    <w:rsid w:val="00CE4C2F"/>
    <w:rsid w:val="00CE4D4E"/>
    <w:rsid w:val="00CE4DBC"/>
    <w:rsid w:val="00CE52E2"/>
    <w:rsid w:val="00CE6EAB"/>
    <w:rsid w:val="00CE70B8"/>
    <w:rsid w:val="00CE7E57"/>
    <w:rsid w:val="00CF0401"/>
    <w:rsid w:val="00CF0490"/>
    <w:rsid w:val="00CF0DD4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4539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21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6CD0"/>
    <w:rsid w:val="00D67D19"/>
    <w:rsid w:val="00D67DB8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29C4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0DAD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7B3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9CA"/>
    <w:rsid w:val="00E01DCE"/>
    <w:rsid w:val="00E02111"/>
    <w:rsid w:val="00E03EFF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407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32F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4078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1CD2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39E"/>
    <w:rsid w:val="00F04DD9"/>
    <w:rsid w:val="00F051EB"/>
    <w:rsid w:val="00F054A5"/>
    <w:rsid w:val="00F0629D"/>
    <w:rsid w:val="00F06FA2"/>
    <w:rsid w:val="00F07D0D"/>
    <w:rsid w:val="00F106D6"/>
    <w:rsid w:val="00F10AB4"/>
    <w:rsid w:val="00F11627"/>
    <w:rsid w:val="00F12780"/>
    <w:rsid w:val="00F128A1"/>
    <w:rsid w:val="00F12AC4"/>
    <w:rsid w:val="00F135D5"/>
    <w:rsid w:val="00F136EF"/>
    <w:rsid w:val="00F142FA"/>
    <w:rsid w:val="00F142FF"/>
    <w:rsid w:val="00F1498F"/>
    <w:rsid w:val="00F16014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5C3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039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475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CBD2F8"/>
  <w15:chartTrackingRefBased/>
  <w15:docId w15:val="{B2BE8AF4-2A21-4D9A-AC0E-462EFA7F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7D449-42F2-4B96-80E2-B90A3A69AD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2A869A-D2BE-417D-8585-01140DD0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2</cp:revision>
  <cp:lastPrinted>2024-04-23T09:14:00Z</cp:lastPrinted>
  <dcterms:created xsi:type="dcterms:W3CDTF">2024-10-08T11:25:00Z</dcterms:created>
  <dcterms:modified xsi:type="dcterms:W3CDTF">2024-10-08T11:25:00Z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94f9d1fe-5f1f-4c63-ab9d-6d3da3c56419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10.11.176.9</vt:lpwstr>
  </property>
</Properties>
</file>