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041E99" w14:textId="77777777" w:rsidR="00B3673D" w:rsidRDefault="00B3673D">
      <w:pPr>
        <w:pStyle w:val="Nagwek80"/>
        <w:spacing w:before="0" w:after="0"/>
        <w:jc w:val="center"/>
      </w:pPr>
      <w:r>
        <w:rPr>
          <w:rFonts w:ascii="Times New Roman" w:hAnsi="Times New Roman" w:cs="Times New Roman"/>
          <w:b/>
          <w:bCs/>
          <w:sz w:val="20"/>
        </w:rPr>
        <w:t>UMOW</w:t>
      </w:r>
      <w:r w:rsidR="00E424C4">
        <w:rPr>
          <w:rFonts w:ascii="Times New Roman" w:hAnsi="Times New Roman" w:cs="Times New Roman"/>
          <w:b/>
          <w:bCs/>
          <w:sz w:val="20"/>
        </w:rPr>
        <w:t>A</w:t>
      </w:r>
      <w:r>
        <w:rPr>
          <w:rFonts w:ascii="Times New Roman" w:hAnsi="Times New Roman" w:cs="Times New Roman"/>
          <w:b/>
          <w:bCs/>
          <w:sz w:val="20"/>
        </w:rPr>
        <w:t xml:space="preserve">  NR </w:t>
      </w:r>
      <w:r w:rsidR="00E424C4">
        <w:rPr>
          <w:rFonts w:ascii="Times New Roman" w:hAnsi="Times New Roman" w:cs="Times New Roman"/>
          <w:b/>
          <w:bCs/>
          <w:sz w:val="20"/>
        </w:rPr>
        <w:t>………………………..</w:t>
      </w:r>
    </w:p>
    <w:p w14:paraId="0A169526" w14:textId="77777777" w:rsidR="00B3673D" w:rsidRDefault="00B3673D">
      <w:pPr>
        <w:pStyle w:val="Tekstpodstawowy"/>
        <w:jc w:val="center"/>
        <w:rPr>
          <w:sz w:val="20"/>
        </w:rPr>
      </w:pPr>
    </w:p>
    <w:p w14:paraId="1F6483CF" w14:textId="77777777" w:rsidR="00B3673D" w:rsidRDefault="00B3673D">
      <w:pPr>
        <w:widowControl w:val="0"/>
        <w:autoSpaceDE w:val="0"/>
        <w:spacing w:before="96" w:after="96"/>
        <w:jc w:val="both"/>
      </w:pPr>
      <w:r>
        <w:rPr>
          <w:color w:val="000000"/>
          <w:sz w:val="20"/>
          <w:szCs w:val="20"/>
        </w:rPr>
        <w:t>zawarta w Gdańsku, w dniu  ……………………… 202</w:t>
      </w:r>
      <w:r w:rsidR="00B062D4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roku pomiędzy:</w:t>
      </w:r>
    </w:p>
    <w:p w14:paraId="6E216E18" w14:textId="77777777" w:rsidR="00B3673D" w:rsidRDefault="00B3673D">
      <w:pPr>
        <w:widowControl w:val="0"/>
        <w:numPr>
          <w:ilvl w:val="0"/>
          <w:numId w:val="8"/>
        </w:numPr>
        <w:autoSpaceDE w:val="0"/>
        <w:spacing w:line="276" w:lineRule="auto"/>
        <w:jc w:val="both"/>
      </w:pPr>
      <w:r>
        <w:rPr>
          <w:b/>
          <w:bCs/>
          <w:color w:val="000000"/>
          <w:sz w:val="20"/>
          <w:szCs w:val="20"/>
        </w:rPr>
        <w:t>COPERNICUS Podmiot Leczniczy Spółka z ograniczoną odpowiedzialnością z siedzibą w Gdańsku</w:t>
      </w:r>
      <w:r>
        <w:rPr>
          <w:color w:val="000000"/>
          <w:sz w:val="20"/>
          <w:szCs w:val="20"/>
        </w:rPr>
        <w:t>, ul. Nowe Ogrody 1-6, 80-803 Gdańsk, wpisaną do Krajowego Rejestru Sądowego przez Sąd Rejonowy Gdańsk-Północ w Gdańsku, VII Wydział Gospodarczy Krajowego Rejestru Sądowego pod numerem KRS: 0000478705, REGON: 221964385, NIP: 583-316-22-78, o kapitale zakładowym 271.848.000 zł, reprezentowanym przez:</w:t>
      </w:r>
    </w:p>
    <w:p w14:paraId="13897D04" w14:textId="77777777" w:rsidR="005A6A93" w:rsidRPr="00F473D9" w:rsidRDefault="005A6A93" w:rsidP="005A6A93">
      <w:pPr>
        <w:widowControl w:val="0"/>
        <w:numPr>
          <w:ilvl w:val="0"/>
          <w:numId w:val="8"/>
        </w:numPr>
        <w:autoSpaceDE w:val="0"/>
        <w:spacing w:line="276" w:lineRule="auto"/>
      </w:pPr>
      <w:r w:rsidRPr="00F473D9">
        <w:rPr>
          <w:b/>
          <w:bCs/>
          <w:sz w:val="20"/>
          <w:szCs w:val="20"/>
        </w:rPr>
        <w:t>Piotra Wróblewskiego – Wiceprezesa ds. ekonomicznych</w:t>
      </w:r>
      <w:r>
        <w:rPr>
          <w:b/>
          <w:bCs/>
          <w:sz w:val="20"/>
          <w:szCs w:val="20"/>
        </w:rPr>
        <w:t xml:space="preserve">, </w:t>
      </w:r>
      <w:r w:rsidRPr="006770CB">
        <w:rPr>
          <w:bCs/>
          <w:sz w:val="20"/>
          <w:szCs w:val="20"/>
        </w:rPr>
        <w:t>na podstawie pełnomocnictwa udzielonego przez Zarząd Spółki Uchwałą nr 35/2021 z dnia 20.12.2021</w:t>
      </w:r>
    </w:p>
    <w:p w14:paraId="1C8DC451" w14:textId="77777777" w:rsidR="00B3673D" w:rsidRDefault="00B3673D">
      <w:pPr>
        <w:widowControl w:val="0"/>
        <w:autoSpaceDE w:val="0"/>
        <w:spacing w:line="276" w:lineRule="auto"/>
      </w:pPr>
    </w:p>
    <w:p w14:paraId="05B1244E" w14:textId="77777777" w:rsidR="00B3673D" w:rsidRDefault="00B3673D">
      <w:pPr>
        <w:widowControl w:val="0"/>
        <w:autoSpaceDE w:val="0"/>
        <w:spacing w:after="120" w:line="276" w:lineRule="auto"/>
        <w:jc w:val="both"/>
      </w:pPr>
      <w:r>
        <w:rPr>
          <w:color w:val="000000"/>
          <w:sz w:val="20"/>
          <w:szCs w:val="20"/>
        </w:rPr>
        <w:t xml:space="preserve">zwaną dalej </w:t>
      </w:r>
      <w:r>
        <w:rPr>
          <w:b/>
          <w:bCs/>
          <w:color w:val="000000"/>
          <w:sz w:val="20"/>
          <w:szCs w:val="20"/>
        </w:rPr>
        <w:t>Zamawiającym,</w:t>
      </w:r>
    </w:p>
    <w:p w14:paraId="77CA85BF" w14:textId="77777777" w:rsidR="00B3673D" w:rsidRDefault="00B3673D">
      <w:pPr>
        <w:widowControl w:val="0"/>
        <w:autoSpaceDE w:val="0"/>
        <w:spacing w:line="276" w:lineRule="auto"/>
        <w:jc w:val="both"/>
      </w:pPr>
      <w:r>
        <w:rPr>
          <w:color w:val="000000"/>
          <w:sz w:val="20"/>
          <w:szCs w:val="20"/>
        </w:rPr>
        <w:t>a firmą</w:t>
      </w:r>
    </w:p>
    <w:p w14:paraId="2F79E02E" w14:textId="77777777" w:rsidR="00B3673D" w:rsidRDefault="00B3673D">
      <w:pPr>
        <w:widowControl w:val="0"/>
        <w:numPr>
          <w:ilvl w:val="0"/>
          <w:numId w:val="8"/>
        </w:numPr>
        <w:autoSpaceDE w:val="0"/>
        <w:spacing w:line="276" w:lineRule="auto"/>
        <w:jc w:val="both"/>
      </w:pPr>
      <w:r>
        <w:rPr>
          <w:b/>
          <w:color w:val="000000"/>
          <w:sz w:val="20"/>
          <w:szCs w:val="20"/>
        </w:rPr>
        <w:t>………………………………..</w:t>
      </w:r>
    </w:p>
    <w:p w14:paraId="719A1ED9" w14:textId="77777777" w:rsidR="00B3673D" w:rsidRDefault="00B3673D">
      <w:pPr>
        <w:widowControl w:val="0"/>
        <w:autoSpaceDE w:val="0"/>
        <w:spacing w:after="200"/>
        <w:ind w:right="-30"/>
        <w:jc w:val="both"/>
        <w:rPr>
          <w:color w:val="000000"/>
          <w:sz w:val="20"/>
          <w:szCs w:val="20"/>
        </w:rPr>
      </w:pPr>
    </w:p>
    <w:p w14:paraId="409E5861" w14:textId="77777777" w:rsidR="00DA0361" w:rsidRDefault="00DA0361">
      <w:pPr>
        <w:widowControl w:val="0"/>
        <w:autoSpaceDE w:val="0"/>
        <w:spacing w:after="200"/>
        <w:ind w:right="-3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Zamówienie nie objęte regulacją ustawy Prawo Zamówień Publicznych - zgodnie z art. 2 ust. 1 pkt 1 ustawy prawo zamówień publicznych.</w:t>
      </w:r>
    </w:p>
    <w:p w14:paraId="15B14A4C" w14:textId="77777777" w:rsidR="00DA0361" w:rsidRDefault="00DA0361">
      <w:pPr>
        <w:jc w:val="center"/>
        <w:rPr>
          <w:bCs/>
          <w:color w:val="000000"/>
          <w:sz w:val="20"/>
          <w:szCs w:val="20"/>
        </w:rPr>
      </w:pPr>
    </w:p>
    <w:p w14:paraId="4D7BFCE8" w14:textId="77777777" w:rsidR="00B3673D" w:rsidRDefault="00B3673D">
      <w:pPr>
        <w:jc w:val="center"/>
      </w:pPr>
      <w:r>
        <w:rPr>
          <w:b/>
          <w:bCs/>
          <w:sz w:val="20"/>
          <w:szCs w:val="20"/>
        </w:rPr>
        <w:t>§ 1</w:t>
      </w:r>
    </w:p>
    <w:p w14:paraId="28A22C12" w14:textId="77777777" w:rsidR="00B3673D" w:rsidRDefault="00B3673D">
      <w:pPr>
        <w:numPr>
          <w:ilvl w:val="0"/>
          <w:numId w:val="2"/>
        </w:numPr>
        <w:tabs>
          <w:tab w:val="left" w:pos="426"/>
        </w:tabs>
        <w:ind w:left="426" w:hanging="426"/>
        <w:jc w:val="both"/>
      </w:pPr>
      <w:r>
        <w:rPr>
          <w:sz w:val="20"/>
          <w:szCs w:val="20"/>
        </w:rPr>
        <w:t xml:space="preserve">Przedmiotem niniejszej umowy jest wykonywanie obsługi serwisowej (utrzymanie w ruchu) aparatury użytkowanej przez </w:t>
      </w:r>
      <w:r>
        <w:rPr>
          <w:b/>
          <w:bCs/>
          <w:sz w:val="20"/>
          <w:szCs w:val="20"/>
        </w:rPr>
        <w:t>Zamawiającego</w:t>
      </w:r>
      <w:r>
        <w:rPr>
          <w:sz w:val="20"/>
          <w:szCs w:val="20"/>
        </w:rPr>
        <w:t xml:space="preserve">. </w:t>
      </w:r>
    </w:p>
    <w:p w14:paraId="70817592" w14:textId="77777777" w:rsidR="00B3673D" w:rsidRDefault="00B3673D">
      <w:pPr>
        <w:numPr>
          <w:ilvl w:val="0"/>
          <w:numId w:val="2"/>
        </w:numPr>
        <w:ind w:left="426" w:hanging="426"/>
        <w:jc w:val="both"/>
      </w:pPr>
      <w:r>
        <w:rPr>
          <w:sz w:val="20"/>
          <w:szCs w:val="20"/>
        </w:rPr>
        <w:t xml:space="preserve">Wykaz aparatury określa formularz kalkulacji cenowej dołączony do oferty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będący załącznikiem nr 1 do niniejszej umowy.</w:t>
      </w:r>
    </w:p>
    <w:p w14:paraId="3188435F" w14:textId="77777777" w:rsidR="00B3673D" w:rsidRDefault="00B3673D">
      <w:pPr>
        <w:numPr>
          <w:ilvl w:val="0"/>
          <w:numId w:val="2"/>
        </w:numPr>
        <w:ind w:left="426" w:hanging="426"/>
        <w:jc w:val="both"/>
      </w:pPr>
      <w:r>
        <w:rPr>
          <w:sz w:val="20"/>
          <w:szCs w:val="20"/>
        </w:rPr>
        <w:t>Przedmiot umowy obejmuje w szczególności:</w:t>
      </w:r>
    </w:p>
    <w:p w14:paraId="538D6B8D" w14:textId="77777777" w:rsidR="00B3673D" w:rsidRDefault="00B3673D">
      <w:pPr>
        <w:pStyle w:val="Tekstpodstawowy24"/>
        <w:numPr>
          <w:ilvl w:val="0"/>
          <w:numId w:val="6"/>
        </w:numPr>
        <w:tabs>
          <w:tab w:val="left" w:pos="367"/>
        </w:tabs>
        <w:spacing w:line="100" w:lineRule="atLeast"/>
        <w:jc w:val="both"/>
      </w:pPr>
      <w:r>
        <w:rPr>
          <w:b w:val="0"/>
          <w:bCs/>
          <w:i w:val="0"/>
          <w:iCs/>
          <w:sz w:val="20"/>
          <w:szCs w:val="20"/>
        </w:rPr>
        <w:t>naprawy,</w:t>
      </w:r>
    </w:p>
    <w:p w14:paraId="7363EA78" w14:textId="77777777" w:rsidR="00B3673D" w:rsidRDefault="00B3673D">
      <w:pPr>
        <w:pStyle w:val="Tekstpodstawowy24"/>
        <w:numPr>
          <w:ilvl w:val="0"/>
          <w:numId w:val="6"/>
        </w:numPr>
        <w:tabs>
          <w:tab w:val="left" w:pos="367"/>
        </w:tabs>
        <w:spacing w:line="100" w:lineRule="atLeast"/>
        <w:jc w:val="both"/>
      </w:pPr>
      <w:r>
        <w:rPr>
          <w:b w:val="0"/>
          <w:bCs/>
          <w:i w:val="0"/>
          <w:iCs/>
          <w:sz w:val="20"/>
          <w:szCs w:val="20"/>
        </w:rPr>
        <w:t>konserwacje</w:t>
      </w:r>
      <w:r w:rsidR="00A75C84">
        <w:rPr>
          <w:b w:val="0"/>
          <w:bCs/>
          <w:i w:val="0"/>
          <w:iCs/>
          <w:sz w:val="20"/>
          <w:szCs w:val="20"/>
        </w:rPr>
        <w:t>/ przeglądy</w:t>
      </w:r>
      <w:r>
        <w:rPr>
          <w:b w:val="0"/>
          <w:bCs/>
          <w:i w:val="0"/>
          <w:iCs/>
          <w:sz w:val="20"/>
          <w:szCs w:val="20"/>
        </w:rPr>
        <w:t>,</w:t>
      </w:r>
    </w:p>
    <w:p w14:paraId="5B26ED29" w14:textId="77777777" w:rsidR="00B3673D" w:rsidRDefault="00B3673D">
      <w:pPr>
        <w:pStyle w:val="Tekstpodstawowy24"/>
        <w:numPr>
          <w:ilvl w:val="0"/>
          <w:numId w:val="6"/>
        </w:numPr>
        <w:tabs>
          <w:tab w:val="left" w:pos="367"/>
        </w:tabs>
        <w:spacing w:line="100" w:lineRule="atLeast"/>
        <w:jc w:val="both"/>
      </w:pPr>
      <w:r>
        <w:rPr>
          <w:b w:val="0"/>
          <w:bCs/>
          <w:i w:val="0"/>
          <w:iCs/>
          <w:sz w:val="20"/>
          <w:szCs w:val="20"/>
        </w:rPr>
        <w:t>utrzymanie w stałej gotowości technicznej,</w:t>
      </w:r>
    </w:p>
    <w:p w14:paraId="7F652990" w14:textId="77777777" w:rsidR="00B3673D" w:rsidRDefault="00B3673D">
      <w:pPr>
        <w:pStyle w:val="Tekstpodstawowy24"/>
        <w:tabs>
          <w:tab w:val="left" w:pos="0"/>
        </w:tabs>
        <w:spacing w:line="100" w:lineRule="atLeast"/>
        <w:ind w:left="425"/>
        <w:jc w:val="both"/>
      </w:pPr>
      <w:r>
        <w:rPr>
          <w:b w:val="0"/>
          <w:bCs/>
          <w:i w:val="0"/>
          <w:iCs/>
          <w:sz w:val="20"/>
          <w:szCs w:val="20"/>
        </w:rPr>
        <w:t xml:space="preserve">sprzętu i aparatury medycznej </w:t>
      </w:r>
      <w:proofErr w:type="spellStart"/>
      <w:r>
        <w:rPr>
          <w:b w:val="0"/>
          <w:bCs/>
          <w:i w:val="0"/>
          <w:iCs/>
          <w:sz w:val="20"/>
          <w:szCs w:val="20"/>
        </w:rPr>
        <w:t>hemodializacyjnej</w:t>
      </w:r>
      <w:proofErr w:type="spellEnd"/>
      <w:r>
        <w:rPr>
          <w:b w:val="0"/>
          <w:bCs/>
          <w:i w:val="0"/>
          <w:iCs/>
          <w:sz w:val="20"/>
          <w:szCs w:val="20"/>
        </w:rPr>
        <w:t xml:space="preserve">, zainstalowanej w Stacji Dializ </w:t>
      </w:r>
      <w:r>
        <w:rPr>
          <w:bCs/>
          <w:i w:val="0"/>
          <w:iCs/>
          <w:sz w:val="20"/>
          <w:szCs w:val="20"/>
        </w:rPr>
        <w:t>Zamawiającego</w:t>
      </w:r>
      <w:r>
        <w:rPr>
          <w:b w:val="0"/>
          <w:bCs/>
          <w:i w:val="0"/>
          <w:iCs/>
          <w:sz w:val="20"/>
          <w:szCs w:val="20"/>
        </w:rPr>
        <w:t xml:space="preserve">, będącej własnością </w:t>
      </w:r>
      <w:r>
        <w:rPr>
          <w:bCs/>
          <w:i w:val="0"/>
          <w:iCs/>
          <w:sz w:val="20"/>
          <w:szCs w:val="20"/>
        </w:rPr>
        <w:t>Zamawiającego</w:t>
      </w:r>
      <w:r>
        <w:rPr>
          <w:b w:val="0"/>
          <w:bCs/>
          <w:i w:val="0"/>
          <w:iCs/>
          <w:sz w:val="20"/>
          <w:szCs w:val="20"/>
        </w:rPr>
        <w:t xml:space="preserve">. </w:t>
      </w:r>
    </w:p>
    <w:p w14:paraId="66F87A30" w14:textId="77777777" w:rsidR="00B3673D" w:rsidRDefault="00B3673D">
      <w:pPr>
        <w:numPr>
          <w:ilvl w:val="0"/>
          <w:numId w:val="2"/>
        </w:numPr>
        <w:ind w:left="426" w:hanging="426"/>
        <w:jc w:val="both"/>
      </w:pPr>
      <w:r>
        <w:rPr>
          <w:sz w:val="20"/>
          <w:szCs w:val="20"/>
        </w:rPr>
        <w:t xml:space="preserve">Wszystkie czynności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muszą być przeprowadzone zgodnie z zaleceniami producenta oraz obowiązującymi przepisami prawa.</w:t>
      </w:r>
    </w:p>
    <w:p w14:paraId="65746D76" w14:textId="77777777" w:rsidR="00B3673D" w:rsidRDefault="00B3673D">
      <w:pPr>
        <w:numPr>
          <w:ilvl w:val="0"/>
          <w:numId w:val="2"/>
        </w:numPr>
        <w:autoSpaceDE w:val="0"/>
        <w:ind w:left="426" w:hanging="426"/>
        <w:jc w:val="both"/>
      </w:pPr>
      <w:r>
        <w:rPr>
          <w:rFonts w:eastAsia="Arial"/>
          <w:sz w:val="20"/>
          <w:szCs w:val="20"/>
        </w:rPr>
        <w:t xml:space="preserve">Za wykonanie przedmiotu umowy, </w:t>
      </w:r>
      <w:r>
        <w:rPr>
          <w:rFonts w:eastAsia="Arial"/>
          <w:b/>
          <w:bCs/>
          <w:sz w:val="20"/>
          <w:szCs w:val="20"/>
        </w:rPr>
        <w:t>Wykonawcy</w:t>
      </w:r>
      <w:r>
        <w:rPr>
          <w:rFonts w:eastAsia="Arial"/>
          <w:sz w:val="20"/>
          <w:szCs w:val="20"/>
        </w:rPr>
        <w:t xml:space="preserve"> zgodnie z przedłożonym do oferty formularzem kalkulacji cenowej będzie przysługiwało wynagrodzenie ryczałtowe w wysokości: </w:t>
      </w:r>
      <w:r>
        <w:rPr>
          <w:sz w:val="20"/>
          <w:szCs w:val="20"/>
        </w:rPr>
        <w:t>kwota</w:t>
      </w:r>
      <w:r w:rsidR="00E424C4">
        <w:rPr>
          <w:sz w:val="20"/>
          <w:szCs w:val="20"/>
        </w:rPr>
        <w:t xml:space="preserve"> brutto</w:t>
      </w:r>
      <w:r>
        <w:rPr>
          <w:sz w:val="20"/>
          <w:szCs w:val="20"/>
        </w:rPr>
        <w:t xml:space="preserve">: …………………… zł (słownie: ……………………………………….. złotych) - </w:t>
      </w:r>
      <w:r>
        <w:rPr>
          <w:rFonts w:eastAsia="Arial"/>
          <w:sz w:val="20"/>
          <w:szCs w:val="20"/>
        </w:rPr>
        <w:t xml:space="preserve">za wykonanie </w:t>
      </w:r>
      <w:r>
        <w:rPr>
          <w:sz w:val="20"/>
          <w:szCs w:val="20"/>
        </w:rPr>
        <w:t xml:space="preserve">wszelkich czynności wskazanych m. in. w § 1 ust. 3, wynagrodzenie ryczałtowe obejmuje w szczególności koszty robocizny (m. in. napraw, konserwacji), narzędzi, transportu, dojazdu </w:t>
      </w:r>
      <w:r>
        <w:rPr>
          <w:b/>
          <w:bCs/>
          <w:sz w:val="20"/>
          <w:szCs w:val="20"/>
        </w:rPr>
        <w:t xml:space="preserve">Wykonawcy </w:t>
      </w:r>
      <w:r>
        <w:rPr>
          <w:sz w:val="20"/>
          <w:szCs w:val="20"/>
        </w:rPr>
        <w:t>do sprzętu oraz ewentualnych przesyłek w obie strony, ubezpieczenia oraz koszty części i akcesoriów niezbędnych do zapewnienia ciągłości pracy urządzeń objętych umową.</w:t>
      </w:r>
    </w:p>
    <w:p w14:paraId="3E982288" w14:textId="77777777" w:rsidR="00B3673D" w:rsidRDefault="00B3673D">
      <w:pPr>
        <w:pStyle w:val="Akapitzlist"/>
        <w:numPr>
          <w:ilvl w:val="0"/>
          <w:numId w:val="2"/>
        </w:numPr>
        <w:shd w:val="clear" w:color="auto" w:fill="FFFFFF"/>
        <w:ind w:left="426" w:hanging="426"/>
        <w:jc w:val="both"/>
      </w:pPr>
      <w:r>
        <w:rPr>
          <w:spacing w:val="-8"/>
        </w:rPr>
        <w:t xml:space="preserve">Zapłata za przedmiot umowy regulowana będzie </w:t>
      </w:r>
      <w:r>
        <w:rPr>
          <w:b/>
          <w:bCs/>
          <w:spacing w:val="-8"/>
        </w:rPr>
        <w:t>Wykonawcy</w:t>
      </w:r>
      <w:r>
        <w:rPr>
          <w:spacing w:val="-8"/>
        </w:rPr>
        <w:t xml:space="preserve"> w równych ratach miesięcznych przez okres trwania umowy, tj. …........................................ zł brutto miesięcznie.</w:t>
      </w:r>
    </w:p>
    <w:p w14:paraId="6D718D00" w14:textId="77777777" w:rsidR="00B3673D" w:rsidRDefault="00B3673D">
      <w:pPr>
        <w:numPr>
          <w:ilvl w:val="0"/>
          <w:numId w:val="2"/>
        </w:numPr>
        <w:shd w:val="clear" w:color="auto" w:fill="FFFFFF"/>
        <w:ind w:left="426" w:hanging="426"/>
        <w:jc w:val="both"/>
      </w:pPr>
      <w:r>
        <w:rPr>
          <w:b/>
          <w:bCs/>
          <w:spacing w:val="-8"/>
          <w:sz w:val="20"/>
          <w:szCs w:val="20"/>
        </w:rPr>
        <w:t>Wykonawca</w:t>
      </w:r>
      <w:r>
        <w:rPr>
          <w:spacing w:val="-8"/>
          <w:sz w:val="20"/>
          <w:szCs w:val="20"/>
        </w:rPr>
        <w:t xml:space="preserve"> będzie świadczył usługi przy użyciu własnych narzędzi i urządzeń.</w:t>
      </w:r>
    </w:p>
    <w:p w14:paraId="383B31C9" w14:textId="77777777" w:rsidR="00B3673D" w:rsidRDefault="00B3673D">
      <w:pPr>
        <w:widowControl w:val="0"/>
        <w:numPr>
          <w:ilvl w:val="0"/>
          <w:numId w:val="2"/>
        </w:numPr>
        <w:tabs>
          <w:tab w:val="left" w:pos="433"/>
        </w:tabs>
        <w:autoSpaceDE w:val="0"/>
        <w:ind w:left="426" w:hanging="426"/>
        <w:jc w:val="both"/>
      </w:pPr>
      <w:r>
        <w:rPr>
          <w:rFonts w:eastAsia="Arial"/>
          <w:sz w:val="20"/>
          <w:szCs w:val="20"/>
        </w:rPr>
        <w:t xml:space="preserve">Warunkiem zapłaty należności za dany miesiąc jest niewniesienie żadnych zastrzeżeń, co do wykonania przez </w:t>
      </w:r>
      <w:r>
        <w:rPr>
          <w:rFonts w:eastAsia="Arial"/>
          <w:b/>
          <w:bCs/>
          <w:sz w:val="20"/>
          <w:szCs w:val="20"/>
        </w:rPr>
        <w:t>Wykonawcę</w:t>
      </w:r>
      <w:r>
        <w:rPr>
          <w:rFonts w:eastAsia="Arial"/>
          <w:sz w:val="20"/>
          <w:szCs w:val="20"/>
        </w:rPr>
        <w:t xml:space="preserve"> przedmiotu umowy w danym miesiącu.</w:t>
      </w:r>
    </w:p>
    <w:p w14:paraId="51F1BE5D" w14:textId="77777777" w:rsidR="00B3673D" w:rsidRDefault="00B3673D">
      <w:pPr>
        <w:numPr>
          <w:ilvl w:val="0"/>
          <w:numId w:val="2"/>
        </w:numPr>
        <w:shd w:val="clear" w:color="auto" w:fill="FFFFFF"/>
        <w:ind w:left="426" w:hanging="426"/>
        <w:jc w:val="both"/>
      </w:pPr>
      <w:r>
        <w:rPr>
          <w:sz w:val="20"/>
          <w:szCs w:val="20"/>
        </w:rPr>
        <w:t xml:space="preserve">Materiały i części zamienne, które będą niezbędne </w:t>
      </w:r>
      <w:r w:rsidR="00D1495F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napraw urządzeń wymienionych w Załączniku nr 1 do niniejszej umowy, a inne niż materiały niezbędne do wykonania obsługi serwisowej - </w:t>
      </w: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będzie kupował oddzielnie, po przedstawieniu przez </w:t>
      </w:r>
      <w:r>
        <w:rPr>
          <w:b/>
          <w:bCs/>
          <w:sz w:val="20"/>
          <w:szCs w:val="20"/>
        </w:rPr>
        <w:t>Wykonawcę</w:t>
      </w:r>
      <w:r>
        <w:rPr>
          <w:sz w:val="20"/>
          <w:szCs w:val="20"/>
        </w:rPr>
        <w:t xml:space="preserve"> wniosków zakupu materiałów i części potwierdzających konieczność dokonywania zakupu w/w materiałów i części zamiennych. </w:t>
      </w: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może</w:t>
      </w:r>
      <w:r w:rsidR="00C1558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zlecić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dokonanie zakupu i sprowadzenia w/w części po wcześniejszym przedstawieniu </w:t>
      </w:r>
      <w:r>
        <w:rPr>
          <w:sz w:val="20"/>
          <w:szCs w:val="20"/>
        </w:rPr>
        <w:lastRenderedPageBreak/>
        <w:t xml:space="preserve">przez </w:t>
      </w:r>
      <w:r>
        <w:rPr>
          <w:b/>
          <w:bCs/>
          <w:sz w:val="20"/>
          <w:szCs w:val="20"/>
        </w:rPr>
        <w:t>Wykonawcę</w:t>
      </w:r>
      <w:r>
        <w:rPr>
          <w:sz w:val="20"/>
          <w:szCs w:val="20"/>
        </w:rPr>
        <w:t xml:space="preserve"> kosztów i zaakceptowaniu ich przez </w:t>
      </w:r>
      <w:r>
        <w:rPr>
          <w:b/>
          <w:bCs/>
          <w:sz w:val="20"/>
          <w:szCs w:val="20"/>
        </w:rPr>
        <w:t>Zamawiającego</w:t>
      </w:r>
      <w:r>
        <w:rPr>
          <w:sz w:val="20"/>
          <w:szCs w:val="20"/>
        </w:rPr>
        <w:t>.</w:t>
      </w:r>
      <w:r>
        <w:rPr>
          <w:rFonts w:eastAsia="Arial"/>
          <w:spacing w:val="-8"/>
          <w:sz w:val="20"/>
          <w:szCs w:val="20"/>
        </w:rPr>
        <w:t xml:space="preserve"> Zasady zapłaty za materiały i części zamienne zostały określone w § 8 ust. 2.</w:t>
      </w:r>
    </w:p>
    <w:p w14:paraId="4220E787" w14:textId="77777777" w:rsidR="00B3673D" w:rsidRDefault="00B3673D">
      <w:pPr>
        <w:widowControl w:val="0"/>
        <w:numPr>
          <w:ilvl w:val="0"/>
          <w:numId w:val="2"/>
        </w:numPr>
        <w:ind w:left="426" w:hanging="426"/>
        <w:jc w:val="both"/>
      </w:pP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zastrzega sobie prawo do ograniczenia zakresu przedmiotu umowy co do ilości urządzeń, ze względu na aktualne potrzeby </w:t>
      </w:r>
      <w:r>
        <w:rPr>
          <w:b/>
          <w:bCs/>
          <w:sz w:val="20"/>
          <w:szCs w:val="20"/>
        </w:rPr>
        <w:t>Zamawiającego</w:t>
      </w:r>
      <w:r>
        <w:rPr>
          <w:sz w:val="20"/>
          <w:szCs w:val="20"/>
        </w:rPr>
        <w:t xml:space="preserve">. W takim przypadku wynagrodzenie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zostanie odpowiednio zmniejszone. W przypadku ograniczenia ilości urządzeń – wynagrodzenie zostanie pomniejszone o kwotę stanowiącą wartość wskazaną w ofercie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dla tego urządzenia. O planowanym ograniczeniu zakresu przedmiotu umowy </w:t>
      </w: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zobowiązany jest poinformować </w:t>
      </w:r>
      <w:r>
        <w:rPr>
          <w:b/>
          <w:bCs/>
          <w:sz w:val="20"/>
          <w:szCs w:val="20"/>
        </w:rPr>
        <w:t>Wykonawcę</w:t>
      </w:r>
      <w:r>
        <w:rPr>
          <w:sz w:val="20"/>
          <w:szCs w:val="20"/>
        </w:rPr>
        <w:t xml:space="preserve"> z miesięcznym wyprzedzeniem i przysłać projekt aneksu do umowy.</w:t>
      </w:r>
    </w:p>
    <w:p w14:paraId="035EF58C" w14:textId="77777777" w:rsidR="00B3673D" w:rsidRDefault="00B3673D">
      <w:pPr>
        <w:rPr>
          <w:b/>
          <w:bCs/>
          <w:sz w:val="20"/>
          <w:szCs w:val="20"/>
        </w:rPr>
      </w:pPr>
    </w:p>
    <w:p w14:paraId="6CFEA49E" w14:textId="77777777" w:rsidR="0063653D" w:rsidRDefault="0063653D">
      <w:pPr>
        <w:shd w:val="clear" w:color="auto" w:fill="FFFFFF"/>
        <w:ind w:right="-1"/>
        <w:jc w:val="center"/>
        <w:rPr>
          <w:b/>
          <w:bCs/>
          <w:sz w:val="20"/>
          <w:szCs w:val="20"/>
        </w:rPr>
      </w:pPr>
    </w:p>
    <w:p w14:paraId="7FFE3A67" w14:textId="77777777" w:rsidR="0063653D" w:rsidRDefault="0063653D">
      <w:pPr>
        <w:shd w:val="clear" w:color="auto" w:fill="FFFFFF"/>
        <w:ind w:right="-1"/>
        <w:jc w:val="center"/>
        <w:rPr>
          <w:b/>
          <w:bCs/>
          <w:sz w:val="20"/>
          <w:szCs w:val="20"/>
        </w:rPr>
      </w:pPr>
    </w:p>
    <w:p w14:paraId="57138F1B" w14:textId="77777777" w:rsidR="00B3673D" w:rsidRDefault="00B3673D">
      <w:pPr>
        <w:shd w:val="clear" w:color="auto" w:fill="FFFFFF"/>
        <w:ind w:right="-1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§2</w:t>
      </w:r>
    </w:p>
    <w:p w14:paraId="2465EB3B" w14:textId="77777777" w:rsidR="0063653D" w:rsidRDefault="0063653D">
      <w:pPr>
        <w:shd w:val="clear" w:color="auto" w:fill="FFFFFF"/>
        <w:ind w:right="-1"/>
        <w:jc w:val="center"/>
      </w:pPr>
    </w:p>
    <w:p w14:paraId="74FE09E7" w14:textId="77777777" w:rsidR="00B3673D" w:rsidRDefault="00B3673D">
      <w:pPr>
        <w:numPr>
          <w:ilvl w:val="0"/>
          <w:numId w:val="17"/>
        </w:numPr>
        <w:tabs>
          <w:tab w:val="left" w:pos="426"/>
        </w:tabs>
        <w:ind w:left="397" w:hanging="340"/>
        <w:jc w:val="both"/>
      </w:pPr>
      <w:r>
        <w:rPr>
          <w:sz w:val="20"/>
          <w:szCs w:val="20"/>
        </w:rPr>
        <w:t>Przez obsługę serwisową rozumie się wszystkie prace wykonywane w trakcie</w:t>
      </w:r>
      <w:r w:rsidR="00C15586">
        <w:rPr>
          <w:sz w:val="20"/>
          <w:szCs w:val="20"/>
        </w:rPr>
        <w:t xml:space="preserve"> konserwacji oraz</w:t>
      </w:r>
      <w:r>
        <w:rPr>
          <w:sz w:val="20"/>
          <w:szCs w:val="20"/>
        </w:rPr>
        <w:t xml:space="preserve"> napraw, w tym także montaże, demontaże oraz na wniosek </w:t>
      </w:r>
      <w:r>
        <w:rPr>
          <w:b/>
          <w:bCs/>
          <w:sz w:val="20"/>
          <w:szCs w:val="20"/>
        </w:rPr>
        <w:t>Zamawiającego</w:t>
      </w:r>
      <w:r>
        <w:rPr>
          <w:sz w:val="20"/>
          <w:szCs w:val="20"/>
        </w:rPr>
        <w:t xml:space="preserve"> – wystawianie orzeczeń technicznych o stanie technicznym urządzeń wymienionych w Załączniku nr 1.</w:t>
      </w:r>
    </w:p>
    <w:p w14:paraId="50CECA18" w14:textId="77777777" w:rsidR="00B3673D" w:rsidRDefault="00B3673D">
      <w:pPr>
        <w:numPr>
          <w:ilvl w:val="0"/>
          <w:numId w:val="17"/>
        </w:numPr>
        <w:shd w:val="clear" w:color="auto" w:fill="FFFFFF"/>
        <w:tabs>
          <w:tab w:val="left" w:pos="418"/>
        </w:tabs>
        <w:ind w:left="397" w:hanging="340"/>
        <w:jc w:val="both"/>
      </w:pPr>
      <w:r>
        <w:rPr>
          <w:sz w:val="20"/>
          <w:szCs w:val="20"/>
        </w:rPr>
        <w:t xml:space="preserve">Usługi wykonywane będą w siedzibie </w:t>
      </w:r>
      <w:r>
        <w:rPr>
          <w:b/>
          <w:bCs/>
          <w:sz w:val="20"/>
          <w:szCs w:val="20"/>
        </w:rPr>
        <w:t>Zamawiającego</w:t>
      </w:r>
      <w:r>
        <w:rPr>
          <w:sz w:val="20"/>
          <w:szCs w:val="20"/>
        </w:rPr>
        <w:t xml:space="preserve">. Jeśli zachodzi taka konieczność, sprzęt może zostać wysłany do serwisu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, po wcześniejszym wyrażeniu zgody przez </w:t>
      </w:r>
      <w:r>
        <w:rPr>
          <w:b/>
          <w:bCs/>
          <w:sz w:val="20"/>
          <w:szCs w:val="20"/>
        </w:rPr>
        <w:t>Zamawiającego.</w:t>
      </w:r>
    </w:p>
    <w:p w14:paraId="282BD935" w14:textId="77777777" w:rsidR="00B3673D" w:rsidRDefault="00B3673D">
      <w:pPr>
        <w:numPr>
          <w:ilvl w:val="0"/>
          <w:numId w:val="17"/>
        </w:numPr>
        <w:shd w:val="clear" w:color="auto" w:fill="FFFFFF"/>
        <w:tabs>
          <w:tab w:val="left" w:pos="418"/>
        </w:tabs>
        <w:ind w:left="397" w:hanging="340"/>
        <w:jc w:val="both"/>
      </w:pPr>
      <w:r>
        <w:rPr>
          <w:color w:val="000000"/>
          <w:sz w:val="20"/>
          <w:szCs w:val="20"/>
        </w:rPr>
        <w:t xml:space="preserve">Po każdej czynności serwisowej, po której wymagane jest wykonanie badań bezpieczeństwa elektrycznego, </w:t>
      </w: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zobowiązuje się dokonać badań bezpieczeństwa elektrycznego zgodnie z obowiązującymi normami oraz zaleceniami producenta sprzętu.</w:t>
      </w:r>
    </w:p>
    <w:p w14:paraId="35387B9B" w14:textId="77777777" w:rsidR="00B3673D" w:rsidRDefault="00B3673D">
      <w:pPr>
        <w:numPr>
          <w:ilvl w:val="0"/>
          <w:numId w:val="17"/>
        </w:numPr>
        <w:tabs>
          <w:tab w:val="left" w:pos="418"/>
        </w:tabs>
        <w:ind w:left="397" w:hanging="340"/>
        <w:jc w:val="both"/>
      </w:pPr>
      <w:r>
        <w:rPr>
          <w:color w:val="000000"/>
          <w:sz w:val="20"/>
          <w:szCs w:val="20"/>
        </w:rPr>
        <w:t xml:space="preserve">W przypadku konieczności wysłania sprzętu do siedziby </w:t>
      </w:r>
      <w:r>
        <w:rPr>
          <w:b/>
          <w:bCs/>
          <w:color w:val="000000"/>
          <w:sz w:val="20"/>
          <w:szCs w:val="20"/>
        </w:rPr>
        <w:t>Wykonawcy</w:t>
      </w:r>
      <w:r>
        <w:rPr>
          <w:color w:val="000000"/>
          <w:sz w:val="20"/>
          <w:szCs w:val="20"/>
        </w:rPr>
        <w:t xml:space="preserve"> (zgodnie z ust. 2) – </w:t>
      </w:r>
      <w:r>
        <w:rPr>
          <w:b/>
          <w:bCs/>
          <w:color w:val="000000"/>
          <w:sz w:val="20"/>
          <w:szCs w:val="20"/>
        </w:rPr>
        <w:t>Zamawiający</w:t>
      </w:r>
      <w:r>
        <w:rPr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po przygotowaniu sprzętu przekaże przesyłkę przedstawicielowi </w:t>
      </w:r>
      <w:r>
        <w:rPr>
          <w:b/>
          <w:bCs/>
          <w:color w:val="000000"/>
          <w:sz w:val="20"/>
          <w:szCs w:val="20"/>
        </w:rPr>
        <w:t>Wykonawcy</w:t>
      </w:r>
      <w:r>
        <w:rPr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lub wskazanej przez </w:t>
      </w:r>
      <w:r>
        <w:rPr>
          <w:b/>
          <w:bCs/>
          <w:color w:val="000000"/>
          <w:sz w:val="20"/>
          <w:szCs w:val="20"/>
        </w:rPr>
        <w:t>Wykonawcę</w:t>
      </w:r>
      <w:r>
        <w:rPr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firmie kurierskiej. Wszystkie wysłane do </w:t>
      </w:r>
      <w:r>
        <w:rPr>
          <w:b/>
          <w:bCs/>
          <w:color w:val="000000"/>
          <w:sz w:val="20"/>
          <w:szCs w:val="20"/>
        </w:rPr>
        <w:t>Wykonawcy</w:t>
      </w:r>
      <w:r>
        <w:rPr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aparaty wymienione w Załączniku nr 1 zostaną ubezpieczone (na koszt </w:t>
      </w:r>
      <w:r>
        <w:rPr>
          <w:b/>
          <w:bCs/>
          <w:color w:val="000000"/>
          <w:sz w:val="20"/>
          <w:szCs w:val="20"/>
        </w:rPr>
        <w:t>Wykonawcy</w:t>
      </w:r>
      <w:r>
        <w:rPr>
          <w:color w:val="000000"/>
          <w:sz w:val="20"/>
          <w:szCs w:val="20"/>
        </w:rPr>
        <w:t xml:space="preserve">). Od chwili przekazania sprzętu odpowiedzialność za jego utratę lub uszkodzenie ponosi </w:t>
      </w:r>
      <w:r>
        <w:rPr>
          <w:b/>
          <w:bCs/>
          <w:color w:val="000000"/>
          <w:sz w:val="20"/>
          <w:szCs w:val="20"/>
        </w:rPr>
        <w:t>Wykonawca.</w:t>
      </w:r>
    </w:p>
    <w:p w14:paraId="52EAA95F" w14:textId="77777777" w:rsidR="00B3673D" w:rsidRDefault="00B3673D">
      <w:pPr>
        <w:numPr>
          <w:ilvl w:val="0"/>
          <w:numId w:val="17"/>
        </w:numPr>
        <w:tabs>
          <w:tab w:val="left" w:pos="418"/>
        </w:tabs>
        <w:ind w:left="397" w:hanging="340"/>
        <w:jc w:val="both"/>
      </w:pPr>
      <w:r>
        <w:rPr>
          <w:color w:val="000000"/>
          <w:sz w:val="20"/>
          <w:szCs w:val="20"/>
        </w:rPr>
        <w:t xml:space="preserve">Po wykonaniu usługi sprzęt będzie zwracany </w:t>
      </w:r>
      <w:r>
        <w:rPr>
          <w:b/>
          <w:bCs/>
          <w:color w:val="000000"/>
          <w:sz w:val="20"/>
          <w:szCs w:val="20"/>
        </w:rPr>
        <w:t>Zamawiającemu</w:t>
      </w:r>
      <w:r>
        <w:rPr>
          <w:color w:val="000000"/>
          <w:sz w:val="20"/>
          <w:szCs w:val="20"/>
        </w:rPr>
        <w:t xml:space="preserve"> na koszt </w:t>
      </w:r>
      <w:r>
        <w:rPr>
          <w:b/>
          <w:bCs/>
          <w:color w:val="000000"/>
          <w:sz w:val="20"/>
          <w:szCs w:val="20"/>
        </w:rPr>
        <w:t>Wykonawcy</w:t>
      </w:r>
      <w:r>
        <w:rPr>
          <w:color w:val="000000"/>
          <w:sz w:val="20"/>
          <w:szCs w:val="20"/>
        </w:rPr>
        <w:t xml:space="preserve"> w terminie nie dłuższym niż 7 dni roboczych od chwili przekazania sprzętu </w:t>
      </w:r>
      <w:r>
        <w:rPr>
          <w:b/>
          <w:bCs/>
          <w:color w:val="000000"/>
          <w:sz w:val="20"/>
          <w:szCs w:val="20"/>
        </w:rPr>
        <w:t>Wykonawcy</w:t>
      </w:r>
      <w:r>
        <w:rPr>
          <w:color w:val="000000"/>
          <w:sz w:val="20"/>
          <w:szCs w:val="20"/>
        </w:rPr>
        <w:t>.</w:t>
      </w:r>
    </w:p>
    <w:p w14:paraId="0F7086F8" w14:textId="77777777" w:rsidR="00B3673D" w:rsidRDefault="00B3673D">
      <w:pPr>
        <w:numPr>
          <w:ilvl w:val="0"/>
          <w:numId w:val="17"/>
        </w:numPr>
        <w:shd w:val="clear" w:color="auto" w:fill="FFFFFF"/>
        <w:tabs>
          <w:tab w:val="left" w:pos="418"/>
        </w:tabs>
        <w:ind w:left="397" w:hanging="340"/>
        <w:jc w:val="both"/>
      </w:pPr>
      <w:r>
        <w:rPr>
          <w:color w:val="000000"/>
          <w:sz w:val="20"/>
          <w:szCs w:val="20"/>
        </w:rPr>
        <w:t xml:space="preserve">Sprzęt zwracany będzie </w:t>
      </w:r>
      <w:r>
        <w:rPr>
          <w:b/>
          <w:bCs/>
          <w:color w:val="000000"/>
          <w:sz w:val="20"/>
          <w:szCs w:val="20"/>
        </w:rPr>
        <w:t xml:space="preserve">Zamawiającemu </w:t>
      </w:r>
      <w:r>
        <w:rPr>
          <w:color w:val="000000"/>
          <w:sz w:val="20"/>
          <w:szCs w:val="20"/>
        </w:rPr>
        <w:t>na odpowiedni, wskazany w zleceniu, adres z dopiskiem „Dział Aparatury Medycznej”.</w:t>
      </w:r>
    </w:p>
    <w:p w14:paraId="6AF68952" w14:textId="77777777" w:rsidR="00B3673D" w:rsidRDefault="00B3673D" w:rsidP="0063653D">
      <w:pPr>
        <w:numPr>
          <w:ilvl w:val="0"/>
          <w:numId w:val="17"/>
        </w:numPr>
        <w:shd w:val="clear" w:color="auto" w:fill="FFFFFF"/>
        <w:tabs>
          <w:tab w:val="left" w:pos="418"/>
        </w:tabs>
        <w:ind w:left="397" w:hanging="340"/>
        <w:jc w:val="both"/>
      </w:pPr>
      <w:r>
        <w:rPr>
          <w:sz w:val="20"/>
          <w:szCs w:val="20"/>
        </w:rPr>
        <w:t xml:space="preserve">Każdorazowa potrzeba wykonania naprawy będzie przekazywana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przez </w:t>
      </w:r>
      <w:r>
        <w:rPr>
          <w:b/>
          <w:bCs/>
          <w:sz w:val="20"/>
          <w:szCs w:val="20"/>
        </w:rPr>
        <w:t>Zamawiającego</w:t>
      </w:r>
      <w:r w:rsidR="00211C93">
        <w:rPr>
          <w:b/>
          <w:bCs/>
          <w:sz w:val="20"/>
          <w:szCs w:val="20"/>
        </w:rPr>
        <w:t xml:space="preserve"> </w:t>
      </w:r>
      <w:r w:rsidR="00211C93" w:rsidRPr="00211C93">
        <w:rPr>
          <w:bCs/>
          <w:sz w:val="20"/>
          <w:szCs w:val="20"/>
        </w:rPr>
        <w:t>telefonicznie,</w:t>
      </w:r>
      <w:r>
        <w:rPr>
          <w:sz w:val="20"/>
          <w:szCs w:val="20"/>
        </w:rPr>
        <w:t xml:space="preserve"> pisemnie</w:t>
      </w:r>
      <w:r w:rsidR="0063653D">
        <w:rPr>
          <w:sz w:val="20"/>
          <w:szCs w:val="20"/>
        </w:rPr>
        <w:t xml:space="preserve"> z</w:t>
      </w:r>
      <w:r>
        <w:rPr>
          <w:sz w:val="20"/>
          <w:szCs w:val="20"/>
        </w:rPr>
        <w:t>a pomocą poczty elektronicznej na adres:</w:t>
      </w:r>
      <w:r w:rsidR="0063653D" w:rsidRPr="00C376DF">
        <w:rPr>
          <w:sz w:val="20"/>
          <w:szCs w:val="20"/>
        </w:rPr>
        <w:t xml:space="preserve"> </w:t>
      </w:r>
      <w:hyperlink r:id="rId10" w:history="1">
        <w:r w:rsidR="00C376DF" w:rsidRPr="00C376DF">
          <w:rPr>
            <w:rStyle w:val="Hipercze"/>
            <w:sz w:val="20"/>
            <w:szCs w:val="20"/>
            <w:u w:val="none"/>
          </w:rPr>
          <w:t>…………………</w:t>
        </w:r>
        <w:r w:rsidR="00C15586">
          <w:rPr>
            <w:rStyle w:val="Hipercze"/>
            <w:sz w:val="20"/>
            <w:szCs w:val="20"/>
            <w:u w:val="none"/>
          </w:rPr>
          <w:t>….</w:t>
        </w:r>
        <w:r w:rsidR="00C376DF" w:rsidRPr="00C376DF">
          <w:rPr>
            <w:rStyle w:val="Hipercze"/>
            <w:sz w:val="20"/>
            <w:szCs w:val="20"/>
            <w:u w:val="none"/>
          </w:rPr>
          <w:t>……..</w:t>
        </w:r>
      </w:hyperlink>
      <w:r w:rsidRPr="00C376DF">
        <w:rPr>
          <w:sz w:val="20"/>
          <w:szCs w:val="20"/>
        </w:rPr>
        <w:t xml:space="preserve"> </w:t>
      </w:r>
      <w:r w:rsidRPr="0063653D">
        <w:rPr>
          <w:sz w:val="20"/>
          <w:szCs w:val="20"/>
        </w:rPr>
        <w:t xml:space="preserve">lub pisemnie wraz ze sprzętem. </w:t>
      </w:r>
      <w:r w:rsidRPr="00211C93">
        <w:rPr>
          <w:sz w:val="20"/>
          <w:szCs w:val="20"/>
        </w:rPr>
        <w:t>Zlecenia przyjmowane będą wyłącznie od osób upoważnionych w niniejszej umowie.</w:t>
      </w:r>
    </w:p>
    <w:p w14:paraId="0EFEF598" w14:textId="77777777" w:rsidR="00B3673D" w:rsidRDefault="00B3673D">
      <w:pPr>
        <w:numPr>
          <w:ilvl w:val="0"/>
          <w:numId w:val="17"/>
        </w:numPr>
        <w:shd w:val="clear" w:color="auto" w:fill="FFFFFF"/>
        <w:tabs>
          <w:tab w:val="left" w:pos="433"/>
        </w:tabs>
        <w:ind w:left="397" w:hanging="340"/>
        <w:jc w:val="both"/>
      </w:pPr>
      <w:r>
        <w:rPr>
          <w:sz w:val="20"/>
          <w:szCs w:val="20"/>
        </w:rPr>
        <w:t>Zlecenia każdorazowo będą zawierały rodzaj (typ) zgłaszanej naprawy aparatury, jej numer seryjny, opis objawów usterki zgłaszanej przez personel medyczny oraz kontakt do bezpośredniego użytkownika.</w:t>
      </w:r>
    </w:p>
    <w:p w14:paraId="662083C9" w14:textId="77777777" w:rsidR="00B3673D" w:rsidRDefault="00B3673D">
      <w:pPr>
        <w:numPr>
          <w:ilvl w:val="0"/>
          <w:numId w:val="17"/>
        </w:numPr>
        <w:shd w:val="clear" w:color="auto" w:fill="FFFFFF"/>
        <w:tabs>
          <w:tab w:val="left" w:pos="433"/>
        </w:tabs>
        <w:ind w:left="397" w:hanging="340"/>
        <w:jc w:val="both"/>
      </w:pPr>
      <w:r>
        <w:rPr>
          <w:b/>
          <w:bCs/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zobowiązuje się do kontaktu z bezpośrednim użytkownikiem przed realizacją każdej czynności serwisowej. </w:t>
      </w:r>
    </w:p>
    <w:p w14:paraId="086C9F5F" w14:textId="77777777" w:rsidR="00B3673D" w:rsidRDefault="00B3673D">
      <w:pPr>
        <w:numPr>
          <w:ilvl w:val="0"/>
          <w:numId w:val="17"/>
        </w:numPr>
        <w:shd w:val="clear" w:color="auto" w:fill="FFFFFF"/>
        <w:tabs>
          <w:tab w:val="left" w:pos="433"/>
        </w:tabs>
        <w:ind w:left="397" w:hanging="340"/>
        <w:jc w:val="both"/>
      </w:pPr>
      <w:r>
        <w:rPr>
          <w:b/>
          <w:bCs/>
          <w:sz w:val="20"/>
          <w:szCs w:val="20"/>
        </w:rPr>
        <w:t>Wykonawca</w:t>
      </w:r>
      <w:r>
        <w:rPr>
          <w:sz w:val="20"/>
          <w:szCs w:val="20"/>
        </w:rPr>
        <w:t xml:space="preserve"> zobowiązuje się do rejestracji wszystkich zgłoszonych awarii. </w:t>
      </w: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zastrzega sobie prawo do żądania wydruku historii zgłoszeń serwisowych z wyszczególnieniem wykonanych czynności, wymienionych części i kosztu serwisu.</w:t>
      </w:r>
    </w:p>
    <w:p w14:paraId="4A2AC1D3" w14:textId="77777777" w:rsidR="00B3673D" w:rsidRPr="00C15586" w:rsidRDefault="00B3673D">
      <w:pPr>
        <w:numPr>
          <w:ilvl w:val="0"/>
          <w:numId w:val="17"/>
        </w:numPr>
        <w:shd w:val="clear" w:color="auto" w:fill="FFFFFF"/>
        <w:tabs>
          <w:tab w:val="left" w:pos="433"/>
        </w:tabs>
        <w:ind w:left="397" w:hanging="340"/>
        <w:jc w:val="both"/>
      </w:pPr>
      <w:r>
        <w:rPr>
          <w:color w:val="000000"/>
          <w:sz w:val="20"/>
          <w:szCs w:val="20"/>
        </w:rPr>
        <w:t xml:space="preserve">Po wykonaniu każdej czynności serwisowej zgodnej z niniejszą umową </w:t>
      </w: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zobowiązany jest do </w:t>
      </w:r>
      <w:r w:rsidR="00C376DF">
        <w:rPr>
          <w:color w:val="000000"/>
          <w:sz w:val="20"/>
          <w:szCs w:val="20"/>
        </w:rPr>
        <w:t xml:space="preserve">wystawienia karty pracy potwierdzonej kwalifikowanym podpisem elektronicznym osoby wykonującej w/w czynność. </w:t>
      </w:r>
      <w:r>
        <w:rPr>
          <w:color w:val="000000"/>
          <w:sz w:val="20"/>
          <w:szCs w:val="20"/>
        </w:rPr>
        <w:t xml:space="preserve">W </w:t>
      </w:r>
      <w:r w:rsidR="00C376DF">
        <w:rPr>
          <w:color w:val="000000"/>
          <w:sz w:val="20"/>
          <w:szCs w:val="20"/>
        </w:rPr>
        <w:t>karcie pracy</w:t>
      </w:r>
      <w:r>
        <w:rPr>
          <w:color w:val="000000"/>
          <w:sz w:val="20"/>
          <w:szCs w:val="20"/>
        </w:rPr>
        <w:t xml:space="preserve"> powinny być wyszczególnione czynności serwisowe, zastosowane materiały i części oraz informacja o stanie aparatu (aparat sprawny/niesprawny), wpisana dokładna data planowanego </w:t>
      </w:r>
      <w:r w:rsidRPr="00C15586">
        <w:rPr>
          <w:color w:val="000000"/>
          <w:sz w:val="20"/>
          <w:szCs w:val="20"/>
        </w:rPr>
        <w:t>kolejnego przeglądu zawierająca rok, miesiąc i dzień.</w:t>
      </w:r>
    </w:p>
    <w:p w14:paraId="655A8BF9" w14:textId="77777777" w:rsidR="00B3673D" w:rsidRPr="00C15586" w:rsidRDefault="00B3673D">
      <w:pPr>
        <w:numPr>
          <w:ilvl w:val="0"/>
          <w:numId w:val="17"/>
        </w:numPr>
        <w:shd w:val="clear" w:color="auto" w:fill="FFFFFF"/>
        <w:tabs>
          <w:tab w:val="left" w:pos="433"/>
        </w:tabs>
        <w:ind w:left="397" w:hanging="340"/>
        <w:jc w:val="both"/>
      </w:pPr>
      <w:r w:rsidRPr="00C15586">
        <w:rPr>
          <w:color w:val="000000"/>
          <w:sz w:val="20"/>
          <w:szCs w:val="20"/>
        </w:rPr>
        <w:t>Wszelkie wpisy i adnotacje powinny być potwierdzone czytelnym podpisem przeprowadzającego czynności serwisowe</w:t>
      </w:r>
      <w:r w:rsidR="00C15586" w:rsidRPr="00C15586">
        <w:rPr>
          <w:color w:val="000000"/>
          <w:sz w:val="20"/>
          <w:szCs w:val="20"/>
        </w:rPr>
        <w:t xml:space="preserve"> oraz Użytkownika lub Pracownika Działu Aparatury Medycznej.</w:t>
      </w:r>
      <w:r w:rsidRPr="00C15586">
        <w:rPr>
          <w:color w:val="000000"/>
          <w:sz w:val="20"/>
          <w:szCs w:val="20"/>
        </w:rPr>
        <w:t xml:space="preserve"> Jest to podstawa do zatwierdzenia przez </w:t>
      </w:r>
      <w:r w:rsidRPr="00C15586">
        <w:rPr>
          <w:b/>
          <w:bCs/>
          <w:color w:val="000000"/>
          <w:sz w:val="20"/>
          <w:szCs w:val="20"/>
        </w:rPr>
        <w:t>Zamawiającego</w:t>
      </w:r>
      <w:r w:rsidRPr="00C15586">
        <w:rPr>
          <w:color w:val="000000"/>
          <w:sz w:val="20"/>
          <w:szCs w:val="20"/>
        </w:rPr>
        <w:t xml:space="preserve"> wykonania usługi. W przypadku napraw warsztatowych u </w:t>
      </w:r>
      <w:r w:rsidRPr="00C15586">
        <w:rPr>
          <w:b/>
          <w:bCs/>
          <w:color w:val="000000"/>
          <w:sz w:val="20"/>
          <w:szCs w:val="20"/>
        </w:rPr>
        <w:t>Wykonawcy</w:t>
      </w:r>
      <w:r w:rsidRPr="00C15586">
        <w:rPr>
          <w:color w:val="000000"/>
          <w:sz w:val="20"/>
          <w:szCs w:val="20"/>
        </w:rPr>
        <w:t xml:space="preserve"> wymagana jest jedynie Karta Pracy </w:t>
      </w:r>
      <w:r w:rsidR="00C15586" w:rsidRPr="00C15586">
        <w:rPr>
          <w:color w:val="000000"/>
          <w:sz w:val="20"/>
          <w:szCs w:val="20"/>
        </w:rPr>
        <w:t xml:space="preserve">potwierdzona czytelnym podpisem przeprowadzającego czynności serwisowe </w:t>
      </w:r>
      <w:r w:rsidRPr="00C15586">
        <w:rPr>
          <w:color w:val="000000"/>
          <w:sz w:val="20"/>
          <w:szCs w:val="20"/>
        </w:rPr>
        <w:t>(bez podpisu użytkownika).</w:t>
      </w:r>
    </w:p>
    <w:p w14:paraId="5DB8C4DE" w14:textId="77777777" w:rsidR="00B3673D" w:rsidRDefault="00B3673D">
      <w:pPr>
        <w:numPr>
          <w:ilvl w:val="0"/>
          <w:numId w:val="17"/>
        </w:numPr>
        <w:shd w:val="clear" w:color="auto" w:fill="FFFFFF"/>
        <w:tabs>
          <w:tab w:val="left" w:pos="433"/>
        </w:tabs>
        <w:ind w:left="397" w:hanging="340"/>
        <w:jc w:val="both"/>
      </w:pPr>
      <w:r w:rsidRPr="00C15586">
        <w:rPr>
          <w:sz w:val="20"/>
          <w:szCs w:val="20"/>
        </w:rPr>
        <w:t xml:space="preserve">Materiały i części zamienne, użyte przez </w:t>
      </w:r>
      <w:r w:rsidRPr="00C15586">
        <w:rPr>
          <w:b/>
          <w:bCs/>
          <w:sz w:val="20"/>
          <w:szCs w:val="20"/>
        </w:rPr>
        <w:t>Wykonawcę</w:t>
      </w:r>
      <w:r>
        <w:rPr>
          <w:sz w:val="20"/>
          <w:szCs w:val="20"/>
        </w:rPr>
        <w:t xml:space="preserve"> muszą być nowe i zgodne z zaleceniami producenta.</w:t>
      </w:r>
    </w:p>
    <w:p w14:paraId="14656AB1" w14:textId="77777777" w:rsidR="00B3673D" w:rsidRDefault="00B3673D">
      <w:pPr>
        <w:shd w:val="clear" w:color="auto" w:fill="FFFFFF"/>
        <w:tabs>
          <w:tab w:val="left" w:pos="433"/>
        </w:tabs>
        <w:ind w:left="720"/>
        <w:jc w:val="both"/>
        <w:rPr>
          <w:sz w:val="20"/>
          <w:szCs w:val="20"/>
        </w:rPr>
      </w:pPr>
    </w:p>
    <w:p w14:paraId="11BACD50" w14:textId="77777777" w:rsidR="00DA0361" w:rsidRDefault="00DA0361">
      <w:pPr>
        <w:pStyle w:val="Tekstpodstawowy"/>
        <w:spacing w:line="100" w:lineRule="atLeast"/>
        <w:ind w:right="-1"/>
        <w:jc w:val="center"/>
        <w:rPr>
          <w:b/>
          <w:bCs/>
          <w:sz w:val="20"/>
        </w:rPr>
      </w:pPr>
    </w:p>
    <w:p w14:paraId="466334B4" w14:textId="77777777" w:rsidR="00DA0361" w:rsidRDefault="00DA0361">
      <w:pPr>
        <w:pStyle w:val="Tekstpodstawowy"/>
        <w:spacing w:line="100" w:lineRule="atLeast"/>
        <w:ind w:right="-1"/>
        <w:jc w:val="center"/>
        <w:rPr>
          <w:b/>
          <w:bCs/>
          <w:sz w:val="20"/>
        </w:rPr>
      </w:pPr>
    </w:p>
    <w:p w14:paraId="66E9B188" w14:textId="77777777" w:rsidR="00B3673D" w:rsidRDefault="00B3673D">
      <w:pPr>
        <w:pStyle w:val="Tekstpodstawowy"/>
        <w:spacing w:line="100" w:lineRule="atLeast"/>
        <w:ind w:right="-1"/>
        <w:jc w:val="center"/>
      </w:pPr>
      <w:r>
        <w:rPr>
          <w:b/>
          <w:bCs/>
          <w:sz w:val="20"/>
        </w:rPr>
        <w:t>§3</w:t>
      </w:r>
    </w:p>
    <w:p w14:paraId="2E4CADF0" w14:textId="77777777" w:rsidR="00B3673D" w:rsidRDefault="00B3673D">
      <w:pPr>
        <w:pStyle w:val="Tekstpodstawowy"/>
        <w:numPr>
          <w:ilvl w:val="0"/>
          <w:numId w:val="15"/>
        </w:numPr>
        <w:tabs>
          <w:tab w:val="left" w:pos="0"/>
          <w:tab w:val="left" w:pos="426"/>
        </w:tabs>
        <w:spacing w:line="100" w:lineRule="atLeast"/>
        <w:ind w:left="426" w:hanging="426"/>
        <w:jc w:val="both"/>
      </w:pPr>
      <w:r>
        <w:rPr>
          <w:b/>
          <w:bCs/>
          <w:sz w:val="20"/>
        </w:rPr>
        <w:t>Zamawiający</w:t>
      </w:r>
      <w:r>
        <w:rPr>
          <w:sz w:val="20"/>
        </w:rPr>
        <w:t xml:space="preserve"> zapewni </w:t>
      </w:r>
      <w:r>
        <w:rPr>
          <w:b/>
          <w:bCs/>
          <w:sz w:val="20"/>
        </w:rPr>
        <w:t>Wykonawcy</w:t>
      </w:r>
      <w:r>
        <w:rPr>
          <w:sz w:val="20"/>
        </w:rPr>
        <w:t xml:space="preserve"> swobodny dostęp do urządzeń na czas świadczenia usługi po</w:t>
      </w:r>
      <w:r>
        <w:rPr>
          <w:sz w:val="20"/>
          <w:u w:val="single"/>
        </w:rPr>
        <w:t xml:space="preserve"> </w:t>
      </w:r>
      <w:r>
        <w:rPr>
          <w:sz w:val="20"/>
        </w:rPr>
        <w:t xml:space="preserve">wcześniejszym uzgodnieniu terminu z </w:t>
      </w:r>
      <w:r>
        <w:rPr>
          <w:b/>
          <w:bCs/>
          <w:sz w:val="20"/>
        </w:rPr>
        <w:t>Zamawiającym</w:t>
      </w:r>
      <w:r>
        <w:rPr>
          <w:sz w:val="20"/>
        </w:rPr>
        <w:t>, w godzinach pracy jednostki użytkującej sprzęt.</w:t>
      </w:r>
    </w:p>
    <w:p w14:paraId="4EB98982" w14:textId="77777777" w:rsidR="00B3673D" w:rsidRDefault="00B3673D">
      <w:pPr>
        <w:numPr>
          <w:ilvl w:val="0"/>
          <w:numId w:val="15"/>
        </w:numPr>
        <w:tabs>
          <w:tab w:val="left" w:pos="426"/>
        </w:tabs>
        <w:spacing w:line="100" w:lineRule="atLeast"/>
        <w:ind w:left="426" w:hanging="426"/>
        <w:jc w:val="both"/>
      </w:pPr>
      <w:r>
        <w:rPr>
          <w:sz w:val="20"/>
          <w:szCs w:val="20"/>
        </w:rPr>
        <w:t>Osoby przeprowadzające czynności będące przedmiotem umowy, muszą posiadać określone przez</w:t>
      </w:r>
      <w:r>
        <w:rPr>
          <w:color w:val="000000"/>
          <w:sz w:val="20"/>
          <w:szCs w:val="20"/>
        </w:rPr>
        <w:t xml:space="preserve"> wytwórcę aparatów medycznych kwalifikacje i doświadczenie zawodowe. </w:t>
      </w:r>
    </w:p>
    <w:p w14:paraId="3EDD1858" w14:textId="77777777" w:rsidR="00B3673D" w:rsidRDefault="00B3673D">
      <w:pPr>
        <w:numPr>
          <w:ilvl w:val="0"/>
          <w:numId w:val="15"/>
        </w:numPr>
        <w:tabs>
          <w:tab w:val="left" w:pos="426"/>
        </w:tabs>
        <w:spacing w:line="100" w:lineRule="atLeast"/>
        <w:ind w:left="426" w:hanging="426"/>
        <w:jc w:val="both"/>
      </w:pP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zobowiązany jest na każde wezwanie </w:t>
      </w:r>
      <w:r>
        <w:rPr>
          <w:b/>
          <w:bCs/>
          <w:color w:val="000000"/>
          <w:sz w:val="20"/>
          <w:szCs w:val="20"/>
        </w:rPr>
        <w:t>Zamawiającego</w:t>
      </w:r>
      <w:r>
        <w:rPr>
          <w:color w:val="000000"/>
          <w:sz w:val="20"/>
          <w:szCs w:val="20"/>
        </w:rPr>
        <w:t xml:space="preserve"> przedstawić dokumenty po</w:t>
      </w:r>
      <w:r>
        <w:rPr>
          <w:sz w:val="20"/>
          <w:szCs w:val="20"/>
        </w:rPr>
        <w:t>twierdzające, że osoby o których mowa w ust. 2 posiadają określone przez wytwórcę aparatów medycznych kwalifikacje i doświadczenie zawodowe.</w:t>
      </w:r>
    </w:p>
    <w:p w14:paraId="42FBB2D2" w14:textId="77777777" w:rsidR="00B3673D" w:rsidRDefault="00B3673D">
      <w:pPr>
        <w:numPr>
          <w:ilvl w:val="0"/>
          <w:numId w:val="15"/>
        </w:numPr>
        <w:tabs>
          <w:tab w:val="left" w:pos="426"/>
        </w:tabs>
        <w:ind w:left="426" w:hanging="426"/>
        <w:jc w:val="both"/>
      </w:pP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zobowiązuje się do nieodpłatnego udostępnienia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pomieszczenia do wykonania usług objętych niniejszą umową.</w:t>
      </w:r>
    </w:p>
    <w:p w14:paraId="4D080DBC" w14:textId="77777777" w:rsidR="00B3673D" w:rsidRDefault="00B3673D">
      <w:pPr>
        <w:numPr>
          <w:ilvl w:val="0"/>
          <w:numId w:val="15"/>
        </w:numPr>
        <w:tabs>
          <w:tab w:val="left" w:pos="426"/>
        </w:tabs>
        <w:ind w:hanging="720"/>
        <w:jc w:val="both"/>
      </w:pPr>
      <w:r>
        <w:rPr>
          <w:b/>
          <w:sz w:val="20"/>
          <w:szCs w:val="20"/>
        </w:rPr>
        <w:t>Wykonawca</w:t>
      </w:r>
      <w:r>
        <w:rPr>
          <w:sz w:val="20"/>
          <w:szCs w:val="20"/>
        </w:rPr>
        <w:t xml:space="preserve"> zobowiązuje się do:</w:t>
      </w:r>
    </w:p>
    <w:p w14:paraId="4903D145" w14:textId="77777777" w:rsidR="00B3673D" w:rsidRDefault="00B3673D">
      <w:pPr>
        <w:numPr>
          <w:ilvl w:val="0"/>
          <w:numId w:val="7"/>
        </w:numPr>
        <w:jc w:val="both"/>
      </w:pPr>
      <w:r>
        <w:rPr>
          <w:sz w:val="20"/>
          <w:szCs w:val="20"/>
        </w:rPr>
        <w:t>Zachowania w ścisłej tajemnicy wszelkich informacji i danych poufnych uzyskanych w trakcie wykonywania umowy, w tym danych osobowych personelu i pacjentów, niezależnie od formy przekazania tych informacji i ich źródła,</w:t>
      </w:r>
    </w:p>
    <w:p w14:paraId="32801417" w14:textId="77777777" w:rsidR="00B3673D" w:rsidRDefault="00B3673D">
      <w:pPr>
        <w:numPr>
          <w:ilvl w:val="0"/>
          <w:numId w:val="7"/>
        </w:numPr>
        <w:jc w:val="both"/>
      </w:pPr>
      <w:r>
        <w:rPr>
          <w:sz w:val="20"/>
          <w:szCs w:val="20"/>
        </w:rPr>
        <w:t xml:space="preserve">Wykorzystania informacji jedynie w celach określonych przedmiotem umowy. </w:t>
      </w:r>
    </w:p>
    <w:p w14:paraId="768F8FE4" w14:textId="77777777" w:rsidR="00B3673D" w:rsidRDefault="00B3673D">
      <w:pPr>
        <w:numPr>
          <w:ilvl w:val="0"/>
          <w:numId w:val="7"/>
        </w:numPr>
        <w:jc w:val="both"/>
      </w:pPr>
      <w:r>
        <w:rPr>
          <w:sz w:val="20"/>
          <w:szCs w:val="20"/>
        </w:rPr>
        <w:t xml:space="preserve">Podjęcia wszelkich niezbędnych kroków dla zapewnienia, że żadna osoba zaangażowana przez </w:t>
      </w:r>
      <w:r>
        <w:rPr>
          <w:b/>
          <w:bCs/>
          <w:sz w:val="20"/>
          <w:szCs w:val="20"/>
        </w:rPr>
        <w:t>Wykonawcę</w:t>
      </w:r>
      <w:r>
        <w:rPr>
          <w:sz w:val="20"/>
          <w:szCs w:val="20"/>
        </w:rPr>
        <w:t xml:space="preserve"> do realizacji umowy otrzymująca informacje poufne, wrażliwe oraz informacje stanowiące tajemnicę przedsiębiorstwa nie ujawni tych informacji, ani ich źródła, zarówno w całości, jak i w części osobom trzecim.</w:t>
      </w:r>
    </w:p>
    <w:p w14:paraId="7C90205A" w14:textId="77777777" w:rsidR="00B3673D" w:rsidRDefault="00B3673D">
      <w:pPr>
        <w:numPr>
          <w:ilvl w:val="0"/>
          <w:numId w:val="7"/>
        </w:numPr>
        <w:jc w:val="both"/>
      </w:pPr>
      <w:r>
        <w:rPr>
          <w:sz w:val="20"/>
          <w:szCs w:val="20"/>
        </w:rPr>
        <w:t>Ujawnienia informacji jedynie tym pracownikom, którym będą one niezbędne do wykonywania powierzonych im czynności na podstawie umowy i tylko w zakresie, w jakim ci pracownicy muszą mieć dostęp w związku z realizacją przedmiotu niniejszej umowy.</w:t>
      </w:r>
    </w:p>
    <w:p w14:paraId="403606B8" w14:textId="77777777" w:rsidR="00B3673D" w:rsidRDefault="00B3673D">
      <w:pPr>
        <w:numPr>
          <w:ilvl w:val="0"/>
          <w:numId w:val="7"/>
        </w:numPr>
        <w:jc w:val="both"/>
      </w:pPr>
      <w:r>
        <w:rPr>
          <w:sz w:val="20"/>
          <w:szCs w:val="20"/>
        </w:rPr>
        <w:t>Nie rozpowszechniania jakichkolwiek informacji lub danych uzyskanych podczas realizacji przedmiotu umowy.</w:t>
      </w:r>
    </w:p>
    <w:p w14:paraId="73AC9B94" w14:textId="77777777" w:rsidR="00B3673D" w:rsidRDefault="00B3673D">
      <w:pPr>
        <w:numPr>
          <w:ilvl w:val="0"/>
          <w:numId w:val="15"/>
        </w:numPr>
        <w:tabs>
          <w:tab w:val="left" w:pos="0"/>
          <w:tab w:val="left" w:pos="426"/>
        </w:tabs>
        <w:ind w:left="426" w:hanging="426"/>
        <w:jc w:val="both"/>
      </w:pPr>
      <w:r>
        <w:rPr>
          <w:b/>
          <w:bCs/>
          <w:sz w:val="20"/>
          <w:szCs w:val="20"/>
        </w:rPr>
        <w:t>Wykonawca</w:t>
      </w:r>
      <w:r>
        <w:rPr>
          <w:sz w:val="20"/>
          <w:szCs w:val="20"/>
        </w:rPr>
        <w:t xml:space="preserve"> zobowiązuje się ograniczyć do minimum uciążliwości wynikające z prowadzonych prac w miejscu realizacji przedmiotu umowy oraz usunąć wszelkie odpady powstałe w następstwie wykonywanych prac. Zużyte materiały i części zamienne </w:t>
      </w:r>
      <w:r>
        <w:rPr>
          <w:b/>
          <w:bCs/>
          <w:sz w:val="20"/>
          <w:szCs w:val="20"/>
        </w:rPr>
        <w:t>Wykonawca</w:t>
      </w:r>
      <w:r>
        <w:rPr>
          <w:sz w:val="20"/>
          <w:szCs w:val="20"/>
        </w:rPr>
        <w:t xml:space="preserve"> ma obowiązek utylizować zgodnie z obowiązującymi przepisami prawa na swój koszt.</w:t>
      </w:r>
    </w:p>
    <w:p w14:paraId="3FD97BB2" w14:textId="77777777" w:rsidR="00B3673D" w:rsidRDefault="00B3673D">
      <w:pPr>
        <w:numPr>
          <w:ilvl w:val="0"/>
          <w:numId w:val="15"/>
        </w:numPr>
        <w:tabs>
          <w:tab w:val="left" w:pos="426"/>
        </w:tabs>
        <w:spacing w:line="100" w:lineRule="atLeast"/>
        <w:ind w:left="426" w:hanging="426"/>
        <w:jc w:val="both"/>
      </w:pPr>
      <w:r>
        <w:rPr>
          <w:b/>
          <w:bCs/>
          <w:sz w:val="20"/>
          <w:szCs w:val="20"/>
        </w:rPr>
        <w:t>Wykonawca,</w:t>
      </w:r>
      <w:r>
        <w:rPr>
          <w:sz w:val="20"/>
          <w:szCs w:val="20"/>
        </w:rPr>
        <w:t xml:space="preserve"> bez pisemnej zgody </w:t>
      </w:r>
      <w:r>
        <w:rPr>
          <w:b/>
          <w:bCs/>
          <w:sz w:val="20"/>
          <w:szCs w:val="20"/>
        </w:rPr>
        <w:t>Zamawiającego,</w:t>
      </w:r>
      <w:r>
        <w:rPr>
          <w:sz w:val="20"/>
          <w:szCs w:val="20"/>
        </w:rPr>
        <w:t xml:space="preserve"> nie może powierzyć podwykonawcy kluczowych części zamówienia.</w:t>
      </w:r>
    </w:p>
    <w:p w14:paraId="156B2A1E" w14:textId="77777777" w:rsidR="00B3673D" w:rsidRDefault="00B3673D">
      <w:pPr>
        <w:shd w:val="clear" w:color="auto" w:fill="FFFFFF"/>
        <w:tabs>
          <w:tab w:val="left" w:pos="0"/>
        </w:tabs>
        <w:ind w:right="-1"/>
        <w:jc w:val="center"/>
        <w:rPr>
          <w:b/>
          <w:bCs/>
          <w:color w:val="000000"/>
          <w:sz w:val="20"/>
          <w:szCs w:val="20"/>
        </w:rPr>
      </w:pPr>
    </w:p>
    <w:p w14:paraId="4B3B7B31" w14:textId="77777777" w:rsidR="00B3673D" w:rsidRDefault="00B3673D">
      <w:pPr>
        <w:shd w:val="clear" w:color="auto" w:fill="FFFFFF"/>
        <w:tabs>
          <w:tab w:val="left" w:pos="0"/>
        </w:tabs>
        <w:jc w:val="center"/>
      </w:pPr>
      <w:r>
        <w:rPr>
          <w:b/>
          <w:bCs/>
          <w:color w:val="000000"/>
          <w:sz w:val="20"/>
          <w:szCs w:val="20"/>
        </w:rPr>
        <w:t>§ 4</w:t>
      </w:r>
    </w:p>
    <w:p w14:paraId="43F1ECC7" w14:textId="77777777" w:rsidR="00B3673D" w:rsidRDefault="00B3673D">
      <w:pPr>
        <w:numPr>
          <w:ilvl w:val="0"/>
          <w:numId w:val="3"/>
        </w:numPr>
        <w:tabs>
          <w:tab w:val="left" w:pos="418"/>
        </w:tabs>
        <w:ind w:left="426" w:hanging="426"/>
        <w:jc w:val="both"/>
      </w:pPr>
      <w:r>
        <w:rPr>
          <w:b/>
          <w:bCs/>
          <w:color w:val="000000"/>
          <w:sz w:val="20"/>
          <w:szCs w:val="20"/>
        </w:rPr>
        <w:t>Zamawiający</w:t>
      </w:r>
      <w:r>
        <w:rPr>
          <w:color w:val="000000"/>
          <w:sz w:val="20"/>
          <w:szCs w:val="20"/>
        </w:rPr>
        <w:t xml:space="preserve"> zastrzega sobie prawo do kontrolowania przez Dział Aparatury Medycznej </w:t>
      </w:r>
      <w:r>
        <w:rPr>
          <w:b/>
          <w:bCs/>
          <w:color w:val="000000"/>
          <w:sz w:val="20"/>
          <w:szCs w:val="20"/>
        </w:rPr>
        <w:t>Zamawiającego</w:t>
      </w:r>
      <w:r>
        <w:rPr>
          <w:color w:val="000000"/>
          <w:sz w:val="20"/>
          <w:szCs w:val="20"/>
        </w:rPr>
        <w:t xml:space="preserve"> wykonawstwa przedmiotowych usług oraz materiałów części zamiennych, stosowanych do naprawy lub konserwacji aparatów medycznych objętych przedmiotem zamówienia.</w:t>
      </w:r>
    </w:p>
    <w:p w14:paraId="3315704D" w14:textId="77777777" w:rsidR="00B3673D" w:rsidRDefault="00B3673D">
      <w:pPr>
        <w:numPr>
          <w:ilvl w:val="0"/>
          <w:numId w:val="3"/>
        </w:numPr>
        <w:tabs>
          <w:tab w:val="left" w:pos="418"/>
        </w:tabs>
        <w:ind w:left="426" w:hanging="426"/>
        <w:jc w:val="both"/>
      </w:pPr>
      <w:r>
        <w:rPr>
          <w:color w:val="000000"/>
          <w:sz w:val="20"/>
          <w:szCs w:val="20"/>
        </w:rPr>
        <w:t xml:space="preserve">Na wykonaną usługę </w:t>
      </w: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udziela gwarancji na okres 3 miesięcy.</w:t>
      </w:r>
    </w:p>
    <w:p w14:paraId="588203ED" w14:textId="77777777" w:rsidR="00B3673D" w:rsidRDefault="00B3673D">
      <w:pPr>
        <w:numPr>
          <w:ilvl w:val="0"/>
          <w:numId w:val="3"/>
        </w:numPr>
        <w:tabs>
          <w:tab w:val="left" w:pos="418"/>
        </w:tabs>
        <w:ind w:left="426" w:hanging="426"/>
        <w:jc w:val="both"/>
      </w:pPr>
      <w:r>
        <w:rPr>
          <w:color w:val="000000"/>
          <w:sz w:val="20"/>
          <w:szCs w:val="20"/>
        </w:rPr>
        <w:t xml:space="preserve">Na wymienione części zamienne i zużywalne </w:t>
      </w: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udziela gwarancji na okres nie krótszy niż producent części (minimum 6 miesięcy). Udzielona gwarancja będzie potwierdzana zapisem przez </w:t>
      </w:r>
      <w:r>
        <w:rPr>
          <w:b/>
          <w:bCs/>
          <w:color w:val="000000"/>
          <w:sz w:val="20"/>
          <w:szCs w:val="20"/>
        </w:rPr>
        <w:t>Wykonawcę</w:t>
      </w:r>
      <w:r>
        <w:rPr>
          <w:color w:val="000000"/>
          <w:sz w:val="20"/>
          <w:szCs w:val="20"/>
        </w:rPr>
        <w:t xml:space="preserve"> w karcie pracy. </w:t>
      </w:r>
    </w:p>
    <w:p w14:paraId="0EDD7FA8" w14:textId="77777777" w:rsidR="00B3673D" w:rsidRDefault="00B3673D">
      <w:pPr>
        <w:numPr>
          <w:ilvl w:val="0"/>
          <w:numId w:val="3"/>
        </w:numPr>
        <w:tabs>
          <w:tab w:val="left" w:pos="418"/>
        </w:tabs>
        <w:ind w:left="426" w:hanging="426"/>
        <w:jc w:val="both"/>
      </w:pPr>
      <w:r>
        <w:rPr>
          <w:color w:val="000000"/>
          <w:sz w:val="20"/>
          <w:szCs w:val="20"/>
        </w:rPr>
        <w:t>Gwarancja biegnie od daty zakończenia naprawy zgodnie ze stosowną Kartą Pracy.</w:t>
      </w:r>
    </w:p>
    <w:p w14:paraId="6276FA5D" w14:textId="77777777" w:rsidR="00B3673D" w:rsidRDefault="00B3673D">
      <w:pPr>
        <w:tabs>
          <w:tab w:val="left" w:pos="418"/>
        </w:tabs>
        <w:ind w:left="426" w:hanging="426"/>
        <w:jc w:val="both"/>
        <w:rPr>
          <w:color w:val="000000"/>
          <w:sz w:val="20"/>
          <w:szCs w:val="20"/>
        </w:rPr>
      </w:pPr>
    </w:p>
    <w:p w14:paraId="096FB3AE" w14:textId="77777777" w:rsidR="00B3673D" w:rsidRDefault="00B3673D">
      <w:pPr>
        <w:jc w:val="center"/>
      </w:pPr>
      <w:r>
        <w:rPr>
          <w:b/>
          <w:bCs/>
          <w:sz w:val="20"/>
          <w:szCs w:val="20"/>
        </w:rPr>
        <w:t>§ 5</w:t>
      </w:r>
    </w:p>
    <w:p w14:paraId="1D4CD149" w14:textId="77777777" w:rsidR="00B3673D" w:rsidRPr="00524DBF" w:rsidRDefault="00B3673D">
      <w:pPr>
        <w:numPr>
          <w:ilvl w:val="0"/>
          <w:numId w:val="5"/>
        </w:numPr>
        <w:tabs>
          <w:tab w:val="left" w:pos="426"/>
        </w:tabs>
        <w:ind w:left="426" w:hanging="426"/>
        <w:jc w:val="both"/>
      </w:pP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upoważnia do zgłaszania zleceń telefonicznych lub za pomocą poczty elektronicznej następujące osoby:</w:t>
      </w:r>
    </w:p>
    <w:p w14:paraId="2705A467" w14:textId="77777777" w:rsidR="00524DBF" w:rsidRDefault="00524DBF" w:rsidP="00524DBF">
      <w:pPr>
        <w:numPr>
          <w:ilvl w:val="0"/>
          <w:numId w:val="18"/>
        </w:numPr>
        <w:tabs>
          <w:tab w:val="left" w:pos="426"/>
        </w:tabs>
        <w:jc w:val="both"/>
      </w:pPr>
      <w:r>
        <w:rPr>
          <w:sz w:val="20"/>
          <w:szCs w:val="20"/>
        </w:rPr>
        <w:t>Pracownicy Działu Aparatury Medycznej Zamawiającego</w:t>
      </w:r>
    </w:p>
    <w:p w14:paraId="1E80D6D1" w14:textId="77777777" w:rsidR="00B3673D" w:rsidRDefault="00B3673D">
      <w:pPr>
        <w:pStyle w:val="Tekstpodstawowy"/>
        <w:numPr>
          <w:ilvl w:val="0"/>
          <w:numId w:val="5"/>
        </w:numPr>
        <w:tabs>
          <w:tab w:val="left" w:pos="426"/>
        </w:tabs>
        <w:spacing w:line="100" w:lineRule="atLeast"/>
        <w:ind w:left="426" w:hanging="426"/>
        <w:jc w:val="both"/>
      </w:pPr>
      <w:r>
        <w:rPr>
          <w:sz w:val="20"/>
        </w:rPr>
        <w:t xml:space="preserve">Dopuszcza się zmianę osób upoważnionych do zgłaszania zleceń telefonicznych po uprzednim zawiadomieniu na piśmie. </w:t>
      </w:r>
    </w:p>
    <w:p w14:paraId="4FBDC9C5" w14:textId="77777777" w:rsidR="00B3673D" w:rsidRDefault="00B3673D">
      <w:pPr>
        <w:pStyle w:val="Tekstpodstawowy"/>
        <w:spacing w:line="100" w:lineRule="atLeast"/>
        <w:jc w:val="center"/>
        <w:rPr>
          <w:b/>
          <w:bCs/>
          <w:sz w:val="20"/>
        </w:rPr>
      </w:pPr>
    </w:p>
    <w:p w14:paraId="3EF26D19" w14:textId="77777777" w:rsidR="00B3673D" w:rsidRDefault="00B3673D">
      <w:pPr>
        <w:pStyle w:val="Tekstpodstawowy"/>
        <w:spacing w:line="100" w:lineRule="atLeast"/>
        <w:jc w:val="center"/>
      </w:pPr>
      <w:r>
        <w:rPr>
          <w:b/>
          <w:bCs/>
          <w:sz w:val="20"/>
        </w:rPr>
        <w:t>§ 6</w:t>
      </w:r>
    </w:p>
    <w:p w14:paraId="75502C73" w14:textId="77777777" w:rsidR="00B3673D" w:rsidRDefault="00B3673D">
      <w:pPr>
        <w:pStyle w:val="Tekstpodstawowy"/>
        <w:numPr>
          <w:ilvl w:val="0"/>
          <w:numId w:val="11"/>
        </w:numPr>
        <w:tabs>
          <w:tab w:val="left" w:pos="418"/>
        </w:tabs>
        <w:spacing w:line="100" w:lineRule="atLeast"/>
        <w:ind w:left="426" w:hanging="426"/>
        <w:jc w:val="both"/>
      </w:pPr>
      <w:r>
        <w:rPr>
          <w:b/>
          <w:bCs/>
          <w:sz w:val="20"/>
        </w:rPr>
        <w:t>Wykonawca</w:t>
      </w:r>
      <w:r>
        <w:rPr>
          <w:sz w:val="20"/>
        </w:rPr>
        <w:t xml:space="preserve"> zobowiązuje się do rozpoczęcia naprawy w ciągu</w:t>
      </w:r>
      <w:r>
        <w:rPr>
          <w:color w:val="FF0000"/>
          <w:sz w:val="20"/>
        </w:rPr>
        <w:t xml:space="preserve"> </w:t>
      </w:r>
      <w:r>
        <w:rPr>
          <w:color w:val="000000"/>
          <w:sz w:val="20"/>
        </w:rPr>
        <w:t xml:space="preserve">2 </w:t>
      </w:r>
      <w:r>
        <w:rPr>
          <w:sz w:val="20"/>
        </w:rPr>
        <w:t>godzin od wpłynięcia  zgłoszenia pisemnego, telefonicznie lub za pomocą poczty elektronicznej zgodnie z § 2 ust. 7.</w:t>
      </w:r>
    </w:p>
    <w:p w14:paraId="1FC625D9" w14:textId="77777777" w:rsidR="00B3673D" w:rsidRDefault="00B3673D">
      <w:pPr>
        <w:pStyle w:val="Tekstpodstawowy"/>
        <w:numPr>
          <w:ilvl w:val="0"/>
          <w:numId w:val="11"/>
        </w:numPr>
        <w:tabs>
          <w:tab w:val="left" w:pos="418"/>
        </w:tabs>
        <w:spacing w:line="100" w:lineRule="atLeast"/>
        <w:ind w:left="426" w:hanging="426"/>
        <w:jc w:val="both"/>
      </w:pPr>
      <w:r>
        <w:rPr>
          <w:sz w:val="20"/>
        </w:rPr>
        <w:lastRenderedPageBreak/>
        <w:t xml:space="preserve">Termin realizacji naprawy nie może być dłuższy niż 24 godziny od zgłoszenia, o ile nie zachodzi konieczność sprowadzenia części zamiennych. </w:t>
      </w:r>
    </w:p>
    <w:p w14:paraId="0FA6C93B" w14:textId="77777777" w:rsidR="00B3673D" w:rsidRDefault="00B3673D">
      <w:pPr>
        <w:pStyle w:val="Tekstpodstawowy"/>
        <w:numPr>
          <w:ilvl w:val="0"/>
          <w:numId w:val="11"/>
        </w:numPr>
        <w:tabs>
          <w:tab w:val="left" w:pos="418"/>
        </w:tabs>
        <w:spacing w:line="100" w:lineRule="atLeast"/>
        <w:ind w:left="426" w:hanging="426"/>
        <w:jc w:val="both"/>
      </w:pPr>
      <w:r>
        <w:rPr>
          <w:b/>
          <w:bCs/>
          <w:color w:val="000000"/>
          <w:sz w:val="20"/>
        </w:rPr>
        <w:t xml:space="preserve">Zamawiający </w:t>
      </w:r>
      <w:r>
        <w:rPr>
          <w:color w:val="000000"/>
          <w:sz w:val="20"/>
        </w:rPr>
        <w:t xml:space="preserve">może żądać od </w:t>
      </w:r>
      <w:r>
        <w:rPr>
          <w:b/>
          <w:bCs/>
          <w:color w:val="000000"/>
          <w:sz w:val="20"/>
        </w:rPr>
        <w:t>Wykonawcy</w:t>
      </w:r>
      <w:r>
        <w:rPr>
          <w:color w:val="000000"/>
          <w:sz w:val="20"/>
        </w:rPr>
        <w:t xml:space="preserve"> zapłaty kar umownych:</w:t>
      </w:r>
    </w:p>
    <w:p w14:paraId="0C829648" w14:textId="77777777" w:rsidR="00B3673D" w:rsidRDefault="00B3673D">
      <w:pPr>
        <w:pStyle w:val="Tekstpodstawowy"/>
        <w:numPr>
          <w:ilvl w:val="0"/>
          <w:numId w:val="9"/>
        </w:numPr>
        <w:tabs>
          <w:tab w:val="left" w:pos="447"/>
          <w:tab w:val="left" w:pos="808"/>
        </w:tabs>
        <w:spacing w:line="100" w:lineRule="atLeast"/>
        <w:jc w:val="both"/>
      </w:pPr>
      <w:r>
        <w:rPr>
          <w:color w:val="000000"/>
          <w:sz w:val="20"/>
        </w:rPr>
        <w:t xml:space="preserve">w razie odstąpienia od umowy przez </w:t>
      </w:r>
      <w:r>
        <w:rPr>
          <w:b/>
          <w:bCs/>
          <w:color w:val="000000"/>
          <w:sz w:val="20"/>
        </w:rPr>
        <w:t>Zamawiającego</w:t>
      </w:r>
      <w:r>
        <w:rPr>
          <w:color w:val="000000"/>
          <w:sz w:val="20"/>
        </w:rPr>
        <w:t xml:space="preserve"> z przyczyn wskazanych w § </w:t>
      </w:r>
      <w:r>
        <w:rPr>
          <w:sz w:val="20"/>
        </w:rPr>
        <w:t xml:space="preserve">7 ust.1 lit. </w:t>
      </w:r>
      <w:proofErr w:type="spellStart"/>
      <w:r>
        <w:rPr>
          <w:sz w:val="20"/>
        </w:rPr>
        <w:t>a,b</w:t>
      </w:r>
      <w:proofErr w:type="spellEnd"/>
      <w:r>
        <w:rPr>
          <w:sz w:val="20"/>
        </w:rPr>
        <w:t xml:space="preserve"> lub c</w:t>
      </w:r>
      <w:r>
        <w:rPr>
          <w:color w:val="000000"/>
          <w:sz w:val="20"/>
        </w:rPr>
        <w:t xml:space="preserve"> - w wysokości 5% kwoty określonego w § 1 ust. 5 umowy.</w:t>
      </w:r>
    </w:p>
    <w:p w14:paraId="08CC0454" w14:textId="77777777" w:rsidR="00B3673D" w:rsidRDefault="00B3673D">
      <w:pPr>
        <w:pStyle w:val="Tekstpodstawowy"/>
        <w:numPr>
          <w:ilvl w:val="0"/>
          <w:numId w:val="9"/>
        </w:numPr>
        <w:tabs>
          <w:tab w:val="left" w:pos="447"/>
          <w:tab w:val="left" w:pos="808"/>
        </w:tabs>
        <w:spacing w:line="100" w:lineRule="atLeast"/>
        <w:jc w:val="both"/>
      </w:pPr>
      <w:r>
        <w:rPr>
          <w:color w:val="000000"/>
          <w:sz w:val="20"/>
        </w:rPr>
        <w:t xml:space="preserve">w przypadku niedotrzymania przez </w:t>
      </w:r>
      <w:r>
        <w:rPr>
          <w:b/>
          <w:bCs/>
          <w:color w:val="000000"/>
          <w:sz w:val="20"/>
        </w:rPr>
        <w:t>Wykonawcę</w:t>
      </w:r>
      <w:r>
        <w:rPr>
          <w:color w:val="000000"/>
          <w:sz w:val="20"/>
        </w:rPr>
        <w:t xml:space="preserve"> terminu realizacji napraw - w wysokości 30 zł brutt</w:t>
      </w:r>
      <w:r>
        <w:rPr>
          <w:sz w:val="20"/>
        </w:rPr>
        <w:t>o, za każdą rozpoczętą godzinę, liczony od godziny, w której naprawa miała zostać wykonana - do godziny wykonania napraw.</w:t>
      </w:r>
    </w:p>
    <w:p w14:paraId="15CEB886" w14:textId="77777777" w:rsidR="00B3673D" w:rsidRDefault="00B3673D">
      <w:pPr>
        <w:pStyle w:val="Tekstpodstawowy"/>
        <w:numPr>
          <w:ilvl w:val="0"/>
          <w:numId w:val="9"/>
        </w:numPr>
        <w:tabs>
          <w:tab w:val="left" w:pos="447"/>
          <w:tab w:val="left" w:pos="837"/>
        </w:tabs>
        <w:spacing w:line="100" w:lineRule="atLeast"/>
        <w:jc w:val="both"/>
      </w:pPr>
      <w:r>
        <w:rPr>
          <w:sz w:val="20"/>
        </w:rPr>
        <w:t xml:space="preserve">w przypadku powierzenia zlecenia dla podwykonawcy, bez pisemnej zgody </w:t>
      </w:r>
      <w:r>
        <w:rPr>
          <w:b/>
          <w:bCs/>
          <w:sz w:val="20"/>
        </w:rPr>
        <w:t>Zamawiającego</w:t>
      </w:r>
      <w:r>
        <w:rPr>
          <w:sz w:val="20"/>
        </w:rPr>
        <w:t xml:space="preserve"> (§ 3 ust. 7) – 500 zł brutto za każde urządzenie obsługiwane przez podwykonawcę.</w:t>
      </w:r>
    </w:p>
    <w:p w14:paraId="3689B463" w14:textId="77777777" w:rsidR="00B3673D" w:rsidRDefault="00B3673D">
      <w:pPr>
        <w:pStyle w:val="Tekstpodstawowy"/>
        <w:numPr>
          <w:ilvl w:val="0"/>
          <w:numId w:val="9"/>
        </w:numPr>
        <w:tabs>
          <w:tab w:val="left" w:pos="447"/>
          <w:tab w:val="left" w:pos="837"/>
        </w:tabs>
        <w:spacing w:line="100" w:lineRule="atLeast"/>
        <w:jc w:val="both"/>
      </w:pPr>
      <w:r>
        <w:rPr>
          <w:sz w:val="20"/>
        </w:rPr>
        <w:t>w wysokości 200 zł brutto za każdy dzień zwłoki w przedstawieniu prawidłowych dokumentów wskazanych w § 3 ust 2 lub 3</w:t>
      </w:r>
    </w:p>
    <w:p w14:paraId="5BDA0D49" w14:textId="77777777" w:rsidR="00B3673D" w:rsidRDefault="00B3673D">
      <w:pPr>
        <w:widowControl w:val="0"/>
        <w:numPr>
          <w:ilvl w:val="0"/>
          <w:numId w:val="11"/>
        </w:numPr>
        <w:tabs>
          <w:tab w:val="left" w:pos="418"/>
        </w:tabs>
        <w:ind w:left="426" w:hanging="426"/>
        <w:jc w:val="both"/>
      </w:pPr>
      <w:r>
        <w:rPr>
          <w:sz w:val="20"/>
          <w:szCs w:val="20"/>
        </w:rPr>
        <w:t xml:space="preserve">Niezależnie od kar umownych </w:t>
      </w:r>
      <w:r>
        <w:rPr>
          <w:b/>
          <w:bCs/>
          <w:sz w:val="20"/>
          <w:szCs w:val="20"/>
        </w:rPr>
        <w:t>Wykonawca</w:t>
      </w:r>
      <w:r>
        <w:rPr>
          <w:sz w:val="20"/>
          <w:szCs w:val="20"/>
        </w:rPr>
        <w:t xml:space="preserve"> zobowiązuje się do zapłaty odszkodowania za szkodę w rozmiarach przewyższających wysokość kar określonych w umo</w:t>
      </w:r>
      <w:r>
        <w:rPr>
          <w:color w:val="000000"/>
          <w:sz w:val="20"/>
          <w:szCs w:val="20"/>
        </w:rPr>
        <w:t>wie, wyrządzoną wskutek niewykonania lub nienależytego wykonania umowy.</w:t>
      </w:r>
    </w:p>
    <w:p w14:paraId="573C82C2" w14:textId="77777777" w:rsidR="00B3673D" w:rsidRDefault="00B3673D">
      <w:pPr>
        <w:widowControl w:val="0"/>
        <w:numPr>
          <w:ilvl w:val="0"/>
          <w:numId w:val="11"/>
        </w:numPr>
        <w:tabs>
          <w:tab w:val="left" w:pos="418"/>
        </w:tabs>
        <w:ind w:left="426" w:hanging="426"/>
        <w:jc w:val="both"/>
      </w:pP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nie ponosi odpowiedzialności z tytułu opóźnienia wykonania czynności serwisowych w przypadku braku możliwości dostępu do sprzętu z winy </w:t>
      </w:r>
      <w:r>
        <w:rPr>
          <w:b/>
          <w:bCs/>
          <w:color w:val="000000"/>
          <w:sz w:val="20"/>
          <w:szCs w:val="20"/>
        </w:rPr>
        <w:t>Zamawiającego</w:t>
      </w:r>
      <w:r>
        <w:rPr>
          <w:color w:val="000000"/>
          <w:sz w:val="20"/>
          <w:szCs w:val="20"/>
        </w:rPr>
        <w:t xml:space="preserve">. Brak dostępności sprzętu musi zostać potwierdzony w raporcie serwisowym, zaakceptowanym przez przedstawiciela </w:t>
      </w:r>
      <w:r>
        <w:rPr>
          <w:b/>
          <w:bCs/>
          <w:color w:val="000000"/>
          <w:sz w:val="20"/>
          <w:szCs w:val="20"/>
        </w:rPr>
        <w:t>Zamawiającego</w:t>
      </w:r>
      <w:r>
        <w:rPr>
          <w:color w:val="000000"/>
          <w:sz w:val="20"/>
          <w:szCs w:val="20"/>
        </w:rPr>
        <w:t>.</w:t>
      </w:r>
    </w:p>
    <w:p w14:paraId="47713321" w14:textId="77777777" w:rsidR="00B3673D" w:rsidRDefault="00B3673D">
      <w:pPr>
        <w:widowControl w:val="0"/>
        <w:jc w:val="center"/>
        <w:rPr>
          <w:color w:val="000000"/>
          <w:sz w:val="20"/>
          <w:szCs w:val="20"/>
        </w:rPr>
      </w:pPr>
    </w:p>
    <w:p w14:paraId="5CC34CFB" w14:textId="77777777" w:rsidR="00B3673D" w:rsidRDefault="00B3673D">
      <w:pPr>
        <w:widowControl w:val="0"/>
        <w:jc w:val="center"/>
      </w:pPr>
      <w:r>
        <w:rPr>
          <w:b/>
          <w:bCs/>
          <w:color w:val="000000"/>
          <w:sz w:val="20"/>
          <w:szCs w:val="20"/>
        </w:rPr>
        <w:t>§ 7</w:t>
      </w:r>
    </w:p>
    <w:p w14:paraId="4B6D2AC6" w14:textId="77777777" w:rsidR="00B3673D" w:rsidRDefault="00B3673D">
      <w:pPr>
        <w:widowControl w:val="0"/>
        <w:numPr>
          <w:ilvl w:val="0"/>
          <w:numId w:val="4"/>
        </w:numPr>
        <w:tabs>
          <w:tab w:val="left" w:pos="447"/>
        </w:tabs>
        <w:ind w:left="426"/>
        <w:jc w:val="both"/>
      </w:pPr>
      <w:r>
        <w:rPr>
          <w:b/>
          <w:bCs/>
          <w:color w:val="000000"/>
          <w:sz w:val="20"/>
          <w:szCs w:val="20"/>
        </w:rPr>
        <w:t>Zamawiający</w:t>
      </w:r>
      <w:r>
        <w:rPr>
          <w:color w:val="000000"/>
          <w:sz w:val="20"/>
          <w:szCs w:val="20"/>
        </w:rPr>
        <w:t xml:space="preserve"> może odstąpić od umowy, w przypadkach, gdy:</w:t>
      </w:r>
    </w:p>
    <w:p w14:paraId="360ED5DB" w14:textId="77777777" w:rsidR="00B3673D" w:rsidRDefault="00B3673D">
      <w:pPr>
        <w:numPr>
          <w:ilvl w:val="0"/>
          <w:numId w:val="16"/>
        </w:numPr>
        <w:tabs>
          <w:tab w:val="left" w:pos="709"/>
          <w:tab w:val="left" w:pos="993"/>
        </w:tabs>
        <w:overflowPunct w:val="0"/>
        <w:autoSpaceDE w:val="0"/>
      </w:pP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wykonuje umowę niezgodnie z jej postanowieniami, </w:t>
      </w:r>
    </w:p>
    <w:p w14:paraId="722F09EC" w14:textId="77777777" w:rsidR="00B3673D" w:rsidRDefault="00B3673D">
      <w:pPr>
        <w:numPr>
          <w:ilvl w:val="0"/>
          <w:numId w:val="16"/>
        </w:numPr>
        <w:tabs>
          <w:tab w:val="left" w:pos="709"/>
          <w:tab w:val="left" w:pos="993"/>
        </w:tabs>
        <w:overflowPunct w:val="0"/>
        <w:autoSpaceDE w:val="0"/>
      </w:pP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nie usunie wad w terminie przewidzianym na ich usunięcie,</w:t>
      </w:r>
    </w:p>
    <w:p w14:paraId="119C9AFF" w14:textId="77777777" w:rsidR="00B3673D" w:rsidRDefault="00B3673D">
      <w:pPr>
        <w:numPr>
          <w:ilvl w:val="0"/>
          <w:numId w:val="16"/>
        </w:numPr>
        <w:tabs>
          <w:tab w:val="left" w:pos="709"/>
          <w:tab w:val="left" w:pos="993"/>
        </w:tabs>
        <w:overflowPunct w:val="0"/>
        <w:autoSpaceDE w:val="0"/>
      </w:pPr>
      <w:r>
        <w:rPr>
          <w:color w:val="000000"/>
          <w:sz w:val="20"/>
          <w:szCs w:val="20"/>
        </w:rPr>
        <w:t xml:space="preserve">W przypadku nieokazania przez </w:t>
      </w:r>
      <w:r>
        <w:rPr>
          <w:b/>
          <w:bCs/>
          <w:color w:val="000000"/>
          <w:sz w:val="20"/>
          <w:szCs w:val="20"/>
        </w:rPr>
        <w:t xml:space="preserve">Wykonawcę </w:t>
      </w:r>
      <w:r>
        <w:rPr>
          <w:color w:val="000000"/>
          <w:sz w:val="20"/>
          <w:szCs w:val="20"/>
        </w:rPr>
        <w:t>dokumentów zgodnie z §3 ust. 2 i 3 lub okazane dokumenty będą błędne, nieprawdziwe, nieczytelne lub niedotyczące aparatury objętej niniejszą umową.</w:t>
      </w:r>
    </w:p>
    <w:p w14:paraId="3FF2F0A5" w14:textId="77777777" w:rsidR="00B3673D" w:rsidRDefault="00B3673D">
      <w:pPr>
        <w:pStyle w:val="Tekstpodstawowy21"/>
        <w:widowControl w:val="0"/>
        <w:numPr>
          <w:ilvl w:val="0"/>
          <w:numId w:val="4"/>
        </w:numPr>
        <w:tabs>
          <w:tab w:val="left" w:pos="404"/>
        </w:tabs>
        <w:spacing w:line="100" w:lineRule="atLeast"/>
        <w:ind w:left="426"/>
        <w:jc w:val="both"/>
      </w:pPr>
      <w:r>
        <w:rPr>
          <w:b w:val="0"/>
          <w:bCs/>
          <w:color w:val="000000"/>
          <w:sz w:val="20"/>
        </w:rPr>
        <w:t>Odstąpienie od umowy może nastąpić w terminie 60 dni od dnia wystąpienia okoliczności wskazanych w ust.1 lit a, b lub c.</w:t>
      </w:r>
    </w:p>
    <w:p w14:paraId="6606B2C5" w14:textId="77777777" w:rsidR="00B3673D" w:rsidRDefault="00B3673D">
      <w:pPr>
        <w:pStyle w:val="Nagwek4"/>
        <w:widowControl w:val="0"/>
        <w:numPr>
          <w:ilvl w:val="0"/>
          <w:numId w:val="4"/>
        </w:numPr>
        <w:tabs>
          <w:tab w:val="left" w:pos="270"/>
          <w:tab w:val="left" w:pos="447"/>
        </w:tabs>
        <w:ind w:left="426"/>
        <w:jc w:val="both"/>
      </w:pPr>
      <w:r>
        <w:rPr>
          <w:rFonts w:ascii="Times New Roman" w:hAnsi="Times New Roman" w:cs="Times New Roman"/>
          <w:b w:val="0"/>
          <w:i w:val="0"/>
          <w:iCs w:val="0"/>
          <w:color w:val="000000"/>
          <w:sz w:val="20"/>
        </w:rPr>
        <w:tab/>
        <w:t>Odstąpienie od umowy powinno nastąpić w form</w:t>
      </w:r>
      <w:r>
        <w:rPr>
          <w:rFonts w:ascii="Times New Roman" w:hAnsi="Times New Roman" w:cs="Times New Roman"/>
          <w:b w:val="0"/>
          <w:i w:val="0"/>
          <w:iCs w:val="0"/>
          <w:sz w:val="20"/>
        </w:rPr>
        <w:t>ie pisemnej i powinno zawierać uzasadnienie.</w:t>
      </w:r>
    </w:p>
    <w:p w14:paraId="2A051EB0" w14:textId="77777777" w:rsidR="00B3673D" w:rsidRDefault="00B3673D">
      <w:pPr>
        <w:widowControl w:val="0"/>
        <w:numPr>
          <w:ilvl w:val="0"/>
          <w:numId w:val="4"/>
        </w:numPr>
        <w:tabs>
          <w:tab w:val="left" w:pos="285"/>
          <w:tab w:val="left" w:pos="345"/>
          <w:tab w:val="left" w:pos="433"/>
        </w:tabs>
        <w:ind w:left="426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Odstąpienie od umowy może odnosić się do całej umowy lub tylko do części jeszcze niewykonanej przez </w:t>
      </w:r>
      <w:r>
        <w:rPr>
          <w:b/>
          <w:bCs/>
          <w:sz w:val="20"/>
          <w:szCs w:val="20"/>
        </w:rPr>
        <w:t>Wykonawcę</w:t>
      </w:r>
      <w:r>
        <w:rPr>
          <w:sz w:val="20"/>
          <w:szCs w:val="20"/>
        </w:rPr>
        <w:t>.</w:t>
      </w:r>
    </w:p>
    <w:p w14:paraId="217707BA" w14:textId="77777777" w:rsidR="00B3673D" w:rsidRDefault="00B3673D">
      <w:pPr>
        <w:pStyle w:val="Tekstpodstawowy"/>
        <w:spacing w:line="100" w:lineRule="atLeast"/>
        <w:jc w:val="center"/>
        <w:rPr>
          <w:sz w:val="20"/>
        </w:rPr>
      </w:pPr>
    </w:p>
    <w:p w14:paraId="6E70307A" w14:textId="77777777" w:rsidR="00CD0E6E" w:rsidRDefault="00CD0E6E">
      <w:pPr>
        <w:jc w:val="center"/>
        <w:rPr>
          <w:b/>
          <w:bCs/>
          <w:sz w:val="20"/>
          <w:szCs w:val="20"/>
        </w:rPr>
      </w:pPr>
    </w:p>
    <w:p w14:paraId="6100A437" w14:textId="77777777" w:rsidR="00CD0E6E" w:rsidRDefault="00CD0E6E">
      <w:pPr>
        <w:jc w:val="center"/>
        <w:rPr>
          <w:b/>
          <w:bCs/>
          <w:sz w:val="20"/>
          <w:szCs w:val="20"/>
        </w:rPr>
      </w:pPr>
    </w:p>
    <w:p w14:paraId="70A8C165" w14:textId="77777777" w:rsidR="00CD0E6E" w:rsidRDefault="00CD0E6E">
      <w:pPr>
        <w:jc w:val="center"/>
        <w:rPr>
          <w:b/>
          <w:bCs/>
          <w:sz w:val="20"/>
          <w:szCs w:val="20"/>
        </w:rPr>
      </w:pPr>
    </w:p>
    <w:p w14:paraId="151043B8" w14:textId="77777777" w:rsidR="00B3673D" w:rsidRDefault="00B3673D">
      <w:pPr>
        <w:jc w:val="center"/>
      </w:pPr>
      <w:r>
        <w:rPr>
          <w:b/>
          <w:bCs/>
          <w:sz w:val="20"/>
          <w:szCs w:val="20"/>
        </w:rPr>
        <w:t>§8</w:t>
      </w:r>
    </w:p>
    <w:p w14:paraId="2C029F6B" w14:textId="77777777" w:rsidR="00B3673D" w:rsidRDefault="00B3673D">
      <w:pPr>
        <w:numPr>
          <w:ilvl w:val="0"/>
          <w:numId w:val="10"/>
        </w:numPr>
        <w:tabs>
          <w:tab w:val="left" w:pos="426"/>
          <w:tab w:val="left" w:pos="462"/>
        </w:tabs>
        <w:ind w:left="426" w:hanging="426"/>
        <w:jc w:val="both"/>
      </w:pPr>
      <w:r>
        <w:rPr>
          <w:b/>
          <w:bCs/>
          <w:color w:val="000000"/>
          <w:sz w:val="20"/>
          <w:szCs w:val="20"/>
        </w:rPr>
        <w:t>Wykonawca</w:t>
      </w:r>
      <w:r>
        <w:rPr>
          <w:color w:val="000000"/>
          <w:sz w:val="20"/>
          <w:szCs w:val="20"/>
        </w:rPr>
        <w:t xml:space="preserve"> zobowiązany jest do wystawiania miesięcznych faktur VAT oraz do przesłania ich </w:t>
      </w:r>
      <w:r w:rsidR="00211C93">
        <w:rPr>
          <w:color w:val="000000"/>
          <w:sz w:val="20"/>
          <w:szCs w:val="20"/>
        </w:rPr>
        <w:t xml:space="preserve">w wersji elektronicznej </w:t>
      </w:r>
      <w:r>
        <w:rPr>
          <w:color w:val="000000"/>
          <w:sz w:val="20"/>
          <w:szCs w:val="20"/>
        </w:rPr>
        <w:t xml:space="preserve">do Działu Aparatury Medycznej </w:t>
      </w:r>
      <w:r>
        <w:rPr>
          <w:b/>
          <w:bCs/>
          <w:color w:val="000000"/>
          <w:sz w:val="20"/>
          <w:szCs w:val="20"/>
        </w:rPr>
        <w:t>Zamawiającego</w:t>
      </w:r>
      <w:r w:rsidR="00211C93">
        <w:rPr>
          <w:b/>
          <w:bCs/>
          <w:color w:val="000000"/>
          <w:sz w:val="20"/>
          <w:szCs w:val="20"/>
        </w:rPr>
        <w:t xml:space="preserve"> na adres aparatura.medyczna@copernicus.gda.pl</w:t>
      </w:r>
      <w:r>
        <w:rPr>
          <w:color w:val="000000"/>
          <w:sz w:val="20"/>
          <w:szCs w:val="20"/>
        </w:rPr>
        <w:t>. Pierwsza faktura zostanie wystawiona na koniec pierwszego</w:t>
      </w:r>
      <w:r w:rsidR="00211C93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miesiąca po podpisaniu umowy. </w:t>
      </w:r>
    </w:p>
    <w:p w14:paraId="7BAAA0D6" w14:textId="77777777" w:rsidR="00B3673D" w:rsidRDefault="00B3673D">
      <w:pPr>
        <w:numPr>
          <w:ilvl w:val="0"/>
          <w:numId w:val="10"/>
        </w:numPr>
        <w:tabs>
          <w:tab w:val="left" w:pos="433"/>
        </w:tabs>
        <w:ind w:left="426" w:hanging="426"/>
        <w:jc w:val="both"/>
      </w:pPr>
      <w:r>
        <w:rPr>
          <w:color w:val="000000"/>
          <w:sz w:val="20"/>
          <w:szCs w:val="20"/>
        </w:rPr>
        <w:t xml:space="preserve">Faktury dotyczące kosztów materiałów i części zamiennych, o których mowa w § 1 ust. 9 stosowanych do napraw będą wystawiane oddzielnie na podstawie faktycznego zużycia </w:t>
      </w:r>
      <w:r w:rsidR="00211C93">
        <w:rPr>
          <w:color w:val="000000"/>
          <w:sz w:val="20"/>
          <w:szCs w:val="20"/>
        </w:rPr>
        <w:t>potwierdzonego w Karcie Pracy</w:t>
      </w:r>
      <w:r>
        <w:rPr>
          <w:spacing w:val="-8"/>
          <w:sz w:val="20"/>
          <w:szCs w:val="20"/>
        </w:rPr>
        <w:t xml:space="preserve">. Zapłata za powyższe materiały i części będzie dokonywana przelewem na konto </w:t>
      </w:r>
      <w:r>
        <w:rPr>
          <w:b/>
          <w:bCs/>
          <w:spacing w:val="-8"/>
          <w:sz w:val="20"/>
          <w:szCs w:val="20"/>
        </w:rPr>
        <w:t>Wykonawcy</w:t>
      </w:r>
      <w:r>
        <w:rPr>
          <w:spacing w:val="-8"/>
          <w:sz w:val="20"/>
          <w:szCs w:val="20"/>
        </w:rPr>
        <w:t xml:space="preserve"> w terminie do </w:t>
      </w:r>
      <w:r w:rsidR="00211C93">
        <w:rPr>
          <w:spacing w:val="-8"/>
          <w:sz w:val="20"/>
          <w:szCs w:val="20"/>
        </w:rPr>
        <w:t>3</w:t>
      </w:r>
      <w:r>
        <w:rPr>
          <w:spacing w:val="-8"/>
          <w:sz w:val="20"/>
          <w:szCs w:val="20"/>
        </w:rPr>
        <w:t>0 dni od daty otrzymania prawidłowo wystawionej faktury VAT.</w:t>
      </w:r>
    </w:p>
    <w:p w14:paraId="5BE93132" w14:textId="77777777" w:rsidR="00B3673D" w:rsidRDefault="00B3673D">
      <w:pPr>
        <w:numPr>
          <w:ilvl w:val="0"/>
          <w:numId w:val="10"/>
        </w:numPr>
        <w:tabs>
          <w:tab w:val="left" w:pos="433"/>
        </w:tabs>
        <w:ind w:left="426" w:hanging="426"/>
        <w:jc w:val="both"/>
      </w:pPr>
      <w:r>
        <w:rPr>
          <w:b/>
          <w:bCs/>
          <w:sz w:val="20"/>
          <w:szCs w:val="20"/>
        </w:rPr>
        <w:t>Zamawiający</w:t>
      </w:r>
      <w:r>
        <w:rPr>
          <w:sz w:val="20"/>
          <w:szCs w:val="20"/>
        </w:rPr>
        <w:t xml:space="preserve"> zobowiązuje się do zapłaty przelewem na konto </w:t>
      </w:r>
      <w:r>
        <w:rPr>
          <w:b/>
          <w:bCs/>
          <w:sz w:val="20"/>
          <w:szCs w:val="20"/>
        </w:rPr>
        <w:t>Wykonawcy</w:t>
      </w:r>
      <w:r>
        <w:rPr>
          <w:sz w:val="20"/>
          <w:szCs w:val="20"/>
        </w:rPr>
        <w:t xml:space="preserve"> miesięczne wynagrodzenie ryczałtowe w terminie do </w:t>
      </w:r>
      <w:r w:rsidR="00211C93">
        <w:rPr>
          <w:sz w:val="20"/>
          <w:szCs w:val="20"/>
        </w:rPr>
        <w:t>3</w:t>
      </w:r>
      <w:r>
        <w:rPr>
          <w:sz w:val="20"/>
          <w:szCs w:val="20"/>
        </w:rPr>
        <w:t xml:space="preserve">0 dni od daty otrzymania faktury VAT. </w:t>
      </w:r>
    </w:p>
    <w:p w14:paraId="1C1123F5" w14:textId="77777777" w:rsidR="00B3673D" w:rsidRDefault="00B3673D">
      <w:pPr>
        <w:pStyle w:val="Tekstpodstawowy"/>
        <w:ind w:left="66"/>
        <w:jc w:val="both"/>
        <w:rPr>
          <w:color w:val="000000"/>
          <w:sz w:val="20"/>
        </w:rPr>
      </w:pPr>
    </w:p>
    <w:p w14:paraId="589D2AD8" w14:textId="77777777" w:rsidR="00B3673D" w:rsidRDefault="00B3673D">
      <w:pPr>
        <w:jc w:val="center"/>
      </w:pPr>
      <w:r>
        <w:rPr>
          <w:b/>
          <w:bCs/>
          <w:sz w:val="20"/>
          <w:szCs w:val="20"/>
        </w:rPr>
        <w:t>§9</w:t>
      </w:r>
    </w:p>
    <w:p w14:paraId="20818D31" w14:textId="77777777" w:rsidR="00B3673D" w:rsidRDefault="00B3673D">
      <w:pPr>
        <w:pStyle w:val="Tekstpodstawowy"/>
        <w:numPr>
          <w:ilvl w:val="0"/>
          <w:numId w:val="12"/>
        </w:numPr>
        <w:tabs>
          <w:tab w:val="left" w:pos="426"/>
        </w:tabs>
        <w:spacing w:line="100" w:lineRule="atLeast"/>
        <w:ind w:left="426" w:hanging="426"/>
        <w:jc w:val="both"/>
      </w:pPr>
      <w:r>
        <w:rPr>
          <w:sz w:val="20"/>
        </w:rPr>
        <w:t xml:space="preserve">W przypadku nie wykonywania usług zgodnie z niniejszą umową przez </w:t>
      </w:r>
      <w:r>
        <w:rPr>
          <w:b/>
          <w:bCs/>
          <w:sz w:val="20"/>
        </w:rPr>
        <w:t>Wykonawcę, Zamawiający</w:t>
      </w:r>
      <w:r>
        <w:rPr>
          <w:sz w:val="20"/>
        </w:rPr>
        <w:t xml:space="preserve"> ma prawo rozwiązać umowę bez okresu wypowiedzenia.</w:t>
      </w:r>
    </w:p>
    <w:p w14:paraId="251259C8" w14:textId="77777777" w:rsidR="00B3673D" w:rsidRDefault="00B3673D">
      <w:pPr>
        <w:pStyle w:val="Tekstpodstawowy"/>
        <w:numPr>
          <w:ilvl w:val="0"/>
          <w:numId w:val="12"/>
        </w:numPr>
        <w:tabs>
          <w:tab w:val="left" w:pos="418"/>
        </w:tabs>
        <w:spacing w:line="100" w:lineRule="atLeast"/>
        <w:ind w:left="426" w:hanging="426"/>
        <w:jc w:val="both"/>
      </w:pPr>
      <w:r>
        <w:rPr>
          <w:sz w:val="20"/>
        </w:rPr>
        <w:t xml:space="preserve">Wszelkie zmiany zawartej umowy będą wymagały pisemnego aneksu, z wyłączeniem </w:t>
      </w:r>
      <w:r>
        <w:rPr>
          <w:color w:val="000000"/>
          <w:sz w:val="20"/>
        </w:rPr>
        <w:t>§ 5 ust. 2.</w:t>
      </w:r>
    </w:p>
    <w:p w14:paraId="4C0B2459" w14:textId="77777777" w:rsidR="00B3673D" w:rsidRDefault="00B3673D">
      <w:pPr>
        <w:pStyle w:val="Tekstpodstawowy"/>
        <w:numPr>
          <w:ilvl w:val="0"/>
          <w:numId w:val="12"/>
        </w:numPr>
        <w:tabs>
          <w:tab w:val="left" w:pos="447"/>
        </w:tabs>
        <w:spacing w:line="100" w:lineRule="atLeast"/>
        <w:ind w:left="426" w:hanging="426"/>
        <w:jc w:val="both"/>
      </w:pPr>
      <w:r>
        <w:rPr>
          <w:sz w:val="20"/>
        </w:rPr>
        <w:t xml:space="preserve">Jeżeli w sytuacji określonej w § 1 ust. 10 </w:t>
      </w:r>
      <w:r>
        <w:rPr>
          <w:b/>
          <w:bCs/>
          <w:sz w:val="20"/>
        </w:rPr>
        <w:t>Wykonawca</w:t>
      </w:r>
      <w:r>
        <w:rPr>
          <w:sz w:val="20"/>
        </w:rPr>
        <w:t xml:space="preserve"> z przyczyn niemających uzasadnienia w zapisach niniejszej umowy - odmówi podpisania przesłanego przez</w:t>
      </w:r>
      <w:r>
        <w:rPr>
          <w:b/>
          <w:bCs/>
          <w:sz w:val="20"/>
        </w:rPr>
        <w:t xml:space="preserve"> Zamawiającego</w:t>
      </w:r>
      <w:r>
        <w:rPr>
          <w:sz w:val="20"/>
        </w:rPr>
        <w:t xml:space="preserve"> projektu aneksu - wynagrodzenie </w:t>
      </w:r>
      <w:r>
        <w:rPr>
          <w:b/>
          <w:bCs/>
          <w:sz w:val="20"/>
        </w:rPr>
        <w:lastRenderedPageBreak/>
        <w:t>Wykonawcy</w:t>
      </w:r>
      <w:r>
        <w:rPr>
          <w:sz w:val="20"/>
        </w:rPr>
        <w:t xml:space="preserve"> zostanie obniżone bez podpisania aneksu przez zastosowanie odpowiedniej kalkulacji w oparciu o ofertę </w:t>
      </w:r>
      <w:r>
        <w:rPr>
          <w:b/>
          <w:bCs/>
          <w:sz w:val="20"/>
        </w:rPr>
        <w:t>Wykonawcy</w:t>
      </w:r>
    </w:p>
    <w:p w14:paraId="627E4A3D" w14:textId="77777777" w:rsidR="00B3673D" w:rsidRDefault="00B3673D">
      <w:pPr>
        <w:pStyle w:val="Tekstpodstawowy"/>
        <w:tabs>
          <w:tab w:val="left" w:pos="-1560"/>
        </w:tabs>
        <w:spacing w:line="100" w:lineRule="atLeast"/>
        <w:jc w:val="both"/>
      </w:pPr>
    </w:p>
    <w:p w14:paraId="21F2F32F" w14:textId="77777777" w:rsidR="00B3673D" w:rsidRDefault="00B3673D">
      <w:pPr>
        <w:jc w:val="both"/>
        <w:rPr>
          <w:sz w:val="20"/>
          <w:szCs w:val="20"/>
        </w:rPr>
      </w:pPr>
    </w:p>
    <w:p w14:paraId="00681092" w14:textId="77777777" w:rsidR="00B3673D" w:rsidRDefault="00B3673D">
      <w:pPr>
        <w:jc w:val="center"/>
      </w:pPr>
      <w:r>
        <w:rPr>
          <w:b/>
          <w:bCs/>
          <w:sz w:val="20"/>
          <w:szCs w:val="20"/>
        </w:rPr>
        <w:t>§10</w:t>
      </w:r>
    </w:p>
    <w:p w14:paraId="335050E2" w14:textId="77777777" w:rsidR="00B3673D" w:rsidRDefault="00B3673D">
      <w:pPr>
        <w:numPr>
          <w:ilvl w:val="0"/>
          <w:numId w:val="13"/>
        </w:numPr>
        <w:tabs>
          <w:tab w:val="left" w:pos="426"/>
          <w:tab w:val="left" w:pos="462"/>
        </w:tabs>
        <w:ind w:left="426" w:hanging="426"/>
        <w:jc w:val="both"/>
      </w:pPr>
      <w:r>
        <w:rPr>
          <w:sz w:val="20"/>
          <w:szCs w:val="20"/>
        </w:rPr>
        <w:t>W kwestiach nieuregulowanych niniejszą Umową mają zastosowanie przepisy Kodeksu Cywilnego</w:t>
      </w:r>
      <w:r>
        <w:rPr>
          <w:rFonts w:eastAsia="Arial"/>
          <w:sz w:val="20"/>
          <w:szCs w:val="20"/>
        </w:rPr>
        <w:t>.</w:t>
      </w:r>
    </w:p>
    <w:p w14:paraId="2B3BCF83" w14:textId="77777777" w:rsidR="00B3673D" w:rsidRDefault="00B3673D">
      <w:pPr>
        <w:numPr>
          <w:ilvl w:val="0"/>
          <w:numId w:val="13"/>
        </w:numPr>
        <w:tabs>
          <w:tab w:val="left" w:pos="447"/>
        </w:tabs>
        <w:ind w:left="426" w:hanging="426"/>
        <w:jc w:val="both"/>
      </w:pPr>
      <w:r>
        <w:rPr>
          <w:rFonts w:eastAsia="Arial"/>
          <w:sz w:val="20"/>
          <w:szCs w:val="20"/>
        </w:rPr>
        <w:t xml:space="preserve">Czynność prawna mająca na celu zmianę wierzyciela może nastąpić po wyrażeniu zgody przez Zamawiającego. W szczególności </w:t>
      </w:r>
      <w:r>
        <w:rPr>
          <w:rFonts w:eastAsia="Arial"/>
          <w:b/>
          <w:bCs/>
          <w:sz w:val="20"/>
          <w:szCs w:val="20"/>
        </w:rPr>
        <w:t>Zamawiający</w:t>
      </w:r>
      <w:r>
        <w:rPr>
          <w:rFonts w:eastAsia="Arial"/>
          <w:sz w:val="20"/>
          <w:szCs w:val="20"/>
        </w:rPr>
        <w:t xml:space="preserve"> zastrzega, że wierzytelności przysługujące </w:t>
      </w:r>
      <w:r>
        <w:rPr>
          <w:rFonts w:eastAsia="Arial"/>
          <w:b/>
          <w:bCs/>
          <w:sz w:val="20"/>
          <w:szCs w:val="20"/>
        </w:rPr>
        <w:t>Wykonawcy</w:t>
      </w:r>
      <w:r>
        <w:rPr>
          <w:rFonts w:eastAsia="Arial"/>
          <w:sz w:val="20"/>
          <w:szCs w:val="20"/>
        </w:rPr>
        <w:t xml:space="preserve"> </w:t>
      </w:r>
      <w:r>
        <w:rPr>
          <w:rFonts w:eastAsia="Arial"/>
          <w:sz w:val="20"/>
          <w:szCs w:val="20"/>
        </w:rPr>
        <w:br/>
        <w:t xml:space="preserve">w związku z wykonaniem niniejszej umowy nie mogą być przenoszone na osoby trzecie bez zgody </w:t>
      </w:r>
      <w:r>
        <w:rPr>
          <w:rFonts w:eastAsia="Arial"/>
          <w:b/>
          <w:bCs/>
          <w:sz w:val="20"/>
          <w:szCs w:val="20"/>
        </w:rPr>
        <w:t>Zamawiającego</w:t>
      </w:r>
      <w:r>
        <w:rPr>
          <w:rFonts w:eastAsia="Arial"/>
          <w:sz w:val="20"/>
          <w:szCs w:val="20"/>
        </w:rPr>
        <w:t>.</w:t>
      </w:r>
    </w:p>
    <w:p w14:paraId="30949B8C" w14:textId="77777777" w:rsidR="00B3673D" w:rsidRDefault="00B3673D">
      <w:pPr>
        <w:jc w:val="both"/>
        <w:rPr>
          <w:sz w:val="20"/>
          <w:szCs w:val="20"/>
        </w:rPr>
      </w:pPr>
    </w:p>
    <w:p w14:paraId="50202439" w14:textId="77777777" w:rsidR="00B3673D" w:rsidRDefault="00B3673D">
      <w:pPr>
        <w:jc w:val="center"/>
      </w:pPr>
      <w:r>
        <w:rPr>
          <w:b/>
          <w:bCs/>
          <w:sz w:val="20"/>
          <w:szCs w:val="20"/>
        </w:rPr>
        <w:t>§11</w:t>
      </w:r>
    </w:p>
    <w:p w14:paraId="7C1A7ACA" w14:textId="77777777" w:rsidR="00B3673D" w:rsidRDefault="00B3673D">
      <w:pPr>
        <w:jc w:val="both"/>
      </w:pPr>
      <w:r>
        <w:rPr>
          <w:sz w:val="20"/>
          <w:szCs w:val="20"/>
        </w:rPr>
        <w:t xml:space="preserve">Wszelkie sprawy sporne wynikające z realizacji niniejszej Umowy rozstrzygać będzie sąd powszechny </w:t>
      </w:r>
      <w:r>
        <w:rPr>
          <w:sz w:val="20"/>
          <w:szCs w:val="20"/>
        </w:rPr>
        <w:br/>
        <w:t xml:space="preserve">w Gdańsku, właściwy dla siedziby </w:t>
      </w:r>
      <w:r>
        <w:rPr>
          <w:b/>
          <w:bCs/>
          <w:sz w:val="20"/>
          <w:szCs w:val="20"/>
        </w:rPr>
        <w:t>Zamawiającego</w:t>
      </w:r>
      <w:r>
        <w:rPr>
          <w:sz w:val="20"/>
          <w:szCs w:val="20"/>
        </w:rPr>
        <w:t>.</w:t>
      </w:r>
    </w:p>
    <w:p w14:paraId="1EE5A0A7" w14:textId="77777777" w:rsidR="00B3673D" w:rsidRDefault="00B3673D">
      <w:pPr>
        <w:jc w:val="both"/>
        <w:rPr>
          <w:sz w:val="20"/>
          <w:szCs w:val="20"/>
        </w:rPr>
      </w:pPr>
    </w:p>
    <w:p w14:paraId="6A50F783" w14:textId="77777777" w:rsidR="00B3673D" w:rsidRDefault="00B3673D">
      <w:pPr>
        <w:jc w:val="center"/>
      </w:pPr>
      <w:r>
        <w:rPr>
          <w:b/>
          <w:bCs/>
          <w:sz w:val="20"/>
          <w:szCs w:val="20"/>
        </w:rPr>
        <w:t>§12</w:t>
      </w:r>
    </w:p>
    <w:p w14:paraId="3F345C6B" w14:textId="2CA4CF4D" w:rsidR="00B3673D" w:rsidRPr="001E6C00" w:rsidRDefault="00B3673D">
      <w:pPr>
        <w:numPr>
          <w:ilvl w:val="1"/>
          <w:numId w:val="13"/>
        </w:numPr>
        <w:tabs>
          <w:tab w:val="left" w:pos="462"/>
        </w:tabs>
        <w:ind w:left="426" w:hanging="426"/>
        <w:jc w:val="both"/>
      </w:pPr>
      <w:r>
        <w:rPr>
          <w:sz w:val="20"/>
          <w:szCs w:val="20"/>
        </w:rPr>
        <w:t>Umowa niniejsza będzie obowiązywać przez</w:t>
      </w:r>
      <w:r w:rsidR="000168A7">
        <w:rPr>
          <w:sz w:val="20"/>
          <w:szCs w:val="20"/>
        </w:rPr>
        <w:t xml:space="preserve"> 12 </w:t>
      </w:r>
      <w:r>
        <w:rPr>
          <w:sz w:val="20"/>
          <w:szCs w:val="20"/>
        </w:rPr>
        <w:t>miesięcy od</w:t>
      </w:r>
      <w:r w:rsidR="000168A7">
        <w:rPr>
          <w:sz w:val="20"/>
          <w:szCs w:val="20"/>
        </w:rPr>
        <w:t xml:space="preserve"> 01.11.2024</w:t>
      </w:r>
      <w:bookmarkStart w:id="0" w:name="_GoBack"/>
      <w:bookmarkEnd w:id="0"/>
    </w:p>
    <w:p w14:paraId="56CA4A10" w14:textId="77777777" w:rsidR="001E6C00" w:rsidRDefault="001E6C00" w:rsidP="001E6C00">
      <w:pPr>
        <w:numPr>
          <w:ilvl w:val="1"/>
          <w:numId w:val="13"/>
        </w:numPr>
        <w:tabs>
          <w:tab w:val="left" w:pos="462"/>
        </w:tabs>
        <w:ind w:left="426" w:hanging="426"/>
        <w:jc w:val="both"/>
      </w:pPr>
      <w:r w:rsidRPr="001E6C00">
        <w:rPr>
          <w:sz w:val="20"/>
          <w:szCs w:val="20"/>
        </w:rPr>
        <w:t>Umowę sporządzono w dwóch jednobrzmiących egzemplarzach, po jednym dla każdej ze stron.</w:t>
      </w:r>
    </w:p>
    <w:p w14:paraId="298835CF" w14:textId="77777777" w:rsidR="00B3673D" w:rsidRDefault="00B3673D">
      <w:pPr>
        <w:ind w:left="720"/>
        <w:jc w:val="both"/>
        <w:rPr>
          <w:sz w:val="20"/>
          <w:szCs w:val="20"/>
        </w:rPr>
      </w:pPr>
    </w:p>
    <w:p w14:paraId="6985128D" w14:textId="77777777" w:rsidR="001E6C00" w:rsidRDefault="001E6C00">
      <w:pPr>
        <w:ind w:left="720"/>
        <w:jc w:val="both"/>
        <w:rPr>
          <w:sz w:val="20"/>
          <w:szCs w:val="20"/>
        </w:rPr>
      </w:pPr>
    </w:p>
    <w:p w14:paraId="31258896" w14:textId="77777777" w:rsidR="001E6C00" w:rsidRDefault="001E6C00">
      <w:pPr>
        <w:ind w:left="720"/>
        <w:jc w:val="both"/>
        <w:rPr>
          <w:sz w:val="20"/>
          <w:szCs w:val="20"/>
        </w:rPr>
      </w:pPr>
    </w:p>
    <w:p w14:paraId="07F5A269" w14:textId="77777777" w:rsidR="00B3673D" w:rsidRDefault="00B3673D">
      <w:pPr>
        <w:jc w:val="both"/>
        <w:rPr>
          <w:sz w:val="20"/>
          <w:szCs w:val="20"/>
        </w:rPr>
      </w:pPr>
    </w:p>
    <w:p w14:paraId="7564474B" w14:textId="77777777" w:rsidR="00B3673D" w:rsidRDefault="00B3673D">
      <w:pPr>
        <w:jc w:val="both"/>
        <w:rPr>
          <w:sz w:val="20"/>
          <w:szCs w:val="20"/>
        </w:rPr>
      </w:pPr>
    </w:p>
    <w:p w14:paraId="23100E72" w14:textId="77777777" w:rsidR="00B3673D" w:rsidRDefault="00B3673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ZAMAWIAJĄCY</w:t>
      </w:r>
    </w:p>
    <w:p w14:paraId="3A06EB2E" w14:textId="77777777" w:rsidR="00525E94" w:rsidRDefault="00525E94">
      <w:pPr>
        <w:ind w:firstLine="567"/>
        <w:jc w:val="both"/>
      </w:pPr>
    </w:p>
    <w:p w14:paraId="36790D4B" w14:textId="77777777" w:rsidR="00525E94" w:rsidRDefault="00525E94">
      <w:pPr>
        <w:ind w:firstLine="567"/>
        <w:jc w:val="both"/>
      </w:pPr>
    </w:p>
    <w:p w14:paraId="5CFFB7F5" w14:textId="77777777" w:rsidR="00525E94" w:rsidRDefault="00525E94">
      <w:pPr>
        <w:ind w:firstLine="567"/>
        <w:jc w:val="both"/>
      </w:pPr>
    </w:p>
    <w:p w14:paraId="5941174E" w14:textId="77777777" w:rsidR="00525E94" w:rsidRDefault="00525E94">
      <w:pPr>
        <w:ind w:firstLine="567"/>
        <w:jc w:val="both"/>
      </w:pPr>
    </w:p>
    <w:p w14:paraId="3127FB5B" w14:textId="77777777" w:rsidR="00525E94" w:rsidRDefault="00525E94">
      <w:pPr>
        <w:ind w:firstLine="567"/>
        <w:jc w:val="both"/>
      </w:pPr>
    </w:p>
    <w:p w14:paraId="65E29ABD" w14:textId="77777777" w:rsidR="00525E94" w:rsidRDefault="00525E94">
      <w:pPr>
        <w:ind w:firstLine="567"/>
        <w:jc w:val="both"/>
      </w:pPr>
    </w:p>
    <w:p w14:paraId="415725D8" w14:textId="77777777" w:rsidR="00525E94" w:rsidRDefault="00525E94">
      <w:pPr>
        <w:ind w:firstLine="567"/>
        <w:jc w:val="both"/>
      </w:pPr>
    </w:p>
    <w:p w14:paraId="4753997F" w14:textId="77777777" w:rsidR="00525E94" w:rsidRDefault="00525E94">
      <w:pPr>
        <w:ind w:firstLine="567"/>
        <w:jc w:val="both"/>
      </w:pPr>
    </w:p>
    <w:p w14:paraId="6D3488A8" w14:textId="77777777" w:rsidR="00525E94" w:rsidRDefault="00525E94">
      <w:pPr>
        <w:ind w:firstLine="567"/>
        <w:jc w:val="both"/>
      </w:pPr>
    </w:p>
    <w:p w14:paraId="136B87F9" w14:textId="77777777" w:rsidR="00525E94" w:rsidRDefault="00525E94">
      <w:pPr>
        <w:ind w:firstLine="567"/>
        <w:jc w:val="both"/>
      </w:pPr>
    </w:p>
    <w:p w14:paraId="1F4C2783" w14:textId="77777777" w:rsidR="00525E94" w:rsidRDefault="00525E94">
      <w:pPr>
        <w:ind w:firstLine="567"/>
        <w:jc w:val="both"/>
      </w:pPr>
    </w:p>
    <w:p w14:paraId="47948E14" w14:textId="77777777" w:rsidR="00525E94" w:rsidRDefault="00525E94">
      <w:pPr>
        <w:ind w:firstLine="567"/>
        <w:jc w:val="both"/>
      </w:pPr>
    </w:p>
    <w:p w14:paraId="291B65AA" w14:textId="77777777" w:rsidR="00525E94" w:rsidRDefault="00525E94">
      <w:pPr>
        <w:ind w:firstLine="567"/>
        <w:jc w:val="both"/>
      </w:pPr>
    </w:p>
    <w:p w14:paraId="1B1800C7" w14:textId="77777777" w:rsidR="00525E94" w:rsidRDefault="00525E94">
      <w:pPr>
        <w:ind w:firstLine="567"/>
        <w:jc w:val="both"/>
      </w:pPr>
    </w:p>
    <w:p w14:paraId="02E299DB" w14:textId="77777777" w:rsidR="00525E94" w:rsidRDefault="00525E94">
      <w:pPr>
        <w:ind w:firstLine="567"/>
        <w:jc w:val="both"/>
      </w:pPr>
    </w:p>
    <w:p w14:paraId="4A350594" w14:textId="77777777" w:rsidR="00525E94" w:rsidRDefault="00525E94">
      <w:pPr>
        <w:ind w:firstLine="567"/>
        <w:jc w:val="both"/>
      </w:pPr>
    </w:p>
    <w:p w14:paraId="6F23E03F" w14:textId="77777777" w:rsidR="00525E94" w:rsidRDefault="00525E94">
      <w:pPr>
        <w:ind w:firstLine="567"/>
        <w:jc w:val="both"/>
      </w:pPr>
    </w:p>
    <w:p w14:paraId="4E5ECDCB" w14:textId="77777777" w:rsidR="00525E94" w:rsidRDefault="00525E94">
      <w:pPr>
        <w:ind w:firstLine="567"/>
        <w:jc w:val="both"/>
      </w:pPr>
    </w:p>
    <w:p w14:paraId="2609B6CB" w14:textId="77777777" w:rsidR="00525E94" w:rsidRPr="00525E94" w:rsidRDefault="00525E94" w:rsidP="00525E94">
      <w:pPr>
        <w:spacing w:line="360" w:lineRule="auto"/>
        <w:jc w:val="both"/>
        <w:rPr>
          <w:sz w:val="20"/>
          <w:szCs w:val="20"/>
        </w:rPr>
      </w:pPr>
      <w:bookmarkStart w:id="1" w:name="__DdeLink__1125_677076955"/>
      <w:r w:rsidRPr="00525E94">
        <w:rPr>
          <w:color w:val="000000"/>
          <w:sz w:val="20"/>
          <w:szCs w:val="20"/>
        </w:rPr>
        <w:t>Załączniki:</w:t>
      </w:r>
    </w:p>
    <w:bookmarkEnd w:id="1"/>
    <w:p w14:paraId="5DB65F9D" w14:textId="77777777" w:rsidR="00525E94" w:rsidRPr="00525E94" w:rsidRDefault="00525E94" w:rsidP="00525E94">
      <w:pPr>
        <w:jc w:val="both"/>
        <w:rPr>
          <w:sz w:val="20"/>
          <w:szCs w:val="20"/>
        </w:rPr>
      </w:pPr>
      <w:r w:rsidRPr="00525E94">
        <w:rPr>
          <w:color w:val="000000"/>
          <w:sz w:val="20"/>
          <w:szCs w:val="20"/>
        </w:rPr>
        <w:t>Załącznik nr 1 – Formularz Kalkulacji Cenowej</w:t>
      </w:r>
    </w:p>
    <w:p w14:paraId="387EEA05" w14:textId="77777777" w:rsidR="00525E94" w:rsidRPr="00525E94" w:rsidRDefault="00525E94" w:rsidP="00525E94">
      <w:pPr>
        <w:jc w:val="both"/>
        <w:rPr>
          <w:sz w:val="20"/>
          <w:szCs w:val="20"/>
        </w:rPr>
      </w:pPr>
      <w:r w:rsidRPr="00525E94">
        <w:rPr>
          <w:color w:val="000000"/>
          <w:sz w:val="20"/>
          <w:szCs w:val="20"/>
        </w:rPr>
        <w:t xml:space="preserve">Załącznik nr </w:t>
      </w:r>
      <w:r>
        <w:rPr>
          <w:color w:val="000000"/>
          <w:sz w:val="20"/>
          <w:szCs w:val="20"/>
        </w:rPr>
        <w:t>2</w:t>
      </w:r>
      <w:r w:rsidRPr="00525E94">
        <w:rPr>
          <w:color w:val="000000"/>
          <w:sz w:val="20"/>
          <w:szCs w:val="20"/>
        </w:rPr>
        <w:t xml:space="preserve"> – </w:t>
      </w:r>
      <w:r>
        <w:rPr>
          <w:color w:val="000000"/>
          <w:sz w:val="20"/>
          <w:szCs w:val="20"/>
        </w:rPr>
        <w:t>U</w:t>
      </w:r>
      <w:r w:rsidRPr="00525E94">
        <w:rPr>
          <w:color w:val="000000"/>
          <w:sz w:val="20"/>
          <w:szCs w:val="20"/>
        </w:rPr>
        <w:t>mowa</w:t>
      </w:r>
      <w:r w:rsidRPr="00525E94">
        <w:rPr>
          <w:b/>
          <w:color w:val="000000"/>
          <w:sz w:val="20"/>
          <w:szCs w:val="20"/>
        </w:rPr>
        <w:t xml:space="preserve"> </w:t>
      </w:r>
      <w:r w:rsidRPr="00525E94">
        <w:rPr>
          <w:color w:val="000000"/>
          <w:sz w:val="20"/>
          <w:szCs w:val="20"/>
        </w:rPr>
        <w:t>powierzenia przetwarzania danych osobowych</w:t>
      </w:r>
    </w:p>
    <w:p w14:paraId="77E48F70" w14:textId="77777777" w:rsidR="00525E94" w:rsidRDefault="00525E94">
      <w:pPr>
        <w:ind w:firstLine="567"/>
        <w:jc w:val="both"/>
      </w:pPr>
    </w:p>
    <w:p w14:paraId="165FC2C9" w14:textId="77777777" w:rsidR="00B3673D" w:rsidRDefault="00B3673D">
      <w:pPr>
        <w:pStyle w:val="Tekstpodstawowy32"/>
        <w:ind w:left="273" w:hanging="15"/>
        <w:jc w:val="center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B36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79" w:right="1418" w:bottom="1361" w:left="1418" w:header="708" w:footer="65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4EB45" w14:textId="77777777" w:rsidR="00FB05E0" w:rsidRDefault="00FB05E0">
      <w:r>
        <w:separator/>
      </w:r>
    </w:p>
  </w:endnote>
  <w:endnote w:type="continuationSeparator" w:id="0">
    <w:p w14:paraId="72A8C206" w14:textId="77777777" w:rsidR="00FB05E0" w:rsidRDefault="00FB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xi Sans">
    <w:altName w:val="Arial"/>
    <w:charset w:val="EE"/>
    <w:family w:val="roman"/>
    <w:pitch w:val="variable"/>
  </w:font>
  <w:font w:name="HG Mincho Light J">
    <w:altName w:val="msmincho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9498B" w14:textId="77777777" w:rsidR="002F7AD6" w:rsidRDefault="002F7A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4A071" w14:textId="75B65519" w:rsidR="001E6C00" w:rsidRDefault="0059681B" w:rsidP="001E6C00"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9E3D654" wp14:editId="73D962F5">
              <wp:simplePos x="0" y="0"/>
              <wp:positionH relativeFrom="column">
                <wp:posOffset>-91440</wp:posOffset>
              </wp:positionH>
              <wp:positionV relativeFrom="paragraph">
                <wp:posOffset>220344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C2A1DE" id="Łącznik prosty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17.35pt" to="443.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" strokecolor="#0069b4" strokeweight="1pt">
              <v:stroke joinstyle="miter"/>
              <o:lock v:ext="edit" shapetype="f"/>
            </v:line>
          </w:pict>
        </mc:Fallback>
      </mc:AlternateContent>
    </w:r>
  </w:p>
  <w:tbl>
    <w:tblPr>
      <w:tblW w:w="0" w:type="auto"/>
      <w:tblInd w:w="-252" w:type="dxa"/>
      <w:tblLayout w:type="fixed"/>
      <w:tblLook w:val="0000" w:firstRow="0" w:lastRow="0" w:firstColumn="0" w:lastColumn="0" w:noHBand="0" w:noVBand="0"/>
    </w:tblPr>
    <w:tblGrid>
      <w:gridCol w:w="3819"/>
      <w:gridCol w:w="5400"/>
    </w:tblGrid>
    <w:tr w:rsidR="001E6C00" w14:paraId="1A6739EE" w14:textId="77777777" w:rsidTr="00E606F1">
      <w:trPr>
        <w:trHeight w:val="1140"/>
      </w:trPr>
      <w:tc>
        <w:tcPr>
          <w:tcW w:w="3819" w:type="dxa"/>
          <w:shd w:val="clear" w:color="auto" w:fill="auto"/>
          <w:vAlign w:val="center"/>
        </w:tcPr>
        <w:p w14:paraId="0E3BDF3A" w14:textId="77777777" w:rsidR="001E6C00" w:rsidRDefault="001E6C00" w:rsidP="001E6C00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14:paraId="29EF752F" w14:textId="77777777" w:rsidR="001E6C00" w:rsidRDefault="001E6C00" w:rsidP="001E6C00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14:paraId="626F5FFE" w14:textId="77777777" w:rsidR="001E6C00" w:rsidRDefault="001E6C00" w:rsidP="001E6C00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14:paraId="65C27DE5" w14:textId="77777777" w:rsidR="001E6C00" w:rsidRDefault="001E6C00" w:rsidP="001E6C00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14:paraId="7164A63C" w14:textId="77777777" w:rsidR="001E6C00" w:rsidRDefault="001E6C00" w:rsidP="001E6C00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400" w:type="dxa"/>
          <w:shd w:val="clear" w:color="auto" w:fill="auto"/>
          <w:vAlign w:val="center"/>
        </w:tcPr>
        <w:p w14:paraId="3D4A4927" w14:textId="77777777" w:rsidR="001E6C00" w:rsidRDefault="001E6C00" w:rsidP="001E6C00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14:paraId="65E532A9" w14:textId="77777777" w:rsidR="001E6C00" w:rsidRDefault="001E6C00" w:rsidP="001E6C00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14:paraId="24D560E7" w14:textId="77777777" w:rsidR="001E6C00" w:rsidRDefault="001E6C00" w:rsidP="001E6C00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14:paraId="28F339CA" w14:textId="77777777" w:rsidR="001E6C00" w:rsidRDefault="001E6C00" w:rsidP="001E6C00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>272.598</w:t>
          </w:r>
          <w:r w:rsidRPr="00122743">
            <w:rPr>
              <w:bCs/>
              <w:color w:val="808080"/>
              <w:sz w:val="18"/>
              <w:szCs w:val="18"/>
            </w:rPr>
            <w:t xml:space="preserve">.000,00 </w:t>
          </w:r>
          <w:r w:rsidRPr="000C6B6D">
            <w:rPr>
              <w:rFonts w:cs="Calibri"/>
              <w:color w:val="767171"/>
              <w:sz w:val="18"/>
              <w:szCs w:val="18"/>
            </w:rPr>
            <w:t>PLN</w:t>
          </w:r>
          <w:r>
            <w:rPr>
              <w:rFonts w:cs="Calibri"/>
              <w:color w:val="767171"/>
              <w:sz w:val="18"/>
              <w:szCs w:val="18"/>
            </w:rPr>
            <w:t xml:space="preserve"> wpłacony w całości</w:t>
          </w:r>
        </w:p>
        <w:p w14:paraId="15FCB2E2" w14:textId="77777777" w:rsidR="001E6C00" w:rsidRDefault="001E6C00" w:rsidP="001E6C00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05263149" w14:textId="77777777" w:rsidR="001E6C00" w:rsidRPr="00065203" w:rsidRDefault="001E6C00" w:rsidP="001E6C00">
    <w:pPr>
      <w:pStyle w:val="Stopka"/>
    </w:pPr>
  </w:p>
  <w:p w14:paraId="253D7E7C" w14:textId="77777777" w:rsidR="00B3673D" w:rsidRDefault="00B3673D">
    <w:pPr>
      <w:pStyle w:val="Stopka"/>
      <w:ind w:right="360"/>
      <w:jc w:val="center"/>
    </w:pPr>
    <w:r>
      <w:rPr>
        <w:rFonts w:ascii="Calibri" w:hAnsi="Calibri" w:cs="Calibri"/>
        <w:sz w:val="16"/>
        <w:szCs w:val="16"/>
      </w:rPr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  <w:r>
      <w:rPr>
        <w:rFonts w:ascii="Calibri" w:hAnsi="Calibri" w:cs="Calibri"/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B964C" w14:textId="77777777" w:rsidR="002F7AD6" w:rsidRDefault="002F7A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45004" w14:textId="77777777" w:rsidR="00FB05E0" w:rsidRDefault="00FB05E0">
      <w:r>
        <w:separator/>
      </w:r>
    </w:p>
  </w:footnote>
  <w:footnote w:type="continuationSeparator" w:id="0">
    <w:p w14:paraId="0CA7B459" w14:textId="77777777" w:rsidR="00FB05E0" w:rsidRDefault="00FB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F34B9" w14:textId="77777777" w:rsidR="002F7AD6" w:rsidRDefault="002F7A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6554D" w14:textId="0EC737AC" w:rsidR="001E6C00" w:rsidRDefault="0059681B">
    <w:pPr>
      <w:pStyle w:val="Nagwek"/>
      <w:rPr>
        <w:noProof/>
        <w:lang w:eastAsia="pl-PL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9A8033E" wp14:editId="183A471F">
          <wp:simplePos x="0" y="0"/>
          <wp:positionH relativeFrom="margin">
            <wp:posOffset>5048885</wp:posOffset>
          </wp:positionH>
          <wp:positionV relativeFrom="paragraph">
            <wp:posOffset>-387350</wp:posOffset>
          </wp:positionV>
          <wp:extent cx="1101090" cy="876935"/>
          <wp:effectExtent l="0" t="0" r="0" b="0"/>
          <wp:wrapNone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4D1B">
      <w:rPr>
        <w:noProof/>
        <w:lang w:eastAsia="pl-PL"/>
      </w:rPr>
      <w:drawing>
        <wp:inline distT="0" distB="0" distL="0" distR="0" wp14:anchorId="6D914A7F" wp14:editId="778D813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C00">
      <w:rPr>
        <w:noProof/>
        <w:lang w:eastAsia="pl-PL"/>
      </w:rPr>
      <w:t xml:space="preserve"> </w:t>
    </w:r>
  </w:p>
  <w:p w14:paraId="4C63203F" w14:textId="77777777" w:rsidR="001E6C00" w:rsidRPr="001E6C00" w:rsidRDefault="001E6C00" w:rsidP="001E6C00">
    <w:pPr>
      <w:pStyle w:val="Tekstpodstawowy"/>
      <w:rPr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1FC69" w14:textId="77777777" w:rsidR="002F7AD6" w:rsidRDefault="002F7A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bCs/>
        <w:color w:val="000000"/>
        <w:spacing w:val="-8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Times New Roman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112"/>
        </w:tabs>
        <w:ind w:left="1112" w:hanging="360"/>
      </w:pPr>
      <w:rPr>
        <w:rFonts w:ascii="Symbol" w:hAnsi="Symbol" w:cs="Symbol" w:hint="default"/>
        <w:b w:val="0"/>
        <w:i w:val="0"/>
        <w:color w:val="000000"/>
        <w:sz w:val="16"/>
        <w:szCs w:val="20"/>
      </w:rPr>
    </w:lvl>
    <w:lvl w:ilvl="1">
      <w:start w:val="1"/>
      <w:numFmt w:val="decimal"/>
      <w:lvlText w:val="%2."/>
      <w:lvlJc w:val="left"/>
      <w:pPr>
        <w:tabs>
          <w:tab w:val="num" w:pos="1472"/>
        </w:tabs>
        <w:ind w:left="1472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32"/>
        </w:tabs>
        <w:ind w:left="1832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192"/>
        </w:tabs>
        <w:ind w:left="2192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912"/>
        </w:tabs>
        <w:ind w:left="2912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3272"/>
        </w:tabs>
        <w:ind w:left="3272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632"/>
        </w:tabs>
        <w:ind w:left="3632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992"/>
        </w:tabs>
        <w:ind w:left="3992" w:hanging="360"/>
      </w:pPr>
      <w:rPr>
        <w:b w:val="0"/>
        <w:bCs w:val="0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16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color w:val="000000"/>
        <w:sz w:val="16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16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16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68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pacing w:val="-8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68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pacing w:val="-8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680"/>
        </w:tabs>
        <w:ind w:left="720" w:hanging="360"/>
      </w:pPr>
      <w:rPr>
        <w:rFonts w:ascii="Times New Roman" w:hAnsi="Times New Roman" w:cs="Times New Roman" w:hint="default"/>
        <w:b/>
        <w:bCs/>
        <w:color w:val="000000"/>
        <w:spacing w:val="-8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680"/>
        </w:tabs>
        <w:ind w:left="720" w:hanging="360"/>
      </w:pPr>
      <w:rPr>
        <w:rFonts w:ascii="Times New Roman" w:eastAsia="Arial" w:hAnsi="Times New Roman" w:cs="Times New Roman" w:hint="default"/>
        <w:color w:val="000000"/>
        <w:spacing w:val="-8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color w:val="000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color w:val="00000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  <w:sz w:val="20"/>
        <w:szCs w:val="2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8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0"/>
        <w:szCs w:val="20"/>
      </w:rPr>
    </w:lvl>
  </w:abstractNum>
  <w:abstractNum w:abstractNumId="17" w15:restartNumberingAfterBreak="0">
    <w:nsid w:val="45A33FB2"/>
    <w:multiLevelType w:val="hybridMultilevel"/>
    <w:tmpl w:val="ABB011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DBF"/>
    <w:rsid w:val="000168A7"/>
    <w:rsid w:val="001C15A3"/>
    <w:rsid w:val="001E6C00"/>
    <w:rsid w:val="00211C93"/>
    <w:rsid w:val="002F7AD6"/>
    <w:rsid w:val="00437D5F"/>
    <w:rsid w:val="00475C51"/>
    <w:rsid w:val="00524DBF"/>
    <w:rsid w:val="00525E94"/>
    <w:rsid w:val="0059681B"/>
    <w:rsid w:val="005A6A93"/>
    <w:rsid w:val="005B673F"/>
    <w:rsid w:val="005D417E"/>
    <w:rsid w:val="0060385A"/>
    <w:rsid w:val="0063653D"/>
    <w:rsid w:val="006469DF"/>
    <w:rsid w:val="00690DD9"/>
    <w:rsid w:val="00A75C84"/>
    <w:rsid w:val="00B062D4"/>
    <w:rsid w:val="00B3673D"/>
    <w:rsid w:val="00C15586"/>
    <w:rsid w:val="00C376DF"/>
    <w:rsid w:val="00C64CEF"/>
    <w:rsid w:val="00CA5961"/>
    <w:rsid w:val="00CD0E6E"/>
    <w:rsid w:val="00D1495F"/>
    <w:rsid w:val="00D35311"/>
    <w:rsid w:val="00DA0361"/>
    <w:rsid w:val="00DD4F8C"/>
    <w:rsid w:val="00E424C4"/>
    <w:rsid w:val="00E606F1"/>
    <w:rsid w:val="00EA6800"/>
    <w:rsid w:val="00F10521"/>
    <w:rsid w:val="00F75002"/>
    <w:rsid w:val="00FB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425573"/>
  <w15:chartTrackingRefBased/>
  <w15:docId w15:val="{A60098EA-0F26-4788-9870-9ECAB6FE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160" w:lineRule="atLeast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spacing w:line="360" w:lineRule="exact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 Narrow" w:hAnsi="Arial Narrow" w:cs="Arial Narrow"/>
      <w:b/>
      <w:i/>
      <w:iCs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Tahoma" w:hAnsi="Tahoma" w:cs="Tahoma"/>
      <w:b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Tahoma" w:hAnsi="Tahoma" w:cs="Tahoma"/>
      <w:b/>
      <w:bCs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jc w:val="center"/>
      <w:outlineLvl w:val="6"/>
    </w:pPr>
    <w:rPr>
      <w:rFonts w:ascii="Tahoma" w:hAnsi="Tahoma" w:cs="Tahoma"/>
      <w:b/>
      <w:i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rFonts w:ascii="Tahoma" w:hAnsi="Tahoma" w:cs="Tahoma"/>
      <w:b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rFonts w:ascii="Tahoma" w:hAnsi="Tahoma" w:cs="Tahoma"/>
      <w:b/>
      <w:color w:val="FF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  <w:b w:val="0"/>
      <w:bCs/>
      <w:color w:val="000000"/>
      <w:spacing w:val="-8"/>
      <w:sz w:val="20"/>
      <w:szCs w:val="20"/>
    </w:rPr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  <w:rPr>
      <w:rFonts w:ascii="Times New Roman" w:hAnsi="Times New Roman" w:cs="Times New Roman" w:hint="default"/>
    </w:rPr>
  </w:style>
  <w:style w:type="character" w:customStyle="1" w:styleId="WW8Num2z3">
    <w:name w:val="WW8Num2z3"/>
    <w:rPr>
      <w:rFonts w:cs="Times New Roman" w:hint="default"/>
    </w:rPr>
  </w:style>
  <w:style w:type="character" w:customStyle="1" w:styleId="WW8Num3z0">
    <w:name w:val="WW8Num3z0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  <w:rPr>
      <w:rFonts w:ascii="Times New Roman" w:hAnsi="Times New Roman" w:cs="Times New Roman"/>
      <w:b w:val="0"/>
      <w:bCs w:val="0"/>
      <w:i w:val="0"/>
      <w:iCs w:val="0"/>
      <w:color w:val="000000"/>
      <w:sz w:val="20"/>
      <w:szCs w:val="20"/>
    </w:rPr>
  </w:style>
  <w:style w:type="character" w:customStyle="1" w:styleId="WW8Num4z1">
    <w:name w:val="WW8Num4z1"/>
    <w:rPr>
      <w:rFonts w:ascii="Tahoma" w:eastAsia="Times New Roman" w:hAnsi="Tahoma" w:cs="Tahoma"/>
    </w:rPr>
  </w:style>
  <w:style w:type="character" w:customStyle="1" w:styleId="WW8Num5z0">
    <w:name w:val="WW8Num5z0"/>
    <w:rPr>
      <w:rFonts w:ascii="Calibri" w:hAnsi="Calibri" w:cs="Times New Roman"/>
      <w:b w:val="0"/>
      <w:bCs w:val="0"/>
      <w:i w:val="0"/>
      <w:iCs w:val="0"/>
      <w:sz w:val="22"/>
      <w:szCs w:val="22"/>
    </w:rPr>
  </w:style>
  <w:style w:type="character" w:customStyle="1" w:styleId="WW8Num6z0">
    <w:name w:val="WW8Num6z0"/>
    <w:rPr>
      <w:rFonts w:ascii="Symbol" w:hAnsi="Symbol" w:cs="Symbol" w:hint="default"/>
      <w:b w:val="0"/>
      <w:i w:val="0"/>
      <w:color w:val="000000"/>
      <w:sz w:val="16"/>
      <w:szCs w:val="20"/>
    </w:rPr>
  </w:style>
  <w:style w:type="character" w:customStyle="1" w:styleId="WW8Num6z1">
    <w:name w:val="WW8Num6z1"/>
    <w:rPr>
      <w:b w:val="0"/>
      <w:bCs w:val="0"/>
      <w:sz w:val="20"/>
      <w:szCs w:val="2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sz w:val="16"/>
      <w:szCs w:val="20"/>
    </w:rPr>
  </w:style>
  <w:style w:type="character" w:customStyle="1" w:styleId="WW8Num7z1">
    <w:name w:val="WW8Num7z1"/>
    <w:rPr>
      <w:rFonts w:ascii="Tahoma" w:eastAsia="Times New Roman" w:hAnsi="Tahoma" w:cs="Tahoma"/>
    </w:rPr>
  </w:style>
  <w:style w:type="character" w:customStyle="1" w:styleId="WW8Num8z0">
    <w:name w:val="WW8Num8z0"/>
    <w:rPr>
      <w:rFonts w:ascii="Wingdings 2" w:hAnsi="Wingdings 2" w:cs="Symbol"/>
      <w:color w:val="000000"/>
      <w:sz w:val="16"/>
      <w:szCs w:val="20"/>
    </w:rPr>
  </w:style>
  <w:style w:type="character" w:customStyle="1" w:styleId="WW8Num8z1">
    <w:name w:val="WW8Num8z1"/>
    <w:rPr>
      <w:rFonts w:ascii="OpenSymbol" w:hAnsi="OpenSymbol" w:cs="OpenSymbol"/>
      <w:b w:val="0"/>
      <w:bCs w:val="0"/>
      <w:sz w:val="20"/>
      <w:szCs w:val="20"/>
    </w:rPr>
  </w:style>
  <w:style w:type="character" w:customStyle="1" w:styleId="WW8Num9z0">
    <w:name w:val="WW8Num9z0"/>
    <w:rPr>
      <w:color w:val="auto"/>
      <w:sz w:val="20"/>
    </w:rPr>
  </w:style>
  <w:style w:type="character" w:customStyle="1" w:styleId="WW8Num9z1">
    <w:name w:val="WW8Num9z1"/>
    <w:rPr>
      <w:b w:val="0"/>
      <w:bCs w:val="0"/>
      <w:sz w:val="20"/>
      <w:szCs w:val="20"/>
    </w:rPr>
  </w:style>
  <w:style w:type="character" w:customStyle="1" w:styleId="WW8Num10z0">
    <w:name w:val="WW8Num10z0"/>
    <w:rPr>
      <w:rFonts w:ascii="Times New Roman" w:hAnsi="Times New Roman" w:cs="Times New Roman" w:hint="default"/>
      <w:b w:val="0"/>
      <w:color w:val="000000"/>
      <w:spacing w:val="-8"/>
      <w:sz w:val="20"/>
      <w:szCs w:val="20"/>
    </w:rPr>
  </w:style>
  <w:style w:type="character" w:customStyle="1" w:styleId="WW8Num10z1">
    <w:name w:val="WW8Num10z1"/>
    <w:rPr>
      <w:rFonts w:hint="default"/>
    </w:rPr>
  </w:style>
  <w:style w:type="character" w:customStyle="1" w:styleId="WW8Num10z2">
    <w:name w:val="WW8Num10z2"/>
    <w:rPr>
      <w:rFonts w:ascii="Times New Roman" w:hAnsi="Times New Roman" w:cs="Times New Roman" w:hint="default"/>
    </w:rPr>
  </w:style>
  <w:style w:type="character" w:customStyle="1" w:styleId="WW8Num10z3">
    <w:name w:val="WW8Num10z3"/>
    <w:rPr>
      <w:rFonts w:cs="Times New Roman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 w:val="0"/>
      <w:color w:val="000000"/>
      <w:spacing w:val="-8"/>
      <w:sz w:val="20"/>
      <w:szCs w:val="20"/>
    </w:rPr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  <w:rPr>
      <w:rFonts w:ascii="Times New Roman" w:hAnsi="Times New Roman" w:cs="Times New Roman" w:hint="default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Times New Roman" w:hAnsi="Times New Roman" w:cs="Times New Roman" w:hint="default"/>
      <w:b/>
      <w:bCs/>
      <w:color w:val="000000"/>
      <w:spacing w:val="-8"/>
      <w:sz w:val="20"/>
      <w:szCs w:val="20"/>
    </w:rPr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  <w:rPr>
      <w:rFonts w:ascii="Times New Roman" w:hAnsi="Times New Roman" w:cs="Times New Roman" w:hint="default"/>
    </w:rPr>
  </w:style>
  <w:style w:type="character" w:customStyle="1" w:styleId="WW8Num12z3">
    <w:name w:val="WW8Num12z3"/>
    <w:rPr>
      <w:rFonts w:cs="Times New Roman" w:hint="default"/>
    </w:rPr>
  </w:style>
  <w:style w:type="character" w:customStyle="1" w:styleId="WW8Num13z0">
    <w:name w:val="WW8Num13z0"/>
    <w:rPr>
      <w:rFonts w:ascii="Times New Roman" w:eastAsia="Arial" w:hAnsi="Times New Roman" w:cs="Times New Roman" w:hint="default"/>
      <w:color w:val="000000"/>
      <w:spacing w:val="-8"/>
      <w:sz w:val="20"/>
      <w:szCs w:val="20"/>
    </w:rPr>
  </w:style>
  <w:style w:type="character" w:customStyle="1" w:styleId="WW8Num13z1">
    <w:name w:val="WW8Num13z1"/>
    <w:rPr>
      <w:rFonts w:hint="default"/>
      <w:color w:val="000000"/>
      <w:sz w:val="20"/>
      <w:szCs w:val="20"/>
    </w:rPr>
  </w:style>
  <w:style w:type="character" w:customStyle="1" w:styleId="WW8Num13z2">
    <w:name w:val="WW8Num13z2"/>
    <w:rPr>
      <w:rFonts w:ascii="Times New Roman" w:hAnsi="Times New Roman" w:cs="Times New Roman" w:hint="default"/>
    </w:rPr>
  </w:style>
  <w:style w:type="character" w:customStyle="1" w:styleId="WW8Num13z3">
    <w:name w:val="WW8Num13z3"/>
    <w:rPr>
      <w:rFonts w:cs="Times New Roman" w:hint="default"/>
    </w:rPr>
  </w:style>
  <w:style w:type="character" w:customStyle="1" w:styleId="WW8Num14z0">
    <w:name w:val="WW8Num14z0"/>
    <w:rPr>
      <w:sz w:val="20"/>
      <w:szCs w:val="2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bCs/>
      <w:color w:val="000000"/>
      <w:spacing w:val="-8"/>
      <w:sz w:val="20"/>
      <w:szCs w:val="20"/>
    </w:rPr>
  </w:style>
  <w:style w:type="character" w:customStyle="1" w:styleId="WW8Num15z1">
    <w:name w:val="WW8Num15z1"/>
    <w:rPr>
      <w:rFonts w:hint="default"/>
    </w:rPr>
  </w:style>
  <w:style w:type="character" w:customStyle="1" w:styleId="WW8Num15z2">
    <w:name w:val="WW8Num15z2"/>
    <w:rPr>
      <w:rFonts w:ascii="Times New Roman" w:hAnsi="Times New Roman" w:cs="Times New Roman" w:hint="default"/>
    </w:rPr>
  </w:style>
  <w:style w:type="character" w:customStyle="1" w:styleId="WW8Num15z3">
    <w:name w:val="WW8Num15z3"/>
    <w:rPr>
      <w:rFonts w:cs="Times New Roman" w:hint="default"/>
    </w:rPr>
  </w:style>
  <w:style w:type="character" w:customStyle="1" w:styleId="WW8Num16z0">
    <w:name w:val="WW8Num16z0"/>
    <w:rPr>
      <w:color w:val="000000"/>
      <w:sz w:val="20"/>
      <w:szCs w:val="20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7z0">
    <w:name w:val="WW8Num17z0"/>
    <w:rPr>
      <w:b w:val="0"/>
      <w:bCs w:val="0"/>
      <w:color w:val="000000"/>
      <w:sz w:val="20"/>
      <w:szCs w:val="20"/>
    </w:rPr>
  </w:style>
  <w:style w:type="character" w:customStyle="1" w:styleId="Domylnaczcionkaakapitu10">
    <w:name w:val="Domyślna czcionka akapitu10"/>
  </w:style>
  <w:style w:type="character" w:customStyle="1" w:styleId="WW8Num14z1">
    <w:name w:val="WW8Num14z1"/>
    <w:rPr>
      <w:rFonts w:hint="default"/>
    </w:rPr>
  </w:style>
  <w:style w:type="character" w:customStyle="1" w:styleId="WW8Num14z2">
    <w:name w:val="WW8Num14z2"/>
    <w:rPr>
      <w:rFonts w:ascii="Times New Roman" w:hAnsi="Times New Roman" w:cs="Times New Roman" w:hint="default"/>
    </w:rPr>
  </w:style>
  <w:style w:type="character" w:customStyle="1" w:styleId="WW8Num14z3">
    <w:name w:val="WW8Num14z3"/>
    <w:rPr>
      <w:rFonts w:cs="Times New Roman" w:hint="default"/>
    </w:rPr>
  </w:style>
  <w:style w:type="character" w:customStyle="1" w:styleId="WW8Num17z1">
    <w:name w:val="WW8Num17z1"/>
    <w:rPr>
      <w:rFonts w:hint="default"/>
    </w:rPr>
  </w:style>
  <w:style w:type="character" w:customStyle="1" w:styleId="WW8Num17z2">
    <w:name w:val="WW8Num17z2"/>
    <w:rPr>
      <w:rFonts w:ascii="Times New Roman" w:hAnsi="Times New Roman" w:cs="Times New Roman" w:hint="default"/>
    </w:rPr>
  </w:style>
  <w:style w:type="character" w:customStyle="1" w:styleId="WW8Num17z3">
    <w:name w:val="WW8Num17z3"/>
    <w:rPr>
      <w:rFonts w:cs="Times New Roman" w:hint="default"/>
    </w:rPr>
  </w:style>
  <w:style w:type="character" w:customStyle="1" w:styleId="WW8Num18z0">
    <w:name w:val="WW8Num18z0"/>
    <w:rPr>
      <w:rFonts w:ascii="Times New Roman" w:hAnsi="Times New Roman" w:cs="Times New Roman" w:hint="default"/>
      <w:color w:val="000000"/>
      <w:spacing w:val="-8"/>
      <w:sz w:val="20"/>
      <w:szCs w:val="20"/>
    </w:rPr>
  </w:style>
  <w:style w:type="character" w:customStyle="1" w:styleId="WW8Num18z1">
    <w:name w:val="WW8Num18z1"/>
    <w:rPr>
      <w:rFonts w:hint="default"/>
    </w:rPr>
  </w:style>
  <w:style w:type="character" w:customStyle="1" w:styleId="WW8Num18z2">
    <w:name w:val="WW8Num18z2"/>
    <w:rPr>
      <w:rFonts w:ascii="Times New Roman" w:hAnsi="Times New Roman" w:cs="Times New Roman" w:hint="default"/>
    </w:rPr>
  </w:style>
  <w:style w:type="character" w:customStyle="1" w:styleId="WW8Num18z3">
    <w:name w:val="WW8Num18z3"/>
    <w:rPr>
      <w:rFonts w:cs="Times New Roman" w:hint="default"/>
    </w:rPr>
  </w:style>
  <w:style w:type="character" w:customStyle="1" w:styleId="WW8Num19z0">
    <w:name w:val="WW8Num19z0"/>
    <w:rPr>
      <w:rFonts w:ascii="Times New Roman" w:hAnsi="Times New Roman" w:cs="Times New Roman" w:hint="default"/>
      <w:color w:val="000000"/>
      <w:spacing w:val="-8"/>
      <w:sz w:val="20"/>
      <w:szCs w:val="20"/>
    </w:rPr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  <w:rPr>
      <w:rFonts w:ascii="Times New Roman" w:hAnsi="Times New Roman" w:cs="Times New Roman" w:hint="default"/>
    </w:rPr>
  </w:style>
  <w:style w:type="character" w:customStyle="1" w:styleId="WW8Num19z3">
    <w:name w:val="WW8Num19z3"/>
    <w:rPr>
      <w:rFonts w:cs="Times New Roman" w:hint="default"/>
    </w:rPr>
  </w:style>
  <w:style w:type="character" w:customStyle="1" w:styleId="WW8Num20z0">
    <w:name w:val="WW8Num20z0"/>
    <w:rPr>
      <w:rFonts w:ascii="Times New Roman" w:hAnsi="Times New Roman" w:cs="Times New Roman" w:hint="default"/>
      <w:color w:val="000000"/>
      <w:spacing w:val="-8"/>
      <w:sz w:val="20"/>
      <w:szCs w:val="20"/>
    </w:rPr>
  </w:style>
  <w:style w:type="character" w:customStyle="1" w:styleId="WW8Num20z1">
    <w:name w:val="WW8Num20z1"/>
    <w:rPr>
      <w:rFonts w:hint="default"/>
    </w:rPr>
  </w:style>
  <w:style w:type="character" w:customStyle="1" w:styleId="WW8Num20z2">
    <w:name w:val="WW8Num20z2"/>
    <w:rPr>
      <w:rFonts w:ascii="Times New Roman" w:hAnsi="Times New Roman" w:cs="Times New Roman" w:hint="default"/>
    </w:rPr>
  </w:style>
  <w:style w:type="character" w:customStyle="1" w:styleId="WW8Num20z3">
    <w:name w:val="WW8Num20z3"/>
    <w:rPr>
      <w:rFonts w:cs="Times New Roman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b/>
      <w:bCs/>
      <w:color w:val="000000"/>
      <w:spacing w:val="-8"/>
      <w:sz w:val="20"/>
      <w:szCs w:val="20"/>
      <w:highlight w:val="green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  <w:rPr>
      <w:rFonts w:ascii="Times New Roman" w:hAnsi="Times New Roman" w:cs="Times New Roman" w:hint="default"/>
    </w:rPr>
  </w:style>
  <w:style w:type="character" w:customStyle="1" w:styleId="WW8Num21z3">
    <w:name w:val="WW8Num21z3"/>
    <w:rPr>
      <w:rFonts w:cs="Times New Roman" w:hint="default"/>
    </w:rPr>
  </w:style>
  <w:style w:type="character" w:customStyle="1" w:styleId="WW8Num22z0">
    <w:name w:val="WW8Num22z0"/>
    <w:rPr>
      <w:rFonts w:ascii="Times New Roman" w:hAnsi="Times New Roman" w:cs="Times New Roman" w:hint="default"/>
      <w:b w:val="0"/>
      <w:color w:val="000000"/>
      <w:spacing w:val="-8"/>
      <w:sz w:val="20"/>
      <w:szCs w:val="20"/>
      <w:highlight w:val="cyan"/>
    </w:rPr>
  </w:style>
  <w:style w:type="character" w:customStyle="1" w:styleId="WW8Num22z1">
    <w:name w:val="WW8Num22z1"/>
    <w:rPr>
      <w:rFonts w:hint="default"/>
    </w:rPr>
  </w:style>
  <w:style w:type="character" w:customStyle="1" w:styleId="WW8Num22z2">
    <w:name w:val="WW8Num22z2"/>
    <w:rPr>
      <w:rFonts w:ascii="Times New Roman" w:hAnsi="Times New Roman" w:cs="Times New Roman" w:hint="default"/>
    </w:rPr>
  </w:style>
  <w:style w:type="character" w:customStyle="1" w:styleId="WW8Num22z3">
    <w:name w:val="WW8Num22z3"/>
    <w:rPr>
      <w:rFonts w:cs="Times New Roman" w:hint="default"/>
    </w:rPr>
  </w:style>
  <w:style w:type="character" w:customStyle="1" w:styleId="Domylnaczcionkaakapitu9">
    <w:name w:val="Domyślna czcionka akapitu9"/>
  </w:style>
  <w:style w:type="character" w:customStyle="1" w:styleId="WW8Num3z2">
    <w:name w:val="WW8Num3z2"/>
    <w:rPr>
      <w:rFonts w:ascii="Times New Roman" w:hAnsi="Times New Roman" w:cs="Times New Roman" w:hint="default"/>
    </w:rPr>
  </w:style>
  <w:style w:type="character" w:customStyle="1" w:styleId="WW8Num3z3">
    <w:name w:val="WW8Num3z3"/>
    <w:rPr>
      <w:rFonts w:cs="Times New Roman" w:hint="default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23z0">
    <w:name w:val="WW8Num23z0"/>
    <w:rPr>
      <w:rFonts w:ascii="Calibri" w:hAnsi="Calibri" w:cs="OpenSymbol" w:hint="default"/>
      <w:b/>
      <w:bCs/>
      <w:color w:val="000000"/>
      <w:spacing w:val="-8"/>
      <w:sz w:val="22"/>
      <w:szCs w:val="22"/>
    </w:rPr>
  </w:style>
  <w:style w:type="character" w:customStyle="1" w:styleId="WW8Num23z1">
    <w:name w:val="WW8Num23z1"/>
    <w:rPr>
      <w:rFonts w:hint="default"/>
    </w:rPr>
  </w:style>
  <w:style w:type="character" w:customStyle="1" w:styleId="WW8Num23z2">
    <w:name w:val="WW8Num23z2"/>
    <w:rPr>
      <w:rFonts w:ascii="Times New Roman" w:hAnsi="Times New Roman" w:cs="Times New Roman" w:hint="default"/>
    </w:rPr>
  </w:style>
  <w:style w:type="character" w:customStyle="1" w:styleId="WW8Num23z3">
    <w:name w:val="WW8Num23z3"/>
    <w:rPr>
      <w:rFonts w:cs="Times New Roman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b w:val="0"/>
      <w:bCs w:val="0"/>
      <w:sz w:val="20"/>
      <w:szCs w:val="20"/>
    </w:rPr>
  </w:style>
  <w:style w:type="character" w:customStyle="1" w:styleId="WW8Num24z1">
    <w:name w:val="WW8Num24z1"/>
    <w:rPr>
      <w:rFonts w:hint="default"/>
      <w:b w:val="0"/>
      <w:bCs w:val="0"/>
      <w:sz w:val="20"/>
      <w:szCs w:val="20"/>
    </w:rPr>
  </w:style>
  <w:style w:type="character" w:customStyle="1" w:styleId="WW8Num25z0">
    <w:name w:val="WW8Num25z0"/>
    <w:rPr>
      <w:rFonts w:ascii="Calibri" w:hAnsi="Calibri" w:cs="OpenSymbol" w:hint="default"/>
      <w:b/>
      <w:bCs/>
      <w:color w:val="000000"/>
      <w:sz w:val="22"/>
      <w:szCs w:val="22"/>
    </w:rPr>
  </w:style>
  <w:style w:type="character" w:customStyle="1" w:styleId="WW8Num25z1">
    <w:name w:val="WW8Num25z1"/>
    <w:rPr>
      <w:rFonts w:cs="Times New Roman" w:hint="default"/>
    </w:rPr>
  </w:style>
  <w:style w:type="character" w:customStyle="1" w:styleId="WW8Num26z0">
    <w:name w:val="WW8Num26z0"/>
    <w:rPr>
      <w:rFonts w:ascii="Times New Roman" w:hAnsi="Times New Roman" w:cs="Times New Roman" w:hint="default"/>
      <w:b w:val="0"/>
      <w:color w:val="000000"/>
      <w:spacing w:val="-8"/>
      <w:sz w:val="20"/>
      <w:szCs w:val="20"/>
    </w:rPr>
  </w:style>
  <w:style w:type="character" w:customStyle="1" w:styleId="WW8Num26z1">
    <w:name w:val="WW8Num26z1"/>
    <w:rPr>
      <w:rFonts w:hint="default"/>
    </w:rPr>
  </w:style>
  <w:style w:type="character" w:customStyle="1" w:styleId="WW8Num26z2">
    <w:name w:val="WW8Num26z2"/>
    <w:rPr>
      <w:rFonts w:ascii="Times New Roman" w:hAnsi="Times New Roman" w:cs="Times New Roman" w:hint="default"/>
    </w:rPr>
  </w:style>
  <w:style w:type="character" w:customStyle="1" w:styleId="WW8Num26z3">
    <w:name w:val="WW8Num26z3"/>
    <w:rPr>
      <w:rFonts w:cs="Times New Roman" w:hint="default"/>
    </w:rPr>
  </w:style>
  <w:style w:type="character" w:customStyle="1" w:styleId="WW8Num27z0">
    <w:name w:val="WW8Num27z0"/>
    <w:rPr>
      <w:rFonts w:ascii="Times New Roman" w:hAnsi="Times New Roman" w:cs="Times New Roman" w:hint="default"/>
      <w:color w:val="000000"/>
      <w:spacing w:val="-8"/>
      <w:sz w:val="20"/>
      <w:szCs w:val="20"/>
    </w:rPr>
  </w:style>
  <w:style w:type="character" w:customStyle="1" w:styleId="WW8Num27z1">
    <w:name w:val="WW8Num27z1"/>
    <w:rPr>
      <w:rFonts w:hint="default"/>
    </w:rPr>
  </w:style>
  <w:style w:type="character" w:customStyle="1" w:styleId="WW8Num27z2">
    <w:name w:val="WW8Num27z2"/>
    <w:rPr>
      <w:rFonts w:ascii="Times New Roman" w:hAnsi="Times New Roman" w:cs="Times New Roman" w:hint="default"/>
    </w:rPr>
  </w:style>
  <w:style w:type="character" w:customStyle="1" w:styleId="WW8Num27z3">
    <w:name w:val="WW8Num27z3"/>
    <w:rPr>
      <w:rFonts w:cs="Times New Roman" w:hint="default"/>
    </w:rPr>
  </w:style>
  <w:style w:type="character" w:customStyle="1" w:styleId="WW8Num28z0">
    <w:name w:val="WW8Num28z0"/>
    <w:rPr>
      <w:rFonts w:ascii="Calibri" w:eastAsia="Arial" w:hAnsi="Calibri" w:cs="Times New Roman"/>
      <w:b w:val="0"/>
      <w:bCs w:val="0"/>
      <w:color w:val="000000"/>
      <w:sz w:val="22"/>
      <w:szCs w:val="22"/>
    </w:rPr>
  </w:style>
  <w:style w:type="character" w:customStyle="1" w:styleId="WW8Num29z0">
    <w:name w:val="WW8Num29z0"/>
    <w:rPr>
      <w:rFonts w:ascii="Times New Roman" w:eastAsia="Times New Roman" w:hAnsi="Times New Roman" w:cs="Times New Roman"/>
      <w:color w:val="000000"/>
      <w:spacing w:val="-8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Times New Roman" w:hAnsi="Times New Roman" w:cs="Times New Roman"/>
    </w:rPr>
  </w:style>
  <w:style w:type="character" w:customStyle="1" w:styleId="WW8Num29z3">
    <w:name w:val="WW8Num29z3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OpenSymbol" w:hint="default"/>
      <w:b w:val="0"/>
      <w:color w:val="000000"/>
      <w:sz w:val="22"/>
      <w:szCs w:val="22"/>
    </w:rPr>
  </w:style>
  <w:style w:type="character" w:customStyle="1" w:styleId="WW8Num30z1">
    <w:name w:val="WW8Num30z1"/>
    <w:rPr>
      <w:rFonts w:ascii="OpenSymbol" w:hAnsi="OpenSymbol" w:cs="OpenSymbol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Calibri" w:hAnsi="Calibri" w:cs="Calibri" w:hint="default"/>
      <w:b w:val="0"/>
      <w:bCs w:val="0"/>
      <w:color w:val="000000"/>
      <w:sz w:val="22"/>
      <w:szCs w:val="22"/>
    </w:rPr>
  </w:style>
  <w:style w:type="character" w:customStyle="1" w:styleId="WW8Num32z1">
    <w:name w:val="WW8Num32z1"/>
    <w:rPr>
      <w:rFonts w:ascii="Calibri" w:hAnsi="Calibri" w:cs="Calibri"/>
      <w:b w:val="0"/>
      <w:bCs w:val="0"/>
      <w:color w:val="000000"/>
      <w:sz w:val="22"/>
      <w:szCs w:val="22"/>
    </w:rPr>
  </w:style>
  <w:style w:type="character" w:customStyle="1" w:styleId="WW8Num33z0">
    <w:name w:val="WW8Num33z0"/>
    <w:rPr>
      <w:color w:val="FF0000"/>
    </w:rPr>
  </w:style>
  <w:style w:type="character" w:customStyle="1" w:styleId="WW8Num33z1">
    <w:name w:val="WW8Num33z1"/>
    <w:rPr>
      <w:b w:val="0"/>
      <w:bCs w:val="0"/>
      <w:sz w:val="20"/>
      <w:szCs w:val="20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Calibri" w:hAnsi="Calibri" w:cs="OpenSymbol" w:hint="default"/>
      <w:b w:val="0"/>
      <w:color w:val="000000"/>
      <w:spacing w:val="-8"/>
      <w:sz w:val="22"/>
      <w:szCs w:val="22"/>
    </w:rPr>
  </w:style>
  <w:style w:type="character" w:customStyle="1" w:styleId="WW8Num36z1">
    <w:name w:val="WW8Num36z1"/>
    <w:rPr>
      <w:rFonts w:hint="default"/>
    </w:rPr>
  </w:style>
  <w:style w:type="character" w:customStyle="1" w:styleId="WW8Num36z2">
    <w:name w:val="WW8Num36z2"/>
    <w:rPr>
      <w:rFonts w:ascii="Times New Roman" w:hAnsi="Times New Roman" w:cs="Times New Roman" w:hint="default"/>
    </w:rPr>
  </w:style>
  <w:style w:type="character" w:customStyle="1" w:styleId="WW8Num36z3">
    <w:name w:val="WW8Num36z3"/>
    <w:rPr>
      <w:rFonts w:cs="Times New Roman" w:hint="default"/>
    </w:rPr>
  </w:style>
  <w:style w:type="character" w:customStyle="1" w:styleId="WW8Num37z0">
    <w:name w:val="WW8Num37z0"/>
    <w:rPr>
      <w:color w:val="FF0000"/>
    </w:rPr>
  </w:style>
  <w:style w:type="character" w:customStyle="1" w:styleId="WW8Num37z1">
    <w:name w:val="WW8Num37z1"/>
    <w:rPr>
      <w:b w:val="0"/>
      <w:bCs w:val="0"/>
      <w:sz w:val="20"/>
      <w:szCs w:val="20"/>
    </w:rPr>
  </w:style>
  <w:style w:type="character" w:customStyle="1" w:styleId="WW8Num38z0">
    <w:name w:val="WW8Num38z0"/>
    <w:rPr>
      <w:rFonts w:ascii="Calibri" w:hAnsi="Calibri" w:cs="Calibri"/>
      <w:b w:val="0"/>
      <w:bCs w:val="0"/>
      <w:color w:val="000000"/>
      <w:spacing w:val="-8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color w:val="000000"/>
      <w:spacing w:val="-8"/>
      <w:sz w:val="20"/>
      <w:szCs w:val="20"/>
    </w:rPr>
  </w:style>
  <w:style w:type="character" w:customStyle="1" w:styleId="WW8Num39z1">
    <w:name w:val="WW8Num39z1"/>
    <w:rPr>
      <w:rFonts w:hint="default"/>
      <w:sz w:val="20"/>
      <w:szCs w:val="20"/>
    </w:rPr>
  </w:style>
  <w:style w:type="character" w:customStyle="1" w:styleId="WW8Num39z2">
    <w:name w:val="WW8Num39z2"/>
    <w:rPr>
      <w:rFonts w:ascii="Times New Roman" w:hAnsi="Times New Roman" w:cs="Times New Roman" w:hint="default"/>
    </w:rPr>
  </w:style>
  <w:style w:type="character" w:customStyle="1" w:styleId="WW8Num39z3">
    <w:name w:val="WW8Num39z3"/>
    <w:rPr>
      <w:rFonts w:cs="Times New Roman"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 w:hint="default"/>
      <w:b w:val="0"/>
      <w:bCs w:val="0"/>
      <w:sz w:val="22"/>
      <w:szCs w:val="20"/>
    </w:rPr>
  </w:style>
  <w:style w:type="character" w:customStyle="1" w:styleId="WW8Num41z1">
    <w:name w:val="WW8Num41z1"/>
    <w:rPr>
      <w:b w:val="0"/>
      <w:bCs w:val="0"/>
      <w:sz w:val="20"/>
      <w:szCs w:val="20"/>
    </w:rPr>
  </w:style>
  <w:style w:type="character" w:customStyle="1" w:styleId="WW8Num42z0">
    <w:name w:val="WW8Num42z0"/>
    <w:rPr>
      <w:rFonts w:ascii="Calibri" w:hAnsi="Calibri" w:cs="Calibri"/>
      <w:b w:val="0"/>
      <w:bCs w:val="0"/>
      <w:color w:val="000000"/>
      <w:sz w:val="22"/>
      <w:szCs w:val="22"/>
    </w:rPr>
  </w:style>
  <w:style w:type="character" w:customStyle="1" w:styleId="WW8Num43z0">
    <w:name w:val="WW8Num43z0"/>
    <w:rPr>
      <w:rFonts w:ascii="Calibri" w:hAnsi="Calibri" w:cs="OpenSymbol"/>
      <w:color w:val="000000"/>
      <w:sz w:val="22"/>
      <w:szCs w:val="22"/>
    </w:rPr>
  </w:style>
  <w:style w:type="character" w:customStyle="1" w:styleId="WW8Num43z1">
    <w:name w:val="WW8Num43z1"/>
    <w:rPr>
      <w:rFonts w:ascii="OpenSymbol" w:hAnsi="OpenSymbol" w:cs="OpenSymbol"/>
    </w:rPr>
  </w:style>
  <w:style w:type="character" w:customStyle="1" w:styleId="WW8Num44z0">
    <w:name w:val="WW8Num44z0"/>
    <w:rPr>
      <w:color w:val="FF0000"/>
    </w:rPr>
  </w:style>
  <w:style w:type="character" w:customStyle="1" w:styleId="WW8Num44z1">
    <w:name w:val="WW8Num44z1"/>
    <w:rPr>
      <w:b w:val="0"/>
      <w:bCs w:val="0"/>
      <w:sz w:val="20"/>
      <w:szCs w:val="20"/>
    </w:rPr>
  </w:style>
  <w:style w:type="character" w:customStyle="1" w:styleId="WW8Num45z0">
    <w:name w:val="WW8Num45z0"/>
    <w:rPr>
      <w:color w:val="FF0000"/>
    </w:rPr>
  </w:style>
  <w:style w:type="character" w:customStyle="1" w:styleId="WW8Num45z1">
    <w:name w:val="WW8Num45z1"/>
    <w:rPr>
      <w:b w:val="0"/>
      <w:bCs w:val="0"/>
      <w:sz w:val="20"/>
      <w:szCs w:val="20"/>
    </w:rPr>
  </w:style>
  <w:style w:type="character" w:customStyle="1" w:styleId="WW8Num46z0">
    <w:name w:val="WW8Num46z0"/>
    <w:rPr>
      <w:rFonts w:ascii="Times New Roman" w:hAnsi="Times New Roman" w:cs="Times New Roman" w:hint="default"/>
      <w:b w:val="0"/>
      <w:bCs/>
      <w:color w:val="000000"/>
      <w:spacing w:val="-8"/>
      <w:sz w:val="20"/>
      <w:szCs w:val="20"/>
    </w:rPr>
  </w:style>
  <w:style w:type="character" w:customStyle="1" w:styleId="WW8Num46z1">
    <w:name w:val="WW8Num46z1"/>
    <w:rPr>
      <w:rFonts w:hint="default"/>
    </w:rPr>
  </w:style>
  <w:style w:type="character" w:customStyle="1" w:styleId="WW8Num46z2">
    <w:name w:val="WW8Num46z2"/>
    <w:rPr>
      <w:rFonts w:ascii="Times New Roman" w:hAnsi="Times New Roman" w:cs="Times New Roman" w:hint="default"/>
    </w:rPr>
  </w:style>
  <w:style w:type="character" w:customStyle="1" w:styleId="WW8Num46z3">
    <w:name w:val="WW8Num46z3"/>
    <w:rPr>
      <w:rFonts w:cs="Times New Roman" w:hint="default"/>
    </w:rPr>
  </w:style>
  <w:style w:type="character" w:customStyle="1" w:styleId="Domylnaczcionkaakapitu8">
    <w:name w:val="Domyślna czcionka akapitu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7">
    <w:name w:val="Domyślna czcionka akapitu7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6">
    <w:name w:val="Domyślna czcionka akapitu6"/>
  </w:style>
  <w:style w:type="character" w:customStyle="1" w:styleId="WW8Num9z2">
    <w:name w:val="WW8Num9z2"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Domylnaczcionkaakapitu5">
    <w:name w:val="Domyślna czcionka akapitu5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4">
    <w:name w:val="Domyślna czcionka akapitu4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Domylnaczcionkaakapitu3">
    <w:name w:val="Domyślna czcionka akapitu3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TekstpodstawowyZnak">
    <w:name w:val="Tekst podstawowy Znak"/>
    <w:rPr>
      <w:sz w:val="24"/>
    </w:rPr>
  </w:style>
  <w:style w:type="character" w:customStyle="1" w:styleId="Tekstpodstawowy2Znak">
    <w:name w:val="Tekst podstawowy 2 Znak"/>
    <w:rPr>
      <w:b/>
      <w:sz w:val="24"/>
    </w:rPr>
  </w:style>
  <w:style w:type="character" w:customStyle="1" w:styleId="Znakinumeracji">
    <w:name w:val="Znaki numeracji"/>
    <w:rPr>
      <w:b w:val="0"/>
      <w:bCs w:val="0"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2Znak1">
    <w:name w:val="Tekst podstawowy 2 Znak1"/>
    <w:rPr>
      <w:sz w:val="24"/>
      <w:szCs w:val="24"/>
    </w:rPr>
  </w:style>
  <w:style w:type="character" w:customStyle="1" w:styleId="TytuZnak">
    <w:name w:val="Tytuł Znak"/>
    <w:rPr>
      <w:rFonts w:ascii="Luxi Sans" w:eastAsia="HG Mincho Light J" w:hAnsi="Luxi Sans" w:cs="Luxi Sans"/>
      <w:sz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0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line="160" w:lineRule="atLeast"/>
    </w:pPr>
    <w:rPr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80">
    <w:name w:val="Nagłówek8"/>
    <w:basedOn w:val="Normalny"/>
    <w:next w:val="Tekstpodstawowy"/>
    <w:pPr>
      <w:keepNext/>
      <w:spacing w:before="240" w:after="120"/>
    </w:pPr>
    <w:rPr>
      <w:rFonts w:ascii="Luxi Sans" w:eastAsia="HG Mincho Light J" w:hAnsi="Luxi Sans" w:cs="Luxi Sans"/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b/>
      <w:szCs w:val="20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b/>
      <w:szCs w:val="20"/>
    </w:rPr>
  </w:style>
  <w:style w:type="paragraph" w:styleId="Stopka">
    <w:name w:val="footer"/>
    <w:basedOn w:val="Normalny"/>
    <w:link w:val="StopkaZnak"/>
    <w:qFormat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2">
    <w:name w:val="Tekst podstawowy 32"/>
    <w:basedOn w:val="Normalny"/>
    <w:rPr>
      <w:b/>
      <w:bCs/>
      <w:szCs w:val="20"/>
    </w:rPr>
  </w:style>
  <w:style w:type="paragraph" w:styleId="Tekstpodstawowywcity">
    <w:name w:val="Body Text Indent"/>
    <w:basedOn w:val="Normalny"/>
    <w:pPr>
      <w:widowControl w:val="0"/>
    </w:pPr>
    <w:rPr>
      <w:szCs w:val="20"/>
      <w:lang w:val="en-US"/>
    </w:rPr>
  </w:style>
  <w:style w:type="paragraph" w:styleId="Podtytu">
    <w:name w:val="Subtitle"/>
    <w:basedOn w:val="Nagwek11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Tahoma" w:hAnsi="Tahoma" w:cs="Tahoma"/>
      <w:i/>
      <w:iCs/>
      <w:sz w:val="20"/>
    </w:rPr>
  </w:style>
  <w:style w:type="paragraph" w:customStyle="1" w:styleId="Tekstpodstawowywcity31">
    <w:name w:val="Tekst podstawowy wcięty 31"/>
    <w:basedOn w:val="Normalny"/>
    <w:pPr>
      <w:tabs>
        <w:tab w:val="left" w:pos="8804"/>
      </w:tabs>
      <w:ind w:left="284" w:hanging="284"/>
      <w:jc w:val="both"/>
    </w:pPr>
    <w:rPr>
      <w:rFonts w:ascii="Tahoma" w:hAnsi="Tahoma" w:cs="Tahoma"/>
      <w:sz w:val="20"/>
    </w:rPr>
  </w:style>
  <w:style w:type="paragraph" w:customStyle="1" w:styleId="Tekstpodstawowy31">
    <w:name w:val="Tekst podstawowy 31"/>
    <w:basedOn w:val="Normalny"/>
    <w:rPr>
      <w:b/>
      <w:bCs/>
      <w:szCs w:val="20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b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rzypisudolnegoTekstprzypisu">
    <w:name w:val="Tekst przypisu dolnego.Tekst przypisu"/>
    <w:basedOn w:val="Normalny"/>
    <w:rPr>
      <w:sz w:val="2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blokowy1">
    <w:name w:val="Tekst blokowy1"/>
    <w:basedOn w:val="Normalny"/>
    <w:pPr>
      <w:shd w:val="clear" w:color="auto" w:fill="FFFFFF"/>
      <w:spacing w:before="281"/>
      <w:ind w:left="426" w:right="-1" w:hanging="426"/>
    </w:pPr>
    <w:rPr>
      <w:rFonts w:ascii="Tahoma" w:hAnsi="Tahoma" w:cs="Tahoma"/>
      <w:sz w:val="22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pPr>
      <w:spacing w:after="120" w:line="480" w:lineRule="auto"/>
    </w:pPr>
  </w:style>
  <w:style w:type="paragraph" w:styleId="Akapitzlist">
    <w:name w:val="List Paragraph"/>
    <w:basedOn w:val="Normalny"/>
    <w:qFormat/>
    <w:pPr>
      <w:widowControl w:val="0"/>
      <w:suppressAutoHyphens w:val="0"/>
      <w:ind w:left="720"/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krconyadreszwrotny">
    <w:name w:val="Skrócony adres zwrotny"/>
    <w:basedOn w:val="Normalny"/>
  </w:style>
  <w:style w:type="paragraph" w:customStyle="1" w:styleId="Tekstpodstawowy24">
    <w:name w:val="Tekst podstawowy 24"/>
    <w:basedOn w:val="Normalny"/>
    <w:rPr>
      <w:b/>
      <w:i/>
    </w:rPr>
  </w:style>
  <w:style w:type="character" w:styleId="Hipercze">
    <w:name w:val="Hyperlink"/>
    <w:uiPriority w:val="99"/>
    <w:unhideWhenUsed/>
    <w:rsid w:val="0063653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3653D"/>
    <w:rPr>
      <w:color w:val="605E5C"/>
      <w:shd w:val="clear" w:color="auto" w:fill="E1DFDD"/>
    </w:rPr>
  </w:style>
  <w:style w:type="character" w:customStyle="1" w:styleId="StopkaZnak">
    <w:name w:val="Stopka Znak"/>
    <w:link w:val="Stopka"/>
    <w:qFormat/>
    <w:rsid w:val="001E6C0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0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aparatura.medyczna@copernicus.gd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6594a5-2258-4256-a2ed-7f14a6ef0f25" xsi:nil="true"/>
    <lcf76f155ced4ddcb4097134ff3c332f xmlns="48968499-681b-4035-9c1d-314a1075fc5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F2B6923307094C8D688815D4B1E0E9" ma:contentTypeVersion="15" ma:contentTypeDescription="Utwórz nowy dokument." ma:contentTypeScope="" ma:versionID="8e1ade9bad615998221d2d4eb42e7078">
  <xsd:schema xmlns:xsd="http://www.w3.org/2001/XMLSchema" xmlns:xs="http://www.w3.org/2001/XMLSchema" xmlns:p="http://schemas.microsoft.com/office/2006/metadata/properties" xmlns:ns2="48968499-681b-4035-9c1d-314a1075fc50" xmlns:ns3="5a6594a5-2258-4256-a2ed-7f14a6ef0f25" targetNamespace="http://schemas.microsoft.com/office/2006/metadata/properties" ma:root="true" ma:fieldsID="e556ef380071799a4e41122099d6f781" ns2:_="" ns3:_="">
    <xsd:import namespace="48968499-681b-4035-9c1d-314a1075fc50"/>
    <xsd:import namespace="5a6594a5-2258-4256-a2ed-7f14a6ef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68499-681b-4035-9c1d-314a1075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1ae4a62-9d50-4780-a4e5-b57e6928e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594a5-2258-4256-a2ed-7f14a6ef0f2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e7e5693-5197-4996-a209-1c77b7cf5805}" ma:internalName="TaxCatchAll" ma:showField="CatchAllData" ma:web="5a6594a5-2258-4256-a2ed-7f14a6ef0f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93F8E-8B79-49C8-B547-86BAB3A1E434}">
  <ds:schemaRefs>
    <ds:schemaRef ds:uri="http://schemas.microsoft.com/office/2006/metadata/properties"/>
    <ds:schemaRef ds:uri="http://schemas.microsoft.com/office/infopath/2007/PartnerControls"/>
    <ds:schemaRef ds:uri="5a6594a5-2258-4256-a2ed-7f14a6ef0f25"/>
    <ds:schemaRef ds:uri="48968499-681b-4035-9c1d-314a1075fc50"/>
  </ds:schemaRefs>
</ds:datastoreItem>
</file>

<file path=customXml/itemProps2.xml><?xml version="1.0" encoding="utf-8"?>
<ds:datastoreItem xmlns:ds="http://schemas.openxmlformats.org/officeDocument/2006/customXml" ds:itemID="{929AA9E0-995C-4A8C-A72A-80DA9EB3E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68499-681b-4035-9c1d-314a1075fc50"/>
    <ds:schemaRef ds:uri="5a6594a5-2258-4256-a2ed-7f14a6ef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07F218-E4ED-4B75-B91D-52CBF40B62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2058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14379</CharactersWithSpaces>
  <SharedDoc>false</SharedDoc>
  <HLinks>
    <vt:vector size="6" baseType="variant">
      <vt:variant>
        <vt:i4>5308542</vt:i4>
      </vt:variant>
      <vt:variant>
        <vt:i4>0</vt:i4>
      </vt:variant>
      <vt:variant>
        <vt:i4>0</vt:i4>
      </vt:variant>
      <vt:variant>
        <vt:i4>5</vt:i4>
      </vt:variant>
      <vt:variant>
        <vt:lpwstr>mailto:aparatura.medyczna@copernicus.gda.pl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wlasciciel</dc:creator>
  <cp:keywords/>
  <cp:lastModifiedBy>Aleksandra Żebrowska</cp:lastModifiedBy>
  <cp:revision>3</cp:revision>
  <cp:lastPrinted>1995-11-21T16:41:00Z</cp:lastPrinted>
  <dcterms:created xsi:type="dcterms:W3CDTF">2024-04-26T08:27:00Z</dcterms:created>
  <dcterms:modified xsi:type="dcterms:W3CDTF">2024-10-09T07:27:00Z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0x0101002AF2B6923307094C8D688815D4B1E0E9</vt:lpwstr>
  </property>
</Properties>
</file>