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29" w:rsidRPr="00015732" w:rsidRDefault="00AB4929" w:rsidP="00325C04">
      <w:pPr>
        <w:rPr>
          <w:rFonts w:ascii="Trebuchet MS" w:hAnsi="Trebuchet MS"/>
          <w:b/>
          <w:sz w:val="20"/>
          <w:szCs w:val="20"/>
        </w:rPr>
      </w:pPr>
      <w:bookmarkStart w:id="0" w:name="_GoBack"/>
      <w:bookmarkEnd w:id="0"/>
    </w:p>
    <w:p w:rsidR="00916CC4" w:rsidRPr="00015732" w:rsidRDefault="006C46FC" w:rsidP="00325C04">
      <w:pPr>
        <w:rPr>
          <w:rFonts w:ascii="Trebuchet MS" w:hAnsi="Trebuchet MS"/>
          <w:b/>
          <w:sz w:val="20"/>
          <w:szCs w:val="20"/>
        </w:rPr>
      </w:pPr>
      <w:r w:rsidRPr="00015732">
        <w:rPr>
          <w:rFonts w:ascii="Trebuchet MS" w:hAnsi="Trebuchet MS"/>
          <w:b/>
          <w:sz w:val="20"/>
          <w:szCs w:val="20"/>
        </w:rPr>
        <w:t xml:space="preserve">              </w:t>
      </w:r>
    </w:p>
    <w:p w:rsidR="00A458D1" w:rsidRPr="00015732" w:rsidRDefault="006C46FC">
      <w:pPr>
        <w:jc w:val="center"/>
        <w:rPr>
          <w:rFonts w:ascii="Trebuchet MS" w:hAnsi="Trebuchet MS"/>
          <w:i/>
          <w:sz w:val="20"/>
          <w:szCs w:val="20"/>
        </w:rPr>
      </w:pPr>
      <w:r w:rsidRPr="00015732">
        <w:rPr>
          <w:rFonts w:ascii="Trebuchet MS" w:hAnsi="Trebuchet MS"/>
          <w:b/>
          <w:sz w:val="20"/>
          <w:szCs w:val="20"/>
        </w:rPr>
        <w:t xml:space="preserve">                                         </w:t>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r w:rsidR="00A458D1" w:rsidRPr="00015732">
        <w:rPr>
          <w:rFonts w:ascii="Trebuchet MS" w:hAnsi="Trebuchet MS"/>
          <w:b/>
          <w:sz w:val="20"/>
          <w:szCs w:val="20"/>
        </w:rPr>
        <w:tab/>
      </w:r>
    </w:p>
    <w:p w:rsidR="00A458D1" w:rsidRPr="00015732" w:rsidRDefault="00A458D1">
      <w:pPr>
        <w:ind w:left="3402" w:hanging="2551"/>
        <w:rPr>
          <w:rFonts w:ascii="Trebuchet MS" w:hAnsi="Trebuchet MS"/>
          <w:sz w:val="20"/>
          <w:szCs w:val="20"/>
        </w:rPr>
      </w:pPr>
    </w:p>
    <w:p w:rsidR="00916CC4" w:rsidRPr="00015732" w:rsidRDefault="00916CC4" w:rsidP="00A17ECB">
      <w:pPr>
        <w:rPr>
          <w:rFonts w:ascii="Trebuchet MS" w:hAnsi="Trebuchet MS"/>
          <w:sz w:val="28"/>
          <w:szCs w:val="28"/>
        </w:rPr>
      </w:pPr>
    </w:p>
    <w:p w:rsidR="00A458D1" w:rsidRPr="00015732" w:rsidRDefault="00916CC4" w:rsidP="00916CC4">
      <w:pPr>
        <w:jc w:val="center"/>
        <w:rPr>
          <w:rFonts w:ascii="Trebuchet MS" w:hAnsi="Trebuchet MS"/>
          <w:b/>
          <w:sz w:val="28"/>
          <w:szCs w:val="28"/>
        </w:rPr>
      </w:pPr>
      <w:r w:rsidRPr="00015732">
        <w:rPr>
          <w:rFonts w:ascii="Trebuchet MS" w:hAnsi="Trebuchet MS"/>
          <w:b/>
          <w:sz w:val="28"/>
          <w:szCs w:val="28"/>
        </w:rPr>
        <w:t>SPECYFIKACJA</w:t>
      </w:r>
    </w:p>
    <w:p w:rsidR="00772D30" w:rsidRPr="00015732" w:rsidRDefault="00772D30" w:rsidP="00772D30">
      <w:pPr>
        <w:jc w:val="center"/>
        <w:rPr>
          <w:rFonts w:ascii="Trebuchet MS" w:hAnsi="Trebuchet MS"/>
          <w:sz w:val="20"/>
          <w:szCs w:val="20"/>
          <w:u w:val="single"/>
        </w:rPr>
      </w:pPr>
    </w:p>
    <w:p w:rsidR="001A67A2" w:rsidRPr="00015732" w:rsidRDefault="001A67A2" w:rsidP="001A67A2">
      <w:pPr>
        <w:jc w:val="center"/>
        <w:rPr>
          <w:rFonts w:ascii="Trebuchet MS" w:hAnsi="Trebuchet MS"/>
          <w:b/>
          <w:sz w:val="20"/>
          <w:szCs w:val="20"/>
        </w:rPr>
      </w:pPr>
      <w:r w:rsidRPr="00015732">
        <w:rPr>
          <w:rFonts w:ascii="Trebuchet MS" w:hAnsi="Trebuchet MS"/>
          <w:b/>
          <w:sz w:val="20"/>
          <w:szCs w:val="20"/>
        </w:rPr>
        <w:t xml:space="preserve">do postępowania prowadzonego w oparciu o Regulamin udzielania zamówień na dostawy, usługi </w:t>
      </w:r>
    </w:p>
    <w:p w:rsidR="001A67A2" w:rsidRPr="00015732" w:rsidRDefault="001A67A2" w:rsidP="001A67A2">
      <w:pPr>
        <w:jc w:val="center"/>
        <w:rPr>
          <w:rFonts w:ascii="Trebuchet MS" w:hAnsi="Trebuchet MS"/>
          <w:b/>
          <w:sz w:val="20"/>
          <w:szCs w:val="20"/>
        </w:rPr>
      </w:pPr>
      <w:r w:rsidRPr="00015732">
        <w:rPr>
          <w:rFonts w:ascii="Trebuchet MS" w:hAnsi="Trebuchet MS"/>
          <w:b/>
          <w:sz w:val="20"/>
          <w:szCs w:val="20"/>
        </w:rPr>
        <w:t>i roboty budowlane Przedsiębiorstwa Wodociągów i Kanalizacji Sp. z o.o. w Rudzie Śląskiej (</w:t>
      </w:r>
      <w:hyperlink r:id="rId8" w:history="1">
        <w:r w:rsidRPr="00015732">
          <w:rPr>
            <w:rStyle w:val="Hipercze"/>
            <w:rFonts w:ascii="Trebuchet MS" w:hAnsi="Trebuchet MS"/>
            <w:b/>
            <w:color w:val="auto"/>
            <w:sz w:val="20"/>
            <w:szCs w:val="20"/>
          </w:rPr>
          <w:t>www.pwik.com.pl</w:t>
        </w:r>
      </w:hyperlink>
      <w:r w:rsidRPr="00015732">
        <w:rPr>
          <w:rFonts w:ascii="Trebuchet MS" w:hAnsi="Trebuchet MS"/>
          <w:b/>
          <w:sz w:val="20"/>
          <w:szCs w:val="20"/>
        </w:rPr>
        <w:t>), w trybie przetargu nieograniczonego na:</w:t>
      </w:r>
    </w:p>
    <w:p w:rsidR="00A458D1" w:rsidRPr="00015732" w:rsidRDefault="00A458D1">
      <w:pPr>
        <w:ind w:left="1701"/>
        <w:jc w:val="both"/>
        <w:rPr>
          <w:rFonts w:ascii="Trebuchet MS" w:hAnsi="Trebuchet MS"/>
          <w:sz w:val="20"/>
          <w:szCs w:val="20"/>
        </w:rPr>
      </w:pPr>
    </w:p>
    <w:p w:rsidR="00A458D1" w:rsidRPr="00015732" w:rsidRDefault="00A458D1">
      <w:pPr>
        <w:ind w:left="1701"/>
        <w:jc w:val="both"/>
        <w:rPr>
          <w:rFonts w:ascii="Trebuchet MS" w:hAnsi="Trebuchet MS"/>
          <w:sz w:val="20"/>
          <w:szCs w:val="20"/>
        </w:rPr>
      </w:pPr>
    </w:p>
    <w:p w:rsidR="00A458D1" w:rsidRPr="00015732" w:rsidRDefault="00A458D1">
      <w:pPr>
        <w:ind w:left="1701"/>
        <w:jc w:val="both"/>
        <w:rPr>
          <w:rFonts w:ascii="Trebuchet MS" w:hAnsi="Trebuchet MS"/>
          <w:sz w:val="20"/>
          <w:szCs w:val="20"/>
        </w:rPr>
      </w:pPr>
    </w:p>
    <w:p w:rsidR="00A458D1" w:rsidRPr="00015732" w:rsidRDefault="00A458D1">
      <w:pPr>
        <w:ind w:left="1701"/>
        <w:jc w:val="both"/>
        <w:rPr>
          <w:rFonts w:ascii="Trebuchet MS" w:hAnsi="Trebuchet MS"/>
          <w:sz w:val="20"/>
          <w:szCs w:val="20"/>
        </w:rPr>
      </w:pPr>
    </w:p>
    <w:p w:rsidR="00A458D1" w:rsidRPr="00015732" w:rsidRDefault="00A458D1">
      <w:pPr>
        <w:ind w:left="1701"/>
        <w:jc w:val="both"/>
        <w:rPr>
          <w:rFonts w:ascii="Trebuchet MS" w:hAnsi="Trebuchet MS"/>
          <w:sz w:val="20"/>
          <w:szCs w:val="20"/>
        </w:rPr>
      </w:pPr>
    </w:p>
    <w:p w:rsidR="00A458D1" w:rsidRPr="00015732" w:rsidRDefault="00772D30" w:rsidP="00772D30">
      <w:pPr>
        <w:jc w:val="center"/>
        <w:rPr>
          <w:rFonts w:ascii="Trebuchet MS" w:hAnsi="Trebuchet MS"/>
          <w:b/>
        </w:rPr>
      </w:pPr>
      <w:r w:rsidRPr="00015732">
        <w:rPr>
          <w:rFonts w:ascii="Trebuchet MS" w:hAnsi="Trebuchet MS"/>
          <w:b/>
        </w:rPr>
        <w:t>„</w:t>
      </w:r>
      <w:r w:rsidR="00A234D1" w:rsidRPr="00015732">
        <w:rPr>
          <w:rFonts w:ascii="Trebuchet MS" w:hAnsi="Trebuchet MS"/>
          <w:b/>
        </w:rPr>
        <w:t>Dostawa całorocznej odzieży roboczej i ochronnej</w:t>
      </w:r>
      <w:r w:rsidR="00A9487A" w:rsidRPr="00015732">
        <w:rPr>
          <w:rFonts w:ascii="Trebuchet MS" w:hAnsi="Trebuchet MS"/>
          <w:b/>
        </w:rPr>
        <w:t>”</w:t>
      </w:r>
    </w:p>
    <w:p w:rsidR="00A458D1" w:rsidRPr="00015732" w:rsidRDefault="00A458D1">
      <w:pPr>
        <w:ind w:left="709"/>
        <w:rPr>
          <w:rFonts w:ascii="Trebuchet MS" w:hAnsi="Trebuchet MS"/>
          <w:sz w:val="20"/>
          <w:szCs w:val="20"/>
        </w:rPr>
      </w:pPr>
    </w:p>
    <w:p w:rsidR="00A458D1" w:rsidRPr="00015732" w:rsidRDefault="00A458D1">
      <w:pPr>
        <w:ind w:left="709"/>
        <w:rPr>
          <w:rFonts w:ascii="Trebuchet MS" w:hAnsi="Trebuchet MS"/>
          <w:sz w:val="20"/>
          <w:szCs w:val="20"/>
        </w:rPr>
      </w:pPr>
    </w:p>
    <w:p w:rsidR="00A458D1" w:rsidRPr="00015732" w:rsidRDefault="00A458D1">
      <w:pPr>
        <w:ind w:left="709"/>
        <w:rPr>
          <w:rFonts w:ascii="Trebuchet MS" w:hAnsi="Trebuchet MS"/>
          <w:sz w:val="20"/>
          <w:szCs w:val="20"/>
        </w:rPr>
      </w:pPr>
    </w:p>
    <w:p w:rsidR="00A17ECB" w:rsidRPr="00015732" w:rsidRDefault="00A17ECB">
      <w:pPr>
        <w:jc w:val="both"/>
        <w:rPr>
          <w:rFonts w:ascii="Trebuchet MS" w:hAnsi="Trebuchet MS"/>
          <w:b/>
          <w:i/>
          <w:sz w:val="20"/>
          <w:szCs w:val="20"/>
        </w:rPr>
      </w:pPr>
    </w:p>
    <w:p w:rsidR="002563E2" w:rsidRPr="00015732" w:rsidRDefault="002563E2">
      <w:pPr>
        <w:jc w:val="both"/>
        <w:rPr>
          <w:rFonts w:ascii="Trebuchet MS" w:hAnsi="Trebuchet MS"/>
          <w:b/>
          <w:i/>
          <w:sz w:val="20"/>
          <w:szCs w:val="20"/>
        </w:rPr>
      </w:pPr>
    </w:p>
    <w:p w:rsidR="00772D30" w:rsidRPr="00015732" w:rsidRDefault="00772D30">
      <w:pPr>
        <w:jc w:val="both"/>
        <w:rPr>
          <w:rFonts w:ascii="Trebuchet MS" w:hAnsi="Trebuchet MS"/>
          <w:b/>
          <w:i/>
          <w:sz w:val="20"/>
          <w:szCs w:val="20"/>
        </w:rPr>
      </w:pPr>
    </w:p>
    <w:p w:rsidR="00CE17B4" w:rsidRPr="00015732" w:rsidRDefault="00CE17B4">
      <w:pPr>
        <w:jc w:val="both"/>
        <w:rPr>
          <w:rFonts w:ascii="Trebuchet MS" w:hAnsi="Trebuchet MS"/>
          <w:b/>
          <w:i/>
          <w:sz w:val="20"/>
          <w:szCs w:val="20"/>
        </w:rPr>
      </w:pPr>
    </w:p>
    <w:p w:rsidR="007510E5" w:rsidRPr="00015732" w:rsidRDefault="007510E5">
      <w:pPr>
        <w:jc w:val="both"/>
        <w:rPr>
          <w:rFonts w:ascii="Trebuchet MS" w:hAnsi="Trebuchet MS"/>
          <w:b/>
          <w:i/>
          <w:sz w:val="20"/>
          <w:szCs w:val="20"/>
        </w:rPr>
      </w:pPr>
    </w:p>
    <w:p w:rsidR="00953BF2" w:rsidRPr="00015732" w:rsidRDefault="00953BF2">
      <w:pPr>
        <w:jc w:val="both"/>
        <w:rPr>
          <w:rFonts w:ascii="Trebuchet MS" w:hAnsi="Trebuchet MS"/>
          <w:b/>
          <w:i/>
          <w:sz w:val="20"/>
          <w:szCs w:val="20"/>
        </w:rPr>
      </w:pPr>
    </w:p>
    <w:p w:rsidR="00953BF2" w:rsidRPr="00015732" w:rsidRDefault="00953BF2">
      <w:pPr>
        <w:jc w:val="both"/>
        <w:rPr>
          <w:rFonts w:ascii="Trebuchet MS" w:hAnsi="Trebuchet MS"/>
          <w:b/>
          <w:i/>
          <w:sz w:val="20"/>
          <w:szCs w:val="20"/>
        </w:rPr>
      </w:pPr>
    </w:p>
    <w:p w:rsidR="00953BF2" w:rsidRPr="00015732" w:rsidRDefault="00953BF2">
      <w:pPr>
        <w:jc w:val="both"/>
        <w:rPr>
          <w:rFonts w:ascii="Trebuchet MS" w:hAnsi="Trebuchet MS"/>
          <w:b/>
          <w:i/>
          <w:sz w:val="20"/>
          <w:szCs w:val="20"/>
        </w:rPr>
      </w:pPr>
    </w:p>
    <w:p w:rsidR="00953BF2" w:rsidRPr="00015732" w:rsidRDefault="00953BF2" w:rsidP="00953BF2">
      <w:pPr>
        <w:autoSpaceDE w:val="0"/>
        <w:autoSpaceDN w:val="0"/>
        <w:adjustRightInd w:val="0"/>
        <w:rPr>
          <w:rFonts w:ascii="Trebuchet MS" w:eastAsia="Calibri" w:hAnsi="Trebuchet MS" w:cs="Trebuchet MS"/>
          <w:bCs/>
          <w:sz w:val="20"/>
          <w:szCs w:val="20"/>
        </w:rPr>
      </w:pPr>
    </w:p>
    <w:p w:rsidR="00E101B4" w:rsidRPr="00015732" w:rsidRDefault="00E101B4">
      <w:pPr>
        <w:jc w:val="both"/>
        <w:rPr>
          <w:rFonts w:ascii="Trebuchet MS" w:hAnsi="Trebuchet MS"/>
          <w:sz w:val="20"/>
          <w:szCs w:val="20"/>
        </w:rPr>
      </w:pPr>
    </w:p>
    <w:p w:rsidR="003D043D" w:rsidRPr="00015732" w:rsidRDefault="003D043D">
      <w:pPr>
        <w:jc w:val="both"/>
        <w:rPr>
          <w:rFonts w:ascii="Trebuchet MS" w:hAnsi="Trebuchet MS"/>
          <w:sz w:val="20"/>
          <w:szCs w:val="20"/>
        </w:rPr>
      </w:pPr>
    </w:p>
    <w:p w:rsidR="00E101B4" w:rsidRPr="00015732" w:rsidRDefault="00E101B4">
      <w:pPr>
        <w:jc w:val="both"/>
        <w:rPr>
          <w:rFonts w:ascii="Trebuchet MS" w:hAnsi="Trebuchet MS"/>
          <w:sz w:val="20"/>
          <w:szCs w:val="20"/>
        </w:rPr>
      </w:pPr>
    </w:p>
    <w:p w:rsidR="00A458D1" w:rsidRPr="00015732" w:rsidRDefault="00A458D1">
      <w:pPr>
        <w:jc w:val="both"/>
        <w:rPr>
          <w:rFonts w:ascii="Trebuchet MS" w:hAnsi="Trebuchet MS"/>
          <w:sz w:val="20"/>
          <w:szCs w:val="20"/>
        </w:rPr>
      </w:pPr>
    </w:p>
    <w:p w:rsidR="00A458D1" w:rsidRPr="00015732" w:rsidRDefault="00A458D1">
      <w:pPr>
        <w:jc w:val="both"/>
        <w:rPr>
          <w:rFonts w:ascii="Trebuchet MS" w:hAnsi="Trebuchet MS"/>
          <w:b/>
          <w:sz w:val="20"/>
          <w:szCs w:val="20"/>
          <w:u w:val="single"/>
        </w:rPr>
      </w:pPr>
      <w:r w:rsidRPr="00015732">
        <w:rPr>
          <w:rFonts w:ascii="Trebuchet MS" w:hAnsi="Trebuchet MS"/>
          <w:b/>
          <w:sz w:val="20"/>
          <w:szCs w:val="20"/>
          <w:u w:val="single"/>
        </w:rPr>
        <w:t>ZAMAWIAJĄCY:</w:t>
      </w:r>
    </w:p>
    <w:p w:rsidR="00A458D1" w:rsidRPr="00015732" w:rsidRDefault="00A458D1">
      <w:pPr>
        <w:ind w:left="426"/>
        <w:jc w:val="both"/>
        <w:rPr>
          <w:rFonts w:ascii="Trebuchet MS" w:hAnsi="Trebuchet MS"/>
          <w:sz w:val="20"/>
          <w:szCs w:val="20"/>
          <w:u w:val="single"/>
        </w:rPr>
      </w:pPr>
    </w:p>
    <w:p w:rsidR="00647EB5" w:rsidRPr="00015732" w:rsidRDefault="00647EB5" w:rsidP="00647EB5">
      <w:pPr>
        <w:rPr>
          <w:rFonts w:ascii="Trebuchet MS" w:hAnsi="Trebuchet MS"/>
          <w:sz w:val="20"/>
          <w:szCs w:val="20"/>
        </w:rPr>
      </w:pPr>
      <w:r w:rsidRPr="00015732">
        <w:rPr>
          <w:rFonts w:ascii="Trebuchet MS" w:hAnsi="Trebuchet MS"/>
          <w:sz w:val="20"/>
          <w:szCs w:val="20"/>
        </w:rPr>
        <w:t>Przedsiębiorstwo Wodociągów i Kanalizacji Spółka z o.o. w Rudzie Śląskiej</w:t>
      </w:r>
    </w:p>
    <w:p w:rsidR="00647EB5" w:rsidRPr="00015732" w:rsidRDefault="00647EB5" w:rsidP="00647EB5">
      <w:pPr>
        <w:rPr>
          <w:rFonts w:ascii="Trebuchet MS" w:hAnsi="Trebuchet MS"/>
          <w:sz w:val="20"/>
          <w:szCs w:val="20"/>
        </w:rPr>
      </w:pPr>
      <w:r w:rsidRPr="00015732">
        <w:rPr>
          <w:rFonts w:ascii="Trebuchet MS" w:hAnsi="Trebuchet MS"/>
          <w:sz w:val="20"/>
          <w:szCs w:val="20"/>
        </w:rPr>
        <w:t>41 - 709 Ruda Śląska, ul. Pokoju13.</w:t>
      </w:r>
    </w:p>
    <w:p w:rsidR="00647EB5" w:rsidRPr="00015732" w:rsidRDefault="00647EB5" w:rsidP="00647EB5">
      <w:pPr>
        <w:rPr>
          <w:rFonts w:ascii="Trebuchet MS" w:hAnsi="Trebuchet MS"/>
          <w:sz w:val="20"/>
          <w:szCs w:val="20"/>
        </w:rPr>
      </w:pPr>
      <w:r w:rsidRPr="00015732">
        <w:rPr>
          <w:rFonts w:ascii="Trebuchet MS" w:hAnsi="Trebuchet MS"/>
          <w:sz w:val="20"/>
          <w:szCs w:val="20"/>
        </w:rPr>
        <w:t>tel. (32) 34-24-269</w:t>
      </w:r>
      <w:r w:rsidR="00B22ADD" w:rsidRPr="00015732">
        <w:rPr>
          <w:rFonts w:ascii="Trebuchet MS" w:hAnsi="Trebuchet MS"/>
          <w:sz w:val="20"/>
          <w:szCs w:val="20"/>
        </w:rPr>
        <w:t xml:space="preserve">, </w:t>
      </w:r>
      <w:r w:rsidRPr="00015732">
        <w:rPr>
          <w:rFonts w:ascii="Trebuchet MS" w:hAnsi="Trebuchet MS"/>
          <w:sz w:val="20"/>
          <w:szCs w:val="20"/>
        </w:rPr>
        <w:t xml:space="preserve">e-mail: </w:t>
      </w:r>
      <w:hyperlink r:id="rId9" w:history="1">
        <w:r w:rsidRPr="00015732">
          <w:rPr>
            <w:rStyle w:val="Hipercze"/>
            <w:rFonts w:ascii="Trebuchet MS" w:hAnsi="Trebuchet MS"/>
            <w:color w:val="auto"/>
            <w:sz w:val="20"/>
            <w:szCs w:val="20"/>
          </w:rPr>
          <w:t>przetargi@pwik.com.pl</w:t>
        </w:r>
      </w:hyperlink>
      <w:r w:rsidRPr="00015732">
        <w:rPr>
          <w:rFonts w:ascii="Trebuchet MS" w:hAnsi="Trebuchet MS"/>
          <w:sz w:val="20"/>
          <w:szCs w:val="20"/>
        </w:rPr>
        <w:t xml:space="preserve"> </w:t>
      </w:r>
    </w:p>
    <w:p w:rsidR="00A458D1" w:rsidRPr="00015732" w:rsidRDefault="00A458D1">
      <w:pPr>
        <w:ind w:left="426"/>
        <w:jc w:val="both"/>
        <w:rPr>
          <w:rFonts w:ascii="Trebuchet MS" w:hAnsi="Trebuchet MS"/>
          <w:sz w:val="20"/>
          <w:szCs w:val="20"/>
        </w:rPr>
      </w:pPr>
    </w:p>
    <w:p w:rsidR="00A458D1" w:rsidRPr="00015732" w:rsidRDefault="00A458D1">
      <w:pPr>
        <w:jc w:val="both"/>
        <w:rPr>
          <w:rFonts w:ascii="Trebuchet MS" w:hAnsi="Trebuchet MS"/>
          <w:sz w:val="20"/>
          <w:szCs w:val="20"/>
        </w:rPr>
      </w:pPr>
    </w:p>
    <w:p w:rsidR="00A458D1" w:rsidRPr="00015732" w:rsidRDefault="00A458D1">
      <w:pPr>
        <w:ind w:left="426"/>
        <w:jc w:val="both"/>
        <w:rPr>
          <w:rFonts w:ascii="Trebuchet MS" w:hAnsi="Trebuchet MS"/>
          <w:sz w:val="20"/>
          <w:szCs w:val="20"/>
        </w:rPr>
      </w:pPr>
    </w:p>
    <w:p w:rsidR="009227B2" w:rsidRPr="00015732" w:rsidRDefault="009227B2">
      <w:pPr>
        <w:ind w:left="426"/>
        <w:jc w:val="both"/>
        <w:rPr>
          <w:rFonts w:ascii="Trebuchet MS" w:hAnsi="Trebuchet MS"/>
          <w:sz w:val="20"/>
          <w:szCs w:val="20"/>
        </w:rPr>
      </w:pPr>
    </w:p>
    <w:p w:rsidR="009227B2" w:rsidRPr="00015732" w:rsidRDefault="009227B2">
      <w:pPr>
        <w:ind w:left="426"/>
        <w:jc w:val="both"/>
        <w:rPr>
          <w:rFonts w:ascii="Trebuchet MS" w:hAnsi="Trebuchet MS"/>
          <w:sz w:val="20"/>
          <w:szCs w:val="20"/>
        </w:rPr>
      </w:pPr>
    </w:p>
    <w:p w:rsidR="00D1169F" w:rsidRPr="00D117A2" w:rsidRDefault="00D1169F" w:rsidP="00D1169F">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D1169F" w:rsidRPr="00D1169F" w:rsidRDefault="00D1169F" w:rsidP="00D1169F">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D1169F" w:rsidRDefault="00D1169F" w:rsidP="00D1169F">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rsidR="009227B2" w:rsidRPr="00015732" w:rsidRDefault="009227B2">
      <w:pPr>
        <w:ind w:left="426"/>
        <w:jc w:val="both"/>
        <w:rPr>
          <w:rFonts w:ascii="Trebuchet MS" w:hAnsi="Trebuchet MS"/>
          <w:sz w:val="20"/>
          <w:szCs w:val="20"/>
        </w:rPr>
      </w:pPr>
    </w:p>
    <w:p w:rsidR="009227B2" w:rsidRPr="00015732" w:rsidRDefault="009227B2">
      <w:pPr>
        <w:ind w:left="426"/>
        <w:jc w:val="both"/>
        <w:rPr>
          <w:rFonts w:ascii="Trebuchet MS" w:hAnsi="Trebuchet MS"/>
          <w:sz w:val="20"/>
          <w:szCs w:val="20"/>
        </w:rPr>
      </w:pPr>
    </w:p>
    <w:p w:rsidR="00A458D1" w:rsidRPr="00015732" w:rsidRDefault="00A458D1">
      <w:pPr>
        <w:jc w:val="both"/>
        <w:rPr>
          <w:rFonts w:ascii="Trebuchet MS" w:hAnsi="Trebuchet MS"/>
          <w:sz w:val="20"/>
          <w:szCs w:val="20"/>
        </w:rPr>
      </w:pPr>
    </w:p>
    <w:p w:rsidR="00A458D1" w:rsidRPr="00015732" w:rsidRDefault="00A458D1">
      <w:pPr>
        <w:rPr>
          <w:rFonts w:ascii="Trebuchet MS" w:hAnsi="Trebuchet MS"/>
          <w:sz w:val="20"/>
          <w:szCs w:val="20"/>
        </w:rPr>
      </w:pP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p>
    <w:p w:rsidR="003D043D" w:rsidRPr="00015732" w:rsidRDefault="00A458D1" w:rsidP="00953BF2">
      <w:pPr>
        <w:rPr>
          <w:rFonts w:ascii="Trebuchet MS" w:hAnsi="Trebuchet MS"/>
          <w:sz w:val="20"/>
          <w:szCs w:val="20"/>
        </w:rPr>
      </w:pP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p>
    <w:p w:rsidR="003D043D" w:rsidRPr="00015732" w:rsidRDefault="003D043D" w:rsidP="00953BF2">
      <w:pPr>
        <w:rPr>
          <w:rFonts w:ascii="Trebuchet MS" w:hAnsi="Trebuchet MS"/>
          <w:sz w:val="20"/>
          <w:szCs w:val="20"/>
        </w:rPr>
      </w:pPr>
    </w:p>
    <w:p w:rsidR="009227B2" w:rsidRPr="00015732" w:rsidRDefault="009227B2" w:rsidP="00953BF2">
      <w:pPr>
        <w:rPr>
          <w:rFonts w:ascii="Trebuchet MS" w:hAnsi="Trebuchet MS"/>
          <w:sz w:val="20"/>
          <w:szCs w:val="20"/>
        </w:rPr>
      </w:pPr>
    </w:p>
    <w:p w:rsidR="009227B2" w:rsidRPr="00015732" w:rsidRDefault="009227B2" w:rsidP="00953BF2">
      <w:pPr>
        <w:rPr>
          <w:rFonts w:ascii="Trebuchet MS" w:hAnsi="Trebuchet MS"/>
          <w:sz w:val="20"/>
          <w:szCs w:val="20"/>
        </w:rPr>
      </w:pPr>
    </w:p>
    <w:p w:rsidR="009227B2" w:rsidRPr="00015732" w:rsidRDefault="009227B2" w:rsidP="00953BF2">
      <w:pPr>
        <w:rPr>
          <w:rFonts w:ascii="Trebuchet MS" w:hAnsi="Trebuchet MS"/>
          <w:sz w:val="20"/>
          <w:szCs w:val="20"/>
        </w:rPr>
      </w:pPr>
    </w:p>
    <w:p w:rsidR="009227B2" w:rsidRPr="00015732" w:rsidRDefault="009227B2" w:rsidP="00953BF2">
      <w:pPr>
        <w:rPr>
          <w:rFonts w:ascii="Trebuchet MS" w:hAnsi="Trebuchet MS"/>
          <w:sz w:val="20"/>
          <w:szCs w:val="20"/>
        </w:rPr>
      </w:pPr>
    </w:p>
    <w:p w:rsidR="009227B2" w:rsidRDefault="009227B2" w:rsidP="00953BF2">
      <w:pPr>
        <w:rPr>
          <w:rFonts w:ascii="Trebuchet MS" w:hAnsi="Trebuchet MS"/>
          <w:sz w:val="20"/>
          <w:szCs w:val="20"/>
        </w:rPr>
      </w:pPr>
    </w:p>
    <w:p w:rsidR="00D1169F" w:rsidRPr="00015732" w:rsidRDefault="00D1169F" w:rsidP="00953BF2">
      <w:pPr>
        <w:rPr>
          <w:rFonts w:ascii="Trebuchet MS" w:hAnsi="Trebuchet MS"/>
          <w:sz w:val="20"/>
          <w:szCs w:val="20"/>
        </w:rPr>
      </w:pPr>
    </w:p>
    <w:p w:rsidR="00103F49" w:rsidRPr="00015732" w:rsidRDefault="00953BF2" w:rsidP="00953BF2">
      <w:pPr>
        <w:rPr>
          <w:rFonts w:ascii="Trebuchet MS" w:hAnsi="Trebuchet MS"/>
          <w:sz w:val="20"/>
          <w:szCs w:val="20"/>
        </w:rPr>
      </w:pP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p>
    <w:p w:rsidR="00F06C3F" w:rsidRPr="00015732" w:rsidRDefault="00F06C3F" w:rsidP="004E314F">
      <w:pPr>
        <w:jc w:val="center"/>
        <w:rPr>
          <w:rFonts w:ascii="Trebuchet MS" w:hAnsi="Trebuchet MS"/>
          <w:b/>
          <w:sz w:val="20"/>
          <w:szCs w:val="20"/>
        </w:rPr>
      </w:pPr>
    </w:p>
    <w:p w:rsidR="00916CC4" w:rsidRPr="00015732" w:rsidRDefault="00A458D1" w:rsidP="004E314F">
      <w:pPr>
        <w:jc w:val="center"/>
        <w:rPr>
          <w:rFonts w:ascii="Trebuchet MS" w:hAnsi="Trebuchet MS"/>
          <w:b/>
          <w:sz w:val="20"/>
          <w:szCs w:val="20"/>
        </w:rPr>
      </w:pPr>
      <w:r w:rsidRPr="00015732">
        <w:rPr>
          <w:rFonts w:ascii="Trebuchet MS" w:hAnsi="Trebuchet MS"/>
          <w:b/>
          <w:sz w:val="20"/>
          <w:szCs w:val="20"/>
        </w:rPr>
        <w:lastRenderedPageBreak/>
        <w:t xml:space="preserve">SPECYFIKACJA </w:t>
      </w:r>
      <w:r w:rsidR="0059528B" w:rsidRPr="00015732">
        <w:rPr>
          <w:rFonts w:ascii="Trebuchet MS" w:hAnsi="Trebuchet MS"/>
          <w:b/>
          <w:sz w:val="20"/>
          <w:szCs w:val="20"/>
        </w:rPr>
        <w:t xml:space="preserve">DO PRZETARGU </w:t>
      </w:r>
      <w:r w:rsidR="00BE0CF8" w:rsidRPr="00015732">
        <w:rPr>
          <w:rFonts w:ascii="Trebuchet MS" w:hAnsi="Trebuchet MS"/>
          <w:b/>
          <w:sz w:val="20"/>
          <w:szCs w:val="20"/>
        </w:rPr>
        <w:t>NIE</w:t>
      </w:r>
      <w:r w:rsidR="00EB73C7" w:rsidRPr="00015732">
        <w:rPr>
          <w:rFonts w:ascii="Trebuchet MS" w:hAnsi="Trebuchet MS"/>
          <w:b/>
          <w:sz w:val="20"/>
          <w:szCs w:val="20"/>
        </w:rPr>
        <w:t>OGRANICZONEGO</w:t>
      </w:r>
    </w:p>
    <w:p w:rsidR="00F06C3F" w:rsidRPr="00015732" w:rsidRDefault="00F06C3F">
      <w:pPr>
        <w:rPr>
          <w:rFonts w:ascii="Trebuchet MS" w:hAnsi="Trebuchet MS"/>
          <w:b/>
          <w:sz w:val="20"/>
          <w:szCs w:val="20"/>
        </w:rPr>
      </w:pPr>
    </w:p>
    <w:p w:rsidR="00A458D1" w:rsidRPr="00015732" w:rsidRDefault="00A458D1">
      <w:pPr>
        <w:rPr>
          <w:rFonts w:ascii="Trebuchet MS" w:hAnsi="Trebuchet MS"/>
          <w:b/>
          <w:sz w:val="20"/>
          <w:szCs w:val="20"/>
        </w:rPr>
      </w:pPr>
      <w:r w:rsidRPr="00015732">
        <w:rPr>
          <w:rFonts w:ascii="Trebuchet MS" w:hAnsi="Trebuchet MS"/>
          <w:b/>
          <w:sz w:val="20"/>
          <w:szCs w:val="20"/>
        </w:rPr>
        <w:t>Zamawiający:</w:t>
      </w:r>
    </w:p>
    <w:p w:rsidR="00A458D1" w:rsidRPr="00015732" w:rsidRDefault="00A458D1">
      <w:pPr>
        <w:rPr>
          <w:rFonts w:ascii="Trebuchet MS" w:hAnsi="Trebuchet MS"/>
          <w:sz w:val="20"/>
          <w:szCs w:val="20"/>
        </w:rPr>
      </w:pPr>
      <w:r w:rsidRPr="00015732">
        <w:rPr>
          <w:rFonts w:ascii="Trebuchet MS" w:hAnsi="Trebuchet MS"/>
          <w:sz w:val="20"/>
          <w:szCs w:val="20"/>
        </w:rPr>
        <w:t xml:space="preserve">Przedsiębiorstwo Wodociągów i Kanalizacji Spółka z o.o. w Rudzie Śląskiej </w:t>
      </w:r>
    </w:p>
    <w:p w:rsidR="00A458D1" w:rsidRPr="00015732" w:rsidRDefault="00A458D1">
      <w:pPr>
        <w:rPr>
          <w:rFonts w:ascii="Trebuchet MS" w:hAnsi="Trebuchet MS"/>
          <w:sz w:val="20"/>
          <w:szCs w:val="20"/>
        </w:rPr>
      </w:pPr>
      <w:r w:rsidRPr="00015732">
        <w:rPr>
          <w:rFonts w:ascii="Trebuchet MS" w:hAnsi="Trebuchet MS"/>
          <w:sz w:val="20"/>
          <w:szCs w:val="20"/>
        </w:rPr>
        <w:t>ul. Pokoju 13, 41-709 Ruda Śląska</w:t>
      </w:r>
    </w:p>
    <w:p w:rsidR="00647EB5" w:rsidRPr="00015732" w:rsidRDefault="00647EB5" w:rsidP="00647EB5">
      <w:pPr>
        <w:jc w:val="both"/>
        <w:rPr>
          <w:rFonts w:ascii="Trebuchet MS" w:hAnsi="Trebuchet MS"/>
          <w:sz w:val="20"/>
          <w:szCs w:val="20"/>
        </w:rPr>
      </w:pPr>
      <w:r w:rsidRPr="00015732">
        <w:rPr>
          <w:rFonts w:ascii="Trebuchet MS" w:hAnsi="Trebuchet MS"/>
          <w:sz w:val="20"/>
          <w:szCs w:val="20"/>
        </w:rPr>
        <w:t>tel. (32)</w:t>
      </w:r>
      <w:r w:rsidR="00B22ADD" w:rsidRPr="00015732">
        <w:rPr>
          <w:rFonts w:ascii="Trebuchet MS" w:hAnsi="Trebuchet MS"/>
          <w:sz w:val="20"/>
          <w:szCs w:val="20"/>
        </w:rPr>
        <w:t xml:space="preserve"> 34-24-269, </w:t>
      </w:r>
      <w:r w:rsidRPr="00015732">
        <w:rPr>
          <w:rFonts w:ascii="Trebuchet MS" w:hAnsi="Trebuchet MS"/>
          <w:sz w:val="20"/>
          <w:szCs w:val="20"/>
        </w:rPr>
        <w:t xml:space="preserve">adres e-mail </w:t>
      </w:r>
      <w:hyperlink r:id="rId10" w:history="1">
        <w:r w:rsidRPr="00015732">
          <w:rPr>
            <w:rStyle w:val="Hipercze"/>
            <w:rFonts w:ascii="Trebuchet MS" w:hAnsi="Trebuchet MS"/>
            <w:color w:val="auto"/>
            <w:sz w:val="20"/>
            <w:szCs w:val="20"/>
          </w:rPr>
          <w:t>przetargi@pwik.com.pl</w:t>
        </w:r>
      </w:hyperlink>
      <w:r w:rsidRPr="00015732">
        <w:rPr>
          <w:rFonts w:ascii="Trebuchet MS" w:hAnsi="Trebuchet MS"/>
          <w:sz w:val="20"/>
          <w:szCs w:val="20"/>
        </w:rPr>
        <w:t xml:space="preserve"> </w:t>
      </w:r>
    </w:p>
    <w:p w:rsidR="0069477E" w:rsidRPr="00015732" w:rsidRDefault="0069477E" w:rsidP="00647EB5">
      <w:pPr>
        <w:jc w:val="both"/>
        <w:rPr>
          <w:rFonts w:ascii="Trebuchet MS" w:hAnsi="Trebuchet MS"/>
          <w:sz w:val="20"/>
          <w:szCs w:val="20"/>
        </w:rPr>
      </w:pPr>
    </w:p>
    <w:p w:rsidR="00F06C3F" w:rsidRPr="00015732" w:rsidRDefault="00F06C3F">
      <w:pPr>
        <w:jc w:val="center"/>
        <w:rPr>
          <w:rFonts w:ascii="Trebuchet MS" w:hAnsi="Trebuchet MS"/>
          <w:b/>
          <w:sz w:val="20"/>
          <w:szCs w:val="20"/>
        </w:rPr>
      </w:pPr>
    </w:p>
    <w:p w:rsidR="00A458D1" w:rsidRPr="00015732" w:rsidRDefault="00A458D1">
      <w:pPr>
        <w:jc w:val="center"/>
        <w:rPr>
          <w:rFonts w:ascii="Trebuchet MS" w:hAnsi="Trebuchet MS"/>
          <w:b/>
          <w:sz w:val="20"/>
          <w:szCs w:val="20"/>
        </w:rPr>
      </w:pPr>
      <w:r w:rsidRPr="00015732">
        <w:rPr>
          <w:rFonts w:ascii="Trebuchet MS" w:hAnsi="Trebuchet MS"/>
          <w:b/>
          <w:sz w:val="20"/>
          <w:szCs w:val="20"/>
        </w:rPr>
        <w:t>WPROWADZENIE</w:t>
      </w:r>
    </w:p>
    <w:p w:rsidR="00A458D1" w:rsidRPr="00015732" w:rsidRDefault="00A458D1">
      <w:pPr>
        <w:jc w:val="center"/>
        <w:rPr>
          <w:rFonts w:ascii="Trebuchet MS" w:hAnsi="Trebuchet MS"/>
          <w:b/>
          <w:sz w:val="20"/>
          <w:szCs w:val="20"/>
        </w:rPr>
      </w:pPr>
    </w:p>
    <w:p w:rsidR="00B06F67" w:rsidRPr="00015732" w:rsidRDefault="00A458D1" w:rsidP="00647EB5">
      <w:pPr>
        <w:jc w:val="both"/>
        <w:rPr>
          <w:rFonts w:ascii="Trebuchet MS" w:hAnsi="Trebuchet MS"/>
          <w:b/>
          <w:i/>
          <w:sz w:val="20"/>
          <w:szCs w:val="20"/>
        </w:rPr>
      </w:pPr>
      <w:r w:rsidRPr="00015732">
        <w:rPr>
          <w:rFonts w:ascii="Trebuchet MS" w:hAnsi="Trebuchet MS"/>
          <w:sz w:val="20"/>
          <w:szCs w:val="20"/>
        </w:rPr>
        <w:t>Przedsiębiorstwo Wodociągów i Kanalizacji S</w:t>
      </w:r>
      <w:r w:rsidR="00D11168" w:rsidRPr="00015732">
        <w:rPr>
          <w:rFonts w:ascii="Trebuchet MS" w:hAnsi="Trebuchet MS"/>
          <w:sz w:val="20"/>
          <w:szCs w:val="20"/>
        </w:rPr>
        <w:t xml:space="preserve">półka z o.o. w Rudzie Śląskiej </w:t>
      </w:r>
      <w:r w:rsidRPr="00015732">
        <w:rPr>
          <w:rFonts w:ascii="Trebuchet MS" w:hAnsi="Trebuchet MS"/>
          <w:sz w:val="20"/>
          <w:szCs w:val="20"/>
        </w:rPr>
        <w:t>zwane dalej Zamawiającym, zap</w:t>
      </w:r>
      <w:r w:rsidR="0059528B" w:rsidRPr="00015732">
        <w:rPr>
          <w:rFonts w:ascii="Trebuchet MS" w:hAnsi="Trebuchet MS"/>
          <w:sz w:val="20"/>
          <w:szCs w:val="20"/>
        </w:rPr>
        <w:t xml:space="preserve">rasza do udziału w przetargu </w:t>
      </w:r>
      <w:r w:rsidR="00E67D47" w:rsidRPr="00015732">
        <w:rPr>
          <w:rFonts w:ascii="Trebuchet MS" w:hAnsi="Trebuchet MS"/>
          <w:sz w:val="20"/>
          <w:szCs w:val="20"/>
        </w:rPr>
        <w:t>nie</w:t>
      </w:r>
      <w:r w:rsidRPr="00015732">
        <w:rPr>
          <w:rFonts w:ascii="Trebuchet MS" w:hAnsi="Trebuchet MS"/>
          <w:sz w:val="20"/>
          <w:szCs w:val="20"/>
        </w:rPr>
        <w:t>ograniczonym na</w:t>
      </w:r>
      <w:r w:rsidR="00C70499" w:rsidRPr="00015732">
        <w:rPr>
          <w:rFonts w:ascii="Trebuchet MS" w:hAnsi="Trebuchet MS"/>
          <w:sz w:val="20"/>
          <w:szCs w:val="20"/>
        </w:rPr>
        <w:t>:</w:t>
      </w:r>
      <w:r w:rsidRPr="00015732">
        <w:rPr>
          <w:rFonts w:ascii="Trebuchet MS" w:hAnsi="Trebuchet MS"/>
          <w:sz w:val="20"/>
          <w:szCs w:val="20"/>
        </w:rPr>
        <w:t xml:space="preserve"> </w:t>
      </w:r>
      <w:r w:rsidR="004272EE" w:rsidRPr="00015732">
        <w:rPr>
          <w:rFonts w:ascii="Trebuchet MS" w:hAnsi="Trebuchet MS"/>
          <w:b/>
          <w:sz w:val="20"/>
          <w:szCs w:val="20"/>
        </w:rPr>
        <w:t>„</w:t>
      </w:r>
      <w:r w:rsidR="00A234D1" w:rsidRPr="00015732">
        <w:rPr>
          <w:rFonts w:ascii="Trebuchet MS" w:hAnsi="Trebuchet MS"/>
          <w:b/>
          <w:sz w:val="20"/>
          <w:szCs w:val="20"/>
        </w:rPr>
        <w:t xml:space="preserve">Dostawa całorocznej odzieży roboczej </w:t>
      </w:r>
      <w:r w:rsidR="00A234D1" w:rsidRPr="00015732">
        <w:rPr>
          <w:rFonts w:ascii="Trebuchet MS" w:hAnsi="Trebuchet MS"/>
          <w:b/>
          <w:sz w:val="20"/>
          <w:szCs w:val="20"/>
        </w:rPr>
        <w:br/>
        <w:t>i ochronnej</w:t>
      </w:r>
      <w:r w:rsidR="00C96B84" w:rsidRPr="00015732">
        <w:rPr>
          <w:rFonts w:ascii="Trebuchet MS" w:hAnsi="Trebuchet MS"/>
          <w:b/>
          <w:sz w:val="20"/>
          <w:szCs w:val="20"/>
        </w:rPr>
        <w:t>”,</w:t>
      </w:r>
      <w:r w:rsidR="00D67327" w:rsidRPr="00015732">
        <w:rPr>
          <w:rFonts w:ascii="Trebuchet MS" w:hAnsi="Trebuchet MS"/>
          <w:b/>
          <w:sz w:val="20"/>
          <w:szCs w:val="20"/>
        </w:rPr>
        <w:t xml:space="preserve"> </w:t>
      </w:r>
      <w:r w:rsidRPr="00015732">
        <w:rPr>
          <w:rFonts w:ascii="Trebuchet MS" w:hAnsi="Trebuchet MS"/>
          <w:sz w:val="20"/>
          <w:szCs w:val="20"/>
        </w:rPr>
        <w:t>zgodnie z wymaganiami niniejszej specyfikacji</w:t>
      </w:r>
      <w:r w:rsidR="00725B4C" w:rsidRPr="00015732">
        <w:rPr>
          <w:rFonts w:ascii="Trebuchet MS" w:hAnsi="Trebuchet MS"/>
          <w:sz w:val="20"/>
          <w:szCs w:val="20"/>
        </w:rPr>
        <w:t>.</w:t>
      </w:r>
    </w:p>
    <w:p w:rsidR="00B06F67" w:rsidRPr="00015732" w:rsidRDefault="00B06F67">
      <w:pPr>
        <w:jc w:val="center"/>
        <w:rPr>
          <w:rFonts w:ascii="Trebuchet MS" w:hAnsi="Trebuchet MS"/>
          <w:b/>
          <w:sz w:val="20"/>
          <w:szCs w:val="20"/>
        </w:rPr>
      </w:pPr>
    </w:p>
    <w:p w:rsidR="00A458D1" w:rsidRPr="00015732" w:rsidRDefault="00A458D1">
      <w:pPr>
        <w:jc w:val="center"/>
        <w:rPr>
          <w:rFonts w:ascii="Trebuchet MS" w:hAnsi="Trebuchet MS"/>
          <w:b/>
          <w:sz w:val="20"/>
          <w:szCs w:val="20"/>
        </w:rPr>
      </w:pPr>
      <w:r w:rsidRPr="00015732">
        <w:rPr>
          <w:rFonts w:ascii="Trebuchet MS" w:hAnsi="Trebuchet MS"/>
          <w:b/>
          <w:sz w:val="20"/>
          <w:szCs w:val="20"/>
        </w:rPr>
        <w:t>§1 INFORMACJE O KONTAKCIE Z ZAMAWIAJĄCYM</w:t>
      </w:r>
    </w:p>
    <w:p w:rsidR="00A458D1" w:rsidRPr="00015732" w:rsidRDefault="00A458D1">
      <w:pPr>
        <w:jc w:val="center"/>
        <w:rPr>
          <w:rFonts w:ascii="Trebuchet MS" w:hAnsi="Trebuchet MS"/>
          <w:b/>
          <w:sz w:val="20"/>
          <w:szCs w:val="20"/>
        </w:rPr>
      </w:pPr>
    </w:p>
    <w:p w:rsidR="00A458D1" w:rsidRPr="00015732" w:rsidRDefault="00A458D1">
      <w:pPr>
        <w:rPr>
          <w:rFonts w:ascii="Trebuchet MS" w:hAnsi="Trebuchet MS"/>
          <w:sz w:val="20"/>
          <w:szCs w:val="20"/>
        </w:rPr>
      </w:pPr>
      <w:r w:rsidRPr="00015732">
        <w:rPr>
          <w:rFonts w:ascii="Trebuchet MS" w:hAnsi="Trebuchet MS"/>
          <w:sz w:val="20"/>
          <w:szCs w:val="20"/>
        </w:rPr>
        <w:t>Osobami uprawnionymi do kontaktu z oferentami na etapie przygotowania i składania ofert są:</w:t>
      </w:r>
    </w:p>
    <w:p w:rsidR="00A458D1" w:rsidRPr="00015732" w:rsidRDefault="00F06C3F">
      <w:pPr>
        <w:rPr>
          <w:rFonts w:ascii="Trebuchet MS" w:hAnsi="Trebuchet MS"/>
          <w:sz w:val="20"/>
          <w:szCs w:val="20"/>
        </w:rPr>
      </w:pPr>
      <w:r w:rsidRPr="00015732">
        <w:rPr>
          <w:rFonts w:ascii="Trebuchet MS" w:hAnsi="Trebuchet MS"/>
          <w:sz w:val="20"/>
          <w:szCs w:val="20"/>
        </w:rPr>
        <w:t>- sprawy formalne –  Iwona Rother</w:t>
      </w:r>
      <w:r w:rsidR="00D1249B">
        <w:rPr>
          <w:rFonts w:ascii="Trebuchet MS" w:hAnsi="Trebuchet MS"/>
          <w:sz w:val="20"/>
          <w:szCs w:val="20"/>
        </w:rPr>
        <w:t xml:space="preserve">, </w:t>
      </w:r>
      <w:r w:rsidR="00FD1D1D">
        <w:rPr>
          <w:rFonts w:ascii="Trebuchet MS" w:hAnsi="Trebuchet MS"/>
          <w:sz w:val="20"/>
          <w:szCs w:val="20"/>
        </w:rPr>
        <w:t xml:space="preserve">Monika Mikoszek, </w:t>
      </w:r>
      <w:r w:rsidR="00AD29AD" w:rsidRPr="00015732">
        <w:rPr>
          <w:rFonts w:ascii="Trebuchet MS" w:hAnsi="Trebuchet MS"/>
          <w:sz w:val="20"/>
          <w:szCs w:val="20"/>
        </w:rPr>
        <w:t xml:space="preserve">tel. </w:t>
      </w:r>
      <w:r w:rsidR="00B57479" w:rsidRPr="00015732">
        <w:rPr>
          <w:rFonts w:ascii="Trebuchet MS" w:hAnsi="Trebuchet MS"/>
          <w:sz w:val="20"/>
          <w:szCs w:val="20"/>
        </w:rPr>
        <w:t xml:space="preserve">32/34-24-269, </w:t>
      </w:r>
      <w:hyperlink r:id="rId11" w:history="1">
        <w:r w:rsidR="00647EB5" w:rsidRPr="00015732">
          <w:rPr>
            <w:rStyle w:val="Hipercze"/>
            <w:rFonts w:ascii="Trebuchet MS" w:hAnsi="Trebuchet MS"/>
            <w:color w:val="auto"/>
            <w:sz w:val="20"/>
            <w:szCs w:val="20"/>
          </w:rPr>
          <w:t>przetargi@pwik.com.pl</w:t>
        </w:r>
      </w:hyperlink>
      <w:r w:rsidR="00647EB5" w:rsidRPr="00015732">
        <w:rPr>
          <w:rFonts w:ascii="Trebuchet MS" w:hAnsi="Trebuchet MS"/>
          <w:sz w:val="20"/>
          <w:szCs w:val="20"/>
        </w:rPr>
        <w:t xml:space="preserve"> </w:t>
      </w:r>
    </w:p>
    <w:p w:rsidR="00B06F67" w:rsidRPr="00015732" w:rsidRDefault="00B06F67" w:rsidP="00E61A53">
      <w:pPr>
        <w:tabs>
          <w:tab w:val="left" w:pos="426"/>
        </w:tabs>
        <w:rPr>
          <w:rFonts w:ascii="Trebuchet MS" w:hAnsi="Trebuchet MS"/>
          <w:b/>
          <w:sz w:val="20"/>
          <w:szCs w:val="20"/>
        </w:rPr>
      </w:pPr>
    </w:p>
    <w:p w:rsidR="00A458D1" w:rsidRPr="00015732" w:rsidRDefault="00A458D1">
      <w:pPr>
        <w:tabs>
          <w:tab w:val="left" w:pos="426"/>
        </w:tabs>
        <w:jc w:val="center"/>
        <w:rPr>
          <w:rFonts w:ascii="Trebuchet MS" w:hAnsi="Trebuchet MS"/>
          <w:b/>
          <w:sz w:val="20"/>
          <w:szCs w:val="20"/>
        </w:rPr>
      </w:pPr>
      <w:r w:rsidRPr="00015732">
        <w:rPr>
          <w:rFonts w:ascii="Trebuchet MS" w:hAnsi="Trebuchet MS"/>
          <w:b/>
          <w:sz w:val="20"/>
          <w:szCs w:val="20"/>
        </w:rPr>
        <w:t>§2 MI</w:t>
      </w:r>
      <w:r w:rsidR="003D043D" w:rsidRPr="00015732">
        <w:rPr>
          <w:rFonts w:ascii="Trebuchet MS" w:hAnsi="Trebuchet MS"/>
          <w:b/>
          <w:sz w:val="20"/>
          <w:szCs w:val="20"/>
        </w:rPr>
        <w:t xml:space="preserve">EJSCE I TERMIN SKŁADANIA OFERT </w:t>
      </w:r>
    </w:p>
    <w:p w:rsidR="00A458D1" w:rsidRPr="00015732" w:rsidRDefault="00A458D1">
      <w:pPr>
        <w:tabs>
          <w:tab w:val="left" w:pos="567"/>
        </w:tabs>
        <w:ind w:left="426" w:hanging="426"/>
        <w:jc w:val="both"/>
        <w:rPr>
          <w:rFonts w:ascii="Trebuchet MS" w:hAnsi="Trebuchet MS"/>
          <w:b/>
          <w:sz w:val="20"/>
          <w:szCs w:val="20"/>
        </w:rPr>
      </w:pPr>
    </w:p>
    <w:p w:rsidR="000B3A71" w:rsidRPr="00015732" w:rsidRDefault="000B3A71" w:rsidP="000B3A71">
      <w:pPr>
        <w:tabs>
          <w:tab w:val="left" w:pos="426"/>
        </w:tabs>
        <w:rPr>
          <w:rFonts w:ascii="Trebuchet MS" w:hAnsi="Trebuchet MS"/>
          <w:sz w:val="20"/>
          <w:szCs w:val="20"/>
        </w:rPr>
      </w:pPr>
      <w:r w:rsidRPr="00015732">
        <w:rPr>
          <w:rFonts w:ascii="Trebuchet MS" w:hAnsi="Trebuchet MS"/>
          <w:b/>
          <w:sz w:val="20"/>
          <w:szCs w:val="20"/>
        </w:rPr>
        <w:t xml:space="preserve">Oferty należy składać drogą elektroniczną poprzez platformę zakupową Open Nexus pod adresem: </w:t>
      </w:r>
      <w:hyperlink r:id="rId12" w:history="1">
        <w:r w:rsidRPr="00015732">
          <w:rPr>
            <w:rStyle w:val="Hipercze"/>
            <w:rFonts w:ascii="Trebuchet MS" w:hAnsi="Trebuchet MS"/>
            <w:b/>
            <w:color w:val="auto"/>
            <w:sz w:val="20"/>
            <w:szCs w:val="20"/>
          </w:rPr>
          <w:t>https://platformazakupowa.pl/pn/pwik</w:t>
        </w:r>
      </w:hyperlink>
      <w:r w:rsidRPr="00015732">
        <w:rPr>
          <w:rStyle w:val="Hipercze"/>
          <w:rFonts w:ascii="Trebuchet MS" w:hAnsi="Trebuchet MS"/>
          <w:b/>
          <w:color w:val="auto"/>
          <w:sz w:val="20"/>
          <w:szCs w:val="20"/>
        </w:rPr>
        <w:t xml:space="preserve"> </w:t>
      </w:r>
      <w:r w:rsidRPr="00015732">
        <w:rPr>
          <w:rFonts w:ascii="Trebuchet MS" w:hAnsi="Trebuchet MS"/>
          <w:sz w:val="20"/>
          <w:szCs w:val="20"/>
        </w:rPr>
        <w:t>na stronie dotyczącej odpowiedniego postępowania.</w:t>
      </w:r>
    </w:p>
    <w:p w:rsidR="00F9652C" w:rsidRPr="00015732" w:rsidRDefault="00F9652C" w:rsidP="000B3A71">
      <w:pPr>
        <w:ind w:left="14"/>
        <w:jc w:val="both"/>
        <w:rPr>
          <w:rFonts w:ascii="Trebuchet MS" w:hAnsi="Trebuchet MS"/>
          <w:sz w:val="20"/>
          <w:szCs w:val="20"/>
        </w:rPr>
      </w:pPr>
    </w:p>
    <w:p w:rsidR="00F06C3F" w:rsidRPr="00015732" w:rsidRDefault="00F06C3F" w:rsidP="000B3A7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p>
    <w:p w:rsidR="000B3A71" w:rsidRPr="00015732" w:rsidRDefault="000B3A71" w:rsidP="000B3A7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015732">
        <w:rPr>
          <w:rFonts w:ascii="Trebuchet MS" w:hAnsi="Trebuchet MS"/>
          <w:b/>
          <w:sz w:val="20"/>
          <w:szCs w:val="20"/>
        </w:rPr>
        <w:t>Ostateczny termin składania ofert upływa</w:t>
      </w:r>
    </w:p>
    <w:p w:rsidR="000B3A71" w:rsidRPr="00015732" w:rsidRDefault="004F67D1" w:rsidP="000B3A7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Pr>
          <w:rFonts w:ascii="Trebuchet MS" w:hAnsi="Trebuchet MS"/>
          <w:b/>
          <w:sz w:val="20"/>
          <w:szCs w:val="20"/>
        </w:rPr>
        <w:t>d</w:t>
      </w:r>
      <w:r w:rsidR="00A95FC0">
        <w:rPr>
          <w:rFonts w:ascii="Trebuchet MS" w:hAnsi="Trebuchet MS"/>
          <w:b/>
          <w:sz w:val="20"/>
          <w:szCs w:val="20"/>
        </w:rPr>
        <w:t xml:space="preserve">nia </w:t>
      </w:r>
      <w:r w:rsidR="00D1169F">
        <w:rPr>
          <w:rFonts w:ascii="Trebuchet MS" w:hAnsi="Trebuchet MS"/>
          <w:b/>
          <w:sz w:val="20"/>
          <w:szCs w:val="20"/>
        </w:rPr>
        <w:t>18.10.2024 r.</w:t>
      </w:r>
      <w:r w:rsidR="000B3A71" w:rsidRPr="00015732">
        <w:rPr>
          <w:rFonts w:ascii="Trebuchet MS" w:hAnsi="Trebuchet MS"/>
          <w:b/>
          <w:sz w:val="20"/>
          <w:szCs w:val="20"/>
        </w:rPr>
        <w:t xml:space="preserve"> 11:00</w:t>
      </w:r>
    </w:p>
    <w:p w:rsidR="00F06C3F" w:rsidRPr="00015732" w:rsidRDefault="00F06C3F" w:rsidP="000B3A7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p>
    <w:p w:rsidR="000B3A71" w:rsidRPr="00015732" w:rsidRDefault="000B3A71" w:rsidP="000B3A71">
      <w:pPr>
        <w:rPr>
          <w:rFonts w:ascii="Trebuchet MS" w:hAnsi="Trebuchet MS"/>
          <w:sz w:val="20"/>
          <w:szCs w:val="20"/>
        </w:rPr>
      </w:pPr>
    </w:p>
    <w:p w:rsidR="000B3A71" w:rsidRPr="00015732" w:rsidRDefault="000B3A71" w:rsidP="000B3A71">
      <w:pPr>
        <w:jc w:val="both"/>
        <w:rPr>
          <w:rFonts w:ascii="Trebuchet MS" w:hAnsi="Trebuchet MS"/>
          <w:sz w:val="20"/>
          <w:szCs w:val="20"/>
        </w:rPr>
      </w:pPr>
      <w:r w:rsidRPr="00015732">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F06C3F" w:rsidRPr="00015732" w:rsidRDefault="00A458D1">
      <w:pPr>
        <w:jc w:val="center"/>
        <w:rPr>
          <w:rFonts w:ascii="Trebuchet MS" w:hAnsi="Trebuchet MS"/>
          <w:sz w:val="20"/>
          <w:szCs w:val="20"/>
        </w:rPr>
      </w:pPr>
      <w:r w:rsidRPr="00015732">
        <w:rPr>
          <w:rFonts w:ascii="Trebuchet MS" w:hAnsi="Trebuchet MS"/>
          <w:sz w:val="20"/>
          <w:szCs w:val="20"/>
        </w:rPr>
        <w:t xml:space="preserve"> </w:t>
      </w:r>
    </w:p>
    <w:p w:rsidR="00A458D1" w:rsidRPr="00015732" w:rsidRDefault="00A458D1">
      <w:pPr>
        <w:jc w:val="center"/>
        <w:rPr>
          <w:rFonts w:ascii="Trebuchet MS" w:hAnsi="Trebuchet MS"/>
          <w:b/>
          <w:sz w:val="20"/>
          <w:szCs w:val="20"/>
        </w:rPr>
      </w:pPr>
      <w:r w:rsidRPr="00015732">
        <w:rPr>
          <w:rFonts w:ascii="Trebuchet MS" w:hAnsi="Trebuchet MS"/>
          <w:b/>
          <w:sz w:val="20"/>
          <w:szCs w:val="20"/>
        </w:rPr>
        <w:t>§3 OKREŚLENIE PRZEDMIOTU ZAMÓWIENIA</w:t>
      </w:r>
    </w:p>
    <w:p w:rsidR="006A6A29" w:rsidRPr="00015732" w:rsidRDefault="006A6A29">
      <w:pPr>
        <w:rPr>
          <w:rFonts w:ascii="Trebuchet MS" w:hAnsi="Trebuchet MS"/>
          <w:sz w:val="20"/>
          <w:szCs w:val="20"/>
        </w:rPr>
      </w:pPr>
    </w:p>
    <w:p w:rsidR="00A234D1" w:rsidRPr="00015732" w:rsidRDefault="00A234D1" w:rsidP="00A234D1">
      <w:pPr>
        <w:rPr>
          <w:rFonts w:ascii="Trebuchet MS" w:hAnsi="Trebuchet MS"/>
          <w:b/>
          <w:i/>
          <w:sz w:val="20"/>
          <w:szCs w:val="20"/>
        </w:rPr>
      </w:pPr>
      <w:r w:rsidRPr="00015732">
        <w:rPr>
          <w:rFonts w:ascii="Trebuchet MS" w:hAnsi="Trebuchet MS"/>
          <w:b/>
          <w:i/>
          <w:sz w:val="20"/>
          <w:szCs w:val="20"/>
        </w:rPr>
        <w:t>Przedmiotem Zamówienia jest „</w:t>
      </w:r>
      <w:r w:rsidRPr="00015732">
        <w:rPr>
          <w:rFonts w:ascii="Trebuchet MS" w:hAnsi="Trebuchet MS"/>
          <w:b/>
          <w:sz w:val="20"/>
          <w:szCs w:val="20"/>
        </w:rPr>
        <w:t>Dostawa całorocznej odzieży roboczej i ochronnej”.</w:t>
      </w:r>
      <w:r w:rsidRPr="00015732">
        <w:rPr>
          <w:rFonts w:ascii="Trebuchet MS" w:hAnsi="Trebuchet MS"/>
          <w:b/>
          <w:i/>
          <w:sz w:val="20"/>
          <w:szCs w:val="20"/>
        </w:rPr>
        <w:br/>
      </w:r>
    </w:p>
    <w:p w:rsidR="00A234D1" w:rsidRPr="00015732" w:rsidRDefault="00A234D1" w:rsidP="00A234D1">
      <w:pPr>
        <w:rPr>
          <w:rFonts w:ascii="Trebuchet MS" w:hAnsi="Trebuchet MS"/>
          <w:b/>
          <w:sz w:val="20"/>
          <w:szCs w:val="20"/>
        </w:rPr>
      </w:pPr>
      <w:r w:rsidRPr="00015732">
        <w:rPr>
          <w:rFonts w:ascii="Trebuchet MS" w:hAnsi="Trebuchet MS"/>
          <w:b/>
          <w:sz w:val="20"/>
          <w:szCs w:val="20"/>
        </w:rPr>
        <w:t>Szczegółowy opis przedmiotu zamówienia – Załącznik nr 1.</w:t>
      </w:r>
    </w:p>
    <w:p w:rsidR="00F06C3F" w:rsidRPr="00015732" w:rsidRDefault="00F06C3F" w:rsidP="004E314F">
      <w:pPr>
        <w:jc w:val="center"/>
        <w:rPr>
          <w:rFonts w:ascii="Trebuchet MS" w:hAnsi="Trebuchet MS"/>
          <w:b/>
          <w:sz w:val="20"/>
          <w:szCs w:val="20"/>
        </w:rPr>
      </w:pPr>
    </w:p>
    <w:p w:rsidR="0090058D" w:rsidRPr="00015732" w:rsidRDefault="00A458D1" w:rsidP="004E314F">
      <w:pPr>
        <w:jc w:val="center"/>
        <w:rPr>
          <w:rFonts w:ascii="Trebuchet MS" w:hAnsi="Trebuchet MS"/>
          <w:b/>
          <w:sz w:val="20"/>
          <w:szCs w:val="20"/>
        </w:rPr>
      </w:pPr>
      <w:r w:rsidRPr="00015732">
        <w:rPr>
          <w:rFonts w:ascii="Trebuchet MS" w:hAnsi="Trebuchet MS"/>
          <w:b/>
          <w:sz w:val="20"/>
          <w:szCs w:val="20"/>
        </w:rPr>
        <w:t>§4 TERMIN WYKONANIA UMOWY</w:t>
      </w:r>
    </w:p>
    <w:p w:rsidR="004E314F" w:rsidRPr="00015732" w:rsidRDefault="004E314F" w:rsidP="004E314F">
      <w:pPr>
        <w:jc w:val="center"/>
        <w:rPr>
          <w:rFonts w:ascii="Trebuchet MS" w:hAnsi="Trebuchet MS"/>
          <w:b/>
          <w:sz w:val="20"/>
          <w:szCs w:val="20"/>
        </w:rPr>
      </w:pPr>
    </w:p>
    <w:p w:rsidR="009B73BC" w:rsidRPr="00015732" w:rsidRDefault="00901FA5" w:rsidP="00741B1A">
      <w:pPr>
        <w:rPr>
          <w:rFonts w:ascii="Trebuchet MS" w:hAnsi="Trebuchet MS"/>
          <w:b/>
          <w:sz w:val="20"/>
          <w:szCs w:val="20"/>
        </w:rPr>
      </w:pPr>
      <w:r w:rsidRPr="00015732">
        <w:rPr>
          <w:rFonts w:ascii="Trebuchet MS" w:hAnsi="Trebuchet MS"/>
          <w:sz w:val="20"/>
          <w:szCs w:val="20"/>
        </w:rPr>
        <w:t>Termin realizacj</w:t>
      </w:r>
      <w:r w:rsidR="001D42F5" w:rsidRPr="00015732">
        <w:rPr>
          <w:rFonts w:ascii="Trebuchet MS" w:hAnsi="Trebuchet MS"/>
          <w:sz w:val="20"/>
          <w:szCs w:val="20"/>
        </w:rPr>
        <w:t>i zamówienia</w:t>
      </w:r>
      <w:r w:rsidRPr="00015732">
        <w:rPr>
          <w:rFonts w:ascii="Trebuchet MS" w:hAnsi="Trebuchet MS"/>
          <w:sz w:val="20"/>
          <w:szCs w:val="20"/>
        </w:rPr>
        <w:t xml:space="preserve"> </w:t>
      </w:r>
      <w:r w:rsidR="002B7A04" w:rsidRPr="00015732">
        <w:rPr>
          <w:rFonts w:ascii="Trebuchet MS" w:hAnsi="Trebuchet MS"/>
          <w:b/>
          <w:sz w:val="20"/>
          <w:szCs w:val="20"/>
        </w:rPr>
        <w:t xml:space="preserve">– </w:t>
      </w:r>
      <w:r w:rsidR="00A000B5" w:rsidRPr="00015732">
        <w:rPr>
          <w:rFonts w:ascii="Trebuchet MS" w:hAnsi="Trebuchet MS"/>
          <w:b/>
          <w:sz w:val="20"/>
          <w:szCs w:val="20"/>
        </w:rPr>
        <w:t xml:space="preserve">od </w:t>
      </w:r>
      <w:r w:rsidR="00FE5D67">
        <w:rPr>
          <w:rFonts w:ascii="Trebuchet MS" w:hAnsi="Trebuchet MS"/>
          <w:b/>
          <w:sz w:val="20"/>
          <w:szCs w:val="20"/>
        </w:rPr>
        <w:t xml:space="preserve">01.11.2024 r. </w:t>
      </w:r>
      <w:r w:rsidR="006926DB" w:rsidRPr="00015732">
        <w:rPr>
          <w:rFonts w:ascii="Trebuchet MS" w:hAnsi="Trebuchet MS"/>
          <w:b/>
          <w:sz w:val="20"/>
          <w:szCs w:val="20"/>
        </w:rPr>
        <w:t>do dnia 31.1</w:t>
      </w:r>
      <w:r w:rsidR="00A234D1" w:rsidRPr="00015732">
        <w:rPr>
          <w:rFonts w:ascii="Trebuchet MS" w:hAnsi="Trebuchet MS"/>
          <w:b/>
          <w:sz w:val="20"/>
          <w:szCs w:val="20"/>
        </w:rPr>
        <w:t>0</w:t>
      </w:r>
      <w:r w:rsidR="006926DB" w:rsidRPr="00015732">
        <w:rPr>
          <w:rFonts w:ascii="Trebuchet MS" w:hAnsi="Trebuchet MS"/>
          <w:b/>
          <w:sz w:val="20"/>
          <w:szCs w:val="20"/>
        </w:rPr>
        <w:t>.202</w:t>
      </w:r>
      <w:r w:rsidR="00FD1D1D">
        <w:rPr>
          <w:rFonts w:ascii="Trebuchet MS" w:hAnsi="Trebuchet MS"/>
          <w:b/>
          <w:sz w:val="20"/>
          <w:szCs w:val="20"/>
        </w:rPr>
        <w:t>5</w:t>
      </w:r>
      <w:r w:rsidR="00813943" w:rsidRPr="00015732">
        <w:rPr>
          <w:rFonts w:ascii="Trebuchet MS" w:hAnsi="Trebuchet MS"/>
          <w:b/>
          <w:sz w:val="20"/>
          <w:szCs w:val="20"/>
        </w:rPr>
        <w:t>r.</w:t>
      </w:r>
      <w:r w:rsidR="00184EF8" w:rsidRPr="00015732">
        <w:rPr>
          <w:rFonts w:ascii="Trebuchet MS" w:hAnsi="Trebuchet MS"/>
          <w:b/>
          <w:sz w:val="20"/>
          <w:szCs w:val="20"/>
        </w:rPr>
        <w:t xml:space="preserve"> </w:t>
      </w:r>
    </w:p>
    <w:p w:rsidR="00F06C3F" w:rsidRPr="00015732" w:rsidRDefault="00F06C3F" w:rsidP="00ED17A4">
      <w:pPr>
        <w:jc w:val="center"/>
        <w:rPr>
          <w:rFonts w:ascii="Trebuchet MS" w:hAnsi="Trebuchet MS"/>
          <w:b/>
          <w:sz w:val="20"/>
          <w:szCs w:val="20"/>
        </w:rPr>
      </w:pPr>
    </w:p>
    <w:p w:rsidR="00ED17A4" w:rsidRPr="00015732" w:rsidRDefault="00ED17A4" w:rsidP="00ED17A4">
      <w:pPr>
        <w:jc w:val="center"/>
        <w:rPr>
          <w:rFonts w:ascii="Trebuchet MS" w:hAnsi="Trebuchet MS"/>
          <w:b/>
          <w:i/>
          <w:sz w:val="20"/>
          <w:szCs w:val="20"/>
          <w:u w:val="single"/>
        </w:rPr>
      </w:pPr>
      <w:r w:rsidRPr="00015732">
        <w:rPr>
          <w:rFonts w:ascii="Trebuchet MS" w:hAnsi="Trebuchet MS"/>
          <w:b/>
          <w:sz w:val="20"/>
          <w:szCs w:val="20"/>
        </w:rPr>
        <w:t>§5 WARUNKI UDZIAŁU W POSTĘPOWANIU</w:t>
      </w:r>
    </w:p>
    <w:p w:rsidR="003D043D" w:rsidRPr="00015732" w:rsidRDefault="003D043D" w:rsidP="003D043D">
      <w:pPr>
        <w:suppressAutoHyphens/>
        <w:spacing w:line="276" w:lineRule="auto"/>
        <w:jc w:val="both"/>
        <w:rPr>
          <w:rFonts w:ascii="Trebuchet MS" w:hAnsi="Trebuchet MS"/>
          <w:b/>
          <w:i/>
          <w:sz w:val="20"/>
          <w:szCs w:val="20"/>
          <w:u w:val="single"/>
          <w:lang w:eastAsia="ar-SA"/>
        </w:rPr>
      </w:pPr>
    </w:p>
    <w:p w:rsidR="003D043D" w:rsidRPr="00015732" w:rsidRDefault="003D043D" w:rsidP="004946F0">
      <w:pPr>
        <w:numPr>
          <w:ilvl w:val="0"/>
          <w:numId w:val="9"/>
        </w:numPr>
        <w:tabs>
          <w:tab w:val="clear" w:pos="360"/>
          <w:tab w:val="num" w:pos="720"/>
        </w:tabs>
        <w:suppressAutoHyphens/>
        <w:ind w:left="720" w:hanging="436"/>
        <w:jc w:val="both"/>
        <w:rPr>
          <w:rFonts w:ascii="Trebuchet MS" w:eastAsia="Calibri" w:hAnsi="Trebuchet MS"/>
          <w:sz w:val="20"/>
          <w:szCs w:val="20"/>
          <w:lang w:eastAsia="ar-SA"/>
        </w:rPr>
      </w:pPr>
      <w:r w:rsidRPr="00015732">
        <w:rPr>
          <w:rFonts w:ascii="Trebuchet MS" w:eastAsia="Calibri" w:hAnsi="Trebuchet MS"/>
          <w:b/>
          <w:bCs/>
          <w:sz w:val="20"/>
          <w:szCs w:val="20"/>
          <w:lang w:eastAsia="ar-SA"/>
        </w:rPr>
        <w:t>O udzielenie zamówienia mogą ubiegać się Wykonawcy, którzy:</w:t>
      </w:r>
    </w:p>
    <w:p w:rsidR="003D043D" w:rsidRPr="00015732" w:rsidRDefault="003D043D" w:rsidP="004946F0">
      <w:pPr>
        <w:numPr>
          <w:ilvl w:val="1"/>
          <w:numId w:val="9"/>
        </w:numPr>
        <w:suppressAutoHyphens/>
        <w:jc w:val="both"/>
        <w:rPr>
          <w:rFonts w:ascii="Trebuchet MS" w:eastAsia="Calibri" w:hAnsi="Trebuchet MS"/>
          <w:sz w:val="20"/>
          <w:szCs w:val="20"/>
          <w:lang w:eastAsia="ar-SA"/>
        </w:rPr>
      </w:pPr>
      <w:r w:rsidRPr="00015732">
        <w:rPr>
          <w:rFonts w:ascii="Trebuchet MS" w:eastAsia="Calibri" w:hAnsi="Trebuchet MS"/>
          <w:sz w:val="20"/>
          <w:szCs w:val="20"/>
          <w:lang w:eastAsia="ar-SA"/>
        </w:rPr>
        <w:t>nie podlegają wykluczeniu;</w:t>
      </w:r>
    </w:p>
    <w:p w:rsidR="003D043D" w:rsidRPr="00015732" w:rsidRDefault="003D043D" w:rsidP="004946F0">
      <w:pPr>
        <w:numPr>
          <w:ilvl w:val="1"/>
          <w:numId w:val="9"/>
        </w:numPr>
        <w:suppressAutoHyphens/>
        <w:jc w:val="both"/>
        <w:rPr>
          <w:rFonts w:ascii="Trebuchet MS" w:eastAsia="Calibri" w:hAnsi="Trebuchet MS"/>
          <w:sz w:val="20"/>
          <w:szCs w:val="20"/>
          <w:lang w:eastAsia="ar-SA"/>
        </w:rPr>
      </w:pPr>
      <w:r w:rsidRPr="00015732">
        <w:rPr>
          <w:rFonts w:ascii="Trebuchet MS" w:eastAsia="Calibri" w:hAnsi="Trebuchet MS"/>
          <w:sz w:val="20"/>
          <w:szCs w:val="20"/>
          <w:lang w:eastAsia="ar-SA"/>
        </w:rPr>
        <w:t>spełniają warunki udziału w postępowaniu.</w:t>
      </w:r>
    </w:p>
    <w:p w:rsidR="003D043D" w:rsidRPr="00015732" w:rsidRDefault="003D043D" w:rsidP="001362B6">
      <w:pPr>
        <w:suppressAutoHyphens/>
        <w:jc w:val="both"/>
        <w:rPr>
          <w:rFonts w:ascii="Trebuchet MS" w:eastAsia="Calibri" w:hAnsi="Trebuchet MS"/>
          <w:sz w:val="20"/>
          <w:szCs w:val="20"/>
          <w:lang w:eastAsia="ar-SA"/>
        </w:rPr>
      </w:pPr>
    </w:p>
    <w:p w:rsidR="00F06C3F" w:rsidRPr="00015732" w:rsidRDefault="00F06C3F" w:rsidP="004946F0">
      <w:pPr>
        <w:pStyle w:val="Akapitzlist10"/>
        <w:numPr>
          <w:ilvl w:val="1"/>
          <w:numId w:val="33"/>
        </w:numPr>
        <w:suppressAutoHyphens/>
        <w:spacing w:after="0"/>
        <w:contextualSpacing w:val="0"/>
        <w:jc w:val="both"/>
        <w:rPr>
          <w:rFonts w:ascii="Trebuchet MS" w:hAnsi="Trebuchet MS"/>
          <w:sz w:val="20"/>
          <w:szCs w:val="20"/>
        </w:rPr>
      </w:pPr>
      <w:r w:rsidRPr="00015732">
        <w:rPr>
          <w:rFonts w:ascii="Trebuchet MS" w:hAnsi="Trebuchet MS"/>
          <w:b/>
          <w:sz w:val="20"/>
          <w:szCs w:val="20"/>
        </w:rPr>
        <w:t>Z postępowania o udzielenie zamówienia wyklucza się Wykonawcę:</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1) będącego osobą fizyczną, którego prawomocnie skazano za przestępstwo:</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a) udziału w zorganizowanej grupie przestępczej albo związku mającym na celu popełnienie przestępstwa lub przestępstwa skarbowego, o którym mowa w art. 258 Kodeksu karnego,</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b) handlu ludźmi, o którym mowa w art. 189a Kodeksu karnego,</w:t>
      </w:r>
    </w:p>
    <w:p w:rsidR="00FD1D1D" w:rsidRDefault="00FD1D1D" w:rsidP="00FD1D1D">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w:t>
      </w:r>
      <w:r>
        <w:rPr>
          <w:rFonts w:ascii="Trebuchet MS" w:hAnsi="Trebuchet MS"/>
          <w:color w:val="000000"/>
          <w:sz w:val="20"/>
          <w:szCs w:val="20"/>
        </w:rPr>
        <w:t xml:space="preserve"> art. 228-230a</w:t>
      </w:r>
      <w:r w:rsidRPr="00A06E5B">
        <w:rPr>
          <w:rFonts w:ascii="Trebuchet MS" w:hAnsi="Trebuchet MS"/>
          <w:color w:val="000000"/>
          <w:sz w:val="20"/>
          <w:szCs w:val="20"/>
        </w:rPr>
        <w:t>,</w:t>
      </w:r>
      <w:r>
        <w:rPr>
          <w:rFonts w:ascii="Trebuchet MS" w:hAnsi="Trebuchet MS"/>
          <w:color w:val="000000"/>
          <w:sz w:val="20"/>
          <w:szCs w:val="20"/>
        </w:rPr>
        <w:t xml:space="preserve"> art. 250a</w:t>
      </w:r>
      <w:r w:rsidRPr="00A06E5B">
        <w:rPr>
          <w:rFonts w:ascii="Trebuchet MS" w:hAnsi="Trebuchet MS"/>
          <w:color w:val="000000"/>
          <w:sz w:val="20"/>
          <w:szCs w:val="20"/>
        </w:rPr>
        <w:t> Kodeksu karnego, w</w:t>
      </w:r>
      <w:r>
        <w:rPr>
          <w:rFonts w:ascii="Trebuchet MS" w:hAnsi="Trebuchet MS"/>
          <w:color w:val="000000"/>
          <w:sz w:val="20"/>
          <w:szCs w:val="20"/>
        </w:rPr>
        <w:t xml:space="preserve"> art. 46-48</w:t>
      </w:r>
      <w:r w:rsidRPr="00A06E5B">
        <w:rPr>
          <w:rFonts w:ascii="Trebuchet MS" w:hAnsi="Trebuchet MS"/>
          <w:color w:val="000000"/>
          <w:sz w:val="20"/>
          <w:szCs w:val="20"/>
        </w:rPr>
        <w:t xml:space="preserve"> ustawy </w:t>
      </w:r>
      <w:r>
        <w:rPr>
          <w:rFonts w:ascii="Trebuchet MS" w:hAnsi="Trebuchet MS"/>
          <w:color w:val="000000"/>
          <w:sz w:val="20"/>
          <w:szCs w:val="20"/>
        </w:rPr>
        <w:t xml:space="preserve">z dnia 25 czerwca            </w:t>
      </w:r>
      <w:r w:rsidRPr="00A06E5B">
        <w:rPr>
          <w:rFonts w:ascii="Trebuchet MS" w:hAnsi="Trebuchet MS"/>
          <w:color w:val="000000"/>
          <w:sz w:val="20"/>
          <w:szCs w:val="20"/>
        </w:rPr>
        <w:t>2010 r. o sporcie (Dz.U. z 2022 r.</w:t>
      </w:r>
      <w:r>
        <w:rPr>
          <w:rFonts w:ascii="Trebuchet MS" w:hAnsi="Trebuchet MS"/>
          <w:color w:val="000000"/>
          <w:sz w:val="20"/>
          <w:szCs w:val="20"/>
        </w:rPr>
        <w:t xml:space="preserve"> poz. 1599 i 2185</w:t>
      </w:r>
      <w:r w:rsidRPr="00A06E5B">
        <w:rPr>
          <w:rFonts w:ascii="Trebuchet MS" w:hAnsi="Trebuchet MS"/>
          <w:color w:val="000000"/>
          <w:sz w:val="20"/>
          <w:szCs w:val="20"/>
        </w:rPr>
        <w:t>) lub w</w:t>
      </w:r>
      <w:r>
        <w:rPr>
          <w:rFonts w:ascii="Trebuchet MS" w:hAnsi="Trebuchet MS"/>
          <w:color w:val="000000"/>
          <w:sz w:val="20"/>
          <w:szCs w:val="20"/>
        </w:rPr>
        <w:t xml:space="preserve"> art. 54 ust. 1-4 </w:t>
      </w:r>
      <w:r w:rsidRPr="00A06E5B">
        <w:rPr>
          <w:rFonts w:ascii="Trebuchet MS" w:hAnsi="Trebuchet MS"/>
          <w:color w:val="000000"/>
          <w:sz w:val="20"/>
          <w:szCs w:val="20"/>
        </w:rPr>
        <w:t> ustawy z dnia 1</w:t>
      </w:r>
      <w:r>
        <w:rPr>
          <w:rFonts w:ascii="Trebuchet MS" w:hAnsi="Trebuchet MS"/>
          <w:color w:val="000000"/>
          <w:sz w:val="20"/>
          <w:szCs w:val="20"/>
        </w:rPr>
        <w:t xml:space="preserve">2 maja 2011 r.                </w:t>
      </w:r>
      <w:r w:rsidRPr="00A06E5B">
        <w:rPr>
          <w:rFonts w:ascii="Trebuchet MS" w:hAnsi="Trebuchet MS"/>
          <w:color w:val="000000"/>
          <w:sz w:val="20"/>
          <w:szCs w:val="20"/>
        </w:rPr>
        <w:t>o refundacji leków, środków spożywczych specjalnego przeznac</w:t>
      </w:r>
      <w:r>
        <w:rPr>
          <w:rFonts w:ascii="Trebuchet MS" w:hAnsi="Trebuchet MS"/>
          <w:color w:val="000000"/>
          <w:sz w:val="20"/>
          <w:szCs w:val="20"/>
        </w:rPr>
        <w:t xml:space="preserve">zenia żywieniowego oraz wyrobów </w:t>
      </w:r>
      <w:r w:rsidRPr="00A06E5B">
        <w:rPr>
          <w:rFonts w:ascii="Trebuchet MS" w:hAnsi="Trebuchet MS"/>
          <w:color w:val="000000"/>
          <w:sz w:val="20"/>
          <w:szCs w:val="20"/>
        </w:rPr>
        <w:t>medycznych (Dz.U. z 2023 r.</w:t>
      </w:r>
      <w:r>
        <w:rPr>
          <w:rFonts w:ascii="Trebuchet MS" w:hAnsi="Trebuchet MS"/>
          <w:color w:val="000000"/>
          <w:sz w:val="20"/>
          <w:szCs w:val="20"/>
        </w:rPr>
        <w:t xml:space="preserve"> poz. 826</w:t>
      </w:r>
      <w:r w:rsidRPr="00A06E5B">
        <w:rPr>
          <w:rFonts w:ascii="Trebuchet MS" w:hAnsi="Trebuchet MS"/>
          <w:color w:val="000000"/>
          <w:sz w:val="20"/>
          <w:szCs w:val="20"/>
        </w:rPr>
        <w:t>),</w:t>
      </w:r>
      <w:r>
        <w:rPr>
          <w:rFonts w:ascii="Trebuchet MS" w:hAnsi="Trebuchet MS"/>
          <w:color w:val="000000"/>
          <w:sz w:val="20"/>
          <w:szCs w:val="20"/>
        </w:rPr>
        <w:t xml:space="preserve"> </w:t>
      </w:r>
    </w:p>
    <w:p w:rsidR="00FD1D1D" w:rsidRPr="00015732" w:rsidRDefault="00FD1D1D" w:rsidP="00F06C3F">
      <w:pPr>
        <w:pStyle w:val="Akapitzlist"/>
        <w:ind w:left="0"/>
        <w:jc w:val="both"/>
        <w:rPr>
          <w:rFonts w:ascii="Trebuchet MS" w:hAnsi="Trebuchet MS"/>
          <w:sz w:val="20"/>
          <w:szCs w:val="20"/>
        </w:rPr>
      </w:pP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e) o charakterze terrorystycznym, o którym mowa w art. 115 § 20 Kodeksu karnego,  lub mające na celu popełnienie tego przestępstwa,</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 xml:space="preserve">f) powierzenia wykonywania pracy małoletniemu cudzoziemcowi, o którym mowa w art. 9 ust. 2 ustawy </w:t>
      </w:r>
      <w:r w:rsidR="00FD1D1D">
        <w:rPr>
          <w:rFonts w:ascii="Trebuchet MS" w:hAnsi="Trebuchet MS"/>
          <w:sz w:val="20"/>
          <w:szCs w:val="20"/>
        </w:rPr>
        <w:br/>
      </w:r>
      <w:r w:rsidRPr="00015732">
        <w:rPr>
          <w:rFonts w:ascii="Trebuchet MS" w:hAnsi="Trebuchet MS"/>
          <w:sz w:val="20"/>
          <w:szCs w:val="20"/>
        </w:rPr>
        <w:t>z dnia 15 czerwca 2012 r. o skutkach powierzania wykonywania pracy cudzoziemcom przebywającym wbrew przepisom na terytorium Rzeczypospolitej Polskiej,</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 xml:space="preserve"> – lub za odpowiedni czyn zabroniony określony w przepisach prawa obcego;</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3) wobec którego wydano prawomocny wyrok sądu lub ostateczną decyzję administracyjną o zaleganiu</w:t>
      </w:r>
      <w:r w:rsidRPr="00015732">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4) wobec którego prawomocnie  orzeczono zakaz ubiegania się o zamówienia publiczne;</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5) jeżeli zamawiający może stwierdzić, na podstawie wiarygodnych przesłanek, że wykonawca zawarł</w:t>
      </w:r>
      <w:r w:rsidRPr="00015732">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w:t>
      </w:r>
      <w:r w:rsidRPr="00015732">
        <w:rPr>
          <w:rFonts w:ascii="Trebuchet MS" w:hAnsi="Trebuchet MS"/>
          <w:sz w:val="20"/>
          <w:szCs w:val="20"/>
        </w:rPr>
        <w:br/>
        <w:t>i konsumentów, złożyli odrębne oferty, oferty częściowe lub wnioski o dopuszczenie do udziału w postępowaniu, chyba że wykażą, że przygotowali te oferty lub wnioski niezależnie od siebie;</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015732">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F06C3F" w:rsidRPr="00015732" w:rsidRDefault="00F06C3F" w:rsidP="00F06C3F">
      <w:pPr>
        <w:pStyle w:val="Akapitzlist"/>
        <w:ind w:left="0"/>
        <w:jc w:val="both"/>
        <w:rPr>
          <w:rFonts w:ascii="Trebuchet MS" w:hAnsi="Trebuchet MS"/>
          <w:sz w:val="20"/>
          <w:szCs w:val="20"/>
        </w:rPr>
      </w:pPr>
    </w:p>
    <w:p w:rsidR="00F06C3F" w:rsidRPr="00015732" w:rsidRDefault="00F06C3F" w:rsidP="00F06C3F">
      <w:pPr>
        <w:pStyle w:val="Akapitzlist"/>
        <w:ind w:left="0"/>
        <w:jc w:val="both"/>
        <w:rPr>
          <w:rFonts w:ascii="Trebuchet MS" w:hAnsi="Trebuchet MS"/>
          <w:sz w:val="20"/>
          <w:szCs w:val="20"/>
        </w:rPr>
      </w:pPr>
      <w:r w:rsidRPr="00015732">
        <w:rPr>
          <w:rFonts w:ascii="Trebuchet MS" w:hAnsi="Trebuchet MS"/>
          <w:sz w:val="20"/>
          <w:szCs w:val="20"/>
        </w:rPr>
        <w:t>Wystąpienie, którejkolwiek z wyżej wymienionych sytuacji skutkuje wykluczeniem Wykonawcy</w:t>
      </w:r>
      <w:r w:rsidRPr="00015732">
        <w:rPr>
          <w:rFonts w:ascii="Trebuchet MS" w:hAnsi="Trebuchet MS"/>
          <w:sz w:val="20"/>
          <w:szCs w:val="20"/>
        </w:rPr>
        <w:br/>
        <w:t>z postępowania. Ofertę Wykonawcy wykluczonego uznaje się za odrzuconą.</w:t>
      </w:r>
    </w:p>
    <w:p w:rsidR="003D043D" w:rsidRPr="00015732" w:rsidRDefault="003D043D" w:rsidP="003D043D">
      <w:pPr>
        <w:contextualSpacing/>
        <w:jc w:val="both"/>
        <w:rPr>
          <w:rFonts w:ascii="Trebuchet MS" w:hAnsi="Trebuchet MS"/>
          <w:sz w:val="20"/>
          <w:szCs w:val="20"/>
        </w:rPr>
      </w:pPr>
    </w:p>
    <w:p w:rsidR="003D043D" w:rsidRPr="00015732" w:rsidRDefault="003D043D" w:rsidP="004946F0">
      <w:pPr>
        <w:numPr>
          <w:ilvl w:val="1"/>
          <w:numId w:val="33"/>
        </w:numPr>
        <w:suppressAutoHyphens/>
        <w:spacing w:line="276" w:lineRule="auto"/>
        <w:jc w:val="both"/>
        <w:rPr>
          <w:rFonts w:ascii="Trebuchet MS" w:eastAsia="Calibri" w:hAnsi="Trebuchet MS"/>
          <w:b/>
          <w:sz w:val="20"/>
          <w:szCs w:val="20"/>
        </w:rPr>
      </w:pPr>
      <w:r w:rsidRPr="00015732">
        <w:rPr>
          <w:rFonts w:ascii="Trebuchet MS" w:eastAsia="Calibri" w:hAnsi="Trebuchet MS"/>
          <w:b/>
          <w:sz w:val="20"/>
          <w:szCs w:val="20"/>
        </w:rPr>
        <w:t>Warunki udziału w postępowaniu:</w:t>
      </w:r>
    </w:p>
    <w:p w:rsidR="00A234D1" w:rsidRPr="00015732" w:rsidRDefault="00A234D1" w:rsidP="0055338D">
      <w:pPr>
        <w:suppressAutoHyphens/>
        <w:ind w:firstLine="644"/>
        <w:rPr>
          <w:rFonts w:ascii="Trebuchet MS" w:hAnsi="Trebuchet MS"/>
          <w:sz w:val="20"/>
          <w:szCs w:val="20"/>
        </w:rPr>
      </w:pPr>
      <w:r w:rsidRPr="00015732">
        <w:rPr>
          <w:rFonts w:ascii="Trebuchet MS" w:hAnsi="Trebuchet MS"/>
          <w:b/>
          <w:sz w:val="20"/>
          <w:szCs w:val="20"/>
        </w:rPr>
        <w:t>Wiedza i doświadczenie:</w:t>
      </w:r>
    </w:p>
    <w:p w:rsidR="00A234D1" w:rsidRPr="00015732" w:rsidRDefault="00A234D1" w:rsidP="001362B6">
      <w:pPr>
        <w:ind w:left="426"/>
        <w:jc w:val="both"/>
        <w:rPr>
          <w:rFonts w:ascii="Trebuchet MS" w:hAnsi="Trebuchet MS"/>
          <w:sz w:val="20"/>
          <w:szCs w:val="20"/>
        </w:rPr>
      </w:pPr>
      <w:r w:rsidRPr="00015732">
        <w:rPr>
          <w:rFonts w:ascii="Trebuchet MS" w:hAnsi="Trebuchet MS"/>
          <w:sz w:val="20"/>
          <w:szCs w:val="20"/>
        </w:rPr>
        <w:t xml:space="preserve">Zamawiający uzna, że Wykonawca spełnia warunek, jeżeli wykaże, iż w okresie </w:t>
      </w:r>
      <w:r w:rsidRPr="00015732">
        <w:rPr>
          <w:rFonts w:ascii="Trebuchet MS" w:hAnsi="Trebuchet MS"/>
          <w:b/>
          <w:sz w:val="20"/>
          <w:szCs w:val="20"/>
        </w:rPr>
        <w:t>ostatnich 3 lat</w:t>
      </w:r>
      <w:r w:rsidRPr="00015732">
        <w:rPr>
          <w:rFonts w:ascii="Trebuchet MS" w:hAnsi="Trebuchet MS"/>
          <w:sz w:val="20"/>
          <w:szCs w:val="20"/>
        </w:rPr>
        <w:t xml:space="preserve"> </w:t>
      </w:r>
      <w:r w:rsidRPr="00015732">
        <w:rPr>
          <w:rFonts w:ascii="Trebuchet MS" w:hAnsi="Trebuchet MS"/>
          <w:sz w:val="20"/>
          <w:szCs w:val="20"/>
        </w:rPr>
        <w:br/>
        <w:t xml:space="preserve">przed upływem terminu składania ofert, a w przypadku gdy okres prowadzenia działalności jest krótszy </w:t>
      </w:r>
      <w:r w:rsidRPr="00015732">
        <w:rPr>
          <w:rFonts w:ascii="Trebuchet MS" w:hAnsi="Trebuchet MS"/>
          <w:sz w:val="20"/>
          <w:szCs w:val="20"/>
        </w:rPr>
        <w:br/>
        <w:t xml:space="preserve">w tym okresie, wykonał należycie co najmniej </w:t>
      </w:r>
      <w:r w:rsidRPr="00015732">
        <w:rPr>
          <w:rFonts w:ascii="Trebuchet MS" w:hAnsi="Trebuchet MS"/>
          <w:b/>
          <w:sz w:val="20"/>
          <w:szCs w:val="20"/>
        </w:rPr>
        <w:t xml:space="preserve"> 3 dostawy,</w:t>
      </w:r>
      <w:r w:rsidRPr="00015732">
        <w:rPr>
          <w:rFonts w:ascii="Trebuchet MS" w:hAnsi="Trebuchet MS"/>
          <w:sz w:val="20"/>
          <w:szCs w:val="20"/>
        </w:rPr>
        <w:t xml:space="preserve"> o charakterze i złożoności porównywalnej </w:t>
      </w:r>
      <w:r w:rsidRPr="00015732">
        <w:rPr>
          <w:rFonts w:ascii="Trebuchet MS" w:hAnsi="Trebuchet MS"/>
          <w:sz w:val="20"/>
          <w:szCs w:val="20"/>
        </w:rPr>
        <w:br/>
        <w:t>z zakresem niniejszego zamówienia.</w:t>
      </w:r>
    </w:p>
    <w:p w:rsidR="001362B6" w:rsidRPr="00015732" w:rsidRDefault="001362B6" w:rsidP="001362B6">
      <w:pPr>
        <w:rPr>
          <w:rFonts w:ascii="Trebuchet MS" w:hAnsi="Trebuchet MS"/>
          <w:sz w:val="20"/>
          <w:szCs w:val="20"/>
        </w:rPr>
      </w:pPr>
    </w:p>
    <w:p w:rsidR="001362B6" w:rsidRPr="00015732" w:rsidRDefault="001362B6" w:rsidP="004946F0">
      <w:pPr>
        <w:widowControl w:val="0"/>
        <w:numPr>
          <w:ilvl w:val="0"/>
          <w:numId w:val="33"/>
        </w:numPr>
        <w:suppressAutoHyphens/>
        <w:spacing w:after="160" w:line="252" w:lineRule="auto"/>
        <w:ind w:hanging="76"/>
        <w:jc w:val="both"/>
        <w:rPr>
          <w:rFonts w:ascii="Trebuchet MS" w:hAnsi="Trebuchet MS"/>
          <w:b/>
          <w:sz w:val="20"/>
          <w:szCs w:val="20"/>
        </w:rPr>
      </w:pPr>
      <w:r w:rsidRPr="00015732">
        <w:rPr>
          <w:rFonts w:ascii="Trebuchet MS" w:eastAsia="Verdana" w:hAnsi="Trebuchet MS"/>
          <w:b/>
          <w:sz w:val="20"/>
          <w:szCs w:val="20"/>
        </w:rPr>
        <w:t>Warunki wymagane od Wykonawców (warunki współpracy)</w:t>
      </w:r>
    </w:p>
    <w:p w:rsidR="00F06C3F" w:rsidRPr="00015732" w:rsidRDefault="00A234D1" w:rsidP="004946F0">
      <w:pPr>
        <w:pStyle w:val="Akapitzlist"/>
        <w:numPr>
          <w:ilvl w:val="0"/>
          <w:numId w:val="35"/>
        </w:numPr>
        <w:jc w:val="both"/>
        <w:rPr>
          <w:rFonts w:ascii="Trebuchet MS" w:hAnsi="Trebuchet MS"/>
          <w:b/>
          <w:i/>
          <w:sz w:val="20"/>
          <w:szCs w:val="20"/>
          <w:u w:val="single"/>
        </w:rPr>
      </w:pPr>
      <w:r w:rsidRPr="00015732">
        <w:rPr>
          <w:rFonts w:ascii="Trebuchet MS" w:hAnsi="Trebuchet MS"/>
          <w:sz w:val="20"/>
          <w:szCs w:val="20"/>
        </w:rPr>
        <w:t xml:space="preserve">dostawa  odzieży roboczej i ochronnej na warunkach: franco magazyn PWiK ul. Pokoju 13, Ruda Śląska; </w:t>
      </w:r>
    </w:p>
    <w:p w:rsidR="00F06C3F" w:rsidRPr="00015732" w:rsidRDefault="00A234D1" w:rsidP="004946F0">
      <w:pPr>
        <w:pStyle w:val="Akapitzlist"/>
        <w:numPr>
          <w:ilvl w:val="0"/>
          <w:numId w:val="35"/>
        </w:numPr>
        <w:jc w:val="both"/>
        <w:rPr>
          <w:rFonts w:ascii="Trebuchet MS" w:hAnsi="Trebuchet MS"/>
          <w:b/>
          <w:i/>
          <w:sz w:val="20"/>
          <w:szCs w:val="20"/>
          <w:u w:val="single"/>
        </w:rPr>
      </w:pPr>
      <w:r w:rsidRPr="00015732">
        <w:rPr>
          <w:rFonts w:ascii="Trebuchet MS" w:hAnsi="Trebuchet MS"/>
          <w:sz w:val="20"/>
          <w:szCs w:val="20"/>
        </w:rPr>
        <w:t>termin dostawy odzieży roboczej i ochronnej: do 14 dni od daty złożenia zamówienia;</w:t>
      </w:r>
    </w:p>
    <w:p w:rsidR="00F06C3F" w:rsidRPr="00015732" w:rsidRDefault="00A234D1" w:rsidP="004946F0">
      <w:pPr>
        <w:pStyle w:val="Akapitzlist"/>
        <w:numPr>
          <w:ilvl w:val="0"/>
          <w:numId w:val="35"/>
        </w:numPr>
        <w:jc w:val="both"/>
        <w:rPr>
          <w:rFonts w:ascii="Trebuchet MS" w:hAnsi="Trebuchet MS"/>
          <w:b/>
          <w:i/>
          <w:sz w:val="20"/>
          <w:szCs w:val="20"/>
          <w:u w:val="single"/>
        </w:rPr>
      </w:pPr>
      <w:r w:rsidRPr="00015732">
        <w:rPr>
          <w:rFonts w:ascii="Trebuchet MS" w:hAnsi="Trebuchet MS"/>
          <w:sz w:val="20"/>
          <w:szCs w:val="20"/>
        </w:rPr>
        <w:t>dostawa odzieży roboczej i ochronnej odbywa się w zależności od potrzeb Zamawiającego na podstawie odrębnego zamówienia składanego każdorazowo mailem (na adres…………) z podaniem co najmniej asortymentu i wielkości dostawy;</w:t>
      </w:r>
    </w:p>
    <w:p w:rsidR="00F06C3F" w:rsidRPr="00015732" w:rsidRDefault="00A234D1" w:rsidP="004946F0">
      <w:pPr>
        <w:pStyle w:val="Akapitzlist"/>
        <w:numPr>
          <w:ilvl w:val="0"/>
          <w:numId w:val="35"/>
        </w:numPr>
        <w:jc w:val="both"/>
        <w:rPr>
          <w:rFonts w:ascii="Trebuchet MS" w:hAnsi="Trebuchet MS"/>
          <w:b/>
          <w:i/>
          <w:sz w:val="20"/>
          <w:szCs w:val="20"/>
          <w:u w:val="single"/>
        </w:rPr>
      </w:pPr>
      <w:r w:rsidRPr="00015732">
        <w:rPr>
          <w:rFonts w:ascii="Trebuchet MS" w:hAnsi="Trebuchet MS"/>
          <w:sz w:val="20"/>
          <w:szCs w:val="20"/>
        </w:rPr>
        <w:t>Wykonawca przyjmuje do wiadomości, iż ilości odzieży roboczej i ochronnej podane w przedmiocie zamówienia są ilościami przewidywanymi i nie stanowią zobowiązania Zamawiającego do dokonania zakupu.</w:t>
      </w:r>
    </w:p>
    <w:p w:rsidR="0042656A" w:rsidRPr="00015732" w:rsidRDefault="00A234D1" w:rsidP="004946F0">
      <w:pPr>
        <w:pStyle w:val="Akapitzlist"/>
        <w:numPr>
          <w:ilvl w:val="0"/>
          <w:numId w:val="35"/>
        </w:numPr>
        <w:jc w:val="both"/>
        <w:rPr>
          <w:rFonts w:ascii="Trebuchet MS" w:hAnsi="Trebuchet MS"/>
          <w:b/>
          <w:i/>
          <w:sz w:val="20"/>
          <w:szCs w:val="20"/>
          <w:u w:val="single"/>
        </w:rPr>
      </w:pPr>
      <w:r w:rsidRPr="00015732">
        <w:rPr>
          <w:rFonts w:ascii="Trebuchet MS" w:hAnsi="Trebuchet MS"/>
          <w:sz w:val="20"/>
          <w:szCs w:val="20"/>
        </w:rPr>
        <w:t>Wykonawca udziela gwarancji należytej jakości Towaru na okres 24 miesięcy.</w:t>
      </w:r>
    </w:p>
    <w:p w:rsidR="0055338D" w:rsidRPr="00015732" w:rsidRDefault="0055338D" w:rsidP="00E85491">
      <w:pPr>
        <w:jc w:val="center"/>
        <w:rPr>
          <w:rFonts w:ascii="Trebuchet MS" w:hAnsi="Trebuchet MS"/>
          <w:b/>
          <w:sz w:val="20"/>
          <w:szCs w:val="20"/>
        </w:rPr>
      </w:pPr>
    </w:p>
    <w:p w:rsidR="00F06C3F" w:rsidRPr="00015732" w:rsidRDefault="00F06C3F" w:rsidP="00E85491">
      <w:pPr>
        <w:jc w:val="center"/>
        <w:rPr>
          <w:rFonts w:ascii="Trebuchet MS" w:hAnsi="Trebuchet MS"/>
          <w:b/>
          <w:sz w:val="20"/>
          <w:szCs w:val="20"/>
        </w:rPr>
      </w:pPr>
    </w:p>
    <w:p w:rsidR="00F06C3F" w:rsidRPr="00015732" w:rsidRDefault="00F06C3F" w:rsidP="00F151E3">
      <w:pPr>
        <w:rPr>
          <w:rFonts w:ascii="Trebuchet MS" w:hAnsi="Trebuchet MS"/>
          <w:b/>
          <w:sz w:val="20"/>
          <w:szCs w:val="20"/>
        </w:rPr>
      </w:pPr>
    </w:p>
    <w:p w:rsidR="00E85491" w:rsidRPr="00015732" w:rsidRDefault="00060DE9" w:rsidP="00E85491">
      <w:pPr>
        <w:jc w:val="center"/>
        <w:rPr>
          <w:rFonts w:ascii="Trebuchet MS" w:hAnsi="Trebuchet MS"/>
          <w:b/>
          <w:sz w:val="20"/>
          <w:szCs w:val="20"/>
        </w:rPr>
      </w:pPr>
      <w:r w:rsidRPr="00015732">
        <w:rPr>
          <w:rFonts w:ascii="Trebuchet MS" w:hAnsi="Trebuchet MS"/>
          <w:b/>
          <w:sz w:val="20"/>
          <w:szCs w:val="20"/>
        </w:rPr>
        <w:t>§6</w:t>
      </w:r>
      <w:r w:rsidR="00E85491" w:rsidRPr="00015732">
        <w:rPr>
          <w:rFonts w:ascii="Trebuchet MS" w:hAnsi="Trebuchet MS"/>
          <w:b/>
          <w:sz w:val="20"/>
          <w:szCs w:val="20"/>
        </w:rPr>
        <w:t xml:space="preserve"> DOKUMENTY WYMAGANE OD </w:t>
      </w:r>
      <w:r w:rsidR="001D548F" w:rsidRPr="00015732">
        <w:rPr>
          <w:rFonts w:ascii="Trebuchet MS" w:hAnsi="Trebuchet MS"/>
          <w:b/>
          <w:sz w:val="20"/>
          <w:szCs w:val="20"/>
        </w:rPr>
        <w:t>WYKONAWCÓW</w:t>
      </w:r>
    </w:p>
    <w:p w:rsidR="003B28FD" w:rsidRPr="00015732" w:rsidRDefault="003B28FD" w:rsidP="003B28FD">
      <w:pPr>
        <w:rPr>
          <w:rFonts w:ascii="Trebuchet MS" w:hAnsi="Trebuchet MS"/>
          <w:b/>
          <w:sz w:val="20"/>
          <w:szCs w:val="20"/>
        </w:rPr>
      </w:pPr>
    </w:p>
    <w:p w:rsidR="00A234D1" w:rsidRPr="00015732" w:rsidRDefault="00A234D1" w:rsidP="00A234D1">
      <w:pPr>
        <w:jc w:val="both"/>
        <w:rPr>
          <w:rFonts w:ascii="Trebuchet MS" w:hAnsi="Trebuchet MS"/>
          <w:sz w:val="20"/>
          <w:szCs w:val="20"/>
        </w:rPr>
      </w:pPr>
      <w:r w:rsidRPr="00015732">
        <w:rPr>
          <w:rFonts w:ascii="Trebuchet MS" w:hAnsi="Trebuchet MS"/>
          <w:sz w:val="20"/>
          <w:szCs w:val="20"/>
        </w:rPr>
        <w:t>Do oferty sporządzonej na wymaganym formularzu ofertowy (</w:t>
      </w:r>
      <w:r w:rsidRPr="00015732">
        <w:rPr>
          <w:rFonts w:ascii="Trebuchet MS" w:hAnsi="Trebuchet MS"/>
          <w:b/>
          <w:sz w:val="20"/>
          <w:szCs w:val="20"/>
        </w:rPr>
        <w:t>Załącznik nr 2</w:t>
      </w:r>
      <w:r w:rsidRPr="00015732">
        <w:rPr>
          <w:rFonts w:ascii="Trebuchet MS" w:hAnsi="Trebuchet MS"/>
          <w:sz w:val="20"/>
          <w:szCs w:val="20"/>
        </w:rPr>
        <w:t>) należy dołączyć następujące informacje, dokumenty, oświadczenia :</w:t>
      </w:r>
    </w:p>
    <w:p w:rsidR="00A234D1" w:rsidRPr="00015732" w:rsidRDefault="00A234D1" w:rsidP="004946F0">
      <w:pPr>
        <w:numPr>
          <w:ilvl w:val="0"/>
          <w:numId w:val="20"/>
        </w:numPr>
        <w:tabs>
          <w:tab w:val="clear" w:pos="360"/>
        </w:tabs>
        <w:jc w:val="both"/>
        <w:rPr>
          <w:rFonts w:ascii="Trebuchet MS" w:hAnsi="Trebuchet MS"/>
          <w:sz w:val="20"/>
          <w:szCs w:val="20"/>
        </w:rPr>
      </w:pPr>
      <w:r w:rsidRPr="00015732">
        <w:rPr>
          <w:rFonts w:ascii="Trebuchet MS" w:hAnsi="Trebuchet MS"/>
          <w:sz w:val="20"/>
          <w:szCs w:val="20"/>
        </w:rPr>
        <w:t xml:space="preserve">Oświadczenie Wykonawcy </w:t>
      </w:r>
      <w:r w:rsidRPr="00015732">
        <w:rPr>
          <w:rFonts w:ascii="Trebuchet MS" w:hAnsi="Trebuchet MS"/>
          <w:b/>
          <w:sz w:val="20"/>
          <w:szCs w:val="20"/>
        </w:rPr>
        <w:t>(</w:t>
      </w:r>
      <w:r w:rsidR="00861B78" w:rsidRPr="00015732">
        <w:rPr>
          <w:rFonts w:ascii="Trebuchet MS" w:hAnsi="Trebuchet MS"/>
          <w:b/>
          <w:sz w:val="20"/>
          <w:szCs w:val="20"/>
        </w:rPr>
        <w:t>Z</w:t>
      </w:r>
      <w:r w:rsidRPr="00015732">
        <w:rPr>
          <w:rFonts w:ascii="Trebuchet MS" w:hAnsi="Trebuchet MS"/>
          <w:b/>
          <w:sz w:val="20"/>
          <w:szCs w:val="20"/>
        </w:rPr>
        <w:t>ałącznik nr 3)</w:t>
      </w:r>
    </w:p>
    <w:p w:rsidR="00A234D1" w:rsidRPr="00015732" w:rsidRDefault="00A234D1" w:rsidP="00A234D1">
      <w:pPr>
        <w:ind w:left="360"/>
        <w:jc w:val="both"/>
        <w:rPr>
          <w:rFonts w:ascii="Trebuchet MS" w:hAnsi="Trebuchet MS"/>
          <w:sz w:val="20"/>
          <w:szCs w:val="20"/>
        </w:rPr>
      </w:pPr>
      <w:r w:rsidRPr="00015732">
        <w:rPr>
          <w:rFonts w:ascii="Trebuchet MS" w:hAnsi="Trebuchet MS"/>
          <w:sz w:val="20"/>
          <w:szCs w:val="20"/>
        </w:rPr>
        <w:t>W przypadku Wykonawców wspólnie ubiegających się o udzielenie zamówienia, każdy z nich składa przedmiotowy dokument oddzielnie.</w:t>
      </w:r>
    </w:p>
    <w:p w:rsidR="00A234D1" w:rsidRPr="00015732" w:rsidRDefault="00A234D1" w:rsidP="004946F0">
      <w:pPr>
        <w:widowControl w:val="0"/>
        <w:numPr>
          <w:ilvl w:val="0"/>
          <w:numId w:val="20"/>
        </w:numPr>
        <w:adjustRightInd w:val="0"/>
        <w:jc w:val="both"/>
        <w:textAlignment w:val="baseline"/>
        <w:rPr>
          <w:rFonts w:ascii="Trebuchet MS" w:hAnsi="Trebuchet MS"/>
          <w:sz w:val="20"/>
          <w:szCs w:val="20"/>
        </w:rPr>
      </w:pPr>
      <w:r w:rsidRPr="00015732">
        <w:rPr>
          <w:rFonts w:ascii="Trebuchet MS" w:hAnsi="Trebuchet MS"/>
          <w:sz w:val="20"/>
          <w:szCs w:val="20"/>
        </w:rPr>
        <w:t xml:space="preserve">Wykaz wykonanych w ciągu ostatnich 3 lat dostaw </w:t>
      </w:r>
      <w:r w:rsidRPr="00015732">
        <w:rPr>
          <w:rFonts w:ascii="Trebuchet MS" w:hAnsi="Trebuchet MS"/>
          <w:b/>
          <w:sz w:val="20"/>
          <w:szCs w:val="20"/>
        </w:rPr>
        <w:t>min. 3</w:t>
      </w:r>
      <w:r w:rsidRPr="00015732">
        <w:rPr>
          <w:rFonts w:ascii="Trebuchet MS" w:hAnsi="Trebuchet MS"/>
          <w:sz w:val="20"/>
          <w:szCs w:val="20"/>
        </w:rPr>
        <w:t xml:space="preserve"> </w:t>
      </w:r>
      <w:r w:rsidRPr="00015732">
        <w:rPr>
          <w:rFonts w:ascii="Trebuchet MS" w:hAnsi="Trebuchet MS"/>
          <w:b/>
          <w:sz w:val="20"/>
          <w:szCs w:val="20"/>
        </w:rPr>
        <w:t>(</w:t>
      </w:r>
      <w:r w:rsidR="00861B78" w:rsidRPr="00015732">
        <w:rPr>
          <w:rFonts w:ascii="Trebuchet MS" w:hAnsi="Trebuchet MS"/>
          <w:b/>
          <w:sz w:val="20"/>
          <w:szCs w:val="20"/>
        </w:rPr>
        <w:t>Z</w:t>
      </w:r>
      <w:r w:rsidRPr="00015732">
        <w:rPr>
          <w:rFonts w:ascii="Trebuchet MS" w:hAnsi="Trebuchet MS"/>
          <w:b/>
          <w:sz w:val="20"/>
          <w:szCs w:val="20"/>
        </w:rPr>
        <w:t>ałącznik nr 4),</w:t>
      </w:r>
      <w:r w:rsidRPr="00015732">
        <w:rPr>
          <w:rFonts w:ascii="Trebuchet MS" w:hAnsi="Trebuchet MS"/>
          <w:sz w:val="20"/>
          <w:szCs w:val="20"/>
        </w:rPr>
        <w:t xml:space="preserve"> o char</w:t>
      </w:r>
      <w:r w:rsidR="00F151E3">
        <w:rPr>
          <w:rFonts w:ascii="Trebuchet MS" w:hAnsi="Trebuchet MS"/>
          <w:sz w:val="20"/>
          <w:szCs w:val="20"/>
        </w:rPr>
        <w:t xml:space="preserve">akterze </w:t>
      </w:r>
      <w:r w:rsidRPr="00015732">
        <w:rPr>
          <w:rFonts w:ascii="Trebuchet MS" w:hAnsi="Trebuchet MS"/>
          <w:sz w:val="20"/>
          <w:szCs w:val="20"/>
        </w:rPr>
        <w:t>i złożoności porównywalnej z zakresem niniejszego zamówi</w:t>
      </w:r>
      <w:r w:rsidR="00F151E3">
        <w:rPr>
          <w:rFonts w:ascii="Trebuchet MS" w:hAnsi="Trebuchet MS"/>
          <w:sz w:val="20"/>
          <w:szCs w:val="20"/>
        </w:rPr>
        <w:t xml:space="preserve">enia, z podaniem ich wartości, </w:t>
      </w:r>
      <w:r w:rsidRPr="00015732">
        <w:rPr>
          <w:rFonts w:ascii="Trebuchet MS" w:hAnsi="Trebuchet MS"/>
          <w:sz w:val="20"/>
          <w:szCs w:val="20"/>
        </w:rPr>
        <w:t xml:space="preserve">dat wykonania oraz odbiorców. </w:t>
      </w:r>
    </w:p>
    <w:p w:rsidR="00B906A6" w:rsidRPr="00015732" w:rsidRDefault="00652DDE" w:rsidP="00652DDE">
      <w:pPr>
        <w:pStyle w:val="Standard"/>
        <w:ind w:left="360"/>
        <w:jc w:val="both"/>
        <w:rPr>
          <w:rFonts w:ascii="Trebuchet MS" w:hAnsi="Trebuchet MS"/>
          <w:sz w:val="20"/>
          <w:szCs w:val="20"/>
        </w:rPr>
      </w:pPr>
      <w:r w:rsidRPr="00015732">
        <w:rPr>
          <w:rFonts w:ascii="Trebuchet MS" w:hAnsi="Trebuchet MS"/>
          <w:sz w:val="20"/>
          <w:szCs w:val="20"/>
        </w:rPr>
        <w:t>W przypadku, gdy Zamawiający - PWiK Sp. z o.o. w Rudzie Śląskiej jest podmiotem na rzecz,</w:t>
      </w:r>
      <w:r w:rsidRPr="00015732">
        <w:rPr>
          <w:rFonts w:ascii="Trebuchet MS" w:hAnsi="Trebuchet MS"/>
          <w:sz w:val="20"/>
          <w:szCs w:val="20"/>
        </w:rPr>
        <w:br/>
        <w:t>którego dostawy został</w:t>
      </w:r>
      <w:r w:rsidR="00742398" w:rsidRPr="00015732">
        <w:rPr>
          <w:rFonts w:ascii="Trebuchet MS" w:hAnsi="Trebuchet MS"/>
          <w:sz w:val="20"/>
          <w:szCs w:val="20"/>
        </w:rPr>
        <w:t>y wcześniej wykonane, Wykonawca</w:t>
      </w:r>
      <w:r w:rsidRPr="00015732">
        <w:rPr>
          <w:rFonts w:ascii="Trebuchet MS" w:hAnsi="Trebuchet MS"/>
          <w:sz w:val="20"/>
          <w:szCs w:val="20"/>
        </w:rPr>
        <w:t xml:space="preserve"> nie ma obowiązku przedkładania dowodów,</w:t>
      </w:r>
      <w:r w:rsidRPr="00015732">
        <w:rPr>
          <w:rFonts w:ascii="Trebuchet MS" w:hAnsi="Trebuchet MS"/>
          <w:sz w:val="20"/>
          <w:szCs w:val="20"/>
        </w:rPr>
        <w:br/>
        <w:t>o których mowa powyżej.</w:t>
      </w:r>
    </w:p>
    <w:p w:rsidR="00F05A27" w:rsidRPr="00015732" w:rsidRDefault="00F05A27" w:rsidP="004946F0">
      <w:pPr>
        <w:numPr>
          <w:ilvl w:val="0"/>
          <w:numId w:val="20"/>
        </w:numPr>
        <w:jc w:val="both"/>
        <w:rPr>
          <w:rFonts w:ascii="Trebuchet MS" w:hAnsi="Trebuchet MS"/>
          <w:sz w:val="20"/>
          <w:szCs w:val="20"/>
        </w:rPr>
      </w:pPr>
      <w:r w:rsidRPr="00015732">
        <w:rPr>
          <w:rFonts w:ascii="Trebuchet MS" w:hAnsi="Trebuchet MS"/>
          <w:sz w:val="20"/>
          <w:szCs w:val="20"/>
        </w:rPr>
        <w:t>Dekla</w:t>
      </w:r>
      <w:r w:rsidR="00B26A95" w:rsidRPr="00015732">
        <w:rPr>
          <w:rFonts w:ascii="Trebuchet MS" w:hAnsi="Trebuchet MS"/>
          <w:sz w:val="20"/>
          <w:szCs w:val="20"/>
        </w:rPr>
        <w:t>racje zgodności na gotowy wyrób ( zgodnie z wymogami Przedmiotu zamówienia )</w:t>
      </w:r>
    </w:p>
    <w:p w:rsidR="00A234D1" w:rsidRPr="00015732" w:rsidRDefault="00A234D1" w:rsidP="004946F0">
      <w:pPr>
        <w:numPr>
          <w:ilvl w:val="0"/>
          <w:numId w:val="20"/>
        </w:numPr>
        <w:jc w:val="both"/>
        <w:rPr>
          <w:rFonts w:ascii="Trebuchet MS" w:hAnsi="Trebuchet MS"/>
          <w:sz w:val="20"/>
          <w:szCs w:val="20"/>
        </w:rPr>
      </w:pPr>
      <w:r w:rsidRPr="00015732">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015732">
        <w:rPr>
          <w:rFonts w:ascii="Trebuchet MS" w:hAnsi="Trebuchet MS"/>
          <w:b/>
          <w:sz w:val="20"/>
          <w:szCs w:val="20"/>
        </w:rPr>
        <w:t xml:space="preserve"> </w:t>
      </w:r>
    </w:p>
    <w:p w:rsidR="00A234D1" w:rsidRPr="00015732" w:rsidRDefault="00A234D1" w:rsidP="004946F0">
      <w:pPr>
        <w:numPr>
          <w:ilvl w:val="0"/>
          <w:numId w:val="20"/>
        </w:numPr>
        <w:jc w:val="both"/>
        <w:rPr>
          <w:rFonts w:ascii="Trebuchet MS" w:hAnsi="Trebuchet MS"/>
          <w:sz w:val="20"/>
          <w:szCs w:val="20"/>
        </w:rPr>
      </w:pPr>
      <w:r w:rsidRPr="00015732">
        <w:rPr>
          <w:rFonts w:ascii="Trebuchet MS" w:hAnsi="Trebuchet MS"/>
          <w:sz w:val="20"/>
          <w:szCs w:val="20"/>
        </w:rPr>
        <w:t xml:space="preserve">Wykonawcy wspólnie ubiegający się o zamówienie ustanawiają Pełnomocnika (Lidera) </w:t>
      </w:r>
      <w:r w:rsidRPr="00015732">
        <w:rPr>
          <w:rFonts w:ascii="Trebuchet MS" w:hAnsi="Trebuchet MS"/>
          <w:sz w:val="20"/>
          <w:szCs w:val="20"/>
        </w:rPr>
        <w:br/>
        <w:t>do reprezentowania ich w postępowaniu albo do reprezentowania i zawarcia umowy w sprawie wykonania zamówienia. Przedmiotowe Pełnomocnictwo należy dołączyć do oferty.</w:t>
      </w:r>
      <w:r w:rsidRPr="00015732">
        <w:rPr>
          <w:rFonts w:ascii="Trebuchet MS" w:hAnsi="Trebuchet MS"/>
          <w:b/>
          <w:sz w:val="20"/>
          <w:szCs w:val="20"/>
        </w:rPr>
        <w:t xml:space="preserve"> </w:t>
      </w:r>
      <w:r w:rsidRPr="00015732">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015732">
        <w:rPr>
          <w:rFonts w:ascii="Trebuchet MS" w:hAnsi="Trebuchet MS"/>
          <w:sz w:val="20"/>
          <w:szCs w:val="20"/>
        </w:rPr>
        <w:br/>
        <w:t>o zamówienie.</w:t>
      </w:r>
      <w:r w:rsidRPr="00015732">
        <w:rPr>
          <w:rFonts w:ascii="Trebuchet MS" w:hAnsi="Trebuchet MS"/>
          <w:b/>
          <w:sz w:val="20"/>
          <w:szCs w:val="20"/>
        </w:rPr>
        <w:t xml:space="preserve"> </w:t>
      </w:r>
    </w:p>
    <w:p w:rsidR="00A234D1" w:rsidRPr="00015732" w:rsidRDefault="00A234D1" w:rsidP="004946F0">
      <w:pPr>
        <w:numPr>
          <w:ilvl w:val="0"/>
          <w:numId w:val="20"/>
        </w:numPr>
        <w:tabs>
          <w:tab w:val="left" w:pos="426"/>
        </w:tabs>
        <w:jc w:val="both"/>
        <w:rPr>
          <w:rFonts w:ascii="Trebuchet MS" w:hAnsi="Trebuchet MS"/>
          <w:b/>
          <w:sz w:val="20"/>
          <w:szCs w:val="20"/>
        </w:rPr>
      </w:pPr>
      <w:r w:rsidRPr="00015732">
        <w:rPr>
          <w:rFonts w:ascii="Trebuchet MS" w:hAnsi="Trebuchet MS"/>
          <w:sz w:val="20"/>
          <w:szCs w:val="20"/>
        </w:rPr>
        <w:t>W przypadku, gdy Wykonawcy prowadzą działalność w formie spółki cywilnej</w:t>
      </w:r>
      <w:r w:rsidRPr="00015732">
        <w:rPr>
          <w:rFonts w:ascii="Trebuchet MS" w:hAnsi="Trebuchet MS"/>
          <w:b/>
          <w:sz w:val="20"/>
          <w:szCs w:val="20"/>
        </w:rPr>
        <w:t xml:space="preserve"> </w:t>
      </w:r>
      <w:r w:rsidRPr="00015732">
        <w:rPr>
          <w:rFonts w:ascii="Trebuchet MS" w:hAnsi="Trebuchet MS"/>
          <w:sz w:val="20"/>
          <w:szCs w:val="20"/>
        </w:rPr>
        <w:t xml:space="preserve">należy złożyć dokument, </w:t>
      </w:r>
      <w:r w:rsidRPr="00015732">
        <w:rPr>
          <w:rFonts w:ascii="Trebuchet MS" w:hAnsi="Trebuchet MS"/>
          <w:sz w:val="20"/>
          <w:szCs w:val="20"/>
        </w:rPr>
        <w:br/>
        <w:t>z którego wynikają zasady reprezentacji spółki (umowa spółki).</w:t>
      </w:r>
    </w:p>
    <w:p w:rsidR="00A234D1" w:rsidRPr="00015732" w:rsidRDefault="00A234D1" w:rsidP="00A234D1">
      <w:pPr>
        <w:tabs>
          <w:tab w:val="left" w:pos="426"/>
        </w:tabs>
        <w:jc w:val="both"/>
        <w:rPr>
          <w:rFonts w:ascii="Trebuchet MS" w:hAnsi="Trebuchet MS"/>
          <w:b/>
          <w:sz w:val="20"/>
          <w:szCs w:val="20"/>
        </w:rPr>
      </w:pPr>
    </w:p>
    <w:p w:rsidR="00A234D1" w:rsidRPr="00015732" w:rsidRDefault="00A234D1" w:rsidP="00A234D1">
      <w:pPr>
        <w:tabs>
          <w:tab w:val="left" w:pos="426"/>
        </w:tabs>
        <w:jc w:val="both"/>
        <w:rPr>
          <w:rFonts w:ascii="Trebuchet MS" w:hAnsi="Trebuchet MS"/>
          <w:b/>
          <w:sz w:val="20"/>
          <w:szCs w:val="20"/>
        </w:rPr>
      </w:pPr>
      <w:r w:rsidRPr="00015732">
        <w:rPr>
          <w:rFonts w:ascii="Trebuchet MS" w:hAnsi="Trebuchet MS"/>
          <w:b/>
          <w:sz w:val="20"/>
          <w:szCs w:val="20"/>
        </w:rPr>
        <w:t>UWAGA</w:t>
      </w:r>
      <w:r w:rsidRPr="00015732">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rsidR="00A234D1" w:rsidRPr="00015732" w:rsidRDefault="00A234D1" w:rsidP="00A234D1">
      <w:pPr>
        <w:rPr>
          <w:rFonts w:ascii="Trebuchet MS" w:hAnsi="Trebuchet MS"/>
          <w:b/>
          <w:sz w:val="20"/>
          <w:szCs w:val="20"/>
          <w:u w:val="single"/>
        </w:rPr>
      </w:pPr>
    </w:p>
    <w:p w:rsidR="00A234D1" w:rsidRPr="00015732" w:rsidRDefault="00A234D1" w:rsidP="00A234D1">
      <w:pPr>
        <w:jc w:val="both"/>
        <w:rPr>
          <w:rFonts w:ascii="Trebuchet MS" w:hAnsi="Trebuchet MS"/>
          <w:b/>
          <w:sz w:val="20"/>
          <w:szCs w:val="20"/>
        </w:rPr>
      </w:pPr>
      <w:r w:rsidRPr="00015732">
        <w:rPr>
          <w:rFonts w:ascii="Trebuchet MS" w:hAnsi="Trebuchet MS"/>
          <w:b/>
          <w:sz w:val="20"/>
          <w:szCs w:val="20"/>
        </w:rPr>
        <w:t>DO OFERTY NALEŻY DOŁĄCZYĆ WZORY OFEROWANEGO ASORTYMENTU.</w:t>
      </w:r>
    </w:p>
    <w:p w:rsidR="00A234D1" w:rsidRPr="00015732" w:rsidRDefault="00A234D1" w:rsidP="00A234D1">
      <w:pPr>
        <w:jc w:val="both"/>
        <w:rPr>
          <w:rFonts w:ascii="Trebuchet MS" w:hAnsi="Trebuchet MS"/>
          <w:b/>
          <w:i/>
          <w:sz w:val="20"/>
          <w:szCs w:val="20"/>
        </w:rPr>
      </w:pPr>
      <w:r w:rsidRPr="00015732">
        <w:rPr>
          <w:rFonts w:ascii="Trebuchet MS" w:hAnsi="Trebuchet MS"/>
          <w:b/>
          <w:i/>
          <w:sz w:val="20"/>
          <w:szCs w:val="20"/>
        </w:rPr>
        <w:t xml:space="preserve">Wzory odzieży należy składać </w:t>
      </w:r>
      <w:r w:rsidR="00015732">
        <w:rPr>
          <w:rFonts w:ascii="Trebuchet MS" w:hAnsi="Trebuchet MS"/>
          <w:b/>
          <w:i/>
          <w:sz w:val="20"/>
          <w:szCs w:val="20"/>
        </w:rPr>
        <w:t xml:space="preserve">przed otwarciem ofert, tj. </w:t>
      </w:r>
      <w:r w:rsidRPr="00015732">
        <w:rPr>
          <w:rFonts w:ascii="Trebuchet MS" w:hAnsi="Trebuchet MS"/>
          <w:b/>
          <w:i/>
          <w:sz w:val="20"/>
          <w:szCs w:val="20"/>
        </w:rPr>
        <w:t>w dniu przetargu</w:t>
      </w:r>
      <w:r w:rsidR="00015732">
        <w:rPr>
          <w:rFonts w:ascii="Trebuchet MS" w:hAnsi="Trebuchet MS"/>
          <w:b/>
          <w:i/>
          <w:sz w:val="20"/>
          <w:szCs w:val="20"/>
        </w:rPr>
        <w:t xml:space="preserve"> do godz. 11.00</w:t>
      </w:r>
      <w:r w:rsidRPr="00015732">
        <w:rPr>
          <w:rFonts w:ascii="Trebuchet MS" w:hAnsi="Trebuchet MS"/>
          <w:b/>
          <w:i/>
          <w:sz w:val="20"/>
          <w:szCs w:val="20"/>
        </w:rPr>
        <w:t xml:space="preserve"> lub w dniach poprzedzających ten dzień</w:t>
      </w:r>
      <w:r w:rsidRPr="00015732">
        <w:rPr>
          <w:rFonts w:ascii="Trebuchet MS" w:hAnsi="Trebuchet MS"/>
          <w:i/>
          <w:sz w:val="20"/>
          <w:szCs w:val="20"/>
        </w:rPr>
        <w:t xml:space="preserve"> </w:t>
      </w:r>
      <w:r w:rsidR="00F06C3F" w:rsidRPr="00015732">
        <w:rPr>
          <w:rFonts w:ascii="Trebuchet MS" w:hAnsi="Trebuchet MS"/>
          <w:b/>
          <w:i/>
          <w:sz w:val="20"/>
          <w:szCs w:val="20"/>
        </w:rPr>
        <w:t>w Magazynie Zamawiającego</w:t>
      </w:r>
      <w:r w:rsidRPr="00015732">
        <w:rPr>
          <w:rFonts w:ascii="Trebuchet MS" w:hAnsi="Trebuchet MS"/>
          <w:b/>
          <w:i/>
          <w:sz w:val="20"/>
          <w:szCs w:val="20"/>
        </w:rPr>
        <w:t xml:space="preserve"> (budynek nr 2). </w:t>
      </w:r>
    </w:p>
    <w:p w:rsidR="00A234D1" w:rsidRPr="00015732" w:rsidRDefault="00A234D1" w:rsidP="00A234D1">
      <w:pPr>
        <w:jc w:val="both"/>
        <w:rPr>
          <w:rFonts w:ascii="Trebuchet MS" w:hAnsi="Trebuchet MS"/>
          <w:sz w:val="20"/>
          <w:szCs w:val="20"/>
        </w:rPr>
      </w:pPr>
      <w:r w:rsidRPr="00015732">
        <w:rPr>
          <w:rFonts w:ascii="Trebuchet MS" w:hAnsi="Trebuchet MS"/>
          <w:sz w:val="20"/>
          <w:szCs w:val="20"/>
        </w:rPr>
        <w:t>Wykonawca, którego oferta zostanie wybrana winien pozostawić w magazynie PWiK wzory oferowanego asortymentu do czasu pierwszej dostawy.</w:t>
      </w:r>
    </w:p>
    <w:p w:rsidR="00A234D1" w:rsidRPr="00015732" w:rsidRDefault="00A234D1" w:rsidP="00A234D1">
      <w:pPr>
        <w:jc w:val="both"/>
        <w:rPr>
          <w:rFonts w:ascii="Trebuchet MS" w:hAnsi="Trebuchet MS"/>
          <w:sz w:val="20"/>
          <w:szCs w:val="20"/>
        </w:rPr>
      </w:pPr>
      <w:r w:rsidRPr="00015732">
        <w:rPr>
          <w:rFonts w:ascii="Trebuchet MS" w:hAnsi="Trebuchet MS"/>
          <w:sz w:val="20"/>
          <w:szCs w:val="20"/>
        </w:rPr>
        <w:t xml:space="preserve">Pozostali Wykonawcy winni odebrać wzory po otrzymaniu wyniku przetargu. </w:t>
      </w:r>
    </w:p>
    <w:p w:rsidR="00B26A95" w:rsidRPr="00015732" w:rsidRDefault="00B26A95" w:rsidP="00F151E3">
      <w:pPr>
        <w:rPr>
          <w:rFonts w:ascii="Trebuchet MS" w:hAnsi="Trebuchet MS"/>
          <w:b/>
          <w:sz w:val="20"/>
          <w:szCs w:val="20"/>
        </w:rPr>
      </w:pPr>
    </w:p>
    <w:p w:rsidR="00A458D1" w:rsidRPr="00015732" w:rsidRDefault="00060DE9">
      <w:pPr>
        <w:jc w:val="center"/>
        <w:rPr>
          <w:rFonts w:ascii="Trebuchet MS" w:hAnsi="Trebuchet MS"/>
          <w:b/>
          <w:sz w:val="20"/>
          <w:szCs w:val="20"/>
        </w:rPr>
      </w:pPr>
      <w:r w:rsidRPr="00015732">
        <w:rPr>
          <w:rFonts w:ascii="Trebuchet MS" w:hAnsi="Trebuchet MS"/>
          <w:b/>
          <w:sz w:val="20"/>
          <w:szCs w:val="20"/>
        </w:rPr>
        <w:t>§7</w:t>
      </w:r>
      <w:r w:rsidR="00633386" w:rsidRPr="00015732">
        <w:rPr>
          <w:rFonts w:ascii="Trebuchet MS" w:hAnsi="Trebuchet MS"/>
          <w:b/>
          <w:sz w:val="20"/>
          <w:szCs w:val="20"/>
        </w:rPr>
        <w:t xml:space="preserve"> OPIS KRYTERIÓW </w:t>
      </w:r>
    </w:p>
    <w:p w:rsidR="001362B6" w:rsidRPr="00015732" w:rsidRDefault="001362B6" w:rsidP="001362B6">
      <w:pPr>
        <w:suppressAutoHyphens/>
        <w:rPr>
          <w:rFonts w:ascii="Trebuchet MS" w:hAnsi="Trebuchet MS"/>
          <w:sz w:val="20"/>
          <w:szCs w:val="20"/>
          <w:lang w:eastAsia="ar-SA"/>
        </w:rPr>
      </w:pPr>
    </w:p>
    <w:p w:rsidR="001362B6" w:rsidRPr="00015732" w:rsidRDefault="001362B6" w:rsidP="004946F0">
      <w:pPr>
        <w:numPr>
          <w:ilvl w:val="1"/>
          <w:numId w:val="20"/>
        </w:numPr>
        <w:tabs>
          <w:tab w:val="num" w:pos="426"/>
        </w:tabs>
        <w:suppressAutoHyphens/>
        <w:ind w:hanging="1440"/>
        <w:rPr>
          <w:rFonts w:ascii="Trebuchet MS" w:hAnsi="Trebuchet MS"/>
          <w:sz w:val="20"/>
          <w:szCs w:val="20"/>
        </w:rPr>
      </w:pPr>
      <w:r w:rsidRPr="00015732">
        <w:rPr>
          <w:rFonts w:ascii="Trebuchet MS" w:hAnsi="Trebuchet MS"/>
          <w:sz w:val="20"/>
          <w:szCs w:val="20"/>
        </w:rPr>
        <w:t xml:space="preserve">Zamawiający wyznaczył następujące kryterium wyboru ofert i ich znaczenie: </w:t>
      </w:r>
    </w:p>
    <w:p w:rsidR="001362B6" w:rsidRPr="00015732" w:rsidRDefault="001362B6" w:rsidP="004946F0">
      <w:pPr>
        <w:numPr>
          <w:ilvl w:val="0"/>
          <w:numId w:val="30"/>
        </w:numPr>
        <w:suppressAutoHyphens/>
        <w:rPr>
          <w:rFonts w:ascii="Trebuchet MS" w:hAnsi="Trebuchet MS"/>
          <w:b/>
          <w:sz w:val="20"/>
          <w:szCs w:val="20"/>
        </w:rPr>
      </w:pPr>
      <w:r w:rsidRPr="00015732">
        <w:rPr>
          <w:rFonts w:ascii="Trebuchet MS" w:hAnsi="Trebuchet MS"/>
          <w:b/>
          <w:sz w:val="20"/>
          <w:szCs w:val="20"/>
        </w:rPr>
        <w:t xml:space="preserve">cena oferty </w:t>
      </w:r>
      <w:r w:rsidRPr="00015732">
        <w:rPr>
          <w:rFonts w:ascii="Trebuchet MS" w:hAnsi="Trebuchet MS"/>
          <w:b/>
          <w:sz w:val="20"/>
          <w:szCs w:val="20"/>
        </w:rPr>
        <w:tab/>
      </w:r>
      <w:r w:rsidRPr="00015732">
        <w:rPr>
          <w:rFonts w:ascii="Trebuchet MS" w:hAnsi="Trebuchet MS"/>
          <w:b/>
          <w:sz w:val="20"/>
          <w:szCs w:val="20"/>
        </w:rPr>
        <w:tab/>
        <w:t>– 60%</w:t>
      </w:r>
    </w:p>
    <w:p w:rsidR="001362B6" w:rsidRPr="00015732" w:rsidRDefault="001362B6" w:rsidP="004946F0">
      <w:pPr>
        <w:numPr>
          <w:ilvl w:val="0"/>
          <w:numId w:val="30"/>
        </w:numPr>
        <w:suppressAutoHyphens/>
        <w:rPr>
          <w:rFonts w:ascii="Trebuchet MS" w:hAnsi="Trebuchet MS"/>
          <w:b/>
          <w:sz w:val="20"/>
          <w:szCs w:val="20"/>
        </w:rPr>
      </w:pPr>
      <w:r w:rsidRPr="00015732">
        <w:rPr>
          <w:rFonts w:ascii="Trebuchet MS" w:hAnsi="Trebuchet MS"/>
          <w:b/>
          <w:sz w:val="20"/>
          <w:szCs w:val="20"/>
        </w:rPr>
        <w:t>jakość i estetyka wyrobu</w:t>
      </w:r>
      <w:r w:rsidRPr="00015732">
        <w:rPr>
          <w:rFonts w:ascii="Trebuchet MS" w:hAnsi="Trebuchet MS"/>
          <w:b/>
          <w:sz w:val="20"/>
          <w:szCs w:val="20"/>
        </w:rPr>
        <w:tab/>
        <w:t>– 40%</w:t>
      </w:r>
    </w:p>
    <w:p w:rsidR="001362B6" w:rsidRPr="00015732" w:rsidRDefault="001362B6" w:rsidP="001362B6">
      <w:pPr>
        <w:rPr>
          <w:rFonts w:ascii="Trebuchet MS" w:hAnsi="Trebuchet MS"/>
          <w:b/>
          <w:sz w:val="20"/>
          <w:szCs w:val="20"/>
        </w:rPr>
      </w:pPr>
    </w:p>
    <w:p w:rsidR="001362B6" w:rsidRPr="00015732" w:rsidRDefault="001362B6" w:rsidP="001362B6">
      <w:pPr>
        <w:rPr>
          <w:rFonts w:ascii="Trebuchet MS" w:hAnsi="Trebuchet MS"/>
          <w:sz w:val="20"/>
          <w:szCs w:val="20"/>
        </w:rPr>
      </w:pPr>
      <w:r w:rsidRPr="00015732">
        <w:rPr>
          <w:rFonts w:ascii="Trebuchet MS" w:hAnsi="Trebuchet MS"/>
          <w:sz w:val="20"/>
          <w:szCs w:val="20"/>
        </w:rPr>
        <w:t xml:space="preserve">Oferty oceniane będą punktowo wg niżej podanych wzorów. </w:t>
      </w:r>
    </w:p>
    <w:p w:rsidR="001362B6" w:rsidRPr="00015732" w:rsidRDefault="001362B6" w:rsidP="001362B6">
      <w:pPr>
        <w:rPr>
          <w:rFonts w:ascii="Trebuchet MS" w:hAnsi="Trebuchet MS"/>
          <w:sz w:val="20"/>
          <w:szCs w:val="20"/>
        </w:rPr>
      </w:pPr>
      <w:r w:rsidRPr="00015732">
        <w:rPr>
          <w:rFonts w:ascii="Trebuchet MS" w:hAnsi="Trebuchet MS"/>
          <w:sz w:val="20"/>
          <w:szCs w:val="20"/>
        </w:rPr>
        <w:t>Oferta, która uzyska największą ilość punktów zostanie uznana za najkorzystniejszą.</w:t>
      </w:r>
    </w:p>
    <w:p w:rsidR="001362B6" w:rsidRPr="00015732" w:rsidRDefault="001362B6" w:rsidP="001362B6">
      <w:pPr>
        <w:rPr>
          <w:rFonts w:ascii="Trebuchet MS" w:hAnsi="Trebuchet MS"/>
          <w:b/>
          <w:sz w:val="20"/>
          <w:szCs w:val="20"/>
        </w:rPr>
      </w:pPr>
    </w:p>
    <w:p w:rsidR="001362B6" w:rsidRPr="00015732" w:rsidRDefault="001362B6" w:rsidP="001362B6">
      <w:pPr>
        <w:rPr>
          <w:rFonts w:ascii="Trebuchet MS" w:hAnsi="Trebuchet MS"/>
          <w:b/>
          <w:sz w:val="20"/>
          <w:szCs w:val="20"/>
        </w:rPr>
      </w:pPr>
      <w:r w:rsidRPr="00015732">
        <w:rPr>
          <w:rFonts w:ascii="Trebuchet MS" w:hAnsi="Trebuchet MS"/>
          <w:b/>
          <w:sz w:val="20"/>
          <w:szCs w:val="20"/>
        </w:rPr>
        <w:t xml:space="preserve">1) CENA OFERTY  </w:t>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t xml:space="preserve">   C</w:t>
      </w:r>
      <w:r w:rsidRPr="00015732">
        <w:rPr>
          <w:rFonts w:ascii="Trebuchet MS" w:hAnsi="Trebuchet MS"/>
          <w:b/>
          <w:sz w:val="20"/>
          <w:szCs w:val="20"/>
          <w:vertAlign w:val="subscript"/>
        </w:rPr>
        <w:t>NN</w:t>
      </w:r>
    </w:p>
    <w:p w:rsidR="001362B6" w:rsidRPr="00015732" w:rsidRDefault="001362B6" w:rsidP="001362B6">
      <w:pPr>
        <w:numPr>
          <w:ilvl w:val="12"/>
          <w:numId w:val="0"/>
        </w:numPr>
        <w:tabs>
          <w:tab w:val="left" w:pos="567"/>
          <w:tab w:val="left" w:pos="1134"/>
        </w:tabs>
        <w:jc w:val="both"/>
        <w:rPr>
          <w:rFonts w:ascii="Trebuchet MS" w:hAnsi="Trebuchet MS"/>
          <w:b/>
          <w:sz w:val="20"/>
          <w:szCs w:val="20"/>
        </w:rPr>
      </w:pPr>
      <w:r w:rsidRPr="00015732">
        <w:rPr>
          <w:rFonts w:ascii="Trebuchet MS" w:hAnsi="Trebuchet MS"/>
          <w:b/>
          <w:sz w:val="20"/>
          <w:szCs w:val="20"/>
        </w:rPr>
        <w:t>ilość punktów badanej oferty= ------- x 60 pkt</w:t>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t xml:space="preserve">    C</w:t>
      </w:r>
      <w:r w:rsidRPr="00015732">
        <w:rPr>
          <w:rFonts w:ascii="Trebuchet MS" w:hAnsi="Trebuchet MS"/>
          <w:b/>
          <w:sz w:val="20"/>
          <w:szCs w:val="20"/>
          <w:vertAlign w:val="subscript"/>
        </w:rPr>
        <w:t>B</w:t>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p>
    <w:p w:rsidR="00DE41B2" w:rsidRPr="00015732" w:rsidRDefault="00DE41B2" w:rsidP="001362B6">
      <w:pPr>
        <w:numPr>
          <w:ilvl w:val="12"/>
          <w:numId w:val="0"/>
        </w:numPr>
        <w:tabs>
          <w:tab w:val="left" w:pos="567"/>
          <w:tab w:val="left" w:pos="1134"/>
        </w:tabs>
        <w:ind w:left="850" w:hanging="283"/>
        <w:jc w:val="both"/>
        <w:rPr>
          <w:rFonts w:ascii="Trebuchet MS" w:hAnsi="Trebuchet MS"/>
          <w:b/>
          <w:sz w:val="20"/>
          <w:szCs w:val="20"/>
          <w:vertAlign w:val="subscript"/>
        </w:rPr>
      </w:pP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C</w:t>
      </w:r>
      <w:r w:rsidRPr="00015732">
        <w:rPr>
          <w:rFonts w:ascii="Trebuchet MS" w:hAnsi="Trebuchet MS"/>
          <w:i/>
          <w:sz w:val="20"/>
          <w:szCs w:val="20"/>
          <w:vertAlign w:val="subscript"/>
        </w:rPr>
        <w:t>N</w:t>
      </w:r>
      <w:r w:rsidRPr="00015732">
        <w:rPr>
          <w:rFonts w:ascii="Trebuchet MS" w:hAnsi="Trebuchet MS"/>
          <w:i/>
          <w:sz w:val="20"/>
          <w:szCs w:val="20"/>
        </w:rPr>
        <w:t xml:space="preserve"> – najniższa cena z zaoferowanych</w:t>
      </w: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C</w:t>
      </w:r>
      <w:r w:rsidRPr="00015732">
        <w:rPr>
          <w:rFonts w:ascii="Trebuchet MS" w:hAnsi="Trebuchet MS"/>
          <w:i/>
          <w:sz w:val="20"/>
          <w:szCs w:val="20"/>
          <w:vertAlign w:val="subscript"/>
        </w:rPr>
        <w:t>B</w:t>
      </w:r>
      <w:r w:rsidRPr="00015732">
        <w:rPr>
          <w:rFonts w:ascii="Trebuchet MS" w:hAnsi="Trebuchet MS"/>
          <w:i/>
          <w:sz w:val="20"/>
          <w:szCs w:val="20"/>
        </w:rPr>
        <w:t xml:space="preserve"> – cena oferty badanej</w:t>
      </w: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pkt – znaczenie (waga)</w:t>
      </w:r>
    </w:p>
    <w:p w:rsidR="001362B6" w:rsidRPr="00015732" w:rsidRDefault="001362B6" w:rsidP="001362B6">
      <w:pPr>
        <w:rPr>
          <w:rFonts w:ascii="Trebuchet MS" w:hAnsi="Trebuchet MS"/>
          <w:b/>
          <w:sz w:val="20"/>
          <w:szCs w:val="20"/>
        </w:rPr>
      </w:pPr>
    </w:p>
    <w:p w:rsidR="001362B6" w:rsidRDefault="001362B6" w:rsidP="001362B6">
      <w:pPr>
        <w:rPr>
          <w:rFonts w:ascii="Trebuchet MS" w:hAnsi="Trebuchet MS"/>
          <w:b/>
          <w:sz w:val="20"/>
          <w:szCs w:val="20"/>
        </w:rPr>
      </w:pPr>
    </w:p>
    <w:p w:rsidR="00F151E3" w:rsidRDefault="00F151E3" w:rsidP="001362B6">
      <w:pPr>
        <w:rPr>
          <w:rFonts w:ascii="Trebuchet MS" w:hAnsi="Trebuchet MS"/>
          <w:b/>
          <w:sz w:val="20"/>
          <w:szCs w:val="20"/>
        </w:rPr>
      </w:pPr>
    </w:p>
    <w:p w:rsidR="00F151E3" w:rsidRDefault="00F151E3" w:rsidP="001362B6">
      <w:pPr>
        <w:rPr>
          <w:rFonts w:ascii="Trebuchet MS" w:hAnsi="Trebuchet MS"/>
          <w:b/>
          <w:sz w:val="20"/>
          <w:szCs w:val="20"/>
        </w:rPr>
      </w:pPr>
    </w:p>
    <w:p w:rsidR="00F151E3" w:rsidRPr="00015732" w:rsidRDefault="00F151E3" w:rsidP="001362B6">
      <w:pPr>
        <w:rPr>
          <w:rFonts w:ascii="Trebuchet MS" w:hAnsi="Trebuchet MS"/>
          <w:b/>
          <w:sz w:val="20"/>
          <w:szCs w:val="20"/>
        </w:rPr>
      </w:pPr>
    </w:p>
    <w:p w:rsidR="001362B6" w:rsidRPr="00015732" w:rsidRDefault="001362B6" w:rsidP="001362B6">
      <w:pPr>
        <w:rPr>
          <w:rFonts w:ascii="Trebuchet MS" w:hAnsi="Trebuchet MS"/>
          <w:b/>
          <w:sz w:val="20"/>
          <w:szCs w:val="20"/>
        </w:rPr>
      </w:pPr>
      <w:r w:rsidRPr="00015732">
        <w:rPr>
          <w:rFonts w:ascii="Trebuchet MS" w:hAnsi="Trebuchet MS"/>
          <w:b/>
          <w:sz w:val="20"/>
          <w:szCs w:val="20"/>
        </w:rPr>
        <w:t>2) JAKOŚĆ I ESTETYKA WYROBU</w:t>
      </w:r>
    </w:p>
    <w:p w:rsidR="001362B6" w:rsidRPr="00015732" w:rsidRDefault="001362B6" w:rsidP="001362B6">
      <w:pPr>
        <w:rPr>
          <w:rFonts w:ascii="Trebuchet MS" w:hAnsi="Trebuchet MS"/>
          <w:b/>
          <w:sz w:val="20"/>
          <w:szCs w:val="20"/>
        </w:rPr>
      </w:pPr>
    </w:p>
    <w:p w:rsidR="001362B6" w:rsidRPr="00015732" w:rsidRDefault="001362B6" w:rsidP="001362B6">
      <w:pPr>
        <w:rPr>
          <w:rFonts w:ascii="Trebuchet MS" w:hAnsi="Trebuchet MS"/>
          <w:sz w:val="20"/>
          <w:szCs w:val="20"/>
          <w:u w:val="single"/>
        </w:rPr>
      </w:pPr>
      <w:r w:rsidRPr="00015732">
        <w:rPr>
          <w:rFonts w:ascii="Trebuchet MS" w:hAnsi="Trebuchet MS"/>
          <w:sz w:val="20"/>
          <w:szCs w:val="20"/>
          <w:u w:val="single"/>
        </w:rPr>
        <w:t>Ocenie podlegać będzie:</w:t>
      </w:r>
    </w:p>
    <w:p w:rsidR="001362B6" w:rsidRPr="00015732" w:rsidRDefault="001362B6" w:rsidP="001362B6">
      <w:pPr>
        <w:rPr>
          <w:rFonts w:ascii="Trebuchet MS" w:hAnsi="Trebuchet MS"/>
          <w:sz w:val="20"/>
          <w:szCs w:val="20"/>
        </w:rPr>
      </w:pPr>
      <w:r w:rsidRPr="00015732">
        <w:rPr>
          <w:rFonts w:ascii="Trebuchet MS" w:hAnsi="Trebuchet MS"/>
          <w:sz w:val="20"/>
          <w:szCs w:val="20"/>
        </w:rPr>
        <w:t xml:space="preserve">a) solidność wykonania </w:t>
      </w:r>
    </w:p>
    <w:p w:rsidR="001362B6" w:rsidRPr="00015732" w:rsidRDefault="001362B6" w:rsidP="001362B6">
      <w:pPr>
        <w:rPr>
          <w:rFonts w:ascii="Trebuchet MS" w:hAnsi="Trebuchet MS"/>
          <w:sz w:val="20"/>
          <w:szCs w:val="20"/>
        </w:rPr>
      </w:pPr>
      <w:r w:rsidRPr="00015732">
        <w:rPr>
          <w:rFonts w:ascii="Trebuchet MS" w:hAnsi="Trebuchet MS"/>
          <w:sz w:val="20"/>
          <w:szCs w:val="20"/>
        </w:rPr>
        <w:t>b) estetyka wyrobu</w:t>
      </w:r>
    </w:p>
    <w:p w:rsidR="001362B6" w:rsidRPr="00015732" w:rsidRDefault="001362B6" w:rsidP="001362B6">
      <w:pPr>
        <w:rPr>
          <w:rFonts w:ascii="Trebuchet MS" w:hAnsi="Trebuchet MS"/>
          <w:sz w:val="20"/>
          <w:szCs w:val="20"/>
        </w:rPr>
      </w:pPr>
      <w:r w:rsidRPr="00015732">
        <w:rPr>
          <w:rFonts w:ascii="Trebuchet MS" w:hAnsi="Trebuchet MS"/>
          <w:sz w:val="20"/>
          <w:szCs w:val="20"/>
        </w:rPr>
        <w:t>Członkowie komisji, za każdy podpunkt podlegający ocenie, przyznają punkty w skali od 1 do 5.</w:t>
      </w:r>
    </w:p>
    <w:p w:rsidR="001362B6" w:rsidRPr="00015732" w:rsidRDefault="001362B6" w:rsidP="001362B6">
      <w:pPr>
        <w:rPr>
          <w:rFonts w:ascii="Trebuchet MS" w:hAnsi="Trebuchet MS"/>
          <w:sz w:val="20"/>
          <w:szCs w:val="20"/>
        </w:rPr>
      </w:pPr>
      <w:r w:rsidRPr="00015732">
        <w:rPr>
          <w:rFonts w:ascii="Trebuchet MS" w:hAnsi="Trebuchet MS"/>
          <w:sz w:val="20"/>
          <w:szCs w:val="20"/>
        </w:rPr>
        <w:t>Suma punktów stanowić będzie ocenę oferowanego wyrobu pod względem jakości i estetyki.</w:t>
      </w:r>
    </w:p>
    <w:p w:rsidR="001362B6" w:rsidRPr="00015732" w:rsidRDefault="001362B6" w:rsidP="00DE41B2">
      <w:pPr>
        <w:numPr>
          <w:ilvl w:val="12"/>
          <w:numId w:val="0"/>
        </w:numPr>
        <w:tabs>
          <w:tab w:val="left" w:pos="567"/>
          <w:tab w:val="left" w:pos="1134"/>
        </w:tabs>
        <w:jc w:val="both"/>
        <w:rPr>
          <w:rFonts w:ascii="Trebuchet MS" w:hAnsi="Trebuchet MS"/>
          <w:b/>
          <w:sz w:val="20"/>
          <w:szCs w:val="20"/>
        </w:rPr>
      </w:pP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rPr>
      </w:pPr>
      <w:r w:rsidRPr="00015732">
        <w:rPr>
          <w:rFonts w:ascii="Trebuchet MS" w:hAnsi="Trebuchet MS"/>
          <w:b/>
          <w:sz w:val="20"/>
          <w:szCs w:val="20"/>
        </w:rPr>
        <w:tab/>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t xml:space="preserve">   P</w:t>
      </w:r>
      <w:r w:rsidRPr="00015732">
        <w:rPr>
          <w:rFonts w:ascii="Trebuchet MS" w:hAnsi="Trebuchet MS"/>
          <w:b/>
          <w:sz w:val="20"/>
          <w:szCs w:val="20"/>
          <w:vertAlign w:val="subscript"/>
        </w:rPr>
        <w:t>B</w:t>
      </w:r>
    </w:p>
    <w:p w:rsidR="001362B6" w:rsidRPr="00015732" w:rsidRDefault="001362B6" w:rsidP="001362B6">
      <w:pPr>
        <w:numPr>
          <w:ilvl w:val="12"/>
          <w:numId w:val="0"/>
        </w:numPr>
        <w:tabs>
          <w:tab w:val="left" w:pos="567"/>
          <w:tab w:val="left" w:pos="1134"/>
        </w:tabs>
        <w:jc w:val="both"/>
        <w:rPr>
          <w:rFonts w:ascii="Trebuchet MS" w:hAnsi="Trebuchet MS"/>
          <w:b/>
          <w:sz w:val="20"/>
          <w:szCs w:val="20"/>
        </w:rPr>
      </w:pPr>
      <w:r w:rsidRPr="00015732">
        <w:rPr>
          <w:rFonts w:ascii="Trebuchet MS" w:hAnsi="Trebuchet MS"/>
          <w:b/>
          <w:sz w:val="20"/>
          <w:szCs w:val="20"/>
        </w:rPr>
        <w:t>ilość punktów badanej oferty= ------- x 40 pkt</w:t>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t xml:space="preserve">   P</w:t>
      </w:r>
      <w:r w:rsidRPr="00015732">
        <w:rPr>
          <w:rFonts w:ascii="Trebuchet MS" w:hAnsi="Trebuchet MS"/>
          <w:b/>
          <w:sz w:val="20"/>
          <w:szCs w:val="20"/>
          <w:vertAlign w:val="subscript"/>
        </w:rPr>
        <w:t>NW</w:t>
      </w:r>
    </w:p>
    <w:p w:rsidR="001362B6" w:rsidRPr="00015732" w:rsidRDefault="001362B6" w:rsidP="001362B6">
      <w:pPr>
        <w:numPr>
          <w:ilvl w:val="12"/>
          <w:numId w:val="0"/>
        </w:numPr>
        <w:tabs>
          <w:tab w:val="left" w:pos="567"/>
          <w:tab w:val="left" w:pos="1134"/>
        </w:tabs>
        <w:ind w:left="850" w:hanging="283"/>
        <w:jc w:val="both"/>
        <w:rPr>
          <w:rFonts w:ascii="Trebuchet MS" w:hAnsi="Trebuchet MS"/>
          <w:b/>
          <w:sz w:val="20"/>
          <w:szCs w:val="20"/>
          <w:vertAlign w:val="subscript"/>
        </w:rPr>
      </w:pP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P</w:t>
      </w:r>
      <w:r w:rsidRPr="00015732">
        <w:rPr>
          <w:rFonts w:ascii="Trebuchet MS" w:hAnsi="Trebuchet MS"/>
          <w:i/>
          <w:sz w:val="20"/>
          <w:szCs w:val="20"/>
          <w:vertAlign w:val="subscript"/>
        </w:rPr>
        <w:t>B</w:t>
      </w:r>
      <w:r w:rsidRPr="00015732">
        <w:rPr>
          <w:rFonts w:ascii="Trebuchet MS" w:hAnsi="Trebuchet MS"/>
          <w:i/>
          <w:sz w:val="20"/>
          <w:szCs w:val="20"/>
        </w:rPr>
        <w:t xml:space="preserve"> – ilość punktów oferty badanej</w:t>
      </w: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P</w:t>
      </w:r>
      <w:r w:rsidRPr="00015732">
        <w:rPr>
          <w:rFonts w:ascii="Trebuchet MS" w:hAnsi="Trebuchet MS"/>
          <w:i/>
          <w:sz w:val="20"/>
          <w:szCs w:val="20"/>
          <w:vertAlign w:val="subscript"/>
        </w:rPr>
        <w:t>NW</w:t>
      </w:r>
      <w:r w:rsidRPr="00015732">
        <w:rPr>
          <w:rFonts w:ascii="Trebuchet MS" w:hAnsi="Trebuchet MS"/>
          <w:i/>
          <w:sz w:val="20"/>
          <w:szCs w:val="20"/>
        </w:rPr>
        <w:t xml:space="preserve"> – największa ilość punktów</w:t>
      </w:r>
    </w:p>
    <w:p w:rsidR="001362B6" w:rsidRPr="00015732" w:rsidRDefault="001362B6" w:rsidP="001362B6">
      <w:pPr>
        <w:numPr>
          <w:ilvl w:val="12"/>
          <w:numId w:val="0"/>
        </w:numPr>
        <w:tabs>
          <w:tab w:val="left" w:pos="567"/>
          <w:tab w:val="left" w:pos="1134"/>
        </w:tabs>
        <w:jc w:val="both"/>
        <w:rPr>
          <w:rFonts w:ascii="Trebuchet MS" w:hAnsi="Trebuchet MS"/>
          <w:i/>
          <w:sz w:val="20"/>
          <w:szCs w:val="20"/>
        </w:rPr>
      </w:pPr>
      <w:r w:rsidRPr="00015732">
        <w:rPr>
          <w:rFonts w:ascii="Trebuchet MS" w:hAnsi="Trebuchet MS"/>
          <w:i/>
          <w:sz w:val="20"/>
          <w:szCs w:val="20"/>
        </w:rPr>
        <w:tab/>
        <w:t>pkt – znaczenie (waga)</w:t>
      </w:r>
    </w:p>
    <w:p w:rsidR="001362B6" w:rsidRPr="00015732" w:rsidRDefault="001362B6" w:rsidP="001362B6">
      <w:pPr>
        <w:tabs>
          <w:tab w:val="left" w:pos="851"/>
        </w:tabs>
        <w:suppressAutoHyphens/>
        <w:jc w:val="both"/>
        <w:rPr>
          <w:rFonts w:ascii="Trebuchet MS" w:hAnsi="Trebuchet MS"/>
          <w:sz w:val="20"/>
          <w:szCs w:val="20"/>
          <w:lang w:eastAsia="ar-SA"/>
        </w:rPr>
      </w:pPr>
    </w:p>
    <w:p w:rsidR="001362B6" w:rsidRPr="00015732" w:rsidRDefault="001362B6" w:rsidP="004946F0">
      <w:pPr>
        <w:numPr>
          <w:ilvl w:val="1"/>
          <w:numId w:val="20"/>
        </w:numPr>
        <w:tabs>
          <w:tab w:val="left" w:pos="284"/>
        </w:tabs>
        <w:suppressAutoHyphens/>
        <w:ind w:left="284" w:hanging="284"/>
        <w:jc w:val="both"/>
        <w:rPr>
          <w:rFonts w:ascii="Trebuchet MS" w:hAnsi="Trebuchet MS"/>
          <w:sz w:val="20"/>
          <w:szCs w:val="20"/>
          <w:lang w:eastAsia="ar-SA"/>
        </w:rPr>
      </w:pPr>
      <w:r w:rsidRPr="00015732">
        <w:rPr>
          <w:rFonts w:ascii="Trebuchet MS" w:hAnsi="Trebuchet MS"/>
          <w:sz w:val="20"/>
          <w:szCs w:val="20"/>
          <w:lang w:eastAsia="ar-SA"/>
        </w:rPr>
        <w:t>Przy obliczaniu punktów, Zamawiający zastosuje zaokrąglenie do dwóch miejsc po przecinku według zasady, że trzecia cyfra po przecinku od 5 w górę powoduje zaokrąglenie dru</w:t>
      </w:r>
      <w:r w:rsidR="0055338D" w:rsidRPr="00015732">
        <w:rPr>
          <w:rFonts w:ascii="Trebuchet MS" w:hAnsi="Trebuchet MS"/>
          <w:sz w:val="20"/>
          <w:szCs w:val="20"/>
          <w:lang w:eastAsia="ar-SA"/>
        </w:rPr>
        <w:t xml:space="preserve">giej cyfry po przecinku </w:t>
      </w:r>
      <w:r w:rsidR="0055338D" w:rsidRPr="00015732">
        <w:rPr>
          <w:rFonts w:ascii="Trebuchet MS" w:hAnsi="Trebuchet MS"/>
          <w:sz w:val="20"/>
          <w:szCs w:val="20"/>
          <w:lang w:eastAsia="ar-SA"/>
        </w:rPr>
        <w:br/>
        <w:t xml:space="preserve">w górę </w:t>
      </w:r>
      <w:r w:rsidRPr="00015732">
        <w:rPr>
          <w:rFonts w:ascii="Trebuchet MS" w:hAnsi="Trebuchet MS"/>
          <w:sz w:val="20"/>
          <w:szCs w:val="20"/>
          <w:lang w:eastAsia="ar-SA"/>
        </w:rPr>
        <w:t xml:space="preserve">o 1. Jeśli trzecia cyfra po przecinku jest mniejsza niż 5, to druga cyfra po przecinku nie ulega    </w:t>
      </w:r>
      <w:r w:rsidRPr="00015732">
        <w:rPr>
          <w:rFonts w:ascii="Trebuchet MS" w:hAnsi="Trebuchet MS"/>
          <w:sz w:val="20"/>
          <w:szCs w:val="20"/>
          <w:lang w:eastAsia="ar-SA"/>
        </w:rPr>
        <w:br/>
        <w:t>zmianie.</w:t>
      </w:r>
    </w:p>
    <w:p w:rsidR="001362B6" w:rsidRPr="00015732" w:rsidRDefault="001362B6" w:rsidP="001362B6">
      <w:pPr>
        <w:tabs>
          <w:tab w:val="left" w:pos="142"/>
          <w:tab w:val="left" w:pos="284"/>
        </w:tabs>
        <w:suppressAutoHyphens/>
        <w:ind w:left="284" w:hanging="284"/>
        <w:jc w:val="both"/>
        <w:rPr>
          <w:rFonts w:ascii="Trebuchet MS" w:hAnsi="Trebuchet MS"/>
          <w:sz w:val="20"/>
          <w:szCs w:val="20"/>
          <w:lang w:eastAsia="ar-SA"/>
        </w:rPr>
      </w:pPr>
      <w:r w:rsidRPr="00015732">
        <w:rPr>
          <w:rFonts w:ascii="Trebuchet MS" w:hAnsi="Trebuchet MS"/>
          <w:sz w:val="20"/>
          <w:szCs w:val="20"/>
          <w:lang w:eastAsia="ar-SA"/>
        </w:rPr>
        <w:t>3.</w:t>
      </w:r>
      <w:r w:rsidRPr="00015732">
        <w:rPr>
          <w:rFonts w:ascii="Trebuchet MS" w:hAnsi="Trebuchet MS"/>
          <w:sz w:val="20"/>
          <w:szCs w:val="20"/>
          <w:lang w:eastAsia="ar-SA"/>
        </w:rPr>
        <w:tab/>
        <w:t>Za ofertę najkorzystniejszą będzie uznana oferta, która przy uwzględnieniu powyższych kryteriów i ich wag otrzyma najwyższą punktację. Jeżeli nie będzie można dokonać wyboru oferty najkorzystniejszej ze względu na to, że dwie lub więcej ofert otrzyma taką samą punktację, Zamawiający wezwie Wykonawców, którzy złożyli te oferty, do złożenia ofert dodatkowych w terminie przez siebie określonym.</w:t>
      </w:r>
    </w:p>
    <w:p w:rsidR="001362B6" w:rsidRPr="00015732" w:rsidRDefault="001362B6" w:rsidP="001362B6">
      <w:pPr>
        <w:suppressAutoHyphens/>
        <w:ind w:left="-142"/>
        <w:jc w:val="both"/>
        <w:rPr>
          <w:rFonts w:ascii="Trebuchet MS" w:hAnsi="Trebuchet MS"/>
          <w:sz w:val="20"/>
          <w:szCs w:val="20"/>
          <w:lang w:eastAsia="ar-SA"/>
        </w:rPr>
      </w:pPr>
      <w:r w:rsidRPr="00015732">
        <w:rPr>
          <w:rFonts w:ascii="Trebuchet MS" w:hAnsi="Trebuchet MS"/>
          <w:sz w:val="20"/>
          <w:szCs w:val="20"/>
          <w:lang w:eastAsia="ar-SA"/>
        </w:rPr>
        <w:t xml:space="preserve">  4.  Wykonawca składając ofertę dodatkową, nie może zaoferować ceny wyższej niż wynikająca z oferty.</w:t>
      </w:r>
    </w:p>
    <w:p w:rsidR="00F91E1F" w:rsidRPr="00015732" w:rsidRDefault="00F91E1F" w:rsidP="00350323">
      <w:pPr>
        <w:jc w:val="center"/>
        <w:rPr>
          <w:rFonts w:ascii="Trebuchet MS" w:hAnsi="Trebuchet MS"/>
          <w:b/>
          <w:sz w:val="20"/>
          <w:szCs w:val="20"/>
        </w:rPr>
      </w:pPr>
    </w:p>
    <w:p w:rsidR="008D41E8" w:rsidRPr="00015732" w:rsidRDefault="00060DE9" w:rsidP="00350323">
      <w:pPr>
        <w:jc w:val="center"/>
        <w:rPr>
          <w:rFonts w:ascii="Trebuchet MS" w:hAnsi="Trebuchet MS"/>
          <w:b/>
          <w:sz w:val="20"/>
          <w:szCs w:val="20"/>
        </w:rPr>
      </w:pPr>
      <w:r w:rsidRPr="00015732">
        <w:rPr>
          <w:rFonts w:ascii="Trebuchet MS" w:hAnsi="Trebuchet MS"/>
          <w:b/>
          <w:sz w:val="20"/>
          <w:szCs w:val="20"/>
        </w:rPr>
        <w:t>§8</w:t>
      </w:r>
      <w:r w:rsidR="008D41E8" w:rsidRPr="00015732">
        <w:rPr>
          <w:rFonts w:ascii="Trebuchet MS" w:hAnsi="Trebuchet MS"/>
          <w:b/>
          <w:sz w:val="20"/>
          <w:szCs w:val="20"/>
        </w:rPr>
        <w:t xml:space="preserve"> OPIS SPOSOBU OBLICZENIA CENY OFERTY</w:t>
      </w:r>
    </w:p>
    <w:p w:rsidR="008D41E8" w:rsidRPr="00015732" w:rsidRDefault="008D41E8" w:rsidP="008D41E8">
      <w:pPr>
        <w:rPr>
          <w:rFonts w:ascii="Trebuchet MS" w:hAnsi="Trebuchet MS"/>
          <w:sz w:val="20"/>
          <w:szCs w:val="20"/>
        </w:rPr>
      </w:pP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sz w:val="20"/>
          <w:szCs w:val="20"/>
        </w:rPr>
        <w:t>Wykonawca określi ceny jednostkowe wymienione w formularzu cenowym, na wszystkie pozycje wymienione w formularzu cenowym.</w:t>
      </w: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sz w:val="20"/>
          <w:szCs w:val="20"/>
        </w:rPr>
        <w:t>Wykonawca obliczy wartość pozycji poprzez przemnożenie ceny jednostkowej dla danej pozycji przez ilość jednostek.</w:t>
      </w: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sz w:val="20"/>
          <w:szCs w:val="20"/>
        </w:rPr>
        <w:t xml:space="preserve">Ceny jednostkowe winny być określone przez Wykonawcę z uwzględnieniem ewentualnych upustów. </w:t>
      </w: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sz w:val="20"/>
          <w:szCs w:val="20"/>
        </w:rPr>
        <w:t>Cena ofertowa powinna być podana w jednym wariancie i określona cyfrowo i słownie.</w:t>
      </w: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sz w:val="20"/>
          <w:szCs w:val="20"/>
        </w:rPr>
        <w:t>Jeżeli wystąpi rozbieżność pomiędzy ceną wyrażoną cyframi i słownie, ważna będzie cena wyrażona</w:t>
      </w:r>
      <w:r w:rsidRPr="00015732">
        <w:rPr>
          <w:rFonts w:ascii="Trebuchet MS" w:hAnsi="Trebuchet MS"/>
          <w:sz w:val="20"/>
          <w:szCs w:val="20"/>
        </w:rPr>
        <w:br/>
        <w:t xml:space="preserve">słownie. </w:t>
      </w:r>
    </w:p>
    <w:p w:rsidR="00DE41B2" w:rsidRPr="00015732" w:rsidRDefault="00DE41B2" w:rsidP="004946F0">
      <w:pPr>
        <w:widowControl w:val="0"/>
        <w:numPr>
          <w:ilvl w:val="0"/>
          <w:numId w:val="31"/>
        </w:numPr>
        <w:tabs>
          <w:tab w:val="left" w:pos="851"/>
        </w:tabs>
        <w:suppressAutoHyphens/>
        <w:adjustRightInd w:val="0"/>
        <w:jc w:val="both"/>
        <w:textAlignment w:val="baseline"/>
        <w:rPr>
          <w:rFonts w:ascii="Trebuchet MS" w:hAnsi="Trebuchet MS"/>
          <w:sz w:val="20"/>
          <w:szCs w:val="20"/>
        </w:rPr>
      </w:pPr>
      <w:r w:rsidRPr="00015732">
        <w:rPr>
          <w:rFonts w:ascii="Trebuchet MS" w:hAnsi="Trebuchet MS"/>
          <w:b/>
          <w:sz w:val="20"/>
          <w:szCs w:val="20"/>
        </w:rPr>
        <w:t xml:space="preserve">Do porównania ofert brana będzie pod uwagę </w:t>
      </w:r>
      <w:r w:rsidRPr="00015732">
        <w:rPr>
          <w:rFonts w:ascii="Trebuchet MS" w:hAnsi="Trebuchet MS"/>
          <w:b/>
          <w:i/>
          <w:sz w:val="20"/>
          <w:szCs w:val="20"/>
        </w:rPr>
        <w:t>wartość netto oferty.</w:t>
      </w:r>
    </w:p>
    <w:p w:rsidR="00F91E1F" w:rsidRPr="00015732" w:rsidRDefault="00F91E1F" w:rsidP="00F91E1F">
      <w:pPr>
        <w:tabs>
          <w:tab w:val="left" w:pos="851"/>
        </w:tabs>
        <w:ind w:left="360"/>
        <w:rPr>
          <w:rFonts w:ascii="Trebuchet MS" w:hAnsi="Trebuchet MS"/>
          <w:sz w:val="20"/>
          <w:szCs w:val="20"/>
        </w:rPr>
      </w:pPr>
    </w:p>
    <w:p w:rsidR="003F7917" w:rsidRPr="00015732" w:rsidRDefault="00F91E1F" w:rsidP="003F7917">
      <w:pPr>
        <w:tabs>
          <w:tab w:val="left" w:pos="426"/>
        </w:tabs>
        <w:jc w:val="center"/>
        <w:rPr>
          <w:rFonts w:ascii="Trebuchet MS" w:hAnsi="Trebuchet MS"/>
          <w:b/>
          <w:sz w:val="20"/>
          <w:szCs w:val="20"/>
        </w:rPr>
      </w:pPr>
      <w:r w:rsidRPr="00015732">
        <w:rPr>
          <w:rFonts w:ascii="Trebuchet MS" w:hAnsi="Trebuchet MS"/>
          <w:b/>
          <w:sz w:val="20"/>
          <w:szCs w:val="20"/>
        </w:rPr>
        <w:t xml:space="preserve">§9 OKRES ZWIĄZANIA OFERTĄ </w:t>
      </w:r>
    </w:p>
    <w:p w:rsidR="003F7917" w:rsidRPr="00015732" w:rsidRDefault="003F7917" w:rsidP="003F7917">
      <w:pPr>
        <w:tabs>
          <w:tab w:val="left" w:pos="567"/>
        </w:tabs>
        <w:ind w:left="426" w:hanging="426"/>
        <w:rPr>
          <w:rFonts w:ascii="Trebuchet MS" w:hAnsi="Trebuchet MS"/>
          <w:b/>
          <w:sz w:val="20"/>
          <w:szCs w:val="20"/>
        </w:rPr>
      </w:pPr>
    </w:p>
    <w:p w:rsidR="00F06C3F" w:rsidRPr="00015732" w:rsidRDefault="00F06C3F" w:rsidP="004946F0">
      <w:pPr>
        <w:numPr>
          <w:ilvl w:val="0"/>
          <w:numId w:val="36"/>
        </w:numPr>
        <w:jc w:val="both"/>
        <w:rPr>
          <w:rFonts w:ascii="Trebuchet MS" w:hAnsi="Trebuchet MS"/>
          <w:sz w:val="20"/>
          <w:szCs w:val="20"/>
        </w:rPr>
      </w:pPr>
      <w:r w:rsidRPr="00015732">
        <w:rPr>
          <w:rFonts w:ascii="Trebuchet MS" w:hAnsi="Trebuchet MS"/>
          <w:sz w:val="20"/>
          <w:szCs w:val="20"/>
        </w:rPr>
        <w:t xml:space="preserve">Wykonawcy są związani złożoną ofertą do czasu zawarcia umowy z wybranym Wykonawcą, jednak nie dłużej niż </w:t>
      </w:r>
      <w:r w:rsidRPr="00015732">
        <w:rPr>
          <w:rFonts w:ascii="Trebuchet MS" w:hAnsi="Trebuchet MS"/>
          <w:b/>
          <w:sz w:val="20"/>
          <w:szCs w:val="20"/>
        </w:rPr>
        <w:t>30 dni</w:t>
      </w:r>
      <w:r w:rsidRPr="00015732">
        <w:rPr>
          <w:rFonts w:ascii="Trebuchet MS" w:hAnsi="Trebuchet MS"/>
          <w:sz w:val="20"/>
          <w:szCs w:val="20"/>
        </w:rPr>
        <w:t xml:space="preserve"> od dnia ostatecznego terminu składania ofert. Dzień ten jest pierwszym dniem terminu związania ofertą.</w:t>
      </w:r>
    </w:p>
    <w:p w:rsidR="00F06C3F" w:rsidRPr="00015732" w:rsidRDefault="00F06C3F" w:rsidP="004946F0">
      <w:pPr>
        <w:pStyle w:val="Akapitzlist"/>
        <w:numPr>
          <w:ilvl w:val="0"/>
          <w:numId w:val="36"/>
        </w:numPr>
        <w:shd w:val="clear" w:color="auto" w:fill="FFFFFF"/>
        <w:jc w:val="both"/>
        <w:rPr>
          <w:rFonts w:ascii="Trebuchet MS" w:hAnsi="Trebuchet MS"/>
          <w:sz w:val="20"/>
          <w:szCs w:val="20"/>
        </w:rPr>
      </w:pPr>
      <w:r w:rsidRPr="00015732">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F06C3F" w:rsidRPr="00015732" w:rsidRDefault="00F06C3F" w:rsidP="004946F0">
      <w:pPr>
        <w:pStyle w:val="Akapitzlist"/>
        <w:numPr>
          <w:ilvl w:val="0"/>
          <w:numId w:val="36"/>
        </w:numPr>
        <w:shd w:val="clear" w:color="auto" w:fill="FFFFFF"/>
        <w:jc w:val="both"/>
        <w:rPr>
          <w:rFonts w:ascii="Trebuchet MS" w:hAnsi="Trebuchet MS"/>
          <w:sz w:val="20"/>
          <w:szCs w:val="20"/>
        </w:rPr>
      </w:pPr>
      <w:r w:rsidRPr="00015732">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3F7917" w:rsidRPr="00015732" w:rsidRDefault="003F7917" w:rsidP="003F7917">
      <w:pPr>
        <w:rPr>
          <w:rFonts w:ascii="Trebuchet MS" w:hAnsi="Trebuchet MS"/>
          <w:b/>
          <w:sz w:val="20"/>
          <w:szCs w:val="20"/>
        </w:rPr>
      </w:pPr>
    </w:p>
    <w:p w:rsidR="0055338D" w:rsidRPr="00015732" w:rsidRDefault="0055338D" w:rsidP="00ED17A4">
      <w:pPr>
        <w:ind w:left="1701" w:hanging="1701"/>
        <w:jc w:val="center"/>
        <w:rPr>
          <w:rFonts w:ascii="Trebuchet MS" w:hAnsi="Trebuchet MS"/>
          <w:b/>
          <w:sz w:val="20"/>
          <w:szCs w:val="20"/>
        </w:rPr>
      </w:pPr>
    </w:p>
    <w:p w:rsidR="00ED17A4" w:rsidRPr="00015732" w:rsidRDefault="00ED17A4" w:rsidP="00ED17A4">
      <w:pPr>
        <w:ind w:left="1701" w:hanging="1701"/>
        <w:jc w:val="center"/>
        <w:rPr>
          <w:rFonts w:ascii="Trebuchet MS" w:hAnsi="Trebuchet MS"/>
          <w:b/>
          <w:bCs/>
          <w:sz w:val="20"/>
          <w:szCs w:val="20"/>
        </w:rPr>
      </w:pPr>
      <w:r w:rsidRPr="00015732">
        <w:rPr>
          <w:rFonts w:ascii="Trebuchet MS" w:hAnsi="Trebuchet MS"/>
          <w:b/>
          <w:sz w:val="20"/>
          <w:szCs w:val="20"/>
        </w:rPr>
        <w:t xml:space="preserve">§10 </w:t>
      </w:r>
      <w:r w:rsidRPr="00015732">
        <w:rPr>
          <w:rFonts w:ascii="Trebuchet MS" w:hAnsi="Trebuchet MS"/>
          <w:b/>
          <w:bCs/>
          <w:sz w:val="20"/>
          <w:szCs w:val="20"/>
        </w:rPr>
        <w:t>INFORMACJA NA TEMAT MOŻLIWOŚCI SKŁADANIA OFERT WARIANTOWYCH</w:t>
      </w:r>
    </w:p>
    <w:p w:rsidR="00ED17A4" w:rsidRPr="00015732" w:rsidRDefault="00ED17A4" w:rsidP="00ED17A4">
      <w:pPr>
        <w:ind w:left="1701" w:hanging="1701"/>
        <w:jc w:val="center"/>
        <w:rPr>
          <w:rFonts w:ascii="Trebuchet MS" w:hAnsi="Trebuchet MS"/>
          <w:sz w:val="20"/>
          <w:szCs w:val="20"/>
        </w:rPr>
      </w:pPr>
    </w:p>
    <w:p w:rsidR="00ED17A4" w:rsidRPr="00015732" w:rsidRDefault="00ED17A4" w:rsidP="00ED17A4">
      <w:pPr>
        <w:jc w:val="both"/>
        <w:rPr>
          <w:rFonts w:ascii="Trebuchet MS" w:hAnsi="Trebuchet MS"/>
          <w:sz w:val="20"/>
          <w:szCs w:val="20"/>
        </w:rPr>
      </w:pPr>
      <w:r w:rsidRPr="00015732">
        <w:rPr>
          <w:rFonts w:ascii="Trebuchet MS" w:hAnsi="Trebuchet MS"/>
          <w:sz w:val="20"/>
          <w:szCs w:val="20"/>
        </w:rPr>
        <w:t>Zamawiający nie dopuszcza możliwości złożenia oferty wariantowej.</w:t>
      </w:r>
    </w:p>
    <w:p w:rsidR="00ED17A4" w:rsidRPr="00015732" w:rsidRDefault="00ED17A4" w:rsidP="00ED17A4">
      <w:pPr>
        <w:jc w:val="both"/>
        <w:rPr>
          <w:rFonts w:ascii="Trebuchet MS" w:hAnsi="Trebuchet MS"/>
          <w:b/>
          <w:bCs/>
          <w:sz w:val="20"/>
          <w:szCs w:val="20"/>
        </w:rPr>
      </w:pPr>
    </w:p>
    <w:p w:rsidR="00F06C3F" w:rsidRPr="00015732" w:rsidRDefault="00F06C3F" w:rsidP="00ED17A4">
      <w:pPr>
        <w:jc w:val="both"/>
        <w:rPr>
          <w:rFonts w:ascii="Trebuchet MS" w:hAnsi="Trebuchet MS"/>
          <w:b/>
          <w:bCs/>
          <w:sz w:val="20"/>
          <w:szCs w:val="20"/>
        </w:rPr>
      </w:pPr>
    </w:p>
    <w:p w:rsidR="00F06C3F" w:rsidRPr="00015732" w:rsidRDefault="00F06C3F" w:rsidP="00ED17A4">
      <w:pPr>
        <w:jc w:val="both"/>
        <w:rPr>
          <w:rFonts w:ascii="Trebuchet MS" w:hAnsi="Trebuchet MS"/>
          <w:b/>
          <w:bCs/>
          <w:sz w:val="20"/>
          <w:szCs w:val="20"/>
        </w:rPr>
      </w:pPr>
    </w:p>
    <w:p w:rsidR="00F06C3F" w:rsidRPr="00015732" w:rsidRDefault="00F06C3F" w:rsidP="00ED17A4">
      <w:pPr>
        <w:jc w:val="both"/>
        <w:rPr>
          <w:rFonts w:ascii="Trebuchet MS" w:hAnsi="Trebuchet MS"/>
          <w:b/>
          <w:bCs/>
          <w:sz w:val="20"/>
          <w:szCs w:val="20"/>
        </w:rPr>
      </w:pPr>
    </w:p>
    <w:p w:rsidR="00F06C3F" w:rsidRPr="00015732" w:rsidRDefault="00F06C3F" w:rsidP="00ED17A4">
      <w:pPr>
        <w:jc w:val="both"/>
        <w:rPr>
          <w:rFonts w:ascii="Trebuchet MS" w:hAnsi="Trebuchet MS"/>
          <w:b/>
          <w:bCs/>
          <w:sz w:val="20"/>
          <w:szCs w:val="20"/>
        </w:rPr>
      </w:pPr>
    </w:p>
    <w:p w:rsidR="00ED17A4" w:rsidRPr="00015732" w:rsidRDefault="00ED17A4" w:rsidP="00ED17A4">
      <w:pPr>
        <w:ind w:left="1418" w:hanging="1418"/>
        <w:jc w:val="center"/>
        <w:rPr>
          <w:rFonts w:ascii="Trebuchet MS" w:hAnsi="Trebuchet MS"/>
          <w:b/>
          <w:bCs/>
          <w:sz w:val="20"/>
          <w:szCs w:val="20"/>
        </w:rPr>
      </w:pPr>
      <w:r w:rsidRPr="00015732">
        <w:rPr>
          <w:rFonts w:ascii="Trebuchet MS" w:hAnsi="Trebuchet MS"/>
          <w:b/>
          <w:sz w:val="20"/>
          <w:szCs w:val="20"/>
        </w:rPr>
        <w:t xml:space="preserve">§11 </w:t>
      </w:r>
      <w:r w:rsidRPr="00015732">
        <w:rPr>
          <w:rFonts w:ascii="Trebuchet MS" w:hAnsi="Trebuchet MS"/>
          <w:b/>
          <w:bCs/>
          <w:sz w:val="20"/>
          <w:szCs w:val="20"/>
        </w:rPr>
        <w:t xml:space="preserve">INFORMACJA NA TEMAT CZĘŚCI ZAMÓWIENIA </w:t>
      </w:r>
    </w:p>
    <w:p w:rsidR="00ED17A4" w:rsidRPr="00015732" w:rsidRDefault="00ED17A4" w:rsidP="00ED17A4">
      <w:pPr>
        <w:ind w:left="1418" w:hanging="1418"/>
        <w:jc w:val="center"/>
        <w:rPr>
          <w:rFonts w:ascii="Trebuchet MS" w:hAnsi="Trebuchet MS"/>
          <w:b/>
          <w:bCs/>
          <w:sz w:val="20"/>
          <w:szCs w:val="20"/>
        </w:rPr>
      </w:pPr>
      <w:r w:rsidRPr="00015732">
        <w:rPr>
          <w:rFonts w:ascii="Trebuchet MS" w:hAnsi="Trebuchet MS"/>
          <w:b/>
          <w:bCs/>
          <w:sz w:val="20"/>
          <w:szCs w:val="20"/>
        </w:rPr>
        <w:t>I MOŻLIWOŚCI SKŁADANIA OFERT CZĘŚCIOWYCH</w:t>
      </w:r>
    </w:p>
    <w:p w:rsidR="00ED17A4" w:rsidRPr="00015732" w:rsidRDefault="00ED17A4" w:rsidP="00ED17A4">
      <w:pPr>
        <w:ind w:left="1418" w:hanging="1418"/>
        <w:jc w:val="center"/>
        <w:rPr>
          <w:rFonts w:ascii="Trebuchet MS" w:hAnsi="Trebuchet MS"/>
          <w:b/>
          <w:bCs/>
          <w:sz w:val="20"/>
          <w:szCs w:val="20"/>
        </w:rPr>
      </w:pPr>
    </w:p>
    <w:p w:rsidR="00ED17A4" w:rsidRPr="00015732" w:rsidRDefault="00ED17A4" w:rsidP="004946F0">
      <w:pPr>
        <w:pStyle w:val="Akapitzlist"/>
        <w:numPr>
          <w:ilvl w:val="0"/>
          <w:numId w:val="3"/>
        </w:numPr>
        <w:tabs>
          <w:tab w:val="clear" w:pos="720"/>
          <w:tab w:val="num" w:pos="360"/>
          <w:tab w:val="left" w:pos="426"/>
        </w:tabs>
        <w:suppressAutoHyphens/>
        <w:ind w:left="360"/>
        <w:jc w:val="both"/>
        <w:rPr>
          <w:rFonts w:ascii="Trebuchet MS" w:hAnsi="Trebuchet MS"/>
          <w:sz w:val="20"/>
          <w:szCs w:val="20"/>
        </w:rPr>
      </w:pPr>
      <w:r w:rsidRPr="00015732">
        <w:rPr>
          <w:rFonts w:ascii="Trebuchet MS" w:hAnsi="Trebuchet MS"/>
          <w:sz w:val="20"/>
          <w:szCs w:val="20"/>
        </w:rPr>
        <w:t>Oferta musi obejmować całość zamówienia, Zamawiający nie dopuszcza możliwości składania ofert częściowych.</w:t>
      </w:r>
    </w:p>
    <w:p w:rsidR="00ED17A4" w:rsidRPr="00015732" w:rsidRDefault="00ED17A4" w:rsidP="004946F0">
      <w:pPr>
        <w:numPr>
          <w:ilvl w:val="0"/>
          <w:numId w:val="3"/>
        </w:numPr>
        <w:tabs>
          <w:tab w:val="clear" w:pos="720"/>
          <w:tab w:val="num" w:pos="360"/>
          <w:tab w:val="left" w:pos="426"/>
        </w:tabs>
        <w:suppressAutoHyphens/>
        <w:ind w:left="360"/>
        <w:jc w:val="both"/>
        <w:rPr>
          <w:rFonts w:ascii="Trebuchet MS" w:hAnsi="Trebuchet MS"/>
          <w:sz w:val="20"/>
          <w:szCs w:val="20"/>
        </w:rPr>
      </w:pPr>
      <w:r w:rsidRPr="00015732">
        <w:rPr>
          <w:rFonts w:ascii="Trebuchet MS" w:hAnsi="Trebuchet MS"/>
          <w:sz w:val="20"/>
          <w:szCs w:val="20"/>
        </w:rPr>
        <w:t>Oferty częściowe jako sprzeczne (nie odpowiadające) z treścią Specyfikacji zostaną odrzucone.</w:t>
      </w:r>
    </w:p>
    <w:p w:rsidR="00ED17A4" w:rsidRPr="00015732" w:rsidRDefault="00ED17A4" w:rsidP="00ED17A4">
      <w:pPr>
        <w:tabs>
          <w:tab w:val="left" w:pos="567"/>
        </w:tabs>
        <w:rPr>
          <w:rFonts w:ascii="Trebuchet MS" w:hAnsi="Trebuchet MS"/>
          <w:b/>
          <w:sz w:val="20"/>
          <w:szCs w:val="20"/>
        </w:rPr>
      </w:pPr>
    </w:p>
    <w:p w:rsidR="00ED17A4" w:rsidRPr="00015732" w:rsidRDefault="00ED17A4" w:rsidP="00ED17A4">
      <w:pPr>
        <w:tabs>
          <w:tab w:val="left" w:pos="567"/>
        </w:tabs>
        <w:jc w:val="center"/>
        <w:rPr>
          <w:rFonts w:ascii="Trebuchet MS" w:hAnsi="Trebuchet MS"/>
          <w:b/>
          <w:bCs/>
          <w:sz w:val="20"/>
          <w:szCs w:val="20"/>
        </w:rPr>
      </w:pPr>
      <w:r w:rsidRPr="00015732">
        <w:rPr>
          <w:rFonts w:ascii="Trebuchet MS" w:hAnsi="Trebuchet MS"/>
          <w:b/>
          <w:sz w:val="20"/>
          <w:szCs w:val="20"/>
        </w:rPr>
        <w:t xml:space="preserve">§12 </w:t>
      </w:r>
      <w:r w:rsidRPr="00015732">
        <w:rPr>
          <w:rFonts w:ascii="Trebuchet MS" w:hAnsi="Trebuchet MS"/>
          <w:b/>
          <w:bCs/>
          <w:sz w:val="20"/>
          <w:szCs w:val="20"/>
        </w:rPr>
        <w:t>WYMAGANIA DOTYCZĄCE WADIUM</w:t>
      </w:r>
    </w:p>
    <w:p w:rsidR="00ED17A4" w:rsidRPr="00015732" w:rsidRDefault="00ED17A4" w:rsidP="00ED17A4">
      <w:pPr>
        <w:tabs>
          <w:tab w:val="left" w:pos="567"/>
        </w:tabs>
        <w:jc w:val="center"/>
        <w:rPr>
          <w:rFonts w:ascii="Trebuchet MS" w:hAnsi="Trebuchet MS"/>
          <w:b/>
          <w:bCs/>
          <w:sz w:val="20"/>
          <w:szCs w:val="20"/>
        </w:rPr>
      </w:pPr>
    </w:p>
    <w:p w:rsidR="00ED17A4" w:rsidRPr="00015732" w:rsidRDefault="00ED17A4" w:rsidP="00ED17A4">
      <w:pPr>
        <w:rPr>
          <w:rFonts w:ascii="Trebuchet MS" w:hAnsi="Trebuchet MS"/>
          <w:b/>
          <w:sz w:val="20"/>
          <w:szCs w:val="20"/>
        </w:rPr>
      </w:pPr>
      <w:r w:rsidRPr="00015732">
        <w:rPr>
          <w:rFonts w:ascii="Trebuchet MS" w:hAnsi="Trebuchet MS"/>
          <w:bCs/>
          <w:sz w:val="20"/>
          <w:szCs w:val="20"/>
        </w:rPr>
        <w:t>Zamawiający nie wymaga wniesienia wadium w niniejszym postępowaniu</w:t>
      </w:r>
    </w:p>
    <w:p w:rsidR="004C450A" w:rsidRPr="00015732" w:rsidRDefault="004C450A" w:rsidP="00313DFC">
      <w:pPr>
        <w:rPr>
          <w:rFonts w:ascii="Trebuchet MS" w:hAnsi="Trebuchet MS"/>
          <w:b/>
          <w:sz w:val="20"/>
          <w:szCs w:val="20"/>
        </w:rPr>
      </w:pPr>
    </w:p>
    <w:p w:rsidR="00B57479" w:rsidRPr="00015732" w:rsidRDefault="00B57479" w:rsidP="00B57479">
      <w:pPr>
        <w:jc w:val="center"/>
        <w:rPr>
          <w:rFonts w:ascii="Trebuchet MS" w:hAnsi="Trebuchet MS"/>
          <w:b/>
          <w:sz w:val="20"/>
          <w:szCs w:val="20"/>
        </w:rPr>
      </w:pPr>
      <w:r w:rsidRPr="00015732">
        <w:rPr>
          <w:rFonts w:ascii="Trebuchet MS" w:hAnsi="Trebuchet MS"/>
          <w:b/>
          <w:sz w:val="20"/>
          <w:szCs w:val="20"/>
        </w:rPr>
        <w:t>§13 OPIS SPOSOBU PRZYGOTOWANIA OFERTY od strony formalnej</w:t>
      </w:r>
    </w:p>
    <w:p w:rsidR="00B57479" w:rsidRPr="00015732" w:rsidRDefault="00B57479" w:rsidP="00B57479">
      <w:pPr>
        <w:rPr>
          <w:rFonts w:ascii="Trebuchet MS" w:hAnsi="Trebuchet MS"/>
          <w:b/>
          <w:sz w:val="20"/>
          <w:szCs w:val="20"/>
        </w:rPr>
      </w:pP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Każdy Wykonawca może złożyć tylko jedną ofertę.</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 xml:space="preserve">Oferta (formularz ofertowy wraz z wymaganymi dokumentami) musi być przygotowana w języku polskim, złożona w formie </w:t>
      </w:r>
      <w:r w:rsidRPr="00015732">
        <w:rPr>
          <w:rFonts w:ascii="Trebuchet MS" w:hAnsi="Trebuchet MS"/>
          <w:b/>
          <w:sz w:val="20"/>
          <w:szCs w:val="20"/>
        </w:rPr>
        <w:t xml:space="preserve">elektronicznej poprzez platformę zakupową Open Nexus pod adresem: </w:t>
      </w:r>
      <w:hyperlink r:id="rId13" w:history="1">
        <w:r w:rsidRPr="00015732">
          <w:rPr>
            <w:rStyle w:val="Hipercze"/>
            <w:rFonts w:ascii="Trebuchet MS" w:hAnsi="Trebuchet MS"/>
            <w:b/>
            <w:color w:val="auto"/>
            <w:sz w:val="20"/>
            <w:szCs w:val="20"/>
          </w:rPr>
          <w:t>https://platformazakupowa.pl/pn/pwik</w:t>
        </w:r>
      </w:hyperlink>
      <w:r w:rsidRPr="00015732">
        <w:rPr>
          <w:rStyle w:val="Hipercze"/>
          <w:rFonts w:ascii="Trebuchet MS" w:hAnsi="Trebuchet MS"/>
          <w:b/>
          <w:color w:val="auto"/>
          <w:sz w:val="20"/>
          <w:szCs w:val="20"/>
        </w:rPr>
        <w:t xml:space="preserve"> </w:t>
      </w:r>
      <w:r w:rsidRPr="00015732">
        <w:rPr>
          <w:rFonts w:ascii="Trebuchet MS" w:hAnsi="Trebuchet MS"/>
          <w:sz w:val="20"/>
          <w:szCs w:val="20"/>
        </w:rPr>
        <w:t xml:space="preserve">w wierszu oznaczonym tytułem oraz znakiem sprawy niniejszego postępowania </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b/>
          <w:sz w:val="20"/>
          <w:szCs w:val="20"/>
        </w:rPr>
        <w:t>Wykonawca może złożyć ofertę.:</w:t>
      </w:r>
    </w:p>
    <w:p w:rsidR="00D62F1C" w:rsidRPr="00015732" w:rsidRDefault="00D62F1C" w:rsidP="004946F0">
      <w:pPr>
        <w:numPr>
          <w:ilvl w:val="1"/>
          <w:numId w:val="18"/>
        </w:numPr>
        <w:suppressAutoHyphens/>
        <w:jc w:val="both"/>
        <w:rPr>
          <w:rFonts w:ascii="Trebuchet MS" w:hAnsi="Trebuchet MS"/>
          <w:sz w:val="20"/>
          <w:szCs w:val="20"/>
        </w:rPr>
      </w:pPr>
      <w:r w:rsidRPr="00015732">
        <w:rPr>
          <w:rFonts w:ascii="Trebuchet MS" w:hAnsi="Trebuchet MS"/>
          <w:b/>
          <w:sz w:val="20"/>
          <w:szCs w:val="20"/>
        </w:rPr>
        <w:t>jako skan podpisanej wersji papierowej (w formacie PDF) lub</w:t>
      </w:r>
    </w:p>
    <w:p w:rsidR="00D62F1C" w:rsidRPr="00015732" w:rsidRDefault="00D62F1C" w:rsidP="004946F0">
      <w:pPr>
        <w:numPr>
          <w:ilvl w:val="1"/>
          <w:numId w:val="18"/>
        </w:numPr>
        <w:suppressAutoHyphens/>
        <w:jc w:val="both"/>
        <w:rPr>
          <w:rFonts w:ascii="Trebuchet MS" w:hAnsi="Trebuchet MS"/>
          <w:sz w:val="20"/>
          <w:szCs w:val="20"/>
        </w:rPr>
      </w:pPr>
      <w:r w:rsidRPr="00015732">
        <w:rPr>
          <w:rFonts w:ascii="Trebuchet MS" w:hAnsi="Trebuchet MS"/>
          <w:b/>
          <w:sz w:val="20"/>
          <w:szCs w:val="20"/>
        </w:rPr>
        <w:t xml:space="preserve">załączyć dokumenty sporządzone elektronicznie i opatrzone kwalifikowanym podpisem elektronicznym lub podpisem zaufanym. </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w:t>
      </w:r>
      <w:r w:rsidR="00F151E3">
        <w:rPr>
          <w:rFonts w:ascii="Trebuchet MS" w:hAnsi="Trebuchet MS"/>
          <w:sz w:val="20"/>
          <w:szCs w:val="20"/>
        </w:rPr>
        <w:t xml:space="preserve">tralnej Ewidencji i Informacji </w:t>
      </w:r>
      <w:r w:rsidRPr="00015732">
        <w:rPr>
          <w:rFonts w:ascii="Trebuchet MS" w:hAnsi="Trebuchet MS"/>
          <w:sz w:val="20"/>
          <w:szCs w:val="20"/>
        </w:rPr>
        <w:t>o Działalności Gospodarczej, bądź wynikającą z innego dokumentu),</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Każda poprawka w ofercie musi być parafowana przez osobę upoważnioną do podpisania oferty,</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Oferta powinna zawierać wszystkie dokumenty, informacje i oświadczenia wymagane w §6 Specyfikacji,</w:t>
      </w:r>
    </w:p>
    <w:p w:rsidR="00D62F1C" w:rsidRPr="00015732" w:rsidRDefault="00D62F1C" w:rsidP="004946F0">
      <w:pPr>
        <w:numPr>
          <w:ilvl w:val="0"/>
          <w:numId w:val="18"/>
        </w:numPr>
        <w:suppressAutoHyphens/>
        <w:jc w:val="both"/>
        <w:rPr>
          <w:rFonts w:ascii="Trebuchet MS" w:hAnsi="Trebuchet MS"/>
          <w:sz w:val="20"/>
          <w:szCs w:val="20"/>
        </w:rPr>
      </w:pPr>
      <w:r w:rsidRPr="00015732">
        <w:rPr>
          <w:rFonts w:ascii="Trebuchet MS" w:hAnsi="Trebuchet MS"/>
          <w:sz w:val="20"/>
          <w:szCs w:val="20"/>
        </w:rPr>
        <w:t>Oferta powinna zostać sporządzona zgodnie z postanowieniami niniejszej Specyfikacji.</w:t>
      </w:r>
    </w:p>
    <w:p w:rsidR="00861B78" w:rsidRPr="00015732" w:rsidRDefault="00861B78" w:rsidP="00D62F1C">
      <w:pPr>
        <w:jc w:val="both"/>
        <w:rPr>
          <w:rFonts w:ascii="Trebuchet MS" w:hAnsi="Trebuchet MS"/>
          <w:sz w:val="20"/>
          <w:szCs w:val="20"/>
          <w:shd w:val="clear" w:color="auto" w:fill="FFFFFF"/>
        </w:rPr>
      </w:pPr>
    </w:p>
    <w:p w:rsidR="00D62F1C" w:rsidRPr="00015732" w:rsidRDefault="00D62F1C" w:rsidP="00D62F1C">
      <w:pPr>
        <w:jc w:val="both"/>
        <w:rPr>
          <w:rFonts w:ascii="Trebuchet MS" w:hAnsi="Trebuchet MS"/>
          <w:sz w:val="20"/>
          <w:szCs w:val="20"/>
        </w:rPr>
      </w:pPr>
      <w:r w:rsidRPr="00015732">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D62F1C" w:rsidRPr="00015732" w:rsidRDefault="00D62F1C" w:rsidP="007C0787">
      <w:pPr>
        <w:suppressAutoHyphens/>
        <w:jc w:val="both"/>
        <w:rPr>
          <w:rFonts w:ascii="Trebuchet MS" w:hAnsi="Trebuchet MS"/>
          <w:sz w:val="20"/>
          <w:szCs w:val="20"/>
        </w:rPr>
      </w:pPr>
      <w:r w:rsidRPr="00015732">
        <w:rPr>
          <w:rFonts w:ascii="Trebuchet MS" w:hAnsi="Trebuchet MS"/>
          <w:sz w:val="20"/>
          <w:szCs w:val="20"/>
        </w:rPr>
        <w:t>tel. 22 101 02 02</w:t>
      </w:r>
      <w:r w:rsidR="007C0787" w:rsidRPr="00015732">
        <w:rPr>
          <w:rFonts w:ascii="Trebuchet MS" w:hAnsi="Trebuchet MS"/>
          <w:sz w:val="20"/>
          <w:szCs w:val="20"/>
        </w:rPr>
        <w:t xml:space="preserve">, </w:t>
      </w:r>
      <w:r w:rsidRPr="00015732">
        <w:rPr>
          <w:rFonts w:ascii="Trebuchet MS" w:hAnsi="Trebuchet MS"/>
          <w:sz w:val="20"/>
          <w:szCs w:val="20"/>
        </w:rPr>
        <w:t>e-mail: cwk@platformazakupowa.pl</w:t>
      </w:r>
    </w:p>
    <w:p w:rsidR="00D62F1C" w:rsidRPr="00015732" w:rsidRDefault="00D62F1C" w:rsidP="00B57479">
      <w:pPr>
        <w:rPr>
          <w:rFonts w:ascii="Trebuchet MS" w:hAnsi="Trebuchet MS"/>
          <w:b/>
          <w:sz w:val="20"/>
          <w:szCs w:val="20"/>
        </w:rPr>
      </w:pPr>
    </w:p>
    <w:p w:rsidR="00D62F1C" w:rsidRPr="00015732" w:rsidRDefault="00D62F1C" w:rsidP="00D62F1C">
      <w:pPr>
        <w:jc w:val="center"/>
        <w:rPr>
          <w:rFonts w:ascii="Trebuchet MS" w:hAnsi="Trebuchet MS"/>
          <w:b/>
          <w:sz w:val="20"/>
          <w:szCs w:val="20"/>
        </w:rPr>
      </w:pPr>
      <w:r w:rsidRPr="00015732">
        <w:rPr>
          <w:rFonts w:ascii="Trebuchet MS" w:hAnsi="Trebuchet MS"/>
          <w:b/>
          <w:sz w:val="20"/>
          <w:szCs w:val="20"/>
        </w:rPr>
        <w:t>§ 14 KOMUNIKACJA POMIĘDZY ZAMAWIAJĄCYM I WYKONAWCĄ / ZADAWANIE PYTAŃ</w:t>
      </w:r>
    </w:p>
    <w:p w:rsidR="00D62F1C" w:rsidRPr="00015732" w:rsidRDefault="00D62F1C" w:rsidP="00D62F1C">
      <w:pPr>
        <w:rPr>
          <w:rFonts w:ascii="Trebuchet MS" w:hAnsi="Trebuchet MS"/>
          <w:b/>
          <w:sz w:val="20"/>
          <w:szCs w:val="20"/>
        </w:rPr>
      </w:pPr>
    </w:p>
    <w:p w:rsidR="00EB211A" w:rsidRPr="00015732" w:rsidRDefault="00EB211A" w:rsidP="004946F0">
      <w:pPr>
        <w:numPr>
          <w:ilvl w:val="0"/>
          <w:numId w:val="4"/>
        </w:numPr>
        <w:tabs>
          <w:tab w:val="left" w:pos="993"/>
        </w:tabs>
        <w:suppressAutoHyphens/>
        <w:ind w:right="28"/>
        <w:jc w:val="both"/>
        <w:rPr>
          <w:rFonts w:ascii="Trebuchet MS" w:hAnsi="Trebuchet MS"/>
          <w:b/>
          <w:sz w:val="20"/>
          <w:szCs w:val="20"/>
        </w:rPr>
      </w:pPr>
      <w:r w:rsidRPr="00015732">
        <w:rPr>
          <w:rFonts w:ascii="Trebuchet MS" w:hAnsi="Trebuchet MS"/>
          <w:b/>
          <w:sz w:val="20"/>
          <w:szCs w:val="20"/>
        </w:rPr>
        <w:t xml:space="preserve">Komunikacja pomiędzy Zamawiającym i Wykonawcą odbywać się będzie drogą elektroniczną, </w:t>
      </w:r>
      <w:r w:rsidRPr="00015732">
        <w:rPr>
          <w:rFonts w:ascii="Trebuchet MS" w:hAnsi="Trebuchet MS"/>
          <w:b/>
          <w:sz w:val="20"/>
          <w:szCs w:val="20"/>
        </w:rPr>
        <w:br/>
        <w:t xml:space="preserve">za pośrednictwem platformy </w:t>
      </w:r>
      <w:hyperlink r:id="rId14"/>
      <w:r w:rsidRPr="00015732">
        <w:rPr>
          <w:rStyle w:val="czeinternetowe"/>
          <w:rFonts w:ascii="Trebuchet MS" w:hAnsi="Trebuchet MS"/>
          <w:b/>
          <w:color w:val="auto"/>
          <w:sz w:val="20"/>
          <w:szCs w:val="20"/>
        </w:rPr>
        <w:t>zakupowej</w:t>
      </w:r>
      <w:r w:rsidRPr="00015732">
        <w:rPr>
          <w:rFonts w:ascii="Trebuchet MS" w:hAnsi="Trebuchet MS"/>
          <w:b/>
          <w:sz w:val="20"/>
          <w:szCs w:val="20"/>
        </w:rPr>
        <w:t xml:space="preserve"> pod adresem: </w:t>
      </w:r>
      <w:hyperlink r:id="rId15">
        <w:r w:rsidRPr="00015732">
          <w:rPr>
            <w:rStyle w:val="czeinternetowe"/>
            <w:rFonts w:ascii="Trebuchet MS" w:hAnsi="Trebuchet MS"/>
            <w:b/>
            <w:color w:val="auto"/>
            <w:sz w:val="20"/>
            <w:szCs w:val="20"/>
          </w:rPr>
          <w:t>https://platformazakupowa.pl/pn/pwik</w:t>
        </w:r>
      </w:hyperlink>
      <w:r w:rsidRPr="00015732">
        <w:rPr>
          <w:rFonts w:ascii="Trebuchet MS" w:hAnsi="Trebuchet MS"/>
          <w:b/>
          <w:sz w:val="20"/>
          <w:szCs w:val="20"/>
        </w:rPr>
        <w:t xml:space="preserve"> </w:t>
      </w:r>
      <w:r w:rsidRPr="00015732">
        <w:rPr>
          <w:rFonts w:ascii="Trebuchet MS" w:hAnsi="Trebuchet MS"/>
          <w:b/>
          <w:sz w:val="20"/>
          <w:szCs w:val="20"/>
        </w:rPr>
        <w:br/>
        <w:t>na stronie dotyczącej odpowiedniego postępowania.</w:t>
      </w:r>
    </w:p>
    <w:p w:rsidR="00EB211A" w:rsidRPr="00015732" w:rsidRDefault="00EB211A" w:rsidP="004946F0">
      <w:pPr>
        <w:numPr>
          <w:ilvl w:val="0"/>
          <w:numId w:val="4"/>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015732">
        <w:rPr>
          <w:rFonts w:ascii="Trebuchet MS" w:hAnsi="Trebuchet MS"/>
          <w:b/>
          <w:sz w:val="20"/>
          <w:szCs w:val="20"/>
        </w:rPr>
        <w:t xml:space="preserve">pod warunkiem że wniosek </w:t>
      </w:r>
      <w:r w:rsidRPr="00015732">
        <w:rPr>
          <w:rFonts w:ascii="Trebuchet MS" w:hAnsi="Trebuchet MS"/>
          <w:b/>
          <w:sz w:val="20"/>
          <w:szCs w:val="20"/>
        </w:rPr>
        <w:br/>
        <w:t xml:space="preserve">o wyjaśnienie treści Specyfikacji wpłynął do Zamawiającego nie później niż do końca dnia, </w:t>
      </w:r>
      <w:r w:rsidRPr="00015732">
        <w:rPr>
          <w:rFonts w:ascii="Trebuchet MS" w:hAnsi="Trebuchet MS"/>
          <w:b/>
          <w:sz w:val="20"/>
          <w:szCs w:val="20"/>
        </w:rPr>
        <w:br/>
        <w:t>w którym upływa połowa wyznaczonego terminu składania ofert.</w:t>
      </w:r>
    </w:p>
    <w:p w:rsidR="00EB211A" w:rsidRPr="00015732" w:rsidRDefault="00EB211A" w:rsidP="00EB211A">
      <w:pPr>
        <w:tabs>
          <w:tab w:val="left" w:pos="993"/>
        </w:tabs>
        <w:suppressAutoHyphens/>
        <w:ind w:left="360" w:right="28"/>
        <w:jc w:val="both"/>
        <w:rPr>
          <w:rFonts w:ascii="Trebuchet MS" w:hAnsi="Trebuchet MS"/>
          <w:b/>
          <w:sz w:val="20"/>
          <w:szCs w:val="20"/>
        </w:rPr>
      </w:pPr>
    </w:p>
    <w:p w:rsidR="00EB211A" w:rsidRPr="00015732" w:rsidRDefault="00EB211A" w:rsidP="004946F0">
      <w:pPr>
        <w:numPr>
          <w:ilvl w:val="0"/>
          <w:numId w:val="4"/>
        </w:numPr>
        <w:tabs>
          <w:tab w:val="left" w:pos="993"/>
        </w:tabs>
        <w:suppressAutoHyphens/>
        <w:ind w:right="28"/>
        <w:jc w:val="both"/>
        <w:rPr>
          <w:rFonts w:ascii="Trebuchet MS" w:hAnsi="Trebuchet MS"/>
          <w:b/>
          <w:sz w:val="20"/>
          <w:szCs w:val="20"/>
        </w:rPr>
      </w:pPr>
      <w:r w:rsidRPr="00015732">
        <w:rPr>
          <w:rFonts w:ascii="Trebuchet MS" w:hAnsi="Trebuchet MS"/>
          <w:b/>
          <w:sz w:val="20"/>
          <w:szCs w:val="20"/>
        </w:rPr>
        <w:t xml:space="preserve">Pytania należy zadawać za pośrednictwem platformy </w:t>
      </w:r>
      <w:hyperlink r:id="rId16"/>
      <w:r w:rsidRPr="00015732">
        <w:rPr>
          <w:rStyle w:val="czeinternetowe"/>
          <w:rFonts w:ascii="Trebuchet MS" w:hAnsi="Trebuchet MS"/>
          <w:b/>
          <w:color w:val="auto"/>
          <w:sz w:val="20"/>
          <w:szCs w:val="20"/>
        </w:rPr>
        <w:t>zakupowej</w:t>
      </w:r>
      <w:r w:rsidRPr="00015732">
        <w:rPr>
          <w:rFonts w:ascii="Trebuchet MS" w:hAnsi="Trebuchet MS"/>
          <w:sz w:val="20"/>
          <w:szCs w:val="20"/>
        </w:rPr>
        <w:t xml:space="preserve"> </w:t>
      </w:r>
      <w:r w:rsidRPr="00015732">
        <w:rPr>
          <w:rFonts w:ascii="Trebuchet MS" w:hAnsi="Trebuchet MS"/>
          <w:b/>
          <w:sz w:val="20"/>
          <w:szCs w:val="20"/>
        </w:rPr>
        <w:t xml:space="preserve">pod adresem: </w:t>
      </w:r>
      <w:hyperlink r:id="rId17">
        <w:r w:rsidRPr="00015732">
          <w:rPr>
            <w:rStyle w:val="czeinternetowe"/>
            <w:rFonts w:ascii="Trebuchet MS" w:hAnsi="Trebuchet MS"/>
            <w:b/>
            <w:color w:val="auto"/>
            <w:sz w:val="20"/>
            <w:szCs w:val="20"/>
          </w:rPr>
          <w:t>https://platformazakupowa.pl/pn/pwik</w:t>
        </w:r>
      </w:hyperlink>
      <w:r w:rsidRPr="00015732">
        <w:rPr>
          <w:rFonts w:ascii="Trebuchet MS" w:hAnsi="Trebuchet MS"/>
          <w:sz w:val="20"/>
          <w:szCs w:val="20"/>
        </w:rPr>
        <w:t xml:space="preserve"> na stronie dotyczącej odpowiedniego postępowania, </w:t>
      </w:r>
      <w:r w:rsidRPr="00015732">
        <w:rPr>
          <w:rFonts w:ascii="Trebuchet MS" w:hAnsi="Trebuchet MS"/>
          <w:sz w:val="20"/>
          <w:szCs w:val="20"/>
          <w:shd w:val="clear" w:color="auto" w:fill="FFFFFF"/>
        </w:rPr>
        <w:t>poprzez formularz "</w:t>
      </w:r>
      <w:r w:rsidRPr="00015732">
        <w:rPr>
          <w:rFonts w:ascii="Trebuchet MS" w:hAnsi="Trebuchet MS"/>
          <w:b/>
          <w:sz w:val="20"/>
          <w:szCs w:val="20"/>
          <w:shd w:val="clear" w:color="auto" w:fill="FFFFFF"/>
        </w:rPr>
        <w:t xml:space="preserve">Wyślij wiadomość do zamawiającego". </w:t>
      </w:r>
      <w:r w:rsidRPr="00015732">
        <w:rPr>
          <w:rFonts w:ascii="Trebuchet MS" w:hAnsi="Trebuchet MS"/>
          <w:sz w:val="20"/>
          <w:szCs w:val="20"/>
        </w:rPr>
        <w:t xml:space="preserve">Zamawiający treść zapytań wraz z wyjaśnieniami umieści na stronie z ogłoszeniem o przetargu w </w:t>
      </w:r>
      <w:r w:rsidRPr="00015732">
        <w:rPr>
          <w:rFonts w:ascii="Trebuchet MS" w:hAnsi="Trebuchet MS"/>
          <w:b/>
          <w:sz w:val="20"/>
          <w:szCs w:val="20"/>
        </w:rPr>
        <w:t>sekcji „Komunikaty”.</w:t>
      </w:r>
      <w:r w:rsidRPr="00015732">
        <w:rPr>
          <w:rFonts w:ascii="Trebuchet MS" w:hAnsi="Trebuchet MS"/>
          <w:sz w:val="20"/>
          <w:szCs w:val="20"/>
        </w:rPr>
        <w:t xml:space="preserve"> Udzielając wyjaśnień Zamawiający nie ujawni źródła zapytania.</w:t>
      </w:r>
    </w:p>
    <w:p w:rsidR="00EB211A" w:rsidRPr="00015732" w:rsidRDefault="00EB211A" w:rsidP="00EB211A">
      <w:pPr>
        <w:tabs>
          <w:tab w:val="left" w:pos="993"/>
        </w:tabs>
        <w:suppressAutoHyphens/>
        <w:ind w:right="28"/>
        <w:jc w:val="both"/>
        <w:rPr>
          <w:rFonts w:ascii="Trebuchet MS" w:hAnsi="Trebuchet MS"/>
          <w:b/>
          <w:sz w:val="20"/>
          <w:szCs w:val="20"/>
        </w:rPr>
      </w:pPr>
    </w:p>
    <w:p w:rsidR="00EB211A" w:rsidRPr="00015732" w:rsidRDefault="00EB211A" w:rsidP="004946F0">
      <w:pPr>
        <w:numPr>
          <w:ilvl w:val="0"/>
          <w:numId w:val="4"/>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 xml:space="preserve">W uzasadnionych przypadkach Zamawiający może przedłużyć termin składania ofert, powiadamiając </w:t>
      </w:r>
      <w:r w:rsidRPr="00015732">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EB211A" w:rsidRPr="00015732" w:rsidRDefault="00EB211A" w:rsidP="00EB211A">
      <w:pPr>
        <w:tabs>
          <w:tab w:val="left" w:pos="993"/>
        </w:tabs>
        <w:ind w:right="28"/>
        <w:jc w:val="both"/>
        <w:rPr>
          <w:rFonts w:ascii="Trebuchet MS" w:hAnsi="Trebuchet MS"/>
          <w:sz w:val="20"/>
          <w:szCs w:val="20"/>
        </w:rPr>
      </w:pPr>
    </w:p>
    <w:p w:rsidR="00EB211A" w:rsidRPr="00015732" w:rsidRDefault="00EB211A" w:rsidP="00EB211A">
      <w:pPr>
        <w:tabs>
          <w:tab w:val="left" w:pos="993"/>
        </w:tabs>
        <w:ind w:right="28"/>
        <w:jc w:val="both"/>
        <w:rPr>
          <w:rFonts w:ascii="Trebuchet MS" w:hAnsi="Trebuchet MS"/>
          <w:sz w:val="20"/>
          <w:szCs w:val="20"/>
        </w:rPr>
      </w:pPr>
    </w:p>
    <w:p w:rsidR="00EB211A" w:rsidRPr="00015732" w:rsidRDefault="00EB211A" w:rsidP="00EB211A">
      <w:pPr>
        <w:tabs>
          <w:tab w:val="left" w:pos="993"/>
        </w:tabs>
        <w:ind w:right="28"/>
        <w:jc w:val="both"/>
        <w:rPr>
          <w:rFonts w:ascii="Trebuchet MS" w:hAnsi="Trebuchet MS"/>
          <w:sz w:val="20"/>
          <w:szCs w:val="20"/>
        </w:rPr>
      </w:pPr>
    </w:p>
    <w:p w:rsidR="00EB211A" w:rsidRPr="00015732" w:rsidRDefault="00EB211A" w:rsidP="00EB211A">
      <w:pPr>
        <w:tabs>
          <w:tab w:val="left" w:pos="993"/>
        </w:tabs>
        <w:ind w:right="28"/>
        <w:jc w:val="both"/>
        <w:rPr>
          <w:rFonts w:ascii="Trebuchet MS" w:hAnsi="Trebuchet MS"/>
          <w:sz w:val="20"/>
          <w:szCs w:val="20"/>
        </w:rPr>
      </w:pPr>
    </w:p>
    <w:p w:rsidR="00EB211A" w:rsidRPr="00015732" w:rsidRDefault="00EB211A" w:rsidP="00EB211A">
      <w:pPr>
        <w:tabs>
          <w:tab w:val="left" w:pos="993"/>
        </w:tabs>
        <w:ind w:right="28"/>
        <w:jc w:val="both"/>
        <w:rPr>
          <w:rFonts w:ascii="Trebuchet MS" w:hAnsi="Trebuchet MS"/>
          <w:sz w:val="20"/>
          <w:szCs w:val="20"/>
        </w:rPr>
      </w:pPr>
    </w:p>
    <w:p w:rsidR="00EB211A" w:rsidRPr="00015732" w:rsidRDefault="00EB211A" w:rsidP="00EB211A">
      <w:pPr>
        <w:jc w:val="center"/>
        <w:rPr>
          <w:rFonts w:ascii="Trebuchet MS" w:hAnsi="Trebuchet MS"/>
          <w:b/>
          <w:sz w:val="20"/>
          <w:szCs w:val="20"/>
        </w:rPr>
      </w:pPr>
      <w:r w:rsidRPr="00015732">
        <w:rPr>
          <w:rFonts w:ascii="Trebuchet MS" w:hAnsi="Trebuchet MS"/>
          <w:b/>
          <w:sz w:val="20"/>
          <w:szCs w:val="20"/>
        </w:rPr>
        <w:lastRenderedPageBreak/>
        <w:t>§ 15 JAWNOŚĆ OFERTY / TAJEMNICA PRZEDSIĘBIORSTWA</w:t>
      </w:r>
    </w:p>
    <w:p w:rsidR="00EB211A" w:rsidRPr="00015732" w:rsidRDefault="00EB211A" w:rsidP="00EB211A">
      <w:pPr>
        <w:tabs>
          <w:tab w:val="left" w:pos="993"/>
        </w:tabs>
        <w:ind w:right="28"/>
        <w:jc w:val="both"/>
        <w:rPr>
          <w:rFonts w:ascii="Trebuchet MS" w:hAnsi="Trebuchet MS"/>
          <w:b/>
          <w:sz w:val="20"/>
          <w:szCs w:val="20"/>
        </w:rPr>
      </w:pPr>
    </w:p>
    <w:p w:rsidR="00EB211A" w:rsidRPr="00015732" w:rsidRDefault="00EB211A" w:rsidP="004946F0">
      <w:pPr>
        <w:numPr>
          <w:ilvl w:val="0"/>
          <w:numId w:val="19"/>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015732">
        <w:rPr>
          <w:rFonts w:ascii="Trebuchet MS" w:hAnsi="Trebuchet MS"/>
          <w:b/>
          <w:bCs/>
          <w:sz w:val="20"/>
          <w:szCs w:val="20"/>
          <w:u w:val="single"/>
        </w:rPr>
        <w:t>zastrzegł oraz wykazał</w:t>
      </w:r>
      <w:r w:rsidRPr="00015732">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015732">
        <w:rPr>
          <w:rFonts w:ascii="Trebuchet MS" w:hAnsi="Trebuchet MS"/>
          <w:sz w:val="20"/>
          <w:szCs w:val="20"/>
        </w:rPr>
        <w:br/>
        <w:t>i warunków płatności zawartych w ofertach.</w:t>
      </w:r>
    </w:p>
    <w:p w:rsidR="00EB211A" w:rsidRPr="00015732" w:rsidRDefault="00EB211A" w:rsidP="004946F0">
      <w:pPr>
        <w:numPr>
          <w:ilvl w:val="0"/>
          <w:numId w:val="19"/>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EB211A" w:rsidRPr="00015732" w:rsidRDefault="00EB211A" w:rsidP="004946F0">
      <w:pPr>
        <w:numPr>
          <w:ilvl w:val="0"/>
          <w:numId w:val="19"/>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 xml:space="preserve">Informacje stanowiące tajemnicę przedsiębiorstwa, powinny być zgrupowane i stanowić oddzielną  </w:t>
      </w:r>
      <w:r w:rsidRPr="00015732">
        <w:rPr>
          <w:rFonts w:ascii="Trebuchet MS" w:hAnsi="Trebuchet MS"/>
          <w:sz w:val="20"/>
          <w:szCs w:val="20"/>
        </w:rPr>
        <w:br/>
        <w:t>część oferty, opisaną w następujący sposób: „</w:t>
      </w:r>
      <w:r w:rsidRPr="00015732">
        <w:rPr>
          <w:rFonts w:ascii="Trebuchet MS" w:hAnsi="Trebuchet MS"/>
          <w:b/>
          <w:sz w:val="20"/>
          <w:szCs w:val="20"/>
        </w:rPr>
        <w:t>tajemnica przedsiębiorstwa – tylko do wglądu przez  Zamawiającego”.</w:t>
      </w:r>
    </w:p>
    <w:p w:rsidR="00EB211A" w:rsidRPr="00015732" w:rsidRDefault="00EB211A" w:rsidP="004946F0">
      <w:pPr>
        <w:numPr>
          <w:ilvl w:val="0"/>
          <w:numId w:val="19"/>
        </w:numPr>
        <w:tabs>
          <w:tab w:val="left" w:pos="993"/>
        </w:tabs>
        <w:suppressAutoHyphens/>
        <w:ind w:right="28"/>
        <w:jc w:val="both"/>
        <w:rPr>
          <w:rFonts w:ascii="Trebuchet MS" w:hAnsi="Trebuchet MS"/>
          <w:b/>
          <w:sz w:val="20"/>
          <w:szCs w:val="20"/>
        </w:rPr>
      </w:pPr>
      <w:r w:rsidRPr="00015732">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D62F1C" w:rsidRPr="00015732" w:rsidRDefault="00D62F1C" w:rsidP="00D62F1C">
      <w:pPr>
        <w:tabs>
          <w:tab w:val="left" w:pos="426"/>
        </w:tabs>
        <w:rPr>
          <w:rFonts w:ascii="Trebuchet MS" w:hAnsi="Trebuchet MS"/>
          <w:b/>
          <w:sz w:val="20"/>
          <w:szCs w:val="20"/>
        </w:rPr>
      </w:pPr>
    </w:p>
    <w:p w:rsidR="00D62F1C" w:rsidRPr="00015732" w:rsidRDefault="00D62F1C" w:rsidP="00D62F1C">
      <w:pPr>
        <w:tabs>
          <w:tab w:val="left" w:pos="426"/>
        </w:tabs>
        <w:jc w:val="center"/>
        <w:rPr>
          <w:rFonts w:ascii="Trebuchet MS" w:hAnsi="Trebuchet MS"/>
          <w:b/>
          <w:sz w:val="20"/>
          <w:szCs w:val="20"/>
        </w:rPr>
      </w:pPr>
      <w:r w:rsidRPr="00015732">
        <w:rPr>
          <w:rFonts w:ascii="Trebuchet MS" w:hAnsi="Trebuchet MS"/>
          <w:b/>
          <w:sz w:val="20"/>
          <w:szCs w:val="20"/>
        </w:rPr>
        <w:t>§16 MIEJSCE I TERMIN OTWARCIA OFERT ORAZ TRYB OCENY OFERT</w:t>
      </w:r>
    </w:p>
    <w:p w:rsidR="00EB211A" w:rsidRDefault="00EB211A" w:rsidP="00D62F1C">
      <w:pPr>
        <w:tabs>
          <w:tab w:val="left" w:pos="426"/>
        </w:tabs>
        <w:jc w:val="center"/>
        <w:rPr>
          <w:rFonts w:ascii="Trebuchet MS" w:hAnsi="Trebuchet MS"/>
          <w:b/>
          <w:sz w:val="20"/>
          <w:szCs w:val="20"/>
        </w:rPr>
      </w:pPr>
    </w:p>
    <w:p w:rsidR="00F151E3" w:rsidRPr="00680C87" w:rsidRDefault="00F151E3" w:rsidP="00F151E3">
      <w:pPr>
        <w:numPr>
          <w:ilvl w:val="0"/>
          <w:numId w:val="32"/>
        </w:numPr>
        <w:suppressAutoHyphens/>
        <w:jc w:val="both"/>
        <w:rPr>
          <w:rFonts w:ascii="Trebuchet MS" w:hAnsi="Trebuchet MS"/>
          <w:sz w:val="20"/>
          <w:szCs w:val="20"/>
        </w:rPr>
      </w:pPr>
      <w:r w:rsidRPr="00680C87">
        <w:rPr>
          <w:rFonts w:ascii="Trebuchet MS" w:hAnsi="Trebuchet MS"/>
          <w:sz w:val="20"/>
          <w:szCs w:val="20"/>
        </w:rPr>
        <w:t xml:space="preserve">Otwarcie ofert nastąpi </w:t>
      </w:r>
      <w:r w:rsidRPr="00680C87">
        <w:rPr>
          <w:rFonts w:ascii="Trebuchet MS" w:hAnsi="Trebuchet MS"/>
          <w:b/>
          <w:sz w:val="20"/>
          <w:szCs w:val="20"/>
        </w:rPr>
        <w:t xml:space="preserve">w ostatnim dniu składania ofert, o którym mowa w §2 Specyfikacji, o godz. 11.05 </w:t>
      </w:r>
      <w:r w:rsidRPr="00680C87">
        <w:rPr>
          <w:rFonts w:ascii="Trebuchet MS" w:hAnsi="Trebuchet MS"/>
          <w:sz w:val="20"/>
          <w:szCs w:val="20"/>
        </w:rPr>
        <w:t>w budynku nr 2, pok. nr 2, na komputerze Zamawiającego, po pobraniu z Platformy zakupowej złożonych ofert</w:t>
      </w:r>
      <w:r w:rsidRPr="00680C87">
        <w:rPr>
          <w:rFonts w:ascii="Trebuchet MS" w:hAnsi="Trebuchet MS"/>
          <w:b/>
          <w:sz w:val="20"/>
          <w:szCs w:val="20"/>
        </w:rPr>
        <w:t>.</w:t>
      </w:r>
      <w:r w:rsidRPr="00680C87">
        <w:rPr>
          <w:rFonts w:ascii="Trebuchet MS" w:hAnsi="Trebuchet MS"/>
          <w:sz w:val="20"/>
          <w:szCs w:val="20"/>
        </w:rPr>
        <w:t xml:space="preserve">  Niezwłocznie po otwarciu ofert, Zamawiający zamieści na stronie </w:t>
      </w:r>
      <w:hyperlink r:id="rId18" w:history="1">
        <w:r w:rsidRPr="00680C87">
          <w:rPr>
            <w:rStyle w:val="Hipercze"/>
            <w:rFonts w:ascii="Trebuchet MS" w:hAnsi="Trebuchet MS"/>
            <w:sz w:val="20"/>
            <w:szCs w:val="20"/>
          </w:rPr>
          <w:t>https://platformazakupowa.pl/pn/pwik</w:t>
        </w:r>
      </w:hyperlink>
      <w:r w:rsidRPr="00680C87">
        <w:rPr>
          <w:rFonts w:ascii="Trebuchet MS" w:hAnsi="Trebuchet MS"/>
          <w:sz w:val="20"/>
          <w:szCs w:val="20"/>
        </w:rPr>
        <w:t xml:space="preserve"> (podstronie z ogłoszeniem o postępowaniu) </w:t>
      </w:r>
      <w:r w:rsidRPr="00680C87">
        <w:rPr>
          <w:rFonts w:ascii="Trebuchet MS" w:hAnsi="Trebuchet MS"/>
          <w:b/>
          <w:sz w:val="20"/>
          <w:szCs w:val="20"/>
        </w:rPr>
        <w:t>w sekcji „Komunikaty”</w:t>
      </w:r>
      <w:r w:rsidRPr="00680C87">
        <w:rPr>
          <w:rFonts w:ascii="Trebuchet MS" w:hAnsi="Trebuchet MS"/>
          <w:sz w:val="20"/>
          <w:szCs w:val="20"/>
        </w:rPr>
        <w:t xml:space="preserve"> informacje dotyczące:</w:t>
      </w:r>
    </w:p>
    <w:p w:rsidR="00F151E3" w:rsidRPr="00680C87" w:rsidRDefault="00F151E3" w:rsidP="00F151E3">
      <w:pPr>
        <w:ind w:left="567"/>
        <w:jc w:val="both"/>
        <w:rPr>
          <w:rFonts w:ascii="Trebuchet MS" w:hAnsi="Trebuchet MS"/>
          <w:sz w:val="20"/>
          <w:szCs w:val="20"/>
        </w:rPr>
      </w:pPr>
      <w:r w:rsidRPr="00680C87">
        <w:rPr>
          <w:rFonts w:ascii="Trebuchet MS" w:hAnsi="Trebuchet MS"/>
          <w:sz w:val="20"/>
          <w:szCs w:val="20"/>
        </w:rPr>
        <w:t>a) firm Wykonawców, którzy złożyli oferty w terminie (nazwa, miejscowość),</w:t>
      </w:r>
    </w:p>
    <w:p w:rsidR="00F151E3" w:rsidRPr="00680C87" w:rsidRDefault="00F151E3" w:rsidP="00F151E3">
      <w:pPr>
        <w:ind w:left="567"/>
        <w:jc w:val="both"/>
        <w:rPr>
          <w:rFonts w:ascii="Trebuchet MS" w:hAnsi="Trebuchet MS"/>
          <w:sz w:val="20"/>
          <w:szCs w:val="20"/>
        </w:rPr>
      </w:pPr>
      <w:r w:rsidRPr="00680C87">
        <w:rPr>
          <w:rFonts w:ascii="Trebuchet MS" w:hAnsi="Trebuchet MS"/>
          <w:sz w:val="20"/>
          <w:szCs w:val="20"/>
        </w:rPr>
        <w:t>b) cen zawartych w ofertach.</w:t>
      </w:r>
    </w:p>
    <w:p w:rsidR="00EB211A" w:rsidRPr="00015732" w:rsidRDefault="00EB211A" w:rsidP="004946F0">
      <w:pPr>
        <w:numPr>
          <w:ilvl w:val="0"/>
          <w:numId w:val="32"/>
        </w:numPr>
        <w:suppressAutoHyphens/>
        <w:jc w:val="both"/>
        <w:rPr>
          <w:rFonts w:ascii="Trebuchet MS" w:hAnsi="Trebuchet MS"/>
          <w:sz w:val="20"/>
          <w:szCs w:val="20"/>
        </w:rPr>
      </w:pPr>
      <w:r w:rsidRPr="00015732">
        <w:rPr>
          <w:rFonts w:ascii="Trebuchet MS" w:hAnsi="Trebuchet MS"/>
          <w:sz w:val="20"/>
          <w:szCs w:val="20"/>
        </w:rPr>
        <w:t>Zamawiający zbada wyłącznie ofertę najkorzystniejszą. W przypadku odrzucenia tej oferty, badaniu będą podlegały kolejne najkorzystniejsze oferty.</w:t>
      </w:r>
    </w:p>
    <w:p w:rsidR="00EB211A" w:rsidRPr="00015732" w:rsidRDefault="00EB211A" w:rsidP="004946F0">
      <w:pPr>
        <w:numPr>
          <w:ilvl w:val="0"/>
          <w:numId w:val="32"/>
        </w:numPr>
        <w:suppressAutoHyphens/>
        <w:jc w:val="both"/>
        <w:rPr>
          <w:rFonts w:ascii="Trebuchet MS" w:hAnsi="Trebuchet MS"/>
          <w:sz w:val="20"/>
          <w:szCs w:val="20"/>
        </w:rPr>
      </w:pPr>
      <w:r w:rsidRPr="00015732">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EB211A" w:rsidRPr="00015732" w:rsidRDefault="00EB211A" w:rsidP="00EB211A">
      <w:pPr>
        <w:ind w:left="360"/>
        <w:jc w:val="both"/>
        <w:rPr>
          <w:rFonts w:ascii="Trebuchet MS" w:hAnsi="Trebuchet MS"/>
          <w:sz w:val="20"/>
          <w:szCs w:val="20"/>
        </w:rPr>
      </w:pPr>
      <w:r w:rsidRPr="00015732">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EB211A" w:rsidRDefault="00EB211A" w:rsidP="00EB211A">
      <w:pPr>
        <w:ind w:left="360"/>
        <w:jc w:val="both"/>
        <w:rPr>
          <w:rFonts w:ascii="Trebuchet MS" w:hAnsi="Trebuchet MS"/>
          <w:sz w:val="20"/>
          <w:szCs w:val="20"/>
        </w:rPr>
      </w:pPr>
      <w:r w:rsidRPr="00015732">
        <w:rPr>
          <w:rFonts w:ascii="Trebuchet MS" w:hAnsi="Trebuchet MS"/>
          <w:sz w:val="20"/>
          <w:szCs w:val="20"/>
        </w:rPr>
        <w:t>Zamawiający odrzuca ofertę Wykonawcy, który nie złożył wyjaśnień lub jeżeli dokonana ocena wyjaśnień nie spełnia wymagań Zamawiającego.</w:t>
      </w:r>
    </w:p>
    <w:p w:rsidR="00F151E3" w:rsidRPr="00680C87" w:rsidRDefault="00F151E3" w:rsidP="00F151E3">
      <w:pPr>
        <w:numPr>
          <w:ilvl w:val="0"/>
          <w:numId w:val="32"/>
        </w:numPr>
        <w:tabs>
          <w:tab w:val="left" w:pos="993"/>
        </w:tabs>
        <w:suppressAutoHyphens/>
        <w:jc w:val="both"/>
        <w:rPr>
          <w:rFonts w:ascii="Trebuchet MS" w:hAnsi="Trebuchet MS"/>
          <w:sz w:val="20"/>
          <w:szCs w:val="20"/>
        </w:rPr>
      </w:pPr>
      <w:r w:rsidRPr="00680C87">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680C87">
        <w:rPr>
          <w:rStyle w:val="Pogrubienie"/>
          <w:rFonts w:ascii="Trebuchet MS" w:eastAsia="Batang" w:hAnsi="Trebuchet MS" w:cs="Arial"/>
          <w:sz w:val="20"/>
          <w:szCs w:val="20"/>
          <w:shd w:val="clear" w:color="auto" w:fill="FEFEFE"/>
        </w:rPr>
        <w:t>Zamawiający zastrzega, iż nie jest zobligowany do skorzystania z powyższego uprawnienia.</w:t>
      </w:r>
      <w:r w:rsidRPr="00680C87">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rsidR="00F151E3" w:rsidRPr="00015732" w:rsidRDefault="00F151E3" w:rsidP="00F151E3">
      <w:pPr>
        <w:tabs>
          <w:tab w:val="left" w:pos="993"/>
        </w:tabs>
        <w:ind w:left="360"/>
        <w:jc w:val="both"/>
        <w:rPr>
          <w:rFonts w:ascii="Trebuchet MS" w:hAnsi="Trebuchet MS"/>
          <w:sz w:val="20"/>
          <w:szCs w:val="20"/>
        </w:rPr>
      </w:pPr>
      <w:r w:rsidRPr="00F21CDD">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EB211A" w:rsidRPr="00015732" w:rsidRDefault="00EB211A" w:rsidP="004946F0">
      <w:pPr>
        <w:numPr>
          <w:ilvl w:val="0"/>
          <w:numId w:val="32"/>
        </w:numPr>
        <w:tabs>
          <w:tab w:val="left" w:pos="993"/>
        </w:tabs>
        <w:suppressAutoHyphens/>
        <w:jc w:val="both"/>
        <w:rPr>
          <w:rFonts w:ascii="Trebuchet MS" w:hAnsi="Trebuchet MS"/>
          <w:sz w:val="20"/>
          <w:szCs w:val="20"/>
        </w:rPr>
      </w:pPr>
      <w:r w:rsidRPr="00015732">
        <w:rPr>
          <w:rFonts w:ascii="Trebuchet MS" w:hAnsi="Trebuchet MS"/>
          <w:sz w:val="20"/>
          <w:szCs w:val="20"/>
        </w:rPr>
        <w:t>Zamawiający poprawia w ofercie:</w:t>
      </w:r>
    </w:p>
    <w:p w:rsidR="00EB211A" w:rsidRPr="00015732" w:rsidRDefault="00EB211A" w:rsidP="004946F0">
      <w:pPr>
        <w:numPr>
          <w:ilvl w:val="2"/>
          <w:numId w:val="32"/>
        </w:numPr>
        <w:tabs>
          <w:tab w:val="clear" w:pos="720"/>
          <w:tab w:val="left" w:pos="709"/>
        </w:tabs>
        <w:suppressAutoHyphens/>
        <w:ind w:hanging="1554"/>
        <w:jc w:val="both"/>
        <w:rPr>
          <w:rFonts w:ascii="Trebuchet MS" w:hAnsi="Trebuchet MS"/>
          <w:sz w:val="20"/>
          <w:szCs w:val="20"/>
        </w:rPr>
      </w:pPr>
      <w:r w:rsidRPr="00015732">
        <w:rPr>
          <w:rFonts w:ascii="Trebuchet MS" w:hAnsi="Trebuchet MS"/>
          <w:sz w:val="20"/>
          <w:szCs w:val="20"/>
        </w:rPr>
        <w:t>oczywiste omyłki pisarskie,</w:t>
      </w:r>
    </w:p>
    <w:p w:rsidR="00EB211A" w:rsidRPr="00015732" w:rsidRDefault="00EB211A" w:rsidP="004946F0">
      <w:pPr>
        <w:numPr>
          <w:ilvl w:val="2"/>
          <w:numId w:val="32"/>
        </w:numPr>
        <w:tabs>
          <w:tab w:val="clear" w:pos="720"/>
          <w:tab w:val="left" w:pos="709"/>
        </w:tabs>
        <w:suppressAutoHyphens/>
        <w:ind w:left="709" w:hanging="283"/>
        <w:jc w:val="both"/>
        <w:rPr>
          <w:rFonts w:ascii="Trebuchet MS" w:hAnsi="Trebuchet MS"/>
          <w:sz w:val="20"/>
          <w:szCs w:val="20"/>
        </w:rPr>
      </w:pPr>
      <w:r w:rsidRPr="00015732">
        <w:rPr>
          <w:rFonts w:ascii="Trebuchet MS" w:hAnsi="Trebuchet MS"/>
          <w:sz w:val="20"/>
          <w:szCs w:val="20"/>
        </w:rPr>
        <w:t>oczywiste omyłki rachunkowe, z uwzględnieniem konsekwencji rachunkowych dokonanych poprawek,</w:t>
      </w:r>
    </w:p>
    <w:p w:rsidR="00EB211A" w:rsidRPr="00015732" w:rsidRDefault="00EB211A" w:rsidP="004946F0">
      <w:pPr>
        <w:numPr>
          <w:ilvl w:val="2"/>
          <w:numId w:val="32"/>
        </w:numPr>
        <w:tabs>
          <w:tab w:val="clear" w:pos="720"/>
          <w:tab w:val="left" w:pos="709"/>
        </w:tabs>
        <w:suppressAutoHyphens/>
        <w:ind w:left="709" w:hanging="283"/>
        <w:jc w:val="both"/>
        <w:rPr>
          <w:rFonts w:ascii="Trebuchet MS" w:hAnsi="Trebuchet MS"/>
          <w:sz w:val="20"/>
          <w:szCs w:val="20"/>
        </w:rPr>
      </w:pPr>
      <w:r w:rsidRPr="00015732">
        <w:rPr>
          <w:rFonts w:ascii="Trebuchet MS" w:hAnsi="Trebuchet MS"/>
          <w:sz w:val="20"/>
          <w:szCs w:val="20"/>
        </w:rPr>
        <w:t>inne omyłki polegające na niezgodności oferty z dokumentami zamówienia, niepowodujące istotnych zmian w treści oferty.</w:t>
      </w:r>
    </w:p>
    <w:p w:rsidR="00EB211A" w:rsidRPr="00015732" w:rsidRDefault="00EB211A" w:rsidP="00EB211A">
      <w:pPr>
        <w:tabs>
          <w:tab w:val="left" w:pos="709"/>
        </w:tabs>
        <w:ind w:left="426"/>
        <w:jc w:val="both"/>
        <w:rPr>
          <w:rFonts w:ascii="Trebuchet MS" w:hAnsi="Trebuchet MS"/>
          <w:sz w:val="20"/>
          <w:szCs w:val="20"/>
        </w:rPr>
      </w:pPr>
      <w:r w:rsidRPr="00015732">
        <w:rPr>
          <w:rFonts w:ascii="Trebuchet MS" w:hAnsi="Trebuchet MS"/>
          <w:sz w:val="20"/>
          <w:szCs w:val="20"/>
        </w:rPr>
        <w:t>- niezwłocznie zawiadamiając o tym Wykonawcę, którego oferta została poprawiona.</w:t>
      </w:r>
    </w:p>
    <w:p w:rsidR="00EB211A" w:rsidRPr="00015732" w:rsidRDefault="00EB211A" w:rsidP="00EB211A">
      <w:pPr>
        <w:tabs>
          <w:tab w:val="left" w:pos="709"/>
        </w:tabs>
        <w:ind w:left="426"/>
        <w:jc w:val="both"/>
        <w:rPr>
          <w:rFonts w:ascii="Trebuchet MS" w:hAnsi="Trebuchet MS"/>
          <w:sz w:val="20"/>
          <w:szCs w:val="20"/>
        </w:rPr>
      </w:pPr>
      <w:r w:rsidRPr="00015732">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015732">
        <w:rPr>
          <w:rFonts w:ascii="Trebuchet MS" w:hAnsi="Trebuchet MS"/>
          <w:sz w:val="20"/>
          <w:szCs w:val="20"/>
        </w:rPr>
        <w:br/>
        <w:t>Brak odpowiedzi w wyznaczonym terminie uznaje się za wyrażenie zgody na poprawienie omyłki.</w:t>
      </w:r>
    </w:p>
    <w:p w:rsidR="00EB211A" w:rsidRPr="00015732" w:rsidRDefault="00EB211A" w:rsidP="004946F0">
      <w:pPr>
        <w:numPr>
          <w:ilvl w:val="0"/>
          <w:numId w:val="32"/>
        </w:numPr>
        <w:tabs>
          <w:tab w:val="left" w:pos="993"/>
        </w:tabs>
        <w:suppressAutoHyphens/>
        <w:ind w:right="28"/>
        <w:jc w:val="both"/>
        <w:rPr>
          <w:rFonts w:ascii="Trebuchet MS" w:hAnsi="Trebuchet MS"/>
          <w:sz w:val="20"/>
          <w:szCs w:val="20"/>
        </w:rPr>
      </w:pPr>
      <w:r w:rsidRPr="00015732">
        <w:rPr>
          <w:rFonts w:ascii="Trebuchet MS" w:hAnsi="Trebuchet MS"/>
          <w:sz w:val="20"/>
          <w:szCs w:val="20"/>
        </w:rPr>
        <w:t>Dokumenty i wyjaśnienia, o których mowa w ust. 3-5 niniejszego paragrafu Wykonawca winien przygotować zgodnie z wymogami § 13 Specyfikacji.</w:t>
      </w:r>
    </w:p>
    <w:p w:rsidR="00EB211A" w:rsidRPr="00015732" w:rsidRDefault="00EB211A" w:rsidP="004946F0">
      <w:pPr>
        <w:numPr>
          <w:ilvl w:val="0"/>
          <w:numId w:val="32"/>
        </w:numPr>
        <w:tabs>
          <w:tab w:val="left" w:pos="993"/>
        </w:tabs>
        <w:suppressAutoHyphens/>
        <w:jc w:val="both"/>
        <w:rPr>
          <w:rFonts w:ascii="Trebuchet MS" w:hAnsi="Trebuchet MS"/>
          <w:sz w:val="20"/>
          <w:szCs w:val="20"/>
        </w:rPr>
      </w:pPr>
      <w:r w:rsidRPr="00015732">
        <w:rPr>
          <w:rFonts w:ascii="Trebuchet MS" w:hAnsi="Trebuchet MS"/>
          <w:sz w:val="20"/>
          <w:szCs w:val="20"/>
        </w:rPr>
        <w:t>Zamawiający odrzuca ofertę, jeżeli:</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jej treść nie odpowiada treści Specyfikacji, z zastrzeżeniem zapisów ust. 3,4 niniejszego paragrafu;</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jej treść jest nieczytelna tj. została wypełniona odręcznym pismem uniemożliwiającym jego prawidłowe odczytanie;</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lastRenderedPageBreak/>
        <w:t>jej złożenie stanowi czyn nieuczciwej konkurencji w rozumieniu przepisów o zwalczaniu nieuczciwej konkurencji;</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została złożona przez Wykonawcę podlegającego wykluczeniu z postępowania;</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została złożona przez Wykonawcę niespełniającego warunków udziału w postępowaniu;</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Wykonawca nie wyraził pisemnej zgody, na przedłużenie terminu związania ofertą;</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wadium nie zostało wniesione lub zostało wniesione w sposób nieprawidłowy;</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 xml:space="preserve">jej przyjęcie naruszałoby bezpieczeństwo publiczne lub istotny interes bezpieczeństwa państwa, </w:t>
      </w:r>
      <w:r w:rsidRPr="00015732">
        <w:rPr>
          <w:rFonts w:ascii="Trebuchet MS" w:hAnsi="Trebuchet MS"/>
          <w:sz w:val="20"/>
          <w:szCs w:val="20"/>
        </w:rPr>
        <w:br/>
        <w:t>a tego bezpieczeństwa lub interesu nie można zagwarantować w inny sposób;</w:t>
      </w:r>
    </w:p>
    <w:p w:rsidR="00EB211A" w:rsidRPr="00015732" w:rsidRDefault="00EB211A" w:rsidP="004946F0">
      <w:pPr>
        <w:numPr>
          <w:ilvl w:val="1"/>
          <w:numId w:val="32"/>
        </w:numPr>
        <w:tabs>
          <w:tab w:val="left" w:pos="993"/>
        </w:tabs>
        <w:suppressAutoHyphens/>
        <w:jc w:val="both"/>
        <w:rPr>
          <w:rFonts w:ascii="Trebuchet MS" w:hAnsi="Trebuchet MS"/>
          <w:sz w:val="20"/>
          <w:szCs w:val="20"/>
        </w:rPr>
      </w:pPr>
      <w:r w:rsidRPr="00015732">
        <w:rPr>
          <w:rFonts w:ascii="Trebuchet MS" w:hAnsi="Trebuchet MS"/>
          <w:sz w:val="20"/>
          <w:szCs w:val="20"/>
        </w:rPr>
        <w:t>jest nieważna na podstawie odrębnych przepisów;</w:t>
      </w:r>
    </w:p>
    <w:p w:rsidR="00EB211A" w:rsidRPr="00015732" w:rsidRDefault="00EB211A" w:rsidP="00EB211A">
      <w:pPr>
        <w:ind w:left="363"/>
        <w:jc w:val="both"/>
        <w:rPr>
          <w:rFonts w:ascii="Trebuchet MS" w:hAnsi="Trebuchet MS"/>
          <w:sz w:val="20"/>
          <w:szCs w:val="20"/>
        </w:rPr>
      </w:pPr>
      <w:r w:rsidRPr="00015732">
        <w:rPr>
          <w:rFonts w:ascii="Trebuchet MS" w:hAnsi="Trebuchet MS"/>
          <w:sz w:val="20"/>
          <w:szCs w:val="20"/>
        </w:rPr>
        <w:t>Zamawiający niezwłocznie poinformuje Wykonawcę, którego ofertę odrzucił. Informacja ta będzie zawierać uzasadnienie czynności odrzucenia.</w:t>
      </w:r>
    </w:p>
    <w:p w:rsidR="00EB211A" w:rsidRPr="00015732" w:rsidRDefault="00EB211A" w:rsidP="00EB211A">
      <w:pPr>
        <w:rPr>
          <w:rFonts w:ascii="Trebuchet MS" w:hAnsi="Trebuchet MS"/>
          <w:b/>
          <w:sz w:val="20"/>
          <w:szCs w:val="20"/>
        </w:rPr>
      </w:pPr>
    </w:p>
    <w:p w:rsidR="00EB211A" w:rsidRPr="00015732" w:rsidRDefault="00EB211A" w:rsidP="00EB211A">
      <w:pPr>
        <w:jc w:val="center"/>
        <w:rPr>
          <w:rFonts w:ascii="Trebuchet MS" w:hAnsi="Trebuchet MS"/>
          <w:sz w:val="20"/>
          <w:szCs w:val="20"/>
        </w:rPr>
      </w:pPr>
      <w:r w:rsidRPr="00015732">
        <w:rPr>
          <w:rFonts w:ascii="Trebuchet MS" w:hAnsi="Trebuchet MS"/>
          <w:b/>
          <w:sz w:val="20"/>
          <w:szCs w:val="20"/>
        </w:rPr>
        <w:t>§ 17 OGŁOSZENIE WYNIKÓW I ZAWARCIE UMOWY</w:t>
      </w:r>
    </w:p>
    <w:p w:rsidR="00EB211A" w:rsidRPr="00015732" w:rsidRDefault="00EB211A" w:rsidP="00EB211A">
      <w:pPr>
        <w:jc w:val="center"/>
        <w:rPr>
          <w:rFonts w:ascii="Trebuchet MS" w:hAnsi="Trebuchet MS"/>
          <w:sz w:val="20"/>
          <w:szCs w:val="20"/>
        </w:rPr>
      </w:pPr>
    </w:p>
    <w:p w:rsidR="00EB211A" w:rsidRPr="00015732" w:rsidRDefault="00EB211A" w:rsidP="004946F0">
      <w:pPr>
        <w:numPr>
          <w:ilvl w:val="0"/>
          <w:numId w:val="15"/>
        </w:numPr>
        <w:suppressAutoHyphens/>
        <w:jc w:val="both"/>
        <w:rPr>
          <w:rFonts w:ascii="Trebuchet MS" w:hAnsi="Trebuchet MS"/>
          <w:sz w:val="20"/>
          <w:szCs w:val="20"/>
        </w:rPr>
      </w:pPr>
      <w:r w:rsidRPr="00015732">
        <w:rPr>
          <w:rFonts w:ascii="Trebuchet MS" w:hAnsi="Trebuchet MS"/>
          <w:sz w:val="20"/>
          <w:szCs w:val="20"/>
        </w:rPr>
        <w:t xml:space="preserve">Wykonawcy biorący udział w postępowaniu powiadomieni zostaną o wyborze oferty pisemnie oraz poprzez stronę </w:t>
      </w:r>
      <w:hyperlink r:id="rId19" w:history="1">
        <w:r w:rsidRPr="00015732">
          <w:rPr>
            <w:rStyle w:val="Hipercze"/>
            <w:rFonts w:ascii="Trebuchet MS" w:hAnsi="Trebuchet MS"/>
            <w:color w:val="auto"/>
            <w:sz w:val="20"/>
            <w:szCs w:val="20"/>
          </w:rPr>
          <w:t>www.platformazakupowa.pl/pn/pwik</w:t>
        </w:r>
      </w:hyperlink>
      <w:r w:rsidRPr="00015732">
        <w:rPr>
          <w:rFonts w:ascii="Trebuchet MS" w:hAnsi="Trebuchet MS"/>
          <w:sz w:val="20"/>
          <w:szCs w:val="20"/>
        </w:rPr>
        <w:t xml:space="preserve"> (podstronę z ogłoszeniem o postępowaniu), </w:t>
      </w:r>
      <w:r w:rsidRPr="00015732">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015732">
        <w:rPr>
          <w:rFonts w:ascii="Trebuchet MS" w:hAnsi="Trebuchet MS"/>
          <w:sz w:val="20"/>
          <w:szCs w:val="20"/>
        </w:rPr>
        <w:br/>
        <w:t>z zawiadomieniem o wyniku przetargu otrzyma wskazówki dotyczące miejsca i terminu podpisania umowy.</w:t>
      </w:r>
    </w:p>
    <w:p w:rsidR="00EB211A" w:rsidRPr="00015732" w:rsidRDefault="00EB211A" w:rsidP="004946F0">
      <w:pPr>
        <w:numPr>
          <w:ilvl w:val="0"/>
          <w:numId w:val="15"/>
        </w:numPr>
        <w:suppressAutoHyphens/>
        <w:jc w:val="both"/>
        <w:rPr>
          <w:rFonts w:ascii="Trebuchet MS" w:hAnsi="Trebuchet MS"/>
          <w:sz w:val="20"/>
          <w:szCs w:val="20"/>
        </w:rPr>
      </w:pPr>
      <w:r w:rsidRPr="00015732">
        <w:rPr>
          <w:rFonts w:ascii="Trebuchet MS" w:hAnsi="Trebuchet MS"/>
          <w:sz w:val="20"/>
          <w:szCs w:val="20"/>
        </w:rPr>
        <w:t>Jeżeli wybrany Wykonawca uchyli się od podpisania umowy, wybór ofert zostanie przeprowadzony ponownie spośród ofert złożonych, o ile nie zostały one odrzucone.</w:t>
      </w:r>
    </w:p>
    <w:p w:rsidR="00EB211A" w:rsidRPr="00015732" w:rsidRDefault="00EB211A" w:rsidP="00F151E3">
      <w:pPr>
        <w:tabs>
          <w:tab w:val="left" w:pos="426"/>
        </w:tabs>
        <w:rPr>
          <w:rFonts w:ascii="Trebuchet MS" w:hAnsi="Trebuchet MS"/>
          <w:b/>
          <w:sz w:val="20"/>
          <w:szCs w:val="20"/>
        </w:rPr>
      </w:pPr>
    </w:p>
    <w:p w:rsidR="00EB211A" w:rsidRPr="00015732" w:rsidRDefault="00EB211A" w:rsidP="00EB211A">
      <w:pPr>
        <w:tabs>
          <w:tab w:val="left" w:pos="426"/>
        </w:tabs>
        <w:jc w:val="center"/>
        <w:rPr>
          <w:rFonts w:ascii="Trebuchet MS" w:hAnsi="Trebuchet MS"/>
          <w:b/>
          <w:sz w:val="20"/>
          <w:szCs w:val="20"/>
        </w:rPr>
      </w:pPr>
      <w:r w:rsidRPr="00015732">
        <w:rPr>
          <w:rFonts w:ascii="Trebuchet MS" w:hAnsi="Trebuchet MS"/>
          <w:b/>
          <w:sz w:val="20"/>
          <w:szCs w:val="20"/>
        </w:rPr>
        <w:t>§18 ZAMKNIĘCIE PRZETARGU BEZ DOKONANIA WYBORU OFERTY</w:t>
      </w:r>
    </w:p>
    <w:p w:rsidR="00EB211A" w:rsidRPr="00015732" w:rsidRDefault="00EB211A" w:rsidP="00EB211A">
      <w:pPr>
        <w:tabs>
          <w:tab w:val="left" w:pos="426"/>
        </w:tabs>
        <w:jc w:val="center"/>
        <w:rPr>
          <w:rFonts w:ascii="Trebuchet MS" w:hAnsi="Trebuchet MS"/>
          <w:b/>
          <w:sz w:val="20"/>
          <w:szCs w:val="20"/>
        </w:rPr>
      </w:pPr>
      <w:r w:rsidRPr="00015732">
        <w:rPr>
          <w:rFonts w:ascii="Trebuchet MS" w:hAnsi="Trebuchet MS"/>
          <w:b/>
          <w:sz w:val="20"/>
          <w:szCs w:val="20"/>
        </w:rPr>
        <w:t>ORAZ POSTĘPOWANIA PRZYGOTOWUJĄCEGO UMOWĘ</w:t>
      </w:r>
    </w:p>
    <w:p w:rsidR="00EB211A" w:rsidRPr="00015732" w:rsidRDefault="00EB211A" w:rsidP="00EB211A">
      <w:pPr>
        <w:tabs>
          <w:tab w:val="left" w:pos="426"/>
        </w:tabs>
        <w:jc w:val="center"/>
        <w:rPr>
          <w:rFonts w:ascii="Trebuchet MS" w:hAnsi="Trebuchet MS"/>
          <w:b/>
          <w:sz w:val="20"/>
          <w:szCs w:val="20"/>
        </w:rPr>
      </w:pPr>
    </w:p>
    <w:p w:rsidR="00EB211A" w:rsidRPr="00015732" w:rsidRDefault="00EB211A" w:rsidP="004946F0">
      <w:pPr>
        <w:numPr>
          <w:ilvl w:val="0"/>
          <w:numId w:val="16"/>
        </w:numPr>
        <w:tabs>
          <w:tab w:val="left" w:pos="426"/>
        </w:tabs>
        <w:suppressAutoHyphens/>
        <w:jc w:val="both"/>
        <w:rPr>
          <w:rFonts w:ascii="Trebuchet MS" w:hAnsi="Trebuchet MS"/>
          <w:sz w:val="20"/>
          <w:szCs w:val="20"/>
        </w:rPr>
      </w:pPr>
      <w:r w:rsidRPr="00015732">
        <w:rPr>
          <w:rFonts w:ascii="Trebuchet MS" w:hAnsi="Trebuchet MS"/>
          <w:sz w:val="20"/>
          <w:szCs w:val="20"/>
        </w:rPr>
        <w:t xml:space="preserve">Zamawiający zastrzega sobie prawo do zamknięcia przetargu lub zakończenia postępowania przygotowującego umowę, bez podania przyczyn </w:t>
      </w:r>
      <w:r w:rsidRPr="00015732">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EB211A" w:rsidRPr="00015732" w:rsidRDefault="00EB211A" w:rsidP="004946F0">
      <w:pPr>
        <w:numPr>
          <w:ilvl w:val="0"/>
          <w:numId w:val="16"/>
        </w:numPr>
        <w:tabs>
          <w:tab w:val="left" w:pos="426"/>
          <w:tab w:val="left" w:pos="8080"/>
        </w:tabs>
        <w:suppressAutoHyphens/>
        <w:jc w:val="both"/>
        <w:rPr>
          <w:rFonts w:ascii="Trebuchet MS" w:hAnsi="Trebuchet MS"/>
          <w:b/>
          <w:sz w:val="20"/>
          <w:szCs w:val="20"/>
        </w:rPr>
      </w:pPr>
      <w:r w:rsidRPr="00015732">
        <w:rPr>
          <w:rFonts w:ascii="Trebuchet MS" w:hAnsi="Trebuchet MS"/>
          <w:sz w:val="20"/>
          <w:szCs w:val="20"/>
        </w:rPr>
        <w:t xml:space="preserve">Informację o zamknięciu przetargu lub zakończeniu postępowania przygotowującego umowę Zamawiający zamieszcza na stronie </w:t>
      </w:r>
      <w:hyperlink r:id="rId20" w:history="1">
        <w:r w:rsidRPr="00015732">
          <w:rPr>
            <w:rStyle w:val="Hipercze"/>
            <w:rFonts w:ascii="Trebuchet MS" w:hAnsi="Trebuchet MS"/>
            <w:color w:val="auto"/>
            <w:sz w:val="20"/>
            <w:szCs w:val="20"/>
          </w:rPr>
          <w:t>www.platformazakupowa.pl/pn/pwik</w:t>
        </w:r>
      </w:hyperlink>
      <w:r w:rsidRPr="00015732">
        <w:rPr>
          <w:rFonts w:ascii="Trebuchet MS" w:hAnsi="Trebuchet MS"/>
          <w:sz w:val="20"/>
          <w:szCs w:val="20"/>
        </w:rPr>
        <w:t xml:space="preserve">  (podstronie z ogłoszeniem </w:t>
      </w:r>
      <w:r w:rsidR="00F51AC9">
        <w:rPr>
          <w:rFonts w:ascii="Trebuchet MS" w:hAnsi="Trebuchet MS"/>
          <w:sz w:val="20"/>
          <w:szCs w:val="20"/>
        </w:rPr>
        <w:br/>
      </w:r>
      <w:r w:rsidRPr="00015732">
        <w:rPr>
          <w:rFonts w:ascii="Trebuchet MS" w:hAnsi="Trebuchet MS"/>
          <w:sz w:val="20"/>
          <w:szCs w:val="20"/>
        </w:rPr>
        <w:t>o postępowaniu), w zakładce „Komunikaty”.</w:t>
      </w:r>
    </w:p>
    <w:p w:rsidR="00EB211A" w:rsidRPr="00015732" w:rsidRDefault="00EB211A" w:rsidP="00EB211A">
      <w:pPr>
        <w:tabs>
          <w:tab w:val="left" w:pos="426"/>
          <w:tab w:val="left" w:pos="8080"/>
        </w:tabs>
        <w:rPr>
          <w:rFonts w:ascii="Trebuchet MS" w:hAnsi="Trebuchet MS"/>
          <w:b/>
          <w:sz w:val="20"/>
          <w:szCs w:val="20"/>
        </w:rPr>
      </w:pPr>
    </w:p>
    <w:p w:rsidR="00EB211A" w:rsidRPr="00015732" w:rsidRDefault="00EB211A" w:rsidP="00EB211A">
      <w:pPr>
        <w:tabs>
          <w:tab w:val="left" w:pos="426"/>
          <w:tab w:val="left" w:pos="8080"/>
        </w:tabs>
        <w:jc w:val="center"/>
        <w:rPr>
          <w:rFonts w:ascii="Trebuchet MS" w:hAnsi="Trebuchet MS"/>
          <w:b/>
          <w:sz w:val="20"/>
          <w:szCs w:val="20"/>
        </w:rPr>
      </w:pPr>
      <w:r w:rsidRPr="00015732">
        <w:rPr>
          <w:rFonts w:ascii="Trebuchet MS" w:hAnsi="Trebuchet MS"/>
          <w:b/>
          <w:sz w:val="20"/>
          <w:szCs w:val="20"/>
        </w:rPr>
        <w:t>§19 REGULACJA PRAWNA</w:t>
      </w:r>
    </w:p>
    <w:p w:rsidR="00EB211A" w:rsidRPr="00015732" w:rsidRDefault="00EB211A" w:rsidP="00EB211A">
      <w:pPr>
        <w:tabs>
          <w:tab w:val="left" w:pos="426"/>
          <w:tab w:val="left" w:pos="8080"/>
        </w:tabs>
        <w:jc w:val="center"/>
        <w:rPr>
          <w:rFonts w:ascii="Trebuchet MS" w:hAnsi="Trebuchet MS"/>
          <w:b/>
          <w:sz w:val="20"/>
          <w:szCs w:val="20"/>
        </w:rPr>
      </w:pPr>
    </w:p>
    <w:p w:rsidR="00EB211A" w:rsidRPr="00015732" w:rsidRDefault="00EB211A" w:rsidP="004946F0">
      <w:pPr>
        <w:numPr>
          <w:ilvl w:val="0"/>
          <w:numId w:val="17"/>
        </w:numPr>
        <w:tabs>
          <w:tab w:val="left" w:pos="8080"/>
        </w:tabs>
        <w:suppressAutoHyphens/>
        <w:jc w:val="both"/>
        <w:rPr>
          <w:rFonts w:ascii="Trebuchet MS" w:hAnsi="Trebuchet MS"/>
          <w:sz w:val="20"/>
          <w:szCs w:val="20"/>
        </w:rPr>
      </w:pPr>
      <w:r w:rsidRPr="00015732">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015732">
          <w:rPr>
            <w:rStyle w:val="Hipercze"/>
            <w:rFonts w:ascii="Trebuchet MS" w:hAnsi="Trebuchet MS"/>
            <w:color w:val="auto"/>
            <w:sz w:val="20"/>
            <w:szCs w:val="20"/>
          </w:rPr>
          <w:t>www.pwik.com.pl</w:t>
        </w:r>
      </w:hyperlink>
      <w:r w:rsidRPr="00015732">
        <w:rPr>
          <w:rFonts w:ascii="Trebuchet MS" w:hAnsi="Trebuchet MS"/>
          <w:sz w:val="20"/>
          <w:szCs w:val="20"/>
        </w:rPr>
        <w:t xml:space="preserve">  </w:t>
      </w:r>
    </w:p>
    <w:p w:rsidR="00EB211A" w:rsidRPr="00015732" w:rsidRDefault="00EB211A" w:rsidP="004946F0">
      <w:pPr>
        <w:numPr>
          <w:ilvl w:val="0"/>
          <w:numId w:val="17"/>
        </w:numPr>
        <w:tabs>
          <w:tab w:val="left" w:pos="8080"/>
        </w:tabs>
        <w:suppressAutoHyphens/>
        <w:jc w:val="both"/>
        <w:rPr>
          <w:rFonts w:ascii="Trebuchet MS" w:hAnsi="Trebuchet MS"/>
          <w:sz w:val="20"/>
          <w:szCs w:val="20"/>
        </w:rPr>
      </w:pPr>
      <w:r w:rsidRPr="00015732">
        <w:rPr>
          <w:rFonts w:ascii="Trebuchet MS" w:hAnsi="Trebuchet MS"/>
          <w:sz w:val="20"/>
          <w:szCs w:val="20"/>
        </w:rPr>
        <w:t xml:space="preserve">Sprawy nie ujęte w niniejszej Specyfikacji regulują przepisy powszechnie obowiązujące, w szczególności Kodeksu Cywilnego. </w:t>
      </w:r>
    </w:p>
    <w:p w:rsidR="00EB211A" w:rsidRPr="00015732" w:rsidRDefault="00EB211A" w:rsidP="00EB211A">
      <w:pPr>
        <w:tabs>
          <w:tab w:val="left" w:pos="426"/>
          <w:tab w:val="left" w:pos="8080"/>
        </w:tabs>
        <w:jc w:val="center"/>
        <w:rPr>
          <w:rFonts w:ascii="Trebuchet MS" w:hAnsi="Trebuchet MS"/>
          <w:b/>
          <w:sz w:val="20"/>
          <w:szCs w:val="20"/>
        </w:rPr>
      </w:pPr>
    </w:p>
    <w:p w:rsidR="00EB211A" w:rsidRPr="00015732" w:rsidRDefault="00EB211A" w:rsidP="00EB211A">
      <w:pPr>
        <w:tabs>
          <w:tab w:val="left" w:pos="426"/>
          <w:tab w:val="left" w:pos="8080"/>
        </w:tabs>
        <w:rPr>
          <w:rFonts w:ascii="Trebuchet MS" w:hAnsi="Trebuchet MS"/>
          <w:b/>
          <w:sz w:val="20"/>
          <w:szCs w:val="20"/>
        </w:rPr>
      </w:pPr>
    </w:p>
    <w:p w:rsidR="00EB211A" w:rsidRPr="00015732" w:rsidRDefault="00EB211A" w:rsidP="00EB211A">
      <w:pPr>
        <w:tabs>
          <w:tab w:val="left" w:pos="426"/>
          <w:tab w:val="left" w:pos="8080"/>
        </w:tabs>
        <w:jc w:val="center"/>
        <w:rPr>
          <w:rFonts w:ascii="Trebuchet MS" w:hAnsi="Trebuchet MS"/>
          <w:b/>
          <w:sz w:val="20"/>
          <w:szCs w:val="20"/>
        </w:rPr>
      </w:pPr>
      <w:r w:rsidRPr="00015732">
        <w:rPr>
          <w:rFonts w:ascii="Trebuchet MS" w:hAnsi="Trebuchet MS"/>
          <w:b/>
          <w:sz w:val="20"/>
          <w:szCs w:val="20"/>
        </w:rPr>
        <w:t xml:space="preserve">§20 KLAUZULA INFORMACYJNA </w:t>
      </w:r>
    </w:p>
    <w:p w:rsidR="00EB211A" w:rsidRPr="00015732" w:rsidRDefault="00EB211A" w:rsidP="00EB211A">
      <w:pPr>
        <w:tabs>
          <w:tab w:val="left" w:pos="426"/>
          <w:tab w:val="left" w:pos="8080"/>
        </w:tabs>
        <w:jc w:val="center"/>
        <w:rPr>
          <w:rFonts w:ascii="Trebuchet MS" w:hAnsi="Trebuchet MS"/>
          <w:sz w:val="20"/>
          <w:szCs w:val="20"/>
        </w:rPr>
      </w:pPr>
      <w:r w:rsidRPr="00015732">
        <w:rPr>
          <w:rFonts w:ascii="Trebuchet MS" w:hAnsi="Trebuchet MS"/>
          <w:b/>
          <w:sz w:val="20"/>
          <w:szCs w:val="20"/>
        </w:rPr>
        <w:t xml:space="preserve">DOT. POSTĘPOWAŃ O UDZIELENIE ZAMÓWIENIA DLA SKŁADAJACYCH OFERTĘ </w:t>
      </w:r>
    </w:p>
    <w:p w:rsidR="00EB211A" w:rsidRPr="00015732" w:rsidRDefault="00EB211A" w:rsidP="00EB211A">
      <w:pPr>
        <w:jc w:val="both"/>
        <w:rPr>
          <w:rFonts w:ascii="Trebuchet MS" w:hAnsi="Trebuchet MS" w:cs="Calibri"/>
          <w:sz w:val="20"/>
          <w:szCs w:val="20"/>
        </w:rPr>
      </w:pPr>
    </w:p>
    <w:p w:rsidR="00EB211A" w:rsidRPr="00015732" w:rsidRDefault="00EB211A" w:rsidP="00EB211A">
      <w:pPr>
        <w:jc w:val="both"/>
        <w:rPr>
          <w:rFonts w:ascii="Trebuchet MS" w:hAnsi="Trebuchet MS"/>
          <w:sz w:val="20"/>
          <w:szCs w:val="20"/>
        </w:rPr>
      </w:pPr>
      <w:r w:rsidRPr="00015732">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EB211A" w:rsidRPr="00015732" w:rsidRDefault="00EB211A" w:rsidP="00EB211A">
      <w:pPr>
        <w:jc w:val="both"/>
        <w:rPr>
          <w:rFonts w:ascii="Trebuchet MS" w:hAnsi="Trebuchet MS"/>
          <w:sz w:val="20"/>
          <w:szCs w:val="20"/>
        </w:rPr>
      </w:pP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 xml:space="preserve"> Administratorem danych osobowych (w skrócie ADO) będzie Przedsiębiorstwo Wodociągów </w:t>
      </w:r>
      <w:r w:rsidRPr="00015732">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015732">
          <w:rPr>
            <w:rStyle w:val="Hipercze"/>
            <w:rFonts w:ascii="Trebuchet MS" w:hAnsi="Trebuchet MS"/>
            <w:color w:val="auto"/>
            <w:sz w:val="20"/>
            <w:szCs w:val="20"/>
          </w:rPr>
          <w:t>bok@pwik.com.pl</w:t>
        </w:r>
      </w:hyperlink>
      <w:r w:rsidRPr="00015732">
        <w:rPr>
          <w:rFonts w:ascii="Trebuchet MS" w:hAnsi="Trebuchet MS"/>
          <w:sz w:val="20"/>
          <w:szCs w:val="20"/>
        </w:rPr>
        <w:t>.</w:t>
      </w: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Dane będą przetwarzane:</w:t>
      </w:r>
    </w:p>
    <w:p w:rsidR="00EB211A" w:rsidRPr="00015732" w:rsidRDefault="00EB211A" w:rsidP="004946F0">
      <w:pPr>
        <w:numPr>
          <w:ilvl w:val="0"/>
          <w:numId w:val="7"/>
        </w:numPr>
        <w:jc w:val="both"/>
        <w:rPr>
          <w:rFonts w:ascii="Trebuchet MS" w:hAnsi="Trebuchet MS"/>
          <w:sz w:val="20"/>
          <w:szCs w:val="20"/>
        </w:rPr>
      </w:pPr>
      <w:r w:rsidRPr="00015732">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EB211A" w:rsidRPr="00015732" w:rsidRDefault="00EB211A" w:rsidP="004946F0">
      <w:pPr>
        <w:numPr>
          <w:ilvl w:val="0"/>
          <w:numId w:val="7"/>
        </w:numPr>
        <w:jc w:val="both"/>
        <w:rPr>
          <w:rFonts w:ascii="Trebuchet MS" w:hAnsi="Trebuchet MS"/>
          <w:sz w:val="20"/>
          <w:szCs w:val="20"/>
        </w:rPr>
      </w:pPr>
      <w:r w:rsidRPr="00015732">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015732">
        <w:rPr>
          <w:rFonts w:ascii="Trebuchet MS" w:hAnsi="Trebuchet MS"/>
          <w:sz w:val="20"/>
          <w:szCs w:val="20"/>
        </w:rPr>
        <w:br/>
      </w:r>
      <w:r w:rsidRPr="00015732">
        <w:rPr>
          <w:rFonts w:ascii="Trebuchet MS" w:hAnsi="Trebuchet MS"/>
          <w:sz w:val="20"/>
          <w:szCs w:val="20"/>
        </w:rPr>
        <w:lastRenderedPageBreak/>
        <w:t xml:space="preserve">w przypadku jej zawarcia, tj. wynikające w szczególności z przepisów prawa rachunkowego </w:t>
      </w:r>
      <w:r w:rsidRPr="00015732">
        <w:rPr>
          <w:rFonts w:ascii="Trebuchet MS" w:hAnsi="Trebuchet MS"/>
          <w:sz w:val="20"/>
          <w:szCs w:val="20"/>
        </w:rPr>
        <w:br/>
        <w:t xml:space="preserve">i podatkowego, zgodnie z art. 6 ust. 1 lit. c RODO,  </w:t>
      </w:r>
    </w:p>
    <w:p w:rsidR="00EB211A" w:rsidRPr="00015732" w:rsidRDefault="00EB211A" w:rsidP="004946F0">
      <w:pPr>
        <w:numPr>
          <w:ilvl w:val="0"/>
          <w:numId w:val="7"/>
        </w:numPr>
        <w:jc w:val="both"/>
        <w:rPr>
          <w:rFonts w:ascii="Trebuchet MS" w:hAnsi="Trebuchet MS"/>
          <w:sz w:val="20"/>
          <w:szCs w:val="20"/>
        </w:rPr>
      </w:pPr>
      <w:r w:rsidRPr="00015732">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EB211A" w:rsidRPr="00015732" w:rsidRDefault="00EB211A" w:rsidP="004946F0">
      <w:pPr>
        <w:numPr>
          <w:ilvl w:val="0"/>
          <w:numId w:val="7"/>
        </w:numPr>
        <w:jc w:val="both"/>
        <w:rPr>
          <w:rFonts w:ascii="Trebuchet MS" w:hAnsi="Trebuchet MS"/>
          <w:sz w:val="20"/>
          <w:szCs w:val="20"/>
        </w:rPr>
      </w:pPr>
      <w:r w:rsidRPr="00015732">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015732">
        <w:rPr>
          <w:rFonts w:ascii="Trebuchet MS" w:hAnsi="Trebuchet MS"/>
          <w:sz w:val="20"/>
          <w:szCs w:val="20"/>
        </w:rPr>
        <w:br/>
        <w:t>(w przypadku jej zawarcia), zgodnie z art. 6 ust. 1 lit. f RODO.</w:t>
      </w:r>
    </w:p>
    <w:p w:rsidR="00EB211A" w:rsidRPr="00015732" w:rsidRDefault="00EB211A" w:rsidP="004946F0">
      <w:pPr>
        <w:numPr>
          <w:ilvl w:val="0"/>
          <w:numId w:val="6"/>
        </w:numPr>
        <w:tabs>
          <w:tab w:val="left" w:pos="284"/>
        </w:tabs>
        <w:ind w:left="284" w:hanging="284"/>
        <w:contextualSpacing/>
        <w:jc w:val="both"/>
        <w:rPr>
          <w:rFonts w:ascii="Trebuchet MS" w:hAnsi="Trebuchet MS"/>
          <w:sz w:val="20"/>
          <w:szCs w:val="20"/>
        </w:rPr>
      </w:pPr>
      <w:r w:rsidRPr="00015732">
        <w:rPr>
          <w:rFonts w:ascii="Trebuchet MS" w:hAnsi="Trebuchet MS"/>
          <w:sz w:val="20"/>
          <w:szCs w:val="20"/>
        </w:rPr>
        <w:t xml:space="preserve">Podanie danych osobowych w oparciu o zgodę  jest dobrowolne. Podanie pozostałych danych osobowych jest niezbędne, aby wziąć udział w postępowaniu. </w:t>
      </w: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Twoje dane będą przekazywane:</w:t>
      </w:r>
    </w:p>
    <w:p w:rsidR="00EB211A" w:rsidRPr="00015732" w:rsidRDefault="00EB211A" w:rsidP="004946F0">
      <w:pPr>
        <w:numPr>
          <w:ilvl w:val="0"/>
          <w:numId w:val="5"/>
        </w:numPr>
        <w:ind w:left="284" w:hanging="284"/>
        <w:jc w:val="both"/>
        <w:rPr>
          <w:rFonts w:ascii="Trebuchet MS" w:hAnsi="Trebuchet MS"/>
          <w:sz w:val="20"/>
          <w:szCs w:val="20"/>
        </w:rPr>
      </w:pPr>
      <w:r w:rsidRPr="00015732">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EB211A" w:rsidRPr="00015732" w:rsidRDefault="00EB211A" w:rsidP="004946F0">
      <w:pPr>
        <w:numPr>
          <w:ilvl w:val="0"/>
          <w:numId w:val="5"/>
        </w:numPr>
        <w:ind w:left="284" w:hanging="284"/>
        <w:jc w:val="both"/>
        <w:rPr>
          <w:rFonts w:ascii="Trebuchet MS" w:hAnsi="Trebuchet MS"/>
          <w:sz w:val="20"/>
          <w:szCs w:val="20"/>
        </w:rPr>
      </w:pPr>
      <w:r w:rsidRPr="00015732">
        <w:rPr>
          <w:rFonts w:ascii="Trebuchet MS" w:hAnsi="Trebuchet MS"/>
          <w:sz w:val="20"/>
          <w:szCs w:val="20"/>
        </w:rPr>
        <w:t>podmiotom/osobom upoważnionym do ich otrzymania na podstawie przepisów prawa.</w:t>
      </w: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015732">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 xml:space="preserve"> Podane dane osobowe nie będą wykorzystywane przez ADO do podejmowania decyzji w sposób zautomatyzowany (czyli bez udziału człowieka), w tym do profilowania. </w:t>
      </w:r>
    </w:p>
    <w:p w:rsidR="00EB211A" w:rsidRPr="00015732" w:rsidRDefault="00EB211A" w:rsidP="004946F0">
      <w:pPr>
        <w:numPr>
          <w:ilvl w:val="0"/>
          <w:numId w:val="6"/>
        </w:numPr>
        <w:tabs>
          <w:tab w:val="left" w:pos="284"/>
        </w:tabs>
        <w:contextualSpacing/>
        <w:jc w:val="both"/>
        <w:rPr>
          <w:rFonts w:ascii="Trebuchet MS" w:hAnsi="Trebuchet MS"/>
          <w:sz w:val="20"/>
          <w:szCs w:val="20"/>
        </w:rPr>
      </w:pPr>
      <w:r w:rsidRPr="00015732">
        <w:rPr>
          <w:rFonts w:ascii="Trebuchet MS" w:hAnsi="Trebuchet MS"/>
          <w:sz w:val="20"/>
          <w:szCs w:val="20"/>
        </w:rPr>
        <w:t xml:space="preserve"> Przysługuje Ci prawo do:</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 xml:space="preserve">sprostowania danych - jeśli są nieprawidłowe lub niekompletne, przy czym skorzystanie z tego prawa,  </w:t>
      </w:r>
      <w:r w:rsidRPr="00015732">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 xml:space="preserve">usunięcia danych (w określonych przypadkach), </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 xml:space="preserve">wniesienia do ADO sprzeciwu wobec przetwarzania podanych danych osobowych z uwagi </w:t>
      </w:r>
      <w:r w:rsidRPr="00015732">
        <w:rPr>
          <w:rFonts w:ascii="Trebuchet MS" w:hAnsi="Trebuchet MS"/>
          <w:sz w:val="20"/>
          <w:szCs w:val="20"/>
        </w:rPr>
        <w:br/>
        <w:t>na szczególną sytuację (dotyczy danych przetwarzanych w celu realizacji prawnie uzasadnionego interesu ADO),</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przenoszenia danych osobowych (pod określonymi warunkami),</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wniesienia skargi do Prezesa Urzędu Ochrony Danych Osobowych,</w:t>
      </w:r>
    </w:p>
    <w:p w:rsidR="00EB211A" w:rsidRPr="00015732" w:rsidRDefault="00EB211A" w:rsidP="004946F0">
      <w:pPr>
        <w:numPr>
          <w:ilvl w:val="0"/>
          <w:numId w:val="8"/>
        </w:numPr>
        <w:tabs>
          <w:tab w:val="left" w:pos="426"/>
        </w:tabs>
        <w:suppressAutoHyphens/>
        <w:ind w:left="426" w:hanging="426"/>
        <w:jc w:val="both"/>
        <w:rPr>
          <w:rFonts w:ascii="Trebuchet MS" w:hAnsi="Trebuchet MS"/>
          <w:sz w:val="20"/>
          <w:szCs w:val="20"/>
        </w:rPr>
      </w:pPr>
      <w:r w:rsidRPr="00015732">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EB211A" w:rsidRPr="00015732" w:rsidRDefault="00EB211A" w:rsidP="00EB211A">
      <w:pPr>
        <w:jc w:val="both"/>
        <w:rPr>
          <w:rFonts w:ascii="Trebuchet MS" w:hAnsi="Trebuchet MS"/>
          <w:sz w:val="20"/>
          <w:szCs w:val="20"/>
        </w:rPr>
      </w:pPr>
    </w:p>
    <w:p w:rsidR="00EB211A" w:rsidRPr="00015732" w:rsidRDefault="00EB211A" w:rsidP="00EB211A">
      <w:pPr>
        <w:jc w:val="both"/>
        <w:rPr>
          <w:rFonts w:ascii="Trebuchet MS" w:hAnsi="Trebuchet MS"/>
          <w:sz w:val="20"/>
          <w:szCs w:val="20"/>
        </w:rPr>
      </w:pPr>
    </w:p>
    <w:p w:rsidR="00EB211A" w:rsidRPr="00015732" w:rsidRDefault="00EB211A" w:rsidP="00EB211A">
      <w:pPr>
        <w:jc w:val="both"/>
        <w:rPr>
          <w:rFonts w:ascii="Trebuchet MS" w:hAnsi="Trebuchet MS"/>
          <w:sz w:val="20"/>
          <w:szCs w:val="20"/>
        </w:rPr>
      </w:pPr>
    </w:p>
    <w:p w:rsidR="00EB211A" w:rsidRPr="00015732" w:rsidRDefault="00EB211A" w:rsidP="00EB211A">
      <w:pPr>
        <w:jc w:val="both"/>
        <w:rPr>
          <w:rFonts w:ascii="Trebuchet MS" w:hAnsi="Trebuchet MS"/>
          <w:sz w:val="20"/>
          <w:szCs w:val="20"/>
        </w:rPr>
      </w:pPr>
    </w:p>
    <w:p w:rsidR="00EB211A" w:rsidRPr="00015732" w:rsidRDefault="00EB211A" w:rsidP="00EB211A">
      <w:pPr>
        <w:jc w:val="both"/>
        <w:rPr>
          <w:rFonts w:ascii="Trebuchet MS" w:hAnsi="Trebuchet MS"/>
          <w:sz w:val="20"/>
          <w:szCs w:val="20"/>
        </w:rPr>
      </w:pPr>
    </w:p>
    <w:p w:rsidR="00EB211A" w:rsidRPr="00015732" w:rsidRDefault="00EB211A" w:rsidP="00EB211A">
      <w:pPr>
        <w:jc w:val="both"/>
        <w:rPr>
          <w:rFonts w:ascii="Trebuchet MS" w:hAnsi="Trebuchet MS"/>
          <w:sz w:val="20"/>
          <w:szCs w:val="20"/>
        </w:rPr>
      </w:pPr>
    </w:p>
    <w:p w:rsidR="00EB211A" w:rsidRPr="00015732" w:rsidRDefault="00EB211A" w:rsidP="00EB211A">
      <w:pPr>
        <w:rPr>
          <w:rFonts w:ascii="Trebuchet MS" w:hAnsi="Trebuchet MS"/>
          <w:b/>
          <w:sz w:val="20"/>
          <w:szCs w:val="20"/>
        </w:rPr>
      </w:pPr>
    </w:p>
    <w:p w:rsidR="00EB211A" w:rsidRPr="00015732" w:rsidRDefault="00EB211A" w:rsidP="00EB211A">
      <w:pPr>
        <w:rPr>
          <w:rFonts w:ascii="Trebuchet MS" w:hAnsi="Trebuchet MS"/>
          <w:b/>
          <w:sz w:val="20"/>
          <w:szCs w:val="20"/>
        </w:rPr>
      </w:pPr>
    </w:p>
    <w:p w:rsidR="00EB211A" w:rsidRPr="00015732" w:rsidRDefault="00EB211A" w:rsidP="00EB211A">
      <w:pPr>
        <w:rPr>
          <w:rFonts w:ascii="Trebuchet MS" w:hAnsi="Trebuchet MS"/>
          <w:b/>
          <w:sz w:val="20"/>
          <w:szCs w:val="20"/>
        </w:rPr>
      </w:pPr>
    </w:p>
    <w:p w:rsidR="00D62F1C" w:rsidRPr="00015732" w:rsidRDefault="00D62F1C" w:rsidP="00D62F1C">
      <w:pPr>
        <w:tabs>
          <w:tab w:val="left" w:pos="426"/>
        </w:tabs>
        <w:rPr>
          <w:rFonts w:ascii="Trebuchet MS" w:hAnsi="Trebuchet MS"/>
          <w:b/>
          <w:sz w:val="20"/>
          <w:szCs w:val="20"/>
        </w:rPr>
      </w:pPr>
    </w:p>
    <w:p w:rsidR="00EB211A" w:rsidRPr="00015732" w:rsidRDefault="00EB211A" w:rsidP="00D62F1C">
      <w:pPr>
        <w:tabs>
          <w:tab w:val="left" w:pos="426"/>
        </w:tabs>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62F1C" w:rsidRPr="00015732" w:rsidRDefault="00D62F1C" w:rsidP="00967BB0">
      <w:pPr>
        <w:tabs>
          <w:tab w:val="left" w:pos="426"/>
          <w:tab w:val="left" w:pos="8080"/>
        </w:tabs>
        <w:jc w:val="both"/>
        <w:rPr>
          <w:rFonts w:ascii="Trebuchet MS" w:hAnsi="Trebuchet MS"/>
          <w:b/>
          <w:sz w:val="20"/>
          <w:szCs w:val="20"/>
        </w:rPr>
      </w:pPr>
    </w:p>
    <w:p w:rsidR="00DE41B2" w:rsidRPr="00015732" w:rsidRDefault="00DE41B2" w:rsidP="00967BB0">
      <w:pPr>
        <w:tabs>
          <w:tab w:val="left" w:pos="426"/>
          <w:tab w:val="left" w:pos="8080"/>
        </w:tabs>
        <w:jc w:val="both"/>
        <w:rPr>
          <w:rFonts w:ascii="Trebuchet MS" w:hAnsi="Trebuchet MS"/>
          <w:b/>
          <w:sz w:val="20"/>
          <w:szCs w:val="20"/>
        </w:rPr>
      </w:pPr>
    </w:p>
    <w:p w:rsidR="00DE41B2" w:rsidRPr="00015732" w:rsidRDefault="00DE41B2" w:rsidP="00967BB0">
      <w:pPr>
        <w:tabs>
          <w:tab w:val="left" w:pos="426"/>
          <w:tab w:val="left" w:pos="8080"/>
        </w:tabs>
        <w:jc w:val="both"/>
        <w:rPr>
          <w:rFonts w:ascii="Trebuchet MS" w:hAnsi="Trebuchet MS"/>
          <w:b/>
          <w:sz w:val="20"/>
          <w:szCs w:val="20"/>
        </w:rPr>
      </w:pPr>
    </w:p>
    <w:p w:rsidR="00DE41B2" w:rsidRPr="00015732" w:rsidRDefault="00DE41B2" w:rsidP="00967BB0">
      <w:pPr>
        <w:tabs>
          <w:tab w:val="left" w:pos="426"/>
          <w:tab w:val="left" w:pos="8080"/>
        </w:tabs>
        <w:jc w:val="both"/>
        <w:rPr>
          <w:rFonts w:ascii="Trebuchet MS" w:hAnsi="Trebuchet MS"/>
          <w:b/>
          <w:sz w:val="20"/>
          <w:szCs w:val="20"/>
        </w:rPr>
      </w:pPr>
    </w:p>
    <w:p w:rsidR="00DE41B2" w:rsidRPr="00015732" w:rsidRDefault="00DE41B2" w:rsidP="00967BB0">
      <w:pPr>
        <w:tabs>
          <w:tab w:val="left" w:pos="426"/>
          <w:tab w:val="left" w:pos="8080"/>
        </w:tabs>
        <w:jc w:val="both"/>
        <w:rPr>
          <w:rFonts w:ascii="Trebuchet MS" w:hAnsi="Trebuchet MS"/>
          <w:b/>
          <w:sz w:val="20"/>
          <w:szCs w:val="20"/>
        </w:rPr>
      </w:pPr>
    </w:p>
    <w:p w:rsidR="00DE41B2" w:rsidRPr="00015732" w:rsidRDefault="00DE41B2" w:rsidP="00967BB0">
      <w:pPr>
        <w:tabs>
          <w:tab w:val="left" w:pos="426"/>
          <w:tab w:val="left" w:pos="8080"/>
        </w:tabs>
        <w:jc w:val="both"/>
        <w:rPr>
          <w:rFonts w:ascii="Trebuchet MS" w:hAnsi="Trebuchet MS"/>
          <w:b/>
          <w:sz w:val="20"/>
          <w:szCs w:val="20"/>
        </w:rPr>
      </w:pPr>
    </w:p>
    <w:p w:rsidR="00967BB0" w:rsidRPr="00015732" w:rsidRDefault="00967BB0" w:rsidP="00967BB0">
      <w:pPr>
        <w:tabs>
          <w:tab w:val="left" w:pos="426"/>
          <w:tab w:val="left" w:pos="8080"/>
        </w:tabs>
        <w:jc w:val="both"/>
        <w:rPr>
          <w:rFonts w:ascii="Trebuchet MS" w:hAnsi="Trebuchet MS"/>
          <w:b/>
          <w:sz w:val="20"/>
          <w:szCs w:val="20"/>
        </w:rPr>
      </w:pPr>
      <w:r w:rsidRPr="00015732">
        <w:rPr>
          <w:rFonts w:ascii="Trebuchet MS" w:hAnsi="Trebuchet MS"/>
          <w:b/>
          <w:sz w:val="20"/>
          <w:szCs w:val="20"/>
        </w:rPr>
        <w:t>WYKAZ ZAŁĄCZNIKÓW</w:t>
      </w:r>
    </w:p>
    <w:p w:rsidR="00967BB0" w:rsidRPr="00015732" w:rsidRDefault="00967BB0" w:rsidP="00967BB0">
      <w:pPr>
        <w:tabs>
          <w:tab w:val="left" w:pos="426"/>
          <w:tab w:val="left" w:pos="8080"/>
        </w:tabs>
        <w:jc w:val="both"/>
        <w:rPr>
          <w:rFonts w:ascii="Trebuchet MS" w:hAnsi="Trebuchet MS"/>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957"/>
        <w:gridCol w:w="6660"/>
      </w:tblGrid>
      <w:tr w:rsidR="00A72258" w:rsidRPr="00015732" w:rsidTr="00BD14D1">
        <w:tc>
          <w:tcPr>
            <w:tcW w:w="491" w:type="dxa"/>
            <w:shd w:val="clear" w:color="auto" w:fill="auto"/>
          </w:tcPr>
          <w:p w:rsidR="00A72258" w:rsidRPr="00015732" w:rsidRDefault="00A72258" w:rsidP="00CB62F7">
            <w:pPr>
              <w:rPr>
                <w:rFonts w:ascii="Trebuchet MS" w:hAnsi="Trebuchet MS"/>
                <w:sz w:val="20"/>
                <w:szCs w:val="20"/>
              </w:rPr>
            </w:pPr>
            <w:r w:rsidRPr="00015732">
              <w:rPr>
                <w:rFonts w:ascii="Trebuchet MS" w:hAnsi="Trebuchet MS"/>
                <w:sz w:val="20"/>
                <w:szCs w:val="20"/>
              </w:rPr>
              <w:t>1.</w:t>
            </w:r>
          </w:p>
        </w:tc>
        <w:tc>
          <w:tcPr>
            <w:tcW w:w="1957" w:type="dxa"/>
            <w:shd w:val="clear" w:color="auto" w:fill="auto"/>
          </w:tcPr>
          <w:p w:rsidR="00A72258" w:rsidRPr="00015732" w:rsidRDefault="00A72258" w:rsidP="00CB62F7">
            <w:pPr>
              <w:rPr>
                <w:rFonts w:ascii="Trebuchet MS" w:hAnsi="Trebuchet MS"/>
                <w:sz w:val="20"/>
                <w:szCs w:val="20"/>
              </w:rPr>
            </w:pPr>
            <w:r w:rsidRPr="00015732">
              <w:rPr>
                <w:rFonts w:ascii="Trebuchet MS" w:hAnsi="Trebuchet MS"/>
                <w:sz w:val="20"/>
                <w:szCs w:val="20"/>
              </w:rPr>
              <w:t>Załącznik nr 1</w:t>
            </w:r>
          </w:p>
        </w:tc>
        <w:tc>
          <w:tcPr>
            <w:tcW w:w="6660" w:type="dxa"/>
            <w:shd w:val="clear" w:color="auto" w:fill="auto"/>
          </w:tcPr>
          <w:p w:rsidR="00A72258" w:rsidRPr="00015732" w:rsidRDefault="00A72258" w:rsidP="00CB62F7">
            <w:pPr>
              <w:rPr>
                <w:rFonts w:ascii="Trebuchet MS" w:hAnsi="Trebuchet MS"/>
                <w:sz w:val="20"/>
                <w:szCs w:val="20"/>
              </w:rPr>
            </w:pPr>
            <w:r w:rsidRPr="00015732">
              <w:rPr>
                <w:rFonts w:ascii="Trebuchet MS" w:hAnsi="Trebuchet MS"/>
                <w:sz w:val="20"/>
                <w:szCs w:val="20"/>
              </w:rPr>
              <w:t>Przedmiot zamówienia</w:t>
            </w:r>
          </w:p>
        </w:tc>
      </w:tr>
      <w:tr w:rsidR="001034F7" w:rsidRPr="00015732" w:rsidTr="00BD14D1">
        <w:tc>
          <w:tcPr>
            <w:tcW w:w="491" w:type="dxa"/>
            <w:shd w:val="clear" w:color="auto" w:fill="auto"/>
          </w:tcPr>
          <w:p w:rsidR="001034F7" w:rsidRPr="00015732" w:rsidRDefault="00A72258" w:rsidP="00CB62F7">
            <w:pPr>
              <w:rPr>
                <w:rFonts w:ascii="Trebuchet MS" w:hAnsi="Trebuchet MS"/>
                <w:sz w:val="20"/>
                <w:szCs w:val="20"/>
              </w:rPr>
            </w:pPr>
            <w:r w:rsidRPr="00015732">
              <w:rPr>
                <w:rFonts w:ascii="Trebuchet MS" w:hAnsi="Trebuchet MS"/>
                <w:sz w:val="20"/>
                <w:szCs w:val="20"/>
              </w:rPr>
              <w:t>2</w:t>
            </w:r>
            <w:r w:rsidR="001034F7" w:rsidRPr="00015732">
              <w:rPr>
                <w:rFonts w:ascii="Trebuchet MS" w:hAnsi="Trebuchet MS"/>
                <w:sz w:val="20"/>
                <w:szCs w:val="20"/>
              </w:rPr>
              <w:t>.</w:t>
            </w:r>
          </w:p>
        </w:tc>
        <w:tc>
          <w:tcPr>
            <w:tcW w:w="1957" w:type="dxa"/>
            <w:shd w:val="clear" w:color="auto" w:fill="auto"/>
          </w:tcPr>
          <w:p w:rsidR="001034F7" w:rsidRPr="00015732" w:rsidRDefault="00A72258" w:rsidP="00CB62F7">
            <w:pPr>
              <w:rPr>
                <w:rFonts w:ascii="Trebuchet MS" w:hAnsi="Trebuchet MS"/>
                <w:sz w:val="20"/>
                <w:szCs w:val="20"/>
              </w:rPr>
            </w:pPr>
            <w:r w:rsidRPr="00015732">
              <w:rPr>
                <w:rFonts w:ascii="Trebuchet MS" w:hAnsi="Trebuchet MS"/>
                <w:sz w:val="20"/>
                <w:szCs w:val="20"/>
              </w:rPr>
              <w:t>Załącznik nr 2</w:t>
            </w:r>
          </w:p>
        </w:tc>
        <w:tc>
          <w:tcPr>
            <w:tcW w:w="6660" w:type="dxa"/>
            <w:shd w:val="clear" w:color="auto" w:fill="auto"/>
          </w:tcPr>
          <w:p w:rsidR="001034F7" w:rsidRPr="00015732" w:rsidRDefault="001034F7" w:rsidP="00CB62F7">
            <w:pPr>
              <w:rPr>
                <w:rFonts w:ascii="Trebuchet MS" w:hAnsi="Trebuchet MS"/>
                <w:sz w:val="20"/>
                <w:szCs w:val="20"/>
              </w:rPr>
            </w:pPr>
            <w:r w:rsidRPr="00015732">
              <w:rPr>
                <w:rFonts w:ascii="Trebuchet MS" w:hAnsi="Trebuchet MS"/>
                <w:sz w:val="20"/>
                <w:szCs w:val="20"/>
              </w:rPr>
              <w:t>Formularz ofertowy</w:t>
            </w:r>
          </w:p>
        </w:tc>
      </w:tr>
      <w:tr w:rsidR="001034F7" w:rsidRPr="00015732" w:rsidTr="00BD14D1">
        <w:tc>
          <w:tcPr>
            <w:tcW w:w="491" w:type="dxa"/>
            <w:shd w:val="clear" w:color="auto" w:fill="auto"/>
          </w:tcPr>
          <w:p w:rsidR="001034F7" w:rsidRPr="00015732" w:rsidRDefault="00A72258" w:rsidP="00CB62F7">
            <w:pPr>
              <w:rPr>
                <w:rFonts w:ascii="Trebuchet MS" w:hAnsi="Trebuchet MS"/>
                <w:sz w:val="20"/>
                <w:szCs w:val="20"/>
              </w:rPr>
            </w:pPr>
            <w:r w:rsidRPr="00015732">
              <w:rPr>
                <w:rFonts w:ascii="Trebuchet MS" w:hAnsi="Trebuchet MS"/>
                <w:sz w:val="20"/>
                <w:szCs w:val="20"/>
              </w:rPr>
              <w:t>3</w:t>
            </w:r>
            <w:r w:rsidR="001034F7" w:rsidRPr="00015732">
              <w:rPr>
                <w:rFonts w:ascii="Trebuchet MS" w:hAnsi="Trebuchet MS"/>
                <w:sz w:val="20"/>
                <w:szCs w:val="20"/>
              </w:rPr>
              <w:t>.</w:t>
            </w:r>
          </w:p>
        </w:tc>
        <w:tc>
          <w:tcPr>
            <w:tcW w:w="1957" w:type="dxa"/>
            <w:shd w:val="clear" w:color="auto" w:fill="auto"/>
          </w:tcPr>
          <w:p w:rsidR="001034F7" w:rsidRPr="00015732" w:rsidRDefault="00A72258" w:rsidP="00CB62F7">
            <w:pPr>
              <w:rPr>
                <w:rFonts w:ascii="Trebuchet MS" w:hAnsi="Trebuchet MS"/>
                <w:sz w:val="20"/>
                <w:szCs w:val="20"/>
              </w:rPr>
            </w:pPr>
            <w:r w:rsidRPr="00015732">
              <w:rPr>
                <w:rFonts w:ascii="Trebuchet MS" w:hAnsi="Trebuchet MS"/>
                <w:sz w:val="20"/>
                <w:szCs w:val="20"/>
              </w:rPr>
              <w:t>Załącznik nr 3</w:t>
            </w:r>
          </w:p>
        </w:tc>
        <w:tc>
          <w:tcPr>
            <w:tcW w:w="6660" w:type="dxa"/>
            <w:shd w:val="clear" w:color="auto" w:fill="auto"/>
          </w:tcPr>
          <w:p w:rsidR="001034F7" w:rsidRPr="00015732" w:rsidRDefault="007C39A4" w:rsidP="00CB62F7">
            <w:pPr>
              <w:rPr>
                <w:rFonts w:ascii="Trebuchet MS" w:hAnsi="Trebuchet MS"/>
                <w:sz w:val="20"/>
                <w:szCs w:val="20"/>
              </w:rPr>
            </w:pPr>
            <w:r w:rsidRPr="00015732">
              <w:rPr>
                <w:rFonts w:ascii="Trebuchet MS" w:hAnsi="Trebuchet MS"/>
                <w:sz w:val="20"/>
                <w:szCs w:val="20"/>
              </w:rPr>
              <w:t>Oświadczenie Wykonawcy</w:t>
            </w:r>
          </w:p>
        </w:tc>
      </w:tr>
      <w:tr w:rsidR="001C4FC3" w:rsidRPr="00015732" w:rsidTr="00BD14D1">
        <w:tc>
          <w:tcPr>
            <w:tcW w:w="491" w:type="dxa"/>
            <w:shd w:val="clear" w:color="auto" w:fill="auto"/>
          </w:tcPr>
          <w:p w:rsidR="001C4FC3" w:rsidRPr="00015732" w:rsidRDefault="00A72258" w:rsidP="00CB62F7">
            <w:pPr>
              <w:rPr>
                <w:rFonts w:ascii="Trebuchet MS" w:hAnsi="Trebuchet MS"/>
                <w:sz w:val="20"/>
                <w:szCs w:val="20"/>
              </w:rPr>
            </w:pPr>
            <w:r w:rsidRPr="00015732">
              <w:rPr>
                <w:rFonts w:ascii="Trebuchet MS" w:hAnsi="Trebuchet MS"/>
                <w:sz w:val="20"/>
                <w:szCs w:val="20"/>
              </w:rPr>
              <w:t>4</w:t>
            </w:r>
            <w:r w:rsidR="00DC04F5" w:rsidRPr="00015732">
              <w:rPr>
                <w:rFonts w:ascii="Trebuchet MS" w:hAnsi="Trebuchet MS"/>
                <w:sz w:val="20"/>
                <w:szCs w:val="20"/>
              </w:rPr>
              <w:t>.</w:t>
            </w:r>
          </w:p>
        </w:tc>
        <w:tc>
          <w:tcPr>
            <w:tcW w:w="1957" w:type="dxa"/>
            <w:shd w:val="clear" w:color="auto" w:fill="auto"/>
          </w:tcPr>
          <w:p w:rsidR="001C4FC3" w:rsidRPr="00015732" w:rsidRDefault="00DC04F5" w:rsidP="00CB62F7">
            <w:pPr>
              <w:rPr>
                <w:rFonts w:ascii="Trebuchet MS" w:hAnsi="Trebuchet MS"/>
                <w:sz w:val="20"/>
                <w:szCs w:val="20"/>
              </w:rPr>
            </w:pPr>
            <w:r w:rsidRPr="00015732">
              <w:rPr>
                <w:rFonts w:ascii="Trebuchet MS" w:hAnsi="Trebuchet MS"/>
                <w:sz w:val="20"/>
                <w:szCs w:val="20"/>
              </w:rPr>
              <w:t xml:space="preserve">Załącznik nr </w:t>
            </w:r>
            <w:r w:rsidR="00A72258" w:rsidRPr="00015732">
              <w:rPr>
                <w:rFonts w:ascii="Trebuchet MS" w:hAnsi="Trebuchet MS"/>
                <w:sz w:val="20"/>
                <w:szCs w:val="20"/>
              </w:rPr>
              <w:t>4</w:t>
            </w:r>
          </w:p>
        </w:tc>
        <w:tc>
          <w:tcPr>
            <w:tcW w:w="6660" w:type="dxa"/>
            <w:shd w:val="clear" w:color="auto" w:fill="auto"/>
          </w:tcPr>
          <w:p w:rsidR="001C4FC3" w:rsidRPr="00015732" w:rsidRDefault="00DC04F5" w:rsidP="00CB62F7">
            <w:pPr>
              <w:rPr>
                <w:rFonts w:ascii="Trebuchet MS" w:hAnsi="Trebuchet MS"/>
                <w:sz w:val="20"/>
                <w:szCs w:val="20"/>
              </w:rPr>
            </w:pPr>
            <w:r w:rsidRPr="00015732">
              <w:rPr>
                <w:rFonts w:ascii="Trebuchet MS" w:hAnsi="Trebuchet MS"/>
                <w:sz w:val="20"/>
                <w:szCs w:val="20"/>
              </w:rPr>
              <w:t>Wykaz wykonanych dostaw</w:t>
            </w:r>
          </w:p>
        </w:tc>
      </w:tr>
      <w:tr w:rsidR="006A60E9" w:rsidRPr="00015732" w:rsidTr="00BD14D1">
        <w:tc>
          <w:tcPr>
            <w:tcW w:w="491" w:type="dxa"/>
            <w:shd w:val="clear" w:color="auto" w:fill="auto"/>
          </w:tcPr>
          <w:p w:rsidR="006A60E9" w:rsidRPr="00015732" w:rsidRDefault="006A60E9" w:rsidP="00CB62F7">
            <w:pPr>
              <w:rPr>
                <w:rFonts w:ascii="Trebuchet MS" w:hAnsi="Trebuchet MS"/>
                <w:sz w:val="20"/>
                <w:szCs w:val="20"/>
              </w:rPr>
            </w:pPr>
            <w:r w:rsidRPr="00015732">
              <w:rPr>
                <w:rFonts w:ascii="Trebuchet MS" w:hAnsi="Trebuchet MS"/>
                <w:sz w:val="20"/>
                <w:szCs w:val="20"/>
              </w:rPr>
              <w:t>5.</w:t>
            </w:r>
          </w:p>
        </w:tc>
        <w:tc>
          <w:tcPr>
            <w:tcW w:w="1957" w:type="dxa"/>
            <w:shd w:val="clear" w:color="auto" w:fill="auto"/>
          </w:tcPr>
          <w:p w:rsidR="006A60E9" w:rsidRPr="00015732" w:rsidRDefault="006A60E9" w:rsidP="00CB62F7">
            <w:pPr>
              <w:rPr>
                <w:rFonts w:ascii="Trebuchet MS" w:hAnsi="Trebuchet MS"/>
                <w:sz w:val="20"/>
                <w:szCs w:val="20"/>
              </w:rPr>
            </w:pPr>
            <w:r w:rsidRPr="00015732">
              <w:rPr>
                <w:rFonts w:ascii="Trebuchet MS" w:hAnsi="Trebuchet MS"/>
                <w:sz w:val="20"/>
                <w:szCs w:val="20"/>
              </w:rPr>
              <w:t>Załącznik nr 5</w:t>
            </w:r>
          </w:p>
        </w:tc>
        <w:tc>
          <w:tcPr>
            <w:tcW w:w="6660" w:type="dxa"/>
            <w:shd w:val="clear" w:color="auto" w:fill="auto"/>
          </w:tcPr>
          <w:p w:rsidR="006A60E9" w:rsidRPr="00015732" w:rsidRDefault="006A60E9" w:rsidP="00CB62F7">
            <w:pPr>
              <w:rPr>
                <w:rFonts w:ascii="Trebuchet MS" w:hAnsi="Trebuchet MS"/>
                <w:sz w:val="20"/>
                <w:szCs w:val="20"/>
              </w:rPr>
            </w:pPr>
            <w:r w:rsidRPr="00015732">
              <w:rPr>
                <w:rFonts w:ascii="Trebuchet MS" w:hAnsi="Trebuchet MS"/>
                <w:sz w:val="20"/>
                <w:szCs w:val="20"/>
              </w:rPr>
              <w:t>Klauzula informacyjna</w:t>
            </w:r>
          </w:p>
        </w:tc>
      </w:tr>
      <w:tr w:rsidR="001034F7" w:rsidRPr="00015732" w:rsidTr="00BD14D1">
        <w:tc>
          <w:tcPr>
            <w:tcW w:w="491" w:type="dxa"/>
            <w:shd w:val="clear" w:color="auto" w:fill="auto"/>
          </w:tcPr>
          <w:p w:rsidR="001034F7" w:rsidRPr="00015732" w:rsidRDefault="006A60E9" w:rsidP="00CB62F7">
            <w:pPr>
              <w:rPr>
                <w:rFonts w:ascii="Trebuchet MS" w:hAnsi="Trebuchet MS"/>
                <w:sz w:val="20"/>
                <w:szCs w:val="20"/>
              </w:rPr>
            </w:pPr>
            <w:r w:rsidRPr="00015732">
              <w:rPr>
                <w:rFonts w:ascii="Trebuchet MS" w:hAnsi="Trebuchet MS"/>
                <w:sz w:val="20"/>
                <w:szCs w:val="20"/>
              </w:rPr>
              <w:t>6</w:t>
            </w:r>
            <w:r w:rsidR="001034F7" w:rsidRPr="00015732">
              <w:rPr>
                <w:rFonts w:ascii="Trebuchet MS" w:hAnsi="Trebuchet MS"/>
                <w:sz w:val="20"/>
                <w:szCs w:val="20"/>
              </w:rPr>
              <w:t>.</w:t>
            </w:r>
          </w:p>
        </w:tc>
        <w:tc>
          <w:tcPr>
            <w:tcW w:w="1957" w:type="dxa"/>
            <w:shd w:val="clear" w:color="auto" w:fill="auto"/>
          </w:tcPr>
          <w:p w:rsidR="001034F7" w:rsidRPr="00015732" w:rsidRDefault="001034F7" w:rsidP="00CB62F7">
            <w:pPr>
              <w:rPr>
                <w:rFonts w:ascii="Trebuchet MS" w:hAnsi="Trebuchet MS"/>
                <w:sz w:val="20"/>
                <w:szCs w:val="20"/>
              </w:rPr>
            </w:pPr>
            <w:r w:rsidRPr="00015732">
              <w:rPr>
                <w:rFonts w:ascii="Trebuchet MS" w:hAnsi="Trebuchet MS"/>
                <w:sz w:val="20"/>
                <w:szCs w:val="20"/>
              </w:rPr>
              <w:t xml:space="preserve">Załącznik nr </w:t>
            </w:r>
            <w:r w:rsidR="006A60E9" w:rsidRPr="00015732">
              <w:rPr>
                <w:rFonts w:ascii="Trebuchet MS" w:hAnsi="Trebuchet MS"/>
                <w:sz w:val="20"/>
                <w:szCs w:val="20"/>
              </w:rPr>
              <w:t>6</w:t>
            </w:r>
          </w:p>
        </w:tc>
        <w:tc>
          <w:tcPr>
            <w:tcW w:w="6660" w:type="dxa"/>
            <w:shd w:val="clear" w:color="auto" w:fill="auto"/>
          </w:tcPr>
          <w:p w:rsidR="001034F7" w:rsidRPr="00015732" w:rsidRDefault="001034F7" w:rsidP="00CB62F7">
            <w:pPr>
              <w:rPr>
                <w:rFonts w:ascii="Trebuchet MS" w:hAnsi="Trebuchet MS"/>
                <w:sz w:val="20"/>
                <w:szCs w:val="20"/>
              </w:rPr>
            </w:pPr>
            <w:r w:rsidRPr="00015732">
              <w:rPr>
                <w:rFonts w:ascii="Trebuchet MS" w:hAnsi="Trebuchet MS"/>
                <w:sz w:val="20"/>
                <w:szCs w:val="20"/>
              </w:rPr>
              <w:t>Projekt umowy</w:t>
            </w:r>
          </w:p>
        </w:tc>
      </w:tr>
    </w:tbl>
    <w:p w:rsidR="008F5495" w:rsidRPr="00015732" w:rsidRDefault="008F5495" w:rsidP="009B73BC">
      <w:pPr>
        <w:tabs>
          <w:tab w:val="left" w:pos="426"/>
          <w:tab w:val="left" w:pos="8080"/>
        </w:tabs>
        <w:ind w:left="360"/>
        <w:jc w:val="both"/>
        <w:rPr>
          <w:rFonts w:ascii="Trebuchet MS" w:hAnsi="Trebuchet MS"/>
          <w:b/>
          <w:sz w:val="20"/>
          <w:szCs w:val="20"/>
        </w:rPr>
      </w:pPr>
    </w:p>
    <w:p w:rsidR="000752F8" w:rsidRPr="00015732" w:rsidRDefault="000752F8" w:rsidP="009D0B27">
      <w:pPr>
        <w:rPr>
          <w:rFonts w:ascii="Trebuchet MS" w:hAnsi="Trebuchet MS"/>
          <w:b/>
          <w:sz w:val="20"/>
          <w:szCs w:val="20"/>
        </w:rPr>
      </w:pPr>
    </w:p>
    <w:p w:rsidR="00C97A43" w:rsidRPr="00015732" w:rsidRDefault="00C97A43"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D62F1C" w:rsidRPr="00015732" w:rsidRDefault="00D62F1C" w:rsidP="009D0B27">
      <w:pPr>
        <w:rPr>
          <w:rFonts w:ascii="Trebuchet MS" w:hAnsi="Trebuchet MS"/>
          <w:b/>
          <w:sz w:val="20"/>
          <w:szCs w:val="20"/>
        </w:rPr>
      </w:pPr>
    </w:p>
    <w:p w:rsidR="00967BB0" w:rsidRPr="00015732" w:rsidRDefault="00967BB0"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EB211A" w:rsidRPr="00015732" w:rsidRDefault="00EB211A" w:rsidP="009D0B27">
      <w:pPr>
        <w:rPr>
          <w:rFonts w:ascii="Trebuchet MS" w:hAnsi="Trebuchet MS"/>
          <w:b/>
          <w:sz w:val="20"/>
          <w:szCs w:val="20"/>
        </w:rPr>
      </w:pPr>
    </w:p>
    <w:p w:rsidR="00DA6023" w:rsidRPr="00015732" w:rsidRDefault="00DA6023" w:rsidP="009D0B27">
      <w:pPr>
        <w:rPr>
          <w:rFonts w:ascii="Trebuchet MS" w:hAnsi="Trebuchet MS"/>
          <w:b/>
          <w:sz w:val="20"/>
          <w:szCs w:val="20"/>
        </w:rPr>
      </w:pPr>
    </w:p>
    <w:p w:rsidR="00FD19E6" w:rsidRPr="00015732" w:rsidRDefault="00FD19E6" w:rsidP="00FC4AC7">
      <w:pPr>
        <w:rPr>
          <w:rFonts w:ascii="Trebuchet MS" w:hAnsi="Trebuchet MS"/>
          <w:sz w:val="20"/>
          <w:szCs w:val="20"/>
        </w:rPr>
      </w:pPr>
    </w:p>
    <w:p w:rsidR="00B26A95" w:rsidRPr="00015732" w:rsidRDefault="00B26A95" w:rsidP="00FC4AC7">
      <w:pPr>
        <w:rPr>
          <w:rFonts w:ascii="Trebuchet MS" w:hAnsi="Trebuchet MS"/>
          <w:sz w:val="20"/>
          <w:szCs w:val="20"/>
        </w:rPr>
      </w:pPr>
    </w:p>
    <w:p w:rsidR="00B26A95" w:rsidRDefault="00B26A95" w:rsidP="00FC4AC7">
      <w:pPr>
        <w:rPr>
          <w:rFonts w:ascii="Trebuchet MS" w:hAnsi="Trebuchet MS"/>
          <w:sz w:val="20"/>
          <w:szCs w:val="20"/>
        </w:rPr>
      </w:pPr>
    </w:p>
    <w:p w:rsidR="00015732" w:rsidRPr="00015732" w:rsidRDefault="00015732" w:rsidP="00FC4AC7">
      <w:pPr>
        <w:rPr>
          <w:rFonts w:ascii="Trebuchet MS" w:hAnsi="Trebuchet MS"/>
          <w:sz w:val="20"/>
          <w:szCs w:val="20"/>
        </w:rPr>
      </w:pPr>
    </w:p>
    <w:p w:rsidR="00B26A95" w:rsidRPr="00015732" w:rsidRDefault="00B26A95" w:rsidP="00FC4AC7">
      <w:pPr>
        <w:rPr>
          <w:rFonts w:ascii="Trebuchet MS" w:hAnsi="Trebuchet MS"/>
          <w:sz w:val="20"/>
          <w:szCs w:val="20"/>
        </w:rPr>
      </w:pPr>
    </w:p>
    <w:p w:rsidR="00FD19E6" w:rsidRPr="00015732" w:rsidRDefault="00FD19E6" w:rsidP="00742398">
      <w:pPr>
        <w:jc w:val="right"/>
        <w:rPr>
          <w:rFonts w:ascii="Trebuchet MS" w:hAnsi="Trebuchet MS"/>
          <w:b/>
          <w:sz w:val="20"/>
          <w:szCs w:val="20"/>
        </w:rPr>
      </w:pPr>
      <w:r w:rsidRPr="00015732">
        <w:rPr>
          <w:rFonts w:ascii="Trebuchet MS" w:hAnsi="Trebuchet MS"/>
          <w:b/>
          <w:sz w:val="20"/>
          <w:szCs w:val="20"/>
        </w:rPr>
        <w:t>ZAŁĄCZNIK NR 1</w:t>
      </w:r>
    </w:p>
    <w:p w:rsidR="00FD19E6" w:rsidRPr="00015732" w:rsidRDefault="00FD19E6" w:rsidP="00FD19E6">
      <w:pPr>
        <w:jc w:val="center"/>
        <w:rPr>
          <w:rFonts w:ascii="Trebuchet MS" w:hAnsi="Trebuchet MS"/>
          <w:b/>
          <w:sz w:val="20"/>
          <w:szCs w:val="20"/>
        </w:rPr>
      </w:pPr>
      <w:r w:rsidRPr="00015732">
        <w:rPr>
          <w:rFonts w:ascii="Trebuchet MS" w:hAnsi="Trebuchet MS"/>
          <w:b/>
          <w:sz w:val="20"/>
          <w:szCs w:val="20"/>
        </w:rPr>
        <w:t>PRZEDMIOT ZAMÓWIENIA</w:t>
      </w:r>
    </w:p>
    <w:p w:rsidR="00FD19E6" w:rsidRPr="00015732" w:rsidRDefault="00FD19E6" w:rsidP="00FD19E6">
      <w:pPr>
        <w:jc w:val="center"/>
        <w:rPr>
          <w:rFonts w:ascii="Trebuchet MS" w:hAnsi="Trebuchet MS"/>
          <w:b/>
          <w:sz w:val="20"/>
          <w:szCs w:val="20"/>
        </w:rPr>
      </w:pPr>
    </w:p>
    <w:p w:rsidR="00852D1F" w:rsidRPr="00015732" w:rsidRDefault="00852D1F" w:rsidP="002957D7">
      <w:pPr>
        <w:ind w:left="-120"/>
        <w:rPr>
          <w:rFonts w:ascii="Trebuchet MS" w:hAnsi="Trebuchet MS"/>
          <w:sz w:val="20"/>
          <w:szCs w:val="20"/>
        </w:rPr>
      </w:pPr>
      <w:r w:rsidRPr="00015732">
        <w:rPr>
          <w:rFonts w:ascii="Trebuchet MS" w:hAnsi="Trebuchet MS"/>
          <w:sz w:val="20"/>
          <w:szCs w:val="20"/>
        </w:rPr>
        <w:t>Przedmiotem zamówienia jest dostawa całorocznej odzieży roboczej i ochronnej</w:t>
      </w:r>
    </w:p>
    <w:p w:rsidR="002957D7" w:rsidRPr="00015732" w:rsidRDefault="002957D7" w:rsidP="002957D7">
      <w:pPr>
        <w:ind w:left="-120"/>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
        <w:gridCol w:w="4531"/>
        <w:gridCol w:w="1418"/>
        <w:gridCol w:w="2451"/>
      </w:tblGrid>
      <w:tr w:rsidR="00015732" w:rsidRPr="00015732" w:rsidTr="00780DB9">
        <w:tc>
          <w:tcPr>
            <w:tcW w:w="822" w:type="dxa"/>
          </w:tcPr>
          <w:p w:rsidR="00852D1F" w:rsidRPr="00015732" w:rsidRDefault="00852D1F" w:rsidP="00780DB9">
            <w:pPr>
              <w:rPr>
                <w:rFonts w:ascii="Trebuchet MS" w:hAnsi="Trebuchet MS" w:cs="Arial"/>
                <w:b/>
                <w:sz w:val="20"/>
                <w:szCs w:val="20"/>
              </w:rPr>
            </w:pPr>
            <w:r w:rsidRPr="00015732">
              <w:rPr>
                <w:rFonts w:ascii="Trebuchet MS" w:hAnsi="Trebuchet MS" w:cs="Arial"/>
                <w:b/>
                <w:sz w:val="20"/>
                <w:szCs w:val="20"/>
              </w:rPr>
              <w:t>LP.</w:t>
            </w:r>
          </w:p>
        </w:tc>
        <w:tc>
          <w:tcPr>
            <w:tcW w:w="4531" w:type="dxa"/>
          </w:tcPr>
          <w:p w:rsidR="00852D1F" w:rsidRPr="00015732" w:rsidRDefault="00852D1F" w:rsidP="00780DB9">
            <w:pPr>
              <w:rPr>
                <w:rFonts w:ascii="Trebuchet MS" w:hAnsi="Trebuchet MS" w:cs="Arial"/>
                <w:b/>
                <w:sz w:val="20"/>
                <w:szCs w:val="20"/>
              </w:rPr>
            </w:pPr>
            <w:r w:rsidRPr="00015732">
              <w:rPr>
                <w:rFonts w:ascii="Trebuchet MS" w:hAnsi="Trebuchet MS" w:cs="Arial"/>
                <w:b/>
                <w:sz w:val="20"/>
                <w:szCs w:val="20"/>
              </w:rPr>
              <w:t>Asortyment</w:t>
            </w:r>
          </w:p>
        </w:tc>
        <w:tc>
          <w:tcPr>
            <w:tcW w:w="1418" w:type="dxa"/>
          </w:tcPr>
          <w:p w:rsidR="00852D1F" w:rsidRPr="00015732" w:rsidRDefault="00852D1F" w:rsidP="00780DB9">
            <w:pPr>
              <w:rPr>
                <w:rFonts w:ascii="Trebuchet MS" w:hAnsi="Trebuchet MS" w:cs="Arial"/>
                <w:b/>
                <w:sz w:val="20"/>
                <w:szCs w:val="20"/>
              </w:rPr>
            </w:pPr>
            <w:r w:rsidRPr="00015732">
              <w:rPr>
                <w:rFonts w:ascii="Trebuchet MS" w:hAnsi="Trebuchet MS" w:cs="Arial"/>
                <w:b/>
                <w:sz w:val="20"/>
                <w:szCs w:val="20"/>
              </w:rPr>
              <w:t>Ilość</w:t>
            </w:r>
          </w:p>
        </w:tc>
        <w:tc>
          <w:tcPr>
            <w:tcW w:w="2451" w:type="dxa"/>
          </w:tcPr>
          <w:p w:rsidR="00852D1F" w:rsidRPr="00015732" w:rsidRDefault="00852D1F" w:rsidP="00780DB9">
            <w:pPr>
              <w:rPr>
                <w:rFonts w:ascii="Trebuchet MS" w:hAnsi="Trebuchet MS" w:cs="Arial"/>
                <w:b/>
                <w:sz w:val="20"/>
                <w:szCs w:val="20"/>
              </w:rPr>
            </w:pPr>
            <w:r w:rsidRPr="00015732">
              <w:rPr>
                <w:rFonts w:ascii="Trebuchet MS" w:hAnsi="Trebuchet MS" w:cs="Arial"/>
                <w:b/>
                <w:sz w:val="20"/>
                <w:szCs w:val="20"/>
              </w:rPr>
              <w:t>Wymagane dokumenty</w:t>
            </w:r>
          </w:p>
          <w:p w:rsidR="00B26A95" w:rsidRPr="00015732" w:rsidRDefault="00B26A95" w:rsidP="00780DB9">
            <w:pPr>
              <w:rPr>
                <w:rFonts w:ascii="Trebuchet MS" w:hAnsi="Trebuchet MS" w:cs="Arial"/>
                <w:b/>
                <w:sz w:val="20"/>
                <w:szCs w:val="20"/>
              </w:rPr>
            </w:pP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color w:val="auto"/>
                <w:sz w:val="20"/>
                <w:szCs w:val="20"/>
              </w:rPr>
              <w:t>Bluza męska - kolor niebieski</w:t>
            </w:r>
            <w:r w:rsidRPr="00015732">
              <w:rPr>
                <w:rFonts w:ascii="Trebuchet MS" w:hAnsi="Trebuchet MS" w:cs="Arial"/>
                <w:color w:val="auto"/>
                <w:sz w:val="20"/>
                <w:szCs w:val="20"/>
              </w:rPr>
              <w:br/>
              <w:t>Kryte zapięcie</w:t>
            </w:r>
            <w:r w:rsidRPr="00015732">
              <w:rPr>
                <w:rFonts w:ascii="Trebuchet MS" w:hAnsi="Trebuchet MS" w:cs="Arial"/>
                <w:color w:val="auto"/>
                <w:sz w:val="20"/>
                <w:szCs w:val="20"/>
              </w:rPr>
              <w:br/>
              <w:t>Rękawy z mankietami</w:t>
            </w:r>
            <w:r w:rsidRPr="00015732">
              <w:rPr>
                <w:rFonts w:ascii="Trebuchet MS" w:hAnsi="Trebuchet MS" w:cs="Arial"/>
                <w:color w:val="auto"/>
                <w:sz w:val="20"/>
                <w:szCs w:val="20"/>
              </w:rPr>
              <w:br/>
              <w:t>Wielofunkcyjne kieszenie i uchwyty</w:t>
            </w:r>
            <w:r w:rsidRPr="00015732">
              <w:rPr>
                <w:rFonts w:ascii="Trebuchet MS" w:hAnsi="Trebuchet MS" w:cs="Arial"/>
                <w:color w:val="auto"/>
                <w:sz w:val="20"/>
                <w:szCs w:val="20"/>
              </w:rPr>
              <w:br/>
              <w:t>Elementy odblaskowe, kolor srebrny.</w:t>
            </w:r>
          </w:p>
          <w:p w:rsidR="00852D1F" w:rsidRPr="00015732" w:rsidRDefault="00852D1F" w:rsidP="00780DB9">
            <w:pPr>
              <w:rPr>
                <w:rFonts w:ascii="Trebuchet MS" w:hAnsi="Trebuchet MS" w:cs="Arial"/>
                <w:b/>
                <w:sz w:val="20"/>
                <w:szCs w:val="20"/>
              </w:rPr>
            </w:pPr>
            <w:r w:rsidRPr="00015732">
              <w:rPr>
                <w:rFonts w:ascii="Trebuchet MS" w:hAnsi="Trebuchet MS" w:cs="Arial"/>
                <w:sz w:val="20"/>
                <w:szCs w:val="20"/>
              </w:rPr>
              <w:t xml:space="preserve">Materiał: diagonal 60% bawełna 40% poliester 280g/m2, guziki przemysłowe, zamki przemysłowe, odblaski na rękawach </w:t>
            </w:r>
            <w:r w:rsidRPr="00015732">
              <w:rPr>
                <w:rFonts w:ascii="Trebuchet MS" w:hAnsi="Trebuchet MS" w:cs="Arial"/>
                <w:sz w:val="20"/>
                <w:szCs w:val="20"/>
              </w:rPr>
              <w:br/>
              <w:t xml:space="preserve">i plecach. </w:t>
            </w:r>
            <w:r w:rsidRPr="00015732">
              <w:rPr>
                <w:rFonts w:ascii="Trebuchet MS" w:hAnsi="Trebuchet MS" w:cs="Arial"/>
                <w:b/>
                <w:sz w:val="20"/>
                <w:szCs w:val="20"/>
              </w:rPr>
              <w:t>Logo na przedniej kieszonce</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t>50</w:t>
            </w:r>
            <w:r w:rsidR="00852D1F" w:rsidRPr="00015732">
              <w:rPr>
                <w:rFonts w:ascii="Trebuchet MS" w:hAnsi="Trebuchet MS" w:cs="Arial"/>
                <w:sz w:val="20"/>
                <w:szCs w:val="20"/>
              </w:rPr>
              <w:t xml:space="preserve"> szt.</w:t>
            </w:r>
          </w:p>
        </w:tc>
        <w:tc>
          <w:tcPr>
            <w:tcW w:w="245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PN-EN ISO 13688:2013</w:t>
            </w:r>
          </w:p>
          <w:p w:rsidR="00852D1F" w:rsidRPr="00015732" w:rsidRDefault="00852D1F" w:rsidP="00780DB9">
            <w:pPr>
              <w:jc w:val="center"/>
              <w:rPr>
                <w:rFonts w:ascii="Trebuchet MS" w:hAnsi="Trebuchet MS" w:cs="Arial"/>
                <w:sz w:val="20"/>
                <w:szCs w:val="20"/>
              </w:rPr>
            </w:pP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Spodnie ochronne ogrodniczki typu HELIOS lub równoważne - kolor niebieski</w:t>
            </w:r>
            <w:r w:rsidRPr="00015732">
              <w:rPr>
                <w:rFonts w:ascii="Trebuchet MS" w:hAnsi="Trebuchet MS" w:cs="Arial"/>
                <w:sz w:val="20"/>
                <w:szCs w:val="20"/>
              </w:rPr>
              <w:br/>
              <w:t xml:space="preserve">Męskie spodnie z karczkiem przednim. </w:t>
            </w:r>
            <w:r w:rsidRPr="00015732">
              <w:rPr>
                <w:rFonts w:ascii="Trebuchet MS" w:hAnsi="Trebuchet MS" w:cs="Arial"/>
                <w:b/>
                <w:sz w:val="20"/>
                <w:szCs w:val="20"/>
              </w:rPr>
              <w:t>Logo na przedniej kieszonce</w:t>
            </w:r>
            <w:r w:rsidRPr="00015732">
              <w:rPr>
                <w:rFonts w:ascii="Trebuchet MS" w:hAnsi="Trebuchet MS" w:cs="Arial"/>
                <w:sz w:val="20"/>
                <w:szCs w:val="20"/>
              </w:rPr>
              <w:t>. Podwójne kolana z miejscem na nakolanniki.</w:t>
            </w:r>
            <w:r w:rsidRPr="00015732">
              <w:rPr>
                <w:rFonts w:ascii="Trebuchet MS" w:hAnsi="Trebuchet MS" w:cs="Arial"/>
                <w:sz w:val="20"/>
                <w:szCs w:val="20"/>
              </w:rPr>
              <w:br/>
              <w:t>Kieszenie z przodu i zasuwane. Karczek z kieszeniami i zapięciem pośrodku. Materiał: diagonal 60% bawełna 40% poliester 280g/m2. Elementy odblaskowe. Odblaski pod kolanem i nad kolanem kolor srebrny.</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t>12</w:t>
            </w:r>
            <w:r w:rsidR="00852D1F" w:rsidRPr="00015732">
              <w:rPr>
                <w:rFonts w:ascii="Trebuchet MS" w:hAnsi="Trebuchet MS" w:cs="Arial"/>
                <w:sz w:val="20"/>
                <w:szCs w:val="20"/>
              </w:rPr>
              <w:t>0 szt.</w:t>
            </w:r>
          </w:p>
        </w:tc>
        <w:tc>
          <w:tcPr>
            <w:tcW w:w="245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PN-EN ISO 13688:2013</w:t>
            </w:r>
          </w:p>
          <w:p w:rsidR="00852D1F" w:rsidRPr="00015732" w:rsidRDefault="00852D1F" w:rsidP="00780DB9">
            <w:pPr>
              <w:rPr>
                <w:rFonts w:ascii="Trebuchet MS" w:hAnsi="Trebuchet MS" w:cs="Arial"/>
                <w:sz w:val="20"/>
                <w:szCs w:val="20"/>
              </w:rPr>
            </w:pP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pStyle w:val="Default"/>
              <w:rPr>
                <w:rFonts w:ascii="Trebuchet MS" w:hAnsi="Trebuchet MS" w:cs="Arial"/>
                <w:bCs/>
                <w:color w:val="auto"/>
                <w:sz w:val="20"/>
                <w:szCs w:val="20"/>
              </w:rPr>
            </w:pPr>
            <w:r w:rsidRPr="00015732">
              <w:rPr>
                <w:rFonts w:ascii="Trebuchet MS" w:hAnsi="Trebuchet MS" w:cs="Arial"/>
                <w:bCs/>
                <w:color w:val="auto"/>
                <w:sz w:val="20"/>
                <w:szCs w:val="20"/>
              </w:rPr>
              <w:t xml:space="preserve">Kurtka wielosezonowa z podpinką przeciwdeszczowa z chowanym kapturem ostrzegawcza o intensywnej widzialności </w:t>
            </w:r>
            <w:r w:rsidRPr="00015732">
              <w:rPr>
                <w:rFonts w:ascii="Trebuchet MS" w:hAnsi="Trebuchet MS" w:cs="Arial"/>
                <w:bCs/>
                <w:color w:val="auto"/>
                <w:sz w:val="20"/>
                <w:szCs w:val="20"/>
              </w:rPr>
              <w:br/>
              <w:t xml:space="preserve">w kontrastowych kolorach – kolor pomarańczowy, wielofunkcyjna </w:t>
            </w:r>
            <w:r w:rsidRPr="00015732">
              <w:rPr>
                <w:rFonts w:ascii="Trebuchet MS" w:hAnsi="Trebuchet MS" w:cs="Arial"/>
                <w:bCs/>
                <w:color w:val="auto"/>
                <w:sz w:val="20"/>
                <w:szCs w:val="20"/>
              </w:rPr>
              <w:br/>
              <w:t xml:space="preserve">5 w 1. Podpinka z odpinanymi rękawami ostrzegawcza o intensywnej widzialności. </w:t>
            </w:r>
          </w:p>
          <w:p w:rsidR="00852D1F" w:rsidRPr="00015732" w:rsidRDefault="00852D1F" w:rsidP="00780DB9">
            <w:pPr>
              <w:pStyle w:val="Default"/>
              <w:rPr>
                <w:rFonts w:ascii="Trebuchet MS" w:hAnsi="Trebuchet MS" w:cs="Arial"/>
                <w:b/>
                <w:bCs/>
                <w:color w:val="auto"/>
                <w:sz w:val="20"/>
                <w:szCs w:val="20"/>
              </w:rPr>
            </w:pPr>
            <w:r w:rsidRPr="00015732">
              <w:rPr>
                <w:rFonts w:ascii="Trebuchet MS" w:hAnsi="Trebuchet MS" w:cs="Arial"/>
                <w:b/>
                <w:color w:val="auto"/>
                <w:sz w:val="20"/>
                <w:szCs w:val="20"/>
              </w:rPr>
              <w:t>Logo na piersi.</w:t>
            </w:r>
          </w:p>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color w:val="auto"/>
                <w:sz w:val="20"/>
                <w:szCs w:val="20"/>
              </w:rPr>
              <w:t>T</w:t>
            </w:r>
            <w:r w:rsidRPr="00015732">
              <w:rPr>
                <w:rFonts w:ascii="Trebuchet MS" w:hAnsi="Trebuchet MS" w:cs="Arial"/>
                <w:bCs/>
                <w:color w:val="auto"/>
                <w:sz w:val="20"/>
                <w:szCs w:val="20"/>
              </w:rPr>
              <w:t xml:space="preserve">aśma odblaskowa: </w:t>
            </w:r>
            <w:r w:rsidRPr="00015732">
              <w:rPr>
                <w:rFonts w:ascii="Trebuchet MS" w:hAnsi="Trebuchet MS" w:cs="Arial"/>
                <w:color w:val="auto"/>
                <w:sz w:val="20"/>
                <w:szCs w:val="20"/>
              </w:rPr>
              <w:t xml:space="preserve">poliester z powłoką (szklane </w:t>
            </w:r>
            <w:proofErr w:type="spellStart"/>
            <w:r w:rsidRPr="00015732">
              <w:rPr>
                <w:rFonts w:ascii="Trebuchet MS" w:hAnsi="Trebuchet MS" w:cs="Arial"/>
                <w:color w:val="auto"/>
                <w:sz w:val="20"/>
                <w:szCs w:val="20"/>
              </w:rPr>
              <w:t>mikrokulki</w:t>
            </w:r>
            <w:proofErr w:type="spellEnd"/>
            <w:r w:rsidRPr="00015732">
              <w:rPr>
                <w:rFonts w:ascii="Trebuchet MS" w:hAnsi="Trebuchet MS" w:cs="Arial"/>
                <w:color w:val="auto"/>
                <w:sz w:val="20"/>
                <w:szCs w:val="20"/>
              </w:rPr>
              <w:t xml:space="preserve">), kolor srebrny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Wodoodporne klejone szwy w kurtce, zapinana na zatrzaski kryte listwą, kaptur chowany w kołnierzu.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Kieszeń na telefon komórkowy, kieszeń napoleońska zapinana na zamek, dwie dolne kieszenie z otworami bocznymi na ocieplenie rąk.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Odpinana dwustronna podpinka EN471 2:2 z odpinanymi rękawami. </w:t>
            </w:r>
          </w:p>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bCs/>
                <w:color w:val="auto"/>
                <w:sz w:val="20"/>
                <w:szCs w:val="20"/>
              </w:rPr>
              <w:t xml:space="preserve">Wierzch </w:t>
            </w:r>
            <w:r w:rsidRPr="00015732">
              <w:rPr>
                <w:rFonts w:ascii="Trebuchet MS" w:hAnsi="Trebuchet MS" w:cs="Arial"/>
                <w:color w:val="auto"/>
                <w:sz w:val="20"/>
                <w:szCs w:val="20"/>
              </w:rPr>
              <w:t xml:space="preserve">100% poliestru Oxford </w:t>
            </w:r>
            <w:proofErr w:type="spellStart"/>
            <w:r w:rsidRPr="00015732">
              <w:rPr>
                <w:rFonts w:ascii="Trebuchet MS" w:hAnsi="Trebuchet MS" w:cs="Arial"/>
                <w:color w:val="auto"/>
                <w:sz w:val="20"/>
                <w:szCs w:val="20"/>
              </w:rPr>
              <w:t>Ripstop</w:t>
            </w:r>
            <w:proofErr w:type="spellEnd"/>
            <w:r w:rsidRPr="00015732">
              <w:rPr>
                <w:rFonts w:ascii="Trebuchet MS" w:hAnsi="Trebuchet MS" w:cs="Arial"/>
                <w:color w:val="auto"/>
                <w:sz w:val="20"/>
                <w:szCs w:val="20"/>
              </w:rPr>
              <w:t xml:space="preserve"> 300D powlekanego poliuretanem </w:t>
            </w:r>
            <w:r w:rsidRPr="00015732">
              <w:rPr>
                <w:rFonts w:ascii="Trebuchet MS" w:hAnsi="Trebuchet MS" w:cs="Arial"/>
                <w:bCs/>
                <w:color w:val="auto"/>
                <w:sz w:val="20"/>
                <w:szCs w:val="20"/>
              </w:rPr>
              <w:t xml:space="preserve">Podszewka </w:t>
            </w:r>
            <w:r w:rsidRPr="00015732">
              <w:rPr>
                <w:rFonts w:ascii="Trebuchet MS" w:hAnsi="Trebuchet MS" w:cs="Arial"/>
                <w:color w:val="auto"/>
                <w:sz w:val="20"/>
                <w:szCs w:val="20"/>
              </w:rPr>
              <w:t xml:space="preserve">100% poliestru tafta 190T, kolor granatowy </w:t>
            </w:r>
          </w:p>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bCs/>
                <w:color w:val="auto"/>
                <w:sz w:val="20"/>
                <w:szCs w:val="20"/>
              </w:rPr>
              <w:t xml:space="preserve">Podpinka. Wierzch </w:t>
            </w:r>
            <w:r w:rsidRPr="00015732">
              <w:rPr>
                <w:rFonts w:ascii="Trebuchet MS" w:hAnsi="Trebuchet MS" w:cs="Arial"/>
                <w:color w:val="auto"/>
                <w:sz w:val="20"/>
                <w:szCs w:val="20"/>
              </w:rPr>
              <w:t xml:space="preserve">100% poliestru Oxford </w:t>
            </w:r>
            <w:proofErr w:type="spellStart"/>
            <w:r w:rsidRPr="00015732">
              <w:rPr>
                <w:rFonts w:ascii="Trebuchet MS" w:hAnsi="Trebuchet MS" w:cs="Arial"/>
                <w:color w:val="auto"/>
                <w:sz w:val="20"/>
                <w:szCs w:val="20"/>
              </w:rPr>
              <w:t>Ripstop</w:t>
            </w:r>
            <w:proofErr w:type="spellEnd"/>
            <w:r w:rsidRPr="00015732">
              <w:rPr>
                <w:rFonts w:ascii="Trebuchet MS" w:hAnsi="Trebuchet MS" w:cs="Arial"/>
                <w:color w:val="auto"/>
                <w:sz w:val="20"/>
                <w:szCs w:val="20"/>
              </w:rPr>
              <w:t xml:space="preserve"> 300D powlekanego poliuretanem </w:t>
            </w:r>
            <w:r w:rsidRPr="00015732">
              <w:rPr>
                <w:rFonts w:ascii="Trebuchet MS" w:hAnsi="Trebuchet MS" w:cs="Arial"/>
                <w:bCs/>
                <w:color w:val="auto"/>
                <w:sz w:val="20"/>
                <w:szCs w:val="20"/>
              </w:rPr>
              <w:t xml:space="preserve">Podszewka </w:t>
            </w:r>
            <w:r w:rsidRPr="00015732">
              <w:rPr>
                <w:rFonts w:ascii="Trebuchet MS" w:hAnsi="Trebuchet MS" w:cs="Arial"/>
                <w:color w:val="auto"/>
                <w:sz w:val="20"/>
                <w:szCs w:val="20"/>
              </w:rPr>
              <w:t>polar 100% poliestru, 280g</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t>80</w:t>
            </w:r>
            <w:r w:rsidR="00852D1F" w:rsidRPr="00015732">
              <w:rPr>
                <w:rFonts w:ascii="Trebuchet MS" w:hAnsi="Trebuchet MS" w:cs="Arial"/>
                <w:sz w:val="20"/>
                <w:szCs w:val="20"/>
              </w:rPr>
              <w:t xml:space="preserve"> szt.</w:t>
            </w:r>
          </w:p>
        </w:tc>
        <w:tc>
          <w:tcPr>
            <w:tcW w:w="245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PN-EN ISO 13688:2013,</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PN EN 342:2018-01, </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PN EN 343:2019-04, </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PN-EN ISO 20471:2013</w:t>
            </w:r>
          </w:p>
          <w:p w:rsidR="00852D1F" w:rsidRPr="00015732" w:rsidRDefault="00852D1F" w:rsidP="00780DB9">
            <w:pPr>
              <w:rPr>
                <w:rFonts w:ascii="Trebuchet MS" w:hAnsi="Trebuchet MS" w:cs="Arial"/>
                <w:sz w:val="20"/>
                <w:szCs w:val="20"/>
              </w:rPr>
            </w:pP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Deklaracja zgodności</w:t>
            </w:r>
          </w:p>
          <w:p w:rsidR="00852D1F" w:rsidRPr="00015732" w:rsidRDefault="00852D1F" w:rsidP="00780DB9">
            <w:pPr>
              <w:rPr>
                <w:rFonts w:ascii="Trebuchet MS" w:hAnsi="Trebuchet MS" w:cs="Arial"/>
                <w:sz w:val="20"/>
                <w:szCs w:val="20"/>
              </w:rPr>
            </w:pP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Spodnie robocze na szelkach ostrzegawcze o intensywnej widzialności - kolor pomarańczowy ocieplane. </w:t>
            </w:r>
          </w:p>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b/>
                <w:bCs/>
                <w:color w:val="auto"/>
                <w:sz w:val="20"/>
                <w:szCs w:val="20"/>
              </w:rPr>
              <w:t xml:space="preserve">Wierzch: </w:t>
            </w:r>
            <w:r w:rsidRPr="00015732">
              <w:rPr>
                <w:rFonts w:ascii="Trebuchet MS" w:hAnsi="Trebuchet MS" w:cs="Arial"/>
                <w:color w:val="auto"/>
                <w:sz w:val="20"/>
                <w:szCs w:val="20"/>
              </w:rPr>
              <w:t xml:space="preserve">100 % poliestru 300D powlekanego poliuretanem nieoddychającego </w:t>
            </w:r>
            <w:r w:rsidRPr="00015732">
              <w:rPr>
                <w:rFonts w:ascii="Trebuchet MS" w:hAnsi="Trebuchet MS" w:cs="Arial"/>
                <w:b/>
                <w:bCs/>
                <w:color w:val="auto"/>
                <w:sz w:val="20"/>
                <w:szCs w:val="20"/>
              </w:rPr>
              <w:t xml:space="preserve">Podszewka: </w:t>
            </w:r>
            <w:r w:rsidRPr="00015732">
              <w:rPr>
                <w:rFonts w:ascii="Trebuchet MS" w:hAnsi="Trebuchet MS" w:cs="Arial"/>
                <w:color w:val="auto"/>
                <w:sz w:val="20"/>
                <w:szCs w:val="20"/>
              </w:rPr>
              <w:t xml:space="preserve">100 % poliestru </w:t>
            </w:r>
            <w:proofErr w:type="spellStart"/>
            <w:r w:rsidRPr="00015732">
              <w:rPr>
                <w:rFonts w:ascii="Trebuchet MS" w:hAnsi="Trebuchet MS" w:cs="Arial"/>
                <w:color w:val="auto"/>
                <w:sz w:val="20"/>
                <w:szCs w:val="20"/>
              </w:rPr>
              <w:t>taffeta</w:t>
            </w:r>
            <w:proofErr w:type="spellEnd"/>
            <w:r w:rsidRPr="00015732">
              <w:rPr>
                <w:rFonts w:ascii="Trebuchet MS" w:hAnsi="Trebuchet MS" w:cs="Arial"/>
                <w:color w:val="auto"/>
                <w:sz w:val="20"/>
                <w:szCs w:val="20"/>
              </w:rPr>
              <w:t xml:space="preserve"> 190T </w:t>
            </w:r>
            <w:r w:rsidRPr="00015732">
              <w:rPr>
                <w:rFonts w:ascii="Trebuchet MS" w:hAnsi="Trebuchet MS" w:cs="Arial"/>
                <w:b/>
                <w:bCs/>
                <w:color w:val="auto"/>
                <w:sz w:val="20"/>
                <w:szCs w:val="20"/>
              </w:rPr>
              <w:t xml:space="preserve">Ocieplenie: </w:t>
            </w:r>
            <w:r w:rsidRPr="00015732">
              <w:rPr>
                <w:rFonts w:ascii="Trebuchet MS" w:hAnsi="Trebuchet MS" w:cs="Arial"/>
                <w:color w:val="auto"/>
                <w:sz w:val="20"/>
                <w:szCs w:val="20"/>
              </w:rPr>
              <w:t xml:space="preserve">100% poliestru 140g/m2 </w:t>
            </w:r>
          </w:p>
          <w:p w:rsidR="00852D1F" w:rsidRPr="00015732" w:rsidRDefault="00852D1F" w:rsidP="00780DB9">
            <w:pPr>
              <w:pStyle w:val="Default"/>
              <w:rPr>
                <w:rFonts w:ascii="Trebuchet MS" w:hAnsi="Trebuchet MS" w:cs="Arial"/>
                <w:color w:val="auto"/>
                <w:sz w:val="20"/>
                <w:szCs w:val="20"/>
              </w:rPr>
            </w:pPr>
            <w:r w:rsidRPr="00015732">
              <w:rPr>
                <w:rFonts w:ascii="Trebuchet MS" w:hAnsi="Trebuchet MS" w:cs="Arial"/>
                <w:b/>
                <w:bCs/>
                <w:color w:val="auto"/>
                <w:sz w:val="20"/>
                <w:szCs w:val="20"/>
              </w:rPr>
              <w:lastRenderedPageBreak/>
              <w:t xml:space="preserve">Taśma odblaskowa: </w:t>
            </w:r>
            <w:r w:rsidRPr="00015732">
              <w:rPr>
                <w:rFonts w:ascii="Trebuchet MS" w:hAnsi="Trebuchet MS" w:cs="Arial"/>
                <w:color w:val="auto"/>
                <w:sz w:val="20"/>
                <w:szCs w:val="20"/>
              </w:rPr>
              <w:t xml:space="preserve">poliester z powłoką (szklane </w:t>
            </w:r>
            <w:proofErr w:type="spellStart"/>
            <w:r w:rsidRPr="00015732">
              <w:rPr>
                <w:rFonts w:ascii="Trebuchet MS" w:hAnsi="Trebuchet MS" w:cs="Arial"/>
                <w:color w:val="auto"/>
                <w:sz w:val="20"/>
                <w:szCs w:val="20"/>
              </w:rPr>
              <w:t>mikrokulki</w:t>
            </w:r>
            <w:proofErr w:type="spellEnd"/>
            <w:r w:rsidRPr="00015732">
              <w:rPr>
                <w:rFonts w:ascii="Trebuchet MS" w:hAnsi="Trebuchet MS" w:cs="Arial"/>
                <w:color w:val="auto"/>
                <w:sz w:val="20"/>
                <w:szCs w:val="20"/>
              </w:rPr>
              <w:t xml:space="preserve">),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Wodoszczelne z przyszywaną taśmą i klejonymi szwami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Boczne zamki błyskawiczne dla regulacji w talii,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Dwie boczne skośne kieszenie i jedna kieszeń na piersi, </w:t>
            </w:r>
          </w:p>
          <w:p w:rsidR="00852D1F" w:rsidRPr="00015732" w:rsidRDefault="00852D1F" w:rsidP="00780DB9">
            <w:pPr>
              <w:autoSpaceDE w:val="0"/>
              <w:autoSpaceDN w:val="0"/>
              <w:adjustRightInd w:val="0"/>
              <w:rPr>
                <w:rFonts w:ascii="Trebuchet MS" w:hAnsi="Trebuchet MS" w:cs="Arial"/>
                <w:sz w:val="20"/>
                <w:szCs w:val="20"/>
              </w:rPr>
            </w:pPr>
            <w:r w:rsidRPr="00015732">
              <w:rPr>
                <w:rFonts w:ascii="Trebuchet MS" w:hAnsi="Trebuchet MS" w:cs="Arial"/>
                <w:sz w:val="20"/>
                <w:szCs w:val="20"/>
              </w:rPr>
              <w:t xml:space="preserve">• Nogawki regulowane za pomocą zamka błyskawicznego, </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lastRenderedPageBreak/>
              <w:t>80</w:t>
            </w:r>
            <w:r w:rsidR="00852D1F" w:rsidRPr="00015732">
              <w:rPr>
                <w:rFonts w:ascii="Trebuchet MS" w:hAnsi="Trebuchet MS" w:cs="Arial"/>
                <w:sz w:val="20"/>
                <w:szCs w:val="20"/>
              </w:rPr>
              <w:t xml:space="preserve"> szt.</w:t>
            </w:r>
          </w:p>
        </w:tc>
        <w:tc>
          <w:tcPr>
            <w:tcW w:w="245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PN EN 342:2018-01, </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PN-EN ISO 20471:2013, </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PN EN 343:2019-04</w:t>
            </w:r>
          </w:p>
          <w:p w:rsidR="00852D1F" w:rsidRPr="00015732" w:rsidRDefault="00852D1F" w:rsidP="00780DB9">
            <w:pPr>
              <w:rPr>
                <w:rFonts w:ascii="Trebuchet MS" w:hAnsi="Trebuchet MS" w:cs="Arial"/>
                <w:sz w:val="20"/>
                <w:szCs w:val="20"/>
              </w:rPr>
            </w:pP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pStyle w:val="NormalnyWeb"/>
              <w:spacing w:before="0" w:after="0"/>
              <w:rPr>
                <w:rFonts w:ascii="Trebuchet MS" w:hAnsi="Trebuchet MS" w:cs="Arial"/>
                <w:sz w:val="20"/>
                <w:szCs w:val="20"/>
              </w:rPr>
            </w:pPr>
            <w:r w:rsidRPr="00015732">
              <w:rPr>
                <w:rFonts w:ascii="Trebuchet MS" w:hAnsi="Trebuchet MS" w:cs="Arial"/>
                <w:sz w:val="20"/>
                <w:szCs w:val="20"/>
              </w:rPr>
              <w:t xml:space="preserve">Koszula flanelowa o podwyższonej jakości </w:t>
            </w:r>
            <w:smartTag w:uri="urn:schemas-microsoft-com:office:smarttags" w:element="metricconverter">
              <w:smartTagPr>
                <w:attr w:name="ProductID" w:val="2,2 mm"/>
              </w:smartTagPr>
              <w:r w:rsidRPr="00015732">
                <w:rPr>
                  <w:rFonts w:ascii="Trebuchet MS" w:hAnsi="Trebuchet MS" w:cs="Arial"/>
                  <w:sz w:val="20"/>
                  <w:szCs w:val="20"/>
                </w:rPr>
                <w:t>180 g</w:t>
              </w:r>
            </w:smartTag>
            <w:r w:rsidRPr="00015732">
              <w:rPr>
                <w:rFonts w:ascii="Trebuchet MS" w:hAnsi="Trebuchet MS" w:cs="Arial"/>
                <w:sz w:val="20"/>
                <w:szCs w:val="20"/>
              </w:rPr>
              <w:t>. Produkcja Polska. Zapinana na guziki przemysłowe.</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t>300</w:t>
            </w:r>
            <w:r w:rsidR="00852D1F" w:rsidRPr="00015732">
              <w:rPr>
                <w:rFonts w:ascii="Trebuchet MS" w:hAnsi="Trebuchet MS" w:cs="Arial"/>
                <w:sz w:val="20"/>
                <w:szCs w:val="20"/>
              </w:rPr>
              <w:t xml:space="preserve"> szt.</w:t>
            </w:r>
          </w:p>
        </w:tc>
        <w:tc>
          <w:tcPr>
            <w:tcW w:w="2451" w:type="dxa"/>
          </w:tcPr>
          <w:p w:rsidR="00852D1F" w:rsidRPr="00015732" w:rsidRDefault="00852D1F" w:rsidP="00780DB9">
            <w:pPr>
              <w:rPr>
                <w:rFonts w:ascii="Trebuchet MS" w:hAnsi="Trebuchet MS" w:cs="Arial"/>
                <w:sz w:val="20"/>
                <w:szCs w:val="20"/>
              </w:rPr>
            </w:pP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Odzież </w:t>
            </w:r>
            <w:proofErr w:type="spellStart"/>
            <w:r w:rsidRPr="00015732">
              <w:rPr>
                <w:rFonts w:ascii="Trebuchet MS" w:hAnsi="Trebuchet MS" w:cs="Arial"/>
                <w:sz w:val="20"/>
                <w:szCs w:val="20"/>
              </w:rPr>
              <w:t>termoaktywna</w:t>
            </w:r>
            <w:proofErr w:type="spellEnd"/>
            <w:r w:rsidRPr="00015732">
              <w:rPr>
                <w:rFonts w:ascii="Trebuchet MS" w:hAnsi="Trebuchet MS" w:cs="Arial"/>
                <w:sz w:val="20"/>
                <w:szCs w:val="20"/>
              </w:rPr>
              <w:t xml:space="preserve"> dobrej jakości - zawartość </w:t>
            </w:r>
            <w:proofErr w:type="spellStart"/>
            <w:r w:rsidRPr="00015732">
              <w:rPr>
                <w:rFonts w:ascii="Trebuchet MS" w:hAnsi="Trebuchet MS" w:cs="Arial"/>
                <w:sz w:val="20"/>
                <w:szCs w:val="20"/>
              </w:rPr>
              <w:t>elastanu</w:t>
            </w:r>
            <w:proofErr w:type="spellEnd"/>
            <w:r w:rsidRPr="00015732">
              <w:rPr>
                <w:rFonts w:ascii="Trebuchet MS" w:hAnsi="Trebuchet MS" w:cs="Arial"/>
                <w:sz w:val="20"/>
                <w:szCs w:val="20"/>
              </w:rPr>
              <w:t xml:space="preserve"> co najmniej 10 %</w:t>
            </w:r>
            <w:r w:rsidRPr="00015732">
              <w:rPr>
                <w:rFonts w:ascii="Trebuchet MS" w:hAnsi="Trebuchet MS" w:cs="Arial"/>
                <w:sz w:val="20"/>
                <w:szCs w:val="20"/>
              </w:rPr>
              <w:br/>
              <w:t xml:space="preserve">-w zestawie koszulka z długim rękawem oraz kalesony </w:t>
            </w:r>
          </w:p>
        </w:tc>
        <w:tc>
          <w:tcPr>
            <w:tcW w:w="1418"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100 </w:t>
            </w:r>
            <w:proofErr w:type="spellStart"/>
            <w:r w:rsidRPr="00015732">
              <w:rPr>
                <w:rFonts w:ascii="Trebuchet MS" w:hAnsi="Trebuchet MS" w:cs="Arial"/>
                <w:sz w:val="20"/>
                <w:szCs w:val="20"/>
              </w:rPr>
              <w:t>kpl</w:t>
            </w:r>
            <w:proofErr w:type="spellEnd"/>
            <w:r w:rsidRPr="00015732">
              <w:rPr>
                <w:rFonts w:ascii="Trebuchet MS" w:hAnsi="Trebuchet MS" w:cs="Arial"/>
                <w:sz w:val="20"/>
                <w:szCs w:val="20"/>
              </w:rPr>
              <w:t>.</w:t>
            </w:r>
          </w:p>
        </w:tc>
        <w:tc>
          <w:tcPr>
            <w:tcW w:w="2451" w:type="dxa"/>
          </w:tcPr>
          <w:p w:rsidR="00852D1F" w:rsidRPr="00015732" w:rsidRDefault="00852D1F" w:rsidP="00780DB9">
            <w:pPr>
              <w:rPr>
                <w:rFonts w:ascii="Trebuchet MS" w:hAnsi="Trebuchet MS" w:cs="Arial"/>
                <w:sz w:val="20"/>
                <w:szCs w:val="20"/>
              </w:rPr>
            </w:pP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Czapka z daszkiem - siateczkowy materiał z tyłu - kolor niebieski.</w:t>
            </w:r>
            <w:r w:rsidRPr="00015732">
              <w:rPr>
                <w:rFonts w:ascii="Trebuchet MS" w:hAnsi="Trebuchet MS" w:cs="Arial"/>
                <w:sz w:val="20"/>
                <w:szCs w:val="20"/>
              </w:rPr>
              <w:br/>
              <w:t>- usztywniany daszek i przód czapki</w:t>
            </w:r>
            <w:r w:rsidRPr="00015732">
              <w:rPr>
                <w:rFonts w:ascii="Trebuchet MS" w:hAnsi="Trebuchet MS" w:cs="Arial"/>
                <w:sz w:val="20"/>
                <w:szCs w:val="20"/>
              </w:rPr>
              <w:br/>
              <w:t>- zapinana na zatrzask z możliwością regulacji</w:t>
            </w:r>
          </w:p>
        </w:tc>
        <w:tc>
          <w:tcPr>
            <w:tcW w:w="1418" w:type="dxa"/>
          </w:tcPr>
          <w:p w:rsidR="00852D1F" w:rsidRPr="00015732" w:rsidRDefault="00F32C11" w:rsidP="00780DB9">
            <w:pPr>
              <w:rPr>
                <w:rFonts w:ascii="Trebuchet MS" w:hAnsi="Trebuchet MS" w:cs="Arial"/>
                <w:sz w:val="20"/>
                <w:szCs w:val="20"/>
              </w:rPr>
            </w:pPr>
            <w:r>
              <w:rPr>
                <w:rFonts w:ascii="Trebuchet MS" w:hAnsi="Trebuchet MS" w:cs="Arial"/>
                <w:sz w:val="20"/>
                <w:szCs w:val="20"/>
              </w:rPr>
              <w:t>3</w:t>
            </w:r>
            <w:r w:rsidR="00852D1F" w:rsidRPr="00015732">
              <w:rPr>
                <w:rFonts w:ascii="Trebuchet MS" w:hAnsi="Trebuchet MS" w:cs="Arial"/>
                <w:sz w:val="20"/>
                <w:szCs w:val="20"/>
              </w:rPr>
              <w:t>0 szt.</w:t>
            </w:r>
          </w:p>
        </w:tc>
        <w:tc>
          <w:tcPr>
            <w:tcW w:w="2451" w:type="dxa"/>
          </w:tcPr>
          <w:p w:rsidR="00C66FF5" w:rsidRPr="00015732" w:rsidRDefault="00C66FF5" w:rsidP="00C66FF5">
            <w:pPr>
              <w:rPr>
                <w:rFonts w:ascii="Trebuchet MS" w:hAnsi="Trebuchet MS" w:cs="Arial"/>
                <w:sz w:val="20"/>
                <w:szCs w:val="20"/>
              </w:rPr>
            </w:pPr>
            <w:r w:rsidRPr="00015732">
              <w:rPr>
                <w:rFonts w:ascii="Trebuchet MS" w:hAnsi="Trebuchet MS" w:cs="Arial"/>
                <w:sz w:val="20"/>
                <w:szCs w:val="20"/>
              </w:rPr>
              <w:t>PN-EN ISO 20471:2013</w:t>
            </w:r>
          </w:p>
          <w:p w:rsidR="00852D1F" w:rsidRPr="00015732" w:rsidRDefault="00C66FF5" w:rsidP="00C66FF5">
            <w:pPr>
              <w:rPr>
                <w:rFonts w:ascii="Trebuchet MS" w:hAnsi="Trebuchet MS" w:cs="Arial"/>
                <w:sz w:val="20"/>
                <w:szCs w:val="20"/>
              </w:rPr>
            </w:pPr>
            <w:r w:rsidRPr="00015732">
              <w:rPr>
                <w:rFonts w:ascii="Trebuchet MS" w:hAnsi="Trebuchet MS" w:cs="Arial"/>
                <w:sz w:val="20"/>
                <w:szCs w:val="20"/>
              </w:rPr>
              <w:t>Deklaracja zgodności</w:t>
            </w:r>
          </w:p>
        </w:tc>
      </w:tr>
      <w:tr w:rsidR="00C66FF5" w:rsidRPr="00015732" w:rsidTr="00780DB9">
        <w:tc>
          <w:tcPr>
            <w:tcW w:w="822" w:type="dxa"/>
          </w:tcPr>
          <w:p w:rsidR="00C66FF5" w:rsidRPr="00015732" w:rsidRDefault="00C66FF5" w:rsidP="004946F0">
            <w:pPr>
              <w:numPr>
                <w:ilvl w:val="0"/>
                <w:numId w:val="21"/>
              </w:numPr>
              <w:rPr>
                <w:rFonts w:ascii="Trebuchet MS" w:hAnsi="Trebuchet MS" w:cs="Arial"/>
                <w:sz w:val="20"/>
                <w:szCs w:val="20"/>
              </w:rPr>
            </w:pPr>
          </w:p>
        </w:tc>
        <w:tc>
          <w:tcPr>
            <w:tcW w:w="4531" w:type="dxa"/>
          </w:tcPr>
          <w:p w:rsidR="00C66FF5" w:rsidRPr="00015732" w:rsidRDefault="00C66FF5" w:rsidP="00780DB9">
            <w:pPr>
              <w:rPr>
                <w:rFonts w:ascii="Trebuchet MS" w:hAnsi="Trebuchet MS" w:cs="Arial"/>
                <w:sz w:val="20"/>
                <w:szCs w:val="20"/>
              </w:rPr>
            </w:pPr>
            <w:r w:rsidRPr="00015732">
              <w:rPr>
                <w:rFonts w:ascii="Trebuchet MS" w:hAnsi="Trebuchet MS" w:cs="Arial"/>
                <w:sz w:val="20"/>
                <w:szCs w:val="20"/>
              </w:rPr>
              <w:t xml:space="preserve">Czapka z </w:t>
            </w:r>
            <w:r>
              <w:rPr>
                <w:rFonts w:ascii="Trebuchet MS" w:hAnsi="Trebuchet MS" w:cs="Arial"/>
                <w:sz w:val="20"/>
                <w:szCs w:val="20"/>
              </w:rPr>
              <w:t xml:space="preserve">daszkiem </w:t>
            </w:r>
            <w:r w:rsidRPr="00015732">
              <w:rPr>
                <w:rFonts w:ascii="Trebuchet MS" w:hAnsi="Trebuchet MS" w:cs="Arial"/>
                <w:sz w:val="20"/>
                <w:szCs w:val="20"/>
              </w:rPr>
              <w:t>- kolor niebieski.</w:t>
            </w:r>
            <w:r w:rsidRPr="00015732">
              <w:rPr>
                <w:rFonts w:ascii="Trebuchet MS" w:hAnsi="Trebuchet MS" w:cs="Arial"/>
                <w:sz w:val="20"/>
                <w:szCs w:val="20"/>
              </w:rPr>
              <w:br/>
              <w:t>- usztywniany daszek i przód czapki</w:t>
            </w:r>
            <w:r w:rsidRPr="00015732">
              <w:rPr>
                <w:rFonts w:ascii="Trebuchet MS" w:hAnsi="Trebuchet MS" w:cs="Arial"/>
                <w:sz w:val="20"/>
                <w:szCs w:val="20"/>
              </w:rPr>
              <w:br/>
              <w:t>- zapinana na zatrzask z możliwością regulacji</w:t>
            </w:r>
          </w:p>
        </w:tc>
        <w:tc>
          <w:tcPr>
            <w:tcW w:w="1418" w:type="dxa"/>
          </w:tcPr>
          <w:p w:rsidR="00C66FF5" w:rsidRDefault="00C66FF5" w:rsidP="00780DB9">
            <w:pPr>
              <w:rPr>
                <w:rFonts w:ascii="Trebuchet MS" w:hAnsi="Trebuchet MS" w:cs="Arial"/>
                <w:sz w:val="20"/>
                <w:szCs w:val="20"/>
              </w:rPr>
            </w:pPr>
            <w:r>
              <w:rPr>
                <w:rFonts w:ascii="Trebuchet MS" w:hAnsi="Trebuchet MS" w:cs="Arial"/>
                <w:sz w:val="20"/>
                <w:szCs w:val="20"/>
              </w:rPr>
              <w:t>30 szt.</w:t>
            </w:r>
          </w:p>
        </w:tc>
        <w:tc>
          <w:tcPr>
            <w:tcW w:w="2451" w:type="dxa"/>
          </w:tcPr>
          <w:p w:rsidR="00C66FF5" w:rsidRPr="00015732" w:rsidRDefault="00C66FF5" w:rsidP="00C66FF5">
            <w:pPr>
              <w:rPr>
                <w:rFonts w:ascii="Trebuchet MS" w:hAnsi="Trebuchet MS" w:cs="Arial"/>
                <w:sz w:val="20"/>
                <w:szCs w:val="20"/>
              </w:rPr>
            </w:pPr>
            <w:r w:rsidRPr="00015732">
              <w:rPr>
                <w:rFonts w:ascii="Trebuchet MS" w:hAnsi="Trebuchet MS" w:cs="Arial"/>
                <w:sz w:val="20"/>
                <w:szCs w:val="20"/>
              </w:rPr>
              <w:t>PN-EN ISO 20471:2013</w:t>
            </w:r>
          </w:p>
          <w:p w:rsidR="00C66FF5" w:rsidRPr="00015732" w:rsidRDefault="00C66FF5" w:rsidP="00C66FF5">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 xml:space="preserve">Podkoszulek T-shirt kolor niebieski materiał: 100% bawełna o wysokiej gramaturze. </w:t>
            </w:r>
            <w:r w:rsidRPr="00015732">
              <w:rPr>
                <w:rFonts w:ascii="Trebuchet MS" w:hAnsi="Trebuchet MS" w:cs="Arial"/>
                <w:b/>
                <w:sz w:val="20"/>
                <w:szCs w:val="20"/>
              </w:rPr>
              <w:t>Logo na piersi</w:t>
            </w:r>
          </w:p>
        </w:tc>
        <w:tc>
          <w:tcPr>
            <w:tcW w:w="1418" w:type="dxa"/>
          </w:tcPr>
          <w:p w:rsidR="00852D1F" w:rsidRPr="00015732" w:rsidRDefault="00C66FF5" w:rsidP="00780DB9">
            <w:pPr>
              <w:rPr>
                <w:rFonts w:ascii="Trebuchet MS" w:hAnsi="Trebuchet MS" w:cs="Arial"/>
                <w:sz w:val="20"/>
                <w:szCs w:val="20"/>
              </w:rPr>
            </w:pPr>
            <w:r>
              <w:rPr>
                <w:rFonts w:ascii="Trebuchet MS" w:hAnsi="Trebuchet MS" w:cs="Arial"/>
                <w:sz w:val="20"/>
                <w:szCs w:val="20"/>
              </w:rPr>
              <w:t>300</w:t>
            </w:r>
            <w:r w:rsidR="00852D1F" w:rsidRPr="00015732">
              <w:rPr>
                <w:rFonts w:ascii="Trebuchet MS" w:hAnsi="Trebuchet MS" w:cs="Arial"/>
                <w:sz w:val="20"/>
                <w:szCs w:val="20"/>
              </w:rPr>
              <w:t xml:space="preserve"> szt.</w:t>
            </w:r>
          </w:p>
        </w:tc>
        <w:tc>
          <w:tcPr>
            <w:tcW w:w="2451" w:type="dxa"/>
          </w:tcPr>
          <w:p w:rsidR="00852D1F" w:rsidRPr="00015732" w:rsidRDefault="00852D1F" w:rsidP="00780DB9">
            <w:pPr>
              <w:rPr>
                <w:rFonts w:ascii="Trebuchet MS" w:hAnsi="Trebuchet MS" w:cs="Arial"/>
                <w:sz w:val="20"/>
                <w:szCs w:val="20"/>
              </w:rPr>
            </w:pP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cs="Arial"/>
                <w:sz w:val="20"/>
                <w:szCs w:val="20"/>
              </w:rPr>
            </w:pPr>
            <w:r w:rsidRPr="00015732">
              <w:rPr>
                <w:rFonts w:ascii="Trebuchet MS" w:hAnsi="Trebuchet MS"/>
                <w:sz w:val="20"/>
                <w:szCs w:val="20"/>
              </w:rPr>
              <w:t>Czapka zimowa ostrzegawcza pomarańczowa – z odblaskowym pasmem nici dookoła czapki</w:t>
            </w:r>
          </w:p>
        </w:tc>
        <w:tc>
          <w:tcPr>
            <w:tcW w:w="1418" w:type="dxa"/>
          </w:tcPr>
          <w:p w:rsidR="00852D1F" w:rsidRPr="00015732" w:rsidRDefault="00C66FF5" w:rsidP="00780DB9">
            <w:pPr>
              <w:rPr>
                <w:rFonts w:ascii="Trebuchet MS" w:hAnsi="Trebuchet MS" w:cs="Arial"/>
                <w:sz w:val="20"/>
                <w:szCs w:val="20"/>
              </w:rPr>
            </w:pPr>
            <w:r>
              <w:rPr>
                <w:rFonts w:ascii="Trebuchet MS" w:hAnsi="Trebuchet MS" w:cs="Arial"/>
                <w:sz w:val="20"/>
                <w:szCs w:val="20"/>
              </w:rPr>
              <w:t>6</w:t>
            </w:r>
            <w:r w:rsidR="00852D1F" w:rsidRPr="00015732">
              <w:rPr>
                <w:rFonts w:ascii="Trebuchet MS" w:hAnsi="Trebuchet MS" w:cs="Arial"/>
                <w:sz w:val="20"/>
                <w:szCs w:val="20"/>
              </w:rPr>
              <w:t>0 szt.</w:t>
            </w:r>
          </w:p>
        </w:tc>
        <w:tc>
          <w:tcPr>
            <w:tcW w:w="2451" w:type="dxa"/>
          </w:tcPr>
          <w:p w:rsidR="00C66FF5" w:rsidRPr="00C66FF5" w:rsidRDefault="00C66FF5" w:rsidP="00C66FF5">
            <w:pPr>
              <w:pStyle w:val="Nagwek1"/>
              <w:shd w:val="clear" w:color="auto" w:fill="FFFFFF"/>
              <w:ind w:left="432" w:hanging="432"/>
              <w:rPr>
                <w:rFonts w:ascii="Trebuchet MS" w:hAnsi="Trebuchet MS" w:cs="Arial"/>
                <w:b w:val="0"/>
                <w:sz w:val="20"/>
                <w:szCs w:val="20"/>
                <w:u w:val="none"/>
              </w:rPr>
            </w:pPr>
            <w:r w:rsidRPr="00C66FF5">
              <w:rPr>
                <w:rFonts w:ascii="Trebuchet MS" w:hAnsi="Trebuchet MS" w:cs="Arial"/>
                <w:b w:val="0"/>
                <w:sz w:val="20"/>
                <w:szCs w:val="20"/>
                <w:u w:val="none"/>
              </w:rPr>
              <w:t>PN-EN 343:2019-04</w:t>
            </w:r>
          </w:p>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sz w:val="20"/>
                <w:szCs w:val="20"/>
              </w:rPr>
            </w:pPr>
            <w:r w:rsidRPr="00015732">
              <w:rPr>
                <w:rFonts w:ascii="Trebuchet MS" w:hAnsi="Trebuchet MS"/>
                <w:sz w:val="20"/>
                <w:szCs w:val="20"/>
              </w:rPr>
              <w:t>Onuce ( min. 450/700 mm )</w:t>
            </w:r>
          </w:p>
        </w:tc>
        <w:tc>
          <w:tcPr>
            <w:tcW w:w="1418" w:type="dxa"/>
          </w:tcPr>
          <w:p w:rsidR="00852D1F" w:rsidRPr="00015732" w:rsidRDefault="0070486E" w:rsidP="00780DB9">
            <w:pPr>
              <w:rPr>
                <w:rFonts w:ascii="Trebuchet MS" w:hAnsi="Trebuchet MS" w:cs="Arial"/>
                <w:sz w:val="20"/>
                <w:szCs w:val="20"/>
              </w:rPr>
            </w:pPr>
            <w:r>
              <w:rPr>
                <w:rFonts w:ascii="Trebuchet MS" w:hAnsi="Trebuchet MS" w:cs="Arial"/>
                <w:sz w:val="20"/>
                <w:szCs w:val="20"/>
              </w:rPr>
              <w:t>10</w:t>
            </w:r>
            <w:r w:rsidR="00852D1F" w:rsidRPr="00015732">
              <w:rPr>
                <w:rFonts w:ascii="Trebuchet MS" w:hAnsi="Trebuchet MS" w:cs="Arial"/>
                <w:sz w:val="20"/>
                <w:szCs w:val="20"/>
              </w:rPr>
              <w:t>0 par</w:t>
            </w:r>
          </w:p>
        </w:tc>
        <w:tc>
          <w:tcPr>
            <w:tcW w:w="2451" w:type="dxa"/>
          </w:tcPr>
          <w:p w:rsidR="00C66FF5" w:rsidRPr="00015732" w:rsidRDefault="00C66FF5" w:rsidP="00C66FF5">
            <w:pPr>
              <w:rPr>
                <w:rFonts w:ascii="Trebuchet MS" w:hAnsi="Trebuchet MS" w:cs="Arial"/>
                <w:sz w:val="20"/>
                <w:szCs w:val="20"/>
              </w:rPr>
            </w:pPr>
            <w:r w:rsidRPr="00015732">
              <w:rPr>
                <w:rFonts w:ascii="Trebuchet MS" w:hAnsi="Trebuchet MS" w:cs="Arial"/>
                <w:sz w:val="20"/>
                <w:szCs w:val="20"/>
              </w:rPr>
              <w:t>PN-EN ISO 20471:2013</w:t>
            </w:r>
          </w:p>
          <w:p w:rsidR="00852D1F" w:rsidRPr="00015732" w:rsidRDefault="00C66FF5" w:rsidP="00C66FF5">
            <w:pPr>
              <w:rPr>
                <w:rFonts w:ascii="Trebuchet MS" w:hAnsi="Trebuchet MS" w:cs="Arial"/>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sz w:val="20"/>
                <w:szCs w:val="20"/>
              </w:rPr>
            </w:pPr>
            <w:r w:rsidRPr="00015732">
              <w:rPr>
                <w:rFonts w:ascii="Trebuchet MS" w:hAnsi="Trebuchet MS"/>
                <w:sz w:val="20"/>
                <w:szCs w:val="20"/>
              </w:rPr>
              <w:t>Ubranie szybowe</w:t>
            </w:r>
          </w:p>
        </w:tc>
        <w:tc>
          <w:tcPr>
            <w:tcW w:w="1418" w:type="dxa"/>
          </w:tcPr>
          <w:p w:rsidR="00852D1F" w:rsidRPr="00015732" w:rsidRDefault="0070486E" w:rsidP="00780DB9">
            <w:pPr>
              <w:rPr>
                <w:rFonts w:ascii="Trebuchet MS" w:hAnsi="Trebuchet MS" w:cs="Arial"/>
                <w:sz w:val="20"/>
                <w:szCs w:val="20"/>
              </w:rPr>
            </w:pPr>
            <w:r>
              <w:rPr>
                <w:rFonts w:ascii="Trebuchet MS" w:hAnsi="Trebuchet MS" w:cs="Arial"/>
                <w:sz w:val="20"/>
                <w:szCs w:val="20"/>
              </w:rPr>
              <w:t>5</w:t>
            </w:r>
            <w:r w:rsidR="00852D1F" w:rsidRPr="00015732">
              <w:rPr>
                <w:rFonts w:ascii="Trebuchet MS" w:hAnsi="Trebuchet MS" w:cs="Arial"/>
                <w:sz w:val="20"/>
                <w:szCs w:val="20"/>
              </w:rPr>
              <w:t xml:space="preserve"> szt.</w:t>
            </w:r>
          </w:p>
        </w:tc>
        <w:tc>
          <w:tcPr>
            <w:tcW w:w="2451" w:type="dxa"/>
          </w:tcPr>
          <w:p w:rsidR="00852D1F" w:rsidRPr="00C66FF5" w:rsidRDefault="00852D1F" w:rsidP="00780DB9">
            <w:pPr>
              <w:pStyle w:val="Nagwek1"/>
              <w:shd w:val="clear" w:color="auto" w:fill="FFFFFF"/>
              <w:ind w:left="432" w:hanging="432"/>
              <w:rPr>
                <w:rFonts w:ascii="Trebuchet MS" w:hAnsi="Trebuchet MS" w:cs="Arial"/>
                <w:b w:val="0"/>
                <w:sz w:val="20"/>
                <w:szCs w:val="20"/>
                <w:u w:val="none"/>
              </w:rPr>
            </w:pPr>
            <w:r w:rsidRPr="00C66FF5">
              <w:rPr>
                <w:rFonts w:ascii="Trebuchet MS" w:hAnsi="Trebuchet MS" w:cs="Arial"/>
                <w:b w:val="0"/>
                <w:sz w:val="20"/>
                <w:szCs w:val="20"/>
                <w:u w:val="none"/>
              </w:rPr>
              <w:t>PN-EN 343:2019-04</w:t>
            </w:r>
          </w:p>
          <w:p w:rsidR="00852D1F" w:rsidRPr="00015732" w:rsidRDefault="00852D1F" w:rsidP="00780DB9">
            <w:pPr>
              <w:rPr>
                <w:rFonts w:ascii="Trebuchet MS" w:hAnsi="Trebuchet MS"/>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sz w:val="20"/>
                <w:szCs w:val="20"/>
              </w:rPr>
            </w:pPr>
            <w:r w:rsidRPr="00015732">
              <w:rPr>
                <w:rFonts w:ascii="Trebuchet MS" w:hAnsi="Trebuchet MS"/>
                <w:sz w:val="20"/>
                <w:szCs w:val="20"/>
              </w:rPr>
              <w:t>Kamizelka ostrzegawcza siatkowa</w:t>
            </w:r>
            <w:r w:rsidR="00A5266A">
              <w:rPr>
                <w:rFonts w:ascii="Trebuchet MS" w:hAnsi="Trebuchet MS"/>
                <w:sz w:val="20"/>
                <w:szCs w:val="20"/>
              </w:rPr>
              <w:t xml:space="preserve"> klasa </w:t>
            </w:r>
            <w:r w:rsidR="001076B5">
              <w:rPr>
                <w:rFonts w:ascii="Trebuchet MS" w:hAnsi="Trebuchet MS"/>
                <w:sz w:val="20"/>
                <w:szCs w:val="20"/>
              </w:rPr>
              <w:t>2</w:t>
            </w:r>
          </w:p>
        </w:tc>
        <w:tc>
          <w:tcPr>
            <w:tcW w:w="1418" w:type="dxa"/>
          </w:tcPr>
          <w:p w:rsidR="00852D1F" w:rsidRPr="00015732" w:rsidRDefault="00852D1F" w:rsidP="00780DB9">
            <w:pPr>
              <w:rPr>
                <w:rFonts w:ascii="Trebuchet MS" w:hAnsi="Trebuchet MS" w:cs="Arial"/>
                <w:sz w:val="20"/>
                <w:szCs w:val="20"/>
              </w:rPr>
            </w:pPr>
            <w:r w:rsidRPr="00015732">
              <w:rPr>
                <w:rFonts w:ascii="Trebuchet MS" w:hAnsi="Trebuchet MS" w:cs="Arial"/>
                <w:sz w:val="20"/>
                <w:szCs w:val="20"/>
              </w:rPr>
              <w:t>60 szt.</w:t>
            </w:r>
          </w:p>
        </w:tc>
        <w:tc>
          <w:tcPr>
            <w:tcW w:w="2451" w:type="dxa"/>
          </w:tcPr>
          <w:p w:rsidR="00852D1F" w:rsidRPr="00015732" w:rsidRDefault="00852D1F" w:rsidP="00780DB9">
            <w:pPr>
              <w:rPr>
                <w:rFonts w:ascii="Trebuchet MS" w:hAnsi="Trebuchet MS"/>
                <w:sz w:val="20"/>
                <w:szCs w:val="20"/>
              </w:rPr>
            </w:pPr>
            <w:r w:rsidRPr="00015732">
              <w:rPr>
                <w:rFonts w:ascii="Trebuchet MS" w:hAnsi="Trebuchet MS" w:cs="Arial"/>
                <w:sz w:val="20"/>
                <w:szCs w:val="20"/>
              </w:rPr>
              <w:t xml:space="preserve">PN-EN ISO </w:t>
            </w:r>
            <w:r w:rsidRPr="00015732">
              <w:rPr>
                <w:rFonts w:ascii="Trebuchet MS" w:hAnsi="Trebuchet MS"/>
                <w:sz w:val="20"/>
                <w:szCs w:val="20"/>
              </w:rPr>
              <w:t>20471:2013</w:t>
            </w:r>
          </w:p>
          <w:p w:rsidR="00852D1F" w:rsidRPr="00015732" w:rsidRDefault="00852D1F" w:rsidP="00780DB9">
            <w:pPr>
              <w:rPr>
                <w:rFonts w:ascii="Trebuchet MS" w:hAnsi="Trebuchet MS"/>
                <w:sz w:val="20"/>
                <w:szCs w:val="20"/>
              </w:rPr>
            </w:pPr>
            <w:r w:rsidRPr="00015732">
              <w:rPr>
                <w:rFonts w:ascii="Trebuchet MS" w:hAnsi="Trebuchet MS" w:cs="Arial"/>
                <w:sz w:val="20"/>
                <w:szCs w:val="20"/>
              </w:rPr>
              <w:t>Deklaracja zgodności</w:t>
            </w:r>
          </w:p>
        </w:tc>
      </w:tr>
      <w:tr w:rsidR="00015732" w:rsidRPr="00015732" w:rsidTr="00780DB9">
        <w:tc>
          <w:tcPr>
            <w:tcW w:w="822" w:type="dxa"/>
          </w:tcPr>
          <w:p w:rsidR="00852D1F" w:rsidRPr="00015732" w:rsidRDefault="00852D1F" w:rsidP="004946F0">
            <w:pPr>
              <w:numPr>
                <w:ilvl w:val="0"/>
                <w:numId w:val="21"/>
              </w:numPr>
              <w:rPr>
                <w:rFonts w:ascii="Trebuchet MS" w:hAnsi="Trebuchet MS" w:cs="Arial"/>
                <w:sz w:val="20"/>
                <w:szCs w:val="20"/>
              </w:rPr>
            </w:pPr>
          </w:p>
        </w:tc>
        <w:tc>
          <w:tcPr>
            <w:tcW w:w="4531" w:type="dxa"/>
          </w:tcPr>
          <w:p w:rsidR="00852D1F" w:rsidRPr="00015732" w:rsidRDefault="00852D1F" w:rsidP="00780DB9">
            <w:pPr>
              <w:rPr>
                <w:rFonts w:ascii="Trebuchet MS" w:hAnsi="Trebuchet MS"/>
                <w:sz w:val="20"/>
                <w:szCs w:val="20"/>
              </w:rPr>
            </w:pPr>
            <w:r w:rsidRPr="00015732">
              <w:rPr>
                <w:rFonts w:ascii="Trebuchet MS" w:hAnsi="Trebuchet MS"/>
                <w:sz w:val="20"/>
                <w:szCs w:val="20"/>
              </w:rPr>
              <w:t xml:space="preserve">Kurtka przeciwdeszczowa z kapturem żółta </w:t>
            </w:r>
          </w:p>
        </w:tc>
        <w:tc>
          <w:tcPr>
            <w:tcW w:w="1418" w:type="dxa"/>
          </w:tcPr>
          <w:p w:rsidR="00852D1F" w:rsidRPr="00015732" w:rsidRDefault="0070486E" w:rsidP="00780DB9">
            <w:pPr>
              <w:rPr>
                <w:rFonts w:ascii="Trebuchet MS" w:hAnsi="Trebuchet MS" w:cs="Arial"/>
                <w:sz w:val="20"/>
                <w:szCs w:val="20"/>
              </w:rPr>
            </w:pPr>
            <w:r>
              <w:rPr>
                <w:rFonts w:ascii="Trebuchet MS" w:hAnsi="Trebuchet MS" w:cs="Arial"/>
                <w:sz w:val="20"/>
                <w:szCs w:val="20"/>
              </w:rPr>
              <w:t>10</w:t>
            </w:r>
            <w:r w:rsidR="00852D1F" w:rsidRPr="00015732">
              <w:rPr>
                <w:rFonts w:ascii="Trebuchet MS" w:hAnsi="Trebuchet MS" w:cs="Arial"/>
                <w:sz w:val="20"/>
                <w:szCs w:val="20"/>
              </w:rPr>
              <w:t xml:space="preserve"> szt.</w:t>
            </w:r>
          </w:p>
        </w:tc>
        <w:tc>
          <w:tcPr>
            <w:tcW w:w="2451" w:type="dxa"/>
          </w:tcPr>
          <w:p w:rsidR="00852D1F" w:rsidRDefault="00852D1F" w:rsidP="00780DB9">
            <w:pPr>
              <w:rPr>
                <w:rFonts w:ascii="Trebuchet MS" w:hAnsi="Trebuchet MS"/>
                <w:sz w:val="20"/>
                <w:szCs w:val="20"/>
              </w:rPr>
            </w:pPr>
          </w:p>
          <w:p w:rsidR="00C66FF5" w:rsidRPr="00015732" w:rsidRDefault="00C66FF5" w:rsidP="00780DB9">
            <w:pPr>
              <w:rPr>
                <w:rFonts w:ascii="Trebuchet MS" w:hAnsi="Trebuchet MS"/>
                <w:sz w:val="20"/>
                <w:szCs w:val="20"/>
              </w:rPr>
            </w:pPr>
          </w:p>
        </w:tc>
      </w:tr>
    </w:tbl>
    <w:p w:rsidR="00FD19E6" w:rsidRPr="00015732" w:rsidRDefault="00FD19E6" w:rsidP="00FD19E6">
      <w:pPr>
        <w:ind w:left="-120"/>
        <w:rPr>
          <w:rFonts w:ascii="Trebuchet MS" w:hAnsi="Trebuchet MS"/>
          <w:b/>
          <w:sz w:val="20"/>
          <w:szCs w:val="20"/>
        </w:rPr>
      </w:pPr>
    </w:p>
    <w:p w:rsidR="00FD19E6" w:rsidRPr="00015732" w:rsidRDefault="00FD19E6" w:rsidP="004946F0">
      <w:pPr>
        <w:numPr>
          <w:ilvl w:val="0"/>
          <w:numId w:val="22"/>
        </w:numPr>
        <w:spacing w:line="360" w:lineRule="auto"/>
        <w:jc w:val="both"/>
        <w:rPr>
          <w:rFonts w:ascii="Trebuchet MS" w:hAnsi="Trebuchet MS"/>
          <w:sz w:val="20"/>
          <w:szCs w:val="20"/>
        </w:rPr>
      </w:pPr>
      <w:r w:rsidRPr="00015732">
        <w:rPr>
          <w:rFonts w:ascii="Trebuchet MS" w:hAnsi="Trebuchet MS"/>
          <w:sz w:val="20"/>
          <w:szCs w:val="20"/>
        </w:rPr>
        <w:t>Oferowane wyroby w</w:t>
      </w:r>
      <w:r w:rsidR="00F05A27" w:rsidRPr="00015732">
        <w:rPr>
          <w:rFonts w:ascii="Trebuchet MS" w:hAnsi="Trebuchet MS"/>
          <w:sz w:val="20"/>
          <w:szCs w:val="20"/>
        </w:rPr>
        <w:t xml:space="preserve">inny posiadać ważne </w:t>
      </w:r>
      <w:r w:rsidRPr="00015732">
        <w:rPr>
          <w:rFonts w:ascii="Trebuchet MS" w:hAnsi="Trebuchet MS"/>
          <w:sz w:val="20"/>
          <w:szCs w:val="20"/>
        </w:rPr>
        <w:t>deklaracje zgodności na gotowy wyrób.</w:t>
      </w:r>
    </w:p>
    <w:p w:rsidR="00F05A27" w:rsidRPr="00015732" w:rsidRDefault="002C28EC" w:rsidP="004946F0">
      <w:pPr>
        <w:numPr>
          <w:ilvl w:val="0"/>
          <w:numId w:val="22"/>
        </w:numPr>
        <w:spacing w:line="360" w:lineRule="auto"/>
        <w:jc w:val="both"/>
        <w:rPr>
          <w:rFonts w:ascii="Trebuchet MS" w:hAnsi="Trebuchet MS"/>
          <w:b/>
          <w:sz w:val="20"/>
          <w:szCs w:val="20"/>
        </w:rPr>
      </w:pPr>
      <w:r w:rsidRPr="00015732">
        <w:rPr>
          <w:rFonts w:ascii="Trebuchet MS" w:hAnsi="Trebuchet MS"/>
          <w:b/>
          <w:sz w:val="20"/>
          <w:szCs w:val="20"/>
        </w:rPr>
        <w:t xml:space="preserve">Wskazana w tabeli powyżej odzież </w:t>
      </w:r>
      <w:r w:rsidR="004D5452">
        <w:rPr>
          <w:rFonts w:ascii="Trebuchet MS" w:hAnsi="Trebuchet MS"/>
          <w:b/>
          <w:sz w:val="20"/>
          <w:szCs w:val="20"/>
        </w:rPr>
        <w:t>(poz. 1,2,3,9</w:t>
      </w:r>
      <w:r w:rsidR="005B1686" w:rsidRPr="00015732">
        <w:rPr>
          <w:rFonts w:ascii="Trebuchet MS" w:hAnsi="Trebuchet MS"/>
          <w:b/>
          <w:sz w:val="20"/>
          <w:szCs w:val="20"/>
        </w:rPr>
        <w:t xml:space="preserve">) </w:t>
      </w:r>
      <w:r w:rsidRPr="00015732">
        <w:rPr>
          <w:rFonts w:ascii="Trebuchet MS" w:hAnsi="Trebuchet MS"/>
          <w:b/>
          <w:sz w:val="20"/>
          <w:szCs w:val="20"/>
        </w:rPr>
        <w:t>winna być trwale oznakowana logiem według załączonego wzoru.</w:t>
      </w:r>
      <w:r w:rsidR="005B1686" w:rsidRPr="00015732">
        <w:rPr>
          <w:rFonts w:ascii="Trebuchet MS" w:hAnsi="Trebuchet MS"/>
          <w:b/>
          <w:sz w:val="20"/>
          <w:szCs w:val="20"/>
        </w:rPr>
        <w:t xml:space="preserve"> </w:t>
      </w:r>
      <w:r w:rsidRPr="00015732">
        <w:rPr>
          <w:rFonts w:ascii="Trebuchet MS" w:hAnsi="Trebuchet MS"/>
          <w:b/>
          <w:sz w:val="20"/>
          <w:szCs w:val="20"/>
        </w:rPr>
        <w:t>Dodatkowo kurtka i spodnie robocze muszą posiadać po wewnętrznej stronie trwałe oznakowanie: PWiK+ numer/rok</w:t>
      </w:r>
      <w:r w:rsidR="00F05A27" w:rsidRPr="00015732">
        <w:rPr>
          <w:rFonts w:ascii="Trebuchet MS" w:hAnsi="Trebuchet MS"/>
          <w:b/>
          <w:sz w:val="20"/>
          <w:szCs w:val="20"/>
        </w:rPr>
        <w:t xml:space="preserve"> </w:t>
      </w:r>
      <w:r w:rsidRPr="00015732">
        <w:rPr>
          <w:rFonts w:ascii="Trebuchet MS" w:hAnsi="Trebuchet MS"/>
          <w:b/>
          <w:sz w:val="20"/>
          <w:szCs w:val="20"/>
        </w:rPr>
        <w:t>(logo PWiK Sp. z o.o. w Rudzie Śląskiej  - w załączeniu)</w:t>
      </w:r>
      <w:r w:rsidR="00F05A27" w:rsidRPr="00015732">
        <w:rPr>
          <w:rFonts w:ascii="Trebuchet MS" w:hAnsi="Trebuchet MS"/>
          <w:b/>
          <w:sz w:val="20"/>
          <w:szCs w:val="20"/>
        </w:rPr>
        <w:t>.</w:t>
      </w:r>
    </w:p>
    <w:p w:rsidR="00F05A27" w:rsidRPr="00015732" w:rsidRDefault="00F05A27" w:rsidP="004946F0">
      <w:pPr>
        <w:numPr>
          <w:ilvl w:val="0"/>
          <w:numId w:val="22"/>
        </w:numPr>
        <w:spacing w:line="360" w:lineRule="auto"/>
        <w:rPr>
          <w:rFonts w:ascii="Trebuchet MS" w:hAnsi="Trebuchet MS"/>
          <w:b/>
          <w:sz w:val="20"/>
          <w:szCs w:val="20"/>
          <w:u w:val="single"/>
        </w:rPr>
      </w:pPr>
      <w:r w:rsidRPr="00015732">
        <w:rPr>
          <w:rFonts w:ascii="Trebuchet MS" w:hAnsi="Trebuchet MS"/>
          <w:b/>
          <w:sz w:val="20"/>
          <w:szCs w:val="20"/>
          <w:u w:val="single"/>
        </w:rPr>
        <w:t>UWAGA: Do oferty należy dołączyć wzory oferowanego asortymentu.</w:t>
      </w:r>
    </w:p>
    <w:p w:rsidR="00F05A27" w:rsidRPr="00015732" w:rsidRDefault="00F05A27" w:rsidP="00F05A27">
      <w:pPr>
        <w:spacing w:line="360" w:lineRule="auto"/>
        <w:ind w:left="510"/>
        <w:jc w:val="both"/>
        <w:rPr>
          <w:rFonts w:ascii="Trebuchet MS" w:hAnsi="Trebuchet MS"/>
          <w:b/>
          <w:sz w:val="20"/>
          <w:szCs w:val="20"/>
        </w:rPr>
      </w:pPr>
    </w:p>
    <w:p w:rsidR="002C28EC" w:rsidRPr="00015732" w:rsidRDefault="002C28EC" w:rsidP="002C28EC">
      <w:pPr>
        <w:spacing w:line="360" w:lineRule="auto"/>
        <w:ind w:left="510"/>
        <w:jc w:val="both"/>
        <w:rPr>
          <w:rFonts w:ascii="Trebuchet MS" w:hAnsi="Trebuchet MS"/>
          <w:sz w:val="20"/>
          <w:szCs w:val="20"/>
        </w:rPr>
      </w:pPr>
    </w:p>
    <w:p w:rsidR="00FD19E6" w:rsidRPr="00015732" w:rsidRDefault="00FD19E6" w:rsidP="00FD19E6">
      <w:pPr>
        <w:jc w:val="right"/>
        <w:rPr>
          <w:rFonts w:ascii="Trebuchet MS" w:hAnsi="Trebuchet MS"/>
          <w:b/>
          <w:sz w:val="20"/>
          <w:szCs w:val="20"/>
        </w:rPr>
      </w:pPr>
    </w:p>
    <w:p w:rsidR="00FD19E6" w:rsidRPr="00015732" w:rsidRDefault="00FD19E6" w:rsidP="00FD19E6">
      <w:pPr>
        <w:jc w:val="right"/>
        <w:rPr>
          <w:rFonts w:ascii="Trebuchet MS" w:hAnsi="Trebuchet MS"/>
          <w:b/>
          <w:sz w:val="20"/>
          <w:szCs w:val="20"/>
        </w:rPr>
      </w:pPr>
    </w:p>
    <w:p w:rsidR="00FD19E6" w:rsidRPr="00015732" w:rsidRDefault="00FD19E6" w:rsidP="00FD19E6">
      <w:pPr>
        <w:jc w:val="right"/>
        <w:rPr>
          <w:rFonts w:ascii="Trebuchet MS" w:hAnsi="Trebuchet MS"/>
          <w:b/>
          <w:sz w:val="20"/>
          <w:szCs w:val="20"/>
        </w:rPr>
      </w:pPr>
    </w:p>
    <w:p w:rsidR="00FD19E6" w:rsidRPr="00015732" w:rsidRDefault="00FD19E6" w:rsidP="00FD19E6">
      <w:pPr>
        <w:jc w:val="right"/>
        <w:rPr>
          <w:rFonts w:ascii="Trebuchet MS" w:hAnsi="Trebuchet MS"/>
          <w:b/>
          <w:sz w:val="20"/>
          <w:szCs w:val="20"/>
        </w:rPr>
      </w:pPr>
    </w:p>
    <w:p w:rsidR="00B26A95" w:rsidRPr="00015732" w:rsidRDefault="00B26A95" w:rsidP="00FD19E6">
      <w:pPr>
        <w:jc w:val="right"/>
        <w:rPr>
          <w:rFonts w:ascii="Trebuchet MS" w:hAnsi="Trebuchet MS"/>
          <w:b/>
          <w:sz w:val="20"/>
          <w:szCs w:val="20"/>
        </w:rPr>
      </w:pPr>
    </w:p>
    <w:p w:rsidR="00B26A95" w:rsidRPr="00015732" w:rsidRDefault="00B26A95" w:rsidP="00FD19E6">
      <w:pPr>
        <w:jc w:val="right"/>
        <w:rPr>
          <w:rFonts w:ascii="Trebuchet MS" w:hAnsi="Trebuchet MS"/>
          <w:b/>
          <w:sz w:val="20"/>
          <w:szCs w:val="20"/>
        </w:rPr>
      </w:pPr>
    </w:p>
    <w:p w:rsidR="00B26A95" w:rsidRPr="00015732" w:rsidRDefault="00B26A95" w:rsidP="00FD19E6">
      <w:pPr>
        <w:jc w:val="right"/>
        <w:rPr>
          <w:rFonts w:ascii="Trebuchet MS" w:hAnsi="Trebuchet MS"/>
          <w:b/>
          <w:sz w:val="20"/>
          <w:szCs w:val="20"/>
        </w:rPr>
      </w:pPr>
    </w:p>
    <w:p w:rsidR="00B26A95" w:rsidRPr="00015732" w:rsidRDefault="00B26A95" w:rsidP="00FD19E6">
      <w:pPr>
        <w:jc w:val="right"/>
        <w:rPr>
          <w:rFonts w:ascii="Trebuchet MS" w:hAnsi="Trebuchet MS"/>
          <w:b/>
          <w:sz w:val="20"/>
          <w:szCs w:val="20"/>
        </w:rPr>
      </w:pPr>
    </w:p>
    <w:p w:rsidR="00B26A95" w:rsidRPr="00015732" w:rsidRDefault="00B26A95" w:rsidP="00FD19E6">
      <w:pPr>
        <w:jc w:val="right"/>
        <w:rPr>
          <w:rFonts w:ascii="Trebuchet MS" w:hAnsi="Trebuchet MS"/>
          <w:b/>
          <w:sz w:val="20"/>
          <w:szCs w:val="20"/>
        </w:rPr>
      </w:pPr>
    </w:p>
    <w:p w:rsidR="00B26A95" w:rsidRDefault="00B26A95" w:rsidP="00FD19E6">
      <w:pPr>
        <w:jc w:val="right"/>
        <w:rPr>
          <w:rFonts w:ascii="Trebuchet MS" w:hAnsi="Trebuchet MS"/>
          <w:b/>
          <w:sz w:val="20"/>
          <w:szCs w:val="20"/>
        </w:rPr>
      </w:pPr>
    </w:p>
    <w:p w:rsidR="00015732" w:rsidRDefault="00015732" w:rsidP="00FD19E6">
      <w:pPr>
        <w:jc w:val="right"/>
        <w:rPr>
          <w:rFonts w:ascii="Trebuchet MS" w:hAnsi="Trebuchet MS"/>
          <w:b/>
          <w:sz w:val="20"/>
          <w:szCs w:val="20"/>
        </w:rPr>
      </w:pPr>
    </w:p>
    <w:p w:rsidR="00953BF2" w:rsidRPr="00015732" w:rsidRDefault="00953BF2" w:rsidP="005B1686">
      <w:pPr>
        <w:rPr>
          <w:rFonts w:ascii="Trebuchet MS" w:hAnsi="Trebuchet MS"/>
          <w:b/>
          <w:sz w:val="20"/>
          <w:szCs w:val="20"/>
        </w:rPr>
      </w:pPr>
    </w:p>
    <w:p w:rsidR="00FD19E6" w:rsidRPr="00015732" w:rsidRDefault="00FD19E6" w:rsidP="00FD19E6">
      <w:pPr>
        <w:jc w:val="right"/>
        <w:rPr>
          <w:rFonts w:ascii="Trebuchet MS" w:hAnsi="Trebuchet MS"/>
          <w:b/>
          <w:sz w:val="20"/>
          <w:szCs w:val="20"/>
        </w:rPr>
      </w:pPr>
      <w:r w:rsidRPr="00015732">
        <w:rPr>
          <w:rFonts w:ascii="Trebuchet MS" w:hAnsi="Trebuchet MS"/>
          <w:b/>
          <w:sz w:val="20"/>
          <w:szCs w:val="20"/>
        </w:rPr>
        <w:t>ZAŁĄCZNIK NR 2</w:t>
      </w:r>
    </w:p>
    <w:p w:rsidR="00FD19E6" w:rsidRPr="00015732" w:rsidRDefault="00FD19E6" w:rsidP="00FD19E6">
      <w:pPr>
        <w:jc w:val="center"/>
        <w:rPr>
          <w:rFonts w:ascii="Trebuchet MS" w:hAnsi="Trebuchet MS"/>
          <w:b/>
          <w:sz w:val="20"/>
          <w:szCs w:val="20"/>
        </w:rPr>
      </w:pPr>
      <w:r w:rsidRPr="00015732">
        <w:rPr>
          <w:rFonts w:ascii="Trebuchet MS" w:hAnsi="Trebuchet MS"/>
          <w:b/>
          <w:sz w:val="20"/>
          <w:szCs w:val="20"/>
        </w:rPr>
        <w:t xml:space="preserve">FORMULARZ OFERTY </w:t>
      </w:r>
    </w:p>
    <w:p w:rsidR="00FD19E6" w:rsidRPr="00015732" w:rsidRDefault="00FD19E6" w:rsidP="00FD19E6">
      <w:pPr>
        <w:jc w:val="center"/>
        <w:rPr>
          <w:rFonts w:ascii="Trebuchet MS" w:hAnsi="Trebuchet MS"/>
          <w:b/>
          <w:sz w:val="20"/>
          <w:szCs w:val="20"/>
        </w:rPr>
      </w:pPr>
    </w:p>
    <w:p w:rsidR="00FD19E6" w:rsidRPr="00015732" w:rsidRDefault="00FD19E6" w:rsidP="00FD19E6">
      <w:pPr>
        <w:rPr>
          <w:rFonts w:ascii="Trebuchet MS" w:hAnsi="Trebuchet MS"/>
          <w:b/>
          <w:i/>
          <w:sz w:val="20"/>
          <w:szCs w:val="20"/>
        </w:rPr>
      </w:pPr>
      <w:r w:rsidRPr="00015732">
        <w:rPr>
          <w:rFonts w:ascii="Trebuchet MS" w:hAnsi="Trebuchet MS"/>
          <w:b/>
          <w:sz w:val="20"/>
          <w:szCs w:val="20"/>
        </w:rPr>
        <w:t xml:space="preserve">Przedmiot przetargu </w:t>
      </w:r>
      <w:r w:rsidRPr="00015732">
        <w:rPr>
          <w:rFonts w:ascii="Trebuchet MS" w:hAnsi="Trebuchet MS"/>
          <w:sz w:val="20"/>
          <w:szCs w:val="20"/>
        </w:rPr>
        <w:t xml:space="preserve">– </w:t>
      </w:r>
      <w:r w:rsidRPr="00015732">
        <w:rPr>
          <w:rFonts w:ascii="Trebuchet MS" w:hAnsi="Trebuchet MS"/>
          <w:b/>
          <w:sz w:val="20"/>
          <w:szCs w:val="20"/>
        </w:rPr>
        <w:t xml:space="preserve"> Dostawa całorocznej odzieży roboczej i ochronnej</w:t>
      </w:r>
    </w:p>
    <w:p w:rsidR="00FD19E6" w:rsidRPr="00015732" w:rsidRDefault="00FD19E6" w:rsidP="00FD19E6">
      <w:pPr>
        <w:rPr>
          <w:rFonts w:ascii="Trebuchet MS" w:hAnsi="Trebuchet MS"/>
          <w:b/>
          <w:sz w:val="20"/>
          <w:szCs w:val="20"/>
        </w:rPr>
      </w:pPr>
    </w:p>
    <w:p w:rsidR="00B26A95" w:rsidRPr="00015732" w:rsidRDefault="00B26A95" w:rsidP="00B26A95">
      <w:pPr>
        <w:rPr>
          <w:rFonts w:ascii="Trebuchet MS" w:hAnsi="Trebuchet MS"/>
          <w:sz w:val="20"/>
          <w:szCs w:val="20"/>
        </w:rPr>
      </w:pPr>
      <w:r w:rsidRPr="00015732">
        <w:rPr>
          <w:rFonts w:ascii="Trebuchet MS" w:hAnsi="Trebuchet MS"/>
          <w:b/>
          <w:sz w:val="20"/>
          <w:szCs w:val="20"/>
        </w:rPr>
        <w:t xml:space="preserve">Zamawiający – </w:t>
      </w:r>
      <w:r w:rsidRPr="00015732">
        <w:rPr>
          <w:rFonts w:ascii="Trebuchet MS" w:hAnsi="Trebuchet MS"/>
          <w:sz w:val="20"/>
          <w:szCs w:val="20"/>
        </w:rPr>
        <w:t xml:space="preserve">Przedsiębiorstwo Wodociągów i Kanalizacji Spółka z o.o. w Rudzie Śląskiej </w:t>
      </w:r>
    </w:p>
    <w:p w:rsidR="00B26A95" w:rsidRPr="00015732" w:rsidRDefault="00B26A95" w:rsidP="00B26A95">
      <w:pPr>
        <w:ind w:left="1416"/>
        <w:rPr>
          <w:rFonts w:ascii="Trebuchet MS" w:hAnsi="Trebuchet MS"/>
          <w:sz w:val="20"/>
          <w:szCs w:val="20"/>
        </w:rPr>
      </w:pPr>
      <w:r w:rsidRPr="00015732">
        <w:rPr>
          <w:rFonts w:ascii="Trebuchet MS" w:hAnsi="Trebuchet MS"/>
          <w:sz w:val="20"/>
          <w:szCs w:val="20"/>
        </w:rPr>
        <w:t xml:space="preserve">    ul. Pokoju 13, 41-709 Ruda Śląska</w:t>
      </w:r>
    </w:p>
    <w:p w:rsidR="00B26A95" w:rsidRPr="00015732" w:rsidRDefault="00B26A95" w:rsidP="00B26A95">
      <w:pPr>
        <w:ind w:left="1416"/>
        <w:rPr>
          <w:rFonts w:ascii="Trebuchet MS" w:hAnsi="Trebuchet MS"/>
          <w:sz w:val="20"/>
          <w:szCs w:val="20"/>
        </w:rPr>
      </w:pPr>
    </w:p>
    <w:p w:rsidR="00B26A95" w:rsidRPr="00015732" w:rsidRDefault="00B26A95" w:rsidP="00B26A95">
      <w:pPr>
        <w:rPr>
          <w:rFonts w:ascii="Trebuchet MS" w:hAnsi="Trebuchet MS"/>
          <w:sz w:val="20"/>
          <w:szCs w:val="20"/>
        </w:rPr>
      </w:pPr>
      <w:r w:rsidRPr="00015732">
        <w:rPr>
          <w:rFonts w:ascii="Trebuchet MS" w:hAnsi="Trebuchet MS"/>
          <w:b/>
          <w:sz w:val="20"/>
          <w:szCs w:val="20"/>
        </w:rPr>
        <w:t xml:space="preserve">Wykonawca – </w:t>
      </w:r>
      <w:r w:rsidRPr="00015732">
        <w:rPr>
          <w:rFonts w:ascii="Trebuchet MS" w:hAnsi="Trebuchet MS"/>
          <w:sz w:val="20"/>
          <w:szCs w:val="20"/>
        </w:rPr>
        <w:t>( nazwa i adres ) …………………………………………………………………………</w:t>
      </w:r>
    </w:p>
    <w:p w:rsidR="00B26A95" w:rsidRPr="00015732" w:rsidRDefault="00B26A95" w:rsidP="00B26A95">
      <w:pPr>
        <w:rPr>
          <w:rFonts w:ascii="Trebuchet MS" w:hAnsi="Trebuchet MS"/>
          <w:sz w:val="20"/>
          <w:szCs w:val="20"/>
        </w:rPr>
      </w:pPr>
    </w:p>
    <w:p w:rsidR="00B26A95" w:rsidRPr="00015732" w:rsidRDefault="00B26A95" w:rsidP="00B26A95">
      <w:pPr>
        <w:rPr>
          <w:rFonts w:ascii="Trebuchet MS" w:hAnsi="Trebuchet MS"/>
          <w:sz w:val="20"/>
          <w:szCs w:val="20"/>
        </w:rPr>
      </w:pPr>
      <w:r w:rsidRPr="00015732">
        <w:rPr>
          <w:rFonts w:ascii="Trebuchet MS" w:hAnsi="Trebuchet MS"/>
          <w:sz w:val="20"/>
          <w:szCs w:val="20"/>
        </w:rPr>
        <w:t>NIP................................ REGON …………………….  nr KRS (jeżeli dotyczy) ......................................</w:t>
      </w:r>
    </w:p>
    <w:p w:rsidR="00B26A95" w:rsidRPr="00015732" w:rsidRDefault="00B26A95" w:rsidP="00B26A95">
      <w:pPr>
        <w:rPr>
          <w:rFonts w:ascii="Trebuchet MS" w:hAnsi="Trebuchet MS"/>
          <w:sz w:val="20"/>
          <w:szCs w:val="20"/>
          <w:lang w:val="de-DE"/>
        </w:rPr>
      </w:pPr>
    </w:p>
    <w:p w:rsidR="00B26A95" w:rsidRPr="00015732" w:rsidRDefault="00B26A95" w:rsidP="00B26A95">
      <w:pPr>
        <w:rPr>
          <w:rFonts w:ascii="Trebuchet MS" w:hAnsi="Trebuchet MS"/>
          <w:sz w:val="20"/>
          <w:szCs w:val="20"/>
          <w:lang w:val="de-DE"/>
        </w:rPr>
      </w:pPr>
      <w:proofErr w:type="spellStart"/>
      <w:r w:rsidRPr="00015732">
        <w:rPr>
          <w:rFonts w:ascii="Trebuchet MS" w:hAnsi="Trebuchet MS"/>
          <w:sz w:val="20"/>
          <w:szCs w:val="20"/>
          <w:lang w:val="de-DE"/>
        </w:rPr>
        <w:t>nr</w:t>
      </w:r>
      <w:proofErr w:type="spellEnd"/>
      <w:r w:rsidRPr="00015732">
        <w:rPr>
          <w:rFonts w:ascii="Trebuchet MS" w:hAnsi="Trebuchet MS"/>
          <w:sz w:val="20"/>
          <w:szCs w:val="20"/>
          <w:lang w:val="de-DE"/>
        </w:rPr>
        <w:t xml:space="preserve"> </w:t>
      </w:r>
      <w:proofErr w:type="spellStart"/>
      <w:r w:rsidRPr="00015732">
        <w:rPr>
          <w:rFonts w:ascii="Trebuchet MS" w:hAnsi="Trebuchet MS"/>
          <w:sz w:val="20"/>
          <w:szCs w:val="20"/>
          <w:lang w:val="de-DE"/>
        </w:rPr>
        <w:t>telefonu</w:t>
      </w:r>
      <w:proofErr w:type="spellEnd"/>
      <w:r w:rsidRPr="00015732">
        <w:rPr>
          <w:rFonts w:ascii="Trebuchet MS" w:hAnsi="Trebuchet MS"/>
          <w:sz w:val="20"/>
          <w:szCs w:val="20"/>
          <w:lang w:val="de-DE"/>
        </w:rPr>
        <w:t xml:space="preserve">* .................................  </w:t>
      </w:r>
      <w:proofErr w:type="spellStart"/>
      <w:r w:rsidRPr="00015732">
        <w:rPr>
          <w:rFonts w:ascii="Trebuchet MS" w:hAnsi="Trebuchet MS"/>
          <w:sz w:val="20"/>
          <w:szCs w:val="20"/>
          <w:lang w:val="de-DE"/>
        </w:rPr>
        <w:t>adres</w:t>
      </w:r>
      <w:proofErr w:type="spellEnd"/>
      <w:r w:rsidRPr="00015732">
        <w:rPr>
          <w:rFonts w:ascii="Trebuchet MS" w:hAnsi="Trebuchet MS"/>
          <w:sz w:val="20"/>
          <w:szCs w:val="20"/>
          <w:lang w:val="de-DE"/>
        </w:rPr>
        <w:t xml:space="preserve"> </w:t>
      </w:r>
      <w:proofErr w:type="spellStart"/>
      <w:r w:rsidRPr="00015732">
        <w:rPr>
          <w:rFonts w:ascii="Trebuchet MS" w:hAnsi="Trebuchet MS"/>
          <w:sz w:val="20"/>
          <w:szCs w:val="20"/>
          <w:lang w:val="de-DE"/>
        </w:rPr>
        <w:t>e-mail</w:t>
      </w:r>
      <w:proofErr w:type="spellEnd"/>
      <w:r w:rsidRPr="00015732">
        <w:rPr>
          <w:rFonts w:ascii="Trebuchet MS" w:hAnsi="Trebuchet MS"/>
          <w:sz w:val="20"/>
          <w:szCs w:val="20"/>
          <w:lang w:val="de-DE"/>
        </w:rPr>
        <w:t>*....................................</w:t>
      </w:r>
    </w:p>
    <w:p w:rsidR="00B26A95" w:rsidRPr="00015732" w:rsidRDefault="00B26A95" w:rsidP="00B26A95">
      <w:pPr>
        <w:rPr>
          <w:rFonts w:ascii="Trebuchet MS" w:hAnsi="Trebuchet MS"/>
          <w:sz w:val="20"/>
          <w:szCs w:val="20"/>
          <w:lang w:val="de-DE"/>
        </w:rPr>
      </w:pPr>
    </w:p>
    <w:p w:rsidR="00B26A95" w:rsidRPr="00015732" w:rsidRDefault="00B26A95" w:rsidP="00B26A95">
      <w:pPr>
        <w:jc w:val="both"/>
        <w:rPr>
          <w:rFonts w:ascii="Trebuchet MS" w:hAnsi="Trebuchet MS"/>
          <w:b/>
          <w:sz w:val="20"/>
          <w:szCs w:val="20"/>
          <w:lang w:val="de-DE"/>
        </w:rPr>
      </w:pPr>
      <w:r w:rsidRPr="00015732">
        <w:rPr>
          <w:rFonts w:ascii="Trebuchet MS" w:hAnsi="Trebuchet MS"/>
          <w:sz w:val="18"/>
          <w:szCs w:val="18"/>
        </w:rPr>
        <w:t xml:space="preserve">* Pola wypełniane nieobowiązkowo. Wypełnienie któregokolwiek z powyższych pól (telefon lub fax lub e-mail) oznacza, że wyrażasz zgodę na </w:t>
      </w:r>
      <w:r w:rsidRPr="00015732">
        <w:rPr>
          <w:rFonts w:ascii="Trebuchet MS" w:hAnsi="Trebuchet MS"/>
          <w:b/>
          <w:sz w:val="18"/>
          <w:szCs w:val="18"/>
        </w:rPr>
        <w:t>przetwarzanie przez Zamawiającego podanych danych w celu kontaktu w związku z prowadzonym postępowaniem.</w:t>
      </w:r>
      <w:r w:rsidRPr="00015732">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w:t>
      </w:r>
      <w:r w:rsidRPr="00015732">
        <w:rPr>
          <w:rFonts w:ascii="Trebuchet MS" w:hAnsi="Trebuchet MS"/>
          <w:sz w:val="20"/>
          <w:szCs w:val="20"/>
        </w:rPr>
        <w:t xml:space="preserve">. </w:t>
      </w:r>
    </w:p>
    <w:p w:rsidR="00FD19E6" w:rsidRPr="00015732" w:rsidRDefault="00FD19E6" w:rsidP="00FD19E6">
      <w:pPr>
        <w:rPr>
          <w:rFonts w:ascii="Trebuchet MS" w:hAnsi="Trebuchet MS"/>
          <w:b/>
          <w:sz w:val="20"/>
          <w:szCs w:val="20"/>
        </w:rPr>
      </w:pPr>
    </w:p>
    <w:p w:rsidR="00861B78" w:rsidRPr="00015732" w:rsidRDefault="00861B78" w:rsidP="00FD19E6">
      <w:pPr>
        <w:rPr>
          <w:rFonts w:ascii="Trebuchet MS" w:hAnsi="Trebuchet MS"/>
          <w:sz w:val="20"/>
          <w:szCs w:val="20"/>
          <w:lang w:val="de-DE"/>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3054"/>
        <w:gridCol w:w="1122"/>
        <w:gridCol w:w="1915"/>
        <w:gridCol w:w="2031"/>
      </w:tblGrid>
      <w:tr w:rsidR="00015732" w:rsidRPr="00015732" w:rsidTr="005B061F">
        <w:tc>
          <w:tcPr>
            <w:tcW w:w="986" w:type="dxa"/>
            <w:shd w:val="clear" w:color="auto" w:fill="auto"/>
          </w:tcPr>
          <w:p w:rsidR="00FD19E6" w:rsidRPr="00015732" w:rsidRDefault="00FD19E6" w:rsidP="00FD19E6">
            <w:pPr>
              <w:rPr>
                <w:rFonts w:ascii="Trebuchet MS" w:hAnsi="Trebuchet MS"/>
                <w:b/>
                <w:sz w:val="20"/>
                <w:szCs w:val="20"/>
              </w:rPr>
            </w:pPr>
            <w:r w:rsidRPr="00015732">
              <w:rPr>
                <w:rFonts w:ascii="Trebuchet MS" w:hAnsi="Trebuchet MS"/>
                <w:b/>
                <w:sz w:val="20"/>
                <w:szCs w:val="20"/>
              </w:rPr>
              <w:t>L.p.</w:t>
            </w:r>
          </w:p>
        </w:tc>
        <w:tc>
          <w:tcPr>
            <w:tcW w:w="3054" w:type="dxa"/>
            <w:shd w:val="clear" w:color="auto" w:fill="auto"/>
          </w:tcPr>
          <w:p w:rsidR="00FD19E6" w:rsidRPr="00015732" w:rsidRDefault="00FD19E6" w:rsidP="00FD19E6">
            <w:pPr>
              <w:rPr>
                <w:rFonts w:ascii="Trebuchet MS" w:hAnsi="Trebuchet MS"/>
                <w:b/>
                <w:sz w:val="20"/>
                <w:szCs w:val="20"/>
              </w:rPr>
            </w:pPr>
            <w:r w:rsidRPr="00015732">
              <w:rPr>
                <w:rFonts w:ascii="Trebuchet MS" w:hAnsi="Trebuchet MS"/>
                <w:b/>
                <w:sz w:val="20"/>
                <w:szCs w:val="20"/>
              </w:rPr>
              <w:t>Asortyment</w:t>
            </w:r>
          </w:p>
        </w:tc>
        <w:tc>
          <w:tcPr>
            <w:tcW w:w="1122" w:type="dxa"/>
            <w:shd w:val="clear" w:color="auto" w:fill="auto"/>
          </w:tcPr>
          <w:p w:rsidR="00FD19E6" w:rsidRPr="00015732" w:rsidRDefault="00FD19E6" w:rsidP="00FD19E6">
            <w:pPr>
              <w:rPr>
                <w:rFonts w:ascii="Trebuchet MS" w:hAnsi="Trebuchet MS"/>
                <w:b/>
                <w:sz w:val="20"/>
                <w:szCs w:val="20"/>
              </w:rPr>
            </w:pPr>
            <w:r w:rsidRPr="00015732">
              <w:rPr>
                <w:rFonts w:ascii="Trebuchet MS" w:hAnsi="Trebuchet MS"/>
                <w:b/>
                <w:sz w:val="20"/>
                <w:szCs w:val="20"/>
              </w:rPr>
              <w:t>Ilość</w:t>
            </w:r>
          </w:p>
        </w:tc>
        <w:tc>
          <w:tcPr>
            <w:tcW w:w="1915" w:type="dxa"/>
            <w:shd w:val="clear" w:color="auto" w:fill="auto"/>
          </w:tcPr>
          <w:p w:rsidR="00FD19E6" w:rsidRPr="00015732" w:rsidRDefault="00FD19E6" w:rsidP="00FD19E6">
            <w:pPr>
              <w:tabs>
                <w:tab w:val="left" w:pos="6645"/>
              </w:tabs>
              <w:rPr>
                <w:rFonts w:ascii="Trebuchet MS" w:hAnsi="Trebuchet MS"/>
                <w:b/>
                <w:sz w:val="20"/>
                <w:szCs w:val="20"/>
              </w:rPr>
            </w:pPr>
            <w:r w:rsidRPr="00015732">
              <w:rPr>
                <w:rFonts w:ascii="Trebuchet MS" w:hAnsi="Trebuchet MS"/>
                <w:b/>
                <w:sz w:val="20"/>
                <w:szCs w:val="20"/>
              </w:rPr>
              <w:t>Cena jedn. netto (para/</w:t>
            </w:r>
            <w:proofErr w:type="spellStart"/>
            <w:r w:rsidRPr="00015732">
              <w:rPr>
                <w:rFonts w:ascii="Trebuchet MS" w:hAnsi="Trebuchet MS"/>
                <w:b/>
                <w:sz w:val="20"/>
                <w:szCs w:val="20"/>
              </w:rPr>
              <w:t>szt</w:t>
            </w:r>
            <w:proofErr w:type="spellEnd"/>
            <w:r w:rsidRPr="00015732">
              <w:rPr>
                <w:rFonts w:ascii="Trebuchet MS" w:hAnsi="Trebuchet MS"/>
                <w:b/>
                <w:sz w:val="20"/>
                <w:szCs w:val="20"/>
              </w:rPr>
              <w:t>/</w:t>
            </w:r>
            <w:proofErr w:type="spellStart"/>
            <w:r w:rsidRPr="00015732">
              <w:rPr>
                <w:rFonts w:ascii="Trebuchet MS" w:hAnsi="Trebuchet MS"/>
                <w:b/>
                <w:sz w:val="20"/>
                <w:szCs w:val="20"/>
              </w:rPr>
              <w:t>kpl</w:t>
            </w:r>
            <w:proofErr w:type="spellEnd"/>
            <w:r w:rsidRPr="00015732">
              <w:rPr>
                <w:rFonts w:ascii="Trebuchet MS" w:hAnsi="Trebuchet MS"/>
                <w:b/>
                <w:sz w:val="20"/>
                <w:szCs w:val="20"/>
              </w:rPr>
              <w:t>.)</w:t>
            </w:r>
          </w:p>
        </w:tc>
        <w:tc>
          <w:tcPr>
            <w:tcW w:w="2031" w:type="dxa"/>
            <w:shd w:val="clear" w:color="auto" w:fill="auto"/>
          </w:tcPr>
          <w:p w:rsidR="00FD19E6" w:rsidRPr="00015732" w:rsidRDefault="00FD19E6" w:rsidP="00FD19E6">
            <w:pPr>
              <w:tabs>
                <w:tab w:val="left" w:pos="6645"/>
              </w:tabs>
              <w:rPr>
                <w:rFonts w:ascii="Trebuchet MS" w:hAnsi="Trebuchet MS"/>
                <w:b/>
                <w:sz w:val="20"/>
                <w:szCs w:val="20"/>
              </w:rPr>
            </w:pPr>
            <w:r w:rsidRPr="00015732">
              <w:rPr>
                <w:rFonts w:ascii="Trebuchet MS" w:hAnsi="Trebuchet MS"/>
                <w:b/>
                <w:sz w:val="20"/>
                <w:szCs w:val="20"/>
              </w:rPr>
              <w:t>Wartość netto ( zł )</w:t>
            </w:r>
          </w:p>
        </w:tc>
      </w:tr>
      <w:tr w:rsidR="00015732" w:rsidRPr="00015732" w:rsidTr="005B061F">
        <w:tc>
          <w:tcPr>
            <w:tcW w:w="986" w:type="dxa"/>
          </w:tcPr>
          <w:p w:rsidR="00FD19E6" w:rsidRPr="00015732" w:rsidRDefault="00FD19E6" w:rsidP="00FD19E6">
            <w:pPr>
              <w:rPr>
                <w:rFonts w:ascii="Trebuchet MS" w:hAnsi="Trebuchet MS"/>
                <w:sz w:val="20"/>
                <w:szCs w:val="20"/>
              </w:rPr>
            </w:pPr>
            <w:r w:rsidRPr="00015732">
              <w:rPr>
                <w:rFonts w:ascii="Trebuchet MS" w:hAnsi="Trebuchet MS"/>
                <w:sz w:val="20"/>
                <w:szCs w:val="20"/>
              </w:rPr>
              <w:t>1.</w:t>
            </w:r>
          </w:p>
        </w:tc>
        <w:tc>
          <w:tcPr>
            <w:tcW w:w="3054" w:type="dxa"/>
          </w:tcPr>
          <w:p w:rsidR="00B26A95" w:rsidRPr="00015732" w:rsidRDefault="00B26A95" w:rsidP="00B26A95">
            <w:pPr>
              <w:autoSpaceDE w:val="0"/>
              <w:autoSpaceDN w:val="0"/>
              <w:adjustRightInd w:val="0"/>
              <w:rPr>
                <w:rFonts w:ascii="Trebuchet MS" w:hAnsi="Trebuchet MS"/>
                <w:sz w:val="20"/>
                <w:szCs w:val="20"/>
              </w:rPr>
            </w:pPr>
            <w:r w:rsidRPr="00015732">
              <w:rPr>
                <w:rFonts w:ascii="Trebuchet MS" w:hAnsi="Trebuchet MS"/>
                <w:sz w:val="20"/>
                <w:szCs w:val="20"/>
                <w:lang w:eastAsia="en-US"/>
              </w:rPr>
              <w:t>Bluza męska</w:t>
            </w:r>
          </w:p>
          <w:p w:rsidR="00FD19E6" w:rsidRPr="00015732" w:rsidRDefault="00FD19E6" w:rsidP="005B061F">
            <w:pPr>
              <w:rPr>
                <w:rFonts w:ascii="Trebuchet MS" w:hAnsi="Trebuchet MS"/>
                <w:sz w:val="20"/>
                <w:szCs w:val="20"/>
              </w:rPr>
            </w:pPr>
          </w:p>
        </w:tc>
        <w:tc>
          <w:tcPr>
            <w:tcW w:w="1122" w:type="dxa"/>
          </w:tcPr>
          <w:p w:rsidR="00FD19E6" w:rsidRPr="00015732" w:rsidRDefault="00C66FF5" w:rsidP="00C66FF5">
            <w:pPr>
              <w:rPr>
                <w:rFonts w:ascii="Trebuchet MS" w:hAnsi="Trebuchet MS"/>
                <w:sz w:val="20"/>
                <w:szCs w:val="20"/>
              </w:rPr>
            </w:pPr>
            <w:r>
              <w:rPr>
                <w:rFonts w:ascii="Trebuchet MS" w:hAnsi="Trebuchet MS"/>
                <w:sz w:val="20"/>
                <w:szCs w:val="20"/>
              </w:rPr>
              <w:t>50</w:t>
            </w:r>
            <w:r w:rsidR="00FD19E6" w:rsidRPr="00015732">
              <w:rPr>
                <w:rFonts w:ascii="Trebuchet MS" w:hAnsi="Trebuchet MS"/>
                <w:sz w:val="20"/>
                <w:szCs w:val="20"/>
              </w:rPr>
              <w:t xml:space="preserve"> szt.</w:t>
            </w:r>
          </w:p>
        </w:tc>
        <w:tc>
          <w:tcPr>
            <w:tcW w:w="1915" w:type="dxa"/>
            <w:shd w:val="clear" w:color="auto" w:fill="auto"/>
          </w:tcPr>
          <w:p w:rsidR="00FD19E6" w:rsidRPr="00015732" w:rsidRDefault="00FD19E6" w:rsidP="00FD19E6">
            <w:pPr>
              <w:rPr>
                <w:rFonts w:ascii="Trebuchet MS" w:hAnsi="Trebuchet MS"/>
                <w:sz w:val="20"/>
                <w:szCs w:val="20"/>
              </w:rPr>
            </w:pPr>
          </w:p>
        </w:tc>
        <w:tc>
          <w:tcPr>
            <w:tcW w:w="2031" w:type="dxa"/>
            <w:shd w:val="clear" w:color="auto" w:fill="auto"/>
          </w:tcPr>
          <w:p w:rsidR="00FD19E6" w:rsidRPr="00015732" w:rsidRDefault="00FD19E6" w:rsidP="00FD19E6">
            <w:pPr>
              <w:rPr>
                <w:rFonts w:ascii="Trebuchet MS" w:hAnsi="Trebuchet MS"/>
                <w:sz w:val="20"/>
                <w:szCs w:val="20"/>
              </w:rPr>
            </w:pPr>
          </w:p>
        </w:tc>
      </w:tr>
      <w:tr w:rsidR="00015732" w:rsidRPr="00015732" w:rsidTr="005B061F">
        <w:tc>
          <w:tcPr>
            <w:tcW w:w="986" w:type="dxa"/>
          </w:tcPr>
          <w:p w:rsidR="00FD19E6" w:rsidRPr="00015732" w:rsidRDefault="00FD19E6" w:rsidP="00FD19E6">
            <w:pPr>
              <w:rPr>
                <w:rFonts w:ascii="Trebuchet MS" w:hAnsi="Trebuchet MS"/>
                <w:sz w:val="20"/>
                <w:szCs w:val="20"/>
              </w:rPr>
            </w:pPr>
            <w:r w:rsidRPr="00015732">
              <w:rPr>
                <w:rFonts w:ascii="Trebuchet MS" w:hAnsi="Trebuchet MS"/>
                <w:sz w:val="20"/>
                <w:szCs w:val="20"/>
              </w:rPr>
              <w:t>2.</w:t>
            </w:r>
          </w:p>
        </w:tc>
        <w:tc>
          <w:tcPr>
            <w:tcW w:w="3054" w:type="dxa"/>
          </w:tcPr>
          <w:p w:rsidR="00B26A95" w:rsidRPr="00015732" w:rsidRDefault="005B061F" w:rsidP="00B26A95">
            <w:pPr>
              <w:rPr>
                <w:rFonts w:ascii="Trebuchet MS" w:hAnsi="Trebuchet MS"/>
                <w:sz w:val="20"/>
                <w:szCs w:val="20"/>
              </w:rPr>
            </w:pPr>
            <w:r w:rsidRPr="00015732">
              <w:rPr>
                <w:rFonts w:ascii="Trebuchet MS" w:hAnsi="Trebuchet MS"/>
                <w:sz w:val="20"/>
                <w:szCs w:val="20"/>
              </w:rPr>
              <w:t>Spodnie ochronne ogrodnicz</w:t>
            </w:r>
            <w:r w:rsidR="00B26A95" w:rsidRPr="00015732">
              <w:rPr>
                <w:rFonts w:ascii="Trebuchet MS" w:hAnsi="Trebuchet MS"/>
                <w:sz w:val="20"/>
                <w:szCs w:val="20"/>
              </w:rPr>
              <w:t xml:space="preserve">ki typu HELIOS lub równoważne </w:t>
            </w:r>
          </w:p>
          <w:p w:rsidR="00FD19E6" w:rsidRPr="00015732" w:rsidRDefault="00FD19E6" w:rsidP="005B061F">
            <w:pPr>
              <w:rPr>
                <w:rFonts w:ascii="Trebuchet MS" w:hAnsi="Trebuchet MS"/>
                <w:sz w:val="20"/>
                <w:szCs w:val="20"/>
              </w:rPr>
            </w:pPr>
          </w:p>
        </w:tc>
        <w:tc>
          <w:tcPr>
            <w:tcW w:w="1122" w:type="dxa"/>
          </w:tcPr>
          <w:p w:rsidR="00FD19E6" w:rsidRPr="00015732" w:rsidRDefault="00C66FF5" w:rsidP="00C66FF5">
            <w:pPr>
              <w:rPr>
                <w:rFonts w:ascii="Trebuchet MS" w:hAnsi="Trebuchet MS"/>
                <w:sz w:val="20"/>
                <w:szCs w:val="20"/>
              </w:rPr>
            </w:pPr>
            <w:r>
              <w:rPr>
                <w:rFonts w:ascii="Trebuchet MS" w:hAnsi="Trebuchet MS"/>
                <w:sz w:val="20"/>
                <w:szCs w:val="20"/>
              </w:rPr>
              <w:t>120</w:t>
            </w:r>
            <w:r w:rsidR="00FD19E6" w:rsidRPr="00015732">
              <w:rPr>
                <w:rFonts w:ascii="Trebuchet MS" w:hAnsi="Trebuchet MS"/>
                <w:sz w:val="20"/>
                <w:szCs w:val="20"/>
              </w:rPr>
              <w:t xml:space="preserve"> szt.</w:t>
            </w:r>
          </w:p>
        </w:tc>
        <w:tc>
          <w:tcPr>
            <w:tcW w:w="1915" w:type="dxa"/>
            <w:shd w:val="clear" w:color="auto" w:fill="auto"/>
          </w:tcPr>
          <w:p w:rsidR="00FD19E6" w:rsidRPr="00015732" w:rsidRDefault="00FD19E6" w:rsidP="00FD19E6">
            <w:pPr>
              <w:rPr>
                <w:rFonts w:ascii="Trebuchet MS" w:hAnsi="Trebuchet MS"/>
                <w:sz w:val="20"/>
                <w:szCs w:val="20"/>
              </w:rPr>
            </w:pPr>
          </w:p>
        </w:tc>
        <w:tc>
          <w:tcPr>
            <w:tcW w:w="2031" w:type="dxa"/>
            <w:shd w:val="clear" w:color="auto" w:fill="auto"/>
          </w:tcPr>
          <w:p w:rsidR="00FD19E6" w:rsidRPr="00015732" w:rsidRDefault="00FD19E6" w:rsidP="00FD19E6">
            <w:pPr>
              <w:rPr>
                <w:rFonts w:ascii="Trebuchet MS" w:hAnsi="Trebuchet MS"/>
                <w:sz w:val="20"/>
                <w:szCs w:val="20"/>
              </w:rPr>
            </w:pPr>
          </w:p>
        </w:tc>
      </w:tr>
      <w:tr w:rsidR="00015732" w:rsidRPr="00015732" w:rsidTr="005B061F">
        <w:tc>
          <w:tcPr>
            <w:tcW w:w="986" w:type="dxa"/>
          </w:tcPr>
          <w:p w:rsidR="005B061F" w:rsidRPr="00015732" w:rsidRDefault="005B061F" w:rsidP="005B061F">
            <w:pPr>
              <w:rPr>
                <w:rFonts w:ascii="Trebuchet MS" w:hAnsi="Trebuchet MS"/>
                <w:sz w:val="20"/>
                <w:szCs w:val="20"/>
              </w:rPr>
            </w:pPr>
            <w:r w:rsidRPr="00015732">
              <w:rPr>
                <w:rFonts w:ascii="Trebuchet MS" w:hAnsi="Trebuchet MS"/>
                <w:sz w:val="20"/>
                <w:szCs w:val="20"/>
              </w:rPr>
              <w:t>3.</w:t>
            </w:r>
          </w:p>
        </w:tc>
        <w:tc>
          <w:tcPr>
            <w:tcW w:w="3054" w:type="dxa"/>
          </w:tcPr>
          <w:p w:rsidR="005B061F" w:rsidRPr="00015732" w:rsidRDefault="005B061F" w:rsidP="00B26A95">
            <w:pPr>
              <w:autoSpaceDE w:val="0"/>
              <w:autoSpaceDN w:val="0"/>
              <w:adjustRightInd w:val="0"/>
              <w:rPr>
                <w:rFonts w:ascii="Trebuchet MS" w:hAnsi="Trebuchet MS"/>
                <w:sz w:val="20"/>
                <w:szCs w:val="20"/>
                <w:lang w:eastAsia="en-US"/>
              </w:rPr>
            </w:pPr>
            <w:r w:rsidRPr="00015732">
              <w:rPr>
                <w:rFonts w:ascii="Trebuchet MS" w:hAnsi="Trebuchet MS"/>
                <w:bCs/>
                <w:sz w:val="20"/>
                <w:szCs w:val="20"/>
                <w:lang w:eastAsia="en-US"/>
              </w:rPr>
              <w:t xml:space="preserve">Kurtka wielosezonowa z podpinką przeciwdeszczowa </w:t>
            </w:r>
          </w:p>
        </w:tc>
        <w:tc>
          <w:tcPr>
            <w:tcW w:w="1122" w:type="dxa"/>
          </w:tcPr>
          <w:p w:rsidR="005B061F" w:rsidRPr="00015732" w:rsidRDefault="00C66FF5" w:rsidP="00C66FF5">
            <w:pPr>
              <w:rPr>
                <w:rFonts w:ascii="Trebuchet MS" w:hAnsi="Trebuchet MS"/>
                <w:sz w:val="20"/>
                <w:szCs w:val="20"/>
              </w:rPr>
            </w:pPr>
            <w:r>
              <w:rPr>
                <w:rFonts w:ascii="Trebuchet MS" w:hAnsi="Trebuchet MS"/>
                <w:sz w:val="20"/>
                <w:szCs w:val="20"/>
              </w:rPr>
              <w:t>80</w:t>
            </w:r>
            <w:r w:rsidR="005B061F" w:rsidRPr="00015732">
              <w:rPr>
                <w:rFonts w:ascii="Trebuchet MS" w:hAnsi="Trebuchet MS"/>
                <w:sz w:val="20"/>
                <w:szCs w:val="20"/>
              </w:rPr>
              <w:t xml:space="preserve"> szt.</w:t>
            </w:r>
          </w:p>
        </w:tc>
        <w:tc>
          <w:tcPr>
            <w:tcW w:w="1915" w:type="dxa"/>
            <w:shd w:val="clear" w:color="auto" w:fill="auto"/>
          </w:tcPr>
          <w:p w:rsidR="005B061F" w:rsidRPr="00015732" w:rsidRDefault="005B061F" w:rsidP="005B061F">
            <w:pPr>
              <w:rPr>
                <w:rFonts w:ascii="Trebuchet MS" w:hAnsi="Trebuchet MS"/>
                <w:sz w:val="20"/>
                <w:szCs w:val="20"/>
              </w:rPr>
            </w:pPr>
          </w:p>
        </w:tc>
        <w:tc>
          <w:tcPr>
            <w:tcW w:w="2031" w:type="dxa"/>
            <w:shd w:val="clear" w:color="auto" w:fill="auto"/>
          </w:tcPr>
          <w:p w:rsidR="005B061F" w:rsidRPr="00015732" w:rsidRDefault="005B061F" w:rsidP="005B061F">
            <w:pPr>
              <w:rPr>
                <w:rFonts w:ascii="Trebuchet MS" w:hAnsi="Trebuchet MS"/>
                <w:sz w:val="20"/>
                <w:szCs w:val="20"/>
              </w:rPr>
            </w:pPr>
          </w:p>
        </w:tc>
      </w:tr>
      <w:tr w:rsidR="00015732" w:rsidRPr="00015732" w:rsidTr="005B061F">
        <w:tc>
          <w:tcPr>
            <w:tcW w:w="986" w:type="dxa"/>
          </w:tcPr>
          <w:p w:rsidR="00FD19E6" w:rsidRPr="00015732" w:rsidRDefault="00FD19E6" w:rsidP="00FD19E6">
            <w:pPr>
              <w:rPr>
                <w:rFonts w:ascii="Trebuchet MS" w:hAnsi="Trebuchet MS"/>
                <w:sz w:val="20"/>
                <w:szCs w:val="20"/>
              </w:rPr>
            </w:pPr>
            <w:r w:rsidRPr="00015732">
              <w:rPr>
                <w:rFonts w:ascii="Trebuchet MS" w:hAnsi="Trebuchet MS"/>
                <w:sz w:val="20"/>
                <w:szCs w:val="20"/>
              </w:rPr>
              <w:t>4.</w:t>
            </w:r>
          </w:p>
        </w:tc>
        <w:tc>
          <w:tcPr>
            <w:tcW w:w="3054" w:type="dxa"/>
          </w:tcPr>
          <w:p w:rsidR="00FD19E6" w:rsidRPr="00015732" w:rsidRDefault="005B061F" w:rsidP="00B26A95">
            <w:pPr>
              <w:autoSpaceDE w:val="0"/>
              <w:autoSpaceDN w:val="0"/>
              <w:adjustRightInd w:val="0"/>
              <w:rPr>
                <w:rFonts w:ascii="Trebuchet MS" w:hAnsi="Trebuchet MS"/>
                <w:sz w:val="20"/>
                <w:szCs w:val="20"/>
              </w:rPr>
            </w:pPr>
            <w:r w:rsidRPr="00015732">
              <w:rPr>
                <w:rFonts w:ascii="Trebuchet MS" w:hAnsi="Trebuchet MS"/>
                <w:sz w:val="20"/>
                <w:szCs w:val="20"/>
              </w:rPr>
              <w:t xml:space="preserve">Spodnie robocze na szelkach ostrzegawcze </w:t>
            </w:r>
          </w:p>
        </w:tc>
        <w:tc>
          <w:tcPr>
            <w:tcW w:w="1122" w:type="dxa"/>
          </w:tcPr>
          <w:p w:rsidR="00FD19E6" w:rsidRPr="00015732" w:rsidRDefault="00C66FF5" w:rsidP="00C66FF5">
            <w:pPr>
              <w:rPr>
                <w:rFonts w:ascii="Trebuchet MS" w:hAnsi="Trebuchet MS"/>
                <w:sz w:val="20"/>
                <w:szCs w:val="20"/>
              </w:rPr>
            </w:pPr>
            <w:r>
              <w:rPr>
                <w:rFonts w:ascii="Trebuchet MS" w:hAnsi="Trebuchet MS"/>
                <w:sz w:val="20"/>
                <w:szCs w:val="20"/>
              </w:rPr>
              <w:t>80</w:t>
            </w:r>
            <w:r w:rsidR="00FD19E6" w:rsidRPr="00015732">
              <w:rPr>
                <w:rFonts w:ascii="Trebuchet MS" w:hAnsi="Trebuchet MS"/>
                <w:sz w:val="20"/>
                <w:szCs w:val="20"/>
              </w:rPr>
              <w:t xml:space="preserve"> szt.</w:t>
            </w:r>
          </w:p>
        </w:tc>
        <w:tc>
          <w:tcPr>
            <w:tcW w:w="1915" w:type="dxa"/>
            <w:shd w:val="clear" w:color="auto" w:fill="auto"/>
          </w:tcPr>
          <w:p w:rsidR="00FD19E6" w:rsidRPr="00015732" w:rsidRDefault="00FD19E6" w:rsidP="00FD19E6">
            <w:pPr>
              <w:rPr>
                <w:rFonts w:ascii="Trebuchet MS" w:hAnsi="Trebuchet MS"/>
                <w:sz w:val="20"/>
                <w:szCs w:val="20"/>
              </w:rPr>
            </w:pPr>
          </w:p>
        </w:tc>
        <w:tc>
          <w:tcPr>
            <w:tcW w:w="2031" w:type="dxa"/>
            <w:shd w:val="clear" w:color="auto" w:fill="auto"/>
          </w:tcPr>
          <w:p w:rsidR="00FD19E6" w:rsidRPr="00015732" w:rsidRDefault="00FD19E6" w:rsidP="00FD19E6">
            <w:pPr>
              <w:rPr>
                <w:rFonts w:ascii="Trebuchet MS" w:hAnsi="Trebuchet MS"/>
                <w:sz w:val="20"/>
                <w:szCs w:val="20"/>
              </w:rPr>
            </w:pPr>
          </w:p>
        </w:tc>
      </w:tr>
      <w:tr w:rsidR="00015732" w:rsidRPr="00015732" w:rsidTr="005B061F">
        <w:tc>
          <w:tcPr>
            <w:tcW w:w="986" w:type="dxa"/>
          </w:tcPr>
          <w:p w:rsidR="00FD19E6" w:rsidRPr="00015732" w:rsidRDefault="00FD19E6" w:rsidP="00FD19E6">
            <w:pPr>
              <w:rPr>
                <w:rFonts w:ascii="Trebuchet MS" w:hAnsi="Trebuchet MS"/>
                <w:sz w:val="20"/>
                <w:szCs w:val="20"/>
              </w:rPr>
            </w:pPr>
            <w:r w:rsidRPr="00015732">
              <w:rPr>
                <w:rFonts w:ascii="Trebuchet MS" w:hAnsi="Trebuchet MS"/>
                <w:sz w:val="20"/>
                <w:szCs w:val="20"/>
              </w:rPr>
              <w:t>5.</w:t>
            </w:r>
          </w:p>
        </w:tc>
        <w:tc>
          <w:tcPr>
            <w:tcW w:w="3054" w:type="dxa"/>
          </w:tcPr>
          <w:p w:rsidR="00B26A95" w:rsidRPr="00015732" w:rsidRDefault="005B061F" w:rsidP="00B26A95">
            <w:pPr>
              <w:jc w:val="both"/>
              <w:rPr>
                <w:rFonts w:ascii="Trebuchet MS" w:hAnsi="Trebuchet MS"/>
                <w:sz w:val="20"/>
                <w:szCs w:val="20"/>
              </w:rPr>
            </w:pPr>
            <w:r w:rsidRPr="00015732">
              <w:rPr>
                <w:rFonts w:ascii="Trebuchet MS" w:eastAsia="Arial Unicode MS" w:hAnsi="Trebuchet MS"/>
                <w:sz w:val="20"/>
                <w:szCs w:val="20"/>
              </w:rPr>
              <w:t xml:space="preserve">Koszula </w:t>
            </w:r>
            <w:r w:rsidR="00B26A95" w:rsidRPr="00015732">
              <w:rPr>
                <w:rFonts w:ascii="Trebuchet MS" w:eastAsia="Arial Unicode MS" w:hAnsi="Trebuchet MS"/>
                <w:sz w:val="20"/>
                <w:szCs w:val="20"/>
              </w:rPr>
              <w:t>flanelowa</w:t>
            </w:r>
          </w:p>
          <w:p w:rsidR="00FD19E6" w:rsidRPr="00015732" w:rsidRDefault="00FD19E6" w:rsidP="005B061F">
            <w:pPr>
              <w:rPr>
                <w:rFonts w:ascii="Trebuchet MS" w:hAnsi="Trebuchet MS"/>
                <w:sz w:val="20"/>
                <w:szCs w:val="20"/>
              </w:rPr>
            </w:pPr>
          </w:p>
        </w:tc>
        <w:tc>
          <w:tcPr>
            <w:tcW w:w="1122" w:type="dxa"/>
          </w:tcPr>
          <w:p w:rsidR="00FD19E6" w:rsidRPr="00015732" w:rsidRDefault="00C66FF5" w:rsidP="00C66FF5">
            <w:pPr>
              <w:rPr>
                <w:rFonts w:ascii="Trebuchet MS" w:hAnsi="Trebuchet MS"/>
                <w:sz w:val="20"/>
                <w:szCs w:val="20"/>
              </w:rPr>
            </w:pPr>
            <w:r>
              <w:rPr>
                <w:rFonts w:ascii="Trebuchet MS" w:hAnsi="Trebuchet MS"/>
                <w:sz w:val="20"/>
                <w:szCs w:val="20"/>
              </w:rPr>
              <w:t>300</w:t>
            </w:r>
            <w:r w:rsidR="00FD19E6" w:rsidRPr="00015732">
              <w:rPr>
                <w:rFonts w:ascii="Trebuchet MS" w:hAnsi="Trebuchet MS"/>
                <w:sz w:val="20"/>
                <w:szCs w:val="20"/>
              </w:rPr>
              <w:t xml:space="preserve"> szt.</w:t>
            </w:r>
          </w:p>
        </w:tc>
        <w:tc>
          <w:tcPr>
            <w:tcW w:w="1915" w:type="dxa"/>
            <w:shd w:val="clear" w:color="auto" w:fill="auto"/>
          </w:tcPr>
          <w:p w:rsidR="00FD19E6" w:rsidRPr="00015732" w:rsidRDefault="00FD19E6" w:rsidP="00FD19E6">
            <w:pPr>
              <w:rPr>
                <w:rFonts w:ascii="Trebuchet MS" w:hAnsi="Trebuchet MS"/>
                <w:sz w:val="20"/>
                <w:szCs w:val="20"/>
              </w:rPr>
            </w:pPr>
          </w:p>
        </w:tc>
        <w:tc>
          <w:tcPr>
            <w:tcW w:w="2031" w:type="dxa"/>
            <w:shd w:val="clear" w:color="auto" w:fill="auto"/>
          </w:tcPr>
          <w:p w:rsidR="00FD19E6" w:rsidRPr="00015732" w:rsidRDefault="00FD19E6" w:rsidP="00FD19E6">
            <w:pPr>
              <w:rPr>
                <w:rFonts w:ascii="Trebuchet MS" w:hAnsi="Trebuchet MS"/>
                <w:sz w:val="20"/>
                <w:szCs w:val="20"/>
              </w:rPr>
            </w:pPr>
          </w:p>
        </w:tc>
      </w:tr>
      <w:tr w:rsidR="00015732" w:rsidRPr="00015732" w:rsidTr="005B061F">
        <w:trPr>
          <w:trHeight w:val="253"/>
        </w:trPr>
        <w:tc>
          <w:tcPr>
            <w:tcW w:w="986" w:type="dxa"/>
          </w:tcPr>
          <w:p w:rsidR="00FD19E6" w:rsidRPr="00015732" w:rsidRDefault="00FD19E6" w:rsidP="00FD19E6">
            <w:pPr>
              <w:rPr>
                <w:rFonts w:ascii="Trebuchet MS" w:hAnsi="Trebuchet MS"/>
                <w:sz w:val="20"/>
                <w:szCs w:val="20"/>
              </w:rPr>
            </w:pPr>
            <w:r w:rsidRPr="00015732">
              <w:rPr>
                <w:rFonts w:ascii="Trebuchet MS" w:hAnsi="Trebuchet MS"/>
                <w:sz w:val="20"/>
                <w:szCs w:val="20"/>
              </w:rPr>
              <w:t>6.</w:t>
            </w:r>
          </w:p>
        </w:tc>
        <w:tc>
          <w:tcPr>
            <w:tcW w:w="3054" w:type="dxa"/>
          </w:tcPr>
          <w:p w:rsidR="00FD19E6" w:rsidRPr="00015732" w:rsidRDefault="005B061F" w:rsidP="00B26A95">
            <w:pPr>
              <w:rPr>
                <w:rFonts w:ascii="Trebuchet MS" w:hAnsi="Trebuchet MS"/>
                <w:sz w:val="20"/>
                <w:szCs w:val="20"/>
              </w:rPr>
            </w:pPr>
            <w:r w:rsidRPr="00015732">
              <w:rPr>
                <w:rFonts w:ascii="Trebuchet MS" w:hAnsi="Trebuchet MS"/>
                <w:sz w:val="20"/>
                <w:szCs w:val="20"/>
              </w:rPr>
              <w:t xml:space="preserve">Odzież </w:t>
            </w:r>
            <w:proofErr w:type="spellStart"/>
            <w:r w:rsidRPr="00015732">
              <w:rPr>
                <w:rFonts w:ascii="Trebuchet MS" w:hAnsi="Trebuchet MS"/>
                <w:sz w:val="20"/>
                <w:szCs w:val="20"/>
              </w:rPr>
              <w:t>termoaktywna</w:t>
            </w:r>
            <w:proofErr w:type="spellEnd"/>
            <w:r w:rsidRPr="00015732">
              <w:rPr>
                <w:rFonts w:ascii="Trebuchet MS" w:hAnsi="Trebuchet MS"/>
                <w:sz w:val="20"/>
                <w:szCs w:val="20"/>
              </w:rPr>
              <w:t xml:space="preserve"> </w:t>
            </w:r>
          </w:p>
        </w:tc>
        <w:tc>
          <w:tcPr>
            <w:tcW w:w="1122" w:type="dxa"/>
          </w:tcPr>
          <w:p w:rsidR="00FD19E6" w:rsidRPr="00015732" w:rsidRDefault="00C66FF5" w:rsidP="00C66FF5">
            <w:pPr>
              <w:rPr>
                <w:rFonts w:ascii="Trebuchet MS" w:hAnsi="Trebuchet MS"/>
                <w:sz w:val="20"/>
                <w:szCs w:val="20"/>
              </w:rPr>
            </w:pPr>
            <w:r>
              <w:rPr>
                <w:rFonts w:ascii="Trebuchet MS" w:hAnsi="Trebuchet MS"/>
                <w:sz w:val="20"/>
                <w:szCs w:val="20"/>
              </w:rPr>
              <w:t>100</w:t>
            </w:r>
            <w:r w:rsidR="00FD19E6" w:rsidRPr="00015732">
              <w:rPr>
                <w:rFonts w:ascii="Trebuchet MS" w:hAnsi="Trebuchet MS"/>
                <w:sz w:val="20"/>
                <w:szCs w:val="20"/>
              </w:rPr>
              <w:t xml:space="preserve"> </w:t>
            </w:r>
            <w:proofErr w:type="spellStart"/>
            <w:r w:rsidR="00FD19E6" w:rsidRPr="00015732">
              <w:rPr>
                <w:rFonts w:ascii="Trebuchet MS" w:hAnsi="Trebuchet MS"/>
                <w:sz w:val="20"/>
                <w:szCs w:val="20"/>
              </w:rPr>
              <w:t>kpl</w:t>
            </w:r>
            <w:proofErr w:type="spellEnd"/>
            <w:r w:rsidR="00FD19E6" w:rsidRPr="00015732">
              <w:rPr>
                <w:rFonts w:ascii="Trebuchet MS" w:hAnsi="Trebuchet MS"/>
                <w:sz w:val="20"/>
                <w:szCs w:val="20"/>
              </w:rPr>
              <w:t>.</w:t>
            </w:r>
          </w:p>
        </w:tc>
        <w:tc>
          <w:tcPr>
            <w:tcW w:w="1915" w:type="dxa"/>
            <w:shd w:val="clear" w:color="auto" w:fill="auto"/>
          </w:tcPr>
          <w:p w:rsidR="00FD19E6" w:rsidRPr="00015732" w:rsidRDefault="00FD19E6" w:rsidP="00FD19E6">
            <w:pPr>
              <w:rPr>
                <w:rFonts w:ascii="Trebuchet MS" w:hAnsi="Trebuchet MS"/>
                <w:sz w:val="20"/>
                <w:szCs w:val="20"/>
              </w:rPr>
            </w:pPr>
          </w:p>
        </w:tc>
        <w:tc>
          <w:tcPr>
            <w:tcW w:w="2031" w:type="dxa"/>
            <w:shd w:val="clear" w:color="auto" w:fill="auto"/>
          </w:tcPr>
          <w:p w:rsidR="00FD19E6" w:rsidRPr="00015732" w:rsidRDefault="00FD19E6"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B26A95" w:rsidP="00FD19E6">
            <w:pPr>
              <w:rPr>
                <w:rFonts w:ascii="Trebuchet MS" w:hAnsi="Trebuchet MS"/>
                <w:sz w:val="20"/>
                <w:szCs w:val="20"/>
              </w:rPr>
            </w:pPr>
            <w:r w:rsidRPr="00015732">
              <w:rPr>
                <w:rFonts w:ascii="Trebuchet MS" w:hAnsi="Trebuchet MS"/>
                <w:sz w:val="20"/>
                <w:szCs w:val="20"/>
              </w:rPr>
              <w:t>7.</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Czapka z daszkiem</w:t>
            </w:r>
            <w:r w:rsidR="00C66FF5">
              <w:rPr>
                <w:rFonts w:ascii="Trebuchet MS" w:hAnsi="Trebuchet MS"/>
                <w:sz w:val="20"/>
                <w:szCs w:val="20"/>
              </w:rPr>
              <w:t xml:space="preserve"> – siateczkowy materiał z tyłu</w:t>
            </w:r>
          </w:p>
        </w:tc>
        <w:tc>
          <w:tcPr>
            <w:tcW w:w="1122" w:type="dxa"/>
          </w:tcPr>
          <w:p w:rsidR="00B26A95" w:rsidRPr="00015732" w:rsidRDefault="00C66FF5" w:rsidP="00C66FF5">
            <w:pPr>
              <w:rPr>
                <w:rFonts w:ascii="Trebuchet MS" w:hAnsi="Trebuchet MS"/>
                <w:sz w:val="20"/>
                <w:szCs w:val="20"/>
              </w:rPr>
            </w:pPr>
            <w:r>
              <w:rPr>
                <w:rFonts w:ascii="Trebuchet MS" w:hAnsi="Trebuchet MS"/>
                <w:sz w:val="20"/>
                <w:szCs w:val="20"/>
              </w:rPr>
              <w:t>30</w:t>
            </w:r>
            <w:r w:rsidR="007833CA" w:rsidRPr="00015732">
              <w:rPr>
                <w:rFonts w:ascii="Trebuchet MS" w:hAnsi="Trebuchet MS"/>
                <w:sz w:val="20"/>
                <w:szCs w:val="20"/>
              </w:rPr>
              <w:t xml:space="preserve">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C66FF5" w:rsidRPr="00015732" w:rsidTr="005B061F">
        <w:trPr>
          <w:trHeight w:val="253"/>
        </w:trPr>
        <w:tc>
          <w:tcPr>
            <w:tcW w:w="986" w:type="dxa"/>
          </w:tcPr>
          <w:p w:rsidR="00C66FF5" w:rsidRPr="00015732" w:rsidRDefault="00C66FF5" w:rsidP="00FD19E6">
            <w:pPr>
              <w:rPr>
                <w:rFonts w:ascii="Trebuchet MS" w:hAnsi="Trebuchet MS"/>
                <w:sz w:val="20"/>
                <w:szCs w:val="20"/>
              </w:rPr>
            </w:pPr>
            <w:r>
              <w:rPr>
                <w:rFonts w:ascii="Trebuchet MS" w:hAnsi="Trebuchet MS"/>
                <w:sz w:val="20"/>
                <w:szCs w:val="20"/>
              </w:rPr>
              <w:t>8.</w:t>
            </w:r>
          </w:p>
        </w:tc>
        <w:tc>
          <w:tcPr>
            <w:tcW w:w="3054" w:type="dxa"/>
          </w:tcPr>
          <w:p w:rsidR="00C66FF5" w:rsidRPr="00015732" w:rsidRDefault="00C66FF5" w:rsidP="00B26A95">
            <w:pPr>
              <w:rPr>
                <w:rFonts w:ascii="Trebuchet MS" w:hAnsi="Trebuchet MS"/>
                <w:sz w:val="20"/>
                <w:szCs w:val="20"/>
              </w:rPr>
            </w:pPr>
            <w:r>
              <w:rPr>
                <w:rFonts w:ascii="Trebuchet MS" w:hAnsi="Trebuchet MS"/>
                <w:sz w:val="20"/>
                <w:szCs w:val="20"/>
              </w:rPr>
              <w:t>Czapka z daszkiem</w:t>
            </w:r>
          </w:p>
        </w:tc>
        <w:tc>
          <w:tcPr>
            <w:tcW w:w="1122" w:type="dxa"/>
          </w:tcPr>
          <w:p w:rsidR="00C66FF5" w:rsidRPr="00015732" w:rsidRDefault="00C66FF5" w:rsidP="00C66FF5">
            <w:pPr>
              <w:rPr>
                <w:rFonts w:ascii="Trebuchet MS" w:hAnsi="Trebuchet MS"/>
                <w:sz w:val="20"/>
                <w:szCs w:val="20"/>
              </w:rPr>
            </w:pPr>
            <w:r>
              <w:rPr>
                <w:rFonts w:ascii="Trebuchet MS" w:hAnsi="Trebuchet MS"/>
                <w:sz w:val="20"/>
                <w:szCs w:val="20"/>
              </w:rPr>
              <w:t>30 szt.</w:t>
            </w:r>
          </w:p>
        </w:tc>
        <w:tc>
          <w:tcPr>
            <w:tcW w:w="1915" w:type="dxa"/>
            <w:shd w:val="clear" w:color="auto" w:fill="auto"/>
          </w:tcPr>
          <w:p w:rsidR="00C66FF5" w:rsidRPr="00015732" w:rsidRDefault="00C66FF5" w:rsidP="00FD19E6">
            <w:pPr>
              <w:rPr>
                <w:rFonts w:ascii="Trebuchet MS" w:hAnsi="Trebuchet MS"/>
                <w:sz w:val="20"/>
                <w:szCs w:val="20"/>
              </w:rPr>
            </w:pPr>
          </w:p>
        </w:tc>
        <w:tc>
          <w:tcPr>
            <w:tcW w:w="2031" w:type="dxa"/>
            <w:shd w:val="clear" w:color="auto" w:fill="auto"/>
          </w:tcPr>
          <w:p w:rsidR="00C66FF5" w:rsidRPr="00015732" w:rsidRDefault="00C66FF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9</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Podkoszulek T-shirt</w:t>
            </w:r>
          </w:p>
        </w:tc>
        <w:tc>
          <w:tcPr>
            <w:tcW w:w="1122" w:type="dxa"/>
          </w:tcPr>
          <w:p w:rsidR="00B26A95" w:rsidRPr="00015732" w:rsidRDefault="00C66FF5" w:rsidP="00C66FF5">
            <w:pPr>
              <w:rPr>
                <w:rFonts w:ascii="Trebuchet MS" w:hAnsi="Trebuchet MS"/>
                <w:sz w:val="20"/>
                <w:szCs w:val="20"/>
              </w:rPr>
            </w:pPr>
            <w:r>
              <w:rPr>
                <w:rFonts w:ascii="Trebuchet MS" w:hAnsi="Trebuchet MS"/>
                <w:sz w:val="20"/>
                <w:szCs w:val="20"/>
              </w:rPr>
              <w:t>30</w:t>
            </w:r>
            <w:r w:rsidR="007833CA" w:rsidRPr="00015732">
              <w:rPr>
                <w:rFonts w:ascii="Trebuchet MS" w:hAnsi="Trebuchet MS"/>
                <w:sz w:val="20"/>
                <w:szCs w:val="20"/>
              </w:rPr>
              <w:t>0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10</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Czapka zimowa ostrzegawcza</w:t>
            </w:r>
          </w:p>
        </w:tc>
        <w:tc>
          <w:tcPr>
            <w:tcW w:w="1122" w:type="dxa"/>
          </w:tcPr>
          <w:p w:rsidR="00B26A95" w:rsidRPr="00015732" w:rsidRDefault="00C66FF5" w:rsidP="00C66FF5">
            <w:pPr>
              <w:rPr>
                <w:rFonts w:ascii="Trebuchet MS" w:hAnsi="Trebuchet MS"/>
                <w:sz w:val="20"/>
                <w:szCs w:val="20"/>
              </w:rPr>
            </w:pPr>
            <w:r>
              <w:rPr>
                <w:rFonts w:ascii="Trebuchet MS" w:hAnsi="Trebuchet MS"/>
                <w:sz w:val="20"/>
                <w:szCs w:val="20"/>
              </w:rPr>
              <w:t>60</w:t>
            </w:r>
            <w:r w:rsidR="007833CA" w:rsidRPr="00015732">
              <w:rPr>
                <w:rFonts w:ascii="Trebuchet MS" w:hAnsi="Trebuchet MS"/>
                <w:sz w:val="20"/>
                <w:szCs w:val="20"/>
              </w:rPr>
              <w:t xml:space="preserve">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11</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Onuce</w:t>
            </w:r>
          </w:p>
        </w:tc>
        <w:tc>
          <w:tcPr>
            <w:tcW w:w="1122" w:type="dxa"/>
          </w:tcPr>
          <w:p w:rsidR="00B26A95" w:rsidRPr="00015732" w:rsidRDefault="00CF1802" w:rsidP="00CF1802">
            <w:pPr>
              <w:rPr>
                <w:rFonts w:ascii="Trebuchet MS" w:hAnsi="Trebuchet MS"/>
                <w:sz w:val="20"/>
                <w:szCs w:val="20"/>
              </w:rPr>
            </w:pPr>
            <w:r>
              <w:rPr>
                <w:rFonts w:ascii="Trebuchet MS" w:hAnsi="Trebuchet MS"/>
                <w:sz w:val="20"/>
                <w:szCs w:val="20"/>
              </w:rPr>
              <w:t>100</w:t>
            </w:r>
            <w:r w:rsidR="007833CA" w:rsidRPr="00015732">
              <w:rPr>
                <w:rFonts w:ascii="Trebuchet MS" w:hAnsi="Trebuchet MS"/>
                <w:sz w:val="20"/>
                <w:szCs w:val="20"/>
              </w:rPr>
              <w:t xml:space="preserve"> par</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12</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Ubranie szybowe</w:t>
            </w:r>
          </w:p>
        </w:tc>
        <w:tc>
          <w:tcPr>
            <w:tcW w:w="1122" w:type="dxa"/>
          </w:tcPr>
          <w:p w:rsidR="00B26A95" w:rsidRPr="00015732" w:rsidRDefault="00CF1802" w:rsidP="00CF1802">
            <w:pPr>
              <w:rPr>
                <w:rFonts w:ascii="Trebuchet MS" w:hAnsi="Trebuchet MS"/>
                <w:sz w:val="20"/>
                <w:szCs w:val="20"/>
              </w:rPr>
            </w:pPr>
            <w:r>
              <w:rPr>
                <w:rFonts w:ascii="Trebuchet MS" w:hAnsi="Trebuchet MS"/>
                <w:sz w:val="20"/>
                <w:szCs w:val="20"/>
              </w:rPr>
              <w:t>5</w:t>
            </w:r>
            <w:r w:rsidR="007833CA" w:rsidRPr="00015732">
              <w:rPr>
                <w:rFonts w:ascii="Trebuchet MS" w:hAnsi="Trebuchet MS"/>
                <w:sz w:val="20"/>
                <w:szCs w:val="20"/>
              </w:rPr>
              <w:t xml:space="preserve">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13</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Kamizelka ostrzegawcza siatkowa</w:t>
            </w:r>
          </w:p>
        </w:tc>
        <w:tc>
          <w:tcPr>
            <w:tcW w:w="1122" w:type="dxa"/>
          </w:tcPr>
          <w:p w:rsidR="00B26A95" w:rsidRPr="00015732" w:rsidRDefault="00CF1802" w:rsidP="00CF1802">
            <w:pPr>
              <w:rPr>
                <w:rFonts w:ascii="Trebuchet MS" w:hAnsi="Trebuchet MS"/>
                <w:sz w:val="20"/>
                <w:szCs w:val="20"/>
              </w:rPr>
            </w:pPr>
            <w:r>
              <w:rPr>
                <w:rFonts w:ascii="Trebuchet MS" w:hAnsi="Trebuchet MS"/>
                <w:sz w:val="20"/>
                <w:szCs w:val="20"/>
              </w:rPr>
              <w:t>60</w:t>
            </w:r>
            <w:r w:rsidR="007833CA" w:rsidRPr="00015732">
              <w:rPr>
                <w:rFonts w:ascii="Trebuchet MS" w:hAnsi="Trebuchet MS"/>
                <w:sz w:val="20"/>
                <w:szCs w:val="20"/>
              </w:rPr>
              <w:t xml:space="preserve">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5B061F">
        <w:trPr>
          <w:trHeight w:val="253"/>
        </w:trPr>
        <w:tc>
          <w:tcPr>
            <w:tcW w:w="986" w:type="dxa"/>
          </w:tcPr>
          <w:p w:rsidR="00B26A95" w:rsidRPr="00015732" w:rsidRDefault="003C5E9C" w:rsidP="00FD19E6">
            <w:pPr>
              <w:rPr>
                <w:rFonts w:ascii="Trebuchet MS" w:hAnsi="Trebuchet MS"/>
                <w:sz w:val="20"/>
                <w:szCs w:val="20"/>
              </w:rPr>
            </w:pPr>
            <w:r>
              <w:rPr>
                <w:rFonts w:ascii="Trebuchet MS" w:hAnsi="Trebuchet MS"/>
                <w:sz w:val="20"/>
                <w:szCs w:val="20"/>
              </w:rPr>
              <w:t>14</w:t>
            </w:r>
            <w:r w:rsidR="00B26A95" w:rsidRPr="00015732">
              <w:rPr>
                <w:rFonts w:ascii="Trebuchet MS" w:hAnsi="Trebuchet MS"/>
                <w:sz w:val="20"/>
                <w:szCs w:val="20"/>
              </w:rPr>
              <w:t>.</w:t>
            </w:r>
          </w:p>
        </w:tc>
        <w:tc>
          <w:tcPr>
            <w:tcW w:w="3054" w:type="dxa"/>
          </w:tcPr>
          <w:p w:rsidR="00B26A95" w:rsidRPr="00015732" w:rsidRDefault="00B26A95" w:rsidP="00B26A95">
            <w:pPr>
              <w:rPr>
                <w:rFonts w:ascii="Trebuchet MS" w:hAnsi="Trebuchet MS"/>
                <w:sz w:val="20"/>
                <w:szCs w:val="20"/>
              </w:rPr>
            </w:pPr>
            <w:r w:rsidRPr="00015732">
              <w:rPr>
                <w:rFonts w:ascii="Trebuchet MS" w:hAnsi="Trebuchet MS"/>
                <w:sz w:val="20"/>
                <w:szCs w:val="20"/>
              </w:rPr>
              <w:t>Kurtka przeciwdeszczowa z kapturem żółta</w:t>
            </w:r>
          </w:p>
        </w:tc>
        <w:tc>
          <w:tcPr>
            <w:tcW w:w="1122" w:type="dxa"/>
          </w:tcPr>
          <w:p w:rsidR="00B26A95" w:rsidRPr="00015732" w:rsidRDefault="00CF1802" w:rsidP="00CF1802">
            <w:pPr>
              <w:rPr>
                <w:rFonts w:ascii="Trebuchet MS" w:hAnsi="Trebuchet MS"/>
                <w:sz w:val="20"/>
                <w:szCs w:val="20"/>
              </w:rPr>
            </w:pPr>
            <w:r>
              <w:rPr>
                <w:rFonts w:ascii="Trebuchet MS" w:hAnsi="Trebuchet MS"/>
                <w:sz w:val="20"/>
                <w:szCs w:val="20"/>
              </w:rPr>
              <w:t>10</w:t>
            </w:r>
            <w:r w:rsidR="007833CA" w:rsidRPr="00015732">
              <w:rPr>
                <w:rFonts w:ascii="Trebuchet MS" w:hAnsi="Trebuchet MS"/>
                <w:sz w:val="20"/>
                <w:szCs w:val="20"/>
              </w:rPr>
              <w:t xml:space="preserve"> szt.</w:t>
            </w:r>
          </w:p>
        </w:tc>
        <w:tc>
          <w:tcPr>
            <w:tcW w:w="1915" w:type="dxa"/>
            <w:shd w:val="clear" w:color="auto" w:fill="auto"/>
          </w:tcPr>
          <w:p w:rsidR="00B26A95" w:rsidRPr="00015732" w:rsidRDefault="00B26A95" w:rsidP="00FD19E6">
            <w:pPr>
              <w:rPr>
                <w:rFonts w:ascii="Trebuchet MS" w:hAnsi="Trebuchet MS"/>
                <w:sz w:val="20"/>
                <w:szCs w:val="20"/>
              </w:rPr>
            </w:pPr>
          </w:p>
        </w:tc>
        <w:tc>
          <w:tcPr>
            <w:tcW w:w="2031" w:type="dxa"/>
            <w:shd w:val="clear" w:color="auto" w:fill="auto"/>
          </w:tcPr>
          <w:p w:rsidR="00B26A95" w:rsidRPr="00015732" w:rsidRDefault="00B26A95" w:rsidP="00FD19E6">
            <w:pPr>
              <w:rPr>
                <w:rFonts w:ascii="Trebuchet MS" w:hAnsi="Trebuchet MS"/>
                <w:sz w:val="20"/>
                <w:szCs w:val="20"/>
              </w:rPr>
            </w:pPr>
          </w:p>
        </w:tc>
      </w:tr>
      <w:tr w:rsidR="00015732" w:rsidRPr="00015732" w:rsidTr="00780DB9">
        <w:trPr>
          <w:trHeight w:val="253"/>
        </w:trPr>
        <w:tc>
          <w:tcPr>
            <w:tcW w:w="7077" w:type="dxa"/>
            <w:gridSpan w:val="4"/>
          </w:tcPr>
          <w:p w:rsidR="007833CA" w:rsidRPr="00015732" w:rsidRDefault="007833CA" w:rsidP="007833CA">
            <w:pPr>
              <w:jc w:val="right"/>
              <w:rPr>
                <w:rFonts w:ascii="Trebuchet MS" w:hAnsi="Trebuchet MS"/>
                <w:b/>
                <w:sz w:val="20"/>
                <w:szCs w:val="20"/>
              </w:rPr>
            </w:pPr>
            <w:r w:rsidRPr="00015732">
              <w:rPr>
                <w:rFonts w:ascii="Trebuchet MS" w:hAnsi="Trebuchet MS"/>
                <w:b/>
                <w:sz w:val="20"/>
                <w:szCs w:val="20"/>
              </w:rPr>
              <w:t>Łączna wartość = CENA OFERTOWA</w:t>
            </w:r>
          </w:p>
        </w:tc>
        <w:tc>
          <w:tcPr>
            <w:tcW w:w="2031" w:type="dxa"/>
            <w:shd w:val="clear" w:color="auto" w:fill="auto"/>
          </w:tcPr>
          <w:p w:rsidR="007833CA" w:rsidRPr="00015732" w:rsidRDefault="007833CA" w:rsidP="00FD19E6">
            <w:pPr>
              <w:rPr>
                <w:rFonts w:ascii="Trebuchet MS" w:hAnsi="Trebuchet MS"/>
                <w:sz w:val="20"/>
                <w:szCs w:val="20"/>
              </w:rPr>
            </w:pPr>
          </w:p>
        </w:tc>
      </w:tr>
      <w:tr w:rsidR="00015732" w:rsidRPr="00015732" w:rsidTr="00780DB9">
        <w:trPr>
          <w:trHeight w:val="253"/>
        </w:trPr>
        <w:tc>
          <w:tcPr>
            <w:tcW w:w="9108" w:type="dxa"/>
            <w:gridSpan w:val="5"/>
          </w:tcPr>
          <w:p w:rsidR="007833CA" w:rsidRPr="00015732" w:rsidRDefault="007833CA" w:rsidP="007833CA">
            <w:pPr>
              <w:rPr>
                <w:rFonts w:ascii="Trebuchet MS" w:hAnsi="Trebuchet MS"/>
                <w:b/>
                <w:sz w:val="20"/>
                <w:szCs w:val="20"/>
              </w:rPr>
            </w:pPr>
            <w:r w:rsidRPr="00015732">
              <w:rPr>
                <w:rFonts w:ascii="Trebuchet MS" w:hAnsi="Trebuchet MS"/>
                <w:b/>
                <w:sz w:val="20"/>
                <w:szCs w:val="20"/>
              </w:rPr>
              <w:t>Słownie:</w:t>
            </w:r>
          </w:p>
          <w:p w:rsidR="007833CA" w:rsidRPr="00015732" w:rsidRDefault="007833CA" w:rsidP="007833CA">
            <w:pPr>
              <w:rPr>
                <w:rFonts w:ascii="Trebuchet MS" w:hAnsi="Trebuchet MS"/>
                <w:sz w:val="20"/>
                <w:szCs w:val="20"/>
              </w:rPr>
            </w:pPr>
            <w:r w:rsidRPr="00015732">
              <w:rPr>
                <w:rFonts w:ascii="Trebuchet MS" w:hAnsi="Trebuchet MS"/>
                <w:sz w:val="20"/>
                <w:szCs w:val="20"/>
              </w:rPr>
              <w:t>wartość netto………………………………………………..</w:t>
            </w:r>
          </w:p>
        </w:tc>
      </w:tr>
    </w:tbl>
    <w:p w:rsidR="00FD19E6" w:rsidRPr="00015732" w:rsidRDefault="00FD19E6" w:rsidP="007833CA">
      <w:pPr>
        <w:rPr>
          <w:rFonts w:ascii="Trebuchet MS" w:hAnsi="Trebuchet MS"/>
          <w:b/>
          <w:sz w:val="20"/>
          <w:szCs w:val="20"/>
        </w:rPr>
      </w:pPr>
    </w:p>
    <w:p w:rsidR="007833CA" w:rsidRPr="00015732" w:rsidRDefault="007833CA" w:rsidP="007833CA">
      <w:pPr>
        <w:autoSpaceDE w:val="0"/>
        <w:autoSpaceDN w:val="0"/>
        <w:adjustRightInd w:val="0"/>
        <w:jc w:val="both"/>
        <w:rPr>
          <w:rFonts w:ascii="Trebuchet MS" w:hAnsi="Trebuchet MS"/>
          <w:sz w:val="20"/>
          <w:szCs w:val="20"/>
        </w:rPr>
      </w:pPr>
      <w:r w:rsidRPr="00015732">
        <w:rPr>
          <w:rFonts w:ascii="Trebuchet MS" w:hAnsi="Trebuchet MS"/>
          <w:b/>
          <w:bCs/>
          <w:sz w:val="20"/>
          <w:szCs w:val="20"/>
        </w:rPr>
        <w:t xml:space="preserve">Rodzaj przedsiębiorstwa jakim jest Wykonawca </w:t>
      </w:r>
      <w:r w:rsidRPr="00015732">
        <w:rPr>
          <w:rFonts w:ascii="Trebuchet MS" w:hAnsi="Trebuchet MS"/>
          <w:bCs/>
          <w:sz w:val="20"/>
          <w:szCs w:val="20"/>
        </w:rPr>
        <w:t xml:space="preserve">(zaznaczyć właściwą opcję). </w:t>
      </w:r>
    </w:p>
    <w:p w:rsidR="007833CA" w:rsidRPr="00015732" w:rsidRDefault="007833CA" w:rsidP="007833CA">
      <w:pPr>
        <w:pStyle w:val="Tekstpodstawowy"/>
        <w:spacing w:after="0"/>
        <w:ind w:right="28"/>
        <w:rPr>
          <w:rFonts w:ascii="Trebuchet MS" w:hAnsi="Trebuchet MS"/>
          <w:b/>
          <w:sz w:val="20"/>
          <w:szCs w:val="20"/>
        </w:rPr>
      </w:pPr>
      <w:r w:rsidRPr="00015732">
        <w:rPr>
          <w:rFonts w:ascii="Trebuchet MS" w:eastAsia="Calibri" w:hAnsi="Trebuchet MS"/>
          <w:b/>
          <w:bCs/>
          <w:sz w:val="20"/>
          <w:szCs w:val="20"/>
          <w:lang w:eastAsia="en-US"/>
        </w:rPr>
        <w:t>Należę do grupy:</w:t>
      </w:r>
    </w:p>
    <w:p w:rsidR="007833CA" w:rsidRPr="00015732" w:rsidRDefault="007833CA" w:rsidP="007833CA">
      <w:pPr>
        <w:pStyle w:val="Akapitzlist"/>
        <w:ind w:left="284" w:firstLine="56"/>
        <w:rPr>
          <w:rFonts w:ascii="Trebuchet MS" w:hAnsi="Trebuchet MS"/>
          <w:b/>
          <w:bCs/>
          <w:sz w:val="20"/>
          <w:szCs w:val="20"/>
        </w:rPr>
      </w:pPr>
      <w:r w:rsidRPr="00015732">
        <w:rPr>
          <w:rFonts w:ascii="Segoe UI Symbol" w:hAnsi="Segoe UI Symbol" w:cs="Segoe UI Symbol"/>
          <w:b/>
          <w:sz w:val="20"/>
          <w:szCs w:val="20"/>
        </w:rPr>
        <w:t>☐</w:t>
      </w:r>
      <w:r w:rsidRPr="00015732">
        <w:rPr>
          <w:rFonts w:ascii="Trebuchet MS" w:hAnsi="Trebuchet MS"/>
          <w:sz w:val="20"/>
          <w:szCs w:val="20"/>
        </w:rPr>
        <w:t xml:space="preserve">     </w:t>
      </w:r>
      <w:r w:rsidRPr="00015732">
        <w:rPr>
          <w:rFonts w:ascii="Trebuchet MS" w:hAnsi="Trebuchet MS"/>
          <w:b/>
          <w:bCs/>
          <w:sz w:val="20"/>
          <w:szCs w:val="20"/>
        </w:rPr>
        <w:t>mikroprzedsiębiorstw;</w:t>
      </w:r>
    </w:p>
    <w:p w:rsidR="007833CA" w:rsidRPr="00015732" w:rsidRDefault="007833CA" w:rsidP="007833CA">
      <w:pPr>
        <w:pStyle w:val="Akapitzlist"/>
        <w:ind w:left="284" w:firstLine="56"/>
        <w:rPr>
          <w:rFonts w:ascii="Trebuchet MS" w:hAnsi="Trebuchet MS"/>
          <w:b/>
          <w:bCs/>
          <w:sz w:val="20"/>
          <w:szCs w:val="20"/>
        </w:rPr>
      </w:pPr>
      <w:r w:rsidRPr="00015732">
        <w:rPr>
          <w:rFonts w:ascii="Segoe UI Symbol" w:eastAsia="Calibri" w:hAnsi="Segoe UI Symbol" w:cs="Segoe UI Symbol"/>
          <w:b/>
          <w:bCs/>
          <w:sz w:val="20"/>
          <w:szCs w:val="20"/>
          <w:lang w:eastAsia="en-US"/>
        </w:rPr>
        <w:t>☐</w:t>
      </w:r>
      <w:r w:rsidRPr="00015732">
        <w:rPr>
          <w:rFonts w:ascii="Trebuchet MS" w:eastAsia="Calibri" w:hAnsi="Trebuchet MS"/>
          <w:b/>
          <w:bCs/>
          <w:sz w:val="20"/>
          <w:szCs w:val="20"/>
          <w:lang w:eastAsia="en-US"/>
        </w:rPr>
        <w:t xml:space="preserve">     małych przedsiębiorstw;</w:t>
      </w:r>
    </w:p>
    <w:p w:rsidR="007833CA" w:rsidRPr="00015732" w:rsidRDefault="007833CA" w:rsidP="007833CA">
      <w:pPr>
        <w:ind w:left="1077" w:hanging="737"/>
        <w:rPr>
          <w:rFonts w:ascii="Trebuchet MS" w:eastAsia="Calibri" w:hAnsi="Trebuchet MS"/>
          <w:b/>
          <w:bCs/>
          <w:sz w:val="20"/>
          <w:szCs w:val="20"/>
          <w:lang w:eastAsia="en-US"/>
        </w:rPr>
      </w:pPr>
      <w:r w:rsidRPr="00015732">
        <w:rPr>
          <w:rFonts w:ascii="Segoe UI Symbol" w:eastAsia="Calibri" w:hAnsi="Segoe UI Symbol" w:cs="Segoe UI Symbol"/>
          <w:b/>
          <w:bCs/>
          <w:sz w:val="20"/>
          <w:szCs w:val="20"/>
          <w:lang w:eastAsia="en-US"/>
        </w:rPr>
        <w:t>☐</w:t>
      </w:r>
      <w:r w:rsidRPr="00015732">
        <w:rPr>
          <w:rFonts w:ascii="Trebuchet MS" w:eastAsia="Calibri" w:hAnsi="Trebuchet MS"/>
          <w:b/>
          <w:bCs/>
          <w:sz w:val="20"/>
          <w:szCs w:val="20"/>
          <w:lang w:eastAsia="en-US"/>
        </w:rPr>
        <w:t xml:space="preserve">     średnich przedsiębiorstw;</w:t>
      </w:r>
    </w:p>
    <w:p w:rsidR="007833CA" w:rsidRPr="00015732" w:rsidRDefault="007833CA" w:rsidP="007833CA">
      <w:pPr>
        <w:pStyle w:val="Akapitzlist"/>
        <w:ind w:left="284" w:hanging="737"/>
        <w:rPr>
          <w:rFonts w:ascii="Trebuchet MS" w:hAnsi="Trebuchet MS"/>
          <w:b/>
          <w:bCs/>
          <w:sz w:val="20"/>
          <w:szCs w:val="20"/>
        </w:rPr>
      </w:pPr>
      <w:r w:rsidRPr="00015732">
        <w:rPr>
          <w:rFonts w:ascii="Trebuchet MS" w:hAnsi="Trebuchet MS"/>
          <w:b/>
          <w:sz w:val="20"/>
          <w:szCs w:val="20"/>
        </w:rPr>
        <w:tab/>
        <w:t xml:space="preserve"> </w:t>
      </w:r>
      <w:r w:rsidRPr="00015732">
        <w:rPr>
          <w:rFonts w:ascii="Segoe UI Symbol" w:hAnsi="Segoe UI Symbol" w:cs="Segoe UI Symbol"/>
          <w:b/>
          <w:sz w:val="20"/>
          <w:szCs w:val="20"/>
        </w:rPr>
        <w:t>☐</w:t>
      </w:r>
      <w:r w:rsidRPr="00015732">
        <w:rPr>
          <w:rFonts w:ascii="Trebuchet MS" w:hAnsi="Trebuchet MS"/>
          <w:sz w:val="20"/>
          <w:szCs w:val="20"/>
        </w:rPr>
        <w:t xml:space="preserve">     </w:t>
      </w:r>
      <w:r w:rsidRPr="00015732">
        <w:rPr>
          <w:rFonts w:ascii="Trebuchet MS" w:hAnsi="Trebuchet MS"/>
          <w:b/>
          <w:bCs/>
          <w:sz w:val="20"/>
          <w:szCs w:val="20"/>
        </w:rPr>
        <w:t>dużych przedsiębiorstw.</w:t>
      </w:r>
    </w:p>
    <w:p w:rsidR="007833CA" w:rsidRDefault="007833CA" w:rsidP="007833CA">
      <w:pPr>
        <w:tabs>
          <w:tab w:val="left" w:pos="360"/>
        </w:tabs>
        <w:ind w:right="28"/>
        <w:jc w:val="both"/>
        <w:rPr>
          <w:rFonts w:ascii="Trebuchet MS" w:hAnsi="Trebuchet MS"/>
          <w:i/>
          <w:sz w:val="20"/>
          <w:szCs w:val="20"/>
        </w:rPr>
      </w:pPr>
    </w:p>
    <w:p w:rsidR="009936BA" w:rsidRDefault="009936BA" w:rsidP="007833CA">
      <w:pPr>
        <w:tabs>
          <w:tab w:val="left" w:pos="360"/>
        </w:tabs>
        <w:ind w:right="28"/>
        <w:jc w:val="both"/>
        <w:rPr>
          <w:rFonts w:ascii="Trebuchet MS" w:hAnsi="Trebuchet MS"/>
          <w:i/>
          <w:sz w:val="20"/>
          <w:szCs w:val="20"/>
        </w:rPr>
      </w:pPr>
    </w:p>
    <w:p w:rsidR="009936BA" w:rsidRPr="00015732" w:rsidRDefault="009936BA" w:rsidP="007833CA">
      <w:pPr>
        <w:tabs>
          <w:tab w:val="left" w:pos="360"/>
        </w:tabs>
        <w:ind w:right="28"/>
        <w:jc w:val="both"/>
        <w:rPr>
          <w:rFonts w:ascii="Trebuchet MS" w:hAnsi="Trebuchet MS"/>
          <w:i/>
          <w:sz w:val="20"/>
          <w:szCs w:val="20"/>
        </w:rPr>
      </w:pPr>
    </w:p>
    <w:p w:rsidR="007833CA" w:rsidRPr="00015732" w:rsidRDefault="007833CA" w:rsidP="007833CA">
      <w:pPr>
        <w:tabs>
          <w:tab w:val="left" w:pos="360"/>
        </w:tabs>
        <w:ind w:right="28"/>
        <w:jc w:val="both"/>
        <w:rPr>
          <w:rFonts w:ascii="Trebuchet MS" w:hAnsi="Trebuchet MS"/>
          <w:i/>
          <w:sz w:val="18"/>
          <w:szCs w:val="18"/>
        </w:rPr>
      </w:pPr>
      <w:r w:rsidRPr="00015732">
        <w:rPr>
          <w:rFonts w:ascii="Trebuchet MS" w:hAnsi="Trebuchet MS"/>
          <w:i/>
          <w:sz w:val="18"/>
          <w:szCs w:val="18"/>
        </w:rPr>
        <w:lastRenderedPageBreak/>
        <w:t xml:space="preserve">W przypadku Wykonawców składających ofertę wspólną należy wypełnić dla każdego podmiotu osobno. </w:t>
      </w:r>
    </w:p>
    <w:p w:rsidR="007833CA" w:rsidRPr="00015732" w:rsidRDefault="007833CA" w:rsidP="007833CA">
      <w:pPr>
        <w:ind w:right="28"/>
        <w:jc w:val="both"/>
        <w:rPr>
          <w:rFonts w:ascii="Trebuchet MS" w:hAnsi="Trebuchet MS"/>
          <w:i/>
          <w:sz w:val="18"/>
          <w:szCs w:val="18"/>
        </w:rPr>
      </w:pPr>
      <w:r w:rsidRPr="00015732">
        <w:rPr>
          <w:rFonts w:ascii="Trebuchet MS" w:hAnsi="Trebuchet MS"/>
          <w:i/>
          <w:sz w:val="18"/>
          <w:szCs w:val="18"/>
        </w:rPr>
        <w:t>Mikroprzedsiębiorstwo: przedsiębiorstwo, które zatrudnia mniej niż 10 osób i którego roczny obrót lub roczna suma bilansowa nie przekracza 2 milionów EURO.</w:t>
      </w:r>
    </w:p>
    <w:p w:rsidR="007833CA" w:rsidRPr="00015732" w:rsidRDefault="007833CA" w:rsidP="007833CA">
      <w:pPr>
        <w:ind w:right="28"/>
        <w:jc w:val="both"/>
        <w:rPr>
          <w:rFonts w:ascii="Trebuchet MS" w:hAnsi="Trebuchet MS"/>
          <w:i/>
          <w:sz w:val="18"/>
          <w:szCs w:val="18"/>
        </w:rPr>
      </w:pPr>
      <w:r w:rsidRPr="00015732">
        <w:rPr>
          <w:rFonts w:ascii="Trebuchet MS" w:hAnsi="Trebuchet MS"/>
          <w:i/>
          <w:sz w:val="18"/>
          <w:szCs w:val="18"/>
        </w:rPr>
        <w:t>Małe przedsiębiorstwo: przedsiębiorstwo, które za</w:t>
      </w:r>
      <w:r w:rsidR="00A729D7">
        <w:rPr>
          <w:rFonts w:ascii="Trebuchet MS" w:hAnsi="Trebuchet MS"/>
          <w:i/>
          <w:sz w:val="18"/>
          <w:szCs w:val="18"/>
        </w:rPr>
        <w:t>trudnia mniej niż 50 osób i które</w:t>
      </w:r>
      <w:r w:rsidRPr="00015732">
        <w:rPr>
          <w:rFonts w:ascii="Trebuchet MS" w:hAnsi="Trebuchet MS"/>
          <w:i/>
          <w:sz w:val="18"/>
          <w:szCs w:val="18"/>
        </w:rPr>
        <w:t xml:space="preserve">go roczny obrót lub roczna suma bilansowa nie przekracza 10 milionów EURO. </w:t>
      </w:r>
    </w:p>
    <w:p w:rsidR="007833CA" w:rsidRPr="00015732" w:rsidRDefault="007833CA" w:rsidP="007833CA">
      <w:pPr>
        <w:ind w:right="28"/>
        <w:jc w:val="both"/>
        <w:rPr>
          <w:rFonts w:ascii="Trebuchet MS" w:hAnsi="Trebuchet MS"/>
          <w:i/>
          <w:sz w:val="18"/>
          <w:szCs w:val="18"/>
        </w:rPr>
      </w:pPr>
      <w:r w:rsidRPr="00015732">
        <w:rPr>
          <w:rFonts w:ascii="Trebuchet MS" w:hAnsi="Trebuchet MS"/>
          <w:i/>
          <w:sz w:val="18"/>
          <w:szCs w:val="18"/>
        </w:rPr>
        <w:t>Średnie przedsiębiorstwo: przedsiębiorstwo, które nie jest mikro przedsiębiorstwem ani małym przedsiębiorstwem i które zatrudnia mniej niż 250 osób i którego roczny obrót nie przekracza 50 milionów EUR</w:t>
      </w:r>
      <w:r w:rsidR="00A729D7">
        <w:rPr>
          <w:rFonts w:ascii="Trebuchet MS" w:hAnsi="Trebuchet MS"/>
          <w:i/>
          <w:sz w:val="18"/>
          <w:szCs w:val="18"/>
        </w:rPr>
        <w:t>O</w:t>
      </w:r>
      <w:r w:rsidRPr="00015732">
        <w:rPr>
          <w:rFonts w:ascii="Trebuchet MS" w:hAnsi="Trebuchet MS"/>
          <w:i/>
          <w:sz w:val="18"/>
          <w:szCs w:val="18"/>
        </w:rPr>
        <w:t xml:space="preserve"> lub roczna suma bilansowa nie przekracza 43 milionów EURO.</w:t>
      </w:r>
    </w:p>
    <w:p w:rsidR="007833CA" w:rsidRPr="00015732" w:rsidRDefault="007833CA" w:rsidP="007833CA">
      <w:pPr>
        <w:rPr>
          <w:rFonts w:ascii="Trebuchet MS" w:hAnsi="Trebuchet MS"/>
          <w:b/>
          <w:sz w:val="20"/>
          <w:szCs w:val="20"/>
        </w:rPr>
      </w:pPr>
    </w:p>
    <w:p w:rsidR="007833CA" w:rsidRPr="00015732" w:rsidRDefault="007833CA" w:rsidP="007833CA">
      <w:pPr>
        <w:rPr>
          <w:rFonts w:ascii="Trebuchet MS" w:hAnsi="Trebuchet MS"/>
          <w:b/>
          <w:sz w:val="20"/>
          <w:szCs w:val="20"/>
        </w:rPr>
      </w:pPr>
      <w:r w:rsidRPr="00015732">
        <w:rPr>
          <w:rFonts w:ascii="Trebuchet MS" w:hAnsi="Trebuchet MS"/>
          <w:b/>
          <w:sz w:val="20"/>
          <w:szCs w:val="20"/>
        </w:rPr>
        <w:t>Oświadczenia ofertowe</w:t>
      </w:r>
    </w:p>
    <w:p w:rsidR="007833CA" w:rsidRPr="00015732" w:rsidRDefault="007833CA" w:rsidP="004946F0">
      <w:pPr>
        <w:numPr>
          <w:ilvl w:val="0"/>
          <w:numId w:val="1"/>
        </w:numPr>
        <w:jc w:val="both"/>
        <w:rPr>
          <w:rFonts w:ascii="Trebuchet MS" w:hAnsi="Trebuchet MS"/>
          <w:sz w:val="20"/>
          <w:szCs w:val="20"/>
        </w:rPr>
      </w:pPr>
      <w:r w:rsidRPr="00015732">
        <w:rPr>
          <w:rFonts w:ascii="Trebuchet MS" w:hAnsi="Trebuchet MS"/>
          <w:sz w:val="20"/>
          <w:szCs w:val="20"/>
        </w:rPr>
        <w:t>Oświadczamy, ze zapoznaliśmy się z warunkami Specyfikacji i nie wnosimy do niej zastrzeżeń oraz przyjmujemy warunki w niej zawarte.</w:t>
      </w:r>
    </w:p>
    <w:p w:rsidR="007833CA" w:rsidRPr="00015732" w:rsidRDefault="007833CA" w:rsidP="004946F0">
      <w:pPr>
        <w:numPr>
          <w:ilvl w:val="0"/>
          <w:numId w:val="1"/>
        </w:numPr>
        <w:jc w:val="both"/>
        <w:rPr>
          <w:rFonts w:ascii="Trebuchet MS" w:hAnsi="Trebuchet MS"/>
          <w:sz w:val="20"/>
          <w:szCs w:val="20"/>
        </w:rPr>
      </w:pPr>
      <w:r w:rsidRPr="00015732">
        <w:rPr>
          <w:rFonts w:ascii="Trebuchet MS" w:hAnsi="Trebuchet MS"/>
          <w:sz w:val="20"/>
          <w:szCs w:val="20"/>
        </w:rPr>
        <w:t>Oświadczamy, że zawarty w dokumentacji przetargowej projekt umowy został przez nas zaakceptowany.</w:t>
      </w:r>
    </w:p>
    <w:p w:rsidR="007833CA" w:rsidRPr="00015732" w:rsidRDefault="007833CA" w:rsidP="004946F0">
      <w:pPr>
        <w:numPr>
          <w:ilvl w:val="0"/>
          <w:numId w:val="1"/>
        </w:numPr>
        <w:jc w:val="both"/>
        <w:rPr>
          <w:rFonts w:ascii="Trebuchet MS" w:hAnsi="Trebuchet MS"/>
          <w:sz w:val="20"/>
          <w:szCs w:val="20"/>
        </w:rPr>
      </w:pPr>
      <w:r w:rsidRPr="00015732">
        <w:rPr>
          <w:rFonts w:ascii="Trebuchet MS" w:hAnsi="Trebuchet MS"/>
          <w:sz w:val="20"/>
          <w:szCs w:val="20"/>
        </w:rPr>
        <w:t xml:space="preserve">Oświadczamy, że pozyskaliśmy wszystkie informacje pozwalające na sporządzenie oferty </w:t>
      </w:r>
      <w:r w:rsidRPr="00015732">
        <w:rPr>
          <w:rFonts w:ascii="Trebuchet MS" w:hAnsi="Trebuchet MS"/>
          <w:sz w:val="20"/>
          <w:szCs w:val="20"/>
        </w:rPr>
        <w:br/>
        <w:t>oraz wykonanie w/w zamówienia.</w:t>
      </w:r>
    </w:p>
    <w:p w:rsidR="007833CA" w:rsidRPr="00015732" w:rsidRDefault="007833CA" w:rsidP="007833CA">
      <w:pPr>
        <w:ind w:left="360"/>
        <w:rPr>
          <w:rFonts w:ascii="Trebuchet MS" w:hAnsi="Trebuchet MS"/>
          <w:sz w:val="20"/>
          <w:szCs w:val="20"/>
        </w:rPr>
      </w:pPr>
    </w:p>
    <w:p w:rsidR="007833CA" w:rsidRPr="00015732" w:rsidRDefault="007833CA" w:rsidP="007833CA">
      <w:pPr>
        <w:ind w:left="360"/>
        <w:rPr>
          <w:rFonts w:ascii="Trebuchet MS" w:hAnsi="Trebuchet MS"/>
          <w:sz w:val="20"/>
          <w:szCs w:val="20"/>
        </w:rPr>
      </w:pPr>
    </w:p>
    <w:p w:rsidR="007833CA" w:rsidRPr="00015732" w:rsidRDefault="007833CA" w:rsidP="007833CA">
      <w:pPr>
        <w:ind w:left="360"/>
        <w:rPr>
          <w:rFonts w:ascii="Trebuchet MS" w:hAnsi="Trebuchet MS"/>
          <w:sz w:val="20"/>
          <w:szCs w:val="20"/>
        </w:rPr>
      </w:pPr>
    </w:p>
    <w:p w:rsidR="007833CA" w:rsidRPr="00015732" w:rsidRDefault="007833CA" w:rsidP="007833CA">
      <w:pPr>
        <w:ind w:left="360"/>
        <w:rPr>
          <w:rFonts w:ascii="Trebuchet MS" w:hAnsi="Trebuchet MS"/>
          <w:sz w:val="20"/>
          <w:szCs w:val="20"/>
        </w:rPr>
      </w:pPr>
    </w:p>
    <w:p w:rsidR="007833CA" w:rsidRPr="00015732" w:rsidRDefault="007833CA" w:rsidP="007833CA">
      <w:pPr>
        <w:ind w:left="360"/>
        <w:rPr>
          <w:rFonts w:ascii="Trebuchet MS" w:hAnsi="Trebuchet MS"/>
          <w:sz w:val="20"/>
          <w:szCs w:val="20"/>
        </w:rPr>
      </w:pPr>
    </w:p>
    <w:p w:rsidR="007833CA" w:rsidRPr="00015732" w:rsidRDefault="007833CA" w:rsidP="007833CA">
      <w:pPr>
        <w:ind w:left="360"/>
        <w:rPr>
          <w:rFonts w:ascii="Trebuchet MS" w:hAnsi="Trebuchet MS"/>
          <w:sz w:val="20"/>
          <w:szCs w:val="20"/>
        </w:rPr>
      </w:pPr>
      <w:r w:rsidRPr="00015732">
        <w:rPr>
          <w:rFonts w:ascii="Trebuchet MS" w:hAnsi="Trebuchet MS"/>
          <w:sz w:val="20"/>
          <w:szCs w:val="20"/>
        </w:rPr>
        <w:t>…………………..</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t>…………………………………</w:t>
      </w:r>
    </w:p>
    <w:p w:rsidR="007833CA" w:rsidRPr="00015732" w:rsidRDefault="007833CA" w:rsidP="007833CA">
      <w:pPr>
        <w:ind w:left="360"/>
        <w:rPr>
          <w:rFonts w:ascii="Trebuchet MS" w:hAnsi="Trebuchet MS"/>
          <w:sz w:val="20"/>
          <w:szCs w:val="20"/>
        </w:rPr>
        <w:sectPr w:rsidR="007833CA" w:rsidRPr="00015732" w:rsidSect="00633386">
          <w:headerReference w:type="even" r:id="rId23"/>
          <w:headerReference w:type="default" r:id="rId24"/>
          <w:pgSz w:w="11906" w:h="16838"/>
          <w:pgMar w:top="1418" w:right="748" w:bottom="1258" w:left="1440" w:header="708" w:footer="708" w:gutter="0"/>
          <w:cols w:space="708"/>
          <w:docGrid w:linePitch="360"/>
        </w:sectPr>
      </w:pPr>
      <w:r w:rsidRPr="00015732">
        <w:rPr>
          <w:rFonts w:ascii="Trebuchet MS" w:hAnsi="Trebuchet MS"/>
          <w:sz w:val="20"/>
          <w:szCs w:val="20"/>
        </w:rPr>
        <w:t>miejsce i data</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t>podpis i pieczęć osoby upoważnionej</w:t>
      </w:r>
    </w:p>
    <w:p w:rsidR="001C410C" w:rsidRPr="00015732" w:rsidRDefault="00ED6C6A" w:rsidP="00861B78">
      <w:pPr>
        <w:jc w:val="right"/>
        <w:rPr>
          <w:rFonts w:ascii="Trebuchet MS" w:hAnsi="Trebuchet MS"/>
          <w:b/>
          <w:sz w:val="20"/>
          <w:szCs w:val="20"/>
        </w:rPr>
      </w:pPr>
      <w:r w:rsidRPr="00015732">
        <w:rPr>
          <w:rFonts w:ascii="Trebuchet MS" w:hAnsi="Trebuchet MS"/>
          <w:b/>
          <w:sz w:val="20"/>
          <w:szCs w:val="20"/>
        </w:rPr>
        <w:lastRenderedPageBreak/>
        <w:t>ZAŁĄCZNIK NR 3</w:t>
      </w:r>
      <w:r w:rsidR="001C410C" w:rsidRPr="00015732">
        <w:rPr>
          <w:rFonts w:ascii="Trebuchet MS" w:hAnsi="Trebuchet MS"/>
          <w:b/>
          <w:sz w:val="20"/>
          <w:szCs w:val="20"/>
        </w:rPr>
        <w:t xml:space="preserve"> </w:t>
      </w:r>
    </w:p>
    <w:p w:rsidR="001C410C" w:rsidRPr="00015732" w:rsidRDefault="001C410C" w:rsidP="001C410C">
      <w:pPr>
        <w:rPr>
          <w:rFonts w:ascii="Trebuchet MS" w:hAnsi="Trebuchet MS"/>
          <w:sz w:val="20"/>
          <w:szCs w:val="20"/>
        </w:rPr>
      </w:pPr>
    </w:p>
    <w:p w:rsidR="001C2133" w:rsidRPr="00015732" w:rsidRDefault="001C2133" w:rsidP="001C410C">
      <w:pPr>
        <w:rPr>
          <w:rFonts w:ascii="Trebuchet MS" w:hAnsi="Trebuchet MS"/>
          <w:sz w:val="20"/>
          <w:szCs w:val="20"/>
        </w:rPr>
      </w:pPr>
    </w:p>
    <w:p w:rsidR="00861B78" w:rsidRPr="00015732" w:rsidRDefault="00861B78" w:rsidP="001C410C">
      <w:pPr>
        <w:jc w:val="center"/>
        <w:rPr>
          <w:rFonts w:ascii="Trebuchet MS" w:hAnsi="Trebuchet MS"/>
          <w:b/>
          <w:sz w:val="20"/>
          <w:szCs w:val="20"/>
        </w:rPr>
      </w:pPr>
    </w:p>
    <w:p w:rsidR="001C410C" w:rsidRPr="00015732" w:rsidRDefault="001C410C" w:rsidP="001C410C">
      <w:pPr>
        <w:jc w:val="center"/>
        <w:rPr>
          <w:rFonts w:ascii="Trebuchet MS" w:hAnsi="Trebuchet MS"/>
          <w:b/>
          <w:sz w:val="20"/>
          <w:szCs w:val="20"/>
        </w:rPr>
      </w:pPr>
      <w:r w:rsidRPr="00015732">
        <w:rPr>
          <w:rFonts w:ascii="Trebuchet MS" w:hAnsi="Trebuchet MS"/>
          <w:b/>
          <w:sz w:val="20"/>
          <w:szCs w:val="20"/>
        </w:rPr>
        <w:t xml:space="preserve">OŚWIADCZENIE </w:t>
      </w:r>
      <w:r w:rsidR="0031397E" w:rsidRPr="00015732">
        <w:rPr>
          <w:rFonts w:ascii="Trebuchet MS" w:hAnsi="Trebuchet MS"/>
          <w:b/>
          <w:sz w:val="20"/>
          <w:szCs w:val="20"/>
        </w:rPr>
        <w:t>WYKONAWCY</w:t>
      </w:r>
    </w:p>
    <w:p w:rsidR="001C410C" w:rsidRPr="00015732" w:rsidRDefault="001C410C" w:rsidP="001C410C">
      <w:pPr>
        <w:rPr>
          <w:rFonts w:ascii="Trebuchet MS" w:hAnsi="Trebuchet MS"/>
          <w:sz w:val="20"/>
          <w:szCs w:val="20"/>
        </w:rPr>
      </w:pPr>
    </w:p>
    <w:p w:rsidR="001C410C" w:rsidRPr="00015732" w:rsidRDefault="001C410C" w:rsidP="001C410C">
      <w:pPr>
        <w:rPr>
          <w:rFonts w:ascii="Trebuchet MS" w:hAnsi="Trebuchet MS"/>
          <w:sz w:val="20"/>
          <w:szCs w:val="20"/>
        </w:rPr>
      </w:pPr>
    </w:p>
    <w:p w:rsidR="001C410C" w:rsidRPr="00015732" w:rsidRDefault="001C410C" w:rsidP="001C410C">
      <w:pPr>
        <w:rPr>
          <w:rFonts w:ascii="Trebuchet MS" w:hAnsi="Trebuchet MS"/>
          <w:sz w:val="20"/>
          <w:szCs w:val="20"/>
        </w:rPr>
      </w:pPr>
      <w:r w:rsidRPr="00015732">
        <w:rPr>
          <w:rFonts w:ascii="Trebuchet MS" w:hAnsi="Trebuchet MS"/>
          <w:sz w:val="20"/>
          <w:szCs w:val="20"/>
        </w:rPr>
        <w:t>Nazwa firmy .....................................................................................................</w:t>
      </w:r>
      <w:r w:rsidR="007833CA" w:rsidRPr="00015732">
        <w:rPr>
          <w:rFonts w:ascii="Trebuchet MS" w:hAnsi="Trebuchet MS"/>
          <w:sz w:val="20"/>
          <w:szCs w:val="20"/>
        </w:rPr>
        <w:t>...............................</w:t>
      </w:r>
    </w:p>
    <w:p w:rsidR="001C410C" w:rsidRPr="00015732" w:rsidRDefault="001C410C" w:rsidP="001C410C">
      <w:pPr>
        <w:rPr>
          <w:rFonts w:ascii="Trebuchet MS" w:hAnsi="Trebuchet MS"/>
          <w:sz w:val="20"/>
          <w:szCs w:val="20"/>
        </w:rPr>
      </w:pPr>
    </w:p>
    <w:p w:rsidR="001C410C" w:rsidRPr="00015732" w:rsidRDefault="001C410C" w:rsidP="001C410C">
      <w:pPr>
        <w:rPr>
          <w:rFonts w:ascii="Trebuchet MS" w:hAnsi="Trebuchet MS"/>
          <w:sz w:val="20"/>
          <w:szCs w:val="20"/>
        </w:rPr>
      </w:pPr>
      <w:r w:rsidRPr="00015732">
        <w:rPr>
          <w:rFonts w:ascii="Trebuchet MS" w:hAnsi="Trebuchet MS"/>
          <w:sz w:val="20"/>
          <w:szCs w:val="20"/>
        </w:rPr>
        <w:t>....................................................................................................................................</w:t>
      </w:r>
    </w:p>
    <w:p w:rsidR="001C410C" w:rsidRPr="00015732" w:rsidRDefault="001C410C" w:rsidP="001C410C">
      <w:pPr>
        <w:rPr>
          <w:rFonts w:ascii="Trebuchet MS" w:hAnsi="Trebuchet MS"/>
          <w:sz w:val="20"/>
          <w:szCs w:val="20"/>
        </w:rPr>
      </w:pPr>
    </w:p>
    <w:p w:rsidR="001C410C" w:rsidRPr="00015732" w:rsidRDefault="001C410C" w:rsidP="001C410C">
      <w:pPr>
        <w:rPr>
          <w:rFonts w:ascii="Trebuchet MS" w:hAnsi="Trebuchet MS"/>
          <w:sz w:val="20"/>
          <w:szCs w:val="20"/>
        </w:rPr>
      </w:pPr>
      <w:r w:rsidRPr="00015732">
        <w:rPr>
          <w:rFonts w:ascii="Trebuchet MS" w:hAnsi="Trebuchet MS"/>
          <w:sz w:val="20"/>
          <w:szCs w:val="20"/>
        </w:rPr>
        <w:t>Adres ....................................................................................................................................</w:t>
      </w:r>
    </w:p>
    <w:p w:rsidR="007833CA" w:rsidRPr="00015732" w:rsidRDefault="007833CA" w:rsidP="001C410C">
      <w:pPr>
        <w:rPr>
          <w:rFonts w:ascii="Trebuchet MS" w:hAnsi="Trebuchet MS"/>
          <w:sz w:val="20"/>
          <w:szCs w:val="20"/>
        </w:rPr>
      </w:pPr>
    </w:p>
    <w:p w:rsidR="001C410C" w:rsidRPr="00015732" w:rsidRDefault="001C410C" w:rsidP="001C410C">
      <w:pPr>
        <w:rPr>
          <w:rFonts w:ascii="Trebuchet MS" w:hAnsi="Trebuchet MS"/>
          <w:b/>
          <w:sz w:val="20"/>
          <w:szCs w:val="20"/>
        </w:rPr>
      </w:pPr>
    </w:p>
    <w:p w:rsidR="001C410C" w:rsidRPr="00015732" w:rsidRDefault="008F6B83" w:rsidP="00B15D7A">
      <w:pPr>
        <w:jc w:val="both"/>
        <w:rPr>
          <w:rFonts w:ascii="Trebuchet MS" w:hAnsi="Trebuchet MS"/>
          <w:b/>
          <w:sz w:val="20"/>
          <w:szCs w:val="20"/>
        </w:rPr>
      </w:pPr>
      <w:r w:rsidRPr="00015732">
        <w:rPr>
          <w:rFonts w:ascii="Trebuchet MS" w:hAnsi="Trebuchet MS"/>
          <w:b/>
          <w:sz w:val="20"/>
          <w:szCs w:val="20"/>
        </w:rPr>
        <w:t>Przystępując do przetargu na</w:t>
      </w:r>
      <w:r w:rsidR="00021053" w:rsidRPr="00015732">
        <w:rPr>
          <w:rFonts w:ascii="Trebuchet MS" w:hAnsi="Trebuchet MS"/>
          <w:b/>
          <w:sz w:val="20"/>
          <w:szCs w:val="20"/>
        </w:rPr>
        <w:t xml:space="preserve"> </w:t>
      </w:r>
      <w:r w:rsidR="00B15D7A" w:rsidRPr="00015732">
        <w:rPr>
          <w:rFonts w:ascii="Trebuchet MS" w:hAnsi="Trebuchet MS"/>
          <w:b/>
          <w:sz w:val="20"/>
          <w:szCs w:val="20"/>
        </w:rPr>
        <w:t>„</w:t>
      </w:r>
      <w:r w:rsidR="005B061F" w:rsidRPr="00015732">
        <w:rPr>
          <w:rFonts w:ascii="Trebuchet MS" w:hAnsi="Trebuchet MS"/>
          <w:b/>
          <w:sz w:val="20"/>
          <w:szCs w:val="20"/>
        </w:rPr>
        <w:t>Dostawę całorocznej odzieży roboczej i ochr</w:t>
      </w:r>
      <w:r w:rsidR="00A26236" w:rsidRPr="00015732">
        <w:rPr>
          <w:rFonts w:ascii="Trebuchet MS" w:hAnsi="Trebuchet MS"/>
          <w:b/>
          <w:sz w:val="20"/>
          <w:szCs w:val="20"/>
        </w:rPr>
        <w:t>onnej</w:t>
      </w:r>
      <w:r w:rsidR="0031397E" w:rsidRPr="00015732">
        <w:rPr>
          <w:rFonts w:ascii="Trebuchet MS" w:hAnsi="Trebuchet MS"/>
          <w:b/>
          <w:sz w:val="20"/>
          <w:szCs w:val="20"/>
        </w:rPr>
        <w:t>”</w:t>
      </w:r>
      <w:r w:rsidRPr="00015732">
        <w:rPr>
          <w:rFonts w:ascii="Trebuchet MS" w:hAnsi="Trebuchet MS"/>
          <w:b/>
          <w:sz w:val="20"/>
          <w:szCs w:val="20"/>
        </w:rPr>
        <w:t>,</w:t>
      </w:r>
      <w:r w:rsidR="00B15D7A" w:rsidRPr="00015732">
        <w:rPr>
          <w:rFonts w:ascii="Trebuchet MS" w:hAnsi="Trebuchet MS"/>
          <w:b/>
          <w:sz w:val="20"/>
          <w:szCs w:val="20"/>
        </w:rPr>
        <w:t xml:space="preserve"> </w:t>
      </w:r>
      <w:r w:rsidR="00D53F8B" w:rsidRPr="00015732">
        <w:rPr>
          <w:rFonts w:ascii="Trebuchet MS" w:hAnsi="Trebuchet MS"/>
          <w:b/>
          <w:sz w:val="20"/>
          <w:szCs w:val="20"/>
        </w:rPr>
        <w:t xml:space="preserve">niniejszym </w:t>
      </w:r>
      <w:r w:rsidR="00A26236" w:rsidRPr="00015732">
        <w:rPr>
          <w:rFonts w:ascii="Trebuchet MS" w:hAnsi="Trebuchet MS"/>
          <w:b/>
          <w:sz w:val="20"/>
          <w:szCs w:val="20"/>
        </w:rPr>
        <w:t>Wykonawca oświadcza</w:t>
      </w:r>
      <w:r w:rsidR="00021053" w:rsidRPr="00015732">
        <w:rPr>
          <w:rFonts w:ascii="Trebuchet MS" w:hAnsi="Trebuchet MS"/>
          <w:b/>
          <w:sz w:val="20"/>
          <w:szCs w:val="20"/>
        </w:rPr>
        <w:t xml:space="preserve"> co następuje:</w:t>
      </w:r>
    </w:p>
    <w:p w:rsidR="007833CA" w:rsidRPr="00015732" w:rsidRDefault="007833CA" w:rsidP="00B15D7A">
      <w:pPr>
        <w:jc w:val="both"/>
        <w:rPr>
          <w:rFonts w:ascii="Trebuchet MS" w:hAnsi="Trebuchet MS"/>
          <w:b/>
          <w:sz w:val="20"/>
          <w:szCs w:val="20"/>
        </w:rPr>
      </w:pPr>
    </w:p>
    <w:p w:rsidR="007833CA" w:rsidRPr="00015732" w:rsidRDefault="007833CA" w:rsidP="004946F0">
      <w:pPr>
        <w:numPr>
          <w:ilvl w:val="0"/>
          <w:numId w:val="10"/>
        </w:numPr>
        <w:suppressAutoHyphens/>
        <w:spacing w:line="276" w:lineRule="auto"/>
        <w:jc w:val="both"/>
        <w:rPr>
          <w:rFonts w:ascii="Trebuchet MS" w:hAnsi="Trebuchet MS"/>
          <w:sz w:val="20"/>
          <w:szCs w:val="20"/>
        </w:rPr>
      </w:pPr>
      <w:r w:rsidRPr="00015732">
        <w:rPr>
          <w:rFonts w:ascii="Trebuchet MS" w:hAnsi="Trebuchet MS"/>
          <w:sz w:val="20"/>
          <w:szCs w:val="20"/>
        </w:rPr>
        <w:t>nie podlega wykluczeniu z postępowania na podstawie §5 ust. 1 pkt 1.1. Specyfikacji,</w:t>
      </w:r>
    </w:p>
    <w:p w:rsidR="007833CA" w:rsidRPr="00015732" w:rsidRDefault="007833CA" w:rsidP="004946F0">
      <w:pPr>
        <w:numPr>
          <w:ilvl w:val="0"/>
          <w:numId w:val="10"/>
        </w:numPr>
        <w:suppressAutoHyphens/>
        <w:spacing w:line="276" w:lineRule="auto"/>
        <w:jc w:val="both"/>
        <w:rPr>
          <w:rFonts w:ascii="Trebuchet MS" w:hAnsi="Trebuchet MS"/>
          <w:sz w:val="20"/>
          <w:szCs w:val="20"/>
        </w:rPr>
      </w:pPr>
      <w:r w:rsidRPr="00015732">
        <w:rPr>
          <w:rFonts w:ascii="Trebuchet MS" w:hAnsi="Trebuchet MS"/>
          <w:sz w:val="20"/>
          <w:szCs w:val="20"/>
        </w:rPr>
        <w:t xml:space="preserve">spełnia warunki udziału w postępowaniu określone w §5 ust. 1 pkt 1.2. Specyfikacji, </w:t>
      </w:r>
    </w:p>
    <w:p w:rsidR="007833CA" w:rsidRPr="00015732" w:rsidRDefault="007833CA" w:rsidP="004946F0">
      <w:pPr>
        <w:pStyle w:val="Akapitzlist"/>
        <w:numPr>
          <w:ilvl w:val="0"/>
          <w:numId w:val="10"/>
        </w:numPr>
        <w:suppressAutoHyphens/>
        <w:spacing w:line="276" w:lineRule="auto"/>
        <w:contextualSpacing/>
        <w:jc w:val="both"/>
        <w:rPr>
          <w:rFonts w:ascii="Trebuchet MS" w:eastAsia="Calibri" w:hAnsi="Trebuchet MS"/>
          <w:sz w:val="20"/>
          <w:szCs w:val="20"/>
        </w:rPr>
      </w:pPr>
      <w:r w:rsidRPr="00015732">
        <w:rPr>
          <w:rFonts w:ascii="Trebuchet MS" w:eastAsia="Calibri" w:hAnsi="Trebuchet MS"/>
          <w:sz w:val="20"/>
          <w:szCs w:val="20"/>
        </w:rPr>
        <w:t xml:space="preserve">nie podlega wykluczeniu z postępowania na podstawie art. 7 ust. 1 ustawy </w:t>
      </w:r>
      <w:r w:rsidRPr="00015732">
        <w:rPr>
          <w:rFonts w:ascii="Trebuchet MS" w:hAnsi="Trebuchet MS"/>
          <w:sz w:val="20"/>
          <w:szCs w:val="20"/>
        </w:rPr>
        <w:t>z dnia 13 kwietnia 2022r.</w:t>
      </w:r>
      <w:r w:rsidRPr="00015732">
        <w:rPr>
          <w:rFonts w:ascii="Trebuchet MS" w:hAnsi="Trebuchet MS"/>
          <w:sz w:val="20"/>
          <w:szCs w:val="20"/>
        </w:rPr>
        <w:br/>
        <w:t>o szczególnych rozwiązaniach w zakresie przeciwdziałania wspieraniu agresji na Ukrainę oraz służących ochronie bezpieczeństwa narodowego (Dz.U. poz. 835)</w:t>
      </w:r>
      <w:r w:rsidRPr="00015732">
        <w:rPr>
          <w:rFonts w:ascii="Trebuchet MS" w:eastAsia="Calibri" w:hAnsi="Trebuchet MS"/>
          <w:sz w:val="20"/>
          <w:szCs w:val="20"/>
        </w:rPr>
        <w:t>,</w:t>
      </w:r>
      <w:r w:rsidRPr="00015732">
        <w:rPr>
          <w:rFonts w:ascii="Trebuchet MS" w:hAnsi="Trebuchet MS"/>
          <w:sz w:val="20"/>
          <w:szCs w:val="20"/>
        </w:rPr>
        <w:t xml:space="preserve"> </w:t>
      </w:r>
    </w:p>
    <w:p w:rsidR="007833CA" w:rsidRPr="00015732" w:rsidRDefault="007833CA" w:rsidP="004946F0">
      <w:pPr>
        <w:numPr>
          <w:ilvl w:val="0"/>
          <w:numId w:val="10"/>
        </w:numPr>
        <w:tabs>
          <w:tab w:val="left" w:pos="0"/>
        </w:tabs>
        <w:suppressAutoHyphens/>
        <w:spacing w:line="276" w:lineRule="auto"/>
        <w:jc w:val="both"/>
        <w:rPr>
          <w:rFonts w:ascii="Trebuchet MS" w:hAnsi="Trebuchet MS"/>
          <w:sz w:val="20"/>
          <w:szCs w:val="20"/>
        </w:rPr>
      </w:pPr>
      <w:r w:rsidRPr="00015732">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015732">
        <w:rPr>
          <w:rFonts w:ascii="Trebuchet MS" w:hAnsi="Trebuchet MS"/>
          <w:b/>
          <w:sz w:val="20"/>
          <w:szCs w:val="20"/>
        </w:rPr>
        <w:t>Załącznik nr 5</w:t>
      </w:r>
      <w:r w:rsidRPr="00015732">
        <w:rPr>
          <w:rFonts w:ascii="Trebuchet MS" w:hAnsi="Trebuchet MS"/>
          <w:sz w:val="20"/>
          <w:szCs w:val="20"/>
        </w:rPr>
        <w:t xml:space="preserve"> do postępowania wraz z informacją dotyczącą przedmiotu postępowania, w związku </w:t>
      </w:r>
      <w:r w:rsidRPr="00015732">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7833CA" w:rsidRPr="00015732" w:rsidRDefault="007833CA" w:rsidP="004946F0">
      <w:pPr>
        <w:numPr>
          <w:ilvl w:val="0"/>
          <w:numId w:val="10"/>
        </w:numPr>
        <w:tabs>
          <w:tab w:val="left" w:pos="0"/>
        </w:tabs>
        <w:suppressAutoHyphens/>
        <w:spacing w:line="276" w:lineRule="auto"/>
        <w:jc w:val="both"/>
        <w:rPr>
          <w:rFonts w:ascii="Trebuchet MS" w:hAnsi="Trebuchet MS"/>
          <w:sz w:val="20"/>
          <w:szCs w:val="20"/>
        </w:rPr>
      </w:pPr>
      <w:r w:rsidRPr="00015732">
        <w:rPr>
          <w:rFonts w:ascii="Trebuchet MS" w:hAnsi="Trebuchet MS"/>
          <w:sz w:val="20"/>
          <w:szCs w:val="20"/>
        </w:rPr>
        <w:t>zobowiązuje się przekazać osobom, o których mowa w pkt 4 powyżej</w:t>
      </w:r>
      <w:r w:rsidRPr="00015732">
        <w:rPr>
          <w:rFonts w:ascii="Trebuchet MS" w:hAnsi="Trebuchet MS"/>
          <w:b/>
          <w:sz w:val="20"/>
          <w:szCs w:val="20"/>
        </w:rPr>
        <w:t xml:space="preserve"> Załącznik nr 5</w:t>
      </w:r>
      <w:r w:rsidRPr="00015732">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7833CA" w:rsidRPr="00015732" w:rsidRDefault="007833CA" w:rsidP="00B15D7A">
      <w:pPr>
        <w:jc w:val="both"/>
        <w:rPr>
          <w:rFonts w:ascii="Trebuchet MS" w:hAnsi="Trebuchet MS"/>
          <w:b/>
          <w:sz w:val="20"/>
          <w:szCs w:val="20"/>
        </w:rPr>
      </w:pPr>
    </w:p>
    <w:p w:rsidR="00E53B77" w:rsidRPr="00015732" w:rsidRDefault="00E53B77" w:rsidP="00E53B77">
      <w:pPr>
        <w:jc w:val="both"/>
        <w:rPr>
          <w:rFonts w:ascii="Trebuchet MS" w:hAnsi="Trebuchet MS"/>
          <w:b/>
          <w:sz w:val="20"/>
          <w:szCs w:val="20"/>
        </w:rPr>
      </w:pPr>
    </w:p>
    <w:p w:rsidR="00E53B77" w:rsidRPr="00015732" w:rsidRDefault="00E53B77" w:rsidP="00E53B77">
      <w:pPr>
        <w:shd w:val="clear" w:color="auto" w:fill="FFFFFF"/>
        <w:ind w:left="284" w:hanging="284"/>
        <w:rPr>
          <w:rFonts w:ascii="Trebuchet MS" w:hAnsi="Trebuchet MS" w:cs="Segoe UI"/>
          <w:sz w:val="20"/>
          <w:szCs w:val="20"/>
        </w:rPr>
      </w:pPr>
      <w:r w:rsidRPr="00015732">
        <w:rPr>
          <w:rFonts w:ascii="Trebuchet MS" w:hAnsi="Trebuchet MS" w:cs="Segoe UI"/>
          <w:sz w:val="20"/>
          <w:szCs w:val="20"/>
        </w:rPr>
        <w:t> </w:t>
      </w: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ind w:left="360" w:firstLine="348"/>
        <w:rPr>
          <w:rFonts w:ascii="Trebuchet MS" w:hAnsi="Trebuchet MS"/>
          <w:sz w:val="20"/>
          <w:szCs w:val="20"/>
        </w:rPr>
      </w:pPr>
      <w:r w:rsidRPr="00015732">
        <w:rPr>
          <w:rFonts w:ascii="Trebuchet MS" w:hAnsi="Trebuchet MS"/>
          <w:sz w:val="20"/>
          <w:szCs w:val="20"/>
        </w:rPr>
        <w:t>…………………..</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007833CA" w:rsidRPr="00015732">
        <w:rPr>
          <w:rFonts w:ascii="Trebuchet MS" w:hAnsi="Trebuchet MS"/>
          <w:sz w:val="20"/>
          <w:szCs w:val="20"/>
        </w:rPr>
        <w:tab/>
      </w:r>
      <w:r w:rsidR="007833CA" w:rsidRPr="00015732">
        <w:rPr>
          <w:rFonts w:ascii="Trebuchet MS" w:hAnsi="Trebuchet MS"/>
          <w:sz w:val="20"/>
          <w:szCs w:val="20"/>
        </w:rPr>
        <w:tab/>
      </w:r>
      <w:r w:rsidRPr="00015732">
        <w:rPr>
          <w:rFonts w:ascii="Trebuchet MS" w:hAnsi="Trebuchet MS"/>
          <w:sz w:val="20"/>
          <w:szCs w:val="20"/>
        </w:rPr>
        <w:t>…………………………………</w:t>
      </w:r>
    </w:p>
    <w:p w:rsidR="00E53B77" w:rsidRPr="00015732" w:rsidRDefault="00E53B77" w:rsidP="00E53B77">
      <w:pPr>
        <w:ind w:left="1068"/>
        <w:rPr>
          <w:rFonts w:ascii="Trebuchet MS" w:hAnsi="Trebuchet MS"/>
          <w:sz w:val="20"/>
          <w:szCs w:val="20"/>
        </w:rPr>
      </w:pPr>
      <w:r w:rsidRPr="00015732">
        <w:rPr>
          <w:rFonts w:ascii="Trebuchet MS" w:hAnsi="Trebuchet MS"/>
          <w:sz w:val="20"/>
          <w:szCs w:val="20"/>
        </w:rPr>
        <w:t>miejsce i data</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t xml:space="preserve">podpis i pieczęć </w:t>
      </w:r>
    </w:p>
    <w:p w:rsidR="00E53B77" w:rsidRPr="00015732" w:rsidRDefault="00E53B77" w:rsidP="00E53B77">
      <w:pPr>
        <w:ind w:left="6732" w:firstLine="348"/>
        <w:rPr>
          <w:rFonts w:ascii="Trebuchet MS" w:hAnsi="Trebuchet MS"/>
          <w:sz w:val="20"/>
          <w:szCs w:val="20"/>
        </w:rPr>
      </w:pPr>
      <w:r w:rsidRPr="00015732">
        <w:rPr>
          <w:rFonts w:ascii="Trebuchet MS" w:hAnsi="Trebuchet MS"/>
          <w:sz w:val="20"/>
          <w:szCs w:val="20"/>
        </w:rPr>
        <w:t>osoby upoważnionej</w:t>
      </w:r>
    </w:p>
    <w:p w:rsidR="00E53B77" w:rsidRPr="00015732" w:rsidRDefault="00E53B77" w:rsidP="00E53B77">
      <w:pPr>
        <w:ind w:left="360"/>
        <w:jc w:val="both"/>
        <w:rPr>
          <w:rFonts w:ascii="Trebuchet MS" w:hAnsi="Trebuchet MS"/>
          <w:sz w:val="20"/>
          <w:szCs w:val="20"/>
        </w:rPr>
      </w:pPr>
    </w:p>
    <w:p w:rsidR="00E53B77" w:rsidRPr="00015732" w:rsidRDefault="00E53B77" w:rsidP="00E53B77">
      <w:pPr>
        <w:jc w:val="both"/>
        <w:rPr>
          <w:rFonts w:ascii="Trebuchet MS" w:hAnsi="Trebuchet MS"/>
          <w:i/>
          <w:iCs/>
          <w:sz w:val="20"/>
          <w:szCs w:val="20"/>
        </w:rPr>
      </w:pPr>
    </w:p>
    <w:p w:rsidR="00E53B77" w:rsidRPr="00015732" w:rsidRDefault="00E53B77" w:rsidP="00E53B77">
      <w:pPr>
        <w:jc w:val="both"/>
        <w:rPr>
          <w:rFonts w:ascii="Trebuchet MS" w:hAnsi="Trebuchet MS"/>
          <w:i/>
          <w:iCs/>
          <w:sz w:val="20"/>
          <w:szCs w:val="20"/>
        </w:rPr>
      </w:pPr>
    </w:p>
    <w:p w:rsidR="00E53B77" w:rsidRPr="00015732" w:rsidRDefault="00E53B77" w:rsidP="00E53B77">
      <w:pPr>
        <w:jc w:val="both"/>
        <w:rPr>
          <w:rFonts w:ascii="Trebuchet MS" w:hAnsi="Trebuchet MS"/>
          <w:i/>
          <w:iCs/>
          <w:sz w:val="20"/>
          <w:szCs w:val="20"/>
        </w:rPr>
      </w:pPr>
    </w:p>
    <w:p w:rsidR="00E53B77" w:rsidRPr="00015732" w:rsidRDefault="00E53B77" w:rsidP="00E53B77">
      <w:pPr>
        <w:jc w:val="both"/>
        <w:rPr>
          <w:rFonts w:ascii="Trebuchet MS" w:hAnsi="Trebuchet MS"/>
          <w:i/>
          <w:iCs/>
          <w:sz w:val="18"/>
          <w:szCs w:val="18"/>
        </w:rPr>
      </w:pPr>
    </w:p>
    <w:p w:rsidR="00E53B77" w:rsidRPr="00015732" w:rsidRDefault="00E53B77" w:rsidP="00E53B77">
      <w:pPr>
        <w:jc w:val="both"/>
        <w:rPr>
          <w:rFonts w:ascii="Trebuchet MS" w:hAnsi="Trebuchet MS"/>
          <w:i/>
          <w:iCs/>
          <w:sz w:val="18"/>
          <w:szCs w:val="18"/>
        </w:rPr>
      </w:pPr>
      <w:r w:rsidRPr="00015732">
        <w:rPr>
          <w:rFonts w:ascii="Trebuchet MS" w:hAnsi="Trebuchet MS"/>
          <w:i/>
          <w:iCs/>
          <w:sz w:val="18"/>
          <w:szCs w:val="18"/>
        </w:rPr>
        <w:t xml:space="preserve">*RODO - Rozporządzenie Parlamentu Europejskiego i Rady (UE) 2016/679 z dnia 27 kwietnia 2016 r. </w:t>
      </w:r>
      <w:r w:rsidRPr="00015732">
        <w:rPr>
          <w:rFonts w:ascii="Trebuchet MS" w:hAnsi="Trebuchet MS"/>
          <w:i/>
          <w:iCs/>
          <w:sz w:val="18"/>
          <w:szCs w:val="18"/>
        </w:rPr>
        <w:br/>
        <w:t>w sprawie ochrony osób fizycznych w związku z przetwarzaniem danych osobowych i w sprawie swobodnego przepływu takich danych oraz uchylenia dyrektywy 95/46/WE.</w:t>
      </w:r>
    </w:p>
    <w:p w:rsidR="00E53B77" w:rsidRPr="00015732" w:rsidRDefault="00E53B77" w:rsidP="00E53B77">
      <w:pPr>
        <w:jc w:val="both"/>
        <w:rPr>
          <w:rFonts w:ascii="Trebuchet MS" w:hAnsi="Trebuchet MS"/>
          <w:i/>
          <w:iC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450298" w:rsidRPr="00015732" w:rsidRDefault="00450298" w:rsidP="00281417">
      <w:pPr>
        <w:tabs>
          <w:tab w:val="left" w:pos="8080"/>
        </w:tabs>
        <w:rPr>
          <w:rFonts w:ascii="Trebuchet MS" w:hAnsi="Trebuchet MS"/>
          <w:b/>
          <w:sz w:val="20"/>
          <w:szCs w:val="20"/>
        </w:rPr>
      </w:pPr>
    </w:p>
    <w:p w:rsidR="007833CA" w:rsidRPr="00015732" w:rsidRDefault="007833CA" w:rsidP="00281417">
      <w:pPr>
        <w:tabs>
          <w:tab w:val="left" w:pos="8080"/>
        </w:tabs>
        <w:rPr>
          <w:rFonts w:ascii="Trebuchet MS" w:hAnsi="Trebuchet MS"/>
          <w:b/>
          <w:sz w:val="20"/>
          <w:szCs w:val="20"/>
        </w:rPr>
      </w:pPr>
    </w:p>
    <w:p w:rsidR="007833CA" w:rsidRPr="00015732" w:rsidRDefault="007833CA" w:rsidP="00281417">
      <w:pPr>
        <w:tabs>
          <w:tab w:val="left" w:pos="8080"/>
        </w:tabs>
        <w:rPr>
          <w:rFonts w:ascii="Trebuchet MS" w:hAnsi="Trebuchet MS"/>
          <w:b/>
          <w:sz w:val="20"/>
          <w:szCs w:val="20"/>
        </w:rPr>
      </w:pPr>
    </w:p>
    <w:p w:rsidR="007833CA" w:rsidRPr="00015732" w:rsidRDefault="007833CA" w:rsidP="00281417">
      <w:pPr>
        <w:tabs>
          <w:tab w:val="left" w:pos="8080"/>
        </w:tabs>
        <w:rPr>
          <w:rFonts w:ascii="Trebuchet MS" w:hAnsi="Trebuchet MS"/>
          <w:b/>
          <w:sz w:val="20"/>
          <w:szCs w:val="20"/>
        </w:rPr>
      </w:pPr>
    </w:p>
    <w:p w:rsidR="003E4A01" w:rsidRPr="00015732" w:rsidRDefault="00DA16C6" w:rsidP="003E4A01">
      <w:pPr>
        <w:tabs>
          <w:tab w:val="left" w:pos="8080"/>
        </w:tabs>
        <w:jc w:val="right"/>
        <w:rPr>
          <w:rFonts w:ascii="Trebuchet MS" w:hAnsi="Trebuchet MS"/>
          <w:b/>
          <w:sz w:val="20"/>
          <w:szCs w:val="20"/>
        </w:rPr>
      </w:pPr>
      <w:r w:rsidRPr="00015732">
        <w:rPr>
          <w:rFonts w:ascii="Trebuchet MS" w:hAnsi="Trebuchet MS"/>
          <w:b/>
          <w:sz w:val="20"/>
          <w:szCs w:val="20"/>
        </w:rPr>
        <w:t>ZAŁĄCZNIK NR 4</w:t>
      </w:r>
    </w:p>
    <w:p w:rsidR="003E4A01" w:rsidRPr="00015732" w:rsidRDefault="003E4A01" w:rsidP="003E4A01">
      <w:pPr>
        <w:jc w:val="center"/>
        <w:rPr>
          <w:rFonts w:ascii="Trebuchet MS" w:hAnsi="Trebuchet MS"/>
          <w:sz w:val="20"/>
          <w:szCs w:val="20"/>
        </w:rPr>
      </w:pPr>
    </w:p>
    <w:p w:rsidR="00861B78" w:rsidRPr="00015732" w:rsidRDefault="00861B78" w:rsidP="003E4A01">
      <w:pPr>
        <w:jc w:val="center"/>
        <w:rPr>
          <w:rFonts w:ascii="Trebuchet MS" w:hAnsi="Trebuchet MS"/>
          <w:b/>
          <w:sz w:val="20"/>
          <w:szCs w:val="20"/>
        </w:rPr>
      </w:pPr>
    </w:p>
    <w:p w:rsidR="003E4A01" w:rsidRPr="00015732" w:rsidRDefault="003E4A01" w:rsidP="003E4A01">
      <w:pPr>
        <w:jc w:val="center"/>
        <w:rPr>
          <w:rFonts w:ascii="Trebuchet MS" w:hAnsi="Trebuchet MS"/>
          <w:b/>
          <w:sz w:val="20"/>
          <w:szCs w:val="20"/>
        </w:rPr>
      </w:pPr>
      <w:r w:rsidRPr="00015732">
        <w:rPr>
          <w:rFonts w:ascii="Trebuchet MS" w:hAnsi="Trebuchet MS"/>
          <w:b/>
          <w:sz w:val="20"/>
          <w:szCs w:val="20"/>
        </w:rPr>
        <w:t>WYKAZ WYKONANYCH DOSTAW</w:t>
      </w:r>
    </w:p>
    <w:p w:rsidR="003E4A01" w:rsidRPr="00015732" w:rsidRDefault="003E4A01" w:rsidP="003E4A01">
      <w:pPr>
        <w:rPr>
          <w:rFonts w:ascii="Trebuchet MS" w:hAnsi="Trebuchet MS"/>
          <w:sz w:val="20"/>
          <w:szCs w:val="20"/>
        </w:rPr>
      </w:pPr>
    </w:p>
    <w:p w:rsidR="00A26236" w:rsidRPr="00015732" w:rsidRDefault="00A26236" w:rsidP="00A26236">
      <w:pPr>
        <w:rPr>
          <w:rFonts w:ascii="Trebuchet MS" w:hAnsi="Trebuchet MS"/>
          <w:sz w:val="20"/>
          <w:szCs w:val="20"/>
        </w:rPr>
      </w:pPr>
      <w:r w:rsidRPr="00015732">
        <w:rPr>
          <w:rFonts w:ascii="Trebuchet MS" w:hAnsi="Trebuchet MS"/>
          <w:b/>
          <w:sz w:val="20"/>
          <w:szCs w:val="20"/>
        </w:rPr>
        <w:t>Przedmiot przetargu – Dostawa całorocznej odzieży roboczej i ochronnej</w:t>
      </w:r>
    </w:p>
    <w:p w:rsidR="00A26236" w:rsidRPr="00015732" w:rsidRDefault="00A26236" w:rsidP="00A26236">
      <w:pPr>
        <w:rPr>
          <w:rFonts w:ascii="Trebuchet MS" w:hAnsi="Trebuchet MS"/>
          <w:sz w:val="20"/>
          <w:szCs w:val="20"/>
        </w:rPr>
      </w:pPr>
    </w:p>
    <w:p w:rsidR="00A26236" w:rsidRPr="00015732" w:rsidRDefault="00A26236" w:rsidP="00A26236">
      <w:pPr>
        <w:rPr>
          <w:rFonts w:ascii="Trebuchet MS" w:hAnsi="Trebuchet MS"/>
          <w:sz w:val="20"/>
          <w:szCs w:val="20"/>
        </w:rPr>
      </w:pPr>
      <w:r w:rsidRPr="00015732">
        <w:rPr>
          <w:rFonts w:ascii="Trebuchet MS" w:hAnsi="Trebuchet MS"/>
          <w:b/>
          <w:sz w:val="20"/>
          <w:szCs w:val="20"/>
        </w:rPr>
        <w:t xml:space="preserve">Zamawiający – </w:t>
      </w:r>
      <w:r w:rsidRPr="00015732">
        <w:rPr>
          <w:rFonts w:ascii="Trebuchet MS" w:hAnsi="Trebuchet MS"/>
          <w:sz w:val="20"/>
          <w:szCs w:val="20"/>
        </w:rPr>
        <w:t xml:space="preserve">Przedsiębiorstwo Wodociągów i Kanalizacji Spółka z o.o. w Rudzie Śląskiej </w:t>
      </w:r>
    </w:p>
    <w:p w:rsidR="00A26236" w:rsidRPr="00015732" w:rsidRDefault="00A26236" w:rsidP="00A26236">
      <w:pPr>
        <w:ind w:left="1416"/>
        <w:rPr>
          <w:rFonts w:ascii="Trebuchet MS" w:hAnsi="Trebuchet MS"/>
          <w:sz w:val="20"/>
          <w:szCs w:val="20"/>
        </w:rPr>
      </w:pPr>
      <w:r w:rsidRPr="00015732">
        <w:rPr>
          <w:rFonts w:ascii="Trebuchet MS" w:hAnsi="Trebuchet MS"/>
          <w:sz w:val="20"/>
          <w:szCs w:val="20"/>
        </w:rPr>
        <w:t xml:space="preserve">    ul. Pokoju 13, 41-709 Ruda Śląska</w:t>
      </w:r>
    </w:p>
    <w:p w:rsidR="00A26236" w:rsidRPr="00015732" w:rsidRDefault="00A26236" w:rsidP="00A26236">
      <w:pPr>
        <w:ind w:left="1416"/>
        <w:rPr>
          <w:rFonts w:ascii="Trebuchet MS" w:hAnsi="Trebuchet MS"/>
          <w:sz w:val="20"/>
          <w:szCs w:val="20"/>
        </w:rPr>
      </w:pPr>
    </w:p>
    <w:p w:rsidR="00A26236" w:rsidRPr="00015732" w:rsidRDefault="00A26236" w:rsidP="00A26236">
      <w:pPr>
        <w:rPr>
          <w:rFonts w:ascii="Trebuchet MS" w:hAnsi="Trebuchet MS"/>
          <w:sz w:val="20"/>
          <w:szCs w:val="20"/>
        </w:rPr>
      </w:pPr>
      <w:r w:rsidRPr="00015732">
        <w:rPr>
          <w:rFonts w:ascii="Trebuchet MS" w:hAnsi="Trebuchet MS"/>
          <w:b/>
          <w:sz w:val="20"/>
          <w:szCs w:val="20"/>
        </w:rPr>
        <w:t xml:space="preserve">Oferent – </w:t>
      </w:r>
      <w:r w:rsidRPr="00015732">
        <w:rPr>
          <w:rFonts w:ascii="Trebuchet MS" w:hAnsi="Trebuchet MS"/>
          <w:sz w:val="20"/>
          <w:szCs w:val="20"/>
        </w:rPr>
        <w:t>( nazwa i adres ) …………………………………………………………………………</w:t>
      </w:r>
    </w:p>
    <w:p w:rsidR="00A26236" w:rsidRPr="00015732" w:rsidRDefault="00A26236" w:rsidP="00A26236">
      <w:pPr>
        <w:rPr>
          <w:rFonts w:ascii="Trebuchet MS" w:hAnsi="Trebuchet MS"/>
          <w:sz w:val="20"/>
          <w:szCs w:val="20"/>
        </w:rPr>
      </w:pPr>
    </w:p>
    <w:p w:rsidR="00A26236" w:rsidRPr="00015732" w:rsidRDefault="00A26236" w:rsidP="00A26236">
      <w:pPr>
        <w:rPr>
          <w:rFonts w:ascii="Trebuchet MS" w:hAnsi="Trebuchet MS"/>
          <w:sz w:val="20"/>
          <w:szCs w:val="20"/>
        </w:rPr>
      </w:pPr>
      <w:r w:rsidRPr="00015732">
        <w:rPr>
          <w:rFonts w:ascii="Trebuchet MS" w:hAnsi="Trebuchet MS"/>
          <w:sz w:val="20"/>
          <w:szCs w:val="20"/>
        </w:rPr>
        <w:t>…………………………………………………………………………………………………….</w:t>
      </w:r>
    </w:p>
    <w:p w:rsidR="00A26236" w:rsidRPr="00015732" w:rsidRDefault="00A26236" w:rsidP="00A26236">
      <w:pPr>
        <w:rPr>
          <w:rFonts w:ascii="Trebuchet MS" w:hAnsi="Trebuchet MS"/>
          <w:sz w:val="20"/>
          <w:szCs w:val="20"/>
        </w:rPr>
      </w:pPr>
    </w:p>
    <w:p w:rsidR="00A26236" w:rsidRPr="00015732" w:rsidRDefault="00A26236" w:rsidP="00A26236">
      <w:pPr>
        <w:rPr>
          <w:rFonts w:ascii="Trebuchet MS" w:hAnsi="Trebuchet MS"/>
          <w:sz w:val="20"/>
          <w:szCs w:val="20"/>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364"/>
        <w:gridCol w:w="2880"/>
        <w:gridCol w:w="1949"/>
      </w:tblGrid>
      <w:tr w:rsidR="00015732" w:rsidRPr="00015732" w:rsidTr="00861B78">
        <w:tc>
          <w:tcPr>
            <w:tcW w:w="596" w:type="dxa"/>
            <w:shd w:val="clear" w:color="auto" w:fill="auto"/>
          </w:tcPr>
          <w:p w:rsidR="00861B78" w:rsidRPr="00015732" w:rsidRDefault="00861B78" w:rsidP="004E30C5">
            <w:pPr>
              <w:rPr>
                <w:rFonts w:ascii="Trebuchet MS" w:hAnsi="Trebuchet MS"/>
                <w:b/>
                <w:sz w:val="20"/>
                <w:szCs w:val="20"/>
              </w:rPr>
            </w:pPr>
            <w:r w:rsidRPr="00015732">
              <w:rPr>
                <w:rFonts w:ascii="Trebuchet MS" w:hAnsi="Trebuchet MS"/>
                <w:b/>
                <w:sz w:val="20"/>
                <w:szCs w:val="20"/>
              </w:rPr>
              <w:t>L.p.</w:t>
            </w:r>
          </w:p>
        </w:tc>
        <w:tc>
          <w:tcPr>
            <w:tcW w:w="3364" w:type="dxa"/>
            <w:shd w:val="clear" w:color="auto" w:fill="auto"/>
          </w:tcPr>
          <w:p w:rsidR="00861B78" w:rsidRPr="00015732" w:rsidRDefault="00861B78" w:rsidP="004E30C5">
            <w:pPr>
              <w:rPr>
                <w:rFonts w:ascii="Trebuchet MS" w:hAnsi="Trebuchet MS"/>
                <w:b/>
                <w:sz w:val="20"/>
                <w:szCs w:val="20"/>
              </w:rPr>
            </w:pPr>
            <w:r w:rsidRPr="00015732">
              <w:rPr>
                <w:rFonts w:ascii="Trebuchet MS" w:hAnsi="Trebuchet MS"/>
                <w:b/>
                <w:sz w:val="20"/>
                <w:szCs w:val="20"/>
              </w:rPr>
              <w:t>Zakres zamówienia</w:t>
            </w:r>
          </w:p>
        </w:tc>
        <w:tc>
          <w:tcPr>
            <w:tcW w:w="2880" w:type="dxa"/>
            <w:shd w:val="clear" w:color="auto" w:fill="auto"/>
          </w:tcPr>
          <w:p w:rsidR="00861B78" w:rsidRPr="00015732" w:rsidRDefault="00861B78" w:rsidP="004E30C5">
            <w:pPr>
              <w:rPr>
                <w:rFonts w:ascii="Trebuchet MS" w:hAnsi="Trebuchet MS"/>
                <w:b/>
                <w:sz w:val="20"/>
                <w:szCs w:val="20"/>
              </w:rPr>
            </w:pPr>
            <w:r w:rsidRPr="00015732">
              <w:rPr>
                <w:rFonts w:ascii="Trebuchet MS" w:hAnsi="Trebuchet MS"/>
                <w:b/>
                <w:sz w:val="20"/>
                <w:szCs w:val="20"/>
              </w:rPr>
              <w:t>Odbiorca</w:t>
            </w:r>
          </w:p>
        </w:tc>
        <w:tc>
          <w:tcPr>
            <w:tcW w:w="1949" w:type="dxa"/>
            <w:shd w:val="clear" w:color="auto" w:fill="auto"/>
          </w:tcPr>
          <w:p w:rsidR="00861B78" w:rsidRPr="00015732" w:rsidRDefault="00861B78" w:rsidP="004E30C5">
            <w:pPr>
              <w:rPr>
                <w:rFonts w:ascii="Trebuchet MS" w:hAnsi="Trebuchet MS"/>
                <w:b/>
                <w:sz w:val="20"/>
                <w:szCs w:val="20"/>
              </w:rPr>
            </w:pPr>
            <w:r w:rsidRPr="00015732">
              <w:rPr>
                <w:rFonts w:ascii="Trebuchet MS" w:hAnsi="Trebuchet MS"/>
                <w:b/>
                <w:sz w:val="20"/>
                <w:szCs w:val="20"/>
              </w:rPr>
              <w:t>Data wykonania</w:t>
            </w:r>
          </w:p>
        </w:tc>
      </w:tr>
      <w:tr w:rsidR="00015732" w:rsidRPr="00015732" w:rsidTr="00861B78">
        <w:tc>
          <w:tcPr>
            <w:tcW w:w="596" w:type="dxa"/>
            <w:shd w:val="clear" w:color="auto" w:fill="auto"/>
          </w:tcPr>
          <w:p w:rsidR="00861B78" w:rsidRPr="00015732" w:rsidRDefault="00861B78" w:rsidP="004E30C5">
            <w:pPr>
              <w:rPr>
                <w:rFonts w:ascii="Trebuchet MS" w:hAnsi="Trebuchet MS"/>
                <w:sz w:val="20"/>
                <w:szCs w:val="20"/>
              </w:rPr>
            </w:pPr>
          </w:p>
          <w:p w:rsidR="00861B78" w:rsidRPr="00015732" w:rsidRDefault="00861B78" w:rsidP="004E30C5">
            <w:pPr>
              <w:rPr>
                <w:rFonts w:ascii="Trebuchet MS" w:hAnsi="Trebuchet MS"/>
                <w:sz w:val="20"/>
                <w:szCs w:val="20"/>
              </w:rPr>
            </w:pPr>
          </w:p>
          <w:p w:rsidR="00861B78" w:rsidRPr="00015732" w:rsidRDefault="00861B78" w:rsidP="004E30C5">
            <w:pPr>
              <w:rPr>
                <w:rFonts w:ascii="Trebuchet MS" w:hAnsi="Trebuchet MS"/>
                <w:sz w:val="20"/>
                <w:szCs w:val="20"/>
              </w:rPr>
            </w:pPr>
          </w:p>
          <w:p w:rsidR="00861B78" w:rsidRPr="00015732" w:rsidRDefault="00861B78" w:rsidP="004E30C5">
            <w:pPr>
              <w:rPr>
                <w:rFonts w:ascii="Trebuchet MS" w:hAnsi="Trebuchet MS"/>
                <w:sz w:val="20"/>
                <w:szCs w:val="20"/>
              </w:rPr>
            </w:pPr>
          </w:p>
          <w:p w:rsidR="00861B78" w:rsidRPr="00015732" w:rsidRDefault="00861B78" w:rsidP="004E30C5">
            <w:pPr>
              <w:rPr>
                <w:rFonts w:ascii="Trebuchet MS" w:hAnsi="Trebuchet MS"/>
                <w:sz w:val="20"/>
                <w:szCs w:val="20"/>
              </w:rPr>
            </w:pPr>
          </w:p>
          <w:p w:rsidR="00861B78" w:rsidRPr="00015732" w:rsidRDefault="00861B78"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7833CA" w:rsidRPr="00015732" w:rsidRDefault="007833CA" w:rsidP="004E30C5">
            <w:pPr>
              <w:rPr>
                <w:rFonts w:ascii="Trebuchet MS" w:hAnsi="Trebuchet MS"/>
                <w:sz w:val="20"/>
                <w:szCs w:val="20"/>
              </w:rPr>
            </w:pPr>
          </w:p>
          <w:p w:rsidR="00861B78" w:rsidRPr="00015732" w:rsidRDefault="00861B78" w:rsidP="004E30C5">
            <w:pPr>
              <w:rPr>
                <w:rFonts w:ascii="Trebuchet MS" w:hAnsi="Trebuchet MS"/>
                <w:sz w:val="20"/>
                <w:szCs w:val="20"/>
              </w:rPr>
            </w:pPr>
          </w:p>
        </w:tc>
        <w:tc>
          <w:tcPr>
            <w:tcW w:w="3364" w:type="dxa"/>
            <w:shd w:val="clear" w:color="auto" w:fill="auto"/>
          </w:tcPr>
          <w:p w:rsidR="00861B78" w:rsidRPr="00015732" w:rsidRDefault="00861B78" w:rsidP="004E30C5">
            <w:pPr>
              <w:rPr>
                <w:rFonts w:ascii="Trebuchet MS" w:hAnsi="Trebuchet MS"/>
                <w:sz w:val="20"/>
                <w:szCs w:val="20"/>
              </w:rPr>
            </w:pPr>
          </w:p>
        </w:tc>
        <w:tc>
          <w:tcPr>
            <w:tcW w:w="2880" w:type="dxa"/>
            <w:shd w:val="clear" w:color="auto" w:fill="auto"/>
          </w:tcPr>
          <w:p w:rsidR="00861B78" w:rsidRPr="00015732" w:rsidRDefault="00861B78" w:rsidP="004E30C5">
            <w:pPr>
              <w:rPr>
                <w:rFonts w:ascii="Trebuchet MS" w:hAnsi="Trebuchet MS"/>
                <w:sz w:val="20"/>
                <w:szCs w:val="20"/>
              </w:rPr>
            </w:pPr>
          </w:p>
        </w:tc>
        <w:tc>
          <w:tcPr>
            <w:tcW w:w="1949" w:type="dxa"/>
            <w:shd w:val="clear" w:color="auto" w:fill="auto"/>
          </w:tcPr>
          <w:p w:rsidR="00861B78" w:rsidRPr="00015732" w:rsidRDefault="00861B78" w:rsidP="004E30C5">
            <w:pPr>
              <w:rPr>
                <w:rFonts w:ascii="Trebuchet MS" w:hAnsi="Trebuchet MS"/>
                <w:sz w:val="20"/>
                <w:szCs w:val="20"/>
              </w:rPr>
            </w:pPr>
          </w:p>
        </w:tc>
      </w:tr>
    </w:tbl>
    <w:p w:rsidR="003E4A01" w:rsidRPr="00015732" w:rsidRDefault="003E4A01" w:rsidP="003E4A01">
      <w:pPr>
        <w:rPr>
          <w:rFonts w:ascii="Trebuchet MS" w:hAnsi="Trebuchet MS"/>
          <w:sz w:val="20"/>
          <w:szCs w:val="20"/>
        </w:rPr>
      </w:pPr>
    </w:p>
    <w:p w:rsidR="003E4A01" w:rsidRPr="00015732" w:rsidRDefault="003E4A01" w:rsidP="003E4A01">
      <w:pPr>
        <w:rPr>
          <w:rFonts w:ascii="Trebuchet MS" w:hAnsi="Trebuchet MS"/>
          <w:sz w:val="20"/>
          <w:szCs w:val="20"/>
        </w:rPr>
      </w:pPr>
    </w:p>
    <w:p w:rsidR="003E4A01" w:rsidRPr="00015732" w:rsidRDefault="003E4A01" w:rsidP="003E4A01">
      <w:pPr>
        <w:spacing w:line="360" w:lineRule="auto"/>
        <w:rPr>
          <w:rFonts w:ascii="Trebuchet MS" w:hAnsi="Trebuchet MS"/>
          <w:i/>
          <w:sz w:val="20"/>
          <w:szCs w:val="20"/>
        </w:rPr>
      </w:pPr>
    </w:p>
    <w:p w:rsidR="003E4A01" w:rsidRPr="00015732" w:rsidRDefault="003E4A01" w:rsidP="003E4A01">
      <w:pPr>
        <w:spacing w:line="360" w:lineRule="auto"/>
        <w:rPr>
          <w:rFonts w:ascii="Trebuchet MS" w:hAnsi="Trebuchet MS"/>
          <w:i/>
          <w:sz w:val="20"/>
          <w:szCs w:val="20"/>
        </w:rPr>
      </w:pPr>
    </w:p>
    <w:p w:rsidR="003E4A01" w:rsidRPr="00015732" w:rsidRDefault="003E4A01" w:rsidP="003E4A01">
      <w:pPr>
        <w:ind w:left="360"/>
        <w:rPr>
          <w:rFonts w:ascii="Trebuchet MS" w:hAnsi="Trebuchet MS"/>
          <w:sz w:val="20"/>
          <w:szCs w:val="20"/>
        </w:rPr>
      </w:pPr>
      <w:r w:rsidRPr="00015732">
        <w:rPr>
          <w:rFonts w:ascii="Trebuchet MS" w:hAnsi="Trebuchet MS"/>
          <w:sz w:val="20"/>
          <w:szCs w:val="20"/>
        </w:rPr>
        <w:t>…………………..</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00742398" w:rsidRPr="00015732">
        <w:rPr>
          <w:rFonts w:ascii="Trebuchet MS" w:hAnsi="Trebuchet MS"/>
          <w:sz w:val="20"/>
          <w:szCs w:val="20"/>
        </w:rPr>
        <w:tab/>
      </w:r>
      <w:r w:rsidRPr="00015732">
        <w:rPr>
          <w:rFonts w:ascii="Trebuchet MS" w:hAnsi="Trebuchet MS"/>
          <w:sz w:val="20"/>
          <w:szCs w:val="20"/>
        </w:rPr>
        <w:t>…………………………………</w:t>
      </w:r>
    </w:p>
    <w:p w:rsidR="00861B78" w:rsidRPr="00015732" w:rsidRDefault="003E4A01" w:rsidP="0091387F">
      <w:pPr>
        <w:ind w:left="360"/>
        <w:rPr>
          <w:rFonts w:ascii="Trebuchet MS" w:hAnsi="Trebuchet MS"/>
          <w:sz w:val="20"/>
          <w:szCs w:val="20"/>
        </w:rPr>
      </w:pPr>
      <w:r w:rsidRPr="00015732">
        <w:rPr>
          <w:rFonts w:ascii="Trebuchet MS" w:hAnsi="Trebuchet MS"/>
          <w:sz w:val="20"/>
          <w:szCs w:val="20"/>
        </w:rPr>
        <w:t>miejsce i data</w:t>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Pr="00015732">
        <w:rPr>
          <w:rFonts w:ascii="Trebuchet MS" w:hAnsi="Trebuchet MS"/>
          <w:sz w:val="20"/>
          <w:szCs w:val="20"/>
        </w:rPr>
        <w:tab/>
      </w:r>
      <w:r w:rsidR="00861B78" w:rsidRPr="00015732">
        <w:rPr>
          <w:rFonts w:ascii="Trebuchet MS" w:hAnsi="Trebuchet MS"/>
          <w:sz w:val="20"/>
          <w:szCs w:val="20"/>
        </w:rPr>
        <w:tab/>
      </w:r>
      <w:r w:rsidRPr="00015732">
        <w:rPr>
          <w:rFonts w:ascii="Trebuchet MS" w:hAnsi="Trebuchet MS"/>
          <w:sz w:val="20"/>
          <w:szCs w:val="20"/>
        </w:rPr>
        <w:t xml:space="preserve">podpis i pieczęć </w:t>
      </w:r>
    </w:p>
    <w:p w:rsidR="003E4A01" w:rsidRPr="00015732" w:rsidRDefault="003E4A01" w:rsidP="00861B78">
      <w:pPr>
        <w:ind w:left="6024" w:firstLine="348"/>
        <w:rPr>
          <w:rFonts w:ascii="Trebuchet MS" w:hAnsi="Trebuchet MS"/>
          <w:sz w:val="20"/>
          <w:szCs w:val="20"/>
        </w:rPr>
      </w:pPr>
      <w:r w:rsidRPr="00015732">
        <w:rPr>
          <w:rFonts w:ascii="Trebuchet MS" w:hAnsi="Trebuchet MS"/>
          <w:sz w:val="20"/>
          <w:szCs w:val="20"/>
        </w:rPr>
        <w:t>osoby upoważnion</w:t>
      </w:r>
      <w:r w:rsidR="00E53B77" w:rsidRPr="00015732">
        <w:rPr>
          <w:rFonts w:ascii="Trebuchet MS" w:hAnsi="Trebuchet MS"/>
          <w:sz w:val="20"/>
          <w:szCs w:val="20"/>
        </w:rPr>
        <w:t>ej</w:t>
      </w:r>
    </w:p>
    <w:p w:rsidR="00E53B77" w:rsidRPr="00015732" w:rsidRDefault="00E53B77" w:rsidP="0091387F">
      <w:pPr>
        <w:ind w:left="360"/>
        <w:rPr>
          <w:rFonts w:ascii="Trebuchet MS" w:hAnsi="Trebuchet MS"/>
          <w:sz w:val="20"/>
          <w:szCs w:val="20"/>
        </w:rPr>
      </w:pPr>
    </w:p>
    <w:p w:rsidR="00E53B77" w:rsidRPr="00015732" w:rsidRDefault="00E53B77" w:rsidP="0091387F">
      <w:pPr>
        <w:ind w:left="360"/>
        <w:rPr>
          <w:rFonts w:ascii="Trebuchet MS" w:hAnsi="Trebuchet MS"/>
          <w:sz w:val="20"/>
          <w:szCs w:val="20"/>
        </w:rPr>
      </w:pPr>
    </w:p>
    <w:p w:rsidR="00E53B77" w:rsidRPr="00015732" w:rsidRDefault="00E53B77" w:rsidP="0091387F">
      <w:pPr>
        <w:ind w:left="360"/>
        <w:rPr>
          <w:rFonts w:ascii="Trebuchet MS" w:hAnsi="Trebuchet MS"/>
          <w:sz w:val="20"/>
          <w:szCs w:val="20"/>
        </w:rPr>
      </w:pPr>
    </w:p>
    <w:p w:rsidR="00861B78" w:rsidRPr="00015732" w:rsidRDefault="00861B78" w:rsidP="0091387F">
      <w:pPr>
        <w:ind w:left="360"/>
        <w:rPr>
          <w:rFonts w:ascii="Trebuchet MS" w:hAnsi="Trebuchet MS"/>
          <w:sz w:val="20"/>
          <w:szCs w:val="20"/>
        </w:rPr>
      </w:pPr>
    </w:p>
    <w:p w:rsidR="00742398" w:rsidRPr="00015732" w:rsidRDefault="00742398" w:rsidP="0091387F">
      <w:pPr>
        <w:ind w:left="360"/>
        <w:rPr>
          <w:rFonts w:ascii="Trebuchet MS" w:hAnsi="Trebuchet MS"/>
          <w:sz w:val="20"/>
          <w:szCs w:val="20"/>
        </w:rPr>
      </w:pPr>
    </w:p>
    <w:p w:rsidR="00742398" w:rsidRPr="00015732" w:rsidRDefault="00742398" w:rsidP="0091387F">
      <w:pPr>
        <w:ind w:left="360"/>
        <w:rPr>
          <w:rFonts w:ascii="Trebuchet MS" w:hAnsi="Trebuchet MS"/>
          <w:sz w:val="20"/>
          <w:szCs w:val="20"/>
        </w:rPr>
      </w:pPr>
    </w:p>
    <w:p w:rsidR="00742398" w:rsidRPr="00015732" w:rsidRDefault="00742398" w:rsidP="0091387F">
      <w:pPr>
        <w:ind w:left="360"/>
        <w:rPr>
          <w:rFonts w:ascii="Trebuchet MS" w:hAnsi="Trebuchet MS"/>
          <w:sz w:val="20"/>
          <w:szCs w:val="20"/>
        </w:rPr>
      </w:pPr>
    </w:p>
    <w:p w:rsidR="00742398" w:rsidRPr="00015732" w:rsidRDefault="00742398" w:rsidP="0091387F">
      <w:pPr>
        <w:ind w:left="360"/>
        <w:rPr>
          <w:rFonts w:ascii="Trebuchet MS" w:hAnsi="Trebuchet MS"/>
          <w:sz w:val="20"/>
          <w:szCs w:val="20"/>
        </w:rPr>
      </w:pPr>
    </w:p>
    <w:p w:rsidR="00E53B77" w:rsidRPr="00015732" w:rsidRDefault="00E53B77" w:rsidP="0091387F">
      <w:pPr>
        <w:ind w:left="360"/>
        <w:rPr>
          <w:rFonts w:ascii="Trebuchet MS" w:hAnsi="Trebuchet MS"/>
          <w:sz w:val="20"/>
          <w:szCs w:val="20"/>
        </w:rPr>
      </w:pPr>
    </w:p>
    <w:p w:rsidR="00277139" w:rsidRPr="00015732" w:rsidRDefault="00277139" w:rsidP="0073231D">
      <w:pPr>
        <w:rPr>
          <w:rFonts w:ascii="Trebuchet MS" w:hAnsi="Trebuchet MS"/>
          <w:b/>
          <w:sz w:val="20"/>
          <w:szCs w:val="20"/>
        </w:rPr>
      </w:pPr>
    </w:p>
    <w:p w:rsidR="00E53B77" w:rsidRPr="00015732" w:rsidRDefault="00E53B77" w:rsidP="00E53B77">
      <w:pPr>
        <w:ind w:left="6372" w:firstLine="708"/>
        <w:jc w:val="right"/>
        <w:rPr>
          <w:rFonts w:ascii="Trebuchet MS" w:hAnsi="Trebuchet MS" w:cs="Trebuchet MS"/>
          <w:sz w:val="20"/>
          <w:szCs w:val="20"/>
        </w:rPr>
      </w:pPr>
      <w:r w:rsidRPr="00015732">
        <w:rPr>
          <w:rFonts w:ascii="Trebuchet MS" w:hAnsi="Trebuchet MS"/>
          <w:b/>
          <w:sz w:val="20"/>
          <w:szCs w:val="20"/>
        </w:rPr>
        <w:lastRenderedPageBreak/>
        <w:t>ZAŁĄCZNIK NR 5</w:t>
      </w:r>
    </w:p>
    <w:p w:rsidR="00E53B77" w:rsidRPr="00015732" w:rsidRDefault="00E53B77" w:rsidP="00935D6F">
      <w:pPr>
        <w:rPr>
          <w:rFonts w:ascii="Trebuchet MS" w:hAnsi="Trebuchet MS"/>
          <w:b/>
          <w:sz w:val="20"/>
          <w:szCs w:val="20"/>
        </w:rPr>
      </w:pPr>
    </w:p>
    <w:p w:rsidR="00277139" w:rsidRPr="00015732" w:rsidRDefault="00277139" w:rsidP="00277139">
      <w:pPr>
        <w:jc w:val="center"/>
        <w:rPr>
          <w:rFonts w:ascii="Trebuchet MS" w:hAnsi="Trebuchet MS"/>
          <w:b/>
          <w:sz w:val="20"/>
          <w:szCs w:val="20"/>
        </w:rPr>
      </w:pPr>
      <w:r w:rsidRPr="00015732">
        <w:rPr>
          <w:rFonts w:ascii="Trebuchet MS" w:hAnsi="Trebuchet MS"/>
          <w:b/>
          <w:sz w:val="20"/>
          <w:szCs w:val="20"/>
        </w:rPr>
        <w:t xml:space="preserve">KLAUZULA INFORMACYJNA </w:t>
      </w:r>
    </w:p>
    <w:p w:rsidR="00277139" w:rsidRPr="00015732" w:rsidRDefault="00277139" w:rsidP="00277139">
      <w:pPr>
        <w:jc w:val="center"/>
        <w:rPr>
          <w:rFonts w:ascii="Trebuchet MS" w:hAnsi="Trebuchet MS"/>
          <w:b/>
          <w:sz w:val="20"/>
          <w:szCs w:val="20"/>
        </w:rPr>
      </w:pPr>
      <w:r w:rsidRPr="00015732">
        <w:rPr>
          <w:rFonts w:ascii="Trebuchet MS" w:hAnsi="Trebuchet MS"/>
          <w:b/>
          <w:sz w:val="20"/>
          <w:szCs w:val="20"/>
        </w:rPr>
        <w:t>DOT. POST</w:t>
      </w:r>
      <w:r w:rsidR="00742398" w:rsidRPr="00015732">
        <w:rPr>
          <w:rFonts w:ascii="Trebuchet MS" w:hAnsi="Trebuchet MS"/>
          <w:b/>
          <w:sz w:val="20"/>
          <w:szCs w:val="20"/>
        </w:rPr>
        <w:t xml:space="preserve">ĘPOWAŃ O UDZIELENIE ZAMÓWIENIA </w:t>
      </w:r>
      <w:r w:rsidRPr="00015732">
        <w:rPr>
          <w:rFonts w:ascii="Trebuchet MS" w:hAnsi="Trebuchet MS"/>
          <w:b/>
          <w:sz w:val="20"/>
          <w:szCs w:val="20"/>
        </w:rPr>
        <w:t xml:space="preserve">DLA OSÓB, KTÓRYCH DANE POZYSKALIŚMY </w:t>
      </w:r>
      <w:r w:rsidRPr="00015732">
        <w:rPr>
          <w:rFonts w:ascii="Trebuchet MS" w:hAnsi="Trebuchet MS"/>
          <w:b/>
          <w:sz w:val="20"/>
          <w:szCs w:val="20"/>
        </w:rPr>
        <w:br/>
        <w:t xml:space="preserve">OD SKŁADAJĄCEGO OFERTĘ (NP. JEGO PRACOWNIKÓW/WSPÓŁPRACOWNIKÓW, PODWYKONAWCÓW, PRACOWNIKÓW PODWYKONAWCÓW)   </w:t>
      </w:r>
    </w:p>
    <w:p w:rsidR="00277139" w:rsidRPr="00015732" w:rsidRDefault="00277139" w:rsidP="00277139">
      <w:pPr>
        <w:jc w:val="center"/>
        <w:rPr>
          <w:rFonts w:ascii="Trebuchet MS" w:hAnsi="Trebuchet MS" w:cs="Calibri"/>
          <w:b/>
          <w:sz w:val="20"/>
          <w:szCs w:val="20"/>
        </w:rPr>
      </w:pPr>
    </w:p>
    <w:p w:rsidR="00277139" w:rsidRPr="00015732" w:rsidRDefault="00277139" w:rsidP="00277139">
      <w:pPr>
        <w:spacing w:line="276" w:lineRule="auto"/>
        <w:jc w:val="both"/>
        <w:rPr>
          <w:rFonts w:ascii="Trebuchet MS" w:hAnsi="Trebuchet MS"/>
          <w:sz w:val="20"/>
          <w:szCs w:val="20"/>
        </w:rPr>
      </w:pPr>
      <w:r w:rsidRPr="00015732">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277139" w:rsidRPr="00015732" w:rsidRDefault="00277139" w:rsidP="00277139">
      <w:pPr>
        <w:jc w:val="both"/>
        <w:rPr>
          <w:rFonts w:ascii="Trebuchet MS" w:hAnsi="Trebuchet MS"/>
          <w:sz w:val="20"/>
          <w:szCs w:val="20"/>
        </w:rPr>
      </w:pPr>
    </w:p>
    <w:p w:rsidR="00277139" w:rsidRPr="00015732" w:rsidRDefault="00277139" w:rsidP="004946F0">
      <w:pPr>
        <w:numPr>
          <w:ilvl w:val="1"/>
          <w:numId w:val="14"/>
        </w:numPr>
        <w:tabs>
          <w:tab w:val="clear" w:pos="1080"/>
          <w:tab w:val="left" w:pos="284"/>
        </w:tabs>
        <w:ind w:left="284" w:hanging="284"/>
        <w:contextualSpacing/>
        <w:jc w:val="both"/>
        <w:rPr>
          <w:rFonts w:ascii="Trebuchet MS" w:hAnsi="Trebuchet MS"/>
          <w:sz w:val="20"/>
          <w:szCs w:val="20"/>
        </w:rPr>
      </w:pPr>
      <w:r w:rsidRPr="00015732">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5" w:history="1">
        <w:r w:rsidRPr="00015732">
          <w:rPr>
            <w:rFonts w:ascii="Trebuchet MS" w:hAnsi="Trebuchet MS"/>
            <w:sz w:val="20"/>
            <w:szCs w:val="20"/>
            <w:u w:val="single"/>
          </w:rPr>
          <w:t>bok@pwik.com.pl</w:t>
        </w:r>
      </w:hyperlink>
      <w:r w:rsidRPr="00015732">
        <w:rPr>
          <w:rFonts w:ascii="Trebuchet MS" w:hAnsi="Trebuchet MS"/>
          <w:sz w:val="20"/>
          <w:szCs w:val="20"/>
        </w:rPr>
        <w:t>.</w:t>
      </w:r>
    </w:p>
    <w:p w:rsidR="00277139" w:rsidRPr="00015732" w:rsidRDefault="00277139" w:rsidP="00277139">
      <w:pPr>
        <w:tabs>
          <w:tab w:val="left" w:pos="851"/>
        </w:tabs>
        <w:ind w:left="284" w:hanging="284"/>
        <w:contextualSpacing/>
        <w:jc w:val="both"/>
        <w:rPr>
          <w:rFonts w:ascii="Trebuchet MS" w:hAnsi="Trebuchet MS"/>
          <w:sz w:val="20"/>
          <w:szCs w:val="20"/>
        </w:rPr>
      </w:pPr>
    </w:p>
    <w:p w:rsidR="00277139" w:rsidRPr="00015732" w:rsidRDefault="00277139" w:rsidP="004946F0">
      <w:pPr>
        <w:numPr>
          <w:ilvl w:val="0"/>
          <w:numId w:val="14"/>
        </w:numPr>
        <w:tabs>
          <w:tab w:val="clear" w:pos="360"/>
          <w:tab w:val="left" w:pos="284"/>
        </w:tabs>
        <w:ind w:left="284" w:hanging="284"/>
        <w:contextualSpacing/>
        <w:jc w:val="both"/>
        <w:rPr>
          <w:rFonts w:ascii="Trebuchet MS" w:hAnsi="Trebuchet MS"/>
          <w:sz w:val="20"/>
          <w:szCs w:val="20"/>
        </w:rPr>
      </w:pPr>
      <w:r w:rsidRPr="00015732">
        <w:rPr>
          <w:rFonts w:ascii="Trebuchet MS" w:hAnsi="Trebuchet MS"/>
          <w:sz w:val="20"/>
          <w:szCs w:val="20"/>
        </w:rPr>
        <w:t>Twoje dane pozyskaliśmy z dokumentacji ofert</w:t>
      </w:r>
      <w:r w:rsidR="00742398" w:rsidRPr="00015732">
        <w:rPr>
          <w:rFonts w:ascii="Trebuchet MS" w:hAnsi="Trebuchet MS"/>
          <w:sz w:val="20"/>
          <w:szCs w:val="20"/>
        </w:rPr>
        <w:t xml:space="preserve">owej złożonej przez Wykonawcę, </w:t>
      </w:r>
      <w:r w:rsidRPr="00015732">
        <w:rPr>
          <w:rFonts w:ascii="Trebuchet MS" w:hAnsi="Trebuchet MS"/>
          <w:sz w:val="20"/>
          <w:szCs w:val="20"/>
        </w:rPr>
        <w:t xml:space="preserve">w związku </w:t>
      </w:r>
      <w:r w:rsidR="00742398" w:rsidRPr="00015732">
        <w:rPr>
          <w:rFonts w:ascii="Trebuchet MS" w:hAnsi="Trebuchet MS"/>
          <w:sz w:val="20"/>
          <w:szCs w:val="20"/>
        </w:rPr>
        <w:br/>
      </w:r>
      <w:r w:rsidRPr="00015732">
        <w:rPr>
          <w:rFonts w:ascii="Trebuchet MS" w:hAnsi="Trebuchet MS"/>
          <w:sz w:val="20"/>
          <w:szCs w:val="20"/>
        </w:rPr>
        <w:t>z prowadzonym przez nas postępowaniem o udzielenie zamówienia.</w:t>
      </w:r>
    </w:p>
    <w:p w:rsidR="00277139" w:rsidRPr="00015732" w:rsidRDefault="00277139" w:rsidP="00277139">
      <w:pPr>
        <w:rPr>
          <w:rFonts w:ascii="Trebuchet MS" w:hAnsi="Trebuchet MS"/>
          <w:sz w:val="20"/>
          <w:szCs w:val="20"/>
        </w:rPr>
      </w:pPr>
    </w:p>
    <w:p w:rsidR="00277139" w:rsidRPr="00015732" w:rsidRDefault="00277139" w:rsidP="00277139">
      <w:pPr>
        <w:tabs>
          <w:tab w:val="left" w:pos="284"/>
        </w:tabs>
        <w:contextualSpacing/>
        <w:jc w:val="both"/>
        <w:rPr>
          <w:rFonts w:ascii="Trebuchet MS" w:hAnsi="Trebuchet MS"/>
          <w:sz w:val="20"/>
          <w:szCs w:val="20"/>
        </w:rPr>
      </w:pPr>
      <w:r w:rsidRPr="00015732">
        <w:rPr>
          <w:rFonts w:ascii="Trebuchet MS" w:hAnsi="Trebuchet MS"/>
          <w:sz w:val="20"/>
          <w:szCs w:val="20"/>
        </w:rPr>
        <w:t xml:space="preserve">3. Dane będą przetwarzane: </w:t>
      </w:r>
    </w:p>
    <w:p w:rsidR="00277139" w:rsidRPr="00015732" w:rsidRDefault="00277139" w:rsidP="004946F0">
      <w:pPr>
        <w:numPr>
          <w:ilvl w:val="0"/>
          <w:numId w:val="12"/>
        </w:numPr>
        <w:tabs>
          <w:tab w:val="left" w:pos="284"/>
        </w:tabs>
        <w:ind w:left="1134" w:hanging="1134"/>
        <w:contextualSpacing/>
        <w:jc w:val="both"/>
        <w:rPr>
          <w:rFonts w:ascii="Trebuchet MS" w:hAnsi="Trebuchet MS"/>
          <w:sz w:val="20"/>
          <w:szCs w:val="20"/>
        </w:rPr>
      </w:pPr>
      <w:r w:rsidRPr="00015732">
        <w:rPr>
          <w:rFonts w:ascii="Trebuchet MS" w:hAnsi="Trebuchet MS"/>
          <w:sz w:val="20"/>
          <w:szCs w:val="20"/>
        </w:rPr>
        <w:t>w oparciu o uzasadniony interes ADO, zgodnie z art. 6 ust. 1 lit. f RODO w celu:</w:t>
      </w:r>
    </w:p>
    <w:p w:rsidR="00277139" w:rsidRPr="00015732" w:rsidRDefault="00277139" w:rsidP="004946F0">
      <w:pPr>
        <w:numPr>
          <w:ilvl w:val="2"/>
          <w:numId w:val="12"/>
        </w:numPr>
        <w:tabs>
          <w:tab w:val="left" w:pos="426"/>
        </w:tabs>
        <w:ind w:left="709" w:hanging="283"/>
        <w:contextualSpacing/>
        <w:jc w:val="both"/>
        <w:rPr>
          <w:rFonts w:ascii="Trebuchet MS" w:hAnsi="Trebuchet MS"/>
          <w:sz w:val="20"/>
          <w:szCs w:val="20"/>
        </w:rPr>
      </w:pPr>
      <w:r w:rsidRPr="00015732">
        <w:rPr>
          <w:rFonts w:ascii="Trebuchet MS" w:hAnsi="Trebuchet MS"/>
          <w:sz w:val="20"/>
          <w:szCs w:val="20"/>
        </w:rPr>
        <w:t xml:space="preserve">kontaktu z Tobą w związku z prowadzonym postępowaniem lub wykonaniem umowy (w przypadku jej zawarcia z Wykonawcą), </w:t>
      </w:r>
    </w:p>
    <w:p w:rsidR="00277139" w:rsidRPr="00015732" w:rsidRDefault="00277139" w:rsidP="004946F0">
      <w:pPr>
        <w:numPr>
          <w:ilvl w:val="2"/>
          <w:numId w:val="12"/>
        </w:numPr>
        <w:tabs>
          <w:tab w:val="left" w:pos="426"/>
        </w:tabs>
        <w:ind w:left="709" w:hanging="283"/>
        <w:contextualSpacing/>
        <w:jc w:val="both"/>
        <w:rPr>
          <w:rFonts w:ascii="Trebuchet MS" w:hAnsi="Trebuchet MS"/>
          <w:sz w:val="20"/>
          <w:szCs w:val="20"/>
        </w:rPr>
      </w:pPr>
      <w:r w:rsidRPr="00015732">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277139" w:rsidRPr="00015732" w:rsidRDefault="00277139" w:rsidP="004946F0">
      <w:pPr>
        <w:numPr>
          <w:ilvl w:val="0"/>
          <w:numId w:val="12"/>
        </w:numPr>
        <w:tabs>
          <w:tab w:val="left" w:pos="284"/>
        </w:tabs>
        <w:ind w:left="284" w:hanging="284"/>
        <w:contextualSpacing/>
        <w:jc w:val="both"/>
        <w:rPr>
          <w:rFonts w:ascii="Trebuchet MS" w:hAnsi="Trebuchet MS"/>
          <w:sz w:val="20"/>
          <w:szCs w:val="20"/>
        </w:rPr>
      </w:pPr>
      <w:r w:rsidRPr="00015732">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277139" w:rsidRPr="00015732" w:rsidRDefault="00277139" w:rsidP="004946F0">
      <w:pPr>
        <w:numPr>
          <w:ilvl w:val="0"/>
          <w:numId w:val="12"/>
        </w:numPr>
        <w:tabs>
          <w:tab w:val="left" w:pos="284"/>
        </w:tabs>
        <w:ind w:left="284" w:hanging="284"/>
        <w:contextualSpacing/>
        <w:jc w:val="both"/>
        <w:rPr>
          <w:rFonts w:ascii="Trebuchet MS" w:hAnsi="Trebuchet MS"/>
          <w:sz w:val="20"/>
          <w:szCs w:val="20"/>
        </w:rPr>
      </w:pPr>
      <w:r w:rsidRPr="00015732">
        <w:rPr>
          <w:rFonts w:ascii="Trebuchet MS" w:hAnsi="Trebuchet MS"/>
          <w:sz w:val="20"/>
          <w:szCs w:val="20"/>
        </w:rPr>
        <w:t xml:space="preserve">w celu dochodzenia lub obrony przed roszczeniami związanymi z prowadzonymi postępowaniami </w:t>
      </w:r>
      <w:r w:rsidRPr="00015732">
        <w:rPr>
          <w:rFonts w:ascii="Trebuchet MS" w:hAnsi="Trebuchet MS"/>
          <w:sz w:val="20"/>
          <w:szCs w:val="20"/>
        </w:rPr>
        <w:br/>
        <w:t xml:space="preserve">o udzielenie zamówienia w oparciu o uzasadniony interes ADO, zgodnie z art. 6 ust. 1 lit. f RODO. </w:t>
      </w:r>
    </w:p>
    <w:p w:rsidR="00277139" w:rsidRPr="00015732" w:rsidRDefault="00277139" w:rsidP="00277139">
      <w:pPr>
        <w:jc w:val="both"/>
        <w:rPr>
          <w:rFonts w:ascii="Trebuchet MS" w:hAnsi="Trebuchet MS"/>
          <w:sz w:val="20"/>
          <w:szCs w:val="20"/>
        </w:rPr>
      </w:pPr>
    </w:p>
    <w:p w:rsidR="00277139" w:rsidRPr="00015732" w:rsidRDefault="00277139" w:rsidP="00277139">
      <w:pPr>
        <w:tabs>
          <w:tab w:val="left" w:pos="426"/>
        </w:tabs>
        <w:contextualSpacing/>
        <w:jc w:val="both"/>
        <w:rPr>
          <w:rFonts w:ascii="Trebuchet MS" w:hAnsi="Trebuchet MS"/>
          <w:sz w:val="20"/>
          <w:szCs w:val="20"/>
        </w:rPr>
      </w:pPr>
      <w:r w:rsidRPr="00015732">
        <w:rPr>
          <w:rFonts w:ascii="Trebuchet MS" w:hAnsi="Trebuchet MS"/>
          <w:sz w:val="20"/>
          <w:szCs w:val="20"/>
        </w:rPr>
        <w:t xml:space="preserve">4. ADO będzie przetwarzał następujące kategorie Twoich danych osobowych: </w:t>
      </w:r>
    </w:p>
    <w:p w:rsidR="00277139" w:rsidRPr="00015732" w:rsidRDefault="00277139" w:rsidP="00277139">
      <w:pPr>
        <w:tabs>
          <w:tab w:val="left" w:pos="426"/>
        </w:tabs>
        <w:ind w:left="360"/>
        <w:contextualSpacing/>
        <w:jc w:val="both"/>
        <w:rPr>
          <w:rFonts w:ascii="Trebuchet MS" w:hAnsi="Trebuchet MS"/>
          <w:sz w:val="20"/>
          <w:szCs w:val="20"/>
        </w:rPr>
      </w:pPr>
      <w:r w:rsidRPr="00015732">
        <w:rPr>
          <w:rFonts w:ascii="Trebuchet MS" w:hAnsi="Trebuchet MS"/>
          <w:sz w:val="20"/>
          <w:szCs w:val="20"/>
        </w:rPr>
        <w:t>- dane identyfikacyjne (Imię, Nazwisko),</w:t>
      </w:r>
    </w:p>
    <w:p w:rsidR="00277139" w:rsidRPr="00015732" w:rsidRDefault="00277139" w:rsidP="00277139">
      <w:pPr>
        <w:tabs>
          <w:tab w:val="left" w:pos="426"/>
        </w:tabs>
        <w:ind w:left="360"/>
        <w:contextualSpacing/>
        <w:jc w:val="both"/>
        <w:rPr>
          <w:rFonts w:ascii="Trebuchet MS" w:hAnsi="Trebuchet MS"/>
          <w:sz w:val="20"/>
          <w:szCs w:val="20"/>
        </w:rPr>
      </w:pPr>
      <w:r w:rsidRPr="00015732">
        <w:rPr>
          <w:rFonts w:ascii="Trebuchet MS" w:hAnsi="Trebuchet MS"/>
          <w:sz w:val="20"/>
          <w:szCs w:val="20"/>
        </w:rPr>
        <w:t xml:space="preserve">- dane </w:t>
      </w:r>
      <w:proofErr w:type="spellStart"/>
      <w:r w:rsidRPr="00015732">
        <w:rPr>
          <w:rFonts w:ascii="Trebuchet MS" w:hAnsi="Trebuchet MS"/>
          <w:sz w:val="20"/>
          <w:szCs w:val="20"/>
        </w:rPr>
        <w:t>telekontaktowe</w:t>
      </w:r>
      <w:proofErr w:type="spellEnd"/>
      <w:r w:rsidRPr="00015732">
        <w:rPr>
          <w:rFonts w:ascii="Trebuchet MS" w:hAnsi="Trebuchet MS"/>
          <w:sz w:val="20"/>
          <w:szCs w:val="20"/>
        </w:rPr>
        <w:t xml:space="preserve">, </w:t>
      </w:r>
    </w:p>
    <w:p w:rsidR="00277139" w:rsidRPr="00015732" w:rsidRDefault="00277139" w:rsidP="00277139">
      <w:pPr>
        <w:tabs>
          <w:tab w:val="left" w:pos="426"/>
        </w:tabs>
        <w:ind w:left="360"/>
        <w:contextualSpacing/>
        <w:jc w:val="both"/>
        <w:rPr>
          <w:rFonts w:ascii="Trebuchet MS" w:hAnsi="Trebuchet MS"/>
          <w:sz w:val="20"/>
          <w:szCs w:val="20"/>
        </w:rPr>
      </w:pPr>
      <w:r w:rsidRPr="00015732">
        <w:rPr>
          <w:rFonts w:ascii="Trebuchet MS" w:hAnsi="Trebuchet MS"/>
          <w:sz w:val="20"/>
          <w:szCs w:val="20"/>
        </w:rPr>
        <w:t>- dane dotyczące prowadzonej działalności,</w:t>
      </w:r>
    </w:p>
    <w:p w:rsidR="00277139" w:rsidRPr="00015732" w:rsidRDefault="00277139" w:rsidP="00277139">
      <w:pPr>
        <w:tabs>
          <w:tab w:val="left" w:pos="426"/>
        </w:tabs>
        <w:ind w:left="360"/>
        <w:contextualSpacing/>
        <w:jc w:val="both"/>
        <w:rPr>
          <w:rFonts w:ascii="Trebuchet MS" w:hAnsi="Trebuchet MS"/>
          <w:sz w:val="20"/>
          <w:szCs w:val="20"/>
        </w:rPr>
      </w:pPr>
      <w:r w:rsidRPr="00015732">
        <w:rPr>
          <w:rFonts w:ascii="Trebuchet MS" w:hAnsi="Trebuchet MS"/>
          <w:sz w:val="20"/>
          <w:szCs w:val="20"/>
        </w:rPr>
        <w:t xml:space="preserve">- posiadane uprawnienia. </w:t>
      </w:r>
    </w:p>
    <w:p w:rsidR="00277139" w:rsidRPr="00015732" w:rsidRDefault="00277139" w:rsidP="00277139">
      <w:pPr>
        <w:tabs>
          <w:tab w:val="left" w:pos="426"/>
        </w:tabs>
        <w:ind w:left="360"/>
        <w:contextualSpacing/>
        <w:jc w:val="both"/>
        <w:rPr>
          <w:rFonts w:ascii="Trebuchet MS" w:hAnsi="Trebuchet MS"/>
          <w:sz w:val="20"/>
          <w:szCs w:val="20"/>
        </w:rPr>
      </w:pPr>
      <w:r w:rsidRPr="00015732">
        <w:rPr>
          <w:rFonts w:ascii="Trebuchet MS" w:hAnsi="Trebuchet MS"/>
          <w:sz w:val="20"/>
          <w:szCs w:val="20"/>
        </w:rPr>
        <w:t xml:space="preserve">- dane związane z weryfikacją zatrudnienia na podstawie umowy o pracę (wyłącznie w przypadku zamówień na usługi lub roboty budowlane)  </w:t>
      </w:r>
    </w:p>
    <w:p w:rsidR="00277139" w:rsidRPr="00015732" w:rsidRDefault="00277139" w:rsidP="00277139">
      <w:pPr>
        <w:tabs>
          <w:tab w:val="left" w:pos="851"/>
        </w:tabs>
        <w:contextualSpacing/>
        <w:jc w:val="both"/>
        <w:rPr>
          <w:rFonts w:ascii="Trebuchet MS" w:hAnsi="Trebuchet MS"/>
          <w:sz w:val="20"/>
          <w:szCs w:val="20"/>
        </w:rPr>
      </w:pPr>
    </w:p>
    <w:p w:rsidR="00277139" w:rsidRPr="00015732" w:rsidRDefault="00277139" w:rsidP="00277139">
      <w:pPr>
        <w:contextualSpacing/>
        <w:jc w:val="both"/>
        <w:rPr>
          <w:rFonts w:ascii="Trebuchet MS" w:hAnsi="Trebuchet MS"/>
          <w:sz w:val="20"/>
          <w:szCs w:val="20"/>
        </w:rPr>
      </w:pPr>
      <w:r w:rsidRPr="00015732">
        <w:rPr>
          <w:rFonts w:ascii="Trebuchet MS" w:hAnsi="Trebuchet MS"/>
          <w:sz w:val="20"/>
          <w:szCs w:val="20"/>
        </w:rPr>
        <w:t>5. Twoje dane będą przekazywane:</w:t>
      </w:r>
    </w:p>
    <w:p w:rsidR="00277139" w:rsidRPr="00015732" w:rsidRDefault="00277139" w:rsidP="004946F0">
      <w:pPr>
        <w:numPr>
          <w:ilvl w:val="0"/>
          <w:numId w:val="13"/>
        </w:numPr>
        <w:ind w:left="284" w:hanging="284"/>
        <w:contextualSpacing/>
        <w:jc w:val="both"/>
        <w:rPr>
          <w:rFonts w:ascii="Trebuchet MS" w:hAnsi="Trebuchet MS"/>
          <w:sz w:val="20"/>
          <w:szCs w:val="20"/>
        </w:rPr>
      </w:pPr>
      <w:r w:rsidRPr="00015732">
        <w:rPr>
          <w:rFonts w:ascii="Trebuchet MS" w:hAnsi="Trebuchet MS"/>
          <w:sz w:val="20"/>
          <w:szCs w:val="20"/>
        </w:rPr>
        <w:t xml:space="preserve">podmiotom, które na zlecenie ADO wykonują czynności wspierające jego działalność, </w:t>
      </w:r>
      <w:r w:rsidRPr="00015732">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277139" w:rsidRPr="00015732" w:rsidRDefault="00277139" w:rsidP="004946F0">
      <w:pPr>
        <w:numPr>
          <w:ilvl w:val="0"/>
          <w:numId w:val="5"/>
        </w:numPr>
        <w:ind w:left="284" w:hanging="284"/>
        <w:jc w:val="both"/>
        <w:rPr>
          <w:rFonts w:ascii="Trebuchet MS" w:hAnsi="Trebuchet MS"/>
          <w:sz w:val="20"/>
          <w:szCs w:val="20"/>
        </w:rPr>
      </w:pPr>
      <w:r w:rsidRPr="00015732">
        <w:rPr>
          <w:rFonts w:ascii="Trebuchet MS" w:hAnsi="Trebuchet MS"/>
          <w:sz w:val="20"/>
          <w:szCs w:val="20"/>
        </w:rPr>
        <w:t>podmiotom/osobom upoważnionym do ich otrzymania na podstawie przepisów prawa.</w:t>
      </w:r>
    </w:p>
    <w:p w:rsidR="00277139" w:rsidRPr="00015732" w:rsidRDefault="00277139" w:rsidP="00277139">
      <w:pPr>
        <w:tabs>
          <w:tab w:val="left" w:pos="851"/>
        </w:tabs>
        <w:contextualSpacing/>
        <w:jc w:val="both"/>
        <w:rPr>
          <w:rFonts w:ascii="Trebuchet MS" w:hAnsi="Trebuchet MS"/>
          <w:sz w:val="20"/>
          <w:szCs w:val="20"/>
        </w:rPr>
      </w:pPr>
    </w:p>
    <w:p w:rsidR="00277139" w:rsidRPr="00015732" w:rsidRDefault="00277139" w:rsidP="00277139">
      <w:pPr>
        <w:spacing w:line="276" w:lineRule="auto"/>
        <w:ind w:left="284" w:hanging="284"/>
        <w:contextualSpacing/>
        <w:jc w:val="both"/>
        <w:rPr>
          <w:rFonts w:ascii="Trebuchet MS" w:hAnsi="Trebuchet MS"/>
          <w:sz w:val="20"/>
          <w:szCs w:val="20"/>
        </w:rPr>
      </w:pPr>
      <w:r w:rsidRPr="00015732">
        <w:rPr>
          <w:rFonts w:ascii="Trebuchet MS" w:hAnsi="Trebuchet MS"/>
          <w:sz w:val="20"/>
          <w:szCs w:val="20"/>
        </w:rPr>
        <w:t xml:space="preserve">6. Twoje dane zebrane w celu realizacji obowiązków prawnych będą przetwarzane przez okres wskazany </w:t>
      </w:r>
      <w:r w:rsidRPr="00015732">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277139" w:rsidRPr="00015732" w:rsidRDefault="00277139" w:rsidP="00277139">
      <w:pPr>
        <w:tabs>
          <w:tab w:val="left" w:pos="851"/>
        </w:tabs>
        <w:contextualSpacing/>
        <w:jc w:val="both"/>
        <w:rPr>
          <w:rFonts w:ascii="Trebuchet MS" w:eastAsia="Calibri" w:hAnsi="Trebuchet MS"/>
          <w:sz w:val="20"/>
          <w:szCs w:val="20"/>
        </w:rPr>
      </w:pPr>
    </w:p>
    <w:p w:rsidR="00277139" w:rsidRPr="00015732" w:rsidRDefault="00277139" w:rsidP="00277139">
      <w:pPr>
        <w:tabs>
          <w:tab w:val="left" w:pos="284"/>
        </w:tabs>
        <w:contextualSpacing/>
        <w:jc w:val="both"/>
        <w:rPr>
          <w:rFonts w:ascii="Trebuchet MS" w:hAnsi="Trebuchet MS"/>
          <w:sz w:val="20"/>
          <w:szCs w:val="20"/>
        </w:rPr>
      </w:pPr>
      <w:r w:rsidRPr="00015732">
        <w:rPr>
          <w:rFonts w:ascii="Trebuchet MS" w:hAnsi="Trebuchet MS"/>
          <w:sz w:val="20"/>
          <w:szCs w:val="20"/>
        </w:rPr>
        <w:t xml:space="preserve">7. Twoje dane osobowe nie będą wykorzystywane przez ADO do podejmowania wobec Ciebie decyzji </w:t>
      </w:r>
      <w:r w:rsidRPr="00015732">
        <w:rPr>
          <w:rFonts w:ascii="Trebuchet MS" w:hAnsi="Trebuchet MS"/>
          <w:sz w:val="20"/>
          <w:szCs w:val="20"/>
        </w:rPr>
        <w:tab/>
      </w:r>
      <w:r w:rsidRPr="00015732">
        <w:rPr>
          <w:rFonts w:ascii="Trebuchet MS" w:hAnsi="Trebuchet MS"/>
          <w:sz w:val="20"/>
          <w:szCs w:val="20"/>
        </w:rPr>
        <w:br/>
        <w:t xml:space="preserve">w sposób zautomatyzowany (czyli bez udziału człowieka), w tym do profilowania. </w:t>
      </w:r>
    </w:p>
    <w:p w:rsidR="00277139" w:rsidRPr="00015732" w:rsidRDefault="00277139" w:rsidP="00277139">
      <w:pPr>
        <w:tabs>
          <w:tab w:val="left" w:pos="851"/>
        </w:tabs>
        <w:contextualSpacing/>
        <w:jc w:val="both"/>
        <w:rPr>
          <w:rFonts w:ascii="Trebuchet MS" w:hAnsi="Trebuchet MS"/>
          <w:sz w:val="20"/>
          <w:szCs w:val="20"/>
        </w:rPr>
      </w:pPr>
    </w:p>
    <w:p w:rsidR="00277139" w:rsidRPr="00015732" w:rsidRDefault="00277139" w:rsidP="00277139">
      <w:pPr>
        <w:tabs>
          <w:tab w:val="left" w:pos="284"/>
        </w:tabs>
        <w:contextualSpacing/>
        <w:jc w:val="both"/>
        <w:rPr>
          <w:rFonts w:ascii="Trebuchet MS" w:hAnsi="Trebuchet MS"/>
          <w:sz w:val="20"/>
          <w:szCs w:val="20"/>
        </w:rPr>
      </w:pPr>
      <w:r w:rsidRPr="00015732">
        <w:rPr>
          <w:rFonts w:ascii="Trebuchet MS" w:hAnsi="Trebuchet MS"/>
          <w:sz w:val="20"/>
          <w:szCs w:val="20"/>
        </w:rPr>
        <w:t>8. Przysługuje Ci prawo do:</w:t>
      </w:r>
    </w:p>
    <w:p w:rsidR="00277139" w:rsidRPr="00015732" w:rsidRDefault="00277139" w:rsidP="004946F0">
      <w:pPr>
        <w:numPr>
          <w:ilvl w:val="0"/>
          <w:numId w:val="11"/>
        </w:numPr>
        <w:spacing w:line="276" w:lineRule="auto"/>
        <w:ind w:left="284" w:hanging="284"/>
        <w:contextualSpacing/>
        <w:jc w:val="both"/>
        <w:rPr>
          <w:rFonts w:ascii="Trebuchet MS" w:hAnsi="Trebuchet MS"/>
          <w:sz w:val="20"/>
          <w:szCs w:val="20"/>
        </w:rPr>
      </w:pPr>
      <w:r w:rsidRPr="00015732">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015732">
        <w:rPr>
          <w:rFonts w:ascii="Trebuchet MS" w:hAnsi="Trebuchet MS"/>
          <w:sz w:val="20"/>
          <w:szCs w:val="20"/>
        </w:rPr>
        <w:lastRenderedPageBreak/>
        <w:t>podania nazwy lub daty postępowania/zakończonego postępowania  o udzielenie zamówienia publicznego,</w:t>
      </w:r>
    </w:p>
    <w:p w:rsidR="00277139" w:rsidRPr="00015732" w:rsidRDefault="00277139" w:rsidP="004946F0">
      <w:pPr>
        <w:numPr>
          <w:ilvl w:val="0"/>
          <w:numId w:val="11"/>
        </w:numPr>
        <w:spacing w:line="276" w:lineRule="auto"/>
        <w:ind w:left="284" w:hanging="284"/>
        <w:contextualSpacing/>
        <w:jc w:val="both"/>
        <w:rPr>
          <w:rFonts w:ascii="Trebuchet MS" w:hAnsi="Trebuchet MS"/>
          <w:sz w:val="20"/>
          <w:szCs w:val="20"/>
        </w:rPr>
      </w:pPr>
      <w:r w:rsidRPr="00015732">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277139" w:rsidRPr="00015732" w:rsidRDefault="00277139" w:rsidP="004946F0">
      <w:pPr>
        <w:numPr>
          <w:ilvl w:val="0"/>
          <w:numId w:val="11"/>
        </w:numPr>
        <w:ind w:left="284" w:hanging="284"/>
        <w:contextualSpacing/>
        <w:jc w:val="both"/>
        <w:rPr>
          <w:rFonts w:ascii="Trebuchet MS" w:hAnsi="Trebuchet MS"/>
          <w:sz w:val="20"/>
          <w:szCs w:val="20"/>
        </w:rPr>
      </w:pPr>
      <w:r w:rsidRPr="00015732">
        <w:rPr>
          <w:rFonts w:ascii="Trebuchet MS" w:hAnsi="Trebuchet MS"/>
          <w:sz w:val="20"/>
          <w:szCs w:val="20"/>
        </w:rPr>
        <w:t>usunięcia danych (w określonych przypadkach),</w:t>
      </w:r>
    </w:p>
    <w:p w:rsidR="00277139" w:rsidRPr="00015732" w:rsidRDefault="00277139" w:rsidP="004946F0">
      <w:pPr>
        <w:numPr>
          <w:ilvl w:val="0"/>
          <w:numId w:val="11"/>
        </w:numPr>
        <w:spacing w:line="276" w:lineRule="auto"/>
        <w:ind w:left="284" w:hanging="284"/>
        <w:contextualSpacing/>
        <w:jc w:val="both"/>
        <w:rPr>
          <w:rFonts w:ascii="Trebuchet MS" w:hAnsi="Trebuchet MS"/>
          <w:sz w:val="20"/>
          <w:szCs w:val="20"/>
        </w:rPr>
      </w:pPr>
      <w:r w:rsidRPr="00015732">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277139" w:rsidRPr="00015732" w:rsidRDefault="00277139" w:rsidP="004946F0">
      <w:pPr>
        <w:numPr>
          <w:ilvl w:val="0"/>
          <w:numId w:val="11"/>
        </w:numPr>
        <w:ind w:left="284" w:hanging="284"/>
        <w:contextualSpacing/>
        <w:jc w:val="both"/>
        <w:rPr>
          <w:rFonts w:ascii="Trebuchet MS" w:hAnsi="Trebuchet MS"/>
          <w:sz w:val="20"/>
          <w:szCs w:val="20"/>
          <w:lang w:val="de-DE"/>
        </w:rPr>
      </w:pPr>
      <w:r w:rsidRPr="00015732">
        <w:rPr>
          <w:rFonts w:ascii="Trebuchet MS" w:hAnsi="Trebuchet MS"/>
          <w:sz w:val="20"/>
          <w:szCs w:val="20"/>
        </w:rPr>
        <w:t>wniesienia skargi do Prezesa Urzędu Ochrony Danych Osobowych</w:t>
      </w:r>
      <w:r w:rsidRPr="00015732">
        <w:rPr>
          <w:rFonts w:ascii="Trebuchet MS" w:hAnsi="Trebuchet MS"/>
          <w:sz w:val="20"/>
          <w:szCs w:val="20"/>
          <w:lang w:val="de-DE"/>
        </w:rPr>
        <w:t>,</w:t>
      </w:r>
    </w:p>
    <w:p w:rsidR="00277139" w:rsidRPr="00015732" w:rsidRDefault="00277139" w:rsidP="004946F0">
      <w:pPr>
        <w:numPr>
          <w:ilvl w:val="0"/>
          <w:numId w:val="11"/>
        </w:numPr>
        <w:ind w:left="284" w:hanging="284"/>
        <w:jc w:val="both"/>
        <w:rPr>
          <w:rFonts w:ascii="Trebuchet MS" w:hAnsi="Trebuchet MS"/>
          <w:sz w:val="20"/>
          <w:szCs w:val="20"/>
        </w:rPr>
      </w:pPr>
      <w:r w:rsidRPr="00015732">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277139" w:rsidRPr="00015732" w:rsidRDefault="00277139" w:rsidP="00277139">
      <w:pPr>
        <w:rPr>
          <w:rFonts w:ascii="Trebuchet MS" w:hAnsi="Trebuchet MS" w:cs="Trebuchet MS"/>
          <w:sz w:val="20"/>
          <w:szCs w:val="20"/>
        </w:rPr>
      </w:pPr>
    </w:p>
    <w:p w:rsidR="00277139" w:rsidRPr="00015732" w:rsidRDefault="00277139" w:rsidP="00277139">
      <w:pPr>
        <w:rPr>
          <w:rFonts w:ascii="Trebuchet MS" w:hAnsi="Trebuchet MS" w:cs="Trebuchet MS"/>
          <w:sz w:val="20"/>
          <w:szCs w:val="20"/>
        </w:rPr>
      </w:pPr>
    </w:p>
    <w:p w:rsidR="00277139" w:rsidRPr="00015732" w:rsidRDefault="00277139" w:rsidP="00277139">
      <w:pPr>
        <w:rPr>
          <w:rFonts w:ascii="Trebuchet MS" w:hAnsi="Trebuchet MS" w:cs="Trebuchet MS"/>
          <w:sz w:val="20"/>
          <w:szCs w:val="20"/>
        </w:rPr>
      </w:pPr>
    </w:p>
    <w:p w:rsidR="00277139" w:rsidRPr="00015732" w:rsidRDefault="00277139" w:rsidP="00277139">
      <w:pPr>
        <w:rPr>
          <w:rFonts w:ascii="Trebuchet MS" w:hAnsi="Trebuchet MS" w:cs="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E53B77">
      <w:pPr>
        <w:rPr>
          <w:rFonts w:ascii="Trebuchet MS" w:hAnsi="Trebuchet MS"/>
          <w:sz w:val="20"/>
          <w:szCs w:val="20"/>
        </w:rPr>
      </w:pPr>
    </w:p>
    <w:p w:rsidR="00E53B77" w:rsidRPr="00015732" w:rsidRDefault="00E53B77" w:rsidP="00F01258">
      <w:pPr>
        <w:rPr>
          <w:rFonts w:ascii="Trebuchet MS" w:hAnsi="Trebuchet MS"/>
          <w:sz w:val="20"/>
          <w:szCs w:val="20"/>
        </w:rPr>
        <w:sectPr w:rsidR="00E53B77" w:rsidRPr="00015732" w:rsidSect="00633386">
          <w:headerReference w:type="even" r:id="rId26"/>
          <w:headerReference w:type="default" r:id="rId27"/>
          <w:pgSz w:w="11906" w:h="16838"/>
          <w:pgMar w:top="1418" w:right="748" w:bottom="1258" w:left="1440" w:header="708" w:footer="708" w:gutter="0"/>
          <w:cols w:space="708"/>
          <w:docGrid w:linePitch="360"/>
        </w:sectPr>
      </w:pPr>
    </w:p>
    <w:p w:rsidR="00DE2488" w:rsidRPr="00015732" w:rsidRDefault="003D5397" w:rsidP="00742398">
      <w:pPr>
        <w:ind w:left="7080" w:firstLine="708"/>
        <w:rPr>
          <w:rFonts w:ascii="Trebuchet MS" w:hAnsi="Trebuchet MS"/>
          <w:b/>
          <w:sz w:val="20"/>
          <w:szCs w:val="20"/>
        </w:rPr>
      </w:pPr>
      <w:r w:rsidRPr="00015732">
        <w:rPr>
          <w:rFonts w:ascii="Trebuchet MS" w:hAnsi="Trebuchet MS"/>
          <w:b/>
          <w:sz w:val="20"/>
          <w:szCs w:val="20"/>
        </w:rPr>
        <w:lastRenderedPageBreak/>
        <w:t xml:space="preserve">ZAŁĄCZNIK NR 6 </w:t>
      </w:r>
    </w:p>
    <w:p w:rsidR="009A0167" w:rsidRPr="00015732" w:rsidRDefault="009A0167" w:rsidP="009A0167">
      <w:pPr>
        <w:ind w:left="6372" w:firstLine="708"/>
        <w:rPr>
          <w:rFonts w:ascii="Trebuchet MS" w:hAnsi="Trebuchet MS"/>
          <w:b/>
          <w:sz w:val="20"/>
          <w:szCs w:val="20"/>
        </w:rPr>
      </w:pPr>
    </w:p>
    <w:p w:rsidR="00DE2488" w:rsidRPr="00015732" w:rsidRDefault="00DE2488" w:rsidP="00DE2488">
      <w:pPr>
        <w:jc w:val="center"/>
        <w:rPr>
          <w:rFonts w:ascii="Trebuchet MS" w:hAnsi="Trebuchet MS"/>
          <w:b/>
          <w:sz w:val="20"/>
          <w:szCs w:val="20"/>
        </w:rPr>
      </w:pPr>
      <w:r w:rsidRPr="00015732">
        <w:rPr>
          <w:rFonts w:ascii="Trebuchet MS" w:hAnsi="Trebuchet MS"/>
          <w:b/>
          <w:sz w:val="20"/>
          <w:szCs w:val="20"/>
        </w:rPr>
        <w:t xml:space="preserve">- PROJEKT- </w:t>
      </w:r>
    </w:p>
    <w:p w:rsidR="00334332" w:rsidRPr="00015732" w:rsidRDefault="00334332" w:rsidP="00DE2488">
      <w:pPr>
        <w:jc w:val="center"/>
        <w:rPr>
          <w:rFonts w:ascii="Trebuchet MS" w:hAnsi="Trebuchet MS"/>
          <w:b/>
          <w:sz w:val="20"/>
          <w:szCs w:val="20"/>
        </w:rPr>
      </w:pPr>
    </w:p>
    <w:p w:rsidR="00DE2488" w:rsidRPr="00015732" w:rsidRDefault="00DE2488" w:rsidP="00DE2488">
      <w:pPr>
        <w:jc w:val="center"/>
        <w:rPr>
          <w:rFonts w:ascii="Trebuchet MS" w:hAnsi="Trebuchet MS"/>
          <w:b/>
          <w:sz w:val="20"/>
          <w:szCs w:val="20"/>
        </w:rPr>
      </w:pPr>
      <w:r w:rsidRPr="00015732">
        <w:rPr>
          <w:rFonts w:ascii="Trebuchet MS" w:hAnsi="Trebuchet MS"/>
          <w:b/>
          <w:sz w:val="20"/>
          <w:szCs w:val="20"/>
        </w:rPr>
        <w:t>UMOWA NR…………………..</w:t>
      </w:r>
    </w:p>
    <w:p w:rsidR="00DE2488" w:rsidRPr="00015732" w:rsidRDefault="00DE2488" w:rsidP="00DE2488">
      <w:pPr>
        <w:jc w:val="center"/>
        <w:rPr>
          <w:rFonts w:ascii="Trebuchet MS" w:hAnsi="Trebuchet MS"/>
          <w:sz w:val="20"/>
          <w:szCs w:val="20"/>
        </w:rPr>
      </w:pPr>
      <w:r w:rsidRPr="00015732">
        <w:rPr>
          <w:rFonts w:ascii="Trebuchet MS" w:hAnsi="Trebuchet MS"/>
          <w:sz w:val="20"/>
          <w:szCs w:val="20"/>
        </w:rPr>
        <w:t>zawarta w dniu ……………..</w:t>
      </w:r>
    </w:p>
    <w:p w:rsidR="00DE2488" w:rsidRPr="00015732" w:rsidRDefault="00DE2488" w:rsidP="00DE2488">
      <w:pPr>
        <w:jc w:val="center"/>
        <w:rPr>
          <w:rFonts w:ascii="Trebuchet MS" w:hAnsi="Trebuchet MS"/>
          <w:sz w:val="20"/>
          <w:szCs w:val="20"/>
        </w:rPr>
      </w:pPr>
    </w:p>
    <w:p w:rsidR="00DE2488" w:rsidRPr="00015732" w:rsidRDefault="00DE2488" w:rsidP="00DE2488">
      <w:pPr>
        <w:jc w:val="center"/>
        <w:rPr>
          <w:rFonts w:ascii="Trebuchet MS" w:hAnsi="Trebuchet MS"/>
          <w:b/>
          <w:sz w:val="20"/>
          <w:szCs w:val="20"/>
        </w:rPr>
      </w:pPr>
      <w:r w:rsidRPr="00015732">
        <w:rPr>
          <w:rFonts w:ascii="Trebuchet MS" w:hAnsi="Trebuchet MS"/>
          <w:b/>
          <w:sz w:val="20"/>
          <w:szCs w:val="20"/>
        </w:rPr>
        <w:t>na dostawę całorocznej odzieży roboczej i ochronnej</w:t>
      </w:r>
    </w:p>
    <w:p w:rsidR="00DE2488" w:rsidRPr="00015732" w:rsidRDefault="00DE2488" w:rsidP="00DE2488">
      <w:pPr>
        <w:rPr>
          <w:rFonts w:ascii="Trebuchet MS" w:hAnsi="Trebuchet MS"/>
          <w:sz w:val="20"/>
          <w:szCs w:val="20"/>
        </w:rPr>
      </w:pPr>
    </w:p>
    <w:p w:rsidR="00C72A41" w:rsidRPr="00015732" w:rsidRDefault="00C72A41" w:rsidP="00C72A41">
      <w:pPr>
        <w:shd w:val="clear" w:color="auto" w:fill="FFFFFF"/>
        <w:jc w:val="both"/>
        <w:rPr>
          <w:rFonts w:ascii="Trebuchet MS" w:hAnsi="Trebuchet MS"/>
          <w:sz w:val="20"/>
          <w:szCs w:val="20"/>
          <w:shd w:val="clear" w:color="auto" w:fill="FFFFFF"/>
        </w:rPr>
      </w:pPr>
      <w:r w:rsidRPr="00015732">
        <w:rPr>
          <w:rFonts w:ascii="Trebuchet MS" w:hAnsi="Trebuchet MS"/>
          <w:sz w:val="20"/>
          <w:szCs w:val="20"/>
          <w:shd w:val="clear" w:color="auto" w:fill="FFFFFF"/>
        </w:rPr>
        <w:t>pomiędzy</w:t>
      </w:r>
    </w:p>
    <w:p w:rsidR="00C72A41" w:rsidRPr="00015732" w:rsidRDefault="00C72A41" w:rsidP="00C72A41">
      <w:pPr>
        <w:shd w:val="clear" w:color="auto" w:fill="FFFFFF"/>
        <w:jc w:val="both"/>
        <w:rPr>
          <w:rFonts w:ascii="Trebuchet MS" w:hAnsi="Trebuchet MS"/>
          <w:sz w:val="20"/>
          <w:szCs w:val="20"/>
        </w:rPr>
      </w:pPr>
      <w:r w:rsidRPr="00015732">
        <w:rPr>
          <w:rFonts w:ascii="Trebuchet MS" w:hAnsi="Trebuchet MS"/>
          <w:sz w:val="20"/>
          <w:szCs w:val="20"/>
          <w:shd w:val="clear" w:color="auto" w:fill="FFFFFF"/>
        </w:rPr>
        <w:t xml:space="preserve">Przedsiębiorstwem Wodociągów i Kanalizacji Spółką z ograniczoną odpowiedzialnością w Rudzie Śląskiej, </w:t>
      </w:r>
      <w:r w:rsidR="0001337D">
        <w:rPr>
          <w:rFonts w:ascii="Trebuchet MS" w:hAnsi="Trebuchet MS"/>
          <w:sz w:val="20"/>
          <w:szCs w:val="20"/>
          <w:shd w:val="clear" w:color="auto" w:fill="FFFFFF"/>
        </w:rPr>
        <w:br/>
      </w:r>
      <w:r w:rsidRPr="00015732">
        <w:rPr>
          <w:rFonts w:ascii="Trebuchet MS" w:hAnsi="Trebuchet MS"/>
          <w:sz w:val="20"/>
          <w:szCs w:val="20"/>
          <w:shd w:val="clear" w:color="auto" w:fill="FFFFFF"/>
        </w:rPr>
        <w:t xml:space="preserve">41-709 Ruda Śląska, ul. Pokoju 13, wpisaną w Krajowym Rejestrze Sądowym - Rejestrze Przedsiębiorców pod numerem KRS 0000048747, posiadającą NIP 6410014068 oraz REGON 271909683, kapitał zakładowy: </w:t>
      </w:r>
      <w:r w:rsidR="0001337D">
        <w:rPr>
          <w:rFonts w:ascii="Trebuchet MS" w:hAnsi="Trebuchet MS"/>
          <w:sz w:val="20"/>
          <w:szCs w:val="20"/>
          <w:shd w:val="clear" w:color="auto" w:fill="FFFFFF"/>
        </w:rPr>
        <w:br/>
      </w:r>
      <w:r w:rsidRPr="00015732">
        <w:rPr>
          <w:rFonts w:ascii="Trebuchet MS" w:hAnsi="Trebuchet MS"/>
          <w:sz w:val="20"/>
          <w:szCs w:val="20"/>
          <w:shd w:val="clear" w:color="auto" w:fill="FFFFFF"/>
        </w:rPr>
        <w:t xml:space="preserve">46 408 000,00 zł, </w:t>
      </w:r>
      <w:r w:rsidRPr="00015732">
        <w:rPr>
          <w:rFonts w:ascii="Trebuchet MS" w:hAnsi="Trebuchet MS"/>
          <w:sz w:val="20"/>
          <w:szCs w:val="20"/>
        </w:rPr>
        <w:t>która oświadcza, iż posiada status dużego przedsiębiorcy,</w:t>
      </w:r>
    </w:p>
    <w:p w:rsidR="00C72A41" w:rsidRPr="00015732" w:rsidRDefault="00C72A41" w:rsidP="00C72A41">
      <w:pPr>
        <w:jc w:val="both"/>
        <w:rPr>
          <w:rFonts w:ascii="Trebuchet MS" w:hAnsi="Trebuchet MS"/>
          <w:sz w:val="20"/>
          <w:szCs w:val="20"/>
        </w:rPr>
      </w:pPr>
    </w:p>
    <w:p w:rsidR="00C72A41" w:rsidRPr="00015732" w:rsidRDefault="00C72A41" w:rsidP="00C72A41">
      <w:pPr>
        <w:rPr>
          <w:rFonts w:ascii="Trebuchet MS" w:hAnsi="Trebuchet MS"/>
          <w:sz w:val="20"/>
          <w:szCs w:val="20"/>
        </w:rPr>
      </w:pPr>
      <w:r w:rsidRPr="00015732">
        <w:rPr>
          <w:rFonts w:ascii="Trebuchet MS" w:hAnsi="Trebuchet MS"/>
          <w:sz w:val="20"/>
          <w:szCs w:val="20"/>
        </w:rPr>
        <w:t>zwaną w dalszej treści umowy „Odbiorcą”, w imieniu której działają :</w:t>
      </w:r>
    </w:p>
    <w:p w:rsidR="00C72A41" w:rsidRPr="00015732" w:rsidRDefault="00C72A41" w:rsidP="00C72A41">
      <w:pPr>
        <w:rPr>
          <w:rFonts w:ascii="Trebuchet MS" w:hAnsi="Trebuchet MS"/>
          <w:sz w:val="20"/>
          <w:szCs w:val="20"/>
        </w:rPr>
      </w:pPr>
    </w:p>
    <w:p w:rsidR="00C72A41" w:rsidRPr="00015732" w:rsidRDefault="00C72A41" w:rsidP="00C72A41">
      <w:pPr>
        <w:rPr>
          <w:rFonts w:ascii="Trebuchet MS" w:hAnsi="Trebuchet MS"/>
          <w:sz w:val="20"/>
          <w:szCs w:val="20"/>
        </w:rPr>
      </w:pPr>
      <w:r w:rsidRPr="00015732">
        <w:rPr>
          <w:rFonts w:ascii="Trebuchet MS" w:hAnsi="Trebuchet MS"/>
          <w:sz w:val="20"/>
          <w:szCs w:val="20"/>
        </w:rPr>
        <w:t>………………………………..</w:t>
      </w:r>
    </w:p>
    <w:p w:rsidR="00C72A41" w:rsidRPr="00015732" w:rsidRDefault="00C72A41" w:rsidP="00C72A41">
      <w:pPr>
        <w:rPr>
          <w:rFonts w:ascii="Trebuchet MS" w:hAnsi="Trebuchet MS"/>
          <w:b/>
          <w:sz w:val="20"/>
          <w:szCs w:val="20"/>
        </w:rPr>
      </w:pPr>
    </w:p>
    <w:p w:rsidR="00C72A41" w:rsidRPr="00015732" w:rsidRDefault="00C72A41" w:rsidP="00C72A41">
      <w:pPr>
        <w:rPr>
          <w:rFonts w:ascii="Trebuchet MS" w:hAnsi="Trebuchet MS"/>
          <w:sz w:val="20"/>
          <w:szCs w:val="20"/>
        </w:rPr>
      </w:pPr>
      <w:r w:rsidRPr="00015732">
        <w:rPr>
          <w:rFonts w:ascii="Trebuchet MS" w:hAnsi="Trebuchet MS"/>
          <w:b/>
          <w:sz w:val="20"/>
          <w:szCs w:val="20"/>
        </w:rPr>
        <w:t>oraz</w:t>
      </w:r>
    </w:p>
    <w:p w:rsidR="0001337D" w:rsidRPr="00E049A0" w:rsidRDefault="0001337D" w:rsidP="0001337D">
      <w:pPr>
        <w:pStyle w:val="Tekstpodstawowy"/>
        <w:spacing w:after="0"/>
        <w:jc w:val="both"/>
        <w:rPr>
          <w:rFonts w:ascii="Trebuchet MS" w:hAnsi="Trebuchet MS"/>
          <w:sz w:val="20"/>
          <w:szCs w:val="20"/>
        </w:rPr>
      </w:pPr>
      <w:r>
        <w:rPr>
          <w:rFonts w:ascii="Trebuchet MS" w:hAnsi="Trebuchet MS"/>
          <w:sz w:val="20"/>
          <w:szCs w:val="20"/>
        </w:rPr>
        <w:t xml:space="preserve">[oznaczenie Dostawcy] </w:t>
      </w:r>
      <w:r w:rsidRPr="00E049A0">
        <w:rPr>
          <w:rFonts w:ascii="Trebuchet MS" w:hAnsi="Trebuchet MS"/>
          <w:sz w:val="20"/>
          <w:szCs w:val="20"/>
        </w:rPr>
        <w:t xml:space="preserve">, który oświadcza, iż posiada status ………………. </w:t>
      </w:r>
    </w:p>
    <w:p w:rsidR="00C72A41" w:rsidRPr="00015732" w:rsidRDefault="00C72A41" w:rsidP="00C72A41">
      <w:pPr>
        <w:rPr>
          <w:rFonts w:ascii="Trebuchet MS" w:hAnsi="Trebuchet MS"/>
          <w:sz w:val="20"/>
          <w:szCs w:val="20"/>
        </w:rPr>
      </w:pPr>
    </w:p>
    <w:p w:rsidR="00C72A41" w:rsidRPr="00015732" w:rsidRDefault="00C72A41" w:rsidP="00C72A41">
      <w:pPr>
        <w:rPr>
          <w:rFonts w:ascii="Trebuchet MS" w:hAnsi="Trebuchet MS"/>
          <w:sz w:val="20"/>
          <w:szCs w:val="20"/>
        </w:rPr>
      </w:pPr>
      <w:r w:rsidRPr="00015732">
        <w:rPr>
          <w:rFonts w:ascii="Trebuchet MS" w:hAnsi="Trebuchet MS"/>
          <w:sz w:val="20"/>
          <w:szCs w:val="20"/>
        </w:rPr>
        <w:t>zwanym w dalszym ciągu umowy „Dostawcą”, w imieniu którego działają :</w:t>
      </w:r>
    </w:p>
    <w:p w:rsidR="00C72A41" w:rsidRPr="00015732" w:rsidRDefault="00C72A41" w:rsidP="00C72A41">
      <w:pPr>
        <w:rPr>
          <w:rFonts w:ascii="Trebuchet MS" w:hAnsi="Trebuchet MS"/>
          <w:sz w:val="20"/>
          <w:szCs w:val="20"/>
        </w:rPr>
      </w:pPr>
    </w:p>
    <w:p w:rsidR="00C72A41" w:rsidRPr="00015732" w:rsidRDefault="00C72A41" w:rsidP="00C72A41">
      <w:pPr>
        <w:rPr>
          <w:rFonts w:ascii="Trebuchet MS" w:hAnsi="Trebuchet MS"/>
          <w:sz w:val="20"/>
          <w:szCs w:val="20"/>
        </w:rPr>
      </w:pPr>
      <w:r w:rsidRPr="00015732">
        <w:rPr>
          <w:rFonts w:ascii="Trebuchet MS" w:hAnsi="Trebuchet MS"/>
          <w:sz w:val="20"/>
          <w:szCs w:val="20"/>
        </w:rPr>
        <w:t>…………………………………</w:t>
      </w:r>
    </w:p>
    <w:p w:rsidR="00C72A41" w:rsidRPr="00015732" w:rsidRDefault="00C72A41" w:rsidP="00C72A41">
      <w:pPr>
        <w:rPr>
          <w:rFonts w:ascii="Trebuchet MS" w:hAnsi="Trebuchet MS"/>
          <w:sz w:val="20"/>
          <w:szCs w:val="20"/>
        </w:rPr>
      </w:pPr>
    </w:p>
    <w:p w:rsidR="00DE2488" w:rsidRPr="00015732" w:rsidRDefault="00DE2488" w:rsidP="00DE2488">
      <w:pPr>
        <w:rPr>
          <w:rFonts w:ascii="Trebuchet MS" w:hAnsi="Trebuchet MS"/>
          <w:sz w:val="20"/>
          <w:szCs w:val="20"/>
        </w:rPr>
      </w:pPr>
      <w:r w:rsidRPr="00015732">
        <w:rPr>
          <w:rFonts w:ascii="Trebuchet MS" w:hAnsi="Trebuchet MS"/>
          <w:sz w:val="20"/>
          <w:szCs w:val="20"/>
        </w:rPr>
        <w:t>Wyszczególnione wyżej strony postanawiają zawrzeć umowę następującej treści:</w:t>
      </w:r>
    </w:p>
    <w:p w:rsidR="00DE2488" w:rsidRPr="00015732" w:rsidRDefault="00DE2488" w:rsidP="00DE2488">
      <w:pPr>
        <w:jc w:val="center"/>
        <w:rPr>
          <w:rFonts w:ascii="Trebuchet MS" w:hAnsi="Trebuchet MS"/>
          <w:sz w:val="20"/>
          <w:szCs w:val="20"/>
        </w:rPr>
      </w:pPr>
    </w:p>
    <w:p w:rsidR="00DE2488" w:rsidRPr="00015732" w:rsidRDefault="00DE2488" w:rsidP="00DE2488">
      <w:pPr>
        <w:jc w:val="center"/>
        <w:rPr>
          <w:rFonts w:ascii="Trebuchet MS" w:hAnsi="Trebuchet MS"/>
          <w:sz w:val="20"/>
          <w:szCs w:val="20"/>
        </w:rPr>
      </w:pPr>
      <w:r w:rsidRPr="00015732">
        <w:rPr>
          <w:rFonts w:ascii="Trebuchet MS" w:hAnsi="Trebuchet MS"/>
          <w:sz w:val="20"/>
          <w:szCs w:val="20"/>
        </w:rPr>
        <w:t>§ 1</w:t>
      </w:r>
    </w:p>
    <w:p w:rsidR="00DE2488" w:rsidRPr="00015732" w:rsidRDefault="00DE2488" w:rsidP="00DE2488">
      <w:pPr>
        <w:jc w:val="center"/>
        <w:rPr>
          <w:rFonts w:ascii="Trebuchet MS" w:hAnsi="Trebuchet MS"/>
          <w:sz w:val="20"/>
          <w:szCs w:val="20"/>
        </w:rPr>
      </w:pPr>
      <w:r w:rsidRPr="00015732">
        <w:rPr>
          <w:rFonts w:ascii="Trebuchet MS" w:hAnsi="Trebuchet MS"/>
          <w:sz w:val="20"/>
          <w:szCs w:val="20"/>
        </w:rPr>
        <w:t>Postanowienia ogólne - przedmiot umowy</w:t>
      </w:r>
    </w:p>
    <w:p w:rsidR="00DE2488" w:rsidRPr="00015732" w:rsidRDefault="00DE2488" w:rsidP="004946F0">
      <w:pPr>
        <w:numPr>
          <w:ilvl w:val="0"/>
          <w:numId w:val="27"/>
        </w:numPr>
        <w:tabs>
          <w:tab w:val="left" w:pos="900"/>
          <w:tab w:val="left" w:pos="1080"/>
        </w:tabs>
        <w:jc w:val="both"/>
        <w:rPr>
          <w:rFonts w:ascii="Trebuchet MS" w:hAnsi="Trebuchet MS"/>
          <w:sz w:val="20"/>
          <w:szCs w:val="20"/>
        </w:rPr>
      </w:pPr>
      <w:r w:rsidRPr="00015732">
        <w:rPr>
          <w:rFonts w:ascii="Trebuchet MS" w:hAnsi="Trebuchet MS"/>
          <w:sz w:val="20"/>
          <w:szCs w:val="20"/>
        </w:rPr>
        <w:t xml:space="preserve">Przedmiotem niniejszej umowy jest dostawa całorocznej odzieży roboczej i ochronnej (dalej: Towar), </w:t>
      </w:r>
      <w:r w:rsidRPr="00015732">
        <w:rPr>
          <w:rFonts w:ascii="Trebuchet MS" w:hAnsi="Trebuchet MS"/>
          <w:sz w:val="20"/>
          <w:szCs w:val="20"/>
        </w:rPr>
        <w:br/>
        <w:t>w zakresie zgodnym z przedmiotem zamówienia, stanowiącym integ</w:t>
      </w:r>
      <w:r w:rsidR="0001337D">
        <w:rPr>
          <w:rFonts w:ascii="Trebuchet MS" w:hAnsi="Trebuchet MS"/>
          <w:sz w:val="20"/>
          <w:szCs w:val="20"/>
        </w:rPr>
        <w:t xml:space="preserve">ralną cześć specyfikacji </w:t>
      </w:r>
      <w:r w:rsidR="0001337D">
        <w:rPr>
          <w:rFonts w:ascii="Trebuchet MS" w:hAnsi="Trebuchet MS"/>
          <w:sz w:val="20"/>
          <w:szCs w:val="20"/>
        </w:rPr>
        <w:br/>
        <w:t>nr OZ</w:t>
      </w:r>
      <w:r w:rsidR="00E7704B" w:rsidRPr="00015732">
        <w:rPr>
          <w:rFonts w:ascii="Trebuchet MS" w:hAnsi="Trebuchet MS"/>
          <w:sz w:val="20"/>
          <w:szCs w:val="20"/>
        </w:rPr>
        <w:t>/261</w:t>
      </w:r>
      <w:r w:rsidRPr="00015732">
        <w:rPr>
          <w:rFonts w:ascii="Trebuchet MS" w:hAnsi="Trebuchet MS"/>
          <w:sz w:val="20"/>
          <w:szCs w:val="20"/>
        </w:rPr>
        <w:t>/</w:t>
      </w:r>
      <w:r w:rsidR="0001337D">
        <w:rPr>
          <w:rFonts w:ascii="Trebuchet MS" w:hAnsi="Trebuchet MS"/>
          <w:sz w:val="20"/>
          <w:szCs w:val="20"/>
        </w:rPr>
        <w:t>31-OZ</w:t>
      </w:r>
      <w:r w:rsidR="00334332" w:rsidRPr="00015732">
        <w:rPr>
          <w:rFonts w:ascii="Trebuchet MS" w:hAnsi="Trebuchet MS"/>
          <w:sz w:val="20"/>
          <w:szCs w:val="20"/>
        </w:rPr>
        <w:t>/</w:t>
      </w:r>
      <w:r w:rsidR="0001337D">
        <w:rPr>
          <w:rFonts w:ascii="Trebuchet MS" w:hAnsi="Trebuchet MS"/>
          <w:sz w:val="20"/>
          <w:szCs w:val="20"/>
        </w:rPr>
        <w:t>PN/</w:t>
      </w:r>
      <w:r w:rsidR="00334332" w:rsidRPr="00015732">
        <w:rPr>
          <w:rFonts w:ascii="Trebuchet MS" w:hAnsi="Trebuchet MS"/>
          <w:sz w:val="20"/>
          <w:szCs w:val="20"/>
        </w:rPr>
        <w:t>202</w:t>
      </w:r>
      <w:r w:rsidR="0001337D">
        <w:rPr>
          <w:rFonts w:ascii="Trebuchet MS" w:hAnsi="Trebuchet MS"/>
          <w:sz w:val="20"/>
          <w:szCs w:val="20"/>
        </w:rPr>
        <w:t>4</w:t>
      </w:r>
      <w:r w:rsidRPr="00015732">
        <w:rPr>
          <w:rFonts w:ascii="Trebuchet MS" w:hAnsi="Trebuchet MS"/>
          <w:sz w:val="20"/>
          <w:szCs w:val="20"/>
        </w:rPr>
        <w:t xml:space="preserve"> (dalej: Specyfikacja) , tj. w ilości i po cenach jednostkowych wskazanych </w:t>
      </w:r>
      <w:r w:rsidR="0055338D" w:rsidRPr="00015732">
        <w:rPr>
          <w:rFonts w:ascii="Trebuchet MS" w:hAnsi="Trebuchet MS"/>
          <w:sz w:val="20"/>
          <w:szCs w:val="20"/>
        </w:rPr>
        <w:br/>
      </w:r>
      <w:r w:rsidRPr="00015732">
        <w:rPr>
          <w:rFonts w:ascii="Trebuchet MS" w:hAnsi="Trebuchet MS"/>
          <w:sz w:val="20"/>
          <w:szCs w:val="20"/>
        </w:rPr>
        <w:t>w ofercie Dostawcy (dalej: Oferta) i niniejszej umowie. Specyfikacja oraz Oferta stanowią integralną część niniejszej umowy. W razie sprzeczności</w:t>
      </w:r>
      <w:r w:rsidR="00E7704B" w:rsidRPr="00015732">
        <w:rPr>
          <w:rFonts w:ascii="Trebuchet MS" w:hAnsi="Trebuchet MS"/>
          <w:sz w:val="20"/>
          <w:szCs w:val="20"/>
        </w:rPr>
        <w:t xml:space="preserve"> pomiędzy treścią Specyfikacji </w:t>
      </w:r>
      <w:r w:rsidRPr="00015732">
        <w:rPr>
          <w:rFonts w:ascii="Trebuchet MS" w:hAnsi="Trebuchet MS"/>
          <w:sz w:val="20"/>
          <w:szCs w:val="20"/>
        </w:rPr>
        <w:t>a treścią niniejszej umowy lub treścią Oferty a treścią niniejszej umowy, przeważające znaczenie ma treść niniejszej umowy.</w:t>
      </w:r>
    </w:p>
    <w:p w:rsidR="00DE2488" w:rsidRPr="00015732" w:rsidRDefault="00DE2488" w:rsidP="004946F0">
      <w:pPr>
        <w:numPr>
          <w:ilvl w:val="0"/>
          <w:numId w:val="27"/>
        </w:numPr>
        <w:jc w:val="both"/>
        <w:rPr>
          <w:rFonts w:ascii="Trebuchet MS" w:hAnsi="Trebuchet MS"/>
          <w:i/>
          <w:sz w:val="20"/>
          <w:szCs w:val="20"/>
        </w:rPr>
      </w:pPr>
      <w:r w:rsidRPr="00015732">
        <w:rPr>
          <w:rFonts w:ascii="Trebuchet MS" w:hAnsi="Trebuchet MS"/>
          <w:sz w:val="20"/>
          <w:szCs w:val="20"/>
        </w:rPr>
        <w:t>Dostawca został wybrany w wyniku przetargu nieograniczonego, zgodnie z Protokołem Komisji Przetargowej z dnia……………………………………</w:t>
      </w:r>
    </w:p>
    <w:p w:rsidR="00334332" w:rsidRPr="00015732" w:rsidRDefault="00334332" w:rsidP="004946F0">
      <w:pPr>
        <w:numPr>
          <w:ilvl w:val="0"/>
          <w:numId w:val="27"/>
        </w:numPr>
        <w:jc w:val="both"/>
        <w:rPr>
          <w:rFonts w:ascii="Trebuchet MS" w:hAnsi="Trebuchet MS"/>
          <w:i/>
          <w:sz w:val="20"/>
          <w:szCs w:val="20"/>
        </w:rPr>
      </w:pPr>
      <w:r w:rsidRPr="00015732">
        <w:rPr>
          <w:rFonts w:ascii="Trebuchet MS" w:hAnsi="Trebuchet MS"/>
          <w:sz w:val="20"/>
          <w:szCs w:val="20"/>
        </w:rPr>
        <w:t xml:space="preserve">Dostawca przyjmuje do wiadomości, iż ilości podane w przedmiocie zamówienia są ilościami przewidywanymi i nie stanowią zobowiązania Odbiorcy do dokonania zakupu. Odbiorca zastrzega sobie prawo odbioru mniejszej ilości dostaw lub zamówienia większej ilości w stosunku do ilości </w:t>
      </w:r>
      <w:r w:rsidR="004946F0" w:rsidRPr="00015732">
        <w:rPr>
          <w:rFonts w:ascii="Trebuchet MS" w:hAnsi="Trebuchet MS"/>
          <w:sz w:val="20"/>
          <w:szCs w:val="20"/>
        </w:rPr>
        <w:t xml:space="preserve">określonej </w:t>
      </w:r>
      <w:r w:rsidR="004946F0" w:rsidRPr="00015732">
        <w:rPr>
          <w:rFonts w:ascii="Trebuchet MS" w:hAnsi="Trebuchet MS"/>
          <w:sz w:val="20"/>
          <w:szCs w:val="20"/>
        </w:rPr>
        <w:br/>
        <w:t>w niniejszej umowie</w:t>
      </w:r>
      <w:r w:rsidRPr="00015732">
        <w:rPr>
          <w:rFonts w:ascii="Trebuchet MS" w:hAnsi="Trebuchet MS"/>
          <w:sz w:val="20"/>
          <w:szCs w:val="20"/>
        </w:rPr>
        <w:t>, co nie stanowi niewykonania bądź nienależytego wykonania niniejszej umowy i nie rodzi odpowiedzialności kontraktowej Odbiorcy. Zapis §7 ust. 2 umowy stosuje się odpowiednio.</w:t>
      </w:r>
    </w:p>
    <w:p w:rsidR="00DE2488" w:rsidRPr="00015732" w:rsidRDefault="00DE2488" w:rsidP="004946F0">
      <w:pPr>
        <w:numPr>
          <w:ilvl w:val="0"/>
          <w:numId w:val="27"/>
        </w:numPr>
        <w:jc w:val="both"/>
        <w:rPr>
          <w:rFonts w:ascii="Trebuchet MS" w:hAnsi="Trebuchet MS"/>
          <w:i/>
          <w:sz w:val="20"/>
          <w:szCs w:val="20"/>
        </w:rPr>
      </w:pPr>
      <w:r w:rsidRPr="00015732">
        <w:rPr>
          <w:rFonts w:ascii="Trebuchet MS" w:hAnsi="Trebuchet MS"/>
          <w:sz w:val="20"/>
          <w:szCs w:val="20"/>
        </w:rPr>
        <w:t xml:space="preserve">Dostawca nie może zlecić wykonania niniejszej umowy osobie trzeciej, bez uprzedniej pisemnej, </w:t>
      </w:r>
      <w:r w:rsidRPr="00015732">
        <w:rPr>
          <w:rFonts w:ascii="Trebuchet MS" w:hAnsi="Trebuchet MS"/>
          <w:sz w:val="20"/>
          <w:szCs w:val="20"/>
        </w:rPr>
        <w:br/>
        <w:t>pod rygorem nieważności, zgody Odbiorcy.</w:t>
      </w:r>
    </w:p>
    <w:p w:rsidR="00DE2488" w:rsidRPr="00015732" w:rsidRDefault="00DE2488" w:rsidP="004946F0">
      <w:pPr>
        <w:numPr>
          <w:ilvl w:val="0"/>
          <w:numId w:val="27"/>
        </w:numPr>
        <w:jc w:val="both"/>
        <w:rPr>
          <w:rFonts w:ascii="Trebuchet MS" w:hAnsi="Trebuchet MS"/>
          <w:sz w:val="20"/>
          <w:szCs w:val="20"/>
        </w:rPr>
      </w:pPr>
      <w:r w:rsidRPr="00015732">
        <w:rPr>
          <w:rFonts w:ascii="Trebuchet MS" w:hAnsi="Trebuchet MS"/>
          <w:sz w:val="20"/>
          <w:szCs w:val="20"/>
        </w:rPr>
        <w:t>Dostawca ponosi pełną odpowiedzialność wobec Odbiorcy z tytułu prawdziwości i przestrzegania przez cały okres obowiązywania niniejszej umowy, wszelkich ośw</w:t>
      </w:r>
      <w:r w:rsidR="0001337D">
        <w:rPr>
          <w:rFonts w:ascii="Trebuchet MS" w:hAnsi="Trebuchet MS"/>
          <w:sz w:val="20"/>
          <w:szCs w:val="20"/>
        </w:rPr>
        <w:t xml:space="preserve">iadczeń i zobowiązań zawartych </w:t>
      </w:r>
      <w:r w:rsidR="0001337D">
        <w:rPr>
          <w:rFonts w:ascii="Trebuchet MS" w:hAnsi="Trebuchet MS"/>
          <w:sz w:val="20"/>
          <w:szCs w:val="20"/>
        </w:rPr>
        <w:br/>
      </w:r>
      <w:r w:rsidRPr="00015732">
        <w:rPr>
          <w:rFonts w:ascii="Trebuchet MS" w:hAnsi="Trebuchet MS"/>
          <w:sz w:val="20"/>
          <w:szCs w:val="20"/>
        </w:rPr>
        <w:t>w załącznikach do Specyfikacji.</w:t>
      </w:r>
    </w:p>
    <w:p w:rsidR="00334332" w:rsidRPr="00015732" w:rsidRDefault="00334332" w:rsidP="00C72A41">
      <w:pPr>
        <w:tabs>
          <w:tab w:val="left" w:pos="810"/>
        </w:tabs>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§2</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Cena</w:t>
      </w:r>
    </w:p>
    <w:p w:rsidR="00DE2488" w:rsidRPr="00015732" w:rsidRDefault="00DE2488" w:rsidP="004946F0">
      <w:pPr>
        <w:numPr>
          <w:ilvl w:val="0"/>
          <w:numId w:val="25"/>
        </w:numPr>
        <w:tabs>
          <w:tab w:val="left" w:pos="810"/>
        </w:tabs>
        <w:jc w:val="both"/>
        <w:rPr>
          <w:rFonts w:ascii="Trebuchet MS" w:hAnsi="Trebuchet MS"/>
          <w:sz w:val="20"/>
          <w:szCs w:val="20"/>
        </w:rPr>
      </w:pPr>
      <w:r w:rsidRPr="00015732">
        <w:rPr>
          <w:rFonts w:ascii="Trebuchet MS" w:hAnsi="Trebuchet MS"/>
          <w:sz w:val="20"/>
          <w:szCs w:val="20"/>
        </w:rPr>
        <w:t>Dostawca zobowiązuje się do dostarczenia Odbiorcy Towarów w zakresie i po cenach jednostkowych zgodnych ofertą przetargową z dnia …………………, której łączna wartość wynosi ……………… netto. Cena, o której mowa w zdaniu poprzednim niniejszego ustępu zawiera koszty transportu, opakowania, załadunku i rozładunku w miejscu dostawy.</w:t>
      </w:r>
    </w:p>
    <w:p w:rsidR="00DE2488" w:rsidRPr="00015732" w:rsidRDefault="00DE2488" w:rsidP="004946F0">
      <w:pPr>
        <w:numPr>
          <w:ilvl w:val="0"/>
          <w:numId w:val="25"/>
        </w:numPr>
        <w:tabs>
          <w:tab w:val="left" w:pos="810"/>
        </w:tabs>
        <w:jc w:val="both"/>
        <w:rPr>
          <w:rFonts w:ascii="Trebuchet MS" w:hAnsi="Trebuchet MS"/>
          <w:sz w:val="20"/>
          <w:szCs w:val="20"/>
        </w:rPr>
      </w:pPr>
      <w:r w:rsidRPr="00015732">
        <w:rPr>
          <w:rFonts w:ascii="Trebuchet MS" w:hAnsi="Trebuchet MS"/>
          <w:sz w:val="20"/>
          <w:szCs w:val="20"/>
        </w:rPr>
        <w:t xml:space="preserve">Dostawca dolicza do kwoty netto o której mowa w ust. poprzedzającym, obowiązujący w dacie dostawy podatek VAT. </w:t>
      </w:r>
    </w:p>
    <w:p w:rsidR="00C72A41" w:rsidRPr="00015732" w:rsidRDefault="00C72A41" w:rsidP="00DE2488">
      <w:pPr>
        <w:tabs>
          <w:tab w:val="left" w:pos="810"/>
        </w:tabs>
        <w:jc w:val="center"/>
        <w:rPr>
          <w:rFonts w:ascii="Trebuchet MS" w:hAnsi="Trebuchet MS"/>
          <w:sz w:val="20"/>
          <w:szCs w:val="20"/>
        </w:rPr>
      </w:pPr>
    </w:p>
    <w:p w:rsidR="00C72A41" w:rsidRPr="00015732" w:rsidRDefault="00C72A41" w:rsidP="00DE2488">
      <w:pPr>
        <w:tabs>
          <w:tab w:val="left" w:pos="810"/>
        </w:tabs>
        <w:jc w:val="center"/>
        <w:rPr>
          <w:rFonts w:ascii="Trebuchet MS" w:hAnsi="Trebuchet MS"/>
          <w:sz w:val="20"/>
          <w:szCs w:val="20"/>
        </w:rPr>
      </w:pPr>
    </w:p>
    <w:p w:rsidR="00C72A41" w:rsidRDefault="00C72A41" w:rsidP="004946F0">
      <w:pPr>
        <w:tabs>
          <w:tab w:val="left" w:pos="810"/>
        </w:tabs>
        <w:rPr>
          <w:rFonts w:ascii="Trebuchet MS" w:hAnsi="Trebuchet MS"/>
          <w:sz w:val="20"/>
          <w:szCs w:val="20"/>
        </w:rPr>
      </w:pPr>
    </w:p>
    <w:p w:rsidR="0001337D" w:rsidRPr="00015732" w:rsidRDefault="0001337D" w:rsidP="004946F0">
      <w:pPr>
        <w:tabs>
          <w:tab w:val="left" w:pos="810"/>
        </w:tabs>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lastRenderedPageBreak/>
        <w:t>§3</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Zamówienia i dostawa</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Dostawy będą odbywały się wg potrzeb Odbiorcy na podstawie odrębnego zamówienia, składanego każdorazowo e-mailem na adres……………………, z podaniem co najmniej asortymentu i wielkości dostawy. Przyjmuje się, że datą złożenia zamówienia jest d</w:t>
      </w:r>
      <w:r w:rsidR="004946F0" w:rsidRPr="00015732">
        <w:rPr>
          <w:rFonts w:ascii="Trebuchet MS" w:hAnsi="Trebuchet MS"/>
          <w:sz w:val="20"/>
          <w:szCs w:val="20"/>
        </w:rPr>
        <w:t xml:space="preserve">ata wysłania wiadomości e-mail </w:t>
      </w:r>
      <w:r w:rsidRPr="00015732">
        <w:rPr>
          <w:rFonts w:ascii="Trebuchet MS" w:hAnsi="Trebuchet MS"/>
          <w:sz w:val="20"/>
          <w:szCs w:val="20"/>
        </w:rPr>
        <w:t>przez Odbiorcę.</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Strony ustalają, że Zamówienia będą realizowane w terminie: do 14 dni od daty złożenia zamówienia.</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 xml:space="preserve">Odbiorca zastrzega sobie prawo skorygowania zamówienia w każdym czasie, jednakże nie później niż 24 godz. przed planowanym terminem dostawy. </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Towary określone w § 1 ust.1 Dostawca dostarczy własnym środkiem transportu lub za pośrednictwem wybranego przez siebie przewoźnika do miejsca dostawy (Magazyn PWiK Sp. z o.o. w Rudzie Śląskiej,</w:t>
      </w:r>
      <w:r w:rsidR="004946F0" w:rsidRPr="00015732">
        <w:rPr>
          <w:rFonts w:ascii="Trebuchet MS" w:hAnsi="Trebuchet MS"/>
          <w:sz w:val="20"/>
          <w:szCs w:val="20"/>
        </w:rPr>
        <w:br/>
      </w:r>
      <w:r w:rsidRPr="00015732">
        <w:rPr>
          <w:rFonts w:ascii="Trebuchet MS" w:hAnsi="Trebuchet MS"/>
          <w:sz w:val="20"/>
          <w:szCs w:val="20"/>
        </w:rPr>
        <w:t>ul. Pokoju 13, 41-709 Ruda Śląska), na własny koszt i ryzyko.</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 xml:space="preserve">Odbiorca jest zobowiązany do sprawdzenia otrzymanej dostawy co do ilości, asortymentu i jakości </w:t>
      </w:r>
      <w:r w:rsidRPr="00015732">
        <w:rPr>
          <w:rFonts w:ascii="Trebuchet MS" w:hAnsi="Trebuchet MS"/>
          <w:sz w:val="20"/>
          <w:szCs w:val="20"/>
        </w:rPr>
        <w:br/>
        <w:t xml:space="preserve">(pod względem wad widocznych bez rozpakowywania Towaru) w terminie do 7 dni od daty dostarczenia Towaru do miejsca dostawy oraz dokonania czynności zabezpieczających prowadzenie ewentualnego postępowania reklamacyjnego odnośnie danej dostawy, przez co rozumie się wyodrębnienie Towarów pochodzących z danej dostawy w magazynie Odbiorcy, pozwalające na zidentyfikowanie tych Towarów. Wniesienie reklamacji dotyczącej dostawy, powoduje zawieszenie terminu zapłaty za daną fakturę obejmującą zakwestionowaną partię Towaru do czasu rozstrzygnięcia zasadności reklamacji. </w:t>
      </w:r>
      <w:r w:rsidRPr="00015732">
        <w:rPr>
          <w:rFonts w:ascii="Trebuchet MS" w:hAnsi="Trebuchet MS"/>
          <w:sz w:val="20"/>
          <w:szCs w:val="20"/>
        </w:rPr>
        <w:br/>
        <w:t>W zgłoszonej reklamacji Odbiorca zobowiązany jest wskazać żądany sposób rozpatrzenia reklamacji, który wiąże Dostawcę.</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 xml:space="preserve">Zgłoszenie przez Odbiorcę reklamacji dostawy następuje mailem lub poprzez sporządzenie zastrzeżeń na specyfikacji dostawy. Dostawca obowiązany jest do przybycia do miejsca dostawy w celu zbadania dostawy oraz udzielenia Odbiorcy pełnej i wyczerpującej informacji, w formie pisemnej pod rygorem nieważności, w przedmiocie uznania reklamacji, w terminie 14 dni od daty zgłoszenia reklamacji. </w:t>
      </w:r>
      <w:r w:rsidRPr="00015732">
        <w:rPr>
          <w:rFonts w:ascii="Trebuchet MS" w:hAnsi="Trebuchet MS"/>
          <w:sz w:val="20"/>
          <w:szCs w:val="20"/>
        </w:rPr>
        <w:br/>
        <w:t xml:space="preserve">Jeśli w ww. terminie Dostawca nie odmówi uznania reklamacji, reklamacje uważa się za uznaną zgodnie </w:t>
      </w:r>
      <w:r w:rsidRPr="00015732">
        <w:rPr>
          <w:rFonts w:ascii="Trebuchet MS" w:hAnsi="Trebuchet MS"/>
          <w:sz w:val="20"/>
          <w:szCs w:val="20"/>
        </w:rPr>
        <w:br/>
        <w:t>z żądaniem Odbiorcy.</w:t>
      </w:r>
    </w:p>
    <w:p w:rsidR="00DE2488" w:rsidRPr="00015732" w:rsidRDefault="00DE2488" w:rsidP="00DE2488">
      <w:pPr>
        <w:tabs>
          <w:tab w:val="left" w:pos="810"/>
        </w:tabs>
        <w:ind w:left="360"/>
        <w:jc w:val="both"/>
        <w:rPr>
          <w:rFonts w:ascii="Trebuchet MS" w:hAnsi="Trebuchet MS"/>
          <w:sz w:val="20"/>
          <w:szCs w:val="20"/>
        </w:rPr>
      </w:pPr>
      <w:r w:rsidRPr="00015732">
        <w:rPr>
          <w:rFonts w:ascii="Trebuchet MS" w:hAnsi="Trebuchet MS"/>
          <w:sz w:val="20"/>
          <w:szCs w:val="20"/>
        </w:rPr>
        <w:t xml:space="preserve">Jeśli Dostawca uwzględnił reklamację, zobowiązany jest do dostawy Towaru wolnego od wad, </w:t>
      </w:r>
      <w:r w:rsidRPr="00015732">
        <w:rPr>
          <w:rFonts w:ascii="Trebuchet MS" w:hAnsi="Trebuchet MS"/>
          <w:sz w:val="20"/>
          <w:szCs w:val="20"/>
        </w:rPr>
        <w:br/>
        <w:t xml:space="preserve">w odpowiedniej ilości lub jakości, stosownego obniżenia ceny lub zwrotu pełnej ceny za reklamowaną partię Towaru - według wyboru Odbiorcy, w terminie 14 dni od daty doręczenia Odbiorcy pisma </w:t>
      </w:r>
      <w:r w:rsidRPr="00015732">
        <w:rPr>
          <w:rFonts w:ascii="Trebuchet MS" w:hAnsi="Trebuchet MS"/>
          <w:sz w:val="20"/>
          <w:szCs w:val="20"/>
        </w:rPr>
        <w:br/>
        <w:t>w przedmiocie uznania reklamacji lub od daty upływu terminu, o którym mowa w zdaniu drugim niniejszego ustępu.</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 xml:space="preserve">Postanowienia ust. 5 i 6 nie dotyczą wad jakościowych Towaru, nie widocznych na pierwszy rzut oka, </w:t>
      </w:r>
      <w:r w:rsidRPr="00015732">
        <w:rPr>
          <w:rFonts w:ascii="Trebuchet MS" w:hAnsi="Trebuchet MS"/>
          <w:sz w:val="20"/>
          <w:szCs w:val="20"/>
        </w:rPr>
        <w:br/>
        <w:t>do których stosuje się postanowienia dotyczące rękojmi za wady lub gwarancji jakości - według wyboru Odbiorcy.</w:t>
      </w:r>
    </w:p>
    <w:p w:rsidR="00DE2488" w:rsidRPr="00015732" w:rsidRDefault="00DE2488" w:rsidP="004946F0">
      <w:pPr>
        <w:numPr>
          <w:ilvl w:val="0"/>
          <w:numId w:val="24"/>
        </w:numPr>
        <w:shd w:val="clear" w:color="auto" w:fill="FFFFFF"/>
        <w:autoSpaceDE w:val="0"/>
        <w:autoSpaceDN w:val="0"/>
        <w:adjustRightInd w:val="0"/>
        <w:jc w:val="both"/>
        <w:rPr>
          <w:rFonts w:ascii="Trebuchet MS" w:hAnsi="Trebuchet MS"/>
          <w:sz w:val="20"/>
          <w:szCs w:val="20"/>
        </w:rPr>
      </w:pPr>
      <w:r w:rsidRPr="00015732">
        <w:rPr>
          <w:rFonts w:ascii="Trebuchet MS" w:hAnsi="Trebuchet MS"/>
          <w:sz w:val="20"/>
          <w:szCs w:val="20"/>
        </w:rPr>
        <w:t>Za datę dostawy uważa się datę pokwitowania jej bez zastrzeżeń przez osobę uprawnioną przez Odbiorcę. W przypadku zgłoszenia reklamacji dostawy, za datę dostawy przyjmuje się datę dostarczenia Towaru wolnego od wad (przy czym do ponownej dostawy - wskutek reklamacji - Towaru wolnego od wad stosuje się ust. 5 - 8 odpowiednio).W dacie dostawy prawo własności Towaru przechodzi na Odbiorcę.</w:t>
      </w:r>
    </w:p>
    <w:p w:rsidR="00DE2488" w:rsidRPr="00015732" w:rsidRDefault="00DE2488" w:rsidP="004946F0">
      <w:pPr>
        <w:numPr>
          <w:ilvl w:val="0"/>
          <w:numId w:val="24"/>
        </w:numPr>
        <w:shd w:val="clear" w:color="auto" w:fill="FFFFFF"/>
        <w:autoSpaceDE w:val="0"/>
        <w:autoSpaceDN w:val="0"/>
        <w:adjustRightInd w:val="0"/>
        <w:jc w:val="both"/>
        <w:rPr>
          <w:rFonts w:ascii="Trebuchet MS" w:hAnsi="Trebuchet MS"/>
          <w:sz w:val="20"/>
          <w:szCs w:val="20"/>
        </w:rPr>
      </w:pPr>
      <w:r w:rsidRPr="00015732">
        <w:rPr>
          <w:rFonts w:ascii="Trebuchet MS" w:hAnsi="Trebuchet MS"/>
          <w:sz w:val="20"/>
          <w:szCs w:val="20"/>
        </w:rPr>
        <w:t xml:space="preserve">Dostawca zobowiązuje się do realizacji dostaw wyłącznie w dni robocze Odbiorcy, tj. od poniedziałku </w:t>
      </w:r>
      <w:r w:rsidRPr="00015732">
        <w:rPr>
          <w:rFonts w:ascii="Trebuchet MS" w:hAnsi="Trebuchet MS"/>
          <w:sz w:val="20"/>
          <w:szCs w:val="20"/>
        </w:rPr>
        <w:br/>
        <w:t>do piątku w godzinach od 7.00 do 15:00, za wyjątkiem dni ustawowo wolnych od pracy wg powszechnie obowiązujących przepisów polskiego prawa.</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Dostawca zapewni przekazanie z każdą partią Towaru, dowodu wydania Towaru ze specyfikacją dostawy.</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 xml:space="preserve"> W przypadku wykrycia przez Odbiorcę wad fizycznych Towaru, nie dostrzeżonych przy sprawdzaniu dostawy, zgodnie z ust. 5 niniejszego paragrafu, lub wad prawnych, Odbiorca uprawniony jest </w:t>
      </w:r>
      <w:r w:rsidRPr="00015732">
        <w:rPr>
          <w:rFonts w:ascii="Trebuchet MS" w:hAnsi="Trebuchet MS"/>
          <w:sz w:val="20"/>
          <w:szCs w:val="20"/>
        </w:rPr>
        <w:br/>
        <w:t xml:space="preserve">do zgłoszenia reklamacji mailem w terminie 30 dni od daty wykrycia wady, ze wskazaniem sposobu rozpatrzenia reklamacji, który wiąże Dostawcę. W pozostałym zakresie do zgłoszonej reklamacji i do sposobu jej załatwienia stosuje się odpowiednio postanowienia ust. 5 i 6 niniejszego paragrafu. </w:t>
      </w:r>
    </w:p>
    <w:p w:rsidR="00DE2488" w:rsidRPr="00015732" w:rsidRDefault="00DE2488" w:rsidP="004946F0">
      <w:pPr>
        <w:numPr>
          <w:ilvl w:val="0"/>
          <w:numId w:val="24"/>
        </w:numPr>
        <w:tabs>
          <w:tab w:val="left" w:pos="810"/>
        </w:tabs>
        <w:jc w:val="both"/>
        <w:rPr>
          <w:rFonts w:ascii="Trebuchet MS" w:hAnsi="Trebuchet MS"/>
          <w:sz w:val="20"/>
          <w:szCs w:val="20"/>
        </w:rPr>
      </w:pPr>
      <w:r w:rsidRPr="00015732">
        <w:rPr>
          <w:rFonts w:ascii="Trebuchet MS" w:hAnsi="Trebuchet MS"/>
          <w:sz w:val="20"/>
          <w:szCs w:val="20"/>
        </w:rPr>
        <w:t>Dostawca ponosi odpowiedzialność z tytułu rękojmi na podstawie przepisów kodeksu cywilnego.</w:t>
      </w:r>
    </w:p>
    <w:p w:rsidR="00DE2488" w:rsidRPr="00015732" w:rsidRDefault="00DE2488" w:rsidP="00DE2488">
      <w:pPr>
        <w:tabs>
          <w:tab w:val="left" w:pos="810"/>
        </w:tabs>
        <w:jc w:val="center"/>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§4</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Gwarancja jakości</w:t>
      </w:r>
    </w:p>
    <w:p w:rsidR="00DE2488" w:rsidRPr="00015732" w:rsidRDefault="00DE2488" w:rsidP="004946F0">
      <w:pPr>
        <w:numPr>
          <w:ilvl w:val="3"/>
          <w:numId w:val="23"/>
        </w:numPr>
        <w:tabs>
          <w:tab w:val="clear" w:pos="2520"/>
          <w:tab w:val="num" w:pos="360"/>
          <w:tab w:val="left" w:pos="810"/>
        </w:tabs>
        <w:ind w:left="360"/>
        <w:jc w:val="both"/>
        <w:rPr>
          <w:rFonts w:ascii="Trebuchet MS" w:hAnsi="Trebuchet MS"/>
          <w:sz w:val="20"/>
          <w:szCs w:val="20"/>
        </w:rPr>
      </w:pPr>
      <w:r w:rsidRPr="00015732">
        <w:rPr>
          <w:rFonts w:ascii="Trebuchet MS" w:hAnsi="Trebuchet MS"/>
          <w:sz w:val="20"/>
          <w:szCs w:val="20"/>
        </w:rPr>
        <w:t>Dostawca zobowiązuje się dostarczać Towary należytej jak</w:t>
      </w:r>
      <w:r w:rsidR="00420E73">
        <w:rPr>
          <w:rFonts w:ascii="Trebuchet MS" w:hAnsi="Trebuchet MS"/>
          <w:sz w:val="20"/>
          <w:szCs w:val="20"/>
        </w:rPr>
        <w:t xml:space="preserve">ości o parametrach określonych </w:t>
      </w:r>
      <w:r w:rsidR="00420E73">
        <w:rPr>
          <w:rFonts w:ascii="Trebuchet MS" w:hAnsi="Trebuchet MS"/>
          <w:sz w:val="20"/>
          <w:szCs w:val="20"/>
        </w:rPr>
        <w:br/>
      </w:r>
      <w:r w:rsidRPr="00015732">
        <w:rPr>
          <w:rFonts w:ascii="Trebuchet MS" w:hAnsi="Trebuchet MS"/>
          <w:sz w:val="20"/>
          <w:szCs w:val="20"/>
        </w:rPr>
        <w:t>w Specyfikacji, stanowiącej integralną część niniejszej umowy.</w:t>
      </w:r>
    </w:p>
    <w:p w:rsidR="00DE2488" w:rsidRPr="00015732" w:rsidRDefault="00DE2488" w:rsidP="004946F0">
      <w:pPr>
        <w:numPr>
          <w:ilvl w:val="3"/>
          <w:numId w:val="23"/>
        </w:numPr>
        <w:tabs>
          <w:tab w:val="clear" w:pos="2520"/>
          <w:tab w:val="num" w:pos="360"/>
          <w:tab w:val="left" w:pos="810"/>
        </w:tabs>
        <w:ind w:left="360"/>
        <w:jc w:val="both"/>
        <w:rPr>
          <w:rFonts w:ascii="Trebuchet MS" w:hAnsi="Trebuchet MS"/>
          <w:sz w:val="20"/>
          <w:szCs w:val="20"/>
        </w:rPr>
      </w:pPr>
      <w:r w:rsidRPr="00015732">
        <w:rPr>
          <w:rFonts w:ascii="Trebuchet MS" w:hAnsi="Trebuchet MS"/>
          <w:sz w:val="20"/>
          <w:szCs w:val="20"/>
        </w:rPr>
        <w:t>Dostawca udziela gwarancji należytej jakości Towaru na okres 24 miesięcy.</w:t>
      </w:r>
    </w:p>
    <w:p w:rsidR="00DE2488" w:rsidRPr="00015732" w:rsidRDefault="00DE2488" w:rsidP="004946F0">
      <w:pPr>
        <w:numPr>
          <w:ilvl w:val="3"/>
          <w:numId w:val="23"/>
        </w:numPr>
        <w:tabs>
          <w:tab w:val="clear" w:pos="2520"/>
          <w:tab w:val="num" w:pos="360"/>
          <w:tab w:val="left" w:pos="810"/>
        </w:tabs>
        <w:ind w:left="360"/>
        <w:jc w:val="both"/>
        <w:rPr>
          <w:rFonts w:ascii="Trebuchet MS" w:hAnsi="Trebuchet MS"/>
          <w:sz w:val="20"/>
          <w:szCs w:val="20"/>
        </w:rPr>
      </w:pPr>
      <w:r w:rsidRPr="00015732">
        <w:rPr>
          <w:rFonts w:ascii="Trebuchet MS" w:hAnsi="Trebuchet MS"/>
          <w:sz w:val="20"/>
          <w:szCs w:val="20"/>
        </w:rPr>
        <w:t>Termin realizacji obowiązków gwarancyjnych przez Dostawcę liczony jest od daty zgłoszenia mailem przez Odbiorcę reklamacji Towaru.</w:t>
      </w:r>
    </w:p>
    <w:p w:rsidR="00DE2488" w:rsidRPr="00015732" w:rsidRDefault="00DE2488" w:rsidP="004946F0">
      <w:pPr>
        <w:numPr>
          <w:ilvl w:val="3"/>
          <w:numId w:val="23"/>
        </w:numPr>
        <w:tabs>
          <w:tab w:val="clear" w:pos="2520"/>
          <w:tab w:val="num" w:pos="360"/>
          <w:tab w:val="left" w:pos="810"/>
        </w:tabs>
        <w:ind w:left="360"/>
        <w:jc w:val="both"/>
        <w:rPr>
          <w:rFonts w:ascii="Trebuchet MS" w:hAnsi="Trebuchet MS"/>
          <w:sz w:val="20"/>
          <w:szCs w:val="20"/>
        </w:rPr>
      </w:pPr>
      <w:r w:rsidRPr="00015732">
        <w:rPr>
          <w:rFonts w:ascii="Trebuchet MS" w:hAnsi="Trebuchet MS"/>
          <w:sz w:val="20"/>
          <w:szCs w:val="20"/>
        </w:rPr>
        <w:t xml:space="preserve">W ramach obowiązków gwarancyjnych, Dostawca jest zobowiązany do dostarczenia Towaru wolnego </w:t>
      </w:r>
      <w:r w:rsidRPr="00015732">
        <w:rPr>
          <w:rFonts w:ascii="Trebuchet MS" w:hAnsi="Trebuchet MS"/>
          <w:sz w:val="20"/>
          <w:szCs w:val="20"/>
        </w:rPr>
        <w:br/>
        <w:t xml:space="preserve">od wad w terminie, wskazanym przez Odbiorcę. W razie niewykonania tego obowiązku, Odbiorca ma prawo skorzystać z wykonania zastępczego na koszt i ryzyko Dostawcy, po uprzednim jednokrotnym pisemnym wezwaniu Dostawcy do realizacji obowiązków gwarancyjnych w terminie wskazanym przez Odbiorcę. </w:t>
      </w:r>
    </w:p>
    <w:p w:rsidR="00DE2488" w:rsidRPr="00015732" w:rsidRDefault="00DE2488" w:rsidP="00DE2488">
      <w:pPr>
        <w:tabs>
          <w:tab w:val="left" w:pos="810"/>
        </w:tabs>
        <w:jc w:val="center"/>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§5</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Warunki płatności</w:t>
      </w:r>
    </w:p>
    <w:p w:rsidR="00DE2488" w:rsidRPr="00015732" w:rsidRDefault="00DE2488" w:rsidP="004946F0">
      <w:pPr>
        <w:numPr>
          <w:ilvl w:val="0"/>
          <w:numId w:val="26"/>
        </w:numPr>
        <w:tabs>
          <w:tab w:val="left" w:pos="810"/>
        </w:tabs>
        <w:jc w:val="both"/>
        <w:rPr>
          <w:rFonts w:ascii="Trebuchet MS" w:hAnsi="Trebuchet MS"/>
          <w:sz w:val="20"/>
          <w:szCs w:val="20"/>
        </w:rPr>
      </w:pPr>
      <w:r w:rsidRPr="00015732">
        <w:rPr>
          <w:rFonts w:ascii="Trebuchet MS" w:hAnsi="Trebuchet MS"/>
          <w:sz w:val="20"/>
          <w:szCs w:val="20"/>
        </w:rPr>
        <w:t xml:space="preserve">Odbiorca zobowiązuje się dokonać zapłaty ceny za otrzymane Towary w terminie </w:t>
      </w:r>
      <w:r w:rsidRPr="00015732">
        <w:rPr>
          <w:rFonts w:ascii="Trebuchet MS" w:hAnsi="Trebuchet MS"/>
          <w:b/>
          <w:sz w:val="20"/>
          <w:szCs w:val="20"/>
        </w:rPr>
        <w:t>30 dni</w:t>
      </w:r>
      <w:r w:rsidRPr="00015732">
        <w:rPr>
          <w:rFonts w:ascii="Trebuchet MS" w:hAnsi="Trebuchet MS"/>
          <w:sz w:val="20"/>
          <w:szCs w:val="20"/>
        </w:rPr>
        <w:t xml:space="preserve"> od daty otrzymania prawidłowo wystawionej faktury VAT. Podstawą wystawienia faktury VAT przez Dostawcę jest specyfikacja dostawy, podpisana bez zastrzeżeń przez Odbiorcę.</w:t>
      </w:r>
    </w:p>
    <w:p w:rsidR="00DE2488" w:rsidRPr="00015732" w:rsidRDefault="00DE2488" w:rsidP="004946F0">
      <w:pPr>
        <w:numPr>
          <w:ilvl w:val="0"/>
          <w:numId w:val="26"/>
        </w:numPr>
        <w:tabs>
          <w:tab w:val="left" w:pos="810"/>
        </w:tabs>
        <w:jc w:val="both"/>
        <w:rPr>
          <w:rFonts w:ascii="Trebuchet MS" w:hAnsi="Trebuchet MS"/>
          <w:sz w:val="20"/>
          <w:szCs w:val="20"/>
        </w:rPr>
      </w:pPr>
      <w:r w:rsidRPr="00015732">
        <w:rPr>
          <w:rFonts w:ascii="Trebuchet MS" w:hAnsi="Trebuchet MS"/>
          <w:sz w:val="20"/>
          <w:szCs w:val="20"/>
        </w:rPr>
        <w:t>Odbiorca oświadcza, że jest płatnikiem podatku VAT i jest uprawniony do otrzymywania faktur VAT.</w:t>
      </w:r>
    </w:p>
    <w:p w:rsidR="00DE2488" w:rsidRPr="00015732" w:rsidRDefault="00DE2488" w:rsidP="004946F0">
      <w:pPr>
        <w:numPr>
          <w:ilvl w:val="0"/>
          <w:numId w:val="26"/>
        </w:numPr>
        <w:tabs>
          <w:tab w:val="left" w:pos="810"/>
        </w:tabs>
        <w:jc w:val="both"/>
        <w:rPr>
          <w:rFonts w:ascii="Trebuchet MS" w:hAnsi="Trebuchet MS"/>
          <w:sz w:val="20"/>
          <w:szCs w:val="20"/>
        </w:rPr>
      </w:pPr>
      <w:r w:rsidRPr="00015732">
        <w:rPr>
          <w:rFonts w:ascii="Trebuchet MS" w:hAnsi="Trebuchet MS"/>
          <w:sz w:val="20"/>
          <w:szCs w:val="20"/>
        </w:rPr>
        <w:t>Płatność jest uważana za skutecznie dokonaną z chwilą wydania dyspozycji przelewu przez Odbiorcę.</w:t>
      </w:r>
    </w:p>
    <w:p w:rsidR="00DE2488" w:rsidRPr="00015732" w:rsidRDefault="00DE2488" w:rsidP="004946F0">
      <w:pPr>
        <w:pStyle w:val="Tekstpodstawowy"/>
        <w:numPr>
          <w:ilvl w:val="0"/>
          <w:numId w:val="26"/>
        </w:numPr>
        <w:spacing w:after="0"/>
        <w:ind w:left="357" w:hanging="357"/>
        <w:jc w:val="both"/>
        <w:rPr>
          <w:rFonts w:ascii="Trebuchet MS" w:hAnsi="Trebuchet MS"/>
          <w:sz w:val="20"/>
          <w:szCs w:val="20"/>
        </w:rPr>
      </w:pPr>
      <w:r w:rsidRPr="00015732">
        <w:rPr>
          <w:rFonts w:ascii="Trebuchet MS" w:hAnsi="Trebuchet MS"/>
          <w:sz w:val="20"/>
          <w:szCs w:val="20"/>
        </w:rPr>
        <w:t>Odbiorca wyłącza stosowanie ustrukturyzowanych faktur elektronicznych zgodnie z przepisem art. 4 ust.3 ustawy z 9 listopada 2018r.  o elektronicznym fakturowaniu w zamówieniach publicznych, koncesjach na roboty budowlane lub usługi oraz partnerstwie publiczno-prywatnym.</w:t>
      </w:r>
    </w:p>
    <w:p w:rsidR="00DE2488" w:rsidRPr="00015732" w:rsidRDefault="00DE2488" w:rsidP="004946F0">
      <w:pPr>
        <w:numPr>
          <w:ilvl w:val="0"/>
          <w:numId w:val="26"/>
        </w:numPr>
        <w:tabs>
          <w:tab w:val="left" w:pos="810"/>
        </w:tabs>
        <w:jc w:val="both"/>
        <w:rPr>
          <w:rFonts w:ascii="Trebuchet MS" w:hAnsi="Trebuchet MS"/>
          <w:sz w:val="20"/>
          <w:szCs w:val="20"/>
        </w:rPr>
      </w:pPr>
      <w:r w:rsidRPr="00015732">
        <w:rPr>
          <w:rFonts w:ascii="Trebuchet MS" w:hAnsi="Trebuchet MS"/>
          <w:sz w:val="20"/>
          <w:szCs w:val="20"/>
        </w:rPr>
        <w:t>Przelew wierzytelności wynikający z umowy na osoby trzecie może nastąpić wyłącznie za uprzednią pisemną, pod rygorem nieważności, zgodą Odbiorcy, udzieloną wyłącznie po upływie terminu płatności faktury. Dotyczy to zarówno należności głównych jak i odsetek.</w:t>
      </w:r>
    </w:p>
    <w:p w:rsidR="001B0AE9" w:rsidRPr="00015732" w:rsidRDefault="001B0AE9" w:rsidP="001B0AE9">
      <w:pPr>
        <w:pStyle w:val="Bezodstpw1"/>
        <w:numPr>
          <w:ilvl w:val="0"/>
          <w:numId w:val="26"/>
        </w:numPr>
        <w:jc w:val="both"/>
        <w:rPr>
          <w:rFonts w:ascii="Trebuchet MS" w:hAnsi="Trebuchet MS"/>
          <w:sz w:val="20"/>
          <w:szCs w:val="20"/>
        </w:rPr>
      </w:pPr>
      <w:r w:rsidRPr="00015732">
        <w:rPr>
          <w:rFonts w:ascii="Trebuchet MS" w:hAnsi="Trebuchet MS"/>
          <w:sz w:val="20"/>
          <w:szCs w:val="20"/>
        </w:rPr>
        <w:t>Dostawca zobowiązuje się do złożenia oświadczenia o uzyskaniu lub utracie statusu „dużego przedsiębiorcy”</w:t>
      </w:r>
    </w:p>
    <w:p w:rsidR="00DE2488" w:rsidRPr="00015732" w:rsidRDefault="00DE2488" w:rsidP="00DE2488">
      <w:pPr>
        <w:tabs>
          <w:tab w:val="left" w:pos="810"/>
        </w:tabs>
        <w:jc w:val="both"/>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§6</w:t>
      </w:r>
    </w:p>
    <w:p w:rsidR="00DE2488" w:rsidRPr="00015732" w:rsidRDefault="00DE2488" w:rsidP="00DE2488">
      <w:pPr>
        <w:tabs>
          <w:tab w:val="left" w:pos="810"/>
        </w:tabs>
        <w:jc w:val="both"/>
        <w:rPr>
          <w:rFonts w:ascii="Trebuchet MS" w:hAnsi="Trebuchet MS"/>
          <w:sz w:val="20"/>
          <w:szCs w:val="20"/>
        </w:rPr>
      </w:pPr>
      <w:r w:rsidRPr="00015732">
        <w:rPr>
          <w:rFonts w:ascii="Trebuchet MS" w:hAnsi="Trebuchet MS"/>
          <w:sz w:val="20"/>
          <w:szCs w:val="20"/>
        </w:rPr>
        <w:t xml:space="preserve">W przypadku niedotrzymania przez Odbiorcę uzgodnionych warunków zapłaty należności za otrzymane Towary Dostawca ma prawo wstrzymać dostawy kolejnych partii Towaru. Wstrzymanie dostaw może nastąpić wyłącznie pod warunkiem uprzedniego pisemnego (pod rygorem nieważności) wezwania Odbiorcy </w:t>
      </w:r>
      <w:r w:rsidRPr="00015732">
        <w:rPr>
          <w:rFonts w:ascii="Trebuchet MS" w:hAnsi="Trebuchet MS"/>
          <w:sz w:val="20"/>
          <w:szCs w:val="20"/>
        </w:rPr>
        <w:br/>
        <w:t xml:space="preserve">do uregulowania zaległości, z wyznaczeniem mu dodatkowego, co najmniej 14-dniowego terminu </w:t>
      </w:r>
      <w:r w:rsidRPr="00015732">
        <w:rPr>
          <w:rFonts w:ascii="Trebuchet MS" w:hAnsi="Trebuchet MS"/>
          <w:sz w:val="20"/>
          <w:szCs w:val="20"/>
        </w:rPr>
        <w:br/>
        <w:t>i zastrzeżeniem, że po jego bezskutecznym upływie, dalsze dostawy będą wstrzymane.</w:t>
      </w:r>
    </w:p>
    <w:p w:rsidR="00DE2488" w:rsidRPr="00015732" w:rsidRDefault="00DE2488" w:rsidP="00DE2488">
      <w:pPr>
        <w:tabs>
          <w:tab w:val="left" w:pos="810"/>
        </w:tabs>
        <w:jc w:val="center"/>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§7</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Okres obowiązywania umowy</w:t>
      </w:r>
    </w:p>
    <w:p w:rsidR="00334332" w:rsidRPr="00015732" w:rsidRDefault="00334332" w:rsidP="004946F0">
      <w:pPr>
        <w:numPr>
          <w:ilvl w:val="0"/>
          <w:numId w:val="28"/>
        </w:numPr>
        <w:tabs>
          <w:tab w:val="left" w:pos="810"/>
        </w:tabs>
        <w:jc w:val="both"/>
        <w:rPr>
          <w:rFonts w:ascii="Trebuchet MS" w:hAnsi="Trebuchet MS"/>
          <w:sz w:val="20"/>
          <w:szCs w:val="20"/>
        </w:rPr>
      </w:pPr>
      <w:r w:rsidRPr="00015732">
        <w:rPr>
          <w:rFonts w:ascii="Trebuchet MS" w:hAnsi="Trebuchet MS"/>
          <w:sz w:val="20"/>
          <w:szCs w:val="20"/>
        </w:rPr>
        <w:t xml:space="preserve">Niniejsza umowa obowiązuje na czas określony tj. </w:t>
      </w:r>
      <w:r w:rsidR="007944A3">
        <w:rPr>
          <w:rFonts w:ascii="Trebuchet MS" w:hAnsi="Trebuchet MS"/>
          <w:b/>
          <w:sz w:val="20"/>
          <w:szCs w:val="20"/>
        </w:rPr>
        <w:t>od dnia 01.11.2024r. do dnia 31</w:t>
      </w:r>
      <w:r w:rsidRPr="00015732">
        <w:rPr>
          <w:rFonts w:ascii="Trebuchet MS" w:hAnsi="Trebuchet MS"/>
          <w:b/>
          <w:sz w:val="20"/>
          <w:szCs w:val="20"/>
        </w:rPr>
        <w:t>.10.202</w:t>
      </w:r>
      <w:r w:rsidR="007944A3">
        <w:rPr>
          <w:rFonts w:ascii="Trebuchet MS" w:hAnsi="Trebuchet MS"/>
          <w:b/>
          <w:sz w:val="20"/>
          <w:szCs w:val="20"/>
        </w:rPr>
        <w:t>5</w:t>
      </w:r>
      <w:r w:rsidRPr="00015732">
        <w:rPr>
          <w:rFonts w:ascii="Trebuchet MS" w:hAnsi="Trebuchet MS"/>
          <w:b/>
          <w:sz w:val="20"/>
          <w:szCs w:val="20"/>
        </w:rPr>
        <w:t xml:space="preserve">r., </w:t>
      </w:r>
      <w:r w:rsidRPr="00015732">
        <w:rPr>
          <w:rFonts w:ascii="Trebuchet MS" w:hAnsi="Trebuchet MS"/>
          <w:b/>
          <w:sz w:val="20"/>
          <w:szCs w:val="20"/>
        </w:rPr>
        <w:br/>
      </w:r>
      <w:r w:rsidRPr="00015732">
        <w:rPr>
          <w:rFonts w:ascii="Trebuchet MS" w:hAnsi="Trebuchet MS"/>
          <w:sz w:val="20"/>
          <w:szCs w:val="20"/>
        </w:rPr>
        <w:t>z zastrzeżeniem ust. 2 poniżej.</w:t>
      </w:r>
    </w:p>
    <w:p w:rsidR="00334332" w:rsidRPr="00015732" w:rsidRDefault="00334332" w:rsidP="004946F0">
      <w:pPr>
        <w:numPr>
          <w:ilvl w:val="0"/>
          <w:numId w:val="28"/>
        </w:numPr>
        <w:tabs>
          <w:tab w:val="left" w:pos="810"/>
        </w:tabs>
        <w:jc w:val="both"/>
        <w:rPr>
          <w:rFonts w:ascii="Trebuchet MS" w:hAnsi="Trebuchet MS"/>
          <w:sz w:val="20"/>
          <w:szCs w:val="20"/>
        </w:rPr>
      </w:pPr>
      <w:r w:rsidRPr="00015732">
        <w:rPr>
          <w:rFonts w:ascii="Trebuchet MS" w:hAnsi="Trebuchet MS"/>
          <w:sz w:val="20"/>
          <w:szCs w:val="20"/>
        </w:rPr>
        <w:t>Umowa będzie obowiązywała do czasu zaistnienia jednego z dwóch zdarzeń:</w:t>
      </w:r>
    </w:p>
    <w:p w:rsidR="00334332" w:rsidRPr="00015732" w:rsidRDefault="00334332" w:rsidP="004946F0">
      <w:pPr>
        <w:numPr>
          <w:ilvl w:val="1"/>
          <w:numId w:val="28"/>
        </w:numPr>
        <w:tabs>
          <w:tab w:val="left" w:pos="810"/>
        </w:tabs>
        <w:jc w:val="both"/>
        <w:rPr>
          <w:rFonts w:ascii="Trebuchet MS" w:hAnsi="Trebuchet MS"/>
          <w:sz w:val="20"/>
          <w:szCs w:val="20"/>
        </w:rPr>
      </w:pPr>
      <w:r w:rsidRPr="00015732">
        <w:rPr>
          <w:rFonts w:ascii="Trebuchet MS" w:hAnsi="Trebuchet MS"/>
          <w:sz w:val="20"/>
          <w:szCs w:val="20"/>
        </w:rPr>
        <w:t>wykorzystania kwoty określonej w §2 ust.1 niniejszej umowy,</w:t>
      </w:r>
    </w:p>
    <w:p w:rsidR="00334332" w:rsidRDefault="00334332" w:rsidP="004946F0">
      <w:pPr>
        <w:numPr>
          <w:ilvl w:val="1"/>
          <w:numId w:val="28"/>
        </w:numPr>
        <w:tabs>
          <w:tab w:val="left" w:pos="810"/>
        </w:tabs>
        <w:jc w:val="both"/>
        <w:rPr>
          <w:rFonts w:ascii="Trebuchet MS" w:hAnsi="Trebuchet MS"/>
          <w:sz w:val="20"/>
          <w:szCs w:val="20"/>
        </w:rPr>
      </w:pPr>
      <w:r w:rsidRPr="00015732">
        <w:rPr>
          <w:rFonts w:ascii="Trebuchet MS" w:hAnsi="Trebuchet MS"/>
          <w:sz w:val="20"/>
          <w:szCs w:val="20"/>
        </w:rPr>
        <w:t>upływu terminu, na który umowa została zawarta w przypadku, jeżeli kwota §2 ust.1 nie zostanie wykorzystana.</w:t>
      </w:r>
    </w:p>
    <w:p w:rsidR="00357815" w:rsidRPr="00780DB9" w:rsidRDefault="00357815" w:rsidP="00357815">
      <w:pPr>
        <w:pStyle w:val="Bezodstpw"/>
        <w:numPr>
          <w:ilvl w:val="0"/>
          <w:numId w:val="28"/>
        </w:numPr>
        <w:suppressAutoHyphens/>
        <w:jc w:val="both"/>
        <w:rPr>
          <w:rFonts w:ascii="Trebuchet MS" w:hAnsi="Trebuchet MS"/>
          <w:sz w:val="20"/>
          <w:szCs w:val="20"/>
        </w:rPr>
      </w:pPr>
      <w:r w:rsidRPr="00780DB9">
        <w:rPr>
          <w:rFonts w:ascii="Trebuchet MS" w:hAnsi="Trebuchet MS"/>
          <w:sz w:val="20"/>
          <w:szCs w:val="20"/>
        </w:rPr>
        <w:t>W razie dostarczenia towaru o wartości nieznacznie przekraczającej</w:t>
      </w:r>
      <w:r w:rsidR="0001337D">
        <w:rPr>
          <w:rFonts w:ascii="Trebuchet MS" w:hAnsi="Trebuchet MS"/>
          <w:sz w:val="20"/>
          <w:szCs w:val="20"/>
        </w:rPr>
        <w:t xml:space="preserve"> łączną wartość netto, </w:t>
      </w:r>
      <w:r w:rsidRPr="00780DB9">
        <w:rPr>
          <w:rFonts w:ascii="Trebuchet MS" w:hAnsi="Trebuchet MS"/>
          <w:sz w:val="20"/>
          <w:szCs w:val="20"/>
        </w:rPr>
        <w:t>o której mowa w §2 ust. 1 umowy (nie więcej niż 5% łącz</w:t>
      </w:r>
      <w:r w:rsidR="0001337D">
        <w:rPr>
          <w:rFonts w:ascii="Trebuchet MS" w:hAnsi="Trebuchet MS"/>
          <w:sz w:val="20"/>
          <w:szCs w:val="20"/>
        </w:rPr>
        <w:t>nej wartości netto</w:t>
      </w:r>
      <w:r w:rsidRPr="00780DB9">
        <w:rPr>
          <w:rFonts w:ascii="Trebuchet MS" w:hAnsi="Trebuchet MS"/>
          <w:sz w:val="20"/>
          <w:szCs w:val="20"/>
        </w:rPr>
        <w:t xml:space="preserve">), Odbiorca może zdecydować o zwrocie Towaru lub rozliczyć dostawę na zasadach wynikających z niniejszej umowy. </w:t>
      </w:r>
    </w:p>
    <w:p w:rsidR="00DE2488" w:rsidRPr="00015732" w:rsidRDefault="00DE2488" w:rsidP="004946F0">
      <w:pPr>
        <w:numPr>
          <w:ilvl w:val="0"/>
          <w:numId w:val="28"/>
        </w:numPr>
        <w:tabs>
          <w:tab w:val="left" w:pos="810"/>
        </w:tabs>
        <w:jc w:val="both"/>
        <w:rPr>
          <w:rFonts w:ascii="Trebuchet MS" w:hAnsi="Trebuchet MS"/>
          <w:sz w:val="20"/>
          <w:szCs w:val="20"/>
        </w:rPr>
      </w:pPr>
      <w:r w:rsidRPr="00015732">
        <w:rPr>
          <w:rFonts w:ascii="Trebuchet MS" w:hAnsi="Trebuchet MS"/>
          <w:sz w:val="20"/>
          <w:szCs w:val="20"/>
        </w:rPr>
        <w:t xml:space="preserve">Odbiorca zastrzega sobie prawo do odstąpienia od umowy w przypadku naruszenia jej postanowień </w:t>
      </w:r>
      <w:r w:rsidRPr="00015732">
        <w:rPr>
          <w:rFonts w:ascii="Trebuchet MS" w:hAnsi="Trebuchet MS"/>
          <w:sz w:val="20"/>
          <w:szCs w:val="20"/>
        </w:rPr>
        <w:br/>
        <w:t xml:space="preserve">przez Dostawcę, w szczególności dwukrotnego niedostarczenia Towarów w terminie określonym </w:t>
      </w:r>
      <w:r w:rsidRPr="00015732">
        <w:rPr>
          <w:rFonts w:ascii="Trebuchet MS" w:hAnsi="Trebuchet MS"/>
          <w:sz w:val="20"/>
          <w:szCs w:val="20"/>
        </w:rPr>
        <w:br/>
        <w:t xml:space="preserve">w umowie lub dwukrotnego dostarczenia Towarów nienależytej jakości, w szczególności nie spełniającego parametrów wskazanych w Specyfikacji załączonej do niniejszej umowy. </w:t>
      </w:r>
    </w:p>
    <w:p w:rsidR="00DE2488" w:rsidRPr="00015732" w:rsidRDefault="00DE2488" w:rsidP="004946F0">
      <w:pPr>
        <w:numPr>
          <w:ilvl w:val="0"/>
          <w:numId w:val="28"/>
        </w:numPr>
        <w:tabs>
          <w:tab w:val="left" w:pos="810"/>
        </w:tabs>
        <w:jc w:val="both"/>
        <w:rPr>
          <w:rFonts w:ascii="Trebuchet MS" w:hAnsi="Trebuchet MS"/>
          <w:sz w:val="20"/>
          <w:szCs w:val="20"/>
        </w:rPr>
      </w:pPr>
      <w:r w:rsidRPr="00015732">
        <w:rPr>
          <w:rFonts w:ascii="Trebuchet MS" w:hAnsi="Trebuchet MS"/>
          <w:sz w:val="20"/>
          <w:szCs w:val="20"/>
        </w:rPr>
        <w:t>Uprawnienie do odstąpienia od umowy Odbiorca może wykonać w terminie 30 dni od daty wystąpienia zdarzenia stanowiącego podstawę odstąpienia.</w:t>
      </w:r>
    </w:p>
    <w:p w:rsidR="00861B78" w:rsidRPr="00015732" w:rsidRDefault="00861B78" w:rsidP="00861B78">
      <w:pPr>
        <w:tabs>
          <w:tab w:val="left" w:pos="810"/>
        </w:tabs>
        <w:rPr>
          <w:rFonts w:ascii="Trebuchet MS" w:hAnsi="Trebuchet MS"/>
          <w:sz w:val="20"/>
          <w:szCs w:val="20"/>
        </w:rPr>
      </w:pPr>
    </w:p>
    <w:p w:rsidR="0055338D" w:rsidRPr="00015732" w:rsidRDefault="0055338D" w:rsidP="0055338D">
      <w:pPr>
        <w:tabs>
          <w:tab w:val="left" w:pos="810"/>
        </w:tabs>
        <w:suppressAutoHyphens/>
        <w:jc w:val="center"/>
        <w:rPr>
          <w:rFonts w:ascii="Trebuchet MS" w:hAnsi="Trebuchet MS"/>
          <w:sz w:val="20"/>
          <w:szCs w:val="20"/>
          <w:lang w:eastAsia="ar-SA"/>
        </w:rPr>
      </w:pPr>
      <w:r w:rsidRPr="00015732">
        <w:rPr>
          <w:rFonts w:ascii="Trebuchet MS" w:hAnsi="Trebuchet MS"/>
          <w:sz w:val="20"/>
          <w:szCs w:val="20"/>
          <w:lang w:eastAsia="ar-SA"/>
        </w:rPr>
        <w:t>§8</w:t>
      </w:r>
    </w:p>
    <w:p w:rsidR="0055338D" w:rsidRPr="00015732" w:rsidRDefault="0055338D" w:rsidP="00432D05">
      <w:pPr>
        <w:suppressAutoHyphens/>
        <w:jc w:val="center"/>
        <w:rPr>
          <w:rFonts w:ascii="Trebuchet MS" w:hAnsi="Trebuchet MS"/>
          <w:sz w:val="20"/>
          <w:szCs w:val="20"/>
          <w:lang w:eastAsia="ar-SA"/>
        </w:rPr>
      </w:pPr>
      <w:r w:rsidRPr="00015732">
        <w:rPr>
          <w:rFonts w:ascii="Trebuchet MS" w:hAnsi="Trebuchet MS"/>
          <w:sz w:val="20"/>
          <w:szCs w:val="20"/>
          <w:lang w:eastAsia="ar-SA"/>
        </w:rPr>
        <w:t>Zmiana postanowień umowy</w:t>
      </w:r>
    </w:p>
    <w:p w:rsidR="0055338D" w:rsidRPr="00015732" w:rsidRDefault="0055338D" w:rsidP="00432D05">
      <w:pPr>
        <w:numPr>
          <w:ilvl w:val="0"/>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Dopuszczalna jest zmiana umowy bez przeprowadzenia nowego postępowania według zasad określonych w umowie, jeżeli konieczność wprowadzenia takich zmian wynika z następujących okoliczności:</w:t>
      </w:r>
    </w:p>
    <w:p w:rsidR="0055338D" w:rsidRPr="00015732" w:rsidRDefault="0055338D" w:rsidP="004946F0">
      <w:pPr>
        <w:numPr>
          <w:ilvl w:val="1"/>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zmiany terminu wykonania  umowy w następstwie siły wyższej, rozumianej jako wystąpienie zdarzenia bądź połączenia zdarzeń nadzwyczajnego/</w:t>
      </w:r>
      <w:proofErr w:type="spellStart"/>
      <w:r w:rsidRPr="00015732">
        <w:rPr>
          <w:rFonts w:ascii="Trebuchet MS" w:hAnsi="Trebuchet MS"/>
          <w:sz w:val="20"/>
          <w:szCs w:val="20"/>
          <w:lang w:eastAsia="ar-SA"/>
        </w:rPr>
        <w:t>ych</w:t>
      </w:r>
      <w:proofErr w:type="spellEnd"/>
      <w:r w:rsidRPr="00015732">
        <w:rPr>
          <w:rFonts w:ascii="Trebuchet MS" w:hAnsi="Trebuchet MS"/>
          <w:sz w:val="20"/>
          <w:szCs w:val="20"/>
          <w:lang w:eastAsia="ar-SA"/>
        </w:rPr>
        <w:t>, zewnętrznego/</w:t>
      </w:r>
      <w:proofErr w:type="spellStart"/>
      <w:r w:rsidRPr="00015732">
        <w:rPr>
          <w:rFonts w:ascii="Trebuchet MS" w:hAnsi="Trebuchet MS"/>
          <w:sz w:val="20"/>
          <w:szCs w:val="20"/>
          <w:lang w:eastAsia="ar-SA"/>
        </w:rPr>
        <w:t>ych</w:t>
      </w:r>
      <w:proofErr w:type="spellEnd"/>
      <w:r w:rsidRPr="00015732">
        <w:rPr>
          <w:rFonts w:ascii="Trebuchet MS" w:hAnsi="Trebuchet MS"/>
          <w:sz w:val="20"/>
          <w:szCs w:val="20"/>
          <w:lang w:eastAsia="ar-SA"/>
        </w:rPr>
        <w:t>, niemożliwego/</w:t>
      </w:r>
      <w:proofErr w:type="spellStart"/>
      <w:r w:rsidRPr="00015732">
        <w:rPr>
          <w:rFonts w:ascii="Trebuchet MS" w:hAnsi="Trebuchet MS"/>
          <w:sz w:val="20"/>
          <w:szCs w:val="20"/>
          <w:lang w:eastAsia="ar-SA"/>
        </w:rPr>
        <w:t>ych</w:t>
      </w:r>
      <w:proofErr w:type="spellEnd"/>
      <w:r w:rsidRPr="00015732">
        <w:rPr>
          <w:rFonts w:ascii="Trebuchet MS" w:hAnsi="Trebuchet MS"/>
          <w:sz w:val="20"/>
          <w:szCs w:val="20"/>
          <w:lang w:eastAsia="ar-SA"/>
        </w:rPr>
        <w:t xml:space="preserve"> do przewidzenia i zapobieżenia, którego/</w:t>
      </w:r>
      <w:proofErr w:type="spellStart"/>
      <w:r w:rsidRPr="00015732">
        <w:rPr>
          <w:rFonts w:ascii="Trebuchet MS" w:hAnsi="Trebuchet MS"/>
          <w:sz w:val="20"/>
          <w:szCs w:val="20"/>
          <w:lang w:eastAsia="ar-SA"/>
        </w:rPr>
        <w:t>ych</w:t>
      </w:r>
      <w:proofErr w:type="spellEnd"/>
      <w:r w:rsidRPr="00015732">
        <w:rPr>
          <w:rFonts w:ascii="Trebuchet MS" w:hAnsi="Trebuchet MS"/>
          <w:sz w:val="20"/>
          <w:szCs w:val="20"/>
          <w:lang w:eastAsia="ar-SA"/>
        </w:rPr>
        <w:t xml:space="preserve"> nie dało się uniknąć ani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55338D" w:rsidRPr="00015732" w:rsidRDefault="0055338D" w:rsidP="004946F0">
      <w:pPr>
        <w:numPr>
          <w:ilvl w:val="1"/>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 xml:space="preserve">zmiany wysokości wynagrodzenia Dostawcy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Dostawcy. Dostawca, o ile chce ubiegać się o zmianę wynagrodzenia zwróci się do Odbiorcy z wnioskiem, w którym wskaże zakres rzeczowy </w:t>
      </w:r>
      <w:r w:rsidRPr="00015732">
        <w:rPr>
          <w:rFonts w:ascii="Trebuchet MS" w:hAnsi="Trebuchet MS"/>
          <w:sz w:val="20"/>
          <w:szCs w:val="20"/>
          <w:lang w:eastAsia="ar-SA"/>
        </w:rPr>
        <w:lastRenderedPageBreak/>
        <w:t>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Odbiorcy;</w:t>
      </w:r>
    </w:p>
    <w:p w:rsidR="0055338D" w:rsidRPr="00015732" w:rsidRDefault="0055338D" w:rsidP="004946F0">
      <w:pPr>
        <w:numPr>
          <w:ilvl w:val="1"/>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Dostawcy do następstw zmienionego stanu prawnego;</w:t>
      </w:r>
    </w:p>
    <w:p w:rsidR="0055338D" w:rsidRPr="00015732" w:rsidRDefault="0055338D" w:rsidP="004946F0">
      <w:pPr>
        <w:numPr>
          <w:ilvl w:val="1"/>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 xml:space="preserve">zastąpienia Dostawcy, któremu Odbiorca udzielił zamówienia, nowym Dostawcą w wyniku sukcesji, wstępującemu w prawa i obowiązki Dostawcy, w następstwie przejęcia, połączenia, podziału, przekształcenia, upadłości, restrukturyzacji, dziedziczenia lub nabycia dotychczasowego Dostawcy lub jego przedsiębiorstwa, o ile nowy Dostawca spełnia warunki udziału w postępowaniu, nie zachodzą wobec niego podstawy wykluczenia wskazane w Specyfikacji oraz nie pociąga to za sobą innych istotnych zmian umowy, a także nie ma na celu uniknięcia stosowania przepisów prawa; </w:t>
      </w:r>
    </w:p>
    <w:p w:rsidR="0055338D" w:rsidRPr="00015732" w:rsidRDefault="0055338D" w:rsidP="004946F0">
      <w:pPr>
        <w:numPr>
          <w:ilvl w:val="1"/>
          <w:numId w:val="34"/>
        </w:numPr>
        <w:suppressAutoHyphens/>
        <w:jc w:val="both"/>
        <w:rPr>
          <w:rFonts w:ascii="Trebuchet MS" w:hAnsi="Trebuchet MS"/>
          <w:sz w:val="20"/>
          <w:szCs w:val="20"/>
          <w:lang w:eastAsia="ar-SA"/>
        </w:rPr>
      </w:pPr>
      <w:r w:rsidRPr="00015732">
        <w:rPr>
          <w:rFonts w:ascii="Trebuchet MS" w:hAnsi="Trebuchet MS"/>
          <w:sz w:val="20"/>
          <w:szCs w:val="20"/>
          <w:lang w:eastAsia="ar-SA"/>
        </w:rPr>
        <w:t>dopuszczalne są również zmiany umowy, których łączna wartość jest niższa niż 15% wartości pierwotnej umowy w przypadku zamówień na dostawy, a zmiany te nie powodują zmiany ogólnego charakteru umowy.</w:t>
      </w:r>
    </w:p>
    <w:p w:rsidR="0055338D" w:rsidRPr="00015732" w:rsidRDefault="0055338D" w:rsidP="00861B78">
      <w:pPr>
        <w:tabs>
          <w:tab w:val="left" w:pos="810"/>
        </w:tabs>
        <w:jc w:val="center"/>
        <w:rPr>
          <w:rFonts w:ascii="Trebuchet MS" w:hAnsi="Trebuchet MS"/>
          <w:sz w:val="20"/>
          <w:szCs w:val="20"/>
        </w:rPr>
      </w:pPr>
    </w:p>
    <w:p w:rsidR="00DE2488" w:rsidRPr="00015732" w:rsidRDefault="00DE2488" w:rsidP="00861B78">
      <w:pPr>
        <w:tabs>
          <w:tab w:val="left" w:pos="810"/>
        </w:tabs>
        <w:jc w:val="center"/>
        <w:rPr>
          <w:rFonts w:ascii="Trebuchet MS" w:hAnsi="Trebuchet MS"/>
          <w:sz w:val="20"/>
          <w:szCs w:val="20"/>
        </w:rPr>
      </w:pPr>
      <w:r w:rsidRPr="00015732">
        <w:rPr>
          <w:rFonts w:ascii="Trebuchet MS" w:hAnsi="Trebuchet MS"/>
          <w:sz w:val="20"/>
          <w:szCs w:val="20"/>
        </w:rPr>
        <w:t>§</w:t>
      </w:r>
      <w:r w:rsidR="0055338D" w:rsidRPr="00015732">
        <w:rPr>
          <w:rFonts w:ascii="Trebuchet MS" w:hAnsi="Trebuchet MS"/>
          <w:sz w:val="20"/>
          <w:szCs w:val="20"/>
        </w:rPr>
        <w:t>9</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Kary umowne</w:t>
      </w:r>
    </w:p>
    <w:p w:rsidR="004946F0" w:rsidRPr="00015732" w:rsidRDefault="00DE2488" w:rsidP="004946F0">
      <w:pPr>
        <w:pStyle w:val="Akapitzlist"/>
        <w:numPr>
          <w:ilvl w:val="0"/>
          <w:numId w:val="37"/>
        </w:numPr>
        <w:tabs>
          <w:tab w:val="left" w:pos="426"/>
        </w:tabs>
        <w:jc w:val="both"/>
        <w:rPr>
          <w:rFonts w:ascii="Trebuchet MS" w:hAnsi="Trebuchet MS"/>
          <w:sz w:val="20"/>
          <w:szCs w:val="20"/>
        </w:rPr>
      </w:pPr>
      <w:r w:rsidRPr="00015732">
        <w:rPr>
          <w:rFonts w:ascii="Trebuchet MS" w:hAnsi="Trebuchet MS"/>
          <w:sz w:val="20"/>
          <w:szCs w:val="20"/>
        </w:rPr>
        <w:t xml:space="preserve">Odbiorca może naliczyć Dostawcy kary </w:t>
      </w:r>
      <w:r w:rsidR="006A6297" w:rsidRPr="00015732">
        <w:rPr>
          <w:rFonts w:ascii="Trebuchet MS" w:hAnsi="Trebuchet MS"/>
          <w:sz w:val="20"/>
          <w:szCs w:val="20"/>
        </w:rPr>
        <w:t>umowne za każdy dzień zwłoki</w:t>
      </w:r>
      <w:r w:rsidRPr="00015732">
        <w:rPr>
          <w:rFonts w:ascii="Trebuchet MS" w:hAnsi="Trebuchet MS"/>
          <w:sz w:val="20"/>
          <w:szCs w:val="20"/>
        </w:rPr>
        <w:t xml:space="preserve"> w dostawie lub w realizacji obowiązków wynikających z reklamacji dostawy lub z rękojmi lub z gwarancji, w wysokości 0,2% </w:t>
      </w:r>
      <w:r w:rsidRPr="00015732">
        <w:rPr>
          <w:rFonts w:ascii="Trebuchet MS" w:hAnsi="Trebuchet MS"/>
          <w:sz w:val="20"/>
          <w:szCs w:val="20"/>
        </w:rPr>
        <w:br/>
        <w:t>wartości partii Towaru netto, którego dostawa jest spóźniona lub co do któr</w:t>
      </w:r>
      <w:r w:rsidR="004946F0" w:rsidRPr="00015732">
        <w:rPr>
          <w:rFonts w:ascii="Trebuchet MS" w:hAnsi="Trebuchet MS"/>
          <w:sz w:val="20"/>
          <w:szCs w:val="20"/>
        </w:rPr>
        <w:t xml:space="preserve">ej moją zostać wykonane przez </w:t>
      </w:r>
      <w:r w:rsidRPr="00015732">
        <w:rPr>
          <w:rFonts w:ascii="Trebuchet MS" w:hAnsi="Trebuchet MS"/>
          <w:sz w:val="20"/>
          <w:szCs w:val="20"/>
        </w:rPr>
        <w:t xml:space="preserve">Dostawcę ww. obowiązki umowne, niezależnie od faktu poniesienia i </w:t>
      </w:r>
      <w:r w:rsidR="004946F0" w:rsidRPr="00015732">
        <w:rPr>
          <w:rFonts w:ascii="Trebuchet MS" w:hAnsi="Trebuchet MS"/>
          <w:sz w:val="20"/>
          <w:szCs w:val="20"/>
        </w:rPr>
        <w:t xml:space="preserve">wysokości ewentualnej szkody  </w:t>
      </w:r>
      <w:r w:rsidR="004946F0" w:rsidRPr="00015732">
        <w:rPr>
          <w:rFonts w:ascii="Trebuchet MS" w:hAnsi="Trebuchet MS"/>
          <w:sz w:val="20"/>
          <w:szCs w:val="20"/>
        </w:rPr>
        <w:br/>
      </w:r>
      <w:r w:rsidRPr="00015732">
        <w:rPr>
          <w:rFonts w:ascii="Trebuchet MS" w:hAnsi="Trebuchet MS"/>
          <w:sz w:val="20"/>
          <w:szCs w:val="20"/>
        </w:rPr>
        <w:t xml:space="preserve">Odbiorcy. </w:t>
      </w:r>
    </w:p>
    <w:p w:rsidR="004946F0" w:rsidRPr="00015732" w:rsidRDefault="00DE2488" w:rsidP="004946F0">
      <w:pPr>
        <w:pStyle w:val="Akapitzlist"/>
        <w:numPr>
          <w:ilvl w:val="0"/>
          <w:numId w:val="37"/>
        </w:numPr>
        <w:tabs>
          <w:tab w:val="left" w:pos="426"/>
        </w:tabs>
        <w:jc w:val="both"/>
        <w:rPr>
          <w:rFonts w:ascii="Trebuchet MS" w:hAnsi="Trebuchet MS"/>
          <w:sz w:val="20"/>
          <w:szCs w:val="20"/>
        </w:rPr>
      </w:pPr>
      <w:r w:rsidRPr="00015732">
        <w:rPr>
          <w:rFonts w:ascii="Trebuchet MS" w:hAnsi="Trebuchet MS"/>
          <w:sz w:val="20"/>
          <w:szCs w:val="20"/>
        </w:rPr>
        <w:t>W prz</w:t>
      </w:r>
      <w:r w:rsidR="006A6297" w:rsidRPr="00015732">
        <w:rPr>
          <w:rFonts w:ascii="Trebuchet MS" w:hAnsi="Trebuchet MS"/>
          <w:sz w:val="20"/>
          <w:szCs w:val="20"/>
        </w:rPr>
        <w:t>ypadku zwłoki przekraczającej</w:t>
      </w:r>
      <w:r w:rsidRPr="00015732">
        <w:rPr>
          <w:rFonts w:ascii="Trebuchet MS" w:hAnsi="Trebuchet MS"/>
          <w:sz w:val="20"/>
          <w:szCs w:val="20"/>
        </w:rPr>
        <w:t xml:space="preserve"> 3 dni, Odbiorca może zamówić Towar u dowolnego innego dostawcy na koszt i ryzyko Dostawcy. Odbiorca powiadomi Dostawcę mailem o fakcie dokonania zamówienia zastępczego. W sytuacji opisanej w zdaniu poprzednim, od momentu powiadomienia Dostawcy e-mailem o wykonaniu zastępczym, Odbiorca nie jest zobowiązany do zapłaty za wykonanie danego zamówienia przez Dostawcę ani do przyjęcia danej dostawy.</w:t>
      </w:r>
    </w:p>
    <w:p w:rsidR="004946F0" w:rsidRPr="00015732" w:rsidRDefault="00DE2488" w:rsidP="004946F0">
      <w:pPr>
        <w:pStyle w:val="Akapitzlist"/>
        <w:numPr>
          <w:ilvl w:val="0"/>
          <w:numId w:val="37"/>
        </w:numPr>
        <w:tabs>
          <w:tab w:val="left" w:pos="426"/>
        </w:tabs>
        <w:jc w:val="both"/>
        <w:rPr>
          <w:rFonts w:ascii="Trebuchet MS" w:hAnsi="Trebuchet MS"/>
          <w:sz w:val="20"/>
          <w:szCs w:val="20"/>
        </w:rPr>
      </w:pPr>
      <w:r w:rsidRPr="00015732">
        <w:rPr>
          <w:rFonts w:ascii="Trebuchet MS" w:hAnsi="Trebuchet MS"/>
          <w:sz w:val="20"/>
          <w:szCs w:val="20"/>
        </w:rPr>
        <w:t xml:space="preserve">W przypadku odstąpienia od umowy z przyczyn leżących po stronie Dostawcy, Dostawca zapłaci Odbiorcy karę umowną w wysokości 20 % kwoty o której mowa w § 2 ust. 1 umowy, niezależnie </w:t>
      </w:r>
      <w:r w:rsidRPr="00015732">
        <w:rPr>
          <w:rFonts w:ascii="Trebuchet MS" w:hAnsi="Trebuchet MS"/>
          <w:sz w:val="20"/>
          <w:szCs w:val="20"/>
        </w:rPr>
        <w:br/>
        <w:t>od faktu poniesienia lub wysokości ewentualnej szkody Odbiorcy. Jednocześnie Odbiorca zastrzega sobie prawo dochodzenia pełnego odszkodowania niezależnie od zastrzeżonej kary umownej.</w:t>
      </w:r>
    </w:p>
    <w:p w:rsidR="00DE2488" w:rsidRPr="00015732" w:rsidRDefault="00DE2488" w:rsidP="004946F0">
      <w:pPr>
        <w:pStyle w:val="Akapitzlist"/>
        <w:numPr>
          <w:ilvl w:val="0"/>
          <w:numId w:val="37"/>
        </w:numPr>
        <w:tabs>
          <w:tab w:val="left" w:pos="426"/>
        </w:tabs>
        <w:jc w:val="both"/>
        <w:rPr>
          <w:rFonts w:ascii="Trebuchet MS" w:hAnsi="Trebuchet MS"/>
          <w:sz w:val="20"/>
          <w:szCs w:val="20"/>
        </w:rPr>
      </w:pPr>
      <w:r w:rsidRPr="00015732">
        <w:rPr>
          <w:rFonts w:ascii="Trebuchet MS" w:hAnsi="Trebuchet MS"/>
          <w:sz w:val="20"/>
          <w:szCs w:val="20"/>
        </w:rPr>
        <w:t>Zapłata kary umownej za odstąpienie, nie zwalnia Dostawcy z obowiązku zap</w:t>
      </w:r>
      <w:r w:rsidR="006A6297" w:rsidRPr="00015732">
        <w:rPr>
          <w:rFonts w:ascii="Trebuchet MS" w:hAnsi="Trebuchet MS"/>
          <w:sz w:val="20"/>
          <w:szCs w:val="20"/>
        </w:rPr>
        <w:t xml:space="preserve">łaty kary umownej </w:t>
      </w:r>
      <w:r w:rsidR="006A6297" w:rsidRPr="00015732">
        <w:rPr>
          <w:rFonts w:ascii="Trebuchet MS" w:hAnsi="Trebuchet MS"/>
          <w:sz w:val="20"/>
          <w:szCs w:val="20"/>
        </w:rPr>
        <w:br/>
        <w:t>za zwłokę</w:t>
      </w:r>
      <w:r w:rsidRPr="00015732">
        <w:rPr>
          <w:rFonts w:ascii="Trebuchet MS" w:hAnsi="Trebuchet MS"/>
          <w:sz w:val="20"/>
          <w:szCs w:val="20"/>
        </w:rPr>
        <w:t xml:space="preserve"> naliczanej do daty złożenia przez Odbiorcę oświadczenia o odstąpieniu lub powiadomienia </w:t>
      </w:r>
      <w:r w:rsidR="00945EA0">
        <w:rPr>
          <w:rFonts w:ascii="Trebuchet MS" w:hAnsi="Trebuchet MS"/>
          <w:sz w:val="20"/>
          <w:szCs w:val="20"/>
        </w:rPr>
        <w:br/>
      </w:r>
      <w:r w:rsidRPr="00015732">
        <w:rPr>
          <w:rFonts w:ascii="Trebuchet MS" w:hAnsi="Trebuchet MS"/>
          <w:sz w:val="20"/>
          <w:szCs w:val="20"/>
        </w:rPr>
        <w:t>o wykonaniu zastępczym.</w:t>
      </w:r>
    </w:p>
    <w:p w:rsidR="00432D05" w:rsidRDefault="00432D05" w:rsidP="00DE2488">
      <w:pPr>
        <w:tabs>
          <w:tab w:val="left" w:pos="810"/>
        </w:tabs>
        <w:jc w:val="center"/>
        <w:rPr>
          <w:rFonts w:ascii="Trebuchet MS" w:hAnsi="Trebuchet MS"/>
          <w:sz w:val="20"/>
          <w:szCs w:val="20"/>
        </w:rPr>
      </w:pP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w:t>
      </w:r>
      <w:r w:rsidR="00072AA2" w:rsidRPr="00015732">
        <w:rPr>
          <w:rFonts w:ascii="Trebuchet MS" w:hAnsi="Trebuchet MS"/>
          <w:sz w:val="20"/>
          <w:szCs w:val="20"/>
        </w:rPr>
        <w:t>10</w:t>
      </w:r>
    </w:p>
    <w:p w:rsidR="00DE2488" w:rsidRPr="00015732" w:rsidRDefault="00DE2488" w:rsidP="00DE2488">
      <w:pPr>
        <w:tabs>
          <w:tab w:val="left" w:pos="810"/>
        </w:tabs>
        <w:jc w:val="center"/>
        <w:rPr>
          <w:rFonts w:ascii="Trebuchet MS" w:hAnsi="Trebuchet MS"/>
          <w:sz w:val="20"/>
          <w:szCs w:val="20"/>
        </w:rPr>
      </w:pPr>
      <w:r w:rsidRPr="00015732">
        <w:rPr>
          <w:rFonts w:ascii="Trebuchet MS" w:hAnsi="Trebuchet MS"/>
          <w:sz w:val="20"/>
          <w:szCs w:val="20"/>
        </w:rPr>
        <w:t>Postanowienia końcowe</w:t>
      </w:r>
    </w:p>
    <w:p w:rsidR="00DE2488" w:rsidRPr="00015732" w:rsidRDefault="00DE2488" w:rsidP="004946F0">
      <w:pPr>
        <w:numPr>
          <w:ilvl w:val="0"/>
          <w:numId w:val="29"/>
        </w:numPr>
        <w:tabs>
          <w:tab w:val="left" w:pos="810"/>
        </w:tabs>
        <w:jc w:val="both"/>
        <w:rPr>
          <w:rFonts w:ascii="Trebuchet MS" w:hAnsi="Trebuchet MS"/>
          <w:sz w:val="20"/>
          <w:szCs w:val="20"/>
        </w:rPr>
      </w:pPr>
      <w:r w:rsidRPr="00015732">
        <w:rPr>
          <w:rFonts w:ascii="Trebuchet MS" w:hAnsi="Trebuchet MS"/>
          <w:sz w:val="20"/>
          <w:szCs w:val="20"/>
        </w:rPr>
        <w:t xml:space="preserve">W sprawach nieuregulowanych niniejszą umową mają zastosowanie przepisy Kodeksu Cywilnego. </w:t>
      </w:r>
    </w:p>
    <w:p w:rsidR="00DE2488" w:rsidRPr="00015732" w:rsidRDefault="00DE2488" w:rsidP="004946F0">
      <w:pPr>
        <w:numPr>
          <w:ilvl w:val="0"/>
          <w:numId w:val="29"/>
        </w:numPr>
        <w:tabs>
          <w:tab w:val="left" w:pos="810"/>
        </w:tabs>
        <w:jc w:val="both"/>
        <w:rPr>
          <w:rFonts w:ascii="Trebuchet MS" w:hAnsi="Trebuchet MS"/>
          <w:sz w:val="20"/>
          <w:szCs w:val="20"/>
        </w:rPr>
      </w:pPr>
      <w:r w:rsidRPr="00015732">
        <w:rPr>
          <w:rFonts w:ascii="Trebuchet MS" w:hAnsi="Trebuchet MS"/>
          <w:sz w:val="20"/>
          <w:szCs w:val="20"/>
        </w:rPr>
        <w:t>W przypadku ewentualnych sporów mogących wyniknąć z wykonywania niniejszej Umowy, strony zobowiązują się do rozstrzygnięcia ich na drodze wzajemnego porozumienia, a w przypadku braku porozumienia, skierują spory na drogę postępowania sądowego według właściwości sądu siedziby Odbiorcy.</w:t>
      </w:r>
    </w:p>
    <w:p w:rsidR="00DE2488" w:rsidRPr="00015732" w:rsidRDefault="00DE2488" w:rsidP="004946F0">
      <w:pPr>
        <w:numPr>
          <w:ilvl w:val="0"/>
          <w:numId w:val="29"/>
        </w:numPr>
        <w:tabs>
          <w:tab w:val="left" w:pos="810"/>
        </w:tabs>
        <w:jc w:val="both"/>
        <w:rPr>
          <w:rFonts w:ascii="Trebuchet MS" w:hAnsi="Trebuchet MS"/>
          <w:sz w:val="20"/>
          <w:szCs w:val="20"/>
        </w:rPr>
      </w:pPr>
      <w:r w:rsidRPr="00015732">
        <w:rPr>
          <w:rFonts w:ascii="Trebuchet MS" w:hAnsi="Trebuchet MS"/>
          <w:sz w:val="20"/>
          <w:szCs w:val="20"/>
        </w:rPr>
        <w:t>Wszelkie zmiany treści niniejszej umowy wymagają dla swej ważności formy pisemnej w postaci</w:t>
      </w:r>
      <w:r w:rsidRPr="00015732">
        <w:rPr>
          <w:rFonts w:ascii="Trebuchet MS" w:hAnsi="Trebuchet MS"/>
          <w:sz w:val="20"/>
          <w:szCs w:val="20"/>
        </w:rPr>
        <w:br/>
        <w:t>aneksu podpisanego przez dwie strony.</w:t>
      </w:r>
    </w:p>
    <w:p w:rsidR="00DE2488" w:rsidRPr="00015732" w:rsidRDefault="00DE2488" w:rsidP="004946F0">
      <w:pPr>
        <w:numPr>
          <w:ilvl w:val="0"/>
          <w:numId w:val="29"/>
        </w:numPr>
        <w:tabs>
          <w:tab w:val="left" w:pos="426"/>
          <w:tab w:val="left" w:pos="810"/>
        </w:tabs>
        <w:jc w:val="both"/>
        <w:rPr>
          <w:rFonts w:ascii="Trebuchet MS" w:hAnsi="Trebuchet MS"/>
          <w:sz w:val="20"/>
          <w:szCs w:val="20"/>
        </w:rPr>
      </w:pPr>
      <w:r w:rsidRPr="00015732">
        <w:rPr>
          <w:rFonts w:ascii="Trebuchet MS" w:hAnsi="Trebuchet MS"/>
          <w:sz w:val="20"/>
          <w:szCs w:val="20"/>
        </w:rPr>
        <w:t>Umowę sporządzono w 3 jednobrzmiących egzemplarzach, 2 egzemplarze dla Odbiorcy, 1 egzemplarz dla Dostawcy.</w:t>
      </w:r>
    </w:p>
    <w:p w:rsidR="00DE2488" w:rsidRPr="00015732" w:rsidRDefault="00DE2488" w:rsidP="00DE2488">
      <w:pPr>
        <w:tabs>
          <w:tab w:val="left" w:pos="810"/>
        </w:tabs>
        <w:jc w:val="both"/>
        <w:rPr>
          <w:rFonts w:ascii="Trebuchet MS" w:hAnsi="Trebuchet MS"/>
          <w:sz w:val="20"/>
          <w:szCs w:val="20"/>
        </w:rPr>
      </w:pPr>
    </w:p>
    <w:p w:rsidR="00DE2488" w:rsidRPr="00015732" w:rsidRDefault="00DE2488" w:rsidP="00DE2488">
      <w:pPr>
        <w:tabs>
          <w:tab w:val="left" w:pos="810"/>
        </w:tabs>
        <w:jc w:val="both"/>
        <w:rPr>
          <w:rFonts w:ascii="Trebuchet MS" w:hAnsi="Trebuchet MS"/>
          <w:sz w:val="20"/>
          <w:szCs w:val="20"/>
        </w:rPr>
      </w:pPr>
    </w:p>
    <w:p w:rsidR="00DE2488" w:rsidRPr="00015732" w:rsidRDefault="00DE2488" w:rsidP="00DE2488">
      <w:pPr>
        <w:tabs>
          <w:tab w:val="left" w:pos="810"/>
        </w:tabs>
        <w:jc w:val="both"/>
        <w:rPr>
          <w:rFonts w:ascii="Trebuchet MS" w:hAnsi="Trebuchet MS"/>
          <w:sz w:val="20"/>
          <w:szCs w:val="20"/>
        </w:rPr>
      </w:pPr>
    </w:p>
    <w:p w:rsidR="00DE2488" w:rsidRPr="00015732" w:rsidRDefault="00DE2488" w:rsidP="00DE2488">
      <w:pPr>
        <w:ind w:left="708" w:firstLine="708"/>
        <w:rPr>
          <w:rFonts w:ascii="Trebuchet MS" w:hAnsi="Trebuchet MS"/>
          <w:sz w:val="20"/>
          <w:szCs w:val="20"/>
        </w:rPr>
      </w:pPr>
      <w:r w:rsidRPr="00015732">
        <w:rPr>
          <w:rFonts w:ascii="Trebuchet MS" w:hAnsi="Trebuchet MS"/>
          <w:b/>
          <w:sz w:val="20"/>
          <w:szCs w:val="20"/>
        </w:rPr>
        <w:t>ODBIORCA</w:t>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r>
      <w:r w:rsidRPr="00015732">
        <w:rPr>
          <w:rFonts w:ascii="Trebuchet MS" w:hAnsi="Trebuchet MS"/>
          <w:b/>
          <w:sz w:val="20"/>
          <w:szCs w:val="20"/>
        </w:rPr>
        <w:tab/>
        <w:t>DOSTAWCA</w:t>
      </w:r>
    </w:p>
    <w:p w:rsidR="00DE2488" w:rsidRPr="00015732" w:rsidRDefault="00DE2488" w:rsidP="00DE2488">
      <w:pPr>
        <w:jc w:val="center"/>
        <w:rPr>
          <w:rFonts w:ascii="Trebuchet MS" w:hAnsi="Trebuchet MS"/>
          <w:sz w:val="20"/>
          <w:szCs w:val="20"/>
        </w:rPr>
      </w:pPr>
    </w:p>
    <w:p w:rsidR="00DE2488" w:rsidRPr="00015732" w:rsidRDefault="00DE2488" w:rsidP="00DE2488">
      <w:pPr>
        <w:tabs>
          <w:tab w:val="left" w:pos="8080"/>
        </w:tabs>
        <w:jc w:val="right"/>
        <w:rPr>
          <w:rFonts w:ascii="Trebuchet MS" w:hAnsi="Trebuchet MS"/>
          <w:b/>
          <w:sz w:val="20"/>
          <w:szCs w:val="20"/>
        </w:rPr>
      </w:pPr>
    </w:p>
    <w:p w:rsidR="00DE2488" w:rsidRPr="00015732" w:rsidRDefault="00DE2488" w:rsidP="00DE2488">
      <w:pPr>
        <w:tabs>
          <w:tab w:val="left" w:pos="8080"/>
        </w:tabs>
        <w:jc w:val="right"/>
        <w:rPr>
          <w:rFonts w:ascii="Trebuchet MS" w:hAnsi="Trebuchet MS"/>
          <w:b/>
          <w:sz w:val="20"/>
          <w:szCs w:val="20"/>
        </w:rPr>
      </w:pPr>
    </w:p>
    <w:p w:rsidR="00DE2488" w:rsidRPr="00015732" w:rsidRDefault="00DE2488" w:rsidP="00DE2488">
      <w:pPr>
        <w:tabs>
          <w:tab w:val="left" w:pos="8080"/>
        </w:tabs>
        <w:jc w:val="right"/>
        <w:rPr>
          <w:rFonts w:ascii="Trebuchet MS" w:hAnsi="Trebuchet MS"/>
          <w:b/>
          <w:sz w:val="20"/>
          <w:szCs w:val="20"/>
        </w:rPr>
      </w:pPr>
    </w:p>
    <w:p w:rsidR="000302CF" w:rsidRPr="00015732" w:rsidRDefault="000302CF" w:rsidP="003D3595">
      <w:pPr>
        <w:rPr>
          <w:rFonts w:ascii="Trebuchet MS" w:hAnsi="Trebuchet MS"/>
          <w:sz w:val="20"/>
          <w:szCs w:val="20"/>
        </w:rPr>
      </w:pPr>
    </w:p>
    <w:sectPr w:rsidR="000302CF" w:rsidRPr="00015732" w:rsidSect="00613C11">
      <w:headerReference w:type="even" r:id="rId28"/>
      <w:headerReference w:type="default" r:id="rId29"/>
      <w:footerReference w:type="even" r:id="rId30"/>
      <w:footerReference w:type="default" r:id="rId31"/>
      <w:pgSz w:w="11906" w:h="16838"/>
      <w:pgMar w:top="1418" w:right="746" w:bottom="53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B09" w:rsidRDefault="00DA1B09">
      <w:r>
        <w:separator/>
      </w:r>
    </w:p>
  </w:endnote>
  <w:endnote w:type="continuationSeparator" w:id="0">
    <w:p w:rsidR="00DA1B09" w:rsidRDefault="00DA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EE"/>
    <w:family w:val="moder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E5D67" w:rsidRDefault="00FE5D67" w:rsidP="008507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B09" w:rsidRDefault="00DA1B09">
      <w:r>
        <w:separator/>
      </w:r>
    </w:p>
  </w:footnote>
  <w:footnote w:type="continuationSeparator" w:id="0">
    <w:p w:rsidR="00DA1B09" w:rsidRDefault="00DA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E5D67" w:rsidRDefault="00FE5D6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5D469D">
      <w:rPr>
        <w:rStyle w:val="Numerstrony"/>
        <w:i/>
        <w:noProof/>
      </w:rPr>
      <w:t>1</w:t>
    </w:r>
    <w:r>
      <w:rPr>
        <w:rStyle w:val="Numerstrony"/>
        <w:i/>
      </w:rPr>
      <w:fldChar w:fldCharType="end"/>
    </w:r>
  </w:p>
  <w:p w:rsidR="00FE5D67" w:rsidRPr="002A6F74" w:rsidRDefault="00FE5D67" w:rsidP="00780DB9">
    <w:pPr>
      <w:pStyle w:val="Nagwek"/>
      <w:ind w:right="360"/>
      <w:rPr>
        <w:sz w:val="20"/>
      </w:rPr>
    </w:pPr>
    <w:r w:rsidRPr="002A6F74">
      <w:rPr>
        <w:sz w:val="20"/>
      </w:rPr>
      <w:t>PWiK Sp. z o.o. w Rudzie Śląskiej -</w:t>
    </w:r>
    <w:r>
      <w:rPr>
        <w:sz w:val="20"/>
      </w:rPr>
      <w:t xml:space="preserve"> Specyfikacja  nr ref. OZ/261/31-OZ</w:t>
    </w:r>
    <w:r w:rsidRPr="002A6F74">
      <w:rPr>
        <w:sz w:val="20"/>
      </w:rPr>
      <w:t>/</w:t>
    </w:r>
    <w:r>
      <w:rPr>
        <w:sz w:val="20"/>
      </w:rPr>
      <w:t>PN/2024</w:t>
    </w:r>
    <w:r w:rsidRPr="002A6F74">
      <w:rPr>
        <w:sz w:val="20"/>
      </w:rPr>
      <w:t xml:space="preserve"> </w:t>
    </w:r>
  </w:p>
  <w:p w:rsidR="00FE5D67" w:rsidRDefault="00FE5D67">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E5D67" w:rsidRDefault="00FE5D67">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5D469D">
      <w:rPr>
        <w:rStyle w:val="Numerstrony"/>
        <w:i/>
        <w:noProof/>
      </w:rPr>
      <w:t>18</w:t>
    </w:r>
    <w:r>
      <w:rPr>
        <w:rStyle w:val="Numerstrony"/>
        <w:i/>
      </w:rPr>
      <w:fldChar w:fldCharType="end"/>
    </w:r>
  </w:p>
  <w:p w:rsidR="00FE5D67" w:rsidRPr="002A6F74" w:rsidRDefault="00FE5D67" w:rsidP="00313C1E">
    <w:pPr>
      <w:pStyle w:val="Nagwek"/>
      <w:ind w:right="360"/>
      <w:rPr>
        <w:sz w:val="20"/>
      </w:rPr>
    </w:pPr>
    <w:r w:rsidRPr="002A6F74">
      <w:rPr>
        <w:sz w:val="20"/>
      </w:rPr>
      <w:t>PWiK Sp. z o.o. w Rudzie Śląskiej -</w:t>
    </w:r>
    <w:r>
      <w:rPr>
        <w:sz w:val="20"/>
      </w:rPr>
      <w:t xml:space="preserve"> Specyfikacja  nr ref. OZ/261/31-OZ</w:t>
    </w:r>
    <w:r w:rsidRPr="002A6F74">
      <w:rPr>
        <w:sz w:val="20"/>
      </w:rPr>
      <w:t>/</w:t>
    </w:r>
    <w:r>
      <w:rPr>
        <w:sz w:val="20"/>
      </w:rPr>
      <w:t>PN/2024</w:t>
    </w:r>
    <w:r w:rsidRPr="002A6F74">
      <w:rPr>
        <w:sz w:val="20"/>
      </w:rPr>
      <w:t xml:space="preserve"> </w:t>
    </w:r>
  </w:p>
  <w:p w:rsidR="00FE5D67" w:rsidRPr="00E244DC" w:rsidRDefault="00FE5D67">
    <w:pPr>
      <w:rPr>
        <w:rFonts w:ascii="Trebuchet MS" w:hAnsi="Trebuchet MS"/>
      </w:rPr>
    </w:pP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E5D67" w:rsidRDefault="00FE5D67" w:rsidP="0085070F">
    <w:pPr>
      <w:pStyle w:val="Nagwek"/>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7" w:rsidRDefault="00FE5D67"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D469D">
      <w:rPr>
        <w:rStyle w:val="Numerstrony"/>
        <w:noProof/>
      </w:rPr>
      <w:t>21</w:t>
    </w:r>
    <w:r>
      <w:rPr>
        <w:rStyle w:val="Numerstrony"/>
      </w:rPr>
      <w:fldChar w:fldCharType="end"/>
    </w:r>
  </w:p>
  <w:p w:rsidR="00FE5D67" w:rsidRPr="002A6F74" w:rsidRDefault="00FE5D67" w:rsidP="00313C1E">
    <w:pPr>
      <w:pStyle w:val="Nagwek"/>
      <w:ind w:right="360"/>
      <w:rPr>
        <w:sz w:val="20"/>
      </w:rPr>
    </w:pPr>
    <w:r w:rsidRPr="002A6F74">
      <w:rPr>
        <w:sz w:val="20"/>
      </w:rPr>
      <w:t>PWiK Sp. z o.o. w Rudzie Śląskiej -</w:t>
    </w:r>
    <w:r>
      <w:rPr>
        <w:sz w:val="20"/>
      </w:rPr>
      <w:t xml:space="preserve"> Specyfikacja  nr ref. OZ/261/31-OZ</w:t>
    </w:r>
    <w:r w:rsidRPr="002A6F74">
      <w:rPr>
        <w:sz w:val="20"/>
      </w:rPr>
      <w:t>/</w:t>
    </w:r>
    <w:r>
      <w:rPr>
        <w:sz w:val="20"/>
      </w:rPr>
      <w:t>PN/2024</w:t>
    </w:r>
    <w:r w:rsidRPr="002A6F74">
      <w:rPr>
        <w:sz w:val="20"/>
      </w:rPr>
      <w:t xml:space="preserve"> </w:t>
    </w:r>
  </w:p>
  <w:p w:rsidR="00FE5D67" w:rsidRDefault="00FE5D67" w:rsidP="00E244DC">
    <w:pPr>
      <w:pStyle w:val="Nagwek"/>
      <w:ind w:right="360"/>
    </w:pPr>
    <w:r w:rsidRPr="00E244DC">
      <w:rPr>
        <w:rFonts w:ascii="Trebuchet MS" w:hAnsi="Trebuchet MS"/>
      </w:rPr>
      <w:tab/>
    </w:r>
    <w:r w:rsidRPr="00E244DC">
      <w:rPr>
        <w:rFonts w:ascii="Trebuchet MS" w:hAnsi="Trebuchet MS"/>
      </w:rPr>
      <w:tab/>
    </w:r>
    <w:r w:rsidRPr="00E244DC">
      <w:rPr>
        <w:rFonts w:ascii="Trebuchet MS" w:hAnsi="Trebuchet MS"/>
      </w:rPr>
      <w:tab/>
    </w:r>
    <w:r w:rsidRPr="00E244DC">
      <w:rPr>
        <w:rFonts w:ascii="Trebuchet MS" w:hAnsi="Trebuchet M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i w:val="0"/>
        <w:sz w:val="22"/>
        <w:szCs w:val="22"/>
      </w:rPr>
    </w:lvl>
  </w:abstractNum>
  <w:abstractNum w:abstractNumId="1" w15:restartNumberingAfterBreak="0">
    <w:nsid w:val="00000004"/>
    <w:multiLevelType w:val="multilevel"/>
    <w:tmpl w:val="1E5E4A40"/>
    <w:name w:val="WW8Num4"/>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5"/>
    <w:multiLevelType w:val="multilevel"/>
    <w:tmpl w:val="00000005"/>
    <w:name w:val="WW8Num5"/>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0000007"/>
    <w:multiLevelType w:val="multilevel"/>
    <w:tmpl w:val="00000007"/>
    <w:name w:val="WW8Num7"/>
    <w:lvl w:ilvl="0">
      <w:start w:val="3"/>
      <w:numFmt w:val="decimal"/>
      <w:lvlText w:val="%1."/>
      <w:lvlJc w:val="left"/>
      <w:pPr>
        <w:tabs>
          <w:tab w:val="num" w:pos="360"/>
        </w:tabs>
        <w:ind w:left="360" w:hanging="360"/>
      </w:pPr>
      <w:rPr>
        <w:rFonts w:ascii="Symbol" w:hAnsi="Symbol" w:cs="Symbol" w:hint="default"/>
        <w:color w:val="auto"/>
        <w:sz w:val="22"/>
        <w:szCs w:val="22"/>
      </w:rPr>
    </w:lvl>
    <w:lvl w:ilvl="1">
      <w:start w:val="1"/>
      <w:numFmt w:val="decimal"/>
      <w:lvlText w:val="%1.%2."/>
      <w:lvlJc w:val="left"/>
      <w:pPr>
        <w:tabs>
          <w:tab w:val="num" w:pos="360"/>
        </w:tabs>
        <w:ind w:left="360" w:hanging="360"/>
      </w:pPr>
      <w:rPr>
        <w:rFonts w:ascii="Symbol" w:hAnsi="Symbol" w:cs="Symbol" w:hint="default"/>
        <w:color w:val="auto"/>
        <w:sz w:val="22"/>
        <w:szCs w:val="22"/>
      </w:rPr>
    </w:lvl>
    <w:lvl w:ilvl="2">
      <w:start w:val="1"/>
      <w:numFmt w:val="decimal"/>
      <w:lvlText w:val="%1.%2.%3."/>
      <w:lvlJc w:val="left"/>
      <w:pPr>
        <w:tabs>
          <w:tab w:val="num" w:pos="720"/>
        </w:tabs>
        <w:ind w:left="720" w:hanging="720"/>
      </w:pPr>
      <w:rPr>
        <w:rFonts w:ascii="Symbol" w:hAnsi="Symbol" w:cs="Symbol" w:hint="default"/>
        <w:color w:val="auto"/>
        <w:sz w:val="22"/>
        <w:szCs w:val="22"/>
      </w:rPr>
    </w:lvl>
    <w:lvl w:ilvl="3">
      <w:start w:val="1"/>
      <w:numFmt w:val="decimal"/>
      <w:lvlText w:val="%1.%2.%3.%4."/>
      <w:lvlJc w:val="left"/>
      <w:pPr>
        <w:tabs>
          <w:tab w:val="num" w:pos="720"/>
        </w:tabs>
        <w:ind w:left="720" w:hanging="720"/>
      </w:pPr>
      <w:rPr>
        <w:rFonts w:ascii="Symbol" w:hAnsi="Symbol" w:cs="Symbol" w:hint="default"/>
        <w:color w:val="auto"/>
        <w:sz w:val="22"/>
        <w:szCs w:val="22"/>
      </w:rPr>
    </w:lvl>
    <w:lvl w:ilvl="4">
      <w:start w:val="1"/>
      <w:numFmt w:val="decimal"/>
      <w:lvlText w:val="%1.%2.%3.%4.%5."/>
      <w:lvlJc w:val="left"/>
      <w:pPr>
        <w:tabs>
          <w:tab w:val="num" w:pos="1080"/>
        </w:tabs>
        <w:ind w:left="1080" w:hanging="1080"/>
      </w:pPr>
      <w:rPr>
        <w:rFonts w:ascii="Symbol" w:hAnsi="Symbol" w:cs="Symbol" w:hint="default"/>
        <w:color w:val="auto"/>
        <w:sz w:val="22"/>
        <w:szCs w:val="22"/>
      </w:rPr>
    </w:lvl>
    <w:lvl w:ilvl="5">
      <w:start w:val="1"/>
      <w:numFmt w:val="decimal"/>
      <w:lvlText w:val="%1.%2.%3.%4.%5.%6."/>
      <w:lvlJc w:val="left"/>
      <w:pPr>
        <w:tabs>
          <w:tab w:val="num" w:pos="1080"/>
        </w:tabs>
        <w:ind w:left="1080" w:hanging="1080"/>
      </w:pPr>
      <w:rPr>
        <w:rFonts w:ascii="Symbol" w:hAnsi="Symbol" w:cs="Symbol" w:hint="default"/>
        <w:color w:val="auto"/>
        <w:sz w:val="22"/>
        <w:szCs w:val="22"/>
      </w:rPr>
    </w:lvl>
    <w:lvl w:ilvl="6">
      <w:start w:val="1"/>
      <w:numFmt w:val="decimal"/>
      <w:lvlText w:val="%1.%2.%3.%4.%5.%6.%7."/>
      <w:lvlJc w:val="left"/>
      <w:pPr>
        <w:tabs>
          <w:tab w:val="num" w:pos="1440"/>
        </w:tabs>
        <w:ind w:left="1440" w:hanging="1440"/>
      </w:pPr>
      <w:rPr>
        <w:rFonts w:ascii="Symbol" w:hAnsi="Symbol" w:cs="Symbol" w:hint="default"/>
        <w:color w:val="auto"/>
        <w:sz w:val="22"/>
        <w:szCs w:val="22"/>
      </w:rPr>
    </w:lvl>
    <w:lvl w:ilvl="7">
      <w:start w:val="1"/>
      <w:numFmt w:val="decimal"/>
      <w:lvlText w:val="%1.%2.%3.%4.%5.%6.%7.%8."/>
      <w:lvlJc w:val="left"/>
      <w:pPr>
        <w:tabs>
          <w:tab w:val="num" w:pos="1440"/>
        </w:tabs>
        <w:ind w:left="1440" w:hanging="1440"/>
      </w:pPr>
      <w:rPr>
        <w:rFonts w:ascii="Symbol" w:hAnsi="Symbol" w:cs="Symbol" w:hint="default"/>
        <w:color w:val="auto"/>
        <w:sz w:val="22"/>
        <w:szCs w:val="22"/>
      </w:rPr>
    </w:lvl>
    <w:lvl w:ilvl="8">
      <w:start w:val="1"/>
      <w:numFmt w:val="decimal"/>
      <w:lvlText w:val="%1.%2.%3.%4.%5.%6.%7.%8.%9."/>
      <w:lvlJc w:val="left"/>
      <w:pPr>
        <w:tabs>
          <w:tab w:val="num" w:pos="1800"/>
        </w:tabs>
        <w:ind w:left="1800" w:hanging="1800"/>
      </w:pPr>
      <w:rPr>
        <w:rFonts w:ascii="Symbol" w:hAnsi="Symbol" w:cs="Symbol" w:hint="default"/>
        <w:color w:val="auto"/>
        <w:sz w:val="22"/>
        <w:szCs w:val="22"/>
      </w:rPr>
    </w:lvl>
  </w:abstractNum>
  <w:abstractNum w:abstractNumId="4"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14"/>
    <w:multiLevelType w:val="singleLevel"/>
    <w:tmpl w:val="801E919C"/>
    <w:name w:val="WW8Num20"/>
    <w:lvl w:ilvl="0">
      <w:start w:val="1"/>
      <w:numFmt w:val="decimal"/>
      <w:lvlText w:val="%1."/>
      <w:lvlJc w:val="left"/>
      <w:pPr>
        <w:tabs>
          <w:tab w:val="num" w:pos="360"/>
        </w:tabs>
        <w:ind w:left="360" w:hanging="360"/>
      </w:pPr>
      <w:rPr>
        <w:b w:val="0"/>
        <w:i w:val="0"/>
        <w:sz w:val="20"/>
        <w:szCs w:val="20"/>
      </w:rPr>
    </w:lvl>
  </w:abstractNum>
  <w:abstractNum w:abstractNumId="6"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7" w15:restartNumberingAfterBreak="0">
    <w:nsid w:val="00000016"/>
    <w:multiLevelType w:val="singleLevel"/>
    <w:tmpl w:val="5C163902"/>
    <w:name w:val="WW8Num22"/>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7"/>
    <w:multiLevelType w:val="singleLevel"/>
    <w:tmpl w:val="FF6EA53A"/>
    <w:name w:val="WW8Num23"/>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8"/>
    <w:multiLevelType w:val="singleLevel"/>
    <w:tmpl w:val="E3F274F8"/>
    <w:name w:val="WW8Num24"/>
    <w:lvl w:ilvl="0">
      <w:start w:val="1"/>
      <w:numFmt w:val="decimal"/>
      <w:lvlText w:val="%1."/>
      <w:lvlJc w:val="left"/>
      <w:pPr>
        <w:tabs>
          <w:tab w:val="num" w:pos="720"/>
        </w:tabs>
        <w:ind w:left="720" w:hanging="360"/>
      </w:pPr>
      <w:rPr>
        <w:rFonts w:ascii="Trebuchet MS" w:eastAsia="Times New Roman" w:hAnsi="Trebuchet MS" w:cs="Times New Roman"/>
        <w:color w:val="auto"/>
        <w:sz w:val="20"/>
        <w:szCs w:val="20"/>
      </w:rPr>
    </w:lvl>
  </w:abstractNum>
  <w:abstractNum w:abstractNumId="10" w15:restartNumberingAfterBreak="0">
    <w:nsid w:val="00000019"/>
    <w:multiLevelType w:val="singleLevel"/>
    <w:tmpl w:val="4EC0B5E6"/>
    <w:name w:val="WW8Num25"/>
    <w:lvl w:ilvl="0">
      <w:start w:val="1"/>
      <w:numFmt w:val="decimal"/>
      <w:lvlText w:val="%1."/>
      <w:lvlJc w:val="left"/>
      <w:pPr>
        <w:tabs>
          <w:tab w:val="num" w:pos="360"/>
        </w:tabs>
        <w:ind w:left="360" w:hanging="360"/>
      </w:pPr>
      <w:rPr>
        <w:rFonts w:ascii="Trebuchet MS" w:eastAsia="Times New Roman" w:hAnsi="Trebuchet MS" w:cs="Times New Roman" w:hint="default"/>
        <w:b/>
        <w:sz w:val="20"/>
        <w:szCs w:val="20"/>
      </w:rPr>
    </w:lvl>
  </w:abstractNum>
  <w:abstractNum w:abstractNumId="11" w15:restartNumberingAfterBreak="0">
    <w:nsid w:val="0000001B"/>
    <w:multiLevelType w:val="multilevel"/>
    <w:tmpl w:val="782CB9B8"/>
    <w:name w:val="WW8Num27"/>
    <w:lvl w:ilvl="0">
      <w:start w:val="1"/>
      <w:numFmt w:val="decimal"/>
      <w:lvlText w:val="%1."/>
      <w:lvlJc w:val="left"/>
      <w:pPr>
        <w:tabs>
          <w:tab w:val="num" w:pos="360"/>
        </w:tabs>
        <w:ind w:left="360" w:hanging="360"/>
      </w:pPr>
      <w:rPr>
        <w:rFonts w:ascii="Times New Roman" w:eastAsia="Calibri" w:hAnsi="Times New Roman" w:cs="Times New Roman"/>
        <w:b/>
        <w:i w:val="0"/>
        <w:sz w:val="22"/>
        <w:szCs w:val="22"/>
      </w:rPr>
    </w:lvl>
    <w:lvl w:ilvl="1">
      <w:start w:val="1"/>
      <w:numFmt w:val="decimal"/>
      <w:lvlText w:val="%2."/>
      <w:lvlJc w:val="left"/>
      <w:pPr>
        <w:tabs>
          <w:tab w:val="num" w:pos="1353"/>
        </w:tabs>
        <w:ind w:left="1353"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00000026"/>
    <w:multiLevelType w:val="multilevel"/>
    <w:tmpl w:val="FE76C39C"/>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2B"/>
    <w:multiLevelType w:val="multilevel"/>
    <w:tmpl w:val="CB92487E"/>
    <w:name w:val="WW8Num43"/>
    <w:lvl w:ilvl="0">
      <w:start w:val="1"/>
      <w:numFmt w:val="lowerLetter"/>
      <w:lvlText w:val="%1)"/>
      <w:lvlJc w:val="left"/>
      <w:pPr>
        <w:tabs>
          <w:tab w:val="num" w:pos="720"/>
        </w:tabs>
        <w:ind w:left="720" w:hanging="360"/>
      </w:pPr>
      <w:rPr>
        <w:rFonts w:ascii="Times New Roman" w:eastAsia="Times New Roman" w:hAnsi="Times New Roman" w:cs="Times New Roman"/>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8"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181578"/>
    <w:multiLevelType w:val="hybridMultilevel"/>
    <w:tmpl w:val="97E6F0F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1D1E4DDF"/>
    <w:multiLevelType w:val="hybridMultilevel"/>
    <w:tmpl w:val="987EA9DA"/>
    <w:lvl w:ilvl="0" w:tplc="C0A40252">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2BDF4C7C"/>
    <w:multiLevelType w:val="multilevel"/>
    <w:tmpl w:val="EE6A228E"/>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2F172FA0"/>
    <w:multiLevelType w:val="hybridMultilevel"/>
    <w:tmpl w:val="C096B684"/>
    <w:lvl w:ilvl="0" w:tplc="666A75C6">
      <w:start w:val="1"/>
      <w:numFmt w:val="decimal"/>
      <w:lvlText w:val="%1."/>
      <w:lvlJc w:val="left"/>
      <w:pPr>
        <w:tabs>
          <w:tab w:val="num" w:pos="360"/>
        </w:tabs>
        <w:ind w:left="36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28" w15:restartNumberingAfterBreak="0">
    <w:nsid w:val="325B0D7C"/>
    <w:multiLevelType w:val="multilevel"/>
    <w:tmpl w:val="AD5AED28"/>
    <w:lvl w:ilvl="0">
      <w:start w:val="1"/>
      <w:numFmt w:val="decimal"/>
      <w:lvlText w:val="%1."/>
      <w:lvlJc w:val="left"/>
      <w:pPr>
        <w:tabs>
          <w:tab w:val="num" w:pos="360"/>
        </w:tabs>
        <w:ind w:left="360" w:hanging="360"/>
      </w:pPr>
      <w:rPr>
        <w:b w:val="0"/>
        <w:sz w:val="18"/>
        <w:szCs w:val="18"/>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335A3172"/>
    <w:multiLevelType w:val="multilevel"/>
    <w:tmpl w:val="2ADA3730"/>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900393E"/>
    <w:multiLevelType w:val="hybridMultilevel"/>
    <w:tmpl w:val="D93EA214"/>
    <w:lvl w:ilvl="0" w:tplc="4AA4E092">
      <w:start w:val="1"/>
      <w:numFmt w:val="decimal"/>
      <w:lvlText w:val="%1."/>
      <w:lvlJc w:val="left"/>
      <w:pPr>
        <w:tabs>
          <w:tab w:val="num" w:pos="360"/>
        </w:tabs>
        <w:ind w:left="360" w:hanging="360"/>
      </w:pPr>
      <w:rPr>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FFE7789"/>
    <w:multiLevelType w:val="multilevel"/>
    <w:tmpl w:val="E1062806"/>
    <w:name w:val="WW8Num233"/>
    <w:lvl w:ilvl="0">
      <w:start w:val="1"/>
      <w:numFmt w:val="decimal"/>
      <w:lvlText w:val="%1."/>
      <w:lvlJc w:val="left"/>
      <w:pPr>
        <w:tabs>
          <w:tab w:val="num" w:pos="360"/>
        </w:tabs>
        <w:ind w:left="360" w:hanging="360"/>
      </w:pPr>
      <w:rPr>
        <w:rFonts w:ascii="Trebuchet MS" w:eastAsia="Times New Roman" w:hAnsi="Trebuchet MS" w:cs="Times New Roman" w:hint="default"/>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2EE4065"/>
    <w:multiLevelType w:val="hybridMultilevel"/>
    <w:tmpl w:val="F20E9626"/>
    <w:lvl w:ilvl="0" w:tplc="B6A2F562">
      <w:start w:val="1"/>
      <w:numFmt w:val="decimal"/>
      <w:lvlText w:val="%1."/>
      <w:lvlJc w:val="left"/>
      <w:pPr>
        <w:tabs>
          <w:tab w:val="num" w:pos="360"/>
        </w:tabs>
        <w:ind w:left="360" w:hanging="360"/>
      </w:pPr>
      <w:rPr>
        <w:rFonts w:ascii="Trebuchet MS" w:eastAsia="Times New Roman" w:hAnsi="Trebuchet MS" w:cs="Times New Roman"/>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7FC1BA7"/>
    <w:multiLevelType w:val="hybridMultilevel"/>
    <w:tmpl w:val="01F212C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58AA44A7"/>
    <w:multiLevelType w:val="hybridMultilevel"/>
    <w:tmpl w:val="136EEB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BC84623"/>
    <w:multiLevelType w:val="hybridMultilevel"/>
    <w:tmpl w:val="3EFA600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5C7A09DA"/>
    <w:multiLevelType w:val="hybridMultilevel"/>
    <w:tmpl w:val="EB8E24EA"/>
    <w:lvl w:ilvl="0" w:tplc="ACB8A10A">
      <w:start w:val="1"/>
      <w:numFmt w:val="decimal"/>
      <w:lvlText w:val="%1."/>
      <w:lvlJc w:val="left"/>
      <w:pPr>
        <w:tabs>
          <w:tab w:val="num" w:pos="510"/>
        </w:tabs>
        <w:ind w:left="510" w:hanging="39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DF7137E"/>
    <w:multiLevelType w:val="hybridMultilevel"/>
    <w:tmpl w:val="2D36DAE0"/>
    <w:lvl w:ilvl="0" w:tplc="76700F54">
      <w:start w:val="1"/>
      <w:numFmt w:val="decimal"/>
      <w:pStyle w:val="1"/>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F62AC9"/>
    <w:multiLevelType w:val="hybridMultilevel"/>
    <w:tmpl w:val="0764016E"/>
    <w:lvl w:ilvl="0" w:tplc="1C28876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63E460F1"/>
    <w:multiLevelType w:val="multilevel"/>
    <w:tmpl w:val="F184E974"/>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C205E6"/>
    <w:multiLevelType w:val="hybridMultilevel"/>
    <w:tmpl w:val="3060374A"/>
    <w:lvl w:ilvl="0" w:tplc="7744F61A">
      <w:start w:val="1"/>
      <w:numFmt w:val="decimal"/>
      <w:lvlText w:val="%1."/>
      <w:lvlJc w:val="left"/>
      <w:pPr>
        <w:tabs>
          <w:tab w:val="num" w:pos="510"/>
        </w:tabs>
        <w:ind w:left="510" w:hanging="51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BC40BDD"/>
    <w:multiLevelType w:val="hybridMultilevel"/>
    <w:tmpl w:val="951A8CF6"/>
    <w:lvl w:ilvl="0" w:tplc="FFFFFFFF">
      <w:start w:val="4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14"/>
        </w:tabs>
        <w:ind w:left="1014" w:hanging="360"/>
      </w:pPr>
      <w:rPr>
        <w:rFonts w:ascii="Courier New" w:hAnsi="Courier New" w:cs="Courier New" w:hint="default"/>
      </w:rPr>
    </w:lvl>
    <w:lvl w:ilvl="2" w:tplc="04150005" w:tentative="1">
      <w:start w:val="1"/>
      <w:numFmt w:val="bullet"/>
      <w:lvlText w:val=""/>
      <w:lvlJc w:val="left"/>
      <w:pPr>
        <w:tabs>
          <w:tab w:val="num" w:pos="1734"/>
        </w:tabs>
        <w:ind w:left="1734" w:hanging="360"/>
      </w:pPr>
      <w:rPr>
        <w:rFonts w:ascii="Wingdings" w:hAnsi="Wingdings" w:hint="default"/>
      </w:rPr>
    </w:lvl>
    <w:lvl w:ilvl="3" w:tplc="04150001" w:tentative="1">
      <w:start w:val="1"/>
      <w:numFmt w:val="bullet"/>
      <w:lvlText w:val=""/>
      <w:lvlJc w:val="left"/>
      <w:pPr>
        <w:tabs>
          <w:tab w:val="num" w:pos="2454"/>
        </w:tabs>
        <w:ind w:left="2454" w:hanging="360"/>
      </w:pPr>
      <w:rPr>
        <w:rFonts w:ascii="Symbol" w:hAnsi="Symbol" w:hint="default"/>
      </w:rPr>
    </w:lvl>
    <w:lvl w:ilvl="4" w:tplc="04150003" w:tentative="1">
      <w:start w:val="1"/>
      <w:numFmt w:val="bullet"/>
      <w:lvlText w:val="o"/>
      <w:lvlJc w:val="left"/>
      <w:pPr>
        <w:tabs>
          <w:tab w:val="num" w:pos="3174"/>
        </w:tabs>
        <w:ind w:left="3174" w:hanging="360"/>
      </w:pPr>
      <w:rPr>
        <w:rFonts w:ascii="Courier New" w:hAnsi="Courier New" w:cs="Courier New" w:hint="default"/>
      </w:rPr>
    </w:lvl>
    <w:lvl w:ilvl="5" w:tplc="04150005" w:tentative="1">
      <w:start w:val="1"/>
      <w:numFmt w:val="bullet"/>
      <w:lvlText w:val=""/>
      <w:lvlJc w:val="left"/>
      <w:pPr>
        <w:tabs>
          <w:tab w:val="num" w:pos="3894"/>
        </w:tabs>
        <w:ind w:left="3894" w:hanging="360"/>
      </w:pPr>
      <w:rPr>
        <w:rFonts w:ascii="Wingdings" w:hAnsi="Wingdings" w:hint="default"/>
      </w:rPr>
    </w:lvl>
    <w:lvl w:ilvl="6" w:tplc="04150001" w:tentative="1">
      <w:start w:val="1"/>
      <w:numFmt w:val="bullet"/>
      <w:lvlText w:val=""/>
      <w:lvlJc w:val="left"/>
      <w:pPr>
        <w:tabs>
          <w:tab w:val="num" w:pos="4614"/>
        </w:tabs>
        <w:ind w:left="4614" w:hanging="360"/>
      </w:pPr>
      <w:rPr>
        <w:rFonts w:ascii="Symbol" w:hAnsi="Symbol" w:hint="default"/>
      </w:rPr>
    </w:lvl>
    <w:lvl w:ilvl="7" w:tplc="04150003" w:tentative="1">
      <w:start w:val="1"/>
      <w:numFmt w:val="bullet"/>
      <w:lvlText w:val="o"/>
      <w:lvlJc w:val="left"/>
      <w:pPr>
        <w:tabs>
          <w:tab w:val="num" w:pos="5334"/>
        </w:tabs>
        <w:ind w:left="5334" w:hanging="360"/>
      </w:pPr>
      <w:rPr>
        <w:rFonts w:ascii="Courier New" w:hAnsi="Courier New" w:cs="Courier New" w:hint="default"/>
      </w:rPr>
    </w:lvl>
    <w:lvl w:ilvl="8" w:tplc="04150005" w:tentative="1">
      <w:start w:val="1"/>
      <w:numFmt w:val="bullet"/>
      <w:lvlText w:val=""/>
      <w:lvlJc w:val="left"/>
      <w:pPr>
        <w:tabs>
          <w:tab w:val="num" w:pos="6054"/>
        </w:tabs>
        <w:ind w:left="6054" w:hanging="360"/>
      </w:pPr>
      <w:rPr>
        <w:rFonts w:ascii="Wingdings" w:hAnsi="Wingdings" w:hint="default"/>
      </w:rPr>
    </w:lvl>
  </w:abstractNum>
  <w:abstractNum w:abstractNumId="47" w15:restartNumberingAfterBreak="0">
    <w:nsid w:val="6C497405"/>
    <w:multiLevelType w:val="hybridMultilevel"/>
    <w:tmpl w:val="10608F1C"/>
    <w:lvl w:ilvl="0" w:tplc="0415000F">
      <w:start w:val="1"/>
      <w:numFmt w:val="decimal"/>
      <w:lvlText w:val="%1."/>
      <w:lvlJc w:val="left"/>
      <w:pPr>
        <w:ind w:left="360" w:hanging="360"/>
      </w:pPr>
      <w:rPr>
        <w:rFonts w:hint="default"/>
        <w:b w:val="0"/>
        <w:i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41"/>
  </w:num>
  <w:num w:numId="3">
    <w:abstractNumId w:val="9"/>
  </w:num>
  <w:num w:numId="4">
    <w:abstractNumId w:val="8"/>
  </w:num>
  <w:num w:numId="5">
    <w:abstractNumId w:val="27"/>
  </w:num>
  <w:num w:numId="6">
    <w:abstractNumId w:val="19"/>
  </w:num>
  <w:num w:numId="7">
    <w:abstractNumId w:val="40"/>
  </w:num>
  <w:num w:numId="8">
    <w:abstractNumId w:val="30"/>
  </w:num>
  <w:num w:numId="9">
    <w:abstractNumId w:val="11"/>
  </w:num>
  <w:num w:numId="10">
    <w:abstractNumId w:val="10"/>
  </w:num>
  <w:num w:numId="11">
    <w:abstractNumId w:val="49"/>
  </w:num>
  <w:num w:numId="12">
    <w:abstractNumId w:val="31"/>
  </w:num>
  <w:num w:numId="13">
    <w:abstractNumId w:val="18"/>
  </w:num>
  <w:num w:numId="14">
    <w:abstractNumId w:val="22"/>
  </w:num>
  <w:num w:numId="15">
    <w:abstractNumId w:val="5"/>
  </w:num>
  <w:num w:numId="16">
    <w:abstractNumId w:val="7"/>
  </w:num>
  <w:num w:numId="17">
    <w:abstractNumId w:val="29"/>
  </w:num>
  <w:num w:numId="18">
    <w:abstractNumId w:val="21"/>
  </w:num>
  <w:num w:numId="19">
    <w:abstractNumId w:val="33"/>
  </w:num>
  <w:num w:numId="20">
    <w:abstractNumId w:val="43"/>
  </w:num>
  <w:num w:numId="21">
    <w:abstractNumId w:val="39"/>
  </w:num>
  <w:num w:numId="22">
    <w:abstractNumId w:val="44"/>
  </w:num>
  <w:num w:numId="23">
    <w:abstractNumId w:val="42"/>
  </w:num>
  <w:num w:numId="24">
    <w:abstractNumId w:val="20"/>
  </w:num>
  <w:num w:numId="25">
    <w:abstractNumId w:val="38"/>
  </w:num>
  <w:num w:numId="26">
    <w:abstractNumId w:val="26"/>
  </w:num>
  <w:num w:numId="27">
    <w:abstractNumId w:val="32"/>
  </w:num>
  <w:num w:numId="28">
    <w:abstractNumId w:val="36"/>
  </w:num>
  <w:num w:numId="29">
    <w:abstractNumId w:val="35"/>
  </w:num>
  <w:num w:numId="30">
    <w:abstractNumId w:val="46"/>
  </w:num>
  <w:num w:numId="31">
    <w:abstractNumId w:val="48"/>
  </w:num>
  <w:num w:numId="32">
    <w:abstractNumId w:val="13"/>
  </w:num>
  <w:num w:numId="33">
    <w:abstractNumId w:val="25"/>
  </w:num>
  <w:num w:numId="34">
    <w:abstractNumId w:val="28"/>
  </w:num>
  <w:num w:numId="35">
    <w:abstractNumId w:val="47"/>
  </w:num>
  <w:num w:numId="36">
    <w:abstractNumId w:val="45"/>
  </w:num>
  <w:num w:numId="37">
    <w:abstractNumId w:val="3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1B6E"/>
    <w:rsid w:val="00004CBF"/>
    <w:rsid w:val="00005A4B"/>
    <w:rsid w:val="00005F1A"/>
    <w:rsid w:val="00006360"/>
    <w:rsid w:val="00007B5B"/>
    <w:rsid w:val="00010913"/>
    <w:rsid w:val="00011631"/>
    <w:rsid w:val="0001298F"/>
    <w:rsid w:val="0001337D"/>
    <w:rsid w:val="00015001"/>
    <w:rsid w:val="00015732"/>
    <w:rsid w:val="00016941"/>
    <w:rsid w:val="00016A62"/>
    <w:rsid w:val="00016A66"/>
    <w:rsid w:val="00016F35"/>
    <w:rsid w:val="00021053"/>
    <w:rsid w:val="00021342"/>
    <w:rsid w:val="00023427"/>
    <w:rsid w:val="000242F7"/>
    <w:rsid w:val="00026D24"/>
    <w:rsid w:val="000279B3"/>
    <w:rsid w:val="000302CF"/>
    <w:rsid w:val="00030754"/>
    <w:rsid w:val="00030D32"/>
    <w:rsid w:val="00032ADF"/>
    <w:rsid w:val="00034089"/>
    <w:rsid w:val="00034215"/>
    <w:rsid w:val="0003422C"/>
    <w:rsid w:val="00034EAF"/>
    <w:rsid w:val="00041A59"/>
    <w:rsid w:val="0004333F"/>
    <w:rsid w:val="00043739"/>
    <w:rsid w:val="0004377B"/>
    <w:rsid w:val="00044B0E"/>
    <w:rsid w:val="00046B4C"/>
    <w:rsid w:val="00047200"/>
    <w:rsid w:val="00047865"/>
    <w:rsid w:val="00047DD4"/>
    <w:rsid w:val="0005044E"/>
    <w:rsid w:val="00050D50"/>
    <w:rsid w:val="000514DC"/>
    <w:rsid w:val="00053F80"/>
    <w:rsid w:val="00054339"/>
    <w:rsid w:val="00054FFC"/>
    <w:rsid w:val="000553E5"/>
    <w:rsid w:val="000571F0"/>
    <w:rsid w:val="000577A2"/>
    <w:rsid w:val="00060DE9"/>
    <w:rsid w:val="00060DF8"/>
    <w:rsid w:val="00060FBC"/>
    <w:rsid w:val="00061DDB"/>
    <w:rsid w:val="0006499D"/>
    <w:rsid w:val="00064C6D"/>
    <w:rsid w:val="00065396"/>
    <w:rsid w:val="000655AE"/>
    <w:rsid w:val="00065BB2"/>
    <w:rsid w:val="00065F56"/>
    <w:rsid w:val="0006635E"/>
    <w:rsid w:val="00067EC8"/>
    <w:rsid w:val="000718AE"/>
    <w:rsid w:val="0007298D"/>
    <w:rsid w:val="00072AA2"/>
    <w:rsid w:val="00072BBA"/>
    <w:rsid w:val="000752F8"/>
    <w:rsid w:val="000762C0"/>
    <w:rsid w:val="0007788E"/>
    <w:rsid w:val="00080CE9"/>
    <w:rsid w:val="000810D6"/>
    <w:rsid w:val="000811B3"/>
    <w:rsid w:val="00081928"/>
    <w:rsid w:val="00082570"/>
    <w:rsid w:val="00082AE7"/>
    <w:rsid w:val="00084E86"/>
    <w:rsid w:val="00086A38"/>
    <w:rsid w:val="00086FD4"/>
    <w:rsid w:val="00093A19"/>
    <w:rsid w:val="00094EF5"/>
    <w:rsid w:val="00095322"/>
    <w:rsid w:val="00095B97"/>
    <w:rsid w:val="000969C8"/>
    <w:rsid w:val="00096BDC"/>
    <w:rsid w:val="00096E38"/>
    <w:rsid w:val="00097BE8"/>
    <w:rsid w:val="000A06F1"/>
    <w:rsid w:val="000A1BAD"/>
    <w:rsid w:val="000A307F"/>
    <w:rsid w:val="000A37EF"/>
    <w:rsid w:val="000A3B42"/>
    <w:rsid w:val="000A3D02"/>
    <w:rsid w:val="000A3DEB"/>
    <w:rsid w:val="000A4C3C"/>
    <w:rsid w:val="000A4FE8"/>
    <w:rsid w:val="000A7320"/>
    <w:rsid w:val="000B21D9"/>
    <w:rsid w:val="000B2283"/>
    <w:rsid w:val="000B2E12"/>
    <w:rsid w:val="000B3A71"/>
    <w:rsid w:val="000B3CA5"/>
    <w:rsid w:val="000B53C3"/>
    <w:rsid w:val="000B7298"/>
    <w:rsid w:val="000B7632"/>
    <w:rsid w:val="000C2F6D"/>
    <w:rsid w:val="000C41C9"/>
    <w:rsid w:val="000C434E"/>
    <w:rsid w:val="000C4718"/>
    <w:rsid w:val="000C5A37"/>
    <w:rsid w:val="000C5B9B"/>
    <w:rsid w:val="000C7781"/>
    <w:rsid w:val="000D0EE8"/>
    <w:rsid w:val="000D117D"/>
    <w:rsid w:val="000D17A3"/>
    <w:rsid w:val="000D1C5C"/>
    <w:rsid w:val="000D2B67"/>
    <w:rsid w:val="000D3756"/>
    <w:rsid w:val="000D4934"/>
    <w:rsid w:val="000D6823"/>
    <w:rsid w:val="000D6F98"/>
    <w:rsid w:val="000E527B"/>
    <w:rsid w:val="000F2458"/>
    <w:rsid w:val="000F30EF"/>
    <w:rsid w:val="000F7438"/>
    <w:rsid w:val="00100342"/>
    <w:rsid w:val="001034F7"/>
    <w:rsid w:val="00103F49"/>
    <w:rsid w:val="001041A0"/>
    <w:rsid w:val="00104E44"/>
    <w:rsid w:val="00106B6E"/>
    <w:rsid w:val="001071EE"/>
    <w:rsid w:val="001076B5"/>
    <w:rsid w:val="001100C1"/>
    <w:rsid w:val="001110C3"/>
    <w:rsid w:val="00112FA8"/>
    <w:rsid w:val="00113252"/>
    <w:rsid w:val="001136B8"/>
    <w:rsid w:val="001139B6"/>
    <w:rsid w:val="00113F3F"/>
    <w:rsid w:val="001155AA"/>
    <w:rsid w:val="00115E61"/>
    <w:rsid w:val="00116FB5"/>
    <w:rsid w:val="00121209"/>
    <w:rsid w:val="00121F25"/>
    <w:rsid w:val="0012319E"/>
    <w:rsid w:val="00126B53"/>
    <w:rsid w:val="001273FE"/>
    <w:rsid w:val="00127FF7"/>
    <w:rsid w:val="001307C3"/>
    <w:rsid w:val="00130F94"/>
    <w:rsid w:val="00132A1A"/>
    <w:rsid w:val="00132BCE"/>
    <w:rsid w:val="001346B0"/>
    <w:rsid w:val="001359E9"/>
    <w:rsid w:val="00135C95"/>
    <w:rsid w:val="00135E83"/>
    <w:rsid w:val="001362B6"/>
    <w:rsid w:val="00137996"/>
    <w:rsid w:val="00143B04"/>
    <w:rsid w:val="00145F90"/>
    <w:rsid w:val="001462B4"/>
    <w:rsid w:val="0014652A"/>
    <w:rsid w:val="00147360"/>
    <w:rsid w:val="00147A7E"/>
    <w:rsid w:val="00150E2B"/>
    <w:rsid w:val="00152E3D"/>
    <w:rsid w:val="00152F73"/>
    <w:rsid w:val="00157891"/>
    <w:rsid w:val="001604FA"/>
    <w:rsid w:val="00162AA0"/>
    <w:rsid w:val="00163411"/>
    <w:rsid w:val="00163434"/>
    <w:rsid w:val="00163813"/>
    <w:rsid w:val="00164602"/>
    <w:rsid w:val="0016619F"/>
    <w:rsid w:val="00166D21"/>
    <w:rsid w:val="0016785E"/>
    <w:rsid w:val="00172058"/>
    <w:rsid w:val="00172A79"/>
    <w:rsid w:val="0017302B"/>
    <w:rsid w:val="0017395D"/>
    <w:rsid w:val="001760F7"/>
    <w:rsid w:val="00180E22"/>
    <w:rsid w:val="00182BF0"/>
    <w:rsid w:val="00184EF8"/>
    <w:rsid w:val="00187EAD"/>
    <w:rsid w:val="00192F74"/>
    <w:rsid w:val="00193F8B"/>
    <w:rsid w:val="00196EE0"/>
    <w:rsid w:val="001975DD"/>
    <w:rsid w:val="001976C0"/>
    <w:rsid w:val="00197739"/>
    <w:rsid w:val="00197FDE"/>
    <w:rsid w:val="001A2619"/>
    <w:rsid w:val="001A4B3E"/>
    <w:rsid w:val="001A5E0A"/>
    <w:rsid w:val="001A67A2"/>
    <w:rsid w:val="001A6B19"/>
    <w:rsid w:val="001A6EB6"/>
    <w:rsid w:val="001B0AE9"/>
    <w:rsid w:val="001C07FB"/>
    <w:rsid w:val="001C2133"/>
    <w:rsid w:val="001C410C"/>
    <w:rsid w:val="001C4FC3"/>
    <w:rsid w:val="001C7417"/>
    <w:rsid w:val="001C74AC"/>
    <w:rsid w:val="001D0D20"/>
    <w:rsid w:val="001D106A"/>
    <w:rsid w:val="001D110F"/>
    <w:rsid w:val="001D26C5"/>
    <w:rsid w:val="001D2D7E"/>
    <w:rsid w:val="001D3073"/>
    <w:rsid w:val="001D368C"/>
    <w:rsid w:val="001D42F5"/>
    <w:rsid w:val="001D548F"/>
    <w:rsid w:val="001D785C"/>
    <w:rsid w:val="001E2502"/>
    <w:rsid w:val="001E4B9B"/>
    <w:rsid w:val="001E57C4"/>
    <w:rsid w:val="001E6ECE"/>
    <w:rsid w:val="001E7A5A"/>
    <w:rsid w:val="001F002F"/>
    <w:rsid w:val="001F0FCF"/>
    <w:rsid w:val="001F23DB"/>
    <w:rsid w:val="001F3121"/>
    <w:rsid w:val="001F570C"/>
    <w:rsid w:val="001F67FC"/>
    <w:rsid w:val="001F6DDE"/>
    <w:rsid w:val="001F706B"/>
    <w:rsid w:val="001F75B2"/>
    <w:rsid w:val="001F7EC0"/>
    <w:rsid w:val="002013EF"/>
    <w:rsid w:val="002021C0"/>
    <w:rsid w:val="002045AE"/>
    <w:rsid w:val="00204DE7"/>
    <w:rsid w:val="00205E87"/>
    <w:rsid w:val="0020751F"/>
    <w:rsid w:val="00213F65"/>
    <w:rsid w:val="002239C1"/>
    <w:rsid w:val="00226491"/>
    <w:rsid w:val="00226E25"/>
    <w:rsid w:val="00230C6B"/>
    <w:rsid w:val="00232150"/>
    <w:rsid w:val="002332B3"/>
    <w:rsid w:val="00233570"/>
    <w:rsid w:val="00234681"/>
    <w:rsid w:val="00236814"/>
    <w:rsid w:val="00237544"/>
    <w:rsid w:val="00241206"/>
    <w:rsid w:val="00242822"/>
    <w:rsid w:val="00244115"/>
    <w:rsid w:val="0024771D"/>
    <w:rsid w:val="00247729"/>
    <w:rsid w:val="00251683"/>
    <w:rsid w:val="002547FE"/>
    <w:rsid w:val="00255913"/>
    <w:rsid w:val="002563E2"/>
    <w:rsid w:val="00261ED4"/>
    <w:rsid w:val="00262FC2"/>
    <w:rsid w:val="00263BF1"/>
    <w:rsid w:val="00263C3A"/>
    <w:rsid w:val="002643A4"/>
    <w:rsid w:val="002644EB"/>
    <w:rsid w:val="00265C38"/>
    <w:rsid w:val="00267712"/>
    <w:rsid w:val="002707E6"/>
    <w:rsid w:val="00270A09"/>
    <w:rsid w:val="00270FCC"/>
    <w:rsid w:val="00271E09"/>
    <w:rsid w:val="00272714"/>
    <w:rsid w:val="00272996"/>
    <w:rsid w:val="002740E5"/>
    <w:rsid w:val="00275C10"/>
    <w:rsid w:val="00275E03"/>
    <w:rsid w:val="00276586"/>
    <w:rsid w:val="00277139"/>
    <w:rsid w:val="00280290"/>
    <w:rsid w:val="002812CD"/>
    <w:rsid w:val="00281417"/>
    <w:rsid w:val="00281BDB"/>
    <w:rsid w:val="00282628"/>
    <w:rsid w:val="00282905"/>
    <w:rsid w:val="00284B73"/>
    <w:rsid w:val="002858BC"/>
    <w:rsid w:val="00285A2D"/>
    <w:rsid w:val="00286854"/>
    <w:rsid w:val="00287323"/>
    <w:rsid w:val="002877D0"/>
    <w:rsid w:val="0029211A"/>
    <w:rsid w:val="0029234F"/>
    <w:rsid w:val="00292A56"/>
    <w:rsid w:val="002957D7"/>
    <w:rsid w:val="002A0679"/>
    <w:rsid w:val="002A2958"/>
    <w:rsid w:val="002A4233"/>
    <w:rsid w:val="002A46C9"/>
    <w:rsid w:val="002B2096"/>
    <w:rsid w:val="002B4E36"/>
    <w:rsid w:val="002B5B22"/>
    <w:rsid w:val="002B7A04"/>
    <w:rsid w:val="002C0A4B"/>
    <w:rsid w:val="002C1AB7"/>
    <w:rsid w:val="002C28EC"/>
    <w:rsid w:val="002C3A42"/>
    <w:rsid w:val="002C3A69"/>
    <w:rsid w:val="002C4076"/>
    <w:rsid w:val="002C5385"/>
    <w:rsid w:val="002C55C1"/>
    <w:rsid w:val="002C7D89"/>
    <w:rsid w:val="002C7EF7"/>
    <w:rsid w:val="002D0C4F"/>
    <w:rsid w:val="002D2BC3"/>
    <w:rsid w:val="002D2FB6"/>
    <w:rsid w:val="002D3013"/>
    <w:rsid w:val="002D31DA"/>
    <w:rsid w:val="002D6527"/>
    <w:rsid w:val="002D76D7"/>
    <w:rsid w:val="002E0D65"/>
    <w:rsid w:val="002E0E59"/>
    <w:rsid w:val="002E14D4"/>
    <w:rsid w:val="002E3FE6"/>
    <w:rsid w:val="002E616E"/>
    <w:rsid w:val="002E7490"/>
    <w:rsid w:val="002E75BE"/>
    <w:rsid w:val="002F1247"/>
    <w:rsid w:val="002F289B"/>
    <w:rsid w:val="002F41F5"/>
    <w:rsid w:val="002F483D"/>
    <w:rsid w:val="002F4AFD"/>
    <w:rsid w:val="002F6467"/>
    <w:rsid w:val="002F650A"/>
    <w:rsid w:val="002F7E41"/>
    <w:rsid w:val="003021B9"/>
    <w:rsid w:val="0030253A"/>
    <w:rsid w:val="00303897"/>
    <w:rsid w:val="003039D9"/>
    <w:rsid w:val="0031111C"/>
    <w:rsid w:val="00311C5F"/>
    <w:rsid w:val="00312075"/>
    <w:rsid w:val="003121D0"/>
    <w:rsid w:val="00312C0B"/>
    <w:rsid w:val="0031397E"/>
    <w:rsid w:val="00313C1E"/>
    <w:rsid w:val="00313DFC"/>
    <w:rsid w:val="003155B5"/>
    <w:rsid w:val="003200A6"/>
    <w:rsid w:val="00320C59"/>
    <w:rsid w:val="00321C4C"/>
    <w:rsid w:val="003229BA"/>
    <w:rsid w:val="00325415"/>
    <w:rsid w:val="003259EF"/>
    <w:rsid w:val="00325C04"/>
    <w:rsid w:val="003265B4"/>
    <w:rsid w:val="00330414"/>
    <w:rsid w:val="00331977"/>
    <w:rsid w:val="0033209C"/>
    <w:rsid w:val="00333DC4"/>
    <w:rsid w:val="00334332"/>
    <w:rsid w:val="00341082"/>
    <w:rsid w:val="00341BB8"/>
    <w:rsid w:val="00343249"/>
    <w:rsid w:val="00343662"/>
    <w:rsid w:val="00344406"/>
    <w:rsid w:val="00344B07"/>
    <w:rsid w:val="003459CB"/>
    <w:rsid w:val="0034747B"/>
    <w:rsid w:val="00347BCB"/>
    <w:rsid w:val="00350323"/>
    <w:rsid w:val="003533A7"/>
    <w:rsid w:val="00355ED6"/>
    <w:rsid w:val="003564A6"/>
    <w:rsid w:val="00356E95"/>
    <w:rsid w:val="00357815"/>
    <w:rsid w:val="00357A86"/>
    <w:rsid w:val="003610E5"/>
    <w:rsid w:val="00361C38"/>
    <w:rsid w:val="0036279E"/>
    <w:rsid w:val="00362E0D"/>
    <w:rsid w:val="00364B0A"/>
    <w:rsid w:val="00366E67"/>
    <w:rsid w:val="00367E62"/>
    <w:rsid w:val="00371CD5"/>
    <w:rsid w:val="0037230F"/>
    <w:rsid w:val="003732B1"/>
    <w:rsid w:val="00374634"/>
    <w:rsid w:val="00374993"/>
    <w:rsid w:val="00374C68"/>
    <w:rsid w:val="00374DFD"/>
    <w:rsid w:val="00375D1B"/>
    <w:rsid w:val="00375F59"/>
    <w:rsid w:val="00376D72"/>
    <w:rsid w:val="00376DA3"/>
    <w:rsid w:val="003779FC"/>
    <w:rsid w:val="0038046A"/>
    <w:rsid w:val="003818F2"/>
    <w:rsid w:val="00383D32"/>
    <w:rsid w:val="003863FD"/>
    <w:rsid w:val="00390E9F"/>
    <w:rsid w:val="003913EE"/>
    <w:rsid w:val="003918A3"/>
    <w:rsid w:val="00391C27"/>
    <w:rsid w:val="00392E66"/>
    <w:rsid w:val="003976C7"/>
    <w:rsid w:val="00397B1E"/>
    <w:rsid w:val="003A3F7B"/>
    <w:rsid w:val="003A4295"/>
    <w:rsid w:val="003A5C1E"/>
    <w:rsid w:val="003A7F24"/>
    <w:rsid w:val="003B0C2C"/>
    <w:rsid w:val="003B131C"/>
    <w:rsid w:val="003B28FD"/>
    <w:rsid w:val="003B3D96"/>
    <w:rsid w:val="003B5132"/>
    <w:rsid w:val="003B68C4"/>
    <w:rsid w:val="003B7A12"/>
    <w:rsid w:val="003B7B12"/>
    <w:rsid w:val="003C062D"/>
    <w:rsid w:val="003C21C8"/>
    <w:rsid w:val="003C5E9C"/>
    <w:rsid w:val="003D043D"/>
    <w:rsid w:val="003D33E0"/>
    <w:rsid w:val="003D3595"/>
    <w:rsid w:val="003D47ED"/>
    <w:rsid w:val="003D5397"/>
    <w:rsid w:val="003D59BF"/>
    <w:rsid w:val="003D6114"/>
    <w:rsid w:val="003D7545"/>
    <w:rsid w:val="003E07A1"/>
    <w:rsid w:val="003E0F79"/>
    <w:rsid w:val="003E16CE"/>
    <w:rsid w:val="003E20FA"/>
    <w:rsid w:val="003E2C65"/>
    <w:rsid w:val="003E31FB"/>
    <w:rsid w:val="003E3825"/>
    <w:rsid w:val="003E4111"/>
    <w:rsid w:val="003E4A01"/>
    <w:rsid w:val="003E4C9A"/>
    <w:rsid w:val="003F1837"/>
    <w:rsid w:val="003F65F8"/>
    <w:rsid w:val="003F7917"/>
    <w:rsid w:val="0040062C"/>
    <w:rsid w:val="004042F5"/>
    <w:rsid w:val="00405D22"/>
    <w:rsid w:val="004062DC"/>
    <w:rsid w:val="00412D64"/>
    <w:rsid w:val="004143B0"/>
    <w:rsid w:val="004157BF"/>
    <w:rsid w:val="00416EB4"/>
    <w:rsid w:val="0042021F"/>
    <w:rsid w:val="00420E73"/>
    <w:rsid w:val="004212FA"/>
    <w:rsid w:val="00422D6D"/>
    <w:rsid w:val="0042648B"/>
    <w:rsid w:val="0042656A"/>
    <w:rsid w:val="00427105"/>
    <w:rsid w:val="004272EE"/>
    <w:rsid w:val="004305AA"/>
    <w:rsid w:val="00430DC1"/>
    <w:rsid w:val="004324CA"/>
    <w:rsid w:val="00432AF8"/>
    <w:rsid w:val="00432D05"/>
    <w:rsid w:val="0043359B"/>
    <w:rsid w:val="00433D1F"/>
    <w:rsid w:val="0043526F"/>
    <w:rsid w:val="0043551F"/>
    <w:rsid w:val="00435AD5"/>
    <w:rsid w:val="00443120"/>
    <w:rsid w:val="00443C7F"/>
    <w:rsid w:val="004449A8"/>
    <w:rsid w:val="00446961"/>
    <w:rsid w:val="00447210"/>
    <w:rsid w:val="0044772D"/>
    <w:rsid w:val="00447D7D"/>
    <w:rsid w:val="00450298"/>
    <w:rsid w:val="00450627"/>
    <w:rsid w:val="00450F61"/>
    <w:rsid w:val="0045170B"/>
    <w:rsid w:val="00452C44"/>
    <w:rsid w:val="00452CC6"/>
    <w:rsid w:val="00453B87"/>
    <w:rsid w:val="004602AB"/>
    <w:rsid w:val="00461560"/>
    <w:rsid w:val="0046161F"/>
    <w:rsid w:val="00461E3B"/>
    <w:rsid w:val="00462644"/>
    <w:rsid w:val="00463283"/>
    <w:rsid w:val="00464AF1"/>
    <w:rsid w:val="004658FD"/>
    <w:rsid w:val="004719F1"/>
    <w:rsid w:val="00471C19"/>
    <w:rsid w:val="004720EA"/>
    <w:rsid w:val="00473556"/>
    <w:rsid w:val="00480517"/>
    <w:rsid w:val="00482382"/>
    <w:rsid w:val="00482DF3"/>
    <w:rsid w:val="00483464"/>
    <w:rsid w:val="00484FCC"/>
    <w:rsid w:val="0048668D"/>
    <w:rsid w:val="00486F55"/>
    <w:rsid w:val="00490451"/>
    <w:rsid w:val="004915F0"/>
    <w:rsid w:val="004946F0"/>
    <w:rsid w:val="00494A7F"/>
    <w:rsid w:val="0049501F"/>
    <w:rsid w:val="00495528"/>
    <w:rsid w:val="004964D2"/>
    <w:rsid w:val="00496E74"/>
    <w:rsid w:val="004A0E53"/>
    <w:rsid w:val="004B051A"/>
    <w:rsid w:val="004B0D30"/>
    <w:rsid w:val="004B3063"/>
    <w:rsid w:val="004B326A"/>
    <w:rsid w:val="004B60C8"/>
    <w:rsid w:val="004B65C7"/>
    <w:rsid w:val="004B709B"/>
    <w:rsid w:val="004C04A8"/>
    <w:rsid w:val="004C1C7A"/>
    <w:rsid w:val="004C30DA"/>
    <w:rsid w:val="004C450A"/>
    <w:rsid w:val="004C5111"/>
    <w:rsid w:val="004C6441"/>
    <w:rsid w:val="004C6FFB"/>
    <w:rsid w:val="004D1F66"/>
    <w:rsid w:val="004D34D2"/>
    <w:rsid w:val="004D3D05"/>
    <w:rsid w:val="004D5452"/>
    <w:rsid w:val="004D5D8C"/>
    <w:rsid w:val="004E05D3"/>
    <w:rsid w:val="004E1346"/>
    <w:rsid w:val="004E30C5"/>
    <w:rsid w:val="004E314F"/>
    <w:rsid w:val="004E3810"/>
    <w:rsid w:val="004E403F"/>
    <w:rsid w:val="004E4346"/>
    <w:rsid w:val="004E5070"/>
    <w:rsid w:val="004E6830"/>
    <w:rsid w:val="004E763C"/>
    <w:rsid w:val="004F11A1"/>
    <w:rsid w:val="004F20D4"/>
    <w:rsid w:val="004F3A96"/>
    <w:rsid w:val="004F67D1"/>
    <w:rsid w:val="004F78E1"/>
    <w:rsid w:val="004F7FAE"/>
    <w:rsid w:val="00501F9C"/>
    <w:rsid w:val="00502CED"/>
    <w:rsid w:val="00503ED6"/>
    <w:rsid w:val="005058E3"/>
    <w:rsid w:val="005060B6"/>
    <w:rsid w:val="0050719B"/>
    <w:rsid w:val="005072D9"/>
    <w:rsid w:val="0051011F"/>
    <w:rsid w:val="00511D00"/>
    <w:rsid w:val="005129DB"/>
    <w:rsid w:val="00512B21"/>
    <w:rsid w:val="00513379"/>
    <w:rsid w:val="00514B29"/>
    <w:rsid w:val="00514C36"/>
    <w:rsid w:val="00515710"/>
    <w:rsid w:val="00516A33"/>
    <w:rsid w:val="005200EC"/>
    <w:rsid w:val="00520393"/>
    <w:rsid w:val="0052133A"/>
    <w:rsid w:val="00521A08"/>
    <w:rsid w:val="00523DD9"/>
    <w:rsid w:val="00524E5F"/>
    <w:rsid w:val="00525776"/>
    <w:rsid w:val="005258B4"/>
    <w:rsid w:val="005267A9"/>
    <w:rsid w:val="00526839"/>
    <w:rsid w:val="00526EF7"/>
    <w:rsid w:val="005272BF"/>
    <w:rsid w:val="005312BB"/>
    <w:rsid w:val="005320D0"/>
    <w:rsid w:val="00534EA1"/>
    <w:rsid w:val="005366BF"/>
    <w:rsid w:val="0053737E"/>
    <w:rsid w:val="00540F17"/>
    <w:rsid w:val="0054282F"/>
    <w:rsid w:val="00543744"/>
    <w:rsid w:val="00544DB5"/>
    <w:rsid w:val="00545170"/>
    <w:rsid w:val="00547842"/>
    <w:rsid w:val="0055014B"/>
    <w:rsid w:val="00550614"/>
    <w:rsid w:val="00550D6F"/>
    <w:rsid w:val="00551273"/>
    <w:rsid w:val="0055158B"/>
    <w:rsid w:val="0055338D"/>
    <w:rsid w:val="00553B63"/>
    <w:rsid w:val="00554538"/>
    <w:rsid w:val="005547F6"/>
    <w:rsid w:val="005558DF"/>
    <w:rsid w:val="00556AE0"/>
    <w:rsid w:val="005572D9"/>
    <w:rsid w:val="005602FD"/>
    <w:rsid w:val="00560979"/>
    <w:rsid w:val="00563AC2"/>
    <w:rsid w:val="005643BE"/>
    <w:rsid w:val="00564699"/>
    <w:rsid w:val="00564D8D"/>
    <w:rsid w:val="00565AD3"/>
    <w:rsid w:val="00567A91"/>
    <w:rsid w:val="0057237C"/>
    <w:rsid w:val="0057532E"/>
    <w:rsid w:val="00576842"/>
    <w:rsid w:val="0057712A"/>
    <w:rsid w:val="005805E3"/>
    <w:rsid w:val="00581145"/>
    <w:rsid w:val="005823DF"/>
    <w:rsid w:val="005837A5"/>
    <w:rsid w:val="00583ADE"/>
    <w:rsid w:val="00584EBA"/>
    <w:rsid w:val="00586354"/>
    <w:rsid w:val="00586C4F"/>
    <w:rsid w:val="005874A6"/>
    <w:rsid w:val="00590561"/>
    <w:rsid w:val="00590DC0"/>
    <w:rsid w:val="00593D83"/>
    <w:rsid w:val="00593EB7"/>
    <w:rsid w:val="00594D96"/>
    <w:rsid w:val="0059528B"/>
    <w:rsid w:val="00596314"/>
    <w:rsid w:val="00596974"/>
    <w:rsid w:val="005A0539"/>
    <w:rsid w:val="005A1B73"/>
    <w:rsid w:val="005A26D4"/>
    <w:rsid w:val="005A54E9"/>
    <w:rsid w:val="005A5DC7"/>
    <w:rsid w:val="005B0162"/>
    <w:rsid w:val="005B061F"/>
    <w:rsid w:val="005B0C8A"/>
    <w:rsid w:val="005B0E99"/>
    <w:rsid w:val="005B0F0B"/>
    <w:rsid w:val="005B1686"/>
    <w:rsid w:val="005B16A6"/>
    <w:rsid w:val="005B1C47"/>
    <w:rsid w:val="005B233B"/>
    <w:rsid w:val="005B3F4C"/>
    <w:rsid w:val="005B4342"/>
    <w:rsid w:val="005B5947"/>
    <w:rsid w:val="005C0FF9"/>
    <w:rsid w:val="005C354B"/>
    <w:rsid w:val="005C36BF"/>
    <w:rsid w:val="005C6927"/>
    <w:rsid w:val="005D03C5"/>
    <w:rsid w:val="005D2E1C"/>
    <w:rsid w:val="005D469D"/>
    <w:rsid w:val="005E102A"/>
    <w:rsid w:val="005E3382"/>
    <w:rsid w:val="005E425C"/>
    <w:rsid w:val="005E435F"/>
    <w:rsid w:val="005E455D"/>
    <w:rsid w:val="005E4D08"/>
    <w:rsid w:val="005E5A70"/>
    <w:rsid w:val="005E7580"/>
    <w:rsid w:val="005E7E7C"/>
    <w:rsid w:val="005F023F"/>
    <w:rsid w:val="005F0B86"/>
    <w:rsid w:val="005F2305"/>
    <w:rsid w:val="005F23C7"/>
    <w:rsid w:val="005F2C63"/>
    <w:rsid w:val="005F57D1"/>
    <w:rsid w:val="005F7522"/>
    <w:rsid w:val="00600296"/>
    <w:rsid w:val="00603E30"/>
    <w:rsid w:val="00603E8B"/>
    <w:rsid w:val="00604B26"/>
    <w:rsid w:val="00610E68"/>
    <w:rsid w:val="0061171C"/>
    <w:rsid w:val="006122D9"/>
    <w:rsid w:val="00612321"/>
    <w:rsid w:val="00613C11"/>
    <w:rsid w:val="00615B53"/>
    <w:rsid w:val="00616121"/>
    <w:rsid w:val="006200A5"/>
    <w:rsid w:val="006208F0"/>
    <w:rsid w:val="0062360B"/>
    <w:rsid w:val="006253E2"/>
    <w:rsid w:val="00631708"/>
    <w:rsid w:val="00632063"/>
    <w:rsid w:val="00632B3A"/>
    <w:rsid w:val="00633386"/>
    <w:rsid w:val="00637E47"/>
    <w:rsid w:val="0064187C"/>
    <w:rsid w:val="0064274B"/>
    <w:rsid w:val="00643E40"/>
    <w:rsid w:val="00647D31"/>
    <w:rsid w:val="00647EB5"/>
    <w:rsid w:val="0065012F"/>
    <w:rsid w:val="00650374"/>
    <w:rsid w:val="00650A7E"/>
    <w:rsid w:val="00652DDE"/>
    <w:rsid w:val="006556D0"/>
    <w:rsid w:val="00655F92"/>
    <w:rsid w:val="006601D8"/>
    <w:rsid w:val="00660836"/>
    <w:rsid w:val="00660B7D"/>
    <w:rsid w:val="00662864"/>
    <w:rsid w:val="00664FFA"/>
    <w:rsid w:val="00670C11"/>
    <w:rsid w:val="0067242A"/>
    <w:rsid w:val="00672B81"/>
    <w:rsid w:val="006730AA"/>
    <w:rsid w:val="006773D8"/>
    <w:rsid w:val="00680236"/>
    <w:rsid w:val="00680D63"/>
    <w:rsid w:val="00681947"/>
    <w:rsid w:val="00681AEA"/>
    <w:rsid w:val="00682CC7"/>
    <w:rsid w:val="006831B9"/>
    <w:rsid w:val="0068501D"/>
    <w:rsid w:val="006858BC"/>
    <w:rsid w:val="00686C99"/>
    <w:rsid w:val="00691833"/>
    <w:rsid w:val="00691C48"/>
    <w:rsid w:val="00691C69"/>
    <w:rsid w:val="006926DB"/>
    <w:rsid w:val="0069477E"/>
    <w:rsid w:val="00694E57"/>
    <w:rsid w:val="00695DBC"/>
    <w:rsid w:val="00697342"/>
    <w:rsid w:val="006A0914"/>
    <w:rsid w:val="006A20CE"/>
    <w:rsid w:val="006A3CFA"/>
    <w:rsid w:val="006A4F60"/>
    <w:rsid w:val="006A5DBB"/>
    <w:rsid w:val="006A60E9"/>
    <w:rsid w:val="006A6297"/>
    <w:rsid w:val="006A649A"/>
    <w:rsid w:val="006A6A29"/>
    <w:rsid w:val="006B0745"/>
    <w:rsid w:val="006B29AD"/>
    <w:rsid w:val="006B2CC7"/>
    <w:rsid w:val="006B4A39"/>
    <w:rsid w:val="006B4C93"/>
    <w:rsid w:val="006B5AA9"/>
    <w:rsid w:val="006B6D39"/>
    <w:rsid w:val="006B6F91"/>
    <w:rsid w:val="006C05B0"/>
    <w:rsid w:val="006C46FC"/>
    <w:rsid w:val="006C4BFB"/>
    <w:rsid w:val="006C5BDC"/>
    <w:rsid w:val="006C7853"/>
    <w:rsid w:val="006D2085"/>
    <w:rsid w:val="006D2D7F"/>
    <w:rsid w:val="006D2FF3"/>
    <w:rsid w:val="006D42DA"/>
    <w:rsid w:val="006D5870"/>
    <w:rsid w:val="006D5C4D"/>
    <w:rsid w:val="006D67FE"/>
    <w:rsid w:val="006E3F51"/>
    <w:rsid w:val="006E76C9"/>
    <w:rsid w:val="006F0BDF"/>
    <w:rsid w:val="006F1880"/>
    <w:rsid w:val="006F1C23"/>
    <w:rsid w:val="006F53C0"/>
    <w:rsid w:val="006F76E3"/>
    <w:rsid w:val="00703447"/>
    <w:rsid w:val="0070486E"/>
    <w:rsid w:val="00704BE7"/>
    <w:rsid w:val="00706CEB"/>
    <w:rsid w:val="0071370B"/>
    <w:rsid w:val="007147DE"/>
    <w:rsid w:val="00715DFA"/>
    <w:rsid w:val="00716DD8"/>
    <w:rsid w:val="00717652"/>
    <w:rsid w:val="00717A39"/>
    <w:rsid w:val="00717EB4"/>
    <w:rsid w:val="007211AB"/>
    <w:rsid w:val="00722312"/>
    <w:rsid w:val="00722A3E"/>
    <w:rsid w:val="0072326C"/>
    <w:rsid w:val="00725509"/>
    <w:rsid w:val="00725B4C"/>
    <w:rsid w:val="00726420"/>
    <w:rsid w:val="00726F11"/>
    <w:rsid w:val="00727238"/>
    <w:rsid w:val="007314F7"/>
    <w:rsid w:val="0073231D"/>
    <w:rsid w:val="00732A69"/>
    <w:rsid w:val="00735522"/>
    <w:rsid w:val="00735D3F"/>
    <w:rsid w:val="00741315"/>
    <w:rsid w:val="00741B1A"/>
    <w:rsid w:val="00742398"/>
    <w:rsid w:val="00742B2D"/>
    <w:rsid w:val="00742E08"/>
    <w:rsid w:val="00744FFF"/>
    <w:rsid w:val="00746F60"/>
    <w:rsid w:val="007471CD"/>
    <w:rsid w:val="007472F7"/>
    <w:rsid w:val="007510E5"/>
    <w:rsid w:val="00751318"/>
    <w:rsid w:val="00751843"/>
    <w:rsid w:val="007535A2"/>
    <w:rsid w:val="00757FF6"/>
    <w:rsid w:val="00760CC1"/>
    <w:rsid w:val="007617EE"/>
    <w:rsid w:val="0076190D"/>
    <w:rsid w:val="00763D81"/>
    <w:rsid w:val="00764A4E"/>
    <w:rsid w:val="0076525E"/>
    <w:rsid w:val="00765299"/>
    <w:rsid w:val="00767238"/>
    <w:rsid w:val="00771702"/>
    <w:rsid w:val="00771AFB"/>
    <w:rsid w:val="00771D19"/>
    <w:rsid w:val="00772255"/>
    <w:rsid w:val="00772D30"/>
    <w:rsid w:val="007742EC"/>
    <w:rsid w:val="00774528"/>
    <w:rsid w:val="0077482E"/>
    <w:rsid w:val="00775477"/>
    <w:rsid w:val="00775B0E"/>
    <w:rsid w:val="00777225"/>
    <w:rsid w:val="00777D09"/>
    <w:rsid w:val="00780DB9"/>
    <w:rsid w:val="00782042"/>
    <w:rsid w:val="007833CA"/>
    <w:rsid w:val="00785E13"/>
    <w:rsid w:val="00787206"/>
    <w:rsid w:val="007875E1"/>
    <w:rsid w:val="00787CE3"/>
    <w:rsid w:val="0079182D"/>
    <w:rsid w:val="00791C62"/>
    <w:rsid w:val="007920D9"/>
    <w:rsid w:val="007921B1"/>
    <w:rsid w:val="00793247"/>
    <w:rsid w:val="00793A7B"/>
    <w:rsid w:val="007943C2"/>
    <w:rsid w:val="007944A3"/>
    <w:rsid w:val="00794C9E"/>
    <w:rsid w:val="00796542"/>
    <w:rsid w:val="00797862"/>
    <w:rsid w:val="007979A3"/>
    <w:rsid w:val="007A58AB"/>
    <w:rsid w:val="007A6519"/>
    <w:rsid w:val="007B58AF"/>
    <w:rsid w:val="007C0787"/>
    <w:rsid w:val="007C29D5"/>
    <w:rsid w:val="007C39A4"/>
    <w:rsid w:val="007C4391"/>
    <w:rsid w:val="007C46BD"/>
    <w:rsid w:val="007C7357"/>
    <w:rsid w:val="007C7936"/>
    <w:rsid w:val="007D15B6"/>
    <w:rsid w:val="007D1983"/>
    <w:rsid w:val="007D1D69"/>
    <w:rsid w:val="007D36C0"/>
    <w:rsid w:val="007D3C05"/>
    <w:rsid w:val="007D423F"/>
    <w:rsid w:val="007D50F5"/>
    <w:rsid w:val="007D67F2"/>
    <w:rsid w:val="007E1203"/>
    <w:rsid w:val="007E145C"/>
    <w:rsid w:val="007E35FA"/>
    <w:rsid w:val="007E39CC"/>
    <w:rsid w:val="007E5E0A"/>
    <w:rsid w:val="007E6246"/>
    <w:rsid w:val="007E6551"/>
    <w:rsid w:val="007E6A40"/>
    <w:rsid w:val="007E6D19"/>
    <w:rsid w:val="007F288C"/>
    <w:rsid w:val="007F44A4"/>
    <w:rsid w:val="007F4A4F"/>
    <w:rsid w:val="007F4BD4"/>
    <w:rsid w:val="007F543C"/>
    <w:rsid w:val="007F6AA9"/>
    <w:rsid w:val="007F72BF"/>
    <w:rsid w:val="00800DF5"/>
    <w:rsid w:val="00801AD4"/>
    <w:rsid w:val="00802C74"/>
    <w:rsid w:val="008033C8"/>
    <w:rsid w:val="00803603"/>
    <w:rsid w:val="00804115"/>
    <w:rsid w:val="0080453E"/>
    <w:rsid w:val="008052F1"/>
    <w:rsid w:val="00805AEE"/>
    <w:rsid w:val="008068A5"/>
    <w:rsid w:val="008109DA"/>
    <w:rsid w:val="00810C46"/>
    <w:rsid w:val="00811E6B"/>
    <w:rsid w:val="00812348"/>
    <w:rsid w:val="00812C84"/>
    <w:rsid w:val="00813943"/>
    <w:rsid w:val="00815431"/>
    <w:rsid w:val="0081595D"/>
    <w:rsid w:val="00816286"/>
    <w:rsid w:val="00820A22"/>
    <w:rsid w:val="00823458"/>
    <w:rsid w:val="00825F21"/>
    <w:rsid w:val="008261A1"/>
    <w:rsid w:val="0082622C"/>
    <w:rsid w:val="00831F24"/>
    <w:rsid w:val="00832212"/>
    <w:rsid w:val="00832C35"/>
    <w:rsid w:val="00836CB8"/>
    <w:rsid w:val="00836D68"/>
    <w:rsid w:val="00837309"/>
    <w:rsid w:val="008401A0"/>
    <w:rsid w:val="008405B5"/>
    <w:rsid w:val="00844909"/>
    <w:rsid w:val="00844A49"/>
    <w:rsid w:val="00844EDD"/>
    <w:rsid w:val="00844F21"/>
    <w:rsid w:val="00845BE9"/>
    <w:rsid w:val="00846132"/>
    <w:rsid w:val="008476E3"/>
    <w:rsid w:val="0085070F"/>
    <w:rsid w:val="008514CF"/>
    <w:rsid w:val="00852D1F"/>
    <w:rsid w:val="00853952"/>
    <w:rsid w:val="0085461E"/>
    <w:rsid w:val="0085627E"/>
    <w:rsid w:val="008606A9"/>
    <w:rsid w:val="00861B78"/>
    <w:rsid w:val="008636A6"/>
    <w:rsid w:val="008636DC"/>
    <w:rsid w:val="00863EFE"/>
    <w:rsid w:val="00871512"/>
    <w:rsid w:val="00871DA2"/>
    <w:rsid w:val="00872138"/>
    <w:rsid w:val="008731B3"/>
    <w:rsid w:val="00873CAA"/>
    <w:rsid w:val="008763AB"/>
    <w:rsid w:val="008771A5"/>
    <w:rsid w:val="00880578"/>
    <w:rsid w:val="0088057B"/>
    <w:rsid w:val="00881E17"/>
    <w:rsid w:val="00881FAF"/>
    <w:rsid w:val="008829D2"/>
    <w:rsid w:val="00886FF3"/>
    <w:rsid w:val="0089231A"/>
    <w:rsid w:val="0089423F"/>
    <w:rsid w:val="00895863"/>
    <w:rsid w:val="00897ABF"/>
    <w:rsid w:val="00897D71"/>
    <w:rsid w:val="008A2E66"/>
    <w:rsid w:val="008A473F"/>
    <w:rsid w:val="008A5824"/>
    <w:rsid w:val="008A5EC4"/>
    <w:rsid w:val="008A5F5F"/>
    <w:rsid w:val="008A6E03"/>
    <w:rsid w:val="008B1511"/>
    <w:rsid w:val="008B2BA4"/>
    <w:rsid w:val="008B3B20"/>
    <w:rsid w:val="008B47C0"/>
    <w:rsid w:val="008B4DD0"/>
    <w:rsid w:val="008B5992"/>
    <w:rsid w:val="008B6FF7"/>
    <w:rsid w:val="008B793F"/>
    <w:rsid w:val="008C4289"/>
    <w:rsid w:val="008C6663"/>
    <w:rsid w:val="008C6C7A"/>
    <w:rsid w:val="008C71E1"/>
    <w:rsid w:val="008C7BE9"/>
    <w:rsid w:val="008D148A"/>
    <w:rsid w:val="008D1FC4"/>
    <w:rsid w:val="008D3B19"/>
    <w:rsid w:val="008D41E8"/>
    <w:rsid w:val="008D7A04"/>
    <w:rsid w:val="008E5892"/>
    <w:rsid w:val="008F20EA"/>
    <w:rsid w:val="008F5495"/>
    <w:rsid w:val="008F553F"/>
    <w:rsid w:val="008F6B83"/>
    <w:rsid w:val="008F791F"/>
    <w:rsid w:val="008F7DAF"/>
    <w:rsid w:val="0090058D"/>
    <w:rsid w:val="00901E10"/>
    <w:rsid w:val="00901FA5"/>
    <w:rsid w:val="00902495"/>
    <w:rsid w:val="0090363A"/>
    <w:rsid w:val="00904506"/>
    <w:rsid w:val="00904648"/>
    <w:rsid w:val="009066CB"/>
    <w:rsid w:val="009070B6"/>
    <w:rsid w:val="009133CB"/>
    <w:rsid w:val="0091348E"/>
    <w:rsid w:val="0091387F"/>
    <w:rsid w:val="00915862"/>
    <w:rsid w:val="009160B7"/>
    <w:rsid w:val="00916CC4"/>
    <w:rsid w:val="009171EC"/>
    <w:rsid w:val="00917F9C"/>
    <w:rsid w:val="00920E89"/>
    <w:rsid w:val="009227B2"/>
    <w:rsid w:val="00922E3E"/>
    <w:rsid w:val="00923FC5"/>
    <w:rsid w:val="00924B50"/>
    <w:rsid w:val="009252D1"/>
    <w:rsid w:val="009265F2"/>
    <w:rsid w:val="00927C69"/>
    <w:rsid w:val="0093088E"/>
    <w:rsid w:val="0093306F"/>
    <w:rsid w:val="00935D6F"/>
    <w:rsid w:val="009406B5"/>
    <w:rsid w:val="00942525"/>
    <w:rsid w:val="00943B5D"/>
    <w:rsid w:val="009455CA"/>
    <w:rsid w:val="0094579D"/>
    <w:rsid w:val="00945EA0"/>
    <w:rsid w:val="00951F8E"/>
    <w:rsid w:val="00953BD7"/>
    <w:rsid w:val="00953BF2"/>
    <w:rsid w:val="00953C3E"/>
    <w:rsid w:val="00954AAA"/>
    <w:rsid w:val="0095692A"/>
    <w:rsid w:val="00964139"/>
    <w:rsid w:val="00966574"/>
    <w:rsid w:val="0096795A"/>
    <w:rsid w:val="00967BB0"/>
    <w:rsid w:val="00972219"/>
    <w:rsid w:val="0097434A"/>
    <w:rsid w:val="0097533C"/>
    <w:rsid w:val="009754C2"/>
    <w:rsid w:val="00976D85"/>
    <w:rsid w:val="00982129"/>
    <w:rsid w:val="00982581"/>
    <w:rsid w:val="009825B5"/>
    <w:rsid w:val="00982BF4"/>
    <w:rsid w:val="00982C43"/>
    <w:rsid w:val="00985B9B"/>
    <w:rsid w:val="0098668A"/>
    <w:rsid w:val="00990866"/>
    <w:rsid w:val="009936BA"/>
    <w:rsid w:val="009939ED"/>
    <w:rsid w:val="00997A4B"/>
    <w:rsid w:val="009A0167"/>
    <w:rsid w:val="009A1B95"/>
    <w:rsid w:val="009A5A1E"/>
    <w:rsid w:val="009A6B60"/>
    <w:rsid w:val="009A7EAE"/>
    <w:rsid w:val="009B0739"/>
    <w:rsid w:val="009B0F98"/>
    <w:rsid w:val="009B188E"/>
    <w:rsid w:val="009B65D5"/>
    <w:rsid w:val="009B6707"/>
    <w:rsid w:val="009B694E"/>
    <w:rsid w:val="009B73BC"/>
    <w:rsid w:val="009B7D8B"/>
    <w:rsid w:val="009C211E"/>
    <w:rsid w:val="009C3BA7"/>
    <w:rsid w:val="009C4A08"/>
    <w:rsid w:val="009D0B27"/>
    <w:rsid w:val="009D1237"/>
    <w:rsid w:val="009D2633"/>
    <w:rsid w:val="009D36F6"/>
    <w:rsid w:val="009E24A1"/>
    <w:rsid w:val="009E2D98"/>
    <w:rsid w:val="009E34C1"/>
    <w:rsid w:val="009E3A59"/>
    <w:rsid w:val="009E45D5"/>
    <w:rsid w:val="009E48BD"/>
    <w:rsid w:val="009F09B2"/>
    <w:rsid w:val="009F0A26"/>
    <w:rsid w:val="009F0DD2"/>
    <w:rsid w:val="009F0E21"/>
    <w:rsid w:val="009F218F"/>
    <w:rsid w:val="009F442B"/>
    <w:rsid w:val="009F5D97"/>
    <w:rsid w:val="009F6C48"/>
    <w:rsid w:val="009F7112"/>
    <w:rsid w:val="009F72A3"/>
    <w:rsid w:val="00A000B5"/>
    <w:rsid w:val="00A03D12"/>
    <w:rsid w:val="00A11172"/>
    <w:rsid w:val="00A12DE1"/>
    <w:rsid w:val="00A13060"/>
    <w:rsid w:val="00A154D2"/>
    <w:rsid w:val="00A15BD3"/>
    <w:rsid w:val="00A15D03"/>
    <w:rsid w:val="00A16994"/>
    <w:rsid w:val="00A1736F"/>
    <w:rsid w:val="00A17AD9"/>
    <w:rsid w:val="00A17ECB"/>
    <w:rsid w:val="00A206EE"/>
    <w:rsid w:val="00A22732"/>
    <w:rsid w:val="00A234D1"/>
    <w:rsid w:val="00A26236"/>
    <w:rsid w:val="00A265A0"/>
    <w:rsid w:val="00A26C59"/>
    <w:rsid w:val="00A303AE"/>
    <w:rsid w:val="00A31D94"/>
    <w:rsid w:val="00A32142"/>
    <w:rsid w:val="00A32CF5"/>
    <w:rsid w:val="00A356C7"/>
    <w:rsid w:val="00A37005"/>
    <w:rsid w:val="00A41227"/>
    <w:rsid w:val="00A42A7C"/>
    <w:rsid w:val="00A4316C"/>
    <w:rsid w:val="00A44A2B"/>
    <w:rsid w:val="00A458D1"/>
    <w:rsid w:val="00A50419"/>
    <w:rsid w:val="00A51289"/>
    <w:rsid w:val="00A5152C"/>
    <w:rsid w:val="00A524E4"/>
    <w:rsid w:val="00A5266A"/>
    <w:rsid w:val="00A541F0"/>
    <w:rsid w:val="00A55C0D"/>
    <w:rsid w:val="00A569A9"/>
    <w:rsid w:val="00A61BC3"/>
    <w:rsid w:val="00A623C4"/>
    <w:rsid w:val="00A64CF3"/>
    <w:rsid w:val="00A66083"/>
    <w:rsid w:val="00A671F9"/>
    <w:rsid w:val="00A677A7"/>
    <w:rsid w:val="00A709FC"/>
    <w:rsid w:val="00A713ED"/>
    <w:rsid w:val="00A718E9"/>
    <w:rsid w:val="00A72258"/>
    <w:rsid w:val="00A7285B"/>
    <w:rsid w:val="00A729D7"/>
    <w:rsid w:val="00A748F6"/>
    <w:rsid w:val="00A75440"/>
    <w:rsid w:val="00A75CF6"/>
    <w:rsid w:val="00A8087B"/>
    <w:rsid w:val="00A809DF"/>
    <w:rsid w:val="00A823A1"/>
    <w:rsid w:val="00A8381F"/>
    <w:rsid w:val="00A847DE"/>
    <w:rsid w:val="00A85C58"/>
    <w:rsid w:val="00A8678B"/>
    <w:rsid w:val="00A86EB9"/>
    <w:rsid w:val="00A907CA"/>
    <w:rsid w:val="00A90A8C"/>
    <w:rsid w:val="00A90B5F"/>
    <w:rsid w:val="00A9487A"/>
    <w:rsid w:val="00A94887"/>
    <w:rsid w:val="00A94B77"/>
    <w:rsid w:val="00A952E3"/>
    <w:rsid w:val="00A95FC0"/>
    <w:rsid w:val="00A97AD9"/>
    <w:rsid w:val="00AA30F4"/>
    <w:rsid w:val="00AA3A5F"/>
    <w:rsid w:val="00AA3C0F"/>
    <w:rsid w:val="00AA4484"/>
    <w:rsid w:val="00AA4650"/>
    <w:rsid w:val="00AA581A"/>
    <w:rsid w:val="00AA6259"/>
    <w:rsid w:val="00AA76A7"/>
    <w:rsid w:val="00AB3383"/>
    <w:rsid w:val="00AB4929"/>
    <w:rsid w:val="00AB6957"/>
    <w:rsid w:val="00AC00A4"/>
    <w:rsid w:val="00AC0485"/>
    <w:rsid w:val="00AC31B6"/>
    <w:rsid w:val="00AC7556"/>
    <w:rsid w:val="00AC755D"/>
    <w:rsid w:val="00AC7E9E"/>
    <w:rsid w:val="00AD0DA3"/>
    <w:rsid w:val="00AD20A3"/>
    <w:rsid w:val="00AD29AD"/>
    <w:rsid w:val="00AD29B3"/>
    <w:rsid w:val="00AD35F7"/>
    <w:rsid w:val="00AD489F"/>
    <w:rsid w:val="00AD6311"/>
    <w:rsid w:val="00AD6962"/>
    <w:rsid w:val="00AE0EC3"/>
    <w:rsid w:val="00AE4225"/>
    <w:rsid w:val="00AE4EEB"/>
    <w:rsid w:val="00AE67A9"/>
    <w:rsid w:val="00AF07D9"/>
    <w:rsid w:val="00AF128E"/>
    <w:rsid w:val="00AF1F7B"/>
    <w:rsid w:val="00AF29B0"/>
    <w:rsid w:val="00AF3A11"/>
    <w:rsid w:val="00AF3B93"/>
    <w:rsid w:val="00AF5315"/>
    <w:rsid w:val="00AF5CD5"/>
    <w:rsid w:val="00AF6818"/>
    <w:rsid w:val="00AF6D7A"/>
    <w:rsid w:val="00AF7951"/>
    <w:rsid w:val="00B02500"/>
    <w:rsid w:val="00B03692"/>
    <w:rsid w:val="00B05BD4"/>
    <w:rsid w:val="00B06F67"/>
    <w:rsid w:val="00B10110"/>
    <w:rsid w:val="00B10D14"/>
    <w:rsid w:val="00B1128F"/>
    <w:rsid w:val="00B11A45"/>
    <w:rsid w:val="00B12771"/>
    <w:rsid w:val="00B13F07"/>
    <w:rsid w:val="00B15260"/>
    <w:rsid w:val="00B15D7A"/>
    <w:rsid w:val="00B2027D"/>
    <w:rsid w:val="00B21903"/>
    <w:rsid w:val="00B2274C"/>
    <w:rsid w:val="00B22ADD"/>
    <w:rsid w:val="00B23476"/>
    <w:rsid w:val="00B236E7"/>
    <w:rsid w:val="00B2422F"/>
    <w:rsid w:val="00B246D3"/>
    <w:rsid w:val="00B247CE"/>
    <w:rsid w:val="00B248E0"/>
    <w:rsid w:val="00B252BB"/>
    <w:rsid w:val="00B2680E"/>
    <w:rsid w:val="00B26A95"/>
    <w:rsid w:val="00B26AD2"/>
    <w:rsid w:val="00B300BE"/>
    <w:rsid w:val="00B3073A"/>
    <w:rsid w:val="00B3172D"/>
    <w:rsid w:val="00B324DB"/>
    <w:rsid w:val="00B32961"/>
    <w:rsid w:val="00B37D6E"/>
    <w:rsid w:val="00B40CD7"/>
    <w:rsid w:val="00B412F9"/>
    <w:rsid w:val="00B41A2F"/>
    <w:rsid w:val="00B458A4"/>
    <w:rsid w:val="00B4747B"/>
    <w:rsid w:val="00B5167D"/>
    <w:rsid w:val="00B52E5C"/>
    <w:rsid w:val="00B53AAB"/>
    <w:rsid w:val="00B53CA7"/>
    <w:rsid w:val="00B54A3C"/>
    <w:rsid w:val="00B57479"/>
    <w:rsid w:val="00B57C95"/>
    <w:rsid w:val="00B57D2B"/>
    <w:rsid w:val="00B60716"/>
    <w:rsid w:val="00B6592A"/>
    <w:rsid w:val="00B70EE9"/>
    <w:rsid w:val="00B713DC"/>
    <w:rsid w:val="00B7314D"/>
    <w:rsid w:val="00B80FED"/>
    <w:rsid w:val="00B838A3"/>
    <w:rsid w:val="00B858FE"/>
    <w:rsid w:val="00B85970"/>
    <w:rsid w:val="00B86807"/>
    <w:rsid w:val="00B870A2"/>
    <w:rsid w:val="00B878F1"/>
    <w:rsid w:val="00B90376"/>
    <w:rsid w:val="00B90644"/>
    <w:rsid w:val="00B906A6"/>
    <w:rsid w:val="00B90FEA"/>
    <w:rsid w:val="00B92A20"/>
    <w:rsid w:val="00B92EA1"/>
    <w:rsid w:val="00B95368"/>
    <w:rsid w:val="00B96524"/>
    <w:rsid w:val="00BA080F"/>
    <w:rsid w:val="00BA1B0E"/>
    <w:rsid w:val="00BA1B31"/>
    <w:rsid w:val="00BA2987"/>
    <w:rsid w:val="00BA4030"/>
    <w:rsid w:val="00BA4F62"/>
    <w:rsid w:val="00BA50B5"/>
    <w:rsid w:val="00BA77A1"/>
    <w:rsid w:val="00BA7D67"/>
    <w:rsid w:val="00BB1839"/>
    <w:rsid w:val="00BB3129"/>
    <w:rsid w:val="00BB4724"/>
    <w:rsid w:val="00BB6F7A"/>
    <w:rsid w:val="00BB735D"/>
    <w:rsid w:val="00BB787F"/>
    <w:rsid w:val="00BC03A9"/>
    <w:rsid w:val="00BC29DE"/>
    <w:rsid w:val="00BC2E85"/>
    <w:rsid w:val="00BD14D1"/>
    <w:rsid w:val="00BD213A"/>
    <w:rsid w:val="00BD25F5"/>
    <w:rsid w:val="00BD5815"/>
    <w:rsid w:val="00BD5CF6"/>
    <w:rsid w:val="00BD65FD"/>
    <w:rsid w:val="00BD72BB"/>
    <w:rsid w:val="00BD7E82"/>
    <w:rsid w:val="00BD7EF4"/>
    <w:rsid w:val="00BE0446"/>
    <w:rsid w:val="00BE0A20"/>
    <w:rsid w:val="00BE0CF8"/>
    <w:rsid w:val="00BE2388"/>
    <w:rsid w:val="00BE7115"/>
    <w:rsid w:val="00BE7C33"/>
    <w:rsid w:val="00BF0D09"/>
    <w:rsid w:val="00BF1A17"/>
    <w:rsid w:val="00BF26FE"/>
    <w:rsid w:val="00BF4D6A"/>
    <w:rsid w:val="00BF6DEE"/>
    <w:rsid w:val="00BF7032"/>
    <w:rsid w:val="00C01A1F"/>
    <w:rsid w:val="00C01CE6"/>
    <w:rsid w:val="00C02223"/>
    <w:rsid w:val="00C03921"/>
    <w:rsid w:val="00C0453C"/>
    <w:rsid w:val="00C054D1"/>
    <w:rsid w:val="00C054FC"/>
    <w:rsid w:val="00C068C8"/>
    <w:rsid w:val="00C07912"/>
    <w:rsid w:val="00C10FE4"/>
    <w:rsid w:val="00C15BAC"/>
    <w:rsid w:val="00C20918"/>
    <w:rsid w:val="00C21193"/>
    <w:rsid w:val="00C250CE"/>
    <w:rsid w:val="00C253E7"/>
    <w:rsid w:val="00C256F4"/>
    <w:rsid w:val="00C25F6D"/>
    <w:rsid w:val="00C3015E"/>
    <w:rsid w:val="00C3048D"/>
    <w:rsid w:val="00C31582"/>
    <w:rsid w:val="00C31A71"/>
    <w:rsid w:val="00C31E88"/>
    <w:rsid w:val="00C31ED7"/>
    <w:rsid w:val="00C32C30"/>
    <w:rsid w:val="00C34D31"/>
    <w:rsid w:val="00C362BF"/>
    <w:rsid w:val="00C40379"/>
    <w:rsid w:val="00C407AC"/>
    <w:rsid w:val="00C4256B"/>
    <w:rsid w:val="00C43066"/>
    <w:rsid w:val="00C435E3"/>
    <w:rsid w:val="00C444E3"/>
    <w:rsid w:val="00C51B85"/>
    <w:rsid w:val="00C52911"/>
    <w:rsid w:val="00C52E5B"/>
    <w:rsid w:val="00C53CF3"/>
    <w:rsid w:val="00C54EF9"/>
    <w:rsid w:val="00C550A7"/>
    <w:rsid w:val="00C55C38"/>
    <w:rsid w:val="00C574E5"/>
    <w:rsid w:val="00C57C85"/>
    <w:rsid w:val="00C62D81"/>
    <w:rsid w:val="00C63B3D"/>
    <w:rsid w:val="00C66FF5"/>
    <w:rsid w:val="00C70499"/>
    <w:rsid w:val="00C71F1E"/>
    <w:rsid w:val="00C72A41"/>
    <w:rsid w:val="00C734C7"/>
    <w:rsid w:val="00C74887"/>
    <w:rsid w:val="00C776F3"/>
    <w:rsid w:val="00C77F22"/>
    <w:rsid w:val="00C813CE"/>
    <w:rsid w:val="00C81EA2"/>
    <w:rsid w:val="00C84762"/>
    <w:rsid w:val="00C85770"/>
    <w:rsid w:val="00C86F62"/>
    <w:rsid w:val="00C96B84"/>
    <w:rsid w:val="00C96DB9"/>
    <w:rsid w:val="00C97A43"/>
    <w:rsid w:val="00CA1206"/>
    <w:rsid w:val="00CA1CFF"/>
    <w:rsid w:val="00CA23B8"/>
    <w:rsid w:val="00CA3161"/>
    <w:rsid w:val="00CB2D1A"/>
    <w:rsid w:val="00CB62F7"/>
    <w:rsid w:val="00CB69F8"/>
    <w:rsid w:val="00CB7863"/>
    <w:rsid w:val="00CC183D"/>
    <w:rsid w:val="00CC237E"/>
    <w:rsid w:val="00CC4C0D"/>
    <w:rsid w:val="00CC590E"/>
    <w:rsid w:val="00CC5ACA"/>
    <w:rsid w:val="00CD088C"/>
    <w:rsid w:val="00CD173B"/>
    <w:rsid w:val="00CD2C4C"/>
    <w:rsid w:val="00CD3CDD"/>
    <w:rsid w:val="00CD414A"/>
    <w:rsid w:val="00CE0DF5"/>
    <w:rsid w:val="00CE0E5B"/>
    <w:rsid w:val="00CE17B4"/>
    <w:rsid w:val="00CE1BBB"/>
    <w:rsid w:val="00CE5CB0"/>
    <w:rsid w:val="00CE6C56"/>
    <w:rsid w:val="00CE7318"/>
    <w:rsid w:val="00CE7F8C"/>
    <w:rsid w:val="00CF1802"/>
    <w:rsid w:val="00CF1B8E"/>
    <w:rsid w:val="00CF384E"/>
    <w:rsid w:val="00CF403C"/>
    <w:rsid w:val="00CF43E0"/>
    <w:rsid w:val="00CF4701"/>
    <w:rsid w:val="00CF5D65"/>
    <w:rsid w:val="00D0120C"/>
    <w:rsid w:val="00D01253"/>
    <w:rsid w:val="00D01420"/>
    <w:rsid w:val="00D02BC0"/>
    <w:rsid w:val="00D0539E"/>
    <w:rsid w:val="00D05C9D"/>
    <w:rsid w:val="00D06784"/>
    <w:rsid w:val="00D071C2"/>
    <w:rsid w:val="00D10605"/>
    <w:rsid w:val="00D11168"/>
    <w:rsid w:val="00D1169F"/>
    <w:rsid w:val="00D1249B"/>
    <w:rsid w:val="00D13423"/>
    <w:rsid w:val="00D1630E"/>
    <w:rsid w:val="00D173B3"/>
    <w:rsid w:val="00D2037F"/>
    <w:rsid w:val="00D21775"/>
    <w:rsid w:val="00D2299D"/>
    <w:rsid w:val="00D22BF9"/>
    <w:rsid w:val="00D2481D"/>
    <w:rsid w:val="00D2518F"/>
    <w:rsid w:val="00D25365"/>
    <w:rsid w:val="00D25F19"/>
    <w:rsid w:val="00D25F77"/>
    <w:rsid w:val="00D27E8B"/>
    <w:rsid w:val="00D31145"/>
    <w:rsid w:val="00D347BA"/>
    <w:rsid w:val="00D34F2F"/>
    <w:rsid w:val="00D43676"/>
    <w:rsid w:val="00D44834"/>
    <w:rsid w:val="00D45B7F"/>
    <w:rsid w:val="00D45C0C"/>
    <w:rsid w:val="00D46248"/>
    <w:rsid w:val="00D50744"/>
    <w:rsid w:val="00D53F8B"/>
    <w:rsid w:val="00D54E7B"/>
    <w:rsid w:val="00D56403"/>
    <w:rsid w:val="00D56514"/>
    <w:rsid w:val="00D60B3D"/>
    <w:rsid w:val="00D620E1"/>
    <w:rsid w:val="00D62390"/>
    <w:rsid w:val="00D62B06"/>
    <w:rsid w:val="00D62F1C"/>
    <w:rsid w:val="00D656C3"/>
    <w:rsid w:val="00D65C3D"/>
    <w:rsid w:val="00D67327"/>
    <w:rsid w:val="00D67854"/>
    <w:rsid w:val="00D72562"/>
    <w:rsid w:val="00D7548C"/>
    <w:rsid w:val="00D76357"/>
    <w:rsid w:val="00D773FE"/>
    <w:rsid w:val="00D828D4"/>
    <w:rsid w:val="00D83392"/>
    <w:rsid w:val="00D83F93"/>
    <w:rsid w:val="00D85289"/>
    <w:rsid w:val="00D9002D"/>
    <w:rsid w:val="00D91ADB"/>
    <w:rsid w:val="00D922F1"/>
    <w:rsid w:val="00D92855"/>
    <w:rsid w:val="00D947FE"/>
    <w:rsid w:val="00D952DD"/>
    <w:rsid w:val="00D97F1B"/>
    <w:rsid w:val="00DA0693"/>
    <w:rsid w:val="00DA164C"/>
    <w:rsid w:val="00DA16C6"/>
    <w:rsid w:val="00DA1B09"/>
    <w:rsid w:val="00DA1E85"/>
    <w:rsid w:val="00DA3570"/>
    <w:rsid w:val="00DA6023"/>
    <w:rsid w:val="00DA766B"/>
    <w:rsid w:val="00DA7CE9"/>
    <w:rsid w:val="00DB0659"/>
    <w:rsid w:val="00DB1D11"/>
    <w:rsid w:val="00DB2342"/>
    <w:rsid w:val="00DB2602"/>
    <w:rsid w:val="00DB54E5"/>
    <w:rsid w:val="00DB6052"/>
    <w:rsid w:val="00DB62C3"/>
    <w:rsid w:val="00DB7CF3"/>
    <w:rsid w:val="00DC04F5"/>
    <w:rsid w:val="00DC0528"/>
    <w:rsid w:val="00DC16BD"/>
    <w:rsid w:val="00DC2289"/>
    <w:rsid w:val="00DC432C"/>
    <w:rsid w:val="00DC6C27"/>
    <w:rsid w:val="00DD24FD"/>
    <w:rsid w:val="00DD405A"/>
    <w:rsid w:val="00DD4213"/>
    <w:rsid w:val="00DD43AB"/>
    <w:rsid w:val="00DD4AB0"/>
    <w:rsid w:val="00DD5248"/>
    <w:rsid w:val="00DD5BD9"/>
    <w:rsid w:val="00DE2488"/>
    <w:rsid w:val="00DE41B2"/>
    <w:rsid w:val="00DE6C39"/>
    <w:rsid w:val="00DF062E"/>
    <w:rsid w:val="00DF1EB6"/>
    <w:rsid w:val="00DF24F3"/>
    <w:rsid w:val="00DF25B2"/>
    <w:rsid w:val="00DF3BC8"/>
    <w:rsid w:val="00DF3F08"/>
    <w:rsid w:val="00DF3F40"/>
    <w:rsid w:val="00DF470D"/>
    <w:rsid w:val="00DF6EAC"/>
    <w:rsid w:val="00DF70AB"/>
    <w:rsid w:val="00DF76D2"/>
    <w:rsid w:val="00E01980"/>
    <w:rsid w:val="00E02140"/>
    <w:rsid w:val="00E02A97"/>
    <w:rsid w:val="00E02F74"/>
    <w:rsid w:val="00E03748"/>
    <w:rsid w:val="00E03BEB"/>
    <w:rsid w:val="00E044FB"/>
    <w:rsid w:val="00E046E8"/>
    <w:rsid w:val="00E076D7"/>
    <w:rsid w:val="00E101B4"/>
    <w:rsid w:val="00E10E47"/>
    <w:rsid w:val="00E117C6"/>
    <w:rsid w:val="00E16A9F"/>
    <w:rsid w:val="00E16ED5"/>
    <w:rsid w:val="00E17886"/>
    <w:rsid w:val="00E211BB"/>
    <w:rsid w:val="00E223AC"/>
    <w:rsid w:val="00E22EE2"/>
    <w:rsid w:val="00E23500"/>
    <w:rsid w:val="00E23662"/>
    <w:rsid w:val="00E23741"/>
    <w:rsid w:val="00E244DC"/>
    <w:rsid w:val="00E250A8"/>
    <w:rsid w:val="00E25764"/>
    <w:rsid w:val="00E25DD4"/>
    <w:rsid w:val="00E26449"/>
    <w:rsid w:val="00E265E3"/>
    <w:rsid w:val="00E27192"/>
    <w:rsid w:val="00E32067"/>
    <w:rsid w:val="00E33162"/>
    <w:rsid w:val="00E360CA"/>
    <w:rsid w:val="00E37EAC"/>
    <w:rsid w:val="00E40032"/>
    <w:rsid w:val="00E407A9"/>
    <w:rsid w:val="00E41D65"/>
    <w:rsid w:val="00E4262F"/>
    <w:rsid w:val="00E43DED"/>
    <w:rsid w:val="00E44660"/>
    <w:rsid w:val="00E471A8"/>
    <w:rsid w:val="00E50188"/>
    <w:rsid w:val="00E53B77"/>
    <w:rsid w:val="00E544E6"/>
    <w:rsid w:val="00E55D6B"/>
    <w:rsid w:val="00E560A4"/>
    <w:rsid w:val="00E569D6"/>
    <w:rsid w:val="00E570FF"/>
    <w:rsid w:val="00E61A53"/>
    <w:rsid w:val="00E64177"/>
    <w:rsid w:val="00E643E1"/>
    <w:rsid w:val="00E6612B"/>
    <w:rsid w:val="00E667EC"/>
    <w:rsid w:val="00E668DC"/>
    <w:rsid w:val="00E67787"/>
    <w:rsid w:val="00E67D47"/>
    <w:rsid w:val="00E71CC0"/>
    <w:rsid w:val="00E75B1B"/>
    <w:rsid w:val="00E7704B"/>
    <w:rsid w:val="00E81C48"/>
    <w:rsid w:val="00E81F24"/>
    <w:rsid w:val="00E845D0"/>
    <w:rsid w:val="00E85491"/>
    <w:rsid w:val="00E85786"/>
    <w:rsid w:val="00E85E82"/>
    <w:rsid w:val="00E90C37"/>
    <w:rsid w:val="00E90F72"/>
    <w:rsid w:val="00E9174A"/>
    <w:rsid w:val="00E95459"/>
    <w:rsid w:val="00E9550F"/>
    <w:rsid w:val="00E958DD"/>
    <w:rsid w:val="00E96DE5"/>
    <w:rsid w:val="00EA3F10"/>
    <w:rsid w:val="00EA7F3D"/>
    <w:rsid w:val="00EB141C"/>
    <w:rsid w:val="00EB211A"/>
    <w:rsid w:val="00EB26F1"/>
    <w:rsid w:val="00EB2C43"/>
    <w:rsid w:val="00EB630E"/>
    <w:rsid w:val="00EB674C"/>
    <w:rsid w:val="00EB6928"/>
    <w:rsid w:val="00EB73C7"/>
    <w:rsid w:val="00EB76D9"/>
    <w:rsid w:val="00EC01FB"/>
    <w:rsid w:val="00EC0DF5"/>
    <w:rsid w:val="00EC17F5"/>
    <w:rsid w:val="00EC4806"/>
    <w:rsid w:val="00EC77AA"/>
    <w:rsid w:val="00EC7CF1"/>
    <w:rsid w:val="00ED17A4"/>
    <w:rsid w:val="00ED1E81"/>
    <w:rsid w:val="00ED455D"/>
    <w:rsid w:val="00ED6C6A"/>
    <w:rsid w:val="00ED75BC"/>
    <w:rsid w:val="00ED7964"/>
    <w:rsid w:val="00ED7DC8"/>
    <w:rsid w:val="00ED7DDA"/>
    <w:rsid w:val="00EE027C"/>
    <w:rsid w:val="00EE6C6A"/>
    <w:rsid w:val="00EE7420"/>
    <w:rsid w:val="00EF0005"/>
    <w:rsid w:val="00EF0467"/>
    <w:rsid w:val="00EF0F59"/>
    <w:rsid w:val="00EF13E3"/>
    <w:rsid w:val="00EF3106"/>
    <w:rsid w:val="00EF3810"/>
    <w:rsid w:val="00EF4C2E"/>
    <w:rsid w:val="00EF5C05"/>
    <w:rsid w:val="00EF68D1"/>
    <w:rsid w:val="00F002F6"/>
    <w:rsid w:val="00F01258"/>
    <w:rsid w:val="00F02734"/>
    <w:rsid w:val="00F042E0"/>
    <w:rsid w:val="00F04D20"/>
    <w:rsid w:val="00F05A27"/>
    <w:rsid w:val="00F06C3F"/>
    <w:rsid w:val="00F06D8B"/>
    <w:rsid w:val="00F071E6"/>
    <w:rsid w:val="00F100B4"/>
    <w:rsid w:val="00F13EFD"/>
    <w:rsid w:val="00F13F3A"/>
    <w:rsid w:val="00F151E3"/>
    <w:rsid w:val="00F1530B"/>
    <w:rsid w:val="00F17777"/>
    <w:rsid w:val="00F1779A"/>
    <w:rsid w:val="00F17856"/>
    <w:rsid w:val="00F17EA3"/>
    <w:rsid w:val="00F22AA9"/>
    <w:rsid w:val="00F2455D"/>
    <w:rsid w:val="00F27A03"/>
    <w:rsid w:val="00F3097B"/>
    <w:rsid w:val="00F30FE8"/>
    <w:rsid w:val="00F329D9"/>
    <w:rsid w:val="00F32A66"/>
    <w:rsid w:val="00F32C11"/>
    <w:rsid w:val="00F33EF0"/>
    <w:rsid w:val="00F35A9B"/>
    <w:rsid w:val="00F35C5C"/>
    <w:rsid w:val="00F4187D"/>
    <w:rsid w:val="00F43687"/>
    <w:rsid w:val="00F47A47"/>
    <w:rsid w:val="00F50508"/>
    <w:rsid w:val="00F5189F"/>
    <w:rsid w:val="00F5199B"/>
    <w:rsid w:val="00F51AC9"/>
    <w:rsid w:val="00F52E9F"/>
    <w:rsid w:val="00F54CE7"/>
    <w:rsid w:val="00F556AF"/>
    <w:rsid w:val="00F559E7"/>
    <w:rsid w:val="00F55A36"/>
    <w:rsid w:val="00F60455"/>
    <w:rsid w:val="00F61F0B"/>
    <w:rsid w:val="00F66457"/>
    <w:rsid w:val="00F70C34"/>
    <w:rsid w:val="00F710C3"/>
    <w:rsid w:val="00F73440"/>
    <w:rsid w:val="00F7398E"/>
    <w:rsid w:val="00F75262"/>
    <w:rsid w:val="00F80153"/>
    <w:rsid w:val="00F839D7"/>
    <w:rsid w:val="00F87694"/>
    <w:rsid w:val="00F90F09"/>
    <w:rsid w:val="00F91E1F"/>
    <w:rsid w:val="00F93876"/>
    <w:rsid w:val="00F93D7C"/>
    <w:rsid w:val="00F94F21"/>
    <w:rsid w:val="00F9652C"/>
    <w:rsid w:val="00F9786A"/>
    <w:rsid w:val="00FA0281"/>
    <w:rsid w:val="00FA186B"/>
    <w:rsid w:val="00FA4ACC"/>
    <w:rsid w:val="00FB199B"/>
    <w:rsid w:val="00FB3043"/>
    <w:rsid w:val="00FB3369"/>
    <w:rsid w:val="00FB431D"/>
    <w:rsid w:val="00FB7804"/>
    <w:rsid w:val="00FB7A72"/>
    <w:rsid w:val="00FC0281"/>
    <w:rsid w:val="00FC05E2"/>
    <w:rsid w:val="00FC1AC3"/>
    <w:rsid w:val="00FC2522"/>
    <w:rsid w:val="00FC4AC7"/>
    <w:rsid w:val="00FC60F0"/>
    <w:rsid w:val="00FC62C0"/>
    <w:rsid w:val="00FC703D"/>
    <w:rsid w:val="00FD19E6"/>
    <w:rsid w:val="00FD1D1D"/>
    <w:rsid w:val="00FD228B"/>
    <w:rsid w:val="00FD24D7"/>
    <w:rsid w:val="00FD2B87"/>
    <w:rsid w:val="00FD5A16"/>
    <w:rsid w:val="00FD61D2"/>
    <w:rsid w:val="00FD700B"/>
    <w:rsid w:val="00FD7F73"/>
    <w:rsid w:val="00FE192C"/>
    <w:rsid w:val="00FE1B76"/>
    <w:rsid w:val="00FE40EB"/>
    <w:rsid w:val="00FE47BB"/>
    <w:rsid w:val="00FE543D"/>
    <w:rsid w:val="00FE5AA3"/>
    <w:rsid w:val="00FE5D67"/>
    <w:rsid w:val="00FE7D48"/>
    <w:rsid w:val="00FF1A7C"/>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8461A63-A40B-49F7-93B6-1A5E64E7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A5C1E"/>
    <w:rPr>
      <w:color w:val="0000FF"/>
      <w:u w:val="single"/>
    </w:rPr>
  </w:style>
  <w:style w:type="character" w:styleId="Odwoaniedokomentarza">
    <w:name w:val="annotation reference"/>
    <w:semiHidden/>
    <w:unhideWhenUsed/>
    <w:rsid w:val="00613C11"/>
    <w:rPr>
      <w:sz w:val="16"/>
      <w:szCs w:val="16"/>
    </w:rPr>
  </w:style>
  <w:style w:type="paragraph" w:styleId="Tekstkomentarza">
    <w:name w:val="annotation text"/>
    <w:basedOn w:val="Normalny"/>
    <w:link w:val="TekstkomentarzaZnak"/>
    <w:semiHidden/>
    <w:unhideWhenUsed/>
    <w:rsid w:val="00613C11"/>
    <w:rPr>
      <w:sz w:val="20"/>
      <w:szCs w:val="20"/>
    </w:rPr>
  </w:style>
  <w:style w:type="character" w:customStyle="1" w:styleId="TekstkomentarzaZnak">
    <w:name w:val="Tekst komentarza Znak"/>
    <w:link w:val="Tekstkomentarza"/>
    <w:semiHidden/>
    <w:rsid w:val="00613C11"/>
    <w:rPr>
      <w:lang w:val="pl-PL" w:eastAsia="pl-PL" w:bidi="ar-SA"/>
    </w:rPr>
  </w:style>
  <w:style w:type="paragraph" w:customStyle="1" w:styleId="Tekstpodstawowywcity1">
    <w:name w:val="Tekst podstawowy wcięty1"/>
    <w:basedOn w:val="Normalny"/>
    <w:rsid w:val="00DA766B"/>
    <w:pPr>
      <w:tabs>
        <w:tab w:val="left" w:pos="1620"/>
      </w:tabs>
      <w:spacing w:after="120"/>
      <w:ind w:left="1620" w:hanging="180"/>
    </w:pPr>
  </w:style>
  <w:style w:type="paragraph" w:customStyle="1" w:styleId="Akapitzlist1">
    <w:name w:val="Akapit z listą1"/>
    <w:basedOn w:val="Normalny"/>
    <w:rsid w:val="001346B0"/>
    <w:pPr>
      <w:ind w:left="720"/>
    </w:pPr>
    <w:rPr>
      <w:rFonts w:ascii="Calibri" w:hAnsi="Calibri"/>
      <w:sz w:val="22"/>
      <w:szCs w:val="22"/>
    </w:rPr>
  </w:style>
  <w:style w:type="paragraph" w:styleId="Bezodstpw">
    <w:name w:val="No Spacing"/>
    <w:qFormat/>
    <w:rsid w:val="0091387F"/>
    <w:rPr>
      <w:rFonts w:ascii="Calibri" w:eastAsia="Calibri" w:hAnsi="Calibri"/>
      <w:sz w:val="22"/>
      <w:szCs w:val="22"/>
      <w:lang w:eastAsia="en-US"/>
    </w:rPr>
  </w:style>
  <w:style w:type="character" w:customStyle="1" w:styleId="CommentTextChar">
    <w:name w:val="Comment Text Char"/>
    <w:semiHidden/>
    <w:rsid w:val="006F76E3"/>
    <w:rPr>
      <w:rFonts w:eastAsia="Calibri"/>
      <w:lang w:val="x-none" w:eastAsia="pl-PL" w:bidi="ar-SA"/>
    </w:rPr>
  </w:style>
  <w:style w:type="paragraph" w:customStyle="1" w:styleId="Bezodstpw1">
    <w:name w:val="Bez odstępów1"/>
    <w:rsid w:val="006F76E3"/>
    <w:rPr>
      <w:rFonts w:ascii="Calibri" w:hAnsi="Calibri"/>
      <w:sz w:val="22"/>
      <w:szCs w:val="22"/>
      <w:lang w:eastAsia="en-US"/>
    </w:rPr>
  </w:style>
  <w:style w:type="paragraph" w:styleId="Akapitzlist">
    <w:name w:val="List Paragraph"/>
    <w:aliases w:val="wypunktowanie"/>
    <w:basedOn w:val="Normalny"/>
    <w:link w:val="AkapitzlistZnak"/>
    <w:uiPriority w:val="99"/>
    <w:qFormat/>
    <w:rsid w:val="00715DFA"/>
    <w:pPr>
      <w:ind w:left="720"/>
    </w:pPr>
    <w:rPr>
      <w:rFonts w:ascii="Calibri" w:hAnsi="Calibri"/>
      <w:sz w:val="22"/>
      <w:szCs w:val="22"/>
    </w:rPr>
  </w:style>
  <w:style w:type="paragraph" w:customStyle="1" w:styleId="Akapitzlist10">
    <w:name w:val="Akapit z listą1"/>
    <w:basedOn w:val="Normalny"/>
    <w:rsid w:val="00553B63"/>
    <w:pPr>
      <w:spacing w:after="200" w:line="276" w:lineRule="auto"/>
      <w:ind w:left="720"/>
      <w:contextualSpacing/>
    </w:pPr>
    <w:rPr>
      <w:rFonts w:ascii="Calibri" w:hAnsi="Calibri"/>
      <w:sz w:val="22"/>
      <w:szCs w:val="22"/>
    </w:rPr>
  </w:style>
  <w:style w:type="paragraph" w:customStyle="1" w:styleId="1">
    <w:name w:val="1."/>
    <w:basedOn w:val="Normalny"/>
    <w:rsid w:val="00EB630E"/>
    <w:pPr>
      <w:numPr>
        <w:numId w:val="2"/>
      </w:numPr>
      <w:suppressAutoHyphens/>
      <w:jc w:val="both"/>
    </w:pPr>
    <w:rPr>
      <w:rFonts w:ascii="Trebuchet MS" w:hAnsi="Trebuchet MS" w:cs="Arial"/>
      <w:sz w:val="20"/>
      <w:szCs w:val="20"/>
      <w:lang w:eastAsia="ar-SA"/>
    </w:rPr>
  </w:style>
  <w:style w:type="paragraph" w:styleId="NormalnyWeb">
    <w:name w:val="Normal (Web)"/>
    <w:basedOn w:val="Normalny"/>
    <w:rsid w:val="00B57479"/>
    <w:pPr>
      <w:suppressAutoHyphens/>
      <w:spacing w:before="100" w:after="100"/>
    </w:pPr>
    <w:rPr>
      <w:lang w:eastAsia="ar-SA"/>
    </w:rPr>
  </w:style>
  <w:style w:type="character" w:customStyle="1" w:styleId="TekstpodstawowyZnak">
    <w:name w:val="Tekst podstawowy Znak"/>
    <w:link w:val="Tekstpodstawowy"/>
    <w:rsid w:val="00A952E3"/>
    <w:rPr>
      <w:sz w:val="24"/>
      <w:szCs w:val="24"/>
    </w:rPr>
  </w:style>
  <w:style w:type="character" w:customStyle="1" w:styleId="czeinternetowe">
    <w:name w:val="Łącze internetowe"/>
    <w:rsid w:val="00D62F1C"/>
    <w:rPr>
      <w:color w:val="0000FF"/>
      <w:u w:val="single"/>
    </w:rPr>
  </w:style>
  <w:style w:type="paragraph" w:customStyle="1" w:styleId="Default">
    <w:name w:val="Default"/>
    <w:rsid w:val="0031111C"/>
    <w:pPr>
      <w:autoSpaceDE w:val="0"/>
      <w:autoSpaceDN w:val="0"/>
      <w:adjustRightInd w:val="0"/>
    </w:pPr>
    <w:rPr>
      <w:rFonts w:ascii="Liberation Sans" w:eastAsia="Calibri" w:hAnsi="Liberation Sans" w:cs="Liberation Sans"/>
      <w:color w:val="000000"/>
      <w:sz w:val="24"/>
      <w:szCs w:val="24"/>
      <w:lang w:eastAsia="en-US"/>
    </w:rPr>
  </w:style>
  <w:style w:type="paragraph" w:customStyle="1" w:styleId="Standard">
    <w:name w:val="Standard"/>
    <w:rsid w:val="00652DDE"/>
    <w:pPr>
      <w:suppressAutoHyphens/>
      <w:autoSpaceDN w:val="0"/>
      <w:textAlignment w:val="baseline"/>
    </w:pPr>
    <w:rPr>
      <w:kern w:val="3"/>
      <w:sz w:val="24"/>
      <w:szCs w:val="24"/>
      <w:lang w:eastAsia="zh-CN"/>
    </w:rPr>
  </w:style>
  <w:style w:type="character" w:customStyle="1" w:styleId="AkapitzlistZnak">
    <w:name w:val="Akapit z listą Znak"/>
    <w:aliases w:val="wypunktowanie Znak"/>
    <w:link w:val="Akapitzlist"/>
    <w:uiPriority w:val="99"/>
    <w:qFormat/>
    <w:locked/>
    <w:rsid w:val="00F06C3F"/>
    <w:rPr>
      <w:rFonts w:ascii="Calibri" w:hAnsi="Calibri"/>
      <w:sz w:val="22"/>
      <w:szCs w:val="22"/>
    </w:rPr>
  </w:style>
  <w:style w:type="character" w:styleId="Pogrubienie">
    <w:name w:val="Strong"/>
    <w:basedOn w:val="Domylnaczcionkaakapitu"/>
    <w:uiPriority w:val="22"/>
    <w:qFormat/>
    <w:rsid w:val="00F151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2109">
      <w:bodyDiv w:val="1"/>
      <w:marLeft w:val="0"/>
      <w:marRight w:val="0"/>
      <w:marTop w:val="0"/>
      <w:marBottom w:val="0"/>
      <w:divBdr>
        <w:top w:val="none" w:sz="0" w:space="0" w:color="auto"/>
        <w:left w:val="none" w:sz="0" w:space="0" w:color="auto"/>
        <w:bottom w:val="none" w:sz="0" w:space="0" w:color="auto"/>
        <w:right w:val="none" w:sz="0" w:space="0" w:color="auto"/>
      </w:divBdr>
    </w:div>
    <w:div w:id="208885362">
      <w:bodyDiv w:val="1"/>
      <w:marLeft w:val="0"/>
      <w:marRight w:val="0"/>
      <w:marTop w:val="0"/>
      <w:marBottom w:val="0"/>
      <w:divBdr>
        <w:top w:val="none" w:sz="0" w:space="0" w:color="auto"/>
        <w:left w:val="none" w:sz="0" w:space="0" w:color="auto"/>
        <w:bottom w:val="none" w:sz="0" w:space="0" w:color="auto"/>
        <w:right w:val="none" w:sz="0" w:space="0" w:color="auto"/>
      </w:divBdr>
    </w:div>
    <w:div w:id="559363153">
      <w:bodyDiv w:val="1"/>
      <w:marLeft w:val="0"/>
      <w:marRight w:val="0"/>
      <w:marTop w:val="0"/>
      <w:marBottom w:val="0"/>
      <w:divBdr>
        <w:top w:val="none" w:sz="0" w:space="0" w:color="auto"/>
        <w:left w:val="none" w:sz="0" w:space="0" w:color="auto"/>
        <w:bottom w:val="none" w:sz="0" w:space="0" w:color="auto"/>
        <w:right w:val="none" w:sz="0" w:space="0" w:color="auto"/>
      </w:divBdr>
    </w:div>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yperlink" Target="mailto:bok@pwik.com.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eader" Target="header1.xml"/><Relationship Id="rId28" Type="http://schemas.openxmlformats.org/officeDocument/2006/relationships/header" Target="header5.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header" Target="header4.xml"/><Relationship Id="rId30" Type="http://schemas.openxmlformats.org/officeDocument/2006/relationships/footer" Target="footer1.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7FC4-AC1F-4828-8A57-14678B75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22</Pages>
  <Words>8400</Words>
  <Characters>50406</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58689</CharactersWithSpaces>
  <SharedDoc>false</SharedDoc>
  <HLinks>
    <vt:vector size="96" baseType="variant">
      <vt:variant>
        <vt:i4>7405575</vt:i4>
      </vt:variant>
      <vt:variant>
        <vt:i4>45</vt:i4>
      </vt:variant>
      <vt:variant>
        <vt:i4>0</vt:i4>
      </vt:variant>
      <vt:variant>
        <vt:i4>5</vt:i4>
      </vt:variant>
      <vt:variant>
        <vt:lpwstr>mailto:bok@pwik.com.pl</vt:lpwstr>
      </vt:variant>
      <vt:variant>
        <vt:lpwstr/>
      </vt:variant>
      <vt:variant>
        <vt:i4>7405575</vt:i4>
      </vt:variant>
      <vt:variant>
        <vt:i4>42</vt:i4>
      </vt:variant>
      <vt:variant>
        <vt:i4>0</vt:i4>
      </vt:variant>
      <vt:variant>
        <vt:i4>5</vt:i4>
      </vt:variant>
      <vt:variant>
        <vt:lpwstr>mailto:bok@pwik.com.pl</vt:lpwstr>
      </vt:variant>
      <vt:variant>
        <vt:lpwstr/>
      </vt:variant>
      <vt:variant>
        <vt:i4>3211314</vt:i4>
      </vt:variant>
      <vt:variant>
        <vt:i4>39</vt:i4>
      </vt:variant>
      <vt:variant>
        <vt:i4>0</vt:i4>
      </vt:variant>
      <vt:variant>
        <vt:i4>5</vt:i4>
      </vt:variant>
      <vt:variant>
        <vt:lpwstr>http://www.pwik.com.pl/</vt:lpwstr>
      </vt:variant>
      <vt:variant>
        <vt:lpwstr/>
      </vt:variant>
      <vt:variant>
        <vt:i4>8192054</vt:i4>
      </vt:variant>
      <vt:variant>
        <vt:i4>36</vt:i4>
      </vt:variant>
      <vt:variant>
        <vt:i4>0</vt:i4>
      </vt:variant>
      <vt:variant>
        <vt:i4>5</vt:i4>
      </vt:variant>
      <vt:variant>
        <vt:lpwstr>http://www.platformazakupowa.pl/pn/pwik</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1835030</vt:i4>
      </vt:variant>
      <vt:variant>
        <vt:i4>30</vt:i4>
      </vt:variant>
      <vt:variant>
        <vt:i4>0</vt:i4>
      </vt:variant>
      <vt:variant>
        <vt:i4>5</vt:i4>
      </vt:variant>
      <vt:variant>
        <vt:lpwstr>https://platformazakupowa.pl/pn/pwik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24</vt:i4>
      </vt:variant>
      <vt:variant>
        <vt:i4>0</vt:i4>
      </vt:variant>
      <vt:variant>
        <vt:i4>5</vt:i4>
      </vt:variant>
      <vt:variant>
        <vt:lpwstr>https://platformazakupowa.pl/</vt:lpwstr>
      </vt:variant>
      <vt:variant>
        <vt:lpwstr/>
      </vt:variant>
      <vt:variant>
        <vt:i4>1835030</vt:i4>
      </vt:variant>
      <vt:variant>
        <vt:i4>21</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28</cp:revision>
  <cp:lastPrinted>2024-09-30T09:57:00Z</cp:lastPrinted>
  <dcterms:created xsi:type="dcterms:W3CDTF">2024-09-30T08:20:00Z</dcterms:created>
  <dcterms:modified xsi:type="dcterms:W3CDTF">2024-10-04T09:18:00Z</dcterms:modified>
</cp:coreProperties>
</file>