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4929" w:rsidRPr="00725385" w:rsidRDefault="00AB4929" w:rsidP="00325C04">
      <w:pPr>
        <w:rPr>
          <w:rFonts w:ascii="Trebuchet MS" w:hAnsi="Trebuchet MS"/>
          <w:b/>
          <w:sz w:val="20"/>
          <w:szCs w:val="20"/>
        </w:rPr>
      </w:pPr>
    </w:p>
    <w:p w:rsidR="00916CC4" w:rsidRPr="00725385" w:rsidRDefault="006C46FC" w:rsidP="00325C04">
      <w:pPr>
        <w:rPr>
          <w:rFonts w:ascii="Trebuchet MS" w:hAnsi="Trebuchet MS"/>
          <w:b/>
          <w:sz w:val="20"/>
          <w:szCs w:val="20"/>
        </w:rPr>
      </w:pPr>
      <w:r w:rsidRPr="00725385">
        <w:rPr>
          <w:rFonts w:ascii="Trebuchet MS" w:hAnsi="Trebuchet MS"/>
          <w:b/>
          <w:sz w:val="20"/>
          <w:szCs w:val="20"/>
        </w:rPr>
        <w:t xml:space="preserve">              </w:t>
      </w:r>
    </w:p>
    <w:p w:rsidR="00A458D1" w:rsidRPr="00725385" w:rsidRDefault="006C46FC">
      <w:pPr>
        <w:jc w:val="center"/>
        <w:rPr>
          <w:rFonts w:ascii="Trebuchet MS" w:hAnsi="Trebuchet MS"/>
          <w:i/>
          <w:sz w:val="20"/>
          <w:szCs w:val="20"/>
        </w:rPr>
      </w:pPr>
      <w:r w:rsidRPr="00725385">
        <w:rPr>
          <w:rFonts w:ascii="Trebuchet MS" w:hAnsi="Trebuchet MS"/>
          <w:b/>
          <w:sz w:val="20"/>
          <w:szCs w:val="20"/>
        </w:rPr>
        <w:t xml:space="preserve">                                         </w:t>
      </w:r>
      <w:r w:rsidR="00A458D1" w:rsidRPr="00725385">
        <w:rPr>
          <w:rFonts w:ascii="Trebuchet MS" w:hAnsi="Trebuchet MS"/>
          <w:b/>
          <w:sz w:val="20"/>
          <w:szCs w:val="20"/>
        </w:rPr>
        <w:tab/>
      </w:r>
      <w:r w:rsidR="00A458D1" w:rsidRPr="00725385">
        <w:rPr>
          <w:rFonts w:ascii="Trebuchet MS" w:hAnsi="Trebuchet MS"/>
          <w:b/>
          <w:sz w:val="20"/>
          <w:szCs w:val="20"/>
        </w:rPr>
        <w:tab/>
      </w:r>
      <w:r w:rsidR="00A458D1" w:rsidRPr="00725385">
        <w:rPr>
          <w:rFonts w:ascii="Trebuchet MS" w:hAnsi="Trebuchet MS"/>
          <w:b/>
          <w:sz w:val="20"/>
          <w:szCs w:val="20"/>
        </w:rPr>
        <w:tab/>
      </w:r>
      <w:r w:rsidR="00A458D1" w:rsidRPr="00725385">
        <w:rPr>
          <w:rFonts w:ascii="Trebuchet MS" w:hAnsi="Trebuchet MS"/>
          <w:b/>
          <w:sz w:val="20"/>
          <w:szCs w:val="20"/>
        </w:rPr>
        <w:tab/>
      </w:r>
      <w:r w:rsidR="00A458D1" w:rsidRPr="00725385">
        <w:rPr>
          <w:rFonts w:ascii="Trebuchet MS" w:hAnsi="Trebuchet MS"/>
          <w:b/>
          <w:sz w:val="20"/>
          <w:szCs w:val="20"/>
        </w:rPr>
        <w:tab/>
      </w:r>
      <w:r w:rsidR="00A458D1" w:rsidRPr="00725385">
        <w:rPr>
          <w:rFonts w:ascii="Trebuchet MS" w:hAnsi="Trebuchet MS"/>
          <w:b/>
          <w:sz w:val="20"/>
          <w:szCs w:val="20"/>
        </w:rPr>
        <w:tab/>
      </w:r>
      <w:r w:rsidR="00A458D1" w:rsidRPr="00725385">
        <w:rPr>
          <w:rFonts w:ascii="Trebuchet MS" w:hAnsi="Trebuchet MS"/>
          <w:b/>
          <w:sz w:val="20"/>
          <w:szCs w:val="20"/>
        </w:rPr>
        <w:tab/>
      </w:r>
      <w:r w:rsidR="00A458D1" w:rsidRPr="00725385">
        <w:rPr>
          <w:rFonts w:ascii="Trebuchet MS" w:hAnsi="Trebuchet MS"/>
          <w:b/>
          <w:sz w:val="20"/>
          <w:szCs w:val="20"/>
        </w:rPr>
        <w:tab/>
      </w:r>
    </w:p>
    <w:p w:rsidR="00A458D1" w:rsidRPr="00725385" w:rsidRDefault="00A458D1">
      <w:pPr>
        <w:ind w:left="3402" w:hanging="2551"/>
        <w:rPr>
          <w:rFonts w:ascii="Trebuchet MS" w:hAnsi="Trebuchet MS"/>
          <w:sz w:val="20"/>
          <w:szCs w:val="20"/>
        </w:rPr>
      </w:pPr>
    </w:p>
    <w:p w:rsidR="00916CC4" w:rsidRPr="00725385" w:rsidRDefault="00916CC4" w:rsidP="00A17ECB">
      <w:pPr>
        <w:rPr>
          <w:rFonts w:ascii="Trebuchet MS" w:hAnsi="Trebuchet MS"/>
          <w:sz w:val="28"/>
          <w:szCs w:val="28"/>
        </w:rPr>
      </w:pPr>
    </w:p>
    <w:p w:rsidR="00A458D1" w:rsidRPr="00725385" w:rsidRDefault="00916CC4" w:rsidP="00916CC4">
      <w:pPr>
        <w:jc w:val="center"/>
        <w:rPr>
          <w:rFonts w:ascii="Trebuchet MS" w:hAnsi="Trebuchet MS"/>
          <w:b/>
          <w:sz w:val="28"/>
          <w:szCs w:val="28"/>
        </w:rPr>
      </w:pPr>
      <w:r w:rsidRPr="00725385">
        <w:rPr>
          <w:rFonts w:ascii="Trebuchet MS" w:hAnsi="Trebuchet MS"/>
          <w:b/>
          <w:sz w:val="28"/>
          <w:szCs w:val="28"/>
        </w:rPr>
        <w:t>SPECYFIKACJA</w:t>
      </w:r>
    </w:p>
    <w:p w:rsidR="00772D30" w:rsidRPr="00725385" w:rsidRDefault="00772D30" w:rsidP="00772D30">
      <w:pPr>
        <w:jc w:val="center"/>
        <w:rPr>
          <w:rFonts w:ascii="Trebuchet MS" w:hAnsi="Trebuchet MS"/>
          <w:sz w:val="20"/>
          <w:szCs w:val="20"/>
          <w:u w:val="single"/>
        </w:rPr>
      </w:pPr>
    </w:p>
    <w:p w:rsidR="001A67A2" w:rsidRPr="00725385" w:rsidRDefault="001A67A2" w:rsidP="001A67A2">
      <w:pPr>
        <w:jc w:val="center"/>
        <w:rPr>
          <w:rFonts w:ascii="Trebuchet MS" w:hAnsi="Trebuchet MS"/>
          <w:b/>
          <w:sz w:val="20"/>
          <w:szCs w:val="20"/>
        </w:rPr>
      </w:pPr>
      <w:r w:rsidRPr="00725385">
        <w:rPr>
          <w:rFonts w:ascii="Trebuchet MS" w:hAnsi="Trebuchet MS"/>
          <w:b/>
          <w:sz w:val="20"/>
          <w:szCs w:val="20"/>
        </w:rPr>
        <w:t xml:space="preserve">do postępowania prowadzonego w oparciu o Regulamin udzielania zamówień na dostawy, usługi </w:t>
      </w:r>
    </w:p>
    <w:p w:rsidR="001A67A2" w:rsidRPr="00725385" w:rsidRDefault="001A67A2" w:rsidP="001A67A2">
      <w:pPr>
        <w:jc w:val="center"/>
        <w:rPr>
          <w:rFonts w:ascii="Trebuchet MS" w:hAnsi="Trebuchet MS"/>
          <w:b/>
          <w:sz w:val="20"/>
          <w:szCs w:val="20"/>
        </w:rPr>
      </w:pPr>
      <w:r w:rsidRPr="00725385">
        <w:rPr>
          <w:rFonts w:ascii="Trebuchet MS" w:hAnsi="Trebuchet MS"/>
          <w:b/>
          <w:sz w:val="20"/>
          <w:szCs w:val="20"/>
        </w:rPr>
        <w:t>i roboty budowlane Przedsiębiorstwa Wodociągów i Kanalizacji Sp. z o.o. w Rudzie Śląskiej (</w:t>
      </w:r>
      <w:hyperlink r:id="rId8" w:history="1">
        <w:r w:rsidRPr="00725385">
          <w:rPr>
            <w:rStyle w:val="Hipercze"/>
            <w:rFonts w:ascii="Trebuchet MS" w:hAnsi="Trebuchet MS"/>
            <w:b/>
            <w:color w:val="auto"/>
            <w:sz w:val="20"/>
            <w:szCs w:val="20"/>
          </w:rPr>
          <w:t>www.pwik.com.pl</w:t>
        </w:r>
      </w:hyperlink>
      <w:r w:rsidRPr="00725385">
        <w:rPr>
          <w:rFonts w:ascii="Trebuchet MS" w:hAnsi="Trebuchet MS"/>
          <w:b/>
          <w:sz w:val="20"/>
          <w:szCs w:val="20"/>
        </w:rPr>
        <w:t>), w trybie przetargu nieograniczonego na:</w:t>
      </w:r>
    </w:p>
    <w:p w:rsidR="00A458D1" w:rsidRPr="00725385" w:rsidRDefault="00A458D1">
      <w:pPr>
        <w:ind w:left="1701"/>
        <w:jc w:val="both"/>
        <w:rPr>
          <w:rFonts w:ascii="Trebuchet MS" w:hAnsi="Trebuchet MS"/>
          <w:sz w:val="20"/>
          <w:szCs w:val="20"/>
        </w:rPr>
      </w:pPr>
    </w:p>
    <w:p w:rsidR="00A458D1" w:rsidRPr="00725385" w:rsidRDefault="00A458D1">
      <w:pPr>
        <w:ind w:left="1701"/>
        <w:jc w:val="both"/>
        <w:rPr>
          <w:rFonts w:ascii="Trebuchet MS" w:hAnsi="Trebuchet MS"/>
          <w:sz w:val="20"/>
          <w:szCs w:val="20"/>
        </w:rPr>
      </w:pPr>
    </w:p>
    <w:p w:rsidR="00A458D1" w:rsidRPr="00725385" w:rsidRDefault="00A458D1">
      <w:pPr>
        <w:ind w:left="1701"/>
        <w:jc w:val="both"/>
        <w:rPr>
          <w:rFonts w:ascii="Trebuchet MS" w:hAnsi="Trebuchet MS"/>
          <w:sz w:val="20"/>
          <w:szCs w:val="20"/>
        </w:rPr>
      </w:pPr>
    </w:p>
    <w:p w:rsidR="00A458D1" w:rsidRPr="00725385" w:rsidRDefault="00A458D1">
      <w:pPr>
        <w:ind w:left="1701"/>
        <w:jc w:val="both"/>
        <w:rPr>
          <w:rFonts w:ascii="Trebuchet MS" w:hAnsi="Trebuchet MS"/>
          <w:sz w:val="20"/>
          <w:szCs w:val="20"/>
        </w:rPr>
      </w:pPr>
    </w:p>
    <w:p w:rsidR="00A458D1" w:rsidRPr="00725385" w:rsidRDefault="00A458D1">
      <w:pPr>
        <w:ind w:left="1701"/>
        <w:jc w:val="both"/>
        <w:rPr>
          <w:rFonts w:ascii="Trebuchet MS" w:hAnsi="Trebuchet MS"/>
        </w:rPr>
      </w:pPr>
    </w:p>
    <w:p w:rsidR="00A458D1" w:rsidRPr="00725385" w:rsidRDefault="007472F7" w:rsidP="00772D30">
      <w:pPr>
        <w:jc w:val="center"/>
        <w:rPr>
          <w:rFonts w:ascii="Trebuchet MS" w:hAnsi="Trebuchet MS"/>
          <w:b/>
        </w:rPr>
      </w:pPr>
      <w:r w:rsidRPr="00725385">
        <w:rPr>
          <w:rFonts w:ascii="Trebuchet MS" w:hAnsi="Trebuchet MS"/>
          <w:b/>
        </w:rPr>
        <w:t>Odbiór</w:t>
      </w:r>
      <w:r w:rsidR="00050D50" w:rsidRPr="00725385">
        <w:rPr>
          <w:rFonts w:ascii="Trebuchet MS" w:hAnsi="Trebuchet MS"/>
          <w:b/>
        </w:rPr>
        <w:t>, transport i przetworzenie</w:t>
      </w:r>
      <w:r w:rsidR="00E101B4" w:rsidRPr="00725385">
        <w:rPr>
          <w:rFonts w:ascii="Trebuchet MS" w:hAnsi="Trebuchet MS"/>
          <w:b/>
        </w:rPr>
        <w:t xml:space="preserve"> odpadu o kodzie </w:t>
      </w:r>
      <w:r w:rsidR="000811B3" w:rsidRPr="00725385">
        <w:rPr>
          <w:rFonts w:ascii="Trebuchet MS" w:hAnsi="Trebuchet MS"/>
          <w:b/>
        </w:rPr>
        <w:t>19 08 09</w:t>
      </w:r>
    </w:p>
    <w:p w:rsidR="00A458D1" w:rsidRPr="00725385" w:rsidRDefault="00A458D1">
      <w:pPr>
        <w:ind w:left="709"/>
        <w:rPr>
          <w:rFonts w:ascii="Trebuchet MS" w:hAnsi="Trebuchet MS"/>
          <w:sz w:val="20"/>
          <w:szCs w:val="20"/>
        </w:rPr>
      </w:pPr>
    </w:p>
    <w:p w:rsidR="00A458D1" w:rsidRPr="00725385" w:rsidRDefault="00A458D1">
      <w:pPr>
        <w:ind w:left="709"/>
        <w:rPr>
          <w:rFonts w:ascii="Trebuchet MS" w:hAnsi="Trebuchet MS"/>
          <w:sz w:val="20"/>
          <w:szCs w:val="20"/>
        </w:rPr>
      </w:pPr>
    </w:p>
    <w:p w:rsidR="00A458D1" w:rsidRPr="00725385" w:rsidRDefault="00A458D1">
      <w:pPr>
        <w:ind w:left="709"/>
        <w:rPr>
          <w:rFonts w:ascii="Trebuchet MS" w:hAnsi="Trebuchet MS"/>
          <w:sz w:val="20"/>
          <w:szCs w:val="20"/>
        </w:rPr>
      </w:pPr>
    </w:p>
    <w:p w:rsidR="00A17ECB" w:rsidRPr="00725385" w:rsidRDefault="00A17ECB">
      <w:pPr>
        <w:jc w:val="both"/>
        <w:rPr>
          <w:rFonts w:ascii="Trebuchet MS" w:hAnsi="Trebuchet MS"/>
          <w:b/>
          <w:i/>
          <w:sz w:val="20"/>
          <w:szCs w:val="20"/>
        </w:rPr>
      </w:pPr>
    </w:p>
    <w:p w:rsidR="002563E2" w:rsidRPr="00725385" w:rsidRDefault="002563E2">
      <w:pPr>
        <w:jc w:val="both"/>
        <w:rPr>
          <w:rFonts w:ascii="Trebuchet MS" w:hAnsi="Trebuchet MS"/>
          <w:b/>
          <w:i/>
          <w:sz w:val="20"/>
          <w:szCs w:val="20"/>
        </w:rPr>
      </w:pPr>
    </w:p>
    <w:p w:rsidR="00772D30" w:rsidRPr="00725385" w:rsidRDefault="00772D30">
      <w:pPr>
        <w:jc w:val="both"/>
        <w:rPr>
          <w:rFonts w:ascii="Trebuchet MS" w:hAnsi="Trebuchet MS"/>
          <w:b/>
          <w:i/>
          <w:sz w:val="20"/>
          <w:szCs w:val="20"/>
        </w:rPr>
      </w:pPr>
    </w:p>
    <w:p w:rsidR="00CE17B4" w:rsidRPr="00725385" w:rsidRDefault="00CE17B4">
      <w:pPr>
        <w:jc w:val="both"/>
        <w:rPr>
          <w:rFonts w:ascii="Trebuchet MS" w:hAnsi="Trebuchet MS"/>
          <w:b/>
          <w:i/>
          <w:sz w:val="20"/>
          <w:szCs w:val="20"/>
        </w:rPr>
      </w:pPr>
    </w:p>
    <w:p w:rsidR="007510E5" w:rsidRPr="00725385" w:rsidRDefault="007510E5">
      <w:pPr>
        <w:jc w:val="both"/>
        <w:rPr>
          <w:rFonts w:ascii="Trebuchet MS" w:hAnsi="Trebuchet MS"/>
          <w:b/>
          <w:i/>
          <w:sz w:val="20"/>
          <w:szCs w:val="20"/>
        </w:rPr>
      </w:pPr>
    </w:p>
    <w:p w:rsidR="00A458D1" w:rsidRPr="00725385" w:rsidRDefault="00A458D1">
      <w:pPr>
        <w:jc w:val="both"/>
        <w:rPr>
          <w:rFonts w:ascii="Trebuchet MS" w:hAnsi="Trebuchet MS"/>
          <w:sz w:val="20"/>
          <w:szCs w:val="20"/>
        </w:rPr>
      </w:pPr>
    </w:p>
    <w:p w:rsidR="00E101B4" w:rsidRPr="00725385" w:rsidRDefault="00E101B4">
      <w:pPr>
        <w:jc w:val="both"/>
        <w:rPr>
          <w:rFonts w:ascii="Trebuchet MS" w:hAnsi="Trebuchet MS"/>
          <w:sz w:val="20"/>
          <w:szCs w:val="20"/>
        </w:rPr>
      </w:pPr>
    </w:p>
    <w:p w:rsidR="00E101B4" w:rsidRPr="00725385" w:rsidRDefault="00E101B4">
      <w:pPr>
        <w:jc w:val="both"/>
        <w:rPr>
          <w:rFonts w:ascii="Trebuchet MS" w:hAnsi="Trebuchet MS"/>
          <w:sz w:val="20"/>
          <w:szCs w:val="20"/>
        </w:rPr>
      </w:pPr>
    </w:p>
    <w:p w:rsidR="00E101B4" w:rsidRPr="00725385" w:rsidRDefault="00E101B4">
      <w:pPr>
        <w:jc w:val="both"/>
        <w:rPr>
          <w:rFonts w:ascii="Trebuchet MS" w:hAnsi="Trebuchet MS"/>
          <w:sz w:val="20"/>
          <w:szCs w:val="20"/>
        </w:rPr>
      </w:pPr>
    </w:p>
    <w:p w:rsidR="00E101B4" w:rsidRPr="00725385" w:rsidRDefault="00E101B4">
      <w:pPr>
        <w:jc w:val="both"/>
        <w:rPr>
          <w:rFonts w:ascii="Trebuchet MS" w:hAnsi="Trebuchet MS"/>
          <w:sz w:val="20"/>
          <w:szCs w:val="20"/>
        </w:rPr>
      </w:pPr>
    </w:p>
    <w:p w:rsidR="00A458D1" w:rsidRPr="00725385" w:rsidRDefault="00A458D1">
      <w:pPr>
        <w:jc w:val="both"/>
        <w:rPr>
          <w:rFonts w:ascii="Trebuchet MS" w:hAnsi="Trebuchet MS"/>
          <w:sz w:val="20"/>
          <w:szCs w:val="20"/>
        </w:rPr>
      </w:pPr>
    </w:p>
    <w:p w:rsidR="00FC117B" w:rsidRPr="00725385" w:rsidRDefault="00FC117B">
      <w:pPr>
        <w:jc w:val="both"/>
        <w:rPr>
          <w:rFonts w:ascii="Trebuchet MS" w:hAnsi="Trebuchet MS"/>
          <w:sz w:val="20"/>
          <w:szCs w:val="20"/>
        </w:rPr>
      </w:pPr>
    </w:p>
    <w:p w:rsidR="00A458D1" w:rsidRPr="00725385" w:rsidRDefault="00A458D1">
      <w:pPr>
        <w:jc w:val="both"/>
        <w:rPr>
          <w:rFonts w:ascii="Trebuchet MS" w:hAnsi="Trebuchet MS"/>
          <w:b/>
          <w:sz w:val="20"/>
          <w:szCs w:val="20"/>
          <w:u w:val="single"/>
        </w:rPr>
      </w:pPr>
      <w:r w:rsidRPr="00725385">
        <w:rPr>
          <w:rFonts w:ascii="Trebuchet MS" w:hAnsi="Trebuchet MS"/>
          <w:b/>
          <w:sz w:val="20"/>
          <w:szCs w:val="20"/>
          <w:u w:val="single"/>
        </w:rPr>
        <w:t>ZAMAWIAJĄCY:</w:t>
      </w:r>
    </w:p>
    <w:p w:rsidR="00A458D1" w:rsidRPr="00725385" w:rsidRDefault="00A458D1">
      <w:pPr>
        <w:ind w:left="426"/>
        <w:jc w:val="both"/>
        <w:rPr>
          <w:rFonts w:ascii="Trebuchet MS" w:hAnsi="Trebuchet MS"/>
          <w:sz w:val="20"/>
          <w:szCs w:val="20"/>
          <w:u w:val="single"/>
        </w:rPr>
      </w:pPr>
    </w:p>
    <w:p w:rsidR="00647EB5" w:rsidRPr="00725385" w:rsidRDefault="00647EB5" w:rsidP="00647EB5">
      <w:pPr>
        <w:rPr>
          <w:rFonts w:ascii="Trebuchet MS" w:hAnsi="Trebuchet MS"/>
          <w:sz w:val="20"/>
          <w:szCs w:val="20"/>
        </w:rPr>
      </w:pPr>
      <w:r w:rsidRPr="00725385">
        <w:rPr>
          <w:rFonts w:ascii="Trebuchet MS" w:hAnsi="Trebuchet MS"/>
          <w:sz w:val="20"/>
          <w:szCs w:val="20"/>
        </w:rPr>
        <w:t>Przedsiębiorstwo Wodociągów i Kanalizacji Spółka z o.o. w Rudzie Śląskiej</w:t>
      </w:r>
    </w:p>
    <w:p w:rsidR="00647EB5" w:rsidRPr="00725385" w:rsidRDefault="00647EB5" w:rsidP="00647EB5">
      <w:pPr>
        <w:rPr>
          <w:rFonts w:ascii="Trebuchet MS" w:hAnsi="Trebuchet MS"/>
          <w:sz w:val="20"/>
          <w:szCs w:val="20"/>
        </w:rPr>
      </w:pPr>
      <w:r w:rsidRPr="00725385">
        <w:rPr>
          <w:rFonts w:ascii="Trebuchet MS" w:hAnsi="Trebuchet MS"/>
          <w:sz w:val="20"/>
          <w:szCs w:val="20"/>
        </w:rPr>
        <w:t>41 - 709 Ruda Śląska, ul. Pokoju13.</w:t>
      </w:r>
    </w:p>
    <w:p w:rsidR="00647EB5" w:rsidRPr="00725385" w:rsidRDefault="00647EB5" w:rsidP="00647EB5">
      <w:pPr>
        <w:rPr>
          <w:rFonts w:ascii="Trebuchet MS" w:hAnsi="Trebuchet MS"/>
          <w:sz w:val="20"/>
          <w:szCs w:val="20"/>
        </w:rPr>
      </w:pPr>
      <w:r w:rsidRPr="00725385">
        <w:rPr>
          <w:rFonts w:ascii="Trebuchet MS" w:hAnsi="Trebuchet MS"/>
          <w:sz w:val="20"/>
          <w:szCs w:val="20"/>
        </w:rPr>
        <w:t>tel. (32) 34-24-269</w:t>
      </w:r>
      <w:r w:rsidR="00B22ADD" w:rsidRPr="00725385">
        <w:rPr>
          <w:rFonts w:ascii="Trebuchet MS" w:hAnsi="Trebuchet MS"/>
          <w:sz w:val="20"/>
          <w:szCs w:val="20"/>
        </w:rPr>
        <w:t xml:space="preserve">, </w:t>
      </w:r>
      <w:r w:rsidRPr="00725385">
        <w:rPr>
          <w:rFonts w:ascii="Trebuchet MS" w:hAnsi="Trebuchet MS"/>
          <w:sz w:val="20"/>
          <w:szCs w:val="20"/>
        </w:rPr>
        <w:t xml:space="preserve">e-mail: </w:t>
      </w:r>
      <w:hyperlink r:id="rId9" w:history="1">
        <w:r w:rsidRPr="00725385">
          <w:rPr>
            <w:rStyle w:val="Hipercze"/>
            <w:rFonts w:ascii="Trebuchet MS" w:hAnsi="Trebuchet MS"/>
            <w:color w:val="auto"/>
            <w:sz w:val="20"/>
            <w:szCs w:val="20"/>
          </w:rPr>
          <w:t>przetargi@pwik.com.pl</w:t>
        </w:r>
      </w:hyperlink>
      <w:r w:rsidRPr="00725385">
        <w:rPr>
          <w:rFonts w:ascii="Trebuchet MS" w:hAnsi="Trebuchet MS"/>
          <w:sz w:val="20"/>
          <w:szCs w:val="20"/>
        </w:rPr>
        <w:t xml:space="preserve"> </w:t>
      </w:r>
    </w:p>
    <w:p w:rsidR="00A458D1" w:rsidRPr="00725385" w:rsidRDefault="00A458D1">
      <w:pPr>
        <w:ind w:left="426"/>
        <w:jc w:val="both"/>
        <w:rPr>
          <w:rFonts w:ascii="Trebuchet MS" w:hAnsi="Trebuchet MS"/>
          <w:sz w:val="20"/>
          <w:szCs w:val="20"/>
        </w:rPr>
      </w:pPr>
    </w:p>
    <w:p w:rsidR="00A458D1" w:rsidRPr="00725385" w:rsidRDefault="00A458D1">
      <w:pPr>
        <w:jc w:val="both"/>
        <w:rPr>
          <w:rFonts w:ascii="Trebuchet MS" w:hAnsi="Trebuchet MS"/>
          <w:sz w:val="20"/>
          <w:szCs w:val="20"/>
        </w:rPr>
      </w:pPr>
    </w:p>
    <w:p w:rsidR="00A458D1" w:rsidRPr="00725385" w:rsidRDefault="00A458D1">
      <w:pPr>
        <w:ind w:left="426"/>
        <w:jc w:val="both"/>
        <w:rPr>
          <w:rFonts w:ascii="Trebuchet MS" w:hAnsi="Trebuchet MS"/>
          <w:sz w:val="20"/>
          <w:szCs w:val="20"/>
        </w:rPr>
      </w:pPr>
    </w:p>
    <w:p w:rsidR="00A458D1" w:rsidRPr="00725385" w:rsidRDefault="00A458D1">
      <w:pPr>
        <w:jc w:val="both"/>
        <w:rPr>
          <w:rFonts w:ascii="Trebuchet MS" w:hAnsi="Trebuchet MS"/>
          <w:sz w:val="20"/>
          <w:szCs w:val="20"/>
        </w:rPr>
      </w:pPr>
    </w:p>
    <w:p w:rsidR="00A458D1" w:rsidRPr="00725385" w:rsidRDefault="00A458D1">
      <w:pPr>
        <w:rPr>
          <w:rFonts w:ascii="Trebuchet MS" w:hAnsi="Trebuchet MS"/>
          <w:sz w:val="20"/>
          <w:szCs w:val="20"/>
        </w:rPr>
      </w:pPr>
      <w:r w:rsidRPr="00725385">
        <w:rPr>
          <w:rFonts w:ascii="Trebuchet MS" w:hAnsi="Trebuchet MS"/>
          <w:sz w:val="20"/>
          <w:szCs w:val="20"/>
        </w:rPr>
        <w:tab/>
      </w:r>
      <w:r w:rsidRPr="00725385">
        <w:rPr>
          <w:rFonts w:ascii="Trebuchet MS" w:hAnsi="Trebuchet MS"/>
          <w:sz w:val="20"/>
          <w:szCs w:val="20"/>
        </w:rPr>
        <w:tab/>
      </w:r>
      <w:r w:rsidRPr="00725385">
        <w:rPr>
          <w:rFonts w:ascii="Trebuchet MS" w:hAnsi="Trebuchet MS"/>
          <w:sz w:val="20"/>
          <w:szCs w:val="20"/>
        </w:rPr>
        <w:tab/>
      </w:r>
      <w:r w:rsidRPr="00725385">
        <w:rPr>
          <w:rFonts w:ascii="Trebuchet MS" w:hAnsi="Trebuchet MS"/>
          <w:sz w:val="20"/>
          <w:szCs w:val="20"/>
        </w:rPr>
        <w:tab/>
      </w:r>
      <w:r w:rsidRPr="00725385">
        <w:rPr>
          <w:rFonts w:ascii="Trebuchet MS" w:hAnsi="Trebuchet MS"/>
          <w:sz w:val="20"/>
          <w:szCs w:val="20"/>
        </w:rPr>
        <w:tab/>
      </w:r>
      <w:r w:rsidRPr="00725385">
        <w:rPr>
          <w:rFonts w:ascii="Trebuchet MS" w:hAnsi="Trebuchet MS"/>
          <w:sz w:val="20"/>
          <w:szCs w:val="20"/>
        </w:rPr>
        <w:tab/>
      </w:r>
    </w:p>
    <w:p w:rsidR="00A458D1" w:rsidRPr="00725385" w:rsidRDefault="00A458D1">
      <w:pPr>
        <w:rPr>
          <w:rFonts w:ascii="Trebuchet MS" w:hAnsi="Trebuchet MS"/>
          <w:sz w:val="20"/>
          <w:szCs w:val="20"/>
        </w:rPr>
      </w:pPr>
      <w:r w:rsidRPr="00725385">
        <w:rPr>
          <w:rFonts w:ascii="Trebuchet MS" w:hAnsi="Trebuchet MS"/>
          <w:sz w:val="20"/>
          <w:szCs w:val="20"/>
        </w:rPr>
        <w:tab/>
      </w:r>
      <w:r w:rsidRPr="00725385">
        <w:rPr>
          <w:rFonts w:ascii="Trebuchet MS" w:hAnsi="Trebuchet MS"/>
          <w:sz w:val="20"/>
          <w:szCs w:val="20"/>
        </w:rPr>
        <w:tab/>
      </w:r>
      <w:r w:rsidRPr="00725385">
        <w:rPr>
          <w:rFonts w:ascii="Trebuchet MS" w:hAnsi="Trebuchet MS"/>
          <w:sz w:val="20"/>
          <w:szCs w:val="20"/>
        </w:rPr>
        <w:tab/>
      </w:r>
      <w:r w:rsidRPr="00725385">
        <w:rPr>
          <w:rFonts w:ascii="Trebuchet MS" w:hAnsi="Trebuchet MS"/>
          <w:sz w:val="20"/>
          <w:szCs w:val="20"/>
        </w:rPr>
        <w:tab/>
      </w:r>
      <w:r w:rsidRPr="00725385">
        <w:rPr>
          <w:rFonts w:ascii="Trebuchet MS" w:hAnsi="Trebuchet MS"/>
          <w:sz w:val="20"/>
          <w:szCs w:val="20"/>
        </w:rPr>
        <w:tab/>
      </w:r>
      <w:r w:rsidRPr="00725385">
        <w:rPr>
          <w:rFonts w:ascii="Trebuchet MS" w:hAnsi="Trebuchet MS"/>
          <w:sz w:val="20"/>
          <w:szCs w:val="20"/>
        </w:rPr>
        <w:tab/>
      </w:r>
      <w:r w:rsidRPr="00725385">
        <w:rPr>
          <w:rFonts w:ascii="Trebuchet MS" w:hAnsi="Trebuchet MS"/>
          <w:sz w:val="20"/>
          <w:szCs w:val="20"/>
        </w:rPr>
        <w:tab/>
      </w:r>
      <w:r w:rsidRPr="00725385">
        <w:rPr>
          <w:rFonts w:ascii="Trebuchet MS" w:hAnsi="Trebuchet MS"/>
          <w:sz w:val="20"/>
          <w:szCs w:val="20"/>
        </w:rPr>
        <w:tab/>
      </w:r>
    </w:p>
    <w:p w:rsidR="00655781" w:rsidRPr="00D117A2" w:rsidRDefault="00655781" w:rsidP="00655781">
      <w:pPr>
        <w:autoSpaceDE w:val="0"/>
        <w:autoSpaceDN w:val="0"/>
        <w:adjustRightInd w:val="0"/>
        <w:rPr>
          <w:rFonts w:ascii="Trebuchet MS" w:hAnsi="Trebuchet MS" w:cs="Trebuchet MS"/>
          <w:color w:val="000000"/>
          <w:sz w:val="20"/>
          <w:szCs w:val="20"/>
        </w:rPr>
      </w:pPr>
      <w:r w:rsidRPr="00D117A2">
        <w:rPr>
          <w:rFonts w:ascii="Trebuchet MS" w:hAnsi="Trebuchet MS" w:cs="Trebuchet MS"/>
          <w:bCs/>
          <w:color w:val="000000"/>
          <w:sz w:val="20"/>
          <w:szCs w:val="20"/>
        </w:rPr>
        <w:t xml:space="preserve">Dokument podpisany przez: </w:t>
      </w:r>
    </w:p>
    <w:p w:rsidR="00655781" w:rsidRPr="00D117A2" w:rsidRDefault="00655781" w:rsidP="00655781">
      <w:pPr>
        <w:autoSpaceDE w:val="0"/>
        <w:autoSpaceDN w:val="0"/>
        <w:adjustRightInd w:val="0"/>
        <w:rPr>
          <w:rFonts w:ascii="Trebuchet MS" w:hAnsi="Trebuchet MS"/>
          <w:color w:val="000000"/>
          <w:sz w:val="20"/>
          <w:szCs w:val="20"/>
        </w:rPr>
      </w:pPr>
      <w:r w:rsidRPr="00D117A2">
        <w:rPr>
          <w:rFonts w:ascii="Trebuchet MS" w:hAnsi="Trebuchet MS"/>
          <w:bCs/>
          <w:color w:val="000000"/>
          <w:sz w:val="20"/>
          <w:szCs w:val="20"/>
        </w:rPr>
        <w:t>Marek Wilk – Wiceprezes Zarządu PWiK Sp. z o.o. w Rudzie Śląskiej</w:t>
      </w:r>
    </w:p>
    <w:p w:rsidR="00655781" w:rsidRDefault="00655781" w:rsidP="00655781">
      <w:pPr>
        <w:autoSpaceDE w:val="0"/>
        <w:autoSpaceDN w:val="0"/>
        <w:adjustRightInd w:val="0"/>
        <w:rPr>
          <w:rFonts w:ascii="Trebuchet MS" w:hAnsi="Trebuchet MS" w:cs="Trebuchet MS"/>
          <w:bCs/>
          <w:color w:val="000000"/>
          <w:sz w:val="20"/>
          <w:szCs w:val="20"/>
        </w:rPr>
      </w:pPr>
      <w:r w:rsidRPr="00D117A2">
        <w:rPr>
          <w:rFonts w:ascii="Trebuchet MS" w:hAnsi="Trebuchet MS" w:cs="Trebuchet MS"/>
          <w:bCs/>
          <w:color w:val="000000"/>
          <w:sz w:val="20"/>
          <w:szCs w:val="20"/>
        </w:rPr>
        <w:t xml:space="preserve">Zygmunt Grzybek </w:t>
      </w:r>
      <w:r>
        <w:rPr>
          <w:rFonts w:ascii="Trebuchet MS" w:hAnsi="Trebuchet MS" w:cs="Trebuchet MS"/>
          <w:bCs/>
          <w:color w:val="000000"/>
          <w:sz w:val="20"/>
          <w:szCs w:val="20"/>
        </w:rPr>
        <w:t xml:space="preserve">- Dyrektor Organizacyjny </w:t>
      </w:r>
      <w:r w:rsidRPr="00D117A2">
        <w:rPr>
          <w:rFonts w:ascii="Trebuchet MS" w:hAnsi="Trebuchet MS" w:cs="Trebuchet MS"/>
          <w:color w:val="000000"/>
          <w:sz w:val="20"/>
          <w:szCs w:val="20"/>
        </w:rPr>
        <w:t xml:space="preserve">Prokurent </w:t>
      </w:r>
      <w:r w:rsidRPr="00D117A2">
        <w:rPr>
          <w:rFonts w:ascii="Trebuchet MS" w:hAnsi="Trebuchet MS" w:cs="Trebuchet MS"/>
          <w:bCs/>
          <w:color w:val="000000"/>
          <w:sz w:val="20"/>
          <w:szCs w:val="20"/>
        </w:rPr>
        <w:t xml:space="preserve">PWiK Sp. z o.o. w Rudzie Śląskiej </w:t>
      </w:r>
    </w:p>
    <w:p w:rsidR="00B21903" w:rsidRPr="00725385" w:rsidRDefault="00B21903" w:rsidP="00152F73">
      <w:pPr>
        <w:rPr>
          <w:rFonts w:ascii="Trebuchet MS" w:hAnsi="Trebuchet MS"/>
          <w:sz w:val="20"/>
          <w:szCs w:val="20"/>
        </w:rPr>
      </w:pPr>
    </w:p>
    <w:p w:rsidR="00B21903" w:rsidRPr="00725385" w:rsidRDefault="00B21903" w:rsidP="00152F73">
      <w:pPr>
        <w:rPr>
          <w:rFonts w:ascii="Trebuchet MS" w:hAnsi="Trebuchet MS"/>
          <w:sz w:val="20"/>
          <w:szCs w:val="20"/>
        </w:rPr>
      </w:pPr>
    </w:p>
    <w:p w:rsidR="00B21903" w:rsidRPr="00725385" w:rsidRDefault="00B21903" w:rsidP="00152F73">
      <w:pPr>
        <w:rPr>
          <w:rFonts w:ascii="Trebuchet MS" w:hAnsi="Trebuchet MS"/>
          <w:sz w:val="20"/>
          <w:szCs w:val="20"/>
        </w:rPr>
      </w:pPr>
    </w:p>
    <w:p w:rsidR="005F57D1" w:rsidRPr="00725385" w:rsidRDefault="005F57D1" w:rsidP="00152F73">
      <w:pPr>
        <w:rPr>
          <w:rFonts w:ascii="Trebuchet MS" w:hAnsi="Trebuchet MS"/>
          <w:sz w:val="20"/>
          <w:szCs w:val="20"/>
        </w:rPr>
      </w:pPr>
      <w:r w:rsidRPr="00725385">
        <w:rPr>
          <w:rFonts w:ascii="Trebuchet MS" w:hAnsi="Trebuchet MS"/>
          <w:sz w:val="20"/>
          <w:szCs w:val="20"/>
        </w:rPr>
        <w:tab/>
      </w:r>
      <w:r w:rsidRPr="00725385">
        <w:rPr>
          <w:rFonts w:ascii="Trebuchet MS" w:hAnsi="Trebuchet MS"/>
          <w:sz w:val="20"/>
          <w:szCs w:val="20"/>
        </w:rPr>
        <w:tab/>
      </w:r>
      <w:r w:rsidRPr="00725385">
        <w:rPr>
          <w:rFonts w:ascii="Trebuchet MS" w:hAnsi="Trebuchet MS"/>
          <w:sz w:val="20"/>
          <w:szCs w:val="20"/>
        </w:rPr>
        <w:tab/>
      </w:r>
      <w:r w:rsidRPr="00725385">
        <w:rPr>
          <w:rFonts w:ascii="Trebuchet MS" w:hAnsi="Trebuchet MS"/>
          <w:sz w:val="20"/>
          <w:szCs w:val="20"/>
        </w:rPr>
        <w:tab/>
      </w:r>
      <w:r w:rsidRPr="00725385">
        <w:rPr>
          <w:rFonts w:ascii="Trebuchet MS" w:hAnsi="Trebuchet MS"/>
          <w:sz w:val="20"/>
          <w:szCs w:val="20"/>
        </w:rPr>
        <w:tab/>
      </w:r>
      <w:r w:rsidRPr="00725385">
        <w:rPr>
          <w:rFonts w:ascii="Trebuchet MS" w:hAnsi="Trebuchet MS"/>
          <w:sz w:val="20"/>
          <w:szCs w:val="20"/>
        </w:rPr>
        <w:tab/>
      </w:r>
      <w:r w:rsidRPr="00725385">
        <w:rPr>
          <w:rFonts w:ascii="Trebuchet MS" w:hAnsi="Trebuchet MS"/>
          <w:sz w:val="20"/>
          <w:szCs w:val="20"/>
        </w:rPr>
        <w:tab/>
      </w:r>
      <w:r w:rsidRPr="00725385">
        <w:rPr>
          <w:rFonts w:ascii="Trebuchet MS" w:hAnsi="Trebuchet MS"/>
          <w:sz w:val="20"/>
          <w:szCs w:val="20"/>
        </w:rPr>
        <w:tab/>
      </w:r>
    </w:p>
    <w:p w:rsidR="008B4DD0" w:rsidRPr="00725385" w:rsidRDefault="008B4DD0" w:rsidP="008B4DD0">
      <w:pPr>
        <w:rPr>
          <w:rFonts w:ascii="Trebuchet MS" w:hAnsi="Trebuchet MS"/>
          <w:i/>
          <w:sz w:val="20"/>
          <w:szCs w:val="20"/>
        </w:rPr>
      </w:pPr>
    </w:p>
    <w:p w:rsidR="00A458D1" w:rsidRPr="00725385" w:rsidRDefault="00A458D1">
      <w:pPr>
        <w:jc w:val="center"/>
        <w:rPr>
          <w:rFonts w:ascii="Trebuchet MS" w:hAnsi="Trebuchet MS"/>
          <w:b/>
          <w:sz w:val="20"/>
          <w:szCs w:val="20"/>
        </w:rPr>
      </w:pPr>
    </w:p>
    <w:p w:rsidR="00B236E7" w:rsidRPr="00725385" w:rsidRDefault="00B236E7" w:rsidP="00B236E7">
      <w:pPr>
        <w:rPr>
          <w:rFonts w:ascii="Trebuchet MS" w:hAnsi="Trebuchet MS"/>
          <w:b/>
          <w:sz w:val="20"/>
          <w:szCs w:val="20"/>
        </w:rPr>
      </w:pPr>
    </w:p>
    <w:p w:rsidR="00FC117B" w:rsidRPr="00725385" w:rsidRDefault="00FC117B" w:rsidP="00B236E7">
      <w:pPr>
        <w:rPr>
          <w:rFonts w:ascii="Trebuchet MS" w:hAnsi="Trebuchet MS"/>
          <w:b/>
          <w:sz w:val="20"/>
          <w:szCs w:val="20"/>
        </w:rPr>
      </w:pPr>
    </w:p>
    <w:p w:rsidR="00FC117B" w:rsidRPr="00725385" w:rsidRDefault="00FC117B" w:rsidP="00B236E7">
      <w:pPr>
        <w:rPr>
          <w:rFonts w:ascii="Trebuchet MS" w:hAnsi="Trebuchet MS"/>
          <w:b/>
          <w:sz w:val="20"/>
          <w:szCs w:val="20"/>
        </w:rPr>
      </w:pPr>
    </w:p>
    <w:p w:rsidR="00FC117B" w:rsidRPr="00725385" w:rsidRDefault="00FC117B" w:rsidP="00B236E7">
      <w:pPr>
        <w:rPr>
          <w:rFonts w:ascii="Trebuchet MS" w:hAnsi="Trebuchet MS"/>
          <w:b/>
          <w:sz w:val="20"/>
          <w:szCs w:val="20"/>
        </w:rPr>
      </w:pPr>
    </w:p>
    <w:p w:rsidR="00FC117B" w:rsidRPr="00725385" w:rsidRDefault="00FC117B" w:rsidP="00B236E7">
      <w:pPr>
        <w:rPr>
          <w:rFonts w:ascii="Trebuchet MS" w:hAnsi="Trebuchet MS"/>
          <w:b/>
          <w:sz w:val="20"/>
          <w:szCs w:val="20"/>
        </w:rPr>
      </w:pPr>
    </w:p>
    <w:p w:rsidR="00FC117B" w:rsidRPr="00725385" w:rsidRDefault="00FC117B" w:rsidP="00B236E7">
      <w:pPr>
        <w:rPr>
          <w:rFonts w:ascii="Trebuchet MS" w:hAnsi="Trebuchet MS"/>
          <w:b/>
          <w:sz w:val="20"/>
          <w:szCs w:val="20"/>
        </w:rPr>
      </w:pPr>
    </w:p>
    <w:p w:rsidR="00FC117B" w:rsidRPr="00725385" w:rsidRDefault="00FC117B" w:rsidP="00B236E7">
      <w:pPr>
        <w:rPr>
          <w:rFonts w:ascii="Trebuchet MS" w:hAnsi="Trebuchet MS"/>
          <w:b/>
          <w:sz w:val="20"/>
          <w:szCs w:val="20"/>
        </w:rPr>
      </w:pPr>
    </w:p>
    <w:p w:rsidR="00FC117B" w:rsidRPr="00725385" w:rsidRDefault="00FC117B" w:rsidP="00B236E7">
      <w:pPr>
        <w:rPr>
          <w:rFonts w:ascii="Trebuchet MS" w:hAnsi="Trebuchet MS"/>
          <w:b/>
          <w:sz w:val="20"/>
          <w:szCs w:val="20"/>
        </w:rPr>
      </w:pPr>
    </w:p>
    <w:p w:rsidR="00103F49" w:rsidRPr="00725385" w:rsidRDefault="00103F49" w:rsidP="004D5DD9">
      <w:pPr>
        <w:rPr>
          <w:rFonts w:ascii="Trebuchet MS" w:hAnsi="Trebuchet MS"/>
          <w:b/>
          <w:sz w:val="20"/>
          <w:szCs w:val="20"/>
        </w:rPr>
      </w:pPr>
    </w:p>
    <w:p w:rsidR="00916CC4" w:rsidRDefault="00A458D1" w:rsidP="004E314F">
      <w:pPr>
        <w:jc w:val="center"/>
        <w:rPr>
          <w:rFonts w:ascii="Trebuchet MS" w:hAnsi="Trebuchet MS"/>
          <w:b/>
          <w:sz w:val="20"/>
          <w:szCs w:val="20"/>
        </w:rPr>
      </w:pPr>
      <w:r w:rsidRPr="00725385">
        <w:rPr>
          <w:rFonts w:ascii="Trebuchet MS" w:hAnsi="Trebuchet MS"/>
          <w:b/>
          <w:sz w:val="20"/>
          <w:szCs w:val="20"/>
        </w:rPr>
        <w:t xml:space="preserve">SPECYFIKACJA </w:t>
      </w:r>
      <w:r w:rsidR="0059528B" w:rsidRPr="00725385">
        <w:rPr>
          <w:rFonts w:ascii="Trebuchet MS" w:hAnsi="Trebuchet MS"/>
          <w:b/>
          <w:sz w:val="20"/>
          <w:szCs w:val="20"/>
        </w:rPr>
        <w:t xml:space="preserve">DO PRZETARGU </w:t>
      </w:r>
      <w:r w:rsidR="00BE0CF8" w:rsidRPr="00725385">
        <w:rPr>
          <w:rFonts w:ascii="Trebuchet MS" w:hAnsi="Trebuchet MS"/>
          <w:b/>
          <w:sz w:val="20"/>
          <w:szCs w:val="20"/>
        </w:rPr>
        <w:t>NIE</w:t>
      </w:r>
      <w:r w:rsidR="00EB73C7" w:rsidRPr="00725385">
        <w:rPr>
          <w:rFonts w:ascii="Trebuchet MS" w:hAnsi="Trebuchet MS"/>
          <w:b/>
          <w:sz w:val="20"/>
          <w:szCs w:val="20"/>
        </w:rPr>
        <w:t>OGRANICZONEGO</w:t>
      </w:r>
    </w:p>
    <w:p w:rsidR="004D5DD9" w:rsidRPr="00725385" w:rsidRDefault="004D5DD9" w:rsidP="004E314F">
      <w:pPr>
        <w:jc w:val="center"/>
        <w:rPr>
          <w:rFonts w:ascii="Trebuchet MS" w:hAnsi="Trebuchet MS"/>
          <w:b/>
          <w:sz w:val="20"/>
          <w:szCs w:val="20"/>
        </w:rPr>
      </w:pPr>
    </w:p>
    <w:p w:rsidR="00A458D1" w:rsidRPr="00725385" w:rsidRDefault="00A458D1">
      <w:pPr>
        <w:rPr>
          <w:rFonts w:ascii="Trebuchet MS" w:hAnsi="Trebuchet MS"/>
          <w:b/>
          <w:sz w:val="20"/>
          <w:szCs w:val="20"/>
        </w:rPr>
      </w:pPr>
      <w:r w:rsidRPr="00725385">
        <w:rPr>
          <w:rFonts w:ascii="Trebuchet MS" w:hAnsi="Trebuchet MS"/>
          <w:b/>
          <w:sz w:val="20"/>
          <w:szCs w:val="20"/>
        </w:rPr>
        <w:t>Zamawiający:</w:t>
      </w:r>
    </w:p>
    <w:p w:rsidR="00A458D1" w:rsidRPr="00725385" w:rsidRDefault="00A458D1">
      <w:pPr>
        <w:rPr>
          <w:rFonts w:ascii="Trebuchet MS" w:hAnsi="Trebuchet MS"/>
          <w:sz w:val="20"/>
          <w:szCs w:val="20"/>
        </w:rPr>
      </w:pPr>
      <w:r w:rsidRPr="00725385">
        <w:rPr>
          <w:rFonts w:ascii="Trebuchet MS" w:hAnsi="Trebuchet MS"/>
          <w:sz w:val="20"/>
          <w:szCs w:val="20"/>
        </w:rPr>
        <w:t xml:space="preserve">Przedsiębiorstwo Wodociągów i Kanalizacji Spółka z o.o. w Rudzie Śląskiej </w:t>
      </w:r>
    </w:p>
    <w:p w:rsidR="00A458D1" w:rsidRPr="00725385" w:rsidRDefault="00A458D1">
      <w:pPr>
        <w:rPr>
          <w:rFonts w:ascii="Trebuchet MS" w:hAnsi="Trebuchet MS"/>
          <w:sz w:val="20"/>
          <w:szCs w:val="20"/>
        </w:rPr>
      </w:pPr>
      <w:r w:rsidRPr="00725385">
        <w:rPr>
          <w:rFonts w:ascii="Trebuchet MS" w:hAnsi="Trebuchet MS"/>
          <w:sz w:val="20"/>
          <w:szCs w:val="20"/>
        </w:rPr>
        <w:t>ul. Pokoju 13, 41-709 Ruda Śląska</w:t>
      </w:r>
    </w:p>
    <w:p w:rsidR="00647EB5" w:rsidRPr="00725385" w:rsidRDefault="00647EB5" w:rsidP="00647EB5">
      <w:pPr>
        <w:jc w:val="both"/>
        <w:rPr>
          <w:rFonts w:ascii="Trebuchet MS" w:hAnsi="Trebuchet MS"/>
          <w:sz w:val="20"/>
          <w:szCs w:val="20"/>
        </w:rPr>
      </w:pPr>
      <w:r w:rsidRPr="00725385">
        <w:rPr>
          <w:rFonts w:ascii="Trebuchet MS" w:hAnsi="Trebuchet MS"/>
          <w:sz w:val="20"/>
          <w:szCs w:val="20"/>
        </w:rPr>
        <w:t>tel. (32)</w:t>
      </w:r>
      <w:r w:rsidR="00B22ADD" w:rsidRPr="00725385">
        <w:rPr>
          <w:rFonts w:ascii="Trebuchet MS" w:hAnsi="Trebuchet MS"/>
          <w:sz w:val="20"/>
          <w:szCs w:val="20"/>
        </w:rPr>
        <w:t xml:space="preserve"> 34-24-269, </w:t>
      </w:r>
      <w:r w:rsidRPr="00725385">
        <w:rPr>
          <w:rFonts w:ascii="Trebuchet MS" w:hAnsi="Trebuchet MS"/>
          <w:sz w:val="20"/>
          <w:szCs w:val="20"/>
        </w:rPr>
        <w:t xml:space="preserve">adres e-mail </w:t>
      </w:r>
      <w:hyperlink r:id="rId10" w:history="1">
        <w:r w:rsidRPr="00725385">
          <w:rPr>
            <w:rStyle w:val="Hipercze"/>
            <w:rFonts w:ascii="Trebuchet MS" w:hAnsi="Trebuchet MS"/>
            <w:color w:val="auto"/>
            <w:sz w:val="20"/>
            <w:szCs w:val="20"/>
          </w:rPr>
          <w:t>przetargi@pwik.com.pl</w:t>
        </w:r>
      </w:hyperlink>
      <w:r w:rsidRPr="00725385">
        <w:rPr>
          <w:rFonts w:ascii="Trebuchet MS" w:hAnsi="Trebuchet MS"/>
          <w:sz w:val="20"/>
          <w:szCs w:val="20"/>
        </w:rPr>
        <w:t xml:space="preserve"> </w:t>
      </w:r>
    </w:p>
    <w:p w:rsidR="0069477E" w:rsidRPr="00725385" w:rsidRDefault="0069477E" w:rsidP="00647EB5">
      <w:pPr>
        <w:jc w:val="both"/>
        <w:rPr>
          <w:rFonts w:ascii="Trebuchet MS" w:hAnsi="Trebuchet MS"/>
          <w:sz w:val="20"/>
          <w:szCs w:val="20"/>
        </w:rPr>
      </w:pPr>
    </w:p>
    <w:p w:rsidR="00A458D1" w:rsidRPr="00725385" w:rsidRDefault="00A458D1">
      <w:pPr>
        <w:jc w:val="center"/>
        <w:rPr>
          <w:rFonts w:ascii="Trebuchet MS" w:hAnsi="Trebuchet MS"/>
          <w:b/>
          <w:sz w:val="20"/>
          <w:szCs w:val="20"/>
        </w:rPr>
      </w:pPr>
      <w:r w:rsidRPr="00725385">
        <w:rPr>
          <w:rFonts w:ascii="Trebuchet MS" w:hAnsi="Trebuchet MS"/>
          <w:b/>
          <w:sz w:val="20"/>
          <w:szCs w:val="20"/>
        </w:rPr>
        <w:t>WPROWADZENIE</w:t>
      </w:r>
    </w:p>
    <w:p w:rsidR="00A458D1" w:rsidRPr="00725385" w:rsidRDefault="00A458D1">
      <w:pPr>
        <w:jc w:val="center"/>
        <w:rPr>
          <w:rFonts w:ascii="Trebuchet MS" w:hAnsi="Trebuchet MS"/>
          <w:b/>
          <w:sz w:val="20"/>
          <w:szCs w:val="20"/>
        </w:rPr>
      </w:pPr>
    </w:p>
    <w:p w:rsidR="00B06F67" w:rsidRPr="00725385" w:rsidRDefault="00A458D1" w:rsidP="00647EB5">
      <w:pPr>
        <w:jc w:val="both"/>
        <w:rPr>
          <w:rFonts w:ascii="Trebuchet MS" w:hAnsi="Trebuchet MS"/>
          <w:b/>
          <w:i/>
          <w:sz w:val="20"/>
          <w:szCs w:val="20"/>
        </w:rPr>
      </w:pPr>
      <w:r w:rsidRPr="00725385">
        <w:rPr>
          <w:rFonts w:ascii="Trebuchet MS" w:hAnsi="Trebuchet MS"/>
          <w:sz w:val="20"/>
          <w:szCs w:val="20"/>
        </w:rPr>
        <w:t>Przedsiębiorstwo Wodociągów i Kanalizacji S</w:t>
      </w:r>
      <w:r w:rsidR="00D11168" w:rsidRPr="00725385">
        <w:rPr>
          <w:rFonts w:ascii="Trebuchet MS" w:hAnsi="Trebuchet MS"/>
          <w:sz w:val="20"/>
          <w:szCs w:val="20"/>
        </w:rPr>
        <w:t xml:space="preserve">półka z o.o. w Rudzie Śląskiej </w:t>
      </w:r>
      <w:r w:rsidRPr="00725385">
        <w:rPr>
          <w:rFonts w:ascii="Trebuchet MS" w:hAnsi="Trebuchet MS"/>
          <w:sz w:val="20"/>
          <w:szCs w:val="20"/>
        </w:rPr>
        <w:t>zwane dalej Zamawiającym, zap</w:t>
      </w:r>
      <w:r w:rsidR="0059528B" w:rsidRPr="00725385">
        <w:rPr>
          <w:rFonts w:ascii="Trebuchet MS" w:hAnsi="Trebuchet MS"/>
          <w:sz w:val="20"/>
          <w:szCs w:val="20"/>
        </w:rPr>
        <w:t xml:space="preserve">rasza do udziału w przetargu </w:t>
      </w:r>
      <w:r w:rsidR="00E67D47" w:rsidRPr="00725385">
        <w:rPr>
          <w:rFonts w:ascii="Trebuchet MS" w:hAnsi="Trebuchet MS"/>
          <w:sz w:val="20"/>
          <w:szCs w:val="20"/>
        </w:rPr>
        <w:t>nie</w:t>
      </w:r>
      <w:r w:rsidRPr="00725385">
        <w:rPr>
          <w:rFonts w:ascii="Trebuchet MS" w:hAnsi="Trebuchet MS"/>
          <w:sz w:val="20"/>
          <w:szCs w:val="20"/>
        </w:rPr>
        <w:t>ograniczonym na</w:t>
      </w:r>
      <w:r w:rsidR="00C70499" w:rsidRPr="00725385">
        <w:rPr>
          <w:rFonts w:ascii="Trebuchet MS" w:hAnsi="Trebuchet MS"/>
          <w:sz w:val="20"/>
          <w:szCs w:val="20"/>
        </w:rPr>
        <w:t>:</w:t>
      </w:r>
      <w:r w:rsidRPr="00725385">
        <w:rPr>
          <w:rFonts w:ascii="Trebuchet MS" w:hAnsi="Trebuchet MS"/>
          <w:sz w:val="20"/>
          <w:szCs w:val="20"/>
        </w:rPr>
        <w:t xml:space="preserve"> </w:t>
      </w:r>
      <w:r w:rsidR="004272EE" w:rsidRPr="00725385">
        <w:rPr>
          <w:rFonts w:ascii="Trebuchet MS" w:hAnsi="Trebuchet MS"/>
          <w:b/>
          <w:sz w:val="20"/>
          <w:szCs w:val="20"/>
        </w:rPr>
        <w:t>„Odbió</w:t>
      </w:r>
      <w:r w:rsidR="00782042" w:rsidRPr="00725385">
        <w:rPr>
          <w:rFonts w:ascii="Trebuchet MS" w:hAnsi="Trebuchet MS"/>
          <w:b/>
          <w:sz w:val="20"/>
          <w:szCs w:val="20"/>
        </w:rPr>
        <w:t>r, transport i przetworzenie</w:t>
      </w:r>
      <w:r w:rsidR="004272EE" w:rsidRPr="00725385">
        <w:rPr>
          <w:rFonts w:ascii="Trebuchet MS" w:hAnsi="Trebuchet MS"/>
          <w:b/>
          <w:sz w:val="20"/>
          <w:szCs w:val="20"/>
        </w:rPr>
        <w:t xml:space="preserve"> odpadu </w:t>
      </w:r>
      <w:r w:rsidR="00BC03A9" w:rsidRPr="00725385">
        <w:rPr>
          <w:rFonts w:ascii="Trebuchet MS" w:hAnsi="Trebuchet MS"/>
          <w:b/>
          <w:sz w:val="20"/>
          <w:szCs w:val="20"/>
        </w:rPr>
        <w:br/>
      </w:r>
      <w:r w:rsidR="004272EE" w:rsidRPr="00725385">
        <w:rPr>
          <w:rFonts w:ascii="Trebuchet MS" w:hAnsi="Trebuchet MS"/>
          <w:b/>
          <w:sz w:val="20"/>
          <w:szCs w:val="20"/>
        </w:rPr>
        <w:t>o kodzie 19 08 09</w:t>
      </w:r>
      <w:r w:rsidR="00C96B84" w:rsidRPr="00725385">
        <w:rPr>
          <w:rFonts w:ascii="Trebuchet MS" w:hAnsi="Trebuchet MS"/>
          <w:b/>
          <w:sz w:val="20"/>
          <w:szCs w:val="20"/>
        </w:rPr>
        <w:t>”,</w:t>
      </w:r>
      <w:r w:rsidR="00D67327" w:rsidRPr="00725385">
        <w:rPr>
          <w:rFonts w:ascii="Trebuchet MS" w:hAnsi="Trebuchet MS"/>
          <w:b/>
          <w:sz w:val="20"/>
          <w:szCs w:val="20"/>
        </w:rPr>
        <w:t xml:space="preserve"> </w:t>
      </w:r>
      <w:r w:rsidRPr="00725385">
        <w:rPr>
          <w:rFonts w:ascii="Trebuchet MS" w:hAnsi="Trebuchet MS"/>
          <w:sz w:val="20"/>
          <w:szCs w:val="20"/>
        </w:rPr>
        <w:t>zgodnie z wymaganiami niniejszej specyfikacji</w:t>
      </w:r>
      <w:r w:rsidR="00725B4C" w:rsidRPr="00725385">
        <w:rPr>
          <w:rFonts w:ascii="Trebuchet MS" w:hAnsi="Trebuchet MS"/>
          <w:sz w:val="20"/>
          <w:szCs w:val="20"/>
        </w:rPr>
        <w:t>.</w:t>
      </w:r>
    </w:p>
    <w:p w:rsidR="00B06F67" w:rsidRPr="00725385" w:rsidRDefault="00B06F67">
      <w:pPr>
        <w:jc w:val="center"/>
        <w:rPr>
          <w:rFonts w:ascii="Trebuchet MS" w:hAnsi="Trebuchet MS"/>
          <w:b/>
          <w:sz w:val="20"/>
          <w:szCs w:val="20"/>
        </w:rPr>
      </w:pPr>
    </w:p>
    <w:p w:rsidR="00A458D1" w:rsidRPr="00725385" w:rsidRDefault="00A458D1">
      <w:pPr>
        <w:jc w:val="center"/>
        <w:rPr>
          <w:rFonts w:ascii="Trebuchet MS" w:hAnsi="Trebuchet MS"/>
          <w:b/>
          <w:sz w:val="20"/>
          <w:szCs w:val="20"/>
        </w:rPr>
      </w:pPr>
      <w:r w:rsidRPr="00725385">
        <w:rPr>
          <w:rFonts w:ascii="Trebuchet MS" w:hAnsi="Trebuchet MS"/>
          <w:b/>
          <w:sz w:val="20"/>
          <w:szCs w:val="20"/>
        </w:rPr>
        <w:t>§1 INFORMACJE O KONTAKCIE Z ZAMAWIAJĄCYM</w:t>
      </w:r>
    </w:p>
    <w:p w:rsidR="00A458D1" w:rsidRPr="00725385" w:rsidRDefault="00A458D1">
      <w:pPr>
        <w:jc w:val="center"/>
        <w:rPr>
          <w:rFonts w:ascii="Trebuchet MS" w:hAnsi="Trebuchet MS"/>
          <w:b/>
          <w:sz w:val="20"/>
          <w:szCs w:val="20"/>
        </w:rPr>
      </w:pPr>
    </w:p>
    <w:p w:rsidR="00A458D1" w:rsidRPr="00725385" w:rsidRDefault="00A458D1">
      <w:pPr>
        <w:rPr>
          <w:rFonts w:ascii="Trebuchet MS" w:hAnsi="Trebuchet MS"/>
          <w:sz w:val="20"/>
          <w:szCs w:val="20"/>
        </w:rPr>
      </w:pPr>
      <w:r w:rsidRPr="00725385">
        <w:rPr>
          <w:rFonts w:ascii="Trebuchet MS" w:hAnsi="Trebuchet MS"/>
          <w:sz w:val="20"/>
          <w:szCs w:val="20"/>
        </w:rPr>
        <w:t>Osobami uprawnionymi do kontaktu z oferentami na etapie przygotowania i składania ofert są:</w:t>
      </w:r>
    </w:p>
    <w:p w:rsidR="00A458D1" w:rsidRPr="00725385" w:rsidRDefault="00FC117B">
      <w:pPr>
        <w:rPr>
          <w:rFonts w:ascii="Trebuchet MS" w:hAnsi="Trebuchet MS"/>
          <w:sz w:val="20"/>
          <w:szCs w:val="20"/>
        </w:rPr>
      </w:pPr>
      <w:r w:rsidRPr="00725385">
        <w:rPr>
          <w:rFonts w:ascii="Trebuchet MS" w:hAnsi="Trebuchet MS"/>
          <w:sz w:val="20"/>
          <w:szCs w:val="20"/>
        </w:rPr>
        <w:t xml:space="preserve">- sprawy formalne –  </w:t>
      </w:r>
      <w:r w:rsidR="00AD29AD" w:rsidRPr="00725385">
        <w:rPr>
          <w:rFonts w:ascii="Trebuchet MS" w:hAnsi="Trebuchet MS"/>
          <w:sz w:val="20"/>
          <w:szCs w:val="20"/>
        </w:rPr>
        <w:t>Iwona Rother</w:t>
      </w:r>
      <w:r w:rsidRPr="00725385">
        <w:rPr>
          <w:rFonts w:ascii="Trebuchet MS" w:hAnsi="Trebuchet MS"/>
          <w:sz w:val="20"/>
          <w:szCs w:val="20"/>
        </w:rPr>
        <w:t>,</w:t>
      </w:r>
      <w:r w:rsidR="00AD29AD" w:rsidRPr="00725385">
        <w:rPr>
          <w:rFonts w:ascii="Trebuchet MS" w:hAnsi="Trebuchet MS"/>
          <w:sz w:val="20"/>
          <w:szCs w:val="20"/>
        </w:rPr>
        <w:t xml:space="preserve"> tel. </w:t>
      </w:r>
      <w:r w:rsidR="00B57479" w:rsidRPr="00725385">
        <w:rPr>
          <w:rFonts w:ascii="Trebuchet MS" w:hAnsi="Trebuchet MS"/>
          <w:sz w:val="20"/>
          <w:szCs w:val="20"/>
        </w:rPr>
        <w:t xml:space="preserve">32/34-24-269, </w:t>
      </w:r>
      <w:hyperlink r:id="rId11" w:history="1">
        <w:r w:rsidR="00647EB5" w:rsidRPr="00725385">
          <w:rPr>
            <w:rStyle w:val="Hipercze"/>
            <w:rFonts w:ascii="Trebuchet MS" w:hAnsi="Trebuchet MS"/>
            <w:color w:val="auto"/>
            <w:sz w:val="20"/>
            <w:szCs w:val="20"/>
          </w:rPr>
          <w:t>przetargi@pwik.com.pl</w:t>
        </w:r>
      </w:hyperlink>
      <w:r w:rsidR="00647EB5" w:rsidRPr="00725385">
        <w:rPr>
          <w:rFonts w:ascii="Trebuchet MS" w:hAnsi="Trebuchet MS"/>
          <w:sz w:val="20"/>
          <w:szCs w:val="20"/>
        </w:rPr>
        <w:t xml:space="preserve"> </w:t>
      </w:r>
    </w:p>
    <w:p w:rsidR="00B06F67" w:rsidRPr="00725385" w:rsidRDefault="00086A38" w:rsidP="00FC117B">
      <w:pPr>
        <w:rPr>
          <w:rFonts w:ascii="Trebuchet MS" w:hAnsi="Trebuchet MS"/>
          <w:sz w:val="20"/>
          <w:szCs w:val="20"/>
        </w:rPr>
      </w:pPr>
      <w:r w:rsidRPr="00725385">
        <w:rPr>
          <w:rFonts w:ascii="Trebuchet MS" w:hAnsi="Trebuchet MS"/>
          <w:sz w:val="20"/>
          <w:szCs w:val="20"/>
        </w:rPr>
        <w:tab/>
      </w:r>
    </w:p>
    <w:p w:rsidR="00A458D1" w:rsidRPr="00725385" w:rsidRDefault="00A458D1">
      <w:pPr>
        <w:tabs>
          <w:tab w:val="left" w:pos="426"/>
        </w:tabs>
        <w:jc w:val="center"/>
        <w:rPr>
          <w:rFonts w:ascii="Trebuchet MS" w:hAnsi="Trebuchet MS"/>
          <w:b/>
          <w:sz w:val="20"/>
          <w:szCs w:val="20"/>
        </w:rPr>
      </w:pPr>
      <w:r w:rsidRPr="00725385">
        <w:rPr>
          <w:rFonts w:ascii="Trebuchet MS" w:hAnsi="Trebuchet MS"/>
          <w:b/>
          <w:sz w:val="20"/>
          <w:szCs w:val="20"/>
        </w:rPr>
        <w:t>§2 MIEJSCE I TERMIN SKŁADANIA OFERT .</w:t>
      </w:r>
    </w:p>
    <w:p w:rsidR="00A458D1" w:rsidRPr="00725385" w:rsidRDefault="00A458D1">
      <w:pPr>
        <w:tabs>
          <w:tab w:val="left" w:pos="567"/>
        </w:tabs>
        <w:ind w:left="426" w:hanging="426"/>
        <w:jc w:val="both"/>
        <w:rPr>
          <w:rFonts w:ascii="Trebuchet MS" w:hAnsi="Trebuchet MS"/>
          <w:b/>
          <w:sz w:val="20"/>
          <w:szCs w:val="20"/>
        </w:rPr>
      </w:pPr>
    </w:p>
    <w:p w:rsidR="00CE23A6" w:rsidRPr="00725385" w:rsidRDefault="00CE23A6" w:rsidP="00CE23A6">
      <w:pPr>
        <w:tabs>
          <w:tab w:val="left" w:pos="426"/>
        </w:tabs>
        <w:rPr>
          <w:rFonts w:ascii="Trebuchet MS" w:hAnsi="Trebuchet MS"/>
          <w:sz w:val="20"/>
          <w:szCs w:val="20"/>
        </w:rPr>
      </w:pPr>
      <w:r w:rsidRPr="00725385">
        <w:rPr>
          <w:rFonts w:ascii="Trebuchet MS" w:hAnsi="Trebuchet MS"/>
          <w:b/>
          <w:sz w:val="20"/>
          <w:szCs w:val="20"/>
        </w:rPr>
        <w:t xml:space="preserve">Oferty należy składać drogą elektroniczną poprzez platformę zakupową Open Nexus pod adresem: </w:t>
      </w:r>
      <w:hyperlink r:id="rId12" w:history="1">
        <w:r w:rsidRPr="00725385">
          <w:rPr>
            <w:rStyle w:val="Hipercze"/>
            <w:rFonts w:ascii="Trebuchet MS" w:hAnsi="Trebuchet MS"/>
            <w:b/>
            <w:color w:val="auto"/>
            <w:sz w:val="20"/>
            <w:szCs w:val="20"/>
          </w:rPr>
          <w:t>https://platformazakupowa.pl/pn/pwik</w:t>
        </w:r>
      </w:hyperlink>
      <w:r w:rsidRPr="00725385">
        <w:rPr>
          <w:rStyle w:val="Hipercze"/>
          <w:rFonts w:ascii="Trebuchet MS" w:hAnsi="Trebuchet MS"/>
          <w:b/>
          <w:color w:val="auto"/>
          <w:sz w:val="20"/>
          <w:szCs w:val="20"/>
        </w:rPr>
        <w:t xml:space="preserve"> </w:t>
      </w:r>
      <w:r w:rsidRPr="00725385">
        <w:rPr>
          <w:rFonts w:ascii="Trebuchet MS" w:hAnsi="Trebuchet MS"/>
          <w:sz w:val="20"/>
          <w:szCs w:val="20"/>
        </w:rPr>
        <w:t>na stronie dotyczącej odpowiedniego postępowania.</w:t>
      </w:r>
    </w:p>
    <w:p w:rsidR="00CE23A6" w:rsidRPr="00725385" w:rsidRDefault="00CE23A6" w:rsidP="00CE23A6">
      <w:pPr>
        <w:ind w:left="14"/>
        <w:jc w:val="both"/>
        <w:rPr>
          <w:rFonts w:ascii="Trebuchet MS" w:hAnsi="Trebuchet MS"/>
          <w:sz w:val="20"/>
          <w:szCs w:val="20"/>
        </w:rPr>
      </w:pPr>
    </w:p>
    <w:p w:rsidR="004D5DD9" w:rsidRDefault="004D5DD9" w:rsidP="00CE23A6">
      <w:pPr>
        <w:pBdr>
          <w:top w:val="single" w:sz="4" w:space="1" w:color="auto"/>
          <w:left w:val="single" w:sz="4" w:space="4" w:color="auto"/>
          <w:bottom w:val="single" w:sz="4" w:space="1" w:color="auto"/>
          <w:right w:val="single" w:sz="4" w:space="4" w:color="auto"/>
        </w:pBdr>
        <w:tabs>
          <w:tab w:val="left" w:pos="567"/>
        </w:tabs>
        <w:ind w:left="275" w:hanging="284"/>
        <w:jc w:val="center"/>
        <w:rPr>
          <w:rFonts w:ascii="Trebuchet MS" w:hAnsi="Trebuchet MS"/>
          <w:b/>
          <w:sz w:val="20"/>
          <w:szCs w:val="20"/>
        </w:rPr>
      </w:pPr>
    </w:p>
    <w:p w:rsidR="00CE23A6" w:rsidRPr="004D5DD9" w:rsidRDefault="00CE23A6" w:rsidP="00CE23A6">
      <w:pPr>
        <w:pBdr>
          <w:top w:val="single" w:sz="4" w:space="1" w:color="auto"/>
          <w:left w:val="single" w:sz="4" w:space="4" w:color="auto"/>
          <w:bottom w:val="single" w:sz="4" w:space="1" w:color="auto"/>
          <w:right w:val="single" w:sz="4" w:space="4" w:color="auto"/>
        </w:pBdr>
        <w:tabs>
          <w:tab w:val="left" w:pos="567"/>
        </w:tabs>
        <w:ind w:left="275" w:hanging="284"/>
        <w:jc w:val="center"/>
        <w:rPr>
          <w:rFonts w:ascii="Trebuchet MS" w:hAnsi="Trebuchet MS"/>
          <w:b/>
          <w:sz w:val="20"/>
          <w:szCs w:val="20"/>
        </w:rPr>
      </w:pPr>
      <w:r w:rsidRPr="004D5DD9">
        <w:rPr>
          <w:rFonts w:ascii="Trebuchet MS" w:hAnsi="Trebuchet MS"/>
          <w:b/>
          <w:sz w:val="20"/>
          <w:szCs w:val="20"/>
        </w:rPr>
        <w:t>Ostateczny termin składania ofert upływa</w:t>
      </w:r>
    </w:p>
    <w:p w:rsidR="00CE23A6" w:rsidRDefault="00CE23A6" w:rsidP="00CE23A6">
      <w:pPr>
        <w:pBdr>
          <w:top w:val="single" w:sz="4" w:space="1" w:color="auto"/>
          <w:left w:val="single" w:sz="4" w:space="4" w:color="auto"/>
          <w:bottom w:val="single" w:sz="4" w:space="1" w:color="auto"/>
          <w:right w:val="single" w:sz="4" w:space="4" w:color="auto"/>
        </w:pBdr>
        <w:tabs>
          <w:tab w:val="left" w:pos="567"/>
        </w:tabs>
        <w:ind w:left="275" w:hanging="284"/>
        <w:jc w:val="center"/>
        <w:rPr>
          <w:rFonts w:ascii="Trebuchet MS" w:hAnsi="Trebuchet MS"/>
          <w:b/>
          <w:sz w:val="20"/>
          <w:szCs w:val="20"/>
        </w:rPr>
      </w:pPr>
      <w:r w:rsidRPr="004D5DD9">
        <w:rPr>
          <w:rFonts w:ascii="Trebuchet MS" w:hAnsi="Trebuchet MS"/>
          <w:b/>
          <w:sz w:val="20"/>
          <w:szCs w:val="20"/>
        </w:rPr>
        <w:t xml:space="preserve">dnia </w:t>
      </w:r>
      <w:r w:rsidR="00655781">
        <w:rPr>
          <w:rFonts w:ascii="Trebuchet MS" w:hAnsi="Trebuchet MS"/>
          <w:b/>
          <w:sz w:val="20"/>
          <w:szCs w:val="20"/>
        </w:rPr>
        <w:t>2</w:t>
      </w:r>
      <w:r w:rsidR="0063511C">
        <w:rPr>
          <w:rFonts w:ascii="Trebuchet MS" w:hAnsi="Trebuchet MS"/>
          <w:b/>
          <w:sz w:val="20"/>
          <w:szCs w:val="20"/>
        </w:rPr>
        <w:t>1</w:t>
      </w:r>
      <w:bookmarkStart w:id="0" w:name="_GoBack"/>
      <w:bookmarkEnd w:id="0"/>
      <w:r w:rsidR="00655781">
        <w:rPr>
          <w:rFonts w:ascii="Trebuchet MS" w:hAnsi="Trebuchet MS"/>
          <w:b/>
          <w:sz w:val="20"/>
          <w:szCs w:val="20"/>
        </w:rPr>
        <w:t>.10.2024 r.</w:t>
      </w:r>
      <w:r w:rsidRPr="004D5DD9">
        <w:rPr>
          <w:rFonts w:ascii="Trebuchet MS" w:hAnsi="Trebuchet MS"/>
          <w:b/>
          <w:sz w:val="20"/>
          <w:szCs w:val="20"/>
        </w:rPr>
        <w:t xml:space="preserve"> o godz. 11:00</w:t>
      </w:r>
    </w:p>
    <w:p w:rsidR="004D5DD9" w:rsidRPr="00725385" w:rsidRDefault="004D5DD9" w:rsidP="00CE23A6">
      <w:pPr>
        <w:pBdr>
          <w:top w:val="single" w:sz="4" w:space="1" w:color="auto"/>
          <w:left w:val="single" w:sz="4" w:space="4" w:color="auto"/>
          <w:bottom w:val="single" w:sz="4" w:space="1" w:color="auto"/>
          <w:right w:val="single" w:sz="4" w:space="4" w:color="auto"/>
        </w:pBdr>
        <w:tabs>
          <w:tab w:val="left" w:pos="567"/>
        </w:tabs>
        <w:ind w:left="275" w:hanging="284"/>
        <w:jc w:val="center"/>
        <w:rPr>
          <w:rFonts w:ascii="Trebuchet MS" w:hAnsi="Trebuchet MS"/>
          <w:sz w:val="20"/>
          <w:szCs w:val="20"/>
        </w:rPr>
      </w:pPr>
    </w:p>
    <w:p w:rsidR="00CE23A6" w:rsidRPr="00725385" w:rsidRDefault="00CE23A6" w:rsidP="00CE23A6">
      <w:pPr>
        <w:rPr>
          <w:rFonts w:ascii="Trebuchet MS" w:hAnsi="Trebuchet MS"/>
          <w:sz w:val="20"/>
          <w:szCs w:val="20"/>
        </w:rPr>
      </w:pPr>
    </w:p>
    <w:p w:rsidR="00CE23A6" w:rsidRPr="00725385" w:rsidRDefault="00CE23A6" w:rsidP="00CE23A6">
      <w:pPr>
        <w:jc w:val="both"/>
        <w:rPr>
          <w:rFonts w:ascii="Trebuchet MS" w:hAnsi="Trebuchet MS"/>
          <w:sz w:val="20"/>
          <w:szCs w:val="20"/>
        </w:rPr>
      </w:pPr>
      <w:r w:rsidRPr="00725385">
        <w:rPr>
          <w:rFonts w:ascii="Trebuchet MS" w:hAnsi="Trebuchet MS"/>
          <w:sz w:val="20"/>
          <w:szCs w:val="20"/>
        </w:rPr>
        <w:t>Za datę przekazania oferty przyjmuje się datę jej przekazania w systemie (platformie) poprzez kliknięcie przycisku “Złóż ofertę” i wyświetlenie się komunikatu, że oferta została złożona.</w:t>
      </w:r>
    </w:p>
    <w:p w:rsidR="00FC117B" w:rsidRPr="00725385" w:rsidRDefault="00FC117B">
      <w:pPr>
        <w:rPr>
          <w:rFonts w:ascii="Trebuchet MS" w:hAnsi="Trebuchet MS"/>
          <w:sz w:val="20"/>
          <w:szCs w:val="20"/>
        </w:rPr>
      </w:pPr>
    </w:p>
    <w:p w:rsidR="00A458D1" w:rsidRPr="00725385" w:rsidRDefault="00A458D1">
      <w:pPr>
        <w:jc w:val="center"/>
        <w:rPr>
          <w:rFonts w:ascii="Trebuchet MS" w:hAnsi="Trebuchet MS"/>
          <w:b/>
          <w:sz w:val="20"/>
          <w:szCs w:val="20"/>
        </w:rPr>
      </w:pPr>
      <w:r w:rsidRPr="00725385">
        <w:rPr>
          <w:rFonts w:ascii="Trebuchet MS" w:hAnsi="Trebuchet MS"/>
          <w:sz w:val="20"/>
          <w:szCs w:val="20"/>
        </w:rPr>
        <w:t xml:space="preserve"> </w:t>
      </w:r>
      <w:r w:rsidRPr="00725385">
        <w:rPr>
          <w:rFonts w:ascii="Trebuchet MS" w:hAnsi="Trebuchet MS"/>
          <w:b/>
          <w:sz w:val="20"/>
          <w:szCs w:val="20"/>
        </w:rPr>
        <w:t>§3 OKREŚLENIE PRZEDMIOTU ZAMÓWIENIA</w:t>
      </w:r>
    </w:p>
    <w:p w:rsidR="006A6A29" w:rsidRPr="00725385" w:rsidRDefault="006A6A29">
      <w:pPr>
        <w:rPr>
          <w:rFonts w:ascii="Trebuchet MS" w:hAnsi="Trebuchet MS"/>
          <w:sz w:val="20"/>
          <w:szCs w:val="20"/>
        </w:rPr>
      </w:pPr>
    </w:p>
    <w:p w:rsidR="006A6A29" w:rsidRPr="00725385" w:rsidRDefault="006A6A29">
      <w:pPr>
        <w:rPr>
          <w:rFonts w:ascii="Trebuchet MS" w:hAnsi="Trebuchet MS"/>
          <w:b/>
          <w:sz w:val="20"/>
          <w:szCs w:val="20"/>
        </w:rPr>
      </w:pPr>
      <w:r w:rsidRPr="00725385">
        <w:rPr>
          <w:rFonts w:ascii="Trebuchet MS" w:hAnsi="Trebuchet MS"/>
          <w:b/>
          <w:sz w:val="20"/>
          <w:szCs w:val="20"/>
        </w:rPr>
        <w:t>Przedmiotem zamówienia jest:</w:t>
      </w:r>
    </w:p>
    <w:p w:rsidR="00281BDB" w:rsidRPr="00725385" w:rsidRDefault="00157891" w:rsidP="00ED1E81">
      <w:pPr>
        <w:pStyle w:val="Tekstpodstawowywcity1"/>
        <w:tabs>
          <w:tab w:val="clear" w:pos="1620"/>
        </w:tabs>
        <w:spacing w:after="0"/>
        <w:ind w:left="0" w:firstLine="0"/>
        <w:jc w:val="both"/>
        <w:rPr>
          <w:rFonts w:ascii="Trebuchet MS" w:hAnsi="Trebuchet MS"/>
          <w:sz w:val="20"/>
          <w:szCs w:val="20"/>
        </w:rPr>
      </w:pPr>
      <w:r w:rsidRPr="00725385">
        <w:rPr>
          <w:rFonts w:ascii="Trebuchet MS" w:hAnsi="Trebuchet MS"/>
          <w:sz w:val="20"/>
          <w:szCs w:val="20"/>
        </w:rPr>
        <w:t>O</w:t>
      </w:r>
      <w:r w:rsidR="00DA766B" w:rsidRPr="00725385">
        <w:rPr>
          <w:rFonts w:ascii="Trebuchet MS" w:hAnsi="Trebuchet MS"/>
          <w:sz w:val="20"/>
          <w:szCs w:val="20"/>
        </w:rPr>
        <w:t>dbió</w:t>
      </w:r>
      <w:r w:rsidRPr="00725385">
        <w:rPr>
          <w:rFonts w:ascii="Trebuchet MS" w:hAnsi="Trebuchet MS"/>
          <w:sz w:val="20"/>
          <w:szCs w:val="20"/>
        </w:rPr>
        <w:t>r</w:t>
      </w:r>
      <w:r w:rsidR="00CC183D" w:rsidRPr="00725385">
        <w:rPr>
          <w:rFonts w:ascii="Trebuchet MS" w:hAnsi="Trebuchet MS"/>
          <w:sz w:val="20"/>
          <w:szCs w:val="20"/>
        </w:rPr>
        <w:t>, transport i unieszkodliwianie</w:t>
      </w:r>
      <w:r w:rsidR="00DA766B" w:rsidRPr="00725385">
        <w:rPr>
          <w:rFonts w:ascii="Trebuchet MS" w:hAnsi="Trebuchet MS"/>
          <w:sz w:val="20"/>
          <w:szCs w:val="20"/>
        </w:rPr>
        <w:t xml:space="preserve"> odpadu o kodzie 19 08 09 – tłuszcze i mieszaniny olejów z separacji olej/woda zawierające wyłącznie oleje jadalne i tłuszcze - powstałego podczas prowadzenia procesu oczyszczania ścieków.</w:t>
      </w:r>
    </w:p>
    <w:p w:rsidR="00ED1E81" w:rsidRPr="00725385" w:rsidRDefault="00ED1E81" w:rsidP="00ED1E81">
      <w:pPr>
        <w:pStyle w:val="Tekstpodstawowywcity1"/>
        <w:tabs>
          <w:tab w:val="clear" w:pos="1620"/>
        </w:tabs>
        <w:spacing w:after="0"/>
        <w:ind w:left="0" w:firstLine="0"/>
        <w:jc w:val="both"/>
        <w:rPr>
          <w:rFonts w:ascii="Trebuchet MS" w:hAnsi="Trebuchet MS"/>
          <w:sz w:val="20"/>
          <w:szCs w:val="20"/>
        </w:rPr>
      </w:pPr>
    </w:p>
    <w:p w:rsidR="00CC5ACA" w:rsidRPr="00725385" w:rsidRDefault="00CC5ACA" w:rsidP="00CC5ACA">
      <w:pPr>
        <w:rPr>
          <w:rFonts w:ascii="Trebuchet MS" w:hAnsi="Trebuchet MS"/>
          <w:b/>
          <w:sz w:val="20"/>
          <w:szCs w:val="20"/>
        </w:rPr>
      </w:pPr>
      <w:r w:rsidRPr="00725385">
        <w:rPr>
          <w:rFonts w:ascii="Trebuchet MS" w:hAnsi="Trebuchet MS"/>
          <w:sz w:val="20"/>
          <w:szCs w:val="20"/>
        </w:rPr>
        <w:t xml:space="preserve">Szczegółowy opis przedmiotu zamówienia – </w:t>
      </w:r>
      <w:r w:rsidRPr="00725385">
        <w:rPr>
          <w:rFonts w:ascii="Trebuchet MS" w:hAnsi="Trebuchet MS"/>
          <w:b/>
          <w:sz w:val="20"/>
          <w:szCs w:val="20"/>
        </w:rPr>
        <w:t>Załącznik nr 1</w:t>
      </w:r>
    </w:p>
    <w:p w:rsidR="00CC5ACA" w:rsidRPr="00725385" w:rsidRDefault="00CC5ACA" w:rsidP="00B92EA1">
      <w:pPr>
        <w:pStyle w:val="Tekstpodstawowywcity"/>
        <w:spacing w:after="0"/>
        <w:ind w:left="0"/>
        <w:jc w:val="both"/>
        <w:rPr>
          <w:rFonts w:ascii="Trebuchet MS" w:hAnsi="Trebuchet MS"/>
          <w:sz w:val="20"/>
          <w:szCs w:val="20"/>
        </w:rPr>
      </w:pPr>
    </w:p>
    <w:p w:rsidR="001346B0" w:rsidRPr="00725385" w:rsidRDefault="001346B0" w:rsidP="00B92EA1">
      <w:pPr>
        <w:pStyle w:val="Tekstpodstawowywcity"/>
        <w:spacing w:after="0"/>
        <w:ind w:left="0"/>
        <w:jc w:val="both"/>
        <w:rPr>
          <w:rFonts w:ascii="Trebuchet MS" w:hAnsi="Trebuchet MS"/>
          <w:sz w:val="20"/>
          <w:szCs w:val="20"/>
          <w:u w:val="single"/>
        </w:rPr>
      </w:pPr>
      <w:r w:rsidRPr="00725385">
        <w:rPr>
          <w:rFonts w:ascii="Trebuchet MS" w:hAnsi="Trebuchet MS"/>
          <w:sz w:val="20"/>
          <w:szCs w:val="20"/>
          <w:u w:val="single"/>
        </w:rPr>
        <w:t xml:space="preserve">Załączniki do przedmiotu zamówienia – </w:t>
      </w:r>
    </w:p>
    <w:p w:rsidR="001346B0" w:rsidRPr="00725385" w:rsidRDefault="001346B0" w:rsidP="003A3F7B">
      <w:pPr>
        <w:pStyle w:val="Akapitzlist1"/>
        <w:numPr>
          <w:ilvl w:val="0"/>
          <w:numId w:val="7"/>
        </w:numPr>
        <w:ind w:left="357" w:hanging="357"/>
        <w:rPr>
          <w:rFonts w:ascii="Trebuchet MS" w:hAnsi="Trebuchet MS"/>
          <w:sz w:val="20"/>
          <w:szCs w:val="20"/>
        </w:rPr>
      </w:pPr>
      <w:r w:rsidRPr="00725385">
        <w:rPr>
          <w:rFonts w:ascii="Trebuchet MS" w:hAnsi="Trebuchet MS"/>
          <w:sz w:val="20"/>
          <w:szCs w:val="20"/>
        </w:rPr>
        <w:t>Analiza odpadu</w:t>
      </w:r>
      <w:r w:rsidR="001D471B" w:rsidRPr="00725385">
        <w:rPr>
          <w:rFonts w:ascii="Trebuchet MS" w:hAnsi="Trebuchet MS"/>
          <w:sz w:val="20"/>
          <w:szCs w:val="20"/>
        </w:rPr>
        <w:t xml:space="preserve"> (Raport z badań) </w:t>
      </w:r>
      <w:r w:rsidRPr="00725385">
        <w:rPr>
          <w:rFonts w:ascii="Trebuchet MS" w:hAnsi="Trebuchet MS"/>
          <w:sz w:val="20"/>
          <w:szCs w:val="20"/>
        </w:rPr>
        <w:t xml:space="preserve"> – tłuszcze i mieszaniny olejów z separacji olej/woda zawierające wyłącznie oleje jadalne i tłuszcze – 1 egz. </w:t>
      </w:r>
    </w:p>
    <w:p w:rsidR="001346B0" w:rsidRPr="00725385" w:rsidRDefault="001346B0" w:rsidP="003A3F7B">
      <w:pPr>
        <w:pStyle w:val="Akapitzlist1"/>
        <w:numPr>
          <w:ilvl w:val="0"/>
          <w:numId w:val="7"/>
        </w:numPr>
        <w:ind w:left="357" w:hanging="357"/>
        <w:rPr>
          <w:rFonts w:ascii="Trebuchet MS" w:hAnsi="Trebuchet MS"/>
          <w:sz w:val="20"/>
          <w:szCs w:val="20"/>
        </w:rPr>
      </w:pPr>
      <w:r w:rsidRPr="00725385">
        <w:rPr>
          <w:rFonts w:ascii="Trebuchet MS" w:hAnsi="Trebuchet MS"/>
          <w:sz w:val="20"/>
          <w:szCs w:val="20"/>
        </w:rPr>
        <w:t>Potwierdzenie odbycia wizji lokalnej przed przystąpieniem do przetargu – 1 egz.</w:t>
      </w:r>
      <w:r w:rsidR="00812C84" w:rsidRPr="00725385">
        <w:rPr>
          <w:rFonts w:ascii="Trebuchet MS" w:hAnsi="Trebuchet MS"/>
          <w:b/>
          <w:sz w:val="20"/>
          <w:szCs w:val="20"/>
        </w:rPr>
        <w:t xml:space="preserve"> </w:t>
      </w:r>
    </w:p>
    <w:p w:rsidR="00CB2D1A" w:rsidRPr="00725385" w:rsidRDefault="00CB2D1A" w:rsidP="003A3F7B">
      <w:pPr>
        <w:pStyle w:val="Akapitzlist1"/>
        <w:numPr>
          <w:ilvl w:val="0"/>
          <w:numId w:val="7"/>
        </w:numPr>
        <w:ind w:left="357" w:hanging="357"/>
        <w:rPr>
          <w:rFonts w:ascii="Trebuchet MS" w:hAnsi="Trebuchet MS"/>
          <w:sz w:val="20"/>
          <w:szCs w:val="20"/>
        </w:rPr>
      </w:pPr>
      <w:r w:rsidRPr="00725385">
        <w:rPr>
          <w:rFonts w:ascii="Trebuchet MS" w:hAnsi="Trebuchet MS"/>
          <w:sz w:val="20"/>
          <w:szCs w:val="20"/>
        </w:rPr>
        <w:t>Instrukcja bhp dla firm zewnętrznych wykonujących prace na terenie obiektów Zamawiającego – 1 egz.</w:t>
      </w:r>
    </w:p>
    <w:p w:rsidR="003D33E0" w:rsidRPr="00725385" w:rsidRDefault="003D33E0" w:rsidP="003A3F7B">
      <w:pPr>
        <w:pStyle w:val="Akapitzlist1"/>
        <w:numPr>
          <w:ilvl w:val="0"/>
          <w:numId w:val="7"/>
        </w:numPr>
        <w:ind w:left="357" w:hanging="357"/>
        <w:rPr>
          <w:rFonts w:ascii="Trebuchet MS" w:hAnsi="Trebuchet MS"/>
          <w:sz w:val="20"/>
          <w:szCs w:val="20"/>
        </w:rPr>
      </w:pPr>
      <w:r w:rsidRPr="00725385">
        <w:rPr>
          <w:rFonts w:ascii="Trebuchet MS" w:hAnsi="Trebuchet MS"/>
          <w:sz w:val="20"/>
          <w:szCs w:val="20"/>
        </w:rPr>
        <w:t>Arkusz oceny ryzyka zawodowego dla firm zewnętrznych.</w:t>
      </w:r>
    </w:p>
    <w:p w:rsidR="00577CB4" w:rsidRPr="00725385" w:rsidRDefault="00577CB4" w:rsidP="004E314F">
      <w:pPr>
        <w:jc w:val="center"/>
        <w:rPr>
          <w:rFonts w:ascii="Trebuchet MS" w:hAnsi="Trebuchet MS"/>
          <w:b/>
          <w:sz w:val="20"/>
          <w:szCs w:val="20"/>
        </w:rPr>
      </w:pPr>
    </w:p>
    <w:p w:rsidR="0090058D" w:rsidRPr="00725385" w:rsidRDefault="00A458D1" w:rsidP="004E314F">
      <w:pPr>
        <w:jc w:val="center"/>
        <w:rPr>
          <w:rFonts w:ascii="Trebuchet MS" w:hAnsi="Trebuchet MS"/>
          <w:b/>
          <w:sz w:val="20"/>
          <w:szCs w:val="20"/>
        </w:rPr>
      </w:pPr>
      <w:r w:rsidRPr="00725385">
        <w:rPr>
          <w:rFonts w:ascii="Trebuchet MS" w:hAnsi="Trebuchet MS"/>
          <w:b/>
          <w:sz w:val="20"/>
          <w:szCs w:val="20"/>
        </w:rPr>
        <w:t>§4 TERMIN WYKONANIA UMOWY</w:t>
      </w:r>
    </w:p>
    <w:p w:rsidR="004E314F" w:rsidRPr="00725385" w:rsidRDefault="004E314F" w:rsidP="004E314F">
      <w:pPr>
        <w:jc w:val="center"/>
        <w:rPr>
          <w:rFonts w:ascii="Trebuchet MS" w:hAnsi="Trebuchet MS"/>
          <w:b/>
          <w:sz w:val="20"/>
          <w:szCs w:val="20"/>
        </w:rPr>
      </w:pPr>
    </w:p>
    <w:p w:rsidR="00103F49" w:rsidRPr="00725385" w:rsidRDefault="00901FA5" w:rsidP="00FC117B">
      <w:pPr>
        <w:rPr>
          <w:rFonts w:ascii="Trebuchet MS" w:hAnsi="Trebuchet MS"/>
          <w:b/>
          <w:sz w:val="20"/>
          <w:szCs w:val="20"/>
        </w:rPr>
      </w:pPr>
      <w:r w:rsidRPr="00725385">
        <w:rPr>
          <w:rFonts w:ascii="Trebuchet MS" w:hAnsi="Trebuchet MS"/>
          <w:sz w:val="20"/>
          <w:szCs w:val="20"/>
        </w:rPr>
        <w:t>Termin realizacj</w:t>
      </w:r>
      <w:r w:rsidR="001D42F5" w:rsidRPr="00725385">
        <w:rPr>
          <w:rFonts w:ascii="Trebuchet MS" w:hAnsi="Trebuchet MS"/>
          <w:sz w:val="20"/>
          <w:szCs w:val="20"/>
        </w:rPr>
        <w:t>i zamówienia</w:t>
      </w:r>
      <w:r w:rsidRPr="00725385">
        <w:rPr>
          <w:rFonts w:ascii="Trebuchet MS" w:hAnsi="Trebuchet MS"/>
          <w:sz w:val="20"/>
          <w:szCs w:val="20"/>
        </w:rPr>
        <w:t xml:space="preserve"> </w:t>
      </w:r>
      <w:r w:rsidR="002B7A04" w:rsidRPr="00725385">
        <w:rPr>
          <w:rFonts w:ascii="Trebuchet MS" w:hAnsi="Trebuchet MS"/>
          <w:b/>
          <w:sz w:val="20"/>
          <w:szCs w:val="20"/>
        </w:rPr>
        <w:t xml:space="preserve">– </w:t>
      </w:r>
      <w:r w:rsidR="00A000B5" w:rsidRPr="00725385">
        <w:rPr>
          <w:rFonts w:ascii="Trebuchet MS" w:hAnsi="Trebuchet MS"/>
          <w:b/>
          <w:sz w:val="20"/>
          <w:szCs w:val="20"/>
        </w:rPr>
        <w:t xml:space="preserve">od </w:t>
      </w:r>
      <w:r w:rsidR="00F32A66" w:rsidRPr="00725385">
        <w:rPr>
          <w:rFonts w:ascii="Trebuchet MS" w:hAnsi="Trebuchet MS"/>
          <w:b/>
          <w:sz w:val="20"/>
          <w:szCs w:val="20"/>
        </w:rPr>
        <w:t>dnia 01.01.2</w:t>
      </w:r>
      <w:r w:rsidR="005E425C" w:rsidRPr="00725385">
        <w:rPr>
          <w:rFonts w:ascii="Trebuchet MS" w:hAnsi="Trebuchet MS"/>
          <w:b/>
          <w:sz w:val="20"/>
          <w:szCs w:val="20"/>
        </w:rPr>
        <w:t>02</w:t>
      </w:r>
      <w:r w:rsidR="004D5DD9">
        <w:rPr>
          <w:rFonts w:ascii="Trebuchet MS" w:hAnsi="Trebuchet MS"/>
          <w:b/>
          <w:sz w:val="20"/>
          <w:szCs w:val="20"/>
        </w:rPr>
        <w:t>5 r. do dnia 31.12.2025</w:t>
      </w:r>
      <w:r w:rsidR="00813943" w:rsidRPr="00725385">
        <w:rPr>
          <w:rFonts w:ascii="Trebuchet MS" w:hAnsi="Trebuchet MS"/>
          <w:b/>
          <w:sz w:val="20"/>
          <w:szCs w:val="20"/>
        </w:rPr>
        <w:t xml:space="preserve"> r.</w:t>
      </w:r>
      <w:r w:rsidR="00184EF8" w:rsidRPr="00725385">
        <w:rPr>
          <w:rFonts w:ascii="Trebuchet MS" w:hAnsi="Trebuchet MS"/>
          <w:b/>
          <w:sz w:val="20"/>
          <w:szCs w:val="20"/>
        </w:rPr>
        <w:t xml:space="preserve"> </w:t>
      </w:r>
    </w:p>
    <w:p w:rsidR="00FC117B" w:rsidRPr="00725385" w:rsidRDefault="00FC117B" w:rsidP="00ED17A4">
      <w:pPr>
        <w:jc w:val="center"/>
        <w:rPr>
          <w:rFonts w:ascii="Trebuchet MS" w:hAnsi="Trebuchet MS"/>
          <w:b/>
          <w:sz w:val="20"/>
          <w:szCs w:val="20"/>
        </w:rPr>
      </w:pPr>
    </w:p>
    <w:p w:rsidR="00ED17A4" w:rsidRPr="00725385" w:rsidRDefault="00ED17A4" w:rsidP="00ED17A4">
      <w:pPr>
        <w:jc w:val="center"/>
        <w:rPr>
          <w:rFonts w:ascii="Trebuchet MS" w:hAnsi="Trebuchet MS"/>
          <w:b/>
          <w:i/>
          <w:sz w:val="20"/>
          <w:szCs w:val="20"/>
          <w:u w:val="single"/>
        </w:rPr>
      </w:pPr>
      <w:r w:rsidRPr="00725385">
        <w:rPr>
          <w:rFonts w:ascii="Trebuchet MS" w:hAnsi="Trebuchet MS"/>
          <w:b/>
          <w:sz w:val="20"/>
          <w:szCs w:val="20"/>
        </w:rPr>
        <w:t>§5 WARUNKI UDZIAŁU W POSTĘPOWANIU</w:t>
      </w:r>
    </w:p>
    <w:p w:rsidR="00ED17A4" w:rsidRPr="00725385" w:rsidRDefault="00ED17A4" w:rsidP="00ED17A4">
      <w:pPr>
        <w:pStyle w:val="Akapitzlist10"/>
        <w:spacing w:after="0"/>
        <w:ind w:left="0"/>
        <w:jc w:val="both"/>
        <w:rPr>
          <w:rFonts w:ascii="Trebuchet MS" w:hAnsi="Trebuchet MS"/>
          <w:b/>
          <w:i/>
          <w:sz w:val="20"/>
          <w:szCs w:val="20"/>
          <w:u w:val="single"/>
        </w:rPr>
      </w:pPr>
    </w:p>
    <w:p w:rsidR="00ED17A4" w:rsidRPr="00725385" w:rsidRDefault="00ED17A4" w:rsidP="00ED17A4">
      <w:pPr>
        <w:pStyle w:val="Akapitzlist10"/>
        <w:spacing w:after="0"/>
        <w:ind w:left="0"/>
        <w:jc w:val="both"/>
        <w:rPr>
          <w:rFonts w:ascii="Trebuchet MS" w:hAnsi="Trebuchet MS"/>
          <w:sz w:val="20"/>
          <w:szCs w:val="20"/>
        </w:rPr>
      </w:pPr>
      <w:r w:rsidRPr="00725385">
        <w:rPr>
          <w:rFonts w:ascii="Trebuchet MS" w:hAnsi="Trebuchet MS"/>
          <w:b/>
          <w:bCs/>
          <w:sz w:val="20"/>
          <w:szCs w:val="20"/>
        </w:rPr>
        <w:t>1.  O udzielenie zamówienia mogą ubiegać się Wykonawcy, którzy:</w:t>
      </w:r>
    </w:p>
    <w:p w:rsidR="00ED17A4" w:rsidRPr="00725385" w:rsidRDefault="00ED17A4" w:rsidP="003A3F7B">
      <w:pPr>
        <w:pStyle w:val="Akapitzlist10"/>
        <w:numPr>
          <w:ilvl w:val="1"/>
          <w:numId w:val="38"/>
        </w:numPr>
        <w:suppressAutoHyphens/>
        <w:spacing w:after="0"/>
        <w:contextualSpacing w:val="0"/>
        <w:jc w:val="both"/>
        <w:rPr>
          <w:rFonts w:ascii="Trebuchet MS" w:hAnsi="Trebuchet MS"/>
          <w:sz w:val="20"/>
          <w:szCs w:val="20"/>
        </w:rPr>
      </w:pPr>
      <w:r w:rsidRPr="00725385">
        <w:rPr>
          <w:rFonts w:ascii="Trebuchet MS" w:hAnsi="Trebuchet MS"/>
          <w:sz w:val="20"/>
          <w:szCs w:val="20"/>
        </w:rPr>
        <w:t>nie podlegają wykluczeniu;</w:t>
      </w:r>
    </w:p>
    <w:p w:rsidR="00ED17A4" w:rsidRPr="00725385" w:rsidRDefault="00ED17A4" w:rsidP="003A3F7B">
      <w:pPr>
        <w:pStyle w:val="Akapitzlist10"/>
        <w:numPr>
          <w:ilvl w:val="1"/>
          <w:numId w:val="38"/>
        </w:numPr>
        <w:suppressAutoHyphens/>
        <w:spacing w:after="0"/>
        <w:contextualSpacing w:val="0"/>
        <w:jc w:val="both"/>
        <w:rPr>
          <w:rFonts w:ascii="Trebuchet MS" w:hAnsi="Trebuchet MS"/>
          <w:sz w:val="20"/>
          <w:szCs w:val="20"/>
        </w:rPr>
      </w:pPr>
      <w:r w:rsidRPr="00725385">
        <w:rPr>
          <w:rFonts w:ascii="Trebuchet MS" w:hAnsi="Trebuchet MS"/>
          <w:sz w:val="20"/>
          <w:szCs w:val="20"/>
        </w:rPr>
        <w:t>spełniają warunki udziału w postępowaniu.</w:t>
      </w:r>
    </w:p>
    <w:p w:rsidR="00ED17A4" w:rsidRPr="00725385" w:rsidRDefault="00ED17A4" w:rsidP="00ED17A4">
      <w:pPr>
        <w:pStyle w:val="Akapitzlist10"/>
        <w:spacing w:after="0"/>
        <w:ind w:left="1440"/>
        <w:jc w:val="both"/>
        <w:rPr>
          <w:rFonts w:ascii="Trebuchet MS" w:hAnsi="Trebuchet MS"/>
          <w:sz w:val="20"/>
          <w:szCs w:val="20"/>
        </w:rPr>
      </w:pPr>
    </w:p>
    <w:p w:rsidR="00FC117B" w:rsidRPr="00725385" w:rsidRDefault="00FC117B" w:rsidP="00725385">
      <w:pPr>
        <w:pStyle w:val="Akapitzlist10"/>
        <w:spacing w:after="0"/>
        <w:ind w:left="0"/>
        <w:jc w:val="both"/>
        <w:rPr>
          <w:rFonts w:ascii="Trebuchet MS" w:hAnsi="Trebuchet MS"/>
          <w:sz w:val="20"/>
          <w:szCs w:val="20"/>
        </w:rPr>
      </w:pPr>
    </w:p>
    <w:p w:rsidR="00E27872" w:rsidRPr="00E27872" w:rsidRDefault="00CF0AB1" w:rsidP="00E27872">
      <w:pPr>
        <w:pStyle w:val="Akapitzlist10"/>
        <w:numPr>
          <w:ilvl w:val="0"/>
          <w:numId w:val="38"/>
        </w:numPr>
        <w:tabs>
          <w:tab w:val="clear" w:pos="720"/>
        </w:tabs>
        <w:suppressAutoHyphens/>
        <w:spacing w:after="0"/>
        <w:ind w:left="284" w:hanging="284"/>
        <w:contextualSpacing w:val="0"/>
        <w:jc w:val="both"/>
        <w:rPr>
          <w:rFonts w:ascii="Trebuchet MS" w:hAnsi="Trebuchet MS"/>
          <w:sz w:val="20"/>
          <w:szCs w:val="20"/>
        </w:rPr>
      </w:pPr>
      <w:r w:rsidRPr="00725385">
        <w:rPr>
          <w:rFonts w:ascii="Trebuchet MS" w:hAnsi="Trebuchet MS"/>
          <w:b/>
          <w:sz w:val="20"/>
          <w:szCs w:val="20"/>
        </w:rPr>
        <w:lastRenderedPageBreak/>
        <w:t>Z postępowania o udzielenie zamówienia wyklucza się Wykonawcę:</w:t>
      </w:r>
    </w:p>
    <w:p w:rsidR="00E27872" w:rsidRDefault="00E27872" w:rsidP="00E27872">
      <w:pPr>
        <w:pStyle w:val="Akapitzlist"/>
        <w:suppressAutoHyphens/>
        <w:ind w:left="0"/>
        <w:jc w:val="both"/>
        <w:rPr>
          <w:rFonts w:ascii="Trebuchet MS" w:hAnsi="Trebuchet MS"/>
          <w:sz w:val="20"/>
          <w:szCs w:val="20"/>
        </w:rPr>
      </w:pPr>
      <w:r>
        <w:rPr>
          <w:rFonts w:ascii="Trebuchet MS" w:hAnsi="Trebuchet MS"/>
          <w:sz w:val="20"/>
          <w:szCs w:val="20"/>
        </w:rPr>
        <w:t>1) będącego osobą fizyczną, którego prawomocnie skazano za przestępstwo:</w:t>
      </w:r>
    </w:p>
    <w:p w:rsidR="00E27872" w:rsidRDefault="00E27872" w:rsidP="00E27872">
      <w:pPr>
        <w:pStyle w:val="Akapitzlist"/>
        <w:suppressAutoHyphens/>
        <w:ind w:left="0"/>
        <w:jc w:val="both"/>
        <w:rPr>
          <w:rFonts w:ascii="Trebuchet MS" w:hAnsi="Trebuchet MS"/>
          <w:sz w:val="20"/>
          <w:szCs w:val="20"/>
        </w:rPr>
      </w:pPr>
      <w:r>
        <w:rPr>
          <w:rFonts w:ascii="Trebuchet MS" w:hAnsi="Trebuchet MS"/>
          <w:sz w:val="20"/>
          <w:szCs w:val="20"/>
        </w:rPr>
        <w:t>a) udziału w zorganizowanej grupie przestępczej albo związku mającym na celu popełnienie przestępstwa lub prz</w:t>
      </w:r>
      <w:r>
        <w:rPr>
          <w:rFonts w:ascii="Trebuchet MS" w:hAnsi="Trebuchet MS"/>
          <w:color w:val="000000"/>
          <w:sz w:val="20"/>
          <w:szCs w:val="20"/>
        </w:rPr>
        <w:t>estępstwa skarbowego, o którym mowa w art. 258 Kodeksu karnego,</w:t>
      </w:r>
    </w:p>
    <w:p w:rsidR="00E27872" w:rsidRDefault="00E27872" w:rsidP="00E27872">
      <w:pPr>
        <w:pStyle w:val="Akapitzlist"/>
        <w:suppressAutoHyphens/>
        <w:ind w:left="0"/>
        <w:jc w:val="both"/>
        <w:rPr>
          <w:rFonts w:ascii="Trebuchet MS" w:hAnsi="Trebuchet MS"/>
          <w:color w:val="000000"/>
          <w:sz w:val="20"/>
          <w:szCs w:val="20"/>
        </w:rPr>
      </w:pPr>
      <w:r>
        <w:rPr>
          <w:rFonts w:ascii="Trebuchet MS" w:hAnsi="Trebuchet MS"/>
          <w:color w:val="000000"/>
          <w:sz w:val="20"/>
          <w:szCs w:val="20"/>
        </w:rPr>
        <w:t>b) handlu ludźmi, o którym mowa w art. 189a Kodeksu karnego,</w:t>
      </w:r>
    </w:p>
    <w:p w:rsidR="00E27872" w:rsidRDefault="00E27872" w:rsidP="00E27872">
      <w:pPr>
        <w:pStyle w:val="Akapitzlist"/>
        <w:suppressAutoHyphens/>
        <w:ind w:left="0"/>
        <w:jc w:val="both"/>
        <w:rPr>
          <w:rFonts w:ascii="Trebuchet MS" w:hAnsi="Trebuchet MS"/>
          <w:sz w:val="20"/>
          <w:szCs w:val="20"/>
        </w:rPr>
      </w:pPr>
      <w:r>
        <w:rPr>
          <w:rFonts w:ascii="Trebuchet MS" w:hAnsi="Trebuchet MS"/>
          <w:color w:val="000000"/>
          <w:sz w:val="20"/>
          <w:szCs w:val="20"/>
        </w:rPr>
        <w:t>c</w:t>
      </w:r>
      <w:r w:rsidRPr="00A06E5B">
        <w:rPr>
          <w:rFonts w:ascii="Trebuchet MS" w:hAnsi="Trebuchet MS"/>
          <w:color w:val="000000"/>
          <w:sz w:val="20"/>
          <w:szCs w:val="20"/>
        </w:rPr>
        <w:t>) o którym mowa w</w:t>
      </w:r>
      <w:r>
        <w:rPr>
          <w:rFonts w:ascii="Trebuchet MS" w:hAnsi="Trebuchet MS"/>
          <w:color w:val="000000"/>
          <w:sz w:val="20"/>
          <w:szCs w:val="20"/>
        </w:rPr>
        <w:t xml:space="preserve"> </w:t>
      </w:r>
      <w:r w:rsidR="008C49F6">
        <w:rPr>
          <w:rFonts w:ascii="Trebuchet MS" w:hAnsi="Trebuchet MS"/>
          <w:color w:val="000000"/>
          <w:sz w:val="20"/>
          <w:szCs w:val="20"/>
        </w:rPr>
        <w:t xml:space="preserve">art. 228-230a, art. 250a </w:t>
      </w:r>
      <w:r w:rsidRPr="00A06E5B">
        <w:rPr>
          <w:rFonts w:ascii="Trebuchet MS" w:hAnsi="Trebuchet MS"/>
          <w:color w:val="000000"/>
          <w:sz w:val="20"/>
          <w:szCs w:val="20"/>
        </w:rPr>
        <w:t>Kodeksu karnego, w</w:t>
      </w:r>
      <w:r w:rsidR="008C49F6">
        <w:rPr>
          <w:rFonts w:ascii="Trebuchet MS" w:hAnsi="Trebuchet MS"/>
          <w:color w:val="000000"/>
          <w:sz w:val="20"/>
          <w:szCs w:val="20"/>
        </w:rPr>
        <w:t xml:space="preserve"> art.46-48</w:t>
      </w:r>
      <w:r w:rsidRPr="00A06E5B">
        <w:rPr>
          <w:rFonts w:ascii="Trebuchet MS" w:hAnsi="Trebuchet MS"/>
          <w:color w:val="000000"/>
          <w:sz w:val="20"/>
          <w:szCs w:val="20"/>
        </w:rPr>
        <w:t>  ustawy z dnia 25 czerwca               2010 r. o sporcie (Dz.U. z 2022 r.</w:t>
      </w:r>
      <w:r w:rsidR="008C49F6">
        <w:rPr>
          <w:rFonts w:ascii="Trebuchet MS" w:hAnsi="Trebuchet MS"/>
          <w:color w:val="000000"/>
          <w:sz w:val="20"/>
          <w:szCs w:val="20"/>
        </w:rPr>
        <w:t xml:space="preserve"> poz. 1599 i 2185) </w:t>
      </w:r>
      <w:r w:rsidRPr="00A06E5B">
        <w:rPr>
          <w:rFonts w:ascii="Trebuchet MS" w:hAnsi="Trebuchet MS"/>
          <w:color w:val="000000"/>
          <w:sz w:val="20"/>
          <w:szCs w:val="20"/>
        </w:rPr>
        <w:t>  lub w</w:t>
      </w:r>
      <w:r w:rsidR="008C49F6">
        <w:rPr>
          <w:rFonts w:ascii="Trebuchet MS" w:hAnsi="Trebuchet MS"/>
          <w:color w:val="000000"/>
          <w:sz w:val="20"/>
          <w:szCs w:val="20"/>
        </w:rPr>
        <w:t xml:space="preserve"> art. 54 ust. 1-4 </w:t>
      </w:r>
      <w:r w:rsidRPr="00A06E5B">
        <w:rPr>
          <w:rFonts w:ascii="Trebuchet MS" w:hAnsi="Trebuchet MS"/>
          <w:color w:val="000000"/>
          <w:sz w:val="20"/>
          <w:szCs w:val="20"/>
        </w:rPr>
        <w:t> </w:t>
      </w:r>
      <w:r w:rsidR="008C49F6" w:rsidRPr="00A06E5B">
        <w:rPr>
          <w:rFonts w:ascii="Trebuchet MS" w:hAnsi="Trebuchet MS"/>
          <w:color w:val="000000"/>
          <w:sz w:val="20"/>
          <w:szCs w:val="20"/>
        </w:rPr>
        <w:t xml:space="preserve"> </w:t>
      </w:r>
      <w:r w:rsidRPr="00A06E5B">
        <w:rPr>
          <w:rFonts w:ascii="Trebuchet MS" w:hAnsi="Trebuchet MS"/>
          <w:color w:val="000000"/>
          <w:sz w:val="20"/>
          <w:szCs w:val="20"/>
        </w:rPr>
        <w:t>ustawy z dnia 12 maja 2011 r.                  o refundacji leków, środków spożywczych specjalnego przeznaczenia żywieniowego oraz wyrobów medycznych (Dz.U. z 2023 r.</w:t>
      </w:r>
      <w:r w:rsidR="008C49F6">
        <w:rPr>
          <w:rFonts w:ascii="Trebuchet MS" w:hAnsi="Trebuchet MS"/>
          <w:color w:val="000000"/>
          <w:sz w:val="20"/>
          <w:szCs w:val="20"/>
        </w:rPr>
        <w:t xml:space="preserve"> poz. 826</w:t>
      </w:r>
      <w:r w:rsidRPr="00A06E5B">
        <w:rPr>
          <w:rFonts w:ascii="Trebuchet MS" w:hAnsi="Trebuchet MS"/>
          <w:color w:val="000000"/>
          <w:sz w:val="20"/>
          <w:szCs w:val="20"/>
        </w:rPr>
        <w:t>),</w:t>
      </w:r>
      <w:r>
        <w:rPr>
          <w:rFonts w:ascii="Trebuchet MS" w:hAnsi="Trebuchet MS"/>
          <w:color w:val="000000"/>
          <w:sz w:val="20"/>
          <w:szCs w:val="20"/>
        </w:rPr>
        <w:t xml:space="preserve"> </w:t>
      </w:r>
    </w:p>
    <w:p w:rsidR="00E27872" w:rsidRDefault="00E27872" w:rsidP="00E27872">
      <w:pPr>
        <w:pStyle w:val="Akapitzlist"/>
        <w:suppressAutoHyphens/>
        <w:ind w:left="0"/>
        <w:jc w:val="both"/>
        <w:rPr>
          <w:rFonts w:ascii="Trebuchet MS" w:hAnsi="Trebuchet MS"/>
          <w:sz w:val="20"/>
          <w:szCs w:val="20"/>
        </w:rPr>
      </w:pPr>
      <w:r>
        <w:rPr>
          <w:rFonts w:ascii="Trebuchet MS" w:hAnsi="Trebuchet MS"/>
          <w:color w:val="000000"/>
          <w:sz w:val="20"/>
          <w:szCs w:val="20"/>
        </w:rPr>
        <w:t>d) finansowania przestępstwa o char</w:t>
      </w:r>
      <w:r>
        <w:rPr>
          <w:rFonts w:ascii="Trebuchet MS" w:hAnsi="Trebuchet MS"/>
          <w:sz w:val="20"/>
          <w:szCs w:val="20"/>
        </w:rPr>
        <w:t>akterze terrorystycznym, o którym mowa w art. 165a Kodeksu karnego, lub przestępstwo udaremniania lub utrudniania stwierdzenia przestępnego pochodzenia pieniędzy lub ukrywania ich pochodzenia, o którym mowa  w art. 299 Kodeksu karnego,</w:t>
      </w:r>
    </w:p>
    <w:p w:rsidR="00E27872" w:rsidRDefault="00E27872" w:rsidP="00E27872">
      <w:pPr>
        <w:pStyle w:val="Akapitzlist"/>
        <w:suppressAutoHyphens/>
        <w:ind w:left="0"/>
        <w:jc w:val="both"/>
        <w:rPr>
          <w:rFonts w:ascii="Trebuchet MS" w:hAnsi="Trebuchet MS"/>
          <w:sz w:val="20"/>
          <w:szCs w:val="20"/>
        </w:rPr>
      </w:pPr>
      <w:r>
        <w:rPr>
          <w:rFonts w:ascii="Trebuchet MS" w:hAnsi="Trebuchet MS"/>
          <w:sz w:val="20"/>
          <w:szCs w:val="20"/>
        </w:rPr>
        <w:t>e) o charakterze terrorystycznym, o którym mowa w art. 115 § 20 Kodeksu karnego,  lub mające na celu popełnienie tego przestępstwa,</w:t>
      </w:r>
    </w:p>
    <w:p w:rsidR="00E27872" w:rsidRDefault="00E27872" w:rsidP="00E27872">
      <w:pPr>
        <w:pStyle w:val="Akapitzlist"/>
        <w:suppressAutoHyphens/>
        <w:ind w:left="0"/>
        <w:jc w:val="both"/>
        <w:rPr>
          <w:rFonts w:ascii="Trebuchet MS" w:hAnsi="Trebuchet MS"/>
          <w:sz w:val="20"/>
          <w:szCs w:val="20"/>
        </w:rPr>
      </w:pPr>
      <w:r>
        <w:rPr>
          <w:rFonts w:ascii="Trebuchet MS" w:hAnsi="Trebuchet MS"/>
          <w:sz w:val="20"/>
          <w:szCs w:val="20"/>
        </w:rPr>
        <w:t>f) powierzenia wykonywania pracy małoletniemu cudzoziemcowi, o którym mowa w art. 9 ust. 2 ustawy</w:t>
      </w:r>
      <w:r>
        <w:rPr>
          <w:rFonts w:ascii="Trebuchet MS" w:hAnsi="Trebuchet MS"/>
          <w:sz w:val="20"/>
          <w:szCs w:val="20"/>
        </w:rPr>
        <w:br/>
        <w:t>z dnia 15 czerwca 2012 r. o skutkach powierzania wykonywania pracy cudzoziemcom przebywającym wbrew przepisom na terytorium Rzeczypospolitej Polskiej,</w:t>
      </w:r>
    </w:p>
    <w:p w:rsidR="00E27872" w:rsidRDefault="00E27872" w:rsidP="00E27872">
      <w:pPr>
        <w:pStyle w:val="Akapitzlist"/>
        <w:suppressAutoHyphens/>
        <w:ind w:left="0"/>
        <w:jc w:val="both"/>
        <w:rPr>
          <w:rFonts w:ascii="Trebuchet MS" w:hAnsi="Trebuchet MS"/>
          <w:sz w:val="20"/>
          <w:szCs w:val="20"/>
        </w:rPr>
      </w:pPr>
      <w:r>
        <w:rPr>
          <w:rFonts w:ascii="Trebuchet MS" w:hAnsi="Trebuchet MS"/>
          <w:sz w:val="20"/>
          <w:szCs w:val="20"/>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E27872" w:rsidRDefault="00E27872" w:rsidP="00E27872">
      <w:pPr>
        <w:pStyle w:val="Akapitzlist"/>
        <w:suppressAutoHyphens/>
        <w:ind w:left="0"/>
        <w:jc w:val="both"/>
        <w:rPr>
          <w:rFonts w:ascii="Trebuchet MS" w:hAnsi="Trebuchet MS"/>
          <w:sz w:val="20"/>
          <w:szCs w:val="20"/>
        </w:rPr>
      </w:pPr>
      <w:r>
        <w:rPr>
          <w:rFonts w:ascii="Trebuchet MS" w:hAnsi="Trebuchet MS"/>
          <w:sz w:val="20"/>
          <w:szCs w:val="20"/>
        </w:rPr>
        <w:t>h)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rsidR="00E27872" w:rsidRDefault="00E27872" w:rsidP="00E27872">
      <w:pPr>
        <w:pStyle w:val="Akapitzlist"/>
        <w:suppressAutoHyphens/>
        <w:ind w:left="0"/>
        <w:jc w:val="both"/>
        <w:rPr>
          <w:rFonts w:ascii="Trebuchet MS" w:hAnsi="Trebuchet MS"/>
          <w:sz w:val="20"/>
          <w:szCs w:val="20"/>
        </w:rPr>
      </w:pPr>
      <w:r>
        <w:rPr>
          <w:rFonts w:ascii="Trebuchet MS" w:hAnsi="Trebuchet MS"/>
          <w:sz w:val="20"/>
          <w:szCs w:val="20"/>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E27872" w:rsidRDefault="00E27872" w:rsidP="00E27872">
      <w:pPr>
        <w:pStyle w:val="Akapitzlist"/>
        <w:suppressAutoHyphens/>
        <w:ind w:left="0"/>
        <w:jc w:val="both"/>
        <w:rPr>
          <w:rFonts w:ascii="Trebuchet MS" w:hAnsi="Trebuchet MS"/>
          <w:sz w:val="20"/>
          <w:szCs w:val="20"/>
        </w:rPr>
      </w:pPr>
      <w:r>
        <w:rPr>
          <w:rFonts w:ascii="Trebuchet MS" w:hAnsi="Trebuchet MS"/>
          <w:sz w:val="20"/>
          <w:szCs w:val="20"/>
        </w:rPr>
        <w:t>3) wobec którego wydano prawomocny wyrok sądu lub ostateczną decyzję administracyjną o zaleganiu</w:t>
      </w:r>
      <w:r>
        <w:rPr>
          <w:rFonts w:ascii="Trebuchet MS" w:hAnsi="Trebuchet MS"/>
          <w:sz w:val="20"/>
          <w:szCs w:val="20"/>
        </w:rPr>
        <w:br/>
        <w:t>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E27872" w:rsidRDefault="00E27872" w:rsidP="00E27872">
      <w:pPr>
        <w:pStyle w:val="Akapitzlist"/>
        <w:suppressAutoHyphens/>
        <w:ind w:left="0"/>
        <w:jc w:val="both"/>
        <w:rPr>
          <w:rFonts w:ascii="Trebuchet MS" w:hAnsi="Trebuchet MS"/>
          <w:sz w:val="20"/>
          <w:szCs w:val="20"/>
        </w:rPr>
      </w:pPr>
      <w:r>
        <w:rPr>
          <w:rFonts w:ascii="Trebuchet MS" w:hAnsi="Trebuchet MS"/>
          <w:sz w:val="20"/>
          <w:szCs w:val="20"/>
        </w:rPr>
        <w:t>4) wobec którego prawomocnie  orzeczono zakaz ubiegania się o zamówienia publiczne;</w:t>
      </w:r>
    </w:p>
    <w:p w:rsidR="00E27872" w:rsidRDefault="00E27872" w:rsidP="00E27872">
      <w:pPr>
        <w:pStyle w:val="Akapitzlist"/>
        <w:suppressAutoHyphens/>
        <w:ind w:left="0"/>
        <w:jc w:val="both"/>
        <w:rPr>
          <w:rFonts w:ascii="Trebuchet MS" w:hAnsi="Trebuchet MS"/>
          <w:sz w:val="20"/>
          <w:szCs w:val="20"/>
        </w:rPr>
      </w:pPr>
      <w:r>
        <w:rPr>
          <w:rFonts w:ascii="Trebuchet MS" w:hAnsi="Trebuchet MS"/>
          <w:sz w:val="20"/>
          <w:szCs w:val="20"/>
        </w:rPr>
        <w:t>5) jeżeli zamawiający może stwierdzić, na podstawie wiarygodnych przesłanek, że wykonawca zawarł</w:t>
      </w:r>
      <w:r>
        <w:rPr>
          <w:rFonts w:ascii="Trebuchet MS" w:hAnsi="Trebuchet MS"/>
          <w:sz w:val="20"/>
          <w:szCs w:val="20"/>
        </w:rPr>
        <w:br/>
        <w:t>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E27872" w:rsidRDefault="00E27872" w:rsidP="00E27872">
      <w:pPr>
        <w:pStyle w:val="Akapitzlist"/>
        <w:suppressAutoHyphens/>
        <w:ind w:left="0"/>
        <w:jc w:val="both"/>
        <w:rPr>
          <w:rFonts w:ascii="Trebuchet MS" w:hAnsi="Trebuchet MS"/>
          <w:sz w:val="20"/>
          <w:szCs w:val="20"/>
        </w:rPr>
      </w:pPr>
      <w:r>
        <w:rPr>
          <w:rFonts w:ascii="Trebuchet MS" w:hAnsi="Trebuchet MS"/>
          <w:sz w:val="20"/>
          <w:szCs w:val="20"/>
        </w:rPr>
        <w:t>6) 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w:t>
      </w:r>
      <w:r>
        <w:rPr>
          <w:rFonts w:ascii="Trebuchet MS" w:hAnsi="Trebuchet MS"/>
          <w:sz w:val="20"/>
          <w:szCs w:val="20"/>
        </w:rPr>
        <w:br/>
        <w:t>i konsumentów, chyba że spowodowane tym zakłócenie konkurencji może być wyeliminowane w inny sposób niż przez wykluczenie wykonawcy z udziału w postępowaniu o udzielenie zamówienia.</w:t>
      </w:r>
    </w:p>
    <w:p w:rsidR="00E27872" w:rsidRDefault="00E27872" w:rsidP="00E27872">
      <w:pPr>
        <w:pStyle w:val="Akapitzlist"/>
        <w:suppressAutoHyphens/>
        <w:ind w:left="0"/>
        <w:jc w:val="both"/>
        <w:rPr>
          <w:rFonts w:ascii="Trebuchet MS" w:hAnsi="Trebuchet MS"/>
          <w:sz w:val="20"/>
          <w:szCs w:val="20"/>
        </w:rPr>
      </w:pPr>
      <w:r>
        <w:rPr>
          <w:rFonts w:ascii="Trebuchet MS" w:hAnsi="Trebuchet MS"/>
          <w:sz w:val="20"/>
          <w:szCs w:val="20"/>
        </w:rPr>
        <w:t xml:space="preserve">7) w przypadkach wskazanych w przepisie art. 7 ust. 1 ustawy z dnia 13 kwietnia 2022r. </w:t>
      </w:r>
      <w:r>
        <w:rPr>
          <w:rFonts w:ascii="Trebuchet MS" w:hAnsi="Trebuchet MS"/>
          <w:sz w:val="20"/>
          <w:szCs w:val="20"/>
        </w:rPr>
        <w:br/>
        <w:t>o szczególnych rozwiązaniach w zakresie przeciwdziałania wspieraniu agresji na Ukrainę oraz służących ochronie bezpieczeństwa narodowego - okres wykluczenia ustala się na podstawie przepisów wskazanej ustawy.</w:t>
      </w:r>
    </w:p>
    <w:p w:rsidR="00E27872" w:rsidRDefault="00E27872" w:rsidP="00E27872">
      <w:pPr>
        <w:pStyle w:val="Akapitzlist"/>
        <w:suppressAutoHyphens/>
        <w:ind w:left="0"/>
        <w:jc w:val="both"/>
        <w:rPr>
          <w:rFonts w:ascii="Trebuchet MS" w:hAnsi="Trebuchet MS"/>
          <w:sz w:val="20"/>
          <w:szCs w:val="20"/>
        </w:rPr>
      </w:pPr>
    </w:p>
    <w:p w:rsidR="00E27872" w:rsidRDefault="00E27872" w:rsidP="00E27872">
      <w:pPr>
        <w:pStyle w:val="Akapitzlist"/>
        <w:suppressAutoHyphens/>
        <w:ind w:left="0"/>
        <w:jc w:val="both"/>
        <w:rPr>
          <w:rFonts w:ascii="Trebuchet MS" w:hAnsi="Trebuchet MS"/>
          <w:sz w:val="20"/>
          <w:szCs w:val="20"/>
        </w:rPr>
      </w:pPr>
      <w:r>
        <w:rPr>
          <w:rFonts w:ascii="Trebuchet MS" w:hAnsi="Trebuchet MS"/>
          <w:sz w:val="20"/>
          <w:szCs w:val="20"/>
        </w:rPr>
        <w:t xml:space="preserve">Wystąpienie, którejkolwiek z wyżej wymienionych sytuacji skutkuje wykluczeniem Wykonawcy </w:t>
      </w:r>
      <w:r>
        <w:rPr>
          <w:rFonts w:ascii="Trebuchet MS" w:hAnsi="Trebuchet MS"/>
          <w:sz w:val="20"/>
          <w:szCs w:val="20"/>
        </w:rPr>
        <w:br/>
        <w:t>z postępowania. Ofertę Wykonawcy wykluczonego uznaje się za odrzuconą.</w:t>
      </w:r>
    </w:p>
    <w:p w:rsidR="00ED17A4" w:rsidRPr="00725385" w:rsidRDefault="00ED17A4" w:rsidP="00ED17A4">
      <w:pPr>
        <w:pStyle w:val="Akapitzlist10"/>
        <w:spacing w:after="0"/>
        <w:ind w:left="0"/>
        <w:jc w:val="both"/>
        <w:rPr>
          <w:rFonts w:ascii="Trebuchet MS" w:hAnsi="Trebuchet MS"/>
          <w:sz w:val="20"/>
          <w:szCs w:val="20"/>
        </w:rPr>
      </w:pPr>
    </w:p>
    <w:p w:rsidR="00ED17A4" w:rsidRPr="00725385" w:rsidRDefault="00ED17A4" w:rsidP="00447D7D">
      <w:pPr>
        <w:pStyle w:val="Akapitzlist10"/>
        <w:numPr>
          <w:ilvl w:val="0"/>
          <w:numId w:val="38"/>
        </w:numPr>
        <w:tabs>
          <w:tab w:val="clear" w:pos="720"/>
          <w:tab w:val="num" w:pos="284"/>
        </w:tabs>
        <w:suppressAutoHyphens/>
        <w:spacing w:after="0"/>
        <w:ind w:left="567" w:hanging="578"/>
        <w:contextualSpacing w:val="0"/>
        <w:jc w:val="both"/>
        <w:rPr>
          <w:rFonts w:ascii="Trebuchet MS" w:hAnsi="Trebuchet MS"/>
          <w:b/>
          <w:sz w:val="20"/>
          <w:szCs w:val="20"/>
        </w:rPr>
      </w:pPr>
      <w:r w:rsidRPr="00725385">
        <w:rPr>
          <w:rFonts w:ascii="Trebuchet MS" w:hAnsi="Trebuchet MS"/>
          <w:b/>
          <w:sz w:val="20"/>
          <w:szCs w:val="20"/>
        </w:rPr>
        <w:t>Warunki udziału w postępowaniu:</w:t>
      </w:r>
    </w:p>
    <w:p w:rsidR="00ED17A4" w:rsidRPr="00725385" w:rsidRDefault="00ED17A4" w:rsidP="00ED17A4">
      <w:pPr>
        <w:jc w:val="both"/>
        <w:rPr>
          <w:rFonts w:ascii="Trebuchet MS" w:hAnsi="Trebuchet MS"/>
          <w:sz w:val="20"/>
          <w:szCs w:val="20"/>
        </w:rPr>
      </w:pPr>
    </w:p>
    <w:p w:rsidR="00ED17A4" w:rsidRPr="00725385" w:rsidRDefault="00ED17A4" w:rsidP="00EB6928">
      <w:pPr>
        <w:suppressAutoHyphens/>
        <w:ind w:firstLine="360"/>
        <w:rPr>
          <w:rFonts w:ascii="Trebuchet MS" w:hAnsi="Trebuchet MS"/>
          <w:sz w:val="20"/>
          <w:szCs w:val="20"/>
        </w:rPr>
      </w:pPr>
      <w:r w:rsidRPr="00725385">
        <w:rPr>
          <w:rFonts w:ascii="Trebuchet MS" w:hAnsi="Trebuchet MS"/>
          <w:b/>
          <w:sz w:val="20"/>
          <w:szCs w:val="20"/>
        </w:rPr>
        <w:t>Wiedza i doświadczenie:</w:t>
      </w:r>
    </w:p>
    <w:p w:rsidR="004D5DD9" w:rsidRPr="008905B6" w:rsidRDefault="00ED17A4" w:rsidP="008905B6">
      <w:pPr>
        <w:widowControl w:val="0"/>
        <w:adjustRightInd w:val="0"/>
        <w:ind w:left="360"/>
        <w:jc w:val="both"/>
        <w:textAlignment w:val="baseline"/>
        <w:rPr>
          <w:rFonts w:ascii="Trebuchet MS" w:hAnsi="Trebuchet MS"/>
          <w:i/>
          <w:sz w:val="20"/>
          <w:szCs w:val="20"/>
        </w:rPr>
      </w:pPr>
      <w:r w:rsidRPr="00211E73">
        <w:rPr>
          <w:rFonts w:ascii="Trebuchet MS" w:hAnsi="Trebuchet MS"/>
          <w:sz w:val="20"/>
          <w:szCs w:val="20"/>
        </w:rPr>
        <w:t xml:space="preserve">Zamawiający uzna, że Wykonawca spełnia warunek, jeżeli wykaże, iż w okresie </w:t>
      </w:r>
      <w:r w:rsidRPr="00211E73">
        <w:rPr>
          <w:rFonts w:ascii="Trebuchet MS" w:hAnsi="Trebuchet MS"/>
          <w:b/>
          <w:sz w:val="20"/>
          <w:szCs w:val="20"/>
        </w:rPr>
        <w:t>ostatnich 3 lat</w:t>
      </w:r>
      <w:r w:rsidRPr="00211E73">
        <w:rPr>
          <w:rFonts w:ascii="Trebuchet MS" w:hAnsi="Trebuchet MS"/>
          <w:sz w:val="20"/>
          <w:szCs w:val="20"/>
        </w:rPr>
        <w:t xml:space="preserve"> przed upływem terminu składania ofert, a w przypadku gdy okres prowadzenia działalności jest krótszy w tym okresie, wykonał należycie co najmniej </w:t>
      </w:r>
      <w:r w:rsidRPr="00211E73">
        <w:rPr>
          <w:rFonts w:ascii="Trebuchet MS" w:hAnsi="Trebuchet MS"/>
          <w:b/>
          <w:sz w:val="20"/>
          <w:szCs w:val="20"/>
        </w:rPr>
        <w:t>2 usługi,</w:t>
      </w:r>
      <w:r w:rsidRPr="00211E73">
        <w:rPr>
          <w:rFonts w:ascii="Trebuchet MS" w:hAnsi="Trebuchet MS"/>
          <w:sz w:val="20"/>
          <w:szCs w:val="20"/>
        </w:rPr>
        <w:t xml:space="preserve"> o charakterze i złożoności porównywalnej z zakresem niniejszego zamówienia.</w:t>
      </w:r>
      <w:r w:rsidR="00EB6928" w:rsidRPr="00211E73">
        <w:rPr>
          <w:rFonts w:ascii="Trebuchet MS" w:hAnsi="Trebuchet MS"/>
          <w:sz w:val="20"/>
          <w:szCs w:val="20"/>
        </w:rPr>
        <w:t xml:space="preserve"> </w:t>
      </w:r>
      <w:r w:rsidR="00EB6928" w:rsidRPr="00211E73">
        <w:rPr>
          <w:rFonts w:ascii="Trebuchet MS" w:hAnsi="Trebuchet MS"/>
          <w:i/>
          <w:sz w:val="20"/>
          <w:szCs w:val="20"/>
        </w:rPr>
        <w:t xml:space="preserve">Za wykonanie dostaw o charakterze i złożoności porównywalnej z zakresem niniejszego zamówienia uważa się odbiór odpadu o kodzie 19 08 09 w ilości min. </w:t>
      </w:r>
      <w:r w:rsidR="00EB6928" w:rsidRPr="00211E73">
        <w:rPr>
          <w:rFonts w:ascii="Trebuchet MS" w:hAnsi="Trebuchet MS"/>
          <w:b/>
          <w:i/>
          <w:sz w:val="20"/>
          <w:szCs w:val="20"/>
        </w:rPr>
        <w:t xml:space="preserve">8 ton/rok </w:t>
      </w:r>
      <w:r w:rsidR="00EB6928" w:rsidRPr="00211E73">
        <w:rPr>
          <w:rFonts w:ascii="Trebuchet MS" w:hAnsi="Trebuchet MS"/>
          <w:i/>
          <w:sz w:val="20"/>
          <w:szCs w:val="20"/>
        </w:rPr>
        <w:t>dla jednego Odbiorcy.</w:t>
      </w:r>
    </w:p>
    <w:p w:rsidR="008905B6" w:rsidRDefault="008905B6" w:rsidP="00E85491">
      <w:pPr>
        <w:jc w:val="center"/>
        <w:rPr>
          <w:rFonts w:ascii="Trebuchet MS" w:hAnsi="Trebuchet MS"/>
          <w:b/>
          <w:sz w:val="20"/>
          <w:szCs w:val="20"/>
        </w:rPr>
      </w:pPr>
    </w:p>
    <w:p w:rsidR="00E85491" w:rsidRPr="00725385" w:rsidRDefault="00060DE9" w:rsidP="00E85491">
      <w:pPr>
        <w:jc w:val="center"/>
        <w:rPr>
          <w:rFonts w:ascii="Trebuchet MS" w:hAnsi="Trebuchet MS"/>
          <w:b/>
          <w:sz w:val="20"/>
          <w:szCs w:val="20"/>
        </w:rPr>
      </w:pPr>
      <w:r w:rsidRPr="00725385">
        <w:rPr>
          <w:rFonts w:ascii="Trebuchet MS" w:hAnsi="Trebuchet MS"/>
          <w:b/>
          <w:sz w:val="20"/>
          <w:szCs w:val="20"/>
        </w:rPr>
        <w:t>§6</w:t>
      </w:r>
      <w:r w:rsidR="00E85491" w:rsidRPr="00725385">
        <w:rPr>
          <w:rFonts w:ascii="Trebuchet MS" w:hAnsi="Trebuchet MS"/>
          <w:b/>
          <w:sz w:val="20"/>
          <w:szCs w:val="20"/>
        </w:rPr>
        <w:t xml:space="preserve"> DOKUMENTY WYMAGANE OD </w:t>
      </w:r>
      <w:r w:rsidR="001D548F" w:rsidRPr="00725385">
        <w:rPr>
          <w:rFonts w:ascii="Trebuchet MS" w:hAnsi="Trebuchet MS"/>
          <w:b/>
          <w:sz w:val="20"/>
          <w:szCs w:val="20"/>
        </w:rPr>
        <w:t>WYKONAWCÓW</w:t>
      </w:r>
    </w:p>
    <w:p w:rsidR="003B28FD" w:rsidRPr="00725385" w:rsidRDefault="003B28FD" w:rsidP="003B28FD">
      <w:pPr>
        <w:rPr>
          <w:rFonts w:ascii="Trebuchet MS" w:hAnsi="Trebuchet MS"/>
          <w:b/>
          <w:sz w:val="20"/>
          <w:szCs w:val="20"/>
        </w:rPr>
      </w:pPr>
    </w:p>
    <w:p w:rsidR="00152E3D" w:rsidRPr="00725385" w:rsidRDefault="00CB2D1A" w:rsidP="00152E3D">
      <w:pPr>
        <w:jc w:val="both"/>
        <w:rPr>
          <w:rFonts w:ascii="Trebuchet MS" w:hAnsi="Trebuchet MS"/>
          <w:sz w:val="20"/>
          <w:szCs w:val="20"/>
        </w:rPr>
      </w:pPr>
      <w:r w:rsidRPr="00725385">
        <w:rPr>
          <w:rFonts w:ascii="Trebuchet MS" w:hAnsi="Trebuchet MS"/>
          <w:sz w:val="20"/>
          <w:szCs w:val="20"/>
        </w:rPr>
        <w:t>Do oferty sporządzonej</w:t>
      </w:r>
      <w:r w:rsidR="00152E3D" w:rsidRPr="00725385">
        <w:rPr>
          <w:rFonts w:ascii="Trebuchet MS" w:hAnsi="Trebuchet MS"/>
          <w:sz w:val="20"/>
          <w:szCs w:val="20"/>
        </w:rPr>
        <w:t xml:space="preserve"> na wymaganym formularzu ofertowy (</w:t>
      </w:r>
      <w:r w:rsidR="00152E3D" w:rsidRPr="00725385">
        <w:rPr>
          <w:rFonts w:ascii="Trebuchet MS" w:hAnsi="Trebuchet MS"/>
          <w:b/>
          <w:sz w:val="20"/>
          <w:szCs w:val="20"/>
        </w:rPr>
        <w:t xml:space="preserve">Załącznik nr </w:t>
      </w:r>
      <w:r w:rsidRPr="00725385">
        <w:rPr>
          <w:rFonts w:ascii="Trebuchet MS" w:hAnsi="Trebuchet MS"/>
          <w:b/>
          <w:sz w:val="20"/>
          <w:szCs w:val="20"/>
        </w:rPr>
        <w:t>2</w:t>
      </w:r>
      <w:r w:rsidR="00152E3D" w:rsidRPr="00725385">
        <w:rPr>
          <w:rFonts w:ascii="Trebuchet MS" w:hAnsi="Trebuchet MS"/>
          <w:sz w:val="20"/>
          <w:szCs w:val="20"/>
        </w:rPr>
        <w:t>) należy dołączyć następujące informacje, dokumenty, oświadczenia :</w:t>
      </w:r>
    </w:p>
    <w:p w:rsidR="00152E3D" w:rsidRPr="00725385" w:rsidRDefault="003200A6" w:rsidP="003A3F7B">
      <w:pPr>
        <w:widowControl w:val="0"/>
        <w:numPr>
          <w:ilvl w:val="0"/>
          <w:numId w:val="9"/>
        </w:numPr>
        <w:adjustRightInd w:val="0"/>
        <w:jc w:val="both"/>
        <w:textAlignment w:val="baseline"/>
        <w:rPr>
          <w:rFonts w:ascii="Trebuchet MS" w:hAnsi="Trebuchet MS"/>
          <w:sz w:val="20"/>
          <w:szCs w:val="20"/>
        </w:rPr>
      </w:pPr>
      <w:r w:rsidRPr="00725385">
        <w:rPr>
          <w:rFonts w:ascii="Trebuchet MS" w:hAnsi="Trebuchet MS"/>
          <w:sz w:val="20"/>
          <w:szCs w:val="20"/>
        </w:rPr>
        <w:t>Oświadczenie Wykonawcy</w:t>
      </w:r>
      <w:r w:rsidR="00152E3D" w:rsidRPr="00725385">
        <w:rPr>
          <w:rFonts w:ascii="Trebuchet MS" w:hAnsi="Trebuchet MS"/>
          <w:sz w:val="20"/>
          <w:szCs w:val="20"/>
        </w:rPr>
        <w:t xml:space="preserve"> </w:t>
      </w:r>
      <w:r w:rsidR="00152E3D" w:rsidRPr="00725385">
        <w:rPr>
          <w:rFonts w:ascii="Trebuchet MS" w:hAnsi="Trebuchet MS"/>
          <w:b/>
          <w:sz w:val="20"/>
          <w:szCs w:val="20"/>
        </w:rPr>
        <w:t xml:space="preserve">(załącznik nr </w:t>
      </w:r>
      <w:r w:rsidR="00CB2D1A" w:rsidRPr="00725385">
        <w:rPr>
          <w:rFonts w:ascii="Trebuchet MS" w:hAnsi="Trebuchet MS"/>
          <w:b/>
          <w:sz w:val="20"/>
          <w:szCs w:val="20"/>
        </w:rPr>
        <w:t>3</w:t>
      </w:r>
      <w:r w:rsidR="00152E3D" w:rsidRPr="00725385">
        <w:rPr>
          <w:rFonts w:ascii="Trebuchet MS" w:hAnsi="Trebuchet MS"/>
          <w:b/>
          <w:sz w:val="20"/>
          <w:szCs w:val="20"/>
        </w:rPr>
        <w:t>).</w:t>
      </w:r>
      <w:r w:rsidR="00152E3D" w:rsidRPr="00725385">
        <w:rPr>
          <w:rFonts w:ascii="Trebuchet MS" w:hAnsi="Trebuchet MS"/>
          <w:sz w:val="20"/>
          <w:szCs w:val="20"/>
        </w:rPr>
        <w:t xml:space="preserve"> </w:t>
      </w:r>
    </w:p>
    <w:p w:rsidR="00152E3D" w:rsidRPr="00725385" w:rsidRDefault="00152E3D" w:rsidP="00152E3D">
      <w:pPr>
        <w:widowControl w:val="0"/>
        <w:adjustRightInd w:val="0"/>
        <w:ind w:left="360"/>
        <w:jc w:val="both"/>
        <w:textAlignment w:val="baseline"/>
        <w:rPr>
          <w:rFonts w:ascii="Trebuchet MS" w:hAnsi="Trebuchet MS"/>
          <w:sz w:val="20"/>
          <w:szCs w:val="20"/>
        </w:rPr>
      </w:pPr>
      <w:r w:rsidRPr="00725385">
        <w:rPr>
          <w:rFonts w:ascii="Trebuchet MS" w:hAnsi="Trebuchet MS"/>
          <w:sz w:val="20"/>
          <w:szCs w:val="20"/>
        </w:rPr>
        <w:t>W przypadku Wykonawców wspólnie ubiegających się o udzielenie zamówienia, każdy z nich składa przedmiotowy dokument oddzielnie.</w:t>
      </w:r>
    </w:p>
    <w:p w:rsidR="00EB6928" w:rsidRPr="00725385" w:rsidRDefault="00EB6928" w:rsidP="003A3F7B">
      <w:pPr>
        <w:numPr>
          <w:ilvl w:val="0"/>
          <w:numId w:val="9"/>
        </w:numPr>
        <w:jc w:val="both"/>
        <w:rPr>
          <w:rFonts w:ascii="Trebuchet MS" w:hAnsi="Trebuchet MS"/>
          <w:sz w:val="20"/>
          <w:szCs w:val="20"/>
        </w:rPr>
      </w:pPr>
      <w:r w:rsidRPr="00725385">
        <w:rPr>
          <w:rFonts w:ascii="Trebuchet MS" w:hAnsi="Trebuchet MS"/>
          <w:sz w:val="20"/>
          <w:szCs w:val="20"/>
        </w:rPr>
        <w:t xml:space="preserve">Wykaz wykonanych w ciągu </w:t>
      </w:r>
      <w:r w:rsidRPr="00725385">
        <w:rPr>
          <w:rFonts w:ascii="Trebuchet MS" w:hAnsi="Trebuchet MS"/>
          <w:b/>
          <w:sz w:val="20"/>
          <w:szCs w:val="20"/>
        </w:rPr>
        <w:t>ostatnich 3 lat</w:t>
      </w:r>
      <w:r w:rsidRPr="00725385">
        <w:rPr>
          <w:rFonts w:ascii="Trebuchet MS" w:hAnsi="Trebuchet MS"/>
          <w:sz w:val="20"/>
          <w:szCs w:val="20"/>
        </w:rPr>
        <w:t xml:space="preserve"> usług - </w:t>
      </w:r>
      <w:r w:rsidRPr="00725385">
        <w:rPr>
          <w:rFonts w:ascii="Trebuchet MS" w:hAnsi="Trebuchet MS"/>
          <w:b/>
          <w:sz w:val="20"/>
          <w:szCs w:val="20"/>
        </w:rPr>
        <w:t>min 2</w:t>
      </w:r>
      <w:r w:rsidRPr="00725385">
        <w:rPr>
          <w:rFonts w:ascii="Trebuchet MS" w:hAnsi="Trebuchet MS"/>
          <w:sz w:val="20"/>
          <w:szCs w:val="20"/>
        </w:rPr>
        <w:t xml:space="preserve"> </w:t>
      </w:r>
      <w:r w:rsidRPr="00725385">
        <w:rPr>
          <w:rFonts w:ascii="Trebuchet MS" w:hAnsi="Trebuchet MS"/>
          <w:b/>
          <w:sz w:val="20"/>
          <w:szCs w:val="20"/>
        </w:rPr>
        <w:t>(załącznik nr 4), o kt</w:t>
      </w:r>
      <w:r w:rsidR="00AB6FFB">
        <w:rPr>
          <w:rFonts w:ascii="Trebuchet MS" w:hAnsi="Trebuchet MS"/>
          <w:b/>
          <w:sz w:val="20"/>
          <w:szCs w:val="20"/>
        </w:rPr>
        <w:t xml:space="preserve">órych mowa </w:t>
      </w:r>
      <w:r w:rsidR="008C71E1" w:rsidRPr="00725385">
        <w:rPr>
          <w:rFonts w:ascii="Trebuchet MS" w:hAnsi="Trebuchet MS"/>
          <w:b/>
          <w:sz w:val="20"/>
          <w:szCs w:val="20"/>
        </w:rPr>
        <w:t xml:space="preserve">w § 5 ust. 3 </w:t>
      </w:r>
      <w:r w:rsidRPr="00725385">
        <w:rPr>
          <w:rFonts w:ascii="Trebuchet MS" w:hAnsi="Trebuchet MS"/>
          <w:b/>
          <w:sz w:val="20"/>
          <w:szCs w:val="20"/>
        </w:rPr>
        <w:t xml:space="preserve">Specyfikacji, </w:t>
      </w:r>
      <w:r w:rsidRPr="00725385">
        <w:rPr>
          <w:rFonts w:ascii="Trebuchet MS" w:hAnsi="Trebuchet MS"/>
          <w:sz w:val="20"/>
          <w:szCs w:val="20"/>
        </w:rPr>
        <w:t>o charakterze i złożoności porównywalnej z zakresem niniejszego zamówie</w:t>
      </w:r>
      <w:r w:rsidR="002332B3" w:rsidRPr="00725385">
        <w:rPr>
          <w:rFonts w:ascii="Trebuchet MS" w:hAnsi="Trebuchet MS"/>
          <w:sz w:val="20"/>
          <w:szCs w:val="20"/>
        </w:rPr>
        <w:t xml:space="preserve">nia, </w:t>
      </w:r>
      <w:r w:rsidR="002332B3" w:rsidRPr="00725385">
        <w:rPr>
          <w:rFonts w:ascii="Trebuchet MS" w:hAnsi="Trebuchet MS"/>
          <w:sz w:val="20"/>
          <w:szCs w:val="20"/>
        </w:rPr>
        <w:br/>
        <w:t xml:space="preserve">z podaniem daty, zakresu </w:t>
      </w:r>
      <w:r w:rsidRPr="00725385">
        <w:rPr>
          <w:rFonts w:ascii="Trebuchet MS" w:hAnsi="Trebuchet MS"/>
          <w:sz w:val="20"/>
          <w:szCs w:val="20"/>
        </w:rPr>
        <w:t xml:space="preserve">oraz miejsca robót. </w:t>
      </w:r>
    </w:p>
    <w:p w:rsidR="000A307F" w:rsidRPr="00725385" w:rsidRDefault="000A307F" w:rsidP="003A3F7B">
      <w:pPr>
        <w:pStyle w:val="Akapitzlist1"/>
        <w:numPr>
          <w:ilvl w:val="0"/>
          <w:numId w:val="9"/>
        </w:numPr>
        <w:ind w:left="357" w:right="-51" w:hanging="357"/>
        <w:jc w:val="both"/>
        <w:rPr>
          <w:rFonts w:ascii="Trebuchet MS" w:hAnsi="Trebuchet MS"/>
          <w:strike/>
          <w:sz w:val="20"/>
          <w:szCs w:val="20"/>
        </w:rPr>
      </w:pPr>
      <w:r w:rsidRPr="00725385">
        <w:rPr>
          <w:rFonts w:ascii="Trebuchet MS" w:hAnsi="Trebuchet MS"/>
          <w:sz w:val="20"/>
          <w:szCs w:val="20"/>
        </w:rPr>
        <w:t xml:space="preserve">Zezwolenia (decyzje) wynikające z obowiązujących przepisów prawa w zakresie transportu </w:t>
      </w:r>
      <w:r w:rsidRPr="00725385">
        <w:rPr>
          <w:rFonts w:ascii="Trebuchet MS" w:hAnsi="Trebuchet MS"/>
          <w:sz w:val="20"/>
          <w:szCs w:val="20"/>
        </w:rPr>
        <w:br/>
        <w:t>i przetwarzania odpadu o kodzie 19 08 09</w:t>
      </w:r>
      <w:r w:rsidR="00211E73">
        <w:rPr>
          <w:rFonts w:ascii="Trebuchet MS" w:hAnsi="Trebuchet MS"/>
          <w:sz w:val="20"/>
          <w:szCs w:val="20"/>
        </w:rPr>
        <w:t>;</w:t>
      </w:r>
    </w:p>
    <w:p w:rsidR="00B05E7D" w:rsidRPr="00211E73" w:rsidRDefault="00B05E7D" w:rsidP="00B05E7D">
      <w:pPr>
        <w:numPr>
          <w:ilvl w:val="0"/>
          <w:numId w:val="9"/>
        </w:numPr>
        <w:ind w:left="357" w:right="-51" w:hanging="357"/>
        <w:jc w:val="both"/>
        <w:rPr>
          <w:rFonts w:ascii="Trebuchet MS" w:hAnsi="Trebuchet MS"/>
          <w:sz w:val="20"/>
          <w:szCs w:val="20"/>
        </w:rPr>
      </w:pPr>
      <w:r w:rsidRPr="00211E73">
        <w:rPr>
          <w:rFonts w:ascii="Trebuchet MS" w:hAnsi="Trebuchet MS"/>
          <w:sz w:val="20"/>
          <w:szCs w:val="20"/>
        </w:rPr>
        <w:t>Informacja o numerze rejestrowym w Bazie danych o produktach i opakowaniach oraz o gospodarce odpadami (nr BDO)</w:t>
      </w:r>
    </w:p>
    <w:p w:rsidR="0031111C" w:rsidRPr="00211E73" w:rsidRDefault="0031111C" w:rsidP="003A3F7B">
      <w:pPr>
        <w:numPr>
          <w:ilvl w:val="0"/>
          <w:numId w:val="9"/>
        </w:numPr>
        <w:ind w:left="357" w:right="-51" w:hanging="357"/>
        <w:jc w:val="both"/>
        <w:rPr>
          <w:rFonts w:ascii="Trebuchet MS" w:hAnsi="Trebuchet MS"/>
          <w:sz w:val="20"/>
          <w:szCs w:val="20"/>
        </w:rPr>
      </w:pPr>
      <w:r w:rsidRPr="00211E73">
        <w:rPr>
          <w:rFonts w:ascii="Trebuchet MS" w:hAnsi="Trebuchet MS"/>
          <w:sz w:val="20"/>
          <w:szCs w:val="20"/>
        </w:rPr>
        <w:t xml:space="preserve">W przypadku działania we współpracy między transportującym odpad, a firmą posiadającą wymagania do gospodarowania odpadem przedstawienie umowy o współpracy, zaś </w:t>
      </w:r>
      <w:r w:rsidR="00B05E7D" w:rsidRPr="00211E73">
        <w:rPr>
          <w:rFonts w:ascii="Trebuchet MS" w:hAnsi="Trebuchet MS"/>
          <w:sz w:val="20"/>
          <w:szCs w:val="20"/>
        </w:rPr>
        <w:t xml:space="preserve">informację o posiadanym numerze </w:t>
      </w:r>
      <w:r w:rsidRPr="00211E73">
        <w:rPr>
          <w:rFonts w:ascii="Trebuchet MS" w:hAnsi="Trebuchet MS"/>
          <w:sz w:val="20"/>
          <w:szCs w:val="20"/>
        </w:rPr>
        <w:t>BDO jest zobowiązany przedstawić każdy z uczestników.</w:t>
      </w:r>
    </w:p>
    <w:p w:rsidR="00CB2D1A" w:rsidRPr="00725385" w:rsidRDefault="00CB2D1A" w:rsidP="003A3F7B">
      <w:pPr>
        <w:numPr>
          <w:ilvl w:val="0"/>
          <w:numId w:val="9"/>
        </w:numPr>
        <w:ind w:left="357" w:hanging="357"/>
        <w:rPr>
          <w:rFonts w:ascii="Trebuchet MS" w:hAnsi="Trebuchet MS"/>
          <w:b/>
          <w:i/>
          <w:sz w:val="20"/>
          <w:szCs w:val="20"/>
        </w:rPr>
      </w:pPr>
      <w:r w:rsidRPr="00725385">
        <w:rPr>
          <w:rFonts w:ascii="Trebuchet MS" w:hAnsi="Trebuchet MS"/>
          <w:sz w:val="20"/>
          <w:szCs w:val="20"/>
        </w:rPr>
        <w:t xml:space="preserve">Potwierdzenie odbycia wizji lokalnej </w:t>
      </w:r>
      <w:r w:rsidR="008C6663" w:rsidRPr="00725385">
        <w:rPr>
          <w:rFonts w:ascii="Trebuchet MS" w:hAnsi="Trebuchet MS"/>
          <w:b/>
          <w:sz w:val="20"/>
          <w:szCs w:val="20"/>
        </w:rPr>
        <w:t>(</w:t>
      </w:r>
      <w:r w:rsidR="008C6663" w:rsidRPr="00725385">
        <w:rPr>
          <w:rFonts w:ascii="Trebuchet MS" w:hAnsi="Trebuchet MS"/>
          <w:sz w:val="20"/>
          <w:szCs w:val="20"/>
        </w:rPr>
        <w:t>załącznik do Przedmiotu zamówienia, punkt 5).</w:t>
      </w:r>
    </w:p>
    <w:p w:rsidR="00103F49" w:rsidRPr="00725385" w:rsidRDefault="00152E3D" w:rsidP="003A3F7B">
      <w:pPr>
        <w:widowControl w:val="0"/>
        <w:numPr>
          <w:ilvl w:val="0"/>
          <w:numId w:val="9"/>
        </w:numPr>
        <w:adjustRightInd w:val="0"/>
        <w:ind w:left="357" w:hanging="357"/>
        <w:jc w:val="both"/>
        <w:textAlignment w:val="baseline"/>
        <w:rPr>
          <w:rFonts w:ascii="Trebuchet MS" w:hAnsi="Trebuchet MS"/>
          <w:sz w:val="20"/>
          <w:szCs w:val="20"/>
        </w:rPr>
      </w:pPr>
      <w:r w:rsidRPr="00725385">
        <w:rPr>
          <w:rFonts w:ascii="Trebuchet MS" w:hAnsi="Trebuchet MS"/>
          <w:sz w:val="20"/>
          <w:szCs w:val="20"/>
        </w:rPr>
        <w:t>W przypadku gdy Wykonawcę reprezentuje Pełnomocnik, do oferty ma być dołączone pełnomocnictwo podpisane przez osoby uprawnione do reprezentowania Wykonawcy. Z treści pełnomocnictwa winien wynikać zakres umocowania.</w:t>
      </w:r>
      <w:r w:rsidRPr="00725385">
        <w:rPr>
          <w:rFonts w:ascii="Trebuchet MS" w:hAnsi="Trebuchet MS"/>
          <w:b/>
          <w:sz w:val="20"/>
          <w:szCs w:val="20"/>
        </w:rPr>
        <w:t xml:space="preserve"> </w:t>
      </w:r>
    </w:p>
    <w:p w:rsidR="00152E3D" w:rsidRPr="00725385" w:rsidRDefault="00152E3D" w:rsidP="003A3F7B">
      <w:pPr>
        <w:widowControl w:val="0"/>
        <w:numPr>
          <w:ilvl w:val="0"/>
          <w:numId w:val="9"/>
        </w:numPr>
        <w:adjustRightInd w:val="0"/>
        <w:ind w:left="357" w:hanging="357"/>
        <w:jc w:val="both"/>
        <w:textAlignment w:val="baseline"/>
        <w:rPr>
          <w:rFonts w:ascii="Trebuchet MS" w:hAnsi="Trebuchet MS"/>
          <w:sz w:val="20"/>
          <w:szCs w:val="20"/>
        </w:rPr>
      </w:pPr>
      <w:r w:rsidRPr="00725385">
        <w:rPr>
          <w:rFonts w:ascii="Trebuchet MS" w:hAnsi="Trebuchet MS"/>
          <w:sz w:val="20"/>
          <w:szCs w:val="20"/>
        </w:rPr>
        <w:t xml:space="preserve">Wykonawcy wspólnie ubiegający się o zamówienie ustanawiają Pełnomocnika (Lidera) </w:t>
      </w:r>
      <w:r w:rsidRPr="00725385">
        <w:rPr>
          <w:rFonts w:ascii="Trebuchet MS" w:hAnsi="Trebuchet MS"/>
          <w:sz w:val="20"/>
          <w:szCs w:val="20"/>
        </w:rPr>
        <w:br/>
        <w:t>do reprezentowania ich w postępowaniu albo do reprezentowania i zawarcia umowy w sprawie wykonania zamówienia. Przedmiotowe Pełnomocnictwo należy dołączyć do oferty.</w:t>
      </w:r>
      <w:r w:rsidRPr="00725385">
        <w:rPr>
          <w:rFonts w:ascii="Trebuchet MS" w:hAnsi="Trebuchet MS"/>
          <w:b/>
          <w:sz w:val="20"/>
          <w:szCs w:val="20"/>
        </w:rPr>
        <w:t xml:space="preserve"> </w:t>
      </w:r>
      <w:r w:rsidRPr="00725385">
        <w:rPr>
          <w:rFonts w:ascii="Trebuchet MS" w:hAnsi="Trebuchet MS"/>
          <w:sz w:val="20"/>
          <w:szCs w:val="20"/>
        </w:rPr>
        <w:t xml:space="preserve">W przypadku Wykonawców wspólnie ubiegających się o zamówienie kopie dokumentów dotyczących Wykonawcy mogą być poświadczone przez Wykonawcę (Lidera) lub przez Podmioty wspólnie ubiegające się </w:t>
      </w:r>
      <w:r w:rsidRPr="00725385">
        <w:rPr>
          <w:rFonts w:ascii="Trebuchet MS" w:hAnsi="Trebuchet MS"/>
          <w:sz w:val="20"/>
          <w:szCs w:val="20"/>
        </w:rPr>
        <w:br/>
        <w:t>o zamówienie.</w:t>
      </w:r>
      <w:r w:rsidRPr="00725385">
        <w:rPr>
          <w:rFonts w:ascii="Trebuchet MS" w:hAnsi="Trebuchet MS"/>
          <w:b/>
          <w:sz w:val="20"/>
          <w:szCs w:val="20"/>
        </w:rPr>
        <w:t xml:space="preserve"> </w:t>
      </w:r>
    </w:p>
    <w:p w:rsidR="00CB2D1A" w:rsidRPr="00725385" w:rsidRDefault="00CB2D1A" w:rsidP="003A3F7B">
      <w:pPr>
        <w:numPr>
          <w:ilvl w:val="0"/>
          <w:numId w:val="9"/>
        </w:numPr>
        <w:tabs>
          <w:tab w:val="left" w:pos="426"/>
        </w:tabs>
        <w:ind w:left="357" w:hanging="357"/>
        <w:jc w:val="both"/>
        <w:rPr>
          <w:rFonts w:ascii="Trebuchet MS" w:hAnsi="Trebuchet MS"/>
          <w:sz w:val="20"/>
          <w:szCs w:val="20"/>
        </w:rPr>
      </w:pPr>
      <w:r w:rsidRPr="00725385">
        <w:rPr>
          <w:rFonts w:ascii="Trebuchet MS" w:hAnsi="Trebuchet MS"/>
          <w:sz w:val="20"/>
          <w:szCs w:val="20"/>
        </w:rPr>
        <w:t xml:space="preserve">W przypadku, gdy Wykonawcy prowadzą działalność w formie spółki cywilnej należy złożyć dokument, </w:t>
      </w:r>
      <w:r w:rsidR="00E51600">
        <w:rPr>
          <w:rFonts w:ascii="Trebuchet MS" w:hAnsi="Trebuchet MS"/>
          <w:sz w:val="20"/>
          <w:szCs w:val="20"/>
        </w:rPr>
        <w:br/>
      </w:r>
      <w:r w:rsidRPr="00725385">
        <w:rPr>
          <w:rFonts w:ascii="Trebuchet MS" w:hAnsi="Trebuchet MS"/>
          <w:sz w:val="20"/>
          <w:szCs w:val="20"/>
        </w:rPr>
        <w:t>z którego wynikają zasady reprezentacji spółki (umowa spółki).</w:t>
      </w:r>
    </w:p>
    <w:p w:rsidR="00152E3D" w:rsidRPr="00725385" w:rsidRDefault="00152E3D" w:rsidP="00152E3D">
      <w:pPr>
        <w:tabs>
          <w:tab w:val="left" w:pos="3030"/>
        </w:tabs>
        <w:rPr>
          <w:rFonts w:ascii="Trebuchet MS" w:hAnsi="Trebuchet MS"/>
          <w:b/>
          <w:sz w:val="20"/>
          <w:szCs w:val="20"/>
        </w:rPr>
      </w:pPr>
    </w:p>
    <w:p w:rsidR="00A458D1" w:rsidRPr="00725385" w:rsidRDefault="00060DE9">
      <w:pPr>
        <w:jc w:val="center"/>
        <w:rPr>
          <w:rFonts w:ascii="Trebuchet MS" w:hAnsi="Trebuchet MS"/>
          <w:b/>
          <w:sz w:val="20"/>
          <w:szCs w:val="20"/>
        </w:rPr>
      </w:pPr>
      <w:r w:rsidRPr="00725385">
        <w:rPr>
          <w:rFonts w:ascii="Trebuchet MS" w:hAnsi="Trebuchet MS"/>
          <w:b/>
          <w:sz w:val="20"/>
          <w:szCs w:val="20"/>
        </w:rPr>
        <w:t>§7</w:t>
      </w:r>
      <w:r w:rsidR="00633386" w:rsidRPr="00725385">
        <w:rPr>
          <w:rFonts w:ascii="Trebuchet MS" w:hAnsi="Trebuchet MS"/>
          <w:b/>
          <w:sz w:val="20"/>
          <w:szCs w:val="20"/>
        </w:rPr>
        <w:t xml:space="preserve"> OPIS KRYTERIÓW </w:t>
      </w:r>
    </w:p>
    <w:p w:rsidR="00725509" w:rsidRPr="00725385" w:rsidRDefault="00725509" w:rsidP="00E43DED">
      <w:pPr>
        <w:rPr>
          <w:rFonts w:ascii="Trebuchet MS" w:hAnsi="Trebuchet MS"/>
          <w:b/>
          <w:sz w:val="20"/>
          <w:szCs w:val="20"/>
        </w:rPr>
      </w:pPr>
    </w:p>
    <w:p w:rsidR="002A46C9" w:rsidRPr="00725385" w:rsidRDefault="002A46C9" w:rsidP="003A3F7B">
      <w:pPr>
        <w:numPr>
          <w:ilvl w:val="0"/>
          <w:numId w:val="4"/>
        </w:numPr>
        <w:jc w:val="both"/>
        <w:rPr>
          <w:rFonts w:ascii="Trebuchet MS" w:hAnsi="Trebuchet MS"/>
          <w:sz w:val="20"/>
          <w:szCs w:val="20"/>
        </w:rPr>
      </w:pPr>
      <w:r w:rsidRPr="00725385">
        <w:rPr>
          <w:rFonts w:ascii="Trebuchet MS" w:hAnsi="Trebuchet MS"/>
          <w:sz w:val="20"/>
          <w:szCs w:val="20"/>
        </w:rPr>
        <w:t xml:space="preserve">Oferty zostaną ocenione przez Zamawiającego w oparciu o </w:t>
      </w:r>
      <w:r w:rsidRPr="00725385">
        <w:rPr>
          <w:rFonts w:ascii="Trebuchet MS" w:hAnsi="Trebuchet MS"/>
          <w:b/>
          <w:sz w:val="20"/>
          <w:szCs w:val="20"/>
        </w:rPr>
        <w:t>kryterium ceny o znaczeniu 100%.</w:t>
      </w:r>
    </w:p>
    <w:p w:rsidR="002A46C9" w:rsidRPr="00725385" w:rsidRDefault="002A46C9" w:rsidP="003A3F7B">
      <w:pPr>
        <w:numPr>
          <w:ilvl w:val="0"/>
          <w:numId w:val="4"/>
        </w:numPr>
        <w:jc w:val="both"/>
        <w:rPr>
          <w:rFonts w:ascii="Trebuchet MS" w:hAnsi="Trebuchet MS"/>
          <w:sz w:val="20"/>
          <w:szCs w:val="20"/>
        </w:rPr>
      </w:pPr>
      <w:r w:rsidRPr="00725385">
        <w:rPr>
          <w:rFonts w:ascii="Trebuchet MS" w:hAnsi="Trebuchet MS"/>
          <w:sz w:val="20"/>
          <w:szCs w:val="20"/>
        </w:rPr>
        <w:t xml:space="preserve">Zamawiający przyzna zamówienie Wykonawcy, którego oferta odpowiada zasadom określonym </w:t>
      </w:r>
      <w:r w:rsidRPr="00725385">
        <w:rPr>
          <w:rFonts w:ascii="Trebuchet MS" w:hAnsi="Trebuchet MS"/>
          <w:sz w:val="20"/>
          <w:szCs w:val="20"/>
        </w:rPr>
        <w:br/>
        <w:t>w Specyfikacji oraz zostanie uznana za najkorzystniejszą.</w:t>
      </w:r>
    </w:p>
    <w:p w:rsidR="002A46C9" w:rsidRPr="00725385" w:rsidRDefault="002A46C9" w:rsidP="003A3F7B">
      <w:pPr>
        <w:numPr>
          <w:ilvl w:val="0"/>
          <w:numId w:val="4"/>
        </w:numPr>
        <w:jc w:val="both"/>
        <w:rPr>
          <w:rFonts w:ascii="Trebuchet MS" w:hAnsi="Trebuchet MS"/>
          <w:sz w:val="20"/>
          <w:szCs w:val="20"/>
        </w:rPr>
      </w:pPr>
      <w:r w:rsidRPr="00725385">
        <w:rPr>
          <w:rFonts w:ascii="Trebuchet MS" w:hAnsi="Trebuchet MS"/>
          <w:sz w:val="20"/>
          <w:szCs w:val="20"/>
        </w:rPr>
        <w:t xml:space="preserve">Jeżeli Zamawiający nie może dokonać wyboru oferty najkorzystniejszej ze względu na to, że zostały złożone oferty o tej samej cenie, Zamawiający wezwie Wykonawców, którzy złożyli te oferty, </w:t>
      </w:r>
      <w:r w:rsidRPr="00725385">
        <w:rPr>
          <w:rFonts w:ascii="Trebuchet MS" w:hAnsi="Trebuchet MS"/>
          <w:sz w:val="20"/>
          <w:szCs w:val="20"/>
        </w:rPr>
        <w:br/>
        <w:t>do złożenia w terminie określonym przez Zamawiającego ofert dodatkowych.</w:t>
      </w:r>
    </w:p>
    <w:p w:rsidR="001D548F" w:rsidRPr="00725385" w:rsidRDefault="002A46C9" w:rsidP="003A3F7B">
      <w:pPr>
        <w:numPr>
          <w:ilvl w:val="0"/>
          <w:numId w:val="4"/>
        </w:numPr>
        <w:jc w:val="both"/>
        <w:rPr>
          <w:rFonts w:ascii="Trebuchet MS" w:hAnsi="Trebuchet MS"/>
          <w:sz w:val="20"/>
          <w:szCs w:val="20"/>
        </w:rPr>
      </w:pPr>
      <w:r w:rsidRPr="00725385">
        <w:rPr>
          <w:rFonts w:ascii="Trebuchet MS" w:hAnsi="Trebuchet MS"/>
          <w:sz w:val="20"/>
          <w:szCs w:val="20"/>
        </w:rPr>
        <w:t xml:space="preserve">Wykonawcy składając oferty dodatkowe, nie mogą zaoferować cen wyższych niż zaoferowane </w:t>
      </w:r>
      <w:r w:rsidRPr="00725385">
        <w:rPr>
          <w:rFonts w:ascii="Trebuchet MS" w:hAnsi="Trebuchet MS"/>
          <w:sz w:val="20"/>
          <w:szCs w:val="20"/>
        </w:rPr>
        <w:br/>
        <w:t>w złożonych ofertach.</w:t>
      </w:r>
    </w:p>
    <w:p w:rsidR="001D548F" w:rsidRPr="00725385" w:rsidRDefault="001D548F" w:rsidP="00E43DED">
      <w:pPr>
        <w:rPr>
          <w:rFonts w:ascii="Trebuchet MS" w:hAnsi="Trebuchet MS"/>
          <w:b/>
          <w:sz w:val="20"/>
          <w:szCs w:val="20"/>
        </w:rPr>
      </w:pPr>
    </w:p>
    <w:p w:rsidR="008D41E8" w:rsidRPr="00725385" w:rsidRDefault="00060DE9" w:rsidP="00350323">
      <w:pPr>
        <w:jc w:val="center"/>
        <w:rPr>
          <w:rFonts w:ascii="Trebuchet MS" w:hAnsi="Trebuchet MS"/>
          <w:b/>
          <w:sz w:val="20"/>
          <w:szCs w:val="20"/>
        </w:rPr>
      </w:pPr>
      <w:r w:rsidRPr="00725385">
        <w:rPr>
          <w:rFonts w:ascii="Trebuchet MS" w:hAnsi="Trebuchet MS"/>
          <w:b/>
          <w:sz w:val="20"/>
          <w:szCs w:val="20"/>
        </w:rPr>
        <w:t>§8</w:t>
      </w:r>
      <w:r w:rsidR="008D41E8" w:rsidRPr="00725385">
        <w:rPr>
          <w:rFonts w:ascii="Trebuchet MS" w:hAnsi="Trebuchet MS"/>
          <w:b/>
          <w:sz w:val="20"/>
          <w:szCs w:val="20"/>
        </w:rPr>
        <w:t xml:space="preserve"> OPIS SPOSOBU OBLICZENIA CENY OFERTY</w:t>
      </w:r>
    </w:p>
    <w:p w:rsidR="008D41E8" w:rsidRPr="00725385" w:rsidRDefault="008D41E8" w:rsidP="008D41E8">
      <w:pPr>
        <w:rPr>
          <w:rFonts w:ascii="Trebuchet MS" w:hAnsi="Trebuchet MS"/>
          <w:sz w:val="20"/>
          <w:szCs w:val="20"/>
        </w:rPr>
      </w:pPr>
    </w:p>
    <w:p w:rsidR="008D41E8" w:rsidRPr="00725385" w:rsidRDefault="003200A6" w:rsidP="001508B1">
      <w:pPr>
        <w:pStyle w:val="Akapitzlist"/>
        <w:widowControl w:val="0"/>
        <w:numPr>
          <w:ilvl w:val="0"/>
          <w:numId w:val="1"/>
        </w:numPr>
        <w:tabs>
          <w:tab w:val="left" w:pos="851"/>
        </w:tabs>
        <w:adjustRightInd w:val="0"/>
        <w:textAlignment w:val="baseline"/>
        <w:rPr>
          <w:rFonts w:ascii="Trebuchet MS" w:hAnsi="Trebuchet MS"/>
          <w:sz w:val="20"/>
          <w:szCs w:val="20"/>
        </w:rPr>
      </w:pPr>
      <w:r w:rsidRPr="00725385">
        <w:rPr>
          <w:rFonts w:ascii="Trebuchet MS" w:hAnsi="Trebuchet MS"/>
          <w:sz w:val="20"/>
          <w:szCs w:val="20"/>
        </w:rPr>
        <w:t>Wykonawca</w:t>
      </w:r>
      <w:r w:rsidR="008D41E8" w:rsidRPr="00725385">
        <w:rPr>
          <w:rFonts w:ascii="Trebuchet MS" w:hAnsi="Trebuchet MS"/>
          <w:sz w:val="20"/>
          <w:szCs w:val="20"/>
        </w:rPr>
        <w:t xml:space="preserve"> określi ceny jednostkowe</w:t>
      </w:r>
      <w:r w:rsidR="00A51289" w:rsidRPr="00725385">
        <w:rPr>
          <w:rFonts w:ascii="Trebuchet MS" w:hAnsi="Trebuchet MS"/>
          <w:sz w:val="20"/>
          <w:szCs w:val="20"/>
        </w:rPr>
        <w:t xml:space="preserve"> </w:t>
      </w:r>
      <w:r w:rsidR="00D02BC0" w:rsidRPr="00725385">
        <w:rPr>
          <w:rFonts w:ascii="Trebuchet MS" w:hAnsi="Trebuchet MS"/>
          <w:b/>
          <w:sz w:val="20"/>
          <w:szCs w:val="20"/>
        </w:rPr>
        <w:t>wraz z transportem</w:t>
      </w:r>
      <w:r w:rsidR="009252D1" w:rsidRPr="00725385">
        <w:rPr>
          <w:rFonts w:ascii="Trebuchet MS" w:hAnsi="Trebuchet MS"/>
          <w:sz w:val="20"/>
          <w:szCs w:val="20"/>
        </w:rPr>
        <w:t xml:space="preserve"> </w:t>
      </w:r>
      <w:r w:rsidR="008D41E8" w:rsidRPr="00725385">
        <w:rPr>
          <w:rFonts w:ascii="Trebuchet MS" w:hAnsi="Trebuchet MS"/>
          <w:sz w:val="20"/>
          <w:szCs w:val="20"/>
        </w:rPr>
        <w:t xml:space="preserve">wymienione w formularzu </w:t>
      </w:r>
      <w:r w:rsidR="00A206EE" w:rsidRPr="00725385">
        <w:rPr>
          <w:rFonts w:ascii="Trebuchet MS" w:hAnsi="Trebuchet MS"/>
          <w:sz w:val="20"/>
          <w:szCs w:val="20"/>
        </w:rPr>
        <w:t>ofertowym.</w:t>
      </w:r>
      <w:r w:rsidR="008D41E8" w:rsidRPr="00725385">
        <w:rPr>
          <w:rFonts w:ascii="Trebuchet MS" w:hAnsi="Trebuchet MS"/>
          <w:sz w:val="20"/>
          <w:szCs w:val="20"/>
        </w:rPr>
        <w:t xml:space="preserve"> </w:t>
      </w:r>
    </w:p>
    <w:p w:rsidR="001508B1" w:rsidRPr="00725385" w:rsidRDefault="003200A6" w:rsidP="001508B1">
      <w:pPr>
        <w:widowControl w:val="0"/>
        <w:numPr>
          <w:ilvl w:val="0"/>
          <w:numId w:val="1"/>
        </w:numPr>
        <w:tabs>
          <w:tab w:val="left" w:pos="851"/>
        </w:tabs>
        <w:adjustRightInd w:val="0"/>
        <w:ind w:left="357" w:hanging="357"/>
        <w:textAlignment w:val="baseline"/>
        <w:rPr>
          <w:rFonts w:ascii="Trebuchet MS" w:hAnsi="Trebuchet MS"/>
          <w:sz w:val="20"/>
          <w:szCs w:val="20"/>
        </w:rPr>
      </w:pPr>
      <w:r w:rsidRPr="00725385">
        <w:rPr>
          <w:rFonts w:ascii="Trebuchet MS" w:hAnsi="Trebuchet MS"/>
          <w:sz w:val="20"/>
          <w:szCs w:val="20"/>
        </w:rPr>
        <w:t>Wykonawca</w:t>
      </w:r>
      <w:r w:rsidR="008D41E8" w:rsidRPr="00725385">
        <w:rPr>
          <w:rFonts w:ascii="Trebuchet MS" w:hAnsi="Trebuchet MS"/>
          <w:sz w:val="20"/>
          <w:szCs w:val="20"/>
        </w:rPr>
        <w:t xml:space="preserve"> obliczy wartość pozycji poprzez przemnożenie ceny jednostkowej dla danej pozycji przez ilość jednostek</w:t>
      </w:r>
    </w:p>
    <w:p w:rsidR="001508B1" w:rsidRPr="00725385" w:rsidRDefault="008D41E8" w:rsidP="001508B1">
      <w:pPr>
        <w:widowControl w:val="0"/>
        <w:numPr>
          <w:ilvl w:val="0"/>
          <w:numId w:val="1"/>
        </w:numPr>
        <w:tabs>
          <w:tab w:val="left" w:pos="851"/>
        </w:tabs>
        <w:adjustRightInd w:val="0"/>
        <w:ind w:left="357" w:hanging="357"/>
        <w:textAlignment w:val="baseline"/>
        <w:rPr>
          <w:rFonts w:ascii="Trebuchet MS" w:hAnsi="Trebuchet MS"/>
          <w:sz w:val="20"/>
          <w:szCs w:val="20"/>
        </w:rPr>
      </w:pPr>
      <w:r w:rsidRPr="00725385">
        <w:rPr>
          <w:rFonts w:ascii="Trebuchet MS" w:hAnsi="Trebuchet MS"/>
          <w:sz w:val="20"/>
          <w:szCs w:val="20"/>
        </w:rPr>
        <w:t>Ceny jednostkowe wi</w:t>
      </w:r>
      <w:r w:rsidR="003200A6" w:rsidRPr="00725385">
        <w:rPr>
          <w:rFonts w:ascii="Trebuchet MS" w:hAnsi="Trebuchet MS"/>
          <w:sz w:val="20"/>
          <w:szCs w:val="20"/>
        </w:rPr>
        <w:t>nny być określone przez Wykonawcę</w:t>
      </w:r>
      <w:r w:rsidRPr="00725385">
        <w:rPr>
          <w:rFonts w:ascii="Trebuchet MS" w:hAnsi="Trebuchet MS"/>
          <w:sz w:val="20"/>
          <w:szCs w:val="20"/>
        </w:rPr>
        <w:t xml:space="preserve"> z uwzględnieniem ewentualnych upustów </w:t>
      </w:r>
    </w:p>
    <w:p w:rsidR="001508B1" w:rsidRPr="00725385" w:rsidRDefault="008D41E8" w:rsidP="001508B1">
      <w:pPr>
        <w:widowControl w:val="0"/>
        <w:numPr>
          <w:ilvl w:val="0"/>
          <w:numId w:val="1"/>
        </w:numPr>
        <w:tabs>
          <w:tab w:val="left" w:pos="851"/>
        </w:tabs>
        <w:adjustRightInd w:val="0"/>
        <w:ind w:left="357" w:hanging="357"/>
        <w:textAlignment w:val="baseline"/>
        <w:rPr>
          <w:rFonts w:ascii="Trebuchet MS" w:hAnsi="Trebuchet MS"/>
          <w:sz w:val="20"/>
          <w:szCs w:val="20"/>
        </w:rPr>
      </w:pPr>
      <w:r w:rsidRPr="00725385">
        <w:rPr>
          <w:rFonts w:ascii="Trebuchet MS" w:hAnsi="Trebuchet MS"/>
          <w:sz w:val="20"/>
          <w:szCs w:val="20"/>
        </w:rPr>
        <w:t>Cena ofertowa powinna być podana w jednym wariancie i określona cyfrowo i słownie.</w:t>
      </w:r>
    </w:p>
    <w:p w:rsidR="00C15BAC" w:rsidRPr="00725385" w:rsidRDefault="008D41E8" w:rsidP="001508B1">
      <w:pPr>
        <w:widowControl w:val="0"/>
        <w:numPr>
          <w:ilvl w:val="0"/>
          <w:numId w:val="1"/>
        </w:numPr>
        <w:tabs>
          <w:tab w:val="left" w:pos="851"/>
        </w:tabs>
        <w:adjustRightInd w:val="0"/>
        <w:ind w:left="357" w:hanging="357"/>
        <w:textAlignment w:val="baseline"/>
        <w:rPr>
          <w:rFonts w:ascii="Trebuchet MS" w:hAnsi="Trebuchet MS"/>
          <w:sz w:val="20"/>
          <w:szCs w:val="20"/>
        </w:rPr>
      </w:pPr>
      <w:r w:rsidRPr="00725385">
        <w:rPr>
          <w:rFonts w:ascii="Trebuchet MS" w:hAnsi="Trebuchet MS"/>
          <w:sz w:val="20"/>
          <w:szCs w:val="20"/>
        </w:rPr>
        <w:t>Jeżeli wystąpi rozbieżność pomiędzy ceną wyrażoną cyframi i słownie, ważna będzie cena wyrażona</w:t>
      </w:r>
      <w:r w:rsidR="002547FE" w:rsidRPr="00725385">
        <w:rPr>
          <w:rFonts w:ascii="Trebuchet MS" w:hAnsi="Trebuchet MS"/>
          <w:sz w:val="20"/>
          <w:szCs w:val="20"/>
        </w:rPr>
        <w:t xml:space="preserve"> </w:t>
      </w:r>
      <w:r w:rsidRPr="00725385">
        <w:rPr>
          <w:rFonts w:ascii="Trebuchet MS" w:hAnsi="Trebuchet MS"/>
          <w:sz w:val="20"/>
          <w:szCs w:val="20"/>
        </w:rPr>
        <w:t xml:space="preserve">słownie. </w:t>
      </w:r>
    </w:p>
    <w:p w:rsidR="00211E73" w:rsidRPr="00725385" w:rsidRDefault="00211E73" w:rsidP="0042656A">
      <w:pPr>
        <w:tabs>
          <w:tab w:val="left" w:pos="426"/>
        </w:tabs>
        <w:rPr>
          <w:rFonts w:ascii="Trebuchet MS" w:hAnsi="Trebuchet MS"/>
          <w:b/>
          <w:sz w:val="20"/>
          <w:szCs w:val="20"/>
        </w:rPr>
      </w:pPr>
    </w:p>
    <w:p w:rsidR="003F7917" w:rsidRPr="00725385" w:rsidRDefault="003F7917" w:rsidP="003F7917">
      <w:pPr>
        <w:tabs>
          <w:tab w:val="left" w:pos="426"/>
        </w:tabs>
        <w:jc w:val="center"/>
        <w:rPr>
          <w:rFonts w:ascii="Trebuchet MS" w:hAnsi="Trebuchet MS"/>
          <w:b/>
          <w:sz w:val="20"/>
          <w:szCs w:val="20"/>
        </w:rPr>
      </w:pPr>
      <w:r w:rsidRPr="00725385">
        <w:rPr>
          <w:rFonts w:ascii="Trebuchet MS" w:hAnsi="Trebuchet MS"/>
          <w:b/>
          <w:sz w:val="20"/>
          <w:szCs w:val="20"/>
        </w:rPr>
        <w:t>§9 OKRES ZWIĄZANIA OFERTĄ .</w:t>
      </w:r>
    </w:p>
    <w:p w:rsidR="003F7917" w:rsidRPr="00725385" w:rsidRDefault="003F7917" w:rsidP="003F7917">
      <w:pPr>
        <w:tabs>
          <w:tab w:val="left" w:pos="567"/>
        </w:tabs>
        <w:ind w:left="426" w:hanging="426"/>
        <w:rPr>
          <w:rFonts w:ascii="Trebuchet MS" w:hAnsi="Trebuchet MS"/>
          <w:b/>
          <w:sz w:val="20"/>
          <w:szCs w:val="20"/>
        </w:rPr>
      </w:pPr>
    </w:p>
    <w:p w:rsidR="002F61EF" w:rsidRPr="00725385" w:rsidRDefault="002F61EF" w:rsidP="002F61EF">
      <w:pPr>
        <w:numPr>
          <w:ilvl w:val="0"/>
          <w:numId w:val="58"/>
        </w:numPr>
        <w:jc w:val="both"/>
        <w:rPr>
          <w:rFonts w:ascii="Trebuchet MS" w:hAnsi="Trebuchet MS"/>
          <w:sz w:val="20"/>
          <w:szCs w:val="20"/>
        </w:rPr>
      </w:pPr>
      <w:r w:rsidRPr="00725385">
        <w:rPr>
          <w:rFonts w:ascii="Trebuchet MS" w:hAnsi="Trebuchet MS"/>
          <w:sz w:val="20"/>
          <w:szCs w:val="20"/>
        </w:rPr>
        <w:t xml:space="preserve">Wykonawcy są związani złożoną ofertą do czasu zawarcia umowy z wybranym Wykonawcą, jednak nie dłużej niż </w:t>
      </w:r>
      <w:r w:rsidRPr="00725385">
        <w:rPr>
          <w:rFonts w:ascii="Trebuchet MS" w:hAnsi="Trebuchet MS"/>
          <w:b/>
          <w:sz w:val="20"/>
          <w:szCs w:val="20"/>
        </w:rPr>
        <w:t>30 dni</w:t>
      </w:r>
      <w:r w:rsidRPr="00725385">
        <w:rPr>
          <w:rFonts w:ascii="Trebuchet MS" w:hAnsi="Trebuchet MS"/>
          <w:sz w:val="20"/>
          <w:szCs w:val="20"/>
        </w:rPr>
        <w:t xml:space="preserve"> od dnia ostatecznego terminu składania ofert. Dzień ten jest pierwszym dniem terminu związania ofertą.</w:t>
      </w:r>
    </w:p>
    <w:p w:rsidR="002F61EF" w:rsidRPr="00725385" w:rsidRDefault="002F61EF" w:rsidP="002F61EF">
      <w:pPr>
        <w:pStyle w:val="Akapitzlist"/>
        <w:numPr>
          <w:ilvl w:val="0"/>
          <w:numId w:val="58"/>
        </w:numPr>
        <w:shd w:val="clear" w:color="auto" w:fill="FFFFFF"/>
        <w:jc w:val="both"/>
        <w:rPr>
          <w:rFonts w:ascii="Trebuchet MS" w:hAnsi="Trebuchet MS"/>
          <w:sz w:val="20"/>
          <w:szCs w:val="20"/>
        </w:rPr>
      </w:pPr>
      <w:r w:rsidRPr="00725385">
        <w:rPr>
          <w:rFonts w:ascii="Trebuchet MS" w:hAnsi="Trebuchet MS"/>
          <w:sz w:val="20"/>
          <w:szCs w:val="20"/>
        </w:rPr>
        <w:t xml:space="preserve">W przypadku gdy wybór najkorzystniejszej oferty nie nastąpi przed upływem terminu związania ofertą określonym w ust. 1 niniejszego paragrafu, Zamawiający przed upływem terminu związania ofertą zwraca </w:t>
      </w:r>
      <w:r w:rsidRPr="00725385">
        <w:rPr>
          <w:rFonts w:ascii="Trebuchet MS" w:hAnsi="Trebuchet MS"/>
          <w:sz w:val="20"/>
          <w:szCs w:val="20"/>
        </w:rPr>
        <w:lastRenderedPageBreak/>
        <w:t>się jednokrotnie do Wykonawców o wyrażenie zgody na przedłużenie tego terminu o wskazywany przez niego okres, nie dłuższy niż 30 dni.</w:t>
      </w:r>
    </w:p>
    <w:p w:rsidR="002F61EF" w:rsidRPr="00725385" w:rsidRDefault="002F61EF" w:rsidP="002F61EF">
      <w:pPr>
        <w:pStyle w:val="Akapitzlist"/>
        <w:numPr>
          <w:ilvl w:val="0"/>
          <w:numId w:val="58"/>
        </w:numPr>
        <w:shd w:val="clear" w:color="auto" w:fill="FFFFFF"/>
        <w:jc w:val="both"/>
        <w:rPr>
          <w:rFonts w:ascii="Trebuchet MS" w:hAnsi="Trebuchet MS"/>
          <w:sz w:val="20"/>
          <w:szCs w:val="20"/>
        </w:rPr>
      </w:pPr>
      <w:r w:rsidRPr="00725385">
        <w:rPr>
          <w:rFonts w:ascii="Trebuchet MS" w:hAnsi="Trebuchet MS"/>
          <w:sz w:val="20"/>
          <w:szCs w:val="20"/>
        </w:rPr>
        <w:t>Przedłużenie terminu związania ofertą, o którym mowa w ust. 2, wymaga złożenia przez Wykonawcę pisemnego oświadczenia o wyrażeniu zgody na przedłużenie terminu związania ofertą.</w:t>
      </w:r>
    </w:p>
    <w:p w:rsidR="00E51600" w:rsidRPr="00725385" w:rsidRDefault="00E51600" w:rsidP="003F7917">
      <w:pPr>
        <w:rPr>
          <w:rFonts w:ascii="Trebuchet MS" w:hAnsi="Trebuchet MS"/>
          <w:b/>
          <w:sz w:val="20"/>
          <w:szCs w:val="20"/>
        </w:rPr>
      </w:pPr>
    </w:p>
    <w:p w:rsidR="00ED17A4" w:rsidRPr="00725385" w:rsidRDefault="00ED17A4" w:rsidP="00ED17A4">
      <w:pPr>
        <w:ind w:left="1701" w:hanging="1701"/>
        <w:jc w:val="center"/>
        <w:rPr>
          <w:rFonts w:ascii="Trebuchet MS" w:hAnsi="Trebuchet MS"/>
          <w:b/>
          <w:bCs/>
          <w:sz w:val="20"/>
          <w:szCs w:val="20"/>
        </w:rPr>
      </w:pPr>
      <w:r w:rsidRPr="00725385">
        <w:rPr>
          <w:rFonts w:ascii="Trebuchet MS" w:hAnsi="Trebuchet MS"/>
          <w:b/>
          <w:sz w:val="20"/>
          <w:szCs w:val="20"/>
        </w:rPr>
        <w:t xml:space="preserve">§10 </w:t>
      </w:r>
      <w:r w:rsidRPr="00725385">
        <w:rPr>
          <w:rFonts w:ascii="Trebuchet MS" w:hAnsi="Trebuchet MS"/>
          <w:b/>
          <w:bCs/>
          <w:sz w:val="20"/>
          <w:szCs w:val="20"/>
        </w:rPr>
        <w:t>INFORMACJA NA TEMAT MOŻLIWOŚCI SKŁADANIA OFERT WARIANTOWYCH</w:t>
      </w:r>
    </w:p>
    <w:p w:rsidR="00ED17A4" w:rsidRPr="00725385" w:rsidRDefault="00ED17A4" w:rsidP="00ED17A4">
      <w:pPr>
        <w:ind w:left="1701" w:hanging="1701"/>
        <w:jc w:val="center"/>
        <w:rPr>
          <w:rFonts w:ascii="Trebuchet MS" w:hAnsi="Trebuchet MS"/>
          <w:sz w:val="20"/>
          <w:szCs w:val="20"/>
        </w:rPr>
      </w:pPr>
    </w:p>
    <w:p w:rsidR="00ED17A4" w:rsidRPr="00725385" w:rsidRDefault="00ED17A4" w:rsidP="00ED17A4">
      <w:pPr>
        <w:jc w:val="both"/>
        <w:rPr>
          <w:rFonts w:ascii="Trebuchet MS" w:hAnsi="Trebuchet MS"/>
          <w:sz w:val="20"/>
          <w:szCs w:val="20"/>
        </w:rPr>
      </w:pPr>
      <w:r w:rsidRPr="00725385">
        <w:rPr>
          <w:rFonts w:ascii="Trebuchet MS" w:hAnsi="Trebuchet MS"/>
          <w:sz w:val="20"/>
          <w:szCs w:val="20"/>
        </w:rPr>
        <w:t>Zamawiający nie dopuszcza możliwości złożenia oferty wariantowej.</w:t>
      </w:r>
    </w:p>
    <w:p w:rsidR="00ED17A4" w:rsidRPr="00725385" w:rsidRDefault="00ED17A4" w:rsidP="00ED17A4">
      <w:pPr>
        <w:jc w:val="both"/>
        <w:rPr>
          <w:rFonts w:ascii="Trebuchet MS" w:hAnsi="Trebuchet MS"/>
          <w:b/>
          <w:bCs/>
          <w:sz w:val="20"/>
          <w:szCs w:val="20"/>
        </w:rPr>
      </w:pPr>
    </w:p>
    <w:p w:rsidR="00ED17A4" w:rsidRPr="00725385" w:rsidRDefault="00ED17A4" w:rsidP="00ED17A4">
      <w:pPr>
        <w:ind w:left="1418" w:hanging="1418"/>
        <w:jc w:val="center"/>
        <w:rPr>
          <w:rFonts w:ascii="Trebuchet MS" w:hAnsi="Trebuchet MS"/>
          <w:b/>
          <w:bCs/>
          <w:sz w:val="20"/>
          <w:szCs w:val="20"/>
        </w:rPr>
      </w:pPr>
      <w:r w:rsidRPr="00725385">
        <w:rPr>
          <w:rFonts w:ascii="Trebuchet MS" w:hAnsi="Trebuchet MS"/>
          <w:b/>
          <w:sz w:val="20"/>
          <w:szCs w:val="20"/>
        </w:rPr>
        <w:t xml:space="preserve">§11 </w:t>
      </w:r>
      <w:r w:rsidRPr="00725385">
        <w:rPr>
          <w:rFonts w:ascii="Trebuchet MS" w:hAnsi="Trebuchet MS"/>
          <w:b/>
          <w:bCs/>
          <w:sz w:val="20"/>
          <w:szCs w:val="20"/>
        </w:rPr>
        <w:t xml:space="preserve">INFORMACJA NA TEMAT CZĘŚCI ZAMÓWIENIA </w:t>
      </w:r>
    </w:p>
    <w:p w:rsidR="00ED17A4" w:rsidRPr="00725385" w:rsidRDefault="00ED17A4" w:rsidP="00ED17A4">
      <w:pPr>
        <w:ind w:left="1418" w:hanging="1418"/>
        <w:jc w:val="center"/>
        <w:rPr>
          <w:rFonts w:ascii="Trebuchet MS" w:hAnsi="Trebuchet MS"/>
          <w:b/>
          <w:bCs/>
          <w:sz w:val="20"/>
          <w:szCs w:val="20"/>
        </w:rPr>
      </w:pPr>
      <w:r w:rsidRPr="00725385">
        <w:rPr>
          <w:rFonts w:ascii="Trebuchet MS" w:hAnsi="Trebuchet MS"/>
          <w:b/>
          <w:bCs/>
          <w:sz w:val="20"/>
          <w:szCs w:val="20"/>
        </w:rPr>
        <w:t>I MOŻLIWOŚCI SKŁADANIA OFERT CZĘŚCIOWYCH</w:t>
      </w:r>
    </w:p>
    <w:p w:rsidR="00ED17A4" w:rsidRPr="00725385" w:rsidRDefault="00ED17A4" w:rsidP="00ED17A4">
      <w:pPr>
        <w:ind w:left="1418" w:hanging="1418"/>
        <w:jc w:val="center"/>
        <w:rPr>
          <w:rFonts w:ascii="Trebuchet MS" w:hAnsi="Trebuchet MS"/>
          <w:b/>
          <w:bCs/>
          <w:sz w:val="20"/>
          <w:szCs w:val="20"/>
        </w:rPr>
      </w:pPr>
    </w:p>
    <w:p w:rsidR="00ED17A4" w:rsidRPr="00725385" w:rsidRDefault="00ED17A4" w:rsidP="001508B1">
      <w:pPr>
        <w:pStyle w:val="Akapitzlist"/>
        <w:numPr>
          <w:ilvl w:val="0"/>
          <w:numId w:val="31"/>
        </w:numPr>
        <w:tabs>
          <w:tab w:val="clear" w:pos="720"/>
          <w:tab w:val="num" w:pos="360"/>
          <w:tab w:val="left" w:pos="426"/>
        </w:tabs>
        <w:suppressAutoHyphens/>
        <w:ind w:left="426" w:hanging="426"/>
        <w:jc w:val="both"/>
        <w:rPr>
          <w:rFonts w:ascii="Trebuchet MS" w:hAnsi="Trebuchet MS"/>
          <w:sz w:val="20"/>
          <w:szCs w:val="20"/>
        </w:rPr>
      </w:pPr>
      <w:r w:rsidRPr="00725385">
        <w:rPr>
          <w:rFonts w:ascii="Trebuchet MS" w:hAnsi="Trebuchet MS"/>
          <w:sz w:val="20"/>
          <w:szCs w:val="20"/>
        </w:rPr>
        <w:t>Oferta musi obejmować całość zamówienia, Zamawiający nie dopuszcza możliwości składania ofert częściowych.</w:t>
      </w:r>
    </w:p>
    <w:p w:rsidR="00ED17A4" w:rsidRPr="00725385" w:rsidRDefault="00ED17A4" w:rsidP="003A3F7B">
      <w:pPr>
        <w:numPr>
          <w:ilvl w:val="0"/>
          <w:numId w:val="31"/>
        </w:numPr>
        <w:tabs>
          <w:tab w:val="clear" w:pos="720"/>
          <w:tab w:val="num" w:pos="360"/>
          <w:tab w:val="left" w:pos="426"/>
        </w:tabs>
        <w:suppressAutoHyphens/>
        <w:ind w:left="360"/>
        <w:jc w:val="both"/>
        <w:rPr>
          <w:rFonts w:ascii="Trebuchet MS" w:hAnsi="Trebuchet MS"/>
          <w:sz w:val="20"/>
          <w:szCs w:val="20"/>
        </w:rPr>
      </w:pPr>
      <w:r w:rsidRPr="00725385">
        <w:rPr>
          <w:rFonts w:ascii="Trebuchet MS" w:hAnsi="Trebuchet MS"/>
          <w:sz w:val="20"/>
          <w:szCs w:val="20"/>
        </w:rPr>
        <w:t>Oferty częściowe jako sprzeczne (nie odpowiadające) z treścią Specyfikacji zostaną odrzucone.</w:t>
      </w:r>
    </w:p>
    <w:p w:rsidR="00ED17A4" w:rsidRPr="00725385" w:rsidRDefault="00ED17A4" w:rsidP="00ED17A4">
      <w:pPr>
        <w:tabs>
          <w:tab w:val="left" w:pos="567"/>
        </w:tabs>
        <w:rPr>
          <w:rFonts w:ascii="Trebuchet MS" w:hAnsi="Trebuchet MS"/>
          <w:b/>
          <w:sz w:val="20"/>
          <w:szCs w:val="20"/>
        </w:rPr>
      </w:pPr>
    </w:p>
    <w:p w:rsidR="00ED17A4" w:rsidRPr="00725385" w:rsidRDefault="00ED17A4" w:rsidP="00ED17A4">
      <w:pPr>
        <w:tabs>
          <w:tab w:val="left" w:pos="567"/>
        </w:tabs>
        <w:jc w:val="center"/>
        <w:rPr>
          <w:rFonts w:ascii="Trebuchet MS" w:hAnsi="Trebuchet MS"/>
          <w:b/>
          <w:bCs/>
          <w:sz w:val="20"/>
          <w:szCs w:val="20"/>
        </w:rPr>
      </w:pPr>
      <w:r w:rsidRPr="00725385">
        <w:rPr>
          <w:rFonts w:ascii="Trebuchet MS" w:hAnsi="Trebuchet MS"/>
          <w:b/>
          <w:sz w:val="20"/>
          <w:szCs w:val="20"/>
        </w:rPr>
        <w:t xml:space="preserve">§12 </w:t>
      </w:r>
      <w:r w:rsidRPr="00725385">
        <w:rPr>
          <w:rFonts w:ascii="Trebuchet MS" w:hAnsi="Trebuchet MS"/>
          <w:b/>
          <w:bCs/>
          <w:sz w:val="20"/>
          <w:szCs w:val="20"/>
        </w:rPr>
        <w:t>WYMAGANIA DOTYCZĄCE WADIUM</w:t>
      </w:r>
    </w:p>
    <w:p w:rsidR="00ED17A4" w:rsidRPr="00725385" w:rsidRDefault="00ED17A4" w:rsidP="00ED17A4">
      <w:pPr>
        <w:tabs>
          <w:tab w:val="left" w:pos="567"/>
        </w:tabs>
        <w:jc w:val="center"/>
        <w:rPr>
          <w:rFonts w:ascii="Trebuchet MS" w:hAnsi="Trebuchet MS"/>
          <w:b/>
          <w:bCs/>
          <w:sz w:val="20"/>
          <w:szCs w:val="20"/>
        </w:rPr>
      </w:pPr>
    </w:p>
    <w:p w:rsidR="00ED17A4" w:rsidRPr="00725385" w:rsidRDefault="00ED17A4" w:rsidP="00ED17A4">
      <w:pPr>
        <w:rPr>
          <w:rFonts w:ascii="Trebuchet MS" w:hAnsi="Trebuchet MS"/>
          <w:b/>
          <w:sz w:val="20"/>
          <w:szCs w:val="20"/>
        </w:rPr>
      </w:pPr>
      <w:r w:rsidRPr="00725385">
        <w:rPr>
          <w:rFonts w:ascii="Trebuchet MS" w:hAnsi="Trebuchet MS"/>
          <w:bCs/>
          <w:sz w:val="20"/>
          <w:szCs w:val="20"/>
        </w:rPr>
        <w:t>Zamawiający nie wymaga wniesienia wadium w niniejszym postępowaniu</w:t>
      </w:r>
    </w:p>
    <w:p w:rsidR="00CF0AB1" w:rsidRPr="00725385" w:rsidRDefault="00CF0AB1" w:rsidP="00B57479">
      <w:pPr>
        <w:rPr>
          <w:rFonts w:ascii="Trebuchet MS" w:hAnsi="Trebuchet MS"/>
          <w:b/>
          <w:sz w:val="20"/>
          <w:szCs w:val="20"/>
        </w:rPr>
      </w:pPr>
    </w:p>
    <w:p w:rsidR="00CF0AB1" w:rsidRPr="00725385" w:rsidRDefault="00CF0AB1" w:rsidP="00CF0AB1">
      <w:pPr>
        <w:jc w:val="center"/>
        <w:rPr>
          <w:rFonts w:ascii="Trebuchet MS" w:hAnsi="Trebuchet MS"/>
          <w:b/>
          <w:sz w:val="20"/>
          <w:szCs w:val="20"/>
        </w:rPr>
      </w:pPr>
      <w:r w:rsidRPr="00725385">
        <w:rPr>
          <w:rFonts w:ascii="Trebuchet MS" w:hAnsi="Trebuchet MS"/>
          <w:b/>
          <w:sz w:val="20"/>
          <w:szCs w:val="20"/>
        </w:rPr>
        <w:t>§13 OPIS SPOSOBU PRZYGOTOWANIA I SKŁADANIA OFERTY od strony formalnej</w:t>
      </w:r>
    </w:p>
    <w:p w:rsidR="00CF0AB1" w:rsidRPr="00725385" w:rsidRDefault="00CF0AB1" w:rsidP="00CF0AB1">
      <w:pPr>
        <w:jc w:val="center"/>
        <w:rPr>
          <w:rFonts w:ascii="Trebuchet MS" w:hAnsi="Trebuchet MS"/>
          <w:b/>
          <w:sz w:val="20"/>
          <w:szCs w:val="20"/>
        </w:rPr>
      </w:pPr>
    </w:p>
    <w:p w:rsidR="00CF0AB1" w:rsidRPr="00725385" w:rsidRDefault="00CF0AB1" w:rsidP="00CF0AB1">
      <w:pPr>
        <w:numPr>
          <w:ilvl w:val="0"/>
          <w:numId w:val="51"/>
        </w:numPr>
        <w:suppressAutoHyphens/>
        <w:jc w:val="both"/>
        <w:rPr>
          <w:rFonts w:ascii="Trebuchet MS" w:hAnsi="Trebuchet MS"/>
          <w:sz w:val="20"/>
          <w:szCs w:val="20"/>
        </w:rPr>
      </w:pPr>
      <w:r w:rsidRPr="00725385">
        <w:rPr>
          <w:rFonts w:ascii="Trebuchet MS" w:hAnsi="Trebuchet MS"/>
          <w:sz w:val="20"/>
          <w:szCs w:val="20"/>
        </w:rPr>
        <w:t>Każdy Wykonawca może złożyć tylko jedną ofertę.</w:t>
      </w:r>
    </w:p>
    <w:p w:rsidR="00CF0AB1" w:rsidRPr="00725385" w:rsidRDefault="00CF0AB1" w:rsidP="00CF0AB1">
      <w:pPr>
        <w:numPr>
          <w:ilvl w:val="0"/>
          <w:numId w:val="51"/>
        </w:numPr>
        <w:suppressAutoHyphens/>
        <w:jc w:val="both"/>
        <w:rPr>
          <w:rFonts w:ascii="Trebuchet MS" w:hAnsi="Trebuchet MS"/>
          <w:sz w:val="20"/>
          <w:szCs w:val="20"/>
        </w:rPr>
      </w:pPr>
      <w:r w:rsidRPr="00725385">
        <w:rPr>
          <w:rFonts w:ascii="Trebuchet MS" w:hAnsi="Trebuchet MS"/>
          <w:sz w:val="20"/>
          <w:szCs w:val="20"/>
        </w:rPr>
        <w:t xml:space="preserve">Oferta (formularz ofertowy wraz z wymaganymi dokumentami) musi być przygotowana w języku polskim, złożona w formie </w:t>
      </w:r>
      <w:r w:rsidRPr="00725385">
        <w:rPr>
          <w:rFonts w:ascii="Trebuchet MS" w:hAnsi="Trebuchet MS"/>
          <w:b/>
          <w:sz w:val="20"/>
          <w:szCs w:val="20"/>
        </w:rPr>
        <w:t xml:space="preserve">elektronicznej poprzez platformę zakupową Open Nexus pod adresem: </w:t>
      </w:r>
      <w:hyperlink r:id="rId13" w:history="1">
        <w:r w:rsidRPr="00725385">
          <w:rPr>
            <w:rStyle w:val="Hipercze"/>
            <w:rFonts w:ascii="Trebuchet MS" w:hAnsi="Trebuchet MS"/>
            <w:b/>
            <w:color w:val="auto"/>
            <w:sz w:val="20"/>
            <w:szCs w:val="20"/>
          </w:rPr>
          <w:t>https://platformazakupowa.pl/pn/pwik</w:t>
        </w:r>
      </w:hyperlink>
      <w:r w:rsidRPr="00725385">
        <w:rPr>
          <w:rStyle w:val="Hipercze"/>
          <w:rFonts w:ascii="Trebuchet MS" w:hAnsi="Trebuchet MS"/>
          <w:b/>
          <w:color w:val="auto"/>
          <w:sz w:val="20"/>
          <w:szCs w:val="20"/>
        </w:rPr>
        <w:t xml:space="preserve"> </w:t>
      </w:r>
      <w:r w:rsidRPr="00725385">
        <w:rPr>
          <w:rFonts w:ascii="Trebuchet MS" w:hAnsi="Trebuchet MS"/>
          <w:sz w:val="20"/>
          <w:szCs w:val="20"/>
        </w:rPr>
        <w:t xml:space="preserve">w wierszu oznaczonym tytułem oraz znakiem sprawy niniejszego postępowania </w:t>
      </w:r>
    </w:p>
    <w:p w:rsidR="00CF0AB1" w:rsidRPr="00725385" w:rsidRDefault="00CF0AB1" w:rsidP="00CF0AB1">
      <w:pPr>
        <w:numPr>
          <w:ilvl w:val="0"/>
          <w:numId w:val="51"/>
        </w:numPr>
        <w:suppressAutoHyphens/>
        <w:jc w:val="both"/>
        <w:rPr>
          <w:rFonts w:ascii="Trebuchet MS" w:hAnsi="Trebuchet MS"/>
          <w:sz w:val="20"/>
          <w:szCs w:val="20"/>
        </w:rPr>
      </w:pPr>
      <w:r w:rsidRPr="00725385">
        <w:rPr>
          <w:rFonts w:ascii="Trebuchet MS" w:hAnsi="Trebuchet MS"/>
          <w:b/>
          <w:sz w:val="20"/>
          <w:szCs w:val="20"/>
        </w:rPr>
        <w:t>Wykonawca może złożyć ofertę.:</w:t>
      </w:r>
    </w:p>
    <w:p w:rsidR="00CF0AB1" w:rsidRPr="00725385" w:rsidRDefault="00CF0AB1" w:rsidP="00CF0AB1">
      <w:pPr>
        <w:numPr>
          <w:ilvl w:val="1"/>
          <w:numId w:val="51"/>
        </w:numPr>
        <w:suppressAutoHyphens/>
        <w:jc w:val="both"/>
        <w:rPr>
          <w:rFonts w:ascii="Trebuchet MS" w:hAnsi="Trebuchet MS"/>
          <w:sz w:val="20"/>
          <w:szCs w:val="20"/>
        </w:rPr>
      </w:pPr>
      <w:r w:rsidRPr="00725385">
        <w:rPr>
          <w:rFonts w:ascii="Trebuchet MS" w:hAnsi="Trebuchet MS"/>
          <w:b/>
          <w:sz w:val="20"/>
          <w:szCs w:val="20"/>
        </w:rPr>
        <w:t>jako skan podpisanej wersji papierowej (w formacie PDF) lub</w:t>
      </w:r>
    </w:p>
    <w:p w:rsidR="00CF0AB1" w:rsidRPr="00725385" w:rsidRDefault="00CF0AB1" w:rsidP="00CF0AB1">
      <w:pPr>
        <w:numPr>
          <w:ilvl w:val="1"/>
          <w:numId w:val="51"/>
        </w:numPr>
        <w:suppressAutoHyphens/>
        <w:jc w:val="both"/>
        <w:rPr>
          <w:rFonts w:ascii="Trebuchet MS" w:hAnsi="Trebuchet MS"/>
          <w:sz w:val="20"/>
          <w:szCs w:val="20"/>
        </w:rPr>
      </w:pPr>
      <w:r w:rsidRPr="00725385">
        <w:rPr>
          <w:rFonts w:ascii="Trebuchet MS" w:hAnsi="Trebuchet MS"/>
          <w:b/>
          <w:sz w:val="20"/>
          <w:szCs w:val="20"/>
        </w:rPr>
        <w:t xml:space="preserve">załączyć dokumenty sporządzone elektronicznie i opatrzone kwalifikowanym podpisem elektronicznym lub podpisem zaufanym. </w:t>
      </w:r>
    </w:p>
    <w:p w:rsidR="00CF0AB1" w:rsidRPr="00725385" w:rsidRDefault="00CF0AB1" w:rsidP="00CF0AB1">
      <w:pPr>
        <w:numPr>
          <w:ilvl w:val="0"/>
          <w:numId w:val="51"/>
        </w:numPr>
        <w:suppressAutoHyphens/>
        <w:jc w:val="both"/>
        <w:rPr>
          <w:rFonts w:ascii="Trebuchet MS" w:hAnsi="Trebuchet MS"/>
          <w:sz w:val="20"/>
          <w:szCs w:val="20"/>
        </w:rPr>
      </w:pPr>
      <w:r w:rsidRPr="00725385">
        <w:rPr>
          <w:rFonts w:ascii="Trebuchet MS" w:hAnsi="Trebuchet MS"/>
          <w:sz w:val="20"/>
          <w:szCs w:val="20"/>
        </w:rPr>
        <w:t>Formularz ofertowy wraz ze wszystkimi załącznikami stanowiącymi oświadczenia Wykonawcy, muszą być podpisane przez osobę upoważnioną do reprezentowania Wykonawcy (zgodnie ze sposobem reprezentacji wskazanym w Krajowym Rejestrze Sądowym, Centralnej Ewidencji i Informacji o Działalności Gospodarczej, bądź wynikającą z innego dokumentu),</w:t>
      </w:r>
    </w:p>
    <w:p w:rsidR="00CF0AB1" w:rsidRPr="00725385" w:rsidRDefault="00CF0AB1" w:rsidP="00CF0AB1">
      <w:pPr>
        <w:numPr>
          <w:ilvl w:val="0"/>
          <w:numId w:val="51"/>
        </w:numPr>
        <w:suppressAutoHyphens/>
        <w:jc w:val="both"/>
        <w:rPr>
          <w:rFonts w:ascii="Trebuchet MS" w:hAnsi="Trebuchet MS"/>
          <w:sz w:val="20"/>
          <w:szCs w:val="20"/>
        </w:rPr>
      </w:pPr>
      <w:r w:rsidRPr="00725385">
        <w:rPr>
          <w:rFonts w:ascii="Trebuchet MS" w:hAnsi="Trebuchet MS"/>
          <w:sz w:val="20"/>
          <w:szCs w:val="20"/>
        </w:rPr>
        <w:t>Każda poprawka w ofercie musi być parafowana przez osobę upoważnioną do podpisania oferty,</w:t>
      </w:r>
    </w:p>
    <w:p w:rsidR="00CF0AB1" w:rsidRPr="00725385" w:rsidRDefault="00CF0AB1" w:rsidP="00CF0AB1">
      <w:pPr>
        <w:numPr>
          <w:ilvl w:val="0"/>
          <w:numId w:val="51"/>
        </w:numPr>
        <w:suppressAutoHyphens/>
        <w:jc w:val="both"/>
        <w:rPr>
          <w:rFonts w:ascii="Trebuchet MS" w:hAnsi="Trebuchet MS"/>
          <w:sz w:val="20"/>
          <w:szCs w:val="20"/>
        </w:rPr>
      </w:pPr>
      <w:r w:rsidRPr="00725385">
        <w:rPr>
          <w:rFonts w:ascii="Trebuchet MS" w:hAnsi="Trebuchet MS"/>
          <w:sz w:val="20"/>
          <w:szCs w:val="20"/>
        </w:rPr>
        <w:t>Oferta powinna zawierać wszystkie dokumenty, informacje i oświadczenia wymagane w §6 Specyfikacji,</w:t>
      </w:r>
    </w:p>
    <w:p w:rsidR="00CF0AB1" w:rsidRPr="00725385" w:rsidRDefault="00CF0AB1" w:rsidP="00CF0AB1">
      <w:pPr>
        <w:numPr>
          <w:ilvl w:val="0"/>
          <w:numId w:val="51"/>
        </w:numPr>
        <w:suppressAutoHyphens/>
        <w:jc w:val="both"/>
        <w:rPr>
          <w:rFonts w:ascii="Trebuchet MS" w:hAnsi="Trebuchet MS"/>
          <w:sz w:val="20"/>
          <w:szCs w:val="20"/>
        </w:rPr>
      </w:pPr>
      <w:r w:rsidRPr="00725385">
        <w:rPr>
          <w:rFonts w:ascii="Trebuchet MS" w:hAnsi="Trebuchet MS"/>
          <w:sz w:val="20"/>
          <w:szCs w:val="20"/>
        </w:rPr>
        <w:t>Oferta powinna zostać sporządzona zgodnie z postanowieniami niniejszej Specyfikacji.</w:t>
      </w:r>
    </w:p>
    <w:p w:rsidR="00CF0AB1" w:rsidRPr="00725385" w:rsidRDefault="00CF0AB1" w:rsidP="00CF0AB1">
      <w:pPr>
        <w:rPr>
          <w:rFonts w:ascii="Trebuchet MS" w:hAnsi="Trebuchet MS"/>
          <w:b/>
          <w:sz w:val="20"/>
          <w:szCs w:val="20"/>
        </w:rPr>
      </w:pPr>
    </w:p>
    <w:p w:rsidR="00CF0AB1" w:rsidRPr="00725385" w:rsidRDefault="00CF0AB1" w:rsidP="00CF0AB1">
      <w:pPr>
        <w:jc w:val="both"/>
        <w:rPr>
          <w:rFonts w:ascii="Trebuchet MS" w:hAnsi="Trebuchet MS"/>
          <w:sz w:val="20"/>
          <w:szCs w:val="20"/>
        </w:rPr>
      </w:pPr>
      <w:r w:rsidRPr="00725385">
        <w:rPr>
          <w:rFonts w:ascii="Trebuchet MS" w:hAnsi="Trebuchet MS"/>
          <w:sz w:val="20"/>
          <w:szCs w:val="20"/>
          <w:shd w:val="clear" w:color="auto" w:fill="FFFFFF"/>
        </w:rPr>
        <w:t>Ewentualne pytania związane z obsługą platformy należy kierować do  Centrum Wsparcia Klienta platformy zakupowej Open Nexus czynnym od poniedziałku do piątku w dni robocze, w godzinach od 8:00 do 17:00,</w:t>
      </w:r>
    </w:p>
    <w:p w:rsidR="00CF0AB1" w:rsidRPr="00725385" w:rsidRDefault="00CF0AB1" w:rsidP="00CF0AB1">
      <w:pPr>
        <w:suppressAutoHyphens/>
        <w:jc w:val="both"/>
        <w:rPr>
          <w:rFonts w:ascii="Trebuchet MS" w:hAnsi="Trebuchet MS"/>
          <w:sz w:val="20"/>
          <w:szCs w:val="20"/>
        </w:rPr>
      </w:pPr>
      <w:r w:rsidRPr="00725385">
        <w:rPr>
          <w:rFonts w:ascii="Trebuchet MS" w:hAnsi="Trebuchet MS"/>
          <w:sz w:val="20"/>
          <w:szCs w:val="20"/>
        </w:rPr>
        <w:t>tel. 22 101 02 02, e-mail: cwk@platformazakupowa.pl</w:t>
      </w:r>
    </w:p>
    <w:p w:rsidR="00CF0AB1" w:rsidRPr="00725385" w:rsidRDefault="00CF0AB1" w:rsidP="00CF0AB1">
      <w:pPr>
        <w:rPr>
          <w:rFonts w:ascii="Trebuchet MS" w:hAnsi="Trebuchet MS"/>
          <w:b/>
          <w:sz w:val="20"/>
          <w:szCs w:val="20"/>
        </w:rPr>
      </w:pPr>
    </w:p>
    <w:p w:rsidR="00CF0AB1" w:rsidRPr="00725385" w:rsidRDefault="00CF0AB1" w:rsidP="00CF0AB1">
      <w:pPr>
        <w:jc w:val="center"/>
        <w:rPr>
          <w:rFonts w:ascii="Trebuchet MS" w:hAnsi="Trebuchet MS"/>
          <w:b/>
          <w:sz w:val="20"/>
          <w:szCs w:val="20"/>
        </w:rPr>
      </w:pPr>
      <w:r w:rsidRPr="00725385">
        <w:rPr>
          <w:rFonts w:ascii="Trebuchet MS" w:hAnsi="Trebuchet MS"/>
          <w:b/>
          <w:sz w:val="20"/>
          <w:szCs w:val="20"/>
        </w:rPr>
        <w:t>§ 14 KOMUNIKACJA POMIĘDZY ZAMAWIAJĄCYM I WYKONAWCĄ / ZADAWANIE PYTAŃ</w:t>
      </w:r>
    </w:p>
    <w:p w:rsidR="00CF0AB1" w:rsidRPr="00725385" w:rsidRDefault="00CF0AB1" w:rsidP="00CF0AB1">
      <w:pPr>
        <w:rPr>
          <w:rFonts w:ascii="Trebuchet MS" w:hAnsi="Trebuchet MS"/>
          <w:b/>
          <w:sz w:val="20"/>
          <w:szCs w:val="20"/>
        </w:rPr>
      </w:pPr>
    </w:p>
    <w:p w:rsidR="00CF0AB1" w:rsidRPr="00725385" w:rsidRDefault="00CF0AB1" w:rsidP="00CF0AB1">
      <w:pPr>
        <w:numPr>
          <w:ilvl w:val="0"/>
          <w:numId w:val="33"/>
        </w:numPr>
        <w:tabs>
          <w:tab w:val="left" w:pos="993"/>
        </w:tabs>
        <w:suppressAutoHyphens/>
        <w:ind w:right="28"/>
        <w:jc w:val="both"/>
        <w:rPr>
          <w:rFonts w:ascii="Trebuchet MS" w:hAnsi="Trebuchet MS"/>
          <w:b/>
          <w:sz w:val="20"/>
          <w:szCs w:val="20"/>
        </w:rPr>
      </w:pPr>
      <w:r w:rsidRPr="00725385">
        <w:rPr>
          <w:rFonts w:ascii="Trebuchet MS" w:hAnsi="Trebuchet MS"/>
          <w:b/>
          <w:sz w:val="20"/>
          <w:szCs w:val="20"/>
        </w:rPr>
        <w:t xml:space="preserve">Komunikacja pomiędzy Zamawiającym i Wykonawcą odbywać się będzie drogą elektroniczną, </w:t>
      </w:r>
      <w:r w:rsidRPr="00725385">
        <w:rPr>
          <w:rFonts w:ascii="Trebuchet MS" w:hAnsi="Trebuchet MS"/>
          <w:b/>
          <w:sz w:val="20"/>
          <w:szCs w:val="20"/>
        </w:rPr>
        <w:br/>
        <w:t xml:space="preserve">za pośrednictwem platformy </w:t>
      </w:r>
      <w:hyperlink r:id="rId14"/>
      <w:r w:rsidRPr="00725385">
        <w:rPr>
          <w:rStyle w:val="czeinternetowe"/>
          <w:rFonts w:ascii="Trebuchet MS" w:hAnsi="Trebuchet MS"/>
          <w:b/>
          <w:color w:val="auto"/>
          <w:sz w:val="20"/>
          <w:szCs w:val="20"/>
        </w:rPr>
        <w:t>zakupowej</w:t>
      </w:r>
      <w:r w:rsidRPr="00725385">
        <w:rPr>
          <w:rFonts w:ascii="Trebuchet MS" w:hAnsi="Trebuchet MS"/>
          <w:b/>
          <w:sz w:val="20"/>
          <w:szCs w:val="20"/>
        </w:rPr>
        <w:t xml:space="preserve"> pod adresem: </w:t>
      </w:r>
      <w:hyperlink r:id="rId15">
        <w:r w:rsidRPr="00725385">
          <w:rPr>
            <w:rStyle w:val="czeinternetowe"/>
            <w:rFonts w:ascii="Trebuchet MS" w:hAnsi="Trebuchet MS"/>
            <w:b/>
            <w:color w:val="auto"/>
            <w:sz w:val="20"/>
            <w:szCs w:val="20"/>
          </w:rPr>
          <w:t>https://platformazakupowa.pl/pn/pwik</w:t>
        </w:r>
      </w:hyperlink>
      <w:r w:rsidRPr="00725385">
        <w:rPr>
          <w:rFonts w:ascii="Trebuchet MS" w:hAnsi="Trebuchet MS"/>
          <w:b/>
          <w:sz w:val="20"/>
          <w:szCs w:val="20"/>
        </w:rPr>
        <w:t xml:space="preserve"> </w:t>
      </w:r>
      <w:r w:rsidRPr="00725385">
        <w:rPr>
          <w:rFonts w:ascii="Trebuchet MS" w:hAnsi="Trebuchet MS"/>
          <w:b/>
          <w:sz w:val="20"/>
          <w:szCs w:val="20"/>
        </w:rPr>
        <w:br/>
        <w:t>na stronie dotyczącej odpowiedniego postępowania.</w:t>
      </w:r>
    </w:p>
    <w:p w:rsidR="00CF0AB1" w:rsidRPr="00725385" w:rsidRDefault="00CF0AB1" w:rsidP="00CF0AB1">
      <w:pPr>
        <w:numPr>
          <w:ilvl w:val="0"/>
          <w:numId w:val="33"/>
        </w:numPr>
        <w:tabs>
          <w:tab w:val="left" w:pos="993"/>
        </w:tabs>
        <w:suppressAutoHyphens/>
        <w:ind w:right="28"/>
        <w:jc w:val="both"/>
        <w:rPr>
          <w:rFonts w:ascii="Trebuchet MS" w:hAnsi="Trebuchet MS"/>
          <w:b/>
          <w:sz w:val="20"/>
          <w:szCs w:val="20"/>
        </w:rPr>
      </w:pPr>
      <w:r w:rsidRPr="00725385">
        <w:rPr>
          <w:rFonts w:ascii="Trebuchet MS" w:hAnsi="Trebuchet MS"/>
          <w:sz w:val="20"/>
          <w:szCs w:val="20"/>
        </w:rPr>
        <w:t xml:space="preserve">Wykonawca może zwrócić się do Zamawiającego o wyjaśnienie treści niniejszej Specyfikacji. Zamawiający jest obowiązany niezwłocznie udzielić wyjaśnień, </w:t>
      </w:r>
      <w:r w:rsidRPr="00725385">
        <w:rPr>
          <w:rFonts w:ascii="Trebuchet MS" w:hAnsi="Trebuchet MS"/>
          <w:b/>
          <w:sz w:val="20"/>
          <w:szCs w:val="20"/>
        </w:rPr>
        <w:t xml:space="preserve">pod warunkiem że wniosek </w:t>
      </w:r>
      <w:r w:rsidRPr="00725385">
        <w:rPr>
          <w:rFonts w:ascii="Trebuchet MS" w:hAnsi="Trebuchet MS"/>
          <w:b/>
          <w:sz w:val="20"/>
          <w:szCs w:val="20"/>
        </w:rPr>
        <w:br/>
        <w:t xml:space="preserve">o wyjaśnienie treści Specyfikacji wpłynął do Zamawiającego nie później niż do końca dnia, </w:t>
      </w:r>
      <w:r w:rsidRPr="00725385">
        <w:rPr>
          <w:rFonts w:ascii="Trebuchet MS" w:hAnsi="Trebuchet MS"/>
          <w:b/>
          <w:sz w:val="20"/>
          <w:szCs w:val="20"/>
        </w:rPr>
        <w:br/>
        <w:t>w którym upływa połowa wyznaczonego terminu składania ofert.</w:t>
      </w:r>
    </w:p>
    <w:p w:rsidR="00CF0AB1" w:rsidRPr="00725385" w:rsidRDefault="00CF0AB1" w:rsidP="00CF0AB1">
      <w:pPr>
        <w:tabs>
          <w:tab w:val="left" w:pos="993"/>
        </w:tabs>
        <w:suppressAutoHyphens/>
        <w:ind w:left="360" w:right="28"/>
        <w:jc w:val="both"/>
        <w:rPr>
          <w:rFonts w:ascii="Trebuchet MS" w:hAnsi="Trebuchet MS"/>
          <w:b/>
          <w:sz w:val="20"/>
          <w:szCs w:val="20"/>
        </w:rPr>
      </w:pPr>
    </w:p>
    <w:p w:rsidR="00CF0AB1" w:rsidRPr="00725385" w:rsidRDefault="00CF0AB1" w:rsidP="00CF0AB1">
      <w:pPr>
        <w:numPr>
          <w:ilvl w:val="0"/>
          <w:numId w:val="33"/>
        </w:numPr>
        <w:tabs>
          <w:tab w:val="left" w:pos="993"/>
        </w:tabs>
        <w:suppressAutoHyphens/>
        <w:ind w:right="28"/>
        <w:jc w:val="both"/>
        <w:rPr>
          <w:rFonts w:ascii="Trebuchet MS" w:hAnsi="Trebuchet MS"/>
          <w:b/>
          <w:sz w:val="20"/>
          <w:szCs w:val="20"/>
        </w:rPr>
      </w:pPr>
      <w:r w:rsidRPr="00725385">
        <w:rPr>
          <w:rFonts w:ascii="Trebuchet MS" w:hAnsi="Trebuchet MS"/>
          <w:b/>
          <w:sz w:val="20"/>
          <w:szCs w:val="20"/>
        </w:rPr>
        <w:t xml:space="preserve">Pytania należy zadawać za pośrednictwem platformy </w:t>
      </w:r>
      <w:hyperlink r:id="rId16"/>
      <w:r w:rsidRPr="00725385">
        <w:rPr>
          <w:rStyle w:val="czeinternetowe"/>
          <w:rFonts w:ascii="Trebuchet MS" w:hAnsi="Trebuchet MS"/>
          <w:b/>
          <w:color w:val="auto"/>
          <w:sz w:val="20"/>
          <w:szCs w:val="20"/>
        </w:rPr>
        <w:t>zakupowej</w:t>
      </w:r>
      <w:r w:rsidRPr="00725385">
        <w:rPr>
          <w:rFonts w:ascii="Trebuchet MS" w:hAnsi="Trebuchet MS"/>
          <w:sz w:val="20"/>
          <w:szCs w:val="20"/>
        </w:rPr>
        <w:t xml:space="preserve"> </w:t>
      </w:r>
      <w:r w:rsidRPr="00725385">
        <w:rPr>
          <w:rFonts w:ascii="Trebuchet MS" w:hAnsi="Trebuchet MS"/>
          <w:b/>
          <w:sz w:val="20"/>
          <w:szCs w:val="20"/>
        </w:rPr>
        <w:t xml:space="preserve">pod adresem: </w:t>
      </w:r>
      <w:hyperlink r:id="rId17">
        <w:r w:rsidRPr="00725385">
          <w:rPr>
            <w:rStyle w:val="czeinternetowe"/>
            <w:rFonts w:ascii="Trebuchet MS" w:hAnsi="Trebuchet MS"/>
            <w:b/>
            <w:color w:val="auto"/>
            <w:sz w:val="20"/>
            <w:szCs w:val="20"/>
          </w:rPr>
          <w:t>https://platformazakupowa.pl/pn/pwik</w:t>
        </w:r>
      </w:hyperlink>
      <w:r w:rsidRPr="00725385">
        <w:rPr>
          <w:rFonts w:ascii="Trebuchet MS" w:hAnsi="Trebuchet MS"/>
          <w:sz w:val="20"/>
          <w:szCs w:val="20"/>
        </w:rPr>
        <w:t xml:space="preserve"> na stronie dotyczącej odpowiedniego postępowania, </w:t>
      </w:r>
      <w:r w:rsidRPr="00725385">
        <w:rPr>
          <w:rFonts w:ascii="Trebuchet MS" w:hAnsi="Trebuchet MS"/>
          <w:sz w:val="20"/>
          <w:szCs w:val="20"/>
          <w:shd w:val="clear" w:color="auto" w:fill="FFFFFF"/>
        </w:rPr>
        <w:t>poprzez formularz "</w:t>
      </w:r>
      <w:r w:rsidRPr="00725385">
        <w:rPr>
          <w:rFonts w:ascii="Trebuchet MS" w:hAnsi="Trebuchet MS"/>
          <w:b/>
          <w:sz w:val="20"/>
          <w:szCs w:val="20"/>
          <w:shd w:val="clear" w:color="auto" w:fill="FFFFFF"/>
        </w:rPr>
        <w:t xml:space="preserve">Wyślij wiadomość do zamawiającego". </w:t>
      </w:r>
      <w:r w:rsidRPr="00725385">
        <w:rPr>
          <w:rFonts w:ascii="Trebuchet MS" w:hAnsi="Trebuchet MS"/>
          <w:sz w:val="20"/>
          <w:szCs w:val="20"/>
        </w:rPr>
        <w:t xml:space="preserve">Zamawiający treść zapytań wraz z wyjaśnieniami umieści na stronie z ogłoszeniem o przetargu w </w:t>
      </w:r>
      <w:r w:rsidRPr="00725385">
        <w:rPr>
          <w:rFonts w:ascii="Trebuchet MS" w:hAnsi="Trebuchet MS"/>
          <w:b/>
          <w:sz w:val="20"/>
          <w:szCs w:val="20"/>
        </w:rPr>
        <w:t>sekcji „Komunikaty”.</w:t>
      </w:r>
      <w:r w:rsidRPr="00725385">
        <w:rPr>
          <w:rFonts w:ascii="Trebuchet MS" w:hAnsi="Trebuchet MS"/>
          <w:sz w:val="20"/>
          <w:szCs w:val="20"/>
        </w:rPr>
        <w:t xml:space="preserve"> Udzielając wyjaśnień Zamawiający nie ujawni źródła zapytania.</w:t>
      </w:r>
    </w:p>
    <w:p w:rsidR="00CF0AB1" w:rsidRPr="00725385" w:rsidRDefault="00CF0AB1" w:rsidP="00CF0AB1">
      <w:pPr>
        <w:tabs>
          <w:tab w:val="left" w:pos="993"/>
        </w:tabs>
        <w:suppressAutoHyphens/>
        <w:ind w:right="28"/>
        <w:jc w:val="both"/>
        <w:rPr>
          <w:rFonts w:ascii="Trebuchet MS" w:hAnsi="Trebuchet MS"/>
          <w:b/>
          <w:sz w:val="20"/>
          <w:szCs w:val="20"/>
        </w:rPr>
      </w:pPr>
    </w:p>
    <w:p w:rsidR="00CF0AB1" w:rsidRPr="00725385" w:rsidRDefault="00CF0AB1" w:rsidP="00CF0AB1">
      <w:pPr>
        <w:numPr>
          <w:ilvl w:val="0"/>
          <w:numId w:val="33"/>
        </w:numPr>
        <w:tabs>
          <w:tab w:val="left" w:pos="993"/>
        </w:tabs>
        <w:suppressAutoHyphens/>
        <w:ind w:right="28"/>
        <w:jc w:val="both"/>
        <w:rPr>
          <w:rFonts w:ascii="Trebuchet MS" w:hAnsi="Trebuchet MS"/>
          <w:b/>
          <w:sz w:val="20"/>
          <w:szCs w:val="20"/>
        </w:rPr>
      </w:pPr>
      <w:r w:rsidRPr="00725385">
        <w:rPr>
          <w:rFonts w:ascii="Trebuchet MS" w:hAnsi="Trebuchet MS"/>
          <w:sz w:val="20"/>
          <w:szCs w:val="20"/>
        </w:rPr>
        <w:lastRenderedPageBreak/>
        <w:t xml:space="preserve">W uzasadnionych przypadkach Zamawiający może przedłużyć termin składania ofert, powiadamiając </w:t>
      </w:r>
      <w:r w:rsidRPr="00725385">
        <w:rPr>
          <w:rFonts w:ascii="Trebuchet MS" w:hAnsi="Trebuchet MS"/>
          <w:sz w:val="20"/>
          <w:szCs w:val="20"/>
        </w:rPr>
        <w:br/>
        <w:t>o tym niezwłocznie wszystkich Wykonawców. Jeśli taka sytuacja będzie miała miejsce, to wszystkie prawa i obowiązki Zamawiającego i Wykonawców odnoszące się do terminu pierwotnego będą odnosiły się do terminu zmienionego.</w:t>
      </w:r>
    </w:p>
    <w:p w:rsidR="00CF0AB1" w:rsidRPr="00725385" w:rsidRDefault="00CF0AB1" w:rsidP="00CF0AB1">
      <w:pPr>
        <w:tabs>
          <w:tab w:val="left" w:pos="993"/>
        </w:tabs>
        <w:ind w:right="28"/>
        <w:jc w:val="both"/>
        <w:rPr>
          <w:rFonts w:ascii="Trebuchet MS" w:hAnsi="Trebuchet MS"/>
          <w:sz w:val="20"/>
          <w:szCs w:val="20"/>
        </w:rPr>
      </w:pPr>
    </w:p>
    <w:p w:rsidR="00CF0AB1" w:rsidRPr="00725385" w:rsidRDefault="00CF0AB1" w:rsidP="00CF0AB1">
      <w:pPr>
        <w:jc w:val="center"/>
        <w:rPr>
          <w:rFonts w:ascii="Trebuchet MS" w:hAnsi="Trebuchet MS"/>
          <w:b/>
          <w:sz w:val="20"/>
          <w:szCs w:val="20"/>
        </w:rPr>
      </w:pPr>
      <w:r w:rsidRPr="00725385">
        <w:rPr>
          <w:rFonts w:ascii="Trebuchet MS" w:hAnsi="Trebuchet MS"/>
          <w:b/>
          <w:sz w:val="20"/>
          <w:szCs w:val="20"/>
        </w:rPr>
        <w:t>§ 15 JAWNOŚĆ OFERTY / TAJEMNICA PRZEDSIĘBIORSTWA</w:t>
      </w:r>
    </w:p>
    <w:p w:rsidR="00CF0AB1" w:rsidRPr="00725385" w:rsidRDefault="00CF0AB1" w:rsidP="00CF0AB1">
      <w:pPr>
        <w:tabs>
          <w:tab w:val="left" w:pos="993"/>
        </w:tabs>
        <w:ind w:right="28"/>
        <w:jc w:val="both"/>
        <w:rPr>
          <w:rFonts w:ascii="Trebuchet MS" w:hAnsi="Trebuchet MS"/>
          <w:b/>
          <w:sz w:val="20"/>
          <w:szCs w:val="20"/>
        </w:rPr>
      </w:pPr>
    </w:p>
    <w:p w:rsidR="00CF0AB1" w:rsidRPr="00725385" w:rsidRDefault="00CF0AB1" w:rsidP="00CF0AB1">
      <w:pPr>
        <w:numPr>
          <w:ilvl w:val="0"/>
          <w:numId w:val="53"/>
        </w:numPr>
        <w:tabs>
          <w:tab w:val="left" w:pos="993"/>
        </w:tabs>
        <w:suppressAutoHyphens/>
        <w:ind w:right="28"/>
        <w:jc w:val="both"/>
        <w:rPr>
          <w:rFonts w:ascii="Trebuchet MS" w:hAnsi="Trebuchet MS"/>
          <w:b/>
          <w:sz w:val="20"/>
          <w:szCs w:val="20"/>
        </w:rPr>
      </w:pPr>
      <w:r w:rsidRPr="00725385">
        <w:rPr>
          <w:rFonts w:ascii="Trebuchet MS" w:hAnsi="Trebuchet MS"/>
          <w:sz w:val="20"/>
          <w:szCs w:val="20"/>
        </w:rPr>
        <w:t xml:space="preserve">Złożona oferta wraz z załącznikami będzie jawna, za wyjątkiem informacji stanowiących tajemnicę przedsiębiorstwa w rozumieniu przepisu art. 11 ust. 2 z 16 kwietnia 1993r. o zwalczaniu nieuczciwej konkurencji, co do których Wykonawca składając ofertę </w:t>
      </w:r>
      <w:r w:rsidRPr="00725385">
        <w:rPr>
          <w:rFonts w:ascii="Trebuchet MS" w:hAnsi="Trebuchet MS"/>
          <w:b/>
          <w:bCs/>
          <w:sz w:val="20"/>
          <w:szCs w:val="20"/>
          <w:u w:val="single"/>
        </w:rPr>
        <w:t>zastrzegł oraz wykazał</w:t>
      </w:r>
      <w:r w:rsidRPr="00725385">
        <w:rPr>
          <w:rFonts w:ascii="Trebuchet MS" w:hAnsi="Trebuchet MS"/>
          <w:sz w:val="20"/>
          <w:szCs w:val="20"/>
        </w:rPr>
        <w:t xml:space="preserve">, iż zastrzeżone informacje stanowią tajemnicę przedsiębiorstwa. Wykonawca nie może w szczególności zastrzec następujących informacji: nazwy (firmy), ceny, terminu wykonania zamówienia, okresu gwarancji </w:t>
      </w:r>
      <w:r w:rsidRPr="00725385">
        <w:rPr>
          <w:rFonts w:ascii="Trebuchet MS" w:hAnsi="Trebuchet MS"/>
          <w:sz w:val="20"/>
          <w:szCs w:val="20"/>
        </w:rPr>
        <w:br/>
        <w:t>i warunków płatności zawartych w ofertach.</w:t>
      </w:r>
    </w:p>
    <w:p w:rsidR="00CF0AB1" w:rsidRPr="00725385" w:rsidRDefault="00CF0AB1" w:rsidP="00CF0AB1">
      <w:pPr>
        <w:numPr>
          <w:ilvl w:val="0"/>
          <w:numId w:val="53"/>
        </w:numPr>
        <w:tabs>
          <w:tab w:val="left" w:pos="993"/>
        </w:tabs>
        <w:suppressAutoHyphens/>
        <w:ind w:right="28"/>
        <w:jc w:val="both"/>
        <w:rPr>
          <w:rFonts w:ascii="Trebuchet MS" w:hAnsi="Trebuchet MS"/>
          <w:b/>
          <w:sz w:val="20"/>
          <w:szCs w:val="20"/>
        </w:rPr>
      </w:pPr>
      <w:r w:rsidRPr="00725385">
        <w:rPr>
          <w:rFonts w:ascii="Trebuchet MS" w:hAnsi="Trebuchet MS"/>
          <w:sz w:val="20"/>
          <w:szCs w:val="20"/>
        </w:rPr>
        <w:t>W przypadku gdy Wykonawca nie wykaże, że zastrzeżone informacje stanowią tajemnicę przedsiębiorstwa Zamawiający uzna zastrzeżenie tajemnicy za bezskuteczne, o czym poinformuje Wykonawcę.</w:t>
      </w:r>
    </w:p>
    <w:p w:rsidR="00CF0AB1" w:rsidRPr="00725385" w:rsidRDefault="00CF0AB1" w:rsidP="00CF0AB1">
      <w:pPr>
        <w:numPr>
          <w:ilvl w:val="0"/>
          <w:numId w:val="53"/>
        </w:numPr>
        <w:tabs>
          <w:tab w:val="left" w:pos="993"/>
        </w:tabs>
        <w:suppressAutoHyphens/>
        <w:ind w:right="28"/>
        <w:jc w:val="both"/>
        <w:rPr>
          <w:rFonts w:ascii="Trebuchet MS" w:hAnsi="Trebuchet MS"/>
          <w:b/>
          <w:sz w:val="20"/>
          <w:szCs w:val="20"/>
        </w:rPr>
      </w:pPr>
      <w:r w:rsidRPr="00725385">
        <w:rPr>
          <w:rFonts w:ascii="Trebuchet MS" w:hAnsi="Trebuchet MS"/>
          <w:sz w:val="20"/>
          <w:szCs w:val="20"/>
        </w:rPr>
        <w:t xml:space="preserve">Informacje stanowiące tajemnicę przedsiębiorstwa, powinny być zgrupowane i stanowić oddzielną  </w:t>
      </w:r>
      <w:r w:rsidRPr="00725385">
        <w:rPr>
          <w:rFonts w:ascii="Trebuchet MS" w:hAnsi="Trebuchet MS"/>
          <w:sz w:val="20"/>
          <w:szCs w:val="20"/>
        </w:rPr>
        <w:br/>
        <w:t>część oferty, opisaną w następujący sposób: „</w:t>
      </w:r>
      <w:r w:rsidRPr="00725385">
        <w:rPr>
          <w:rFonts w:ascii="Trebuchet MS" w:hAnsi="Trebuchet MS"/>
          <w:b/>
          <w:sz w:val="20"/>
          <w:szCs w:val="20"/>
        </w:rPr>
        <w:t>tajemnica przedsiębiorstwa – tylko do wglądu przez  Zamawiającego”.</w:t>
      </w:r>
    </w:p>
    <w:p w:rsidR="00CF0AB1" w:rsidRPr="00725385" w:rsidRDefault="00CF0AB1" w:rsidP="00CF0AB1">
      <w:pPr>
        <w:numPr>
          <w:ilvl w:val="0"/>
          <w:numId w:val="53"/>
        </w:numPr>
        <w:tabs>
          <w:tab w:val="left" w:pos="993"/>
        </w:tabs>
        <w:suppressAutoHyphens/>
        <w:ind w:right="28"/>
        <w:jc w:val="both"/>
        <w:rPr>
          <w:rFonts w:ascii="Trebuchet MS" w:hAnsi="Trebuchet MS"/>
          <w:b/>
          <w:sz w:val="20"/>
          <w:szCs w:val="20"/>
        </w:rPr>
      </w:pPr>
      <w:r w:rsidRPr="00725385">
        <w:rPr>
          <w:rFonts w:ascii="Trebuchet MS" w:hAnsi="Trebuchet MS"/>
          <w:sz w:val="20"/>
          <w:szCs w:val="20"/>
        </w:rPr>
        <w:t>Po otwarciu złożonych ofert, Wykonawca, który będzie chciał skorzystać z jawności dokumentacji z postępowania, w tym ofert musi wystąpić w tej sprawie do Zamawiającego ze stosownym wnioskiem.</w:t>
      </w:r>
    </w:p>
    <w:p w:rsidR="002D4DF1" w:rsidRDefault="002D4DF1" w:rsidP="00CF0AB1">
      <w:pPr>
        <w:tabs>
          <w:tab w:val="left" w:pos="426"/>
        </w:tabs>
        <w:jc w:val="center"/>
        <w:rPr>
          <w:rFonts w:ascii="Trebuchet MS" w:hAnsi="Trebuchet MS"/>
          <w:b/>
          <w:sz w:val="20"/>
          <w:szCs w:val="20"/>
        </w:rPr>
      </w:pPr>
    </w:p>
    <w:p w:rsidR="002D4DF1" w:rsidRPr="00725385" w:rsidRDefault="002D4DF1" w:rsidP="00CF0AB1">
      <w:pPr>
        <w:tabs>
          <w:tab w:val="left" w:pos="426"/>
        </w:tabs>
        <w:jc w:val="center"/>
        <w:rPr>
          <w:rFonts w:ascii="Trebuchet MS" w:hAnsi="Trebuchet MS"/>
          <w:b/>
          <w:sz w:val="20"/>
          <w:szCs w:val="20"/>
        </w:rPr>
      </w:pPr>
    </w:p>
    <w:p w:rsidR="00CF0AB1" w:rsidRPr="00725385" w:rsidRDefault="00CF0AB1" w:rsidP="00CF0AB1">
      <w:pPr>
        <w:tabs>
          <w:tab w:val="left" w:pos="426"/>
        </w:tabs>
        <w:jc w:val="center"/>
        <w:rPr>
          <w:rFonts w:ascii="Trebuchet MS" w:hAnsi="Trebuchet MS"/>
          <w:b/>
          <w:sz w:val="20"/>
          <w:szCs w:val="20"/>
        </w:rPr>
      </w:pPr>
      <w:r w:rsidRPr="00725385">
        <w:rPr>
          <w:rFonts w:ascii="Trebuchet MS" w:hAnsi="Trebuchet MS"/>
          <w:b/>
          <w:sz w:val="20"/>
          <w:szCs w:val="20"/>
        </w:rPr>
        <w:t>§16 MIEJSCE I TERMIN OTWARCIA OFERT ORAZ TRYB OCENY OFERT</w:t>
      </w:r>
    </w:p>
    <w:p w:rsidR="00CF0AB1" w:rsidRDefault="00CF0AB1" w:rsidP="00CF0AB1">
      <w:pPr>
        <w:tabs>
          <w:tab w:val="left" w:pos="426"/>
        </w:tabs>
        <w:rPr>
          <w:rFonts w:ascii="Trebuchet MS" w:hAnsi="Trebuchet MS"/>
          <w:b/>
          <w:sz w:val="20"/>
          <w:szCs w:val="20"/>
        </w:rPr>
      </w:pPr>
    </w:p>
    <w:p w:rsidR="00E27872" w:rsidRPr="00BC472E" w:rsidRDefault="00E27872" w:rsidP="00E27872">
      <w:pPr>
        <w:numPr>
          <w:ilvl w:val="0"/>
          <w:numId w:val="59"/>
        </w:numPr>
        <w:suppressAutoHyphens/>
        <w:jc w:val="both"/>
        <w:rPr>
          <w:rFonts w:ascii="Trebuchet MS" w:hAnsi="Trebuchet MS"/>
          <w:sz w:val="20"/>
          <w:szCs w:val="20"/>
        </w:rPr>
      </w:pPr>
      <w:r w:rsidRPr="007654DE">
        <w:rPr>
          <w:rFonts w:ascii="Trebuchet MS" w:hAnsi="Trebuchet MS"/>
          <w:sz w:val="20"/>
          <w:szCs w:val="20"/>
        </w:rPr>
        <w:t xml:space="preserve">Otwarcie ofert nastąpi </w:t>
      </w:r>
      <w:r w:rsidRPr="007654DE">
        <w:rPr>
          <w:rFonts w:ascii="Trebuchet MS" w:hAnsi="Trebuchet MS"/>
          <w:b/>
          <w:sz w:val="20"/>
          <w:szCs w:val="20"/>
        </w:rPr>
        <w:t xml:space="preserve">w </w:t>
      </w:r>
      <w:r>
        <w:rPr>
          <w:rFonts w:ascii="Trebuchet MS" w:hAnsi="Trebuchet MS"/>
          <w:b/>
          <w:sz w:val="20"/>
          <w:szCs w:val="20"/>
        </w:rPr>
        <w:t xml:space="preserve">ostatnim </w:t>
      </w:r>
      <w:r w:rsidRPr="007654DE">
        <w:rPr>
          <w:rFonts w:ascii="Trebuchet MS" w:hAnsi="Trebuchet MS"/>
          <w:b/>
          <w:sz w:val="20"/>
          <w:szCs w:val="20"/>
        </w:rPr>
        <w:t>dniu składania ofert</w:t>
      </w:r>
      <w:r>
        <w:rPr>
          <w:rFonts w:ascii="Trebuchet MS" w:hAnsi="Trebuchet MS"/>
          <w:b/>
          <w:sz w:val="20"/>
          <w:szCs w:val="20"/>
        </w:rPr>
        <w:t>, o którym mowa w §2 Specyfikacji,</w:t>
      </w:r>
      <w:r w:rsidRPr="007654DE">
        <w:rPr>
          <w:rFonts w:ascii="Trebuchet MS" w:hAnsi="Trebuchet MS"/>
          <w:b/>
          <w:sz w:val="20"/>
          <w:szCs w:val="20"/>
        </w:rPr>
        <w:t xml:space="preserve"> o godz. 11.05 </w:t>
      </w:r>
      <w:r>
        <w:rPr>
          <w:rFonts w:ascii="Trebuchet MS" w:hAnsi="Trebuchet MS"/>
          <w:sz w:val="20"/>
          <w:szCs w:val="20"/>
        </w:rPr>
        <w:t>w budynku nr 2, pok. nr 2</w:t>
      </w:r>
      <w:r w:rsidRPr="007654DE">
        <w:rPr>
          <w:rFonts w:ascii="Trebuchet MS" w:hAnsi="Trebuchet MS"/>
          <w:sz w:val="20"/>
          <w:szCs w:val="20"/>
        </w:rPr>
        <w:t xml:space="preserve"> na komputerze Zamawiającego, po pobraniu z Platformy zakupowej złożonych ofert</w:t>
      </w:r>
      <w:r w:rsidRPr="007654DE">
        <w:rPr>
          <w:rFonts w:ascii="Trebuchet MS" w:hAnsi="Trebuchet MS"/>
          <w:b/>
          <w:sz w:val="20"/>
          <w:szCs w:val="20"/>
        </w:rPr>
        <w:t>.</w:t>
      </w:r>
      <w:r w:rsidRPr="007654DE">
        <w:rPr>
          <w:rFonts w:ascii="Trebuchet MS" w:hAnsi="Trebuchet MS"/>
          <w:sz w:val="20"/>
          <w:szCs w:val="20"/>
        </w:rPr>
        <w:t xml:space="preserve">  Niezwłocznie po otwarciu ofert, Zamawiający zamieści na stronie </w:t>
      </w:r>
      <w:hyperlink r:id="rId18" w:history="1">
        <w:r w:rsidRPr="007654DE">
          <w:rPr>
            <w:rStyle w:val="Hipercze"/>
            <w:rFonts w:ascii="Trebuchet MS" w:hAnsi="Trebuchet MS"/>
            <w:sz w:val="20"/>
            <w:szCs w:val="20"/>
          </w:rPr>
          <w:t>https://platformazakupowa.pl/pn/pwik</w:t>
        </w:r>
      </w:hyperlink>
      <w:r>
        <w:rPr>
          <w:rFonts w:ascii="Trebuchet MS" w:hAnsi="Trebuchet MS"/>
          <w:sz w:val="20"/>
          <w:szCs w:val="20"/>
        </w:rPr>
        <w:t xml:space="preserve"> (podstronie z ogłoszeniem </w:t>
      </w:r>
      <w:r w:rsidRPr="007654DE">
        <w:rPr>
          <w:rFonts w:ascii="Trebuchet MS" w:hAnsi="Trebuchet MS"/>
          <w:sz w:val="20"/>
          <w:szCs w:val="20"/>
        </w:rPr>
        <w:t xml:space="preserve">o postępowaniu) </w:t>
      </w:r>
      <w:r w:rsidRPr="007654DE">
        <w:rPr>
          <w:rFonts w:ascii="Trebuchet MS" w:hAnsi="Trebuchet MS"/>
          <w:b/>
          <w:sz w:val="20"/>
          <w:szCs w:val="20"/>
        </w:rPr>
        <w:t>w sekcji „Komunikaty”</w:t>
      </w:r>
      <w:r w:rsidRPr="007654DE">
        <w:rPr>
          <w:rFonts w:ascii="Trebuchet MS" w:hAnsi="Trebuchet MS"/>
          <w:sz w:val="20"/>
          <w:szCs w:val="20"/>
        </w:rPr>
        <w:t xml:space="preserve"> informacje dotyczące:</w:t>
      </w:r>
    </w:p>
    <w:p w:rsidR="00E27872" w:rsidRPr="007654DE" w:rsidRDefault="00E27872" w:rsidP="00E27872">
      <w:pPr>
        <w:ind w:left="567"/>
        <w:jc w:val="both"/>
        <w:rPr>
          <w:rFonts w:ascii="Trebuchet MS" w:hAnsi="Trebuchet MS"/>
          <w:sz w:val="20"/>
          <w:szCs w:val="20"/>
        </w:rPr>
      </w:pPr>
      <w:r w:rsidRPr="007654DE">
        <w:rPr>
          <w:rFonts w:ascii="Trebuchet MS" w:hAnsi="Trebuchet MS"/>
          <w:sz w:val="20"/>
          <w:szCs w:val="20"/>
        </w:rPr>
        <w:t>a) firm Wykonawców, którzy złożyli oferty w terminie (nazwa, miejscowość),</w:t>
      </w:r>
    </w:p>
    <w:p w:rsidR="00E27872" w:rsidRPr="007654DE" w:rsidRDefault="00E27872" w:rsidP="00E27872">
      <w:pPr>
        <w:ind w:left="567"/>
        <w:jc w:val="both"/>
        <w:rPr>
          <w:rFonts w:ascii="Trebuchet MS" w:hAnsi="Trebuchet MS"/>
          <w:sz w:val="20"/>
          <w:szCs w:val="20"/>
        </w:rPr>
      </w:pPr>
      <w:r w:rsidRPr="007654DE">
        <w:rPr>
          <w:rFonts w:ascii="Trebuchet MS" w:hAnsi="Trebuchet MS"/>
          <w:sz w:val="20"/>
          <w:szCs w:val="20"/>
        </w:rPr>
        <w:t>b) cen zawartych w ofertach.</w:t>
      </w:r>
    </w:p>
    <w:p w:rsidR="00E27872" w:rsidRPr="00631795" w:rsidRDefault="00E27872" w:rsidP="00E27872">
      <w:pPr>
        <w:numPr>
          <w:ilvl w:val="0"/>
          <w:numId w:val="59"/>
        </w:numPr>
        <w:suppressAutoHyphens/>
        <w:jc w:val="both"/>
        <w:rPr>
          <w:rFonts w:ascii="Trebuchet MS" w:hAnsi="Trebuchet MS"/>
          <w:sz w:val="20"/>
          <w:szCs w:val="20"/>
        </w:rPr>
      </w:pPr>
      <w:r w:rsidRPr="00631795">
        <w:rPr>
          <w:rFonts w:ascii="Trebuchet MS" w:hAnsi="Trebuchet MS"/>
          <w:sz w:val="20"/>
          <w:szCs w:val="20"/>
        </w:rPr>
        <w:t>Zamawiający zbada wyłącznie ofertę najkorzystniejszą. W przypadku odrzucenia tej oferty, badaniu będą podlegały kolejne najkorzystniejsze oferty.</w:t>
      </w:r>
    </w:p>
    <w:p w:rsidR="00E27872" w:rsidRPr="00631795" w:rsidRDefault="00E27872" w:rsidP="00E27872">
      <w:pPr>
        <w:numPr>
          <w:ilvl w:val="0"/>
          <w:numId w:val="59"/>
        </w:numPr>
        <w:suppressAutoHyphens/>
        <w:jc w:val="both"/>
        <w:rPr>
          <w:rFonts w:ascii="Trebuchet MS" w:hAnsi="Trebuchet MS"/>
          <w:sz w:val="20"/>
          <w:szCs w:val="20"/>
        </w:rPr>
      </w:pPr>
      <w:r w:rsidRPr="00631795">
        <w:rPr>
          <w:rFonts w:ascii="Trebuchet MS" w:hAnsi="Trebuchet MS"/>
          <w:sz w:val="20"/>
          <w:szCs w:val="20"/>
        </w:rPr>
        <w:t xml:space="preserve">W toku dokonywania oceny złożonych ofert, Zamawiający może żądać uzupełnienia dokumentów lub udzielenia przez Wykonawców wyjaśnień dotyczących treści złożonych przez nich ofert. </w:t>
      </w:r>
    </w:p>
    <w:p w:rsidR="00E27872" w:rsidRPr="00631795" w:rsidRDefault="00E27872" w:rsidP="00E27872">
      <w:pPr>
        <w:ind w:left="360"/>
        <w:jc w:val="both"/>
        <w:rPr>
          <w:rFonts w:ascii="Trebuchet MS" w:hAnsi="Trebuchet MS"/>
          <w:sz w:val="20"/>
          <w:szCs w:val="20"/>
        </w:rPr>
      </w:pPr>
      <w:r w:rsidRPr="00631795">
        <w:rPr>
          <w:rFonts w:ascii="Trebuchet MS" w:hAnsi="Trebuchet MS"/>
          <w:sz w:val="20"/>
          <w:szCs w:val="20"/>
        </w:rPr>
        <w:t>W przypadku powzięcia uzasadnionych wątpliwości, w trakcie analizy oferty Zamawiający może wezwać do przedłożenia dodatkowych dokumentów, w tym łączącej Strony umowy Konsorcjum.</w:t>
      </w:r>
    </w:p>
    <w:p w:rsidR="00E27872" w:rsidRDefault="00E27872" w:rsidP="00E27872">
      <w:pPr>
        <w:ind w:left="360"/>
        <w:jc w:val="both"/>
        <w:rPr>
          <w:rFonts w:ascii="Trebuchet MS" w:hAnsi="Trebuchet MS"/>
          <w:sz w:val="20"/>
          <w:szCs w:val="20"/>
        </w:rPr>
      </w:pPr>
      <w:r w:rsidRPr="00631795">
        <w:rPr>
          <w:rFonts w:ascii="Trebuchet MS" w:hAnsi="Trebuchet MS"/>
          <w:sz w:val="20"/>
          <w:szCs w:val="20"/>
        </w:rPr>
        <w:t>Zamawiający odrzuca ofertę Wykonawcy, który nie złożył wyjaśnień lub jeżeli dokonana ocena wyjaśnień nie spełnia wymagań Zamawiającego.</w:t>
      </w:r>
    </w:p>
    <w:p w:rsidR="008905B6" w:rsidRPr="00F21CDD" w:rsidRDefault="008905B6" w:rsidP="008905B6">
      <w:pPr>
        <w:numPr>
          <w:ilvl w:val="0"/>
          <w:numId w:val="59"/>
        </w:numPr>
        <w:tabs>
          <w:tab w:val="left" w:pos="993"/>
        </w:tabs>
        <w:suppressAutoHyphens/>
        <w:jc w:val="both"/>
        <w:rPr>
          <w:rFonts w:ascii="Trebuchet MS" w:hAnsi="Trebuchet MS"/>
          <w:sz w:val="20"/>
          <w:szCs w:val="20"/>
        </w:rPr>
      </w:pPr>
      <w:r w:rsidRPr="00F21CDD">
        <w:rPr>
          <w:rFonts w:ascii="Trebuchet MS" w:hAnsi="Trebuchet MS"/>
          <w:sz w:val="20"/>
          <w:szCs w:val="20"/>
        </w:rPr>
        <w:t xml:space="preserve">Zamawiający w celu ustalenia, czy oferta zawiera rażąco niską cenę w stosunku do przedmiotu zamówienia może zwrócić się do Wykonawcy o udzielenie w określonym terminie wyjaśnień dotyczących elementów oferty mających wpływ na wysokość ceny. </w:t>
      </w:r>
      <w:r w:rsidRPr="00F21CDD">
        <w:rPr>
          <w:rStyle w:val="Pogrubienie"/>
          <w:rFonts w:ascii="Trebuchet MS" w:hAnsi="Trebuchet MS" w:cs="Arial"/>
          <w:sz w:val="20"/>
          <w:szCs w:val="20"/>
          <w:shd w:val="clear" w:color="auto" w:fill="FEFEFE"/>
        </w:rPr>
        <w:t>Zamawiający zastrzega, iż nie jest zobligowany do skorzystania z powyższego uprawnienia</w:t>
      </w:r>
      <w:r>
        <w:rPr>
          <w:rStyle w:val="Pogrubienie"/>
          <w:rFonts w:ascii="Trebuchet MS" w:hAnsi="Trebuchet MS" w:cs="Arial"/>
          <w:sz w:val="20"/>
          <w:szCs w:val="20"/>
          <w:shd w:val="clear" w:color="auto" w:fill="FEFEFE"/>
        </w:rPr>
        <w:t>.</w:t>
      </w:r>
      <w:r w:rsidRPr="00F21CDD">
        <w:rPr>
          <w:rFonts w:ascii="Trebuchet MS" w:hAnsi="Trebuchet MS"/>
          <w:sz w:val="20"/>
          <w:szCs w:val="20"/>
        </w:rPr>
        <w:t xml:space="preserve"> Zamawiający odrzuca ofertę Wykonawcy, który nie złożył wyjaśnień lub jeżeli dokonana ocena wyjaśnień z dostarczonymi dowodami potwierdza, że oferta zawiera rażąco niską cenę w stosunku do przedmiotu zamówienia.</w:t>
      </w:r>
    </w:p>
    <w:p w:rsidR="008905B6" w:rsidRPr="00631795" w:rsidRDefault="008905B6" w:rsidP="008905B6">
      <w:pPr>
        <w:tabs>
          <w:tab w:val="left" w:pos="993"/>
        </w:tabs>
        <w:ind w:left="360"/>
        <w:jc w:val="both"/>
        <w:rPr>
          <w:rFonts w:ascii="Trebuchet MS" w:hAnsi="Trebuchet MS"/>
          <w:sz w:val="20"/>
          <w:szCs w:val="20"/>
        </w:rPr>
      </w:pPr>
      <w:r w:rsidRPr="00F21CDD">
        <w:rPr>
          <w:rFonts w:ascii="Trebuchet MS" w:hAnsi="Trebuchet MS"/>
          <w:sz w:val="20"/>
          <w:szCs w:val="20"/>
        </w:rPr>
        <w:t>Przez rażąco niską cenę, Zamawiający rozumie cenę, która jest niższa o co najmniej 30% od wartości szacunkowej zamówienia powiększonej o należny podatek od towarów i usług lub od średniej arytmetycznej cen ofert niepodlegających odrzuceniu.</w:t>
      </w:r>
    </w:p>
    <w:p w:rsidR="00E27872" w:rsidRPr="00631795" w:rsidRDefault="00E27872" w:rsidP="00E27872">
      <w:pPr>
        <w:numPr>
          <w:ilvl w:val="0"/>
          <w:numId w:val="59"/>
        </w:numPr>
        <w:tabs>
          <w:tab w:val="left" w:pos="993"/>
        </w:tabs>
        <w:suppressAutoHyphens/>
        <w:jc w:val="both"/>
        <w:rPr>
          <w:rFonts w:ascii="Trebuchet MS" w:hAnsi="Trebuchet MS"/>
          <w:sz w:val="20"/>
          <w:szCs w:val="20"/>
        </w:rPr>
      </w:pPr>
      <w:r w:rsidRPr="00631795">
        <w:rPr>
          <w:rFonts w:ascii="Trebuchet MS" w:hAnsi="Trebuchet MS"/>
          <w:sz w:val="20"/>
          <w:szCs w:val="20"/>
        </w:rPr>
        <w:t>Zamawiający poprawia w ofercie:</w:t>
      </w:r>
    </w:p>
    <w:p w:rsidR="00E27872" w:rsidRPr="00631795" w:rsidRDefault="00E27872" w:rsidP="00E27872">
      <w:pPr>
        <w:numPr>
          <w:ilvl w:val="2"/>
          <w:numId w:val="59"/>
        </w:numPr>
        <w:tabs>
          <w:tab w:val="clear" w:pos="720"/>
          <w:tab w:val="left" w:pos="709"/>
        </w:tabs>
        <w:suppressAutoHyphens/>
        <w:ind w:hanging="1554"/>
        <w:jc w:val="both"/>
        <w:rPr>
          <w:rFonts w:ascii="Trebuchet MS" w:hAnsi="Trebuchet MS"/>
          <w:sz w:val="20"/>
          <w:szCs w:val="20"/>
        </w:rPr>
      </w:pPr>
      <w:r w:rsidRPr="00631795">
        <w:rPr>
          <w:rFonts w:ascii="Trebuchet MS" w:hAnsi="Trebuchet MS"/>
          <w:sz w:val="20"/>
          <w:szCs w:val="20"/>
        </w:rPr>
        <w:t>oczywiste omyłki pisarskie,</w:t>
      </w:r>
    </w:p>
    <w:p w:rsidR="00E27872" w:rsidRPr="00631795" w:rsidRDefault="00E27872" w:rsidP="00E27872">
      <w:pPr>
        <w:numPr>
          <w:ilvl w:val="2"/>
          <w:numId w:val="59"/>
        </w:numPr>
        <w:tabs>
          <w:tab w:val="clear" w:pos="720"/>
          <w:tab w:val="left" w:pos="709"/>
        </w:tabs>
        <w:suppressAutoHyphens/>
        <w:ind w:left="709" w:hanging="283"/>
        <w:jc w:val="both"/>
        <w:rPr>
          <w:rFonts w:ascii="Trebuchet MS" w:hAnsi="Trebuchet MS"/>
          <w:sz w:val="20"/>
          <w:szCs w:val="20"/>
        </w:rPr>
      </w:pPr>
      <w:r w:rsidRPr="00631795">
        <w:rPr>
          <w:rFonts w:ascii="Trebuchet MS" w:hAnsi="Trebuchet MS"/>
          <w:sz w:val="20"/>
          <w:szCs w:val="20"/>
        </w:rPr>
        <w:t>oczywiste omyłki rachunkowe, z uwzględnieniem konsekwencji rachunkowych dokonanych poprawek,</w:t>
      </w:r>
    </w:p>
    <w:p w:rsidR="00E27872" w:rsidRPr="00631795" w:rsidRDefault="00E27872" w:rsidP="00E27872">
      <w:pPr>
        <w:numPr>
          <w:ilvl w:val="2"/>
          <w:numId w:val="59"/>
        </w:numPr>
        <w:tabs>
          <w:tab w:val="clear" w:pos="720"/>
          <w:tab w:val="left" w:pos="709"/>
        </w:tabs>
        <w:suppressAutoHyphens/>
        <w:ind w:left="709" w:hanging="283"/>
        <w:jc w:val="both"/>
        <w:rPr>
          <w:rFonts w:ascii="Trebuchet MS" w:hAnsi="Trebuchet MS"/>
          <w:sz w:val="20"/>
          <w:szCs w:val="20"/>
        </w:rPr>
      </w:pPr>
      <w:r w:rsidRPr="00631795">
        <w:rPr>
          <w:rFonts w:ascii="Trebuchet MS" w:hAnsi="Trebuchet MS"/>
          <w:sz w:val="20"/>
          <w:szCs w:val="20"/>
        </w:rPr>
        <w:t>inne omyłki polegające na niezgodności oferty z dokumentami zamówienia, niepowodujące istotnych zmian w treści oferty.</w:t>
      </w:r>
    </w:p>
    <w:p w:rsidR="00E27872" w:rsidRPr="00631795" w:rsidRDefault="00E27872" w:rsidP="00E27872">
      <w:pPr>
        <w:tabs>
          <w:tab w:val="left" w:pos="709"/>
        </w:tabs>
        <w:ind w:left="426"/>
        <w:jc w:val="both"/>
        <w:rPr>
          <w:rFonts w:ascii="Trebuchet MS" w:hAnsi="Trebuchet MS"/>
          <w:sz w:val="20"/>
          <w:szCs w:val="20"/>
        </w:rPr>
      </w:pPr>
      <w:r w:rsidRPr="00631795">
        <w:rPr>
          <w:rFonts w:ascii="Trebuchet MS" w:hAnsi="Trebuchet MS"/>
          <w:sz w:val="20"/>
          <w:szCs w:val="20"/>
        </w:rPr>
        <w:t>- niezwłocznie zawiadamiając o tym Wykonawcę, którego oferta została poprawiona.</w:t>
      </w:r>
    </w:p>
    <w:p w:rsidR="00E27872" w:rsidRPr="00631795" w:rsidRDefault="00E27872" w:rsidP="00E27872">
      <w:pPr>
        <w:tabs>
          <w:tab w:val="left" w:pos="709"/>
        </w:tabs>
        <w:ind w:left="426"/>
        <w:jc w:val="both"/>
        <w:rPr>
          <w:rFonts w:ascii="Trebuchet MS" w:hAnsi="Trebuchet MS"/>
          <w:sz w:val="20"/>
          <w:szCs w:val="20"/>
        </w:rPr>
      </w:pPr>
      <w:r w:rsidRPr="00631795">
        <w:rPr>
          <w:rFonts w:ascii="Trebuchet MS" w:hAnsi="Trebuchet MS"/>
          <w:sz w:val="20"/>
          <w:szCs w:val="20"/>
        </w:rPr>
        <w:t xml:space="preserve">W przypadku, o którym mowa w pkt. c), Zamawiający wyznacza Wykonawcy odpowiedni termin na wyrażenie zgody na poprawienie w ofercie omyłki lub zakwestionowanie jej poprawienia. </w:t>
      </w:r>
      <w:r w:rsidRPr="00631795">
        <w:rPr>
          <w:rFonts w:ascii="Trebuchet MS" w:hAnsi="Trebuchet MS"/>
          <w:sz w:val="20"/>
          <w:szCs w:val="20"/>
        </w:rPr>
        <w:br/>
        <w:t>Brak odpowiedzi w wyznaczonym terminie uznaje się za wyrażenie zgody na poprawienie omyłki.</w:t>
      </w:r>
    </w:p>
    <w:p w:rsidR="00E27872" w:rsidRPr="00631795" w:rsidRDefault="00E27872" w:rsidP="00E27872">
      <w:pPr>
        <w:numPr>
          <w:ilvl w:val="0"/>
          <w:numId w:val="59"/>
        </w:numPr>
        <w:tabs>
          <w:tab w:val="left" w:pos="993"/>
        </w:tabs>
        <w:suppressAutoHyphens/>
        <w:ind w:right="28"/>
        <w:jc w:val="both"/>
        <w:rPr>
          <w:rFonts w:ascii="Trebuchet MS" w:hAnsi="Trebuchet MS"/>
          <w:sz w:val="20"/>
          <w:szCs w:val="20"/>
        </w:rPr>
      </w:pPr>
      <w:r w:rsidRPr="00631795">
        <w:rPr>
          <w:rFonts w:ascii="Trebuchet MS" w:hAnsi="Trebuchet MS"/>
          <w:sz w:val="20"/>
          <w:szCs w:val="20"/>
        </w:rPr>
        <w:t>Dokumenty i wyja</w:t>
      </w:r>
      <w:r>
        <w:rPr>
          <w:rFonts w:ascii="Trebuchet MS" w:hAnsi="Trebuchet MS"/>
          <w:sz w:val="20"/>
          <w:szCs w:val="20"/>
        </w:rPr>
        <w:t>śnienia, o których mowa w ust. 3-5</w:t>
      </w:r>
      <w:r w:rsidRPr="00631795">
        <w:rPr>
          <w:rFonts w:ascii="Trebuchet MS" w:hAnsi="Trebuchet MS"/>
          <w:sz w:val="20"/>
          <w:szCs w:val="20"/>
        </w:rPr>
        <w:t xml:space="preserve"> niniejszego paragrafu Wykonawca winien przygotować zgodnie z wymogami § 13 Specyfikacji.</w:t>
      </w:r>
    </w:p>
    <w:p w:rsidR="00E27872" w:rsidRPr="00631795" w:rsidRDefault="00E27872" w:rsidP="00E27872">
      <w:pPr>
        <w:numPr>
          <w:ilvl w:val="0"/>
          <w:numId w:val="59"/>
        </w:numPr>
        <w:tabs>
          <w:tab w:val="left" w:pos="993"/>
        </w:tabs>
        <w:suppressAutoHyphens/>
        <w:jc w:val="both"/>
        <w:rPr>
          <w:rFonts w:ascii="Trebuchet MS" w:hAnsi="Trebuchet MS"/>
          <w:sz w:val="20"/>
          <w:szCs w:val="20"/>
        </w:rPr>
      </w:pPr>
      <w:r w:rsidRPr="00631795">
        <w:rPr>
          <w:rFonts w:ascii="Trebuchet MS" w:hAnsi="Trebuchet MS"/>
          <w:sz w:val="20"/>
          <w:szCs w:val="20"/>
        </w:rPr>
        <w:lastRenderedPageBreak/>
        <w:t>Zamawiający odrzuca ofertę, jeżeli:</w:t>
      </w:r>
    </w:p>
    <w:p w:rsidR="00E27872" w:rsidRPr="00631795" w:rsidRDefault="00E27872" w:rsidP="00E27872">
      <w:pPr>
        <w:numPr>
          <w:ilvl w:val="1"/>
          <w:numId w:val="59"/>
        </w:numPr>
        <w:tabs>
          <w:tab w:val="left" w:pos="993"/>
        </w:tabs>
        <w:suppressAutoHyphens/>
        <w:jc w:val="both"/>
        <w:rPr>
          <w:rFonts w:ascii="Trebuchet MS" w:hAnsi="Trebuchet MS"/>
          <w:sz w:val="20"/>
          <w:szCs w:val="20"/>
        </w:rPr>
      </w:pPr>
      <w:r w:rsidRPr="00631795">
        <w:rPr>
          <w:rFonts w:ascii="Trebuchet MS" w:hAnsi="Trebuchet MS"/>
          <w:sz w:val="20"/>
          <w:szCs w:val="20"/>
        </w:rPr>
        <w:t>jej treść nie odpowiada treści Specyfikacji</w:t>
      </w:r>
      <w:r>
        <w:rPr>
          <w:rFonts w:ascii="Trebuchet MS" w:hAnsi="Trebuchet MS"/>
          <w:sz w:val="20"/>
          <w:szCs w:val="20"/>
        </w:rPr>
        <w:t>, z zastrzeżeniem zapisów ust. 3,4</w:t>
      </w:r>
      <w:r w:rsidRPr="00631795">
        <w:rPr>
          <w:rFonts w:ascii="Trebuchet MS" w:hAnsi="Trebuchet MS"/>
          <w:sz w:val="20"/>
          <w:szCs w:val="20"/>
        </w:rPr>
        <w:t xml:space="preserve"> niniejszego paragrafu;</w:t>
      </w:r>
    </w:p>
    <w:p w:rsidR="00E27872" w:rsidRPr="00631795" w:rsidRDefault="00E27872" w:rsidP="00E27872">
      <w:pPr>
        <w:numPr>
          <w:ilvl w:val="1"/>
          <w:numId w:val="59"/>
        </w:numPr>
        <w:tabs>
          <w:tab w:val="left" w:pos="993"/>
        </w:tabs>
        <w:suppressAutoHyphens/>
        <w:jc w:val="both"/>
        <w:rPr>
          <w:rFonts w:ascii="Trebuchet MS" w:hAnsi="Trebuchet MS"/>
          <w:sz w:val="20"/>
          <w:szCs w:val="20"/>
        </w:rPr>
      </w:pPr>
      <w:r w:rsidRPr="00631795">
        <w:rPr>
          <w:rFonts w:ascii="Trebuchet MS" w:hAnsi="Trebuchet MS"/>
          <w:sz w:val="20"/>
          <w:szCs w:val="20"/>
        </w:rPr>
        <w:t>jej treść jest nieczytelna tj. została wypełniona odręcznym pismem uniemożliwiającym jego prawidłowe odczytanie;</w:t>
      </w:r>
    </w:p>
    <w:p w:rsidR="00E27872" w:rsidRPr="00631795" w:rsidRDefault="00E27872" w:rsidP="00E27872">
      <w:pPr>
        <w:numPr>
          <w:ilvl w:val="1"/>
          <w:numId w:val="59"/>
        </w:numPr>
        <w:tabs>
          <w:tab w:val="left" w:pos="993"/>
        </w:tabs>
        <w:suppressAutoHyphens/>
        <w:jc w:val="both"/>
        <w:rPr>
          <w:rFonts w:ascii="Trebuchet MS" w:hAnsi="Trebuchet MS"/>
          <w:sz w:val="20"/>
          <w:szCs w:val="20"/>
        </w:rPr>
      </w:pPr>
      <w:r w:rsidRPr="00631795">
        <w:rPr>
          <w:rFonts w:ascii="Trebuchet MS" w:hAnsi="Trebuchet MS"/>
          <w:sz w:val="20"/>
          <w:szCs w:val="20"/>
        </w:rPr>
        <w:t>jej złożenie stanowi czyn nieuczciwej konkurencji w rozumieniu przepisów o zwalczaniu nieuczciwej konkurencji;</w:t>
      </w:r>
    </w:p>
    <w:p w:rsidR="00E27872" w:rsidRPr="00631795" w:rsidRDefault="00E27872" w:rsidP="00E27872">
      <w:pPr>
        <w:numPr>
          <w:ilvl w:val="1"/>
          <w:numId w:val="59"/>
        </w:numPr>
        <w:tabs>
          <w:tab w:val="left" w:pos="993"/>
        </w:tabs>
        <w:suppressAutoHyphens/>
        <w:jc w:val="both"/>
        <w:rPr>
          <w:rFonts w:ascii="Trebuchet MS" w:hAnsi="Trebuchet MS"/>
          <w:sz w:val="20"/>
          <w:szCs w:val="20"/>
        </w:rPr>
      </w:pPr>
      <w:r w:rsidRPr="00631795">
        <w:rPr>
          <w:rFonts w:ascii="Trebuchet MS" w:hAnsi="Trebuchet MS"/>
          <w:sz w:val="20"/>
          <w:szCs w:val="20"/>
        </w:rPr>
        <w:t>została złożona przez Wykonawcę podlegającego wykluczeniu z postępowania;</w:t>
      </w:r>
    </w:p>
    <w:p w:rsidR="00E27872" w:rsidRPr="00631795" w:rsidRDefault="00E27872" w:rsidP="00E27872">
      <w:pPr>
        <w:numPr>
          <w:ilvl w:val="1"/>
          <w:numId w:val="59"/>
        </w:numPr>
        <w:tabs>
          <w:tab w:val="left" w:pos="993"/>
        </w:tabs>
        <w:suppressAutoHyphens/>
        <w:jc w:val="both"/>
        <w:rPr>
          <w:rFonts w:ascii="Trebuchet MS" w:hAnsi="Trebuchet MS"/>
          <w:sz w:val="20"/>
          <w:szCs w:val="20"/>
        </w:rPr>
      </w:pPr>
      <w:r w:rsidRPr="00631795">
        <w:rPr>
          <w:rFonts w:ascii="Trebuchet MS" w:hAnsi="Trebuchet MS"/>
          <w:sz w:val="20"/>
          <w:szCs w:val="20"/>
        </w:rPr>
        <w:t>została złożona przez Wykonawcę niespełniającego warunków udziału w postępowaniu;</w:t>
      </w:r>
    </w:p>
    <w:p w:rsidR="00E27872" w:rsidRPr="00631795" w:rsidRDefault="00E27872" w:rsidP="00E27872">
      <w:pPr>
        <w:numPr>
          <w:ilvl w:val="1"/>
          <w:numId w:val="59"/>
        </w:numPr>
        <w:tabs>
          <w:tab w:val="left" w:pos="993"/>
        </w:tabs>
        <w:suppressAutoHyphens/>
        <w:jc w:val="both"/>
        <w:rPr>
          <w:rFonts w:ascii="Trebuchet MS" w:hAnsi="Trebuchet MS"/>
          <w:sz w:val="20"/>
          <w:szCs w:val="20"/>
        </w:rPr>
      </w:pPr>
      <w:r w:rsidRPr="00631795">
        <w:rPr>
          <w:rFonts w:ascii="Trebuchet MS" w:hAnsi="Trebuchet MS"/>
          <w:sz w:val="20"/>
          <w:szCs w:val="20"/>
        </w:rPr>
        <w:t>Wykonawca nie wyraził pisemnej zgody, na przedłużenie terminu związania ofertą;</w:t>
      </w:r>
    </w:p>
    <w:p w:rsidR="00E27872" w:rsidRPr="00631795" w:rsidRDefault="00E27872" w:rsidP="00E27872">
      <w:pPr>
        <w:numPr>
          <w:ilvl w:val="1"/>
          <w:numId w:val="59"/>
        </w:numPr>
        <w:tabs>
          <w:tab w:val="left" w:pos="993"/>
        </w:tabs>
        <w:suppressAutoHyphens/>
        <w:jc w:val="both"/>
        <w:rPr>
          <w:rFonts w:ascii="Trebuchet MS" w:hAnsi="Trebuchet MS"/>
          <w:sz w:val="20"/>
          <w:szCs w:val="20"/>
        </w:rPr>
      </w:pPr>
      <w:r w:rsidRPr="00631795">
        <w:rPr>
          <w:rFonts w:ascii="Trebuchet MS" w:hAnsi="Trebuchet MS"/>
          <w:sz w:val="20"/>
          <w:szCs w:val="20"/>
        </w:rPr>
        <w:t>wadium nie zostało wniesione lub zostało wniesione w sposób nieprawidłowy;</w:t>
      </w:r>
    </w:p>
    <w:p w:rsidR="00E27872" w:rsidRPr="00631795" w:rsidRDefault="00E27872" w:rsidP="00E27872">
      <w:pPr>
        <w:numPr>
          <w:ilvl w:val="1"/>
          <w:numId w:val="59"/>
        </w:numPr>
        <w:tabs>
          <w:tab w:val="left" w:pos="993"/>
        </w:tabs>
        <w:suppressAutoHyphens/>
        <w:jc w:val="both"/>
        <w:rPr>
          <w:rFonts w:ascii="Trebuchet MS" w:hAnsi="Trebuchet MS"/>
          <w:sz w:val="20"/>
          <w:szCs w:val="20"/>
        </w:rPr>
      </w:pPr>
      <w:r w:rsidRPr="00631795">
        <w:rPr>
          <w:rFonts w:ascii="Trebuchet MS" w:hAnsi="Trebuchet MS"/>
          <w:sz w:val="20"/>
          <w:szCs w:val="20"/>
        </w:rPr>
        <w:t>nie została sporządzona lub przekazana w sposób zgodny z wymaganiami technicznymi oraz organizacyjnymi sporządzania lub przekazywania ofert przy użyciu środków komunikacji elektronicznej określonymi przez Zamawiającego;</w:t>
      </w:r>
    </w:p>
    <w:p w:rsidR="00E27872" w:rsidRPr="00631795" w:rsidRDefault="00E27872" w:rsidP="00E27872">
      <w:pPr>
        <w:numPr>
          <w:ilvl w:val="1"/>
          <w:numId w:val="59"/>
        </w:numPr>
        <w:tabs>
          <w:tab w:val="left" w:pos="993"/>
        </w:tabs>
        <w:suppressAutoHyphens/>
        <w:jc w:val="both"/>
        <w:rPr>
          <w:rFonts w:ascii="Trebuchet MS" w:hAnsi="Trebuchet MS"/>
          <w:sz w:val="20"/>
          <w:szCs w:val="20"/>
        </w:rPr>
      </w:pPr>
      <w:r w:rsidRPr="00631795">
        <w:rPr>
          <w:rFonts w:ascii="Trebuchet MS" w:hAnsi="Trebuchet MS"/>
          <w:sz w:val="20"/>
          <w:szCs w:val="20"/>
        </w:rPr>
        <w:t xml:space="preserve">jej przyjęcie naruszałoby bezpieczeństwo publiczne lub istotny interes bezpieczeństwa państwa, </w:t>
      </w:r>
      <w:r w:rsidRPr="00631795">
        <w:rPr>
          <w:rFonts w:ascii="Trebuchet MS" w:hAnsi="Trebuchet MS"/>
          <w:sz w:val="20"/>
          <w:szCs w:val="20"/>
        </w:rPr>
        <w:br/>
        <w:t>a tego bezpieczeństwa lub interesu nie można zagwarantować w inny sposób;</w:t>
      </w:r>
    </w:p>
    <w:p w:rsidR="00E27872" w:rsidRPr="00631795" w:rsidRDefault="00E27872" w:rsidP="00E27872">
      <w:pPr>
        <w:numPr>
          <w:ilvl w:val="1"/>
          <w:numId w:val="59"/>
        </w:numPr>
        <w:tabs>
          <w:tab w:val="left" w:pos="993"/>
        </w:tabs>
        <w:suppressAutoHyphens/>
        <w:jc w:val="both"/>
        <w:rPr>
          <w:rFonts w:ascii="Trebuchet MS" w:hAnsi="Trebuchet MS"/>
          <w:sz w:val="20"/>
          <w:szCs w:val="20"/>
        </w:rPr>
      </w:pPr>
      <w:r w:rsidRPr="00631795">
        <w:rPr>
          <w:rFonts w:ascii="Trebuchet MS" w:hAnsi="Trebuchet MS"/>
          <w:sz w:val="20"/>
          <w:szCs w:val="20"/>
        </w:rPr>
        <w:t>jest nieważna na podstawie odrębnych przepisów;</w:t>
      </w:r>
    </w:p>
    <w:p w:rsidR="00E27872" w:rsidRPr="00631795" w:rsidRDefault="00E27872" w:rsidP="00E27872">
      <w:pPr>
        <w:ind w:left="363"/>
        <w:jc w:val="both"/>
        <w:rPr>
          <w:rFonts w:ascii="Trebuchet MS" w:hAnsi="Trebuchet MS"/>
          <w:sz w:val="20"/>
          <w:szCs w:val="20"/>
        </w:rPr>
      </w:pPr>
      <w:r w:rsidRPr="00631795">
        <w:rPr>
          <w:rFonts w:ascii="Trebuchet MS" w:hAnsi="Trebuchet MS"/>
          <w:sz w:val="20"/>
          <w:szCs w:val="20"/>
        </w:rPr>
        <w:t>Zamawiający niezwłocznie poinformuje Wykonawcę, którego ofertę odrzucił. Informacja ta będzie zawierać uzasadnienie czynności odrzucenia.</w:t>
      </w:r>
    </w:p>
    <w:p w:rsidR="00CF0AB1" w:rsidRPr="00725385" w:rsidRDefault="00CF0AB1" w:rsidP="00CF0AB1">
      <w:pPr>
        <w:rPr>
          <w:rFonts w:ascii="Trebuchet MS" w:hAnsi="Trebuchet MS"/>
          <w:b/>
          <w:sz w:val="20"/>
          <w:szCs w:val="20"/>
        </w:rPr>
      </w:pPr>
    </w:p>
    <w:p w:rsidR="00CF0AB1" w:rsidRPr="00725385" w:rsidRDefault="00CF0AB1" w:rsidP="00CF0AB1">
      <w:pPr>
        <w:jc w:val="center"/>
        <w:rPr>
          <w:rFonts w:ascii="Trebuchet MS" w:hAnsi="Trebuchet MS"/>
          <w:sz w:val="20"/>
          <w:szCs w:val="20"/>
        </w:rPr>
      </w:pPr>
      <w:r w:rsidRPr="00725385">
        <w:rPr>
          <w:rFonts w:ascii="Trebuchet MS" w:hAnsi="Trebuchet MS"/>
          <w:b/>
          <w:sz w:val="20"/>
          <w:szCs w:val="20"/>
        </w:rPr>
        <w:t>§ 17 OGŁOSZENIE WYNIKÓW I ZAWARCIE UMOWY</w:t>
      </w:r>
    </w:p>
    <w:p w:rsidR="00CF0AB1" w:rsidRPr="00725385" w:rsidRDefault="00CF0AB1" w:rsidP="00CF0AB1">
      <w:pPr>
        <w:jc w:val="center"/>
        <w:rPr>
          <w:rFonts w:ascii="Trebuchet MS" w:hAnsi="Trebuchet MS"/>
          <w:sz w:val="20"/>
          <w:szCs w:val="20"/>
        </w:rPr>
      </w:pPr>
    </w:p>
    <w:p w:rsidR="00CF0AB1" w:rsidRPr="00725385" w:rsidRDefault="00CF0AB1" w:rsidP="00CF0AB1">
      <w:pPr>
        <w:numPr>
          <w:ilvl w:val="0"/>
          <w:numId w:val="47"/>
        </w:numPr>
        <w:suppressAutoHyphens/>
        <w:jc w:val="both"/>
        <w:rPr>
          <w:rFonts w:ascii="Trebuchet MS" w:hAnsi="Trebuchet MS"/>
          <w:sz w:val="20"/>
          <w:szCs w:val="20"/>
        </w:rPr>
      </w:pPr>
      <w:r w:rsidRPr="00725385">
        <w:rPr>
          <w:rFonts w:ascii="Trebuchet MS" w:hAnsi="Trebuchet MS"/>
          <w:sz w:val="20"/>
          <w:szCs w:val="20"/>
        </w:rPr>
        <w:t xml:space="preserve">Wykonawcy biorący udział w postępowaniu powiadomieni zostaną o wyborze oferty pisemnie oraz poprzez stronę </w:t>
      </w:r>
      <w:hyperlink r:id="rId19" w:history="1">
        <w:r w:rsidRPr="00725385">
          <w:rPr>
            <w:rStyle w:val="Hipercze"/>
            <w:rFonts w:ascii="Trebuchet MS" w:hAnsi="Trebuchet MS"/>
            <w:color w:val="auto"/>
            <w:sz w:val="20"/>
            <w:szCs w:val="20"/>
          </w:rPr>
          <w:t>www.platformazakupowa.pl/pn/pwik</w:t>
        </w:r>
      </w:hyperlink>
      <w:r w:rsidRPr="00725385">
        <w:rPr>
          <w:rFonts w:ascii="Trebuchet MS" w:hAnsi="Trebuchet MS"/>
          <w:sz w:val="20"/>
          <w:szCs w:val="20"/>
        </w:rPr>
        <w:t xml:space="preserve"> (podstronę z ogłoszeniem o postępowaniu), </w:t>
      </w:r>
      <w:r w:rsidRPr="00725385">
        <w:rPr>
          <w:rFonts w:ascii="Trebuchet MS" w:hAnsi="Trebuchet MS"/>
          <w:sz w:val="20"/>
          <w:szCs w:val="20"/>
        </w:rPr>
        <w:br/>
        <w:t xml:space="preserve">w zakładce „Komunikaty”. Informacja powyższa zawierać będzie dane wyłonionego Wykonawcy (nazwę, miejscowość) oraz cenę ofertową. Wykonawca, którego oferta zostanie wybrana, wraz </w:t>
      </w:r>
      <w:r w:rsidRPr="00725385">
        <w:rPr>
          <w:rFonts w:ascii="Trebuchet MS" w:hAnsi="Trebuchet MS"/>
          <w:sz w:val="20"/>
          <w:szCs w:val="20"/>
        </w:rPr>
        <w:br/>
        <w:t>z zawiadomieniem o wyniku przetargu otrzyma wskazówki dotyczące miejsca i terminu podpisania umowy.</w:t>
      </w:r>
    </w:p>
    <w:p w:rsidR="00CF0AB1" w:rsidRPr="00C41975" w:rsidRDefault="00CF0AB1" w:rsidP="00CF0AB1">
      <w:pPr>
        <w:numPr>
          <w:ilvl w:val="0"/>
          <w:numId w:val="47"/>
        </w:numPr>
        <w:suppressAutoHyphens/>
        <w:jc w:val="both"/>
        <w:rPr>
          <w:rFonts w:ascii="Trebuchet MS" w:hAnsi="Trebuchet MS"/>
          <w:sz w:val="20"/>
          <w:szCs w:val="20"/>
        </w:rPr>
      </w:pPr>
      <w:r w:rsidRPr="00725385">
        <w:rPr>
          <w:rFonts w:ascii="Trebuchet MS" w:hAnsi="Trebuchet MS"/>
          <w:sz w:val="20"/>
          <w:szCs w:val="20"/>
        </w:rPr>
        <w:t>Jeżeli wybrany Wykonawca uchyli się od podpisania umowy, wybór ofert zostanie przeprowadzony ponownie spośród ofert złożonych, o ile nie zostały one odrzucone.</w:t>
      </w:r>
    </w:p>
    <w:p w:rsidR="00CF0AB1" w:rsidRPr="00725385" w:rsidRDefault="00CF0AB1" w:rsidP="00CF0AB1">
      <w:pPr>
        <w:tabs>
          <w:tab w:val="left" w:pos="426"/>
        </w:tabs>
        <w:jc w:val="center"/>
        <w:rPr>
          <w:rFonts w:ascii="Trebuchet MS" w:hAnsi="Trebuchet MS"/>
          <w:b/>
          <w:sz w:val="20"/>
          <w:szCs w:val="20"/>
        </w:rPr>
      </w:pPr>
    </w:p>
    <w:p w:rsidR="00CF0AB1" w:rsidRPr="00725385" w:rsidRDefault="00CF0AB1" w:rsidP="00CF0AB1">
      <w:pPr>
        <w:tabs>
          <w:tab w:val="left" w:pos="426"/>
        </w:tabs>
        <w:jc w:val="center"/>
        <w:rPr>
          <w:rFonts w:ascii="Trebuchet MS" w:hAnsi="Trebuchet MS"/>
          <w:b/>
          <w:sz w:val="20"/>
          <w:szCs w:val="20"/>
        </w:rPr>
      </w:pPr>
      <w:r w:rsidRPr="00725385">
        <w:rPr>
          <w:rFonts w:ascii="Trebuchet MS" w:hAnsi="Trebuchet MS"/>
          <w:b/>
          <w:sz w:val="20"/>
          <w:szCs w:val="20"/>
        </w:rPr>
        <w:t>§18 ZAMKNIĘCIE PRZETARGU BEZ DOKONANIA WYBORU OFERTY</w:t>
      </w:r>
    </w:p>
    <w:p w:rsidR="00CF0AB1" w:rsidRPr="00725385" w:rsidRDefault="00CF0AB1" w:rsidP="00CF0AB1">
      <w:pPr>
        <w:tabs>
          <w:tab w:val="left" w:pos="426"/>
        </w:tabs>
        <w:jc w:val="center"/>
        <w:rPr>
          <w:rFonts w:ascii="Trebuchet MS" w:hAnsi="Trebuchet MS"/>
          <w:b/>
          <w:sz w:val="20"/>
          <w:szCs w:val="20"/>
        </w:rPr>
      </w:pPr>
      <w:r w:rsidRPr="00725385">
        <w:rPr>
          <w:rFonts w:ascii="Trebuchet MS" w:hAnsi="Trebuchet MS"/>
          <w:b/>
          <w:sz w:val="20"/>
          <w:szCs w:val="20"/>
        </w:rPr>
        <w:t>ORAZ POSTĘPOWANIA PRZYGOTOWUJĄCEGO UMOWĘ</w:t>
      </w:r>
    </w:p>
    <w:p w:rsidR="00CF0AB1" w:rsidRPr="00725385" w:rsidRDefault="00CF0AB1" w:rsidP="00CF0AB1">
      <w:pPr>
        <w:tabs>
          <w:tab w:val="left" w:pos="426"/>
        </w:tabs>
        <w:jc w:val="center"/>
        <w:rPr>
          <w:rFonts w:ascii="Trebuchet MS" w:hAnsi="Trebuchet MS"/>
          <w:b/>
          <w:sz w:val="20"/>
          <w:szCs w:val="20"/>
        </w:rPr>
      </w:pPr>
    </w:p>
    <w:p w:rsidR="00CF0AB1" w:rsidRPr="00725385" w:rsidRDefault="00CF0AB1" w:rsidP="00CF0AB1">
      <w:pPr>
        <w:numPr>
          <w:ilvl w:val="0"/>
          <w:numId w:val="48"/>
        </w:numPr>
        <w:tabs>
          <w:tab w:val="left" w:pos="426"/>
        </w:tabs>
        <w:suppressAutoHyphens/>
        <w:jc w:val="both"/>
        <w:rPr>
          <w:rFonts w:ascii="Trebuchet MS" w:hAnsi="Trebuchet MS"/>
          <w:sz w:val="20"/>
          <w:szCs w:val="20"/>
        </w:rPr>
      </w:pPr>
      <w:r w:rsidRPr="00725385">
        <w:rPr>
          <w:rFonts w:ascii="Trebuchet MS" w:hAnsi="Trebuchet MS"/>
          <w:sz w:val="20"/>
          <w:szCs w:val="20"/>
        </w:rPr>
        <w:t xml:space="preserve">Zamawiający zastrzega sobie prawo do zamknięcia przetargu lub zakończenia postępowania przygotowującego umowę, bez podania przyczyn </w:t>
      </w:r>
      <w:r w:rsidRPr="00725385">
        <w:rPr>
          <w:rFonts w:ascii="Trebuchet MS" w:hAnsi="Trebuchet MS"/>
          <w:sz w:val="20"/>
          <w:szCs w:val="20"/>
          <w:shd w:val="clear" w:color="auto" w:fill="FFFFFF"/>
        </w:rPr>
        <w:t>i bez ponoszenia z tego tytułu jakichkolwiek negatywnych konsekwencji, w tym odszkodowania oraz zwrotu kosztów przygotowania i złożenia ofert.</w:t>
      </w:r>
    </w:p>
    <w:p w:rsidR="00CF0AB1" w:rsidRPr="00725385" w:rsidRDefault="00CF0AB1" w:rsidP="00CF0AB1">
      <w:pPr>
        <w:numPr>
          <w:ilvl w:val="0"/>
          <w:numId w:val="48"/>
        </w:numPr>
        <w:tabs>
          <w:tab w:val="left" w:pos="426"/>
          <w:tab w:val="left" w:pos="8080"/>
        </w:tabs>
        <w:suppressAutoHyphens/>
        <w:jc w:val="both"/>
        <w:rPr>
          <w:rFonts w:ascii="Trebuchet MS" w:hAnsi="Trebuchet MS"/>
          <w:b/>
          <w:sz w:val="20"/>
          <w:szCs w:val="20"/>
        </w:rPr>
      </w:pPr>
      <w:r w:rsidRPr="00725385">
        <w:rPr>
          <w:rFonts w:ascii="Trebuchet MS" w:hAnsi="Trebuchet MS"/>
          <w:sz w:val="20"/>
          <w:szCs w:val="20"/>
        </w:rPr>
        <w:t xml:space="preserve">Informację o zamknięciu przetargu lub zakończeniu postępowania przygotowującego umowę Zamawiający zamieszcza na stronie </w:t>
      </w:r>
      <w:hyperlink r:id="rId20" w:history="1">
        <w:r w:rsidRPr="00725385">
          <w:rPr>
            <w:rStyle w:val="Hipercze"/>
            <w:rFonts w:ascii="Trebuchet MS" w:hAnsi="Trebuchet MS"/>
            <w:color w:val="auto"/>
            <w:sz w:val="20"/>
            <w:szCs w:val="20"/>
          </w:rPr>
          <w:t>www.platformazakupowa.pl/pn/pwik</w:t>
        </w:r>
      </w:hyperlink>
      <w:r w:rsidRPr="00725385">
        <w:rPr>
          <w:rFonts w:ascii="Trebuchet MS" w:hAnsi="Trebuchet MS"/>
          <w:sz w:val="20"/>
          <w:szCs w:val="20"/>
        </w:rPr>
        <w:t xml:space="preserve">  (podstronie z ogłoszeniem o postępowaniu), w zakładce „Komunikaty”.</w:t>
      </w:r>
    </w:p>
    <w:p w:rsidR="00CF0AB1" w:rsidRPr="00725385" w:rsidRDefault="00CF0AB1" w:rsidP="00CF0AB1">
      <w:pPr>
        <w:tabs>
          <w:tab w:val="left" w:pos="426"/>
          <w:tab w:val="left" w:pos="8080"/>
        </w:tabs>
        <w:rPr>
          <w:rFonts w:ascii="Trebuchet MS" w:hAnsi="Trebuchet MS"/>
          <w:b/>
          <w:sz w:val="20"/>
          <w:szCs w:val="20"/>
        </w:rPr>
      </w:pPr>
    </w:p>
    <w:p w:rsidR="00CF0AB1" w:rsidRPr="00725385" w:rsidRDefault="00CF0AB1" w:rsidP="00CF0AB1">
      <w:pPr>
        <w:tabs>
          <w:tab w:val="left" w:pos="426"/>
          <w:tab w:val="left" w:pos="8080"/>
        </w:tabs>
        <w:jc w:val="center"/>
        <w:rPr>
          <w:rFonts w:ascii="Trebuchet MS" w:hAnsi="Trebuchet MS"/>
          <w:b/>
          <w:sz w:val="20"/>
          <w:szCs w:val="20"/>
        </w:rPr>
      </w:pPr>
      <w:r w:rsidRPr="00725385">
        <w:rPr>
          <w:rFonts w:ascii="Trebuchet MS" w:hAnsi="Trebuchet MS"/>
          <w:b/>
          <w:sz w:val="20"/>
          <w:szCs w:val="20"/>
        </w:rPr>
        <w:t>§19 REGULACJA PRAWNA</w:t>
      </w:r>
    </w:p>
    <w:p w:rsidR="00CF0AB1" w:rsidRPr="00725385" w:rsidRDefault="00CF0AB1" w:rsidP="00CF0AB1">
      <w:pPr>
        <w:tabs>
          <w:tab w:val="left" w:pos="426"/>
          <w:tab w:val="left" w:pos="8080"/>
        </w:tabs>
        <w:jc w:val="center"/>
        <w:rPr>
          <w:rFonts w:ascii="Trebuchet MS" w:hAnsi="Trebuchet MS"/>
          <w:b/>
          <w:sz w:val="20"/>
          <w:szCs w:val="20"/>
        </w:rPr>
      </w:pPr>
    </w:p>
    <w:p w:rsidR="00CF0AB1" w:rsidRPr="00725385" w:rsidRDefault="00CF0AB1" w:rsidP="00CF0AB1">
      <w:pPr>
        <w:numPr>
          <w:ilvl w:val="0"/>
          <w:numId w:val="49"/>
        </w:numPr>
        <w:tabs>
          <w:tab w:val="left" w:pos="8080"/>
        </w:tabs>
        <w:suppressAutoHyphens/>
        <w:jc w:val="both"/>
        <w:rPr>
          <w:rFonts w:ascii="Trebuchet MS" w:hAnsi="Trebuchet MS"/>
          <w:sz w:val="20"/>
          <w:szCs w:val="20"/>
        </w:rPr>
      </w:pPr>
      <w:r w:rsidRPr="00725385">
        <w:rPr>
          <w:rFonts w:ascii="Trebuchet MS" w:hAnsi="Trebuchet MS"/>
          <w:sz w:val="20"/>
          <w:szCs w:val="20"/>
        </w:rPr>
        <w:t xml:space="preserve">Postępowanie prowadzone jest w oparciu o „Regulamin udzielania zamówień na dostawy, usługi i roboty budowlane Przedsiębiorstwa Wodociągów i Kanalizacji Sp. z o.o. w Rudzie Śl.” dostępny na stronie internetowej </w:t>
      </w:r>
      <w:hyperlink r:id="rId21" w:history="1">
        <w:r w:rsidRPr="00725385">
          <w:rPr>
            <w:rStyle w:val="Hipercze"/>
            <w:rFonts w:ascii="Trebuchet MS" w:hAnsi="Trebuchet MS"/>
            <w:color w:val="auto"/>
            <w:sz w:val="20"/>
            <w:szCs w:val="20"/>
          </w:rPr>
          <w:t>www.pwik.com.pl</w:t>
        </w:r>
      </w:hyperlink>
      <w:r w:rsidRPr="00725385">
        <w:rPr>
          <w:rFonts w:ascii="Trebuchet MS" w:hAnsi="Trebuchet MS"/>
          <w:sz w:val="20"/>
          <w:szCs w:val="20"/>
        </w:rPr>
        <w:t xml:space="preserve">  </w:t>
      </w:r>
    </w:p>
    <w:p w:rsidR="00CF0AB1" w:rsidRPr="00725385" w:rsidRDefault="00CF0AB1" w:rsidP="00CF0AB1">
      <w:pPr>
        <w:numPr>
          <w:ilvl w:val="0"/>
          <w:numId w:val="49"/>
        </w:numPr>
        <w:tabs>
          <w:tab w:val="left" w:pos="8080"/>
        </w:tabs>
        <w:suppressAutoHyphens/>
        <w:jc w:val="both"/>
        <w:rPr>
          <w:rFonts w:ascii="Trebuchet MS" w:hAnsi="Trebuchet MS"/>
          <w:sz w:val="20"/>
          <w:szCs w:val="20"/>
        </w:rPr>
      </w:pPr>
      <w:r w:rsidRPr="00725385">
        <w:rPr>
          <w:rFonts w:ascii="Trebuchet MS" w:hAnsi="Trebuchet MS"/>
          <w:sz w:val="20"/>
          <w:szCs w:val="20"/>
        </w:rPr>
        <w:t xml:space="preserve">Sprawy nie ujęte w niniejszej Specyfikacji regulują przepisy powszechnie obowiązujące, w szczególności Kodeksu Cywilnego. </w:t>
      </w:r>
    </w:p>
    <w:p w:rsidR="00E51600" w:rsidRDefault="00E51600" w:rsidP="00CF0AB1">
      <w:pPr>
        <w:tabs>
          <w:tab w:val="left" w:pos="426"/>
          <w:tab w:val="left" w:pos="8080"/>
        </w:tabs>
        <w:rPr>
          <w:rFonts w:ascii="Trebuchet MS" w:hAnsi="Trebuchet MS"/>
          <w:b/>
          <w:sz w:val="20"/>
          <w:szCs w:val="20"/>
        </w:rPr>
      </w:pPr>
    </w:p>
    <w:p w:rsidR="002D4DF1" w:rsidRPr="00725385" w:rsidRDefault="002D4DF1" w:rsidP="00CF0AB1">
      <w:pPr>
        <w:tabs>
          <w:tab w:val="left" w:pos="426"/>
          <w:tab w:val="left" w:pos="8080"/>
        </w:tabs>
        <w:rPr>
          <w:rFonts w:ascii="Trebuchet MS" w:hAnsi="Trebuchet MS"/>
          <w:b/>
          <w:sz w:val="20"/>
          <w:szCs w:val="20"/>
        </w:rPr>
      </w:pPr>
    </w:p>
    <w:p w:rsidR="00CF0AB1" w:rsidRPr="00725385" w:rsidRDefault="00CF0AB1" w:rsidP="00CF0AB1">
      <w:pPr>
        <w:tabs>
          <w:tab w:val="left" w:pos="426"/>
          <w:tab w:val="left" w:pos="8080"/>
        </w:tabs>
        <w:jc w:val="center"/>
        <w:rPr>
          <w:rFonts w:ascii="Trebuchet MS" w:hAnsi="Trebuchet MS"/>
          <w:b/>
          <w:sz w:val="20"/>
          <w:szCs w:val="20"/>
        </w:rPr>
      </w:pPr>
      <w:r w:rsidRPr="00725385">
        <w:rPr>
          <w:rFonts w:ascii="Trebuchet MS" w:hAnsi="Trebuchet MS"/>
          <w:b/>
          <w:sz w:val="20"/>
          <w:szCs w:val="20"/>
        </w:rPr>
        <w:t xml:space="preserve">§20 KLAUZULA INFORMACYJNA </w:t>
      </w:r>
    </w:p>
    <w:p w:rsidR="00CF0AB1" w:rsidRPr="00725385" w:rsidRDefault="00CF0AB1" w:rsidP="00CF0AB1">
      <w:pPr>
        <w:tabs>
          <w:tab w:val="left" w:pos="426"/>
          <w:tab w:val="left" w:pos="8080"/>
        </w:tabs>
        <w:jc w:val="center"/>
        <w:rPr>
          <w:rFonts w:ascii="Trebuchet MS" w:hAnsi="Trebuchet MS"/>
          <w:sz w:val="20"/>
          <w:szCs w:val="20"/>
        </w:rPr>
      </w:pPr>
      <w:r w:rsidRPr="00725385">
        <w:rPr>
          <w:rFonts w:ascii="Trebuchet MS" w:hAnsi="Trebuchet MS"/>
          <w:b/>
          <w:sz w:val="20"/>
          <w:szCs w:val="20"/>
        </w:rPr>
        <w:t xml:space="preserve">DOT. POSTĘPOWAŃ O UDZIELENIE ZAMÓWIENIA DLA SKŁADAJACYCH OFERTĘ </w:t>
      </w:r>
    </w:p>
    <w:p w:rsidR="00CF0AB1" w:rsidRPr="00725385" w:rsidRDefault="00CF0AB1" w:rsidP="00CF0AB1">
      <w:pPr>
        <w:jc w:val="both"/>
        <w:rPr>
          <w:rFonts w:ascii="Trebuchet MS" w:hAnsi="Trebuchet MS" w:cs="Calibri"/>
          <w:sz w:val="20"/>
          <w:szCs w:val="20"/>
        </w:rPr>
      </w:pPr>
    </w:p>
    <w:p w:rsidR="00CF0AB1" w:rsidRPr="00725385" w:rsidRDefault="00CF0AB1" w:rsidP="00CF0AB1">
      <w:pPr>
        <w:jc w:val="both"/>
        <w:rPr>
          <w:rFonts w:ascii="Trebuchet MS" w:hAnsi="Trebuchet MS"/>
          <w:sz w:val="20"/>
          <w:szCs w:val="20"/>
        </w:rPr>
      </w:pPr>
      <w:r w:rsidRPr="00725385">
        <w:rPr>
          <w:rFonts w:ascii="Trebuchet MS" w:hAnsi="Trebuchet MS"/>
          <w:sz w:val="20"/>
          <w:szCs w:val="20"/>
        </w:rPr>
        <w:t xml:space="preserve">Zgodnie z art. 13 Rozporządzenia Parlamentu Europejskiego i Rady (UE) 2016/679 z dnia 27 kwietnia 2016r. w sprawie ochrony osób fizycznych w związku z przetwarzaniem danych osobowych i w sprawie swobodnego przepływu takich danych oraz uchylenia dyrektywy 95/46/WE,  dalej „RODO”, informujemy, że: </w:t>
      </w:r>
    </w:p>
    <w:p w:rsidR="00CF0AB1" w:rsidRPr="00725385" w:rsidRDefault="00CF0AB1" w:rsidP="00CF0AB1">
      <w:pPr>
        <w:jc w:val="both"/>
        <w:rPr>
          <w:rFonts w:ascii="Trebuchet MS" w:hAnsi="Trebuchet MS"/>
          <w:sz w:val="20"/>
          <w:szCs w:val="20"/>
        </w:rPr>
      </w:pPr>
    </w:p>
    <w:p w:rsidR="00CF0AB1" w:rsidRPr="00725385" w:rsidRDefault="00CF0AB1" w:rsidP="00CF0AB1">
      <w:pPr>
        <w:numPr>
          <w:ilvl w:val="0"/>
          <w:numId w:val="35"/>
        </w:numPr>
        <w:tabs>
          <w:tab w:val="left" w:pos="284"/>
        </w:tabs>
        <w:contextualSpacing/>
        <w:jc w:val="both"/>
        <w:rPr>
          <w:rFonts w:ascii="Trebuchet MS" w:hAnsi="Trebuchet MS"/>
          <w:sz w:val="20"/>
          <w:szCs w:val="20"/>
        </w:rPr>
      </w:pPr>
      <w:r w:rsidRPr="00725385">
        <w:rPr>
          <w:rFonts w:ascii="Trebuchet MS" w:hAnsi="Trebuchet MS"/>
          <w:sz w:val="20"/>
          <w:szCs w:val="20"/>
        </w:rPr>
        <w:t xml:space="preserve"> Administratorem danych osobowych (w skrócie ADO) będzie Przedsiębiorstwo Wodociągów </w:t>
      </w:r>
      <w:r w:rsidRPr="00725385">
        <w:rPr>
          <w:rFonts w:ascii="Trebuchet MS" w:hAnsi="Trebuchet MS"/>
          <w:sz w:val="20"/>
          <w:szCs w:val="20"/>
        </w:rPr>
        <w:br/>
        <w:t xml:space="preserve">i Kanalizacji Sp. z o.o. z siedzibą w Rudzie Śląskiej. Można skontaktować się z ADO pisząc na adres: Ruda Śląska (41-709) ul. Pokoju 13 lub mailowo: </w:t>
      </w:r>
      <w:hyperlink r:id="rId22" w:history="1">
        <w:r w:rsidRPr="00725385">
          <w:rPr>
            <w:rStyle w:val="Hipercze"/>
            <w:rFonts w:ascii="Trebuchet MS" w:hAnsi="Trebuchet MS"/>
            <w:color w:val="auto"/>
            <w:sz w:val="20"/>
            <w:szCs w:val="20"/>
          </w:rPr>
          <w:t>bok@pwik.com.pl</w:t>
        </w:r>
      </w:hyperlink>
      <w:r w:rsidRPr="00725385">
        <w:rPr>
          <w:rFonts w:ascii="Trebuchet MS" w:hAnsi="Trebuchet MS"/>
          <w:sz w:val="20"/>
          <w:szCs w:val="20"/>
        </w:rPr>
        <w:t>.</w:t>
      </w:r>
    </w:p>
    <w:p w:rsidR="00CF0AB1" w:rsidRPr="00725385" w:rsidRDefault="00CF0AB1" w:rsidP="00CF0AB1">
      <w:pPr>
        <w:numPr>
          <w:ilvl w:val="0"/>
          <w:numId w:val="35"/>
        </w:numPr>
        <w:tabs>
          <w:tab w:val="left" w:pos="284"/>
        </w:tabs>
        <w:contextualSpacing/>
        <w:jc w:val="both"/>
        <w:rPr>
          <w:rFonts w:ascii="Trebuchet MS" w:hAnsi="Trebuchet MS"/>
          <w:sz w:val="20"/>
          <w:szCs w:val="20"/>
        </w:rPr>
      </w:pPr>
      <w:r w:rsidRPr="00725385">
        <w:rPr>
          <w:rFonts w:ascii="Trebuchet MS" w:hAnsi="Trebuchet MS"/>
          <w:sz w:val="20"/>
          <w:szCs w:val="20"/>
        </w:rPr>
        <w:lastRenderedPageBreak/>
        <w:t>Dane będą przetwarzane:</w:t>
      </w:r>
    </w:p>
    <w:p w:rsidR="00CF0AB1" w:rsidRPr="00725385" w:rsidRDefault="00CF0AB1" w:rsidP="00CF0AB1">
      <w:pPr>
        <w:numPr>
          <w:ilvl w:val="0"/>
          <w:numId w:val="36"/>
        </w:numPr>
        <w:jc w:val="both"/>
        <w:rPr>
          <w:rFonts w:ascii="Trebuchet MS" w:hAnsi="Trebuchet MS"/>
          <w:sz w:val="20"/>
          <w:szCs w:val="20"/>
        </w:rPr>
      </w:pPr>
      <w:r w:rsidRPr="00725385">
        <w:rPr>
          <w:rFonts w:ascii="Trebuchet MS" w:hAnsi="Trebuchet MS"/>
          <w:sz w:val="20"/>
          <w:szCs w:val="20"/>
        </w:rPr>
        <w:t>aby rozpatrzyć złożoną ofertę tj. w celu podjęcia działań przed zawarciem umowy, a także w celu realizacji umowy, w przypadku jej zawarcia, zgodnie z art. 6 ust. 1 lit. b RODO,</w:t>
      </w:r>
    </w:p>
    <w:p w:rsidR="00CF0AB1" w:rsidRPr="00725385" w:rsidRDefault="00CF0AB1" w:rsidP="00CF0AB1">
      <w:pPr>
        <w:numPr>
          <w:ilvl w:val="0"/>
          <w:numId w:val="36"/>
        </w:numPr>
        <w:jc w:val="both"/>
        <w:rPr>
          <w:rFonts w:ascii="Trebuchet MS" w:hAnsi="Trebuchet MS"/>
          <w:sz w:val="20"/>
          <w:szCs w:val="20"/>
        </w:rPr>
      </w:pPr>
      <w:r w:rsidRPr="00725385">
        <w:rPr>
          <w:rFonts w:ascii="Trebuchet MS" w:hAnsi="Trebuchet MS"/>
          <w:sz w:val="20"/>
          <w:szCs w:val="20"/>
        </w:rPr>
        <w:t xml:space="preserve">aby wypełnić obowiązki prawne związane z prowadzonym postępowaniem, wynikające w szczególności z ustawy Prawo zamówień publicznych (w przypadku zamówień publicznych) oraz związane z umową, </w:t>
      </w:r>
      <w:r w:rsidRPr="00725385">
        <w:rPr>
          <w:rFonts w:ascii="Trebuchet MS" w:hAnsi="Trebuchet MS"/>
          <w:sz w:val="20"/>
          <w:szCs w:val="20"/>
        </w:rPr>
        <w:br/>
        <w:t xml:space="preserve">w przypadku jej zawarcia, tj. wynikające w szczególności z przepisów prawa rachunkowego </w:t>
      </w:r>
      <w:r w:rsidRPr="00725385">
        <w:rPr>
          <w:rFonts w:ascii="Trebuchet MS" w:hAnsi="Trebuchet MS"/>
          <w:sz w:val="20"/>
          <w:szCs w:val="20"/>
        </w:rPr>
        <w:br/>
        <w:t xml:space="preserve">i podatkowego, zgodnie z art. 6 ust. 1 lit. c RODO,  </w:t>
      </w:r>
    </w:p>
    <w:p w:rsidR="00CF0AB1" w:rsidRPr="00725385" w:rsidRDefault="00CF0AB1" w:rsidP="00CF0AB1">
      <w:pPr>
        <w:numPr>
          <w:ilvl w:val="0"/>
          <w:numId w:val="36"/>
        </w:numPr>
        <w:jc w:val="both"/>
        <w:rPr>
          <w:rFonts w:ascii="Trebuchet MS" w:hAnsi="Trebuchet MS"/>
          <w:sz w:val="20"/>
          <w:szCs w:val="20"/>
        </w:rPr>
      </w:pPr>
      <w:r w:rsidRPr="00725385">
        <w:rPr>
          <w:rFonts w:ascii="Trebuchet MS" w:hAnsi="Trebuchet MS"/>
          <w:sz w:val="20"/>
          <w:szCs w:val="20"/>
        </w:rPr>
        <w:t xml:space="preserve">w celu kontaktu w związku z prowadzonym postępowaniem lub realizacją umowy (w przypadku jej zawarcia) na podstawie wyrażonej zgody, zgodnie z art. 6 ust. 1 lit. a RODO, </w:t>
      </w:r>
    </w:p>
    <w:p w:rsidR="00CF0AB1" w:rsidRPr="00725385" w:rsidRDefault="00CF0AB1" w:rsidP="00CF0AB1">
      <w:pPr>
        <w:numPr>
          <w:ilvl w:val="0"/>
          <w:numId w:val="36"/>
        </w:numPr>
        <w:jc w:val="both"/>
        <w:rPr>
          <w:rFonts w:ascii="Trebuchet MS" w:hAnsi="Trebuchet MS"/>
          <w:sz w:val="20"/>
          <w:szCs w:val="20"/>
        </w:rPr>
      </w:pPr>
      <w:r w:rsidRPr="00725385">
        <w:rPr>
          <w:rFonts w:ascii="Trebuchet MS" w:hAnsi="Trebuchet MS"/>
          <w:sz w:val="20"/>
          <w:szCs w:val="20"/>
        </w:rPr>
        <w:t xml:space="preserve">w celu realizacji prawnie uzasadnionego interesu ADO, jakim jest dochodzenie lub obrona przed roszczeniami związanymi z prowadzonym postępowaniem o udzielenie zamówienia lub umową </w:t>
      </w:r>
      <w:r w:rsidRPr="00725385">
        <w:rPr>
          <w:rFonts w:ascii="Trebuchet MS" w:hAnsi="Trebuchet MS"/>
          <w:sz w:val="20"/>
          <w:szCs w:val="20"/>
        </w:rPr>
        <w:br/>
        <w:t>(w przypadku jej zawarcia), zgodnie z art. 6 ust. 1 lit. f RODO.</w:t>
      </w:r>
    </w:p>
    <w:p w:rsidR="00CF0AB1" w:rsidRPr="00725385" w:rsidRDefault="00CF0AB1" w:rsidP="00CF0AB1">
      <w:pPr>
        <w:numPr>
          <w:ilvl w:val="0"/>
          <w:numId w:val="35"/>
        </w:numPr>
        <w:tabs>
          <w:tab w:val="left" w:pos="284"/>
        </w:tabs>
        <w:ind w:left="284" w:hanging="284"/>
        <w:contextualSpacing/>
        <w:jc w:val="both"/>
        <w:rPr>
          <w:rFonts w:ascii="Trebuchet MS" w:hAnsi="Trebuchet MS"/>
          <w:sz w:val="20"/>
          <w:szCs w:val="20"/>
        </w:rPr>
      </w:pPr>
      <w:r w:rsidRPr="00725385">
        <w:rPr>
          <w:rFonts w:ascii="Trebuchet MS" w:hAnsi="Trebuchet MS"/>
          <w:sz w:val="20"/>
          <w:szCs w:val="20"/>
        </w:rPr>
        <w:t xml:space="preserve">Podanie danych osobowych w oparciu o zgodę  jest dobrowolne. Podanie pozostałych danych osobowych jest niezbędne, aby wziąć udział w postępowaniu. </w:t>
      </w:r>
    </w:p>
    <w:p w:rsidR="00CF0AB1" w:rsidRPr="00725385" w:rsidRDefault="00CF0AB1" w:rsidP="00CF0AB1">
      <w:pPr>
        <w:numPr>
          <w:ilvl w:val="0"/>
          <w:numId w:val="35"/>
        </w:numPr>
        <w:tabs>
          <w:tab w:val="left" w:pos="284"/>
        </w:tabs>
        <w:contextualSpacing/>
        <w:jc w:val="both"/>
        <w:rPr>
          <w:rFonts w:ascii="Trebuchet MS" w:hAnsi="Trebuchet MS"/>
          <w:sz w:val="20"/>
          <w:szCs w:val="20"/>
        </w:rPr>
      </w:pPr>
      <w:r w:rsidRPr="00725385">
        <w:rPr>
          <w:rFonts w:ascii="Trebuchet MS" w:hAnsi="Trebuchet MS"/>
          <w:sz w:val="20"/>
          <w:szCs w:val="20"/>
        </w:rPr>
        <w:t>Twoje dane będą przekazywane:</w:t>
      </w:r>
    </w:p>
    <w:p w:rsidR="00CF0AB1" w:rsidRPr="00725385" w:rsidRDefault="00CF0AB1" w:rsidP="00CF0AB1">
      <w:pPr>
        <w:numPr>
          <w:ilvl w:val="0"/>
          <w:numId w:val="34"/>
        </w:numPr>
        <w:ind w:left="284" w:hanging="284"/>
        <w:jc w:val="both"/>
        <w:rPr>
          <w:rFonts w:ascii="Trebuchet MS" w:hAnsi="Trebuchet MS"/>
          <w:sz w:val="20"/>
          <w:szCs w:val="20"/>
        </w:rPr>
      </w:pPr>
      <w:r w:rsidRPr="00725385">
        <w:rPr>
          <w:rFonts w:ascii="Trebuchet MS" w:hAnsi="Trebuchet MS"/>
          <w:sz w:val="20"/>
          <w:szCs w:val="20"/>
        </w:rPr>
        <w:t xml:space="preserve">podmiotom, które na zlecenie ADO wykonują czynności wspierające jego działalność,  np. kancelarie prawne, firmy serwisujące systemy informatyczne ADO, dostawca usługi hostingu poczty elektronicznej oraz strony WWW, dostawca platformy zakupowej, firmy pocztowe, firmy niszczące dokumenty,  </w:t>
      </w:r>
    </w:p>
    <w:p w:rsidR="00CF0AB1" w:rsidRPr="00725385" w:rsidRDefault="00CF0AB1" w:rsidP="00CF0AB1">
      <w:pPr>
        <w:numPr>
          <w:ilvl w:val="0"/>
          <w:numId w:val="34"/>
        </w:numPr>
        <w:ind w:left="284" w:hanging="284"/>
        <w:jc w:val="both"/>
        <w:rPr>
          <w:rFonts w:ascii="Trebuchet MS" w:hAnsi="Trebuchet MS"/>
          <w:sz w:val="20"/>
          <w:szCs w:val="20"/>
        </w:rPr>
      </w:pPr>
      <w:r w:rsidRPr="00725385">
        <w:rPr>
          <w:rFonts w:ascii="Trebuchet MS" w:hAnsi="Trebuchet MS"/>
          <w:sz w:val="20"/>
          <w:szCs w:val="20"/>
        </w:rPr>
        <w:t>podmiotom/osobom upoważnionym do ich otrzymania na podstawie przepisów prawa.</w:t>
      </w:r>
    </w:p>
    <w:p w:rsidR="00CF0AB1" w:rsidRPr="00725385" w:rsidRDefault="00CF0AB1" w:rsidP="00CF0AB1">
      <w:pPr>
        <w:numPr>
          <w:ilvl w:val="0"/>
          <w:numId w:val="35"/>
        </w:numPr>
        <w:tabs>
          <w:tab w:val="left" w:pos="284"/>
        </w:tabs>
        <w:contextualSpacing/>
        <w:jc w:val="both"/>
        <w:rPr>
          <w:rFonts w:ascii="Trebuchet MS" w:hAnsi="Trebuchet MS"/>
          <w:sz w:val="20"/>
          <w:szCs w:val="20"/>
        </w:rPr>
      </w:pPr>
      <w:r w:rsidRPr="00725385">
        <w:rPr>
          <w:rFonts w:ascii="Trebuchet MS" w:hAnsi="Trebuchet MS"/>
          <w:sz w:val="20"/>
          <w:szCs w:val="20"/>
        </w:rPr>
        <w:t xml:space="preserve"> Dane osobowe zebrane w celu realizacji obowiązków prawnych będą przetwarzane przez okres wskazany w przepisach prawa, w szczególności w ustawie Prawo  zamówień publicznych (w przypadku zamówień publicznych), a w przypadku zawarcia umowy również przez okres wynikający z prawa rachunkowego </w:t>
      </w:r>
      <w:r w:rsidRPr="00725385">
        <w:rPr>
          <w:rFonts w:ascii="Trebuchet MS" w:hAnsi="Trebuchet MS"/>
          <w:sz w:val="20"/>
          <w:szCs w:val="20"/>
        </w:rPr>
        <w:br/>
        <w:t>i podatkowego. Dane przetwarzane na podstawie wyrażonej zgody będą przetwarzane do czasu jej wycofania.  Pozostałe dane będą przechowywane na czas realizacji uzasadnionych interesów ADO, nie dłużej jednak niż do czasu upływu potencjalnych roszczeń lub uwzględnienia zgłoszonego sprzeciwu.</w:t>
      </w:r>
    </w:p>
    <w:p w:rsidR="00CF0AB1" w:rsidRPr="00725385" w:rsidRDefault="00CF0AB1" w:rsidP="00CF0AB1">
      <w:pPr>
        <w:numPr>
          <w:ilvl w:val="0"/>
          <w:numId w:val="35"/>
        </w:numPr>
        <w:tabs>
          <w:tab w:val="left" w:pos="284"/>
        </w:tabs>
        <w:contextualSpacing/>
        <w:jc w:val="both"/>
        <w:rPr>
          <w:rFonts w:ascii="Trebuchet MS" w:hAnsi="Trebuchet MS"/>
          <w:sz w:val="20"/>
          <w:szCs w:val="20"/>
        </w:rPr>
      </w:pPr>
      <w:r w:rsidRPr="00725385">
        <w:rPr>
          <w:rFonts w:ascii="Trebuchet MS" w:hAnsi="Trebuchet MS"/>
          <w:sz w:val="20"/>
          <w:szCs w:val="20"/>
        </w:rPr>
        <w:t xml:space="preserve"> Podane dane osobowe nie będą wykorzystywane przez ADO do podejmowania decyzji w sposób zautomatyzowany (czyli bez udziału człowieka), w tym do profilowania. </w:t>
      </w:r>
    </w:p>
    <w:p w:rsidR="00CF0AB1" w:rsidRPr="00725385" w:rsidRDefault="00CF0AB1" w:rsidP="00CF0AB1">
      <w:pPr>
        <w:numPr>
          <w:ilvl w:val="0"/>
          <w:numId w:val="35"/>
        </w:numPr>
        <w:tabs>
          <w:tab w:val="left" w:pos="284"/>
        </w:tabs>
        <w:contextualSpacing/>
        <w:jc w:val="both"/>
        <w:rPr>
          <w:rFonts w:ascii="Trebuchet MS" w:hAnsi="Trebuchet MS"/>
          <w:sz w:val="20"/>
          <w:szCs w:val="20"/>
        </w:rPr>
      </w:pPr>
      <w:r w:rsidRPr="00725385">
        <w:rPr>
          <w:rFonts w:ascii="Trebuchet MS" w:hAnsi="Trebuchet MS"/>
          <w:sz w:val="20"/>
          <w:szCs w:val="20"/>
        </w:rPr>
        <w:t xml:space="preserve"> Przysługuje Ci prawo do:</w:t>
      </w:r>
    </w:p>
    <w:p w:rsidR="00CF0AB1" w:rsidRPr="00725385" w:rsidRDefault="00CF0AB1" w:rsidP="00CF0AB1">
      <w:pPr>
        <w:numPr>
          <w:ilvl w:val="0"/>
          <w:numId w:val="37"/>
        </w:numPr>
        <w:tabs>
          <w:tab w:val="left" w:pos="426"/>
        </w:tabs>
        <w:suppressAutoHyphens/>
        <w:ind w:left="426" w:hanging="426"/>
        <w:jc w:val="both"/>
        <w:rPr>
          <w:rFonts w:ascii="Trebuchet MS" w:hAnsi="Trebuchet MS"/>
          <w:sz w:val="20"/>
          <w:szCs w:val="20"/>
        </w:rPr>
      </w:pPr>
      <w:r w:rsidRPr="00725385">
        <w:rPr>
          <w:rFonts w:ascii="Trebuchet MS" w:hAnsi="Trebuchet MS"/>
          <w:sz w:val="20"/>
          <w:szCs w:val="20"/>
        </w:rPr>
        <w:t>dostępu do podanych danych osobowych, przy czym, gdyby zrealizowanie tego obowiązku przez ADO, w przypadku zamówień publicznych, wymagałoby niewspółmiernie dużego wysiłku, ADO może żądać wskazania dodatkowych informacji mających na celu sprecyzowanie żądania, w szczególności podania nazwy lub daty postępowania/zakończonego postępowania  o udzielenie zamówienia publicznego,</w:t>
      </w:r>
    </w:p>
    <w:p w:rsidR="00CF0AB1" w:rsidRPr="00725385" w:rsidRDefault="00CF0AB1" w:rsidP="00CF0AB1">
      <w:pPr>
        <w:numPr>
          <w:ilvl w:val="0"/>
          <w:numId w:val="37"/>
        </w:numPr>
        <w:tabs>
          <w:tab w:val="left" w:pos="426"/>
        </w:tabs>
        <w:suppressAutoHyphens/>
        <w:ind w:left="426" w:hanging="426"/>
        <w:jc w:val="both"/>
        <w:rPr>
          <w:rFonts w:ascii="Trebuchet MS" w:hAnsi="Trebuchet MS"/>
          <w:sz w:val="20"/>
          <w:szCs w:val="20"/>
        </w:rPr>
      </w:pPr>
      <w:r w:rsidRPr="00725385">
        <w:rPr>
          <w:rFonts w:ascii="Trebuchet MS" w:hAnsi="Trebuchet MS"/>
          <w:sz w:val="20"/>
          <w:szCs w:val="20"/>
        </w:rPr>
        <w:t xml:space="preserve">sprostowania danych - jeśli są nieprawidłowe lub niekompletne, przy czym skorzystanie z tego prawa,  </w:t>
      </w:r>
      <w:r w:rsidRPr="00725385">
        <w:rPr>
          <w:rFonts w:ascii="Trebuchet MS" w:hAnsi="Trebuchet MS"/>
          <w:sz w:val="20"/>
          <w:szCs w:val="20"/>
        </w:rPr>
        <w:br/>
        <w:t>w przypadku zamówień publicznych,  nie może skutkować zmianą wyniku postępowania o udzielenie zamówienia publicznego, zmianą  postanowień umowy w zakresie niezgodnym z ustawą Prawo zamówień publicznych, ani naruszać integralności protokołu oraz jego załączników,</w:t>
      </w:r>
    </w:p>
    <w:p w:rsidR="00CF0AB1" w:rsidRPr="00725385" w:rsidRDefault="00CF0AB1" w:rsidP="00CF0AB1">
      <w:pPr>
        <w:numPr>
          <w:ilvl w:val="0"/>
          <w:numId w:val="37"/>
        </w:numPr>
        <w:tabs>
          <w:tab w:val="left" w:pos="426"/>
        </w:tabs>
        <w:suppressAutoHyphens/>
        <w:ind w:left="426" w:hanging="426"/>
        <w:jc w:val="both"/>
        <w:rPr>
          <w:rFonts w:ascii="Trebuchet MS" w:hAnsi="Trebuchet MS"/>
          <w:sz w:val="20"/>
          <w:szCs w:val="20"/>
        </w:rPr>
      </w:pPr>
      <w:r w:rsidRPr="00725385">
        <w:rPr>
          <w:rFonts w:ascii="Trebuchet MS" w:hAnsi="Trebuchet MS"/>
          <w:sz w:val="20"/>
          <w:szCs w:val="20"/>
        </w:rPr>
        <w:t xml:space="preserve">usunięcia danych (w określonych przypadkach), </w:t>
      </w:r>
    </w:p>
    <w:p w:rsidR="00CF0AB1" w:rsidRPr="00725385" w:rsidRDefault="00CF0AB1" w:rsidP="00CF0AB1">
      <w:pPr>
        <w:numPr>
          <w:ilvl w:val="0"/>
          <w:numId w:val="37"/>
        </w:numPr>
        <w:tabs>
          <w:tab w:val="left" w:pos="426"/>
        </w:tabs>
        <w:suppressAutoHyphens/>
        <w:ind w:left="426" w:hanging="426"/>
        <w:jc w:val="both"/>
        <w:rPr>
          <w:rFonts w:ascii="Trebuchet MS" w:hAnsi="Trebuchet MS"/>
          <w:sz w:val="20"/>
          <w:szCs w:val="20"/>
        </w:rPr>
      </w:pPr>
      <w:r w:rsidRPr="00725385">
        <w:rPr>
          <w:rFonts w:ascii="Trebuchet MS" w:hAnsi="Trebuchet MS"/>
          <w:sz w:val="20"/>
          <w:szCs w:val="20"/>
        </w:rPr>
        <w:t xml:space="preserve">ograniczenia przetwarzania danych (w określonych przypadkach), przy czym skorzystanie z tego prawa, w przypadku zamówień publicznych, nie ogranicza przetwarzania danych osobowych do czasu zakończenia postępowania o udzielenie zamówienia publicznego, </w:t>
      </w:r>
    </w:p>
    <w:p w:rsidR="00CF0AB1" w:rsidRPr="00725385" w:rsidRDefault="00CF0AB1" w:rsidP="00CF0AB1">
      <w:pPr>
        <w:numPr>
          <w:ilvl w:val="0"/>
          <w:numId w:val="37"/>
        </w:numPr>
        <w:tabs>
          <w:tab w:val="left" w:pos="426"/>
        </w:tabs>
        <w:suppressAutoHyphens/>
        <w:ind w:left="426" w:hanging="426"/>
        <w:jc w:val="both"/>
        <w:rPr>
          <w:rFonts w:ascii="Trebuchet MS" w:hAnsi="Trebuchet MS"/>
          <w:sz w:val="20"/>
          <w:szCs w:val="20"/>
        </w:rPr>
      </w:pPr>
      <w:r w:rsidRPr="00725385">
        <w:rPr>
          <w:rFonts w:ascii="Trebuchet MS" w:hAnsi="Trebuchet MS"/>
          <w:sz w:val="20"/>
          <w:szCs w:val="20"/>
        </w:rPr>
        <w:t xml:space="preserve">wniesienia do ADO sprzeciwu wobec przetwarzania podanych danych osobowych z uwagi </w:t>
      </w:r>
      <w:r w:rsidRPr="00725385">
        <w:rPr>
          <w:rFonts w:ascii="Trebuchet MS" w:hAnsi="Trebuchet MS"/>
          <w:sz w:val="20"/>
          <w:szCs w:val="20"/>
        </w:rPr>
        <w:br/>
        <w:t>na szczególną sytuację (dotyczy danych przetwarzanych w celu realizacji prawnie uzasadnionego interesu ADO),</w:t>
      </w:r>
    </w:p>
    <w:p w:rsidR="00CF0AB1" w:rsidRPr="00725385" w:rsidRDefault="00CF0AB1" w:rsidP="00CF0AB1">
      <w:pPr>
        <w:numPr>
          <w:ilvl w:val="0"/>
          <w:numId w:val="37"/>
        </w:numPr>
        <w:tabs>
          <w:tab w:val="left" w:pos="426"/>
        </w:tabs>
        <w:suppressAutoHyphens/>
        <w:ind w:left="426" w:hanging="426"/>
        <w:jc w:val="both"/>
        <w:rPr>
          <w:rFonts w:ascii="Trebuchet MS" w:hAnsi="Trebuchet MS"/>
          <w:sz w:val="20"/>
          <w:szCs w:val="20"/>
        </w:rPr>
      </w:pPr>
      <w:r w:rsidRPr="00725385">
        <w:rPr>
          <w:rFonts w:ascii="Trebuchet MS" w:hAnsi="Trebuchet MS"/>
          <w:sz w:val="20"/>
          <w:szCs w:val="20"/>
        </w:rPr>
        <w:t>przenoszenia danych osobowych (pod określonymi warunkami),</w:t>
      </w:r>
    </w:p>
    <w:p w:rsidR="00CF0AB1" w:rsidRPr="00725385" w:rsidRDefault="00CF0AB1" w:rsidP="00CF0AB1">
      <w:pPr>
        <w:numPr>
          <w:ilvl w:val="0"/>
          <w:numId w:val="37"/>
        </w:numPr>
        <w:tabs>
          <w:tab w:val="left" w:pos="426"/>
        </w:tabs>
        <w:suppressAutoHyphens/>
        <w:ind w:left="426" w:hanging="426"/>
        <w:jc w:val="both"/>
        <w:rPr>
          <w:rFonts w:ascii="Trebuchet MS" w:hAnsi="Trebuchet MS"/>
          <w:sz w:val="20"/>
          <w:szCs w:val="20"/>
        </w:rPr>
      </w:pPr>
      <w:r w:rsidRPr="00725385">
        <w:rPr>
          <w:rFonts w:ascii="Trebuchet MS" w:hAnsi="Trebuchet MS"/>
          <w:sz w:val="20"/>
          <w:szCs w:val="20"/>
        </w:rPr>
        <w:t>wniesienia skargi do Prezesa Urzędu Ochrony Danych Osobowych,</w:t>
      </w:r>
    </w:p>
    <w:p w:rsidR="00CF0AB1" w:rsidRPr="00725385" w:rsidRDefault="00CF0AB1" w:rsidP="00CF0AB1">
      <w:pPr>
        <w:numPr>
          <w:ilvl w:val="0"/>
          <w:numId w:val="37"/>
        </w:numPr>
        <w:tabs>
          <w:tab w:val="left" w:pos="426"/>
        </w:tabs>
        <w:suppressAutoHyphens/>
        <w:ind w:left="426" w:hanging="426"/>
        <w:jc w:val="both"/>
        <w:rPr>
          <w:rFonts w:ascii="Trebuchet MS" w:hAnsi="Trebuchet MS"/>
          <w:sz w:val="20"/>
          <w:szCs w:val="20"/>
        </w:rPr>
      </w:pPr>
      <w:r w:rsidRPr="00725385">
        <w:rPr>
          <w:rFonts w:ascii="Trebuchet MS" w:hAnsi="Trebuchet MS"/>
          <w:sz w:val="20"/>
          <w:szCs w:val="20"/>
        </w:rPr>
        <w:t>wycofania w dowolnym momencie wyrażonej zgody na przetwarzanie podanych  danych, przy czym wycofanie zgody  nie będzie miało wpływu na zgodność z prawem przetwarzania, którego dokonano  na podstawie zgody przed jej cofnięciem.</w:t>
      </w:r>
    </w:p>
    <w:p w:rsidR="00CF0AB1" w:rsidRPr="00725385" w:rsidRDefault="00CF0AB1" w:rsidP="00CF0AB1">
      <w:pPr>
        <w:jc w:val="both"/>
        <w:rPr>
          <w:rFonts w:ascii="Trebuchet MS" w:hAnsi="Trebuchet MS"/>
          <w:sz w:val="20"/>
          <w:szCs w:val="20"/>
        </w:rPr>
      </w:pPr>
    </w:p>
    <w:p w:rsidR="00CF0AB1" w:rsidRPr="00725385" w:rsidRDefault="00CF0AB1" w:rsidP="00CF0AB1">
      <w:pPr>
        <w:jc w:val="both"/>
        <w:rPr>
          <w:rFonts w:ascii="Trebuchet MS" w:hAnsi="Trebuchet MS"/>
          <w:sz w:val="20"/>
          <w:szCs w:val="20"/>
        </w:rPr>
      </w:pPr>
    </w:p>
    <w:p w:rsidR="00CF0AB1" w:rsidRPr="00725385" w:rsidRDefault="00CF0AB1" w:rsidP="00CF0AB1">
      <w:pPr>
        <w:jc w:val="both"/>
        <w:rPr>
          <w:rFonts w:ascii="Trebuchet MS" w:hAnsi="Trebuchet MS"/>
          <w:sz w:val="20"/>
          <w:szCs w:val="20"/>
        </w:rPr>
      </w:pPr>
    </w:p>
    <w:p w:rsidR="00CF0AB1" w:rsidRPr="00725385" w:rsidRDefault="00CF0AB1" w:rsidP="00CF0AB1">
      <w:pPr>
        <w:jc w:val="both"/>
        <w:rPr>
          <w:rFonts w:ascii="Trebuchet MS" w:hAnsi="Trebuchet MS"/>
          <w:sz w:val="20"/>
          <w:szCs w:val="20"/>
        </w:rPr>
      </w:pPr>
    </w:p>
    <w:p w:rsidR="00CF0AB1" w:rsidRPr="00725385" w:rsidRDefault="00CF0AB1" w:rsidP="00CF0AB1">
      <w:pPr>
        <w:jc w:val="both"/>
        <w:rPr>
          <w:rFonts w:ascii="Trebuchet MS" w:hAnsi="Trebuchet MS"/>
          <w:sz w:val="20"/>
          <w:szCs w:val="20"/>
        </w:rPr>
      </w:pPr>
    </w:p>
    <w:p w:rsidR="00CF0AB1" w:rsidRPr="00725385" w:rsidRDefault="00CF0AB1" w:rsidP="00CF0AB1">
      <w:pPr>
        <w:jc w:val="both"/>
        <w:rPr>
          <w:rFonts w:ascii="Trebuchet MS" w:hAnsi="Trebuchet MS"/>
          <w:sz w:val="20"/>
          <w:szCs w:val="20"/>
        </w:rPr>
      </w:pPr>
    </w:p>
    <w:p w:rsidR="00CF0AB1" w:rsidRPr="00725385" w:rsidRDefault="00CF0AB1" w:rsidP="00CF0AB1">
      <w:pPr>
        <w:rPr>
          <w:rFonts w:ascii="Trebuchet MS" w:hAnsi="Trebuchet MS"/>
          <w:b/>
          <w:sz w:val="20"/>
          <w:szCs w:val="20"/>
        </w:rPr>
      </w:pPr>
    </w:p>
    <w:p w:rsidR="00CF0AB1" w:rsidRPr="00725385" w:rsidRDefault="00CF0AB1" w:rsidP="00CF0AB1">
      <w:pPr>
        <w:rPr>
          <w:rFonts w:ascii="Trebuchet MS" w:hAnsi="Trebuchet MS"/>
          <w:b/>
          <w:sz w:val="20"/>
          <w:szCs w:val="20"/>
        </w:rPr>
      </w:pPr>
    </w:p>
    <w:p w:rsidR="00CF0AB1" w:rsidRPr="00725385" w:rsidRDefault="00CF0AB1" w:rsidP="00CF0AB1">
      <w:pPr>
        <w:rPr>
          <w:rFonts w:ascii="Trebuchet MS" w:hAnsi="Trebuchet MS"/>
          <w:b/>
          <w:sz w:val="20"/>
          <w:szCs w:val="20"/>
        </w:rPr>
      </w:pPr>
    </w:p>
    <w:p w:rsidR="00CF0AB1" w:rsidRPr="00725385" w:rsidRDefault="00CF0AB1" w:rsidP="00CF0AB1">
      <w:pPr>
        <w:rPr>
          <w:rFonts w:ascii="Trebuchet MS" w:hAnsi="Trebuchet MS"/>
          <w:b/>
          <w:sz w:val="20"/>
          <w:szCs w:val="20"/>
        </w:rPr>
      </w:pPr>
    </w:p>
    <w:p w:rsidR="00CF0AB1" w:rsidRPr="00725385" w:rsidRDefault="00CF0AB1" w:rsidP="00CF0AB1">
      <w:pPr>
        <w:tabs>
          <w:tab w:val="left" w:pos="426"/>
          <w:tab w:val="left" w:pos="8080"/>
        </w:tabs>
        <w:jc w:val="both"/>
        <w:rPr>
          <w:rFonts w:ascii="Trebuchet MS" w:hAnsi="Trebuchet MS"/>
          <w:sz w:val="20"/>
          <w:szCs w:val="20"/>
        </w:rPr>
      </w:pPr>
    </w:p>
    <w:p w:rsidR="00CF0AB1" w:rsidRPr="00725385" w:rsidRDefault="00CF0AB1" w:rsidP="00CF0AB1">
      <w:pPr>
        <w:tabs>
          <w:tab w:val="left" w:pos="426"/>
          <w:tab w:val="left" w:pos="8080"/>
        </w:tabs>
        <w:jc w:val="both"/>
        <w:rPr>
          <w:rFonts w:ascii="Trebuchet MS" w:hAnsi="Trebuchet MS"/>
          <w:sz w:val="20"/>
          <w:szCs w:val="20"/>
        </w:rPr>
      </w:pPr>
    </w:p>
    <w:p w:rsidR="00CF0AB1" w:rsidRPr="00725385" w:rsidRDefault="00CF0AB1" w:rsidP="00CF0AB1">
      <w:pPr>
        <w:tabs>
          <w:tab w:val="left" w:pos="426"/>
          <w:tab w:val="left" w:pos="8080"/>
        </w:tabs>
        <w:jc w:val="both"/>
        <w:rPr>
          <w:rFonts w:ascii="Trebuchet MS" w:hAnsi="Trebuchet MS"/>
          <w:sz w:val="20"/>
          <w:szCs w:val="20"/>
        </w:rPr>
      </w:pPr>
    </w:p>
    <w:p w:rsidR="00A51D68" w:rsidRDefault="00A51D68" w:rsidP="00D84640">
      <w:pPr>
        <w:rPr>
          <w:rFonts w:ascii="Trebuchet MS" w:hAnsi="Trebuchet MS"/>
          <w:b/>
          <w:sz w:val="20"/>
          <w:szCs w:val="20"/>
        </w:rPr>
      </w:pPr>
    </w:p>
    <w:p w:rsidR="002D4DF1" w:rsidRDefault="002D4DF1" w:rsidP="00D84640">
      <w:pPr>
        <w:rPr>
          <w:rFonts w:ascii="Trebuchet MS" w:hAnsi="Trebuchet MS"/>
          <w:b/>
          <w:sz w:val="20"/>
          <w:szCs w:val="20"/>
        </w:rPr>
      </w:pPr>
    </w:p>
    <w:p w:rsidR="002D4DF1" w:rsidRDefault="002D4DF1" w:rsidP="00D84640">
      <w:pPr>
        <w:rPr>
          <w:rFonts w:ascii="Trebuchet MS" w:hAnsi="Trebuchet MS"/>
          <w:b/>
          <w:sz w:val="20"/>
          <w:szCs w:val="20"/>
        </w:rPr>
      </w:pPr>
    </w:p>
    <w:p w:rsidR="002D4DF1" w:rsidRDefault="002D4DF1" w:rsidP="00D84640">
      <w:pPr>
        <w:rPr>
          <w:rFonts w:ascii="Trebuchet MS" w:hAnsi="Trebuchet MS"/>
          <w:b/>
          <w:sz w:val="20"/>
          <w:szCs w:val="20"/>
        </w:rPr>
      </w:pPr>
    </w:p>
    <w:p w:rsidR="002D4DF1" w:rsidRDefault="002D4DF1" w:rsidP="00D84640">
      <w:pPr>
        <w:rPr>
          <w:rFonts w:ascii="Trebuchet MS" w:hAnsi="Trebuchet MS"/>
          <w:b/>
          <w:sz w:val="20"/>
          <w:szCs w:val="20"/>
        </w:rPr>
      </w:pPr>
    </w:p>
    <w:p w:rsidR="002D4DF1" w:rsidRDefault="002D4DF1" w:rsidP="00D84640">
      <w:pPr>
        <w:rPr>
          <w:rFonts w:ascii="Trebuchet MS" w:hAnsi="Trebuchet MS"/>
          <w:b/>
          <w:sz w:val="20"/>
          <w:szCs w:val="20"/>
        </w:rPr>
      </w:pPr>
    </w:p>
    <w:p w:rsidR="002D4DF1" w:rsidRDefault="002D4DF1" w:rsidP="00D84640">
      <w:pPr>
        <w:rPr>
          <w:rFonts w:ascii="Trebuchet MS" w:hAnsi="Trebuchet MS"/>
          <w:b/>
          <w:sz w:val="20"/>
          <w:szCs w:val="20"/>
        </w:rPr>
      </w:pPr>
    </w:p>
    <w:p w:rsidR="002D4DF1" w:rsidRDefault="002D4DF1" w:rsidP="00D84640">
      <w:pPr>
        <w:rPr>
          <w:rFonts w:ascii="Trebuchet MS" w:hAnsi="Trebuchet MS"/>
          <w:b/>
          <w:sz w:val="20"/>
          <w:szCs w:val="20"/>
        </w:rPr>
      </w:pPr>
    </w:p>
    <w:p w:rsidR="002D4DF1" w:rsidRDefault="002D4DF1" w:rsidP="00D84640">
      <w:pPr>
        <w:rPr>
          <w:rFonts w:ascii="Trebuchet MS" w:hAnsi="Trebuchet MS"/>
          <w:b/>
          <w:sz w:val="20"/>
          <w:szCs w:val="20"/>
        </w:rPr>
      </w:pPr>
    </w:p>
    <w:p w:rsidR="002D4DF1" w:rsidRPr="00725385" w:rsidRDefault="002D4DF1" w:rsidP="00D84640">
      <w:pPr>
        <w:rPr>
          <w:rFonts w:ascii="Trebuchet MS" w:hAnsi="Trebuchet MS"/>
          <w:b/>
          <w:sz w:val="20"/>
          <w:szCs w:val="20"/>
        </w:rPr>
      </w:pPr>
    </w:p>
    <w:p w:rsidR="00D62F1C" w:rsidRPr="00725385" w:rsidRDefault="00D62F1C" w:rsidP="00967BB0">
      <w:pPr>
        <w:tabs>
          <w:tab w:val="left" w:pos="426"/>
          <w:tab w:val="left" w:pos="8080"/>
        </w:tabs>
        <w:jc w:val="both"/>
        <w:rPr>
          <w:rFonts w:ascii="Trebuchet MS" w:hAnsi="Trebuchet MS"/>
          <w:b/>
          <w:sz w:val="20"/>
          <w:szCs w:val="20"/>
        </w:rPr>
      </w:pPr>
    </w:p>
    <w:p w:rsidR="00967BB0" w:rsidRPr="00725385" w:rsidRDefault="00967BB0" w:rsidP="00967BB0">
      <w:pPr>
        <w:tabs>
          <w:tab w:val="left" w:pos="426"/>
          <w:tab w:val="left" w:pos="8080"/>
        </w:tabs>
        <w:jc w:val="both"/>
        <w:rPr>
          <w:rFonts w:ascii="Trebuchet MS" w:hAnsi="Trebuchet MS"/>
          <w:b/>
          <w:sz w:val="20"/>
          <w:szCs w:val="20"/>
        </w:rPr>
      </w:pPr>
      <w:r w:rsidRPr="00725385">
        <w:rPr>
          <w:rFonts w:ascii="Trebuchet MS" w:hAnsi="Trebuchet MS"/>
          <w:b/>
          <w:sz w:val="20"/>
          <w:szCs w:val="20"/>
        </w:rPr>
        <w:t>WYKAZ ZAŁĄCZNIKÓW</w:t>
      </w:r>
    </w:p>
    <w:p w:rsidR="00967BB0" w:rsidRPr="00725385" w:rsidRDefault="00967BB0" w:rsidP="00967BB0">
      <w:pPr>
        <w:tabs>
          <w:tab w:val="left" w:pos="426"/>
          <w:tab w:val="left" w:pos="8080"/>
        </w:tabs>
        <w:jc w:val="both"/>
        <w:rPr>
          <w:rFonts w:ascii="Trebuchet MS" w:hAnsi="Trebuchet MS"/>
          <w:sz w:val="20"/>
          <w:szCs w:val="20"/>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
        <w:gridCol w:w="1956"/>
        <w:gridCol w:w="6652"/>
      </w:tblGrid>
      <w:tr w:rsidR="00A72258" w:rsidRPr="00725385" w:rsidTr="00BD14D1">
        <w:tc>
          <w:tcPr>
            <w:tcW w:w="491" w:type="dxa"/>
            <w:shd w:val="clear" w:color="auto" w:fill="auto"/>
          </w:tcPr>
          <w:p w:rsidR="00A72258" w:rsidRPr="00725385" w:rsidRDefault="00A72258" w:rsidP="00CB62F7">
            <w:pPr>
              <w:rPr>
                <w:rFonts w:ascii="Trebuchet MS" w:hAnsi="Trebuchet MS"/>
                <w:sz w:val="20"/>
                <w:szCs w:val="20"/>
              </w:rPr>
            </w:pPr>
            <w:r w:rsidRPr="00725385">
              <w:rPr>
                <w:rFonts w:ascii="Trebuchet MS" w:hAnsi="Trebuchet MS"/>
                <w:sz w:val="20"/>
                <w:szCs w:val="20"/>
              </w:rPr>
              <w:t>1.</w:t>
            </w:r>
          </w:p>
        </w:tc>
        <w:tc>
          <w:tcPr>
            <w:tcW w:w="1957" w:type="dxa"/>
            <w:shd w:val="clear" w:color="auto" w:fill="auto"/>
          </w:tcPr>
          <w:p w:rsidR="00A72258" w:rsidRPr="00725385" w:rsidRDefault="00A72258" w:rsidP="00CB62F7">
            <w:pPr>
              <w:rPr>
                <w:rFonts w:ascii="Trebuchet MS" w:hAnsi="Trebuchet MS"/>
                <w:sz w:val="20"/>
                <w:szCs w:val="20"/>
              </w:rPr>
            </w:pPr>
            <w:r w:rsidRPr="00725385">
              <w:rPr>
                <w:rFonts w:ascii="Trebuchet MS" w:hAnsi="Trebuchet MS"/>
                <w:sz w:val="20"/>
                <w:szCs w:val="20"/>
              </w:rPr>
              <w:t>Załącznik nr 1</w:t>
            </w:r>
          </w:p>
        </w:tc>
        <w:tc>
          <w:tcPr>
            <w:tcW w:w="6660" w:type="dxa"/>
            <w:shd w:val="clear" w:color="auto" w:fill="auto"/>
          </w:tcPr>
          <w:p w:rsidR="00A72258" w:rsidRPr="00725385" w:rsidRDefault="00A72258" w:rsidP="00CB62F7">
            <w:pPr>
              <w:rPr>
                <w:rFonts w:ascii="Trebuchet MS" w:hAnsi="Trebuchet MS"/>
                <w:sz w:val="20"/>
                <w:szCs w:val="20"/>
              </w:rPr>
            </w:pPr>
            <w:r w:rsidRPr="00725385">
              <w:rPr>
                <w:rFonts w:ascii="Trebuchet MS" w:hAnsi="Trebuchet MS"/>
                <w:sz w:val="20"/>
                <w:szCs w:val="20"/>
              </w:rPr>
              <w:t>Przedmiot zamówienia</w:t>
            </w:r>
          </w:p>
        </w:tc>
      </w:tr>
      <w:tr w:rsidR="001034F7" w:rsidRPr="00725385" w:rsidTr="00BD14D1">
        <w:tc>
          <w:tcPr>
            <w:tcW w:w="491" w:type="dxa"/>
            <w:shd w:val="clear" w:color="auto" w:fill="auto"/>
          </w:tcPr>
          <w:p w:rsidR="001034F7" w:rsidRPr="00725385" w:rsidRDefault="00A72258" w:rsidP="00CB62F7">
            <w:pPr>
              <w:rPr>
                <w:rFonts w:ascii="Trebuchet MS" w:hAnsi="Trebuchet MS"/>
                <w:sz w:val="20"/>
                <w:szCs w:val="20"/>
              </w:rPr>
            </w:pPr>
            <w:r w:rsidRPr="00725385">
              <w:rPr>
                <w:rFonts w:ascii="Trebuchet MS" w:hAnsi="Trebuchet MS"/>
                <w:sz w:val="20"/>
                <w:szCs w:val="20"/>
              </w:rPr>
              <w:t>2</w:t>
            </w:r>
            <w:r w:rsidR="001034F7" w:rsidRPr="00725385">
              <w:rPr>
                <w:rFonts w:ascii="Trebuchet MS" w:hAnsi="Trebuchet MS"/>
                <w:sz w:val="20"/>
                <w:szCs w:val="20"/>
              </w:rPr>
              <w:t>.</w:t>
            </w:r>
          </w:p>
        </w:tc>
        <w:tc>
          <w:tcPr>
            <w:tcW w:w="1957" w:type="dxa"/>
            <w:shd w:val="clear" w:color="auto" w:fill="auto"/>
          </w:tcPr>
          <w:p w:rsidR="001034F7" w:rsidRPr="00725385" w:rsidRDefault="00A72258" w:rsidP="00CB62F7">
            <w:pPr>
              <w:rPr>
                <w:rFonts w:ascii="Trebuchet MS" w:hAnsi="Trebuchet MS"/>
                <w:sz w:val="20"/>
                <w:szCs w:val="20"/>
              </w:rPr>
            </w:pPr>
            <w:r w:rsidRPr="00725385">
              <w:rPr>
                <w:rFonts w:ascii="Trebuchet MS" w:hAnsi="Trebuchet MS"/>
                <w:sz w:val="20"/>
                <w:szCs w:val="20"/>
              </w:rPr>
              <w:t>Załącznik nr 2</w:t>
            </w:r>
          </w:p>
        </w:tc>
        <w:tc>
          <w:tcPr>
            <w:tcW w:w="6660" w:type="dxa"/>
            <w:shd w:val="clear" w:color="auto" w:fill="auto"/>
          </w:tcPr>
          <w:p w:rsidR="001034F7" w:rsidRPr="00725385" w:rsidRDefault="001034F7" w:rsidP="00CB62F7">
            <w:pPr>
              <w:rPr>
                <w:rFonts w:ascii="Trebuchet MS" w:hAnsi="Trebuchet MS"/>
                <w:sz w:val="20"/>
                <w:szCs w:val="20"/>
              </w:rPr>
            </w:pPr>
            <w:r w:rsidRPr="00725385">
              <w:rPr>
                <w:rFonts w:ascii="Trebuchet MS" w:hAnsi="Trebuchet MS"/>
                <w:sz w:val="20"/>
                <w:szCs w:val="20"/>
              </w:rPr>
              <w:t>Formularz ofertowy</w:t>
            </w:r>
          </w:p>
        </w:tc>
      </w:tr>
      <w:tr w:rsidR="001034F7" w:rsidRPr="00725385" w:rsidTr="00BD14D1">
        <w:tc>
          <w:tcPr>
            <w:tcW w:w="491" w:type="dxa"/>
            <w:shd w:val="clear" w:color="auto" w:fill="auto"/>
          </w:tcPr>
          <w:p w:rsidR="001034F7" w:rsidRPr="00725385" w:rsidRDefault="00A72258" w:rsidP="00CB62F7">
            <w:pPr>
              <w:rPr>
                <w:rFonts w:ascii="Trebuchet MS" w:hAnsi="Trebuchet MS"/>
                <w:sz w:val="20"/>
                <w:szCs w:val="20"/>
              </w:rPr>
            </w:pPr>
            <w:r w:rsidRPr="00725385">
              <w:rPr>
                <w:rFonts w:ascii="Trebuchet MS" w:hAnsi="Trebuchet MS"/>
                <w:sz w:val="20"/>
                <w:szCs w:val="20"/>
              </w:rPr>
              <w:t>3</w:t>
            </w:r>
            <w:r w:rsidR="001034F7" w:rsidRPr="00725385">
              <w:rPr>
                <w:rFonts w:ascii="Trebuchet MS" w:hAnsi="Trebuchet MS"/>
                <w:sz w:val="20"/>
                <w:szCs w:val="20"/>
              </w:rPr>
              <w:t>.</w:t>
            </w:r>
          </w:p>
        </w:tc>
        <w:tc>
          <w:tcPr>
            <w:tcW w:w="1957" w:type="dxa"/>
            <w:shd w:val="clear" w:color="auto" w:fill="auto"/>
          </w:tcPr>
          <w:p w:rsidR="001034F7" w:rsidRPr="00725385" w:rsidRDefault="00A72258" w:rsidP="00CB62F7">
            <w:pPr>
              <w:rPr>
                <w:rFonts w:ascii="Trebuchet MS" w:hAnsi="Trebuchet MS"/>
                <w:sz w:val="20"/>
                <w:szCs w:val="20"/>
              </w:rPr>
            </w:pPr>
            <w:r w:rsidRPr="00725385">
              <w:rPr>
                <w:rFonts w:ascii="Trebuchet MS" w:hAnsi="Trebuchet MS"/>
                <w:sz w:val="20"/>
                <w:szCs w:val="20"/>
              </w:rPr>
              <w:t>Załącznik nr 3</w:t>
            </w:r>
          </w:p>
        </w:tc>
        <w:tc>
          <w:tcPr>
            <w:tcW w:w="6660" w:type="dxa"/>
            <w:shd w:val="clear" w:color="auto" w:fill="auto"/>
          </w:tcPr>
          <w:p w:rsidR="001034F7" w:rsidRPr="00725385" w:rsidRDefault="007C39A4" w:rsidP="00CB62F7">
            <w:pPr>
              <w:rPr>
                <w:rFonts w:ascii="Trebuchet MS" w:hAnsi="Trebuchet MS"/>
                <w:sz w:val="20"/>
                <w:szCs w:val="20"/>
              </w:rPr>
            </w:pPr>
            <w:r w:rsidRPr="00725385">
              <w:rPr>
                <w:rFonts w:ascii="Trebuchet MS" w:hAnsi="Trebuchet MS"/>
                <w:sz w:val="20"/>
                <w:szCs w:val="20"/>
              </w:rPr>
              <w:t>Oświadczenie Wykonawcy</w:t>
            </w:r>
          </w:p>
        </w:tc>
      </w:tr>
      <w:tr w:rsidR="001C4FC3" w:rsidRPr="00725385" w:rsidTr="00BD14D1">
        <w:tc>
          <w:tcPr>
            <w:tcW w:w="491" w:type="dxa"/>
            <w:shd w:val="clear" w:color="auto" w:fill="auto"/>
          </w:tcPr>
          <w:p w:rsidR="001C4FC3" w:rsidRPr="00725385" w:rsidRDefault="00A72258" w:rsidP="00CB62F7">
            <w:pPr>
              <w:rPr>
                <w:rFonts w:ascii="Trebuchet MS" w:hAnsi="Trebuchet MS"/>
                <w:sz w:val="20"/>
                <w:szCs w:val="20"/>
              </w:rPr>
            </w:pPr>
            <w:r w:rsidRPr="00725385">
              <w:rPr>
                <w:rFonts w:ascii="Trebuchet MS" w:hAnsi="Trebuchet MS"/>
                <w:sz w:val="20"/>
                <w:szCs w:val="20"/>
              </w:rPr>
              <w:t>4</w:t>
            </w:r>
            <w:r w:rsidR="00DC04F5" w:rsidRPr="00725385">
              <w:rPr>
                <w:rFonts w:ascii="Trebuchet MS" w:hAnsi="Trebuchet MS"/>
                <w:sz w:val="20"/>
                <w:szCs w:val="20"/>
              </w:rPr>
              <w:t>.</w:t>
            </w:r>
          </w:p>
        </w:tc>
        <w:tc>
          <w:tcPr>
            <w:tcW w:w="1957" w:type="dxa"/>
            <w:shd w:val="clear" w:color="auto" w:fill="auto"/>
          </w:tcPr>
          <w:p w:rsidR="001C4FC3" w:rsidRPr="00725385" w:rsidRDefault="00DC04F5" w:rsidP="00CB62F7">
            <w:pPr>
              <w:rPr>
                <w:rFonts w:ascii="Trebuchet MS" w:hAnsi="Trebuchet MS"/>
                <w:sz w:val="20"/>
                <w:szCs w:val="20"/>
              </w:rPr>
            </w:pPr>
            <w:r w:rsidRPr="00725385">
              <w:rPr>
                <w:rFonts w:ascii="Trebuchet MS" w:hAnsi="Trebuchet MS"/>
                <w:sz w:val="20"/>
                <w:szCs w:val="20"/>
              </w:rPr>
              <w:t xml:space="preserve">Załącznik nr </w:t>
            </w:r>
            <w:r w:rsidR="00A72258" w:rsidRPr="00725385">
              <w:rPr>
                <w:rFonts w:ascii="Trebuchet MS" w:hAnsi="Trebuchet MS"/>
                <w:sz w:val="20"/>
                <w:szCs w:val="20"/>
              </w:rPr>
              <w:t>4</w:t>
            </w:r>
          </w:p>
        </w:tc>
        <w:tc>
          <w:tcPr>
            <w:tcW w:w="6660" w:type="dxa"/>
            <w:shd w:val="clear" w:color="auto" w:fill="auto"/>
          </w:tcPr>
          <w:p w:rsidR="001C4FC3" w:rsidRPr="00725385" w:rsidRDefault="00DC04F5" w:rsidP="00CB62F7">
            <w:pPr>
              <w:rPr>
                <w:rFonts w:ascii="Trebuchet MS" w:hAnsi="Trebuchet MS"/>
                <w:sz w:val="20"/>
                <w:szCs w:val="20"/>
              </w:rPr>
            </w:pPr>
            <w:r w:rsidRPr="00725385">
              <w:rPr>
                <w:rFonts w:ascii="Trebuchet MS" w:hAnsi="Trebuchet MS"/>
                <w:sz w:val="20"/>
                <w:szCs w:val="20"/>
              </w:rPr>
              <w:t>Wykaz wykonanych dostaw</w:t>
            </w:r>
          </w:p>
        </w:tc>
      </w:tr>
      <w:tr w:rsidR="006A60E9" w:rsidRPr="00725385" w:rsidTr="00BD14D1">
        <w:tc>
          <w:tcPr>
            <w:tcW w:w="491" w:type="dxa"/>
            <w:shd w:val="clear" w:color="auto" w:fill="auto"/>
          </w:tcPr>
          <w:p w:rsidR="006A60E9" w:rsidRPr="00725385" w:rsidRDefault="006A60E9" w:rsidP="00CB62F7">
            <w:pPr>
              <w:rPr>
                <w:rFonts w:ascii="Trebuchet MS" w:hAnsi="Trebuchet MS"/>
                <w:sz w:val="20"/>
                <w:szCs w:val="20"/>
              </w:rPr>
            </w:pPr>
            <w:r w:rsidRPr="00725385">
              <w:rPr>
                <w:rFonts w:ascii="Trebuchet MS" w:hAnsi="Trebuchet MS"/>
                <w:sz w:val="20"/>
                <w:szCs w:val="20"/>
              </w:rPr>
              <w:t>5.</w:t>
            </w:r>
          </w:p>
        </w:tc>
        <w:tc>
          <w:tcPr>
            <w:tcW w:w="1957" w:type="dxa"/>
            <w:shd w:val="clear" w:color="auto" w:fill="auto"/>
          </w:tcPr>
          <w:p w:rsidR="006A60E9" w:rsidRPr="00725385" w:rsidRDefault="006A60E9" w:rsidP="00CB62F7">
            <w:pPr>
              <w:rPr>
                <w:rFonts w:ascii="Trebuchet MS" w:hAnsi="Trebuchet MS"/>
                <w:sz w:val="20"/>
                <w:szCs w:val="20"/>
              </w:rPr>
            </w:pPr>
            <w:r w:rsidRPr="00725385">
              <w:rPr>
                <w:rFonts w:ascii="Trebuchet MS" w:hAnsi="Trebuchet MS"/>
                <w:sz w:val="20"/>
                <w:szCs w:val="20"/>
              </w:rPr>
              <w:t>Załącznik nr 5</w:t>
            </w:r>
          </w:p>
        </w:tc>
        <w:tc>
          <w:tcPr>
            <w:tcW w:w="6660" w:type="dxa"/>
            <w:shd w:val="clear" w:color="auto" w:fill="auto"/>
          </w:tcPr>
          <w:p w:rsidR="006A60E9" w:rsidRPr="00725385" w:rsidRDefault="006A60E9" w:rsidP="00CB62F7">
            <w:pPr>
              <w:rPr>
                <w:rFonts w:ascii="Trebuchet MS" w:hAnsi="Trebuchet MS"/>
                <w:sz w:val="20"/>
                <w:szCs w:val="20"/>
              </w:rPr>
            </w:pPr>
            <w:r w:rsidRPr="00725385">
              <w:rPr>
                <w:rFonts w:ascii="Trebuchet MS" w:hAnsi="Trebuchet MS"/>
                <w:sz w:val="20"/>
                <w:szCs w:val="20"/>
              </w:rPr>
              <w:t>Klauzula informacyjna</w:t>
            </w:r>
          </w:p>
        </w:tc>
      </w:tr>
      <w:tr w:rsidR="001034F7" w:rsidRPr="00725385" w:rsidTr="00BD14D1">
        <w:tc>
          <w:tcPr>
            <w:tcW w:w="491" w:type="dxa"/>
            <w:shd w:val="clear" w:color="auto" w:fill="auto"/>
          </w:tcPr>
          <w:p w:rsidR="001034F7" w:rsidRPr="00725385" w:rsidRDefault="006A60E9" w:rsidP="00CB62F7">
            <w:pPr>
              <w:rPr>
                <w:rFonts w:ascii="Trebuchet MS" w:hAnsi="Trebuchet MS"/>
                <w:sz w:val="20"/>
                <w:szCs w:val="20"/>
              </w:rPr>
            </w:pPr>
            <w:r w:rsidRPr="00725385">
              <w:rPr>
                <w:rFonts w:ascii="Trebuchet MS" w:hAnsi="Trebuchet MS"/>
                <w:sz w:val="20"/>
                <w:szCs w:val="20"/>
              </w:rPr>
              <w:t>6</w:t>
            </w:r>
            <w:r w:rsidR="001034F7" w:rsidRPr="00725385">
              <w:rPr>
                <w:rFonts w:ascii="Trebuchet MS" w:hAnsi="Trebuchet MS"/>
                <w:sz w:val="20"/>
                <w:szCs w:val="20"/>
              </w:rPr>
              <w:t>.</w:t>
            </w:r>
          </w:p>
        </w:tc>
        <w:tc>
          <w:tcPr>
            <w:tcW w:w="1957" w:type="dxa"/>
            <w:shd w:val="clear" w:color="auto" w:fill="auto"/>
          </w:tcPr>
          <w:p w:rsidR="001034F7" w:rsidRPr="00725385" w:rsidRDefault="001034F7" w:rsidP="00CB62F7">
            <w:pPr>
              <w:rPr>
                <w:rFonts w:ascii="Trebuchet MS" w:hAnsi="Trebuchet MS"/>
                <w:sz w:val="20"/>
                <w:szCs w:val="20"/>
              </w:rPr>
            </w:pPr>
            <w:r w:rsidRPr="00725385">
              <w:rPr>
                <w:rFonts w:ascii="Trebuchet MS" w:hAnsi="Trebuchet MS"/>
                <w:sz w:val="20"/>
                <w:szCs w:val="20"/>
              </w:rPr>
              <w:t xml:space="preserve">Załącznik nr </w:t>
            </w:r>
            <w:r w:rsidR="006A60E9" w:rsidRPr="00725385">
              <w:rPr>
                <w:rFonts w:ascii="Trebuchet MS" w:hAnsi="Trebuchet MS"/>
                <w:sz w:val="20"/>
                <w:szCs w:val="20"/>
              </w:rPr>
              <w:t>6</w:t>
            </w:r>
          </w:p>
        </w:tc>
        <w:tc>
          <w:tcPr>
            <w:tcW w:w="6660" w:type="dxa"/>
            <w:shd w:val="clear" w:color="auto" w:fill="auto"/>
          </w:tcPr>
          <w:p w:rsidR="001034F7" w:rsidRPr="00725385" w:rsidRDefault="001034F7" w:rsidP="00CB62F7">
            <w:pPr>
              <w:rPr>
                <w:rFonts w:ascii="Trebuchet MS" w:hAnsi="Trebuchet MS"/>
                <w:sz w:val="20"/>
                <w:szCs w:val="20"/>
              </w:rPr>
            </w:pPr>
            <w:r w:rsidRPr="00725385">
              <w:rPr>
                <w:rFonts w:ascii="Trebuchet MS" w:hAnsi="Trebuchet MS"/>
                <w:sz w:val="20"/>
                <w:szCs w:val="20"/>
              </w:rPr>
              <w:t>Projekt umowy</w:t>
            </w:r>
          </w:p>
        </w:tc>
      </w:tr>
      <w:tr w:rsidR="001034F7" w:rsidRPr="00725385" w:rsidTr="00BD14D1">
        <w:tc>
          <w:tcPr>
            <w:tcW w:w="491" w:type="dxa"/>
            <w:shd w:val="clear" w:color="auto" w:fill="auto"/>
          </w:tcPr>
          <w:p w:rsidR="001034F7" w:rsidRPr="00725385" w:rsidRDefault="006A60E9" w:rsidP="00CB62F7">
            <w:pPr>
              <w:rPr>
                <w:rFonts w:ascii="Trebuchet MS" w:hAnsi="Trebuchet MS"/>
                <w:sz w:val="20"/>
                <w:szCs w:val="20"/>
              </w:rPr>
            </w:pPr>
            <w:r w:rsidRPr="00725385">
              <w:rPr>
                <w:rFonts w:ascii="Trebuchet MS" w:hAnsi="Trebuchet MS"/>
                <w:sz w:val="20"/>
                <w:szCs w:val="20"/>
              </w:rPr>
              <w:t>7</w:t>
            </w:r>
            <w:r w:rsidR="001034F7" w:rsidRPr="00725385">
              <w:rPr>
                <w:rFonts w:ascii="Trebuchet MS" w:hAnsi="Trebuchet MS"/>
                <w:sz w:val="20"/>
                <w:szCs w:val="20"/>
              </w:rPr>
              <w:t>.</w:t>
            </w:r>
          </w:p>
        </w:tc>
        <w:tc>
          <w:tcPr>
            <w:tcW w:w="1957" w:type="dxa"/>
            <w:shd w:val="clear" w:color="auto" w:fill="auto"/>
          </w:tcPr>
          <w:p w:rsidR="001034F7" w:rsidRPr="00725385" w:rsidRDefault="001034F7" w:rsidP="00CB62F7">
            <w:pPr>
              <w:rPr>
                <w:rFonts w:ascii="Trebuchet MS" w:hAnsi="Trebuchet MS"/>
                <w:sz w:val="20"/>
                <w:szCs w:val="20"/>
              </w:rPr>
            </w:pPr>
            <w:r w:rsidRPr="00725385">
              <w:rPr>
                <w:rFonts w:ascii="Trebuchet MS" w:hAnsi="Trebuchet MS"/>
                <w:sz w:val="20"/>
                <w:szCs w:val="20"/>
              </w:rPr>
              <w:t xml:space="preserve">Załącznik nr </w:t>
            </w:r>
            <w:r w:rsidR="006A60E9" w:rsidRPr="00725385">
              <w:rPr>
                <w:rFonts w:ascii="Trebuchet MS" w:hAnsi="Trebuchet MS"/>
                <w:sz w:val="20"/>
                <w:szCs w:val="20"/>
              </w:rPr>
              <w:t>7</w:t>
            </w:r>
          </w:p>
        </w:tc>
        <w:tc>
          <w:tcPr>
            <w:tcW w:w="6660" w:type="dxa"/>
            <w:shd w:val="clear" w:color="auto" w:fill="auto"/>
          </w:tcPr>
          <w:p w:rsidR="001034F7" w:rsidRPr="00725385" w:rsidRDefault="00AA6259" w:rsidP="00BD14D1">
            <w:pPr>
              <w:jc w:val="both"/>
              <w:rPr>
                <w:rFonts w:ascii="Trebuchet MS" w:hAnsi="Trebuchet MS"/>
                <w:sz w:val="20"/>
                <w:szCs w:val="20"/>
              </w:rPr>
            </w:pPr>
            <w:r w:rsidRPr="00725385">
              <w:rPr>
                <w:rFonts w:ascii="Trebuchet MS" w:hAnsi="Trebuchet MS"/>
                <w:sz w:val="20"/>
                <w:szCs w:val="20"/>
              </w:rPr>
              <w:t>Analiza odpadu</w:t>
            </w:r>
            <w:r w:rsidR="0040269A" w:rsidRPr="00725385">
              <w:rPr>
                <w:rFonts w:ascii="Trebuchet MS" w:hAnsi="Trebuchet MS"/>
                <w:sz w:val="20"/>
                <w:szCs w:val="20"/>
              </w:rPr>
              <w:t xml:space="preserve"> (Raport z badań)</w:t>
            </w:r>
          </w:p>
        </w:tc>
      </w:tr>
      <w:tr w:rsidR="00DC04F5" w:rsidRPr="00725385" w:rsidTr="00BD14D1">
        <w:tc>
          <w:tcPr>
            <w:tcW w:w="491" w:type="dxa"/>
            <w:shd w:val="clear" w:color="auto" w:fill="auto"/>
          </w:tcPr>
          <w:p w:rsidR="00DC04F5" w:rsidRPr="00725385" w:rsidRDefault="00B57479" w:rsidP="00CB62F7">
            <w:pPr>
              <w:rPr>
                <w:rFonts w:ascii="Trebuchet MS" w:hAnsi="Trebuchet MS"/>
                <w:sz w:val="20"/>
                <w:szCs w:val="20"/>
              </w:rPr>
            </w:pPr>
            <w:r w:rsidRPr="00725385">
              <w:rPr>
                <w:rFonts w:ascii="Trebuchet MS" w:hAnsi="Trebuchet MS"/>
                <w:sz w:val="20"/>
                <w:szCs w:val="20"/>
              </w:rPr>
              <w:t>8</w:t>
            </w:r>
            <w:r w:rsidR="00A72258" w:rsidRPr="00725385">
              <w:rPr>
                <w:rFonts w:ascii="Trebuchet MS" w:hAnsi="Trebuchet MS"/>
                <w:sz w:val="20"/>
                <w:szCs w:val="20"/>
              </w:rPr>
              <w:t>.</w:t>
            </w:r>
          </w:p>
        </w:tc>
        <w:tc>
          <w:tcPr>
            <w:tcW w:w="1957" w:type="dxa"/>
            <w:shd w:val="clear" w:color="auto" w:fill="auto"/>
          </w:tcPr>
          <w:p w:rsidR="00DC04F5" w:rsidRPr="00725385" w:rsidRDefault="00AA6259" w:rsidP="00CB62F7">
            <w:pPr>
              <w:rPr>
                <w:rFonts w:ascii="Trebuchet MS" w:hAnsi="Trebuchet MS"/>
                <w:sz w:val="20"/>
                <w:szCs w:val="20"/>
              </w:rPr>
            </w:pPr>
            <w:r w:rsidRPr="00725385">
              <w:rPr>
                <w:rFonts w:ascii="Trebuchet MS" w:hAnsi="Trebuchet MS"/>
                <w:sz w:val="20"/>
                <w:szCs w:val="20"/>
              </w:rPr>
              <w:t xml:space="preserve">Załącznik nr </w:t>
            </w:r>
            <w:r w:rsidR="00B57479" w:rsidRPr="00725385">
              <w:rPr>
                <w:rFonts w:ascii="Trebuchet MS" w:hAnsi="Trebuchet MS"/>
                <w:sz w:val="20"/>
                <w:szCs w:val="20"/>
              </w:rPr>
              <w:t>8</w:t>
            </w:r>
          </w:p>
        </w:tc>
        <w:tc>
          <w:tcPr>
            <w:tcW w:w="6660" w:type="dxa"/>
            <w:shd w:val="clear" w:color="auto" w:fill="auto"/>
          </w:tcPr>
          <w:p w:rsidR="00DC04F5" w:rsidRPr="00725385" w:rsidRDefault="00AA6259" w:rsidP="00BD14D1">
            <w:pPr>
              <w:jc w:val="both"/>
              <w:rPr>
                <w:rFonts w:ascii="Trebuchet MS" w:hAnsi="Trebuchet MS"/>
                <w:sz w:val="20"/>
                <w:szCs w:val="20"/>
              </w:rPr>
            </w:pPr>
            <w:r w:rsidRPr="00725385">
              <w:rPr>
                <w:rFonts w:ascii="Trebuchet MS" w:hAnsi="Trebuchet MS"/>
                <w:sz w:val="20"/>
                <w:szCs w:val="20"/>
              </w:rPr>
              <w:t xml:space="preserve">Potwierdzenie odbycia wizji lokalnej </w:t>
            </w:r>
            <w:r w:rsidR="00E90F72" w:rsidRPr="00725385">
              <w:rPr>
                <w:rFonts w:ascii="Trebuchet MS" w:hAnsi="Trebuchet MS"/>
                <w:sz w:val="20"/>
                <w:szCs w:val="20"/>
              </w:rPr>
              <w:t>przed przystąpieniem do przetargu</w:t>
            </w:r>
          </w:p>
        </w:tc>
      </w:tr>
      <w:tr w:rsidR="00A72258" w:rsidRPr="00725385" w:rsidTr="00BD14D1">
        <w:tc>
          <w:tcPr>
            <w:tcW w:w="491" w:type="dxa"/>
            <w:shd w:val="clear" w:color="auto" w:fill="auto"/>
          </w:tcPr>
          <w:p w:rsidR="00A72258" w:rsidRPr="00725385" w:rsidRDefault="00B57479" w:rsidP="00CB62F7">
            <w:pPr>
              <w:rPr>
                <w:rFonts w:ascii="Trebuchet MS" w:hAnsi="Trebuchet MS"/>
                <w:sz w:val="20"/>
                <w:szCs w:val="20"/>
              </w:rPr>
            </w:pPr>
            <w:r w:rsidRPr="00725385">
              <w:rPr>
                <w:rFonts w:ascii="Trebuchet MS" w:hAnsi="Trebuchet MS"/>
                <w:sz w:val="20"/>
                <w:szCs w:val="20"/>
              </w:rPr>
              <w:t>9</w:t>
            </w:r>
            <w:r w:rsidR="00A72258" w:rsidRPr="00725385">
              <w:rPr>
                <w:rFonts w:ascii="Trebuchet MS" w:hAnsi="Trebuchet MS"/>
                <w:sz w:val="20"/>
                <w:szCs w:val="20"/>
              </w:rPr>
              <w:t>.</w:t>
            </w:r>
          </w:p>
        </w:tc>
        <w:tc>
          <w:tcPr>
            <w:tcW w:w="1957" w:type="dxa"/>
            <w:shd w:val="clear" w:color="auto" w:fill="auto"/>
          </w:tcPr>
          <w:p w:rsidR="00A72258" w:rsidRPr="00725385" w:rsidRDefault="00B57479" w:rsidP="00CB62F7">
            <w:pPr>
              <w:rPr>
                <w:rFonts w:ascii="Trebuchet MS" w:hAnsi="Trebuchet MS"/>
                <w:sz w:val="20"/>
                <w:szCs w:val="20"/>
              </w:rPr>
            </w:pPr>
            <w:r w:rsidRPr="00725385">
              <w:rPr>
                <w:rFonts w:ascii="Trebuchet MS" w:hAnsi="Trebuchet MS"/>
                <w:sz w:val="20"/>
                <w:szCs w:val="20"/>
              </w:rPr>
              <w:t>Załącznik nr 9</w:t>
            </w:r>
          </w:p>
        </w:tc>
        <w:tc>
          <w:tcPr>
            <w:tcW w:w="6660" w:type="dxa"/>
            <w:shd w:val="clear" w:color="auto" w:fill="auto"/>
          </w:tcPr>
          <w:p w:rsidR="00A72258" w:rsidRPr="00725385" w:rsidRDefault="00A72258" w:rsidP="00B57479">
            <w:pPr>
              <w:jc w:val="both"/>
              <w:rPr>
                <w:rFonts w:ascii="Trebuchet MS" w:hAnsi="Trebuchet MS"/>
                <w:sz w:val="20"/>
                <w:szCs w:val="20"/>
              </w:rPr>
            </w:pPr>
            <w:r w:rsidRPr="00725385">
              <w:rPr>
                <w:rFonts w:ascii="Trebuchet MS" w:hAnsi="Trebuchet MS"/>
                <w:sz w:val="20"/>
                <w:szCs w:val="20"/>
              </w:rPr>
              <w:t>Instrukcja bhp</w:t>
            </w:r>
            <w:r w:rsidR="00B57479" w:rsidRPr="00725385">
              <w:rPr>
                <w:rFonts w:ascii="Trebuchet MS" w:hAnsi="Trebuchet MS"/>
                <w:sz w:val="20"/>
                <w:szCs w:val="20"/>
              </w:rPr>
              <w:t xml:space="preserve"> </w:t>
            </w:r>
          </w:p>
        </w:tc>
      </w:tr>
      <w:tr w:rsidR="00B57479" w:rsidRPr="00725385" w:rsidTr="00BD14D1">
        <w:tc>
          <w:tcPr>
            <w:tcW w:w="491" w:type="dxa"/>
            <w:shd w:val="clear" w:color="auto" w:fill="auto"/>
          </w:tcPr>
          <w:p w:rsidR="00B57479" w:rsidRPr="00725385" w:rsidRDefault="00B57479" w:rsidP="00CB62F7">
            <w:pPr>
              <w:rPr>
                <w:rFonts w:ascii="Trebuchet MS" w:hAnsi="Trebuchet MS"/>
                <w:sz w:val="20"/>
                <w:szCs w:val="20"/>
              </w:rPr>
            </w:pPr>
            <w:r w:rsidRPr="00725385">
              <w:rPr>
                <w:rFonts w:ascii="Trebuchet MS" w:hAnsi="Trebuchet MS"/>
                <w:sz w:val="20"/>
                <w:szCs w:val="20"/>
              </w:rPr>
              <w:t>10.</w:t>
            </w:r>
          </w:p>
        </w:tc>
        <w:tc>
          <w:tcPr>
            <w:tcW w:w="1957" w:type="dxa"/>
            <w:shd w:val="clear" w:color="auto" w:fill="auto"/>
          </w:tcPr>
          <w:p w:rsidR="00B57479" w:rsidRPr="00725385" w:rsidRDefault="00B57479" w:rsidP="00CB62F7">
            <w:pPr>
              <w:rPr>
                <w:rFonts w:ascii="Trebuchet MS" w:hAnsi="Trebuchet MS"/>
                <w:sz w:val="20"/>
                <w:szCs w:val="20"/>
              </w:rPr>
            </w:pPr>
            <w:r w:rsidRPr="00725385">
              <w:rPr>
                <w:rFonts w:ascii="Trebuchet MS" w:hAnsi="Trebuchet MS"/>
                <w:sz w:val="20"/>
                <w:szCs w:val="20"/>
              </w:rPr>
              <w:t>Załącznik nr 10</w:t>
            </w:r>
          </w:p>
        </w:tc>
        <w:tc>
          <w:tcPr>
            <w:tcW w:w="6660" w:type="dxa"/>
            <w:shd w:val="clear" w:color="auto" w:fill="auto"/>
          </w:tcPr>
          <w:p w:rsidR="00B57479" w:rsidRPr="00725385" w:rsidRDefault="00B57479" w:rsidP="00B57479">
            <w:pPr>
              <w:jc w:val="both"/>
              <w:rPr>
                <w:rFonts w:ascii="Trebuchet MS" w:hAnsi="Trebuchet MS"/>
                <w:sz w:val="20"/>
                <w:szCs w:val="20"/>
              </w:rPr>
            </w:pPr>
            <w:r w:rsidRPr="00725385">
              <w:rPr>
                <w:rFonts w:ascii="Trebuchet MS" w:hAnsi="Trebuchet MS"/>
                <w:sz w:val="20"/>
                <w:szCs w:val="20"/>
              </w:rPr>
              <w:t>Arkusz oceny ryzyka zawodowego dla firm zewnętrznych</w:t>
            </w:r>
          </w:p>
        </w:tc>
      </w:tr>
    </w:tbl>
    <w:p w:rsidR="008F5495" w:rsidRPr="00725385" w:rsidRDefault="008F5495" w:rsidP="009B73BC">
      <w:pPr>
        <w:tabs>
          <w:tab w:val="left" w:pos="426"/>
          <w:tab w:val="left" w:pos="8080"/>
        </w:tabs>
        <w:ind w:left="360"/>
        <w:jc w:val="both"/>
        <w:rPr>
          <w:rFonts w:ascii="Trebuchet MS" w:hAnsi="Trebuchet MS"/>
          <w:b/>
          <w:sz w:val="20"/>
          <w:szCs w:val="20"/>
        </w:rPr>
      </w:pPr>
    </w:p>
    <w:p w:rsidR="000752F8" w:rsidRPr="00725385" w:rsidRDefault="000752F8" w:rsidP="009D0B27">
      <w:pPr>
        <w:rPr>
          <w:rFonts w:ascii="Trebuchet MS" w:hAnsi="Trebuchet MS"/>
          <w:b/>
          <w:sz w:val="20"/>
          <w:szCs w:val="20"/>
        </w:rPr>
      </w:pPr>
    </w:p>
    <w:p w:rsidR="00C97A43" w:rsidRPr="00725385" w:rsidRDefault="00C97A43" w:rsidP="009D0B27">
      <w:pPr>
        <w:rPr>
          <w:rFonts w:ascii="Trebuchet MS" w:hAnsi="Trebuchet MS"/>
          <w:b/>
          <w:sz w:val="20"/>
          <w:szCs w:val="20"/>
        </w:rPr>
      </w:pPr>
    </w:p>
    <w:p w:rsidR="00967BB0" w:rsidRPr="00725385" w:rsidRDefault="00967BB0" w:rsidP="009D0B27">
      <w:pPr>
        <w:rPr>
          <w:rFonts w:ascii="Trebuchet MS" w:hAnsi="Trebuchet MS"/>
          <w:b/>
          <w:sz w:val="20"/>
          <w:szCs w:val="20"/>
        </w:rPr>
      </w:pPr>
    </w:p>
    <w:p w:rsidR="00967BB0" w:rsidRPr="00725385" w:rsidRDefault="00967BB0" w:rsidP="009D0B27">
      <w:pPr>
        <w:rPr>
          <w:rFonts w:ascii="Trebuchet MS" w:hAnsi="Trebuchet MS"/>
          <w:b/>
          <w:sz w:val="20"/>
          <w:szCs w:val="20"/>
        </w:rPr>
      </w:pPr>
    </w:p>
    <w:p w:rsidR="00967BB0" w:rsidRPr="00725385" w:rsidRDefault="00967BB0" w:rsidP="009D0B27">
      <w:pPr>
        <w:rPr>
          <w:rFonts w:ascii="Trebuchet MS" w:hAnsi="Trebuchet MS"/>
          <w:b/>
          <w:sz w:val="20"/>
          <w:szCs w:val="20"/>
        </w:rPr>
      </w:pPr>
    </w:p>
    <w:p w:rsidR="00967BB0" w:rsidRPr="00725385" w:rsidRDefault="00967BB0" w:rsidP="009D0B27">
      <w:pPr>
        <w:rPr>
          <w:rFonts w:ascii="Trebuchet MS" w:hAnsi="Trebuchet MS"/>
          <w:b/>
          <w:sz w:val="20"/>
          <w:szCs w:val="20"/>
        </w:rPr>
      </w:pPr>
    </w:p>
    <w:p w:rsidR="00967BB0" w:rsidRPr="00725385" w:rsidRDefault="00967BB0" w:rsidP="009D0B27">
      <w:pPr>
        <w:rPr>
          <w:rFonts w:ascii="Trebuchet MS" w:hAnsi="Trebuchet MS"/>
          <w:b/>
          <w:sz w:val="20"/>
          <w:szCs w:val="20"/>
        </w:rPr>
      </w:pPr>
    </w:p>
    <w:p w:rsidR="00967BB0" w:rsidRPr="00725385" w:rsidRDefault="00967BB0" w:rsidP="009D0B27">
      <w:pPr>
        <w:rPr>
          <w:rFonts w:ascii="Trebuchet MS" w:hAnsi="Trebuchet MS"/>
          <w:b/>
          <w:sz w:val="20"/>
          <w:szCs w:val="20"/>
        </w:rPr>
      </w:pPr>
    </w:p>
    <w:p w:rsidR="00967BB0" w:rsidRPr="00725385" w:rsidRDefault="00967BB0" w:rsidP="009D0B27">
      <w:pPr>
        <w:rPr>
          <w:rFonts w:ascii="Trebuchet MS" w:hAnsi="Trebuchet MS"/>
          <w:b/>
          <w:sz w:val="20"/>
          <w:szCs w:val="20"/>
        </w:rPr>
      </w:pPr>
    </w:p>
    <w:p w:rsidR="00967BB0" w:rsidRPr="00725385" w:rsidRDefault="00967BB0" w:rsidP="009D0B27">
      <w:pPr>
        <w:rPr>
          <w:rFonts w:ascii="Trebuchet MS" w:hAnsi="Trebuchet MS"/>
          <w:b/>
          <w:sz w:val="20"/>
          <w:szCs w:val="20"/>
        </w:rPr>
      </w:pPr>
    </w:p>
    <w:p w:rsidR="00967BB0" w:rsidRPr="00725385" w:rsidRDefault="00967BB0" w:rsidP="009D0B27">
      <w:pPr>
        <w:rPr>
          <w:rFonts w:ascii="Trebuchet MS" w:hAnsi="Trebuchet MS"/>
          <w:b/>
          <w:sz w:val="20"/>
          <w:szCs w:val="20"/>
        </w:rPr>
      </w:pPr>
    </w:p>
    <w:p w:rsidR="00967BB0" w:rsidRPr="00725385" w:rsidRDefault="00967BB0" w:rsidP="009D0B27">
      <w:pPr>
        <w:rPr>
          <w:rFonts w:ascii="Trebuchet MS" w:hAnsi="Trebuchet MS"/>
          <w:b/>
          <w:sz w:val="20"/>
          <w:szCs w:val="20"/>
        </w:rPr>
      </w:pPr>
    </w:p>
    <w:p w:rsidR="00967BB0" w:rsidRPr="00725385" w:rsidRDefault="00967BB0" w:rsidP="009D0B27">
      <w:pPr>
        <w:rPr>
          <w:rFonts w:ascii="Trebuchet MS" w:hAnsi="Trebuchet MS"/>
          <w:b/>
          <w:sz w:val="20"/>
          <w:szCs w:val="20"/>
        </w:rPr>
      </w:pPr>
    </w:p>
    <w:p w:rsidR="00967BB0" w:rsidRPr="00725385" w:rsidRDefault="00967BB0" w:rsidP="009D0B27">
      <w:pPr>
        <w:rPr>
          <w:rFonts w:ascii="Trebuchet MS" w:hAnsi="Trebuchet MS"/>
          <w:b/>
          <w:sz w:val="20"/>
          <w:szCs w:val="20"/>
        </w:rPr>
      </w:pPr>
    </w:p>
    <w:p w:rsidR="00967BB0" w:rsidRPr="00725385" w:rsidRDefault="00967BB0" w:rsidP="009D0B27">
      <w:pPr>
        <w:rPr>
          <w:rFonts w:ascii="Trebuchet MS" w:hAnsi="Trebuchet MS"/>
          <w:b/>
          <w:sz w:val="20"/>
          <w:szCs w:val="20"/>
        </w:rPr>
      </w:pPr>
    </w:p>
    <w:p w:rsidR="00967BB0" w:rsidRPr="00725385" w:rsidRDefault="00967BB0" w:rsidP="009D0B27">
      <w:pPr>
        <w:rPr>
          <w:rFonts w:ascii="Trebuchet MS" w:hAnsi="Trebuchet MS"/>
          <w:b/>
          <w:sz w:val="20"/>
          <w:szCs w:val="20"/>
        </w:rPr>
      </w:pPr>
    </w:p>
    <w:p w:rsidR="00967BB0" w:rsidRPr="00725385" w:rsidRDefault="00967BB0" w:rsidP="009D0B27">
      <w:pPr>
        <w:rPr>
          <w:rFonts w:ascii="Trebuchet MS" w:hAnsi="Trebuchet MS"/>
          <w:b/>
          <w:sz w:val="20"/>
          <w:szCs w:val="20"/>
        </w:rPr>
      </w:pPr>
    </w:p>
    <w:p w:rsidR="00967BB0" w:rsidRPr="00725385" w:rsidRDefault="00967BB0" w:rsidP="009D0B27">
      <w:pPr>
        <w:rPr>
          <w:rFonts w:ascii="Trebuchet MS" w:hAnsi="Trebuchet MS"/>
          <w:b/>
          <w:sz w:val="20"/>
          <w:szCs w:val="20"/>
        </w:rPr>
      </w:pPr>
    </w:p>
    <w:p w:rsidR="00967BB0" w:rsidRPr="00725385" w:rsidRDefault="00967BB0" w:rsidP="009D0B27">
      <w:pPr>
        <w:rPr>
          <w:rFonts w:ascii="Trebuchet MS" w:hAnsi="Trebuchet MS"/>
          <w:b/>
          <w:sz w:val="20"/>
          <w:szCs w:val="20"/>
        </w:rPr>
      </w:pPr>
    </w:p>
    <w:p w:rsidR="00967BB0" w:rsidRPr="00725385" w:rsidRDefault="00967BB0" w:rsidP="009D0B27">
      <w:pPr>
        <w:rPr>
          <w:rFonts w:ascii="Trebuchet MS" w:hAnsi="Trebuchet MS"/>
          <w:b/>
          <w:sz w:val="20"/>
          <w:szCs w:val="20"/>
        </w:rPr>
      </w:pPr>
    </w:p>
    <w:p w:rsidR="00967BB0" w:rsidRPr="00725385" w:rsidRDefault="00967BB0" w:rsidP="009D0B27">
      <w:pPr>
        <w:rPr>
          <w:rFonts w:ascii="Trebuchet MS" w:hAnsi="Trebuchet MS"/>
          <w:b/>
          <w:sz w:val="20"/>
          <w:szCs w:val="20"/>
        </w:rPr>
      </w:pPr>
    </w:p>
    <w:p w:rsidR="00967BB0" w:rsidRPr="00725385" w:rsidRDefault="00967BB0" w:rsidP="009D0B27">
      <w:pPr>
        <w:rPr>
          <w:rFonts w:ascii="Trebuchet MS" w:hAnsi="Trebuchet MS"/>
          <w:b/>
          <w:sz w:val="20"/>
          <w:szCs w:val="20"/>
        </w:rPr>
      </w:pPr>
    </w:p>
    <w:p w:rsidR="00DA6023" w:rsidRPr="00725385" w:rsidRDefault="00DA6023" w:rsidP="009D0B27">
      <w:pPr>
        <w:rPr>
          <w:rFonts w:ascii="Trebuchet MS" w:hAnsi="Trebuchet MS"/>
          <w:b/>
          <w:sz w:val="20"/>
          <w:szCs w:val="20"/>
        </w:rPr>
      </w:pPr>
    </w:p>
    <w:p w:rsidR="00103352" w:rsidRPr="00725385" w:rsidRDefault="00103352" w:rsidP="009D0B27">
      <w:pPr>
        <w:rPr>
          <w:rFonts w:ascii="Trebuchet MS" w:hAnsi="Trebuchet MS"/>
          <w:b/>
          <w:sz w:val="20"/>
          <w:szCs w:val="20"/>
        </w:rPr>
      </w:pPr>
    </w:p>
    <w:p w:rsidR="00CF0AB1" w:rsidRPr="00725385" w:rsidRDefault="00CF0AB1" w:rsidP="009D0B27">
      <w:pPr>
        <w:rPr>
          <w:rFonts w:ascii="Trebuchet MS" w:hAnsi="Trebuchet MS"/>
          <w:b/>
          <w:sz w:val="20"/>
          <w:szCs w:val="20"/>
        </w:rPr>
      </w:pPr>
    </w:p>
    <w:p w:rsidR="00CF0AB1" w:rsidRPr="00725385" w:rsidRDefault="00CF0AB1" w:rsidP="009D0B27">
      <w:pPr>
        <w:rPr>
          <w:rFonts w:ascii="Trebuchet MS" w:hAnsi="Trebuchet MS"/>
          <w:b/>
          <w:sz w:val="20"/>
          <w:szCs w:val="20"/>
        </w:rPr>
      </w:pPr>
    </w:p>
    <w:p w:rsidR="00CF0AB1" w:rsidRPr="00725385" w:rsidRDefault="00CF0AB1" w:rsidP="009D0B27">
      <w:pPr>
        <w:rPr>
          <w:rFonts w:ascii="Trebuchet MS" w:hAnsi="Trebuchet MS"/>
          <w:b/>
          <w:sz w:val="20"/>
          <w:szCs w:val="20"/>
        </w:rPr>
      </w:pPr>
    </w:p>
    <w:p w:rsidR="00CF0AB1" w:rsidRPr="00725385" w:rsidRDefault="00CF0AB1" w:rsidP="009D0B27">
      <w:pPr>
        <w:rPr>
          <w:rFonts w:ascii="Trebuchet MS" w:hAnsi="Trebuchet MS"/>
          <w:b/>
          <w:sz w:val="20"/>
          <w:szCs w:val="20"/>
        </w:rPr>
      </w:pPr>
    </w:p>
    <w:p w:rsidR="00CF0AB1" w:rsidRDefault="00CF0AB1" w:rsidP="009D0B27">
      <w:pPr>
        <w:rPr>
          <w:rFonts w:ascii="Trebuchet MS" w:hAnsi="Trebuchet MS"/>
          <w:b/>
          <w:sz w:val="20"/>
          <w:szCs w:val="20"/>
        </w:rPr>
      </w:pPr>
    </w:p>
    <w:p w:rsidR="00E51600" w:rsidRDefault="00E51600" w:rsidP="009D0B27">
      <w:pPr>
        <w:rPr>
          <w:rFonts w:ascii="Trebuchet MS" w:hAnsi="Trebuchet MS"/>
          <w:b/>
          <w:sz w:val="20"/>
          <w:szCs w:val="20"/>
        </w:rPr>
      </w:pPr>
    </w:p>
    <w:p w:rsidR="00E51600" w:rsidRDefault="00E51600" w:rsidP="009D0B27">
      <w:pPr>
        <w:rPr>
          <w:rFonts w:ascii="Trebuchet MS" w:hAnsi="Trebuchet MS"/>
          <w:b/>
          <w:sz w:val="20"/>
          <w:szCs w:val="20"/>
        </w:rPr>
      </w:pPr>
    </w:p>
    <w:p w:rsidR="002D4DF1" w:rsidRPr="00725385" w:rsidRDefault="002D4DF1" w:rsidP="009D0B27">
      <w:pPr>
        <w:rPr>
          <w:rFonts w:ascii="Trebuchet MS" w:hAnsi="Trebuchet MS"/>
          <w:b/>
          <w:sz w:val="20"/>
          <w:szCs w:val="20"/>
        </w:rPr>
      </w:pPr>
    </w:p>
    <w:p w:rsidR="00CF0AB1" w:rsidRPr="00725385" w:rsidRDefault="00CF0AB1" w:rsidP="009D0B27">
      <w:pPr>
        <w:rPr>
          <w:rFonts w:ascii="Trebuchet MS" w:hAnsi="Trebuchet MS"/>
          <w:b/>
          <w:sz w:val="20"/>
          <w:szCs w:val="20"/>
        </w:rPr>
      </w:pPr>
    </w:p>
    <w:p w:rsidR="00CF0AB1" w:rsidRPr="00725385" w:rsidRDefault="00CF0AB1" w:rsidP="009D0B27">
      <w:pPr>
        <w:rPr>
          <w:rFonts w:ascii="Trebuchet MS" w:hAnsi="Trebuchet MS"/>
          <w:b/>
          <w:sz w:val="20"/>
          <w:szCs w:val="20"/>
        </w:rPr>
      </w:pPr>
    </w:p>
    <w:p w:rsidR="00CF0AB1" w:rsidRPr="00725385" w:rsidRDefault="00CF0AB1" w:rsidP="009D0B27">
      <w:pPr>
        <w:rPr>
          <w:rFonts w:ascii="Trebuchet MS" w:hAnsi="Trebuchet MS"/>
          <w:b/>
          <w:sz w:val="20"/>
          <w:szCs w:val="20"/>
        </w:rPr>
      </w:pPr>
    </w:p>
    <w:p w:rsidR="00DA6023" w:rsidRPr="00725385" w:rsidRDefault="00DA6023" w:rsidP="00DA6023">
      <w:pPr>
        <w:tabs>
          <w:tab w:val="left" w:pos="8080"/>
        </w:tabs>
        <w:jc w:val="right"/>
        <w:rPr>
          <w:rFonts w:ascii="Trebuchet MS" w:hAnsi="Trebuchet MS"/>
          <w:b/>
          <w:sz w:val="20"/>
          <w:szCs w:val="20"/>
        </w:rPr>
      </w:pPr>
      <w:r w:rsidRPr="00725385">
        <w:rPr>
          <w:rFonts w:ascii="Trebuchet MS" w:hAnsi="Trebuchet MS"/>
          <w:b/>
          <w:sz w:val="20"/>
          <w:szCs w:val="20"/>
        </w:rPr>
        <w:lastRenderedPageBreak/>
        <w:t xml:space="preserve">ZAŁĄCZNIK NR 1 </w:t>
      </w:r>
    </w:p>
    <w:p w:rsidR="00DA6023" w:rsidRPr="00725385" w:rsidRDefault="00DA6023" w:rsidP="00DA6023">
      <w:pPr>
        <w:tabs>
          <w:tab w:val="left" w:pos="8080"/>
        </w:tabs>
        <w:jc w:val="right"/>
        <w:rPr>
          <w:rFonts w:ascii="Trebuchet MS" w:hAnsi="Trebuchet MS"/>
          <w:b/>
          <w:sz w:val="20"/>
          <w:szCs w:val="20"/>
        </w:rPr>
      </w:pPr>
    </w:p>
    <w:p w:rsidR="00715DFA" w:rsidRPr="00725385" w:rsidRDefault="00DA6023" w:rsidP="00312C0B">
      <w:pPr>
        <w:pStyle w:val="Tytu"/>
        <w:spacing w:line="360" w:lineRule="auto"/>
        <w:rPr>
          <w:rFonts w:ascii="Trebuchet MS" w:hAnsi="Trebuchet MS"/>
          <w:sz w:val="20"/>
        </w:rPr>
      </w:pPr>
      <w:r w:rsidRPr="00725385">
        <w:rPr>
          <w:rFonts w:ascii="Trebuchet MS" w:hAnsi="Trebuchet MS"/>
          <w:sz w:val="20"/>
        </w:rPr>
        <w:t>PRZEDMIOT ZAMÓWIENIA</w:t>
      </w:r>
    </w:p>
    <w:p w:rsidR="00312C0B" w:rsidRPr="00725385" w:rsidRDefault="00312C0B" w:rsidP="00312C0B">
      <w:pPr>
        <w:pStyle w:val="Tytu"/>
        <w:spacing w:line="360" w:lineRule="auto"/>
        <w:rPr>
          <w:rFonts w:ascii="Trebuchet MS" w:hAnsi="Trebuchet MS"/>
          <w:sz w:val="20"/>
        </w:rPr>
      </w:pPr>
    </w:p>
    <w:p w:rsidR="00715DFA" w:rsidRPr="00725385" w:rsidRDefault="00715DFA" w:rsidP="00312C0B">
      <w:pPr>
        <w:spacing w:line="360" w:lineRule="auto"/>
        <w:rPr>
          <w:rFonts w:ascii="Trebuchet MS" w:hAnsi="Trebuchet MS"/>
          <w:b/>
          <w:sz w:val="20"/>
          <w:szCs w:val="20"/>
        </w:rPr>
      </w:pPr>
      <w:r w:rsidRPr="00725385">
        <w:rPr>
          <w:rFonts w:ascii="Trebuchet MS" w:hAnsi="Trebuchet MS"/>
          <w:b/>
          <w:sz w:val="20"/>
          <w:szCs w:val="20"/>
        </w:rPr>
        <w:t>Przedmiotem zamówienia jest:</w:t>
      </w:r>
    </w:p>
    <w:p w:rsidR="00715DFA" w:rsidRDefault="00715DFA" w:rsidP="002D4DF1">
      <w:pPr>
        <w:pStyle w:val="Tekstpodstawowywcity1"/>
        <w:tabs>
          <w:tab w:val="clear" w:pos="1620"/>
        </w:tabs>
        <w:spacing w:after="0" w:line="360" w:lineRule="auto"/>
        <w:ind w:left="0" w:firstLine="0"/>
        <w:jc w:val="both"/>
        <w:rPr>
          <w:rFonts w:ascii="Trebuchet MS" w:hAnsi="Trebuchet MS"/>
          <w:sz w:val="20"/>
          <w:szCs w:val="20"/>
        </w:rPr>
      </w:pPr>
      <w:r w:rsidRPr="00725385">
        <w:rPr>
          <w:rFonts w:ascii="Trebuchet MS" w:hAnsi="Trebuchet MS"/>
          <w:sz w:val="20"/>
          <w:szCs w:val="20"/>
        </w:rPr>
        <w:t>Odbiór</w:t>
      </w:r>
      <w:r w:rsidR="0031111C" w:rsidRPr="00725385">
        <w:rPr>
          <w:rFonts w:ascii="Trebuchet MS" w:hAnsi="Trebuchet MS"/>
          <w:sz w:val="20"/>
          <w:szCs w:val="20"/>
        </w:rPr>
        <w:t>, transport i przetworzenie</w:t>
      </w:r>
      <w:r w:rsidR="007C39A4" w:rsidRPr="00725385">
        <w:rPr>
          <w:rFonts w:ascii="Trebuchet MS" w:hAnsi="Trebuchet MS"/>
          <w:sz w:val="20"/>
          <w:szCs w:val="20"/>
        </w:rPr>
        <w:t xml:space="preserve"> </w:t>
      </w:r>
      <w:r w:rsidRPr="00725385">
        <w:rPr>
          <w:rFonts w:ascii="Trebuchet MS" w:hAnsi="Trebuchet MS"/>
          <w:sz w:val="20"/>
          <w:szCs w:val="20"/>
        </w:rPr>
        <w:t>odpadu o kodzie 19 08 09 – tłuszcze i mieszaniny olejów z separacji olej/woda zawierające wyłącznie oleje jadalne i tłuszcze - powstałego podczas prowadzenia procesu oczyszczania ścieków.</w:t>
      </w:r>
    </w:p>
    <w:p w:rsidR="002D4DF1" w:rsidRPr="002D4DF1" w:rsidRDefault="002D4DF1" w:rsidP="002D4DF1">
      <w:pPr>
        <w:pStyle w:val="Tekstpodstawowywcity1"/>
        <w:tabs>
          <w:tab w:val="clear" w:pos="1620"/>
        </w:tabs>
        <w:spacing w:after="0" w:line="360" w:lineRule="auto"/>
        <w:ind w:left="0" w:firstLine="0"/>
        <w:jc w:val="both"/>
        <w:rPr>
          <w:rFonts w:ascii="Trebuchet MS" w:hAnsi="Trebuchet MS"/>
          <w:sz w:val="20"/>
          <w:szCs w:val="20"/>
        </w:rPr>
      </w:pPr>
    </w:p>
    <w:p w:rsidR="00715DFA" w:rsidRPr="00725385" w:rsidRDefault="00715DFA" w:rsidP="00715DFA">
      <w:pPr>
        <w:rPr>
          <w:rFonts w:ascii="Trebuchet MS" w:hAnsi="Trebuchet MS"/>
          <w:sz w:val="20"/>
          <w:szCs w:val="20"/>
        </w:rPr>
      </w:pPr>
      <w:r w:rsidRPr="00725385">
        <w:rPr>
          <w:rFonts w:ascii="Trebuchet MS" w:hAnsi="Trebuchet MS"/>
          <w:sz w:val="20"/>
          <w:szCs w:val="20"/>
          <w:u w:val="single"/>
        </w:rPr>
        <w:t>Szacunkowa ilość odpadu</w:t>
      </w:r>
      <w:r w:rsidR="002F3152" w:rsidRPr="00725385">
        <w:rPr>
          <w:rFonts w:ascii="Trebuchet MS" w:hAnsi="Trebuchet MS"/>
          <w:sz w:val="20"/>
          <w:szCs w:val="20"/>
        </w:rPr>
        <w:t xml:space="preserve"> - 5</w:t>
      </w:r>
      <w:r w:rsidR="0031111C" w:rsidRPr="00725385">
        <w:rPr>
          <w:rFonts w:ascii="Trebuchet MS" w:hAnsi="Trebuchet MS"/>
          <w:sz w:val="20"/>
          <w:szCs w:val="20"/>
        </w:rPr>
        <w:t>0</w:t>
      </w:r>
      <w:r w:rsidRPr="00725385">
        <w:rPr>
          <w:rFonts w:ascii="Trebuchet MS" w:hAnsi="Trebuchet MS"/>
          <w:sz w:val="20"/>
          <w:szCs w:val="20"/>
        </w:rPr>
        <w:t xml:space="preserve"> Mg/rok</w:t>
      </w:r>
    </w:p>
    <w:p w:rsidR="0031111C" w:rsidRPr="00725385" w:rsidRDefault="0031111C" w:rsidP="0031111C">
      <w:pPr>
        <w:spacing w:line="360" w:lineRule="auto"/>
        <w:rPr>
          <w:rFonts w:ascii="Trebuchet MS" w:hAnsi="Trebuchet MS"/>
          <w:sz w:val="20"/>
          <w:szCs w:val="20"/>
        </w:rPr>
      </w:pPr>
    </w:p>
    <w:p w:rsidR="00747473" w:rsidRPr="00725385" w:rsidRDefault="00D56403" w:rsidP="00D56403">
      <w:pPr>
        <w:spacing w:line="360" w:lineRule="auto"/>
        <w:ind w:right="-51"/>
        <w:jc w:val="both"/>
        <w:rPr>
          <w:rFonts w:ascii="Trebuchet MS" w:hAnsi="Trebuchet MS"/>
          <w:sz w:val="20"/>
          <w:szCs w:val="20"/>
          <w:u w:val="single"/>
        </w:rPr>
      </w:pPr>
      <w:r w:rsidRPr="00725385">
        <w:rPr>
          <w:rFonts w:ascii="Trebuchet MS" w:hAnsi="Trebuchet MS"/>
          <w:sz w:val="20"/>
          <w:szCs w:val="20"/>
          <w:u w:val="single"/>
        </w:rPr>
        <w:t xml:space="preserve">Informacja o warunkach: </w:t>
      </w:r>
    </w:p>
    <w:p w:rsidR="00747473" w:rsidRPr="00725385" w:rsidRDefault="00747473" w:rsidP="00747473">
      <w:pPr>
        <w:pStyle w:val="Akapitzlist"/>
        <w:numPr>
          <w:ilvl w:val="0"/>
          <w:numId w:val="8"/>
        </w:numPr>
        <w:spacing w:line="360" w:lineRule="auto"/>
        <w:ind w:left="714" w:right="-51" w:hanging="357"/>
        <w:jc w:val="both"/>
        <w:rPr>
          <w:rFonts w:ascii="Trebuchet MS" w:hAnsi="Trebuchet MS"/>
          <w:sz w:val="20"/>
          <w:szCs w:val="20"/>
        </w:rPr>
      </w:pPr>
      <w:r w:rsidRPr="00725385">
        <w:rPr>
          <w:rFonts w:ascii="Trebuchet MS" w:hAnsi="Trebuchet MS"/>
          <w:sz w:val="20"/>
          <w:szCs w:val="20"/>
        </w:rPr>
        <w:t>Przetwarzanie odpadu: tłuszcze i mieszaniny olejów z separacji olej/woda zawierające wyłącznie oleje jadalne i tłuszcze - należy rozumieć jako odzysk lub unieszkodliwianie – zgodnie z Ustawą z dnia 14 grudzień 2012 o odpad</w:t>
      </w:r>
      <w:r w:rsidR="00E51600">
        <w:rPr>
          <w:rFonts w:ascii="Trebuchet MS" w:hAnsi="Trebuchet MS"/>
          <w:sz w:val="20"/>
          <w:szCs w:val="20"/>
        </w:rPr>
        <w:t xml:space="preserve">ach z </w:t>
      </w:r>
      <w:proofErr w:type="spellStart"/>
      <w:r w:rsidR="00E51600">
        <w:rPr>
          <w:rFonts w:ascii="Trebuchet MS" w:hAnsi="Trebuchet MS"/>
          <w:sz w:val="20"/>
          <w:szCs w:val="20"/>
        </w:rPr>
        <w:t>póżn</w:t>
      </w:r>
      <w:proofErr w:type="spellEnd"/>
      <w:r w:rsidR="00E51600">
        <w:rPr>
          <w:rFonts w:ascii="Trebuchet MS" w:hAnsi="Trebuchet MS"/>
          <w:sz w:val="20"/>
          <w:szCs w:val="20"/>
        </w:rPr>
        <w:t>. zmianami (Dz.U. 2023, poz. 1587</w:t>
      </w:r>
      <w:r w:rsidRPr="00725385">
        <w:rPr>
          <w:rFonts w:ascii="Trebuchet MS" w:hAnsi="Trebuchet MS"/>
          <w:sz w:val="20"/>
          <w:szCs w:val="20"/>
        </w:rPr>
        <w:t xml:space="preserve"> – tekst jednolity: Obwieszczenie Marszałka Sejmu Rzeczypospolit</w:t>
      </w:r>
      <w:r w:rsidR="00E51600">
        <w:rPr>
          <w:rFonts w:ascii="Trebuchet MS" w:hAnsi="Trebuchet MS"/>
          <w:sz w:val="20"/>
          <w:szCs w:val="20"/>
        </w:rPr>
        <w:t>ej Polskiej z dnia 07 lipca 2023</w:t>
      </w:r>
      <w:r w:rsidRPr="00725385">
        <w:rPr>
          <w:rFonts w:ascii="Trebuchet MS" w:hAnsi="Trebuchet MS"/>
          <w:sz w:val="20"/>
          <w:szCs w:val="20"/>
        </w:rPr>
        <w:t xml:space="preserve"> r. w sprawie ogłoszenia jednolitego tekstu ustawy o odpadach),</w:t>
      </w:r>
    </w:p>
    <w:p w:rsidR="00747473" w:rsidRPr="00725385" w:rsidRDefault="00747473" w:rsidP="00747473">
      <w:pPr>
        <w:pStyle w:val="Akapitzlist"/>
        <w:numPr>
          <w:ilvl w:val="0"/>
          <w:numId w:val="8"/>
        </w:numPr>
        <w:spacing w:line="360" w:lineRule="auto"/>
        <w:ind w:left="714" w:right="-51" w:hanging="357"/>
        <w:jc w:val="both"/>
        <w:rPr>
          <w:rFonts w:ascii="Trebuchet MS" w:hAnsi="Trebuchet MS"/>
          <w:sz w:val="20"/>
          <w:szCs w:val="20"/>
        </w:rPr>
      </w:pPr>
      <w:r w:rsidRPr="00725385">
        <w:rPr>
          <w:rFonts w:ascii="Trebuchet MS" w:hAnsi="Trebuchet MS"/>
          <w:sz w:val="20"/>
          <w:szCs w:val="20"/>
        </w:rPr>
        <w:t>Miejsce odbioru odpadu: Oczyszczalnia Ścieków „</w:t>
      </w:r>
      <w:proofErr w:type="spellStart"/>
      <w:r w:rsidRPr="00725385">
        <w:rPr>
          <w:rFonts w:ascii="Trebuchet MS" w:hAnsi="Trebuchet MS"/>
          <w:sz w:val="20"/>
          <w:szCs w:val="20"/>
        </w:rPr>
        <w:t>Orzegów</w:t>
      </w:r>
      <w:proofErr w:type="spellEnd"/>
      <w:r w:rsidRPr="00725385">
        <w:rPr>
          <w:rFonts w:ascii="Trebuchet MS" w:hAnsi="Trebuchet MS"/>
          <w:sz w:val="20"/>
          <w:szCs w:val="20"/>
        </w:rPr>
        <w:t>”, ul. Bytomska 70, 41-704 Ruda Śląska,</w:t>
      </w:r>
    </w:p>
    <w:p w:rsidR="00747473" w:rsidRPr="00725385" w:rsidRDefault="00747473" w:rsidP="00747473">
      <w:pPr>
        <w:pStyle w:val="Akapitzlist"/>
        <w:numPr>
          <w:ilvl w:val="0"/>
          <w:numId w:val="8"/>
        </w:numPr>
        <w:spacing w:line="360" w:lineRule="auto"/>
        <w:ind w:left="714" w:right="-51" w:hanging="357"/>
        <w:jc w:val="both"/>
        <w:rPr>
          <w:rFonts w:ascii="Trebuchet MS" w:hAnsi="Trebuchet MS"/>
          <w:sz w:val="20"/>
          <w:szCs w:val="20"/>
        </w:rPr>
      </w:pPr>
      <w:r w:rsidRPr="00725385">
        <w:rPr>
          <w:rFonts w:ascii="Trebuchet MS" w:hAnsi="Trebuchet MS"/>
          <w:sz w:val="20"/>
          <w:szCs w:val="20"/>
        </w:rPr>
        <w:t>Zamawiający wymaga, aby usługa świadczona była na terenie oczyszczalni w dniach roboczych (od poniedziałku do piątku) w godz. 07</w:t>
      </w:r>
      <w:r w:rsidRPr="00725385">
        <w:rPr>
          <w:rFonts w:ascii="Trebuchet MS" w:hAnsi="Trebuchet MS"/>
          <w:sz w:val="20"/>
          <w:szCs w:val="20"/>
          <w:vertAlign w:val="superscript"/>
        </w:rPr>
        <w:t>00</w:t>
      </w:r>
      <w:r w:rsidRPr="00725385">
        <w:rPr>
          <w:rFonts w:ascii="Trebuchet MS" w:hAnsi="Trebuchet MS"/>
          <w:sz w:val="20"/>
          <w:szCs w:val="20"/>
        </w:rPr>
        <w:t xml:space="preserve"> - 14</w:t>
      </w:r>
      <w:r w:rsidRPr="00725385">
        <w:rPr>
          <w:rFonts w:ascii="Trebuchet MS" w:hAnsi="Trebuchet MS"/>
          <w:sz w:val="20"/>
          <w:szCs w:val="20"/>
          <w:vertAlign w:val="superscript"/>
        </w:rPr>
        <w:t>00</w:t>
      </w:r>
      <w:r w:rsidRPr="00725385">
        <w:rPr>
          <w:rFonts w:ascii="Trebuchet MS" w:hAnsi="Trebuchet MS"/>
          <w:sz w:val="20"/>
          <w:szCs w:val="20"/>
        </w:rPr>
        <w:t>, po wcześniejszym uzgodnieniu telefonicznym,</w:t>
      </w:r>
    </w:p>
    <w:p w:rsidR="00747473" w:rsidRPr="00725385" w:rsidRDefault="00747473" w:rsidP="00747473">
      <w:pPr>
        <w:pStyle w:val="Akapitzlist"/>
        <w:numPr>
          <w:ilvl w:val="0"/>
          <w:numId w:val="8"/>
        </w:numPr>
        <w:spacing w:line="360" w:lineRule="auto"/>
        <w:ind w:left="714" w:right="-51" w:hanging="357"/>
        <w:jc w:val="both"/>
        <w:rPr>
          <w:rFonts w:ascii="Trebuchet MS" w:hAnsi="Trebuchet MS"/>
          <w:sz w:val="20"/>
          <w:szCs w:val="20"/>
        </w:rPr>
      </w:pPr>
      <w:r w:rsidRPr="00725385">
        <w:rPr>
          <w:rFonts w:ascii="Trebuchet MS" w:hAnsi="Trebuchet MS"/>
          <w:sz w:val="20"/>
          <w:szCs w:val="20"/>
        </w:rPr>
        <w:t>Termin realizacji – do 3 dni roboczych od dnia zgłoszenia telefonicznego lub e-mailowego,</w:t>
      </w:r>
    </w:p>
    <w:p w:rsidR="00747473" w:rsidRPr="00725385" w:rsidRDefault="00747473" w:rsidP="00747473">
      <w:pPr>
        <w:pStyle w:val="Akapitzlist"/>
        <w:numPr>
          <w:ilvl w:val="0"/>
          <w:numId w:val="8"/>
        </w:numPr>
        <w:spacing w:line="360" w:lineRule="auto"/>
        <w:ind w:left="714" w:right="-51" w:hanging="357"/>
        <w:jc w:val="both"/>
        <w:rPr>
          <w:rFonts w:ascii="Trebuchet MS" w:hAnsi="Trebuchet MS"/>
          <w:sz w:val="20"/>
          <w:szCs w:val="20"/>
        </w:rPr>
      </w:pPr>
      <w:r w:rsidRPr="00725385">
        <w:rPr>
          <w:rFonts w:ascii="Trebuchet MS" w:hAnsi="Trebuchet MS"/>
          <w:sz w:val="20"/>
          <w:szCs w:val="20"/>
        </w:rPr>
        <w:t xml:space="preserve">Przed przystąpieniem do przetargu konieczna jest wizja lokalna na oczyszczalni ścieków, celem zapoznania się z warunkami technicznymi odbioru odpadu. Obecność na wizji potwierdzoną przez mistrza zmianowego lub kierownika oczyszczalni należy dołączyć do oferty przetargowej (załącznik). Koszt wizji lokalnej ponosi Wykonawca. Termin wizji należy uzgodnić telefonicznie (609 827 055), </w:t>
      </w:r>
      <w:r w:rsidR="002D4DF1">
        <w:rPr>
          <w:rFonts w:ascii="Trebuchet MS" w:hAnsi="Trebuchet MS"/>
          <w:sz w:val="20"/>
          <w:szCs w:val="20"/>
        </w:rPr>
        <w:br/>
      </w:r>
      <w:r w:rsidRPr="00725385">
        <w:rPr>
          <w:rFonts w:ascii="Trebuchet MS" w:hAnsi="Trebuchet MS"/>
          <w:sz w:val="20"/>
          <w:szCs w:val="20"/>
        </w:rPr>
        <w:t>w godz. 09</w:t>
      </w:r>
      <w:r w:rsidRPr="00725385">
        <w:rPr>
          <w:rFonts w:ascii="Trebuchet MS" w:hAnsi="Trebuchet MS"/>
          <w:sz w:val="20"/>
          <w:szCs w:val="20"/>
          <w:vertAlign w:val="superscript"/>
        </w:rPr>
        <w:t>00</w:t>
      </w:r>
      <w:r w:rsidRPr="00725385">
        <w:rPr>
          <w:rFonts w:ascii="Trebuchet MS" w:hAnsi="Trebuchet MS"/>
          <w:sz w:val="20"/>
          <w:szCs w:val="20"/>
        </w:rPr>
        <w:t>-13</w:t>
      </w:r>
      <w:r w:rsidRPr="00725385">
        <w:rPr>
          <w:rFonts w:ascii="Trebuchet MS" w:hAnsi="Trebuchet MS"/>
          <w:sz w:val="20"/>
          <w:szCs w:val="20"/>
          <w:vertAlign w:val="superscript"/>
        </w:rPr>
        <w:t>00</w:t>
      </w:r>
      <w:r w:rsidRPr="00725385">
        <w:rPr>
          <w:rFonts w:ascii="Trebuchet MS" w:hAnsi="Trebuchet MS"/>
          <w:sz w:val="20"/>
          <w:szCs w:val="20"/>
        </w:rPr>
        <w:t>. Z wizji lokalnej zwolnione są firmy, które obecnie świadczą, bądź w latach poprzednich świadczyły usługi w zakresie odbioru, transportu i unieszkodliwieniu odpadu o kodzie 19 08 09 z oczyszczalni ścieków „</w:t>
      </w:r>
      <w:proofErr w:type="spellStart"/>
      <w:r w:rsidRPr="00725385">
        <w:rPr>
          <w:rFonts w:ascii="Trebuchet MS" w:hAnsi="Trebuchet MS"/>
          <w:sz w:val="20"/>
          <w:szCs w:val="20"/>
        </w:rPr>
        <w:t>Orzegów</w:t>
      </w:r>
      <w:proofErr w:type="spellEnd"/>
      <w:r w:rsidRPr="00725385">
        <w:rPr>
          <w:rFonts w:ascii="Trebuchet MS" w:hAnsi="Trebuchet MS"/>
          <w:sz w:val="20"/>
          <w:szCs w:val="20"/>
        </w:rPr>
        <w:t>” bądź uczestniczyły w postepowaniu przetargowym w ciągu czterech poprzednich lat.</w:t>
      </w:r>
    </w:p>
    <w:p w:rsidR="00747473" w:rsidRPr="00725385" w:rsidRDefault="00747473" w:rsidP="00747473">
      <w:pPr>
        <w:pStyle w:val="Akapitzlist"/>
        <w:numPr>
          <w:ilvl w:val="0"/>
          <w:numId w:val="8"/>
        </w:numPr>
        <w:spacing w:line="360" w:lineRule="auto"/>
        <w:jc w:val="both"/>
        <w:rPr>
          <w:rFonts w:ascii="Trebuchet MS" w:hAnsi="Trebuchet MS"/>
          <w:sz w:val="20"/>
          <w:szCs w:val="20"/>
        </w:rPr>
      </w:pPr>
      <w:r w:rsidRPr="00725385">
        <w:rPr>
          <w:rFonts w:ascii="Trebuchet MS" w:hAnsi="Trebuchet MS"/>
          <w:sz w:val="20"/>
          <w:szCs w:val="20"/>
        </w:rPr>
        <w:t>Szacunkowa ilość odbioru odpadu: 1 x 1,5 miesiąca, poprzedzona zgłoszeniem telefonicznym lub e-mailem. Zamawiający zastrzega sobie prawo do dostarczenia mniejszej lub większej ilości tłuszczy, co nie stanowi niewykonania bądź nienależytego wykonania umowy i nie rodzi odpowiedzialności kontraktowej Zamawiającego. Rzeczywista ilość wywiezionego odpadu wynikać będzie z bieżących potrzeb Zamawiającego,</w:t>
      </w:r>
    </w:p>
    <w:p w:rsidR="00747473" w:rsidRPr="00725385" w:rsidRDefault="00747473" w:rsidP="00747473">
      <w:pPr>
        <w:pStyle w:val="Akapitzlist"/>
        <w:numPr>
          <w:ilvl w:val="0"/>
          <w:numId w:val="8"/>
        </w:numPr>
        <w:spacing w:line="360" w:lineRule="auto"/>
        <w:ind w:left="714" w:right="-51" w:hanging="357"/>
        <w:jc w:val="both"/>
        <w:rPr>
          <w:rFonts w:ascii="Trebuchet MS" w:hAnsi="Trebuchet MS"/>
          <w:sz w:val="20"/>
          <w:szCs w:val="20"/>
        </w:rPr>
      </w:pPr>
      <w:r w:rsidRPr="00725385">
        <w:rPr>
          <w:rFonts w:ascii="Trebuchet MS" w:hAnsi="Trebuchet MS"/>
          <w:sz w:val="20"/>
          <w:szCs w:val="20"/>
        </w:rPr>
        <w:t>Orientacyjna jednorazowa ilość tłuszczu ok. 5</w:t>
      </w:r>
      <w:r w:rsidR="00E51600">
        <w:rPr>
          <w:rFonts w:ascii="Trebuchet MS" w:hAnsi="Trebuchet MS"/>
          <w:sz w:val="20"/>
          <w:szCs w:val="20"/>
        </w:rPr>
        <w:t>,5</w:t>
      </w:r>
      <w:r w:rsidRPr="00725385">
        <w:rPr>
          <w:rFonts w:ascii="Trebuchet MS" w:hAnsi="Trebuchet MS"/>
          <w:sz w:val="20"/>
          <w:szCs w:val="20"/>
        </w:rPr>
        <w:t xml:space="preserve"> -6,5 Mg, (komora o pojemności 6 m</w:t>
      </w:r>
      <w:r w:rsidRPr="00725385">
        <w:rPr>
          <w:rFonts w:ascii="Trebuchet MS" w:hAnsi="Trebuchet MS"/>
          <w:sz w:val="20"/>
          <w:szCs w:val="20"/>
          <w:vertAlign w:val="superscript"/>
        </w:rPr>
        <w:t>3</w:t>
      </w:r>
      <w:r w:rsidRPr="00725385">
        <w:rPr>
          <w:rFonts w:ascii="Trebuchet MS" w:hAnsi="Trebuchet MS"/>
          <w:sz w:val="20"/>
          <w:szCs w:val="20"/>
        </w:rPr>
        <w:t>),</w:t>
      </w:r>
    </w:p>
    <w:p w:rsidR="00747473" w:rsidRPr="00725385" w:rsidRDefault="00747473" w:rsidP="00747473">
      <w:pPr>
        <w:pStyle w:val="Akapitzlist"/>
        <w:numPr>
          <w:ilvl w:val="0"/>
          <w:numId w:val="8"/>
        </w:numPr>
        <w:spacing w:line="360" w:lineRule="auto"/>
        <w:ind w:left="714" w:right="-51" w:hanging="357"/>
        <w:jc w:val="both"/>
        <w:rPr>
          <w:rFonts w:ascii="Trebuchet MS" w:hAnsi="Trebuchet MS"/>
          <w:sz w:val="20"/>
          <w:szCs w:val="20"/>
        </w:rPr>
      </w:pPr>
      <w:r w:rsidRPr="00725385">
        <w:rPr>
          <w:rFonts w:ascii="Trebuchet MS" w:hAnsi="Trebuchet MS"/>
          <w:sz w:val="20"/>
          <w:szCs w:val="20"/>
        </w:rPr>
        <w:t>Ważenie odpadu na wadze Wykonawcy,</w:t>
      </w:r>
    </w:p>
    <w:p w:rsidR="00747473" w:rsidRPr="00725385" w:rsidRDefault="00747473" w:rsidP="00747473">
      <w:pPr>
        <w:pStyle w:val="Default"/>
        <w:numPr>
          <w:ilvl w:val="0"/>
          <w:numId w:val="8"/>
        </w:numPr>
        <w:spacing w:line="360" w:lineRule="auto"/>
        <w:ind w:left="714" w:hanging="357"/>
        <w:jc w:val="both"/>
        <w:rPr>
          <w:rFonts w:ascii="Trebuchet MS" w:hAnsi="Trebuchet MS" w:cs="Arial"/>
          <w:color w:val="auto"/>
          <w:sz w:val="20"/>
          <w:szCs w:val="20"/>
          <w:lang w:eastAsia="pl-PL"/>
        </w:rPr>
      </w:pPr>
      <w:r w:rsidRPr="00725385">
        <w:rPr>
          <w:rFonts w:ascii="Trebuchet MS" w:hAnsi="Trebuchet MS"/>
          <w:color w:val="auto"/>
          <w:sz w:val="20"/>
          <w:szCs w:val="20"/>
        </w:rPr>
        <w:t xml:space="preserve">Rozliczenia ilości odpadów poprzez elektroniczny system BDO. </w:t>
      </w:r>
      <w:r w:rsidRPr="00725385">
        <w:rPr>
          <w:rFonts w:ascii="Trebuchet MS" w:hAnsi="Trebuchet MS" w:cs="Arial"/>
          <w:color w:val="auto"/>
          <w:sz w:val="20"/>
          <w:szCs w:val="20"/>
        </w:rPr>
        <w:t xml:space="preserve">Zamawiający na bieżąco wystawia kartę przekazania odpadów (KPO) w elektronicznym systemie Bazy Danych o Produktach i Opakowaniach oraz o Gospodarce Odpadami (BDO), a Wykonawca niezwłocznie, każdorazowo będzie potwierdzać przyjęcie osadów w systemie BDO. W ramach potwierdzenia przyjęcia osadów Wykonawca jest zobowiązany uaktualnić  masę przyjętych osadów, jeżeli jest ona inna niż masa </w:t>
      </w:r>
      <w:r w:rsidRPr="00725385">
        <w:rPr>
          <w:rFonts w:ascii="Trebuchet MS" w:hAnsi="Trebuchet MS" w:cs="Arial"/>
          <w:color w:val="auto"/>
          <w:sz w:val="20"/>
          <w:szCs w:val="20"/>
        </w:rPr>
        <w:lastRenderedPageBreak/>
        <w:t xml:space="preserve">podana przez Przekazującego osady. </w:t>
      </w:r>
      <w:r w:rsidRPr="00725385">
        <w:rPr>
          <w:rFonts w:ascii="Trebuchet MS" w:hAnsi="Trebuchet MS" w:cs="Arial"/>
          <w:color w:val="auto"/>
          <w:sz w:val="20"/>
          <w:szCs w:val="20"/>
          <w:lang w:eastAsia="pl-PL"/>
        </w:rPr>
        <w:t>W przypadku, gdy wystąpią rozbieżności w masie odpadu (pomiędzy Przekazującym, a Przejmującym) wówczas Przejmujący odrzuca KPO, informuje Przekazującego o powodzie odrzucenia masy odpadu, (które zapisuje również w uwagach w KPO), a Przekazujący wprowadza korektę masy osadów w KPO,</w:t>
      </w:r>
    </w:p>
    <w:p w:rsidR="00747473" w:rsidRPr="00725385" w:rsidRDefault="00747473" w:rsidP="00747473">
      <w:pPr>
        <w:pStyle w:val="Akapitzlist"/>
        <w:numPr>
          <w:ilvl w:val="0"/>
          <w:numId w:val="8"/>
        </w:numPr>
        <w:spacing w:line="360" w:lineRule="auto"/>
        <w:ind w:left="714" w:right="-51" w:hanging="357"/>
        <w:jc w:val="both"/>
        <w:rPr>
          <w:rFonts w:ascii="Trebuchet MS" w:hAnsi="Trebuchet MS"/>
          <w:sz w:val="20"/>
          <w:szCs w:val="20"/>
        </w:rPr>
      </w:pPr>
      <w:r w:rsidRPr="00725385">
        <w:rPr>
          <w:rFonts w:ascii="Trebuchet MS" w:hAnsi="Trebuchet MS"/>
          <w:sz w:val="20"/>
          <w:szCs w:val="20"/>
        </w:rPr>
        <w:t>Odpad może występować w postaci półtwardej - konieczność rozbicia strumieniem wody pod ciśnieniem. Zużyta woda nie jest wliczana w masę powstałego odpadu. Zapewnienie odpowiedniej ilości wody w zakresie własnym Wykonawcy i na jego koszt,</w:t>
      </w:r>
    </w:p>
    <w:p w:rsidR="00747473" w:rsidRPr="00725385" w:rsidRDefault="00747473" w:rsidP="00747473">
      <w:pPr>
        <w:pStyle w:val="Akapitzlist"/>
        <w:numPr>
          <w:ilvl w:val="0"/>
          <w:numId w:val="8"/>
        </w:numPr>
        <w:spacing w:line="360" w:lineRule="auto"/>
        <w:ind w:left="714" w:right="-51" w:hanging="357"/>
        <w:jc w:val="both"/>
        <w:rPr>
          <w:rFonts w:ascii="Trebuchet MS" w:hAnsi="Trebuchet MS"/>
          <w:sz w:val="20"/>
          <w:szCs w:val="20"/>
        </w:rPr>
      </w:pPr>
      <w:r w:rsidRPr="00725385">
        <w:rPr>
          <w:rFonts w:ascii="Trebuchet MS" w:hAnsi="Trebuchet MS"/>
          <w:sz w:val="20"/>
          <w:szCs w:val="20"/>
        </w:rPr>
        <w:t>Wykonawca zobowiązuje się zapewnić specjalistyczny środek transportu do odbioru i wywozu odpadu z terenu oczyszczalni ścieków do miejsca przetwarzania,</w:t>
      </w:r>
    </w:p>
    <w:p w:rsidR="00747473" w:rsidRPr="00725385" w:rsidRDefault="00747473" w:rsidP="00747473">
      <w:pPr>
        <w:pStyle w:val="Akapitzlist"/>
        <w:numPr>
          <w:ilvl w:val="0"/>
          <w:numId w:val="8"/>
        </w:numPr>
        <w:spacing w:line="360" w:lineRule="auto"/>
        <w:ind w:left="714" w:right="-51" w:hanging="357"/>
        <w:jc w:val="both"/>
        <w:rPr>
          <w:rFonts w:ascii="Trebuchet MS" w:hAnsi="Trebuchet MS"/>
          <w:sz w:val="20"/>
          <w:szCs w:val="20"/>
        </w:rPr>
      </w:pPr>
      <w:r w:rsidRPr="00725385">
        <w:rPr>
          <w:rFonts w:ascii="Trebuchet MS" w:hAnsi="Trebuchet MS"/>
          <w:sz w:val="20"/>
          <w:szCs w:val="20"/>
        </w:rPr>
        <w:t>Transport tłuszczy musi odbywać się zgodnie z Ustawą o odpadach,</w:t>
      </w:r>
    </w:p>
    <w:p w:rsidR="00747473" w:rsidRPr="00725385" w:rsidRDefault="00747473" w:rsidP="00747473">
      <w:pPr>
        <w:pStyle w:val="Akapitzlist"/>
        <w:numPr>
          <w:ilvl w:val="0"/>
          <w:numId w:val="8"/>
        </w:numPr>
        <w:spacing w:line="360" w:lineRule="auto"/>
        <w:ind w:left="714" w:right="-51" w:hanging="357"/>
        <w:jc w:val="both"/>
        <w:rPr>
          <w:rFonts w:ascii="Trebuchet MS" w:hAnsi="Trebuchet MS"/>
          <w:sz w:val="20"/>
          <w:szCs w:val="20"/>
        </w:rPr>
      </w:pPr>
      <w:r w:rsidRPr="00725385">
        <w:rPr>
          <w:rFonts w:ascii="Trebuchet MS" w:hAnsi="Trebuchet MS"/>
          <w:sz w:val="20"/>
          <w:szCs w:val="20"/>
        </w:rPr>
        <w:t>Wykonawca ponosi pełną odpowiedzialność za szkody powstałe u Zamawiającego na skutek niewłaściwego lub niestarannego opróżniania komory tłuszczu,</w:t>
      </w:r>
    </w:p>
    <w:p w:rsidR="00B05E7D" w:rsidRPr="00725385" w:rsidRDefault="00747473" w:rsidP="00B05E7D">
      <w:pPr>
        <w:pStyle w:val="Akapitzlist"/>
        <w:numPr>
          <w:ilvl w:val="0"/>
          <w:numId w:val="8"/>
        </w:numPr>
        <w:spacing w:line="360" w:lineRule="auto"/>
        <w:ind w:left="714" w:right="-51" w:hanging="357"/>
        <w:jc w:val="both"/>
        <w:rPr>
          <w:rFonts w:ascii="Trebuchet MS" w:hAnsi="Trebuchet MS"/>
          <w:sz w:val="20"/>
          <w:szCs w:val="20"/>
        </w:rPr>
      </w:pPr>
      <w:r w:rsidRPr="00725385">
        <w:rPr>
          <w:rFonts w:ascii="Trebuchet MS" w:hAnsi="Trebuchet MS"/>
          <w:sz w:val="20"/>
          <w:szCs w:val="20"/>
        </w:rPr>
        <w:t>Wykonawca zobowiązany jest do wyznaczenia osoby upoważnionej do kontaktu – realizacji przyjmowania zleceń i wpisów w systemie BDO,</w:t>
      </w:r>
    </w:p>
    <w:p w:rsidR="00AA3A5F" w:rsidRPr="00725385" w:rsidRDefault="00AA3A5F" w:rsidP="00AA3A5F">
      <w:pPr>
        <w:spacing w:line="360" w:lineRule="auto"/>
        <w:rPr>
          <w:rFonts w:ascii="Trebuchet MS" w:hAnsi="Trebuchet MS"/>
          <w:sz w:val="20"/>
          <w:szCs w:val="20"/>
        </w:rPr>
      </w:pPr>
    </w:p>
    <w:p w:rsidR="00AA3A5F" w:rsidRPr="00725385" w:rsidRDefault="00AA3A5F" w:rsidP="00AA3A5F">
      <w:pPr>
        <w:spacing w:line="360" w:lineRule="auto"/>
        <w:ind w:left="284"/>
        <w:rPr>
          <w:rFonts w:ascii="Trebuchet MS" w:hAnsi="Trebuchet MS"/>
          <w:sz w:val="20"/>
          <w:szCs w:val="20"/>
          <w:u w:val="single"/>
        </w:rPr>
      </w:pPr>
      <w:r w:rsidRPr="00725385">
        <w:rPr>
          <w:rFonts w:ascii="Trebuchet MS" w:hAnsi="Trebuchet MS"/>
          <w:sz w:val="20"/>
          <w:szCs w:val="20"/>
          <w:u w:val="single"/>
        </w:rPr>
        <w:t>Załączniki:</w:t>
      </w:r>
    </w:p>
    <w:p w:rsidR="00AA3A5F" w:rsidRPr="00725385" w:rsidRDefault="00AA3A5F" w:rsidP="003A3F7B">
      <w:pPr>
        <w:pStyle w:val="Akapitzlist"/>
        <w:numPr>
          <w:ilvl w:val="0"/>
          <w:numId w:val="6"/>
        </w:numPr>
        <w:spacing w:line="360" w:lineRule="auto"/>
        <w:ind w:left="709" w:hanging="425"/>
        <w:rPr>
          <w:rFonts w:ascii="Trebuchet MS" w:hAnsi="Trebuchet MS"/>
          <w:sz w:val="20"/>
          <w:szCs w:val="20"/>
        </w:rPr>
      </w:pPr>
      <w:r w:rsidRPr="00725385">
        <w:rPr>
          <w:rFonts w:ascii="Trebuchet MS" w:hAnsi="Trebuchet MS"/>
          <w:sz w:val="20"/>
          <w:szCs w:val="20"/>
        </w:rPr>
        <w:t xml:space="preserve">Analiza odpadu – tłuszcze i mieszaniny olejów z separacji olej/woda zawierające wyłącznie oleje jadalne i tłuszcze – 1 egz. </w:t>
      </w:r>
    </w:p>
    <w:p w:rsidR="00AA3A5F" w:rsidRPr="00725385" w:rsidRDefault="00AA3A5F" w:rsidP="003A3F7B">
      <w:pPr>
        <w:pStyle w:val="Akapitzlist"/>
        <w:numPr>
          <w:ilvl w:val="0"/>
          <w:numId w:val="6"/>
        </w:numPr>
        <w:spacing w:line="360" w:lineRule="auto"/>
        <w:ind w:left="284" w:firstLine="0"/>
        <w:rPr>
          <w:rFonts w:ascii="Trebuchet MS" w:hAnsi="Trebuchet MS"/>
          <w:sz w:val="20"/>
          <w:szCs w:val="20"/>
        </w:rPr>
      </w:pPr>
      <w:r w:rsidRPr="00725385">
        <w:rPr>
          <w:rFonts w:ascii="Trebuchet MS" w:hAnsi="Trebuchet MS"/>
          <w:sz w:val="20"/>
          <w:szCs w:val="20"/>
        </w:rPr>
        <w:t xml:space="preserve">Potwierdzenie odbycia wizji lokalnej przed przystąpieniem do przetargu – 1 egz. </w:t>
      </w:r>
    </w:p>
    <w:p w:rsidR="00AA3A5F" w:rsidRPr="00725385" w:rsidRDefault="00AA3A5F" w:rsidP="003A3F7B">
      <w:pPr>
        <w:pStyle w:val="Akapitzlist"/>
        <w:numPr>
          <w:ilvl w:val="0"/>
          <w:numId w:val="6"/>
        </w:numPr>
        <w:spacing w:line="360" w:lineRule="auto"/>
        <w:ind w:left="709" w:hanging="425"/>
        <w:rPr>
          <w:rFonts w:ascii="Trebuchet MS" w:hAnsi="Trebuchet MS"/>
          <w:sz w:val="20"/>
          <w:szCs w:val="20"/>
        </w:rPr>
      </w:pPr>
      <w:r w:rsidRPr="00725385">
        <w:rPr>
          <w:rFonts w:ascii="Trebuchet MS" w:hAnsi="Trebuchet MS"/>
          <w:sz w:val="20"/>
          <w:szCs w:val="20"/>
        </w:rPr>
        <w:t xml:space="preserve">Instrukcja bhp dla firm zewnętrznych wykonujących prace na terenie obiektów PWiK Sp. z o.o.                w Rudzie Śląskiej – 1 egz. </w:t>
      </w:r>
    </w:p>
    <w:p w:rsidR="003D33E0" w:rsidRPr="00725385" w:rsidRDefault="003D33E0" w:rsidP="003A3F7B">
      <w:pPr>
        <w:pStyle w:val="Akapitzlist"/>
        <w:numPr>
          <w:ilvl w:val="0"/>
          <w:numId w:val="6"/>
        </w:numPr>
        <w:spacing w:line="360" w:lineRule="auto"/>
        <w:ind w:left="709" w:hanging="425"/>
        <w:rPr>
          <w:rFonts w:ascii="Trebuchet MS" w:hAnsi="Trebuchet MS"/>
          <w:sz w:val="20"/>
          <w:szCs w:val="20"/>
        </w:rPr>
      </w:pPr>
      <w:r w:rsidRPr="00725385">
        <w:rPr>
          <w:rFonts w:ascii="Trebuchet MS" w:hAnsi="Trebuchet MS"/>
          <w:sz w:val="20"/>
          <w:szCs w:val="20"/>
        </w:rPr>
        <w:t>Arkusz oceny ryzyka zawodowego dla firm zewnętrznych</w:t>
      </w:r>
    </w:p>
    <w:p w:rsidR="00DA6023" w:rsidRPr="00725385" w:rsidRDefault="00DA6023" w:rsidP="00715DFA">
      <w:pPr>
        <w:rPr>
          <w:rFonts w:ascii="Trebuchet MS" w:hAnsi="Trebuchet MS"/>
          <w:b/>
          <w:sz w:val="20"/>
          <w:szCs w:val="20"/>
        </w:rPr>
      </w:pPr>
    </w:p>
    <w:p w:rsidR="00277139" w:rsidRPr="00725385" w:rsidRDefault="00277139" w:rsidP="005C0FF9">
      <w:pPr>
        <w:rPr>
          <w:rFonts w:ascii="Trebuchet MS" w:hAnsi="Trebuchet MS"/>
          <w:b/>
          <w:sz w:val="20"/>
          <w:szCs w:val="20"/>
        </w:rPr>
      </w:pPr>
    </w:p>
    <w:p w:rsidR="00F04D4B" w:rsidRPr="00725385" w:rsidRDefault="00F04D4B" w:rsidP="005C0FF9">
      <w:pPr>
        <w:rPr>
          <w:rFonts w:ascii="Trebuchet MS" w:hAnsi="Trebuchet MS"/>
          <w:b/>
          <w:sz w:val="20"/>
          <w:szCs w:val="20"/>
        </w:rPr>
      </w:pPr>
    </w:p>
    <w:p w:rsidR="00F04D4B" w:rsidRDefault="00F04D4B" w:rsidP="005C0FF9">
      <w:pPr>
        <w:rPr>
          <w:rFonts w:ascii="Trebuchet MS" w:hAnsi="Trebuchet MS"/>
          <w:b/>
          <w:sz w:val="20"/>
          <w:szCs w:val="20"/>
        </w:rPr>
      </w:pPr>
    </w:p>
    <w:p w:rsidR="008332EE" w:rsidRDefault="008332EE" w:rsidP="005C0FF9">
      <w:pPr>
        <w:rPr>
          <w:rFonts w:ascii="Trebuchet MS" w:hAnsi="Trebuchet MS"/>
          <w:b/>
          <w:sz w:val="20"/>
          <w:szCs w:val="20"/>
        </w:rPr>
      </w:pPr>
    </w:p>
    <w:p w:rsidR="008332EE" w:rsidRDefault="008332EE" w:rsidP="005C0FF9">
      <w:pPr>
        <w:rPr>
          <w:rFonts w:ascii="Trebuchet MS" w:hAnsi="Trebuchet MS"/>
          <w:b/>
          <w:sz w:val="20"/>
          <w:szCs w:val="20"/>
        </w:rPr>
      </w:pPr>
    </w:p>
    <w:p w:rsidR="008332EE" w:rsidRDefault="008332EE" w:rsidP="005C0FF9">
      <w:pPr>
        <w:rPr>
          <w:rFonts w:ascii="Trebuchet MS" w:hAnsi="Trebuchet MS"/>
          <w:b/>
          <w:sz w:val="20"/>
          <w:szCs w:val="20"/>
        </w:rPr>
      </w:pPr>
    </w:p>
    <w:p w:rsidR="008332EE" w:rsidRDefault="008332EE" w:rsidP="005C0FF9">
      <w:pPr>
        <w:rPr>
          <w:rFonts w:ascii="Trebuchet MS" w:hAnsi="Trebuchet MS"/>
          <w:b/>
          <w:sz w:val="20"/>
          <w:szCs w:val="20"/>
        </w:rPr>
      </w:pPr>
    </w:p>
    <w:p w:rsidR="008332EE" w:rsidRDefault="008332EE" w:rsidP="005C0FF9">
      <w:pPr>
        <w:rPr>
          <w:rFonts w:ascii="Trebuchet MS" w:hAnsi="Trebuchet MS"/>
          <w:b/>
          <w:sz w:val="20"/>
          <w:szCs w:val="20"/>
        </w:rPr>
      </w:pPr>
    </w:p>
    <w:p w:rsidR="008332EE" w:rsidRDefault="008332EE" w:rsidP="005C0FF9">
      <w:pPr>
        <w:rPr>
          <w:rFonts w:ascii="Trebuchet MS" w:hAnsi="Trebuchet MS"/>
          <w:b/>
          <w:sz w:val="20"/>
          <w:szCs w:val="20"/>
        </w:rPr>
      </w:pPr>
    </w:p>
    <w:p w:rsidR="008332EE" w:rsidRDefault="008332EE" w:rsidP="005C0FF9">
      <w:pPr>
        <w:rPr>
          <w:rFonts w:ascii="Trebuchet MS" w:hAnsi="Trebuchet MS"/>
          <w:b/>
          <w:sz w:val="20"/>
          <w:szCs w:val="20"/>
        </w:rPr>
      </w:pPr>
    </w:p>
    <w:p w:rsidR="008332EE" w:rsidRDefault="008332EE" w:rsidP="005C0FF9">
      <w:pPr>
        <w:rPr>
          <w:rFonts w:ascii="Trebuchet MS" w:hAnsi="Trebuchet MS"/>
          <w:b/>
          <w:sz w:val="20"/>
          <w:szCs w:val="20"/>
        </w:rPr>
      </w:pPr>
    </w:p>
    <w:p w:rsidR="008332EE" w:rsidRDefault="008332EE" w:rsidP="005C0FF9">
      <w:pPr>
        <w:rPr>
          <w:rFonts w:ascii="Trebuchet MS" w:hAnsi="Trebuchet MS"/>
          <w:b/>
          <w:sz w:val="20"/>
          <w:szCs w:val="20"/>
        </w:rPr>
      </w:pPr>
    </w:p>
    <w:p w:rsidR="00211E73" w:rsidRDefault="00211E73" w:rsidP="005C0FF9">
      <w:pPr>
        <w:rPr>
          <w:rFonts w:ascii="Trebuchet MS" w:hAnsi="Trebuchet MS"/>
          <w:b/>
          <w:sz w:val="20"/>
          <w:szCs w:val="20"/>
        </w:rPr>
      </w:pPr>
    </w:p>
    <w:p w:rsidR="00211E73" w:rsidRDefault="00211E73" w:rsidP="005C0FF9">
      <w:pPr>
        <w:rPr>
          <w:rFonts w:ascii="Trebuchet MS" w:hAnsi="Trebuchet MS"/>
          <w:b/>
          <w:sz w:val="20"/>
          <w:szCs w:val="20"/>
        </w:rPr>
      </w:pPr>
    </w:p>
    <w:p w:rsidR="00211E73" w:rsidRDefault="00211E73" w:rsidP="005C0FF9">
      <w:pPr>
        <w:rPr>
          <w:rFonts w:ascii="Trebuchet MS" w:hAnsi="Trebuchet MS"/>
          <w:b/>
          <w:sz w:val="20"/>
          <w:szCs w:val="20"/>
        </w:rPr>
      </w:pPr>
    </w:p>
    <w:p w:rsidR="00211E73" w:rsidRDefault="00211E73" w:rsidP="005C0FF9">
      <w:pPr>
        <w:rPr>
          <w:rFonts w:ascii="Trebuchet MS" w:hAnsi="Trebuchet MS"/>
          <w:b/>
          <w:sz w:val="20"/>
          <w:szCs w:val="20"/>
        </w:rPr>
      </w:pPr>
    </w:p>
    <w:p w:rsidR="00211E73" w:rsidRDefault="00211E73" w:rsidP="005C0FF9">
      <w:pPr>
        <w:rPr>
          <w:rFonts w:ascii="Trebuchet MS" w:hAnsi="Trebuchet MS"/>
          <w:b/>
          <w:sz w:val="20"/>
          <w:szCs w:val="20"/>
        </w:rPr>
      </w:pPr>
    </w:p>
    <w:p w:rsidR="00211E73" w:rsidRDefault="00211E73" w:rsidP="005C0FF9">
      <w:pPr>
        <w:rPr>
          <w:rFonts w:ascii="Trebuchet MS" w:hAnsi="Trebuchet MS"/>
          <w:b/>
          <w:sz w:val="20"/>
          <w:szCs w:val="20"/>
        </w:rPr>
      </w:pPr>
    </w:p>
    <w:p w:rsidR="00211E73" w:rsidRDefault="00211E73" w:rsidP="005C0FF9">
      <w:pPr>
        <w:rPr>
          <w:rFonts w:ascii="Trebuchet MS" w:hAnsi="Trebuchet MS"/>
          <w:b/>
          <w:sz w:val="20"/>
          <w:szCs w:val="20"/>
        </w:rPr>
      </w:pPr>
    </w:p>
    <w:p w:rsidR="00211E73" w:rsidRDefault="00211E73" w:rsidP="005C0FF9">
      <w:pPr>
        <w:rPr>
          <w:rFonts w:ascii="Trebuchet MS" w:hAnsi="Trebuchet MS"/>
          <w:b/>
          <w:sz w:val="20"/>
          <w:szCs w:val="20"/>
        </w:rPr>
      </w:pPr>
    </w:p>
    <w:p w:rsidR="00211E73" w:rsidRDefault="00211E73" w:rsidP="005C0FF9">
      <w:pPr>
        <w:rPr>
          <w:rFonts w:ascii="Trebuchet MS" w:hAnsi="Trebuchet MS"/>
          <w:b/>
          <w:sz w:val="20"/>
          <w:szCs w:val="20"/>
        </w:rPr>
      </w:pPr>
    </w:p>
    <w:p w:rsidR="008332EE" w:rsidRDefault="008332EE" w:rsidP="005C0FF9">
      <w:pPr>
        <w:rPr>
          <w:rFonts w:ascii="Trebuchet MS" w:hAnsi="Trebuchet MS"/>
          <w:b/>
          <w:sz w:val="20"/>
          <w:szCs w:val="20"/>
        </w:rPr>
      </w:pPr>
    </w:p>
    <w:p w:rsidR="008332EE" w:rsidRDefault="008332EE" w:rsidP="005C0FF9">
      <w:pPr>
        <w:rPr>
          <w:rFonts w:ascii="Trebuchet MS" w:hAnsi="Trebuchet MS"/>
          <w:b/>
          <w:sz w:val="20"/>
          <w:szCs w:val="20"/>
        </w:rPr>
      </w:pPr>
    </w:p>
    <w:p w:rsidR="008332EE" w:rsidRDefault="008332EE" w:rsidP="005C0FF9">
      <w:pPr>
        <w:rPr>
          <w:rFonts w:ascii="Trebuchet MS" w:hAnsi="Trebuchet MS"/>
          <w:b/>
          <w:sz w:val="20"/>
          <w:szCs w:val="20"/>
        </w:rPr>
      </w:pPr>
    </w:p>
    <w:p w:rsidR="008332EE" w:rsidRDefault="008332EE" w:rsidP="005C0FF9">
      <w:pPr>
        <w:rPr>
          <w:rFonts w:ascii="Trebuchet MS" w:hAnsi="Trebuchet MS"/>
          <w:b/>
          <w:sz w:val="20"/>
          <w:szCs w:val="20"/>
        </w:rPr>
      </w:pPr>
    </w:p>
    <w:p w:rsidR="008332EE" w:rsidRPr="00725385" w:rsidRDefault="008332EE" w:rsidP="005C0FF9">
      <w:pPr>
        <w:rPr>
          <w:rFonts w:ascii="Trebuchet MS" w:hAnsi="Trebuchet MS"/>
          <w:b/>
          <w:sz w:val="20"/>
          <w:szCs w:val="20"/>
        </w:rPr>
      </w:pPr>
    </w:p>
    <w:p w:rsidR="00F04D4B" w:rsidRPr="00725385" w:rsidRDefault="00F04D4B" w:rsidP="005C0FF9">
      <w:pPr>
        <w:rPr>
          <w:rFonts w:ascii="Trebuchet MS" w:hAnsi="Trebuchet MS"/>
          <w:b/>
          <w:sz w:val="20"/>
          <w:szCs w:val="20"/>
        </w:rPr>
      </w:pPr>
    </w:p>
    <w:p w:rsidR="00A458D1" w:rsidRPr="00725385" w:rsidRDefault="000553E5">
      <w:pPr>
        <w:ind w:left="4956" w:firstLine="708"/>
        <w:jc w:val="right"/>
        <w:rPr>
          <w:rFonts w:ascii="Trebuchet MS" w:hAnsi="Trebuchet MS"/>
          <w:b/>
          <w:sz w:val="20"/>
          <w:szCs w:val="20"/>
        </w:rPr>
      </w:pPr>
      <w:r w:rsidRPr="00725385">
        <w:rPr>
          <w:rFonts w:ascii="Trebuchet MS" w:hAnsi="Trebuchet MS"/>
          <w:b/>
          <w:sz w:val="20"/>
          <w:szCs w:val="20"/>
        </w:rPr>
        <w:t xml:space="preserve">ZAŁĄCZNIK NR </w:t>
      </w:r>
      <w:r w:rsidR="009B6707" w:rsidRPr="00725385">
        <w:rPr>
          <w:rFonts w:ascii="Trebuchet MS" w:hAnsi="Trebuchet MS"/>
          <w:b/>
          <w:sz w:val="20"/>
          <w:szCs w:val="20"/>
        </w:rPr>
        <w:t>2</w:t>
      </w:r>
    </w:p>
    <w:p w:rsidR="00CE7318" w:rsidRPr="00725385" w:rsidRDefault="00CE7318">
      <w:pPr>
        <w:ind w:left="4956" w:firstLine="708"/>
        <w:jc w:val="right"/>
        <w:rPr>
          <w:rFonts w:ascii="Trebuchet MS" w:hAnsi="Trebuchet MS"/>
          <w:b/>
          <w:sz w:val="20"/>
          <w:szCs w:val="20"/>
        </w:rPr>
      </w:pPr>
    </w:p>
    <w:p w:rsidR="00A458D1" w:rsidRPr="00725385" w:rsidRDefault="00A458D1" w:rsidP="00C97A43">
      <w:pPr>
        <w:jc w:val="center"/>
        <w:rPr>
          <w:rFonts w:ascii="Trebuchet MS" w:hAnsi="Trebuchet MS"/>
          <w:b/>
          <w:sz w:val="20"/>
          <w:szCs w:val="20"/>
        </w:rPr>
      </w:pPr>
      <w:r w:rsidRPr="00725385">
        <w:rPr>
          <w:rFonts w:ascii="Trebuchet MS" w:hAnsi="Trebuchet MS"/>
          <w:b/>
          <w:sz w:val="20"/>
          <w:szCs w:val="20"/>
        </w:rPr>
        <w:t>FORMULARZ OFERT</w:t>
      </w:r>
      <w:r w:rsidR="0046161F" w:rsidRPr="00725385">
        <w:rPr>
          <w:rFonts w:ascii="Trebuchet MS" w:hAnsi="Trebuchet MS"/>
          <w:b/>
          <w:sz w:val="20"/>
          <w:szCs w:val="20"/>
        </w:rPr>
        <w:t>OWY</w:t>
      </w:r>
    </w:p>
    <w:p w:rsidR="00A458D1" w:rsidRPr="00725385" w:rsidRDefault="00A458D1">
      <w:pPr>
        <w:jc w:val="center"/>
        <w:rPr>
          <w:rFonts w:ascii="Trebuchet MS" w:hAnsi="Trebuchet MS"/>
          <w:b/>
          <w:sz w:val="20"/>
          <w:szCs w:val="20"/>
        </w:rPr>
      </w:pPr>
    </w:p>
    <w:p w:rsidR="00A458D1" w:rsidRPr="00725385" w:rsidRDefault="00A458D1" w:rsidP="005C0FF9">
      <w:pPr>
        <w:rPr>
          <w:rFonts w:ascii="Trebuchet MS" w:hAnsi="Trebuchet MS"/>
          <w:b/>
          <w:sz w:val="20"/>
          <w:szCs w:val="20"/>
        </w:rPr>
      </w:pPr>
      <w:r w:rsidRPr="00725385">
        <w:rPr>
          <w:rFonts w:ascii="Trebuchet MS" w:hAnsi="Trebuchet MS"/>
          <w:b/>
          <w:sz w:val="20"/>
          <w:szCs w:val="20"/>
        </w:rPr>
        <w:t>Przedmiot przetargu</w:t>
      </w:r>
      <w:r w:rsidRPr="00725385">
        <w:rPr>
          <w:rFonts w:ascii="Trebuchet MS" w:hAnsi="Trebuchet MS"/>
          <w:sz w:val="20"/>
          <w:szCs w:val="20"/>
        </w:rPr>
        <w:t xml:space="preserve"> –</w:t>
      </w:r>
      <w:r w:rsidR="00284B73" w:rsidRPr="00725385">
        <w:rPr>
          <w:rFonts w:ascii="Trebuchet MS" w:hAnsi="Trebuchet MS"/>
          <w:sz w:val="20"/>
          <w:szCs w:val="20"/>
        </w:rPr>
        <w:t xml:space="preserve"> </w:t>
      </w:r>
      <w:r w:rsidR="005C0FF9" w:rsidRPr="00725385">
        <w:rPr>
          <w:rFonts w:ascii="Trebuchet MS" w:hAnsi="Trebuchet MS"/>
          <w:sz w:val="20"/>
          <w:szCs w:val="20"/>
        </w:rPr>
        <w:t>Odbió</w:t>
      </w:r>
      <w:r w:rsidR="003B3D96" w:rsidRPr="00725385">
        <w:rPr>
          <w:rFonts w:ascii="Trebuchet MS" w:hAnsi="Trebuchet MS"/>
          <w:sz w:val="20"/>
          <w:szCs w:val="20"/>
        </w:rPr>
        <w:t>r, transport i przetworzenie</w:t>
      </w:r>
      <w:r w:rsidR="005C0FF9" w:rsidRPr="00725385">
        <w:rPr>
          <w:rFonts w:ascii="Trebuchet MS" w:hAnsi="Trebuchet MS"/>
          <w:sz w:val="20"/>
          <w:szCs w:val="20"/>
        </w:rPr>
        <w:t xml:space="preserve"> odpadu o kodzie 19 08 09</w:t>
      </w:r>
    </w:p>
    <w:p w:rsidR="005C0FF9" w:rsidRPr="00725385" w:rsidRDefault="005C0FF9" w:rsidP="005C0FF9">
      <w:pPr>
        <w:pStyle w:val="Tekstpodstawowywcity"/>
        <w:spacing w:after="0"/>
        <w:ind w:left="0"/>
        <w:jc w:val="both"/>
        <w:rPr>
          <w:rFonts w:ascii="Trebuchet MS" w:hAnsi="Trebuchet MS"/>
          <w:sz w:val="20"/>
          <w:szCs w:val="20"/>
        </w:rPr>
      </w:pPr>
    </w:p>
    <w:p w:rsidR="00E53B77" w:rsidRPr="00725385" w:rsidRDefault="00E53B77" w:rsidP="00E53B77">
      <w:pPr>
        <w:rPr>
          <w:rFonts w:ascii="Trebuchet MS" w:hAnsi="Trebuchet MS"/>
          <w:sz w:val="20"/>
          <w:szCs w:val="20"/>
        </w:rPr>
      </w:pPr>
      <w:r w:rsidRPr="00725385">
        <w:rPr>
          <w:rFonts w:ascii="Trebuchet MS" w:hAnsi="Trebuchet MS"/>
          <w:b/>
          <w:sz w:val="20"/>
          <w:szCs w:val="20"/>
        </w:rPr>
        <w:t xml:space="preserve">Zamawiający – </w:t>
      </w:r>
      <w:r w:rsidRPr="00725385">
        <w:rPr>
          <w:rFonts w:ascii="Trebuchet MS" w:hAnsi="Trebuchet MS"/>
          <w:sz w:val="20"/>
          <w:szCs w:val="20"/>
        </w:rPr>
        <w:t xml:space="preserve">Przedsiębiorstwo Wodociągów i Kanalizacji Spółka z o.o. w Rudzie Śląskiej </w:t>
      </w:r>
    </w:p>
    <w:p w:rsidR="00E53B77" w:rsidRPr="00725385" w:rsidRDefault="00E53B77" w:rsidP="00E53B77">
      <w:pPr>
        <w:ind w:left="1416"/>
        <w:rPr>
          <w:rFonts w:ascii="Trebuchet MS" w:hAnsi="Trebuchet MS"/>
          <w:sz w:val="20"/>
          <w:szCs w:val="20"/>
        </w:rPr>
      </w:pPr>
      <w:r w:rsidRPr="00725385">
        <w:rPr>
          <w:rFonts w:ascii="Trebuchet MS" w:hAnsi="Trebuchet MS"/>
          <w:sz w:val="20"/>
          <w:szCs w:val="20"/>
        </w:rPr>
        <w:t xml:space="preserve">    ul. Pokoju 13, 41-709 Ruda Śląska</w:t>
      </w:r>
    </w:p>
    <w:p w:rsidR="00E53B77" w:rsidRPr="00725385" w:rsidRDefault="00E53B77" w:rsidP="00E53B77">
      <w:pPr>
        <w:ind w:left="1416"/>
        <w:rPr>
          <w:rFonts w:ascii="Trebuchet MS" w:hAnsi="Trebuchet MS"/>
          <w:sz w:val="20"/>
          <w:szCs w:val="20"/>
        </w:rPr>
      </w:pPr>
    </w:p>
    <w:p w:rsidR="00E53B77" w:rsidRPr="00725385" w:rsidRDefault="00E53B77" w:rsidP="00E53B77">
      <w:pPr>
        <w:rPr>
          <w:rFonts w:ascii="Trebuchet MS" w:hAnsi="Trebuchet MS"/>
          <w:sz w:val="20"/>
          <w:szCs w:val="20"/>
        </w:rPr>
      </w:pPr>
      <w:r w:rsidRPr="00725385">
        <w:rPr>
          <w:rFonts w:ascii="Trebuchet MS" w:hAnsi="Trebuchet MS"/>
          <w:b/>
          <w:sz w:val="20"/>
          <w:szCs w:val="20"/>
        </w:rPr>
        <w:t xml:space="preserve">Wykonawca – </w:t>
      </w:r>
      <w:r w:rsidRPr="00725385">
        <w:rPr>
          <w:rFonts w:ascii="Trebuchet MS" w:hAnsi="Trebuchet MS"/>
          <w:sz w:val="20"/>
          <w:szCs w:val="20"/>
        </w:rPr>
        <w:t>( nazwa i adres ) …………………………………………………………………………</w:t>
      </w:r>
    </w:p>
    <w:p w:rsidR="00E53B77" w:rsidRPr="00725385" w:rsidRDefault="00E53B77" w:rsidP="00E53B77">
      <w:pPr>
        <w:rPr>
          <w:rFonts w:ascii="Trebuchet MS" w:hAnsi="Trebuchet MS"/>
          <w:sz w:val="20"/>
          <w:szCs w:val="20"/>
        </w:rPr>
      </w:pPr>
    </w:p>
    <w:p w:rsidR="00E53B77" w:rsidRPr="00725385" w:rsidRDefault="00E53B77" w:rsidP="00E53B77">
      <w:pPr>
        <w:rPr>
          <w:rFonts w:ascii="Trebuchet MS" w:hAnsi="Trebuchet MS"/>
          <w:sz w:val="20"/>
          <w:szCs w:val="20"/>
        </w:rPr>
      </w:pPr>
      <w:r w:rsidRPr="00725385">
        <w:rPr>
          <w:rFonts w:ascii="Trebuchet MS" w:hAnsi="Trebuchet MS"/>
          <w:sz w:val="20"/>
          <w:szCs w:val="20"/>
        </w:rPr>
        <w:t xml:space="preserve">NIP...................................................... REGON ………………….……………….. </w:t>
      </w:r>
    </w:p>
    <w:p w:rsidR="00E53B77" w:rsidRPr="00725385" w:rsidRDefault="00E53B77" w:rsidP="00E53B77">
      <w:pPr>
        <w:rPr>
          <w:rFonts w:ascii="Trebuchet MS" w:hAnsi="Trebuchet MS"/>
          <w:sz w:val="20"/>
          <w:szCs w:val="20"/>
        </w:rPr>
      </w:pPr>
    </w:p>
    <w:p w:rsidR="00E53B77" w:rsidRPr="00725385" w:rsidRDefault="00E53B77" w:rsidP="00E53B77">
      <w:pPr>
        <w:rPr>
          <w:rFonts w:ascii="Trebuchet MS" w:hAnsi="Trebuchet MS"/>
          <w:sz w:val="20"/>
          <w:szCs w:val="20"/>
        </w:rPr>
      </w:pPr>
      <w:r w:rsidRPr="00725385">
        <w:rPr>
          <w:rFonts w:ascii="Trebuchet MS" w:hAnsi="Trebuchet MS"/>
          <w:sz w:val="20"/>
          <w:szCs w:val="20"/>
        </w:rPr>
        <w:t>nr KRS (jeżeli dotyczy) ..................................................................</w:t>
      </w:r>
    </w:p>
    <w:p w:rsidR="00E53B77" w:rsidRPr="00725385" w:rsidRDefault="00E53B77" w:rsidP="00E53B77">
      <w:pPr>
        <w:rPr>
          <w:rFonts w:ascii="Trebuchet MS" w:hAnsi="Trebuchet MS"/>
          <w:sz w:val="20"/>
          <w:szCs w:val="20"/>
          <w:lang w:val="de-DE"/>
        </w:rPr>
      </w:pPr>
    </w:p>
    <w:p w:rsidR="00E53B77" w:rsidRPr="00725385" w:rsidRDefault="00E53B77" w:rsidP="00E53B77">
      <w:pPr>
        <w:rPr>
          <w:rFonts w:ascii="Trebuchet MS" w:hAnsi="Trebuchet MS"/>
          <w:sz w:val="20"/>
          <w:szCs w:val="20"/>
          <w:lang w:val="de-DE"/>
        </w:rPr>
      </w:pPr>
      <w:proofErr w:type="spellStart"/>
      <w:r w:rsidRPr="00725385">
        <w:rPr>
          <w:rFonts w:ascii="Trebuchet MS" w:hAnsi="Trebuchet MS"/>
          <w:sz w:val="20"/>
          <w:szCs w:val="20"/>
          <w:lang w:val="de-DE"/>
        </w:rPr>
        <w:t>nr</w:t>
      </w:r>
      <w:proofErr w:type="spellEnd"/>
      <w:r w:rsidRPr="00725385">
        <w:rPr>
          <w:rFonts w:ascii="Trebuchet MS" w:hAnsi="Trebuchet MS"/>
          <w:sz w:val="20"/>
          <w:szCs w:val="20"/>
          <w:lang w:val="de-DE"/>
        </w:rPr>
        <w:t xml:space="preserve"> </w:t>
      </w:r>
      <w:proofErr w:type="spellStart"/>
      <w:r w:rsidRPr="00725385">
        <w:rPr>
          <w:rFonts w:ascii="Trebuchet MS" w:hAnsi="Trebuchet MS"/>
          <w:sz w:val="20"/>
          <w:szCs w:val="20"/>
          <w:lang w:val="de-DE"/>
        </w:rPr>
        <w:t>telefonu</w:t>
      </w:r>
      <w:proofErr w:type="spellEnd"/>
      <w:r w:rsidRPr="00725385">
        <w:rPr>
          <w:rFonts w:ascii="Trebuchet MS" w:hAnsi="Trebuchet MS"/>
          <w:sz w:val="20"/>
          <w:szCs w:val="20"/>
          <w:lang w:val="de-DE"/>
        </w:rPr>
        <w:t>* ...................</w:t>
      </w:r>
      <w:r w:rsidR="002332B3" w:rsidRPr="00725385">
        <w:rPr>
          <w:rFonts w:ascii="Trebuchet MS" w:hAnsi="Trebuchet MS"/>
          <w:sz w:val="20"/>
          <w:szCs w:val="20"/>
          <w:lang w:val="de-DE"/>
        </w:rPr>
        <w:t>..............</w:t>
      </w:r>
      <w:r w:rsidRPr="00725385">
        <w:rPr>
          <w:rFonts w:ascii="Trebuchet MS" w:hAnsi="Trebuchet MS"/>
          <w:sz w:val="20"/>
          <w:szCs w:val="20"/>
          <w:lang w:val="de-DE"/>
        </w:rPr>
        <w:t xml:space="preserve">..............  </w:t>
      </w:r>
      <w:proofErr w:type="spellStart"/>
      <w:r w:rsidRPr="00725385">
        <w:rPr>
          <w:rFonts w:ascii="Trebuchet MS" w:hAnsi="Trebuchet MS"/>
          <w:sz w:val="20"/>
          <w:szCs w:val="20"/>
          <w:lang w:val="de-DE"/>
        </w:rPr>
        <w:t>adres</w:t>
      </w:r>
      <w:proofErr w:type="spellEnd"/>
      <w:r w:rsidRPr="00725385">
        <w:rPr>
          <w:rFonts w:ascii="Trebuchet MS" w:hAnsi="Trebuchet MS"/>
          <w:sz w:val="20"/>
          <w:szCs w:val="20"/>
          <w:lang w:val="de-DE"/>
        </w:rPr>
        <w:t xml:space="preserve"> </w:t>
      </w:r>
      <w:proofErr w:type="spellStart"/>
      <w:r w:rsidRPr="00725385">
        <w:rPr>
          <w:rFonts w:ascii="Trebuchet MS" w:hAnsi="Trebuchet MS"/>
          <w:sz w:val="20"/>
          <w:szCs w:val="20"/>
          <w:lang w:val="de-DE"/>
        </w:rPr>
        <w:t>e-mail</w:t>
      </w:r>
      <w:proofErr w:type="spellEnd"/>
      <w:r w:rsidRPr="00725385">
        <w:rPr>
          <w:rFonts w:ascii="Trebuchet MS" w:hAnsi="Trebuchet MS"/>
          <w:sz w:val="20"/>
          <w:szCs w:val="20"/>
          <w:lang w:val="de-DE"/>
        </w:rPr>
        <w:t>*........................</w:t>
      </w:r>
      <w:r w:rsidR="002332B3" w:rsidRPr="00725385">
        <w:rPr>
          <w:rFonts w:ascii="Trebuchet MS" w:hAnsi="Trebuchet MS"/>
          <w:sz w:val="20"/>
          <w:szCs w:val="20"/>
          <w:lang w:val="de-DE"/>
        </w:rPr>
        <w:t>.....................</w:t>
      </w:r>
      <w:r w:rsidR="001702BC" w:rsidRPr="00725385">
        <w:rPr>
          <w:rFonts w:ascii="Trebuchet MS" w:hAnsi="Trebuchet MS"/>
          <w:sz w:val="20"/>
          <w:szCs w:val="20"/>
          <w:lang w:val="de-DE"/>
        </w:rPr>
        <w:t>.</w:t>
      </w:r>
    </w:p>
    <w:p w:rsidR="00E53B77" w:rsidRPr="00725385" w:rsidRDefault="00E53B77" w:rsidP="00E53B77">
      <w:pPr>
        <w:rPr>
          <w:rFonts w:ascii="Trebuchet MS" w:hAnsi="Trebuchet MS"/>
          <w:sz w:val="18"/>
          <w:szCs w:val="18"/>
          <w:lang w:val="de-DE"/>
        </w:rPr>
      </w:pPr>
    </w:p>
    <w:p w:rsidR="00E53B77" w:rsidRPr="00725385" w:rsidRDefault="00E53B77" w:rsidP="00E53B77">
      <w:pPr>
        <w:jc w:val="both"/>
        <w:rPr>
          <w:rFonts w:ascii="Trebuchet MS" w:hAnsi="Trebuchet MS"/>
          <w:sz w:val="18"/>
          <w:szCs w:val="18"/>
        </w:rPr>
      </w:pPr>
      <w:r w:rsidRPr="00725385">
        <w:rPr>
          <w:rFonts w:ascii="Trebuchet MS" w:hAnsi="Trebuchet MS"/>
          <w:sz w:val="18"/>
          <w:szCs w:val="18"/>
        </w:rPr>
        <w:t xml:space="preserve">* Pola wypełniane nieobowiązkowo. Wypełnienie któregokolwiek z powyższych pól (telefon lub fax lub e-mail) oznacza, że wyrażasz zgodę na </w:t>
      </w:r>
      <w:r w:rsidRPr="00725385">
        <w:rPr>
          <w:rFonts w:ascii="Trebuchet MS" w:hAnsi="Trebuchet MS"/>
          <w:b/>
          <w:sz w:val="18"/>
          <w:szCs w:val="18"/>
        </w:rPr>
        <w:t>przetwarzanie przez Zamawiającego podanych danych w celu kontaktu w związku z prowadzonym postępowaniem.</w:t>
      </w:r>
      <w:r w:rsidRPr="00725385">
        <w:rPr>
          <w:rFonts w:ascii="Trebuchet MS" w:hAnsi="Trebuchet MS"/>
          <w:sz w:val="18"/>
          <w:szCs w:val="18"/>
        </w:rPr>
        <w:t xml:space="preserve"> Zgodę można wycofać w dowolnym momencie, przy czym wycofanie zgody nie będzie miało wpływu na zgodność z prawem przetwarzania, którego dokonano na podstawie zgody przed jej cofnięciem. </w:t>
      </w:r>
    </w:p>
    <w:p w:rsidR="00534EA1" w:rsidRPr="00725385" w:rsidRDefault="00534EA1">
      <w:pPr>
        <w:rPr>
          <w:rFonts w:ascii="Trebuchet MS" w:hAnsi="Trebuchet M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2340"/>
        <w:gridCol w:w="1510"/>
        <w:gridCol w:w="1550"/>
        <w:gridCol w:w="2241"/>
      </w:tblGrid>
      <w:tr w:rsidR="00096BDC" w:rsidRPr="00725385" w:rsidTr="00BD14D1">
        <w:tc>
          <w:tcPr>
            <w:tcW w:w="1368" w:type="dxa"/>
            <w:shd w:val="clear" w:color="auto" w:fill="auto"/>
          </w:tcPr>
          <w:p w:rsidR="00096BDC" w:rsidRPr="00725385" w:rsidRDefault="00096BDC" w:rsidP="00BD14D1">
            <w:pPr>
              <w:pStyle w:val="Nagwek"/>
              <w:tabs>
                <w:tab w:val="clear" w:pos="4536"/>
                <w:tab w:val="clear" w:pos="9072"/>
                <w:tab w:val="left" w:pos="6645"/>
              </w:tabs>
              <w:rPr>
                <w:rFonts w:ascii="Trebuchet MS" w:hAnsi="Trebuchet MS"/>
                <w:b/>
                <w:sz w:val="20"/>
                <w:szCs w:val="20"/>
              </w:rPr>
            </w:pPr>
            <w:r w:rsidRPr="00725385">
              <w:rPr>
                <w:rFonts w:ascii="Trebuchet MS" w:hAnsi="Trebuchet MS"/>
                <w:b/>
                <w:sz w:val="20"/>
                <w:szCs w:val="20"/>
              </w:rPr>
              <w:t>Kod</w:t>
            </w:r>
          </w:p>
        </w:tc>
        <w:tc>
          <w:tcPr>
            <w:tcW w:w="2340" w:type="dxa"/>
            <w:shd w:val="clear" w:color="auto" w:fill="auto"/>
          </w:tcPr>
          <w:p w:rsidR="00096BDC" w:rsidRPr="00725385" w:rsidRDefault="00096BDC" w:rsidP="00BD14D1">
            <w:pPr>
              <w:pStyle w:val="Nagwek"/>
              <w:tabs>
                <w:tab w:val="clear" w:pos="4536"/>
                <w:tab w:val="clear" w:pos="9072"/>
                <w:tab w:val="left" w:pos="6645"/>
              </w:tabs>
              <w:rPr>
                <w:rFonts w:ascii="Trebuchet MS" w:hAnsi="Trebuchet MS"/>
                <w:b/>
                <w:sz w:val="20"/>
                <w:szCs w:val="20"/>
                <w:vertAlign w:val="superscript"/>
              </w:rPr>
            </w:pPr>
            <w:r w:rsidRPr="00725385">
              <w:rPr>
                <w:rFonts w:ascii="Trebuchet MS" w:hAnsi="Trebuchet MS"/>
                <w:b/>
                <w:sz w:val="20"/>
                <w:szCs w:val="20"/>
              </w:rPr>
              <w:t>Nazwa odpadu</w:t>
            </w:r>
          </w:p>
        </w:tc>
        <w:tc>
          <w:tcPr>
            <w:tcW w:w="1510" w:type="dxa"/>
            <w:shd w:val="clear" w:color="auto" w:fill="auto"/>
          </w:tcPr>
          <w:p w:rsidR="00096BDC" w:rsidRPr="00725385" w:rsidRDefault="00096BDC" w:rsidP="00BD14D1">
            <w:pPr>
              <w:pStyle w:val="Nagwek"/>
              <w:tabs>
                <w:tab w:val="clear" w:pos="4536"/>
                <w:tab w:val="clear" w:pos="9072"/>
                <w:tab w:val="left" w:pos="6645"/>
              </w:tabs>
              <w:rPr>
                <w:rFonts w:ascii="Trebuchet MS" w:hAnsi="Trebuchet MS"/>
                <w:b/>
                <w:sz w:val="20"/>
                <w:szCs w:val="20"/>
              </w:rPr>
            </w:pPr>
            <w:r w:rsidRPr="00725385">
              <w:rPr>
                <w:rFonts w:ascii="Trebuchet MS" w:hAnsi="Trebuchet MS"/>
                <w:b/>
                <w:sz w:val="20"/>
                <w:szCs w:val="20"/>
              </w:rPr>
              <w:t xml:space="preserve">planowana ilość </w:t>
            </w:r>
          </w:p>
        </w:tc>
        <w:tc>
          <w:tcPr>
            <w:tcW w:w="1550" w:type="dxa"/>
            <w:shd w:val="clear" w:color="auto" w:fill="auto"/>
          </w:tcPr>
          <w:p w:rsidR="00096BDC" w:rsidRPr="00725385" w:rsidRDefault="00096BDC" w:rsidP="00BD14D1">
            <w:pPr>
              <w:pStyle w:val="Nagwek"/>
              <w:tabs>
                <w:tab w:val="clear" w:pos="4536"/>
                <w:tab w:val="clear" w:pos="9072"/>
                <w:tab w:val="left" w:pos="6645"/>
              </w:tabs>
              <w:rPr>
                <w:rFonts w:ascii="Trebuchet MS" w:hAnsi="Trebuchet MS"/>
                <w:b/>
                <w:sz w:val="20"/>
                <w:szCs w:val="20"/>
                <w:vertAlign w:val="superscript"/>
              </w:rPr>
            </w:pPr>
            <w:r w:rsidRPr="00725385">
              <w:rPr>
                <w:rFonts w:ascii="Trebuchet MS" w:hAnsi="Trebuchet MS"/>
                <w:b/>
                <w:sz w:val="20"/>
                <w:szCs w:val="20"/>
              </w:rPr>
              <w:t>Cena netto zł/Mg</w:t>
            </w:r>
          </w:p>
        </w:tc>
        <w:tc>
          <w:tcPr>
            <w:tcW w:w="2241" w:type="dxa"/>
            <w:shd w:val="clear" w:color="auto" w:fill="auto"/>
          </w:tcPr>
          <w:p w:rsidR="00096BDC" w:rsidRPr="00725385" w:rsidRDefault="00096BDC" w:rsidP="00BD14D1">
            <w:pPr>
              <w:jc w:val="center"/>
              <w:rPr>
                <w:rFonts w:ascii="Trebuchet MS" w:hAnsi="Trebuchet MS"/>
                <w:b/>
                <w:sz w:val="20"/>
                <w:szCs w:val="20"/>
              </w:rPr>
            </w:pPr>
            <w:r w:rsidRPr="00725385">
              <w:rPr>
                <w:rFonts w:ascii="Trebuchet MS" w:hAnsi="Trebuchet MS"/>
                <w:b/>
                <w:sz w:val="20"/>
                <w:szCs w:val="20"/>
              </w:rPr>
              <w:t>Cena ofertowa netto</w:t>
            </w:r>
          </w:p>
          <w:p w:rsidR="00096BDC" w:rsidRPr="00725385" w:rsidRDefault="00096BDC" w:rsidP="00BD14D1">
            <w:pPr>
              <w:pStyle w:val="Nagwek"/>
              <w:tabs>
                <w:tab w:val="clear" w:pos="4536"/>
                <w:tab w:val="clear" w:pos="9072"/>
                <w:tab w:val="left" w:pos="6645"/>
              </w:tabs>
              <w:jc w:val="center"/>
              <w:rPr>
                <w:rFonts w:ascii="Trebuchet MS" w:hAnsi="Trebuchet MS"/>
                <w:b/>
                <w:sz w:val="20"/>
                <w:szCs w:val="20"/>
              </w:rPr>
            </w:pPr>
            <w:r w:rsidRPr="00725385">
              <w:rPr>
                <w:rFonts w:ascii="Trebuchet MS" w:hAnsi="Trebuchet MS"/>
                <w:b/>
                <w:sz w:val="20"/>
                <w:szCs w:val="20"/>
              </w:rPr>
              <w:t>w złotych</w:t>
            </w:r>
            <w:r w:rsidR="00A51289" w:rsidRPr="00725385">
              <w:rPr>
                <w:rFonts w:ascii="Trebuchet MS" w:hAnsi="Trebuchet MS"/>
                <w:b/>
                <w:sz w:val="20"/>
                <w:szCs w:val="20"/>
              </w:rPr>
              <w:t xml:space="preserve"> </w:t>
            </w:r>
          </w:p>
        </w:tc>
      </w:tr>
      <w:tr w:rsidR="00096BDC" w:rsidRPr="00725385" w:rsidTr="00BD14D1">
        <w:tc>
          <w:tcPr>
            <w:tcW w:w="1368" w:type="dxa"/>
            <w:shd w:val="clear" w:color="auto" w:fill="auto"/>
          </w:tcPr>
          <w:p w:rsidR="00096BDC" w:rsidRPr="00725385" w:rsidRDefault="00096BDC" w:rsidP="00BD14D1">
            <w:pPr>
              <w:pStyle w:val="Nagwek"/>
              <w:tabs>
                <w:tab w:val="clear" w:pos="4536"/>
                <w:tab w:val="clear" w:pos="9072"/>
                <w:tab w:val="left" w:pos="6645"/>
              </w:tabs>
              <w:jc w:val="center"/>
              <w:rPr>
                <w:rFonts w:ascii="Trebuchet MS" w:hAnsi="Trebuchet MS"/>
                <w:sz w:val="20"/>
                <w:szCs w:val="20"/>
              </w:rPr>
            </w:pPr>
          </w:p>
          <w:p w:rsidR="00096BDC" w:rsidRPr="00725385" w:rsidRDefault="00096BDC" w:rsidP="00BD14D1">
            <w:pPr>
              <w:pStyle w:val="Nagwek"/>
              <w:tabs>
                <w:tab w:val="clear" w:pos="4536"/>
                <w:tab w:val="clear" w:pos="9072"/>
                <w:tab w:val="left" w:pos="6645"/>
              </w:tabs>
              <w:jc w:val="center"/>
              <w:rPr>
                <w:rFonts w:ascii="Trebuchet MS" w:hAnsi="Trebuchet MS"/>
                <w:sz w:val="20"/>
                <w:szCs w:val="20"/>
              </w:rPr>
            </w:pPr>
            <w:r w:rsidRPr="00725385">
              <w:rPr>
                <w:rFonts w:ascii="Trebuchet MS" w:hAnsi="Trebuchet MS"/>
                <w:sz w:val="20"/>
                <w:szCs w:val="20"/>
              </w:rPr>
              <w:t>19 08 0</w:t>
            </w:r>
            <w:r w:rsidR="00534EA1" w:rsidRPr="00725385">
              <w:rPr>
                <w:rFonts w:ascii="Trebuchet MS" w:hAnsi="Trebuchet MS"/>
                <w:sz w:val="20"/>
                <w:szCs w:val="20"/>
              </w:rPr>
              <w:t>9</w:t>
            </w:r>
          </w:p>
        </w:tc>
        <w:tc>
          <w:tcPr>
            <w:tcW w:w="2340" w:type="dxa"/>
            <w:shd w:val="clear" w:color="auto" w:fill="auto"/>
          </w:tcPr>
          <w:p w:rsidR="00096BDC" w:rsidRPr="00725385" w:rsidRDefault="00534EA1" w:rsidP="00BD14D1">
            <w:pPr>
              <w:pStyle w:val="Nagwek"/>
              <w:tabs>
                <w:tab w:val="clear" w:pos="4536"/>
                <w:tab w:val="clear" w:pos="9072"/>
                <w:tab w:val="left" w:pos="6645"/>
              </w:tabs>
              <w:jc w:val="both"/>
              <w:rPr>
                <w:rFonts w:ascii="Trebuchet MS" w:hAnsi="Trebuchet MS"/>
                <w:sz w:val="20"/>
                <w:szCs w:val="20"/>
              </w:rPr>
            </w:pPr>
            <w:r w:rsidRPr="00725385">
              <w:rPr>
                <w:rFonts w:ascii="Trebuchet MS" w:hAnsi="Trebuchet MS"/>
                <w:sz w:val="20"/>
                <w:szCs w:val="20"/>
              </w:rPr>
              <w:t xml:space="preserve">tłuszcze </w:t>
            </w:r>
            <w:r w:rsidR="009E45D5" w:rsidRPr="00725385">
              <w:rPr>
                <w:rFonts w:ascii="Trebuchet MS" w:hAnsi="Trebuchet MS"/>
                <w:sz w:val="20"/>
                <w:szCs w:val="20"/>
              </w:rPr>
              <w:t>i mieszaniny</w:t>
            </w:r>
            <w:r w:rsidR="00775477" w:rsidRPr="00725385">
              <w:rPr>
                <w:rFonts w:ascii="Trebuchet MS" w:hAnsi="Trebuchet MS"/>
                <w:sz w:val="20"/>
                <w:szCs w:val="20"/>
              </w:rPr>
              <w:t xml:space="preserve"> </w:t>
            </w:r>
            <w:r w:rsidR="009E45D5" w:rsidRPr="00725385">
              <w:rPr>
                <w:rFonts w:ascii="Trebuchet MS" w:hAnsi="Trebuchet MS"/>
                <w:sz w:val="20"/>
                <w:szCs w:val="20"/>
              </w:rPr>
              <w:t xml:space="preserve">olejów z separacji </w:t>
            </w:r>
            <w:r w:rsidRPr="00725385">
              <w:rPr>
                <w:rFonts w:ascii="Trebuchet MS" w:hAnsi="Trebuchet MS"/>
                <w:sz w:val="20"/>
                <w:szCs w:val="20"/>
              </w:rPr>
              <w:t>olej/</w:t>
            </w:r>
            <w:r w:rsidR="00775477" w:rsidRPr="00725385">
              <w:rPr>
                <w:rFonts w:ascii="Trebuchet MS" w:hAnsi="Trebuchet MS"/>
                <w:sz w:val="20"/>
                <w:szCs w:val="20"/>
              </w:rPr>
              <w:t xml:space="preserve">woda </w:t>
            </w:r>
            <w:r w:rsidR="009E45D5" w:rsidRPr="00725385">
              <w:rPr>
                <w:rFonts w:ascii="Trebuchet MS" w:hAnsi="Trebuchet MS"/>
                <w:sz w:val="20"/>
                <w:szCs w:val="20"/>
              </w:rPr>
              <w:t>zawierające</w:t>
            </w:r>
            <w:r w:rsidR="00775477" w:rsidRPr="00725385">
              <w:rPr>
                <w:rFonts w:ascii="Trebuchet MS" w:hAnsi="Trebuchet MS"/>
                <w:sz w:val="20"/>
                <w:szCs w:val="20"/>
              </w:rPr>
              <w:t xml:space="preserve"> </w:t>
            </w:r>
            <w:r w:rsidRPr="00725385">
              <w:rPr>
                <w:rFonts w:ascii="Trebuchet MS" w:hAnsi="Trebuchet MS"/>
                <w:sz w:val="20"/>
                <w:szCs w:val="20"/>
              </w:rPr>
              <w:t xml:space="preserve">wyłącznie oleje jadalne </w:t>
            </w:r>
            <w:r w:rsidR="00775477" w:rsidRPr="00725385">
              <w:rPr>
                <w:rFonts w:ascii="Trebuchet MS" w:hAnsi="Trebuchet MS"/>
                <w:sz w:val="20"/>
                <w:szCs w:val="20"/>
              </w:rPr>
              <w:br/>
            </w:r>
            <w:r w:rsidRPr="00725385">
              <w:rPr>
                <w:rFonts w:ascii="Trebuchet MS" w:hAnsi="Trebuchet MS"/>
                <w:sz w:val="20"/>
                <w:szCs w:val="20"/>
              </w:rPr>
              <w:t>i tłuszcze</w:t>
            </w:r>
          </w:p>
        </w:tc>
        <w:tc>
          <w:tcPr>
            <w:tcW w:w="1510" w:type="dxa"/>
            <w:shd w:val="clear" w:color="auto" w:fill="auto"/>
          </w:tcPr>
          <w:p w:rsidR="00096BDC" w:rsidRPr="00725385" w:rsidRDefault="00096BDC" w:rsidP="00BD14D1">
            <w:pPr>
              <w:pStyle w:val="Nagwek"/>
              <w:tabs>
                <w:tab w:val="clear" w:pos="4536"/>
                <w:tab w:val="clear" w:pos="9072"/>
                <w:tab w:val="left" w:pos="6645"/>
              </w:tabs>
              <w:rPr>
                <w:rFonts w:ascii="Trebuchet MS" w:hAnsi="Trebuchet MS"/>
                <w:sz w:val="20"/>
                <w:szCs w:val="20"/>
              </w:rPr>
            </w:pPr>
          </w:p>
          <w:p w:rsidR="00096BDC" w:rsidRPr="00725385" w:rsidRDefault="00CF0ED4" w:rsidP="00BD14D1">
            <w:pPr>
              <w:pStyle w:val="Nagwek"/>
              <w:tabs>
                <w:tab w:val="clear" w:pos="4536"/>
                <w:tab w:val="clear" w:pos="9072"/>
                <w:tab w:val="left" w:pos="6645"/>
              </w:tabs>
              <w:rPr>
                <w:rFonts w:ascii="Trebuchet MS" w:hAnsi="Trebuchet MS"/>
                <w:sz w:val="20"/>
                <w:szCs w:val="20"/>
                <w:vertAlign w:val="superscript"/>
              </w:rPr>
            </w:pPr>
            <w:r w:rsidRPr="00725385">
              <w:rPr>
                <w:rFonts w:ascii="Trebuchet MS" w:hAnsi="Trebuchet MS"/>
                <w:sz w:val="20"/>
                <w:szCs w:val="20"/>
              </w:rPr>
              <w:t>5</w:t>
            </w:r>
            <w:r w:rsidR="003B3D96" w:rsidRPr="00725385">
              <w:rPr>
                <w:rFonts w:ascii="Trebuchet MS" w:hAnsi="Trebuchet MS"/>
                <w:sz w:val="20"/>
                <w:szCs w:val="20"/>
              </w:rPr>
              <w:t>0</w:t>
            </w:r>
            <w:r w:rsidR="00096BDC" w:rsidRPr="00725385">
              <w:rPr>
                <w:rFonts w:ascii="Trebuchet MS" w:hAnsi="Trebuchet MS"/>
                <w:sz w:val="20"/>
                <w:szCs w:val="20"/>
              </w:rPr>
              <w:t xml:space="preserve"> Mg</w:t>
            </w:r>
          </w:p>
        </w:tc>
        <w:tc>
          <w:tcPr>
            <w:tcW w:w="1550" w:type="dxa"/>
            <w:shd w:val="clear" w:color="auto" w:fill="auto"/>
          </w:tcPr>
          <w:p w:rsidR="00096BDC" w:rsidRPr="00725385" w:rsidRDefault="00096BDC" w:rsidP="00BD14D1">
            <w:pPr>
              <w:pStyle w:val="Nagwek"/>
              <w:tabs>
                <w:tab w:val="clear" w:pos="4536"/>
                <w:tab w:val="clear" w:pos="9072"/>
                <w:tab w:val="left" w:pos="6645"/>
              </w:tabs>
              <w:rPr>
                <w:rFonts w:ascii="Trebuchet MS" w:hAnsi="Trebuchet MS"/>
                <w:sz w:val="20"/>
                <w:szCs w:val="20"/>
              </w:rPr>
            </w:pPr>
          </w:p>
        </w:tc>
        <w:tc>
          <w:tcPr>
            <w:tcW w:w="2241" w:type="dxa"/>
            <w:shd w:val="clear" w:color="auto" w:fill="auto"/>
          </w:tcPr>
          <w:p w:rsidR="00096BDC" w:rsidRPr="00725385" w:rsidRDefault="00096BDC" w:rsidP="00BD14D1">
            <w:pPr>
              <w:pStyle w:val="Nagwek"/>
              <w:tabs>
                <w:tab w:val="clear" w:pos="4536"/>
                <w:tab w:val="clear" w:pos="9072"/>
                <w:tab w:val="left" w:pos="6645"/>
              </w:tabs>
              <w:rPr>
                <w:rFonts w:ascii="Trebuchet MS" w:hAnsi="Trebuchet MS"/>
                <w:sz w:val="20"/>
                <w:szCs w:val="20"/>
              </w:rPr>
            </w:pPr>
          </w:p>
        </w:tc>
      </w:tr>
      <w:tr w:rsidR="00725385" w:rsidRPr="00725385" w:rsidTr="00BD14D1">
        <w:tc>
          <w:tcPr>
            <w:tcW w:w="9009" w:type="dxa"/>
            <w:gridSpan w:val="5"/>
            <w:shd w:val="clear" w:color="auto" w:fill="auto"/>
          </w:tcPr>
          <w:p w:rsidR="003B68C4" w:rsidRPr="00725385" w:rsidRDefault="003B68C4" w:rsidP="00116FB5">
            <w:pPr>
              <w:rPr>
                <w:rFonts w:ascii="Trebuchet MS" w:hAnsi="Trebuchet MS"/>
                <w:b/>
                <w:i/>
                <w:sz w:val="20"/>
                <w:szCs w:val="20"/>
              </w:rPr>
            </w:pPr>
            <w:r w:rsidRPr="00725385">
              <w:rPr>
                <w:rFonts w:ascii="Trebuchet MS" w:hAnsi="Trebuchet MS"/>
                <w:b/>
                <w:i/>
                <w:sz w:val="20"/>
                <w:szCs w:val="20"/>
              </w:rPr>
              <w:t>Słownie: ( cena ofertowa )</w:t>
            </w:r>
          </w:p>
          <w:p w:rsidR="003B68C4" w:rsidRPr="00725385" w:rsidRDefault="003B68C4" w:rsidP="00DD0458">
            <w:pPr>
              <w:rPr>
                <w:rFonts w:ascii="Trebuchet MS" w:hAnsi="Trebuchet MS"/>
                <w:sz w:val="20"/>
                <w:szCs w:val="20"/>
              </w:rPr>
            </w:pPr>
            <w:r w:rsidRPr="00725385">
              <w:rPr>
                <w:rFonts w:ascii="Trebuchet MS" w:hAnsi="Trebuchet MS"/>
                <w:i/>
                <w:sz w:val="20"/>
                <w:szCs w:val="20"/>
              </w:rPr>
              <w:t>Wartość netto</w:t>
            </w:r>
            <w:r w:rsidRPr="00725385">
              <w:rPr>
                <w:rFonts w:ascii="Trebuchet MS" w:hAnsi="Trebuchet MS"/>
                <w:sz w:val="20"/>
                <w:szCs w:val="20"/>
              </w:rPr>
              <w:t>………………………………………………………………….</w:t>
            </w:r>
          </w:p>
          <w:p w:rsidR="00DD0458" w:rsidRPr="00725385" w:rsidRDefault="00DD0458" w:rsidP="00DD0458">
            <w:pPr>
              <w:rPr>
                <w:rFonts w:ascii="Trebuchet MS" w:hAnsi="Trebuchet MS"/>
                <w:sz w:val="20"/>
                <w:szCs w:val="20"/>
              </w:rPr>
            </w:pPr>
          </w:p>
        </w:tc>
      </w:tr>
    </w:tbl>
    <w:p w:rsidR="00A51289" w:rsidRPr="00725385" w:rsidRDefault="00A51289">
      <w:pPr>
        <w:pStyle w:val="Nagwek"/>
        <w:tabs>
          <w:tab w:val="clear" w:pos="4536"/>
          <w:tab w:val="clear" w:pos="9072"/>
          <w:tab w:val="left" w:pos="6645"/>
        </w:tabs>
        <w:rPr>
          <w:rFonts w:ascii="Trebuchet MS" w:hAnsi="Trebuchet MS"/>
          <w:sz w:val="20"/>
          <w:szCs w:val="20"/>
        </w:rPr>
      </w:pPr>
    </w:p>
    <w:p w:rsidR="00DD0458" w:rsidRPr="00725385" w:rsidRDefault="00DD0458" w:rsidP="00DD0458">
      <w:pPr>
        <w:autoSpaceDE w:val="0"/>
        <w:autoSpaceDN w:val="0"/>
        <w:adjustRightInd w:val="0"/>
        <w:jc w:val="both"/>
        <w:rPr>
          <w:rFonts w:ascii="Trebuchet MS" w:hAnsi="Trebuchet MS"/>
          <w:sz w:val="20"/>
          <w:szCs w:val="20"/>
        </w:rPr>
      </w:pPr>
      <w:r w:rsidRPr="00725385">
        <w:rPr>
          <w:rFonts w:ascii="Trebuchet MS" w:hAnsi="Trebuchet MS"/>
          <w:b/>
          <w:bCs/>
          <w:sz w:val="20"/>
          <w:szCs w:val="20"/>
        </w:rPr>
        <w:t xml:space="preserve">Rodzaj przedsiębiorstwa jakim jest Wykonawca </w:t>
      </w:r>
      <w:r w:rsidRPr="00725385">
        <w:rPr>
          <w:rFonts w:ascii="Trebuchet MS" w:hAnsi="Trebuchet MS"/>
          <w:bCs/>
          <w:sz w:val="20"/>
          <w:szCs w:val="20"/>
        </w:rPr>
        <w:t xml:space="preserve">(zaznaczyć właściwą opcję). </w:t>
      </w:r>
    </w:p>
    <w:p w:rsidR="00DD0458" w:rsidRPr="00725385" w:rsidRDefault="00DD0458" w:rsidP="00DD0458">
      <w:pPr>
        <w:pStyle w:val="Tekstpodstawowy"/>
        <w:spacing w:after="0"/>
        <w:ind w:right="28"/>
        <w:rPr>
          <w:rFonts w:ascii="Trebuchet MS" w:hAnsi="Trebuchet MS"/>
          <w:b/>
          <w:sz w:val="20"/>
          <w:szCs w:val="20"/>
        </w:rPr>
      </w:pPr>
      <w:r w:rsidRPr="00725385">
        <w:rPr>
          <w:rFonts w:ascii="Trebuchet MS" w:eastAsia="Calibri" w:hAnsi="Trebuchet MS"/>
          <w:b/>
          <w:bCs/>
          <w:sz w:val="20"/>
          <w:szCs w:val="20"/>
          <w:lang w:eastAsia="en-US"/>
        </w:rPr>
        <w:t>Należę do grupy:</w:t>
      </w:r>
    </w:p>
    <w:p w:rsidR="00DD0458" w:rsidRPr="00725385" w:rsidRDefault="00DD0458" w:rsidP="00DD0458">
      <w:pPr>
        <w:pStyle w:val="Akapitzlist"/>
        <w:ind w:left="284" w:firstLine="56"/>
        <w:rPr>
          <w:rFonts w:ascii="Trebuchet MS" w:hAnsi="Trebuchet MS"/>
          <w:b/>
          <w:bCs/>
          <w:sz w:val="20"/>
          <w:szCs w:val="20"/>
        </w:rPr>
      </w:pPr>
      <w:r w:rsidRPr="00725385">
        <w:rPr>
          <w:rFonts w:ascii="Segoe UI Symbol" w:hAnsi="Segoe UI Symbol" w:cs="Segoe UI Symbol"/>
          <w:b/>
          <w:sz w:val="20"/>
          <w:szCs w:val="20"/>
        </w:rPr>
        <w:t>☐</w:t>
      </w:r>
      <w:r w:rsidRPr="00725385">
        <w:rPr>
          <w:rFonts w:ascii="Trebuchet MS" w:hAnsi="Trebuchet MS"/>
          <w:sz w:val="20"/>
          <w:szCs w:val="20"/>
        </w:rPr>
        <w:t xml:space="preserve">     </w:t>
      </w:r>
      <w:r w:rsidRPr="00725385">
        <w:rPr>
          <w:rFonts w:ascii="Trebuchet MS" w:hAnsi="Trebuchet MS"/>
          <w:b/>
          <w:bCs/>
          <w:sz w:val="20"/>
          <w:szCs w:val="20"/>
        </w:rPr>
        <w:t>mikroprzedsiębiorstw;</w:t>
      </w:r>
    </w:p>
    <w:p w:rsidR="00DD0458" w:rsidRPr="00725385" w:rsidRDefault="00DD0458" w:rsidP="00DD0458">
      <w:pPr>
        <w:pStyle w:val="Akapitzlist"/>
        <w:ind w:left="284" w:firstLine="56"/>
        <w:rPr>
          <w:rFonts w:ascii="Trebuchet MS" w:hAnsi="Trebuchet MS"/>
          <w:b/>
          <w:bCs/>
          <w:sz w:val="20"/>
          <w:szCs w:val="20"/>
        </w:rPr>
      </w:pPr>
      <w:r w:rsidRPr="00725385">
        <w:rPr>
          <w:rFonts w:ascii="Segoe UI Symbol" w:eastAsia="Calibri" w:hAnsi="Segoe UI Symbol" w:cs="Segoe UI Symbol"/>
          <w:b/>
          <w:bCs/>
          <w:sz w:val="20"/>
          <w:szCs w:val="20"/>
          <w:lang w:eastAsia="en-US"/>
        </w:rPr>
        <w:t>☐</w:t>
      </w:r>
      <w:r w:rsidRPr="00725385">
        <w:rPr>
          <w:rFonts w:ascii="Trebuchet MS" w:eastAsia="Calibri" w:hAnsi="Trebuchet MS"/>
          <w:b/>
          <w:bCs/>
          <w:sz w:val="20"/>
          <w:szCs w:val="20"/>
          <w:lang w:eastAsia="en-US"/>
        </w:rPr>
        <w:t xml:space="preserve">     małych przedsiębiorstw;</w:t>
      </w:r>
    </w:p>
    <w:p w:rsidR="00DD0458" w:rsidRPr="00725385" w:rsidRDefault="00DD0458" w:rsidP="00DD0458">
      <w:pPr>
        <w:ind w:left="1077" w:hanging="737"/>
        <w:rPr>
          <w:rFonts w:ascii="Trebuchet MS" w:eastAsia="Calibri" w:hAnsi="Trebuchet MS"/>
          <w:b/>
          <w:bCs/>
          <w:sz w:val="20"/>
          <w:szCs w:val="20"/>
          <w:lang w:eastAsia="en-US"/>
        </w:rPr>
      </w:pPr>
      <w:r w:rsidRPr="00725385">
        <w:rPr>
          <w:rFonts w:ascii="Segoe UI Symbol" w:eastAsia="Calibri" w:hAnsi="Segoe UI Symbol" w:cs="Segoe UI Symbol"/>
          <w:b/>
          <w:bCs/>
          <w:sz w:val="20"/>
          <w:szCs w:val="20"/>
          <w:lang w:eastAsia="en-US"/>
        </w:rPr>
        <w:t>☐</w:t>
      </w:r>
      <w:r w:rsidRPr="00725385">
        <w:rPr>
          <w:rFonts w:ascii="Trebuchet MS" w:eastAsia="Calibri" w:hAnsi="Trebuchet MS"/>
          <w:b/>
          <w:bCs/>
          <w:sz w:val="20"/>
          <w:szCs w:val="20"/>
          <w:lang w:eastAsia="en-US"/>
        </w:rPr>
        <w:t xml:space="preserve">     średnich przedsiębiorstw;</w:t>
      </w:r>
    </w:p>
    <w:p w:rsidR="00DD0458" w:rsidRPr="00725385" w:rsidRDefault="00DD0458" w:rsidP="00DD0458">
      <w:pPr>
        <w:pStyle w:val="Akapitzlist"/>
        <w:ind w:left="284" w:hanging="737"/>
        <w:rPr>
          <w:rFonts w:ascii="Trebuchet MS" w:hAnsi="Trebuchet MS"/>
          <w:b/>
          <w:bCs/>
          <w:sz w:val="20"/>
          <w:szCs w:val="20"/>
        </w:rPr>
      </w:pPr>
      <w:r w:rsidRPr="00725385">
        <w:rPr>
          <w:rFonts w:ascii="Trebuchet MS" w:hAnsi="Trebuchet MS"/>
          <w:b/>
          <w:sz w:val="20"/>
          <w:szCs w:val="20"/>
        </w:rPr>
        <w:tab/>
        <w:t xml:space="preserve"> </w:t>
      </w:r>
      <w:r w:rsidRPr="00725385">
        <w:rPr>
          <w:rFonts w:ascii="Segoe UI Symbol" w:hAnsi="Segoe UI Symbol" w:cs="Segoe UI Symbol"/>
          <w:b/>
          <w:sz w:val="20"/>
          <w:szCs w:val="20"/>
        </w:rPr>
        <w:t>☐</w:t>
      </w:r>
      <w:r w:rsidRPr="00725385">
        <w:rPr>
          <w:rFonts w:ascii="Trebuchet MS" w:hAnsi="Trebuchet MS"/>
          <w:sz w:val="20"/>
          <w:szCs w:val="20"/>
        </w:rPr>
        <w:t xml:space="preserve">     </w:t>
      </w:r>
      <w:r w:rsidRPr="00725385">
        <w:rPr>
          <w:rFonts w:ascii="Trebuchet MS" w:hAnsi="Trebuchet MS"/>
          <w:b/>
          <w:bCs/>
          <w:sz w:val="20"/>
          <w:szCs w:val="20"/>
        </w:rPr>
        <w:t>dużych przedsiębiorstw.</w:t>
      </w:r>
    </w:p>
    <w:p w:rsidR="00DD0458" w:rsidRPr="00725385" w:rsidRDefault="00DD0458" w:rsidP="00DD0458">
      <w:pPr>
        <w:tabs>
          <w:tab w:val="left" w:pos="360"/>
        </w:tabs>
        <w:ind w:right="28"/>
        <w:jc w:val="both"/>
        <w:rPr>
          <w:rFonts w:ascii="Trebuchet MS" w:hAnsi="Trebuchet MS"/>
          <w:i/>
          <w:sz w:val="20"/>
          <w:szCs w:val="20"/>
        </w:rPr>
      </w:pPr>
    </w:p>
    <w:p w:rsidR="00DD0458" w:rsidRPr="00725385" w:rsidRDefault="00DD0458" w:rsidP="00DD0458">
      <w:pPr>
        <w:tabs>
          <w:tab w:val="left" w:pos="360"/>
        </w:tabs>
        <w:ind w:right="28"/>
        <w:jc w:val="both"/>
        <w:rPr>
          <w:rFonts w:ascii="Trebuchet MS" w:hAnsi="Trebuchet MS"/>
          <w:i/>
          <w:sz w:val="18"/>
          <w:szCs w:val="18"/>
        </w:rPr>
      </w:pPr>
      <w:r w:rsidRPr="00725385">
        <w:rPr>
          <w:rFonts w:ascii="Trebuchet MS" w:hAnsi="Trebuchet MS"/>
          <w:i/>
          <w:sz w:val="18"/>
          <w:szCs w:val="18"/>
        </w:rPr>
        <w:t xml:space="preserve">W przypadku Wykonawców składających ofertę wspólną należy wypełnić dla każdego podmiotu osobno. </w:t>
      </w:r>
    </w:p>
    <w:p w:rsidR="00DD0458" w:rsidRPr="00725385" w:rsidRDefault="00DD0458" w:rsidP="00DD0458">
      <w:pPr>
        <w:ind w:right="28"/>
        <w:jc w:val="both"/>
        <w:rPr>
          <w:rFonts w:ascii="Trebuchet MS" w:hAnsi="Trebuchet MS"/>
          <w:i/>
          <w:sz w:val="18"/>
          <w:szCs w:val="18"/>
        </w:rPr>
      </w:pPr>
      <w:r w:rsidRPr="00725385">
        <w:rPr>
          <w:rFonts w:ascii="Trebuchet MS" w:hAnsi="Trebuchet MS"/>
          <w:i/>
          <w:sz w:val="18"/>
          <w:szCs w:val="18"/>
        </w:rPr>
        <w:t>Mikroprzedsiębiorstwo: przedsiębiorstwo, które zatrudnia mniej niż 10 osób i którego roczny obrót lub roczna suma bilansowa nie przekracza 2 milionów EURO.</w:t>
      </w:r>
    </w:p>
    <w:p w:rsidR="00DD0458" w:rsidRPr="00725385" w:rsidRDefault="00DD0458" w:rsidP="00DD0458">
      <w:pPr>
        <w:ind w:right="28"/>
        <w:jc w:val="both"/>
        <w:rPr>
          <w:rFonts w:ascii="Trebuchet MS" w:hAnsi="Trebuchet MS"/>
          <w:i/>
          <w:sz w:val="18"/>
          <w:szCs w:val="18"/>
        </w:rPr>
      </w:pPr>
      <w:r w:rsidRPr="00725385">
        <w:rPr>
          <w:rFonts w:ascii="Trebuchet MS" w:hAnsi="Trebuchet MS"/>
          <w:i/>
          <w:sz w:val="18"/>
          <w:szCs w:val="18"/>
        </w:rPr>
        <w:t>Małe przedsiębiorstwo: przedsiębiorstwo, które zat</w:t>
      </w:r>
      <w:r w:rsidR="002D4DF1">
        <w:rPr>
          <w:rFonts w:ascii="Trebuchet MS" w:hAnsi="Trebuchet MS"/>
          <w:i/>
          <w:sz w:val="18"/>
          <w:szCs w:val="18"/>
        </w:rPr>
        <w:t>rudnia mniej niż 50 osób i które</w:t>
      </w:r>
      <w:r w:rsidRPr="00725385">
        <w:rPr>
          <w:rFonts w:ascii="Trebuchet MS" w:hAnsi="Trebuchet MS"/>
          <w:i/>
          <w:sz w:val="18"/>
          <w:szCs w:val="18"/>
        </w:rPr>
        <w:t xml:space="preserve">go roczny obrót lub roczna suma bilansowa nie przekracza 10 milionów EURO. </w:t>
      </w:r>
    </w:p>
    <w:p w:rsidR="00DD0458" w:rsidRPr="00725385" w:rsidRDefault="00DD0458" w:rsidP="00DD0458">
      <w:pPr>
        <w:ind w:right="28"/>
        <w:jc w:val="both"/>
        <w:rPr>
          <w:rFonts w:ascii="Trebuchet MS" w:hAnsi="Trebuchet MS"/>
          <w:i/>
          <w:sz w:val="18"/>
          <w:szCs w:val="18"/>
        </w:rPr>
      </w:pPr>
      <w:r w:rsidRPr="00725385">
        <w:rPr>
          <w:rFonts w:ascii="Trebuchet MS" w:hAnsi="Trebuchet MS"/>
          <w:i/>
          <w:sz w:val="18"/>
          <w:szCs w:val="18"/>
        </w:rPr>
        <w:t xml:space="preserve">Średnie przedsiębiorstwo: przedsiębiorstwo, które nie jest mikro przedsiębiorstwem ani małym przedsiębiorstwem </w:t>
      </w:r>
      <w:r w:rsidR="002D4DF1">
        <w:rPr>
          <w:rFonts w:ascii="Trebuchet MS" w:hAnsi="Trebuchet MS"/>
          <w:i/>
          <w:sz w:val="18"/>
          <w:szCs w:val="18"/>
        </w:rPr>
        <w:br/>
      </w:r>
      <w:r w:rsidRPr="00725385">
        <w:rPr>
          <w:rFonts w:ascii="Trebuchet MS" w:hAnsi="Trebuchet MS"/>
          <w:i/>
          <w:sz w:val="18"/>
          <w:szCs w:val="18"/>
        </w:rPr>
        <w:t>i które zatrudnia mniej niż 250 osób i którego roczny obrót nie przekracza 50 milionów EUR</w:t>
      </w:r>
      <w:r w:rsidR="002D4DF1">
        <w:rPr>
          <w:rFonts w:ascii="Trebuchet MS" w:hAnsi="Trebuchet MS"/>
          <w:i/>
          <w:sz w:val="18"/>
          <w:szCs w:val="18"/>
        </w:rPr>
        <w:t>O</w:t>
      </w:r>
      <w:r w:rsidRPr="00725385">
        <w:rPr>
          <w:rFonts w:ascii="Trebuchet MS" w:hAnsi="Trebuchet MS"/>
          <w:i/>
          <w:sz w:val="18"/>
          <w:szCs w:val="18"/>
        </w:rPr>
        <w:t>. lub roczna suma bilansowa nie przekracza 43 milionów EURO.</w:t>
      </w:r>
    </w:p>
    <w:p w:rsidR="00D27E8B" w:rsidRPr="00725385" w:rsidRDefault="00D27E8B" w:rsidP="00D27E8B">
      <w:pPr>
        <w:pStyle w:val="Tekstpodstawowywcity"/>
        <w:spacing w:after="0"/>
        <w:ind w:left="0"/>
        <w:jc w:val="both"/>
        <w:rPr>
          <w:rFonts w:ascii="Trebuchet MS" w:hAnsi="Trebuchet MS"/>
          <w:sz w:val="20"/>
          <w:szCs w:val="20"/>
        </w:rPr>
      </w:pPr>
    </w:p>
    <w:p w:rsidR="00BE0A20" w:rsidRPr="00725385" w:rsidRDefault="00BE0A20" w:rsidP="00BE0A20">
      <w:pPr>
        <w:rPr>
          <w:rFonts w:ascii="Trebuchet MS" w:hAnsi="Trebuchet MS"/>
          <w:b/>
          <w:sz w:val="20"/>
          <w:szCs w:val="20"/>
        </w:rPr>
      </w:pPr>
      <w:r w:rsidRPr="00725385">
        <w:rPr>
          <w:rFonts w:ascii="Trebuchet MS" w:hAnsi="Trebuchet MS"/>
          <w:b/>
          <w:sz w:val="20"/>
          <w:szCs w:val="20"/>
        </w:rPr>
        <w:t>Oświadczenia ofertowe</w:t>
      </w:r>
    </w:p>
    <w:p w:rsidR="0016785E" w:rsidRPr="00725385" w:rsidRDefault="0016785E" w:rsidP="003A3F7B">
      <w:pPr>
        <w:numPr>
          <w:ilvl w:val="0"/>
          <w:numId w:val="2"/>
        </w:numPr>
        <w:jc w:val="both"/>
        <w:rPr>
          <w:rFonts w:ascii="Trebuchet MS" w:hAnsi="Trebuchet MS"/>
          <w:sz w:val="20"/>
          <w:szCs w:val="20"/>
        </w:rPr>
      </w:pPr>
      <w:r w:rsidRPr="00725385">
        <w:rPr>
          <w:rFonts w:ascii="Trebuchet MS" w:hAnsi="Trebuchet MS"/>
          <w:sz w:val="20"/>
          <w:szCs w:val="20"/>
        </w:rPr>
        <w:t xml:space="preserve">oświadczamy, że zapoznaliśmy się z warunkami Specyfikacji i nie wnosimy do niej zastrzeżeń </w:t>
      </w:r>
      <w:r w:rsidRPr="00725385">
        <w:rPr>
          <w:rFonts w:ascii="Trebuchet MS" w:hAnsi="Trebuchet MS"/>
          <w:sz w:val="20"/>
          <w:szCs w:val="20"/>
        </w:rPr>
        <w:br/>
        <w:t>oraz przyjmujemy warunki w niej zawarte;</w:t>
      </w:r>
    </w:p>
    <w:p w:rsidR="0016785E" w:rsidRPr="00725385" w:rsidRDefault="0016785E" w:rsidP="003A3F7B">
      <w:pPr>
        <w:numPr>
          <w:ilvl w:val="0"/>
          <w:numId w:val="2"/>
        </w:numPr>
        <w:jc w:val="both"/>
        <w:rPr>
          <w:rFonts w:ascii="Trebuchet MS" w:hAnsi="Trebuchet MS"/>
          <w:sz w:val="20"/>
          <w:szCs w:val="20"/>
        </w:rPr>
      </w:pPr>
      <w:r w:rsidRPr="00725385">
        <w:rPr>
          <w:rFonts w:ascii="Trebuchet MS" w:hAnsi="Trebuchet MS"/>
          <w:sz w:val="20"/>
          <w:szCs w:val="20"/>
        </w:rPr>
        <w:t>oświadczamy, że zawarty w dokumentacji przetargowej projekt umowy został przez nas zaakceptowany;</w:t>
      </w:r>
    </w:p>
    <w:p w:rsidR="0016785E" w:rsidRPr="00725385" w:rsidRDefault="0016785E" w:rsidP="003A3F7B">
      <w:pPr>
        <w:numPr>
          <w:ilvl w:val="0"/>
          <w:numId w:val="2"/>
        </w:numPr>
        <w:jc w:val="both"/>
        <w:rPr>
          <w:rFonts w:ascii="Trebuchet MS" w:hAnsi="Trebuchet MS"/>
          <w:sz w:val="20"/>
          <w:szCs w:val="20"/>
        </w:rPr>
      </w:pPr>
      <w:r w:rsidRPr="00725385">
        <w:rPr>
          <w:rFonts w:ascii="Trebuchet MS" w:hAnsi="Trebuchet MS"/>
          <w:sz w:val="20"/>
          <w:szCs w:val="20"/>
        </w:rPr>
        <w:t xml:space="preserve">oświadczamy, że pozyskaliśmy wszystkie informacje pozwalające na sporządzenie oferty </w:t>
      </w:r>
      <w:r w:rsidRPr="00725385">
        <w:rPr>
          <w:rFonts w:ascii="Trebuchet MS" w:hAnsi="Trebuchet MS"/>
          <w:sz w:val="20"/>
          <w:szCs w:val="20"/>
        </w:rPr>
        <w:br/>
        <w:t>oraz wykonanie w/w zamówienia.</w:t>
      </w:r>
    </w:p>
    <w:p w:rsidR="00524E5F" w:rsidRPr="00725385" w:rsidRDefault="00524E5F" w:rsidP="00BA080F">
      <w:pPr>
        <w:rPr>
          <w:rFonts w:ascii="Trebuchet MS" w:hAnsi="Trebuchet MS"/>
          <w:sz w:val="20"/>
          <w:szCs w:val="20"/>
        </w:rPr>
      </w:pPr>
    </w:p>
    <w:p w:rsidR="001F23DB" w:rsidRPr="00725385" w:rsidRDefault="001F23DB" w:rsidP="00DD0458">
      <w:pPr>
        <w:ind w:firstLine="360"/>
        <w:rPr>
          <w:rFonts w:ascii="Trebuchet MS" w:hAnsi="Trebuchet MS"/>
          <w:sz w:val="20"/>
          <w:szCs w:val="20"/>
        </w:rPr>
      </w:pPr>
      <w:r w:rsidRPr="00725385">
        <w:rPr>
          <w:rFonts w:ascii="Trebuchet MS" w:hAnsi="Trebuchet MS"/>
          <w:sz w:val="20"/>
          <w:szCs w:val="20"/>
        </w:rPr>
        <w:t>…………………..</w:t>
      </w:r>
      <w:r w:rsidRPr="00725385">
        <w:rPr>
          <w:rFonts w:ascii="Trebuchet MS" w:hAnsi="Trebuchet MS"/>
          <w:sz w:val="20"/>
          <w:szCs w:val="20"/>
        </w:rPr>
        <w:tab/>
      </w:r>
      <w:r w:rsidRPr="00725385">
        <w:rPr>
          <w:rFonts w:ascii="Trebuchet MS" w:hAnsi="Trebuchet MS"/>
          <w:sz w:val="20"/>
          <w:szCs w:val="20"/>
        </w:rPr>
        <w:tab/>
      </w:r>
      <w:r w:rsidRPr="00725385">
        <w:rPr>
          <w:rFonts w:ascii="Trebuchet MS" w:hAnsi="Trebuchet MS"/>
          <w:sz w:val="20"/>
          <w:szCs w:val="20"/>
        </w:rPr>
        <w:tab/>
      </w:r>
      <w:r w:rsidRPr="00725385">
        <w:rPr>
          <w:rFonts w:ascii="Trebuchet MS" w:hAnsi="Trebuchet MS"/>
          <w:sz w:val="20"/>
          <w:szCs w:val="20"/>
        </w:rPr>
        <w:tab/>
      </w:r>
      <w:r w:rsidRPr="00725385">
        <w:rPr>
          <w:rFonts w:ascii="Trebuchet MS" w:hAnsi="Trebuchet MS"/>
          <w:sz w:val="20"/>
          <w:szCs w:val="20"/>
        </w:rPr>
        <w:tab/>
      </w:r>
      <w:r w:rsidR="00715DFA" w:rsidRPr="00725385">
        <w:rPr>
          <w:rFonts w:ascii="Trebuchet MS" w:hAnsi="Trebuchet MS"/>
          <w:sz w:val="20"/>
          <w:szCs w:val="20"/>
        </w:rPr>
        <w:tab/>
      </w:r>
      <w:r w:rsidR="00A458D1" w:rsidRPr="00725385">
        <w:rPr>
          <w:rFonts w:ascii="Trebuchet MS" w:hAnsi="Trebuchet MS"/>
          <w:sz w:val="20"/>
          <w:szCs w:val="20"/>
        </w:rPr>
        <w:t>…………………………………</w:t>
      </w:r>
    </w:p>
    <w:p w:rsidR="00A458D1" w:rsidRPr="00725385" w:rsidRDefault="001F23DB" w:rsidP="001F23DB">
      <w:pPr>
        <w:ind w:left="360"/>
        <w:rPr>
          <w:rFonts w:ascii="Trebuchet MS" w:hAnsi="Trebuchet MS"/>
          <w:sz w:val="20"/>
          <w:szCs w:val="20"/>
        </w:rPr>
      </w:pPr>
      <w:r w:rsidRPr="00725385">
        <w:rPr>
          <w:rFonts w:ascii="Trebuchet MS" w:hAnsi="Trebuchet MS"/>
          <w:sz w:val="20"/>
          <w:szCs w:val="20"/>
        </w:rPr>
        <w:t>miejsce i data</w:t>
      </w:r>
      <w:r w:rsidRPr="00725385">
        <w:rPr>
          <w:rFonts w:ascii="Trebuchet MS" w:hAnsi="Trebuchet MS"/>
          <w:sz w:val="20"/>
          <w:szCs w:val="20"/>
        </w:rPr>
        <w:tab/>
      </w:r>
      <w:r w:rsidRPr="00725385">
        <w:rPr>
          <w:rFonts w:ascii="Trebuchet MS" w:hAnsi="Trebuchet MS"/>
          <w:sz w:val="20"/>
          <w:szCs w:val="20"/>
        </w:rPr>
        <w:tab/>
      </w:r>
      <w:r w:rsidRPr="00725385">
        <w:rPr>
          <w:rFonts w:ascii="Trebuchet MS" w:hAnsi="Trebuchet MS"/>
          <w:sz w:val="20"/>
          <w:szCs w:val="20"/>
        </w:rPr>
        <w:tab/>
      </w:r>
      <w:r w:rsidRPr="00725385">
        <w:rPr>
          <w:rFonts w:ascii="Trebuchet MS" w:hAnsi="Trebuchet MS"/>
          <w:sz w:val="20"/>
          <w:szCs w:val="20"/>
        </w:rPr>
        <w:tab/>
      </w:r>
      <w:r w:rsidRPr="00725385">
        <w:rPr>
          <w:rFonts w:ascii="Trebuchet MS" w:hAnsi="Trebuchet MS"/>
          <w:sz w:val="20"/>
          <w:szCs w:val="20"/>
        </w:rPr>
        <w:tab/>
      </w:r>
      <w:r w:rsidRPr="00725385">
        <w:rPr>
          <w:rFonts w:ascii="Trebuchet MS" w:hAnsi="Trebuchet MS"/>
          <w:sz w:val="20"/>
          <w:szCs w:val="20"/>
        </w:rPr>
        <w:tab/>
      </w:r>
      <w:r w:rsidR="00A458D1" w:rsidRPr="00725385">
        <w:rPr>
          <w:rFonts w:ascii="Trebuchet MS" w:hAnsi="Trebuchet MS"/>
          <w:sz w:val="20"/>
          <w:szCs w:val="20"/>
        </w:rPr>
        <w:t>podpis i pieczęć osoby upoważnionej</w:t>
      </w:r>
    </w:p>
    <w:p w:rsidR="00FC4AC7" w:rsidRPr="00725385" w:rsidRDefault="00FC4AC7" w:rsidP="001F23DB">
      <w:pPr>
        <w:ind w:left="360"/>
        <w:rPr>
          <w:rFonts w:ascii="Trebuchet MS" w:hAnsi="Trebuchet MS"/>
          <w:sz w:val="20"/>
          <w:szCs w:val="20"/>
        </w:rPr>
      </w:pPr>
    </w:p>
    <w:p w:rsidR="00FC4AC7" w:rsidRPr="00725385" w:rsidRDefault="00FC4AC7" w:rsidP="00FC4AC7">
      <w:pPr>
        <w:rPr>
          <w:rFonts w:ascii="Trebuchet MS" w:hAnsi="Trebuchet MS"/>
          <w:sz w:val="20"/>
          <w:szCs w:val="20"/>
        </w:rPr>
        <w:sectPr w:rsidR="00FC4AC7" w:rsidRPr="00725385" w:rsidSect="00633386">
          <w:headerReference w:type="even" r:id="rId23"/>
          <w:headerReference w:type="default" r:id="rId24"/>
          <w:pgSz w:w="11906" w:h="16838"/>
          <w:pgMar w:top="1418" w:right="748" w:bottom="1258" w:left="1440" w:header="708" w:footer="708" w:gutter="0"/>
          <w:cols w:space="708"/>
          <w:docGrid w:linePitch="360"/>
        </w:sectPr>
      </w:pPr>
    </w:p>
    <w:p w:rsidR="001C410C" w:rsidRPr="00725385" w:rsidRDefault="001C410C">
      <w:pPr>
        <w:pStyle w:val="Nagwek"/>
        <w:tabs>
          <w:tab w:val="left" w:pos="8080"/>
        </w:tabs>
        <w:rPr>
          <w:rFonts w:ascii="Trebuchet MS" w:hAnsi="Trebuchet MS"/>
          <w:sz w:val="20"/>
          <w:szCs w:val="20"/>
        </w:rPr>
      </w:pPr>
    </w:p>
    <w:p w:rsidR="001C2133" w:rsidRPr="00725385" w:rsidRDefault="001C2133" w:rsidP="001C410C">
      <w:pPr>
        <w:ind w:left="6372" w:firstLine="708"/>
        <w:rPr>
          <w:rFonts w:ascii="Trebuchet MS" w:hAnsi="Trebuchet MS"/>
          <w:b/>
          <w:sz w:val="20"/>
          <w:szCs w:val="20"/>
        </w:rPr>
      </w:pPr>
    </w:p>
    <w:p w:rsidR="001C410C" w:rsidRPr="00725385" w:rsidRDefault="00ED6C6A" w:rsidP="00CE7318">
      <w:pPr>
        <w:ind w:left="6372" w:firstLine="708"/>
        <w:jc w:val="right"/>
        <w:rPr>
          <w:rFonts w:ascii="Trebuchet MS" w:hAnsi="Trebuchet MS"/>
          <w:b/>
          <w:sz w:val="20"/>
          <w:szCs w:val="20"/>
        </w:rPr>
      </w:pPr>
      <w:r w:rsidRPr="00725385">
        <w:rPr>
          <w:rFonts w:ascii="Trebuchet MS" w:hAnsi="Trebuchet MS"/>
          <w:b/>
          <w:sz w:val="20"/>
          <w:szCs w:val="20"/>
        </w:rPr>
        <w:t>ZAŁĄCZNIK NR 3</w:t>
      </w:r>
      <w:r w:rsidR="001C410C" w:rsidRPr="00725385">
        <w:rPr>
          <w:rFonts w:ascii="Trebuchet MS" w:hAnsi="Trebuchet MS"/>
          <w:b/>
          <w:sz w:val="20"/>
          <w:szCs w:val="20"/>
        </w:rPr>
        <w:t xml:space="preserve"> </w:t>
      </w:r>
    </w:p>
    <w:p w:rsidR="001C410C" w:rsidRPr="00725385" w:rsidRDefault="001C410C" w:rsidP="001C410C">
      <w:pPr>
        <w:rPr>
          <w:rFonts w:ascii="Trebuchet MS" w:hAnsi="Trebuchet MS"/>
          <w:sz w:val="20"/>
          <w:szCs w:val="20"/>
        </w:rPr>
      </w:pPr>
    </w:p>
    <w:p w:rsidR="001C2133" w:rsidRPr="00725385" w:rsidRDefault="001C2133" w:rsidP="001C410C">
      <w:pPr>
        <w:rPr>
          <w:rFonts w:ascii="Trebuchet MS" w:hAnsi="Trebuchet MS"/>
          <w:sz w:val="20"/>
          <w:szCs w:val="20"/>
        </w:rPr>
      </w:pPr>
    </w:p>
    <w:p w:rsidR="001C410C" w:rsidRPr="00725385" w:rsidRDefault="001C410C" w:rsidP="001C410C">
      <w:pPr>
        <w:jc w:val="center"/>
        <w:rPr>
          <w:rFonts w:ascii="Trebuchet MS" w:hAnsi="Trebuchet MS"/>
          <w:b/>
          <w:sz w:val="20"/>
          <w:szCs w:val="20"/>
        </w:rPr>
      </w:pPr>
      <w:r w:rsidRPr="00725385">
        <w:rPr>
          <w:rFonts w:ascii="Trebuchet MS" w:hAnsi="Trebuchet MS"/>
          <w:b/>
          <w:sz w:val="20"/>
          <w:szCs w:val="20"/>
        </w:rPr>
        <w:t xml:space="preserve">OŚWIADCZENIE </w:t>
      </w:r>
      <w:r w:rsidR="0031397E" w:rsidRPr="00725385">
        <w:rPr>
          <w:rFonts w:ascii="Trebuchet MS" w:hAnsi="Trebuchet MS"/>
          <w:b/>
          <w:sz w:val="20"/>
          <w:szCs w:val="20"/>
        </w:rPr>
        <w:t>WYKONAWCY</w:t>
      </w:r>
    </w:p>
    <w:p w:rsidR="001C410C" w:rsidRPr="00725385" w:rsidRDefault="001C410C" w:rsidP="001C410C">
      <w:pPr>
        <w:rPr>
          <w:rFonts w:ascii="Trebuchet MS" w:hAnsi="Trebuchet MS"/>
          <w:sz w:val="20"/>
          <w:szCs w:val="20"/>
        </w:rPr>
      </w:pPr>
    </w:p>
    <w:p w:rsidR="001C410C" w:rsidRPr="00725385" w:rsidRDefault="001C410C" w:rsidP="001C410C">
      <w:pPr>
        <w:rPr>
          <w:rFonts w:ascii="Trebuchet MS" w:hAnsi="Trebuchet MS"/>
          <w:sz w:val="20"/>
          <w:szCs w:val="20"/>
        </w:rPr>
      </w:pPr>
    </w:p>
    <w:p w:rsidR="00DD0458" w:rsidRPr="00725385" w:rsidRDefault="00DD0458" w:rsidP="00DD0458">
      <w:pPr>
        <w:rPr>
          <w:rFonts w:ascii="Trebuchet MS" w:hAnsi="Trebuchet MS"/>
          <w:sz w:val="20"/>
          <w:szCs w:val="20"/>
        </w:rPr>
      </w:pPr>
      <w:r w:rsidRPr="00725385">
        <w:rPr>
          <w:rFonts w:ascii="Trebuchet MS" w:hAnsi="Trebuchet MS"/>
          <w:sz w:val="20"/>
          <w:szCs w:val="20"/>
        </w:rPr>
        <w:t>Nazwa firmy ................................................................................................</w:t>
      </w:r>
    </w:p>
    <w:p w:rsidR="00DD0458" w:rsidRPr="00725385" w:rsidRDefault="00DD0458" w:rsidP="00DD0458">
      <w:pPr>
        <w:rPr>
          <w:rFonts w:ascii="Trebuchet MS" w:hAnsi="Trebuchet MS"/>
          <w:sz w:val="20"/>
          <w:szCs w:val="20"/>
        </w:rPr>
      </w:pPr>
    </w:p>
    <w:p w:rsidR="00DD0458" w:rsidRPr="00725385" w:rsidRDefault="00DD0458" w:rsidP="00DD0458">
      <w:pPr>
        <w:rPr>
          <w:rFonts w:ascii="Trebuchet MS" w:hAnsi="Trebuchet MS"/>
          <w:sz w:val="20"/>
          <w:szCs w:val="20"/>
        </w:rPr>
      </w:pPr>
      <w:r w:rsidRPr="00725385">
        <w:rPr>
          <w:rFonts w:ascii="Trebuchet MS" w:hAnsi="Trebuchet MS"/>
          <w:sz w:val="20"/>
          <w:szCs w:val="20"/>
        </w:rPr>
        <w:t>.....................................................................................................................</w:t>
      </w:r>
    </w:p>
    <w:p w:rsidR="00DD0458" w:rsidRPr="00725385" w:rsidRDefault="00DD0458" w:rsidP="00DD0458">
      <w:pPr>
        <w:rPr>
          <w:rFonts w:ascii="Trebuchet MS" w:hAnsi="Trebuchet MS"/>
          <w:sz w:val="20"/>
          <w:szCs w:val="20"/>
        </w:rPr>
      </w:pPr>
    </w:p>
    <w:p w:rsidR="00DD0458" w:rsidRPr="00725385" w:rsidRDefault="00DD0458" w:rsidP="00DD0458">
      <w:pPr>
        <w:rPr>
          <w:rFonts w:ascii="Trebuchet MS" w:hAnsi="Trebuchet MS"/>
          <w:b/>
          <w:sz w:val="20"/>
          <w:szCs w:val="20"/>
          <w:lang w:val="de-DE"/>
        </w:rPr>
      </w:pPr>
      <w:r w:rsidRPr="00725385">
        <w:rPr>
          <w:rFonts w:ascii="Trebuchet MS" w:hAnsi="Trebuchet MS"/>
          <w:sz w:val="20"/>
          <w:szCs w:val="20"/>
        </w:rPr>
        <w:t>Adres ...........................................................................................................</w:t>
      </w:r>
    </w:p>
    <w:p w:rsidR="001C410C" w:rsidRPr="00725385" w:rsidRDefault="001C410C" w:rsidP="001C410C">
      <w:pPr>
        <w:rPr>
          <w:rFonts w:ascii="Trebuchet MS" w:hAnsi="Trebuchet MS"/>
          <w:b/>
          <w:sz w:val="20"/>
          <w:szCs w:val="20"/>
        </w:rPr>
      </w:pPr>
    </w:p>
    <w:p w:rsidR="001C410C" w:rsidRPr="00725385" w:rsidRDefault="008F6B83" w:rsidP="00B15D7A">
      <w:pPr>
        <w:jc w:val="both"/>
        <w:rPr>
          <w:rFonts w:ascii="Trebuchet MS" w:hAnsi="Trebuchet MS"/>
          <w:b/>
          <w:sz w:val="20"/>
          <w:szCs w:val="20"/>
        </w:rPr>
      </w:pPr>
      <w:r w:rsidRPr="00725385">
        <w:rPr>
          <w:rFonts w:ascii="Trebuchet MS" w:hAnsi="Trebuchet MS"/>
          <w:b/>
          <w:sz w:val="20"/>
          <w:szCs w:val="20"/>
        </w:rPr>
        <w:t>Przystępując do przetargu na</w:t>
      </w:r>
      <w:r w:rsidR="00021053" w:rsidRPr="00725385">
        <w:rPr>
          <w:rFonts w:ascii="Trebuchet MS" w:hAnsi="Trebuchet MS"/>
          <w:b/>
          <w:sz w:val="20"/>
          <w:szCs w:val="20"/>
        </w:rPr>
        <w:t xml:space="preserve"> </w:t>
      </w:r>
      <w:r w:rsidR="00B15D7A" w:rsidRPr="00725385">
        <w:rPr>
          <w:rFonts w:ascii="Trebuchet MS" w:hAnsi="Trebuchet MS"/>
          <w:b/>
          <w:sz w:val="20"/>
          <w:szCs w:val="20"/>
        </w:rPr>
        <w:t>„</w:t>
      </w:r>
      <w:r w:rsidR="0031397E" w:rsidRPr="00725385">
        <w:rPr>
          <w:rFonts w:ascii="Trebuchet MS" w:hAnsi="Trebuchet MS"/>
          <w:b/>
          <w:sz w:val="20"/>
          <w:szCs w:val="20"/>
        </w:rPr>
        <w:t>Odbió</w:t>
      </w:r>
      <w:r w:rsidR="003B3D96" w:rsidRPr="00725385">
        <w:rPr>
          <w:rFonts w:ascii="Trebuchet MS" w:hAnsi="Trebuchet MS"/>
          <w:b/>
          <w:sz w:val="20"/>
          <w:szCs w:val="20"/>
        </w:rPr>
        <w:t>r, transport i przetworzenie</w:t>
      </w:r>
      <w:r w:rsidR="0031397E" w:rsidRPr="00725385">
        <w:rPr>
          <w:rFonts w:ascii="Trebuchet MS" w:hAnsi="Trebuchet MS"/>
          <w:b/>
          <w:sz w:val="20"/>
          <w:szCs w:val="20"/>
        </w:rPr>
        <w:t xml:space="preserve"> odpadu o kodzie 19 08 09”</w:t>
      </w:r>
      <w:r w:rsidRPr="00725385">
        <w:rPr>
          <w:rFonts w:ascii="Trebuchet MS" w:hAnsi="Trebuchet MS"/>
          <w:b/>
          <w:sz w:val="20"/>
          <w:szCs w:val="20"/>
        </w:rPr>
        <w:t>,</w:t>
      </w:r>
      <w:r w:rsidR="00B15D7A" w:rsidRPr="00725385">
        <w:rPr>
          <w:rFonts w:ascii="Trebuchet MS" w:hAnsi="Trebuchet MS"/>
          <w:b/>
          <w:sz w:val="20"/>
          <w:szCs w:val="20"/>
        </w:rPr>
        <w:t xml:space="preserve"> </w:t>
      </w:r>
      <w:r w:rsidR="00D53F8B" w:rsidRPr="00725385">
        <w:rPr>
          <w:rFonts w:ascii="Trebuchet MS" w:hAnsi="Trebuchet MS"/>
          <w:b/>
          <w:sz w:val="20"/>
          <w:szCs w:val="20"/>
        </w:rPr>
        <w:t xml:space="preserve">niniejszym </w:t>
      </w:r>
      <w:r w:rsidR="00021053" w:rsidRPr="00725385">
        <w:rPr>
          <w:rFonts w:ascii="Trebuchet MS" w:hAnsi="Trebuchet MS"/>
          <w:b/>
          <w:sz w:val="20"/>
          <w:szCs w:val="20"/>
        </w:rPr>
        <w:t>oświadczam co następuje:</w:t>
      </w:r>
    </w:p>
    <w:p w:rsidR="00E53B77" w:rsidRPr="00725385" w:rsidRDefault="00E53B77" w:rsidP="00E53B77">
      <w:pPr>
        <w:jc w:val="both"/>
        <w:rPr>
          <w:rFonts w:ascii="Trebuchet MS" w:hAnsi="Trebuchet MS"/>
          <w:b/>
          <w:sz w:val="20"/>
          <w:szCs w:val="20"/>
        </w:rPr>
      </w:pPr>
    </w:p>
    <w:p w:rsidR="00E53B77" w:rsidRPr="00725385" w:rsidRDefault="00E53B77" w:rsidP="003A3F7B">
      <w:pPr>
        <w:numPr>
          <w:ilvl w:val="0"/>
          <w:numId w:val="42"/>
        </w:numPr>
        <w:suppressAutoHyphens/>
        <w:spacing w:line="276" w:lineRule="auto"/>
        <w:jc w:val="both"/>
        <w:rPr>
          <w:rFonts w:ascii="Trebuchet MS" w:hAnsi="Trebuchet MS"/>
          <w:sz w:val="20"/>
          <w:szCs w:val="20"/>
        </w:rPr>
      </w:pPr>
      <w:r w:rsidRPr="00725385">
        <w:rPr>
          <w:rFonts w:ascii="Trebuchet MS" w:hAnsi="Trebuchet MS"/>
          <w:sz w:val="20"/>
          <w:szCs w:val="20"/>
        </w:rPr>
        <w:t xml:space="preserve">nie podlega wykluczeniu z postępowania na podstawie §5 ust. </w:t>
      </w:r>
      <w:r w:rsidR="00F04D20" w:rsidRPr="00725385">
        <w:rPr>
          <w:rFonts w:ascii="Trebuchet MS" w:hAnsi="Trebuchet MS"/>
          <w:sz w:val="20"/>
          <w:szCs w:val="20"/>
        </w:rPr>
        <w:t>2</w:t>
      </w:r>
      <w:r w:rsidRPr="00725385">
        <w:rPr>
          <w:rFonts w:ascii="Trebuchet MS" w:hAnsi="Trebuchet MS"/>
          <w:sz w:val="20"/>
          <w:szCs w:val="20"/>
        </w:rPr>
        <w:t xml:space="preserve"> Specyfikacji,</w:t>
      </w:r>
    </w:p>
    <w:p w:rsidR="00E53B77" w:rsidRPr="00725385" w:rsidRDefault="00E53B77" w:rsidP="003A3F7B">
      <w:pPr>
        <w:numPr>
          <w:ilvl w:val="0"/>
          <w:numId w:val="42"/>
        </w:numPr>
        <w:suppressAutoHyphens/>
        <w:spacing w:line="276" w:lineRule="auto"/>
        <w:jc w:val="both"/>
        <w:rPr>
          <w:rFonts w:ascii="Trebuchet MS" w:hAnsi="Trebuchet MS"/>
          <w:sz w:val="20"/>
          <w:szCs w:val="20"/>
        </w:rPr>
      </w:pPr>
      <w:r w:rsidRPr="00725385">
        <w:rPr>
          <w:rFonts w:ascii="Trebuchet MS" w:hAnsi="Trebuchet MS"/>
          <w:sz w:val="20"/>
          <w:szCs w:val="20"/>
        </w:rPr>
        <w:t>spełnia warunki udziału w postępowaniu okre</w:t>
      </w:r>
      <w:r w:rsidR="00F04D20" w:rsidRPr="00725385">
        <w:rPr>
          <w:rFonts w:ascii="Trebuchet MS" w:hAnsi="Trebuchet MS"/>
          <w:sz w:val="20"/>
          <w:szCs w:val="20"/>
        </w:rPr>
        <w:t>ślone w §5 ust. 3</w:t>
      </w:r>
      <w:r w:rsidRPr="00725385">
        <w:rPr>
          <w:rFonts w:ascii="Trebuchet MS" w:hAnsi="Trebuchet MS"/>
          <w:sz w:val="20"/>
          <w:szCs w:val="20"/>
        </w:rPr>
        <w:t xml:space="preserve"> Specyfikacji, </w:t>
      </w:r>
    </w:p>
    <w:p w:rsidR="00444A82" w:rsidRPr="00725385" w:rsidRDefault="00444A82" w:rsidP="00444A82">
      <w:pPr>
        <w:pStyle w:val="Akapitzlist"/>
        <w:numPr>
          <w:ilvl w:val="0"/>
          <w:numId w:val="42"/>
        </w:numPr>
        <w:suppressAutoHyphens/>
        <w:spacing w:line="276" w:lineRule="auto"/>
        <w:contextualSpacing/>
        <w:jc w:val="both"/>
        <w:rPr>
          <w:rFonts w:ascii="Trebuchet MS" w:eastAsia="Calibri" w:hAnsi="Trebuchet MS"/>
          <w:sz w:val="20"/>
          <w:szCs w:val="20"/>
        </w:rPr>
      </w:pPr>
      <w:r w:rsidRPr="00725385">
        <w:rPr>
          <w:rFonts w:ascii="Trebuchet MS" w:eastAsia="Calibri" w:hAnsi="Trebuchet MS"/>
          <w:sz w:val="20"/>
          <w:szCs w:val="20"/>
        </w:rPr>
        <w:t xml:space="preserve">nie podlega wykluczeniu z postępowania na podstawie art. 7 ust. 1 ustawy </w:t>
      </w:r>
      <w:r w:rsidRPr="00725385">
        <w:rPr>
          <w:rFonts w:ascii="Trebuchet MS" w:hAnsi="Trebuchet MS"/>
          <w:sz w:val="20"/>
          <w:szCs w:val="20"/>
        </w:rPr>
        <w:t>z dnia 13 kwietnia 2022r.</w:t>
      </w:r>
      <w:r w:rsidRPr="00725385">
        <w:rPr>
          <w:rFonts w:ascii="Trebuchet MS" w:hAnsi="Trebuchet MS"/>
          <w:sz w:val="20"/>
          <w:szCs w:val="20"/>
        </w:rPr>
        <w:br/>
        <w:t>o szczególnych rozwiązaniach w zakresie przeciwdziałania wspieraniu agresji na Ukrainę oraz służących ochronie bezpieczeństwa narodowego (Dz.U. poz. 835)</w:t>
      </w:r>
      <w:r w:rsidRPr="00725385">
        <w:rPr>
          <w:rFonts w:ascii="Trebuchet MS" w:eastAsia="Calibri" w:hAnsi="Trebuchet MS"/>
          <w:sz w:val="20"/>
          <w:szCs w:val="20"/>
        </w:rPr>
        <w:t>;</w:t>
      </w:r>
    </w:p>
    <w:p w:rsidR="00E53B77" w:rsidRPr="00725385" w:rsidRDefault="00E53B77" w:rsidP="003A3F7B">
      <w:pPr>
        <w:numPr>
          <w:ilvl w:val="0"/>
          <w:numId w:val="42"/>
        </w:numPr>
        <w:tabs>
          <w:tab w:val="left" w:pos="0"/>
        </w:tabs>
        <w:suppressAutoHyphens/>
        <w:spacing w:line="276" w:lineRule="auto"/>
        <w:jc w:val="both"/>
        <w:rPr>
          <w:rFonts w:ascii="Trebuchet MS" w:hAnsi="Trebuchet MS"/>
          <w:sz w:val="20"/>
          <w:szCs w:val="20"/>
        </w:rPr>
      </w:pPr>
      <w:r w:rsidRPr="00725385">
        <w:rPr>
          <w:rFonts w:ascii="Trebuchet MS" w:hAnsi="Trebuchet MS"/>
          <w:sz w:val="20"/>
          <w:szCs w:val="20"/>
        </w:rPr>
        <w:t xml:space="preserve">w przypadku wskazania w dokumentacji ofertowej danych osobowych innych osób (np. pracowników, współpracowników, podwykonawców, pracowników podwykonawców) przekazał tym osobom </w:t>
      </w:r>
      <w:r w:rsidRPr="00725385">
        <w:rPr>
          <w:rFonts w:ascii="Trebuchet MS" w:hAnsi="Trebuchet MS"/>
          <w:b/>
          <w:sz w:val="20"/>
          <w:szCs w:val="20"/>
        </w:rPr>
        <w:t>Załącznik nr 5</w:t>
      </w:r>
      <w:r w:rsidRPr="00725385">
        <w:rPr>
          <w:rFonts w:ascii="Trebuchet MS" w:hAnsi="Trebuchet MS"/>
          <w:sz w:val="20"/>
          <w:szCs w:val="20"/>
        </w:rPr>
        <w:t xml:space="preserve"> do postępowania wraz z informacją dotyczącą przedmiotu postępowania, w związku </w:t>
      </w:r>
      <w:r w:rsidRPr="00725385">
        <w:rPr>
          <w:rFonts w:ascii="Trebuchet MS" w:hAnsi="Trebuchet MS"/>
          <w:sz w:val="20"/>
          <w:szCs w:val="20"/>
        </w:rPr>
        <w:br/>
        <w:t>z którym Zamawiający otrzymał przedmiotowe dane, a tym samym wypełnił w imieniu Zamawiającego obowiązki informacyjne przewidziane w art. 14 RODO* wobec osób fizycznych, których dane osobowe udostępnił Zamawiającemu w związku z  ubieganiem się o udzielenie niniejszego zamówienia,</w:t>
      </w:r>
    </w:p>
    <w:p w:rsidR="00E53B77" w:rsidRPr="00725385" w:rsidRDefault="00E53B77" w:rsidP="003A3F7B">
      <w:pPr>
        <w:numPr>
          <w:ilvl w:val="0"/>
          <w:numId w:val="42"/>
        </w:numPr>
        <w:tabs>
          <w:tab w:val="left" w:pos="0"/>
        </w:tabs>
        <w:suppressAutoHyphens/>
        <w:spacing w:line="276" w:lineRule="auto"/>
        <w:jc w:val="both"/>
        <w:rPr>
          <w:rFonts w:ascii="Trebuchet MS" w:hAnsi="Trebuchet MS"/>
          <w:sz w:val="20"/>
          <w:szCs w:val="20"/>
        </w:rPr>
      </w:pPr>
      <w:r w:rsidRPr="00725385">
        <w:rPr>
          <w:rFonts w:ascii="Trebuchet MS" w:hAnsi="Trebuchet MS"/>
          <w:sz w:val="20"/>
          <w:szCs w:val="20"/>
        </w:rPr>
        <w:t>zobowiązuje się przekaza</w:t>
      </w:r>
      <w:r w:rsidR="00DD0458" w:rsidRPr="00725385">
        <w:rPr>
          <w:rFonts w:ascii="Trebuchet MS" w:hAnsi="Trebuchet MS"/>
          <w:sz w:val="20"/>
          <w:szCs w:val="20"/>
        </w:rPr>
        <w:t>ć osobom, o których mowa w pkt 4</w:t>
      </w:r>
      <w:r w:rsidRPr="00725385">
        <w:rPr>
          <w:rFonts w:ascii="Trebuchet MS" w:hAnsi="Trebuchet MS"/>
          <w:sz w:val="20"/>
          <w:szCs w:val="20"/>
        </w:rPr>
        <w:t xml:space="preserve"> powyżej</w:t>
      </w:r>
      <w:r w:rsidRPr="00725385">
        <w:rPr>
          <w:rFonts w:ascii="Trebuchet MS" w:hAnsi="Trebuchet MS"/>
          <w:b/>
          <w:sz w:val="20"/>
          <w:szCs w:val="20"/>
        </w:rPr>
        <w:t xml:space="preserve"> Załącznik nr 5</w:t>
      </w:r>
      <w:r w:rsidRPr="00725385">
        <w:rPr>
          <w:rFonts w:ascii="Trebuchet MS" w:hAnsi="Trebuchet MS"/>
          <w:sz w:val="20"/>
          <w:szCs w:val="20"/>
        </w:rPr>
        <w:t>, a tym samym wypełnić wobec nich w imieniu Zamawiającego obowiązki informacyjne przewidziane w art. 14 RODO, jeśli ich  dane osobowe zostaną przekazane Zamawiającemu na dalszych etapach przedmiotowego postępowania.</w:t>
      </w:r>
    </w:p>
    <w:p w:rsidR="00E53B77" w:rsidRPr="00725385" w:rsidRDefault="00E53B77" w:rsidP="00E53B77">
      <w:pPr>
        <w:shd w:val="clear" w:color="auto" w:fill="FFFFFF"/>
        <w:ind w:left="284" w:hanging="284"/>
        <w:rPr>
          <w:rFonts w:ascii="Trebuchet MS" w:hAnsi="Trebuchet MS" w:cs="Segoe UI"/>
          <w:sz w:val="20"/>
          <w:szCs w:val="20"/>
        </w:rPr>
      </w:pPr>
      <w:r w:rsidRPr="00725385">
        <w:rPr>
          <w:rFonts w:ascii="Trebuchet MS" w:hAnsi="Trebuchet MS" w:cs="Segoe UI"/>
          <w:sz w:val="20"/>
          <w:szCs w:val="20"/>
        </w:rPr>
        <w:t> </w:t>
      </w:r>
    </w:p>
    <w:p w:rsidR="00E53B77" w:rsidRPr="00725385" w:rsidRDefault="00E53B77" w:rsidP="00E53B77">
      <w:pPr>
        <w:rPr>
          <w:rFonts w:ascii="Trebuchet MS" w:hAnsi="Trebuchet MS"/>
          <w:sz w:val="20"/>
          <w:szCs w:val="20"/>
        </w:rPr>
      </w:pPr>
    </w:p>
    <w:p w:rsidR="00E53B77" w:rsidRPr="00725385" w:rsidRDefault="00E53B77" w:rsidP="00E53B77">
      <w:pPr>
        <w:rPr>
          <w:rFonts w:ascii="Trebuchet MS" w:hAnsi="Trebuchet MS"/>
          <w:sz w:val="20"/>
          <w:szCs w:val="20"/>
        </w:rPr>
      </w:pPr>
    </w:p>
    <w:p w:rsidR="00E53B77" w:rsidRPr="00725385" w:rsidRDefault="00E53B77" w:rsidP="00E53B77">
      <w:pPr>
        <w:rPr>
          <w:rFonts w:ascii="Trebuchet MS" w:hAnsi="Trebuchet MS"/>
          <w:sz w:val="20"/>
          <w:szCs w:val="20"/>
        </w:rPr>
      </w:pPr>
    </w:p>
    <w:p w:rsidR="00E53B77" w:rsidRPr="00725385" w:rsidRDefault="00E53B77" w:rsidP="00E53B77">
      <w:pPr>
        <w:rPr>
          <w:rFonts w:ascii="Trebuchet MS" w:hAnsi="Trebuchet MS"/>
          <w:sz w:val="20"/>
          <w:szCs w:val="20"/>
        </w:rPr>
      </w:pPr>
    </w:p>
    <w:p w:rsidR="00E53B77" w:rsidRPr="00725385" w:rsidRDefault="00E53B77" w:rsidP="00E53B77">
      <w:pPr>
        <w:rPr>
          <w:rFonts w:ascii="Trebuchet MS" w:hAnsi="Trebuchet MS"/>
          <w:sz w:val="20"/>
          <w:szCs w:val="20"/>
        </w:rPr>
      </w:pPr>
    </w:p>
    <w:p w:rsidR="00E53B77" w:rsidRPr="00725385" w:rsidRDefault="00E53B77" w:rsidP="00E53B77">
      <w:pPr>
        <w:ind w:left="360" w:firstLine="348"/>
        <w:rPr>
          <w:rFonts w:ascii="Trebuchet MS" w:hAnsi="Trebuchet MS"/>
          <w:sz w:val="20"/>
          <w:szCs w:val="20"/>
        </w:rPr>
      </w:pPr>
      <w:r w:rsidRPr="00725385">
        <w:rPr>
          <w:rFonts w:ascii="Trebuchet MS" w:hAnsi="Trebuchet MS"/>
          <w:sz w:val="20"/>
          <w:szCs w:val="20"/>
        </w:rPr>
        <w:t>…………………..</w:t>
      </w:r>
      <w:r w:rsidRPr="00725385">
        <w:rPr>
          <w:rFonts w:ascii="Trebuchet MS" w:hAnsi="Trebuchet MS"/>
          <w:sz w:val="20"/>
          <w:szCs w:val="20"/>
        </w:rPr>
        <w:tab/>
      </w:r>
      <w:r w:rsidRPr="00725385">
        <w:rPr>
          <w:rFonts w:ascii="Trebuchet MS" w:hAnsi="Trebuchet MS"/>
          <w:sz w:val="20"/>
          <w:szCs w:val="20"/>
        </w:rPr>
        <w:tab/>
      </w:r>
      <w:r w:rsidRPr="00725385">
        <w:rPr>
          <w:rFonts w:ascii="Trebuchet MS" w:hAnsi="Trebuchet MS"/>
          <w:sz w:val="20"/>
          <w:szCs w:val="20"/>
        </w:rPr>
        <w:tab/>
      </w:r>
      <w:r w:rsidRPr="00725385">
        <w:rPr>
          <w:rFonts w:ascii="Trebuchet MS" w:hAnsi="Trebuchet MS"/>
          <w:sz w:val="20"/>
          <w:szCs w:val="20"/>
        </w:rPr>
        <w:tab/>
      </w:r>
      <w:r w:rsidRPr="00725385">
        <w:rPr>
          <w:rFonts w:ascii="Trebuchet MS" w:hAnsi="Trebuchet MS"/>
          <w:sz w:val="20"/>
          <w:szCs w:val="20"/>
        </w:rPr>
        <w:tab/>
      </w:r>
      <w:r w:rsidRPr="00725385">
        <w:rPr>
          <w:rFonts w:ascii="Trebuchet MS" w:hAnsi="Trebuchet MS"/>
          <w:sz w:val="20"/>
          <w:szCs w:val="20"/>
        </w:rPr>
        <w:tab/>
      </w:r>
      <w:r w:rsidR="00DD0458" w:rsidRPr="00725385">
        <w:rPr>
          <w:rFonts w:ascii="Trebuchet MS" w:hAnsi="Trebuchet MS"/>
          <w:sz w:val="20"/>
          <w:szCs w:val="20"/>
        </w:rPr>
        <w:tab/>
        <w:t>…………….</w:t>
      </w:r>
      <w:r w:rsidRPr="00725385">
        <w:rPr>
          <w:rFonts w:ascii="Trebuchet MS" w:hAnsi="Trebuchet MS"/>
          <w:sz w:val="20"/>
          <w:szCs w:val="20"/>
        </w:rPr>
        <w:t>…………………………………</w:t>
      </w:r>
    </w:p>
    <w:p w:rsidR="00E53B77" w:rsidRPr="00725385" w:rsidRDefault="00DD0458" w:rsidP="00DD0458">
      <w:pPr>
        <w:ind w:firstLine="708"/>
        <w:rPr>
          <w:rFonts w:ascii="Trebuchet MS" w:hAnsi="Trebuchet MS"/>
          <w:sz w:val="20"/>
          <w:szCs w:val="20"/>
        </w:rPr>
      </w:pPr>
      <w:r w:rsidRPr="00725385">
        <w:rPr>
          <w:rFonts w:ascii="Trebuchet MS" w:hAnsi="Trebuchet MS"/>
          <w:sz w:val="20"/>
          <w:szCs w:val="20"/>
        </w:rPr>
        <w:t>miejsce i data</w:t>
      </w:r>
      <w:r w:rsidRPr="00725385">
        <w:rPr>
          <w:rFonts w:ascii="Trebuchet MS" w:hAnsi="Trebuchet MS"/>
          <w:sz w:val="20"/>
          <w:szCs w:val="20"/>
        </w:rPr>
        <w:tab/>
      </w:r>
      <w:r w:rsidRPr="00725385">
        <w:rPr>
          <w:rFonts w:ascii="Trebuchet MS" w:hAnsi="Trebuchet MS"/>
          <w:sz w:val="20"/>
          <w:szCs w:val="20"/>
        </w:rPr>
        <w:tab/>
      </w:r>
      <w:r w:rsidRPr="00725385">
        <w:rPr>
          <w:rFonts w:ascii="Trebuchet MS" w:hAnsi="Trebuchet MS"/>
          <w:sz w:val="20"/>
          <w:szCs w:val="20"/>
        </w:rPr>
        <w:tab/>
      </w:r>
      <w:r w:rsidRPr="00725385">
        <w:rPr>
          <w:rFonts w:ascii="Trebuchet MS" w:hAnsi="Trebuchet MS"/>
          <w:sz w:val="20"/>
          <w:szCs w:val="20"/>
        </w:rPr>
        <w:tab/>
        <w:t xml:space="preserve">    </w:t>
      </w:r>
      <w:r w:rsidRPr="00725385">
        <w:rPr>
          <w:rFonts w:ascii="Trebuchet MS" w:hAnsi="Trebuchet MS"/>
          <w:sz w:val="20"/>
          <w:szCs w:val="20"/>
        </w:rPr>
        <w:tab/>
        <w:t xml:space="preserve">              </w:t>
      </w:r>
      <w:r w:rsidR="00E53B77" w:rsidRPr="00725385">
        <w:rPr>
          <w:rFonts w:ascii="Trebuchet MS" w:hAnsi="Trebuchet MS"/>
          <w:sz w:val="20"/>
          <w:szCs w:val="20"/>
        </w:rPr>
        <w:t>podpis i pieczęć osoby upoważnionej</w:t>
      </w:r>
    </w:p>
    <w:p w:rsidR="00E53B77" w:rsidRPr="00725385" w:rsidRDefault="00E53B77" w:rsidP="00E53B77">
      <w:pPr>
        <w:ind w:left="360"/>
        <w:jc w:val="both"/>
        <w:rPr>
          <w:rFonts w:ascii="Trebuchet MS" w:hAnsi="Trebuchet MS"/>
          <w:sz w:val="20"/>
          <w:szCs w:val="20"/>
        </w:rPr>
      </w:pPr>
    </w:p>
    <w:p w:rsidR="00E53B77" w:rsidRPr="00725385" w:rsidRDefault="00E53B77" w:rsidP="00E53B77">
      <w:pPr>
        <w:jc w:val="both"/>
        <w:rPr>
          <w:rFonts w:ascii="Trebuchet MS" w:hAnsi="Trebuchet MS"/>
          <w:i/>
          <w:iCs/>
          <w:sz w:val="20"/>
          <w:szCs w:val="20"/>
        </w:rPr>
      </w:pPr>
    </w:p>
    <w:p w:rsidR="00E53B77" w:rsidRPr="00725385" w:rsidRDefault="00E53B77" w:rsidP="00E53B77">
      <w:pPr>
        <w:jc w:val="both"/>
        <w:rPr>
          <w:rFonts w:ascii="Trebuchet MS" w:hAnsi="Trebuchet MS"/>
          <w:i/>
          <w:iCs/>
          <w:sz w:val="20"/>
          <w:szCs w:val="20"/>
        </w:rPr>
      </w:pPr>
    </w:p>
    <w:p w:rsidR="00E53B77" w:rsidRPr="00725385" w:rsidRDefault="00E53B77" w:rsidP="00E53B77">
      <w:pPr>
        <w:jc w:val="both"/>
        <w:rPr>
          <w:rFonts w:ascii="Trebuchet MS" w:hAnsi="Trebuchet MS"/>
          <w:i/>
          <w:iCs/>
          <w:sz w:val="20"/>
          <w:szCs w:val="20"/>
        </w:rPr>
      </w:pPr>
    </w:p>
    <w:p w:rsidR="00E53B77" w:rsidRPr="00725385" w:rsidRDefault="00E53B77" w:rsidP="00E53B77">
      <w:pPr>
        <w:jc w:val="both"/>
        <w:rPr>
          <w:rFonts w:ascii="Trebuchet MS" w:hAnsi="Trebuchet MS"/>
          <w:i/>
          <w:iCs/>
          <w:sz w:val="20"/>
          <w:szCs w:val="20"/>
        </w:rPr>
      </w:pPr>
    </w:p>
    <w:p w:rsidR="00E53B77" w:rsidRPr="00725385" w:rsidRDefault="00E53B77" w:rsidP="00E53B77">
      <w:pPr>
        <w:jc w:val="both"/>
        <w:rPr>
          <w:rFonts w:ascii="Trebuchet MS" w:hAnsi="Trebuchet MS"/>
          <w:i/>
          <w:iCs/>
          <w:sz w:val="20"/>
          <w:szCs w:val="20"/>
        </w:rPr>
      </w:pPr>
    </w:p>
    <w:p w:rsidR="00E53B77" w:rsidRPr="00725385" w:rsidRDefault="00E53B77" w:rsidP="00E53B77">
      <w:pPr>
        <w:jc w:val="both"/>
        <w:rPr>
          <w:rFonts w:ascii="Trebuchet MS" w:hAnsi="Trebuchet MS"/>
          <w:i/>
          <w:iCs/>
          <w:sz w:val="20"/>
          <w:szCs w:val="20"/>
        </w:rPr>
      </w:pPr>
    </w:p>
    <w:p w:rsidR="00E53B77" w:rsidRPr="00725385" w:rsidRDefault="00E53B77" w:rsidP="00E53B77">
      <w:pPr>
        <w:jc w:val="both"/>
        <w:rPr>
          <w:rFonts w:ascii="Trebuchet MS" w:hAnsi="Trebuchet MS"/>
          <w:i/>
          <w:iCs/>
          <w:sz w:val="20"/>
          <w:szCs w:val="20"/>
        </w:rPr>
      </w:pPr>
      <w:r w:rsidRPr="00725385">
        <w:rPr>
          <w:rFonts w:ascii="Trebuchet MS" w:hAnsi="Trebuchet MS"/>
          <w:i/>
          <w:iCs/>
          <w:sz w:val="20"/>
          <w:szCs w:val="20"/>
        </w:rPr>
        <w:t xml:space="preserve">*RODO - Rozporządzenie Parlamentu Europejskiego i Rady (UE) 2016/679 z dnia 27 kwietnia 2016 r. </w:t>
      </w:r>
      <w:r w:rsidRPr="00725385">
        <w:rPr>
          <w:rFonts w:ascii="Trebuchet MS" w:hAnsi="Trebuchet MS"/>
          <w:i/>
          <w:iCs/>
          <w:sz w:val="20"/>
          <w:szCs w:val="20"/>
        </w:rPr>
        <w:br/>
        <w:t>w sprawie ochrony osób fizycznych w związku z przetwarzaniem danych osobowych i w sprawie swobodnego przepływu takich danych oraz uchylenia dyrektywy 95/46/WE.</w:t>
      </w:r>
    </w:p>
    <w:p w:rsidR="00E53B77" w:rsidRPr="00725385" w:rsidRDefault="00E53B77" w:rsidP="00E53B77">
      <w:pPr>
        <w:rPr>
          <w:rFonts w:ascii="Trebuchet MS" w:hAnsi="Trebuchet MS"/>
          <w:sz w:val="20"/>
          <w:szCs w:val="20"/>
        </w:rPr>
      </w:pPr>
    </w:p>
    <w:p w:rsidR="00450298" w:rsidRPr="00725385" w:rsidRDefault="00450298" w:rsidP="00281417">
      <w:pPr>
        <w:tabs>
          <w:tab w:val="left" w:pos="8080"/>
        </w:tabs>
        <w:rPr>
          <w:rFonts w:ascii="Trebuchet MS" w:hAnsi="Trebuchet MS"/>
          <w:b/>
          <w:sz w:val="20"/>
          <w:szCs w:val="20"/>
        </w:rPr>
      </w:pPr>
    </w:p>
    <w:p w:rsidR="00830631" w:rsidRPr="00725385" w:rsidRDefault="00830631" w:rsidP="00281417">
      <w:pPr>
        <w:tabs>
          <w:tab w:val="left" w:pos="8080"/>
        </w:tabs>
        <w:rPr>
          <w:rFonts w:ascii="Trebuchet MS" w:hAnsi="Trebuchet MS"/>
          <w:b/>
          <w:sz w:val="20"/>
          <w:szCs w:val="20"/>
        </w:rPr>
      </w:pPr>
    </w:p>
    <w:p w:rsidR="00830631" w:rsidRPr="00725385" w:rsidRDefault="00830631" w:rsidP="00281417">
      <w:pPr>
        <w:tabs>
          <w:tab w:val="left" w:pos="8080"/>
        </w:tabs>
        <w:rPr>
          <w:rFonts w:ascii="Trebuchet MS" w:hAnsi="Trebuchet MS"/>
          <w:b/>
          <w:sz w:val="20"/>
          <w:szCs w:val="20"/>
        </w:rPr>
      </w:pPr>
    </w:p>
    <w:p w:rsidR="00830631" w:rsidRPr="00725385" w:rsidRDefault="00830631" w:rsidP="00281417">
      <w:pPr>
        <w:tabs>
          <w:tab w:val="left" w:pos="8080"/>
        </w:tabs>
        <w:rPr>
          <w:rFonts w:ascii="Trebuchet MS" w:hAnsi="Trebuchet MS"/>
          <w:b/>
          <w:sz w:val="20"/>
          <w:szCs w:val="20"/>
        </w:rPr>
      </w:pPr>
    </w:p>
    <w:p w:rsidR="00830631" w:rsidRPr="00725385" w:rsidRDefault="00830631" w:rsidP="00281417">
      <w:pPr>
        <w:tabs>
          <w:tab w:val="left" w:pos="8080"/>
        </w:tabs>
        <w:rPr>
          <w:rFonts w:ascii="Trebuchet MS" w:hAnsi="Trebuchet MS"/>
          <w:b/>
          <w:sz w:val="20"/>
          <w:szCs w:val="20"/>
        </w:rPr>
      </w:pPr>
    </w:p>
    <w:p w:rsidR="00830631" w:rsidRPr="00725385" w:rsidRDefault="00830631" w:rsidP="00281417">
      <w:pPr>
        <w:tabs>
          <w:tab w:val="left" w:pos="8080"/>
        </w:tabs>
        <w:rPr>
          <w:rFonts w:ascii="Trebuchet MS" w:hAnsi="Trebuchet MS"/>
          <w:b/>
          <w:sz w:val="20"/>
          <w:szCs w:val="20"/>
        </w:rPr>
      </w:pPr>
    </w:p>
    <w:p w:rsidR="00830631" w:rsidRPr="00725385" w:rsidRDefault="00830631" w:rsidP="00281417">
      <w:pPr>
        <w:tabs>
          <w:tab w:val="left" w:pos="8080"/>
        </w:tabs>
        <w:rPr>
          <w:rFonts w:ascii="Trebuchet MS" w:hAnsi="Trebuchet MS"/>
          <w:b/>
          <w:sz w:val="20"/>
          <w:szCs w:val="20"/>
        </w:rPr>
      </w:pPr>
    </w:p>
    <w:p w:rsidR="00CA2ECF" w:rsidRPr="00725385" w:rsidRDefault="00CA2ECF" w:rsidP="003E4A01">
      <w:pPr>
        <w:tabs>
          <w:tab w:val="left" w:pos="8080"/>
        </w:tabs>
        <w:jc w:val="right"/>
        <w:rPr>
          <w:rFonts w:ascii="Trebuchet MS" w:hAnsi="Trebuchet MS"/>
          <w:b/>
          <w:sz w:val="20"/>
          <w:szCs w:val="20"/>
        </w:rPr>
      </w:pPr>
    </w:p>
    <w:p w:rsidR="003E4A01" w:rsidRPr="00725385" w:rsidRDefault="00DA16C6" w:rsidP="003E4A01">
      <w:pPr>
        <w:tabs>
          <w:tab w:val="left" w:pos="8080"/>
        </w:tabs>
        <w:jc w:val="right"/>
        <w:rPr>
          <w:rFonts w:ascii="Trebuchet MS" w:hAnsi="Trebuchet MS"/>
          <w:b/>
          <w:sz w:val="20"/>
          <w:szCs w:val="20"/>
        </w:rPr>
      </w:pPr>
      <w:r w:rsidRPr="00725385">
        <w:rPr>
          <w:rFonts w:ascii="Trebuchet MS" w:hAnsi="Trebuchet MS"/>
          <w:b/>
          <w:sz w:val="20"/>
          <w:szCs w:val="20"/>
        </w:rPr>
        <w:t>ZAŁĄCZNIK NR 4</w:t>
      </w:r>
    </w:p>
    <w:p w:rsidR="003E4A01" w:rsidRPr="00725385" w:rsidRDefault="003E4A01" w:rsidP="003E4A01">
      <w:pPr>
        <w:jc w:val="center"/>
        <w:rPr>
          <w:rFonts w:ascii="Trebuchet MS" w:hAnsi="Trebuchet MS"/>
          <w:sz w:val="20"/>
          <w:szCs w:val="20"/>
        </w:rPr>
      </w:pPr>
    </w:p>
    <w:p w:rsidR="003E4A01" w:rsidRPr="00725385" w:rsidRDefault="003E4A01" w:rsidP="003E4A01">
      <w:pPr>
        <w:jc w:val="center"/>
        <w:rPr>
          <w:rFonts w:ascii="Trebuchet MS" w:hAnsi="Trebuchet MS"/>
          <w:b/>
          <w:sz w:val="20"/>
          <w:szCs w:val="20"/>
        </w:rPr>
      </w:pPr>
      <w:r w:rsidRPr="00725385">
        <w:rPr>
          <w:rFonts w:ascii="Trebuchet MS" w:hAnsi="Trebuchet MS"/>
          <w:b/>
          <w:sz w:val="20"/>
          <w:szCs w:val="20"/>
        </w:rPr>
        <w:t>WYKAZ WYKONANYCH DOSTAW</w:t>
      </w:r>
    </w:p>
    <w:p w:rsidR="003E4A01" w:rsidRPr="00725385" w:rsidRDefault="003E4A01" w:rsidP="003E4A01">
      <w:pPr>
        <w:rPr>
          <w:rFonts w:ascii="Trebuchet MS" w:hAnsi="Trebuchet MS"/>
          <w:sz w:val="20"/>
          <w:szCs w:val="20"/>
        </w:rPr>
      </w:pPr>
    </w:p>
    <w:p w:rsidR="003E4A01" w:rsidRPr="00725385" w:rsidRDefault="003E4A01" w:rsidP="003E4A01">
      <w:pPr>
        <w:rPr>
          <w:rFonts w:ascii="Trebuchet MS" w:hAnsi="Trebuchet MS"/>
          <w:sz w:val="20"/>
          <w:szCs w:val="20"/>
        </w:rPr>
      </w:pPr>
      <w:r w:rsidRPr="00725385">
        <w:rPr>
          <w:rFonts w:ascii="Trebuchet MS" w:hAnsi="Trebuchet MS"/>
          <w:b/>
          <w:sz w:val="20"/>
          <w:szCs w:val="20"/>
        </w:rPr>
        <w:t xml:space="preserve">Przedmiot przetargu – </w:t>
      </w:r>
      <w:r w:rsidR="00E95459" w:rsidRPr="00725385">
        <w:rPr>
          <w:rFonts w:ascii="Trebuchet MS" w:hAnsi="Trebuchet MS"/>
          <w:sz w:val="20"/>
          <w:szCs w:val="20"/>
        </w:rPr>
        <w:t xml:space="preserve">Odbiór, transport i </w:t>
      </w:r>
      <w:r w:rsidR="004305AA" w:rsidRPr="00725385">
        <w:rPr>
          <w:rFonts w:ascii="Trebuchet MS" w:hAnsi="Trebuchet MS"/>
          <w:sz w:val="20"/>
          <w:szCs w:val="20"/>
        </w:rPr>
        <w:t>przetworzenie</w:t>
      </w:r>
      <w:r w:rsidR="00E95459" w:rsidRPr="00725385">
        <w:rPr>
          <w:rFonts w:ascii="Trebuchet MS" w:hAnsi="Trebuchet MS"/>
          <w:sz w:val="20"/>
          <w:szCs w:val="20"/>
        </w:rPr>
        <w:t xml:space="preserve"> odpadu o kodzie 19 08 09</w:t>
      </w:r>
    </w:p>
    <w:p w:rsidR="003E4A01" w:rsidRPr="00725385" w:rsidRDefault="003E4A01" w:rsidP="003E4A01">
      <w:pPr>
        <w:rPr>
          <w:rFonts w:ascii="Trebuchet MS" w:hAnsi="Trebuchet MS"/>
          <w:sz w:val="20"/>
          <w:szCs w:val="20"/>
        </w:rPr>
      </w:pPr>
    </w:p>
    <w:p w:rsidR="003E4A01" w:rsidRPr="00725385" w:rsidRDefault="003E4A01" w:rsidP="003E4A01">
      <w:pPr>
        <w:rPr>
          <w:rFonts w:ascii="Trebuchet MS" w:hAnsi="Trebuchet MS"/>
          <w:sz w:val="20"/>
          <w:szCs w:val="20"/>
        </w:rPr>
      </w:pPr>
      <w:r w:rsidRPr="00725385">
        <w:rPr>
          <w:rFonts w:ascii="Trebuchet MS" w:hAnsi="Trebuchet MS"/>
          <w:b/>
          <w:sz w:val="20"/>
          <w:szCs w:val="20"/>
        </w:rPr>
        <w:t xml:space="preserve">Zamawiający – </w:t>
      </w:r>
      <w:r w:rsidRPr="00725385">
        <w:rPr>
          <w:rFonts w:ascii="Trebuchet MS" w:hAnsi="Trebuchet MS"/>
          <w:sz w:val="20"/>
          <w:szCs w:val="20"/>
        </w:rPr>
        <w:t xml:space="preserve">Przedsiębiorstwo Wodociągów i Kanalizacji Spółka z o.o. w Rudzie Śląskiej </w:t>
      </w:r>
    </w:p>
    <w:p w:rsidR="003E4A01" w:rsidRPr="00725385" w:rsidRDefault="003E4A01" w:rsidP="003E4A01">
      <w:pPr>
        <w:ind w:left="1416"/>
        <w:rPr>
          <w:rFonts w:ascii="Trebuchet MS" w:hAnsi="Trebuchet MS"/>
          <w:sz w:val="20"/>
          <w:szCs w:val="20"/>
        </w:rPr>
      </w:pPr>
      <w:r w:rsidRPr="00725385">
        <w:rPr>
          <w:rFonts w:ascii="Trebuchet MS" w:hAnsi="Trebuchet MS"/>
          <w:sz w:val="20"/>
          <w:szCs w:val="20"/>
        </w:rPr>
        <w:t xml:space="preserve">    ul. Pokoju 13, 41-709 Ruda Śląska</w:t>
      </w:r>
    </w:p>
    <w:p w:rsidR="003E4A01" w:rsidRPr="00725385" w:rsidRDefault="003E4A01" w:rsidP="003E4A01">
      <w:pPr>
        <w:ind w:left="1416"/>
        <w:rPr>
          <w:rFonts w:ascii="Trebuchet MS" w:hAnsi="Trebuchet MS"/>
          <w:sz w:val="20"/>
          <w:szCs w:val="20"/>
        </w:rPr>
      </w:pPr>
    </w:p>
    <w:p w:rsidR="003E4A01" w:rsidRPr="00725385" w:rsidRDefault="00E53B77" w:rsidP="003E4A01">
      <w:pPr>
        <w:rPr>
          <w:rFonts w:ascii="Trebuchet MS" w:hAnsi="Trebuchet MS"/>
          <w:sz w:val="20"/>
          <w:szCs w:val="20"/>
        </w:rPr>
      </w:pPr>
      <w:r w:rsidRPr="00725385">
        <w:rPr>
          <w:rFonts w:ascii="Trebuchet MS" w:hAnsi="Trebuchet MS"/>
          <w:b/>
          <w:sz w:val="20"/>
          <w:szCs w:val="20"/>
        </w:rPr>
        <w:t>Wykonawca</w:t>
      </w:r>
      <w:r w:rsidR="003E4A01" w:rsidRPr="00725385">
        <w:rPr>
          <w:rFonts w:ascii="Trebuchet MS" w:hAnsi="Trebuchet MS"/>
          <w:b/>
          <w:sz w:val="20"/>
          <w:szCs w:val="20"/>
        </w:rPr>
        <w:t xml:space="preserve"> – </w:t>
      </w:r>
      <w:r w:rsidR="003E4A01" w:rsidRPr="00725385">
        <w:rPr>
          <w:rFonts w:ascii="Trebuchet MS" w:hAnsi="Trebuchet MS"/>
          <w:sz w:val="20"/>
          <w:szCs w:val="20"/>
        </w:rPr>
        <w:t>( nazwa i adres ) …………………………………………………………………………</w:t>
      </w:r>
    </w:p>
    <w:p w:rsidR="003E4A01" w:rsidRPr="00725385" w:rsidRDefault="003E4A01" w:rsidP="003E4A01">
      <w:pPr>
        <w:rPr>
          <w:rFonts w:ascii="Trebuchet MS" w:hAnsi="Trebuchet MS"/>
          <w:sz w:val="20"/>
          <w:szCs w:val="20"/>
        </w:rPr>
      </w:pPr>
    </w:p>
    <w:p w:rsidR="003E4A01" w:rsidRPr="00725385" w:rsidRDefault="003E4A01" w:rsidP="003E4A01">
      <w:pPr>
        <w:rPr>
          <w:rFonts w:ascii="Trebuchet MS" w:hAnsi="Trebuchet MS"/>
          <w:sz w:val="20"/>
          <w:szCs w:val="20"/>
        </w:rPr>
      </w:pPr>
      <w:r w:rsidRPr="00725385">
        <w:rPr>
          <w:rFonts w:ascii="Trebuchet MS" w:hAnsi="Trebuchet MS"/>
          <w:sz w:val="20"/>
          <w:szCs w:val="20"/>
        </w:rPr>
        <w:t>…………………………………………………………………………………………………….</w:t>
      </w:r>
    </w:p>
    <w:p w:rsidR="003E4A01" w:rsidRPr="00725385" w:rsidRDefault="003E4A01" w:rsidP="003E4A01">
      <w:pPr>
        <w:rPr>
          <w:rFonts w:ascii="Trebuchet MS" w:hAnsi="Trebuchet MS"/>
          <w:sz w:val="20"/>
          <w:szCs w:val="20"/>
        </w:rPr>
      </w:pPr>
    </w:p>
    <w:p w:rsidR="003E4A01" w:rsidRPr="00725385" w:rsidRDefault="003E4A01" w:rsidP="003E4A01">
      <w:pPr>
        <w:rPr>
          <w:rFonts w:ascii="Trebuchet MS" w:hAnsi="Trebuchet MS"/>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6"/>
        <w:gridCol w:w="3747"/>
        <w:gridCol w:w="2685"/>
        <w:gridCol w:w="2186"/>
      </w:tblGrid>
      <w:tr w:rsidR="002332B3" w:rsidRPr="00725385" w:rsidTr="002332B3">
        <w:tc>
          <w:tcPr>
            <w:tcW w:w="596" w:type="dxa"/>
            <w:shd w:val="clear" w:color="auto" w:fill="auto"/>
          </w:tcPr>
          <w:p w:rsidR="002332B3" w:rsidRPr="00725385" w:rsidRDefault="002332B3" w:rsidP="003E4A01">
            <w:pPr>
              <w:rPr>
                <w:rFonts w:ascii="Trebuchet MS" w:hAnsi="Trebuchet MS"/>
                <w:b/>
                <w:sz w:val="20"/>
                <w:szCs w:val="20"/>
              </w:rPr>
            </w:pPr>
            <w:r w:rsidRPr="00725385">
              <w:rPr>
                <w:rFonts w:ascii="Trebuchet MS" w:hAnsi="Trebuchet MS"/>
                <w:b/>
                <w:sz w:val="20"/>
                <w:szCs w:val="20"/>
              </w:rPr>
              <w:t>L.p.</w:t>
            </w:r>
          </w:p>
        </w:tc>
        <w:tc>
          <w:tcPr>
            <w:tcW w:w="3747" w:type="dxa"/>
            <w:shd w:val="clear" w:color="auto" w:fill="auto"/>
          </w:tcPr>
          <w:p w:rsidR="002332B3" w:rsidRPr="00725385" w:rsidRDefault="002332B3" w:rsidP="003E4A01">
            <w:pPr>
              <w:rPr>
                <w:rFonts w:ascii="Trebuchet MS" w:hAnsi="Trebuchet MS"/>
                <w:b/>
                <w:sz w:val="20"/>
                <w:szCs w:val="20"/>
              </w:rPr>
            </w:pPr>
            <w:r w:rsidRPr="00725385">
              <w:rPr>
                <w:rFonts w:ascii="Trebuchet MS" w:hAnsi="Trebuchet MS"/>
                <w:b/>
                <w:sz w:val="20"/>
                <w:szCs w:val="20"/>
              </w:rPr>
              <w:t>Zakres zamówienia</w:t>
            </w:r>
          </w:p>
        </w:tc>
        <w:tc>
          <w:tcPr>
            <w:tcW w:w="2685" w:type="dxa"/>
            <w:shd w:val="clear" w:color="auto" w:fill="auto"/>
          </w:tcPr>
          <w:p w:rsidR="002332B3" w:rsidRPr="00725385" w:rsidRDefault="002332B3" w:rsidP="003E4A01">
            <w:pPr>
              <w:rPr>
                <w:rFonts w:ascii="Trebuchet MS" w:hAnsi="Trebuchet MS"/>
                <w:b/>
                <w:sz w:val="20"/>
                <w:szCs w:val="20"/>
              </w:rPr>
            </w:pPr>
            <w:r w:rsidRPr="00725385">
              <w:rPr>
                <w:rFonts w:ascii="Trebuchet MS" w:hAnsi="Trebuchet MS"/>
                <w:b/>
                <w:sz w:val="20"/>
                <w:szCs w:val="20"/>
              </w:rPr>
              <w:t>Odbiorca</w:t>
            </w:r>
          </w:p>
        </w:tc>
        <w:tc>
          <w:tcPr>
            <w:tcW w:w="2186" w:type="dxa"/>
            <w:shd w:val="clear" w:color="auto" w:fill="auto"/>
          </w:tcPr>
          <w:p w:rsidR="002332B3" w:rsidRPr="00725385" w:rsidRDefault="002332B3" w:rsidP="003E4A01">
            <w:pPr>
              <w:rPr>
                <w:rFonts w:ascii="Trebuchet MS" w:hAnsi="Trebuchet MS"/>
                <w:b/>
                <w:sz w:val="20"/>
                <w:szCs w:val="20"/>
              </w:rPr>
            </w:pPr>
            <w:r w:rsidRPr="00725385">
              <w:rPr>
                <w:rFonts w:ascii="Trebuchet MS" w:hAnsi="Trebuchet MS"/>
                <w:b/>
                <w:sz w:val="20"/>
                <w:szCs w:val="20"/>
              </w:rPr>
              <w:t>Data wykonania</w:t>
            </w:r>
          </w:p>
        </w:tc>
      </w:tr>
      <w:tr w:rsidR="002332B3" w:rsidRPr="00725385" w:rsidTr="002332B3">
        <w:tc>
          <w:tcPr>
            <w:tcW w:w="596" w:type="dxa"/>
            <w:shd w:val="clear" w:color="auto" w:fill="auto"/>
          </w:tcPr>
          <w:p w:rsidR="002332B3" w:rsidRPr="00725385" w:rsidRDefault="002332B3" w:rsidP="003E4A01">
            <w:pPr>
              <w:rPr>
                <w:rFonts w:ascii="Trebuchet MS" w:hAnsi="Trebuchet MS"/>
                <w:sz w:val="20"/>
                <w:szCs w:val="20"/>
              </w:rPr>
            </w:pPr>
          </w:p>
          <w:p w:rsidR="002332B3" w:rsidRPr="00725385" w:rsidRDefault="002332B3" w:rsidP="003E4A01">
            <w:pPr>
              <w:rPr>
                <w:rFonts w:ascii="Trebuchet MS" w:hAnsi="Trebuchet MS"/>
                <w:sz w:val="20"/>
                <w:szCs w:val="20"/>
              </w:rPr>
            </w:pPr>
          </w:p>
          <w:p w:rsidR="002332B3" w:rsidRPr="00725385" w:rsidRDefault="002332B3" w:rsidP="003E4A01">
            <w:pPr>
              <w:rPr>
                <w:rFonts w:ascii="Trebuchet MS" w:hAnsi="Trebuchet MS"/>
                <w:sz w:val="20"/>
                <w:szCs w:val="20"/>
              </w:rPr>
            </w:pPr>
          </w:p>
          <w:p w:rsidR="002332B3" w:rsidRPr="00725385" w:rsidRDefault="002332B3" w:rsidP="003E4A01">
            <w:pPr>
              <w:rPr>
                <w:rFonts w:ascii="Trebuchet MS" w:hAnsi="Trebuchet MS"/>
                <w:sz w:val="20"/>
                <w:szCs w:val="20"/>
              </w:rPr>
            </w:pPr>
          </w:p>
          <w:p w:rsidR="002332B3" w:rsidRPr="00725385" w:rsidRDefault="002332B3" w:rsidP="003E4A01">
            <w:pPr>
              <w:rPr>
                <w:rFonts w:ascii="Trebuchet MS" w:hAnsi="Trebuchet MS"/>
                <w:sz w:val="20"/>
                <w:szCs w:val="20"/>
              </w:rPr>
            </w:pPr>
          </w:p>
          <w:p w:rsidR="002332B3" w:rsidRPr="00725385" w:rsidRDefault="002332B3" w:rsidP="003E4A01">
            <w:pPr>
              <w:rPr>
                <w:rFonts w:ascii="Trebuchet MS" w:hAnsi="Trebuchet MS"/>
                <w:sz w:val="20"/>
                <w:szCs w:val="20"/>
              </w:rPr>
            </w:pPr>
          </w:p>
          <w:p w:rsidR="002332B3" w:rsidRPr="00725385" w:rsidRDefault="002332B3" w:rsidP="003E4A01">
            <w:pPr>
              <w:rPr>
                <w:rFonts w:ascii="Trebuchet MS" w:hAnsi="Trebuchet MS"/>
                <w:sz w:val="20"/>
                <w:szCs w:val="20"/>
              </w:rPr>
            </w:pPr>
          </w:p>
          <w:p w:rsidR="002332B3" w:rsidRPr="00725385" w:rsidRDefault="002332B3" w:rsidP="003E4A01">
            <w:pPr>
              <w:rPr>
                <w:rFonts w:ascii="Trebuchet MS" w:hAnsi="Trebuchet MS"/>
                <w:sz w:val="20"/>
                <w:szCs w:val="20"/>
              </w:rPr>
            </w:pPr>
          </w:p>
          <w:p w:rsidR="002332B3" w:rsidRPr="00725385" w:rsidRDefault="002332B3" w:rsidP="003E4A01">
            <w:pPr>
              <w:rPr>
                <w:rFonts w:ascii="Trebuchet MS" w:hAnsi="Trebuchet MS"/>
                <w:sz w:val="20"/>
                <w:szCs w:val="20"/>
              </w:rPr>
            </w:pPr>
          </w:p>
          <w:p w:rsidR="002332B3" w:rsidRPr="00725385" w:rsidRDefault="002332B3" w:rsidP="003E4A01">
            <w:pPr>
              <w:rPr>
                <w:rFonts w:ascii="Trebuchet MS" w:hAnsi="Trebuchet MS"/>
                <w:sz w:val="20"/>
                <w:szCs w:val="20"/>
              </w:rPr>
            </w:pPr>
          </w:p>
          <w:p w:rsidR="002332B3" w:rsidRPr="00725385" w:rsidRDefault="002332B3" w:rsidP="003E4A01">
            <w:pPr>
              <w:rPr>
                <w:rFonts w:ascii="Trebuchet MS" w:hAnsi="Trebuchet MS"/>
                <w:sz w:val="20"/>
                <w:szCs w:val="20"/>
              </w:rPr>
            </w:pPr>
          </w:p>
          <w:p w:rsidR="002332B3" w:rsidRPr="00725385" w:rsidRDefault="002332B3" w:rsidP="003E4A01">
            <w:pPr>
              <w:rPr>
                <w:rFonts w:ascii="Trebuchet MS" w:hAnsi="Trebuchet MS"/>
                <w:sz w:val="20"/>
                <w:szCs w:val="20"/>
              </w:rPr>
            </w:pPr>
          </w:p>
          <w:p w:rsidR="002332B3" w:rsidRPr="00725385" w:rsidRDefault="002332B3" w:rsidP="003E4A01">
            <w:pPr>
              <w:rPr>
                <w:rFonts w:ascii="Trebuchet MS" w:hAnsi="Trebuchet MS"/>
                <w:sz w:val="20"/>
                <w:szCs w:val="20"/>
              </w:rPr>
            </w:pPr>
          </w:p>
          <w:p w:rsidR="002332B3" w:rsidRPr="00725385" w:rsidRDefault="002332B3" w:rsidP="003E4A01">
            <w:pPr>
              <w:rPr>
                <w:rFonts w:ascii="Trebuchet MS" w:hAnsi="Trebuchet MS"/>
                <w:sz w:val="20"/>
                <w:szCs w:val="20"/>
              </w:rPr>
            </w:pPr>
          </w:p>
          <w:p w:rsidR="002332B3" w:rsidRPr="00725385" w:rsidRDefault="002332B3" w:rsidP="003E4A01">
            <w:pPr>
              <w:rPr>
                <w:rFonts w:ascii="Trebuchet MS" w:hAnsi="Trebuchet MS"/>
                <w:sz w:val="20"/>
                <w:szCs w:val="20"/>
              </w:rPr>
            </w:pPr>
          </w:p>
          <w:p w:rsidR="002332B3" w:rsidRPr="00725385" w:rsidRDefault="002332B3" w:rsidP="003E4A01">
            <w:pPr>
              <w:rPr>
                <w:rFonts w:ascii="Trebuchet MS" w:hAnsi="Trebuchet MS"/>
                <w:sz w:val="20"/>
                <w:szCs w:val="20"/>
              </w:rPr>
            </w:pPr>
          </w:p>
          <w:p w:rsidR="002332B3" w:rsidRPr="00725385" w:rsidRDefault="002332B3" w:rsidP="003E4A01">
            <w:pPr>
              <w:rPr>
                <w:rFonts w:ascii="Trebuchet MS" w:hAnsi="Trebuchet MS"/>
                <w:sz w:val="20"/>
                <w:szCs w:val="20"/>
              </w:rPr>
            </w:pPr>
          </w:p>
          <w:p w:rsidR="002332B3" w:rsidRPr="00725385" w:rsidRDefault="002332B3" w:rsidP="003E4A01">
            <w:pPr>
              <w:rPr>
                <w:rFonts w:ascii="Trebuchet MS" w:hAnsi="Trebuchet MS"/>
                <w:sz w:val="20"/>
                <w:szCs w:val="20"/>
              </w:rPr>
            </w:pPr>
          </w:p>
          <w:p w:rsidR="002332B3" w:rsidRPr="00725385" w:rsidRDefault="002332B3" w:rsidP="003E4A01">
            <w:pPr>
              <w:rPr>
                <w:rFonts w:ascii="Trebuchet MS" w:hAnsi="Trebuchet MS"/>
                <w:sz w:val="20"/>
                <w:szCs w:val="20"/>
              </w:rPr>
            </w:pPr>
          </w:p>
        </w:tc>
        <w:tc>
          <w:tcPr>
            <w:tcW w:w="3747" w:type="dxa"/>
            <w:shd w:val="clear" w:color="auto" w:fill="auto"/>
          </w:tcPr>
          <w:p w:rsidR="00845BE9" w:rsidRPr="00725385" w:rsidRDefault="00845BE9" w:rsidP="00845BE9">
            <w:pPr>
              <w:widowControl w:val="0"/>
              <w:adjustRightInd w:val="0"/>
              <w:jc w:val="both"/>
              <w:textAlignment w:val="baseline"/>
              <w:rPr>
                <w:rFonts w:ascii="Trebuchet MS" w:hAnsi="Trebuchet MS"/>
                <w:sz w:val="20"/>
                <w:szCs w:val="20"/>
              </w:rPr>
            </w:pPr>
          </w:p>
          <w:p w:rsidR="0073231D" w:rsidRPr="00725385" w:rsidRDefault="0073231D" w:rsidP="00845BE9">
            <w:pPr>
              <w:widowControl w:val="0"/>
              <w:adjustRightInd w:val="0"/>
              <w:jc w:val="both"/>
              <w:textAlignment w:val="baseline"/>
              <w:rPr>
                <w:rFonts w:ascii="Trebuchet MS" w:hAnsi="Trebuchet MS"/>
                <w:sz w:val="20"/>
                <w:szCs w:val="20"/>
              </w:rPr>
            </w:pPr>
          </w:p>
          <w:p w:rsidR="0073231D" w:rsidRPr="00725385" w:rsidRDefault="0073231D" w:rsidP="00845BE9">
            <w:pPr>
              <w:widowControl w:val="0"/>
              <w:adjustRightInd w:val="0"/>
              <w:jc w:val="both"/>
              <w:textAlignment w:val="baseline"/>
              <w:rPr>
                <w:rFonts w:ascii="Trebuchet MS" w:hAnsi="Trebuchet MS"/>
                <w:sz w:val="20"/>
                <w:szCs w:val="20"/>
              </w:rPr>
            </w:pPr>
            <w:r w:rsidRPr="00725385">
              <w:rPr>
                <w:rFonts w:ascii="Trebuchet MS" w:hAnsi="Trebuchet MS"/>
                <w:sz w:val="20"/>
                <w:szCs w:val="20"/>
              </w:rPr>
              <w:t>………………………</w:t>
            </w:r>
          </w:p>
          <w:p w:rsidR="0073231D" w:rsidRPr="00725385" w:rsidRDefault="0073231D" w:rsidP="00845BE9">
            <w:pPr>
              <w:widowControl w:val="0"/>
              <w:adjustRightInd w:val="0"/>
              <w:jc w:val="both"/>
              <w:textAlignment w:val="baseline"/>
              <w:rPr>
                <w:rFonts w:ascii="Trebuchet MS" w:hAnsi="Trebuchet MS"/>
                <w:sz w:val="20"/>
                <w:szCs w:val="20"/>
              </w:rPr>
            </w:pPr>
          </w:p>
          <w:p w:rsidR="0073231D" w:rsidRPr="00725385" w:rsidRDefault="0073231D" w:rsidP="00845BE9">
            <w:pPr>
              <w:widowControl w:val="0"/>
              <w:adjustRightInd w:val="0"/>
              <w:jc w:val="both"/>
              <w:textAlignment w:val="baseline"/>
              <w:rPr>
                <w:rFonts w:ascii="Trebuchet MS" w:hAnsi="Trebuchet MS"/>
                <w:sz w:val="20"/>
                <w:szCs w:val="20"/>
              </w:rPr>
            </w:pPr>
            <w:r w:rsidRPr="00725385">
              <w:rPr>
                <w:rFonts w:ascii="Trebuchet MS" w:hAnsi="Trebuchet MS"/>
                <w:sz w:val="20"/>
                <w:szCs w:val="20"/>
              </w:rPr>
              <w:t>w ilości ……………  ton/rok</w:t>
            </w:r>
          </w:p>
          <w:p w:rsidR="0073231D" w:rsidRPr="00725385" w:rsidRDefault="0073231D" w:rsidP="00845BE9">
            <w:pPr>
              <w:widowControl w:val="0"/>
              <w:adjustRightInd w:val="0"/>
              <w:jc w:val="both"/>
              <w:textAlignment w:val="baseline"/>
              <w:rPr>
                <w:rFonts w:ascii="Trebuchet MS" w:hAnsi="Trebuchet MS"/>
                <w:sz w:val="20"/>
                <w:szCs w:val="20"/>
              </w:rPr>
            </w:pPr>
          </w:p>
          <w:p w:rsidR="0073231D" w:rsidRPr="00725385" w:rsidRDefault="0073231D" w:rsidP="00845BE9">
            <w:pPr>
              <w:widowControl w:val="0"/>
              <w:adjustRightInd w:val="0"/>
              <w:jc w:val="both"/>
              <w:textAlignment w:val="baseline"/>
              <w:rPr>
                <w:rFonts w:ascii="Trebuchet MS" w:hAnsi="Trebuchet MS"/>
                <w:sz w:val="20"/>
                <w:szCs w:val="20"/>
              </w:rPr>
            </w:pPr>
          </w:p>
          <w:p w:rsidR="0073231D" w:rsidRPr="00725385" w:rsidRDefault="0073231D" w:rsidP="0073231D">
            <w:pPr>
              <w:widowControl w:val="0"/>
              <w:adjustRightInd w:val="0"/>
              <w:jc w:val="both"/>
              <w:textAlignment w:val="baseline"/>
              <w:rPr>
                <w:rFonts w:ascii="Trebuchet MS" w:hAnsi="Trebuchet MS"/>
                <w:sz w:val="20"/>
                <w:szCs w:val="20"/>
              </w:rPr>
            </w:pPr>
            <w:r w:rsidRPr="00725385">
              <w:rPr>
                <w:rFonts w:ascii="Trebuchet MS" w:hAnsi="Trebuchet MS"/>
                <w:sz w:val="20"/>
                <w:szCs w:val="20"/>
              </w:rPr>
              <w:t>………………………</w:t>
            </w:r>
          </w:p>
          <w:p w:rsidR="0073231D" w:rsidRPr="00725385" w:rsidRDefault="0073231D" w:rsidP="0073231D">
            <w:pPr>
              <w:widowControl w:val="0"/>
              <w:adjustRightInd w:val="0"/>
              <w:jc w:val="both"/>
              <w:textAlignment w:val="baseline"/>
              <w:rPr>
                <w:rFonts w:ascii="Trebuchet MS" w:hAnsi="Trebuchet MS"/>
                <w:sz w:val="20"/>
                <w:szCs w:val="20"/>
              </w:rPr>
            </w:pPr>
          </w:p>
          <w:p w:rsidR="0073231D" w:rsidRPr="00725385" w:rsidRDefault="0073231D" w:rsidP="0073231D">
            <w:pPr>
              <w:widowControl w:val="0"/>
              <w:adjustRightInd w:val="0"/>
              <w:jc w:val="both"/>
              <w:textAlignment w:val="baseline"/>
              <w:rPr>
                <w:rFonts w:ascii="Trebuchet MS" w:hAnsi="Trebuchet MS"/>
                <w:sz w:val="20"/>
                <w:szCs w:val="20"/>
              </w:rPr>
            </w:pPr>
            <w:r w:rsidRPr="00725385">
              <w:rPr>
                <w:rFonts w:ascii="Trebuchet MS" w:hAnsi="Trebuchet MS"/>
                <w:sz w:val="20"/>
                <w:szCs w:val="20"/>
              </w:rPr>
              <w:t>w ilości ……………  ton/rok</w:t>
            </w:r>
          </w:p>
        </w:tc>
        <w:tc>
          <w:tcPr>
            <w:tcW w:w="2685" w:type="dxa"/>
            <w:shd w:val="clear" w:color="auto" w:fill="auto"/>
          </w:tcPr>
          <w:p w:rsidR="002332B3" w:rsidRPr="00725385" w:rsidRDefault="002332B3" w:rsidP="003E4A01">
            <w:pPr>
              <w:rPr>
                <w:rFonts w:ascii="Trebuchet MS" w:hAnsi="Trebuchet MS"/>
                <w:sz w:val="20"/>
                <w:szCs w:val="20"/>
              </w:rPr>
            </w:pPr>
          </w:p>
        </w:tc>
        <w:tc>
          <w:tcPr>
            <w:tcW w:w="2186" w:type="dxa"/>
            <w:shd w:val="clear" w:color="auto" w:fill="auto"/>
          </w:tcPr>
          <w:p w:rsidR="002332B3" w:rsidRPr="00725385" w:rsidRDefault="002332B3" w:rsidP="003E4A01">
            <w:pPr>
              <w:rPr>
                <w:rFonts w:ascii="Trebuchet MS" w:hAnsi="Trebuchet MS"/>
                <w:sz w:val="20"/>
                <w:szCs w:val="20"/>
              </w:rPr>
            </w:pPr>
          </w:p>
        </w:tc>
      </w:tr>
    </w:tbl>
    <w:p w:rsidR="003E4A01" w:rsidRPr="00725385" w:rsidRDefault="003E4A01" w:rsidP="003E4A01">
      <w:pPr>
        <w:rPr>
          <w:rFonts w:ascii="Trebuchet MS" w:hAnsi="Trebuchet MS"/>
          <w:sz w:val="20"/>
          <w:szCs w:val="20"/>
        </w:rPr>
      </w:pPr>
    </w:p>
    <w:p w:rsidR="003E4A01" w:rsidRPr="00725385" w:rsidRDefault="003E4A01" w:rsidP="003E4A01">
      <w:pPr>
        <w:rPr>
          <w:rFonts w:ascii="Trebuchet MS" w:hAnsi="Trebuchet MS"/>
          <w:sz w:val="20"/>
          <w:szCs w:val="20"/>
        </w:rPr>
      </w:pPr>
    </w:p>
    <w:p w:rsidR="003E4A01" w:rsidRPr="00725385" w:rsidRDefault="003E4A01" w:rsidP="003E4A01">
      <w:pPr>
        <w:spacing w:line="360" w:lineRule="auto"/>
        <w:rPr>
          <w:rFonts w:ascii="Trebuchet MS" w:hAnsi="Trebuchet MS"/>
          <w:i/>
          <w:sz w:val="20"/>
          <w:szCs w:val="20"/>
        </w:rPr>
      </w:pPr>
    </w:p>
    <w:p w:rsidR="003E4A01" w:rsidRPr="00725385" w:rsidRDefault="003E4A01" w:rsidP="003E4A01">
      <w:pPr>
        <w:spacing w:line="360" w:lineRule="auto"/>
        <w:rPr>
          <w:rFonts w:ascii="Trebuchet MS" w:hAnsi="Trebuchet MS"/>
          <w:i/>
          <w:sz w:val="20"/>
          <w:szCs w:val="20"/>
        </w:rPr>
      </w:pPr>
    </w:p>
    <w:p w:rsidR="003E4A01" w:rsidRPr="00725385" w:rsidRDefault="003E4A01" w:rsidP="003E4A01">
      <w:pPr>
        <w:ind w:left="360"/>
        <w:rPr>
          <w:rFonts w:ascii="Trebuchet MS" w:hAnsi="Trebuchet MS"/>
          <w:sz w:val="20"/>
          <w:szCs w:val="20"/>
        </w:rPr>
      </w:pPr>
      <w:r w:rsidRPr="00725385">
        <w:rPr>
          <w:rFonts w:ascii="Trebuchet MS" w:hAnsi="Trebuchet MS"/>
          <w:sz w:val="20"/>
          <w:szCs w:val="20"/>
        </w:rPr>
        <w:t>…………………..</w:t>
      </w:r>
      <w:r w:rsidRPr="00725385">
        <w:rPr>
          <w:rFonts w:ascii="Trebuchet MS" w:hAnsi="Trebuchet MS"/>
          <w:sz w:val="20"/>
          <w:szCs w:val="20"/>
        </w:rPr>
        <w:tab/>
      </w:r>
      <w:r w:rsidRPr="00725385">
        <w:rPr>
          <w:rFonts w:ascii="Trebuchet MS" w:hAnsi="Trebuchet MS"/>
          <w:sz w:val="20"/>
          <w:szCs w:val="20"/>
        </w:rPr>
        <w:tab/>
      </w:r>
      <w:r w:rsidRPr="00725385">
        <w:rPr>
          <w:rFonts w:ascii="Trebuchet MS" w:hAnsi="Trebuchet MS"/>
          <w:sz w:val="20"/>
          <w:szCs w:val="20"/>
        </w:rPr>
        <w:tab/>
      </w:r>
      <w:r w:rsidRPr="00725385">
        <w:rPr>
          <w:rFonts w:ascii="Trebuchet MS" w:hAnsi="Trebuchet MS"/>
          <w:sz w:val="20"/>
          <w:szCs w:val="20"/>
        </w:rPr>
        <w:tab/>
      </w:r>
      <w:r w:rsidRPr="00725385">
        <w:rPr>
          <w:rFonts w:ascii="Trebuchet MS" w:hAnsi="Trebuchet MS"/>
          <w:sz w:val="20"/>
          <w:szCs w:val="20"/>
        </w:rPr>
        <w:tab/>
      </w:r>
      <w:r w:rsidRPr="00725385">
        <w:rPr>
          <w:rFonts w:ascii="Trebuchet MS" w:hAnsi="Trebuchet MS"/>
          <w:sz w:val="20"/>
          <w:szCs w:val="20"/>
        </w:rPr>
        <w:tab/>
        <w:t>…………………………………</w:t>
      </w:r>
    </w:p>
    <w:p w:rsidR="003E4A01" w:rsidRPr="00725385" w:rsidRDefault="003E4A01" w:rsidP="0091387F">
      <w:pPr>
        <w:ind w:left="360"/>
        <w:rPr>
          <w:rFonts w:ascii="Trebuchet MS" w:hAnsi="Trebuchet MS"/>
          <w:sz w:val="20"/>
          <w:szCs w:val="20"/>
        </w:rPr>
      </w:pPr>
      <w:r w:rsidRPr="00725385">
        <w:rPr>
          <w:rFonts w:ascii="Trebuchet MS" w:hAnsi="Trebuchet MS"/>
          <w:sz w:val="20"/>
          <w:szCs w:val="20"/>
        </w:rPr>
        <w:t>miejsce i data</w:t>
      </w:r>
      <w:r w:rsidRPr="00725385">
        <w:rPr>
          <w:rFonts w:ascii="Trebuchet MS" w:hAnsi="Trebuchet MS"/>
          <w:sz w:val="20"/>
          <w:szCs w:val="20"/>
        </w:rPr>
        <w:tab/>
      </w:r>
      <w:r w:rsidRPr="00725385">
        <w:rPr>
          <w:rFonts w:ascii="Trebuchet MS" w:hAnsi="Trebuchet MS"/>
          <w:sz w:val="20"/>
          <w:szCs w:val="20"/>
        </w:rPr>
        <w:tab/>
      </w:r>
      <w:r w:rsidRPr="00725385">
        <w:rPr>
          <w:rFonts w:ascii="Trebuchet MS" w:hAnsi="Trebuchet MS"/>
          <w:sz w:val="20"/>
          <w:szCs w:val="20"/>
        </w:rPr>
        <w:tab/>
      </w:r>
      <w:r w:rsidRPr="00725385">
        <w:rPr>
          <w:rFonts w:ascii="Trebuchet MS" w:hAnsi="Trebuchet MS"/>
          <w:sz w:val="20"/>
          <w:szCs w:val="20"/>
        </w:rPr>
        <w:tab/>
      </w:r>
      <w:r w:rsidRPr="00725385">
        <w:rPr>
          <w:rFonts w:ascii="Trebuchet MS" w:hAnsi="Trebuchet MS"/>
          <w:sz w:val="20"/>
          <w:szCs w:val="20"/>
        </w:rPr>
        <w:tab/>
      </w:r>
      <w:r w:rsidRPr="00725385">
        <w:rPr>
          <w:rFonts w:ascii="Trebuchet MS" w:hAnsi="Trebuchet MS"/>
          <w:sz w:val="20"/>
          <w:szCs w:val="20"/>
        </w:rPr>
        <w:tab/>
        <w:t>podpis i pieczęć osoby upoważnion</w:t>
      </w:r>
      <w:r w:rsidR="00E53B77" w:rsidRPr="00725385">
        <w:rPr>
          <w:rFonts w:ascii="Trebuchet MS" w:hAnsi="Trebuchet MS"/>
          <w:sz w:val="20"/>
          <w:szCs w:val="20"/>
        </w:rPr>
        <w:t>ej</w:t>
      </w:r>
    </w:p>
    <w:p w:rsidR="00E53B77" w:rsidRPr="00725385" w:rsidRDefault="00E53B77" w:rsidP="0091387F">
      <w:pPr>
        <w:ind w:left="360"/>
        <w:rPr>
          <w:rFonts w:ascii="Trebuchet MS" w:hAnsi="Trebuchet MS"/>
          <w:sz w:val="20"/>
          <w:szCs w:val="20"/>
        </w:rPr>
      </w:pPr>
    </w:p>
    <w:p w:rsidR="00E53B77" w:rsidRPr="00725385" w:rsidRDefault="00E53B77" w:rsidP="0091387F">
      <w:pPr>
        <w:ind w:left="360"/>
        <w:rPr>
          <w:rFonts w:ascii="Trebuchet MS" w:hAnsi="Trebuchet MS"/>
          <w:sz w:val="20"/>
          <w:szCs w:val="20"/>
        </w:rPr>
      </w:pPr>
    </w:p>
    <w:p w:rsidR="00E53B77" w:rsidRPr="00725385" w:rsidRDefault="00E53B77" w:rsidP="0091387F">
      <w:pPr>
        <w:ind w:left="360"/>
        <w:rPr>
          <w:rFonts w:ascii="Trebuchet MS" w:hAnsi="Trebuchet MS"/>
          <w:sz w:val="20"/>
          <w:szCs w:val="20"/>
        </w:rPr>
      </w:pPr>
    </w:p>
    <w:p w:rsidR="00E53B77" w:rsidRPr="00725385" w:rsidRDefault="00E53B77" w:rsidP="0091387F">
      <w:pPr>
        <w:ind w:left="360"/>
        <w:rPr>
          <w:rFonts w:ascii="Trebuchet MS" w:hAnsi="Trebuchet MS"/>
          <w:sz w:val="20"/>
          <w:szCs w:val="20"/>
        </w:rPr>
      </w:pPr>
    </w:p>
    <w:p w:rsidR="00E53B77" w:rsidRPr="00725385" w:rsidRDefault="00E53B77" w:rsidP="0091387F">
      <w:pPr>
        <w:ind w:left="360"/>
        <w:rPr>
          <w:rFonts w:ascii="Trebuchet MS" w:hAnsi="Trebuchet MS"/>
          <w:sz w:val="20"/>
          <w:szCs w:val="20"/>
        </w:rPr>
      </w:pPr>
    </w:p>
    <w:p w:rsidR="00E53B77" w:rsidRPr="00725385" w:rsidRDefault="00E53B77" w:rsidP="0091387F">
      <w:pPr>
        <w:ind w:left="360"/>
        <w:rPr>
          <w:rFonts w:ascii="Trebuchet MS" w:hAnsi="Trebuchet MS"/>
          <w:sz w:val="20"/>
          <w:szCs w:val="20"/>
        </w:rPr>
      </w:pPr>
    </w:p>
    <w:p w:rsidR="00E53B77" w:rsidRPr="00725385" w:rsidRDefault="00E53B77" w:rsidP="0091387F">
      <w:pPr>
        <w:ind w:left="360"/>
        <w:rPr>
          <w:rFonts w:ascii="Trebuchet MS" w:hAnsi="Trebuchet MS"/>
          <w:sz w:val="20"/>
          <w:szCs w:val="20"/>
        </w:rPr>
      </w:pPr>
    </w:p>
    <w:p w:rsidR="00E53B77" w:rsidRPr="00725385" w:rsidRDefault="00E53B77" w:rsidP="0091387F">
      <w:pPr>
        <w:ind w:left="360"/>
        <w:rPr>
          <w:rFonts w:ascii="Trebuchet MS" w:hAnsi="Trebuchet MS"/>
          <w:sz w:val="20"/>
          <w:szCs w:val="20"/>
        </w:rPr>
      </w:pPr>
    </w:p>
    <w:p w:rsidR="00830631" w:rsidRPr="00725385" w:rsidRDefault="00830631" w:rsidP="0091387F">
      <w:pPr>
        <w:ind w:left="360"/>
        <w:rPr>
          <w:rFonts w:ascii="Trebuchet MS" w:hAnsi="Trebuchet MS"/>
          <w:sz w:val="20"/>
          <w:szCs w:val="20"/>
        </w:rPr>
      </w:pPr>
    </w:p>
    <w:p w:rsidR="00830631" w:rsidRPr="00725385" w:rsidRDefault="00830631" w:rsidP="0091387F">
      <w:pPr>
        <w:ind w:left="360"/>
        <w:rPr>
          <w:rFonts w:ascii="Trebuchet MS" w:hAnsi="Trebuchet MS"/>
          <w:sz w:val="20"/>
          <w:szCs w:val="20"/>
        </w:rPr>
      </w:pPr>
    </w:p>
    <w:p w:rsidR="00830631" w:rsidRPr="00725385" w:rsidRDefault="00830631" w:rsidP="0091387F">
      <w:pPr>
        <w:ind w:left="360"/>
        <w:rPr>
          <w:rFonts w:ascii="Trebuchet MS" w:hAnsi="Trebuchet MS"/>
          <w:sz w:val="20"/>
          <w:szCs w:val="20"/>
        </w:rPr>
      </w:pPr>
    </w:p>
    <w:p w:rsidR="00830631" w:rsidRPr="00725385" w:rsidRDefault="00830631" w:rsidP="0091387F">
      <w:pPr>
        <w:ind w:left="360"/>
        <w:rPr>
          <w:rFonts w:ascii="Trebuchet MS" w:hAnsi="Trebuchet MS"/>
          <w:sz w:val="20"/>
          <w:szCs w:val="20"/>
        </w:rPr>
      </w:pPr>
    </w:p>
    <w:p w:rsidR="00830631" w:rsidRPr="00725385" w:rsidRDefault="00830631" w:rsidP="0091387F">
      <w:pPr>
        <w:ind w:left="360"/>
        <w:rPr>
          <w:rFonts w:ascii="Trebuchet MS" w:hAnsi="Trebuchet MS"/>
          <w:sz w:val="20"/>
          <w:szCs w:val="20"/>
        </w:rPr>
      </w:pPr>
    </w:p>
    <w:p w:rsidR="00830631" w:rsidRPr="00725385" w:rsidRDefault="00830631" w:rsidP="0091387F">
      <w:pPr>
        <w:ind w:left="360"/>
        <w:rPr>
          <w:rFonts w:ascii="Trebuchet MS" w:hAnsi="Trebuchet MS"/>
          <w:sz w:val="20"/>
          <w:szCs w:val="20"/>
        </w:rPr>
      </w:pPr>
    </w:p>
    <w:p w:rsidR="00830631" w:rsidRPr="00725385" w:rsidRDefault="00830631" w:rsidP="0091387F">
      <w:pPr>
        <w:ind w:left="360"/>
        <w:rPr>
          <w:rFonts w:ascii="Trebuchet MS" w:hAnsi="Trebuchet MS"/>
          <w:sz w:val="20"/>
          <w:szCs w:val="20"/>
        </w:rPr>
      </w:pPr>
    </w:p>
    <w:p w:rsidR="00E53B77" w:rsidRPr="00725385" w:rsidRDefault="00E53B77" w:rsidP="0091387F">
      <w:pPr>
        <w:ind w:left="360"/>
        <w:rPr>
          <w:rFonts w:ascii="Trebuchet MS" w:hAnsi="Trebuchet MS"/>
          <w:sz w:val="20"/>
          <w:szCs w:val="20"/>
        </w:rPr>
      </w:pPr>
    </w:p>
    <w:p w:rsidR="00E53B77" w:rsidRPr="00725385" w:rsidRDefault="00E53B77" w:rsidP="0091387F">
      <w:pPr>
        <w:ind w:left="360"/>
        <w:rPr>
          <w:rFonts w:ascii="Trebuchet MS" w:hAnsi="Trebuchet MS"/>
          <w:sz w:val="20"/>
          <w:szCs w:val="20"/>
        </w:rPr>
      </w:pPr>
    </w:p>
    <w:p w:rsidR="00056C99" w:rsidRPr="00725385" w:rsidRDefault="00056C99" w:rsidP="00E53B77">
      <w:pPr>
        <w:ind w:left="6372" w:firstLine="708"/>
        <w:jc w:val="right"/>
        <w:rPr>
          <w:rFonts w:ascii="Trebuchet MS" w:hAnsi="Trebuchet MS"/>
          <w:sz w:val="20"/>
          <w:szCs w:val="20"/>
        </w:rPr>
      </w:pPr>
    </w:p>
    <w:p w:rsidR="00CA2ECF" w:rsidRPr="00725385" w:rsidRDefault="00CA2ECF" w:rsidP="00E53B77">
      <w:pPr>
        <w:ind w:left="6372" w:firstLine="708"/>
        <w:jc w:val="right"/>
        <w:rPr>
          <w:rFonts w:ascii="Trebuchet MS" w:hAnsi="Trebuchet MS"/>
          <w:b/>
          <w:sz w:val="20"/>
          <w:szCs w:val="20"/>
        </w:rPr>
      </w:pPr>
    </w:p>
    <w:p w:rsidR="00E53B77" w:rsidRPr="00725385" w:rsidRDefault="00E53B77" w:rsidP="00E53B77">
      <w:pPr>
        <w:ind w:left="6372" w:firstLine="708"/>
        <w:jc w:val="right"/>
        <w:rPr>
          <w:rFonts w:ascii="Trebuchet MS" w:hAnsi="Trebuchet MS" w:cs="Trebuchet MS"/>
          <w:sz w:val="20"/>
          <w:szCs w:val="20"/>
        </w:rPr>
      </w:pPr>
      <w:r w:rsidRPr="00725385">
        <w:rPr>
          <w:rFonts w:ascii="Trebuchet MS" w:hAnsi="Trebuchet MS"/>
          <w:b/>
          <w:sz w:val="20"/>
          <w:szCs w:val="20"/>
        </w:rPr>
        <w:t>ZAŁĄCZNIK NR 5</w:t>
      </w:r>
    </w:p>
    <w:p w:rsidR="00E53B77" w:rsidRPr="00725385" w:rsidRDefault="00E53B77" w:rsidP="00935D6F">
      <w:pPr>
        <w:rPr>
          <w:rFonts w:ascii="Trebuchet MS" w:hAnsi="Trebuchet MS"/>
          <w:b/>
          <w:sz w:val="20"/>
          <w:szCs w:val="20"/>
        </w:rPr>
      </w:pPr>
    </w:p>
    <w:p w:rsidR="00277139" w:rsidRPr="00725385" w:rsidRDefault="00277139" w:rsidP="00277139">
      <w:pPr>
        <w:jc w:val="center"/>
        <w:rPr>
          <w:rFonts w:ascii="Trebuchet MS" w:hAnsi="Trebuchet MS"/>
          <w:b/>
          <w:sz w:val="20"/>
          <w:szCs w:val="20"/>
        </w:rPr>
      </w:pPr>
      <w:r w:rsidRPr="00725385">
        <w:rPr>
          <w:rFonts w:ascii="Trebuchet MS" w:hAnsi="Trebuchet MS"/>
          <w:b/>
          <w:sz w:val="20"/>
          <w:szCs w:val="20"/>
        </w:rPr>
        <w:t xml:space="preserve">KLAUZULA INFORMACYJNA </w:t>
      </w:r>
    </w:p>
    <w:p w:rsidR="00277139" w:rsidRPr="00725385" w:rsidRDefault="00277139" w:rsidP="00277139">
      <w:pPr>
        <w:jc w:val="center"/>
        <w:rPr>
          <w:rFonts w:ascii="Trebuchet MS" w:hAnsi="Trebuchet MS"/>
          <w:b/>
          <w:sz w:val="20"/>
          <w:szCs w:val="20"/>
        </w:rPr>
      </w:pPr>
      <w:r w:rsidRPr="00725385">
        <w:rPr>
          <w:rFonts w:ascii="Trebuchet MS" w:hAnsi="Trebuchet MS"/>
          <w:b/>
          <w:sz w:val="20"/>
          <w:szCs w:val="20"/>
        </w:rPr>
        <w:t>DOT. POST</w:t>
      </w:r>
      <w:r w:rsidR="002D4DF1">
        <w:rPr>
          <w:rFonts w:ascii="Trebuchet MS" w:hAnsi="Trebuchet MS"/>
          <w:b/>
          <w:sz w:val="20"/>
          <w:szCs w:val="20"/>
        </w:rPr>
        <w:t xml:space="preserve">ĘPOWAŃ O UDZIELENIE ZAMÓWIENIA </w:t>
      </w:r>
      <w:r w:rsidRPr="00725385">
        <w:rPr>
          <w:rFonts w:ascii="Trebuchet MS" w:hAnsi="Trebuchet MS"/>
          <w:b/>
          <w:sz w:val="20"/>
          <w:szCs w:val="20"/>
        </w:rPr>
        <w:t xml:space="preserve">DLA OSÓB, KTÓRYCH DANE POZYSKALIŚMY </w:t>
      </w:r>
      <w:r w:rsidRPr="00725385">
        <w:rPr>
          <w:rFonts w:ascii="Trebuchet MS" w:hAnsi="Trebuchet MS"/>
          <w:b/>
          <w:sz w:val="20"/>
          <w:szCs w:val="20"/>
        </w:rPr>
        <w:br/>
        <w:t xml:space="preserve">OD SKŁADAJĄCEGO OFERTĘ (NP. JEGO PRACOWNIKÓW/WSPÓŁPRACOWNIKÓW, PODWYKONAWCÓW, PRACOWNIKÓW PODWYKONAWCÓW)   </w:t>
      </w:r>
    </w:p>
    <w:p w:rsidR="00277139" w:rsidRPr="00725385" w:rsidRDefault="00277139" w:rsidP="00277139">
      <w:pPr>
        <w:jc w:val="center"/>
        <w:rPr>
          <w:rFonts w:ascii="Trebuchet MS" w:hAnsi="Trebuchet MS" w:cs="Calibri"/>
          <w:b/>
          <w:sz w:val="20"/>
          <w:szCs w:val="20"/>
        </w:rPr>
      </w:pPr>
    </w:p>
    <w:p w:rsidR="00277139" w:rsidRPr="00725385" w:rsidRDefault="00277139" w:rsidP="00277139">
      <w:pPr>
        <w:spacing w:line="276" w:lineRule="auto"/>
        <w:jc w:val="both"/>
        <w:rPr>
          <w:rFonts w:ascii="Trebuchet MS" w:hAnsi="Trebuchet MS"/>
          <w:sz w:val="20"/>
          <w:szCs w:val="20"/>
        </w:rPr>
      </w:pPr>
      <w:r w:rsidRPr="00725385">
        <w:rPr>
          <w:rFonts w:ascii="Trebuchet MS" w:hAnsi="Trebuchet MS"/>
          <w:sz w:val="20"/>
          <w:szCs w:val="20"/>
        </w:rPr>
        <w:t xml:space="preserve">Zgodnie z art. 14 Rozporządzenia Parlamentu Europejskiego i Rady (UE) 2016/679 z dnia 27 kwietnia 2016 r. w sprawie ochrony osób fizycznych w związku z przetwarzaniem danych osobowych i w sprawie swobodnego przepływu takich danych oraz uchylenia dyrektywy 95/46/WE dalej „RODO”, informujemy, że: </w:t>
      </w:r>
    </w:p>
    <w:p w:rsidR="00277139" w:rsidRPr="00725385" w:rsidRDefault="00277139" w:rsidP="00277139">
      <w:pPr>
        <w:jc w:val="both"/>
        <w:rPr>
          <w:rFonts w:ascii="Trebuchet MS" w:hAnsi="Trebuchet MS"/>
          <w:sz w:val="20"/>
          <w:szCs w:val="20"/>
        </w:rPr>
      </w:pPr>
    </w:p>
    <w:p w:rsidR="00277139" w:rsidRPr="00725385" w:rsidRDefault="00277139" w:rsidP="003A3F7B">
      <w:pPr>
        <w:numPr>
          <w:ilvl w:val="1"/>
          <w:numId w:val="46"/>
        </w:numPr>
        <w:tabs>
          <w:tab w:val="clear" w:pos="1080"/>
          <w:tab w:val="left" w:pos="284"/>
        </w:tabs>
        <w:ind w:left="284" w:hanging="284"/>
        <w:contextualSpacing/>
        <w:jc w:val="both"/>
        <w:rPr>
          <w:rFonts w:ascii="Trebuchet MS" w:hAnsi="Trebuchet MS"/>
          <w:sz w:val="20"/>
          <w:szCs w:val="20"/>
        </w:rPr>
      </w:pPr>
      <w:r w:rsidRPr="00725385">
        <w:rPr>
          <w:rFonts w:ascii="Trebuchet MS" w:hAnsi="Trebuchet MS"/>
          <w:sz w:val="20"/>
          <w:szCs w:val="20"/>
        </w:rPr>
        <w:t xml:space="preserve">Administratorem Twoich danych osobowych (w skrócie ADO) będzie Przedsiębiorstwo Wodociągów i Kanalizacji Sp. z o.o. z siedzibą w Rudzie Śląskiej. Możesz się skontaktować z ADO pisząc na adres: Ruda Śląska (41-709) ul. Pokoju 13 lub mailowo: </w:t>
      </w:r>
      <w:hyperlink r:id="rId25" w:history="1">
        <w:r w:rsidRPr="00725385">
          <w:rPr>
            <w:rFonts w:ascii="Trebuchet MS" w:hAnsi="Trebuchet MS"/>
            <w:sz w:val="20"/>
            <w:szCs w:val="20"/>
            <w:u w:val="single"/>
          </w:rPr>
          <w:t>bok@pwik.com.pl</w:t>
        </w:r>
      </w:hyperlink>
      <w:r w:rsidRPr="00725385">
        <w:rPr>
          <w:rFonts w:ascii="Trebuchet MS" w:hAnsi="Trebuchet MS"/>
          <w:sz w:val="20"/>
          <w:szCs w:val="20"/>
        </w:rPr>
        <w:t>.</w:t>
      </w:r>
    </w:p>
    <w:p w:rsidR="00277139" w:rsidRPr="00725385" w:rsidRDefault="00277139" w:rsidP="00277139">
      <w:pPr>
        <w:tabs>
          <w:tab w:val="left" w:pos="851"/>
        </w:tabs>
        <w:ind w:left="284" w:hanging="284"/>
        <w:contextualSpacing/>
        <w:jc w:val="both"/>
        <w:rPr>
          <w:rFonts w:ascii="Trebuchet MS" w:hAnsi="Trebuchet MS"/>
          <w:sz w:val="20"/>
          <w:szCs w:val="20"/>
        </w:rPr>
      </w:pPr>
    </w:p>
    <w:p w:rsidR="00277139" w:rsidRPr="00725385" w:rsidRDefault="00277139" w:rsidP="003A3F7B">
      <w:pPr>
        <w:numPr>
          <w:ilvl w:val="0"/>
          <w:numId w:val="46"/>
        </w:numPr>
        <w:tabs>
          <w:tab w:val="clear" w:pos="360"/>
          <w:tab w:val="left" w:pos="284"/>
        </w:tabs>
        <w:ind w:left="284" w:hanging="284"/>
        <w:contextualSpacing/>
        <w:jc w:val="both"/>
        <w:rPr>
          <w:rFonts w:ascii="Trebuchet MS" w:hAnsi="Trebuchet MS"/>
          <w:sz w:val="20"/>
          <w:szCs w:val="20"/>
        </w:rPr>
      </w:pPr>
      <w:r w:rsidRPr="00725385">
        <w:rPr>
          <w:rFonts w:ascii="Trebuchet MS" w:hAnsi="Trebuchet MS"/>
          <w:sz w:val="20"/>
          <w:szCs w:val="20"/>
        </w:rPr>
        <w:t xml:space="preserve">Twoje dane pozyskaliśmy z dokumentacji ofertowej złożonej przez Wykonawcę, </w:t>
      </w:r>
      <w:r w:rsidRPr="00725385">
        <w:rPr>
          <w:rFonts w:ascii="Trebuchet MS" w:hAnsi="Trebuchet MS"/>
          <w:sz w:val="20"/>
          <w:szCs w:val="20"/>
        </w:rPr>
        <w:br/>
        <w:t>w związku z prowadzonym przez nas postępowaniem o udzielenie zamówienia.</w:t>
      </w:r>
    </w:p>
    <w:p w:rsidR="00277139" w:rsidRPr="00725385" w:rsidRDefault="00277139" w:rsidP="00277139">
      <w:pPr>
        <w:rPr>
          <w:rFonts w:ascii="Trebuchet MS" w:hAnsi="Trebuchet MS"/>
          <w:sz w:val="20"/>
          <w:szCs w:val="20"/>
        </w:rPr>
      </w:pPr>
    </w:p>
    <w:p w:rsidR="00277139" w:rsidRPr="00725385" w:rsidRDefault="00277139" w:rsidP="00277139">
      <w:pPr>
        <w:tabs>
          <w:tab w:val="left" w:pos="284"/>
        </w:tabs>
        <w:contextualSpacing/>
        <w:jc w:val="both"/>
        <w:rPr>
          <w:rFonts w:ascii="Trebuchet MS" w:hAnsi="Trebuchet MS"/>
          <w:sz w:val="20"/>
          <w:szCs w:val="20"/>
        </w:rPr>
      </w:pPr>
      <w:r w:rsidRPr="00725385">
        <w:rPr>
          <w:rFonts w:ascii="Trebuchet MS" w:hAnsi="Trebuchet MS"/>
          <w:sz w:val="20"/>
          <w:szCs w:val="20"/>
        </w:rPr>
        <w:t xml:space="preserve">3. Dane będą przetwarzane: </w:t>
      </w:r>
    </w:p>
    <w:p w:rsidR="00277139" w:rsidRPr="00725385" w:rsidRDefault="00277139" w:rsidP="003A3F7B">
      <w:pPr>
        <w:numPr>
          <w:ilvl w:val="0"/>
          <w:numId w:val="44"/>
        </w:numPr>
        <w:tabs>
          <w:tab w:val="left" w:pos="284"/>
        </w:tabs>
        <w:ind w:left="1134" w:hanging="1134"/>
        <w:contextualSpacing/>
        <w:jc w:val="both"/>
        <w:rPr>
          <w:rFonts w:ascii="Trebuchet MS" w:hAnsi="Trebuchet MS"/>
          <w:sz w:val="20"/>
          <w:szCs w:val="20"/>
        </w:rPr>
      </w:pPr>
      <w:r w:rsidRPr="00725385">
        <w:rPr>
          <w:rFonts w:ascii="Trebuchet MS" w:hAnsi="Trebuchet MS"/>
          <w:sz w:val="20"/>
          <w:szCs w:val="20"/>
        </w:rPr>
        <w:t>w oparciu o uzasadniony interes ADO, zgodnie z art. 6 ust. 1 lit. f RODO w celu:</w:t>
      </w:r>
    </w:p>
    <w:p w:rsidR="00277139" w:rsidRPr="00725385" w:rsidRDefault="00277139" w:rsidP="003A3F7B">
      <w:pPr>
        <w:numPr>
          <w:ilvl w:val="2"/>
          <w:numId w:val="44"/>
        </w:numPr>
        <w:tabs>
          <w:tab w:val="left" w:pos="426"/>
        </w:tabs>
        <w:ind w:left="709" w:hanging="283"/>
        <w:contextualSpacing/>
        <w:jc w:val="both"/>
        <w:rPr>
          <w:rFonts w:ascii="Trebuchet MS" w:hAnsi="Trebuchet MS"/>
          <w:sz w:val="20"/>
          <w:szCs w:val="20"/>
        </w:rPr>
      </w:pPr>
      <w:r w:rsidRPr="00725385">
        <w:rPr>
          <w:rFonts w:ascii="Trebuchet MS" w:hAnsi="Trebuchet MS"/>
          <w:sz w:val="20"/>
          <w:szCs w:val="20"/>
        </w:rPr>
        <w:t xml:space="preserve">kontaktu z Tobą w związku z prowadzonym postępowaniem lub wykonaniem umowy (w przypadku jej zawarcia z Wykonawcą), </w:t>
      </w:r>
    </w:p>
    <w:p w:rsidR="00277139" w:rsidRPr="00725385" w:rsidRDefault="00277139" w:rsidP="003A3F7B">
      <w:pPr>
        <w:numPr>
          <w:ilvl w:val="2"/>
          <w:numId w:val="44"/>
        </w:numPr>
        <w:tabs>
          <w:tab w:val="left" w:pos="426"/>
        </w:tabs>
        <w:ind w:left="709" w:hanging="283"/>
        <w:contextualSpacing/>
        <w:jc w:val="both"/>
        <w:rPr>
          <w:rFonts w:ascii="Trebuchet MS" w:hAnsi="Trebuchet MS"/>
          <w:sz w:val="20"/>
          <w:szCs w:val="20"/>
        </w:rPr>
      </w:pPr>
      <w:r w:rsidRPr="00725385">
        <w:rPr>
          <w:rFonts w:ascii="Trebuchet MS" w:hAnsi="Trebuchet MS"/>
          <w:sz w:val="20"/>
          <w:szCs w:val="20"/>
        </w:rPr>
        <w:t xml:space="preserve">zapewnienia wyboru Wykonawcy spełniającego wymagania wskazane w ofercie, w tym posiadania wykwalifikowanych podwykonawców lub w celu wykonania umowy (w przypadku jej zawarcia z Wykonawcą), </w:t>
      </w:r>
    </w:p>
    <w:p w:rsidR="00277139" w:rsidRPr="00725385" w:rsidRDefault="00277139" w:rsidP="003A3F7B">
      <w:pPr>
        <w:numPr>
          <w:ilvl w:val="0"/>
          <w:numId w:val="44"/>
        </w:numPr>
        <w:tabs>
          <w:tab w:val="left" w:pos="284"/>
        </w:tabs>
        <w:ind w:left="284" w:hanging="284"/>
        <w:contextualSpacing/>
        <w:jc w:val="both"/>
        <w:rPr>
          <w:rFonts w:ascii="Trebuchet MS" w:hAnsi="Trebuchet MS"/>
          <w:sz w:val="20"/>
          <w:szCs w:val="20"/>
        </w:rPr>
      </w:pPr>
      <w:r w:rsidRPr="00725385">
        <w:rPr>
          <w:rFonts w:ascii="Trebuchet MS" w:hAnsi="Trebuchet MS"/>
          <w:sz w:val="20"/>
          <w:szCs w:val="20"/>
        </w:rPr>
        <w:t xml:space="preserve">w przypadku zamówień publicznych - aby wypełnić obowiązki prawne związane z prowadzonym postępowaniem wynikające w szczególności z ustawy  Prawo zamówień publicznych, zgodnie z art. 6 ust. 1 lit. c RODO,  </w:t>
      </w:r>
    </w:p>
    <w:p w:rsidR="00277139" w:rsidRPr="00725385" w:rsidRDefault="00277139" w:rsidP="003A3F7B">
      <w:pPr>
        <w:numPr>
          <w:ilvl w:val="0"/>
          <w:numId w:val="44"/>
        </w:numPr>
        <w:tabs>
          <w:tab w:val="left" w:pos="284"/>
        </w:tabs>
        <w:ind w:left="284" w:hanging="284"/>
        <w:contextualSpacing/>
        <w:jc w:val="both"/>
        <w:rPr>
          <w:rFonts w:ascii="Trebuchet MS" w:hAnsi="Trebuchet MS"/>
          <w:sz w:val="20"/>
          <w:szCs w:val="20"/>
        </w:rPr>
      </w:pPr>
      <w:r w:rsidRPr="00725385">
        <w:rPr>
          <w:rFonts w:ascii="Trebuchet MS" w:hAnsi="Trebuchet MS"/>
          <w:sz w:val="20"/>
          <w:szCs w:val="20"/>
        </w:rPr>
        <w:t xml:space="preserve">w celu dochodzenia lub obrony przed roszczeniami związanymi z prowadzonymi postępowaniami </w:t>
      </w:r>
      <w:r w:rsidRPr="00725385">
        <w:rPr>
          <w:rFonts w:ascii="Trebuchet MS" w:hAnsi="Trebuchet MS"/>
          <w:sz w:val="20"/>
          <w:szCs w:val="20"/>
        </w:rPr>
        <w:br/>
        <w:t xml:space="preserve">o udzielenie zamówienia w oparciu o uzasadniony interes ADO, zgodnie z art. 6 ust. 1 lit. f RODO. </w:t>
      </w:r>
    </w:p>
    <w:p w:rsidR="00277139" w:rsidRPr="00725385" w:rsidRDefault="00277139" w:rsidP="00277139">
      <w:pPr>
        <w:jc w:val="both"/>
        <w:rPr>
          <w:rFonts w:ascii="Trebuchet MS" w:hAnsi="Trebuchet MS"/>
          <w:sz w:val="20"/>
          <w:szCs w:val="20"/>
        </w:rPr>
      </w:pPr>
    </w:p>
    <w:p w:rsidR="00277139" w:rsidRPr="00725385" w:rsidRDefault="00277139" w:rsidP="00277139">
      <w:pPr>
        <w:tabs>
          <w:tab w:val="left" w:pos="426"/>
        </w:tabs>
        <w:contextualSpacing/>
        <w:jc w:val="both"/>
        <w:rPr>
          <w:rFonts w:ascii="Trebuchet MS" w:hAnsi="Trebuchet MS"/>
          <w:sz w:val="20"/>
          <w:szCs w:val="20"/>
        </w:rPr>
      </w:pPr>
      <w:r w:rsidRPr="00725385">
        <w:rPr>
          <w:rFonts w:ascii="Trebuchet MS" w:hAnsi="Trebuchet MS"/>
          <w:sz w:val="20"/>
          <w:szCs w:val="20"/>
        </w:rPr>
        <w:t xml:space="preserve">4. ADO będzie przetwarzał następujące kategorie Twoich danych osobowych: </w:t>
      </w:r>
    </w:p>
    <w:p w:rsidR="00277139" w:rsidRPr="00725385" w:rsidRDefault="00277139" w:rsidP="00277139">
      <w:pPr>
        <w:tabs>
          <w:tab w:val="left" w:pos="426"/>
        </w:tabs>
        <w:ind w:left="360"/>
        <w:contextualSpacing/>
        <w:jc w:val="both"/>
        <w:rPr>
          <w:rFonts w:ascii="Trebuchet MS" w:hAnsi="Trebuchet MS"/>
          <w:sz w:val="20"/>
          <w:szCs w:val="20"/>
        </w:rPr>
      </w:pPr>
      <w:r w:rsidRPr="00725385">
        <w:rPr>
          <w:rFonts w:ascii="Trebuchet MS" w:hAnsi="Trebuchet MS"/>
          <w:sz w:val="20"/>
          <w:szCs w:val="20"/>
        </w:rPr>
        <w:t>- dane identyfikacyjne (Imię, Nazwisko),</w:t>
      </w:r>
    </w:p>
    <w:p w:rsidR="00277139" w:rsidRPr="00725385" w:rsidRDefault="00277139" w:rsidP="00277139">
      <w:pPr>
        <w:tabs>
          <w:tab w:val="left" w:pos="426"/>
        </w:tabs>
        <w:ind w:left="360"/>
        <w:contextualSpacing/>
        <w:jc w:val="both"/>
        <w:rPr>
          <w:rFonts w:ascii="Trebuchet MS" w:hAnsi="Trebuchet MS"/>
          <w:sz w:val="20"/>
          <w:szCs w:val="20"/>
        </w:rPr>
      </w:pPr>
      <w:r w:rsidRPr="00725385">
        <w:rPr>
          <w:rFonts w:ascii="Trebuchet MS" w:hAnsi="Trebuchet MS"/>
          <w:sz w:val="20"/>
          <w:szCs w:val="20"/>
        </w:rPr>
        <w:t xml:space="preserve">- dane </w:t>
      </w:r>
      <w:proofErr w:type="spellStart"/>
      <w:r w:rsidRPr="00725385">
        <w:rPr>
          <w:rFonts w:ascii="Trebuchet MS" w:hAnsi="Trebuchet MS"/>
          <w:sz w:val="20"/>
          <w:szCs w:val="20"/>
        </w:rPr>
        <w:t>telekontaktowe</w:t>
      </w:r>
      <w:proofErr w:type="spellEnd"/>
      <w:r w:rsidRPr="00725385">
        <w:rPr>
          <w:rFonts w:ascii="Trebuchet MS" w:hAnsi="Trebuchet MS"/>
          <w:sz w:val="20"/>
          <w:szCs w:val="20"/>
        </w:rPr>
        <w:t xml:space="preserve">, </w:t>
      </w:r>
    </w:p>
    <w:p w:rsidR="00277139" w:rsidRPr="00725385" w:rsidRDefault="00277139" w:rsidP="00277139">
      <w:pPr>
        <w:tabs>
          <w:tab w:val="left" w:pos="426"/>
        </w:tabs>
        <w:ind w:left="360"/>
        <w:contextualSpacing/>
        <w:jc w:val="both"/>
        <w:rPr>
          <w:rFonts w:ascii="Trebuchet MS" w:hAnsi="Trebuchet MS"/>
          <w:sz w:val="20"/>
          <w:szCs w:val="20"/>
        </w:rPr>
      </w:pPr>
      <w:r w:rsidRPr="00725385">
        <w:rPr>
          <w:rFonts w:ascii="Trebuchet MS" w:hAnsi="Trebuchet MS"/>
          <w:sz w:val="20"/>
          <w:szCs w:val="20"/>
        </w:rPr>
        <w:t>- dane dotyczące prowadzonej działalności,</w:t>
      </w:r>
    </w:p>
    <w:p w:rsidR="00277139" w:rsidRPr="00725385" w:rsidRDefault="00277139" w:rsidP="00277139">
      <w:pPr>
        <w:tabs>
          <w:tab w:val="left" w:pos="426"/>
        </w:tabs>
        <w:ind w:left="360"/>
        <w:contextualSpacing/>
        <w:jc w:val="both"/>
        <w:rPr>
          <w:rFonts w:ascii="Trebuchet MS" w:hAnsi="Trebuchet MS"/>
          <w:sz w:val="20"/>
          <w:szCs w:val="20"/>
        </w:rPr>
      </w:pPr>
      <w:r w:rsidRPr="00725385">
        <w:rPr>
          <w:rFonts w:ascii="Trebuchet MS" w:hAnsi="Trebuchet MS"/>
          <w:sz w:val="20"/>
          <w:szCs w:val="20"/>
        </w:rPr>
        <w:t xml:space="preserve">- posiadane uprawnienia. </w:t>
      </w:r>
    </w:p>
    <w:p w:rsidR="00277139" w:rsidRPr="00725385" w:rsidRDefault="00277139" w:rsidP="00277139">
      <w:pPr>
        <w:tabs>
          <w:tab w:val="left" w:pos="426"/>
        </w:tabs>
        <w:ind w:left="360"/>
        <w:contextualSpacing/>
        <w:jc w:val="both"/>
        <w:rPr>
          <w:rFonts w:ascii="Trebuchet MS" w:hAnsi="Trebuchet MS"/>
          <w:sz w:val="20"/>
          <w:szCs w:val="20"/>
        </w:rPr>
      </w:pPr>
      <w:r w:rsidRPr="00725385">
        <w:rPr>
          <w:rFonts w:ascii="Trebuchet MS" w:hAnsi="Trebuchet MS"/>
          <w:sz w:val="20"/>
          <w:szCs w:val="20"/>
        </w:rPr>
        <w:t xml:space="preserve">- dane związane z weryfikacją zatrudnienia na podstawie umowy o pracę (wyłącznie w przypadku zamówień na usługi lub roboty budowlane)  </w:t>
      </w:r>
    </w:p>
    <w:p w:rsidR="00277139" w:rsidRPr="00725385" w:rsidRDefault="00277139" w:rsidP="00277139">
      <w:pPr>
        <w:tabs>
          <w:tab w:val="left" w:pos="851"/>
        </w:tabs>
        <w:contextualSpacing/>
        <w:jc w:val="both"/>
        <w:rPr>
          <w:rFonts w:ascii="Trebuchet MS" w:hAnsi="Trebuchet MS"/>
          <w:sz w:val="20"/>
          <w:szCs w:val="20"/>
        </w:rPr>
      </w:pPr>
    </w:p>
    <w:p w:rsidR="00277139" w:rsidRPr="00725385" w:rsidRDefault="00277139" w:rsidP="00277139">
      <w:pPr>
        <w:contextualSpacing/>
        <w:jc w:val="both"/>
        <w:rPr>
          <w:rFonts w:ascii="Trebuchet MS" w:hAnsi="Trebuchet MS"/>
          <w:sz w:val="20"/>
          <w:szCs w:val="20"/>
        </w:rPr>
      </w:pPr>
      <w:r w:rsidRPr="00725385">
        <w:rPr>
          <w:rFonts w:ascii="Trebuchet MS" w:hAnsi="Trebuchet MS"/>
          <w:sz w:val="20"/>
          <w:szCs w:val="20"/>
        </w:rPr>
        <w:t>5. Twoje dane będą przekazywane:</w:t>
      </w:r>
    </w:p>
    <w:p w:rsidR="00277139" w:rsidRPr="00725385" w:rsidRDefault="00277139" w:rsidP="003A3F7B">
      <w:pPr>
        <w:numPr>
          <w:ilvl w:val="0"/>
          <w:numId w:val="45"/>
        </w:numPr>
        <w:ind w:left="284" w:hanging="284"/>
        <w:contextualSpacing/>
        <w:jc w:val="both"/>
        <w:rPr>
          <w:rFonts w:ascii="Trebuchet MS" w:hAnsi="Trebuchet MS"/>
          <w:sz w:val="20"/>
          <w:szCs w:val="20"/>
        </w:rPr>
      </w:pPr>
      <w:r w:rsidRPr="00725385">
        <w:rPr>
          <w:rFonts w:ascii="Trebuchet MS" w:hAnsi="Trebuchet MS"/>
          <w:sz w:val="20"/>
          <w:szCs w:val="20"/>
        </w:rPr>
        <w:t xml:space="preserve">podmiotom, które na zlecenie ADO wykonują czynności wspierające jego działalność, </w:t>
      </w:r>
      <w:r w:rsidRPr="00725385">
        <w:rPr>
          <w:rFonts w:ascii="Trebuchet MS" w:hAnsi="Trebuchet MS"/>
          <w:sz w:val="20"/>
          <w:szCs w:val="20"/>
        </w:rPr>
        <w:br/>
        <w:t>np. kancelarie prawne, firmy serwisujące systemy informatyczne ADO, dostawca usługi hostingu poczty elektronicznej oraz strony WWW, dostawca platformy zakupowej, firmy pocztowe, firmy niszczące dokumenty,</w:t>
      </w:r>
    </w:p>
    <w:p w:rsidR="00277139" w:rsidRPr="00725385" w:rsidRDefault="00277139" w:rsidP="003A3F7B">
      <w:pPr>
        <w:numPr>
          <w:ilvl w:val="0"/>
          <w:numId w:val="34"/>
        </w:numPr>
        <w:ind w:left="284" w:hanging="284"/>
        <w:jc w:val="both"/>
        <w:rPr>
          <w:rFonts w:ascii="Trebuchet MS" w:hAnsi="Trebuchet MS"/>
          <w:sz w:val="20"/>
          <w:szCs w:val="20"/>
        </w:rPr>
      </w:pPr>
      <w:r w:rsidRPr="00725385">
        <w:rPr>
          <w:rFonts w:ascii="Trebuchet MS" w:hAnsi="Trebuchet MS"/>
          <w:sz w:val="20"/>
          <w:szCs w:val="20"/>
        </w:rPr>
        <w:t>podmiotom/osobom upoważnionym do ich otrzymania na podstawie przepisów prawa.</w:t>
      </w:r>
    </w:p>
    <w:p w:rsidR="00277139" w:rsidRPr="00725385" w:rsidRDefault="00277139" w:rsidP="00277139">
      <w:pPr>
        <w:tabs>
          <w:tab w:val="left" w:pos="851"/>
        </w:tabs>
        <w:contextualSpacing/>
        <w:jc w:val="both"/>
        <w:rPr>
          <w:rFonts w:ascii="Trebuchet MS" w:hAnsi="Trebuchet MS"/>
          <w:sz w:val="20"/>
          <w:szCs w:val="20"/>
        </w:rPr>
      </w:pPr>
    </w:p>
    <w:p w:rsidR="00277139" w:rsidRPr="00725385" w:rsidRDefault="00277139" w:rsidP="00277139">
      <w:pPr>
        <w:spacing w:line="276" w:lineRule="auto"/>
        <w:ind w:left="284" w:hanging="284"/>
        <w:contextualSpacing/>
        <w:jc w:val="both"/>
        <w:rPr>
          <w:rFonts w:ascii="Trebuchet MS" w:hAnsi="Trebuchet MS"/>
          <w:sz w:val="20"/>
          <w:szCs w:val="20"/>
        </w:rPr>
      </w:pPr>
      <w:r w:rsidRPr="00725385">
        <w:rPr>
          <w:rFonts w:ascii="Trebuchet MS" w:hAnsi="Trebuchet MS"/>
          <w:sz w:val="20"/>
          <w:szCs w:val="20"/>
        </w:rPr>
        <w:t xml:space="preserve">6. Twoje dane zebrane w celu realizacji obowiązków prawnych będą przetwarzane przez okres wskazany </w:t>
      </w:r>
      <w:r w:rsidRPr="00725385">
        <w:rPr>
          <w:rFonts w:ascii="Trebuchet MS" w:hAnsi="Trebuchet MS"/>
          <w:sz w:val="20"/>
          <w:szCs w:val="20"/>
        </w:rPr>
        <w:br/>
        <w:t>w przepisach prawa, w szczególności w ustawie Prawo  zamówień publicznych. Pozostałe dane będą przechowywane na czas realizacji uzasadnionych interesów ADO, nie dłużej jednak niż do czasu upływu potencjalnych roszczeń lub uwzględnienia zgłoszonego sprzeciwu.</w:t>
      </w:r>
    </w:p>
    <w:p w:rsidR="00277139" w:rsidRPr="00725385" w:rsidRDefault="00277139" w:rsidP="00277139">
      <w:pPr>
        <w:tabs>
          <w:tab w:val="left" w:pos="851"/>
        </w:tabs>
        <w:contextualSpacing/>
        <w:jc w:val="both"/>
        <w:rPr>
          <w:rFonts w:ascii="Trebuchet MS" w:eastAsia="Calibri" w:hAnsi="Trebuchet MS"/>
          <w:sz w:val="20"/>
          <w:szCs w:val="20"/>
        </w:rPr>
      </w:pPr>
    </w:p>
    <w:p w:rsidR="00830631" w:rsidRPr="00725385" w:rsidRDefault="00277139" w:rsidP="002D4DF1">
      <w:pPr>
        <w:tabs>
          <w:tab w:val="left" w:pos="284"/>
        </w:tabs>
        <w:contextualSpacing/>
        <w:jc w:val="both"/>
        <w:rPr>
          <w:rFonts w:ascii="Trebuchet MS" w:hAnsi="Trebuchet MS"/>
          <w:sz w:val="20"/>
          <w:szCs w:val="20"/>
        </w:rPr>
      </w:pPr>
      <w:r w:rsidRPr="00725385">
        <w:rPr>
          <w:rFonts w:ascii="Trebuchet MS" w:hAnsi="Trebuchet MS"/>
          <w:sz w:val="20"/>
          <w:szCs w:val="20"/>
        </w:rPr>
        <w:t xml:space="preserve">7. Twoje dane osobowe nie będą wykorzystywane przez ADO do podejmowania wobec Ciebie decyzji </w:t>
      </w:r>
      <w:r w:rsidRPr="00725385">
        <w:rPr>
          <w:rFonts w:ascii="Trebuchet MS" w:hAnsi="Trebuchet MS"/>
          <w:sz w:val="20"/>
          <w:szCs w:val="20"/>
        </w:rPr>
        <w:tab/>
      </w:r>
      <w:r w:rsidRPr="00725385">
        <w:rPr>
          <w:rFonts w:ascii="Trebuchet MS" w:hAnsi="Trebuchet MS"/>
          <w:sz w:val="20"/>
          <w:szCs w:val="20"/>
        </w:rPr>
        <w:br/>
        <w:t xml:space="preserve">w sposób zautomatyzowany (czyli bez udziału człowieka), w tym do profilowania. </w:t>
      </w:r>
    </w:p>
    <w:p w:rsidR="00830631" w:rsidRPr="00725385" w:rsidRDefault="00830631" w:rsidP="00277139">
      <w:pPr>
        <w:tabs>
          <w:tab w:val="left" w:pos="851"/>
        </w:tabs>
        <w:contextualSpacing/>
        <w:jc w:val="both"/>
        <w:rPr>
          <w:rFonts w:ascii="Trebuchet MS" w:hAnsi="Trebuchet MS"/>
          <w:sz w:val="20"/>
          <w:szCs w:val="20"/>
        </w:rPr>
      </w:pPr>
    </w:p>
    <w:p w:rsidR="00277139" w:rsidRPr="00725385" w:rsidRDefault="00277139" w:rsidP="00277139">
      <w:pPr>
        <w:tabs>
          <w:tab w:val="left" w:pos="284"/>
        </w:tabs>
        <w:contextualSpacing/>
        <w:jc w:val="both"/>
        <w:rPr>
          <w:rFonts w:ascii="Trebuchet MS" w:hAnsi="Trebuchet MS"/>
          <w:sz w:val="20"/>
          <w:szCs w:val="20"/>
        </w:rPr>
      </w:pPr>
      <w:r w:rsidRPr="00725385">
        <w:rPr>
          <w:rFonts w:ascii="Trebuchet MS" w:hAnsi="Trebuchet MS"/>
          <w:sz w:val="20"/>
          <w:szCs w:val="20"/>
        </w:rPr>
        <w:t>8. Przysługuje Ci prawo do:</w:t>
      </w:r>
    </w:p>
    <w:p w:rsidR="00277139" w:rsidRPr="00725385" w:rsidRDefault="00277139" w:rsidP="003A3F7B">
      <w:pPr>
        <w:numPr>
          <w:ilvl w:val="0"/>
          <w:numId w:val="43"/>
        </w:numPr>
        <w:spacing w:line="276" w:lineRule="auto"/>
        <w:ind w:left="284" w:hanging="284"/>
        <w:contextualSpacing/>
        <w:jc w:val="both"/>
        <w:rPr>
          <w:rFonts w:ascii="Trebuchet MS" w:hAnsi="Trebuchet MS"/>
          <w:sz w:val="20"/>
          <w:szCs w:val="20"/>
        </w:rPr>
      </w:pPr>
      <w:r w:rsidRPr="00725385">
        <w:rPr>
          <w:rFonts w:ascii="Trebuchet MS" w:hAnsi="Trebuchet MS"/>
          <w:sz w:val="20"/>
          <w:szCs w:val="20"/>
        </w:rPr>
        <w:t xml:space="preserve">dostępu do Twoich danych osobowych, przy czym, gdyby zrealizowanie tego obowiązku przez ADO, w przypadku zamówień publicznych, wymagałoby niewspółmiernie dużego wysiłku, ADO może żądać od Ciebie, wskazania dodatkowych informacji mających na celu sprecyzowanie żądania, w szczególności </w:t>
      </w:r>
      <w:r w:rsidRPr="00725385">
        <w:rPr>
          <w:rFonts w:ascii="Trebuchet MS" w:hAnsi="Trebuchet MS"/>
          <w:sz w:val="20"/>
          <w:szCs w:val="20"/>
        </w:rPr>
        <w:lastRenderedPageBreak/>
        <w:t>podania nazwy lub daty postępowania/zakończonego postępowania  o udzielenie zamówienia publicznego,</w:t>
      </w:r>
    </w:p>
    <w:p w:rsidR="00277139" w:rsidRPr="00725385" w:rsidRDefault="00277139" w:rsidP="003A3F7B">
      <w:pPr>
        <w:numPr>
          <w:ilvl w:val="0"/>
          <w:numId w:val="43"/>
        </w:numPr>
        <w:spacing w:line="276" w:lineRule="auto"/>
        <w:ind w:left="284" w:hanging="284"/>
        <w:contextualSpacing/>
        <w:jc w:val="both"/>
        <w:rPr>
          <w:rFonts w:ascii="Trebuchet MS" w:hAnsi="Trebuchet MS"/>
          <w:sz w:val="20"/>
          <w:szCs w:val="20"/>
        </w:rPr>
      </w:pPr>
      <w:r w:rsidRPr="00725385">
        <w:rPr>
          <w:rFonts w:ascii="Trebuchet MS" w:hAnsi="Trebuchet MS"/>
          <w:sz w:val="20"/>
          <w:szCs w:val="20"/>
        </w:rPr>
        <w:t>sprostowania danych - jeśli są nieprawidłowe lub niekompletne, przy czym skorzystanie z tego prawa, w przypadku zamówień publicznych,  nie może skutkować zmianą wyniku postępowania o udzielenie zamówienia publicznego, zmianą  postanowień umowy w zakresie niezgodnym z ustawą Prawo zamówień publicznych, ani naruszać integralności protokołu oraz jego załączników,</w:t>
      </w:r>
    </w:p>
    <w:p w:rsidR="00277139" w:rsidRPr="00725385" w:rsidRDefault="00277139" w:rsidP="003A3F7B">
      <w:pPr>
        <w:numPr>
          <w:ilvl w:val="0"/>
          <w:numId w:val="43"/>
        </w:numPr>
        <w:ind w:left="284" w:hanging="284"/>
        <w:contextualSpacing/>
        <w:jc w:val="both"/>
        <w:rPr>
          <w:rFonts w:ascii="Trebuchet MS" w:hAnsi="Trebuchet MS"/>
          <w:sz w:val="20"/>
          <w:szCs w:val="20"/>
        </w:rPr>
      </w:pPr>
      <w:r w:rsidRPr="00725385">
        <w:rPr>
          <w:rFonts w:ascii="Trebuchet MS" w:hAnsi="Trebuchet MS"/>
          <w:sz w:val="20"/>
          <w:szCs w:val="20"/>
        </w:rPr>
        <w:t>usunięcia danych (w określonych przypadkach),</w:t>
      </w:r>
    </w:p>
    <w:p w:rsidR="00277139" w:rsidRPr="00725385" w:rsidRDefault="00277139" w:rsidP="003A3F7B">
      <w:pPr>
        <w:numPr>
          <w:ilvl w:val="0"/>
          <w:numId w:val="43"/>
        </w:numPr>
        <w:spacing w:line="276" w:lineRule="auto"/>
        <w:ind w:left="284" w:hanging="284"/>
        <w:contextualSpacing/>
        <w:jc w:val="both"/>
        <w:rPr>
          <w:rFonts w:ascii="Trebuchet MS" w:hAnsi="Trebuchet MS"/>
          <w:sz w:val="20"/>
          <w:szCs w:val="20"/>
        </w:rPr>
      </w:pPr>
      <w:r w:rsidRPr="00725385">
        <w:rPr>
          <w:rFonts w:ascii="Trebuchet MS" w:hAnsi="Trebuchet MS"/>
          <w:sz w:val="20"/>
          <w:szCs w:val="20"/>
        </w:rPr>
        <w:t xml:space="preserve">ograniczenia przetwarzania danych (w określonych przypadkach), przy czym skorzystanie z tego prawa, w przypadku zamówień publicznych, nie ogranicza przetwarzania Twoich danych osobowych do czasu zakończenia postępowania o udzielenie zamówienia publicznego, </w:t>
      </w:r>
    </w:p>
    <w:p w:rsidR="00277139" w:rsidRPr="00725385" w:rsidRDefault="00277139" w:rsidP="003A3F7B">
      <w:pPr>
        <w:numPr>
          <w:ilvl w:val="0"/>
          <w:numId w:val="43"/>
        </w:numPr>
        <w:ind w:left="284" w:hanging="284"/>
        <w:contextualSpacing/>
        <w:jc w:val="both"/>
        <w:rPr>
          <w:rFonts w:ascii="Trebuchet MS" w:hAnsi="Trebuchet MS"/>
          <w:sz w:val="20"/>
          <w:szCs w:val="20"/>
          <w:lang w:val="de-DE"/>
        </w:rPr>
      </w:pPr>
      <w:r w:rsidRPr="00725385">
        <w:rPr>
          <w:rFonts w:ascii="Trebuchet MS" w:hAnsi="Trebuchet MS"/>
          <w:sz w:val="20"/>
          <w:szCs w:val="20"/>
        </w:rPr>
        <w:t>wniesienia skargi do Prezesa Urzędu Ochrony Danych Osobowych</w:t>
      </w:r>
      <w:r w:rsidRPr="00725385">
        <w:rPr>
          <w:rFonts w:ascii="Trebuchet MS" w:hAnsi="Trebuchet MS"/>
          <w:sz w:val="20"/>
          <w:szCs w:val="20"/>
          <w:lang w:val="de-DE"/>
        </w:rPr>
        <w:t>,</w:t>
      </w:r>
    </w:p>
    <w:p w:rsidR="00277139" w:rsidRPr="00725385" w:rsidRDefault="00277139" w:rsidP="003A3F7B">
      <w:pPr>
        <w:numPr>
          <w:ilvl w:val="0"/>
          <w:numId w:val="43"/>
        </w:numPr>
        <w:ind w:left="284" w:hanging="284"/>
        <w:jc w:val="both"/>
        <w:rPr>
          <w:rFonts w:ascii="Trebuchet MS" w:hAnsi="Trebuchet MS"/>
          <w:sz w:val="20"/>
          <w:szCs w:val="20"/>
        </w:rPr>
      </w:pPr>
      <w:r w:rsidRPr="00725385">
        <w:rPr>
          <w:rFonts w:ascii="Trebuchet MS" w:hAnsi="Trebuchet MS"/>
          <w:sz w:val="20"/>
          <w:szCs w:val="20"/>
        </w:rPr>
        <w:t>wniesienia do ADO sprzeciwu wobec przetwarzania Twoich danych osobowych z uwagi na Twoją szczególną sytuację (dotyczy danych przetwarzanych w celu realizacji prawnie uzasadnionego interesu ADO).</w:t>
      </w:r>
    </w:p>
    <w:p w:rsidR="00277139" w:rsidRPr="00725385" w:rsidRDefault="00277139" w:rsidP="00277139">
      <w:pPr>
        <w:rPr>
          <w:rFonts w:ascii="Trebuchet MS" w:hAnsi="Trebuchet MS" w:cs="Trebuchet MS"/>
          <w:sz w:val="20"/>
          <w:szCs w:val="20"/>
        </w:rPr>
      </w:pPr>
    </w:p>
    <w:p w:rsidR="00277139" w:rsidRPr="00725385" w:rsidRDefault="00277139" w:rsidP="00277139">
      <w:pPr>
        <w:rPr>
          <w:rFonts w:ascii="Trebuchet MS" w:hAnsi="Trebuchet MS" w:cs="Trebuchet MS"/>
          <w:sz w:val="20"/>
          <w:szCs w:val="20"/>
        </w:rPr>
      </w:pPr>
    </w:p>
    <w:p w:rsidR="00277139" w:rsidRPr="00725385" w:rsidRDefault="00277139" w:rsidP="00277139">
      <w:pPr>
        <w:rPr>
          <w:rFonts w:ascii="Trebuchet MS" w:hAnsi="Trebuchet MS" w:cs="Trebuchet MS"/>
          <w:sz w:val="20"/>
          <w:szCs w:val="20"/>
        </w:rPr>
      </w:pPr>
    </w:p>
    <w:p w:rsidR="00277139" w:rsidRPr="00725385" w:rsidRDefault="00277139" w:rsidP="00277139">
      <w:pPr>
        <w:rPr>
          <w:rFonts w:ascii="Trebuchet MS" w:hAnsi="Trebuchet MS" w:cs="Trebuchet MS"/>
          <w:sz w:val="20"/>
          <w:szCs w:val="20"/>
        </w:rPr>
      </w:pPr>
    </w:p>
    <w:p w:rsidR="00E53B77" w:rsidRPr="00725385" w:rsidRDefault="00E53B77" w:rsidP="00E53B77">
      <w:pPr>
        <w:rPr>
          <w:rFonts w:ascii="Trebuchet MS" w:hAnsi="Trebuchet MS"/>
          <w:sz w:val="20"/>
          <w:szCs w:val="20"/>
        </w:rPr>
      </w:pPr>
    </w:p>
    <w:p w:rsidR="00E53B77" w:rsidRPr="00725385" w:rsidRDefault="00E53B77" w:rsidP="00E53B77">
      <w:pPr>
        <w:rPr>
          <w:rFonts w:ascii="Trebuchet MS" w:hAnsi="Trebuchet MS"/>
          <w:sz w:val="20"/>
          <w:szCs w:val="20"/>
        </w:rPr>
      </w:pPr>
    </w:p>
    <w:p w:rsidR="00E53B77" w:rsidRDefault="00E53B77" w:rsidP="00F01258">
      <w:pPr>
        <w:rPr>
          <w:rFonts w:ascii="Trebuchet MS" w:hAnsi="Trebuchet MS"/>
          <w:sz w:val="20"/>
          <w:szCs w:val="20"/>
        </w:rPr>
      </w:pPr>
    </w:p>
    <w:p w:rsidR="00AD3E4C" w:rsidRPr="00725385" w:rsidRDefault="00AD3E4C" w:rsidP="00F01258">
      <w:pPr>
        <w:rPr>
          <w:rFonts w:ascii="Trebuchet MS" w:hAnsi="Trebuchet MS"/>
          <w:sz w:val="20"/>
          <w:szCs w:val="20"/>
        </w:rPr>
        <w:sectPr w:rsidR="00AD3E4C" w:rsidRPr="00725385" w:rsidSect="00633386">
          <w:headerReference w:type="even" r:id="rId26"/>
          <w:headerReference w:type="default" r:id="rId27"/>
          <w:pgSz w:w="11906" w:h="16838"/>
          <w:pgMar w:top="1418" w:right="748" w:bottom="1258" w:left="1440" w:header="708" w:footer="708" w:gutter="0"/>
          <w:cols w:space="708"/>
          <w:docGrid w:linePitch="360"/>
        </w:sectPr>
      </w:pPr>
    </w:p>
    <w:p w:rsidR="002C095F" w:rsidRPr="00725385" w:rsidRDefault="002C095F" w:rsidP="00AD3E4C">
      <w:pPr>
        <w:rPr>
          <w:rFonts w:ascii="Trebuchet MS" w:hAnsi="Trebuchet MS"/>
          <w:b/>
          <w:sz w:val="20"/>
          <w:szCs w:val="20"/>
        </w:rPr>
      </w:pPr>
    </w:p>
    <w:p w:rsidR="003D5397" w:rsidRPr="00725385" w:rsidRDefault="003D5397" w:rsidP="002A0058">
      <w:pPr>
        <w:ind w:left="7080" w:firstLine="708"/>
        <w:rPr>
          <w:rFonts w:ascii="Trebuchet MS" w:hAnsi="Trebuchet MS"/>
          <w:b/>
          <w:sz w:val="20"/>
          <w:szCs w:val="20"/>
        </w:rPr>
      </w:pPr>
      <w:r w:rsidRPr="00725385">
        <w:rPr>
          <w:rFonts w:ascii="Trebuchet MS" w:hAnsi="Trebuchet MS"/>
          <w:b/>
          <w:sz w:val="20"/>
          <w:szCs w:val="20"/>
        </w:rPr>
        <w:t xml:space="preserve">ZAŁĄCZNIK NR 6 </w:t>
      </w:r>
    </w:p>
    <w:p w:rsidR="003D5397" w:rsidRPr="00725385" w:rsidRDefault="003D5397" w:rsidP="003D5397">
      <w:pPr>
        <w:jc w:val="center"/>
        <w:rPr>
          <w:rFonts w:ascii="Trebuchet MS" w:hAnsi="Trebuchet MS"/>
          <w:b/>
          <w:sz w:val="20"/>
          <w:szCs w:val="20"/>
        </w:rPr>
      </w:pPr>
      <w:r w:rsidRPr="00725385">
        <w:rPr>
          <w:rFonts w:ascii="Trebuchet MS" w:hAnsi="Trebuchet MS"/>
          <w:b/>
          <w:sz w:val="20"/>
          <w:szCs w:val="20"/>
        </w:rPr>
        <w:t xml:space="preserve">PROJEKT UMOWY </w:t>
      </w:r>
    </w:p>
    <w:p w:rsidR="003D5397" w:rsidRPr="00725385" w:rsidRDefault="003D5397" w:rsidP="003D5397">
      <w:pPr>
        <w:jc w:val="center"/>
        <w:rPr>
          <w:rFonts w:ascii="Trebuchet MS" w:hAnsi="Trebuchet MS"/>
          <w:sz w:val="20"/>
          <w:szCs w:val="20"/>
        </w:rPr>
      </w:pPr>
      <w:r w:rsidRPr="00725385">
        <w:rPr>
          <w:rFonts w:ascii="Trebuchet MS" w:hAnsi="Trebuchet MS"/>
          <w:sz w:val="20"/>
          <w:szCs w:val="20"/>
        </w:rPr>
        <w:t>z dnia ……………..</w:t>
      </w:r>
    </w:p>
    <w:p w:rsidR="003D5397" w:rsidRPr="00725385" w:rsidRDefault="003D5397" w:rsidP="003D5397">
      <w:pPr>
        <w:jc w:val="center"/>
        <w:rPr>
          <w:rFonts w:ascii="Trebuchet MS" w:hAnsi="Trebuchet MS"/>
          <w:b/>
          <w:sz w:val="20"/>
          <w:szCs w:val="20"/>
        </w:rPr>
      </w:pPr>
    </w:p>
    <w:p w:rsidR="003D5397" w:rsidRPr="00725385" w:rsidRDefault="003D5397" w:rsidP="003D5397">
      <w:pPr>
        <w:rPr>
          <w:rFonts w:ascii="Trebuchet MS" w:hAnsi="Trebuchet MS"/>
          <w:b/>
          <w:sz w:val="20"/>
          <w:szCs w:val="20"/>
        </w:rPr>
      </w:pPr>
      <w:r w:rsidRPr="00725385">
        <w:rPr>
          <w:rFonts w:ascii="Trebuchet MS" w:hAnsi="Trebuchet MS"/>
          <w:b/>
          <w:sz w:val="20"/>
          <w:szCs w:val="20"/>
        </w:rPr>
        <w:t>na: „Odbiór, transport i przetworzenie odpadu o kodzie 19 08 09”</w:t>
      </w:r>
    </w:p>
    <w:p w:rsidR="003D5397" w:rsidRPr="00725385" w:rsidRDefault="003D5397" w:rsidP="003D5397">
      <w:pPr>
        <w:jc w:val="both"/>
        <w:rPr>
          <w:rFonts w:ascii="Trebuchet MS" w:hAnsi="Trebuchet MS"/>
          <w:b/>
          <w:sz w:val="20"/>
          <w:szCs w:val="20"/>
        </w:rPr>
      </w:pPr>
    </w:p>
    <w:p w:rsidR="003D5397" w:rsidRPr="00725385" w:rsidRDefault="003D5397" w:rsidP="003D5397">
      <w:pPr>
        <w:rPr>
          <w:rFonts w:ascii="Trebuchet MS" w:hAnsi="Trebuchet MS"/>
          <w:sz w:val="20"/>
          <w:szCs w:val="20"/>
        </w:rPr>
      </w:pPr>
      <w:r w:rsidRPr="00725385">
        <w:rPr>
          <w:rFonts w:ascii="Trebuchet MS" w:hAnsi="Trebuchet MS"/>
          <w:b/>
          <w:sz w:val="20"/>
          <w:szCs w:val="20"/>
        </w:rPr>
        <w:t>pomiędzy :</w:t>
      </w:r>
    </w:p>
    <w:p w:rsidR="003D5397" w:rsidRPr="00725385" w:rsidRDefault="003D5397" w:rsidP="003D5397">
      <w:pPr>
        <w:pStyle w:val="Tekstpodstawowy"/>
        <w:spacing w:after="0"/>
        <w:jc w:val="both"/>
        <w:rPr>
          <w:rFonts w:ascii="Trebuchet MS" w:hAnsi="Trebuchet MS"/>
          <w:sz w:val="20"/>
          <w:szCs w:val="20"/>
        </w:rPr>
      </w:pPr>
      <w:r w:rsidRPr="00725385">
        <w:rPr>
          <w:rFonts w:ascii="Trebuchet MS" w:hAnsi="Trebuchet MS"/>
          <w:sz w:val="20"/>
          <w:szCs w:val="20"/>
        </w:rPr>
        <w:t xml:space="preserve">Przedsiębiorstwem Wodociągów i Kanalizacji Spółką z ograniczoną odpowiedzialnością w Rudzie Śląskiej, </w:t>
      </w:r>
      <w:r w:rsidR="00E60485">
        <w:rPr>
          <w:rFonts w:ascii="Trebuchet MS" w:hAnsi="Trebuchet MS"/>
          <w:sz w:val="20"/>
          <w:szCs w:val="20"/>
        </w:rPr>
        <w:br/>
      </w:r>
      <w:r w:rsidRPr="00725385">
        <w:rPr>
          <w:rFonts w:ascii="Trebuchet MS" w:hAnsi="Trebuchet MS"/>
          <w:sz w:val="20"/>
          <w:szCs w:val="20"/>
        </w:rPr>
        <w:t xml:space="preserve">41-709 Ruda Śląska, ul. Pokoju 13, wpisaną do Krajowego Rejestru Sądowego – Rejestru Przedsiębiorców pod numerem 0000048747, NIP 6410014068, REGON 271909683, BDO 000025804, </w:t>
      </w:r>
      <w:r w:rsidR="007943C2" w:rsidRPr="00725385">
        <w:rPr>
          <w:rFonts w:ascii="Trebuchet MS" w:hAnsi="Trebuchet MS"/>
          <w:sz w:val="20"/>
          <w:szCs w:val="20"/>
        </w:rPr>
        <w:t>kapitał zakładowy: 46 408 000</w:t>
      </w:r>
      <w:r w:rsidRPr="00725385">
        <w:rPr>
          <w:rFonts w:ascii="Trebuchet MS" w:hAnsi="Trebuchet MS"/>
          <w:sz w:val="20"/>
          <w:szCs w:val="20"/>
        </w:rPr>
        <w:t xml:space="preserve"> zł, która oświadcza, iż posiada status dużego przedsiębiorcy, </w:t>
      </w:r>
    </w:p>
    <w:p w:rsidR="003D5397" w:rsidRPr="00725385" w:rsidRDefault="003D5397" w:rsidP="003D5397">
      <w:pPr>
        <w:rPr>
          <w:rFonts w:ascii="Trebuchet MS" w:hAnsi="Trebuchet MS"/>
          <w:sz w:val="20"/>
          <w:szCs w:val="20"/>
        </w:rPr>
      </w:pPr>
      <w:r w:rsidRPr="00725385">
        <w:rPr>
          <w:rFonts w:ascii="Trebuchet MS" w:hAnsi="Trebuchet MS"/>
          <w:sz w:val="20"/>
          <w:szCs w:val="20"/>
        </w:rPr>
        <w:t>zwaną w dalszym ciągu umowy „Zamawiającym” w imieniu, której działają:</w:t>
      </w:r>
    </w:p>
    <w:p w:rsidR="003D5397" w:rsidRPr="00725385" w:rsidRDefault="003D5397" w:rsidP="003D5397">
      <w:pPr>
        <w:rPr>
          <w:rFonts w:ascii="Trebuchet MS" w:hAnsi="Trebuchet MS"/>
          <w:sz w:val="20"/>
          <w:szCs w:val="20"/>
        </w:rPr>
      </w:pPr>
    </w:p>
    <w:p w:rsidR="003D5397" w:rsidRPr="00725385" w:rsidRDefault="003D5397" w:rsidP="003D5397">
      <w:pPr>
        <w:rPr>
          <w:rFonts w:ascii="Trebuchet MS" w:hAnsi="Trebuchet MS"/>
          <w:sz w:val="20"/>
          <w:szCs w:val="20"/>
        </w:rPr>
      </w:pPr>
      <w:r w:rsidRPr="00725385">
        <w:rPr>
          <w:rFonts w:ascii="Trebuchet MS" w:hAnsi="Trebuchet MS"/>
          <w:sz w:val="20"/>
          <w:szCs w:val="20"/>
        </w:rPr>
        <w:t>………………………………..</w:t>
      </w:r>
    </w:p>
    <w:p w:rsidR="003D5397" w:rsidRPr="00725385" w:rsidRDefault="003D5397" w:rsidP="003D5397">
      <w:pPr>
        <w:rPr>
          <w:rFonts w:ascii="Trebuchet MS" w:hAnsi="Trebuchet MS"/>
          <w:b/>
          <w:sz w:val="20"/>
          <w:szCs w:val="20"/>
        </w:rPr>
      </w:pPr>
    </w:p>
    <w:p w:rsidR="003D5397" w:rsidRPr="00725385" w:rsidRDefault="003D5397" w:rsidP="003D5397">
      <w:pPr>
        <w:rPr>
          <w:rFonts w:ascii="Trebuchet MS" w:hAnsi="Trebuchet MS"/>
          <w:sz w:val="20"/>
          <w:szCs w:val="20"/>
        </w:rPr>
      </w:pPr>
      <w:r w:rsidRPr="00725385">
        <w:rPr>
          <w:rFonts w:ascii="Trebuchet MS" w:hAnsi="Trebuchet MS"/>
          <w:b/>
          <w:sz w:val="20"/>
          <w:szCs w:val="20"/>
        </w:rPr>
        <w:t>oraz</w:t>
      </w:r>
    </w:p>
    <w:p w:rsidR="00B5728E" w:rsidRPr="00725385" w:rsidRDefault="00B5728E" w:rsidP="00B5728E">
      <w:pPr>
        <w:pStyle w:val="Tekstpodstawowy"/>
        <w:spacing w:after="0"/>
        <w:jc w:val="both"/>
        <w:rPr>
          <w:rFonts w:ascii="Trebuchet MS" w:hAnsi="Trebuchet MS"/>
          <w:sz w:val="20"/>
          <w:szCs w:val="20"/>
        </w:rPr>
      </w:pPr>
      <w:r w:rsidRPr="00725385">
        <w:rPr>
          <w:rFonts w:ascii="Trebuchet MS" w:hAnsi="Trebuchet MS"/>
          <w:sz w:val="20"/>
          <w:szCs w:val="20"/>
        </w:rPr>
        <w:t xml:space="preserve">Wykonawcą ………………………..…, , który oświadcza, iż posiada status ………………. </w:t>
      </w:r>
    </w:p>
    <w:p w:rsidR="003D5397" w:rsidRPr="00725385" w:rsidRDefault="003D5397" w:rsidP="003D5397">
      <w:pPr>
        <w:rPr>
          <w:rFonts w:ascii="Trebuchet MS" w:hAnsi="Trebuchet MS"/>
          <w:sz w:val="20"/>
          <w:szCs w:val="20"/>
        </w:rPr>
      </w:pPr>
    </w:p>
    <w:p w:rsidR="003D5397" w:rsidRPr="00725385" w:rsidRDefault="003D5397" w:rsidP="003D5397">
      <w:pPr>
        <w:rPr>
          <w:rFonts w:ascii="Trebuchet MS" w:hAnsi="Trebuchet MS"/>
          <w:sz w:val="20"/>
          <w:szCs w:val="20"/>
        </w:rPr>
      </w:pPr>
      <w:r w:rsidRPr="00725385">
        <w:rPr>
          <w:rFonts w:ascii="Trebuchet MS" w:hAnsi="Trebuchet MS"/>
          <w:sz w:val="20"/>
          <w:szCs w:val="20"/>
        </w:rPr>
        <w:t>zwaną w dalszym ciągu umowy „Wykonawcą”, w imieniu którego działają :</w:t>
      </w:r>
    </w:p>
    <w:p w:rsidR="003D5397" w:rsidRPr="00725385" w:rsidRDefault="003D5397" w:rsidP="003D5397">
      <w:pPr>
        <w:rPr>
          <w:rFonts w:ascii="Trebuchet MS" w:hAnsi="Trebuchet MS"/>
          <w:sz w:val="20"/>
          <w:szCs w:val="20"/>
        </w:rPr>
      </w:pPr>
    </w:p>
    <w:p w:rsidR="003D5397" w:rsidRPr="00725385" w:rsidRDefault="003D5397" w:rsidP="003D5397">
      <w:pPr>
        <w:rPr>
          <w:rFonts w:ascii="Trebuchet MS" w:hAnsi="Trebuchet MS"/>
          <w:sz w:val="20"/>
          <w:szCs w:val="20"/>
        </w:rPr>
      </w:pPr>
      <w:r w:rsidRPr="00725385">
        <w:rPr>
          <w:rFonts w:ascii="Trebuchet MS" w:hAnsi="Trebuchet MS"/>
          <w:sz w:val="20"/>
          <w:szCs w:val="20"/>
        </w:rPr>
        <w:t>…………………………………</w:t>
      </w:r>
    </w:p>
    <w:p w:rsidR="003D5397" w:rsidRPr="00725385" w:rsidRDefault="003D5397" w:rsidP="003D5397">
      <w:pPr>
        <w:rPr>
          <w:rFonts w:ascii="Trebuchet MS" w:hAnsi="Trebuchet MS"/>
          <w:sz w:val="20"/>
          <w:szCs w:val="20"/>
        </w:rPr>
      </w:pPr>
    </w:p>
    <w:p w:rsidR="003D5397" w:rsidRPr="00725385" w:rsidRDefault="003D5397" w:rsidP="003D5397">
      <w:pPr>
        <w:rPr>
          <w:rFonts w:ascii="Trebuchet MS" w:hAnsi="Trebuchet MS"/>
          <w:sz w:val="20"/>
          <w:szCs w:val="20"/>
        </w:rPr>
      </w:pPr>
      <w:r w:rsidRPr="00725385">
        <w:rPr>
          <w:rFonts w:ascii="Trebuchet MS" w:hAnsi="Trebuchet MS"/>
          <w:sz w:val="20"/>
          <w:szCs w:val="20"/>
        </w:rPr>
        <w:t>Wyszczególnione wyżej Strony postanawiają zawrzeć umowę następującej treści:</w:t>
      </w:r>
    </w:p>
    <w:p w:rsidR="003D5397" w:rsidRPr="00725385" w:rsidRDefault="003D5397" w:rsidP="003D5397">
      <w:pPr>
        <w:pStyle w:val="Bezodstpw1"/>
        <w:rPr>
          <w:rFonts w:ascii="Trebuchet MS" w:hAnsi="Trebuchet MS"/>
          <w:b/>
          <w:sz w:val="20"/>
          <w:szCs w:val="20"/>
        </w:rPr>
      </w:pPr>
    </w:p>
    <w:p w:rsidR="003D5397" w:rsidRPr="00725385" w:rsidRDefault="003D5397" w:rsidP="003D5397">
      <w:pPr>
        <w:pStyle w:val="Bezodstpw1"/>
        <w:jc w:val="center"/>
        <w:rPr>
          <w:rFonts w:ascii="Trebuchet MS" w:hAnsi="Trebuchet MS"/>
          <w:b/>
          <w:sz w:val="20"/>
          <w:szCs w:val="20"/>
        </w:rPr>
      </w:pPr>
      <w:r w:rsidRPr="00725385">
        <w:rPr>
          <w:rFonts w:ascii="Trebuchet MS" w:hAnsi="Trebuchet MS"/>
          <w:b/>
          <w:sz w:val="20"/>
          <w:szCs w:val="20"/>
        </w:rPr>
        <w:t>§ 1.</w:t>
      </w:r>
    </w:p>
    <w:p w:rsidR="003D5397" w:rsidRPr="00725385" w:rsidRDefault="003D5397" w:rsidP="003D5397">
      <w:pPr>
        <w:pStyle w:val="Bezodstpw1"/>
        <w:jc w:val="center"/>
        <w:rPr>
          <w:rFonts w:ascii="Trebuchet MS" w:hAnsi="Trebuchet MS"/>
          <w:b/>
          <w:sz w:val="20"/>
          <w:szCs w:val="20"/>
        </w:rPr>
      </w:pPr>
      <w:r w:rsidRPr="00725385">
        <w:rPr>
          <w:rFonts w:ascii="Trebuchet MS" w:hAnsi="Trebuchet MS"/>
          <w:b/>
          <w:sz w:val="20"/>
          <w:szCs w:val="20"/>
        </w:rPr>
        <w:t>Postanowienia ogólne - przedmiot umowy</w:t>
      </w:r>
    </w:p>
    <w:p w:rsidR="003D5397" w:rsidRPr="00725385" w:rsidRDefault="003D5397" w:rsidP="003D5397">
      <w:pPr>
        <w:pStyle w:val="Bezodstpw1"/>
        <w:numPr>
          <w:ilvl w:val="0"/>
          <w:numId w:val="10"/>
        </w:numPr>
        <w:ind w:left="720"/>
        <w:jc w:val="both"/>
        <w:rPr>
          <w:rFonts w:ascii="Trebuchet MS" w:hAnsi="Trebuchet MS"/>
          <w:sz w:val="20"/>
          <w:szCs w:val="20"/>
        </w:rPr>
      </w:pPr>
      <w:r w:rsidRPr="00725385">
        <w:rPr>
          <w:rFonts w:ascii="Trebuchet MS" w:hAnsi="Trebuchet MS"/>
          <w:sz w:val="20"/>
          <w:szCs w:val="20"/>
        </w:rPr>
        <w:t xml:space="preserve">Zamawiający powierza, a Wykonawca przyjmuje do wykonania usługę (zwaną dalej Usługą) polegającą na odbiorze, transporcie i przetworzeniu odpadu o kodzie 19 08 09 – tłuszcze </w:t>
      </w:r>
      <w:r w:rsidRPr="00725385">
        <w:rPr>
          <w:rFonts w:ascii="Trebuchet MS" w:hAnsi="Trebuchet MS"/>
          <w:sz w:val="20"/>
          <w:szCs w:val="20"/>
        </w:rPr>
        <w:br/>
        <w:t xml:space="preserve">i mieszaniny olejów z separacji olej/woda zawierające wyłącznie oleje jadalne i tłuszcze, zgodnie </w:t>
      </w:r>
      <w:r w:rsidRPr="00725385">
        <w:rPr>
          <w:rFonts w:ascii="Trebuchet MS" w:hAnsi="Trebuchet MS"/>
          <w:sz w:val="20"/>
          <w:szCs w:val="20"/>
        </w:rPr>
        <w:br/>
      </w:r>
      <w:r w:rsidRPr="00211E73">
        <w:rPr>
          <w:rFonts w:ascii="Trebuchet MS" w:hAnsi="Trebuchet MS"/>
          <w:sz w:val="20"/>
          <w:szCs w:val="20"/>
        </w:rPr>
        <w:t xml:space="preserve">z rozporządzeniem Ministra Klimatu </w:t>
      </w:r>
      <w:r w:rsidR="00B5728E" w:rsidRPr="00211E73">
        <w:rPr>
          <w:rFonts w:ascii="Trebuchet MS" w:hAnsi="Trebuchet MS"/>
          <w:sz w:val="20"/>
          <w:szCs w:val="20"/>
        </w:rPr>
        <w:t xml:space="preserve">z </w:t>
      </w:r>
      <w:r w:rsidRPr="00211E73">
        <w:rPr>
          <w:rFonts w:ascii="Trebuchet MS" w:hAnsi="Trebuchet MS"/>
          <w:sz w:val="20"/>
          <w:szCs w:val="20"/>
        </w:rPr>
        <w:t xml:space="preserve">dnia 02 stycznia 2020 r. w sprawie katalogu odpadów </w:t>
      </w:r>
      <w:r w:rsidRPr="00211E73">
        <w:rPr>
          <w:rFonts w:ascii="Trebuchet MS" w:hAnsi="Trebuchet MS"/>
          <w:sz w:val="20"/>
          <w:szCs w:val="20"/>
        </w:rPr>
        <w:br/>
        <w:t>(Dz. U z 2020 r., poz. 10) -</w:t>
      </w:r>
      <w:r w:rsidRPr="00725385">
        <w:rPr>
          <w:rFonts w:ascii="Trebuchet MS" w:hAnsi="Trebuchet MS"/>
          <w:sz w:val="20"/>
          <w:szCs w:val="20"/>
        </w:rPr>
        <w:t xml:space="preserve"> powstałych podczas prowadzenia </w:t>
      </w:r>
      <w:r w:rsidR="00B5728E" w:rsidRPr="00725385">
        <w:rPr>
          <w:rFonts w:ascii="Trebuchet MS" w:hAnsi="Trebuchet MS"/>
          <w:sz w:val="20"/>
          <w:szCs w:val="20"/>
        </w:rPr>
        <w:t xml:space="preserve">procesu oczyszczania ścieków na </w:t>
      </w:r>
      <w:r w:rsidRPr="00725385">
        <w:rPr>
          <w:rFonts w:ascii="Trebuchet MS" w:hAnsi="Trebuchet MS"/>
          <w:sz w:val="20"/>
          <w:szCs w:val="20"/>
        </w:rPr>
        <w:t>oczyszczalni „</w:t>
      </w:r>
      <w:proofErr w:type="spellStart"/>
      <w:r w:rsidRPr="00725385">
        <w:rPr>
          <w:rFonts w:ascii="Trebuchet MS" w:hAnsi="Trebuchet MS"/>
          <w:sz w:val="20"/>
          <w:szCs w:val="20"/>
        </w:rPr>
        <w:t>Orzegów</w:t>
      </w:r>
      <w:proofErr w:type="spellEnd"/>
      <w:r w:rsidRPr="00725385">
        <w:rPr>
          <w:rFonts w:ascii="Trebuchet MS" w:hAnsi="Trebuchet MS"/>
          <w:sz w:val="20"/>
          <w:szCs w:val="20"/>
        </w:rPr>
        <w:t xml:space="preserve">” w Rudzie Śląskiej (zwanymi dalej Odpadami), w zakresie zgodnym </w:t>
      </w:r>
      <w:r w:rsidRPr="00725385">
        <w:rPr>
          <w:rFonts w:ascii="Trebuchet MS" w:hAnsi="Trebuchet MS"/>
          <w:sz w:val="20"/>
          <w:szCs w:val="20"/>
        </w:rPr>
        <w:br/>
        <w:t xml:space="preserve">z przedmiotem zamówienia (zwanym dalej Przedmiotem zamówienia), stanowiącym integralną </w:t>
      </w:r>
      <w:r w:rsidR="00AD3E4C">
        <w:rPr>
          <w:rFonts w:ascii="Trebuchet MS" w:hAnsi="Trebuchet MS"/>
          <w:sz w:val="20"/>
          <w:szCs w:val="20"/>
        </w:rPr>
        <w:t>część Specyfikacji nr OZ/261/25</w:t>
      </w:r>
      <w:r w:rsidR="00B5728E" w:rsidRPr="00725385">
        <w:rPr>
          <w:rFonts w:ascii="Trebuchet MS" w:hAnsi="Trebuchet MS"/>
          <w:sz w:val="20"/>
          <w:szCs w:val="20"/>
        </w:rPr>
        <w:t>-WG/</w:t>
      </w:r>
      <w:r w:rsidR="00AD3E4C">
        <w:rPr>
          <w:rFonts w:ascii="Trebuchet MS" w:hAnsi="Trebuchet MS"/>
          <w:sz w:val="20"/>
          <w:szCs w:val="20"/>
        </w:rPr>
        <w:t>PN/2024</w:t>
      </w:r>
      <w:r w:rsidRPr="00725385">
        <w:rPr>
          <w:rFonts w:ascii="Trebuchet MS" w:hAnsi="Trebuchet MS"/>
          <w:sz w:val="20"/>
          <w:szCs w:val="20"/>
        </w:rPr>
        <w:t xml:space="preserve"> (zwaną dalej Specyfikacją).</w:t>
      </w:r>
    </w:p>
    <w:p w:rsidR="003D5397" w:rsidRPr="00725385" w:rsidRDefault="003D5397" w:rsidP="003D5397">
      <w:pPr>
        <w:pStyle w:val="Bezodstpw1"/>
        <w:numPr>
          <w:ilvl w:val="0"/>
          <w:numId w:val="10"/>
        </w:numPr>
        <w:ind w:left="720"/>
        <w:jc w:val="both"/>
        <w:rPr>
          <w:rFonts w:ascii="Trebuchet MS" w:hAnsi="Trebuchet MS"/>
          <w:i/>
          <w:sz w:val="20"/>
          <w:szCs w:val="20"/>
        </w:rPr>
      </w:pPr>
      <w:r w:rsidRPr="00725385">
        <w:rPr>
          <w:rFonts w:ascii="Trebuchet MS" w:hAnsi="Trebuchet MS"/>
          <w:sz w:val="20"/>
          <w:szCs w:val="20"/>
        </w:rPr>
        <w:t>Wykonawca nie może zlecić wykonania niniejszej umowy osobie trzeciej.</w:t>
      </w:r>
    </w:p>
    <w:p w:rsidR="003D5397" w:rsidRPr="00725385" w:rsidRDefault="003D5397" w:rsidP="003D5397">
      <w:pPr>
        <w:pStyle w:val="Bezodstpw1"/>
        <w:numPr>
          <w:ilvl w:val="0"/>
          <w:numId w:val="10"/>
        </w:numPr>
        <w:ind w:left="720"/>
        <w:jc w:val="both"/>
        <w:rPr>
          <w:rFonts w:ascii="Trebuchet MS" w:hAnsi="Trebuchet MS"/>
          <w:sz w:val="20"/>
          <w:szCs w:val="20"/>
        </w:rPr>
      </w:pPr>
      <w:r w:rsidRPr="00725385">
        <w:rPr>
          <w:rFonts w:ascii="Trebuchet MS" w:hAnsi="Trebuchet MS"/>
          <w:sz w:val="20"/>
          <w:szCs w:val="20"/>
        </w:rPr>
        <w:t>Wykonawca został wybrany w wyniku przetargu nieograniczonego, zgodnie z protokołem Komisji Przetargowej.</w:t>
      </w:r>
    </w:p>
    <w:p w:rsidR="003D5397" w:rsidRPr="00725385" w:rsidRDefault="003D5397" w:rsidP="003D5397">
      <w:pPr>
        <w:pStyle w:val="Bezodstpw1"/>
        <w:jc w:val="center"/>
        <w:rPr>
          <w:rFonts w:ascii="Trebuchet MS" w:hAnsi="Trebuchet MS"/>
          <w:b/>
          <w:sz w:val="20"/>
          <w:szCs w:val="20"/>
        </w:rPr>
      </w:pPr>
      <w:r w:rsidRPr="00725385">
        <w:rPr>
          <w:rFonts w:ascii="Trebuchet MS" w:hAnsi="Trebuchet MS"/>
          <w:b/>
          <w:sz w:val="20"/>
          <w:szCs w:val="20"/>
        </w:rPr>
        <w:t>§ 2.</w:t>
      </w:r>
    </w:p>
    <w:p w:rsidR="003D5397" w:rsidRPr="00725385" w:rsidRDefault="003D5397" w:rsidP="003D5397">
      <w:pPr>
        <w:pStyle w:val="Bezodstpw1"/>
        <w:jc w:val="center"/>
        <w:rPr>
          <w:rFonts w:ascii="Trebuchet MS" w:hAnsi="Trebuchet MS"/>
          <w:b/>
          <w:sz w:val="20"/>
          <w:szCs w:val="20"/>
        </w:rPr>
      </w:pPr>
      <w:r w:rsidRPr="00725385">
        <w:rPr>
          <w:rFonts w:ascii="Trebuchet MS" w:hAnsi="Trebuchet MS"/>
          <w:b/>
          <w:sz w:val="20"/>
          <w:szCs w:val="20"/>
        </w:rPr>
        <w:t>Oświadczenia Stron</w:t>
      </w:r>
    </w:p>
    <w:p w:rsidR="003D5397" w:rsidRPr="00725385" w:rsidRDefault="003D5397" w:rsidP="003D5397">
      <w:pPr>
        <w:pStyle w:val="Bezodstpw1"/>
        <w:numPr>
          <w:ilvl w:val="0"/>
          <w:numId w:val="11"/>
        </w:numPr>
        <w:ind w:left="720"/>
        <w:jc w:val="both"/>
        <w:rPr>
          <w:rFonts w:ascii="Trebuchet MS" w:hAnsi="Trebuchet MS"/>
          <w:sz w:val="20"/>
          <w:szCs w:val="20"/>
        </w:rPr>
      </w:pPr>
      <w:r w:rsidRPr="00725385">
        <w:rPr>
          <w:rFonts w:ascii="Trebuchet MS" w:hAnsi="Trebuchet MS"/>
          <w:sz w:val="20"/>
          <w:szCs w:val="20"/>
        </w:rPr>
        <w:t>Wykonawca, pod rygorem pełnej odpowiedzialności odszkodowawczej, oświadcza, że:</w:t>
      </w:r>
    </w:p>
    <w:p w:rsidR="003D5397" w:rsidRPr="00725385" w:rsidRDefault="003D5397" w:rsidP="003D5397">
      <w:pPr>
        <w:pStyle w:val="Bezodstpw1"/>
        <w:numPr>
          <w:ilvl w:val="0"/>
          <w:numId w:val="12"/>
        </w:numPr>
        <w:ind w:left="1418" w:hanging="284"/>
        <w:jc w:val="both"/>
        <w:rPr>
          <w:rFonts w:ascii="Trebuchet MS" w:hAnsi="Trebuchet MS"/>
          <w:sz w:val="20"/>
          <w:szCs w:val="20"/>
        </w:rPr>
      </w:pPr>
      <w:r w:rsidRPr="00725385">
        <w:rPr>
          <w:rFonts w:ascii="Trebuchet MS" w:hAnsi="Trebuchet MS"/>
          <w:sz w:val="20"/>
          <w:szCs w:val="20"/>
        </w:rPr>
        <w:t>jest uprawniony do występowania w obrocie prawnym, zgodnie z wymaganiami ustawowymi;</w:t>
      </w:r>
    </w:p>
    <w:p w:rsidR="003D5397" w:rsidRPr="00725385" w:rsidRDefault="003D5397" w:rsidP="003D5397">
      <w:pPr>
        <w:pStyle w:val="Bezodstpw1"/>
        <w:numPr>
          <w:ilvl w:val="0"/>
          <w:numId w:val="12"/>
        </w:numPr>
        <w:ind w:left="1418" w:hanging="284"/>
        <w:jc w:val="both"/>
        <w:rPr>
          <w:rFonts w:ascii="Trebuchet MS" w:hAnsi="Trebuchet MS"/>
          <w:sz w:val="20"/>
          <w:szCs w:val="20"/>
        </w:rPr>
      </w:pPr>
      <w:r w:rsidRPr="00725385">
        <w:rPr>
          <w:rFonts w:ascii="Trebuchet MS" w:hAnsi="Trebuchet MS"/>
          <w:sz w:val="20"/>
          <w:szCs w:val="20"/>
        </w:rPr>
        <w:t>posiada niezbędną wiedzę i doświadczenie, potencjał ekonomiczny i techniczny do prawidłowej realizacji Usługi;</w:t>
      </w:r>
    </w:p>
    <w:p w:rsidR="003D5397" w:rsidRPr="00725385" w:rsidRDefault="003D5397" w:rsidP="003D5397">
      <w:pPr>
        <w:pStyle w:val="Bezodstpw1"/>
        <w:numPr>
          <w:ilvl w:val="0"/>
          <w:numId w:val="12"/>
        </w:numPr>
        <w:ind w:left="1418" w:hanging="284"/>
        <w:jc w:val="both"/>
        <w:rPr>
          <w:rFonts w:ascii="Trebuchet MS" w:hAnsi="Trebuchet MS"/>
          <w:sz w:val="20"/>
          <w:szCs w:val="20"/>
        </w:rPr>
      </w:pPr>
      <w:r w:rsidRPr="00725385">
        <w:rPr>
          <w:rFonts w:ascii="Trebuchet MS" w:hAnsi="Trebuchet MS"/>
          <w:sz w:val="20"/>
          <w:szCs w:val="20"/>
        </w:rPr>
        <w:t xml:space="preserve">dysponuje niezbędnym zapleczem organizacyjno-technologicznym, potrzebnym do prawidłowej realizacji Usługi; </w:t>
      </w:r>
    </w:p>
    <w:p w:rsidR="003D5397" w:rsidRPr="00725385" w:rsidRDefault="003D5397" w:rsidP="003D5397">
      <w:pPr>
        <w:pStyle w:val="Bezodstpw1"/>
        <w:numPr>
          <w:ilvl w:val="0"/>
          <w:numId w:val="12"/>
        </w:numPr>
        <w:ind w:left="1418" w:hanging="284"/>
        <w:jc w:val="both"/>
        <w:rPr>
          <w:rFonts w:ascii="Trebuchet MS" w:hAnsi="Trebuchet MS"/>
          <w:sz w:val="20"/>
          <w:szCs w:val="20"/>
        </w:rPr>
      </w:pPr>
      <w:r w:rsidRPr="00725385">
        <w:rPr>
          <w:rFonts w:ascii="Trebuchet MS" w:hAnsi="Trebuchet MS"/>
          <w:sz w:val="20"/>
          <w:szCs w:val="20"/>
        </w:rPr>
        <w:t>dysponuje odpowiednio wykwalifikowanym personelem, potrzebnym do prawidłowej realizacji Usługi;</w:t>
      </w:r>
    </w:p>
    <w:p w:rsidR="003D5397" w:rsidRPr="00725385" w:rsidRDefault="003D5397" w:rsidP="003D5397">
      <w:pPr>
        <w:pStyle w:val="Bezodstpw1"/>
        <w:numPr>
          <w:ilvl w:val="0"/>
          <w:numId w:val="12"/>
        </w:numPr>
        <w:ind w:left="1418" w:hanging="284"/>
        <w:jc w:val="both"/>
        <w:rPr>
          <w:rFonts w:ascii="Trebuchet MS" w:hAnsi="Trebuchet MS"/>
          <w:sz w:val="20"/>
          <w:szCs w:val="20"/>
        </w:rPr>
      </w:pPr>
      <w:r w:rsidRPr="00725385">
        <w:rPr>
          <w:rFonts w:ascii="Trebuchet MS" w:hAnsi="Trebuchet MS"/>
          <w:sz w:val="20"/>
          <w:szCs w:val="20"/>
        </w:rPr>
        <w:t>posiada ważne, na okres realizacji niniejszej umowy, zezwolenie (decyzję) właściwego organu na prowadzenie działalności w zakresie przetwarzania Odpadów, zgodnie z</w:t>
      </w:r>
      <w:r w:rsidR="00AD3E4C">
        <w:rPr>
          <w:rFonts w:ascii="Trebuchet MS" w:hAnsi="Trebuchet MS"/>
          <w:sz w:val="20"/>
          <w:szCs w:val="20"/>
        </w:rPr>
        <w:t xml:space="preserve"> Ustawą </w:t>
      </w:r>
      <w:r w:rsidR="00AD3E4C">
        <w:rPr>
          <w:rFonts w:ascii="Trebuchet MS" w:hAnsi="Trebuchet MS"/>
          <w:sz w:val="20"/>
          <w:szCs w:val="20"/>
        </w:rPr>
        <w:br/>
        <w:t>o odpadach (Dz. U. 2023, poz. 1587</w:t>
      </w:r>
      <w:r w:rsidRPr="00725385">
        <w:rPr>
          <w:rFonts w:ascii="Trebuchet MS" w:hAnsi="Trebuchet MS"/>
          <w:sz w:val="20"/>
          <w:szCs w:val="20"/>
        </w:rPr>
        <w:t xml:space="preserve"> z </w:t>
      </w:r>
      <w:proofErr w:type="spellStart"/>
      <w:r w:rsidRPr="00725385">
        <w:rPr>
          <w:rFonts w:ascii="Trebuchet MS" w:hAnsi="Trebuchet MS"/>
          <w:sz w:val="20"/>
          <w:szCs w:val="20"/>
        </w:rPr>
        <w:t>późn</w:t>
      </w:r>
      <w:proofErr w:type="spellEnd"/>
      <w:r w:rsidRPr="00725385">
        <w:rPr>
          <w:rFonts w:ascii="Trebuchet MS" w:hAnsi="Trebuchet MS"/>
          <w:sz w:val="20"/>
          <w:szCs w:val="20"/>
        </w:rPr>
        <w:t>. zm.) (zwaną dalej Ustawą o odpadach), które stanowi załącznik do niniejszej umowy;</w:t>
      </w:r>
    </w:p>
    <w:p w:rsidR="003D5397" w:rsidRPr="00725385" w:rsidRDefault="003D5397" w:rsidP="003D5397">
      <w:pPr>
        <w:pStyle w:val="Bezodstpw1"/>
        <w:numPr>
          <w:ilvl w:val="0"/>
          <w:numId w:val="12"/>
        </w:numPr>
        <w:ind w:left="1418" w:hanging="284"/>
        <w:jc w:val="both"/>
        <w:rPr>
          <w:rFonts w:ascii="Trebuchet MS" w:hAnsi="Trebuchet MS"/>
          <w:sz w:val="20"/>
          <w:szCs w:val="20"/>
        </w:rPr>
      </w:pPr>
      <w:r w:rsidRPr="00725385">
        <w:rPr>
          <w:rFonts w:ascii="Trebuchet MS" w:hAnsi="Trebuchet MS"/>
          <w:sz w:val="20"/>
          <w:szCs w:val="20"/>
        </w:rPr>
        <w:t xml:space="preserve">spełnia wszelkie wymogi przewidziane w Ustawie o odpadach; </w:t>
      </w:r>
    </w:p>
    <w:p w:rsidR="003D5397" w:rsidRPr="00725385" w:rsidRDefault="003D5397" w:rsidP="003D5397">
      <w:pPr>
        <w:pStyle w:val="Bezodstpw1"/>
        <w:numPr>
          <w:ilvl w:val="0"/>
          <w:numId w:val="12"/>
        </w:numPr>
        <w:ind w:left="1418" w:hanging="284"/>
        <w:jc w:val="both"/>
        <w:rPr>
          <w:rFonts w:ascii="Trebuchet MS" w:hAnsi="Trebuchet MS"/>
          <w:sz w:val="20"/>
          <w:szCs w:val="20"/>
        </w:rPr>
      </w:pPr>
      <w:r w:rsidRPr="00725385">
        <w:rPr>
          <w:rFonts w:ascii="Trebuchet MS" w:hAnsi="Trebuchet MS"/>
          <w:sz w:val="20"/>
          <w:szCs w:val="20"/>
        </w:rPr>
        <w:t>będzie realizował Usługi zgodnie z przepisami Ustawy o odpadach oraz wszelkimi innymi powszechnie obowiązującymi w tym zakresie przepisami prawa.</w:t>
      </w:r>
    </w:p>
    <w:p w:rsidR="003D5397" w:rsidRPr="00725385" w:rsidRDefault="003D5397" w:rsidP="003D5397">
      <w:pPr>
        <w:pStyle w:val="Bezodstpw1"/>
        <w:numPr>
          <w:ilvl w:val="0"/>
          <w:numId w:val="11"/>
        </w:numPr>
        <w:ind w:left="720"/>
        <w:jc w:val="both"/>
        <w:rPr>
          <w:rFonts w:ascii="Trebuchet MS" w:hAnsi="Trebuchet MS"/>
          <w:sz w:val="20"/>
          <w:szCs w:val="20"/>
        </w:rPr>
      </w:pPr>
      <w:r w:rsidRPr="00725385">
        <w:rPr>
          <w:rFonts w:ascii="Trebuchet MS" w:hAnsi="Trebuchet MS"/>
          <w:sz w:val="20"/>
          <w:szCs w:val="20"/>
        </w:rPr>
        <w:t>Strony zgodnie oświadczają, że uznają za wiarygodne wyniki badań Odpadów, wykonywane przez Zamawiającego w uprawnionym do tego laboratorium zgodnie z powszechnie obowiązującymi w tym zakresie przepisami prawa.</w:t>
      </w:r>
    </w:p>
    <w:p w:rsidR="003D5397" w:rsidRPr="00725385" w:rsidRDefault="003D5397" w:rsidP="003D5397">
      <w:pPr>
        <w:pStyle w:val="Bezodstpw1"/>
        <w:numPr>
          <w:ilvl w:val="0"/>
          <w:numId w:val="11"/>
        </w:numPr>
        <w:ind w:left="720"/>
        <w:jc w:val="both"/>
        <w:rPr>
          <w:rFonts w:ascii="Trebuchet MS" w:hAnsi="Trebuchet MS"/>
          <w:i/>
          <w:sz w:val="20"/>
          <w:szCs w:val="20"/>
        </w:rPr>
      </w:pPr>
      <w:r w:rsidRPr="00725385">
        <w:rPr>
          <w:rFonts w:ascii="Trebuchet MS" w:hAnsi="Trebuchet MS"/>
          <w:sz w:val="20"/>
          <w:szCs w:val="20"/>
        </w:rPr>
        <w:t xml:space="preserve">Wykonawca ponosi pełną odpowiedzialność wobec Zamawiającego z tytułu prawdziwości </w:t>
      </w:r>
      <w:r w:rsidRPr="00725385">
        <w:rPr>
          <w:rFonts w:ascii="Trebuchet MS" w:hAnsi="Trebuchet MS"/>
          <w:sz w:val="20"/>
          <w:szCs w:val="20"/>
        </w:rPr>
        <w:br/>
        <w:t xml:space="preserve">i przestrzegania przez cały okres obowiązywania niniejszej umowy wszelkich oświadczeń </w:t>
      </w:r>
      <w:r w:rsidRPr="00725385">
        <w:rPr>
          <w:rFonts w:ascii="Trebuchet MS" w:hAnsi="Trebuchet MS"/>
          <w:sz w:val="20"/>
          <w:szCs w:val="20"/>
        </w:rPr>
        <w:br/>
        <w:t xml:space="preserve">i zobowiązań, o których mowa w niniejszej umowie. </w:t>
      </w:r>
    </w:p>
    <w:p w:rsidR="003D5397" w:rsidRPr="00725385" w:rsidRDefault="003D5397" w:rsidP="003D5397">
      <w:pPr>
        <w:pStyle w:val="Bezodstpw1"/>
        <w:numPr>
          <w:ilvl w:val="0"/>
          <w:numId w:val="11"/>
        </w:numPr>
        <w:ind w:left="720"/>
        <w:jc w:val="both"/>
        <w:rPr>
          <w:rFonts w:ascii="Trebuchet MS" w:hAnsi="Trebuchet MS"/>
          <w:i/>
          <w:sz w:val="20"/>
          <w:szCs w:val="20"/>
        </w:rPr>
      </w:pPr>
      <w:r w:rsidRPr="00725385">
        <w:rPr>
          <w:rFonts w:ascii="Trebuchet MS" w:hAnsi="Trebuchet MS"/>
          <w:sz w:val="20"/>
          <w:szCs w:val="20"/>
        </w:rPr>
        <w:lastRenderedPageBreak/>
        <w:t>Wykonawca przyjmuje do wiadomości, iż ilości Odpadów podane w Przedmiocie zamówienia są ilościami przewidywanymi i nie stanowią zobowiązania Wykonawcy do dokonania ich dostawy w całości. Zamawiający zastrzega sobie prawo dostawy mniejszej ilości Odpadów, co nie stanowi niewykonania bądź nienależytego wykonania niniejszej umowy i nie rodzi odpowiedzialności kontraktowej Zamawiającego. Zapis §9 ust.2 umowy stosuje się odpowiednio.</w:t>
      </w:r>
    </w:p>
    <w:p w:rsidR="003D5397" w:rsidRPr="00725385" w:rsidRDefault="003D5397" w:rsidP="003D5397">
      <w:pPr>
        <w:pStyle w:val="Bezodstpw1"/>
        <w:jc w:val="both"/>
        <w:rPr>
          <w:rFonts w:ascii="Trebuchet MS" w:hAnsi="Trebuchet MS"/>
          <w:sz w:val="20"/>
          <w:szCs w:val="20"/>
        </w:rPr>
      </w:pPr>
    </w:p>
    <w:p w:rsidR="003D5397" w:rsidRPr="00725385" w:rsidRDefault="003D5397" w:rsidP="003D5397">
      <w:pPr>
        <w:pStyle w:val="Bezodstpw1"/>
        <w:jc w:val="center"/>
        <w:rPr>
          <w:rFonts w:ascii="Trebuchet MS" w:hAnsi="Trebuchet MS"/>
          <w:b/>
          <w:sz w:val="20"/>
          <w:szCs w:val="20"/>
        </w:rPr>
      </w:pPr>
      <w:r w:rsidRPr="00725385">
        <w:rPr>
          <w:rFonts w:ascii="Trebuchet MS" w:hAnsi="Trebuchet MS"/>
          <w:b/>
          <w:sz w:val="20"/>
          <w:szCs w:val="20"/>
        </w:rPr>
        <w:t>§ 3.</w:t>
      </w:r>
    </w:p>
    <w:p w:rsidR="003D5397" w:rsidRPr="00725385" w:rsidRDefault="003D5397" w:rsidP="003D5397">
      <w:pPr>
        <w:pStyle w:val="Bezodstpw1"/>
        <w:jc w:val="center"/>
        <w:rPr>
          <w:rFonts w:ascii="Trebuchet MS" w:hAnsi="Trebuchet MS"/>
          <w:b/>
          <w:sz w:val="20"/>
          <w:szCs w:val="20"/>
        </w:rPr>
      </w:pPr>
      <w:r w:rsidRPr="00725385">
        <w:rPr>
          <w:rFonts w:ascii="Trebuchet MS" w:hAnsi="Trebuchet MS"/>
          <w:b/>
          <w:sz w:val="20"/>
          <w:szCs w:val="20"/>
        </w:rPr>
        <w:t>Zobowiązania Wykonawcy</w:t>
      </w:r>
    </w:p>
    <w:p w:rsidR="003D5397" w:rsidRPr="00725385" w:rsidRDefault="003D5397" w:rsidP="003D5397">
      <w:pPr>
        <w:pStyle w:val="Bezodstpw1"/>
        <w:jc w:val="both"/>
        <w:rPr>
          <w:rFonts w:ascii="Trebuchet MS" w:hAnsi="Trebuchet MS"/>
          <w:sz w:val="20"/>
          <w:szCs w:val="20"/>
        </w:rPr>
      </w:pPr>
      <w:r w:rsidRPr="00725385">
        <w:rPr>
          <w:rFonts w:ascii="Trebuchet MS" w:hAnsi="Trebuchet MS"/>
          <w:sz w:val="20"/>
          <w:szCs w:val="20"/>
        </w:rPr>
        <w:t>Wykonawca zobowiązuje się, pod rygorem pełnej odpowiedzialności odszkodowawczej wobec Zamawiającego, w szczególności do:</w:t>
      </w:r>
    </w:p>
    <w:p w:rsidR="003D5397" w:rsidRPr="00725385" w:rsidRDefault="003D5397" w:rsidP="003D5397">
      <w:pPr>
        <w:pStyle w:val="Bezodstpw1"/>
        <w:numPr>
          <w:ilvl w:val="0"/>
          <w:numId w:val="30"/>
        </w:numPr>
        <w:jc w:val="both"/>
        <w:rPr>
          <w:rFonts w:ascii="Trebuchet MS" w:hAnsi="Trebuchet MS"/>
          <w:sz w:val="20"/>
          <w:szCs w:val="20"/>
        </w:rPr>
      </w:pPr>
      <w:r w:rsidRPr="00725385">
        <w:rPr>
          <w:rFonts w:ascii="Trebuchet MS" w:hAnsi="Trebuchet MS"/>
          <w:sz w:val="20"/>
          <w:szCs w:val="20"/>
        </w:rPr>
        <w:t xml:space="preserve">realizacji Usługi zgodnie ze stanem współczesnej wiedzy technicznej, normami państwowymi </w:t>
      </w:r>
      <w:r w:rsidRPr="00725385">
        <w:rPr>
          <w:rFonts w:ascii="Trebuchet MS" w:hAnsi="Trebuchet MS"/>
          <w:sz w:val="20"/>
          <w:szCs w:val="20"/>
        </w:rPr>
        <w:br/>
        <w:t xml:space="preserve">i branżowo-resortowymi oraz obowiązującymi instrukcjami oraz powszechnie obowiązującymi </w:t>
      </w:r>
      <w:r w:rsidRPr="00725385">
        <w:rPr>
          <w:rFonts w:ascii="Trebuchet MS" w:hAnsi="Trebuchet MS"/>
          <w:sz w:val="20"/>
          <w:szCs w:val="20"/>
        </w:rPr>
        <w:br/>
        <w:t>w tym zakresie przepisami prawa;</w:t>
      </w:r>
    </w:p>
    <w:p w:rsidR="003D5397" w:rsidRPr="00725385" w:rsidRDefault="003D5397" w:rsidP="003D5397">
      <w:pPr>
        <w:pStyle w:val="Bezodstpw1"/>
        <w:numPr>
          <w:ilvl w:val="0"/>
          <w:numId w:val="30"/>
        </w:numPr>
        <w:jc w:val="both"/>
        <w:rPr>
          <w:rFonts w:ascii="Trebuchet MS" w:hAnsi="Trebuchet MS"/>
          <w:sz w:val="20"/>
          <w:szCs w:val="20"/>
        </w:rPr>
      </w:pPr>
      <w:r w:rsidRPr="00725385">
        <w:rPr>
          <w:rFonts w:ascii="Trebuchet MS" w:hAnsi="Trebuchet MS"/>
          <w:sz w:val="20"/>
          <w:szCs w:val="20"/>
        </w:rPr>
        <w:t>realizacji Usługi w zakresie i po cenach jednostkowych, o których mowa w § 7 niniejszej umowy;</w:t>
      </w:r>
    </w:p>
    <w:p w:rsidR="003D5397" w:rsidRPr="00725385" w:rsidRDefault="003D5397" w:rsidP="003D5397">
      <w:pPr>
        <w:pStyle w:val="Bezodstpw1"/>
        <w:numPr>
          <w:ilvl w:val="0"/>
          <w:numId w:val="30"/>
        </w:numPr>
        <w:jc w:val="both"/>
        <w:rPr>
          <w:rFonts w:ascii="Trebuchet MS" w:hAnsi="Trebuchet MS"/>
          <w:sz w:val="20"/>
          <w:szCs w:val="20"/>
        </w:rPr>
      </w:pPr>
      <w:r w:rsidRPr="00725385">
        <w:rPr>
          <w:rFonts w:ascii="Trebuchet MS" w:hAnsi="Trebuchet MS"/>
          <w:sz w:val="20"/>
          <w:szCs w:val="20"/>
        </w:rPr>
        <w:t>potwierdzenia wywozu Odpadów w elektronicznym systemie BDO;</w:t>
      </w:r>
    </w:p>
    <w:p w:rsidR="003D5397" w:rsidRPr="00725385" w:rsidRDefault="003D5397" w:rsidP="003D5397">
      <w:pPr>
        <w:pStyle w:val="Bezodstpw1"/>
        <w:numPr>
          <w:ilvl w:val="0"/>
          <w:numId w:val="30"/>
        </w:numPr>
        <w:jc w:val="both"/>
        <w:rPr>
          <w:rFonts w:ascii="Trebuchet MS" w:hAnsi="Trebuchet MS"/>
          <w:sz w:val="20"/>
          <w:szCs w:val="20"/>
        </w:rPr>
      </w:pPr>
      <w:r w:rsidRPr="00725385">
        <w:rPr>
          <w:rFonts w:ascii="Trebuchet MS" w:hAnsi="Trebuchet MS"/>
          <w:sz w:val="20"/>
          <w:szCs w:val="20"/>
        </w:rPr>
        <w:t>niezwłocznego poinformowania Zamawiającego o utracie uprawnień do wykonywania działalności objętej niniejszą umową;</w:t>
      </w:r>
    </w:p>
    <w:p w:rsidR="003D5397" w:rsidRPr="00725385" w:rsidRDefault="003D5397" w:rsidP="003D5397">
      <w:pPr>
        <w:pStyle w:val="Bezodstpw1"/>
        <w:numPr>
          <w:ilvl w:val="0"/>
          <w:numId w:val="30"/>
        </w:numPr>
        <w:jc w:val="both"/>
        <w:rPr>
          <w:rFonts w:ascii="Trebuchet MS" w:hAnsi="Trebuchet MS"/>
          <w:sz w:val="20"/>
          <w:szCs w:val="20"/>
        </w:rPr>
      </w:pPr>
      <w:r w:rsidRPr="00725385">
        <w:rPr>
          <w:rFonts w:ascii="Trebuchet MS" w:hAnsi="Trebuchet MS"/>
          <w:sz w:val="20"/>
          <w:szCs w:val="20"/>
        </w:rPr>
        <w:t>terminowej realizacji niniejszej umowy.</w:t>
      </w:r>
    </w:p>
    <w:p w:rsidR="003D5397" w:rsidRPr="00725385" w:rsidRDefault="003D5397" w:rsidP="003D5397">
      <w:pPr>
        <w:pStyle w:val="Akapitzlist"/>
        <w:numPr>
          <w:ilvl w:val="0"/>
          <w:numId w:val="30"/>
        </w:numPr>
        <w:ind w:left="714" w:right="-51" w:hanging="357"/>
        <w:jc w:val="both"/>
        <w:rPr>
          <w:rFonts w:ascii="Trebuchet MS" w:hAnsi="Trebuchet MS"/>
          <w:sz w:val="20"/>
          <w:szCs w:val="20"/>
        </w:rPr>
      </w:pPr>
      <w:r w:rsidRPr="00725385">
        <w:rPr>
          <w:rFonts w:ascii="Trebuchet MS" w:hAnsi="Trebuchet MS"/>
          <w:sz w:val="20"/>
          <w:szCs w:val="20"/>
        </w:rPr>
        <w:t>we wszystkich dokumentach związanych z realizacją umowy na odbiór, transport i unieszkodliwianie odpadu należy umieszczać numer rejestrowy firm, związany z bazą danych o produktach i opakowaniach oraz gospodarce odpadami (nr rejestrowy BDO).</w:t>
      </w:r>
    </w:p>
    <w:p w:rsidR="003D5397" w:rsidRPr="00725385" w:rsidRDefault="003D5397" w:rsidP="003D5397">
      <w:pPr>
        <w:pStyle w:val="Bezodstpw1"/>
        <w:jc w:val="both"/>
        <w:rPr>
          <w:rFonts w:ascii="Trebuchet MS" w:hAnsi="Trebuchet MS"/>
          <w:sz w:val="20"/>
          <w:szCs w:val="20"/>
        </w:rPr>
      </w:pPr>
    </w:p>
    <w:p w:rsidR="003D5397" w:rsidRPr="00725385" w:rsidRDefault="003D5397" w:rsidP="003D5397">
      <w:pPr>
        <w:pStyle w:val="Bezodstpw1"/>
        <w:jc w:val="center"/>
        <w:rPr>
          <w:rFonts w:ascii="Trebuchet MS" w:hAnsi="Trebuchet MS"/>
          <w:b/>
          <w:sz w:val="20"/>
          <w:szCs w:val="20"/>
        </w:rPr>
      </w:pPr>
      <w:r w:rsidRPr="00725385">
        <w:rPr>
          <w:rFonts w:ascii="Trebuchet MS" w:hAnsi="Trebuchet MS"/>
          <w:b/>
          <w:sz w:val="20"/>
          <w:szCs w:val="20"/>
        </w:rPr>
        <w:t>§ 4.</w:t>
      </w:r>
    </w:p>
    <w:p w:rsidR="003D5397" w:rsidRPr="00725385" w:rsidRDefault="003D5397" w:rsidP="003D5397">
      <w:pPr>
        <w:pStyle w:val="Bezodstpw1"/>
        <w:jc w:val="center"/>
        <w:rPr>
          <w:rFonts w:ascii="Trebuchet MS" w:hAnsi="Trebuchet MS"/>
          <w:b/>
          <w:sz w:val="20"/>
          <w:szCs w:val="20"/>
        </w:rPr>
      </w:pPr>
      <w:r w:rsidRPr="00725385">
        <w:rPr>
          <w:rFonts w:ascii="Trebuchet MS" w:hAnsi="Trebuchet MS"/>
          <w:b/>
          <w:sz w:val="20"/>
          <w:szCs w:val="20"/>
        </w:rPr>
        <w:t>Zamówienia</w:t>
      </w:r>
    </w:p>
    <w:p w:rsidR="003D5397" w:rsidRPr="00725385" w:rsidRDefault="003D5397" w:rsidP="003D5397">
      <w:pPr>
        <w:pStyle w:val="Bezodstpw1"/>
        <w:numPr>
          <w:ilvl w:val="0"/>
          <w:numId w:val="13"/>
        </w:numPr>
        <w:ind w:left="720"/>
        <w:jc w:val="both"/>
        <w:rPr>
          <w:rFonts w:ascii="Trebuchet MS" w:hAnsi="Trebuchet MS"/>
          <w:sz w:val="20"/>
          <w:szCs w:val="20"/>
        </w:rPr>
      </w:pPr>
      <w:r w:rsidRPr="00725385">
        <w:rPr>
          <w:rFonts w:ascii="Trebuchet MS" w:hAnsi="Trebuchet MS"/>
          <w:sz w:val="20"/>
          <w:szCs w:val="20"/>
        </w:rPr>
        <w:t>Odbiory będą odbywały się w dni robocze, tj. w dniach od poniedziałku do piątku, w godzinach od 7</w:t>
      </w:r>
      <w:r w:rsidRPr="00725385">
        <w:rPr>
          <w:rFonts w:ascii="Trebuchet MS" w:hAnsi="Trebuchet MS"/>
          <w:sz w:val="20"/>
          <w:szCs w:val="20"/>
          <w:vertAlign w:val="superscript"/>
        </w:rPr>
        <w:t>00</w:t>
      </w:r>
      <w:r w:rsidRPr="00725385">
        <w:rPr>
          <w:rFonts w:ascii="Trebuchet MS" w:hAnsi="Trebuchet MS"/>
          <w:sz w:val="20"/>
          <w:szCs w:val="20"/>
        </w:rPr>
        <w:t xml:space="preserve"> do 14</w:t>
      </w:r>
      <w:r w:rsidRPr="00725385">
        <w:rPr>
          <w:rFonts w:ascii="Trebuchet MS" w:hAnsi="Trebuchet MS"/>
          <w:sz w:val="20"/>
          <w:szCs w:val="20"/>
          <w:vertAlign w:val="superscript"/>
        </w:rPr>
        <w:t>00</w:t>
      </w:r>
      <w:r w:rsidRPr="00725385">
        <w:rPr>
          <w:rFonts w:ascii="Trebuchet MS" w:hAnsi="Trebuchet MS"/>
          <w:sz w:val="20"/>
          <w:szCs w:val="20"/>
        </w:rPr>
        <w:t>, za wyjątkiem dni ustawowo wolnych od pracy według powszechnie obowiązujących przepisów polskiego prawa, według potrzeb Zamawiającego, na podstawie odrębnego zamówienia (zwanego dalej Zamówieniem), składanego każdorazowo e-mailem.</w:t>
      </w:r>
    </w:p>
    <w:p w:rsidR="003D5397" w:rsidRPr="00725385" w:rsidRDefault="003D5397" w:rsidP="003D5397">
      <w:pPr>
        <w:pStyle w:val="Bezodstpw1"/>
        <w:numPr>
          <w:ilvl w:val="0"/>
          <w:numId w:val="13"/>
        </w:numPr>
        <w:ind w:left="720"/>
        <w:jc w:val="both"/>
        <w:rPr>
          <w:rFonts w:ascii="Trebuchet MS" w:hAnsi="Trebuchet MS"/>
          <w:sz w:val="20"/>
          <w:szCs w:val="20"/>
        </w:rPr>
      </w:pPr>
      <w:r w:rsidRPr="00725385">
        <w:rPr>
          <w:rFonts w:ascii="Trebuchet MS" w:hAnsi="Trebuchet MS"/>
          <w:sz w:val="20"/>
          <w:szCs w:val="20"/>
        </w:rPr>
        <w:t>Zamówienie powinno zawierać co najmniej ilość Odpadów do odbioru.</w:t>
      </w:r>
    </w:p>
    <w:p w:rsidR="003D5397" w:rsidRPr="00725385" w:rsidRDefault="003D5397" w:rsidP="003D5397">
      <w:pPr>
        <w:pStyle w:val="Bezodstpw1"/>
        <w:numPr>
          <w:ilvl w:val="0"/>
          <w:numId w:val="13"/>
        </w:numPr>
        <w:ind w:left="720"/>
        <w:jc w:val="both"/>
        <w:rPr>
          <w:rFonts w:ascii="Trebuchet MS" w:hAnsi="Trebuchet MS"/>
          <w:sz w:val="20"/>
          <w:szCs w:val="20"/>
        </w:rPr>
      </w:pPr>
      <w:r w:rsidRPr="00725385">
        <w:rPr>
          <w:rFonts w:ascii="Trebuchet MS" w:hAnsi="Trebuchet MS"/>
          <w:sz w:val="20"/>
          <w:szCs w:val="20"/>
        </w:rPr>
        <w:t>Strony zgodnie ustalają, że Usługi będą realizowane w terminie do 3 dni roboczych od dnia złożenia Zamówienia przez Zamawiającego;</w:t>
      </w:r>
    </w:p>
    <w:p w:rsidR="003D5397" w:rsidRPr="00725385" w:rsidRDefault="003D5397" w:rsidP="003D5397">
      <w:pPr>
        <w:pStyle w:val="Bezodstpw1"/>
        <w:numPr>
          <w:ilvl w:val="0"/>
          <w:numId w:val="13"/>
        </w:numPr>
        <w:tabs>
          <w:tab w:val="left" w:pos="709"/>
          <w:tab w:val="left" w:pos="993"/>
        </w:tabs>
        <w:ind w:left="720"/>
        <w:jc w:val="both"/>
        <w:rPr>
          <w:rFonts w:ascii="Trebuchet MS" w:hAnsi="Trebuchet MS"/>
          <w:sz w:val="20"/>
          <w:szCs w:val="20"/>
        </w:rPr>
      </w:pPr>
      <w:r w:rsidRPr="00725385">
        <w:rPr>
          <w:rFonts w:ascii="Trebuchet MS" w:hAnsi="Trebuchet MS"/>
          <w:sz w:val="20"/>
          <w:szCs w:val="20"/>
        </w:rPr>
        <w:t>Za datę złożenia Zamówienia przez Zamawiającego, przyjmuję się odpowiednio przez Zamawiającego lub datę wysłania wiadomości e-mail przez Zamawiającego.</w:t>
      </w:r>
    </w:p>
    <w:p w:rsidR="003D5397" w:rsidRPr="00725385" w:rsidRDefault="003D5397" w:rsidP="003D5397">
      <w:pPr>
        <w:pStyle w:val="Bezodstpw1"/>
        <w:numPr>
          <w:ilvl w:val="0"/>
          <w:numId w:val="13"/>
        </w:numPr>
        <w:tabs>
          <w:tab w:val="left" w:pos="709"/>
          <w:tab w:val="left" w:pos="993"/>
        </w:tabs>
        <w:ind w:left="720"/>
        <w:jc w:val="both"/>
        <w:rPr>
          <w:rFonts w:ascii="Trebuchet MS" w:hAnsi="Trebuchet MS"/>
          <w:sz w:val="20"/>
          <w:szCs w:val="20"/>
        </w:rPr>
      </w:pPr>
      <w:r w:rsidRPr="00725385">
        <w:rPr>
          <w:rFonts w:ascii="Trebuchet MS" w:hAnsi="Trebuchet MS"/>
          <w:sz w:val="20"/>
          <w:szCs w:val="20"/>
        </w:rPr>
        <w:t xml:space="preserve">Wykonawca zobowiązany jest do potwierdzenia otrzymania Zamówienia w terminie 24 godzin </w:t>
      </w:r>
      <w:r w:rsidRPr="00725385">
        <w:rPr>
          <w:rFonts w:ascii="Trebuchet MS" w:hAnsi="Trebuchet MS"/>
          <w:sz w:val="20"/>
          <w:szCs w:val="20"/>
        </w:rPr>
        <w:br/>
        <w:t>od daty jego otrzymania odpowiednio e-mailem. Brak potwierdzenia, w terminie, o którym mowa w zdaniu poprzedzającym, oznacza przyjęcie Zamówienia przez Wykonawcę bez zastrzeżeń.</w:t>
      </w:r>
    </w:p>
    <w:p w:rsidR="003D5397" w:rsidRPr="00725385" w:rsidRDefault="003D5397" w:rsidP="003D5397">
      <w:pPr>
        <w:numPr>
          <w:ilvl w:val="0"/>
          <w:numId w:val="13"/>
        </w:numPr>
        <w:tabs>
          <w:tab w:val="left" w:pos="709"/>
          <w:tab w:val="left" w:pos="993"/>
        </w:tabs>
        <w:ind w:left="720"/>
        <w:jc w:val="both"/>
        <w:rPr>
          <w:rFonts w:ascii="Trebuchet MS" w:hAnsi="Trebuchet MS"/>
          <w:sz w:val="20"/>
          <w:szCs w:val="20"/>
        </w:rPr>
      </w:pPr>
      <w:r w:rsidRPr="00725385">
        <w:rPr>
          <w:rFonts w:ascii="Trebuchet MS" w:hAnsi="Trebuchet MS"/>
          <w:sz w:val="20"/>
          <w:szCs w:val="20"/>
        </w:rPr>
        <w:t xml:space="preserve">Zamawiający zastrzega sobie prawo skorygowania Zamówienia w każdym czasie, jednakże nie później niż 6 godzin przed planowanym terminem odbioru. </w:t>
      </w:r>
    </w:p>
    <w:p w:rsidR="003D5397" w:rsidRPr="00725385" w:rsidRDefault="003D5397" w:rsidP="003D5397">
      <w:pPr>
        <w:numPr>
          <w:ilvl w:val="0"/>
          <w:numId w:val="13"/>
        </w:numPr>
        <w:tabs>
          <w:tab w:val="left" w:pos="709"/>
          <w:tab w:val="left" w:pos="993"/>
        </w:tabs>
        <w:ind w:left="720"/>
        <w:jc w:val="both"/>
        <w:rPr>
          <w:rFonts w:ascii="Trebuchet MS" w:hAnsi="Trebuchet MS"/>
          <w:sz w:val="20"/>
          <w:szCs w:val="20"/>
        </w:rPr>
      </w:pPr>
      <w:r w:rsidRPr="00725385">
        <w:rPr>
          <w:rFonts w:ascii="Trebuchet MS" w:hAnsi="Trebuchet MS"/>
          <w:sz w:val="20"/>
          <w:szCs w:val="20"/>
        </w:rPr>
        <w:t>Zamawiający nie gwarantuje systematyczności składania Zamówień.</w:t>
      </w:r>
    </w:p>
    <w:p w:rsidR="003D5397" w:rsidRPr="00725385" w:rsidRDefault="003D5397" w:rsidP="003D5397">
      <w:pPr>
        <w:numPr>
          <w:ilvl w:val="0"/>
          <w:numId w:val="13"/>
        </w:numPr>
        <w:tabs>
          <w:tab w:val="left" w:pos="709"/>
          <w:tab w:val="left" w:pos="993"/>
        </w:tabs>
        <w:ind w:left="720"/>
        <w:jc w:val="both"/>
        <w:rPr>
          <w:rFonts w:ascii="Trebuchet MS" w:hAnsi="Trebuchet MS"/>
          <w:sz w:val="20"/>
          <w:szCs w:val="20"/>
        </w:rPr>
      </w:pPr>
      <w:r w:rsidRPr="00725385">
        <w:rPr>
          <w:rFonts w:ascii="Trebuchet MS" w:hAnsi="Trebuchet MS"/>
          <w:sz w:val="20"/>
          <w:szCs w:val="20"/>
        </w:rPr>
        <w:t>Zachowanie terminów, o których mowa w ust. 3 niniejszego paragrafu, jest podstawowym obowiązkiem Wykonawcy.</w:t>
      </w:r>
    </w:p>
    <w:p w:rsidR="003D5397" w:rsidRPr="00725385" w:rsidRDefault="003D5397" w:rsidP="00056C99">
      <w:pPr>
        <w:pStyle w:val="Bezodstpw1"/>
        <w:rPr>
          <w:rFonts w:ascii="Trebuchet MS" w:hAnsi="Trebuchet MS"/>
          <w:b/>
          <w:sz w:val="20"/>
          <w:szCs w:val="20"/>
        </w:rPr>
      </w:pPr>
    </w:p>
    <w:p w:rsidR="003D5397" w:rsidRPr="00725385" w:rsidRDefault="003D5397" w:rsidP="003D5397">
      <w:pPr>
        <w:pStyle w:val="Bezodstpw1"/>
        <w:jc w:val="center"/>
        <w:rPr>
          <w:rFonts w:ascii="Trebuchet MS" w:hAnsi="Trebuchet MS"/>
          <w:b/>
          <w:sz w:val="20"/>
          <w:szCs w:val="20"/>
        </w:rPr>
      </w:pPr>
      <w:r w:rsidRPr="00725385">
        <w:rPr>
          <w:rFonts w:ascii="Trebuchet MS" w:hAnsi="Trebuchet MS"/>
          <w:b/>
          <w:sz w:val="20"/>
          <w:szCs w:val="20"/>
        </w:rPr>
        <w:t>§ 5.</w:t>
      </w:r>
    </w:p>
    <w:p w:rsidR="003D5397" w:rsidRPr="00725385" w:rsidRDefault="003D5397" w:rsidP="003D5397">
      <w:pPr>
        <w:pStyle w:val="Bezodstpw1"/>
        <w:jc w:val="center"/>
        <w:rPr>
          <w:rFonts w:ascii="Trebuchet MS" w:hAnsi="Trebuchet MS"/>
          <w:b/>
          <w:sz w:val="20"/>
          <w:szCs w:val="20"/>
        </w:rPr>
      </w:pPr>
      <w:r w:rsidRPr="00725385">
        <w:rPr>
          <w:rFonts w:ascii="Trebuchet MS" w:hAnsi="Trebuchet MS"/>
          <w:b/>
          <w:sz w:val="20"/>
          <w:szCs w:val="20"/>
        </w:rPr>
        <w:t>Realizacja Usługi, odpowiedzialność Wykonawcy</w:t>
      </w:r>
    </w:p>
    <w:p w:rsidR="003D5397" w:rsidRPr="00725385" w:rsidRDefault="003D5397" w:rsidP="003D5397">
      <w:pPr>
        <w:pStyle w:val="Bezodstpw1"/>
        <w:numPr>
          <w:ilvl w:val="0"/>
          <w:numId w:val="20"/>
        </w:numPr>
        <w:ind w:left="720"/>
        <w:jc w:val="both"/>
        <w:rPr>
          <w:rFonts w:ascii="Trebuchet MS" w:hAnsi="Trebuchet MS"/>
          <w:sz w:val="20"/>
          <w:szCs w:val="20"/>
        </w:rPr>
      </w:pPr>
      <w:r w:rsidRPr="00725385">
        <w:rPr>
          <w:rFonts w:ascii="Trebuchet MS" w:hAnsi="Trebuchet MS"/>
          <w:sz w:val="20"/>
          <w:szCs w:val="20"/>
        </w:rPr>
        <w:t>Odpady Wykonawca odbierze własnym specjalistycznym środkiem transportu lub za pośrednictwem wybranego przez siebie przewoźnika, na własny koszt i ryzyko, z Oczyszczalni Ścieków „</w:t>
      </w:r>
      <w:proofErr w:type="spellStart"/>
      <w:r w:rsidRPr="00725385">
        <w:rPr>
          <w:rFonts w:ascii="Trebuchet MS" w:hAnsi="Trebuchet MS"/>
          <w:sz w:val="20"/>
          <w:szCs w:val="20"/>
        </w:rPr>
        <w:t>Orzegów</w:t>
      </w:r>
      <w:proofErr w:type="spellEnd"/>
      <w:r w:rsidRPr="00725385">
        <w:rPr>
          <w:rFonts w:ascii="Trebuchet MS" w:hAnsi="Trebuchet MS"/>
          <w:sz w:val="20"/>
          <w:szCs w:val="20"/>
        </w:rPr>
        <w:t>” przy ul. Bytomskiej 70 w Rudzie Śląskiej (41-704).</w:t>
      </w:r>
    </w:p>
    <w:p w:rsidR="003D5397" w:rsidRPr="00725385" w:rsidRDefault="003D5397" w:rsidP="003D5397">
      <w:pPr>
        <w:pStyle w:val="Bezodstpw1"/>
        <w:numPr>
          <w:ilvl w:val="0"/>
          <w:numId w:val="20"/>
        </w:numPr>
        <w:ind w:left="720"/>
        <w:jc w:val="both"/>
        <w:rPr>
          <w:rFonts w:ascii="Trebuchet MS" w:hAnsi="Trebuchet MS"/>
          <w:sz w:val="20"/>
          <w:szCs w:val="20"/>
        </w:rPr>
      </w:pPr>
      <w:r w:rsidRPr="00725385">
        <w:rPr>
          <w:rFonts w:ascii="Trebuchet MS" w:hAnsi="Trebuchet MS"/>
          <w:sz w:val="20"/>
          <w:szCs w:val="20"/>
        </w:rPr>
        <w:t xml:space="preserve">Wykonawca zobowiązany jest do zorganizowania odbioru Odpadów w sposób najkorzystniejszy </w:t>
      </w:r>
      <w:r w:rsidRPr="00725385">
        <w:rPr>
          <w:rFonts w:ascii="Trebuchet MS" w:hAnsi="Trebuchet MS"/>
          <w:sz w:val="20"/>
          <w:szCs w:val="20"/>
        </w:rPr>
        <w:br/>
        <w:t>i najmniej uciążliwy dla Zamawiającego.</w:t>
      </w:r>
    </w:p>
    <w:p w:rsidR="003D5397" w:rsidRPr="00725385" w:rsidRDefault="003D5397" w:rsidP="003D5397">
      <w:pPr>
        <w:pStyle w:val="Bezodstpw1"/>
        <w:numPr>
          <w:ilvl w:val="0"/>
          <w:numId w:val="20"/>
        </w:numPr>
        <w:ind w:left="720"/>
        <w:jc w:val="both"/>
        <w:rPr>
          <w:rFonts w:ascii="Trebuchet MS" w:hAnsi="Trebuchet MS"/>
          <w:sz w:val="20"/>
          <w:szCs w:val="20"/>
        </w:rPr>
      </w:pPr>
      <w:r w:rsidRPr="00725385">
        <w:rPr>
          <w:rFonts w:ascii="Trebuchet MS" w:hAnsi="Trebuchet MS"/>
          <w:sz w:val="20"/>
          <w:szCs w:val="20"/>
        </w:rPr>
        <w:t>Ilość wywiezionych Odpadów zostanie potwierdzona elektroniczną kartą przekazania odpadu (KPO), sporządzoną przez Strony umowy, zgodnie z wymaganiami ustawy o odpadach.</w:t>
      </w:r>
    </w:p>
    <w:p w:rsidR="003D5397" w:rsidRPr="00725385" w:rsidRDefault="003D5397" w:rsidP="003D5397">
      <w:pPr>
        <w:pStyle w:val="Bezodstpw1"/>
        <w:numPr>
          <w:ilvl w:val="0"/>
          <w:numId w:val="20"/>
        </w:numPr>
        <w:ind w:left="720"/>
        <w:jc w:val="both"/>
        <w:rPr>
          <w:rFonts w:ascii="Trebuchet MS" w:hAnsi="Trebuchet MS"/>
          <w:sz w:val="20"/>
          <w:szCs w:val="20"/>
        </w:rPr>
      </w:pPr>
      <w:r w:rsidRPr="00725385">
        <w:rPr>
          <w:rFonts w:ascii="Trebuchet MS" w:hAnsi="Trebuchet MS"/>
          <w:sz w:val="20"/>
          <w:szCs w:val="20"/>
        </w:rPr>
        <w:t>W razie wątpliwości przyjmuje się, że osoba podpisująca kartę wywozu Odpadów lub zbiorczą kartę przekazania Odpadów ze strony Wykonawcy jest do tego umocowana.</w:t>
      </w:r>
    </w:p>
    <w:p w:rsidR="003D5397" w:rsidRPr="00725385" w:rsidRDefault="003D5397" w:rsidP="003D5397">
      <w:pPr>
        <w:pStyle w:val="Bezodstpw1"/>
        <w:numPr>
          <w:ilvl w:val="0"/>
          <w:numId w:val="20"/>
        </w:numPr>
        <w:ind w:left="720"/>
        <w:jc w:val="both"/>
        <w:rPr>
          <w:rFonts w:ascii="Trebuchet MS" w:hAnsi="Trebuchet MS"/>
          <w:sz w:val="20"/>
          <w:szCs w:val="20"/>
        </w:rPr>
      </w:pPr>
      <w:r w:rsidRPr="00725385">
        <w:rPr>
          <w:rFonts w:ascii="Trebuchet MS" w:hAnsi="Trebuchet MS"/>
          <w:sz w:val="20"/>
          <w:szCs w:val="20"/>
        </w:rPr>
        <w:t>Transport Odpadów winien nastąpić bezpośrednio do miejsca unieszkodliwienia.</w:t>
      </w:r>
    </w:p>
    <w:p w:rsidR="003D5397" w:rsidRPr="00725385" w:rsidRDefault="003D5397" w:rsidP="003D5397">
      <w:pPr>
        <w:pStyle w:val="Bezodstpw1"/>
        <w:numPr>
          <w:ilvl w:val="0"/>
          <w:numId w:val="20"/>
        </w:numPr>
        <w:ind w:left="720"/>
        <w:jc w:val="both"/>
        <w:rPr>
          <w:rFonts w:ascii="Trebuchet MS" w:hAnsi="Trebuchet MS"/>
          <w:sz w:val="20"/>
          <w:szCs w:val="20"/>
        </w:rPr>
      </w:pPr>
      <w:r w:rsidRPr="00725385">
        <w:rPr>
          <w:rFonts w:ascii="Trebuchet MS" w:hAnsi="Trebuchet MS"/>
          <w:sz w:val="20"/>
          <w:szCs w:val="20"/>
        </w:rPr>
        <w:t xml:space="preserve">Transport Odpadów winien odbywać się zgodnie z warunkami podanymi w zezwoleniu (decyzji), </w:t>
      </w:r>
      <w:r w:rsidR="00266970" w:rsidRPr="00725385">
        <w:rPr>
          <w:rFonts w:ascii="Trebuchet MS" w:hAnsi="Trebuchet MS"/>
          <w:sz w:val="20"/>
          <w:szCs w:val="20"/>
        </w:rPr>
        <w:br/>
      </w:r>
      <w:r w:rsidRPr="00725385">
        <w:rPr>
          <w:rFonts w:ascii="Trebuchet MS" w:hAnsi="Trebuchet MS"/>
          <w:sz w:val="20"/>
          <w:szCs w:val="20"/>
        </w:rPr>
        <w:t>o której mowa w § 2 ust. 1 lit. e niniejszej umowy.</w:t>
      </w:r>
    </w:p>
    <w:p w:rsidR="003D5397" w:rsidRDefault="003D5397" w:rsidP="003D5397">
      <w:pPr>
        <w:pStyle w:val="Bezodstpw1"/>
        <w:ind w:left="720"/>
        <w:jc w:val="both"/>
        <w:rPr>
          <w:rFonts w:ascii="Trebuchet MS" w:hAnsi="Trebuchet MS"/>
          <w:sz w:val="20"/>
          <w:szCs w:val="20"/>
        </w:rPr>
      </w:pPr>
    </w:p>
    <w:p w:rsidR="002A20F7" w:rsidRDefault="002A20F7" w:rsidP="003D5397">
      <w:pPr>
        <w:pStyle w:val="Bezodstpw1"/>
        <w:ind w:left="720"/>
        <w:jc w:val="both"/>
        <w:rPr>
          <w:rFonts w:ascii="Trebuchet MS" w:hAnsi="Trebuchet MS"/>
          <w:sz w:val="20"/>
          <w:szCs w:val="20"/>
        </w:rPr>
      </w:pPr>
    </w:p>
    <w:p w:rsidR="002A20F7" w:rsidRDefault="002A20F7" w:rsidP="003D5397">
      <w:pPr>
        <w:pStyle w:val="Bezodstpw1"/>
        <w:ind w:left="720"/>
        <w:jc w:val="both"/>
        <w:rPr>
          <w:rFonts w:ascii="Trebuchet MS" w:hAnsi="Trebuchet MS"/>
          <w:sz w:val="20"/>
          <w:szCs w:val="20"/>
        </w:rPr>
      </w:pPr>
    </w:p>
    <w:p w:rsidR="002A20F7" w:rsidRDefault="002A20F7" w:rsidP="003D5397">
      <w:pPr>
        <w:pStyle w:val="Bezodstpw1"/>
        <w:ind w:left="720"/>
        <w:jc w:val="both"/>
        <w:rPr>
          <w:rFonts w:ascii="Trebuchet MS" w:hAnsi="Trebuchet MS"/>
          <w:sz w:val="20"/>
          <w:szCs w:val="20"/>
        </w:rPr>
      </w:pPr>
    </w:p>
    <w:p w:rsidR="002A20F7" w:rsidRDefault="002A20F7" w:rsidP="003D5397">
      <w:pPr>
        <w:pStyle w:val="Bezodstpw1"/>
        <w:ind w:left="720"/>
        <w:jc w:val="both"/>
        <w:rPr>
          <w:rFonts w:ascii="Trebuchet MS" w:hAnsi="Trebuchet MS"/>
          <w:sz w:val="20"/>
          <w:szCs w:val="20"/>
        </w:rPr>
      </w:pPr>
    </w:p>
    <w:p w:rsidR="002A20F7" w:rsidRPr="00725385" w:rsidRDefault="002A20F7" w:rsidP="003D5397">
      <w:pPr>
        <w:pStyle w:val="Bezodstpw1"/>
        <w:ind w:left="720"/>
        <w:jc w:val="both"/>
        <w:rPr>
          <w:rFonts w:ascii="Trebuchet MS" w:hAnsi="Trebuchet MS"/>
          <w:sz w:val="20"/>
          <w:szCs w:val="20"/>
        </w:rPr>
      </w:pPr>
    </w:p>
    <w:p w:rsidR="00E60485" w:rsidRDefault="00E60485" w:rsidP="003D5397">
      <w:pPr>
        <w:pStyle w:val="Bezodstpw1"/>
        <w:jc w:val="center"/>
        <w:rPr>
          <w:rFonts w:ascii="Trebuchet MS" w:hAnsi="Trebuchet MS"/>
          <w:b/>
          <w:sz w:val="20"/>
          <w:szCs w:val="20"/>
        </w:rPr>
      </w:pPr>
    </w:p>
    <w:p w:rsidR="003D5397" w:rsidRPr="00725385" w:rsidRDefault="003D5397" w:rsidP="003D5397">
      <w:pPr>
        <w:pStyle w:val="Bezodstpw1"/>
        <w:jc w:val="center"/>
        <w:rPr>
          <w:rFonts w:ascii="Trebuchet MS" w:hAnsi="Trebuchet MS"/>
          <w:b/>
          <w:sz w:val="20"/>
          <w:szCs w:val="20"/>
        </w:rPr>
      </w:pPr>
      <w:r w:rsidRPr="00725385">
        <w:rPr>
          <w:rFonts w:ascii="Trebuchet MS" w:hAnsi="Trebuchet MS"/>
          <w:b/>
          <w:sz w:val="20"/>
          <w:szCs w:val="20"/>
        </w:rPr>
        <w:t>§ 6.</w:t>
      </w:r>
    </w:p>
    <w:p w:rsidR="003D5397" w:rsidRPr="00725385" w:rsidRDefault="003D5397" w:rsidP="003D5397">
      <w:pPr>
        <w:pStyle w:val="Bezodstpw1"/>
        <w:jc w:val="center"/>
        <w:rPr>
          <w:rFonts w:ascii="Trebuchet MS" w:hAnsi="Trebuchet MS"/>
          <w:b/>
          <w:sz w:val="20"/>
          <w:szCs w:val="20"/>
        </w:rPr>
      </w:pPr>
      <w:r w:rsidRPr="00725385">
        <w:rPr>
          <w:rFonts w:ascii="Trebuchet MS" w:hAnsi="Trebuchet MS"/>
          <w:b/>
          <w:sz w:val="20"/>
          <w:szCs w:val="20"/>
        </w:rPr>
        <w:t>Odpowiedzialność Wykonawcy</w:t>
      </w:r>
    </w:p>
    <w:p w:rsidR="003D5397" w:rsidRPr="00725385" w:rsidRDefault="003D5397" w:rsidP="003D5397">
      <w:pPr>
        <w:pStyle w:val="Bezodstpw1"/>
        <w:numPr>
          <w:ilvl w:val="0"/>
          <w:numId w:val="21"/>
        </w:numPr>
        <w:ind w:left="720"/>
        <w:jc w:val="both"/>
        <w:rPr>
          <w:rFonts w:ascii="Trebuchet MS" w:hAnsi="Trebuchet MS"/>
          <w:sz w:val="20"/>
          <w:szCs w:val="20"/>
        </w:rPr>
      </w:pPr>
      <w:r w:rsidRPr="00725385">
        <w:rPr>
          <w:rFonts w:ascii="Trebuchet MS" w:hAnsi="Trebuchet MS"/>
          <w:sz w:val="20"/>
          <w:szCs w:val="20"/>
        </w:rPr>
        <w:t xml:space="preserve">Z chwilą odbioru Odpadów Wykonawca przejmuje całkowitą odpowiedzialność w zakresie dalszego postępowania z nimi, zgodnie z powszechnie obowiązującymi w tym zakresie przepisami prawa, </w:t>
      </w:r>
      <w:r w:rsidRPr="00725385">
        <w:rPr>
          <w:rFonts w:ascii="Trebuchet MS" w:hAnsi="Trebuchet MS"/>
          <w:sz w:val="20"/>
          <w:szCs w:val="20"/>
        </w:rPr>
        <w:br/>
        <w:t xml:space="preserve">w tym w szczególności w zakresie ochrony środowiska oraz gospodarki odpadami oraz ponosi wszelkie konsekwencje prawne i finansowe z tym związane. </w:t>
      </w:r>
    </w:p>
    <w:p w:rsidR="003D5397" w:rsidRPr="00725385" w:rsidRDefault="003D5397" w:rsidP="003D5397">
      <w:pPr>
        <w:pStyle w:val="Bezodstpw1"/>
        <w:numPr>
          <w:ilvl w:val="0"/>
          <w:numId w:val="21"/>
        </w:numPr>
        <w:ind w:left="720"/>
        <w:jc w:val="both"/>
        <w:rPr>
          <w:rFonts w:ascii="Trebuchet MS" w:hAnsi="Trebuchet MS"/>
          <w:sz w:val="20"/>
          <w:szCs w:val="20"/>
        </w:rPr>
      </w:pPr>
      <w:r w:rsidRPr="00725385">
        <w:rPr>
          <w:rFonts w:ascii="Trebuchet MS" w:hAnsi="Trebuchet MS"/>
          <w:sz w:val="20"/>
          <w:szCs w:val="20"/>
        </w:rPr>
        <w:t>Wykonawca ponosi pełną odpowiedzialność za szkody powstałe u Zamawiającego na skutek niewłaściwego lub niestarannego odbioru Odpadów.</w:t>
      </w:r>
    </w:p>
    <w:p w:rsidR="003D5397" w:rsidRPr="00725385" w:rsidRDefault="003D5397" w:rsidP="003D5397">
      <w:pPr>
        <w:pStyle w:val="Bezodstpw1"/>
        <w:numPr>
          <w:ilvl w:val="0"/>
          <w:numId w:val="21"/>
        </w:numPr>
        <w:ind w:left="720"/>
        <w:jc w:val="both"/>
        <w:rPr>
          <w:rFonts w:ascii="Trebuchet MS" w:hAnsi="Trebuchet MS"/>
          <w:sz w:val="20"/>
          <w:szCs w:val="20"/>
        </w:rPr>
      </w:pPr>
      <w:r w:rsidRPr="00725385">
        <w:rPr>
          <w:rFonts w:ascii="Trebuchet MS" w:hAnsi="Trebuchet MS"/>
          <w:sz w:val="20"/>
          <w:szCs w:val="20"/>
        </w:rPr>
        <w:t>Wykonawca ponosi całkowitą odpowiedzialność za przebieg transportu i skutki ewentualnych zdarzeń drogowych, jak również skutki naruszenia norm sanitarnych, ochrony środowiska, prawa pracy i innych.</w:t>
      </w:r>
    </w:p>
    <w:p w:rsidR="003D5397" w:rsidRPr="00725385" w:rsidRDefault="003D5397" w:rsidP="003D5397">
      <w:pPr>
        <w:pStyle w:val="Bezodstpw1"/>
        <w:numPr>
          <w:ilvl w:val="0"/>
          <w:numId w:val="21"/>
        </w:numPr>
        <w:ind w:left="720"/>
        <w:jc w:val="both"/>
        <w:rPr>
          <w:rFonts w:ascii="Trebuchet MS" w:hAnsi="Trebuchet MS"/>
          <w:sz w:val="20"/>
          <w:szCs w:val="20"/>
        </w:rPr>
      </w:pPr>
      <w:r w:rsidRPr="00725385">
        <w:rPr>
          <w:rFonts w:ascii="Trebuchet MS" w:hAnsi="Trebuchet MS"/>
          <w:sz w:val="20"/>
          <w:szCs w:val="20"/>
        </w:rPr>
        <w:t xml:space="preserve">Wykonawca ponosi pełną odpowiedzialność za szkody wyrządzone osobom trzecim w trakcie realizacji Usługi. </w:t>
      </w:r>
    </w:p>
    <w:p w:rsidR="003D5397" w:rsidRPr="00725385" w:rsidRDefault="003D5397" w:rsidP="003D5397">
      <w:pPr>
        <w:pStyle w:val="Bezodstpw1"/>
        <w:numPr>
          <w:ilvl w:val="0"/>
          <w:numId w:val="21"/>
        </w:numPr>
        <w:ind w:left="720"/>
        <w:jc w:val="both"/>
        <w:rPr>
          <w:rFonts w:ascii="Trebuchet MS" w:hAnsi="Trebuchet MS"/>
          <w:sz w:val="20"/>
          <w:szCs w:val="20"/>
        </w:rPr>
      </w:pPr>
      <w:r w:rsidRPr="00725385">
        <w:rPr>
          <w:rFonts w:ascii="Trebuchet MS" w:hAnsi="Trebuchet MS"/>
          <w:sz w:val="20"/>
          <w:szCs w:val="20"/>
        </w:rPr>
        <w:t>W przypadku skierowania wobec Zamawiającego jakichkolwiek roszczeń przez jakąkolwiek osobę trzecią, związanych z naruszeniem jej praw majątkowych lub osobistych spowodowanych realizacją Usługi przez Wykonawcę, Wykonawca zobowiązuje się niezwłocznie przystąpić do postępowania ugodowego lub sądowego lub jakiegokolwiek innego postępowania toczącego się przeciw Zamawiającemu, osobiście bądź przez ustanowionego w tym celu pełnomocnika, zwalniając tym samym Zamawiającego z wszelkiej odpowiedzialności i naprawić poniesione z tego tytułu przez Zamawiającego  wszelkie szkody w pełnej wysokości (w tym w szczególności koszty postępowania, w tym koszty zastępstwa procesowego).</w:t>
      </w:r>
    </w:p>
    <w:p w:rsidR="003D5397" w:rsidRPr="00725385" w:rsidRDefault="003D5397" w:rsidP="003D5397">
      <w:pPr>
        <w:pStyle w:val="Bezodstpw1"/>
        <w:rPr>
          <w:rFonts w:ascii="Trebuchet MS" w:hAnsi="Trebuchet MS"/>
          <w:b/>
          <w:sz w:val="20"/>
          <w:szCs w:val="20"/>
        </w:rPr>
      </w:pPr>
    </w:p>
    <w:p w:rsidR="003D5397" w:rsidRPr="00725385" w:rsidRDefault="003D5397" w:rsidP="003D5397">
      <w:pPr>
        <w:pStyle w:val="Bezodstpw1"/>
        <w:jc w:val="center"/>
        <w:rPr>
          <w:rFonts w:ascii="Trebuchet MS" w:hAnsi="Trebuchet MS"/>
          <w:b/>
          <w:sz w:val="20"/>
          <w:szCs w:val="20"/>
        </w:rPr>
      </w:pPr>
      <w:r w:rsidRPr="00725385">
        <w:rPr>
          <w:rFonts w:ascii="Trebuchet MS" w:hAnsi="Trebuchet MS"/>
          <w:b/>
          <w:sz w:val="20"/>
          <w:szCs w:val="20"/>
        </w:rPr>
        <w:t>§ 7.</w:t>
      </w:r>
    </w:p>
    <w:p w:rsidR="003D5397" w:rsidRPr="00725385" w:rsidRDefault="003D5397" w:rsidP="003D5397">
      <w:pPr>
        <w:pStyle w:val="Bezodstpw1"/>
        <w:jc w:val="center"/>
        <w:rPr>
          <w:rFonts w:ascii="Trebuchet MS" w:hAnsi="Trebuchet MS"/>
          <w:b/>
          <w:sz w:val="20"/>
          <w:szCs w:val="20"/>
        </w:rPr>
      </w:pPr>
      <w:r w:rsidRPr="00725385">
        <w:rPr>
          <w:rFonts w:ascii="Trebuchet MS" w:hAnsi="Trebuchet MS"/>
          <w:b/>
          <w:sz w:val="20"/>
          <w:szCs w:val="20"/>
        </w:rPr>
        <w:t>Wynagrodzenie</w:t>
      </w:r>
    </w:p>
    <w:p w:rsidR="003D5397" w:rsidRPr="00725385" w:rsidRDefault="003D5397" w:rsidP="003D5397">
      <w:pPr>
        <w:numPr>
          <w:ilvl w:val="0"/>
          <w:numId w:val="18"/>
        </w:numPr>
        <w:tabs>
          <w:tab w:val="left" w:pos="709"/>
        </w:tabs>
        <w:ind w:left="720"/>
        <w:jc w:val="both"/>
        <w:rPr>
          <w:rFonts w:ascii="Trebuchet MS" w:hAnsi="Trebuchet MS"/>
          <w:sz w:val="20"/>
          <w:szCs w:val="20"/>
        </w:rPr>
      </w:pPr>
      <w:r w:rsidRPr="00725385">
        <w:rPr>
          <w:rFonts w:ascii="Trebuchet MS" w:hAnsi="Trebuchet MS"/>
          <w:sz w:val="20"/>
          <w:szCs w:val="20"/>
        </w:rPr>
        <w:t>Wykonawca zobowiązuje się do realizacji Usługi po cenach jednostkowych zgodnych z Ofertą, tj. …. zł za 1 Mg Odpadu, której łączna szacunkowa wartość netto wynosi ………… (słownie: …………..).</w:t>
      </w:r>
    </w:p>
    <w:p w:rsidR="003D5397" w:rsidRPr="00725385" w:rsidRDefault="003D5397" w:rsidP="003D5397">
      <w:pPr>
        <w:numPr>
          <w:ilvl w:val="0"/>
          <w:numId w:val="18"/>
        </w:numPr>
        <w:ind w:left="720"/>
        <w:jc w:val="both"/>
        <w:rPr>
          <w:rFonts w:ascii="Trebuchet MS" w:hAnsi="Trebuchet MS"/>
          <w:sz w:val="20"/>
          <w:szCs w:val="20"/>
        </w:rPr>
      </w:pPr>
      <w:r w:rsidRPr="00725385">
        <w:rPr>
          <w:rFonts w:ascii="Trebuchet MS" w:hAnsi="Trebuchet MS"/>
          <w:sz w:val="20"/>
          <w:szCs w:val="20"/>
        </w:rPr>
        <w:t xml:space="preserve">Wynagrodzenie, o którym mowa w ust. poprzedzającym, obejmuje wszelkie koszty związane </w:t>
      </w:r>
      <w:r w:rsidRPr="00725385">
        <w:rPr>
          <w:rFonts w:ascii="Trebuchet MS" w:hAnsi="Trebuchet MS"/>
          <w:sz w:val="20"/>
          <w:szCs w:val="20"/>
        </w:rPr>
        <w:br/>
        <w:t>z realizacją Usługi, w tym koszt ważenia Odpadów, ich odbioru i przetwarzania.. Poza wynagrodzeniem, o którym mowa w ust. poprzedzającym, Wykonawcy nie są należne jakiekolwiek dodatkowe wynagrodzenie ani zwrot jakichkolwiek kosztów ani tez jakiekolwiek odszkodowanie na jakiejkolwiek podstawie prawnej.</w:t>
      </w:r>
    </w:p>
    <w:p w:rsidR="003D5397" w:rsidRPr="00725385" w:rsidRDefault="003D5397" w:rsidP="00E76062">
      <w:pPr>
        <w:pStyle w:val="Bezodstpw1"/>
        <w:numPr>
          <w:ilvl w:val="0"/>
          <w:numId w:val="18"/>
        </w:numPr>
        <w:ind w:left="720"/>
        <w:jc w:val="both"/>
        <w:rPr>
          <w:rFonts w:ascii="Trebuchet MS" w:hAnsi="Trebuchet MS"/>
          <w:sz w:val="20"/>
          <w:szCs w:val="20"/>
        </w:rPr>
      </w:pPr>
      <w:r w:rsidRPr="00725385">
        <w:rPr>
          <w:rFonts w:ascii="Trebuchet MS" w:hAnsi="Trebuchet MS"/>
          <w:sz w:val="20"/>
          <w:szCs w:val="20"/>
        </w:rPr>
        <w:t>Wynagrodzenie, o którym mowa</w:t>
      </w:r>
      <w:r w:rsidR="00E76062" w:rsidRPr="00725385">
        <w:rPr>
          <w:rFonts w:ascii="Trebuchet MS" w:hAnsi="Trebuchet MS"/>
          <w:sz w:val="20"/>
          <w:szCs w:val="20"/>
        </w:rPr>
        <w:t xml:space="preserve"> w ust. 1 niniejszego paragrafu zostanie powiększone</w:t>
      </w:r>
      <w:r w:rsidRPr="00725385">
        <w:rPr>
          <w:rFonts w:ascii="Trebuchet MS" w:hAnsi="Trebuchet MS"/>
          <w:sz w:val="20"/>
          <w:szCs w:val="20"/>
        </w:rPr>
        <w:t xml:space="preserve"> o podatek VAT według stawki obowiązującej w dniu realizacji Usługi,</w:t>
      </w:r>
    </w:p>
    <w:p w:rsidR="002C095F" w:rsidRPr="00725385" w:rsidRDefault="002C095F" w:rsidP="00E76062">
      <w:pPr>
        <w:pStyle w:val="Bezodstpw1"/>
        <w:rPr>
          <w:rFonts w:ascii="Trebuchet MS" w:hAnsi="Trebuchet MS"/>
          <w:b/>
          <w:sz w:val="20"/>
          <w:szCs w:val="20"/>
        </w:rPr>
      </w:pPr>
    </w:p>
    <w:p w:rsidR="003D5397" w:rsidRPr="00725385" w:rsidRDefault="003D5397" w:rsidP="003D5397">
      <w:pPr>
        <w:pStyle w:val="Bezodstpw1"/>
        <w:jc w:val="center"/>
        <w:rPr>
          <w:rFonts w:ascii="Trebuchet MS" w:hAnsi="Trebuchet MS"/>
          <w:b/>
          <w:sz w:val="20"/>
          <w:szCs w:val="20"/>
        </w:rPr>
      </w:pPr>
      <w:r w:rsidRPr="00725385">
        <w:rPr>
          <w:rFonts w:ascii="Trebuchet MS" w:hAnsi="Trebuchet MS"/>
          <w:b/>
          <w:sz w:val="20"/>
          <w:szCs w:val="20"/>
        </w:rPr>
        <w:t>§ 8.</w:t>
      </w:r>
    </w:p>
    <w:p w:rsidR="003D5397" w:rsidRPr="00725385" w:rsidRDefault="003D5397" w:rsidP="003D5397">
      <w:pPr>
        <w:pStyle w:val="Bezodstpw1"/>
        <w:jc w:val="center"/>
        <w:rPr>
          <w:rFonts w:ascii="Trebuchet MS" w:hAnsi="Trebuchet MS"/>
          <w:b/>
          <w:sz w:val="20"/>
          <w:szCs w:val="20"/>
        </w:rPr>
      </w:pPr>
      <w:r w:rsidRPr="00725385">
        <w:rPr>
          <w:rFonts w:ascii="Trebuchet MS" w:hAnsi="Trebuchet MS"/>
          <w:b/>
          <w:sz w:val="20"/>
          <w:szCs w:val="20"/>
        </w:rPr>
        <w:t>Warunki płatności</w:t>
      </w:r>
    </w:p>
    <w:p w:rsidR="003D5397" w:rsidRPr="00725385" w:rsidRDefault="003D5397" w:rsidP="003D5397">
      <w:pPr>
        <w:pStyle w:val="Bezodstpw1"/>
        <w:numPr>
          <w:ilvl w:val="0"/>
          <w:numId w:val="17"/>
        </w:numPr>
        <w:ind w:left="720"/>
        <w:jc w:val="both"/>
        <w:rPr>
          <w:rFonts w:ascii="Trebuchet MS" w:hAnsi="Trebuchet MS"/>
          <w:sz w:val="20"/>
          <w:szCs w:val="20"/>
        </w:rPr>
      </w:pPr>
      <w:r w:rsidRPr="00725385">
        <w:rPr>
          <w:rFonts w:ascii="Trebuchet MS" w:hAnsi="Trebuchet MS"/>
          <w:sz w:val="20"/>
          <w:szCs w:val="20"/>
        </w:rPr>
        <w:t xml:space="preserve">Termin płatności Strony ustalają na 30 dni od daty otrzymania przez Zamawiającego prawidłowo wystawionej faktury, na wskazany w niej rachunek bankowy Wykonawcy. </w:t>
      </w:r>
    </w:p>
    <w:p w:rsidR="003D5397" w:rsidRPr="00725385" w:rsidRDefault="003D5397" w:rsidP="003D5397">
      <w:pPr>
        <w:pStyle w:val="Bezodstpw1"/>
        <w:numPr>
          <w:ilvl w:val="0"/>
          <w:numId w:val="17"/>
        </w:numPr>
        <w:ind w:left="720"/>
        <w:jc w:val="both"/>
        <w:rPr>
          <w:rFonts w:ascii="Trebuchet MS" w:hAnsi="Trebuchet MS"/>
          <w:sz w:val="20"/>
          <w:szCs w:val="20"/>
        </w:rPr>
      </w:pPr>
      <w:r w:rsidRPr="00725385">
        <w:rPr>
          <w:rFonts w:ascii="Trebuchet MS" w:hAnsi="Trebuchet MS"/>
          <w:sz w:val="20"/>
          <w:szCs w:val="20"/>
        </w:rPr>
        <w:t>Zamawiający oświadcza, że jest podatnikiem podatku VAT i jest uprawniony do otrzymywania faktur.</w:t>
      </w:r>
    </w:p>
    <w:p w:rsidR="003D5397" w:rsidRPr="00725385" w:rsidRDefault="003D5397" w:rsidP="003D5397">
      <w:pPr>
        <w:pStyle w:val="Bezodstpw1"/>
        <w:numPr>
          <w:ilvl w:val="0"/>
          <w:numId w:val="17"/>
        </w:numPr>
        <w:ind w:left="720"/>
        <w:jc w:val="both"/>
        <w:rPr>
          <w:rFonts w:ascii="Trebuchet MS" w:hAnsi="Trebuchet MS"/>
          <w:sz w:val="20"/>
          <w:szCs w:val="20"/>
        </w:rPr>
      </w:pPr>
      <w:r w:rsidRPr="00725385">
        <w:rPr>
          <w:rFonts w:ascii="Trebuchet MS" w:hAnsi="Trebuchet MS"/>
          <w:sz w:val="20"/>
          <w:szCs w:val="20"/>
        </w:rPr>
        <w:t xml:space="preserve">Za datę zapłaty przez Zamawiającego, przyjmuje się datę wysłania polecenia przelewu </w:t>
      </w:r>
      <w:r w:rsidRPr="00725385">
        <w:rPr>
          <w:rFonts w:ascii="Trebuchet MS" w:hAnsi="Trebuchet MS"/>
          <w:sz w:val="20"/>
          <w:szCs w:val="20"/>
        </w:rPr>
        <w:br/>
        <w:t>na rachunek bankowy Wykonawcy.</w:t>
      </w:r>
    </w:p>
    <w:p w:rsidR="003D5397" w:rsidRPr="00725385" w:rsidRDefault="003D5397" w:rsidP="003D5397">
      <w:pPr>
        <w:pStyle w:val="Bezodstpw1"/>
        <w:numPr>
          <w:ilvl w:val="0"/>
          <w:numId w:val="17"/>
        </w:numPr>
        <w:ind w:left="720"/>
        <w:jc w:val="both"/>
        <w:rPr>
          <w:rFonts w:ascii="Trebuchet MS" w:hAnsi="Trebuchet MS"/>
          <w:sz w:val="20"/>
          <w:szCs w:val="20"/>
        </w:rPr>
      </w:pPr>
      <w:r w:rsidRPr="00725385">
        <w:rPr>
          <w:rFonts w:ascii="Trebuchet MS" w:hAnsi="Trebuchet MS"/>
          <w:sz w:val="20"/>
          <w:szCs w:val="20"/>
        </w:rPr>
        <w:t>Fakturowanie odbywać się będzie w cyklach miesięcznych, tj. po zakończeniu miesiąca kalendarzowego Wykonawca wystawi tylko jedną fakturę, do której dołączy zbiorcze zestawienie ilości przekazanych mu w tym okresie Odpadów, które będzie stanowić integralną część faktury.</w:t>
      </w:r>
    </w:p>
    <w:p w:rsidR="003303F5" w:rsidRPr="003303F5" w:rsidRDefault="003D5397" w:rsidP="003303F5">
      <w:pPr>
        <w:pStyle w:val="Bezodstpw1"/>
        <w:numPr>
          <w:ilvl w:val="0"/>
          <w:numId w:val="17"/>
        </w:numPr>
        <w:ind w:left="720"/>
        <w:jc w:val="both"/>
        <w:rPr>
          <w:rFonts w:ascii="Trebuchet MS" w:hAnsi="Trebuchet MS"/>
          <w:sz w:val="20"/>
          <w:szCs w:val="20"/>
        </w:rPr>
      </w:pPr>
      <w:r w:rsidRPr="00725385">
        <w:rPr>
          <w:rFonts w:ascii="Trebuchet MS" w:hAnsi="Trebuchet MS"/>
          <w:sz w:val="20"/>
          <w:szCs w:val="20"/>
        </w:rPr>
        <w:t>Zamawiający wyłącza stosowanie ustrukturyzowanych faktur elektronicznych zgodnie z przepisem art. 4 ust.3 ustawy z 9 listopada 2018r.  o elektronicznym fakturowaniu w zamówieniach publicznych, koncesjach na roboty budowlane lub usługi oraz p</w:t>
      </w:r>
      <w:r w:rsidR="003303F5">
        <w:rPr>
          <w:rFonts w:ascii="Trebuchet MS" w:hAnsi="Trebuchet MS"/>
          <w:sz w:val="20"/>
          <w:szCs w:val="20"/>
        </w:rPr>
        <w:t>artnerstwie publiczno-prywatnym</w:t>
      </w:r>
      <w:r w:rsidR="003303F5" w:rsidRPr="003303F5">
        <w:rPr>
          <w:rFonts w:ascii="Trebuchet MS" w:hAnsi="Trebuchet MS"/>
          <w:sz w:val="20"/>
          <w:szCs w:val="20"/>
        </w:rPr>
        <w:t>, do dnia wejścia                   w życie przepisów  prawa, które  wprowadzą obowiązkowe stosowanie tego rodzaju faktur.</w:t>
      </w:r>
    </w:p>
    <w:p w:rsidR="002A0058" w:rsidRPr="00725385" w:rsidRDefault="003D5397" w:rsidP="002A0058">
      <w:pPr>
        <w:pStyle w:val="Bezodstpw1"/>
        <w:numPr>
          <w:ilvl w:val="0"/>
          <w:numId w:val="17"/>
        </w:numPr>
        <w:ind w:left="720"/>
        <w:jc w:val="both"/>
        <w:rPr>
          <w:rFonts w:ascii="Trebuchet MS" w:hAnsi="Trebuchet MS"/>
          <w:sz w:val="20"/>
          <w:szCs w:val="20"/>
        </w:rPr>
      </w:pPr>
      <w:r w:rsidRPr="00725385">
        <w:rPr>
          <w:rFonts w:ascii="Trebuchet MS" w:hAnsi="Trebuchet MS"/>
          <w:sz w:val="20"/>
          <w:szCs w:val="20"/>
        </w:rPr>
        <w:t>Przelew wierzytelności wynikających z niniejszej umowy, na osoby trzecie może nastąpić wyłącznie za uprzednią pisemną, pod rygorem nieważności, zgodą Zamawiającego, udzieloną wyłącznie po upływie terminu płatności faktury. Powyższe dotyczy zarówno należności głównych jak i odsetek.</w:t>
      </w:r>
    </w:p>
    <w:p w:rsidR="003D5397" w:rsidRPr="00E60485" w:rsidRDefault="002A0058" w:rsidP="003D5397">
      <w:pPr>
        <w:pStyle w:val="Bezodstpw1"/>
        <w:numPr>
          <w:ilvl w:val="0"/>
          <w:numId w:val="17"/>
        </w:numPr>
        <w:ind w:left="720"/>
        <w:jc w:val="both"/>
        <w:rPr>
          <w:rFonts w:ascii="Trebuchet MS" w:hAnsi="Trebuchet MS"/>
          <w:sz w:val="20"/>
          <w:szCs w:val="20"/>
        </w:rPr>
      </w:pPr>
      <w:r w:rsidRPr="00725385">
        <w:rPr>
          <w:rFonts w:ascii="Trebuchet MS" w:hAnsi="Trebuchet MS"/>
          <w:sz w:val="20"/>
          <w:szCs w:val="20"/>
        </w:rPr>
        <w:t>Wykonawca zobowiązuje się do złożenia oświadczenia o uzyskaniu lub utracie statusu „dużego przedsiębiorcy”</w:t>
      </w:r>
    </w:p>
    <w:p w:rsidR="00E60485" w:rsidRDefault="00E60485" w:rsidP="003D5397">
      <w:pPr>
        <w:pStyle w:val="Bezodstpw1"/>
        <w:jc w:val="center"/>
        <w:rPr>
          <w:rFonts w:ascii="Trebuchet MS" w:hAnsi="Trebuchet MS"/>
          <w:b/>
          <w:sz w:val="20"/>
          <w:szCs w:val="20"/>
        </w:rPr>
      </w:pPr>
    </w:p>
    <w:p w:rsidR="003D5397" w:rsidRPr="00725385" w:rsidRDefault="003D5397" w:rsidP="003D5397">
      <w:pPr>
        <w:pStyle w:val="Bezodstpw1"/>
        <w:jc w:val="center"/>
        <w:rPr>
          <w:rFonts w:ascii="Trebuchet MS" w:hAnsi="Trebuchet MS"/>
          <w:b/>
          <w:sz w:val="20"/>
          <w:szCs w:val="20"/>
        </w:rPr>
      </w:pPr>
      <w:r w:rsidRPr="00725385">
        <w:rPr>
          <w:rFonts w:ascii="Trebuchet MS" w:hAnsi="Trebuchet MS"/>
          <w:b/>
          <w:sz w:val="20"/>
          <w:szCs w:val="20"/>
        </w:rPr>
        <w:t>§ 9.</w:t>
      </w:r>
    </w:p>
    <w:p w:rsidR="003D5397" w:rsidRPr="00725385" w:rsidRDefault="003D5397" w:rsidP="003D5397">
      <w:pPr>
        <w:pStyle w:val="Bezodstpw1"/>
        <w:jc w:val="center"/>
        <w:rPr>
          <w:rFonts w:ascii="Trebuchet MS" w:hAnsi="Trebuchet MS"/>
          <w:b/>
          <w:sz w:val="20"/>
          <w:szCs w:val="20"/>
        </w:rPr>
      </w:pPr>
      <w:r w:rsidRPr="00725385">
        <w:rPr>
          <w:rFonts w:ascii="Trebuchet MS" w:hAnsi="Trebuchet MS"/>
          <w:b/>
          <w:sz w:val="20"/>
          <w:szCs w:val="20"/>
        </w:rPr>
        <w:t xml:space="preserve">Okres obowiązywania niniejszej umowy oraz sposoby jej rozwiązania </w:t>
      </w:r>
    </w:p>
    <w:p w:rsidR="003D5397" w:rsidRPr="00725385" w:rsidRDefault="003D5397" w:rsidP="003D5397">
      <w:pPr>
        <w:pStyle w:val="Bezodstpw1"/>
        <w:numPr>
          <w:ilvl w:val="0"/>
          <w:numId w:val="15"/>
        </w:numPr>
        <w:ind w:left="720"/>
        <w:jc w:val="both"/>
        <w:rPr>
          <w:rFonts w:ascii="Trebuchet MS" w:hAnsi="Trebuchet MS"/>
          <w:sz w:val="20"/>
          <w:szCs w:val="20"/>
        </w:rPr>
      </w:pPr>
      <w:r w:rsidRPr="00725385">
        <w:rPr>
          <w:rFonts w:ascii="Trebuchet MS" w:hAnsi="Trebuchet MS"/>
          <w:sz w:val="20"/>
          <w:szCs w:val="20"/>
        </w:rPr>
        <w:t xml:space="preserve">Niniejsza umowa zostaje zawarta na czas określony, tj. </w:t>
      </w:r>
      <w:r w:rsidR="00AD3E4C">
        <w:rPr>
          <w:rFonts w:ascii="Trebuchet MS" w:hAnsi="Trebuchet MS"/>
          <w:b/>
          <w:sz w:val="20"/>
          <w:szCs w:val="20"/>
        </w:rPr>
        <w:t>od dnia 01.01.2025</w:t>
      </w:r>
      <w:r w:rsidRPr="00725385">
        <w:rPr>
          <w:rFonts w:ascii="Trebuchet MS" w:hAnsi="Trebuchet MS"/>
          <w:b/>
          <w:sz w:val="20"/>
          <w:szCs w:val="20"/>
        </w:rPr>
        <w:t>r. do dnia 31.12.20</w:t>
      </w:r>
      <w:r w:rsidR="00AD3E4C">
        <w:rPr>
          <w:rFonts w:ascii="Trebuchet MS" w:hAnsi="Trebuchet MS"/>
          <w:b/>
          <w:sz w:val="20"/>
          <w:szCs w:val="20"/>
        </w:rPr>
        <w:t>25</w:t>
      </w:r>
      <w:r w:rsidRPr="00725385">
        <w:rPr>
          <w:rFonts w:ascii="Trebuchet MS" w:hAnsi="Trebuchet MS"/>
          <w:b/>
          <w:sz w:val="20"/>
          <w:szCs w:val="20"/>
        </w:rPr>
        <w:t>r,</w:t>
      </w:r>
      <w:r w:rsidR="002A0058" w:rsidRPr="00725385">
        <w:rPr>
          <w:rFonts w:ascii="Trebuchet MS" w:hAnsi="Trebuchet MS"/>
          <w:b/>
          <w:sz w:val="20"/>
          <w:szCs w:val="20"/>
        </w:rPr>
        <w:t xml:space="preserve"> </w:t>
      </w:r>
      <w:r w:rsidRPr="00725385">
        <w:rPr>
          <w:rFonts w:ascii="Trebuchet MS" w:hAnsi="Trebuchet MS"/>
          <w:sz w:val="20"/>
          <w:szCs w:val="20"/>
        </w:rPr>
        <w:t>z zastrzeżeniem ust. 2 poniżej.</w:t>
      </w:r>
    </w:p>
    <w:p w:rsidR="003D5397" w:rsidRPr="00725385" w:rsidRDefault="003D5397" w:rsidP="003D5397">
      <w:pPr>
        <w:pStyle w:val="Bezodstpw1"/>
        <w:numPr>
          <w:ilvl w:val="0"/>
          <w:numId w:val="15"/>
        </w:numPr>
        <w:ind w:left="720"/>
        <w:jc w:val="both"/>
        <w:rPr>
          <w:rFonts w:ascii="Trebuchet MS" w:hAnsi="Trebuchet MS"/>
          <w:sz w:val="20"/>
          <w:szCs w:val="20"/>
        </w:rPr>
      </w:pPr>
      <w:r w:rsidRPr="00725385">
        <w:rPr>
          <w:rFonts w:ascii="Trebuchet MS" w:hAnsi="Trebuchet MS"/>
          <w:sz w:val="20"/>
          <w:szCs w:val="20"/>
        </w:rPr>
        <w:t>Umowa będzie obowiązywała do czasu zaistnienia jednego z dwóch zdarzeń:</w:t>
      </w:r>
    </w:p>
    <w:p w:rsidR="003D5397" w:rsidRPr="00725385" w:rsidRDefault="003D5397" w:rsidP="003D5397">
      <w:pPr>
        <w:numPr>
          <w:ilvl w:val="1"/>
          <w:numId w:val="15"/>
        </w:numPr>
        <w:tabs>
          <w:tab w:val="left" w:pos="810"/>
        </w:tabs>
        <w:jc w:val="both"/>
        <w:rPr>
          <w:rFonts w:ascii="Trebuchet MS" w:hAnsi="Trebuchet MS"/>
          <w:sz w:val="20"/>
          <w:szCs w:val="20"/>
        </w:rPr>
      </w:pPr>
      <w:r w:rsidRPr="00725385">
        <w:rPr>
          <w:rFonts w:ascii="Trebuchet MS" w:hAnsi="Trebuchet MS"/>
          <w:sz w:val="20"/>
          <w:szCs w:val="20"/>
        </w:rPr>
        <w:t>wykorzystania kwoty określonej w §7 ust.1 niniejszej umowy,</w:t>
      </w:r>
    </w:p>
    <w:p w:rsidR="003D5397" w:rsidRPr="00725385" w:rsidRDefault="003D5397" w:rsidP="003D5397">
      <w:pPr>
        <w:numPr>
          <w:ilvl w:val="1"/>
          <w:numId w:val="15"/>
        </w:numPr>
        <w:tabs>
          <w:tab w:val="left" w:pos="810"/>
        </w:tabs>
        <w:jc w:val="both"/>
        <w:rPr>
          <w:rFonts w:ascii="Trebuchet MS" w:hAnsi="Trebuchet MS"/>
          <w:sz w:val="20"/>
          <w:szCs w:val="20"/>
        </w:rPr>
      </w:pPr>
      <w:r w:rsidRPr="00725385">
        <w:rPr>
          <w:rFonts w:ascii="Trebuchet MS" w:hAnsi="Trebuchet MS"/>
          <w:sz w:val="20"/>
          <w:szCs w:val="20"/>
        </w:rPr>
        <w:lastRenderedPageBreak/>
        <w:t>upływu terminu, na który umowa została zawarta w przypadku, jeżeli kwota §7 ust.1 nie zostanie wykorzystana.</w:t>
      </w:r>
    </w:p>
    <w:p w:rsidR="003D5397" w:rsidRPr="00725385" w:rsidRDefault="003D5397" w:rsidP="003D5397">
      <w:pPr>
        <w:pStyle w:val="Bezodstpw1"/>
        <w:numPr>
          <w:ilvl w:val="0"/>
          <w:numId w:val="15"/>
        </w:numPr>
        <w:ind w:left="720"/>
        <w:jc w:val="both"/>
        <w:rPr>
          <w:rFonts w:ascii="Trebuchet MS" w:hAnsi="Trebuchet MS"/>
          <w:sz w:val="20"/>
          <w:szCs w:val="20"/>
        </w:rPr>
      </w:pPr>
      <w:r w:rsidRPr="00725385">
        <w:rPr>
          <w:rFonts w:ascii="Trebuchet MS" w:hAnsi="Trebuchet MS"/>
          <w:sz w:val="20"/>
          <w:szCs w:val="20"/>
        </w:rPr>
        <w:t>Niezależnie od terminu obowiązywania niniejszej umowy,</w:t>
      </w:r>
      <w:r w:rsidR="00AD3E4C">
        <w:rPr>
          <w:rFonts w:ascii="Trebuchet MS" w:hAnsi="Trebuchet MS"/>
          <w:sz w:val="20"/>
          <w:szCs w:val="20"/>
        </w:rPr>
        <w:t xml:space="preserve"> Zamawiający może ją rozwiązać </w:t>
      </w:r>
      <w:r w:rsidRPr="00725385">
        <w:rPr>
          <w:rFonts w:ascii="Trebuchet MS" w:hAnsi="Trebuchet MS"/>
          <w:sz w:val="20"/>
          <w:szCs w:val="20"/>
        </w:rPr>
        <w:t>w każdym czasie, na podstawie oświadczenia o wypowiedzeniu umowy, z zachowaniem 1 miesięcznego terminu ze skutkiem na koniec miesiąca kalendarzowego, bez uzasadnienia i bez jakichkolwiek negatywnych konsekwencji z tego tytułu, w tym w szczególności w postaci odsetek czy odszkodowania.</w:t>
      </w:r>
    </w:p>
    <w:p w:rsidR="003D5397" w:rsidRPr="00725385" w:rsidRDefault="003D5397" w:rsidP="003D5397">
      <w:pPr>
        <w:pStyle w:val="Bezodstpw1"/>
        <w:numPr>
          <w:ilvl w:val="0"/>
          <w:numId w:val="15"/>
        </w:numPr>
        <w:ind w:left="720"/>
        <w:jc w:val="both"/>
        <w:rPr>
          <w:rFonts w:ascii="Trebuchet MS" w:hAnsi="Trebuchet MS"/>
          <w:sz w:val="20"/>
          <w:szCs w:val="20"/>
        </w:rPr>
      </w:pPr>
      <w:r w:rsidRPr="00725385">
        <w:rPr>
          <w:rFonts w:ascii="Trebuchet MS" w:hAnsi="Trebuchet MS"/>
          <w:sz w:val="20"/>
          <w:szCs w:val="20"/>
        </w:rPr>
        <w:t>Zamawiający zastrzega sobie prawo do rozwiązania niniejszej umowy ze skutkiem na</w:t>
      </w:r>
      <w:r w:rsidR="00827CAD">
        <w:rPr>
          <w:rFonts w:ascii="Trebuchet MS" w:hAnsi="Trebuchet MS"/>
          <w:sz w:val="20"/>
          <w:szCs w:val="20"/>
        </w:rPr>
        <w:t xml:space="preserve">tychmiastowym </w:t>
      </w:r>
      <w:r w:rsidRPr="00725385">
        <w:rPr>
          <w:rFonts w:ascii="Trebuchet MS" w:hAnsi="Trebuchet MS"/>
          <w:sz w:val="20"/>
          <w:szCs w:val="20"/>
        </w:rPr>
        <w:t>i bez jakichkolwiek negatywnych konsekwencji z tego tytułu, w tym w szczególności w postaci odsetek czy odszkodowania, w przypadku naruszenia jej postanowień przez Wykonawcę, w tym w szczególności:</w:t>
      </w:r>
    </w:p>
    <w:p w:rsidR="003D5397" w:rsidRPr="00725385" w:rsidRDefault="003D5397" w:rsidP="003D5397">
      <w:pPr>
        <w:pStyle w:val="Bezodstpw1"/>
        <w:numPr>
          <w:ilvl w:val="0"/>
          <w:numId w:val="16"/>
        </w:numPr>
        <w:ind w:left="1418" w:hanging="284"/>
        <w:jc w:val="both"/>
        <w:rPr>
          <w:rFonts w:ascii="Trebuchet MS" w:hAnsi="Trebuchet MS"/>
          <w:sz w:val="20"/>
          <w:szCs w:val="20"/>
        </w:rPr>
      </w:pPr>
      <w:r w:rsidRPr="00725385">
        <w:rPr>
          <w:rFonts w:ascii="Trebuchet MS" w:hAnsi="Trebuchet MS"/>
          <w:sz w:val="20"/>
          <w:szCs w:val="20"/>
        </w:rPr>
        <w:t>niedotrzymania terminu, o którym mowa w § 4 ust. 3 niniejszej umowy;</w:t>
      </w:r>
    </w:p>
    <w:p w:rsidR="003D5397" w:rsidRPr="00725385" w:rsidRDefault="003D5397" w:rsidP="003D5397">
      <w:pPr>
        <w:pStyle w:val="Bezodstpw1"/>
        <w:numPr>
          <w:ilvl w:val="0"/>
          <w:numId w:val="16"/>
        </w:numPr>
        <w:ind w:left="1418" w:hanging="284"/>
        <w:jc w:val="both"/>
        <w:rPr>
          <w:rFonts w:ascii="Trebuchet MS" w:hAnsi="Trebuchet MS"/>
          <w:sz w:val="20"/>
          <w:szCs w:val="20"/>
        </w:rPr>
      </w:pPr>
      <w:r w:rsidRPr="00725385">
        <w:rPr>
          <w:rFonts w:ascii="Trebuchet MS" w:hAnsi="Trebuchet MS"/>
          <w:sz w:val="20"/>
          <w:szCs w:val="20"/>
        </w:rPr>
        <w:t>niewykonywania lub nienależytego wykonania przez Wykonawcę jakichkolwiek obowiązków wynikających z niniejszej umowy;</w:t>
      </w:r>
    </w:p>
    <w:p w:rsidR="003D5397" w:rsidRPr="00725385" w:rsidRDefault="003D5397" w:rsidP="003D5397">
      <w:pPr>
        <w:pStyle w:val="Bezodstpw1"/>
        <w:numPr>
          <w:ilvl w:val="0"/>
          <w:numId w:val="16"/>
        </w:numPr>
        <w:ind w:left="1418" w:hanging="284"/>
        <w:jc w:val="both"/>
        <w:rPr>
          <w:rFonts w:ascii="Trebuchet MS" w:hAnsi="Trebuchet MS"/>
          <w:sz w:val="20"/>
          <w:szCs w:val="20"/>
        </w:rPr>
      </w:pPr>
      <w:r w:rsidRPr="00725385">
        <w:rPr>
          <w:rFonts w:ascii="Trebuchet MS" w:hAnsi="Trebuchet MS"/>
          <w:sz w:val="20"/>
          <w:szCs w:val="20"/>
        </w:rPr>
        <w:t>powierzenia wykonywania niniejszej umowy osobie trzeciej;</w:t>
      </w:r>
    </w:p>
    <w:p w:rsidR="003D5397" w:rsidRPr="00725385" w:rsidRDefault="003D5397" w:rsidP="003D5397">
      <w:pPr>
        <w:pStyle w:val="Bezodstpw1"/>
        <w:numPr>
          <w:ilvl w:val="0"/>
          <w:numId w:val="16"/>
        </w:numPr>
        <w:ind w:left="1418" w:hanging="284"/>
        <w:jc w:val="both"/>
        <w:rPr>
          <w:rFonts w:ascii="Trebuchet MS" w:hAnsi="Trebuchet MS"/>
          <w:sz w:val="20"/>
          <w:szCs w:val="20"/>
        </w:rPr>
      </w:pPr>
      <w:r w:rsidRPr="00725385">
        <w:rPr>
          <w:rFonts w:ascii="Trebuchet MS" w:hAnsi="Trebuchet MS"/>
          <w:sz w:val="20"/>
          <w:szCs w:val="20"/>
        </w:rPr>
        <w:t>zostanie ogłoszona likwidacja Wykonawcy, jego upadłość lub zostanie wydany nakaz zajęcia jego majątku.</w:t>
      </w:r>
    </w:p>
    <w:p w:rsidR="003D5397" w:rsidRPr="00725385" w:rsidRDefault="003D5397" w:rsidP="003D5397">
      <w:pPr>
        <w:pStyle w:val="Bezodstpw1"/>
        <w:numPr>
          <w:ilvl w:val="0"/>
          <w:numId w:val="15"/>
        </w:numPr>
        <w:ind w:left="720"/>
        <w:jc w:val="both"/>
        <w:rPr>
          <w:rFonts w:ascii="Trebuchet MS" w:hAnsi="Trebuchet MS"/>
          <w:sz w:val="20"/>
          <w:szCs w:val="20"/>
        </w:rPr>
      </w:pPr>
      <w:r w:rsidRPr="00725385">
        <w:rPr>
          <w:rFonts w:ascii="Trebuchet MS" w:hAnsi="Trebuchet MS"/>
          <w:sz w:val="20"/>
          <w:szCs w:val="20"/>
        </w:rPr>
        <w:t>Rozwiązanie niniejszej umowy ze skutkiem natychmiastowym nie wymaga wyznaczenia Wykonawcy dodatkowego terminu do należytego wykonania jego obowiązków umownych.</w:t>
      </w:r>
    </w:p>
    <w:p w:rsidR="00B10D14" w:rsidRPr="00725385" w:rsidRDefault="003D5397" w:rsidP="003D5397">
      <w:pPr>
        <w:pStyle w:val="Bezodstpw1"/>
        <w:numPr>
          <w:ilvl w:val="0"/>
          <w:numId w:val="15"/>
        </w:numPr>
        <w:ind w:left="720"/>
        <w:jc w:val="both"/>
        <w:rPr>
          <w:rFonts w:ascii="Trebuchet MS" w:hAnsi="Trebuchet MS"/>
          <w:sz w:val="20"/>
          <w:szCs w:val="20"/>
        </w:rPr>
      </w:pPr>
      <w:r w:rsidRPr="00725385">
        <w:rPr>
          <w:rFonts w:ascii="Trebuchet MS" w:hAnsi="Trebuchet MS"/>
          <w:sz w:val="20"/>
          <w:szCs w:val="20"/>
        </w:rPr>
        <w:t>W razie wystąpienia istotnej zmiany okoliczności powodującej, że wykonanie niniejszej umowy nie leży już w interesie Zamawiającego, czego nie można było przewidzieć w chwili zawarcia niniejszej umowy, Zamawiający może odstąpić od niniejszej umowy w terminie 30 dni od dnia powzięcia wiadomości o tych okolicznościach.</w:t>
      </w:r>
    </w:p>
    <w:p w:rsidR="00B10D14" w:rsidRPr="00725385" w:rsidRDefault="00B10D14" w:rsidP="00B10D14">
      <w:pPr>
        <w:pStyle w:val="Bezodstpw1"/>
        <w:numPr>
          <w:ilvl w:val="0"/>
          <w:numId w:val="15"/>
        </w:numPr>
        <w:ind w:left="720"/>
        <w:jc w:val="both"/>
        <w:rPr>
          <w:rFonts w:ascii="Trebuchet MS" w:hAnsi="Trebuchet MS"/>
          <w:sz w:val="20"/>
          <w:szCs w:val="20"/>
        </w:rPr>
      </w:pPr>
      <w:r w:rsidRPr="00725385">
        <w:rPr>
          <w:rFonts w:ascii="Trebuchet MS" w:hAnsi="Trebuchet MS"/>
          <w:sz w:val="20"/>
          <w:szCs w:val="20"/>
        </w:rPr>
        <w:t>Oświadczenia o rozwiązaniu lub odstąpieniu od niniejsze</w:t>
      </w:r>
      <w:r w:rsidR="00827CAD">
        <w:rPr>
          <w:rFonts w:ascii="Trebuchet MS" w:hAnsi="Trebuchet MS"/>
          <w:sz w:val="20"/>
          <w:szCs w:val="20"/>
        </w:rPr>
        <w:t>j umowy, o których mowa w ust. 3</w:t>
      </w:r>
      <w:r w:rsidRPr="00725385">
        <w:rPr>
          <w:rFonts w:ascii="Trebuchet MS" w:hAnsi="Trebuchet MS"/>
          <w:sz w:val="20"/>
          <w:szCs w:val="20"/>
        </w:rPr>
        <w:t>-5 niniejszego ustępu wymagają formy pisemnej pod rygorem nieważności.</w:t>
      </w:r>
    </w:p>
    <w:p w:rsidR="003D5397" w:rsidRPr="00725385" w:rsidRDefault="003D5397" w:rsidP="003D5397">
      <w:pPr>
        <w:pStyle w:val="Bezodstpw1"/>
        <w:numPr>
          <w:ilvl w:val="0"/>
          <w:numId w:val="15"/>
        </w:numPr>
        <w:ind w:left="720"/>
        <w:jc w:val="both"/>
        <w:rPr>
          <w:rFonts w:ascii="Trebuchet MS" w:hAnsi="Trebuchet MS"/>
          <w:sz w:val="20"/>
          <w:szCs w:val="20"/>
        </w:rPr>
      </w:pPr>
      <w:r w:rsidRPr="00725385">
        <w:rPr>
          <w:rFonts w:ascii="Trebuchet MS" w:hAnsi="Trebuchet MS"/>
          <w:sz w:val="20"/>
          <w:szCs w:val="20"/>
        </w:rPr>
        <w:t>Utrata przez Wykonawcę uprawnień do wykonywania działań objętych niniejszą umową skutkuje jej rozwiązaniem ze skutkiem natychmiastowym bez składania dodatkowych oświadczeń Stron w tym zakresie.</w:t>
      </w:r>
    </w:p>
    <w:p w:rsidR="00E76062" w:rsidRPr="00725385" w:rsidRDefault="00E76062" w:rsidP="003D5397">
      <w:pPr>
        <w:pStyle w:val="Bezodstpw1"/>
        <w:jc w:val="center"/>
        <w:rPr>
          <w:rFonts w:ascii="Trebuchet MS" w:hAnsi="Trebuchet MS"/>
          <w:b/>
          <w:sz w:val="20"/>
          <w:szCs w:val="20"/>
        </w:rPr>
      </w:pPr>
    </w:p>
    <w:p w:rsidR="003D5397" w:rsidRPr="00725385" w:rsidRDefault="003D5397" w:rsidP="003D5397">
      <w:pPr>
        <w:pStyle w:val="Bezodstpw1"/>
        <w:jc w:val="center"/>
        <w:rPr>
          <w:rFonts w:ascii="Trebuchet MS" w:hAnsi="Trebuchet MS"/>
          <w:b/>
          <w:sz w:val="20"/>
          <w:szCs w:val="20"/>
        </w:rPr>
      </w:pPr>
      <w:r w:rsidRPr="00725385">
        <w:rPr>
          <w:rFonts w:ascii="Trebuchet MS" w:hAnsi="Trebuchet MS"/>
          <w:b/>
          <w:sz w:val="20"/>
          <w:szCs w:val="20"/>
        </w:rPr>
        <w:t>§ 10.</w:t>
      </w:r>
    </w:p>
    <w:p w:rsidR="003D5397" w:rsidRPr="00725385" w:rsidRDefault="003D5397" w:rsidP="003D5397">
      <w:pPr>
        <w:pStyle w:val="Bezodstpw1"/>
        <w:jc w:val="center"/>
        <w:rPr>
          <w:rFonts w:ascii="Trebuchet MS" w:hAnsi="Trebuchet MS"/>
          <w:b/>
          <w:sz w:val="20"/>
          <w:szCs w:val="20"/>
        </w:rPr>
      </w:pPr>
      <w:r w:rsidRPr="00725385">
        <w:rPr>
          <w:rFonts w:ascii="Trebuchet MS" w:hAnsi="Trebuchet MS"/>
          <w:b/>
          <w:sz w:val="20"/>
          <w:szCs w:val="20"/>
        </w:rPr>
        <w:t>Wykonanie zastępcze;</w:t>
      </w:r>
    </w:p>
    <w:p w:rsidR="003D5397" w:rsidRPr="00725385" w:rsidRDefault="002A0058" w:rsidP="003D5397">
      <w:pPr>
        <w:pStyle w:val="Bezodstpw1"/>
        <w:numPr>
          <w:ilvl w:val="0"/>
          <w:numId w:val="29"/>
        </w:numPr>
        <w:ind w:left="720"/>
        <w:jc w:val="both"/>
        <w:rPr>
          <w:rFonts w:ascii="Trebuchet MS" w:hAnsi="Trebuchet MS"/>
          <w:sz w:val="20"/>
          <w:szCs w:val="20"/>
        </w:rPr>
      </w:pPr>
      <w:r w:rsidRPr="00725385">
        <w:rPr>
          <w:rFonts w:ascii="Trebuchet MS" w:hAnsi="Trebuchet MS"/>
          <w:sz w:val="20"/>
          <w:szCs w:val="20"/>
        </w:rPr>
        <w:t>W przypadku zwłoki</w:t>
      </w:r>
      <w:r w:rsidR="003D5397" w:rsidRPr="00725385">
        <w:rPr>
          <w:rFonts w:ascii="Trebuchet MS" w:hAnsi="Trebuchet MS"/>
          <w:sz w:val="20"/>
          <w:szCs w:val="20"/>
        </w:rPr>
        <w:t xml:space="preserve"> Wykonawcy w realizacji Usług, przekracz</w:t>
      </w:r>
      <w:r w:rsidR="00827CAD">
        <w:rPr>
          <w:rFonts w:ascii="Trebuchet MS" w:hAnsi="Trebuchet MS"/>
          <w:sz w:val="20"/>
          <w:szCs w:val="20"/>
        </w:rPr>
        <w:t>ającej</w:t>
      </w:r>
      <w:r w:rsidR="003D5397" w:rsidRPr="00725385">
        <w:rPr>
          <w:rFonts w:ascii="Trebuchet MS" w:hAnsi="Trebuchet MS"/>
          <w:sz w:val="20"/>
          <w:szCs w:val="20"/>
        </w:rPr>
        <w:t xml:space="preserve"> 3 dni robocze, Zamawiający może zlecić wykonanie zastępcze dowolnemu innemu Wykonawcy, na koszt i ryzyko Wykonawcy, bez wyznaczenia Wykonawcy dodatkowego terminu do należytego wykonania jego obowiązków umownych, bez potrzeby uzyskiwania upoważnienia sądu. </w:t>
      </w:r>
    </w:p>
    <w:p w:rsidR="003D5397" w:rsidRPr="00725385" w:rsidRDefault="003D5397" w:rsidP="003D5397">
      <w:pPr>
        <w:pStyle w:val="Bezodstpw1"/>
        <w:numPr>
          <w:ilvl w:val="0"/>
          <w:numId w:val="29"/>
        </w:numPr>
        <w:ind w:left="720"/>
        <w:jc w:val="both"/>
        <w:rPr>
          <w:rFonts w:ascii="Trebuchet MS" w:hAnsi="Trebuchet MS"/>
          <w:sz w:val="20"/>
          <w:szCs w:val="20"/>
        </w:rPr>
      </w:pPr>
      <w:r w:rsidRPr="00725385">
        <w:rPr>
          <w:rFonts w:ascii="Trebuchet MS" w:hAnsi="Trebuchet MS"/>
          <w:sz w:val="20"/>
          <w:szCs w:val="20"/>
        </w:rPr>
        <w:t>Zamawiając</w:t>
      </w:r>
      <w:r w:rsidR="00E76062" w:rsidRPr="00725385">
        <w:rPr>
          <w:rFonts w:ascii="Trebuchet MS" w:hAnsi="Trebuchet MS"/>
          <w:sz w:val="20"/>
          <w:szCs w:val="20"/>
        </w:rPr>
        <w:t>y powiadomi Wykonawcę</w:t>
      </w:r>
      <w:r w:rsidRPr="00725385">
        <w:rPr>
          <w:rFonts w:ascii="Trebuchet MS" w:hAnsi="Trebuchet MS"/>
          <w:sz w:val="20"/>
          <w:szCs w:val="20"/>
        </w:rPr>
        <w:t xml:space="preserve"> e-mailem, o</w:t>
      </w:r>
      <w:r w:rsidR="00E76062" w:rsidRPr="00725385">
        <w:rPr>
          <w:rFonts w:ascii="Trebuchet MS" w:hAnsi="Trebuchet MS"/>
          <w:sz w:val="20"/>
          <w:szCs w:val="20"/>
        </w:rPr>
        <w:t>dpowiednio na numer lub adres, o których mowa w § 14</w:t>
      </w:r>
      <w:r w:rsidR="00827CAD">
        <w:rPr>
          <w:rFonts w:ascii="Trebuchet MS" w:hAnsi="Trebuchet MS"/>
          <w:sz w:val="20"/>
          <w:szCs w:val="20"/>
        </w:rPr>
        <w:t xml:space="preserve"> ust. 1 lit.</w:t>
      </w:r>
      <w:r w:rsidRPr="00725385">
        <w:rPr>
          <w:rFonts w:ascii="Trebuchet MS" w:hAnsi="Trebuchet MS"/>
          <w:sz w:val="20"/>
          <w:szCs w:val="20"/>
        </w:rPr>
        <w:t xml:space="preserve"> a niniejszej umowy, o fakcie skorzystania z wykonania zastępczego</w:t>
      </w:r>
      <w:r w:rsidR="00E76062" w:rsidRPr="00725385">
        <w:rPr>
          <w:rFonts w:ascii="Trebuchet MS" w:hAnsi="Trebuchet MS"/>
          <w:sz w:val="20"/>
          <w:szCs w:val="20"/>
        </w:rPr>
        <w:t xml:space="preserve">. Od momentu wysłania </w:t>
      </w:r>
      <w:r w:rsidRPr="00725385">
        <w:rPr>
          <w:rFonts w:ascii="Trebuchet MS" w:hAnsi="Trebuchet MS"/>
          <w:sz w:val="20"/>
          <w:szCs w:val="20"/>
        </w:rPr>
        <w:t>wiadomości e-mail przez Zamawiającego, Zamawiający nie jest zobowiązany ani do umożliwienia Wykonawcy dokonania odbioru Odpadów ani do zapłaty na rzecz Wykonawcy wynagrodzenia za realizację przez niego Usługi.</w:t>
      </w:r>
    </w:p>
    <w:p w:rsidR="002C095F" w:rsidRPr="00725385" w:rsidRDefault="003D5397" w:rsidP="002C095F">
      <w:pPr>
        <w:pStyle w:val="Bezodstpw1"/>
        <w:numPr>
          <w:ilvl w:val="0"/>
          <w:numId w:val="29"/>
        </w:numPr>
        <w:ind w:left="720"/>
        <w:jc w:val="both"/>
        <w:rPr>
          <w:rFonts w:ascii="Trebuchet MS" w:hAnsi="Trebuchet MS"/>
          <w:sz w:val="20"/>
          <w:szCs w:val="20"/>
        </w:rPr>
      </w:pPr>
      <w:r w:rsidRPr="00725385">
        <w:rPr>
          <w:rFonts w:ascii="Trebuchet MS" w:hAnsi="Trebuchet MS"/>
          <w:sz w:val="20"/>
          <w:szCs w:val="20"/>
        </w:rPr>
        <w:t>Skorzystanie z wykonania zastępczego nie uchybia możliwości obciążenia Wykonawcy przez Zamawiającego karami umownymi, o których mowa w § 11 ust. 1 niniejszej umowy ani prawu Zamawiającego do rozwiązania niniejszej umowy ze skutkiem natychmiastowym czy odstąpienia od niej.</w:t>
      </w:r>
    </w:p>
    <w:p w:rsidR="002C095F" w:rsidRPr="00725385" w:rsidRDefault="002C095F" w:rsidP="003D5397">
      <w:pPr>
        <w:pStyle w:val="Bezodstpw1"/>
        <w:jc w:val="center"/>
        <w:rPr>
          <w:rFonts w:ascii="Trebuchet MS" w:hAnsi="Trebuchet MS"/>
          <w:b/>
          <w:sz w:val="20"/>
          <w:szCs w:val="20"/>
        </w:rPr>
      </w:pPr>
    </w:p>
    <w:p w:rsidR="003D5397" w:rsidRPr="00725385" w:rsidRDefault="003D5397" w:rsidP="003D5397">
      <w:pPr>
        <w:pStyle w:val="Bezodstpw1"/>
        <w:jc w:val="center"/>
        <w:rPr>
          <w:rFonts w:ascii="Trebuchet MS" w:hAnsi="Trebuchet MS"/>
          <w:b/>
          <w:sz w:val="20"/>
          <w:szCs w:val="20"/>
        </w:rPr>
      </w:pPr>
      <w:r w:rsidRPr="00725385">
        <w:rPr>
          <w:rFonts w:ascii="Trebuchet MS" w:hAnsi="Trebuchet MS"/>
          <w:b/>
          <w:sz w:val="20"/>
          <w:szCs w:val="20"/>
        </w:rPr>
        <w:sym w:font="Times New Roman" w:char="00A7"/>
      </w:r>
      <w:r w:rsidRPr="00725385">
        <w:rPr>
          <w:rFonts w:ascii="Trebuchet MS" w:hAnsi="Trebuchet MS"/>
          <w:b/>
          <w:sz w:val="20"/>
          <w:szCs w:val="20"/>
        </w:rPr>
        <w:t xml:space="preserve"> 11.</w:t>
      </w:r>
    </w:p>
    <w:p w:rsidR="003D5397" w:rsidRPr="00725385" w:rsidRDefault="003D5397" w:rsidP="003D5397">
      <w:pPr>
        <w:pStyle w:val="Bezodstpw1"/>
        <w:jc w:val="center"/>
        <w:rPr>
          <w:rFonts w:ascii="Trebuchet MS" w:hAnsi="Trebuchet MS"/>
          <w:b/>
          <w:sz w:val="20"/>
          <w:szCs w:val="20"/>
        </w:rPr>
      </w:pPr>
      <w:r w:rsidRPr="00725385">
        <w:rPr>
          <w:rFonts w:ascii="Trebuchet MS" w:hAnsi="Trebuchet MS"/>
          <w:b/>
          <w:sz w:val="20"/>
          <w:szCs w:val="20"/>
        </w:rPr>
        <w:t>Kary umowne</w:t>
      </w:r>
    </w:p>
    <w:p w:rsidR="003D5397" w:rsidRPr="00725385" w:rsidRDefault="003D5397" w:rsidP="003D5397">
      <w:pPr>
        <w:pStyle w:val="Bezodstpw1"/>
        <w:numPr>
          <w:ilvl w:val="0"/>
          <w:numId w:val="27"/>
        </w:numPr>
        <w:ind w:left="720"/>
        <w:jc w:val="both"/>
        <w:rPr>
          <w:rFonts w:ascii="Trebuchet MS" w:hAnsi="Trebuchet MS"/>
          <w:sz w:val="20"/>
          <w:szCs w:val="20"/>
        </w:rPr>
      </w:pPr>
      <w:r w:rsidRPr="00725385">
        <w:rPr>
          <w:rFonts w:ascii="Trebuchet MS" w:hAnsi="Trebuchet MS"/>
          <w:sz w:val="20"/>
          <w:szCs w:val="20"/>
        </w:rPr>
        <w:t>Zamawiający może naliczyć Wykonawcy kary umowne  za:</w:t>
      </w:r>
    </w:p>
    <w:p w:rsidR="003D5397" w:rsidRPr="00725385" w:rsidRDefault="002A0058" w:rsidP="003D5397">
      <w:pPr>
        <w:pStyle w:val="Bezodstpw1"/>
        <w:numPr>
          <w:ilvl w:val="0"/>
          <w:numId w:val="28"/>
        </w:numPr>
        <w:ind w:left="1418" w:hanging="284"/>
        <w:jc w:val="both"/>
        <w:rPr>
          <w:rFonts w:ascii="Trebuchet MS" w:hAnsi="Trebuchet MS"/>
          <w:sz w:val="20"/>
          <w:szCs w:val="20"/>
        </w:rPr>
      </w:pPr>
      <w:r w:rsidRPr="00725385">
        <w:rPr>
          <w:rFonts w:ascii="Trebuchet MS" w:hAnsi="Trebuchet MS"/>
          <w:sz w:val="20"/>
          <w:szCs w:val="20"/>
        </w:rPr>
        <w:t>zwłokę</w:t>
      </w:r>
      <w:r w:rsidR="003D5397" w:rsidRPr="00725385">
        <w:rPr>
          <w:rFonts w:ascii="Trebuchet MS" w:hAnsi="Trebuchet MS"/>
          <w:sz w:val="20"/>
          <w:szCs w:val="20"/>
        </w:rPr>
        <w:t xml:space="preserve"> w odbiorze Odpadów w stosunku do terminu, o którym mowa w § 4 ust. 3 niniejszej umowy, w wysokości 0,20% wynagrodzenia brutto, wynikającego z danego Zamówienia, za k</w:t>
      </w:r>
      <w:r w:rsidRPr="00725385">
        <w:rPr>
          <w:rFonts w:ascii="Trebuchet MS" w:hAnsi="Trebuchet MS"/>
          <w:sz w:val="20"/>
          <w:szCs w:val="20"/>
        </w:rPr>
        <w:t>ażdy rozpoczęty dzień zwłoki</w:t>
      </w:r>
      <w:r w:rsidR="003D5397" w:rsidRPr="00725385">
        <w:rPr>
          <w:rFonts w:ascii="Trebuchet MS" w:hAnsi="Trebuchet MS"/>
          <w:sz w:val="20"/>
          <w:szCs w:val="20"/>
        </w:rPr>
        <w:t>, po terminie wynikającym z danego Zamówienia;</w:t>
      </w:r>
    </w:p>
    <w:p w:rsidR="003D5397" w:rsidRPr="00725385" w:rsidRDefault="003D5397" w:rsidP="003D5397">
      <w:pPr>
        <w:pStyle w:val="Bezodstpw1"/>
        <w:numPr>
          <w:ilvl w:val="0"/>
          <w:numId w:val="28"/>
        </w:numPr>
        <w:ind w:left="1418" w:hanging="284"/>
        <w:jc w:val="both"/>
        <w:rPr>
          <w:rFonts w:ascii="Trebuchet MS" w:hAnsi="Trebuchet MS"/>
          <w:sz w:val="20"/>
          <w:szCs w:val="20"/>
        </w:rPr>
      </w:pPr>
      <w:r w:rsidRPr="00725385">
        <w:rPr>
          <w:rFonts w:ascii="Trebuchet MS" w:hAnsi="Trebuchet MS"/>
          <w:sz w:val="20"/>
          <w:szCs w:val="20"/>
        </w:rPr>
        <w:t>odstąpienie od niniejszej umowy z przyczyn nieleżących po stronie Zamawiającego lub wypowiedzenie niniejszej umowy przez Zamawiającego z przyc</w:t>
      </w:r>
      <w:r w:rsidR="00E60485">
        <w:rPr>
          <w:rFonts w:ascii="Trebuchet MS" w:hAnsi="Trebuchet MS"/>
          <w:sz w:val="20"/>
          <w:szCs w:val="20"/>
        </w:rPr>
        <w:t>zyn, o których mowa w § 9 ust. 4</w:t>
      </w:r>
      <w:r w:rsidRPr="00725385">
        <w:rPr>
          <w:rFonts w:ascii="Trebuchet MS" w:hAnsi="Trebuchet MS"/>
          <w:sz w:val="20"/>
          <w:szCs w:val="20"/>
        </w:rPr>
        <w:t xml:space="preserve"> niniejszej umowy, w wysokości 15 % średniego wynagrodzenia brutto, ustalonego na podstawie trzech ostatnich faktur, o których mowa w § 8 ust. 4 niniejszej umowy;</w:t>
      </w:r>
    </w:p>
    <w:p w:rsidR="003D5397" w:rsidRPr="00725385" w:rsidRDefault="003D5397" w:rsidP="003D5397">
      <w:pPr>
        <w:pStyle w:val="Bezodstpw1"/>
        <w:numPr>
          <w:ilvl w:val="0"/>
          <w:numId w:val="28"/>
        </w:numPr>
        <w:ind w:left="1418" w:hanging="284"/>
        <w:jc w:val="both"/>
        <w:rPr>
          <w:rFonts w:ascii="Trebuchet MS" w:hAnsi="Trebuchet MS"/>
          <w:sz w:val="20"/>
          <w:szCs w:val="20"/>
        </w:rPr>
      </w:pPr>
      <w:r w:rsidRPr="00725385">
        <w:rPr>
          <w:rFonts w:ascii="Trebuchet MS" w:hAnsi="Trebuchet MS"/>
          <w:sz w:val="20"/>
          <w:szCs w:val="20"/>
        </w:rPr>
        <w:t xml:space="preserve">niedotrzymanie innych postanowień niniejszej umowy, po uprzednim pisemnym, jednorazowym upomnieniu przez Zamawiającego, w wysokości 3 % średniego wynagrodzenia brutto, ustalonego na podstawie trzech ostatnich faktur, o których mowa w § 8 ust. 4 niniejszej umowy, za każde stwierdzone naruszenie. </w:t>
      </w:r>
    </w:p>
    <w:p w:rsidR="003D5397" w:rsidRPr="00725385" w:rsidRDefault="003D5397" w:rsidP="003D5397">
      <w:pPr>
        <w:pStyle w:val="Bezodstpw1"/>
        <w:numPr>
          <w:ilvl w:val="0"/>
          <w:numId w:val="27"/>
        </w:numPr>
        <w:ind w:left="720"/>
        <w:jc w:val="both"/>
        <w:rPr>
          <w:rFonts w:ascii="Trebuchet MS" w:hAnsi="Trebuchet MS"/>
          <w:sz w:val="20"/>
          <w:szCs w:val="20"/>
        </w:rPr>
      </w:pPr>
      <w:r w:rsidRPr="00725385">
        <w:rPr>
          <w:rFonts w:ascii="Trebuchet MS" w:hAnsi="Trebuchet MS"/>
          <w:sz w:val="20"/>
          <w:szCs w:val="20"/>
        </w:rPr>
        <w:t>Jeżeli do czasu naliczenia kar umownych, o których mo</w:t>
      </w:r>
      <w:r w:rsidR="00E60485">
        <w:rPr>
          <w:rFonts w:ascii="Trebuchet MS" w:hAnsi="Trebuchet MS"/>
          <w:sz w:val="20"/>
          <w:szCs w:val="20"/>
        </w:rPr>
        <w:t>wa w ustępie poprzedzającym lit</w:t>
      </w:r>
      <w:r w:rsidRPr="00725385">
        <w:rPr>
          <w:rFonts w:ascii="Trebuchet MS" w:hAnsi="Trebuchet MS"/>
          <w:sz w:val="20"/>
          <w:szCs w:val="20"/>
        </w:rPr>
        <w:t>. b i c, Wykonawca wystawił Zamawiającemu mniejszą ilości faktur aniżeli trzy, Zamawiającemu należna będzie kara umowna, odpowiednio w</w:t>
      </w:r>
      <w:r w:rsidR="00E60485">
        <w:rPr>
          <w:rFonts w:ascii="Trebuchet MS" w:hAnsi="Trebuchet MS"/>
          <w:sz w:val="20"/>
          <w:szCs w:val="20"/>
        </w:rPr>
        <w:t xml:space="preserve"> sytuacji, o której mowa w lit.</w:t>
      </w:r>
      <w:r w:rsidRPr="00725385">
        <w:rPr>
          <w:rFonts w:ascii="Trebuchet MS" w:hAnsi="Trebuchet MS"/>
          <w:sz w:val="20"/>
          <w:szCs w:val="20"/>
        </w:rPr>
        <w:t xml:space="preserve"> b w wysokości 15 % wartości </w:t>
      </w:r>
      <w:r w:rsidRPr="00725385">
        <w:rPr>
          <w:rFonts w:ascii="Trebuchet MS" w:hAnsi="Trebuchet MS"/>
          <w:sz w:val="20"/>
          <w:szCs w:val="20"/>
        </w:rPr>
        <w:lastRenderedPageBreak/>
        <w:t xml:space="preserve">zrealizowanych Usług, z kolei </w:t>
      </w:r>
      <w:r w:rsidR="00E60485">
        <w:rPr>
          <w:rFonts w:ascii="Trebuchet MS" w:hAnsi="Trebuchet MS"/>
          <w:sz w:val="20"/>
          <w:szCs w:val="20"/>
        </w:rPr>
        <w:t>w sytuacji, o której mowa w lit.</w:t>
      </w:r>
      <w:r w:rsidRPr="00725385">
        <w:rPr>
          <w:rFonts w:ascii="Trebuchet MS" w:hAnsi="Trebuchet MS"/>
          <w:sz w:val="20"/>
          <w:szCs w:val="20"/>
        </w:rPr>
        <w:t xml:space="preserve"> c w wysokości 3% wartości zrealizowanych Usług, za każde stwierdzone naruszenie.</w:t>
      </w:r>
    </w:p>
    <w:p w:rsidR="003D5397" w:rsidRPr="00725385" w:rsidRDefault="003D5397" w:rsidP="003D5397">
      <w:pPr>
        <w:pStyle w:val="Bezodstpw1"/>
        <w:numPr>
          <w:ilvl w:val="0"/>
          <w:numId w:val="27"/>
        </w:numPr>
        <w:ind w:left="720"/>
        <w:jc w:val="both"/>
        <w:rPr>
          <w:rFonts w:ascii="Trebuchet MS" w:hAnsi="Trebuchet MS"/>
          <w:sz w:val="20"/>
          <w:szCs w:val="20"/>
        </w:rPr>
      </w:pPr>
      <w:r w:rsidRPr="00725385">
        <w:rPr>
          <w:rFonts w:ascii="Trebuchet MS" w:hAnsi="Trebuchet MS"/>
          <w:sz w:val="20"/>
          <w:szCs w:val="20"/>
        </w:rPr>
        <w:t>Zamawiający ma prawo dochodzić odszkodowania uzupełniającego do pełnej wysokości szkody poniesionej z tytułu niewykonania bądź nienależytego wykonania niniejszej umowy na zasadach ogólnych niezależnie od zastosowanych powyżej kar umownych.</w:t>
      </w:r>
    </w:p>
    <w:p w:rsidR="003D5397" w:rsidRPr="00725385" w:rsidRDefault="003D5397" w:rsidP="003D5397">
      <w:pPr>
        <w:pStyle w:val="Bezodstpw1"/>
        <w:numPr>
          <w:ilvl w:val="0"/>
          <w:numId w:val="27"/>
        </w:numPr>
        <w:ind w:left="720"/>
        <w:jc w:val="both"/>
        <w:rPr>
          <w:rFonts w:ascii="Trebuchet MS" w:hAnsi="Trebuchet MS"/>
          <w:sz w:val="20"/>
          <w:szCs w:val="20"/>
        </w:rPr>
      </w:pPr>
      <w:r w:rsidRPr="00725385">
        <w:rPr>
          <w:rFonts w:ascii="Trebuchet MS" w:hAnsi="Trebuchet MS"/>
          <w:sz w:val="20"/>
          <w:szCs w:val="20"/>
        </w:rPr>
        <w:t>Kara umowna naliczona zostanie, bez wysłania uprzedniego pisemnego wezw</w:t>
      </w:r>
      <w:r w:rsidR="00E60485">
        <w:rPr>
          <w:rFonts w:ascii="Trebuchet MS" w:hAnsi="Trebuchet MS"/>
          <w:sz w:val="20"/>
          <w:szCs w:val="20"/>
        </w:rPr>
        <w:t>ania (z zastrzeżeniem ust. 1 lit</w:t>
      </w:r>
      <w:r w:rsidRPr="00725385">
        <w:rPr>
          <w:rFonts w:ascii="Trebuchet MS" w:hAnsi="Trebuchet MS"/>
          <w:sz w:val="20"/>
          <w:szCs w:val="20"/>
        </w:rPr>
        <w:t>. c niniejszego paragrafu), na podstawie niniejszej umowy i nie jest niczym limitowana, chyba, że niniejsza umowa stanowi inaczej, a także jest niezależna od faktu poniesienia i wysokości poniesionej przez Zamawiającego szkody. Zamawiający jest uprawniony do potrącenia naliczonej kary umownej z wynagrodzenia Wykonawcy, nawet jeśli jedna lub obie wzajemne wierzytelności nie stały się jeszcze wymagalne.</w:t>
      </w:r>
    </w:p>
    <w:p w:rsidR="003D5397" w:rsidRPr="00725385" w:rsidRDefault="00E60485" w:rsidP="003D5397">
      <w:pPr>
        <w:pStyle w:val="Bezodstpw1"/>
        <w:numPr>
          <w:ilvl w:val="0"/>
          <w:numId w:val="27"/>
        </w:numPr>
        <w:ind w:left="720"/>
        <w:jc w:val="both"/>
        <w:rPr>
          <w:rFonts w:ascii="Trebuchet MS" w:hAnsi="Trebuchet MS"/>
          <w:sz w:val="20"/>
          <w:szCs w:val="20"/>
        </w:rPr>
      </w:pPr>
      <w:r>
        <w:rPr>
          <w:rFonts w:ascii="Trebuchet MS" w:hAnsi="Trebuchet MS"/>
          <w:sz w:val="20"/>
          <w:szCs w:val="20"/>
        </w:rPr>
        <w:t>Kara umowna za zwł</w:t>
      </w:r>
      <w:r w:rsidR="002A0058" w:rsidRPr="00725385">
        <w:rPr>
          <w:rFonts w:ascii="Trebuchet MS" w:hAnsi="Trebuchet MS"/>
          <w:sz w:val="20"/>
          <w:szCs w:val="20"/>
        </w:rPr>
        <w:t>okę</w:t>
      </w:r>
      <w:r w:rsidR="003D5397" w:rsidRPr="00725385">
        <w:rPr>
          <w:rFonts w:ascii="Trebuchet MS" w:hAnsi="Trebuchet MS"/>
          <w:sz w:val="20"/>
          <w:szCs w:val="20"/>
        </w:rPr>
        <w:t xml:space="preserve"> w realizacji obowiązków umownych liczona jest od terminu przewidzianego w niniejszej umowie na wykonanie danego obowiązku umownego. W przypadku odstąpienia od niniejszej umowy przez Zamawiaj</w:t>
      </w:r>
      <w:r w:rsidR="002A0058" w:rsidRPr="00725385">
        <w:rPr>
          <w:rFonts w:ascii="Trebuchet MS" w:hAnsi="Trebuchet MS"/>
          <w:sz w:val="20"/>
          <w:szCs w:val="20"/>
        </w:rPr>
        <w:t>ącego, kara umowna za zwłokę</w:t>
      </w:r>
      <w:r w:rsidR="003D5397" w:rsidRPr="00725385">
        <w:rPr>
          <w:rFonts w:ascii="Trebuchet MS" w:hAnsi="Trebuchet MS"/>
          <w:sz w:val="20"/>
          <w:szCs w:val="20"/>
        </w:rPr>
        <w:t xml:space="preserve"> jest naliczana do daty złożenia oświadczenia o odstąpieniu. W przypadku odstąpienia od niniejszej umowy przez Wykonawcę, ka</w:t>
      </w:r>
      <w:r w:rsidR="002A0058" w:rsidRPr="00725385">
        <w:rPr>
          <w:rFonts w:ascii="Trebuchet MS" w:hAnsi="Trebuchet MS"/>
          <w:sz w:val="20"/>
          <w:szCs w:val="20"/>
        </w:rPr>
        <w:t>ra umowna za zwłokę</w:t>
      </w:r>
      <w:r w:rsidR="003D5397" w:rsidRPr="00725385">
        <w:rPr>
          <w:rFonts w:ascii="Trebuchet MS" w:hAnsi="Trebuchet MS"/>
          <w:sz w:val="20"/>
          <w:szCs w:val="20"/>
        </w:rPr>
        <w:t xml:space="preserve"> jest naliczana do dat</w:t>
      </w:r>
      <w:r w:rsidR="002A0058" w:rsidRPr="00725385">
        <w:rPr>
          <w:rFonts w:ascii="Trebuchet MS" w:hAnsi="Trebuchet MS"/>
          <w:sz w:val="20"/>
          <w:szCs w:val="20"/>
        </w:rPr>
        <w:t xml:space="preserve">y otrzymania oświadczenia woli </w:t>
      </w:r>
      <w:r w:rsidR="003D5397" w:rsidRPr="00725385">
        <w:rPr>
          <w:rFonts w:ascii="Trebuchet MS" w:hAnsi="Trebuchet MS"/>
          <w:sz w:val="20"/>
          <w:szCs w:val="20"/>
        </w:rPr>
        <w:t xml:space="preserve">o odstąpieniu przez Zamawiającego. </w:t>
      </w:r>
    </w:p>
    <w:p w:rsidR="003D5397" w:rsidRPr="00725385" w:rsidRDefault="003D5397" w:rsidP="003D5397">
      <w:pPr>
        <w:pStyle w:val="Bezodstpw1"/>
        <w:numPr>
          <w:ilvl w:val="0"/>
          <w:numId w:val="27"/>
        </w:numPr>
        <w:ind w:left="720"/>
        <w:jc w:val="both"/>
        <w:rPr>
          <w:rFonts w:ascii="Trebuchet MS" w:hAnsi="Trebuchet MS"/>
          <w:sz w:val="20"/>
          <w:szCs w:val="20"/>
        </w:rPr>
      </w:pPr>
      <w:r w:rsidRPr="00725385">
        <w:rPr>
          <w:rFonts w:ascii="Trebuchet MS" w:hAnsi="Trebuchet MS"/>
          <w:sz w:val="20"/>
          <w:szCs w:val="20"/>
        </w:rPr>
        <w:t>Nalic</w:t>
      </w:r>
      <w:r w:rsidR="00E60485">
        <w:rPr>
          <w:rFonts w:ascii="Trebuchet MS" w:hAnsi="Trebuchet MS"/>
          <w:sz w:val="20"/>
          <w:szCs w:val="20"/>
        </w:rPr>
        <w:t>zanie kary umownej za zwł</w:t>
      </w:r>
      <w:r w:rsidR="002A0058" w:rsidRPr="00725385">
        <w:rPr>
          <w:rFonts w:ascii="Trebuchet MS" w:hAnsi="Trebuchet MS"/>
          <w:sz w:val="20"/>
          <w:szCs w:val="20"/>
        </w:rPr>
        <w:t>okę</w:t>
      </w:r>
      <w:r w:rsidR="00E60485">
        <w:rPr>
          <w:rFonts w:ascii="Trebuchet MS" w:hAnsi="Trebuchet MS"/>
          <w:sz w:val="20"/>
          <w:szCs w:val="20"/>
        </w:rPr>
        <w:t xml:space="preserve"> Wykonawcy, która nastąpiła</w:t>
      </w:r>
      <w:r w:rsidRPr="00725385">
        <w:rPr>
          <w:rFonts w:ascii="Trebuchet MS" w:hAnsi="Trebuchet MS"/>
          <w:sz w:val="20"/>
          <w:szCs w:val="20"/>
        </w:rPr>
        <w:t xml:space="preserve"> przed datą złożenia oświadczenia o odstąpieniu nie uchybia możliwości naliczenia kary umownej za odstąpienie. Kary umowne za nienależyte wykona</w:t>
      </w:r>
      <w:r w:rsidR="002A0058" w:rsidRPr="00725385">
        <w:rPr>
          <w:rFonts w:ascii="Trebuchet MS" w:hAnsi="Trebuchet MS"/>
          <w:sz w:val="20"/>
          <w:szCs w:val="20"/>
        </w:rPr>
        <w:t>nie zobowiązania (np. zwłokę</w:t>
      </w:r>
      <w:r w:rsidRPr="00725385">
        <w:rPr>
          <w:rFonts w:ascii="Trebuchet MS" w:hAnsi="Trebuchet MS"/>
          <w:sz w:val="20"/>
          <w:szCs w:val="20"/>
        </w:rPr>
        <w:t>) i za niewykonanie zobowiązania (np. odstąpienie) podlegają sumowaniu.</w:t>
      </w:r>
    </w:p>
    <w:p w:rsidR="003D5397" w:rsidRPr="00725385" w:rsidRDefault="003D5397" w:rsidP="003D5397">
      <w:pPr>
        <w:pStyle w:val="Bezodstpw1"/>
        <w:numPr>
          <w:ilvl w:val="0"/>
          <w:numId w:val="27"/>
        </w:numPr>
        <w:ind w:left="720"/>
        <w:jc w:val="both"/>
        <w:rPr>
          <w:rFonts w:ascii="Trebuchet MS" w:hAnsi="Trebuchet MS"/>
          <w:sz w:val="20"/>
          <w:szCs w:val="20"/>
        </w:rPr>
      </w:pPr>
      <w:r w:rsidRPr="00725385">
        <w:rPr>
          <w:rFonts w:ascii="Trebuchet MS" w:hAnsi="Trebuchet MS"/>
          <w:sz w:val="20"/>
          <w:szCs w:val="20"/>
        </w:rPr>
        <w:t>Zamawiający ma prawo zaniechać naliczania kar umownych, o których mowa w niniejszym paragrafie.</w:t>
      </w:r>
    </w:p>
    <w:p w:rsidR="003D5397" w:rsidRPr="00725385" w:rsidRDefault="003D5397" w:rsidP="003D5397">
      <w:pPr>
        <w:pStyle w:val="Bezodstpw1"/>
        <w:numPr>
          <w:ilvl w:val="0"/>
          <w:numId w:val="27"/>
        </w:numPr>
        <w:ind w:left="720"/>
        <w:jc w:val="both"/>
        <w:rPr>
          <w:rFonts w:ascii="Trebuchet MS" w:hAnsi="Trebuchet MS"/>
          <w:sz w:val="20"/>
          <w:szCs w:val="20"/>
        </w:rPr>
      </w:pPr>
      <w:r w:rsidRPr="00725385">
        <w:rPr>
          <w:rFonts w:ascii="Trebuchet MS" w:hAnsi="Trebuchet MS"/>
          <w:sz w:val="20"/>
          <w:szCs w:val="20"/>
        </w:rPr>
        <w:t>Postanowienia niniejszej umowy dotyczące kar umownych zachowują moc pomimo odstąpienia od niniejszej umowy.</w:t>
      </w:r>
    </w:p>
    <w:p w:rsidR="003D5397" w:rsidRPr="00725385" w:rsidRDefault="003D5397" w:rsidP="003D5397">
      <w:pPr>
        <w:pStyle w:val="Bezodstpw1"/>
        <w:numPr>
          <w:ilvl w:val="0"/>
          <w:numId w:val="27"/>
        </w:numPr>
        <w:ind w:left="720"/>
        <w:jc w:val="both"/>
        <w:rPr>
          <w:rFonts w:ascii="Trebuchet MS" w:hAnsi="Trebuchet MS"/>
          <w:sz w:val="20"/>
          <w:szCs w:val="20"/>
        </w:rPr>
      </w:pPr>
      <w:r w:rsidRPr="00725385">
        <w:rPr>
          <w:rFonts w:ascii="Trebuchet MS" w:hAnsi="Trebuchet MS"/>
          <w:sz w:val="20"/>
          <w:szCs w:val="20"/>
        </w:rPr>
        <w:t>W przypadku rozwiązania niniejszej umowy ze skutkiem natychmiastowym przez Zamawiającego postanowienia niniejszej umowy dotyczące odstąpienia stosuje się odpowiednio.</w:t>
      </w:r>
    </w:p>
    <w:p w:rsidR="003D5397" w:rsidRPr="00725385" w:rsidRDefault="003D5397" w:rsidP="003D5397">
      <w:pPr>
        <w:pStyle w:val="Bezodstpw1"/>
        <w:numPr>
          <w:ilvl w:val="0"/>
          <w:numId w:val="27"/>
        </w:numPr>
        <w:ind w:left="720"/>
        <w:jc w:val="both"/>
        <w:rPr>
          <w:rFonts w:ascii="Trebuchet MS" w:hAnsi="Trebuchet MS"/>
          <w:sz w:val="20"/>
          <w:szCs w:val="20"/>
        </w:rPr>
      </w:pPr>
      <w:r w:rsidRPr="00725385">
        <w:rPr>
          <w:rFonts w:ascii="Trebuchet MS" w:hAnsi="Trebuchet MS"/>
          <w:sz w:val="20"/>
          <w:szCs w:val="20"/>
        </w:rPr>
        <w:t xml:space="preserve">Postanowienia ust. od 2-9 niniejszego paragrafu, mają zastosowanie do wszystkich kar umownych, </w:t>
      </w:r>
      <w:r w:rsidRPr="00725385">
        <w:rPr>
          <w:rFonts w:ascii="Trebuchet MS" w:hAnsi="Trebuchet MS"/>
          <w:sz w:val="20"/>
          <w:szCs w:val="20"/>
        </w:rPr>
        <w:br/>
        <w:t xml:space="preserve">o których mowa w niniejszej umowie. </w:t>
      </w:r>
    </w:p>
    <w:p w:rsidR="00E76062" w:rsidRPr="00725385" w:rsidRDefault="00E76062" w:rsidP="002A0058">
      <w:pPr>
        <w:pStyle w:val="Bezodstpw1"/>
        <w:rPr>
          <w:rFonts w:ascii="Trebuchet MS" w:hAnsi="Trebuchet MS"/>
          <w:b/>
          <w:sz w:val="20"/>
          <w:szCs w:val="20"/>
        </w:rPr>
      </w:pPr>
    </w:p>
    <w:p w:rsidR="003D5397" w:rsidRPr="00725385" w:rsidRDefault="003D5397" w:rsidP="003D5397">
      <w:pPr>
        <w:pStyle w:val="Bezodstpw1"/>
        <w:jc w:val="center"/>
        <w:rPr>
          <w:rFonts w:ascii="Trebuchet MS" w:hAnsi="Trebuchet MS"/>
          <w:b/>
          <w:sz w:val="20"/>
          <w:szCs w:val="20"/>
        </w:rPr>
      </w:pPr>
      <w:r w:rsidRPr="00725385">
        <w:rPr>
          <w:rFonts w:ascii="Trebuchet MS" w:hAnsi="Trebuchet MS"/>
          <w:b/>
          <w:sz w:val="20"/>
          <w:szCs w:val="20"/>
        </w:rPr>
        <w:t>§ 12.</w:t>
      </w:r>
    </w:p>
    <w:p w:rsidR="003D5397" w:rsidRPr="00725385" w:rsidRDefault="003D5397" w:rsidP="003D5397">
      <w:pPr>
        <w:pStyle w:val="Bezodstpw1"/>
        <w:jc w:val="center"/>
        <w:rPr>
          <w:rFonts w:ascii="Trebuchet MS" w:hAnsi="Trebuchet MS"/>
          <w:b/>
          <w:sz w:val="20"/>
          <w:szCs w:val="20"/>
        </w:rPr>
      </w:pPr>
      <w:r w:rsidRPr="00725385">
        <w:rPr>
          <w:rFonts w:ascii="Trebuchet MS" w:hAnsi="Trebuchet MS"/>
          <w:b/>
          <w:sz w:val="20"/>
          <w:szCs w:val="20"/>
        </w:rPr>
        <w:t>Poufność i własność dokumentacji</w:t>
      </w:r>
    </w:p>
    <w:p w:rsidR="003D5397" w:rsidRPr="00725385" w:rsidRDefault="003D5397" w:rsidP="003D5397">
      <w:pPr>
        <w:pStyle w:val="Bezodstpw1"/>
        <w:numPr>
          <w:ilvl w:val="0"/>
          <w:numId w:val="26"/>
        </w:numPr>
        <w:ind w:left="720"/>
        <w:jc w:val="both"/>
        <w:rPr>
          <w:rFonts w:ascii="Trebuchet MS" w:hAnsi="Trebuchet MS"/>
          <w:sz w:val="20"/>
          <w:szCs w:val="20"/>
        </w:rPr>
      </w:pPr>
      <w:r w:rsidRPr="00725385">
        <w:rPr>
          <w:rFonts w:ascii="Trebuchet MS" w:hAnsi="Trebuchet MS"/>
          <w:sz w:val="20"/>
          <w:szCs w:val="20"/>
        </w:rPr>
        <w:t xml:space="preserve">W czasie trwania niniejszej umowy, a także po jej rozwiązaniu lub wygaśnięciu Strony zobowiązują się wzajemnie względem siebie do nieujawniania tajemnicy przedsiębiorstwa drugiej strony. </w:t>
      </w:r>
      <w:r w:rsidRPr="00725385">
        <w:rPr>
          <w:rFonts w:ascii="Trebuchet MS" w:hAnsi="Trebuchet MS"/>
          <w:sz w:val="20"/>
          <w:szCs w:val="20"/>
        </w:rPr>
        <w:br/>
        <w:t>Za tajemnicę przedsiębiorstwa uznaje się wszelkie informacje dotyczące danej Strony nieujawnione do wiadomości publicznej, których ujawnienie chociażby potencjalnie mogłoby wyrządzić szkodę Stronie, której owe informacje dotyczą. W szczególności za tajemnicę przedsiębiorstwa uznaje się  wszelkie informacji programowe, techniczne, technologiczne, handlowe i organizacyjne każdej ze Stron, w tym także treść postanowień niniejszej umowy.</w:t>
      </w:r>
    </w:p>
    <w:p w:rsidR="003D5397" w:rsidRPr="00725385" w:rsidRDefault="003D5397" w:rsidP="003D5397">
      <w:pPr>
        <w:pStyle w:val="Bezodstpw1"/>
        <w:numPr>
          <w:ilvl w:val="0"/>
          <w:numId w:val="26"/>
        </w:numPr>
        <w:ind w:left="720"/>
        <w:jc w:val="both"/>
        <w:rPr>
          <w:rFonts w:ascii="Trebuchet MS" w:hAnsi="Trebuchet MS"/>
          <w:sz w:val="20"/>
          <w:szCs w:val="20"/>
        </w:rPr>
      </w:pPr>
      <w:r w:rsidRPr="00725385">
        <w:rPr>
          <w:rFonts w:ascii="Trebuchet MS" w:hAnsi="Trebuchet MS"/>
          <w:sz w:val="20"/>
          <w:szCs w:val="20"/>
        </w:rPr>
        <w:t>Jakiekolwiek przekazywanie, ujawnianie, wykorzystywanie informacji stanowiących tajemnicę przedsiębiorstwa jest dopuszczalne tylko za uprzednim pisemnym zezwoleniem Strony, której owe informacje dotyczą, a także za wyjątkiem ujawnienia ich doradcom prawnym, finansowym i księgowym Strony, pod warunkiem, że osoby te są zobowiązane mocą przepisów powszechnie obowiązującego prawa do zachowania tajemnicy zawodowej lub zobowiązane są mocą odrębnej umowy do zachowania w tajemnicy informacji stanowiących tajemnicę przedsiębiorstwa w stopniu nie mniejszym niż wynikający z niniejszej umowy</w:t>
      </w:r>
    </w:p>
    <w:p w:rsidR="003D5397" w:rsidRPr="00725385" w:rsidRDefault="003D5397" w:rsidP="003D5397">
      <w:pPr>
        <w:pStyle w:val="Bezodstpw1"/>
        <w:numPr>
          <w:ilvl w:val="0"/>
          <w:numId w:val="26"/>
        </w:numPr>
        <w:ind w:left="720"/>
        <w:jc w:val="both"/>
        <w:rPr>
          <w:rFonts w:ascii="Trebuchet MS" w:hAnsi="Trebuchet MS"/>
          <w:sz w:val="20"/>
          <w:szCs w:val="20"/>
        </w:rPr>
      </w:pPr>
      <w:r w:rsidRPr="00725385">
        <w:rPr>
          <w:rFonts w:ascii="Trebuchet MS" w:hAnsi="Trebuchet MS"/>
          <w:sz w:val="20"/>
          <w:szCs w:val="20"/>
        </w:rPr>
        <w:t>Za przestrzeganie obowiązku, o którym mowa w ust. 1 i 2 niniejszego paragrafu żadnej ze Stron nie jest należne żadne wynagrodzenie ani zwrot jakichkolwiek kosztów.</w:t>
      </w:r>
    </w:p>
    <w:p w:rsidR="003D5397" w:rsidRPr="00725385" w:rsidRDefault="003D5397" w:rsidP="003D5397">
      <w:pPr>
        <w:pStyle w:val="Bezodstpw1"/>
        <w:numPr>
          <w:ilvl w:val="0"/>
          <w:numId w:val="26"/>
        </w:numPr>
        <w:ind w:left="720"/>
        <w:jc w:val="both"/>
        <w:rPr>
          <w:rFonts w:ascii="Trebuchet MS" w:hAnsi="Trebuchet MS"/>
          <w:sz w:val="20"/>
          <w:szCs w:val="20"/>
        </w:rPr>
      </w:pPr>
      <w:r w:rsidRPr="00725385">
        <w:rPr>
          <w:rFonts w:ascii="Trebuchet MS" w:hAnsi="Trebuchet MS"/>
          <w:sz w:val="20"/>
          <w:szCs w:val="20"/>
        </w:rPr>
        <w:t xml:space="preserve">W przypadku naruszenia przez Wykonawcę postanowień ust. 1 lub 2 niniejszego paragrafu, Zamawiający może naliczyć Wykonawcy karę umowną w wysokości 1.000,00 zł za każdy stwierdzony przypadek naruszenia, przy czym Zamawiający jest uprawniony do dochodzenia odszkodowania przewyższającego wysokość zastrzeżonej kary umownej. </w:t>
      </w:r>
    </w:p>
    <w:p w:rsidR="003D5397" w:rsidRPr="00725385" w:rsidRDefault="003D5397" w:rsidP="003D5397">
      <w:pPr>
        <w:pStyle w:val="Bezodstpw1"/>
        <w:jc w:val="both"/>
        <w:rPr>
          <w:rFonts w:ascii="Trebuchet MS" w:hAnsi="Trebuchet MS"/>
          <w:sz w:val="20"/>
          <w:szCs w:val="20"/>
        </w:rPr>
      </w:pPr>
    </w:p>
    <w:p w:rsidR="004521E8" w:rsidRPr="00725385" w:rsidRDefault="004521E8" w:rsidP="004521E8">
      <w:pPr>
        <w:pStyle w:val="Teksttreci"/>
        <w:shd w:val="clear" w:color="auto" w:fill="auto"/>
        <w:spacing w:after="0" w:line="240" w:lineRule="auto"/>
        <w:ind w:firstLine="0"/>
        <w:jc w:val="center"/>
        <w:rPr>
          <w:rFonts w:ascii="Trebuchet MS" w:hAnsi="Trebuchet MS"/>
          <w:b/>
          <w:sz w:val="20"/>
          <w:szCs w:val="20"/>
        </w:rPr>
      </w:pPr>
      <w:r w:rsidRPr="00725385">
        <w:rPr>
          <w:rFonts w:ascii="Trebuchet MS" w:hAnsi="Trebuchet MS"/>
          <w:b/>
          <w:sz w:val="20"/>
          <w:szCs w:val="20"/>
        </w:rPr>
        <w:t>§ 13</w:t>
      </w:r>
    </w:p>
    <w:p w:rsidR="00AD3E4C" w:rsidRPr="00AD3E4C" w:rsidRDefault="004521E8" w:rsidP="00AD3E4C">
      <w:pPr>
        <w:jc w:val="center"/>
        <w:rPr>
          <w:rFonts w:ascii="Trebuchet MS" w:hAnsi="Trebuchet MS"/>
          <w:b/>
          <w:sz w:val="20"/>
          <w:szCs w:val="20"/>
        </w:rPr>
      </w:pPr>
      <w:r w:rsidRPr="00725385">
        <w:rPr>
          <w:rFonts w:ascii="Trebuchet MS" w:hAnsi="Trebuchet MS"/>
          <w:b/>
          <w:sz w:val="20"/>
          <w:szCs w:val="20"/>
        </w:rPr>
        <w:t>Zmiana postanowień umowy</w:t>
      </w:r>
    </w:p>
    <w:p w:rsidR="004521E8" w:rsidRPr="00725385" w:rsidRDefault="004521E8" w:rsidP="004521E8">
      <w:pPr>
        <w:numPr>
          <w:ilvl w:val="0"/>
          <w:numId w:val="61"/>
        </w:numPr>
        <w:suppressAutoHyphens/>
        <w:jc w:val="both"/>
        <w:rPr>
          <w:rFonts w:ascii="Trebuchet MS" w:hAnsi="Trebuchet MS"/>
          <w:sz w:val="20"/>
          <w:szCs w:val="20"/>
        </w:rPr>
      </w:pPr>
      <w:r w:rsidRPr="00725385">
        <w:rPr>
          <w:rFonts w:ascii="Trebuchet MS" w:hAnsi="Trebuchet MS"/>
          <w:sz w:val="20"/>
          <w:szCs w:val="20"/>
        </w:rPr>
        <w:t>Dopuszczalna jest zmiana umowy bez przeprowadzenia nowego postępowania według zasad określonych w umowie, jeżeli konieczność wprowadzenia takich zmian wynika z następujących okoliczności:</w:t>
      </w:r>
    </w:p>
    <w:p w:rsidR="004521E8" w:rsidRPr="00725385" w:rsidRDefault="004521E8" w:rsidP="004521E8">
      <w:pPr>
        <w:numPr>
          <w:ilvl w:val="1"/>
          <w:numId w:val="61"/>
        </w:numPr>
        <w:suppressAutoHyphens/>
        <w:jc w:val="both"/>
        <w:rPr>
          <w:rFonts w:ascii="Trebuchet MS" w:hAnsi="Trebuchet MS"/>
          <w:sz w:val="20"/>
          <w:szCs w:val="20"/>
        </w:rPr>
      </w:pPr>
      <w:r w:rsidRPr="00725385">
        <w:rPr>
          <w:rFonts w:ascii="Trebuchet MS" w:hAnsi="Trebuchet MS"/>
          <w:sz w:val="20"/>
          <w:szCs w:val="20"/>
        </w:rPr>
        <w:t>zmiany terminu wykonania  umowy w następstwie siły wyższej, rozumianej jako wystąpienie zdarzenia bądź połączenia zdarzeń nadzwyczajnego/</w:t>
      </w:r>
      <w:proofErr w:type="spellStart"/>
      <w:r w:rsidRPr="00725385">
        <w:rPr>
          <w:rFonts w:ascii="Trebuchet MS" w:hAnsi="Trebuchet MS"/>
          <w:sz w:val="20"/>
          <w:szCs w:val="20"/>
        </w:rPr>
        <w:t>ych</w:t>
      </w:r>
      <w:proofErr w:type="spellEnd"/>
      <w:r w:rsidRPr="00725385">
        <w:rPr>
          <w:rFonts w:ascii="Trebuchet MS" w:hAnsi="Trebuchet MS"/>
          <w:sz w:val="20"/>
          <w:szCs w:val="20"/>
        </w:rPr>
        <w:t>, zewnętrznego/</w:t>
      </w:r>
      <w:proofErr w:type="spellStart"/>
      <w:r w:rsidRPr="00725385">
        <w:rPr>
          <w:rFonts w:ascii="Trebuchet MS" w:hAnsi="Trebuchet MS"/>
          <w:sz w:val="20"/>
          <w:szCs w:val="20"/>
        </w:rPr>
        <w:t>ych</w:t>
      </w:r>
      <w:proofErr w:type="spellEnd"/>
      <w:r w:rsidRPr="00725385">
        <w:rPr>
          <w:rFonts w:ascii="Trebuchet MS" w:hAnsi="Trebuchet MS"/>
          <w:sz w:val="20"/>
          <w:szCs w:val="20"/>
        </w:rPr>
        <w:t>, niemożliwego/</w:t>
      </w:r>
      <w:proofErr w:type="spellStart"/>
      <w:r w:rsidRPr="00725385">
        <w:rPr>
          <w:rFonts w:ascii="Trebuchet MS" w:hAnsi="Trebuchet MS"/>
          <w:sz w:val="20"/>
          <w:szCs w:val="20"/>
        </w:rPr>
        <w:t>ych</w:t>
      </w:r>
      <w:proofErr w:type="spellEnd"/>
      <w:r w:rsidRPr="00725385">
        <w:rPr>
          <w:rFonts w:ascii="Trebuchet MS" w:hAnsi="Trebuchet MS"/>
          <w:sz w:val="20"/>
          <w:szCs w:val="20"/>
        </w:rPr>
        <w:t xml:space="preserve"> do przewidzenia i zapobieżenia, którego/</w:t>
      </w:r>
      <w:proofErr w:type="spellStart"/>
      <w:r w:rsidRPr="00725385">
        <w:rPr>
          <w:rFonts w:ascii="Trebuchet MS" w:hAnsi="Trebuchet MS"/>
          <w:sz w:val="20"/>
          <w:szCs w:val="20"/>
        </w:rPr>
        <w:t>ych</w:t>
      </w:r>
      <w:proofErr w:type="spellEnd"/>
      <w:r w:rsidRPr="00725385">
        <w:rPr>
          <w:rFonts w:ascii="Trebuchet MS" w:hAnsi="Trebuchet MS"/>
          <w:sz w:val="20"/>
          <w:szCs w:val="20"/>
        </w:rPr>
        <w:t xml:space="preserve"> nie dało się uniknąć ani przezwyciężyć nawet przy zachowaniu należytej staranności ogólnie przewidzianej dla cywilnoprawnych stosunków zobowiązaniowych, a które uniemożliwia/ją Wykonawcy wykonanie części lub całości przedmiotu </w:t>
      </w:r>
      <w:r w:rsidRPr="00725385">
        <w:rPr>
          <w:rFonts w:ascii="Trebuchet MS" w:hAnsi="Trebuchet MS"/>
          <w:sz w:val="20"/>
          <w:szCs w:val="20"/>
        </w:rPr>
        <w:lastRenderedPageBreak/>
        <w:t>umowy. W razie wystąpienia siły wyższej Strony umowy zobowiązane są dołożyć wszelkich starań w celu ograniczenia do minimum opóźnienia w wykonywaniu swoich zobowiązań umownych, powstałych na skutek działania siły wyższej;</w:t>
      </w:r>
    </w:p>
    <w:p w:rsidR="004521E8" w:rsidRPr="00725385" w:rsidRDefault="004521E8" w:rsidP="004521E8">
      <w:pPr>
        <w:numPr>
          <w:ilvl w:val="1"/>
          <w:numId w:val="61"/>
        </w:numPr>
        <w:suppressAutoHyphens/>
        <w:jc w:val="both"/>
        <w:rPr>
          <w:rFonts w:ascii="Trebuchet MS" w:hAnsi="Trebuchet MS"/>
          <w:sz w:val="20"/>
          <w:szCs w:val="20"/>
        </w:rPr>
      </w:pPr>
      <w:r w:rsidRPr="00725385">
        <w:rPr>
          <w:rFonts w:ascii="Trebuchet MS" w:hAnsi="Trebuchet MS"/>
          <w:sz w:val="20"/>
          <w:szCs w:val="20"/>
        </w:rPr>
        <w:t>zmiany wysokości wynagrodzenia Wykonawcy wskutek zmiany należnej od tego wynagrodzenia stawki podatku od towarów i usług oraz podatku akcyzowego. W takim przypadku wartość wynagrodzenia netto nie ulega zmianie, jedynie wartość wynagrodzenia brutto zostanie wyliczona zgodnie ze zmienionymi przepisami. Zmiana wynagrodzenia, o której mowa powyżej odnosić się będzie do niewykonanej, w dniu wejścia w życie znowelizowanych przepisów prawa, części przedmiotu świadczenia Wykonawcy. Wykonawca, o ile chce ubiegać się o zmianę wynagrodzenia zwróci się do Zamawiającego z wnioskiem, w którym wskaże zakres rzeczowy zamówienia, którego zmiana ma dotyczyć, kwotę, o którą, jego zdaniem, wynagrodzenie ma ulec zmianie oraz datę, od której zmiana ma nastąpić. Tożsame uprawnienia i obowiązki co do zmiany wynagrodzenia w związku ze zmianami stawek podatku od towarów i usług oraz podatku akcyzowego służą Zamawiającemu;</w:t>
      </w:r>
    </w:p>
    <w:p w:rsidR="004521E8" w:rsidRPr="00725385" w:rsidRDefault="004521E8" w:rsidP="004521E8">
      <w:pPr>
        <w:numPr>
          <w:ilvl w:val="1"/>
          <w:numId w:val="61"/>
        </w:numPr>
        <w:suppressAutoHyphens/>
        <w:jc w:val="both"/>
        <w:rPr>
          <w:rFonts w:ascii="Trebuchet MS" w:hAnsi="Trebuchet MS"/>
          <w:sz w:val="20"/>
          <w:szCs w:val="20"/>
        </w:rPr>
      </w:pPr>
      <w:r w:rsidRPr="00725385">
        <w:rPr>
          <w:rFonts w:ascii="Trebuchet MS" w:hAnsi="Trebuchet MS"/>
          <w:sz w:val="20"/>
          <w:szCs w:val="20"/>
        </w:rPr>
        <w:t>zmiany powszechnie obowiązujących przepisów prawa, mających istotny wpływ na treść oferty lub sposób wykonywania umowy albo celowość jej realizacji – w takim przypadku Strony zgodnie z prawem, dobrymi obyczajami oraz kierując się obowiązkiem wzajemnego poszanowania swoich uzasadnionych interesów, dokonają   zmian umowy w takim zakresie, w jakim będzie to niezbędne w celu dostosowania umowy, w szczególności przedmiotu świadczenia Wykonawcy do następstw zmienionego stanu prawnego;</w:t>
      </w:r>
    </w:p>
    <w:p w:rsidR="004521E8" w:rsidRPr="00725385" w:rsidRDefault="004521E8" w:rsidP="004521E8">
      <w:pPr>
        <w:numPr>
          <w:ilvl w:val="1"/>
          <w:numId w:val="61"/>
        </w:numPr>
        <w:suppressAutoHyphens/>
        <w:jc w:val="both"/>
        <w:rPr>
          <w:rFonts w:ascii="Trebuchet MS" w:hAnsi="Trebuchet MS"/>
          <w:sz w:val="20"/>
          <w:szCs w:val="20"/>
        </w:rPr>
      </w:pPr>
      <w:r w:rsidRPr="00725385">
        <w:rPr>
          <w:rFonts w:ascii="Trebuchet MS" w:hAnsi="Trebuchet MS"/>
          <w:sz w:val="20"/>
          <w:szCs w:val="20"/>
        </w:rPr>
        <w:t xml:space="preserve">zastąpienia Wykonawcy, któremu Zamawiający udzielił zamówienia, nowym Wykonawcą w wyniku sukcesji, wstępującemu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wskazane </w:t>
      </w:r>
      <w:r w:rsidRPr="00725385">
        <w:rPr>
          <w:rFonts w:ascii="Trebuchet MS" w:hAnsi="Trebuchet MS"/>
          <w:sz w:val="20"/>
          <w:szCs w:val="20"/>
        </w:rPr>
        <w:br/>
        <w:t xml:space="preserve">w Specyfikacji oraz nie pociąga to za sobą innych istotnych zmian umowy, a także nie ma na celu uniknięcia stosowania przepisów prawa; </w:t>
      </w:r>
    </w:p>
    <w:p w:rsidR="00AD3E4C" w:rsidRPr="00AD3E4C" w:rsidRDefault="004521E8" w:rsidP="00AD3E4C">
      <w:pPr>
        <w:numPr>
          <w:ilvl w:val="1"/>
          <w:numId w:val="61"/>
        </w:numPr>
        <w:suppressAutoHyphens/>
        <w:jc w:val="both"/>
        <w:rPr>
          <w:rFonts w:ascii="Trebuchet MS" w:hAnsi="Trebuchet MS"/>
          <w:sz w:val="20"/>
          <w:szCs w:val="20"/>
        </w:rPr>
      </w:pPr>
      <w:r w:rsidRPr="00725385">
        <w:rPr>
          <w:rFonts w:ascii="Trebuchet MS" w:hAnsi="Trebuchet MS"/>
          <w:sz w:val="20"/>
          <w:szCs w:val="20"/>
        </w:rPr>
        <w:t>dopuszczalne są również zmiany umowy, których ł</w:t>
      </w:r>
      <w:r w:rsidR="000904A8" w:rsidRPr="00725385">
        <w:rPr>
          <w:rFonts w:ascii="Trebuchet MS" w:hAnsi="Trebuchet MS"/>
          <w:sz w:val="20"/>
          <w:szCs w:val="20"/>
        </w:rPr>
        <w:t>ączna wartość jest niższa niż 10</w:t>
      </w:r>
      <w:r w:rsidRPr="00725385">
        <w:rPr>
          <w:rFonts w:ascii="Trebuchet MS" w:hAnsi="Trebuchet MS"/>
          <w:sz w:val="20"/>
          <w:szCs w:val="20"/>
        </w:rPr>
        <w:t>% wartości pierwotnej umowy w przypadku zamówień na usługi, a zmiany te nie powodują zmiany ogólnego charakteru umowy.</w:t>
      </w:r>
    </w:p>
    <w:p w:rsidR="004521E8" w:rsidRPr="00725385" w:rsidRDefault="004521E8" w:rsidP="003D5397">
      <w:pPr>
        <w:pStyle w:val="Bezodstpw1"/>
        <w:jc w:val="both"/>
        <w:rPr>
          <w:rFonts w:ascii="Trebuchet MS" w:hAnsi="Trebuchet MS"/>
          <w:sz w:val="20"/>
          <w:szCs w:val="20"/>
        </w:rPr>
      </w:pPr>
    </w:p>
    <w:p w:rsidR="003D5397" w:rsidRPr="00725385" w:rsidRDefault="004521E8" w:rsidP="003D5397">
      <w:pPr>
        <w:pStyle w:val="Bezodstpw1"/>
        <w:jc w:val="center"/>
        <w:rPr>
          <w:rFonts w:ascii="Trebuchet MS" w:hAnsi="Trebuchet MS"/>
          <w:b/>
          <w:sz w:val="20"/>
          <w:szCs w:val="20"/>
        </w:rPr>
      </w:pPr>
      <w:r w:rsidRPr="00725385">
        <w:rPr>
          <w:rFonts w:ascii="Trebuchet MS" w:hAnsi="Trebuchet MS"/>
          <w:b/>
          <w:sz w:val="20"/>
          <w:szCs w:val="20"/>
        </w:rPr>
        <w:t>§ 14</w:t>
      </w:r>
    </w:p>
    <w:p w:rsidR="003D5397" w:rsidRPr="00725385" w:rsidRDefault="003D5397" w:rsidP="003D5397">
      <w:pPr>
        <w:pStyle w:val="Bezodstpw1"/>
        <w:jc w:val="center"/>
        <w:rPr>
          <w:rFonts w:ascii="Trebuchet MS" w:hAnsi="Trebuchet MS"/>
          <w:b/>
          <w:sz w:val="20"/>
          <w:szCs w:val="20"/>
        </w:rPr>
      </w:pPr>
      <w:r w:rsidRPr="00725385">
        <w:rPr>
          <w:rFonts w:ascii="Trebuchet MS" w:hAnsi="Trebuchet MS"/>
          <w:b/>
          <w:sz w:val="20"/>
          <w:szCs w:val="20"/>
        </w:rPr>
        <w:t>Osoby upoważnione do kontaktu</w:t>
      </w:r>
    </w:p>
    <w:p w:rsidR="003D5397" w:rsidRPr="00725385" w:rsidRDefault="003D5397" w:rsidP="003D5397">
      <w:pPr>
        <w:pStyle w:val="Bezodstpw1"/>
        <w:numPr>
          <w:ilvl w:val="0"/>
          <w:numId w:val="23"/>
        </w:numPr>
        <w:ind w:left="720"/>
        <w:jc w:val="both"/>
        <w:rPr>
          <w:rFonts w:ascii="Trebuchet MS" w:hAnsi="Trebuchet MS"/>
          <w:sz w:val="20"/>
          <w:szCs w:val="20"/>
        </w:rPr>
      </w:pPr>
      <w:r w:rsidRPr="00725385">
        <w:rPr>
          <w:rFonts w:ascii="Trebuchet MS" w:hAnsi="Trebuchet MS"/>
          <w:sz w:val="20"/>
          <w:szCs w:val="20"/>
        </w:rPr>
        <w:t>Do kierowania pracami stanowiącymi przedmiot niniejszej umowy oraz dokonywania roboczych ustaleń w zakresie realizacji przedmiotu umowy upoważnieni są:</w:t>
      </w:r>
    </w:p>
    <w:p w:rsidR="003D5397" w:rsidRPr="00725385" w:rsidRDefault="003D5397" w:rsidP="003D5397">
      <w:pPr>
        <w:pStyle w:val="Bezodstpw1"/>
        <w:numPr>
          <w:ilvl w:val="0"/>
          <w:numId w:val="24"/>
        </w:numPr>
        <w:ind w:left="1418" w:hanging="284"/>
        <w:jc w:val="both"/>
        <w:rPr>
          <w:rFonts w:ascii="Trebuchet MS" w:hAnsi="Trebuchet MS"/>
          <w:sz w:val="20"/>
          <w:szCs w:val="20"/>
        </w:rPr>
      </w:pPr>
      <w:r w:rsidRPr="00725385">
        <w:rPr>
          <w:rFonts w:ascii="Trebuchet MS" w:hAnsi="Trebuchet MS"/>
          <w:sz w:val="20"/>
          <w:szCs w:val="20"/>
        </w:rPr>
        <w:t>ze strony Wykonawcy ………………………., tel.: ………………………, e-mail: ………………………….</w:t>
      </w:r>
    </w:p>
    <w:p w:rsidR="003D5397" w:rsidRPr="00725385" w:rsidRDefault="003D5397" w:rsidP="003D5397">
      <w:pPr>
        <w:pStyle w:val="Bezodstpw1"/>
        <w:numPr>
          <w:ilvl w:val="0"/>
          <w:numId w:val="24"/>
        </w:numPr>
        <w:ind w:left="1418" w:hanging="284"/>
        <w:jc w:val="both"/>
        <w:rPr>
          <w:rFonts w:ascii="Trebuchet MS" w:hAnsi="Trebuchet MS"/>
          <w:sz w:val="20"/>
          <w:szCs w:val="20"/>
        </w:rPr>
      </w:pPr>
      <w:r w:rsidRPr="00725385">
        <w:rPr>
          <w:rFonts w:ascii="Trebuchet MS" w:hAnsi="Trebuchet MS"/>
          <w:sz w:val="20"/>
          <w:szCs w:val="20"/>
        </w:rPr>
        <w:t>ze strony Zamawiającego ………………………., tel.: ………………………, e-mail: ………………………….</w:t>
      </w:r>
    </w:p>
    <w:p w:rsidR="003D5397" w:rsidRPr="00725385" w:rsidRDefault="003D5397" w:rsidP="003D5397">
      <w:pPr>
        <w:pStyle w:val="Bezodstpw1"/>
        <w:numPr>
          <w:ilvl w:val="0"/>
          <w:numId w:val="23"/>
        </w:numPr>
        <w:ind w:left="720"/>
        <w:jc w:val="both"/>
        <w:rPr>
          <w:rFonts w:ascii="Trebuchet MS" w:hAnsi="Trebuchet MS"/>
          <w:sz w:val="20"/>
          <w:szCs w:val="20"/>
        </w:rPr>
      </w:pPr>
      <w:r w:rsidRPr="00725385">
        <w:rPr>
          <w:rFonts w:ascii="Trebuchet MS" w:hAnsi="Trebuchet MS"/>
          <w:sz w:val="20"/>
          <w:szCs w:val="20"/>
        </w:rPr>
        <w:t>Osoby wymienione w ust. poprzedzającym nie mają prawa dokonywania zmian niniejszej umowy, jak również nie mają prawa zaciągać zobowiązań ani rozporządzać prawami strony, którą reprezentują.</w:t>
      </w:r>
    </w:p>
    <w:p w:rsidR="003D5397" w:rsidRPr="00725385" w:rsidRDefault="003D5397" w:rsidP="003D5397">
      <w:pPr>
        <w:pStyle w:val="Bezodstpw1"/>
        <w:numPr>
          <w:ilvl w:val="0"/>
          <w:numId w:val="23"/>
        </w:numPr>
        <w:ind w:left="720"/>
        <w:jc w:val="both"/>
        <w:rPr>
          <w:rFonts w:ascii="Trebuchet MS" w:hAnsi="Trebuchet MS"/>
          <w:sz w:val="20"/>
          <w:szCs w:val="20"/>
        </w:rPr>
      </w:pPr>
      <w:r w:rsidRPr="00725385">
        <w:rPr>
          <w:rFonts w:ascii="Trebuchet MS" w:hAnsi="Trebuchet MS"/>
          <w:sz w:val="20"/>
          <w:szCs w:val="20"/>
        </w:rPr>
        <w:t xml:space="preserve">Zmiana osób, o których mowa w ust. 1 niniejszego paragrafu, nie stanowi zmiany niniejszej umowy. </w:t>
      </w:r>
    </w:p>
    <w:p w:rsidR="003D5397" w:rsidRPr="00725385" w:rsidRDefault="003D5397" w:rsidP="003D5397">
      <w:pPr>
        <w:pStyle w:val="Bezodstpw1"/>
        <w:numPr>
          <w:ilvl w:val="0"/>
          <w:numId w:val="23"/>
        </w:numPr>
        <w:ind w:left="720"/>
        <w:jc w:val="both"/>
        <w:rPr>
          <w:rFonts w:ascii="Trebuchet MS" w:hAnsi="Trebuchet MS"/>
          <w:sz w:val="20"/>
          <w:szCs w:val="20"/>
        </w:rPr>
      </w:pPr>
      <w:r w:rsidRPr="00725385">
        <w:rPr>
          <w:rFonts w:ascii="Trebuchet MS" w:hAnsi="Trebuchet MS"/>
          <w:sz w:val="20"/>
          <w:szCs w:val="20"/>
        </w:rPr>
        <w:t>Zmiana, o której mowa w ust. poprzedzającym, dla swej ważności wymaga powiadomienia drugiej Strony pod rygorem nieważności w formie pisemnej, podpisanego przez odpowiednio umocowanych przedstawicieli Strony powiadamiającej (zgodnie z ustawowymi zasadami reprezentacji danej Strony lub na podstawie ważnie udzielonych pełnomocnictw), wysłanego listem poleconym lub złożonego osobiście w siedzibie drugiej Strony i jest ważna od daty otrzymania tego powiadomienia przez drugą Stronę.</w:t>
      </w:r>
    </w:p>
    <w:p w:rsidR="003D5397" w:rsidRPr="00725385" w:rsidRDefault="003D5397" w:rsidP="003D5397">
      <w:pPr>
        <w:pStyle w:val="Bezodstpw1"/>
        <w:jc w:val="center"/>
        <w:rPr>
          <w:rFonts w:ascii="Trebuchet MS" w:hAnsi="Trebuchet MS"/>
          <w:b/>
          <w:sz w:val="20"/>
          <w:szCs w:val="20"/>
        </w:rPr>
      </w:pPr>
    </w:p>
    <w:p w:rsidR="003D5397" w:rsidRPr="00725385" w:rsidRDefault="004521E8" w:rsidP="003D5397">
      <w:pPr>
        <w:pStyle w:val="Bezodstpw1"/>
        <w:jc w:val="center"/>
        <w:rPr>
          <w:rFonts w:ascii="Trebuchet MS" w:hAnsi="Trebuchet MS"/>
          <w:b/>
          <w:sz w:val="20"/>
          <w:szCs w:val="20"/>
        </w:rPr>
      </w:pPr>
      <w:r w:rsidRPr="00725385">
        <w:rPr>
          <w:rFonts w:ascii="Trebuchet MS" w:hAnsi="Trebuchet MS"/>
          <w:b/>
          <w:sz w:val="20"/>
          <w:szCs w:val="20"/>
        </w:rPr>
        <w:t>§ 15</w:t>
      </w:r>
    </w:p>
    <w:p w:rsidR="003D5397" w:rsidRPr="00725385" w:rsidRDefault="003D5397" w:rsidP="003D5397">
      <w:pPr>
        <w:pStyle w:val="Bezodstpw1"/>
        <w:jc w:val="center"/>
        <w:rPr>
          <w:rFonts w:ascii="Trebuchet MS" w:hAnsi="Trebuchet MS"/>
          <w:b/>
          <w:sz w:val="20"/>
          <w:szCs w:val="20"/>
        </w:rPr>
      </w:pPr>
      <w:r w:rsidRPr="00725385">
        <w:rPr>
          <w:rFonts w:ascii="Trebuchet MS" w:hAnsi="Trebuchet MS"/>
          <w:b/>
          <w:sz w:val="20"/>
          <w:szCs w:val="20"/>
        </w:rPr>
        <w:t>Postanowienia końcowe</w:t>
      </w:r>
    </w:p>
    <w:p w:rsidR="003D5397" w:rsidRPr="00725385" w:rsidRDefault="003D5397" w:rsidP="003D5397">
      <w:pPr>
        <w:pStyle w:val="Bezodstpw1"/>
        <w:numPr>
          <w:ilvl w:val="0"/>
          <w:numId w:val="14"/>
        </w:numPr>
        <w:ind w:left="720"/>
        <w:jc w:val="both"/>
        <w:rPr>
          <w:rFonts w:ascii="Trebuchet MS" w:hAnsi="Trebuchet MS"/>
          <w:sz w:val="20"/>
          <w:szCs w:val="20"/>
        </w:rPr>
      </w:pPr>
      <w:r w:rsidRPr="00725385">
        <w:rPr>
          <w:rFonts w:ascii="Trebuchet MS" w:hAnsi="Trebuchet MS"/>
          <w:sz w:val="20"/>
          <w:szCs w:val="20"/>
        </w:rPr>
        <w:t xml:space="preserve">W przypadku kontaktu w formie mailowej, za datę otrzymania wiadomości e-mail przez Wykonawcę, przyjmuje się datę jej wysłania na prawidłowy adres Wykonawcy. </w:t>
      </w:r>
    </w:p>
    <w:p w:rsidR="003D5397" w:rsidRPr="00725385" w:rsidRDefault="003D5397" w:rsidP="003D5397">
      <w:pPr>
        <w:pStyle w:val="Bezodstpw1"/>
        <w:numPr>
          <w:ilvl w:val="0"/>
          <w:numId w:val="14"/>
        </w:numPr>
        <w:ind w:left="720"/>
        <w:jc w:val="both"/>
        <w:rPr>
          <w:rFonts w:ascii="Trebuchet MS" w:hAnsi="Trebuchet MS"/>
          <w:sz w:val="20"/>
          <w:szCs w:val="20"/>
        </w:rPr>
      </w:pPr>
      <w:r w:rsidRPr="00725385">
        <w:rPr>
          <w:rFonts w:ascii="Trebuchet MS" w:hAnsi="Trebuchet MS"/>
          <w:sz w:val="20"/>
          <w:szCs w:val="20"/>
        </w:rPr>
        <w:t xml:space="preserve">Korespondencja wysłana na adres Wykonawcy wskazany w niniejszej umowie jest uważana </w:t>
      </w:r>
      <w:r w:rsidRPr="00725385">
        <w:rPr>
          <w:rFonts w:ascii="Trebuchet MS" w:hAnsi="Trebuchet MS"/>
          <w:sz w:val="20"/>
          <w:szCs w:val="20"/>
        </w:rPr>
        <w:br/>
        <w:t xml:space="preserve">za prawidłowo doręczoną, chyba, że Wykonawca powiadomi Zamawiającego o zmianie adresu, </w:t>
      </w:r>
      <w:r w:rsidRPr="00725385">
        <w:rPr>
          <w:rFonts w:ascii="Trebuchet MS" w:hAnsi="Trebuchet MS"/>
          <w:sz w:val="20"/>
          <w:szCs w:val="20"/>
        </w:rPr>
        <w:br/>
        <w:t>w formie pisemnej, pod rygorem nieważności, podpisanej przez odpowiednio umocowanych przedstawicieli Wykonawcy (zgodnie z ustawowymi zasadami reprezentacji Wykonawcy lub na podstawie ważnie udzielonych pełnomocnictw), wysłanego listem poleconym lub złożonego osobiście w siedzibie Zamawiającego i jest ważna od daty otrzymania tego powiadomienia przez Zamawiającego.</w:t>
      </w:r>
    </w:p>
    <w:p w:rsidR="003D5397" w:rsidRPr="00725385" w:rsidRDefault="003D5397" w:rsidP="003D5397">
      <w:pPr>
        <w:pStyle w:val="Bezodstpw1"/>
        <w:numPr>
          <w:ilvl w:val="0"/>
          <w:numId w:val="14"/>
        </w:numPr>
        <w:ind w:left="720"/>
        <w:jc w:val="both"/>
        <w:rPr>
          <w:rFonts w:ascii="Trebuchet MS" w:hAnsi="Trebuchet MS"/>
          <w:sz w:val="20"/>
          <w:szCs w:val="20"/>
        </w:rPr>
      </w:pPr>
      <w:r w:rsidRPr="00725385">
        <w:rPr>
          <w:rFonts w:ascii="Trebuchet MS" w:hAnsi="Trebuchet MS"/>
          <w:sz w:val="20"/>
          <w:szCs w:val="20"/>
        </w:rPr>
        <w:t>W razie wystąpienia jakichkolwiek sprzeczności lub rozbieżności pomiędzy treścią Specyfikacji lub Oferty Wykonawcy, a treścią niniejszej umowy, pierwszeństwo ma treść niniejszej umowy.</w:t>
      </w:r>
    </w:p>
    <w:p w:rsidR="003D5397" w:rsidRPr="00725385" w:rsidRDefault="003D5397" w:rsidP="003D5397">
      <w:pPr>
        <w:pStyle w:val="Bezodstpw1"/>
        <w:numPr>
          <w:ilvl w:val="0"/>
          <w:numId w:val="14"/>
        </w:numPr>
        <w:ind w:left="720"/>
        <w:jc w:val="both"/>
        <w:rPr>
          <w:rFonts w:ascii="Trebuchet MS" w:hAnsi="Trebuchet MS"/>
          <w:sz w:val="20"/>
          <w:szCs w:val="20"/>
        </w:rPr>
      </w:pPr>
      <w:r w:rsidRPr="00725385">
        <w:rPr>
          <w:rFonts w:ascii="Trebuchet MS" w:hAnsi="Trebuchet MS"/>
          <w:sz w:val="20"/>
          <w:szCs w:val="20"/>
        </w:rPr>
        <w:t xml:space="preserve">Niewykonywanie lub opóźnienie przez Zamawiającego jednokrotnie lub wielokrotnie jakichkolwiek uprawnień wynikających z niniejszej umowy, nie oznacza rezygnacji z nich przez Zamawiającego, </w:t>
      </w:r>
      <w:r w:rsidRPr="00725385">
        <w:rPr>
          <w:rFonts w:ascii="Trebuchet MS" w:hAnsi="Trebuchet MS"/>
          <w:sz w:val="20"/>
          <w:szCs w:val="20"/>
        </w:rPr>
        <w:br/>
      </w:r>
      <w:r w:rsidRPr="00725385">
        <w:rPr>
          <w:rFonts w:ascii="Trebuchet MS" w:hAnsi="Trebuchet MS"/>
          <w:sz w:val="20"/>
          <w:szCs w:val="20"/>
        </w:rPr>
        <w:lastRenderedPageBreak/>
        <w:t xml:space="preserve">a jednorazowe lub częściowe wykonanie jakiegokolwiek z tych uprawnień nie uniemożliwia innego lub przyszłego ich wykonywania ani wykonywania jakichkolwiek innych uprawnień wynikających </w:t>
      </w:r>
      <w:r w:rsidRPr="00725385">
        <w:rPr>
          <w:rFonts w:ascii="Trebuchet MS" w:hAnsi="Trebuchet MS"/>
          <w:sz w:val="20"/>
          <w:szCs w:val="20"/>
        </w:rPr>
        <w:br/>
        <w:t>z niniejszej umowy.</w:t>
      </w:r>
    </w:p>
    <w:p w:rsidR="003D5397" w:rsidRPr="00725385" w:rsidRDefault="003D5397" w:rsidP="003D5397">
      <w:pPr>
        <w:pStyle w:val="Bezodstpw1"/>
        <w:numPr>
          <w:ilvl w:val="0"/>
          <w:numId w:val="14"/>
        </w:numPr>
        <w:ind w:left="720"/>
        <w:jc w:val="both"/>
        <w:rPr>
          <w:rFonts w:ascii="Trebuchet MS" w:hAnsi="Trebuchet MS"/>
          <w:sz w:val="20"/>
          <w:szCs w:val="20"/>
        </w:rPr>
      </w:pPr>
      <w:r w:rsidRPr="00725385">
        <w:rPr>
          <w:rFonts w:ascii="Trebuchet MS" w:hAnsi="Trebuchet MS"/>
          <w:sz w:val="20"/>
          <w:szCs w:val="20"/>
        </w:rPr>
        <w:t>W sprawach nieuregulowanych niniejszą umową mają zastosowanie przepisy Kodeksu Cywilnego oraz Ustawy o odpadach oraz inne przepisy powszechnie obowiązującego prawa polskiego.</w:t>
      </w:r>
    </w:p>
    <w:p w:rsidR="003D5397" w:rsidRPr="00725385" w:rsidRDefault="003D5397" w:rsidP="003D5397">
      <w:pPr>
        <w:pStyle w:val="Bezodstpw1"/>
        <w:numPr>
          <w:ilvl w:val="0"/>
          <w:numId w:val="14"/>
        </w:numPr>
        <w:ind w:left="720"/>
        <w:jc w:val="both"/>
        <w:rPr>
          <w:rFonts w:ascii="Trebuchet MS" w:hAnsi="Trebuchet MS"/>
          <w:sz w:val="20"/>
          <w:szCs w:val="20"/>
        </w:rPr>
      </w:pPr>
      <w:r w:rsidRPr="00725385">
        <w:rPr>
          <w:rFonts w:ascii="Trebuchet MS" w:hAnsi="Trebuchet MS"/>
          <w:sz w:val="20"/>
          <w:szCs w:val="20"/>
        </w:rPr>
        <w:t xml:space="preserve">Ewentualne spory mogące wyniknąć na tle wykonywania postanowień niniejszej umowy, Strony poddają najpierw rozstrzygnięciu polubownemu, a w następnej kolejności sądowi właściwemu </w:t>
      </w:r>
      <w:r w:rsidRPr="00725385">
        <w:rPr>
          <w:rFonts w:ascii="Trebuchet MS" w:hAnsi="Trebuchet MS"/>
          <w:sz w:val="20"/>
          <w:szCs w:val="20"/>
        </w:rPr>
        <w:br/>
        <w:t>z uwagi na miejsce siedziby Zamawiającego.</w:t>
      </w:r>
    </w:p>
    <w:p w:rsidR="003D5397" w:rsidRPr="00725385" w:rsidRDefault="003D5397" w:rsidP="003D5397">
      <w:pPr>
        <w:pStyle w:val="Bezodstpw1"/>
        <w:numPr>
          <w:ilvl w:val="0"/>
          <w:numId w:val="14"/>
        </w:numPr>
        <w:ind w:left="720"/>
        <w:jc w:val="both"/>
        <w:rPr>
          <w:rFonts w:ascii="Trebuchet MS" w:hAnsi="Trebuchet MS"/>
          <w:sz w:val="20"/>
          <w:szCs w:val="20"/>
        </w:rPr>
      </w:pPr>
      <w:r w:rsidRPr="00725385">
        <w:rPr>
          <w:rFonts w:ascii="Trebuchet MS" w:hAnsi="Trebuchet MS"/>
          <w:sz w:val="20"/>
          <w:szCs w:val="20"/>
        </w:rPr>
        <w:t xml:space="preserve">W razie nieważności lub nieskuteczności któregokolwiek z postanowień niniejszej umowy, nie powoduje to nieważności lub nieskuteczności pozostałych postanowień niniejszej umowy. </w:t>
      </w:r>
    </w:p>
    <w:p w:rsidR="003D5397" w:rsidRPr="00725385" w:rsidRDefault="003D5397" w:rsidP="003D5397">
      <w:pPr>
        <w:pStyle w:val="Bezodstpw1"/>
        <w:numPr>
          <w:ilvl w:val="0"/>
          <w:numId w:val="14"/>
        </w:numPr>
        <w:ind w:left="720"/>
        <w:jc w:val="both"/>
        <w:rPr>
          <w:rFonts w:ascii="Trebuchet MS" w:hAnsi="Trebuchet MS"/>
          <w:sz w:val="20"/>
          <w:szCs w:val="20"/>
        </w:rPr>
      </w:pPr>
      <w:r w:rsidRPr="00725385">
        <w:rPr>
          <w:rFonts w:ascii="Trebuchet MS" w:hAnsi="Trebuchet MS"/>
          <w:sz w:val="20"/>
          <w:szCs w:val="20"/>
        </w:rPr>
        <w:t xml:space="preserve">Wszelkie zmiany lub uzupełnienia treści niniejszej umowy wymagają dla swej ważności formy pisemnej w postaci aneksu podpisanego przez dwie strony, pod rygorem nieważności. </w:t>
      </w:r>
    </w:p>
    <w:p w:rsidR="003D5397" w:rsidRPr="00725385" w:rsidRDefault="003D5397" w:rsidP="003D5397">
      <w:pPr>
        <w:pStyle w:val="Bezodstpw1"/>
        <w:numPr>
          <w:ilvl w:val="0"/>
          <w:numId w:val="14"/>
        </w:numPr>
        <w:ind w:left="720"/>
        <w:jc w:val="both"/>
        <w:rPr>
          <w:rFonts w:ascii="Trebuchet MS" w:hAnsi="Trebuchet MS"/>
          <w:sz w:val="20"/>
          <w:szCs w:val="20"/>
        </w:rPr>
      </w:pPr>
      <w:r w:rsidRPr="00725385">
        <w:rPr>
          <w:rFonts w:ascii="Trebuchet MS" w:hAnsi="Trebuchet MS"/>
          <w:sz w:val="20"/>
          <w:szCs w:val="20"/>
        </w:rPr>
        <w:t>Wszelkie wcześniejsze ustalenia pomiędzy Stronami, zarówno ustne jak i pisemne, tracą moc od daty podpisania przez Strony niniejszej umowy, a niniejsza umowa stanowi wyłączną podstawę dalszej współpracy Stron w zakresie nią uregulowanym.</w:t>
      </w:r>
    </w:p>
    <w:p w:rsidR="003D5397" w:rsidRPr="00725385" w:rsidRDefault="003D5397" w:rsidP="003D5397">
      <w:pPr>
        <w:pStyle w:val="Bezodstpw1"/>
        <w:numPr>
          <w:ilvl w:val="0"/>
          <w:numId w:val="14"/>
        </w:numPr>
        <w:ind w:left="720"/>
        <w:jc w:val="both"/>
        <w:rPr>
          <w:rFonts w:ascii="Trebuchet MS" w:hAnsi="Trebuchet MS"/>
          <w:sz w:val="20"/>
          <w:szCs w:val="20"/>
        </w:rPr>
      </w:pPr>
      <w:r w:rsidRPr="00725385">
        <w:rPr>
          <w:rFonts w:ascii="Trebuchet MS" w:hAnsi="Trebuchet MS"/>
          <w:sz w:val="20"/>
          <w:szCs w:val="20"/>
        </w:rPr>
        <w:t>Niniejszą umowę sporządzono w trzech jednobrzmiących egzemplarzach, dwa egzemplarze dla Zamawiającego, jeden egzemplarz dla Wykonawcy.</w:t>
      </w:r>
    </w:p>
    <w:p w:rsidR="003D5397" w:rsidRPr="00725385" w:rsidRDefault="003D5397" w:rsidP="003D5397">
      <w:pPr>
        <w:pStyle w:val="Bezodstpw1"/>
        <w:numPr>
          <w:ilvl w:val="0"/>
          <w:numId w:val="14"/>
        </w:numPr>
        <w:ind w:left="720"/>
        <w:jc w:val="both"/>
        <w:rPr>
          <w:rFonts w:ascii="Trebuchet MS" w:hAnsi="Trebuchet MS"/>
          <w:sz w:val="20"/>
          <w:szCs w:val="20"/>
        </w:rPr>
      </w:pPr>
      <w:r w:rsidRPr="00725385">
        <w:rPr>
          <w:rFonts w:ascii="Trebuchet MS" w:hAnsi="Trebuchet MS"/>
          <w:sz w:val="20"/>
          <w:szCs w:val="20"/>
        </w:rPr>
        <w:t>Integralną niniejszej umowy stanowią:</w:t>
      </w:r>
    </w:p>
    <w:p w:rsidR="003D5397" w:rsidRPr="00725385" w:rsidRDefault="003D5397" w:rsidP="003D5397">
      <w:pPr>
        <w:pStyle w:val="Bezodstpw1"/>
        <w:numPr>
          <w:ilvl w:val="0"/>
          <w:numId w:val="25"/>
        </w:numPr>
        <w:ind w:left="1418" w:hanging="284"/>
        <w:jc w:val="both"/>
        <w:rPr>
          <w:rFonts w:ascii="Trebuchet MS" w:hAnsi="Trebuchet MS"/>
          <w:sz w:val="20"/>
          <w:szCs w:val="20"/>
        </w:rPr>
      </w:pPr>
      <w:r w:rsidRPr="00725385">
        <w:rPr>
          <w:rFonts w:ascii="Trebuchet MS" w:hAnsi="Trebuchet MS"/>
          <w:sz w:val="20"/>
          <w:szCs w:val="20"/>
        </w:rPr>
        <w:t>Specyfikacja;</w:t>
      </w:r>
    </w:p>
    <w:p w:rsidR="003D5397" w:rsidRPr="00725385" w:rsidRDefault="003D5397" w:rsidP="003D5397">
      <w:pPr>
        <w:pStyle w:val="Bezodstpw1"/>
        <w:numPr>
          <w:ilvl w:val="0"/>
          <w:numId w:val="25"/>
        </w:numPr>
        <w:ind w:left="1418" w:hanging="284"/>
        <w:jc w:val="both"/>
        <w:rPr>
          <w:rFonts w:ascii="Trebuchet MS" w:hAnsi="Trebuchet MS"/>
          <w:sz w:val="20"/>
          <w:szCs w:val="20"/>
        </w:rPr>
      </w:pPr>
      <w:r w:rsidRPr="00725385">
        <w:rPr>
          <w:rFonts w:ascii="Trebuchet MS" w:hAnsi="Trebuchet MS"/>
          <w:sz w:val="20"/>
          <w:szCs w:val="20"/>
        </w:rPr>
        <w:t>Oferta;</w:t>
      </w:r>
    </w:p>
    <w:p w:rsidR="003D5397" w:rsidRPr="00725385" w:rsidRDefault="003D5397" w:rsidP="003D5397">
      <w:pPr>
        <w:pStyle w:val="Bezodstpw1"/>
        <w:numPr>
          <w:ilvl w:val="0"/>
          <w:numId w:val="25"/>
        </w:numPr>
        <w:ind w:left="1418" w:hanging="284"/>
        <w:jc w:val="both"/>
        <w:rPr>
          <w:rFonts w:ascii="Trebuchet MS" w:hAnsi="Trebuchet MS"/>
          <w:sz w:val="20"/>
          <w:szCs w:val="20"/>
        </w:rPr>
      </w:pPr>
      <w:r w:rsidRPr="00725385">
        <w:rPr>
          <w:rFonts w:ascii="Trebuchet MS" w:hAnsi="Trebuchet MS"/>
          <w:sz w:val="20"/>
          <w:szCs w:val="20"/>
        </w:rPr>
        <w:t>Zezwolenie (decyzja), o której mowa w § 2 ust. 1 lit. e niniejszej umowy.</w:t>
      </w:r>
    </w:p>
    <w:p w:rsidR="003D5397" w:rsidRPr="00725385" w:rsidRDefault="003D5397" w:rsidP="003D5397">
      <w:pPr>
        <w:rPr>
          <w:rFonts w:ascii="Trebuchet MS" w:hAnsi="Trebuchet MS"/>
          <w:sz w:val="20"/>
          <w:szCs w:val="20"/>
        </w:rPr>
      </w:pPr>
    </w:p>
    <w:p w:rsidR="003D5397" w:rsidRPr="00725385" w:rsidRDefault="003D5397" w:rsidP="003D5397">
      <w:pPr>
        <w:rPr>
          <w:rFonts w:ascii="Trebuchet MS" w:hAnsi="Trebuchet MS"/>
          <w:sz w:val="20"/>
          <w:szCs w:val="20"/>
        </w:rPr>
      </w:pPr>
    </w:p>
    <w:p w:rsidR="003D5397" w:rsidRPr="00725385" w:rsidRDefault="003D5397" w:rsidP="003D5397">
      <w:pPr>
        <w:ind w:left="1134"/>
        <w:rPr>
          <w:rFonts w:ascii="Trebuchet MS" w:hAnsi="Trebuchet MS"/>
          <w:b/>
          <w:sz w:val="20"/>
          <w:szCs w:val="20"/>
        </w:rPr>
      </w:pPr>
      <w:r w:rsidRPr="00725385">
        <w:rPr>
          <w:rFonts w:ascii="Trebuchet MS" w:hAnsi="Trebuchet MS"/>
          <w:b/>
          <w:sz w:val="20"/>
          <w:szCs w:val="20"/>
        </w:rPr>
        <w:t>ZAMAWIAJĄCY</w:t>
      </w:r>
      <w:r w:rsidRPr="00725385">
        <w:rPr>
          <w:rFonts w:ascii="Trebuchet MS" w:hAnsi="Trebuchet MS"/>
          <w:b/>
          <w:sz w:val="20"/>
          <w:szCs w:val="20"/>
        </w:rPr>
        <w:tab/>
      </w:r>
      <w:r w:rsidRPr="00725385">
        <w:rPr>
          <w:rFonts w:ascii="Trebuchet MS" w:hAnsi="Trebuchet MS"/>
          <w:b/>
          <w:sz w:val="20"/>
          <w:szCs w:val="20"/>
        </w:rPr>
        <w:tab/>
      </w:r>
      <w:r w:rsidRPr="00725385">
        <w:rPr>
          <w:rFonts w:ascii="Trebuchet MS" w:hAnsi="Trebuchet MS"/>
          <w:b/>
          <w:sz w:val="20"/>
          <w:szCs w:val="20"/>
        </w:rPr>
        <w:tab/>
      </w:r>
      <w:r w:rsidRPr="00725385">
        <w:rPr>
          <w:rFonts w:ascii="Trebuchet MS" w:hAnsi="Trebuchet MS"/>
          <w:b/>
          <w:sz w:val="20"/>
          <w:szCs w:val="20"/>
        </w:rPr>
        <w:tab/>
      </w:r>
      <w:r w:rsidRPr="00725385">
        <w:rPr>
          <w:rFonts w:ascii="Trebuchet MS" w:hAnsi="Trebuchet MS"/>
          <w:b/>
          <w:sz w:val="20"/>
          <w:szCs w:val="20"/>
        </w:rPr>
        <w:tab/>
        <w:t>WYKONAWCA</w:t>
      </w:r>
    </w:p>
    <w:p w:rsidR="003D5397" w:rsidRPr="00725385" w:rsidRDefault="003D5397" w:rsidP="003D5397">
      <w:pPr>
        <w:ind w:left="6372" w:firstLine="708"/>
        <w:rPr>
          <w:rFonts w:ascii="Trebuchet MS" w:hAnsi="Trebuchet MS"/>
          <w:sz w:val="20"/>
          <w:szCs w:val="20"/>
        </w:rPr>
      </w:pPr>
    </w:p>
    <w:p w:rsidR="003D5397" w:rsidRPr="00725385" w:rsidRDefault="003D5397" w:rsidP="00303897">
      <w:pPr>
        <w:rPr>
          <w:rFonts w:ascii="Trebuchet MS" w:hAnsi="Trebuchet MS"/>
          <w:b/>
          <w:sz w:val="20"/>
          <w:szCs w:val="20"/>
        </w:rPr>
      </w:pPr>
    </w:p>
    <w:p w:rsidR="003D5397" w:rsidRPr="00725385" w:rsidRDefault="003D5397" w:rsidP="00303897">
      <w:pPr>
        <w:rPr>
          <w:rFonts w:ascii="Trebuchet MS" w:hAnsi="Trebuchet MS"/>
          <w:b/>
          <w:sz w:val="20"/>
          <w:szCs w:val="20"/>
        </w:rPr>
      </w:pPr>
    </w:p>
    <w:p w:rsidR="003D5397" w:rsidRPr="00725385" w:rsidRDefault="003D5397" w:rsidP="00303897">
      <w:pPr>
        <w:rPr>
          <w:rFonts w:ascii="Trebuchet MS" w:hAnsi="Trebuchet MS"/>
          <w:b/>
          <w:sz w:val="20"/>
          <w:szCs w:val="20"/>
        </w:rPr>
      </w:pPr>
    </w:p>
    <w:p w:rsidR="00B10D14" w:rsidRPr="00725385" w:rsidRDefault="00B10D14" w:rsidP="00303897">
      <w:pPr>
        <w:rPr>
          <w:rFonts w:ascii="Trebuchet MS" w:hAnsi="Trebuchet MS"/>
          <w:b/>
          <w:sz w:val="20"/>
          <w:szCs w:val="20"/>
        </w:rPr>
      </w:pPr>
    </w:p>
    <w:p w:rsidR="00B10D14" w:rsidRPr="00725385" w:rsidRDefault="00B10D14" w:rsidP="00303897">
      <w:pPr>
        <w:rPr>
          <w:rFonts w:ascii="Trebuchet MS" w:hAnsi="Trebuchet MS"/>
          <w:b/>
          <w:sz w:val="20"/>
          <w:szCs w:val="20"/>
        </w:rPr>
      </w:pPr>
    </w:p>
    <w:p w:rsidR="00B10D14" w:rsidRPr="00725385" w:rsidRDefault="00B10D14" w:rsidP="00303897">
      <w:pPr>
        <w:rPr>
          <w:rFonts w:ascii="Trebuchet MS" w:hAnsi="Trebuchet MS"/>
          <w:b/>
          <w:sz w:val="20"/>
          <w:szCs w:val="20"/>
        </w:rPr>
      </w:pPr>
    </w:p>
    <w:p w:rsidR="00B10D14" w:rsidRPr="00725385" w:rsidRDefault="00B10D14" w:rsidP="00303897">
      <w:pPr>
        <w:rPr>
          <w:rFonts w:ascii="Trebuchet MS" w:hAnsi="Trebuchet MS"/>
          <w:b/>
          <w:sz w:val="20"/>
          <w:szCs w:val="20"/>
        </w:rPr>
      </w:pPr>
    </w:p>
    <w:p w:rsidR="00B10D14" w:rsidRPr="00725385" w:rsidRDefault="00B10D14" w:rsidP="00303897">
      <w:pPr>
        <w:rPr>
          <w:rFonts w:ascii="Trebuchet MS" w:hAnsi="Trebuchet MS"/>
          <w:b/>
          <w:sz w:val="20"/>
          <w:szCs w:val="20"/>
        </w:rPr>
      </w:pPr>
    </w:p>
    <w:p w:rsidR="00B10D14" w:rsidRPr="00725385" w:rsidRDefault="00B10D14" w:rsidP="00303897">
      <w:pPr>
        <w:rPr>
          <w:rFonts w:ascii="Trebuchet MS" w:hAnsi="Trebuchet MS"/>
          <w:b/>
          <w:sz w:val="20"/>
          <w:szCs w:val="20"/>
        </w:rPr>
      </w:pPr>
    </w:p>
    <w:p w:rsidR="00B10D14" w:rsidRPr="00725385" w:rsidRDefault="00B10D14" w:rsidP="00303897">
      <w:pPr>
        <w:rPr>
          <w:rFonts w:ascii="Trebuchet MS" w:hAnsi="Trebuchet MS"/>
          <w:b/>
          <w:sz w:val="20"/>
          <w:szCs w:val="20"/>
        </w:rPr>
      </w:pPr>
    </w:p>
    <w:p w:rsidR="00B10D14" w:rsidRPr="00725385" w:rsidRDefault="00B10D14" w:rsidP="00303897">
      <w:pPr>
        <w:rPr>
          <w:rFonts w:ascii="Trebuchet MS" w:hAnsi="Trebuchet MS"/>
          <w:b/>
          <w:sz w:val="20"/>
          <w:szCs w:val="20"/>
        </w:rPr>
      </w:pPr>
    </w:p>
    <w:p w:rsidR="00B10D14" w:rsidRPr="00725385" w:rsidRDefault="00B10D14" w:rsidP="00303897">
      <w:pPr>
        <w:rPr>
          <w:rFonts w:ascii="Trebuchet MS" w:hAnsi="Trebuchet MS"/>
          <w:b/>
          <w:sz w:val="20"/>
          <w:szCs w:val="20"/>
        </w:rPr>
      </w:pPr>
    </w:p>
    <w:p w:rsidR="00B10D14" w:rsidRPr="00725385" w:rsidRDefault="00B10D14" w:rsidP="00303897">
      <w:pPr>
        <w:rPr>
          <w:rFonts w:ascii="Trebuchet MS" w:hAnsi="Trebuchet MS"/>
          <w:b/>
          <w:sz w:val="20"/>
          <w:szCs w:val="20"/>
        </w:rPr>
      </w:pPr>
    </w:p>
    <w:p w:rsidR="00B10D14" w:rsidRPr="00725385" w:rsidRDefault="00B10D14" w:rsidP="00303897">
      <w:pPr>
        <w:rPr>
          <w:rFonts w:ascii="Trebuchet MS" w:hAnsi="Trebuchet MS"/>
          <w:b/>
          <w:sz w:val="20"/>
          <w:szCs w:val="20"/>
        </w:rPr>
      </w:pPr>
    </w:p>
    <w:p w:rsidR="00B10D14" w:rsidRPr="00725385" w:rsidRDefault="00B10D14" w:rsidP="00303897">
      <w:pPr>
        <w:rPr>
          <w:rFonts w:ascii="Trebuchet MS" w:hAnsi="Trebuchet MS"/>
          <w:b/>
          <w:sz w:val="20"/>
          <w:szCs w:val="20"/>
        </w:rPr>
      </w:pPr>
    </w:p>
    <w:p w:rsidR="00B10D14" w:rsidRPr="00725385" w:rsidRDefault="00B10D14" w:rsidP="00303897">
      <w:pPr>
        <w:rPr>
          <w:rFonts w:ascii="Trebuchet MS" w:hAnsi="Trebuchet MS"/>
          <w:b/>
          <w:sz w:val="20"/>
          <w:szCs w:val="20"/>
        </w:rPr>
      </w:pPr>
    </w:p>
    <w:p w:rsidR="00B10D14" w:rsidRPr="00725385" w:rsidRDefault="00B10D14" w:rsidP="00303897">
      <w:pPr>
        <w:rPr>
          <w:rFonts w:ascii="Trebuchet MS" w:hAnsi="Trebuchet MS"/>
          <w:b/>
          <w:sz w:val="20"/>
          <w:szCs w:val="20"/>
        </w:rPr>
      </w:pPr>
    </w:p>
    <w:p w:rsidR="00B10D14" w:rsidRPr="00725385" w:rsidRDefault="00B10D14" w:rsidP="00303897">
      <w:pPr>
        <w:rPr>
          <w:rFonts w:ascii="Trebuchet MS" w:hAnsi="Trebuchet MS"/>
          <w:b/>
          <w:sz w:val="20"/>
          <w:szCs w:val="20"/>
        </w:rPr>
      </w:pPr>
    </w:p>
    <w:p w:rsidR="00B10D14" w:rsidRPr="00725385" w:rsidRDefault="00B10D14" w:rsidP="00303897">
      <w:pPr>
        <w:rPr>
          <w:rFonts w:ascii="Trebuchet MS" w:hAnsi="Trebuchet MS"/>
          <w:b/>
          <w:sz w:val="20"/>
          <w:szCs w:val="20"/>
        </w:rPr>
      </w:pPr>
    </w:p>
    <w:p w:rsidR="00B10D14" w:rsidRPr="00725385" w:rsidRDefault="00B10D14" w:rsidP="00303897">
      <w:pPr>
        <w:rPr>
          <w:rFonts w:ascii="Trebuchet MS" w:hAnsi="Trebuchet MS"/>
          <w:b/>
          <w:sz w:val="20"/>
          <w:szCs w:val="20"/>
        </w:rPr>
      </w:pPr>
    </w:p>
    <w:p w:rsidR="00B10D14" w:rsidRPr="00725385" w:rsidRDefault="00B10D14" w:rsidP="00303897">
      <w:pPr>
        <w:rPr>
          <w:rFonts w:ascii="Trebuchet MS" w:hAnsi="Trebuchet MS"/>
          <w:b/>
          <w:sz w:val="20"/>
          <w:szCs w:val="20"/>
        </w:rPr>
      </w:pPr>
    </w:p>
    <w:p w:rsidR="000302CF" w:rsidRPr="00725385" w:rsidRDefault="000302CF" w:rsidP="003D3595">
      <w:pPr>
        <w:rPr>
          <w:rFonts w:ascii="Trebuchet MS" w:hAnsi="Trebuchet MS"/>
          <w:sz w:val="20"/>
          <w:szCs w:val="20"/>
        </w:rPr>
      </w:pPr>
    </w:p>
    <w:sectPr w:rsidR="000302CF" w:rsidRPr="00725385" w:rsidSect="00613C11">
      <w:headerReference w:type="even" r:id="rId28"/>
      <w:headerReference w:type="default" r:id="rId29"/>
      <w:footerReference w:type="even" r:id="rId30"/>
      <w:footerReference w:type="default" r:id="rId31"/>
      <w:pgSz w:w="11906" w:h="16838"/>
      <w:pgMar w:top="1418" w:right="746" w:bottom="539"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1259" w:rsidRDefault="00F81259">
      <w:r>
        <w:separator/>
      </w:r>
    </w:p>
  </w:endnote>
  <w:endnote w:type="continuationSeparator" w:id="0">
    <w:p w:rsidR="00F81259" w:rsidRDefault="00F812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Symbol">
    <w:altName w:val="Yu Gothic"/>
    <w:charset w:val="01"/>
    <w:family w:val="auto"/>
    <w:pitch w:val="variable"/>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iberation Sans">
    <w:altName w:val="Arial"/>
    <w:panose1 w:val="00000000000000000000"/>
    <w:charset w:val="EE"/>
    <w:family w:val="modern"/>
    <w:notTrueType/>
    <w:pitch w:val="default"/>
    <w:sig w:usb0="00000001"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CAD" w:rsidRDefault="00827CAD" w:rsidP="0085070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827CAD" w:rsidRDefault="00827CAD" w:rsidP="0085070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CAD" w:rsidRDefault="00827C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1259" w:rsidRDefault="00F81259">
      <w:r>
        <w:separator/>
      </w:r>
    </w:p>
  </w:footnote>
  <w:footnote w:type="continuationSeparator" w:id="0">
    <w:p w:rsidR="00F81259" w:rsidRDefault="00F812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CAD" w:rsidRDefault="00827CAD">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827CAD" w:rsidRDefault="00827CAD">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CAD" w:rsidRDefault="00827CAD">
    <w:pPr>
      <w:pStyle w:val="Nagwek"/>
      <w:framePr w:wrap="around" w:vAnchor="text" w:hAnchor="margin" w:xAlign="right" w:y="1"/>
      <w:rPr>
        <w:rStyle w:val="Numerstrony"/>
        <w:i/>
      </w:rPr>
    </w:pPr>
    <w:r>
      <w:rPr>
        <w:rStyle w:val="Numerstrony"/>
        <w:i/>
      </w:rPr>
      <w:fldChar w:fldCharType="begin"/>
    </w:r>
    <w:r>
      <w:rPr>
        <w:rStyle w:val="Numerstrony"/>
        <w:i/>
      </w:rPr>
      <w:instrText xml:space="preserve">PAGE  </w:instrText>
    </w:r>
    <w:r>
      <w:rPr>
        <w:rStyle w:val="Numerstrony"/>
        <w:i/>
      </w:rPr>
      <w:fldChar w:fldCharType="separate"/>
    </w:r>
    <w:r w:rsidR="0063511C">
      <w:rPr>
        <w:rStyle w:val="Numerstrony"/>
        <w:i/>
        <w:noProof/>
      </w:rPr>
      <w:t>12</w:t>
    </w:r>
    <w:r>
      <w:rPr>
        <w:rStyle w:val="Numerstrony"/>
        <w:i/>
      </w:rPr>
      <w:fldChar w:fldCharType="end"/>
    </w:r>
  </w:p>
  <w:p w:rsidR="00827CAD" w:rsidRPr="003A091F" w:rsidRDefault="00827CAD" w:rsidP="0048668D">
    <w:pPr>
      <w:pStyle w:val="Nagwek"/>
      <w:tabs>
        <w:tab w:val="left" w:pos="6120"/>
      </w:tabs>
      <w:ind w:right="360"/>
      <w:rPr>
        <w:rFonts w:ascii="Trebuchet MS" w:hAnsi="Trebuchet MS"/>
        <w:sz w:val="20"/>
      </w:rPr>
    </w:pPr>
    <w:r w:rsidRPr="003A091F">
      <w:rPr>
        <w:rFonts w:ascii="Trebuchet MS" w:hAnsi="Trebuchet MS"/>
        <w:sz w:val="20"/>
      </w:rPr>
      <w:t xml:space="preserve"> PWiK Sp. z o.o. w Rudzie Ślą</w:t>
    </w:r>
    <w:r>
      <w:rPr>
        <w:rFonts w:ascii="Trebuchet MS" w:hAnsi="Trebuchet MS"/>
        <w:sz w:val="20"/>
      </w:rPr>
      <w:t>skiej - Specyfikacja  nr ref. OZ/261/25</w:t>
    </w:r>
    <w:r w:rsidRPr="003A091F">
      <w:rPr>
        <w:rFonts w:ascii="Trebuchet MS" w:hAnsi="Trebuchet MS"/>
        <w:sz w:val="20"/>
      </w:rPr>
      <w:t>-WG/</w:t>
    </w:r>
    <w:r>
      <w:rPr>
        <w:rFonts w:ascii="Trebuchet MS" w:hAnsi="Trebuchet MS"/>
        <w:sz w:val="20"/>
      </w:rPr>
      <w:t>PN/2024</w:t>
    </w:r>
  </w:p>
  <w:p w:rsidR="00827CAD" w:rsidRDefault="00827CAD">
    <w:pPr>
      <w:rPr>
        <w:i/>
      </w:rPr>
    </w:pPr>
    <w:r>
      <w:tab/>
    </w:r>
    <w:r>
      <w:tab/>
    </w:r>
    <w:r>
      <w:tab/>
    </w:r>
    <w:r>
      <w:tab/>
    </w:r>
    <w:r>
      <w:tab/>
    </w:r>
    <w:r>
      <w:tab/>
    </w:r>
    <w:r>
      <w:tab/>
    </w:r>
    <w:r>
      <w:tab/>
    </w:r>
    <w:r>
      <w:tab/>
    </w:r>
    <w:r>
      <w:tab/>
    </w:r>
    <w:r>
      <w:tab/>
    </w: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CAD" w:rsidRDefault="00827CAD">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827CAD" w:rsidRDefault="00827CAD">
    <w:pPr>
      <w:pStyle w:val="Nagwek"/>
      <w:ind w:right="36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CAD" w:rsidRDefault="00827CAD">
    <w:pPr>
      <w:pStyle w:val="Nagwek"/>
      <w:framePr w:wrap="around" w:vAnchor="text" w:hAnchor="margin" w:xAlign="right" w:y="1"/>
      <w:rPr>
        <w:rStyle w:val="Numerstrony"/>
        <w:i/>
      </w:rPr>
    </w:pPr>
    <w:r>
      <w:rPr>
        <w:rStyle w:val="Numerstrony"/>
        <w:i/>
      </w:rPr>
      <w:fldChar w:fldCharType="begin"/>
    </w:r>
    <w:r>
      <w:rPr>
        <w:rStyle w:val="Numerstrony"/>
        <w:i/>
      </w:rPr>
      <w:instrText xml:space="preserve">PAGE  </w:instrText>
    </w:r>
    <w:r>
      <w:rPr>
        <w:rStyle w:val="Numerstrony"/>
        <w:i/>
      </w:rPr>
      <w:fldChar w:fldCharType="separate"/>
    </w:r>
    <w:r w:rsidR="0063511C">
      <w:rPr>
        <w:rStyle w:val="Numerstrony"/>
        <w:i/>
        <w:noProof/>
      </w:rPr>
      <w:t>16</w:t>
    </w:r>
    <w:r>
      <w:rPr>
        <w:rStyle w:val="Numerstrony"/>
        <w:i/>
      </w:rPr>
      <w:fldChar w:fldCharType="end"/>
    </w:r>
  </w:p>
  <w:p w:rsidR="00827CAD" w:rsidRDefault="00827CAD">
    <w:pPr>
      <w:rPr>
        <w:i/>
      </w:rPr>
    </w:pPr>
    <w:r w:rsidRPr="003A091F">
      <w:rPr>
        <w:rFonts w:ascii="Trebuchet MS" w:hAnsi="Trebuchet MS"/>
        <w:sz w:val="20"/>
      </w:rPr>
      <w:t>PWiK Sp. z o.o. w Rudzie Ślą</w:t>
    </w:r>
    <w:r>
      <w:rPr>
        <w:rFonts w:ascii="Trebuchet MS" w:hAnsi="Trebuchet MS"/>
        <w:sz w:val="20"/>
      </w:rPr>
      <w:t>skiej - Specyfikacja  nr ref. OZ/261/25</w:t>
    </w:r>
    <w:r w:rsidRPr="003A091F">
      <w:rPr>
        <w:rFonts w:ascii="Trebuchet MS" w:hAnsi="Trebuchet MS"/>
        <w:sz w:val="20"/>
      </w:rPr>
      <w:t>-WG/</w:t>
    </w:r>
    <w:r>
      <w:rPr>
        <w:rFonts w:ascii="Trebuchet MS" w:hAnsi="Trebuchet MS"/>
        <w:sz w:val="20"/>
      </w:rPr>
      <w:t>PN/2024</w:t>
    </w:r>
    <w:r>
      <w:tab/>
    </w:r>
    <w:r>
      <w:tab/>
    </w:r>
    <w:r>
      <w:tab/>
    </w:r>
    <w:r>
      <w:tab/>
    </w:r>
    <w:r>
      <w:tab/>
    </w:r>
    <w:r>
      <w:tab/>
    </w:r>
    <w:r>
      <w:tab/>
    </w:r>
    <w:r>
      <w:tab/>
    </w:r>
    <w:r>
      <w:tab/>
    </w:r>
    <w:r>
      <w:tab/>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CAD" w:rsidRDefault="00827CAD" w:rsidP="00774528">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827CAD" w:rsidRDefault="00827CAD" w:rsidP="0085070F">
    <w:pPr>
      <w:pStyle w:val="Nagwek"/>
      <w:ind w:right="360"/>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CAD" w:rsidRDefault="00827CAD" w:rsidP="00774528">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63511C">
      <w:rPr>
        <w:rStyle w:val="Numerstrony"/>
        <w:noProof/>
      </w:rPr>
      <w:t>21</w:t>
    </w:r>
    <w:r>
      <w:rPr>
        <w:rStyle w:val="Numerstrony"/>
      </w:rPr>
      <w:fldChar w:fldCharType="end"/>
    </w:r>
  </w:p>
  <w:p w:rsidR="00827CAD" w:rsidRDefault="00827CAD" w:rsidP="003A091F">
    <w:pPr>
      <w:pStyle w:val="Nagwek"/>
      <w:ind w:right="360"/>
    </w:pPr>
    <w:r w:rsidRPr="003A091F">
      <w:rPr>
        <w:rFonts w:ascii="Trebuchet MS" w:hAnsi="Trebuchet MS"/>
        <w:sz w:val="20"/>
      </w:rPr>
      <w:t>PWiK Sp. z o.o. w Rudzie Ślą</w:t>
    </w:r>
    <w:r>
      <w:rPr>
        <w:rFonts w:ascii="Trebuchet MS" w:hAnsi="Trebuchet MS"/>
        <w:sz w:val="20"/>
      </w:rPr>
      <w:t>skiej - Specyfikacja  nr ref. OZ/261/25</w:t>
    </w:r>
    <w:r w:rsidRPr="003A091F">
      <w:rPr>
        <w:rFonts w:ascii="Trebuchet MS" w:hAnsi="Trebuchet MS"/>
        <w:sz w:val="20"/>
      </w:rPr>
      <w:t>-WG/</w:t>
    </w:r>
    <w:r>
      <w:rPr>
        <w:rFonts w:ascii="Trebuchet MS" w:hAnsi="Trebuchet MS"/>
        <w:sz w:val="20"/>
      </w:rPr>
      <w:t>PN/2024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decimal"/>
      <w:lvlText w:val="%1."/>
      <w:lvlJc w:val="left"/>
      <w:pPr>
        <w:tabs>
          <w:tab w:val="num" w:pos="360"/>
        </w:tabs>
        <w:ind w:left="360" w:hanging="360"/>
      </w:pPr>
      <w:rPr>
        <w:b w:val="0"/>
        <w:i w:val="0"/>
        <w:sz w:val="22"/>
        <w:szCs w:val="22"/>
      </w:rPr>
    </w:lvl>
  </w:abstractNum>
  <w:abstractNum w:abstractNumId="1" w15:restartNumberingAfterBreak="0">
    <w:nsid w:val="00000004"/>
    <w:multiLevelType w:val="multilevel"/>
    <w:tmpl w:val="1E5E4A40"/>
    <w:name w:val="WW8Num4"/>
    <w:lvl w:ilvl="0">
      <w:start w:val="1"/>
      <w:numFmt w:val="decimal"/>
      <w:lvlText w:val="%1."/>
      <w:lvlJc w:val="left"/>
      <w:pPr>
        <w:tabs>
          <w:tab w:val="num" w:pos="360"/>
        </w:tabs>
        <w:ind w:left="360" w:hanging="360"/>
      </w:pPr>
      <w:rPr>
        <w:b w:val="0"/>
        <w:color w:val="auto"/>
        <w:sz w:val="22"/>
        <w:szCs w:val="22"/>
      </w:rPr>
    </w:lvl>
    <w:lvl w:ilvl="1">
      <w:start w:val="1"/>
      <w:numFmt w:val="decimal"/>
      <w:lvlText w:val="%2."/>
      <w:lvlJc w:val="left"/>
      <w:pPr>
        <w:tabs>
          <w:tab w:val="num" w:pos="1080"/>
        </w:tabs>
        <w:ind w:left="1080" w:hanging="360"/>
      </w:pPr>
      <w:rPr>
        <w:rFonts w:cs="Times New Roman"/>
        <w:sz w:val="22"/>
        <w:szCs w:val="22"/>
      </w:rPr>
    </w:lvl>
    <w:lvl w:ilvl="2">
      <w:start w:val="1"/>
      <w:numFmt w:val="lowerLetter"/>
      <w:lvlText w:val="%3."/>
      <w:lvlJc w:val="left"/>
      <w:pPr>
        <w:tabs>
          <w:tab w:val="num" w:pos="0"/>
        </w:tabs>
        <w:ind w:left="1980" w:hanging="360"/>
      </w:pPr>
      <w:rPr>
        <w:rFonts w:hint="default"/>
      </w:rPr>
    </w:lvl>
    <w:lvl w:ilvl="3">
      <w:start w:val="1"/>
      <w:numFmt w:val="lowerLetter"/>
      <w:lvlText w:val="%4)"/>
      <w:lvlJc w:val="left"/>
      <w:pPr>
        <w:tabs>
          <w:tab w:val="num" w:pos="0"/>
        </w:tabs>
        <w:ind w:left="2520" w:hanging="360"/>
      </w:pPr>
      <w:rPr>
        <w:rFonts w:hint="default"/>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15:restartNumberingAfterBreak="0">
    <w:nsid w:val="00000005"/>
    <w:multiLevelType w:val="multilevel"/>
    <w:tmpl w:val="00000005"/>
    <w:name w:val="WW8Num5"/>
    <w:lvl w:ilvl="0">
      <w:start w:val="1"/>
      <w:numFmt w:val="decimal"/>
      <w:lvlText w:val="%1."/>
      <w:lvlJc w:val="left"/>
      <w:pPr>
        <w:tabs>
          <w:tab w:val="num" w:pos="360"/>
        </w:tabs>
        <w:ind w:left="360" w:hanging="360"/>
      </w:pPr>
      <w:rPr>
        <w:b w:val="0"/>
        <w:sz w:val="22"/>
      </w:rPr>
    </w:lvl>
    <w:lvl w:ilvl="1">
      <w:start w:val="1"/>
      <w:numFmt w:val="decimal"/>
      <w:lvlText w:val="%2."/>
      <w:lvlJc w:val="left"/>
      <w:pPr>
        <w:tabs>
          <w:tab w:val="num" w:pos="1080"/>
        </w:tabs>
        <w:ind w:left="1080" w:hanging="360"/>
      </w:pPr>
      <w:rPr>
        <w:rFonts w:hint="default"/>
        <w:b w:val="0"/>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 w15:restartNumberingAfterBreak="0">
    <w:nsid w:val="00000007"/>
    <w:multiLevelType w:val="multilevel"/>
    <w:tmpl w:val="00000007"/>
    <w:name w:val="WW8Num7"/>
    <w:lvl w:ilvl="0">
      <w:start w:val="3"/>
      <w:numFmt w:val="decimal"/>
      <w:lvlText w:val="%1."/>
      <w:lvlJc w:val="left"/>
      <w:pPr>
        <w:tabs>
          <w:tab w:val="num" w:pos="360"/>
        </w:tabs>
        <w:ind w:left="360" w:hanging="360"/>
      </w:pPr>
      <w:rPr>
        <w:rFonts w:ascii="Symbol" w:hAnsi="Symbol" w:cs="Symbol" w:hint="default"/>
        <w:color w:val="auto"/>
        <w:sz w:val="22"/>
        <w:szCs w:val="22"/>
      </w:rPr>
    </w:lvl>
    <w:lvl w:ilvl="1">
      <w:start w:val="1"/>
      <w:numFmt w:val="decimal"/>
      <w:lvlText w:val="%1.%2."/>
      <w:lvlJc w:val="left"/>
      <w:pPr>
        <w:tabs>
          <w:tab w:val="num" w:pos="360"/>
        </w:tabs>
        <w:ind w:left="360" w:hanging="360"/>
      </w:pPr>
      <w:rPr>
        <w:rFonts w:ascii="Symbol" w:hAnsi="Symbol" w:cs="Symbol" w:hint="default"/>
        <w:color w:val="auto"/>
        <w:sz w:val="22"/>
        <w:szCs w:val="22"/>
      </w:rPr>
    </w:lvl>
    <w:lvl w:ilvl="2">
      <w:start w:val="1"/>
      <w:numFmt w:val="decimal"/>
      <w:lvlText w:val="%1.%2.%3."/>
      <w:lvlJc w:val="left"/>
      <w:pPr>
        <w:tabs>
          <w:tab w:val="num" w:pos="720"/>
        </w:tabs>
        <w:ind w:left="720" w:hanging="720"/>
      </w:pPr>
      <w:rPr>
        <w:rFonts w:ascii="Symbol" w:hAnsi="Symbol" w:cs="Symbol" w:hint="default"/>
        <w:color w:val="auto"/>
        <w:sz w:val="22"/>
        <w:szCs w:val="22"/>
      </w:rPr>
    </w:lvl>
    <w:lvl w:ilvl="3">
      <w:start w:val="1"/>
      <w:numFmt w:val="decimal"/>
      <w:lvlText w:val="%1.%2.%3.%4."/>
      <w:lvlJc w:val="left"/>
      <w:pPr>
        <w:tabs>
          <w:tab w:val="num" w:pos="720"/>
        </w:tabs>
        <w:ind w:left="720" w:hanging="720"/>
      </w:pPr>
      <w:rPr>
        <w:rFonts w:ascii="Symbol" w:hAnsi="Symbol" w:cs="Symbol" w:hint="default"/>
        <w:color w:val="auto"/>
        <w:sz w:val="22"/>
        <w:szCs w:val="22"/>
      </w:rPr>
    </w:lvl>
    <w:lvl w:ilvl="4">
      <w:start w:val="1"/>
      <w:numFmt w:val="decimal"/>
      <w:lvlText w:val="%1.%2.%3.%4.%5."/>
      <w:lvlJc w:val="left"/>
      <w:pPr>
        <w:tabs>
          <w:tab w:val="num" w:pos="1080"/>
        </w:tabs>
        <w:ind w:left="1080" w:hanging="1080"/>
      </w:pPr>
      <w:rPr>
        <w:rFonts w:ascii="Symbol" w:hAnsi="Symbol" w:cs="Symbol" w:hint="default"/>
        <w:color w:val="auto"/>
        <w:sz w:val="22"/>
        <w:szCs w:val="22"/>
      </w:rPr>
    </w:lvl>
    <w:lvl w:ilvl="5">
      <w:start w:val="1"/>
      <w:numFmt w:val="decimal"/>
      <w:lvlText w:val="%1.%2.%3.%4.%5.%6."/>
      <w:lvlJc w:val="left"/>
      <w:pPr>
        <w:tabs>
          <w:tab w:val="num" w:pos="1080"/>
        </w:tabs>
        <w:ind w:left="1080" w:hanging="1080"/>
      </w:pPr>
      <w:rPr>
        <w:rFonts w:ascii="Symbol" w:hAnsi="Symbol" w:cs="Symbol" w:hint="default"/>
        <w:color w:val="auto"/>
        <w:sz w:val="22"/>
        <w:szCs w:val="22"/>
      </w:rPr>
    </w:lvl>
    <w:lvl w:ilvl="6">
      <w:start w:val="1"/>
      <w:numFmt w:val="decimal"/>
      <w:lvlText w:val="%1.%2.%3.%4.%5.%6.%7."/>
      <w:lvlJc w:val="left"/>
      <w:pPr>
        <w:tabs>
          <w:tab w:val="num" w:pos="1440"/>
        </w:tabs>
        <w:ind w:left="1440" w:hanging="1440"/>
      </w:pPr>
      <w:rPr>
        <w:rFonts w:ascii="Symbol" w:hAnsi="Symbol" w:cs="Symbol" w:hint="default"/>
        <w:color w:val="auto"/>
        <w:sz w:val="22"/>
        <w:szCs w:val="22"/>
      </w:rPr>
    </w:lvl>
    <w:lvl w:ilvl="7">
      <w:start w:val="1"/>
      <w:numFmt w:val="decimal"/>
      <w:lvlText w:val="%1.%2.%3.%4.%5.%6.%7.%8."/>
      <w:lvlJc w:val="left"/>
      <w:pPr>
        <w:tabs>
          <w:tab w:val="num" w:pos="1440"/>
        </w:tabs>
        <w:ind w:left="1440" w:hanging="1440"/>
      </w:pPr>
      <w:rPr>
        <w:rFonts w:ascii="Symbol" w:hAnsi="Symbol" w:cs="Symbol" w:hint="default"/>
        <w:color w:val="auto"/>
        <w:sz w:val="22"/>
        <w:szCs w:val="22"/>
      </w:rPr>
    </w:lvl>
    <w:lvl w:ilvl="8">
      <w:start w:val="1"/>
      <w:numFmt w:val="decimal"/>
      <w:lvlText w:val="%1.%2.%3.%4.%5.%6.%7.%8.%9."/>
      <w:lvlJc w:val="left"/>
      <w:pPr>
        <w:tabs>
          <w:tab w:val="num" w:pos="1800"/>
        </w:tabs>
        <w:ind w:left="1800" w:hanging="1800"/>
      </w:pPr>
      <w:rPr>
        <w:rFonts w:ascii="Symbol" w:hAnsi="Symbol" w:cs="Symbol" w:hint="default"/>
        <w:color w:val="auto"/>
        <w:sz w:val="22"/>
        <w:szCs w:val="22"/>
      </w:rPr>
    </w:lvl>
  </w:abstractNum>
  <w:abstractNum w:abstractNumId="4" w15:restartNumberingAfterBreak="0">
    <w:nsid w:val="00000009"/>
    <w:multiLevelType w:val="multilevel"/>
    <w:tmpl w:val="00000009"/>
    <w:name w:val="WW8Num9"/>
    <w:lvl w:ilvl="0">
      <w:start w:val="1"/>
      <w:numFmt w:val="decimal"/>
      <w:lvlText w:val="%1."/>
      <w:lvlJc w:val="left"/>
      <w:pPr>
        <w:tabs>
          <w:tab w:val="num" w:pos="360"/>
        </w:tabs>
        <w:ind w:left="360" w:hanging="360"/>
      </w:pPr>
      <w:rPr>
        <w:i w:val="0"/>
        <w:color w:val="auto"/>
        <w:sz w:val="22"/>
        <w:szCs w:val="22"/>
      </w:rPr>
    </w:lvl>
    <w:lvl w:ilvl="1">
      <w:start w:val="1"/>
      <w:numFmt w:val="decimal"/>
      <w:lvlText w:val="%2."/>
      <w:lvlJc w:val="left"/>
      <w:pPr>
        <w:tabs>
          <w:tab w:val="num" w:pos="1080"/>
        </w:tabs>
        <w:ind w:left="1080" w:hanging="360"/>
      </w:pPr>
      <w:rPr>
        <w:rFonts w:hint="default"/>
        <w:b w:val="0"/>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15:restartNumberingAfterBreak="0">
    <w:nsid w:val="00000014"/>
    <w:multiLevelType w:val="singleLevel"/>
    <w:tmpl w:val="FC8ACC4A"/>
    <w:name w:val="WW8Num20"/>
    <w:lvl w:ilvl="0">
      <w:start w:val="1"/>
      <w:numFmt w:val="decimal"/>
      <w:lvlText w:val="%1."/>
      <w:lvlJc w:val="left"/>
      <w:pPr>
        <w:tabs>
          <w:tab w:val="num" w:pos="360"/>
        </w:tabs>
        <w:ind w:left="360" w:hanging="360"/>
      </w:pPr>
      <w:rPr>
        <w:b w:val="0"/>
        <w:i w:val="0"/>
        <w:sz w:val="20"/>
        <w:szCs w:val="20"/>
      </w:rPr>
    </w:lvl>
  </w:abstractNum>
  <w:abstractNum w:abstractNumId="6" w15:restartNumberingAfterBreak="0">
    <w:nsid w:val="00000015"/>
    <w:multiLevelType w:val="singleLevel"/>
    <w:tmpl w:val="00000015"/>
    <w:name w:val="WW8Num21"/>
    <w:lvl w:ilvl="0">
      <w:start w:val="1"/>
      <w:numFmt w:val="decimal"/>
      <w:lvlText w:val="%1."/>
      <w:lvlJc w:val="left"/>
      <w:pPr>
        <w:tabs>
          <w:tab w:val="num" w:pos="360"/>
        </w:tabs>
        <w:ind w:left="360" w:hanging="360"/>
      </w:pPr>
      <w:rPr>
        <w:sz w:val="22"/>
        <w:szCs w:val="22"/>
      </w:rPr>
    </w:lvl>
  </w:abstractNum>
  <w:abstractNum w:abstractNumId="7" w15:restartNumberingAfterBreak="0">
    <w:nsid w:val="00000016"/>
    <w:multiLevelType w:val="singleLevel"/>
    <w:tmpl w:val="1504AB64"/>
    <w:name w:val="WW8Num22"/>
    <w:lvl w:ilvl="0">
      <w:start w:val="1"/>
      <w:numFmt w:val="decimal"/>
      <w:lvlText w:val="%1."/>
      <w:lvlJc w:val="left"/>
      <w:pPr>
        <w:tabs>
          <w:tab w:val="num" w:pos="360"/>
        </w:tabs>
        <w:ind w:left="360" w:hanging="360"/>
      </w:pPr>
      <w:rPr>
        <w:b w:val="0"/>
        <w:sz w:val="20"/>
        <w:szCs w:val="20"/>
      </w:rPr>
    </w:lvl>
  </w:abstractNum>
  <w:abstractNum w:abstractNumId="8" w15:restartNumberingAfterBreak="0">
    <w:nsid w:val="00000017"/>
    <w:multiLevelType w:val="singleLevel"/>
    <w:tmpl w:val="A128EF04"/>
    <w:name w:val="WW8Num23"/>
    <w:lvl w:ilvl="0">
      <w:start w:val="1"/>
      <w:numFmt w:val="decimal"/>
      <w:lvlText w:val="%1."/>
      <w:lvlJc w:val="left"/>
      <w:pPr>
        <w:tabs>
          <w:tab w:val="num" w:pos="360"/>
        </w:tabs>
        <w:ind w:left="360" w:hanging="360"/>
      </w:pPr>
      <w:rPr>
        <w:b w:val="0"/>
        <w:color w:val="auto"/>
        <w:sz w:val="20"/>
        <w:szCs w:val="20"/>
      </w:rPr>
    </w:lvl>
  </w:abstractNum>
  <w:abstractNum w:abstractNumId="9" w15:restartNumberingAfterBreak="0">
    <w:nsid w:val="00000018"/>
    <w:multiLevelType w:val="singleLevel"/>
    <w:tmpl w:val="70A0099C"/>
    <w:name w:val="WW8Num24"/>
    <w:lvl w:ilvl="0">
      <w:start w:val="1"/>
      <w:numFmt w:val="decimal"/>
      <w:lvlText w:val="%1."/>
      <w:lvlJc w:val="left"/>
      <w:pPr>
        <w:tabs>
          <w:tab w:val="num" w:pos="720"/>
        </w:tabs>
        <w:ind w:left="720" w:hanging="360"/>
      </w:pPr>
      <w:rPr>
        <w:rFonts w:ascii="Times New Roman" w:eastAsia="Times New Roman" w:hAnsi="Times New Roman" w:cs="Times New Roman"/>
        <w:color w:val="auto"/>
        <w:sz w:val="22"/>
        <w:szCs w:val="22"/>
      </w:rPr>
    </w:lvl>
  </w:abstractNum>
  <w:abstractNum w:abstractNumId="10" w15:restartNumberingAfterBreak="0">
    <w:nsid w:val="00000019"/>
    <w:multiLevelType w:val="singleLevel"/>
    <w:tmpl w:val="A1689316"/>
    <w:name w:val="WW8Num25"/>
    <w:lvl w:ilvl="0">
      <w:start w:val="1"/>
      <w:numFmt w:val="decimal"/>
      <w:lvlText w:val="%1."/>
      <w:lvlJc w:val="left"/>
      <w:pPr>
        <w:tabs>
          <w:tab w:val="num" w:pos="360"/>
        </w:tabs>
        <w:ind w:left="360" w:hanging="360"/>
      </w:pPr>
      <w:rPr>
        <w:rFonts w:ascii="Trebuchet MS" w:eastAsia="Times New Roman" w:hAnsi="Trebuchet MS" w:cs="Times New Roman" w:hint="default"/>
        <w:b w:val="0"/>
        <w:sz w:val="20"/>
        <w:szCs w:val="20"/>
      </w:rPr>
    </w:lvl>
  </w:abstractNum>
  <w:abstractNum w:abstractNumId="11" w15:restartNumberingAfterBreak="0">
    <w:nsid w:val="0000001B"/>
    <w:multiLevelType w:val="multilevel"/>
    <w:tmpl w:val="256E522E"/>
    <w:name w:val="WW8Num27"/>
    <w:lvl w:ilvl="0">
      <w:start w:val="1"/>
      <w:numFmt w:val="decimal"/>
      <w:lvlText w:val="%1."/>
      <w:lvlJc w:val="left"/>
      <w:pPr>
        <w:tabs>
          <w:tab w:val="num" w:pos="720"/>
        </w:tabs>
        <w:ind w:left="720" w:hanging="360"/>
      </w:pPr>
      <w:rPr>
        <w:rFonts w:ascii="Times New Roman" w:eastAsia="Calibri" w:hAnsi="Times New Roman" w:cs="Times New Roman"/>
        <w:b/>
        <w:i w:val="0"/>
        <w:sz w:val="22"/>
        <w:szCs w:val="22"/>
      </w:rPr>
    </w:lvl>
    <w:lvl w:ilvl="1">
      <w:start w:val="1"/>
      <w:numFmt w:val="lowerLetter"/>
      <w:lvlText w:val="%2)"/>
      <w:lvlJc w:val="left"/>
      <w:pPr>
        <w:tabs>
          <w:tab w:val="num" w:pos="1440"/>
        </w:tabs>
        <w:ind w:left="1440" w:hanging="360"/>
      </w:pPr>
      <w:rPr>
        <w:rFonts w:ascii="Times New Roman" w:eastAsia="Calibri" w:hAnsi="Times New Roman"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 w15:restartNumberingAfterBreak="0">
    <w:nsid w:val="00000020"/>
    <w:multiLevelType w:val="multilevel"/>
    <w:tmpl w:val="CF22FC1E"/>
    <w:name w:val="WW8Num32"/>
    <w:lvl w:ilvl="0">
      <w:start w:val="1"/>
      <w:numFmt w:val="decimal"/>
      <w:lvlText w:val="%1."/>
      <w:lvlJc w:val="left"/>
      <w:pPr>
        <w:tabs>
          <w:tab w:val="num" w:pos="360"/>
        </w:tabs>
        <w:ind w:left="360" w:hanging="360"/>
      </w:pPr>
      <w:rPr>
        <w:i w:val="0"/>
        <w:color w:val="auto"/>
        <w:sz w:val="22"/>
        <w:szCs w:val="22"/>
      </w:rPr>
    </w:lvl>
    <w:lvl w:ilvl="1">
      <w:start w:val="2"/>
      <w:numFmt w:val="decimal"/>
      <w:isLgl/>
      <w:lvlText w:val="%1.%2."/>
      <w:lvlJc w:val="left"/>
      <w:pPr>
        <w:ind w:left="360" w:hanging="360"/>
      </w:pPr>
      <w:rPr>
        <w:rFonts w:ascii="Times New Roman" w:hAnsi="Times New Roman" w:cs="Times New Roman" w:hint="default"/>
        <w:b/>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13" w15:restartNumberingAfterBreak="0">
    <w:nsid w:val="00000026"/>
    <w:multiLevelType w:val="multilevel"/>
    <w:tmpl w:val="B9F8EA52"/>
    <w:name w:val="WW8Num63"/>
    <w:lvl w:ilvl="0">
      <w:start w:val="1"/>
      <w:numFmt w:val="decimal"/>
      <w:lvlText w:val="%1."/>
      <w:lvlJc w:val="left"/>
      <w:pPr>
        <w:tabs>
          <w:tab w:val="num" w:pos="360"/>
        </w:tabs>
        <w:ind w:left="360" w:hanging="360"/>
      </w:pPr>
      <w:rPr>
        <w:rFonts w:ascii="Trebuchet MS" w:eastAsia="Times New Roman" w:hAnsi="Trebuchet MS" w:cs="Times New Roman" w:hint="default"/>
        <w:b w:val="0"/>
        <w:strike w:val="0"/>
        <w:dstrike w:val="0"/>
        <w:sz w:val="20"/>
        <w:szCs w:val="20"/>
      </w:rPr>
    </w:lvl>
    <w:lvl w:ilvl="1">
      <w:start w:val="1"/>
      <w:numFmt w:val="lowerLetter"/>
      <w:lvlText w:val="%2)"/>
      <w:lvlJc w:val="left"/>
      <w:pPr>
        <w:tabs>
          <w:tab w:val="num" w:pos="1080"/>
        </w:tabs>
        <w:ind w:left="1080" w:hanging="360"/>
      </w:pPr>
      <w:rPr>
        <w:rFonts w:ascii="Times New Roman" w:eastAsia="Times New Roman" w:hAnsi="Times New Roman" w:cs="Times New Roman"/>
      </w:rPr>
    </w:lvl>
    <w:lvl w:ilvl="2">
      <w:start w:val="1"/>
      <w:numFmt w:val="lowerLetter"/>
      <w:lvlText w:val="%3)"/>
      <w:lvlJc w:val="left"/>
      <w:pPr>
        <w:tabs>
          <w:tab w:val="num" w:pos="720"/>
        </w:tabs>
        <w:ind w:left="1980" w:hanging="360"/>
      </w:pPr>
      <w:rPr>
        <w:rFonts w:hint="default"/>
        <w:sz w:val="20"/>
        <w:szCs w:val="20"/>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0000002A"/>
    <w:multiLevelType w:val="multilevel"/>
    <w:tmpl w:val="2AA43A36"/>
    <w:name w:val="WW8Num42"/>
    <w:lvl w:ilvl="0">
      <w:start w:val="1"/>
      <w:numFmt w:val="decimal"/>
      <w:lvlText w:val="%1."/>
      <w:lvlJc w:val="left"/>
      <w:pPr>
        <w:tabs>
          <w:tab w:val="num" w:pos="567"/>
        </w:tabs>
        <w:ind w:left="567" w:hanging="567"/>
      </w:pPr>
      <w:rPr>
        <w:rFonts w:ascii="Times New Roman" w:eastAsia="Calibri" w:hAnsi="Times New Roman" w:cs="Times New Roman"/>
        <w:b w:val="0"/>
        <w:color w:val="auto"/>
        <w:sz w:val="22"/>
        <w:szCs w:val="22"/>
      </w:rPr>
    </w:lvl>
    <w:lvl w:ilvl="1">
      <w:start w:val="1"/>
      <w:numFmt w:val="lowerLetter"/>
      <w:lvlText w:val="%2)"/>
      <w:lvlJc w:val="left"/>
      <w:pPr>
        <w:tabs>
          <w:tab w:val="num" w:pos="928"/>
        </w:tabs>
        <w:ind w:left="928"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15:restartNumberingAfterBreak="0">
    <w:nsid w:val="0000002B"/>
    <w:multiLevelType w:val="multilevel"/>
    <w:tmpl w:val="CB92487E"/>
    <w:name w:val="WW8Num43"/>
    <w:lvl w:ilvl="0">
      <w:start w:val="1"/>
      <w:numFmt w:val="lowerLetter"/>
      <w:lvlText w:val="%1)"/>
      <w:lvlJc w:val="left"/>
      <w:pPr>
        <w:tabs>
          <w:tab w:val="num" w:pos="720"/>
        </w:tabs>
        <w:ind w:left="720" w:hanging="360"/>
      </w:pPr>
      <w:rPr>
        <w:rFonts w:ascii="Times New Roman" w:eastAsia="Times New Roman" w:hAnsi="Times New Roman" w:cs="Times New Roman"/>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color w:val="FF0000"/>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color w:val="FF0000"/>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16" w15:restartNumberingAfterBreak="0">
    <w:nsid w:val="0000002C"/>
    <w:multiLevelType w:val="multilevel"/>
    <w:tmpl w:val="763EA498"/>
    <w:name w:val="WW8Num44"/>
    <w:lvl w:ilvl="0">
      <w:start w:val="1"/>
      <w:numFmt w:val="bullet"/>
      <w:lvlText w:val=""/>
      <w:lvlJc w:val="left"/>
      <w:pPr>
        <w:tabs>
          <w:tab w:val="num" w:pos="720"/>
        </w:tabs>
        <w:ind w:left="720" w:hanging="360"/>
      </w:pPr>
      <w:rPr>
        <w:rFonts w:ascii="Symbol" w:hAnsi="Symbol" w:hint="default"/>
        <w:b/>
        <w:color w:val="auto"/>
        <w:sz w:val="22"/>
        <w:szCs w:val="2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hint="default"/>
        <w:b/>
        <w:color w:val="FF0000"/>
        <w:sz w:val="22"/>
        <w:szCs w:val="2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hint="default"/>
        <w:b/>
        <w:color w:val="FF0000"/>
        <w:sz w:val="22"/>
        <w:szCs w:val="2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7" w15:restartNumberingAfterBreak="0">
    <w:nsid w:val="0000002D"/>
    <w:multiLevelType w:val="multilevel"/>
    <w:tmpl w:val="0000002D"/>
    <w:name w:val="WW8Num45"/>
    <w:lvl w:ilvl="0">
      <w:start w:val="1"/>
      <w:numFmt w:val="bullet"/>
      <w:lvlText w:val=""/>
      <w:lvlJc w:val="left"/>
      <w:pPr>
        <w:tabs>
          <w:tab w:val="num" w:pos="720"/>
        </w:tabs>
        <w:ind w:left="720" w:hanging="360"/>
      </w:pPr>
      <w:rPr>
        <w:rFonts w:ascii="Symbol" w:hAnsi="Symbol" w:cs="Times New Roman" w:hint="default"/>
        <w:b w:val="0"/>
        <w:i w:val="0"/>
        <w:color w:val="auto"/>
        <w:sz w:val="22"/>
        <w:szCs w:val="22"/>
        <w:lang w:val="de-DE"/>
      </w:rPr>
    </w:lvl>
    <w:lvl w:ilvl="1">
      <w:start w:val="1"/>
      <w:numFmt w:val="bullet"/>
      <w:lvlText w:val="◦"/>
      <w:lvlJc w:val="left"/>
      <w:pPr>
        <w:tabs>
          <w:tab w:val="num" w:pos="1080"/>
        </w:tabs>
        <w:ind w:left="1080" w:hanging="360"/>
      </w:pPr>
      <w:rPr>
        <w:rFonts w:ascii="OpenSymbol" w:hAnsi="OpenSymbol" w:hint="default"/>
      </w:rPr>
    </w:lvl>
    <w:lvl w:ilvl="2">
      <w:start w:val="1"/>
      <w:numFmt w:val="bullet"/>
      <w:lvlText w:val="▪"/>
      <w:lvlJc w:val="left"/>
      <w:pPr>
        <w:tabs>
          <w:tab w:val="num" w:pos="1440"/>
        </w:tabs>
        <w:ind w:left="1440" w:hanging="360"/>
      </w:pPr>
      <w:rPr>
        <w:rFonts w:ascii="OpenSymbol" w:hAnsi="OpenSymbol" w:hint="default"/>
      </w:rPr>
    </w:lvl>
    <w:lvl w:ilvl="3">
      <w:start w:val="1"/>
      <w:numFmt w:val="bullet"/>
      <w:lvlText w:val=""/>
      <w:lvlJc w:val="left"/>
      <w:pPr>
        <w:tabs>
          <w:tab w:val="num" w:pos="1800"/>
        </w:tabs>
        <w:ind w:left="1800" w:hanging="360"/>
      </w:pPr>
      <w:rPr>
        <w:rFonts w:ascii="Symbol" w:hAnsi="Symbol" w:cs="Times New Roman" w:hint="default"/>
        <w:b w:val="0"/>
        <w:i w:val="0"/>
        <w:color w:val="auto"/>
        <w:sz w:val="22"/>
        <w:szCs w:val="22"/>
        <w:lang w:val="de-DE"/>
      </w:rPr>
    </w:lvl>
    <w:lvl w:ilvl="4">
      <w:start w:val="1"/>
      <w:numFmt w:val="bullet"/>
      <w:lvlText w:val="◦"/>
      <w:lvlJc w:val="left"/>
      <w:pPr>
        <w:tabs>
          <w:tab w:val="num" w:pos="2160"/>
        </w:tabs>
        <w:ind w:left="2160" w:hanging="360"/>
      </w:pPr>
      <w:rPr>
        <w:rFonts w:ascii="OpenSymbol" w:hAnsi="OpenSymbol" w:hint="default"/>
      </w:rPr>
    </w:lvl>
    <w:lvl w:ilvl="5">
      <w:start w:val="1"/>
      <w:numFmt w:val="bullet"/>
      <w:lvlText w:val="▪"/>
      <w:lvlJc w:val="left"/>
      <w:pPr>
        <w:tabs>
          <w:tab w:val="num" w:pos="2520"/>
        </w:tabs>
        <w:ind w:left="2520" w:hanging="360"/>
      </w:pPr>
      <w:rPr>
        <w:rFonts w:ascii="OpenSymbol" w:hAnsi="OpenSymbol" w:hint="default"/>
      </w:rPr>
    </w:lvl>
    <w:lvl w:ilvl="6">
      <w:start w:val="1"/>
      <w:numFmt w:val="bullet"/>
      <w:lvlText w:val=""/>
      <w:lvlJc w:val="left"/>
      <w:pPr>
        <w:tabs>
          <w:tab w:val="num" w:pos="2880"/>
        </w:tabs>
        <w:ind w:left="2880" w:hanging="360"/>
      </w:pPr>
      <w:rPr>
        <w:rFonts w:ascii="Symbol" w:hAnsi="Symbol" w:cs="Times New Roman" w:hint="default"/>
        <w:b w:val="0"/>
        <w:i w:val="0"/>
        <w:color w:val="auto"/>
        <w:sz w:val="22"/>
        <w:szCs w:val="22"/>
        <w:lang w:val="de-DE"/>
      </w:rPr>
    </w:lvl>
    <w:lvl w:ilvl="7">
      <w:start w:val="1"/>
      <w:numFmt w:val="bullet"/>
      <w:lvlText w:val="◦"/>
      <w:lvlJc w:val="left"/>
      <w:pPr>
        <w:tabs>
          <w:tab w:val="num" w:pos="3240"/>
        </w:tabs>
        <w:ind w:left="3240" w:hanging="360"/>
      </w:pPr>
      <w:rPr>
        <w:rFonts w:ascii="OpenSymbol" w:hAnsi="OpenSymbol" w:hint="default"/>
      </w:rPr>
    </w:lvl>
    <w:lvl w:ilvl="8">
      <w:start w:val="1"/>
      <w:numFmt w:val="bullet"/>
      <w:lvlText w:val="▪"/>
      <w:lvlJc w:val="left"/>
      <w:pPr>
        <w:tabs>
          <w:tab w:val="num" w:pos="3600"/>
        </w:tabs>
        <w:ind w:left="3600" w:hanging="360"/>
      </w:pPr>
      <w:rPr>
        <w:rFonts w:ascii="OpenSymbol" w:hAnsi="OpenSymbol" w:hint="default"/>
      </w:rPr>
    </w:lvl>
  </w:abstractNum>
  <w:abstractNum w:abstractNumId="18" w15:restartNumberingAfterBreak="0">
    <w:nsid w:val="00600DEC"/>
    <w:multiLevelType w:val="hybridMultilevel"/>
    <w:tmpl w:val="705E527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02397982"/>
    <w:multiLevelType w:val="hybridMultilevel"/>
    <w:tmpl w:val="E96C858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4BA0970"/>
    <w:multiLevelType w:val="hybridMultilevel"/>
    <w:tmpl w:val="96B08524"/>
    <w:lvl w:ilvl="0" w:tplc="4E5212F2">
      <w:start w:val="1"/>
      <w:numFmt w:val="decimal"/>
      <w:lvlText w:val="%1."/>
      <w:lvlJc w:val="left"/>
      <w:pPr>
        <w:tabs>
          <w:tab w:val="num" w:pos="360"/>
        </w:tabs>
        <w:ind w:left="360" w:hanging="360"/>
      </w:pPr>
      <w:rPr>
        <w:rFonts w:ascii="Times New Roman" w:eastAsia="Times New Roman" w:hAnsi="Times New Roman" w:cs="Times New Roman"/>
      </w:rPr>
    </w:lvl>
    <w:lvl w:ilvl="1" w:tplc="BF70A302" w:tentative="1">
      <w:start w:val="1"/>
      <w:numFmt w:val="bullet"/>
      <w:lvlText w:val="o"/>
      <w:lvlJc w:val="left"/>
      <w:pPr>
        <w:tabs>
          <w:tab w:val="num" w:pos="1080"/>
        </w:tabs>
        <w:ind w:left="1080" w:hanging="360"/>
      </w:pPr>
      <w:rPr>
        <w:rFonts w:ascii="Courier New" w:hAnsi="Courier New" w:cs="Courier New" w:hint="default"/>
      </w:rPr>
    </w:lvl>
    <w:lvl w:ilvl="2" w:tplc="27E27AE6" w:tentative="1">
      <w:start w:val="1"/>
      <w:numFmt w:val="bullet"/>
      <w:lvlText w:val=""/>
      <w:lvlJc w:val="left"/>
      <w:pPr>
        <w:tabs>
          <w:tab w:val="num" w:pos="1800"/>
        </w:tabs>
        <w:ind w:left="1800" w:hanging="360"/>
      </w:pPr>
      <w:rPr>
        <w:rFonts w:ascii="Wingdings" w:hAnsi="Wingdings" w:hint="default"/>
      </w:rPr>
    </w:lvl>
    <w:lvl w:ilvl="3" w:tplc="502035F8" w:tentative="1">
      <w:start w:val="1"/>
      <w:numFmt w:val="bullet"/>
      <w:lvlText w:val=""/>
      <w:lvlJc w:val="left"/>
      <w:pPr>
        <w:tabs>
          <w:tab w:val="num" w:pos="2520"/>
        </w:tabs>
        <w:ind w:left="2520" w:hanging="360"/>
      </w:pPr>
      <w:rPr>
        <w:rFonts w:ascii="Symbol" w:hAnsi="Symbol" w:hint="default"/>
      </w:rPr>
    </w:lvl>
    <w:lvl w:ilvl="4" w:tplc="D4A67F22" w:tentative="1">
      <w:start w:val="1"/>
      <w:numFmt w:val="bullet"/>
      <w:lvlText w:val="o"/>
      <w:lvlJc w:val="left"/>
      <w:pPr>
        <w:tabs>
          <w:tab w:val="num" w:pos="3240"/>
        </w:tabs>
        <w:ind w:left="3240" w:hanging="360"/>
      </w:pPr>
      <w:rPr>
        <w:rFonts w:ascii="Courier New" w:hAnsi="Courier New" w:cs="Courier New" w:hint="default"/>
      </w:rPr>
    </w:lvl>
    <w:lvl w:ilvl="5" w:tplc="D6761C68" w:tentative="1">
      <w:start w:val="1"/>
      <w:numFmt w:val="bullet"/>
      <w:lvlText w:val=""/>
      <w:lvlJc w:val="left"/>
      <w:pPr>
        <w:tabs>
          <w:tab w:val="num" w:pos="3960"/>
        </w:tabs>
        <w:ind w:left="3960" w:hanging="360"/>
      </w:pPr>
      <w:rPr>
        <w:rFonts w:ascii="Wingdings" w:hAnsi="Wingdings" w:hint="default"/>
      </w:rPr>
    </w:lvl>
    <w:lvl w:ilvl="6" w:tplc="26E0DD30" w:tentative="1">
      <w:start w:val="1"/>
      <w:numFmt w:val="bullet"/>
      <w:lvlText w:val=""/>
      <w:lvlJc w:val="left"/>
      <w:pPr>
        <w:tabs>
          <w:tab w:val="num" w:pos="4680"/>
        </w:tabs>
        <w:ind w:left="4680" w:hanging="360"/>
      </w:pPr>
      <w:rPr>
        <w:rFonts w:ascii="Symbol" w:hAnsi="Symbol" w:hint="default"/>
      </w:rPr>
    </w:lvl>
    <w:lvl w:ilvl="7" w:tplc="F4A4E430" w:tentative="1">
      <w:start w:val="1"/>
      <w:numFmt w:val="bullet"/>
      <w:lvlText w:val="o"/>
      <w:lvlJc w:val="left"/>
      <w:pPr>
        <w:tabs>
          <w:tab w:val="num" w:pos="5400"/>
        </w:tabs>
        <w:ind w:left="5400" w:hanging="360"/>
      </w:pPr>
      <w:rPr>
        <w:rFonts w:ascii="Courier New" w:hAnsi="Courier New" w:cs="Courier New" w:hint="default"/>
      </w:rPr>
    </w:lvl>
    <w:lvl w:ilvl="8" w:tplc="841CC46C"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0A2A1632"/>
    <w:multiLevelType w:val="hybridMultilevel"/>
    <w:tmpl w:val="119AA616"/>
    <w:lvl w:ilvl="0" w:tplc="2A9C2440">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C302FA6"/>
    <w:multiLevelType w:val="multilevel"/>
    <w:tmpl w:val="4E06BF4E"/>
    <w:lvl w:ilvl="0">
      <w:start w:val="1"/>
      <w:numFmt w:val="decimal"/>
      <w:lvlText w:val="%1."/>
      <w:lvlJc w:val="left"/>
      <w:pPr>
        <w:ind w:left="360" w:hanging="360"/>
      </w:pPr>
      <w:rPr>
        <w:rFonts w:ascii="Times New Roman" w:hAnsi="Times New Roman" w:cs="Times New Roman" w:hint="default"/>
        <w:b/>
      </w:rPr>
    </w:lvl>
    <w:lvl w:ilvl="1">
      <w:start w:val="1"/>
      <w:numFmt w:val="decimal"/>
      <w:lvlText w:val="%1.%2."/>
      <w:lvlJc w:val="left"/>
      <w:pPr>
        <w:ind w:left="360" w:hanging="360"/>
      </w:pPr>
      <w:rPr>
        <w:rFonts w:ascii="Times New Roman" w:hAnsi="Times New Roman" w:cs="Times New Roman" w:hint="default"/>
        <w:b/>
      </w:rPr>
    </w:lvl>
    <w:lvl w:ilvl="2">
      <w:start w:val="1"/>
      <w:numFmt w:val="decimal"/>
      <w:lvlText w:val="%1.%2.%3."/>
      <w:lvlJc w:val="left"/>
      <w:pPr>
        <w:ind w:left="720" w:hanging="720"/>
      </w:pPr>
      <w:rPr>
        <w:rFonts w:ascii="Times New Roman" w:hAnsi="Times New Roman" w:cs="Times New Roman" w:hint="default"/>
        <w:b/>
      </w:rPr>
    </w:lvl>
    <w:lvl w:ilvl="3">
      <w:start w:val="1"/>
      <w:numFmt w:val="decimal"/>
      <w:lvlText w:val="%1.%2.%3.%4."/>
      <w:lvlJc w:val="left"/>
      <w:pPr>
        <w:ind w:left="720" w:hanging="720"/>
      </w:pPr>
      <w:rPr>
        <w:rFonts w:ascii="Times New Roman" w:hAnsi="Times New Roman" w:cs="Times New Roman" w:hint="default"/>
        <w:b/>
      </w:rPr>
    </w:lvl>
    <w:lvl w:ilvl="4">
      <w:start w:val="1"/>
      <w:numFmt w:val="decimal"/>
      <w:lvlText w:val="%1.%2.%3.%4.%5."/>
      <w:lvlJc w:val="left"/>
      <w:pPr>
        <w:ind w:left="1080" w:hanging="1080"/>
      </w:pPr>
      <w:rPr>
        <w:rFonts w:ascii="Times New Roman" w:hAnsi="Times New Roman" w:cs="Times New Roman" w:hint="default"/>
        <w:b/>
      </w:rPr>
    </w:lvl>
    <w:lvl w:ilvl="5">
      <w:start w:val="1"/>
      <w:numFmt w:val="decimal"/>
      <w:lvlText w:val="%1.%2.%3.%4.%5.%6."/>
      <w:lvlJc w:val="left"/>
      <w:pPr>
        <w:ind w:left="1080" w:hanging="1080"/>
      </w:pPr>
      <w:rPr>
        <w:rFonts w:ascii="Times New Roman" w:hAnsi="Times New Roman" w:cs="Times New Roman" w:hint="default"/>
        <w:b/>
      </w:rPr>
    </w:lvl>
    <w:lvl w:ilvl="6">
      <w:start w:val="1"/>
      <w:numFmt w:val="decimal"/>
      <w:lvlText w:val="%1.%2.%3.%4.%5.%6.%7."/>
      <w:lvlJc w:val="left"/>
      <w:pPr>
        <w:ind w:left="1440" w:hanging="1440"/>
      </w:pPr>
      <w:rPr>
        <w:rFonts w:ascii="Times New Roman" w:hAnsi="Times New Roman" w:cs="Times New Roman" w:hint="default"/>
        <w:b/>
      </w:rPr>
    </w:lvl>
    <w:lvl w:ilvl="7">
      <w:start w:val="1"/>
      <w:numFmt w:val="decimal"/>
      <w:lvlText w:val="%1.%2.%3.%4.%5.%6.%7.%8."/>
      <w:lvlJc w:val="left"/>
      <w:pPr>
        <w:ind w:left="1440" w:hanging="1440"/>
      </w:pPr>
      <w:rPr>
        <w:rFonts w:ascii="Times New Roman" w:hAnsi="Times New Roman" w:cs="Times New Roman" w:hint="default"/>
        <w:b/>
      </w:rPr>
    </w:lvl>
    <w:lvl w:ilvl="8">
      <w:start w:val="1"/>
      <w:numFmt w:val="decimal"/>
      <w:lvlText w:val="%1.%2.%3.%4.%5.%6.%7.%8.%9."/>
      <w:lvlJc w:val="left"/>
      <w:pPr>
        <w:ind w:left="1800" w:hanging="1800"/>
      </w:pPr>
      <w:rPr>
        <w:rFonts w:ascii="Times New Roman" w:hAnsi="Times New Roman" w:cs="Times New Roman" w:hint="default"/>
        <w:b/>
      </w:rPr>
    </w:lvl>
  </w:abstractNum>
  <w:abstractNum w:abstractNumId="23" w15:restartNumberingAfterBreak="0">
    <w:nsid w:val="0C815346"/>
    <w:multiLevelType w:val="hybridMultilevel"/>
    <w:tmpl w:val="1714CD9E"/>
    <w:lvl w:ilvl="0" w:tplc="DC4AB0A4">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15:restartNumberingAfterBreak="0">
    <w:nsid w:val="0FCA5F8D"/>
    <w:multiLevelType w:val="hybridMultilevel"/>
    <w:tmpl w:val="E96A476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13F70E6D"/>
    <w:multiLevelType w:val="hybridMultilevel"/>
    <w:tmpl w:val="4A90D372"/>
    <w:lvl w:ilvl="0" w:tplc="5894B516">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18175D59"/>
    <w:multiLevelType w:val="hybridMultilevel"/>
    <w:tmpl w:val="E296209C"/>
    <w:lvl w:ilvl="0" w:tplc="4CE2F5CE">
      <w:start w:val="1"/>
      <w:numFmt w:val="lowerLetter"/>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9545EDD"/>
    <w:multiLevelType w:val="hybridMultilevel"/>
    <w:tmpl w:val="2D36DAE0"/>
    <w:lvl w:ilvl="0" w:tplc="76700F54">
      <w:start w:val="1"/>
      <w:numFmt w:val="decimal"/>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C110069"/>
    <w:multiLevelType w:val="hybridMultilevel"/>
    <w:tmpl w:val="90E8AFCA"/>
    <w:lvl w:ilvl="0" w:tplc="89A87884">
      <w:start w:val="1"/>
      <w:numFmt w:val="lowerLetter"/>
      <w:lvlText w:val="%1)"/>
      <w:lvlJc w:val="left"/>
      <w:pPr>
        <w:ind w:left="1080" w:hanging="360"/>
      </w:pPr>
      <w:rPr>
        <w:rFonts w:ascii="Times New Roman" w:eastAsia="Times New Roman" w:hAnsi="Times New Roman"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9" w15:restartNumberingAfterBreak="0">
    <w:nsid w:val="1CA344E8"/>
    <w:multiLevelType w:val="hybridMultilevel"/>
    <w:tmpl w:val="8A8CB2EA"/>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1D1E4DDF"/>
    <w:multiLevelType w:val="hybridMultilevel"/>
    <w:tmpl w:val="3E82879C"/>
    <w:lvl w:ilvl="0" w:tplc="F5F6A58A">
      <w:start w:val="1"/>
      <w:numFmt w:val="decimal"/>
      <w:lvlText w:val="%1."/>
      <w:lvlJc w:val="left"/>
      <w:pPr>
        <w:ind w:left="360" w:hanging="360"/>
      </w:pPr>
      <w:rPr>
        <w:rFonts w:hint="default"/>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1D4C1854"/>
    <w:multiLevelType w:val="multilevel"/>
    <w:tmpl w:val="278EB840"/>
    <w:lvl w:ilvl="0">
      <w:start w:val="1"/>
      <w:numFmt w:val="decimal"/>
      <w:lvlText w:val="%1."/>
      <w:lvlJc w:val="left"/>
      <w:pPr>
        <w:tabs>
          <w:tab w:val="num" w:pos="360"/>
        </w:tabs>
        <w:ind w:left="360" w:hanging="360"/>
      </w:pPr>
      <w:rPr>
        <w:b w:val="0"/>
        <w:sz w:val="20"/>
        <w:szCs w:val="20"/>
      </w:rPr>
    </w:lvl>
    <w:lvl w:ilvl="1">
      <w:start w:val="1"/>
      <w:numFmt w:val="decimal"/>
      <w:lvlText w:val="%2."/>
      <w:lvlJc w:val="left"/>
      <w:pPr>
        <w:tabs>
          <w:tab w:val="num" w:pos="1080"/>
        </w:tabs>
        <w:ind w:left="1080" w:hanging="360"/>
      </w:pPr>
      <w:rPr>
        <w:rFonts w:hint="default"/>
        <w:b w:val="0"/>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2" w15:restartNumberingAfterBreak="0">
    <w:nsid w:val="1D8C2FB1"/>
    <w:multiLevelType w:val="hybridMultilevel"/>
    <w:tmpl w:val="08A26BB0"/>
    <w:lvl w:ilvl="0" w:tplc="AF722A8A">
      <w:start w:val="1"/>
      <w:numFmt w:val="decimal"/>
      <w:lvlText w:val="%1."/>
      <w:lvlJc w:val="left"/>
      <w:pPr>
        <w:tabs>
          <w:tab w:val="num" w:pos="360"/>
        </w:tabs>
        <w:ind w:left="360" w:hanging="360"/>
      </w:pPr>
      <w:rPr>
        <w:rFonts w:hint="default"/>
        <w:b w:val="0"/>
        <w:i w:val="0"/>
        <w:strike w:val="0"/>
      </w:rPr>
    </w:lvl>
    <w:lvl w:ilvl="1" w:tplc="0415000F">
      <w:start w:val="1"/>
      <w:numFmt w:val="decimal"/>
      <w:lvlText w:val="%2."/>
      <w:lvlJc w:val="left"/>
      <w:pPr>
        <w:tabs>
          <w:tab w:val="num" w:pos="1080"/>
        </w:tabs>
        <w:ind w:left="1080" w:hanging="360"/>
      </w:pPr>
      <w:rPr>
        <w:rFonts w:hint="default"/>
        <w:b w:val="0"/>
        <w:i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3" w15:restartNumberingAfterBreak="0">
    <w:nsid w:val="1E2C2EFE"/>
    <w:multiLevelType w:val="hybridMultilevel"/>
    <w:tmpl w:val="A0684CD4"/>
    <w:lvl w:ilvl="0" w:tplc="E16A4DB6">
      <w:start w:val="1"/>
      <w:numFmt w:val="decimal"/>
      <w:lvlText w:val="%1."/>
      <w:lvlJc w:val="left"/>
      <w:pPr>
        <w:ind w:left="360" w:hanging="360"/>
      </w:pPr>
      <w:rPr>
        <w:rFonts w:cs="Times New Roman"/>
        <w:strike w:val="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4" w15:restartNumberingAfterBreak="0">
    <w:nsid w:val="1E8F144C"/>
    <w:multiLevelType w:val="hybridMultilevel"/>
    <w:tmpl w:val="795E7C22"/>
    <w:name w:val="WW8Num35"/>
    <w:lvl w:ilvl="0" w:tplc="9D0C6E46">
      <w:start w:val="1"/>
      <w:numFmt w:val="lowerLetter"/>
      <w:lvlText w:val="%1)"/>
      <w:lvlJc w:val="left"/>
      <w:pPr>
        <w:tabs>
          <w:tab w:val="num" w:pos="720"/>
        </w:tabs>
        <w:ind w:left="720" w:hanging="360"/>
      </w:pPr>
      <w:rPr>
        <w:rFonts w:ascii="Times New Roman" w:eastAsia="Times New Roman" w:hAnsi="Times New Roman" w:cs="Times New Roman"/>
        <w:b w:val="0"/>
        <w:sz w:val="22"/>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1EA5527D"/>
    <w:multiLevelType w:val="hybridMultilevel"/>
    <w:tmpl w:val="851CE6B0"/>
    <w:lvl w:ilvl="0" w:tplc="0415000F">
      <w:start w:val="1"/>
      <w:numFmt w:val="decimal"/>
      <w:lvlText w:val="%1."/>
      <w:lvlJc w:val="left"/>
      <w:pPr>
        <w:ind w:left="-180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36" w15:restartNumberingAfterBreak="0">
    <w:nsid w:val="22F839F0"/>
    <w:multiLevelType w:val="hybridMultilevel"/>
    <w:tmpl w:val="2224136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7" w15:restartNumberingAfterBreak="0">
    <w:nsid w:val="25D47658"/>
    <w:multiLevelType w:val="hybridMultilevel"/>
    <w:tmpl w:val="119AA616"/>
    <w:lvl w:ilvl="0" w:tplc="2A9C2440">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98B78C4"/>
    <w:multiLevelType w:val="hybridMultilevel"/>
    <w:tmpl w:val="119AA616"/>
    <w:lvl w:ilvl="0" w:tplc="2A9C2440">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DB83A86"/>
    <w:multiLevelType w:val="hybridMultilevel"/>
    <w:tmpl w:val="89285F4A"/>
    <w:lvl w:ilvl="0" w:tplc="2F2C2008">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319F5DDE"/>
    <w:multiLevelType w:val="hybridMultilevel"/>
    <w:tmpl w:val="C0867518"/>
    <w:lvl w:ilvl="0" w:tplc="04090001">
      <w:start w:val="1"/>
      <w:numFmt w:val="bullet"/>
      <w:lvlText w:val=""/>
      <w:lvlJc w:val="left"/>
      <w:pPr>
        <w:ind w:left="4128" w:hanging="360"/>
      </w:pPr>
      <w:rPr>
        <w:rFonts w:ascii="Symbol" w:hAnsi="Symbol" w:hint="default"/>
      </w:rPr>
    </w:lvl>
    <w:lvl w:ilvl="1" w:tplc="04090003" w:tentative="1">
      <w:start w:val="1"/>
      <w:numFmt w:val="bullet"/>
      <w:lvlText w:val="o"/>
      <w:lvlJc w:val="left"/>
      <w:pPr>
        <w:ind w:left="4848" w:hanging="360"/>
      </w:pPr>
      <w:rPr>
        <w:rFonts w:ascii="Courier New" w:hAnsi="Courier New" w:cs="Courier New" w:hint="default"/>
      </w:rPr>
    </w:lvl>
    <w:lvl w:ilvl="2" w:tplc="04090005" w:tentative="1">
      <w:start w:val="1"/>
      <w:numFmt w:val="bullet"/>
      <w:lvlText w:val=""/>
      <w:lvlJc w:val="left"/>
      <w:pPr>
        <w:ind w:left="5568" w:hanging="360"/>
      </w:pPr>
      <w:rPr>
        <w:rFonts w:ascii="Wingdings" w:hAnsi="Wingdings" w:hint="default"/>
      </w:rPr>
    </w:lvl>
    <w:lvl w:ilvl="3" w:tplc="04090001" w:tentative="1">
      <w:start w:val="1"/>
      <w:numFmt w:val="bullet"/>
      <w:lvlText w:val=""/>
      <w:lvlJc w:val="left"/>
      <w:pPr>
        <w:ind w:left="6288" w:hanging="360"/>
      </w:pPr>
      <w:rPr>
        <w:rFonts w:ascii="Symbol" w:hAnsi="Symbol" w:hint="default"/>
      </w:rPr>
    </w:lvl>
    <w:lvl w:ilvl="4" w:tplc="04090003" w:tentative="1">
      <w:start w:val="1"/>
      <w:numFmt w:val="bullet"/>
      <w:lvlText w:val="o"/>
      <w:lvlJc w:val="left"/>
      <w:pPr>
        <w:ind w:left="7008" w:hanging="360"/>
      </w:pPr>
      <w:rPr>
        <w:rFonts w:ascii="Courier New" w:hAnsi="Courier New" w:cs="Courier New" w:hint="default"/>
      </w:rPr>
    </w:lvl>
    <w:lvl w:ilvl="5" w:tplc="04090005" w:tentative="1">
      <w:start w:val="1"/>
      <w:numFmt w:val="bullet"/>
      <w:lvlText w:val=""/>
      <w:lvlJc w:val="left"/>
      <w:pPr>
        <w:ind w:left="7728" w:hanging="360"/>
      </w:pPr>
      <w:rPr>
        <w:rFonts w:ascii="Wingdings" w:hAnsi="Wingdings" w:hint="default"/>
      </w:rPr>
    </w:lvl>
    <w:lvl w:ilvl="6" w:tplc="04090001" w:tentative="1">
      <w:start w:val="1"/>
      <w:numFmt w:val="bullet"/>
      <w:lvlText w:val=""/>
      <w:lvlJc w:val="left"/>
      <w:pPr>
        <w:ind w:left="8448" w:hanging="360"/>
      </w:pPr>
      <w:rPr>
        <w:rFonts w:ascii="Symbol" w:hAnsi="Symbol" w:hint="default"/>
      </w:rPr>
    </w:lvl>
    <w:lvl w:ilvl="7" w:tplc="04090003" w:tentative="1">
      <w:start w:val="1"/>
      <w:numFmt w:val="bullet"/>
      <w:lvlText w:val="o"/>
      <w:lvlJc w:val="left"/>
      <w:pPr>
        <w:ind w:left="9168" w:hanging="360"/>
      </w:pPr>
      <w:rPr>
        <w:rFonts w:ascii="Courier New" w:hAnsi="Courier New" w:cs="Courier New" w:hint="default"/>
      </w:rPr>
    </w:lvl>
    <w:lvl w:ilvl="8" w:tplc="04090005" w:tentative="1">
      <w:start w:val="1"/>
      <w:numFmt w:val="bullet"/>
      <w:lvlText w:val=""/>
      <w:lvlJc w:val="left"/>
      <w:pPr>
        <w:ind w:left="9888" w:hanging="360"/>
      </w:pPr>
      <w:rPr>
        <w:rFonts w:ascii="Wingdings" w:hAnsi="Wingdings" w:hint="default"/>
      </w:rPr>
    </w:lvl>
  </w:abstractNum>
  <w:abstractNum w:abstractNumId="41" w15:restartNumberingAfterBreak="0">
    <w:nsid w:val="325B0D7C"/>
    <w:multiLevelType w:val="multilevel"/>
    <w:tmpl w:val="1BB68E3E"/>
    <w:lvl w:ilvl="0">
      <w:start w:val="1"/>
      <w:numFmt w:val="decimal"/>
      <w:lvlText w:val="%1."/>
      <w:lvlJc w:val="left"/>
      <w:pPr>
        <w:tabs>
          <w:tab w:val="num" w:pos="360"/>
        </w:tabs>
        <w:ind w:left="360" w:hanging="360"/>
      </w:pPr>
      <w:rPr>
        <w:b w:val="0"/>
        <w:sz w:val="20"/>
        <w:szCs w:val="20"/>
      </w:rPr>
    </w:lvl>
    <w:lvl w:ilvl="1">
      <w:start w:val="1"/>
      <w:numFmt w:val="lowerLetter"/>
      <w:lvlText w:val="%2)"/>
      <w:lvlJc w:val="left"/>
      <w:pPr>
        <w:tabs>
          <w:tab w:val="num" w:pos="1080"/>
        </w:tabs>
        <w:ind w:left="1080" w:hanging="360"/>
      </w:pPr>
      <w:rPr>
        <w:sz w:val="20"/>
        <w:szCs w:val="2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2" w15:restartNumberingAfterBreak="0">
    <w:nsid w:val="335A3172"/>
    <w:multiLevelType w:val="multilevel"/>
    <w:tmpl w:val="339C7074"/>
    <w:lvl w:ilvl="0">
      <w:start w:val="1"/>
      <w:numFmt w:val="decimal"/>
      <w:lvlText w:val="%1."/>
      <w:lvlJc w:val="left"/>
      <w:pPr>
        <w:tabs>
          <w:tab w:val="num" w:pos="360"/>
        </w:tabs>
        <w:ind w:left="360" w:hanging="360"/>
      </w:pPr>
      <w:rPr>
        <w:i w:val="0"/>
        <w:color w:val="auto"/>
        <w:sz w:val="20"/>
        <w:szCs w:val="20"/>
      </w:rPr>
    </w:lvl>
    <w:lvl w:ilvl="1">
      <w:start w:val="2"/>
      <w:numFmt w:val="decimal"/>
      <w:isLgl/>
      <w:lvlText w:val="%1.%2."/>
      <w:lvlJc w:val="left"/>
      <w:pPr>
        <w:ind w:left="360" w:hanging="360"/>
      </w:pPr>
      <w:rPr>
        <w:rFonts w:ascii="Times New Roman" w:hAnsi="Times New Roman" w:cs="Times New Roman" w:hint="default"/>
        <w:b/>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43" w15:restartNumberingAfterBreak="0">
    <w:nsid w:val="36087C53"/>
    <w:multiLevelType w:val="hybridMultilevel"/>
    <w:tmpl w:val="B7BAE55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360C1E79"/>
    <w:multiLevelType w:val="hybridMultilevel"/>
    <w:tmpl w:val="964A09F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B5F7070"/>
    <w:multiLevelType w:val="hybridMultilevel"/>
    <w:tmpl w:val="AFC80E9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3BE74422"/>
    <w:multiLevelType w:val="hybridMultilevel"/>
    <w:tmpl w:val="1A7685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4B52177"/>
    <w:multiLevelType w:val="hybridMultilevel"/>
    <w:tmpl w:val="119AA616"/>
    <w:lvl w:ilvl="0" w:tplc="2A9C2440">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5EF28E3"/>
    <w:multiLevelType w:val="hybridMultilevel"/>
    <w:tmpl w:val="66181D0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45FB7A53"/>
    <w:multiLevelType w:val="hybridMultilevel"/>
    <w:tmpl w:val="372C13B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494E7A3E"/>
    <w:multiLevelType w:val="hybridMultilevel"/>
    <w:tmpl w:val="D8D28220"/>
    <w:lvl w:ilvl="0" w:tplc="04150019">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1" w15:restartNumberingAfterBreak="0">
    <w:nsid w:val="4DC37AC3"/>
    <w:multiLevelType w:val="hybridMultilevel"/>
    <w:tmpl w:val="119AA616"/>
    <w:lvl w:ilvl="0" w:tplc="2A9C2440">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FFE7789"/>
    <w:multiLevelType w:val="multilevel"/>
    <w:tmpl w:val="596606B0"/>
    <w:name w:val="WW8Num233"/>
    <w:lvl w:ilvl="0">
      <w:start w:val="1"/>
      <w:numFmt w:val="decimal"/>
      <w:lvlText w:val="%1."/>
      <w:lvlJc w:val="left"/>
      <w:pPr>
        <w:tabs>
          <w:tab w:val="num" w:pos="360"/>
        </w:tabs>
        <w:ind w:left="360" w:hanging="360"/>
      </w:pPr>
      <w:rPr>
        <w:rFonts w:ascii="Trebuchet MS" w:eastAsia="Times New Roman" w:hAnsi="Trebuchet MS" w:cs="Times New Roman" w:hint="default"/>
        <w:b w:val="0"/>
        <w:strike w:val="0"/>
        <w:dstrike w:val="0"/>
        <w:sz w:val="20"/>
        <w:szCs w:val="20"/>
      </w:rPr>
    </w:lvl>
    <w:lvl w:ilvl="1">
      <w:start w:val="1"/>
      <w:numFmt w:val="bullet"/>
      <w:lvlText w:val=""/>
      <w:lvlJc w:val="left"/>
      <w:pPr>
        <w:tabs>
          <w:tab w:val="num" w:pos="1080"/>
        </w:tabs>
        <w:ind w:left="1080" w:hanging="360"/>
      </w:pPr>
      <w:rPr>
        <w:rFonts w:ascii="Symbol" w:hAnsi="Symbol" w:hint="default"/>
      </w:rPr>
    </w:lvl>
    <w:lvl w:ilvl="2">
      <w:start w:val="1"/>
      <w:numFmt w:val="lowerLetter"/>
      <w:lvlText w:val="%3)"/>
      <w:lvlJc w:val="left"/>
      <w:pPr>
        <w:tabs>
          <w:tab w:val="num" w:pos="198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3" w15:restartNumberingAfterBreak="0">
    <w:nsid w:val="509F1FBD"/>
    <w:multiLevelType w:val="hybridMultilevel"/>
    <w:tmpl w:val="7B5C0E8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533B45C9"/>
    <w:multiLevelType w:val="hybridMultilevel"/>
    <w:tmpl w:val="119AA616"/>
    <w:lvl w:ilvl="0" w:tplc="2A9C2440">
      <w:start w:val="1"/>
      <w:numFmt w:val="lowerLetter"/>
      <w:lvlText w:val="%1."/>
      <w:lvlJc w:val="left"/>
      <w:pPr>
        <w:ind w:left="-132" w:hanging="360"/>
      </w:pPr>
      <w:rPr>
        <w:i w:val="0"/>
      </w:rPr>
    </w:lvl>
    <w:lvl w:ilvl="1" w:tplc="04150019" w:tentative="1">
      <w:start w:val="1"/>
      <w:numFmt w:val="lowerLetter"/>
      <w:lvlText w:val="%2."/>
      <w:lvlJc w:val="left"/>
      <w:pPr>
        <w:ind w:left="588" w:hanging="360"/>
      </w:pPr>
    </w:lvl>
    <w:lvl w:ilvl="2" w:tplc="0415001B" w:tentative="1">
      <w:start w:val="1"/>
      <w:numFmt w:val="lowerRoman"/>
      <w:lvlText w:val="%3."/>
      <w:lvlJc w:val="right"/>
      <w:pPr>
        <w:ind w:left="1308" w:hanging="180"/>
      </w:pPr>
    </w:lvl>
    <w:lvl w:ilvl="3" w:tplc="0415000F" w:tentative="1">
      <w:start w:val="1"/>
      <w:numFmt w:val="decimal"/>
      <w:lvlText w:val="%4."/>
      <w:lvlJc w:val="left"/>
      <w:pPr>
        <w:ind w:left="2028" w:hanging="360"/>
      </w:pPr>
    </w:lvl>
    <w:lvl w:ilvl="4" w:tplc="04150019" w:tentative="1">
      <w:start w:val="1"/>
      <w:numFmt w:val="lowerLetter"/>
      <w:lvlText w:val="%5."/>
      <w:lvlJc w:val="left"/>
      <w:pPr>
        <w:ind w:left="2748" w:hanging="360"/>
      </w:pPr>
    </w:lvl>
    <w:lvl w:ilvl="5" w:tplc="0415001B" w:tentative="1">
      <w:start w:val="1"/>
      <w:numFmt w:val="lowerRoman"/>
      <w:lvlText w:val="%6."/>
      <w:lvlJc w:val="right"/>
      <w:pPr>
        <w:ind w:left="3468" w:hanging="180"/>
      </w:pPr>
    </w:lvl>
    <w:lvl w:ilvl="6" w:tplc="0415000F" w:tentative="1">
      <w:start w:val="1"/>
      <w:numFmt w:val="decimal"/>
      <w:lvlText w:val="%7."/>
      <w:lvlJc w:val="left"/>
      <w:pPr>
        <w:ind w:left="4188" w:hanging="360"/>
      </w:pPr>
    </w:lvl>
    <w:lvl w:ilvl="7" w:tplc="04150019" w:tentative="1">
      <w:start w:val="1"/>
      <w:numFmt w:val="lowerLetter"/>
      <w:lvlText w:val="%8."/>
      <w:lvlJc w:val="left"/>
      <w:pPr>
        <w:ind w:left="4908" w:hanging="360"/>
      </w:pPr>
    </w:lvl>
    <w:lvl w:ilvl="8" w:tplc="0415001B" w:tentative="1">
      <w:start w:val="1"/>
      <w:numFmt w:val="lowerRoman"/>
      <w:lvlText w:val="%9."/>
      <w:lvlJc w:val="right"/>
      <w:pPr>
        <w:ind w:left="5628" w:hanging="180"/>
      </w:pPr>
    </w:lvl>
  </w:abstractNum>
  <w:abstractNum w:abstractNumId="55" w15:restartNumberingAfterBreak="0">
    <w:nsid w:val="566227A9"/>
    <w:multiLevelType w:val="hybridMultilevel"/>
    <w:tmpl w:val="5D32BD58"/>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6" w15:restartNumberingAfterBreak="0">
    <w:nsid w:val="56745938"/>
    <w:multiLevelType w:val="hybridMultilevel"/>
    <w:tmpl w:val="E296209C"/>
    <w:lvl w:ilvl="0" w:tplc="4CE2F5CE">
      <w:start w:val="1"/>
      <w:numFmt w:val="lowerLetter"/>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B35448D"/>
    <w:multiLevelType w:val="multilevel"/>
    <w:tmpl w:val="8ABCCC78"/>
    <w:name w:val="WW8Num232"/>
    <w:lvl w:ilvl="0">
      <w:start w:val="1"/>
      <w:numFmt w:val="decimal"/>
      <w:lvlText w:val="%1."/>
      <w:lvlJc w:val="left"/>
      <w:pPr>
        <w:tabs>
          <w:tab w:val="num" w:pos="360"/>
        </w:tabs>
        <w:ind w:left="360" w:hanging="360"/>
      </w:pPr>
      <w:rPr>
        <w:rFonts w:ascii="Times New Roman" w:eastAsia="Times New Roman" w:hAnsi="Times New Roman" w:cs="Times New Roman" w:hint="default"/>
        <w:b w:val="0"/>
        <w:strike w:val="0"/>
        <w:dstrike w:val="0"/>
        <w:sz w:val="22"/>
        <w:szCs w:val="22"/>
      </w:rPr>
    </w:lvl>
    <w:lvl w:ilvl="1">
      <w:start w:val="1"/>
      <w:numFmt w:val="bullet"/>
      <w:lvlText w:val=""/>
      <w:lvlJc w:val="left"/>
      <w:pPr>
        <w:tabs>
          <w:tab w:val="num" w:pos="1080"/>
        </w:tabs>
        <w:ind w:left="1080" w:hanging="360"/>
      </w:pPr>
      <w:rPr>
        <w:rFonts w:ascii="Symbol" w:hAnsi="Symbol" w:hint="default"/>
      </w:rPr>
    </w:lvl>
    <w:lvl w:ilvl="2">
      <w:start w:val="1"/>
      <w:numFmt w:val="lowerLetter"/>
      <w:lvlText w:val="%3)"/>
      <w:lvlJc w:val="left"/>
      <w:pPr>
        <w:tabs>
          <w:tab w:val="num" w:pos="198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8" w15:restartNumberingAfterBreak="0">
    <w:nsid w:val="5CB250DB"/>
    <w:multiLevelType w:val="hybridMultilevel"/>
    <w:tmpl w:val="705E527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5DC4742C"/>
    <w:multiLevelType w:val="hybridMultilevel"/>
    <w:tmpl w:val="0BDC48E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0" w15:restartNumberingAfterBreak="0">
    <w:nsid w:val="5DF7137E"/>
    <w:multiLevelType w:val="hybridMultilevel"/>
    <w:tmpl w:val="2D36DAE0"/>
    <w:lvl w:ilvl="0" w:tplc="76700F54">
      <w:start w:val="1"/>
      <w:numFmt w:val="decimal"/>
      <w:pStyle w:val="1"/>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5EC613B5"/>
    <w:multiLevelType w:val="hybridMultilevel"/>
    <w:tmpl w:val="89A4DCE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2" w15:restartNumberingAfterBreak="0">
    <w:nsid w:val="5F6F60F4"/>
    <w:multiLevelType w:val="hybridMultilevel"/>
    <w:tmpl w:val="98E07460"/>
    <w:lvl w:ilvl="0" w:tplc="04150017">
      <w:start w:val="1"/>
      <w:numFmt w:val="lowerLetter"/>
      <w:lvlText w:val="%1)"/>
      <w:lvlJc w:val="left"/>
      <w:pPr>
        <w:tabs>
          <w:tab w:val="num" w:pos="360"/>
        </w:tabs>
        <w:ind w:left="360" w:hanging="360"/>
      </w:pPr>
    </w:lvl>
    <w:lvl w:ilvl="1" w:tplc="04150019" w:tentative="1">
      <w:start w:val="1"/>
      <w:numFmt w:val="lowerLetter"/>
      <w:lvlText w:val="%2."/>
      <w:lvlJc w:val="left"/>
      <w:pPr>
        <w:tabs>
          <w:tab w:val="num" w:pos="1020"/>
        </w:tabs>
        <w:ind w:left="1020" w:hanging="360"/>
      </w:pPr>
    </w:lvl>
    <w:lvl w:ilvl="2" w:tplc="0415001B" w:tentative="1">
      <w:start w:val="1"/>
      <w:numFmt w:val="lowerRoman"/>
      <w:lvlText w:val="%3."/>
      <w:lvlJc w:val="right"/>
      <w:pPr>
        <w:tabs>
          <w:tab w:val="num" w:pos="1740"/>
        </w:tabs>
        <w:ind w:left="1740" w:hanging="180"/>
      </w:pPr>
    </w:lvl>
    <w:lvl w:ilvl="3" w:tplc="0415000F" w:tentative="1">
      <w:start w:val="1"/>
      <w:numFmt w:val="decimal"/>
      <w:lvlText w:val="%4."/>
      <w:lvlJc w:val="left"/>
      <w:pPr>
        <w:tabs>
          <w:tab w:val="num" w:pos="2460"/>
        </w:tabs>
        <w:ind w:left="2460" w:hanging="360"/>
      </w:pPr>
    </w:lvl>
    <w:lvl w:ilvl="4" w:tplc="04150019" w:tentative="1">
      <w:start w:val="1"/>
      <w:numFmt w:val="lowerLetter"/>
      <w:lvlText w:val="%5."/>
      <w:lvlJc w:val="left"/>
      <w:pPr>
        <w:tabs>
          <w:tab w:val="num" w:pos="3180"/>
        </w:tabs>
        <w:ind w:left="3180" w:hanging="360"/>
      </w:pPr>
    </w:lvl>
    <w:lvl w:ilvl="5" w:tplc="0415001B" w:tentative="1">
      <w:start w:val="1"/>
      <w:numFmt w:val="lowerRoman"/>
      <w:lvlText w:val="%6."/>
      <w:lvlJc w:val="right"/>
      <w:pPr>
        <w:tabs>
          <w:tab w:val="num" w:pos="3900"/>
        </w:tabs>
        <w:ind w:left="3900" w:hanging="180"/>
      </w:pPr>
    </w:lvl>
    <w:lvl w:ilvl="6" w:tplc="0415000F" w:tentative="1">
      <w:start w:val="1"/>
      <w:numFmt w:val="decimal"/>
      <w:lvlText w:val="%7."/>
      <w:lvlJc w:val="left"/>
      <w:pPr>
        <w:tabs>
          <w:tab w:val="num" w:pos="4620"/>
        </w:tabs>
        <w:ind w:left="4620" w:hanging="360"/>
      </w:pPr>
    </w:lvl>
    <w:lvl w:ilvl="7" w:tplc="04150019" w:tentative="1">
      <w:start w:val="1"/>
      <w:numFmt w:val="lowerLetter"/>
      <w:lvlText w:val="%8."/>
      <w:lvlJc w:val="left"/>
      <w:pPr>
        <w:tabs>
          <w:tab w:val="num" w:pos="5340"/>
        </w:tabs>
        <w:ind w:left="5340" w:hanging="360"/>
      </w:pPr>
    </w:lvl>
    <w:lvl w:ilvl="8" w:tplc="0415001B" w:tentative="1">
      <w:start w:val="1"/>
      <w:numFmt w:val="lowerRoman"/>
      <w:lvlText w:val="%9."/>
      <w:lvlJc w:val="right"/>
      <w:pPr>
        <w:tabs>
          <w:tab w:val="num" w:pos="6060"/>
        </w:tabs>
        <w:ind w:left="6060" w:hanging="180"/>
      </w:pPr>
    </w:lvl>
  </w:abstractNum>
  <w:abstractNum w:abstractNumId="63" w15:restartNumberingAfterBreak="0">
    <w:nsid w:val="644D2DB5"/>
    <w:multiLevelType w:val="hybridMultilevel"/>
    <w:tmpl w:val="66181D0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6A300504"/>
    <w:multiLevelType w:val="hybridMultilevel"/>
    <w:tmpl w:val="00CA8D5C"/>
    <w:lvl w:ilvl="0" w:tplc="7A34A428">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6ADA773F"/>
    <w:multiLevelType w:val="hybridMultilevel"/>
    <w:tmpl w:val="09FA06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6E0B59B2"/>
    <w:multiLevelType w:val="hybridMultilevel"/>
    <w:tmpl w:val="967454E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719B0516"/>
    <w:multiLevelType w:val="hybridMultilevel"/>
    <w:tmpl w:val="97923EF2"/>
    <w:lvl w:ilvl="0" w:tplc="0415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8" w15:restartNumberingAfterBreak="0">
    <w:nsid w:val="7320706F"/>
    <w:multiLevelType w:val="hybridMultilevel"/>
    <w:tmpl w:val="406CDE00"/>
    <w:lvl w:ilvl="0" w:tplc="04150017">
      <w:start w:val="1"/>
      <w:numFmt w:val="lowerLetter"/>
      <w:lvlText w:val="%1)"/>
      <w:lvlJc w:val="left"/>
      <w:pPr>
        <w:tabs>
          <w:tab w:val="num" w:pos="720"/>
        </w:tabs>
        <w:ind w:left="720" w:hanging="360"/>
      </w:pPr>
      <w:rPr>
        <w:rFonts w:hint="default"/>
      </w:rPr>
    </w:lvl>
    <w:lvl w:ilvl="1" w:tplc="1750ABD0" w:tentative="1">
      <w:start w:val="1"/>
      <w:numFmt w:val="bullet"/>
      <w:lvlText w:val="o"/>
      <w:lvlJc w:val="left"/>
      <w:pPr>
        <w:tabs>
          <w:tab w:val="num" w:pos="1440"/>
        </w:tabs>
        <w:ind w:left="1440" w:hanging="360"/>
      </w:pPr>
      <w:rPr>
        <w:rFonts w:ascii="Courier New" w:hAnsi="Courier New" w:cs="Courier New" w:hint="default"/>
      </w:rPr>
    </w:lvl>
    <w:lvl w:ilvl="2" w:tplc="E0604A1A" w:tentative="1">
      <w:start w:val="1"/>
      <w:numFmt w:val="bullet"/>
      <w:lvlText w:val=""/>
      <w:lvlJc w:val="left"/>
      <w:pPr>
        <w:tabs>
          <w:tab w:val="num" w:pos="2160"/>
        </w:tabs>
        <w:ind w:left="2160" w:hanging="360"/>
      </w:pPr>
      <w:rPr>
        <w:rFonts w:ascii="Wingdings" w:hAnsi="Wingdings" w:hint="default"/>
      </w:rPr>
    </w:lvl>
    <w:lvl w:ilvl="3" w:tplc="49D2662C" w:tentative="1">
      <w:start w:val="1"/>
      <w:numFmt w:val="bullet"/>
      <w:lvlText w:val=""/>
      <w:lvlJc w:val="left"/>
      <w:pPr>
        <w:tabs>
          <w:tab w:val="num" w:pos="2880"/>
        </w:tabs>
        <w:ind w:left="2880" w:hanging="360"/>
      </w:pPr>
      <w:rPr>
        <w:rFonts w:ascii="Symbol" w:hAnsi="Symbol" w:hint="default"/>
      </w:rPr>
    </w:lvl>
    <w:lvl w:ilvl="4" w:tplc="08724842" w:tentative="1">
      <w:start w:val="1"/>
      <w:numFmt w:val="bullet"/>
      <w:lvlText w:val="o"/>
      <w:lvlJc w:val="left"/>
      <w:pPr>
        <w:tabs>
          <w:tab w:val="num" w:pos="3600"/>
        </w:tabs>
        <w:ind w:left="3600" w:hanging="360"/>
      </w:pPr>
      <w:rPr>
        <w:rFonts w:ascii="Courier New" w:hAnsi="Courier New" w:cs="Courier New" w:hint="default"/>
      </w:rPr>
    </w:lvl>
    <w:lvl w:ilvl="5" w:tplc="77603580" w:tentative="1">
      <w:start w:val="1"/>
      <w:numFmt w:val="bullet"/>
      <w:lvlText w:val=""/>
      <w:lvlJc w:val="left"/>
      <w:pPr>
        <w:tabs>
          <w:tab w:val="num" w:pos="4320"/>
        </w:tabs>
        <w:ind w:left="4320" w:hanging="360"/>
      </w:pPr>
      <w:rPr>
        <w:rFonts w:ascii="Wingdings" w:hAnsi="Wingdings" w:hint="default"/>
      </w:rPr>
    </w:lvl>
    <w:lvl w:ilvl="6" w:tplc="000C0A6A" w:tentative="1">
      <w:start w:val="1"/>
      <w:numFmt w:val="bullet"/>
      <w:lvlText w:val=""/>
      <w:lvlJc w:val="left"/>
      <w:pPr>
        <w:tabs>
          <w:tab w:val="num" w:pos="5040"/>
        </w:tabs>
        <w:ind w:left="5040" w:hanging="360"/>
      </w:pPr>
      <w:rPr>
        <w:rFonts w:ascii="Symbol" w:hAnsi="Symbol" w:hint="default"/>
      </w:rPr>
    </w:lvl>
    <w:lvl w:ilvl="7" w:tplc="FAC0192A" w:tentative="1">
      <w:start w:val="1"/>
      <w:numFmt w:val="bullet"/>
      <w:lvlText w:val="o"/>
      <w:lvlJc w:val="left"/>
      <w:pPr>
        <w:tabs>
          <w:tab w:val="num" w:pos="5760"/>
        </w:tabs>
        <w:ind w:left="5760" w:hanging="360"/>
      </w:pPr>
      <w:rPr>
        <w:rFonts w:ascii="Courier New" w:hAnsi="Courier New" w:cs="Courier New" w:hint="default"/>
      </w:rPr>
    </w:lvl>
    <w:lvl w:ilvl="8" w:tplc="C094A360"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77887B6F"/>
    <w:multiLevelType w:val="hybridMultilevel"/>
    <w:tmpl w:val="89285F4A"/>
    <w:lvl w:ilvl="0" w:tplc="2F2C2008">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7BDD2193"/>
    <w:multiLevelType w:val="hybridMultilevel"/>
    <w:tmpl w:val="9EF6B4A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0"/>
  </w:num>
  <w:num w:numId="2">
    <w:abstractNumId w:val="68"/>
  </w:num>
  <w:num w:numId="3">
    <w:abstractNumId w:val="29"/>
  </w:num>
  <w:num w:numId="4">
    <w:abstractNumId w:val="23"/>
  </w:num>
  <w:num w:numId="5">
    <w:abstractNumId w:val="61"/>
  </w:num>
  <w:num w:numId="6">
    <w:abstractNumId w:val="28"/>
  </w:num>
  <w:num w:numId="7">
    <w:abstractNumId w:val="62"/>
  </w:num>
  <w:num w:numId="8">
    <w:abstractNumId w:val="60"/>
  </w:num>
  <w:num w:numId="9">
    <w:abstractNumId w:val="32"/>
  </w:num>
  <w:num w:numId="10">
    <w:abstractNumId w:val="35"/>
  </w:num>
  <w:num w:numId="11">
    <w:abstractNumId w:val="69"/>
  </w:num>
  <w:num w:numId="12">
    <w:abstractNumId w:val="47"/>
  </w:num>
  <w:num w:numId="13">
    <w:abstractNumId w:val="39"/>
  </w:num>
  <w:num w:numId="14">
    <w:abstractNumId w:val="45"/>
  </w:num>
  <w:num w:numId="15">
    <w:abstractNumId w:val="63"/>
  </w:num>
  <w:num w:numId="16">
    <w:abstractNumId w:val="38"/>
  </w:num>
  <w:num w:numId="17">
    <w:abstractNumId w:val="70"/>
  </w:num>
  <w:num w:numId="18">
    <w:abstractNumId w:val="53"/>
  </w:num>
  <w:num w:numId="19">
    <w:abstractNumId w:val="50"/>
  </w:num>
  <w:num w:numId="20">
    <w:abstractNumId w:val="18"/>
  </w:num>
  <w:num w:numId="21">
    <w:abstractNumId w:val="58"/>
  </w:num>
  <w:num w:numId="22">
    <w:abstractNumId w:val="54"/>
  </w:num>
  <w:num w:numId="23">
    <w:abstractNumId w:val="49"/>
  </w:num>
  <w:num w:numId="24">
    <w:abstractNumId w:val="21"/>
  </w:num>
  <w:num w:numId="25">
    <w:abstractNumId w:val="37"/>
  </w:num>
  <w:num w:numId="26">
    <w:abstractNumId w:val="65"/>
  </w:num>
  <w:num w:numId="27">
    <w:abstractNumId w:val="66"/>
  </w:num>
  <w:num w:numId="28">
    <w:abstractNumId w:val="51"/>
  </w:num>
  <w:num w:numId="29">
    <w:abstractNumId w:val="48"/>
  </w:num>
  <w:num w:numId="30">
    <w:abstractNumId w:val="46"/>
  </w:num>
  <w:num w:numId="31">
    <w:abstractNumId w:val="9"/>
  </w:num>
  <w:num w:numId="32">
    <w:abstractNumId w:val="0"/>
  </w:num>
  <w:num w:numId="33">
    <w:abstractNumId w:val="8"/>
  </w:num>
  <w:num w:numId="34">
    <w:abstractNumId w:val="40"/>
  </w:num>
  <w:num w:numId="35">
    <w:abstractNumId w:val="25"/>
  </w:num>
  <w:num w:numId="36">
    <w:abstractNumId w:val="59"/>
  </w:num>
  <w:num w:numId="37">
    <w:abstractNumId w:val="43"/>
  </w:num>
  <w:num w:numId="38">
    <w:abstractNumId w:val="11"/>
  </w:num>
  <w:num w:numId="39">
    <w:abstractNumId w:val="12"/>
  </w:num>
  <w:num w:numId="40">
    <w:abstractNumId w:val="26"/>
  </w:num>
  <w:num w:numId="41">
    <w:abstractNumId w:val="22"/>
  </w:num>
  <w:num w:numId="42">
    <w:abstractNumId w:val="10"/>
  </w:num>
  <w:num w:numId="43">
    <w:abstractNumId w:val="67"/>
  </w:num>
  <w:num w:numId="44">
    <w:abstractNumId w:val="44"/>
  </w:num>
  <w:num w:numId="45">
    <w:abstractNumId w:val="24"/>
  </w:num>
  <w:num w:numId="46">
    <w:abstractNumId w:val="31"/>
  </w:num>
  <w:num w:numId="47">
    <w:abstractNumId w:val="5"/>
  </w:num>
  <w:num w:numId="48">
    <w:abstractNumId w:val="7"/>
  </w:num>
  <w:num w:numId="49">
    <w:abstractNumId w:val="42"/>
  </w:num>
  <w:num w:numId="50">
    <w:abstractNumId w:val="15"/>
    <w:lvlOverride w:ilvl="0">
      <w:startOverride w:val="1"/>
    </w:lvlOverride>
  </w:num>
  <w:num w:numId="51">
    <w:abstractNumId w:val="30"/>
  </w:num>
  <w:num w:numId="52">
    <w:abstractNumId w:val="57"/>
  </w:num>
  <w:num w:numId="53">
    <w:abstractNumId w:val="52"/>
  </w:num>
  <w:num w:numId="54">
    <w:abstractNumId w:val="27"/>
  </w:num>
  <w:num w:numId="55">
    <w:abstractNumId w:val="33"/>
  </w:num>
  <w:num w:numId="56">
    <w:abstractNumId w:val="55"/>
  </w:num>
  <w:num w:numId="57">
    <w:abstractNumId w:val="56"/>
  </w:num>
  <w:num w:numId="58">
    <w:abstractNumId w:val="64"/>
  </w:num>
  <w:num w:numId="59">
    <w:abstractNumId w:val="13"/>
  </w:num>
  <w:num w:numId="60">
    <w:abstractNumId w:val="19"/>
  </w:num>
  <w:num w:numId="61">
    <w:abstractNumId w:val="41"/>
  </w:num>
  <w:num w:numId="6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E36"/>
    <w:rsid w:val="00000446"/>
    <w:rsid w:val="00001B6E"/>
    <w:rsid w:val="00004CBF"/>
    <w:rsid w:val="00005F1A"/>
    <w:rsid w:val="00006360"/>
    <w:rsid w:val="00007B5B"/>
    <w:rsid w:val="00010913"/>
    <w:rsid w:val="00011631"/>
    <w:rsid w:val="0001298F"/>
    <w:rsid w:val="00015001"/>
    <w:rsid w:val="00016941"/>
    <w:rsid w:val="00016A62"/>
    <w:rsid w:val="00016A66"/>
    <w:rsid w:val="00016F35"/>
    <w:rsid w:val="00021053"/>
    <w:rsid w:val="00021342"/>
    <w:rsid w:val="00023427"/>
    <w:rsid w:val="000242F7"/>
    <w:rsid w:val="00026D24"/>
    <w:rsid w:val="000279B3"/>
    <w:rsid w:val="000302CF"/>
    <w:rsid w:val="00030754"/>
    <w:rsid w:val="00030D32"/>
    <w:rsid w:val="00032ADF"/>
    <w:rsid w:val="00034089"/>
    <w:rsid w:val="00034215"/>
    <w:rsid w:val="0003422C"/>
    <w:rsid w:val="00034EAF"/>
    <w:rsid w:val="00041A59"/>
    <w:rsid w:val="0004333F"/>
    <w:rsid w:val="00043739"/>
    <w:rsid w:val="0004377B"/>
    <w:rsid w:val="00044B0E"/>
    <w:rsid w:val="00046B4C"/>
    <w:rsid w:val="00047200"/>
    <w:rsid w:val="00047865"/>
    <w:rsid w:val="00047DD4"/>
    <w:rsid w:val="0005044E"/>
    <w:rsid w:val="00050D50"/>
    <w:rsid w:val="000514DC"/>
    <w:rsid w:val="00053F80"/>
    <w:rsid w:val="00054339"/>
    <w:rsid w:val="00054FFC"/>
    <w:rsid w:val="000553E5"/>
    <w:rsid w:val="00056C99"/>
    <w:rsid w:val="000571F0"/>
    <w:rsid w:val="00060DE9"/>
    <w:rsid w:val="00060DF8"/>
    <w:rsid w:val="00060FBC"/>
    <w:rsid w:val="00061DDB"/>
    <w:rsid w:val="00064C6D"/>
    <w:rsid w:val="00065396"/>
    <w:rsid w:val="000655AE"/>
    <w:rsid w:val="00065BB2"/>
    <w:rsid w:val="00065F56"/>
    <w:rsid w:val="0006635E"/>
    <w:rsid w:val="00067EC8"/>
    <w:rsid w:val="000718AE"/>
    <w:rsid w:val="0007298D"/>
    <w:rsid w:val="00072BBA"/>
    <w:rsid w:val="000752F8"/>
    <w:rsid w:val="000762C0"/>
    <w:rsid w:val="0007788E"/>
    <w:rsid w:val="00080CE9"/>
    <w:rsid w:val="000810D6"/>
    <w:rsid w:val="000811B3"/>
    <w:rsid w:val="00081928"/>
    <w:rsid w:val="00082570"/>
    <w:rsid w:val="00082AE7"/>
    <w:rsid w:val="00084E86"/>
    <w:rsid w:val="00086A38"/>
    <w:rsid w:val="00086FD4"/>
    <w:rsid w:val="000904A8"/>
    <w:rsid w:val="00093A19"/>
    <w:rsid w:val="00094EF5"/>
    <w:rsid w:val="00095322"/>
    <w:rsid w:val="00095B97"/>
    <w:rsid w:val="000969C8"/>
    <w:rsid w:val="00096BDC"/>
    <w:rsid w:val="00096E38"/>
    <w:rsid w:val="00097BE8"/>
    <w:rsid w:val="000A06F1"/>
    <w:rsid w:val="000A1BAD"/>
    <w:rsid w:val="000A307F"/>
    <w:rsid w:val="000A37EF"/>
    <w:rsid w:val="000A3B42"/>
    <w:rsid w:val="000A3DEB"/>
    <w:rsid w:val="000A4C3C"/>
    <w:rsid w:val="000A4FE8"/>
    <w:rsid w:val="000A7320"/>
    <w:rsid w:val="000B21D9"/>
    <w:rsid w:val="000B2283"/>
    <w:rsid w:val="000B2E12"/>
    <w:rsid w:val="000B3A71"/>
    <w:rsid w:val="000B3CA5"/>
    <w:rsid w:val="000B53C3"/>
    <w:rsid w:val="000B7298"/>
    <w:rsid w:val="000B7632"/>
    <w:rsid w:val="000C2F6D"/>
    <w:rsid w:val="000C41C9"/>
    <w:rsid w:val="000C434E"/>
    <w:rsid w:val="000C4718"/>
    <w:rsid w:val="000C5A37"/>
    <w:rsid w:val="000C5B9B"/>
    <w:rsid w:val="000C7781"/>
    <w:rsid w:val="000D0EE8"/>
    <w:rsid w:val="000D117D"/>
    <w:rsid w:val="000D17A3"/>
    <w:rsid w:val="000D1C5C"/>
    <w:rsid w:val="000D2B67"/>
    <w:rsid w:val="000D3756"/>
    <w:rsid w:val="000D4934"/>
    <w:rsid w:val="000D6627"/>
    <w:rsid w:val="000D6823"/>
    <w:rsid w:val="000D6F98"/>
    <w:rsid w:val="000E527B"/>
    <w:rsid w:val="000F2458"/>
    <w:rsid w:val="000F30EF"/>
    <w:rsid w:val="000F7438"/>
    <w:rsid w:val="00100342"/>
    <w:rsid w:val="00103352"/>
    <w:rsid w:val="001034F7"/>
    <w:rsid w:val="00103F49"/>
    <w:rsid w:val="001041A0"/>
    <w:rsid w:val="00104E44"/>
    <w:rsid w:val="00106B6E"/>
    <w:rsid w:val="001071EE"/>
    <w:rsid w:val="001100C1"/>
    <w:rsid w:val="001110C3"/>
    <w:rsid w:val="00112FA8"/>
    <w:rsid w:val="00113252"/>
    <w:rsid w:val="001136B8"/>
    <w:rsid w:val="001139B6"/>
    <w:rsid w:val="00113F3F"/>
    <w:rsid w:val="001155AA"/>
    <w:rsid w:val="00115E61"/>
    <w:rsid w:val="00116FB5"/>
    <w:rsid w:val="00121209"/>
    <w:rsid w:val="00121F25"/>
    <w:rsid w:val="0012319E"/>
    <w:rsid w:val="00126B53"/>
    <w:rsid w:val="001273FE"/>
    <w:rsid w:val="00127FF7"/>
    <w:rsid w:val="001307C3"/>
    <w:rsid w:val="00130F94"/>
    <w:rsid w:val="00132A1A"/>
    <w:rsid w:val="00132BCE"/>
    <w:rsid w:val="001346B0"/>
    <w:rsid w:val="00135028"/>
    <w:rsid w:val="001359E9"/>
    <w:rsid w:val="00135C95"/>
    <w:rsid w:val="00135E83"/>
    <w:rsid w:val="00137324"/>
    <w:rsid w:val="00137996"/>
    <w:rsid w:val="00143B04"/>
    <w:rsid w:val="00145AE9"/>
    <w:rsid w:val="00145F90"/>
    <w:rsid w:val="001462B4"/>
    <w:rsid w:val="0014652A"/>
    <w:rsid w:val="00147360"/>
    <w:rsid w:val="00147A7E"/>
    <w:rsid w:val="001508B1"/>
    <w:rsid w:val="00150E2B"/>
    <w:rsid w:val="00152E3D"/>
    <w:rsid w:val="00152F73"/>
    <w:rsid w:val="00157891"/>
    <w:rsid w:val="001604FA"/>
    <w:rsid w:val="00162AA0"/>
    <w:rsid w:val="00163411"/>
    <w:rsid w:val="00163434"/>
    <w:rsid w:val="00163813"/>
    <w:rsid w:val="00164602"/>
    <w:rsid w:val="0016619F"/>
    <w:rsid w:val="00166D21"/>
    <w:rsid w:val="0016785E"/>
    <w:rsid w:val="001702BC"/>
    <w:rsid w:val="00172058"/>
    <w:rsid w:val="00172A79"/>
    <w:rsid w:val="0017302B"/>
    <w:rsid w:val="0017395D"/>
    <w:rsid w:val="001760F7"/>
    <w:rsid w:val="00180E22"/>
    <w:rsid w:val="00182BF0"/>
    <w:rsid w:val="00184EF8"/>
    <w:rsid w:val="00187EAD"/>
    <w:rsid w:val="00192F74"/>
    <w:rsid w:val="00193F8B"/>
    <w:rsid w:val="00196EE0"/>
    <w:rsid w:val="001975DD"/>
    <w:rsid w:val="001976C0"/>
    <w:rsid w:val="00197739"/>
    <w:rsid w:val="001A2619"/>
    <w:rsid w:val="001A4B3E"/>
    <w:rsid w:val="001A5E0A"/>
    <w:rsid w:val="001A67A2"/>
    <w:rsid w:val="001A6B19"/>
    <w:rsid w:val="001A6EB6"/>
    <w:rsid w:val="001C07FB"/>
    <w:rsid w:val="001C2133"/>
    <w:rsid w:val="001C410C"/>
    <w:rsid w:val="001C4FC3"/>
    <w:rsid w:val="001C7417"/>
    <w:rsid w:val="001C74AC"/>
    <w:rsid w:val="001D0D20"/>
    <w:rsid w:val="001D106A"/>
    <w:rsid w:val="001D110F"/>
    <w:rsid w:val="001D26C5"/>
    <w:rsid w:val="001D2D7E"/>
    <w:rsid w:val="001D3073"/>
    <w:rsid w:val="001D368C"/>
    <w:rsid w:val="001D42F5"/>
    <w:rsid w:val="001D471B"/>
    <w:rsid w:val="001D5177"/>
    <w:rsid w:val="001D548F"/>
    <w:rsid w:val="001D785C"/>
    <w:rsid w:val="001E2502"/>
    <w:rsid w:val="001E4B9B"/>
    <w:rsid w:val="001E57C4"/>
    <w:rsid w:val="001E6ECE"/>
    <w:rsid w:val="001E7A5A"/>
    <w:rsid w:val="001F002F"/>
    <w:rsid w:val="001F0FCF"/>
    <w:rsid w:val="001F23DB"/>
    <w:rsid w:val="001F3121"/>
    <w:rsid w:val="001F570C"/>
    <w:rsid w:val="001F67FC"/>
    <w:rsid w:val="001F6DDE"/>
    <w:rsid w:val="001F706B"/>
    <w:rsid w:val="001F75B2"/>
    <w:rsid w:val="001F7EC0"/>
    <w:rsid w:val="002013EF"/>
    <w:rsid w:val="002021C0"/>
    <w:rsid w:val="002045AE"/>
    <w:rsid w:val="00204DE7"/>
    <w:rsid w:val="00205E87"/>
    <w:rsid w:val="0020751F"/>
    <w:rsid w:val="00211E73"/>
    <w:rsid w:val="00213F65"/>
    <w:rsid w:val="00215E9F"/>
    <w:rsid w:val="002239C1"/>
    <w:rsid w:val="00226491"/>
    <w:rsid w:val="00226E25"/>
    <w:rsid w:val="00230C6B"/>
    <w:rsid w:val="002332B3"/>
    <w:rsid w:val="00233570"/>
    <w:rsid w:val="00234681"/>
    <w:rsid w:val="00236814"/>
    <w:rsid w:val="00237544"/>
    <w:rsid w:val="00241206"/>
    <w:rsid w:val="00241909"/>
    <w:rsid w:val="00242822"/>
    <w:rsid w:val="00244115"/>
    <w:rsid w:val="0024771D"/>
    <w:rsid w:val="00247729"/>
    <w:rsid w:val="00251683"/>
    <w:rsid w:val="002547FE"/>
    <w:rsid w:val="00255913"/>
    <w:rsid w:val="002563E2"/>
    <w:rsid w:val="00261ED4"/>
    <w:rsid w:val="00262FC2"/>
    <w:rsid w:val="00263BF1"/>
    <w:rsid w:val="00263C3A"/>
    <w:rsid w:val="002643A4"/>
    <w:rsid w:val="002644EB"/>
    <w:rsid w:val="00265C38"/>
    <w:rsid w:val="00266970"/>
    <w:rsid w:val="00267712"/>
    <w:rsid w:val="002707E6"/>
    <w:rsid w:val="00270A09"/>
    <w:rsid w:val="00270FCC"/>
    <w:rsid w:val="00271E09"/>
    <w:rsid w:val="00272714"/>
    <w:rsid w:val="002740E5"/>
    <w:rsid w:val="00275C10"/>
    <w:rsid w:val="00275E03"/>
    <w:rsid w:val="00276586"/>
    <w:rsid w:val="00277139"/>
    <w:rsid w:val="00280290"/>
    <w:rsid w:val="002812CD"/>
    <w:rsid w:val="00281417"/>
    <w:rsid w:val="00281BDB"/>
    <w:rsid w:val="00282628"/>
    <w:rsid w:val="00282905"/>
    <w:rsid w:val="00284B73"/>
    <w:rsid w:val="002858BC"/>
    <w:rsid w:val="00285A2D"/>
    <w:rsid w:val="00286854"/>
    <w:rsid w:val="00287323"/>
    <w:rsid w:val="002877D0"/>
    <w:rsid w:val="0029211A"/>
    <w:rsid w:val="0029234F"/>
    <w:rsid w:val="00292A56"/>
    <w:rsid w:val="002A0058"/>
    <w:rsid w:val="002A0679"/>
    <w:rsid w:val="002A20F7"/>
    <w:rsid w:val="002A2958"/>
    <w:rsid w:val="002A4233"/>
    <w:rsid w:val="002A46C9"/>
    <w:rsid w:val="002B2096"/>
    <w:rsid w:val="002B4E36"/>
    <w:rsid w:val="002B5B22"/>
    <w:rsid w:val="002B7A04"/>
    <w:rsid w:val="002C095F"/>
    <w:rsid w:val="002C0A4B"/>
    <w:rsid w:val="002C1AB7"/>
    <w:rsid w:val="002C3A42"/>
    <w:rsid w:val="002C3A69"/>
    <w:rsid w:val="002C4076"/>
    <w:rsid w:val="002C5385"/>
    <w:rsid w:val="002C55C1"/>
    <w:rsid w:val="002C7D89"/>
    <w:rsid w:val="002C7EF7"/>
    <w:rsid w:val="002D0C4F"/>
    <w:rsid w:val="002D2BC3"/>
    <w:rsid w:val="002D2FB6"/>
    <w:rsid w:val="002D3013"/>
    <w:rsid w:val="002D31DA"/>
    <w:rsid w:val="002D4DF1"/>
    <w:rsid w:val="002D6527"/>
    <w:rsid w:val="002D76D7"/>
    <w:rsid w:val="002E0D65"/>
    <w:rsid w:val="002E0E59"/>
    <w:rsid w:val="002E14D4"/>
    <w:rsid w:val="002E3FE6"/>
    <w:rsid w:val="002E616E"/>
    <w:rsid w:val="002E7490"/>
    <w:rsid w:val="002E75BE"/>
    <w:rsid w:val="002F1247"/>
    <w:rsid w:val="002F289B"/>
    <w:rsid w:val="002F3152"/>
    <w:rsid w:val="002F41F5"/>
    <w:rsid w:val="002F42DC"/>
    <w:rsid w:val="002F483D"/>
    <w:rsid w:val="002F4AFD"/>
    <w:rsid w:val="002F61EF"/>
    <w:rsid w:val="002F6467"/>
    <w:rsid w:val="002F650A"/>
    <w:rsid w:val="002F7E41"/>
    <w:rsid w:val="003021B9"/>
    <w:rsid w:val="0030253A"/>
    <w:rsid w:val="00303897"/>
    <w:rsid w:val="003039D9"/>
    <w:rsid w:val="00304BF8"/>
    <w:rsid w:val="0031111C"/>
    <w:rsid w:val="00311C5F"/>
    <w:rsid w:val="00312075"/>
    <w:rsid w:val="003121D0"/>
    <w:rsid w:val="00312C0B"/>
    <w:rsid w:val="0031397E"/>
    <w:rsid w:val="00313DFC"/>
    <w:rsid w:val="003155B5"/>
    <w:rsid w:val="003200A6"/>
    <w:rsid w:val="00320C59"/>
    <w:rsid w:val="00321C4C"/>
    <w:rsid w:val="003229BA"/>
    <w:rsid w:val="00325415"/>
    <w:rsid w:val="003259EF"/>
    <w:rsid w:val="00325C04"/>
    <w:rsid w:val="003265B4"/>
    <w:rsid w:val="003303F5"/>
    <w:rsid w:val="00330414"/>
    <w:rsid w:val="00331977"/>
    <w:rsid w:val="0033209C"/>
    <w:rsid w:val="00333DC4"/>
    <w:rsid w:val="00341082"/>
    <w:rsid w:val="00341BB8"/>
    <w:rsid w:val="00343249"/>
    <w:rsid w:val="00343662"/>
    <w:rsid w:val="00344406"/>
    <w:rsid w:val="00344B07"/>
    <w:rsid w:val="003459CB"/>
    <w:rsid w:val="0034747B"/>
    <w:rsid w:val="00347BCB"/>
    <w:rsid w:val="00350323"/>
    <w:rsid w:val="003533A7"/>
    <w:rsid w:val="00355ED6"/>
    <w:rsid w:val="003564A6"/>
    <w:rsid w:val="00356E95"/>
    <w:rsid w:val="00357A86"/>
    <w:rsid w:val="003610E5"/>
    <w:rsid w:val="00361C38"/>
    <w:rsid w:val="0036279E"/>
    <w:rsid w:val="00362E0D"/>
    <w:rsid w:val="00364B0A"/>
    <w:rsid w:val="00366E67"/>
    <w:rsid w:val="00367E62"/>
    <w:rsid w:val="00371CD5"/>
    <w:rsid w:val="0037230F"/>
    <w:rsid w:val="003732B1"/>
    <w:rsid w:val="00374993"/>
    <w:rsid w:val="00374C68"/>
    <w:rsid w:val="00374DFD"/>
    <w:rsid w:val="00375D1B"/>
    <w:rsid w:val="00375F59"/>
    <w:rsid w:val="00376D72"/>
    <w:rsid w:val="00376DA3"/>
    <w:rsid w:val="003779FC"/>
    <w:rsid w:val="0038046A"/>
    <w:rsid w:val="003818F2"/>
    <w:rsid w:val="003863FD"/>
    <w:rsid w:val="00390E9F"/>
    <w:rsid w:val="003913EE"/>
    <w:rsid w:val="003918A3"/>
    <w:rsid w:val="00391C27"/>
    <w:rsid w:val="00392E66"/>
    <w:rsid w:val="003976C7"/>
    <w:rsid w:val="00397B1E"/>
    <w:rsid w:val="003A091F"/>
    <w:rsid w:val="003A3F7B"/>
    <w:rsid w:val="003A5C1E"/>
    <w:rsid w:val="003A7F24"/>
    <w:rsid w:val="003B0C2C"/>
    <w:rsid w:val="003B131C"/>
    <w:rsid w:val="003B28FD"/>
    <w:rsid w:val="003B3D96"/>
    <w:rsid w:val="003B5132"/>
    <w:rsid w:val="003B68C4"/>
    <w:rsid w:val="003B7A12"/>
    <w:rsid w:val="003B7B12"/>
    <w:rsid w:val="003C062D"/>
    <w:rsid w:val="003C21C8"/>
    <w:rsid w:val="003D33E0"/>
    <w:rsid w:val="003D3595"/>
    <w:rsid w:val="003D47ED"/>
    <w:rsid w:val="003D5397"/>
    <w:rsid w:val="003D59BF"/>
    <w:rsid w:val="003D6114"/>
    <w:rsid w:val="003D7545"/>
    <w:rsid w:val="003E07A1"/>
    <w:rsid w:val="003E0F79"/>
    <w:rsid w:val="003E16CE"/>
    <w:rsid w:val="003E20FA"/>
    <w:rsid w:val="003E2C65"/>
    <w:rsid w:val="003E31FB"/>
    <w:rsid w:val="003E3825"/>
    <w:rsid w:val="003E4111"/>
    <w:rsid w:val="003E4A01"/>
    <w:rsid w:val="003F1837"/>
    <w:rsid w:val="003F65F8"/>
    <w:rsid w:val="003F7917"/>
    <w:rsid w:val="0040062C"/>
    <w:rsid w:val="0040269A"/>
    <w:rsid w:val="004042F5"/>
    <w:rsid w:val="00405D22"/>
    <w:rsid w:val="004062DC"/>
    <w:rsid w:val="00412D64"/>
    <w:rsid w:val="004143B0"/>
    <w:rsid w:val="004157BF"/>
    <w:rsid w:val="00416EB4"/>
    <w:rsid w:val="004176CF"/>
    <w:rsid w:val="0042021F"/>
    <w:rsid w:val="004212FA"/>
    <w:rsid w:val="00422D6D"/>
    <w:rsid w:val="0042648B"/>
    <w:rsid w:val="0042656A"/>
    <w:rsid w:val="00427105"/>
    <w:rsid w:val="004272EE"/>
    <w:rsid w:val="004305AA"/>
    <w:rsid w:val="00430DC1"/>
    <w:rsid w:val="00432AF8"/>
    <w:rsid w:val="0043359B"/>
    <w:rsid w:val="00433D1F"/>
    <w:rsid w:val="0043526F"/>
    <w:rsid w:val="0043551F"/>
    <w:rsid w:val="00435AD5"/>
    <w:rsid w:val="00443120"/>
    <w:rsid w:val="00443C7F"/>
    <w:rsid w:val="004449A8"/>
    <w:rsid w:val="00444A82"/>
    <w:rsid w:val="00446961"/>
    <w:rsid w:val="00447210"/>
    <w:rsid w:val="0044772D"/>
    <w:rsid w:val="00447D7D"/>
    <w:rsid w:val="00450298"/>
    <w:rsid w:val="00450F61"/>
    <w:rsid w:val="0045170B"/>
    <w:rsid w:val="004521E8"/>
    <w:rsid w:val="00452C44"/>
    <w:rsid w:val="00452CC6"/>
    <w:rsid w:val="00453B87"/>
    <w:rsid w:val="004602AB"/>
    <w:rsid w:val="00461560"/>
    <w:rsid w:val="0046161F"/>
    <w:rsid w:val="00461E3B"/>
    <w:rsid w:val="00462644"/>
    <w:rsid w:val="00463283"/>
    <w:rsid w:val="00464AF1"/>
    <w:rsid w:val="004658FD"/>
    <w:rsid w:val="004719F1"/>
    <w:rsid w:val="00471C19"/>
    <w:rsid w:val="004720EA"/>
    <w:rsid w:val="00473556"/>
    <w:rsid w:val="00480517"/>
    <w:rsid w:val="00482382"/>
    <w:rsid w:val="00482DF3"/>
    <w:rsid w:val="00483464"/>
    <w:rsid w:val="00484FCC"/>
    <w:rsid w:val="0048668D"/>
    <w:rsid w:val="00486F55"/>
    <w:rsid w:val="00490451"/>
    <w:rsid w:val="004915F0"/>
    <w:rsid w:val="00494A7F"/>
    <w:rsid w:val="0049501F"/>
    <w:rsid w:val="00495528"/>
    <w:rsid w:val="004964D2"/>
    <w:rsid w:val="00496E74"/>
    <w:rsid w:val="004A0E53"/>
    <w:rsid w:val="004B051A"/>
    <w:rsid w:val="004B0D30"/>
    <w:rsid w:val="004B326A"/>
    <w:rsid w:val="004B60C8"/>
    <w:rsid w:val="004B65C7"/>
    <w:rsid w:val="004B709B"/>
    <w:rsid w:val="004C04A8"/>
    <w:rsid w:val="004C30DA"/>
    <w:rsid w:val="004C450A"/>
    <w:rsid w:val="004C5111"/>
    <w:rsid w:val="004C6441"/>
    <w:rsid w:val="004C6FFB"/>
    <w:rsid w:val="004D1F66"/>
    <w:rsid w:val="004D34D2"/>
    <w:rsid w:val="004D3D05"/>
    <w:rsid w:val="004D5D8C"/>
    <w:rsid w:val="004D5DD9"/>
    <w:rsid w:val="004E05D3"/>
    <w:rsid w:val="004E1521"/>
    <w:rsid w:val="004E314F"/>
    <w:rsid w:val="004E3810"/>
    <w:rsid w:val="004E403F"/>
    <w:rsid w:val="004E4346"/>
    <w:rsid w:val="004E5070"/>
    <w:rsid w:val="004E6830"/>
    <w:rsid w:val="004E763C"/>
    <w:rsid w:val="004F11A1"/>
    <w:rsid w:val="004F20D4"/>
    <w:rsid w:val="004F3A96"/>
    <w:rsid w:val="004F78E1"/>
    <w:rsid w:val="004F7FAE"/>
    <w:rsid w:val="00501F9C"/>
    <w:rsid w:val="00502CED"/>
    <w:rsid w:val="00503ED6"/>
    <w:rsid w:val="005058E3"/>
    <w:rsid w:val="005060B6"/>
    <w:rsid w:val="0050719B"/>
    <w:rsid w:val="0051011F"/>
    <w:rsid w:val="00511D00"/>
    <w:rsid w:val="005129DB"/>
    <w:rsid w:val="00512B21"/>
    <w:rsid w:val="00513379"/>
    <w:rsid w:val="00514B29"/>
    <w:rsid w:val="00514C36"/>
    <w:rsid w:val="00515710"/>
    <w:rsid w:val="00516A33"/>
    <w:rsid w:val="005200EC"/>
    <w:rsid w:val="00520393"/>
    <w:rsid w:val="0052133A"/>
    <w:rsid w:val="00521A08"/>
    <w:rsid w:val="00523DD9"/>
    <w:rsid w:val="00524E5F"/>
    <w:rsid w:val="005258B4"/>
    <w:rsid w:val="005267A9"/>
    <w:rsid w:val="00526839"/>
    <w:rsid w:val="00526EF7"/>
    <w:rsid w:val="005272BF"/>
    <w:rsid w:val="005312BB"/>
    <w:rsid w:val="005320D0"/>
    <w:rsid w:val="00534EA1"/>
    <w:rsid w:val="005366BF"/>
    <w:rsid w:val="0053737E"/>
    <w:rsid w:val="00540F17"/>
    <w:rsid w:val="0054282F"/>
    <w:rsid w:val="00543744"/>
    <w:rsid w:val="00544DB5"/>
    <w:rsid w:val="00545170"/>
    <w:rsid w:val="00547842"/>
    <w:rsid w:val="0055014B"/>
    <w:rsid w:val="00550614"/>
    <w:rsid w:val="00550D6F"/>
    <w:rsid w:val="00551273"/>
    <w:rsid w:val="0055158B"/>
    <w:rsid w:val="00553B63"/>
    <w:rsid w:val="00554538"/>
    <w:rsid w:val="005547F6"/>
    <w:rsid w:val="005558DF"/>
    <w:rsid w:val="00556AE0"/>
    <w:rsid w:val="005572D9"/>
    <w:rsid w:val="00560979"/>
    <w:rsid w:val="00563AC2"/>
    <w:rsid w:val="005643BE"/>
    <w:rsid w:val="00564699"/>
    <w:rsid w:val="00564D8D"/>
    <w:rsid w:val="00565AD3"/>
    <w:rsid w:val="00567A91"/>
    <w:rsid w:val="0057237C"/>
    <w:rsid w:val="0057532E"/>
    <w:rsid w:val="00576842"/>
    <w:rsid w:val="0057712A"/>
    <w:rsid w:val="00577CB4"/>
    <w:rsid w:val="005805E3"/>
    <w:rsid w:val="00581145"/>
    <w:rsid w:val="005823DF"/>
    <w:rsid w:val="005837A5"/>
    <w:rsid w:val="00583ADE"/>
    <w:rsid w:val="00584EBA"/>
    <w:rsid w:val="00586354"/>
    <w:rsid w:val="00586C4F"/>
    <w:rsid w:val="005874A6"/>
    <w:rsid w:val="00590561"/>
    <w:rsid w:val="00590DC0"/>
    <w:rsid w:val="00593D83"/>
    <w:rsid w:val="00593EB7"/>
    <w:rsid w:val="00594D96"/>
    <w:rsid w:val="0059528B"/>
    <w:rsid w:val="00596314"/>
    <w:rsid w:val="00596974"/>
    <w:rsid w:val="005A0539"/>
    <w:rsid w:val="005A1B73"/>
    <w:rsid w:val="005A26D4"/>
    <w:rsid w:val="005A54E9"/>
    <w:rsid w:val="005A5DC7"/>
    <w:rsid w:val="005B0162"/>
    <w:rsid w:val="005B0C8A"/>
    <w:rsid w:val="005B0E99"/>
    <w:rsid w:val="005B0F0B"/>
    <w:rsid w:val="005B16A6"/>
    <w:rsid w:val="005B1C47"/>
    <w:rsid w:val="005B219D"/>
    <w:rsid w:val="005B233B"/>
    <w:rsid w:val="005B3F4C"/>
    <w:rsid w:val="005B4342"/>
    <w:rsid w:val="005B5947"/>
    <w:rsid w:val="005C0FF9"/>
    <w:rsid w:val="005C354B"/>
    <w:rsid w:val="005C36BF"/>
    <w:rsid w:val="005C6927"/>
    <w:rsid w:val="005D03C5"/>
    <w:rsid w:val="005D2E1C"/>
    <w:rsid w:val="005E102A"/>
    <w:rsid w:val="005E3382"/>
    <w:rsid w:val="005E425C"/>
    <w:rsid w:val="005E435F"/>
    <w:rsid w:val="005E455D"/>
    <w:rsid w:val="005E4D08"/>
    <w:rsid w:val="005E5A70"/>
    <w:rsid w:val="005E7580"/>
    <w:rsid w:val="005E7E7C"/>
    <w:rsid w:val="005F023F"/>
    <w:rsid w:val="005F0B86"/>
    <w:rsid w:val="005F2305"/>
    <w:rsid w:val="005F23C7"/>
    <w:rsid w:val="005F2C63"/>
    <w:rsid w:val="005F3652"/>
    <w:rsid w:val="005F57D1"/>
    <w:rsid w:val="005F7522"/>
    <w:rsid w:val="00600296"/>
    <w:rsid w:val="00603E30"/>
    <w:rsid w:val="00603E8B"/>
    <w:rsid w:val="00604B26"/>
    <w:rsid w:val="00610E68"/>
    <w:rsid w:val="0061171C"/>
    <w:rsid w:val="006122D9"/>
    <w:rsid w:val="00612321"/>
    <w:rsid w:val="00613C11"/>
    <w:rsid w:val="00614B6D"/>
    <w:rsid w:val="00615B53"/>
    <w:rsid w:val="00616121"/>
    <w:rsid w:val="006200A5"/>
    <w:rsid w:val="006208F0"/>
    <w:rsid w:val="0062360B"/>
    <w:rsid w:val="006253E2"/>
    <w:rsid w:val="00631708"/>
    <w:rsid w:val="00632063"/>
    <w:rsid w:val="00632B3A"/>
    <w:rsid w:val="00633386"/>
    <w:rsid w:val="0063511C"/>
    <w:rsid w:val="00637E47"/>
    <w:rsid w:val="0064187C"/>
    <w:rsid w:val="0064274B"/>
    <w:rsid w:val="00643E40"/>
    <w:rsid w:val="00647D31"/>
    <w:rsid w:val="00647EB5"/>
    <w:rsid w:val="0065012F"/>
    <w:rsid w:val="00650374"/>
    <w:rsid w:val="00650A7E"/>
    <w:rsid w:val="006556D0"/>
    <w:rsid w:val="00655781"/>
    <w:rsid w:val="00655F92"/>
    <w:rsid w:val="006601D8"/>
    <w:rsid w:val="00660836"/>
    <w:rsid w:val="00660B7D"/>
    <w:rsid w:val="00662864"/>
    <w:rsid w:val="00664FFA"/>
    <w:rsid w:val="00665FC8"/>
    <w:rsid w:val="00670C11"/>
    <w:rsid w:val="0067242A"/>
    <w:rsid w:val="00672B81"/>
    <w:rsid w:val="006730AA"/>
    <w:rsid w:val="006773D8"/>
    <w:rsid w:val="00680236"/>
    <w:rsid w:val="00680D63"/>
    <w:rsid w:val="00681947"/>
    <w:rsid w:val="00681AEA"/>
    <w:rsid w:val="00682CC7"/>
    <w:rsid w:val="006831B9"/>
    <w:rsid w:val="0068501D"/>
    <w:rsid w:val="006858BC"/>
    <w:rsid w:val="00686C99"/>
    <w:rsid w:val="00691833"/>
    <w:rsid w:val="00691C48"/>
    <w:rsid w:val="00691C69"/>
    <w:rsid w:val="006926DB"/>
    <w:rsid w:val="0069477E"/>
    <w:rsid w:val="00694E57"/>
    <w:rsid w:val="00695DBC"/>
    <w:rsid w:val="006961C7"/>
    <w:rsid w:val="00697342"/>
    <w:rsid w:val="006A0914"/>
    <w:rsid w:val="006A20CE"/>
    <w:rsid w:val="006A3CFA"/>
    <w:rsid w:val="006A4F60"/>
    <w:rsid w:val="006A5DBB"/>
    <w:rsid w:val="006A60E9"/>
    <w:rsid w:val="006A649A"/>
    <w:rsid w:val="006A6A29"/>
    <w:rsid w:val="006A7682"/>
    <w:rsid w:val="006B0745"/>
    <w:rsid w:val="006B29AD"/>
    <w:rsid w:val="006B2CC7"/>
    <w:rsid w:val="006B4A39"/>
    <w:rsid w:val="006B4C93"/>
    <w:rsid w:val="006B5AA9"/>
    <w:rsid w:val="006B6D39"/>
    <w:rsid w:val="006B6F91"/>
    <w:rsid w:val="006C05B0"/>
    <w:rsid w:val="006C46FC"/>
    <w:rsid w:val="006C4BFB"/>
    <w:rsid w:val="006C5BDC"/>
    <w:rsid w:val="006C7853"/>
    <w:rsid w:val="006D2085"/>
    <w:rsid w:val="006D2D7F"/>
    <w:rsid w:val="006D2FF3"/>
    <w:rsid w:val="006D42DA"/>
    <w:rsid w:val="006D5870"/>
    <w:rsid w:val="006D5C4D"/>
    <w:rsid w:val="006D67FE"/>
    <w:rsid w:val="006E3F51"/>
    <w:rsid w:val="006F0BDF"/>
    <w:rsid w:val="006F1880"/>
    <w:rsid w:val="006F1C23"/>
    <w:rsid w:val="006F404F"/>
    <w:rsid w:val="006F53C0"/>
    <w:rsid w:val="006F76E3"/>
    <w:rsid w:val="00703447"/>
    <w:rsid w:val="00704BE7"/>
    <w:rsid w:val="00706CEB"/>
    <w:rsid w:val="0071370B"/>
    <w:rsid w:val="007147DE"/>
    <w:rsid w:val="00715DFA"/>
    <w:rsid w:val="00716DD8"/>
    <w:rsid w:val="00717652"/>
    <w:rsid w:val="00717A39"/>
    <w:rsid w:val="00717EB4"/>
    <w:rsid w:val="007211AB"/>
    <w:rsid w:val="00722312"/>
    <w:rsid w:val="00722A3E"/>
    <w:rsid w:val="0072326C"/>
    <w:rsid w:val="00725385"/>
    <w:rsid w:val="00725509"/>
    <w:rsid w:val="00725B4C"/>
    <w:rsid w:val="00726420"/>
    <w:rsid w:val="00726F11"/>
    <w:rsid w:val="00727238"/>
    <w:rsid w:val="007314F7"/>
    <w:rsid w:val="0073231D"/>
    <w:rsid w:val="00732A69"/>
    <w:rsid w:val="00735522"/>
    <w:rsid w:val="00735D3F"/>
    <w:rsid w:val="00741315"/>
    <w:rsid w:val="00741B1A"/>
    <w:rsid w:val="00742B2D"/>
    <w:rsid w:val="00742E08"/>
    <w:rsid w:val="00744FFF"/>
    <w:rsid w:val="00746F60"/>
    <w:rsid w:val="007471CD"/>
    <w:rsid w:val="007472F7"/>
    <w:rsid w:val="00747473"/>
    <w:rsid w:val="007510E5"/>
    <w:rsid w:val="00751318"/>
    <w:rsid w:val="00751843"/>
    <w:rsid w:val="007535A2"/>
    <w:rsid w:val="00757FF6"/>
    <w:rsid w:val="00760CC1"/>
    <w:rsid w:val="007617EE"/>
    <w:rsid w:val="0076190D"/>
    <w:rsid w:val="00763D81"/>
    <w:rsid w:val="00764A4E"/>
    <w:rsid w:val="0076525E"/>
    <w:rsid w:val="00765299"/>
    <w:rsid w:val="00767238"/>
    <w:rsid w:val="00771702"/>
    <w:rsid w:val="00771AFB"/>
    <w:rsid w:val="00771D19"/>
    <w:rsid w:val="00772255"/>
    <w:rsid w:val="00772D30"/>
    <w:rsid w:val="007742EC"/>
    <w:rsid w:val="00774528"/>
    <w:rsid w:val="0077482E"/>
    <w:rsid w:val="00775477"/>
    <w:rsid w:val="00775B0E"/>
    <w:rsid w:val="00777225"/>
    <w:rsid w:val="00777D09"/>
    <w:rsid w:val="00782042"/>
    <w:rsid w:val="00785E13"/>
    <w:rsid w:val="00787206"/>
    <w:rsid w:val="007875E1"/>
    <w:rsid w:val="00787CE3"/>
    <w:rsid w:val="0079182D"/>
    <w:rsid w:val="00791C62"/>
    <w:rsid w:val="007920D9"/>
    <w:rsid w:val="007921B1"/>
    <w:rsid w:val="00793247"/>
    <w:rsid w:val="00793A7B"/>
    <w:rsid w:val="007943C2"/>
    <w:rsid w:val="00794C9E"/>
    <w:rsid w:val="00796542"/>
    <w:rsid w:val="00797862"/>
    <w:rsid w:val="007979A3"/>
    <w:rsid w:val="007A58AB"/>
    <w:rsid w:val="007A6519"/>
    <w:rsid w:val="007B58AF"/>
    <w:rsid w:val="007C29D5"/>
    <w:rsid w:val="007C39A4"/>
    <w:rsid w:val="007C4391"/>
    <w:rsid w:val="007C46BD"/>
    <w:rsid w:val="007C7357"/>
    <w:rsid w:val="007C7936"/>
    <w:rsid w:val="007D15B6"/>
    <w:rsid w:val="007D1983"/>
    <w:rsid w:val="007D1D69"/>
    <w:rsid w:val="007D36C0"/>
    <w:rsid w:val="007D3C05"/>
    <w:rsid w:val="007D423F"/>
    <w:rsid w:val="007D50F5"/>
    <w:rsid w:val="007D67F2"/>
    <w:rsid w:val="007E1203"/>
    <w:rsid w:val="007E145C"/>
    <w:rsid w:val="007E35FA"/>
    <w:rsid w:val="007E39CC"/>
    <w:rsid w:val="007E5E0A"/>
    <w:rsid w:val="007E6246"/>
    <w:rsid w:val="007E6551"/>
    <w:rsid w:val="007E6A40"/>
    <w:rsid w:val="007E6D19"/>
    <w:rsid w:val="007F288C"/>
    <w:rsid w:val="007F44A4"/>
    <w:rsid w:val="007F4A4F"/>
    <w:rsid w:val="007F4BD4"/>
    <w:rsid w:val="007F543C"/>
    <w:rsid w:val="007F6AA9"/>
    <w:rsid w:val="007F72BF"/>
    <w:rsid w:val="00800DF5"/>
    <w:rsid w:val="00801AD4"/>
    <w:rsid w:val="00802C74"/>
    <w:rsid w:val="008033C8"/>
    <w:rsid w:val="00803603"/>
    <w:rsid w:val="00804115"/>
    <w:rsid w:val="0080453E"/>
    <w:rsid w:val="008052F1"/>
    <w:rsid w:val="00805AEE"/>
    <w:rsid w:val="008068A5"/>
    <w:rsid w:val="008109DA"/>
    <w:rsid w:val="00811E6B"/>
    <w:rsid w:val="00812348"/>
    <w:rsid w:val="00812C84"/>
    <w:rsid w:val="00813943"/>
    <w:rsid w:val="00815431"/>
    <w:rsid w:val="0081595D"/>
    <w:rsid w:val="00816286"/>
    <w:rsid w:val="00820A22"/>
    <w:rsid w:val="00823458"/>
    <w:rsid w:val="008261A1"/>
    <w:rsid w:val="00827CAD"/>
    <w:rsid w:val="00830631"/>
    <w:rsid w:val="00831F24"/>
    <w:rsid w:val="00832212"/>
    <w:rsid w:val="00832C35"/>
    <w:rsid w:val="008332EE"/>
    <w:rsid w:val="00836CB8"/>
    <w:rsid w:val="00836D68"/>
    <w:rsid w:val="00837309"/>
    <w:rsid w:val="008401A0"/>
    <w:rsid w:val="00844909"/>
    <w:rsid w:val="00844A49"/>
    <w:rsid w:val="00844EDD"/>
    <w:rsid w:val="008450EC"/>
    <w:rsid w:val="00845BE9"/>
    <w:rsid w:val="00846132"/>
    <w:rsid w:val="008476E3"/>
    <w:rsid w:val="0085070F"/>
    <w:rsid w:val="008514CF"/>
    <w:rsid w:val="00853952"/>
    <w:rsid w:val="0085461E"/>
    <w:rsid w:val="0085627E"/>
    <w:rsid w:val="008606A9"/>
    <w:rsid w:val="008636A6"/>
    <w:rsid w:val="008636DC"/>
    <w:rsid w:val="00863EFE"/>
    <w:rsid w:val="00871512"/>
    <w:rsid w:val="00871DA2"/>
    <w:rsid w:val="00872138"/>
    <w:rsid w:val="008731B3"/>
    <w:rsid w:val="00873CAA"/>
    <w:rsid w:val="008763AB"/>
    <w:rsid w:val="008771A5"/>
    <w:rsid w:val="00880578"/>
    <w:rsid w:val="0088057B"/>
    <w:rsid w:val="00881E17"/>
    <w:rsid w:val="00881FAF"/>
    <w:rsid w:val="008829D2"/>
    <w:rsid w:val="00886FF3"/>
    <w:rsid w:val="00887A46"/>
    <w:rsid w:val="008905B6"/>
    <w:rsid w:val="0089231A"/>
    <w:rsid w:val="00895863"/>
    <w:rsid w:val="00897ABF"/>
    <w:rsid w:val="00897D71"/>
    <w:rsid w:val="008A2E66"/>
    <w:rsid w:val="008A473F"/>
    <w:rsid w:val="008A5824"/>
    <w:rsid w:val="008A5EC4"/>
    <w:rsid w:val="008A5F5F"/>
    <w:rsid w:val="008A6E03"/>
    <w:rsid w:val="008B1511"/>
    <w:rsid w:val="008B2BA4"/>
    <w:rsid w:val="008B3B20"/>
    <w:rsid w:val="008B47C0"/>
    <w:rsid w:val="008B4DD0"/>
    <w:rsid w:val="008B5992"/>
    <w:rsid w:val="008B6FF7"/>
    <w:rsid w:val="008B793F"/>
    <w:rsid w:val="008C4289"/>
    <w:rsid w:val="008C49F6"/>
    <w:rsid w:val="008C6663"/>
    <w:rsid w:val="008C6C7A"/>
    <w:rsid w:val="008C71E1"/>
    <w:rsid w:val="008C7BE9"/>
    <w:rsid w:val="008D148A"/>
    <w:rsid w:val="008D1FC4"/>
    <w:rsid w:val="008D3B19"/>
    <w:rsid w:val="008D41E8"/>
    <w:rsid w:val="008D7A04"/>
    <w:rsid w:val="008E5892"/>
    <w:rsid w:val="008F20EA"/>
    <w:rsid w:val="008F5495"/>
    <w:rsid w:val="008F553F"/>
    <w:rsid w:val="008F6B83"/>
    <w:rsid w:val="008F791F"/>
    <w:rsid w:val="008F7DAF"/>
    <w:rsid w:val="0090058D"/>
    <w:rsid w:val="00901E10"/>
    <w:rsid w:val="00901FA5"/>
    <w:rsid w:val="00902495"/>
    <w:rsid w:val="0090363A"/>
    <w:rsid w:val="00904506"/>
    <w:rsid w:val="00904648"/>
    <w:rsid w:val="009066CB"/>
    <w:rsid w:val="009070B6"/>
    <w:rsid w:val="009133CB"/>
    <w:rsid w:val="0091348E"/>
    <w:rsid w:val="0091387F"/>
    <w:rsid w:val="00914EB2"/>
    <w:rsid w:val="00915862"/>
    <w:rsid w:val="009160B7"/>
    <w:rsid w:val="00916CC4"/>
    <w:rsid w:val="009171EC"/>
    <w:rsid w:val="00917F9C"/>
    <w:rsid w:val="00920E89"/>
    <w:rsid w:val="00922E3E"/>
    <w:rsid w:val="00923FC5"/>
    <w:rsid w:val="00924B50"/>
    <w:rsid w:val="009252D1"/>
    <w:rsid w:val="009265F2"/>
    <w:rsid w:val="00927CD0"/>
    <w:rsid w:val="0093088E"/>
    <w:rsid w:val="0093306F"/>
    <w:rsid w:val="00935D6F"/>
    <w:rsid w:val="009406B5"/>
    <w:rsid w:val="00940BB5"/>
    <w:rsid w:val="00942525"/>
    <w:rsid w:val="00943B5D"/>
    <w:rsid w:val="009455CA"/>
    <w:rsid w:val="0094579D"/>
    <w:rsid w:val="0094589D"/>
    <w:rsid w:val="00951F8E"/>
    <w:rsid w:val="00953BD7"/>
    <w:rsid w:val="00953C3E"/>
    <w:rsid w:val="00954AAA"/>
    <w:rsid w:val="0095692A"/>
    <w:rsid w:val="00964139"/>
    <w:rsid w:val="00964951"/>
    <w:rsid w:val="00966574"/>
    <w:rsid w:val="0096795A"/>
    <w:rsid w:val="00967BB0"/>
    <w:rsid w:val="00972219"/>
    <w:rsid w:val="0097434A"/>
    <w:rsid w:val="0097533C"/>
    <w:rsid w:val="009754C2"/>
    <w:rsid w:val="00976D85"/>
    <w:rsid w:val="00982129"/>
    <w:rsid w:val="00982581"/>
    <w:rsid w:val="009825B5"/>
    <w:rsid w:val="00982BF4"/>
    <w:rsid w:val="00982C43"/>
    <w:rsid w:val="00985B9B"/>
    <w:rsid w:val="0098668A"/>
    <w:rsid w:val="00990866"/>
    <w:rsid w:val="009939ED"/>
    <w:rsid w:val="00997A4B"/>
    <w:rsid w:val="009A1B95"/>
    <w:rsid w:val="009A5A1E"/>
    <w:rsid w:val="009A6B60"/>
    <w:rsid w:val="009A7EAE"/>
    <w:rsid w:val="009B0739"/>
    <w:rsid w:val="009B0F98"/>
    <w:rsid w:val="009B188E"/>
    <w:rsid w:val="009B65D5"/>
    <w:rsid w:val="009B6707"/>
    <w:rsid w:val="009B694E"/>
    <w:rsid w:val="009B73BC"/>
    <w:rsid w:val="009B7D8B"/>
    <w:rsid w:val="009C211E"/>
    <w:rsid w:val="009C3BA7"/>
    <w:rsid w:val="009D0B27"/>
    <w:rsid w:val="009D1237"/>
    <w:rsid w:val="009D2633"/>
    <w:rsid w:val="009D36F6"/>
    <w:rsid w:val="009E24A1"/>
    <w:rsid w:val="009E2D98"/>
    <w:rsid w:val="009E34C1"/>
    <w:rsid w:val="009E45D5"/>
    <w:rsid w:val="009E48BD"/>
    <w:rsid w:val="009F09B2"/>
    <w:rsid w:val="009F0A26"/>
    <w:rsid w:val="009F0DD2"/>
    <w:rsid w:val="009F0E21"/>
    <w:rsid w:val="009F218F"/>
    <w:rsid w:val="009F442B"/>
    <w:rsid w:val="009F5D97"/>
    <w:rsid w:val="009F6C48"/>
    <w:rsid w:val="009F7112"/>
    <w:rsid w:val="009F72A3"/>
    <w:rsid w:val="00A000B5"/>
    <w:rsid w:val="00A03D12"/>
    <w:rsid w:val="00A11172"/>
    <w:rsid w:val="00A12DE1"/>
    <w:rsid w:val="00A13060"/>
    <w:rsid w:val="00A154D2"/>
    <w:rsid w:val="00A15BD3"/>
    <w:rsid w:val="00A15D03"/>
    <w:rsid w:val="00A16994"/>
    <w:rsid w:val="00A1736F"/>
    <w:rsid w:val="00A17AD9"/>
    <w:rsid w:val="00A17ECB"/>
    <w:rsid w:val="00A206EE"/>
    <w:rsid w:val="00A22732"/>
    <w:rsid w:val="00A265A0"/>
    <w:rsid w:val="00A26C59"/>
    <w:rsid w:val="00A303AE"/>
    <w:rsid w:val="00A31D94"/>
    <w:rsid w:val="00A32142"/>
    <w:rsid w:val="00A32CF5"/>
    <w:rsid w:val="00A356C7"/>
    <w:rsid w:val="00A37005"/>
    <w:rsid w:val="00A41227"/>
    <w:rsid w:val="00A42A7C"/>
    <w:rsid w:val="00A4316C"/>
    <w:rsid w:val="00A44A2B"/>
    <w:rsid w:val="00A458D1"/>
    <w:rsid w:val="00A50419"/>
    <w:rsid w:val="00A51289"/>
    <w:rsid w:val="00A5152C"/>
    <w:rsid w:val="00A51D68"/>
    <w:rsid w:val="00A524E4"/>
    <w:rsid w:val="00A541F0"/>
    <w:rsid w:val="00A55C0D"/>
    <w:rsid w:val="00A569A9"/>
    <w:rsid w:val="00A61BC3"/>
    <w:rsid w:val="00A623C4"/>
    <w:rsid w:val="00A64CF3"/>
    <w:rsid w:val="00A66083"/>
    <w:rsid w:val="00A671F9"/>
    <w:rsid w:val="00A677A7"/>
    <w:rsid w:val="00A709FC"/>
    <w:rsid w:val="00A713ED"/>
    <w:rsid w:val="00A718E9"/>
    <w:rsid w:val="00A72258"/>
    <w:rsid w:val="00A7285B"/>
    <w:rsid w:val="00A748F6"/>
    <w:rsid w:val="00A75440"/>
    <w:rsid w:val="00A75CF6"/>
    <w:rsid w:val="00A8087B"/>
    <w:rsid w:val="00A809DF"/>
    <w:rsid w:val="00A823A1"/>
    <w:rsid w:val="00A8381F"/>
    <w:rsid w:val="00A847DE"/>
    <w:rsid w:val="00A85C58"/>
    <w:rsid w:val="00A8678B"/>
    <w:rsid w:val="00A86EB9"/>
    <w:rsid w:val="00A907CA"/>
    <w:rsid w:val="00A90A8C"/>
    <w:rsid w:val="00A90B5F"/>
    <w:rsid w:val="00A9487A"/>
    <w:rsid w:val="00A94887"/>
    <w:rsid w:val="00A94B77"/>
    <w:rsid w:val="00A952E3"/>
    <w:rsid w:val="00A97AD9"/>
    <w:rsid w:val="00AA30F4"/>
    <w:rsid w:val="00AA3A5F"/>
    <w:rsid w:val="00AA3C0F"/>
    <w:rsid w:val="00AA4484"/>
    <w:rsid w:val="00AA4650"/>
    <w:rsid w:val="00AA581A"/>
    <w:rsid w:val="00AA6259"/>
    <w:rsid w:val="00AA76A7"/>
    <w:rsid w:val="00AB3383"/>
    <w:rsid w:val="00AB4929"/>
    <w:rsid w:val="00AB6957"/>
    <w:rsid w:val="00AB6FFB"/>
    <w:rsid w:val="00AC00A4"/>
    <w:rsid w:val="00AC0485"/>
    <w:rsid w:val="00AC31B6"/>
    <w:rsid w:val="00AC3BB7"/>
    <w:rsid w:val="00AC7556"/>
    <w:rsid w:val="00AC755D"/>
    <w:rsid w:val="00AC7E9E"/>
    <w:rsid w:val="00AD0DA3"/>
    <w:rsid w:val="00AD20A3"/>
    <w:rsid w:val="00AD29AD"/>
    <w:rsid w:val="00AD29B3"/>
    <w:rsid w:val="00AD35F7"/>
    <w:rsid w:val="00AD3E4C"/>
    <w:rsid w:val="00AD489F"/>
    <w:rsid w:val="00AD6311"/>
    <w:rsid w:val="00AD6962"/>
    <w:rsid w:val="00AD7126"/>
    <w:rsid w:val="00AE0EC3"/>
    <w:rsid w:val="00AE4225"/>
    <w:rsid w:val="00AE4EEB"/>
    <w:rsid w:val="00AE67A9"/>
    <w:rsid w:val="00AF128E"/>
    <w:rsid w:val="00AF1F7B"/>
    <w:rsid w:val="00AF29B0"/>
    <w:rsid w:val="00AF3A11"/>
    <w:rsid w:val="00AF3B93"/>
    <w:rsid w:val="00AF5315"/>
    <w:rsid w:val="00AF5CD5"/>
    <w:rsid w:val="00AF6818"/>
    <w:rsid w:val="00AF6D7A"/>
    <w:rsid w:val="00AF7951"/>
    <w:rsid w:val="00B02500"/>
    <w:rsid w:val="00B03692"/>
    <w:rsid w:val="00B05BD4"/>
    <w:rsid w:val="00B05E7D"/>
    <w:rsid w:val="00B06F67"/>
    <w:rsid w:val="00B10110"/>
    <w:rsid w:val="00B10D14"/>
    <w:rsid w:val="00B1128F"/>
    <w:rsid w:val="00B11A45"/>
    <w:rsid w:val="00B12771"/>
    <w:rsid w:val="00B13F07"/>
    <w:rsid w:val="00B15260"/>
    <w:rsid w:val="00B15D7A"/>
    <w:rsid w:val="00B2027D"/>
    <w:rsid w:val="00B21903"/>
    <w:rsid w:val="00B2274C"/>
    <w:rsid w:val="00B22ADD"/>
    <w:rsid w:val="00B23476"/>
    <w:rsid w:val="00B236E7"/>
    <w:rsid w:val="00B2422F"/>
    <w:rsid w:val="00B246D3"/>
    <w:rsid w:val="00B247CE"/>
    <w:rsid w:val="00B248E0"/>
    <w:rsid w:val="00B252BB"/>
    <w:rsid w:val="00B2680E"/>
    <w:rsid w:val="00B26AD2"/>
    <w:rsid w:val="00B300BE"/>
    <w:rsid w:val="00B3073A"/>
    <w:rsid w:val="00B3172D"/>
    <w:rsid w:val="00B324DB"/>
    <w:rsid w:val="00B32961"/>
    <w:rsid w:val="00B37D6E"/>
    <w:rsid w:val="00B40CD7"/>
    <w:rsid w:val="00B412F9"/>
    <w:rsid w:val="00B41A2F"/>
    <w:rsid w:val="00B458A4"/>
    <w:rsid w:val="00B4747B"/>
    <w:rsid w:val="00B5167D"/>
    <w:rsid w:val="00B52E5C"/>
    <w:rsid w:val="00B53AAB"/>
    <w:rsid w:val="00B53CA7"/>
    <w:rsid w:val="00B54A3C"/>
    <w:rsid w:val="00B5728E"/>
    <w:rsid w:val="00B57479"/>
    <w:rsid w:val="00B57C95"/>
    <w:rsid w:val="00B57D2B"/>
    <w:rsid w:val="00B60716"/>
    <w:rsid w:val="00B6592A"/>
    <w:rsid w:val="00B66D24"/>
    <w:rsid w:val="00B70EE9"/>
    <w:rsid w:val="00B713DC"/>
    <w:rsid w:val="00B7314D"/>
    <w:rsid w:val="00B80FED"/>
    <w:rsid w:val="00B838A3"/>
    <w:rsid w:val="00B858FE"/>
    <w:rsid w:val="00B85970"/>
    <w:rsid w:val="00B86807"/>
    <w:rsid w:val="00B870A2"/>
    <w:rsid w:val="00B878F1"/>
    <w:rsid w:val="00B90376"/>
    <w:rsid w:val="00B90644"/>
    <w:rsid w:val="00B90FEA"/>
    <w:rsid w:val="00B92A20"/>
    <w:rsid w:val="00B92EA1"/>
    <w:rsid w:val="00B95368"/>
    <w:rsid w:val="00B95D0C"/>
    <w:rsid w:val="00B96524"/>
    <w:rsid w:val="00BA080F"/>
    <w:rsid w:val="00BA1B0E"/>
    <w:rsid w:val="00BA1B31"/>
    <w:rsid w:val="00BA2987"/>
    <w:rsid w:val="00BA4030"/>
    <w:rsid w:val="00BA4F62"/>
    <w:rsid w:val="00BA50B5"/>
    <w:rsid w:val="00BA77A1"/>
    <w:rsid w:val="00BA7D67"/>
    <w:rsid w:val="00BB1839"/>
    <w:rsid w:val="00BB3129"/>
    <w:rsid w:val="00BB4724"/>
    <w:rsid w:val="00BB735D"/>
    <w:rsid w:val="00BB787F"/>
    <w:rsid w:val="00BC03A9"/>
    <w:rsid w:val="00BC29DE"/>
    <w:rsid w:val="00BC2E85"/>
    <w:rsid w:val="00BD14D1"/>
    <w:rsid w:val="00BD213A"/>
    <w:rsid w:val="00BD25F5"/>
    <w:rsid w:val="00BD5815"/>
    <w:rsid w:val="00BD5CF6"/>
    <w:rsid w:val="00BD65FD"/>
    <w:rsid w:val="00BD72BB"/>
    <w:rsid w:val="00BD7E82"/>
    <w:rsid w:val="00BD7EF4"/>
    <w:rsid w:val="00BE0446"/>
    <w:rsid w:val="00BE0A20"/>
    <w:rsid w:val="00BE0CF8"/>
    <w:rsid w:val="00BE2388"/>
    <w:rsid w:val="00BE7115"/>
    <w:rsid w:val="00BE7C33"/>
    <w:rsid w:val="00BF0D09"/>
    <w:rsid w:val="00BF1A17"/>
    <w:rsid w:val="00BF26FE"/>
    <w:rsid w:val="00BF4D6A"/>
    <w:rsid w:val="00BF6DEE"/>
    <w:rsid w:val="00BF7032"/>
    <w:rsid w:val="00C01A1F"/>
    <w:rsid w:val="00C01CE6"/>
    <w:rsid w:val="00C02223"/>
    <w:rsid w:val="00C03921"/>
    <w:rsid w:val="00C0453C"/>
    <w:rsid w:val="00C054D1"/>
    <w:rsid w:val="00C054FC"/>
    <w:rsid w:val="00C068C8"/>
    <w:rsid w:val="00C07912"/>
    <w:rsid w:val="00C10FE4"/>
    <w:rsid w:val="00C15BAC"/>
    <w:rsid w:val="00C20162"/>
    <w:rsid w:val="00C20918"/>
    <w:rsid w:val="00C21193"/>
    <w:rsid w:val="00C250CE"/>
    <w:rsid w:val="00C253E7"/>
    <w:rsid w:val="00C256F4"/>
    <w:rsid w:val="00C25F6D"/>
    <w:rsid w:val="00C3015E"/>
    <w:rsid w:val="00C3048D"/>
    <w:rsid w:val="00C31582"/>
    <w:rsid w:val="00C31A71"/>
    <w:rsid w:val="00C31E88"/>
    <w:rsid w:val="00C31ED7"/>
    <w:rsid w:val="00C32C30"/>
    <w:rsid w:val="00C34D31"/>
    <w:rsid w:val="00C35B8D"/>
    <w:rsid w:val="00C362BF"/>
    <w:rsid w:val="00C40379"/>
    <w:rsid w:val="00C407AC"/>
    <w:rsid w:val="00C41975"/>
    <w:rsid w:val="00C4256B"/>
    <w:rsid w:val="00C43066"/>
    <w:rsid w:val="00C435E3"/>
    <w:rsid w:val="00C444E3"/>
    <w:rsid w:val="00C51B85"/>
    <w:rsid w:val="00C52911"/>
    <w:rsid w:val="00C52E5B"/>
    <w:rsid w:val="00C53CF3"/>
    <w:rsid w:val="00C54EF9"/>
    <w:rsid w:val="00C550A7"/>
    <w:rsid w:val="00C55C38"/>
    <w:rsid w:val="00C574E5"/>
    <w:rsid w:val="00C57C85"/>
    <w:rsid w:val="00C62D81"/>
    <w:rsid w:val="00C63B3D"/>
    <w:rsid w:val="00C70499"/>
    <w:rsid w:val="00C71F1E"/>
    <w:rsid w:val="00C734C7"/>
    <w:rsid w:val="00C73F67"/>
    <w:rsid w:val="00C74887"/>
    <w:rsid w:val="00C776F3"/>
    <w:rsid w:val="00C77F22"/>
    <w:rsid w:val="00C813CE"/>
    <w:rsid w:val="00C81EA2"/>
    <w:rsid w:val="00C84762"/>
    <w:rsid w:val="00C85770"/>
    <w:rsid w:val="00C86F62"/>
    <w:rsid w:val="00C96B84"/>
    <w:rsid w:val="00C96DB9"/>
    <w:rsid w:val="00C97A43"/>
    <w:rsid w:val="00CA1206"/>
    <w:rsid w:val="00CA1CFF"/>
    <w:rsid w:val="00CA23B8"/>
    <w:rsid w:val="00CA2ECF"/>
    <w:rsid w:val="00CA3161"/>
    <w:rsid w:val="00CB2D1A"/>
    <w:rsid w:val="00CB62F7"/>
    <w:rsid w:val="00CB69F8"/>
    <w:rsid w:val="00CB7863"/>
    <w:rsid w:val="00CC183D"/>
    <w:rsid w:val="00CC4C0D"/>
    <w:rsid w:val="00CC590E"/>
    <w:rsid w:val="00CC5ACA"/>
    <w:rsid w:val="00CD088C"/>
    <w:rsid w:val="00CD173B"/>
    <w:rsid w:val="00CD3CDD"/>
    <w:rsid w:val="00CD414A"/>
    <w:rsid w:val="00CE0DF5"/>
    <w:rsid w:val="00CE0E5B"/>
    <w:rsid w:val="00CE17B4"/>
    <w:rsid w:val="00CE1BBB"/>
    <w:rsid w:val="00CE23A6"/>
    <w:rsid w:val="00CE5CB0"/>
    <w:rsid w:val="00CE6C56"/>
    <w:rsid w:val="00CE7318"/>
    <w:rsid w:val="00CF0AB1"/>
    <w:rsid w:val="00CF0ED4"/>
    <w:rsid w:val="00CF1B8E"/>
    <w:rsid w:val="00CF384E"/>
    <w:rsid w:val="00CF403C"/>
    <w:rsid w:val="00CF43E0"/>
    <w:rsid w:val="00CF4701"/>
    <w:rsid w:val="00CF5D65"/>
    <w:rsid w:val="00D0120C"/>
    <w:rsid w:val="00D01253"/>
    <w:rsid w:val="00D01420"/>
    <w:rsid w:val="00D02BC0"/>
    <w:rsid w:val="00D0539E"/>
    <w:rsid w:val="00D05C9D"/>
    <w:rsid w:val="00D06784"/>
    <w:rsid w:val="00D071C2"/>
    <w:rsid w:val="00D10605"/>
    <w:rsid w:val="00D11168"/>
    <w:rsid w:val="00D13423"/>
    <w:rsid w:val="00D1630E"/>
    <w:rsid w:val="00D173B3"/>
    <w:rsid w:val="00D2037F"/>
    <w:rsid w:val="00D21775"/>
    <w:rsid w:val="00D2299D"/>
    <w:rsid w:val="00D22BF9"/>
    <w:rsid w:val="00D2481D"/>
    <w:rsid w:val="00D2518F"/>
    <w:rsid w:val="00D25365"/>
    <w:rsid w:val="00D25F19"/>
    <w:rsid w:val="00D25F77"/>
    <w:rsid w:val="00D27CDF"/>
    <w:rsid w:val="00D27E8B"/>
    <w:rsid w:val="00D31145"/>
    <w:rsid w:val="00D34F2F"/>
    <w:rsid w:val="00D43676"/>
    <w:rsid w:val="00D44834"/>
    <w:rsid w:val="00D45B7F"/>
    <w:rsid w:val="00D45C0C"/>
    <w:rsid w:val="00D46248"/>
    <w:rsid w:val="00D50744"/>
    <w:rsid w:val="00D53F8B"/>
    <w:rsid w:val="00D54E7B"/>
    <w:rsid w:val="00D56403"/>
    <w:rsid w:val="00D56514"/>
    <w:rsid w:val="00D60B3D"/>
    <w:rsid w:val="00D620E1"/>
    <w:rsid w:val="00D62F1C"/>
    <w:rsid w:val="00D656C3"/>
    <w:rsid w:val="00D65C3D"/>
    <w:rsid w:val="00D67327"/>
    <w:rsid w:val="00D67854"/>
    <w:rsid w:val="00D72562"/>
    <w:rsid w:val="00D7548C"/>
    <w:rsid w:val="00D76357"/>
    <w:rsid w:val="00D773FE"/>
    <w:rsid w:val="00D828D4"/>
    <w:rsid w:val="00D83392"/>
    <w:rsid w:val="00D83F93"/>
    <w:rsid w:val="00D84640"/>
    <w:rsid w:val="00D85289"/>
    <w:rsid w:val="00D9002D"/>
    <w:rsid w:val="00D91ADB"/>
    <w:rsid w:val="00D92855"/>
    <w:rsid w:val="00D947FE"/>
    <w:rsid w:val="00D952DD"/>
    <w:rsid w:val="00D97F1B"/>
    <w:rsid w:val="00DA0693"/>
    <w:rsid w:val="00DA164C"/>
    <w:rsid w:val="00DA16C6"/>
    <w:rsid w:val="00DA1E85"/>
    <w:rsid w:val="00DA3570"/>
    <w:rsid w:val="00DA6023"/>
    <w:rsid w:val="00DA766B"/>
    <w:rsid w:val="00DA7CE9"/>
    <w:rsid w:val="00DB0659"/>
    <w:rsid w:val="00DB1D11"/>
    <w:rsid w:val="00DB2342"/>
    <w:rsid w:val="00DB2602"/>
    <w:rsid w:val="00DB54E5"/>
    <w:rsid w:val="00DB6052"/>
    <w:rsid w:val="00DB62C3"/>
    <w:rsid w:val="00DB7CF3"/>
    <w:rsid w:val="00DC04F5"/>
    <w:rsid w:val="00DC0528"/>
    <w:rsid w:val="00DC16BD"/>
    <w:rsid w:val="00DC2289"/>
    <w:rsid w:val="00DC432C"/>
    <w:rsid w:val="00DC6C27"/>
    <w:rsid w:val="00DD0458"/>
    <w:rsid w:val="00DD24FD"/>
    <w:rsid w:val="00DD405A"/>
    <w:rsid w:val="00DD4213"/>
    <w:rsid w:val="00DD43AB"/>
    <w:rsid w:val="00DD4AB0"/>
    <w:rsid w:val="00DD5248"/>
    <w:rsid w:val="00DD5BD9"/>
    <w:rsid w:val="00DE6C39"/>
    <w:rsid w:val="00DF062E"/>
    <w:rsid w:val="00DF1EB6"/>
    <w:rsid w:val="00DF24F3"/>
    <w:rsid w:val="00DF25B2"/>
    <w:rsid w:val="00DF3BC8"/>
    <w:rsid w:val="00DF3F08"/>
    <w:rsid w:val="00DF3F40"/>
    <w:rsid w:val="00DF470D"/>
    <w:rsid w:val="00DF6EAC"/>
    <w:rsid w:val="00DF76D2"/>
    <w:rsid w:val="00E01980"/>
    <w:rsid w:val="00E02140"/>
    <w:rsid w:val="00E02A97"/>
    <w:rsid w:val="00E02F74"/>
    <w:rsid w:val="00E03748"/>
    <w:rsid w:val="00E03BEB"/>
    <w:rsid w:val="00E044FB"/>
    <w:rsid w:val="00E046E8"/>
    <w:rsid w:val="00E076D7"/>
    <w:rsid w:val="00E101B4"/>
    <w:rsid w:val="00E10E47"/>
    <w:rsid w:val="00E117C6"/>
    <w:rsid w:val="00E16A9F"/>
    <w:rsid w:val="00E16ED5"/>
    <w:rsid w:val="00E17886"/>
    <w:rsid w:val="00E211BB"/>
    <w:rsid w:val="00E223AC"/>
    <w:rsid w:val="00E22EE2"/>
    <w:rsid w:val="00E23500"/>
    <w:rsid w:val="00E23662"/>
    <w:rsid w:val="00E23741"/>
    <w:rsid w:val="00E250A8"/>
    <w:rsid w:val="00E25764"/>
    <w:rsid w:val="00E25DD4"/>
    <w:rsid w:val="00E26449"/>
    <w:rsid w:val="00E265E3"/>
    <w:rsid w:val="00E27192"/>
    <w:rsid w:val="00E27872"/>
    <w:rsid w:val="00E32067"/>
    <w:rsid w:val="00E33162"/>
    <w:rsid w:val="00E360CA"/>
    <w:rsid w:val="00E37EAC"/>
    <w:rsid w:val="00E40032"/>
    <w:rsid w:val="00E407A9"/>
    <w:rsid w:val="00E41D65"/>
    <w:rsid w:val="00E4262F"/>
    <w:rsid w:val="00E43DED"/>
    <w:rsid w:val="00E4411B"/>
    <w:rsid w:val="00E44660"/>
    <w:rsid w:val="00E471A8"/>
    <w:rsid w:val="00E50188"/>
    <w:rsid w:val="00E51600"/>
    <w:rsid w:val="00E53B77"/>
    <w:rsid w:val="00E544E6"/>
    <w:rsid w:val="00E55D6B"/>
    <w:rsid w:val="00E560A4"/>
    <w:rsid w:val="00E569D6"/>
    <w:rsid w:val="00E570FF"/>
    <w:rsid w:val="00E60485"/>
    <w:rsid w:val="00E61A53"/>
    <w:rsid w:val="00E64177"/>
    <w:rsid w:val="00E643E1"/>
    <w:rsid w:val="00E6612B"/>
    <w:rsid w:val="00E667EC"/>
    <w:rsid w:val="00E668DC"/>
    <w:rsid w:val="00E67787"/>
    <w:rsid w:val="00E67D47"/>
    <w:rsid w:val="00E71CC0"/>
    <w:rsid w:val="00E75B1B"/>
    <w:rsid w:val="00E76062"/>
    <w:rsid w:val="00E81C48"/>
    <w:rsid w:val="00E81F24"/>
    <w:rsid w:val="00E845D0"/>
    <w:rsid w:val="00E85491"/>
    <w:rsid w:val="00E85786"/>
    <w:rsid w:val="00E85E82"/>
    <w:rsid w:val="00E90C37"/>
    <w:rsid w:val="00E90F72"/>
    <w:rsid w:val="00E9174A"/>
    <w:rsid w:val="00E95459"/>
    <w:rsid w:val="00E958DD"/>
    <w:rsid w:val="00E96DE5"/>
    <w:rsid w:val="00EA3F10"/>
    <w:rsid w:val="00EA4896"/>
    <w:rsid w:val="00EA7F3D"/>
    <w:rsid w:val="00EB141C"/>
    <w:rsid w:val="00EB26F1"/>
    <w:rsid w:val="00EB2C43"/>
    <w:rsid w:val="00EB630E"/>
    <w:rsid w:val="00EB674C"/>
    <w:rsid w:val="00EB6928"/>
    <w:rsid w:val="00EB73C7"/>
    <w:rsid w:val="00EB76D9"/>
    <w:rsid w:val="00EC01FB"/>
    <w:rsid w:val="00EC08FA"/>
    <w:rsid w:val="00EC0DF5"/>
    <w:rsid w:val="00EC17F5"/>
    <w:rsid w:val="00EC4806"/>
    <w:rsid w:val="00EC77AA"/>
    <w:rsid w:val="00EC7CF1"/>
    <w:rsid w:val="00ED17A4"/>
    <w:rsid w:val="00ED1E81"/>
    <w:rsid w:val="00ED455D"/>
    <w:rsid w:val="00ED6C6A"/>
    <w:rsid w:val="00ED75BC"/>
    <w:rsid w:val="00ED7964"/>
    <w:rsid w:val="00ED7DC8"/>
    <w:rsid w:val="00ED7DDA"/>
    <w:rsid w:val="00EE027C"/>
    <w:rsid w:val="00EE6C6A"/>
    <w:rsid w:val="00EE7420"/>
    <w:rsid w:val="00EF0005"/>
    <w:rsid w:val="00EF0467"/>
    <w:rsid w:val="00EF0F59"/>
    <w:rsid w:val="00EF13E3"/>
    <w:rsid w:val="00EF3106"/>
    <w:rsid w:val="00EF3810"/>
    <w:rsid w:val="00EF4C2E"/>
    <w:rsid w:val="00EF5C05"/>
    <w:rsid w:val="00EF68D1"/>
    <w:rsid w:val="00F002F6"/>
    <w:rsid w:val="00F01258"/>
    <w:rsid w:val="00F01C58"/>
    <w:rsid w:val="00F02734"/>
    <w:rsid w:val="00F042E0"/>
    <w:rsid w:val="00F04D20"/>
    <w:rsid w:val="00F04D4B"/>
    <w:rsid w:val="00F06D8B"/>
    <w:rsid w:val="00F071E6"/>
    <w:rsid w:val="00F100B4"/>
    <w:rsid w:val="00F13EFD"/>
    <w:rsid w:val="00F13F3A"/>
    <w:rsid w:val="00F1530B"/>
    <w:rsid w:val="00F17777"/>
    <w:rsid w:val="00F1779A"/>
    <w:rsid w:val="00F17856"/>
    <w:rsid w:val="00F17EA3"/>
    <w:rsid w:val="00F22AA9"/>
    <w:rsid w:val="00F2455D"/>
    <w:rsid w:val="00F27A03"/>
    <w:rsid w:val="00F3097B"/>
    <w:rsid w:val="00F30FE8"/>
    <w:rsid w:val="00F329D9"/>
    <w:rsid w:val="00F32A66"/>
    <w:rsid w:val="00F33EF0"/>
    <w:rsid w:val="00F35A9B"/>
    <w:rsid w:val="00F35C5C"/>
    <w:rsid w:val="00F4187D"/>
    <w:rsid w:val="00F43687"/>
    <w:rsid w:val="00F47A47"/>
    <w:rsid w:val="00F50508"/>
    <w:rsid w:val="00F5189F"/>
    <w:rsid w:val="00F5199B"/>
    <w:rsid w:val="00F52E9F"/>
    <w:rsid w:val="00F54CE7"/>
    <w:rsid w:val="00F556AF"/>
    <w:rsid w:val="00F559E7"/>
    <w:rsid w:val="00F55A36"/>
    <w:rsid w:val="00F60455"/>
    <w:rsid w:val="00F66457"/>
    <w:rsid w:val="00F70C34"/>
    <w:rsid w:val="00F710C3"/>
    <w:rsid w:val="00F73440"/>
    <w:rsid w:val="00F7398E"/>
    <w:rsid w:val="00F75262"/>
    <w:rsid w:val="00F80153"/>
    <w:rsid w:val="00F81259"/>
    <w:rsid w:val="00F839D7"/>
    <w:rsid w:val="00F87694"/>
    <w:rsid w:val="00F90F09"/>
    <w:rsid w:val="00F93876"/>
    <w:rsid w:val="00F93D7C"/>
    <w:rsid w:val="00F94F21"/>
    <w:rsid w:val="00F9652C"/>
    <w:rsid w:val="00FA0281"/>
    <w:rsid w:val="00FA186B"/>
    <w:rsid w:val="00FA4ACC"/>
    <w:rsid w:val="00FB199B"/>
    <w:rsid w:val="00FB3043"/>
    <w:rsid w:val="00FB3369"/>
    <w:rsid w:val="00FB431D"/>
    <w:rsid w:val="00FB7804"/>
    <w:rsid w:val="00FB7A72"/>
    <w:rsid w:val="00FC0281"/>
    <w:rsid w:val="00FC05E2"/>
    <w:rsid w:val="00FC117B"/>
    <w:rsid w:val="00FC1AC3"/>
    <w:rsid w:val="00FC2522"/>
    <w:rsid w:val="00FC4AC7"/>
    <w:rsid w:val="00FC60F0"/>
    <w:rsid w:val="00FC62C0"/>
    <w:rsid w:val="00FC703D"/>
    <w:rsid w:val="00FD228B"/>
    <w:rsid w:val="00FD24D7"/>
    <w:rsid w:val="00FD2B87"/>
    <w:rsid w:val="00FD5A16"/>
    <w:rsid w:val="00FD61D2"/>
    <w:rsid w:val="00FD700B"/>
    <w:rsid w:val="00FD7F73"/>
    <w:rsid w:val="00FE192C"/>
    <w:rsid w:val="00FE1B76"/>
    <w:rsid w:val="00FE40EB"/>
    <w:rsid w:val="00FE47BB"/>
    <w:rsid w:val="00FE543D"/>
    <w:rsid w:val="00FE5AA3"/>
    <w:rsid w:val="00FE7D48"/>
    <w:rsid w:val="00FF1A7C"/>
    <w:rsid w:val="00FF6D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D762E1"/>
  <w15:chartTrackingRefBased/>
  <w15:docId w15:val="{3DA78698-6EDE-4A74-AC22-085ADA336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paragraph" w:styleId="Nagwek1">
    <w:name w:val="heading 1"/>
    <w:basedOn w:val="Normalny"/>
    <w:next w:val="Normalny"/>
    <w:qFormat/>
    <w:pPr>
      <w:keepNext/>
      <w:tabs>
        <w:tab w:val="left" w:pos="426"/>
      </w:tabs>
      <w:jc w:val="both"/>
      <w:outlineLvl w:val="0"/>
    </w:pPr>
    <w:rPr>
      <w:b/>
      <w:sz w:val="22"/>
      <w:u w:val="single"/>
    </w:rPr>
  </w:style>
  <w:style w:type="paragraph" w:styleId="Nagwek2">
    <w:name w:val="heading 2"/>
    <w:basedOn w:val="Normalny"/>
    <w:next w:val="Normalny"/>
    <w:qFormat/>
    <w:pPr>
      <w:keepNext/>
      <w:jc w:val="right"/>
      <w:outlineLvl w:val="1"/>
    </w:pPr>
    <w:rPr>
      <w:b/>
      <w:sz w:val="22"/>
    </w:rPr>
  </w:style>
  <w:style w:type="paragraph" w:styleId="Nagwek3">
    <w:name w:val="heading 3"/>
    <w:basedOn w:val="Normalny"/>
    <w:next w:val="Normalny"/>
    <w:qFormat/>
    <w:pPr>
      <w:keepNext/>
      <w:outlineLvl w:val="2"/>
    </w:pPr>
    <w:rPr>
      <w:b/>
      <w:sz w:val="22"/>
      <w:u w:val="single"/>
    </w:rPr>
  </w:style>
  <w:style w:type="paragraph" w:styleId="Nagwek4">
    <w:name w:val="heading 4"/>
    <w:basedOn w:val="Normalny"/>
    <w:next w:val="Normalny"/>
    <w:qFormat/>
    <w:pPr>
      <w:keepNext/>
      <w:ind w:left="426"/>
      <w:jc w:val="center"/>
      <w:outlineLvl w:val="3"/>
    </w:pPr>
    <w:rPr>
      <w:b/>
      <w:sz w:val="22"/>
    </w:rPr>
  </w:style>
  <w:style w:type="paragraph" w:styleId="Nagwek5">
    <w:name w:val="heading 5"/>
    <w:basedOn w:val="Normalny"/>
    <w:next w:val="Normalny"/>
    <w:qFormat/>
    <w:pPr>
      <w:keepNext/>
      <w:jc w:val="center"/>
      <w:outlineLvl w:val="4"/>
    </w:pPr>
    <w:rPr>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style>
  <w:style w:type="character" w:styleId="Numerstrony">
    <w:name w:val="page number"/>
    <w:basedOn w:val="Domylnaczcionkaakapitu"/>
  </w:style>
  <w:style w:type="paragraph" w:styleId="Stopka">
    <w:name w:val="footer"/>
    <w:basedOn w:val="Normalny"/>
    <w:pPr>
      <w:tabs>
        <w:tab w:val="center" w:pos="4536"/>
        <w:tab w:val="right" w:pos="9072"/>
      </w:tabs>
    </w:pPr>
  </w:style>
  <w:style w:type="paragraph" w:styleId="Tekstpodstawowywcity2">
    <w:name w:val="Body Text Indent 2"/>
    <w:basedOn w:val="Normalny"/>
    <w:pPr>
      <w:ind w:left="993" w:hanging="567"/>
      <w:jc w:val="both"/>
    </w:pPr>
    <w:rPr>
      <w:szCs w:val="20"/>
    </w:rPr>
  </w:style>
  <w:style w:type="paragraph" w:styleId="Tekstpodstawowy2">
    <w:name w:val="Body Text 2"/>
    <w:basedOn w:val="Normalny"/>
    <w:pPr>
      <w:tabs>
        <w:tab w:val="left" w:pos="426"/>
      </w:tabs>
    </w:pPr>
    <w:rPr>
      <w:sz w:val="22"/>
    </w:rPr>
  </w:style>
  <w:style w:type="paragraph" w:styleId="Tekstpodstawowy">
    <w:name w:val="Body Text"/>
    <w:basedOn w:val="Normalny"/>
    <w:link w:val="TekstpodstawowyZnak"/>
    <w:pPr>
      <w:spacing w:after="120"/>
    </w:pPr>
  </w:style>
  <w:style w:type="paragraph" w:styleId="Tytu">
    <w:name w:val="Title"/>
    <w:basedOn w:val="Normalny"/>
    <w:qFormat/>
    <w:pPr>
      <w:jc w:val="center"/>
    </w:pPr>
    <w:rPr>
      <w:b/>
      <w:bCs/>
      <w:szCs w:val="20"/>
    </w:rPr>
  </w:style>
  <w:style w:type="paragraph" w:styleId="Tekstpodstawowywcity">
    <w:name w:val="Body Text Indent"/>
    <w:basedOn w:val="Normalny"/>
    <w:rsid w:val="00F27A03"/>
    <w:pPr>
      <w:spacing w:after="120"/>
      <w:ind w:left="283"/>
    </w:pPr>
  </w:style>
  <w:style w:type="paragraph" w:styleId="Tekstdymka">
    <w:name w:val="Balloon Text"/>
    <w:basedOn w:val="Normalny"/>
    <w:semiHidden/>
    <w:rsid w:val="00A90A8C"/>
    <w:rPr>
      <w:rFonts w:ascii="Tahoma" w:hAnsi="Tahoma" w:cs="Tahoma"/>
      <w:sz w:val="16"/>
      <w:szCs w:val="16"/>
    </w:rPr>
  </w:style>
  <w:style w:type="table" w:styleId="Tabela-Siatka">
    <w:name w:val="Table Grid"/>
    <w:basedOn w:val="Standardowy"/>
    <w:rsid w:val="00C022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3A5C1E"/>
    <w:rPr>
      <w:color w:val="0000FF"/>
      <w:u w:val="single"/>
    </w:rPr>
  </w:style>
  <w:style w:type="character" w:styleId="Odwoaniedokomentarza">
    <w:name w:val="annotation reference"/>
    <w:semiHidden/>
    <w:unhideWhenUsed/>
    <w:rsid w:val="00613C11"/>
    <w:rPr>
      <w:sz w:val="16"/>
      <w:szCs w:val="16"/>
    </w:rPr>
  </w:style>
  <w:style w:type="paragraph" w:styleId="Tekstkomentarza">
    <w:name w:val="annotation text"/>
    <w:basedOn w:val="Normalny"/>
    <w:link w:val="TekstkomentarzaZnak"/>
    <w:semiHidden/>
    <w:unhideWhenUsed/>
    <w:rsid w:val="00613C11"/>
    <w:rPr>
      <w:sz w:val="20"/>
      <w:szCs w:val="20"/>
    </w:rPr>
  </w:style>
  <w:style w:type="character" w:customStyle="1" w:styleId="TekstkomentarzaZnak">
    <w:name w:val="Tekst komentarza Znak"/>
    <w:link w:val="Tekstkomentarza"/>
    <w:semiHidden/>
    <w:rsid w:val="00613C11"/>
    <w:rPr>
      <w:lang w:val="pl-PL" w:eastAsia="pl-PL" w:bidi="ar-SA"/>
    </w:rPr>
  </w:style>
  <w:style w:type="paragraph" w:customStyle="1" w:styleId="Tekstpodstawowywcity1">
    <w:name w:val="Tekst podstawowy wcięty1"/>
    <w:basedOn w:val="Normalny"/>
    <w:rsid w:val="00DA766B"/>
    <w:pPr>
      <w:tabs>
        <w:tab w:val="left" w:pos="1620"/>
      </w:tabs>
      <w:spacing w:after="120"/>
      <w:ind w:left="1620" w:hanging="180"/>
    </w:pPr>
  </w:style>
  <w:style w:type="paragraph" w:customStyle="1" w:styleId="Akapitzlist1">
    <w:name w:val="Akapit z listą1"/>
    <w:basedOn w:val="Normalny"/>
    <w:rsid w:val="001346B0"/>
    <w:pPr>
      <w:ind w:left="720"/>
    </w:pPr>
    <w:rPr>
      <w:rFonts w:ascii="Calibri" w:hAnsi="Calibri"/>
      <w:sz w:val="22"/>
      <w:szCs w:val="22"/>
    </w:rPr>
  </w:style>
  <w:style w:type="paragraph" w:styleId="Bezodstpw">
    <w:name w:val="No Spacing"/>
    <w:qFormat/>
    <w:rsid w:val="0091387F"/>
    <w:rPr>
      <w:rFonts w:ascii="Calibri" w:eastAsia="Calibri" w:hAnsi="Calibri"/>
      <w:sz w:val="22"/>
      <w:szCs w:val="22"/>
      <w:lang w:eastAsia="en-US"/>
    </w:rPr>
  </w:style>
  <w:style w:type="character" w:customStyle="1" w:styleId="CommentTextChar">
    <w:name w:val="Comment Text Char"/>
    <w:semiHidden/>
    <w:rsid w:val="006F76E3"/>
    <w:rPr>
      <w:rFonts w:eastAsia="Calibri"/>
      <w:lang w:val="x-none" w:eastAsia="pl-PL" w:bidi="ar-SA"/>
    </w:rPr>
  </w:style>
  <w:style w:type="paragraph" w:customStyle="1" w:styleId="Bezodstpw1">
    <w:name w:val="Bez odstępów1"/>
    <w:rsid w:val="006F76E3"/>
    <w:rPr>
      <w:rFonts w:ascii="Calibri" w:hAnsi="Calibri"/>
      <w:sz w:val="22"/>
      <w:szCs w:val="22"/>
      <w:lang w:eastAsia="en-US"/>
    </w:rPr>
  </w:style>
  <w:style w:type="paragraph" w:styleId="Akapitzlist">
    <w:name w:val="List Paragraph"/>
    <w:aliases w:val="wypunktowanie"/>
    <w:basedOn w:val="Normalny"/>
    <w:link w:val="AkapitzlistZnak"/>
    <w:uiPriority w:val="99"/>
    <w:qFormat/>
    <w:rsid w:val="00715DFA"/>
    <w:pPr>
      <w:ind w:left="720"/>
    </w:pPr>
    <w:rPr>
      <w:rFonts w:ascii="Calibri" w:hAnsi="Calibri"/>
      <w:sz w:val="22"/>
      <w:szCs w:val="22"/>
    </w:rPr>
  </w:style>
  <w:style w:type="paragraph" w:customStyle="1" w:styleId="Akapitzlist10">
    <w:name w:val="Akapit z listą1"/>
    <w:basedOn w:val="Normalny"/>
    <w:rsid w:val="00553B63"/>
    <w:pPr>
      <w:spacing w:after="200" w:line="276" w:lineRule="auto"/>
      <w:ind w:left="720"/>
      <w:contextualSpacing/>
    </w:pPr>
    <w:rPr>
      <w:rFonts w:ascii="Calibri" w:hAnsi="Calibri"/>
      <w:sz w:val="22"/>
      <w:szCs w:val="22"/>
    </w:rPr>
  </w:style>
  <w:style w:type="paragraph" w:customStyle="1" w:styleId="1">
    <w:name w:val="1."/>
    <w:basedOn w:val="Normalny"/>
    <w:rsid w:val="00EB630E"/>
    <w:pPr>
      <w:numPr>
        <w:numId w:val="8"/>
      </w:numPr>
      <w:suppressAutoHyphens/>
      <w:jc w:val="both"/>
    </w:pPr>
    <w:rPr>
      <w:rFonts w:ascii="Trebuchet MS" w:hAnsi="Trebuchet MS" w:cs="Arial"/>
      <w:sz w:val="20"/>
      <w:szCs w:val="20"/>
      <w:lang w:eastAsia="ar-SA"/>
    </w:rPr>
  </w:style>
  <w:style w:type="paragraph" w:styleId="NormalnyWeb">
    <w:name w:val="Normal (Web)"/>
    <w:basedOn w:val="Normalny"/>
    <w:uiPriority w:val="99"/>
    <w:rsid w:val="00B57479"/>
    <w:pPr>
      <w:suppressAutoHyphens/>
      <w:spacing w:before="100" w:after="100"/>
    </w:pPr>
    <w:rPr>
      <w:lang w:eastAsia="ar-SA"/>
    </w:rPr>
  </w:style>
  <w:style w:type="character" w:customStyle="1" w:styleId="TekstpodstawowyZnak">
    <w:name w:val="Tekst podstawowy Znak"/>
    <w:link w:val="Tekstpodstawowy"/>
    <w:rsid w:val="00A952E3"/>
    <w:rPr>
      <w:sz w:val="24"/>
      <w:szCs w:val="24"/>
    </w:rPr>
  </w:style>
  <w:style w:type="character" w:customStyle="1" w:styleId="czeinternetowe">
    <w:name w:val="Łącze internetowe"/>
    <w:uiPriority w:val="99"/>
    <w:rsid w:val="00D62F1C"/>
    <w:rPr>
      <w:color w:val="0000FF"/>
      <w:u w:val="single"/>
    </w:rPr>
  </w:style>
  <w:style w:type="paragraph" w:customStyle="1" w:styleId="Default">
    <w:name w:val="Default"/>
    <w:rsid w:val="0031111C"/>
    <w:pPr>
      <w:autoSpaceDE w:val="0"/>
      <w:autoSpaceDN w:val="0"/>
      <w:adjustRightInd w:val="0"/>
    </w:pPr>
    <w:rPr>
      <w:rFonts w:ascii="Liberation Sans" w:eastAsia="Calibri" w:hAnsi="Liberation Sans" w:cs="Liberation Sans"/>
      <w:color w:val="000000"/>
      <w:sz w:val="24"/>
      <w:szCs w:val="24"/>
      <w:lang w:eastAsia="en-US"/>
    </w:rPr>
  </w:style>
  <w:style w:type="character" w:customStyle="1" w:styleId="AkapitzlistZnak">
    <w:name w:val="Akapit z listą Znak"/>
    <w:aliases w:val="wypunktowanie Znak"/>
    <w:link w:val="Akapitzlist"/>
    <w:uiPriority w:val="99"/>
    <w:qFormat/>
    <w:locked/>
    <w:rsid w:val="002F61EF"/>
    <w:rPr>
      <w:rFonts w:ascii="Calibri" w:hAnsi="Calibri"/>
      <w:sz w:val="22"/>
      <w:szCs w:val="22"/>
    </w:rPr>
  </w:style>
  <w:style w:type="paragraph" w:customStyle="1" w:styleId="Teksttreci">
    <w:name w:val="Tekst treści"/>
    <w:basedOn w:val="Normalny"/>
    <w:rsid w:val="004521E8"/>
    <w:pPr>
      <w:widowControl w:val="0"/>
      <w:shd w:val="clear" w:color="auto" w:fill="FFFFFF"/>
      <w:suppressAutoHyphens/>
      <w:spacing w:after="240" w:line="0" w:lineRule="atLeast"/>
      <w:ind w:hanging="220"/>
      <w:jc w:val="both"/>
    </w:pPr>
    <w:rPr>
      <w:sz w:val="22"/>
      <w:szCs w:val="22"/>
      <w:lang w:eastAsia="ar-SA"/>
    </w:rPr>
  </w:style>
  <w:style w:type="paragraph" w:customStyle="1" w:styleId="Standard">
    <w:name w:val="Standard"/>
    <w:qFormat/>
    <w:rsid w:val="00CF0AB1"/>
    <w:pPr>
      <w:suppressAutoHyphens/>
      <w:textAlignment w:val="baseline"/>
    </w:pPr>
    <w:rPr>
      <w:kern w:val="2"/>
      <w:sz w:val="24"/>
      <w:szCs w:val="24"/>
      <w:lang w:eastAsia="zh-CN"/>
    </w:rPr>
  </w:style>
  <w:style w:type="character" w:styleId="Pogrubienie">
    <w:name w:val="Strong"/>
    <w:basedOn w:val="Domylnaczcionkaakapitu"/>
    <w:uiPriority w:val="22"/>
    <w:qFormat/>
    <w:rsid w:val="008905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22109">
      <w:bodyDiv w:val="1"/>
      <w:marLeft w:val="0"/>
      <w:marRight w:val="0"/>
      <w:marTop w:val="0"/>
      <w:marBottom w:val="0"/>
      <w:divBdr>
        <w:top w:val="none" w:sz="0" w:space="0" w:color="auto"/>
        <w:left w:val="none" w:sz="0" w:space="0" w:color="auto"/>
        <w:bottom w:val="none" w:sz="0" w:space="0" w:color="auto"/>
        <w:right w:val="none" w:sz="0" w:space="0" w:color="auto"/>
      </w:divBdr>
    </w:div>
    <w:div w:id="208885362">
      <w:bodyDiv w:val="1"/>
      <w:marLeft w:val="0"/>
      <w:marRight w:val="0"/>
      <w:marTop w:val="0"/>
      <w:marBottom w:val="0"/>
      <w:divBdr>
        <w:top w:val="none" w:sz="0" w:space="0" w:color="auto"/>
        <w:left w:val="none" w:sz="0" w:space="0" w:color="auto"/>
        <w:bottom w:val="none" w:sz="0" w:space="0" w:color="auto"/>
        <w:right w:val="none" w:sz="0" w:space="0" w:color="auto"/>
      </w:divBdr>
    </w:div>
    <w:div w:id="559363153">
      <w:bodyDiv w:val="1"/>
      <w:marLeft w:val="0"/>
      <w:marRight w:val="0"/>
      <w:marTop w:val="0"/>
      <w:marBottom w:val="0"/>
      <w:divBdr>
        <w:top w:val="none" w:sz="0" w:space="0" w:color="auto"/>
        <w:left w:val="none" w:sz="0" w:space="0" w:color="auto"/>
        <w:bottom w:val="none" w:sz="0" w:space="0" w:color="auto"/>
        <w:right w:val="none" w:sz="0" w:space="0" w:color="auto"/>
      </w:divBdr>
    </w:div>
    <w:div w:id="637762153">
      <w:bodyDiv w:val="1"/>
      <w:marLeft w:val="0"/>
      <w:marRight w:val="0"/>
      <w:marTop w:val="0"/>
      <w:marBottom w:val="0"/>
      <w:divBdr>
        <w:top w:val="none" w:sz="0" w:space="0" w:color="auto"/>
        <w:left w:val="none" w:sz="0" w:space="0" w:color="auto"/>
        <w:bottom w:val="none" w:sz="0" w:space="0" w:color="auto"/>
        <w:right w:val="none" w:sz="0" w:space="0" w:color="auto"/>
      </w:divBdr>
      <w:divsChild>
        <w:div w:id="900599046">
          <w:marLeft w:val="0"/>
          <w:marRight w:val="0"/>
          <w:marTop w:val="0"/>
          <w:marBottom w:val="0"/>
          <w:divBdr>
            <w:top w:val="none" w:sz="0" w:space="0" w:color="auto"/>
            <w:left w:val="none" w:sz="0" w:space="0" w:color="auto"/>
            <w:bottom w:val="none" w:sz="0" w:space="0" w:color="auto"/>
            <w:right w:val="none" w:sz="0" w:space="0" w:color="auto"/>
          </w:divBdr>
          <w:divsChild>
            <w:div w:id="338775130">
              <w:marLeft w:val="0"/>
              <w:marRight w:val="0"/>
              <w:marTop w:val="0"/>
              <w:marBottom w:val="0"/>
              <w:divBdr>
                <w:top w:val="none" w:sz="0" w:space="0" w:color="auto"/>
                <w:left w:val="none" w:sz="0" w:space="0" w:color="auto"/>
                <w:bottom w:val="none" w:sz="0" w:space="0" w:color="auto"/>
                <w:right w:val="none" w:sz="0" w:space="0" w:color="auto"/>
              </w:divBdr>
            </w:div>
            <w:div w:id="928193218">
              <w:marLeft w:val="0"/>
              <w:marRight w:val="0"/>
              <w:marTop w:val="0"/>
              <w:marBottom w:val="0"/>
              <w:divBdr>
                <w:top w:val="none" w:sz="0" w:space="0" w:color="auto"/>
                <w:left w:val="none" w:sz="0" w:space="0" w:color="auto"/>
                <w:bottom w:val="none" w:sz="0" w:space="0" w:color="auto"/>
                <w:right w:val="none" w:sz="0" w:space="0" w:color="auto"/>
              </w:divBdr>
            </w:div>
            <w:div w:id="979380438">
              <w:marLeft w:val="0"/>
              <w:marRight w:val="0"/>
              <w:marTop w:val="0"/>
              <w:marBottom w:val="0"/>
              <w:divBdr>
                <w:top w:val="none" w:sz="0" w:space="0" w:color="auto"/>
                <w:left w:val="none" w:sz="0" w:space="0" w:color="auto"/>
                <w:bottom w:val="none" w:sz="0" w:space="0" w:color="auto"/>
                <w:right w:val="none" w:sz="0" w:space="0" w:color="auto"/>
              </w:divBdr>
            </w:div>
            <w:div w:id="1018696954">
              <w:marLeft w:val="0"/>
              <w:marRight w:val="0"/>
              <w:marTop w:val="0"/>
              <w:marBottom w:val="0"/>
              <w:divBdr>
                <w:top w:val="none" w:sz="0" w:space="0" w:color="auto"/>
                <w:left w:val="none" w:sz="0" w:space="0" w:color="auto"/>
                <w:bottom w:val="none" w:sz="0" w:space="0" w:color="auto"/>
                <w:right w:val="none" w:sz="0" w:space="0" w:color="auto"/>
              </w:divBdr>
            </w:div>
            <w:div w:id="1083183704">
              <w:marLeft w:val="0"/>
              <w:marRight w:val="0"/>
              <w:marTop w:val="0"/>
              <w:marBottom w:val="0"/>
              <w:divBdr>
                <w:top w:val="none" w:sz="0" w:space="0" w:color="auto"/>
                <w:left w:val="none" w:sz="0" w:space="0" w:color="auto"/>
                <w:bottom w:val="none" w:sz="0" w:space="0" w:color="auto"/>
                <w:right w:val="none" w:sz="0" w:space="0" w:color="auto"/>
              </w:divBdr>
            </w:div>
            <w:div w:id="1404065676">
              <w:marLeft w:val="0"/>
              <w:marRight w:val="0"/>
              <w:marTop w:val="0"/>
              <w:marBottom w:val="0"/>
              <w:divBdr>
                <w:top w:val="none" w:sz="0" w:space="0" w:color="auto"/>
                <w:left w:val="none" w:sz="0" w:space="0" w:color="auto"/>
                <w:bottom w:val="none" w:sz="0" w:space="0" w:color="auto"/>
                <w:right w:val="none" w:sz="0" w:space="0" w:color="auto"/>
              </w:divBdr>
            </w:div>
            <w:div w:id="181221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616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pwik" TargetMode="External"/><Relationship Id="rId18" Type="http://schemas.openxmlformats.org/officeDocument/2006/relationships/hyperlink" Target="https://platformazakupowa.pl/pn/pwik"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pwik.com.pl/" TargetMode="External"/><Relationship Id="rId7" Type="http://schemas.openxmlformats.org/officeDocument/2006/relationships/endnotes" Target="endnotes.xml"/><Relationship Id="rId12" Type="http://schemas.openxmlformats.org/officeDocument/2006/relationships/hyperlink" Target="https://platformazakupowa.pl/pn/pwik" TargetMode="External"/><Relationship Id="rId17" Type="http://schemas.openxmlformats.org/officeDocument/2006/relationships/hyperlink" Target="https://platformazakupowa.pl/pn/pwik" TargetMode="External"/><Relationship Id="rId25" Type="http://schemas.openxmlformats.org/officeDocument/2006/relationships/hyperlink" Target="mailto:bok@pwik.com.p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www.platformazakupowa.pl/pn/pwik" TargetMode="Externa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pwik.com.pl" TargetMode="External"/><Relationship Id="rId24" Type="http://schemas.openxmlformats.org/officeDocument/2006/relationships/header" Target="header2.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pn/pwik" TargetMode="External"/><Relationship Id="rId23" Type="http://schemas.openxmlformats.org/officeDocument/2006/relationships/header" Target="header1.xml"/><Relationship Id="rId28" Type="http://schemas.openxmlformats.org/officeDocument/2006/relationships/header" Target="header5.xml"/><Relationship Id="rId10" Type="http://schemas.openxmlformats.org/officeDocument/2006/relationships/hyperlink" Target="mailto:przetargi@pwik.com.pl" TargetMode="External"/><Relationship Id="rId19" Type="http://schemas.openxmlformats.org/officeDocument/2006/relationships/hyperlink" Target="http://www.platformazakupowa.pl/pn/pwik"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rzetargi@pwik.com.pl" TargetMode="External"/><Relationship Id="rId14" Type="http://schemas.openxmlformats.org/officeDocument/2006/relationships/hyperlink" Target="https://platformazakupowa.pl/" TargetMode="External"/><Relationship Id="rId22" Type="http://schemas.openxmlformats.org/officeDocument/2006/relationships/hyperlink" Target="mailto:bok@pwik.com.pl" TargetMode="External"/><Relationship Id="rId27" Type="http://schemas.openxmlformats.org/officeDocument/2006/relationships/header" Target="header4.xml"/><Relationship Id="rId30" Type="http://schemas.openxmlformats.org/officeDocument/2006/relationships/footer" Target="footer1.xml"/><Relationship Id="rId8" Type="http://schemas.openxmlformats.org/officeDocument/2006/relationships/hyperlink" Target="http://www.pwik.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706791-EF15-4B5F-BB83-8AED345EF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406</TotalTime>
  <Pages>23</Pages>
  <Words>9640</Words>
  <Characters>57840</Characters>
  <Application>Microsoft Office Word</Application>
  <DocSecurity>0</DocSecurity>
  <Lines>482</Lines>
  <Paragraphs>134</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PWIK</Company>
  <LinksUpToDate>false</LinksUpToDate>
  <CharactersWithSpaces>67346</CharactersWithSpaces>
  <SharedDoc>false</SharedDoc>
  <HLinks>
    <vt:vector size="90" baseType="variant">
      <vt:variant>
        <vt:i4>7405575</vt:i4>
      </vt:variant>
      <vt:variant>
        <vt:i4>40</vt:i4>
      </vt:variant>
      <vt:variant>
        <vt:i4>0</vt:i4>
      </vt:variant>
      <vt:variant>
        <vt:i4>5</vt:i4>
      </vt:variant>
      <vt:variant>
        <vt:lpwstr>mailto:bok@pwik.com.pl</vt:lpwstr>
      </vt:variant>
      <vt:variant>
        <vt:lpwstr/>
      </vt:variant>
      <vt:variant>
        <vt:i4>7405575</vt:i4>
      </vt:variant>
      <vt:variant>
        <vt:i4>37</vt:i4>
      </vt:variant>
      <vt:variant>
        <vt:i4>0</vt:i4>
      </vt:variant>
      <vt:variant>
        <vt:i4>5</vt:i4>
      </vt:variant>
      <vt:variant>
        <vt:lpwstr>mailto:bok@pwik.com.pl</vt:lpwstr>
      </vt:variant>
      <vt:variant>
        <vt:lpwstr/>
      </vt:variant>
      <vt:variant>
        <vt:i4>3211314</vt:i4>
      </vt:variant>
      <vt:variant>
        <vt:i4>34</vt:i4>
      </vt:variant>
      <vt:variant>
        <vt:i4>0</vt:i4>
      </vt:variant>
      <vt:variant>
        <vt:i4>5</vt:i4>
      </vt:variant>
      <vt:variant>
        <vt:lpwstr>http://www.pwik.com.pl/</vt:lpwstr>
      </vt:variant>
      <vt:variant>
        <vt:lpwstr/>
      </vt:variant>
      <vt:variant>
        <vt:i4>8192054</vt:i4>
      </vt:variant>
      <vt:variant>
        <vt:i4>31</vt:i4>
      </vt:variant>
      <vt:variant>
        <vt:i4>0</vt:i4>
      </vt:variant>
      <vt:variant>
        <vt:i4>5</vt:i4>
      </vt:variant>
      <vt:variant>
        <vt:lpwstr>http://www.platformazakupowa.pl/pn/pwik</vt:lpwstr>
      </vt:variant>
      <vt:variant>
        <vt:lpwstr/>
      </vt:variant>
      <vt:variant>
        <vt:i4>8192054</vt:i4>
      </vt:variant>
      <vt:variant>
        <vt:i4>28</vt:i4>
      </vt:variant>
      <vt:variant>
        <vt:i4>0</vt:i4>
      </vt:variant>
      <vt:variant>
        <vt:i4>5</vt:i4>
      </vt:variant>
      <vt:variant>
        <vt:lpwstr>http://www.platformazakupowa.pl/pn/pwik</vt:lpwstr>
      </vt:variant>
      <vt:variant>
        <vt:lpwstr/>
      </vt:variant>
      <vt:variant>
        <vt:i4>1835030</vt:i4>
      </vt:variant>
      <vt:variant>
        <vt:i4>25</vt:i4>
      </vt:variant>
      <vt:variant>
        <vt:i4>0</vt:i4>
      </vt:variant>
      <vt:variant>
        <vt:i4>5</vt:i4>
      </vt:variant>
      <vt:variant>
        <vt:lpwstr>https://platformazakupowa.pl/pn/pwik</vt:lpwstr>
      </vt:variant>
      <vt:variant>
        <vt:lpwstr/>
      </vt:variant>
      <vt:variant>
        <vt:i4>6225998</vt:i4>
      </vt:variant>
      <vt:variant>
        <vt:i4>23</vt:i4>
      </vt:variant>
      <vt:variant>
        <vt:i4>0</vt:i4>
      </vt:variant>
      <vt:variant>
        <vt:i4>5</vt:i4>
      </vt:variant>
      <vt:variant>
        <vt:lpwstr>https://platformazakupowa.pl/</vt:lpwstr>
      </vt:variant>
      <vt:variant>
        <vt:lpwstr/>
      </vt:variant>
      <vt:variant>
        <vt:i4>1835030</vt:i4>
      </vt:variant>
      <vt:variant>
        <vt:i4>20</vt:i4>
      </vt:variant>
      <vt:variant>
        <vt:i4>0</vt:i4>
      </vt:variant>
      <vt:variant>
        <vt:i4>5</vt:i4>
      </vt:variant>
      <vt:variant>
        <vt:lpwstr>https://platformazakupowa.pl/pn/pwik</vt:lpwstr>
      </vt:variant>
      <vt:variant>
        <vt:lpwstr/>
      </vt:variant>
      <vt:variant>
        <vt:i4>6225998</vt:i4>
      </vt:variant>
      <vt:variant>
        <vt:i4>18</vt:i4>
      </vt:variant>
      <vt:variant>
        <vt:i4>0</vt:i4>
      </vt:variant>
      <vt:variant>
        <vt:i4>5</vt:i4>
      </vt:variant>
      <vt:variant>
        <vt:lpwstr>https://platformazakupowa.pl/</vt:lpwstr>
      </vt:variant>
      <vt:variant>
        <vt:lpwstr/>
      </vt:variant>
      <vt:variant>
        <vt:i4>1835030</vt:i4>
      </vt:variant>
      <vt:variant>
        <vt:i4>15</vt:i4>
      </vt:variant>
      <vt:variant>
        <vt:i4>0</vt:i4>
      </vt:variant>
      <vt:variant>
        <vt:i4>5</vt:i4>
      </vt:variant>
      <vt:variant>
        <vt:lpwstr>https://platformazakupowa.pl/pn/pwik</vt:lpwstr>
      </vt:variant>
      <vt:variant>
        <vt:lpwstr/>
      </vt:variant>
      <vt:variant>
        <vt:i4>1835030</vt:i4>
      </vt:variant>
      <vt:variant>
        <vt:i4>12</vt:i4>
      </vt:variant>
      <vt:variant>
        <vt:i4>0</vt:i4>
      </vt:variant>
      <vt:variant>
        <vt:i4>5</vt:i4>
      </vt:variant>
      <vt:variant>
        <vt:lpwstr>https://platformazakupowa.pl/pn/pwik</vt:lpwstr>
      </vt:variant>
      <vt:variant>
        <vt:lpwstr/>
      </vt:variant>
      <vt:variant>
        <vt:i4>1900665</vt:i4>
      </vt:variant>
      <vt:variant>
        <vt:i4>9</vt:i4>
      </vt:variant>
      <vt:variant>
        <vt:i4>0</vt:i4>
      </vt:variant>
      <vt:variant>
        <vt:i4>5</vt:i4>
      </vt:variant>
      <vt:variant>
        <vt:lpwstr>mailto:przetargi@pwik.com.pl</vt:lpwstr>
      </vt:variant>
      <vt:variant>
        <vt:lpwstr/>
      </vt:variant>
      <vt:variant>
        <vt:i4>1900665</vt:i4>
      </vt:variant>
      <vt:variant>
        <vt:i4>6</vt:i4>
      </vt:variant>
      <vt:variant>
        <vt:i4>0</vt:i4>
      </vt:variant>
      <vt:variant>
        <vt:i4>5</vt:i4>
      </vt:variant>
      <vt:variant>
        <vt:lpwstr>mailto:przetargi@pwik.com.pl</vt:lpwstr>
      </vt:variant>
      <vt:variant>
        <vt:lpwstr/>
      </vt:variant>
      <vt:variant>
        <vt:i4>1900665</vt:i4>
      </vt:variant>
      <vt:variant>
        <vt:i4>3</vt:i4>
      </vt:variant>
      <vt:variant>
        <vt:i4>0</vt:i4>
      </vt:variant>
      <vt:variant>
        <vt:i4>5</vt:i4>
      </vt:variant>
      <vt:variant>
        <vt:lpwstr>mailto:przetargi@pwik.com.pl</vt:lpwstr>
      </vt:variant>
      <vt:variant>
        <vt:lpwstr/>
      </vt:variant>
      <vt:variant>
        <vt:i4>3211314</vt:i4>
      </vt:variant>
      <vt:variant>
        <vt:i4>0</vt:i4>
      </vt:variant>
      <vt:variant>
        <vt:i4>0</vt:i4>
      </vt:variant>
      <vt:variant>
        <vt:i4>5</vt:i4>
      </vt:variant>
      <vt:variant>
        <vt:lpwstr>http://www.pwik.com.pl/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Wioletta Witalińska</dc:creator>
  <cp:keywords/>
  <dc:description/>
  <cp:lastModifiedBy>Iwona Rother</cp:lastModifiedBy>
  <cp:revision>58</cp:revision>
  <cp:lastPrinted>2024-09-18T08:40:00Z</cp:lastPrinted>
  <dcterms:created xsi:type="dcterms:W3CDTF">2022-10-19T11:04:00Z</dcterms:created>
  <dcterms:modified xsi:type="dcterms:W3CDTF">2024-10-04T08:03:00Z</dcterms:modified>
</cp:coreProperties>
</file>