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B250C" w14:textId="181B664B" w:rsidR="0087233D" w:rsidRPr="002B3F34" w:rsidRDefault="001C5A21" w:rsidP="004F37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</w:t>
      </w:r>
      <w:r w:rsidR="00A92EFD">
        <w:rPr>
          <w:rFonts w:ascii="Arial" w:hAnsi="Arial" w:cs="Arial"/>
          <w:b/>
          <w:sz w:val="24"/>
          <w:szCs w:val="24"/>
        </w:rPr>
        <w:tab/>
      </w:r>
      <w:r w:rsidR="00A92EFD">
        <w:rPr>
          <w:rFonts w:ascii="Arial" w:hAnsi="Arial" w:cs="Arial"/>
          <w:b/>
          <w:sz w:val="24"/>
          <w:szCs w:val="24"/>
        </w:rPr>
        <w:tab/>
      </w:r>
      <w:r w:rsidR="0087233D" w:rsidRPr="002B3F34">
        <w:rPr>
          <w:rFonts w:ascii="Arial" w:hAnsi="Arial" w:cs="Arial"/>
          <w:sz w:val="24"/>
          <w:szCs w:val="24"/>
        </w:rPr>
        <w:t xml:space="preserve">Załącznik nr </w:t>
      </w:r>
      <w:r w:rsidR="004C05F5">
        <w:rPr>
          <w:rFonts w:ascii="Arial" w:hAnsi="Arial" w:cs="Arial"/>
          <w:sz w:val="24"/>
          <w:szCs w:val="24"/>
        </w:rPr>
        <w:t>2</w:t>
      </w:r>
    </w:p>
    <w:p w14:paraId="49D93252" w14:textId="635694A6" w:rsidR="00A02723" w:rsidRPr="00C95160" w:rsidRDefault="00657FA2" w:rsidP="00F03C27">
      <w:pPr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C95160">
        <w:rPr>
          <w:rFonts w:ascii="Arial" w:hAnsi="Arial" w:cs="Arial"/>
          <w:b/>
          <w:color w:val="00B050"/>
          <w:sz w:val="24"/>
          <w:szCs w:val="24"/>
        </w:rPr>
        <w:t xml:space="preserve">OPIS PRZEDMIOTU </w:t>
      </w:r>
      <w:r w:rsidR="00284785" w:rsidRPr="00C95160">
        <w:rPr>
          <w:rFonts w:ascii="Arial" w:hAnsi="Arial" w:cs="Arial"/>
          <w:b/>
          <w:color w:val="00B050"/>
          <w:sz w:val="24"/>
          <w:szCs w:val="24"/>
        </w:rPr>
        <w:t xml:space="preserve">ZAMÓWIENIA </w:t>
      </w:r>
      <w:r w:rsidR="004B1AF6">
        <w:rPr>
          <w:rFonts w:ascii="Arial" w:hAnsi="Arial" w:cs="Arial"/>
          <w:b/>
          <w:color w:val="00B050"/>
          <w:sz w:val="24"/>
          <w:szCs w:val="24"/>
        </w:rPr>
        <w:t xml:space="preserve">służba </w:t>
      </w:r>
      <w:r w:rsidR="0082174C" w:rsidRPr="00C95160">
        <w:rPr>
          <w:rFonts w:ascii="Arial" w:hAnsi="Arial" w:cs="Arial"/>
          <w:b/>
          <w:color w:val="00B050"/>
          <w:sz w:val="24"/>
          <w:szCs w:val="24"/>
        </w:rPr>
        <w:t>inż.-sap</w:t>
      </w:r>
    </w:p>
    <w:p w14:paraId="2C6C6262" w14:textId="77777777" w:rsidR="005C755F" w:rsidRDefault="007D5661" w:rsidP="005C755F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Przedmiot zamówienia </w:t>
      </w:r>
      <w:r w:rsidRPr="00D57535">
        <w:rPr>
          <w:rFonts w:ascii="Arial" w:hAnsi="Arial" w:cs="Arial"/>
          <w:b/>
          <w:sz w:val="24"/>
          <w:szCs w:val="24"/>
        </w:rPr>
        <w:t>–</w:t>
      </w:r>
      <w:r w:rsidR="00A27ADB">
        <w:rPr>
          <w:rFonts w:ascii="Arial" w:hAnsi="Arial" w:cs="Arial"/>
          <w:b/>
          <w:sz w:val="24"/>
          <w:szCs w:val="24"/>
        </w:rPr>
        <w:t xml:space="preserve"> </w:t>
      </w:r>
      <w:r w:rsidR="000B2061">
        <w:rPr>
          <w:rFonts w:ascii="Arial" w:hAnsi="Arial" w:cs="Arial"/>
          <w:sz w:val="24"/>
          <w:szCs w:val="24"/>
        </w:rPr>
        <w:t>dostawa akumulatorów do zasilania a</w:t>
      </w:r>
      <w:r w:rsidR="005C755F">
        <w:rPr>
          <w:rFonts w:ascii="Arial" w:hAnsi="Arial" w:cs="Arial"/>
          <w:sz w:val="24"/>
          <w:szCs w:val="24"/>
        </w:rPr>
        <w:t xml:space="preserve">gregatów prądotwórczych, </w:t>
      </w:r>
      <w:r w:rsidR="00350941">
        <w:rPr>
          <w:rFonts w:ascii="Arial" w:hAnsi="Arial" w:cs="Arial"/>
          <w:sz w:val="24"/>
          <w:szCs w:val="24"/>
        </w:rPr>
        <w:t xml:space="preserve">Jednostek Wojskowych i Instytucji </w:t>
      </w:r>
      <w:r w:rsidR="00CB7D6E">
        <w:rPr>
          <w:rFonts w:ascii="Arial" w:hAnsi="Arial" w:cs="Arial"/>
          <w:sz w:val="24"/>
          <w:szCs w:val="24"/>
        </w:rPr>
        <w:t xml:space="preserve"> będących na za</w:t>
      </w:r>
      <w:r w:rsidR="00F2542B">
        <w:rPr>
          <w:rFonts w:ascii="Arial" w:hAnsi="Arial" w:cs="Arial"/>
          <w:sz w:val="24"/>
          <w:szCs w:val="24"/>
        </w:rPr>
        <w:t xml:space="preserve">opatrzeniu </w:t>
      </w:r>
    </w:p>
    <w:p w14:paraId="55072756" w14:textId="77777777" w:rsidR="00F2542B" w:rsidRDefault="00F2542B" w:rsidP="005C755F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WOG. </w:t>
      </w:r>
    </w:p>
    <w:p w14:paraId="0E7CF100" w14:textId="77777777" w:rsidR="00BD493A" w:rsidRPr="0090421D" w:rsidRDefault="00EF0D23" w:rsidP="00BD493A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CPV: 31411000-0</w:t>
      </w:r>
    </w:p>
    <w:p w14:paraId="6A364FE9" w14:textId="77777777" w:rsidR="000B2061" w:rsidRPr="0090421D" w:rsidRDefault="00366CF9" w:rsidP="000543AD">
      <w:pPr>
        <w:pStyle w:val="Akapitzlist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AKUM</w:t>
      </w:r>
      <w:r w:rsidR="00A31852" w:rsidRPr="0090421D">
        <w:rPr>
          <w:rFonts w:ascii="Arial" w:hAnsi="Arial" w:cs="Arial"/>
          <w:b/>
          <w:sz w:val="24"/>
          <w:szCs w:val="24"/>
        </w:rPr>
        <w:t xml:space="preserve">ULATOR rozruchowy BR-AB 2408.01 </w:t>
      </w:r>
      <w:r w:rsidRPr="0090421D">
        <w:rPr>
          <w:rFonts w:ascii="Arial" w:hAnsi="Arial" w:cs="Arial"/>
          <w:b/>
          <w:sz w:val="24"/>
          <w:szCs w:val="24"/>
        </w:rPr>
        <w:t xml:space="preserve"> </w:t>
      </w:r>
    </w:p>
    <w:p w14:paraId="40A47F5A" w14:textId="77777777" w:rsidR="00A31852" w:rsidRPr="0090421D" w:rsidRDefault="000B2061" w:rsidP="000B2061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Przeznaczony do zasilania</w:t>
      </w:r>
      <w:r w:rsidR="00A31852" w:rsidRPr="0090421D">
        <w:rPr>
          <w:rFonts w:ascii="Arial" w:hAnsi="Arial" w:cs="Arial"/>
          <w:sz w:val="24"/>
          <w:szCs w:val="24"/>
        </w:rPr>
        <w:t xml:space="preserve"> mobilnego zespołu spalinowo elektrycznego MZSE D-4,0</w:t>
      </w:r>
    </w:p>
    <w:p w14:paraId="01B67425" w14:textId="77777777" w:rsidR="00A31852" w:rsidRPr="0090421D" w:rsidRDefault="00A31852" w:rsidP="000B2061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Napięcie zasilania 24V</w:t>
      </w:r>
    </w:p>
    <w:p w14:paraId="4F9257C1" w14:textId="77777777" w:rsidR="00A31852" w:rsidRPr="0090421D" w:rsidRDefault="00A31852" w:rsidP="000B2061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Pojemność 8Ah</w:t>
      </w:r>
    </w:p>
    <w:p w14:paraId="3C3D5651" w14:textId="77777777" w:rsidR="00A31852" w:rsidRPr="0090421D" w:rsidRDefault="00A31852" w:rsidP="000B2061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Prąd rozruchowy 455A</w:t>
      </w:r>
    </w:p>
    <w:p w14:paraId="18252BAF" w14:textId="77777777" w:rsidR="00A31852" w:rsidRPr="0090421D" w:rsidRDefault="00A31852" w:rsidP="000B2061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Długość</w:t>
      </w:r>
      <w:r w:rsidR="00134648" w:rsidRPr="0090421D">
        <w:rPr>
          <w:rFonts w:ascii="Arial" w:hAnsi="Arial" w:cs="Arial"/>
          <w:sz w:val="24"/>
          <w:szCs w:val="24"/>
        </w:rPr>
        <w:t xml:space="preserve"> 140</w:t>
      </w:r>
      <w:r w:rsidRPr="0090421D">
        <w:rPr>
          <w:rFonts w:ascii="Arial" w:hAnsi="Arial" w:cs="Arial"/>
          <w:sz w:val="24"/>
          <w:szCs w:val="24"/>
        </w:rPr>
        <w:t>mm</w:t>
      </w:r>
    </w:p>
    <w:p w14:paraId="65098C46" w14:textId="77777777" w:rsidR="00A31852" w:rsidRPr="0090421D" w:rsidRDefault="00A31852" w:rsidP="000B2061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Szerokość</w:t>
      </w:r>
      <w:r w:rsidR="00134648" w:rsidRPr="0090421D">
        <w:rPr>
          <w:rFonts w:ascii="Arial" w:hAnsi="Arial" w:cs="Arial"/>
          <w:sz w:val="24"/>
          <w:szCs w:val="24"/>
        </w:rPr>
        <w:t xml:space="preserve"> 170</w:t>
      </w:r>
      <w:r w:rsidRPr="0090421D">
        <w:rPr>
          <w:rFonts w:ascii="Arial" w:hAnsi="Arial" w:cs="Arial"/>
          <w:sz w:val="24"/>
          <w:szCs w:val="24"/>
        </w:rPr>
        <w:t>mm</w:t>
      </w:r>
    </w:p>
    <w:p w14:paraId="403F59C1" w14:textId="64028DBA" w:rsidR="009B0134" w:rsidRPr="0015222A" w:rsidRDefault="00A31852" w:rsidP="0015222A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Wysokość 100</w:t>
      </w:r>
      <w:r w:rsidR="00134648" w:rsidRPr="0090421D">
        <w:rPr>
          <w:rFonts w:ascii="Arial" w:hAnsi="Arial" w:cs="Arial"/>
          <w:sz w:val="24"/>
          <w:szCs w:val="24"/>
        </w:rPr>
        <w:t>mm</w:t>
      </w:r>
    </w:p>
    <w:p w14:paraId="59631076" w14:textId="0D86763C" w:rsidR="006074B2" w:rsidRDefault="00A31852" w:rsidP="007A2803">
      <w:pPr>
        <w:pStyle w:val="Akapitzlist"/>
        <w:rPr>
          <w:rFonts w:ascii="Arial" w:eastAsia="Times New Roman" w:hAnsi="Arial" w:cs="Arial"/>
          <w:sz w:val="24"/>
          <w:szCs w:val="24"/>
        </w:rPr>
      </w:pPr>
      <w:r w:rsidRPr="0090421D">
        <w:rPr>
          <w:rFonts w:ascii="Arial" w:eastAsia="Times New Roman" w:hAnsi="Arial" w:cs="Arial"/>
          <w:sz w:val="24"/>
          <w:szCs w:val="24"/>
        </w:rPr>
        <w:t>L</w:t>
      </w:r>
      <w:r w:rsidR="0050484D" w:rsidRPr="0090421D">
        <w:rPr>
          <w:rFonts w:ascii="Arial" w:eastAsia="Times New Roman" w:hAnsi="Arial" w:cs="Arial"/>
          <w:sz w:val="24"/>
          <w:szCs w:val="24"/>
        </w:rPr>
        <w:t>ub równoważny o nie gorszych parametrach</w:t>
      </w:r>
    </w:p>
    <w:p w14:paraId="7A728860" w14:textId="77777777" w:rsidR="004C05F5" w:rsidRDefault="004C05F5" w:rsidP="007A2803">
      <w:pPr>
        <w:pStyle w:val="Akapitzlist"/>
        <w:rPr>
          <w:rFonts w:ascii="Arial" w:eastAsia="Times New Roman" w:hAnsi="Arial" w:cs="Arial"/>
          <w:sz w:val="24"/>
          <w:szCs w:val="24"/>
        </w:rPr>
      </w:pPr>
    </w:p>
    <w:p w14:paraId="4114F1C2" w14:textId="77777777" w:rsidR="00A31852" w:rsidRPr="0090421D" w:rsidRDefault="000B2061" w:rsidP="000543AD">
      <w:pPr>
        <w:pStyle w:val="Akapitzlist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A</w:t>
      </w:r>
      <w:r w:rsidR="00A31852" w:rsidRPr="0090421D">
        <w:rPr>
          <w:rFonts w:ascii="Arial" w:hAnsi="Arial" w:cs="Arial"/>
          <w:b/>
          <w:sz w:val="24"/>
          <w:szCs w:val="24"/>
        </w:rPr>
        <w:t>KUMULATOR żelowy WL 150-12, 12V 150Ah 1400A</w:t>
      </w:r>
      <w:r w:rsidRPr="0090421D">
        <w:rPr>
          <w:rFonts w:ascii="Arial" w:hAnsi="Arial" w:cs="Arial"/>
          <w:b/>
          <w:sz w:val="24"/>
          <w:szCs w:val="24"/>
        </w:rPr>
        <w:t xml:space="preserve">   </w:t>
      </w:r>
    </w:p>
    <w:p w14:paraId="5B8B85FA" w14:textId="77777777" w:rsidR="00A31852" w:rsidRPr="0090421D" w:rsidRDefault="00A31852" w:rsidP="00A31852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Przeznaczony do zasilania zespoł</w:t>
      </w:r>
      <w:r w:rsidR="005C755F" w:rsidRPr="0090421D">
        <w:rPr>
          <w:rFonts w:ascii="Arial" w:hAnsi="Arial" w:cs="Arial"/>
          <w:b/>
          <w:sz w:val="24"/>
          <w:szCs w:val="24"/>
        </w:rPr>
        <w:t xml:space="preserve">u spalinowo </w:t>
      </w:r>
      <w:r w:rsidRPr="0090421D">
        <w:rPr>
          <w:rFonts w:ascii="Arial" w:hAnsi="Arial" w:cs="Arial"/>
          <w:b/>
          <w:sz w:val="24"/>
          <w:szCs w:val="24"/>
        </w:rPr>
        <w:t xml:space="preserve">elektrycznego KEP 600/3 </w:t>
      </w:r>
    </w:p>
    <w:p w14:paraId="129FB43F" w14:textId="77777777" w:rsidR="00653703" w:rsidRPr="0090421D" w:rsidRDefault="00653703" w:rsidP="00A31852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Długość 485mm</w:t>
      </w:r>
    </w:p>
    <w:p w14:paraId="13D281FF" w14:textId="77777777" w:rsidR="00653703" w:rsidRPr="0090421D" w:rsidRDefault="00653703" w:rsidP="00A31852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Szerokość 171m</w:t>
      </w:r>
      <w:r w:rsidR="00134648" w:rsidRPr="0090421D">
        <w:rPr>
          <w:rFonts w:ascii="Arial" w:hAnsi="Arial" w:cs="Arial"/>
          <w:b/>
          <w:sz w:val="24"/>
          <w:szCs w:val="24"/>
        </w:rPr>
        <w:t>m</w:t>
      </w:r>
    </w:p>
    <w:p w14:paraId="0DD1D474" w14:textId="77777777" w:rsidR="00653703" w:rsidRPr="0090421D" w:rsidRDefault="00653703" w:rsidP="00A31852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Wysokość 243mm</w:t>
      </w:r>
    </w:p>
    <w:p w14:paraId="45D01E30" w14:textId="77777777" w:rsidR="00653703" w:rsidRPr="0090421D" w:rsidRDefault="00653703" w:rsidP="00A31852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Złącze śrubowe</w:t>
      </w:r>
    </w:p>
    <w:p w14:paraId="5C22EC2E" w14:textId="77777777" w:rsidR="00653703" w:rsidRPr="0090421D" w:rsidRDefault="00653703" w:rsidP="00A31852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Polaryzacja </w:t>
      </w:r>
    </w:p>
    <w:p w14:paraId="42CB8B42" w14:textId="46F5001C" w:rsidR="0050484D" w:rsidRDefault="0050484D" w:rsidP="0050484D">
      <w:pPr>
        <w:pStyle w:val="Akapitzlist"/>
        <w:rPr>
          <w:rFonts w:ascii="Arial" w:eastAsia="Times New Roman" w:hAnsi="Arial" w:cs="Arial"/>
          <w:sz w:val="24"/>
          <w:szCs w:val="24"/>
        </w:rPr>
      </w:pPr>
      <w:r w:rsidRPr="0090421D">
        <w:rPr>
          <w:rFonts w:ascii="Arial" w:eastAsia="Times New Roman" w:hAnsi="Arial" w:cs="Arial"/>
          <w:sz w:val="24"/>
          <w:szCs w:val="24"/>
        </w:rPr>
        <w:t>Lub równoważny o nie gorszych parametrach</w:t>
      </w:r>
    </w:p>
    <w:p w14:paraId="4011FF93" w14:textId="77777777" w:rsidR="004C05F5" w:rsidRPr="0090421D" w:rsidRDefault="004C05F5" w:rsidP="0050484D">
      <w:pPr>
        <w:pStyle w:val="Akapitzlist"/>
        <w:rPr>
          <w:rFonts w:ascii="Arial" w:hAnsi="Arial" w:cs="Arial"/>
          <w:b/>
          <w:sz w:val="24"/>
          <w:szCs w:val="24"/>
        </w:rPr>
      </w:pPr>
    </w:p>
    <w:p w14:paraId="15AA480F" w14:textId="77777777" w:rsidR="007A2803" w:rsidRPr="0090421D" w:rsidRDefault="00653703" w:rsidP="0053567F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AKUMULATOR ENERSY SBS 170F 12V/170Ah</w:t>
      </w:r>
    </w:p>
    <w:p w14:paraId="409B1C33" w14:textId="77777777" w:rsidR="00653703" w:rsidRPr="0090421D" w:rsidRDefault="00653703" w:rsidP="00653703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Przeznaczony do zasilania agregatu prądotwórczego ZPW 45DTZ</w:t>
      </w:r>
    </w:p>
    <w:p w14:paraId="1995A593" w14:textId="77777777" w:rsidR="00653703" w:rsidRPr="0090421D" w:rsidRDefault="00653703" w:rsidP="00653703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Napięcie 12V</w:t>
      </w:r>
    </w:p>
    <w:p w14:paraId="1CFDB219" w14:textId="77777777" w:rsidR="00653703" w:rsidRPr="0090421D" w:rsidRDefault="00653703" w:rsidP="00653703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Technologia AG</w:t>
      </w:r>
      <w:r w:rsidR="005C755F" w:rsidRPr="0090421D">
        <w:rPr>
          <w:rFonts w:ascii="Arial" w:hAnsi="Arial" w:cs="Arial"/>
          <w:b/>
          <w:sz w:val="24"/>
          <w:szCs w:val="24"/>
        </w:rPr>
        <w:t>M</w:t>
      </w:r>
    </w:p>
    <w:p w14:paraId="4BA63DAD" w14:textId="77777777" w:rsidR="00653703" w:rsidRPr="0090421D" w:rsidRDefault="00653703" w:rsidP="00653703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Pojemność170AH</w:t>
      </w:r>
    </w:p>
    <w:p w14:paraId="4398F276" w14:textId="77777777" w:rsidR="00653703" w:rsidRPr="0090421D" w:rsidRDefault="00653703" w:rsidP="00653703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Długość 561mm</w:t>
      </w:r>
    </w:p>
    <w:p w14:paraId="5D9A5FD3" w14:textId="77777777" w:rsidR="00653703" w:rsidRPr="0090421D" w:rsidRDefault="00653703" w:rsidP="00653703">
      <w:pPr>
        <w:pStyle w:val="Akapitzlist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Szerokość 125mm</w:t>
      </w:r>
    </w:p>
    <w:p w14:paraId="065AFC05" w14:textId="77777777" w:rsidR="00653703" w:rsidRPr="0090421D" w:rsidRDefault="00653703" w:rsidP="00653703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>Wysokość 283mm</w:t>
      </w:r>
    </w:p>
    <w:p w14:paraId="6B83018A" w14:textId="77777777" w:rsidR="00AF1B4D" w:rsidRPr="0090421D" w:rsidRDefault="00AF1B4D" w:rsidP="00AF1B4D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>Złącze śrubowe M6</w:t>
      </w:r>
    </w:p>
    <w:p w14:paraId="1BDEEE0A" w14:textId="77777777" w:rsidR="0050484D" w:rsidRPr="0090421D" w:rsidRDefault="0050484D" w:rsidP="00AF1B4D">
      <w:pPr>
        <w:pStyle w:val="Akapitzlist"/>
        <w:rPr>
          <w:rFonts w:ascii="Arial" w:hAnsi="Arial" w:cs="Arial"/>
          <w:sz w:val="24"/>
          <w:szCs w:val="24"/>
        </w:rPr>
      </w:pPr>
      <w:r w:rsidRPr="0090421D">
        <w:rPr>
          <w:rFonts w:ascii="Arial" w:eastAsia="Times New Roman" w:hAnsi="Arial" w:cs="Arial"/>
          <w:sz w:val="24"/>
          <w:szCs w:val="24"/>
        </w:rPr>
        <w:t>Lub równoważny o nie gorszych parametrach</w:t>
      </w:r>
    </w:p>
    <w:p w14:paraId="525EC67B" w14:textId="77777777" w:rsidR="00366CF9" w:rsidRPr="0090421D" w:rsidRDefault="007A2803" w:rsidP="00366CF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</w:t>
      </w:r>
      <w:r w:rsidR="005C755F" w:rsidRPr="0090421D">
        <w:rPr>
          <w:rFonts w:ascii="Arial" w:hAnsi="Arial" w:cs="Arial"/>
          <w:sz w:val="24"/>
          <w:szCs w:val="24"/>
        </w:rPr>
        <w:t xml:space="preserve"> 4.</w:t>
      </w:r>
      <w:r w:rsidR="00366CF9" w:rsidRPr="0090421D">
        <w:rPr>
          <w:rFonts w:ascii="Arial" w:hAnsi="Arial" w:cs="Arial"/>
          <w:sz w:val="24"/>
          <w:szCs w:val="24"/>
        </w:rPr>
        <w:t xml:space="preserve">  </w:t>
      </w:r>
      <w:r w:rsidR="00AF1B4D" w:rsidRPr="0090421D">
        <w:rPr>
          <w:rFonts w:ascii="Arial" w:hAnsi="Arial" w:cs="Arial"/>
          <w:b/>
          <w:sz w:val="24"/>
          <w:szCs w:val="24"/>
        </w:rPr>
        <w:t xml:space="preserve">AKUMULATOR SBS 60 51Ah </w:t>
      </w:r>
    </w:p>
    <w:p w14:paraId="18F13627" w14:textId="77777777" w:rsidR="00AF1B4D" w:rsidRPr="0090421D" w:rsidRDefault="00AF1B4D" w:rsidP="00366CF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Przeznaczony do zasilania zespołu prądotwórczego ZPP 4,0 DJYEO </w:t>
      </w:r>
    </w:p>
    <w:p w14:paraId="78B724FF" w14:textId="77777777" w:rsidR="00AF1B4D" w:rsidRPr="0090421D" w:rsidRDefault="00AF1B4D" w:rsidP="00366C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Napięcie 12V</w:t>
      </w:r>
    </w:p>
    <w:p w14:paraId="251338A2" w14:textId="77777777" w:rsidR="00AF1B4D" w:rsidRPr="0090421D" w:rsidRDefault="00AF1B4D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Długość 220</w:t>
      </w:r>
      <w:r w:rsidR="000C544A" w:rsidRPr="0090421D">
        <w:rPr>
          <w:rFonts w:ascii="Arial" w:hAnsi="Arial" w:cs="Arial"/>
          <w:sz w:val="24"/>
          <w:szCs w:val="24"/>
        </w:rPr>
        <w:t xml:space="preserve">mm, </w:t>
      </w:r>
    </w:p>
    <w:p w14:paraId="6D706B33" w14:textId="77777777" w:rsidR="00AF1B4D" w:rsidRPr="0090421D" w:rsidRDefault="00AF1B4D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Głębokość 120mm</w:t>
      </w:r>
      <w:r w:rsidR="005C755F" w:rsidRPr="0090421D">
        <w:rPr>
          <w:rFonts w:ascii="Arial" w:hAnsi="Arial" w:cs="Arial"/>
          <w:sz w:val="24"/>
          <w:szCs w:val="24"/>
        </w:rPr>
        <w:t xml:space="preserve"> </w:t>
      </w:r>
    </w:p>
    <w:p w14:paraId="0CCD8741" w14:textId="77777777" w:rsidR="00AF1B4D" w:rsidRPr="0090421D" w:rsidRDefault="00AF1B4D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Wysokość 245</w:t>
      </w:r>
      <w:r w:rsidR="000C544A" w:rsidRPr="0090421D">
        <w:rPr>
          <w:rFonts w:ascii="Arial" w:hAnsi="Arial" w:cs="Arial"/>
          <w:sz w:val="24"/>
          <w:szCs w:val="24"/>
        </w:rPr>
        <w:t>mm</w:t>
      </w:r>
      <w:r w:rsidR="00366CF9" w:rsidRPr="0090421D">
        <w:rPr>
          <w:rFonts w:ascii="Arial" w:hAnsi="Arial" w:cs="Arial"/>
          <w:sz w:val="24"/>
          <w:szCs w:val="24"/>
        </w:rPr>
        <w:t xml:space="preserve">   </w:t>
      </w:r>
    </w:p>
    <w:p w14:paraId="43CA88AD" w14:textId="77777777" w:rsidR="0050484D" w:rsidRPr="0090421D" w:rsidRDefault="00366CF9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</w:t>
      </w:r>
      <w:r w:rsidR="00AF1B4D" w:rsidRPr="0090421D">
        <w:rPr>
          <w:rFonts w:ascii="Arial" w:hAnsi="Arial" w:cs="Arial"/>
          <w:sz w:val="24"/>
          <w:szCs w:val="24"/>
        </w:rPr>
        <w:t xml:space="preserve">          Pojemność 51Ah</w:t>
      </w:r>
    </w:p>
    <w:p w14:paraId="4BEA3A4D" w14:textId="77777777" w:rsidR="0050484D" w:rsidRPr="0090421D" w:rsidRDefault="00AF1B4D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lastRenderedPageBreak/>
        <w:t xml:space="preserve">           Polaryzacja „P” +</w:t>
      </w:r>
    </w:p>
    <w:p w14:paraId="73CB7390" w14:textId="77777777" w:rsidR="006074B2" w:rsidRPr="0090421D" w:rsidRDefault="00366CF9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</w:t>
      </w:r>
      <w:r w:rsidR="007A2803" w:rsidRPr="0090421D">
        <w:rPr>
          <w:rFonts w:ascii="Arial" w:hAnsi="Arial" w:cs="Arial"/>
          <w:sz w:val="24"/>
          <w:szCs w:val="24"/>
        </w:rPr>
        <w:t xml:space="preserve">         </w:t>
      </w:r>
      <w:r w:rsidR="0050484D" w:rsidRPr="0090421D">
        <w:rPr>
          <w:rFonts w:ascii="Arial" w:eastAsia="Times New Roman" w:hAnsi="Arial" w:cs="Arial"/>
          <w:sz w:val="24"/>
          <w:szCs w:val="24"/>
        </w:rPr>
        <w:t>Lub równoważny o nie gorszych parametrach</w:t>
      </w:r>
      <w:r w:rsidRPr="0090421D">
        <w:rPr>
          <w:rFonts w:ascii="Arial" w:hAnsi="Arial" w:cs="Arial"/>
          <w:sz w:val="24"/>
          <w:szCs w:val="24"/>
        </w:rPr>
        <w:t xml:space="preserve"> </w:t>
      </w:r>
    </w:p>
    <w:p w14:paraId="5F1D421D" w14:textId="77777777" w:rsidR="006074B2" w:rsidRPr="0090421D" w:rsidRDefault="006074B2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7E3478" w14:textId="77777777" w:rsidR="00134648" w:rsidRPr="0090421D" w:rsidRDefault="005C755F" w:rsidP="00AE1C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5.  </w:t>
      </w:r>
      <w:r w:rsidR="00AE1C6D" w:rsidRPr="0090421D">
        <w:rPr>
          <w:rFonts w:ascii="Arial" w:hAnsi="Arial" w:cs="Arial"/>
          <w:b/>
          <w:sz w:val="24"/>
          <w:szCs w:val="24"/>
        </w:rPr>
        <w:t xml:space="preserve">AKUMULATOR </w:t>
      </w:r>
      <w:r w:rsidR="00134648" w:rsidRPr="0090421D">
        <w:rPr>
          <w:rFonts w:ascii="Arial" w:hAnsi="Arial" w:cs="Arial"/>
          <w:b/>
          <w:sz w:val="24"/>
          <w:szCs w:val="24"/>
        </w:rPr>
        <w:t>YUASA GARDEN U1 12V/30Ah</w:t>
      </w:r>
    </w:p>
    <w:p w14:paraId="04AFA295" w14:textId="77777777" w:rsidR="00134648" w:rsidRPr="0090421D" w:rsidRDefault="00134648" w:rsidP="00AE1C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  Przeznaczony do zasilania zespołu prądotwórczego MZSE 2,5 </w:t>
      </w:r>
    </w:p>
    <w:p w14:paraId="60FCF071" w14:textId="77777777" w:rsidR="00134648" w:rsidRPr="0090421D" w:rsidRDefault="00134648" w:rsidP="00AE1C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  Napięcie 12V</w:t>
      </w:r>
    </w:p>
    <w:p w14:paraId="62A0FADE" w14:textId="77777777" w:rsidR="00134648" w:rsidRPr="0090421D" w:rsidRDefault="00134648" w:rsidP="00AE1C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  Długość 187mm</w:t>
      </w:r>
    </w:p>
    <w:p w14:paraId="54C5131A" w14:textId="77777777" w:rsidR="00134648" w:rsidRPr="0090421D" w:rsidRDefault="00134648" w:rsidP="00AE1C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  Szerokość 127mm</w:t>
      </w:r>
    </w:p>
    <w:p w14:paraId="277AC156" w14:textId="77777777" w:rsidR="00134648" w:rsidRPr="0090421D" w:rsidRDefault="00134648" w:rsidP="00AE1C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  Wysokość 181mm</w:t>
      </w:r>
    </w:p>
    <w:p w14:paraId="2B57C182" w14:textId="77777777" w:rsidR="00134648" w:rsidRPr="0090421D" w:rsidRDefault="00134648" w:rsidP="00AE1C6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0421D">
        <w:rPr>
          <w:rFonts w:ascii="Arial" w:hAnsi="Arial" w:cs="Arial"/>
          <w:b/>
          <w:sz w:val="24"/>
          <w:szCs w:val="24"/>
        </w:rPr>
        <w:t xml:space="preserve">             Polaryzacja „L” +</w:t>
      </w:r>
    </w:p>
    <w:p w14:paraId="60A753B8" w14:textId="69A3A50D" w:rsidR="00AE1C6D" w:rsidRDefault="00AE1C6D" w:rsidP="00AE1C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</w:t>
      </w:r>
      <w:r w:rsidR="00134648" w:rsidRPr="0090421D">
        <w:rPr>
          <w:rFonts w:ascii="Arial" w:hAnsi="Arial" w:cs="Arial"/>
          <w:sz w:val="24"/>
          <w:szCs w:val="24"/>
        </w:rPr>
        <w:t xml:space="preserve">  </w:t>
      </w:r>
      <w:r w:rsidRPr="0090421D">
        <w:rPr>
          <w:rFonts w:ascii="Arial" w:hAnsi="Arial" w:cs="Arial"/>
          <w:sz w:val="24"/>
          <w:szCs w:val="24"/>
        </w:rPr>
        <w:t xml:space="preserve"> </w:t>
      </w:r>
      <w:r w:rsidRPr="0090421D">
        <w:rPr>
          <w:rFonts w:ascii="Arial" w:eastAsia="Times New Roman" w:hAnsi="Arial" w:cs="Arial"/>
          <w:sz w:val="24"/>
          <w:szCs w:val="24"/>
        </w:rPr>
        <w:t>Lub równoważny o nie gorszych parametrach</w:t>
      </w:r>
      <w:r w:rsidRPr="0090421D">
        <w:rPr>
          <w:rFonts w:ascii="Arial" w:hAnsi="Arial" w:cs="Arial"/>
          <w:sz w:val="24"/>
          <w:szCs w:val="24"/>
        </w:rPr>
        <w:t xml:space="preserve"> </w:t>
      </w:r>
    </w:p>
    <w:p w14:paraId="45FFDEAE" w14:textId="77777777" w:rsidR="004C05F5" w:rsidRPr="0090421D" w:rsidRDefault="004C05F5" w:rsidP="00AE1C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CD2381" w14:textId="77777777" w:rsidR="003C66FE" w:rsidRPr="0090421D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6.  Akumulator żelowy </w:t>
      </w:r>
      <w:r w:rsidR="007D5F6D" w:rsidRPr="0090421D">
        <w:rPr>
          <w:rFonts w:ascii="Arial" w:hAnsi="Arial" w:cs="Arial"/>
          <w:sz w:val="24"/>
          <w:szCs w:val="24"/>
        </w:rPr>
        <w:t>12V/38Ah</w:t>
      </w:r>
    </w:p>
    <w:p w14:paraId="22D7DBD0" w14:textId="77777777" w:rsidR="003C66FE" w:rsidRPr="0090421D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Przeznaczony do zasilania zespołu prądotwórczego MZSE 2,5 </w:t>
      </w:r>
    </w:p>
    <w:p w14:paraId="4E188D22" w14:textId="77777777" w:rsidR="003C66FE" w:rsidRPr="0090421D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Napięcie 12V</w:t>
      </w:r>
    </w:p>
    <w:p w14:paraId="1EEB31A3" w14:textId="77777777" w:rsidR="003C66FE" w:rsidRPr="0090421D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Długość 128mm</w:t>
      </w:r>
    </w:p>
    <w:p w14:paraId="3FDBFD5A" w14:textId="77777777" w:rsidR="003C66FE" w:rsidRPr="0090421D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Szerokość 231mm</w:t>
      </w:r>
    </w:p>
    <w:p w14:paraId="759335F1" w14:textId="77777777" w:rsidR="003C66FE" w:rsidRPr="0090421D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Wysokość 162mm</w:t>
      </w:r>
    </w:p>
    <w:p w14:paraId="2B894CFF" w14:textId="77777777" w:rsidR="003C66FE" w:rsidRPr="0090421D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Polaryzacja „L” +</w:t>
      </w:r>
    </w:p>
    <w:p w14:paraId="4D5BA296" w14:textId="0A151243" w:rsidR="003C66FE" w:rsidRDefault="003C66FE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Złącze   śrubowe </w:t>
      </w:r>
    </w:p>
    <w:p w14:paraId="656A3CE0" w14:textId="153EABD4" w:rsidR="00421229" w:rsidRPr="0090421D" w:rsidRDefault="00421229" w:rsidP="003C66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Polaryzacja „P</w:t>
      </w:r>
      <w:r w:rsidRPr="0090421D">
        <w:rPr>
          <w:rFonts w:ascii="Arial" w:hAnsi="Arial" w:cs="Arial"/>
          <w:b/>
          <w:sz w:val="24"/>
          <w:szCs w:val="24"/>
        </w:rPr>
        <w:t>” +</w:t>
      </w:r>
    </w:p>
    <w:p w14:paraId="4F792710" w14:textId="16E6CE01" w:rsidR="00AE1C6D" w:rsidRDefault="003C66FE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Lub równoważny o nie gorszych parametrach </w:t>
      </w:r>
    </w:p>
    <w:p w14:paraId="2F79AB0C" w14:textId="77777777" w:rsidR="004C05F5" w:rsidRDefault="004C05F5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D01F7C" w14:textId="25BC9039" w:rsidR="00B4380D" w:rsidRDefault="00B4380D" w:rsidP="00704A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7. </w:t>
      </w:r>
      <w:r w:rsidRPr="00B4380D">
        <w:rPr>
          <w:rFonts w:ascii="Arial" w:hAnsi="Arial" w:cs="Arial"/>
          <w:b/>
          <w:sz w:val="24"/>
          <w:szCs w:val="24"/>
        </w:rPr>
        <w:t xml:space="preserve">AKUMULATOR </w:t>
      </w:r>
      <w:r>
        <w:rPr>
          <w:rFonts w:ascii="Arial" w:hAnsi="Arial" w:cs="Arial"/>
          <w:b/>
          <w:sz w:val="24"/>
          <w:szCs w:val="24"/>
        </w:rPr>
        <w:t xml:space="preserve">KWASOWY </w:t>
      </w:r>
      <w:r w:rsidRPr="00B4380D">
        <w:rPr>
          <w:rFonts w:ascii="Arial" w:hAnsi="Arial" w:cs="Arial"/>
          <w:b/>
          <w:sz w:val="24"/>
          <w:szCs w:val="24"/>
        </w:rPr>
        <w:t>HAWKER 12XFC158 12V/158Ah</w:t>
      </w:r>
    </w:p>
    <w:p w14:paraId="789EE2F1" w14:textId="1E183EB5" w:rsidR="00B4380D" w:rsidRPr="0090421D" w:rsidRDefault="00B4380D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Pr="0090421D">
        <w:rPr>
          <w:rFonts w:ascii="Arial" w:hAnsi="Arial" w:cs="Arial"/>
          <w:sz w:val="24"/>
          <w:szCs w:val="24"/>
        </w:rPr>
        <w:t>Przeznaczony do zasilania</w:t>
      </w:r>
      <w:r>
        <w:rPr>
          <w:rFonts w:ascii="Arial" w:hAnsi="Arial" w:cs="Arial"/>
          <w:sz w:val="24"/>
          <w:szCs w:val="24"/>
        </w:rPr>
        <w:t xml:space="preserve"> zespołu prądotwórczego ZPW 45DTZ</w:t>
      </w:r>
      <w:r w:rsidRPr="0090421D">
        <w:rPr>
          <w:rFonts w:ascii="Arial" w:hAnsi="Arial" w:cs="Arial"/>
          <w:sz w:val="24"/>
          <w:szCs w:val="24"/>
        </w:rPr>
        <w:t xml:space="preserve"> </w:t>
      </w:r>
    </w:p>
    <w:p w14:paraId="02752819" w14:textId="77777777" w:rsidR="00B4380D" w:rsidRPr="0090421D" w:rsidRDefault="00B4380D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Napięcie 12V</w:t>
      </w:r>
    </w:p>
    <w:p w14:paraId="638FF3F6" w14:textId="7E830FED" w:rsidR="00B4380D" w:rsidRPr="0090421D" w:rsidRDefault="00B4380D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Długość 561</w:t>
      </w:r>
      <w:r w:rsidRPr="0090421D">
        <w:rPr>
          <w:rFonts w:ascii="Arial" w:hAnsi="Arial" w:cs="Arial"/>
          <w:sz w:val="24"/>
          <w:szCs w:val="24"/>
        </w:rPr>
        <w:t>mm</w:t>
      </w:r>
    </w:p>
    <w:p w14:paraId="248F1D02" w14:textId="583E156A" w:rsidR="00B4380D" w:rsidRPr="0090421D" w:rsidRDefault="00B4380D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Szerokość 125 </w:t>
      </w:r>
      <w:r w:rsidRPr="0090421D">
        <w:rPr>
          <w:rFonts w:ascii="Arial" w:hAnsi="Arial" w:cs="Arial"/>
          <w:sz w:val="24"/>
          <w:szCs w:val="24"/>
        </w:rPr>
        <w:t>mm</w:t>
      </w:r>
    </w:p>
    <w:p w14:paraId="5CD0BED8" w14:textId="370DCD40" w:rsidR="00B4380D" w:rsidRDefault="00B4380D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Wysokość obudowy 283 mm</w:t>
      </w:r>
    </w:p>
    <w:p w14:paraId="2787E5BF" w14:textId="3C61035B" w:rsidR="00B4380D" w:rsidRDefault="00BC6A9B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421229">
        <w:rPr>
          <w:rFonts w:ascii="Arial" w:hAnsi="Arial" w:cs="Arial"/>
          <w:sz w:val="24"/>
          <w:szCs w:val="24"/>
        </w:rPr>
        <w:t>Wysokość</w:t>
      </w:r>
      <w:r w:rsidR="00B4380D">
        <w:rPr>
          <w:rFonts w:ascii="Arial" w:hAnsi="Arial" w:cs="Arial"/>
          <w:sz w:val="24"/>
          <w:szCs w:val="24"/>
        </w:rPr>
        <w:t xml:space="preserve"> z </w:t>
      </w:r>
      <w:r w:rsidR="00421229">
        <w:rPr>
          <w:rFonts w:ascii="Arial" w:hAnsi="Arial" w:cs="Arial"/>
          <w:sz w:val="24"/>
          <w:szCs w:val="24"/>
        </w:rPr>
        <w:t>zaciskami</w:t>
      </w:r>
      <w:r w:rsidR="00B438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263 </w:t>
      </w:r>
    </w:p>
    <w:p w14:paraId="4FDDCE04" w14:textId="46E1EB07" w:rsidR="00B4380D" w:rsidRPr="0090421D" w:rsidRDefault="00BC6A9B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421229">
        <w:rPr>
          <w:rFonts w:ascii="Arial" w:hAnsi="Arial" w:cs="Arial"/>
          <w:sz w:val="24"/>
          <w:szCs w:val="24"/>
        </w:rPr>
        <w:t>Pojemność</w:t>
      </w:r>
      <w:r>
        <w:rPr>
          <w:rFonts w:ascii="Arial" w:hAnsi="Arial" w:cs="Arial"/>
          <w:sz w:val="24"/>
          <w:szCs w:val="24"/>
        </w:rPr>
        <w:t xml:space="preserve"> 158A</w:t>
      </w:r>
      <w:r w:rsidR="00B4380D">
        <w:rPr>
          <w:rFonts w:ascii="Arial" w:hAnsi="Arial" w:cs="Arial"/>
          <w:sz w:val="24"/>
          <w:szCs w:val="24"/>
        </w:rPr>
        <w:t>h</w:t>
      </w:r>
    </w:p>
    <w:p w14:paraId="4F365A68" w14:textId="006B314D" w:rsidR="00B4380D" w:rsidRPr="0090421D" w:rsidRDefault="00BC6A9B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Złącze  </w:t>
      </w:r>
      <w:r w:rsidR="00B4380D" w:rsidRPr="0090421D">
        <w:rPr>
          <w:rFonts w:ascii="Arial" w:hAnsi="Arial" w:cs="Arial"/>
          <w:sz w:val="24"/>
          <w:szCs w:val="24"/>
        </w:rPr>
        <w:t xml:space="preserve">śrubowe </w:t>
      </w:r>
    </w:p>
    <w:p w14:paraId="73371DDF" w14:textId="77777777" w:rsidR="00B4380D" w:rsidRDefault="00B4380D" w:rsidP="00B438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421D">
        <w:rPr>
          <w:rFonts w:ascii="Arial" w:hAnsi="Arial" w:cs="Arial"/>
          <w:sz w:val="24"/>
          <w:szCs w:val="24"/>
        </w:rPr>
        <w:t xml:space="preserve">             Lub równoważny o nie gorszych parametrach </w:t>
      </w:r>
    </w:p>
    <w:p w14:paraId="744F1C0B" w14:textId="2E39D35F" w:rsidR="00B4380D" w:rsidRPr="0090421D" w:rsidRDefault="00B4380D" w:rsidP="00704A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DC7118" w14:textId="77777777" w:rsidR="00E970A8" w:rsidRPr="003C66FE" w:rsidRDefault="005B6BFD" w:rsidP="003C66FE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484D">
        <w:rPr>
          <w:rFonts w:ascii="Arial" w:hAnsi="Arial" w:cs="Arial"/>
          <w:b/>
          <w:sz w:val="24"/>
          <w:szCs w:val="24"/>
        </w:rPr>
        <w:t>Data produ</w:t>
      </w:r>
      <w:r w:rsidR="00134648">
        <w:rPr>
          <w:rFonts w:ascii="Arial" w:hAnsi="Arial" w:cs="Arial"/>
          <w:b/>
          <w:sz w:val="24"/>
          <w:szCs w:val="24"/>
        </w:rPr>
        <w:t>kcji nie starsze jak 2024</w:t>
      </w:r>
      <w:r w:rsidR="00EF0D23" w:rsidRPr="0050484D">
        <w:rPr>
          <w:rFonts w:ascii="Arial" w:hAnsi="Arial" w:cs="Arial"/>
          <w:sz w:val="24"/>
          <w:szCs w:val="24"/>
        </w:rPr>
        <w:t>r</w:t>
      </w:r>
    </w:p>
    <w:p w14:paraId="24EB8F38" w14:textId="28B0F47D" w:rsidR="003A0CD4" w:rsidRPr="0050484D" w:rsidRDefault="003A0CD4" w:rsidP="003A0CD4">
      <w:pPr>
        <w:suppressAutoHyphens/>
        <w:spacing w:after="240"/>
        <w:rPr>
          <w:rFonts w:ascii="Arial" w:hAnsi="Arial" w:cs="Arial"/>
          <w:b/>
          <w:sz w:val="24"/>
          <w:szCs w:val="24"/>
        </w:rPr>
      </w:pPr>
      <w:r w:rsidRPr="0050484D">
        <w:rPr>
          <w:rFonts w:ascii="Arial" w:hAnsi="Arial" w:cs="Arial"/>
          <w:b/>
          <w:sz w:val="24"/>
          <w:szCs w:val="24"/>
        </w:rPr>
        <w:t>TERMIN WYKONANIA ZAMÓWIENIA</w:t>
      </w:r>
    </w:p>
    <w:p w14:paraId="7BE22797" w14:textId="4582634C" w:rsidR="003A0CD4" w:rsidRDefault="003A0CD4" w:rsidP="004C05F5">
      <w:pPr>
        <w:tabs>
          <w:tab w:val="left" w:pos="284"/>
          <w:tab w:val="right" w:leader="dot" w:pos="8931"/>
        </w:tabs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4C05F5">
        <w:rPr>
          <w:rFonts w:ascii="Arial" w:hAnsi="Arial" w:cs="Arial"/>
          <w:sz w:val="24"/>
          <w:szCs w:val="24"/>
        </w:rPr>
        <w:t xml:space="preserve">Wymagany termin realizacji </w:t>
      </w:r>
      <w:r w:rsidRPr="004C05F5">
        <w:rPr>
          <w:rFonts w:ascii="Arial" w:hAnsi="Arial" w:cs="Arial"/>
          <w:b/>
          <w:sz w:val="24"/>
          <w:szCs w:val="24"/>
        </w:rPr>
        <w:t xml:space="preserve">do dnia </w:t>
      </w:r>
      <w:r w:rsidR="00FF5249" w:rsidRPr="004C05F5">
        <w:rPr>
          <w:rFonts w:ascii="Arial" w:hAnsi="Arial" w:cs="Arial"/>
          <w:b/>
          <w:sz w:val="24"/>
          <w:szCs w:val="24"/>
        </w:rPr>
        <w:t xml:space="preserve">  </w:t>
      </w:r>
      <w:r w:rsidR="004B1AF6" w:rsidRPr="004C05F5">
        <w:rPr>
          <w:rFonts w:ascii="Arial" w:hAnsi="Arial" w:cs="Arial"/>
          <w:b/>
          <w:sz w:val="24"/>
          <w:szCs w:val="24"/>
        </w:rPr>
        <w:t>30.11.</w:t>
      </w:r>
      <w:r w:rsidR="00134648" w:rsidRPr="004C05F5">
        <w:rPr>
          <w:rFonts w:ascii="Arial" w:hAnsi="Arial" w:cs="Arial"/>
          <w:b/>
          <w:sz w:val="24"/>
          <w:szCs w:val="24"/>
        </w:rPr>
        <w:t>2024</w:t>
      </w:r>
      <w:r w:rsidRPr="004C05F5">
        <w:rPr>
          <w:rFonts w:ascii="Arial" w:hAnsi="Arial" w:cs="Arial"/>
          <w:b/>
          <w:sz w:val="24"/>
          <w:szCs w:val="24"/>
        </w:rPr>
        <w:t>r</w:t>
      </w:r>
      <w:r w:rsidRPr="00FF5249">
        <w:rPr>
          <w:rFonts w:ascii="Arial" w:hAnsi="Arial" w:cs="Arial"/>
          <w:b/>
          <w:sz w:val="24"/>
          <w:szCs w:val="24"/>
        </w:rPr>
        <w:t xml:space="preserve">. </w:t>
      </w:r>
    </w:p>
    <w:p w14:paraId="2E15BA4D" w14:textId="77777777" w:rsidR="003A0CD4" w:rsidRPr="00FF056E" w:rsidRDefault="003A0CD4" w:rsidP="004C05F5">
      <w:pPr>
        <w:tabs>
          <w:tab w:val="left" w:pos="3544"/>
        </w:tabs>
        <w:spacing w:after="0"/>
        <w:rPr>
          <w:rFonts w:ascii="Arial" w:hAnsi="Arial" w:cs="Arial"/>
          <w:b/>
          <w:sz w:val="24"/>
          <w:szCs w:val="24"/>
        </w:rPr>
      </w:pPr>
      <w:r w:rsidRPr="00FF056E">
        <w:rPr>
          <w:rFonts w:ascii="Arial" w:hAnsi="Arial" w:cs="Arial"/>
          <w:b/>
          <w:sz w:val="24"/>
          <w:szCs w:val="24"/>
        </w:rPr>
        <w:t>SPOSÓB I MIEJSCE DOSTAWY</w:t>
      </w:r>
    </w:p>
    <w:p w14:paraId="1298EBED" w14:textId="77777777" w:rsidR="003A0CD4" w:rsidRDefault="003A0CD4" w:rsidP="004C05F5">
      <w:pPr>
        <w:numPr>
          <w:ilvl w:val="0"/>
          <w:numId w:val="2"/>
        </w:numPr>
        <w:tabs>
          <w:tab w:val="left" w:pos="284"/>
          <w:tab w:val="right" w:leader="dot" w:pos="8931"/>
        </w:tabs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zagwarantuje dostawę artykułu  </w:t>
      </w:r>
      <w:r w:rsidRPr="0095538F">
        <w:rPr>
          <w:rFonts w:ascii="Arial" w:hAnsi="Arial" w:cs="Arial"/>
          <w:sz w:val="24"/>
          <w:szCs w:val="24"/>
        </w:rPr>
        <w:t xml:space="preserve">do siedziby </w:t>
      </w:r>
      <w:r>
        <w:rPr>
          <w:rFonts w:ascii="Arial" w:hAnsi="Arial" w:cs="Arial"/>
          <w:sz w:val="24"/>
          <w:szCs w:val="24"/>
        </w:rPr>
        <w:t>Z</w:t>
      </w:r>
      <w:r w:rsidRPr="0095538F">
        <w:rPr>
          <w:rFonts w:ascii="Arial" w:hAnsi="Arial" w:cs="Arial"/>
          <w:sz w:val="24"/>
          <w:szCs w:val="24"/>
        </w:rPr>
        <w:t>amawiającego</w:t>
      </w:r>
      <w:r>
        <w:rPr>
          <w:rFonts w:ascii="Arial" w:hAnsi="Arial" w:cs="Arial"/>
          <w:sz w:val="24"/>
          <w:szCs w:val="24"/>
        </w:rPr>
        <w:t xml:space="preserve"> własnym transportem, na własny koszt i ryzyko do magazynu </w:t>
      </w:r>
      <w:r w:rsidR="00FF5249">
        <w:rPr>
          <w:rFonts w:ascii="Arial" w:hAnsi="Arial" w:cs="Arial"/>
          <w:sz w:val="24"/>
          <w:szCs w:val="24"/>
        </w:rPr>
        <w:t>służby inż.-sap</w:t>
      </w:r>
      <w:r w:rsidR="000845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15 Wojskowego Oddziału Gospodar</w:t>
      </w:r>
      <w:r w:rsidR="00084540">
        <w:rPr>
          <w:rFonts w:ascii="Arial" w:hAnsi="Arial" w:cs="Arial"/>
          <w:sz w:val="24"/>
          <w:szCs w:val="24"/>
        </w:rPr>
        <w:t xml:space="preserve">czego przy </w:t>
      </w:r>
      <w:r w:rsidR="000C544A" w:rsidRPr="004C05F5">
        <w:rPr>
          <w:rFonts w:ascii="Arial" w:hAnsi="Arial" w:cs="Arial"/>
          <w:sz w:val="24"/>
          <w:szCs w:val="24"/>
        </w:rPr>
        <w:t xml:space="preserve">ul. Metalowa </w:t>
      </w:r>
      <w:r w:rsidR="00806143" w:rsidRPr="004C05F5">
        <w:rPr>
          <w:rFonts w:ascii="Arial" w:hAnsi="Arial" w:cs="Arial"/>
          <w:sz w:val="24"/>
          <w:szCs w:val="24"/>
        </w:rPr>
        <w:t>39</w:t>
      </w:r>
      <w:r w:rsidR="0053567F" w:rsidRPr="004C05F5">
        <w:rPr>
          <w:rFonts w:ascii="Arial" w:hAnsi="Arial" w:cs="Arial"/>
          <w:sz w:val="24"/>
          <w:szCs w:val="24"/>
        </w:rPr>
        <w:t xml:space="preserve">, </w:t>
      </w:r>
      <w:r w:rsidR="0050484D">
        <w:rPr>
          <w:rFonts w:ascii="Arial" w:hAnsi="Arial" w:cs="Arial"/>
          <w:sz w:val="24"/>
          <w:szCs w:val="24"/>
        </w:rPr>
        <w:t>70-727 Szczecin</w:t>
      </w:r>
      <w:r>
        <w:rPr>
          <w:rFonts w:ascii="Arial" w:hAnsi="Arial" w:cs="Arial"/>
          <w:sz w:val="24"/>
          <w:szCs w:val="24"/>
        </w:rPr>
        <w:t xml:space="preserve"> czynnego od poniedziałku do czwartku od 8: 00 do 14: 00 oraz w piątek w godzinach od 8: 00 do 12:00. </w:t>
      </w:r>
      <w:r w:rsidRPr="0095538F">
        <w:rPr>
          <w:rFonts w:ascii="Arial" w:hAnsi="Arial" w:cs="Arial"/>
          <w:sz w:val="24"/>
          <w:szCs w:val="24"/>
        </w:rPr>
        <w:t>Wykonawca rozładuje i wniesie przedmiot zamówienia do miejsca wskazanego przez osobę upoważnioną do realizacji zadania.</w:t>
      </w:r>
    </w:p>
    <w:p w14:paraId="41A2D660" w14:textId="3D009A32" w:rsidR="00F03C27" w:rsidRPr="004C05F5" w:rsidRDefault="003A0CD4" w:rsidP="004C05F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 odmówić odbioru przedmiotu zamówienia w przypadku, gdy stwierdzi że jest ono niekompletne , niezgodne z Opisem  Przedmiotu Zamówienia bądź wadliwe.</w:t>
      </w:r>
      <w:bookmarkStart w:id="0" w:name="_GoBack"/>
      <w:bookmarkEnd w:id="0"/>
    </w:p>
    <w:sectPr w:rsidR="00F03C27" w:rsidRPr="004C05F5" w:rsidSect="003C66FE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07B45" w14:textId="77777777" w:rsidR="00397FA1" w:rsidRDefault="00397FA1" w:rsidP="00ED42AD">
      <w:pPr>
        <w:spacing w:after="0" w:line="240" w:lineRule="auto"/>
      </w:pPr>
      <w:r>
        <w:separator/>
      </w:r>
    </w:p>
  </w:endnote>
  <w:endnote w:type="continuationSeparator" w:id="0">
    <w:p w14:paraId="57E56115" w14:textId="77777777" w:rsidR="00397FA1" w:rsidRDefault="00397FA1" w:rsidP="00ED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81B06" w14:textId="01DD8F63" w:rsidR="007C1E5D" w:rsidRDefault="008C027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5995">
      <w:rPr>
        <w:noProof/>
      </w:rPr>
      <w:t>1</w:t>
    </w:r>
    <w:r>
      <w:rPr>
        <w:noProof/>
      </w:rPr>
      <w:fldChar w:fldCharType="end"/>
    </w:r>
  </w:p>
  <w:p w14:paraId="21219637" w14:textId="77777777" w:rsidR="007C1E5D" w:rsidRDefault="007C1E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D394A" w14:textId="77777777" w:rsidR="00397FA1" w:rsidRDefault="00397FA1" w:rsidP="00ED42AD">
      <w:pPr>
        <w:spacing w:after="0" w:line="240" w:lineRule="auto"/>
      </w:pPr>
      <w:r>
        <w:separator/>
      </w:r>
    </w:p>
  </w:footnote>
  <w:footnote w:type="continuationSeparator" w:id="0">
    <w:p w14:paraId="593027D9" w14:textId="77777777" w:rsidR="00397FA1" w:rsidRDefault="00397FA1" w:rsidP="00ED4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</w:rPr>
    </w:lvl>
  </w:abstractNum>
  <w:abstractNum w:abstractNumId="1" w15:restartNumberingAfterBreak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</w:r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</w:abstractNum>
  <w:abstractNum w:abstractNumId="3" w15:restartNumberingAfterBreak="0">
    <w:nsid w:val="00000005"/>
    <w:multiLevelType w:val="singleLevel"/>
    <w:tmpl w:val="00000005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</w:abstractNum>
  <w:abstractNum w:abstractNumId="5" w15:restartNumberingAfterBreak="0">
    <w:nsid w:val="37CB2499"/>
    <w:multiLevelType w:val="hybridMultilevel"/>
    <w:tmpl w:val="7AF81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1647B"/>
    <w:multiLevelType w:val="hybridMultilevel"/>
    <w:tmpl w:val="EF36A5EC"/>
    <w:lvl w:ilvl="0" w:tplc="3D4E4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B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5B6C49"/>
    <w:multiLevelType w:val="hybridMultilevel"/>
    <w:tmpl w:val="1666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567B4"/>
    <w:multiLevelType w:val="hybridMultilevel"/>
    <w:tmpl w:val="89446AA0"/>
    <w:lvl w:ilvl="0" w:tplc="F816FE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2B6EFB"/>
    <w:multiLevelType w:val="hybridMultilevel"/>
    <w:tmpl w:val="C4CC7B58"/>
    <w:name w:val="WW8Num302"/>
    <w:lvl w:ilvl="0" w:tplc="C8FCEE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FA2"/>
    <w:rsid w:val="000119E3"/>
    <w:rsid w:val="00020FB0"/>
    <w:rsid w:val="00022FAB"/>
    <w:rsid w:val="0002317B"/>
    <w:rsid w:val="00024A07"/>
    <w:rsid w:val="00025EC0"/>
    <w:rsid w:val="0002647F"/>
    <w:rsid w:val="000341A1"/>
    <w:rsid w:val="00034F9D"/>
    <w:rsid w:val="000459FF"/>
    <w:rsid w:val="00046F4D"/>
    <w:rsid w:val="00050AC1"/>
    <w:rsid w:val="000543AD"/>
    <w:rsid w:val="00055894"/>
    <w:rsid w:val="000559C2"/>
    <w:rsid w:val="00056127"/>
    <w:rsid w:val="000637A9"/>
    <w:rsid w:val="000723CC"/>
    <w:rsid w:val="00076491"/>
    <w:rsid w:val="00084540"/>
    <w:rsid w:val="000942FC"/>
    <w:rsid w:val="000956FC"/>
    <w:rsid w:val="0009609A"/>
    <w:rsid w:val="000A1E60"/>
    <w:rsid w:val="000A1F31"/>
    <w:rsid w:val="000A5C5D"/>
    <w:rsid w:val="000A60DA"/>
    <w:rsid w:val="000A648F"/>
    <w:rsid w:val="000A7585"/>
    <w:rsid w:val="000B1D01"/>
    <w:rsid w:val="000B2061"/>
    <w:rsid w:val="000B61BC"/>
    <w:rsid w:val="000B7807"/>
    <w:rsid w:val="000C544A"/>
    <w:rsid w:val="000C5F21"/>
    <w:rsid w:val="000D15F9"/>
    <w:rsid w:val="000D2F54"/>
    <w:rsid w:val="000D3779"/>
    <w:rsid w:val="000D3A97"/>
    <w:rsid w:val="000D6A4D"/>
    <w:rsid w:val="000D7C7E"/>
    <w:rsid w:val="000E6EE4"/>
    <w:rsid w:val="000F13CD"/>
    <w:rsid w:val="000F56C8"/>
    <w:rsid w:val="000F5E6E"/>
    <w:rsid w:val="000F6C97"/>
    <w:rsid w:val="001020F1"/>
    <w:rsid w:val="00103302"/>
    <w:rsid w:val="00103855"/>
    <w:rsid w:val="0011089A"/>
    <w:rsid w:val="0011167A"/>
    <w:rsid w:val="001157C0"/>
    <w:rsid w:val="00116BA6"/>
    <w:rsid w:val="00120F01"/>
    <w:rsid w:val="00124298"/>
    <w:rsid w:val="00124B11"/>
    <w:rsid w:val="00132461"/>
    <w:rsid w:val="00134648"/>
    <w:rsid w:val="001436DC"/>
    <w:rsid w:val="00146425"/>
    <w:rsid w:val="00146B69"/>
    <w:rsid w:val="00147033"/>
    <w:rsid w:val="00151453"/>
    <w:rsid w:val="00152180"/>
    <w:rsid w:val="0015222A"/>
    <w:rsid w:val="001532F1"/>
    <w:rsid w:val="0015646A"/>
    <w:rsid w:val="0015684C"/>
    <w:rsid w:val="00157166"/>
    <w:rsid w:val="00163EB8"/>
    <w:rsid w:val="0016416C"/>
    <w:rsid w:val="001649FB"/>
    <w:rsid w:val="0016561D"/>
    <w:rsid w:val="0016721F"/>
    <w:rsid w:val="0017117F"/>
    <w:rsid w:val="00176B78"/>
    <w:rsid w:val="00176F53"/>
    <w:rsid w:val="001811DC"/>
    <w:rsid w:val="00184504"/>
    <w:rsid w:val="001938DC"/>
    <w:rsid w:val="00194901"/>
    <w:rsid w:val="00195624"/>
    <w:rsid w:val="00196AAA"/>
    <w:rsid w:val="001B0B36"/>
    <w:rsid w:val="001B1A81"/>
    <w:rsid w:val="001B237D"/>
    <w:rsid w:val="001B2BF2"/>
    <w:rsid w:val="001B3F29"/>
    <w:rsid w:val="001B458A"/>
    <w:rsid w:val="001B7BE3"/>
    <w:rsid w:val="001C05FC"/>
    <w:rsid w:val="001C09A6"/>
    <w:rsid w:val="001C1CAE"/>
    <w:rsid w:val="001C222D"/>
    <w:rsid w:val="001C5A21"/>
    <w:rsid w:val="001D5324"/>
    <w:rsid w:val="001E0FA0"/>
    <w:rsid w:val="001E37F3"/>
    <w:rsid w:val="001E6622"/>
    <w:rsid w:val="001E7EB3"/>
    <w:rsid w:val="001F5008"/>
    <w:rsid w:val="001F5999"/>
    <w:rsid w:val="00203BD2"/>
    <w:rsid w:val="00212F72"/>
    <w:rsid w:val="0021746E"/>
    <w:rsid w:val="00224543"/>
    <w:rsid w:val="00226CF6"/>
    <w:rsid w:val="00231F1E"/>
    <w:rsid w:val="002440B4"/>
    <w:rsid w:val="00246E1F"/>
    <w:rsid w:val="0025365F"/>
    <w:rsid w:val="002572F7"/>
    <w:rsid w:val="00260329"/>
    <w:rsid w:val="00262520"/>
    <w:rsid w:val="00264261"/>
    <w:rsid w:val="0026470B"/>
    <w:rsid w:val="0026558C"/>
    <w:rsid w:val="00266399"/>
    <w:rsid w:val="00275EAD"/>
    <w:rsid w:val="002837A4"/>
    <w:rsid w:val="00284785"/>
    <w:rsid w:val="002853B2"/>
    <w:rsid w:val="00294615"/>
    <w:rsid w:val="00295A5D"/>
    <w:rsid w:val="002A5102"/>
    <w:rsid w:val="002A7CEC"/>
    <w:rsid w:val="002B108B"/>
    <w:rsid w:val="002B112E"/>
    <w:rsid w:val="002B3F34"/>
    <w:rsid w:val="002B4C9E"/>
    <w:rsid w:val="002C517C"/>
    <w:rsid w:val="002E2F12"/>
    <w:rsid w:val="002E2F6A"/>
    <w:rsid w:val="002E4B67"/>
    <w:rsid w:val="002E531F"/>
    <w:rsid w:val="002E5B3E"/>
    <w:rsid w:val="002F08DB"/>
    <w:rsid w:val="002F259C"/>
    <w:rsid w:val="002F3789"/>
    <w:rsid w:val="002F3A08"/>
    <w:rsid w:val="002F4C5D"/>
    <w:rsid w:val="0030008C"/>
    <w:rsid w:val="00300E04"/>
    <w:rsid w:val="003016B6"/>
    <w:rsid w:val="00310E6E"/>
    <w:rsid w:val="00317904"/>
    <w:rsid w:val="00330E10"/>
    <w:rsid w:val="00333C8D"/>
    <w:rsid w:val="00336B6D"/>
    <w:rsid w:val="00350941"/>
    <w:rsid w:val="00356E99"/>
    <w:rsid w:val="00365501"/>
    <w:rsid w:val="0036586E"/>
    <w:rsid w:val="00366CF9"/>
    <w:rsid w:val="00375380"/>
    <w:rsid w:val="00376A0C"/>
    <w:rsid w:val="0038591D"/>
    <w:rsid w:val="003950DF"/>
    <w:rsid w:val="0039553C"/>
    <w:rsid w:val="00395BDE"/>
    <w:rsid w:val="00397FA1"/>
    <w:rsid w:val="003A0CD4"/>
    <w:rsid w:val="003A13EB"/>
    <w:rsid w:val="003A1F65"/>
    <w:rsid w:val="003A4168"/>
    <w:rsid w:val="003A63CE"/>
    <w:rsid w:val="003B292A"/>
    <w:rsid w:val="003C66FE"/>
    <w:rsid w:val="003D0D01"/>
    <w:rsid w:val="003D4C9D"/>
    <w:rsid w:val="003D5B6C"/>
    <w:rsid w:val="003D6938"/>
    <w:rsid w:val="003E6069"/>
    <w:rsid w:val="00404028"/>
    <w:rsid w:val="0040689B"/>
    <w:rsid w:val="004102CB"/>
    <w:rsid w:val="00414B14"/>
    <w:rsid w:val="0041626F"/>
    <w:rsid w:val="00417763"/>
    <w:rsid w:val="00421229"/>
    <w:rsid w:val="00421AB5"/>
    <w:rsid w:val="00423926"/>
    <w:rsid w:val="00425995"/>
    <w:rsid w:val="00427D0B"/>
    <w:rsid w:val="00437C72"/>
    <w:rsid w:val="00443318"/>
    <w:rsid w:val="00443E70"/>
    <w:rsid w:val="00456204"/>
    <w:rsid w:val="00467A91"/>
    <w:rsid w:val="00470351"/>
    <w:rsid w:val="00471DB6"/>
    <w:rsid w:val="00472B8B"/>
    <w:rsid w:val="004740C1"/>
    <w:rsid w:val="004769F1"/>
    <w:rsid w:val="00483BDD"/>
    <w:rsid w:val="00485AFE"/>
    <w:rsid w:val="00491388"/>
    <w:rsid w:val="00492791"/>
    <w:rsid w:val="004947AE"/>
    <w:rsid w:val="004A33E8"/>
    <w:rsid w:val="004B0201"/>
    <w:rsid w:val="004B1AF6"/>
    <w:rsid w:val="004B579C"/>
    <w:rsid w:val="004B588B"/>
    <w:rsid w:val="004C05F5"/>
    <w:rsid w:val="004D14F5"/>
    <w:rsid w:val="004D4B52"/>
    <w:rsid w:val="004E4F64"/>
    <w:rsid w:val="004F37AC"/>
    <w:rsid w:val="004F3C68"/>
    <w:rsid w:val="004F42AD"/>
    <w:rsid w:val="004F5978"/>
    <w:rsid w:val="0050484D"/>
    <w:rsid w:val="0050548B"/>
    <w:rsid w:val="00526648"/>
    <w:rsid w:val="0052687C"/>
    <w:rsid w:val="0053567F"/>
    <w:rsid w:val="005431A5"/>
    <w:rsid w:val="00544ED1"/>
    <w:rsid w:val="005461A9"/>
    <w:rsid w:val="00552BE7"/>
    <w:rsid w:val="00561BA7"/>
    <w:rsid w:val="00562AD0"/>
    <w:rsid w:val="005647B5"/>
    <w:rsid w:val="00564977"/>
    <w:rsid w:val="0056564D"/>
    <w:rsid w:val="00567941"/>
    <w:rsid w:val="00567CAB"/>
    <w:rsid w:val="005711C5"/>
    <w:rsid w:val="00582E97"/>
    <w:rsid w:val="0058394F"/>
    <w:rsid w:val="00584914"/>
    <w:rsid w:val="0058712E"/>
    <w:rsid w:val="005911D5"/>
    <w:rsid w:val="00591D52"/>
    <w:rsid w:val="005963EB"/>
    <w:rsid w:val="00597470"/>
    <w:rsid w:val="0059757E"/>
    <w:rsid w:val="005A3B4C"/>
    <w:rsid w:val="005A583D"/>
    <w:rsid w:val="005B306B"/>
    <w:rsid w:val="005B4C4A"/>
    <w:rsid w:val="005B6BFD"/>
    <w:rsid w:val="005C1562"/>
    <w:rsid w:val="005C1871"/>
    <w:rsid w:val="005C22DD"/>
    <w:rsid w:val="005C4B30"/>
    <w:rsid w:val="005C755F"/>
    <w:rsid w:val="005C7E2B"/>
    <w:rsid w:val="005E1D41"/>
    <w:rsid w:val="005E337C"/>
    <w:rsid w:val="005E41F1"/>
    <w:rsid w:val="005E5AB9"/>
    <w:rsid w:val="005F01BA"/>
    <w:rsid w:val="005F0819"/>
    <w:rsid w:val="005F36FA"/>
    <w:rsid w:val="00604816"/>
    <w:rsid w:val="00604894"/>
    <w:rsid w:val="0060595F"/>
    <w:rsid w:val="006074B2"/>
    <w:rsid w:val="0061267C"/>
    <w:rsid w:val="0061350B"/>
    <w:rsid w:val="00617091"/>
    <w:rsid w:val="0061721A"/>
    <w:rsid w:val="00620011"/>
    <w:rsid w:val="00621B1A"/>
    <w:rsid w:val="0063067C"/>
    <w:rsid w:val="00643745"/>
    <w:rsid w:val="00653153"/>
    <w:rsid w:val="00653703"/>
    <w:rsid w:val="00653CD8"/>
    <w:rsid w:val="00654FE8"/>
    <w:rsid w:val="00657FA2"/>
    <w:rsid w:val="00663C92"/>
    <w:rsid w:val="00675A3B"/>
    <w:rsid w:val="00686F3B"/>
    <w:rsid w:val="0069018E"/>
    <w:rsid w:val="006911B9"/>
    <w:rsid w:val="006941D4"/>
    <w:rsid w:val="00694283"/>
    <w:rsid w:val="006A7006"/>
    <w:rsid w:val="006B25E3"/>
    <w:rsid w:val="006B3175"/>
    <w:rsid w:val="006B5D79"/>
    <w:rsid w:val="006B7DB1"/>
    <w:rsid w:val="006C5821"/>
    <w:rsid w:val="006D2923"/>
    <w:rsid w:val="006D2996"/>
    <w:rsid w:val="006D7381"/>
    <w:rsid w:val="006D7C99"/>
    <w:rsid w:val="006E0F77"/>
    <w:rsid w:val="006E3C9E"/>
    <w:rsid w:val="006E5510"/>
    <w:rsid w:val="006E584F"/>
    <w:rsid w:val="006E7BD6"/>
    <w:rsid w:val="006F63CF"/>
    <w:rsid w:val="006F6A8B"/>
    <w:rsid w:val="00701091"/>
    <w:rsid w:val="00704A6A"/>
    <w:rsid w:val="00707098"/>
    <w:rsid w:val="00707BBE"/>
    <w:rsid w:val="007135CE"/>
    <w:rsid w:val="00717F79"/>
    <w:rsid w:val="0072280D"/>
    <w:rsid w:val="00723149"/>
    <w:rsid w:val="00730ADE"/>
    <w:rsid w:val="00733D8B"/>
    <w:rsid w:val="00734BA4"/>
    <w:rsid w:val="00742EC6"/>
    <w:rsid w:val="0074638B"/>
    <w:rsid w:val="00753A00"/>
    <w:rsid w:val="00761871"/>
    <w:rsid w:val="00762B5E"/>
    <w:rsid w:val="007662F4"/>
    <w:rsid w:val="00767ED8"/>
    <w:rsid w:val="00772F88"/>
    <w:rsid w:val="007748BF"/>
    <w:rsid w:val="00780485"/>
    <w:rsid w:val="00783CD6"/>
    <w:rsid w:val="00786A28"/>
    <w:rsid w:val="00786EF2"/>
    <w:rsid w:val="00790CFD"/>
    <w:rsid w:val="007970B5"/>
    <w:rsid w:val="007A0449"/>
    <w:rsid w:val="007A2803"/>
    <w:rsid w:val="007A2CF4"/>
    <w:rsid w:val="007A652F"/>
    <w:rsid w:val="007B1885"/>
    <w:rsid w:val="007B25DF"/>
    <w:rsid w:val="007B57AD"/>
    <w:rsid w:val="007B792E"/>
    <w:rsid w:val="007C1E5D"/>
    <w:rsid w:val="007C33A2"/>
    <w:rsid w:val="007C3EFA"/>
    <w:rsid w:val="007C71E6"/>
    <w:rsid w:val="007D5661"/>
    <w:rsid w:val="007D5F6D"/>
    <w:rsid w:val="007F422E"/>
    <w:rsid w:val="00802EBB"/>
    <w:rsid w:val="00806143"/>
    <w:rsid w:val="008068F3"/>
    <w:rsid w:val="008107FE"/>
    <w:rsid w:val="00815A28"/>
    <w:rsid w:val="0082174C"/>
    <w:rsid w:val="00823BB5"/>
    <w:rsid w:val="00824EAE"/>
    <w:rsid w:val="00824F8A"/>
    <w:rsid w:val="00827F3F"/>
    <w:rsid w:val="0083533A"/>
    <w:rsid w:val="00835E11"/>
    <w:rsid w:val="00837291"/>
    <w:rsid w:val="00840ECE"/>
    <w:rsid w:val="0084794A"/>
    <w:rsid w:val="00847D15"/>
    <w:rsid w:val="00850519"/>
    <w:rsid w:val="00864321"/>
    <w:rsid w:val="0086584E"/>
    <w:rsid w:val="008675E2"/>
    <w:rsid w:val="0087233D"/>
    <w:rsid w:val="008738D8"/>
    <w:rsid w:val="008839EC"/>
    <w:rsid w:val="008862BC"/>
    <w:rsid w:val="008936BD"/>
    <w:rsid w:val="008966A3"/>
    <w:rsid w:val="008A278C"/>
    <w:rsid w:val="008A2C27"/>
    <w:rsid w:val="008A2CE9"/>
    <w:rsid w:val="008B2941"/>
    <w:rsid w:val="008B30FD"/>
    <w:rsid w:val="008B6F2C"/>
    <w:rsid w:val="008C0075"/>
    <w:rsid w:val="008C0278"/>
    <w:rsid w:val="008C161F"/>
    <w:rsid w:val="008D127B"/>
    <w:rsid w:val="008D25E8"/>
    <w:rsid w:val="008E1919"/>
    <w:rsid w:val="008E3EB4"/>
    <w:rsid w:val="008E646F"/>
    <w:rsid w:val="008E7EF2"/>
    <w:rsid w:val="008F401E"/>
    <w:rsid w:val="008F413A"/>
    <w:rsid w:val="008F4510"/>
    <w:rsid w:val="009021B6"/>
    <w:rsid w:val="0090421D"/>
    <w:rsid w:val="0090431A"/>
    <w:rsid w:val="0091122E"/>
    <w:rsid w:val="0091435F"/>
    <w:rsid w:val="009144B1"/>
    <w:rsid w:val="009233B0"/>
    <w:rsid w:val="009241DF"/>
    <w:rsid w:val="00937F17"/>
    <w:rsid w:val="0094026B"/>
    <w:rsid w:val="00940C79"/>
    <w:rsid w:val="00945D60"/>
    <w:rsid w:val="0094767C"/>
    <w:rsid w:val="00953715"/>
    <w:rsid w:val="0095538F"/>
    <w:rsid w:val="00960CB6"/>
    <w:rsid w:val="009668D5"/>
    <w:rsid w:val="00970D89"/>
    <w:rsid w:val="009769F5"/>
    <w:rsid w:val="00976D7C"/>
    <w:rsid w:val="009800D8"/>
    <w:rsid w:val="009900B2"/>
    <w:rsid w:val="009926E7"/>
    <w:rsid w:val="009B0134"/>
    <w:rsid w:val="009B2EA1"/>
    <w:rsid w:val="009C186D"/>
    <w:rsid w:val="009C22FB"/>
    <w:rsid w:val="009C6901"/>
    <w:rsid w:val="009E7F47"/>
    <w:rsid w:val="009F0A61"/>
    <w:rsid w:val="009F2F64"/>
    <w:rsid w:val="009F5FE7"/>
    <w:rsid w:val="009F77DA"/>
    <w:rsid w:val="00A00D19"/>
    <w:rsid w:val="00A02723"/>
    <w:rsid w:val="00A16639"/>
    <w:rsid w:val="00A27ADB"/>
    <w:rsid w:val="00A31852"/>
    <w:rsid w:val="00A401A6"/>
    <w:rsid w:val="00A45627"/>
    <w:rsid w:val="00A46A0E"/>
    <w:rsid w:val="00A47DC8"/>
    <w:rsid w:val="00A55504"/>
    <w:rsid w:val="00A66BBF"/>
    <w:rsid w:val="00A76CA4"/>
    <w:rsid w:val="00A77A97"/>
    <w:rsid w:val="00A83922"/>
    <w:rsid w:val="00A867C3"/>
    <w:rsid w:val="00A872DD"/>
    <w:rsid w:val="00A92EFD"/>
    <w:rsid w:val="00A944F7"/>
    <w:rsid w:val="00A94C57"/>
    <w:rsid w:val="00A9561B"/>
    <w:rsid w:val="00AA0A30"/>
    <w:rsid w:val="00AA5576"/>
    <w:rsid w:val="00AA5BD9"/>
    <w:rsid w:val="00AA7D75"/>
    <w:rsid w:val="00AB6566"/>
    <w:rsid w:val="00AC030A"/>
    <w:rsid w:val="00AC33C4"/>
    <w:rsid w:val="00AC4ACF"/>
    <w:rsid w:val="00AC5515"/>
    <w:rsid w:val="00AC77C3"/>
    <w:rsid w:val="00AD1C20"/>
    <w:rsid w:val="00AD5D4B"/>
    <w:rsid w:val="00AD69C3"/>
    <w:rsid w:val="00AE143F"/>
    <w:rsid w:val="00AE1C6D"/>
    <w:rsid w:val="00AE6A6C"/>
    <w:rsid w:val="00AF1B4D"/>
    <w:rsid w:val="00AF7894"/>
    <w:rsid w:val="00B07137"/>
    <w:rsid w:val="00B07ECD"/>
    <w:rsid w:val="00B13A97"/>
    <w:rsid w:val="00B13B68"/>
    <w:rsid w:val="00B2236C"/>
    <w:rsid w:val="00B24337"/>
    <w:rsid w:val="00B245A8"/>
    <w:rsid w:val="00B3094A"/>
    <w:rsid w:val="00B312BE"/>
    <w:rsid w:val="00B3319E"/>
    <w:rsid w:val="00B33408"/>
    <w:rsid w:val="00B3412A"/>
    <w:rsid w:val="00B36714"/>
    <w:rsid w:val="00B37B38"/>
    <w:rsid w:val="00B42439"/>
    <w:rsid w:val="00B43663"/>
    <w:rsid w:val="00B4380D"/>
    <w:rsid w:val="00B47901"/>
    <w:rsid w:val="00B52265"/>
    <w:rsid w:val="00B568BF"/>
    <w:rsid w:val="00B62184"/>
    <w:rsid w:val="00B72EC1"/>
    <w:rsid w:val="00B766FA"/>
    <w:rsid w:val="00B83E45"/>
    <w:rsid w:val="00B90793"/>
    <w:rsid w:val="00B9244A"/>
    <w:rsid w:val="00B93D06"/>
    <w:rsid w:val="00B94DFD"/>
    <w:rsid w:val="00B977FE"/>
    <w:rsid w:val="00BA1427"/>
    <w:rsid w:val="00BA1475"/>
    <w:rsid w:val="00BA40F7"/>
    <w:rsid w:val="00BA4AE9"/>
    <w:rsid w:val="00BB1001"/>
    <w:rsid w:val="00BC3C1B"/>
    <w:rsid w:val="00BC478E"/>
    <w:rsid w:val="00BC599F"/>
    <w:rsid w:val="00BC6A9B"/>
    <w:rsid w:val="00BC769A"/>
    <w:rsid w:val="00BD298E"/>
    <w:rsid w:val="00BD3D32"/>
    <w:rsid w:val="00BD3E8B"/>
    <w:rsid w:val="00BD493A"/>
    <w:rsid w:val="00BE1B4A"/>
    <w:rsid w:val="00BE3271"/>
    <w:rsid w:val="00BE3A38"/>
    <w:rsid w:val="00BF0B1C"/>
    <w:rsid w:val="00BF447B"/>
    <w:rsid w:val="00C06DB3"/>
    <w:rsid w:val="00C07748"/>
    <w:rsid w:val="00C07830"/>
    <w:rsid w:val="00C15C18"/>
    <w:rsid w:val="00C17E17"/>
    <w:rsid w:val="00C22251"/>
    <w:rsid w:val="00C22B81"/>
    <w:rsid w:val="00C230A3"/>
    <w:rsid w:val="00C2405E"/>
    <w:rsid w:val="00C24EF1"/>
    <w:rsid w:val="00C257AC"/>
    <w:rsid w:val="00C37E41"/>
    <w:rsid w:val="00C40147"/>
    <w:rsid w:val="00C4163F"/>
    <w:rsid w:val="00C41A47"/>
    <w:rsid w:val="00C42C82"/>
    <w:rsid w:val="00C44227"/>
    <w:rsid w:val="00C4507E"/>
    <w:rsid w:val="00C502FE"/>
    <w:rsid w:val="00C51BCB"/>
    <w:rsid w:val="00C52D49"/>
    <w:rsid w:val="00C5334E"/>
    <w:rsid w:val="00C562F2"/>
    <w:rsid w:val="00C56477"/>
    <w:rsid w:val="00C62F8D"/>
    <w:rsid w:val="00C65785"/>
    <w:rsid w:val="00C65C25"/>
    <w:rsid w:val="00C66856"/>
    <w:rsid w:val="00C71448"/>
    <w:rsid w:val="00C71AB0"/>
    <w:rsid w:val="00C83C3E"/>
    <w:rsid w:val="00C83ED0"/>
    <w:rsid w:val="00C871FF"/>
    <w:rsid w:val="00C91759"/>
    <w:rsid w:val="00C947D4"/>
    <w:rsid w:val="00C95160"/>
    <w:rsid w:val="00C960E6"/>
    <w:rsid w:val="00CA1DEC"/>
    <w:rsid w:val="00CA6AA3"/>
    <w:rsid w:val="00CA72C5"/>
    <w:rsid w:val="00CA795B"/>
    <w:rsid w:val="00CB118F"/>
    <w:rsid w:val="00CB60EE"/>
    <w:rsid w:val="00CB7D6E"/>
    <w:rsid w:val="00CC10B7"/>
    <w:rsid w:val="00CC5B54"/>
    <w:rsid w:val="00CC77ED"/>
    <w:rsid w:val="00CE0B87"/>
    <w:rsid w:val="00CE7CF5"/>
    <w:rsid w:val="00CF0C7F"/>
    <w:rsid w:val="00CF279F"/>
    <w:rsid w:val="00CF72FB"/>
    <w:rsid w:val="00CF787C"/>
    <w:rsid w:val="00D03090"/>
    <w:rsid w:val="00D040EA"/>
    <w:rsid w:val="00D07F0E"/>
    <w:rsid w:val="00D10366"/>
    <w:rsid w:val="00D11862"/>
    <w:rsid w:val="00D11FE6"/>
    <w:rsid w:val="00D135A8"/>
    <w:rsid w:val="00D155C9"/>
    <w:rsid w:val="00D25CE1"/>
    <w:rsid w:val="00D3190E"/>
    <w:rsid w:val="00D31EB5"/>
    <w:rsid w:val="00D353FE"/>
    <w:rsid w:val="00D37AF1"/>
    <w:rsid w:val="00D40E64"/>
    <w:rsid w:val="00D4549A"/>
    <w:rsid w:val="00D50D00"/>
    <w:rsid w:val="00D51C0A"/>
    <w:rsid w:val="00D52751"/>
    <w:rsid w:val="00D55E7E"/>
    <w:rsid w:val="00D57535"/>
    <w:rsid w:val="00D63902"/>
    <w:rsid w:val="00D71D13"/>
    <w:rsid w:val="00D76BC8"/>
    <w:rsid w:val="00D7727D"/>
    <w:rsid w:val="00D81EB8"/>
    <w:rsid w:val="00D833C6"/>
    <w:rsid w:val="00D859D1"/>
    <w:rsid w:val="00D90234"/>
    <w:rsid w:val="00D92AEC"/>
    <w:rsid w:val="00D95AA0"/>
    <w:rsid w:val="00D9665A"/>
    <w:rsid w:val="00DA30CE"/>
    <w:rsid w:val="00DA36AA"/>
    <w:rsid w:val="00DA3DDE"/>
    <w:rsid w:val="00DB711D"/>
    <w:rsid w:val="00DC3584"/>
    <w:rsid w:val="00DD1AE4"/>
    <w:rsid w:val="00DD2F2E"/>
    <w:rsid w:val="00DE05C0"/>
    <w:rsid w:val="00DE1662"/>
    <w:rsid w:val="00DE190B"/>
    <w:rsid w:val="00DE40D3"/>
    <w:rsid w:val="00DF396C"/>
    <w:rsid w:val="00DF5406"/>
    <w:rsid w:val="00DF5861"/>
    <w:rsid w:val="00E00019"/>
    <w:rsid w:val="00E00D68"/>
    <w:rsid w:val="00E11DF6"/>
    <w:rsid w:val="00E12ABF"/>
    <w:rsid w:val="00E25283"/>
    <w:rsid w:val="00E30E2A"/>
    <w:rsid w:val="00E31B46"/>
    <w:rsid w:val="00E435D8"/>
    <w:rsid w:val="00E47964"/>
    <w:rsid w:val="00E62BFE"/>
    <w:rsid w:val="00E66B32"/>
    <w:rsid w:val="00E733B3"/>
    <w:rsid w:val="00E75FAD"/>
    <w:rsid w:val="00E8389E"/>
    <w:rsid w:val="00E87C75"/>
    <w:rsid w:val="00E929EE"/>
    <w:rsid w:val="00E970A8"/>
    <w:rsid w:val="00EA2EAB"/>
    <w:rsid w:val="00EA3ED2"/>
    <w:rsid w:val="00EA41BE"/>
    <w:rsid w:val="00EA6EAB"/>
    <w:rsid w:val="00EB2049"/>
    <w:rsid w:val="00EC53AF"/>
    <w:rsid w:val="00EC636A"/>
    <w:rsid w:val="00EC686C"/>
    <w:rsid w:val="00EC6994"/>
    <w:rsid w:val="00ED30D1"/>
    <w:rsid w:val="00ED42AD"/>
    <w:rsid w:val="00EE130B"/>
    <w:rsid w:val="00EE28E1"/>
    <w:rsid w:val="00EE71A2"/>
    <w:rsid w:val="00EF0D23"/>
    <w:rsid w:val="00EF7CA5"/>
    <w:rsid w:val="00F00F2A"/>
    <w:rsid w:val="00F024D9"/>
    <w:rsid w:val="00F03C27"/>
    <w:rsid w:val="00F10BA9"/>
    <w:rsid w:val="00F1259F"/>
    <w:rsid w:val="00F12D01"/>
    <w:rsid w:val="00F17100"/>
    <w:rsid w:val="00F175DC"/>
    <w:rsid w:val="00F22638"/>
    <w:rsid w:val="00F23BEA"/>
    <w:rsid w:val="00F2542B"/>
    <w:rsid w:val="00F26467"/>
    <w:rsid w:val="00F30590"/>
    <w:rsid w:val="00F35560"/>
    <w:rsid w:val="00F439F4"/>
    <w:rsid w:val="00F44E22"/>
    <w:rsid w:val="00F47E1B"/>
    <w:rsid w:val="00F51A09"/>
    <w:rsid w:val="00F57160"/>
    <w:rsid w:val="00F6239B"/>
    <w:rsid w:val="00F62D20"/>
    <w:rsid w:val="00F63CDC"/>
    <w:rsid w:val="00F64D26"/>
    <w:rsid w:val="00F769DD"/>
    <w:rsid w:val="00FA03BA"/>
    <w:rsid w:val="00FA2A14"/>
    <w:rsid w:val="00FA5D62"/>
    <w:rsid w:val="00FA5F73"/>
    <w:rsid w:val="00FA6A8E"/>
    <w:rsid w:val="00FA7848"/>
    <w:rsid w:val="00FB2516"/>
    <w:rsid w:val="00FC5642"/>
    <w:rsid w:val="00FC64D3"/>
    <w:rsid w:val="00FC7E07"/>
    <w:rsid w:val="00FD3D7D"/>
    <w:rsid w:val="00FF056E"/>
    <w:rsid w:val="00FF5249"/>
    <w:rsid w:val="00FF6195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41FA7"/>
  <w15:docId w15:val="{616A8303-2E8E-4C9E-B21E-56C06DDA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EB8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C64D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F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4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D42A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D42A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D42AD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FC64D3"/>
    <w:rPr>
      <w:rFonts w:ascii="Arial" w:eastAsia="Times New Roman" w:hAnsi="Arial" w:cs="Arial"/>
      <w:b/>
      <w:bCs/>
      <w:sz w:val="26"/>
      <w:szCs w:val="26"/>
    </w:rPr>
  </w:style>
  <w:style w:type="paragraph" w:styleId="Tekstpodstawowywcity2">
    <w:name w:val="Body Text Indent 2"/>
    <w:basedOn w:val="Normalny"/>
    <w:link w:val="Tekstpodstawowywcity2Znak"/>
    <w:rsid w:val="00FC64D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FC64D3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rsid w:val="00FC64D3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FC64D3"/>
    <w:rPr>
      <w:rFonts w:ascii="Times New Roman" w:eastAsia="Times New Roman" w:hAnsi="Times New Roman"/>
    </w:rPr>
  </w:style>
  <w:style w:type="character" w:styleId="Odwoaniedokomentarza">
    <w:name w:val="annotation reference"/>
    <w:semiHidden/>
    <w:rsid w:val="00FC64D3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FC64D3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FC64D3"/>
    <w:rPr>
      <w:rFonts w:ascii="Times New Roman" w:eastAsia="Times New Roman" w:hAnsi="Times New Roman"/>
    </w:rPr>
  </w:style>
  <w:style w:type="character" w:customStyle="1" w:styleId="text">
    <w:name w:val="text"/>
    <w:basedOn w:val="Domylnaczcionkaakapitu"/>
    <w:rsid w:val="00FC64D3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872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872DD"/>
    <w:rPr>
      <w:sz w:val="16"/>
      <w:szCs w:val="16"/>
      <w:lang w:eastAsia="en-US"/>
    </w:rPr>
  </w:style>
  <w:style w:type="character" w:customStyle="1" w:styleId="FontStyle51">
    <w:name w:val="Font Style51"/>
    <w:rsid w:val="0061267C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alny"/>
    <w:uiPriority w:val="99"/>
    <w:rsid w:val="0061267C"/>
    <w:pPr>
      <w:widowControl w:val="0"/>
      <w:autoSpaceDE w:val="0"/>
      <w:autoSpaceDN w:val="0"/>
      <w:adjustRightInd w:val="0"/>
      <w:spacing w:after="0" w:line="266" w:lineRule="exact"/>
      <w:ind w:hanging="173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61267C"/>
    <w:pPr>
      <w:widowControl w:val="0"/>
      <w:autoSpaceDE w:val="0"/>
      <w:autoSpaceDN w:val="0"/>
      <w:adjustRightInd w:val="0"/>
      <w:spacing w:after="0" w:line="275" w:lineRule="exact"/>
      <w:ind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3">
    <w:name w:val="Font Style53"/>
    <w:uiPriority w:val="99"/>
    <w:rsid w:val="0061267C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61267C"/>
    <w:pPr>
      <w:widowControl w:val="0"/>
      <w:autoSpaceDE w:val="0"/>
      <w:autoSpaceDN w:val="0"/>
      <w:adjustRightInd w:val="0"/>
      <w:spacing w:after="0" w:line="279" w:lineRule="exact"/>
      <w:ind w:left="1072" w:hanging="28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61267C"/>
    <w:rPr>
      <w:rFonts w:ascii="Arial" w:hAnsi="Arial" w:cs="Arial"/>
      <w:sz w:val="22"/>
      <w:szCs w:val="22"/>
    </w:rPr>
  </w:style>
  <w:style w:type="character" w:customStyle="1" w:styleId="FontStyle151">
    <w:name w:val="Font Style151"/>
    <w:uiPriority w:val="99"/>
    <w:rsid w:val="0061267C"/>
    <w:rPr>
      <w:rFonts w:ascii="Arial" w:hAnsi="Arial" w:cs="Arial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1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21B6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266399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1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13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1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13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6AE39-AF44-4A43-B8C2-3C6FEF70BB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C3DB22-5CF4-4697-8A08-CFA113781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SZKOLENIE</dc:creator>
  <cp:lastModifiedBy>Dane Ukryte</cp:lastModifiedBy>
  <cp:revision>3</cp:revision>
  <cp:lastPrinted>2023-07-20T09:55:00Z</cp:lastPrinted>
  <dcterms:created xsi:type="dcterms:W3CDTF">2024-10-01T09:04:00Z</dcterms:created>
  <dcterms:modified xsi:type="dcterms:W3CDTF">2024-10-03T08:54:00Z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f8e664b9-1c1f-4e46-8a87-15b68451a973</vt:lpwstr>
  </property>
  <property fmtid="{D5CDD505-2E9C-101B-9397-08002B2CF9AE}" pid="3" name="bjSaver">
    <vt:lpwstr>daq1E+f9FH7RDzGLRvwBpvoFjBydlBUz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SZKOLENIE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10.90.35.105</vt:lpwstr>
  </property>
</Properties>
</file>