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47C77" w14:textId="48696AD2" w:rsidR="00362E96" w:rsidRPr="00563639" w:rsidRDefault="00362E96" w:rsidP="00563639">
      <w:pPr>
        <w:widowControl/>
        <w:suppressAutoHyphens w:val="0"/>
        <w:jc w:val="center"/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</w:pPr>
      <w:r w:rsidRPr="00563639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t>OPIS PRZEDMIOTU ZAMÓWIENIA</w:t>
      </w:r>
    </w:p>
    <w:p w14:paraId="7C07D7EA" w14:textId="77777777" w:rsidR="00362E96" w:rsidRPr="00B72E2B" w:rsidRDefault="00362E96" w:rsidP="00362E96">
      <w:pPr>
        <w:ind w:left="6381" w:firstLine="709"/>
        <w:jc w:val="right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</w:p>
    <w:p w14:paraId="53F3216B" w14:textId="1F9E27E6" w:rsidR="00362E96" w:rsidRPr="00B72E2B" w:rsidRDefault="00362E96" w:rsidP="00362E96">
      <w:pPr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72E2B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Zakup </w:t>
      </w:r>
      <w:r w:rsidR="00A1632A">
        <w:rPr>
          <w:rFonts w:asciiTheme="minorHAnsi" w:hAnsiTheme="minorHAnsi" w:cstheme="minorHAnsi"/>
          <w:b/>
          <w:sz w:val="22"/>
          <w:szCs w:val="22"/>
          <w:lang w:eastAsia="pl-PL"/>
        </w:rPr>
        <w:t>anten</w:t>
      </w:r>
      <w:r w:rsidR="00A53661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stacjonarnych</w:t>
      </w:r>
      <w:r w:rsidR="00A1632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1A63FF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dookólnych </w:t>
      </w:r>
      <w:r w:rsidR="00914A44">
        <w:rPr>
          <w:rFonts w:ascii="Calibri" w:hAnsi="Calibri"/>
          <w:b/>
          <w:sz w:val="22"/>
          <w:szCs w:val="22"/>
          <w:lang w:eastAsia="pl-PL"/>
        </w:rPr>
        <w:t>CXL 2-3 LW/h</w:t>
      </w:r>
      <w:r w:rsidR="00A1632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(</w:t>
      </w:r>
      <w:r w:rsidR="00A53661">
        <w:rPr>
          <w:rFonts w:asciiTheme="minorHAnsi" w:hAnsiTheme="minorHAnsi" w:cstheme="minorHAnsi"/>
          <w:b/>
          <w:sz w:val="22"/>
          <w:szCs w:val="22"/>
          <w:lang w:eastAsia="pl-PL"/>
        </w:rPr>
        <w:t>16</w:t>
      </w:r>
      <w:r w:rsidR="00914A44">
        <w:rPr>
          <w:rFonts w:asciiTheme="minorHAnsi" w:hAnsiTheme="minorHAnsi" w:cstheme="minorHAnsi"/>
          <w:b/>
          <w:sz w:val="22"/>
          <w:szCs w:val="22"/>
          <w:lang w:eastAsia="pl-PL"/>
        </w:rPr>
        <w:t>6</w:t>
      </w:r>
      <w:r w:rsidR="00A53661">
        <w:rPr>
          <w:rFonts w:asciiTheme="minorHAnsi" w:hAnsiTheme="minorHAnsi" w:cstheme="minorHAnsi"/>
          <w:b/>
          <w:sz w:val="22"/>
          <w:szCs w:val="22"/>
          <w:lang w:eastAsia="pl-PL"/>
        </w:rPr>
        <w:t>-174 MHz</w:t>
      </w:r>
      <w:r w:rsidR="00A1632A">
        <w:rPr>
          <w:rFonts w:asciiTheme="minorHAnsi" w:hAnsiTheme="minorHAnsi" w:cstheme="minorHAnsi"/>
          <w:b/>
          <w:sz w:val="22"/>
          <w:szCs w:val="22"/>
          <w:lang w:eastAsia="pl-PL"/>
        </w:rPr>
        <w:t>)</w:t>
      </w:r>
    </w:p>
    <w:p w14:paraId="3155F7FD" w14:textId="77777777" w:rsidR="00362E96" w:rsidRPr="00B72E2B" w:rsidRDefault="00362E96" w:rsidP="00EF053C">
      <w:pPr>
        <w:pStyle w:val="Kropki"/>
        <w:widowControl w:val="0"/>
        <w:tabs>
          <w:tab w:val="left" w:pos="708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4A1770E3" w14:textId="77777777" w:rsidR="00362E96" w:rsidRPr="00B72E2B" w:rsidRDefault="00362E96" w:rsidP="00EF053C">
      <w:pPr>
        <w:pStyle w:val="Akapitzlist"/>
        <w:widowControl/>
        <w:numPr>
          <w:ilvl w:val="0"/>
          <w:numId w:val="18"/>
        </w:numPr>
        <w:tabs>
          <w:tab w:val="left" w:pos="-3060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2E2B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7B384BD9" w14:textId="3B45DCEC" w:rsidR="00362E96" w:rsidRPr="00B72E2B" w:rsidRDefault="00362E96" w:rsidP="00EF053C">
      <w:pPr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2E2B">
        <w:rPr>
          <w:rFonts w:asciiTheme="minorHAnsi" w:hAnsiTheme="minorHAnsi" w:cstheme="minorHAnsi"/>
          <w:sz w:val="22"/>
          <w:szCs w:val="22"/>
        </w:rPr>
        <w:t xml:space="preserve">Przedmiotem zamówienia jest dostawa </w:t>
      </w:r>
      <w:r w:rsidR="00563639">
        <w:rPr>
          <w:rFonts w:asciiTheme="minorHAnsi" w:hAnsiTheme="minorHAnsi" w:cstheme="minorHAnsi"/>
          <w:sz w:val="22"/>
          <w:szCs w:val="22"/>
        </w:rPr>
        <w:t xml:space="preserve">5 szt. </w:t>
      </w:r>
      <w:r w:rsidR="00A1632A" w:rsidRPr="00A1632A">
        <w:rPr>
          <w:rFonts w:asciiTheme="minorHAnsi" w:hAnsiTheme="minorHAnsi" w:cstheme="minorHAnsi"/>
          <w:sz w:val="22"/>
          <w:szCs w:val="22"/>
        </w:rPr>
        <w:t xml:space="preserve">anten </w:t>
      </w:r>
      <w:r w:rsidR="00A53661">
        <w:rPr>
          <w:rFonts w:asciiTheme="minorHAnsi" w:hAnsiTheme="minorHAnsi" w:cstheme="minorHAnsi"/>
          <w:sz w:val="22"/>
          <w:szCs w:val="22"/>
        </w:rPr>
        <w:t xml:space="preserve">stacjonarnych dookólnych </w:t>
      </w:r>
      <w:r w:rsidR="00914A44" w:rsidRPr="00D77A8F">
        <w:rPr>
          <w:rFonts w:ascii="Calibri" w:hAnsi="Calibri"/>
          <w:sz w:val="22"/>
          <w:szCs w:val="22"/>
          <w:lang w:eastAsia="pl-PL"/>
        </w:rPr>
        <w:t>CXL 2-3 LW/h</w:t>
      </w:r>
      <w:r w:rsidR="00914A44" w:rsidRPr="00D77A8F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D77A8F" w:rsidRPr="00D77A8F">
        <w:rPr>
          <w:rFonts w:asciiTheme="minorHAnsi" w:hAnsiTheme="minorHAnsi" w:cstheme="minorHAnsi"/>
          <w:sz w:val="22"/>
          <w:szCs w:val="22"/>
          <w:lang w:eastAsia="pl-PL"/>
        </w:rPr>
        <w:t>(166-174 MHz)</w:t>
      </w:r>
      <w:r w:rsidR="00D77A8F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914A44">
        <w:rPr>
          <w:rFonts w:asciiTheme="minorHAnsi" w:hAnsiTheme="minorHAnsi" w:cstheme="minorHAnsi"/>
          <w:sz w:val="22"/>
          <w:szCs w:val="22"/>
        </w:rPr>
        <w:t>w ukompletowaniu fabrycznym</w:t>
      </w:r>
    </w:p>
    <w:p w14:paraId="50D5A210" w14:textId="77777777" w:rsidR="00A1632A" w:rsidRPr="00E0647B" w:rsidRDefault="00A1632A" w:rsidP="00E0647B">
      <w:pPr>
        <w:widowControl/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DA116BC" w14:textId="77777777" w:rsidR="00EB5948" w:rsidRPr="00B72E2B" w:rsidRDefault="00EB5948" w:rsidP="00EB5948">
      <w:pPr>
        <w:pStyle w:val="Akapitzlist"/>
        <w:widowControl/>
        <w:numPr>
          <w:ilvl w:val="0"/>
          <w:numId w:val="18"/>
        </w:numPr>
        <w:tabs>
          <w:tab w:val="left" w:pos="-3060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2E2B">
        <w:rPr>
          <w:rFonts w:asciiTheme="minorHAnsi" w:hAnsiTheme="minorHAnsi" w:cstheme="minorHAnsi"/>
          <w:b/>
          <w:bCs/>
          <w:sz w:val="22"/>
          <w:szCs w:val="22"/>
        </w:rPr>
        <w:t>Wymagania techniczno-funkcjonalne.</w:t>
      </w:r>
    </w:p>
    <w:p w14:paraId="073D75F5" w14:textId="29EBBB75" w:rsidR="00EB5948" w:rsidRPr="00EB5948" w:rsidRDefault="00914A44" w:rsidP="00EB5948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Zakres częstotliwości: 162-175</w:t>
      </w:r>
      <w:r w:rsidR="00EB5948">
        <w:rPr>
          <w:rFonts w:asciiTheme="minorHAnsi" w:hAnsiTheme="minorHAnsi" w:cstheme="minorHAnsi"/>
          <w:bCs/>
          <w:sz w:val="22"/>
          <w:szCs w:val="22"/>
        </w:rPr>
        <w:t xml:space="preserve"> MHz</w:t>
      </w:r>
    </w:p>
    <w:p w14:paraId="0552410C" w14:textId="7F92356C" w:rsidR="00EB5948" w:rsidRPr="00EB5948" w:rsidRDefault="00EB5948" w:rsidP="00EB5948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B5948">
        <w:rPr>
          <w:rFonts w:asciiTheme="minorHAnsi" w:hAnsiTheme="minorHAnsi" w:cstheme="minorHAnsi"/>
          <w:bCs/>
          <w:sz w:val="22"/>
          <w:szCs w:val="22"/>
        </w:rPr>
        <w:t xml:space="preserve">Długość całkowita anteny: </w:t>
      </w:r>
      <w:r w:rsidR="00914A44">
        <w:rPr>
          <w:rFonts w:asciiTheme="minorHAnsi" w:hAnsiTheme="minorHAnsi" w:cstheme="minorHAnsi"/>
          <w:bCs/>
          <w:sz w:val="22"/>
          <w:szCs w:val="22"/>
        </w:rPr>
        <w:t>2800</w:t>
      </w:r>
      <w:r w:rsidRPr="00EB5948">
        <w:rPr>
          <w:rFonts w:asciiTheme="minorHAnsi" w:hAnsiTheme="minorHAnsi" w:cstheme="minorHAnsi"/>
          <w:bCs/>
          <w:sz w:val="22"/>
          <w:szCs w:val="22"/>
        </w:rPr>
        <w:t xml:space="preserve"> mm</w:t>
      </w:r>
    </w:p>
    <w:p w14:paraId="3F962693" w14:textId="790AF4F4" w:rsidR="00EB5948" w:rsidRPr="00EB5948" w:rsidRDefault="00914A44" w:rsidP="00EB5948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Masa maksymalna anteny: 1,4</w:t>
      </w:r>
      <w:r w:rsidR="00EB5948" w:rsidRPr="00EB5948">
        <w:rPr>
          <w:rFonts w:asciiTheme="minorHAnsi" w:hAnsiTheme="minorHAnsi" w:cstheme="minorHAnsi"/>
          <w:bCs/>
          <w:sz w:val="22"/>
          <w:szCs w:val="22"/>
        </w:rPr>
        <w:t xml:space="preserve"> kg</w:t>
      </w:r>
    </w:p>
    <w:p w14:paraId="4C71DDC0" w14:textId="5028D028" w:rsidR="00EB5948" w:rsidRPr="005A187D" w:rsidRDefault="00724DEE" w:rsidP="005A187D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Zysk</w:t>
      </w:r>
      <w:r w:rsidR="005A187D" w:rsidRPr="005A187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A187D">
        <w:rPr>
          <w:rFonts w:asciiTheme="minorHAnsi" w:hAnsiTheme="minorHAnsi" w:cstheme="minorHAnsi"/>
          <w:bCs/>
          <w:sz w:val="22"/>
          <w:szCs w:val="22"/>
        </w:rPr>
        <w:t xml:space="preserve">3 </w:t>
      </w:r>
      <w:proofErr w:type="spellStart"/>
      <w:r w:rsidR="005A187D">
        <w:rPr>
          <w:rFonts w:asciiTheme="minorHAnsi" w:hAnsiTheme="minorHAnsi" w:cstheme="minorHAnsi"/>
          <w:bCs/>
          <w:sz w:val="22"/>
          <w:szCs w:val="22"/>
        </w:rPr>
        <w:t>dBd</w:t>
      </w:r>
      <w:proofErr w:type="spellEnd"/>
      <w:r w:rsidR="005A187D">
        <w:rPr>
          <w:rFonts w:asciiTheme="minorHAnsi" w:hAnsiTheme="minorHAnsi" w:cstheme="minorHAnsi"/>
          <w:bCs/>
          <w:sz w:val="22"/>
          <w:szCs w:val="22"/>
        </w:rPr>
        <w:t xml:space="preserve"> (5,2 </w:t>
      </w:r>
      <w:proofErr w:type="spellStart"/>
      <w:r w:rsidR="005A187D">
        <w:rPr>
          <w:rFonts w:asciiTheme="minorHAnsi" w:hAnsiTheme="minorHAnsi" w:cstheme="minorHAnsi"/>
          <w:bCs/>
          <w:sz w:val="22"/>
          <w:szCs w:val="22"/>
        </w:rPr>
        <w:t>dBi</w:t>
      </w:r>
      <w:proofErr w:type="spellEnd"/>
      <w:r w:rsidR="005A187D">
        <w:rPr>
          <w:rFonts w:asciiTheme="minorHAnsi" w:hAnsiTheme="minorHAnsi" w:cstheme="minorHAnsi"/>
          <w:bCs/>
          <w:sz w:val="22"/>
          <w:szCs w:val="22"/>
        </w:rPr>
        <w:t>)</w:t>
      </w:r>
    </w:p>
    <w:p w14:paraId="46FDA259" w14:textId="77777777" w:rsidR="00A53661" w:rsidRDefault="00A53661" w:rsidP="00A53661">
      <w:pPr>
        <w:pStyle w:val="Akapitzlist"/>
        <w:widowControl/>
        <w:tabs>
          <w:tab w:val="left" w:pos="-3060"/>
        </w:tabs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B6F410B" w14:textId="07A1F8B3" w:rsidR="002272F8" w:rsidRPr="002272F8" w:rsidRDefault="002272F8" w:rsidP="002272F8">
      <w:pPr>
        <w:pStyle w:val="Akapitzlist"/>
        <w:widowControl/>
        <w:numPr>
          <w:ilvl w:val="0"/>
          <w:numId w:val="18"/>
        </w:numPr>
        <w:tabs>
          <w:tab w:val="left" w:pos="-3060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Dostawa</w:t>
      </w:r>
    </w:p>
    <w:p w14:paraId="0E1D324A" w14:textId="77777777" w:rsidR="00577864" w:rsidRDefault="00577864" w:rsidP="00577864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06F93">
        <w:rPr>
          <w:rFonts w:asciiTheme="minorHAnsi" w:hAnsiTheme="minorHAnsi" w:cstheme="minorHAnsi"/>
          <w:bCs/>
          <w:sz w:val="22"/>
          <w:szCs w:val="22"/>
        </w:rPr>
        <w:t xml:space="preserve">Dostawa towaru zrealizowana zostanie na koszt Dostawcy </w:t>
      </w:r>
      <w:r>
        <w:rPr>
          <w:rFonts w:asciiTheme="minorHAnsi" w:hAnsiTheme="minorHAnsi" w:cstheme="minorHAnsi"/>
          <w:bCs/>
          <w:sz w:val="22"/>
          <w:szCs w:val="22"/>
        </w:rPr>
        <w:t>zgodnie z zapisami umowy.</w:t>
      </w:r>
    </w:p>
    <w:p w14:paraId="111EEC1F" w14:textId="1B2004A4" w:rsidR="00577864" w:rsidRPr="00E5210B" w:rsidRDefault="00577864" w:rsidP="00577864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210B">
        <w:rPr>
          <w:rFonts w:asciiTheme="minorHAnsi" w:hAnsiTheme="minorHAnsi" w:cstheme="minorHAnsi"/>
          <w:b/>
          <w:bCs/>
          <w:sz w:val="22"/>
          <w:szCs w:val="22"/>
        </w:rPr>
        <w:t xml:space="preserve">Nieprzekraczalny termin dostawy: </w:t>
      </w:r>
      <w:r w:rsidR="00E5210B">
        <w:rPr>
          <w:rFonts w:asciiTheme="minorHAnsi" w:hAnsiTheme="minorHAnsi" w:cstheme="minorHAnsi"/>
          <w:b/>
          <w:bCs/>
          <w:sz w:val="22"/>
          <w:szCs w:val="22"/>
        </w:rPr>
        <w:t>27</w:t>
      </w:r>
      <w:r w:rsidRPr="00E5210B">
        <w:rPr>
          <w:rFonts w:asciiTheme="minorHAnsi" w:hAnsiTheme="minorHAnsi" w:cstheme="minorHAnsi"/>
          <w:b/>
          <w:bCs/>
          <w:sz w:val="22"/>
          <w:szCs w:val="22"/>
        </w:rPr>
        <w:t>.12.2024</w:t>
      </w:r>
      <w:r w:rsidR="00E5210B">
        <w:rPr>
          <w:rFonts w:asciiTheme="minorHAnsi" w:hAnsiTheme="minorHAnsi" w:cstheme="minorHAnsi"/>
          <w:b/>
          <w:bCs/>
          <w:sz w:val="22"/>
          <w:szCs w:val="22"/>
        </w:rPr>
        <w:t>r.</w:t>
      </w:r>
      <w:bookmarkStart w:id="0" w:name="_GoBack"/>
      <w:bookmarkEnd w:id="0"/>
    </w:p>
    <w:p w14:paraId="3C2AAA7D" w14:textId="77777777" w:rsidR="00362E96" w:rsidRPr="00B72E2B" w:rsidRDefault="00362E96" w:rsidP="00EF053C">
      <w:pPr>
        <w:pStyle w:val="Akapitzlist"/>
        <w:widowControl/>
        <w:tabs>
          <w:tab w:val="left" w:pos="-3060"/>
        </w:tabs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BDB5141" w14:textId="77777777" w:rsidR="00362E96" w:rsidRPr="00B72E2B" w:rsidRDefault="00362E96" w:rsidP="00EF053C">
      <w:pPr>
        <w:pStyle w:val="Akapitzlist"/>
        <w:widowControl/>
        <w:numPr>
          <w:ilvl w:val="0"/>
          <w:numId w:val="18"/>
        </w:numPr>
        <w:tabs>
          <w:tab w:val="left" w:pos="-3060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2E2B">
        <w:rPr>
          <w:rFonts w:asciiTheme="minorHAnsi" w:hAnsiTheme="minorHAnsi" w:cstheme="minorHAnsi"/>
          <w:b/>
          <w:bCs/>
          <w:sz w:val="22"/>
          <w:szCs w:val="22"/>
        </w:rPr>
        <w:t>Gwarancja i Serwis</w:t>
      </w:r>
    </w:p>
    <w:p w14:paraId="373536DF" w14:textId="3CFD3CFB" w:rsidR="00362E96" w:rsidRPr="00175876" w:rsidRDefault="00362E96" w:rsidP="00B72E2B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5876">
        <w:rPr>
          <w:rFonts w:asciiTheme="minorHAnsi" w:hAnsiTheme="minorHAnsi" w:cstheme="minorHAnsi"/>
          <w:bCs/>
          <w:sz w:val="22"/>
          <w:szCs w:val="22"/>
        </w:rPr>
        <w:t xml:space="preserve">Wymagany minimalny okres gwarancyjny na </w:t>
      </w:r>
      <w:r w:rsidR="00A1632A">
        <w:rPr>
          <w:rFonts w:asciiTheme="minorHAnsi" w:hAnsiTheme="minorHAnsi" w:cstheme="minorHAnsi"/>
          <w:bCs/>
          <w:sz w:val="22"/>
          <w:szCs w:val="22"/>
        </w:rPr>
        <w:t>anteny</w:t>
      </w:r>
      <w:r w:rsidRPr="00175876">
        <w:rPr>
          <w:rFonts w:asciiTheme="minorHAnsi" w:hAnsiTheme="minorHAnsi" w:cstheme="minorHAnsi"/>
          <w:bCs/>
          <w:sz w:val="22"/>
          <w:szCs w:val="22"/>
        </w:rPr>
        <w:t xml:space="preserve"> wraz z ukompletowaniem wynosi </w:t>
      </w:r>
      <w:r w:rsidR="0093512A" w:rsidRPr="00175876">
        <w:rPr>
          <w:rFonts w:asciiTheme="minorHAnsi" w:hAnsiTheme="minorHAnsi" w:cstheme="minorHAnsi"/>
          <w:bCs/>
          <w:sz w:val="22"/>
          <w:szCs w:val="22"/>
        </w:rPr>
        <w:t>24</w:t>
      </w:r>
      <w:r w:rsidRPr="00175876">
        <w:rPr>
          <w:rFonts w:asciiTheme="minorHAnsi" w:hAnsiTheme="minorHAnsi" w:cstheme="minorHAnsi"/>
          <w:bCs/>
          <w:sz w:val="22"/>
          <w:szCs w:val="22"/>
        </w:rPr>
        <w:t> miesięcy.</w:t>
      </w:r>
    </w:p>
    <w:p w14:paraId="2CB85789" w14:textId="1BB34229" w:rsidR="00A1632A" w:rsidRDefault="00A1632A" w:rsidP="00B72E2B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Sprzęt będzie fabrycznie nowy, sprawy, nieużywany, wykonany z materiałów bezpiecznych, dopuszczony do stosowania w UE, dostarczony w oryginalnym opakowaniu i ukompletowaniu </w:t>
      </w:r>
    </w:p>
    <w:p w14:paraId="0F86DFA2" w14:textId="7CAA4F7D" w:rsidR="00362E96" w:rsidRPr="00B72E2B" w:rsidRDefault="00362E96" w:rsidP="00B72E2B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5876">
        <w:rPr>
          <w:rFonts w:asciiTheme="minorHAnsi" w:hAnsiTheme="minorHAnsi" w:cstheme="minorHAnsi"/>
          <w:bCs/>
          <w:sz w:val="22"/>
          <w:szCs w:val="22"/>
        </w:rPr>
        <w:t xml:space="preserve">W okresie gwarancji Wykonawca będzie usuwał wady w terminie </w:t>
      </w:r>
      <w:r w:rsidR="00EF053C" w:rsidRPr="00175876">
        <w:rPr>
          <w:rFonts w:asciiTheme="minorHAnsi" w:hAnsiTheme="minorHAnsi" w:cstheme="minorHAnsi"/>
          <w:bCs/>
          <w:sz w:val="22"/>
          <w:szCs w:val="22"/>
        </w:rPr>
        <w:t>14</w:t>
      </w:r>
      <w:r w:rsidRPr="00175876">
        <w:rPr>
          <w:rFonts w:asciiTheme="minorHAnsi" w:hAnsiTheme="minorHAnsi" w:cstheme="minorHAnsi"/>
          <w:bCs/>
          <w:sz w:val="22"/>
          <w:szCs w:val="22"/>
        </w:rPr>
        <w:t xml:space="preserve"> dni roboczych od daty otrzymania </w:t>
      </w:r>
      <w:r w:rsidRPr="00B72E2B">
        <w:rPr>
          <w:rFonts w:asciiTheme="minorHAnsi" w:hAnsiTheme="minorHAnsi" w:cstheme="minorHAnsi"/>
          <w:bCs/>
          <w:sz w:val="22"/>
          <w:szCs w:val="22"/>
        </w:rPr>
        <w:t>pisemnej reklamacji.</w:t>
      </w:r>
    </w:p>
    <w:p w14:paraId="443DFC6E" w14:textId="348096D0" w:rsidR="00362E96" w:rsidRPr="00B72E2B" w:rsidRDefault="00362E96" w:rsidP="00B72E2B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72E2B">
        <w:rPr>
          <w:rFonts w:asciiTheme="minorHAnsi" w:hAnsiTheme="minorHAnsi" w:cstheme="minorHAnsi"/>
          <w:bCs/>
          <w:sz w:val="22"/>
          <w:szCs w:val="22"/>
        </w:rPr>
        <w:t xml:space="preserve">Wykonawca będzie ponosił koszty transportu uszkodzonego sprzętu ze wskazanej siedziby Zamawiającego oraz zwrotu tego sprzętu po naprawie do miejsca odbioru. </w:t>
      </w:r>
    </w:p>
    <w:p w14:paraId="1909D2BE" w14:textId="77777777" w:rsidR="00362E96" w:rsidRPr="00B72E2B" w:rsidRDefault="00362E96" w:rsidP="00B72E2B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72E2B">
        <w:rPr>
          <w:rFonts w:asciiTheme="minorHAnsi" w:hAnsiTheme="minorHAnsi" w:cstheme="minorHAnsi"/>
          <w:bCs/>
          <w:sz w:val="22"/>
          <w:szCs w:val="22"/>
        </w:rPr>
        <w:t>Okres</w:t>
      </w:r>
      <w:r w:rsidRPr="00B72E2B">
        <w:rPr>
          <w:rFonts w:asciiTheme="minorHAnsi" w:hAnsiTheme="minorHAnsi" w:cstheme="minorHAnsi"/>
          <w:sz w:val="22"/>
          <w:szCs w:val="22"/>
        </w:rPr>
        <w:t xml:space="preserve"> gwarancji będzie przedłużany o czas naprawy.</w:t>
      </w:r>
    </w:p>
    <w:p w14:paraId="12D8926D" w14:textId="02390F92" w:rsidR="00314EB4" w:rsidRDefault="00314EB4" w:rsidP="00A1632A">
      <w:pPr>
        <w:pStyle w:val="Akapitzlist"/>
        <w:widowControl/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6217129A" w14:textId="333DD9DE" w:rsidR="00563639" w:rsidRDefault="00563639" w:rsidP="00563639">
      <w:pPr>
        <w:pStyle w:val="Akapitzlist"/>
        <w:widowControl/>
        <w:tabs>
          <w:tab w:val="left" w:pos="-3060"/>
        </w:tabs>
        <w:spacing w:line="276" w:lineRule="auto"/>
        <w:ind w:left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63639">
        <w:rPr>
          <w:rFonts w:asciiTheme="minorHAnsi" w:hAnsiTheme="minorHAnsi" w:cstheme="minorHAnsi"/>
          <w:b/>
          <w:sz w:val="22"/>
          <w:szCs w:val="22"/>
        </w:rPr>
        <w:t xml:space="preserve">Zakup anten </w:t>
      </w:r>
      <w:r w:rsidR="00AB1E5D">
        <w:rPr>
          <w:rFonts w:asciiTheme="minorHAnsi" w:hAnsiTheme="minorHAnsi" w:cstheme="minorHAnsi"/>
          <w:b/>
          <w:sz w:val="22"/>
          <w:szCs w:val="22"/>
        </w:rPr>
        <w:t xml:space="preserve">do Tetry </w:t>
      </w:r>
      <w:r w:rsidRPr="00563639">
        <w:rPr>
          <w:rFonts w:asciiTheme="minorHAnsi" w:hAnsiTheme="minorHAnsi" w:cstheme="minorHAnsi"/>
          <w:b/>
          <w:sz w:val="22"/>
          <w:szCs w:val="22"/>
        </w:rPr>
        <w:t xml:space="preserve">stacjonarnych dookólnych Procom CXL 70-5C/s (380-410 </w:t>
      </w:r>
      <w:proofErr w:type="spellStart"/>
      <w:r w:rsidRPr="00563639">
        <w:rPr>
          <w:rFonts w:asciiTheme="minorHAnsi" w:hAnsiTheme="minorHAnsi" w:cstheme="minorHAnsi"/>
          <w:b/>
          <w:sz w:val="22"/>
          <w:szCs w:val="22"/>
        </w:rPr>
        <w:t>Mhz</w:t>
      </w:r>
      <w:proofErr w:type="spellEnd"/>
      <w:r w:rsidRPr="00563639">
        <w:rPr>
          <w:rFonts w:asciiTheme="minorHAnsi" w:hAnsiTheme="minorHAnsi" w:cstheme="minorHAnsi"/>
          <w:b/>
          <w:sz w:val="22"/>
          <w:szCs w:val="22"/>
        </w:rPr>
        <w:t>-)</w:t>
      </w:r>
    </w:p>
    <w:p w14:paraId="745BAE55" w14:textId="16604C7E" w:rsidR="00563639" w:rsidRDefault="00563639" w:rsidP="00563639">
      <w:pPr>
        <w:pStyle w:val="Akapitzlist"/>
        <w:widowControl/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78C565D" w14:textId="77777777" w:rsidR="00563639" w:rsidRPr="00B72E2B" w:rsidRDefault="00563639" w:rsidP="00563639">
      <w:pPr>
        <w:pStyle w:val="Akapitzlist"/>
        <w:widowControl/>
        <w:numPr>
          <w:ilvl w:val="0"/>
          <w:numId w:val="18"/>
        </w:numPr>
        <w:tabs>
          <w:tab w:val="left" w:pos="-3060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2E2B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455D7A08" w14:textId="194D62DC" w:rsidR="00563639" w:rsidRPr="00563639" w:rsidRDefault="00563639" w:rsidP="00563639">
      <w:pPr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71249">
        <w:rPr>
          <w:rFonts w:asciiTheme="minorHAnsi" w:hAnsiTheme="minorHAnsi" w:cstheme="minorHAnsi"/>
          <w:sz w:val="22"/>
          <w:szCs w:val="22"/>
        </w:rPr>
        <w:t xml:space="preserve">Przedmiotem zamówienia jest dostawa </w:t>
      </w:r>
      <w:r>
        <w:rPr>
          <w:rFonts w:asciiTheme="minorHAnsi" w:hAnsiTheme="minorHAnsi" w:cstheme="minorHAnsi"/>
          <w:sz w:val="22"/>
          <w:szCs w:val="22"/>
        </w:rPr>
        <w:t xml:space="preserve">15 szt. </w:t>
      </w:r>
      <w:r w:rsidRPr="00571249">
        <w:rPr>
          <w:rFonts w:asciiTheme="minorHAnsi" w:hAnsiTheme="minorHAnsi" w:cstheme="minorHAnsi"/>
          <w:sz w:val="22"/>
          <w:szCs w:val="22"/>
        </w:rPr>
        <w:t xml:space="preserve">anten dookólnych Procom CXL 70-5C/s (380-410 </w:t>
      </w:r>
      <w:proofErr w:type="spellStart"/>
      <w:r w:rsidRPr="00571249">
        <w:rPr>
          <w:rFonts w:asciiTheme="minorHAnsi" w:hAnsiTheme="minorHAnsi" w:cstheme="minorHAnsi"/>
          <w:sz w:val="22"/>
          <w:szCs w:val="22"/>
        </w:rPr>
        <w:t>Mhz</w:t>
      </w:r>
      <w:proofErr w:type="spellEnd"/>
      <w:r w:rsidRPr="00571249">
        <w:rPr>
          <w:rFonts w:asciiTheme="minorHAnsi" w:hAnsiTheme="minorHAnsi" w:cstheme="minorHAnsi"/>
          <w:sz w:val="22"/>
          <w:szCs w:val="22"/>
        </w:rPr>
        <w:t xml:space="preserve">) </w:t>
      </w:r>
      <w:r>
        <w:rPr>
          <w:rFonts w:asciiTheme="minorHAnsi" w:hAnsiTheme="minorHAnsi" w:cstheme="minorHAnsi"/>
          <w:sz w:val="22"/>
          <w:szCs w:val="22"/>
        </w:rPr>
        <w:t>w ukompletowaniu fabrycznym.</w:t>
      </w:r>
      <w:bookmarkStart w:id="1" w:name="_Hlk178582106"/>
      <w:r w:rsidRPr="00563639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bookmarkStart w:id="2" w:name="_Hlk178589108"/>
      <w:r w:rsidRPr="00563639">
        <w:rPr>
          <w:rFonts w:asciiTheme="minorHAnsi" w:hAnsiTheme="minorHAnsi" w:cstheme="minorHAnsi"/>
          <w:b/>
          <w:sz w:val="22"/>
          <w:szCs w:val="22"/>
          <w:u w:val="single"/>
        </w:rPr>
        <w:t>Zamawiający przewiduje możliwość złożenia Zamówienia dostarczenia większej ilości anten o max. 7szt.</w:t>
      </w:r>
      <w:bookmarkEnd w:id="1"/>
      <w:r w:rsidRPr="00563639">
        <w:rPr>
          <w:rFonts w:asciiTheme="minorHAnsi" w:hAnsiTheme="minorHAnsi" w:cstheme="minorHAnsi"/>
          <w:b/>
          <w:sz w:val="22"/>
          <w:szCs w:val="22"/>
          <w:u w:val="single"/>
        </w:rPr>
        <w:t xml:space="preserve"> Zamawiający zastrzega, że skorzystanie z prawa opcji jest jego uprawnieniem, nie zaś obowiązkiem i realizowane będzie zgodnie z rzeczywistym zapotrzebowaniem Zamawiającego.</w:t>
      </w:r>
    </w:p>
    <w:p w14:paraId="2E1F70A8" w14:textId="77777777" w:rsidR="00563639" w:rsidRPr="00563639" w:rsidRDefault="00563639" w:rsidP="00563639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63639">
        <w:rPr>
          <w:rFonts w:asciiTheme="minorHAnsi" w:hAnsiTheme="minorHAnsi" w:cstheme="minorHAnsi"/>
          <w:b/>
          <w:sz w:val="22"/>
          <w:szCs w:val="22"/>
          <w:u w:val="single"/>
        </w:rPr>
        <w:t>W przypadku nie skorzystania z prawa opcji Wykonawcy nie przysługują z tego tytułu żadne roszczenia wobec Zamawiającego.</w:t>
      </w:r>
    </w:p>
    <w:bookmarkEnd w:id="2"/>
    <w:p w14:paraId="0DDA2899" w14:textId="01E0CD93" w:rsidR="00563639" w:rsidRPr="00571249" w:rsidRDefault="00563639" w:rsidP="0056363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5541DE6" w14:textId="77777777" w:rsidR="00563639" w:rsidRDefault="00563639" w:rsidP="00563639">
      <w:pPr>
        <w:widowControl/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70BA965" w14:textId="77777777" w:rsidR="00563639" w:rsidRPr="00B72E2B" w:rsidRDefault="00563639" w:rsidP="00563639">
      <w:pPr>
        <w:pStyle w:val="Akapitzlist"/>
        <w:widowControl/>
        <w:numPr>
          <w:ilvl w:val="0"/>
          <w:numId w:val="18"/>
        </w:numPr>
        <w:tabs>
          <w:tab w:val="left" w:pos="-3060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2E2B">
        <w:rPr>
          <w:rFonts w:asciiTheme="minorHAnsi" w:hAnsiTheme="minorHAnsi" w:cstheme="minorHAnsi"/>
          <w:b/>
          <w:bCs/>
          <w:sz w:val="22"/>
          <w:szCs w:val="22"/>
        </w:rPr>
        <w:t>Wymagania techniczno-funkcjonalne.</w:t>
      </w:r>
    </w:p>
    <w:p w14:paraId="656E3AF1" w14:textId="77777777" w:rsidR="00563639" w:rsidRPr="00EB5948" w:rsidRDefault="00563639" w:rsidP="00563639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Zakres częstotliwości: 380-410 MHz</w:t>
      </w:r>
    </w:p>
    <w:p w14:paraId="50D812AE" w14:textId="77777777" w:rsidR="00563639" w:rsidRPr="00EB5948" w:rsidRDefault="00563639" w:rsidP="00563639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B5948">
        <w:rPr>
          <w:rFonts w:asciiTheme="minorHAnsi" w:hAnsiTheme="minorHAnsi" w:cstheme="minorHAnsi"/>
          <w:bCs/>
          <w:sz w:val="22"/>
          <w:szCs w:val="22"/>
        </w:rPr>
        <w:t xml:space="preserve">Długość całkowita anteny: </w:t>
      </w:r>
      <w:r>
        <w:rPr>
          <w:rFonts w:asciiTheme="minorHAnsi" w:hAnsiTheme="minorHAnsi" w:cstheme="minorHAnsi"/>
          <w:bCs/>
          <w:sz w:val="22"/>
          <w:szCs w:val="22"/>
        </w:rPr>
        <w:t>2200</w:t>
      </w:r>
      <w:r w:rsidRPr="00EB5948">
        <w:rPr>
          <w:rFonts w:asciiTheme="minorHAnsi" w:hAnsiTheme="minorHAnsi" w:cstheme="minorHAnsi"/>
          <w:bCs/>
          <w:sz w:val="22"/>
          <w:szCs w:val="22"/>
        </w:rPr>
        <w:t xml:space="preserve"> mm</w:t>
      </w:r>
    </w:p>
    <w:p w14:paraId="0C5182F8" w14:textId="77777777" w:rsidR="00563639" w:rsidRPr="00EB5948" w:rsidRDefault="00563639" w:rsidP="00563639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Masa maksymalna anteny: 2,8</w:t>
      </w:r>
      <w:r w:rsidRPr="00EB5948">
        <w:rPr>
          <w:rFonts w:asciiTheme="minorHAnsi" w:hAnsiTheme="minorHAnsi" w:cstheme="minorHAnsi"/>
          <w:bCs/>
          <w:sz w:val="22"/>
          <w:szCs w:val="22"/>
        </w:rPr>
        <w:t xml:space="preserve"> kg</w:t>
      </w:r>
    </w:p>
    <w:p w14:paraId="2E1A0AD5" w14:textId="77777777" w:rsidR="00563639" w:rsidRPr="00EB5948" w:rsidRDefault="00563639" w:rsidP="00563639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Zysk 5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dBd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(7.2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dBi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>)</w:t>
      </w:r>
    </w:p>
    <w:p w14:paraId="381E63B2" w14:textId="77777777" w:rsidR="00563639" w:rsidRPr="00E0647B" w:rsidRDefault="00563639" w:rsidP="00563639">
      <w:pPr>
        <w:widowControl/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0E38719" w14:textId="77777777" w:rsidR="00563639" w:rsidRPr="00706F93" w:rsidRDefault="00563639" w:rsidP="00563639">
      <w:pPr>
        <w:pStyle w:val="Akapitzlist"/>
        <w:widowControl/>
        <w:numPr>
          <w:ilvl w:val="0"/>
          <w:numId w:val="18"/>
        </w:numPr>
        <w:tabs>
          <w:tab w:val="left" w:pos="-3060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Dostawa</w:t>
      </w:r>
    </w:p>
    <w:p w14:paraId="33C27EFC" w14:textId="77777777" w:rsidR="00563639" w:rsidRDefault="00563639" w:rsidP="00563639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06F93">
        <w:rPr>
          <w:rFonts w:asciiTheme="minorHAnsi" w:hAnsiTheme="minorHAnsi" w:cstheme="minorHAnsi"/>
          <w:bCs/>
          <w:sz w:val="22"/>
          <w:szCs w:val="22"/>
        </w:rPr>
        <w:t xml:space="preserve">Dostawa towaru zrealizowana zostanie na koszt Dostawcy </w:t>
      </w:r>
      <w:r>
        <w:rPr>
          <w:rFonts w:asciiTheme="minorHAnsi" w:hAnsiTheme="minorHAnsi" w:cstheme="minorHAnsi"/>
          <w:bCs/>
          <w:sz w:val="22"/>
          <w:szCs w:val="22"/>
        </w:rPr>
        <w:t>zgodnie z zapisami umowy.</w:t>
      </w:r>
    </w:p>
    <w:p w14:paraId="478E462A" w14:textId="74700973" w:rsidR="00563639" w:rsidRPr="00E5210B" w:rsidRDefault="00563639" w:rsidP="00563639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210B">
        <w:rPr>
          <w:rFonts w:asciiTheme="minorHAnsi" w:hAnsiTheme="minorHAnsi" w:cstheme="minorHAnsi"/>
          <w:b/>
          <w:bCs/>
          <w:sz w:val="22"/>
          <w:szCs w:val="22"/>
        </w:rPr>
        <w:t xml:space="preserve">Nieprzekraczalny termin dostawy: </w:t>
      </w:r>
      <w:r w:rsidR="00E5210B" w:rsidRPr="00E5210B">
        <w:rPr>
          <w:rFonts w:asciiTheme="minorHAnsi" w:hAnsiTheme="minorHAnsi" w:cstheme="minorHAnsi"/>
          <w:b/>
          <w:bCs/>
          <w:sz w:val="22"/>
          <w:szCs w:val="22"/>
        </w:rPr>
        <w:t>27</w:t>
      </w:r>
      <w:r w:rsidRPr="00E5210B">
        <w:rPr>
          <w:rFonts w:asciiTheme="minorHAnsi" w:hAnsiTheme="minorHAnsi" w:cstheme="minorHAnsi"/>
          <w:b/>
          <w:bCs/>
          <w:sz w:val="22"/>
          <w:szCs w:val="22"/>
        </w:rPr>
        <w:t>.12.2024</w:t>
      </w:r>
      <w:r w:rsidR="00E5210B" w:rsidRPr="00E5210B">
        <w:rPr>
          <w:rFonts w:asciiTheme="minorHAnsi" w:hAnsiTheme="minorHAnsi" w:cstheme="minorHAnsi"/>
          <w:b/>
          <w:bCs/>
          <w:sz w:val="22"/>
          <w:szCs w:val="22"/>
        </w:rPr>
        <w:t>r.</w:t>
      </w:r>
    </w:p>
    <w:p w14:paraId="38269C93" w14:textId="77777777" w:rsidR="00563639" w:rsidRPr="00B72E2B" w:rsidRDefault="00563639" w:rsidP="00563639">
      <w:pPr>
        <w:pStyle w:val="Akapitzlist"/>
        <w:widowControl/>
        <w:tabs>
          <w:tab w:val="left" w:pos="-3060"/>
        </w:tabs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C51975B" w14:textId="77777777" w:rsidR="00563639" w:rsidRPr="00B72E2B" w:rsidRDefault="00563639" w:rsidP="00563639">
      <w:pPr>
        <w:pStyle w:val="Akapitzlist"/>
        <w:widowControl/>
        <w:numPr>
          <w:ilvl w:val="0"/>
          <w:numId w:val="18"/>
        </w:numPr>
        <w:tabs>
          <w:tab w:val="left" w:pos="-3060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2E2B">
        <w:rPr>
          <w:rFonts w:asciiTheme="minorHAnsi" w:hAnsiTheme="minorHAnsi" w:cstheme="minorHAnsi"/>
          <w:b/>
          <w:bCs/>
          <w:sz w:val="22"/>
          <w:szCs w:val="22"/>
        </w:rPr>
        <w:t>Gwarancja i Serwis</w:t>
      </w:r>
    </w:p>
    <w:p w14:paraId="212863BD" w14:textId="77777777" w:rsidR="00563639" w:rsidRPr="00175876" w:rsidRDefault="00563639" w:rsidP="00563639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5876">
        <w:rPr>
          <w:rFonts w:asciiTheme="minorHAnsi" w:hAnsiTheme="minorHAnsi" w:cstheme="minorHAnsi"/>
          <w:bCs/>
          <w:sz w:val="22"/>
          <w:szCs w:val="22"/>
        </w:rPr>
        <w:t xml:space="preserve">Wymagany minimalny okres gwarancyjny na </w:t>
      </w:r>
      <w:r>
        <w:rPr>
          <w:rFonts w:asciiTheme="minorHAnsi" w:hAnsiTheme="minorHAnsi" w:cstheme="minorHAnsi"/>
          <w:bCs/>
          <w:sz w:val="22"/>
          <w:szCs w:val="22"/>
        </w:rPr>
        <w:t>anteny</w:t>
      </w:r>
      <w:r w:rsidRPr="00175876">
        <w:rPr>
          <w:rFonts w:asciiTheme="minorHAnsi" w:hAnsiTheme="minorHAnsi" w:cstheme="minorHAnsi"/>
          <w:bCs/>
          <w:sz w:val="22"/>
          <w:szCs w:val="22"/>
        </w:rPr>
        <w:t xml:space="preserve"> wraz z ukompletowaniem wynosi 24 miesięcy.</w:t>
      </w:r>
    </w:p>
    <w:p w14:paraId="25870FCC" w14:textId="77777777" w:rsidR="00563639" w:rsidRDefault="00563639" w:rsidP="00563639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Sprzęt będzie fabrycznie nowy, sprawy, nieużywany, wykonany z materiałów bezpiecznych, dopuszczony do stosowania w UE, dostarczony w oryginalnym opakowaniu i ukompletowaniu </w:t>
      </w:r>
    </w:p>
    <w:p w14:paraId="4975B92F" w14:textId="77777777" w:rsidR="00563639" w:rsidRPr="00B72E2B" w:rsidRDefault="00563639" w:rsidP="00563639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5876">
        <w:rPr>
          <w:rFonts w:asciiTheme="minorHAnsi" w:hAnsiTheme="minorHAnsi" w:cstheme="minorHAnsi"/>
          <w:bCs/>
          <w:sz w:val="22"/>
          <w:szCs w:val="22"/>
        </w:rPr>
        <w:t xml:space="preserve">W okresie gwarancji Wykonawca będzie usuwał wady w terminie 14 dni roboczych od daty otrzymania </w:t>
      </w:r>
      <w:r w:rsidRPr="00B72E2B">
        <w:rPr>
          <w:rFonts w:asciiTheme="minorHAnsi" w:hAnsiTheme="minorHAnsi" w:cstheme="minorHAnsi"/>
          <w:bCs/>
          <w:sz w:val="22"/>
          <w:szCs w:val="22"/>
        </w:rPr>
        <w:t>pisemnej reklamacji.</w:t>
      </w:r>
    </w:p>
    <w:p w14:paraId="444E2321" w14:textId="77777777" w:rsidR="00563639" w:rsidRPr="00B72E2B" w:rsidRDefault="00563639" w:rsidP="00563639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72E2B">
        <w:rPr>
          <w:rFonts w:asciiTheme="minorHAnsi" w:hAnsiTheme="minorHAnsi" w:cstheme="minorHAnsi"/>
          <w:bCs/>
          <w:sz w:val="22"/>
          <w:szCs w:val="22"/>
        </w:rPr>
        <w:t xml:space="preserve">Wykonawca będzie ponosił koszty transportu uszkodzonego sprzętu ze wskazanej siedziby Zamawiającego oraz zwrotu tego sprzętu po naprawie do miejsca odbioru. </w:t>
      </w:r>
    </w:p>
    <w:p w14:paraId="076344A9" w14:textId="04A687C7" w:rsidR="00563639" w:rsidRPr="00563639" w:rsidRDefault="00563639" w:rsidP="00563639">
      <w:pPr>
        <w:pStyle w:val="Akapitzlist"/>
        <w:widowControl/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2E2B">
        <w:rPr>
          <w:rFonts w:asciiTheme="minorHAnsi" w:hAnsiTheme="minorHAnsi" w:cstheme="minorHAnsi"/>
          <w:bCs/>
          <w:sz w:val="22"/>
          <w:szCs w:val="22"/>
        </w:rPr>
        <w:t>Okres</w:t>
      </w:r>
      <w:r w:rsidRPr="00B72E2B">
        <w:rPr>
          <w:rFonts w:asciiTheme="minorHAnsi" w:hAnsiTheme="minorHAnsi" w:cstheme="minorHAnsi"/>
          <w:sz w:val="22"/>
          <w:szCs w:val="22"/>
        </w:rPr>
        <w:t xml:space="preserve"> gwarancji będzie przedłużany o czas naprawy.</w:t>
      </w:r>
    </w:p>
    <w:sectPr w:rsidR="00563639" w:rsidRPr="00563639" w:rsidSect="00837B86">
      <w:footerReference w:type="default" r:id="rId8"/>
      <w:footnotePr>
        <w:pos w:val="beneathText"/>
      </w:footnotePr>
      <w:type w:val="continuous"/>
      <w:pgSz w:w="11905" w:h="16837"/>
      <w:pgMar w:top="1135" w:right="990" w:bottom="1135" w:left="1319" w:header="708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7863F" w14:textId="77777777" w:rsidR="00F01A32" w:rsidRDefault="00F01A32">
      <w:r>
        <w:separator/>
      </w:r>
    </w:p>
  </w:endnote>
  <w:endnote w:type="continuationSeparator" w:id="0">
    <w:p w14:paraId="1ADCFBF1" w14:textId="77777777" w:rsidR="00F01A32" w:rsidRDefault="00F01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B891C" w14:textId="3116A893" w:rsidR="00314EB4" w:rsidRDefault="00644B9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77864">
      <w:rPr>
        <w:noProof/>
      </w:rPr>
      <w:t>1</w:t>
    </w:r>
    <w:r>
      <w:rPr>
        <w:noProof/>
      </w:rPr>
      <w:fldChar w:fldCharType="end"/>
    </w:r>
  </w:p>
  <w:p w14:paraId="3267D1C3" w14:textId="77777777" w:rsidR="00314EB4" w:rsidRDefault="00314EB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C1679" w14:textId="77777777" w:rsidR="00F01A32" w:rsidRDefault="00F01A32">
      <w:r>
        <w:separator/>
      </w:r>
    </w:p>
  </w:footnote>
  <w:footnote w:type="continuationSeparator" w:id="0">
    <w:p w14:paraId="11A77B72" w14:textId="77777777" w:rsidR="00F01A32" w:rsidRDefault="00F01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66E80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140" w:hanging="360"/>
      </w:pPr>
      <w:rPr>
        <w:rFonts w:ascii="Symbol" w:hAnsi="Symbol" w:cs="Symbol"/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C518E2A0"/>
    <w:name w:val="WW8Num5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hint="default"/>
        <w:b w:val="0"/>
        <w:bCs w:val="0"/>
        <w:i w:val="0"/>
        <w:iCs w:val="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</w:lvl>
    <w:lvl w:ilvl="2">
      <w:start w:val="1"/>
      <w:numFmt w:val="bullet"/>
      <w:lvlText w:val="Ø"/>
      <w:lvlJc w:val="left"/>
      <w:pPr>
        <w:tabs>
          <w:tab w:val="num" w:pos="2340"/>
        </w:tabs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singleLevel"/>
    <w:tmpl w:val="516E3FE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  <w:bCs w:val="0"/>
        <w:i w:val="0"/>
        <w:iCs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</w:pPr>
    </w:lvl>
    <w:lvl w:ilvl="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/>
      </w:rPr>
    </w:lvl>
    <w:lvl w:ilvl="3">
      <w:start w:val="1"/>
      <w:numFmt w:val="lowerLetter"/>
      <w:suff w:val="nothing"/>
      <w:lvlText w:val="%4)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  <w:u w:val="none"/>
      </w:rPr>
    </w:lvl>
  </w:abstractNum>
  <w:abstractNum w:abstractNumId="16" w15:restartNumberingAfterBreak="0">
    <w:nsid w:val="00000011"/>
    <w:multiLevelType w:val="singleLevel"/>
    <w:tmpl w:val="21647B5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00000012"/>
    <w:multiLevelType w:val="singleLevel"/>
    <w:tmpl w:val="C0B46D2C"/>
    <w:name w:val="WW8Num18"/>
    <w:lvl w:ilvl="0">
      <w:start w:val="11"/>
      <w:numFmt w:val="decimal"/>
      <w:lvlText w:val="%1."/>
      <w:lvlJc w:val="left"/>
      <w:pPr>
        <w:tabs>
          <w:tab w:val="num" w:pos="0"/>
        </w:tabs>
        <w:ind w:left="2160" w:hanging="360"/>
      </w:pPr>
      <w:rPr>
        <w:rFonts w:hint="default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4FC78B1"/>
    <w:multiLevelType w:val="multilevel"/>
    <w:tmpl w:val="0A8AA2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09BF285B"/>
    <w:multiLevelType w:val="hybridMultilevel"/>
    <w:tmpl w:val="846473FC"/>
    <w:lvl w:ilvl="0" w:tplc="151050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2430C340">
      <w:start w:val="1"/>
      <w:numFmt w:val="decimal"/>
      <w:lvlText w:val="%2."/>
      <w:lvlJc w:val="left"/>
      <w:pPr>
        <w:tabs>
          <w:tab w:val="num" w:pos="1530"/>
        </w:tabs>
        <w:ind w:left="1530" w:hanging="45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 w:tplc="DD1C3E42">
      <w:start w:val="1"/>
      <w:numFmt w:val="none"/>
      <w:lvlText w:val="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 w:tplc="F15A8994">
      <w:start w:val="2"/>
      <w:numFmt w:val="decimal"/>
      <w:lvlText w:val="%4."/>
      <w:lvlJc w:val="left"/>
      <w:pPr>
        <w:tabs>
          <w:tab w:val="num" w:pos="2970"/>
        </w:tabs>
        <w:ind w:left="2970" w:hanging="45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F23562D"/>
    <w:multiLevelType w:val="hybridMultilevel"/>
    <w:tmpl w:val="4EAEB850"/>
    <w:lvl w:ilvl="0" w:tplc="711A6C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 w:tplc="2430C340">
      <w:start w:val="1"/>
      <w:numFmt w:val="decimal"/>
      <w:lvlText w:val="%2."/>
      <w:lvlJc w:val="left"/>
      <w:pPr>
        <w:tabs>
          <w:tab w:val="num" w:pos="1530"/>
        </w:tabs>
        <w:ind w:left="1530" w:hanging="45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 w:tplc="DD1C3E42">
      <w:start w:val="1"/>
      <w:numFmt w:val="none"/>
      <w:lvlText w:val="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 w:tplc="F15A8994">
      <w:start w:val="2"/>
      <w:numFmt w:val="decimal"/>
      <w:lvlText w:val="%4."/>
      <w:lvlJc w:val="left"/>
      <w:pPr>
        <w:tabs>
          <w:tab w:val="num" w:pos="2970"/>
        </w:tabs>
        <w:ind w:left="2970" w:hanging="45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29A4D8C"/>
    <w:multiLevelType w:val="hybridMultilevel"/>
    <w:tmpl w:val="F998C30A"/>
    <w:lvl w:ilvl="0" w:tplc="10E23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70F5780"/>
    <w:multiLevelType w:val="hybridMultilevel"/>
    <w:tmpl w:val="EFC2765A"/>
    <w:name w:val="WW8Num11222"/>
    <w:lvl w:ilvl="0" w:tplc="BB6499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0870C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1A729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227649D5"/>
    <w:multiLevelType w:val="hybridMultilevel"/>
    <w:tmpl w:val="103646AA"/>
    <w:lvl w:ilvl="0" w:tplc="768A12E6">
      <w:start w:val="1"/>
      <w:numFmt w:val="decimal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604C6B"/>
    <w:multiLevelType w:val="hybridMultilevel"/>
    <w:tmpl w:val="0C74194A"/>
    <w:name w:val="WW8Num202"/>
    <w:lvl w:ilvl="0" w:tplc="86E4644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761A77"/>
    <w:multiLevelType w:val="hybridMultilevel"/>
    <w:tmpl w:val="1D66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7CC666B"/>
    <w:multiLevelType w:val="hybridMultilevel"/>
    <w:tmpl w:val="80526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726F584">
      <w:start w:val="1"/>
      <w:numFmt w:val="decimal"/>
      <w:lvlText w:val="%3)"/>
      <w:lvlJc w:val="left"/>
      <w:pPr>
        <w:ind w:left="2340" w:hanging="360"/>
      </w:pPr>
    </w:lvl>
    <w:lvl w:ilvl="3" w:tplc="C1AC6F30">
      <w:start w:val="1"/>
      <w:numFmt w:val="upperRoman"/>
      <w:lvlText w:val="%4."/>
      <w:lvlJc w:val="left"/>
      <w:pPr>
        <w:ind w:left="3240" w:hanging="72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7CD1E1A"/>
    <w:multiLevelType w:val="multilevel"/>
    <w:tmpl w:val="02444E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 w15:restartNumberingAfterBreak="0">
    <w:nsid w:val="2A5F4667"/>
    <w:multiLevelType w:val="multilevel"/>
    <w:tmpl w:val="C1DA555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93"/>
        </w:tabs>
        <w:ind w:left="993" w:hanging="567"/>
      </w:pPr>
      <w:rPr>
        <w:rFonts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36" w15:restartNumberingAfterBreak="0">
    <w:nsid w:val="2AE70FA6"/>
    <w:multiLevelType w:val="hybridMultilevel"/>
    <w:tmpl w:val="24C28886"/>
    <w:lvl w:ilvl="0" w:tplc="0C4ACA02">
      <w:start w:val="2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015B55"/>
    <w:multiLevelType w:val="multilevel"/>
    <w:tmpl w:val="746611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2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 w15:restartNumberingAfterBreak="0">
    <w:nsid w:val="311F3AE3"/>
    <w:multiLevelType w:val="hybridMultilevel"/>
    <w:tmpl w:val="AEDE17E4"/>
    <w:name w:val="WW8Num112222"/>
    <w:lvl w:ilvl="0" w:tplc="E812BED4">
      <w:start w:val="3"/>
      <w:numFmt w:val="upperRoman"/>
      <w:lvlText w:val="%1."/>
      <w:lvlJc w:val="left"/>
      <w:pPr>
        <w:ind w:left="270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C25F15"/>
    <w:multiLevelType w:val="hybridMultilevel"/>
    <w:tmpl w:val="F7CCDFDE"/>
    <w:lvl w:ilvl="0" w:tplc="CFF6CC4A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D8824C4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3EDD70FB"/>
    <w:multiLevelType w:val="multilevel"/>
    <w:tmpl w:val="2998039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F184D61"/>
    <w:multiLevelType w:val="hybridMultilevel"/>
    <w:tmpl w:val="AC4A0D4A"/>
    <w:name w:val="WW8Num182"/>
    <w:lvl w:ilvl="0" w:tplc="0415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480B1194"/>
    <w:multiLevelType w:val="hybridMultilevel"/>
    <w:tmpl w:val="7DFA6780"/>
    <w:lvl w:ilvl="0" w:tplc="00BA5B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FA4764"/>
    <w:multiLevelType w:val="hybridMultilevel"/>
    <w:tmpl w:val="E654DAF6"/>
    <w:lvl w:ilvl="0" w:tplc="9D50AE28">
      <w:start w:val="1"/>
      <w:numFmt w:val="decimal"/>
      <w:lvlText w:val="%1. "/>
      <w:lvlJc w:val="left"/>
      <w:pPr>
        <w:tabs>
          <w:tab w:val="num" w:pos="715"/>
        </w:tabs>
        <w:ind w:left="715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4D5879E3"/>
    <w:multiLevelType w:val="hybridMultilevel"/>
    <w:tmpl w:val="21E48A44"/>
    <w:name w:val="WW8Num14222"/>
    <w:lvl w:ilvl="0" w:tplc="B94C1B50">
      <w:start w:val="1"/>
      <w:numFmt w:val="decimal"/>
      <w:lvlText w:val="%1)"/>
      <w:lvlJc w:val="left"/>
      <w:pPr>
        <w:tabs>
          <w:tab w:val="num" w:pos="2705"/>
        </w:tabs>
        <w:ind w:left="2705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DE639FB"/>
    <w:multiLevelType w:val="hybridMultilevel"/>
    <w:tmpl w:val="18582DC2"/>
    <w:name w:val="WW8Num810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A217F4"/>
    <w:multiLevelType w:val="hybridMultilevel"/>
    <w:tmpl w:val="4DF2C700"/>
    <w:lvl w:ilvl="0" w:tplc="D8EC53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9BE2279"/>
    <w:multiLevelType w:val="multilevel"/>
    <w:tmpl w:val="55C28E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AEB29FB"/>
    <w:multiLevelType w:val="multilevel"/>
    <w:tmpl w:val="E1BC70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B0510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0" w15:restartNumberingAfterBreak="0">
    <w:nsid w:val="60613C86"/>
    <w:multiLevelType w:val="multilevel"/>
    <w:tmpl w:val="3B4648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ind w:left="12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1" w15:restartNumberingAfterBreak="0">
    <w:nsid w:val="653908DF"/>
    <w:multiLevelType w:val="hybridMultilevel"/>
    <w:tmpl w:val="7AEAC9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B680B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5"/>
  </w:num>
  <w:num w:numId="8">
    <w:abstractNumId w:val="32"/>
  </w:num>
  <w:num w:numId="9">
    <w:abstractNumId w:val="43"/>
  </w:num>
  <w:num w:numId="10">
    <w:abstractNumId w:val="25"/>
  </w:num>
  <w:num w:numId="11">
    <w:abstractNumId w:val="24"/>
  </w:num>
  <w:num w:numId="12">
    <w:abstractNumId w:val="48"/>
  </w:num>
  <w:num w:numId="13">
    <w:abstractNumId w:val="42"/>
  </w:num>
  <w:num w:numId="14">
    <w:abstractNumId w:val="51"/>
  </w:num>
  <w:num w:numId="15">
    <w:abstractNumId w:val="31"/>
  </w:num>
  <w:num w:numId="16">
    <w:abstractNumId w:val="45"/>
  </w:num>
  <w:num w:numId="17">
    <w:abstractNumId w:val="46"/>
  </w:num>
  <w:num w:numId="18">
    <w:abstractNumId w:val="23"/>
  </w:num>
  <w:num w:numId="19">
    <w:abstractNumId w:val="49"/>
  </w:num>
  <w:num w:numId="20">
    <w:abstractNumId w:val="29"/>
  </w:num>
  <w:num w:numId="21">
    <w:abstractNumId w:val="34"/>
  </w:num>
  <w:num w:numId="22">
    <w:abstractNumId w:val="37"/>
  </w:num>
  <w:num w:numId="23">
    <w:abstractNumId w:val="50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9"/>
    <w:lvlOverride w:ilvl="0">
      <w:startOverride w:val="3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41"/>
  </w:num>
  <w:num w:numId="34">
    <w:abstractNumId w:val="33"/>
  </w:num>
  <w:num w:numId="35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EDB"/>
    <w:rsid w:val="00004877"/>
    <w:rsid w:val="0000534A"/>
    <w:rsid w:val="000063A7"/>
    <w:rsid w:val="00006BE1"/>
    <w:rsid w:val="0000764D"/>
    <w:rsid w:val="000116ED"/>
    <w:rsid w:val="0001277C"/>
    <w:rsid w:val="00016DCA"/>
    <w:rsid w:val="00017F50"/>
    <w:rsid w:val="000218CC"/>
    <w:rsid w:val="0002439A"/>
    <w:rsid w:val="000354D9"/>
    <w:rsid w:val="0003679F"/>
    <w:rsid w:val="0003719E"/>
    <w:rsid w:val="0004090E"/>
    <w:rsid w:val="00040FE4"/>
    <w:rsid w:val="000412CF"/>
    <w:rsid w:val="00041BF0"/>
    <w:rsid w:val="00041F0D"/>
    <w:rsid w:val="00042F72"/>
    <w:rsid w:val="00043819"/>
    <w:rsid w:val="00050BC5"/>
    <w:rsid w:val="00051422"/>
    <w:rsid w:val="0005191A"/>
    <w:rsid w:val="00054B2D"/>
    <w:rsid w:val="00055649"/>
    <w:rsid w:val="000565B3"/>
    <w:rsid w:val="00060871"/>
    <w:rsid w:val="000649A4"/>
    <w:rsid w:val="00066C6C"/>
    <w:rsid w:val="00075ED2"/>
    <w:rsid w:val="00085B6C"/>
    <w:rsid w:val="0009086B"/>
    <w:rsid w:val="0009595D"/>
    <w:rsid w:val="0009646F"/>
    <w:rsid w:val="000A1F66"/>
    <w:rsid w:val="000A2EDB"/>
    <w:rsid w:val="000A491D"/>
    <w:rsid w:val="000B7355"/>
    <w:rsid w:val="000C0D88"/>
    <w:rsid w:val="000C2400"/>
    <w:rsid w:val="000C4377"/>
    <w:rsid w:val="000C5E3C"/>
    <w:rsid w:val="000C68A1"/>
    <w:rsid w:val="000D137D"/>
    <w:rsid w:val="000D26B8"/>
    <w:rsid w:val="000D4727"/>
    <w:rsid w:val="000D5085"/>
    <w:rsid w:val="000D731D"/>
    <w:rsid w:val="000E0200"/>
    <w:rsid w:val="000E3AE3"/>
    <w:rsid w:val="000F13C6"/>
    <w:rsid w:val="000F1BA9"/>
    <w:rsid w:val="000F2C28"/>
    <w:rsid w:val="000F66F6"/>
    <w:rsid w:val="00101F9D"/>
    <w:rsid w:val="00103504"/>
    <w:rsid w:val="00110564"/>
    <w:rsid w:val="0011348E"/>
    <w:rsid w:val="001158C8"/>
    <w:rsid w:val="001218D4"/>
    <w:rsid w:val="00121A86"/>
    <w:rsid w:val="00123555"/>
    <w:rsid w:val="00125730"/>
    <w:rsid w:val="00130F92"/>
    <w:rsid w:val="001358D8"/>
    <w:rsid w:val="00137131"/>
    <w:rsid w:val="00142210"/>
    <w:rsid w:val="001458DA"/>
    <w:rsid w:val="001469A3"/>
    <w:rsid w:val="0015339A"/>
    <w:rsid w:val="001539D1"/>
    <w:rsid w:val="001552D0"/>
    <w:rsid w:val="0016366C"/>
    <w:rsid w:val="001636C5"/>
    <w:rsid w:val="00163D5C"/>
    <w:rsid w:val="00165F9E"/>
    <w:rsid w:val="00172060"/>
    <w:rsid w:val="00172920"/>
    <w:rsid w:val="00172DFC"/>
    <w:rsid w:val="001733EA"/>
    <w:rsid w:val="00175876"/>
    <w:rsid w:val="0017647C"/>
    <w:rsid w:val="001822F5"/>
    <w:rsid w:val="00186D1E"/>
    <w:rsid w:val="001875D6"/>
    <w:rsid w:val="0018768F"/>
    <w:rsid w:val="001942CB"/>
    <w:rsid w:val="0019437E"/>
    <w:rsid w:val="00194A6E"/>
    <w:rsid w:val="001951B2"/>
    <w:rsid w:val="0019564E"/>
    <w:rsid w:val="001A63FF"/>
    <w:rsid w:val="001B286E"/>
    <w:rsid w:val="001B322D"/>
    <w:rsid w:val="001B4D22"/>
    <w:rsid w:val="001B60F1"/>
    <w:rsid w:val="001C1155"/>
    <w:rsid w:val="001C216D"/>
    <w:rsid w:val="001C3421"/>
    <w:rsid w:val="001C4A53"/>
    <w:rsid w:val="001C586D"/>
    <w:rsid w:val="001C6673"/>
    <w:rsid w:val="001C6942"/>
    <w:rsid w:val="001C6A0D"/>
    <w:rsid w:val="001D0B8A"/>
    <w:rsid w:val="001D1002"/>
    <w:rsid w:val="001D2558"/>
    <w:rsid w:val="001D5C1E"/>
    <w:rsid w:val="001D641E"/>
    <w:rsid w:val="001E0895"/>
    <w:rsid w:val="001E2068"/>
    <w:rsid w:val="001E3945"/>
    <w:rsid w:val="001E5247"/>
    <w:rsid w:val="001E546C"/>
    <w:rsid w:val="001E6DA4"/>
    <w:rsid w:val="001E73D3"/>
    <w:rsid w:val="001F3775"/>
    <w:rsid w:val="00200579"/>
    <w:rsid w:val="00210694"/>
    <w:rsid w:val="00212A6E"/>
    <w:rsid w:val="00214CC9"/>
    <w:rsid w:val="00215E88"/>
    <w:rsid w:val="002162C0"/>
    <w:rsid w:val="002249AD"/>
    <w:rsid w:val="00225CEC"/>
    <w:rsid w:val="002272F8"/>
    <w:rsid w:val="00236A90"/>
    <w:rsid w:val="00241552"/>
    <w:rsid w:val="002435CD"/>
    <w:rsid w:val="00244E3B"/>
    <w:rsid w:val="00257569"/>
    <w:rsid w:val="00260E2F"/>
    <w:rsid w:val="0026678D"/>
    <w:rsid w:val="00266E68"/>
    <w:rsid w:val="00275265"/>
    <w:rsid w:val="00277C8B"/>
    <w:rsid w:val="00283643"/>
    <w:rsid w:val="0029028B"/>
    <w:rsid w:val="00290E2A"/>
    <w:rsid w:val="002922DE"/>
    <w:rsid w:val="002923C3"/>
    <w:rsid w:val="0029613C"/>
    <w:rsid w:val="002A555C"/>
    <w:rsid w:val="002A6FF3"/>
    <w:rsid w:val="002B6F74"/>
    <w:rsid w:val="002C37C7"/>
    <w:rsid w:val="002C3B7B"/>
    <w:rsid w:val="002C75B8"/>
    <w:rsid w:val="002D3B1B"/>
    <w:rsid w:val="002D497E"/>
    <w:rsid w:val="002D7B6E"/>
    <w:rsid w:val="002D7FF2"/>
    <w:rsid w:val="002E2D07"/>
    <w:rsid w:val="002E5977"/>
    <w:rsid w:val="002E6990"/>
    <w:rsid w:val="002E76DC"/>
    <w:rsid w:val="002F3EBC"/>
    <w:rsid w:val="002F4662"/>
    <w:rsid w:val="002F5E08"/>
    <w:rsid w:val="002F6145"/>
    <w:rsid w:val="002F6488"/>
    <w:rsid w:val="002F6C57"/>
    <w:rsid w:val="002F760F"/>
    <w:rsid w:val="00314840"/>
    <w:rsid w:val="00314EB4"/>
    <w:rsid w:val="00317601"/>
    <w:rsid w:val="003232BB"/>
    <w:rsid w:val="003242B5"/>
    <w:rsid w:val="0032483A"/>
    <w:rsid w:val="00333365"/>
    <w:rsid w:val="00333637"/>
    <w:rsid w:val="003344B0"/>
    <w:rsid w:val="003403B2"/>
    <w:rsid w:val="003436D9"/>
    <w:rsid w:val="00351AD6"/>
    <w:rsid w:val="0035201E"/>
    <w:rsid w:val="00356A1C"/>
    <w:rsid w:val="00361D28"/>
    <w:rsid w:val="00361F48"/>
    <w:rsid w:val="00362E96"/>
    <w:rsid w:val="00363AF8"/>
    <w:rsid w:val="00370334"/>
    <w:rsid w:val="00371EB2"/>
    <w:rsid w:val="00376A2F"/>
    <w:rsid w:val="003804A0"/>
    <w:rsid w:val="0038084F"/>
    <w:rsid w:val="0038341D"/>
    <w:rsid w:val="00384B55"/>
    <w:rsid w:val="00386D6C"/>
    <w:rsid w:val="003900DE"/>
    <w:rsid w:val="003910AD"/>
    <w:rsid w:val="003944CE"/>
    <w:rsid w:val="00394D60"/>
    <w:rsid w:val="0039509D"/>
    <w:rsid w:val="003A1347"/>
    <w:rsid w:val="003A5CBD"/>
    <w:rsid w:val="003A6C9B"/>
    <w:rsid w:val="003B0BC5"/>
    <w:rsid w:val="003B249E"/>
    <w:rsid w:val="003C2905"/>
    <w:rsid w:val="003C5D7D"/>
    <w:rsid w:val="003D4658"/>
    <w:rsid w:val="003E037A"/>
    <w:rsid w:val="003E1C8A"/>
    <w:rsid w:val="003E4579"/>
    <w:rsid w:val="003E5875"/>
    <w:rsid w:val="003E6F0A"/>
    <w:rsid w:val="003E75D0"/>
    <w:rsid w:val="003F66BB"/>
    <w:rsid w:val="00401B2C"/>
    <w:rsid w:val="00402536"/>
    <w:rsid w:val="004045FE"/>
    <w:rsid w:val="00407D8A"/>
    <w:rsid w:val="00413165"/>
    <w:rsid w:val="00416879"/>
    <w:rsid w:val="004178FD"/>
    <w:rsid w:val="004233D1"/>
    <w:rsid w:val="00424113"/>
    <w:rsid w:val="00433512"/>
    <w:rsid w:val="00434D8B"/>
    <w:rsid w:val="00436FF5"/>
    <w:rsid w:val="00440D64"/>
    <w:rsid w:val="0044327A"/>
    <w:rsid w:val="004445F3"/>
    <w:rsid w:val="00446A98"/>
    <w:rsid w:val="00450F78"/>
    <w:rsid w:val="0045167F"/>
    <w:rsid w:val="00460242"/>
    <w:rsid w:val="00460D7C"/>
    <w:rsid w:val="00460EBF"/>
    <w:rsid w:val="00473364"/>
    <w:rsid w:val="0047673F"/>
    <w:rsid w:val="00484576"/>
    <w:rsid w:val="0048472C"/>
    <w:rsid w:val="00484BDF"/>
    <w:rsid w:val="00495FEE"/>
    <w:rsid w:val="004A08AB"/>
    <w:rsid w:val="004A61F7"/>
    <w:rsid w:val="004A6E9E"/>
    <w:rsid w:val="004B41BB"/>
    <w:rsid w:val="004B48C7"/>
    <w:rsid w:val="004B525C"/>
    <w:rsid w:val="004C170A"/>
    <w:rsid w:val="004C3082"/>
    <w:rsid w:val="004E1973"/>
    <w:rsid w:val="004E28A0"/>
    <w:rsid w:val="004E3509"/>
    <w:rsid w:val="004E4985"/>
    <w:rsid w:val="004E4993"/>
    <w:rsid w:val="004E5C2D"/>
    <w:rsid w:val="004F4855"/>
    <w:rsid w:val="00505029"/>
    <w:rsid w:val="00506A23"/>
    <w:rsid w:val="00507320"/>
    <w:rsid w:val="005107B7"/>
    <w:rsid w:val="00511FEB"/>
    <w:rsid w:val="005178EA"/>
    <w:rsid w:val="00517F9A"/>
    <w:rsid w:val="0052048B"/>
    <w:rsid w:val="00524ABE"/>
    <w:rsid w:val="00527D22"/>
    <w:rsid w:val="00531166"/>
    <w:rsid w:val="00532820"/>
    <w:rsid w:val="00536D15"/>
    <w:rsid w:val="00543E06"/>
    <w:rsid w:val="00544841"/>
    <w:rsid w:val="00545ECB"/>
    <w:rsid w:val="00550CB5"/>
    <w:rsid w:val="00551B81"/>
    <w:rsid w:val="0055466C"/>
    <w:rsid w:val="00563639"/>
    <w:rsid w:val="00564125"/>
    <w:rsid w:val="00566797"/>
    <w:rsid w:val="00575064"/>
    <w:rsid w:val="00577864"/>
    <w:rsid w:val="00584294"/>
    <w:rsid w:val="00585536"/>
    <w:rsid w:val="00586AB7"/>
    <w:rsid w:val="00586AC0"/>
    <w:rsid w:val="00594E21"/>
    <w:rsid w:val="00595634"/>
    <w:rsid w:val="005A0AC2"/>
    <w:rsid w:val="005A187D"/>
    <w:rsid w:val="005A21FD"/>
    <w:rsid w:val="005A5C5F"/>
    <w:rsid w:val="005B5D49"/>
    <w:rsid w:val="005C09E0"/>
    <w:rsid w:val="005C3204"/>
    <w:rsid w:val="005D07D7"/>
    <w:rsid w:val="005D374F"/>
    <w:rsid w:val="005D473F"/>
    <w:rsid w:val="005D6EFA"/>
    <w:rsid w:val="005F0558"/>
    <w:rsid w:val="005F0FAD"/>
    <w:rsid w:val="005F1D7E"/>
    <w:rsid w:val="005F63BD"/>
    <w:rsid w:val="005F6D24"/>
    <w:rsid w:val="005F7BB0"/>
    <w:rsid w:val="00600439"/>
    <w:rsid w:val="006024A9"/>
    <w:rsid w:val="00602833"/>
    <w:rsid w:val="00606330"/>
    <w:rsid w:val="0060778B"/>
    <w:rsid w:val="00613775"/>
    <w:rsid w:val="00620F29"/>
    <w:rsid w:val="00621974"/>
    <w:rsid w:val="0062246A"/>
    <w:rsid w:val="00624345"/>
    <w:rsid w:val="00630AE1"/>
    <w:rsid w:val="00640AB6"/>
    <w:rsid w:val="006427F0"/>
    <w:rsid w:val="006429CE"/>
    <w:rsid w:val="00644B90"/>
    <w:rsid w:val="006476C4"/>
    <w:rsid w:val="006508E7"/>
    <w:rsid w:val="00650C86"/>
    <w:rsid w:val="00651F36"/>
    <w:rsid w:val="00661437"/>
    <w:rsid w:val="00662ED0"/>
    <w:rsid w:val="00664FDC"/>
    <w:rsid w:val="0066696E"/>
    <w:rsid w:val="00666A98"/>
    <w:rsid w:val="00672C6D"/>
    <w:rsid w:val="006747D8"/>
    <w:rsid w:val="00677E68"/>
    <w:rsid w:val="00682FE2"/>
    <w:rsid w:val="00685382"/>
    <w:rsid w:val="006878AB"/>
    <w:rsid w:val="00690FF5"/>
    <w:rsid w:val="0069334A"/>
    <w:rsid w:val="00694E21"/>
    <w:rsid w:val="0069770B"/>
    <w:rsid w:val="006A53F1"/>
    <w:rsid w:val="006A63B9"/>
    <w:rsid w:val="006B11D9"/>
    <w:rsid w:val="006B3B77"/>
    <w:rsid w:val="006B576C"/>
    <w:rsid w:val="006C059A"/>
    <w:rsid w:val="006C1576"/>
    <w:rsid w:val="006C1F01"/>
    <w:rsid w:val="006D11C7"/>
    <w:rsid w:val="006D1A85"/>
    <w:rsid w:val="006D2228"/>
    <w:rsid w:val="006D44F9"/>
    <w:rsid w:val="006D62BE"/>
    <w:rsid w:val="006E30B2"/>
    <w:rsid w:val="006E6DBD"/>
    <w:rsid w:val="006E7BF1"/>
    <w:rsid w:val="006F14BA"/>
    <w:rsid w:val="006F2A0B"/>
    <w:rsid w:val="006F32D6"/>
    <w:rsid w:val="006F361B"/>
    <w:rsid w:val="006F3FD3"/>
    <w:rsid w:val="006F65B0"/>
    <w:rsid w:val="006F6659"/>
    <w:rsid w:val="007027B8"/>
    <w:rsid w:val="00710F6A"/>
    <w:rsid w:val="007114E5"/>
    <w:rsid w:val="00711B14"/>
    <w:rsid w:val="007150B0"/>
    <w:rsid w:val="0072274D"/>
    <w:rsid w:val="00722D77"/>
    <w:rsid w:val="007237C9"/>
    <w:rsid w:val="00724841"/>
    <w:rsid w:val="00724DEE"/>
    <w:rsid w:val="0072642F"/>
    <w:rsid w:val="007272CB"/>
    <w:rsid w:val="00727A19"/>
    <w:rsid w:val="00731124"/>
    <w:rsid w:val="00731D1B"/>
    <w:rsid w:val="007366C7"/>
    <w:rsid w:val="00737AD1"/>
    <w:rsid w:val="00742171"/>
    <w:rsid w:val="007434C6"/>
    <w:rsid w:val="0074554D"/>
    <w:rsid w:val="007514A3"/>
    <w:rsid w:val="007514EF"/>
    <w:rsid w:val="007518E3"/>
    <w:rsid w:val="0075262C"/>
    <w:rsid w:val="0075729A"/>
    <w:rsid w:val="0076003A"/>
    <w:rsid w:val="0076102E"/>
    <w:rsid w:val="007649EE"/>
    <w:rsid w:val="007662AA"/>
    <w:rsid w:val="00766FC4"/>
    <w:rsid w:val="00777A03"/>
    <w:rsid w:val="00783471"/>
    <w:rsid w:val="00784512"/>
    <w:rsid w:val="00785A99"/>
    <w:rsid w:val="00791495"/>
    <w:rsid w:val="007933BC"/>
    <w:rsid w:val="00797412"/>
    <w:rsid w:val="007A1ED7"/>
    <w:rsid w:val="007A53CC"/>
    <w:rsid w:val="007A60C3"/>
    <w:rsid w:val="007C154D"/>
    <w:rsid w:val="007C3578"/>
    <w:rsid w:val="007C42CB"/>
    <w:rsid w:val="007C4646"/>
    <w:rsid w:val="007C4D01"/>
    <w:rsid w:val="007C78A3"/>
    <w:rsid w:val="007D69F2"/>
    <w:rsid w:val="007D7857"/>
    <w:rsid w:val="007E1E6A"/>
    <w:rsid w:val="007E35C8"/>
    <w:rsid w:val="007E3A4D"/>
    <w:rsid w:val="007E3D68"/>
    <w:rsid w:val="007E6B5A"/>
    <w:rsid w:val="007F1900"/>
    <w:rsid w:val="007F3174"/>
    <w:rsid w:val="00800301"/>
    <w:rsid w:val="00802E73"/>
    <w:rsid w:val="00804ECC"/>
    <w:rsid w:val="00805211"/>
    <w:rsid w:val="00806098"/>
    <w:rsid w:val="00810A79"/>
    <w:rsid w:val="008137A7"/>
    <w:rsid w:val="0081381D"/>
    <w:rsid w:val="0081467E"/>
    <w:rsid w:val="008162F5"/>
    <w:rsid w:val="0082305A"/>
    <w:rsid w:val="0082450C"/>
    <w:rsid w:val="00824EF1"/>
    <w:rsid w:val="008279C7"/>
    <w:rsid w:val="00831A6F"/>
    <w:rsid w:val="00836070"/>
    <w:rsid w:val="00837B86"/>
    <w:rsid w:val="00837D2C"/>
    <w:rsid w:val="00840C81"/>
    <w:rsid w:val="00842BB9"/>
    <w:rsid w:val="00842FBF"/>
    <w:rsid w:val="008468D6"/>
    <w:rsid w:val="00857CE3"/>
    <w:rsid w:val="0086190B"/>
    <w:rsid w:val="00864112"/>
    <w:rsid w:val="00866B33"/>
    <w:rsid w:val="00871D8F"/>
    <w:rsid w:val="008727B7"/>
    <w:rsid w:val="0087623D"/>
    <w:rsid w:val="0088388B"/>
    <w:rsid w:val="008926E1"/>
    <w:rsid w:val="00893E16"/>
    <w:rsid w:val="00894543"/>
    <w:rsid w:val="008A6468"/>
    <w:rsid w:val="008A6CB7"/>
    <w:rsid w:val="008B5EBB"/>
    <w:rsid w:val="008B5FD9"/>
    <w:rsid w:val="008C0BC9"/>
    <w:rsid w:val="008C49A6"/>
    <w:rsid w:val="008D133F"/>
    <w:rsid w:val="008D2A71"/>
    <w:rsid w:val="008D3476"/>
    <w:rsid w:val="008E0017"/>
    <w:rsid w:val="008E20CB"/>
    <w:rsid w:val="008E24CA"/>
    <w:rsid w:val="008E320F"/>
    <w:rsid w:val="008E3A6F"/>
    <w:rsid w:val="008E7A82"/>
    <w:rsid w:val="008F39D9"/>
    <w:rsid w:val="008F437E"/>
    <w:rsid w:val="008F5B55"/>
    <w:rsid w:val="00904D55"/>
    <w:rsid w:val="0090584B"/>
    <w:rsid w:val="00911F71"/>
    <w:rsid w:val="00911F73"/>
    <w:rsid w:val="00914A44"/>
    <w:rsid w:val="00920D33"/>
    <w:rsid w:val="00922243"/>
    <w:rsid w:val="00923DF3"/>
    <w:rsid w:val="00925DE5"/>
    <w:rsid w:val="0093336B"/>
    <w:rsid w:val="0093512A"/>
    <w:rsid w:val="00935F8E"/>
    <w:rsid w:val="009364F0"/>
    <w:rsid w:val="009375A6"/>
    <w:rsid w:val="00943C00"/>
    <w:rsid w:val="00947324"/>
    <w:rsid w:val="00947D25"/>
    <w:rsid w:val="00951400"/>
    <w:rsid w:val="0095463B"/>
    <w:rsid w:val="009563F2"/>
    <w:rsid w:val="009608EF"/>
    <w:rsid w:val="00962381"/>
    <w:rsid w:val="00973D02"/>
    <w:rsid w:val="00975BBF"/>
    <w:rsid w:val="0097630B"/>
    <w:rsid w:val="00980600"/>
    <w:rsid w:val="00980603"/>
    <w:rsid w:val="009874EE"/>
    <w:rsid w:val="00990148"/>
    <w:rsid w:val="009906CD"/>
    <w:rsid w:val="0099151E"/>
    <w:rsid w:val="00992E75"/>
    <w:rsid w:val="00993C6A"/>
    <w:rsid w:val="0099533C"/>
    <w:rsid w:val="00997C5E"/>
    <w:rsid w:val="009A1BA1"/>
    <w:rsid w:val="009A6103"/>
    <w:rsid w:val="009A63B4"/>
    <w:rsid w:val="009B03D1"/>
    <w:rsid w:val="009B2BD1"/>
    <w:rsid w:val="009B4274"/>
    <w:rsid w:val="009C5DC8"/>
    <w:rsid w:val="009D4A42"/>
    <w:rsid w:val="009D5360"/>
    <w:rsid w:val="009E329A"/>
    <w:rsid w:val="009E53CB"/>
    <w:rsid w:val="009F17E2"/>
    <w:rsid w:val="009F18F4"/>
    <w:rsid w:val="009F1C9A"/>
    <w:rsid w:val="00A00D5B"/>
    <w:rsid w:val="00A077A9"/>
    <w:rsid w:val="00A10FB0"/>
    <w:rsid w:val="00A11CE2"/>
    <w:rsid w:val="00A12160"/>
    <w:rsid w:val="00A12348"/>
    <w:rsid w:val="00A131DD"/>
    <w:rsid w:val="00A1632A"/>
    <w:rsid w:val="00A16792"/>
    <w:rsid w:val="00A2307F"/>
    <w:rsid w:val="00A23282"/>
    <w:rsid w:val="00A335E4"/>
    <w:rsid w:val="00A35286"/>
    <w:rsid w:val="00A366E4"/>
    <w:rsid w:val="00A41829"/>
    <w:rsid w:val="00A43C41"/>
    <w:rsid w:val="00A44B11"/>
    <w:rsid w:val="00A524D2"/>
    <w:rsid w:val="00A53661"/>
    <w:rsid w:val="00A53D45"/>
    <w:rsid w:val="00A561CE"/>
    <w:rsid w:val="00A6025A"/>
    <w:rsid w:val="00A6376E"/>
    <w:rsid w:val="00A65880"/>
    <w:rsid w:val="00A65B3C"/>
    <w:rsid w:val="00A67CB9"/>
    <w:rsid w:val="00A704F6"/>
    <w:rsid w:val="00A71497"/>
    <w:rsid w:val="00A732FC"/>
    <w:rsid w:val="00A751E1"/>
    <w:rsid w:val="00A82EC2"/>
    <w:rsid w:val="00A854F0"/>
    <w:rsid w:val="00A86714"/>
    <w:rsid w:val="00A86807"/>
    <w:rsid w:val="00A926BC"/>
    <w:rsid w:val="00AA030F"/>
    <w:rsid w:val="00AA18E1"/>
    <w:rsid w:val="00AA2831"/>
    <w:rsid w:val="00AB1E5D"/>
    <w:rsid w:val="00AB4151"/>
    <w:rsid w:val="00AB44E3"/>
    <w:rsid w:val="00AC0EDC"/>
    <w:rsid w:val="00AC33CE"/>
    <w:rsid w:val="00AC6C7D"/>
    <w:rsid w:val="00AD0B83"/>
    <w:rsid w:val="00AD15E5"/>
    <w:rsid w:val="00AD38DC"/>
    <w:rsid w:val="00AD73D1"/>
    <w:rsid w:val="00AE2289"/>
    <w:rsid w:val="00AE536C"/>
    <w:rsid w:val="00AF090B"/>
    <w:rsid w:val="00AF0E16"/>
    <w:rsid w:val="00AF321F"/>
    <w:rsid w:val="00AF4E73"/>
    <w:rsid w:val="00AF55EE"/>
    <w:rsid w:val="00B04030"/>
    <w:rsid w:val="00B109DF"/>
    <w:rsid w:val="00B12687"/>
    <w:rsid w:val="00B165AC"/>
    <w:rsid w:val="00B26082"/>
    <w:rsid w:val="00B26ADE"/>
    <w:rsid w:val="00B32D71"/>
    <w:rsid w:val="00B41D7E"/>
    <w:rsid w:val="00B46188"/>
    <w:rsid w:val="00B46730"/>
    <w:rsid w:val="00B5790C"/>
    <w:rsid w:val="00B64344"/>
    <w:rsid w:val="00B66029"/>
    <w:rsid w:val="00B662E6"/>
    <w:rsid w:val="00B67704"/>
    <w:rsid w:val="00B72E2B"/>
    <w:rsid w:val="00B7383B"/>
    <w:rsid w:val="00B74652"/>
    <w:rsid w:val="00B74D1A"/>
    <w:rsid w:val="00B75088"/>
    <w:rsid w:val="00B76E0E"/>
    <w:rsid w:val="00B8350F"/>
    <w:rsid w:val="00B916FB"/>
    <w:rsid w:val="00B930BA"/>
    <w:rsid w:val="00B974F5"/>
    <w:rsid w:val="00BA7102"/>
    <w:rsid w:val="00BA7A59"/>
    <w:rsid w:val="00BB07E3"/>
    <w:rsid w:val="00BB1793"/>
    <w:rsid w:val="00BB3EF4"/>
    <w:rsid w:val="00BB4634"/>
    <w:rsid w:val="00BB5816"/>
    <w:rsid w:val="00BB742D"/>
    <w:rsid w:val="00BC0A40"/>
    <w:rsid w:val="00BC3AAE"/>
    <w:rsid w:val="00BC5D98"/>
    <w:rsid w:val="00BC5F09"/>
    <w:rsid w:val="00BC77C3"/>
    <w:rsid w:val="00BD2735"/>
    <w:rsid w:val="00BD4A2E"/>
    <w:rsid w:val="00BD4DA2"/>
    <w:rsid w:val="00BD5D1E"/>
    <w:rsid w:val="00BE0DFC"/>
    <w:rsid w:val="00BE13E9"/>
    <w:rsid w:val="00BE2DFD"/>
    <w:rsid w:val="00BE5D69"/>
    <w:rsid w:val="00BF7345"/>
    <w:rsid w:val="00C041B9"/>
    <w:rsid w:val="00C137AF"/>
    <w:rsid w:val="00C13AA1"/>
    <w:rsid w:val="00C141E4"/>
    <w:rsid w:val="00C146D2"/>
    <w:rsid w:val="00C15CAC"/>
    <w:rsid w:val="00C173F7"/>
    <w:rsid w:val="00C23412"/>
    <w:rsid w:val="00C273E2"/>
    <w:rsid w:val="00C32851"/>
    <w:rsid w:val="00C3514E"/>
    <w:rsid w:val="00C42B40"/>
    <w:rsid w:val="00C45C0B"/>
    <w:rsid w:val="00C479D5"/>
    <w:rsid w:val="00C47C08"/>
    <w:rsid w:val="00C50D7F"/>
    <w:rsid w:val="00C51AD8"/>
    <w:rsid w:val="00C52D37"/>
    <w:rsid w:val="00C53DAC"/>
    <w:rsid w:val="00C55A3E"/>
    <w:rsid w:val="00C56A24"/>
    <w:rsid w:val="00C572AF"/>
    <w:rsid w:val="00C615A5"/>
    <w:rsid w:val="00C62E19"/>
    <w:rsid w:val="00C67FE1"/>
    <w:rsid w:val="00C7037F"/>
    <w:rsid w:val="00C703C9"/>
    <w:rsid w:val="00C71074"/>
    <w:rsid w:val="00C75ABA"/>
    <w:rsid w:val="00C77DA9"/>
    <w:rsid w:val="00C9368F"/>
    <w:rsid w:val="00C96696"/>
    <w:rsid w:val="00CA52AE"/>
    <w:rsid w:val="00CA714A"/>
    <w:rsid w:val="00CA77BF"/>
    <w:rsid w:val="00CA7A85"/>
    <w:rsid w:val="00CA7C66"/>
    <w:rsid w:val="00CB0AE7"/>
    <w:rsid w:val="00CB167F"/>
    <w:rsid w:val="00CB5986"/>
    <w:rsid w:val="00CC0BD7"/>
    <w:rsid w:val="00CC13A9"/>
    <w:rsid w:val="00CD2780"/>
    <w:rsid w:val="00CD6174"/>
    <w:rsid w:val="00CD6846"/>
    <w:rsid w:val="00CE356B"/>
    <w:rsid w:val="00CE3978"/>
    <w:rsid w:val="00CE6384"/>
    <w:rsid w:val="00CF422D"/>
    <w:rsid w:val="00CF4797"/>
    <w:rsid w:val="00CF53B1"/>
    <w:rsid w:val="00D05D77"/>
    <w:rsid w:val="00D07EF0"/>
    <w:rsid w:val="00D10724"/>
    <w:rsid w:val="00D121DF"/>
    <w:rsid w:val="00D123C4"/>
    <w:rsid w:val="00D14B06"/>
    <w:rsid w:val="00D37D8D"/>
    <w:rsid w:val="00D50290"/>
    <w:rsid w:val="00D50CA6"/>
    <w:rsid w:val="00D6190D"/>
    <w:rsid w:val="00D62A6E"/>
    <w:rsid w:val="00D7281E"/>
    <w:rsid w:val="00D77A8F"/>
    <w:rsid w:val="00D80DBD"/>
    <w:rsid w:val="00D845B4"/>
    <w:rsid w:val="00D84B5E"/>
    <w:rsid w:val="00D86C35"/>
    <w:rsid w:val="00D941B9"/>
    <w:rsid w:val="00D95483"/>
    <w:rsid w:val="00D95F99"/>
    <w:rsid w:val="00DA18FC"/>
    <w:rsid w:val="00DA48AB"/>
    <w:rsid w:val="00DA59E9"/>
    <w:rsid w:val="00DA6341"/>
    <w:rsid w:val="00DA77E0"/>
    <w:rsid w:val="00DB23AF"/>
    <w:rsid w:val="00DB4EB5"/>
    <w:rsid w:val="00DB5777"/>
    <w:rsid w:val="00DC017C"/>
    <w:rsid w:val="00DC1D94"/>
    <w:rsid w:val="00DC599E"/>
    <w:rsid w:val="00DC6C60"/>
    <w:rsid w:val="00DD0A39"/>
    <w:rsid w:val="00DD0CAD"/>
    <w:rsid w:val="00DD22BC"/>
    <w:rsid w:val="00DD477C"/>
    <w:rsid w:val="00DD4E47"/>
    <w:rsid w:val="00DD7754"/>
    <w:rsid w:val="00DD77AB"/>
    <w:rsid w:val="00DE0AA3"/>
    <w:rsid w:val="00DE1236"/>
    <w:rsid w:val="00DE541E"/>
    <w:rsid w:val="00DE548B"/>
    <w:rsid w:val="00DF715A"/>
    <w:rsid w:val="00E007BB"/>
    <w:rsid w:val="00E0426E"/>
    <w:rsid w:val="00E0647B"/>
    <w:rsid w:val="00E07C6E"/>
    <w:rsid w:val="00E12A3B"/>
    <w:rsid w:val="00E12E5C"/>
    <w:rsid w:val="00E1596A"/>
    <w:rsid w:val="00E15D16"/>
    <w:rsid w:val="00E25860"/>
    <w:rsid w:val="00E27F07"/>
    <w:rsid w:val="00E301F5"/>
    <w:rsid w:val="00E3071B"/>
    <w:rsid w:val="00E33463"/>
    <w:rsid w:val="00E33571"/>
    <w:rsid w:val="00E34267"/>
    <w:rsid w:val="00E42C1B"/>
    <w:rsid w:val="00E43A2C"/>
    <w:rsid w:val="00E44427"/>
    <w:rsid w:val="00E47DE1"/>
    <w:rsid w:val="00E5042F"/>
    <w:rsid w:val="00E5210B"/>
    <w:rsid w:val="00E53C45"/>
    <w:rsid w:val="00E61463"/>
    <w:rsid w:val="00E62EC9"/>
    <w:rsid w:val="00E6342A"/>
    <w:rsid w:val="00E65357"/>
    <w:rsid w:val="00E707F7"/>
    <w:rsid w:val="00E72F42"/>
    <w:rsid w:val="00E73540"/>
    <w:rsid w:val="00E735F9"/>
    <w:rsid w:val="00E75598"/>
    <w:rsid w:val="00E80A43"/>
    <w:rsid w:val="00E81C3E"/>
    <w:rsid w:val="00E8411F"/>
    <w:rsid w:val="00E85AAF"/>
    <w:rsid w:val="00E90958"/>
    <w:rsid w:val="00EA3980"/>
    <w:rsid w:val="00EA508B"/>
    <w:rsid w:val="00EB5948"/>
    <w:rsid w:val="00EB768B"/>
    <w:rsid w:val="00EC40D3"/>
    <w:rsid w:val="00EC4D31"/>
    <w:rsid w:val="00EC5907"/>
    <w:rsid w:val="00EC5CD2"/>
    <w:rsid w:val="00EC721F"/>
    <w:rsid w:val="00ED1F32"/>
    <w:rsid w:val="00ED537F"/>
    <w:rsid w:val="00EE3D4F"/>
    <w:rsid w:val="00EE55B7"/>
    <w:rsid w:val="00EE6E56"/>
    <w:rsid w:val="00EF053C"/>
    <w:rsid w:val="00EF13EB"/>
    <w:rsid w:val="00EF2991"/>
    <w:rsid w:val="00EF3990"/>
    <w:rsid w:val="00EF39E2"/>
    <w:rsid w:val="00EF6B23"/>
    <w:rsid w:val="00EF761D"/>
    <w:rsid w:val="00EF774C"/>
    <w:rsid w:val="00F00254"/>
    <w:rsid w:val="00F01A32"/>
    <w:rsid w:val="00F046EB"/>
    <w:rsid w:val="00F0611F"/>
    <w:rsid w:val="00F069F5"/>
    <w:rsid w:val="00F07BC6"/>
    <w:rsid w:val="00F16360"/>
    <w:rsid w:val="00F20FFC"/>
    <w:rsid w:val="00F244AD"/>
    <w:rsid w:val="00F246AA"/>
    <w:rsid w:val="00F25481"/>
    <w:rsid w:val="00F25795"/>
    <w:rsid w:val="00F26A18"/>
    <w:rsid w:val="00F274AB"/>
    <w:rsid w:val="00F32380"/>
    <w:rsid w:val="00F331C0"/>
    <w:rsid w:val="00F43988"/>
    <w:rsid w:val="00F533E4"/>
    <w:rsid w:val="00F53CE8"/>
    <w:rsid w:val="00F549E1"/>
    <w:rsid w:val="00F631ED"/>
    <w:rsid w:val="00F65BD5"/>
    <w:rsid w:val="00F65BDE"/>
    <w:rsid w:val="00F7258F"/>
    <w:rsid w:val="00F772F1"/>
    <w:rsid w:val="00F801E8"/>
    <w:rsid w:val="00F82F3E"/>
    <w:rsid w:val="00F94E8E"/>
    <w:rsid w:val="00F95439"/>
    <w:rsid w:val="00F968E2"/>
    <w:rsid w:val="00FA0DD2"/>
    <w:rsid w:val="00FA5A59"/>
    <w:rsid w:val="00FB03BB"/>
    <w:rsid w:val="00FB1668"/>
    <w:rsid w:val="00FB2C54"/>
    <w:rsid w:val="00FB43E8"/>
    <w:rsid w:val="00FB72EE"/>
    <w:rsid w:val="00FC085D"/>
    <w:rsid w:val="00FC1363"/>
    <w:rsid w:val="00FC1402"/>
    <w:rsid w:val="00FC1F62"/>
    <w:rsid w:val="00FC6B1D"/>
    <w:rsid w:val="00FC6FFA"/>
    <w:rsid w:val="00FD5BE3"/>
    <w:rsid w:val="00FD69FA"/>
    <w:rsid w:val="00FE0FAD"/>
    <w:rsid w:val="00FE2B6C"/>
    <w:rsid w:val="00FF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893899"/>
  <w15:docId w15:val="{B82DA976-1102-4C75-876C-67D9F870A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13E9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E13E9"/>
    <w:pPr>
      <w:keepNext/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E13E9"/>
    <w:pPr>
      <w:keepNext/>
      <w:tabs>
        <w:tab w:val="left" w:pos="3456"/>
      </w:tabs>
      <w:spacing w:line="360" w:lineRule="auto"/>
      <w:ind w:left="576" w:hanging="576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BE13E9"/>
    <w:pPr>
      <w:keepNext/>
      <w:pBdr>
        <w:top w:val="single" w:sz="2" w:space="1" w:color="000000"/>
        <w:left w:val="single" w:sz="2" w:space="2" w:color="000000"/>
        <w:bottom w:val="single" w:sz="2" w:space="1" w:color="000000"/>
        <w:right w:val="single" w:sz="2" w:space="1" w:color="000000"/>
      </w:pBdr>
      <w:spacing w:line="360" w:lineRule="auto"/>
      <w:jc w:val="center"/>
      <w:outlineLvl w:val="2"/>
    </w:pPr>
    <w:rPr>
      <w:rFonts w:ascii="Arial" w:hAnsi="Arial" w:cs="Arial"/>
      <w:b/>
      <w:bCs/>
      <w:smallCap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E13E9"/>
    <w:pPr>
      <w:keepNext/>
      <w:spacing w:before="60"/>
      <w:ind w:firstLine="567"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E13E9"/>
    <w:pPr>
      <w:keepNext/>
      <w:spacing w:before="60"/>
      <w:ind w:left="284" w:firstLine="142"/>
      <w:jc w:val="center"/>
      <w:outlineLvl w:val="4"/>
    </w:pPr>
    <w:rPr>
      <w:rFonts w:ascii="Arial" w:hAnsi="Arial" w:cs="Arial"/>
      <w:b/>
      <w:bCs/>
      <w:color w:val="00000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E13E9"/>
    <w:pPr>
      <w:keepNext/>
      <w:spacing w:before="60"/>
      <w:ind w:firstLine="567"/>
      <w:jc w:val="center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E13E9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E13E9"/>
    <w:pPr>
      <w:keepNext/>
      <w:tabs>
        <w:tab w:val="num" w:pos="1800"/>
      </w:tabs>
      <w:spacing w:line="360" w:lineRule="auto"/>
      <w:ind w:left="1800" w:hanging="1800"/>
      <w:jc w:val="both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E13E9"/>
    <w:pPr>
      <w:keepNext/>
      <w:ind w:firstLine="340"/>
      <w:jc w:val="both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0778B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60778B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0778B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0778B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60778B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60778B"/>
    <w:rPr>
      <w:rFonts w:ascii="Calibri" w:hAnsi="Calibri" w:cs="Calibri"/>
      <w:b/>
      <w:bCs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60778B"/>
    <w:rPr>
      <w:rFonts w:ascii="Calibri" w:hAnsi="Calibri" w:cs="Calibri"/>
      <w:sz w:val="24"/>
      <w:szCs w:val="24"/>
      <w:lang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60778B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60778B"/>
    <w:rPr>
      <w:rFonts w:ascii="Cambria" w:hAnsi="Cambria" w:cs="Cambria"/>
      <w:lang w:eastAsia="ar-SA" w:bidi="ar-SA"/>
    </w:rPr>
  </w:style>
  <w:style w:type="character" w:customStyle="1" w:styleId="WW8Num1z1">
    <w:name w:val="WW8Num1z1"/>
    <w:uiPriority w:val="99"/>
    <w:rsid w:val="00BE13E9"/>
  </w:style>
  <w:style w:type="character" w:customStyle="1" w:styleId="WW8Num3z0">
    <w:name w:val="WW8Num3z0"/>
    <w:uiPriority w:val="99"/>
    <w:rsid w:val="00BE13E9"/>
  </w:style>
  <w:style w:type="character" w:customStyle="1" w:styleId="WW8Num4z0">
    <w:name w:val="WW8Num4z0"/>
    <w:uiPriority w:val="99"/>
    <w:rsid w:val="00BE13E9"/>
    <w:rPr>
      <w:rFonts w:ascii="Wingdings" w:hAnsi="Wingdings" w:cs="Wingdings"/>
    </w:rPr>
  </w:style>
  <w:style w:type="character" w:customStyle="1" w:styleId="WW8Num5z0">
    <w:name w:val="WW8Num5z0"/>
    <w:uiPriority w:val="99"/>
    <w:rsid w:val="00BE13E9"/>
    <w:rPr>
      <w:color w:val="auto"/>
    </w:rPr>
  </w:style>
  <w:style w:type="character" w:customStyle="1" w:styleId="WW8Num8z2">
    <w:name w:val="WW8Num8z2"/>
    <w:uiPriority w:val="99"/>
    <w:rsid w:val="00BE13E9"/>
    <w:rPr>
      <w:rFonts w:ascii="Wingdings" w:hAnsi="Wingdings" w:cs="Wingdings"/>
    </w:rPr>
  </w:style>
  <w:style w:type="character" w:customStyle="1" w:styleId="WW8Num9z0">
    <w:name w:val="WW8Num9z0"/>
    <w:uiPriority w:val="99"/>
    <w:rsid w:val="00BE13E9"/>
    <w:rPr>
      <w:rFonts w:ascii="Times New Roman" w:hAnsi="Times New Roman" w:cs="Times New Roman"/>
    </w:rPr>
  </w:style>
  <w:style w:type="character" w:customStyle="1" w:styleId="WW8Num11z0">
    <w:name w:val="WW8Num11z0"/>
    <w:uiPriority w:val="99"/>
    <w:rsid w:val="00BE13E9"/>
    <w:rPr>
      <w:color w:val="auto"/>
    </w:rPr>
  </w:style>
  <w:style w:type="character" w:customStyle="1" w:styleId="WW8Num12z0">
    <w:name w:val="WW8Num12z0"/>
    <w:uiPriority w:val="99"/>
    <w:rsid w:val="00BE13E9"/>
    <w:rPr>
      <w:color w:val="auto"/>
    </w:rPr>
  </w:style>
  <w:style w:type="character" w:customStyle="1" w:styleId="WW8Num14z0">
    <w:name w:val="WW8Num14z0"/>
    <w:uiPriority w:val="99"/>
    <w:rsid w:val="00BE13E9"/>
  </w:style>
  <w:style w:type="character" w:customStyle="1" w:styleId="WW8Num14z2">
    <w:name w:val="WW8Num14z2"/>
    <w:uiPriority w:val="99"/>
    <w:rsid w:val="00BE13E9"/>
    <w:rPr>
      <w:rFonts w:ascii="Symbol" w:hAnsi="Symbol" w:cs="Symbol"/>
    </w:rPr>
  </w:style>
  <w:style w:type="character" w:customStyle="1" w:styleId="WW8Num16z0">
    <w:name w:val="WW8Num16z0"/>
    <w:uiPriority w:val="99"/>
    <w:rsid w:val="00BE13E9"/>
    <w:rPr>
      <w:sz w:val="20"/>
      <w:szCs w:val="20"/>
      <w:u w:val="none"/>
    </w:rPr>
  </w:style>
  <w:style w:type="character" w:customStyle="1" w:styleId="WW8Num17z0">
    <w:name w:val="WW8Num17z0"/>
    <w:uiPriority w:val="99"/>
    <w:rsid w:val="00BE13E9"/>
    <w:rPr>
      <w:rFonts w:ascii="Symbol" w:hAnsi="Symbol" w:cs="Symbol"/>
    </w:rPr>
  </w:style>
  <w:style w:type="character" w:customStyle="1" w:styleId="WW8Num19z0">
    <w:name w:val="WW8Num19z0"/>
    <w:uiPriority w:val="99"/>
    <w:rsid w:val="00BE13E9"/>
    <w:rPr>
      <w:sz w:val="24"/>
      <w:szCs w:val="24"/>
      <w:u w:val="none"/>
    </w:rPr>
  </w:style>
  <w:style w:type="character" w:customStyle="1" w:styleId="WW8Num22z0">
    <w:name w:val="WW8Num22z0"/>
    <w:uiPriority w:val="99"/>
    <w:rsid w:val="00BE13E9"/>
  </w:style>
  <w:style w:type="character" w:customStyle="1" w:styleId="WW8Num24z1">
    <w:name w:val="WW8Num24z1"/>
    <w:uiPriority w:val="99"/>
    <w:rsid w:val="00BE13E9"/>
  </w:style>
  <w:style w:type="character" w:customStyle="1" w:styleId="Absatz-Standardschriftart">
    <w:name w:val="Absatz-Standardschriftart"/>
    <w:uiPriority w:val="99"/>
    <w:rsid w:val="00BE13E9"/>
  </w:style>
  <w:style w:type="character" w:customStyle="1" w:styleId="WW-Absatz-Standardschriftart">
    <w:name w:val="WW-Absatz-Standardschriftart"/>
    <w:uiPriority w:val="99"/>
    <w:rsid w:val="00BE13E9"/>
  </w:style>
  <w:style w:type="character" w:customStyle="1" w:styleId="WW-Absatz-Standardschriftart1">
    <w:name w:val="WW-Absatz-Standardschriftart1"/>
    <w:uiPriority w:val="99"/>
    <w:rsid w:val="00BE13E9"/>
  </w:style>
  <w:style w:type="character" w:customStyle="1" w:styleId="WW8Num10z0">
    <w:name w:val="WW8Num10z0"/>
    <w:uiPriority w:val="99"/>
    <w:rsid w:val="00BE13E9"/>
    <w:rPr>
      <w:rFonts w:ascii="Wingdings" w:hAnsi="Wingdings" w:cs="Wingdings"/>
      <w:color w:val="000000"/>
    </w:rPr>
  </w:style>
  <w:style w:type="character" w:customStyle="1" w:styleId="WW8Num13z0">
    <w:name w:val="WW8Num13z0"/>
    <w:uiPriority w:val="99"/>
    <w:rsid w:val="00BE13E9"/>
    <w:rPr>
      <w:rFonts w:ascii="Symbol" w:hAnsi="Symbol" w:cs="Symbol"/>
      <w:sz w:val="24"/>
      <w:szCs w:val="24"/>
      <w:u w:val="none"/>
    </w:rPr>
  </w:style>
  <w:style w:type="character" w:customStyle="1" w:styleId="WW8Num15z0">
    <w:name w:val="WW8Num15z0"/>
    <w:uiPriority w:val="99"/>
    <w:rsid w:val="00BE13E9"/>
    <w:rPr>
      <w:sz w:val="24"/>
      <w:szCs w:val="24"/>
      <w:u w:val="none"/>
    </w:rPr>
  </w:style>
  <w:style w:type="character" w:customStyle="1" w:styleId="WW8Num15z2">
    <w:name w:val="WW8Num15z2"/>
    <w:uiPriority w:val="99"/>
    <w:rsid w:val="00BE13E9"/>
    <w:rPr>
      <w:rFonts w:ascii="Times New Roman" w:hAnsi="Times New Roman" w:cs="Times New Roman"/>
    </w:rPr>
  </w:style>
  <w:style w:type="character" w:customStyle="1" w:styleId="WW8Num18z0">
    <w:name w:val="WW8Num18z0"/>
    <w:uiPriority w:val="99"/>
    <w:rsid w:val="00BE13E9"/>
    <w:rPr>
      <w:sz w:val="24"/>
      <w:szCs w:val="24"/>
      <w:u w:val="none"/>
    </w:rPr>
  </w:style>
  <w:style w:type="character" w:customStyle="1" w:styleId="WW8Num20z0">
    <w:name w:val="WW8Num20z0"/>
    <w:uiPriority w:val="99"/>
    <w:rsid w:val="00BE13E9"/>
    <w:rPr>
      <w:sz w:val="24"/>
      <w:szCs w:val="24"/>
      <w:u w:val="none"/>
    </w:rPr>
  </w:style>
  <w:style w:type="character" w:customStyle="1" w:styleId="WW8Num23z0">
    <w:name w:val="WW8Num23z0"/>
    <w:uiPriority w:val="99"/>
    <w:rsid w:val="00BE13E9"/>
    <w:rPr>
      <w:sz w:val="24"/>
      <w:szCs w:val="24"/>
      <w:u w:val="none"/>
    </w:rPr>
  </w:style>
  <w:style w:type="character" w:customStyle="1" w:styleId="WW8Num25z1">
    <w:name w:val="WW8Num25z1"/>
    <w:uiPriority w:val="99"/>
    <w:rsid w:val="00BE13E9"/>
  </w:style>
  <w:style w:type="character" w:customStyle="1" w:styleId="WW-Absatz-Standardschriftart11">
    <w:name w:val="WW-Absatz-Standardschriftart11"/>
    <w:uiPriority w:val="99"/>
    <w:rsid w:val="00BE13E9"/>
  </w:style>
  <w:style w:type="character" w:customStyle="1" w:styleId="WW8Num5z2">
    <w:name w:val="WW8Num5z2"/>
    <w:uiPriority w:val="99"/>
    <w:rsid w:val="00BE13E9"/>
    <w:rPr>
      <w:rFonts w:ascii="Wingdings" w:hAnsi="Wingdings" w:cs="Wingdings"/>
    </w:rPr>
  </w:style>
  <w:style w:type="character" w:customStyle="1" w:styleId="WW8Num7z0">
    <w:name w:val="WW8Num7z0"/>
    <w:uiPriority w:val="99"/>
    <w:rsid w:val="00BE13E9"/>
    <w:rPr>
      <w:rFonts w:ascii="Times New Roman" w:hAnsi="Times New Roman" w:cs="Times New Roman"/>
    </w:rPr>
  </w:style>
  <w:style w:type="character" w:customStyle="1" w:styleId="WW8Num8z0">
    <w:name w:val="WW8Num8z0"/>
    <w:uiPriority w:val="99"/>
    <w:rsid w:val="00BE13E9"/>
    <w:rPr>
      <w:rFonts w:ascii="StarSymbol" w:eastAsia="StarSymbol" w:cs="StarSymbol"/>
    </w:rPr>
  </w:style>
  <w:style w:type="character" w:customStyle="1" w:styleId="WW8Num18z1">
    <w:name w:val="WW8Num18z1"/>
    <w:uiPriority w:val="99"/>
    <w:rsid w:val="00BE13E9"/>
  </w:style>
  <w:style w:type="character" w:customStyle="1" w:styleId="WW8Num21z0">
    <w:name w:val="WW8Num21z0"/>
    <w:uiPriority w:val="99"/>
    <w:rsid w:val="00BE13E9"/>
    <w:rPr>
      <w:color w:val="auto"/>
    </w:rPr>
  </w:style>
  <w:style w:type="character" w:customStyle="1" w:styleId="WW8Num26z0">
    <w:name w:val="WW8Num26z0"/>
    <w:uiPriority w:val="99"/>
    <w:rsid w:val="00BE13E9"/>
    <w:rPr>
      <w:color w:val="000000"/>
    </w:rPr>
  </w:style>
  <w:style w:type="character" w:customStyle="1" w:styleId="WW8Num27z0">
    <w:name w:val="WW8Num27z0"/>
    <w:uiPriority w:val="99"/>
    <w:rsid w:val="00BE13E9"/>
    <w:rPr>
      <w:rFonts w:ascii="Symbol" w:hAnsi="Symbol" w:cs="Symbol"/>
    </w:rPr>
  </w:style>
  <w:style w:type="character" w:customStyle="1" w:styleId="WW8Num28z0">
    <w:name w:val="WW8Num28z0"/>
    <w:uiPriority w:val="99"/>
    <w:rsid w:val="00BE13E9"/>
    <w:rPr>
      <w:rFonts w:ascii="Symbol" w:hAnsi="Symbol" w:cs="Symbol"/>
      <w:sz w:val="24"/>
      <w:szCs w:val="24"/>
      <w:u w:val="none"/>
    </w:rPr>
  </w:style>
  <w:style w:type="character" w:customStyle="1" w:styleId="WW8Num29z0">
    <w:name w:val="WW8Num29z0"/>
    <w:uiPriority w:val="99"/>
    <w:rsid w:val="00BE13E9"/>
    <w:rPr>
      <w:color w:val="auto"/>
    </w:rPr>
  </w:style>
  <w:style w:type="character" w:customStyle="1" w:styleId="WW8Num31z0">
    <w:name w:val="WW8Num31z0"/>
    <w:uiPriority w:val="99"/>
    <w:rsid w:val="00BE13E9"/>
    <w:rPr>
      <w:sz w:val="24"/>
      <w:szCs w:val="24"/>
    </w:rPr>
  </w:style>
  <w:style w:type="character" w:customStyle="1" w:styleId="WW8Num31z2">
    <w:name w:val="WW8Num31z2"/>
    <w:uiPriority w:val="99"/>
    <w:rsid w:val="00BE13E9"/>
    <w:rPr>
      <w:rFonts w:ascii="Symbol" w:hAnsi="Symbol" w:cs="Symbol"/>
    </w:rPr>
  </w:style>
  <w:style w:type="character" w:customStyle="1" w:styleId="WW8Num31z3">
    <w:name w:val="WW8Num31z3"/>
    <w:uiPriority w:val="99"/>
    <w:rsid w:val="00BE13E9"/>
  </w:style>
  <w:style w:type="character" w:customStyle="1" w:styleId="WW8Num32z2">
    <w:name w:val="WW8Num32z2"/>
    <w:uiPriority w:val="99"/>
    <w:rsid w:val="00BE13E9"/>
    <w:rPr>
      <w:rFonts w:ascii="Symbol" w:hAnsi="Symbol" w:cs="Symbol"/>
    </w:rPr>
  </w:style>
  <w:style w:type="character" w:customStyle="1" w:styleId="WW8Num36z2">
    <w:name w:val="WW8Num36z2"/>
    <w:uiPriority w:val="99"/>
    <w:rsid w:val="00BE13E9"/>
    <w:rPr>
      <w:rFonts w:ascii="Wingdings" w:hAnsi="Wingdings" w:cs="Wingdings"/>
    </w:rPr>
  </w:style>
  <w:style w:type="character" w:customStyle="1" w:styleId="WW8Num38z0">
    <w:name w:val="WW8Num38z0"/>
    <w:uiPriority w:val="99"/>
    <w:rsid w:val="00BE13E9"/>
    <w:rPr>
      <w:sz w:val="20"/>
      <w:szCs w:val="20"/>
      <w:u w:val="none"/>
    </w:rPr>
  </w:style>
  <w:style w:type="character" w:customStyle="1" w:styleId="WW8Num39z0">
    <w:name w:val="WW8Num39z0"/>
    <w:uiPriority w:val="99"/>
    <w:rsid w:val="00BE13E9"/>
    <w:rPr>
      <w:rFonts w:ascii="Arial" w:hAnsi="Arial" w:cs="Arial"/>
      <w:sz w:val="24"/>
      <w:szCs w:val="24"/>
      <w:u w:val="none"/>
    </w:rPr>
  </w:style>
  <w:style w:type="character" w:customStyle="1" w:styleId="WW8Num39z7">
    <w:name w:val="WW8Num39z7"/>
    <w:uiPriority w:val="99"/>
    <w:rsid w:val="00BE13E9"/>
    <w:rPr>
      <w:sz w:val="24"/>
      <w:szCs w:val="24"/>
      <w:u w:val="none"/>
    </w:rPr>
  </w:style>
  <w:style w:type="character" w:customStyle="1" w:styleId="WW8Num40z0">
    <w:name w:val="WW8Num40z0"/>
    <w:uiPriority w:val="99"/>
    <w:rsid w:val="00BE13E9"/>
    <w:rPr>
      <w:color w:val="000000"/>
    </w:rPr>
  </w:style>
  <w:style w:type="character" w:customStyle="1" w:styleId="WW8Num40z2">
    <w:name w:val="WW8Num40z2"/>
    <w:uiPriority w:val="99"/>
    <w:rsid w:val="00BE13E9"/>
    <w:rPr>
      <w:rFonts w:ascii="Symbol" w:hAnsi="Symbol" w:cs="Symbol"/>
    </w:rPr>
  </w:style>
  <w:style w:type="character" w:customStyle="1" w:styleId="WW8Num40z3">
    <w:name w:val="WW8Num40z3"/>
    <w:uiPriority w:val="99"/>
    <w:rsid w:val="00BE13E9"/>
  </w:style>
  <w:style w:type="character" w:customStyle="1" w:styleId="WW8Num41z0">
    <w:name w:val="WW8Num41z0"/>
    <w:uiPriority w:val="99"/>
    <w:rsid w:val="00BE13E9"/>
    <w:rPr>
      <w:rFonts w:ascii="Wingdings" w:hAnsi="Wingdings" w:cs="Wingdings"/>
      <w:color w:val="000000"/>
    </w:rPr>
  </w:style>
  <w:style w:type="character" w:customStyle="1" w:styleId="WW8Num42z0">
    <w:name w:val="WW8Num42z0"/>
    <w:uiPriority w:val="99"/>
    <w:rsid w:val="00BE13E9"/>
    <w:rPr>
      <w:rFonts w:ascii="Arial" w:hAnsi="Arial" w:cs="Arial"/>
      <w:sz w:val="24"/>
      <w:szCs w:val="24"/>
      <w:u w:val="none"/>
    </w:rPr>
  </w:style>
  <w:style w:type="character" w:customStyle="1" w:styleId="WW8Num43z0">
    <w:name w:val="WW8Num43z0"/>
    <w:uiPriority w:val="99"/>
    <w:rsid w:val="00BE13E9"/>
  </w:style>
  <w:style w:type="character" w:customStyle="1" w:styleId="WW8Num43z1">
    <w:name w:val="WW8Num43z1"/>
    <w:uiPriority w:val="99"/>
    <w:rsid w:val="00BE13E9"/>
    <w:rPr>
      <w:rFonts w:ascii="Symbol" w:hAnsi="Symbol" w:cs="Symbol"/>
    </w:rPr>
  </w:style>
  <w:style w:type="character" w:customStyle="1" w:styleId="WW8Num45z0">
    <w:name w:val="WW8Num45z0"/>
    <w:uiPriority w:val="99"/>
    <w:rsid w:val="00BE13E9"/>
    <w:rPr>
      <w:rFonts w:ascii="Symbol" w:hAnsi="Symbol" w:cs="Symbol"/>
    </w:rPr>
  </w:style>
  <w:style w:type="character" w:customStyle="1" w:styleId="WW8Num45z1">
    <w:name w:val="WW8Num45z1"/>
    <w:uiPriority w:val="99"/>
    <w:rsid w:val="00BE13E9"/>
    <w:rPr>
      <w:rFonts w:ascii="Courier New" w:hAnsi="Courier New" w:cs="Courier New"/>
    </w:rPr>
  </w:style>
  <w:style w:type="character" w:customStyle="1" w:styleId="WW8Num45z2">
    <w:name w:val="WW8Num45z2"/>
    <w:uiPriority w:val="99"/>
    <w:rsid w:val="00BE13E9"/>
    <w:rPr>
      <w:rFonts w:ascii="Wingdings" w:hAnsi="Wingdings" w:cs="Wingdings"/>
    </w:rPr>
  </w:style>
  <w:style w:type="character" w:customStyle="1" w:styleId="WW8Num46z0">
    <w:name w:val="WW8Num46z0"/>
    <w:uiPriority w:val="99"/>
    <w:rsid w:val="00BE13E9"/>
    <w:rPr>
      <w:rFonts w:ascii="Symbol" w:hAnsi="Symbol" w:cs="Symbol"/>
    </w:rPr>
  </w:style>
  <w:style w:type="character" w:customStyle="1" w:styleId="WW8Num47z0">
    <w:name w:val="WW8Num47z0"/>
    <w:uiPriority w:val="99"/>
    <w:rsid w:val="00BE13E9"/>
    <w:rPr>
      <w:sz w:val="24"/>
      <w:szCs w:val="24"/>
      <w:u w:val="none"/>
    </w:rPr>
  </w:style>
  <w:style w:type="character" w:customStyle="1" w:styleId="WW8Num48z1">
    <w:name w:val="WW8Num48z1"/>
    <w:uiPriority w:val="99"/>
    <w:rsid w:val="00BE13E9"/>
  </w:style>
  <w:style w:type="character" w:customStyle="1" w:styleId="WW8Num49z0">
    <w:name w:val="WW8Num49z0"/>
    <w:uiPriority w:val="99"/>
    <w:rsid w:val="00BE13E9"/>
  </w:style>
  <w:style w:type="character" w:customStyle="1" w:styleId="WW8Num52z0">
    <w:name w:val="WW8Num52z0"/>
    <w:uiPriority w:val="99"/>
    <w:rsid w:val="00BE13E9"/>
  </w:style>
  <w:style w:type="character" w:customStyle="1" w:styleId="WW8Num54z0">
    <w:name w:val="WW8Num54z0"/>
    <w:uiPriority w:val="99"/>
    <w:rsid w:val="00BE13E9"/>
    <w:rPr>
      <w:rFonts w:ascii="Symbol" w:hAnsi="Symbol" w:cs="Symbol"/>
      <w:sz w:val="24"/>
      <w:szCs w:val="24"/>
      <w:u w:val="none"/>
    </w:rPr>
  </w:style>
  <w:style w:type="character" w:customStyle="1" w:styleId="WW8Num57z0">
    <w:name w:val="WW8Num57z0"/>
    <w:uiPriority w:val="99"/>
    <w:rsid w:val="00BE13E9"/>
    <w:rPr>
      <w:rFonts w:ascii="Arial" w:hAnsi="Arial" w:cs="Arial"/>
      <w:sz w:val="24"/>
      <w:szCs w:val="24"/>
    </w:rPr>
  </w:style>
  <w:style w:type="character" w:customStyle="1" w:styleId="WW8Num60z0">
    <w:name w:val="WW8Num60z0"/>
    <w:uiPriority w:val="99"/>
    <w:rsid w:val="00BE13E9"/>
    <w:rPr>
      <w:sz w:val="24"/>
      <w:szCs w:val="24"/>
    </w:rPr>
  </w:style>
  <w:style w:type="character" w:customStyle="1" w:styleId="WW8Num60z2">
    <w:name w:val="WW8Num60z2"/>
    <w:uiPriority w:val="99"/>
    <w:rsid w:val="00BE13E9"/>
    <w:rPr>
      <w:rFonts w:ascii="Symbol" w:hAnsi="Symbol" w:cs="Symbol"/>
    </w:rPr>
  </w:style>
  <w:style w:type="character" w:customStyle="1" w:styleId="WW8Num60z3">
    <w:name w:val="WW8Num60z3"/>
    <w:uiPriority w:val="99"/>
    <w:rsid w:val="00BE13E9"/>
  </w:style>
  <w:style w:type="character" w:customStyle="1" w:styleId="WW8Num62z0">
    <w:name w:val="WW8Num62z0"/>
    <w:uiPriority w:val="99"/>
    <w:rsid w:val="00BE13E9"/>
    <w:rPr>
      <w:rFonts w:ascii="Symbol" w:hAnsi="Symbol" w:cs="Symbol"/>
    </w:rPr>
  </w:style>
  <w:style w:type="character" w:customStyle="1" w:styleId="WW8Num63z0">
    <w:name w:val="WW8Num63z0"/>
    <w:uiPriority w:val="99"/>
    <w:rsid w:val="00BE13E9"/>
    <w:rPr>
      <w:sz w:val="24"/>
      <w:szCs w:val="24"/>
    </w:rPr>
  </w:style>
  <w:style w:type="character" w:customStyle="1" w:styleId="WW8Num63z2">
    <w:name w:val="WW8Num63z2"/>
    <w:uiPriority w:val="99"/>
    <w:rsid w:val="00BE13E9"/>
    <w:rPr>
      <w:rFonts w:ascii="Symbol" w:hAnsi="Symbol" w:cs="Symbol"/>
    </w:rPr>
  </w:style>
  <w:style w:type="character" w:customStyle="1" w:styleId="WW8Num63z3">
    <w:name w:val="WW8Num63z3"/>
    <w:uiPriority w:val="99"/>
    <w:rsid w:val="00BE13E9"/>
  </w:style>
  <w:style w:type="character" w:customStyle="1" w:styleId="WW8Num64z0">
    <w:name w:val="WW8Num64z0"/>
    <w:uiPriority w:val="99"/>
    <w:rsid w:val="00BE13E9"/>
  </w:style>
  <w:style w:type="character" w:customStyle="1" w:styleId="WW8Num65z0">
    <w:name w:val="WW8Num65z0"/>
    <w:uiPriority w:val="99"/>
    <w:rsid w:val="00BE13E9"/>
  </w:style>
  <w:style w:type="character" w:customStyle="1" w:styleId="WW8Num65z2">
    <w:name w:val="WW8Num65z2"/>
    <w:uiPriority w:val="99"/>
    <w:rsid w:val="00BE13E9"/>
    <w:rPr>
      <w:rFonts w:ascii="Symbol" w:hAnsi="Symbol" w:cs="Symbol"/>
    </w:rPr>
  </w:style>
  <w:style w:type="character" w:customStyle="1" w:styleId="WW8Num69z0">
    <w:name w:val="WW8Num69z0"/>
    <w:uiPriority w:val="99"/>
    <w:rsid w:val="00BE13E9"/>
  </w:style>
  <w:style w:type="character" w:customStyle="1" w:styleId="WW8Num70z0">
    <w:name w:val="WW8Num70z0"/>
    <w:uiPriority w:val="99"/>
    <w:rsid w:val="00BE13E9"/>
    <w:rPr>
      <w:rFonts w:ascii="Arial" w:hAnsi="Arial" w:cs="Arial"/>
      <w:sz w:val="24"/>
      <w:szCs w:val="24"/>
    </w:rPr>
  </w:style>
  <w:style w:type="character" w:customStyle="1" w:styleId="WW8Num73z0">
    <w:name w:val="WW8Num73z0"/>
    <w:uiPriority w:val="99"/>
    <w:rsid w:val="00BE13E9"/>
    <w:rPr>
      <w:sz w:val="24"/>
      <w:szCs w:val="24"/>
    </w:rPr>
  </w:style>
  <w:style w:type="character" w:customStyle="1" w:styleId="WW8Num74z0">
    <w:name w:val="WW8Num74z0"/>
    <w:uiPriority w:val="99"/>
    <w:rsid w:val="00BE13E9"/>
    <w:rPr>
      <w:rFonts w:ascii="Arial" w:hAnsi="Arial" w:cs="Arial"/>
      <w:sz w:val="24"/>
      <w:szCs w:val="24"/>
    </w:rPr>
  </w:style>
  <w:style w:type="character" w:customStyle="1" w:styleId="WW8Num77z0">
    <w:name w:val="WW8Num77z0"/>
    <w:uiPriority w:val="99"/>
    <w:rsid w:val="00BE13E9"/>
    <w:rPr>
      <w:rFonts w:ascii="Symbol" w:hAnsi="Symbol" w:cs="Symbol"/>
      <w:color w:val="000000"/>
    </w:rPr>
  </w:style>
  <w:style w:type="character" w:customStyle="1" w:styleId="WW8Num77z1">
    <w:name w:val="WW8Num77z1"/>
    <w:uiPriority w:val="99"/>
    <w:rsid w:val="00BE13E9"/>
    <w:rPr>
      <w:rFonts w:ascii="Courier New" w:hAnsi="Courier New" w:cs="Courier New"/>
    </w:rPr>
  </w:style>
  <w:style w:type="character" w:customStyle="1" w:styleId="WW8Num77z2">
    <w:name w:val="WW8Num77z2"/>
    <w:uiPriority w:val="99"/>
    <w:rsid w:val="00BE13E9"/>
    <w:rPr>
      <w:rFonts w:ascii="Wingdings" w:hAnsi="Wingdings" w:cs="Wingdings"/>
    </w:rPr>
  </w:style>
  <w:style w:type="character" w:customStyle="1" w:styleId="WW8Num77z3">
    <w:name w:val="WW8Num77z3"/>
    <w:uiPriority w:val="99"/>
    <w:rsid w:val="00BE13E9"/>
    <w:rPr>
      <w:rFonts w:ascii="Symbol" w:hAnsi="Symbol" w:cs="Symbol"/>
    </w:rPr>
  </w:style>
  <w:style w:type="character" w:customStyle="1" w:styleId="WW8Num78z0">
    <w:name w:val="WW8Num78z0"/>
    <w:uiPriority w:val="99"/>
    <w:rsid w:val="00BE13E9"/>
    <w:rPr>
      <w:sz w:val="28"/>
      <w:szCs w:val="28"/>
    </w:rPr>
  </w:style>
  <w:style w:type="character" w:customStyle="1" w:styleId="WW8Num79z0">
    <w:name w:val="WW8Num79z0"/>
    <w:uiPriority w:val="99"/>
    <w:rsid w:val="00BE13E9"/>
  </w:style>
  <w:style w:type="character" w:customStyle="1" w:styleId="WW8Num81z2">
    <w:name w:val="WW8Num81z2"/>
    <w:uiPriority w:val="99"/>
    <w:rsid w:val="00BE13E9"/>
    <w:rPr>
      <w:rFonts w:ascii="Wingdings" w:hAnsi="Wingdings" w:cs="Wingdings"/>
    </w:rPr>
  </w:style>
  <w:style w:type="character" w:customStyle="1" w:styleId="WW8Num82z0">
    <w:name w:val="WW8Num82z0"/>
    <w:uiPriority w:val="99"/>
    <w:rsid w:val="00BE13E9"/>
    <w:rPr>
      <w:rFonts w:ascii="Symbol" w:hAnsi="Symbol" w:cs="Symbol"/>
    </w:rPr>
  </w:style>
  <w:style w:type="character" w:customStyle="1" w:styleId="WW8Num82z1">
    <w:name w:val="WW8Num82z1"/>
    <w:uiPriority w:val="99"/>
    <w:rsid w:val="00BE13E9"/>
    <w:rPr>
      <w:rFonts w:ascii="Courier New" w:hAnsi="Courier New" w:cs="Courier New"/>
    </w:rPr>
  </w:style>
  <w:style w:type="character" w:customStyle="1" w:styleId="WW8Num82z2">
    <w:name w:val="WW8Num82z2"/>
    <w:uiPriority w:val="99"/>
    <w:rsid w:val="00BE13E9"/>
    <w:rPr>
      <w:rFonts w:ascii="Wingdings" w:hAnsi="Wingdings" w:cs="Wingdings"/>
    </w:rPr>
  </w:style>
  <w:style w:type="character" w:customStyle="1" w:styleId="WW8Num83z0">
    <w:name w:val="WW8Num83z0"/>
    <w:uiPriority w:val="99"/>
    <w:rsid w:val="00BE13E9"/>
    <w:rPr>
      <w:rFonts w:ascii="Arial" w:hAnsi="Arial" w:cs="Arial"/>
    </w:rPr>
  </w:style>
  <w:style w:type="character" w:customStyle="1" w:styleId="WW8Num83z1">
    <w:name w:val="WW8Num83z1"/>
    <w:uiPriority w:val="99"/>
    <w:rsid w:val="00BE13E9"/>
    <w:rPr>
      <w:rFonts w:ascii="Symbol" w:hAnsi="Symbol" w:cs="Symbol"/>
      <w:color w:val="000000"/>
    </w:rPr>
  </w:style>
  <w:style w:type="character" w:customStyle="1" w:styleId="WW8Num84z0">
    <w:name w:val="WW8Num84z0"/>
    <w:uiPriority w:val="99"/>
    <w:rsid w:val="00BE13E9"/>
  </w:style>
  <w:style w:type="character" w:customStyle="1" w:styleId="WW8Num85z0">
    <w:name w:val="WW8Num85z0"/>
    <w:uiPriority w:val="99"/>
    <w:rsid w:val="00BE13E9"/>
    <w:rPr>
      <w:rFonts w:ascii="Symbol" w:hAnsi="Symbol" w:cs="Symbol"/>
    </w:rPr>
  </w:style>
  <w:style w:type="character" w:customStyle="1" w:styleId="WW8Num85z1">
    <w:name w:val="WW8Num85z1"/>
    <w:uiPriority w:val="99"/>
    <w:rsid w:val="00BE13E9"/>
    <w:rPr>
      <w:rFonts w:ascii="Courier New" w:hAnsi="Courier New" w:cs="Courier New"/>
    </w:rPr>
  </w:style>
  <w:style w:type="character" w:customStyle="1" w:styleId="WW8Num85z2">
    <w:name w:val="WW8Num85z2"/>
    <w:uiPriority w:val="99"/>
    <w:rsid w:val="00BE13E9"/>
    <w:rPr>
      <w:rFonts w:ascii="Wingdings" w:hAnsi="Wingdings" w:cs="Wingdings"/>
    </w:rPr>
  </w:style>
  <w:style w:type="character" w:customStyle="1" w:styleId="WW8Num86z0">
    <w:name w:val="WW8Num86z0"/>
    <w:uiPriority w:val="99"/>
    <w:rsid w:val="00BE13E9"/>
    <w:rPr>
      <w:sz w:val="24"/>
      <w:szCs w:val="24"/>
      <w:u w:val="none"/>
    </w:rPr>
  </w:style>
  <w:style w:type="character" w:customStyle="1" w:styleId="WW8Num87z0">
    <w:name w:val="WW8Num87z0"/>
    <w:uiPriority w:val="99"/>
    <w:rsid w:val="00BE13E9"/>
    <w:rPr>
      <w:rFonts w:ascii="Symbol" w:hAnsi="Symbol" w:cs="Symbol"/>
    </w:rPr>
  </w:style>
  <w:style w:type="character" w:customStyle="1" w:styleId="WW8Num88z0">
    <w:name w:val="WW8Num88z0"/>
    <w:uiPriority w:val="99"/>
    <w:rsid w:val="00BE13E9"/>
    <w:rPr>
      <w:rFonts w:ascii="Arial" w:hAnsi="Arial" w:cs="Arial"/>
      <w:sz w:val="24"/>
      <w:szCs w:val="24"/>
    </w:rPr>
  </w:style>
  <w:style w:type="character" w:customStyle="1" w:styleId="WW8Num88z1">
    <w:name w:val="WW8Num88z1"/>
    <w:uiPriority w:val="99"/>
    <w:rsid w:val="00BE13E9"/>
    <w:rPr>
      <w:rFonts w:ascii="Symbol" w:hAnsi="Symbol" w:cs="Symbol"/>
      <w:color w:val="000000"/>
      <w:sz w:val="22"/>
      <w:szCs w:val="22"/>
    </w:rPr>
  </w:style>
  <w:style w:type="character" w:customStyle="1" w:styleId="WW8Num88z2">
    <w:name w:val="WW8Num88z2"/>
    <w:uiPriority w:val="99"/>
    <w:rsid w:val="00BE13E9"/>
    <w:rPr>
      <w:rFonts w:ascii="Arial" w:hAnsi="Arial" w:cs="Arial"/>
      <w:sz w:val="22"/>
      <w:szCs w:val="22"/>
    </w:rPr>
  </w:style>
  <w:style w:type="character" w:customStyle="1" w:styleId="WW8Num94z0">
    <w:name w:val="WW8Num94z0"/>
    <w:uiPriority w:val="99"/>
    <w:rsid w:val="00BE13E9"/>
  </w:style>
  <w:style w:type="character" w:customStyle="1" w:styleId="WW8Num97z0">
    <w:name w:val="WW8Num97z0"/>
    <w:uiPriority w:val="99"/>
    <w:rsid w:val="00BE13E9"/>
    <w:rPr>
      <w:rFonts w:ascii="Arial" w:hAnsi="Arial" w:cs="Arial"/>
      <w:sz w:val="24"/>
      <w:szCs w:val="24"/>
      <w:u w:val="none"/>
    </w:rPr>
  </w:style>
  <w:style w:type="character" w:customStyle="1" w:styleId="WW8Num98z0">
    <w:name w:val="WW8Num98z0"/>
    <w:uiPriority w:val="99"/>
    <w:rsid w:val="00BE13E9"/>
    <w:rPr>
      <w:sz w:val="24"/>
      <w:szCs w:val="24"/>
    </w:rPr>
  </w:style>
  <w:style w:type="character" w:customStyle="1" w:styleId="WW8Num98z2">
    <w:name w:val="WW8Num98z2"/>
    <w:uiPriority w:val="99"/>
    <w:rsid w:val="00BE13E9"/>
    <w:rPr>
      <w:rFonts w:ascii="Symbol" w:hAnsi="Symbol" w:cs="Symbol"/>
    </w:rPr>
  </w:style>
  <w:style w:type="character" w:customStyle="1" w:styleId="WW8Num98z3">
    <w:name w:val="WW8Num98z3"/>
    <w:uiPriority w:val="99"/>
    <w:rsid w:val="00BE13E9"/>
  </w:style>
  <w:style w:type="character" w:customStyle="1" w:styleId="WW8Num100z0">
    <w:name w:val="WW8Num100z0"/>
    <w:uiPriority w:val="99"/>
    <w:rsid w:val="00BE13E9"/>
    <w:rPr>
      <w:rFonts w:ascii="Arial" w:hAnsi="Arial" w:cs="Arial"/>
      <w:sz w:val="24"/>
      <w:szCs w:val="24"/>
      <w:u w:val="none"/>
    </w:rPr>
  </w:style>
  <w:style w:type="character" w:customStyle="1" w:styleId="WW8Num101z0">
    <w:name w:val="WW8Num101z0"/>
    <w:uiPriority w:val="99"/>
    <w:rsid w:val="00BE13E9"/>
    <w:rPr>
      <w:sz w:val="24"/>
      <w:szCs w:val="24"/>
      <w:u w:val="none"/>
    </w:rPr>
  </w:style>
  <w:style w:type="character" w:customStyle="1" w:styleId="WW8Num102z0">
    <w:name w:val="WW8Num102z0"/>
    <w:uiPriority w:val="99"/>
    <w:rsid w:val="00BE13E9"/>
  </w:style>
  <w:style w:type="character" w:customStyle="1" w:styleId="WW8Num103z0">
    <w:name w:val="WW8Num103z0"/>
    <w:uiPriority w:val="99"/>
    <w:rsid w:val="00BE13E9"/>
    <w:rPr>
      <w:rFonts w:ascii="Symbol" w:hAnsi="Symbol" w:cs="Symbol"/>
    </w:rPr>
  </w:style>
  <w:style w:type="character" w:customStyle="1" w:styleId="WW8Num103z1">
    <w:name w:val="WW8Num103z1"/>
    <w:uiPriority w:val="99"/>
    <w:rsid w:val="00BE13E9"/>
  </w:style>
  <w:style w:type="character" w:customStyle="1" w:styleId="WW8Num103z2">
    <w:name w:val="WW8Num103z2"/>
    <w:uiPriority w:val="99"/>
    <w:rsid w:val="00BE13E9"/>
    <w:rPr>
      <w:rFonts w:ascii="Wingdings" w:hAnsi="Wingdings" w:cs="Wingdings"/>
    </w:rPr>
  </w:style>
  <w:style w:type="character" w:customStyle="1" w:styleId="WW8Num103z4">
    <w:name w:val="WW8Num103z4"/>
    <w:uiPriority w:val="99"/>
    <w:rsid w:val="00BE13E9"/>
    <w:rPr>
      <w:rFonts w:ascii="Courier New" w:hAnsi="Courier New" w:cs="Courier New"/>
    </w:rPr>
  </w:style>
  <w:style w:type="character" w:customStyle="1" w:styleId="WW8Num106z0">
    <w:name w:val="WW8Num106z0"/>
    <w:uiPriority w:val="99"/>
    <w:rsid w:val="00BE13E9"/>
    <w:rPr>
      <w:rFonts w:ascii="Arial" w:hAnsi="Arial" w:cs="Arial"/>
      <w:sz w:val="24"/>
      <w:szCs w:val="24"/>
      <w:u w:val="none"/>
    </w:rPr>
  </w:style>
  <w:style w:type="character" w:customStyle="1" w:styleId="WW8Num108z0">
    <w:name w:val="WW8Num108z0"/>
    <w:uiPriority w:val="99"/>
    <w:rsid w:val="00BE13E9"/>
    <w:rPr>
      <w:rFonts w:ascii="Arial" w:hAnsi="Arial" w:cs="Arial"/>
      <w:sz w:val="24"/>
      <w:szCs w:val="24"/>
    </w:rPr>
  </w:style>
  <w:style w:type="character" w:customStyle="1" w:styleId="WW8Num110z0">
    <w:name w:val="WW8Num110z0"/>
    <w:uiPriority w:val="99"/>
    <w:rsid w:val="00BE13E9"/>
  </w:style>
  <w:style w:type="character" w:customStyle="1" w:styleId="WW8Num112z0">
    <w:name w:val="WW8Num112z0"/>
    <w:uiPriority w:val="99"/>
    <w:rsid w:val="00BE13E9"/>
  </w:style>
  <w:style w:type="character" w:customStyle="1" w:styleId="WW8Num114z0">
    <w:name w:val="WW8Num114z0"/>
    <w:uiPriority w:val="99"/>
    <w:rsid w:val="00BE13E9"/>
  </w:style>
  <w:style w:type="character" w:customStyle="1" w:styleId="WW8Num115z0">
    <w:name w:val="WW8Num115z0"/>
    <w:uiPriority w:val="99"/>
    <w:rsid w:val="00BE13E9"/>
    <w:rPr>
      <w:sz w:val="24"/>
      <w:szCs w:val="24"/>
      <w:u w:val="none"/>
    </w:rPr>
  </w:style>
  <w:style w:type="character" w:customStyle="1" w:styleId="WW8Num116z0">
    <w:name w:val="WW8Num116z0"/>
    <w:uiPriority w:val="99"/>
    <w:rsid w:val="00BE13E9"/>
    <w:rPr>
      <w:sz w:val="24"/>
      <w:szCs w:val="24"/>
    </w:rPr>
  </w:style>
  <w:style w:type="character" w:customStyle="1" w:styleId="WW8Num117z0">
    <w:name w:val="WW8Num117z0"/>
    <w:uiPriority w:val="99"/>
    <w:rsid w:val="00BE13E9"/>
  </w:style>
  <w:style w:type="character" w:customStyle="1" w:styleId="WW8Num118z0">
    <w:name w:val="WW8Num118z0"/>
    <w:uiPriority w:val="99"/>
    <w:rsid w:val="00BE13E9"/>
    <w:rPr>
      <w:rFonts w:ascii="Arial" w:hAnsi="Arial" w:cs="Arial"/>
      <w:sz w:val="24"/>
      <w:szCs w:val="24"/>
    </w:rPr>
  </w:style>
  <w:style w:type="character" w:customStyle="1" w:styleId="WW8Num121z0">
    <w:name w:val="WW8Num121z0"/>
    <w:uiPriority w:val="99"/>
    <w:rsid w:val="00BE13E9"/>
  </w:style>
  <w:style w:type="character" w:customStyle="1" w:styleId="WW8Num122z0">
    <w:name w:val="WW8Num122z0"/>
    <w:uiPriority w:val="99"/>
    <w:rsid w:val="00BE13E9"/>
  </w:style>
  <w:style w:type="character" w:customStyle="1" w:styleId="WW8Num122z1">
    <w:name w:val="WW8Num122z1"/>
    <w:uiPriority w:val="99"/>
    <w:rsid w:val="00BE13E9"/>
    <w:rPr>
      <w:rFonts w:ascii="Symbol" w:hAnsi="Symbol" w:cs="Symbol"/>
    </w:rPr>
  </w:style>
  <w:style w:type="character" w:customStyle="1" w:styleId="WW8Num125z0">
    <w:name w:val="WW8Num125z0"/>
    <w:uiPriority w:val="99"/>
    <w:rsid w:val="00BE13E9"/>
  </w:style>
  <w:style w:type="character" w:customStyle="1" w:styleId="WW8Num127z0">
    <w:name w:val="WW8Num127z0"/>
    <w:uiPriority w:val="99"/>
    <w:rsid w:val="00BE13E9"/>
    <w:rPr>
      <w:rFonts w:ascii="Arial" w:hAnsi="Arial" w:cs="Arial"/>
      <w:sz w:val="24"/>
      <w:szCs w:val="24"/>
      <w:u w:val="none"/>
    </w:rPr>
  </w:style>
  <w:style w:type="character" w:customStyle="1" w:styleId="WW8Num128z0">
    <w:name w:val="WW8Num128z0"/>
    <w:uiPriority w:val="99"/>
    <w:rsid w:val="00BE13E9"/>
  </w:style>
  <w:style w:type="character" w:customStyle="1" w:styleId="WW8Num128z1">
    <w:name w:val="WW8Num128z1"/>
    <w:uiPriority w:val="99"/>
    <w:rsid w:val="00BE13E9"/>
    <w:rPr>
      <w:rFonts w:ascii="Symbol" w:hAnsi="Symbol" w:cs="Symbol"/>
    </w:rPr>
  </w:style>
  <w:style w:type="character" w:customStyle="1" w:styleId="WW8Num130z1">
    <w:name w:val="WW8Num130z1"/>
    <w:uiPriority w:val="99"/>
    <w:rsid w:val="00BE13E9"/>
  </w:style>
  <w:style w:type="character" w:customStyle="1" w:styleId="WW8Num131z0">
    <w:name w:val="WW8Num131z0"/>
    <w:uiPriority w:val="99"/>
    <w:rsid w:val="00BE13E9"/>
  </w:style>
  <w:style w:type="character" w:customStyle="1" w:styleId="WW8Num131z2">
    <w:name w:val="WW8Num131z2"/>
    <w:uiPriority w:val="99"/>
    <w:rsid w:val="00BE13E9"/>
    <w:rPr>
      <w:rFonts w:ascii="Symbol" w:hAnsi="Symbol" w:cs="Symbol"/>
      <w:color w:val="000000"/>
    </w:rPr>
  </w:style>
  <w:style w:type="character" w:customStyle="1" w:styleId="Domylnaczcionkaakapitu1">
    <w:name w:val="Domyślna czcionka akapitu1"/>
    <w:uiPriority w:val="99"/>
    <w:rsid w:val="00BE13E9"/>
  </w:style>
  <w:style w:type="character" w:customStyle="1" w:styleId="WW-Absatz-Standardschriftart111">
    <w:name w:val="WW-Absatz-Standardschriftart111"/>
    <w:uiPriority w:val="99"/>
    <w:rsid w:val="00BE13E9"/>
  </w:style>
  <w:style w:type="character" w:customStyle="1" w:styleId="WW8Num6z0">
    <w:name w:val="WW8Num6z0"/>
    <w:uiPriority w:val="99"/>
    <w:rsid w:val="00BE13E9"/>
    <w:rPr>
      <w:rFonts w:ascii="Times New Roman" w:hAnsi="Times New Roman" w:cs="Times New Roman"/>
      <w:b/>
      <w:bCs/>
      <w:sz w:val="24"/>
      <w:szCs w:val="24"/>
    </w:rPr>
  </w:style>
  <w:style w:type="character" w:customStyle="1" w:styleId="WW-WW8Num7z0">
    <w:name w:val="WW-WW8Num7z0"/>
    <w:uiPriority w:val="99"/>
    <w:rsid w:val="00BE13E9"/>
  </w:style>
  <w:style w:type="character" w:customStyle="1" w:styleId="WW-WW8Num11z0">
    <w:name w:val="WW-WW8Num11z0"/>
    <w:uiPriority w:val="99"/>
    <w:rsid w:val="00BE13E9"/>
    <w:rPr>
      <w:rFonts w:ascii="Wingdings" w:hAnsi="Wingdings" w:cs="Wingdings"/>
    </w:rPr>
  </w:style>
  <w:style w:type="character" w:customStyle="1" w:styleId="WW8Num11z1">
    <w:name w:val="WW8Num11z1"/>
    <w:uiPriority w:val="99"/>
    <w:rsid w:val="00BE13E9"/>
    <w:rPr>
      <w:rFonts w:ascii="Courier New" w:hAnsi="Courier New" w:cs="Courier New"/>
    </w:rPr>
  </w:style>
  <w:style w:type="character" w:customStyle="1" w:styleId="WW8Num11z3">
    <w:name w:val="WW8Num11z3"/>
    <w:uiPriority w:val="99"/>
    <w:rsid w:val="00BE13E9"/>
    <w:rPr>
      <w:rFonts w:ascii="Symbol" w:hAnsi="Symbol" w:cs="Symbol"/>
    </w:rPr>
  </w:style>
  <w:style w:type="character" w:customStyle="1" w:styleId="WW8Num12z2">
    <w:name w:val="WW8Num12z2"/>
    <w:uiPriority w:val="99"/>
    <w:rsid w:val="00BE13E9"/>
    <w:rPr>
      <w:rFonts w:ascii="Wingdings" w:hAnsi="Wingdings" w:cs="Wingdings"/>
    </w:rPr>
  </w:style>
  <w:style w:type="character" w:customStyle="1" w:styleId="WW-WW8Num16z0">
    <w:name w:val="WW-WW8Num16z0"/>
    <w:uiPriority w:val="99"/>
    <w:rsid w:val="00BE13E9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BE13E9"/>
    <w:rPr>
      <w:color w:val="000000"/>
      <w:sz w:val="24"/>
      <w:szCs w:val="24"/>
    </w:rPr>
  </w:style>
  <w:style w:type="character" w:customStyle="1" w:styleId="WW8Num19z2">
    <w:name w:val="WW8Num19z2"/>
    <w:uiPriority w:val="99"/>
    <w:rsid w:val="00BE13E9"/>
    <w:rPr>
      <w:sz w:val="24"/>
      <w:szCs w:val="24"/>
    </w:rPr>
  </w:style>
  <w:style w:type="character" w:customStyle="1" w:styleId="WW8Num24z0">
    <w:name w:val="WW8Num24z0"/>
    <w:uiPriority w:val="99"/>
    <w:rsid w:val="00BE13E9"/>
    <w:rPr>
      <w:color w:val="auto"/>
    </w:rPr>
  </w:style>
  <w:style w:type="character" w:customStyle="1" w:styleId="WW8Num30z1">
    <w:name w:val="WW8Num30z1"/>
    <w:uiPriority w:val="99"/>
    <w:rsid w:val="00BE13E9"/>
  </w:style>
  <w:style w:type="character" w:customStyle="1" w:styleId="WW8Num32z0">
    <w:name w:val="WW8Num32z0"/>
    <w:uiPriority w:val="99"/>
    <w:rsid w:val="00BE13E9"/>
    <w:rPr>
      <w:color w:val="auto"/>
    </w:rPr>
  </w:style>
  <w:style w:type="character" w:customStyle="1" w:styleId="WW8Num33z0">
    <w:name w:val="WW8Num33z0"/>
    <w:uiPriority w:val="99"/>
    <w:rsid w:val="00BE13E9"/>
    <w:rPr>
      <w:color w:val="auto"/>
    </w:rPr>
  </w:style>
  <w:style w:type="character" w:customStyle="1" w:styleId="WW8Num34z0">
    <w:name w:val="WW8Num34z0"/>
    <w:uiPriority w:val="99"/>
    <w:rsid w:val="00BE13E9"/>
    <w:rPr>
      <w:color w:val="000000"/>
    </w:rPr>
  </w:style>
  <w:style w:type="character" w:customStyle="1" w:styleId="WW-Domylnaczcionkaakapitu">
    <w:name w:val="WW-Domyślna czcionka akapitu"/>
    <w:uiPriority w:val="99"/>
    <w:rsid w:val="00BE13E9"/>
  </w:style>
  <w:style w:type="character" w:styleId="Numerstrony">
    <w:name w:val="page number"/>
    <w:basedOn w:val="WW-Domylnaczcionkaakapitu"/>
    <w:uiPriority w:val="99"/>
    <w:semiHidden/>
    <w:rsid w:val="00BE13E9"/>
  </w:style>
  <w:style w:type="character" w:styleId="Hipercze">
    <w:name w:val="Hyperlink"/>
    <w:basedOn w:val="Domylnaczcionkaakapitu"/>
    <w:uiPriority w:val="99"/>
    <w:semiHidden/>
    <w:rsid w:val="00BE13E9"/>
    <w:rPr>
      <w:color w:val="0000FF"/>
      <w:u w:val="single"/>
    </w:rPr>
  </w:style>
  <w:style w:type="character" w:customStyle="1" w:styleId="Znakiprzypiswdolnych">
    <w:name w:val="Znaki przypisów dolnych"/>
    <w:uiPriority w:val="99"/>
    <w:rsid w:val="00BE13E9"/>
  </w:style>
  <w:style w:type="character" w:customStyle="1" w:styleId="WW-Znakiprzypiswdolnych">
    <w:name w:val="WW-Znaki przypisów dolnych"/>
    <w:uiPriority w:val="99"/>
    <w:rsid w:val="00BE13E9"/>
    <w:rPr>
      <w:vertAlign w:val="superscript"/>
    </w:rPr>
  </w:style>
  <w:style w:type="character" w:customStyle="1" w:styleId="Odwoanieprzypisudolnego1">
    <w:name w:val="Odwołanie przypisu dolnego1"/>
    <w:uiPriority w:val="99"/>
    <w:rsid w:val="00BE13E9"/>
    <w:rPr>
      <w:vertAlign w:val="superscript"/>
    </w:rPr>
  </w:style>
  <w:style w:type="character" w:customStyle="1" w:styleId="Odwoaniedokomentarza1">
    <w:name w:val="Odwołanie do komentarza1"/>
    <w:uiPriority w:val="99"/>
    <w:rsid w:val="00BE13E9"/>
    <w:rPr>
      <w:sz w:val="16"/>
      <w:szCs w:val="16"/>
    </w:rPr>
  </w:style>
  <w:style w:type="character" w:customStyle="1" w:styleId="Znak">
    <w:name w:val="Znak"/>
    <w:uiPriority w:val="99"/>
    <w:rsid w:val="00BE13E9"/>
    <w:rPr>
      <w:sz w:val="24"/>
      <w:szCs w:val="24"/>
    </w:rPr>
  </w:style>
  <w:style w:type="character" w:customStyle="1" w:styleId="WW-Znak">
    <w:name w:val="WW- Znak"/>
    <w:uiPriority w:val="99"/>
    <w:rsid w:val="00BE13E9"/>
    <w:rPr>
      <w:rFonts w:ascii="Arial" w:hAnsi="Arial" w:cs="Arial"/>
      <w:b/>
      <w:bCs/>
      <w:color w:val="000000"/>
      <w:sz w:val="22"/>
      <w:szCs w:val="22"/>
    </w:rPr>
  </w:style>
  <w:style w:type="character" w:customStyle="1" w:styleId="WW-Znak1">
    <w:name w:val="WW- Znak1"/>
    <w:uiPriority w:val="99"/>
    <w:rsid w:val="00BE13E9"/>
    <w:rPr>
      <w:b/>
      <w:bCs/>
      <w:sz w:val="24"/>
      <w:szCs w:val="24"/>
      <w:u w:val="single"/>
    </w:rPr>
  </w:style>
  <w:style w:type="character" w:customStyle="1" w:styleId="WW-Znak12">
    <w:name w:val="WW- Znak12"/>
    <w:uiPriority w:val="99"/>
    <w:rsid w:val="00BE13E9"/>
    <w:rPr>
      <w:sz w:val="24"/>
      <w:szCs w:val="24"/>
    </w:rPr>
  </w:style>
  <w:style w:type="character" w:customStyle="1" w:styleId="WW-Znak123">
    <w:name w:val="WW- Znak123"/>
    <w:uiPriority w:val="99"/>
    <w:rsid w:val="00BE13E9"/>
    <w:rPr>
      <w:b/>
      <w:bCs/>
      <w:sz w:val="24"/>
      <w:szCs w:val="24"/>
    </w:rPr>
  </w:style>
  <w:style w:type="character" w:customStyle="1" w:styleId="WW-Znak1234">
    <w:name w:val="WW- Znak1234"/>
    <w:uiPriority w:val="99"/>
    <w:rsid w:val="00BE13E9"/>
    <w:rPr>
      <w:rFonts w:ascii="Arial" w:hAnsi="Arial" w:cs="Arial"/>
      <w:b/>
      <w:bCs/>
      <w:kern w:val="1"/>
      <w:sz w:val="28"/>
      <w:szCs w:val="28"/>
    </w:rPr>
  </w:style>
  <w:style w:type="character" w:customStyle="1" w:styleId="WW-Znak12345">
    <w:name w:val="WW- Znak12345"/>
    <w:uiPriority w:val="99"/>
    <w:rsid w:val="00BE13E9"/>
    <w:rPr>
      <w:rFonts w:ascii="Arial" w:hAnsi="Arial" w:cs="Arial"/>
      <w:sz w:val="22"/>
      <w:szCs w:val="22"/>
    </w:rPr>
  </w:style>
  <w:style w:type="character" w:customStyle="1" w:styleId="WW-Znak123456">
    <w:name w:val="WW- Znak123456"/>
    <w:uiPriority w:val="99"/>
    <w:rsid w:val="00BE13E9"/>
    <w:rPr>
      <w:sz w:val="24"/>
      <w:szCs w:val="24"/>
    </w:rPr>
  </w:style>
  <w:style w:type="character" w:styleId="Uwydatnienie">
    <w:name w:val="Emphasis"/>
    <w:basedOn w:val="Domylnaczcionkaakapitu"/>
    <w:uiPriority w:val="99"/>
    <w:qFormat/>
    <w:rsid w:val="00BE13E9"/>
    <w:rPr>
      <w:i/>
      <w:iCs/>
    </w:rPr>
  </w:style>
  <w:style w:type="character" w:customStyle="1" w:styleId="WW-Znak1234567">
    <w:name w:val="WW- Znak1234567"/>
    <w:uiPriority w:val="99"/>
    <w:rsid w:val="00BE13E9"/>
    <w:rPr>
      <w:rFonts w:ascii="Courier New" w:hAnsi="Courier New" w:cs="Courier New"/>
    </w:rPr>
  </w:style>
  <w:style w:type="character" w:customStyle="1" w:styleId="WW-Znak12345678">
    <w:name w:val="WW- Znak12345678"/>
    <w:basedOn w:val="Domylnaczcionkaakapitu1"/>
    <w:uiPriority w:val="99"/>
    <w:rsid w:val="00BE13E9"/>
  </w:style>
  <w:style w:type="character" w:customStyle="1" w:styleId="WW-Znak123456789">
    <w:name w:val="WW- Znak123456789"/>
    <w:uiPriority w:val="99"/>
    <w:rsid w:val="00BE13E9"/>
    <w:rPr>
      <w:b/>
      <w:bCs/>
    </w:rPr>
  </w:style>
  <w:style w:type="character" w:customStyle="1" w:styleId="WW-Znak12345678910">
    <w:name w:val="WW- Znak12345678910"/>
    <w:uiPriority w:val="99"/>
    <w:rsid w:val="00BE13E9"/>
    <w:rPr>
      <w:rFonts w:ascii="Arial" w:hAnsi="Arial" w:cs="Arial"/>
      <w:b/>
      <w:bCs/>
      <w:smallCaps/>
      <w:sz w:val="22"/>
      <w:szCs w:val="22"/>
    </w:rPr>
  </w:style>
  <w:style w:type="character" w:customStyle="1" w:styleId="WW-Znak1234567891011">
    <w:name w:val="WW- Znak1234567891011"/>
    <w:uiPriority w:val="99"/>
    <w:rsid w:val="00BE13E9"/>
    <w:rPr>
      <w:rFonts w:ascii="Arial" w:hAnsi="Arial" w:cs="Arial"/>
      <w:b/>
      <w:bCs/>
      <w:sz w:val="24"/>
      <w:szCs w:val="24"/>
    </w:rPr>
  </w:style>
  <w:style w:type="character" w:customStyle="1" w:styleId="WW-Znak123456789101112">
    <w:name w:val="WW- Znak123456789101112"/>
    <w:uiPriority w:val="99"/>
    <w:rsid w:val="00BE13E9"/>
    <w:rPr>
      <w:b/>
      <w:bCs/>
      <w:sz w:val="24"/>
      <w:szCs w:val="24"/>
    </w:rPr>
  </w:style>
  <w:style w:type="character" w:customStyle="1" w:styleId="WW-Znak12345678910111213">
    <w:name w:val="WW- Znak12345678910111213"/>
    <w:uiPriority w:val="99"/>
    <w:rsid w:val="00BE13E9"/>
    <w:rPr>
      <w:b/>
      <w:bCs/>
      <w:sz w:val="24"/>
      <w:szCs w:val="24"/>
    </w:rPr>
  </w:style>
  <w:style w:type="character" w:customStyle="1" w:styleId="WW-Znak1234567891011121314">
    <w:name w:val="WW- Znak1234567891011121314"/>
    <w:uiPriority w:val="99"/>
    <w:rsid w:val="00BE13E9"/>
    <w:rPr>
      <w:rFonts w:ascii="Arial" w:hAnsi="Arial" w:cs="Arial"/>
      <w:b/>
      <w:bCs/>
      <w:sz w:val="22"/>
      <w:szCs w:val="22"/>
    </w:rPr>
  </w:style>
  <w:style w:type="character" w:customStyle="1" w:styleId="WW-Znak123456789101112131415">
    <w:name w:val="WW- Znak123456789101112131415"/>
    <w:uiPriority w:val="99"/>
    <w:rsid w:val="00BE13E9"/>
    <w:rPr>
      <w:rFonts w:ascii="Arial" w:hAnsi="Arial" w:cs="Arial"/>
      <w:sz w:val="24"/>
      <w:szCs w:val="24"/>
    </w:rPr>
  </w:style>
  <w:style w:type="character" w:customStyle="1" w:styleId="WW-Znak12345678910111213141516">
    <w:name w:val="WW- Znak12345678910111213141516"/>
    <w:uiPriority w:val="99"/>
    <w:rsid w:val="00BE13E9"/>
    <w:rPr>
      <w:i/>
      <w:iCs/>
    </w:rPr>
  </w:style>
  <w:style w:type="character" w:customStyle="1" w:styleId="WW-Znak1234567891011121314151617">
    <w:name w:val="WW- Znak1234567891011121314151617"/>
    <w:uiPriority w:val="99"/>
    <w:rsid w:val="00BE13E9"/>
    <w:rPr>
      <w:sz w:val="24"/>
      <w:szCs w:val="24"/>
    </w:rPr>
  </w:style>
  <w:style w:type="character" w:customStyle="1" w:styleId="WW-Znak123456789101112131415161718">
    <w:name w:val="WW- Znak123456789101112131415161718"/>
    <w:uiPriority w:val="99"/>
    <w:rsid w:val="00BE13E9"/>
    <w:rPr>
      <w:rFonts w:ascii="Arial" w:hAnsi="Arial" w:cs="Arial"/>
      <w:i/>
      <w:iCs/>
      <w:sz w:val="28"/>
      <w:szCs w:val="28"/>
    </w:rPr>
  </w:style>
  <w:style w:type="character" w:customStyle="1" w:styleId="WW-Znak12345678910111213141516171819">
    <w:name w:val="WW- Znak12345678910111213141516171819"/>
    <w:uiPriority w:val="99"/>
    <w:rsid w:val="00BE13E9"/>
    <w:rPr>
      <w:sz w:val="24"/>
      <w:szCs w:val="24"/>
    </w:rPr>
  </w:style>
  <w:style w:type="character" w:customStyle="1" w:styleId="WW-Znak1234567891011121314151617181920">
    <w:name w:val="WW- Znak1234567891011121314151617181920"/>
    <w:uiPriority w:val="99"/>
    <w:rsid w:val="00BE13E9"/>
    <w:rPr>
      <w:rFonts w:ascii="Arial" w:hAnsi="Arial" w:cs="Arial"/>
      <w:sz w:val="22"/>
      <w:szCs w:val="22"/>
    </w:rPr>
  </w:style>
  <w:style w:type="character" w:customStyle="1" w:styleId="WW-Znak123456789101112131415161718192021">
    <w:name w:val="WW- Znak123456789101112131415161718192021"/>
    <w:uiPriority w:val="99"/>
    <w:rsid w:val="00BE13E9"/>
    <w:rPr>
      <w:b/>
      <w:bCs/>
      <w:i/>
      <w:iCs/>
      <w:sz w:val="16"/>
      <w:szCs w:val="16"/>
    </w:rPr>
  </w:style>
  <w:style w:type="character" w:customStyle="1" w:styleId="WW-Znak12345678910111213141516171819202122">
    <w:name w:val="WW- Znak12345678910111213141516171819202122"/>
    <w:uiPriority w:val="99"/>
    <w:rsid w:val="00BE13E9"/>
    <w:rPr>
      <w:rFonts w:ascii="Arial" w:hAnsi="Arial" w:cs="Arial"/>
      <w:color w:val="FF0000"/>
      <w:sz w:val="22"/>
      <w:szCs w:val="22"/>
    </w:rPr>
  </w:style>
  <w:style w:type="character" w:customStyle="1" w:styleId="WW-Znak1234567891011121314151617181920212223">
    <w:name w:val="WW- Znak1234567891011121314151617181920212223"/>
    <w:uiPriority w:val="99"/>
    <w:rsid w:val="00BE13E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BE13E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0778B"/>
    <w:rPr>
      <w:sz w:val="24"/>
      <w:szCs w:val="24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BE13E9"/>
    <w:pPr>
      <w:spacing w:before="120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0778B"/>
    <w:rPr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semiHidden/>
    <w:rsid w:val="00BE13E9"/>
  </w:style>
  <w:style w:type="paragraph" w:customStyle="1" w:styleId="Podpis1">
    <w:name w:val="Podpis1"/>
    <w:basedOn w:val="Normalny"/>
    <w:uiPriority w:val="99"/>
    <w:rsid w:val="00BE13E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BE13E9"/>
    <w:pPr>
      <w:suppressLineNumbers/>
    </w:pPr>
  </w:style>
  <w:style w:type="paragraph" w:customStyle="1" w:styleId="Nagwek20">
    <w:name w:val="Nagłówek2"/>
    <w:basedOn w:val="Normalny"/>
    <w:next w:val="Tekstpodstawowy"/>
    <w:uiPriority w:val="99"/>
    <w:rsid w:val="00BE13E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Podpis">
    <w:name w:val="WW-Podpis"/>
    <w:basedOn w:val="Normalny"/>
    <w:uiPriority w:val="99"/>
    <w:rsid w:val="00BE13E9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Indeks">
    <w:name w:val="WW-Indeks"/>
    <w:basedOn w:val="Normalny"/>
    <w:uiPriority w:val="99"/>
    <w:rsid w:val="00BE13E9"/>
    <w:pPr>
      <w:suppressLineNumbers/>
    </w:pPr>
  </w:style>
  <w:style w:type="paragraph" w:customStyle="1" w:styleId="WW-Nagwek">
    <w:name w:val="WW-Nagłówek"/>
    <w:basedOn w:val="Normalny"/>
    <w:next w:val="Tekstpodstawowy"/>
    <w:uiPriority w:val="99"/>
    <w:rsid w:val="00BE13E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E13E9"/>
    <w:pPr>
      <w:spacing w:line="360" w:lineRule="auto"/>
      <w:ind w:firstLine="567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0778B"/>
    <w:rPr>
      <w:sz w:val="24"/>
      <w:szCs w:val="24"/>
      <w:lang w:eastAsia="ar-SA" w:bidi="ar-SA"/>
    </w:rPr>
  </w:style>
  <w:style w:type="paragraph" w:customStyle="1" w:styleId="WW-Tekstpodstawowy2">
    <w:name w:val="WW-Tekst podstawowy 2"/>
    <w:basedOn w:val="Normalny"/>
    <w:uiPriority w:val="99"/>
    <w:rsid w:val="00BE13E9"/>
    <w:pPr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pacing w:line="480" w:lineRule="auto"/>
      <w:jc w:val="center"/>
    </w:pPr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Normalny"/>
    <w:uiPriority w:val="99"/>
    <w:rsid w:val="00BE13E9"/>
    <w:pPr>
      <w:spacing w:line="360" w:lineRule="auto"/>
      <w:jc w:val="center"/>
    </w:pPr>
    <w:rPr>
      <w:b/>
      <w:bCs/>
    </w:rPr>
  </w:style>
  <w:style w:type="paragraph" w:customStyle="1" w:styleId="WW-Tekstpodstawowywcity2">
    <w:name w:val="WW-Tekst podstawowy wcięty 2"/>
    <w:basedOn w:val="Normalny"/>
    <w:uiPriority w:val="99"/>
    <w:rsid w:val="00BE13E9"/>
    <w:pPr>
      <w:ind w:left="360"/>
      <w:jc w:val="both"/>
    </w:pPr>
    <w:rPr>
      <w:rFonts w:ascii="Arial" w:hAnsi="Arial" w:cs="Arial"/>
    </w:rPr>
  </w:style>
  <w:style w:type="paragraph" w:customStyle="1" w:styleId="ProPublico">
    <w:name w:val="ProPublico"/>
    <w:uiPriority w:val="99"/>
    <w:rsid w:val="00BE13E9"/>
    <w:pPr>
      <w:suppressAutoHyphens/>
      <w:spacing w:line="360" w:lineRule="auto"/>
    </w:pPr>
    <w:rPr>
      <w:rFonts w:ascii="Arial" w:hAnsi="Arial" w:cs="Arial"/>
      <w:lang w:eastAsia="ar-SA"/>
    </w:rPr>
  </w:style>
  <w:style w:type="paragraph" w:customStyle="1" w:styleId="WW-Tekstpodstawowy3">
    <w:name w:val="WW-Tekst podstawowy 3"/>
    <w:basedOn w:val="Normalny"/>
    <w:uiPriority w:val="99"/>
    <w:rsid w:val="00BE13E9"/>
    <w:pPr>
      <w:jc w:val="both"/>
    </w:pPr>
    <w:rPr>
      <w:b/>
      <w:bCs/>
    </w:rPr>
  </w:style>
  <w:style w:type="paragraph" w:customStyle="1" w:styleId="WW-Tekstpodstawowywcity3">
    <w:name w:val="WW-Tekst podstawowy wcięty 3"/>
    <w:basedOn w:val="Normalny"/>
    <w:uiPriority w:val="99"/>
    <w:rsid w:val="00BE13E9"/>
    <w:pPr>
      <w:spacing w:before="60"/>
      <w:ind w:left="284"/>
      <w:jc w:val="both"/>
    </w:pPr>
    <w:rPr>
      <w:color w:val="000000"/>
      <w:sz w:val="22"/>
      <w:szCs w:val="22"/>
    </w:rPr>
  </w:style>
  <w:style w:type="paragraph" w:customStyle="1" w:styleId="Normalny2">
    <w:name w:val="Normalny2"/>
    <w:uiPriority w:val="99"/>
    <w:rsid w:val="00BE13E9"/>
    <w:pPr>
      <w:widowControl w:val="0"/>
      <w:suppressAutoHyphens/>
      <w:spacing w:line="240" w:lineRule="atLeast"/>
    </w:pPr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BE1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6190B"/>
    <w:rPr>
      <w:sz w:val="24"/>
      <w:szCs w:val="24"/>
      <w:lang w:eastAsia="ar-SA" w:bidi="ar-SA"/>
    </w:rPr>
  </w:style>
  <w:style w:type="paragraph" w:customStyle="1" w:styleId="tekst">
    <w:name w:val="tekst"/>
    <w:basedOn w:val="Normalny"/>
    <w:uiPriority w:val="99"/>
    <w:rsid w:val="00BE13E9"/>
    <w:pPr>
      <w:spacing w:line="360" w:lineRule="atLeast"/>
      <w:ind w:firstLine="709"/>
      <w:jc w:val="both"/>
    </w:pPr>
    <w:rPr>
      <w:rFonts w:ascii="Arial" w:hAnsi="Arial" w:cs="Arial"/>
    </w:rPr>
  </w:style>
  <w:style w:type="paragraph" w:customStyle="1" w:styleId="leszek">
    <w:name w:val="leszek"/>
    <w:basedOn w:val="Normalny"/>
    <w:uiPriority w:val="99"/>
    <w:rsid w:val="00BE13E9"/>
    <w:pPr>
      <w:jc w:val="both"/>
    </w:pPr>
  </w:style>
  <w:style w:type="paragraph" w:customStyle="1" w:styleId="ust">
    <w:name w:val="ust"/>
    <w:uiPriority w:val="99"/>
    <w:rsid w:val="00BE13E9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pkt1">
    <w:name w:val="pkt1"/>
    <w:basedOn w:val="Normalny"/>
    <w:uiPriority w:val="99"/>
    <w:rsid w:val="00BE13E9"/>
    <w:pPr>
      <w:spacing w:before="60" w:after="60"/>
      <w:ind w:left="850" w:hanging="425"/>
      <w:jc w:val="both"/>
    </w:pPr>
  </w:style>
  <w:style w:type="paragraph" w:customStyle="1" w:styleId="Standardowy1">
    <w:name w:val="Standardowy1"/>
    <w:uiPriority w:val="99"/>
    <w:rsid w:val="00BE13E9"/>
    <w:pPr>
      <w:suppressAutoHyphens/>
    </w:pPr>
    <w:rPr>
      <w:sz w:val="24"/>
      <w:szCs w:val="24"/>
      <w:lang w:eastAsia="ar-SA"/>
    </w:rPr>
  </w:style>
  <w:style w:type="paragraph" w:customStyle="1" w:styleId="pkt">
    <w:name w:val="pkt"/>
    <w:basedOn w:val="Normalny"/>
    <w:uiPriority w:val="99"/>
    <w:rsid w:val="00BE13E9"/>
    <w:pPr>
      <w:spacing w:before="60" w:after="60"/>
      <w:ind w:left="851" w:hanging="295"/>
      <w:jc w:val="both"/>
    </w:pPr>
  </w:style>
  <w:style w:type="paragraph" w:customStyle="1" w:styleId="Styl1">
    <w:name w:val="Styl1"/>
    <w:basedOn w:val="Normalny"/>
    <w:uiPriority w:val="99"/>
    <w:rsid w:val="00BE13E9"/>
    <w:pPr>
      <w:jc w:val="both"/>
    </w:pPr>
  </w:style>
  <w:style w:type="paragraph" w:customStyle="1" w:styleId="Wojtek">
    <w:name w:val="Wojtek"/>
    <w:basedOn w:val="Normalny"/>
    <w:uiPriority w:val="99"/>
    <w:rsid w:val="00BE13E9"/>
    <w:rPr>
      <w:rFonts w:ascii="Arial" w:hAnsi="Arial" w:cs="Arial"/>
    </w:rPr>
  </w:style>
  <w:style w:type="paragraph" w:customStyle="1" w:styleId="Mario">
    <w:name w:val="Mario"/>
    <w:basedOn w:val="Normalny"/>
    <w:uiPriority w:val="99"/>
    <w:rsid w:val="00BE13E9"/>
    <w:pPr>
      <w:spacing w:line="360" w:lineRule="auto"/>
      <w:jc w:val="both"/>
    </w:pPr>
    <w:rPr>
      <w:rFonts w:ascii="Arial" w:hAnsi="Arial" w:cs="Arial"/>
    </w:rPr>
  </w:style>
  <w:style w:type="paragraph" w:styleId="Tytu">
    <w:name w:val="Title"/>
    <w:basedOn w:val="Normalny"/>
    <w:next w:val="Podtytu"/>
    <w:link w:val="TytuZnak"/>
    <w:uiPriority w:val="99"/>
    <w:qFormat/>
    <w:rsid w:val="00BE13E9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60778B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WW-Nagwek"/>
    <w:next w:val="Tekstpodstawowy"/>
    <w:link w:val="PodtytuZnak"/>
    <w:uiPriority w:val="99"/>
    <w:qFormat/>
    <w:rsid w:val="00BE13E9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60778B"/>
    <w:rPr>
      <w:rFonts w:ascii="Cambria" w:hAnsi="Cambria" w:cs="Cambria"/>
      <w:sz w:val="24"/>
      <w:szCs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BE13E9"/>
    <w:pPr>
      <w:spacing w:line="360" w:lineRule="auto"/>
      <w:jc w:val="center"/>
    </w:pPr>
    <w:rPr>
      <w:b/>
      <w:bCs/>
    </w:rPr>
  </w:style>
  <w:style w:type="paragraph" w:customStyle="1" w:styleId="WW-Zwykytekst">
    <w:name w:val="WW-Zwykły tekst"/>
    <w:basedOn w:val="Normalny"/>
    <w:uiPriority w:val="99"/>
    <w:rsid w:val="00BE13E9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E13E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0778B"/>
    <w:rPr>
      <w:sz w:val="20"/>
      <w:szCs w:val="20"/>
      <w:lang w:eastAsia="ar-SA" w:bidi="ar-SA"/>
    </w:rPr>
  </w:style>
  <w:style w:type="paragraph" w:customStyle="1" w:styleId="WW-Plandokumentu">
    <w:name w:val="WW-Plan dokumentu"/>
    <w:basedOn w:val="Normalny"/>
    <w:uiPriority w:val="99"/>
    <w:rsid w:val="00BE13E9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uiPriority w:val="99"/>
    <w:rsid w:val="00BE13E9"/>
    <w:pPr>
      <w:suppressLineNumbers/>
    </w:pPr>
  </w:style>
  <w:style w:type="paragraph" w:customStyle="1" w:styleId="WW-Zawartotabeli">
    <w:name w:val="WW-Zawartość tabeli"/>
    <w:basedOn w:val="Tekstpodstawowy"/>
    <w:uiPriority w:val="99"/>
    <w:rsid w:val="00BE13E9"/>
    <w:pPr>
      <w:suppressLineNumbers/>
    </w:pPr>
  </w:style>
  <w:style w:type="paragraph" w:customStyle="1" w:styleId="Nagwektabeli">
    <w:name w:val="Nagłówek tabeli"/>
    <w:basedOn w:val="Zawartotabeli"/>
    <w:uiPriority w:val="99"/>
    <w:rsid w:val="00BE13E9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uiPriority w:val="99"/>
    <w:rsid w:val="00BE13E9"/>
    <w:pPr>
      <w:jc w:val="center"/>
    </w:pPr>
    <w:rPr>
      <w:b/>
      <w:bCs/>
      <w:i/>
      <w:iCs/>
    </w:rPr>
  </w:style>
  <w:style w:type="paragraph" w:customStyle="1" w:styleId="Tekstpodstawowy22">
    <w:name w:val="Tekst podstawowy 22"/>
    <w:basedOn w:val="Normalny"/>
    <w:uiPriority w:val="99"/>
    <w:rsid w:val="00BE13E9"/>
    <w:pPr>
      <w:jc w:val="both"/>
    </w:pPr>
    <w:rPr>
      <w:rFonts w:ascii="Arial" w:hAnsi="Arial" w:cs="Arial"/>
      <w:sz w:val="22"/>
      <w:szCs w:val="22"/>
    </w:rPr>
  </w:style>
  <w:style w:type="paragraph" w:customStyle="1" w:styleId="Tekstpodstawowywcity22">
    <w:name w:val="Tekst podstawowy wcięty 22"/>
    <w:basedOn w:val="Normalny"/>
    <w:uiPriority w:val="99"/>
    <w:rsid w:val="00BE13E9"/>
    <w:pPr>
      <w:ind w:left="3261" w:hanging="3260"/>
    </w:pPr>
    <w:rPr>
      <w:b/>
      <w:bCs/>
      <w:i/>
      <w:iCs/>
      <w:sz w:val="16"/>
      <w:szCs w:val="16"/>
    </w:rPr>
  </w:style>
  <w:style w:type="paragraph" w:customStyle="1" w:styleId="WW-Indeks11111">
    <w:name w:val="WW-Indeks11111"/>
    <w:basedOn w:val="Normalny"/>
    <w:uiPriority w:val="99"/>
    <w:rsid w:val="00BE13E9"/>
    <w:pPr>
      <w:suppressLineNumbers/>
    </w:pPr>
  </w:style>
  <w:style w:type="paragraph" w:customStyle="1" w:styleId="Tekstpodstawowywcity32">
    <w:name w:val="Tekst podstawowy wcięty 32"/>
    <w:basedOn w:val="Normalny"/>
    <w:uiPriority w:val="99"/>
    <w:rsid w:val="00BE13E9"/>
    <w:pPr>
      <w:tabs>
        <w:tab w:val="left" w:pos="2696"/>
      </w:tabs>
      <w:ind w:left="284" w:hanging="284"/>
      <w:jc w:val="both"/>
    </w:pPr>
    <w:rPr>
      <w:rFonts w:ascii="Arial" w:hAnsi="Arial" w:cs="Arial"/>
      <w:sz w:val="22"/>
      <w:szCs w:val="22"/>
    </w:rPr>
  </w:style>
  <w:style w:type="paragraph" w:customStyle="1" w:styleId="StandardowyNormalny1">
    <w:name w:val="Standardowy.Normalny1"/>
    <w:uiPriority w:val="99"/>
    <w:rsid w:val="00BE13E9"/>
    <w:pPr>
      <w:suppressAutoHyphens/>
    </w:pPr>
    <w:rPr>
      <w:sz w:val="20"/>
      <w:szCs w:val="20"/>
      <w:lang w:eastAsia="ar-SA"/>
    </w:rPr>
  </w:style>
  <w:style w:type="paragraph" w:customStyle="1" w:styleId="Tekstpodstawowy32">
    <w:name w:val="Tekst podstawowy 32"/>
    <w:basedOn w:val="Normalny"/>
    <w:uiPriority w:val="99"/>
    <w:rsid w:val="00BE13E9"/>
    <w:pPr>
      <w:jc w:val="both"/>
    </w:pPr>
    <w:rPr>
      <w:rFonts w:ascii="Arial" w:hAnsi="Arial" w:cs="Arial"/>
      <w:color w:val="FF0000"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BE13E9"/>
    <w:pPr>
      <w:widowControl/>
      <w:suppressAutoHyphens w:val="0"/>
      <w:jc w:val="both"/>
    </w:pPr>
    <w:rPr>
      <w:rFonts w:ascii="Arial" w:hAnsi="Arial" w:cs="Arial"/>
      <w:sz w:val="22"/>
      <w:szCs w:val="22"/>
    </w:rPr>
  </w:style>
  <w:style w:type="paragraph" w:customStyle="1" w:styleId="FR2">
    <w:name w:val="FR2"/>
    <w:uiPriority w:val="99"/>
    <w:rsid w:val="00BE13E9"/>
    <w:pPr>
      <w:widowControl w:val="0"/>
      <w:suppressAutoHyphens/>
      <w:ind w:left="2640"/>
    </w:pPr>
    <w:rPr>
      <w:b/>
      <w:bCs/>
      <w:sz w:val="32"/>
      <w:szCs w:val="32"/>
      <w:lang w:eastAsia="ar-SA"/>
    </w:rPr>
  </w:style>
  <w:style w:type="paragraph" w:customStyle="1" w:styleId="xl26">
    <w:name w:val="xl26"/>
    <w:basedOn w:val="Normalny"/>
    <w:uiPriority w:val="99"/>
    <w:rsid w:val="00BE13E9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b/>
      <w:bCs/>
    </w:rPr>
  </w:style>
  <w:style w:type="paragraph" w:customStyle="1" w:styleId="Style1">
    <w:name w:val="Style1"/>
    <w:basedOn w:val="Normalny"/>
    <w:uiPriority w:val="99"/>
    <w:rsid w:val="00BE13E9"/>
    <w:pPr>
      <w:tabs>
        <w:tab w:val="num" w:pos="720"/>
      </w:tabs>
      <w:ind w:left="720" w:hanging="360"/>
    </w:pPr>
  </w:style>
  <w:style w:type="paragraph" w:customStyle="1" w:styleId="ZnakZnakZnakZnak">
    <w:name w:val="Znak Znak Znak Znak"/>
    <w:basedOn w:val="Normalny"/>
    <w:uiPriority w:val="99"/>
    <w:rsid w:val="00BE13E9"/>
    <w:pPr>
      <w:widowControl/>
      <w:tabs>
        <w:tab w:val="left" w:pos="729"/>
      </w:tabs>
      <w:suppressAutoHyphens w:val="0"/>
      <w:spacing w:before="120"/>
      <w:ind w:left="4" w:hanging="4"/>
    </w:pPr>
    <w:rPr>
      <w:rFonts w:ascii="Arial" w:hAnsi="Arial" w:cs="Arial"/>
    </w:rPr>
  </w:style>
  <w:style w:type="paragraph" w:customStyle="1" w:styleId="H5A">
    <w:name w:val="H5 A"/>
    <w:basedOn w:val="Normalny"/>
    <w:uiPriority w:val="99"/>
    <w:rsid w:val="00BE13E9"/>
    <w:pPr>
      <w:widowControl/>
      <w:tabs>
        <w:tab w:val="left" w:pos="729"/>
      </w:tabs>
      <w:suppressAutoHyphens w:val="0"/>
      <w:spacing w:before="120"/>
      <w:ind w:left="4" w:hanging="4"/>
    </w:pPr>
    <w:rPr>
      <w:rFonts w:ascii="Arial" w:hAnsi="Arial" w:cs="Arial"/>
    </w:rPr>
  </w:style>
  <w:style w:type="paragraph" w:customStyle="1" w:styleId="Tekstpodstawowy31">
    <w:name w:val="Tekst podstawowy 31"/>
    <w:basedOn w:val="Normalny"/>
    <w:uiPriority w:val="99"/>
    <w:rsid w:val="00BE13E9"/>
    <w:pPr>
      <w:widowControl/>
      <w:overflowPunct w:val="0"/>
      <w:autoSpaceDE w:val="0"/>
      <w:jc w:val="both"/>
      <w:textAlignment w:val="baseline"/>
    </w:pPr>
    <w:rPr>
      <w:rFonts w:ascii="Arial" w:hAnsi="Arial" w:cs="Arial"/>
    </w:rPr>
  </w:style>
  <w:style w:type="paragraph" w:customStyle="1" w:styleId="Tekstpodstawowywcity31">
    <w:name w:val="Tekst podstawowy wcięty 31"/>
    <w:basedOn w:val="Normalny"/>
    <w:uiPriority w:val="99"/>
    <w:rsid w:val="00BE13E9"/>
    <w:pPr>
      <w:widowControl/>
      <w:overflowPunct w:val="0"/>
      <w:autoSpaceDE w:val="0"/>
      <w:ind w:left="284" w:hanging="284"/>
      <w:jc w:val="both"/>
      <w:textAlignment w:val="baseline"/>
    </w:pPr>
    <w:rPr>
      <w:rFonts w:ascii="Arial" w:hAnsi="Arial" w:cs="Arial"/>
    </w:rPr>
  </w:style>
  <w:style w:type="paragraph" w:customStyle="1" w:styleId="2">
    <w:name w:val="2"/>
    <w:basedOn w:val="Normalny"/>
    <w:uiPriority w:val="99"/>
    <w:rsid w:val="00BE13E9"/>
    <w:pPr>
      <w:widowControl/>
      <w:tabs>
        <w:tab w:val="left" w:pos="729"/>
      </w:tabs>
      <w:suppressAutoHyphens w:val="0"/>
      <w:spacing w:before="120"/>
      <w:ind w:left="4" w:hanging="4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rsid w:val="00BE13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0778B"/>
    <w:rPr>
      <w:sz w:val="2"/>
      <w:szCs w:val="2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BE13E9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436F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36FF5"/>
    <w:rPr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semiHidden/>
    <w:rsid w:val="00BE13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0778B"/>
    <w:rPr>
      <w:b/>
      <w:bCs/>
      <w:sz w:val="20"/>
      <w:szCs w:val="20"/>
      <w:lang w:eastAsia="ar-SA" w:bidi="ar-SA"/>
    </w:rPr>
  </w:style>
  <w:style w:type="paragraph" w:customStyle="1" w:styleId="Kropki">
    <w:name w:val="Kropki"/>
    <w:basedOn w:val="Normalny"/>
    <w:rsid w:val="00BE13E9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Akapitzlist">
    <w:name w:val="List Paragraph"/>
    <w:aliases w:val="Akapit z listą2,L1,Numerowanie,Preambuła,List Paragraph"/>
    <w:basedOn w:val="Normalny"/>
    <w:link w:val="AkapitzlistZnak"/>
    <w:uiPriority w:val="34"/>
    <w:qFormat/>
    <w:rsid w:val="00BE13E9"/>
    <w:pPr>
      <w:ind w:left="708"/>
    </w:pPr>
  </w:style>
  <w:style w:type="paragraph" w:customStyle="1" w:styleId="Tekstpodstawowywcity33">
    <w:name w:val="Tekst podstawowy wcięty 33"/>
    <w:basedOn w:val="Normalny"/>
    <w:uiPriority w:val="99"/>
    <w:rsid w:val="00BE13E9"/>
    <w:pPr>
      <w:widowControl/>
      <w:spacing w:line="360" w:lineRule="auto"/>
      <w:ind w:left="1276"/>
      <w:jc w:val="both"/>
    </w:pPr>
  </w:style>
  <w:style w:type="paragraph" w:customStyle="1" w:styleId="Tekstpodstawowywcity21">
    <w:name w:val="Tekst podstawowy wcięty 21"/>
    <w:basedOn w:val="Normalny"/>
    <w:uiPriority w:val="99"/>
    <w:rsid w:val="00BE13E9"/>
    <w:pPr>
      <w:widowControl/>
      <w:spacing w:line="360" w:lineRule="auto"/>
      <w:ind w:left="993" w:firstLine="283"/>
      <w:jc w:val="both"/>
    </w:pPr>
  </w:style>
  <w:style w:type="paragraph" w:styleId="Spistreci4">
    <w:name w:val="toc 4"/>
    <w:basedOn w:val="Normalny"/>
    <w:next w:val="Normalny"/>
    <w:autoRedefine/>
    <w:uiPriority w:val="99"/>
    <w:semiHidden/>
    <w:rsid w:val="00BE13E9"/>
    <w:pPr>
      <w:ind w:left="720"/>
    </w:pPr>
  </w:style>
  <w:style w:type="paragraph" w:customStyle="1" w:styleId="Tekstpodstawowywcity211">
    <w:name w:val="Tekst podstawowy wcięty 211"/>
    <w:basedOn w:val="Normalny"/>
    <w:uiPriority w:val="99"/>
    <w:rsid w:val="00BE13E9"/>
    <w:pPr>
      <w:widowControl/>
      <w:ind w:left="720" w:hanging="360"/>
      <w:jc w:val="both"/>
    </w:pPr>
  </w:style>
  <w:style w:type="paragraph" w:customStyle="1" w:styleId="Zwykytekst1">
    <w:name w:val="Zwykły tekst1"/>
    <w:basedOn w:val="Normalny"/>
    <w:uiPriority w:val="99"/>
    <w:rsid w:val="00BE13E9"/>
    <w:pPr>
      <w:widowControl/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Nagwek10">
    <w:name w:val="Nagłówek1"/>
    <w:basedOn w:val="Normalny"/>
    <w:next w:val="Tekstpodstawowy"/>
    <w:uiPriority w:val="99"/>
    <w:rsid w:val="00BE13E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Standardowy3">
    <w:name w:val="Standardowy3"/>
    <w:uiPriority w:val="99"/>
    <w:rsid w:val="00BE13E9"/>
    <w:pPr>
      <w:suppressAutoHyphens/>
    </w:pPr>
    <w:rPr>
      <w:sz w:val="24"/>
      <w:szCs w:val="24"/>
      <w:lang w:eastAsia="ar-SA"/>
    </w:rPr>
  </w:style>
  <w:style w:type="paragraph" w:customStyle="1" w:styleId="Tekstpodstawowy211">
    <w:name w:val="Tekst podstawowy 211"/>
    <w:basedOn w:val="Normalny"/>
    <w:uiPriority w:val="99"/>
    <w:rsid w:val="00BE13E9"/>
    <w:pPr>
      <w:widowControl/>
      <w:jc w:val="both"/>
    </w:pPr>
    <w:rPr>
      <w:rFonts w:ascii="Arial" w:hAnsi="Arial" w:cs="Arial"/>
    </w:rPr>
  </w:style>
  <w:style w:type="paragraph" w:styleId="NormalnyWeb">
    <w:name w:val="Normal (Web)"/>
    <w:basedOn w:val="Normalny"/>
    <w:uiPriority w:val="99"/>
    <w:rsid w:val="000A2EDB"/>
    <w:pPr>
      <w:suppressAutoHyphens w:val="0"/>
      <w:autoSpaceDE w:val="0"/>
      <w:autoSpaceDN w:val="0"/>
      <w:spacing w:before="100" w:after="100" w:line="360" w:lineRule="atLeast"/>
      <w:jc w:val="both"/>
    </w:pPr>
  </w:style>
  <w:style w:type="character" w:customStyle="1" w:styleId="WW8Num56z0">
    <w:name w:val="WW8Num56z0"/>
    <w:uiPriority w:val="99"/>
    <w:rsid w:val="00630AE1"/>
  </w:style>
  <w:style w:type="character" w:customStyle="1" w:styleId="FontStyle18">
    <w:name w:val="Font Style18"/>
    <w:uiPriority w:val="99"/>
    <w:rsid w:val="00AC33CE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Normalny"/>
    <w:uiPriority w:val="99"/>
    <w:rsid w:val="00AC33CE"/>
    <w:pPr>
      <w:suppressAutoHyphens w:val="0"/>
      <w:autoSpaceDE w:val="0"/>
      <w:autoSpaceDN w:val="0"/>
      <w:adjustRightInd w:val="0"/>
      <w:spacing w:line="264" w:lineRule="exact"/>
      <w:ind w:hanging="274"/>
      <w:jc w:val="both"/>
    </w:pPr>
    <w:rPr>
      <w:lang w:eastAsia="pl-PL"/>
    </w:rPr>
  </w:style>
  <w:style w:type="character" w:customStyle="1" w:styleId="FontStyle19">
    <w:name w:val="Font Style19"/>
    <w:uiPriority w:val="99"/>
    <w:rsid w:val="00C3514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5">
    <w:name w:val="Style15"/>
    <w:basedOn w:val="Normalny"/>
    <w:uiPriority w:val="99"/>
    <w:rsid w:val="00C3514E"/>
    <w:pPr>
      <w:suppressAutoHyphens w:val="0"/>
      <w:autoSpaceDE w:val="0"/>
      <w:autoSpaceDN w:val="0"/>
      <w:adjustRightInd w:val="0"/>
    </w:pPr>
    <w:rPr>
      <w:lang w:eastAsia="pl-PL"/>
    </w:rPr>
  </w:style>
  <w:style w:type="character" w:customStyle="1" w:styleId="FontStyle175">
    <w:name w:val="Font Style175"/>
    <w:uiPriority w:val="99"/>
    <w:rsid w:val="00B8350F"/>
    <w:rPr>
      <w:rFonts w:ascii="Garamond" w:hAnsi="Garamond" w:cs="Garamond"/>
      <w:sz w:val="20"/>
      <w:szCs w:val="20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rsid w:val="00436FF5"/>
    <w:rPr>
      <w:sz w:val="16"/>
      <w:szCs w:val="16"/>
    </w:rPr>
  </w:style>
  <w:style w:type="paragraph" w:styleId="Poprawka">
    <w:name w:val="Revision"/>
    <w:hidden/>
    <w:uiPriority w:val="99"/>
    <w:semiHidden/>
    <w:rsid w:val="00436FF5"/>
    <w:rPr>
      <w:sz w:val="24"/>
      <w:szCs w:val="24"/>
      <w:lang w:eastAsia="ar-SA"/>
    </w:rPr>
  </w:style>
  <w:style w:type="paragraph" w:styleId="Listanumerowana">
    <w:name w:val="List Number"/>
    <w:basedOn w:val="Normalny"/>
    <w:uiPriority w:val="99"/>
    <w:semiHidden/>
    <w:rsid w:val="00F25481"/>
    <w:pPr>
      <w:numPr>
        <w:numId w:val="1"/>
      </w:numPr>
    </w:pPr>
  </w:style>
  <w:style w:type="paragraph" w:styleId="Lista2">
    <w:name w:val="List 2"/>
    <w:basedOn w:val="Normalny"/>
    <w:uiPriority w:val="99"/>
    <w:semiHidden/>
    <w:rsid w:val="00EC5CD2"/>
    <w:pPr>
      <w:ind w:left="566" w:hanging="283"/>
    </w:pPr>
  </w:style>
  <w:style w:type="paragraph" w:styleId="Lista-kontynuacja">
    <w:name w:val="List Continue"/>
    <w:basedOn w:val="Normalny"/>
    <w:uiPriority w:val="99"/>
    <w:semiHidden/>
    <w:rsid w:val="00EC5CD2"/>
    <w:pPr>
      <w:spacing w:after="120"/>
      <w:ind w:left="283"/>
    </w:pPr>
  </w:style>
  <w:style w:type="character" w:customStyle="1" w:styleId="AkapitzlistZnak">
    <w:name w:val="Akapit z listą Znak"/>
    <w:aliases w:val="Akapit z listą2 Znak,L1 Znak,Numerowanie Znak,Preambuła Znak,List Paragraph Znak"/>
    <w:link w:val="Akapitzlist"/>
    <w:uiPriority w:val="34"/>
    <w:qFormat/>
    <w:locked/>
    <w:rsid w:val="00362E96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locked/>
    <w:rsid w:val="0009595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9595D"/>
    <w:rPr>
      <w:sz w:val="24"/>
      <w:szCs w:val="24"/>
      <w:lang w:eastAsia="ar-SA"/>
    </w:rPr>
  </w:style>
  <w:style w:type="table" w:customStyle="1" w:styleId="TableGrid">
    <w:name w:val="TableGrid"/>
    <w:rsid w:val="001B60F1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E87EA-BA0E-45EF-A1FB-B8292EF35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KWP ŁÓDŹ</vt:lpstr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KWP ŁÓDŹ</dc:title>
  <dc:subject/>
  <dc:creator>Asia</dc:creator>
  <cp:keywords/>
  <dc:description/>
  <cp:lastModifiedBy>A50739</cp:lastModifiedBy>
  <cp:revision>2</cp:revision>
  <cp:lastPrinted>2015-08-11T08:10:00Z</cp:lastPrinted>
  <dcterms:created xsi:type="dcterms:W3CDTF">2024-10-03T06:31:00Z</dcterms:created>
  <dcterms:modified xsi:type="dcterms:W3CDTF">2024-10-03T06:31:00Z</dcterms:modified>
</cp:coreProperties>
</file>