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5A" w:rsidRDefault="00A0005A" w:rsidP="003F1079">
      <w:pPr>
        <w:suppressAutoHyphens w:val="0"/>
        <w:spacing w:after="120"/>
        <w:ind w:left="567" w:hanging="181"/>
        <w:jc w:val="right"/>
        <w:rPr>
          <w:rFonts w:ascii="Arial" w:eastAsia="Calibri" w:hAnsi="Arial" w:cs="Arial"/>
          <w:noProof/>
          <w:lang w:eastAsia="pl-PL"/>
        </w:rPr>
      </w:pPr>
    </w:p>
    <w:p w:rsidR="00A0005A" w:rsidRDefault="00A0005A" w:rsidP="003F1079">
      <w:pPr>
        <w:suppressAutoHyphens w:val="0"/>
        <w:spacing w:after="120"/>
        <w:ind w:left="567" w:hanging="181"/>
        <w:jc w:val="right"/>
        <w:rPr>
          <w:rFonts w:ascii="Arial" w:eastAsia="Calibri" w:hAnsi="Arial" w:cs="Arial"/>
          <w:noProof/>
          <w:lang w:eastAsia="pl-PL"/>
        </w:rPr>
      </w:pPr>
    </w:p>
    <w:p w:rsidR="00C3600D" w:rsidRDefault="00681673" w:rsidP="003F1079">
      <w:pPr>
        <w:suppressAutoHyphens w:val="0"/>
        <w:spacing w:after="120"/>
        <w:ind w:left="567" w:hanging="181"/>
        <w:jc w:val="right"/>
        <w:rPr>
          <w:rFonts w:ascii="Arial" w:eastAsia="Calibri" w:hAnsi="Arial" w:cs="Arial"/>
          <w:noProof/>
          <w:lang w:eastAsia="pl-PL"/>
        </w:rPr>
      </w:pPr>
      <w:r>
        <w:rPr>
          <w:rFonts w:ascii="Arial" w:eastAsia="Calibri" w:hAnsi="Arial" w:cs="Arial"/>
          <w:noProof/>
          <w:lang w:eastAsia="pl-PL"/>
        </w:rPr>
        <w:t xml:space="preserve">                                           </w:t>
      </w:r>
    </w:p>
    <w:p w:rsidR="00A0005A" w:rsidRPr="00A0005A" w:rsidRDefault="00A0005A" w:rsidP="00A0005A">
      <w:pPr>
        <w:rPr>
          <w:rFonts w:ascii="Arial" w:hAnsi="Arial" w:cs="Arial"/>
          <w:b/>
        </w:rPr>
      </w:pPr>
      <w:r w:rsidRPr="00A0005A">
        <w:rPr>
          <w:rFonts w:ascii="Arial" w:hAnsi="Arial" w:cs="Arial"/>
          <w:b/>
        </w:rPr>
        <w:t xml:space="preserve">4 Wojskowy Oddział Gospodarczy </w:t>
      </w:r>
    </w:p>
    <w:p w:rsidR="00A0005A" w:rsidRPr="00A0005A" w:rsidRDefault="00A0005A" w:rsidP="00A0005A">
      <w:pPr>
        <w:rPr>
          <w:rFonts w:ascii="Arial" w:hAnsi="Arial" w:cs="Arial"/>
          <w:b/>
        </w:rPr>
      </w:pPr>
      <w:r w:rsidRPr="00A0005A">
        <w:rPr>
          <w:rFonts w:ascii="Arial" w:hAnsi="Arial" w:cs="Arial"/>
          <w:b/>
        </w:rPr>
        <w:t>Kierownik Infrastruktury</w:t>
      </w:r>
    </w:p>
    <w:p w:rsidR="00A0005A" w:rsidRDefault="00A0005A" w:rsidP="00A0005A">
      <w:pPr>
        <w:rPr>
          <w:rFonts w:ascii="Arial" w:hAnsi="Arial" w:cs="Arial"/>
          <w:b/>
        </w:rPr>
      </w:pPr>
      <w:r w:rsidRPr="00A0005A">
        <w:rPr>
          <w:rFonts w:ascii="Arial" w:hAnsi="Arial" w:cs="Arial"/>
          <w:b/>
        </w:rPr>
        <w:t>Tomasz Bezuszko</w:t>
      </w:r>
    </w:p>
    <w:p w:rsidR="00A0005A" w:rsidRDefault="00A0005A" w:rsidP="00A0005A">
      <w:pPr>
        <w:rPr>
          <w:rFonts w:ascii="Arial" w:hAnsi="Arial" w:cs="Arial"/>
          <w:b/>
        </w:rPr>
      </w:pPr>
    </w:p>
    <w:p w:rsidR="00A0005A" w:rsidRPr="001B556F" w:rsidRDefault="00A0005A" w:rsidP="00A0005A">
      <w:pPr>
        <w:rPr>
          <w:rFonts w:ascii="Arial" w:hAnsi="Arial" w:cs="Arial"/>
          <w:b/>
          <w:sz w:val="14"/>
        </w:rPr>
      </w:pPr>
    </w:p>
    <w:p w:rsidR="00A0005A" w:rsidRDefault="00A0005A" w:rsidP="00A0005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znak teczki: </w:t>
      </w:r>
      <w:r w:rsidR="00E46864" w:rsidRPr="00E46864">
        <w:rPr>
          <w:rFonts w:ascii="Arial" w:eastAsia="Calibri" w:hAnsi="Arial" w:cs="Arial"/>
          <w:bCs/>
          <w:sz w:val="22"/>
          <w:szCs w:val="22"/>
        </w:rPr>
        <w:t>4WOG-3200.2712.31.2024</w:t>
      </w:r>
    </w:p>
    <w:p w:rsidR="00A0005A" w:rsidRPr="00093984" w:rsidRDefault="00A0005A" w:rsidP="00A0005A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Gliwice</w:t>
      </w:r>
      <w:r w:rsidRPr="0009398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02 października</w:t>
      </w:r>
      <w:r w:rsidRPr="00093984">
        <w:rPr>
          <w:rFonts w:ascii="Arial" w:hAnsi="Arial" w:cs="Arial"/>
        </w:rPr>
        <w:t xml:space="preserve"> 2024 r.</w:t>
      </w:r>
    </w:p>
    <w:p w:rsidR="00A0005A" w:rsidRDefault="00A0005A" w:rsidP="00A0005A">
      <w:pPr>
        <w:tabs>
          <w:tab w:val="left" w:pos="6720"/>
        </w:tabs>
        <w:suppressAutoHyphens w:val="0"/>
        <w:spacing w:after="120"/>
        <w:rPr>
          <w:rFonts w:ascii="Arial" w:eastAsia="Calibri" w:hAnsi="Arial" w:cs="Arial"/>
          <w:b/>
          <w:lang w:eastAsia="en-US"/>
        </w:rPr>
      </w:pPr>
    </w:p>
    <w:p w:rsidR="002A7051" w:rsidRPr="00DC6305" w:rsidRDefault="00DC6305" w:rsidP="00A0005A">
      <w:pPr>
        <w:tabs>
          <w:tab w:val="left" w:pos="6720"/>
        </w:tabs>
        <w:suppressAutoHyphens w:val="0"/>
        <w:spacing w:after="120"/>
        <w:rPr>
          <w:rFonts w:ascii="Arial" w:eastAsia="Calibri" w:hAnsi="Arial" w:cs="Arial"/>
          <w:b/>
          <w:lang w:eastAsia="en-US"/>
        </w:rPr>
      </w:pPr>
      <w:r w:rsidRPr="00DC6305">
        <w:rPr>
          <w:rFonts w:ascii="Arial" w:eastAsia="Calibri" w:hAnsi="Arial" w:cs="Arial"/>
          <w:b/>
          <w:lang w:eastAsia="en-US"/>
        </w:rPr>
        <w:t>Platforma zakupowa 4 WOG</w:t>
      </w:r>
    </w:p>
    <w:p w:rsidR="001942AE" w:rsidRDefault="001942AE" w:rsidP="00697695">
      <w:pPr>
        <w:pStyle w:val="Nagwek1"/>
        <w:tabs>
          <w:tab w:val="left" w:pos="0"/>
        </w:tabs>
        <w:rPr>
          <w:rFonts w:ascii="Arial" w:hAnsi="Arial" w:cs="Arial"/>
          <w:sz w:val="24"/>
        </w:rPr>
      </w:pPr>
    </w:p>
    <w:p w:rsidR="00F0324A" w:rsidRPr="001D51FD" w:rsidRDefault="00E0223F" w:rsidP="00697695">
      <w:pPr>
        <w:pStyle w:val="Nagwek1"/>
        <w:tabs>
          <w:tab w:val="left" w:pos="0"/>
        </w:tabs>
        <w:rPr>
          <w:rFonts w:ascii="Arial" w:hAnsi="Arial" w:cs="Arial"/>
          <w:sz w:val="24"/>
        </w:rPr>
      </w:pPr>
      <w:r w:rsidRPr="001D51FD">
        <w:rPr>
          <w:rFonts w:ascii="Arial" w:hAnsi="Arial" w:cs="Arial"/>
          <w:sz w:val="24"/>
        </w:rPr>
        <w:t>ZAPYTANIE OFERTOWE</w:t>
      </w:r>
      <w:r w:rsidR="00424CF2" w:rsidRPr="001D51FD">
        <w:rPr>
          <w:rFonts w:ascii="Arial" w:hAnsi="Arial" w:cs="Arial"/>
          <w:sz w:val="24"/>
        </w:rPr>
        <w:t xml:space="preserve"> </w:t>
      </w:r>
    </w:p>
    <w:p w:rsidR="00FC314D" w:rsidRPr="001D51FD" w:rsidRDefault="00FC314D" w:rsidP="00F0324A">
      <w:pPr>
        <w:rPr>
          <w:rFonts w:ascii="Arial" w:hAnsi="Arial" w:cs="Arial"/>
        </w:rPr>
      </w:pPr>
    </w:p>
    <w:p w:rsidR="00EE42ED" w:rsidRDefault="003F0F6B" w:rsidP="00071071">
      <w:pPr>
        <w:pStyle w:val="Default"/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1D51FD">
        <w:rPr>
          <w:rFonts w:ascii="Arial" w:hAnsi="Arial" w:cs="Arial"/>
          <w:sz w:val="22"/>
          <w:szCs w:val="22"/>
        </w:rPr>
        <w:t>4 WOG z</w:t>
      </w:r>
      <w:r w:rsidR="00F0324A" w:rsidRPr="001D51FD">
        <w:rPr>
          <w:rFonts w:ascii="Arial" w:hAnsi="Arial" w:cs="Arial"/>
          <w:sz w:val="22"/>
          <w:szCs w:val="22"/>
        </w:rPr>
        <w:t xml:space="preserve"> siedzibą w Gliwicach, ul. </w:t>
      </w:r>
      <w:r w:rsidR="00697695" w:rsidRPr="001D51FD">
        <w:rPr>
          <w:rFonts w:ascii="Arial" w:hAnsi="Arial" w:cs="Arial"/>
          <w:sz w:val="22"/>
          <w:szCs w:val="22"/>
        </w:rPr>
        <w:t xml:space="preserve">Gen. Andersa 47, 44-121 Gliwice, </w:t>
      </w:r>
      <w:r w:rsidR="00907890" w:rsidRPr="001D51FD">
        <w:rPr>
          <w:rFonts w:ascii="Arial" w:hAnsi="Arial" w:cs="Arial"/>
          <w:sz w:val="22"/>
          <w:szCs w:val="22"/>
        </w:rPr>
        <w:t xml:space="preserve">zwraca </w:t>
      </w:r>
      <w:r w:rsidR="00F64DFC" w:rsidRPr="001D51FD">
        <w:rPr>
          <w:rFonts w:ascii="Arial" w:hAnsi="Arial" w:cs="Arial"/>
          <w:sz w:val="22"/>
          <w:szCs w:val="22"/>
        </w:rPr>
        <w:br/>
      </w:r>
      <w:r w:rsidR="00907890" w:rsidRPr="001D51FD">
        <w:rPr>
          <w:rFonts w:ascii="Arial" w:hAnsi="Arial" w:cs="Arial"/>
          <w:sz w:val="22"/>
          <w:szCs w:val="22"/>
        </w:rPr>
        <w:t>się z</w:t>
      </w:r>
      <w:r w:rsidR="0054473E" w:rsidRPr="001D51FD">
        <w:rPr>
          <w:rFonts w:ascii="Arial" w:hAnsi="Arial" w:cs="Arial"/>
          <w:sz w:val="22"/>
          <w:szCs w:val="22"/>
        </w:rPr>
        <w:t> </w:t>
      </w:r>
      <w:r w:rsidR="00907890" w:rsidRPr="001D51FD">
        <w:rPr>
          <w:rFonts w:ascii="Arial" w:hAnsi="Arial" w:cs="Arial"/>
          <w:sz w:val="22"/>
          <w:szCs w:val="22"/>
        </w:rPr>
        <w:t xml:space="preserve">zapytaniem ofertowym dotyczącym realizacji </w:t>
      </w:r>
      <w:r w:rsidR="00A142A1" w:rsidRPr="001D51FD">
        <w:rPr>
          <w:rFonts w:ascii="Arial" w:hAnsi="Arial" w:cs="Arial"/>
          <w:sz w:val="22"/>
          <w:szCs w:val="22"/>
        </w:rPr>
        <w:t>zamówienia o</w:t>
      </w:r>
      <w:r w:rsidR="00EE42ED" w:rsidRPr="001D51FD">
        <w:rPr>
          <w:rFonts w:ascii="Arial" w:hAnsi="Arial" w:cs="Arial"/>
          <w:sz w:val="22"/>
          <w:szCs w:val="22"/>
        </w:rPr>
        <w:t xml:space="preserve"> wartości </w:t>
      </w:r>
      <w:r w:rsidR="00284023" w:rsidRPr="001D51FD">
        <w:rPr>
          <w:rFonts w:ascii="Arial" w:hAnsi="Arial" w:cs="Arial"/>
          <w:sz w:val="22"/>
          <w:szCs w:val="22"/>
        </w:rPr>
        <w:t>mniejszej niż 10</w:t>
      </w:r>
      <w:r w:rsidR="00EE42ED" w:rsidRPr="001D51FD">
        <w:rPr>
          <w:rFonts w:ascii="Arial" w:hAnsi="Arial" w:cs="Arial"/>
          <w:sz w:val="22"/>
          <w:szCs w:val="22"/>
        </w:rPr>
        <w:t xml:space="preserve">0 000 </w:t>
      </w:r>
      <w:r w:rsidR="00284023" w:rsidRPr="001D51FD">
        <w:rPr>
          <w:rFonts w:ascii="Arial" w:hAnsi="Arial" w:cs="Arial"/>
          <w:sz w:val="22"/>
          <w:szCs w:val="22"/>
        </w:rPr>
        <w:t>zł</w:t>
      </w:r>
      <w:r w:rsidR="009C172C" w:rsidRPr="001D51FD">
        <w:rPr>
          <w:rFonts w:ascii="Arial" w:hAnsi="Arial" w:cs="Arial"/>
          <w:sz w:val="22"/>
          <w:szCs w:val="22"/>
        </w:rPr>
        <w:t>, którego przedmiotem jest:</w:t>
      </w:r>
      <w:r w:rsidR="007210A5" w:rsidRPr="001D51FD">
        <w:rPr>
          <w:rFonts w:ascii="Arial" w:eastAsia="TimesNewRoman" w:hAnsi="Arial" w:cs="Arial"/>
          <w:sz w:val="22"/>
          <w:szCs w:val="22"/>
        </w:rPr>
        <w:t xml:space="preserve"> </w:t>
      </w:r>
      <w:r w:rsidR="00140B1F">
        <w:rPr>
          <w:rFonts w:ascii="Arial" w:hAnsi="Arial" w:cs="Arial"/>
          <w:b/>
          <w:sz w:val="22"/>
          <w:szCs w:val="22"/>
        </w:rPr>
        <w:t>Remont ogrodzenia na terenie kompleksu wojskowego Ustroń – Hermanice.</w:t>
      </w:r>
    </w:p>
    <w:p w:rsidR="00071071" w:rsidRPr="00071071" w:rsidRDefault="00071071" w:rsidP="00071071">
      <w:pPr>
        <w:pStyle w:val="Default"/>
        <w:spacing w:line="276" w:lineRule="auto"/>
        <w:jc w:val="both"/>
        <w:rPr>
          <w:rFonts w:ascii="Arial" w:eastAsia="TimesNewRoman" w:hAnsi="Arial" w:cs="Arial"/>
          <w:sz w:val="22"/>
          <w:szCs w:val="22"/>
        </w:rPr>
      </w:pPr>
    </w:p>
    <w:p w:rsidR="00071071" w:rsidRDefault="00F7759B" w:rsidP="00F64DFC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D51FD">
        <w:rPr>
          <w:rFonts w:ascii="Arial" w:hAnsi="Arial" w:cs="Arial"/>
          <w:b/>
          <w:sz w:val="22"/>
          <w:szCs w:val="22"/>
        </w:rPr>
        <w:t xml:space="preserve">Szczegółowy zakres prac do wykonania </w:t>
      </w:r>
      <w:r w:rsidR="00E7217C">
        <w:rPr>
          <w:rFonts w:ascii="Arial" w:hAnsi="Arial" w:cs="Arial"/>
          <w:b/>
          <w:sz w:val="22"/>
          <w:szCs w:val="22"/>
        </w:rPr>
        <w:t xml:space="preserve">zawiera przedmiar </w:t>
      </w:r>
      <w:r w:rsidRPr="001D51FD">
        <w:rPr>
          <w:rFonts w:ascii="Arial" w:hAnsi="Arial" w:cs="Arial"/>
          <w:b/>
          <w:sz w:val="22"/>
          <w:szCs w:val="22"/>
        </w:rPr>
        <w:t xml:space="preserve">– </w:t>
      </w:r>
      <w:r w:rsidRPr="003107F5">
        <w:rPr>
          <w:rFonts w:ascii="Arial" w:hAnsi="Arial" w:cs="Arial"/>
          <w:sz w:val="22"/>
          <w:szCs w:val="22"/>
        </w:rPr>
        <w:t xml:space="preserve">załącznik numer </w:t>
      </w:r>
      <w:r w:rsidR="00B420D3">
        <w:rPr>
          <w:rFonts w:ascii="Arial" w:hAnsi="Arial" w:cs="Arial"/>
          <w:sz w:val="22"/>
          <w:szCs w:val="22"/>
        </w:rPr>
        <w:t>2</w:t>
      </w:r>
      <w:r w:rsidRPr="003107F5">
        <w:rPr>
          <w:rFonts w:ascii="Arial" w:hAnsi="Arial" w:cs="Arial"/>
          <w:sz w:val="22"/>
          <w:szCs w:val="22"/>
        </w:rPr>
        <w:t xml:space="preserve"> </w:t>
      </w:r>
      <w:r w:rsidR="007E499A">
        <w:rPr>
          <w:rFonts w:ascii="Arial" w:hAnsi="Arial" w:cs="Arial"/>
          <w:sz w:val="22"/>
          <w:szCs w:val="22"/>
        </w:rPr>
        <w:br/>
      </w:r>
      <w:r w:rsidRPr="003107F5">
        <w:rPr>
          <w:rFonts w:ascii="Arial" w:hAnsi="Arial" w:cs="Arial"/>
          <w:sz w:val="22"/>
          <w:szCs w:val="22"/>
        </w:rPr>
        <w:t>do przedmiotowego zapytania.</w:t>
      </w:r>
      <w:r w:rsidR="002A7051">
        <w:rPr>
          <w:rFonts w:ascii="Arial" w:hAnsi="Arial" w:cs="Arial"/>
          <w:sz w:val="22"/>
          <w:szCs w:val="22"/>
        </w:rPr>
        <w:t xml:space="preserve"> </w:t>
      </w:r>
      <w:r w:rsidR="00071071">
        <w:rPr>
          <w:rFonts w:ascii="Arial" w:hAnsi="Arial" w:cs="Arial"/>
          <w:b/>
          <w:sz w:val="22"/>
          <w:szCs w:val="22"/>
        </w:rPr>
        <w:t>Opis wymagań dotyczących realizacji zamówienia</w:t>
      </w:r>
      <w:r w:rsidR="00071071" w:rsidRPr="00071071">
        <w:rPr>
          <w:rFonts w:ascii="Arial" w:hAnsi="Arial" w:cs="Arial"/>
          <w:b/>
          <w:sz w:val="22"/>
          <w:szCs w:val="22"/>
        </w:rPr>
        <w:t xml:space="preserve"> </w:t>
      </w:r>
      <w:r w:rsidR="00071071">
        <w:rPr>
          <w:rFonts w:ascii="Arial" w:hAnsi="Arial" w:cs="Arial"/>
          <w:b/>
          <w:sz w:val="22"/>
          <w:szCs w:val="22"/>
        </w:rPr>
        <w:t xml:space="preserve">zawiera </w:t>
      </w:r>
      <w:r w:rsidR="007E499A" w:rsidRPr="007E499A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 xml:space="preserve">Specyfikacja Techniczna Wykonania </w:t>
      </w:r>
      <w:r w:rsidR="007E499A" w:rsidRPr="007E499A">
        <w:rPr>
          <w:rFonts w:ascii="Arial" w:eastAsia="Calibri" w:hAnsi="Arial" w:cs="Arial"/>
          <w:b/>
          <w:bCs/>
          <w:sz w:val="22"/>
          <w:szCs w:val="22"/>
          <w:lang w:eastAsia="pl-PL"/>
        </w:rPr>
        <w:t>i</w:t>
      </w:r>
      <w:r w:rsidR="007E499A" w:rsidRPr="007E499A">
        <w:rPr>
          <w:rFonts w:ascii="Arial" w:eastAsia="Calibri" w:hAnsi="Arial" w:cs="Arial"/>
          <w:b/>
          <w:bCs/>
          <w:color w:val="000000"/>
          <w:sz w:val="22"/>
          <w:szCs w:val="22"/>
          <w:lang w:eastAsia="pl-PL"/>
        </w:rPr>
        <w:t xml:space="preserve"> Odbioru Robót</w:t>
      </w:r>
      <w:r w:rsidR="007E499A" w:rsidRPr="007E499A">
        <w:rPr>
          <w:rFonts w:ascii="Arial" w:hAnsi="Arial" w:cs="Arial"/>
          <w:b/>
          <w:sz w:val="22"/>
          <w:szCs w:val="22"/>
        </w:rPr>
        <w:t xml:space="preserve"> </w:t>
      </w:r>
      <w:r w:rsidR="00071071" w:rsidRPr="001D51FD">
        <w:rPr>
          <w:rFonts w:ascii="Arial" w:hAnsi="Arial" w:cs="Arial"/>
          <w:b/>
          <w:sz w:val="22"/>
          <w:szCs w:val="22"/>
        </w:rPr>
        <w:t xml:space="preserve">– </w:t>
      </w:r>
      <w:r w:rsidR="00071071" w:rsidRPr="003107F5">
        <w:rPr>
          <w:rFonts w:ascii="Arial" w:hAnsi="Arial" w:cs="Arial"/>
          <w:sz w:val="22"/>
          <w:szCs w:val="22"/>
        </w:rPr>
        <w:t xml:space="preserve">załącznik numer </w:t>
      </w:r>
      <w:r w:rsidR="00B420D3">
        <w:rPr>
          <w:rFonts w:ascii="Arial" w:hAnsi="Arial" w:cs="Arial"/>
          <w:sz w:val="22"/>
          <w:szCs w:val="22"/>
        </w:rPr>
        <w:t>3</w:t>
      </w:r>
      <w:r w:rsidR="00071071" w:rsidRPr="003107F5">
        <w:rPr>
          <w:rFonts w:ascii="Arial" w:hAnsi="Arial" w:cs="Arial"/>
          <w:sz w:val="22"/>
          <w:szCs w:val="22"/>
        </w:rPr>
        <w:t xml:space="preserve"> do przedmiotowego zapytania.</w:t>
      </w:r>
      <w:r w:rsidR="00071071">
        <w:rPr>
          <w:rFonts w:ascii="Arial" w:hAnsi="Arial" w:cs="Arial"/>
          <w:b/>
          <w:sz w:val="22"/>
          <w:szCs w:val="22"/>
        </w:rPr>
        <w:t xml:space="preserve">  </w:t>
      </w:r>
    </w:p>
    <w:p w:rsidR="00071071" w:rsidRDefault="00071071" w:rsidP="00F64DFC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2A7051" w:rsidRPr="002A7051" w:rsidRDefault="002A7051" w:rsidP="00F64DFC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2A7051">
        <w:rPr>
          <w:rFonts w:ascii="Arial" w:hAnsi="Arial" w:cs="Arial"/>
          <w:b/>
          <w:sz w:val="22"/>
          <w:szCs w:val="22"/>
        </w:rPr>
        <w:t xml:space="preserve">Zamawiający umożliwi przeprowadzenie wizji lokalnej w </w:t>
      </w:r>
      <w:r w:rsidR="00071071">
        <w:rPr>
          <w:rFonts w:ascii="Arial" w:hAnsi="Arial" w:cs="Arial"/>
          <w:b/>
          <w:sz w:val="22"/>
          <w:szCs w:val="22"/>
        </w:rPr>
        <w:t>budynku</w:t>
      </w:r>
      <w:r w:rsidRPr="002A7051">
        <w:rPr>
          <w:rFonts w:ascii="Arial" w:hAnsi="Arial" w:cs="Arial"/>
          <w:b/>
          <w:sz w:val="22"/>
          <w:szCs w:val="22"/>
        </w:rPr>
        <w:t xml:space="preserve"> w celu zapoznania się z warunkami realizacji zamówienia.</w:t>
      </w:r>
      <w:r w:rsidR="00F16A62">
        <w:rPr>
          <w:rFonts w:ascii="Arial" w:hAnsi="Arial" w:cs="Arial"/>
          <w:b/>
          <w:sz w:val="22"/>
          <w:szCs w:val="22"/>
        </w:rPr>
        <w:t xml:space="preserve"> </w:t>
      </w:r>
    </w:p>
    <w:p w:rsidR="007210A5" w:rsidRPr="001D51FD" w:rsidRDefault="007210A5" w:rsidP="00F64DFC">
      <w:pPr>
        <w:pStyle w:val="Bezodstpw"/>
        <w:spacing w:line="276" w:lineRule="auto"/>
        <w:rPr>
          <w:rFonts w:ascii="Arial" w:hAnsi="Arial" w:cs="Arial"/>
          <w:b/>
          <w:sz w:val="22"/>
          <w:szCs w:val="22"/>
        </w:rPr>
      </w:pPr>
    </w:p>
    <w:p w:rsidR="00D00CE1" w:rsidRPr="00E7217C" w:rsidRDefault="00F0324A" w:rsidP="005D4293">
      <w:pPr>
        <w:pStyle w:val="Bezodstpw"/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D51FD">
        <w:rPr>
          <w:rFonts w:ascii="Arial" w:hAnsi="Arial" w:cs="Arial"/>
          <w:b/>
          <w:sz w:val="22"/>
          <w:szCs w:val="22"/>
        </w:rPr>
        <w:t xml:space="preserve">Wymagany termin realizacji zamówienia: </w:t>
      </w:r>
      <w:bookmarkStart w:id="0" w:name="_GoBack"/>
      <w:r w:rsidR="00140B1F">
        <w:rPr>
          <w:rFonts w:ascii="Arial" w:hAnsi="Arial" w:cs="Arial"/>
          <w:sz w:val="22"/>
          <w:szCs w:val="22"/>
          <w:u w:val="single"/>
        </w:rPr>
        <w:t>60</w:t>
      </w:r>
      <w:r w:rsidR="00DC6305" w:rsidRPr="00DC6305">
        <w:rPr>
          <w:rFonts w:ascii="Arial" w:hAnsi="Arial" w:cs="Arial"/>
          <w:sz w:val="22"/>
          <w:szCs w:val="22"/>
          <w:u w:val="single"/>
        </w:rPr>
        <w:t xml:space="preserve"> dni od daty zawarcia umowy, jednak nie później niż do </w:t>
      </w:r>
      <w:r w:rsidR="00864EE3">
        <w:rPr>
          <w:rFonts w:ascii="Arial" w:hAnsi="Arial" w:cs="Arial"/>
          <w:sz w:val="22"/>
          <w:szCs w:val="22"/>
          <w:u w:val="single"/>
        </w:rPr>
        <w:t>1</w:t>
      </w:r>
      <w:r w:rsidR="00140B1F">
        <w:rPr>
          <w:rFonts w:ascii="Arial" w:hAnsi="Arial" w:cs="Arial"/>
          <w:sz w:val="22"/>
          <w:szCs w:val="22"/>
          <w:u w:val="single"/>
        </w:rPr>
        <w:t>3</w:t>
      </w:r>
      <w:r w:rsidR="00DC6305" w:rsidRPr="00DC6305">
        <w:rPr>
          <w:rFonts w:ascii="Arial" w:hAnsi="Arial" w:cs="Arial"/>
          <w:sz w:val="22"/>
          <w:szCs w:val="22"/>
          <w:u w:val="single"/>
        </w:rPr>
        <w:t>.1</w:t>
      </w:r>
      <w:r w:rsidR="00864EE3">
        <w:rPr>
          <w:rFonts w:ascii="Arial" w:hAnsi="Arial" w:cs="Arial"/>
          <w:sz w:val="22"/>
          <w:szCs w:val="22"/>
          <w:u w:val="single"/>
        </w:rPr>
        <w:t>2</w:t>
      </w:r>
      <w:r w:rsidR="00DC6305" w:rsidRPr="00DC6305">
        <w:rPr>
          <w:rFonts w:ascii="Arial" w:hAnsi="Arial" w:cs="Arial"/>
          <w:sz w:val="22"/>
          <w:szCs w:val="22"/>
          <w:u w:val="single"/>
        </w:rPr>
        <w:t>.202</w:t>
      </w:r>
      <w:r w:rsidR="00140B1F">
        <w:rPr>
          <w:rFonts w:ascii="Arial" w:hAnsi="Arial" w:cs="Arial"/>
          <w:sz w:val="22"/>
          <w:szCs w:val="22"/>
          <w:u w:val="single"/>
        </w:rPr>
        <w:t>4</w:t>
      </w:r>
      <w:r w:rsidR="00DC6305" w:rsidRPr="00DC6305">
        <w:rPr>
          <w:rFonts w:ascii="Arial" w:hAnsi="Arial" w:cs="Arial"/>
          <w:sz w:val="22"/>
          <w:szCs w:val="22"/>
          <w:u w:val="single"/>
        </w:rPr>
        <w:t xml:space="preserve"> r.</w:t>
      </w:r>
      <w:bookmarkEnd w:id="0"/>
    </w:p>
    <w:p w:rsidR="00D00CE1" w:rsidRPr="001D51FD" w:rsidRDefault="00D00CE1" w:rsidP="00F64DFC">
      <w:pPr>
        <w:pStyle w:val="Bezodstpw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EE42ED" w:rsidRPr="001D51FD" w:rsidRDefault="00EE42ED" w:rsidP="00F64DFC">
      <w:pPr>
        <w:spacing w:after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D51FD">
        <w:rPr>
          <w:rFonts w:ascii="Arial" w:hAnsi="Arial" w:cs="Arial"/>
          <w:b/>
          <w:sz w:val="22"/>
          <w:szCs w:val="22"/>
          <w:u w:val="single"/>
        </w:rPr>
        <w:t xml:space="preserve">WYKONAWCÓW ZAINTERESOWANYCH REALIZACJĄ ZAMÓWIENIA PROSIMY </w:t>
      </w:r>
      <w:r w:rsidR="00F64DFC" w:rsidRPr="001D51FD">
        <w:rPr>
          <w:rFonts w:ascii="Arial" w:hAnsi="Arial" w:cs="Arial"/>
          <w:b/>
          <w:sz w:val="22"/>
          <w:szCs w:val="22"/>
          <w:u w:val="single"/>
        </w:rPr>
        <w:br/>
      </w:r>
      <w:r w:rsidRPr="001D51FD">
        <w:rPr>
          <w:rFonts w:ascii="Arial" w:hAnsi="Arial" w:cs="Arial"/>
          <w:b/>
          <w:sz w:val="22"/>
          <w:szCs w:val="22"/>
          <w:u w:val="single"/>
        </w:rPr>
        <w:t>O ZŁOŻENIE OFERTY</w:t>
      </w:r>
    </w:p>
    <w:p w:rsidR="00907890" w:rsidRPr="001D51FD" w:rsidRDefault="00907890" w:rsidP="00F64DFC">
      <w:pPr>
        <w:widowControl w:val="0"/>
        <w:numPr>
          <w:ilvl w:val="0"/>
          <w:numId w:val="13"/>
        </w:numPr>
        <w:autoSpaceDE w:val="0"/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1D51FD">
        <w:rPr>
          <w:rFonts w:ascii="Arial" w:hAnsi="Arial" w:cs="Arial"/>
          <w:b/>
          <w:sz w:val="22"/>
          <w:szCs w:val="22"/>
        </w:rPr>
        <w:t>Miejsce i termin złożenia oferty:</w:t>
      </w:r>
    </w:p>
    <w:p w:rsidR="00907890" w:rsidRPr="001942AE" w:rsidRDefault="00907890" w:rsidP="00F64DFC">
      <w:pPr>
        <w:pStyle w:val="Bezodstpw"/>
        <w:spacing w:line="276" w:lineRule="auto"/>
        <w:rPr>
          <w:rFonts w:ascii="Arial" w:hAnsi="Arial" w:cs="Arial"/>
          <w:color w:val="FF0000"/>
          <w:sz w:val="22"/>
          <w:szCs w:val="22"/>
          <w:u w:val="single"/>
        </w:rPr>
      </w:pPr>
      <w:r w:rsidRPr="001D51FD">
        <w:rPr>
          <w:rFonts w:ascii="Arial" w:hAnsi="Arial" w:cs="Arial"/>
          <w:b/>
          <w:sz w:val="22"/>
          <w:szCs w:val="22"/>
          <w:u w:val="single"/>
        </w:rPr>
        <w:t>TERMIN:</w:t>
      </w:r>
      <w:r w:rsidRPr="001D51FD">
        <w:rPr>
          <w:rFonts w:ascii="Arial" w:hAnsi="Arial" w:cs="Arial"/>
          <w:sz w:val="22"/>
          <w:szCs w:val="22"/>
        </w:rPr>
        <w:t xml:space="preserve"> </w:t>
      </w:r>
      <w:r w:rsidR="00140B1F">
        <w:rPr>
          <w:rFonts w:ascii="Arial" w:hAnsi="Arial" w:cs="Arial"/>
          <w:sz w:val="22"/>
          <w:szCs w:val="22"/>
        </w:rPr>
        <w:t>do dnia 08</w:t>
      </w:r>
      <w:r w:rsidR="00820D91" w:rsidRPr="00D06B05">
        <w:rPr>
          <w:rFonts w:ascii="Arial" w:hAnsi="Arial" w:cs="Arial"/>
          <w:sz w:val="22"/>
          <w:szCs w:val="22"/>
        </w:rPr>
        <w:t>.</w:t>
      </w:r>
      <w:r w:rsidR="00864EE3">
        <w:rPr>
          <w:rFonts w:ascii="Arial" w:hAnsi="Arial" w:cs="Arial"/>
          <w:sz w:val="22"/>
          <w:szCs w:val="22"/>
        </w:rPr>
        <w:t>1</w:t>
      </w:r>
      <w:r w:rsidR="000000EA">
        <w:rPr>
          <w:rFonts w:ascii="Arial" w:hAnsi="Arial" w:cs="Arial"/>
          <w:sz w:val="22"/>
          <w:szCs w:val="22"/>
        </w:rPr>
        <w:t>0</w:t>
      </w:r>
      <w:r w:rsidR="00FC740C" w:rsidRPr="00D06B05">
        <w:rPr>
          <w:rFonts w:ascii="Arial" w:hAnsi="Arial" w:cs="Arial"/>
          <w:sz w:val="22"/>
          <w:szCs w:val="22"/>
        </w:rPr>
        <w:t>.202</w:t>
      </w:r>
      <w:r w:rsidR="00140B1F">
        <w:rPr>
          <w:rFonts w:ascii="Arial" w:hAnsi="Arial" w:cs="Arial"/>
          <w:sz w:val="22"/>
          <w:szCs w:val="22"/>
        </w:rPr>
        <w:t>4</w:t>
      </w:r>
      <w:r w:rsidR="00D00CE1" w:rsidRPr="00D06B05">
        <w:rPr>
          <w:rFonts w:ascii="Arial" w:hAnsi="Arial" w:cs="Arial"/>
          <w:sz w:val="22"/>
          <w:szCs w:val="22"/>
        </w:rPr>
        <w:t xml:space="preserve"> r</w:t>
      </w:r>
      <w:r w:rsidR="00730F40">
        <w:rPr>
          <w:rFonts w:ascii="Arial" w:hAnsi="Arial" w:cs="Arial"/>
          <w:sz w:val="22"/>
          <w:szCs w:val="22"/>
        </w:rPr>
        <w:t>.</w:t>
      </w:r>
      <w:r w:rsidR="00BE2ABA" w:rsidRPr="00D06B05">
        <w:rPr>
          <w:rFonts w:ascii="Arial" w:hAnsi="Arial" w:cs="Arial"/>
          <w:sz w:val="22"/>
          <w:szCs w:val="22"/>
        </w:rPr>
        <w:t xml:space="preserve">, do godziny </w:t>
      </w:r>
      <w:r w:rsidR="00140B1F">
        <w:rPr>
          <w:rFonts w:ascii="Arial" w:hAnsi="Arial" w:cs="Arial"/>
          <w:sz w:val="22"/>
          <w:szCs w:val="22"/>
        </w:rPr>
        <w:t>9</w:t>
      </w:r>
      <w:r w:rsidR="00BE2ABA" w:rsidRPr="00D06B05">
        <w:rPr>
          <w:rFonts w:ascii="Arial" w:hAnsi="Arial" w:cs="Arial"/>
          <w:sz w:val="22"/>
          <w:szCs w:val="22"/>
        </w:rPr>
        <w:t>:00.</w:t>
      </w:r>
    </w:p>
    <w:p w:rsidR="00F64DFC" w:rsidRPr="001D51FD" w:rsidRDefault="00F64DFC" w:rsidP="00F64DFC">
      <w:pPr>
        <w:pStyle w:val="Bezodstpw"/>
        <w:spacing w:line="276" w:lineRule="auto"/>
        <w:rPr>
          <w:rFonts w:ascii="Arial" w:hAnsi="Arial" w:cs="Arial"/>
          <w:sz w:val="22"/>
          <w:szCs w:val="22"/>
        </w:rPr>
      </w:pPr>
    </w:p>
    <w:p w:rsidR="007E4CA0" w:rsidRPr="001D51FD" w:rsidRDefault="001276A7" w:rsidP="00F64DFC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eastAsia="TimesNewRoman" w:hAnsi="Arial" w:cs="Arial"/>
          <w:color w:val="000000"/>
          <w:sz w:val="22"/>
          <w:szCs w:val="22"/>
        </w:rPr>
      </w:pPr>
      <w:r w:rsidRPr="001D51FD">
        <w:rPr>
          <w:rFonts w:ascii="Arial" w:hAnsi="Arial" w:cs="Arial"/>
          <w:b/>
          <w:bCs/>
          <w:sz w:val="22"/>
          <w:szCs w:val="22"/>
        </w:rPr>
        <w:t xml:space="preserve">Kryteria oceny ofert: </w:t>
      </w:r>
      <w:r w:rsidR="00D00CE1" w:rsidRPr="001D51FD">
        <w:rPr>
          <w:rFonts w:ascii="Arial" w:eastAsia="TimesNewRoman" w:hAnsi="Arial" w:cs="Arial"/>
          <w:color w:val="000000"/>
          <w:sz w:val="22"/>
          <w:szCs w:val="22"/>
        </w:rPr>
        <w:t>100 % cena</w:t>
      </w:r>
      <w:r w:rsidR="00F64DFC" w:rsidRPr="001D51FD">
        <w:rPr>
          <w:rFonts w:ascii="Arial" w:eastAsia="TimesNewRoman" w:hAnsi="Arial" w:cs="Arial"/>
          <w:color w:val="000000"/>
          <w:sz w:val="22"/>
          <w:szCs w:val="22"/>
        </w:rPr>
        <w:t>.</w:t>
      </w:r>
    </w:p>
    <w:p w:rsidR="00F64DFC" w:rsidRPr="001D51FD" w:rsidRDefault="00F64DFC" w:rsidP="00F64DFC">
      <w:pPr>
        <w:pStyle w:val="Akapitzlist"/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eastAsia="TimesNewRoman" w:hAnsi="Arial" w:cs="Arial"/>
          <w:color w:val="000000"/>
          <w:sz w:val="22"/>
          <w:szCs w:val="22"/>
        </w:rPr>
      </w:pPr>
    </w:p>
    <w:p w:rsidR="00F64DFC" w:rsidRDefault="00907890" w:rsidP="00F64DFC">
      <w:pPr>
        <w:numPr>
          <w:ilvl w:val="0"/>
          <w:numId w:val="12"/>
        </w:numP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 w:rsidRPr="001D51FD">
        <w:rPr>
          <w:rFonts w:ascii="Arial" w:hAnsi="Arial" w:cs="Arial"/>
          <w:b/>
          <w:color w:val="000000"/>
          <w:sz w:val="22"/>
          <w:szCs w:val="22"/>
        </w:rPr>
        <w:t>Zamawiający</w:t>
      </w:r>
      <w:r w:rsidR="00EC62D9" w:rsidRPr="001D51FD">
        <w:rPr>
          <w:rFonts w:ascii="Arial" w:hAnsi="Arial" w:cs="Arial"/>
          <w:b/>
          <w:color w:val="000000"/>
          <w:sz w:val="22"/>
          <w:szCs w:val="22"/>
        </w:rPr>
        <w:t xml:space="preserve">: </w:t>
      </w:r>
      <w:r w:rsidRPr="00071071">
        <w:rPr>
          <w:rFonts w:ascii="Arial" w:hAnsi="Arial" w:cs="Arial"/>
          <w:strike/>
          <w:color w:val="000000"/>
          <w:sz w:val="22"/>
          <w:szCs w:val="22"/>
        </w:rPr>
        <w:t>dopuszcza</w:t>
      </w:r>
      <w:r w:rsidRPr="001D51FD">
        <w:rPr>
          <w:rFonts w:ascii="Arial" w:hAnsi="Arial" w:cs="Arial"/>
          <w:color w:val="000000"/>
          <w:sz w:val="22"/>
          <w:szCs w:val="22"/>
        </w:rPr>
        <w:t>/</w:t>
      </w:r>
      <w:r w:rsidRPr="00071071">
        <w:rPr>
          <w:rFonts w:ascii="Arial" w:hAnsi="Arial" w:cs="Arial"/>
          <w:color w:val="000000"/>
          <w:sz w:val="22"/>
          <w:szCs w:val="22"/>
        </w:rPr>
        <w:t>nie dopuszcza</w:t>
      </w:r>
      <w:r w:rsidRPr="001D51FD">
        <w:rPr>
          <w:rFonts w:ascii="Arial" w:hAnsi="Arial" w:cs="Arial"/>
          <w:color w:val="000000"/>
          <w:sz w:val="22"/>
          <w:szCs w:val="22"/>
        </w:rPr>
        <w:t>* składania ofert częściowych.</w:t>
      </w:r>
    </w:p>
    <w:p w:rsidR="00E7217C" w:rsidRPr="002A7051" w:rsidRDefault="00E7217C" w:rsidP="00E7217C">
      <w:pPr>
        <w:spacing w:line="276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:rsidR="002A7051" w:rsidRPr="002A7051" w:rsidRDefault="00907890" w:rsidP="002A7051">
      <w:pPr>
        <w:widowControl w:val="0"/>
        <w:numPr>
          <w:ilvl w:val="0"/>
          <w:numId w:val="12"/>
        </w:numPr>
        <w:autoSpaceDE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 w:rsidRPr="001D51FD">
        <w:rPr>
          <w:rFonts w:ascii="Arial" w:hAnsi="Arial" w:cs="Arial"/>
          <w:b/>
          <w:sz w:val="22"/>
          <w:szCs w:val="22"/>
        </w:rPr>
        <w:t>Oferta ma zawierać następujące dokumenty:</w:t>
      </w:r>
      <w:r w:rsidR="0069798F">
        <w:rPr>
          <w:rFonts w:ascii="Arial" w:hAnsi="Arial" w:cs="Arial"/>
          <w:b/>
          <w:sz w:val="22"/>
          <w:szCs w:val="22"/>
        </w:rPr>
        <w:br/>
      </w:r>
      <w:r w:rsidR="00D00CE1" w:rsidRPr="0069798F">
        <w:rPr>
          <w:rFonts w:ascii="Arial" w:hAnsi="Arial" w:cs="Arial"/>
          <w:sz w:val="22"/>
          <w:szCs w:val="22"/>
        </w:rPr>
        <w:t xml:space="preserve">Formularz ofertowy - zał. nr </w:t>
      </w:r>
      <w:r w:rsidR="00E7217C">
        <w:rPr>
          <w:rFonts w:ascii="Arial" w:hAnsi="Arial" w:cs="Arial"/>
          <w:sz w:val="22"/>
          <w:szCs w:val="22"/>
        </w:rPr>
        <w:t>1</w:t>
      </w:r>
      <w:r w:rsidR="00D00CE1" w:rsidRPr="0069798F">
        <w:rPr>
          <w:rFonts w:ascii="Arial" w:hAnsi="Arial" w:cs="Arial"/>
          <w:sz w:val="22"/>
          <w:szCs w:val="22"/>
        </w:rPr>
        <w:t xml:space="preserve"> do </w:t>
      </w:r>
      <w:r w:rsidR="005B4774" w:rsidRPr="0069798F">
        <w:rPr>
          <w:rFonts w:ascii="Arial" w:hAnsi="Arial" w:cs="Arial"/>
          <w:sz w:val="22"/>
          <w:szCs w:val="22"/>
        </w:rPr>
        <w:t>zapytania ofertowego.</w:t>
      </w:r>
    </w:p>
    <w:p w:rsidR="00F64DFC" w:rsidRDefault="00071071" w:rsidP="002A7051">
      <w:pPr>
        <w:widowControl w:val="0"/>
        <w:autoSpaceDE w:val="0"/>
        <w:spacing w:line="276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Kosztorys ofertowy </w:t>
      </w:r>
      <w:r w:rsidR="002A7051" w:rsidRPr="002A7051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 xml:space="preserve">opracowany na podstawie przedmiaru - zał. nr </w:t>
      </w:r>
      <w:r w:rsidR="00B420D3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do zapytania</w:t>
      </w:r>
      <w:r w:rsidR="002A7051" w:rsidRPr="002A7051">
        <w:rPr>
          <w:rFonts w:ascii="Arial" w:hAnsi="Arial" w:cs="Arial"/>
          <w:sz w:val="22"/>
          <w:szCs w:val="22"/>
        </w:rPr>
        <w:t>.</w:t>
      </w:r>
    </w:p>
    <w:p w:rsidR="00E7217C" w:rsidRPr="002A7051" w:rsidRDefault="00E7217C" w:rsidP="002A7051">
      <w:pPr>
        <w:widowControl w:val="0"/>
        <w:autoSpaceDE w:val="0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</w:p>
    <w:p w:rsidR="008A05AE" w:rsidRDefault="00F0324A" w:rsidP="00F64DFC">
      <w:pPr>
        <w:numPr>
          <w:ilvl w:val="0"/>
          <w:numId w:val="12"/>
        </w:numPr>
        <w:spacing w:after="240"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1D51FD">
        <w:rPr>
          <w:rFonts w:ascii="Arial" w:hAnsi="Arial" w:cs="Arial"/>
          <w:b/>
          <w:sz w:val="22"/>
          <w:szCs w:val="22"/>
        </w:rPr>
        <w:t xml:space="preserve">Przy wyborze </w:t>
      </w:r>
      <w:r w:rsidR="005B587B" w:rsidRPr="001D51FD">
        <w:rPr>
          <w:rFonts w:ascii="Arial" w:hAnsi="Arial" w:cs="Arial"/>
          <w:b/>
          <w:sz w:val="22"/>
          <w:szCs w:val="22"/>
        </w:rPr>
        <w:t xml:space="preserve">oferty </w:t>
      </w:r>
      <w:r w:rsidRPr="001D51FD">
        <w:rPr>
          <w:rFonts w:ascii="Arial" w:hAnsi="Arial" w:cs="Arial"/>
          <w:b/>
          <w:sz w:val="22"/>
          <w:szCs w:val="22"/>
        </w:rPr>
        <w:t>Zamawiający będzie się kierował kryterium:</w:t>
      </w:r>
      <w:r w:rsidR="00BA5802" w:rsidRPr="001D51FD">
        <w:rPr>
          <w:rFonts w:ascii="Arial" w:hAnsi="Arial" w:cs="Arial"/>
          <w:b/>
          <w:sz w:val="22"/>
          <w:szCs w:val="22"/>
        </w:rPr>
        <w:t xml:space="preserve"> </w:t>
      </w:r>
      <w:r w:rsidR="00D00CE1" w:rsidRPr="001D51FD">
        <w:rPr>
          <w:rFonts w:ascii="Arial" w:hAnsi="Arial" w:cs="Arial"/>
          <w:sz w:val="22"/>
          <w:szCs w:val="22"/>
        </w:rPr>
        <w:t>100% cena</w:t>
      </w:r>
      <w:r w:rsidR="00EC62D9" w:rsidRPr="001D51FD">
        <w:rPr>
          <w:rFonts w:ascii="Arial" w:hAnsi="Arial" w:cs="Arial"/>
          <w:sz w:val="22"/>
          <w:szCs w:val="22"/>
        </w:rPr>
        <w:t>.</w:t>
      </w:r>
      <w:r w:rsidR="00EC62D9" w:rsidRPr="001D51FD">
        <w:rPr>
          <w:rFonts w:ascii="Arial" w:hAnsi="Arial" w:cs="Arial"/>
          <w:b/>
          <w:sz w:val="22"/>
          <w:szCs w:val="22"/>
        </w:rPr>
        <w:t xml:space="preserve"> </w:t>
      </w:r>
    </w:p>
    <w:p w:rsidR="00487EB8" w:rsidRPr="001D51FD" w:rsidRDefault="00F0324A" w:rsidP="00F64DFC">
      <w:pPr>
        <w:numPr>
          <w:ilvl w:val="0"/>
          <w:numId w:val="12"/>
        </w:numPr>
        <w:spacing w:line="276" w:lineRule="auto"/>
        <w:ind w:left="284"/>
        <w:jc w:val="both"/>
        <w:rPr>
          <w:rFonts w:ascii="Arial" w:hAnsi="Arial" w:cs="Arial"/>
          <w:b/>
          <w:sz w:val="22"/>
          <w:szCs w:val="22"/>
        </w:rPr>
      </w:pPr>
      <w:r w:rsidRPr="001D51FD">
        <w:rPr>
          <w:rFonts w:ascii="Arial" w:hAnsi="Arial" w:cs="Arial"/>
          <w:b/>
          <w:sz w:val="22"/>
          <w:szCs w:val="22"/>
        </w:rPr>
        <w:t>Opis sposobu obliczenia ceny w składanej</w:t>
      </w:r>
      <w:r w:rsidR="00907890" w:rsidRPr="001D51FD">
        <w:rPr>
          <w:rFonts w:ascii="Arial" w:hAnsi="Arial" w:cs="Arial"/>
          <w:b/>
          <w:sz w:val="22"/>
          <w:szCs w:val="22"/>
        </w:rPr>
        <w:t xml:space="preserve"> ofercie</w:t>
      </w:r>
      <w:r w:rsidRPr="001D51FD">
        <w:rPr>
          <w:rFonts w:ascii="Arial" w:hAnsi="Arial" w:cs="Arial"/>
          <w:b/>
          <w:sz w:val="22"/>
          <w:szCs w:val="22"/>
        </w:rPr>
        <w:t>:</w:t>
      </w:r>
    </w:p>
    <w:p w:rsidR="00487EB8" w:rsidRPr="001D51FD" w:rsidRDefault="00F0324A" w:rsidP="00F64DFC">
      <w:pPr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D51FD">
        <w:rPr>
          <w:rFonts w:ascii="Arial" w:hAnsi="Arial" w:cs="Arial"/>
          <w:sz w:val="22"/>
          <w:szCs w:val="22"/>
        </w:rPr>
        <w:lastRenderedPageBreak/>
        <w:t xml:space="preserve">W cenę </w:t>
      </w:r>
      <w:r w:rsidR="00907890" w:rsidRPr="001D51FD">
        <w:rPr>
          <w:rFonts w:ascii="Arial" w:hAnsi="Arial" w:cs="Arial"/>
          <w:sz w:val="22"/>
          <w:szCs w:val="22"/>
        </w:rPr>
        <w:t xml:space="preserve">oferty </w:t>
      </w:r>
      <w:r w:rsidRPr="001D51FD">
        <w:rPr>
          <w:rFonts w:ascii="Arial" w:hAnsi="Arial" w:cs="Arial"/>
          <w:sz w:val="22"/>
          <w:szCs w:val="22"/>
        </w:rPr>
        <w:t>należy wliczyć:</w:t>
      </w:r>
      <w:r w:rsidR="00487EB8" w:rsidRPr="001D51FD">
        <w:rPr>
          <w:rFonts w:ascii="Arial" w:hAnsi="Arial" w:cs="Arial"/>
          <w:sz w:val="22"/>
          <w:szCs w:val="22"/>
        </w:rPr>
        <w:t xml:space="preserve"> </w:t>
      </w:r>
    </w:p>
    <w:p w:rsidR="00035E5F" w:rsidRPr="001D51FD" w:rsidRDefault="00487EB8" w:rsidP="00F64DFC">
      <w:pPr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D51FD">
        <w:rPr>
          <w:rFonts w:ascii="Arial" w:hAnsi="Arial" w:cs="Arial"/>
          <w:sz w:val="22"/>
          <w:szCs w:val="22"/>
        </w:rPr>
        <w:t xml:space="preserve">- </w:t>
      </w:r>
      <w:r w:rsidR="00F0324A" w:rsidRPr="001D51FD">
        <w:rPr>
          <w:rFonts w:ascii="Arial" w:hAnsi="Arial" w:cs="Arial"/>
          <w:sz w:val="22"/>
          <w:szCs w:val="22"/>
        </w:rPr>
        <w:t xml:space="preserve">wartość </w:t>
      </w:r>
      <w:r w:rsidR="00071071">
        <w:rPr>
          <w:rFonts w:ascii="Arial" w:hAnsi="Arial" w:cs="Arial"/>
          <w:sz w:val="22"/>
          <w:szCs w:val="22"/>
        </w:rPr>
        <w:t xml:space="preserve">roboty budowlanej, </w:t>
      </w:r>
      <w:r w:rsidR="00F0324A" w:rsidRPr="001D51FD">
        <w:rPr>
          <w:rFonts w:ascii="Arial" w:hAnsi="Arial" w:cs="Arial"/>
          <w:sz w:val="22"/>
          <w:szCs w:val="22"/>
        </w:rPr>
        <w:t>określonej w oparciu o przedmiot zamówienia,</w:t>
      </w:r>
      <w:r w:rsidRPr="001D51FD">
        <w:rPr>
          <w:rFonts w:ascii="Arial" w:hAnsi="Arial" w:cs="Arial"/>
          <w:sz w:val="22"/>
          <w:szCs w:val="22"/>
        </w:rPr>
        <w:t xml:space="preserve"> </w:t>
      </w:r>
    </w:p>
    <w:p w:rsidR="00487EB8" w:rsidRPr="001D51FD" w:rsidRDefault="00487EB8" w:rsidP="00F64DFC">
      <w:pPr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D51FD">
        <w:rPr>
          <w:rFonts w:ascii="Arial" w:hAnsi="Arial" w:cs="Arial"/>
          <w:sz w:val="22"/>
          <w:szCs w:val="22"/>
        </w:rPr>
        <w:t xml:space="preserve">- </w:t>
      </w:r>
      <w:r w:rsidR="00F0324A" w:rsidRPr="001D51FD">
        <w:rPr>
          <w:rFonts w:ascii="Arial" w:hAnsi="Arial" w:cs="Arial"/>
          <w:sz w:val="22"/>
          <w:szCs w:val="22"/>
        </w:rPr>
        <w:t>obowiązujący podatek od towarów i usług VAT,</w:t>
      </w:r>
      <w:r w:rsidRPr="001D51FD">
        <w:rPr>
          <w:rFonts w:ascii="Arial" w:hAnsi="Arial" w:cs="Arial"/>
          <w:sz w:val="22"/>
          <w:szCs w:val="22"/>
        </w:rPr>
        <w:t xml:space="preserve"> </w:t>
      </w:r>
    </w:p>
    <w:p w:rsidR="00F0324A" w:rsidRPr="001D51FD" w:rsidRDefault="00487EB8" w:rsidP="00F64DFC">
      <w:pPr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D51FD">
        <w:rPr>
          <w:rFonts w:ascii="Arial" w:hAnsi="Arial" w:cs="Arial"/>
          <w:sz w:val="22"/>
          <w:szCs w:val="22"/>
        </w:rPr>
        <w:t>- wszyst</w:t>
      </w:r>
      <w:r w:rsidR="00744D0F" w:rsidRPr="001D51FD">
        <w:rPr>
          <w:rFonts w:ascii="Arial" w:hAnsi="Arial" w:cs="Arial"/>
          <w:sz w:val="22"/>
          <w:szCs w:val="22"/>
        </w:rPr>
        <w:t xml:space="preserve">kie koszty </w:t>
      </w:r>
      <w:r w:rsidR="004955F5" w:rsidRPr="001D51FD">
        <w:rPr>
          <w:rFonts w:ascii="Arial" w:hAnsi="Arial" w:cs="Arial"/>
          <w:sz w:val="22"/>
          <w:szCs w:val="22"/>
        </w:rPr>
        <w:t>realizacji</w:t>
      </w:r>
      <w:r w:rsidR="00744D0F" w:rsidRPr="001D51FD">
        <w:rPr>
          <w:rFonts w:ascii="Arial" w:hAnsi="Arial" w:cs="Arial"/>
          <w:sz w:val="22"/>
          <w:szCs w:val="22"/>
        </w:rPr>
        <w:t xml:space="preserve"> zamówienia,</w:t>
      </w:r>
      <w:r w:rsidR="005D4293" w:rsidRPr="001D51FD">
        <w:rPr>
          <w:rFonts w:ascii="Arial" w:hAnsi="Arial" w:cs="Arial"/>
          <w:sz w:val="22"/>
          <w:szCs w:val="22"/>
        </w:rPr>
        <w:t xml:space="preserve"> (dostawy</w:t>
      </w:r>
      <w:r w:rsidR="00071071">
        <w:rPr>
          <w:rFonts w:ascii="Arial" w:hAnsi="Arial" w:cs="Arial"/>
          <w:sz w:val="22"/>
          <w:szCs w:val="22"/>
        </w:rPr>
        <w:t xml:space="preserve"> materiałów </w:t>
      </w:r>
      <w:r w:rsidR="005D4293" w:rsidRPr="001D51FD">
        <w:rPr>
          <w:rFonts w:ascii="Arial" w:hAnsi="Arial" w:cs="Arial"/>
          <w:sz w:val="22"/>
          <w:szCs w:val="22"/>
        </w:rPr>
        <w:t>),</w:t>
      </w:r>
    </w:p>
    <w:p w:rsidR="00B76E41" w:rsidRPr="001D51FD" w:rsidRDefault="00F0324A" w:rsidP="00F64DFC">
      <w:pPr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D51FD">
        <w:rPr>
          <w:rFonts w:ascii="Arial" w:hAnsi="Arial" w:cs="Arial"/>
          <w:sz w:val="22"/>
          <w:szCs w:val="22"/>
        </w:rPr>
        <w:t>Cen</w:t>
      </w:r>
      <w:r w:rsidR="005D4293" w:rsidRPr="001D51FD">
        <w:rPr>
          <w:rFonts w:ascii="Arial" w:hAnsi="Arial" w:cs="Arial"/>
          <w:sz w:val="22"/>
          <w:szCs w:val="22"/>
        </w:rPr>
        <w:t>a</w:t>
      </w:r>
      <w:r w:rsidR="004955F5" w:rsidRPr="001D51FD">
        <w:rPr>
          <w:rFonts w:ascii="Arial" w:hAnsi="Arial" w:cs="Arial"/>
          <w:sz w:val="22"/>
          <w:szCs w:val="22"/>
        </w:rPr>
        <w:t xml:space="preserve"> podan</w:t>
      </w:r>
      <w:r w:rsidR="005D4293" w:rsidRPr="001D51FD">
        <w:rPr>
          <w:rFonts w:ascii="Arial" w:hAnsi="Arial" w:cs="Arial"/>
          <w:sz w:val="22"/>
          <w:szCs w:val="22"/>
        </w:rPr>
        <w:t>a</w:t>
      </w:r>
      <w:r w:rsidR="00FC740C" w:rsidRPr="001D51FD">
        <w:rPr>
          <w:rFonts w:ascii="Arial" w:hAnsi="Arial" w:cs="Arial"/>
          <w:sz w:val="22"/>
          <w:szCs w:val="22"/>
        </w:rPr>
        <w:t xml:space="preserve"> w </w:t>
      </w:r>
      <w:r w:rsidR="004955F5" w:rsidRPr="001D51FD">
        <w:rPr>
          <w:rFonts w:ascii="Arial" w:hAnsi="Arial" w:cs="Arial"/>
          <w:sz w:val="22"/>
          <w:szCs w:val="22"/>
        </w:rPr>
        <w:t xml:space="preserve">ofercie cenowej </w:t>
      </w:r>
      <w:r w:rsidR="00FC740C" w:rsidRPr="001D51FD">
        <w:rPr>
          <w:rFonts w:ascii="Arial" w:hAnsi="Arial" w:cs="Arial"/>
          <w:sz w:val="22"/>
          <w:szCs w:val="22"/>
        </w:rPr>
        <w:t>przez W</w:t>
      </w:r>
      <w:r w:rsidRPr="001D51FD">
        <w:rPr>
          <w:rFonts w:ascii="Arial" w:hAnsi="Arial" w:cs="Arial"/>
          <w:sz w:val="22"/>
          <w:szCs w:val="22"/>
        </w:rPr>
        <w:t>ykonawcę</w:t>
      </w:r>
      <w:r w:rsidR="00FC740C" w:rsidRPr="001D51FD">
        <w:rPr>
          <w:rFonts w:ascii="Arial" w:hAnsi="Arial" w:cs="Arial"/>
          <w:sz w:val="22"/>
          <w:szCs w:val="22"/>
        </w:rPr>
        <w:t xml:space="preserve">, </w:t>
      </w:r>
      <w:r w:rsidRPr="001D51FD">
        <w:rPr>
          <w:rFonts w:ascii="Arial" w:hAnsi="Arial" w:cs="Arial"/>
          <w:sz w:val="22"/>
          <w:szCs w:val="22"/>
        </w:rPr>
        <w:t>obowiązuj</w:t>
      </w:r>
      <w:r w:rsidR="00FC740C" w:rsidRPr="001D51FD">
        <w:rPr>
          <w:rFonts w:ascii="Arial" w:hAnsi="Arial" w:cs="Arial"/>
          <w:sz w:val="22"/>
          <w:szCs w:val="22"/>
        </w:rPr>
        <w:t>e</w:t>
      </w:r>
      <w:r w:rsidRPr="001D51FD">
        <w:rPr>
          <w:rFonts w:ascii="Arial" w:hAnsi="Arial" w:cs="Arial"/>
          <w:sz w:val="22"/>
          <w:szCs w:val="22"/>
        </w:rPr>
        <w:t xml:space="preserve"> przez cały okres </w:t>
      </w:r>
      <w:r w:rsidR="00487EB8" w:rsidRPr="001D51FD">
        <w:rPr>
          <w:rFonts w:ascii="Arial" w:hAnsi="Arial" w:cs="Arial"/>
          <w:sz w:val="22"/>
          <w:szCs w:val="22"/>
        </w:rPr>
        <w:t xml:space="preserve">trwania </w:t>
      </w:r>
      <w:r w:rsidR="00071071">
        <w:rPr>
          <w:rFonts w:ascii="Arial" w:hAnsi="Arial" w:cs="Arial"/>
          <w:sz w:val="22"/>
          <w:szCs w:val="22"/>
        </w:rPr>
        <w:t>umowy</w:t>
      </w:r>
      <w:r w:rsidRPr="001D51FD">
        <w:rPr>
          <w:rFonts w:ascii="Arial" w:hAnsi="Arial" w:cs="Arial"/>
          <w:sz w:val="22"/>
          <w:szCs w:val="22"/>
        </w:rPr>
        <w:t xml:space="preserve"> i nie będ</w:t>
      </w:r>
      <w:r w:rsidR="004955F5" w:rsidRPr="001D51FD">
        <w:rPr>
          <w:rFonts w:ascii="Arial" w:hAnsi="Arial" w:cs="Arial"/>
          <w:sz w:val="22"/>
          <w:szCs w:val="22"/>
        </w:rPr>
        <w:t>ą</w:t>
      </w:r>
      <w:r w:rsidRPr="001D51FD">
        <w:rPr>
          <w:rFonts w:ascii="Arial" w:hAnsi="Arial" w:cs="Arial"/>
          <w:sz w:val="22"/>
          <w:szCs w:val="22"/>
        </w:rPr>
        <w:t xml:space="preserve"> podlegał</w:t>
      </w:r>
      <w:r w:rsidR="004955F5" w:rsidRPr="001D51FD">
        <w:rPr>
          <w:rFonts w:ascii="Arial" w:hAnsi="Arial" w:cs="Arial"/>
          <w:sz w:val="22"/>
          <w:szCs w:val="22"/>
        </w:rPr>
        <w:t>y</w:t>
      </w:r>
      <w:r w:rsidRPr="001D51FD">
        <w:rPr>
          <w:rFonts w:ascii="Arial" w:hAnsi="Arial" w:cs="Arial"/>
          <w:sz w:val="22"/>
          <w:szCs w:val="22"/>
        </w:rPr>
        <w:t xml:space="preserve"> waloryzacji w okresie je</w:t>
      </w:r>
      <w:r w:rsidR="005D4293" w:rsidRPr="001D51FD">
        <w:rPr>
          <w:rFonts w:ascii="Arial" w:hAnsi="Arial" w:cs="Arial"/>
          <w:sz w:val="22"/>
          <w:szCs w:val="22"/>
        </w:rPr>
        <w:t>go</w:t>
      </w:r>
      <w:r w:rsidRPr="001D51FD">
        <w:rPr>
          <w:rFonts w:ascii="Arial" w:hAnsi="Arial" w:cs="Arial"/>
          <w:sz w:val="22"/>
          <w:szCs w:val="22"/>
        </w:rPr>
        <w:t xml:space="preserve"> trwa</w:t>
      </w:r>
      <w:r w:rsidR="007E4CA0" w:rsidRPr="001D51FD">
        <w:rPr>
          <w:rFonts w:ascii="Arial" w:hAnsi="Arial" w:cs="Arial"/>
          <w:sz w:val="22"/>
          <w:szCs w:val="22"/>
        </w:rPr>
        <w:t>nia.</w:t>
      </w:r>
    </w:p>
    <w:p w:rsidR="00F64DFC" w:rsidRPr="001D51FD" w:rsidRDefault="00F64DFC" w:rsidP="001D51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76E41" w:rsidRDefault="00B76E41" w:rsidP="00F64DFC">
      <w:pPr>
        <w:numPr>
          <w:ilvl w:val="0"/>
          <w:numId w:val="12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D51FD">
        <w:rPr>
          <w:rFonts w:ascii="Arial" w:hAnsi="Arial" w:cs="Arial"/>
          <w:sz w:val="22"/>
          <w:szCs w:val="22"/>
        </w:rPr>
        <w:t>Oferta otrzymana przez Zamawiającego po terminie podanym powyżej zostanie odrzucona i nie będzie uwzględniana w toku dalszego postępowania</w:t>
      </w:r>
      <w:r w:rsidR="00F64DFC" w:rsidRPr="001D51FD">
        <w:rPr>
          <w:rFonts w:ascii="Arial" w:hAnsi="Arial" w:cs="Arial"/>
          <w:sz w:val="22"/>
          <w:szCs w:val="22"/>
        </w:rPr>
        <w:t>.</w:t>
      </w:r>
    </w:p>
    <w:p w:rsidR="0069798F" w:rsidRDefault="0069798F" w:rsidP="0069798F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69798F" w:rsidRPr="001D51FD" w:rsidRDefault="0069798F" w:rsidP="00F64DFC">
      <w:pPr>
        <w:numPr>
          <w:ilvl w:val="0"/>
          <w:numId w:val="12"/>
        </w:num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Usługa zostanie opłacona jedna fakturą VAT na wskazany przez Wykonawcę rachunek bankowy w terminie do 30 dni, po zakończeniu realizacji zadania, dostarczeniu kompletnej dokumentacji bez zastrzeżeń, oraz prawidłowo wystawionej faktury. Po zweryfikowaniu </w:t>
      </w:r>
      <w:r w:rsidR="00E7217C">
        <w:rPr>
          <w:rFonts w:ascii="Arial" w:hAnsi="Arial" w:cs="Arial"/>
          <w:sz w:val="22"/>
          <w:szCs w:val="22"/>
        </w:rPr>
        <w:t xml:space="preserve">prac oraz </w:t>
      </w:r>
      <w:r>
        <w:rPr>
          <w:rFonts w:ascii="Arial" w:hAnsi="Arial" w:cs="Arial"/>
          <w:sz w:val="22"/>
          <w:szCs w:val="22"/>
        </w:rPr>
        <w:t>dostarczonej dokumentacji zostanie sporządzony protokół odbioru który będzie podstawą do wystawienia faktury.</w:t>
      </w:r>
    </w:p>
    <w:p w:rsidR="00F64DFC" w:rsidRPr="001D51FD" w:rsidRDefault="00F64DFC" w:rsidP="00F64DFC">
      <w:pPr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113727" w:rsidRPr="00113727" w:rsidRDefault="00113727" w:rsidP="00113727">
      <w:pPr>
        <w:pStyle w:val="Akapitzlist"/>
        <w:widowControl w:val="0"/>
        <w:numPr>
          <w:ilvl w:val="0"/>
          <w:numId w:val="12"/>
        </w:numPr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13727">
        <w:rPr>
          <w:rFonts w:ascii="Arial" w:hAnsi="Arial" w:cs="Arial"/>
          <w:sz w:val="22"/>
          <w:szCs w:val="22"/>
        </w:rPr>
        <w:t xml:space="preserve">Pytania do treści zapytania ofertowego można kierować </w:t>
      </w:r>
      <w:r w:rsidR="00DC6305">
        <w:rPr>
          <w:rFonts w:ascii="Arial" w:hAnsi="Arial" w:cs="Arial"/>
          <w:sz w:val="22"/>
          <w:szCs w:val="22"/>
        </w:rPr>
        <w:t xml:space="preserve">za pośrednictwem platformy zakupowej 4 WOG. </w:t>
      </w:r>
      <w:r w:rsidRPr="00113727">
        <w:rPr>
          <w:rFonts w:ascii="Arial" w:hAnsi="Arial" w:cs="Arial"/>
          <w:i/>
          <w:sz w:val="22"/>
          <w:szCs w:val="22"/>
        </w:rPr>
        <w:t xml:space="preserve">Zamawiający udzieli wyjaśnień </w:t>
      </w:r>
      <w:r w:rsidR="00DC6305">
        <w:rPr>
          <w:rFonts w:ascii="Arial" w:hAnsi="Arial" w:cs="Arial"/>
          <w:i/>
          <w:sz w:val="22"/>
          <w:szCs w:val="22"/>
        </w:rPr>
        <w:t>poprzez ww. platformę wszystkim</w:t>
      </w:r>
      <w:r w:rsidRPr="00113727">
        <w:rPr>
          <w:rFonts w:ascii="Arial" w:hAnsi="Arial" w:cs="Arial"/>
          <w:i/>
          <w:sz w:val="22"/>
          <w:szCs w:val="22"/>
        </w:rPr>
        <w:t xml:space="preserve"> Wykonawc</w:t>
      </w:r>
      <w:r w:rsidR="00DC6305">
        <w:rPr>
          <w:rFonts w:ascii="Arial" w:hAnsi="Arial" w:cs="Arial"/>
          <w:i/>
          <w:sz w:val="22"/>
          <w:szCs w:val="22"/>
        </w:rPr>
        <w:t>om</w:t>
      </w:r>
      <w:r w:rsidRPr="00113727">
        <w:rPr>
          <w:rFonts w:ascii="Arial" w:hAnsi="Arial" w:cs="Arial"/>
          <w:i/>
          <w:sz w:val="22"/>
          <w:szCs w:val="22"/>
        </w:rPr>
        <w:t xml:space="preserve">.  </w:t>
      </w:r>
    </w:p>
    <w:p w:rsidR="00F64DFC" w:rsidRPr="001D51FD" w:rsidRDefault="00F64DFC" w:rsidP="00F64DFC">
      <w:pPr>
        <w:pStyle w:val="Akapitzlist"/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113727" w:rsidRPr="00113727" w:rsidRDefault="00113727" w:rsidP="00113727">
      <w:pPr>
        <w:widowControl w:val="0"/>
        <w:numPr>
          <w:ilvl w:val="0"/>
          <w:numId w:val="12"/>
        </w:numPr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13727">
        <w:rPr>
          <w:rFonts w:ascii="Arial" w:hAnsi="Arial" w:cs="Arial"/>
          <w:sz w:val="22"/>
          <w:szCs w:val="22"/>
        </w:rPr>
        <w:t>Informacja dotycząca wyboru oferty.</w:t>
      </w:r>
    </w:p>
    <w:p w:rsidR="00113727" w:rsidRPr="008355A6" w:rsidRDefault="00113727" w:rsidP="00113727">
      <w:pPr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113727">
        <w:rPr>
          <w:rFonts w:ascii="Arial" w:hAnsi="Arial" w:cs="Arial"/>
          <w:sz w:val="22"/>
          <w:szCs w:val="22"/>
        </w:rPr>
        <w:t>Zamawiający po dokonaniu wyboru najkorzystniejszej oferty:</w:t>
      </w:r>
    </w:p>
    <w:p w:rsidR="00113727" w:rsidRPr="008355A6" w:rsidRDefault="00113727" w:rsidP="00113727">
      <w:pPr>
        <w:widowControl w:val="0"/>
        <w:numPr>
          <w:ilvl w:val="0"/>
          <w:numId w:val="10"/>
        </w:numPr>
        <w:autoSpaceDE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355A6">
        <w:rPr>
          <w:rFonts w:ascii="Arial" w:hAnsi="Arial" w:cs="Arial"/>
          <w:sz w:val="22"/>
          <w:szCs w:val="22"/>
        </w:rPr>
        <w:t xml:space="preserve">zamieści informację na stronie internetowej: </w:t>
      </w:r>
      <w:r w:rsidR="00140B1F" w:rsidRPr="00252A02">
        <w:rPr>
          <w:rFonts w:ascii="Arial" w:hAnsi="Arial" w:cs="Arial"/>
          <w:sz w:val="22"/>
          <w:szCs w:val="22"/>
        </w:rPr>
        <w:t>www.platformazakupowa.pl</w:t>
      </w:r>
      <w:r w:rsidRPr="00252A02">
        <w:rPr>
          <w:rFonts w:ascii="Arial" w:hAnsi="Arial" w:cs="Arial"/>
          <w:sz w:val="22"/>
          <w:szCs w:val="22"/>
        </w:rPr>
        <w:t xml:space="preserve"> </w:t>
      </w:r>
    </w:p>
    <w:p w:rsidR="00113727" w:rsidRPr="00113727" w:rsidRDefault="00113727" w:rsidP="00113727">
      <w:pPr>
        <w:widowControl w:val="0"/>
        <w:numPr>
          <w:ilvl w:val="0"/>
          <w:numId w:val="10"/>
        </w:numPr>
        <w:autoSpaceDE w:val="0"/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113727">
        <w:rPr>
          <w:rFonts w:ascii="Arial" w:hAnsi="Arial" w:cs="Arial"/>
          <w:strike/>
          <w:sz w:val="22"/>
          <w:szCs w:val="22"/>
        </w:rPr>
        <w:t>prześle informacje e-mailem ………………</w:t>
      </w:r>
    </w:p>
    <w:p w:rsidR="00113727" w:rsidRPr="008355A6" w:rsidRDefault="00113727" w:rsidP="00113727">
      <w:pPr>
        <w:widowControl w:val="0"/>
        <w:numPr>
          <w:ilvl w:val="0"/>
          <w:numId w:val="10"/>
        </w:numPr>
        <w:autoSpaceDE w:val="0"/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8355A6">
        <w:rPr>
          <w:rFonts w:ascii="Arial" w:hAnsi="Arial" w:cs="Arial"/>
          <w:strike/>
          <w:sz w:val="22"/>
          <w:szCs w:val="22"/>
        </w:rPr>
        <w:t xml:space="preserve">przekaże informację telefonicznie </w:t>
      </w:r>
      <w:r w:rsidRPr="008355A6">
        <w:rPr>
          <w:rFonts w:ascii="Arial" w:hAnsi="Arial" w:cs="Arial"/>
          <w:i/>
          <w:strike/>
          <w:sz w:val="22"/>
          <w:szCs w:val="22"/>
        </w:rPr>
        <w:t>do Wykonawcy</w:t>
      </w:r>
      <w:r w:rsidRPr="008355A6">
        <w:rPr>
          <w:rFonts w:ascii="Arial" w:hAnsi="Arial" w:cs="Arial"/>
          <w:strike/>
          <w:sz w:val="22"/>
          <w:szCs w:val="22"/>
        </w:rPr>
        <w:t xml:space="preserve"> </w:t>
      </w:r>
    </w:p>
    <w:p w:rsidR="00113727" w:rsidRPr="00113727" w:rsidRDefault="00113727" w:rsidP="00113727">
      <w:pPr>
        <w:widowControl w:val="0"/>
        <w:numPr>
          <w:ilvl w:val="0"/>
          <w:numId w:val="10"/>
        </w:numPr>
        <w:autoSpaceDE w:val="0"/>
        <w:spacing w:line="276" w:lineRule="auto"/>
        <w:jc w:val="both"/>
        <w:rPr>
          <w:rFonts w:ascii="Arial" w:hAnsi="Arial" w:cs="Arial"/>
          <w:strike/>
          <w:sz w:val="22"/>
          <w:szCs w:val="22"/>
        </w:rPr>
      </w:pPr>
      <w:r w:rsidRPr="00113727">
        <w:rPr>
          <w:rFonts w:ascii="Arial" w:hAnsi="Arial" w:cs="Arial"/>
          <w:strike/>
          <w:sz w:val="22"/>
          <w:szCs w:val="22"/>
        </w:rPr>
        <w:t>przekaże informację w innej formie ……</w:t>
      </w:r>
    </w:p>
    <w:p w:rsidR="00113727" w:rsidRPr="00C17076" w:rsidRDefault="00113727" w:rsidP="00113727">
      <w:pPr>
        <w:widowControl w:val="0"/>
        <w:autoSpaceDE w:val="0"/>
        <w:spacing w:line="276" w:lineRule="auto"/>
        <w:ind w:left="3540"/>
        <w:jc w:val="both"/>
        <w:rPr>
          <w:rFonts w:ascii="Arial" w:hAnsi="Arial" w:cs="Arial"/>
          <w:sz w:val="16"/>
          <w:szCs w:val="16"/>
        </w:rPr>
      </w:pPr>
      <w:r w:rsidRPr="00C17076">
        <w:rPr>
          <w:rFonts w:ascii="Arial" w:hAnsi="Arial" w:cs="Arial"/>
          <w:sz w:val="16"/>
          <w:szCs w:val="16"/>
        </w:rPr>
        <w:t>(niepotrzebne skreślić lub wpisać inną formę oferty)</w:t>
      </w:r>
    </w:p>
    <w:p w:rsidR="00071071" w:rsidRPr="00AF5982" w:rsidRDefault="00071071" w:rsidP="00F64DFC">
      <w:pPr>
        <w:widowControl w:val="0"/>
        <w:autoSpaceDE w:val="0"/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</w:p>
    <w:p w:rsidR="00E0223F" w:rsidRPr="00AF5982" w:rsidRDefault="00E0223F" w:rsidP="00F64DFC">
      <w:pPr>
        <w:numPr>
          <w:ilvl w:val="0"/>
          <w:numId w:val="12"/>
        </w:numPr>
        <w:spacing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AF5982">
        <w:rPr>
          <w:rFonts w:ascii="Arial" w:hAnsi="Arial" w:cs="Arial"/>
          <w:b/>
          <w:bCs/>
          <w:sz w:val="22"/>
          <w:szCs w:val="22"/>
        </w:rPr>
        <w:t xml:space="preserve">Załączniki: </w:t>
      </w:r>
    </w:p>
    <w:p w:rsidR="001D51FD" w:rsidRPr="00E46864" w:rsidRDefault="001D51FD" w:rsidP="001D51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F5982">
        <w:rPr>
          <w:rFonts w:ascii="Arial" w:hAnsi="Arial" w:cs="Arial"/>
          <w:sz w:val="22"/>
          <w:szCs w:val="22"/>
        </w:rPr>
        <w:t xml:space="preserve">Załącznik nr 1: </w:t>
      </w:r>
      <w:r w:rsidR="00E7217C">
        <w:rPr>
          <w:rFonts w:ascii="Arial" w:hAnsi="Arial" w:cs="Arial"/>
          <w:sz w:val="22"/>
          <w:szCs w:val="22"/>
        </w:rPr>
        <w:t xml:space="preserve">Formularz </w:t>
      </w:r>
      <w:r w:rsidR="00E7217C" w:rsidRPr="00E46864">
        <w:rPr>
          <w:rFonts w:ascii="Arial" w:hAnsi="Arial" w:cs="Arial"/>
          <w:sz w:val="22"/>
          <w:szCs w:val="22"/>
        </w:rPr>
        <w:t>ofertowy</w:t>
      </w:r>
      <w:r w:rsidR="0069798F" w:rsidRPr="00E46864">
        <w:rPr>
          <w:rFonts w:ascii="Arial" w:hAnsi="Arial" w:cs="Arial"/>
          <w:sz w:val="22"/>
          <w:szCs w:val="22"/>
        </w:rPr>
        <w:t xml:space="preserve"> </w:t>
      </w:r>
      <w:r w:rsidR="002A7051" w:rsidRPr="00E46864">
        <w:rPr>
          <w:rFonts w:ascii="Arial" w:hAnsi="Arial" w:cs="Arial"/>
          <w:sz w:val="22"/>
          <w:szCs w:val="22"/>
        </w:rPr>
        <w:t xml:space="preserve">- </w:t>
      </w:r>
      <w:r w:rsidR="0069798F" w:rsidRPr="00E46864">
        <w:rPr>
          <w:rFonts w:ascii="Arial" w:hAnsi="Arial" w:cs="Arial"/>
          <w:sz w:val="22"/>
          <w:szCs w:val="22"/>
        </w:rPr>
        <w:t xml:space="preserve">na </w:t>
      </w:r>
      <w:r w:rsidR="00E7217C" w:rsidRPr="00E46864">
        <w:rPr>
          <w:rFonts w:ascii="Arial" w:hAnsi="Arial" w:cs="Arial"/>
          <w:sz w:val="22"/>
          <w:szCs w:val="22"/>
        </w:rPr>
        <w:t>2</w:t>
      </w:r>
      <w:r w:rsidR="0069798F" w:rsidRPr="00E46864">
        <w:rPr>
          <w:rFonts w:ascii="Arial" w:hAnsi="Arial" w:cs="Arial"/>
          <w:sz w:val="22"/>
          <w:szCs w:val="22"/>
        </w:rPr>
        <w:t xml:space="preserve"> stronach. </w:t>
      </w:r>
    </w:p>
    <w:p w:rsidR="001D51FD" w:rsidRDefault="001D51FD" w:rsidP="001D51FD">
      <w:pPr>
        <w:spacing w:line="276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 w:rsidRPr="00AF5982">
        <w:rPr>
          <w:rFonts w:ascii="Arial" w:hAnsi="Arial" w:cs="Arial"/>
          <w:sz w:val="22"/>
          <w:szCs w:val="22"/>
        </w:rPr>
        <w:t xml:space="preserve">Załącznik nr </w:t>
      </w:r>
      <w:r w:rsidR="00B420D3">
        <w:rPr>
          <w:rFonts w:ascii="Arial" w:hAnsi="Arial" w:cs="Arial"/>
          <w:sz w:val="22"/>
          <w:szCs w:val="22"/>
        </w:rPr>
        <w:t>2</w:t>
      </w:r>
      <w:r w:rsidRPr="00AF5982">
        <w:rPr>
          <w:rFonts w:ascii="Arial" w:hAnsi="Arial" w:cs="Arial"/>
          <w:sz w:val="22"/>
          <w:szCs w:val="22"/>
        </w:rPr>
        <w:t xml:space="preserve">: </w:t>
      </w:r>
      <w:r w:rsidR="00E7217C">
        <w:rPr>
          <w:rFonts w:ascii="Arial" w:hAnsi="Arial" w:cs="Arial"/>
          <w:sz w:val="22"/>
          <w:szCs w:val="22"/>
        </w:rPr>
        <w:t xml:space="preserve">Przedmiar </w:t>
      </w:r>
      <w:r w:rsidR="002A7051">
        <w:rPr>
          <w:rFonts w:ascii="Arial" w:hAnsi="Arial" w:cs="Arial"/>
          <w:sz w:val="22"/>
          <w:szCs w:val="22"/>
        </w:rPr>
        <w:t xml:space="preserve">- </w:t>
      </w:r>
      <w:r w:rsidR="0069798F" w:rsidRPr="00AF5982">
        <w:rPr>
          <w:rFonts w:ascii="Arial" w:hAnsi="Arial" w:cs="Arial"/>
          <w:sz w:val="22"/>
          <w:szCs w:val="22"/>
        </w:rPr>
        <w:t xml:space="preserve">na </w:t>
      </w:r>
      <w:r w:rsidR="00252A02">
        <w:rPr>
          <w:rFonts w:ascii="Arial" w:hAnsi="Arial" w:cs="Arial"/>
          <w:sz w:val="22"/>
          <w:szCs w:val="22"/>
        </w:rPr>
        <w:t>3</w:t>
      </w:r>
      <w:r w:rsidR="0069798F" w:rsidRPr="00AF5982">
        <w:rPr>
          <w:rFonts w:ascii="Arial" w:hAnsi="Arial" w:cs="Arial"/>
          <w:sz w:val="22"/>
          <w:szCs w:val="22"/>
        </w:rPr>
        <w:t xml:space="preserve"> stron</w:t>
      </w:r>
      <w:r w:rsidR="00071071">
        <w:rPr>
          <w:rFonts w:ascii="Arial" w:hAnsi="Arial" w:cs="Arial"/>
          <w:sz w:val="22"/>
          <w:szCs w:val="22"/>
        </w:rPr>
        <w:t>ach</w:t>
      </w:r>
      <w:r w:rsidR="0069798F" w:rsidRPr="00AF5982">
        <w:rPr>
          <w:rFonts w:ascii="Arial" w:hAnsi="Arial" w:cs="Arial"/>
          <w:sz w:val="22"/>
          <w:szCs w:val="22"/>
        </w:rPr>
        <w:t>.</w:t>
      </w:r>
    </w:p>
    <w:p w:rsidR="002A7051" w:rsidRDefault="002A7051" w:rsidP="00B420D3">
      <w:pPr>
        <w:pStyle w:val="Default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</w:t>
      </w:r>
      <w:r w:rsidR="00B420D3">
        <w:rPr>
          <w:rFonts w:ascii="Arial" w:hAnsi="Arial" w:cs="Arial"/>
          <w:sz w:val="22"/>
          <w:szCs w:val="22"/>
        </w:rPr>
        <w:t>3</w:t>
      </w:r>
      <w:r w:rsidRPr="00AF5982">
        <w:rPr>
          <w:rFonts w:ascii="Arial" w:hAnsi="Arial" w:cs="Arial"/>
          <w:sz w:val="22"/>
          <w:szCs w:val="22"/>
        </w:rPr>
        <w:t xml:space="preserve">: </w:t>
      </w:r>
      <w:r w:rsidR="007E499A" w:rsidRPr="007E499A">
        <w:rPr>
          <w:rFonts w:ascii="Arial" w:eastAsia="Calibri" w:hAnsi="Arial" w:cs="Arial"/>
          <w:bCs/>
          <w:sz w:val="22"/>
          <w:szCs w:val="22"/>
          <w:lang w:eastAsia="pl-PL"/>
        </w:rPr>
        <w:t xml:space="preserve">Specyfikacja Techniczna Wykonania </w:t>
      </w:r>
      <w:r w:rsidR="007E499A">
        <w:rPr>
          <w:rFonts w:ascii="Arial" w:eastAsia="Calibri" w:hAnsi="Arial" w:cs="Arial"/>
          <w:bCs/>
          <w:sz w:val="22"/>
          <w:szCs w:val="22"/>
          <w:lang w:eastAsia="pl-PL"/>
        </w:rPr>
        <w:t>i</w:t>
      </w:r>
      <w:r w:rsidR="007E499A" w:rsidRPr="007E499A">
        <w:rPr>
          <w:rFonts w:ascii="Arial" w:eastAsia="Calibri" w:hAnsi="Arial" w:cs="Arial"/>
          <w:bCs/>
          <w:sz w:val="22"/>
          <w:szCs w:val="22"/>
          <w:lang w:eastAsia="pl-PL"/>
        </w:rPr>
        <w:t xml:space="preserve"> Odbioru Robót</w:t>
      </w:r>
      <w:r w:rsidR="007E499A" w:rsidRPr="007E499A">
        <w:rPr>
          <w:rFonts w:eastAsia="Calibri"/>
          <w:b/>
          <w:bCs/>
          <w:sz w:val="23"/>
          <w:szCs w:val="23"/>
          <w:lang w:eastAsia="pl-PL"/>
        </w:rPr>
        <w:t xml:space="preserve"> </w:t>
      </w:r>
      <w:r w:rsidR="00E7217C">
        <w:rPr>
          <w:rFonts w:ascii="Arial" w:hAnsi="Arial" w:cs="Arial"/>
          <w:sz w:val="22"/>
          <w:szCs w:val="22"/>
        </w:rPr>
        <w:t xml:space="preserve">- </w:t>
      </w:r>
      <w:r w:rsidR="00F16A62" w:rsidRPr="00AF5982">
        <w:rPr>
          <w:rFonts w:ascii="Arial" w:hAnsi="Arial" w:cs="Arial"/>
          <w:sz w:val="22"/>
          <w:szCs w:val="22"/>
        </w:rPr>
        <w:t xml:space="preserve">na </w:t>
      </w:r>
      <w:r w:rsidR="00252A02">
        <w:rPr>
          <w:rFonts w:ascii="Arial" w:hAnsi="Arial" w:cs="Arial"/>
          <w:sz w:val="22"/>
          <w:szCs w:val="22"/>
        </w:rPr>
        <w:t>22</w:t>
      </w:r>
      <w:r w:rsidR="00F16A62" w:rsidRPr="00AF5982">
        <w:rPr>
          <w:rFonts w:ascii="Arial" w:hAnsi="Arial" w:cs="Arial"/>
          <w:sz w:val="22"/>
          <w:szCs w:val="22"/>
        </w:rPr>
        <w:t xml:space="preserve"> stron</w:t>
      </w:r>
      <w:r w:rsidR="00071071">
        <w:rPr>
          <w:rFonts w:ascii="Arial" w:hAnsi="Arial" w:cs="Arial"/>
          <w:sz w:val="22"/>
          <w:szCs w:val="22"/>
        </w:rPr>
        <w:t>ach.</w:t>
      </w:r>
    </w:p>
    <w:p w:rsidR="00B420D3" w:rsidRPr="00AF5982" w:rsidRDefault="00B420D3" w:rsidP="00B420D3">
      <w:pPr>
        <w:spacing w:line="276" w:lineRule="auto"/>
        <w:ind w:left="1843" w:hanging="184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Załącznik nr 4: Projektowane postanowienia umowy - </w:t>
      </w:r>
      <w:r w:rsidRPr="00AF5982">
        <w:rPr>
          <w:rFonts w:ascii="Arial" w:hAnsi="Arial" w:cs="Arial"/>
          <w:sz w:val="22"/>
          <w:szCs w:val="22"/>
        </w:rPr>
        <w:t xml:space="preserve">na </w:t>
      </w:r>
      <w:r w:rsidR="00252A02">
        <w:rPr>
          <w:rFonts w:ascii="Arial" w:hAnsi="Arial" w:cs="Arial"/>
          <w:sz w:val="22"/>
          <w:szCs w:val="22"/>
        </w:rPr>
        <w:t>22</w:t>
      </w:r>
      <w:r w:rsidRPr="00AF5982">
        <w:rPr>
          <w:rFonts w:ascii="Arial" w:hAnsi="Arial" w:cs="Arial"/>
          <w:sz w:val="22"/>
          <w:szCs w:val="22"/>
        </w:rPr>
        <w:t xml:space="preserve"> stron</w:t>
      </w:r>
      <w:r>
        <w:rPr>
          <w:rFonts w:ascii="Arial" w:hAnsi="Arial" w:cs="Arial"/>
          <w:sz w:val="22"/>
          <w:szCs w:val="22"/>
        </w:rPr>
        <w:t>ach.</w:t>
      </w:r>
    </w:p>
    <w:p w:rsidR="00B420D3" w:rsidRDefault="00B420D3" w:rsidP="007E499A">
      <w:pPr>
        <w:pStyle w:val="Default"/>
        <w:rPr>
          <w:rFonts w:ascii="Arial" w:hAnsi="Arial" w:cs="Arial"/>
          <w:sz w:val="22"/>
          <w:szCs w:val="22"/>
        </w:rPr>
      </w:pPr>
    </w:p>
    <w:p w:rsidR="00F64DFC" w:rsidRPr="008A05AE" w:rsidRDefault="00F64DFC" w:rsidP="007210A5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DE5B65" w:rsidRPr="008A05AE" w:rsidRDefault="00DE5B65" w:rsidP="007210A5">
      <w:pPr>
        <w:spacing w:line="276" w:lineRule="auto"/>
        <w:ind w:left="1560"/>
        <w:jc w:val="both"/>
        <w:rPr>
          <w:rFonts w:ascii="Arial" w:hAnsi="Arial" w:cs="Arial"/>
          <w:b/>
          <w:sz w:val="22"/>
          <w:szCs w:val="22"/>
        </w:rPr>
      </w:pPr>
      <w:r w:rsidRPr="008A05AE">
        <w:rPr>
          <w:rFonts w:ascii="Arial" w:hAnsi="Arial" w:cs="Arial"/>
          <w:b/>
          <w:sz w:val="22"/>
          <w:szCs w:val="22"/>
        </w:rPr>
        <w:tab/>
      </w:r>
      <w:r w:rsidRPr="008A05AE">
        <w:rPr>
          <w:rFonts w:ascii="Arial" w:hAnsi="Arial" w:cs="Arial"/>
          <w:b/>
          <w:sz w:val="22"/>
          <w:szCs w:val="22"/>
        </w:rPr>
        <w:tab/>
      </w:r>
      <w:r w:rsidRPr="008A05AE">
        <w:rPr>
          <w:rFonts w:ascii="Arial" w:hAnsi="Arial" w:cs="Arial"/>
          <w:b/>
          <w:sz w:val="22"/>
          <w:szCs w:val="22"/>
        </w:rPr>
        <w:tab/>
      </w:r>
      <w:r w:rsidRPr="008A05AE">
        <w:rPr>
          <w:rFonts w:ascii="Arial" w:hAnsi="Arial" w:cs="Arial"/>
          <w:b/>
          <w:sz w:val="22"/>
          <w:szCs w:val="22"/>
        </w:rPr>
        <w:tab/>
      </w:r>
      <w:r w:rsidRPr="008A05AE">
        <w:rPr>
          <w:rFonts w:ascii="Arial" w:hAnsi="Arial" w:cs="Arial"/>
          <w:b/>
          <w:sz w:val="22"/>
          <w:szCs w:val="22"/>
        </w:rPr>
        <w:tab/>
      </w:r>
      <w:r w:rsidR="003D3A29" w:rsidRPr="008A05AE">
        <w:rPr>
          <w:rFonts w:ascii="Arial" w:hAnsi="Arial" w:cs="Arial"/>
          <w:b/>
          <w:sz w:val="22"/>
          <w:szCs w:val="22"/>
        </w:rPr>
        <w:t xml:space="preserve">    </w:t>
      </w:r>
      <w:r w:rsidR="00A53D9A" w:rsidRPr="008A05AE">
        <w:rPr>
          <w:rFonts w:ascii="Arial" w:hAnsi="Arial" w:cs="Arial"/>
          <w:b/>
          <w:sz w:val="22"/>
          <w:szCs w:val="22"/>
        </w:rPr>
        <w:t xml:space="preserve">  </w:t>
      </w:r>
      <w:r w:rsidR="003D3A29" w:rsidRPr="008A05AE">
        <w:rPr>
          <w:rFonts w:ascii="Arial" w:hAnsi="Arial" w:cs="Arial"/>
          <w:b/>
          <w:sz w:val="22"/>
          <w:szCs w:val="22"/>
        </w:rPr>
        <w:t xml:space="preserve"> </w:t>
      </w:r>
      <w:r w:rsidR="003107F5">
        <w:rPr>
          <w:rFonts w:ascii="Arial" w:hAnsi="Arial" w:cs="Arial"/>
          <w:b/>
          <w:sz w:val="22"/>
          <w:szCs w:val="22"/>
        </w:rPr>
        <w:t xml:space="preserve">           </w:t>
      </w:r>
      <w:r w:rsidR="003D3A29" w:rsidRPr="008A05AE">
        <w:rPr>
          <w:rFonts w:ascii="Arial" w:hAnsi="Arial" w:cs="Arial"/>
          <w:b/>
          <w:sz w:val="22"/>
          <w:szCs w:val="22"/>
        </w:rPr>
        <w:t xml:space="preserve"> </w:t>
      </w:r>
      <w:r w:rsidRPr="008A05AE">
        <w:rPr>
          <w:rFonts w:ascii="Arial" w:hAnsi="Arial" w:cs="Arial"/>
          <w:b/>
          <w:sz w:val="22"/>
          <w:szCs w:val="22"/>
        </w:rPr>
        <w:t xml:space="preserve">ZAMAWIAJĄCY </w:t>
      </w:r>
    </w:p>
    <w:p w:rsidR="00DE5B65" w:rsidRDefault="00DE5B65" w:rsidP="007210A5">
      <w:pPr>
        <w:spacing w:line="276" w:lineRule="auto"/>
        <w:ind w:left="3261"/>
        <w:jc w:val="both"/>
        <w:rPr>
          <w:rFonts w:ascii="Arial" w:hAnsi="Arial" w:cs="Arial"/>
          <w:sz w:val="18"/>
          <w:szCs w:val="18"/>
        </w:rPr>
      </w:pPr>
    </w:p>
    <w:p w:rsidR="007A1E4B" w:rsidRDefault="00D06B05" w:rsidP="00D06B05">
      <w:pPr>
        <w:tabs>
          <w:tab w:val="left" w:pos="6663"/>
        </w:tabs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</w:rPr>
      </w:pPr>
      <w:r>
        <w:rPr>
          <w:rFonts w:ascii="Arial" w:eastAsia="TimesNewRoman" w:hAnsi="Arial" w:cs="Arial"/>
          <w:b/>
          <w:color w:val="000000"/>
        </w:rPr>
        <w:tab/>
      </w:r>
    </w:p>
    <w:p w:rsidR="00AE37E6" w:rsidRDefault="00AE37E6" w:rsidP="00D06B05">
      <w:pPr>
        <w:tabs>
          <w:tab w:val="left" w:pos="6663"/>
        </w:tabs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  <w:color w:val="000000"/>
        </w:rPr>
      </w:pPr>
    </w:p>
    <w:p w:rsidR="00AD03CD" w:rsidRPr="007A1E4B" w:rsidRDefault="003D3A29" w:rsidP="007A1E4B">
      <w:pPr>
        <w:autoSpaceDE w:val="0"/>
        <w:autoSpaceDN w:val="0"/>
        <w:adjustRightInd w:val="0"/>
        <w:spacing w:line="276" w:lineRule="auto"/>
        <w:rPr>
          <w:rFonts w:ascii="Arial" w:eastAsia="TimesNewRoman" w:hAnsi="Arial" w:cs="Arial"/>
          <w:color w:val="000000"/>
          <w:sz w:val="16"/>
          <w:szCs w:val="16"/>
        </w:rPr>
      </w:pPr>
      <w:r>
        <w:rPr>
          <w:rFonts w:ascii="Arial" w:eastAsia="TimesNewRoman" w:hAnsi="Arial" w:cs="Arial"/>
          <w:b/>
          <w:color w:val="000000"/>
        </w:rPr>
        <w:t xml:space="preserve">    </w:t>
      </w:r>
      <w:r w:rsidR="00DE5B65" w:rsidRPr="00F41865">
        <w:rPr>
          <w:rFonts w:ascii="Arial" w:eastAsia="TimesNewRoman" w:hAnsi="Arial" w:cs="Arial"/>
          <w:b/>
          <w:color w:val="000000"/>
        </w:rPr>
        <w:t>…………………………………….</w:t>
      </w:r>
      <w:r w:rsidR="00DE5B65">
        <w:rPr>
          <w:rFonts w:ascii="Arial" w:eastAsia="TimesNewRoman" w:hAnsi="Arial" w:cs="Arial"/>
          <w:b/>
          <w:color w:val="000000"/>
        </w:rPr>
        <w:t xml:space="preserve">        </w:t>
      </w:r>
      <w:r>
        <w:rPr>
          <w:rFonts w:ascii="Arial" w:eastAsia="TimesNewRoman" w:hAnsi="Arial" w:cs="Arial"/>
          <w:b/>
          <w:color w:val="000000"/>
        </w:rPr>
        <w:t xml:space="preserve">  </w:t>
      </w:r>
      <w:r w:rsidR="00DE5B65">
        <w:rPr>
          <w:rFonts w:ascii="Arial" w:eastAsia="TimesNewRoman" w:hAnsi="Arial" w:cs="Arial"/>
          <w:b/>
          <w:color w:val="000000"/>
        </w:rPr>
        <w:t xml:space="preserve"> </w:t>
      </w:r>
      <w:r>
        <w:rPr>
          <w:rFonts w:ascii="Arial" w:eastAsia="TimesNewRoman" w:hAnsi="Arial" w:cs="Arial"/>
          <w:b/>
          <w:color w:val="000000"/>
        </w:rPr>
        <w:t xml:space="preserve">   </w:t>
      </w:r>
      <w:r w:rsidR="00DE5B65">
        <w:rPr>
          <w:rFonts w:ascii="Arial" w:eastAsia="TimesNewRoman" w:hAnsi="Arial" w:cs="Arial"/>
          <w:b/>
          <w:color w:val="000000"/>
        </w:rPr>
        <w:t xml:space="preserve">    </w:t>
      </w:r>
      <w:r w:rsidR="003107F5">
        <w:rPr>
          <w:rFonts w:ascii="Arial" w:eastAsia="TimesNewRoman" w:hAnsi="Arial" w:cs="Arial"/>
          <w:b/>
          <w:color w:val="000000"/>
        </w:rPr>
        <w:t xml:space="preserve">      </w:t>
      </w:r>
      <w:r w:rsidR="00DE5B65" w:rsidRPr="00F41865">
        <w:rPr>
          <w:rFonts w:ascii="Arial" w:eastAsia="TimesNewRoman" w:hAnsi="Arial" w:cs="Arial"/>
          <w:b/>
          <w:color w:val="000000"/>
        </w:rPr>
        <w:t>…………………………………….</w:t>
      </w:r>
      <w:r w:rsidR="00DE5B65" w:rsidRPr="00F41865">
        <w:rPr>
          <w:rFonts w:ascii="Arial" w:eastAsia="TimesNewRoman" w:hAnsi="Arial" w:cs="Arial"/>
          <w:b/>
          <w:color w:val="000000"/>
        </w:rPr>
        <w:br/>
      </w:r>
      <w:r w:rsidR="00DE5B65" w:rsidRPr="00975FF2">
        <w:rPr>
          <w:rFonts w:ascii="Arial" w:eastAsia="TimesNewRoman" w:hAnsi="Arial" w:cs="Arial"/>
          <w:b/>
          <w:color w:val="000000"/>
          <w:sz w:val="16"/>
          <w:szCs w:val="16"/>
        </w:rPr>
        <w:tab/>
      </w:r>
      <w:r>
        <w:rPr>
          <w:rFonts w:ascii="Arial" w:eastAsia="TimesNewRoman" w:hAnsi="Arial" w:cs="Arial"/>
          <w:b/>
          <w:color w:val="000000"/>
          <w:sz w:val="16"/>
          <w:szCs w:val="16"/>
        </w:rPr>
        <w:t xml:space="preserve"> </w:t>
      </w:r>
      <w:r w:rsidR="00DE5B65">
        <w:rPr>
          <w:rFonts w:ascii="Arial" w:eastAsia="TimesNewRoman" w:hAnsi="Arial" w:cs="Arial"/>
          <w:b/>
          <w:color w:val="000000"/>
          <w:sz w:val="16"/>
          <w:szCs w:val="16"/>
        </w:rPr>
        <w:t xml:space="preserve"> </w:t>
      </w:r>
      <w:r>
        <w:rPr>
          <w:rFonts w:ascii="Arial" w:eastAsia="TimesNewRoman" w:hAnsi="Arial" w:cs="Arial"/>
          <w:b/>
          <w:color w:val="000000"/>
          <w:sz w:val="16"/>
          <w:szCs w:val="16"/>
        </w:rPr>
        <w:t xml:space="preserve">    </w:t>
      </w:r>
      <w:r w:rsidR="00DE5B65">
        <w:rPr>
          <w:rFonts w:ascii="Arial" w:eastAsia="TimesNewRoman" w:hAnsi="Arial" w:cs="Arial"/>
          <w:b/>
          <w:color w:val="000000"/>
          <w:sz w:val="16"/>
          <w:szCs w:val="16"/>
        </w:rPr>
        <w:t xml:space="preserve">   </w:t>
      </w:r>
      <w:r w:rsidR="00DE5B65" w:rsidRPr="00975FF2">
        <w:rPr>
          <w:rFonts w:ascii="Arial" w:eastAsia="TimesNewRoman" w:hAnsi="Arial" w:cs="Arial"/>
          <w:color w:val="000000"/>
          <w:sz w:val="16"/>
          <w:szCs w:val="16"/>
        </w:rPr>
        <w:t>(miejscowość, data)</w:t>
      </w:r>
      <w:r w:rsidR="00DE5B65" w:rsidRPr="00975FF2">
        <w:rPr>
          <w:rFonts w:ascii="Arial" w:eastAsia="TimesNewRoman" w:hAnsi="Arial" w:cs="Arial"/>
          <w:b/>
          <w:color w:val="000000"/>
          <w:sz w:val="16"/>
          <w:szCs w:val="16"/>
        </w:rPr>
        <w:tab/>
      </w:r>
      <w:r w:rsidR="00DE5B65" w:rsidRPr="00975FF2">
        <w:rPr>
          <w:rFonts w:ascii="Arial" w:eastAsia="TimesNewRoman" w:hAnsi="Arial" w:cs="Arial"/>
          <w:b/>
          <w:color w:val="000000"/>
          <w:sz w:val="16"/>
          <w:szCs w:val="16"/>
        </w:rPr>
        <w:tab/>
      </w:r>
      <w:r w:rsidR="00DE5B65" w:rsidRPr="00975FF2">
        <w:rPr>
          <w:rFonts w:ascii="Arial" w:eastAsia="TimesNewRoman" w:hAnsi="Arial" w:cs="Arial"/>
          <w:b/>
          <w:color w:val="000000"/>
          <w:sz w:val="16"/>
          <w:szCs w:val="16"/>
        </w:rPr>
        <w:tab/>
      </w:r>
      <w:r w:rsidR="00DE5B65" w:rsidRPr="00975FF2">
        <w:rPr>
          <w:rFonts w:ascii="Arial" w:eastAsia="TimesNewRoman" w:hAnsi="Arial" w:cs="Arial"/>
          <w:b/>
          <w:color w:val="000000"/>
          <w:sz w:val="16"/>
          <w:szCs w:val="16"/>
        </w:rPr>
        <w:tab/>
      </w:r>
      <w:r w:rsidR="00DE5B65" w:rsidRPr="00975FF2">
        <w:rPr>
          <w:rFonts w:ascii="Arial" w:eastAsia="TimesNewRoman" w:hAnsi="Arial" w:cs="Arial"/>
          <w:b/>
          <w:color w:val="000000"/>
          <w:sz w:val="16"/>
          <w:szCs w:val="16"/>
        </w:rPr>
        <w:tab/>
      </w:r>
      <w:r w:rsidR="003107F5">
        <w:rPr>
          <w:rFonts w:ascii="Arial" w:eastAsia="TimesNewRoman" w:hAnsi="Arial" w:cs="Arial"/>
          <w:b/>
          <w:color w:val="000000"/>
          <w:sz w:val="16"/>
          <w:szCs w:val="16"/>
        </w:rPr>
        <w:t xml:space="preserve">                  </w:t>
      </w:r>
      <w:r>
        <w:rPr>
          <w:rFonts w:ascii="Arial" w:eastAsia="TimesNewRoman" w:hAnsi="Arial" w:cs="Arial"/>
          <w:b/>
          <w:color w:val="000000"/>
          <w:sz w:val="16"/>
          <w:szCs w:val="16"/>
        </w:rPr>
        <w:t xml:space="preserve">   </w:t>
      </w:r>
      <w:r w:rsidR="009C172C">
        <w:rPr>
          <w:rFonts w:ascii="Arial" w:eastAsia="TimesNewRoman" w:hAnsi="Arial" w:cs="Arial"/>
          <w:color w:val="000000"/>
          <w:sz w:val="16"/>
          <w:szCs w:val="16"/>
        </w:rPr>
        <w:t>(podpis)</w:t>
      </w:r>
    </w:p>
    <w:p w:rsidR="00CC43EF" w:rsidRDefault="00CC43EF" w:rsidP="007210A5">
      <w:pPr>
        <w:spacing w:line="276" w:lineRule="auto"/>
        <w:rPr>
          <w:rFonts w:ascii="Arial" w:eastAsia="TimesNewRoman" w:hAnsi="Arial" w:cs="Arial"/>
          <w:sz w:val="16"/>
          <w:szCs w:val="16"/>
        </w:rPr>
      </w:pPr>
    </w:p>
    <w:p w:rsidR="00C35D8A" w:rsidRPr="00C35D8A" w:rsidRDefault="00C35D8A" w:rsidP="00C35D8A">
      <w:pPr>
        <w:suppressAutoHyphens w:val="0"/>
        <w:autoSpaceDE w:val="0"/>
        <w:autoSpaceDN w:val="0"/>
        <w:adjustRightInd w:val="0"/>
        <w:rPr>
          <w:rFonts w:ascii="Arial" w:eastAsia="Calibri" w:hAnsi="Arial" w:cs="Arial"/>
          <w:color w:val="000000"/>
          <w:sz w:val="20"/>
          <w:szCs w:val="20"/>
          <w:lang w:eastAsia="pl-PL"/>
        </w:rPr>
      </w:pPr>
    </w:p>
    <w:p w:rsidR="00AD03CD" w:rsidRPr="00D06B05" w:rsidRDefault="00AD03CD" w:rsidP="00C35D8A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D03CD" w:rsidRPr="00D06B05" w:rsidSect="00A0005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0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5A48" w:rsidRDefault="003F5A48" w:rsidP="008110A0">
      <w:r>
        <w:separator/>
      </w:r>
    </w:p>
  </w:endnote>
  <w:endnote w:type="continuationSeparator" w:id="0">
    <w:p w:rsidR="003F5A48" w:rsidRDefault="003F5A48" w:rsidP="0081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5D8A" w:rsidRPr="00C35D8A" w:rsidRDefault="00C35D8A" w:rsidP="00C35D8A">
    <w:pPr>
      <w:suppressAutoHyphens w:val="0"/>
      <w:autoSpaceDE w:val="0"/>
      <w:autoSpaceDN w:val="0"/>
      <w:adjustRightInd w:val="0"/>
      <w:rPr>
        <w:rFonts w:ascii="Arial" w:eastAsia="Calibri" w:hAnsi="Arial" w:cs="Arial"/>
        <w:color w:val="000000"/>
        <w:sz w:val="20"/>
        <w:szCs w:val="20"/>
        <w:lang w:eastAsia="pl-PL"/>
      </w:rPr>
    </w:pPr>
    <w:r w:rsidRPr="00C35D8A">
      <w:rPr>
        <w:rFonts w:ascii="Arial" w:eastAsia="Calibri" w:hAnsi="Arial" w:cs="Arial"/>
        <w:color w:val="000000"/>
        <w:sz w:val="20"/>
        <w:szCs w:val="20"/>
        <w:lang w:eastAsia="pl-PL"/>
      </w:rPr>
      <w:t>Grzegorz Borawski</w:t>
    </w:r>
  </w:p>
  <w:p w:rsidR="00C35D8A" w:rsidRPr="00C35D8A" w:rsidRDefault="00C35D8A" w:rsidP="00C35D8A">
    <w:pPr>
      <w:suppressAutoHyphens w:val="0"/>
      <w:autoSpaceDE w:val="0"/>
      <w:autoSpaceDN w:val="0"/>
      <w:adjustRightInd w:val="0"/>
      <w:rPr>
        <w:rFonts w:ascii="Arial" w:eastAsia="Calibri" w:hAnsi="Arial" w:cs="Arial"/>
        <w:color w:val="000000"/>
        <w:sz w:val="20"/>
        <w:szCs w:val="20"/>
        <w:lang w:eastAsia="pl-PL"/>
      </w:rPr>
    </w:pPr>
    <w:r w:rsidRPr="00C35D8A">
      <w:rPr>
        <w:rFonts w:ascii="Arial" w:eastAsia="Calibri" w:hAnsi="Arial" w:cs="Arial"/>
        <w:color w:val="000000"/>
        <w:sz w:val="20"/>
        <w:szCs w:val="20"/>
        <w:lang w:eastAsia="pl-PL"/>
      </w:rPr>
      <w:t>tel. 261 124 320</w:t>
    </w:r>
  </w:p>
  <w:p w:rsidR="00C35D8A" w:rsidRPr="00C35D8A" w:rsidRDefault="00C35D8A" w:rsidP="00C35D8A">
    <w:pPr>
      <w:suppressAutoHyphens w:val="0"/>
      <w:autoSpaceDE w:val="0"/>
      <w:autoSpaceDN w:val="0"/>
      <w:adjustRightInd w:val="0"/>
      <w:rPr>
        <w:rFonts w:ascii="Arial" w:eastAsia="Calibri" w:hAnsi="Arial" w:cs="Arial"/>
        <w:color w:val="000000"/>
        <w:sz w:val="20"/>
        <w:szCs w:val="20"/>
        <w:lang w:eastAsia="pl-PL"/>
      </w:rPr>
    </w:pPr>
    <w:r w:rsidRPr="00C35D8A">
      <w:rPr>
        <w:rFonts w:ascii="Arial" w:eastAsia="Calibri" w:hAnsi="Arial" w:cs="Arial"/>
        <w:color w:val="000000"/>
        <w:sz w:val="20"/>
        <w:szCs w:val="20"/>
        <w:lang w:eastAsia="pl-PL"/>
      </w:rPr>
      <w:t>e-mail: gborawski936@milnet-z.ron.int</w:t>
    </w:r>
    <w:r w:rsidRPr="00C35D8A">
      <w:rPr>
        <w:rFonts w:ascii="Arial" w:eastAsia="Calibri" w:hAnsi="Arial" w:cs="Arial"/>
        <w:color w:val="000000"/>
        <w:sz w:val="20"/>
        <w:szCs w:val="20"/>
        <w:lang w:eastAsia="pl-PL"/>
      </w:rPr>
      <w:br/>
      <w:t>___________________________________________________________________</w:t>
    </w:r>
  </w:p>
  <w:p w:rsidR="00C35D8A" w:rsidRPr="00C35D8A" w:rsidRDefault="00C35D8A" w:rsidP="00C35D8A">
    <w:pPr>
      <w:suppressAutoHyphens w:val="0"/>
      <w:autoSpaceDE w:val="0"/>
      <w:autoSpaceDN w:val="0"/>
      <w:adjustRightInd w:val="0"/>
      <w:rPr>
        <w:rFonts w:ascii="Arial" w:eastAsia="Calibri" w:hAnsi="Arial" w:cs="Arial"/>
        <w:color w:val="000000"/>
        <w:sz w:val="20"/>
        <w:szCs w:val="20"/>
        <w:lang w:eastAsia="pl-PL"/>
      </w:rPr>
    </w:pPr>
    <w:r w:rsidRPr="00C35D8A">
      <w:rPr>
        <w:rFonts w:ascii="Arial" w:eastAsia="Calibri" w:hAnsi="Arial" w:cs="Arial"/>
        <w:color w:val="000000"/>
        <w:sz w:val="20"/>
        <w:szCs w:val="20"/>
        <w:lang w:eastAsia="pl-PL"/>
      </w:rPr>
      <w:t>tel. 261 111 232                                                                                              ul. gen. W. Andersa 47</w:t>
    </w:r>
  </w:p>
  <w:p w:rsidR="00C35D8A" w:rsidRPr="00C35D8A" w:rsidRDefault="00C35D8A" w:rsidP="00C35D8A">
    <w:pPr>
      <w:suppressAutoHyphens w:val="0"/>
      <w:autoSpaceDE w:val="0"/>
      <w:autoSpaceDN w:val="0"/>
      <w:adjustRightInd w:val="0"/>
      <w:rPr>
        <w:rFonts w:ascii="Arial" w:eastAsia="Calibri" w:hAnsi="Arial" w:cs="Arial"/>
        <w:color w:val="000000"/>
        <w:sz w:val="20"/>
        <w:szCs w:val="20"/>
        <w:lang w:eastAsia="pl-PL"/>
      </w:rPr>
    </w:pPr>
    <w:r w:rsidRPr="00C35D8A">
      <w:rPr>
        <w:rFonts w:ascii="Arial" w:eastAsia="Calibri" w:hAnsi="Arial" w:cs="Arial"/>
        <w:color w:val="000000"/>
        <w:sz w:val="20"/>
        <w:szCs w:val="20"/>
        <w:lang w:eastAsia="pl-PL"/>
      </w:rPr>
      <w:t>4wog.kancelaria@ron.mil.pl                                                                            44-121 Gliwice</w:t>
    </w:r>
  </w:p>
  <w:p w:rsidR="00C35D8A" w:rsidRPr="00C35D8A" w:rsidRDefault="00C35D8A" w:rsidP="00C35D8A">
    <w:pPr>
      <w:suppressAutoHyphens w:val="0"/>
      <w:autoSpaceDE w:val="0"/>
      <w:autoSpaceDN w:val="0"/>
      <w:adjustRightInd w:val="0"/>
      <w:rPr>
        <w:rFonts w:ascii="Arial" w:eastAsia="Calibri" w:hAnsi="Arial" w:cs="Arial"/>
        <w:color w:val="000000"/>
        <w:sz w:val="20"/>
        <w:szCs w:val="20"/>
        <w:lang w:eastAsia="pl-PL"/>
      </w:rPr>
    </w:pPr>
    <w:r w:rsidRPr="00C35D8A">
      <w:rPr>
        <w:rFonts w:ascii="Arial" w:eastAsia="Calibri" w:hAnsi="Arial" w:cs="Arial"/>
        <w:color w:val="000000"/>
        <w:sz w:val="20"/>
        <w:szCs w:val="20"/>
        <w:lang w:eastAsia="pl-PL"/>
      </w:rPr>
      <w:t>www.4wog.wp.mil.pl</w:t>
    </w:r>
  </w:p>
  <w:p w:rsidR="00C35D8A" w:rsidRDefault="00C35D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513135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:rsidR="008A05AE" w:rsidRPr="00A503ED" w:rsidRDefault="008A05AE">
            <w:pPr>
              <w:pStyle w:val="Stopka"/>
              <w:jc w:val="right"/>
              <w:rPr>
                <w:rFonts w:ascii="Arial" w:hAnsi="Arial" w:cs="Arial"/>
              </w:rPr>
            </w:pPr>
            <w:r w:rsidRPr="00A503ED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9F76A9" w:rsidRPr="00A503ED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A503ED">
              <w:rPr>
                <w:rFonts w:ascii="Arial" w:hAnsi="Arial" w:cs="Arial"/>
                <w:b/>
                <w:sz w:val="16"/>
                <w:szCs w:val="16"/>
              </w:rPr>
              <w:instrText>PAGE</w:instrText>
            </w:r>
            <w:r w:rsidR="009F76A9" w:rsidRPr="00A503E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000EA">
              <w:rPr>
                <w:rFonts w:ascii="Arial" w:hAnsi="Arial" w:cs="Arial"/>
                <w:b/>
                <w:noProof/>
                <w:sz w:val="16"/>
                <w:szCs w:val="16"/>
              </w:rPr>
              <w:t>1</w:t>
            </w:r>
            <w:r w:rsidR="009F76A9" w:rsidRPr="00A503ED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  <w:r w:rsidRPr="00A503ED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9F76A9" w:rsidRPr="00A503ED">
              <w:rPr>
                <w:rFonts w:ascii="Arial" w:hAnsi="Arial" w:cs="Arial"/>
                <w:b/>
                <w:sz w:val="16"/>
                <w:szCs w:val="16"/>
              </w:rPr>
              <w:fldChar w:fldCharType="begin"/>
            </w:r>
            <w:r w:rsidRPr="00A503ED">
              <w:rPr>
                <w:rFonts w:ascii="Arial" w:hAnsi="Arial" w:cs="Arial"/>
                <w:b/>
                <w:sz w:val="16"/>
                <w:szCs w:val="16"/>
              </w:rPr>
              <w:instrText>NUMPAGES</w:instrText>
            </w:r>
            <w:r w:rsidR="009F76A9" w:rsidRPr="00A503ED">
              <w:rPr>
                <w:rFonts w:ascii="Arial" w:hAnsi="Arial" w:cs="Arial"/>
                <w:b/>
                <w:sz w:val="16"/>
                <w:szCs w:val="16"/>
              </w:rPr>
              <w:fldChar w:fldCharType="separate"/>
            </w:r>
            <w:r w:rsidR="000000EA">
              <w:rPr>
                <w:rFonts w:ascii="Arial" w:hAnsi="Arial" w:cs="Arial"/>
                <w:b/>
                <w:noProof/>
                <w:sz w:val="16"/>
                <w:szCs w:val="16"/>
              </w:rPr>
              <w:t>2</w:t>
            </w:r>
            <w:r w:rsidR="009F76A9" w:rsidRPr="00A503ED">
              <w:rPr>
                <w:rFonts w:ascii="Arial" w:hAnsi="Arial" w:cs="Arial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8A05AE" w:rsidRDefault="008A05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5A48" w:rsidRDefault="003F5A48" w:rsidP="008110A0">
      <w:r>
        <w:separator/>
      </w:r>
    </w:p>
  </w:footnote>
  <w:footnote w:type="continuationSeparator" w:id="0">
    <w:p w:rsidR="003F5A48" w:rsidRDefault="003F5A48" w:rsidP="0081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AE" w:rsidRDefault="008A05AE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AE" w:rsidRPr="00C3600D" w:rsidRDefault="00A0005A">
    <w:pPr>
      <w:pStyle w:val="Nagwek"/>
    </w:pPr>
    <w:r>
      <w:rPr>
        <w:rFonts w:ascii="Arial" w:eastAsia="Calibri" w:hAnsi="Arial" w:cs="Arial"/>
        <w:noProof/>
        <w:lang w:eastAsia="pl-PL"/>
      </w:rPr>
      <w:drawing>
        <wp:anchor distT="0" distB="0" distL="114300" distR="114300" simplePos="0" relativeHeight="251660288" behindDoc="0" locked="0" layoutInCell="1" allowOverlap="1" wp14:anchorId="2A5F0AB7" wp14:editId="1B2AD584">
          <wp:simplePos x="0" y="0"/>
          <wp:positionH relativeFrom="margin">
            <wp:posOffset>5010150</wp:posOffset>
          </wp:positionH>
          <wp:positionV relativeFrom="paragraph">
            <wp:posOffset>-200660</wp:posOffset>
          </wp:positionV>
          <wp:extent cx="971550" cy="1171575"/>
          <wp:effectExtent l="0" t="0" r="0" b="9525"/>
          <wp:wrapSquare wrapText="left"/>
          <wp:docPr id="5" name="Obraz 5" descr="cid:image001.png@01DA3D91.2FDAED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1.png@01DA3D91.2FDAED8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1171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E7E0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>
              <wp:simplePos x="0" y="0"/>
              <wp:positionH relativeFrom="page">
                <wp:posOffset>-333375</wp:posOffset>
              </wp:positionH>
              <wp:positionV relativeFrom="page">
                <wp:posOffset>255905</wp:posOffset>
              </wp:positionV>
              <wp:extent cx="333375" cy="1752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3375" cy="175260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AE" w:rsidRPr="00C3600D" w:rsidRDefault="008A05AE" w:rsidP="00C3600D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26.25pt;margin-top:20.15pt;width:26.25pt;height:13.8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" o:allowincell="f" fillcolor="#4f81bd" stroked="f">
              <v:textbox style="mso-fit-shape-to-text:t" inset=",0,,0">
                <w:txbxContent>
                  <w:p w:rsidR="008A05AE" w:rsidRPr="00C3600D" w:rsidRDefault="008A05AE" w:rsidP="00C3600D"/>
                </w:txbxContent>
              </v:textbox>
              <w10:wrap anchorx="page" anchory="page"/>
            </v:shape>
          </w:pict>
        </mc:Fallback>
      </mc:AlternateContent>
    </w:r>
    <w:r w:rsidR="003E7E0A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0" allowOverlap="1">
              <wp:simplePos x="0" y="0"/>
              <wp:positionH relativeFrom="page">
                <wp:posOffset>1260475</wp:posOffset>
              </wp:positionH>
              <wp:positionV relativeFrom="page">
                <wp:posOffset>255905</wp:posOffset>
              </wp:positionV>
              <wp:extent cx="5398770" cy="175260"/>
              <wp:effectExtent l="3175" t="0" r="0" b="190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8770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A05AE" w:rsidRPr="009C172C" w:rsidRDefault="008A05AE" w:rsidP="009C172C"/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99.25pt;margin-top:20.15pt;width:425.1pt;height:13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" o:allowincell="f" filled="f" stroked="f">
              <v:textbox style="mso-fit-shape-to-text:t" inset=",0,,0">
                <w:txbxContent>
                  <w:p w:rsidR="008A05AE" w:rsidRPr="009C172C" w:rsidRDefault="008A05AE" w:rsidP="009C172C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7AD27E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1E5FED"/>
    <w:multiLevelType w:val="hybridMultilevel"/>
    <w:tmpl w:val="946C7A30"/>
    <w:lvl w:ilvl="0" w:tplc="B150C0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F5EE5"/>
    <w:multiLevelType w:val="multilevel"/>
    <w:tmpl w:val="9C0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3E66463"/>
    <w:multiLevelType w:val="hybridMultilevel"/>
    <w:tmpl w:val="393AC81E"/>
    <w:lvl w:ilvl="0" w:tplc="D480B758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424E6B"/>
    <w:multiLevelType w:val="hybridMultilevel"/>
    <w:tmpl w:val="563A89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B10F01"/>
    <w:multiLevelType w:val="hybridMultilevel"/>
    <w:tmpl w:val="B77207F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80FC9"/>
    <w:multiLevelType w:val="hybridMultilevel"/>
    <w:tmpl w:val="01404B6E"/>
    <w:lvl w:ilvl="0" w:tplc="B65C86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CA4737F"/>
    <w:multiLevelType w:val="hybridMultilevel"/>
    <w:tmpl w:val="236A06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54405523"/>
    <w:multiLevelType w:val="hybridMultilevel"/>
    <w:tmpl w:val="EA66E8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A569C"/>
    <w:multiLevelType w:val="hybridMultilevel"/>
    <w:tmpl w:val="1FCE950E"/>
    <w:lvl w:ilvl="0" w:tplc="1DB283A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1B06B8E"/>
    <w:multiLevelType w:val="hybridMultilevel"/>
    <w:tmpl w:val="E07A4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94021"/>
    <w:multiLevelType w:val="hybridMultilevel"/>
    <w:tmpl w:val="48E83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64624"/>
    <w:multiLevelType w:val="hybridMultilevel"/>
    <w:tmpl w:val="CAEC4D7E"/>
    <w:lvl w:ilvl="0" w:tplc="89168C7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2D45CA"/>
    <w:multiLevelType w:val="hybridMultilevel"/>
    <w:tmpl w:val="8B66440A"/>
    <w:lvl w:ilvl="0" w:tplc="A404A87E">
      <w:start w:val="2"/>
      <w:numFmt w:val="lowerLetter"/>
      <w:lvlText w:val="%1)"/>
      <w:lvlJc w:val="left"/>
      <w:pPr>
        <w:ind w:left="360" w:hanging="360"/>
      </w:pPr>
      <w:rPr>
        <w:rFonts w:hint="default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5E10AB"/>
    <w:multiLevelType w:val="hybridMultilevel"/>
    <w:tmpl w:val="C4243B3E"/>
    <w:lvl w:ilvl="0" w:tplc="0415000F">
      <w:start w:val="1"/>
      <w:numFmt w:val="decimal"/>
      <w:lvlText w:val="%1."/>
      <w:lvlJc w:val="left"/>
      <w:pPr>
        <w:ind w:left="7448" w:hanging="360"/>
      </w:pPr>
    </w:lvl>
    <w:lvl w:ilvl="1" w:tplc="04150019" w:tentative="1">
      <w:start w:val="1"/>
      <w:numFmt w:val="lowerLetter"/>
      <w:lvlText w:val="%2."/>
      <w:lvlJc w:val="left"/>
      <w:pPr>
        <w:ind w:left="8168" w:hanging="360"/>
      </w:pPr>
    </w:lvl>
    <w:lvl w:ilvl="2" w:tplc="0415001B" w:tentative="1">
      <w:start w:val="1"/>
      <w:numFmt w:val="lowerRoman"/>
      <w:lvlText w:val="%3."/>
      <w:lvlJc w:val="right"/>
      <w:pPr>
        <w:ind w:left="8888" w:hanging="180"/>
      </w:pPr>
    </w:lvl>
    <w:lvl w:ilvl="3" w:tplc="0415000F" w:tentative="1">
      <w:start w:val="1"/>
      <w:numFmt w:val="decimal"/>
      <w:lvlText w:val="%4."/>
      <w:lvlJc w:val="left"/>
      <w:pPr>
        <w:ind w:left="9608" w:hanging="360"/>
      </w:pPr>
    </w:lvl>
    <w:lvl w:ilvl="4" w:tplc="04150019" w:tentative="1">
      <w:start w:val="1"/>
      <w:numFmt w:val="lowerLetter"/>
      <w:lvlText w:val="%5."/>
      <w:lvlJc w:val="left"/>
      <w:pPr>
        <w:ind w:left="10328" w:hanging="360"/>
      </w:pPr>
    </w:lvl>
    <w:lvl w:ilvl="5" w:tplc="0415001B" w:tentative="1">
      <w:start w:val="1"/>
      <w:numFmt w:val="lowerRoman"/>
      <w:lvlText w:val="%6."/>
      <w:lvlJc w:val="right"/>
      <w:pPr>
        <w:ind w:left="11048" w:hanging="180"/>
      </w:pPr>
    </w:lvl>
    <w:lvl w:ilvl="6" w:tplc="0415000F" w:tentative="1">
      <w:start w:val="1"/>
      <w:numFmt w:val="decimal"/>
      <w:lvlText w:val="%7."/>
      <w:lvlJc w:val="left"/>
      <w:pPr>
        <w:ind w:left="11768" w:hanging="360"/>
      </w:pPr>
    </w:lvl>
    <w:lvl w:ilvl="7" w:tplc="04150019" w:tentative="1">
      <w:start w:val="1"/>
      <w:numFmt w:val="lowerLetter"/>
      <w:lvlText w:val="%8."/>
      <w:lvlJc w:val="left"/>
      <w:pPr>
        <w:ind w:left="12488" w:hanging="360"/>
      </w:pPr>
    </w:lvl>
    <w:lvl w:ilvl="8" w:tplc="0415001B" w:tentative="1">
      <w:start w:val="1"/>
      <w:numFmt w:val="lowerRoman"/>
      <w:lvlText w:val="%9."/>
      <w:lvlJc w:val="right"/>
      <w:pPr>
        <w:ind w:left="13208" w:hanging="180"/>
      </w:pPr>
    </w:lvl>
  </w:abstractNum>
  <w:abstractNum w:abstractNumId="18" w15:restartNumberingAfterBreak="0">
    <w:nsid w:val="7B8E3DBB"/>
    <w:multiLevelType w:val="hybridMultilevel"/>
    <w:tmpl w:val="91364C9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15"/>
  </w:num>
  <w:num w:numId="6">
    <w:abstractNumId w:val="3"/>
  </w:num>
  <w:num w:numId="7">
    <w:abstractNumId w:val="16"/>
  </w:num>
  <w:num w:numId="8">
    <w:abstractNumId w:val="5"/>
  </w:num>
  <w:num w:numId="9">
    <w:abstractNumId w:val="12"/>
  </w:num>
  <w:num w:numId="10">
    <w:abstractNumId w:val="4"/>
  </w:num>
  <w:num w:numId="11">
    <w:abstractNumId w:val="17"/>
  </w:num>
  <w:num w:numId="12">
    <w:abstractNumId w:val="6"/>
  </w:num>
  <w:num w:numId="13">
    <w:abstractNumId w:val="14"/>
  </w:num>
  <w:num w:numId="14">
    <w:abstractNumId w:val="10"/>
  </w:num>
  <w:num w:numId="15">
    <w:abstractNumId w:val="11"/>
  </w:num>
  <w:num w:numId="16">
    <w:abstractNumId w:val="13"/>
  </w:num>
  <w:num w:numId="17">
    <w:abstractNumId w:val="18"/>
  </w:num>
  <w:num w:numId="18">
    <w:abstractNumId w:val="8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24A"/>
    <w:rsid w:val="000000EA"/>
    <w:rsid w:val="0000035E"/>
    <w:rsid w:val="00011473"/>
    <w:rsid w:val="00017AFC"/>
    <w:rsid w:val="00022A28"/>
    <w:rsid w:val="00032839"/>
    <w:rsid w:val="00033DA2"/>
    <w:rsid w:val="00035E5F"/>
    <w:rsid w:val="00044D5E"/>
    <w:rsid w:val="000550AF"/>
    <w:rsid w:val="000627F7"/>
    <w:rsid w:val="00071071"/>
    <w:rsid w:val="000778E1"/>
    <w:rsid w:val="000A1067"/>
    <w:rsid w:val="000A1BA5"/>
    <w:rsid w:val="000A5FC7"/>
    <w:rsid w:val="000B6B59"/>
    <w:rsid w:val="000C57F6"/>
    <w:rsid w:val="000C6859"/>
    <w:rsid w:val="000C776E"/>
    <w:rsid w:val="000D14B3"/>
    <w:rsid w:val="000D50BF"/>
    <w:rsid w:val="000D6E01"/>
    <w:rsid w:val="000E5114"/>
    <w:rsid w:val="00113727"/>
    <w:rsid w:val="0011405E"/>
    <w:rsid w:val="001164A0"/>
    <w:rsid w:val="00117FB2"/>
    <w:rsid w:val="001211B7"/>
    <w:rsid w:val="0012240E"/>
    <w:rsid w:val="001236A5"/>
    <w:rsid w:val="001276A7"/>
    <w:rsid w:val="00132BD9"/>
    <w:rsid w:val="00140B1F"/>
    <w:rsid w:val="001452CE"/>
    <w:rsid w:val="00146E6B"/>
    <w:rsid w:val="00164991"/>
    <w:rsid w:val="00180BB5"/>
    <w:rsid w:val="001942AE"/>
    <w:rsid w:val="00196A9B"/>
    <w:rsid w:val="001A1FDF"/>
    <w:rsid w:val="001C159F"/>
    <w:rsid w:val="001D0290"/>
    <w:rsid w:val="001D51FD"/>
    <w:rsid w:val="001D52BB"/>
    <w:rsid w:val="001D6107"/>
    <w:rsid w:val="001E5905"/>
    <w:rsid w:val="001F22F6"/>
    <w:rsid w:val="001F6D52"/>
    <w:rsid w:val="0020780A"/>
    <w:rsid w:val="002105B0"/>
    <w:rsid w:val="00220457"/>
    <w:rsid w:val="00226052"/>
    <w:rsid w:val="00227210"/>
    <w:rsid w:val="00250C26"/>
    <w:rsid w:val="00252A02"/>
    <w:rsid w:val="00256390"/>
    <w:rsid w:val="00264DC2"/>
    <w:rsid w:val="00284023"/>
    <w:rsid w:val="002966E1"/>
    <w:rsid w:val="00296730"/>
    <w:rsid w:val="002A37FB"/>
    <w:rsid w:val="002A7051"/>
    <w:rsid w:val="002B48F6"/>
    <w:rsid w:val="002B6E0E"/>
    <w:rsid w:val="002C0D4C"/>
    <w:rsid w:val="002D628B"/>
    <w:rsid w:val="002D6C59"/>
    <w:rsid w:val="002E1446"/>
    <w:rsid w:val="002E63A3"/>
    <w:rsid w:val="00301866"/>
    <w:rsid w:val="003107F5"/>
    <w:rsid w:val="00315D4F"/>
    <w:rsid w:val="0031688A"/>
    <w:rsid w:val="00337686"/>
    <w:rsid w:val="00337BB0"/>
    <w:rsid w:val="00352810"/>
    <w:rsid w:val="003621FA"/>
    <w:rsid w:val="00380B9B"/>
    <w:rsid w:val="003B65AC"/>
    <w:rsid w:val="003B6E37"/>
    <w:rsid w:val="003C0D5A"/>
    <w:rsid w:val="003C6462"/>
    <w:rsid w:val="003D1D9B"/>
    <w:rsid w:val="003D3A29"/>
    <w:rsid w:val="003D5DF9"/>
    <w:rsid w:val="003E6694"/>
    <w:rsid w:val="003E7E0A"/>
    <w:rsid w:val="003F0F6B"/>
    <w:rsid w:val="003F1079"/>
    <w:rsid w:val="003F5A48"/>
    <w:rsid w:val="004059BB"/>
    <w:rsid w:val="00413F35"/>
    <w:rsid w:val="00414AF7"/>
    <w:rsid w:val="004163A4"/>
    <w:rsid w:val="00424CF2"/>
    <w:rsid w:val="004265E6"/>
    <w:rsid w:val="00432BC1"/>
    <w:rsid w:val="00435D06"/>
    <w:rsid w:val="0044106D"/>
    <w:rsid w:val="00447481"/>
    <w:rsid w:val="00462E6B"/>
    <w:rsid w:val="0047016B"/>
    <w:rsid w:val="004766B3"/>
    <w:rsid w:val="00487EB8"/>
    <w:rsid w:val="00490E59"/>
    <w:rsid w:val="00493145"/>
    <w:rsid w:val="004955F5"/>
    <w:rsid w:val="004B342A"/>
    <w:rsid w:val="004B3D03"/>
    <w:rsid w:val="004C2944"/>
    <w:rsid w:val="004C3FEE"/>
    <w:rsid w:val="004C49FA"/>
    <w:rsid w:val="004C7679"/>
    <w:rsid w:val="004C7F09"/>
    <w:rsid w:val="004D6CBC"/>
    <w:rsid w:val="004E2897"/>
    <w:rsid w:val="004F0FD7"/>
    <w:rsid w:val="004F6D09"/>
    <w:rsid w:val="00521985"/>
    <w:rsid w:val="00524BE1"/>
    <w:rsid w:val="00527FA8"/>
    <w:rsid w:val="0054473E"/>
    <w:rsid w:val="00550EEA"/>
    <w:rsid w:val="0055193F"/>
    <w:rsid w:val="005606FD"/>
    <w:rsid w:val="005633AC"/>
    <w:rsid w:val="005643C0"/>
    <w:rsid w:val="005648D4"/>
    <w:rsid w:val="005A78E8"/>
    <w:rsid w:val="005B3BC8"/>
    <w:rsid w:val="005B4774"/>
    <w:rsid w:val="005B587B"/>
    <w:rsid w:val="005D148C"/>
    <w:rsid w:val="005D4293"/>
    <w:rsid w:val="005D7EBC"/>
    <w:rsid w:val="005F3360"/>
    <w:rsid w:val="005F5823"/>
    <w:rsid w:val="0060389E"/>
    <w:rsid w:val="0060449D"/>
    <w:rsid w:val="00620521"/>
    <w:rsid w:val="00636F63"/>
    <w:rsid w:val="006413E4"/>
    <w:rsid w:val="006543BA"/>
    <w:rsid w:val="0066230B"/>
    <w:rsid w:val="00667E3D"/>
    <w:rsid w:val="00672276"/>
    <w:rsid w:val="00681673"/>
    <w:rsid w:val="00690F57"/>
    <w:rsid w:val="00697695"/>
    <w:rsid w:val="0069798F"/>
    <w:rsid w:val="006B3423"/>
    <w:rsid w:val="006C1CA8"/>
    <w:rsid w:val="006D08B3"/>
    <w:rsid w:val="006D09DD"/>
    <w:rsid w:val="006D15FA"/>
    <w:rsid w:val="006D548C"/>
    <w:rsid w:val="006E1ACA"/>
    <w:rsid w:val="006F240B"/>
    <w:rsid w:val="007210A5"/>
    <w:rsid w:val="00723222"/>
    <w:rsid w:val="00730F40"/>
    <w:rsid w:val="007428E2"/>
    <w:rsid w:val="00744D0F"/>
    <w:rsid w:val="00745FD6"/>
    <w:rsid w:val="0075108D"/>
    <w:rsid w:val="00751C15"/>
    <w:rsid w:val="007552E5"/>
    <w:rsid w:val="00774D58"/>
    <w:rsid w:val="007816E8"/>
    <w:rsid w:val="00795323"/>
    <w:rsid w:val="007960F1"/>
    <w:rsid w:val="007A1E4B"/>
    <w:rsid w:val="007A2294"/>
    <w:rsid w:val="007A44C7"/>
    <w:rsid w:val="007A5BC8"/>
    <w:rsid w:val="007C754C"/>
    <w:rsid w:val="007D4A29"/>
    <w:rsid w:val="007E0F23"/>
    <w:rsid w:val="007E499A"/>
    <w:rsid w:val="007E4CA0"/>
    <w:rsid w:val="007E7B5C"/>
    <w:rsid w:val="007F6BB3"/>
    <w:rsid w:val="00800E7B"/>
    <w:rsid w:val="008044F2"/>
    <w:rsid w:val="008110A0"/>
    <w:rsid w:val="00820D91"/>
    <w:rsid w:val="008355A6"/>
    <w:rsid w:val="00842181"/>
    <w:rsid w:val="008434F4"/>
    <w:rsid w:val="00847040"/>
    <w:rsid w:val="00854394"/>
    <w:rsid w:val="00855913"/>
    <w:rsid w:val="008615A1"/>
    <w:rsid w:val="0086259E"/>
    <w:rsid w:val="00864EE3"/>
    <w:rsid w:val="00871E59"/>
    <w:rsid w:val="008936C1"/>
    <w:rsid w:val="008966B5"/>
    <w:rsid w:val="008A05AE"/>
    <w:rsid w:val="008A7C8E"/>
    <w:rsid w:val="008B63C8"/>
    <w:rsid w:val="008C005B"/>
    <w:rsid w:val="008C673F"/>
    <w:rsid w:val="008D6E05"/>
    <w:rsid w:val="008E446C"/>
    <w:rsid w:val="00907890"/>
    <w:rsid w:val="00910D04"/>
    <w:rsid w:val="00914F2B"/>
    <w:rsid w:val="009211C0"/>
    <w:rsid w:val="00927D5C"/>
    <w:rsid w:val="00943E74"/>
    <w:rsid w:val="0095266E"/>
    <w:rsid w:val="00970CC8"/>
    <w:rsid w:val="00972E3F"/>
    <w:rsid w:val="00980004"/>
    <w:rsid w:val="00982CA8"/>
    <w:rsid w:val="009938C4"/>
    <w:rsid w:val="00994B34"/>
    <w:rsid w:val="009A46D4"/>
    <w:rsid w:val="009B37A1"/>
    <w:rsid w:val="009C0F2A"/>
    <w:rsid w:val="009C172C"/>
    <w:rsid w:val="009D2785"/>
    <w:rsid w:val="009E15EC"/>
    <w:rsid w:val="009E473A"/>
    <w:rsid w:val="009F2A6A"/>
    <w:rsid w:val="009F76A9"/>
    <w:rsid w:val="00A0005A"/>
    <w:rsid w:val="00A0327D"/>
    <w:rsid w:val="00A04B80"/>
    <w:rsid w:val="00A142A1"/>
    <w:rsid w:val="00A26204"/>
    <w:rsid w:val="00A3653D"/>
    <w:rsid w:val="00A46AB9"/>
    <w:rsid w:val="00A503ED"/>
    <w:rsid w:val="00A50FC1"/>
    <w:rsid w:val="00A53D9A"/>
    <w:rsid w:val="00A74220"/>
    <w:rsid w:val="00A74262"/>
    <w:rsid w:val="00A8652E"/>
    <w:rsid w:val="00AB49BC"/>
    <w:rsid w:val="00AD03CD"/>
    <w:rsid w:val="00AD177C"/>
    <w:rsid w:val="00AD56C3"/>
    <w:rsid w:val="00AE37E6"/>
    <w:rsid w:val="00AE7DFF"/>
    <w:rsid w:val="00AF5982"/>
    <w:rsid w:val="00AF5DFE"/>
    <w:rsid w:val="00AF706B"/>
    <w:rsid w:val="00AF7BC7"/>
    <w:rsid w:val="00B07540"/>
    <w:rsid w:val="00B133E6"/>
    <w:rsid w:val="00B16DE3"/>
    <w:rsid w:val="00B17AE0"/>
    <w:rsid w:val="00B321D4"/>
    <w:rsid w:val="00B420D3"/>
    <w:rsid w:val="00B516E5"/>
    <w:rsid w:val="00B74391"/>
    <w:rsid w:val="00B76E41"/>
    <w:rsid w:val="00B827F1"/>
    <w:rsid w:val="00B849B0"/>
    <w:rsid w:val="00BA3793"/>
    <w:rsid w:val="00BA5802"/>
    <w:rsid w:val="00BA5B87"/>
    <w:rsid w:val="00BB0B13"/>
    <w:rsid w:val="00BB2ADB"/>
    <w:rsid w:val="00BB6015"/>
    <w:rsid w:val="00BC4206"/>
    <w:rsid w:val="00BC560C"/>
    <w:rsid w:val="00BE2ABA"/>
    <w:rsid w:val="00BF5814"/>
    <w:rsid w:val="00BF7926"/>
    <w:rsid w:val="00C005E3"/>
    <w:rsid w:val="00C17076"/>
    <w:rsid w:val="00C219D1"/>
    <w:rsid w:val="00C242AD"/>
    <w:rsid w:val="00C30617"/>
    <w:rsid w:val="00C35B7C"/>
    <w:rsid w:val="00C35D8A"/>
    <w:rsid w:val="00C3600D"/>
    <w:rsid w:val="00C44803"/>
    <w:rsid w:val="00C61716"/>
    <w:rsid w:val="00C6201C"/>
    <w:rsid w:val="00C62E56"/>
    <w:rsid w:val="00C72C4F"/>
    <w:rsid w:val="00C76914"/>
    <w:rsid w:val="00C869D7"/>
    <w:rsid w:val="00C96FE7"/>
    <w:rsid w:val="00CA574E"/>
    <w:rsid w:val="00CB640F"/>
    <w:rsid w:val="00CC0D8A"/>
    <w:rsid w:val="00CC43EF"/>
    <w:rsid w:val="00CD1F4B"/>
    <w:rsid w:val="00CE35D5"/>
    <w:rsid w:val="00D00CE1"/>
    <w:rsid w:val="00D06B05"/>
    <w:rsid w:val="00D23084"/>
    <w:rsid w:val="00D31309"/>
    <w:rsid w:val="00D32F67"/>
    <w:rsid w:val="00D3390E"/>
    <w:rsid w:val="00D43AC1"/>
    <w:rsid w:val="00D458F9"/>
    <w:rsid w:val="00D505C8"/>
    <w:rsid w:val="00D55476"/>
    <w:rsid w:val="00D917A1"/>
    <w:rsid w:val="00DA5D3D"/>
    <w:rsid w:val="00DC6305"/>
    <w:rsid w:val="00DD6491"/>
    <w:rsid w:val="00DD7870"/>
    <w:rsid w:val="00DE5B65"/>
    <w:rsid w:val="00E0223F"/>
    <w:rsid w:val="00E033A8"/>
    <w:rsid w:val="00E1587C"/>
    <w:rsid w:val="00E21362"/>
    <w:rsid w:val="00E3614E"/>
    <w:rsid w:val="00E46864"/>
    <w:rsid w:val="00E47D5B"/>
    <w:rsid w:val="00E55DBE"/>
    <w:rsid w:val="00E55E03"/>
    <w:rsid w:val="00E61965"/>
    <w:rsid w:val="00E63B57"/>
    <w:rsid w:val="00E7217C"/>
    <w:rsid w:val="00E74A91"/>
    <w:rsid w:val="00E76462"/>
    <w:rsid w:val="00E804A6"/>
    <w:rsid w:val="00E81C09"/>
    <w:rsid w:val="00E83F2A"/>
    <w:rsid w:val="00E87830"/>
    <w:rsid w:val="00EA2448"/>
    <w:rsid w:val="00EC1580"/>
    <w:rsid w:val="00EC62D9"/>
    <w:rsid w:val="00EE42ED"/>
    <w:rsid w:val="00EF7187"/>
    <w:rsid w:val="00F01649"/>
    <w:rsid w:val="00F0324A"/>
    <w:rsid w:val="00F16A62"/>
    <w:rsid w:val="00F42AC7"/>
    <w:rsid w:val="00F44FC2"/>
    <w:rsid w:val="00F546A9"/>
    <w:rsid w:val="00F613EF"/>
    <w:rsid w:val="00F614FD"/>
    <w:rsid w:val="00F64DFC"/>
    <w:rsid w:val="00F65C46"/>
    <w:rsid w:val="00F7759B"/>
    <w:rsid w:val="00F8367F"/>
    <w:rsid w:val="00F85B64"/>
    <w:rsid w:val="00F90015"/>
    <w:rsid w:val="00F96927"/>
    <w:rsid w:val="00FA597D"/>
    <w:rsid w:val="00FA62C1"/>
    <w:rsid w:val="00FB10C6"/>
    <w:rsid w:val="00FB266A"/>
    <w:rsid w:val="00FB2C20"/>
    <w:rsid w:val="00FC1E13"/>
    <w:rsid w:val="00FC314D"/>
    <w:rsid w:val="00FC740C"/>
    <w:rsid w:val="00FE0453"/>
    <w:rsid w:val="00FE1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89F201"/>
  <w15:docId w15:val="{AC77676D-8B59-4B60-88AC-745E89B0B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324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F0324A"/>
    <w:pPr>
      <w:keepNext/>
      <w:numPr>
        <w:numId w:val="1"/>
      </w:numPr>
      <w:jc w:val="center"/>
      <w:outlineLvl w:val="0"/>
    </w:pPr>
    <w:rPr>
      <w:b/>
      <w:bCs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60F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673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0324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rsid w:val="00F0324A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semiHidden/>
    <w:rsid w:val="00F0324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F0324A"/>
    <w:pPr>
      <w:ind w:left="720"/>
    </w:pPr>
  </w:style>
  <w:style w:type="paragraph" w:customStyle="1" w:styleId="tekst8bez">
    <w:name w:val="tekst 8 bez"/>
    <w:rsid w:val="00F0324A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</w:tabs>
      <w:suppressAutoHyphens/>
      <w:autoSpaceDE w:val="0"/>
      <w:spacing w:line="202" w:lineRule="atLeast"/>
      <w:jc w:val="both"/>
    </w:pPr>
    <w:rPr>
      <w:rFonts w:ascii="Univers-PL" w:eastAsia="Times New Roman" w:hAnsi="Univers-PL"/>
      <w:sz w:val="16"/>
      <w:szCs w:val="16"/>
      <w:lang w:eastAsia="ar-SA"/>
    </w:rPr>
  </w:style>
  <w:style w:type="character" w:styleId="Hipercze">
    <w:name w:val="Hyperlink"/>
    <w:rsid w:val="00F0324A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110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110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110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110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1"/>
    <w:qFormat/>
    <w:rsid w:val="00DA5D3D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7428E2"/>
    <w:pPr>
      <w:suppressAutoHyphens w:val="0"/>
      <w:spacing w:after="75"/>
    </w:pPr>
    <w:rPr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28E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428E2"/>
    <w:rPr>
      <w:rFonts w:ascii="Tahoma" w:eastAsia="Times New Roman" w:hAnsi="Tahoma" w:cs="Tahoma"/>
      <w:sz w:val="16"/>
      <w:szCs w:val="16"/>
      <w:lang w:eastAsia="ar-SA"/>
    </w:rPr>
  </w:style>
  <w:style w:type="character" w:styleId="Pogrubienie">
    <w:name w:val="Strong"/>
    <w:uiPriority w:val="22"/>
    <w:qFormat/>
    <w:rsid w:val="006B3423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C57F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C57F6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uiPriority w:val="99"/>
    <w:semiHidden/>
    <w:unhideWhenUsed/>
    <w:rsid w:val="000C57F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57F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C57F6"/>
    <w:rPr>
      <w:rFonts w:ascii="Times New Roman" w:eastAsia="Times New Roman" w:hAnsi="Times New Roman"/>
      <w:lang w:eastAsia="ar-SA"/>
    </w:rPr>
  </w:style>
  <w:style w:type="character" w:styleId="Odwoanieprzypisukocowego">
    <w:name w:val="endnote reference"/>
    <w:uiPriority w:val="99"/>
    <w:semiHidden/>
    <w:unhideWhenUsed/>
    <w:rsid w:val="000C57F6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60F1"/>
    <w:rPr>
      <w:rFonts w:asciiTheme="majorHAnsi" w:eastAsiaTheme="majorEastAsia" w:hAnsiTheme="majorHAnsi" w:cstheme="majorBidi"/>
      <w:b/>
      <w:bCs/>
      <w:i/>
      <w:iCs/>
      <w:sz w:val="28"/>
      <w:szCs w:val="28"/>
      <w:lang w:eastAsia="ar-SA"/>
    </w:rPr>
  </w:style>
  <w:style w:type="paragraph" w:customStyle="1" w:styleId="mail">
    <w:name w:val="mail"/>
    <w:basedOn w:val="Normalny"/>
    <w:rsid w:val="007960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673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F7759B"/>
    <w:pPr>
      <w:suppressAutoHyphens w:val="0"/>
      <w:jc w:val="center"/>
    </w:pPr>
    <w:rPr>
      <w:b/>
      <w:bCs/>
      <w:sz w:val="32"/>
      <w:lang w:eastAsia="pl-PL"/>
    </w:rPr>
  </w:style>
  <w:style w:type="character" w:customStyle="1" w:styleId="TytuZnak">
    <w:name w:val="Tytuł Znak"/>
    <w:basedOn w:val="Domylnaczcionkaakapitu"/>
    <w:link w:val="Tytu"/>
    <w:rsid w:val="00F7759B"/>
    <w:rPr>
      <w:rFonts w:ascii="Times New Roman" w:eastAsia="Times New Roman" w:hAnsi="Times New Roman"/>
      <w:b/>
      <w:bCs/>
      <w:sz w:val="32"/>
      <w:szCs w:val="24"/>
    </w:rPr>
  </w:style>
  <w:style w:type="paragraph" w:customStyle="1" w:styleId="Default">
    <w:name w:val="Default"/>
    <w:rsid w:val="0069798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7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2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1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A3EEA.0DD8006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65B374-8E44-43B2-94EC-75A11A4BE51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BE521FC-EA61-4CB8-81E4-BF855C79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485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Zaproszenie</vt:lpstr>
    </vt:vector>
  </TitlesOfParts>
  <Company/>
  <LinksUpToDate>false</LinksUpToDate>
  <CharactersWithSpaces>3390</CharactersWithSpaces>
  <SharedDoc>false</SharedDoc>
  <HLinks>
    <vt:vector size="18" baseType="variant">
      <vt:variant>
        <vt:i4>5308477</vt:i4>
      </vt:variant>
      <vt:variant>
        <vt:i4>6</vt:i4>
      </vt:variant>
      <vt:variant>
        <vt:i4>0</vt:i4>
      </vt:variant>
      <vt:variant>
        <vt:i4>5</vt:i4>
      </vt:variant>
      <vt:variant>
        <vt:lpwstr>https://hunger-bud.pl/kontakt/sekretariat@hunger-bud.pl</vt:lpwstr>
      </vt:variant>
      <vt:variant>
        <vt:lpwstr/>
      </vt:variant>
      <vt:variant>
        <vt:i4>6553710</vt:i4>
      </vt:variant>
      <vt:variant>
        <vt:i4>3</vt:i4>
      </vt:variant>
      <vt:variant>
        <vt:i4>0</vt:i4>
      </vt:variant>
      <vt:variant>
        <vt:i4>5</vt:i4>
      </vt:variant>
      <vt:variant>
        <vt:lpwstr>mailto:radiator_jt@wp.pl</vt:lpwstr>
      </vt:variant>
      <vt:variant>
        <vt:lpwstr/>
      </vt:variant>
      <vt:variant>
        <vt:i4>720972</vt:i4>
      </vt:variant>
      <vt:variant>
        <vt:i4>0</vt:i4>
      </vt:variant>
      <vt:variant>
        <vt:i4>0</vt:i4>
      </vt:variant>
      <vt:variant>
        <vt:i4>5</vt:i4>
      </vt:variant>
      <vt:variant>
        <vt:lpwstr>http://www.zamowienia.4wog.wp.mil.pl/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Zaproszenie</dc:title>
  <dc:creator>WAK TG</dc:creator>
  <cp:lastModifiedBy>Borawski Grzegorz</cp:lastModifiedBy>
  <cp:revision>9</cp:revision>
  <cp:lastPrinted>2023-09-14T10:05:00Z</cp:lastPrinted>
  <dcterms:created xsi:type="dcterms:W3CDTF">2023-10-24T12:18:00Z</dcterms:created>
  <dcterms:modified xsi:type="dcterms:W3CDTF">2024-10-02T11:17:00Z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1cb33192-9970-4336-a7ce-d9791fd46f0a</vt:lpwstr>
  </property>
  <property fmtid="{D5CDD505-2E9C-101B-9397-08002B2CF9AE}" pid="3" name="bjSaver">
    <vt:lpwstr>D/fesZQRhJCJsdkp7rOFm5vP0hskG8TP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WAK TG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10.80.100.71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