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33762" w14:textId="77777777" w:rsidR="00EE78A0" w:rsidRPr="006D1461" w:rsidRDefault="00EE78A0" w:rsidP="00D50256">
      <w:pPr>
        <w:shd w:val="clear" w:color="auto" w:fill="FFFFFF"/>
        <w:suppressAutoHyphens w:val="0"/>
        <w:autoSpaceDE w:val="0"/>
        <w:autoSpaceDN w:val="0"/>
        <w:adjustRightInd w:val="0"/>
        <w:jc w:val="right"/>
        <w:textAlignment w:val="auto"/>
        <w:rPr>
          <w:rFonts w:asciiTheme="minorHAnsi" w:hAnsiTheme="minorHAnsi" w:cstheme="minorHAnsi"/>
          <w:b/>
          <w:color w:val="000000"/>
          <w:lang w:eastAsia="pl-PL"/>
        </w:rPr>
      </w:pPr>
      <w:bookmarkStart w:id="0" w:name="_Hlk49161757"/>
      <w:r w:rsidRPr="006D1461">
        <w:rPr>
          <w:rFonts w:asciiTheme="minorHAnsi" w:hAnsiTheme="minorHAnsi" w:cstheme="minorHAnsi"/>
          <w:b/>
          <w:color w:val="000000"/>
          <w:lang w:eastAsia="pl-PL"/>
        </w:rPr>
        <w:t xml:space="preserve">Załącznik nr </w:t>
      </w:r>
      <w:r>
        <w:rPr>
          <w:rFonts w:asciiTheme="minorHAnsi" w:hAnsiTheme="minorHAnsi" w:cstheme="minorHAnsi"/>
          <w:b/>
          <w:color w:val="000000"/>
          <w:lang w:eastAsia="pl-PL"/>
        </w:rPr>
        <w:t>1</w:t>
      </w:r>
      <w:r w:rsidRPr="006D1461">
        <w:rPr>
          <w:rFonts w:asciiTheme="minorHAnsi" w:hAnsiTheme="minorHAnsi" w:cstheme="minorHAnsi"/>
          <w:b/>
          <w:color w:val="000000"/>
          <w:lang w:eastAsia="pl-PL"/>
        </w:rPr>
        <w:t xml:space="preserve"> do </w:t>
      </w:r>
      <w:bookmarkEnd w:id="0"/>
      <w:r w:rsidRPr="006D1461">
        <w:rPr>
          <w:rFonts w:asciiTheme="minorHAnsi" w:hAnsiTheme="minorHAnsi" w:cstheme="minorHAnsi"/>
          <w:b/>
          <w:color w:val="000000"/>
          <w:lang w:eastAsia="pl-PL"/>
        </w:rPr>
        <w:t>Zapytania cenowego</w:t>
      </w:r>
    </w:p>
    <w:p w14:paraId="1DF2A3D9" w14:textId="334F919B" w:rsidR="00D958B5" w:rsidRDefault="00913A22" w:rsidP="00D50256">
      <w:pPr>
        <w:pStyle w:val="Standard"/>
        <w:tabs>
          <w:tab w:val="left" w:pos="4820"/>
        </w:tabs>
        <w:rPr>
          <w:rFonts w:asciiTheme="minorHAnsi" w:hAnsiTheme="minorHAnsi" w:cstheme="minorHAnsi"/>
          <w:sz w:val="20"/>
        </w:rPr>
      </w:pPr>
      <w:r w:rsidRPr="009706B4">
        <w:rPr>
          <w:rFonts w:asciiTheme="minorHAnsi" w:eastAsia="Calibri" w:hAnsiTheme="minorHAnsi" w:cstheme="minorHAnsi"/>
          <w:lang w:eastAsia="en-US"/>
        </w:rPr>
        <w:t>IP.271.</w:t>
      </w:r>
      <w:r w:rsidR="00E449F1">
        <w:rPr>
          <w:rFonts w:asciiTheme="minorHAnsi" w:eastAsia="Calibri" w:hAnsiTheme="minorHAnsi" w:cstheme="minorHAnsi"/>
          <w:lang w:eastAsia="en-US"/>
        </w:rPr>
        <w:t>1</w:t>
      </w:r>
      <w:r w:rsidR="003F3C58">
        <w:rPr>
          <w:rFonts w:asciiTheme="minorHAnsi" w:eastAsia="Calibri" w:hAnsiTheme="minorHAnsi" w:cstheme="minorHAnsi"/>
          <w:lang w:eastAsia="en-US"/>
        </w:rPr>
        <w:t>2</w:t>
      </w:r>
      <w:r w:rsidRPr="009706B4">
        <w:rPr>
          <w:rFonts w:asciiTheme="minorHAnsi" w:eastAsia="Calibri" w:hAnsiTheme="minorHAnsi" w:cstheme="minorHAnsi"/>
          <w:lang w:eastAsia="en-US"/>
        </w:rPr>
        <w:t>.202</w:t>
      </w:r>
      <w:r w:rsidR="003F3C58">
        <w:rPr>
          <w:rFonts w:asciiTheme="minorHAnsi" w:eastAsia="Calibri" w:hAnsiTheme="minorHAnsi" w:cstheme="minorHAnsi"/>
          <w:lang w:eastAsia="en-US"/>
        </w:rPr>
        <w:t>4</w:t>
      </w:r>
      <w:r w:rsidRPr="009706B4">
        <w:rPr>
          <w:rFonts w:asciiTheme="minorHAnsi" w:eastAsia="Calibri" w:hAnsiTheme="minorHAnsi" w:cstheme="minorHAnsi"/>
          <w:lang w:eastAsia="en-US"/>
        </w:rPr>
        <w:t>.MK</w:t>
      </w:r>
      <w:r w:rsidR="00D50256">
        <w:rPr>
          <w:rFonts w:asciiTheme="minorHAnsi" w:eastAsia="Calibri" w:hAnsiTheme="minorHAnsi" w:cstheme="minorHAnsi"/>
          <w:lang w:eastAsia="en-US"/>
        </w:rPr>
        <w:br/>
      </w:r>
      <w:r w:rsidR="00D958B5" w:rsidRPr="001B33E6">
        <w:rPr>
          <w:rFonts w:asciiTheme="minorHAnsi" w:hAnsiTheme="minorHAnsi" w:cstheme="minorHAnsi"/>
          <w:sz w:val="20"/>
        </w:rPr>
        <w:tab/>
        <w:t xml:space="preserve">             </w:t>
      </w:r>
      <w:r w:rsidR="00D958B5" w:rsidRPr="001B33E6">
        <w:rPr>
          <w:rFonts w:asciiTheme="minorHAnsi" w:hAnsiTheme="minorHAnsi" w:cstheme="minorHAnsi"/>
          <w:sz w:val="20"/>
        </w:rPr>
        <w:tab/>
        <w:t xml:space="preserve">                        </w:t>
      </w:r>
    </w:p>
    <w:p w14:paraId="798C019E" w14:textId="77777777" w:rsidR="00460D58" w:rsidRDefault="00460D58" w:rsidP="00460D58">
      <w:pPr>
        <w:pStyle w:val="Standard"/>
        <w:tabs>
          <w:tab w:val="left" w:pos="4820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CENOWY OFERTY</w:t>
      </w:r>
    </w:p>
    <w:p w14:paraId="4BB1AD91" w14:textId="649E47F9" w:rsidR="00D958B5" w:rsidRPr="005C764C" w:rsidRDefault="00460D58" w:rsidP="00460D58">
      <w:pPr>
        <w:pStyle w:val="Standard"/>
        <w:tabs>
          <w:tab w:val="left" w:pos="4820"/>
        </w:tabs>
        <w:jc w:val="center"/>
        <w:rPr>
          <w:rFonts w:asciiTheme="minorHAnsi" w:hAnsiTheme="minorHAnsi" w:cstheme="minorHAnsi"/>
          <w:b/>
        </w:rPr>
      </w:pPr>
      <w:r w:rsidRPr="00A13D34">
        <w:rPr>
          <w:rFonts w:asciiTheme="minorHAnsi" w:hAnsiTheme="minorHAnsi" w:cstheme="minorHAnsi"/>
          <w:b/>
        </w:rPr>
        <w:t xml:space="preserve">w postępowaniu o udzielenie zamówienia </w:t>
      </w:r>
      <w:r>
        <w:rPr>
          <w:rFonts w:asciiTheme="minorHAnsi" w:hAnsiTheme="minorHAnsi" w:cstheme="minorHAnsi"/>
          <w:b/>
        </w:rPr>
        <w:t xml:space="preserve">publicznego </w:t>
      </w:r>
      <w:r w:rsidRPr="007C091F">
        <w:rPr>
          <w:rFonts w:asciiTheme="minorHAnsi" w:hAnsiTheme="minorHAnsi" w:cstheme="minorHAnsi"/>
          <w:b/>
        </w:rPr>
        <w:t>o udzielenie zamówienia publicznego na</w:t>
      </w:r>
      <w:r>
        <w:rPr>
          <w:rFonts w:asciiTheme="minorHAnsi" w:hAnsiTheme="minorHAnsi" w:cstheme="minorHAnsi"/>
          <w:b/>
        </w:rPr>
        <w:t xml:space="preserve"> „</w:t>
      </w:r>
      <w:r w:rsidRPr="007C091F">
        <w:rPr>
          <w:rFonts w:asciiTheme="minorHAnsi" w:hAnsiTheme="minorHAnsi" w:cstheme="minorHAnsi"/>
          <w:b/>
          <w:iCs/>
        </w:rPr>
        <w:t xml:space="preserve">Dostawa </w:t>
      </w:r>
      <w:r w:rsidR="00080A34">
        <w:rPr>
          <w:rFonts w:asciiTheme="minorHAnsi" w:hAnsiTheme="minorHAnsi" w:cstheme="minorHAnsi"/>
          <w:b/>
          <w:iCs/>
        </w:rPr>
        <w:t>pelletu</w:t>
      </w:r>
      <w:r w:rsidRPr="007C091F">
        <w:rPr>
          <w:rFonts w:asciiTheme="minorHAnsi" w:hAnsiTheme="minorHAnsi" w:cstheme="minorHAnsi"/>
          <w:b/>
          <w:iCs/>
        </w:rPr>
        <w:t xml:space="preserve"> do budynków administrowanych przez Gminę Grodziczno, na terenie gminy Grodziczno</w:t>
      </w:r>
      <w:r>
        <w:rPr>
          <w:rFonts w:asciiTheme="minorHAnsi" w:hAnsiTheme="minorHAnsi" w:cstheme="minorHAnsi"/>
          <w:b/>
          <w:iCs/>
        </w:rPr>
        <w:t>”</w:t>
      </w:r>
    </w:p>
    <w:p w14:paraId="039CDC94" w14:textId="77777777" w:rsidR="00E221B8" w:rsidRPr="005C764C" w:rsidRDefault="00E221B8" w:rsidP="00D6137F">
      <w:pPr>
        <w:pStyle w:val="Standard"/>
        <w:rPr>
          <w:rFonts w:asciiTheme="minorHAnsi" w:hAnsiTheme="minorHAnsi" w:cstheme="minorHAnsi"/>
          <w:b/>
        </w:rPr>
      </w:pPr>
    </w:p>
    <w:p w14:paraId="2EC66D7B" w14:textId="1E5502E5" w:rsidR="00E221B8" w:rsidRPr="00E25DF5" w:rsidRDefault="00E221B8" w:rsidP="00E221B8">
      <w:pPr>
        <w:pStyle w:val="Akapitzlist"/>
        <w:widowControl/>
        <w:numPr>
          <w:ilvl w:val="0"/>
          <w:numId w:val="6"/>
        </w:numPr>
        <w:tabs>
          <w:tab w:val="left" w:pos="28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E25DF5">
        <w:rPr>
          <w:rFonts w:asciiTheme="minorHAnsi" w:hAnsiTheme="minorHAnsi" w:cstheme="minorHAnsi"/>
          <w:b/>
        </w:rPr>
        <w:t>ZAMAWIAJĄCY:</w:t>
      </w:r>
    </w:p>
    <w:p w14:paraId="23701A81" w14:textId="1E3DA08C" w:rsidR="00E221B8" w:rsidRDefault="00E221B8" w:rsidP="00016CD4">
      <w:pPr>
        <w:widowControl/>
        <w:suppressAutoHyphens w:val="0"/>
        <w:ind w:left="284"/>
        <w:jc w:val="both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</w:pP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Gmina Grodziczno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,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 xml:space="preserve"> Grodziczno 17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A,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 xml:space="preserve"> </w:t>
      </w:r>
      <w:r w:rsidR="00550787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13 – 324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 xml:space="preserve"> Grodziczno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,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 xml:space="preserve"> woj. 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w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armińsko-mazurskie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.</w:t>
      </w:r>
    </w:p>
    <w:p w14:paraId="404C92F8" w14:textId="77777777" w:rsidR="00D50256" w:rsidRPr="00D50256" w:rsidRDefault="00D50256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</w:pPr>
    </w:p>
    <w:p w14:paraId="34623EEC" w14:textId="6E31C190" w:rsidR="00E221B8" w:rsidRPr="00E25DF5" w:rsidRDefault="00E221B8" w:rsidP="00E221B8">
      <w:pPr>
        <w:pStyle w:val="Tekstprzypisudolnego"/>
        <w:widowControl w:val="0"/>
        <w:numPr>
          <w:ilvl w:val="0"/>
          <w:numId w:val="6"/>
        </w:numPr>
        <w:tabs>
          <w:tab w:val="left" w:pos="284"/>
        </w:tabs>
        <w:suppressAutoHyphens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E25DF5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F185DCF" w14:textId="7FF349B6" w:rsidR="00E221B8" w:rsidRPr="00E221B8" w:rsidRDefault="00E221B8" w:rsidP="00DE710E">
      <w:pPr>
        <w:widowControl/>
        <w:suppressAutoHyphens w:val="0"/>
        <w:ind w:firstLine="36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E221B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Niniejsza oferta złożona jest przez: </w:t>
      </w:r>
    </w:p>
    <w:p w14:paraId="34D392AF" w14:textId="77777777" w:rsidR="00E221B8" w:rsidRPr="00E221B8" w:rsidRDefault="00E221B8" w:rsidP="00E221B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6024FBE2" w14:textId="5C4A195D" w:rsidR="00E221B8" w:rsidRPr="00E221B8" w:rsidRDefault="00E221B8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Pełna nazwa Wykonawcy (firma), zgodna z wpisem do rejestru (ewidencji)</w:t>
      </w:r>
    </w:p>
    <w:p w14:paraId="05E00A03" w14:textId="77777777" w:rsidR="00E221B8" w:rsidRPr="00E221B8" w:rsidRDefault="00E221B8" w:rsidP="00E221B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5BA961ED" w14:textId="7F5ADFD6" w:rsidR="00E221B8" w:rsidRPr="00E221B8" w:rsidRDefault="00E221B8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Adres Wykonawcy zgodny z wpisem do rejestru (ewidencji)</w:t>
      </w:r>
    </w:p>
    <w:p w14:paraId="0C1EA548" w14:textId="77777777" w:rsidR="00E221B8" w:rsidRPr="00E221B8" w:rsidRDefault="00E221B8" w:rsidP="00E221B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2D447839" w14:textId="335FDAD5" w:rsidR="00E221B8" w:rsidRPr="00E221B8" w:rsidRDefault="00E221B8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REGON</w:t>
      </w:r>
    </w:p>
    <w:p w14:paraId="36C4FE45" w14:textId="461F1327" w:rsidR="00E221B8" w:rsidRPr="00E221B8" w:rsidRDefault="00E221B8" w:rsidP="00E221B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70E18DD9" w14:textId="26ED2542" w:rsidR="002C4FD9" w:rsidRPr="00E221B8" w:rsidRDefault="002C4FD9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C4FD9">
        <w:rPr>
          <w:rFonts w:asciiTheme="minorHAnsi" w:eastAsia="Times New Roman" w:hAnsiTheme="minorHAnsi" w:cstheme="minorHAnsi"/>
          <w:noProof/>
          <w:kern w:val="0"/>
          <w:sz w:val="20"/>
          <w:szCs w:val="20"/>
          <w:lang w:eastAsia="pl-PL" w:bidi="ar-SA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04D4878" wp14:editId="42013BF6">
                <wp:simplePos x="0" y="0"/>
                <wp:positionH relativeFrom="margin">
                  <wp:posOffset>-90170</wp:posOffset>
                </wp:positionH>
                <wp:positionV relativeFrom="paragraph">
                  <wp:posOffset>220980</wp:posOffset>
                </wp:positionV>
                <wp:extent cx="5905500" cy="257175"/>
                <wp:effectExtent l="0" t="0" r="19050" b="2857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BB07A" w14:textId="4CE7CFB8" w:rsidR="002C4FD9" w:rsidRPr="002C4FD9" w:rsidRDefault="002C4FD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4D487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7.1pt;margin-top:17.4pt;width:465pt;height:2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">
                <v:textbox>
                  <w:txbxContent>
                    <w:p w14:paraId="180BB07A" w14:textId="4CE7CFB8" w:rsidR="002C4FD9" w:rsidRPr="002C4FD9" w:rsidRDefault="002C4FD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21B8" w:rsidRPr="00E221B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NIP</w:t>
      </w:r>
    </w:p>
    <w:p w14:paraId="28B62A7C" w14:textId="05098A80" w:rsidR="00E221B8" w:rsidRDefault="00E221B8" w:rsidP="00D50256">
      <w:pPr>
        <w:widowControl/>
        <w:tabs>
          <w:tab w:val="left" w:pos="28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W razie potrzeby tabelę należy dodać</w:t>
      </w:r>
    </w:p>
    <w:p w14:paraId="5372C7E6" w14:textId="77777777" w:rsidR="00D50256" w:rsidRPr="00D50256" w:rsidRDefault="00D50256" w:rsidP="00D50256">
      <w:pPr>
        <w:widowControl/>
        <w:tabs>
          <w:tab w:val="left" w:pos="28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</w:pPr>
    </w:p>
    <w:p w14:paraId="65DAB578" w14:textId="086282CF" w:rsidR="00E221B8" w:rsidRPr="00E221B8" w:rsidRDefault="00E221B8" w:rsidP="00E221B8">
      <w:pPr>
        <w:widowControl/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E221B8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>OSOBA WYZNACZONA DO KONTAKTÓW Z ZAMAWIAJĄCYM:</w:t>
      </w:r>
      <w:r w:rsidRPr="00E221B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45"/>
      </w:tblGrid>
      <w:tr w:rsidR="00E221B8" w:rsidRPr="00E221B8" w14:paraId="0A0423F9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1270A220" w14:textId="77777777" w:rsidR="00E221B8" w:rsidRPr="00E221B8" w:rsidRDefault="00E221B8" w:rsidP="00E25DF5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IMIĘ I NAZWISKO</w:t>
            </w:r>
          </w:p>
        </w:tc>
        <w:tc>
          <w:tcPr>
            <w:tcW w:w="5245" w:type="dxa"/>
            <w:shd w:val="clear" w:color="auto" w:fill="auto"/>
          </w:tcPr>
          <w:p w14:paraId="06085DD3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2AD3832C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5BE4C366" w14:textId="77777777" w:rsidR="00E221B8" w:rsidRPr="00E221B8" w:rsidRDefault="00E221B8" w:rsidP="00E25DF5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NR TELEFONU</w:t>
            </w:r>
          </w:p>
        </w:tc>
        <w:tc>
          <w:tcPr>
            <w:tcW w:w="5245" w:type="dxa"/>
            <w:shd w:val="clear" w:color="auto" w:fill="auto"/>
          </w:tcPr>
          <w:p w14:paraId="722905E1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7886E479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0F5C0155" w14:textId="77777777" w:rsidR="00E221B8" w:rsidRPr="00E221B8" w:rsidRDefault="00E221B8" w:rsidP="00E25DF5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ADRES E-MAIL</w:t>
            </w:r>
          </w:p>
        </w:tc>
        <w:tc>
          <w:tcPr>
            <w:tcW w:w="5245" w:type="dxa"/>
            <w:shd w:val="clear" w:color="auto" w:fill="auto"/>
          </w:tcPr>
          <w:p w14:paraId="57ABE541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</w:tbl>
    <w:p w14:paraId="69F7EB71" w14:textId="77777777" w:rsidR="00E221B8" w:rsidRPr="00E221B8" w:rsidRDefault="00E221B8" w:rsidP="00D50256">
      <w:pPr>
        <w:overflowPunct w:val="0"/>
        <w:autoSpaceDE w:val="0"/>
        <w:contextualSpacing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6710470F" w14:textId="77777777" w:rsidR="00E221B8" w:rsidRPr="00E221B8" w:rsidRDefault="00E221B8" w:rsidP="00E221B8">
      <w:pPr>
        <w:widowControl/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E221B8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>OSOBA/(Y) PODPISUJĄCA/(E) OFERTĘ: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45"/>
      </w:tblGrid>
      <w:tr w:rsidR="00E221B8" w:rsidRPr="00E221B8" w14:paraId="3A07760E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7682F1B3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IMIĘ I NAZWISKO</w:t>
            </w:r>
          </w:p>
        </w:tc>
        <w:tc>
          <w:tcPr>
            <w:tcW w:w="5245" w:type="dxa"/>
            <w:shd w:val="clear" w:color="auto" w:fill="auto"/>
          </w:tcPr>
          <w:p w14:paraId="187F4568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  <w:p w14:paraId="6596777A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  <w:p w14:paraId="58727536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3EBE34EE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4B48BDF8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RODZAJ UMOCOWANIA LUB PEŁNIONA FUNKCJA</w:t>
            </w:r>
          </w:p>
          <w:p w14:paraId="40ACA67D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(właściciel / członek zarządu / prezes / prokurent / pełnomocnik / itp.)</w:t>
            </w:r>
          </w:p>
        </w:tc>
        <w:tc>
          <w:tcPr>
            <w:tcW w:w="5245" w:type="dxa"/>
            <w:shd w:val="clear" w:color="auto" w:fill="auto"/>
          </w:tcPr>
          <w:p w14:paraId="3A7BE99E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78B406B2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220162D5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UMOCOWANIE WYNIKA Z</w:t>
            </w:r>
          </w:p>
          <w:p w14:paraId="2A394D16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(proszę wpisać co wykonawcę dotyczy:</w:t>
            </w:r>
          </w:p>
          <w:p w14:paraId="734F184F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CEIDG; KRS; Pełnomocnictwo; lub inne np. umowa spółki)</w:t>
            </w:r>
          </w:p>
        </w:tc>
        <w:tc>
          <w:tcPr>
            <w:tcW w:w="5245" w:type="dxa"/>
            <w:shd w:val="clear" w:color="auto" w:fill="auto"/>
          </w:tcPr>
          <w:p w14:paraId="3C648E4D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i/>
                <w:iCs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E221B8" w:rsidRPr="00E221B8" w14:paraId="021F900F" w14:textId="77777777" w:rsidTr="00A6795F">
        <w:trPr>
          <w:trHeight w:val="1293"/>
        </w:trPr>
        <w:tc>
          <w:tcPr>
            <w:tcW w:w="3964" w:type="dxa"/>
            <w:shd w:val="clear" w:color="auto" w:fill="E7E6E6"/>
            <w:vAlign w:val="center"/>
          </w:tcPr>
          <w:p w14:paraId="2D71DBFE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MIEJSCE, W KTÓRYM DOSTĘPNE SĄ INFORMACJE O UMOCOWANIU W/W OSOBY</w:t>
            </w:r>
          </w:p>
          <w:p w14:paraId="04116689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(proszę wpisać wybrane np. </w:t>
            </w:r>
          </w:p>
          <w:p w14:paraId="2A973F48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CEIDG </w:t>
            </w:r>
            <w:hyperlink r:id="rId7" w:history="1">
              <w:r w:rsidRPr="00E221B8">
                <w:rPr>
                  <w:rFonts w:asciiTheme="minorHAnsi" w:eastAsia="Calibri" w:hAnsiTheme="minorHAnsi" w:cstheme="minorHAnsi"/>
                  <w:color w:val="0000FF"/>
                  <w:kern w:val="0"/>
                  <w:sz w:val="16"/>
                  <w:szCs w:val="16"/>
                  <w:u w:val="single"/>
                  <w:lang w:eastAsia="pl-PL" w:bidi="ar-SA"/>
                </w:rPr>
                <w:t>https://prod.ceidg.gov.pl/</w:t>
              </w:r>
            </w:hyperlink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; </w:t>
            </w:r>
          </w:p>
          <w:p w14:paraId="076378C3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  <w:t xml:space="preserve">KRS </w:t>
            </w:r>
            <w:hyperlink r:id="rId8" w:history="1">
              <w:r w:rsidRPr="00E221B8">
                <w:rPr>
                  <w:rFonts w:asciiTheme="minorHAnsi" w:eastAsia="Calibri" w:hAnsiTheme="minorHAnsi" w:cstheme="minorHAnsi"/>
                  <w:color w:val="0000FF"/>
                  <w:kern w:val="0"/>
                  <w:sz w:val="16"/>
                  <w:szCs w:val="16"/>
                  <w:u w:val="single"/>
                  <w:lang w:val="en-US" w:eastAsia="pl-PL" w:bidi="ar-SA"/>
                </w:rPr>
                <w:t xml:space="preserve"> https://ems.ms.gov.pl/</w:t>
              </w:r>
            </w:hyperlink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  <w:t xml:space="preserve">; </w:t>
            </w:r>
          </w:p>
          <w:p w14:paraId="0E1C8EE2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Pełnomocnictwo lub inne – dołączono do ofert)</w:t>
            </w:r>
          </w:p>
        </w:tc>
        <w:tc>
          <w:tcPr>
            <w:tcW w:w="5245" w:type="dxa"/>
            <w:shd w:val="clear" w:color="auto" w:fill="auto"/>
          </w:tcPr>
          <w:p w14:paraId="78A236DC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</w:tbl>
    <w:p w14:paraId="1BDBB497" w14:textId="77777777" w:rsidR="00E221B8" w:rsidRPr="00E221B8" w:rsidRDefault="00E221B8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45"/>
      </w:tblGrid>
      <w:tr w:rsidR="00E221B8" w:rsidRPr="00E221B8" w14:paraId="2F100F0D" w14:textId="77777777" w:rsidTr="00A6795F">
        <w:trPr>
          <w:trHeight w:val="370"/>
        </w:trPr>
        <w:tc>
          <w:tcPr>
            <w:tcW w:w="3964" w:type="dxa"/>
            <w:shd w:val="clear" w:color="auto" w:fill="E7E6E6"/>
            <w:vAlign w:val="center"/>
          </w:tcPr>
          <w:p w14:paraId="56ABB2A3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IMIĘ I NAZWISKO</w:t>
            </w:r>
          </w:p>
        </w:tc>
        <w:tc>
          <w:tcPr>
            <w:tcW w:w="5245" w:type="dxa"/>
            <w:shd w:val="clear" w:color="auto" w:fill="auto"/>
          </w:tcPr>
          <w:p w14:paraId="13F0F062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  <w:p w14:paraId="1D4298ED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  <w:p w14:paraId="1EF16DDA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788A313E" w14:textId="77777777" w:rsidTr="00A6795F">
        <w:trPr>
          <w:trHeight w:val="370"/>
        </w:trPr>
        <w:tc>
          <w:tcPr>
            <w:tcW w:w="3964" w:type="dxa"/>
            <w:shd w:val="clear" w:color="auto" w:fill="E7E6E6"/>
            <w:vAlign w:val="center"/>
          </w:tcPr>
          <w:p w14:paraId="161E2ACF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lastRenderedPageBreak/>
              <w:t>RODZAJ UMOCOWANIA LUB PEŁNIONA FUNKCJA</w:t>
            </w:r>
          </w:p>
          <w:p w14:paraId="1E5D0CCF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(właściciel / członek zarządu / prezes / prokurent / pełnomocnik / itp.)</w:t>
            </w:r>
          </w:p>
        </w:tc>
        <w:tc>
          <w:tcPr>
            <w:tcW w:w="5245" w:type="dxa"/>
            <w:shd w:val="clear" w:color="auto" w:fill="auto"/>
          </w:tcPr>
          <w:p w14:paraId="72C13138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13307F61" w14:textId="77777777" w:rsidTr="00A6795F">
        <w:trPr>
          <w:trHeight w:val="370"/>
        </w:trPr>
        <w:tc>
          <w:tcPr>
            <w:tcW w:w="3964" w:type="dxa"/>
            <w:shd w:val="clear" w:color="auto" w:fill="E7E6E6"/>
            <w:vAlign w:val="center"/>
          </w:tcPr>
          <w:p w14:paraId="68901A1F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UMOCOWANIE WYNIKA Z</w:t>
            </w:r>
          </w:p>
          <w:p w14:paraId="7B47082D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(proszę wpisać co wykonawcę dotyczy:</w:t>
            </w:r>
          </w:p>
          <w:p w14:paraId="6F119C48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CEIDG; KRS; Pełnomocnictwo; lub inne np. umowa spółki)</w:t>
            </w:r>
          </w:p>
        </w:tc>
        <w:tc>
          <w:tcPr>
            <w:tcW w:w="5245" w:type="dxa"/>
            <w:shd w:val="clear" w:color="auto" w:fill="auto"/>
          </w:tcPr>
          <w:p w14:paraId="11A572C4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i/>
                <w:iCs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E221B8" w:rsidRPr="00E221B8" w14:paraId="14E1B4AD" w14:textId="77777777" w:rsidTr="00A6795F">
        <w:trPr>
          <w:trHeight w:val="1293"/>
        </w:trPr>
        <w:tc>
          <w:tcPr>
            <w:tcW w:w="3964" w:type="dxa"/>
            <w:shd w:val="clear" w:color="auto" w:fill="E7E6E6"/>
            <w:vAlign w:val="center"/>
          </w:tcPr>
          <w:p w14:paraId="46936C3A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MIEJSCE, W KTÓRYM DOSTĘPNE SĄ INFORMACJE O UMOCOWANIU W/W OSOBY</w:t>
            </w:r>
          </w:p>
          <w:p w14:paraId="20ABCB8F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(proszę wpisać wybrane np. </w:t>
            </w:r>
          </w:p>
          <w:p w14:paraId="79ACE24C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CEIDG </w:t>
            </w:r>
            <w:hyperlink r:id="rId9" w:history="1">
              <w:r w:rsidRPr="00E221B8">
                <w:rPr>
                  <w:rFonts w:asciiTheme="minorHAnsi" w:eastAsia="Calibri" w:hAnsiTheme="minorHAnsi" w:cstheme="minorHAnsi"/>
                  <w:color w:val="0000FF"/>
                  <w:kern w:val="0"/>
                  <w:sz w:val="16"/>
                  <w:szCs w:val="16"/>
                  <w:u w:val="single"/>
                  <w:lang w:eastAsia="pl-PL" w:bidi="ar-SA"/>
                </w:rPr>
                <w:t>https://prod.ceidg.gov.pl/</w:t>
              </w:r>
            </w:hyperlink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; </w:t>
            </w:r>
          </w:p>
          <w:p w14:paraId="78726409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  <w:t xml:space="preserve">KRS </w:t>
            </w:r>
            <w:hyperlink r:id="rId10" w:history="1">
              <w:r w:rsidRPr="00E221B8">
                <w:rPr>
                  <w:rFonts w:asciiTheme="minorHAnsi" w:eastAsia="Calibri" w:hAnsiTheme="minorHAnsi" w:cstheme="minorHAnsi"/>
                  <w:color w:val="0000FF"/>
                  <w:kern w:val="0"/>
                  <w:sz w:val="16"/>
                  <w:szCs w:val="16"/>
                  <w:u w:val="single"/>
                  <w:lang w:val="en-US" w:eastAsia="pl-PL" w:bidi="ar-SA"/>
                </w:rPr>
                <w:t xml:space="preserve"> https://ems.ms.gov.pl/</w:t>
              </w:r>
            </w:hyperlink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  <w:t xml:space="preserve">; </w:t>
            </w:r>
          </w:p>
          <w:p w14:paraId="577492CC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Pełnomocnictwo lub inne – dołączono do ofert)</w:t>
            </w:r>
          </w:p>
        </w:tc>
        <w:tc>
          <w:tcPr>
            <w:tcW w:w="5245" w:type="dxa"/>
            <w:shd w:val="clear" w:color="auto" w:fill="auto"/>
          </w:tcPr>
          <w:p w14:paraId="2E307ABF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</w:tbl>
    <w:p w14:paraId="07A26E54" w14:textId="77777777" w:rsidR="00E221B8" w:rsidRPr="00E221B8" w:rsidRDefault="00E221B8" w:rsidP="00E221B8">
      <w:pPr>
        <w:widowControl/>
        <w:tabs>
          <w:tab w:val="left" w:pos="28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W razie potrzeby tabelę należy dodać</w:t>
      </w:r>
    </w:p>
    <w:p w14:paraId="01647A0E" w14:textId="544D93B4" w:rsidR="00E221B8" w:rsidRPr="005C764C" w:rsidRDefault="00E221B8" w:rsidP="00D6137F">
      <w:pPr>
        <w:pStyle w:val="Standard"/>
        <w:rPr>
          <w:rFonts w:asciiTheme="minorHAnsi" w:hAnsiTheme="minorHAnsi" w:cstheme="minorHAnsi"/>
          <w:b/>
        </w:rPr>
      </w:pPr>
    </w:p>
    <w:p w14:paraId="4C903DF4" w14:textId="2980A5FD" w:rsidR="00FD297C" w:rsidRPr="00F347D1" w:rsidRDefault="00E221B8" w:rsidP="00FD297C">
      <w:pPr>
        <w:pStyle w:val="Tekstprzypisudolnego"/>
        <w:widowControl w:val="0"/>
        <w:numPr>
          <w:ilvl w:val="0"/>
          <w:numId w:val="6"/>
        </w:numPr>
        <w:tabs>
          <w:tab w:val="left" w:pos="284"/>
        </w:tabs>
        <w:suppressAutoHyphens/>
        <w:jc w:val="both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F347D1">
        <w:rPr>
          <w:rFonts w:asciiTheme="minorHAnsi" w:hAnsiTheme="minorHAnsi" w:cstheme="minorHAnsi"/>
          <w:b/>
          <w:bCs/>
          <w:sz w:val="24"/>
          <w:szCs w:val="24"/>
        </w:rPr>
        <w:t>OFEROWANY PRZEDMIOT ZAMÓWIENIA:</w:t>
      </w:r>
    </w:p>
    <w:p w14:paraId="13278DDC" w14:textId="5A8AD228" w:rsidR="00D958B5" w:rsidRPr="005C764C" w:rsidRDefault="00D958B5" w:rsidP="00A6795F">
      <w:pPr>
        <w:pStyle w:val="Standard"/>
        <w:tabs>
          <w:tab w:val="left" w:pos="284"/>
          <w:tab w:val="left" w:pos="567"/>
          <w:tab w:val="left" w:pos="8340"/>
        </w:tabs>
        <w:spacing w:line="200" w:lineRule="atLeast"/>
        <w:jc w:val="both"/>
        <w:rPr>
          <w:rFonts w:asciiTheme="minorHAnsi" w:hAnsiTheme="minorHAnsi" w:cstheme="minorHAnsi"/>
          <w:color w:val="000000"/>
        </w:rPr>
      </w:pPr>
      <w:r w:rsidRPr="005C764C">
        <w:rPr>
          <w:rFonts w:asciiTheme="minorHAnsi" w:hAnsiTheme="minorHAnsi" w:cstheme="minorHAnsi"/>
          <w:iCs/>
        </w:rPr>
        <w:t xml:space="preserve">Dostawa </w:t>
      </w:r>
      <w:r w:rsidR="00570B95">
        <w:rPr>
          <w:rFonts w:asciiTheme="minorHAnsi" w:hAnsiTheme="minorHAnsi" w:cstheme="minorHAnsi"/>
          <w:iCs/>
        </w:rPr>
        <w:t>pelletu</w:t>
      </w:r>
      <w:r w:rsidRPr="005C764C">
        <w:rPr>
          <w:rFonts w:asciiTheme="minorHAnsi" w:hAnsiTheme="minorHAnsi" w:cstheme="minorHAnsi"/>
          <w:iCs/>
        </w:rPr>
        <w:t xml:space="preserve"> do budynków administrowanych przez Gminę Grodziczno</w:t>
      </w:r>
      <w:r w:rsidR="00E221B8" w:rsidRPr="005C764C">
        <w:rPr>
          <w:rFonts w:asciiTheme="minorHAnsi" w:hAnsiTheme="minorHAnsi" w:cstheme="minorHAnsi"/>
          <w:iCs/>
        </w:rPr>
        <w:t>, na terenie gminy Grodziczno</w:t>
      </w:r>
      <w:r w:rsidR="009B104D">
        <w:rPr>
          <w:rFonts w:asciiTheme="minorHAnsi" w:hAnsiTheme="minorHAnsi" w:cstheme="minorHAnsi"/>
          <w:iCs/>
        </w:rPr>
        <w:t>.</w:t>
      </w:r>
    </w:p>
    <w:p w14:paraId="48CC55BE" w14:textId="77777777" w:rsidR="008C58BF" w:rsidRPr="005C764C" w:rsidRDefault="008C58BF" w:rsidP="00E221B8">
      <w:pPr>
        <w:pStyle w:val="Standard"/>
        <w:tabs>
          <w:tab w:val="left" w:pos="284"/>
          <w:tab w:val="left" w:pos="567"/>
          <w:tab w:val="left" w:pos="8340"/>
        </w:tabs>
        <w:spacing w:line="200" w:lineRule="atLeast"/>
        <w:jc w:val="both"/>
        <w:rPr>
          <w:rFonts w:asciiTheme="minorHAnsi" w:hAnsiTheme="minorHAnsi" w:cstheme="minorHAnsi"/>
          <w:color w:val="000000"/>
        </w:rPr>
      </w:pPr>
    </w:p>
    <w:p w14:paraId="22C1E94C" w14:textId="3E2743FA" w:rsidR="00D6137F" w:rsidRPr="00F347D1" w:rsidRDefault="008C58BF" w:rsidP="008C58BF">
      <w:pPr>
        <w:pStyle w:val="Standarduser"/>
        <w:numPr>
          <w:ilvl w:val="0"/>
          <w:numId w:val="6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  <w:b/>
        </w:rPr>
        <w:t>WARTOŚĆ PRZEDMIOTU ZAMÓWIENIA ORAZ INNE KRYTERIA OCENY OFERTY:</w:t>
      </w:r>
    </w:p>
    <w:p w14:paraId="5578D05F" w14:textId="37BED9FD" w:rsidR="00D6137F" w:rsidRPr="00F347D1" w:rsidRDefault="00FD297C">
      <w:pPr>
        <w:pStyle w:val="Standard"/>
        <w:tabs>
          <w:tab w:val="left" w:pos="284"/>
        </w:tabs>
        <w:spacing w:line="200" w:lineRule="atLeast"/>
        <w:jc w:val="both"/>
        <w:rPr>
          <w:rFonts w:asciiTheme="minorHAnsi" w:hAnsiTheme="minorHAnsi" w:cstheme="minorHAnsi"/>
          <w:b/>
          <w:bCs/>
        </w:rPr>
      </w:pPr>
      <w:r w:rsidRPr="00F347D1">
        <w:rPr>
          <w:rFonts w:asciiTheme="minorHAnsi" w:hAnsiTheme="minorHAnsi" w:cstheme="minorHAnsi"/>
          <w:b/>
          <w:bCs/>
        </w:rPr>
        <w:t>Niniejszym o</w:t>
      </w:r>
      <w:r w:rsidR="00D958B5" w:rsidRPr="00F347D1">
        <w:rPr>
          <w:rFonts w:asciiTheme="minorHAnsi" w:hAnsiTheme="minorHAnsi" w:cstheme="minorHAnsi"/>
          <w:b/>
          <w:bCs/>
        </w:rPr>
        <w:t>feruję realizację przedmiotu zamówienia</w:t>
      </w:r>
      <w:r w:rsidRPr="00F347D1">
        <w:rPr>
          <w:rFonts w:asciiTheme="minorHAnsi" w:hAnsiTheme="minorHAnsi" w:cstheme="minorHAnsi"/>
          <w:b/>
          <w:bCs/>
        </w:rPr>
        <w:t xml:space="preserve"> za cenę</w:t>
      </w:r>
      <w:r w:rsidR="00D958B5" w:rsidRPr="00F347D1">
        <w:rPr>
          <w:rFonts w:asciiTheme="minorHAnsi" w:hAnsiTheme="minorHAnsi" w:cstheme="minorHAnsi"/>
          <w:b/>
          <w:bCs/>
        </w:rPr>
        <w:t>:</w:t>
      </w:r>
    </w:p>
    <w:p w14:paraId="6C8CE0B0" w14:textId="19B9D985" w:rsidR="00D958B5" w:rsidRPr="001B33E6" w:rsidRDefault="00D958B5" w:rsidP="005F3965">
      <w:pPr>
        <w:pStyle w:val="Standard"/>
        <w:autoSpaceDE w:val="0"/>
        <w:jc w:val="both"/>
        <w:rPr>
          <w:rFonts w:asciiTheme="minorHAnsi" w:hAnsiTheme="minorHAnsi" w:cstheme="minorHAnsi"/>
        </w:rPr>
      </w:pPr>
    </w:p>
    <w:p w14:paraId="7394BECA" w14:textId="02771A25" w:rsidR="00D958B5" w:rsidRPr="005F3965" w:rsidRDefault="009B104D" w:rsidP="005F3965">
      <w:pPr>
        <w:pStyle w:val="Standard"/>
        <w:numPr>
          <w:ilvl w:val="0"/>
          <w:numId w:val="17"/>
        </w:numPr>
        <w:tabs>
          <w:tab w:val="left" w:pos="356"/>
          <w:tab w:val="left" w:pos="1418"/>
        </w:tabs>
        <w:spacing w:line="20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Cena</w:t>
      </w:r>
      <w:r w:rsidR="00CF7FFC" w:rsidRPr="005F3965">
        <w:rPr>
          <w:rFonts w:asciiTheme="minorHAnsi" w:hAnsiTheme="minorHAnsi" w:cstheme="minorHAnsi"/>
          <w:b/>
          <w:bCs/>
        </w:rPr>
        <w:t xml:space="preserve"> </w:t>
      </w:r>
      <w:r w:rsidR="00F22B6B">
        <w:rPr>
          <w:rFonts w:asciiTheme="minorHAnsi" w:hAnsiTheme="minorHAnsi" w:cstheme="minorHAnsi"/>
          <w:b/>
          <w:bCs/>
        </w:rPr>
        <w:t>za</w:t>
      </w:r>
      <w:r w:rsidR="005F3965" w:rsidRPr="005F3965">
        <w:rPr>
          <w:rFonts w:asciiTheme="minorHAnsi" w:hAnsiTheme="minorHAnsi" w:cstheme="minorHAnsi"/>
          <w:b/>
          <w:bCs/>
        </w:rPr>
        <w:t xml:space="preserve"> 1 tonę </w:t>
      </w:r>
      <w:r w:rsidR="00CF7FFC" w:rsidRPr="005F3965">
        <w:rPr>
          <w:rFonts w:asciiTheme="minorHAnsi" w:hAnsiTheme="minorHAnsi" w:cstheme="minorHAnsi"/>
          <w:b/>
          <w:bCs/>
        </w:rPr>
        <w:t>p</w:t>
      </w:r>
      <w:r w:rsidR="00D958B5" w:rsidRPr="005F3965">
        <w:rPr>
          <w:rFonts w:asciiTheme="minorHAnsi" w:hAnsiTheme="minorHAnsi" w:cstheme="minorHAnsi"/>
          <w:b/>
          <w:bCs/>
        </w:rPr>
        <w:t>ellet</w:t>
      </w:r>
      <w:r w:rsidR="005F3965" w:rsidRPr="005F3965">
        <w:rPr>
          <w:rFonts w:asciiTheme="minorHAnsi" w:hAnsiTheme="minorHAnsi" w:cstheme="minorHAnsi"/>
          <w:b/>
          <w:bCs/>
        </w:rPr>
        <w:t>u</w:t>
      </w:r>
      <w:r w:rsidR="00D958B5" w:rsidRPr="005F3965">
        <w:rPr>
          <w:rFonts w:asciiTheme="minorHAnsi" w:hAnsiTheme="minorHAnsi" w:cstheme="minorHAnsi"/>
          <w:b/>
          <w:bCs/>
        </w:rPr>
        <w:t xml:space="preserve"> drzewn</w:t>
      </w:r>
      <w:r w:rsidR="005F3965" w:rsidRPr="005F3965">
        <w:rPr>
          <w:rFonts w:asciiTheme="minorHAnsi" w:hAnsiTheme="minorHAnsi" w:cstheme="minorHAnsi"/>
          <w:b/>
          <w:bCs/>
        </w:rPr>
        <w:t>ego</w:t>
      </w:r>
      <w:r w:rsidR="00D958B5" w:rsidRPr="005F3965">
        <w:rPr>
          <w:rFonts w:asciiTheme="minorHAnsi" w:hAnsiTheme="minorHAnsi" w:cstheme="minorHAnsi"/>
          <w:b/>
          <w:bCs/>
        </w:rPr>
        <w:t xml:space="preserve"> workowan</w:t>
      </w:r>
      <w:r w:rsidR="005F3965" w:rsidRPr="005F3965">
        <w:rPr>
          <w:rFonts w:asciiTheme="minorHAnsi" w:hAnsiTheme="minorHAnsi" w:cstheme="minorHAnsi"/>
          <w:b/>
          <w:bCs/>
        </w:rPr>
        <w:t>ego</w:t>
      </w:r>
      <w:r w:rsidR="00D958B5" w:rsidRPr="005F3965">
        <w:rPr>
          <w:rFonts w:asciiTheme="minorHAnsi" w:hAnsiTheme="minorHAnsi" w:cstheme="minorHAnsi"/>
          <w:b/>
          <w:bCs/>
        </w:rPr>
        <w:t xml:space="preserve"> (worki </w:t>
      </w:r>
      <w:r w:rsidR="001068E2">
        <w:rPr>
          <w:rFonts w:asciiTheme="minorHAnsi" w:hAnsiTheme="minorHAnsi" w:cstheme="minorHAnsi"/>
          <w:b/>
          <w:bCs/>
        </w:rPr>
        <w:t xml:space="preserve">do </w:t>
      </w:r>
      <w:r w:rsidR="00D958B5" w:rsidRPr="005F3965">
        <w:rPr>
          <w:rFonts w:asciiTheme="minorHAnsi" w:hAnsiTheme="minorHAnsi" w:cstheme="minorHAnsi"/>
          <w:b/>
          <w:bCs/>
        </w:rPr>
        <w:t>2</w:t>
      </w:r>
      <w:r w:rsidR="001068E2">
        <w:rPr>
          <w:rFonts w:asciiTheme="minorHAnsi" w:hAnsiTheme="minorHAnsi" w:cstheme="minorHAnsi"/>
          <w:b/>
          <w:bCs/>
        </w:rPr>
        <w:t>0</w:t>
      </w:r>
      <w:r w:rsidR="00D958B5" w:rsidRPr="005F3965">
        <w:rPr>
          <w:rFonts w:asciiTheme="minorHAnsi" w:hAnsiTheme="minorHAnsi" w:cstheme="minorHAnsi"/>
          <w:b/>
          <w:bCs/>
        </w:rPr>
        <w:t xml:space="preserve"> kg):</w:t>
      </w:r>
    </w:p>
    <w:tbl>
      <w:tblPr>
        <w:tblW w:w="9043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2"/>
        <w:gridCol w:w="6671"/>
      </w:tblGrid>
      <w:tr w:rsidR="005F3965" w:rsidRPr="001B33E6" w14:paraId="46D73D8A" w14:textId="77777777" w:rsidTr="005F3965">
        <w:trPr>
          <w:trHeight w:val="815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683927" w14:textId="70D97784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9676B5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24379" w14:textId="77777777" w:rsidR="005F3965" w:rsidRPr="009676B5" w:rsidRDefault="005F3965" w:rsidP="005F3965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0EC8C26B" w14:textId="61CAF2D2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F3965" w:rsidRPr="001B33E6" w14:paraId="2E59B86B" w14:textId="77777777" w:rsidTr="005F3965">
        <w:trPr>
          <w:trHeight w:val="841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BCA341" w14:textId="72DDA911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9676B5">
              <w:rPr>
                <w:rFonts w:asciiTheme="minorHAnsi" w:hAnsiTheme="minorHAnsi" w:cstheme="minorHAnsi"/>
              </w:rPr>
              <w:t>Podatek VAT w wys. 23 %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63FC8" w14:textId="3CABE41E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F3965" w:rsidRPr="001B33E6" w14:paraId="697863C5" w14:textId="77777777" w:rsidTr="005F3965">
        <w:trPr>
          <w:trHeight w:val="839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4B5C4" w14:textId="27BF3821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9676B5"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36FD" w14:textId="6DD91A62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4A9870EE" w14:textId="48CF8132" w:rsidR="00D6137F" w:rsidRPr="009B104D" w:rsidRDefault="00D6137F" w:rsidP="009B104D">
      <w:pPr>
        <w:pStyle w:val="Standard"/>
        <w:autoSpaceDE w:val="0"/>
        <w:jc w:val="both"/>
        <w:rPr>
          <w:rFonts w:asciiTheme="minorHAnsi" w:hAnsiTheme="minorHAnsi" w:cstheme="minorHAnsi"/>
          <w:b/>
          <w:bCs/>
          <w:szCs w:val="22"/>
        </w:rPr>
      </w:pPr>
      <w:r w:rsidRPr="009B104D">
        <w:rPr>
          <w:rFonts w:asciiTheme="minorHAnsi" w:hAnsiTheme="minorHAnsi" w:cstheme="minorHAnsi"/>
          <w:b/>
          <w:bCs/>
          <w:szCs w:val="22"/>
        </w:rPr>
        <w:t xml:space="preserve">Wartość </w:t>
      </w:r>
      <w:r w:rsidR="005F3965" w:rsidRPr="009B104D">
        <w:rPr>
          <w:rFonts w:asciiTheme="minorHAnsi" w:hAnsiTheme="minorHAnsi" w:cstheme="minorHAnsi"/>
          <w:b/>
          <w:bCs/>
          <w:szCs w:val="22"/>
        </w:rPr>
        <w:t>netto</w:t>
      </w:r>
      <w:r w:rsidRPr="009B104D">
        <w:rPr>
          <w:rFonts w:asciiTheme="minorHAnsi" w:hAnsiTheme="minorHAnsi" w:cstheme="minorHAnsi"/>
          <w:b/>
          <w:bCs/>
          <w:szCs w:val="22"/>
        </w:rPr>
        <w:t xml:space="preserve"> oferty </w:t>
      </w:r>
      <w:r w:rsidR="009B104D">
        <w:rPr>
          <w:rFonts w:asciiTheme="minorHAnsi" w:hAnsiTheme="minorHAnsi" w:cstheme="minorHAnsi"/>
          <w:b/>
          <w:bCs/>
          <w:szCs w:val="22"/>
        </w:rPr>
        <w:t xml:space="preserve">ogółem </w:t>
      </w:r>
      <w:r w:rsidRPr="009B104D">
        <w:rPr>
          <w:rFonts w:asciiTheme="minorHAnsi" w:hAnsiTheme="minorHAnsi" w:cstheme="minorHAnsi"/>
          <w:b/>
          <w:bCs/>
          <w:szCs w:val="22"/>
        </w:rPr>
        <w:t xml:space="preserve">na dostawę </w:t>
      </w:r>
      <w:r w:rsidR="00A047E9" w:rsidRPr="009B104D">
        <w:rPr>
          <w:rFonts w:asciiTheme="minorHAnsi" w:hAnsiTheme="minorHAnsi" w:cstheme="minorHAnsi"/>
          <w:b/>
          <w:bCs/>
          <w:szCs w:val="22"/>
        </w:rPr>
        <w:t xml:space="preserve">pelletu drzewnego workowanego (worki </w:t>
      </w:r>
      <w:r w:rsidR="009B104D">
        <w:rPr>
          <w:rFonts w:asciiTheme="minorHAnsi" w:hAnsiTheme="minorHAnsi" w:cstheme="minorHAnsi"/>
          <w:b/>
          <w:bCs/>
          <w:szCs w:val="22"/>
        </w:rPr>
        <w:t xml:space="preserve">do </w:t>
      </w:r>
      <w:r w:rsidR="00A047E9" w:rsidRPr="009B104D">
        <w:rPr>
          <w:rFonts w:asciiTheme="minorHAnsi" w:hAnsiTheme="minorHAnsi" w:cstheme="minorHAnsi"/>
          <w:b/>
          <w:bCs/>
          <w:szCs w:val="22"/>
        </w:rPr>
        <w:t>2</w:t>
      </w:r>
      <w:r w:rsidR="009B104D">
        <w:rPr>
          <w:rFonts w:asciiTheme="minorHAnsi" w:hAnsiTheme="minorHAnsi" w:cstheme="minorHAnsi"/>
          <w:b/>
          <w:bCs/>
          <w:szCs w:val="22"/>
        </w:rPr>
        <w:t>0</w:t>
      </w:r>
      <w:r w:rsidR="00A047E9" w:rsidRPr="009B104D">
        <w:rPr>
          <w:rFonts w:asciiTheme="minorHAnsi" w:hAnsiTheme="minorHAnsi" w:cstheme="minorHAnsi"/>
          <w:b/>
          <w:bCs/>
          <w:szCs w:val="22"/>
        </w:rPr>
        <w:t xml:space="preserve"> kg)</w:t>
      </w:r>
      <w:r w:rsidRPr="009B104D">
        <w:rPr>
          <w:rFonts w:asciiTheme="minorHAnsi" w:hAnsiTheme="minorHAnsi" w:cstheme="minorHAnsi"/>
          <w:b/>
          <w:bCs/>
          <w:szCs w:val="22"/>
        </w:rPr>
        <w:t>:</w:t>
      </w:r>
    </w:p>
    <w:p w14:paraId="6AB7D560" w14:textId="77777777" w:rsidR="005F3965" w:rsidRDefault="005F3965" w:rsidP="005F3965">
      <w:pPr>
        <w:pStyle w:val="Standard"/>
        <w:autoSpaceDE w:val="0"/>
        <w:rPr>
          <w:rFonts w:asciiTheme="minorHAnsi" w:hAnsiTheme="minorHAnsi" w:cstheme="minorHAnsi"/>
        </w:rPr>
      </w:pPr>
    </w:p>
    <w:p w14:paraId="2981B41F" w14:textId="002BDB41" w:rsidR="005F3965" w:rsidRPr="007457D7" w:rsidRDefault="005F3965" w:rsidP="005F3965">
      <w:pPr>
        <w:pStyle w:val="Standard"/>
        <w:autoSpaceDE w:val="0"/>
        <w:rPr>
          <w:rFonts w:asciiTheme="minorHAnsi" w:hAnsiTheme="minorHAnsi" w:cstheme="minorHAnsi"/>
          <w:b/>
          <w:bCs/>
        </w:rPr>
      </w:pPr>
      <w:r w:rsidRPr="007457D7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8D029DE" wp14:editId="54E2F4CD">
                <wp:simplePos x="0" y="0"/>
                <wp:positionH relativeFrom="margin">
                  <wp:posOffset>3157855</wp:posOffset>
                </wp:positionH>
                <wp:positionV relativeFrom="paragraph">
                  <wp:posOffset>9525</wp:posOffset>
                </wp:positionV>
                <wp:extent cx="1828800" cy="285750"/>
                <wp:effectExtent l="0" t="0" r="19050" b="19050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EBDD7" w14:textId="77777777" w:rsidR="005F3965" w:rsidRPr="000005A8" w:rsidRDefault="005F3965" w:rsidP="005F396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029DE" id="Pole tekstowe 5" o:spid="_x0000_s1027" type="#_x0000_t202" style="position:absolute;margin-left:248.65pt;margin-top:.75pt;width:2in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">
                <v:textbox>
                  <w:txbxContent>
                    <w:p w14:paraId="055EBDD7" w14:textId="77777777" w:rsidR="005F3965" w:rsidRPr="000005A8" w:rsidRDefault="005F3965" w:rsidP="005F3965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457D7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1D63D6F" wp14:editId="32FF807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590675" cy="276225"/>
                <wp:effectExtent l="0" t="0" r="28575" b="2857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F4A3F" w14:textId="77777777" w:rsidR="005F3965" w:rsidRDefault="005F3965" w:rsidP="005F39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63D6F" id="_x0000_s1028" type="#_x0000_t202" style="position:absolute;margin-left:0;margin-top:.75pt;width:125.25pt;height:21.7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">
                <v:textbox>
                  <w:txbxContent>
                    <w:p w14:paraId="53FF4A3F" w14:textId="77777777" w:rsidR="005F3965" w:rsidRDefault="005F3965" w:rsidP="005F3965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457D7">
        <w:rPr>
          <w:rFonts w:asciiTheme="minorHAnsi" w:hAnsiTheme="minorHAnsi" w:cstheme="minorHAnsi"/>
          <w:b/>
          <w:bCs/>
        </w:rPr>
        <w:t xml:space="preserve">zł/1 </w:t>
      </w:r>
      <w:r w:rsidR="005D3DBA">
        <w:rPr>
          <w:rFonts w:asciiTheme="minorHAnsi" w:hAnsiTheme="minorHAnsi" w:cstheme="minorHAnsi"/>
          <w:b/>
          <w:bCs/>
        </w:rPr>
        <w:t>tonę</w:t>
      </w:r>
      <w:r w:rsidRPr="007457D7">
        <w:rPr>
          <w:rFonts w:asciiTheme="minorHAnsi" w:hAnsiTheme="minorHAnsi" w:cstheme="minorHAnsi"/>
          <w:b/>
          <w:bCs/>
        </w:rPr>
        <w:t xml:space="preserve">  x </w:t>
      </w:r>
      <w:r w:rsidR="00A7336D">
        <w:rPr>
          <w:rFonts w:asciiTheme="minorHAnsi" w:hAnsiTheme="minorHAnsi" w:cstheme="minorHAnsi"/>
          <w:b/>
          <w:bCs/>
        </w:rPr>
        <w:t>2</w:t>
      </w:r>
      <w:r w:rsidR="00570B95">
        <w:rPr>
          <w:rFonts w:asciiTheme="minorHAnsi" w:hAnsiTheme="minorHAnsi" w:cstheme="minorHAnsi"/>
          <w:b/>
          <w:bCs/>
        </w:rPr>
        <w:t>5</w:t>
      </w:r>
      <w:r w:rsidR="00A7336D">
        <w:rPr>
          <w:rFonts w:asciiTheme="minorHAnsi" w:hAnsiTheme="minorHAnsi" w:cstheme="minorHAnsi"/>
          <w:b/>
          <w:bCs/>
        </w:rPr>
        <w:t xml:space="preserve"> ton</w:t>
      </w:r>
      <w:r>
        <w:rPr>
          <w:rFonts w:asciiTheme="minorHAnsi" w:hAnsiTheme="minorHAnsi" w:cstheme="minorHAnsi"/>
        </w:rPr>
        <w:t xml:space="preserve"> </w:t>
      </w:r>
      <w:r w:rsidRPr="007457D7">
        <w:rPr>
          <w:rFonts w:asciiTheme="minorHAnsi" w:hAnsiTheme="minorHAnsi" w:cstheme="minorHAnsi"/>
          <w:b/>
          <w:bCs/>
        </w:rPr>
        <w:t>=             zł</w:t>
      </w:r>
    </w:p>
    <w:p w14:paraId="6FE7C07B" w14:textId="77777777" w:rsidR="005F3965" w:rsidRDefault="005F3965" w:rsidP="005F3965">
      <w:pPr>
        <w:pStyle w:val="Standard"/>
        <w:autoSpaceDE w:val="0"/>
        <w:rPr>
          <w:rFonts w:asciiTheme="minorHAnsi" w:hAnsiTheme="minorHAnsi" w:cstheme="minorHAnsi"/>
        </w:rPr>
      </w:pPr>
    </w:p>
    <w:p w14:paraId="75E71368" w14:textId="651CDB81" w:rsidR="00D6137F" w:rsidRDefault="00D6137F">
      <w:pPr>
        <w:pStyle w:val="Standard"/>
        <w:autoSpaceDE w:val="0"/>
        <w:rPr>
          <w:rFonts w:asciiTheme="minorHAnsi" w:hAnsiTheme="minorHAnsi" w:cstheme="minorHAnsi"/>
        </w:rPr>
      </w:pPr>
    </w:p>
    <w:p w14:paraId="0F07D22D" w14:textId="77777777" w:rsidR="00556338" w:rsidRPr="00414583" w:rsidRDefault="00556338" w:rsidP="00556338">
      <w:pPr>
        <w:pStyle w:val="Standard"/>
        <w:numPr>
          <w:ilvl w:val="0"/>
          <w:numId w:val="8"/>
        </w:numPr>
        <w:autoSpaceDE w:val="0"/>
        <w:jc w:val="both"/>
        <w:rPr>
          <w:rFonts w:asciiTheme="minorHAnsi" w:hAnsiTheme="minorHAnsi" w:cstheme="minorHAnsi"/>
          <w:b/>
          <w:bCs/>
        </w:rPr>
      </w:pPr>
      <w:r w:rsidRPr="00F347D1">
        <w:rPr>
          <w:rFonts w:asciiTheme="minorHAnsi" w:hAnsiTheme="minorHAnsi" w:cstheme="minorHAnsi"/>
          <w:b/>
          <w:bCs/>
        </w:rPr>
        <w:t>OŚWIADCZENIA:</w:t>
      </w:r>
    </w:p>
    <w:p w14:paraId="3A16C544" w14:textId="77777777" w:rsidR="00556338" w:rsidRPr="00414583" w:rsidRDefault="00556338" w:rsidP="00556338">
      <w:pPr>
        <w:pStyle w:val="Bezodstpw"/>
        <w:numPr>
          <w:ilvl w:val="0"/>
          <w:numId w:val="9"/>
        </w:numPr>
        <w:tabs>
          <w:tab w:val="left" w:pos="284"/>
        </w:tabs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sz w:val="24"/>
          <w:szCs w:val="24"/>
        </w:rPr>
        <w:t>dostawę</w:t>
      </w:r>
      <w:r w:rsidRPr="001B33E6">
        <w:rPr>
          <w:rFonts w:asciiTheme="minorHAnsi" w:hAnsiTheme="minorHAnsi" w:cstheme="minorHAnsi"/>
          <w:sz w:val="24"/>
          <w:szCs w:val="24"/>
        </w:rPr>
        <w:t xml:space="preserve"> wykonam zgodnie z podpisaną umową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169A8F08" w14:textId="77777777" w:rsidR="00556338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9B1F4E">
        <w:rPr>
          <w:rFonts w:asciiTheme="minorHAnsi" w:hAnsiTheme="minorHAnsi" w:cstheme="minorHAnsi"/>
        </w:rPr>
        <w:t xml:space="preserve">zamówienie zostanie zrealizowane w terminie: </w:t>
      </w:r>
    </w:p>
    <w:p w14:paraId="426DEAC4" w14:textId="77777777" w:rsidR="00556338" w:rsidRPr="009B1F4E" w:rsidRDefault="00556338" w:rsidP="00556338">
      <w:pPr>
        <w:pStyle w:val="Standard"/>
        <w:numPr>
          <w:ilvl w:val="0"/>
          <w:numId w:val="13"/>
        </w:numPr>
        <w:autoSpaceDE w:val="0"/>
        <w:jc w:val="both"/>
        <w:rPr>
          <w:rFonts w:asciiTheme="minorHAnsi" w:hAnsiTheme="minorHAnsi" w:cstheme="minorHAnsi"/>
        </w:rPr>
      </w:pPr>
      <w:r w:rsidRPr="009B1F4E">
        <w:rPr>
          <w:rFonts w:asciiTheme="minorHAnsi" w:hAnsiTheme="minorHAnsi" w:cstheme="minorHAnsi"/>
        </w:rPr>
        <w:t>rozpoczęci</w:t>
      </w:r>
      <w:r>
        <w:rPr>
          <w:rFonts w:asciiTheme="minorHAnsi" w:hAnsiTheme="minorHAnsi" w:cstheme="minorHAnsi"/>
        </w:rPr>
        <w:t>e</w:t>
      </w:r>
      <w:r w:rsidRPr="009B1F4E">
        <w:rPr>
          <w:rFonts w:asciiTheme="minorHAnsi" w:hAnsiTheme="minorHAnsi" w:cstheme="minorHAnsi"/>
        </w:rPr>
        <w:t xml:space="preserve"> realizacji </w:t>
      </w:r>
      <w:r>
        <w:rPr>
          <w:rFonts w:asciiTheme="minorHAnsi" w:hAnsiTheme="minorHAnsi" w:cstheme="minorHAnsi"/>
        </w:rPr>
        <w:t>usługi</w:t>
      </w:r>
      <w:r w:rsidRPr="009B1F4E">
        <w:rPr>
          <w:rFonts w:asciiTheme="minorHAnsi" w:hAnsiTheme="minorHAnsi" w:cstheme="minorHAnsi"/>
        </w:rPr>
        <w:t xml:space="preserve"> – od dnia </w:t>
      </w:r>
      <w:r>
        <w:rPr>
          <w:rFonts w:asciiTheme="minorHAnsi" w:hAnsiTheme="minorHAnsi" w:cstheme="minorHAnsi"/>
        </w:rPr>
        <w:t>podpisania umowy,</w:t>
      </w:r>
    </w:p>
    <w:p w14:paraId="0DD43846" w14:textId="07CB6A91" w:rsidR="00556338" w:rsidRPr="001B33E6" w:rsidRDefault="00556338" w:rsidP="00556338">
      <w:pPr>
        <w:pStyle w:val="Bezodstpw"/>
        <w:numPr>
          <w:ilvl w:val="0"/>
          <w:numId w:val="13"/>
        </w:num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B33E6">
        <w:rPr>
          <w:rFonts w:asciiTheme="minorHAnsi" w:hAnsiTheme="minorHAnsi" w:cstheme="minorHAnsi"/>
          <w:sz w:val="24"/>
          <w:szCs w:val="24"/>
        </w:rPr>
        <w:t>zakończeni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1B33E6">
        <w:rPr>
          <w:rFonts w:asciiTheme="minorHAnsi" w:hAnsiTheme="minorHAnsi" w:cstheme="minorHAnsi"/>
          <w:sz w:val="24"/>
          <w:szCs w:val="24"/>
        </w:rPr>
        <w:t xml:space="preserve"> realizacji </w:t>
      </w:r>
      <w:r>
        <w:rPr>
          <w:rFonts w:asciiTheme="minorHAnsi" w:hAnsiTheme="minorHAnsi" w:cstheme="minorHAnsi"/>
          <w:sz w:val="24"/>
          <w:szCs w:val="24"/>
        </w:rPr>
        <w:t>usługi</w:t>
      </w:r>
      <w:r w:rsidRPr="001B33E6">
        <w:rPr>
          <w:rFonts w:asciiTheme="minorHAnsi" w:hAnsiTheme="minorHAnsi" w:cstheme="minorHAnsi"/>
          <w:sz w:val="24"/>
          <w:szCs w:val="24"/>
        </w:rPr>
        <w:t xml:space="preserve"> – do dnia </w:t>
      </w:r>
      <w:r w:rsidR="007E09B2">
        <w:rPr>
          <w:rFonts w:asciiTheme="minorHAnsi" w:hAnsiTheme="minorHAnsi" w:cstheme="minorHAnsi"/>
          <w:sz w:val="24"/>
          <w:szCs w:val="24"/>
        </w:rPr>
        <w:t>30.09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1B33E6">
        <w:rPr>
          <w:rFonts w:asciiTheme="minorHAnsi" w:hAnsiTheme="minorHAnsi" w:cstheme="minorHAnsi"/>
          <w:sz w:val="24"/>
          <w:szCs w:val="24"/>
        </w:rPr>
        <w:t>20</w:t>
      </w:r>
      <w:r>
        <w:rPr>
          <w:rFonts w:asciiTheme="minorHAnsi" w:hAnsiTheme="minorHAnsi" w:cstheme="minorHAnsi"/>
          <w:sz w:val="24"/>
          <w:szCs w:val="24"/>
        </w:rPr>
        <w:t>2</w:t>
      </w:r>
      <w:r w:rsidR="003F3C58">
        <w:rPr>
          <w:rFonts w:asciiTheme="minorHAnsi" w:hAnsiTheme="minorHAnsi" w:cstheme="minorHAnsi"/>
          <w:sz w:val="24"/>
          <w:szCs w:val="24"/>
        </w:rPr>
        <w:t>5</w:t>
      </w:r>
      <w:r w:rsidRPr="001B33E6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217F8B75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>otrzymałem wszelkie informacje konieczne do przygotowania oferty,</w:t>
      </w:r>
    </w:p>
    <w:p w14:paraId="3515B98F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>akceptuję warunki płatności, zgodnie z wymogami określonymi we wzorze umowy,</w:t>
      </w:r>
    </w:p>
    <w:p w14:paraId="1D7C6351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 się</w:t>
      </w:r>
      <w:r w:rsidRPr="00F347D1">
        <w:rPr>
          <w:rFonts w:asciiTheme="minorHAnsi" w:hAnsiTheme="minorHAnsi" w:cstheme="minorHAnsi"/>
        </w:rPr>
        <w:t xml:space="preserve"> z Zapytaniem</w:t>
      </w:r>
      <w:r>
        <w:rPr>
          <w:rFonts w:asciiTheme="minorHAnsi" w:hAnsiTheme="minorHAnsi" w:cstheme="minorHAnsi"/>
        </w:rPr>
        <w:t xml:space="preserve"> cenowym</w:t>
      </w:r>
      <w:r w:rsidRPr="00F347D1">
        <w:rPr>
          <w:rFonts w:asciiTheme="minorHAnsi" w:hAnsiTheme="minorHAnsi" w:cstheme="minorHAnsi"/>
        </w:rPr>
        <w:t xml:space="preserve"> i nie wnos</w:t>
      </w:r>
      <w:r>
        <w:rPr>
          <w:rFonts w:asciiTheme="minorHAnsi" w:hAnsiTheme="minorHAnsi" w:cstheme="minorHAnsi"/>
        </w:rPr>
        <w:t>zę</w:t>
      </w:r>
      <w:r w:rsidRPr="00F347D1">
        <w:rPr>
          <w:rFonts w:asciiTheme="minorHAnsi" w:hAnsiTheme="minorHAnsi" w:cstheme="minorHAnsi"/>
        </w:rPr>
        <w:t xml:space="preserve"> do nich zastrzeżeń oraz przyjmuj</w:t>
      </w:r>
      <w:r>
        <w:rPr>
          <w:rFonts w:asciiTheme="minorHAnsi" w:hAnsiTheme="minorHAnsi" w:cstheme="minorHAnsi"/>
        </w:rPr>
        <w:t>ę</w:t>
      </w:r>
      <w:r w:rsidRPr="00F347D1">
        <w:rPr>
          <w:rFonts w:asciiTheme="minorHAnsi" w:hAnsiTheme="minorHAnsi" w:cstheme="minorHAnsi"/>
        </w:rPr>
        <w:t xml:space="preserve"> warunki w nich zawarte,</w:t>
      </w:r>
    </w:p>
    <w:p w14:paraId="47FACF06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>oferowany przedmiot zamówienia spełnia wszystkie wymagania Zamawiającego wynikające z Zapytania</w:t>
      </w:r>
      <w:r>
        <w:rPr>
          <w:rFonts w:asciiTheme="minorHAnsi" w:hAnsiTheme="minorHAnsi" w:cstheme="minorHAnsi"/>
        </w:rPr>
        <w:t xml:space="preserve"> cenowego</w:t>
      </w:r>
      <w:r w:rsidRPr="00F347D1">
        <w:rPr>
          <w:rFonts w:asciiTheme="minorHAnsi" w:hAnsiTheme="minorHAnsi" w:cstheme="minorHAnsi"/>
        </w:rPr>
        <w:t>,</w:t>
      </w:r>
    </w:p>
    <w:p w14:paraId="7BE506A6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</w:t>
      </w:r>
      <w:r w:rsidRPr="00F347D1">
        <w:rPr>
          <w:rFonts w:asciiTheme="minorHAnsi" w:hAnsiTheme="minorHAnsi" w:cstheme="minorHAnsi"/>
        </w:rPr>
        <w:t xml:space="preserve">, iż zapłata za zrealizowanie zamówienia następować będzie na zasadach opisanych w </w:t>
      </w:r>
      <w:r>
        <w:rPr>
          <w:rFonts w:asciiTheme="minorHAnsi" w:hAnsiTheme="minorHAnsi" w:cstheme="minorHAnsi"/>
        </w:rPr>
        <w:t>Z</w:t>
      </w:r>
      <w:r w:rsidRPr="00F347D1">
        <w:rPr>
          <w:rFonts w:asciiTheme="minorHAnsi" w:hAnsiTheme="minorHAnsi" w:cstheme="minorHAnsi"/>
        </w:rPr>
        <w:t xml:space="preserve">apytaniu </w:t>
      </w:r>
      <w:r>
        <w:rPr>
          <w:rFonts w:asciiTheme="minorHAnsi" w:hAnsiTheme="minorHAnsi" w:cstheme="minorHAnsi"/>
        </w:rPr>
        <w:t>cenowym</w:t>
      </w:r>
      <w:r w:rsidRPr="00F347D1">
        <w:rPr>
          <w:rFonts w:asciiTheme="minorHAnsi" w:hAnsiTheme="minorHAnsi" w:cstheme="minorHAnsi"/>
        </w:rPr>
        <w:t xml:space="preserve"> oraz we wzorze umowy,</w:t>
      </w:r>
    </w:p>
    <w:p w14:paraId="1C3CF69B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 xml:space="preserve">wypełniłem obowiązki informacyjne przewidziane w art. 13 lub art. 14 RODO1) wobec osób fizycznych, od których dane osobowe bezpośrednio lub pośrednio pozyskałem w </w:t>
      </w:r>
      <w:r w:rsidRPr="00F347D1">
        <w:rPr>
          <w:rFonts w:asciiTheme="minorHAnsi" w:hAnsiTheme="minorHAnsi" w:cstheme="minorHAnsi"/>
        </w:rPr>
        <w:lastRenderedPageBreak/>
        <w:t>celu ubiegania się o udzielenie zamówienia publicznego w niniejszym postępowaniu.)**</w:t>
      </w:r>
    </w:p>
    <w:p w14:paraId="69CD6C27" w14:textId="77777777" w:rsidR="00556338" w:rsidRPr="00812A6C" w:rsidRDefault="00556338" w:rsidP="00556338">
      <w:pPr>
        <w:pStyle w:val="Standard"/>
        <w:numPr>
          <w:ilvl w:val="1"/>
          <w:numId w:val="8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812A6C">
        <w:rPr>
          <w:rFonts w:asciiTheme="minorHAnsi" w:hAnsiTheme="minorHAnsi" w:cstheme="minorHAnsi"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8BAF7D4" w14:textId="77777777" w:rsidR="00556338" w:rsidRPr="00812A6C" w:rsidRDefault="00556338" w:rsidP="00556338">
      <w:pPr>
        <w:pStyle w:val="Standard"/>
        <w:autoSpaceDE w:val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12A6C">
        <w:rPr>
          <w:rFonts w:asciiTheme="minorHAnsi" w:hAnsiTheme="minorHAnsi" w:cstheme="minorHAnsi"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C22376" w14:textId="77777777" w:rsidR="00556338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F347D1">
        <w:rPr>
          <w:rFonts w:asciiTheme="minorHAnsi" w:hAnsiTheme="minorHAnsi" w:cstheme="minorHAnsi"/>
        </w:rPr>
        <w:t>, że spełnia</w:t>
      </w:r>
      <w:r>
        <w:rPr>
          <w:rFonts w:asciiTheme="minorHAnsi" w:hAnsiTheme="minorHAnsi" w:cstheme="minorHAnsi"/>
        </w:rPr>
        <w:t>m</w:t>
      </w:r>
      <w:r w:rsidRPr="00F347D1">
        <w:rPr>
          <w:rFonts w:asciiTheme="minorHAnsi" w:hAnsiTheme="minorHAnsi" w:cstheme="minorHAnsi"/>
        </w:rPr>
        <w:t xml:space="preserve"> warunki udziału w postępowaniu określone w pkt. I</w:t>
      </w:r>
      <w:r>
        <w:rPr>
          <w:rFonts w:asciiTheme="minorHAnsi" w:hAnsiTheme="minorHAnsi" w:cstheme="minorHAnsi"/>
        </w:rPr>
        <w:t>V Z</w:t>
      </w:r>
      <w:r w:rsidRPr="00F347D1">
        <w:rPr>
          <w:rFonts w:asciiTheme="minorHAnsi" w:hAnsiTheme="minorHAnsi" w:cstheme="minorHAnsi"/>
        </w:rPr>
        <w:t xml:space="preserve">apytania </w:t>
      </w:r>
      <w:r>
        <w:rPr>
          <w:rFonts w:asciiTheme="minorHAnsi" w:hAnsiTheme="minorHAnsi" w:cstheme="minorHAnsi"/>
        </w:rPr>
        <w:t>cenowego.</w:t>
      </w:r>
      <w:r w:rsidRPr="00F347D1">
        <w:rPr>
          <w:rFonts w:asciiTheme="minorHAnsi" w:hAnsiTheme="minorHAnsi" w:cstheme="minorHAnsi"/>
        </w:rPr>
        <w:t xml:space="preserve"> </w:t>
      </w:r>
    </w:p>
    <w:p w14:paraId="3DD7161F" w14:textId="0DB4694E" w:rsidR="00556338" w:rsidRPr="006E3B8C" w:rsidRDefault="00556338" w:rsidP="00556338">
      <w:pPr>
        <w:pStyle w:val="Akapitzlist"/>
        <w:numPr>
          <w:ilvl w:val="0"/>
          <w:numId w:val="9"/>
        </w:numPr>
        <w:autoSpaceDN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Pr="006E3B8C">
        <w:rPr>
          <w:rFonts w:asciiTheme="minorHAnsi" w:hAnsiTheme="minorHAnsi" w:cstheme="minorHAnsi"/>
          <w:bCs/>
        </w:rPr>
        <w:t xml:space="preserve">świadczam, że </w:t>
      </w:r>
      <w:bookmarkStart w:id="1" w:name="_Hlk101423618"/>
      <w:r w:rsidRPr="006E3B8C">
        <w:rPr>
          <w:rFonts w:asciiTheme="minorHAnsi" w:hAnsiTheme="minorHAnsi" w:cstheme="minorHAnsi"/>
          <w:bCs/>
        </w:rPr>
        <w:t>nie podlegam wykluczeniu z postępowania o udzielenie zamówienia publicznego na podstawie art. 7 ust.</w:t>
      </w:r>
      <w:r>
        <w:rPr>
          <w:rFonts w:asciiTheme="minorHAnsi" w:hAnsiTheme="minorHAnsi" w:cstheme="minorHAnsi"/>
          <w:bCs/>
        </w:rPr>
        <w:t xml:space="preserve"> </w:t>
      </w:r>
      <w:r w:rsidRPr="006E3B8C">
        <w:rPr>
          <w:rFonts w:asciiTheme="minorHAnsi" w:hAnsiTheme="minorHAnsi" w:cstheme="minorHAnsi"/>
          <w:bCs/>
        </w:rPr>
        <w:t>1 ustawy z dnia 13 kwietnia 2022 r. o szczególnych rozwiązaniach w zakresie przeciwdziałania wspieraniu agresji na Ukrainę oraz służących ochronie bezpieczeństwa narodowego (Dz.U. z 202</w:t>
      </w:r>
      <w:r w:rsidR="00AF66A3">
        <w:rPr>
          <w:rFonts w:asciiTheme="minorHAnsi" w:hAnsiTheme="minorHAnsi" w:cstheme="minorHAnsi"/>
          <w:bCs/>
        </w:rPr>
        <w:t>4</w:t>
      </w:r>
      <w:r w:rsidRPr="006E3B8C">
        <w:rPr>
          <w:rFonts w:asciiTheme="minorHAnsi" w:hAnsiTheme="minorHAnsi" w:cstheme="minorHAnsi"/>
          <w:bCs/>
        </w:rPr>
        <w:t xml:space="preserve"> r. poz. </w:t>
      </w:r>
      <w:r w:rsidR="00AF66A3">
        <w:rPr>
          <w:rFonts w:asciiTheme="minorHAnsi" w:hAnsiTheme="minorHAnsi" w:cstheme="minorHAnsi"/>
          <w:bCs/>
        </w:rPr>
        <w:t>507</w:t>
      </w:r>
      <w:r w:rsidRPr="006E3B8C">
        <w:rPr>
          <w:rFonts w:asciiTheme="minorHAnsi" w:hAnsiTheme="minorHAnsi" w:cstheme="minorHAnsi"/>
          <w:bCs/>
        </w:rPr>
        <w:t>)</w:t>
      </w:r>
      <w:bookmarkEnd w:id="1"/>
      <w:r>
        <w:rPr>
          <w:rFonts w:asciiTheme="minorHAnsi" w:hAnsiTheme="minorHAnsi" w:cstheme="minorHAnsi"/>
          <w:bCs/>
        </w:rPr>
        <w:t>,</w:t>
      </w:r>
    </w:p>
    <w:p w14:paraId="7F787C33" w14:textId="77777777" w:rsidR="00556338" w:rsidRPr="006E3B8C" w:rsidRDefault="00556338" w:rsidP="0055633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Pr="006E3B8C">
        <w:rPr>
          <w:rFonts w:asciiTheme="minorHAnsi" w:hAnsiTheme="minorHAnsi" w:cstheme="minorHAnsi"/>
          <w:bCs/>
        </w:rPr>
        <w:t>świadczam, że na dzień złożenia oferty cenowej nie zalegam w opłatach podatku w Urzędzie Skarbowym</w:t>
      </w:r>
      <w:r>
        <w:rPr>
          <w:rFonts w:asciiTheme="minorHAnsi" w:hAnsiTheme="minorHAnsi" w:cstheme="minorHAnsi"/>
          <w:bCs/>
        </w:rPr>
        <w:t>,</w:t>
      </w:r>
    </w:p>
    <w:p w14:paraId="4C41A1AB" w14:textId="77777777" w:rsidR="00556338" w:rsidRPr="006E3B8C" w:rsidRDefault="00556338" w:rsidP="0055633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Pr="006E3B8C">
        <w:rPr>
          <w:rFonts w:asciiTheme="minorHAnsi" w:hAnsiTheme="minorHAnsi" w:cstheme="minorHAnsi"/>
          <w:bCs/>
        </w:rPr>
        <w:t>świadczam, że na dzień złożenia oferty cenowej nie zalegam w opłatach składek na ubezpieczenia w Zakładzie Ubezpieczeń Społecznych</w:t>
      </w:r>
      <w:r>
        <w:rPr>
          <w:rFonts w:asciiTheme="minorHAnsi" w:hAnsiTheme="minorHAnsi" w:cstheme="minorHAnsi"/>
          <w:bCs/>
        </w:rPr>
        <w:t>,</w:t>
      </w:r>
    </w:p>
    <w:p w14:paraId="0CE401C1" w14:textId="77777777" w:rsidR="00556338" w:rsidRPr="006E3B8C" w:rsidRDefault="00556338" w:rsidP="0055633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</w:t>
      </w:r>
      <w:r w:rsidRPr="006E3B8C">
        <w:rPr>
          <w:rFonts w:asciiTheme="minorHAnsi" w:hAnsiTheme="minorHAnsi" w:cstheme="minorHAnsi"/>
          <w:bCs/>
        </w:rPr>
        <w:t>osiadam wiedzę i doświadczenie, potencjał techniczny i finansowy niezbędny do realizacji zamówienia</w:t>
      </w:r>
      <w:r>
        <w:rPr>
          <w:rFonts w:asciiTheme="minorHAnsi" w:hAnsiTheme="minorHAnsi" w:cstheme="minorHAnsi"/>
          <w:bCs/>
        </w:rPr>
        <w:t>,</w:t>
      </w:r>
    </w:p>
    <w:p w14:paraId="2223FA6B" w14:textId="77777777" w:rsidR="00556338" w:rsidRPr="006E3B8C" w:rsidRDefault="00556338" w:rsidP="0055633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Pr="006E3B8C">
        <w:rPr>
          <w:rFonts w:asciiTheme="minorHAnsi" w:hAnsiTheme="minorHAnsi" w:cstheme="minorHAnsi"/>
          <w:bCs/>
        </w:rPr>
        <w:t>świadczam, że posiadam aktualne na cały okres realizacji zamówienia zezwolenie na zbieranie, transport, składowanie odpadów</w:t>
      </w:r>
      <w:r>
        <w:rPr>
          <w:rFonts w:asciiTheme="minorHAnsi" w:hAnsiTheme="minorHAnsi" w:cstheme="minorHAnsi"/>
          <w:bCs/>
        </w:rPr>
        <w:t>,</w:t>
      </w:r>
    </w:p>
    <w:p w14:paraId="594AA247" w14:textId="77777777" w:rsidR="00556338" w:rsidRPr="005C1789" w:rsidRDefault="00556338" w:rsidP="00556338">
      <w:pPr>
        <w:pStyle w:val="Bezodstpw"/>
        <w:numPr>
          <w:ilvl w:val="0"/>
          <w:numId w:val="9"/>
        </w:numPr>
        <w:tabs>
          <w:tab w:val="left" w:pos="-796"/>
        </w:tabs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oświadczam, że u</w:t>
      </w:r>
      <w:r w:rsidRPr="00A93240">
        <w:rPr>
          <w:sz w:val="24"/>
          <w:szCs w:val="24"/>
        </w:rPr>
        <w:t>sługę wykonam zgodnie z podpisana umową.</w:t>
      </w:r>
    </w:p>
    <w:p w14:paraId="1F405B9B" w14:textId="77777777" w:rsidR="00556338" w:rsidRPr="00F347D1" w:rsidRDefault="00556338" w:rsidP="00556338">
      <w:pPr>
        <w:pStyle w:val="Standard"/>
        <w:autoSpaceDE w:val="0"/>
        <w:jc w:val="both"/>
        <w:rPr>
          <w:rFonts w:asciiTheme="minorHAnsi" w:hAnsiTheme="minorHAnsi" w:cstheme="minorHAnsi"/>
        </w:rPr>
      </w:pPr>
    </w:p>
    <w:p w14:paraId="03070CAC" w14:textId="77777777" w:rsidR="00556338" w:rsidRPr="00931DFE" w:rsidRDefault="00556338" w:rsidP="00556338">
      <w:pPr>
        <w:pStyle w:val="Standard"/>
        <w:numPr>
          <w:ilvl w:val="0"/>
          <w:numId w:val="8"/>
        </w:numPr>
        <w:autoSpaceDE w:val="0"/>
        <w:jc w:val="both"/>
        <w:rPr>
          <w:rFonts w:asciiTheme="minorHAnsi" w:hAnsiTheme="minorHAnsi" w:cstheme="minorHAnsi"/>
          <w:b/>
          <w:bCs/>
        </w:rPr>
      </w:pPr>
      <w:r w:rsidRPr="004903A0">
        <w:rPr>
          <w:rFonts w:asciiTheme="minorHAnsi" w:hAnsiTheme="minorHAnsi" w:cstheme="minorHAnsi"/>
          <w:b/>
          <w:bCs/>
        </w:rPr>
        <w:t>ZOBOWIĄZANIA W PRZYPADKU PRZYZNANIA ZAMÓWIENIA:</w:t>
      </w:r>
    </w:p>
    <w:p w14:paraId="407DE146" w14:textId="77777777" w:rsidR="00556338" w:rsidRPr="00F347D1" w:rsidRDefault="00556338" w:rsidP="00556338">
      <w:pPr>
        <w:pStyle w:val="Standard"/>
        <w:numPr>
          <w:ilvl w:val="0"/>
          <w:numId w:val="1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F347D1">
        <w:rPr>
          <w:rFonts w:asciiTheme="minorHAnsi" w:hAnsiTheme="minorHAnsi" w:cstheme="minorHAnsi"/>
        </w:rPr>
        <w:t>obowiązuj</w:t>
      </w:r>
      <w:r>
        <w:rPr>
          <w:rFonts w:asciiTheme="minorHAnsi" w:hAnsiTheme="minorHAnsi" w:cstheme="minorHAnsi"/>
        </w:rPr>
        <w:t>ę</w:t>
      </w:r>
      <w:r w:rsidRPr="00F347D1">
        <w:rPr>
          <w:rFonts w:asciiTheme="minorHAnsi" w:hAnsiTheme="minorHAnsi" w:cstheme="minorHAnsi"/>
        </w:rPr>
        <w:t xml:space="preserve"> się do zawarcia umowy w miejscu i terminie wyznaczonym przez Zamawiającego</w:t>
      </w:r>
      <w:r>
        <w:rPr>
          <w:rFonts w:asciiTheme="minorHAnsi" w:hAnsiTheme="minorHAnsi" w:cstheme="minorHAnsi"/>
        </w:rPr>
        <w:t>,</w:t>
      </w:r>
    </w:p>
    <w:p w14:paraId="38381C84" w14:textId="77777777" w:rsidR="00556338" w:rsidRPr="004903A0" w:rsidRDefault="00556338" w:rsidP="00556338">
      <w:pPr>
        <w:pStyle w:val="Standard"/>
        <w:numPr>
          <w:ilvl w:val="0"/>
          <w:numId w:val="1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Pr="00F347D1">
        <w:rPr>
          <w:rFonts w:asciiTheme="minorHAnsi" w:hAnsiTheme="minorHAnsi" w:cstheme="minorHAnsi"/>
        </w:rPr>
        <w:t xml:space="preserve">achunek bankowy, który zostanie wskazany na fakturze/rachunku do zapłaty wynagrodzenia </w:t>
      </w:r>
      <w:r>
        <w:rPr>
          <w:rFonts w:asciiTheme="minorHAnsi" w:hAnsiTheme="minorHAnsi" w:cstheme="minorHAnsi"/>
        </w:rPr>
        <w:t>(</w:t>
      </w:r>
      <w:r w:rsidRPr="004903A0">
        <w:rPr>
          <w:rFonts w:asciiTheme="minorHAnsi" w:hAnsiTheme="minorHAnsi" w:cstheme="minorHAnsi"/>
        </w:rPr>
        <w:t>*niepotrzebne skreślić lub usunąć</w:t>
      </w:r>
      <w:r>
        <w:rPr>
          <w:rFonts w:asciiTheme="minorHAnsi" w:hAnsiTheme="minorHAnsi" w:cstheme="minorHAnsi"/>
        </w:rPr>
        <w:t>):</w:t>
      </w:r>
    </w:p>
    <w:p w14:paraId="5BAAB584" w14:textId="77777777" w:rsidR="00556338" w:rsidRPr="00F347D1" w:rsidRDefault="00556338" w:rsidP="00556338">
      <w:pPr>
        <w:pStyle w:val="Standard"/>
        <w:numPr>
          <w:ilvl w:val="0"/>
          <w:numId w:val="20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 xml:space="preserve">jest*                             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 xml:space="preserve">     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 xml:space="preserve">           nie jest*               </w:t>
      </w:r>
      <w:r>
        <w:rPr>
          <w:rFonts w:asciiTheme="minorHAnsi" w:hAnsiTheme="minorHAnsi" w:cstheme="minorHAnsi"/>
        </w:rPr>
        <w:t xml:space="preserve">  </w:t>
      </w:r>
      <w:r w:rsidRPr="00F347D1"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 xml:space="preserve">                         nie dotyczy* </w:t>
      </w:r>
    </w:p>
    <w:p w14:paraId="3F026052" w14:textId="77777777" w:rsidR="00556338" w:rsidRPr="00F347D1" w:rsidRDefault="00556338" w:rsidP="00556338">
      <w:pPr>
        <w:pStyle w:val="Standard"/>
        <w:autoSpaceDE w:val="0"/>
        <w:ind w:left="108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 xml:space="preserve">związany z działalnością gospodarczą Wykonawcy, dla którego wydzielony został rachunek VAT.  </w:t>
      </w:r>
    </w:p>
    <w:p w14:paraId="5935FBAF" w14:textId="77777777" w:rsidR="00556338" w:rsidRPr="00F347D1" w:rsidRDefault="00556338" w:rsidP="00556338">
      <w:pPr>
        <w:pStyle w:val="Standard"/>
        <w:numPr>
          <w:ilvl w:val="0"/>
          <w:numId w:val="1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F347D1">
        <w:rPr>
          <w:rFonts w:asciiTheme="minorHAnsi" w:hAnsiTheme="minorHAnsi" w:cstheme="minorHAnsi"/>
        </w:rPr>
        <w:t>świadczam, że</w:t>
      </w:r>
      <w:r>
        <w:rPr>
          <w:rFonts w:asciiTheme="minorHAnsi" w:hAnsiTheme="minorHAnsi" w:cstheme="minorHAnsi"/>
        </w:rPr>
        <w:t xml:space="preserve"> (</w:t>
      </w:r>
      <w:r w:rsidRPr="00F347D1">
        <w:rPr>
          <w:rFonts w:asciiTheme="minorHAnsi" w:hAnsiTheme="minorHAnsi" w:cstheme="minorHAnsi"/>
        </w:rPr>
        <w:t>*niepotrzebne skreślić lub usunąć</w:t>
      </w:r>
      <w:r>
        <w:rPr>
          <w:rFonts w:asciiTheme="minorHAnsi" w:hAnsiTheme="minorHAnsi" w:cstheme="minorHAnsi"/>
        </w:rPr>
        <w:t>):</w:t>
      </w:r>
    </w:p>
    <w:p w14:paraId="070556DF" w14:textId="77777777" w:rsidR="00556338" w:rsidRPr="00F347D1" w:rsidRDefault="00556338" w:rsidP="00556338">
      <w:pPr>
        <w:pStyle w:val="Standard"/>
        <w:numPr>
          <w:ilvl w:val="0"/>
          <w:numId w:val="21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>jestem podatnikiem VAT*           jestem zwolniony z podatku VAT*         nie dotyczy*</w:t>
      </w:r>
    </w:p>
    <w:p w14:paraId="72E26ADF" w14:textId="77777777" w:rsidR="00556338" w:rsidRDefault="00556338" w:rsidP="00556338">
      <w:pPr>
        <w:pStyle w:val="Standard"/>
        <w:numPr>
          <w:ilvl w:val="0"/>
          <w:numId w:val="1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F347D1">
        <w:rPr>
          <w:rFonts w:asciiTheme="minorHAnsi" w:hAnsiTheme="minorHAnsi" w:cstheme="minorHAnsi"/>
        </w:rPr>
        <w:t>świadcza</w:t>
      </w:r>
      <w:r>
        <w:rPr>
          <w:rFonts w:asciiTheme="minorHAnsi" w:hAnsiTheme="minorHAnsi" w:cstheme="minorHAnsi"/>
        </w:rPr>
        <w:t>m</w:t>
      </w:r>
      <w:r w:rsidRPr="00F347D1">
        <w:rPr>
          <w:rFonts w:asciiTheme="minorHAnsi" w:hAnsiTheme="minorHAnsi" w:cstheme="minorHAnsi"/>
        </w:rPr>
        <w:t>, że spełnia</w:t>
      </w:r>
      <w:r>
        <w:rPr>
          <w:rFonts w:asciiTheme="minorHAnsi" w:hAnsiTheme="minorHAnsi" w:cstheme="minorHAnsi"/>
        </w:rPr>
        <w:t>m</w:t>
      </w:r>
      <w:r w:rsidRPr="00F347D1">
        <w:rPr>
          <w:rFonts w:asciiTheme="minorHAnsi" w:hAnsiTheme="minorHAnsi" w:cstheme="minorHAnsi"/>
        </w:rPr>
        <w:t xml:space="preserve"> wymogi określone w rozporządzenie Parlamentu Europejskiego i Rady (UE) 2016/679 z dnia 27 kwietnia 2016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>r. w sprawie ochrony osób fizycznych w związku z przetwarzaniem danych osobowych i w sprawie swobodnego przepływu takich danych oraz uchylenia dyrektywy 95/46/WE (ogólne rozporządzenie o ochronie danych) (Dz. Urz. UE L 119 z 04.05.2016 r.).</w:t>
      </w:r>
    </w:p>
    <w:p w14:paraId="732AE040" w14:textId="77777777" w:rsidR="00556338" w:rsidRDefault="00556338" w:rsidP="00556338">
      <w:pPr>
        <w:pStyle w:val="Standard"/>
        <w:autoSpaceDE w:val="0"/>
        <w:jc w:val="both"/>
        <w:rPr>
          <w:rFonts w:asciiTheme="minorHAnsi" w:hAnsiTheme="minorHAnsi" w:cstheme="minorHAnsi"/>
          <w:u w:val="single"/>
        </w:rPr>
      </w:pPr>
    </w:p>
    <w:p w14:paraId="4EE9DF2D" w14:textId="77777777" w:rsidR="00556338" w:rsidRPr="00812A6C" w:rsidRDefault="00556338" w:rsidP="00556338">
      <w:pPr>
        <w:pStyle w:val="Standard"/>
        <w:autoSpaceDE w:val="0"/>
        <w:jc w:val="both"/>
        <w:rPr>
          <w:rFonts w:asciiTheme="minorHAnsi" w:hAnsiTheme="minorHAnsi" w:cstheme="minorHAnsi"/>
          <w:u w:val="single"/>
        </w:rPr>
      </w:pPr>
      <w:r w:rsidRPr="00812A6C">
        <w:rPr>
          <w:rFonts w:asciiTheme="minorHAnsi" w:hAnsiTheme="minorHAnsi" w:cstheme="minorHAnsi"/>
          <w:u w:val="single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u w:val="single"/>
        </w:rPr>
        <w:t xml:space="preserve">                 </w:t>
      </w:r>
      <w:r w:rsidRPr="00812A6C">
        <w:rPr>
          <w:rFonts w:asciiTheme="minorHAnsi" w:hAnsiTheme="minorHAnsi" w:cstheme="minorHAnsi"/>
          <w:u w:val="single"/>
        </w:rPr>
        <w:t>i zgodne z prawdą oraz zostały przedstawione z pełną świadomością konsekwencji wprowadzenia Zamawiającego w błąd przy przedstawianiu informacji.</w:t>
      </w:r>
    </w:p>
    <w:p w14:paraId="7D2398C9" w14:textId="77777777" w:rsidR="00556338" w:rsidRPr="00931DFE" w:rsidRDefault="00556338" w:rsidP="00556338">
      <w:pPr>
        <w:jc w:val="both"/>
        <w:rPr>
          <w:rFonts w:asciiTheme="minorHAnsi" w:hAnsiTheme="minorHAnsi" w:cstheme="minorHAnsi"/>
          <w:b/>
          <w:u w:val="single"/>
          <w:shd w:val="clear" w:color="auto" w:fill="FFFFFF"/>
        </w:rPr>
      </w:pPr>
    </w:p>
    <w:p w14:paraId="59A9563F" w14:textId="77777777" w:rsidR="00556338" w:rsidRPr="005C1789" w:rsidRDefault="00556338" w:rsidP="00556338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</w:rPr>
      </w:pPr>
      <w:r w:rsidRPr="005C1789">
        <w:rPr>
          <w:rFonts w:asciiTheme="minorHAnsi" w:hAnsiTheme="minorHAnsi" w:cstheme="minorHAnsi"/>
          <w:b/>
          <w:shd w:val="clear" w:color="auto" w:fill="FFFFFF"/>
        </w:rPr>
        <w:t>ZAŁĄCZNIKI DO OFERTY:</w:t>
      </w:r>
    </w:p>
    <w:p w14:paraId="505E9936" w14:textId="77777777" w:rsidR="00556338" w:rsidRPr="005C1789" w:rsidRDefault="00556338" w:rsidP="00556338">
      <w:pPr>
        <w:jc w:val="both"/>
        <w:rPr>
          <w:rFonts w:asciiTheme="minorHAnsi" w:hAnsiTheme="minorHAnsi" w:cstheme="minorHAnsi"/>
          <w:b/>
        </w:rPr>
      </w:pPr>
    </w:p>
    <w:p w14:paraId="58287CCA" w14:textId="77777777" w:rsidR="00556338" w:rsidRPr="00931DFE" w:rsidRDefault="00556338" w:rsidP="00556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rPr>
          <w:rFonts w:asciiTheme="minorHAnsi" w:eastAsia="Tahoma" w:hAnsiTheme="minorHAnsi" w:cstheme="minorHAnsi"/>
          <w:lang w:eastAsia="ja-JP" w:bidi="fa-IR"/>
        </w:rPr>
      </w:pPr>
    </w:p>
    <w:p w14:paraId="61886140" w14:textId="77777777" w:rsidR="00931DFE" w:rsidRPr="002F531D" w:rsidRDefault="00931DFE" w:rsidP="00931DFE">
      <w:pPr>
        <w:pStyle w:val="Normalny1"/>
        <w:autoSpaceDE w:val="0"/>
        <w:spacing w:line="276" w:lineRule="auto"/>
        <w:jc w:val="both"/>
        <w:rPr>
          <w:rFonts w:ascii="Cambria" w:hAnsi="Cambria"/>
          <w:bCs/>
        </w:rPr>
      </w:pPr>
    </w:p>
    <w:p w14:paraId="3AAA3D55" w14:textId="77777777" w:rsidR="00931DFE" w:rsidRPr="001B33E6" w:rsidRDefault="00931DFE" w:rsidP="00060D51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sectPr w:rsidR="00931DFE" w:rsidRPr="001B33E6" w:rsidSect="00630A0B">
      <w:footerReference w:type="default" r:id="rId11"/>
      <w:pgSz w:w="11906" w:h="16838"/>
      <w:pgMar w:top="993" w:right="1417" w:bottom="1134" w:left="1417" w:header="23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84F6A" w14:textId="77777777" w:rsidR="0019400D" w:rsidRDefault="0019400D">
      <w:r>
        <w:separator/>
      </w:r>
    </w:p>
  </w:endnote>
  <w:endnote w:type="continuationSeparator" w:id="0">
    <w:p w14:paraId="46EF08EA" w14:textId="77777777" w:rsidR="0019400D" w:rsidRDefault="0019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33880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18"/>
      </w:rPr>
    </w:sdtEndPr>
    <w:sdtContent>
      <w:p w14:paraId="0267E9F4" w14:textId="77777777" w:rsidR="00121FB9" w:rsidRPr="00121FB9" w:rsidRDefault="00121FB9">
        <w:pPr>
          <w:pStyle w:val="Stopka"/>
          <w:jc w:val="center"/>
          <w:rPr>
            <w:rFonts w:asciiTheme="minorHAnsi" w:hAnsiTheme="minorHAnsi" w:cstheme="minorHAnsi"/>
            <w:sz w:val="20"/>
            <w:szCs w:val="18"/>
          </w:rPr>
        </w:pPr>
        <w:r w:rsidRPr="00121FB9">
          <w:rPr>
            <w:rFonts w:asciiTheme="minorHAnsi" w:hAnsiTheme="minorHAnsi" w:cstheme="minorHAnsi"/>
            <w:sz w:val="20"/>
            <w:szCs w:val="18"/>
          </w:rPr>
          <w:fldChar w:fldCharType="begin"/>
        </w:r>
        <w:r w:rsidRPr="00121FB9">
          <w:rPr>
            <w:rFonts w:asciiTheme="minorHAnsi" w:hAnsiTheme="minorHAnsi" w:cstheme="minorHAnsi"/>
            <w:sz w:val="20"/>
            <w:szCs w:val="18"/>
          </w:rPr>
          <w:instrText>PAGE   \* MERGEFORMAT</w:instrText>
        </w:r>
        <w:r w:rsidRPr="00121FB9">
          <w:rPr>
            <w:rFonts w:asciiTheme="minorHAnsi" w:hAnsiTheme="minorHAnsi" w:cstheme="minorHAnsi"/>
            <w:sz w:val="20"/>
            <w:szCs w:val="18"/>
          </w:rPr>
          <w:fldChar w:fldCharType="separate"/>
        </w:r>
        <w:r w:rsidRPr="00121FB9">
          <w:rPr>
            <w:rFonts w:asciiTheme="minorHAnsi" w:hAnsiTheme="minorHAnsi" w:cstheme="minorHAnsi"/>
            <w:sz w:val="20"/>
            <w:szCs w:val="18"/>
          </w:rPr>
          <w:t>2</w:t>
        </w:r>
        <w:r w:rsidRPr="00121FB9">
          <w:rPr>
            <w:rFonts w:asciiTheme="minorHAnsi" w:hAnsiTheme="minorHAnsi" w:cstheme="minorHAnsi"/>
            <w:sz w:val="20"/>
            <w:szCs w:val="18"/>
          </w:rPr>
          <w:fldChar w:fldCharType="end"/>
        </w:r>
      </w:p>
    </w:sdtContent>
  </w:sdt>
  <w:p w14:paraId="6786DA6E" w14:textId="77777777" w:rsidR="00D958B5" w:rsidRDefault="00D958B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90E33" w14:textId="77777777" w:rsidR="0019400D" w:rsidRDefault="0019400D">
      <w:r>
        <w:separator/>
      </w:r>
    </w:p>
  </w:footnote>
  <w:footnote w:type="continuationSeparator" w:id="0">
    <w:p w14:paraId="5AABA6DA" w14:textId="77777777" w:rsidR="0019400D" w:rsidRDefault="0019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B7B94"/>
    <w:multiLevelType w:val="hybridMultilevel"/>
    <w:tmpl w:val="07CA11C2"/>
    <w:lvl w:ilvl="0" w:tplc="838C2670">
      <w:start w:val="1"/>
      <w:numFmt w:val="decimal"/>
      <w:lvlText w:val="%1."/>
      <w:lvlJc w:val="left"/>
      <w:pPr>
        <w:ind w:left="929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CD47762">
      <w:start w:val="1"/>
      <w:numFmt w:val="decimal"/>
      <w:lvlText w:val="%2)"/>
      <w:lvlJc w:val="left"/>
      <w:pPr>
        <w:ind w:left="73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07561BE0"/>
    <w:multiLevelType w:val="hybridMultilevel"/>
    <w:tmpl w:val="1174FB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4D0EA2"/>
    <w:multiLevelType w:val="hybridMultilevel"/>
    <w:tmpl w:val="C958A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441F0"/>
    <w:multiLevelType w:val="hybridMultilevel"/>
    <w:tmpl w:val="B26EC3FE"/>
    <w:lvl w:ilvl="0" w:tplc="17185A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A722B9"/>
    <w:multiLevelType w:val="hybridMultilevel"/>
    <w:tmpl w:val="72465A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B7B6E"/>
    <w:multiLevelType w:val="hybridMultilevel"/>
    <w:tmpl w:val="882EF270"/>
    <w:lvl w:ilvl="0" w:tplc="5938464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7F5D60"/>
    <w:multiLevelType w:val="hybridMultilevel"/>
    <w:tmpl w:val="B34840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B09D7"/>
    <w:multiLevelType w:val="hybridMultilevel"/>
    <w:tmpl w:val="25C21030"/>
    <w:lvl w:ilvl="0" w:tplc="1742BEA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E4B76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A96139"/>
    <w:multiLevelType w:val="hybridMultilevel"/>
    <w:tmpl w:val="FA70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73903"/>
    <w:multiLevelType w:val="hybridMultilevel"/>
    <w:tmpl w:val="D65AB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C759C"/>
    <w:multiLevelType w:val="hybridMultilevel"/>
    <w:tmpl w:val="66EAB8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16E9A"/>
    <w:multiLevelType w:val="hybridMultilevel"/>
    <w:tmpl w:val="95A67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54F87"/>
    <w:multiLevelType w:val="hybridMultilevel"/>
    <w:tmpl w:val="93607514"/>
    <w:lvl w:ilvl="0" w:tplc="0ACECB9C">
      <w:start w:val="1"/>
      <w:numFmt w:val="decimal"/>
      <w:lvlText w:val="%1)"/>
      <w:lvlJc w:val="left"/>
      <w:pPr>
        <w:ind w:left="36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A2769"/>
    <w:multiLevelType w:val="hybridMultilevel"/>
    <w:tmpl w:val="4D682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8519F"/>
    <w:multiLevelType w:val="multilevel"/>
    <w:tmpl w:val="6B32F6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6B671A92"/>
    <w:multiLevelType w:val="hybridMultilevel"/>
    <w:tmpl w:val="04E05C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6973FB"/>
    <w:multiLevelType w:val="hybridMultilevel"/>
    <w:tmpl w:val="61AC8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93EB4"/>
    <w:multiLevelType w:val="hybridMultilevel"/>
    <w:tmpl w:val="2E224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013861">
    <w:abstractNumId w:val="0"/>
  </w:num>
  <w:num w:numId="2" w16cid:durableId="1001540670">
    <w:abstractNumId w:val="1"/>
  </w:num>
  <w:num w:numId="3" w16cid:durableId="1624074671">
    <w:abstractNumId w:val="2"/>
  </w:num>
  <w:num w:numId="4" w16cid:durableId="778449817">
    <w:abstractNumId w:val="16"/>
  </w:num>
  <w:num w:numId="5" w16cid:durableId="2105029104">
    <w:abstractNumId w:val="3"/>
  </w:num>
  <w:num w:numId="6" w16cid:durableId="2081709600">
    <w:abstractNumId w:val="8"/>
  </w:num>
  <w:num w:numId="7" w16cid:durableId="511800947">
    <w:abstractNumId w:val="11"/>
  </w:num>
  <w:num w:numId="8" w16cid:durableId="244917655">
    <w:abstractNumId w:val="10"/>
  </w:num>
  <w:num w:numId="9" w16cid:durableId="1905601406">
    <w:abstractNumId w:val="20"/>
  </w:num>
  <w:num w:numId="10" w16cid:durableId="1676347912">
    <w:abstractNumId w:val="9"/>
  </w:num>
  <w:num w:numId="11" w16cid:durableId="1286236851">
    <w:abstractNumId w:val="12"/>
  </w:num>
  <w:num w:numId="12" w16cid:durableId="794174833">
    <w:abstractNumId w:val="5"/>
  </w:num>
  <w:num w:numId="13" w16cid:durableId="1369185428">
    <w:abstractNumId w:val="4"/>
  </w:num>
  <w:num w:numId="14" w16cid:durableId="1021476095">
    <w:abstractNumId w:val="6"/>
  </w:num>
  <w:num w:numId="15" w16cid:durableId="942148306">
    <w:abstractNumId w:val="13"/>
  </w:num>
  <w:num w:numId="16" w16cid:durableId="632323617">
    <w:abstractNumId w:val="15"/>
  </w:num>
  <w:num w:numId="17" w16cid:durableId="2127919658">
    <w:abstractNumId w:val="17"/>
  </w:num>
  <w:num w:numId="18" w16cid:durableId="1182476651">
    <w:abstractNumId w:val="19"/>
  </w:num>
  <w:num w:numId="19" w16cid:durableId="661665899">
    <w:abstractNumId w:val="14"/>
  </w:num>
  <w:num w:numId="20" w16cid:durableId="835190821">
    <w:abstractNumId w:val="7"/>
  </w:num>
  <w:num w:numId="21" w16cid:durableId="1160583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3E0"/>
    <w:rsid w:val="00016CD4"/>
    <w:rsid w:val="000414F1"/>
    <w:rsid w:val="0004261E"/>
    <w:rsid w:val="00060D51"/>
    <w:rsid w:val="000712F4"/>
    <w:rsid w:val="0008000E"/>
    <w:rsid w:val="00080A34"/>
    <w:rsid w:val="0009452F"/>
    <w:rsid w:val="00097220"/>
    <w:rsid w:val="000A3818"/>
    <w:rsid w:val="000C2C25"/>
    <w:rsid w:val="000D6E4E"/>
    <w:rsid w:val="000E100E"/>
    <w:rsid w:val="000F3545"/>
    <w:rsid w:val="000F36DD"/>
    <w:rsid w:val="00101165"/>
    <w:rsid w:val="001068E2"/>
    <w:rsid w:val="00121FB9"/>
    <w:rsid w:val="00181184"/>
    <w:rsid w:val="0019400D"/>
    <w:rsid w:val="001B33E6"/>
    <w:rsid w:val="002828B4"/>
    <w:rsid w:val="00287FC3"/>
    <w:rsid w:val="002943E0"/>
    <w:rsid w:val="002C4FD9"/>
    <w:rsid w:val="002E758E"/>
    <w:rsid w:val="002F4165"/>
    <w:rsid w:val="00304913"/>
    <w:rsid w:val="00351DDF"/>
    <w:rsid w:val="003739D1"/>
    <w:rsid w:val="00384593"/>
    <w:rsid w:val="00387DB1"/>
    <w:rsid w:val="00392B00"/>
    <w:rsid w:val="00396CF0"/>
    <w:rsid w:val="003B6592"/>
    <w:rsid w:val="003F3C58"/>
    <w:rsid w:val="0040170F"/>
    <w:rsid w:val="00405249"/>
    <w:rsid w:val="00414583"/>
    <w:rsid w:val="00417CAE"/>
    <w:rsid w:val="00442A14"/>
    <w:rsid w:val="00460D58"/>
    <w:rsid w:val="00463152"/>
    <w:rsid w:val="00476FE4"/>
    <w:rsid w:val="00483A96"/>
    <w:rsid w:val="004903A0"/>
    <w:rsid w:val="004A5E11"/>
    <w:rsid w:val="004B1062"/>
    <w:rsid w:val="004E2EB2"/>
    <w:rsid w:val="00515D4E"/>
    <w:rsid w:val="0054182E"/>
    <w:rsid w:val="00550787"/>
    <w:rsid w:val="00556338"/>
    <w:rsid w:val="00570B95"/>
    <w:rsid w:val="005822F4"/>
    <w:rsid w:val="005A403A"/>
    <w:rsid w:val="005B6A22"/>
    <w:rsid w:val="005C764C"/>
    <w:rsid w:val="005D3C9B"/>
    <w:rsid w:val="005D3DBA"/>
    <w:rsid w:val="005F3965"/>
    <w:rsid w:val="00601414"/>
    <w:rsid w:val="00605310"/>
    <w:rsid w:val="00612B15"/>
    <w:rsid w:val="00630465"/>
    <w:rsid w:val="00630A0B"/>
    <w:rsid w:val="00640C7F"/>
    <w:rsid w:val="00655AC5"/>
    <w:rsid w:val="00657516"/>
    <w:rsid w:val="006E14E4"/>
    <w:rsid w:val="006F6205"/>
    <w:rsid w:val="00705418"/>
    <w:rsid w:val="00706159"/>
    <w:rsid w:val="007347B5"/>
    <w:rsid w:val="00760F3C"/>
    <w:rsid w:val="007C091F"/>
    <w:rsid w:val="007D5470"/>
    <w:rsid w:val="007E09B2"/>
    <w:rsid w:val="007F1BA8"/>
    <w:rsid w:val="007F3954"/>
    <w:rsid w:val="00812A6C"/>
    <w:rsid w:val="0081488A"/>
    <w:rsid w:val="008270FF"/>
    <w:rsid w:val="00894938"/>
    <w:rsid w:val="008C58BF"/>
    <w:rsid w:val="008E1C95"/>
    <w:rsid w:val="00913A22"/>
    <w:rsid w:val="00923B64"/>
    <w:rsid w:val="00931DFE"/>
    <w:rsid w:val="00955B94"/>
    <w:rsid w:val="00965828"/>
    <w:rsid w:val="00987453"/>
    <w:rsid w:val="00991DAE"/>
    <w:rsid w:val="009B104D"/>
    <w:rsid w:val="009B1F4E"/>
    <w:rsid w:val="009E5586"/>
    <w:rsid w:val="00A02861"/>
    <w:rsid w:val="00A047E9"/>
    <w:rsid w:val="00A1491D"/>
    <w:rsid w:val="00A15B26"/>
    <w:rsid w:val="00A34CF2"/>
    <w:rsid w:val="00A52A6F"/>
    <w:rsid w:val="00A6795F"/>
    <w:rsid w:val="00A7336D"/>
    <w:rsid w:val="00A76E90"/>
    <w:rsid w:val="00A9265F"/>
    <w:rsid w:val="00AE4046"/>
    <w:rsid w:val="00AF12F4"/>
    <w:rsid w:val="00AF66A3"/>
    <w:rsid w:val="00B61F2B"/>
    <w:rsid w:val="00B956DC"/>
    <w:rsid w:val="00BA4A76"/>
    <w:rsid w:val="00BC3BD9"/>
    <w:rsid w:val="00BD1810"/>
    <w:rsid w:val="00BD6342"/>
    <w:rsid w:val="00C258B7"/>
    <w:rsid w:val="00C33FD2"/>
    <w:rsid w:val="00C3527B"/>
    <w:rsid w:val="00C50D02"/>
    <w:rsid w:val="00C8039F"/>
    <w:rsid w:val="00C84BCB"/>
    <w:rsid w:val="00C90AA9"/>
    <w:rsid w:val="00CA6446"/>
    <w:rsid w:val="00CD0D62"/>
    <w:rsid w:val="00CE4BAF"/>
    <w:rsid w:val="00CF166F"/>
    <w:rsid w:val="00CF6944"/>
    <w:rsid w:val="00CF7FFC"/>
    <w:rsid w:val="00D23219"/>
    <w:rsid w:val="00D25D66"/>
    <w:rsid w:val="00D50256"/>
    <w:rsid w:val="00D5519A"/>
    <w:rsid w:val="00D6137F"/>
    <w:rsid w:val="00D958B5"/>
    <w:rsid w:val="00DA1DD2"/>
    <w:rsid w:val="00DD407F"/>
    <w:rsid w:val="00DD727A"/>
    <w:rsid w:val="00DE710E"/>
    <w:rsid w:val="00E06244"/>
    <w:rsid w:val="00E0781B"/>
    <w:rsid w:val="00E221B8"/>
    <w:rsid w:val="00E25DF5"/>
    <w:rsid w:val="00E449F1"/>
    <w:rsid w:val="00EE78A0"/>
    <w:rsid w:val="00F16AD9"/>
    <w:rsid w:val="00F22B6B"/>
    <w:rsid w:val="00F347D1"/>
    <w:rsid w:val="00F93EEA"/>
    <w:rsid w:val="00FC469C"/>
    <w:rsid w:val="00FD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FD5430"/>
  <w15:chartTrackingRefBased/>
  <w15:docId w15:val="{AB968B46-8D51-4D12-92AC-7860DD1C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Bookman Old Style" w:hAnsi="Bookman Old Style" w:cs="Bookman Old Style"/>
      <w:b/>
      <w:sz w:val="24"/>
      <w:szCs w:val="24"/>
    </w:rPr>
  </w:style>
  <w:style w:type="character" w:customStyle="1" w:styleId="WW8Num1z1">
    <w:name w:val="WW8Num1z1"/>
  </w:style>
  <w:style w:type="character" w:customStyle="1" w:styleId="WW8Num2z0">
    <w:name w:val="WW8Num2z0"/>
    <w:rPr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Bookman Old Style" w:hAnsi="Bookman Old Style" w:cs="Bookman Old Style"/>
      <w:sz w:val="24"/>
      <w:szCs w:val="24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6z0">
    <w:name w:val="WW8Num6z0"/>
    <w:rPr>
      <w:rFonts w:ascii="Bookman Old Style" w:hAnsi="Bookman Old Style" w:cs="Bookman Old Style"/>
      <w:sz w:val="24"/>
      <w:szCs w:val="24"/>
    </w:rPr>
  </w:style>
  <w:style w:type="character" w:customStyle="1" w:styleId="WW8Num6z1">
    <w:name w:val="WW8Num6z1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Bookman Old Style" w:hAnsi="Bookman Old Style" w:cs="Bookman Old Style"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2">
    <w:name w:val="Domyślna czcionka akapitu2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Styl1-dopisek-od-lewejZnak">
    <w:name w:val="Styl1-dopisek-od-lewej Znak"/>
    <w:rPr>
      <w:rFonts w:ascii="Times New Roman" w:hAnsi="Times New Roman" w:cs="Times New Roman"/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NagwekZnak1">
    <w:name w:val="Nagłówek Znak1"/>
    <w:rPr>
      <w:szCs w:val="21"/>
    </w:rPr>
  </w:style>
  <w:style w:type="character" w:customStyle="1" w:styleId="StopkaZnak1">
    <w:name w:val="Stopka Znak1"/>
    <w:rPr>
      <w:szCs w:val="21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Standard"/>
  </w:style>
  <w:style w:type="paragraph" w:customStyle="1" w:styleId="Stopka1">
    <w:name w:val="Stopka1"/>
    <w:basedOn w:val="Standard"/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Styl1-dopisek-od-lewej">
    <w:name w:val="Styl1-dopisek-od-lewej"/>
    <w:basedOn w:val="Standard"/>
    <w:pPr>
      <w:jc w:val="both"/>
    </w:pPr>
    <w:rPr>
      <w:rFonts w:eastAsia="Calibri"/>
      <w:sz w:val="16"/>
      <w:szCs w:val="16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Normalny"/>
    <w:rPr>
      <w:szCs w:val="21"/>
    </w:rPr>
  </w:style>
  <w:style w:type="paragraph" w:styleId="Stopka">
    <w:name w:val="footer"/>
    <w:basedOn w:val="Normalny"/>
    <w:uiPriority w:val="99"/>
    <w:rPr>
      <w:szCs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060D51"/>
    <w:pPr>
      <w:spacing w:after="120"/>
      <w:ind w:left="283"/>
    </w:pPr>
    <w:rPr>
      <w:szCs w:val="21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060D51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E221B8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rsid w:val="00E221B8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21B8"/>
  </w:style>
  <w:style w:type="paragraph" w:customStyle="1" w:styleId="Standarduser">
    <w:name w:val="Standard (user)"/>
    <w:rsid w:val="008C58BF"/>
    <w:pPr>
      <w:widowControl w:val="0"/>
      <w:suppressAutoHyphens/>
      <w:textAlignment w:val="baseline"/>
    </w:pPr>
    <w:rPr>
      <w:rFonts w:eastAsia="MS PMincho"/>
      <w:kern w:val="2"/>
      <w:sz w:val="24"/>
      <w:szCs w:val="24"/>
      <w:lang w:eastAsia="ja-JP" w:bidi="fa-IR"/>
    </w:rPr>
  </w:style>
  <w:style w:type="character" w:customStyle="1" w:styleId="AkapitzlistZnak">
    <w:name w:val="Akapit z listą Znak"/>
    <w:link w:val="Akapitzlist"/>
    <w:uiPriority w:val="34"/>
    <w:rsid w:val="00931DF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basedOn w:val="Normalny"/>
    <w:rsid w:val="00931DFE"/>
    <w:pPr>
      <w:widowControl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Styl1-naglowek">
    <w:name w:val="Styl1-naglowek"/>
    <w:basedOn w:val="Normalny"/>
    <w:rsid w:val="00931DFE"/>
    <w:pPr>
      <w:widowControl/>
      <w:suppressAutoHyphens w:val="0"/>
      <w:jc w:val="center"/>
      <w:textAlignment w:val="auto"/>
    </w:pPr>
    <w:rPr>
      <w:rFonts w:eastAsia="Calibri" w:cs="Times New Roman"/>
      <w:b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ems.ms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%20https://ems.ms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Benia</dc:creator>
  <cp:keywords/>
  <cp:lastModifiedBy>M</cp:lastModifiedBy>
  <cp:revision>183</cp:revision>
  <cp:lastPrinted>2019-09-03T08:36:00Z</cp:lastPrinted>
  <dcterms:created xsi:type="dcterms:W3CDTF">2019-09-03T04:56:00Z</dcterms:created>
  <dcterms:modified xsi:type="dcterms:W3CDTF">2024-09-30T12:31:00Z</dcterms:modified>
</cp:coreProperties>
</file>