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394772F0" w:rsidR="005E4033" w:rsidRPr="007F0A9B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7F0A9B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AA7067">
        <w:rPr>
          <w:rFonts w:asciiTheme="minorHAnsi" w:eastAsia="Calibri" w:hAnsiTheme="minorHAnsi" w:cstheme="minorHAnsi"/>
          <w:sz w:val="22"/>
          <w:szCs w:val="22"/>
        </w:rPr>
        <w:t>16</w:t>
      </w:r>
      <w:r w:rsidR="001B3ED5" w:rsidRPr="007F0A9B">
        <w:rPr>
          <w:rFonts w:asciiTheme="minorHAnsi" w:eastAsia="Calibri" w:hAnsiTheme="minorHAnsi" w:cstheme="minorHAnsi"/>
          <w:sz w:val="22"/>
          <w:szCs w:val="22"/>
        </w:rPr>
        <w:t>.0</w:t>
      </w:r>
      <w:r w:rsidR="00AA7067">
        <w:rPr>
          <w:rFonts w:asciiTheme="minorHAnsi" w:eastAsia="Calibri" w:hAnsiTheme="minorHAnsi" w:cstheme="minorHAnsi"/>
          <w:sz w:val="22"/>
          <w:szCs w:val="22"/>
        </w:rPr>
        <w:t>9</w:t>
      </w:r>
      <w:r w:rsidR="00D62F13" w:rsidRPr="007F0A9B">
        <w:rPr>
          <w:rFonts w:asciiTheme="minorHAnsi" w:eastAsia="Calibri" w:hAnsiTheme="minorHAnsi" w:cstheme="minorHAnsi"/>
          <w:sz w:val="22"/>
          <w:szCs w:val="22"/>
        </w:rPr>
        <w:t>.202</w:t>
      </w:r>
      <w:r w:rsidR="00503ACD" w:rsidRPr="007F0A9B">
        <w:rPr>
          <w:rFonts w:asciiTheme="minorHAnsi" w:eastAsia="Calibri" w:hAnsiTheme="minorHAnsi" w:cstheme="minorHAnsi"/>
          <w:sz w:val="22"/>
          <w:szCs w:val="22"/>
        </w:rPr>
        <w:t>4</w:t>
      </w:r>
      <w:r w:rsidR="00293274" w:rsidRPr="007F0A9B">
        <w:rPr>
          <w:rFonts w:asciiTheme="minorHAnsi" w:eastAsia="Calibri" w:hAnsiTheme="minorHAnsi" w:cstheme="minorHAnsi"/>
          <w:sz w:val="22"/>
          <w:szCs w:val="22"/>
        </w:rPr>
        <w:t xml:space="preserve"> r.</w:t>
      </w:r>
    </w:p>
    <w:p w14:paraId="3FB7B5A7" w14:textId="77777777" w:rsidR="005E4033" w:rsidRPr="007F0A9B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7F0A9B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7F0A9B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Zapytanie Ofertowe</w:t>
      </w:r>
    </w:p>
    <w:p w14:paraId="6272E898" w14:textId="77777777" w:rsidR="00AD21FB" w:rsidRPr="007F0A9B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7F0A9B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7F0A9B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7F0A9B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7F0A9B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7F0A9B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7F0A9B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7F0A9B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7F0A9B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7F0A9B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88B7634" w14:textId="1B5F7DB0" w:rsidR="003255A7" w:rsidRPr="007F0A9B" w:rsidRDefault="005E4033" w:rsidP="007C1A19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7F0A9B">
        <w:rPr>
          <w:rFonts w:asciiTheme="minorHAnsi" w:hAnsiTheme="minorHAnsi" w:cstheme="minorHAnsi"/>
          <w:b/>
          <w:sz w:val="22"/>
          <w:szCs w:val="22"/>
          <w:lang w:eastAsia="ar-SA"/>
        </w:rPr>
        <w:t>ZAMAWIAJĄCY:</w:t>
      </w:r>
    </w:p>
    <w:p w14:paraId="7D559AD5" w14:textId="5A428D7F" w:rsidR="005E4033" w:rsidRPr="007F0A9B" w:rsidRDefault="00887470" w:rsidP="003255A7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Zakład Wodociągów i Kanalizacji Spółka z o.</w:t>
      </w:r>
      <w:r w:rsidR="00DC56BD"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o.</w:t>
      </w:r>
    </w:p>
    <w:p w14:paraId="5821DD48" w14:textId="77777777" w:rsidR="00887470" w:rsidRPr="007F0A9B" w:rsidRDefault="00C8234C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7F0A9B">
        <w:rPr>
          <w:rFonts w:asciiTheme="minorHAnsi" w:hAnsiTheme="minorHAnsi" w:cstheme="minorHAnsi"/>
          <w:b/>
          <w:sz w:val="22"/>
          <w:szCs w:val="22"/>
          <w:lang w:eastAsia="ar-SA"/>
        </w:rPr>
        <w:t>u</w:t>
      </w:r>
      <w:r w:rsidR="00887470" w:rsidRPr="007F0A9B">
        <w:rPr>
          <w:rFonts w:asciiTheme="minorHAnsi" w:hAnsiTheme="minorHAnsi" w:cstheme="minorHAnsi"/>
          <w:b/>
          <w:sz w:val="22"/>
          <w:szCs w:val="22"/>
          <w:lang w:eastAsia="ar-SA"/>
        </w:rPr>
        <w:t>l. M. Golisza 10, 71-682 Szczecin</w:t>
      </w:r>
    </w:p>
    <w:p w14:paraId="0B16C02C" w14:textId="77777777" w:rsidR="005E4033" w:rsidRPr="007F0A9B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7F0A9B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B0A7794" w:rsidR="005E4033" w:rsidRPr="007F0A9B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7F0A9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0BD0F733" w14:textId="77777777" w:rsidR="004E6B4C" w:rsidRPr="007F0A9B" w:rsidRDefault="004E6B4C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6C4EC75" w14:textId="24FC03F7" w:rsidR="007C1A19" w:rsidRPr="007F0A9B" w:rsidRDefault="00D62F13" w:rsidP="00235101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bookmarkStart w:id="0" w:name="_Hlk171516010"/>
      <w:r w:rsidRPr="007F0A9B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="007C1A19" w:rsidRPr="007F0A9B">
        <w:rPr>
          <w:rFonts w:asciiTheme="minorHAnsi" w:eastAsia="Calibri" w:hAnsiTheme="minorHAnsi" w:cstheme="minorHAnsi"/>
          <w:b/>
          <w:sz w:val="22"/>
          <w:szCs w:val="22"/>
        </w:rPr>
        <w:t>„</w:t>
      </w:r>
      <w:bookmarkStart w:id="1" w:name="_Hlk175830488"/>
      <w:r w:rsidR="00F453C5">
        <w:rPr>
          <w:rFonts w:asciiTheme="minorHAnsi" w:hAnsiTheme="minorHAnsi" w:cstheme="minorHAnsi"/>
          <w:b/>
          <w:sz w:val="22"/>
          <w:szCs w:val="22"/>
          <w:lang w:eastAsia="pl-PL"/>
        </w:rPr>
        <w:t>Usług</w:t>
      </w:r>
      <w:r w:rsidR="006E7F6C">
        <w:rPr>
          <w:rFonts w:asciiTheme="minorHAnsi" w:hAnsiTheme="minorHAnsi" w:cstheme="minorHAnsi"/>
          <w:b/>
          <w:sz w:val="22"/>
          <w:szCs w:val="22"/>
          <w:lang w:eastAsia="pl-PL"/>
        </w:rPr>
        <w:t>a</w:t>
      </w:r>
      <w:r w:rsidR="00F453C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zniszczenia i utylizacji nośników danych</w:t>
      </w:r>
      <w:bookmarkEnd w:id="1"/>
      <w:r w:rsidR="007C1A19" w:rsidRPr="007F0A9B">
        <w:rPr>
          <w:rFonts w:asciiTheme="minorHAnsi" w:eastAsia="Calibri" w:hAnsiTheme="minorHAnsi" w:cstheme="minorHAnsi"/>
          <w:b/>
          <w:sz w:val="22"/>
          <w:szCs w:val="22"/>
        </w:rPr>
        <w:t>”</w:t>
      </w:r>
    </w:p>
    <w:bookmarkEnd w:id="0"/>
    <w:p w14:paraId="3F2A40B7" w14:textId="77777777" w:rsidR="007C1A19" w:rsidRPr="007F0A9B" w:rsidRDefault="007C1A19" w:rsidP="005819BB">
      <w:pPr>
        <w:spacing w:after="120"/>
        <w:jc w:val="both"/>
        <w:rPr>
          <w:rFonts w:asciiTheme="minorHAnsi" w:eastAsia="Calibri" w:hAnsiTheme="minorHAnsi" w:cstheme="minorHAnsi"/>
          <w:b/>
          <w:bCs/>
          <w:color w:val="4F81BD" w:themeColor="accent1"/>
          <w:sz w:val="22"/>
          <w:szCs w:val="22"/>
        </w:rPr>
      </w:pPr>
    </w:p>
    <w:p w14:paraId="2A26E94D" w14:textId="0DA2F1FD" w:rsidR="003A140B" w:rsidRPr="007F0A9B" w:rsidRDefault="003A140B" w:rsidP="005819B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31D0EC13" w14:textId="6AA80DC1" w:rsidR="003A140B" w:rsidRPr="007F0A9B" w:rsidRDefault="003A140B" w:rsidP="00B41AB8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7F0A9B">
        <w:rPr>
          <w:rFonts w:asciiTheme="minorHAnsi" w:hAnsiTheme="minorHAnsi" w:cstheme="minorHAnsi"/>
          <w:sz w:val="20"/>
          <w:szCs w:val="22"/>
          <w:lang w:eastAsia="pl-PL"/>
        </w:rPr>
        <w:t>Zakład Wodociągów i Kanalizacji Sp. z o.</w:t>
      </w:r>
      <w:r w:rsidR="00FB34FE" w:rsidRPr="007F0A9B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7F0A9B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oświadcza, że posiada status dużego przedsiębiorcy </w:t>
      </w:r>
      <w:r w:rsidR="004E6B4C" w:rsidRPr="007F0A9B"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7F0A9B">
        <w:rPr>
          <w:rFonts w:asciiTheme="minorHAnsi" w:hAnsiTheme="minorHAnsi" w:cstheme="minorHAnsi"/>
          <w:sz w:val="20"/>
          <w:szCs w:val="22"/>
          <w:lang w:eastAsia="pl-PL"/>
        </w:rPr>
        <w:t>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z 26.06.2014, str.1, z późn. zm.).</w:t>
      </w:r>
    </w:p>
    <w:p w14:paraId="36FD6FD4" w14:textId="77777777" w:rsidR="005D513A" w:rsidRPr="007F0A9B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168422C" w14:textId="1A49D958" w:rsidR="00017D12" w:rsidRPr="007F0A9B" w:rsidRDefault="0014109E" w:rsidP="00017D12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t>OPIS PRZEDMIOTU ZAMÓWIENIA</w:t>
      </w:r>
      <w:r w:rsidR="00E26A7E"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0076D1A2" w14:textId="2640F7A3" w:rsidR="00235101" w:rsidRDefault="00235101" w:rsidP="00F453C5">
      <w:pPr>
        <w:pStyle w:val="Akapitzlist"/>
        <w:numPr>
          <w:ilvl w:val="0"/>
          <w:numId w:val="31"/>
        </w:numPr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35101">
        <w:rPr>
          <w:rFonts w:asciiTheme="minorHAnsi" w:hAnsiTheme="minorHAnsi" w:cstheme="minorHAnsi"/>
          <w:sz w:val="22"/>
          <w:szCs w:val="22"/>
          <w:lang w:eastAsia="pl-PL"/>
        </w:rPr>
        <w:t xml:space="preserve">Przedmiotem zamówienia jest </w:t>
      </w:r>
      <w:r w:rsidR="00F453C5">
        <w:rPr>
          <w:rFonts w:asciiTheme="minorHAnsi" w:hAnsiTheme="minorHAnsi" w:cstheme="minorHAnsi"/>
          <w:sz w:val="22"/>
          <w:szCs w:val="22"/>
          <w:lang w:eastAsia="pl-PL"/>
        </w:rPr>
        <w:t>usługa polegająca na zniszczeniu i utylizacji nośników danych.</w:t>
      </w:r>
    </w:p>
    <w:p w14:paraId="2568FB50" w14:textId="33372234" w:rsidR="00F453C5" w:rsidRPr="006E7F6C" w:rsidRDefault="00F453C5" w:rsidP="00F453C5">
      <w:pPr>
        <w:pStyle w:val="Akapitzlist"/>
        <w:numPr>
          <w:ilvl w:val="0"/>
          <w:numId w:val="31"/>
        </w:numPr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E7F6C">
        <w:rPr>
          <w:rFonts w:asciiTheme="minorHAnsi" w:hAnsiTheme="minorHAnsi" w:cstheme="minorHAnsi"/>
          <w:sz w:val="22"/>
          <w:szCs w:val="22"/>
          <w:lang w:eastAsia="pl-PL"/>
        </w:rPr>
        <w:t>Zakres przedmiotu zamówienia obejmuje</w:t>
      </w:r>
      <w:r w:rsidR="006E7F6C" w:rsidRPr="006E7F6C">
        <w:rPr>
          <w:rFonts w:asciiTheme="minorHAnsi" w:hAnsiTheme="minorHAnsi" w:cstheme="minorHAnsi"/>
          <w:sz w:val="22"/>
          <w:szCs w:val="22"/>
          <w:lang w:eastAsia="pl-PL"/>
        </w:rPr>
        <w:t xml:space="preserve"> poniższe zadania</w:t>
      </w:r>
      <w:r w:rsidRPr="006E7F6C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61DDB519" w14:textId="77777777" w:rsidR="00F453C5" w:rsidRPr="006E7F6C" w:rsidRDefault="00F453C5" w:rsidP="00F453C5">
      <w:pPr>
        <w:numPr>
          <w:ilvl w:val="1"/>
          <w:numId w:val="31"/>
        </w:numPr>
        <w:spacing w:before="60"/>
        <w:ind w:left="70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E7F6C">
        <w:rPr>
          <w:rFonts w:asciiTheme="minorHAnsi" w:hAnsiTheme="minorHAnsi" w:cstheme="minorHAnsi"/>
          <w:sz w:val="22"/>
          <w:szCs w:val="22"/>
          <w:lang w:eastAsia="pl-PL"/>
        </w:rPr>
        <w:t>Wykonawca dokona przed wywiezieniem, na miejscu u Zamawiającego demagnetyzacji dysków HDD oraz taśm LTO/DDS2/VHS przy udziale wyznaczonej komisji z ramienia Zamawiającego,</w:t>
      </w:r>
    </w:p>
    <w:p w14:paraId="11797BF1" w14:textId="7E8D76FB" w:rsidR="00F453C5" w:rsidRPr="006E7F6C" w:rsidRDefault="006E7F6C" w:rsidP="00F453C5">
      <w:pPr>
        <w:numPr>
          <w:ilvl w:val="1"/>
          <w:numId w:val="31"/>
        </w:numPr>
        <w:spacing w:before="60"/>
        <w:ind w:left="70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E7F6C">
        <w:rPr>
          <w:rFonts w:asciiTheme="minorHAnsi" w:hAnsiTheme="minorHAnsi" w:cstheme="minorHAnsi"/>
          <w:sz w:val="22"/>
          <w:szCs w:val="22"/>
          <w:lang w:eastAsia="pl-PL"/>
        </w:rPr>
        <w:t xml:space="preserve">Wykonawca </w:t>
      </w:r>
      <w:r w:rsidR="00F453C5" w:rsidRPr="006E7F6C">
        <w:rPr>
          <w:rFonts w:asciiTheme="minorHAnsi" w:hAnsiTheme="minorHAnsi" w:cstheme="minorHAnsi"/>
          <w:sz w:val="22"/>
          <w:szCs w:val="22"/>
          <w:lang w:eastAsia="pl-PL"/>
        </w:rPr>
        <w:t>zapewni wszystkie niezbędne środki takie jak: bezpieczne pojemniki, transport, protokoły odbioru i inne ew. potrzebne do odebrania, zniszczenia i utylizacji,</w:t>
      </w:r>
    </w:p>
    <w:p w14:paraId="7C9489B0" w14:textId="77777777" w:rsidR="00F453C5" w:rsidRPr="006E7F6C" w:rsidRDefault="00F453C5" w:rsidP="00F453C5">
      <w:pPr>
        <w:numPr>
          <w:ilvl w:val="1"/>
          <w:numId w:val="31"/>
        </w:numPr>
        <w:spacing w:before="60"/>
        <w:ind w:left="70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E7F6C">
        <w:rPr>
          <w:rFonts w:asciiTheme="minorHAnsi" w:hAnsiTheme="minorHAnsi" w:cstheme="minorHAnsi"/>
          <w:sz w:val="22"/>
          <w:szCs w:val="22"/>
          <w:lang w:eastAsia="pl-PL"/>
        </w:rPr>
        <w:t>Wykonawca wykona usługę zgodnie z wymaganiami i przepisami RODO oraz normami: DIN 66399 i ISO/IEC 21964, w tym przy udziale wykwalifikowanego personelu zweryfikowanego pod kątem niekaralności, nadzorowany i zobowiązany do zachowania tajemnicy, w ściśle chronionych i strzeżonych zakładach z kontrolą dostępu, monitoringiem i brakiem fizycznej możliwości użycia nośników po wykonanej usłudze (poziom degradacji H5 i E3 odpowiednio do typu nośnika),</w:t>
      </w:r>
    </w:p>
    <w:p w14:paraId="69732D88" w14:textId="77777777" w:rsidR="00F453C5" w:rsidRPr="006E7F6C" w:rsidRDefault="00F453C5" w:rsidP="00F453C5">
      <w:pPr>
        <w:numPr>
          <w:ilvl w:val="1"/>
          <w:numId w:val="31"/>
        </w:numPr>
        <w:spacing w:before="60"/>
        <w:ind w:left="70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E7F6C">
        <w:rPr>
          <w:rFonts w:asciiTheme="minorHAnsi" w:hAnsiTheme="minorHAnsi" w:cstheme="minorHAnsi"/>
          <w:sz w:val="22"/>
          <w:szCs w:val="22"/>
          <w:lang w:eastAsia="pl-PL"/>
        </w:rPr>
        <w:t>Wykonawca odbierze wszystkie określone nośniki z miejsca wskazanego przez Zamawiającego,</w:t>
      </w:r>
    </w:p>
    <w:p w14:paraId="02A69958" w14:textId="77777777" w:rsidR="00F453C5" w:rsidRPr="006E7F6C" w:rsidRDefault="00F453C5" w:rsidP="00F453C5">
      <w:pPr>
        <w:numPr>
          <w:ilvl w:val="1"/>
          <w:numId w:val="31"/>
        </w:numPr>
        <w:spacing w:before="60"/>
        <w:ind w:left="70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E7F6C">
        <w:rPr>
          <w:rFonts w:asciiTheme="minorHAnsi" w:hAnsiTheme="minorHAnsi" w:cstheme="minorHAnsi"/>
          <w:sz w:val="22"/>
          <w:szCs w:val="22"/>
          <w:lang w:eastAsia="pl-PL"/>
        </w:rPr>
        <w:t>Wykonawca przekaże Zamawiającemu zaświadczenie/certyfikat potwierdzający wykonanie usługi z listą rodzajów, ilości nośników, a także wymienionymi normami z jakimi przeprowadził usługę,</w:t>
      </w:r>
    </w:p>
    <w:p w14:paraId="4C557DC4" w14:textId="6A602A4A" w:rsidR="00F453C5" w:rsidRPr="006E7F6C" w:rsidRDefault="006E7F6C" w:rsidP="00F453C5">
      <w:pPr>
        <w:numPr>
          <w:ilvl w:val="1"/>
          <w:numId w:val="31"/>
        </w:numPr>
        <w:spacing w:before="60"/>
        <w:ind w:left="70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E7F6C"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F453C5" w:rsidRPr="006E7F6C">
        <w:rPr>
          <w:rFonts w:asciiTheme="minorHAnsi" w:hAnsiTheme="minorHAnsi" w:cstheme="minorHAnsi"/>
          <w:sz w:val="22"/>
          <w:szCs w:val="22"/>
          <w:lang w:eastAsia="pl-PL"/>
        </w:rPr>
        <w:t>sługa</w:t>
      </w:r>
      <w:r w:rsidRPr="006E7F6C">
        <w:rPr>
          <w:rFonts w:asciiTheme="minorHAnsi" w:hAnsiTheme="minorHAnsi" w:cstheme="minorHAnsi"/>
          <w:sz w:val="22"/>
          <w:szCs w:val="22"/>
          <w:lang w:eastAsia="pl-PL"/>
        </w:rPr>
        <w:t xml:space="preserve"> zniszczenia i utylizacji</w:t>
      </w:r>
      <w:r w:rsidR="00F453C5" w:rsidRPr="006E7F6C">
        <w:rPr>
          <w:rFonts w:asciiTheme="minorHAnsi" w:hAnsiTheme="minorHAnsi" w:cstheme="minorHAnsi"/>
          <w:sz w:val="22"/>
          <w:szCs w:val="22"/>
          <w:lang w:eastAsia="pl-PL"/>
        </w:rPr>
        <w:t xml:space="preserve"> obejmie około: 65 kg CD/DVD, 560 szt. LTO, 20 kg FDD, </w:t>
      </w:r>
      <w:r w:rsidR="000455B5">
        <w:rPr>
          <w:rFonts w:asciiTheme="minorHAnsi" w:hAnsiTheme="minorHAnsi" w:cstheme="minorHAnsi"/>
          <w:sz w:val="22"/>
          <w:szCs w:val="22"/>
          <w:lang w:eastAsia="pl-PL"/>
        </w:rPr>
        <w:t>6</w:t>
      </w:r>
      <w:r w:rsidR="00F453C5" w:rsidRPr="006E7F6C">
        <w:rPr>
          <w:rFonts w:asciiTheme="minorHAnsi" w:hAnsiTheme="minorHAnsi" w:cstheme="minorHAnsi"/>
          <w:sz w:val="22"/>
          <w:szCs w:val="22"/>
          <w:lang w:eastAsia="pl-PL"/>
        </w:rPr>
        <w:t>50 szt. HDD, 50 szt. SSD, 10 szt. CS2, 30 szt. pendrive, 100 szt. DDS2, 50 szt. ZIP, 5 szt. VHS, 30 szt. kluczy USB, 20 szt. tokenów.</w:t>
      </w:r>
    </w:p>
    <w:p w14:paraId="05D0308B" w14:textId="77777777" w:rsidR="00F453C5" w:rsidRPr="00235101" w:rsidRDefault="00F453C5" w:rsidP="00F453C5">
      <w:pPr>
        <w:pStyle w:val="Akapitzlist"/>
        <w:spacing w:before="120"/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58ECC3F" w14:textId="77777777" w:rsidR="00FC5F8B" w:rsidRPr="007F0A9B" w:rsidRDefault="00FC5F8B" w:rsidP="00FC5F8B">
      <w:pPr>
        <w:pStyle w:val="Akapitzlist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38E8C51F" w14:textId="2FF4C348" w:rsidR="00B3352A" w:rsidRPr="00BD0B17" w:rsidRDefault="00186A22" w:rsidP="00F453C5">
      <w:pPr>
        <w:pStyle w:val="Akapitzlist"/>
        <w:numPr>
          <w:ilvl w:val="0"/>
          <w:numId w:val="2"/>
        </w:numPr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7F0A9B">
        <w:rPr>
          <w:rFonts w:asciiTheme="minorHAnsi" w:hAnsiTheme="minorHAnsi" w:cstheme="minorHAnsi"/>
          <w:sz w:val="22"/>
          <w:szCs w:val="22"/>
          <w:lang w:eastAsia="pl-PL"/>
        </w:rPr>
        <w:t>Te</w:t>
      </w:r>
      <w:r w:rsidR="004A1D4E" w:rsidRPr="007F0A9B">
        <w:rPr>
          <w:rFonts w:asciiTheme="minorHAnsi" w:hAnsiTheme="minorHAnsi" w:cstheme="minorHAnsi"/>
          <w:sz w:val="22"/>
          <w:szCs w:val="22"/>
          <w:lang w:eastAsia="pl-PL"/>
        </w:rPr>
        <w:t>rmin wykonania przedmiotu zamówienia</w:t>
      </w:r>
      <w:r w:rsidR="0014109E" w:rsidRPr="007F0A9B"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="0023510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do </w:t>
      </w:r>
      <w:r w:rsidR="00F453C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14</w:t>
      </w:r>
      <w:r w:rsidR="0023510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dni od </w:t>
      </w:r>
      <w:r w:rsidR="00F453C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daty zawarcia umowy</w:t>
      </w:r>
      <w:r w:rsidR="000455B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na umówienie termi</w:t>
      </w:r>
      <w:r w:rsidR="008810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</w:t>
      </w:r>
      <w:r w:rsidR="000455B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u odbioru nośników. </w:t>
      </w:r>
    </w:p>
    <w:p w14:paraId="1DFEF20D" w14:textId="6DD24FCF" w:rsidR="00E16C73" w:rsidRPr="007F0A9B" w:rsidRDefault="00E16C73" w:rsidP="0061247C">
      <w:pPr>
        <w:numPr>
          <w:ilvl w:val="0"/>
          <w:numId w:val="2"/>
        </w:numPr>
        <w:tabs>
          <w:tab w:val="clear" w:pos="-360"/>
          <w:tab w:val="num" w:pos="-1985"/>
        </w:tabs>
        <w:suppressAutoHyphens/>
        <w:spacing w:before="12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7F0A9B">
        <w:rPr>
          <w:rFonts w:asciiTheme="minorHAnsi" w:hAnsiTheme="minorHAnsi" w:cstheme="minorHAnsi"/>
          <w:sz w:val="22"/>
          <w:szCs w:val="22"/>
          <w:lang w:eastAsia="pl-PL"/>
        </w:rPr>
        <w:t xml:space="preserve">Termin płatności: 30 dni od daty </w:t>
      </w:r>
      <w:r w:rsidR="000F6E13" w:rsidRPr="007F0A9B">
        <w:rPr>
          <w:rFonts w:asciiTheme="minorHAnsi" w:hAnsiTheme="minorHAnsi" w:cstheme="minorHAnsi"/>
          <w:sz w:val="22"/>
          <w:szCs w:val="22"/>
          <w:lang w:eastAsia="pl-PL"/>
        </w:rPr>
        <w:t xml:space="preserve">dostarczenia </w:t>
      </w:r>
      <w:r w:rsidR="00D24A98" w:rsidRPr="007F0A9B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0F6E13" w:rsidRPr="007F0A9B">
        <w:rPr>
          <w:rFonts w:asciiTheme="minorHAnsi" w:hAnsiTheme="minorHAnsi" w:cstheme="minorHAnsi"/>
          <w:sz w:val="22"/>
          <w:szCs w:val="22"/>
          <w:lang w:eastAsia="pl-PL"/>
        </w:rPr>
        <w:t>amawiającemu faktury VAT kompletnej i prawidłowo wystawionej po wykonaniu</w:t>
      </w:r>
      <w:r w:rsidR="006A3B18" w:rsidRPr="007F0A9B">
        <w:rPr>
          <w:rFonts w:asciiTheme="minorHAnsi" w:hAnsiTheme="minorHAnsi" w:cstheme="minorHAnsi"/>
          <w:sz w:val="22"/>
          <w:szCs w:val="22"/>
          <w:lang w:eastAsia="pl-PL"/>
        </w:rPr>
        <w:t xml:space="preserve"> usługi</w:t>
      </w:r>
      <w:r w:rsidR="007C06C9" w:rsidRPr="007F0A9B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  <w:r w:rsidRPr="007F0A9B">
        <w:rPr>
          <w:rFonts w:asciiTheme="minorHAnsi" w:hAnsiTheme="minorHAnsi" w:cstheme="minorHAnsi"/>
          <w:sz w:val="22"/>
          <w:szCs w:val="22"/>
          <w:lang w:eastAsia="pl-PL"/>
        </w:rPr>
        <w:t>Zamawiający dokon</w:t>
      </w:r>
      <w:r w:rsidR="009E7741" w:rsidRPr="007F0A9B">
        <w:rPr>
          <w:rFonts w:asciiTheme="minorHAnsi" w:hAnsiTheme="minorHAnsi" w:cstheme="minorHAnsi"/>
          <w:sz w:val="22"/>
          <w:szCs w:val="22"/>
          <w:lang w:eastAsia="pl-PL"/>
        </w:rPr>
        <w:t>a płatności za usługę</w:t>
      </w:r>
      <w:r w:rsidR="007C06C9" w:rsidRPr="007F0A9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7F0A9B">
        <w:rPr>
          <w:rFonts w:asciiTheme="minorHAnsi" w:hAnsiTheme="minorHAnsi" w:cstheme="minorHAnsi"/>
          <w:sz w:val="22"/>
          <w:szCs w:val="22"/>
          <w:lang w:eastAsia="pl-PL"/>
        </w:rPr>
        <w:t>w mechanizmie podzielonej płatności.</w:t>
      </w:r>
    </w:p>
    <w:p w14:paraId="410C9B74" w14:textId="77777777" w:rsidR="00861B06" w:rsidRPr="007F0A9B" w:rsidRDefault="00861B06" w:rsidP="00861B06">
      <w:pPr>
        <w:suppressAutoHyphens/>
        <w:spacing w:before="60"/>
        <w:ind w:left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</w:p>
    <w:p w14:paraId="70A43D67" w14:textId="4C24A816" w:rsidR="00C8234C" w:rsidRPr="007F0A9B" w:rsidRDefault="00C8234C" w:rsidP="003255A7">
      <w:pPr>
        <w:spacing w:before="120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7F0A9B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1C7E4059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327746E3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24E740EB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56B231AA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>za pośrednictwem Platformy „Open Nexus”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0D282CBD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59490A4D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621D1C4A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11D32771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6C9CC462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5526D57E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4DD92035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Oferta musi być podpisana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1DB57E80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56C2C7E5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097B7C67" w14:textId="77777777" w:rsidR="0016294A" w:rsidRPr="006A175D" w:rsidRDefault="0016294A" w:rsidP="0016294A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Niniejsze zapytanie ofertowe nie zobowiązuje Zamawiającego do dokonania wyboru oferty najkorzystniejszej. </w:t>
      </w:r>
    </w:p>
    <w:p w14:paraId="61603795" w14:textId="77777777" w:rsidR="0016294A" w:rsidRDefault="0016294A" w:rsidP="0016294A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434149DD" w14:textId="77777777" w:rsidR="0016294A" w:rsidRPr="009A6342" w:rsidRDefault="0016294A" w:rsidP="0016294A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lastRenderedPageBreak/>
        <w:t>Złożone oferty nie stanowią ofert w rozumieniu przepisów Kodeksu Cywilnego i nie mogą być podstawą jakichkolwiek roszczeń.</w:t>
      </w:r>
    </w:p>
    <w:p w14:paraId="56B64569" w14:textId="77777777" w:rsidR="003255A7" w:rsidRPr="007F0A9B" w:rsidRDefault="003255A7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7F0A9B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0A9B">
        <w:rPr>
          <w:rFonts w:asciiTheme="minorHAnsi" w:hAnsiTheme="minorHAnsi" w:cstheme="minorHAnsi"/>
          <w:b/>
          <w:sz w:val="22"/>
          <w:szCs w:val="22"/>
        </w:rPr>
        <w:t>III.</w:t>
      </w:r>
      <w:r w:rsidRPr="007F0A9B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7F0A9B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7F0A9B">
        <w:rPr>
          <w:rFonts w:asciiTheme="minorHAnsi" w:hAnsiTheme="minorHAnsi" w:cstheme="minorHAnsi"/>
          <w:b/>
          <w:sz w:val="22"/>
          <w:szCs w:val="22"/>
        </w:rPr>
        <w:t>.</w:t>
      </w:r>
      <w:r w:rsidRPr="007F0A9B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6D256A65" w14:textId="6537C90A" w:rsidR="007A1106" w:rsidRPr="003D1C92" w:rsidRDefault="007A1106" w:rsidP="00017D12">
      <w:pPr>
        <w:numPr>
          <w:ilvl w:val="0"/>
          <w:numId w:val="4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3D1C92">
        <w:rPr>
          <w:rFonts w:asciiTheme="minorHAnsi" w:hAnsiTheme="minorHAnsi" w:cstheme="minorHAnsi"/>
          <w:b/>
          <w:sz w:val="22"/>
          <w:szCs w:val="22"/>
          <w:lang w:eastAsia="ar-SA"/>
        </w:rPr>
        <w:t>Zamawiający nie określa warunk</w:t>
      </w:r>
      <w:r w:rsidR="003A1051" w:rsidRPr="003D1C92">
        <w:rPr>
          <w:rFonts w:asciiTheme="minorHAnsi" w:hAnsiTheme="minorHAnsi" w:cstheme="minorHAnsi"/>
          <w:b/>
          <w:sz w:val="22"/>
          <w:szCs w:val="22"/>
          <w:lang w:eastAsia="ar-SA"/>
        </w:rPr>
        <w:t>ów</w:t>
      </w:r>
      <w:r w:rsidRPr="003D1C92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udziału w postępowaniu</w:t>
      </w:r>
      <w:r w:rsidR="0030182F" w:rsidRPr="003D1C92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</w:p>
    <w:p w14:paraId="4F6FA2B8" w14:textId="77777777" w:rsidR="007A1106" w:rsidRPr="007F0A9B" w:rsidRDefault="007A1106" w:rsidP="00017D12">
      <w:pPr>
        <w:numPr>
          <w:ilvl w:val="0"/>
          <w:numId w:val="4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7F0A9B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7F0A9B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7F0A9B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7DD794E0" w:rsidR="007A1106" w:rsidRPr="007F0A9B" w:rsidRDefault="007A1106" w:rsidP="00017D12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F0A9B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7F0A9B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7F0A9B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281C5F" w:rsidRPr="007F0A9B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C67F53" w:rsidRPr="007F0A9B">
        <w:rPr>
          <w:rFonts w:asciiTheme="minorHAnsi" w:hAnsiTheme="minorHAnsi" w:cstheme="minorHAnsi"/>
          <w:sz w:val="22"/>
          <w:szCs w:val="22"/>
          <w:lang w:eastAsia="ar-SA"/>
        </w:rPr>
        <w:t>do zapytania ofertowego;</w:t>
      </w:r>
      <w:r w:rsidRPr="007F0A9B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4E09ABF" w14:textId="0943746E" w:rsidR="0030182F" w:rsidRPr="007F0A9B" w:rsidRDefault="0030182F" w:rsidP="00017D12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F0A9B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Sądowy), lub wydruk z Centralnej Informacji Krajowego Rejestru Sądowego, </w:t>
      </w:r>
      <w:r w:rsidRPr="007F0A9B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(CEiDG)</w:t>
      </w:r>
      <w:r w:rsidRPr="007F0A9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4A98" w:rsidRPr="007F0A9B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 w:rsidRPr="007F0A9B">
        <w:rPr>
          <w:rFonts w:asciiTheme="minorHAnsi" w:hAnsiTheme="minorHAnsi" w:cstheme="minorHAnsi"/>
          <w:sz w:val="22"/>
          <w:szCs w:val="22"/>
        </w:rPr>
        <w:br/>
      </w:r>
      <w:r w:rsidR="00D24A98" w:rsidRPr="007F0A9B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dokumentów.</w:t>
      </w:r>
    </w:p>
    <w:p w14:paraId="3DD519F9" w14:textId="7379FCDA" w:rsidR="0014109E" w:rsidRPr="007F0A9B" w:rsidRDefault="007A1106" w:rsidP="00017D12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F0A9B">
        <w:rPr>
          <w:rFonts w:asciiTheme="minorHAnsi" w:hAnsiTheme="minorHAnsi" w:cstheme="minorHAnsi"/>
          <w:b/>
          <w:sz w:val="22"/>
          <w:szCs w:val="22"/>
          <w:lang w:eastAsia="ar-SA"/>
        </w:rPr>
        <w:t>odpowiednie pełnomocnictwo/upoważnienie</w:t>
      </w:r>
      <w:r w:rsidRPr="007F0A9B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7F0A9B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7F0A9B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7F0A9B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17F720D2" w14:textId="19CF69CF" w:rsidR="00950249" w:rsidRPr="00C803F3" w:rsidRDefault="00900DF2" w:rsidP="00017D12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803F3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C803F3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C803F3">
        <w:rPr>
          <w:rFonts w:asciiTheme="minorHAnsi" w:hAnsiTheme="minorHAnsi" w:cstheme="minorHAnsi"/>
          <w:sz w:val="22"/>
          <w:szCs w:val="22"/>
        </w:rPr>
        <w:br/>
      </w:r>
      <w:r w:rsidRPr="00C803F3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1B3ED5" w:rsidRPr="00C803F3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</w:t>
      </w:r>
      <w:r w:rsidR="00B30ADD" w:rsidRPr="00C803F3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45A41AE" w14:textId="77777777" w:rsidR="00D54586" w:rsidRPr="007F0A9B" w:rsidRDefault="00D54586" w:rsidP="00B30ADD">
      <w:pPr>
        <w:tabs>
          <w:tab w:val="left" w:pos="-1560"/>
        </w:tabs>
        <w:ind w:left="3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DE48E1" w14:textId="022BE55B" w:rsidR="00296061" w:rsidRPr="00AA7067" w:rsidRDefault="00FB453A" w:rsidP="003255A7">
      <w:pPr>
        <w:tabs>
          <w:tab w:val="left" w:pos="-1701"/>
        </w:tabs>
        <w:suppressAutoHyphens/>
        <w:spacing w:before="120"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A7067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="007A1106" w:rsidRPr="00AA7067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AA7067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AA7067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37080410" w14:textId="1B004BE2" w:rsidR="0016294A" w:rsidRPr="00AA7067" w:rsidRDefault="0016294A" w:rsidP="0016294A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należy złożyć na Platformie w terminie do dnia </w:t>
      </w:r>
      <w:r w:rsidR="006B7E57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03.10</w:t>
      </w:r>
      <w:r w:rsidRPr="00AA7067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 r.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90BAD8" w14:textId="000C3B16" w:rsidR="0016294A" w:rsidRPr="00AA7067" w:rsidRDefault="0016294A" w:rsidP="0016294A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Otwarcie ofert odbędzie się w dniu </w:t>
      </w:r>
      <w:r w:rsidR="006B7E57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03.10</w:t>
      </w:r>
      <w:r w:rsidRPr="00AA7067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 r.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 godz.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505CD2ED" w14:textId="77777777" w:rsidR="0016294A" w:rsidRPr="00AA7067" w:rsidRDefault="0016294A" w:rsidP="0016294A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p.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tel.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91-44-15-670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4989A31A" w14:textId="77777777" w:rsidR="00D54586" w:rsidRPr="007F0A9B" w:rsidRDefault="00D54586" w:rsidP="00D54586">
      <w:pPr>
        <w:suppressAutoHyphens/>
        <w:spacing w:before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678EF7A9" w14:textId="77777777" w:rsidR="00A1274A" w:rsidRPr="007F0A9B" w:rsidRDefault="00A1274A" w:rsidP="00017D12">
      <w:pPr>
        <w:pStyle w:val="Akapitzlist"/>
        <w:numPr>
          <w:ilvl w:val="0"/>
          <w:numId w:val="15"/>
        </w:numPr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0A9B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191AE9C5" w14:textId="77777777" w:rsidR="0016294A" w:rsidRPr="00582AA3" w:rsidRDefault="0016294A" w:rsidP="0016294A">
      <w:pPr>
        <w:numPr>
          <w:ilvl w:val="1"/>
          <w:numId w:val="15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3886F9FE" w14:textId="77777777" w:rsidR="0016294A" w:rsidRPr="00582AA3" w:rsidRDefault="0016294A" w:rsidP="0016294A">
      <w:pPr>
        <w:numPr>
          <w:ilvl w:val="1"/>
          <w:numId w:val="15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2D314D6E" w14:textId="77777777" w:rsidR="0016294A" w:rsidRPr="00582AA3" w:rsidRDefault="0016294A" w:rsidP="0016294A">
      <w:pPr>
        <w:numPr>
          <w:ilvl w:val="1"/>
          <w:numId w:val="15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57744BBA" w14:textId="77777777" w:rsidR="0016294A" w:rsidRDefault="0016294A" w:rsidP="0016294A">
      <w:pPr>
        <w:numPr>
          <w:ilvl w:val="1"/>
          <w:numId w:val="15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</w:p>
    <w:p w14:paraId="4042EA39" w14:textId="77777777" w:rsidR="00D54586" w:rsidRPr="007F0A9B" w:rsidRDefault="00D54586" w:rsidP="00D54586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21FC76" w14:textId="298118FD" w:rsidR="00B41AB8" w:rsidRPr="007F0A9B" w:rsidRDefault="00FB453A" w:rsidP="00017D12">
      <w:pPr>
        <w:pStyle w:val="Akapitzlist"/>
        <w:numPr>
          <w:ilvl w:val="0"/>
          <w:numId w:val="15"/>
        </w:numPr>
        <w:tabs>
          <w:tab w:val="num" w:pos="426"/>
        </w:tabs>
        <w:spacing w:before="12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0A9B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639EB572" w14:textId="7BCCB3AC" w:rsidR="003E669F" w:rsidRPr="007F0A9B" w:rsidRDefault="00FB453A" w:rsidP="00017D12">
      <w:pPr>
        <w:numPr>
          <w:ilvl w:val="1"/>
          <w:numId w:val="15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7F0A9B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7F0A9B">
        <w:rPr>
          <w:rFonts w:asciiTheme="minorHAnsi" w:hAnsiTheme="minorHAnsi" w:cstheme="minorHAnsi"/>
          <w:sz w:val="22"/>
          <w:szCs w:val="22"/>
        </w:rPr>
        <w:t>l</w:t>
      </w:r>
      <w:r w:rsidRPr="007F0A9B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7F0A9B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</w:t>
      </w:r>
      <w:r w:rsidRPr="007F0A9B">
        <w:rPr>
          <w:rFonts w:asciiTheme="minorHAnsi" w:hAnsiTheme="minorHAnsi" w:cstheme="minorHAnsi"/>
          <w:sz w:val="22"/>
          <w:szCs w:val="22"/>
        </w:rPr>
        <w:lastRenderedPageBreak/>
        <w:t xml:space="preserve">Cena oferty winna być wyliczona z dokładnością do 2 miejsc po przecinku. Wykonawca powinien dokonać zaokrąglenia cen do pełnych groszy, przy czym końcówki poniżej 0,5 grosza pomija się, </w:t>
      </w:r>
      <w:r w:rsidR="004E6B4C" w:rsidRPr="007F0A9B">
        <w:rPr>
          <w:rFonts w:asciiTheme="minorHAnsi" w:hAnsiTheme="minorHAnsi" w:cstheme="minorHAnsi"/>
          <w:sz w:val="22"/>
          <w:szCs w:val="22"/>
        </w:rPr>
        <w:br/>
      </w:r>
      <w:r w:rsidRPr="007F0A9B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62205503" w14:textId="77777777" w:rsidR="00D54586" w:rsidRPr="007F0A9B" w:rsidRDefault="00D54586" w:rsidP="00D54586">
      <w:pPr>
        <w:spacing w:before="60"/>
        <w:ind w:left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</w:p>
    <w:p w14:paraId="2BACE1BD" w14:textId="2BA62092" w:rsidR="00B41AB8" w:rsidRPr="007F0A9B" w:rsidRDefault="003B089B" w:rsidP="00017D12">
      <w:pPr>
        <w:pStyle w:val="Akapitzlist"/>
        <w:numPr>
          <w:ilvl w:val="0"/>
          <w:numId w:val="15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F0A9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0760B426" w14:textId="77777777" w:rsidR="003B089B" w:rsidRPr="007F0A9B" w:rsidRDefault="003B089B" w:rsidP="00017D12">
      <w:pPr>
        <w:numPr>
          <w:ilvl w:val="0"/>
          <w:numId w:val="8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7F0A9B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7777777" w:rsidR="003B089B" w:rsidRPr="007F0A9B" w:rsidRDefault="003B089B" w:rsidP="00017D12">
      <w:pPr>
        <w:numPr>
          <w:ilvl w:val="0"/>
          <w:numId w:val="8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eastAsia="Calibri" w:hAnsiTheme="minorHAnsi" w:cstheme="minorHAnsi"/>
          <w:sz w:val="22"/>
          <w:szCs w:val="22"/>
        </w:rPr>
        <w:t>Za najkorzystniejszą uznana zostanie oferta z najniższą ceną netto.</w:t>
      </w:r>
    </w:p>
    <w:p w14:paraId="261D11C6" w14:textId="332C3638" w:rsidR="003B089B" w:rsidRPr="007F0A9B" w:rsidRDefault="003B089B" w:rsidP="00017D12">
      <w:pPr>
        <w:numPr>
          <w:ilvl w:val="0"/>
          <w:numId w:val="8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7F0A9B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7F0A9B" w:rsidRDefault="003B089B" w:rsidP="00017D12">
      <w:pPr>
        <w:numPr>
          <w:ilvl w:val="0"/>
          <w:numId w:val="8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5E298B31" w14:textId="6D57E86E" w:rsidR="00B41AB8" w:rsidRPr="007F0A9B" w:rsidRDefault="003B089B" w:rsidP="0019669A">
      <w:pPr>
        <w:numPr>
          <w:ilvl w:val="0"/>
          <w:numId w:val="8"/>
        </w:numPr>
        <w:tabs>
          <w:tab w:val="clear" w:pos="898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0D6A38CC" w14:textId="77777777" w:rsidR="00D54586" w:rsidRPr="007F0A9B" w:rsidRDefault="00D54586" w:rsidP="0019669A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7F0A9B" w:rsidRDefault="003B089B" w:rsidP="0019669A">
      <w:pPr>
        <w:pStyle w:val="ZTIRPKTzmpkttiret"/>
        <w:numPr>
          <w:ilvl w:val="0"/>
          <w:numId w:val="15"/>
        </w:numPr>
        <w:tabs>
          <w:tab w:val="left" w:pos="425"/>
          <w:tab w:val="left" w:pos="567"/>
          <w:tab w:val="left" w:pos="851"/>
        </w:tabs>
        <w:spacing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F0A9B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58A12C83" w14:textId="77777777" w:rsidR="0016294A" w:rsidRPr="00FB180C" w:rsidRDefault="0016294A" w:rsidP="0016294A">
      <w:pPr>
        <w:pStyle w:val="ZTIRPKTzmpkttiret"/>
        <w:numPr>
          <w:ilvl w:val="1"/>
          <w:numId w:val="15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3A358584" w14:textId="77777777" w:rsidR="0016294A" w:rsidRPr="004E6B4C" w:rsidRDefault="0016294A" w:rsidP="0016294A">
      <w:pPr>
        <w:pStyle w:val="ZTIRPKTzmpkttiret"/>
        <w:numPr>
          <w:ilvl w:val="1"/>
          <w:numId w:val="15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324FF052" w14:textId="77777777" w:rsidR="0016294A" w:rsidRPr="004E6B4C" w:rsidRDefault="0016294A" w:rsidP="0016294A">
      <w:pPr>
        <w:pStyle w:val="ZTIRPKTzmpkttiret"/>
        <w:numPr>
          <w:ilvl w:val="1"/>
          <w:numId w:val="15"/>
        </w:numPr>
        <w:tabs>
          <w:tab w:val="clear" w:pos="1440"/>
          <w:tab w:val="left" w:pos="567"/>
          <w:tab w:val="left" w:pos="851"/>
        </w:tabs>
        <w:spacing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w ofercie poprawić:</w:t>
      </w:r>
    </w:p>
    <w:p w14:paraId="3FC34BB0" w14:textId="77777777" w:rsidR="0016294A" w:rsidRPr="004E6B4C" w:rsidRDefault="0016294A" w:rsidP="0016294A">
      <w:pPr>
        <w:pStyle w:val="Akapitzlist"/>
        <w:numPr>
          <w:ilvl w:val="3"/>
          <w:numId w:val="15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423B66DE" w14:textId="77777777" w:rsidR="0016294A" w:rsidRPr="004E6B4C" w:rsidRDefault="0016294A" w:rsidP="0016294A">
      <w:pPr>
        <w:pStyle w:val="Akapitzlist"/>
        <w:numPr>
          <w:ilvl w:val="3"/>
          <w:numId w:val="15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7BE63ADF" w14:textId="77777777" w:rsidR="0016294A" w:rsidRPr="004E6B4C" w:rsidRDefault="0016294A" w:rsidP="0016294A">
      <w:pPr>
        <w:pStyle w:val="Akapitzlist"/>
        <w:numPr>
          <w:ilvl w:val="3"/>
          <w:numId w:val="15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4A6D7040" w14:textId="77777777" w:rsidR="0016294A" w:rsidRPr="004E6B4C" w:rsidRDefault="0016294A" w:rsidP="0016294A">
      <w:pPr>
        <w:pStyle w:val="Akapitzlist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63782F2C" w14:textId="77777777" w:rsidR="0016294A" w:rsidRPr="0027151B" w:rsidRDefault="0016294A" w:rsidP="0016294A">
      <w:pPr>
        <w:pStyle w:val="Tekstpodstawowywcity21"/>
        <w:numPr>
          <w:ilvl w:val="1"/>
          <w:numId w:val="15"/>
        </w:numPr>
        <w:tabs>
          <w:tab w:val="clear" w:pos="1440"/>
        </w:tabs>
        <w:suppressAutoHyphens/>
        <w:spacing w:before="60" w:after="6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>
        <w:rPr>
          <w:rFonts w:asciiTheme="minorHAnsi" w:hAnsiTheme="minorHAnsi" w:cstheme="minorHAnsi"/>
          <w:b w:val="0"/>
          <w:sz w:val="22"/>
          <w:lang w:val="pl-PL"/>
        </w:rPr>
        <w:t>onawcą(-a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 w:rsidRPr="0027151B"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>
        <w:rPr>
          <w:rFonts w:asciiTheme="minorHAnsi" w:hAnsiTheme="minorHAnsi" w:cstheme="minorHAnsi"/>
          <w:b w:val="0"/>
          <w:sz w:val="22"/>
          <w:lang w:val="pl-PL"/>
        </w:rPr>
        <w:t xml:space="preserve">Wykonawcę (-ców,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</w:t>
      </w:r>
      <w:r>
        <w:rPr>
          <w:rFonts w:asciiTheme="minorHAnsi" w:hAnsiTheme="minorHAnsi" w:cstheme="minorHAnsi"/>
          <w:b w:val="0"/>
          <w:sz w:val="22"/>
        </w:rPr>
        <w:t>li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14B6A8B8" w14:textId="77777777" w:rsidR="0016294A" w:rsidRPr="0027151B" w:rsidRDefault="0016294A" w:rsidP="0016294A">
      <w:pPr>
        <w:pStyle w:val="Tekstpodstawowywcity21"/>
        <w:numPr>
          <w:ilvl w:val="1"/>
          <w:numId w:val="15"/>
        </w:numPr>
        <w:tabs>
          <w:tab w:val="clear" w:pos="1440"/>
        </w:tabs>
        <w:suppressAutoHyphens/>
        <w:spacing w:before="60" w:after="6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3E734661" w14:textId="77777777" w:rsidR="0016294A" w:rsidRPr="004E6B4C" w:rsidRDefault="0016294A" w:rsidP="0016294A">
      <w:pPr>
        <w:pStyle w:val="Tekstpodstawowywcity21"/>
        <w:numPr>
          <w:ilvl w:val="1"/>
          <w:numId w:val="15"/>
        </w:numPr>
        <w:tabs>
          <w:tab w:val="clear" w:pos="1440"/>
        </w:tabs>
        <w:suppressAutoHyphens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675FBF2B" w14:textId="77777777" w:rsidR="0016294A" w:rsidRPr="004E6B4C" w:rsidRDefault="0016294A" w:rsidP="0016294A">
      <w:pPr>
        <w:pStyle w:val="Tekstpodstawowywcity21"/>
        <w:numPr>
          <w:ilvl w:val="1"/>
          <w:numId w:val="15"/>
        </w:numPr>
        <w:tabs>
          <w:tab w:val="clear" w:pos="1440"/>
        </w:tabs>
        <w:suppressAutoHyphens/>
        <w:spacing w:before="12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r>
        <w:rPr>
          <w:rFonts w:asciiTheme="minorHAnsi" w:hAnsiTheme="minorHAnsi" w:cstheme="minorHAnsi"/>
          <w:b w:val="0"/>
          <w:sz w:val="22"/>
          <w:szCs w:val="22"/>
        </w:rPr>
        <w:t>ykonawcy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, jeżeli może je uzyskać za pomocą bezpłatnych i ogólnodostępnych baz danych, w szczególności rejestrów publicznych w rozumieniu </w:t>
      </w:r>
      <w:hyperlink r:id="rId10" w:anchor="/document/17181936?cm=DOCUMENT" w:history="1">
        <w:r w:rsidRPr="004E6B4C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ustawy</w:t>
        </w:r>
      </w:hyperlink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2005r. o informatyzacji działalności podmiotów realizujących zadania publiczne.</w:t>
      </w:r>
    </w:p>
    <w:p w14:paraId="39E622F1" w14:textId="77777777" w:rsidR="003A0AF7" w:rsidRPr="007F0A9B" w:rsidRDefault="003A0AF7" w:rsidP="003A0AF7">
      <w:pPr>
        <w:pStyle w:val="Tekstpodstawowywcity21"/>
        <w:suppressAutoHyphens/>
        <w:spacing w:before="120"/>
        <w:ind w:left="425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86F09C0" w14:textId="4225857C" w:rsidR="00B41AB8" w:rsidRPr="007F0A9B" w:rsidRDefault="003B089B" w:rsidP="00017D12">
      <w:pPr>
        <w:pStyle w:val="ZTIRPKTzmpkttiret"/>
        <w:numPr>
          <w:ilvl w:val="0"/>
          <w:numId w:val="15"/>
        </w:numPr>
        <w:tabs>
          <w:tab w:val="clear" w:pos="720"/>
          <w:tab w:val="left" w:pos="425"/>
          <w:tab w:val="left" w:pos="567"/>
        </w:tabs>
        <w:spacing w:before="120"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PRZESŁANKI ODRZUCENIA OFERT</w:t>
      </w:r>
    </w:p>
    <w:p w14:paraId="1509E839" w14:textId="77777777" w:rsidR="003B089B" w:rsidRPr="007F0A9B" w:rsidRDefault="003B089B" w:rsidP="00017D12">
      <w:pPr>
        <w:pStyle w:val="Tekstpodstawowywcity21"/>
        <w:numPr>
          <w:ilvl w:val="0"/>
          <w:numId w:val="12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7F0A9B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7F0A9B" w:rsidRDefault="003B089B" w:rsidP="00017D12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7F0A9B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7F0A9B" w:rsidRDefault="003B089B" w:rsidP="00017D12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7F0A9B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7F0A9B" w:rsidRDefault="003B089B" w:rsidP="00017D12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7F0A9B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7F0A9B" w:rsidRDefault="003B089B" w:rsidP="00017D12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7F0A9B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7F0A9B" w:rsidRDefault="003B089B" w:rsidP="00017D12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7F0A9B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7F0A9B" w:rsidRDefault="003B089B" w:rsidP="00017D12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7F0A9B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7F0A9B" w:rsidRDefault="003B089B" w:rsidP="00017D12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7F0A9B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7F0A9B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2A05B039" w14:textId="5FAB1AE4" w:rsidR="000D5CD8" w:rsidRPr="007F0A9B" w:rsidRDefault="001F3CD7" w:rsidP="00017D12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7F0A9B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postępowania.</w:t>
      </w:r>
    </w:p>
    <w:p w14:paraId="4CD7524A" w14:textId="77777777" w:rsidR="003A0AF7" w:rsidRPr="007F0A9B" w:rsidRDefault="003A0AF7" w:rsidP="003A0AF7">
      <w:pPr>
        <w:pStyle w:val="Tekstpodstawowywcity21"/>
        <w:suppressAutoHyphens/>
        <w:ind w:left="72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5F3E736" w14:textId="7B3FF11A" w:rsidR="00B41AB8" w:rsidRPr="007F0A9B" w:rsidRDefault="003B089B" w:rsidP="00017D12">
      <w:pPr>
        <w:pStyle w:val="Nagwek9"/>
        <w:numPr>
          <w:ilvl w:val="0"/>
          <w:numId w:val="15"/>
        </w:numPr>
        <w:tabs>
          <w:tab w:val="left" w:pos="425"/>
          <w:tab w:val="left" w:pos="567"/>
        </w:tabs>
        <w:spacing w:before="12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7F0A9B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768259A7" w:rsidR="003B089B" w:rsidRPr="007F0A9B" w:rsidRDefault="003B089B" w:rsidP="00017D12">
      <w:pPr>
        <w:numPr>
          <w:ilvl w:val="0"/>
          <w:numId w:val="13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F0A9B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443E0B" w:rsidRPr="007F0A9B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B62296" w:rsidRPr="007F0A9B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7F0A9B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100FDC71" w14:textId="77600488" w:rsidR="003B089B" w:rsidRPr="007F0A9B" w:rsidRDefault="003B089B" w:rsidP="00017D12">
      <w:pPr>
        <w:numPr>
          <w:ilvl w:val="0"/>
          <w:numId w:val="13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F0A9B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228F4CE4" w14:textId="77777777" w:rsidR="00D54586" w:rsidRPr="007F0A9B" w:rsidRDefault="00D54586" w:rsidP="00D54586">
      <w:pPr>
        <w:tabs>
          <w:tab w:val="left" w:pos="426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7F0A9B" w:rsidRDefault="003B089B" w:rsidP="00017D12">
      <w:pPr>
        <w:pStyle w:val="Akapitzlist"/>
        <w:numPr>
          <w:ilvl w:val="0"/>
          <w:numId w:val="15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F0A9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7F0A9B" w:rsidRDefault="003B089B" w:rsidP="00017D12">
      <w:pPr>
        <w:numPr>
          <w:ilvl w:val="3"/>
          <w:numId w:val="9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7F0A9B" w:rsidRDefault="003B089B" w:rsidP="00017D12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7F0A9B" w:rsidRDefault="003B089B" w:rsidP="00017D12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7F0A9B" w:rsidRDefault="003B089B" w:rsidP="00017D12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7F0A9B" w:rsidRDefault="003B089B" w:rsidP="00017D12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7F0A9B" w:rsidRDefault="003B089B" w:rsidP="00017D12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7F0A9B" w:rsidRDefault="003B089B" w:rsidP="00017D12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7F0A9B" w:rsidRDefault="003B089B" w:rsidP="00017D12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7F0A9B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7F0A9B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7F0A9B" w:rsidRDefault="003B089B" w:rsidP="00017D12">
      <w:pPr>
        <w:pStyle w:val="Default"/>
        <w:numPr>
          <w:ilvl w:val="1"/>
          <w:numId w:val="9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7F0A9B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68D4D0B4" w14:textId="153C6F8A" w:rsidR="009839E7" w:rsidRPr="007F0A9B" w:rsidRDefault="003B089B" w:rsidP="00017D12">
      <w:pPr>
        <w:pStyle w:val="Default"/>
        <w:numPr>
          <w:ilvl w:val="1"/>
          <w:numId w:val="9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773BEF0B" w14:textId="77777777" w:rsidR="001B3ED5" w:rsidRPr="007F0A9B" w:rsidRDefault="001B3ED5" w:rsidP="00A91FF2">
      <w:pPr>
        <w:pStyle w:val="Default"/>
        <w:suppressAutoHyphens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05D11D" w14:textId="6B121FCA" w:rsidR="003B089B" w:rsidRPr="007F0A9B" w:rsidRDefault="003B089B" w:rsidP="00017D12">
      <w:pPr>
        <w:pStyle w:val="Akapitzlist"/>
        <w:numPr>
          <w:ilvl w:val="0"/>
          <w:numId w:val="15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F0A9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POUCZENIE O ŚRODKACH OCHRONY PRAWNEJ </w:t>
      </w:r>
    </w:p>
    <w:p w14:paraId="6D2AB2D0" w14:textId="016084B7" w:rsidR="004E6B4C" w:rsidRPr="007F0A9B" w:rsidRDefault="003B089B" w:rsidP="00523AE3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7F0A9B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7F0A9B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7F0A9B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12588C83" w14:textId="77777777" w:rsidR="00D54586" w:rsidRPr="007F0A9B" w:rsidRDefault="00D54586" w:rsidP="00523AE3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391A2202" w14:textId="77777777" w:rsidR="006E7F6C" w:rsidRPr="002225D3" w:rsidRDefault="006E7F6C" w:rsidP="006E7F6C">
      <w:pPr>
        <w:pStyle w:val="Akapitzlist"/>
        <w:numPr>
          <w:ilvl w:val="0"/>
          <w:numId w:val="15"/>
        </w:numPr>
        <w:tabs>
          <w:tab w:val="clear" w:pos="720"/>
        </w:tabs>
        <w:suppressAutoHyphens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ZAWARCIE UMOWY</w:t>
      </w:r>
    </w:p>
    <w:p w14:paraId="3A97672B" w14:textId="6BCD68DA" w:rsidR="006E7F6C" w:rsidRDefault="006E7F6C" w:rsidP="006E7F6C">
      <w:pPr>
        <w:pStyle w:val="Akapitzlist"/>
        <w:numPr>
          <w:ilvl w:val="0"/>
          <w:numId w:val="34"/>
        </w:numPr>
        <w:tabs>
          <w:tab w:val="num" w:pos="2700"/>
        </w:tabs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0018E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Wykonawca ma obowiązek zawrzeć umowę według wzoru, stanowiącego </w:t>
      </w:r>
      <w:r w:rsidRPr="00C613F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Załącznik nr 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>2</w:t>
      </w:r>
      <w:r w:rsidRPr="00C613F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0018E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do zapytania ofertowego. </w:t>
      </w:r>
    </w:p>
    <w:p w14:paraId="5D5DA3A7" w14:textId="77777777" w:rsidR="006E7F6C" w:rsidRPr="000018EB" w:rsidRDefault="006E7F6C" w:rsidP="006E7F6C">
      <w:pPr>
        <w:pStyle w:val="Akapitzlist"/>
        <w:numPr>
          <w:ilvl w:val="0"/>
          <w:numId w:val="34"/>
        </w:numPr>
        <w:tabs>
          <w:tab w:val="num" w:pos="2700"/>
        </w:tabs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0018EB">
        <w:rPr>
          <w:rFonts w:asciiTheme="minorHAnsi" w:hAnsiTheme="minorHAnsi" w:cstheme="minorHAnsi"/>
          <w:sz w:val="22"/>
          <w:szCs w:val="22"/>
        </w:rPr>
        <w:t>Jeżeli Wykonawca, którego oferta została wybrana, uchyla się od zawarcia umowy (odmawia podpisania umowy), Zamawiający może wybrać ofertę najkorzystniejszą spośród pozostałych ofert bez przeprowadzania ich ponownego badania i oceny.</w:t>
      </w:r>
    </w:p>
    <w:p w14:paraId="6C5C1EFF" w14:textId="77777777" w:rsidR="006E7F6C" w:rsidRDefault="006E7F6C" w:rsidP="006E7F6C">
      <w:pPr>
        <w:pStyle w:val="Akapitzlist"/>
        <w:numPr>
          <w:ilvl w:val="0"/>
          <w:numId w:val="34"/>
        </w:numPr>
        <w:tabs>
          <w:tab w:val="num" w:pos="2700"/>
        </w:tabs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0018EB">
        <w:rPr>
          <w:rFonts w:asciiTheme="minorHAnsi" w:hAnsiTheme="minorHAnsi" w:cstheme="minorHAnsi"/>
          <w:bCs/>
          <w:sz w:val="22"/>
          <w:szCs w:val="22"/>
          <w:lang w:eastAsia="pl-PL"/>
        </w:rPr>
        <w:t>Zawarta umowa będzie jawna i będzie podlegała udostępnianiu na zasadach określonych w przepisach o dostępie do informacji publicznej.</w:t>
      </w:r>
    </w:p>
    <w:p w14:paraId="251E1AF8" w14:textId="77777777" w:rsidR="006E7F6C" w:rsidRDefault="006E7F6C" w:rsidP="006E7F6C">
      <w:pPr>
        <w:pStyle w:val="Akapitzlist"/>
        <w:numPr>
          <w:ilvl w:val="0"/>
          <w:numId w:val="34"/>
        </w:numPr>
        <w:tabs>
          <w:tab w:val="num" w:pos="2700"/>
        </w:tabs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0018EB">
        <w:rPr>
          <w:rFonts w:asciiTheme="minorHAnsi" w:hAnsiTheme="minorHAnsi" w:cstheme="minorHAnsi"/>
          <w:bCs/>
          <w:sz w:val="22"/>
          <w:szCs w:val="22"/>
          <w:lang w:eastAsia="pl-PL"/>
        </w:rPr>
        <w:lastRenderedPageBreak/>
        <w:t xml:space="preserve">Zapłata nastąpi na rachunek Wykonawcy wskazany na fakturze VAT, który musi być zgodny </w:t>
      </w:r>
      <w:r w:rsidRPr="000018EB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0EFD592A" w14:textId="232CACED" w:rsidR="006E7F6C" w:rsidRPr="005E6CCF" w:rsidRDefault="006E7F6C" w:rsidP="006E7F6C">
      <w:pPr>
        <w:pStyle w:val="Akapitzlist"/>
        <w:numPr>
          <w:ilvl w:val="0"/>
          <w:numId w:val="34"/>
        </w:numPr>
        <w:tabs>
          <w:tab w:val="num" w:pos="2700"/>
        </w:tabs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E62E57">
        <w:rPr>
          <w:rFonts w:asciiTheme="minorHAnsi" w:hAnsiTheme="minorHAnsi" w:cstheme="minorHAnsi"/>
          <w:sz w:val="22"/>
          <w:szCs w:val="20"/>
          <w:lang w:eastAsia="pl-PL"/>
        </w:rPr>
        <w:t xml:space="preserve">Wykonawca, który złożył najkorzystniejszą ofertę przed podpisaniem umowy głównej, zobowiązany będzie do </w:t>
      </w:r>
      <w:r w:rsidRPr="00E77219">
        <w:rPr>
          <w:rFonts w:asciiTheme="minorHAnsi" w:hAnsiTheme="minorHAnsi" w:cstheme="minorHAnsi"/>
          <w:sz w:val="22"/>
          <w:szCs w:val="20"/>
          <w:lang w:eastAsia="pl-PL"/>
        </w:rPr>
        <w:t>wype</w:t>
      </w:r>
      <w:r>
        <w:rPr>
          <w:rFonts w:asciiTheme="minorHAnsi" w:hAnsiTheme="minorHAnsi" w:cstheme="minorHAnsi"/>
          <w:sz w:val="22"/>
          <w:szCs w:val="20"/>
          <w:lang w:eastAsia="pl-PL"/>
        </w:rPr>
        <w:t xml:space="preserve">łnienia ankiety dotyczącej RODO (załącznik nr 3) oraz podpisania umowy przetwarzania danych osobowych (załącznik nr 4). </w:t>
      </w:r>
    </w:p>
    <w:p w14:paraId="0F0CC3F8" w14:textId="77777777" w:rsidR="00CD4DB3" w:rsidRPr="007F0A9B" w:rsidRDefault="00CD4DB3" w:rsidP="00CD4D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AED64E" w14:textId="74BF28C9" w:rsidR="00D5069C" w:rsidRPr="007F0A9B" w:rsidRDefault="00D5069C" w:rsidP="00017D12">
      <w:pPr>
        <w:pStyle w:val="Akapitzlist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before="120"/>
        <w:contextualSpacing w:val="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7F0A9B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556037D7" w14:textId="77777777" w:rsidR="00FB4D7D" w:rsidRPr="007F0A9B" w:rsidRDefault="00FB4D7D" w:rsidP="00523AE3">
      <w:pPr>
        <w:ind w:left="295" w:firstLine="27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0A9B">
        <w:rPr>
          <w:rFonts w:asciiTheme="minorHAnsi" w:hAnsiTheme="minorHAnsi" w:cstheme="minorHAnsi"/>
          <w:b/>
          <w:sz w:val="22"/>
          <w:szCs w:val="22"/>
        </w:rPr>
        <w:t>Klauzula informacyjna:</w:t>
      </w:r>
    </w:p>
    <w:p w14:paraId="674B1436" w14:textId="1F4235A0" w:rsidR="00FB4D7D" w:rsidRPr="007F0A9B" w:rsidRDefault="00FB4D7D" w:rsidP="004A5F62">
      <w:pPr>
        <w:ind w:left="425"/>
        <w:jc w:val="both"/>
        <w:rPr>
          <w:rFonts w:asciiTheme="minorHAnsi" w:hAnsiTheme="minorHAnsi" w:cstheme="minorHAnsi"/>
          <w:b/>
          <w:sz w:val="20"/>
          <w:szCs w:val="22"/>
        </w:rPr>
      </w:pPr>
      <w:r w:rsidRPr="007F0A9B">
        <w:rPr>
          <w:rFonts w:asciiTheme="minorHAnsi" w:hAnsiTheme="minorHAnsi" w:cstheme="minorHAnsi"/>
          <w:b/>
          <w:sz w:val="20"/>
          <w:szCs w:val="22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F3CD7" w:rsidRPr="007F0A9B">
        <w:rPr>
          <w:rFonts w:asciiTheme="minorHAnsi" w:hAnsiTheme="minorHAnsi" w:cstheme="minorHAnsi"/>
          <w:b/>
          <w:sz w:val="20"/>
          <w:szCs w:val="22"/>
        </w:rPr>
        <w:t xml:space="preserve">ogólne rozporządzenie o ochronie danych </w:t>
      </w:r>
      <w:r w:rsidRPr="007F0A9B">
        <w:rPr>
          <w:rFonts w:asciiTheme="minorHAnsi" w:hAnsiTheme="minorHAnsi" w:cstheme="minorHAnsi"/>
          <w:b/>
          <w:sz w:val="20"/>
          <w:szCs w:val="22"/>
        </w:rPr>
        <w:t>Dz. Urz. UE L. 119 z 04.05.2016, str. 1</w:t>
      </w:r>
      <w:r w:rsidR="001F3CD7" w:rsidRPr="007F0A9B">
        <w:rPr>
          <w:rFonts w:asciiTheme="minorHAnsi" w:hAnsiTheme="minorHAnsi" w:cstheme="minorHAnsi"/>
          <w:b/>
          <w:sz w:val="20"/>
          <w:szCs w:val="22"/>
        </w:rPr>
        <w:t xml:space="preserve"> ze zm. </w:t>
      </w:r>
      <w:r w:rsidRPr="007F0A9B">
        <w:rPr>
          <w:rFonts w:asciiTheme="minorHAnsi" w:hAnsiTheme="minorHAnsi" w:cstheme="minorHAnsi"/>
          <w:b/>
          <w:sz w:val="20"/>
          <w:szCs w:val="22"/>
        </w:rPr>
        <w:t xml:space="preserve">dalej RODO) informujemy, że: </w:t>
      </w:r>
    </w:p>
    <w:p w14:paraId="4653450B" w14:textId="10F39A62" w:rsidR="006B1429" w:rsidRPr="007F0A9B" w:rsidRDefault="006B1429" w:rsidP="00017D12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7F0A9B">
        <w:rPr>
          <w:rFonts w:asciiTheme="minorHAnsi" w:hAnsiTheme="minorHAnsi" w:cstheme="minorHAnsi"/>
          <w:sz w:val="20"/>
          <w:szCs w:val="22"/>
          <w:lang w:eastAsia="pl-PL"/>
        </w:rPr>
        <w:t xml:space="preserve">Administratorem danych osobowych jest: </w:t>
      </w:r>
      <w:r w:rsidRPr="007F0A9B">
        <w:rPr>
          <w:rFonts w:asciiTheme="minorHAnsi" w:hAnsiTheme="minorHAnsi" w:cstheme="minorHAnsi"/>
          <w:b/>
          <w:sz w:val="20"/>
          <w:szCs w:val="22"/>
          <w:lang w:eastAsia="pl-PL"/>
        </w:rPr>
        <w:t>Zakład Wodociągów i Kanalizacji Sp. z o. o. w Szczecinie</w:t>
      </w:r>
      <w:r w:rsidRPr="007F0A9B">
        <w:rPr>
          <w:rFonts w:asciiTheme="minorHAnsi" w:hAnsiTheme="minorHAnsi" w:cstheme="minorHAnsi"/>
          <w:sz w:val="20"/>
          <w:szCs w:val="22"/>
          <w:lang w:eastAsia="pl-PL"/>
        </w:rPr>
        <w:t>, ul. M. Golisza 10, 71-682 Szczecin.</w:t>
      </w:r>
    </w:p>
    <w:p w14:paraId="038C8048" w14:textId="1A1AD94A" w:rsidR="006B1429" w:rsidRPr="007F0A9B" w:rsidRDefault="006B1429" w:rsidP="00017D12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u w:val="single"/>
          <w:lang w:eastAsia="pl-PL"/>
        </w:rPr>
      </w:pPr>
      <w:r w:rsidRPr="007F0A9B">
        <w:rPr>
          <w:rFonts w:asciiTheme="minorHAnsi" w:hAnsiTheme="minorHAnsi" w:cstheme="minorHAnsi"/>
          <w:sz w:val="20"/>
          <w:szCs w:val="22"/>
          <w:lang w:eastAsia="pl-PL"/>
        </w:rPr>
        <w:t>Kontakt do inspektora ochrony danych osobowych w: Zakładzie Wodociągów i Kanalizacji Sp. z o.</w:t>
      </w:r>
      <w:r w:rsidR="006A7D1D" w:rsidRPr="007F0A9B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7F0A9B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tel. 91 44 26 231, adres e-mail: </w:t>
      </w:r>
      <w:hyperlink r:id="rId11" w:history="1">
        <w:r w:rsidRPr="007F0A9B">
          <w:rPr>
            <w:rFonts w:asciiTheme="minorHAnsi" w:hAnsiTheme="minorHAnsi" w:cstheme="minorHAnsi"/>
            <w:sz w:val="20"/>
            <w:szCs w:val="22"/>
            <w:u w:val="single"/>
            <w:lang w:eastAsia="pl-PL"/>
          </w:rPr>
          <w:t>iod@zwik.szczecin.pl</w:t>
        </w:r>
      </w:hyperlink>
      <w:r w:rsidRPr="007F0A9B">
        <w:rPr>
          <w:rFonts w:asciiTheme="minorHAnsi" w:hAnsiTheme="minorHAnsi" w:cstheme="minorHAnsi"/>
          <w:sz w:val="20"/>
          <w:szCs w:val="22"/>
          <w:u w:val="single"/>
          <w:lang w:eastAsia="pl-PL"/>
        </w:rPr>
        <w:t>.</w:t>
      </w:r>
    </w:p>
    <w:p w14:paraId="4021EFFF" w14:textId="396C7B26" w:rsidR="006B1429" w:rsidRPr="007F0A9B" w:rsidRDefault="006B1429" w:rsidP="00017D12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7F0A9B">
        <w:rPr>
          <w:rFonts w:asciiTheme="minorHAnsi" w:hAnsiTheme="minorHAnsi" w:cstheme="minorHAnsi"/>
          <w:sz w:val="20"/>
          <w:szCs w:val="22"/>
          <w:lang w:eastAsia="pl-PL"/>
        </w:rPr>
        <w:t xml:space="preserve">Dane osobowe będą przetwarzane w celu przeprowadzenia postępowania o udzielenie zamówienia publicznego, wyłączonego ze stosowania </w:t>
      </w:r>
      <w:r w:rsidRPr="007F0A9B">
        <w:rPr>
          <w:rFonts w:asciiTheme="minorHAnsi" w:hAnsiTheme="minorHAnsi" w:cstheme="minorHAnsi"/>
          <w:bCs/>
          <w:sz w:val="20"/>
          <w:szCs w:val="22"/>
          <w:lang w:eastAsia="pl-PL"/>
        </w:rPr>
        <w:t>przepisów ustawy z dnia 11 września 2019 r. Prawo zamówień publicznych, ze względu na treść art. 2 ust 1 pkt 2 w zw. z art. 5 ust.1 pkt 2 i ust. 4 pkt 1 tej ustawy (</w:t>
      </w:r>
      <w:r w:rsidRPr="007F0A9B">
        <w:rPr>
          <w:rFonts w:asciiTheme="minorHAnsi" w:hAnsiTheme="minorHAnsi" w:cstheme="minorHAnsi"/>
          <w:bCs/>
          <w:sz w:val="20"/>
          <w:szCs w:val="22"/>
          <w:u w:val="single"/>
          <w:lang w:eastAsia="pl-PL"/>
        </w:rPr>
        <w:t>zamówienie sektorowe o wartości mniejszej niż progi unijne dla zamawiających sektorowych</w:t>
      </w:r>
      <w:r w:rsidRPr="007F0A9B">
        <w:rPr>
          <w:rFonts w:asciiTheme="minorHAnsi" w:hAnsiTheme="minorHAnsi" w:cstheme="minorHAnsi"/>
          <w:bCs/>
          <w:sz w:val="20"/>
          <w:szCs w:val="22"/>
          <w:lang w:eastAsia="pl-PL"/>
        </w:rPr>
        <w:t>);</w:t>
      </w:r>
      <w:r w:rsidRPr="007F0A9B">
        <w:rPr>
          <w:rFonts w:asciiTheme="minorHAnsi" w:hAnsiTheme="minorHAnsi" w:cstheme="minorHAnsi"/>
          <w:sz w:val="20"/>
          <w:szCs w:val="22"/>
          <w:lang w:eastAsia="pl-P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7100D90F" w14:textId="77777777" w:rsidR="006B1429" w:rsidRPr="007F0A9B" w:rsidRDefault="006B1429" w:rsidP="00017D12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7F0A9B">
        <w:rPr>
          <w:rFonts w:asciiTheme="minorHAnsi" w:hAnsiTheme="minorHAnsi" w:cstheme="minorHAnsi"/>
          <w:sz w:val="20"/>
          <w:szCs w:val="22"/>
          <w:lang w:eastAsia="pl-P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dotyczy.</w:t>
      </w:r>
    </w:p>
    <w:p w14:paraId="489402F8" w14:textId="77777777" w:rsidR="006B1429" w:rsidRPr="007F0A9B" w:rsidRDefault="006B1429" w:rsidP="00017D12">
      <w:pPr>
        <w:numPr>
          <w:ilvl w:val="0"/>
          <w:numId w:val="7"/>
        </w:numPr>
        <w:ind w:left="426" w:hanging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>Dane osobowe będą przechowywane odpowiednio:</w:t>
      </w: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ab/>
        <w:t xml:space="preserve"> </w:t>
      </w: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br/>
        <w:t xml:space="preserve">a)  do czasu zakończenia niniejszego postępowania, </w:t>
      </w:r>
    </w:p>
    <w:p w14:paraId="7142BAEF" w14:textId="77777777" w:rsidR="006B1429" w:rsidRPr="007F0A9B" w:rsidRDefault="006B1429" w:rsidP="00B41AB8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>b)  przez cały czas trwania umowy i okres jej rozliczania,</w:t>
      </w:r>
    </w:p>
    <w:p w14:paraId="280A50AC" w14:textId="77777777" w:rsidR="006B1429" w:rsidRPr="007F0A9B" w:rsidRDefault="006B1429" w:rsidP="00B41AB8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>c) do czasu przeprowadzania archiwizacji dokumentacji postępowania - w zakresie określonym w przepisach o archiwizacji.</w:t>
      </w:r>
    </w:p>
    <w:p w14:paraId="2EC5950D" w14:textId="77777777" w:rsidR="006B1429" w:rsidRPr="007F0A9B" w:rsidRDefault="006B1429" w:rsidP="00017D12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>W odniesieniu do danych osobowych decyzje nie będą podejmowane w sposób zautomatyzowany ani profilowane, stosownie do art. 22 RODO.</w:t>
      </w:r>
    </w:p>
    <w:p w14:paraId="6CF3E0E5" w14:textId="77777777" w:rsidR="006B1429" w:rsidRPr="007F0A9B" w:rsidRDefault="006B1429" w:rsidP="00017D12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prawa.</w:t>
      </w:r>
    </w:p>
    <w:p w14:paraId="6307B4D7" w14:textId="11BD4091" w:rsidR="006B1429" w:rsidRPr="007F0A9B" w:rsidRDefault="006B1429" w:rsidP="00017D12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RODO.</w:t>
      </w:r>
    </w:p>
    <w:p w14:paraId="39B17B7D" w14:textId="77777777" w:rsidR="006B1429" w:rsidRPr="007F0A9B" w:rsidRDefault="006B1429" w:rsidP="00017D12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>Dane niepozyskane bezpośrednio od osób, których dotyczą, obejmują w szczególności następujące kategorie odnośnych danych osobowych: dane kontaktowe, stosowne uprawnienia i kwalifikacje do wykonywania określonych czynności.</w:t>
      </w:r>
    </w:p>
    <w:p w14:paraId="68DB4D03" w14:textId="77777777" w:rsidR="006B1429" w:rsidRPr="007F0A9B" w:rsidRDefault="006B1429" w:rsidP="00017D12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40266DCB" w14:textId="77777777" w:rsidR="006B1429" w:rsidRPr="007F0A9B" w:rsidRDefault="006B1429" w:rsidP="00017D12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>Podanie danych osobowych jest wymogiem ustawowym (wynikającym z ustawy Kodeks Cywilny), niepodanie danych uniemożliwia procedowanie złożonej oferty.</w:t>
      </w:r>
    </w:p>
    <w:p w14:paraId="65A76738" w14:textId="74BB9F4D" w:rsidR="003E669F" w:rsidRPr="007F0A9B" w:rsidRDefault="006B1429" w:rsidP="00017D12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>Zamawiający nie planuje przekazywania danych do państwa trzeciego lub organizacji międzynarodowej</w:t>
      </w:r>
      <w:r w:rsidR="00E25169" w:rsidRPr="007F0A9B">
        <w:rPr>
          <w:rFonts w:asciiTheme="minorHAnsi" w:eastAsia="Calibri" w:hAnsiTheme="minorHAnsi" w:cstheme="minorHAnsi"/>
          <w:sz w:val="20"/>
          <w:szCs w:val="22"/>
          <w:lang w:eastAsia="en-US"/>
        </w:rPr>
        <w:t>.</w:t>
      </w:r>
    </w:p>
    <w:p w14:paraId="5CDB55A4" w14:textId="77777777" w:rsidR="00E25169" w:rsidRPr="007F0A9B" w:rsidRDefault="00E25169" w:rsidP="00E25169">
      <w:pPr>
        <w:ind w:left="426" w:right="28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F5CD3E3" w14:textId="6C23438F" w:rsidR="00281C5F" w:rsidRPr="006E7F6C" w:rsidRDefault="00281C5F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6E7F6C">
        <w:rPr>
          <w:rFonts w:asciiTheme="minorHAnsi" w:hAnsiTheme="minorHAnsi" w:cstheme="minorHAnsi"/>
          <w:sz w:val="22"/>
          <w:szCs w:val="22"/>
        </w:rPr>
        <w:t>Spis załączników:</w:t>
      </w:r>
    </w:p>
    <w:p w14:paraId="1014364F" w14:textId="7F208570" w:rsidR="00FB4D7D" w:rsidRPr="006E7F6C" w:rsidRDefault="00281C5F" w:rsidP="001B3ED5">
      <w:pPr>
        <w:pStyle w:val="pkt"/>
        <w:numPr>
          <w:ilvl w:val="0"/>
          <w:numId w:val="17"/>
        </w:num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 w:rsidRPr="006E7F6C">
        <w:rPr>
          <w:rFonts w:asciiTheme="minorHAnsi" w:hAnsiTheme="minorHAnsi" w:cstheme="minorHAnsi"/>
          <w:sz w:val="22"/>
          <w:szCs w:val="22"/>
        </w:rPr>
        <w:lastRenderedPageBreak/>
        <w:t xml:space="preserve">Załącznik </w:t>
      </w:r>
      <w:r w:rsidR="001B3ED5" w:rsidRPr="006E7F6C">
        <w:rPr>
          <w:rFonts w:asciiTheme="minorHAnsi" w:hAnsiTheme="minorHAnsi" w:cstheme="minorHAnsi"/>
          <w:sz w:val="22"/>
          <w:szCs w:val="22"/>
        </w:rPr>
        <w:t>nr 1 – formularz oferty cenowej</w:t>
      </w:r>
      <w:r w:rsidR="006E7F6C" w:rsidRPr="006E7F6C">
        <w:rPr>
          <w:rFonts w:asciiTheme="minorHAnsi" w:hAnsiTheme="minorHAnsi" w:cstheme="minorHAnsi"/>
          <w:sz w:val="22"/>
          <w:szCs w:val="22"/>
        </w:rPr>
        <w:t>,</w:t>
      </w:r>
    </w:p>
    <w:p w14:paraId="1DAC0FDA" w14:textId="35A97F7E" w:rsidR="006E7F6C" w:rsidRPr="00AA7067" w:rsidRDefault="006E7F6C" w:rsidP="001B3ED5">
      <w:pPr>
        <w:pStyle w:val="pkt"/>
        <w:numPr>
          <w:ilvl w:val="0"/>
          <w:numId w:val="17"/>
        </w:num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 w:rsidRPr="00AA7067">
        <w:rPr>
          <w:rFonts w:asciiTheme="minorHAnsi" w:hAnsiTheme="minorHAnsi" w:cstheme="minorHAnsi"/>
          <w:sz w:val="22"/>
          <w:szCs w:val="22"/>
        </w:rPr>
        <w:t>Załącznik nr 2 – wzór umowy,</w:t>
      </w:r>
    </w:p>
    <w:p w14:paraId="428CD133" w14:textId="06AE23CE" w:rsidR="006E7F6C" w:rsidRPr="006E7F6C" w:rsidRDefault="006E7F6C" w:rsidP="001B3ED5">
      <w:pPr>
        <w:pStyle w:val="pkt"/>
        <w:numPr>
          <w:ilvl w:val="0"/>
          <w:numId w:val="17"/>
        </w:num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 w:rsidRPr="006E7F6C">
        <w:rPr>
          <w:rFonts w:asciiTheme="minorHAnsi" w:hAnsiTheme="minorHAnsi" w:cstheme="minorHAnsi"/>
          <w:sz w:val="22"/>
          <w:szCs w:val="22"/>
        </w:rPr>
        <w:t>Załącznik nr 3  - ankieta RODO,</w:t>
      </w:r>
    </w:p>
    <w:p w14:paraId="2E8C8759" w14:textId="774081F5" w:rsidR="006E7F6C" w:rsidRPr="006E7F6C" w:rsidRDefault="006E7F6C" w:rsidP="001B3ED5">
      <w:pPr>
        <w:pStyle w:val="pkt"/>
        <w:numPr>
          <w:ilvl w:val="0"/>
          <w:numId w:val="17"/>
        </w:num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 w:rsidRPr="006E7F6C">
        <w:rPr>
          <w:rFonts w:asciiTheme="minorHAnsi" w:hAnsiTheme="minorHAnsi" w:cstheme="minorHAnsi"/>
          <w:sz w:val="22"/>
          <w:szCs w:val="22"/>
        </w:rPr>
        <w:t>Załącznik nr 4 – wzór umowy powierzenia przetwarzania danych osobowych.</w:t>
      </w:r>
    </w:p>
    <w:sectPr w:rsidR="006E7F6C" w:rsidRPr="006E7F6C" w:rsidSect="00B46EC3">
      <w:headerReference w:type="default" r:id="rId12"/>
      <w:footerReference w:type="default" r:id="rId13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8918B" w14:textId="77777777" w:rsidR="00A60856" w:rsidRDefault="00A60856">
      <w:r>
        <w:separator/>
      </w:r>
    </w:p>
  </w:endnote>
  <w:endnote w:type="continuationSeparator" w:id="0">
    <w:p w14:paraId="46AE36D0" w14:textId="77777777" w:rsidR="00A60856" w:rsidRDefault="00A6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109CF550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0455B5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7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0455B5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7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E3E18" w14:textId="77777777" w:rsidR="00A60856" w:rsidRDefault="00A60856">
      <w:r>
        <w:separator/>
      </w:r>
    </w:p>
  </w:footnote>
  <w:footnote w:type="continuationSeparator" w:id="0">
    <w:p w14:paraId="0C334A5D" w14:textId="77777777" w:rsidR="00A60856" w:rsidRDefault="00A60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multilevel"/>
    <w:tmpl w:val="0F74565C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5AD4FA70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B0C6E71"/>
    <w:multiLevelType w:val="hybridMultilevel"/>
    <w:tmpl w:val="8A345B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1737AE"/>
    <w:multiLevelType w:val="hybridMultilevel"/>
    <w:tmpl w:val="BDF29B0C"/>
    <w:lvl w:ilvl="0" w:tplc="A148F9EC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E235CF0"/>
    <w:multiLevelType w:val="hybridMultilevel"/>
    <w:tmpl w:val="5902FE58"/>
    <w:lvl w:ilvl="0" w:tplc="3C0C1C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2" w15:restartNumberingAfterBreak="0">
    <w:nsid w:val="295A0D2F"/>
    <w:multiLevelType w:val="multilevel"/>
    <w:tmpl w:val="BE6EF172"/>
    <w:name w:val="WW8Num523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23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0177A52"/>
    <w:multiLevelType w:val="hybridMultilevel"/>
    <w:tmpl w:val="9CC8137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49A0A5D"/>
    <w:multiLevelType w:val="hybridMultilevel"/>
    <w:tmpl w:val="7534DB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04BD4"/>
    <w:multiLevelType w:val="hybridMultilevel"/>
    <w:tmpl w:val="014629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E066E"/>
    <w:multiLevelType w:val="hybridMultilevel"/>
    <w:tmpl w:val="8E1895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5" w15:restartNumberingAfterBreak="0">
    <w:nsid w:val="58197CBE"/>
    <w:multiLevelType w:val="hybridMultilevel"/>
    <w:tmpl w:val="50204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97AF5A0">
      <w:start w:val="1"/>
      <w:numFmt w:val="decimal"/>
      <w:lvlText w:val="%2)"/>
      <w:lvlJc w:val="left"/>
      <w:pPr>
        <w:ind w:left="1080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8D3616C"/>
    <w:multiLevelType w:val="multilevel"/>
    <w:tmpl w:val="5426CCEC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92243BC"/>
    <w:multiLevelType w:val="hybridMultilevel"/>
    <w:tmpl w:val="89C26C6C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8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D04545"/>
    <w:multiLevelType w:val="hybridMultilevel"/>
    <w:tmpl w:val="A656ABD2"/>
    <w:lvl w:ilvl="0" w:tplc="02FCCB4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A0552F"/>
    <w:multiLevelType w:val="multilevel"/>
    <w:tmpl w:val="6F8CB94A"/>
    <w:name w:val="WW8Num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1" w15:restartNumberingAfterBreak="0">
    <w:nsid w:val="65F413EC"/>
    <w:multiLevelType w:val="hybridMultilevel"/>
    <w:tmpl w:val="E30CFD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77886F85"/>
    <w:multiLevelType w:val="hybridMultilevel"/>
    <w:tmpl w:val="1A8A9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FE3A9E"/>
    <w:multiLevelType w:val="hybridMultilevel"/>
    <w:tmpl w:val="313C13EC"/>
    <w:lvl w:ilvl="0" w:tplc="3EAA6EB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F2C42"/>
    <w:multiLevelType w:val="hybridMultilevel"/>
    <w:tmpl w:val="5502B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8"/>
  </w:num>
  <w:num w:numId="4">
    <w:abstractNumId w:val="14"/>
  </w:num>
  <w:num w:numId="5">
    <w:abstractNumId w:val="19"/>
  </w:num>
  <w:num w:numId="6">
    <w:abstractNumId w:val="26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42"/>
  </w:num>
  <w:num w:numId="10">
    <w:abstractNumId w:val="27"/>
  </w:num>
  <w:num w:numId="11">
    <w:abstractNumId w:val="45"/>
  </w:num>
  <w:num w:numId="12">
    <w:abstractNumId w:val="18"/>
  </w:num>
  <w:num w:numId="13">
    <w:abstractNumId w:val="31"/>
  </w:num>
  <w:num w:numId="14">
    <w:abstractNumId w:val="25"/>
  </w:num>
  <w:num w:numId="15">
    <w:abstractNumId w:val="24"/>
  </w:num>
  <w:num w:numId="16">
    <w:abstractNumId w:val="22"/>
  </w:num>
  <w:num w:numId="17">
    <w:abstractNumId w:val="46"/>
  </w:num>
  <w:num w:numId="18">
    <w:abstractNumId w:val="20"/>
  </w:num>
  <w:num w:numId="19">
    <w:abstractNumId w:val="44"/>
  </w:num>
  <w:num w:numId="20">
    <w:abstractNumId w:val="41"/>
  </w:num>
  <w:num w:numId="21">
    <w:abstractNumId w:val="15"/>
  </w:num>
  <w:num w:numId="22">
    <w:abstractNumId w:val="37"/>
  </w:num>
  <w:num w:numId="23">
    <w:abstractNumId w:val="30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7"/>
  </w:num>
  <w:num w:numId="31">
    <w:abstractNumId w:val="35"/>
  </w:num>
  <w:num w:numId="32">
    <w:abstractNumId w:val="34"/>
  </w:num>
  <w:num w:numId="33">
    <w:abstractNumId w:val="36"/>
  </w:num>
  <w:num w:numId="34">
    <w:abstractNumId w:val="4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17D12"/>
    <w:rsid w:val="0002437F"/>
    <w:rsid w:val="00044F11"/>
    <w:rsid w:val="00045158"/>
    <w:rsid w:val="000455B5"/>
    <w:rsid w:val="000527C0"/>
    <w:rsid w:val="00062EAB"/>
    <w:rsid w:val="000714E6"/>
    <w:rsid w:val="00072EBA"/>
    <w:rsid w:val="00073F45"/>
    <w:rsid w:val="00076774"/>
    <w:rsid w:val="00077F42"/>
    <w:rsid w:val="0008038B"/>
    <w:rsid w:val="000813FE"/>
    <w:rsid w:val="00082457"/>
    <w:rsid w:val="0009356E"/>
    <w:rsid w:val="00093BEC"/>
    <w:rsid w:val="00094014"/>
    <w:rsid w:val="000B62EE"/>
    <w:rsid w:val="000C108B"/>
    <w:rsid w:val="000C72A1"/>
    <w:rsid w:val="000D0575"/>
    <w:rsid w:val="000D1D1B"/>
    <w:rsid w:val="000D476E"/>
    <w:rsid w:val="000D5CD8"/>
    <w:rsid w:val="000E2A12"/>
    <w:rsid w:val="000E4642"/>
    <w:rsid w:val="000F6E13"/>
    <w:rsid w:val="00103931"/>
    <w:rsid w:val="00104611"/>
    <w:rsid w:val="00106445"/>
    <w:rsid w:val="001151E0"/>
    <w:rsid w:val="00121909"/>
    <w:rsid w:val="001263E5"/>
    <w:rsid w:val="0014109E"/>
    <w:rsid w:val="001421E5"/>
    <w:rsid w:val="00153420"/>
    <w:rsid w:val="00155F2D"/>
    <w:rsid w:val="00156C6D"/>
    <w:rsid w:val="00162156"/>
    <w:rsid w:val="0016294A"/>
    <w:rsid w:val="00162975"/>
    <w:rsid w:val="001657D7"/>
    <w:rsid w:val="00171711"/>
    <w:rsid w:val="00171F2E"/>
    <w:rsid w:val="00186A22"/>
    <w:rsid w:val="0019326C"/>
    <w:rsid w:val="0019669A"/>
    <w:rsid w:val="001A5D7A"/>
    <w:rsid w:val="001B3ED5"/>
    <w:rsid w:val="001C45B6"/>
    <w:rsid w:val="001C6D88"/>
    <w:rsid w:val="001E399E"/>
    <w:rsid w:val="001F3CD7"/>
    <w:rsid w:val="001F476F"/>
    <w:rsid w:val="001F4D5C"/>
    <w:rsid w:val="001F62C6"/>
    <w:rsid w:val="0020253A"/>
    <w:rsid w:val="002028E1"/>
    <w:rsid w:val="00202D74"/>
    <w:rsid w:val="00207804"/>
    <w:rsid w:val="0021670D"/>
    <w:rsid w:val="00216FF2"/>
    <w:rsid w:val="00221B6E"/>
    <w:rsid w:val="0022568C"/>
    <w:rsid w:val="00235101"/>
    <w:rsid w:val="00237D8E"/>
    <w:rsid w:val="00242DC6"/>
    <w:rsid w:val="00246C7C"/>
    <w:rsid w:val="0027151B"/>
    <w:rsid w:val="00273FC0"/>
    <w:rsid w:val="00281C5F"/>
    <w:rsid w:val="0028680C"/>
    <w:rsid w:val="00293274"/>
    <w:rsid w:val="00294162"/>
    <w:rsid w:val="00296061"/>
    <w:rsid w:val="00297CEC"/>
    <w:rsid w:val="002A0C8B"/>
    <w:rsid w:val="002A2DCA"/>
    <w:rsid w:val="002A7F0F"/>
    <w:rsid w:val="002B1E5A"/>
    <w:rsid w:val="002B2273"/>
    <w:rsid w:val="002D7F01"/>
    <w:rsid w:val="002E4E9C"/>
    <w:rsid w:val="002F0ABC"/>
    <w:rsid w:val="002F21EC"/>
    <w:rsid w:val="002F79A2"/>
    <w:rsid w:val="0030182F"/>
    <w:rsid w:val="003047BA"/>
    <w:rsid w:val="003074C1"/>
    <w:rsid w:val="003255A7"/>
    <w:rsid w:val="00325DB0"/>
    <w:rsid w:val="003345F3"/>
    <w:rsid w:val="00342ECB"/>
    <w:rsid w:val="0034505A"/>
    <w:rsid w:val="00346A56"/>
    <w:rsid w:val="00361F8E"/>
    <w:rsid w:val="00391A78"/>
    <w:rsid w:val="00395541"/>
    <w:rsid w:val="003957CB"/>
    <w:rsid w:val="003A0AF7"/>
    <w:rsid w:val="003A1051"/>
    <w:rsid w:val="003A140B"/>
    <w:rsid w:val="003A40FC"/>
    <w:rsid w:val="003A4526"/>
    <w:rsid w:val="003B089B"/>
    <w:rsid w:val="003C2C20"/>
    <w:rsid w:val="003D101A"/>
    <w:rsid w:val="003D1C92"/>
    <w:rsid w:val="003E1F7A"/>
    <w:rsid w:val="003E280F"/>
    <w:rsid w:val="003E669F"/>
    <w:rsid w:val="00410124"/>
    <w:rsid w:val="0041341D"/>
    <w:rsid w:val="0041409D"/>
    <w:rsid w:val="0041548D"/>
    <w:rsid w:val="00431F07"/>
    <w:rsid w:val="00443E0B"/>
    <w:rsid w:val="00453F02"/>
    <w:rsid w:val="00467FDF"/>
    <w:rsid w:val="0047107A"/>
    <w:rsid w:val="00477EDD"/>
    <w:rsid w:val="0049252E"/>
    <w:rsid w:val="00493216"/>
    <w:rsid w:val="004A131C"/>
    <w:rsid w:val="004A1D4E"/>
    <w:rsid w:val="004A2FE2"/>
    <w:rsid w:val="004A4FA7"/>
    <w:rsid w:val="004A5F62"/>
    <w:rsid w:val="004B42EE"/>
    <w:rsid w:val="004B5711"/>
    <w:rsid w:val="004C6C5D"/>
    <w:rsid w:val="004D131F"/>
    <w:rsid w:val="004D44D7"/>
    <w:rsid w:val="004E4179"/>
    <w:rsid w:val="004E6B4C"/>
    <w:rsid w:val="004E72EC"/>
    <w:rsid w:val="004E7D13"/>
    <w:rsid w:val="00501F53"/>
    <w:rsid w:val="0050287B"/>
    <w:rsid w:val="00503884"/>
    <w:rsid w:val="00503ACD"/>
    <w:rsid w:val="0051407E"/>
    <w:rsid w:val="00523AE3"/>
    <w:rsid w:val="0052420E"/>
    <w:rsid w:val="0054748E"/>
    <w:rsid w:val="00551F46"/>
    <w:rsid w:val="0055381A"/>
    <w:rsid w:val="00562FA6"/>
    <w:rsid w:val="00565A2D"/>
    <w:rsid w:val="00565E8B"/>
    <w:rsid w:val="00566F95"/>
    <w:rsid w:val="005721E6"/>
    <w:rsid w:val="005739FF"/>
    <w:rsid w:val="00580626"/>
    <w:rsid w:val="005819BB"/>
    <w:rsid w:val="00582AA3"/>
    <w:rsid w:val="005902E6"/>
    <w:rsid w:val="0059394B"/>
    <w:rsid w:val="005A20A3"/>
    <w:rsid w:val="005A26AD"/>
    <w:rsid w:val="005B1AA0"/>
    <w:rsid w:val="005C0F3F"/>
    <w:rsid w:val="005C14C6"/>
    <w:rsid w:val="005D513A"/>
    <w:rsid w:val="005E4033"/>
    <w:rsid w:val="005F0703"/>
    <w:rsid w:val="005F3B3C"/>
    <w:rsid w:val="00600FDB"/>
    <w:rsid w:val="00605800"/>
    <w:rsid w:val="00614276"/>
    <w:rsid w:val="00624E19"/>
    <w:rsid w:val="00627B53"/>
    <w:rsid w:val="0066218B"/>
    <w:rsid w:val="00662340"/>
    <w:rsid w:val="006643AA"/>
    <w:rsid w:val="006654FC"/>
    <w:rsid w:val="00667231"/>
    <w:rsid w:val="00671D13"/>
    <w:rsid w:val="00683A7A"/>
    <w:rsid w:val="006950BC"/>
    <w:rsid w:val="006A3B18"/>
    <w:rsid w:val="006A7513"/>
    <w:rsid w:val="006A7D1D"/>
    <w:rsid w:val="006B1429"/>
    <w:rsid w:val="006B7E57"/>
    <w:rsid w:val="006C2F87"/>
    <w:rsid w:val="006C59A7"/>
    <w:rsid w:val="006C5A78"/>
    <w:rsid w:val="006C6B8D"/>
    <w:rsid w:val="006D0B82"/>
    <w:rsid w:val="006D68A4"/>
    <w:rsid w:val="006E1B09"/>
    <w:rsid w:val="006E65A0"/>
    <w:rsid w:val="006E7F6C"/>
    <w:rsid w:val="006F0521"/>
    <w:rsid w:val="00701D5F"/>
    <w:rsid w:val="00717637"/>
    <w:rsid w:val="00717FB5"/>
    <w:rsid w:val="00722FBD"/>
    <w:rsid w:val="007239D7"/>
    <w:rsid w:val="007253AA"/>
    <w:rsid w:val="007315E3"/>
    <w:rsid w:val="00732A60"/>
    <w:rsid w:val="00741531"/>
    <w:rsid w:val="00742941"/>
    <w:rsid w:val="00742C21"/>
    <w:rsid w:val="0074598E"/>
    <w:rsid w:val="00747386"/>
    <w:rsid w:val="00755D7A"/>
    <w:rsid w:val="0076233F"/>
    <w:rsid w:val="0077786A"/>
    <w:rsid w:val="00792FBC"/>
    <w:rsid w:val="007930E8"/>
    <w:rsid w:val="007A001F"/>
    <w:rsid w:val="007A1106"/>
    <w:rsid w:val="007A1C0C"/>
    <w:rsid w:val="007A2184"/>
    <w:rsid w:val="007B4229"/>
    <w:rsid w:val="007C06C9"/>
    <w:rsid w:val="007C0801"/>
    <w:rsid w:val="007C1A19"/>
    <w:rsid w:val="007D66A0"/>
    <w:rsid w:val="007E1ECA"/>
    <w:rsid w:val="007E6A5F"/>
    <w:rsid w:val="007E7F1A"/>
    <w:rsid w:val="007F0A9B"/>
    <w:rsid w:val="0080053E"/>
    <w:rsid w:val="00803828"/>
    <w:rsid w:val="0080474D"/>
    <w:rsid w:val="0081453F"/>
    <w:rsid w:val="008149F5"/>
    <w:rsid w:val="00823279"/>
    <w:rsid w:val="00836968"/>
    <w:rsid w:val="00843A38"/>
    <w:rsid w:val="008464A2"/>
    <w:rsid w:val="0085165A"/>
    <w:rsid w:val="008575BE"/>
    <w:rsid w:val="00861B06"/>
    <w:rsid w:val="0086633D"/>
    <w:rsid w:val="00871C97"/>
    <w:rsid w:val="0088101C"/>
    <w:rsid w:val="00882E26"/>
    <w:rsid w:val="0088426F"/>
    <w:rsid w:val="00887470"/>
    <w:rsid w:val="00890892"/>
    <w:rsid w:val="008D48CC"/>
    <w:rsid w:val="008D72EA"/>
    <w:rsid w:val="008E6057"/>
    <w:rsid w:val="008F792D"/>
    <w:rsid w:val="00900DF2"/>
    <w:rsid w:val="00901C64"/>
    <w:rsid w:val="00915F35"/>
    <w:rsid w:val="00917E6D"/>
    <w:rsid w:val="009223F8"/>
    <w:rsid w:val="009273A5"/>
    <w:rsid w:val="00931285"/>
    <w:rsid w:val="00932BB0"/>
    <w:rsid w:val="00943151"/>
    <w:rsid w:val="0094717B"/>
    <w:rsid w:val="00950249"/>
    <w:rsid w:val="00964B7F"/>
    <w:rsid w:val="00966166"/>
    <w:rsid w:val="009710DA"/>
    <w:rsid w:val="009839E7"/>
    <w:rsid w:val="00990245"/>
    <w:rsid w:val="009A116B"/>
    <w:rsid w:val="009A57FF"/>
    <w:rsid w:val="009C4DA9"/>
    <w:rsid w:val="009D0902"/>
    <w:rsid w:val="009D659A"/>
    <w:rsid w:val="009E0E98"/>
    <w:rsid w:val="009E7741"/>
    <w:rsid w:val="009F212E"/>
    <w:rsid w:val="009F4C7C"/>
    <w:rsid w:val="009F6A36"/>
    <w:rsid w:val="00A1274A"/>
    <w:rsid w:val="00A2524D"/>
    <w:rsid w:val="00A27F69"/>
    <w:rsid w:val="00A352D7"/>
    <w:rsid w:val="00A43553"/>
    <w:rsid w:val="00A60200"/>
    <w:rsid w:val="00A60856"/>
    <w:rsid w:val="00A70FC5"/>
    <w:rsid w:val="00A71569"/>
    <w:rsid w:val="00A731DC"/>
    <w:rsid w:val="00A75EA6"/>
    <w:rsid w:val="00A86431"/>
    <w:rsid w:val="00A87BD9"/>
    <w:rsid w:val="00A91FF2"/>
    <w:rsid w:val="00AA22FA"/>
    <w:rsid w:val="00AA7067"/>
    <w:rsid w:val="00AB3CF3"/>
    <w:rsid w:val="00AC09AE"/>
    <w:rsid w:val="00AC5638"/>
    <w:rsid w:val="00AD21FB"/>
    <w:rsid w:val="00AD74A5"/>
    <w:rsid w:val="00AE4BF3"/>
    <w:rsid w:val="00AF315D"/>
    <w:rsid w:val="00B059AF"/>
    <w:rsid w:val="00B173A1"/>
    <w:rsid w:val="00B307B3"/>
    <w:rsid w:val="00B30ADD"/>
    <w:rsid w:val="00B329B3"/>
    <w:rsid w:val="00B32D05"/>
    <w:rsid w:val="00B32D3A"/>
    <w:rsid w:val="00B32ED5"/>
    <w:rsid w:val="00B3352A"/>
    <w:rsid w:val="00B41AB8"/>
    <w:rsid w:val="00B46EC3"/>
    <w:rsid w:val="00B5035B"/>
    <w:rsid w:val="00B53632"/>
    <w:rsid w:val="00B558A9"/>
    <w:rsid w:val="00B62296"/>
    <w:rsid w:val="00B739EA"/>
    <w:rsid w:val="00B74BF1"/>
    <w:rsid w:val="00B771B1"/>
    <w:rsid w:val="00B852C6"/>
    <w:rsid w:val="00BA7849"/>
    <w:rsid w:val="00BB3603"/>
    <w:rsid w:val="00BC38AF"/>
    <w:rsid w:val="00BC3B55"/>
    <w:rsid w:val="00BC4326"/>
    <w:rsid w:val="00BC6E8F"/>
    <w:rsid w:val="00BC7121"/>
    <w:rsid w:val="00BD0B17"/>
    <w:rsid w:val="00BD0D72"/>
    <w:rsid w:val="00BD518B"/>
    <w:rsid w:val="00BE502C"/>
    <w:rsid w:val="00BE64C6"/>
    <w:rsid w:val="00BF0FA6"/>
    <w:rsid w:val="00C047BB"/>
    <w:rsid w:val="00C04EB1"/>
    <w:rsid w:val="00C1256A"/>
    <w:rsid w:val="00C157B3"/>
    <w:rsid w:val="00C23C72"/>
    <w:rsid w:val="00C254AF"/>
    <w:rsid w:val="00C2583D"/>
    <w:rsid w:val="00C25FF5"/>
    <w:rsid w:val="00C30926"/>
    <w:rsid w:val="00C34823"/>
    <w:rsid w:val="00C4334A"/>
    <w:rsid w:val="00C43533"/>
    <w:rsid w:val="00C501A4"/>
    <w:rsid w:val="00C61E60"/>
    <w:rsid w:val="00C66DC1"/>
    <w:rsid w:val="00C67F53"/>
    <w:rsid w:val="00C803F3"/>
    <w:rsid w:val="00C81FEB"/>
    <w:rsid w:val="00C8234C"/>
    <w:rsid w:val="00C84E39"/>
    <w:rsid w:val="00C86338"/>
    <w:rsid w:val="00C87541"/>
    <w:rsid w:val="00C90A64"/>
    <w:rsid w:val="00C92668"/>
    <w:rsid w:val="00CA114D"/>
    <w:rsid w:val="00CB3096"/>
    <w:rsid w:val="00CB7C42"/>
    <w:rsid w:val="00CB7C8F"/>
    <w:rsid w:val="00CC3A6C"/>
    <w:rsid w:val="00CC74E5"/>
    <w:rsid w:val="00CC77FB"/>
    <w:rsid w:val="00CD4DB3"/>
    <w:rsid w:val="00CE200E"/>
    <w:rsid w:val="00CE57DF"/>
    <w:rsid w:val="00D17448"/>
    <w:rsid w:val="00D24A98"/>
    <w:rsid w:val="00D25977"/>
    <w:rsid w:val="00D30806"/>
    <w:rsid w:val="00D32C78"/>
    <w:rsid w:val="00D33CB0"/>
    <w:rsid w:val="00D340A0"/>
    <w:rsid w:val="00D42C72"/>
    <w:rsid w:val="00D42E48"/>
    <w:rsid w:val="00D458D3"/>
    <w:rsid w:val="00D5069C"/>
    <w:rsid w:val="00D51F08"/>
    <w:rsid w:val="00D52A92"/>
    <w:rsid w:val="00D5308A"/>
    <w:rsid w:val="00D54586"/>
    <w:rsid w:val="00D54960"/>
    <w:rsid w:val="00D555AE"/>
    <w:rsid w:val="00D558CA"/>
    <w:rsid w:val="00D606B8"/>
    <w:rsid w:val="00D62F13"/>
    <w:rsid w:val="00DA070D"/>
    <w:rsid w:val="00DA2C32"/>
    <w:rsid w:val="00DB21B1"/>
    <w:rsid w:val="00DC292B"/>
    <w:rsid w:val="00DC56BD"/>
    <w:rsid w:val="00DC6836"/>
    <w:rsid w:val="00DE3A57"/>
    <w:rsid w:val="00DF2122"/>
    <w:rsid w:val="00E04850"/>
    <w:rsid w:val="00E16C73"/>
    <w:rsid w:val="00E1710E"/>
    <w:rsid w:val="00E22D19"/>
    <w:rsid w:val="00E25169"/>
    <w:rsid w:val="00E26A7E"/>
    <w:rsid w:val="00E46597"/>
    <w:rsid w:val="00E51A82"/>
    <w:rsid w:val="00E51DAA"/>
    <w:rsid w:val="00E57218"/>
    <w:rsid w:val="00E6186D"/>
    <w:rsid w:val="00E65A65"/>
    <w:rsid w:val="00E66B95"/>
    <w:rsid w:val="00E67AC0"/>
    <w:rsid w:val="00E76CA3"/>
    <w:rsid w:val="00E91885"/>
    <w:rsid w:val="00EA3AE0"/>
    <w:rsid w:val="00EB772A"/>
    <w:rsid w:val="00EB7856"/>
    <w:rsid w:val="00EC0246"/>
    <w:rsid w:val="00EC28ED"/>
    <w:rsid w:val="00EE2F2D"/>
    <w:rsid w:val="00EF444F"/>
    <w:rsid w:val="00F0473E"/>
    <w:rsid w:val="00F06635"/>
    <w:rsid w:val="00F12310"/>
    <w:rsid w:val="00F217AE"/>
    <w:rsid w:val="00F23516"/>
    <w:rsid w:val="00F307EF"/>
    <w:rsid w:val="00F35335"/>
    <w:rsid w:val="00F36F05"/>
    <w:rsid w:val="00F43950"/>
    <w:rsid w:val="00F444B9"/>
    <w:rsid w:val="00F453C5"/>
    <w:rsid w:val="00F45A6F"/>
    <w:rsid w:val="00F507C8"/>
    <w:rsid w:val="00F51E97"/>
    <w:rsid w:val="00F63EE1"/>
    <w:rsid w:val="00F70F32"/>
    <w:rsid w:val="00F717E5"/>
    <w:rsid w:val="00F72E68"/>
    <w:rsid w:val="00F742EA"/>
    <w:rsid w:val="00F756D8"/>
    <w:rsid w:val="00F75BBB"/>
    <w:rsid w:val="00F7606A"/>
    <w:rsid w:val="00F80E4A"/>
    <w:rsid w:val="00F824D7"/>
    <w:rsid w:val="00FA1A0F"/>
    <w:rsid w:val="00FA595C"/>
    <w:rsid w:val="00FB0452"/>
    <w:rsid w:val="00FB1E4C"/>
    <w:rsid w:val="00FB34FE"/>
    <w:rsid w:val="00FB453A"/>
    <w:rsid w:val="00FB4D7D"/>
    <w:rsid w:val="00FC1AD1"/>
    <w:rsid w:val="00FC56FB"/>
    <w:rsid w:val="00FC5F8B"/>
    <w:rsid w:val="00FE7DEC"/>
    <w:rsid w:val="00FF1BF2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52A"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uiPriority w:val="99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99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99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80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30A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308E3-55C8-4203-ADAA-E4489F10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2705</Words>
  <Characters>16234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18902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4</cp:revision>
  <cp:lastPrinted>2024-07-15T09:59:00Z</cp:lastPrinted>
  <dcterms:created xsi:type="dcterms:W3CDTF">2024-09-23T07:15:00Z</dcterms:created>
  <dcterms:modified xsi:type="dcterms:W3CDTF">2024-09-26T11:59:00Z</dcterms:modified>
</cp:coreProperties>
</file>