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10C4E5" w14:textId="429054E0" w:rsidR="0008069E" w:rsidRPr="003B0501" w:rsidRDefault="0008069E">
      <w:pPr>
        <w:autoSpaceDE w:val="0"/>
        <w:ind w:left="5664"/>
        <w:jc w:val="right"/>
      </w:pPr>
      <w:r w:rsidRPr="003B0501">
        <w:rPr>
          <w:sz w:val="22"/>
          <w:szCs w:val="22"/>
        </w:rPr>
        <w:t>Słupsk, dnia ………………………..……</w:t>
      </w:r>
    </w:p>
    <w:p w14:paraId="795E3C56" w14:textId="77777777" w:rsidR="0008069E" w:rsidRPr="003B0501" w:rsidRDefault="0008069E">
      <w:pPr>
        <w:autoSpaceDE w:val="0"/>
        <w:ind w:left="360"/>
        <w:rPr>
          <w:sz w:val="22"/>
          <w:szCs w:val="22"/>
        </w:rPr>
      </w:pPr>
    </w:p>
    <w:p w14:paraId="2F3DA375" w14:textId="77777777" w:rsidR="0008069E" w:rsidRPr="0047614C" w:rsidRDefault="0008069E">
      <w:pPr>
        <w:autoSpaceDE w:val="0"/>
        <w:jc w:val="center"/>
      </w:pPr>
      <w:r w:rsidRPr="0047614C">
        <w:rPr>
          <w:b/>
          <w:sz w:val="26"/>
          <w:szCs w:val="26"/>
        </w:rPr>
        <w:t>FORMULARZ OFERTOWY</w:t>
      </w:r>
      <w:r w:rsidRPr="0047614C">
        <w:rPr>
          <w:sz w:val="26"/>
          <w:szCs w:val="26"/>
        </w:rPr>
        <w:t xml:space="preserve">      </w:t>
      </w:r>
    </w:p>
    <w:p w14:paraId="6AB48EDA" w14:textId="77777777" w:rsidR="0008069E" w:rsidRPr="0047614C" w:rsidRDefault="0008069E">
      <w:pPr>
        <w:autoSpaceDE w:val="0"/>
        <w:jc w:val="center"/>
        <w:rPr>
          <w:color w:val="000080"/>
          <w:sz w:val="16"/>
          <w:szCs w:val="16"/>
        </w:rPr>
      </w:pPr>
    </w:p>
    <w:p w14:paraId="2BD928BF" w14:textId="77777777" w:rsidR="0008069E" w:rsidRPr="0047614C" w:rsidRDefault="0008069E">
      <w:r w:rsidRPr="0047614C">
        <w:rPr>
          <w:b/>
          <w:color w:val="000000"/>
          <w:sz w:val="22"/>
          <w:szCs w:val="22"/>
          <w:u w:val="single"/>
        </w:rPr>
        <w:t>Zamawiający:</w:t>
      </w:r>
      <w:r w:rsidRPr="0047614C">
        <w:rPr>
          <w:b/>
          <w:color w:val="000000"/>
          <w:sz w:val="22"/>
          <w:szCs w:val="22"/>
        </w:rPr>
        <w:t xml:space="preserve">                          </w:t>
      </w:r>
    </w:p>
    <w:p w14:paraId="44FD0246" w14:textId="77777777" w:rsidR="0008069E" w:rsidRPr="0047614C" w:rsidRDefault="0008069E"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b/>
          <w:color w:val="000000"/>
          <w:sz w:val="22"/>
          <w:szCs w:val="22"/>
        </w:rPr>
        <w:t>Zarząd Infrastruktury Miejskiej w Słupsku</w:t>
      </w:r>
    </w:p>
    <w:p w14:paraId="394D1DEF" w14:textId="77777777" w:rsidR="0008069E" w:rsidRPr="0047614C" w:rsidRDefault="0008069E">
      <w:r w:rsidRPr="0047614C">
        <w:rPr>
          <w:b/>
          <w:color w:val="000000"/>
          <w:sz w:val="22"/>
          <w:szCs w:val="22"/>
        </w:rPr>
        <w:tab/>
      </w:r>
      <w:r w:rsidRPr="0047614C">
        <w:rPr>
          <w:b/>
          <w:color w:val="000000"/>
          <w:sz w:val="22"/>
          <w:szCs w:val="22"/>
        </w:rPr>
        <w:tab/>
      </w:r>
      <w:r w:rsidRPr="0047614C">
        <w:rPr>
          <w:b/>
          <w:color w:val="000000"/>
          <w:sz w:val="22"/>
          <w:szCs w:val="22"/>
        </w:rPr>
        <w:tab/>
      </w:r>
      <w:r w:rsidRPr="0047614C">
        <w:rPr>
          <w:b/>
          <w:color w:val="000000"/>
          <w:sz w:val="22"/>
          <w:szCs w:val="22"/>
        </w:rPr>
        <w:tab/>
      </w:r>
      <w:r w:rsidRPr="0047614C">
        <w:rPr>
          <w:b/>
          <w:color w:val="000000"/>
          <w:sz w:val="22"/>
          <w:szCs w:val="22"/>
        </w:rPr>
        <w:tab/>
      </w:r>
      <w:r w:rsidRPr="0047614C">
        <w:rPr>
          <w:b/>
          <w:color w:val="000000"/>
          <w:sz w:val="22"/>
          <w:szCs w:val="22"/>
        </w:rPr>
        <w:tab/>
      </w:r>
      <w:r w:rsidRPr="0047614C">
        <w:rPr>
          <w:b/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 xml:space="preserve">ul. </w:t>
      </w:r>
      <w:r w:rsidR="0064041E">
        <w:rPr>
          <w:color w:val="000000"/>
          <w:sz w:val="22"/>
          <w:szCs w:val="22"/>
        </w:rPr>
        <w:t>Artura Grottgera 13</w:t>
      </w:r>
    </w:p>
    <w:p w14:paraId="5E821FE1" w14:textId="77777777" w:rsidR="0008069E" w:rsidRPr="0047614C" w:rsidRDefault="0008069E"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</w:r>
      <w:r w:rsidRPr="0047614C">
        <w:rPr>
          <w:color w:val="000000"/>
          <w:sz w:val="22"/>
          <w:szCs w:val="22"/>
        </w:rPr>
        <w:tab/>
        <w:t>76-200 Słupsk</w:t>
      </w:r>
    </w:p>
    <w:p w14:paraId="410DF492" w14:textId="77777777" w:rsidR="0008069E" w:rsidRPr="0047614C" w:rsidRDefault="0008069E">
      <w:pPr>
        <w:spacing w:after="60"/>
      </w:pPr>
      <w:r w:rsidRPr="0047614C">
        <w:rPr>
          <w:b/>
          <w:color w:val="000000"/>
          <w:sz w:val="22"/>
          <w:szCs w:val="22"/>
          <w:u w:val="single"/>
        </w:rPr>
        <w:t>Wykonawca:</w:t>
      </w:r>
    </w:p>
    <w:p w14:paraId="4F6C6C37" w14:textId="77777777" w:rsidR="0008069E" w:rsidRPr="0047614C" w:rsidRDefault="0008069E">
      <w:pPr>
        <w:spacing w:before="120" w:after="120"/>
      </w:pPr>
      <w:r w:rsidRPr="0047614C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FC6BA3" w:rsidRPr="0047614C">
        <w:rPr>
          <w:color w:val="000000"/>
          <w:sz w:val="22"/>
          <w:szCs w:val="22"/>
        </w:rPr>
        <w:t>...</w:t>
      </w:r>
      <w:r w:rsidRPr="0047614C">
        <w:rPr>
          <w:color w:val="000000"/>
          <w:sz w:val="22"/>
          <w:szCs w:val="22"/>
        </w:rPr>
        <w:t>.....</w:t>
      </w:r>
    </w:p>
    <w:p w14:paraId="0D805865" w14:textId="77777777" w:rsidR="0008069E" w:rsidRPr="0047614C" w:rsidRDefault="0008069E">
      <w:pPr>
        <w:spacing w:before="80" w:after="80"/>
        <w:jc w:val="center"/>
      </w:pPr>
      <w:r w:rsidRPr="0047614C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FC6BA3" w:rsidRPr="0047614C">
        <w:rPr>
          <w:color w:val="000000"/>
          <w:sz w:val="22"/>
          <w:szCs w:val="22"/>
        </w:rPr>
        <w:t>.</w:t>
      </w:r>
      <w:r w:rsidRPr="0047614C">
        <w:rPr>
          <w:color w:val="000000"/>
          <w:sz w:val="22"/>
          <w:szCs w:val="22"/>
        </w:rPr>
        <w:t xml:space="preserve">... </w:t>
      </w:r>
      <w:r w:rsidR="00FC6BA3" w:rsidRPr="0047614C">
        <w:rPr>
          <w:color w:val="000000"/>
          <w:sz w:val="22"/>
          <w:szCs w:val="22"/>
        </w:rPr>
        <w:t xml:space="preserve"> </w:t>
      </w:r>
      <w:r w:rsidRPr="0047614C">
        <w:rPr>
          <w:color w:val="000000"/>
          <w:sz w:val="16"/>
          <w:szCs w:val="16"/>
        </w:rPr>
        <w:t>(pełna nazwa i adres siedziby Wykonawcy)</w:t>
      </w:r>
    </w:p>
    <w:p w14:paraId="0FCBC913" w14:textId="77777777" w:rsidR="0008069E" w:rsidRPr="0047614C" w:rsidRDefault="0008069E">
      <w:pPr>
        <w:spacing w:before="120" w:after="120"/>
      </w:pPr>
      <w:r w:rsidRPr="0047614C">
        <w:rPr>
          <w:color w:val="000000"/>
          <w:sz w:val="22"/>
          <w:szCs w:val="22"/>
        </w:rPr>
        <w:t>Województwo:   ...........................................................................................................................................</w:t>
      </w:r>
    </w:p>
    <w:p w14:paraId="17EDA217" w14:textId="77777777" w:rsidR="0008069E" w:rsidRPr="0047614C" w:rsidRDefault="0008069E">
      <w:pPr>
        <w:rPr>
          <w:color w:val="000000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3"/>
        <w:gridCol w:w="293"/>
        <w:gridCol w:w="293"/>
        <w:gridCol w:w="293"/>
        <w:gridCol w:w="293"/>
        <w:gridCol w:w="294"/>
        <w:gridCol w:w="293"/>
        <w:gridCol w:w="293"/>
        <w:gridCol w:w="293"/>
        <w:gridCol w:w="293"/>
        <w:gridCol w:w="294"/>
        <w:gridCol w:w="965"/>
        <w:gridCol w:w="1080"/>
        <w:gridCol w:w="4343"/>
      </w:tblGrid>
      <w:tr w:rsidR="0008069E" w:rsidRPr="0047614C" w14:paraId="5895DC88" w14:textId="77777777" w:rsidTr="00C64AFC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00B13" w14:textId="77777777" w:rsidR="0008069E" w:rsidRPr="0047614C" w:rsidRDefault="0008069E">
            <w:pPr>
              <w:snapToGrid w:val="0"/>
            </w:pPr>
            <w:r w:rsidRPr="0047614C">
              <w:rPr>
                <w:color w:val="000000"/>
                <w:sz w:val="22"/>
                <w:szCs w:val="22"/>
              </w:rPr>
              <w:t>NIP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58CA6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1B7B7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1A13F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3EFCF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3D735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3BB3C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2C25E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75FB9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124E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AE280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009C2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35FB3" w14:textId="77777777" w:rsidR="0008069E" w:rsidRPr="0047614C" w:rsidRDefault="0008069E">
            <w:pPr>
              <w:snapToGrid w:val="0"/>
            </w:pPr>
            <w:r w:rsidRPr="0047614C">
              <w:rPr>
                <w:color w:val="000000"/>
                <w:sz w:val="22"/>
                <w:szCs w:val="22"/>
              </w:rPr>
              <w:t>REGON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B1231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083A3BA1" w14:textId="77777777" w:rsidR="0008069E" w:rsidRPr="0047614C" w:rsidRDefault="0008069E">
      <w:pPr>
        <w:rPr>
          <w:color w:val="000000"/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354"/>
      </w:tblGrid>
      <w:tr w:rsidR="0008069E" w:rsidRPr="0047614C" w14:paraId="1C631E3C" w14:textId="77777777" w:rsidTr="00C64AFC">
        <w:trPr>
          <w:trHeight w:val="279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E4A62" w14:textId="77777777" w:rsidR="0008069E" w:rsidRPr="0047614C" w:rsidRDefault="0008069E">
            <w:pPr>
              <w:snapToGrid w:val="0"/>
            </w:pPr>
            <w:r w:rsidRPr="0047614C">
              <w:rPr>
                <w:color w:val="000000"/>
                <w:sz w:val="22"/>
                <w:szCs w:val="22"/>
              </w:rPr>
              <w:t>Nr konta bankowego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86299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B6EFC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D8680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DA4E1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B376A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991A8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5C40E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F27D2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7A237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70CCB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2A87A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63D44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93797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6662F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AFA1B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9C044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1BE1B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6DDA4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18929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7C6A9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CEFEC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D2938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3262E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C8E93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66B67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32BA1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D97D5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67FC6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0AE03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0962F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E74E5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5DB8" w14:textId="77777777" w:rsidR="0008069E" w:rsidRPr="0047614C" w:rsidRDefault="0008069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218B94BA" w14:textId="77777777" w:rsidR="0008069E" w:rsidRPr="0047614C" w:rsidRDefault="0008069E">
      <w:pPr>
        <w:spacing w:before="240"/>
        <w:rPr>
          <w:lang w:val="de-DE"/>
        </w:rPr>
      </w:pPr>
      <w:proofErr w:type="spellStart"/>
      <w:r w:rsidRPr="0047614C">
        <w:rPr>
          <w:color w:val="000000"/>
          <w:lang w:val="de-DE"/>
        </w:rPr>
        <w:t>Numer</w:t>
      </w:r>
      <w:proofErr w:type="spellEnd"/>
      <w:r w:rsidRPr="0047614C">
        <w:rPr>
          <w:color w:val="000000"/>
          <w:lang w:val="de-DE"/>
        </w:rPr>
        <w:t xml:space="preserve"> </w:t>
      </w:r>
      <w:proofErr w:type="spellStart"/>
      <w:r w:rsidRPr="0047614C">
        <w:rPr>
          <w:color w:val="000000"/>
          <w:lang w:val="de-DE"/>
        </w:rPr>
        <w:t>telefonu</w:t>
      </w:r>
      <w:proofErr w:type="spellEnd"/>
      <w:r w:rsidRPr="0047614C">
        <w:rPr>
          <w:color w:val="000000"/>
          <w:lang w:val="de-DE"/>
        </w:rPr>
        <w:t>:</w:t>
      </w:r>
      <w:r w:rsidRPr="0047614C">
        <w:rPr>
          <w:color w:val="000000"/>
          <w:sz w:val="16"/>
          <w:szCs w:val="16"/>
          <w:lang w:val="de-DE"/>
        </w:rPr>
        <w:t xml:space="preserve"> ..............................................;  </w:t>
      </w:r>
      <w:proofErr w:type="spellStart"/>
      <w:r w:rsidRPr="0047614C">
        <w:rPr>
          <w:color w:val="000000"/>
          <w:lang w:val="de-DE"/>
        </w:rPr>
        <w:t>faksu</w:t>
      </w:r>
      <w:proofErr w:type="spellEnd"/>
      <w:r w:rsidRPr="0047614C">
        <w:rPr>
          <w:color w:val="000000"/>
          <w:lang w:val="de-DE"/>
        </w:rPr>
        <w:t xml:space="preserve">: </w:t>
      </w:r>
      <w:r w:rsidRPr="0047614C">
        <w:rPr>
          <w:color w:val="000000"/>
          <w:sz w:val="16"/>
          <w:szCs w:val="16"/>
          <w:lang w:val="de-DE"/>
        </w:rPr>
        <w:t xml:space="preserve">......................................;  </w:t>
      </w:r>
      <w:proofErr w:type="spellStart"/>
      <w:r w:rsidRPr="0047614C">
        <w:rPr>
          <w:color w:val="000000"/>
          <w:lang w:val="de-DE"/>
        </w:rPr>
        <w:t>e-mail</w:t>
      </w:r>
      <w:proofErr w:type="spellEnd"/>
      <w:r w:rsidRPr="0047614C">
        <w:rPr>
          <w:color w:val="000000"/>
          <w:lang w:val="de-DE"/>
        </w:rPr>
        <w:t xml:space="preserve">: </w:t>
      </w:r>
      <w:r w:rsidRPr="0047614C">
        <w:rPr>
          <w:color w:val="000000"/>
          <w:sz w:val="16"/>
          <w:szCs w:val="16"/>
          <w:lang w:val="de-DE"/>
        </w:rPr>
        <w:t>……………..………….…………………</w:t>
      </w:r>
    </w:p>
    <w:p w14:paraId="02D56E81" w14:textId="77777777" w:rsidR="003C7427" w:rsidRPr="003C7427" w:rsidRDefault="0008069E" w:rsidP="003C7427">
      <w:pPr>
        <w:pStyle w:val="Akapitzlist"/>
        <w:numPr>
          <w:ilvl w:val="0"/>
          <w:numId w:val="16"/>
        </w:numPr>
        <w:spacing w:before="240" w:line="240" w:lineRule="auto"/>
        <w:ind w:left="426"/>
        <w:jc w:val="both"/>
        <w:rPr>
          <w:rFonts w:eastAsia="Times New Roman" w:cs="Calibri"/>
          <w:b/>
          <w:bCs/>
        </w:rPr>
      </w:pPr>
      <w:r w:rsidRPr="0047614C">
        <w:rPr>
          <w:color w:val="000000"/>
        </w:rPr>
        <w:t xml:space="preserve">Odpowiadając na </w:t>
      </w:r>
      <w:r w:rsidR="0047614C">
        <w:rPr>
          <w:color w:val="000000"/>
        </w:rPr>
        <w:t>zapytanie ofertowe</w:t>
      </w:r>
      <w:r w:rsidRPr="0047614C">
        <w:rPr>
          <w:color w:val="000000"/>
        </w:rPr>
        <w:t xml:space="preserve"> dotyczące zamówienia publicznego o wartości</w:t>
      </w:r>
      <w:r w:rsidR="0047614C">
        <w:rPr>
          <w:color w:val="000000"/>
        </w:rPr>
        <w:t xml:space="preserve"> mniejszej od kwoty 130 000,00 zł netto </w:t>
      </w:r>
      <w:r w:rsidRPr="0047614C">
        <w:rPr>
          <w:color w:val="000000"/>
        </w:rPr>
        <w:t>na</w:t>
      </w:r>
      <w:r w:rsidR="0047614C">
        <w:rPr>
          <w:color w:val="000000"/>
        </w:rPr>
        <w:t xml:space="preserve"> wykonanie zamówienia pn</w:t>
      </w:r>
      <w:r w:rsidR="0064041E">
        <w:rPr>
          <w:color w:val="000000"/>
        </w:rPr>
        <w:t>.</w:t>
      </w:r>
      <w:r w:rsidRPr="0047614C">
        <w:rPr>
          <w:color w:val="000000"/>
        </w:rPr>
        <w:t xml:space="preserve">: </w:t>
      </w:r>
      <w:bookmarkStart w:id="0" w:name="_Hlk171944451"/>
      <w:bookmarkStart w:id="1" w:name="_Hlk171944695"/>
      <w:bookmarkStart w:id="2" w:name="_Hlk171942743"/>
      <w:r w:rsidR="003C7427" w:rsidRPr="003C7427">
        <w:rPr>
          <w:b/>
          <w:bCs/>
          <w:color w:val="000000"/>
        </w:rPr>
        <w:t>„</w:t>
      </w:r>
      <w:r w:rsidR="003C7427" w:rsidRPr="003C7427">
        <w:rPr>
          <w:b/>
          <w:bCs/>
        </w:rPr>
        <w:t>Opracowanie dokumentacji projektowej</w:t>
      </w:r>
      <w:bookmarkStart w:id="3" w:name="_Hlk130971708"/>
      <w:r w:rsidR="003C7427" w:rsidRPr="003C7427">
        <w:rPr>
          <w:b/>
          <w:bCs/>
        </w:rPr>
        <w:t xml:space="preserve"> </w:t>
      </w:r>
      <w:bookmarkEnd w:id="0"/>
      <w:bookmarkEnd w:id="3"/>
      <w:r w:rsidR="003C7427">
        <w:rPr>
          <w:rFonts w:eastAsia="Times New Roman" w:cs="Calibri"/>
          <w:b/>
          <w:bCs/>
        </w:rPr>
        <w:t>b</w:t>
      </w:r>
      <w:r w:rsidR="003C7427" w:rsidRPr="003C7427">
        <w:rPr>
          <w:rFonts w:eastAsia="Times New Roman" w:cs="Calibri"/>
          <w:b/>
          <w:bCs/>
        </w:rPr>
        <w:t>udow</w:t>
      </w:r>
      <w:r w:rsidR="003C7427">
        <w:rPr>
          <w:rFonts w:eastAsia="Times New Roman" w:cs="Calibri"/>
          <w:b/>
          <w:bCs/>
        </w:rPr>
        <w:t>y</w:t>
      </w:r>
      <w:r w:rsidR="003C7427" w:rsidRPr="003C7427">
        <w:rPr>
          <w:rFonts w:eastAsia="Times New Roman" w:cs="Calibri"/>
          <w:b/>
          <w:bCs/>
        </w:rPr>
        <w:t xml:space="preserve"> oświetlenia wraz kanałem technologicznym w ciągu ulicy Karola </w:t>
      </w:r>
      <w:proofErr w:type="spellStart"/>
      <w:r w:rsidR="003C7427" w:rsidRPr="003C7427">
        <w:rPr>
          <w:rFonts w:eastAsia="Times New Roman" w:cs="Calibri"/>
          <w:b/>
          <w:bCs/>
        </w:rPr>
        <w:t>Borchardta</w:t>
      </w:r>
      <w:proofErr w:type="spellEnd"/>
      <w:r w:rsidR="003C7427" w:rsidRPr="003C7427">
        <w:rPr>
          <w:rFonts w:eastAsia="Times New Roman" w:cs="Calibri"/>
          <w:b/>
          <w:bCs/>
        </w:rPr>
        <w:t>”</w:t>
      </w:r>
      <w:bookmarkEnd w:id="1"/>
      <w:bookmarkEnd w:id="2"/>
      <w:r w:rsidR="003C7427" w:rsidRPr="003C7427">
        <w:rPr>
          <w:rFonts w:eastAsia="Times New Roman" w:cs="Calibri"/>
          <w:b/>
          <w:bCs/>
        </w:rPr>
        <w:t>.</w:t>
      </w:r>
    </w:p>
    <w:p w14:paraId="50FCF08D" w14:textId="77777777" w:rsidR="0008069E" w:rsidRPr="0047614C" w:rsidRDefault="0047614C" w:rsidP="003C7427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</w:t>
      </w:r>
      <w:r w:rsidR="0008069E" w:rsidRPr="0047614C">
        <w:rPr>
          <w:b/>
          <w:color w:val="000000"/>
          <w:sz w:val="22"/>
          <w:szCs w:val="22"/>
        </w:rPr>
        <w:t xml:space="preserve">feruję/ </w:t>
      </w:r>
      <w:proofErr w:type="spellStart"/>
      <w:r w:rsidR="0008069E" w:rsidRPr="0047614C">
        <w:rPr>
          <w:b/>
          <w:color w:val="000000"/>
          <w:sz w:val="22"/>
          <w:szCs w:val="22"/>
        </w:rPr>
        <w:t>emy</w:t>
      </w:r>
      <w:proofErr w:type="spellEnd"/>
      <w:r w:rsidR="0008069E" w:rsidRPr="0047614C">
        <w:rPr>
          <w:b/>
          <w:color w:val="000000"/>
          <w:sz w:val="22"/>
          <w:szCs w:val="22"/>
        </w:rPr>
        <w:t xml:space="preserve"> wykonanie przedmiotu zamówienia za cenę:</w:t>
      </w:r>
    </w:p>
    <w:tbl>
      <w:tblPr>
        <w:tblW w:w="0" w:type="auto"/>
        <w:tblInd w:w="323" w:type="dxa"/>
        <w:tblLayout w:type="fixed"/>
        <w:tblLook w:val="0000" w:firstRow="0" w:lastRow="0" w:firstColumn="0" w:lastColumn="0" w:noHBand="0" w:noVBand="0"/>
      </w:tblPr>
      <w:tblGrid>
        <w:gridCol w:w="2094"/>
        <w:gridCol w:w="930"/>
        <w:gridCol w:w="1342"/>
        <w:gridCol w:w="622"/>
        <w:gridCol w:w="1788"/>
        <w:gridCol w:w="2703"/>
      </w:tblGrid>
      <w:tr w:rsidR="0008069E" w:rsidRPr="0047614C" w14:paraId="6798A9C0" w14:textId="77777777">
        <w:trPr>
          <w:cantSplit/>
          <w:trHeight w:val="249"/>
        </w:trPr>
        <w:tc>
          <w:tcPr>
            <w:tcW w:w="3024" w:type="dxa"/>
            <w:gridSpan w:val="2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A53914" w14:textId="77777777" w:rsidR="0008069E" w:rsidRPr="0047614C" w:rsidRDefault="0008069E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pl-PL"/>
              </w:rPr>
              <w:t xml:space="preserve">Wyszczególnienie elementu rozliczeniowego                                  </w:t>
            </w:r>
          </w:p>
        </w:tc>
        <w:tc>
          <w:tcPr>
            <w:tcW w:w="1342" w:type="dxa"/>
            <w:vMerge w:val="restart"/>
            <w:tcBorders>
              <w:top w:val="double" w:sz="4" w:space="0" w:color="000000"/>
              <w:left w:val="single" w:sz="4" w:space="0" w:color="000000"/>
            </w:tcBorders>
            <w:shd w:val="clear" w:color="auto" w:fill="F2F2F2"/>
          </w:tcPr>
          <w:p w14:paraId="678B754D" w14:textId="77777777" w:rsidR="0008069E" w:rsidRPr="0047614C" w:rsidRDefault="0008069E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>netto</w:t>
            </w:r>
          </w:p>
          <w:p w14:paraId="6C1FFE49" w14:textId="77777777" w:rsidR="0008069E" w:rsidRPr="0047614C" w:rsidRDefault="0008069E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 xml:space="preserve"> w zł</w:t>
            </w:r>
          </w:p>
        </w:tc>
        <w:tc>
          <w:tcPr>
            <w:tcW w:w="241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6B2544" w14:textId="77777777" w:rsidR="0008069E" w:rsidRPr="0047614C" w:rsidRDefault="0008069E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>podatek VAT</w:t>
            </w:r>
          </w:p>
        </w:tc>
        <w:tc>
          <w:tcPr>
            <w:tcW w:w="270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/>
            <w:vAlign w:val="center"/>
          </w:tcPr>
          <w:p w14:paraId="0381672A" w14:textId="77777777" w:rsidR="0008069E" w:rsidRPr="0047614C" w:rsidRDefault="0008069E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 xml:space="preserve">brutto </w:t>
            </w:r>
          </w:p>
          <w:p w14:paraId="165F7859" w14:textId="77777777" w:rsidR="0008069E" w:rsidRPr="0047614C" w:rsidRDefault="0008069E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>w zł</w:t>
            </w:r>
          </w:p>
        </w:tc>
      </w:tr>
      <w:tr w:rsidR="0008069E" w:rsidRPr="0047614C" w14:paraId="485595D5" w14:textId="77777777">
        <w:trPr>
          <w:cantSplit/>
          <w:trHeight w:val="77"/>
        </w:trPr>
        <w:tc>
          <w:tcPr>
            <w:tcW w:w="3024" w:type="dxa"/>
            <w:gridSpan w:val="2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50629" w14:textId="77777777" w:rsidR="0008069E" w:rsidRPr="0047614C" w:rsidRDefault="0008069E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42" w:type="dxa"/>
            <w:vMerge/>
            <w:tcBorders>
              <w:top w:val="double" w:sz="4" w:space="0" w:color="000000"/>
              <w:left w:val="single" w:sz="4" w:space="0" w:color="000000"/>
            </w:tcBorders>
            <w:shd w:val="clear" w:color="auto" w:fill="F2F2F2"/>
          </w:tcPr>
          <w:p w14:paraId="49BA43D0" w14:textId="77777777" w:rsidR="0008069E" w:rsidRPr="0047614C" w:rsidRDefault="0008069E">
            <w:pPr>
              <w:snapToGrid w:val="0"/>
              <w:jc w:val="center"/>
              <w:rPr>
                <w:b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F2F2F2"/>
            <w:vAlign w:val="center"/>
          </w:tcPr>
          <w:p w14:paraId="09C85224" w14:textId="77777777" w:rsidR="0008069E" w:rsidRPr="0047614C" w:rsidRDefault="0008069E">
            <w:pPr>
              <w:jc w:val="center"/>
            </w:pPr>
            <w:r w:rsidRPr="0047614C">
              <w:rPr>
                <w:b/>
                <w:color w:val="000000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F2F2F2"/>
            <w:vAlign w:val="center"/>
          </w:tcPr>
          <w:p w14:paraId="6503DECE" w14:textId="77777777" w:rsidR="0008069E" w:rsidRPr="0047614C" w:rsidRDefault="0008069E">
            <w:pPr>
              <w:jc w:val="center"/>
            </w:pPr>
            <w:r w:rsidRPr="0047614C">
              <w:rPr>
                <w:b/>
                <w:color w:val="000000"/>
                <w:sz w:val="18"/>
                <w:szCs w:val="18"/>
                <w:lang w:eastAsia="ar-SA"/>
              </w:rPr>
              <w:t>zł</w:t>
            </w:r>
          </w:p>
        </w:tc>
        <w:tc>
          <w:tcPr>
            <w:tcW w:w="270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/>
            <w:vAlign w:val="center"/>
          </w:tcPr>
          <w:p w14:paraId="608779B9" w14:textId="77777777" w:rsidR="0008069E" w:rsidRPr="0047614C" w:rsidRDefault="0008069E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08069E" w:rsidRPr="0047614C" w14:paraId="13346B3F" w14:textId="77777777">
        <w:trPr>
          <w:trHeight w:val="353"/>
        </w:trPr>
        <w:tc>
          <w:tcPr>
            <w:tcW w:w="3024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661EE3D" w14:textId="77777777" w:rsidR="003C7427" w:rsidRPr="003C7427" w:rsidRDefault="003C7427" w:rsidP="00441652">
            <w:pPr>
              <w:pStyle w:val="Akapitzlist"/>
              <w:spacing w:after="0" w:line="240" w:lineRule="auto"/>
              <w:ind w:left="0"/>
              <w:jc w:val="both"/>
              <w:rPr>
                <w:rFonts w:eastAsia="Times New Roman" w:cs="Calibri"/>
                <w:b/>
                <w:bCs/>
              </w:rPr>
            </w:pPr>
            <w:r w:rsidRPr="003C7427">
              <w:rPr>
                <w:b/>
                <w:bCs/>
                <w:color w:val="000000"/>
              </w:rPr>
              <w:t>„</w:t>
            </w:r>
            <w:r w:rsidRPr="003C7427">
              <w:rPr>
                <w:b/>
                <w:bCs/>
              </w:rPr>
              <w:t xml:space="preserve">Opracowanie dokumentacji projektowej </w:t>
            </w:r>
            <w:r>
              <w:rPr>
                <w:rFonts w:eastAsia="Times New Roman" w:cs="Calibri"/>
                <w:b/>
                <w:bCs/>
              </w:rPr>
              <w:t>b</w:t>
            </w:r>
            <w:r w:rsidRPr="003C7427">
              <w:rPr>
                <w:rFonts w:eastAsia="Times New Roman" w:cs="Calibri"/>
                <w:b/>
                <w:bCs/>
              </w:rPr>
              <w:t>udow</w:t>
            </w:r>
            <w:r>
              <w:rPr>
                <w:rFonts w:eastAsia="Times New Roman" w:cs="Calibri"/>
                <w:b/>
                <w:bCs/>
              </w:rPr>
              <w:t>y</w:t>
            </w:r>
            <w:r w:rsidRPr="003C7427">
              <w:rPr>
                <w:rFonts w:eastAsia="Times New Roman" w:cs="Calibri"/>
                <w:b/>
                <w:bCs/>
              </w:rPr>
              <w:t xml:space="preserve"> oświetlenia wraz kanałem technologicznym w ciągu ulicy Karola </w:t>
            </w:r>
            <w:proofErr w:type="spellStart"/>
            <w:r w:rsidRPr="003C7427">
              <w:rPr>
                <w:rFonts w:eastAsia="Times New Roman" w:cs="Calibri"/>
                <w:b/>
                <w:bCs/>
              </w:rPr>
              <w:t>Borchardta</w:t>
            </w:r>
            <w:proofErr w:type="spellEnd"/>
            <w:r w:rsidRPr="003C7427">
              <w:rPr>
                <w:rFonts w:eastAsia="Times New Roman" w:cs="Calibri"/>
                <w:b/>
                <w:bCs/>
              </w:rPr>
              <w:t>”.</w:t>
            </w:r>
          </w:p>
          <w:p w14:paraId="45FD562D" w14:textId="77777777" w:rsidR="00424DE0" w:rsidRPr="008F6005" w:rsidRDefault="00424DE0" w:rsidP="003962F3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FE925" w14:textId="77777777" w:rsidR="0008069E" w:rsidRPr="0047614C" w:rsidRDefault="0008069E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00065" w14:textId="77777777" w:rsidR="0008069E" w:rsidRPr="0047614C" w:rsidRDefault="0008069E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8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BCEE6" w14:textId="77777777" w:rsidR="0008069E" w:rsidRPr="0047614C" w:rsidRDefault="0008069E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DD2DD6" w14:textId="77777777" w:rsidR="0008069E" w:rsidRPr="0047614C" w:rsidRDefault="0008069E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08069E" w:rsidRPr="0047614C" w14:paraId="22AE0D08" w14:textId="77777777">
        <w:trPr>
          <w:trHeight w:val="307"/>
        </w:trPr>
        <w:tc>
          <w:tcPr>
            <w:tcW w:w="209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D031724" w14:textId="77777777" w:rsidR="0008069E" w:rsidRPr="0047614C" w:rsidRDefault="0008069E">
            <w:pPr>
              <w:jc w:val="center"/>
            </w:pPr>
            <w:r w:rsidRPr="0047614C">
              <w:rPr>
                <w:b/>
                <w:color w:val="000000"/>
                <w:sz w:val="20"/>
                <w:szCs w:val="20"/>
                <w:lang w:eastAsia="ar-SA"/>
              </w:rPr>
              <w:t>Słownie cena brutto :</w:t>
            </w:r>
          </w:p>
        </w:tc>
        <w:tc>
          <w:tcPr>
            <w:tcW w:w="7385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A9BB650" w14:textId="77777777" w:rsidR="0008069E" w:rsidRPr="0047614C" w:rsidRDefault="0008069E">
            <w:pPr>
              <w:snapToGrid w:val="0"/>
              <w:rPr>
                <w:b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A36A9F3" w14:textId="77777777" w:rsidR="008912A7" w:rsidRPr="0047614C" w:rsidRDefault="0008069E" w:rsidP="00441652">
      <w:pPr>
        <w:pStyle w:val="Akapitzlist2"/>
        <w:numPr>
          <w:ilvl w:val="0"/>
          <w:numId w:val="5"/>
        </w:numPr>
        <w:tabs>
          <w:tab w:val="left" w:pos="284"/>
        </w:tabs>
        <w:snapToGrid w:val="0"/>
        <w:spacing w:before="240" w:after="120"/>
        <w:ind w:left="426" w:hanging="426"/>
        <w:jc w:val="both"/>
        <w:rPr>
          <w:b/>
          <w:color w:val="000000"/>
          <w:sz w:val="22"/>
          <w:szCs w:val="22"/>
        </w:rPr>
      </w:pPr>
      <w:r w:rsidRPr="0047614C">
        <w:rPr>
          <w:color w:val="000000"/>
          <w:sz w:val="22"/>
          <w:szCs w:val="22"/>
        </w:rPr>
        <w:t>Zamówienie wykonamy w terminie:</w:t>
      </w:r>
      <w:r w:rsidRPr="0047614C">
        <w:rPr>
          <w:b/>
          <w:color w:val="000000"/>
          <w:sz w:val="22"/>
          <w:szCs w:val="22"/>
        </w:rPr>
        <w:t xml:space="preserve"> </w:t>
      </w:r>
      <w:r w:rsidR="00441652">
        <w:rPr>
          <w:b/>
          <w:color w:val="000000"/>
          <w:sz w:val="22"/>
          <w:szCs w:val="22"/>
        </w:rPr>
        <w:t xml:space="preserve">do </w:t>
      </w:r>
      <w:r w:rsidR="003C7427">
        <w:rPr>
          <w:b/>
          <w:color w:val="000000"/>
          <w:sz w:val="22"/>
          <w:szCs w:val="22"/>
        </w:rPr>
        <w:t>sześ</w:t>
      </w:r>
      <w:r w:rsidR="00441652">
        <w:rPr>
          <w:b/>
          <w:color w:val="000000"/>
          <w:sz w:val="22"/>
          <w:szCs w:val="22"/>
        </w:rPr>
        <w:t>ciu</w:t>
      </w:r>
      <w:r w:rsidR="003C7427">
        <w:rPr>
          <w:b/>
          <w:color w:val="000000"/>
          <w:sz w:val="22"/>
          <w:szCs w:val="22"/>
        </w:rPr>
        <w:t xml:space="preserve"> miesięcy </w:t>
      </w:r>
      <w:r w:rsidR="00122A10">
        <w:rPr>
          <w:b/>
          <w:color w:val="000000"/>
          <w:sz w:val="22"/>
          <w:szCs w:val="22"/>
        </w:rPr>
        <w:t>od dnia zawarcia umowy</w:t>
      </w:r>
      <w:r w:rsidR="00452928">
        <w:rPr>
          <w:b/>
          <w:color w:val="000000"/>
          <w:sz w:val="22"/>
          <w:szCs w:val="22"/>
        </w:rPr>
        <w:t>.</w:t>
      </w:r>
    </w:p>
    <w:p w14:paraId="6E229209" w14:textId="77777777" w:rsidR="008912A7" w:rsidRPr="0047614C" w:rsidRDefault="0008069E" w:rsidP="0047614C">
      <w:pPr>
        <w:pStyle w:val="Akapitzlist2"/>
        <w:numPr>
          <w:ilvl w:val="0"/>
          <w:numId w:val="5"/>
        </w:numPr>
        <w:tabs>
          <w:tab w:val="left" w:pos="284"/>
        </w:tabs>
        <w:snapToGrid w:val="0"/>
        <w:spacing w:before="120" w:after="240"/>
        <w:ind w:left="284" w:hanging="284"/>
        <w:jc w:val="both"/>
        <w:rPr>
          <w:b/>
          <w:color w:val="000000"/>
          <w:sz w:val="22"/>
          <w:szCs w:val="22"/>
        </w:rPr>
      </w:pPr>
      <w:r w:rsidRPr="0047614C">
        <w:rPr>
          <w:color w:val="000000"/>
          <w:sz w:val="22"/>
          <w:szCs w:val="22"/>
        </w:rPr>
        <w:t xml:space="preserve">Na wykonany przedmiot zamówienia udzielamy </w:t>
      </w:r>
      <w:r w:rsidR="0091189A" w:rsidRPr="0047614C">
        <w:rPr>
          <w:color w:val="000000"/>
          <w:sz w:val="22"/>
          <w:szCs w:val="22"/>
        </w:rPr>
        <w:t xml:space="preserve">gwarancji jakości i </w:t>
      </w:r>
      <w:r w:rsidRPr="0047614C">
        <w:rPr>
          <w:color w:val="000000"/>
          <w:sz w:val="22"/>
          <w:szCs w:val="22"/>
        </w:rPr>
        <w:t>rękojmi za wady na okres</w:t>
      </w:r>
      <w:r w:rsidRPr="0047614C">
        <w:rPr>
          <w:b/>
          <w:bCs/>
          <w:color w:val="000000"/>
          <w:sz w:val="22"/>
          <w:szCs w:val="22"/>
        </w:rPr>
        <w:t xml:space="preserve"> 24</w:t>
      </w:r>
      <w:r w:rsidRPr="0047614C">
        <w:rPr>
          <w:b/>
          <w:color w:val="000000"/>
          <w:sz w:val="22"/>
          <w:szCs w:val="22"/>
        </w:rPr>
        <w:t xml:space="preserve"> miesięcy </w:t>
      </w:r>
      <w:r w:rsidRPr="0047614C">
        <w:rPr>
          <w:color w:val="000000"/>
          <w:sz w:val="22"/>
          <w:szCs w:val="22"/>
        </w:rPr>
        <w:t>licząc od daty odbioru dokumentacji, stanowiącej przedmiot zamówienia.</w:t>
      </w:r>
    </w:p>
    <w:p w14:paraId="3F495D67" w14:textId="77777777" w:rsidR="0008069E" w:rsidRPr="0047614C" w:rsidRDefault="0008069E" w:rsidP="0047614C">
      <w:pPr>
        <w:pStyle w:val="Akapitzlist2"/>
        <w:numPr>
          <w:ilvl w:val="0"/>
          <w:numId w:val="5"/>
        </w:numPr>
        <w:tabs>
          <w:tab w:val="left" w:pos="284"/>
        </w:tabs>
        <w:snapToGrid w:val="0"/>
        <w:spacing w:before="120" w:after="0"/>
        <w:ind w:left="425" w:hanging="425"/>
        <w:jc w:val="both"/>
        <w:rPr>
          <w:b/>
          <w:color w:val="000000"/>
          <w:sz w:val="22"/>
          <w:szCs w:val="22"/>
        </w:rPr>
      </w:pPr>
      <w:r w:rsidRPr="0047614C">
        <w:rPr>
          <w:color w:val="000000"/>
          <w:sz w:val="22"/>
          <w:szCs w:val="22"/>
        </w:rPr>
        <w:t>Warunki płatności:</w:t>
      </w:r>
      <w:r w:rsidRPr="0047614C">
        <w:rPr>
          <w:b/>
          <w:color w:val="000000"/>
          <w:sz w:val="22"/>
          <w:szCs w:val="22"/>
        </w:rPr>
        <w:t xml:space="preserve"> do </w:t>
      </w:r>
      <w:r w:rsidR="00CA6E8D" w:rsidRPr="0047614C">
        <w:rPr>
          <w:b/>
          <w:color w:val="000000"/>
          <w:sz w:val="22"/>
          <w:szCs w:val="22"/>
        </w:rPr>
        <w:t xml:space="preserve">30 </w:t>
      </w:r>
      <w:r w:rsidRPr="0047614C">
        <w:rPr>
          <w:b/>
          <w:sz w:val="22"/>
          <w:szCs w:val="22"/>
        </w:rPr>
        <w:t>d</w:t>
      </w:r>
      <w:r w:rsidRPr="0047614C">
        <w:rPr>
          <w:b/>
          <w:color w:val="000000"/>
          <w:sz w:val="22"/>
          <w:szCs w:val="22"/>
        </w:rPr>
        <w:t>ni</w:t>
      </w:r>
      <w:r w:rsidRPr="0047614C">
        <w:rPr>
          <w:b/>
          <w:bCs/>
          <w:color w:val="000000"/>
          <w:sz w:val="22"/>
          <w:szCs w:val="22"/>
        </w:rPr>
        <w:t xml:space="preserve">, </w:t>
      </w:r>
      <w:r w:rsidRPr="0047614C">
        <w:rPr>
          <w:b/>
          <w:color w:val="000000"/>
          <w:sz w:val="22"/>
          <w:szCs w:val="22"/>
        </w:rPr>
        <w:t>licząc od daty doręczenia faktury.</w:t>
      </w:r>
    </w:p>
    <w:p w14:paraId="7C911540" w14:textId="77777777" w:rsidR="0008069E" w:rsidRPr="0047614C" w:rsidRDefault="0008069E" w:rsidP="00311C11">
      <w:pPr>
        <w:numPr>
          <w:ilvl w:val="0"/>
          <w:numId w:val="5"/>
        </w:numPr>
        <w:tabs>
          <w:tab w:val="left" w:pos="338"/>
        </w:tabs>
        <w:snapToGrid w:val="0"/>
        <w:spacing w:before="120" w:after="120"/>
        <w:ind w:left="340" w:hanging="340"/>
        <w:jc w:val="both"/>
        <w:rPr>
          <w:b/>
          <w:color w:val="000000"/>
          <w:sz w:val="22"/>
          <w:szCs w:val="22"/>
        </w:rPr>
      </w:pPr>
      <w:r w:rsidRPr="0047614C">
        <w:rPr>
          <w:b/>
          <w:color w:val="000000"/>
          <w:sz w:val="22"/>
          <w:szCs w:val="22"/>
        </w:rPr>
        <w:t>Oświadczam/y, że:</w:t>
      </w:r>
    </w:p>
    <w:p w14:paraId="64E93A79" w14:textId="77777777" w:rsidR="005D062A" w:rsidRPr="0047614C" w:rsidRDefault="0047614C" w:rsidP="0047614C">
      <w:pPr>
        <w:widowControl w:val="0"/>
        <w:numPr>
          <w:ilvl w:val="0"/>
          <w:numId w:val="13"/>
        </w:numPr>
        <w:tabs>
          <w:tab w:val="left" w:pos="567"/>
        </w:tabs>
        <w:ind w:left="709" w:hanging="283"/>
        <w:jc w:val="both"/>
        <w:textAlignment w:val="baseline"/>
      </w:pPr>
      <w:r>
        <w:rPr>
          <w:color w:val="000000"/>
          <w:sz w:val="22"/>
          <w:szCs w:val="22"/>
        </w:rPr>
        <w:t>w cenie oferty zostały uwzględnione wszystkie koszty wykonania i realizacji przyszłego świadczenia umownego,</w:t>
      </w:r>
    </w:p>
    <w:p w14:paraId="62752878" w14:textId="77777777" w:rsidR="0047614C" w:rsidRPr="0047614C" w:rsidRDefault="0047614C" w:rsidP="0047614C">
      <w:pPr>
        <w:widowControl w:val="0"/>
        <w:numPr>
          <w:ilvl w:val="0"/>
          <w:numId w:val="13"/>
        </w:numPr>
        <w:tabs>
          <w:tab w:val="left" w:pos="567"/>
        </w:tabs>
        <w:ind w:left="709" w:hanging="283"/>
        <w:jc w:val="both"/>
        <w:textAlignment w:val="baseline"/>
      </w:pPr>
      <w:r>
        <w:rPr>
          <w:color w:val="000000"/>
          <w:sz w:val="22"/>
          <w:szCs w:val="22"/>
        </w:rPr>
        <w:t>zadeklarowana cena została określona z należytą starannością,</w:t>
      </w:r>
    </w:p>
    <w:p w14:paraId="439E6EBE" w14:textId="77777777" w:rsidR="0047614C" w:rsidRPr="0047614C" w:rsidRDefault="0047614C" w:rsidP="0047614C">
      <w:pPr>
        <w:widowControl w:val="0"/>
        <w:numPr>
          <w:ilvl w:val="0"/>
          <w:numId w:val="13"/>
        </w:numPr>
        <w:tabs>
          <w:tab w:val="left" w:pos="567"/>
        </w:tabs>
        <w:ind w:left="709" w:hanging="283"/>
        <w:jc w:val="both"/>
        <w:textAlignment w:val="baseline"/>
      </w:pPr>
      <w:r>
        <w:rPr>
          <w:color w:val="000000"/>
          <w:sz w:val="22"/>
          <w:szCs w:val="22"/>
        </w:rPr>
        <w:t xml:space="preserve">zamówienie przyjmujemy do realizacji bez zastrzeżeń i wykonamy zakres prac wynikający                            z przedmiotu zamówienia z należytą starannością, </w:t>
      </w:r>
    </w:p>
    <w:p w14:paraId="300B3F20" w14:textId="77777777" w:rsidR="0047614C" w:rsidRPr="0047614C" w:rsidRDefault="0047614C" w:rsidP="0047614C">
      <w:pPr>
        <w:widowControl w:val="0"/>
        <w:numPr>
          <w:ilvl w:val="0"/>
          <w:numId w:val="13"/>
        </w:numPr>
        <w:tabs>
          <w:tab w:val="left" w:pos="567"/>
        </w:tabs>
        <w:ind w:left="709" w:hanging="283"/>
        <w:jc w:val="both"/>
        <w:textAlignment w:val="baseline"/>
      </w:pPr>
      <w:r>
        <w:rPr>
          <w:color w:val="000000"/>
          <w:sz w:val="22"/>
          <w:szCs w:val="22"/>
        </w:rPr>
        <w:t xml:space="preserve">zapoznaliśmy się z przedmiotem zamówienia i nie wnosimy do niego zastrzeżeń, </w:t>
      </w:r>
    </w:p>
    <w:p w14:paraId="3A8168C5" w14:textId="77777777" w:rsidR="0047614C" w:rsidRPr="0047614C" w:rsidRDefault="0047614C" w:rsidP="0047614C">
      <w:pPr>
        <w:widowControl w:val="0"/>
        <w:numPr>
          <w:ilvl w:val="0"/>
          <w:numId w:val="13"/>
        </w:numPr>
        <w:tabs>
          <w:tab w:val="left" w:pos="567"/>
        </w:tabs>
        <w:ind w:left="709" w:hanging="283"/>
        <w:jc w:val="both"/>
        <w:textAlignment w:val="baseline"/>
      </w:pPr>
      <w:r>
        <w:rPr>
          <w:color w:val="000000"/>
          <w:sz w:val="22"/>
          <w:szCs w:val="22"/>
        </w:rPr>
        <w:t xml:space="preserve">zdobyliśmy konieczne informacje do przygotowania oferty, </w:t>
      </w:r>
    </w:p>
    <w:p w14:paraId="119D259C" w14:textId="77777777" w:rsidR="0047614C" w:rsidRPr="0047614C" w:rsidRDefault="0047614C" w:rsidP="0047614C">
      <w:pPr>
        <w:widowControl w:val="0"/>
        <w:numPr>
          <w:ilvl w:val="0"/>
          <w:numId w:val="13"/>
        </w:numPr>
        <w:tabs>
          <w:tab w:val="left" w:pos="567"/>
        </w:tabs>
        <w:ind w:left="709" w:hanging="283"/>
        <w:jc w:val="both"/>
        <w:textAlignment w:val="baseline"/>
      </w:pPr>
      <w:r>
        <w:rPr>
          <w:color w:val="000000"/>
          <w:sz w:val="22"/>
          <w:szCs w:val="22"/>
        </w:rPr>
        <w:t>wypełniliśmy i załączyliśmy wszystkie żądane przez Zamawiającego załączniki *,</w:t>
      </w:r>
    </w:p>
    <w:p w14:paraId="54B8958E" w14:textId="77777777" w:rsidR="0053491E" w:rsidRPr="0047614C" w:rsidRDefault="0053491E" w:rsidP="0053491E">
      <w:pPr>
        <w:widowControl w:val="0"/>
        <w:tabs>
          <w:tab w:val="left" w:pos="567"/>
        </w:tabs>
        <w:ind w:left="709"/>
        <w:jc w:val="both"/>
        <w:textAlignment w:val="baseline"/>
      </w:pPr>
    </w:p>
    <w:p w14:paraId="484E5827" w14:textId="77777777" w:rsidR="00F26C52" w:rsidRPr="0047614C" w:rsidRDefault="0008069E" w:rsidP="00F26C52">
      <w:pPr>
        <w:numPr>
          <w:ilvl w:val="0"/>
          <w:numId w:val="5"/>
        </w:numPr>
        <w:tabs>
          <w:tab w:val="left" w:pos="338"/>
        </w:tabs>
        <w:snapToGrid w:val="0"/>
        <w:spacing w:before="120" w:after="120"/>
        <w:ind w:left="340" w:hanging="340"/>
        <w:jc w:val="both"/>
        <w:rPr>
          <w:bCs/>
          <w:color w:val="000000"/>
          <w:sz w:val="22"/>
          <w:szCs w:val="22"/>
        </w:rPr>
      </w:pPr>
      <w:r w:rsidRPr="0047614C">
        <w:rPr>
          <w:color w:val="000000"/>
          <w:sz w:val="22"/>
          <w:szCs w:val="22"/>
        </w:rPr>
        <w:t>Oferta została złożona na ........... kolejno ponumerowanych stronach / kartkach*</w:t>
      </w:r>
      <w:r w:rsidR="0047614C">
        <w:rPr>
          <w:color w:val="000000"/>
          <w:sz w:val="22"/>
          <w:szCs w:val="22"/>
        </w:rPr>
        <w:t>*</w:t>
      </w:r>
      <w:r w:rsidRPr="0047614C">
        <w:rPr>
          <w:color w:val="000000"/>
          <w:sz w:val="22"/>
          <w:szCs w:val="22"/>
        </w:rPr>
        <w:t>.</w:t>
      </w:r>
    </w:p>
    <w:p w14:paraId="0098BBC5" w14:textId="77777777" w:rsidR="0008069E" w:rsidRPr="0047614C" w:rsidRDefault="0008069E" w:rsidP="00F26C52">
      <w:pPr>
        <w:numPr>
          <w:ilvl w:val="0"/>
          <w:numId w:val="5"/>
        </w:numPr>
        <w:tabs>
          <w:tab w:val="left" w:pos="338"/>
        </w:tabs>
        <w:snapToGrid w:val="0"/>
        <w:spacing w:before="120" w:after="120"/>
        <w:ind w:left="340" w:hanging="340"/>
        <w:jc w:val="both"/>
        <w:rPr>
          <w:bCs/>
          <w:color w:val="000000"/>
          <w:sz w:val="22"/>
          <w:szCs w:val="22"/>
        </w:rPr>
      </w:pPr>
      <w:r w:rsidRPr="0047614C">
        <w:rPr>
          <w:bCs/>
          <w:color w:val="000000"/>
          <w:sz w:val="22"/>
          <w:szCs w:val="22"/>
        </w:rPr>
        <w:t>Załącznikami do niniejszego formularza oferty są:</w:t>
      </w:r>
    </w:p>
    <w:p w14:paraId="7E6821BF" w14:textId="77777777" w:rsidR="0008069E" w:rsidRPr="0047614C" w:rsidRDefault="002F7CB1">
      <w:pPr>
        <w:pStyle w:val="Akapitzlist2"/>
        <w:widowControl w:val="0"/>
        <w:numPr>
          <w:ilvl w:val="1"/>
          <w:numId w:val="2"/>
        </w:numPr>
        <w:tabs>
          <w:tab w:val="left" w:pos="717"/>
          <w:tab w:val="left" w:pos="720"/>
        </w:tabs>
        <w:spacing w:after="0"/>
        <w:ind w:left="680" w:hanging="340"/>
        <w:jc w:val="both"/>
        <w:textAlignment w:val="baseline"/>
      </w:pPr>
      <w:r w:rsidRPr="0047614C">
        <w:rPr>
          <w:color w:val="000000"/>
          <w:sz w:val="20"/>
          <w:szCs w:val="20"/>
        </w:rPr>
        <w:lastRenderedPageBreak/>
        <w:t>Aktualny o</w:t>
      </w:r>
      <w:r w:rsidR="0008069E" w:rsidRPr="0047614C">
        <w:rPr>
          <w:color w:val="000000"/>
          <w:sz w:val="20"/>
          <w:szCs w:val="20"/>
        </w:rPr>
        <w:t>dpis z właściwego rejestru lub z centralnej ewidencji i informacji o działalności gospodarczej.</w:t>
      </w:r>
    </w:p>
    <w:p w14:paraId="7BE38A87" w14:textId="77777777" w:rsidR="0008069E" w:rsidRPr="0047614C" w:rsidRDefault="0008069E">
      <w:pPr>
        <w:widowControl w:val="0"/>
        <w:numPr>
          <w:ilvl w:val="1"/>
          <w:numId w:val="2"/>
        </w:numPr>
        <w:tabs>
          <w:tab w:val="left" w:pos="717"/>
        </w:tabs>
        <w:spacing w:line="280" w:lineRule="atLeast"/>
        <w:ind w:left="717"/>
        <w:jc w:val="both"/>
        <w:textAlignment w:val="baseline"/>
      </w:pPr>
      <w:r w:rsidRPr="0047614C">
        <w:rPr>
          <w:color w:val="000000"/>
          <w:sz w:val="22"/>
          <w:szCs w:val="22"/>
        </w:rPr>
        <w:t>..............................................................</w:t>
      </w:r>
    </w:p>
    <w:p w14:paraId="6346693B" w14:textId="77777777" w:rsidR="0008069E" w:rsidRPr="0047614C" w:rsidRDefault="0008069E">
      <w:pPr>
        <w:widowControl w:val="0"/>
        <w:numPr>
          <w:ilvl w:val="1"/>
          <w:numId w:val="2"/>
        </w:numPr>
        <w:tabs>
          <w:tab w:val="left" w:pos="717"/>
        </w:tabs>
        <w:spacing w:line="280" w:lineRule="atLeast"/>
        <w:ind w:left="717"/>
        <w:jc w:val="both"/>
        <w:textAlignment w:val="baseline"/>
      </w:pPr>
      <w:r w:rsidRPr="0047614C">
        <w:rPr>
          <w:color w:val="000000"/>
          <w:sz w:val="22"/>
          <w:szCs w:val="22"/>
        </w:rPr>
        <w:t>..............................................................</w:t>
      </w:r>
    </w:p>
    <w:p w14:paraId="1F3FF6F2" w14:textId="77777777" w:rsidR="0008069E" w:rsidRPr="0047614C" w:rsidRDefault="0008069E">
      <w:pPr>
        <w:widowControl w:val="0"/>
        <w:numPr>
          <w:ilvl w:val="1"/>
          <w:numId w:val="2"/>
        </w:numPr>
        <w:tabs>
          <w:tab w:val="left" w:pos="717"/>
        </w:tabs>
        <w:spacing w:line="280" w:lineRule="atLeast"/>
        <w:ind w:left="717"/>
        <w:jc w:val="both"/>
        <w:textAlignment w:val="baseline"/>
      </w:pPr>
      <w:r w:rsidRPr="0047614C">
        <w:rPr>
          <w:color w:val="000000"/>
          <w:sz w:val="22"/>
          <w:szCs w:val="22"/>
        </w:rPr>
        <w:t>..............................................................</w:t>
      </w:r>
    </w:p>
    <w:p w14:paraId="73F154B6" w14:textId="77777777" w:rsidR="0008069E" w:rsidRPr="0047614C" w:rsidRDefault="0008069E">
      <w:pPr>
        <w:widowControl w:val="0"/>
        <w:tabs>
          <w:tab w:val="left" w:pos="717"/>
        </w:tabs>
        <w:spacing w:line="220" w:lineRule="atLeast"/>
        <w:ind w:left="714"/>
        <w:textAlignment w:val="baseline"/>
        <w:rPr>
          <w:color w:val="000000"/>
          <w:sz w:val="16"/>
          <w:szCs w:val="16"/>
        </w:rPr>
      </w:pPr>
    </w:p>
    <w:p w14:paraId="0C4BD02B" w14:textId="77777777" w:rsidR="0008069E" w:rsidRPr="0047614C" w:rsidRDefault="0008069E">
      <w:pPr>
        <w:widowControl w:val="0"/>
        <w:tabs>
          <w:tab w:val="left" w:pos="717"/>
        </w:tabs>
        <w:spacing w:line="220" w:lineRule="atLeast"/>
        <w:ind w:left="714"/>
        <w:textAlignment w:val="baseline"/>
        <w:rPr>
          <w:color w:val="000000"/>
          <w:sz w:val="16"/>
          <w:szCs w:val="16"/>
        </w:rPr>
      </w:pPr>
    </w:p>
    <w:p w14:paraId="537DB373" w14:textId="77777777" w:rsidR="0008069E" w:rsidRPr="0047614C" w:rsidRDefault="0008069E">
      <w:r w:rsidRPr="0047614C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</w:t>
      </w:r>
    </w:p>
    <w:p w14:paraId="185A149A" w14:textId="77777777" w:rsidR="0008069E" w:rsidRPr="0047614C" w:rsidRDefault="0008069E">
      <w:pPr>
        <w:ind w:left="357"/>
      </w:pPr>
      <w:r w:rsidRPr="0047614C">
        <w:rPr>
          <w:color w:val="000000"/>
          <w:sz w:val="22"/>
          <w:szCs w:val="22"/>
        </w:rPr>
        <w:t>...........................................................                          ………………………………………………….</w:t>
      </w:r>
    </w:p>
    <w:p w14:paraId="52D518E8" w14:textId="77777777" w:rsidR="0008069E" w:rsidRPr="0047614C" w:rsidRDefault="0008069E">
      <w:r w:rsidRPr="0047614C">
        <w:rPr>
          <w:i/>
          <w:color w:val="000000"/>
          <w:sz w:val="14"/>
          <w:szCs w:val="14"/>
        </w:rPr>
        <w:t xml:space="preserve">                    Nazwa i adres Wykonawcy</w:t>
      </w:r>
      <w:r w:rsidRPr="0047614C">
        <w:rPr>
          <w:i/>
          <w:color w:val="000000"/>
          <w:sz w:val="14"/>
          <w:szCs w:val="14"/>
        </w:rPr>
        <w:tab/>
      </w:r>
      <w:r w:rsidRPr="0047614C">
        <w:rPr>
          <w:i/>
          <w:color w:val="000000"/>
          <w:sz w:val="14"/>
          <w:szCs w:val="14"/>
        </w:rPr>
        <w:tab/>
      </w:r>
      <w:r w:rsidRPr="0047614C">
        <w:rPr>
          <w:i/>
          <w:color w:val="000000"/>
          <w:sz w:val="14"/>
          <w:szCs w:val="14"/>
        </w:rPr>
        <w:tab/>
      </w:r>
      <w:r w:rsidRPr="0047614C">
        <w:rPr>
          <w:i/>
          <w:color w:val="000000"/>
          <w:sz w:val="14"/>
          <w:szCs w:val="14"/>
        </w:rPr>
        <w:tab/>
      </w:r>
      <w:r w:rsidRPr="0047614C">
        <w:rPr>
          <w:i/>
          <w:color w:val="000000"/>
          <w:sz w:val="14"/>
          <w:szCs w:val="14"/>
        </w:rPr>
        <w:tab/>
      </w:r>
      <w:r w:rsidRPr="0047614C">
        <w:rPr>
          <w:i/>
          <w:color w:val="000000"/>
          <w:sz w:val="14"/>
          <w:szCs w:val="14"/>
        </w:rPr>
        <w:tab/>
        <w:t xml:space="preserve">              Podpis Wykonawcy</w:t>
      </w:r>
    </w:p>
    <w:p w14:paraId="542968A0" w14:textId="77777777" w:rsidR="0008069E" w:rsidRPr="0047614C" w:rsidRDefault="0008069E">
      <w:r w:rsidRPr="0047614C">
        <w:rPr>
          <w:i/>
          <w:color w:val="000000"/>
          <w:sz w:val="14"/>
          <w:szCs w:val="14"/>
        </w:rPr>
        <w:t xml:space="preserve">                       (lub pieczątka firmowa)                                                                                                                /osoby upoważnionej lub osób upoważnionych/</w:t>
      </w:r>
    </w:p>
    <w:p w14:paraId="539FB4FD" w14:textId="77777777" w:rsidR="0008069E" w:rsidRPr="0047614C" w:rsidRDefault="0008069E">
      <w:pPr>
        <w:rPr>
          <w:i/>
          <w:color w:val="000000"/>
          <w:sz w:val="14"/>
          <w:szCs w:val="14"/>
        </w:rPr>
      </w:pPr>
    </w:p>
    <w:p w14:paraId="30EF3935" w14:textId="77777777" w:rsidR="0008069E" w:rsidRPr="0047614C" w:rsidRDefault="0008069E">
      <w:pPr>
        <w:rPr>
          <w:i/>
          <w:color w:val="000000"/>
          <w:sz w:val="22"/>
          <w:szCs w:val="22"/>
        </w:rPr>
      </w:pPr>
    </w:p>
    <w:p w14:paraId="64728449" w14:textId="77777777" w:rsidR="0008069E" w:rsidRPr="0047614C" w:rsidRDefault="0008069E">
      <w:pPr>
        <w:rPr>
          <w:i/>
          <w:color w:val="000000"/>
          <w:sz w:val="22"/>
          <w:szCs w:val="22"/>
        </w:rPr>
      </w:pPr>
    </w:p>
    <w:p w14:paraId="1849E327" w14:textId="77777777" w:rsidR="0008069E" w:rsidRPr="0047614C" w:rsidRDefault="0008069E">
      <w:r w:rsidRPr="0047614C">
        <w:rPr>
          <w:color w:val="000000"/>
          <w:sz w:val="22"/>
          <w:szCs w:val="22"/>
        </w:rPr>
        <w:t>.................................... dnia .....................................</w:t>
      </w:r>
    </w:p>
    <w:p w14:paraId="659C0198" w14:textId="77777777" w:rsidR="006869F4" w:rsidRPr="0047614C" w:rsidRDefault="006869F4" w:rsidP="006869F4">
      <w:pPr>
        <w:autoSpaceDE w:val="0"/>
        <w:rPr>
          <w:color w:val="000080"/>
          <w:sz w:val="16"/>
          <w:szCs w:val="16"/>
        </w:rPr>
      </w:pPr>
      <w:r w:rsidRPr="0047614C">
        <w:rPr>
          <w:sz w:val="16"/>
          <w:szCs w:val="16"/>
        </w:rPr>
        <w:t xml:space="preserve">           Miejscowość i data</w:t>
      </w:r>
      <w:r w:rsidRPr="0047614C">
        <w:rPr>
          <w:rFonts w:eastAsia="Calibri"/>
          <w:sz w:val="18"/>
          <w:szCs w:val="18"/>
        </w:rPr>
        <w:t xml:space="preserve">                                                                                    </w:t>
      </w:r>
    </w:p>
    <w:p w14:paraId="2CF6076D" w14:textId="77777777" w:rsidR="0008069E" w:rsidRPr="0047614C" w:rsidRDefault="0008069E">
      <w:pPr>
        <w:autoSpaceDE w:val="0"/>
        <w:jc w:val="center"/>
        <w:rPr>
          <w:color w:val="000080"/>
          <w:sz w:val="16"/>
          <w:szCs w:val="16"/>
        </w:rPr>
      </w:pPr>
    </w:p>
    <w:p w14:paraId="7587A6F4" w14:textId="77777777" w:rsidR="0008069E" w:rsidRPr="0047614C" w:rsidRDefault="0008069E">
      <w:pPr>
        <w:tabs>
          <w:tab w:val="left" w:pos="6589"/>
        </w:tabs>
        <w:autoSpaceDE w:val="0"/>
        <w:snapToGrid w:val="0"/>
        <w:ind w:right="360"/>
        <w:jc w:val="both"/>
        <w:rPr>
          <w:color w:val="000080"/>
          <w:sz w:val="16"/>
          <w:szCs w:val="16"/>
        </w:rPr>
      </w:pPr>
    </w:p>
    <w:p w14:paraId="701CCDFB" w14:textId="77777777" w:rsidR="00C537BA" w:rsidRPr="0047614C" w:rsidRDefault="00C537BA">
      <w:pPr>
        <w:tabs>
          <w:tab w:val="left" w:pos="6589"/>
        </w:tabs>
        <w:autoSpaceDE w:val="0"/>
        <w:snapToGrid w:val="0"/>
        <w:ind w:right="360"/>
        <w:jc w:val="both"/>
        <w:rPr>
          <w:color w:val="000080"/>
          <w:sz w:val="16"/>
          <w:szCs w:val="16"/>
        </w:rPr>
      </w:pPr>
    </w:p>
    <w:p w14:paraId="1C171364" w14:textId="77777777" w:rsidR="003B0501" w:rsidRDefault="003B0501">
      <w:pPr>
        <w:tabs>
          <w:tab w:val="left" w:pos="6589"/>
        </w:tabs>
        <w:autoSpaceDE w:val="0"/>
        <w:snapToGrid w:val="0"/>
        <w:ind w:right="360"/>
        <w:jc w:val="both"/>
        <w:rPr>
          <w:sz w:val="16"/>
          <w:szCs w:val="16"/>
          <w:lang w:eastAsia="pl-PL"/>
        </w:rPr>
      </w:pPr>
    </w:p>
    <w:p w14:paraId="3C4FAAE3" w14:textId="77777777" w:rsidR="0008069E" w:rsidRDefault="0008069E">
      <w:pPr>
        <w:tabs>
          <w:tab w:val="left" w:pos="6589"/>
        </w:tabs>
        <w:autoSpaceDE w:val="0"/>
        <w:snapToGrid w:val="0"/>
        <w:ind w:right="360"/>
        <w:jc w:val="both"/>
        <w:rPr>
          <w:sz w:val="16"/>
          <w:szCs w:val="16"/>
          <w:lang w:eastAsia="pl-PL"/>
        </w:rPr>
      </w:pPr>
      <w:r w:rsidRPr="0047614C">
        <w:rPr>
          <w:sz w:val="16"/>
          <w:szCs w:val="16"/>
          <w:lang w:eastAsia="pl-PL"/>
        </w:rPr>
        <w:t>*</w:t>
      </w:r>
      <w:r w:rsidR="003B0501">
        <w:rPr>
          <w:sz w:val="16"/>
          <w:szCs w:val="16"/>
          <w:lang w:eastAsia="pl-PL"/>
        </w:rPr>
        <w:t xml:space="preserve"> jeżeli dotyczy</w:t>
      </w:r>
    </w:p>
    <w:p w14:paraId="575B8BD9" w14:textId="77777777" w:rsidR="003B0501" w:rsidRPr="0047614C" w:rsidRDefault="003B0501" w:rsidP="003B0501">
      <w:pPr>
        <w:tabs>
          <w:tab w:val="left" w:pos="6589"/>
        </w:tabs>
        <w:autoSpaceDE w:val="0"/>
        <w:snapToGrid w:val="0"/>
        <w:ind w:right="360"/>
        <w:jc w:val="both"/>
        <w:rPr>
          <w:sz w:val="16"/>
          <w:szCs w:val="16"/>
        </w:rPr>
      </w:pPr>
      <w:r w:rsidRPr="0047614C">
        <w:rPr>
          <w:sz w:val="16"/>
          <w:szCs w:val="16"/>
          <w:lang w:eastAsia="pl-PL"/>
        </w:rPr>
        <w:t>*</w:t>
      </w:r>
      <w:r>
        <w:rPr>
          <w:sz w:val="16"/>
          <w:szCs w:val="16"/>
          <w:lang w:eastAsia="pl-PL"/>
        </w:rPr>
        <w:t>*</w:t>
      </w:r>
      <w:r w:rsidRPr="0047614C">
        <w:rPr>
          <w:sz w:val="16"/>
          <w:szCs w:val="16"/>
          <w:lang w:eastAsia="pl-PL"/>
        </w:rPr>
        <w:t xml:space="preserve"> niepotrzebne skreślić </w:t>
      </w:r>
    </w:p>
    <w:p w14:paraId="6E10E550" w14:textId="77777777" w:rsidR="003B0501" w:rsidRPr="0047614C" w:rsidRDefault="003B0501">
      <w:pPr>
        <w:tabs>
          <w:tab w:val="left" w:pos="6589"/>
        </w:tabs>
        <w:autoSpaceDE w:val="0"/>
        <w:snapToGrid w:val="0"/>
        <w:ind w:right="360"/>
        <w:jc w:val="both"/>
        <w:rPr>
          <w:sz w:val="16"/>
          <w:szCs w:val="16"/>
        </w:rPr>
      </w:pPr>
    </w:p>
    <w:p w14:paraId="193A13F8" w14:textId="77777777" w:rsidR="0008069E" w:rsidRPr="005A0F8B" w:rsidRDefault="0008069E">
      <w:pPr>
        <w:pageBreakBefore/>
        <w:autoSpaceDE w:val="0"/>
        <w:ind w:left="360"/>
        <w:jc w:val="right"/>
      </w:pPr>
      <w:r w:rsidRPr="005A0F8B">
        <w:rPr>
          <w:sz w:val="16"/>
          <w:szCs w:val="16"/>
        </w:rPr>
        <w:lastRenderedPageBreak/>
        <w:t>Załącznik do</w:t>
      </w:r>
    </w:p>
    <w:p w14:paraId="641CC5C4" w14:textId="77777777" w:rsidR="0008069E" w:rsidRPr="005A0F8B" w:rsidRDefault="0008069E">
      <w:pPr>
        <w:autoSpaceDE w:val="0"/>
        <w:ind w:left="360"/>
        <w:jc w:val="right"/>
      </w:pPr>
      <w:r w:rsidRPr="005A0F8B">
        <w:rPr>
          <w:sz w:val="16"/>
          <w:szCs w:val="16"/>
        </w:rPr>
        <w:t xml:space="preserve"> Zapytania Ofertowego</w:t>
      </w:r>
    </w:p>
    <w:p w14:paraId="3EDBE4A4" w14:textId="77777777" w:rsidR="003C7427" w:rsidRDefault="003C7427">
      <w:pPr>
        <w:spacing w:before="113"/>
        <w:jc w:val="center"/>
        <w:rPr>
          <w:b/>
          <w:bCs/>
          <w:color w:val="000000"/>
        </w:rPr>
      </w:pPr>
    </w:p>
    <w:p w14:paraId="14DF4BC3" w14:textId="77777777" w:rsidR="002A7DA8" w:rsidRDefault="002A7DA8">
      <w:pPr>
        <w:spacing w:before="113"/>
        <w:jc w:val="center"/>
        <w:rPr>
          <w:b/>
          <w:bCs/>
          <w:color w:val="000000"/>
        </w:rPr>
      </w:pPr>
    </w:p>
    <w:p w14:paraId="556A25B2" w14:textId="77777777" w:rsidR="0008069E" w:rsidRPr="005A0F8B" w:rsidRDefault="0008069E">
      <w:pPr>
        <w:spacing w:before="113"/>
        <w:jc w:val="center"/>
      </w:pPr>
      <w:r w:rsidRPr="005A0F8B">
        <w:rPr>
          <w:b/>
          <w:bCs/>
          <w:color w:val="000000"/>
        </w:rPr>
        <w:t>WYKAZ WYKONANYCH/ WYKONYWANYCH  USŁUG</w:t>
      </w:r>
    </w:p>
    <w:p w14:paraId="6434FDCC" w14:textId="77777777" w:rsidR="0008069E" w:rsidRDefault="0008069E">
      <w:pPr>
        <w:spacing w:before="120"/>
        <w:jc w:val="center"/>
        <w:rPr>
          <w:bCs/>
          <w:color w:val="000000"/>
        </w:rPr>
      </w:pPr>
      <w:r w:rsidRPr="005A0F8B">
        <w:rPr>
          <w:bCs/>
          <w:color w:val="000000"/>
        </w:rPr>
        <w:t>(Doświadczenie Wykonawcy)</w:t>
      </w:r>
    </w:p>
    <w:p w14:paraId="5FF956AC" w14:textId="77777777" w:rsidR="0008069E" w:rsidRPr="003C7427" w:rsidRDefault="0008069E" w:rsidP="003C7427">
      <w:pPr>
        <w:pStyle w:val="Akapitzlist"/>
        <w:spacing w:before="240" w:line="240" w:lineRule="auto"/>
        <w:ind w:left="0"/>
        <w:jc w:val="both"/>
        <w:rPr>
          <w:rFonts w:eastAsia="Times New Roman" w:cs="Calibri"/>
          <w:b/>
          <w:bCs/>
        </w:rPr>
      </w:pPr>
      <w:r w:rsidRPr="005A0F8B">
        <w:rPr>
          <w:color w:val="000000"/>
        </w:rPr>
        <w:t xml:space="preserve">do </w:t>
      </w:r>
      <w:r w:rsidRPr="005A0F8B">
        <w:t>postępowania o udzielenie zamówienia publicznego</w:t>
      </w:r>
      <w:r w:rsidR="00746A9A" w:rsidRPr="005A0F8B">
        <w:t xml:space="preserve"> </w:t>
      </w:r>
      <w:r w:rsidR="00746A9A" w:rsidRPr="0047614C">
        <w:rPr>
          <w:color w:val="000000"/>
        </w:rPr>
        <w:t>o wartości</w:t>
      </w:r>
      <w:r w:rsidR="00746A9A">
        <w:rPr>
          <w:color w:val="000000"/>
        </w:rPr>
        <w:t xml:space="preserve"> mniejszej od kwoty 130 000,00 zł netto </w:t>
      </w:r>
      <w:r w:rsidR="00746A9A" w:rsidRPr="0047614C">
        <w:rPr>
          <w:color w:val="000000"/>
        </w:rPr>
        <w:t>na</w:t>
      </w:r>
      <w:r w:rsidR="00746A9A">
        <w:rPr>
          <w:color w:val="000000"/>
        </w:rPr>
        <w:t xml:space="preserve"> wykonanie zamówienia pn</w:t>
      </w:r>
      <w:r w:rsidR="0064041E">
        <w:rPr>
          <w:color w:val="000000"/>
        </w:rPr>
        <w:t>.</w:t>
      </w:r>
      <w:r w:rsidR="00746A9A" w:rsidRPr="0047614C">
        <w:rPr>
          <w:color w:val="000000"/>
        </w:rPr>
        <w:t xml:space="preserve">: </w:t>
      </w:r>
      <w:r w:rsidR="003C7427" w:rsidRPr="003C7427">
        <w:rPr>
          <w:b/>
          <w:bCs/>
          <w:color w:val="000000"/>
        </w:rPr>
        <w:t>„</w:t>
      </w:r>
      <w:r w:rsidR="003C7427" w:rsidRPr="003C7427">
        <w:rPr>
          <w:b/>
          <w:bCs/>
        </w:rPr>
        <w:t xml:space="preserve">Opracowanie dokumentacji projektowej </w:t>
      </w:r>
      <w:r w:rsidR="003C7427">
        <w:rPr>
          <w:rFonts w:eastAsia="Times New Roman" w:cs="Calibri"/>
          <w:b/>
          <w:bCs/>
        </w:rPr>
        <w:t>b</w:t>
      </w:r>
      <w:r w:rsidR="003C7427" w:rsidRPr="003C7427">
        <w:rPr>
          <w:rFonts w:eastAsia="Times New Roman" w:cs="Calibri"/>
          <w:b/>
          <w:bCs/>
        </w:rPr>
        <w:t>udow</w:t>
      </w:r>
      <w:r w:rsidR="003C7427">
        <w:rPr>
          <w:rFonts w:eastAsia="Times New Roman" w:cs="Calibri"/>
          <w:b/>
          <w:bCs/>
        </w:rPr>
        <w:t>y</w:t>
      </w:r>
      <w:r w:rsidR="003C7427" w:rsidRPr="003C7427">
        <w:rPr>
          <w:rFonts w:eastAsia="Times New Roman" w:cs="Calibri"/>
          <w:b/>
          <w:bCs/>
        </w:rPr>
        <w:t xml:space="preserve"> oświetlenia wraz kanałem technologicznym w ciągu ulicy Karola </w:t>
      </w:r>
      <w:proofErr w:type="spellStart"/>
      <w:r w:rsidR="003C7427" w:rsidRPr="003C7427">
        <w:rPr>
          <w:rFonts w:eastAsia="Times New Roman" w:cs="Calibri"/>
          <w:b/>
          <w:bCs/>
        </w:rPr>
        <w:t>Borchardta</w:t>
      </w:r>
      <w:proofErr w:type="spellEnd"/>
      <w:r w:rsidR="003C7427" w:rsidRPr="003C7427">
        <w:rPr>
          <w:rFonts w:eastAsia="Times New Roman" w:cs="Calibri"/>
          <w:b/>
          <w:bCs/>
        </w:rPr>
        <w:t>”</w:t>
      </w:r>
      <w:r w:rsidR="003C7427">
        <w:rPr>
          <w:rFonts w:eastAsia="Times New Roman" w:cs="Calibri"/>
          <w:b/>
          <w:bCs/>
        </w:rPr>
        <w:t xml:space="preserve"> </w:t>
      </w:r>
      <w:r w:rsidR="00CA2C0C" w:rsidRPr="005A0F8B">
        <w:t>w</w:t>
      </w:r>
      <w:r w:rsidRPr="005A0F8B">
        <w:t xml:space="preserve"> celu potwierdzenia spełniania warunku udziału</w:t>
      </w:r>
      <w:r w:rsidR="00746A9A" w:rsidRPr="005A0F8B">
        <w:t xml:space="preserve"> </w:t>
      </w:r>
      <w:r w:rsidRPr="005A0F8B">
        <w:t>w postępowaniu „DOŚWIADCZENIE WYKONAWCY” oświadczam(-y), iż w okresie ostatnich trzech lat przed upływem terminu składania ofert, a jeżeli okres prowadzenia działalności jest krótszy – w tym okresie, wykonałem/-</w:t>
      </w:r>
      <w:proofErr w:type="spellStart"/>
      <w:r w:rsidRPr="005A0F8B">
        <w:t>am</w:t>
      </w:r>
      <w:proofErr w:type="spellEnd"/>
      <w:r w:rsidRPr="005A0F8B">
        <w:t>/wykonaliśmy/wykonuję/(-</w:t>
      </w:r>
      <w:proofErr w:type="spellStart"/>
      <w:r w:rsidRPr="005A0F8B">
        <w:t>emy</w:t>
      </w:r>
      <w:proofErr w:type="spellEnd"/>
      <w:r w:rsidRPr="005A0F8B">
        <w:t xml:space="preserve">) </w:t>
      </w:r>
      <w:r w:rsidR="0064041E">
        <w:t xml:space="preserve"> </w:t>
      </w:r>
      <w:r w:rsidRPr="005A0F8B">
        <w:t>w sposób należyty  następujące usługi:</w:t>
      </w:r>
    </w:p>
    <w:p w14:paraId="7B7EDCF9" w14:textId="77777777" w:rsidR="0008069E" w:rsidRPr="005A0F8B" w:rsidRDefault="0008069E">
      <w:pPr>
        <w:rPr>
          <w:sz w:val="22"/>
          <w:szCs w:val="22"/>
        </w:rPr>
      </w:pPr>
    </w:p>
    <w:tbl>
      <w:tblPr>
        <w:tblW w:w="0" w:type="auto"/>
        <w:tblInd w:w="-130" w:type="dxa"/>
        <w:tblLayout w:type="fixed"/>
        <w:tblLook w:val="0000" w:firstRow="0" w:lastRow="0" w:firstColumn="0" w:lastColumn="0" w:noHBand="0" w:noVBand="0"/>
      </w:tblPr>
      <w:tblGrid>
        <w:gridCol w:w="456"/>
        <w:gridCol w:w="4441"/>
        <w:gridCol w:w="2020"/>
        <w:gridCol w:w="1463"/>
        <w:gridCol w:w="1450"/>
      </w:tblGrid>
      <w:tr w:rsidR="0008069E" w:rsidRPr="005A0F8B" w14:paraId="08AD51FA" w14:textId="77777777" w:rsidTr="00547744">
        <w:trPr>
          <w:trHeight w:val="305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02A27" w14:textId="77777777" w:rsidR="0008069E" w:rsidRPr="005A0F8B" w:rsidRDefault="0008069E">
            <w:pPr>
              <w:jc w:val="center"/>
            </w:pPr>
            <w:proofErr w:type="spellStart"/>
            <w:r w:rsidRPr="005A0F8B"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DF103" w14:textId="77777777" w:rsidR="002A7DA8" w:rsidRPr="005A0F8B" w:rsidRDefault="002A7DA8">
            <w:pPr>
              <w:jc w:val="center"/>
            </w:pPr>
          </w:p>
          <w:p w14:paraId="4463C792" w14:textId="77777777" w:rsidR="002A7DA8" w:rsidRDefault="002A7DA8" w:rsidP="002A7DA8">
            <w:pPr>
              <w:jc w:val="center"/>
              <w:rPr>
                <w:sz w:val="20"/>
                <w:szCs w:val="20"/>
              </w:rPr>
            </w:pPr>
            <w:r w:rsidRPr="005A0F8B">
              <w:rPr>
                <w:sz w:val="20"/>
                <w:szCs w:val="20"/>
              </w:rPr>
              <w:t xml:space="preserve">Miejsce, nazwa i rodzaj wykonanej/ wykonywanej  </w:t>
            </w:r>
            <w:r w:rsidRPr="005A0F8B">
              <w:rPr>
                <w:sz w:val="20"/>
                <w:szCs w:val="20"/>
                <w:u w:val="single"/>
              </w:rPr>
              <w:t xml:space="preserve">usługi </w:t>
            </w:r>
            <w:r w:rsidRPr="005A0F8B">
              <w:rPr>
                <w:b/>
                <w:sz w:val="20"/>
                <w:szCs w:val="20"/>
                <w:u w:val="single"/>
              </w:rPr>
              <w:t>(opis, zakres rzeczowy</w:t>
            </w:r>
            <w:r w:rsidRPr="005A0F8B">
              <w:rPr>
                <w:sz w:val="20"/>
                <w:szCs w:val="20"/>
                <w:u w:val="single"/>
              </w:rPr>
              <w:t>)</w:t>
            </w:r>
            <w:r w:rsidRPr="005A0F8B">
              <w:rPr>
                <w:sz w:val="20"/>
                <w:szCs w:val="20"/>
              </w:rPr>
              <w:t>, zgodnie z określonym warunkiem w zakresie posiadania doświadczenia</w:t>
            </w:r>
          </w:p>
          <w:p w14:paraId="42EC10D1" w14:textId="77777777" w:rsidR="002A7DA8" w:rsidRPr="002A7DA8" w:rsidRDefault="002A7DA8" w:rsidP="002A7DA8">
            <w:pPr>
              <w:snapToGrid w:val="0"/>
              <w:jc w:val="center"/>
              <w:rPr>
                <w:sz w:val="16"/>
                <w:szCs w:val="16"/>
              </w:rPr>
            </w:pPr>
            <w:r w:rsidRPr="002A7DA8">
              <w:rPr>
                <w:sz w:val="16"/>
                <w:szCs w:val="16"/>
              </w:rPr>
              <w:t xml:space="preserve">W okresie ostatnich trzech (3) lat przed upływem terminu składania ofert, a jeżeli okres prowadzenia działalności jest krótszy – w tym okresie, co najmniej: </w:t>
            </w:r>
            <w:r w:rsidRPr="002A7DA8">
              <w:rPr>
                <w:b/>
                <w:bCs/>
                <w:sz w:val="16"/>
                <w:szCs w:val="16"/>
              </w:rPr>
              <w:t xml:space="preserve">jednego </w:t>
            </w:r>
            <w:r w:rsidRPr="002A7DA8">
              <w:rPr>
                <w:sz w:val="16"/>
                <w:szCs w:val="16"/>
              </w:rPr>
              <w:t xml:space="preserve">(1) zamówienia obejmującego swym zakresem </w:t>
            </w:r>
            <w:r w:rsidRPr="002A7DA8">
              <w:rPr>
                <w:b/>
                <w:bCs/>
                <w:sz w:val="16"/>
                <w:szCs w:val="16"/>
              </w:rPr>
              <w:t>opracowanie dokumentacji projektowej</w:t>
            </w:r>
            <w:r w:rsidRPr="002A7DA8">
              <w:rPr>
                <w:b/>
                <w:sz w:val="16"/>
                <w:szCs w:val="16"/>
              </w:rPr>
              <w:t xml:space="preserve"> budowy oświetlenia w ciągu drogi publicznej, której realizacja </w:t>
            </w:r>
            <w:r w:rsidRPr="002A7DA8">
              <w:rPr>
                <w:b/>
                <w:bCs/>
                <w:sz w:val="16"/>
                <w:szCs w:val="16"/>
              </w:rPr>
              <w:t>wymagała uzyskania zgłoszeni</w:t>
            </w:r>
            <w:r w:rsidR="00D23F2A">
              <w:rPr>
                <w:b/>
                <w:bCs/>
                <w:sz w:val="16"/>
                <w:szCs w:val="16"/>
              </w:rPr>
              <w:t>a</w:t>
            </w:r>
            <w:r w:rsidRPr="002A7DA8">
              <w:rPr>
                <w:b/>
                <w:bCs/>
                <w:sz w:val="16"/>
                <w:szCs w:val="16"/>
              </w:rPr>
              <w:t xml:space="preserve"> robót budowlanych nie wymagających pozwolenia na budowę lub </w:t>
            </w:r>
            <w:r w:rsidR="00D23F2A">
              <w:rPr>
                <w:b/>
                <w:bCs/>
                <w:sz w:val="16"/>
                <w:szCs w:val="16"/>
              </w:rPr>
              <w:t xml:space="preserve">uzyskanie </w:t>
            </w:r>
            <w:r w:rsidRPr="002A7DA8">
              <w:rPr>
                <w:b/>
                <w:bCs/>
                <w:sz w:val="16"/>
                <w:szCs w:val="16"/>
              </w:rPr>
              <w:t>pozwoleni</w:t>
            </w:r>
            <w:r w:rsidR="00D23F2A">
              <w:rPr>
                <w:b/>
                <w:bCs/>
                <w:sz w:val="16"/>
                <w:szCs w:val="16"/>
              </w:rPr>
              <w:t>a</w:t>
            </w:r>
            <w:r w:rsidRPr="002A7DA8">
              <w:rPr>
                <w:b/>
                <w:bCs/>
                <w:sz w:val="16"/>
                <w:szCs w:val="16"/>
              </w:rPr>
              <w:t xml:space="preserve"> na budowę.</w:t>
            </w:r>
          </w:p>
          <w:p w14:paraId="754E0787" w14:textId="77777777" w:rsidR="001F47DA" w:rsidRPr="005A0F8B" w:rsidRDefault="002A7DA8" w:rsidP="00547744">
            <w:pPr>
              <w:jc w:val="both"/>
            </w:pPr>
            <w:r w:rsidRPr="005A0F8B">
              <w:rPr>
                <w:rFonts w:eastAsia="Calibri"/>
                <w:sz w:val="18"/>
                <w:szCs w:val="18"/>
              </w:rPr>
              <w:t xml:space="preserve">                                                              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3AB92" w14:textId="77777777" w:rsidR="0008069E" w:rsidRPr="005A0F8B" w:rsidRDefault="0008069E">
            <w:pPr>
              <w:jc w:val="center"/>
            </w:pPr>
            <w:r w:rsidRPr="005A0F8B">
              <w:rPr>
                <w:sz w:val="20"/>
                <w:szCs w:val="20"/>
              </w:rPr>
              <w:t>Nazwa i adres Zamawiającego (odbiorcy usługi)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59DEAC" w14:textId="77777777" w:rsidR="0008069E" w:rsidRPr="005A0F8B" w:rsidRDefault="0008069E">
            <w:pPr>
              <w:jc w:val="center"/>
            </w:pPr>
            <w:r w:rsidRPr="005A0F8B">
              <w:rPr>
                <w:sz w:val="20"/>
                <w:szCs w:val="20"/>
              </w:rPr>
              <w:t>Data wykonania/ wykonywania usługi od* </w:t>
            </w:r>
            <w:r w:rsidRPr="005A0F8B">
              <w:rPr>
                <w:sz w:val="20"/>
                <w:szCs w:val="20"/>
              </w:rPr>
              <w:noBreakHyphen/>
              <w:t> do*</w:t>
            </w:r>
            <w:r w:rsidRPr="005A0F8B">
              <w:rPr>
                <w:sz w:val="16"/>
                <w:szCs w:val="16"/>
              </w:rPr>
              <w:t xml:space="preserve">               dzień –  miesiąc –  rok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05622" w14:textId="77777777" w:rsidR="0008069E" w:rsidRPr="005A0F8B" w:rsidRDefault="0008069E">
            <w:pPr>
              <w:jc w:val="center"/>
            </w:pPr>
            <w:r w:rsidRPr="005A0F8B">
              <w:rPr>
                <w:sz w:val="16"/>
                <w:szCs w:val="16"/>
                <w:lang w:eastAsia="ar-SA"/>
              </w:rPr>
              <w:t>Wartość brutto wykonan</w:t>
            </w:r>
            <w:r w:rsidR="001F47DA" w:rsidRPr="005A0F8B">
              <w:rPr>
                <w:sz w:val="16"/>
                <w:szCs w:val="16"/>
                <w:lang w:eastAsia="ar-SA"/>
              </w:rPr>
              <w:t>e</w:t>
            </w:r>
            <w:r w:rsidRPr="005A0F8B">
              <w:rPr>
                <w:sz w:val="16"/>
                <w:szCs w:val="16"/>
                <w:lang w:eastAsia="ar-SA"/>
              </w:rPr>
              <w:t xml:space="preserve">j usługi </w:t>
            </w:r>
          </w:p>
          <w:p w14:paraId="7EB53488" w14:textId="77777777" w:rsidR="0008069E" w:rsidRPr="005A0F8B" w:rsidRDefault="0008069E">
            <w:pPr>
              <w:jc w:val="center"/>
            </w:pPr>
            <w:r w:rsidRPr="005A0F8B">
              <w:rPr>
                <w:sz w:val="16"/>
                <w:szCs w:val="16"/>
                <w:lang w:eastAsia="ar-SA"/>
              </w:rPr>
              <w:t xml:space="preserve"> w zł</w:t>
            </w:r>
          </w:p>
        </w:tc>
      </w:tr>
      <w:tr w:rsidR="002A7DA8" w:rsidRPr="005A0F8B" w14:paraId="4D963C99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E8E00" w14:textId="77777777" w:rsidR="002A7DA8" w:rsidRPr="005A0F8B" w:rsidRDefault="002A7DA8" w:rsidP="002A7DA8">
            <w:pPr>
              <w:snapToGrid w:val="0"/>
              <w:jc w:val="center"/>
            </w:pPr>
            <w:r w:rsidRPr="005A0F8B">
              <w:rPr>
                <w:sz w:val="20"/>
                <w:szCs w:val="20"/>
              </w:rPr>
              <w:t>1.</w:t>
            </w:r>
          </w:p>
          <w:p w14:paraId="210AA052" w14:textId="77777777" w:rsidR="002A7DA8" w:rsidRPr="005A0F8B" w:rsidRDefault="002A7DA8" w:rsidP="002A7DA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52941" w14:textId="77777777" w:rsidR="002A7DA8" w:rsidRPr="002A7DA8" w:rsidRDefault="002A7DA8" w:rsidP="002A7DA8">
            <w:pPr>
              <w:snapToGrid w:val="0"/>
              <w:jc w:val="center"/>
              <w:rPr>
                <w:sz w:val="16"/>
                <w:szCs w:val="16"/>
              </w:rPr>
            </w:pPr>
          </w:p>
          <w:p w14:paraId="53FC76AF" w14:textId="77777777" w:rsidR="002A7DA8" w:rsidRPr="005A0F8B" w:rsidRDefault="002A7DA8" w:rsidP="002A7DA8">
            <w:pPr>
              <w:snapToGrid w:val="0"/>
              <w:jc w:val="center"/>
              <w:rPr>
                <w:sz w:val="20"/>
                <w:szCs w:val="20"/>
              </w:rPr>
            </w:pPr>
          </w:p>
          <w:p w14:paraId="1761E9C6" w14:textId="77777777" w:rsidR="002A7DA8" w:rsidRPr="005A0F8B" w:rsidRDefault="002A7DA8" w:rsidP="002A7DA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20E5F" w14:textId="77777777" w:rsidR="002A7DA8" w:rsidRPr="005A0F8B" w:rsidRDefault="002A7DA8" w:rsidP="002A7DA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E2A41" w14:textId="77777777" w:rsidR="002A7DA8" w:rsidRPr="005A0F8B" w:rsidRDefault="002A7DA8" w:rsidP="002A7DA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7CDFC" w14:textId="77777777" w:rsidR="002A7DA8" w:rsidRPr="005A0F8B" w:rsidRDefault="002A7DA8" w:rsidP="002A7DA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2A7DA8" w:rsidRPr="005A0F8B" w14:paraId="01714B47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FA3C2" w14:textId="77777777" w:rsidR="002A7DA8" w:rsidRPr="005A0F8B" w:rsidRDefault="002A7DA8" w:rsidP="002A7DA8">
            <w:pPr>
              <w:snapToGrid w:val="0"/>
              <w:jc w:val="center"/>
            </w:pPr>
            <w:r w:rsidRPr="005A0F8B">
              <w:rPr>
                <w:sz w:val="20"/>
                <w:szCs w:val="20"/>
                <w:lang w:eastAsia="ar-SA"/>
              </w:rPr>
              <w:t>2.</w:t>
            </w:r>
          </w:p>
          <w:p w14:paraId="625A0BB6" w14:textId="77777777" w:rsidR="002A7DA8" w:rsidRPr="005A0F8B" w:rsidRDefault="002A7DA8" w:rsidP="002A7DA8">
            <w:pPr>
              <w:snapToGrid w:val="0"/>
              <w:rPr>
                <w:sz w:val="20"/>
                <w:szCs w:val="20"/>
                <w:lang w:eastAsia="ar-SA"/>
              </w:rPr>
            </w:pPr>
          </w:p>
          <w:p w14:paraId="338034D6" w14:textId="77777777" w:rsidR="002A7DA8" w:rsidRPr="005A0F8B" w:rsidRDefault="002A7DA8" w:rsidP="002A7DA8">
            <w:pPr>
              <w:snapToGrid w:val="0"/>
              <w:rPr>
                <w:sz w:val="20"/>
                <w:szCs w:val="20"/>
                <w:lang w:eastAsia="ar-SA"/>
              </w:rPr>
            </w:pPr>
          </w:p>
          <w:p w14:paraId="5877C8E9" w14:textId="77777777" w:rsidR="002A7DA8" w:rsidRPr="005A0F8B" w:rsidRDefault="002A7DA8" w:rsidP="002A7DA8">
            <w:pPr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38451" w14:textId="77777777" w:rsidR="002A7DA8" w:rsidRPr="005A0F8B" w:rsidRDefault="002A7DA8" w:rsidP="002A7DA8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7B998" w14:textId="77777777" w:rsidR="002A7DA8" w:rsidRPr="005A0F8B" w:rsidRDefault="002A7DA8" w:rsidP="002A7DA8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7CF77" w14:textId="77777777" w:rsidR="002A7DA8" w:rsidRPr="005A0F8B" w:rsidRDefault="002A7DA8" w:rsidP="002A7DA8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EDA80" w14:textId="77777777" w:rsidR="002A7DA8" w:rsidRPr="005A0F8B" w:rsidRDefault="002A7DA8" w:rsidP="002A7DA8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7261901F" w14:textId="77777777" w:rsidR="0008069E" w:rsidRPr="005A0F8B" w:rsidRDefault="0008069E">
      <w:pPr>
        <w:spacing w:before="80"/>
        <w:jc w:val="both"/>
      </w:pPr>
      <w:r w:rsidRPr="005A0F8B">
        <w:rPr>
          <w:sz w:val="20"/>
          <w:szCs w:val="20"/>
          <w:u w:val="single"/>
          <w:lang w:eastAsia="ar-SA"/>
        </w:rPr>
        <w:t>Załączniki do wykazu:</w:t>
      </w:r>
    </w:p>
    <w:p w14:paraId="23E2F159" w14:textId="77777777" w:rsidR="0008069E" w:rsidRPr="005A0F8B" w:rsidRDefault="0008069E">
      <w:pPr>
        <w:numPr>
          <w:ilvl w:val="0"/>
          <w:numId w:val="6"/>
        </w:numPr>
        <w:tabs>
          <w:tab w:val="left" w:pos="232"/>
        </w:tabs>
        <w:ind w:left="227" w:hanging="227"/>
        <w:contextualSpacing/>
        <w:jc w:val="both"/>
      </w:pPr>
      <w:r w:rsidRPr="005A0F8B">
        <w:rPr>
          <w:sz w:val="20"/>
          <w:szCs w:val="20"/>
          <w:lang w:eastAsia="ar-SA"/>
        </w:rPr>
        <w:t xml:space="preserve">Do wykazu należy załączyć </w:t>
      </w:r>
      <w:r w:rsidRPr="005A0F8B">
        <w:rPr>
          <w:sz w:val="20"/>
          <w:szCs w:val="20"/>
          <w:u w:val="single"/>
          <w:lang w:eastAsia="ar-SA"/>
        </w:rPr>
        <w:t>dowody</w:t>
      </w:r>
      <w:r w:rsidRPr="005A0F8B">
        <w:rPr>
          <w:sz w:val="20"/>
          <w:szCs w:val="20"/>
          <w:lang w:eastAsia="ar-SA"/>
        </w:rPr>
        <w:t xml:space="preserve"> określające, że wymienione usługi zostały wykonane lub są wykonywane  należycie (tj. zgodnie z przepisami prawa i terminowo zrealizowane).</w:t>
      </w:r>
    </w:p>
    <w:p w14:paraId="54519A8E" w14:textId="77777777" w:rsidR="0008069E" w:rsidRPr="005A0F8B" w:rsidRDefault="0008069E">
      <w:pPr>
        <w:numPr>
          <w:ilvl w:val="0"/>
          <w:numId w:val="6"/>
        </w:numPr>
        <w:tabs>
          <w:tab w:val="left" w:pos="232"/>
        </w:tabs>
        <w:ind w:left="227" w:hanging="227"/>
        <w:contextualSpacing/>
        <w:jc w:val="both"/>
      </w:pPr>
      <w:r w:rsidRPr="005A0F8B">
        <w:rPr>
          <w:sz w:val="20"/>
          <w:szCs w:val="20"/>
          <w:lang w:eastAsia="ar-SA"/>
        </w:rPr>
        <w:t xml:space="preserve">Dowodami, o których mowa w pkt 1 są referencje bądź inne dokumenty wystawione przez podmiot, na rzecz którego usługi  były wykonywane, a w przypadku świadczeń okresowych lub ciągłych są wykonywane, a jeżeli </w:t>
      </w:r>
      <w:r w:rsidRPr="005A0F8B">
        <w:rPr>
          <w:sz w:val="20"/>
          <w:szCs w:val="20"/>
          <w:lang w:eastAsia="ar-SA"/>
        </w:rPr>
        <w:br/>
        <w:t>z uzasadnionej przyczyny o obiektywnym charakterze Wykonawca nie jest w stanie uzyskać tych dokumentów – oświadczenie Wykonawcy,</w:t>
      </w:r>
    </w:p>
    <w:p w14:paraId="59A30E67" w14:textId="77777777" w:rsidR="0008069E" w:rsidRPr="005A0F8B" w:rsidRDefault="0008069E">
      <w:pPr>
        <w:numPr>
          <w:ilvl w:val="0"/>
          <w:numId w:val="6"/>
        </w:numPr>
        <w:tabs>
          <w:tab w:val="left" w:pos="232"/>
        </w:tabs>
        <w:ind w:left="227" w:hanging="227"/>
        <w:contextualSpacing/>
        <w:jc w:val="both"/>
      </w:pPr>
      <w:r w:rsidRPr="005A0F8B">
        <w:rPr>
          <w:rFonts w:eastAsia="Calibri"/>
          <w:sz w:val="20"/>
          <w:szCs w:val="20"/>
        </w:rPr>
        <w:t xml:space="preserve">w przypadku </w:t>
      </w:r>
      <w:r w:rsidRPr="005A0F8B">
        <w:rPr>
          <w:rFonts w:eastAsia="Calibri"/>
          <w:sz w:val="20"/>
          <w:szCs w:val="20"/>
          <w:u w:val="single"/>
        </w:rPr>
        <w:t>świadczeń okresowych lub ciągłych nadal wykonywanych</w:t>
      </w:r>
      <w:r w:rsidRPr="005A0F8B">
        <w:rPr>
          <w:rFonts w:eastAsia="Calibri"/>
          <w:sz w:val="20"/>
          <w:szCs w:val="20"/>
        </w:rPr>
        <w:t xml:space="preserve"> referencje bądź inne dokumenty potwierdzające ich należyte wykonanie powinny być wydane </w:t>
      </w:r>
      <w:r w:rsidRPr="005A0F8B">
        <w:rPr>
          <w:rFonts w:eastAsia="Calibri"/>
          <w:sz w:val="20"/>
          <w:szCs w:val="20"/>
          <w:u w:val="single"/>
        </w:rPr>
        <w:t>nie wcześniej niż 3 miesiące</w:t>
      </w:r>
      <w:r w:rsidRPr="005A0F8B">
        <w:rPr>
          <w:rFonts w:eastAsia="Calibri"/>
          <w:sz w:val="20"/>
          <w:szCs w:val="20"/>
        </w:rPr>
        <w:t xml:space="preserve"> przed upływem terminu składania ofert.</w:t>
      </w:r>
    </w:p>
    <w:p w14:paraId="5F6C76EF" w14:textId="77777777" w:rsidR="0008069E" w:rsidRPr="005A0F8B" w:rsidRDefault="0008069E">
      <w:pPr>
        <w:spacing w:before="120"/>
        <w:jc w:val="both"/>
      </w:pPr>
      <w:r w:rsidRPr="005A0F8B">
        <w:rPr>
          <w:i/>
          <w:sz w:val="16"/>
          <w:szCs w:val="16"/>
        </w:rPr>
        <w:t>Prawdziwość powyższych danych potwierdzam(-y) własnoręcznym podpisem, świadom(-i) odpowiedzialności karnej z art. 297 § 1 Kodeksu karnego.</w:t>
      </w:r>
    </w:p>
    <w:p w14:paraId="5F1B8FC8" w14:textId="77777777" w:rsidR="0008069E" w:rsidRPr="005A0F8B" w:rsidRDefault="0008069E">
      <w:pPr>
        <w:spacing w:before="280" w:line="221" w:lineRule="atLeast"/>
        <w:ind w:left="714"/>
        <w:rPr>
          <w:i/>
          <w:sz w:val="16"/>
          <w:szCs w:val="16"/>
        </w:rPr>
      </w:pPr>
    </w:p>
    <w:p w14:paraId="3F67C725" w14:textId="77777777" w:rsidR="0008069E" w:rsidRPr="005A0F8B" w:rsidRDefault="0008069E">
      <w:pPr>
        <w:rPr>
          <w:i/>
          <w:sz w:val="16"/>
          <w:szCs w:val="16"/>
        </w:rPr>
      </w:pPr>
    </w:p>
    <w:p w14:paraId="0B4FA7F8" w14:textId="77777777" w:rsidR="0008069E" w:rsidRPr="005A0F8B" w:rsidRDefault="0008069E">
      <w:r w:rsidRPr="005A0F8B">
        <w:t xml:space="preserve">.............................................................                                     .......................................................                                                        </w:t>
      </w:r>
    </w:p>
    <w:p w14:paraId="09EB7A30" w14:textId="77777777" w:rsidR="0008069E" w:rsidRPr="005A0F8B" w:rsidRDefault="0008069E">
      <w:r w:rsidRPr="005A0F8B">
        <w:rPr>
          <w:sz w:val="16"/>
          <w:szCs w:val="16"/>
        </w:rPr>
        <w:t xml:space="preserve">                   Nazwa i adres Wykonawcy</w:t>
      </w:r>
      <w:r w:rsidRPr="005A0F8B">
        <w:rPr>
          <w:sz w:val="16"/>
          <w:szCs w:val="16"/>
        </w:rPr>
        <w:tab/>
      </w:r>
      <w:r w:rsidRPr="005A0F8B">
        <w:rPr>
          <w:sz w:val="16"/>
          <w:szCs w:val="16"/>
        </w:rPr>
        <w:tab/>
      </w:r>
      <w:r w:rsidRPr="005A0F8B">
        <w:rPr>
          <w:sz w:val="16"/>
          <w:szCs w:val="16"/>
        </w:rPr>
        <w:tab/>
      </w:r>
      <w:r w:rsidRPr="005A0F8B">
        <w:rPr>
          <w:sz w:val="16"/>
          <w:szCs w:val="16"/>
        </w:rPr>
        <w:tab/>
      </w:r>
      <w:r w:rsidRPr="005A0F8B">
        <w:rPr>
          <w:sz w:val="16"/>
          <w:szCs w:val="16"/>
        </w:rPr>
        <w:tab/>
      </w:r>
      <w:r w:rsidRPr="005A0F8B">
        <w:rPr>
          <w:sz w:val="16"/>
          <w:szCs w:val="16"/>
        </w:rPr>
        <w:tab/>
        <w:t xml:space="preserve">                 Podpis Wykonawcy</w:t>
      </w:r>
    </w:p>
    <w:p w14:paraId="29BB338B" w14:textId="77777777" w:rsidR="0008069E" w:rsidRPr="005A0F8B" w:rsidRDefault="0008069E">
      <w:r w:rsidRPr="005A0F8B">
        <w:rPr>
          <w:sz w:val="16"/>
          <w:szCs w:val="16"/>
        </w:rPr>
        <w:t xml:space="preserve">                     (lub pieczątka firmowa)                                                                                             (osoby upoważnionej lub osób upoważnionych)</w:t>
      </w:r>
    </w:p>
    <w:p w14:paraId="0DB52681" w14:textId="77777777" w:rsidR="0008069E" w:rsidRPr="005A0F8B" w:rsidRDefault="0008069E">
      <w:pPr>
        <w:rPr>
          <w:sz w:val="16"/>
          <w:szCs w:val="16"/>
        </w:rPr>
      </w:pPr>
    </w:p>
    <w:p w14:paraId="7992CF84" w14:textId="77777777" w:rsidR="0008069E" w:rsidRPr="005A0F8B" w:rsidRDefault="0008069E">
      <w:pPr>
        <w:rPr>
          <w:sz w:val="16"/>
          <w:szCs w:val="16"/>
        </w:rPr>
      </w:pPr>
    </w:p>
    <w:p w14:paraId="1030050D" w14:textId="77777777" w:rsidR="0008069E" w:rsidRPr="005A0F8B" w:rsidRDefault="0008069E">
      <w:pPr>
        <w:rPr>
          <w:sz w:val="16"/>
          <w:szCs w:val="16"/>
        </w:rPr>
      </w:pPr>
    </w:p>
    <w:p w14:paraId="1D3E6E36" w14:textId="77777777" w:rsidR="0008069E" w:rsidRPr="005A0F8B" w:rsidRDefault="0008069E">
      <w:r w:rsidRPr="005A0F8B">
        <w:t>............................................................</w:t>
      </w:r>
    </w:p>
    <w:p w14:paraId="7F16C0B7" w14:textId="77777777" w:rsidR="002A7DA8" w:rsidRDefault="0008069E">
      <w:pPr>
        <w:jc w:val="both"/>
        <w:rPr>
          <w:rFonts w:eastAsia="Calibri"/>
          <w:sz w:val="18"/>
          <w:szCs w:val="18"/>
        </w:rPr>
      </w:pPr>
      <w:r w:rsidRPr="005A0F8B">
        <w:rPr>
          <w:sz w:val="16"/>
          <w:szCs w:val="16"/>
        </w:rPr>
        <w:t xml:space="preserve">                      Miejscowość i data</w:t>
      </w:r>
      <w:r w:rsidRPr="005A0F8B">
        <w:rPr>
          <w:rFonts w:eastAsia="Calibri"/>
          <w:sz w:val="18"/>
          <w:szCs w:val="18"/>
        </w:rPr>
        <w:t xml:space="preserve">                </w:t>
      </w:r>
    </w:p>
    <w:sectPr w:rsidR="002A7DA8" w:rsidSect="00FC6BA3">
      <w:headerReference w:type="default" r:id="rId7"/>
      <w:footerReference w:type="default" r:id="rId8"/>
      <w:pgSz w:w="11906" w:h="16838"/>
      <w:pgMar w:top="907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07A30" w14:textId="77777777" w:rsidR="00C43BF2" w:rsidRDefault="00C43BF2">
      <w:r>
        <w:separator/>
      </w:r>
    </w:p>
  </w:endnote>
  <w:endnote w:type="continuationSeparator" w:id="0">
    <w:p w14:paraId="18E2B7B0" w14:textId="77777777" w:rsidR="00C43BF2" w:rsidRDefault="00C4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BC222" w14:textId="77777777" w:rsidR="0008069E" w:rsidRPr="008E44FB" w:rsidRDefault="0008069E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8E44FB">
      <w:rPr>
        <w:rFonts w:ascii="Times New Roman" w:hAnsi="Times New Roman" w:cs="Times New Roman"/>
        <w:sz w:val="16"/>
        <w:szCs w:val="16"/>
      </w:rPr>
      <w:fldChar w:fldCharType="begin"/>
    </w:r>
    <w:r w:rsidRPr="008E44FB">
      <w:rPr>
        <w:rFonts w:ascii="Times New Roman" w:hAnsi="Times New Roman" w:cs="Times New Roman"/>
        <w:sz w:val="16"/>
        <w:szCs w:val="16"/>
      </w:rPr>
      <w:instrText xml:space="preserve"> PAGE </w:instrText>
    </w:r>
    <w:r w:rsidRPr="008E44FB">
      <w:rPr>
        <w:rFonts w:ascii="Times New Roman" w:hAnsi="Times New Roman" w:cs="Times New Roman"/>
        <w:sz w:val="16"/>
        <w:szCs w:val="16"/>
      </w:rPr>
      <w:fldChar w:fldCharType="separate"/>
    </w:r>
    <w:r w:rsidR="006C3386" w:rsidRPr="008E44FB">
      <w:rPr>
        <w:rFonts w:ascii="Times New Roman" w:hAnsi="Times New Roman" w:cs="Times New Roman"/>
        <w:noProof/>
        <w:sz w:val="16"/>
        <w:szCs w:val="16"/>
      </w:rPr>
      <w:t>1</w:t>
    </w:r>
    <w:r w:rsidRPr="008E44FB">
      <w:rPr>
        <w:rFonts w:ascii="Times New Roman" w:hAnsi="Times New Roman" w:cs="Times New Roman"/>
        <w:sz w:val="16"/>
        <w:szCs w:val="16"/>
      </w:rPr>
      <w:fldChar w:fldCharType="end"/>
    </w:r>
  </w:p>
  <w:p w14:paraId="6A93509D" w14:textId="77777777" w:rsidR="0008069E" w:rsidRDefault="0008069E">
    <w:pPr>
      <w:tabs>
        <w:tab w:val="left" w:pos="6589"/>
      </w:tabs>
      <w:snapToGrid w:val="0"/>
      <w:ind w:right="360"/>
      <w:jc w:val="both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8CF57" w14:textId="77777777" w:rsidR="00C43BF2" w:rsidRDefault="00C43BF2">
      <w:r>
        <w:separator/>
      </w:r>
    </w:p>
  </w:footnote>
  <w:footnote w:type="continuationSeparator" w:id="0">
    <w:p w14:paraId="45BAD056" w14:textId="77777777" w:rsidR="00C43BF2" w:rsidRDefault="00C43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E79F3" w14:textId="77777777" w:rsidR="0008069E" w:rsidRDefault="0008069E">
    <w:pPr>
      <w:pStyle w:val="Nagwek"/>
    </w:pPr>
    <w:r>
      <w:rPr>
        <w:rFonts w:ascii="Times New Roman" w:hAnsi="Times New Roman" w:cs="Times New Roman"/>
        <w:sz w:val="16"/>
        <w:szCs w:val="16"/>
      </w:rPr>
      <w:t xml:space="preserve">Zarząd Infrastruktury Miejskiej w Słupsku                                                        </w:t>
    </w:r>
    <w:r w:rsidR="00D905A1">
      <w:rPr>
        <w:rFonts w:ascii="Times New Roman" w:hAnsi="Times New Roman" w:cs="Times New Roman"/>
        <w:sz w:val="16"/>
        <w:szCs w:val="16"/>
      </w:rPr>
      <w:t xml:space="preserve">                              </w:t>
    </w:r>
    <w:r w:rsidR="00695EA2">
      <w:rPr>
        <w:rFonts w:ascii="Times New Roman" w:hAnsi="Times New Roman" w:cs="Times New Roman"/>
        <w:sz w:val="16"/>
        <w:szCs w:val="16"/>
        <w:lang w:val="pl-PL"/>
      </w:rPr>
      <w:t xml:space="preserve">           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49F935E5" w14:textId="77777777" w:rsidR="0008069E" w:rsidRDefault="0008069E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alibri" w:hint="default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pStyle w:val="Nagwek8"/>
      <w:lvlText w:val="%1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b/>
        <w:sz w:val="22"/>
        <w:szCs w:val="22"/>
      </w:rPr>
    </w:lvl>
    <w:lvl w:ilvl="4">
      <w:start w:val="1"/>
      <w:numFmt w:val="decimal"/>
      <w:lvlText w:val="1.%5"/>
      <w:lvlJc w:val="left"/>
      <w:pPr>
        <w:tabs>
          <w:tab w:val="num" w:pos="1080"/>
        </w:tabs>
        <w:ind w:left="340" w:hanging="340"/>
      </w:pPr>
      <w:rPr>
        <w:rFonts w:hint="default"/>
        <w:sz w:val="22"/>
      </w:rPr>
    </w:lvl>
    <w:lvl w:ilvl="5">
      <w:start w:val="2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6">
      <w:start w:val="1"/>
      <w:numFmt w:val="decimal"/>
      <w:lvlText w:val="7.%7"/>
      <w:lvlJc w:val="left"/>
      <w:pPr>
        <w:tabs>
          <w:tab w:val="num" w:pos="1080"/>
        </w:tabs>
        <w:ind w:left="454" w:hanging="454"/>
      </w:pPr>
      <w:rPr>
        <w:rFonts w:hint="default"/>
        <w:sz w:val="22"/>
      </w:rPr>
    </w:lvl>
    <w:lvl w:ilvl="7">
      <w:start w:val="2"/>
      <w:numFmt w:val="upperLetter"/>
      <w:lvlText w:val="%8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Calibri" w:hint="default"/>
        <w:b w:val="0"/>
        <w:i w:val="0"/>
        <w:color w:val="auto"/>
        <w:sz w:val="22"/>
        <w:szCs w:val="22"/>
        <w:u w:val="none"/>
      </w:rPr>
    </w:lvl>
  </w:abstractNum>
  <w:abstractNum w:abstractNumId="4" w15:restartNumberingAfterBreak="0">
    <w:nsid w:val="00000005"/>
    <w:multiLevelType w:val="multilevel"/>
    <w:tmpl w:val="DE86535A"/>
    <w:lvl w:ilvl="0">
      <w:start w:val="2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Calibri" w:hAnsi="Calibri" w:cs="Calibri" w:hint="default"/>
        <w:b w:val="0"/>
        <w:bCs w:val="0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alibri" w:hint="default"/>
        <w:b w:val="0"/>
        <w:bCs w:val="0"/>
        <w:sz w:val="22"/>
        <w:szCs w:val="22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Calibri"/>
        <w:b w:val="0"/>
        <w:bCs w:val="0"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3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34B25D4"/>
    <w:multiLevelType w:val="multilevel"/>
    <w:tmpl w:val="17CA148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2" w15:restartNumberingAfterBreak="0">
    <w:nsid w:val="26065B8B"/>
    <w:multiLevelType w:val="multilevel"/>
    <w:tmpl w:val="17CA148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3" w15:restartNumberingAfterBreak="0">
    <w:nsid w:val="2A397C87"/>
    <w:multiLevelType w:val="hybridMultilevel"/>
    <w:tmpl w:val="1A407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D699C"/>
    <w:multiLevelType w:val="multilevel"/>
    <w:tmpl w:val="57D4CC0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A77597E"/>
    <w:multiLevelType w:val="multilevel"/>
    <w:tmpl w:val="FDB25194"/>
    <w:lvl w:ilvl="0">
      <w:start w:val="1"/>
      <w:numFmt w:val="decimal"/>
      <w:lvlText w:val="%1)"/>
      <w:lvlJc w:val="left"/>
      <w:pPr>
        <w:tabs>
          <w:tab w:val="num" w:pos="-71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3" w:hanging="180"/>
      </w:pPr>
    </w:lvl>
  </w:abstractNum>
  <w:abstractNum w:abstractNumId="16" w15:restartNumberingAfterBreak="0">
    <w:nsid w:val="5F5B6FDC"/>
    <w:multiLevelType w:val="multilevel"/>
    <w:tmpl w:val="17CA148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7" w15:restartNumberingAfterBreak="0">
    <w:nsid w:val="779618A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97658625">
    <w:abstractNumId w:val="0"/>
  </w:num>
  <w:num w:numId="2" w16cid:durableId="288976250">
    <w:abstractNumId w:val="1"/>
  </w:num>
  <w:num w:numId="3" w16cid:durableId="1126697055">
    <w:abstractNumId w:val="2"/>
  </w:num>
  <w:num w:numId="4" w16cid:durableId="1328287793">
    <w:abstractNumId w:val="3"/>
  </w:num>
  <w:num w:numId="5" w16cid:durableId="1613130329">
    <w:abstractNumId w:val="4"/>
  </w:num>
  <w:num w:numId="6" w16cid:durableId="918561731">
    <w:abstractNumId w:val="5"/>
  </w:num>
  <w:num w:numId="7" w16cid:durableId="864638608">
    <w:abstractNumId w:val="6"/>
  </w:num>
  <w:num w:numId="8" w16cid:durableId="326714503">
    <w:abstractNumId w:val="7"/>
  </w:num>
  <w:num w:numId="9" w16cid:durableId="1111709194">
    <w:abstractNumId w:val="8"/>
  </w:num>
  <w:num w:numId="10" w16cid:durableId="2094351553">
    <w:abstractNumId w:val="9"/>
  </w:num>
  <w:num w:numId="11" w16cid:durableId="1387070478">
    <w:abstractNumId w:val="10"/>
  </w:num>
  <w:num w:numId="12" w16cid:durableId="1214197710">
    <w:abstractNumId w:val="17"/>
  </w:num>
  <w:num w:numId="13" w16cid:durableId="556664731">
    <w:abstractNumId w:val="14"/>
  </w:num>
  <w:num w:numId="14" w16cid:durableId="1828546941">
    <w:abstractNumId w:val="13"/>
  </w:num>
  <w:num w:numId="15" w16cid:durableId="661736068">
    <w:abstractNumId w:val="15"/>
  </w:num>
  <w:num w:numId="16" w16cid:durableId="1587613375">
    <w:abstractNumId w:val="16"/>
  </w:num>
  <w:num w:numId="17" w16cid:durableId="1864055218">
    <w:abstractNumId w:val="12"/>
  </w:num>
  <w:num w:numId="18" w16cid:durableId="2354807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5A1"/>
    <w:rsid w:val="00004243"/>
    <w:rsid w:val="00035A88"/>
    <w:rsid w:val="00077D89"/>
    <w:rsid w:val="0008069E"/>
    <w:rsid w:val="00095CAE"/>
    <w:rsid w:val="000C025C"/>
    <w:rsid w:val="000D1E03"/>
    <w:rsid w:val="00104546"/>
    <w:rsid w:val="00107179"/>
    <w:rsid w:val="00122A10"/>
    <w:rsid w:val="00176516"/>
    <w:rsid w:val="0018556D"/>
    <w:rsid w:val="001C1530"/>
    <w:rsid w:val="001E3C0E"/>
    <w:rsid w:val="001F47DA"/>
    <w:rsid w:val="0020180B"/>
    <w:rsid w:val="0020556C"/>
    <w:rsid w:val="0026008F"/>
    <w:rsid w:val="002A1960"/>
    <w:rsid w:val="002A7DA8"/>
    <w:rsid w:val="002C2740"/>
    <w:rsid w:val="002C288F"/>
    <w:rsid w:val="002F7CB1"/>
    <w:rsid w:val="003006D1"/>
    <w:rsid w:val="00305CD0"/>
    <w:rsid w:val="00311C11"/>
    <w:rsid w:val="0038488D"/>
    <w:rsid w:val="003962F3"/>
    <w:rsid w:val="003A3500"/>
    <w:rsid w:val="003B0501"/>
    <w:rsid w:val="003C570A"/>
    <w:rsid w:val="003C7427"/>
    <w:rsid w:val="00424DE0"/>
    <w:rsid w:val="00441652"/>
    <w:rsid w:val="00450D88"/>
    <w:rsid w:val="00452928"/>
    <w:rsid w:val="0047614C"/>
    <w:rsid w:val="004A42D3"/>
    <w:rsid w:val="004B2529"/>
    <w:rsid w:val="004F02E3"/>
    <w:rsid w:val="0053491E"/>
    <w:rsid w:val="005428EE"/>
    <w:rsid w:val="00547744"/>
    <w:rsid w:val="00553E10"/>
    <w:rsid w:val="005A0F8B"/>
    <w:rsid w:val="005B416C"/>
    <w:rsid w:val="005D062A"/>
    <w:rsid w:val="005E7412"/>
    <w:rsid w:val="0064041E"/>
    <w:rsid w:val="00673C40"/>
    <w:rsid w:val="006869F4"/>
    <w:rsid w:val="00695EA2"/>
    <w:rsid w:val="006A11B1"/>
    <w:rsid w:val="006C3386"/>
    <w:rsid w:val="006E2A3E"/>
    <w:rsid w:val="0070027E"/>
    <w:rsid w:val="00705CE5"/>
    <w:rsid w:val="00746A9A"/>
    <w:rsid w:val="00771960"/>
    <w:rsid w:val="00791CF6"/>
    <w:rsid w:val="00796900"/>
    <w:rsid w:val="007E7447"/>
    <w:rsid w:val="007F52D8"/>
    <w:rsid w:val="008912A7"/>
    <w:rsid w:val="008C5030"/>
    <w:rsid w:val="008E44FB"/>
    <w:rsid w:val="008F6005"/>
    <w:rsid w:val="0091189A"/>
    <w:rsid w:val="0093666B"/>
    <w:rsid w:val="00956F0F"/>
    <w:rsid w:val="00994FE7"/>
    <w:rsid w:val="009D4068"/>
    <w:rsid w:val="00A02A06"/>
    <w:rsid w:val="00A22063"/>
    <w:rsid w:val="00A32C10"/>
    <w:rsid w:val="00A76069"/>
    <w:rsid w:val="00A92122"/>
    <w:rsid w:val="00AC781B"/>
    <w:rsid w:val="00B80BBB"/>
    <w:rsid w:val="00BC0E76"/>
    <w:rsid w:val="00BE29FE"/>
    <w:rsid w:val="00BF4F80"/>
    <w:rsid w:val="00C22C10"/>
    <w:rsid w:val="00C2697A"/>
    <w:rsid w:val="00C43BF2"/>
    <w:rsid w:val="00C46B7F"/>
    <w:rsid w:val="00C537BA"/>
    <w:rsid w:val="00C64AFC"/>
    <w:rsid w:val="00C65547"/>
    <w:rsid w:val="00CA2C0C"/>
    <w:rsid w:val="00CA6E8D"/>
    <w:rsid w:val="00CA776C"/>
    <w:rsid w:val="00CD078A"/>
    <w:rsid w:val="00CD397B"/>
    <w:rsid w:val="00CE27BB"/>
    <w:rsid w:val="00CE5C18"/>
    <w:rsid w:val="00CF31BF"/>
    <w:rsid w:val="00D06839"/>
    <w:rsid w:val="00D1121E"/>
    <w:rsid w:val="00D23F2A"/>
    <w:rsid w:val="00D451FE"/>
    <w:rsid w:val="00D6317A"/>
    <w:rsid w:val="00D7152A"/>
    <w:rsid w:val="00D71C09"/>
    <w:rsid w:val="00D905A1"/>
    <w:rsid w:val="00DA595B"/>
    <w:rsid w:val="00DB45E2"/>
    <w:rsid w:val="00DF0C19"/>
    <w:rsid w:val="00E0439A"/>
    <w:rsid w:val="00E2477E"/>
    <w:rsid w:val="00E85625"/>
    <w:rsid w:val="00EB5FEE"/>
    <w:rsid w:val="00EC04C9"/>
    <w:rsid w:val="00EE1959"/>
    <w:rsid w:val="00F22CC7"/>
    <w:rsid w:val="00F22EA7"/>
    <w:rsid w:val="00F26C52"/>
    <w:rsid w:val="00F36C15"/>
    <w:rsid w:val="00F37115"/>
    <w:rsid w:val="00F42AA0"/>
    <w:rsid w:val="00F4778D"/>
    <w:rsid w:val="00F82660"/>
    <w:rsid w:val="00FA3488"/>
    <w:rsid w:val="00FC15C0"/>
    <w:rsid w:val="00FC4501"/>
    <w:rsid w:val="00FC6BA3"/>
    <w:rsid w:val="00FF2CED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A1C1EA"/>
  <w15:chartTrackingRefBased/>
  <w15:docId w15:val="{52961A0B-B4A3-4B78-BCC4-F460A24E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libri" w:hAnsi="Calibri" w:cs="Calibri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color w:val="000000"/>
      <w:szCs w:val="20"/>
      <w:lang w:val="x-none"/>
    </w:rPr>
  </w:style>
  <w:style w:type="paragraph" w:styleId="Nagwek2">
    <w:name w:val="heading 2"/>
    <w:basedOn w:val="Normalny"/>
    <w:next w:val="Tekstpodstawowy"/>
    <w:qFormat/>
    <w:pPr>
      <w:keepNext/>
      <w:spacing w:before="280" w:after="280"/>
      <w:ind w:left="4247"/>
      <w:outlineLvl w:val="1"/>
    </w:pPr>
    <w:rPr>
      <w:b/>
      <w:bCs/>
      <w:sz w:val="36"/>
      <w:szCs w:val="36"/>
      <w:lang w:val="x-non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color w:val="000000"/>
      <w:szCs w:val="20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both"/>
      <w:outlineLvl w:val="3"/>
    </w:pPr>
    <w:rPr>
      <w:b/>
      <w:bCs/>
      <w:color w:val="000000"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widowControl w:val="0"/>
      <w:outlineLvl w:val="4"/>
    </w:pPr>
    <w:rPr>
      <w:i/>
      <w:sz w:val="20"/>
      <w:szCs w:val="20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jc w:val="both"/>
      <w:outlineLvl w:val="5"/>
    </w:pPr>
    <w:rPr>
      <w:b/>
      <w:bCs/>
      <w:color w:val="00000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jc w:val="both"/>
      <w:outlineLvl w:val="6"/>
    </w:pPr>
    <w:rPr>
      <w:color w:val="000000"/>
      <w:lang w:val="x-none"/>
    </w:rPr>
  </w:style>
  <w:style w:type="paragraph" w:styleId="Nagwek8">
    <w:name w:val="heading 8"/>
    <w:basedOn w:val="Normalny"/>
    <w:next w:val="Normalny"/>
    <w:qFormat/>
    <w:pPr>
      <w:keepNext/>
      <w:widowControl w:val="0"/>
      <w:numPr>
        <w:numId w:val="3"/>
      </w:numPr>
      <w:jc w:val="both"/>
      <w:outlineLvl w:val="7"/>
    </w:pPr>
    <w:rPr>
      <w:b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b/>
      <w:sz w:val="2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 w:val="0"/>
      <w:i w:val="0"/>
      <w:color w:val="auto"/>
      <w:sz w:val="22"/>
      <w:szCs w:val="22"/>
      <w:u w:val="none"/>
    </w:rPr>
  </w:style>
  <w:style w:type="character" w:customStyle="1" w:styleId="WW8Num2z1">
    <w:name w:val="WW8Num2z1"/>
    <w:rPr>
      <w:rFonts w:ascii="Times New Roman" w:hAnsi="Times New Roman" w:cs="Calibri" w:hint="default"/>
      <w:b w:val="0"/>
      <w:bCs w:val="0"/>
      <w:sz w:val="20"/>
      <w:szCs w:val="20"/>
    </w:rPr>
  </w:style>
  <w:style w:type="character" w:customStyle="1" w:styleId="WW8Num2z2">
    <w:name w:val="WW8Num2z2"/>
    <w:rPr>
      <w:rFonts w:hint="default"/>
    </w:rPr>
  </w:style>
  <w:style w:type="character" w:customStyle="1" w:styleId="WW8Num3z0">
    <w:name w:val="WW8Num3z0"/>
    <w:rPr>
      <w:rFonts w:hint="default"/>
      <w:b/>
      <w:i w:val="0"/>
    </w:rPr>
  </w:style>
  <w:style w:type="character" w:customStyle="1" w:styleId="WW8Num3z1">
    <w:name w:val="WW8Num3z1"/>
    <w:rPr>
      <w:rFonts w:ascii="Times New Roman" w:hAnsi="Times New Roman" w:cs="Times New Roman" w:hint="default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hint="default"/>
      <w:b/>
      <w:sz w:val="22"/>
      <w:szCs w:val="22"/>
    </w:rPr>
  </w:style>
  <w:style w:type="character" w:customStyle="1" w:styleId="WW8Num3z4">
    <w:name w:val="WW8Num3z4"/>
    <w:rPr>
      <w:rFonts w:hint="default"/>
      <w:sz w:val="22"/>
    </w:rPr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Calibri" w:hint="default"/>
      <w:b w:val="0"/>
      <w:i w:val="0"/>
      <w:color w:val="auto"/>
      <w:sz w:val="22"/>
      <w:szCs w:val="22"/>
      <w:u w:val="none"/>
    </w:rPr>
  </w:style>
  <w:style w:type="character" w:customStyle="1" w:styleId="WW8Num5z0">
    <w:name w:val="WW8Num5z0"/>
    <w:rPr>
      <w:rFonts w:ascii="Times New Roman" w:hAnsi="Times New Roman" w:cs="Calibri"/>
      <w:b w:val="0"/>
      <w:bCs w:val="0"/>
      <w:sz w:val="22"/>
      <w:szCs w:val="22"/>
      <w:lang w:eastAsia="ar-S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Calibri" w:hAnsi="Times New Roman" w:cs="Calibri"/>
      <w:b w:val="0"/>
      <w:bCs w:val="0"/>
      <w:sz w:val="20"/>
      <w:szCs w:val="20"/>
      <w:lang w:eastAsia="ar-SA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Calibri"/>
      <w:b w:val="0"/>
      <w:bCs w:val="0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Calibri"/>
      <w:b w:val="0"/>
      <w:bCs w:val="0"/>
      <w:sz w:val="22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Calibri"/>
      <w:b w:val="0"/>
      <w:b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Calibri"/>
      <w:b w:val="0"/>
      <w:bCs w:val="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Calibri"/>
      <w:b w:val="0"/>
      <w:bCs w:val="0"/>
      <w:sz w:val="22"/>
      <w:szCs w:val="22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9">
    <w:name w:val="Domyślna czcionka akapitu9"/>
  </w:style>
  <w:style w:type="character" w:customStyle="1" w:styleId="WW8Num5z1">
    <w:name w:val="WW8Num5z1"/>
  </w:style>
  <w:style w:type="character" w:customStyle="1" w:styleId="Domylnaczcionkaakapitu8">
    <w:name w:val="Domyślna czcionka akapitu8"/>
  </w:style>
  <w:style w:type="character" w:customStyle="1" w:styleId="WW8Num4z1">
    <w:name w:val="WW8Num4z1"/>
    <w:rPr>
      <w:rFonts w:ascii="Times New Roman" w:hAnsi="Times New Roman" w:cs="Times New Roman" w:hint="default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hint="default"/>
      <w:b/>
      <w:sz w:val="22"/>
      <w:szCs w:val="22"/>
    </w:rPr>
  </w:style>
  <w:style w:type="character" w:customStyle="1" w:styleId="WW8Num4z4">
    <w:name w:val="WW8Num4z4"/>
    <w:rPr>
      <w:rFonts w:hint="default"/>
      <w:sz w:val="22"/>
    </w:rPr>
  </w:style>
  <w:style w:type="character" w:customStyle="1" w:styleId="WW8Num4z8">
    <w:name w:val="WW8Num4z8"/>
  </w:style>
  <w:style w:type="character" w:customStyle="1" w:styleId="WW8Num11z1">
    <w:name w:val="WW8Num11z1"/>
  </w:style>
  <w:style w:type="character" w:customStyle="1" w:styleId="WW8Num12z0">
    <w:name w:val="WW8Num12z0"/>
    <w:rPr>
      <w:rFonts w:ascii="Calibri" w:hAnsi="Calibri" w:cs="Calibri"/>
      <w:b w:val="0"/>
      <w:bCs w:val="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  <w:color w:val="000000"/>
      <w:sz w:val="22"/>
      <w:szCs w:val="22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0">
    <w:name w:val="WW8Num14z0"/>
    <w:rPr>
      <w:rFonts w:ascii="Calibri" w:hAnsi="Calibri" w:cs="Calibri"/>
      <w:b w:val="0"/>
      <w:bCs w:val="0"/>
      <w:sz w:val="22"/>
      <w:szCs w:val="22"/>
      <w:lang w:val="pl-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9z1">
    <w:name w:val="WW8Num9z1"/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Domylnaczcionkaakapitu7">
    <w:name w:val="Domyślna czcionka akapitu7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14z1">
    <w:name w:val="WW8Num14z1"/>
    <w:rPr>
      <w:rFonts w:ascii="Calibri" w:hAnsi="Calibri" w:cs="Calibri"/>
      <w:sz w:val="22"/>
      <w:szCs w:val="22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 w:hint="default"/>
      <w:sz w:val="22"/>
      <w:szCs w:val="22"/>
    </w:rPr>
  </w:style>
  <w:style w:type="character" w:customStyle="1" w:styleId="WW8Num16z0">
    <w:name w:val="WW8Num16z0"/>
    <w:rPr>
      <w:rFonts w:eastAsia="Times New Roman" w:cs="Calibri"/>
    </w:rPr>
  </w:style>
  <w:style w:type="character" w:customStyle="1" w:styleId="WW8Num17z0">
    <w:name w:val="WW8Num17z0"/>
    <w:rPr>
      <w:rFonts w:ascii="Calibri" w:hAnsi="Calibri" w:cs="Calibri"/>
      <w:sz w:val="22"/>
      <w:szCs w:val="22"/>
    </w:rPr>
  </w:style>
  <w:style w:type="character" w:customStyle="1" w:styleId="WW8Num18z0">
    <w:name w:val="WW8Num18z0"/>
    <w:rPr>
      <w:rFonts w:ascii="Calibri" w:hAnsi="Calibri" w:cs="Calibri" w:hint="default"/>
      <w:sz w:val="22"/>
      <w:szCs w:val="22"/>
      <w:lang w:val="pl-PL"/>
    </w:rPr>
  </w:style>
  <w:style w:type="character" w:customStyle="1" w:styleId="WW8Num19z0">
    <w:name w:val="WW8Num19z0"/>
    <w:rPr>
      <w:rFonts w:ascii="Calibri" w:hAnsi="Calibri" w:cs="Calibri" w:hint="default"/>
      <w:sz w:val="22"/>
      <w:szCs w:val="22"/>
    </w:rPr>
  </w:style>
  <w:style w:type="character" w:customStyle="1" w:styleId="WW8Num20z0">
    <w:name w:val="WW8Num20z0"/>
    <w:rPr>
      <w:b/>
      <w:sz w:val="22"/>
      <w:szCs w:val="22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Calibri" w:hAnsi="Calibri" w:cs="Calibri"/>
      <w:b w:val="0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 w:hint="default"/>
      <w:b w:val="0"/>
      <w:i w:val="0"/>
      <w:color w:val="auto"/>
      <w:sz w:val="22"/>
      <w:szCs w:val="22"/>
      <w:u w:val="none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6">
    <w:name w:val="Domyślna czcionka akapitu6"/>
  </w:style>
  <w:style w:type="character" w:customStyle="1" w:styleId="WW8Num8z1">
    <w:name w:val="WW8Num8z1"/>
  </w:style>
  <w:style w:type="character" w:customStyle="1" w:styleId="WW8Num16z1">
    <w:name w:val="WW8Num16z1"/>
    <w:rPr>
      <w:rFonts w:ascii="Times New Roman" w:hAnsi="Times New Roman" w:cs="Times New Roman" w:hint="default"/>
    </w:rPr>
  </w:style>
  <w:style w:type="character" w:customStyle="1" w:styleId="WW8Num16z2">
    <w:name w:val="WW8Num16z2"/>
    <w:rPr>
      <w:rFonts w:hint="default"/>
    </w:rPr>
  </w:style>
  <w:style w:type="character" w:customStyle="1" w:styleId="WW8Num16z3">
    <w:name w:val="WW8Num16z3"/>
    <w:rPr>
      <w:rFonts w:hint="default"/>
      <w:b/>
      <w:sz w:val="22"/>
      <w:szCs w:val="22"/>
    </w:rPr>
  </w:style>
  <w:style w:type="character" w:customStyle="1" w:styleId="WW8Num16z4">
    <w:name w:val="WW8Num16z4"/>
    <w:rPr>
      <w:rFonts w:hint="default"/>
      <w:sz w:val="22"/>
    </w:rPr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Calibri" w:hAnsi="Calibri" w:cs="Calibri"/>
      <w:b/>
      <w:sz w:val="22"/>
      <w:szCs w:val="22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Calibri" w:hint="default"/>
      <w:sz w:val="22"/>
      <w:szCs w:val="22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Calibri" w:hAnsi="Calibri" w:cs="Calibri" w:hint="default"/>
      <w:b/>
      <w:sz w:val="22"/>
    </w:rPr>
  </w:style>
  <w:style w:type="character" w:customStyle="1" w:styleId="WW8Num26z1">
    <w:name w:val="WW8Num26z1"/>
    <w:rPr>
      <w:rFonts w:ascii="Calibri" w:hAnsi="Calibri" w:cs="Calibri"/>
      <w:b/>
      <w:sz w:val="22"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hAnsi="Calibri" w:cs="Calibri" w:hint="default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Calibri" w:hint="default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eastAsia="Times New Roman" w:cs="Calibri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 w:hint="default"/>
      <w:b/>
      <w:i w:val="0"/>
      <w:strike w:val="0"/>
      <w:dstrike w:val="0"/>
      <w:sz w:val="22"/>
      <w:szCs w:val="22"/>
      <w:u w:val="none"/>
    </w:rPr>
  </w:style>
  <w:style w:type="character" w:customStyle="1" w:styleId="WW8Num30z1">
    <w:name w:val="WW8Num30z1"/>
    <w:rPr>
      <w:rFonts w:ascii="Calibri" w:hAnsi="Calibri" w:cs="Calibri" w:hint="default"/>
      <w:b w:val="0"/>
      <w:i w:val="0"/>
      <w:strike w:val="0"/>
      <w:dstrike w:val="0"/>
      <w:sz w:val="22"/>
      <w:szCs w:val="22"/>
      <w:u w:val="none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 w:val="22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hAnsi="Calibri" w:cs="Calibri" w:hint="default"/>
      <w:sz w:val="22"/>
      <w:szCs w:val="22"/>
      <w:lang w:val="pl-PL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Calibri" w:hAnsi="Calibri" w:cs="Calibri" w:hint="default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Domylnaczcionkaakapitu5">
    <w:name w:val="Domyślna czcionka akapitu5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5z0">
    <w:name w:val="WW8Num35z0"/>
    <w:rPr>
      <w:b/>
      <w:i w:val="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Calibri" w:hAnsi="Calibri" w:cs="Calibri" w:hint="default"/>
      <w:b/>
      <w:i w:val="0"/>
      <w:color w:val="auto"/>
      <w:sz w:val="22"/>
      <w:szCs w:val="22"/>
      <w:u w:val="none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  <w:b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Symbol" w:hint="default"/>
      <w:b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/>
      <w:i w:val="0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</w:rPr>
  </w:style>
  <w:style w:type="character" w:customStyle="1" w:styleId="WW8Num39z2">
    <w:name w:val="WW8Num39z2"/>
    <w:rPr>
      <w:rFonts w:hint="default"/>
    </w:rPr>
  </w:style>
  <w:style w:type="character" w:customStyle="1" w:styleId="WW8Num39z3">
    <w:name w:val="WW8Num39z3"/>
    <w:rPr>
      <w:rFonts w:hint="default"/>
      <w:b/>
      <w:sz w:val="22"/>
      <w:szCs w:val="22"/>
    </w:rPr>
  </w:style>
  <w:style w:type="character" w:customStyle="1" w:styleId="WW8Num39z4">
    <w:name w:val="WW8Num39z4"/>
    <w:rPr>
      <w:rFonts w:hint="default"/>
      <w:sz w:val="22"/>
    </w:rPr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Calibri" w:hAnsi="Calibri" w:cs="Calibri"/>
      <w:b/>
      <w:sz w:val="22"/>
      <w:szCs w:val="22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 w:hint="default"/>
      <w:b w:val="0"/>
      <w:i w:val="0"/>
      <w:color w:val="auto"/>
      <w:sz w:val="22"/>
      <w:u w:val="none"/>
    </w:rPr>
  </w:style>
  <w:style w:type="character" w:customStyle="1" w:styleId="WW8Num43z1">
    <w:name w:val="WW8Num43z1"/>
    <w:rPr>
      <w:rFonts w:ascii="Arial" w:eastAsia="Times New Roman" w:hAnsi="Arial" w:cs="Arial" w:hint="default"/>
      <w:b/>
      <w:i w:val="0"/>
      <w:sz w:val="22"/>
      <w:u w:val="none"/>
    </w:rPr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Times New Roman" w:eastAsia="Times New Roman" w:hAnsi="Times New Roman" w:cs="Times New Roman"/>
      <w:b w:val="0"/>
      <w:i w:val="0"/>
      <w:sz w:val="22"/>
      <w:u w:val="none"/>
    </w:rPr>
  </w:style>
  <w:style w:type="character" w:customStyle="1" w:styleId="WW8Num44z1">
    <w:name w:val="WW8Num44z1"/>
    <w:rPr>
      <w:rFonts w:ascii="Times New Roman" w:hAnsi="Times New Roman" w:cs="Times New Roman" w:hint="default"/>
      <w:b w:val="0"/>
      <w:i w:val="0"/>
      <w:sz w:val="22"/>
      <w:u w:val="none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  <w:color w:val="auto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  <w:sz w:val="22"/>
    </w:rPr>
  </w:style>
  <w:style w:type="character" w:customStyle="1" w:styleId="WW8Num46z1">
    <w:name w:val="WW8Num46z1"/>
    <w:rPr>
      <w:rFonts w:ascii="Calibri" w:hAnsi="Calibri" w:cs="Calibri"/>
      <w:b/>
      <w:sz w:val="22"/>
      <w:szCs w:val="22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eastAsia="Times New Roman" w:cs="Calibri"/>
      <w:b/>
      <w:sz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b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  <w:bCs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Times New Roman" w:hAnsi="Times New Roman" w:cs="Times New Roman" w:hint="default"/>
      <w:b w:val="0"/>
      <w:i w:val="0"/>
      <w:sz w:val="22"/>
      <w:u w:val="none"/>
    </w:rPr>
  </w:style>
  <w:style w:type="character" w:customStyle="1" w:styleId="WW8Num50z1">
    <w:name w:val="WW8Num50z1"/>
    <w:rPr>
      <w:rFonts w:ascii="Symbol" w:hAnsi="Symbol" w:cs="Symbol" w:hint="default"/>
      <w:b w:val="0"/>
      <w:i w:val="0"/>
      <w:sz w:val="22"/>
      <w:u w:val="none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Domylnaczcionkaakapitu4">
    <w:name w:val="Domyślna czcionka akapitu4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4"/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rzypisudolnegoZnak">
    <w:name w:val="Tekst przypisu dolnego Znak"/>
    <w:basedOn w:val="Domylnaczcionkaakapitu4"/>
  </w:style>
  <w:style w:type="character" w:customStyle="1" w:styleId="Znakiprzypiswdolnych">
    <w:name w:val="Znaki przypisów dolnych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Pr>
      <w:b/>
      <w:bCs/>
      <w:sz w:val="36"/>
      <w:szCs w:val="36"/>
    </w:rPr>
  </w:style>
  <w:style w:type="character" w:customStyle="1" w:styleId="TekstprzypisukocowegoZnak">
    <w:name w:val="Tekst przypisu końcowego Znak"/>
    <w:basedOn w:val="Domylnaczcionkaakapitu4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1Znak">
    <w:name w:val="Nagłówek 1 Znak"/>
    <w:rPr>
      <w:b/>
      <w:color w:val="000000"/>
      <w:sz w:val="24"/>
    </w:rPr>
  </w:style>
  <w:style w:type="character" w:customStyle="1" w:styleId="Nagwek3Znak">
    <w:name w:val="Nagłówek 3 Znak"/>
    <w:rPr>
      <w:b/>
      <w:color w:val="000000"/>
      <w:sz w:val="24"/>
    </w:rPr>
  </w:style>
  <w:style w:type="character" w:customStyle="1" w:styleId="Nagwek4Znak">
    <w:name w:val="Nagłówek 4 Znak"/>
    <w:rPr>
      <w:b/>
      <w:bCs/>
      <w:color w:val="000000"/>
      <w:sz w:val="28"/>
      <w:szCs w:val="28"/>
    </w:rPr>
  </w:style>
  <w:style w:type="character" w:customStyle="1" w:styleId="Nagwek5Znak">
    <w:name w:val="Nagłówek 5 Znak"/>
    <w:rPr>
      <w:i/>
    </w:rPr>
  </w:style>
  <w:style w:type="character" w:customStyle="1" w:styleId="Nagwek6Znak">
    <w:name w:val="Nagłówek 6 Znak"/>
    <w:rPr>
      <w:b/>
      <w:bCs/>
      <w:color w:val="000000"/>
      <w:sz w:val="22"/>
      <w:szCs w:val="22"/>
    </w:rPr>
  </w:style>
  <w:style w:type="character" w:customStyle="1" w:styleId="Nagwek7Znak">
    <w:name w:val="Nagłówek 7 Znak"/>
    <w:rPr>
      <w:color w:val="000000"/>
      <w:sz w:val="24"/>
      <w:szCs w:val="24"/>
    </w:rPr>
  </w:style>
  <w:style w:type="character" w:customStyle="1" w:styleId="Nagwek8Znak">
    <w:name w:val="Nagłówek 8 Znak"/>
    <w:rPr>
      <w:b/>
      <w:sz w:val="24"/>
    </w:rPr>
  </w:style>
  <w:style w:type="character" w:customStyle="1" w:styleId="Nagwek9Znak">
    <w:name w:val="Nagłówek 9 Znak"/>
    <w:rPr>
      <w:b/>
      <w:sz w:val="22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ytuZnak">
    <w:name w:val="Tytuł Znak"/>
    <w:rPr>
      <w:b/>
      <w:i/>
      <w:color w:val="000000"/>
      <w:sz w:val="32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2Znak">
    <w:name w:val="Tekst podstawowy 2 Znak"/>
    <w:rPr>
      <w:color w:val="000000"/>
      <w:sz w:val="28"/>
    </w:rPr>
  </w:style>
  <w:style w:type="character" w:customStyle="1" w:styleId="TekstpodstawowyZnak1">
    <w:name w:val="Tekst podstawowy Znak1"/>
    <w:rPr>
      <w:sz w:val="24"/>
    </w:rPr>
  </w:style>
  <w:style w:type="character" w:customStyle="1" w:styleId="TekstpodstawowyZnakZnakZnak1">
    <w:name w:val="Tekst podstawowy Znak Znak Znak1"/>
    <w:rPr>
      <w:sz w:val="24"/>
      <w:lang w:val="pl-PL" w:bidi="ar-SA"/>
    </w:rPr>
  </w:style>
  <w:style w:type="character" w:customStyle="1" w:styleId="TekstpodstawowyZnakZnak1">
    <w:name w:val="Tekst podstawowy Znak Znak1"/>
    <w:rPr>
      <w:sz w:val="24"/>
      <w:lang w:val="pl-PL" w:bidi="ar-SA"/>
    </w:rPr>
  </w:style>
  <w:style w:type="character" w:customStyle="1" w:styleId="NormalnyWebZnak">
    <w:name w:val="Normalny (Web) Znak"/>
    <w:rPr>
      <w:sz w:val="24"/>
      <w:szCs w:val="24"/>
    </w:rPr>
  </w:style>
  <w:style w:type="character" w:customStyle="1" w:styleId="TekstpodstawowyZnakZnakZnakZnakZnakZnak">
    <w:name w:val="Tekst podstawowy Znak Znak Znak Znak Znak Znak"/>
    <w:rPr>
      <w:sz w:val="24"/>
      <w:lang w:val="pl-PL" w:bidi="ar-SA"/>
    </w:rPr>
  </w:style>
  <w:style w:type="character" w:customStyle="1" w:styleId="Znakinumeracji">
    <w:name w:val="Znaki numeracji"/>
    <w:rPr>
      <w:rFonts w:ascii="Times New Roman" w:hAnsi="Times New Roman" w:cs="Calibri"/>
      <w:b w:val="0"/>
      <w:bCs w:val="0"/>
      <w:sz w:val="22"/>
      <w:szCs w:val="22"/>
    </w:rPr>
  </w:style>
  <w:style w:type="character" w:customStyle="1" w:styleId="WW8Num35z1">
    <w:name w:val="WW8Num35z1"/>
    <w:rPr>
      <w:rFonts w:ascii="Times New Roman" w:hAnsi="Times New Roman" w:cs="Times New Roman"/>
    </w:rPr>
  </w:style>
  <w:style w:type="character" w:customStyle="1" w:styleId="WW8Num51z0">
    <w:name w:val="WW8Num51z0"/>
    <w:rPr>
      <w:b/>
      <w:i w:val="0"/>
    </w:rPr>
  </w:style>
  <w:style w:type="character" w:customStyle="1" w:styleId="WW8Num52z0">
    <w:name w:val="WW8Num52z0"/>
    <w:rPr>
      <w:b/>
    </w:rPr>
  </w:style>
  <w:style w:type="character" w:customStyle="1" w:styleId="WW8Num53z0">
    <w:name w:val="WW8Num53z0"/>
    <w:rPr>
      <w:b/>
      <w:i w:val="0"/>
    </w:rPr>
  </w:style>
  <w:style w:type="character" w:customStyle="1" w:styleId="WW8Num54z0">
    <w:name w:val="WW8Num54z0"/>
    <w:rPr>
      <w:b/>
      <w:i w:val="0"/>
      <w:sz w:val="24"/>
      <w:szCs w:val="24"/>
      <w:u w:val="none"/>
    </w:rPr>
  </w:style>
  <w:style w:type="character" w:customStyle="1" w:styleId="WW8Num54z2">
    <w:name w:val="WW8Num54z2"/>
    <w:rPr>
      <w:b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56z0">
    <w:name w:val="WW8Num56z0"/>
    <w:rPr>
      <w:b/>
    </w:rPr>
  </w:style>
  <w:style w:type="character" w:customStyle="1" w:styleId="WW8Num57z0">
    <w:name w:val="WW8Num57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58z0">
    <w:name w:val="WW8Num58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59z0">
    <w:name w:val="WW8Num59z0"/>
    <w:rPr>
      <w:rFonts w:ascii="Times New Roman" w:eastAsia="Times New Roman" w:hAnsi="Times New Roman" w:cs="Times New Roman"/>
    </w:rPr>
  </w:style>
  <w:style w:type="character" w:customStyle="1" w:styleId="WW8Num60z0">
    <w:name w:val="WW8Num60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61z0">
    <w:name w:val="WW8Num61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62z0">
    <w:name w:val="WW8Num62z0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63z0">
    <w:name w:val="WW8Num63z0"/>
    <w:rPr>
      <w:b/>
    </w:rPr>
  </w:style>
  <w:style w:type="character" w:customStyle="1" w:styleId="WW8Num64z0">
    <w:name w:val="WW8Num64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64z2">
    <w:name w:val="WW8Num64z2"/>
    <w:rPr>
      <w:b/>
    </w:rPr>
  </w:style>
  <w:style w:type="character" w:customStyle="1" w:styleId="WW8Num65z0">
    <w:name w:val="WW8Num65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66z0">
    <w:name w:val="WW8Num66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66z1">
    <w:name w:val="WW8Num66z1"/>
    <w:rPr>
      <w:rFonts w:ascii="Symbol" w:hAnsi="Symbol" w:cs="Times New Roman"/>
      <w:b/>
      <w:i w:val="0"/>
      <w:sz w:val="22"/>
      <w:szCs w:val="22"/>
      <w:u w:val="none"/>
    </w:rPr>
  </w:style>
  <w:style w:type="character" w:customStyle="1" w:styleId="WW8Num67z0">
    <w:name w:val="WW8Num67z0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68z0">
    <w:name w:val="WW8Num68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69z0">
    <w:name w:val="WW8Num69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70z0">
    <w:name w:val="WW8Num70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71z0">
    <w:name w:val="WW8Num71z0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71z1">
    <w:name w:val="WW8Num71z1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72z0">
    <w:name w:val="WW8Num72z0"/>
    <w:rPr>
      <w:rFonts w:ascii="Times New Roman" w:eastAsia="Times New Roman" w:hAnsi="Times New Roman" w:cs="Times New Roman"/>
      <w:b/>
      <w:i w:val="0"/>
      <w:color w:val="auto"/>
      <w:sz w:val="22"/>
      <w:szCs w:val="22"/>
      <w:u w:val="none"/>
    </w:rPr>
  </w:style>
  <w:style w:type="character" w:customStyle="1" w:styleId="WW8Num72z2">
    <w:name w:val="WW8Num72z2"/>
    <w:rPr>
      <w:b/>
    </w:rPr>
  </w:style>
  <w:style w:type="character" w:customStyle="1" w:styleId="WW8Num73z0">
    <w:name w:val="WW8Num73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74z0">
    <w:name w:val="WW8Num74z0"/>
    <w:rPr>
      <w:rFonts w:ascii="Courier New" w:hAnsi="Courier New" w:cs="Courier New"/>
      <w:b/>
      <w:i w:val="0"/>
    </w:rPr>
  </w:style>
  <w:style w:type="character" w:customStyle="1" w:styleId="WW8Num74z2">
    <w:name w:val="WW8Num74z2"/>
    <w:rPr>
      <w:b/>
    </w:rPr>
  </w:style>
  <w:style w:type="character" w:customStyle="1" w:styleId="WW8Num74z3">
    <w:name w:val="WW8Num74z3"/>
    <w:rPr>
      <w:b/>
      <w:i w:val="0"/>
    </w:rPr>
  </w:style>
  <w:style w:type="character" w:customStyle="1" w:styleId="WW8Num75z0">
    <w:name w:val="WW8Num75z0"/>
    <w:rPr>
      <w:b/>
      <w:i w:val="0"/>
    </w:rPr>
  </w:style>
  <w:style w:type="character" w:customStyle="1" w:styleId="WW8Num75z2">
    <w:name w:val="WW8Num75z2"/>
    <w:rPr>
      <w:b/>
    </w:rPr>
  </w:style>
  <w:style w:type="character" w:customStyle="1" w:styleId="WW8Num76z0">
    <w:name w:val="WW8Num76z0"/>
    <w:rPr>
      <w:rFonts w:ascii="Times New Roman" w:hAnsi="Times New Roman" w:cs="Times New Roman"/>
      <w:b/>
      <w:i w:val="0"/>
      <w:color w:val="auto"/>
      <w:sz w:val="22"/>
      <w:szCs w:val="22"/>
      <w:u w:val="none"/>
    </w:rPr>
  </w:style>
  <w:style w:type="character" w:customStyle="1" w:styleId="WW8Num77z0">
    <w:name w:val="WW8Num77z0"/>
    <w:rPr>
      <w:b/>
      <w:i w:val="0"/>
    </w:rPr>
  </w:style>
  <w:style w:type="character" w:customStyle="1" w:styleId="WW8Num78z0">
    <w:name w:val="WW8Num78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79z0">
    <w:name w:val="WW8Num79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80z0">
    <w:name w:val="WW8Num80z0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81z0">
    <w:name w:val="WW8Num81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81z1">
    <w:name w:val="WW8Num81z1"/>
    <w:rPr>
      <w:rFonts w:ascii="Times New Roman" w:eastAsia="Times New Roman" w:hAnsi="Times New Roman" w:cs="Times New Roman"/>
      <w:b/>
      <w:i w:val="0"/>
      <w:sz w:val="22"/>
      <w:szCs w:val="22"/>
      <w:u w:val="none"/>
    </w:rPr>
  </w:style>
  <w:style w:type="character" w:customStyle="1" w:styleId="WW8Num82z0">
    <w:name w:val="WW8Num82z0"/>
    <w:rPr>
      <w:rFonts w:ascii="Times New Roman" w:eastAsia="Times New Roman" w:hAnsi="Times New Roman" w:cs="Times New Roman"/>
      <w:b/>
      <w:i w:val="0"/>
      <w:color w:val="auto"/>
      <w:sz w:val="22"/>
      <w:szCs w:val="22"/>
      <w:u w:val="none"/>
    </w:rPr>
  </w:style>
  <w:style w:type="character" w:customStyle="1" w:styleId="WW8Num82z2">
    <w:name w:val="WW8Num82z2"/>
    <w:rPr>
      <w:b/>
    </w:rPr>
  </w:style>
  <w:style w:type="character" w:customStyle="1" w:styleId="WW8Num83z0">
    <w:name w:val="WW8Num83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85z0">
    <w:name w:val="WW8Num85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86z0">
    <w:name w:val="WW8Num86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87z0">
    <w:name w:val="WW8Num87z0"/>
    <w:rPr>
      <w:b/>
      <w:i w:val="0"/>
    </w:rPr>
  </w:style>
  <w:style w:type="character" w:customStyle="1" w:styleId="WW8Num88z0">
    <w:name w:val="WW8Num88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89z0">
    <w:name w:val="WW8Num89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90z0">
    <w:name w:val="WW8Num90z0"/>
    <w:rPr>
      <w:rFonts w:ascii="Symbol" w:hAnsi="Symbol" w:cs="Times New Roman"/>
      <w:b/>
      <w:i w:val="0"/>
      <w:color w:val="auto"/>
      <w:sz w:val="22"/>
      <w:szCs w:val="22"/>
      <w:u w:val="none"/>
    </w:rPr>
  </w:style>
  <w:style w:type="character" w:customStyle="1" w:styleId="WW8Num90z2">
    <w:name w:val="WW8Num90z2"/>
    <w:rPr>
      <w:b/>
    </w:rPr>
  </w:style>
  <w:style w:type="character" w:customStyle="1" w:styleId="WW8Num91z0">
    <w:name w:val="WW8Num91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92z0">
    <w:name w:val="WW8Num92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93z0">
    <w:name w:val="WW8Num93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94z0">
    <w:name w:val="WW8Num94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95z0">
    <w:name w:val="WW8Num95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96z0">
    <w:name w:val="WW8Num96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97z0">
    <w:name w:val="WW8Num97z0"/>
    <w:rPr>
      <w:b/>
    </w:rPr>
  </w:style>
  <w:style w:type="character" w:customStyle="1" w:styleId="WW8Num98z0">
    <w:name w:val="WW8Num98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99z0">
    <w:name w:val="WW8Num99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00z0">
    <w:name w:val="WW8Num100z0"/>
    <w:rPr>
      <w:b/>
    </w:rPr>
  </w:style>
  <w:style w:type="character" w:customStyle="1" w:styleId="WW8Num101z0">
    <w:name w:val="WW8Num101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02z0">
    <w:name w:val="WW8Num102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03z0">
    <w:name w:val="WW8Num103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04z0">
    <w:name w:val="WW8Num104z0"/>
    <w:rPr>
      <w:rFonts w:ascii="Symbol" w:hAnsi="Symbol" w:cs="Times New Roman"/>
    </w:rPr>
  </w:style>
  <w:style w:type="character" w:customStyle="1" w:styleId="WW8Num104z1">
    <w:name w:val="WW8Num104z1"/>
    <w:rPr>
      <w:rFonts w:ascii="Courier New" w:hAnsi="Courier New" w:cs="Courier New"/>
    </w:rPr>
  </w:style>
  <w:style w:type="character" w:customStyle="1" w:styleId="WW8Num104z2">
    <w:name w:val="WW8Num104z2"/>
    <w:rPr>
      <w:rFonts w:ascii="Wingdings" w:hAnsi="Wingdings" w:cs="Wingdings"/>
    </w:rPr>
  </w:style>
  <w:style w:type="character" w:customStyle="1" w:styleId="WW8Num104z3">
    <w:name w:val="WW8Num104z3"/>
    <w:rPr>
      <w:rFonts w:ascii="Symbol" w:hAnsi="Symbol" w:cs="Symbol"/>
    </w:rPr>
  </w:style>
  <w:style w:type="character" w:customStyle="1" w:styleId="WW8Num106z0">
    <w:name w:val="WW8Num106z0"/>
    <w:rPr>
      <w:rFonts w:ascii="Times New Roman" w:hAnsi="Times New Roman" w:cs="Times New Roman"/>
      <w:b/>
      <w:i w:val="0"/>
      <w:sz w:val="24"/>
      <w:szCs w:val="22"/>
      <w:u w:val="none"/>
    </w:rPr>
  </w:style>
  <w:style w:type="character" w:customStyle="1" w:styleId="WW8Num106z1">
    <w:name w:val="WW8Num106z1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07z1">
    <w:name w:val="WW8Num107z1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08z0">
    <w:name w:val="WW8Num108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09z0">
    <w:name w:val="WW8Num109z0"/>
    <w:rPr>
      <w:rFonts w:ascii="Symbol" w:hAnsi="Symbol" w:cs="Times New Roman"/>
      <w:b/>
      <w:i w:val="0"/>
      <w:sz w:val="22"/>
      <w:szCs w:val="22"/>
      <w:u w:val="none"/>
    </w:rPr>
  </w:style>
  <w:style w:type="character" w:customStyle="1" w:styleId="WW8Num110z0">
    <w:name w:val="WW8Num110z0"/>
    <w:rPr>
      <w:rFonts w:ascii="Times New Roman" w:eastAsia="Times New Roman" w:hAnsi="Times New Roman" w:cs="Times New Roman"/>
      <w:b/>
      <w:i w:val="0"/>
      <w:sz w:val="22"/>
      <w:szCs w:val="22"/>
    </w:rPr>
  </w:style>
  <w:style w:type="character" w:customStyle="1" w:styleId="WW8Num110z3">
    <w:name w:val="WW8Num110z3"/>
    <w:rPr>
      <w:b/>
    </w:rPr>
  </w:style>
  <w:style w:type="character" w:customStyle="1" w:styleId="WW8Num111z0">
    <w:name w:val="WW8Num111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12z0">
    <w:name w:val="WW8Num112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13z0">
    <w:name w:val="WW8Num113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14z0">
    <w:name w:val="WW8Num114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15z0">
    <w:name w:val="WW8Num115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16z0">
    <w:name w:val="WW8Num116z0"/>
    <w:rPr>
      <w:rFonts w:ascii="Symbol" w:hAnsi="Symbol" w:cs="Times New Roman"/>
      <w:b/>
      <w:i w:val="0"/>
      <w:sz w:val="22"/>
      <w:szCs w:val="22"/>
      <w:u w:val="none"/>
    </w:rPr>
  </w:style>
  <w:style w:type="character" w:customStyle="1" w:styleId="WW8Num117z0">
    <w:name w:val="WW8Num117z0"/>
    <w:rPr>
      <w:b/>
    </w:rPr>
  </w:style>
  <w:style w:type="character" w:customStyle="1" w:styleId="WW8Num118z0">
    <w:name w:val="WW8Num118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19z0">
    <w:name w:val="WW8Num119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20z0">
    <w:name w:val="WW8Num120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21z0">
    <w:name w:val="WW8Num121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21z1">
    <w:name w:val="WW8Num121z1"/>
    <w:rPr>
      <w:rFonts w:ascii="Symbol" w:hAnsi="Symbol" w:cs="Times New Roman"/>
      <w:b/>
      <w:i w:val="0"/>
      <w:sz w:val="22"/>
      <w:szCs w:val="22"/>
      <w:u w:val="none"/>
    </w:rPr>
  </w:style>
  <w:style w:type="character" w:customStyle="1" w:styleId="WW8Num122z0">
    <w:name w:val="WW8Num122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23z0">
    <w:name w:val="WW8Num123z0"/>
    <w:rPr>
      <w:rFonts w:ascii="Symbol" w:hAnsi="Symbol" w:cs="Times New Roman"/>
      <w:b/>
      <w:i w:val="0"/>
      <w:color w:val="auto"/>
      <w:sz w:val="22"/>
      <w:szCs w:val="22"/>
      <w:u w:val="none"/>
    </w:rPr>
  </w:style>
  <w:style w:type="character" w:customStyle="1" w:styleId="WW8Num123z2">
    <w:name w:val="WW8Num123z2"/>
    <w:rPr>
      <w:b/>
    </w:rPr>
  </w:style>
  <w:style w:type="character" w:customStyle="1" w:styleId="WW8Num124z0">
    <w:name w:val="WW8Num124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25z0">
    <w:name w:val="WW8Num125z0"/>
    <w:rPr>
      <w:rFonts w:ascii="Times New Roman" w:hAnsi="Times New Roman" w:cs="Times New Roman"/>
      <w:b/>
      <w:i w:val="0"/>
      <w:sz w:val="24"/>
      <w:szCs w:val="22"/>
      <w:u w:val="none"/>
    </w:rPr>
  </w:style>
  <w:style w:type="character" w:customStyle="1" w:styleId="WW8Num125z1">
    <w:name w:val="WW8Num125z1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26z0">
    <w:name w:val="WW8Num126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27z0">
    <w:name w:val="WW8Num127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28z0">
    <w:name w:val="WW8Num128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29z0">
    <w:name w:val="WW8Num129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30z0">
    <w:name w:val="WW8Num130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31z0">
    <w:name w:val="WW8Num131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32z1">
    <w:name w:val="WW8Num132z1"/>
    <w:rPr>
      <w:rFonts w:ascii="Symbol" w:hAnsi="Symbol" w:cs="Times New Roman"/>
    </w:rPr>
  </w:style>
  <w:style w:type="character" w:customStyle="1" w:styleId="WW8Num133z0">
    <w:name w:val="WW8Num133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34z0">
    <w:name w:val="WW8Num134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35z0">
    <w:name w:val="WW8Num135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36z0">
    <w:name w:val="WW8Num136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37z0">
    <w:name w:val="WW8Num137z0"/>
    <w:rPr>
      <w:rFonts w:ascii="Times New Roman" w:hAnsi="Times New Roman" w:cs="Times New Roman"/>
      <w:b/>
      <w:i w:val="0"/>
      <w:sz w:val="24"/>
      <w:szCs w:val="22"/>
      <w:u w:val="none"/>
    </w:rPr>
  </w:style>
  <w:style w:type="character" w:customStyle="1" w:styleId="WW8Num137z1">
    <w:name w:val="WW8Num137z1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38z0">
    <w:name w:val="WW8Num138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40z0">
    <w:name w:val="WW8Num140z0"/>
    <w:rPr>
      <w:b/>
    </w:rPr>
  </w:style>
  <w:style w:type="character" w:customStyle="1" w:styleId="WW8Num140z1">
    <w:name w:val="WW8Num140z1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41z1">
    <w:name w:val="WW8Num141z1"/>
    <w:rPr>
      <w:rFonts w:ascii="Symbol" w:hAnsi="Symbol" w:cs="Symbol"/>
    </w:rPr>
  </w:style>
  <w:style w:type="character" w:customStyle="1" w:styleId="WW8Num142z0">
    <w:name w:val="WW8Num142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43z0">
    <w:name w:val="WW8Num143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44z0">
    <w:name w:val="WW8Num144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45z0">
    <w:name w:val="WW8Num145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47z0">
    <w:name w:val="WW8Num147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48z0">
    <w:name w:val="WW8Num148z0"/>
    <w:rPr>
      <w:rFonts w:ascii="Times New Roman" w:eastAsia="Times New Roman" w:hAnsi="Times New Roman" w:cs="Times New Roman"/>
      <w:b/>
      <w:i w:val="0"/>
      <w:sz w:val="22"/>
      <w:szCs w:val="22"/>
    </w:rPr>
  </w:style>
  <w:style w:type="character" w:customStyle="1" w:styleId="WW8Num149z0">
    <w:name w:val="WW8Num149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51z0">
    <w:name w:val="WW8Num151z0"/>
    <w:rPr>
      <w:rFonts w:ascii="Times New Roman" w:eastAsia="Times New Roman" w:hAnsi="Times New Roman" w:cs="Times New Roman"/>
      <w:b/>
      <w:i w:val="0"/>
      <w:color w:val="auto"/>
      <w:sz w:val="22"/>
      <w:szCs w:val="22"/>
      <w:u w:val="none"/>
    </w:rPr>
  </w:style>
  <w:style w:type="character" w:customStyle="1" w:styleId="WW8Num151z2">
    <w:name w:val="WW8Num151z2"/>
    <w:rPr>
      <w:b/>
    </w:rPr>
  </w:style>
  <w:style w:type="character" w:customStyle="1" w:styleId="WW8Num152z0">
    <w:name w:val="WW8Num152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53z0">
    <w:name w:val="WW8Num153z0"/>
    <w:rPr>
      <w:b/>
      <w:i w:val="0"/>
    </w:rPr>
  </w:style>
  <w:style w:type="character" w:customStyle="1" w:styleId="WW8Num154z0">
    <w:name w:val="WW8Num154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55z0">
    <w:name w:val="WW8Num155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56z1">
    <w:name w:val="WW8Num156z1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57z0">
    <w:name w:val="WW8Num157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58z0">
    <w:name w:val="WW8Num158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59z0">
    <w:name w:val="WW8Num159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60z0">
    <w:name w:val="WW8Num160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61z0">
    <w:name w:val="WW8Num161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62z0">
    <w:name w:val="WW8Num162z0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62z1">
    <w:name w:val="WW8Num162z1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63z0">
    <w:name w:val="WW8Num163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64z0">
    <w:name w:val="WW8Num164z0"/>
    <w:rPr>
      <w:b/>
    </w:rPr>
  </w:style>
  <w:style w:type="character" w:customStyle="1" w:styleId="WW8Num165z0">
    <w:name w:val="WW8Num165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66z0">
    <w:name w:val="WW8Num166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67z0">
    <w:name w:val="WW8Num167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68z0">
    <w:name w:val="WW8Num168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69z0">
    <w:name w:val="WW8Num169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70z0">
    <w:name w:val="WW8Num170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71z0">
    <w:name w:val="WW8Num171z0"/>
    <w:rPr>
      <w:rFonts w:ascii="Times New Roman" w:eastAsia="Times New Roman" w:hAnsi="Times New Roman" w:cs="Times New Roman"/>
      <w:b/>
      <w:color w:val="auto"/>
    </w:rPr>
  </w:style>
  <w:style w:type="character" w:customStyle="1" w:styleId="WW8Num171z2">
    <w:name w:val="WW8Num171z2"/>
    <w:rPr>
      <w:b/>
    </w:rPr>
  </w:style>
  <w:style w:type="character" w:customStyle="1" w:styleId="WW8Num172z0">
    <w:name w:val="WW8Num172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73z0">
    <w:name w:val="WW8Num173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74z0">
    <w:name w:val="WW8Num174z0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175z0">
    <w:name w:val="WW8Num175z0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51z1">
    <w:name w:val="WW8Num51z1"/>
    <w:rPr>
      <w:rFonts w:ascii="Times New Roman" w:eastAsia="Times New Roman" w:hAnsi="Times New Roman" w:cs="Times New Roman"/>
    </w:rPr>
  </w:style>
  <w:style w:type="character" w:customStyle="1" w:styleId="WW8Num51z2">
    <w:name w:val="WW8Num51z2"/>
    <w:rPr>
      <w:b/>
    </w:rPr>
  </w:style>
  <w:style w:type="character" w:customStyle="1" w:styleId="WW8Num51z3">
    <w:name w:val="WW8Num51z3"/>
    <w:rPr>
      <w:sz w:val="28"/>
    </w:rPr>
  </w:style>
  <w:style w:type="character" w:customStyle="1" w:styleId="WW8Num52z1">
    <w:name w:val="WW8Num52z1"/>
    <w:rPr>
      <w:b/>
    </w:rPr>
  </w:style>
  <w:style w:type="character" w:customStyle="1" w:styleId="Domylnaczcionkaakapitu2">
    <w:name w:val="Domyślna czcionka akapitu2"/>
  </w:style>
  <w:style w:type="character" w:customStyle="1" w:styleId="WW8Num51z4">
    <w:name w:val="WW8Num51z4"/>
    <w:rPr>
      <w:sz w:val="22"/>
    </w:rPr>
  </w:style>
  <w:style w:type="character" w:customStyle="1" w:styleId="WW8Num52z2">
    <w:name w:val="WW8Num52z2"/>
    <w:rPr>
      <w:rFonts w:ascii="Times New Roman" w:hAnsi="Times New Roman" w:cs="Times New Roman"/>
      <w:b/>
      <w:i w:val="0"/>
      <w:sz w:val="22"/>
      <w:szCs w:val="22"/>
      <w:u w:val="none"/>
    </w:rPr>
  </w:style>
  <w:style w:type="character" w:customStyle="1" w:styleId="WW8Num53z1">
    <w:name w:val="WW8Num53z1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59z2">
    <w:name w:val="WW8Num59z2"/>
    <w:rPr>
      <w:b/>
    </w:rPr>
  </w:style>
  <w:style w:type="character" w:customStyle="1" w:styleId="WW8Num60z2">
    <w:name w:val="WW8Num60z2"/>
    <w:rPr>
      <w:b/>
    </w:rPr>
  </w:style>
  <w:style w:type="character" w:customStyle="1" w:styleId="WW8Num68z2">
    <w:name w:val="WW8Num68z2"/>
    <w:rPr>
      <w:b/>
    </w:rPr>
  </w:style>
  <w:style w:type="character" w:customStyle="1" w:styleId="Domylnaczcionkaakapitu1">
    <w:name w:val="Domyślna czcionka akapitu1"/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Znak">
    <w:name w:val="Znak Znak"/>
    <w:rPr>
      <w:lang w:val="pl-PL" w:bidi="ar-SA"/>
    </w:rPr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color w:val="000000"/>
      <w:sz w:val="28"/>
      <w:szCs w:val="28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komentarzaZnak">
    <w:name w:val="Tekst komentarza Znak"/>
    <w:rPr>
      <w:color w:val="000000"/>
    </w:rPr>
  </w:style>
  <w:style w:type="character" w:customStyle="1" w:styleId="TematkomentarzaZnak">
    <w:name w:val="Temat komentarza Znak"/>
    <w:rPr>
      <w:b/>
      <w:bCs/>
      <w:color w:val="000000"/>
    </w:rPr>
  </w:style>
  <w:style w:type="character" w:customStyle="1" w:styleId="ZwykytekstZnak">
    <w:name w:val="Zwykły tekst Znak"/>
    <w:rPr>
      <w:rFonts w:ascii="Courier New" w:hAnsi="Courier New" w:cs="Courier New"/>
      <w:color w:val="000000"/>
    </w:rPr>
  </w:style>
  <w:style w:type="character" w:customStyle="1" w:styleId="Tekstpodstawowyzwciciem2Znak">
    <w:name w:val="Tekst podstawowy z wcięciem 2 Znak"/>
    <w:rPr>
      <w:color w:val="000000"/>
      <w:sz w:val="28"/>
      <w:szCs w:val="28"/>
      <w:lang w:val="x-none"/>
    </w:rPr>
  </w:style>
  <w:style w:type="character" w:customStyle="1" w:styleId="Bodytext2">
    <w:name w:val="Body text2"/>
    <w:rPr>
      <w:sz w:val="22"/>
      <w:szCs w:val="22"/>
      <w:shd w:val="clear" w:color="auto" w:fill="FFFFFF"/>
      <w:lang w:val="x-none" w:bidi="ar-SA"/>
    </w:rPr>
  </w:style>
  <w:style w:type="character" w:customStyle="1" w:styleId="CytatintensywnyZnak">
    <w:name w:val="Cytat intensywny Znak"/>
    <w:rPr>
      <w:rFonts w:ascii="Calibri" w:hAnsi="Calibri" w:cs="Calibri"/>
      <w:b/>
      <w:bCs/>
      <w:i/>
      <w:iCs/>
      <w:color w:val="4F81BD"/>
      <w:lang w:val="x-none"/>
    </w:rPr>
  </w:style>
  <w:style w:type="character" w:styleId="Wyrnieniedelikatne">
    <w:name w:val="Subtle Emphasis"/>
    <w:qFormat/>
    <w:rPr>
      <w:rFonts w:ascii="Times New Roman" w:hAnsi="Times New Roman" w:cs="Times New Roman"/>
      <w:i/>
      <w:iCs/>
      <w:color w:val="808080"/>
    </w:rPr>
  </w:style>
  <w:style w:type="character" w:customStyle="1" w:styleId="Ttulo3">
    <w:name w:val="Título #3_"/>
    <w:rPr>
      <w:b/>
      <w:bCs/>
      <w:shd w:val="clear" w:color="auto" w:fill="FFFFFF"/>
    </w:rPr>
  </w:style>
  <w:style w:type="character" w:customStyle="1" w:styleId="Cuerpodeltexto">
    <w:name w:val="Cuerpo del texto_"/>
    <w:rPr>
      <w:shd w:val="clear" w:color="auto" w:fill="FFFFFF"/>
    </w:rPr>
  </w:style>
  <w:style w:type="character" w:customStyle="1" w:styleId="Ttulo394">
    <w:name w:val="Título #3 + 94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tulo32">
    <w:name w:val="Título #3 (2)_"/>
    <w:rPr>
      <w:shd w:val="clear" w:color="auto" w:fill="FFFFFF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apple-converted-space">
    <w:name w:val="apple-converted-space"/>
  </w:style>
  <w:style w:type="character" w:customStyle="1" w:styleId="HTML-wstpniesformatowanyZnak">
    <w:name w:val="HTML - wstępnie sformatowany Znak"/>
    <w:rPr>
      <w:rFonts w:ascii="Courier New" w:hAnsi="Courier New" w:cs="Courier New"/>
      <w:color w:val="000000"/>
      <w:lang w:val="x-none"/>
    </w:rPr>
  </w:style>
  <w:style w:type="character" w:customStyle="1" w:styleId="StopkaZnak1">
    <w:name w:val="Stopka Znak1"/>
    <w:rPr>
      <w:color w:val="000000"/>
      <w:sz w:val="28"/>
      <w:szCs w:val="28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52">
    <w:name w:val="ListLabel 52"/>
    <w:rPr>
      <w:b/>
    </w:rPr>
  </w:style>
  <w:style w:type="character" w:customStyle="1" w:styleId="ListLabel123">
    <w:name w:val="ListLabel 123"/>
    <w:rPr>
      <w:b/>
      <w:sz w:val="22"/>
      <w:szCs w:val="22"/>
    </w:rPr>
  </w:style>
  <w:style w:type="paragraph" w:customStyle="1" w:styleId="Nagwek90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  <w:color w:val="000000"/>
      <w:sz w:val="28"/>
      <w:szCs w:val="20"/>
    </w:rPr>
  </w:style>
  <w:style w:type="paragraph" w:customStyle="1" w:styleId="Nagwek80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40">
    <w:name w:val="Nagłówek4"/>
    <w:basedOn w:val="Normalny"/>
    <w:next w:val="Tekstpodstawowy"/>
    <w:pPr>
      <w:jc w:val="center"/>
    </w:pPr>
    <w:rPr>
      <w:b/>
      <w:i/>
      <w:color w:val="000000"/>
      <w:sz w:val="32"/>
      <w:szCs w:val="20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celp">
    <w:name w:val="cel_p"/>
    <w:basedOn w:val="Normalny"/>
    <w:pPr>
      <w:spacing w:after="13"/>
      <w:ind w:left="13" w:right="13"/>
      <w:jc w:val="both"/>
      <w:textAlignment w:val="top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ormalnyWeb">
    <w:name w:val="Normal (Web)"/>
    <w:basedOn w:val="Normalny"/>
    <w:pPr>
      <w:spacing w:before="280" w:after="119"/>
    </w:pPr>
    <w:rPr>
      <w:lang w:val="x-none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eastAsia="Calibri" w:cs="Times New Roman"/>
      <w:sz w:val="22"/>
      <w:szCs w:val="22"/>
    </w:rPr>
  </w:style>
  <w:style w:type="paragraph" w:customStyle="1" w:styleId="western">
    <w:name w:val="western"/>
    <w:basedOn w:val="Normalny"/>
    <w:pPr>
      <w:spacing w:before="280" w:after="142" w:line="288" w:lineRule="auto"/>
    </w:pPr>
    <w:rPr>
      <w:color w:val="000000"/>
    </w:rPr>
  </w:style>
  <w:style w:type="paragraph" w:customStyle="1" w:styleId="western1">
    <w:name w:val="western1"/>
    <w:basedOn w:val="Normalny"/>
    <w:pPr>
      <w:spacing w:before="280" w:line="288" w:lineRule="auto"/>
    </w:pPr>
    <w:rPr>
      <w:color w:val="00000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22">
    <w:name w:val="Tekst podstawowy 22"/>
    <w:basedOn w:val="Normalny"/>
    <w:pPr>
      <w:spacing w:after="120" w:line="480" w:lineRule="auto"/>
      <w:jc w:val="both"/>
    </w:pPr>
    <w:rPr>
      <w:color w:val="000000"/>
      <w:sz w:val="28"/>
      <w:szCs w:val="20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  <w:jc w:val="both"/>
    </w:pPr>
    <w:rPr>
      <w:color w:val="000000"/>
      <w:sz w:val="28"/>
      <w:szCs w:val="20"/>
    </w:rPr>
  </w:style>
  <w:style w:type="paragraph" w:customStyle="1" w:styleId="Spis">
    <w:name w:val="Spis"/>
    <w:basedOn w:val="Stopka"/>
    <w:pPr>
      <w:tabs>
        <w:tab w:val="left" w:pos="708"/>
      </w:tabs>
      <w:jc w:val="both"/>
    </w:pPr>
    <w:rPr>
      <w:color w:val="000000"/>
      <w:sz w:val="22"/>
      <w:szCs w:val="22"/>
    </w:rPr>
  </w:style>
  <w:style w:type="paragraph" w:customStyle="1" w:styleId="Rub1">
    <w:name w:val="Rub1"/>
    <w:basedOn w:val="Normalny"/>
    <w:pPr>
      <w:widowControl w:val="0"/>
      <w:tabs>
        <w:tab w:val="left" w:pos="1276"/>
      </w:tabs>
      <w:spacing w:line="360" w:lineRule="atLeast"/>
      <w:jc w:val="both"/>
      <w:textAlignment w:val="baseline"/>
    </w:pPr>
    <w:rPr>
      <w:b/>
      <w:smallCaps/>
      <w:sz w:val="20"/>
      <w:szCs w:val="20"/>
      <w:lang w:val="en-GB"/>
    </w:rPr>
  </w:style>
  <w:style w:type="paragraph" w:customStyle="1" w:styleId="Tekstpodstawowy32">
    <w:name w:val="Tekst podstawowy 32"/>
    <w:basedOn w:val="Normalny"/>
    <w:pPr>
      <w:spacing w:after="120"/>
      <w:jc w:val="both"/>
    </w:pPr>
    <w:rPr>
      <w:color w:val="000000"/>
      <w:sz w:val="16"/>
      <w:szCs w:val="16"/>
    </w:rPr>
  </w:style>
  <w:style w:type="paragraph" w:customStyle="1" w:styleId="Standard">
    <w:name w:val="Standard"/>
    <w:pPr>
      <w:widowControl w:val="0"/>
      <w:suppressAutoHyphens/>
      <w:jc w:val="both"/>
      <w:textAlignment w:val="baseline"/>
    </w:pPr>
    <w:rPr>
      <w:rFonts w:ascii="Calibri" w:hAnsi="Calibri" w:cs="Tahoma"/>
      <w:kern w:val="2"/>
      <w:sz w:val="24"/>
      <w:szCs w:val="24"/>
      <w:lang w:val="de-DE" w:eastAsia="ja-JP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Zawartotabeli">
    <w:name w:val="Zawarto?? tabeli"/>
    <w:basedOn w:val="Standard"/>
    <w:pPr>
      <w:suppressLineNumbers/>
    </w:pPr>
  </w:style>
  <w:style w:type="paragraph" w:customStyle="1" w:styleId="Tekstwstpniesformatowany">
    <w:name w:val="Tekst wstępnie sformatowany"/>
    <w:basedOn w:val="Normalny"/>
    <w:pPr>
      <w:jc w:val="both"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Listapunktowana1">
    <w:name w:val="Lista punktowana1"/>
    <w:basedOn w:val="Normalny"/>
    <w:pPr>
      <w:jc w:val="both"/>
    </w:pPr>
    <w:rPr>
      <w:rFonts w:cs="Arial"/>
      <w:color w:val="FF0000"/>
      <w:sz w:val="22"/>
      <w:szCs w:val="22"/>
    </w:rPr>
  </w:style>
  <w:style w:type="paragraph" w:customStyle="1" w:styleId="style2">
    <w:name w:val="style2"/>
    <w:basedOn w:val="Normalny"/>
    <w:pPr>
      <w:spacing w:before="280" w:after="280"/>
      <w:jc w:val="both"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color w:val="000000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color w:val="000000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color w:val="000000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color w:val="00000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color w:val="000000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color w:val="000000"/>
    </w:rPr>
  </w:style>
  <w:style w:type="paragraph" w:styleId="Podtytu">
    <w:name w:val="Subtitle"/>
    <w:basedOn w:val="Nagwek10"/>
    <w:next w:val="Tekstpodstawowy"/>
    <w:qFormat/>
    <w:pPr>
      <w:jc w:val="center"/>
    </w:pPr>
    <w:rPr>
      <w:rFonts w:cs="Times New Roman"/>
      <w:i/>
      <w:iCs/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rPr>
      <w:b/>
      <w:sz w:val="56"/>
      <w:szCs w:val="20"/>
    </w:rPr>
  </w:style>
  <w:style w:type="paragraph" w:styleId="Tekstpodstawowywcity">
    <w:name w:val="Body Text Indent"/>
    <w:basedOn w:val="Normalny"/>
    <w:pPr>
      <w:widowControl w:val="0"/>
      <w:ind w:left="360"/>
    </w:pPr>
    <w:rPr>
      <w:szCs w:val="20"/>
      <w:lang w:val="x-none"/>
    </w:rPr>
  </w:style>
  <w:style w:type="paragraph" w:customStyle="1" w:styleId="Tekstpodstawowywcity21">
    <w:name w:val="Tekst podstawowy wcięty 21"/>
    <w:basedOn w:val="Normalny"/>
    <w:pPr>
      <w:widowControl w:val="0"/>
      <w:tabs>
        <w:tab w:val="left" w:pos="396"/>
      </w:tabs>
      <w:ind w:left="540" w:hanging="540"/>
    </w:pPr>
    <w:rPr>
      <w:szCs w:val="20"/>
    </w:rPr>
  </w:style>
  <w:style w:type="paragraph" w:customStyle="1" w:styleId="Tekstblokowy1">
    <w:name w:val="Tekst blokowy1"/>
    <w:basedOn w:val="Normalny"/>
    <w:pPr>
      <w:widowControl w:val="0"/>
      <w:tabs>
        <w:tab w:val="left" w:pos="226"/>
        <w:tab w:val="left" w:pos="8618"/>
      </w:tabs>
      <w:ind w:left="180" w:right="51" w:hanging="180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color w:val="000000"/>
      <w:sz w:val="20"/>
      <w:szCs w:val="20"/>
    </w:rPr>
  </w:style>
  <w:style w:type="paragraph" w:customStyle="1" w:styleId="Tekstkomentarza2">
    <w:name w:val="Tekst komentarza2"/>
    <w:basedOn w:val="Normalny"/>
    <w:rPr>
      <w:color w:val="000000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Adresodbiorcywlicie">
    <w:name w:val="Adres odbiorcy w liście"/>
    <w:basedOn w:val="Normalny"/>
    <w:pPr>
      <w:spacing w:line="240" w:lineRule="atLeast"/>
      <w:jc w:val="both"/>
    </w:pPr>
    <w:rPr>
      <w:rFonts w:ascii="Garamond" w:hAnsi="Garamond" w:cs="Garamond"/>
      <w:kern w:val="2"/>
      <w:sz w:val="20"/>
      <w:szCs w:val="20"/>
    </w:rPr>
  </w:style>
  <w:style w:type="paragraph" w:customStyle="1" w:styleId="Standardowy1">
    <w:name w:val="Standardowy1"/>
    <w:pPr>
      <w:suppressAutoHyphens/>
    </w:pPr>
    <w:rPr>
      <w:rFonts w:ascii="Calibri" w:hAnsi="Calibri" w:cs="Calibri"/>
      <w:sz w:val="24"/>
      <w:szCs w:val="24"/>
      <w:lang w:eastAsia="zh-CN"/>
    </w:rPr>
  </w:style>
  <w:style w:type="paragraph" w:customStyle="1" w:styleId="Zawartotabeli0">
    <w:name w:val="Zawartość tabeli"/>
    <w:basedOn w:val="Normalny"/>
    <w:pPr>
      <w:suppressLineNumbers/>
    </w:pPr>
    <w:rPr>
      <w:color w:val="000000"/>
      <w:sz w:val="28"/>
      <w:szCs w:val="20"/>
    </w:rPr>
  </w:style>
  <w:style w:type="paragraph" w:customStyle="1" w:styleId="Nagwektabeli">
    <w:name w:val="Nagłówek tabeli"/>
    <w:basedOn w:val="Zawartotabeli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1">
    <w:name w:val="Tekst podstawowy1"/>
    <w:basedOn w:val="Normalny"/>
    <w:pPr>
      <w:keepLines/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NormalnyWeb11">
    <w:name w:val="Normalny (Web)11"/>
    <w:basedOn w:val="Normalny"/>
    <w:pPr>
      <w:spacing w:line="270" w:lineRule="atLeast"/>
    </w:pPr>
    <w:rPr>
      <w:color w:val="534E40"/>
    </w:rPr>
  </w:style>
  <w:style w:type="paragraph" w:customStyle="1" w:styleId="Zwykytekst1">
    <w:name w:val="Zwykły tekst1"/>
    <w:basedOn w:val="Normalny"/>
    <w:rPr>
      <w:rFonts w:ascii="Courier New" w:hAnsi="Courier New" w:cs="Courier New"/>
      <w:color w:val="000000"/>
      <w:sz w:val="20"/>
      <w:szCs w:val="20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wykybezwcicia">
    <w:name w:val="zwykły_bez_wcięcia"/>
    <w:basedOn w:val="Normalny"/>
    <w:pPr>
      <w:spacing w:before="60" w:after="60" w:line="360" w:lineRule="auto"/>
      <w:jc w:val="both"/>
    </w:pPr>
  </w:style>
  <w:style w:type="paragraph" w:customStyle="1" w:styleId="Listapunktowana31">
    <w:name w:val="Lista punktowana 31"/>
    <w:basedOn w:val="Normalny"/>
    <w:pPr>
      <w:ind w:left="849" w:hanging="283"/>
      <w:contextualSpacing/>
      <w:jc w:val="both"/>
    </w:pPr>
    <w:rPr>
      <w:color w:val="000000"/>
      <w:sz w:val="28"/>
      <w:szCs w:val="28"/>
    </w:rPr>
  </w:style>
  <w:style w:type="paragraph" w:customStyle="1" w:styleId="Tekstpodstawowyzwciciem22">
    <w:name w:val="Tekst podstawowy z wcięciem 22"/>
    <w:basedOn w:val="Tekstpodstawowywcity"/>
    <w:pPr>
      <w:widowControl/>
      <w:suppressAutoHyphens w:val="0"/>
      <w:spacing w:after="120"/>
      <w:ind w:left="283" w:firstLine="210"/>
      <w:jc w:val="both"/>
    </w:pPr>
    <w:rPr>
      <w:color w:val="000000"/>
      <w:sz w:val="28"/>
      <w:szCs w:val="28"/>
    </w:rPr>
  </w:style>
  <w:style w:type="paragraph" w:styleId="Bezodstpw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kapitzlist1">
    <w:name w:val="Akapit z listą1"/>
    <w:basedOn w:val="Normalny"/>
    <w:pPr>
      <w:spacing w:line="276" w:lineRule="auto"/>
      <w:ind w:left="720"/>
      <w:jc w:val="both"/>
    </w:pPr>
    <w:rPr>
      <w:sz w:val="22"/>
      <w:szCs w:val="22"/>
    </w:rPr>
  </w:style>
  <w:style w:type="paragraph" w:customStyle="1" w:styleId="Akapitzlist3">
    <w:name w:val="Akapit z listą3"/>
    <w:basedOn w:val="Normalny"/>
    <w:pPr>
      <w:spacing w:line="276" w:lineRule="auto"/>
      <w:ind w:left="720"/>
      <w:jc w:val="both"/>
    </w:pPr>
    <w:rPr>
      <w:sz w:val="20"/>
      <w:szCs w:val="20"/>
    </w:rPr>
  </w:style>
  <w:style w:type="paragraph" w:styleId="Cytatintensywny">
    <w:name w:val="Intense Quote"/>
    <w:basedOn w:val="Normalny"/>
    <w:next w:val="Normalny"/>
    <w:qFormat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  <w:lang w:val="x-none"/>
    </w:rPr>
  </w:style>
  <w:style w:type="paragraph" w:customStyle="1" w:styleId="Bodytext51">
    <w:name w:val="Body text (5)1"/>
    <w:basedOn w:val="Normalny"/>
    <w:pPr>
      <w:shd w:val="clear" w:color="auto" w:fill="FFFFFF"/>
      <w:spacing w:after="1440" w:line="240" w:lineRule="atLeast"/>
    </w:pPr>
    <w:rPr>
      <w:sz w:val="22"/>
      <w:szCs w:val="22"/>
      <w:lang w:val="en-US"/>
    </w:rPr>
  </w:style>
  <w:style w:type="paragraph" w:customStyle="1" w:styleId="Lista41">
    <w:name w:val="Lista 41"/>
    <w:basedOn w:val="Normalny"/>
    <w:pPr>
      <w:spacing w:line="276" w:lineRule="auto"/>
      <w:ind w:left="1132" w:hanging="283"/>
      <w:jc w:val="both"/>
    </w:pPr>
    <w:rPr>
      <w:sz w:val="22"/>
      <w:szCs w:val="22"/>
    </w:rPr>
  </w:style>
  <w:style w:type="paragraph" w:customStyle="1" w:styleId="Tekstpodstawowyzwciciem21">
    <w:name w:val="Tekst podstawowy z wcięciem 21"/>
    <w:basedOn w:val="Tekstpodstawowywcity"/>
    <w:pPr>
      <w:widowControl/>
      <w:spacing w:line="276" w:lineRule="auto"/>
      <w:ind w:firstLine="360"/>
      <w:jc w:val="both"/>
    </w:pPr>
    <w:rPr>
      <w:sz w:val="22"/>
      <w:szCs w:val="22"/>
    </w:rPr>
  </w:style>
  <w:style w:type="paragraph" w:customStyle="1" w:styleId="ListParagraph1">
    <w:name w:val="List Paragraph1"/>
    <w:basedOn w:val="Normalny"/>
    <w:pPr>
      <w:spacing w:line="276" w:lineRule="auto"/>
      <w:ind w:left="720"/>
      <w:jc w:val="both"/>
    </w:pPr>
    <w:rPr>
      <w:sz w:val="22"/>
      <w:szCs w:val="22"/>
    </w:rPr>
  </w:style>
  <w:style w:type="paragraph" w:customStyle="1" w:styleId="Ttulo30">
    <w:name w:val="Título #3"/>
    <w:basedOn w:val="Normalny"/>
    <w:pPr>
      <w:shd w:val="clear" w:color="auto" w:fill="FFFFFF"/>
      <w:spacing w:before="240" w:after="240" w:line="240" w:lineRule="atLeast"/>
      <w:ind w:hanging="600"/>
    </w:pPr>
    <w:rPr>
      <w:b/>
      <w:bCs/>
      <w:sz w:val="20"/>
      <w:szCs w:val="20"/>
      <w:lang w:val="x-none"/>
    </w:rPr>
  </w:style>
  <w:style w:type="paragraph" w:customStyle="1" w:styleId="Cuerpodeltexto1">
    <w:name w:val="Cuerpo del texto1"/>
    <w:basedOn w:val="Normalny"/>
    <w:pPr>
      <w:shd w:val="clear" w:color="auto" w:fill="FFFFFF"/>
      <w:spacing w:before="240" w:after="120" w:line="288" w:lineRule="exact"/>
      <w:ind w:hanging="480"/>
      <w:jc w:val="both"/>
    </w:pPr>
    <w:rPr>
      <w:sz w:val="20"/>
      <w:szCs w:val="20"/>
      <w:lang w:val="x-none"/>
    </w:rPr>
  </w:style>
  <w:style w:type="paragraph" w:styleId="Poprawka">
    <w:name w:val="Revision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tulo320">
    <w:name w:val="Título #3 (2)"/>
    <w:basedOn w:val="Normalny"/>
    <w:pPr>
      <w:shd w:val="clear" w:color="auto" w:fill="FFFFFF"/>
      <w:spacing w:line="288" w:lineRule="exact"/>
      <w:ind w:hanging="360"/>
    </w:pPr>
    <w:rPr>
      <w:sz w:val="20"/>
      <w:szCs w:val="20"/>
      <w:lang w:val="x-none"/>
    </w:rPr>
  </w:style>
  <w:style w:type="paragraph" w:styleId="HTML-wstpniesformatowany">
    <w:name w:val="HTML Preformatted"/>
    <w:basedOn w:val="Normalny"/>
    <w:pPr>
      <w:jc w:val="both"/>
    </w:pPr>
    <w:rPr>
      <w:rFonts w:ascii="Courier New" w:hAnsi="Courier New" w:cs="Courier New"/>
      <w:color w:val="000000"/>
      <w:sz w:val="20"/>
      <w:szCs w:val="20"/>
      <w:lang w:val="x-none"/>
    </w:rPr>
  </w:style>
  <w:style w:type="paragraph" w:customStyle="1" w:styleId="Listapunktowana21">
    <w:name w:val="Lista punktowana 21"/>
    <w:basedOn w:val="Normalny"/>
    <w:pPr>
      <w:suppressAutoHyphens w:val="0"/>
      <w:spacing w:after="200" w:line="276" w:lineRule="auto"/>
      <w:ind w:left="566" w:hanging="283"/>
      <w:contextualSpacing/>
    </w:pPr>
    <w:rPr>
      <w:rFonts w:eastAsia="Calibri" w:cs="Times New Roman"/>
      <w:sz w:val="22"/>
      <w:szCs w:val="22"/>
    </w:rPr>
  </w:style>
  <w:style w:type="paragraph" w:customStyle="1" w:styleId="Akapitzlist2">
    <w:name w:val="Akapit z listą2"/>
    <w:basedOn w:val="Normalny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 /ZIM/2014</vt:lpstr>
    </vt:vector>
  </TitlesOfParts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 /ZIM/2014</dc:title>
  <dc:subject/>
  <dc:creator>r.lukaszewicz</dc:creator>
  <cp:keywords/>
  <cp:lastModifiedBy>Tomasz Kontowicz</cp:lastModifiedBy>
  <cp:revision>3</cp:revision>
  <cp:lastPrinted>2024-09-13T11:52:00Z</cp:lastPrinted>
  <dcterms:created xsi:type="dcterms:W3CDTF">2024-09-23T09:56:00Z</dcterms:created>
  <dcterms:modified xsi:type="dcterms:W3CDTF">2024-09-24T06:46:00Z</dcterms:modified>
</cp:coreProperties>
</file>