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F9" w:rsidRPr="00AD0004" w:rsidRDefault="001F3D00" w:rsidP="001F3D00">
      <w:pPr>
        <w:tabs>
          <w:tab w:val="left" w:pos="5359"/>
        </w:tabs>
        <w:jc w:val="right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3779F9" w:rsidRPr="00AD0004">
        <w:rPr>
          <w:rFonts w:ascii="Arial" w:hAnsi="Arial" w:cs="Arial"/>
          <w:i/>
        </w:rPr>
        <w:t xml:space="preserve">Załącznik nr </w:t>
      </w:r>
      <w:r w:rsidR="007E2419">
        <w:rPr>
          <w:rFonts w:ascii="Arial" w:hAnsi="Arial" w:cs="Arial"/>
          <w:i/>
        </w:rPr>
        <w:t>6</w:t>
      </w:r>
    </w:p>
    <w:p w:rsidR="003779F9" w:rsidRPr="00AD0004" w:rsidRDefault="003779F9" w:rsidP="00AD0004">
      <w:pPr>
        <w:spacing w:after="0"/>
        <w:jc w:val="both"/>
        <w:rPr>
          <w:rFonts w:ascii="Arial" w:hAnsi="Arial" w:cs="Arial"/>
          <w:i/>
        </w:rPr>
      </w:pPr>
      <w:r w:rsidRPr="00AD0004">
        <w:rPr>
          <w:rFonts w:ascii="Arial" w:hAnsi="Arial" w:cs="Arial"/>
        </w:rPr>
        <w:t>………………………………..</w:t>
      </w: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</w:rPr>
        <w:tab/>
        <w:t xml:space="preserve">  ................................ </w:t>
      </w:r>
    </w:p>
    <w:p w:rsidR="003779F9" w:rsidRPr="00AD0004" w:rsidRDefault="003779F9" w:rsidP="00AD0004">
      <w:pPr>
        <w:spacing w:after="0"/>
        <w:jc w:val="both"/>
        <w:rPr>
          <w:rFonts w:ascii="Arial" w:hAnsi="Arial" w:cs="Arial"/>
        </w:rPr>
      </w:pPr>
      <w:r w:rsidRPr="00AD0004">
        <w:rPr>
          <w:rFonts w:ascii="Arial" w:hAnsi="Arial" w:cs="Arial"/>
        </w:rPr>
        <w:t xml:space="preserve"> (Nazwa i adres Wykonawcy)</w:t>
      </w: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</w:rPr>
        <w:tab/>
        <w:t xml:space="preserve">  (miejscowość i data)</w:t>
      </w:r>
    </w:p>
    <w:p w:rsidR="003779F9" w:rsidRPr="00AD0004" w:rsidRDefault="003779F9" w:rsidP="00AD0004">
      <w:pPr>
        <w:spacing w:after="0"/>
        <w:jc w:val="both"/>
        <w:rPr>
          <w:rFonts w:ascii="Arial" w:hAnsi="Arial" w:cs="Arial"/>
        </w:rPr>
      </w:pPr>
      <w:r w:rsidRPr="00AD0004">
        <w:rPr>
          <w:rFonts w:ascii="Arial" w:hAnsi="Arial" w:cs="Arial"/>
        </w:rPr>
        <w:t>………………………………..</w:t>
      </w:r>
    </w:p>
    <w:p w:rsidR="003779F9" w:rsidRPr="00AD0004" w:rsidRDefault="003779F9" w:rsidP="00AD0004">
      <w:pPr>
        <w:spacing w:after="0"/>
        <w:jc w:val="both"/>
        <w:rPr>
          <w:rFonts w:ascii="Arial" w:hAnsi="Arial" w:cs="Arial"/>
        </w:rPr>
      </w:pPr>
      <w:r w:rsidRPr="00AD0004">
        <w:rPr>
          <w:rFonts w:ascii="Arial" w:hAnsi="Arial" w:cs="Arial"/>
        </w:rPr>
        <w:t xml:space="preserve">    (numer faksu/telefonu)</w:t>
      </w:r>
    </w:p>
    <w:p w:rsidR="003779F9" w:rsidRPr="00AD0004" w:rsidRDefault="003779F9" w:rsidP="00AD0004">
      <w:pPr>
        <w:spacing w:after="0"/>
        <w:jc w:val="both"/>
        <w:rPr>
          <w:rFonts w:ascii="Arial" w:hAnsi="Arial" w:cs="Arial"/>
        </w:rPr>
      </w:pPr>
      <w:r w:rsidRPr="00AD0004">
        <w:rPr>
          <w:rFonts w:ascii="Arial" w:hAnsi="Arial" w:cs="Arial"/>
        </w:rPr>
        <w:t>………………………………..</w:t>
      </w:r>
    </w:p>
    <w:p w:rsidR="003779F9" w:rsidRPr="00AD0004" w:rsidRDefault="003779F9" w:rsidP="00AD0004">
      <w:pPr>
        <w:spacing w:after="0"/>
        <w:jc w:val="both"/>
        <w:rPr>
          <w:rFonts w:ascii="Arial" w:hAnsi="Arial" w:cs="Arial"/>
          <w:i/>
        </w:rPr>
      </w:pPr>
      <w:r w:rsidRPr="00AD0004">
        <w:rPr>
          <w:rFonts w:ascii="Arial" w:hAnsi="Arial" w:cs="Arial"/>
        </w:rPr>
        <w:t xml:space="preserve">            (NIP/REGON)</w:t>
      </w:r>
    </w:p>
    <w:p w:rsidR="00861D51" w:rsidRPr="00AD0004" w:rsidRDefault="003779F9" w:rsidP="00AD0004">
      <w:pPr>
        <w:spacing w:after="0"/>
        <w:jc w:val="center"/>
        <w:rPr>
          <w:rFonts w:ascii="Arial" w:hAnsi="Arial" w:cs="Arial"/>
          <w:i/>
        </w:rPr>
      </w:pPr>
      <w:r w:rsidRPr="00AD0004">
        <w:rPr>
          <w:rFonts w:ascii="Arial" w:hAnsi="Arial" w:cs="Arial"/>
          <w:i/>
        </w:rPr>
        <w:t>WZÓR</w:t>
      </w:r>
    </w:p>
    <w:p w:rsidR="00861D51" w:rsidRDefault="003779F9" w:rsidP="00AD0004">
      <w:pPr>
        <w:spacing w:after="0"/>
        <w:jc w:val="center"/>
        <w:rPr>
          <w:rFonts w:ascii="Arial" w:eastAsia="Calibri" w:hAnsi="Arial" w:cs="Arial"/>
          <w:b/>
        </w:rPr>
      </w:pPr>
      <w:r w:rsidRPr="00AD0004">
        <w:rPr>
          <w:rFonts w:ascii="Arial" w:eastAsia="Calibri" w:hAnsi="Arial" w:cs="Arial"/>
          <w:b/>
        </w:rPr>
        <w:t>OŚWIADCZENIE WYKONAWCY</w:t>
      </w:r>
    </w:p>
    <w:p w:rsidR="00861D51" w:rsidRDefault="00861D51" w:rsidP="00AD0004">
      <w:pPr>
        <w:spacing w:after="0"/>
        <w:jc w:val="center"/>
        <w:rPr>
          <w:rFonts w:ascii="Arial" w:eastAsia="Calibri" w:hAnsi="Arial" w:cs="Arial"/>
          <w:b/>
        </w:rPr>
      </w:pPr>
    </w:p>
    <w:p w:rsidR="00861D51" w:rsidRDefault="00861D51" w:rsidP="00AD0004">
      <w:pPr>
        <w:spacing w:after="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W ZAKRESIE CZĘŚCI NR ...</w:t>
      </w:r>
    </w:p>
    <w:p w:rsidR="00861D51" w:rsidRPr="00AD0004" w:rsidRDefault="00861D51" w:rsidP="00AD0004">
      <w:pPr>
        <w:spacing w:after="0"/>
        <w:jc w:val="center"/>
        <w:rPr>
          <w:rFonts w:ascii="Arial" w:eastAsia="Calibri" w:hAnsi="Arial" w:cs="Arial"/>
          <w:b/>
        </w:rPr>
      </w:pPr>
    </w:p>
    <w:p w:rsidR="00035B92" w:rsidRDefault="003779F9" w:rsidP="00035B92">
      <w:pPr>
        <w:spacing w:after="0"/>
        <w:ind w:right="-2"/>
        <w:jc w:val="both"/>
        <w:rPr>
          <w:rFonts w:ascii="Arial" w:hAnsi="Arial" w:cs="Arial"/>
          <w:bCs/>
        </w:rPr>
      </w:pPr>
      <w:r w:rsidRPr="00AD0004">
        <w:rPr>
          <w:rFonts w:ascii="Arial" w:hAnsi="Arial" w:cs="Arial"/>
          <w:bCs/>
        </w:rPr>
        <w:t xml:space="preserve">w postępowaniu o udzielenie zamówienia publicznego pod nazwą: </w:t>
      </w:r>
    </w:p>
    <w:p w:rsidR="004C3B59" w:rsidRPr="004C3B59" w:rsidRDefault="004C3B59" w:rsidP="004C3B59">
      <w:pPr>
        <w:pStyle w:val="Akapitzlist"/>
        <w:numPr>
          <w:ilvl w:val="0"/>
          <w:numId w:val="77"/>
        </w:numPr>
        <w:jc w:val="both"/>
        <w:rPr>
          <w:rFonts w:ascii="Arial" w:eastAsia="Calibri" w:hAnsi="Arial" w:cs="Arial"/>
          <w:b/>
          <w:i/>
          <w:sz w:val="24"/>
        </w:rPr>
      </w:pPr>
      <w:r w:rsidRPr="004C3B59">
        <w:rPr>
          <w:rFonts w:ascii="Arial" w:eastAsia="Calibri" w:hAnsi="Arial" w:cs="Arial"/>
          <w:b/>
          <w:i/>
          <w:sz w:val="24"/>
        </w:rPr>
        <w:t>Dostawa sprzętu do wyposażenia warsztatu łączności blog 19BZ</w:t>
      </w:r>
    </w:p>
    <w:p w:rsidR="003779F9" w:rsidRPr="00AD0004" w:rsidRDefault="003779F9" w:rsidP="00861D51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AD0004">
        <w:rPr>
          <w:rFonts w:ascii="Arial" w:eastAsia="Calibri" w:hAnsi="Arial" w:cs="Arial"/>
          <w:b/>
        </w:rPr>
        <w:t>DOTYCZĄCE PRZESŁANKI WYKLUCZENIA</w:t>
      </w:r>
      <w:bookmarkStart w:id="0" w:name="_GoBack"/>
      <w:bookmarkEnd w:id="0"/>
      <w:r w:rsidRPr="00AD0004">
        <w:rPr>
          <w:rFonts w:ascii="Arial" w:eastAsia="Calibri" w:hAnsi="Arial" w:cs="Arial"/>
          <w:b/>
        </w:rPr>
        <w:t xml:space="preserve"> Z ART. 7 UST. 9 USTAWY </w:t>
      </w:r>
      <w:r w:rsidRPr="00AD0004">
        <w:rPr>
          <w:rFonts w:ascii="Arial" w:eastAsia="Calibri" w:hAnsi="Arial" w:cs="Arial"/>
          <w:b/>
        </w:rPr>
        <w:br/>
        <w:t>O SZCZEGÓLNYCH ROZWIĄZANIACH W ZAKRESIE PRZECIWDZIAŁANIA WSPIERANIU AGRESJI NA UKRAINIE</w:t>
      </w:r>
    </w:p>
    <w:p w:rsidR="003779F9" w:rsidRPr="00AD0004" w:rsidRDefault="003779F9" w:rsidP="00AD0004">
      <w:pPr>
        <w:spacing w:after="0"/>
        <w:jc w:val="both"/>
        <w:rPr>
          <w:rFonts w:ascii="Arial" w:eastAsia="Calibri" w:hAnsi="Arial" w:cs="Arial"/>
          <w:i/>
        </w:rPr>
      </w:pPr>
      <w:r w:rsidRPr="00AD0004">
        <w:rPr>
          <w:rFonts w:ascii="Arial" w:eastAsia="Calibri" w:hAnsi="Arial" w:cs="Arial"/>
        </w:rPr>
        <w:t xml:space="preserve">Oświadczam, że nie zachodzą w stosunku do mnie przesłanki wykluczenia </w:t>
      </w:r>
      <w:r w:rsidRPr="00AD0004">
        <w:rPr>
          <w:rFonts w:ascii="Arial" w:eastAsia="Calibri" w:hAnsi="Arial" w:cs="Arial"/>
        </w:rPr>
        <w:br/>
        <w:t xml:space="preserve">z postępowania na podstawie art. 7 ust. 9 ustawy z dnia 13 kwietnia 2022 r. </w:t>
      </w:r>
      <w:r w:rsidRPr="00AD0004">
        <w:rPr>
          <w:rFonts w:ascii="Arial" w:eastAsia="Calibri" w:hAnsi="Arial" w:cs="Arial"/>
        </w:rPr>
        <w:br/>
      </w:r>
      <w:r w:rsidRPr="00AD0004">
        <w:rPr>
          <w:rFonts w:ascii="Arial" w:eastAsia="Calibri" w:hAnsi="Arial" w:cs="Arial"/>
          <w:i/>
        </w:rPr>
        <w:t>o szczególnych rozwiązaniach w zakresie przeciwdziałania wspieraniu agresji na Ukrainę oraz służących ochronie bezpieczeństwa narodowego (Dz.U. poz. 835)</w:t>
      </w:r>
      <w:r w:rsidRPr="00AD0004">
        <w:rPr>
          <w:rStyle w:val="Odwoanieprzypisudolnego"/>
          <w:rFonts w:ascii="Arial" w:eastAsia="Calibri" w:hAnsi="Arial" w:cs="Arial"/>
          <w:i/>
        </w:rPr>
        <w:footnoteReference w:id="1"/>
      </w:r>
    </w:p>
    <w:p w:rsidR="003779F9" w:rsidRPr="00AD0004" w:rsidRDefault="003779F9" w:rsidP="00AD0004">
      <w:pPr>
        <w:tabs>
          <w:tab w:val="left" w:pos="5103"/>
        </w:tabs>
        <w:spacing w:after="0"/>
        <w:rPr>
          <w:rFonts w:ascii="Arial" w:hAnsi="Arial" w:cs="Arial"/>
        </w:rPr>
      </w:pPr>
    </w:p>
    <w:p w:rsidR="003779F9" w:rsidRPr="00AD0004" w:rsidRDefault="003779F9" w:rsidP="001F3D00">
      <w:pPr>
        <w:tabs>
          <w:tab w:val="left" w:pos="5103"/>
        </w:tabs>
        <w:spacing w:after="0" w:line="240" w:lineRule="auto"/>
        <w:rPr>
          <w:rFonts w:ascii="Arial" w:hAnsi="Arial" w:cs="Arial"/>
        </w:rPr>
      </w:pPr>
      <w:r w:rsidRPr="00AD0004">
        <w:rPr>
          <w:rFonts w:ascii="Arial" w:hAnsi="Arial" w:cs="Arial"/>
        </w:rPr>
        <w:t>Data: ........................</w:t>
      </w:r>
      <w:r w:rsidRPr="00AD0004">
        <w:rPr>
          <w:rFonts w:ascii="Arial" w:hAnsi="Arial" w:cs="Arial"/>
        </w:rPr>
        <w:tab/>
      </w:r>
      <w:r w:rsidR="00CC14FF">
        <w:rPr>
          <w:rFonts w:ascii="Arial" w:hAnsi="Arial" w:cs="Arial"/>
        </w:rPr>
        <w:t xml:space="preserve">     </w:t>
      </w:r>
      <w:r w:rsidRPr="00AD0004">
        <w:rPr>
          <w:rFonts w:ascii="Arial" w:hAnsi="Arial" w:cs="Arial"/>
        </w:rPr>
        <w:t>…………………………………..</w:t>
      </w:r>
    </w:p>
    <w:p w:rsidR="003779F9" w:rsidRPr="00AD0004" w:rsidRDefault="003779F9" w:rsidP="001F3D00">
      <w:pPr>
        <w:tabs>
          <w:tab w:val="left" w:pos="5103"/>
        </w:tabs>
        <w:spacing w:after="0" w:line="240" w:lineRule="auto"/>
        <w:rPr>
          <w:rFonts w:ascii="Arial" w:hAnsi="Arial" w:cs="Arial"/>
        </w:rPr>
      </w:pPr>
      <w:r w:rsidRPr="00AD0004">
        <w:rPr>
          <w:rFonts w:ascii="Arial" w:hAnsi="Arial" w:cs="Arial"/>
        </w:rPr>
        <w:tab/>
      </w:r>
      <w:r w:rsidRPr="00AD0004">
        <w:rPr>
          <w:rFonts w:ascii="Arial" w:hAnsi="Arial" w:cs="Arial"/>
          <w:i/>
        </w:rPr>
        <w:t>(podpisy i pieczęci upoważnionych</w:t>
      </w:r>
    </w:p>
    <w:p w:rsidR="002A6FFD" w:rsidRPr="00AD0004" w:rsidRDefault="003779F9" w:rsidP="001F3D00">
      <w:pPr>
        <w:spacing w:after="0" w:line="240" w:lineRule="auto"/>
        <w:ind w:left="4956" w:firstLine="6"/>
        <w:rPr>
          <w:rFonts w:ascii="Arial" w:hAnsi="Arial" w:cs="Arial"/>
          <w:b/>
        </w:rPr>
      </w:pPr>
      <w:r w:rsidRPr="00AD0004">
        <w:rPr>
          <w:rFonts w:ascii="Arial" w:hAnsi="Arial" w:cs="Arial"/>
          <w:i/>
        </w:rPr>
        <w:t xml:space="preserve">        przedstawicieli Wykonawcy)</w:t>
      </w:r>
    </w:p>
    <w:sectPr w:rsidR="002A6FFD" w:rsidRPr="00AD0004" w:rsidSect="007F6908">
      <w:footerReference w:type="default" r:id="rId9"/>
      <w:pgSz w:w="11906" w:h="16838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2CC" w:rsidRDefault="003B42CC">
      <w:pPr>
        <w:spacing w:after="0" w:line="240" w:lineRule="auto"/>
      </w:pPr>
      <w:r>
        <w:separator/>
      </w:r>
    </w:p>
  </w:endnote>
  <w:endnote w:type="continuationSeparator" w:id="0">
    <w:p w:rsidR="003B42CC" w:rsidRDefault="003B4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7474067"/>
      <w:docPartObj>
        <w:docPartGallery w:val="Page Numbers (Bottom of Page)"/>
        <w:docPartUnique/>
      </w:docPartObj>
    </w:sdtPr>
    <w:sdtEndPr/>
    <w:sdtContent>
      <w:p w:rsidR="00A413E3" w:rsidRDefault="00A413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B5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2CC" w:rsidRDefault="003B42CC">
      <w:pPr>
        <w:spacing w:after="0" w:line="240" w:lineRule="auto"/>
      </w:pPr>
      <w:r>
        <w:separator/>
      </w:r>
    </w:p>
  </w:footnote>
  <w:footnote w:type="continuationSeparator" w:id="0">
    <w:p w:rsidR="003B42CC" w:rsidRDefault="003B42CC">
      <w:pPr>
        <w:spacing w:after="0" w:line="240" w:lineRule="auto"/>
      </w:pPr>
      <w:r>
        <w:continuationSeparator/>
      </w:r>
    </w:p>
  </w:footnote>
  <w:footnote w:id="1">
    <w:p w:rsidR="00A413E3" w:rsidRPr="00960B9B" w:rsidRDefault="00A413E3" w:rsidP="003779F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60B9B">
        <w:rPr>
          <w:rStyle w:val="Odwoanieprzypisudolnego"/>
          <w:sz w:val="16"/>
          <w:szCs w:val="16"/>
        </w:rPr>
        <w:footnoteRef/>
      </w:r>
      <w:r w:rsidRPr="00960B9B">
        <w:rPr>
          <w:sz w:val="16"/>
          <w:szCs w:val="16"/>
        </w:rPr>
        <w:t xml:space="preserve">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 w:rsidRPr="00960B9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 w:rsidRPr="00960B9B"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:rsidR="00A413E3" w:rsidRDefault="00A413E3" w:rsidP="0080450D">
      <w:pPr>
        <w:pStyle w:val="Akapitzlist"/>
        <w:numPr>
          <w:ilvl w:val="0"/>
          <w:numId w:val="19"/>
        </w:numPr>
        <w:suppressAutoHyphens w:val="0"/>
        <w:spacing w:after="160" w:line="256" w:lineRule="auto"/>
        <w:ind w:left="426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i Rozporządzeniu (UE) 269/2014 albo wpisanego na listę na podstawie decyzji w sprawie wpisu na listę rozstrzygającej </w:t>
      </w:r>
      <w:r>
        <w:rPr>
          <w:rFonts w:ascii="Arial" w:hAnsi="Arial" w:cs="Arial"/>
          <w:sz w:val="16"/>
          <w:szCs w:val="16"/>
        </w:rPr>
        <w:br/>
      </w:r>
      <w:r w:rsidRPr="00960B9B">
        <w:rPr>
          <w:rFonts w:ascii="Arial" w:hAnsi="Arial" w:cs="Arial"/>
          <w:sz w:val="16"/>
          <w:szCs w:val="16"/>
        </w:rPr>
        <w:t>o zastosowaniu wykluczenia z postępowania o zamówienie publiczne na podstawie ustawy Pzp;</w:t>
      </w:r>
    </w:p>
    <w:p w:rsidR="00A413E3" w:rsidRDefault="00A413E3" w:rsidP="0080450D">
      <w:pPr>
        <w:pStyle w:val="Akapitzlist"/>
        <w:numPr>
          <w:ilvl w:val="0"/>
          <w:numId w:val="19"/>
        </w:numPr>
        <w:suppressAutoHyphens w:val="0"/>
        <w:spacing w:after="160" w:line="256" w:lineRule="auto"/>
        <w:ind w:left="426" w:hanging="425"/>
        <w:contextualSpacing/>
        <w:jc w:val="both"/>
        <w:rPr>
          <w:rFonts w:ascii="Arial" w:hAnsi="Arial" w:cs="Arial"/>
          <w:sz w:val="16"/>
          <w:szCs w:val="16"/>
        </w:rPr>
      </w:pPr>
      <w:r w:rsidRPr="00781ECA"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o przeciwdziałaniu praniu pieniędzy oraz finansowaniu terroryzmu (Dz. U. z 2022 r. poz. 593 i 655) jest osoba wymieniona </w:t>
      </w:r>
      <w:r>
        <w:rPr>
          <w:rFonts w:ascii="Arial" w:hAnsi="Arial" w:cs="Arial"/>
          <w:sz w:val="16"/>
          <w:szCs w:val="16"/>
        </w:rPr>
        <w:br/>
      </w:r>
      <w:r w:rsidRPr="00781ECA">
        <w:rPr>
          <w:rFonts w:ascii="Arial" w:hAnsi="Arial" w:cs="Arial"/>
          <w:sz w:val="16"/>
          <w:szCs w:val="16"/>
        </w:rPr>
        <w:t xml:space="preserve">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Pzp; </w:t>
      </w:r>
    </w:p>
    <w:p w:rsidR="00A413E3" w:rsidRPr="00781ECA" w:rsidRDefault="00A413E3" w:rsidP="0080450D">
      <w:pPr>
        <w:pStyle w:val="Akapitzlist"/>
        <w:numPr>
          <w:ilvl w:val="0"/>
          <w:numId w:val="19"/>
        </w:numPr>
        <w:suppressAutoHyphens w:val="0"/>
        <w:spacing w:after="160" w:line="256" w:lineRule="auto"/>
        <w:ind w:left="426" w:hanging="425"/>
        <w:contextualSpacing/>
        <w:jc w:val="both"/>
        <w:rPr>
          <w:rFonts w:ascii="Arial" w:hAnsi="Arial" w:cs="Arial"/>
          <w:sz w:val="16"/>
          <w:szCs w:val="16"/>
        </w:rPr>
      </w:pPr>
      <w:r w:rsidRPr="00781ECA"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</w:t>
      </w:r>
      <w:r>
        <w:rPr>
          <w:rFonts w:ascii="Arial" w:hAnsi="Arial" w:cs="Arial"/>
          <w:sz w:val="16"/>
          <w:szCs w:val="16"/>
        </w:rPr>
        <w:br/>
      </w:r>
      <w:r w:rsidRPr="00781ECA">
        <w:rPr>
          <w:rFonts w:ascii="Arial" w:hAnsi="Arial" w:cs="Arial"/>
          <w:sz w:val="16"/>
          <w:szCs w:val="16"/>
        </w:rPr>
        <w:t xml:space="preserve">o rachunkowości (Dz. U. z 2021r. poz. 217, 2105 i 2106) jest podmiot wymieniony w wykazach określonych </w:t>
      </w:r>
      <w:r w:rsidRPr="00781ECA"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o zastosowaniu wykluczenia z postępowania o zamówienie publiczne na podstawie ustawy Pzp;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3B208DBC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/>
        <w:i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080" w:hanging="360"/>
      </w:pPr>
      <w:rPr>
        <w:rFonts w:ascii="Arial" w:hAnsi="Arial" w:cs="Arial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singleLevel"/>
    <w:tmpl w:val="7E4815E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Arial"/>
        <w:b w:val="0"/>
        <w:bCs/>
        <w:color w:val="auto"/>
      </w:rPr>
    </w:lvl>
  </w:abstractNum>
  <w:abstractNum w:abstractNumId="4" w15:restartNumberingAfterBreak="0">
    <w:nsid w:val="00000009"/>
    <w:multiLevelType w:val="singleLevel"/>
    <w:tmpl w:val="145A26EE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</w:abstractNum>
  <w:abstractNum w:abstractNumId="5" w15:restartNumberingAfterBreak="0">
    <w:nsid w:val="00000010"/>
    <w:multiLevelType w:val="multi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770" w:hanging="360"/>
      </w:pPr>
      <w:rPr>
        <w:rFonts w:eastAsia="Arial" w:cs="Times New Roman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0" w:hanging="180"/>
      </w:pPr>
    </w:lvl>
  </w:abstractNum>
  <w:abstractNum w:abstractNumId="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color w:val="auto"/>
      </w:rPr>
    </w:lvl>
  </w:abstractNum>
  <w:abstractNum w:abstractNumId="7" w15:restartNumberingAfterBreak="0">
    <w:nsid w:val="00000012"/>
    <w:multiLevelType w:val="singleLevel"/>
    <w:tmpl w:val="F698EFA8"/>
    <w:name w:val="WW8Num1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Arial"/>
      </w:rPr>
    </w:lvl>
  </w:abstractNum>
  <w:abstractNum w:abstractNumId="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ascii="Arial" w:hAnsi="Arial" w:cs="Arial"/>
        <w:b/>
        <w:bCs/>
        <w:color w:val="000000"/>
        <w:szCs w:val="24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ascii="Arial" w:hAnsi="Arial" w:cs="Arial"/>
        <w:b/>
        <w:bCs/>
        <w:color w:val="000000"/>
        <w:szCs w:val="24"/>
      </w:rPr>
    </w:lvl>
    <w:lvl w:ilvl="2">
      <w:start w:val="1"/>
      <w:numFmt w:val="decimal"/>
      <w:lvlText w:val="%3."/>
      <w:lvlJc w:val="left"/>
      <w:pPr>
        <w:tabs>
          <w:tab w:val="num" w:pos="501"/>
        </w:tabs>
        <w:ind w:left="501" w:hanging="360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ascii="Arial" w:hAnsi="Arial" w:cs="Times New Roman"/>
      </w:rPr>
    </w:lvl>
  </w:abstractNum>
  <w:abstractNum w:abstractNumId="1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ascii="Arial" w:hAnsi="Arial" w:cs="Arial" w:hint="default"/>
        <w:bCs/>
      </w:rPr>
    </w:lvl>
  </w:abstractNum>
  <w:abstractNum w:abstractNumId="12" w15:restartNumberingAfterBreak="0">
    <w:nsid w:val="0000001F"/>
    <w:multiLevelType w:val="singleLevel"/>
    <w:tmpl w:val="9298487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 w:hint="default"/>
        <w:b w:val="0"/>
        <w:bCs w:val="0"/>
      </w:rPr>
    </w:lvl>
  </w:abstractNum>
  <w:abstractNum w:abstractNumId="13" w15:restartNumberingAfterBreak="0">
    <w:nsid w:val="00000030"/>
    <w:multiLevelType w:val="singleLevel"/>
    <w:tmpl w:val="50F40AA8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  <w:rPr>
        <w:rFonts w:cs="Arial" w:hint="default"/>
        <w:b w:val="0"/>
        <w:bCs w:val="0"/>
      </w:rPr>
    </w:lvl>
  </w:abstractNum>
  <w:abstractNum w:abstractNumId="14" w15:restartNumberingAfterBreak="0">
    <w:nsid w:val="00000032"/>
    <w:multiLevelType w:val="singleLevel"/>
    <w:tmpl w:val="00000032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15" w15:restartNumberingAfterBreak="0">
    <w:nsid w:val="00000034"/>
    <w:multiLevelType w:val="singleLevel"/>
    <w:tmpl w:val="4F82897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Symbol" w:hint="default"/>
        <w:lang w:val="x-none"/>
      </w:rPr>
    </w:lvl>
  </w:abstractNum>
  <w:abstractNum w:abstractNumId="16" w15:restartNumberingAfterBreak="0">
    <w:nsid w:val="00000035"/>
    <w:multiLevelType w:val="single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Arial" w:hint="default"/>
      </w:rPr>
    </w:lvl>
  </w:abstractNum>
  <w:abstractNum w:abstractNumId="17" w15:restartNumberingAfterBreak="0">
    <w:nsid w:val="00000037"/>
    <w:multiLevelType w:val="multilevel"/>
    <w:tmpl w:val="00000037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numFmt w:val="bullet"/>
      <w:lvlText w:val=""/>
      <w:lvlJc w:val="left"/>
      <w:pPr>
        <w:tabs>
          <w:tab w:val="num" w:pos="709"/>
        </w:tabs>
        <w:ind w:left="1440" w:hanging="360"/>
      </w:pPr>
      <w:rPr>
        <w:rFonts w:ascii="Symbol" w:hAnsi="Symbol" w:hint="default"/>
        <w:b w:val="0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Arial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33527BF"/>
    <w:multiLevelType w:val="hybridMultilevel"/>
    <w:tmpl w:val="FB8244F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74767BA"/>
    <w:multiLevelType w:val="multilevel"/>
    <w:tmpl w:val="74BCE6A8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" w15:restartNumberingAfterBreak="0">
    <w:nsid w:val="0AD96A71"/>
    <w:multiLevelType w:val="hybridMultilevel"/>
    <w:tmpl w:val="871248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857FC6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05F4221"/>
    <w:multiLevelType w:val="hybridMultilevel"/>
    <w:tmpl w:val="62A48774"/>
    <w:lvl w:ilvl="0" w:tplc="3B0451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1E6472B"/>
    <w:multiLevelType w:val="multilevel"/>
    <w:tmpl w:val="CBCE1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13A43CC4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40A7ACC"/>
    <w:multiLevelType w:val="multilevel"/>
    <w:tmpl w:val="E632B7C8"/>
    <w:styleLink w:val="WW8Num2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5D8338E"/>
    <w:multiLevelType w:val="hybridMultilevel"/>
    <w:tmpl w:val="FB406356"/>
    <w:lvl w:ilvl="0" w:tplc="740A4716">
      <w:start w:val="1"/>
      <w:numFmt w:val="lowerLetter"/>
      <w:lvlText w:val="%1)"/>
      <w:lvlJc w:val="left"/>
      <w:pPr>
        <w:ind w:left="135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9754FDF"/>
    <w:multiLevelType w:val="hybridMultilevel"/>
    <w:tmpl w:val="675EFBB2"/>
    <w:lvl w:ilvl="0" w:tplc="C30641EC">
      <w:start w:val="1"/>
      <w:numFmt w:val="lowerLetter"/>
      <w:lvlText w:val="%1)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19C676CB"/>
    <w:multiLevelType w:val="hybridMultilevel"/>
    <w:tmpl w:val="5D620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BEC637C"/>
    <w:multiLevelType w:val="multilevel"/>
    <w:tmpl w:val="A84CFC16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C5F14FC"/>
    <w:multiLevelType w:val="multilevel"/>
    <w:tmpl w:val="7F9AAF02"/>
    <w:lvl w:ilvl="0">
      <w:start w:val="1"/>
      <w:numFmt w:val="lowerLetter"/>
      <w:lvlText w:val="%1)"/>
      <w:lvlJc w:val="left"/>
      <w:pPr>
        <w:tabs>
          <w:tab w:val="num" w:pos="-643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-6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-6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-6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-6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-6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-6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-6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-643"/>
        </w:tabs>
        <w:ind w:left="6971" w:hanging="180"/>
      </w:pPr>
    </w:lvl>
  </w:abstractNum>
  <w:abstractNum w:abstractNumId="32" w15:restartNumberingAfterBreak="0">
    <w:nsid w:val="1CB15F76"/>
    <w:multiLevelType w:val="multilevel"/>
    <w:tmpl w:val="2D9AC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</w:rPr>
    </w:lvl>
    <w:lvl w:ilvl="1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1CD96694"/>
    <w:multiLevelType w:val="hybridMultilevel"/>
    <w:tmpl w:val="97CE410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20D5568A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2794224"/>
    <w:multiLevelType w:val="hybridMultilevel"/>
    <w:tmpl w:val="9E360710"/>
    <w:lvl w:ilvl="0" w:tplc="38101A16">
      <w:start w:val="2"/>
      <w:numFmt w:val="decimal"/>
      <w:lvlText w:val="%1."/>
      <w:lvlJc w:val="left"/>
      <w:pPr>
        <w:tabs>
          <w:tab w:val="num" w:pos="360"/>
        </w:tabs>
        <w:ind w:left="360" w:firstLine="0"/>
      </w:pPr>
      <w:rPr>
        <w:b w:val="0"/>
      </w:rPr>
    </w:lvl>
    <w:lvl w:ilvl="1" w:tplc="465C84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b w:val="0"/>
      </w:rPr>
    </w:lvl>
    <w:lvl w:ilvl="3" w:tplc="3356CA5A">
      <w:start w:val="4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</w:rPr>
    </w:lvl>
    <w:lvl w:ilvl="4" w:tplc="620278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6A08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22A3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096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BED1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5736BE6"/>
    <w:multiLevelType w:val="multilevel"/>
    <w:tmpl w:val="23CA4A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26525049"/>
    <w:multiLevelType w:val="hybridMultilevel"/>
    <w:tmpl w:val="15A00808"/>
    <w:lvl w:ilvl="0" w:tplc="7E308306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287F376A"/>
    <w:multiLevelType w:val="hybridMultilevel"/>
    <w:tmpl w:val="423ED9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F7450A"/>
    <w:multiLevelType w:val="hybridMultilevel"/>
    <w:tmpl w:val="4DD2BF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0" w15:restartNumberingAfterBreak="0">
    <w:nsid w:val="29880063"/>
    <w:multiLevelType w:val="multilevel"/>
    <w:tmpl w:val="0BC250A6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2B3D04F6"/>
    <w:multiLevelType w:val="hybridMultilevel"/>
    <w:tmpl w:val="A148CD1E"/>
    <w:lvl w:ilvl="0" w:tplc="9004654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E20352D"/>
    <w:multiLevelType w:val="multilevel"/>
    <w:tmpl w:val="2B20B324"/>
    <w:lvl w:ilvl="0">
      <w:start w:val="1"/>
      <w:numFmt w:val="decimal"/>
      <w:lvlText w:val="%1."/>
      <w:lvlJc w:val="left"/>
      <w:pPr>
        <w:tabs>
          <w:tab w:val="num" w:pos="-426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414" w:hanging="180"/>
      </w:pPr>
    </w:lvl>
  </w:abstractNum>
  <w:abstractNum w:abstractNumId="43" w15:restartNumberingAfterBreak="0">
    <w:nsid w:val="2FEE7016"/>
    <w:multiLevelType w:val="hybridMultilevel"/>
    <w:tmpl w:val="AF16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3475341C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4FA26BC"/>
    <w:multiLevelType w:val="multilevel"/>
    <w:tmpl w:val="7CDEC942"/>
    <w:styleLink w:val="WW8Num11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5007B19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7404DCF"/>
    <w:multiLevelType w:val="hybridMultilevel"/>
    <w:tmpl w:val="AD181AAA"/>
    <w:lvl w:ilvl="0" w:tplc="3280A4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376861FE"/>
    <w:multiLevelType w:val="hybridMultilevel"/>
    <w:tmpl w:val="1E087FF6"/>
    <w:styleLink w:val="WW8Num232"/>
    <w:lvl w:ilvl="0" w:tplc="A22A93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9077A70"/>
    <w:multiLevelType w:val="hybridMultilevel"/>
    <w:tmpl w:val="B6D0C7B0"/>
    <w:lvl w:ilvl="0" w:tplc="558EC326">
      <w:start w:val="1"/>
      <w:numFmt w:val="decimal"/>
      <w:lvlText w:val="%1)"/>
      <w:lvlJc w:val="left"/>
      <w:pPr>
        <w:ind w:left="30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A17566F"/>
    <w:multiLevelType w:val="hybridMultilevel"/>
    <w:tmpl w:val="2B26C732"/>
    <w:lvl w:ilvl="0" w:tplc="790C400A">
      <w:numFmt w:val="bullet"/>
      <w:lvlText w:val="-"/>
      <w:lvlJc w:val="left"/>
      <w:pPr>
        <w:ind w:left="1429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3D581BBB"/>
    <w:multiLevelType w:val="hybridMultilevel"/>
    <w:tmpl w:val="07FA7B72"/>
    <w:lvl w:ilvl="0" w:tplc="42481E6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20"/>
        </w:tabs>
        <w:ind w:left="1420" w:hanging="34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3ED11977"/>
    <w:multiLevelType w:val="multilevel"/>
    <w:tmpl w:val="23CA4A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EF85FE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6" w15:restartNumberingAfterBreak="0">
    <w:nsid w:val="40B940A3"/>
    <w:multiLevelType w:val="hybridMultilevel"/>
    <w:tmpl w:val="97CE410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443B582C"/>
    <w:multiLevelType w:val="multilevel"/>
    <w:tmpl w:val="2ACACBB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 w15:restartNumberingAfterBreak="0">
    <w:nsid w:val="46CC3884"/>
    <w:multiLevelType w:val="hybridMultilevel"/>
    <w:tmpl w:val="BD420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8F76F9E"/>
    <w:multiLevelType w:val="hybridMultilevel"/>
    <w:tmpl w:val="AD18098C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0" w15:restartNumberingAfterBreak="0">
    <w:nsid w:val="4B8D2CEE"/>
    <w:multiLevelType w:val="multilevel"/>
    <w:tmpl w:val="B65A2F3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1" w15:restartNumberingAfterBreak="0">
    <w:nsid w:val="4C4F2BCF"/>
    <w:multiLevelType w:val="hybridMultilevel"/>
    <w:tmpl w:val="E380497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4CAF0AD3"/>
    <w:multiLevelType w:val="multilevel"/>
    <w:tmpl w:val="2D9AC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</w:rPr>
    </w:lvl>
    <w:lvl w:ilvl="1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3" w15:restartNumberingAfterBreak="0">
    <w:nsid w:val="4CFB7099"/>
    <w:multiLevelType w:val="multilevel"/>
    <w:tmpl w:val="EBD61C1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4" w15:restartNumberingAfterBreak="0">
    <w:nsid w:val="4F687E50"/>
    <w:multiLevelType w:val="hybridMultilevel"/>
    <w:tmpl w:val="84D69A00"/>
    <w:lvl w:ilvl="0" w:tplc="8962FF6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01029B0"/>
    <w:multiLevelType w:val="multilevel"/>
    <w:tmpl w:val="8804933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527765A3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308336F"/>
    <w:multiLevelType w:val="hybridMultilevel"/>
    <w:tmpl w:val="EECCA502"/>
    <w:lvl w:ilvl="0" w:tplc="BC34B3AE">
      <w:start w:val="1"/>
      <w:numFmt w:val="decimal"/>
      <w:lvlText w:val="%1)"/>
      <w:lvlJc w:val="left"/>
      <w:pPr>
        <w:ind w:left="36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42F678C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70B7C4B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7BF0411"/>
    <w:multiLevelType w:val="multilevel"/>
    <w:tmpl w:val="BB30988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BD426B5"/>
    <w:multiLevelType w:val="hybridMultilevel"/>
    <w:tmpl w:val="A148CD1E"/>
    <w:lvl w:ilvl="0" w:tplc="9004654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DEE350D"/>
    <w:multiLevelType w:val="multilevel"/>
    <w:tmpl w:val="B1FED2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</w:rPr>
    </w:lvl>
    <w:lvl w:ilvl="1">
      <w:start w:val="2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3" w15:restartNumberingAfterBreak="0">
    <w:nsid w:val="5FC55EF6"/>
    <w:multiLevelType w:val="hybridMultilevel"/>
    <w:tmpl w:val="C55AADD2"/>
    <w:lvl w:ilvl="0" w:tplc="C6E6EE4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05A18A9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0DE024E"/>
    <w:multiLevelType w:val="hybridMultilevel"/>
    <w:tmpl w:val="550AB332"/>
    <w:lvl w:ilvl="0" w:tplc="3B0451B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6" w15:restartNumberingAfterBreak="0">
    <w:nsid w:val="62B75440"/>
    <w:multiLevelType w:val="multilevel"/>
    <w:tmpl w:val="B65A2F36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7" w15:restartNumberingAfterBreak="0">
    <w:nsid w:val="62D41CC2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4560548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65069FD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69302A73"/>
    <w:multiLevelType w:val="multilevel"/>
    <w:tmpl w:val="E53CB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1" w15:restartNumberingAfterBreak="0">
    <w:nsid w:val="694019CF"/>
    <w:multiLevelType w:val="hybridMultilevel"/>
    <w:tmpl w:val="57E8D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C807E06">
      <w:start w:val="1"/>
      <w:numFmt w:val="lowerLetter"/>
      <w:lvlText w:val="%2."/>
      <w:lvlJc w:val="left"/>
      <w:pPr>
        <w:ind w:left="15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2" w15:restartNumberingAfterBreak="0">
    <w:nsid w:val="69A400E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3" w15:restartNumberingAfterBreak="0">
    <w:nsid w:val="6F624B79"/>
    <w:multiLevelType w:val="hybridMultilevel"/>
    <w:tmpl w:val="4DD2BF30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2CB2809"/>
    <w:multiLevelType w:val="multilevel"/>
    <w:tmpl w:val="2ACACBB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5" w15:restartNumberingAfterBreak="0">
    <w:nsid w:val="74274FCB"/>
    <w:multiLevelType w:val="hybridMultilevel"/>
    <w:tmpl w:val="1B7A7662"/>
    <w:lvl w:ilvl="0" w:tplc="04150017">
      <w:start w:val="1"/>
      <w:numFmt w:val="lowerLetter"/>
      <w:lvlText w:val="%1)"/>
      <w:lvlJc w:val="left"/>
      <w:pPr>
        <w:ind w:left="-776" w:hanging="360"/>
      </w:pPr>
    </w:lvl>
    <w:lvl w:ilvl="1" w:tplc="04150019">
      <w:start w:val="1"/>
      <w:numFmt w:val="lowerLetter"/>
      <w:lvlText w:val="%2."/>
      <w:lvlJc w:val="left"/>
      <w:pPr>
        <w:ind w:left="-56" w:hanging="360"/>
      </w:pPr>
    </w:lvl>
    <w:lvl w:ilvl="2" w:tplc="04150017">
      <w:start w:val="1"/>
      <w:numFmt w:val="lowerLetter"/>
      <w:lvlText w:val="%3)"/>
      <w:lvlJc w:val="left"/>
      <w:pPr>
        <w:ind w:left="664" w:hanging="180"/>
      </w:pPr>
    </w:lvl>
    <w:lvl w:ilvl="3" w:tplc="0415000F">
      <w:start w:val="1"/>
      <w:numFmt w:val="decimal"/>
      <w:lvlText w:val="%4."/>
      <w:lvlJc w:val="left"/>
      <w:pPr>
        <w:ind w:left="1384" w:hanging="360"/>
      </w:pPr>
    </w:lvl>
    <w:lvl w:ilvl="4" w:tplc="04150019">
      <w:start w:val="1"/>
      <w:numFmt w:val="lowerLetter"/>
      <w:lvlText w:val="%5."/>
      <w:lvlJc w:val="left"/>
      <w:pPr>
        <w:ind w:left="2104" w:hanging="360"/>
      </w:pPr>
    </w:lvl>
    <w:lvl w:ilvl="5" w:tplc="0415001B">
      <w:start w:val="1"/>
      <w:numFmt w:val="lowerRoman"/>
      <w:lvlText w:val="%6."/>
      <w:lvlJc w:val="right"/>
      <w:pPr>
        <w:ind w:left="2824" w:hanging="180"/>
      </w:pPr>
    </w:lvl>
    <w:lvl w:ilvl="6" w:tplc="0415000F">
      <w:start w:val="1"/>
      <w:numFmt w:val="decimal"/>
      <w:lvlText w:val="%7."/>
      <w:lvlJc w:val="left"/>
      <w:pPr>
        <w:ind w:left="3544" w:hanging="360"/>
      </w:pPr>
    </w:lvl>
    <w:lvl w:ilvl="7" w:tplc="04150019">
      <w:start w:val="1"/>
      <w:numFmt w:val="lowerLetter"/>
      <w:lvlText w:val="%8."/>
      <w:lvlJc w:val="left"/>
      <w:pPr>
        <w:ind w:left="4264" w:hanging="360"/>
      </w:pPr>
    </w:lvl>
    <w:lvl w:ilvl="8" w:tplc="0415001B">
      <w:start w:val="1"/>
      <w:numFmt w:val="lowerRoman"/>
      <w:lvlText w:val="%9."/>
      <w:lvlJc w:val="right"/>
      <w:pPr>
        <w:ind w:left="4984" w:hanging="180"/>
      </w:pPr>
    </w:lvl>
  </w:abstractNum>
  <w:abstractNum w:abstractNumId="86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79655F28"/>
    <w:multiLevelType w:val="singleLevel"/>
    <w:tmpl w:val="790C400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88" w15:restartNumberingAfterBreak="0">
    <w:nsid w:val="7A974B3B"/>
    <w:multiLevelType w:val="multilevel"/>
    <w:tmpl w:val="9C90B0B2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AB959BC"/>
    <w:multiLevelType w:val="multilevel"/>
    <w:tmpl w:val="B83A11DE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0" w15:restartNumberingAfterBreak="0">
    <w:nsid w:val="7B0A0B77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C174128"/>
    <w:multiLevelType w:val="hybridMultilevel"/>
    <w:tmpl w:val="963E4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8100AF"/>
    <w:multiLevelType w:val="hybridMultilevel"/>
    <w:tmpl w:val="4A7A7F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FD31F21"/>
    <w:multiLevelType w:val="hybridMultilevel"/>
    <w:tmpl w:val="F3D4D2DC"/>
    <w:lvl w:ilvl="0" w:tplc="BAF0131C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0"/>
  </w:num>
  <w:num w:numId="2">
    <w:abstractNumId w:val="40"/>
  </w:num>
  <w:num w:numId="3">
    <w:abstractNumId w:val="42"/>
  </w:num>
  <w:num w:numId="4">
    <w:abstractNumId w:val="54"/>
  </w:num>
  <w:num w:numId="5">
    <w:abstractNumId w:val="31"/>
  </w:num>
  <w:num w:numId="6">
    <w:abstractNumId w:val="89"/>
  </w:num>
  <w:num w:numId="7">
    <w:abstractNumId w:val="46"/>
  </w:num>
  <w:num w:numId="8">
    <w:abstractNumId w:val="30"/>
  </w:num>
  <w:num w:numId="9">
    <w:abstractNumId w:val="49"/>
  </w:num>
  <w:num w:numId="1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86"/>
  </w:num>
  <w:num w:numId="14">
    <w:abstractNumId w:val="53"/>
  </w:num>
  <w:num w:numId="15">
    <w:abstractNumId w:val="44"/>
  </w:num>
  <w:num w:numId="16">
    <w:abstractNumId w:val="41"/>
  </w:num>
  <w:num w:numId="17">
    <w:abstractNumId w:val="85"/>
  </w:num>
  <w:num w:numId="18">
    <w:abstractNumId w:val="83"/>
  </w:num>
  <w:num w:numId="19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1"/>
  </w:num>
  <w:num w:numId="21">
    <w:abstractNumId w:val="65"/>
  </w:num>
  <w:num w:numId="22">
    <w:abstractNumId w:val="19"/>
  </w:num>
  <w:num w:numId="23">
    <w:abstractNumId w:val="88"/>
  </w:num>
  <w:num w:numId="2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7"/>
  </w:num>
  <w:num w:numId="28">
    <w:abstractNumId w:val="58"/>
  </w:num>
  <w:num w:numId="29">
    <w:abstractNumId w:val="70"/>
  </w:num>
  <w:num w:numId="30">
    <w:abstractNumId w:val="20"/>
  </w:num>
  <w:num w:numId="31">
    <w:abstractNumId w:val="48"/>
  </w:num>
  <w:num w:numId="32">
    <w:abstractNumId w:val="87"/>
  </w:num>
  <w:num w:numId="33">
    <w:abstractNumId w:val="23"/>
  </w:num>
  <w:num w:numId="34">
    <w:abstractNumId w:val="75"/>
  </w:num>
  <w:num w:numId="35">
    <w:abstractNumId w:val="59"/>
  </w:num>
  <w:num w:numId="36">
    <w:abstractNumId w:val="38"/>
  </w:num>
  <w:num w:numId="37">
    <w:abstractNumId w:val="56"/>
  </w:num>
  <w:num w:numId="38">
    <w:abstractNumId w:val="81"/>
  </w:num>
  <w:num w:numId="39">
    <w:abstractNumId w:val="51"/>
  </w:num>
  <w:num w:numId="40">
    <w:abstractNumId w:val="33"/>
  </w:num>
  <w:num w:numId="41">
    <w:abstractNumId w:val="24"/>
  </w:num>
  <w:num w:numId="42">
    <w:abstractNumId w:val="72"/>
  </w:num>
  <w:num w:numId="43">
    <w:abstractNumId w:val="43"/>
  </w:num>
  <w:num w:numId="44">
    <w:abstractNumId w:val="36"/>
  </w:num>
  <w:num w:numId="45">
    <w:abstractNumId w:val="84"/>
  </w:num>
  <w:num w:numId="46">
    <w:abstractNumId w:val="60"/>
  </w:num>
  <w:num w:numId="47">
    <w:abstractNumId w:val="71"/>
  </w:num>
  <w:num w:numId="48">
    <w:abstractNumId w:val="63"/>
  </w:num>
  <w:num w:numId="4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8"/>
  </w:num>
  <w:num w:numId="51">
    <w:abstractNumId w:val="73"/>
  </w:num>
  <w:num w:numId="52">
    <w:abstractNumId w:val="32"/>
  </w:num>
  <w:num w:numId="53">
    <w:abstractNumId w:val="62"/>
  </w:num>
  <w:num w:numId="54">
    <w:abstractNumId w:val="39"/>
  </w:num>
  <w:num w:numId="55">
    <w:abstractNumId w:val="34"/>
  </w:num>
  <w:num w:numId="56">
    <w:abstractNumId w:val="57"/>
  </w:num>
  <w:num w:numId="57">
    <w:abstractNumId w:val="76"/>
  </w:num>
  <w:num w:numId="58">
    <w:abstractNumId w:val="22"/>
  </w:num>
  <w:num w:numId="59">
    <w:abstractNumId w:val="79"/>
  </w:num>
  <w:num w:numId="60">
    <w:abstractNumId w:val="68"/>
  </w:num>
  <w:num w:numId="61">
    <w:abstractNumId w:val="77"/>
  </w:num>
  <w:num w:numId="62">
    <w:abstractNumId w:val="90"/>
  </w:num>
  <w:num w:numId="63">
    <w:abstractNumId w:val="74"/>
  </w:num>
  <w:num w:numId="64">
    <w:abstractNumId w:val="25"/>
  </w:num>
  <w:num w:numId="65">
    <w:abstractNumId w:val="78"/>
  </w:num>
  <w:num w:numId="66">
    <w:abstractNumId w:val="69"/>
  </w:num>
  <w:num w:numId="67">
    <w:abstractNumId w:val="66"/>
  </w:num>
  <w:num w:numId="68">
    <w:abstractNumId w:val="92"/>
  </w:num>
  <w:num w:numId="69">
    <w:abstractNumId w:val="18"/>
  </w:num>
  <w:num w:numId="70">
    <w:abstractNumId w:val="67"/>
  </w:num>
  <w:num w:numId="71">
    <w:abstractNumId w:val="55"/>
  </w:num>
  <w:num w:numId="72">
    <w:abstractNumId w:val="47"/>
  </w:num>
  <w:num w:numId="73">
    <w:abstractNumId w:val="82"/>
  </w:num>
  <w:num w:numId="74">
    <w:abstractNumId w:val="45"/>
  </w:num>
  <w:num w:numId="75">
    <w:abstractNumId w:val="29"/>
  </w:num>
  <w:num w:numId="76">
    <w:abstractNumId w:val="91"/>
  </w:num>
  <w:num w:numId="77">
    <w:abstractNumId w:val="2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7E"/>
    <w:rsid w:val="00004C6D"/>
    <w:rsid w:val="00012681"/>
    <w:rsid w:val="00022A32"/>
    <w:rsid w:val="000240F2"/>
    <w:rsid w:val="00035B92"/>
    <w:rsid w:val="00045718"/>
    <w:rsid w:val="00051D68"/>
    <w:rsid w:val="00055337"/>
    <w:rsid w:val="000556DF"/>
    <w:rsid w:val="000571CD"/>
    <w:rsid w:val="00057AB4"/>
    <w:rsid w:val="00057CD6"/>
    <w:rsid w:val="00060C3E"/>
    <w:rsid w:val="00064F11"/>
    <w:rsid w:val="0006626B"/>
    <w:rsid w:val="00071A5F"/>
    <w:rsid w:val="00071D8B"/>
    <w:rsid w:val="00074574"/>
    <w:rsid w:val="00081848"/>
    <w:rsid w:val="000870AC"/>
    <w:rsid w:val="000939F9"/>
    <w:rsid w:val="00093B4E"/>
    <w:rsid w:val="00096376"/>
    <w:rsid w:val="00096DB8"/>
    <w:rsid w:val="000A0523"/>
    <w:rsid w:val="000A078B"/>
    <w:rsid w:val="000A268D"/>
    <w:rsid w:val="000A43CC"/>
    <w:rsid w:val="000A618C"/>
    <w:rsid w:val="000A7C27"/>
    <w:rsid w:val="000B1110"/>
    <w:rsid w:val="000B4BEE"/>
    <w:rsid w:val="000B4FDC"/>
    <w:rsid w:val="000B55DC"/>
    <w:rsid w:val="000B68C5"/>
    <w:rsid w:val="000B7219"/>
    <w:rsid w:val="000B756A"/>
    <w:rsid w:val="000C0B32"/>
    <w:rsid w:val="000C4339"/>
    <w:rsid w:val="000D3B63"/>
    <w:rsid w:val="000D6245"/>
    <w:rsid w:val="000D775B"/>
    <w:rsid w:val="000D7A05"/>
    <w:rsid w:val="000D7D6E"/>
    <w:rsid w:val="000E1B6C"/>
    <w:rsid w:val="000E385C"/>
    <w:rsid w:val="000E42A5"/>
    <w:rsid w:val="000E677C"/>
    <w:rsid w:val="000F1C4C"/>
    <w:rsid w:val="00107824"/>
    <w:rsid w:val="001173EE"/>
    <w:rsid w:val="00121ACF"/>
    <w:rsid w:val="00124C22"/>
    <w:rsid w:val="00135F05"/>
    <w:rsid w:val="001407F8"/>
    <w:rsid w:val="00141B49"/>
    <w:rsid w:val="001600C6"/>
    <w:rsid w:val="00162C7E"/>
    <w:rsid w:val="0017359F"/>
    <w:rsid w:val="001802D6"/>
    <w:rsid w:val="001814F3"/>
    <w:rsid w:val="001854DF"/>
    <w:rsid w:val="00185B70"/>
    <w:rsid w:val="00185E66"/>
    <w:rsid w:val="00186433"/>
    <w:rsid w:val="00186E8C"/>
    <w:rsid w:val="00191BBD"/>
    <w:rsid w:val="00196C52"/>
    <w:rsid w:val="001A0E79"/>
    <w:rsid w:val="001A3059"/>
    <w:rsid w:val="001A3CA5"/>
    <w:rsid w:val="001B1CEE"/>
    <w:rsid w:val="001C233F"/>
    <w:rsid w:val="001C5604"/>
    <w:rsid w:val="001D64E1"/>
    <w:rsid w:val="001D68B9"/>
    <w:rsid w:val="001D6E75"/>
    <w:rsid w:val="001E0152"/>
    <w:rsid w:val="001E09B5"/>
    <w:rsid w:val="001E09C5"/>
    <w:rsid w:val="001E5E22"/>
    <w:rsid w:val="001F28DC"/>
    <w:rsid w:val="001F3D00"/>
    <w:rsid w:val="00200994"/>
    <w:rsid w:val="00206FE3"/>
    <w:rsid w:val="00210006"/>
    <w:rsid w:val="00214F92"/>
    <w:rsid w:val="0023274E"/>
    <w:rsid w:val="00234CF9"/>
    <w:rsid w:val="00240CA9"/>
    <w:rsid w:val="00247FBD"/>
    <w:rsid w:val="00255D33"/>
    <w:rsid w:val="0026030B"/>
    <w:rsid w:val="00261D30"/>
    <w:rsid w:val="00270398"/>
    <w:rsid w:val="00271053"/>
    <w:rsid w:val="0027630C"/>
    <w:rsid w:val="002771DE"/>
    <w:rsid w:val="0028189D"/>
    <w:rsid w:val="002866DD"/>
    <w:rsid w:val="00287263"/>
    <w:rsid w:val="00292550"/>
    <w:rsid w:val="00295414"/>
    <w:rsid w:val="0029747F"/>
    <w:rsid w:val="002A0F06"/>
    <w:rsid w:val="002A157C"/>
    <w:rsid w:val="002A2F7D"/>
    <w:rsid w:val="002A38F6"/>
    <w:rsid w:val="002A6FFD"/>
    <w:rsid w:val="002B0713"/>
    <w:rsid w:val="002C1D74"/>
    <w:rsid w:val="002C7799"/>
    <w:rsid w:val="002D3532"/>
    <w:rsid w:val="002E108D"/>
    <w:rsid w:val="002E6B3B"/>
    <w:rsid w:val="002E7249"/>
    <w:rsid w:val="002F01E2"/>
    <w:rsid w:val="002F0504"/>
    <w:rsid w:val="002F1469"/>
    <w:rsid w:val="002F2E3E"/>
    <w:rsid w:val="00305AA9"/>
    <w:rsid w:val="00305F4A"/>
    <w:rsid w:val="00306163"/>
    <w:rsid w:val="003066FB"/>
    <w:rsid w:val="00310051"/>
    <w:rsid w:val="00316520"/>
    <w:rsid w:val="0032050D"/>
    <w:rsid w:val="003330AC"/>
    <w:rsid w:val="00333B53"/>
    <w:rsid w:val="00336597"/>
    <w:rsid w:val="00341093"/>
    <w:rsid w:val="00343BEE"/>
    <w:rsid w:val="0035160B"/>
    <w:rsid w:val="003549C1"/>
    <w:rsid w:val="0036507A"/>
    <w:rsid w:val="00366A7D"/>
    <w:rsid w:val="003779F9"/>
    <w:rsid w:val="00381709"/>
    <w:rsid w:val="00384040"/>
    <w:rsid w:val="0039098D"/>
    <w:rsid w:val="003911DF"/>
    <w:rsid w:val="003956F0"/>
    <w:rsid w:val="003A0702"/>
    <w:rsid w:val="003A573B"/>
    <w:rsid w:val="003B1C34"/>
    <w:rsid w:val="003B42CC"/>
    <w:rsid w:val="003B737B"/>
    <w:rsid w:val="003C061E"/>
    <w:rsid w:val="003C3D05"/>
    <w:rsid w:val="003D633C"/>
    <w:rsid w:val="003D7308"/>
    <w:rsid w:val="003E1077"/>
    <w:rsid w:val="003E22D1"/>
    <w:rsid w:val="003E3890"/>
    <w:rsid w:val="003E4DB9"/>
    <w:rsid w:val="003F0206"/>
    <w:rsid w:val="003F4A19"/>
    <w:rsid w:val="00401759"/>
    <w:rsid w:val="00402D63"/>
    <w:rsid w:val="0040356A"/>
    <w:rsid w:val="0040767C"/>
    <w:rsid w:val="00407E36"/>
    <w:rsid w:val="00415735"/>
    <w:rsid w:val="004266C7"/>
    <w:rsid w:val="00430476"/>
    <w:rsid w:val="00430626"/>
    <w:rsid w:val="0043477E"/>
    <w:rsid w:val="00435141"/>
    <w:rsid w:val="00435577"/>
    <w:rsid w:val="00440488"/>
    <w:rsid w:val="004611E5"/>
    <w:rsid w:val="00466AF2"/>
    <w:rsid w:val="0046726A"/>
    <w:rsid w:val="0047459D"/>
    <w:rsid w:val="00474A49"/>
    <w:rsid w:val="0048254A"/>
    <w:rsid w:val="004836D2"/>
    <w:rsid w:val="00487A68"/>
    <w:rsid w:val="00490191"/>
    <w:rsid w:val="0049210B"/>
    <w:rsid w:val="00497CA7"/>
    <w:rsid w:val="004A7C25"/>
    <w:rsid w:val="004B34FB"/>
    <w:rsid w:val="004B4C86"/>
    <w:rsid w:val="004B6B4B"/>
    <w:rsid w:val="004C3B59"/>
    <w:rsid w:val="004D34F2"/>
    <w:rsid w:val="004D3A28"/>
    <w:rsid w:val="004D7AD0"/>
    <w:rsid w:val="004E1D72"/>
    <w:rsid w:val="004E327E"/>
    <w:rsid w:val="004E3E33"/>
    <w:rsid w:val="004E5556"/>
    <w:rsid w:val="004F09B7"/>
    <w:rsid w:val="004F382B"/>
    <w:rsid w:val="004F7B8A"/>
    <w:rsid w:val="00504945"/>
    <w:rsid w:val="00507AF8"/>
    <w:rsid w:val="005135CA"/>
    <w:rsid w:val="0051663F"/>
    <w:rsid w:val="005208DA"/>
    <w:rsid w:val="005241E5"/>
    <w:rsid w:val="00524C01"/>
    <w:rsid w:val="005339D5"/>
    <w:rsid w:val="005357AA"/>
    <w:rsid w:val="005405B5"/>
    <w:rsid w:val="00550497"/>
    <w:rsid w:val="005535A2"/>
    <w:rsid w:val="0056028F"/>
    <w:rsid w:val="00560C42"/>
    <w:rsid w:val="00565ED8"/>
    <w:rsid w:val="00577B62"/>
    <w:rsid w:val="0058223B"/>
    <w:rsid w:val="005963F8"/>
    <w:rsid w:val="005A112E"/>
    <w:rsid w:val="005B0E3D"/>
    <w:rsid w:val="005B409E"/>
    <w:rsid w:val="005C084F"/>
    <w:rsid w:val="005C0894"/>
    <w:rsid w:val="005C2E86"/>
    <w:rsid w:val="005C692D"/>
    <w:rsid w:val="005C78FC"/>
    <w:rsid w:val="005D2D80"/>
    <w:rsid w:val="005D7CCA"/>
    <w:rsid w:val="005E06B4"/>
    <w:rsid w:val="005F2B90"/>
    <w:rsid w:val="00600D16"/>
    <w:rsid w:val="00601709"/>
    <w:rsid w:val="00601715"/>
    <w:rsid w:val="00603091"/>
    <w:rsid w:val="006034F2"/>
    <w:rsid w:val="00612BD2"/>
    <w:rsid w:val="006243AF"/>
    <w:rsid w:val="00630064"/>
    <w:rsid w:val="00642B1F"/>
    <w:rsid w:val="006441CF"/>
    <w:rsid w:val="00645FA7"/>
    <w:rsid w:val="00650C32"/>
    <w:rsid w:val="00651221"/>
    <w:rsid w:val="00651BED"/>
    <w:rsid w:val="00651C4D"/>
    <w:rsid w:val="00651CB5"/>
    <w:rsid w:val="006538E7"/>
    <w:rsid w:val="006550CA"/>
    <w:rsid w:val="006552D5"/>
    <w:rsid w:val="006569ED"/>
    <w:rsid w:val="00660BFF"/>
    <w:rsid w:val="006610C5"/>
    <w:rsid w:val="00663179"/>
    <w:rsid w:val="00665D42"/>
    <w:rsid w:val="006671E6"/>
    <w:rsid w:val="0068183D"/>
    <w:rsid w:val="00681DD0"/>
    <w:rsid w:val="00682961"/>
    <w:rsid w:val="00682D70"/>
    <w:rsid w:val="0069249C"/>
    <w:rsid w:val="006B151B"/>
    <w:rsid w:val="006C628C"/>
    <w:rsid w:val="006C739E"/>
    <w:rsid w:val="006D3A38"/>
    <w:rsid w:val="006D4E14"/>
    <w:rsid w:val="006E4060"/>
    <w:rsid w:val="006E7564"/>
    <w:rsid w:val="006F2C69"/>
    <w:rsid w:val="006F3AA2"/>
    <w:rsid w:val="006F4C65"/>
    <w:rsid w:val="006F5B77"/>
    <w:rsid w:val="00700A42"/>
    <w:rsid w:val="00701CBE"/>
    <w:rsid w:val="00705B6B"/>
    <w:rsid w:val="007121EA"/>
    <w:rsid w:val="00727F39"/>
    <w:rsid w:val="00733A2B"/>
    <w:rsid w:val="00736654"/>
    <w:rsid w:val="00741160"/>
    <w:rsid w:val="007418FF"/>
    <w:rsid w:val="00741BEB"/>
    <w:rsid w:val="00747A6E"/>
    <w:rsid w:val="00747D5D"/>
    <w:rsid w:val="007504D5"/>
    <w:rsid w:val="0075431A"/>
    <w:rsid w:val="00755DAF"/>
    <w:rsid w:val="00756679"/>
    <w:rsid w:val="00756D37"/>
    <w:rsid w:val="007640BC"/>
    <w:rsid w:val="00767E96"/>
    <w:rsid w:val="00772A0C"/>
    <w:rsid w:val="00780C6E"/>
    <w:rsid w:val="0078142B"/>
    <w:rsid w:val="00784611"/>
    <w:rsid w:val="00785011"/>
    <w:rsid w:val="00785AF3"/>
    <w:rsid w:val="00787F7D"/>
    <w:rsid w:val="00791F67"/>
    <w:rsid w:val="00794662"/>
    <w:rsid w:val="007977DD"/>
    <w:rsid w:val="007A3542"/>
    <w:rsid w:val="007B1407"/>
    <w:rsid w:val="007B1E7A"/>
    <w:rsid w:val="007B7CC0"/>
    <w:rsid w:val="007B7ED9"/>
    <w:rsid w:val="007D0143"/>
    <w:rsid w:val="007D268F"/>
    <w:rsid w:val="007D3218"/>
    <w:rsid w:val="007D5BB9"/>
    <w:rsid w:val="007E16E9"/>
    <w:rsid w:val="007E2419"/>
    <w:rsid w:val="007E2576"/>
    <w:rsid w:val="007E2CA2"/>
    <w:rsid w:val="007E2CAA"/>
    <w:rsid w:val="007E355F"/>
    <w:rsid w:val="007E4378"/>
    <w:rsid w:val="007E7DB2"/>
    <w:rsid w:val="007F059B"/>
    <w:rsid w:val="007F6908"/>
    <w:rsid w:val="007F7564"/>
    <w:rsid w:val="007F7AF3"/>
    <w:rsid w:val="007F7CD0"/>
    <w:rsid w:val="008042AC"/>
    <w:rsid w:val="008042EA"/>
    <w:rsid w:val="0080450D"/>
    <w:rsid w:val="008115FC"/>
    <w:rsid w:val="0081204A"/>
    <w:rsid w:val="00813B3C"/>
    <w:rsid w:val="0081491D"/>
    <w:rsid w:val="00826B2F"/>
    <w:rsid w:val="00847086"/>
    <w:rsid w:val="008508E9"/>
    <w:rsid w:val="00852B86"/>
    <w:rsid w:val="008579F2"/>
    <w:rsid w:val="00861D51"/>
    <w:rsid w:val="008651F1"/>
    <w:rsid w:val="008665F4"/>
    <w:rsid w:val="00870729"/>
    <w:rsid w:val="00882A56"/>
    <w:rsid w:val="00894422"/>
    <w:rsid w:val="008A7581"/>
    <w:rsid w:val="008B055B"/>
    <w:rsid w:val="008B206E"/>
    <w:rsid w:val="008B4BE2"/>
    <w:rsid w:val="008B543E"/>
    <w:rsid w:val="008B6740"/>
    <w:rsid w:val="008C1360"/>
    <w:rsid w:val="008C2EB6"/>
    <w:rsid w:val="008C4961"/>
    <w:rsid w:val="008C5FF6"/>
    <w:rsid w:val="008C7BCC"/>
    <w:rsid w:val="008D07E1"/>
    <w:rsid w:val="008D32AF"/>
    <w:rsid w:val="008D3E80"/>
    <w:rsid w:val="008D4B36"/>
    <w:rsid w:val="008E0211"/>
    <w:rsid w:val="008E18F5"/>
    <w:rsid w:val="008E1999"/>
    <w:rsid w:val="008E28F9"/>
    <w:rsid w:val="008E2A65"/>
    <w:rsid w:val="008F02F2"/>
    <w:rsid w:val="008F0BAF"/>
    <w:rsid w:val="008F6887"/>
    <w:rsid w:val="008F729E"/>
    <w:rsid w:val="008F72C2"/>
    <w:rsid w:val="00902B6B"/>
    <w:rsid w:val="00902E04"/>
    <w:rsid w:val="00904369"/>
    <w:rsid w:val="0091135B"/>
    <w:rsid w:val="00913012"/>
    <w:rsid w:val="0091587E"/>
    <w:rsid w:val="0092199C"/>
    <w:rsid w:val="0092689B"/>
    <w:rsid w:val="00930E11"/>
    <w:rsid w:val="00933E51"/>
    <w:rsid w:val="00935A85"/>
    <w:rsid w:val="00935CB2"/>
    <w:rsid w:val="00936FD8"/>
    <w:rsid w:val="00942278"/>
    <w:rsid w:val="00950657"/>
    <w:rsid w:val="0095183C"/>
    <w:rsid w:val="00952217"/>
    <w:rsid w:val="009530A1"/>
    <w:rsid w:val="0095740F"/>
    <w:rsid w:val="00960569"/>
    <w:rsid w:val="009721AC"/>
    <w:rsid w:val="00980E1E"/>
    <w:rsid w:val="009867FD"/>
    <w:rsid w:val="00990A0E"/>
    <w:rsid w:val="009933E3"/>
    <w:rsid w:val="00995356"/>
    <w:rsid w:val="009A333E"/>
    <w:rsid w:val="009A4129"/>
    <w:rsid w:val="009B2AF0"/>
    <w:rsid w:val="009B3ECF"/>
    <w:rsid w:val="009C1915"/>
    <w:rsid w:val="009C5C36"/>
    <w:rsid w:val="009D04FE"/>
    <w:rsid w:val="009D34F8"/>
    <w:rsid w:val="009D7271"/>
    <w:rsid w:val="009E36A3"/>
    <w:rsid w:val="009E4184"/>
    <w:rsid w:val="009E610C"/>
    <w:rsid w:val="009E7409"/>
    <w:rsid w:val="009F0A1C"/>
    <w:rsid w:val="009F100D"/>
    <w:rsid w:val="009F130F"/>
    <w:rsid w:val="009F66D6"/>
    <w:rsid w:val="00A0184C"/>
    <w:rsid w:val="00A0541F"/>
    <w:rsid w:val="00A05ABF"/>
    <w:rsid w:val="00A11C3E"/>
    <w:rsid w:val="00A11CBD"/>
    <w:rsid w:val="00A162A9"/>
    <w:rsid w:val="00A16772"/>
    <w:rsid w:val="00A1795B"/>
    <w:rsid w:val="00A25B18"/>
    <w:rsid w:val="00A26386"/>
    <w:rsid w:val="00A301FE"/>
    <w:rsid w:val="00A32A16"/>
    <w:rsid w:val="00A378AD"/>
    <w:rsid w:val="00A413E3"/>
    <w:rsid w:val="00A431B9"/>
    <w:rsid w:val="00A45D16"/>
    <w:rsid w:val="00A4639C"/>
    <w:rsid w:val="00A47AAC"/>
    <w:rsid w:val="00A51E0E"/>
    <w:rsid w:val="00A62546"/>
    <w:rsid w:val="00A63741"/>
    <w:rsid w:val="00A66231"/>
    <w:rsid w:val="00A73621"/>
    <w:rsid w:val="00A76AD3"/>
    <w:rsid w:val="00A8000A"/>
    <w:rsid w:val="00A81E72"/>
    <w:rsid w:val="00A84295"/>
    <w:rsid w:val="00A8592E"/>
    <w:rsid w:val="00A87488"/>
    <w:rsid w:val="00A87C16"/>
    <w:rsid w:val="00A9388C"/>
    <w:rsid w:val="00AA0628"/>
    <w:rsid w:val="00AA4365"/>
    <w:rsid w:val="00AA794F"/>
    <w:rsid w:val="00AB2792"/>
    <w:rsid w:val="00AB415D"/>
    <w:rsid w:val="00AB4A43"/>
    <w:rsid w:val="00AC033B"/>
    <w:rsid w:val="00AD0004"/>
    <w:rsid w:val="00AD311C"/>
    <w:rsid w:val="00AE5A04"/>
    <w:rsid w:val="00AE6A20"/>
    <w:rsid w:val="00AF5E04"/>
    <w:rsid w:val="00B002AE"/>
    <w:rsid w:val="00B00D5E"/>
    <w:rsid w:val="00B03A27"/>
    <w:rsid w:val="00B05ACC"/>
    <w:rsid w:val="00B125E2"/>
    <w:rsid w:val="00B156B2"/>
    <w:rsid w:val="00B1594C"/>
    <w:rsid w:val="00B2020A"/>
    <w:rsid w:val="00B23D91"/>
    <w:rsid w:val="00B27215"/>
    <w:rsid w:val="00B278EF"/>
    <w:rsid w:val="00B304BC"/>
    <w:rsid w:val="00B3779C"/>
    <w:rsid w:val="00B42C05"/>
    <w:rsid w:val="00B433EE"/>
    <w:rsid w:val="00B4710E"/>
    <w:rsid w:val="00B47AE9"/>
    <w:rsid w:val="00B51B7C"/>
    <w:rsid w:val="00B5684E"/>
    <w:rsid w:val="00B579EB"/>
    <w:rsid w:val="00B601E1"/>
    <w:rsid w:val="00B6285D"/>
    <w:rsid w:val="00B633A0"/>
    <w:rsid w:val="00B664AE"/>
    <w:rsid w:val="00B7194A"/>
    <w:rsid w:val="00B81EB4"/>
    <w:rsid w:val="00B9027E"/>
    <w:rsid w:val="00B90995"/>
    <w:rsid w:val="00B94C12"/>
    <w:rsid w:val="00BA4132"/>
    <w:rsid w:val="00BB426E"/>
    <w:rsid w:val="00BC4ED7"/>
    <w:rsid w:val="00BC5072"/>
    <w:rsid w:val="00BC5C28"/>
    <w:rsid w:val="00BC5EC3"/>
    <w:rsid w:val="00BC6FB5"/>
    <w:rsid w:val="00BC7C9F"/>
    <w:rsid w:val="00BD1AB6"/>
    <w:rsid w:val="00BD3143"/>
    <w:rsid w:val="00BE0969"/>
    <w:rsid w:val="00BE22D3"/>
    <w:rsid w:val="00BE5993"/>
    <w:rsid w:val="00BF35EE"/>
    <w:rsid w:val="00BF784E"/>
    <w:rsid w:val="00C03AF1"/>
    <w:rsid w:val="00C06D7A"/>
    <w:rsid w:val="00C10D1B"/>
    <w:rsid w:val="00C120E3"/>
    <w:rsid w:val="00C138D2"/>
    <w:rsid w:val="00C16F21"/>
    <w:rsid w:val="00C307D3"/>
    <w:rsid w:val="00C4237E"/>
    <w:rsid w:val="00C47285"/>
    <w:rsid w:val="00C50280"/>
    <w:rsid w:val="00C50C51"/>
    <w:rsid w:val="00C5513A"/>
    <w:rsid w:val="00C57441"/>
    <w:rsid w:val="00C605D3"/>
    <w:rsid w:val="00C60D33"/>
    <w:rsid w:val="00C63B18"/>
    <w:rsid w:val="00C64345"/>
    <w:rsid w:val="00C65600"/>
    <w:rsid w:val="00C717A1"/>
    <w:rsid w:val="00C728A0"/>
    <w:rsid w:val="00C83DBD"/>
    <w:rsid w:val="00C8573F"/>
    <w:rsid w:val="00C93CC8"/>
    <w:rsid w:val="00C979E4"/>
    <w:rsid w:val="00CA619B"/>
    <w:rsid w:val="00CA71E3"/>
    <w:rsid w:val="00CA773E"/>
    <w:rsid w:val="00CA7D0A"/>
    <w:rsid w:val="00CB18D7"/>
    <w:rsid w:val="00CB3CB7"/>
    <w:rsid w:val="00CC14FF"/>
    <w:rsid w:val="00CC1C5B"/>
    <w:rsid w:val="00CC7E9B"/>
    <w:rsid w:val="00CD2060"/>
    <w:rsid w:val="00CE3B75"/>
    <w:rsid w:val="00CE3C4E"/>
    <w:rsid w:val="00CE4391"/>
    <w:rsid w:val="00CE5254"/>
    <w:rsid w:val="00CF51EA"/>
    <w:rsid w:val="00CF5AC3"/>
    <w:rsid w:val="00D00DC8"/>
    <w:rsid w:val="00D02C79"/>
    <w:rsid w:val="00D0366F"/>
    <w:rsid w:val="00D04CBE"/>
    <w:rsid w:val="00D11B51"/>
    <w:rsid w:val="00D16940"/>
    <w:rsid w:val="00D23CCE"/>
    <w:rsid w:val="00D25BB7"/>
    <w:rsid w:val="00D25FE8"/>
    <w:rsid w:val="00D3162C"/>
    <w:rsid w:val="00D3339A"/>
    <w:rsid w:val="00D34CD8"/>
    <w:rsid w:val="00D357E8"/>
    <w:rsid w:val="00D40758"/>
    <w:rsid w:val="00D4281F"/>
    <w:rsid w:val="00D52C1B"/>
    <w:rsid w:val="00D60978"/>
    <w:rsid w:val="00D62AD2"/>
    <w:rsid w:val="00D65C71"/>
    <w:rsid w:val="00D7125C"/>
    <w:rsid w:val="00D73FA3"/>
    <w:rsid w:val="00D75B5F"/>
    <w:rsid w:val="00D81346"/>
    <w:rsid w:val="00D83A28"/>
    <w:rsid w:val="00D8407C"/>
    <w:rsid w:val="00D85E2E"/>
    <w:rsid w:val="00D8644F"/>
    <w:rsid w:val="00D900B7"/>
    <w:rsid w:val="00DB7632"/>
    <w:rsid w:val="00DC681E"/>
    <w:rsid w:val="00DD1AC7"/>
    <w:rsid w:val="00DD31B6"/>
    <w:rsid w:val="00DD768F"/>
    <w:rsid w:val="00DE1E30"/>
    <w:rsid w:val="00DE3487"/>
    <w:rsid w:val="00DF08F7"/>
    <w:rsid w:val="00DF2FD9"/>
    <w:rsid w:val="00DF6554"/>
    <w:rsid w:val="00DF7DFB"/>
    <w:rsid w:val="00E01021"/>
    <w:rsid w:val="00E03789"/>
    <w:rsid w:val="00E05C60"/>
    <w:rsid w:val="00E10A6D"/>
    <w:rsid w:val="00E14230"/>
    <w:rsid w:val="00E167D0"/>
    <w:rsid w:val="00E20EEF"/>
    <w:rsid w:val="00E23CA7"/>
    <w:rsid w:val="00E24238"/>
    <w:rsid w:val="00E258AB"/>
    <w:rsid w:val="00E265EA"/>
    <w:rsid w:val="00E311CD"/>
    <w:rsid w:val="00E3285B"/>
    <w:rsid w:val="00E43539"/>
    <w:rsid w:val="00E45F0D"/>
    <w:rsid w:val="00E677B2"/>
    <w:rsid w:val="00E71C84"/>
    <w:rsid w:val="00E75960"/>
    <w:rsid w:val="00E7694D"/>
    <w:rsid w:val="00E8559A"/>
    <w:rsid w:val="00E8603F"/>
    <w:rsid w:val="00E867A2"/>
    <w:rsid w:val="00E90ABA"/>
    <w:rsid w:val="00E91C9F"/>
    <w:rsid w:val="00E9635E"/>
    <w:rsid w:val="00E97576"/>
    <w:rsid w:val="00EA02D6"/>
    <w:rsid w:val="00EA4FD0"/>
    <w:rsid w:val="00EA72FB"/>
    <w:rsid w:val="00EB4625"/>
    <w:rsid w:val="00EB4EBF"/>
    <w:rsid w:val="00EB64E0"/>
    <w:rsid w:val="00EC320D"/>
    <w:rsid w:val="00ED2E56"/>
    <w:rsid w:val="00ED6007"/>
    <w:rsid w:val="00ED6B0D"/>
    <w:rsid w:val="00EE1135"/>
    <w:rsid w:val="00EE129A"/>
    <w:rsid w:val="00EE2F82"/>
    <w:rsid w:val="00EE4E71"/>
    <w:rsid w:val="00EE767C"/>
    <w:rsid w:val="00EF6729"/>
    <w:rsid w:val="00EF69E3"/>
    <w:rsid w:val="00EF731D"/>
    <w:rsid w:val="00F0260D"/>
    <w:rsid w:val="00F03120"/>
    <w:rsid w:val="00F0662E"/>
    <w:rsid w:val="00F15322"/>
    <w:rsid w:val="00F236B5"/>
    <w:rsid w:val="00F238F9"/>
    <w:rsid w:val="00F30325"/>
    <w:rsid w:val="00F37038"/>
    <w:rsid w:val="00F37164"/>
    <w:rsid w:val="00F37F4A"/>
    <w:rsid w:val="00F42390"/>
    <w:rsid w:val="00F46905"/>
    <w:rsid w:val="00F628EC"/>
    <w:rsid w:val="00F658AF"/>
    <w:rsid w:val="00F65E5B"/>
    <w:rsid w:val="00F70029"/>
    <w:rsid w:val="00F7072A"/>
    <w:rsid w:val="00F751BE"/>
    <w:rsid w:val="00F80DF2"/>
    <w:rsid w:val="00F8110A"/>
    <w:rsid w:val="00F814CD"/>
    <w:rsid w:val="00F85936"/>
    <w:rsid w:val="00F85C48"/>
    <w:rsid w:val="00F936D9"/>
    <w:rsid w:val="00F9538B"/>
    <w:rsid w:val="00F97D49"/>
    <w:rsid w:val="00FA050F"/>
    <w:rsid w:val="00FA16F5"/>
    <w:rsid w:val="00FA1DF7"/>
    <w:rsid w:val="00FA42CB"/>
    <w:rsid w:val="00FA4F08"/>
    <w:rsid w:val="00FA6C9D"/>
    <w:rsid w:val="00FB2F37"/>
    <w:rsid w:val="00FB397D"/>
    <w:rsid w:val="00FB3D03"/>
    <w:rsid w:val="00FB3EEC"/>
    <w:rsid w:val="00FB5FCC"/>
    <w:rsid w:val="00FC0274"/>
    <w:rsid w:val="00FD3510"/>
    <w:rsid w:val="00FD4294"/>
    <w:rsid w:val="00FD59B3"/>
    <w:rsid w:val="00FD716C"/>
    <w:rsid w:val="00FD7E48"/>
    <w:rsid w:val="00FE3C1C"/>
    <w:rsid w:val="00FE3D17"/>
    <w:rsid w:val="00FE3EC2"/>
    <w:rsid w:val="00FE44B6"/>
    <w:rsid w:val="00FF0984"/>
    <w:rsid w:val="00FF1EE1"/>
    <w:rsid w:val="00FF2C63"/>
    <w:rsid w:val="00FF2CCD"/>
    <w:rsid w:val="00FF3167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96B397"/>
  <w15:docId w15:val="{2ABB279A-DA23-4BDB-B0CB-E1DA7E8D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00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F5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A573B"/>
    <w:pPr>
      <w:keepNext/>
      <w:keepLines/>
      <w:suppressAutoHyphens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agwek3">
    <w:name w:val="heading 3"/>
    <w:basedOn w:val="Standard"/>
    <w:link w:val="Nagwek3Znak"/>
    <w:rsid w:val="003A573B"/>
    <w:pPr>
      <w:keepNext/>
      <w:spacing w:line="360" w:lineRule="auto"/>
      <w:ind w:firstLine="1"/>
      <w:jc w:val="both"/>
      <w:outlineLvl w:val="2"/>
    </w:pPr>
    <w:rPr>
      <w:b/>
      <w:szCs w:val="20"/>
    </w:rPr>
  </w:style>
  <w:style w:type="paragraph" w:styleId="Nagwek6">
    <w:name w:val="heading 6"/>
    <w:basedOn w:val="Standard"/>
    <w:link w:val="Nagwek6Znak"/>
    <w:rsid w:val="003A573B"/>
    <w:pPr>
      <w:keepNext/>
      <w:outlineLvl w:val="5"/>
    </w:pPr>
    <w:rPr>
      <w:b/>
      <w:bCs/>
      <w:sz w:val="28"/>
      <w:szCs w:val="20"/>
    </w:rPr>
  </w:style>
  <w:style w:type="paragraph" w:styleId="Nagwek8">
    <w:name w:val="heading 8"/>
    <w:basedOn w:val="Standard"/>
    <w:link w:val="Nagwek8Znak"/>
    <w:rsid w:val="003A573B"/>
    <w:pPr>
      <w:keepNext/>
      <w:ind w:left="57" w:right="57"/>
      <w:jc w:val="center"/>
      <w:outlineLvl w:val="7"/>
    </w:pPr>
    <w:rPr>
      <w:b/>
      <w:bCs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334C1"/>
    <w:rPr>
      <w:color w:val="0000FF" w:themeColor="hyperlink"/>
      <w:u w:val="single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FB3A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708CF"/>
  </w:style>
  <w:style w:type="character" w:customStyle="1" w:styleId="StopkaZnak">
    <w:name w:val="Stopka Znak"/>
    <w:basedOn w:val="Domylnaczcionkaakapitu"/>
    <w:link w:val="Stopka"/>
    <w:uiPriority w:val="99"/>
    <w:qFormat/>
    <w:rsid w:val="005708C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334C1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C334C1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FB3A8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0610A1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708C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334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334C1"/>
    <w:pPr>
      <w:spacing w:after="0" w:line="240" w:lineRule="auto"/>
    </w:pPr>
    <w:rPr>
      <w:sz w:val="20"/>
      <w:szCs w:val="20"/>
    </w:rPr>
  </w:style>
  <w:style w:type="paragraph" w:styleId="Bezodstpw">
    <w:name w:val="No Spacing"/>
    <w:uiPriority w:val="1"/>
    <w:qFormat/>
    <w:rsid w:val="00F45F1A"/>
  </w:style>
  <w:style w:type="numbering" w:customStyle="1" w:styleId="Zaimportowanystyl4">
    <w:name w:val="Zaimportowany styl 4"/>
    <w:qFormat/>
    <w:rsid w:val="000610A1"/>
  </w:style>
  <w:style w:type="numbering" w:customStyle="1" w:styleId="WW8Num21131">
    <w:name w:val="WW8Num21131"/>
    <w:qFormat/>
    <w:rsid w:val="000610A1"/>
  </w:style>
  <w:style w:type="numbering" w:customStyle="1" w:styleId="WW8Num234">
    <w:name w:val="WW8Num234"/>
    <w:qFormat/>
    <w:rsid w:val="00CA797F"/>
  </w:style>
  <w:style w:type="numbering" w:customStyle="1" w:styleId="WW8Num214">
    <w:name w:val="WW8Num214"/>
    <w:qFormat/>
    <w:rsid w:val="00CA797F"/>
  </w:style>
  <w:style w:type="table" w:styleId="Tabela-Siatka">
    <w:name w:val="Table Grid"/>
    <w:basedOn w:val="Standardowy"/>
    <w:uiPriority w:val="39"/>
    <w:rsid w:val="00532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3">
    <w:name w:val="WW8Num113"/>
    <w:rsid w:val="00813B3C"/>
    <w:pPr>
      <w:numPr>
        <w:numId w:val="7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3A5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3A573B"/>
    <w:rPr>
      <w:rFonts w:ascii="Times New Roman" w:eastAsia="Andale Sans UI" w:hAnsi="Times New Roman" w:cs="Tahoma"/>
      <w:b/>
      <w:kern w:val="3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3A573B"/>
    <w:rPr>
      <w:rFonts w:ascii="Times New Roman" w:eastAsia="Andale Sans UI" w:hAnsi="Times New Roman" w:cs="Tahoma"/>
      <w:b/>
      <w:bCs/>
      <w:kern w:val="3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A573B"/>
    <w:rPr>
      <w:rFonts w:ascii="Times New Roman" w:eastAsia="Andale Sans UI" w:hAnsi="Times New Roman" w:cs="Tahoma"/>
      <w:b/>
      <w:bCs/>
      <w:i/>
      <w:iCs/>
      <w:kern w:val="3"/>
      <w:sz w:val="24"/>
      <w:szCs w:val="20"/>
      <w:lang w:eastAsia="pl-PL"/>
    </w:rPr>
  </w:style>
  <w:style w:type="paragraph" w:customStyle="1" w:styleId="Standard">
    <w:name w:val="Standard"/>
    <w:rsid w:val="003A573B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3A573B"/>
    <w:pPr>
      <w:spacing w:after="120"/>
    </w:pPr>
  </w:style>
  <w:style w:type="character" w:customStyle="1" w:styleId="TekstpodstawowyZnak">
    <w:name w:val="Tekst podstawowy Znak"/>
    <w:link w:val="Tekstpodstawowy"/>
    <w:qFormat/>
    <w:rsid w:val="003A573B"/>
  </w:style>
  <w:style w:type="character" w:customStyle="1" w:styleId="TekstpodstawowyZnak1">
    <w:name w:val="Tekst podstawowy Znak1"/>
    <w:basedOn w:val="Domylnaczcionkaakapitu"/>
    <w:uiPriority w:val="99"/>
    <w:semiHidden/>
    <w:rsid w:val="003A573B"/>
    <w:rPr>
      <w:rFonts w:ascii="Arial" w:eastAsia="Calibri" w:hAnsi="Arial" w:cs="Arial"/>
      <w:color w:val="00000A"/>
      <w:szCs w:val="24"/>
      <w:lang w:eastAsia="pl-PL"/>
    </w:rPr>
  </w:style>
  <w:style w:type="paragraph" w:customStyle="1" w:styleId="Default">
    <w:name w:val="Default"/>
    <w:qFormat/>
    <w:rsid w:val="003A573B"/>
    <w:pPr>
      <w:suppressAutoHyphens w:val="0"/>
    </w:pPr>
    <w:rPr>
      <w:rFonts w:ascii="Times New Roman" w:eastAsia="Times New Roman" w:hAnsi="Times New Roman" w:cs="Arial"/>
      <w:color w:val="000000"/>
      <w:sz w:val="24"/>
      <w:szCs w:val="24"/>
      <w:lang w:eastAsia="pl-PL"/>
    </w:rPr>
  </w:style>
  <w:style w:type="numbering" w:customStyle="1" w:styleId="WW8Num12">
    <w:name w:val="WW8Num12"/>
    <w:basedOn w:val="Bezlisty"/>
    <w:rsid w:val="003A573B"/>
    <w:pPr>
      <w:numPr>
        <w:numId w:val="8"/>
      </w:numPr>
    </w:pPr>
  </w:style>
  <w:style w:type="paragraph" w:customStyle="1" w:styleId="Akapitzlist1">
    <w:name w:val="Akapit z listą1"/>
    <w:basedOn w:val="Normalny"/>
    <w:qFormat/>
    <w:rsid w:val="003A573B"/>
    <w:pPr>
      <w:spacing w:after="0" w:line="240" w:lineRule="auto"/>
      <w:ind w:left="720"/>
      <w:contextualSpacing/>
    </w:pPr>
    <w:rPr>
      <w:rFonts w:ascii="Arial" w:eastAsia="Calibri" w:hAnsi="Arial" w:cs="Arial"/>
      <w:color w:val="00000A"/>
      <w:kern w:val="1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A573B"/>
    <w:rPr>
      <w:sz w:val="20"/>
      <w:szCs w:val="20"/>
    </w:rPr>
  </w:style>
  <w:style w:type="character" w:customStyle="1" w:styleId="Zakotwiczenieprzypisudolnego">
    <w:name w:val="Zakotwiczenie przypisu dolnego"/>
    <w:rsid w:val="003A573B"/>
    <w:rPr>
      <w:vertAlign w:val="superscript"/>
    </w:rPr>
  </w:style>
  <w:style w:type="character" w:customStyle="1" w:styleId="Znakiprzypiswdolnych">
    <w:name w:val="Znaki przypisów dolnych"/>
    <w:qFormat/>
    <w:rsid w:val="003A573B"/>
  </w:style>
  <w:style w:type="character" w:customStyle="1" w:styleId="UMwyrniony">
    <w:name w:val="UM_wyróżniony"/>
    <w:basedOn w:val="Uwydatnienie"/>
    <w:qFormat/>
    <w:rsid w:val="003A573B"/>
    <w:rPr>
      <w:rFonts w:ascii="Arial" w:eastAsia="Arial" w:hAnsi="Arial" w:cs="Arial"/>
      <w:b/>
      <w:i w:val="0"/>
      <w:iCs/>
      <w:spacing w:val="0"/>
      <w:w w:val="1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73B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A573B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A573B"/>
    <w:rPr>
      <w:i/>
      <w:iCs/>
    </w:rPr>
  </w:style>
  <w:style w:type="paragraph" w:customStyle="1" w:styleId="Bezodstpw1">
    <w:name w:val="Bez odstępów1"/>
    <w:rsid w:val="00FF0984"/>
    <w:pPr>
      <w:spacing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32">
    <w:name w:val="WW8Num232"/>
    <w:basedOn w:val="Bezlisty"/>
    <w:rsid w:val="00755DAF"/>
    <w:pPr>
      <w:numPr>
        <w:numId w:val="9"/>
      </w:numPr>
    </w:pPr>
  </w:style>
  <w:style w:type="character" w:styleId="Hipercze">
    <w:name w:val="Hyperlink"/>
    <w:basedOn w:val="Domylnaczcionkaakapitu"/>
    <w:uiPriority w:val="99"/>
    <w:unhideWhenUsed/>
    <w:rsid w:val="00784611"/>
    <w:rPr>
      <w:color w:val="0000FF" w:themeColor="hyperlink"/>
      <w:u w:val="single"/>
    </w:rPr>
  </w:style>
  <w:style w:type="character" w:styleId="Odwoanieprzypisudolnego">
    <w:name w:val="footnote reference"/>
    <w:uiPriority w:val="99"/>
    <w:unhideWhenUsed/>
    <w:rsid w:val="00B27215"/>
    <w:rPr>
      <w:vertAlign w:val="superscript"/>
    </w:rPr>
  </w:style>
  <w:style w:type="table" w:customStyle="1" w:styleId="Tabela-Siatka15">
    <w:name w:val="Tabela - Siatka15"/>
    <w:basedOn w:val="Standardowy"/>
    <w:next w:val="Tabela-Siatka"/>
    <w:uiPriority w:val="59"/>
    <w:rsid w:val="00C06D7A"/>
    <w:pPr>
      <w:suppressAutoHyphens w:val="0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31">
    <w:name w:val="WW8Num1131"/>
    <w:rsid w:val="00A47AAC"/>
  </w:style>
  <w:style w:type="numbering" w:customStyle="1" w:styleId="WW8Num212">
    <w:name w:val="WW8Num212"/>
    <w:basedOn w:val="Bezlisty"/>
    <w:rsid w:val="00BE0969"/>
    <w:pPr>
      <w:numPr>
        <w:numId w:val="12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0E385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11C3E"/>
    <w:pPr>
      <w:suppressAutoHyphens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05AB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12681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5160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306163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8223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27630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3D633C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uiPriority w:val="59"/>
    <w:rsid w:val="00651CB5"/>
    <w:pPr>
      <w:suppressAutoHyphens w:val="0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5339D5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8644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40356A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9D04FE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5C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787F7D"/>
    <w:pPr>
      <w:widowControl w:val="0"/>
      <w:suppressAutoHyphens w:val="0"/>
      <w:spacing w:after="0" w:line="240" w:lineRule="auto"/>
      <w:ind w:left="708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787F7D"/>
    <w:pPr>
      <w:suppressAutoHyphens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eastAsia="x-none"/>
    </w:rPr>
  </w:style>
  <w:style w:type="character" w:customStyle="1" w:styleId="PodtytuZnak">
    <w:name w:val="Podtytuł Znak"/>
    <w:basedOn w:val="Domylnaczcionkaakapitu"/>
    <w:link w:val="Podtytu"/>
    <w:rsid w:val="00787F7D"/>
    <w:rPr>
      <w:rFonts w:ascii="Cambria" w:eastAsia="Times New Roman" w:hAnsi="Cambria" w:cs="Times New Roman"/>
      <w:sz w:val="24"/>
      <w:szCs w:val="24"/>
      <w:lang w:val="en-US" w:eastAsia="x-none"/>
    </w:rPr>
  </w:style>
  <w:style w:type="character" w:customStyle="1" w:styleId="ng-binding">
    <w:name w:val="ng-binding"/>
    <w:rsid w:val="00787F7D"/>
  </w:style>
  <w:style w:type="character" w:customStyle="1" w:styleId="ng-scope">
    <w:name w:val="ng-scope"/>
    <w:rsid w:val="00787F7D"/>
  </w:style>
  <w:style w:type="character" w:customStyle="1" w:styleId="Nagwek1Znak">
    <w:name w:val="Nagłówek 1 Znak"/>
    <w:basedOn w:val="Domylnaczcionkaakapitu"/>
    <w:link w:val="Nagwek1"/>
    <w:uiPriority w:val="9"/>
    <w:rsid w:val="00CF51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basedOn w:val="Normalny"/>
    <w:next w:val="Podtytu"/>
    <w:link w:val="TytuZnak"/>
    <w:qFormat/>
    <w:rsid w:val="00CF51EA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CF51EA"/>
    <w:rPr>
      <w:rFonts w:ascii="Times New Roman" w:eastAsia="Times New Roman" w:hAnsi="Times New Roman" w:cs="Times New Roman"/>
      <w:b/>
      <w:kern w:val="1"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CF51EA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51EA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table" w:customStyle="1" w:styleId="TableGrid">
    <w:name w:val="TableGrid"/>
    <w:rsid w:val="0032050D"/>
    <w:pPr>
      <w:suppressAutoHyphens w:val="0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266C7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07E3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07E36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407E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07E36"/>
    <w:rPr>
      <w:sz w:val="16"/>
      <w:szCs w:val="16"/>
    </w:rPr>
  </w:style>
  <w:style w:type="character" w:styleId="Numerstrony">
    <w:name w:val="page number"/>
    <w:basedOn w:val="Domylnaczcionkaakapitu"/>
    <w:semiHidden/>
    <w:rsid w:val="00407E36"/>
  </w:style>
  <w:style w:type="character" w:customStyle="1" w:styleId="NagwekZnak1">
    <w:name w:val="Nagłówek Znak1"/>
    <w:basedOn w:val="Domylnaczcionkaakapitu"/>
    <w:uiPriority w:val="99"/>
    <w:semiHidden/>
    <w:rsid w:val="003779F9"/>
  </w:style>
  <w:style w:type="character" w:customStyle="1" w:styleId="StopkaZnak1">
    <w:name w:val="Stopka Znak1"/>
    <w:basedOn w:val="Domylnaczcionkaakapitu"/>
    <w:uiPriority w:val="99"/>
    <w:semiHidden/>
    <w:rsid w:val="003779F9"/>
  </w:style>
  <w:style w:type="character" w:customStyle="1" w:styleId="TekstdymkaZnak1">
    <w:name w:val="Tekst dymka Znak1"/>
    <w:basedOn w:val="Domylnaczcionkaakapitu"/>
    <w:uiPriority w:val="99"/>
    <w:semiHidden/>
    <w:rsid w:val="003779F9"/>
    <w:rPr>
      <w:rFonts w:ascii="Tahoma" w:hAnsi="Tahoma" w:cs="Tahoma"/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3779F9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3779F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79F9"/>
  </w:style>
  <w:style w:type="character" w:styleId="UyteHipercze">
    <w:name w:val="FollowedHyperlink"/>
    <w:basedOn w:val="Domylnaczcionkaakapitu"/>
    <w:uiPriority w:val="99"/>
    <w:semiHidden/>
    <w:unhideWhenUsed/>
    <w:rsid w:val="003779F9"/>
    <w:rPr>
      <w:color w:val="954F72"/>
      <w:u w:val="single"/>
    </w:rPr>
  </w:style>
  <w:style w:type="paragraph" w:customStyle="1" w:styleId="msonormal0">
    <w:name w:val="msonormal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0">
    <w:name w:val="font0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pl-PL"/>
    </w:rPr>
  </w:style>
  <w:style w:type="paragraph" w:customStyle="1" w:styleId="font5">
    <w:name w:val="font5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lang w:eastAsia="pl-PL"/>
    </w:rPr>
  </w:style>
  <w:style w:type="paragraph" w:customStyle="1" w:styleId="font6">
    <w:name w:val="font6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customStyle="1" w:styleId="xl67">
    <w:name w:val="xl67"/>
    <w:basedOn w:val="Normalny"/>
    <w:rsid w:val="003779F9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pl-PL"/>
    </w:rPr>
  </w:style>
  <w:style w:type="paragraph" w:customStyle="1" w:styleId="xl68">
    <w:name w:val="xl68"/>
    <w:basedOn w:val="Normalny"/>
    <w:rsid w:val="003779F9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3779F9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71">
    <w:name w:val="xl71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3779F9"/>
    <w:pPr>
      <w:pBdr>
        <w:left w:val="single" w:sz="4" w:space="0" w:color="000000"/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3779F9"/>
    <w:pPr>
      <w:pBdr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3779F9"/>
    <w:pPr>
      <w:pBdr>
        <w:left w:val="single" w:sz="4" w:space="0" w:color="000000"/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3779F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3779F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3779F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81">
    <w:name w:val="xl81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82">
    <w:name w:val="xl82"/>
    <w:basedOn w:val="Normalny"/>
    <w:rsid w:val="003779F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83">
    <w:name w:val="xl83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3779F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3779F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3779F9"/>
    <w:pPr>
      <w:pBdr>
        <w:lef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3779F9"/>
    <w:pPr>
      <w:pBdr>
        <w:lef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1">
    <w:name w:val="xl91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3779F9"/>
    <w:pPr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3779F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3779F9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3779F9"/>
    <w:pP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3779F9"/>
    <w:pP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2">
    <w:name w:val="xl102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4">
    <w:name w:val="xl104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5">
    <w:name w:val="xl105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06">
    <w:name w:val="xl106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107">
    <w:name w:val="xl107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pl-PL"/>
    </w:rPr>
  </w:style>
  <w:style w:type="paragraph" w:customStyle="1" w:styleId="xl108">
    <w:name w:val="xl108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0">
    <w:name w:val="xl110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2">
    <w:name w:val="xl112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3779F9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3779F9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3779F9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9">
    <w:name w:val="xl119"/>
    <w:basedOn w:val="Normalny"/>
    <w:rsid w:val="003779F9"/>
    <w:pP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20">
    <w:name w:val="xl120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1">
    <w:name w:val="xl121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23">
    <w:name w:val="xl123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7">
    <w:name w:val="xl127"/>
    <w:basedOn w:val="Normalny"/>
    <w:rsid w:val="003779F9"/>
    <w:pPr>
      <w:shd w:val="clear" w:color="FFFFFF" w:fill="FFFFFF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129">
    <w:name w:val="xl129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0">
    <w:name w:val="xl130"/>
    <w:basedOn w:val="Normalny"/>
    <w:rsid w:val="003779F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3779F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3779F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3779F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3779F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6">
    <w:name w:val="xl136"/>
    <w:basedOn w:val="Normalny"/>
    <w:rsid w:val="003779F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3779F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3779F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9">
    <w:name w:val="xl139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4">
    <w:name w:val="xl144"/>
    <w:basedOn w:val="Normalny"/>
    <w:rsid w:val="003779F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3779F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6">
    <w:name w:val="xl146"/>
    <w:basedOn w:val="Normalny"/>
    <w:rsid w:val="003779F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7">
    <w:name w:val="xl147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8">
    <w:name w:val="xl148"/>
    <w:basedOn w:val="Normalny"/>
    <w:rsid w:val="003779F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0">
    <w:name w:val="xl150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1">
    <w:name w:val="xl151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2">
    <w:name w:val="xl152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pl-PL"/>
    </w:rPr>
  </w:style>
  <w:style w:type="paragraph" w:customStyle="1" w:styleId="xl153">
    <w:name w:val="xl153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54">
    <w:name w:val="xl154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5">
    <w:name w:val="xl155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6">
    <w:name w:val="xl156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pl-PL"/>
    </w:rPr>
  </w:style>
  <w:style w:type="paragraph" w:customStyle="1" w:styleId="xl157">
    <w:name w:val="xl157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9">
    <w:name w:val="xl159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0">
    <w:name w:val="xl160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3779F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61">
    <w:name w:val="xl161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3779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000" w:fill="FFC000"/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79F9"/>
    <w:pPr>
      <w:suppressAutoHyphens w:val="0"/>
      <w:spacing w:after="160" w:line="240" w:lineRule="auto"/>
    </w:pPr>
    <w:rPr>
      <w:rFonts w:eastAsia="SimSu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9F9"/>
    <w:rPr>
      <w:rFonts w:eastAsia="SimSu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779F9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uiPriority w:val="99"/>
    <w:unhideWhenUsed/>
    <w:rsid w:val="003779F9"/>
    <w:pPr>
      <w:suppressAutoHyphens w:val="0"/>
      <w:spacing w:line="240" w:lineRule="auto"/>
    </w:pPr>
    <w:rPr>
      <w:rFonts w:eastAsia="SimSu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79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97F55-BD1C-47D0-9137-09CE5832D7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204C6B-CAA1-40D2-B0EB-01171179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Gruszka Monika</dc:creator>
  <cp:lastModifiedBy>PODOLAK Magda</cp:lastModifiedBy>
  <cp:revision>7</cp:revision>
  <cp:lastPrinted>2024-09-18T11:11:00Z</cp:lastPrinted>
  <dcterms:created xsi:type="dcterms:W3CDTF">2022-10-10T10:54:00Z</dcterms:created>
  <dcterms:modified xsi:type="dcterms:W3CDTF">2024-09-18T11:12:00Z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10183c6d-1aee-4377-9b51-f1757294cc66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YNDQsMH+fs56sF56v82bzhqvpWEkhrau</vt:lpwstr>
  </property>
  <property fmtid="{D5CDD505-2E9C-101B-9397-08002B2CF9AE}" pid="8" name="bjPortionMark">
    <vt:lpwstr>[JAW]</vt:lpwstr>
  </property>
  <property fmtid="{D5CDD505-2E9C-101B-9397-08002B2CF9AE}" pid="9" name="s5636:Creator type=author">
    <vt:lpwstr>Gruszka Monika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10.130.227.29</vt:lpwstr>
  </property>
</Properties>
</file>