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1"/>
      </w:tblGrid>
      <w:tr w:rsidR="00D5666B" w:rsidRPr="00D5666B" w14:paraId="5F00B9D0" w14:textId="77777777" w:rsidTr="005E67B2">
        <w:tc>
          <w:tcPr>
            <w:tcW w:w="9281" w:type="dxa"/>
          </w:tcPr>
          <w:p w14:paraId="61B45A80" w14:textId="77777777" w:rsidR="00D5666B" w:rsidRPr="00D5666B" w:rsidRDefault="0067456E" w:rsidP="00D5666B">
            <w:pPr>
              <w:keepNext/>
              <w:suppressAutoHyphens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eastAsia="pl-PL"/>
              </w:rPr>
              <w:t>ZAŁĄCZNIK NR 1 DO S</w:t>
            </w:r>
            <w:r w:rsidR="00D5666B" w:rsidRPr="00D5666B">
              <w:rPr>
                <w:rFonts w:ascii="Times New Roman" w:hAnsi="Times New Roman" w:cs="Times New Roman"/>
                <w:sz w:val="24"/>
                <w:szCs w:val="20"/>
                <w:lang w:eastAsia="pl-PL"/>
              </w:rPr>
              <w:t>WZ</w:t>
            </w:r>
          </w:p>
        </w:tc>
      </w:tr>
      <w:tr w:rsidR="00D5666B" w:rsidRPr="00D5666B" w14:paraId="2CF530F3" w14:textId="77777777" w:rsidTr="005E67B2">
        <w:trPr>
          <w:trHeight w:val="318"/>
        </w:trPr>
        <w:tc>
          <w:tcPr>
            <w:tcW w:w="9281" w:type="dxa"/>
          </w:tcPr>
          <w:p w14:paraId="39E54E2F" w14:textId="77777777" w:rsidR="00D5666B" w:rsidRPr="00D5666B" w:rsidRDefault="00D5666B" w:rsidP="00D5666B">
            <w:pPr>
              <w:keepNext/>
              <w:suppressAutoHyphens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0"/>
                <w:lang w:eastAsia="pl-PL"/>
              </w:rPr>
            </w:pPr>
            <w:r w:rsidRPr="00D5666B">
              <w:rPr>
                <w:rFonts w:ascii="Times New Roman" w:hAnsi="Times New Roman" w:cs="Times New Roman"/>
                <w:b/>
                <w:sz w:val="28"/>
                <w:szCs w:val="20"/>
                <w:lang w:eastAsia="pl-PL"/>
              </w:rPr>
              <w:t>FORMULARZ  OFERTOWY</w:t>
            </w:r>
          </w:p>
        </w:tc>
      </w:tr>
    </w:tbl>
    <w:p w14:paraId="5563A5E1" w14:textId="77777777" w:rsidR="00D5666B" w:rsidRPr="00D5666B" w:rsidRDefault="00D5666B" w:rsidP="00A204D2">
      <w:pPr>
        <w:suppressAutoHyphens w:val="0"/>
        <w:spacing w:after="0" w:line="480" w:lineRule="auto"/>
        <w:rPr>
          <w:rFonts w:ascii="Times New Roman" w:hAnsi="Times New Roman" w:cs="Times New Roman"/>
          <w:sz w:val="24"/>
          <w:szCs w:val="20"/>
          <w:lang w:eastAsia="pl-PL"/>
        </w:rPr>
      </w:pPr>
    </w:p>
    <w:p w14:paraId="030B37DB" w14:textId="2950923B" w:rsidR="00E84882" w:rsidRDefault="005224DE" w:rsidP="00D725D2">
      <w:pPr>
        <w:tabs>
          <w:tab w:val="center" w:pos="4536"/>
          <w:tab w:val="right" w:pos="9072"/>
        </w:tabs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  <w:lang w:eastAsia="pl-PL"/>
        </w:rPr>
      </w:pPr>
      <w:bookmarkStart w:id="0" w:name="_Hlk57895758"/>
      <w:r w:rsidRPr="00E664E4">
        <w:rPr>
          <w:rFonts w:ascii="Times New Roman" w:hAnsi="Times New Roman" w:cs="Times New Roman"/>
          <w:b/>
          <w:sz w:val="28"/>
          <w:szCs w:val="28"/>
          <w:lang w:eastAsia="pl-PL"/>
        </w:rPr>
        <w:t xml:space="preserve">Do oferty na </w:t>
      </w:r>
      <w:bookmarkEnd w:id="0"/>
      <w:r w:rsidR="00D725D2">
        <w:rPr>
          <w:rFonts w:ascii="Times New Roman" w:hAnsi="Times New Roman" w:cs="Times New Roman"/>
          <w:b/>
          <w:iCs/>
          <w:sz w:val="28"/>
          <w:szCs w:val="28"/>
          <w:lang w:eastAsia="pl-PL"/>
        </w:rPr>
        <w:t>r</w:t>
      </w:r>
      <w:r w:rsidR="00D725D2" w:rsidRPr="00D725D2">
        <w:rPr>
          <w:rFonts w:ascii="Times New Roman" w:hAnsi="Times New Roman" w:cs="Times New Roman"/>
          <w:b/>
          <w:iCs/>
          <w:sz w:val="28"/>
          <w:szCs w:val="28"/>
          <w:lang w:eastAsia="pl-PL"/>
        </w:rPr>
        <w:t>emont szatni wraz z pomieszczeniami sanitarno-higienicznymi w budynku dostawnym na obiekcie KR-Zachód</w:t>
      </w:r>
    </w:p>
    <w:p w14:paraId="1306AFA9" w14:textId="77777777" w:rsidR="00D725D2" w:rsidRPr="00EF69F0" w:rsidRDefault="00D725D2" w:rsidP="00D725D2">
      <w:pPr>
        <w:tabs>
          <w:tab w:val="center" w:pos="4536"/>
          <w:tab w:val="right" w:pos="9072"/>
        </w:tabs>
        <w:suppressAutoHyphens w:val="0"/>
        <w:spacing w:after="0" w:line="240" w:lineRule="auto"/>
        <w:jc w:val="center"/>
        <w:rPr>
          <w:rFonts w:ascii="Times New Roman" w:hAnsi="Times New Roman" w:cs="Times New Roman"/>
          <w:sz w:val="24"/>
          <w:szCs w:val="20"/>
          <w:lang w:eastAsia="pl-PL"/>
        </w:rPr>
      </w:pPr>
    </w:p>
    <w:p w14:paraId="6B9574F3" w14:textId="77777777" w:rsidR="00960A33" w:rsidRPr="00960A33" w:rsidRDefault="00960A33" w:rsidP="00960A33">
      <w:pPr>
        <w:spacing w:after="0" w:line="240" w:lineRule="auto"/>
        <w:rPr>
          <w:rFonts w:ascii="Times New Roman CE" w:hAnsi="Times New Roman CE"/>
          <w:sz w:val="24"/>
          <w:szCs w:val="24"/>
        </w:rPr>
      </w:pPr>
      <w:r w:rsidRPr="00960A33">
        <w:rPr>
          <w:rFonts w:ascii="Times New Roman CE" w:hAnsi="Times New Roman CE"/>
          <w:sz w:val="24"/>
          <w:szCs w:val="24"/>
        </w:rPr>
        <w:t>Nazwa i adres Wykonawcy: .............................................................................................................</w:t>
      </w:r>
    </w:p>
    <w:p w14:paraId="5FB47E72" w14:textId="77777777" w:rsidR="00960A33" w:rsidRPr="006D781B" w:rsidRDefault="00960A33" w:rsidP="00960A33">
      <w:pPr>
        <w:spacing w:after="0" w:line="240" w:lineRule="auto"/>
        <w:rPr>
          <w:rFonts w:ascii="Times New Roman CE" w:hAnsi="Times New Roman CE"/>
          <w:sz w:val="16"/>
          <w:szCs w:val="16"/>
        </w:rPr>
      </w:pPr>
    </w:p>
    <w:p w14:paraId="2A63B21C" w14:textId="77777777" w:rsidR="00960A33" w:rsidRPr="00960A33" w:rsidRDefault="00960A33" w:rsidP="00960A33">
      <w:pPr>
        <w:spacing w:after="0" w:line="240" w:lineRule="auto"/>
        <w:rPr>
          <w:rFonts w:ascii="Times New Roman CE" w:hAnsi="Times New Roman CE"/>
          <w:sz w:val="24"/>
          <w:szCs w:val="24"/>
        </w:rPr>
      </w:pPr>
      <w:r w:rsidRPr="00960A33">
        <w:rPr>
          <w:rFonts w:ascii="Times New Roman CE" w:hAnsi="Times New Roman CE"/>
          <w:sz w:val="24"/>
          <w:szCs w:val="24"/>
        </w:rPr>
        <w:t>...........................................................................................................................................................</w:t>
      </w:r>
    </w:p>
    <w:p w14:paraId="4DB495B7" w14:textId="77777777" w:rsidR="00960A33" w:rsidRPr="006D781B" w:rsidRDefault="00960A33" w:rsidP="00960A33">
      <w:pPr>
        <w:spacing w:after="0" w:line="240" w:lineRule="auto"/>
        <w:rPr>
          <w:rFonts w:ascii="Times New Roman CE" w:hAnsi="Times New Roman CE"/>
          <w:sz w:val="16"/>
          <w:szCs w:val="16"/>
        </w:rPr>
      </w:pPr>
    </w:p>
    <w:p w14:paraId="23E07A81" w14:textId="77777777" w:rsidR="00960A33" w:rsidRPr="00960A33" w:rsidRDefault="00960A33" w:rsidP="00960A33">
      <w:pPr>
        <w:spacing w:after="0" w:line="240" w:lineRule="auto"/>
        <w:rPr>
          <w:rFonts w:ascii="Times New Roman CE" w:hAnsi="Times New Roman CE"/>
          <w:sz w:val="24"/>
          <w:szCs w:val="24"/>
        </w:rPr>
      </w:pPr>
      <w:r w:rsidRPr="00960A33">
        <w:rPr>
          <w:rFonts w:ascii="Times New Roman CE" w:hAnsi="Times New Roman CE"/>
          <w:sz w:val="24"/>
          <w:szCs w:val="24"/>
        </w:rPr>
        <w:t>Numer telefonu: ................................................;  adres e-mail: .......................................................</w:t>
      </w:r>
    </w:p>
    <w:p w14:paraId="75C8655A" w14:textId="7B167F3E" w:rsidR="00D5666B" w:rsidRPr="00D5666B" w:rsidRDefault="00E64646" w:rsidP="00A204D2">
      <w:pPr>
        <w:suppressAutoHyphens w:val="0"/>
        <w:spacing w:after="0" w:line="480" w:lineRule="auto"/>
        <w:rPr>
          <w:rFonts w:ascii="Times New Roman" w:hAnsi="Times New Roman" w:cs="Times New Roman"/>
          <w:sz w:val="24"/>
          <w:szCs w:val="20"/>
          <w:lang w:eastAsia="pl-PL"/>
        </w:rPr>
      </w:pPr>
      <w:r>
        <w:rPr>
          <w:rFonts w:ascii="Times New Roman CE" w:hAnsi="Times New Roman CE"/>
          <w:sz w:val="24"/>
          <w:szCs w:val="24"/>
        </w:rPr>
        <w:t xml:space="preserve">NIP (lub REGON, lub KRS): </w:t>
      </w:r>
      <w:r w:rsidRPr="00960A33">
        <w:rPr>
          <w:rFonts w:ascii="Times New Roman CE" w:hAnsi="Times New Roman CE"/>
          <w:sz w:val="24"/>
          <w:szCs w:val="24"/>
        </w:rPr>
        <w:t>................</w:t>
      </w:r>
      <w:r>
        <w:rPr>
          <w:rFonts w:ascii="Times New Roman CE" w:hAnsi="Times New Roman CE"/>
          <w:sz w:val="24"/>
          <w:szCs w:val="24"/>
        </w:rPr>
        <w:t>..........................................</w:t>
      </w:r>
    </w:p>
    <w:p w14:paraId="23E51A45" w14:textId="37CF92D9" w:rsidR="00D5666B" w:rsidRPr="00B64837" w:rsidRDefault="00963F09" w:rsidP="00BF26FB">
      <w:pPr>
        <w:pStyle w:val="Akapitzlist"/>
        <w:numPr>
          <w:ilvl w:val="2"/>
          <w:numId w:val="19"/>
        </w:numPr>
        <w:suppressAutoHyphens w:val="0"/>
        <w:ind w:left="284" w:hanging="284"/>
        <w:jc w:val="both"/>
        <w:rPr>
          <w:sz w:val="24"/>
          <w:lang w:eastAsia="pl-PL"/>
        </w:rPr>
      </w:pPr>
      <w:r>
        <w:rPr>
          <w:sz w:val="24"/>
          <w:lang w:eastAsia="pl-PL"/>
        </w:rPr>
        <w:t>Wykonawca zobowiązuje</w:t>
      </w:r>
      <w:r w:rsidR="00D5666B" w:rsidRPr="00AC2F6C">
        <w:rPr>
          <w:sz w:val="24"/>
          <w:lang w:eastAsia="pl-PL"/>
        </w:rPr>
        <w:t xml:space="preserve"> się do wykonania </w:t>
      </w:r>
      <w:r w:rsidR="00BE71B6" w:rsidRPr="00AC2F6C">
        <w:rPr>
          <w:sz w:val="24"/>
          <w:lang w:eastAsia="pl-PL"/>
        </w:rPr>
        <w:t xml:space="preserve">zamówienia </w:t>
      </w:r>
      <w:r w:rsidR="00235F12">
        <w:rPr>
          <w:sz w:val="24"/>
          <w:lang w:eastAsia="pl-PL"/>
        </w:rPr>
        <w:t>zgodnie ze Specyfikacją</w:t>
      </w:r>
      <w:r w:rsidR="00AC2F6C" w:rsidRPr="00AC2F6C">
        <w:rPr>
          <w:sz w:val="24"/>
          <w:lang w:eastAsia="pl-PL"/>
        </w:rPr>
        <w:t xml:space="preserve"> </w:t>
      </w:r>
      <w:r w:rsidR="00AC2F6C" w:rsidRPr="008D4600">
        <w:rPr>
          <w:sz w:val="24"/>
          <w:lang w:eastAsia="pl-PL"/>
        </w:rPr>
        <w:t xml:space="preserve">Warunków </w:t>
      </w:r>
      <w:r w:rsidR="00AC2F6C" w:rsidRPr="00B64837">
        <w:rPr>
          <w:sz w:val="24"/>
          <w:lang w:eastAsia="pl-PL"/>
        </w:rPr>
        <w:t xml:space="preserve">Zamówienia </w:t>
      </w:r>
      <w:r w:rsidR="0067456E" w:rsidRPr="00B64837">
        <w:rPr>
          <w:sz w:val="24"/>
          <w:lang w:eastAsia="pl-PL"/>
        </w:rPr>
        <w:t>(S</w:t>
      </w:r>
      <w:r w:rsidR="00235F12" w:rsidRPr="00B64837">
        <w:rPr>
          <w:sz w:val="24"/>
          <w:lang w:eastAsia="pl-PL"/>
        </w:rPr>
        <w:t xml:space="preserve">WZ) </w:t>
      </w:r>
      <w:r w:rsidR="00AC2F6C" w:rsidRPr="00B64837">
        <w:rPr>
          <w:sz w:val="24"/>
          <w:lang w:eastAsia="pl-PL"/>
        </w:rPr>
        <w:t>n</w:t>
      </w:r>
      <w:r w:rsidR="00AC2F6C" w:rsidRPr="00FC484F">
        <w:rPr>
          <w:sz w:val="24"/>
          <w:lang w:eastAsia="pl-PL"/>
        </w:rPr>
        <w:t xml:space="preserve">r </w:t>
      </w:r>
      <w:r w:rsidR="00D725D2">
        <w:rPr>
          <w:sz w:val="24"/>
          <w:lang w:eastAsia="pl-PL"/>
        </w:rPr>
        <w:t>21</w:t>
      </w:r>
      <w:r w:rsidR="00632912" w:rsidRPr="00FC484F">
        <w:rPr>
          <w:sz w:val="24"/>
          <w:lang w:eastAsia="pl-PL"/>
        </w:rPr>
        <w:t>/202</w:t>
      </w:r>
      <w:r w:rsidR="00D725D2">
        <w:rPr>
          <w:sz w:val="24"/>
          <w:lang w:eastAsia="pl-PL"/>
        </w:rPr>
        <w:t>4</w:t>
      </w:r>
      <w:r w:rsidR="00D5666B" w:rsidRPr="00FC484F">
        <w:rPr>
          <w:sz w:val="24"/>
          <w:lang w:eastAsia="pl-PL"/>
        </w:rPr>
        <w:t xml:space="preserve"> i złożoną ofertą</w:t>
      </w:r>
      <w:r w:rsidR="0009016C" w:rsidRPr="00FC484F">
        <w:rPr>
          <w:sz w:val="24"/>
          <w:lang w:eastAsia="pl-PL"/>
        </w:rPr>
        <w:t>.</w:t>
      </w:r>
    </w:p>
    <w:p w14:paraId="272D8430" w14:textId="77777777" w:rsidR="006D781B" w:rsidRPr="00A204D2" w:rsidRDefault="006D781B" w:rsidP="0067456E">
      <w:pPr>
        <w:suppressAutoHyphens w:val="0"/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14:paraId="1834E4FB" w14:textId="77777777" w:rsidR="00692263" w:rsidRDefault="00692263" w:rsidP="0084456A">
      <w:pPr>
        <w:suppressAutoHyphens w:val="0"/>
        <w:spacing w:after="0" w:line="240" w:lineRule="auto"/>
        <w:ind w:left="284"/>
        <w:rPr>
          <w:rFonts w:ascii="Times New Roman" w:hAnsi="Times New Roman" w:cs="Times New Roman"/>
          <w:sz w:val="24"/>
          <w:szCs w:val="20"/>
          <w:lang w:eastAsia="pl-PL"/>
        </w:rPr>
      </w:pPr>
      <w:r>
        <w:rPr>
          <w:rFonts w:ascii="Times New Roman" w:hAnsi="Times New Roman" w:cs="Times New Roman"/>
          <w:sz w:val="24"/>
          <w:szCs w:val="20"/>
          <w:lang w:eastAsia="pl-PL"/>
        </w:rPr>
        <w:t>Wykonawca oferuje wykonanie zamówienia za kwotę:</w:t>
      </w:r>
    </w:p>
    <w:p w14:paraId="404125DC" w14:textId="77777777" w:rsidR="00692263" w:rsidRPr="006D781B" w:rsidRDefault="00692263" w:rsidP="0084456A">
      <w:pPr>
        <w:suppressAutoHyphens w:val="0"/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14:paraId="1E563700" w14:textId="77777777" w:rsidR="00692263" w:rsidRPr="00D5666B" w:rsidRDefault="00692263" w:rsidP="0084456A">
      <w:pPr>
        <w:suppressAutoHyphens w:val="0"/>
        <w:spacing w:after="0" w:line="240" w:lineRule="auto"/>
        <w:ind w:left="284"/>
        <w:rPr>
          <w:rFonts w:ascii="Times New Roman" w:hAnsi="Times New Roman" w:cs="Times New Roman"/>
          <w:b/>
          <w:sz w:val="24"/>
          <w:szCs w:val="20"/>
          <w:lang w:eastAsia="pl-PL"/>
        </w:rPr>
      </w:pPr>
      <w:r w:rsidRPr="00632912">
        <w:rPr>
          <w:rFonts w:ascii="Times New Roman" w:hAnsi="Times New Roman" w:cs="Times New Roman"/>
          <w:sz w:val="24"/>
          <w:szCs w:val="20"/>
          <w:lang w:eastAsia="pl-PL"/>
        </w:rPr>
        <w:t>.....................................</w:t>
      </w:r>
      <w:r>
        <w:rPr>
          <w:rFonts w:ascii="Times New Roman" w:hAnsi="Times New Roman" w:cs="Times New Roman"/>
          <w:sz w:val="24"/>
          <w:szCs w:val="20"/>
          <w:lang w:eastAsia="pl-PL"/>
        </w:rPr>
        <w:t>.</w:t>
      </w:r>
      <w:r w:rsidRPr="00632912">
        <w:rPr>
          <w:rFonts w:ascii="Times New Roman" w:hAnsi="Times New Roman" w:cs="Times New Roman"/>
          <w:sz w:val="24"/>
          <w:szCs w:val="20"/>
          <w:lang w:eastAsia="pl-PL"/>
        </w:rPr>
        <w:t>....</w:t>
      </w:r>
      <w:r>
        <w:rPr>
          <w:rFonts w:ascii="Times New Roman" w:hAnsi="Times New Roman" w:cs="Times New Roman"/>
          <w:sz w:val="24"/>
          <w:szCs w:val="20"/>
          <w:lang w:eastAsia="pl-PL"/>
        </w:rPr>
        <w:t>........</w:t>
      </w:r>
      <w:r w:rsidRPr="00632912">
        <w:rPr>
          <w:rFonts w:ascii="Times New Roman" w:hAnsi="Times New Roman" w:cs="Times New Roman"/>
          <w:sz w:val="24"/>
          <w:szCs w:val="20"/>
          <w:lang w:eastAsia="pl-PL"/>
        </w:rPr>
        <w:t xml:space="preserve">. </w:t>
      </w:r>
      <w:r w:rsidRPr="00564D50">
        <w:rPr>
          <w:rFonts w:ascii="Times New Roman" w:hAnsi="Times New Roman" w:cs="Times New Roman"/>
          <w:bCs/>
          <w:sz w:val="24"/>
          <w:szCs w:val="20"/>
          <w:lang w:eastAsia="pl-PL"/>
        </w:rPr>
        <w:t>zł</w:t>
      </w:r>
      <w:r w:rsidRPr="00692263">
        <w:rPr>
          <w:rFonts w:ascii="Times New Roman" w:hAnsi="Times New Roman" w:cs="Times New Roman"/>
          <w:sz w:val="24"/>
          <w:szCs w:val="20"/>
          <w:lang w:eastAsia="pl-PL"/>
        </w:rPr>
        <w:t xml:space="preserve"> </w:t>
      </w:r>
      <w:r>
        <w:rPr>
          <w:rFonts w:ascii="Times New Roman" w:hAnsi="Times New Roman" w:cs="Times New Roman"/>
          <w:b/>
          <w:sz w:val="24"/>
          <w:szCs w:val="20"/>
          <w:lang w:eastAsia="pl-PL"/>
        </w:rPr>
        <w:t>+</w:t>
      </w:r>
      <w:r w:rsidRPr="00692263">
        <w:rPr>
          <w:rFonts w:ascii="Times New Roman" w:hAnsi="Times New Roman" w:cs="Times New Roman"/>
          <w:sz w:val="24"/>
          <w:szCs w:val="20"/>
          <w:lang w:eastAsia="pl-PL"/>
        </w:rPr>
        <w:t xml:space="preserve"> </w:t>
      </w:r>
      <w:r w:rsidRPr="00632912">
        <w:rPr>
          <w:rFonts w:ascii="Times New Roman" w:hAnsi="Times New Roman" w:cs="Times New Roman"/>
          <w:sz w:val="24"/>
          <w:szCs w:val="20"/>
          <w:lang w:eastAsia="pl-PL"/>
        </w:rPr>
        <w:t>......</w:t>
      </w:r>
      <w:r w:rsidRPr="00692263">
        <w:rPr>
          <w:rFonts w:ascii="Times New Roman" w:hAnsi="Times New Roman" w:cs="Times New Roman"/>
          <w:sz w:val="24"/>
          <w:szCs w:val="20"/>
          <w:lang w:eastAsia="pl-PL"/>
        </w:rPr>
        <w:t xml:space="preserve"> </w:t>
      </w:r>
      <w:r>
        <w:rPr>
          <w:rFonts w:ascii="Times New Roman" w:hAnsi="Times New Roman" w:cs="Times New Roman"/>
          <w:b/>
          <w:sz w:val="24"/>
          <w:szCs w:val="20"/>
          <w:lang w:eastAsia="pl-PL"/>
        </w:rPr>
        <w:t>%</w:t>
      </w:r>
      <w:r w:rsidRPr="00692263">
        <w:rPr>
          <w:rFonts w:ascii="Times New Roman" w:hAnsi="Times New Roman" w:cs="Times New Roman"/>
          <w:sz w:val="24"/>
          <w:szCs w:val="20"/>
          <w:lang w:eastAsia="pl-PL"/>
        </w:rPr>
        <w:t xml:space="preserve"> </w:t>
      </w:r>
      <w:r>
        <w:rPr>
          <w:rFonts w:ascii="Times New Roman" w:hAnsi="Times New Roman" w:cs="Times New Roman"/>
          <w:b/>
          <w:sz w:val="24"/>
          <w:szCs w:val="20"/>
          <w:lang w:eastAsia="pl-PL"/>
        </w:rPr>
        <w:t>VAT</w:t>
      </w:r>
      <w:r w:rsidRPr="00B844DA">
        <w:rPr>
          <w:rFonts w:ascii="Times New Roman" w:hAnsi="Times New Roman" w:cs="Times New Roman"/>
          <w:sz w:val="24"/>
          <w:szCs w:val="20"/>
          <w:lang w:eastAsia="pl-PL"/>
        </w:rPr>
        <w:t xml:space="preserve"> </w:t>
      </w:r>
      <w:r w:rsidRPr="00D5666B">
        <w:rPr>
          <w:rFonts w:ascii="Times New Roman" w:hAnsi="Times New Roman" w:cs="Times New Roman"/>
          <w:b/>
          <w:sz w:val="24"/>
          <w:szCs w:val="20"/>
          <w:lang w:eastAsia="pl-PL"/>
        </w:rPr>
        <w:t>=</w:t>
      </w:r>
      <w:r w:rsidRPr="00632912">
        <w:rPr>
          <w:rFonts w:ascii="Times New Roman" w:hAnsi="Times New Roman" w:cs="Times New Roman"/>
          <w:sz w:val="24"/>
          <w:szCs w:val="20"/>
          <w:lang w:eastAsia="pl-PL"/>
        </w:rPr>
        <w:t xml:space="preserve"> .................................</w:t>
      </w:r>
      <w:r>
        <w:rPr>
          <w:rFonts w:ascii="Times New Roman" w:hAnsi="Times New Roman" w:cs="Times New Roman"/>
          <w:sz w:val="24"/>
          <w:szCs w:val="20"/>
          <w:lang w:eastAsia="pl-PL"/>
        </w:rPr>
        <w:t>...</w:t>
      </w:r>
      <w:r w:rsidRPr="00632912">
        <w:rPr>
          <w:rFonts w:ascii="Times New Roman" w:hAnsi="Times New Roman" w:cs="Times New Roman"/>
          <w:sz w:val="24"/>
          <w:szCs w:val="20"/>
          <w:lang w:eastAsia="pl-PL"/>
        </w:rPr>
        <w:t>.....</w:t>
      </w:r>
      <w:r>
        <w:rPr>
          <w:rFonts w:ascii="Times New Roman" w:hAnsi="Times New Roman" w:cs="Times New Roman"/>
          <w:sz w:val="24"/>
          <w:szCs w:val="20"/>
          <w:lang w:eastAsia="pl-PL"/>
        </w:rPr>
        <w:t>.</w:t>
      </w:r>
      <w:r w:rsidRPr="00632912">
        <w:rPr>
          <w:rFonts w:ascii="Times New Roman" w:hAnsi="Times New Roman" w:cs="Times New Roman"/>
          <w:sz w:val="24"/>
          <w:szCs w:val="20"/>
          <w:lang w:eastAsia="pl-PL"/>
        </w:rPr>
        <w:t>...</w:t>
      </w:r>
      <w:r>
        <w:rPr>
          <w:rFonts w:ascii="Times New Roman" w:hAnsi="Times New Roman" w:cs="Times New Roman"/>
          <w:sz w:val="24"/>
          <w:szCs w:val="20"/>
          <w:lang w:eastAsia="pl-PL"/>
        </w:rPr>
        <w:t>..</w:t>
      </w:r>
      <w:r w:rsidRPr="00632912">
        <w:rPr>
          <w:rFonts w:ascii="Times New Roman" w:hAnsi="Times New Roman" w:cs="Times New Roman"/>
          <w:sz w:val="24"/>
          <w:szCs w:val="20"/>
          <w:lang w:eastAsia="pl-PL"/>
        </w:rPr>
        <w:t xml:space="preserve">. </w:t>
      </w:r>
      <w:r>
        <w:rPr>
          <w:rFonts w:ascii="Times New Roman" w:hAnsi="Times New Roman" w:cs="Times New Roman"/>
          <w:b/>
          <w:sz w:val="24"/>
          <w:szCs w:val="20"/>
          <w:lang w:eastAsia="pl-PL"/>
        </w:rPr>
        <w:t>zł</w:t>
      </w:r>
      <w:r w:rsidRPr="00692263">
        <w:rPr>
          <w:rFonts w:ascii="Times New Roman" w:hAnsi="Times New Roman" w:cs="Times New Roman"/>
          <w:sz w:val="24"/>
          <w:szCs w:val="20"/>
          <w:lang w:eastAsia="pl-PL"/>
        </w:rPr>
        <w:t xml:space="preserve"> </w:t>
      </w:r>
      <w:r w:rsidRPr="00D5666B">
        <w:rPr>
          <w:rFonts w:ascii="Times New Roman" w:hAnsi="Times New Roman" w:cs="Times New Roman"/>
          <w:b/>
          <w:sz w:val="24"/>
          <w:szCs w:val="20"/>
          <w:lang w:eastAsia="pl-PL"/>
        </w:rPr>
        <w:t>(brutto)</w:t>
      </w:r>
    </w:p>
    <w:p w14:paraId="6C88B8D0" w14:textId="77777777" w:rsidR="00692263" w:rsidRPr="006D781B" w:rsidRDefault="00692263" w:rsidP="0084456A">
      <w:pPr>
        <w:suppressAutoHyphens w:val="0"/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14:paraId="5426FE25" w14:textId="77777777" w:rsidR="00692263" w:rsidRPr="00D5666B" w:rsidRDefault="00692263" w:rsidP="0084456A">
      <w:pPr>
        <w:suppressAutoHyphens w:val="0"/>
        <w:spacing w:after="0" w:line="240" w:lineRule="auto"/>
        <w:ind w:left="284"/>
        <w:rPr>
          <w:rFonts w:ascii="Times New Roman" w:hAnsi="Times New Roman" w:cs="Times New Roman"/>
          <w:b/>
          <w:sz w:val="24"/>
          <w:szCs w:val="20"/>
          <w:lang w:eastAsia="pl-PL"/>
        </w:rPr>
      </w:pPr>
      <w:r w:rsidRPr="00D5666B">
        <w:rPr>
          <w:rFonts w:ascii="Times New Roman" w:hAnsi="Times New Roman" w:cs="Times New Roman"/>
          <w:b/>
          <w:sz w:val="24"/>
          <w:szCs w:val="20"/>
          <w:lang w:eastAsia="pl-PL"/>
        </w:rPr>
        <w:t>(słownie brutto:</w:t>
      </w:r>
      <w:r w:rsidRPr="00674F03">
        <w:rPr>
          <w:rFonts w:ascii="Times New Roman" w:hAnsi="Times New Roman" w:cs="Times New Roman"/>
          <w:sz w:val="24"/>
          <w:szCs w:val="20"/>
          <w:lang w:eastAsia="pl-PL"/>
        </w:rPr>
        <w:t xml:space="preserve"> 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0"/>
          <w:lang w:eastAsia="pl-PL"/>
        </w:rPr>
        <w:t>..................</w:t>
      </w:r>
      <w:r w:rsidRPr="00674F03">
        <w:rPr>
          <w:rFonts w:ascii="Times New Roman" w:hAnsi="Times New Roman" w:cs="Times New Roman"/>
          <w:sz w:val="24"/>
          <w:szCs w:val="20"/>
          <w:lang w:eastAsia="pl-PL"/>
        </w:rPr>
        <w:t xml:space="preserve"> </w:t>
      </w:r>
      <w:r w:rsidRPr="00D5666B">
        <w:rPr>
          <w:rFonts w:ascii="Times New Roman" w:hAnsi="Times New Roman" w:cs="Times New Roman"/>
          <w:b/>
          <w:sz w:val="24"/>
          <w:szCs w:val="20"/>
          <w:lang w:eastAsia="pl-PL"/>
        </w:rPr>
        <w:t>zł)</w:t>
      </w:r>
      <w:r>
        <w:rPr>
          <w:rFonts w:ascii="Times New Roman" w:hAnsi="Times New Roman" w:cs="Times New Roman"/>
          <w:b/>
          <w:sz w:val="24"/>
          <w:szCs w:val="20"/>
          <w:lang w:eastAsia="pl-PL"/>
        </w:rPr>
        <w:t>.</w:t>
      </w:r>
    </w:p>
    <w:p w14:paraId="76F0B192" w14:textId="77777777" w:rsidR="00692263" w:rsidRPr="006D781B" w:rsidRDefault="00692263" w:rsidP="0084456A">
      <w:pPr>
        <w:suppressAutoHyphens w:val="0"/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14:paraId="0AD92FF8" w14:textId="4549856E" w:rsidR="00D5666B" w:rsidRPr="00E028F0" w:rsidRDefault="00E775DE" w:rsidP="00BF26FB">
      <w:pPr>
        <w:pStyle w:val="Akapitzlist"/>
        <w:numPr>
          <w:ilvl w:val="2"/>
          <w:numId w:val="19"/>
        </w:numPr>
        <w:suppressAutoHyphens w:val="0"/>
        <w:spacing w:after="120"/>
        <w:ind w:left="284" w:hanging="284"/>
        <w:jc w:val="both"/>
        <w:rPr>
          <w:sz w:val="24"/>
          <w:lang w:eastAsia="pl-PL"/>
        </w:rPr>
      </w:pPr>
      <w:r w:rsidRPr="00DD60DD">
        <w:rPr>
          <w:sz w:val="24"/>
          <w:lang w:eastAsia="pl-PL"/>
        </w:rPr>
        <w:t>Wykonawca zobowiązuje się do zr</w:t>
      </w:r>
      <w:r w:rsidR="00235F12" w:rsidRPr="00DD60DD">
        <w:rPr>
          <w:sz w:val="24"/>
          <w:lang w:eastAsia="pl-PL"/>
        </w:rPr>
        <w:t>ealizowania zamówienia w te</w:t>
      </w:r>
      <w:r w:rsidR="00104FEC">
        <w:rPr>
          <w:sz w:val="24"/>
          <w:lang w:eastAsia="pl-PL"/>
        </w:rPr>
        <w:t xml:space="preserve">rminie do 90 dni </w:t>
      </w:r>
      <w:r w:rsidR="000B2557">
        <w:rPr>
          <w:sz w:val="24"/>
          <w:lang w:eastAsia="pl-PL"/>
        </w:rPr>
        <w:t>kalendarzowych</w:t>
      </w:r>
      <w:r w:rsidR="00104FEC">
        <w:rPr>
          <w:sz w:val="24"/>
          <w:lang w:eastAsia="pl-PL"/>
        </w:rPr>
        <w:t xml:space="preserve"> od daty zawarcia umowy</w:t>
      </w:r>
      <w:r w:rsidR="0014262D">
        <w:rPr>
          <w:sz w:val="24"/>
          <w:lang w:eastAsia="pl-PL"/>
        </w:rPr>
        <w:t>.</w:t>
      </w:r>
    </w:p>
    <w:p w14:paraId="4911EF5F" w14:textId="77777777" w:rsidR="00CA517F" w:rsidRDefault="00CA517F" w:rsidP="00BF26FB">
      <w:pPr>
        <w:pStyle w:val="Akapitzlist"/>
        <w:numPr>
          <w:ilvl w:val="2"/>
          <w:numId w:val="19"/>
        </w:numPr>
        <w:suppressAutoHyphens w:val="0"/>
        <w:spacing w:after="120"/>
        <w:ind w:left="284" w:hanging="284"/>
        <w:jc w:val="both"/>
        <w:rPr>
          <w:sz w:val="24"/>
          <w:lang w:eastAsia="pl-PL"/>
        </w:rPr>
      </w:pPr>
      <w:r w:rsidRPr="00CA517F">
        <w:rPr>
          <w:sz w:val="24"/>
          <w:lang w:eastAsia="pl-PL"/>
        </w:rPr>
        <w:t xml:space="preserve">Na prawidłowe wykonanie </w:t>
      </w:r>
      <w:r>
        <w:rPr>
          <w:sz w:val="24"/>
          <w:lang w:eastAsia="pl-PL"/>
        </w:rPr>
        <w:t>robót montażowych</w:t>
      </w:r>
      <w:r w:rsidRPr="00CA517F">
        <w:rPr>
          <w:sz w:val="24"/>
          <w:lang w:eastAsia="pl-PL"/>
        </w:rPr>
        <w:t xml:space="preserve"> </w:t>
      </w:r>
      <w:r>
        <w:rPr>
          <w:sz w:val="24"/>
          <w:lang w:eastAsia="pl-PL"/>
        </w:rPr>
        <w:t>i na użyte materiały</w:t>
      </w:r>
      <w:r w:rsidR="001C0C6A">
        <w:rPr>
          <w:sz w:val="24"/>
          <w:lang w:eastAsia="pl-PL"/>
        </w:rPr>
        <w:t xml:space="preserve"> </w:t>
      </w:r>
      <w:r>
        <w:rPr>
          <w:sz w:val="24"/>
          <w:lang w:eastAsia="pl-PL"/>
        </w:rPr>
        <w:t xml:space="preserve">Wykonawca </w:t>
      </w:r>
      <w:r w:rsidRPr="00CA517F">
        <w:rPr>
          <w:sz w:val="24"/>
          <w:lang w:eastAsia="pl-PL"/>
        </w:rPr>
        <w:t>udzi</w:t>
      </w:r>
      <w:r>
        <w:rPr>
          <w:sz w:val="24"/>
          <w:lang w:eastAsia="pl-PL"/>
        </w:rPr>
        <w:t>ela</w:t>
      </w:r>
      <w:r w:rsidRPr="00CA517F">
        <w:rPr>
          <w:sz w:val="24"/>
          <w:lang w:eastAsia="pl-PL"/>
        </w:rPr>
        <w:t xml:space="preserve"> pełnej gwarancji </w:t>
      </w:r>
      <w:r>
        <w:rPr>
          <w:sz w:val="24"/>
          <w:lang w:eastAsia="pl-PL"/>
        </w:rPr>
        <w:t xml:space="preserve">jakości </w:t>
      </w:r>
      <w:r w:rsidR="00D00DA2">
        <w:rPr>
          <w:sz w:val="24"/>
          <w:lang w:eastAsia="pl-PL"/>
        </w:rPr>
        <w:t xml:space="preserve">na okres </w:t>
      </w:r>
      <w:r w:rsidR="00C414DD" w:rsidRPr="00C414DD">
        <w:rPr>
          <w:sz w:val="24"/>
          <w:szCs w:val="24"/>
          <w:vertAlign w:val="superscript"/>
        </w:rPr>
        <w:t>*</w:t>
      </w:r>
      <w:r w:rsidR="00D00DA2">
        <w:rPr>
          <w:sz w:val="24"/>
          <w:lang w:eastAsia="pl-PL"/>
        </w:rPr>
        <w:t>.........</w:t>
      </w:r>
      <w:r w:rsidRPr="00CA517F">
        <w:rPr>
          <w:sz w:val="24"/>
          <w:lang w:eastAsia="pl-PL"/>
        </w:rPr>
        <w:t xml:space="preserve"> miesięcy.</w:t>
      </w:r>
    </w:p>
    <w:p w14:paraId="5018E4C8" w14:textId="40203E02" w:rsidR="00D5666B" w:rsidRDefault="00E775DE" w:rsidP="00BF26FB">
      <w:pPr>
        <w:pStyle w:val="Akapitzlist"/>
        <w:numPr>
          <w:ilvl w:val="2"/>
          <w:numId w:val="19"/>
        </w:numPr>
        <w:suppressAutoHyphens w:val="0"/>
        <w:spacing w:after="120"/>
        <w:ind w:left="284" w:hanging="284"/>
        <w:jc w:val="both"/>
        <w:rPr>
          <w:sz w:val="24"/>
          <w:lang w:eastAsia="pl-PL"/>
        </w:rPr>
      </w:pPr>
      <w:r>
        <w:rPr>
          <w:sz w:val="24"/>
          <w:lang w:eastAsia="pl-PL"/>
        </w:rPr>
        <w:t>Do formularza ofertowego Wykonawca dołącza</w:t>
      </w:r>
      <w:r w:rsidR="00D5666B" w:rsidRPr="00CF3D80">
        <w:rPr>
          <w:sz w:val="24"/>
          <w:lang w:eastAsia="pl-PL"/>
        </w:rPr>
        <w:t xml:space="preserve"> komplet </w:t>
      </w:r>
      <w:r w:rsidR="00674F03">
        <w:rPr>
          <w:sz w:val="24"/>
          <w:lang w:eastAsia="pl-PL"/>
        </w:rPr>
        <w:t>dokumentów, o kt</w:t>
      </w:r>
      <w:r>
        <w:rPr>
          <w:sz w:val="24"/>
          <w:lang w:eastAsia="pl-PL"/>
        </w:rPr>
        <w:t>órych mowa w </w:t>
      </w:r>
      <w:r w:rsidR="00610CD0">
        <w:rPr>
          <w:sz w:val="24"/>
          <w:lang w:eastAsia="pl-PL"/>
        </w:rPr>
        <w:t>rozdziale V pkt 2</w:t>
      </w:r>
      <w:r w:rsidR="0067456E">
        <w:rPr>
          <w:sz w:val="24"/>
          <w:lang w:eastAsia="pl-PL"/>
        </w:rPr>
        <w:t xml:space="preserve"> S</w:t>
      </w:r>
      <w:r w:rsidR="00D5666B" w:rsidRPr="00CF3D80">
        <w:rPr>
          <w:sz w:val="24"/>
          <w:lang w:eastAsia="pl-PL"/>
        </w:rPr>
        <w:t>WZ</w:t>
      </w:r>
      <w:r w:rsidR="00ED226F">
        <w:rPr>
          <w:sz w:val="24"/>
          <w:lang w:eastAsia="pl-PL"/>
        </w:rPr>
        <w:t>.</w:t>
      </w:r>
    </w:p>
    <w:p w14:paraId="660D9B41" w14:textId="77777777" w:rsidR="00E1753E" w:rsidRPr="001C0C6A" w:rsidRDefault="00E1753E" w:rsidP="00BF26FB">
      <w:pPr>
        <w:pStyle w:val="Akapitzlist"/>
        <w:numPr>
          <w:ilvl w:val="2"/>
          <w:numId w:val="19"/>
        </w:numPr>
        <w:suppressAutoHyphens w:val="0"/>
        <w:ind w:left="284" w:hanging="284"/>
        <w:jc w:val="both"/>
        <w:rPr>
          <w:sz w:val="24"/>
          <w:lang w:eastAsia="pl-PL"/>
        </w:rPr>
      </w:pPr>
      <w:r>
        <w:rPr>
          <w:sz w:val="24"/>
          <w:lang w:eastAsia="pl-PL"/>
        </w:rPr>
        <w:t xml:space="preserve">Następujące części </w:t>
      </w:r>
      <w:r w:rsidRPr="001C0C6A">
        <w:rPr>
          <w:sz w:val="24"/>
          <w:lang w:eastAsia="pl-PL"/>
        </w:rPr>
        <w:t xml:space="preserve">zamówienia </w:t>
      </w:r>
      <w:r>
        <w:rPr>
          <w:sz w:val="24"/>
          <w:lang w:eastAsia="pl-PL"/>
        </w:rPr>
        <w:t>Wykonawca zamierza</w:t>
      </w:r>
      <w:r w:rsidRPr="001C0C6A">
        <w:rPr>
          <w:sz w:val="24"/>
          <w:lang w:eastAsia="pl-PL"/>
        </w:rPr>
        <w:t xml:space="preserve"> powierzyć podwykonawcom.</w:t>
      </w:r>
    </w:p>
    <w:p w14:paraId="3309FB35" w14:textId="77777777" w:rsidR="00E1753E" w:rsidRPr="001C0C6A" w:rsidRDefault="00E1753E" w:rsidP="00E1753E">
      <w:pPr>
        <w:suppressAutoHyphens w:val="0"/>
        <w:spacing w:after="160" w:line="259" w:lineRule="auto"/>
        <w:ind w:firstLine="284"/>
        <w:contextualSpacing/>
        <w:rPr>
          <w:rFonts w:ascii="Times New Roman CE" w:eastAsia="Calibri" w:hAnsi="Times New Roman CE"/>
          <w:sz w:val="24"/>
          <w:szCs w:val="24"/>
          <w:lang w:eastAsia="en-US"/>
        </w:rPr>
      </w:pPr>
      <w:r w:rsidRPr="001C0C6A">
        <w:rPr>
          <w:rFonts w:ascii="Times New Roman CE" w:eastAsia="Calibri" w:hAnsi="Times New Roman CE"/>
          <w:sz w:val="24"/>
          <w:szCs w:val="24"/>
          <w:lang w:eastAsia="en-US"/>
        </w:rPr>
        <w:t xml:space="preserve">(Wykonawca wypełnia – o ile </w:t>
      </w:r>
      <w:r>
        <w:rPr>
          <w:rFonts w:ascii="Times New Roman CE" w:eastAsia="Calibri" w:hAnsi="Times New Roman CE"/>
          <w:sz w:val="24"/>
          <w:szCs w:val="24"/>
          <w:lang w:eastAsia="en-US"/>
        </w:rPr>
        <w:t xml:space="preserve">ten punkt go </w:t>
      </w:r>
      <w:r w:rsidRPr="001C0C6A">
        <w:rPr>
          <w:rFonts w:ascii="Times New Roman CE" w:eastAsia="Calibri" w:hAnsi="Times New Roman CE"/>
          <w:sz w:val="24"/>
          <w:szCs w:val="24"/>
          <w:lang w:eastAsia="en-US"/>
        </w:rPr>
        <w:t>dotyczy):</w:t>
      </w:r>
    </w:p>
    <w:p w14:paraId="20F6FDFE" w14:textId="77777777" w:rsidR="00E1753E" w:rsidRPr="006D781B" w:rsidRDefault="00E1753E" w:rsidP="00E1753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W w:w="9214" w:type="dxa"/>
        <w:tblInd w:w="1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8505"/>
      </w:tblGrid>
      <w:tr w:rsidR="00E1753E" w14:paraId="5041E37B" w14:textId="77777777" w:rsidTr="00CA07F0">
        <w:trPr>
          <w:trHeight w:val="6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AB5AB" w14:textId="77777777" w:rsidR="00E1753E" w:rsidRPr="001C0C6A" w:rsidRDefault="00E1753E" w:rsidP="00CA07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1C0C6A">
              <w:rPr>
                <w:rFonts w:ascii="Times New Roman" w:hAnsi="Times New Roman" w:cs="Times New Roman"/>
                <w:b/>
                <w:sz w:val="24"/>
                <w:szCs w:val="20"/>
              </w:rPr>
              <w:t>Lp.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82409" w14:textId="77777777" w:rsidR="00E1753E" w:rsidRDefault="00E1753E" w:rsidP="00CA07F0">
            <w:pPr>
              <w:pStyle w:val="Tekstpodstawowy21"/>
              <w:snapToGrid w:val="0"/>
              <w:spacing w:after="0" w:line="240" w:lineRule="auto"/>
              <w:ind w:left="851" w:right="4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Nazwa /</w:t>
            </w:r>
            <w:r w:rsidRPr="001C0C6A">
              <w:rPr>
                <w:b/>
                <w:sz w:val="24"/>
              </w:rPr>
              <w:t>opis części zamówie</w:t>
            </w:r>
            <w:r>
              <w:rPr>
                <w:b/>
                <w:sz w:val="24"/>
              </w:rPr>
              <w:t>nia, której wykonanie</w:t>
            </w:r>
          </w:p>
          <w:p w14:paraId="5BAB289D" w14:textId="77777777" w:rsidR="00E1753E" w:rsidRPr="001C0C6A" w:rsidRDefault="00E1753E" w:rsidP="00CA07F0">
            <w:pPr>
              <w:pStyle w:val="Tekstpodstawowy21"/>
              <w:snapToGrid w:val="0"/>
              <w:spacing w:after="0" w:line="240" w:lineRule="auto"/>
              <w:ind w:left="851" w:right="4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Wykonawca </w:t>
            </w:r>
            <w:r w:rsidRPr="001C0C6A">
              <w:rPr>
                <w:b/>
                <w:sz w:val="24"/>
              </w:rPr>
              <w:t>zamierza powierzyć podwykonawcom</w:t>
            </w:r>
          </w:p>
        </w:tc>
      </w:tr>
      <w:tr w:rsidR="00E1753E" w14:paraId="688F3960" w14:textId="77777777" w:rsidTr="00CA07F0">
        <w:trPr>
          <w:trHeight w:val="11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0B45D" w14:textId="77777777" w:rsidR="00E1753E" w:rsidRPr="001C0C6A" w:rsidRDefault="00E1753E" w:rsidP="00CA07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3FCA0" w14:textId="77777777" w:rsidR="00E1753E" w:rsidRPr="001C0C6A" w:rsidRDefault="00E1753E" w:rsidP="00CA07F0">
            <w:pPr>
              <w:pStyle w:val="Tekstpodstawowy21"/>
              <w:snapToGrid w:val="0"/>
              <w:spacing w:after="0" w:line="240" w:lineRule="auto"/>
              <w:ind w:right="452"/>
              <w:rPr>
                <w:sz w:val="24"/>
                <w:szCs w:val="24"/>
              </w:rPr>
            </w:pPr>
          </w:p>
        </w:tc>
      </w:tr>
    </w:tbl>
    <w:p w14:paraId="5998FB01" w14:textId="77777777" w:rsidR="00E1753E" w:rsidRPr="0014262D" w:rsidRDefault="00E1753E" w:rsidP="0014262D">
      <w:pPr>
        <w:suppressAutoHyphens w:val="0"/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14:paraId="6E02BAFF" w14:textId="03109132" w:rsidR="00E1753E" w:rsidRDefault="00A204D2" w:rsidP="00610CD0">
      <w:pPr>
        <w:pStyle w:val="Akapitzlist"/>
        <w:numPr>
          <w:ilvl w:val="2"/>
          <w:numId w:val="19"/>
        </w:numPr>
        <w:ind w:left="284" w:hanging="284"/>
        <w:jc w:val="both"/>
        <w:rPr>
          <w:sz w:val="24"/>
        </w:rPr>
      </w:pPr>
      <w:r>
        <w:rPr>
          <w:sz w:val="24"/>
        </w:rPr>
        <w:t>Wykonawca zobowiązuje się do przestrzegania klauzuli informacyjnej, zawartej we wzorze umowy, dotyczącej przetwarzania danych osobowych reprezentantów i pracowników Zamawiającego.</w:t>
      </w:r>
    </w:p>
    <w:p w14:paraId="43E9BE94" w14:textId="77777777" w:rsidR="00610CD0" w:rsidRDefault="00610CD0" w:rsidP="0014262D">
      <w:pPr>
        <w:spacing w:after="0" w:line="480" w:lineRule="auto"/>
        <w:rPr>
          <w:rFonts w:ascii="Times New Roman" w:hAnsi="Times New Roman" w:cs="Times New Roman"/>
          <w:sz w:val="24"/>
          <w:szCs w:val="20"/>
        </w:rPr>
      </w:pPr>
    </w:p>
    <w:p w14:paraId="34D031AB" w14:textId="77777777" w:rsidR="0014262D" w:rsidRPr="0014262D" w:rsidRDefault="0014262D" w:rsidP="00104FEC">
      <w:pPr>
        <w:spacing w:after="0" w:line="240" w:lineRule="auto"/>
        <w:rPr>
          <w:rFonts w:ascii="Times New Roman" w:hAnsi="Times New Roman" w:cs="Times New Roman"/>
          <w:sz w:val="24"/>
          <w:szCs w:val="20"/>
        </w:rPr>
      </w:pPr>
    </w:p>
    <w:p w14:paraId="61702E7C" w14:textId="77777777" w:rsidR="0014262D" w:rsidRPr="00D5666B" w:rsidRDefault="0014262D" w:rsidP="0014262D">
      <w:pPr>
        <w:suppressAutoHyphens w:val="0"/>
        <w:spacing w:after="0" w:line="240" w:lineRule="auto"/>
        <w:jc w:val="right"/>
        <w:rPr>
          <w:rFonts w:ascii="Times New Roman" w:hAnsi="Times New Roman" w:cs="Times New Roman"/>
          <w:sz w:val="24"/>
          <w:szCs w:val="20"/>
          <w:lang w:eastAsia="pl-PL"/>
        </w:rPr>
      </w:pPr>
      <w:r w:rsidRPr="00D5666B">
        <w:rPr>
          <w:rFonts w:ascii="Times New Roman" w:hAnsi="Times New Roman" w:cs="Times New Roman"/>
          <w:sz w:val="24"/>
          <w:szCs w:val="20"/>
          <w:lang w:eastAsia="pl-PL"/>
        </w:rPr>
        <w:t>....................................</w:t>
      </w:r>
      <w:r>
        <w:rPr>
          <w:rFonts w:ascii="Times New Roman" w:hAnsi="Times New Roman" w:cs="Times New Roman"/>
          <w:sz w:val="24"/>
          <w:szCs w:val="20"/>
          <w:lang w:eastAsia="pl-PL"/>
        </w:rPr>
        <w:t>..........................................................</w:t>
      </w:r>
    </w:p>
    <w:p w14:paraId="364A4624" w14:textId="7C03B4E2" w:rsidR="00E1753E" w:rsidRPr="00DA6D9B" w:rsidRDefault="00DA6D9B" w:rsidP="00DA6D9B">
      <w:pPr>
        <w:suppressAutoHyphens w:val="0"/>
        <w:spacing w:after="0" w:line="240" w:lineRule="auto"/>
        <w:ind w:left="4080"/>
        <w:jc w:val="center"/>
        <w:rPr>
          <w:rFonts w:ascii="Times New Roman" w:hAnsi="Times New Roman" w:cs="Times New Roman"/>
          <w:spacing w:val="-2"/>
          <w:sz w:val="16"/>
          <w:szCs w:val="16"/>
          <w:lang w:eastAsia="pl-PL"/>
        </w:rPr>
      </w:pPr>
      <w:bookmarkStart w:id="1" w:name="_Hlk175306411"/>
      <w:r w:rsidRPr="00DA6D9B">
        <w:rPr>
          <w:rFonts w:ascii="Times New Roman" w:hAnsi="Times New Roman" w:cs="Times New Roman"/>
          <w:spacing w:val="-2"/>
          <w:sz w:val="16"/>
          <w:szCs w:val="16"/>
          <w:lang w:eastAsia="pl-PL"/>
        </w:rPr>
        <w:t>podpis odręczny i pieczęć imienna lub podpis elektroniczny (kwalifikowany, zaufany</w:t>
      </w:r>
      <w:r>
        <w:rPr>
          <w:rFonts w:ascii="Times New Roman" w:hAnsi="Times New Roman" w:cs="Times New Roman"/>
          <w:spacing w:val="-2"/>
          <w:sz w:val="16"/>
          <w:szCs w:val="16"/>
          <w:lang w:eastAsia="pl-PL"/>
        </w:rPr>
        <w:t xml:space="preserve"> </w:t>
      </w:r>
      <w:r w:rsidRPr="00DA6D9B">
        <w:rPr>
          <w:rFonts w:ascii="Times New Roman" w:hAnsi="Times New Roman" w:cs="Times New Roman"/>
          <w:spacing w:val="-2"/>
          <w:sz w:val="16"/>
          <w:szCs w:val="16"/>
          <w:lang w:eastAsia="pl-PL"/>
        </w:rPr>
        <w:t>lub osobisty) osoby/osób właściwej/-</w:t>
      </w:r>
      <w:proofErr w:type="spellStart"/>
      <w:r w:rsidRPr="00DA6D9B">
        <w:rPr>
          <w:rFonts w:ascii="Times New Roman" w:hAnsi="Times New Roman" w:cs="Times New Roman"/>
          <w:spacing w:val="-2"/>
          <w:sz w:val="16"/>
          <w:szCs w:val="16"/>
          <w:lang w:eastAsia="pl-PL"/>
        </w:rPr>
        <w:t>ych</w:t>
      </w:r>
      <w:proofErr w:type="spellEnd"/>
      <w:r w:rsidRPr="00DA6D9B">
        <w:rPr>
          <w:rFonts w:ascii="Times New Roman" w:hAnsi="Times New Roman" w:cs="Times New Roman"/>
          <w:spacing w:val="-2"/>
          <w:sz w:val="16"/>
          <w:szCs w:val="16"/>
          <w:lang w:eastAsia="pl-PL"/>
        </w:rPr>
        <w:t xml:space="preserve"> do reprezentowania Wykonawcy</w:t>
      </w:r>
    </w:p>
    <w:bookmarkEnd w:id="1"/>
    <w:p w14:paraId="574CCE18" w14:textId="77777777" w:rsidR="00DA6D9B" w:rsidRDefault="00DA6D9B" w:rsidP="00C414DD">
      <w:pPr>
        <w:spacing w:after="0" w:line="240" w:lineRule="auto"/>
        <w:rPr>
          <w:rFonts w:ascii="Times New Roman CE" w:hAnsi="Times New Roman CE"/>
          <w:sz w:val="24"/>
          <w:szCs w:val="24"/>
          <w:vertAlign w:val="superscript"/>
        </w:rPr>
      </w:pPr>
    </w:p>
    <w:p w14:paraId="56455B43" w14:textId="77777777" w:rsidR="00DA6D9B" w:rsidRDefault="00DA6D9B" w:rsidP="00C414DD">
      <w:pPr>
        <w:spacing w:after="0" w:line="240" w:lineRule="auto"/>
        <w:rPr>
          <w:rFonts w:ascii="Times New Roman CE" w:hAnsi="Times New Roman CE"/>
          <w:sz w:val="24"/>
          <w:szCs w:val="24"/>
          <w:vertAlign w:val="superscript"/>
        </w:rPr>
      </w:pPr>
    </w:p>
    <w:p w14:paraId="5A71A6EC" w14:textId="388B6242" w:rsidR="00E87F61" w:rsidRDefault="00C414DD" w:rsidP="00C414DD">
      <w:pPr>
        <w:spacing w:after="0" w:line="240" w:lineRule="auto"/>
        <w:rPr>
          <w:rFonts w:ascii="Times New Roman CE" w:hAnsi="Times New Roman CE"/>
          <w:sz w:val="16"/>
          <w:szCs w:val="16"/>
        </w:rPr>
      </w:pPr>
      <w:r w:rsidRPr="00C414DD">
        <w:rPr>
          <w:rFonts w:ascii="Times New Roman CE" w:hAnsi="Times New Roman CE"/>
          <w:sz w:val="24"/>
          <w:szCs w:val="24"/>
          <w:vertAlign w:val="superscript"/>
        </w:rPr>
        <w:t>*</w:t>
      </w:r>
      <w:r w:rsidR="00E87F61" w:rsidRPr="00C414DD">
        <w:rPr>
          <w:rFonts w:ascii="Times New Roman CE" w:hAnsi="Times New Roman CE"/>
          <w:sz w:val="24"/>
          <w:szCs w:val="24"/>
          <w:vertAlign w:val="superscript"/>
        </w:rPr>
        <w:t>)</w:t>
      </w:r>
      <w:r w:rsidR="00E87F61" w:rsidRPr="00C414DD">
        <w:rPr>
          <w:rFonts w:ascii="Times New Roman CE" w:hAnsi="Times New Roman CE"/>
          <w:sz w:val="16"/>
          <w:szCs w:val="16"/>
        </w:rPr>
        <w:t xml:space="preserve"> Uwaga: Okres udzielonej gwarancji nie może być krótszy niż 24 m-ce</w:t>
      </w:r>
      <w:r w:rsidRPr="00C414DD">
        <w:rPr>
          <w:rFonts w:ascii="Times New Roman CE" w:hAnsi="Times New Roman CE"/>
          <w:sz w:val="16"/>
          <w:szCs w:val="16"/>
        </w:rPr>
        <w:t>.</w:t>
      </w:r>
    </w:p>
    <w:p w14:paraId="551D8F63" w14:textId="77777777" w:rsidR="00E87F61" w:rsidRPr="0014262D" w:rsidRDefault="00E87F61" w:rsidP="005E67B2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  <w:sectPr w:rsidR="00E87F61" w:rsidRPr="0014262D" w:rsidSect="00395FA1">
          <w:footerReference w:type="default" r:id="rId8"/>
          <w:pgSz w:w="11906" w:h="16838" w:code="9"/>
          <w:pgMar w:top="1701" w:right="1134" w:bottom="1134" w:left="1418" w:header="680" w:footer="680" w:gutter="0"/>
          <w:pgNumType w:start="1"/>
          <w:cols w:space="708"/>
          <w:docGrid w:linePitch="360"/>
        </w:sectPr>
      </w:pPr>
    </w:p>
    <w:tbl>
      <w:tblPr>
        <w:tblW w:w="92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1"/>
      </w:tblGrid>
      <w:tr w:rsidR="00D5666B" w:rsidRPr="00D5666B" w14:paraId="6B5523F7" w14:textId="77777777" w:rsidTr="005E67B2">
        <w:tc>
          <w:tcPr>
            <w:tcW w:w="9281" w:type="dxa"/>
          </w:tcPr>
          <w:p w14:paraId="6A12B921" w14:textId="77777777" w:rsidR="00D5666B" w:rsidRPr="00D5666B" w:rsidRDefault="0067456E" w:rsidP="00D5666B">
            <w:pPr>
              <w:keepNext/>
              <w:suppressAutoHyphens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eastAsia="pl-PL"/>
              </w:rPr>
              <w:lastRenderedPageBreak/>
              <w:t>ZAŁĄCZNIK NR 2 DO S</w:t>
            </w:r>
            <w:r w:rsidR="00D5666B" w:rsidRPr="00D5666B">
              <w:rPr>
                <w:rFonts w:ascii="Times New Roman" w:hAnsi="Times New Roman" w:cs="Times New Roman"/>
                <w:sz w:val="24"/>
                <w:szCs w:val="20"/>
                <w:lang w:eastAsia="pl-PL"/>
              </w:rPr>
              <w:t>WZ</w:t>
            </w:r>
          </w:p>
        </w:tc>
      </w:tr>
      <w:tr w:rsidR="00D5666B" w:rsidRPr="00D5666B" w14:paraId="265AB620" w14:textId="77777777" w:rsidTr="005E67B2">
        <w:trPr>
          <w:trHeight w:val="318"/>
        </w:trPr>
        <w:tc>
          <w:tcPr>
            <w:tcW w:w="9281" w:type="dxa"/>
          </w:tcPr>
          <w:p w14:paraId="3C51BA09" w14:textId="77777777" w:rsidR="00D5666B" w:rsidRPr="00D5666B" w:rsidRDefault="00D5666B" w:rsidP="00D5666B">
            <w:pPr>
              <w:keepNext/>
              <w:suppressAutoHyphens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0"/>
                <w:lang w:eastAsia="pl-PL"/>
              </w:rPr>
            </w:pPr>
            <w:r w:rsidRPr="00D5666B">
              <w:rPr>
                <w:rFonts w:ascii="Times New Roman" w:hAnsi="Times New Roman" w:cs="Times New Roman"/>
                <w:b/>
                <w:sz w:val="28"/>
                <w:szCs w:val="20"/>
                <w:lang w:eastAsia="pl-PL"/>
              </w:rPr>
              <w:t>OŚWIADCZENIE</w:t>
            </w:r>
            <w:r w:rsidR="005E67B2">
              <w:rPr>
                <w:rFonts w:ascii="Times New Roman" w:hAnsi="Times New Roman" w:cs="Times New Roman"/>
                <w:b/>
                <w:sz w:val="28"/>
                <w:szCs w:val="20"/>
                <w:lang w:eastAsia="pl-PL"/>
              </w:rPr>
              <w:t xml:space="preserve">  WYKONAWCY</w:t>
            </w:r>
          </w:p>
        </w:tc>
      </w:tr>
    </w:tbl>
    <w:p w14:paraId="0109AEB7" w14:textId="77777777" w:rsidR="00D5666B" w:rsidRPr="00D5666B" w:rsidRDefault="00D5666B" w:rsidP="008E59EF">
      <w:pPr>
        <w:suppressAutoHyphens w:val="0"/>
        <w:spacing w:after="0" w:line="480" w:lineRule="auto"/>
        <w:rPr>
          <w:rFonts w:ascii="Times New Roman" w:hAnsi="Times New Roman" w:cs="Times New Roman"/>
          <w:sz w:val="24"/>
          <w:szCs w:val="20"/>
          <w:lang w:eastAsia="pl-PL"/>
        </w:rPr>
      </w:pPr>
    </w:p>
    <w:p w14:paraId="6449BCCA" w14:textId="46D6AC12" w:rsidR="00E84882" w:rsidRDefault="00995206" w:rsidP="00D725D2">
      <w:pPr>
        <w:tabs>
          <w:tab w:val="center" w:pos="4536"/>
          <w:tab w:val="right" w:pos="9072"/>
        </w:tabs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pl-PL"/>
        </w:rPr>
      </w:pPr>
      <w:r>
        <w:rPr>
          <w:rFonts w:ascii="Times New Roman" w:hAnsi="Times New Roman" w:cs="Times New Roman"/>
          <w:b/>
          <w:sz w:val="28"/>
          <w:szCs w:val="28"/>
          <w:lang w:eastAsia="pl-PL"/>
        </w:rPr>
        <w:t xml:space="preserve">Do oferty na </w:t>
      </w:r>
      <w:r w:rsidR="00D725D2">
        <w:rPr>
          <w:rFonts w:ascii="Times New Roman" w:hAnsi="Times New Roman" w:cs="Times New Roman"/>
          <w:b/>
          <w:sz w:val="28"/>
          <w:szCs w:val="28"/>
          <w:lang w:eastAsia="pl-PL"/>
        </w:rPr>
        <w:t>r</w:t>
      </w:r>
      <w:r w:rsidR="00D725D2" w:rsidRPr="00D725D2">
        <w:rPr>
          <w:rFonts w:ascii="Times New Roman" w:hAnsi="Times New Roman" w:cs="Times New Roman"/>
          <w:b/>
          <w:sz w:val="28"/>
          <w:szCs w:val="28"/>
          <w:lang w:eastAsia="pl-PL"/>
        </w:rPr>
        <w:t>emont szatni wraz z pomieszczeniami sanitarno-higienicznymi w budynku dostawnym na obiekcie KR-Zachód</w:t>
      </w:r>
    </w:p>
    <w:p w14:paraId="3493FFFD" w14:textId="77777777" w:rsidR="00D725D2" w:rsidRPr="00D5666B" w:rsidRDefault="00D725D2" w:rsidP="00D725D2">
      <w:pPr>
        <w:tabs>
          <w:tab w:val="center" w:pos="4536"/>
          <w:tab w:val="right" w:pos="9072"/>
        </w:tabs>
        <w:suppressAutoHyphens w:val="0"/>
        <w:spacing w:after="0" w:line="240" w:lineRule="auto"/>
        <w:jc w:val="center"/>
        <w:rPr>
          <w:rFonts w:ascii="Times New Roman" w:hAnsi="Times New Roman" w:cs="Times New Roman"/>
          <w:sz w:val="24"/>
          <w:szCs w:val="20"/>
          <w:lang w:eastAsia="pl-PL"/>
        </w:rPr>
      </w:pPr>
    </w:p>
    <w:p w14:paraId="0F0366BA" w14:textId="77777777" w:rsidR="00960A33" w:rsidRPr="00960A33" w:rsidRDefault="00960A33" w:rsidP="00960A33">
      <w:pPr>
        <w:spacing w:after="0" w:line="240" w:lineRule="auto"/>
        <w:rPr>
          <w:rFonts w:ascii="Times New Roman CE" w:hAnsi="Times New Roman CE"/>
          <w:sz w:val="24"/>
          <w:szCs w:val="24"/>
        </w:rPr>
      </w:pPr>
      <w:r w:rsidRPr="00960A33">
        <w:rPr>
          <w:rFonts w:ascii="Times New Roman CE" w:hAnsi="Times New Roman CE"/>
          <w:sz w:val="24"/>
          <w:szCs w:val="24"/>
        </w:rPr>
        <w:t>Nazwa i adres Wykonawcy: .............................................................................................................</w:t>
      </w:r>
    </w:p>
    <w:p w14:paraId="10889C41" w14:textId="77777777" w:rsidR="00960A33" w:rsidRPr="000F10DD" w:rsidRDefault="00960A33" w:rsidP="00960A33">
      <w:pPr>
        <w:spacing w:after="0" w:line="240" w:lineRule="auto"/>
        <w:rPr>
          <w:rFonts w:ascii="Times New Roman CE" w:hAnsi="Times New Roman CE"/>
          <w:sz w:val="16"/>
          <w:szCs w:val="16"/>
        </w:rPr>
      </w:pPr>
    </w:p>
    <w:p w14:paraId="63DF234E" w14:textId="77777777" w:rsidR="00960A33" w:rsidRPr="00960A33" w:rsidRDefault="00960A33" w:rsidP="00960A33">
      <w:pPr>
        <w:spacing w:after="0" w:line="240" w:lineRule="auto"/>
        <w:rPr>
          <w:rFonts w:ascii="Times New Roman CE" w:hAnsi="Times New Roman CE"/>
          <w:sz w:val="24"/>
          <w:szCs w:val="24"/>
        </w:rPr>
      </w:pPr>
      <w:r w:rsidRPr="00960A33">
        <w:rPr>
          <w:rFonts w:ascii="Times New Roman CE" w:hAnsi="Times New Roman CE"/>
          <w:sz w:val="24"/>
          <w:szCs w:val="24"/>
        </w:rPr>
        <w:t>...........................................................................................................................................................</w:t>
      </w:r>
    </w:p>
    <w:p w14:paraId="025A624C" w14:textId="77777777" w:rsidR="00960A33" w:rsidRPr="000F10DD" w:rsidRDefault="00960A33" w:rsidP="00960A33">
      <w:pPr>
        <w:spacing w:after="0" w:line="240" w:lineRule="auto"/>
        <w:rPr>
          <w:rFonts w:ascii="Times New Roman CE" w:hAnsi="Times New Roman CE"/>
          <w:sz w:val="16"/>
          <w:szCs w:val="16"/>
        </w:rPr>
      </w:pPr>
    </w:p>
    <w:p w14:paraId="37F5C5E2" w14:textId="77777777" w:rsidR="00D5666B" w:rsidRPr="00D5666B" w:rsidRDefault="00D5666B" w:rsidP="008E59EF">
      <w:pPr>
        <w:suppressAutoHyphens w:val="0"/>
        <w:spacing w:after="0" w:line="480" w:lineRule="auto"/>
        <w:rPr>
          <w:rFonts w:ascii="Times New Roman" w:hAnsi="Times New Roman" w:cs="Times New Roman"/>
          <w:sz w:val="24"/>
          <w:szCs w:val="20"/>
          <w:lang w:eastAsia="pl-PL"/>
        </w:rPr>
      </w:pPr>
    </w:p>
    <w:p w14:paraId="6AB53A1A" w14:textId="77777777" w:rsidR="00D5666B" w:rsidRPr="00D5666B" w:rsidRDefault="00D5666B" w:rsidP="00D5666B">
      <w:pPr>
        <w:suppressAutoHyphens w:val="0"/>
        <w:spacing w:after="0" w:line="240" w:lineRule="auto"/>
        <w:rPr>
          <w:rFonts w:ascii="Times New Roman" w:hAnsi="Times New Roman" w:cs="Times New Roman"/>
          <w:b/>
          <w:sz w:val="24"/>
          <w:szCs w:val="20"/>
          <w:lang w:eastAsia="pl-PL"/>
        </w:rPr>
      </w:pPr>
      <w:r w:rsidRPr="00D5666B">
        <w:rPr>
          <w:rFonts w:ascii="Times New Roman" w:hAnsi="Times New Roman" w:cs="Times New Roman"/>
          <w:b/>
          <w:sz w:val="24"/>
          <w:szCs w:val="20"/>
          <w:lang w:eastAsia="pl-PL"/>
        </w:rPr>
        <w:t>Wykonawca oświadcza, że:</w:t>
      </w:r>
    </w:p>
    <w:p w14:paraId="4582F0D4" w14:textId="77777777" w:rsidR="00D5666B" w:rsidRPr="004030C7" w:rsidRDefault="00D5666B" w:rsidP="00D5666B">
      <w:pPr>
        <w:suppressAutoHyphens w:val="0"/>
        <w:spacing w:after="0" w:line="240" w:lineRule="auto"/>
        <w:rPr>
          <w:rFonts w:ascii="Times New Roman" w:hAnsi="Times New Roman" w:cs="Times New Roman"/>
          <w:sz w:val="24"/>
          <w:szCs w:val="20"/>
          <w:lang w:eastAsia="pl-PL"/>
        </w:rPr>
      </w:pPr>
    </w:p>
    <w:p w14:paraId="4B5DD8BF" w14:textId="77777777" w:rsidR="00D5666B" w:rsidRPr="00D5666B" w:rsidRDefault="00D5666B" w:rsidP="00D5666B">
      <w:pPr>
        <w:numPr>
          <w:ilvl w:val="0"/>
          <w:numId w:val="2"/>
        </w:numPr>
        <w:tabs>
          <w:tab w:val="clear" w:pos="1920"/>
        </w:tabs>
        <w:suppressAutoHyphens w:val="0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0"/>
          <w:lang w:eastAsia="pl-PL"/>
        </w:rPr>
      </w:pPr>
      <w:r w:rsidRPr="00D5666B">
        <w:rPr>
          <w:rFonts w:ascii="Times New Roman" w:hAnsi="Times New Roman" w:cs="Times New Roman"/>
          <w:b/>
          <w:sz w:val="24"/>
          <w:szCs w:val="20"/>
          <w:lang w:eastAsia="pl-PL"/>
        </w:rPr>
        <w:t>Posiada uprawnienia do wykonywania określonej działalności lub czynności, jeżeli ustawy nakładają obowiązek posiadania takich uprawnień;</w:t>
      </w:r>
    </w:p>
    <w:p w14:paraId="6A50E828" w14:textId="77777777" w:rsidR="00D5666B" w:rsidRPr="004030C7" w:rsidRDefault="00D5666B" w:rsidP="00D5666B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0"/>
          <w:lang w:eastAsia="pl-PL"/>
        </w:rPr>
      </w:pPr>
    </w:p>
    <w:p w14:paraId="3CE73F64" w14:textId="77777777" w:rsidR="00D5666B" w:rsidRPr="00D5666B" w:rsidRDefault="00D5666B" w:rsidP="00D5666B">
      <w:pPr>
        <w:numPr>
          <w:ilvl w:val="0"/>
          <w:numId w:val="2"/>
        </w:numPr>
        <w:tabs>
          <w:tab w:val="clear" w:pos="1920"/>
        </w:tabs>
        <w:suppressAutoHyphens w:val="0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0"/>
          <w:lang w:eastAsia="pl-PL"/>
        </w:rPr>
      </w:pPr>
      <w:r w:rsidRPr="00D5666B">
        <w:rPr>
          <w:rFonts w:ascii="Times New Roman" w:hAnsi="Times New Roman" w:cs="Times New Roman"/>
          <w:b/>
          <w:sz w:val="24"/>
          <w:szCs w:val="20"/>
          <w:lang w:eastAsia="pl-PL"/>
        </w:rPr>
        <w:t>Posiada niezbędną wiedzę i doświadczenie oraz potencjał techniczny, a także dysponuje osobami zdolnymi do wykonania zamówienia;</w:t>
      </w:r>
    </w:p>
    <w:p w14:paraId="0E77B8A5" w14:textId="77777777" w:rsidR="00D5666B" w:rsidRPr="004030C7" w:rsidRDefault="00D5666B" w:rsidP="00D5666B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0"/>
          <w:lang w:eastAsia="pl-PL"/>
        </w:rPr>
      </w:pPr>
    </w:p>
    <w:p w14:paraId="21F35933" w14:textId="6738BC08" w:rsidR="00D5666B" w:rsidRPr="00D5666B" w:rsidRDefault="00D5666B" w:rsidP="008821CD">
      <w:pPr>
        <w:numPr>
          <w:ilvl w:val="0"/>
          <w:numId w:val="2"/>
        </w:numPr>
        <w:tabs>
          <w:tab w:val="clear" w:pos="1920"/>
        </w:tabs>
        <w:suppressAutoHyphens w:val="0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0"/>
          <w:lang w:eastAsia="pl-PL"/>
        </w:rPr>
      </w:pPr>
      <w:r w:rsidRPr="00D5666B">
        <w:rPr>
          <w:rFonts w:ascii="Times New Roman" w:hAnsi="Times New Roman" w:cs="Times New Roman"/>
          <w:b/>
          <w:sz w:val="24"/>
          <w:szCs w:val="20"/>
          <w:lang w:eastAsia="pl-PL"/>
        </w:rPr>
        <w:t xml:space="preserve">Znajduje się w sytuacji ekonomicznej </w:t>
      </w:r>
      <w:r w:rsidR="00177E0D" w:rsidRPr="00177E0D">
        <w:rPr>
          <w:rFonts w:ascii="Times New Roman" w:hAnsi="Times New Roman" w:cs="Times New Roman"/>
          <w:b/>
          <w:sz w:val="24"/>
          <w:szCs w:val="20"/>
          <w:lang w:eastAsia="pl-PL"/>
        </w:rPr>
        <w:t>i finansowej zapewniającej wykonanie zamówienia</w:t>
      </w:r>
      <w:r w:rsidR="003B7961">
        <w:rPr>
          <w:rFonts w:ascii="Times New Roman" w:hAnsi="Times New Roman" w:cs="Times New Roman"/>
          <w:b/>
          <w:sz w:val="24"/>
          <w:szCs w:val="20"/>
          <w:lang w:eastAsia="pl-PL"/>
        </w:rPr>
        <w:t>;</w:t>
      </w:r>
    </w:p>
    <w:p w14:paraId="0FB1C967" w14:textId="77777777" w:rsidR="00D5666B" w:rsidRPr="004030C7" w:rsidRDefault="00D5666B" w:rsidP="00D5666B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0"/>
          <w:lang w:eastAsia="pl-PL"/>
        </w:rPr>
      </w:pPr>
    </w:p>
    <w:p w14:paraId="32884006" w14:textId="77777777" w:rsidR="00D5666B" w:rsidRPr="00D5666B" w:rsidRDefault="00D5666B" w:rsidP="00D5666B">
      <w:pPr>
        <w:numPr>
          <w:ilvl w:val="0"/>
          <w:numId w:val="2"/>
        </w:numPr>
        <w:tabs>
          <w:tab w:val="clear" w:pos="1920"/>
        </w:tabs>
        <w:suppressAutoHyphens w:val="0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0"/>
          <w:lang w:eastAsia="pl-PL"/>
        </w:rPr>
      </w:pPr>
      <w:r w:rsidRPr="00D5666B">
        <w:rPr>
          <w:rFonts w:ascii="Times New Roman" w:hAnsi="Times New Roman" w:cs="Times New Roman"/>
          <w:b/>
          <w:sz w:val="24"/>
          <w:szCs w:val="20"/>
          <w:lang w:eastAsia="pl-PL"/>
        </w:rPr>
        <w:t>Nie podlega wykluczeniu z postę</w:t>
      </w:r>
      <w:r w:rsidR="00F20F25">
        <w:rPr>
          <w:rFonts w:ascii="Times New Roman" w:hAnsi="Times New Roman" w:cs="Times New Roman"/>
          <w:b/>
          <w:sz w:val="24"/>
          <w:szCs w:val="20"/>
          <w:lang w:eastAsia="pl-PL"/>
        </w:rPr>
        <w:t>powania o udzielenie zamówienia</w:t>
      </w:r>
      <w:r w:rsidR="008E59EF">
        <w:rPr>
          <w:rFonts w:ascii="Times New Roman" w:hAnsi="Times New Roman" w:cs="Times New Roman"/>
          <w:b/>
          <w:sz w:val="24"/>
          <w:szCs w:val="20"/>
          <w:lang w:eastAsia="pl-PL"/>
        </w:rPr>
        <w:t xml:space="preserve">, </w:t>
      </w:r>
      <w:r w:rsidR="008E59EF">
        <w:rPr>
          <w:rFonts w:ascii="Times New Roman" w:hAnsi="Times New Roman" w:cs="Times New Roman"/>
          <w:b/>
          <w:sz w:val="24"/>
          <w:szCs w:val="24"/>
        </w:rPr>
        <w:t>w tym z udziału w </w:t>
      </w:r>
      <w:r w:rsidR="008E59EF" w:rsidRPr="00BF0F76">
        <w:rPr>
          <w:rFonts w:ascii="Times New Roman" w:hAnsi="Times New Roman" w:cs="Times New Roman"/>
          <w:b/>
          <w:sz w:val="24"/>
          <w:szCs w:val="24"/>
        </w:rPr>
        <w:t xml:space="preserve">postępowaniu, w związku z zaistnieniem przesłanek </w:t>
      </w:r>
      <w:r w:rsidR="008E59EF">
        <w:rPr>
          <w:rFonts w:ascii="Times New Roman" w:hAnsi="Times New Roman" w:cs="Times New Roman"/>
          <w:b/>
          <w:sz w:val="24"/>
          <w:szCs w:val="24"/>
        </w:rPr>
        <w:t>określonych w § 12 ust. 5 pkt 13)</w:t>
      </w:r>
      <w:r w:rsidR="008E59EF">
        <w:rPr>
          <w:rFonts w:ascii="Times New Roman" w:hAnsi="Times New Roman" w:cs="Times New Roman"/>
          <w:b/>
          <w:sz w:val="24"/>
          <w:szCs w:val="24"/>
        </w:rPr>
        <w:sym w:font="Symbol" w:char="F02D"/>
      </w:r>
      <w:r w:rsidR="008E59EF" w:rsidRPr="00BF0F76">
        <w:rPr>
          <w:rFonts w:ascii="Times New Roman" w:hAnsi="Times New Roman" w:cs="Times New Roman"/>
          <w:b/>
          <w:sz w:val="24"/>
          <w:szCs w:val="24"/>
        </w:rPr>
        <w:t>15) Regulaminu Udzielania Zamówień Miejskiej</w:t>
      </w:r>
      <w:r w:rsidR="008E59EF">
        <w:rPr>
          <w:rFonts w:ascii="Times New Roman" w:hAnsi="Times New Roman" w:cs="Times New Roman"/>
          <w:b/>
          <w:sz w:val="24"/>
          <w:szCs w:val="24"/>
        </w:rPr>
        <w:t xml:space="preserve"> Energetyki Cieplnej Piła Sp. z </w:t>
      </w:r>
      <w:r w:rsidR="008E59EF" w:rsidRPr="00BF0F76">
        <w:rPr>
          <w:rFonts w:ascii="Times New Roman" w:hAnsi="Times New Roman" w:cs="Times New Roman"/>
          <w:b/>
          <w:sz w:val="24"/>
          <w:szCs w:val="24"/>
        </w:rPr>
        <w:t>o.o.</w:t>
      </w:r>
      <w:r w:rsidR="00F20F25">
        <w:rPr>
          <w:rFonts w:ascii="Times New Roman" w:hAnsi="Times New Roman" w:cs="Times New Roman"/>
          <w:b/>
          <w:sz w:val="24"/>
          <w:szCs w:val="20"/>
          <w:lang w:eastAsia="pl-PL"/>
        </w:rPr>
        <w:t>;</w:t>
      </w:r>
    </w:p>
    <w:p w14:paraId="300CE439" w14:textId="77777777" w:rsidR="00D5666B" w:rsidRPr="008821CD" w:rsidRDefault="00D5666B" w:rsidP="00D5666B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0"/>
          <w:lang w:eastAsia="pl-PL"/>
        </w:rPr>
      </w:pPr>
    </w:p>
    <w:p w14:paraId="799C2177" w14:textId="77777777" w:rsidR="008E59EF" w:rsidRDefault="008E59EF" w:rsidP="008821CD">
      <w:pPr>
        <w:numPr>
          <w:ilvl w:val="0"/>
          <w:numId w:val="2"/>
        </w:numPr>
        <w:tabs>
          <w:tab w:val="clear" w:pos="1920"/>
        </w:tabs>
        <w:suppressAutoHyphens w:val="0"/>
        <w:spacing w:after="0" w:line="240" w:lineRule="auto"/>
        <w:ind w:left="284" w:hanging="284"/>
        <w:jc w:val="both"/>
        <w:rPr>
          <w:rFonts w:ascii="Times New Roman CE" w:hAnsi="Times New Roman CE"/>
          <w:b/>
          <w:sz w:val="24"/>
          <w:szCs w:val="24"/>
        </w:rPr>
      </w:pPr>
      <w:r w:rsidRPr="00BF0F76">
        <w:rPr>
          <w:rFonts w:ascii="Times New Roman" w:hAnsi="Times New Roman" w:cs="Times New Roman"/>
          <w:b/>
          <w:sz w:val="24"/>
          <w:szCs w:val="24"/>
        </w:rPr>
        <w:t>Zapoznał się z treścią „Kodeksu Kontrahentów G</w:t>
      </w:r>
      <w:r>
        <w:rPr>
          <w:rFonts w:ascii="Times New Roman" w:hAnsi="Times New Roman" w:cs="Times New Roman"/>
          <w:b/>
          <w:sz w:val="24"/>
          <w:szCs w:val="24"/>
        </w:rPr>
        <w:t>rupy ENEA” i zobowiązuje się do </w:t>
      </w:r>
      <w:r w:rsidRPr="00BF0F76">
        <w:rPr>
          <w:rFonts w:ascii="Times New Roman" w:hAnsi="Times New Roman" w:cs="Times New Roman"/>
          <w:b/>
          <w:sz w:val="24"/>
          <w:szCs w:val="24"/>
        </w:rPr>
        <w:t>przestrzegania zawartych w nim zasad w relacjach biznesowych z Zamawiającym</w:t>
      </w:r>
      <w:r>
        <w:rPr>
          <w:rFonts w:ascii="Times New Roman" w:hAnsi="Times New Roman" w:cs="Times New Roman"/>
          <w:b/>
          <w:sz w:val="24"/>
          <w:szCs w:val="24"/>
        </w:rPr>
        <w:t>;</w:t>
      </w:r>
    </w:p>
    <w:p w14:paraId="75BCCC5C" w14:textId="77777777" w:rsidR="008E59EF" w:rsidRPr="008E59EF" w:rsidRDefault="008E59EF" w:rsidP="008E59EF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0"/>
          <w:lang w:eastAsia="pl-PL"/>
        </w:rPr>
      </w:pPr>
    </w:p>
    <w:p w14:paraId="66F8E89F" w14:textId="77777777" w:rsidR="008821CD" w:rsidRPr="008821CD" w:rsidRDefault="004D6EAE" w:rsidP="008821CD">
      <w:pPr>
        <w:numPr>
          <w:ilvl w:val="0"/>
          <w:numId w:val="2"/>
        </w:numPr>
        <w:tabs>
          <w:tab w:val="clear" w:pos="1920"/>
        </w:tabs>
        <w:suppressAutoHyphens w:val="0"/>
        <w:spacing w:after="0" w:line="240" w:lineRule="auto"/>
        <w:ind w:left="284" w:hanging="284"/>
        <w:jc w:val="both"/>
        <w:rPr>
          <w:rFonts w:ascii="Times New Roman CE" w:hAnsi="Times New Roman CE"/>
          <w:b/>
          <w:sz w:val="24"/>
          <w:szCs w:val="24"/>
        </w:rPr>
      </w:pPr>
      <w:r>
        <w:rPr>
          <w:rFonts w:ascii="Times New Roman CE" w:hAnsi="Times New Roman CE"/>
          <w:b/>
          <w:sz w:val="24"/>
          <w:szCs w:val="24"/>
        </w:rPr>
        <w:t>Zapoznał się z S</w:t>
      </w:r>
      <w:r w:rsidR="008821CD" w:rsidRPr="008821CD">
        <w:rPr>
          <w:rFonts w:ascii="Times New Roman CE" w:hAnsi="Times New Roman CE"/>
          <w:b/>
          <w:sz w:val="24"/>
          <w:szCs w:val="24"/>
        </w:rPr>
        <w:t>WZ oraz wz</w:t>
      </w:r>
      <w:r>
        <w:rPr>
          <w:rFonts w:ascii="Times New Roman CE" w:hAnsi="Times New Roman CE"/>
          <w:b/>
          <w:sz w:val="24"/>
          <w:szCs w:val="24"/>
        </w:rPr>
        <w:t>orem umowy (załącznik nr 4 do S</w:t>
      </w:r>
      <w:r w:rsidR="008821CD" w:rsidRPr="008821CD">
        <w:rPr>
          <w:rFonts w:ascii="Times New Roman CE" w:hAnsi="Times New Roman CE"/>
          <w:b/>
          <w:sz w:val="24"/>
          <w:szCs w:val="24"/>
        </w:rPr>
        <w:t>WZ) i nie wnosi do nich żadnych uwag, a w przypadku wyboru jego oferty przez Zamawiającego zobowiązuje się do zawarcia umowy o treści wg załączonego wzoru.</w:t>
      </w:r>
    </w:p>
    <w:p w14:paraId="7600F7B2" w14:textId="77777777" w:rsidR="008821CD" w:rsidRDefault="008821CD" w:rsidP="008E4229">
      <w:pPr>
        <w:spacing w:after="0" w:line="480" w:lineRule="auto"/>
        <w:rPr>
          <w:rFonts w:ascii="Times New Roman" w:hAnsi="Times New Roman" w:cs="Times New Roman"/>
          <w:sz w:val="24"/>
          <w:szCs w:val="20"/>
        </w:rPr>
      </w:pPr>
    </w:p>
    <w:p w14:paraId="1E2B6300" w14:textId="77777777" w:rsidR="008821CD" w:rsidRPr="008821CD" w:rsidRDefault="002E122E" w:rsidP="002E122E">
      <w:pPr>
        <w:spacing w:after="0"/>
        <w:jc w:val="both"/>
        <w:rPr>
          <w:rFonts w:ascii="Times New Roman CE" w:hAnsi="Times New Roman CE"/>
          <w:b/>
          <w:sz w:val="24"/>
          <w:szCs w:val="24"/>
        </w:rPr>
      </w:pPr>
      <w:r>
        <w:rPr>
          <w:rFonts w:ascii="Times New Roman CE" w:hAnsi="Times New Roman CE"/>
          <w:b/>
          <w:sz w:val="24"/>
          <w:szCs w:val="24"/>
        </w:rPr>
        <w:t>Wykonawca jest</w:t>
      </w:r>
      <w:r w:rsidR="008821CD" w:rsidRPr="008821CD">
        <w:rPr>
          <w:rFonts w:ascii="Times New Roman CE" w:hAnsi="Times New Roman CE"/>
          <w:b/>
          <w:sz w:val="24"/>
          <w:szCs w:val="24"/>
        </w:rPr>
        <w:t xml:space="preserve"> świadomy odpowiedzialności karnej za podawanie nieprawdziwych informacji.</w:t>
      </w:r>
    </w:p>
    <w:p w14:paraId="0181A9E1" w14:textId="77777777" w:rsidR="008821CD" w:rsidRDefault="008821CD" w:rsidP="008E4229">
      <w:pPr>
        <w:spacing w:after="0" w:line="480" w:lineRule="auto"/>
        <w:rPr>
          <w:rFonts w:ascii="Times New Roman" w:hAnsi="Times New Roman" w:cs="Times New Roman"/>
          <w:sz w:val="24"/>
          <w:szCs w:val="20"/>
        </w:rPr>
      </w:pPr>
    </w:p>
    <w:p w14:paraId="60522989" w14:textId="77777777" w:rsidR="008821CD" w:rsidRDefault="008821CD" w:rsidP="008E4229">
      <w:pPr>
        <w:spacing w:after="0" w:line="480" w:lineRule="auto"/>
        <w:rPr>
          <w:rFonts w:ascii="Times New Roman" w:hAnsi="Times New Roman" w:cs="Times New Roman"/>
          <w:sz w:val="24"/>
          <w:szCs w:val="20"/>
        </w:rPr>
      </w:pPr>
    </w:p>
    <w:p w14:paraId="70CFDC00" w14:textId="77777777" w:rsidR="00EF69F0" w:rsidRPr="00D5666B" w:rsidRDefault="00EF69F0" w:rsidP="00EF69F0">
      <w:pPr>
        <w:suppressAutoHyphens w:val="0"/>
        <w:spacing w:after="0" w:line="240" w:lineRule="auto"/>
        <w:jc w:val="right"/>
        <w:rPr>
          <w:rFonts w:ascii="Times New Roman" w:hAnsi="Times New Roman" w:cs="Times New Roman"/>
          <w:sz w:val="24"/>
          <w:szCs w:val="20"/>
          <w:lang w:eastAsia="pl-PL"/>
        </w:rPr>
      </w:pPr>
      <w:r w:rsidRPr="00D5666B">
        <w:rPr>
          <w:rFonts w:ascii="Times New Roman" w:hAnsi="Times New Roman" w:cs="Times New Roman"/>
          <w:sz w:val="24"/>
          <w:szCs w:val="20"/>
          <w:lang w:eastAsia="pl-PL"/>
        </w:rPr>
        <w:t>....................................</w:t>
      </w:r>
      <w:r>
        <w:rPr>
          <w:rFonts w:ascii="Times New Roman" w:hAnsi="Times New Roman" w:cs="Times New Roman"/>
          <w:sz w:val="24"/>
          <w:szCs w:val="20"/>
          <w:lang w:eastAsia="pl-PL"/>
        </w:rPr>
        <w:t>..........................................................</w:t>
      </w:r>
    </w:p>
    <w:p w14:paraId="51156DF9" w14:textId="1DF8E2F8" w:rsidR="00EF69F0" w:rsidRPr="005E67B2" w:rsidRDefault="00DA6D9B" w:rsidP="00DA6D9B">
      <w:pPr>
        <w:suppressAutoHyphens w:val="0"/>
        <w:spacing w:after="0" w:line="240" w:lineRule="auto"/>
        <w:ind w:left="4080"/>
        <w:jc w:val="center"/>
        <w:rPr>
          <w:rFonts w:ascii="Times New Roman" w:hAnsi="Times New Roman" w:cs="Times New Roman"/>
          <w:sz w:val="24"/>
          <w:szCs w:val="20"/>
          <w:lang w:eastAsia="pl-PL"/>
        </w:rPr>
      </w:pPr>
      <w:r w:rsidRPr="00DA6D9B">
        <w:rPr>
          <w:rFonts w:ascii="Times New Roman" w:hAnsi="Times New Roman" w:cs="Times New Roman"/>
          <w:spacing w:val="-2"/>
          <w:sz w:val="16"/>
          <w:szCs w:val="16"/>
          <w:lang w:eastAsia="pl-PL"/>
        </w:rPr>
        <w:t>podpis odręczny i pieczęć imienna lub podpis elektroniczny (kwalifikowany, zaufany lub osobisty) osoby/osób właściwej/-</w:t>
      </w:r>
      <w:proofErr w:type="spellStart"/>
      <w:r w:rsidRPr="00DA6D9B">
        <w:rPr>
          <w:rFonts w:ascii="Times New Roman" w:hAnsi="Times New Roman" w:cs="Times New Roman"/>
          <w:spacing w:val="-2"/>
          <w:sz w:val="16"/>
          <w:szCs w:val="16"/>
          <w:lang w:eastAsia="pl-PL"/>
        </w:rPr>
        <w:t>ych</w:t>
      </w:r>
      <w:proofErr w:type="spellEnd"/>
      <w:r w:rsidRPr="00DA6D9B">
        <w:rPr>
          <w:rFonts w:ascii="Times New Roman" w:hAnsi="Times New Roman" w:cs="Times New Roman"/>
          <w:spacing w:val="-2"/>
          <w:sz w:val="16"/>
          <w:szCs w:val="16"/>
          <w:lang w:eastAsia="pl-PL"/>
        </w:rPr>
        <w:t xml:space="preserve"> do reprezentowania Wykonawcy</w:t>
      </w:r>
    </w:p>
    <w:p w14:paraId="3E28BF53" w14:textId="77777777" w:rsidR="00EF69F0" w:rsidRDefault="00EF69F0" w:rsidP="00EF69F0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0"/>
          <w:lang w:eastAsia="pl-PL"/>
        </w:rPr>
        <w:sectPr w:rsidR="00EF69F0" w:rsidSect="004030C7">
          <w:headerReference w:type="default" r:id="rId9"/>
          <w:pgSz w:w="11906" w:h="16838" w:code="9"/>
          <w:pgMar w:top="1701" w:right="1134" w:bottom="1134" w:left="1418" w:header="680" w:footer="680" w:gutter="0"/>
          <w:pgNumType w:start="1"/>
          <w:cols w:space="708"/>
          <w:docGrid w:linePitch="360"/>
        </w:sectPr>
      </w:pPr>
    </w:p>
    <w:p w14:paraId="796791F7" w14:textId="64359460" w:rsidR="005E67B2" w:rsidRPr="005E67B2" w:rsidRDefault="008821CD" w:rsidP="00A424B3">
      <w:pPr>
        <w:widowControl w:val="0"/>
        <w:suppressAutoHyphens w:val="0"/>
        <w:autoSpaceDE w:val="0"/>
        <w:autoSpaceDN w:val="0"/>
        <w:adjustRightInd w:val="0"/>
        <w:spacing w:after="0" w:line="154" w:lineRule="exact"/>
        <w:jc w:val="right"/>
        <w:rPr>
          <w:rFonts w:ascii="Times New Roman" w:hAnsi="Times New Roman" w:cs="Times New Roman"/>
          <w:sz w:val="24"/>
          <w:szCs w:val="20"/>
          <w:lang w:eastAsia="pl-PL"/>
        </w:rPr>
      </w:pPr>
      <w:r w:rsidRPr="00D5666B">
        <w:rPr>
          <w:rFonts w:ascii="Times New Roman" w:hAnsi="Times New Roman" w:cs="Times New Roman"/>
          <w:sz w:val="16"/>
          <w:szCs w:val="16"/>
          <w:lang w:eastAsia="pl-PL"/>
        </w:rPr>
        <w:lastRenderedPageBreak/>
        <w:t>)</w:t>
      </w:r>
    </w:p>
    <w:tbl>
      <w:tblPr>
        <w:tblW w:w="934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6"/>
      </w:tblGrid>
      <w:tr w:rsidR="00D5666B" w:rsidRPr="00D5666B" w14:paraId="61D21FA2" w14:textId="77777777" w:rsidTr="00960A33">
        <w:tc>
          <w:tcPr>
            <w:tcW w:w="9346" w:type="dxa"/>
          </w:tcPr>
          <w:p w14:paraId="1557BBF3" w14:textId="77777777" w:rsidR="00D5666B" w:rsidRPr="00D5666B" w:rsidRDefault="004D6EAE" w:rsidP="00D5666B">
            <w:pPr>
              <w:keepNext/>
              <w:suppressAutoHyphens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eastAsia="pl-PL"/>
              </w:rPr>
              <w:t>ZAŁĄCZNIK NR 3 DO S</w:t>
            </w:r>
            <w:r w:rsidR="00D5666B" w:rsidRPr="00D5666B">
              <w:rPr>
                <w:rFonts w:ascii="Times New Roman" w:hAnsi="Times New Roman" w:cs="Times New Roman"/>
                <w:sz w:val="24"/>
                <w:szCs w:val="20"/>
                <w:lang w:eastAsia="pl-PL"/>
              </w:rPr>
              <w:t>WZ</w:t>
            </w:r>
          </w:p>
        </w:tc>
      </w:tr>
      <w:tr w:rsidR="00D5666B" w:rsidRPr="00D5666B" w14:paraId="0D7A49DC" w14:textId="77777777" w:rsidTr="00960A33">
        <w:tc>
          <w:tcPr>
            <w:tcW w:w="9346" w:type="dxa"/>
          </w:tcPr>
          <w:p w14:paraId="55147932" w14:textId="77777777" w:rsidR="00D5666B" w:rsidRPr="00D5666B" w:rsidRDefault="00D5666B" w:rsidP="00D5666B">
            <w:pPr>
              <w:keepNext/>
              <w:suppressAutoHyphens w:val="0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0"/>
                <w:lang w:eastAsia="pl-PL"/>
              </w:rPr>
            </w:pPr>
            <w:r w:rsidRPr="00D5666B">
              <w:rPr>
                <w:rFonts w:ascii="Times New Roman" w:hAnsi="Times New Roman" w:cs="Times New Roman"/>
                <w:b/>
                <w:sz w:val="28"/>
                <w:szCs w:val="20"/>
                <w:lang w:eastAsia="pl-PL"/>
              </w:rPr>
              <w:t xml:space="preserve">WYKAZ </w:t>
            </w:r>
            <w:r w:rsidR="00390FA7">
              <w:rPr>
                <w:rFonts w:ascii="Times New Roman" w:hAnsi="Times New Roman" w:cs="Times New Roman"/>
                <w:b/>
                <w:sz w:val="28"/>
                <w:szCs w:val="20"/>
                <w:lang w:eastAsia="pl-PL"/>
              </w:rPr>
              <w:t xml:space="preserve"> </w:t>
            </w:r>
            <w:r w:rsidRPr="00D5666B">
              <w:rPr>
                <w:rFonts w:ascii="Times New Roman" w:hAnsi="Times New Roman" w:cs="Times New Roman"/>
                <w:b/>
                <w:sz w:val="28"/>
                <w:szCs w:val="20"/>
                <w:lang w:eastAsia="pl-PL"/>
              </w:rPr>
              <w:t xml:space="preserve">WYKONANYCH </w:t>
            </w:r>
            <w:r w:rsidR="00390FA7">
              <w:rPr>
                <w:rFonts w:ascii="Times New Roman" w:hAnsi="Times New Roman" w:cs="Times New Roman"/>
                <w:b/>
                <w:sz w:val="28"/>
                <w:szCs w:val="20"/>
                <w:lang w:eastAsia="pl-PL"/>
              </w:rPr>
              <w:t xml:space="preserve"> </w:t>
            </w:r>
            <w:r w:rsidR="0063076E">
              <w:rPr>
                <w:rFonts w:ascii="Times New Roman" w:hAnsi="Times New Roman" w:cs="Times New Roman"/>
                <w:b/>
                <w:sz w:val="28"/>
                <w:szCs w:val="20"/>
                <w:lang w:eastAsia="pl-PL"/>
              </w:rPr>
              <w:t>ROBÓT</w:t>
            </w:r>
          </w:p>
        </w:tc>
      </w:tr>
    </w:tbl>
    <w:p w14:paraId="27703678" w14:textId="77777777" w:rsidR="00D5666B" w:rsidRPr="00D5666B" w:rsidRDefault="00D5666B" w:rsidP="008E4229">
      <w:pPr>
        <w:suppressAutoHyphens w:val="0"/>
        <w:spacing w:after="0" w:line="480" w:lineRule="auto"/>
        <w:rPr>
          <w:rFonts w:ascii="Times New Roman" w:hAnsi="Times New Roman" w:cs="Times New Roman"/>
          <w:sz w:val="24"/>
          <w:szCs w:val="20"/>
          <w:lang w:eastAsia="pl-PL"/>
        </w:rPr>
      </w:pPr>
    </w:p>
    <w:p w14:paraId="1F075C1B" w14:textId="5300CF57" w:rsidR="00D5666B" w:rsidRDefault="00B64837" w:rsidP="00E84882">
      <w:pPr>
        <w:tabs>
          <w:tab w:val="center" w:pos="4536"/>
          <w:tab w:val="right" w:pos="9072"/>
        </w:tabs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iCs/>
          <w:sz w:val="28"/>
          <w:szCs w:val="28"/>
          <w:lang w:eastAsia="pl-PL"/>
        </w:rPr>
      </w:pPr>
      <w:r w:rsidRPr="00DD60DD">
        <w:rPr>
          <w:rFonts w:ascii="Times New Roman" w:hAnsi="Times New Roman" w:cs="Times New Roman"/>
          <w:b/>
          <w:sz w:val="28"/>
          <w:szCs w:val="28"/>
          <w:lang w:eastAsia="pl-PL"/>
        </w:rPr>
        <w:t xml:space="preserve">Do oferty na </w:t>
      </w:r>
      <w:r w:rsidR="00D725D2">
        <w:rPr>
          <w:rFonts w:ascii="Times New Roman" w:hAnsi="Times New Roman" w:cs="Times New Roman"/>
          <w:b/>
          <w:iCs/>
          <w:sz w:val="28"/>
          <w:szCs w:val="28"/>
          <w:lang w:eastAsia="pl-PL"/>
        </w:rPr>
        <w:t>r</w:t>
      </w:r>
      <w:r w:rsidR="00D725D2" w:rsidRPr="00D725D2">
        <w:rPr>
          <w:rFonts w:ascii="Times New Roman" w:hAnsi="Times New Roman" w:cs="Times New Roman"/>
          <w:b/>
          <w:iCs/>
          <w:sz w:val="28"/>
          <w:szCs w:val="28"/>
          <w:lang w:eastAsia="pl-PL"/>
        </w:rPr>
        <w:t>emont szatni wraz z pomieszczeniami sanitarno-higienicznymi w budynku dostawnym na obiekcie KR-Zachód</w:t>
      </w:r>
    </w:p>
    <w:p w14:paraId="59DB90A5" w14:textId="77777777" w:rsidR="00E84882" w:rsidRDefault="00E84882" w:rsidP="00BA08BD">
      <w:pPr>
        <w:tabs>
          <w:tab w:val="center" w:pos="4536"/>
          <w:tab w:val="right" w:pos="9072"/>
        </w:tabs>
        <w:suppressAutoHyphens w:val="0"/>
        <w:spacing w:after="0" w:line="360" w:lineRule="auto"/>
        <w:rPr>
          <w:rFonts w:ascii="Times New Roman" w:hAnsi="Times New Roman" w:cs="Times New Roman"/>
          <w:sz w:val="24"/>
          <w:szCs w:val="20"/>
          <w:lang w:eastAsia="pl-PL"/>
        </w:rPr>
      </w:pPr>
    </w:p>
    <w:p w14:paraId="78653E03" w14:textId="77777777" w:rsidR="00960A33" w:rsidRPr="00960A33" w:rsidRDefault="00960A33" w:rsidP="00960A33">
      <w:pPr>
        <w:spacing w:after="0" w:line="240" w:lineRule="auto"/>
        <w:rPr>
          <w:rFonts w:ascii="Times New Roman CE" w:hAnsi="Times New Roman CE"/>
          <w:sz w:val="24"/>
          <w:szCs w:val="24"/>
        </w:rPr>
      </w:pPr>
      <w:r w:rsidRPr="00960A33">
        <w:rPr>
          <w:rFonts w:ascii="Times New Roman CE" w:hAnsi="Times New Roman CE"/>
          <w:sz w:val="24"/>
          <w:szCs w:val="24"/>
        </w:rPr>
        <w:t>Nazwa i adres Wykonawcy: .............................................................................................................</w:t>
      </w:r>
    </w:p>
    <w:p w14:paraId="5F0900DC" w14:textId="77777777" w:rsidR="00960A33" w:rsidRPr="000F10DD" w:rsidRDefault="00960A33" w:rsidP="00960A33">
      <w:pPr>
        <w:spacing w:after="0" w:line="240" w:lineRule="auto"/>
        <w:rPr>
          <w:rFonts w:ascii="Times New Roman CE" w:hAnsi="Times New Roman CE"/>
          <w:sz w:val="16"/>
          <w:szCs w:val="16"/>
        </w:rPr>
      </w:pPr>
    </w:p>
    <w:p w14:paraId="7772D6DA" w14:textId="77777777" w:rsidR="00960A33" w:rsidRPr="00960A33" w:rsidRDefault="00960A33" w:rsidP="00960A33">
      <w:pPr>
        <w:spacing w:after="0" w:line="240" w:lineRule="auto"/>
        <w:rPr>
          <w:rFonts w:ascii="Times New Roman CE" w:hAnsi="Times New Roman CE"/>
          <w:sz w:val="24"/>
          <w:szCs w:val="24"/>
        </w:rPr>
      </w:pPr>
      <w:r w:rsidRPr="00960A33">
        <w:rPr>
          <w:rFonts w:ascii="Times New Roman CE" w:hAnsi="Times New Roman CE"/>
          <w:sz w:val="24"/>
          <w:szCs w:val="24"/>
        </w:rPr>
        <w:t>...........................................................................................................................................................</w:t>
      </w:r>
    </w:p>
    <w:p w14:paraId="0BA96EB9" w14:textId="77777777" w:rsidR="00960A33" w:rsidRPr="000F10DD" w:rsidRDefault="00960A33" w:rsidP="00960A33">
      <w:pPr>
        <w:spacing w:after="0" w:line="240" w:lineRule="auto"/>
        <w:rPr>
          <w:rFonts w:ascii="Times New Roman CE" w:hAnsi="Times New Roman CE"/>
          <w:sz w:val="16"/>
          <w:szCs w:val="16"/>
        </w:rPr>
      </w:pPr>
    </w:p>
    <w:p w14:paraId="474FB9F0" w14:textId="77777777" w:rsidR="00D5666B" w:rsidRPr="00D5666B" w:rsidRDefault="00D5666B" w:rsidP="008E4229">
      <w:pPr>
        <w:suppressAutoHyphens w:val="0"/>
        <w:spacing w:after="0" w:line="480" w:lineRule="auto"/>
        <w:rPr>
          <w:rFonts w:ascii="Times New Roman" w:hAnsi="Times New Roman" w:cs="Times New Roman"/>
          <w:sz w:val="24"/>
          <w:szCs w:val="20"/>
          <w:lang w:eastAsia="pl-PL"/>
        </w:rPr>
      </w:pPr>
    </w:p>
    <w:tbl>
      <w:tblPr>
        <w:tblW w:w="9350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1"/>
        <w:gridCol w:w="2835"/>
        <w:gridCol w:w="2268"/>
        <w:gridCol w:w="1418"/>
        <w:gridCol w:w="2268"/>
      </w:tblGrid>
      <w:tr w:rsidR="00D5666B" w:rsidRPr="00D5666B" w14:paraId="2FD5B9A6" w14:textId="77777777" w:rsidTr="000C2B55">
        <w:trPr>
          <w:trHeight w:val="623"/>
        </w:trPr>
        <w:tc>
          <w:tcPr>
            <w:tcW w:w="561" w:type="dxa"/>
            <w:shd w:val="clear" w:color="auto" w:fill="E7E6E6" w:themeFill="background2"/>
            <w:vAlign w:val="center"/>
          </w:tcPr>
          <w:p w14:paraId="589D0CEB" w14:textId="77777777" w:rsidR="00D5666B" w:rsidRPr="00D5666B" w:rsidRDefault="000C2B55" w:rsidP="00D5666B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eastAsia="pl-PL"/>
              </w:rPr>
              <w:t>L</w:t>
            </w:r>
            <w:r w:rsidR="00D5666B" w:rsidRPr="00D5666B">
              <w:rPr>
                <w:rFonts w:ascii="Times New Roman" w:hAnsi="Times New Roman" w:cs="Times New Roman"/>
                <w:sz w:val="24"/>
                <w:szCs w:val="20"/>
                <w:lang w:eastAsia="pl-PL"/>
              </w:rPr>
              <w:t>p.</w:t>
            </w:r>
          </w:p>
        </w:tc>
        <w:tc>
          <w:tcPr>
            <w:tcW w:w="2835" w:type="dxa"/>
            <w:shd w:val="clear" w:color="auto" w:fill="E7E6E6" w:themeFill="background2"/>
            <w:vAlign w:val="center"/>
          </w:tcPr>
          <w:p w14:paraId="1C058052" w14:textId="77777777" w:rsidR="00D5666B" w:rsidRPr="00D5666B" w:rsidRDefault="00D5666B" w:rsidP="00D5666B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  <w:lang w:eastAsia="pl-PL"/>
              </w:rPr>
            </w:pPr>
            <w:r w:rsidRPr="00D5666B">
              <w:rPr>
                <w:rFonts w:ascii="Times New Roman" w:hAnsi="Times New Roman" w:cs="Times New Roman"/>
                <w:sz w:val="24"/>
                <w:szCs w:val="20"/>
                <w:lang w:eastAsia="pl-PL"/>
              </w:rPr>
              <w:t>Zakres</w:t>
            </w:r>
            <w:r w:rsidR="000C2B55">
              <w:rPr>
                <w:rFonts w:ascii="Times New Roman" w:hAnsi="Times New Roman" w:cs="Times New Roman"/>
                <w:sz w:val="24"/>
                <w:szCs w:val="20"/>
                <w:lang w:eastAsia="pl-PL"/>
              </w:rPr>
              <w:t xml:space="preserve"> robót budowlanych</w:t>
            </w:r>
          </w:p>
        </w:tc>
        <w:tc>
          <w:tcPr>
            <w:tcW w:w="2268" w:type="dxa"/>
            <w:shd w:val="clear" w:color="auto" w:fill="E7E6E6" w:themeFill="background2"/>
            <w:vAlign w:val="center"/>
          </w:tcPr>
          <w:p w14:paraId="1A188150" w14:textId="77777777" w:rsidR="00D5666B" w:rsidRPr="00D5666B" w:rsidRDefault="004E042D" w:rsidP="00D5666B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eastAsia="pl-PL"/>
              </w:rPr>
              <w:t>Adres O</w:t>
            </w:r>
            <w:r w:rsidR="00D5666B" w:rsidRPr="00D5666B">
              <w:rPr>
                <w:rFonts w:ascii="Times New Roman" w:hAnsi="Times New Roman" w:cs="Times New Roman"/>
                <w:sz w:val="24"/>
                <w:szCs w:val="20"/>
                <w:lang w:eastAsia="pl-PL"/>
              </w:rPr>
              <w:t>dbiorcy</w:t>
            </w:r>
            <w:r w:rsidR="000C2B55">
              <w:rPr>
                <w:rFonts w:ascii="Times New Roman" w:hAnsi="Times New Roman" w:cs="Times New Roman"/>
                <w:sz w:val="24"/>
                <w:szCs w:val="20"/>
                <w:lang w:eastAsia="pl-PL"/>
              </w:rPr>
              <w:t xml:space="preserve"> robót</w:t>
            </w: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14:paraId="3925A464" w14:textId="77777777" w:rsidR="00D5666B" w:rsidRPr="00D5666B" w:rsidRDefault="00D5666B" w:rsidP="00D5666B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  <w:lang w:eastAsia="pl-PL"/>
              </w:rPr>
            </w:pPr>
            <w:r w:rsidRPr="00D5666B">
              <w:rPr>
                <w:rFonts w:ascii="Times New Roman" w:hAnsi="Times New Roman" w:cs="Times New Roman"/>
                <w:sz w:val="24"/>
                <w:szCs w:val="20"/>
                <w:lang w:eastAsia="pl-PL"/>
              </w:rPr>
              <w:t>Data</w:t>
            </w:r>
          </w:p>
          <w:p w14:paraId="7420715B" w14:textId="77777777" w:rsidR="00D5666B" w:rsidRPr="00D5666B" w:rsidRDefault="000C2B55" w:rsidP="00D5666B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eastAsia="pl-PL"/>
              </w:rPr>
              <w:t>realizacji</w:t>
            </w:r>
          </w:p>
        </w:tc>
        <w:tc>
          <w:tcPr>
            <w:tcW w:w="2268" w:type="dxa"/>
            <w:shd w:val="clear" w:color="auto" w:fill="E7E6E6" w:themeFill="background2"/>
            <w:vAlign w:val="center"/>
          </w:tcPr>
          <w:p w14:paraId="1BA9B8E1" w14:textId="77777777" w:rsidR="00D5666B" w:rsidRDefault="000C2B55" w:rsidP="0015518E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eastAsia="pl-PL"/>
              </w:rPr>
              <w:t>Wartość robót</w:t>
            </w:r>
          </w:p>
          <w:p w14:paraId="59265D4A" w14:textId="77777777" w:rsidR="000C2B55" w:rsidRPr="00D5666B" w:rsidRDefault="004D6EAE" w:rsidP="0015518E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eastAsia="pl-PL"/>
              </w:rPr>
              <w:t>[zł</w:t>
            </w:r>
            <w:r w:rsidR="000C2B55">
              <w:rPr>
                <w:rFonts w:ascii="Times New Roman" w:hAnsi="Times New Roman" w:cs="Times New Roman"/>
                <w:sz w:val="24"/>
                <w:szCs w:val="20"/>
                <w:lang w:eastAsia="pl-PL"/>
              </w:rPr>
              <w:t>]</w:t>
            </w:r>
          </w:p>
        </w:tc>
      </w:tr>
      <w:tr w:rsidR="00D5666B" w:rsidRPr="00D5666B" w14:paraId="5AEA04EB" w14:textId="77777777" w:rsidTr="00FA6D87">
        <w:trPr>
          <w:trHeight w:val="1134"/>
        </w:trPr>
        <w:tc>
          <w:tcPr>
            <w:tcW w:w="561" w:type="dxa"/>
            <w:vAlign w:val="center"/>
          </w:tcPr>
          <w:p w14:paraId="353FE002" w14:textId="77777777" w:rsidR="00D5666B" w:rsidRPr="00D5666B" w:rsidRDefault="000C2B55" w:rsidP="00D5666B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eastAsia="pl-PL"/>
              </w:rPr>
              <w:t>1</w:t>
            </w:r>
          </w:p>
        </w:tc>
        <w:tc>
          <w:tcPr>
            <w:tcW w:w="2835" w:type="dxa"/>
            <w:vAlign w:val="center"/>
          </w:tcPr>
          <w:p w14:paraId="6E818A3C" w14:textId="77777777" w:rsidR="00D5666B" w:rsidRPr="00D5666B" w:rsidRDefault="00D5666B" w:rsidP="000C2B55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7AA11402" w14:textId="77777777" w:rsidR="00D5666B" w:rsidRPr="00D5666B" w:rsidRDefault="00D5666B" w:rsidP="000C2B55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10898671" w14:textId="77777777" w:rsidR="00D5666B" w:rsidRPr="00D5666B" w:rsidRDefault="00D5666B" w:rsidP="000C2B55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06F75E51" w14:textId="77777777" w:rsidR="00D5666B" w:rsidRPr="00D5666B" w:rsidRDefault="00D5666B" w:rsidP="000C2B55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D5666B" w:rsidRPr="00D5666B" w14:paraId="13D7BB69" w14:textId="77777777" w:rsidTr="00FA6D87">
        <w:trPr>
          <w:trHeight w:val="1134"/>
        </w:trPr>
        <w:tc>
          <w:tcPr>
            <w:tcW w:w="561" w:type="dxa"/>
            <w:vAlign w:val="center"/>
          </w:tcPr>
          <w:p w14:paraId="5ECB8DC0" w14:textId="77777777" w:rsidR="00D5666B" w:rsidRPr="00D5666B" w:rsidRDefault="000C2B55" w:rsidP="00D5666B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eastAsia="pl-PL"/>
              </w:rPr>
              <w:t>2</w:t>
            </w:r>
          </w:p>
        </w:tc>
        <w:tc>
          <w:tcPr>
            <w:tcW w:w="2835" w:type="dxa"/>
            <w:vAlign w:val="center"/>
          </w:tcPr>
          <w:p w14:paraId="4209EB8C" w14:textId="77777777" w:rsidR="00D5666B" w:rsidRPr="00D5666B" w:rsidRDefault="00D5666B" w:rsidP="000C2B55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119E29D0" w14:textId="77777777" w:rsidR="00D5666B" w:rsidRPr="00D5666B" w:rsidRDefault="00D5666B" w:rsidP="000C2B55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7BB6BCC4" w14:textId="77777777" w:rsidR="00D5666B" w:rsidRPr="00D5666B" w:rsidRDefault="00D5666B" w:rsidP="000C2B55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2C74B1DA" w14:textId="77777777" w:rsidR="00D5666B" w:rsidRPr="00D5666B" w:rsidRDefault="00D5666B" w:rsidP="000C2B55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D5666B" w:rsidRPr="00D5666B" w14:paraId="0EC30C6D" w14:textId="77777777" w:rsidTr="00FA6D87">
        <w:trPr>
          <w:trHeight w:val="1134"/>
        </w:trPr>
        <w:tc>
          <w:tcPr>
            <w:tcW w:w="561" w:type="dxa"/>
            <w:vAlign w:val="center"/>
          </w:tcPr>
          <w:p w14:paraId="563D5BFF" w14:textId="77777777" w:rsidR="00D5666B" w:rsidRPr="00D5666B" w:rsidRDefault="000C2B55" w:rsidP="00D5666B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eastAsia="pl-PL"/>
              </w:rPr>
              <w:t>3</w:t>
            </w:r>
          </w:p>
        </w:tc>
        <w:tc>
          <w:tcPr>
            <w:tcW w:w="2835" w:type="dxa"/>
            <w:vAlign w:val="center"/>
          </w:tcPr>
          <w:p w14:paraId="0AFF2FF7" w14:textId="77777777" w:rsidR="00D5666B" w:rsidRPr="00D5666B" w:rsidRDefault="00D5666B" w:rsidP="000C2B55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7ADFC08A" w14:textId="77777777" w:rsidR="00D5666B" w:rsidRPr="00D5666B" w:rsidRDefault="00D5666B" w:rsidP="000C2B55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74EA559B" w14:textId="77777777" w:rsidR="00D5666B" w:rsidRPr="00D5666B" w:rsidRDefault="00D5666B" w:rsidP="000C2B55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5CE315AA" w14:textId="77777777" w:rsidR="00D5666B" w:rsidRPr="00D5666B" w:rsidRDefault="00D5666B" w:rsidP="000C2B55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D5666B" w:rsidRPr="00D5666B" w14:paraId="6A293C81" w14:textId="77777777" w:rsidTr="00FA6D87">
        <w:trPr>
          <w:trHeight w:val="1134"/>
        </w:trPr>
        <w:tc>
          <w:tcPr>
            <w:tcW w:w="561" w:type="dxa"/>
            <w:vAlign w:val="center"/>
          </w:tcPr>
          <w:p w14:paraId="6BC07A20" w14:textId="77777777" w:rsidR="00D5666B" w:rsidRPr="00D5666B" w:rsidRDefault="000C2B55" w:rsidP="00D5666B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eastAsia="pl-PL"/>
              </w:rPr>
              <w:t>4</w:t>
            </w:r>
          </w:p>
        </w:tc>
        <w:tc>
          <w:tcPr>
            <w:tcW w:w="2835" w:type="dxa"/>
            <w:vAlign w:val="center"/>
          </w:tcPr>
          <w:p w14:paraId="521A173C" w14:textId="77777777" w:rsidR="00D5666B" w:rsidRPr="00D5666B" w:rsidRDefault="00D5666B" w:rsidP="000C2B55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4DFA2B24" w14:textId="77777777" w:rsidR="00D5666B" w:rsidRPr="00D5666B" w:rsidRDefault="00D5666B" w:rsidP="000C2B55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1155F5D3" w14:textId="77777777" w:rsidR="00D5666B" w:rsidRPr="00D5666B" w:rsidRDefault="00D5666B" w:rsidP="000C2B55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29C448CA" w14:textId="77777777" w:rsidR="00D5666B" w:rsidRPr="00D5666B" w:rsidRDefault="00D5666B" w:rsidP="000C2B55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  <w:tr w:rsidR="00D5666B" w:rsidRPr="00D5666B" w14:paraId="3FBEF6BA" w14:textId="77777777" w:rsidTr="00FA6D87">
        <w:trPr>
          <w:trHeight w:val="1134"/>
        </w:trPr>
        <w:tc>
          <w:tcPr>
            <w:tcW w:w="561" w:type="dxa"/>
            <w:vAlign w:val="center"/>
          </w:tcPr>
          <w:p w14:paraId="4B0319DF" w14:textId="77777777" w:rsidR="00D5666B" w:rsidRPr="00D5666B" w:rsidRDefault="000C2B55" w:rsidP="00D5666B">
            <w:pPr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eastAsia="pl-PL"/>
              </w:rPr>
              <w:t>5</w:t>
            </w:r>
          </w:p>
        </w:tc>
        <w:tc>
          <w:tcPr>
            <w:tcW w:w="2835" w:type="dxa"/>
            <w:vAlign w:val="center"/>
          </w:tcPr>
          <w:p w14:paraId="51046743" w14:textId="77777777" w:rsidR="00D5666B" w:rsidRPr="00D5666B" w:rsidRDefault="00D5666B" w:rsidP="000C2B55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30FA5AB8" w14:textId="77777777" w:rsidR="00D5666B" w:rsidRPr="00D5666B" w:rsidRDefault="00D5666B" w:rsidP="000C2B55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1418" w:type="dxa"/>
            <w:vAlign w:val="center"/>
          </w:tcPr>
          <w:p w14:paraId="0F771578" w14:textId="77777777" w:rsidR="00D5666B" w:rsidRPr="00D5666B" w:rsidRDefault="00D5666B" w:rsidP="000C2B55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2268" w:type="dxa"/>
            <w:vAlign w:val="center"/>
          </w:tcPr>
          <w:p w14:paraId="667F6127" w14:textId="77777777" w:rsidR="00D5666B" w:rsidRPr="00D5666B" w:rsidRDefault="00D5666B" w:rsidP="000C2B55">
            <w:p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lang w:eastAsia="pl-PL"/>
              </w:rPr>
            </w:pPr>
          </w:p>
        </w:tc>
      </w:tr>
    </w:tbl>
    <w:p w14:paraId="1C0C0415" w14:textId="77777777" w:rsidR="00D5666B" w:rsidRPr="00D5666B" w:rsidRDefault="00D5666B" w:rsidP="008E4229">
      <w:pPr>
        <w:suppressAutoHyphens w:val="0"/>
        <w:spacing w:after="0" w:line="480" w:lineRule="auto"/>
        <w:rPr>
          <w:rFonts w:ascii="Times New Roman" w:hAnsi="Times New Roman" w:cs="Times New Roman"/>
          <w:sz w:val="24"/>
          <w:szCs w:val="20"/>
          <w:lang w:eastAsia="pl-PL"/>
        </w:rPr>
      </w:pPr>
    </w:p>
    <w:p w14:paraId="14054A2F" w14:textId="05A48951" w:rsidR="00D5666B" w:rsidRPr="00D5666B" w:rsidRDefault="00D5666B" w:rsidP="00D5666B">
      <w:pPr>
        <w:suppressAutoHyphens w:val="0"/>
        <w:spacing w:after="0" w:line="240" w:lineRule="auto"/>
        <w:rPr>
          <w:rFonts w:ascii="Times New Roman" w:hAnsi="Times New Roman" w:cs="Times New Roman"/>
          <w:sz w:val="24"/>
          <w:szCs w:val="20"/>
          <w:lang w:eastAsia="pl-PL"/>
        </w:rPr>
      </w:pPr>
      <w:r w:rsidRPr="00D5666B">
        <w:rPr>
          <w:rFonts w:ascii="Times New Roman" w:hAnsi="Times New Roman" w:cs="Times New Roman"/>
          <w:sz w:val="24"/>
          <w:szCs w:val="20"/>
          <w:lang w:eastAsia="pl-PL"/>
        </w:rPr>
        <w:t>W załączeni</w:t>
      </w:r>
      <w:r w:rsidR="00960A33">
        <w:rPr>
          <w:rFonts w:ascii="Times New Roman" w:hAnsi="Times New Roman" w:cs="Times New Roman"/>
          <w:sz w:val="24"/>
          <w:szCs w:val="20"/>
          <w:lang w:eastAsia="pl-PL"/>
        </w:rPr>
        <w:t>u ....... sztuk referencji</w:t>
      </w:r>
      <w:r w:rsidR="000B2557">
        <w:rPr>
          <w:rFonts w:ascii="Times New Roman" w:hAnsi="Times New Roman" w:cs="Times New Roman"/>
          <w:sz w:val="24"/>
          <w:szCs w:val="20"/>
          <w:lang w:eastAsia="pl-PL"/>
        </w:rPr>
        <w:t>/protokołów odbioru</w:t>
      </w:r>
      <w:r w:rsidR="00960A33">
        <w:rPr>
          <w:rFonts w:ascii="Times New Roman" w:hAnsi="Times New Roman" w:cs="Times New Roman"/>
          <w:sz w:val="24"/>
          <w:szCs w:val="20"/>
          <w:lang w:eastAsia="pl-PL"/>
        </w:rPr>
        <w:t xml:space="preserve"> </w:t>
      </w:r>
      <w:r w:rsidR="000B2557">
        <w:rPr>
          <w:rFonts w:ascii="Times New Roman" w:hAnsi="Times New Roman" w:cs="Times New Roman"/>
          <w:sz w:val="24"/>
          <w:szCs w:val="20"/>
          <w:lang w:eastAsia="pl-PL"/>
        </w:rPr>
        <w:t>d</w:t>
      </w:r>
      <w:r w:rsidR="00960A33">
        <w:rPr>
          <w:rFonts w:ascii="Times New Roman" w:hAnsi="Times New Roman" w:cs="Times New Roman"/>
          <w:sz w:val="24"/>
          <w:szCs w:val="20"/>
          <w:lang w:eastAsia="pl-PL"/>
        </w:rPr>
        <w:t>o</w:t>
      </w:r>
      <w:r w:rsidR="000B2557">
        <w:rPr>
          <w:rFonts w:ascii="Times New Roman" w:hAnsi="Times New Roman" w:cs="Times New Roman"/>
          <w:sz w:val="24"/>
          <w:szCs w:val="20"/>
          <w:lang w:eastAsia="pl-PL"/>
        </w:rPr>
        <w:t>tyczących</w:t>
      </w:r>
      <w:r w:rsidR="00960A33">
        <w:rPr>
          <w:rFonts w:ascii="Times New Roman" w:hAnsi="Times New Roman" w:cs="Times New Roman"/>
          <w:sz w:val="24"/>
          <w:szCs w:val="20"/>
          <w:lang w:eastAsia="pl-PL"/>
        </w:rPr>
        <w:t xml:space="preserve"> w</w:t>
      </w:r>
      <w:r w:rsidRPr="00D5666B">
        <w:rPr>
          <w:rFonts w:ascii="Times New Roman" w:hAnsi="Times New Roman" w:cs="Times New Roman"/>
          <w:sz w:val="24"/>
          <w:szCs w:val="20"/>
          <w:lang w:eastAsia="pl-PL"/>
        </w:rPr>
        <w:t>w</w:t>
      </w:r>
      <w:r w:rsidR="00960A33">
        <w:rPr>
          <w:rFonts w:ascii="Times New Roman" w:hAnsi="Times New Roman" w:cs="Times New Roman"/>
          <w:sz w:val="24"/>
          <w:szCs w:val="20"/>
          <w:lang w:eastAsia="pl-PL"/>
        </w:rPr>
        <w:t>.</w:t>
      </w:r>
      <w:r w:rsidRPr="00D5666B">
        <w:rPr>
          <w:rFonts w:ascii="Times New Roman" w:hAnsi="Times New Roman" w:cs="Times New Roman"/>
          <w:sz w:val="24"/>
          <w:szCs w:val="20"/>
          <w:lang w:eastAsia="pl-PL"/>
        </w:rPr>
        <w:t xml:space="preserve"> </w:t>
      </w:r>
      <w:r w:rsidR="000C2B55">
        <w:rPr>
          <w:rFonts w:ascii="Times New Roman" w:hAnsi="Times New Roman" w:cs="Times New Roman"/>
          <w:sz w:val="24"/>
          <w:szCs w:val="20"/>
          <w:lang w:eastAsia="pl-PL"/>
        </w:rPr>
        <w:t>robót budowlanych</w:t>
      </w:r>
      <w:r w:rsidR="0015518E">
        <w:rPr>
          <w:rFonts w:ascii="Times New Roman" w:hAnsi="Times New Roman" w:cs="Times New Roman"/>
          <w:sz w:val="24"/>
          <w:szCs w:val="20"/>
          <w:lang w:eastAsia="pl-PL"/>
        </w:rPr>
        <w:t>.</w:t>
      </w:r>
    </w:p>
    <w:p w14:paraId="29FBBB87" w14:textId="77777777" w:rsidR="00D5666B" w:rsidRPr="00D5666B" w:rsidRDefault="00D5666B" w:rsidP="008E4229">
      <w:pPr>
        <w:suppressAutoHyphens w:val="0"/>
        <w:spacing w:after="0" w:line="480" w:lineRule="auto"/>
        <w:rPr>
          <w:rFonts w:ascii="Times New Roman" w:hAnsi="Times New Roman" w:cs="Times New Roman"/>
          <w:sz w:val="24"/>
          <w:szCs w:val="20"/>
          <w:lang w:eastAsia="pl-PL"/>
        </w:rPr>
      </w:pPr>
    </w:p>
    <w:p w14:paraId="3955E457" w14:textId="77777777" w:rsidR="00D5666B" w:rsidRDefault="00D5666B" w:rsidP="008E4229">
      <w:pPr>
        <w:suppressAutoHyphens w:val="0"/>
        <w:spacing w:after="0" w:line="480" w:lineRule="auto"/>
        <w:rPr>
          <w:rFonts w:ascii="Times New Roman" w:hAnsi="Times New Roman" w:cs="Times New Roman"/>
          <w:sz w:val="24"/>
          <w:szCs w:val="20"/>
          <w:lang w:eastAsia="pl-PL"/>
        </w:rPr>
      </w:pPr>
    </w:p>
    <w:p w14:paraId="54857D9D" w14:textId="77777777" w:rsidR="00BA08BD" w:rsidRPr="00D5666B" w:rsidRDefault="00BA08BD" w:rsidP="00BA08BD">
      <w:pPr>
        <w:suppressAutoHyphens w:val="0"/>
        <w:spacing w:after="0" w:line="240" w:lineRule="auto"/>
        <w:jc w:val="right"/>
        <w:rPr>
          <w:rFonts w:ascii="Times New Roman" w:hAnsi="Times New Roman" w:cs="Times New Roman"/>
          <w:sz w:val="24"/>
          <w:szCs w:val="20"/>
          <w:lang w:eastAsia="pl-PL"/>
        </w:rPr>
      </w:pPr>
      <w:r w:rsidRPr="00D5666B">
        <w:rPr>
          <w:rFonts w:ascii="Times New Roman" w:hAnsi="Times New Roman" w:cs="Times New Roman"/>
          <w:sz w:val="24"/>
          <w:szCs w:val="20"/>
          <w:lang w:eastAsia="pl-PL"/>
        </w:rPr>
        <w:t>....................................</w:t>
      </w:r>
      <w:r>
        <w:rPr>
          <w:rFonts w:ascii="Times New Roman" w:hAnsi="Times New Roman" w:cs="Times New Roman"/>
          <w:sz w:val="24"/>
          <w:szCs w:val="20"/>
          <w:lang w:eastAsia="pl-PL"/>
        </w:rPr>
        <w:t>..........................................................</w:t>
      </w:r>
    </w:p>
    <w:p w14:paraId="14618C5F" w14:textId="78119E13" w:rsidR="00BE7AB3" w:rsidRPr="00EB6281" w:rsidRDefault="00DA6D9B" w:rsidP="00F92B92">
      <w:pPr>
        <w:suppressAutoHyphens w:val="0"/>
        <w:spacing w:after="0" w:line="240" w:lineRule="auto"/>
        <w:ind w:left="4080"/>
        <w:jc w:val="center"/>
        <w:rPr>
          <w:rFonts w:ascii="Times New Roman" w:hAnsi="Times New Roman" w:cs="Times New Roman"/>
          <w:sz w:val="24"/>
          <w:szCs w:val="20"/>
        </w:rPr>
      </w:pPr>
      <w:r w:rsidRPr="00DA6D9B">
        <w:rPr>
          <w:rFonts w:ascii="Times New Roman" w:hAnsi="Times New Roman" w:cs="Times New Roman"/>
          <w:spacing w:val="-2"/>
          <w:sz w:val="16"/>
          <w:szCs w:val="16"/>
          <w:lang w:eastAsia="pl-PL"/>
        </w:rPr>
        <w:t>podpis odręczny i pieczęć imienna lub podpis elektroniczny (kwalifikowany, zaufany lub osobisty) osoby/osób właściwej/-</w:t>
      </w:r>
      <w:proofErr w:type="spellStart"/>
      <w:r w:rsidRPr="00DA6D9B">
        <w:rPr>
          <w:rFonts w:ascii="Times New Roman" w:hAnsi="Times New Roman" w:cs="Times New Roman"/>
          <w:spacing w:val="-2"/>
          <w:sz w:val="16"/>
          <w:szCs w:val="16"/>
          <w:lang w:eastAsia="pl-PL"/>
        </w:rPr>
        <w:t>ych</w:t>
      </w:r>
      <w:proofErr w:type="spellEnd"/>
      <w:r w:rsidRPr="00DA6D9B">
        <w:rPr>
          <w:rFonts w:ascii="Times New Roman" w:hAnsi="Times New Roman" w:cs="Times New Roman"/>
          <w:spacing w:val="-2"/>
          <w:sz w:val="16"/>
          <w:szCs w:val="16"/>
          <w:lang w:eastAsia="pl-PL"/>
        </w:rPr>
        <w:t xml:space="preserve"> do reprezentowania Wykonawcy</w:t>
      </w:r>
    </w:p>
    <w:sectPr w:rsidR="00BE7AB3" w:rsidRPr="00EB6281" w:rsidSect="00C82304">
      <w:headerReference w:type="default" r:id="rId10"/>
      <w:pgSz w:w="11906" w:h="16838" w:code="9"/>
      <w:pgMar w:top="1701" w:right="1134" w:bottom="1134" w:left="1418" w:header="680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C10B6C" w14:textId="77777777" w:rsidR="003673BF" w:rsidRDefault="003673BF">
      <w:pPr>
        <w:spacing w:after="0" w:line="240" w:lineRule="auto"/>
      </w:pPr>
      <w:r>
        <w:separator/>
      </w:r>
    </w:p>
  </w:endnote>
  <w:endnote w:type="continuationSeparator" w:id="0">
    <w:p w14:paraId="2EFBDA14" w14:textId="77777777" w:rsidR="003673BF" w:rsidRDefault="003673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ICA *">
    <w:altName w:val="Times New Roman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D6F27" w14:textId="77777777" w:rsidR="00E05C34" w:rsidRPr="00392F35" w:rsidRDefault="00E05C34" w:rsidP="00392F35">
    <w:pPr>
      <w:pStyle w:val="Stopka"/>
      <w:spacing w:after="0" w:line="240" w:lineRule="auto"/>
      <w:jc w:val="right"/>
      <w:rPr>
        <w:rFonts w:ascii="Times New Roman CE" w:hAnsi="Times New Roman CE"/>
      </w:rPr>
    </w:pPr>
    <w:r w:rsidRPr="00392F35">
      <w:rPr>
        <w:rFonts w:ascii="Times New Roman CE" w:hAnsi="Times New Roman CE"/>
      </w:rPr>
      <w:fldChar w:fldCharType="begin"/>
    </w:r>
    <w:r w:rsidRPr="00392F35">
      <w:rPr>
        <w:rFonts w:ascii="Times New Roman CE" w:hAnsi="Times New Roman CE"/>
      </w:rPr>
      <w:instrText xml:space="preserve"> PAGE </w:instrText>
    </w:r>
    <w:r w:rsidRPr="00392F35">
      <w:rPr>
        <w:rFonts w:ascii="Times New Roman CE" w:hAnsi="Times New Roman CE"/>
      </w:rPr>
      <w:fldChar w:fldCharType="separate"/>
    </w:r>
    <w:r w:rsidR="005C1312">
      <w:rPr>
        <w:rFonts w:ascii="Times New Roman CE" w:hAnsi="Times New Roman CE"/>
        <w:noProof/>
      </w:rPr>
      <w:t>1</w:t>
    </w:r>
    <w:r w:rsidRPr="00392F35">
      <w:rPr>
        <w:rFonts w:ascii="Times New Roman CE" w:hAnsi="Times New Roman CE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71FB0C" w14:textId="77777777" w:rsidR="003673BF" w:rsidRDefault="003673BF">
      <w:pPr>
        <w:spacing w:after="0" w:line="240" w:lineRule="auto"/>
      </w:pPr>
      <w:r>
        <w:separator/>
      </w:r>
    </w:p>
  </w:footnote>
  <w:footnote w:type="continuationSeparator" w:id="0">
    <w:p w14:paraId="346179F9" w14:textId="77777777" w:rsidR="003673BF" w:rsidRDefault="003673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4B465" w14:textId="77777777" w:rsidR="00E05C34" w:rsidRPr="00392F35" w:rsidRDefault="00E05C34" w:rsidP="00EF69F0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  <w:b/>
      </w:rPr>
    </w:pPr>
    <w:r w:rsidRPr="00392F35">
      <w:rPr>
        <w:rFonts w:ascii="Times New Roman" w:hAnsi="Times New Roman" w:cs="Times New Roman"/>
        <w:b/>
      </w:rPr>
      <w:t>Miejska Energetyka Cieplna Piła Sp. z o.o.</w:t>
    </w:r>
  </w:p>
  <w:p w14:paraId="19251358" w14:textId="3C179239" w:rsidR="00E05C34" w:rsidRPr="00EF69F0" w:rsidRDefault="00D725D2" w:rsidP="00D725D2">
    <w:pPr>
      <w:pBdr>
        <w:bottom w:val="single" w:sz="4" w:space="1" w:color="auto"/>
      </w:pBdr>
      <w:spacing w:after="0" w:line="240" w:lineRule="auto"/>
      <w:jc w:val="center"/>
      <w:rPr>
        <w:rFonts w:ascii="Times New Roman CE" w:hAnsi="Times New Roman CE"/>
      </w:rPr>
    </w:pPr>
    <w:r w:rsidRPr="00D725D2">
      <w:rPr>
        <w:rFonts w:ascii="Times New Roman" w:hAnsi="Times New Roman" w:cs="Times New Roman"/>
      </w:rPr>
      <w:t>Remont szatni wraz z pomieszczeniami sanitarno-higienicznymi w budynku dostawnym KR-</w:t>
    </w:r>
    <w:r>
      <w:rPr>
        <w:rFonts w:ascii="Times New Roman" w:hAnsi="Times New Roman" w:cs="Times New Roman"/>
      </w:rPr>
      <w:t> </w:t>
    </w:r>
    <w:r w:rsidRPr="00D725D2">
      <w:rPr>
        <w:rFonts w:ascii="Times New Roman" w:hAnsi="Times New Roman" w:cs="Times New Roman"/>
      </w:rPr>
      <w:t>Zachód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78806" w14:textId="77777777" w:rsidR="00E05C34" w:rsidRDefault="00E05C34" w:rsidP="004F0A98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  <w:b/>
      </w:rPr>
    </w:pPr>
    <w:r w:rsidRPr="00392F35">
      <w:rPr>
        <w:rFonts w:ascii="Times New Roman" w:hAnsi="Times New Roman" w:cs="Times New Roman"/>
        <w:b/>
      </w:rPr>
      <w:t>Miejska Energetyka Cieplna Piła Sp. z o.o.</w:t>
    </w:r>
  </w:p>
  <w:p w14:paraId="3FB57579" w14:textId="5B8CD511" w:rsidR="00E05C34" w:rsidRPr="008E3F22" w:rsidRDefault="00D725D2" w:rsidP="008E3F22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</w:rPr>
    </w:pPr>
    <w:r w:rsidRPr="00D725D2">
      <w:rPr>
        <w:rFonts w:ascii="Times New Roman" w:hAnsi="Times New Roman" w:cs="Times New Roman"/>
      </w:rPr>
      <w:t xml:space="preserve">Remont </w:t>
    </w:r>
    <w:bookmarkStart w:id="2" w:name="_Hlk170984981"/>
    <w:bookmarkStart w:id="3" w:name="_Hlk170984982"/>
    <w:r w:rsidRPr="00D725D2">
      <w:rPr>
        <w:rFonts w:ascii="Times New Roman" w:hAnsi="Times New Roman" w:cs="Times New Roman"/>
      </w:rPr>
      <w:t>szatni wraz z pomieszczeniami sanitarno-higienicznymi w budynku dostawnym KR-</w:t>
    </w:r>
    <w:r>
      <w:rPr>
        <w:rFonts w:ascii="Times New Roman" w:hAnsi="Times New Roman" w:cs="Times New Roman"/>
      </w:rPr>
      <w:t> </w:t>
    </w:r>
    <w:r w:rsidRPr="00D725D2">
      <w:rPr>
        <w:rFonts w:ascii="Times New Roman" w:hAnsi="Times New Roman" w:cs="Times New Roman"/>
      </w:rPr>
      <w:t>Zachód</w:t>
    </w:r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D4FC41F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58CB3E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multilevel"/>
    <w:tmpl w:val="4ACCFB20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3"/>
      <w:numFmt w:val="decimal"/>
      <w:isLgl/>
      <w:lvlText w:val="%1.%2."/>
      <w:lvlJc w:val="left"/>
      <w:pPr>
        <w:ind w:left="786" w:hanging="360"/>
      </w:pPr>
      <w:rPr>
        <w:rFonts w:ascii="Times New Roman" w:hAnsi="Times New Roman" w:cs="Times New Roman" w:hint="default"/>
        <w:b w:val="0"/>
        <w:bCs/>
        <w:sz w:val="24"/>
        <w:szCs w:val="24"/>
        <w:u w:val="none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b/>
        <w:u w:val="none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b/>
        <w:u w:val="none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b/>
        <w:u w:val="none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b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b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b/>
        <w:u w:val="none"/>
      </w:rPr>
    </w:lvl>
  </w:abstractNum>
  <w:abstractNum w:abstractNumId="3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."/>
      <w:lvlJc w:val="left"/>
      <w:pPr>
        <w:tabs>
          <w:tab w:val="num" w:pos="1070"/>
        </w:tabs>
        <w:ind w:left="1070" w:hanging="360"/>
      </w:pPr>
      <w:rPr>
        <w:color w:val="auto"/>
      </w:rPr>
    </w:lvl>
  </w:abstractNum>
  <w:abstractNum w:abstractNumId="4" w15:restartNumberingAfterBreak="0">
    <w:nsid w:val="00000003"/>
    <w:multiLevelType w:val="multilevel"/>
    <w:tmpl w:val="81ECE2CC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420" w:hanging="420"/>
      </w:pPr>
      <w:rPr>
        <w:rFonts w:hint="default"/>
      </w:rPr>
    </w:lvl>
    <w:lvl w:ilvl="1">
      <w:start w:val="15"/>
      <w:numFmt w:val="decimal"/>
      <w:lvlText w:val="%2.2"/>
      <w:lvlJc w:val="left"/>
      <w:pPr>
        <w:tabs>
          <w:tab w:val="num" w:pos="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4"/>
    <w:multiLevelType w:val="singleLevel"/>
    <w:tmpl w:val="0000000A"/>
    <w:name w:val="WW8Num322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" w15:restartNumberingAfterBreak="0">
    <w:nsid w:val="00000005"/>
    <w:multiLevelType w:val="singleLevel"/>
    <w:tmpl w:val="0000000A"/>
    <w:name w:val="WW8Num32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" w15:restartNumberingAfterBreak="0">
    <w:nsid w:val="00000006"/>
    <w:multiLevelType w:val="multilevel"/>
    <w:tmpl w:val="4BE067C6"/>
    <w:name w:val="WW8Num6"/>
    <w:lvl w:ilvl="0">
      <w:start w:val="1"/>
      <w:numFmt w:val="decimal"/>
      <w:lvlText w:val="%1)"/>
      <w:lvlJc w:val="left"/>
      <w:pPr>
        <w:tabs>
          <w:tab w:val="num" w:pos="1920"/>
        </w:tabs>
        <w:ind w:left="1920" w:hanging="360"/>
      </w:pPr>
    </w:lvl>
    <w:lvl w:ilvl="1">
      <w:start w:val="1"/>
      <w:numFmt w:val="lowerLetter"/>
      <w:lvlText w:val="%2)"/>
      <w:lvlJc w:val="left"/>
      <w:pPr>
        <w:tabs>
          <w:tab w:val="num" w:pos="2640"/>
        </w:tabs>
        <w:ind w:left="2640" w:hanging="360"/>
      </w:pPr>
    </w:lvl>
    <w:lvl w:ilvl="2">
      <w:start w:val="1"/>
      <w:numFmt w:val="decimal"/>
      <w:lvlText w:val="%3)"/>
      <w:lvlJc w:val="left"/>
      <w:pPr>
        <w:tabs>
          <w:tab w:val="num" w:pos="3540"/>
        </w:tabs>
        <w:ind w:left="35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color w:val="auto"/>
      </w:rPr>
    </w:lvl>
    <w:lvl w:ilvl="4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>
      <w:start w:val="1"/>
      <w:numFmt w:val="lowerRoman"/>
      <w:lvlText w:val="%6."/>
      <w:lvlJc w:val="left"/>
      <w:pPr>
        <w:tabs>
          <w:tab w:val="num" w:pos="5520"/>
        </w:tabs>
        <w:ind w:left="5520" w:hanging="180"/>
      </w:pPr>
    </w:lvl>
    <w:lvl w:ilvl="6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>
      <w:start w:val="1"/>
      <w:numFmt w:val="lowerRoman"/>
      <w:lvlText w:val="%9."/>
      <w:lvlJc w:val="left"/>
      <w:pPr>
        <w:tabs>
          <w:tab w:val="num" w:pos="7680"/>
        </w:tabs>
        <w:ind w:left="7680" w:hanging="180"/>
      </w:pPr>
    </w:lvl>
  </w:abstractNum>
  <w:abstractNum w:abstractNumId="8" w15:restartNumberingAfterBreak="0">
    <w:nsid w:val="00000007"/>
    <w:multiLevelType w:val="multilevel"/>
    <w:tmpl w:val="11A0ACA0"/>
    <w:name w:val="WW8Num7"/>
    <w:lvl w:ilvl="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08"/>
    <w:multiLevelType w:val="singleLevel"/>
    <w:tmpl w:val="019886A0"/>
    <w:name w:val="WW8Num8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</w:abstractNum>
  <w:abstractNum w:abstractNumId="10" w15:restartNumberingAfterBreak="0">
    <w:nsid w:val="00000009"/>
    <w:multiLevelType w:val="multilevel"/>
    <w:tmpl w:val="69BAA3B0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907" w:hanging="283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11" w15:restartNumberingAfterBreak="0">
    <w:nsid w:val="0000000A"/>
    <w:multiLevelType w:val="singleLevel"/>
    <w:tmpl w:val="0000000A"/>
    <w:name w:val="WW8Num62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2" w15:restartNumberingAfterBreak="0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0C"/>
    <w:multiLevelType w:val="multilevel"/>
    <w:tmpl w:val="6D909640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720"/>
        </w:tabs>
        <w:ind w:left="360" w:firstLine="0"/>
      </w:pPr>
      <w:rPr>
        <w:color w:val="auto"/>
      </w:r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1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Roman"/>
      <w:lvlText w:val="%6."/>
      <w:lvlJc w:val="left"/>
      <w:pPr>
        <w:tabs>
          <w:tab w:val="num" w:pos="3600"/>
        </w:tabs>
        <w:ind w:left="3600" w:hanging="1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%9."/>
      <w:lvlJc w:val="left"/>
      <w:pPr>
        <w:tabs>
          <w:tab w:val="num" w:pos="5760"/>
        </w:tabs>
        <w:ind w:left="5760" w:hanging="180"/>
      </w:pPr>
    </w:lvl>
  </w:abstractNum>
  <w:abstractNum w:abstractNumId="14" w15:restartNumberingAfterBreak="0">
    <w:nsid w:val="0000000D"/>
    <w:multiLevelType w:val="multilevel"/>
    <w:tmpl w:val="4FB2CA40"/>
    <w:name w:val="WW8Num13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Calibri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212"/>
        </w:tabs>
        <w:ind w:left="1212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0F"/>
    <w:multiLevelType w:val="singleLevel"/>
    <w:tmpl w:val="A5961CF4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7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</w:lvl>
  </w:abstractNum>
  <w:abstractNum w:abstractNumId="19" w15:restartNumberingAfterBreak="0">
    <w:nsid w:val="0000001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0" w15:restartNumberingAfterBreak="0">
    <w:nsid w:val="00000013"/>
    <w:multiLevelType w:val="multilevel"/>
    <w:tmpl w:val="00000013"/>
    <w:name w:val="WW8Num19"/>
    <w:lvl w:ilvl="0">
      <w:start w:val="14"/>
      <w:numFmt w:val="decimal"/>
      <w:lvlText w:val="%1"/>
      <w:lvlJc w:val="left"/>
      <w:pPr>
        <w:tabs>
          <w:tab w:val="num" w:pos="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</w:lvl>
  </w:abstractNum>
  <w:abstractNum w:abstractNumId="21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/>
        <w:b w:val="0"/>
      </w:rPr>
    </w:lvl>
  </w:abstractNum>
  <w:abstractNum w:abstractNumId="22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00000016"/>
    <w:multiLevelType w:val="singleLevel"/>
    <w:tmpl w:val="00000016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984" w:hanging="360"/>
      </w:pPr>
      <w:rPr>
        <w:b w:val="0"/>
        <w:bCs w:val="0"/>
        <w:i w:val="0"/>
        <w:iCs w:val="0"/>
      </w:rPr>
    </w:lvl>
  </w:abstractNum>
  <w:abstractNum w:abstractNumId="24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>
      <w:start w:val="1"/>
      <w:numFmt w:val="lowerLetter"/>
      <w:lvlText w:val="%4)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00000018"/>
    <w:multiLevelType w:val="multilevel"/>
    <w:tmpl w:val="00000018"/>
    <w:name w:val="WW8Num24"/>
    <w:lvl w:ilvl="0">
      <w:start w:val="27"/>
      <w:numFmt w:val="decimal"/>
      <w:lvlText w:val="%1"/>
      <w:lvlJc w:val="left"/>
      <w:pPr>
        <w:tabs>
          <w:tab w:val="num" w:pos="0"/>
        </w:tabs>
        <w:ind w:left="420" w:hanging="420"/>
      </w:pPr>
    </w:lvl>
    <w:lvl w:ilvl="1">
      <w:start w:val="2"/>
      <w:numFmt w:val="decimal"/>
      <w:lvlText w:val="%1.%2"/>
      <w:lvlJc w:val="left"/>
      <w:pPr>
        <w:tabs>
          <w:tab w:val="num" w:pos="0"/>
        </w:tabs>
        <w:ind w:left="420" w:hanging="42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26" w15:restartNumberingAfterBreak="0">
    <w:nsid w:val="00000019"/>
    <w:multiLevelType w:val="singleLevel"/>
    <w:tmpl w:val="C784C8D6"/>
    <w:name w:val="WW8Num25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  <w:rPr>
        <w:b/>
        <w:bCs w:val="0"/>
      </w:rPr>
    </w:lvl>
  </w:abstractNum>
  <w:abstractNum w:abstractNumId="27" w15:restartNumberingAfterBreak="0">
    <w:nsid w:val="0000001A"/>
    <w:multiLevelType w:val="multilevel"/>
    <w:tmpl w:val="0000001A"/>
    <w:name w:val="WW8Num242"/>
    <w:lvl w:ilvl="0">
      <w:start w:val="25"/>
      <w:numFmt w:val="decimal"/>
      <w:lvlText w:val="%1."/>
      <w:lvlJc w:val="left"/>
      <w:pPr>
        <w:tabs>
          <w:tab w:val="num" w:pos="-180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-180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-180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-180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-180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-180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-180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-180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-1800"/>
        </w:tabs>
        <w:ind w:left="1800" w:hanging="1800"/>
      </w:pPr>
    </w:lvl>
  </w:abstractNum>
  <w:abstractNum w:abstractNumId="28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-1952"/>
        </w:tabs>
        <w:ind w:left="928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0000001C"/>
    <w:multiLevelType w:val="singleLevel"/>
    <w:tmpl w:val="0000001C"/>
    <w:name w:val="WW8Num28"/>
    <w:lvl w:ilvl="0">
      <w:start w:val="1"/>
      <w:numFmt w:val="bullet"/>
      <w:pStyle w:val="Zwrotgrzecznociowy1"/>
      <w:lvlText w:val=""/>
      <w:lvlJc w:val="left"/>
      <w:pPr>
        <w:tabs>
          <w:tab w:val="num" w:pos="1287"/>
        </w:tabs>
        <w:ind w:left="1287" w:hanging="567"/>
      </w:pPr>
      <w:rPr>
        <w:rFonts w:ascii="Symbol" w:hAnsi="Symbol" w:cs="Symbol"/>
        <w:sz w:val="20"/>
        <w:szCs w:val="20"/>
      </w:rPr>
    </w:lvl>
  </w:abstractNum>
  <w:abstractNum w:abstractNumId="30" w15:restartNumberingAfterBreak="0">
    <w:nsid w:val="0000001D"/>
    <w:multiLevelType w:val="singleLevel"/>
    <w:tmpl w:val="0000001D"/>
    <w:name w:val="WW8Num29"/>
    <w:lvl w:ilvl="0">
      <w:start w:val="1"/>
      <w:numFmt w:val="lowerLetter"/>
      <w:lvlText w:val="%1)"/>
      <w:lvlJc w:val="left"/>
      <w:pPr>
        <w:tabs>
          <w:tab w:val="num" w:pos="1020"/>
        </w:tabs>
        <w:ind w:left="1020" w:hanging="360"/>
      </w:pPr>
    </w:lvl>
  </w:abstractNum>
  <w:abstractNum w:abstractNumId="31" w15:restartNumberingAfterBreak="0">
    <w:nsid w:val="0000001E"/>
    <w:multiLevelType w:val="singleLevel"/>
    <w:tmpl w:val="0000001E"/>
    <w:name w:val="WW8Num30"/>
    <w:lvl w:ilvl="0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 w15:restartNumberingAfterBreak="0">
    <w:nsid w:val="0000001F"/>
    <w:multiLevelType w:val="multi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bCs/>
        <w:i w:val="0"/>
        <w:iCs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i w:val="0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</w:rPr>
    </w:lvl>
    <w:lvl w:ilvl="5">
      <w:start w:val="3"/>
      <w:numFmt w:val="decimal"/>
      <w:lvlText w:val="%6)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0000020"/>
    <w:multiLevelType w:val="multilevel"/>
    <w:tmpl w:val="8B34AF90"/>
    <w:name w:val="WW8Num32"/>
    <w:lvl w:ilvl="0">
      <w:start w:val="1"/>
      <w:numFmt w:val="decimal"/>
      <w:lvlText w:val="12.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00000021"/>
    <w:multiLevelType w:val="singleLevel"/>
    <w:tmpl w:val="00000021"/>
    <w:name w:val="WW8Num33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5" w15:restartNumberingAfterBreak="0">
    <w:nsid w:val="00000022"/>
    <w:multiLevelType w:val="singleLevel"/>
    <w:tmpl w:val="9F305EB0"/>
    <w:name w:val="WW8Num3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b w:val="0"/>
        <w:i w:val="0"/>
      </w:rPr>
    </w:lvl>
  </w:abstractNum>
  <w:abstractNum w:abstractNumId="36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</w:lvl>
  </w:abstractNum>
  <w:abstractNum w:abstractNumId="37" w15:restartNumberingAfterBreak="0">
    <w:nsid w:val="00000024"/>
    <w:multiLevelType w:val="multi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0"/>
        <w:szCs w:val="20"/>
      </w:rPr>
    </w:lvl>
    <w:lvl w:ilvl="1">
      <w:start w:val="2"/>
      <w:numFmt w:val="none"/>
      <w:suff w:val="nothing"/>
      <w:lvlText w:val="3.1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3.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4.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00000025"/>
    <w:multiLevelType w:val="multilevel"/>
    <w:tmpl w:val="7D5EFA24"/>
    <w:name w:val="WW8Num37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156"/>
        </w:tabs>
        <w:ind w:left="1156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2312"/>
        </w:tabs>
        <w:ind w:left="2312" w:hanging="720"/>
      </w:pPr>
    </w:lvl>
    <w:lvl w:ilvl="3">
      <w:start w:val="1"/>
      <w:numFmt w:val="decimal"/>
      <w:lvlText w:val="%1.%2.%3.%4."/>
      <w:lvlJc w:val="left"/>
      <w:pPr>
        <w:tabs>
          <w:tab w:val="num" w:pos="3108"/>
        </w:tabs>
        <w:ind w:left="3108" w:hanging="720"/>
      </w:pPr>
    </w:lvl>
    <w:lvl w:ilvl="4">
      <w:start w:val="1"/>
      <w:numFmt w:val="decimal"/>
      <w:lvlText w:val="%1.%2.%3.%4.%5."/>
      <w:lvlJc w:val="left"/>
      <w:pPr>
        <w:tabs>
          <w:tab w:val="num" w:pos="4264"/>
        </w:tabs>
        <w:ind w:left="4264" w:hanging="1080"/>
      </w:pPr>
    </w:lvl>
    <w:lvl w:ilvl="5">
      <w:start w:val="1"/>
      <w:numFmt w:val="decimal"/>
      <w:lvlText w:val="%1.%2.%3.%4.%5.%6."/>
      <w:lvlJc w:val="left"/>
      <w:pPr>
        <w:tabs>
          <w:tab w:val="num" w:pos="5060"/>
        </w:tabs>
        <w:ind w:left="506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6216"/>
        </w:tabs>
        <w:ind w:left="621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012"/>
        </w:tabs>
        <w:ind w:left="701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168"/>
        </w:tabs>
        <w:ind w:left="8168" w:hanging="1800"/>
      </w:pPr>
    </w:lvl>
  </w:abstractNum>
  <w:abstractNum w:abstractNumId="39" w15:restartNumberingAfterBreak="0">
    <w:nsid w:val="03033054"/>
    <w:multiLevelType w:val="hybridMultilevel"/>
    <w:tmpl w:val="D338C638"/>
    <w:lvl w:ilvl="0" w:tplc="D7EE4AEA">
      <w:start w:val="1"/>
      <w:numFmt w:val="lowerLetter"/>
      <w:lvlText w:val="%1)"/>
      <w:lvlJc w:val="left"/>
      <w:pPr>
        <w:ind w:left="140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40" w15:restartNumberingAfterBreak="0">
    <w:nsid w:val="04183B83"/>
    <w:multiLevelType w:val="multilevel"/>
    <w:tmpl w:val="887CA26E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41" w15:restartNumberingAfterBreak="0">
    <w:nsid w:val="0A48124F"/>
    <w:multiLevelType w:val="hybridMultilevel"/>
    <w:tmpl w:val="2C065980"/>
    <w:lvl w:ilvl="0" w:tplc="F82AFADA">
      <w:start w:val="16"/>
      <w:numFmt w:val="upperRoman"/>
      <w:suff w:val="nothing"/>
      <w:lvlText w:val="%1."/>
      <w:lvlJc w:val="left"/>
      <w:pPr>
        <w:ind w:left="502" w:hanging="360"/>
      </w:pPr>
      <w:rPr>
        <w:rFonts w:hint="default"/>
        <w:b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CC17373"/>
    <w:multiLevelType w:val="hybridMultilevel"/>
    <w:tmpl w:val="71B0DD0A"/>
    <w:lvl w:ilvl="0" w:tplc="5972EFC2">
      <w:start w:val="1"/>
      <w:numFmt w:val="lowerLetter"/>
      <w:lvlText w:val="%1)"/>
      <w:lvlJc w:val="left"/>
      <w:pPr>
        <w:ind w:left="1070" w:hanging="360"/>
      </w:pPr>
      <w:rPr>
        <w:rFonts w:ascii="Times New Roman CE" w:hAnsi="Times New Roman CE" w:cs="Arial" w:hint="default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0CFE0F16"/>
    <w:multiLevelType w:val="multilevel"/>
    <w:tmpl w:val="C7A82B6C"/>
    <w:lvl w:ilvl="0">
      <w:start w:val="1"/>
      <w:numFmt w:val="decimal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0D3735BB"/>
    <w:multiLevelType w:val="multilevel"/>
    <w:tmpl w:val="26C021A6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45" w15:restartNumberingAfterBreak="0">
    <w:nsid w:val="0F9C0637"/>
    <w:multiLevelType w:val="hybridMultilevel"/>
    <w:tmpl w:val="C33A42F0"/>
    <w:lvl w:ilvl="0" w:tplc="04150017">
      <w:start w:val="1"/>
      <w:numFmt w:val="lowerLetter"/>
      <w:lvlText w:val="%1)"/>
      <w:lvlJc w:val="left"/>
      <w:pPr>
        <w:ind w:left="1964" w:hanging="360"/>
      </w:pPr>
      <w:rPr>
        <w:rFonts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684" w:hanging="360"/>
      </w:pPr>
    </w:lvl>
    <w:lvl w:ilvl="2" w:tplc="0415001B" w:tentative="1">
      <w:start w:val="1"/>
      <w:numFmt w:val="lowerRoman"/>
      <w:lvlText w:val="%3."/>
      <w:lvlJc w:val="right"/>
      <w:pPr>
        <w:ind w:left="3404" w:hanging="180"/>
      </w:pPr>
    </w:lvl>
    <w:lvl w:ilvl="3" w:tplc="0415000F" w:tentative="1">
      <w:start w:val="1"/>
      <w:numFmt w:val="decimal"/>
      <w:lvlText w:val="%4."/>
      <w:lvlJc w:val="left"/>
      <w:pPr>
        <w:ind w:left="4124" w:hanging="360"/>
      </w:pPr>
    </w:lvl>
    <w:lvl w:ilvl="4" w:tplc="04150019" w:tentative="1">
      <w:start w:val="1"/>
      <w:numFmt w:val="lowerLetter"/>
      <w:lvlText w:val="%5."/>
      <w:lvlJc w:val="left"/>
      <w:pPr>
        <w:ind w:left="4844" w:hanging="360"/>
      </w:pPr>
    </w:lvl>
    <w:lvl w:ilvl="5" w:tplc="0415001B" w:tentative="1">
      <w:start w:val="1"/>
      <w:numFmt w:val="lowerRoman"/>
      <w:lvlText w:val="%6."/>
      <w:lvlJc w:val="right"/>
      <w:pPr>
        <w:ind w:left="5564" w:hanging="180"/>
      </w:pPr>
    </w:lvl>
    <w:lvl w:ilvl="6" w:tplc="0415000F" w:tentative="1">
      <w:start w:val="1"/>
      <w:numFmt w:val="decimal"/>
      <w:lvlText w:val="%7."/>
      <w:lvlJc w:val="left"/>
      <w:pPr>
        <w:ind w:left="6284" w:hanging="360"/>
      </w:pPr>
    </w:lvl>
    <w:lvl w:ilvl="7" w:tplc="04150019" w:tentative="1">
      <w:start w:val="1"/>
      <w:numFmt w:val="lowerLetter"/>
      <w:lvlText w:val="%8."/>
      <w:lvlJc w:val="left"/>
      <w:pPr>
        <w:ind w:left="7004" w:hanging="360"/>
      </w:pPr>
    </w:lvl>
    <w:lvl w:ilvl="8" w:tplc="0415001B" w:tentative="1">
      <w:start w:val="1"/>
      <w:numFmt w:val="lowerRoman"/>
      <w:lvlText w:val="%9."/>
      <w:lvlJc w:val="right"/>
      <w:pPr>
        <w:ind w:left="7724" w:hanging="180"/>
      </w:pPr>
    </w:lvl>
  </w:abstractNum>
  <w:abstractNum w:abstractNumId="46" w15:restartNumberingAfterBreak="0">
    <w:nsid w:val="14703E69"/>
    <w:multiLevelType w:val="hybridMultilevel"/>
    <w:tmpl w:val="AD2604C0"/>
    <w:lvl w:ilvl="0" w:tplc="987E950E">
      <w:start w:val="15"/>
      <w:numFmt w:val="upperRoman"/>
      <w:suff w:val="nothing"/>
      <w:lvlText w:val="%1."/>
      <w:lvlJc w:val="left"/>
      <w:pPr>
        <w:ind w:left="927" w:hanging="397"/>
      </w:pPr>
      <w:rPr>
        <w:rFonts w:hint="default"/>
        <w:b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5464300"/>
    <w:multiLevelType w:val="hybridMultilevel"/>
    <w:tmpl w:val="2B2A54CC"/>
    <w:lvl w:ilvl="0" w:tplc="96E8CB34">
      <w:start w:val="1"/>
      <w:numFmt w:val="decimal"/>
      <w:lvlText w:val="%1)"/>
      <w:lvlJc w:val="left"/>
      <w:pPr>
        <w:tabs>
          <w:tab w:val="num" w:pos="675"/>
        </w:tabs>
        <w:ind w:left="6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15F463C8"/>
    <w:multiLevelType w:val="hybridMultilevel"/>
    <w:tmpl w:val="1D2A4010"/>
    <w:lvl w:ilvl="0" w:tplc="F5C632C2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18B50F49"/>
    <w:multiLevelType w:val="hybridMultilevel"/>
    <w:tmpl w:val="FCFE5E1E"/>
    <w:name w:val="WW8Num24232"/>
    <w:lvl w:ilvl="0" w:tplc="C28AA26E">
      <w:start w:val="1"/>
      <w:numFmt w:val="ordinal"/>
      <w:lvlText w:val="%1"/>
      <w:lvlJc w:val="righ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0" w15:restartNumberingAfterBreak="0">
    <w:nsid w:val="19405E31"/>
    <w:multiLevelType w:val="hybridMultilevel"/>
    <w:tmpl w:val="CBB8E0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9A91270"/>
    <w:multiLevelType w:val="hybridMultilevel"/>
    <w:tmpl w:val="34C2699A"/>
    <w:lvl w:ilvl="0" w:tplc="D56874AC">
      <w:start w:val="1"/>
      <w:numFmt w:val="bullet"/>
      <w:lvlText w:val=""/>
      <w:lvlJc w:val="left"/>
      <w:pPr>
        <w:ind w:left="173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98" w:hanging="360"/>
      </w:pPr>
      <w:rPr>
        <w:rFonts w:ascii="Wingdings" w:hAnsi="Wingdings" w:hint="default"/>
      </w:rPr>
    </w:lvl>
  </w:abstractNum>
  <w:abstractNum w:abstractNumId="52" w15:restartNumberingAfterBreak="0">
    <w:nsid w:val="19F051F3"/>
    <w:multiLevelType w:val="hybridMultilevel"/>
    <w:tmpl w:val="38B84C36"/>
    <w:name w:val="WW8Num322"/>
    <w:lvl w:ilvl="0" w:tplc="8AA432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BBE7490"/>
    <w:multiLevelType w:val="hybridMultilevel"/>
    <w:tmpl w:val="128E1834"/>
    <w:lvl w:ilvl="0" w:tplc="E34EAC98">
      <w:start w:val="1"/>
      <w:numFmt w:val="decimal"/>
      <w:lvlText w:val="%1)"/>
      <w:lvlJc w:val="right"/>
      <w:pPr>
        <w:ind w:left="2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00" w:hanging="360"/>
      </w:pPr>
    </w:lvl>
    <w:lvl w:ilvl="2" w:tplc="0415001B" w:tentative="1">
      <w:start w:val="1"/>
      <w:numFmt w:val="lowerRoman"/>
      <w:lvlText w:val="%3."/>
      <w:lvlJc w:val="right"/>
      <w:pPr>
        <w:ind w:left="3520" w:hanging="180"/>
      </w:pPr>
    </w:lvl>
    <w:lvl w:ilvl="3" w:tplc="0415000F" w:tentative="1">
      <w:start w:val="1"/>
      <w:numFmt w:val="decimal"/>
      <w:lvlText w:val="%4."/>
      <w:lvlJc w:val="left"/>
      <w:pPr>
        <w:ind w:left="4240" w:hanging="360"/>
      </w:pPr>
    </w:lvl>
    <w:lvl w:ilvl="4" w:tplc="04150019" w:tentative="1">
      <w:start w:val="1"/>
      <w:numFmt w:val="lowerLetter"/>
      <w:lvlText w:val="%5."/>
      <w:lvlJc w:val="left"/>
      <w:pPr>
        <w:ind w:left="4960" w:hanging="360"/>
      </w:pPr>
    </w:lvl>
    <w:lvl w:ilvl="5" w:tplc="0415001B" w:tentative="1">
      <w:start w:val="1"/>
      <w:numFmt w:val="lowerRoman"/>
      <w:lvlText w:val="%6."/>
      <w:lvlJc w:val="right"/>
      <w:pPr>
        <w:ind w:left="5680" w:hanging="180"/>
      </w:pPr>
    </w:lvl>
    <w:lvl w:ilvl="6" w:tplc="0415000F" w:tentative="1">
      <w:start w:val="1"/>
      <w:numFmt w:val="decimal"/>
      <w:lvlText w:val="%7."/>
      <w:lvlJc w:val="left"/>
      <w:pPr>
        <w:ind w:left="6400" w:hanging="360"/>
      </w:pPr>
    </w:lvl>
    <w:lvl w:ilvl="7" w:tplc="04150019" w:tentative="1">
      <w:start w:val="1"/>
      <w:numFmt w:val="lowerLetter"/>
      <w:lvlText w:val="%8."/>
      <w:lvlJc w:val="left"/>
      <w:pPr>
        <w:ind w:left="7120" w:hanging="360"/>
      </w:pPr>
    </w:lvl>
    <w:lvl w:ilvl="8" w:tplc="0415001B" w:tentative="1">
      <w:start w:val="1"/>
      <w:numFmt w:val="lowerRoman"/>
      <w:lvlText w:val="%9."/>
      <w:lvlJc w:val="right"/>
      <w:pPr>
        <w:ind w:left="7840" w:hanging="180"/>
      </w:pPr>
    </w:lvl>
  </w:abstractNum>
  <w:abstractNum w:abstractNumId="54" w15:restartNumberingAfterBreak="0">
    <w:nsid w:val="1F152348"/>
    <w:multiLevelType w:val="hybridMultilevel"/>
    <w:tmpl w:val="70C23AA8"/>
    <w:lvl w:ilvl="0" w:tplc="04150017">
      <w:start w:val="1"/>
      <w:numFmt w:val="lowerLetter"/>
      <w:lvlText w:val="%1)"/>
      <w:lvlJc w:val="left"/>
      <w:pPr>
        <w:ind w:left="1964" w:hanging="360"/>
      </w:pPr>
    </w:lvl>
    <w:lvl w:ilvl="1" w:tplc="04150019" w:tentative="1">
      <w:start w:val="1"/>
      <w:numFmt w:val="lowerLetter"/>
      <w:lvlText w:val="%2."/>
      <w:lvlJc w:val="left"/>
      <w:pPr>
        <w:ind w:left="2684" w:hanging="360"/>
      </w:pPr>
    </w:lvl>
    <w:lvl w:ilvl="2" w:tplc="0415001B" w:tentative="1">
      <w:start w:val="1"/>
      <w:numFmt w:val="lowerRoman"/>
      <w:lvlText w:val="%3."/>
      <w:lvlJc w:val="right"/>
      <w:pPr>
        <w:ind w:left="3404" w:hanging="180"/>
      </w:pPr>
    </w:lvl>
    <w:lvl w:ilvl="3" w:tplc="0415000F" w:tentative="1">
      <w:start w:val="1"/>
      <w:numFmt w:val="decimal"/>
      <w:lvlText w:val="%4."/>
      <w:lvlJc w:val="left"/>
      <w:pPr>
        <w:ind w:left="4124" w:hanging="360"/>
      </w:pPr>
    </w:lvl>
    <w:lvl w:ilvl="4" w:tplc="04150019" w:tentative="1">
      <w:start w:val="1"/>
      <w:numFmt w:val="lowerLetter"/>
      <w:lvlText w:val="%5."/>
      <w:lvlJc w:val="left"/>
      <w:pPr>
        <w:ind w:left="4844" w:hanging="360"/>
      </w:pPr>
    </w:lvl>
    <w:lvl w:ilvl="5" w:tplc="0415001B" w:tentative="1">
      <w:start w:val="1"/>
      <w:numFmt w:val="lowerRoman"/>
      <w:lvlText w:val="%6."/>
      <w:lvlJc w:val="right"/>
      <w:pPr>
        <w:ind w:left="5564" w:hanging="180"/>
      </w:pPr>
    </w:lvl>
    <w:lvl w:ilvl="6" w:tplc="0415000F" w:tentative="1">
      <w:start w:val="1"/>
      <w:numFmt w:val="decimal"/>
      <w:lvlText w:val="%7."/>
      <w:lvlJc w:val="left"/>
      <w:pPr>
        <w:ind w:left="6284" w:hanging="360"/>
      </w:pPr>
    </w:lvl>
    <w:lvl w:ilvl="7" w:tplc="04150019" w:tentative="1">
      <w:start w:val="1"/>
      <w:numFmt w:val="lowerLetter"/>
      <w:lvlText w:val="%8."/>
      <w:lvlJc w:val="left"/>
      <w:pPr>
        <w:ind w:left="7004" w:hanging="360"/>
      </w:pPr>
    </w:lvl>
    <w:lvl w:ilvl="8" w:tplc="0415001B" w:tentative="1">
      <w:start w:val="1"/>
      <w:numFmt w:val="lowerRoman"/>
      <w:lvlText w:val="%9."/>
      <w:lvlJc w:val="right"/>
      <w:pPr>
        <w:ind w:left="7724" w:hanging="180"/>
      </w:pPr>
    </w:lvl>
  </w:abstractNum>
  <w:abstractNum w:abstractNumId="55" w15:restartNumberingAfterBreak="0">
    <w:nsid w:val="1F7E6297"/>
    <w:multiLevelType w:val="multilevel"/>
    <w:tmpl w:val="0000001A"/>
    <w:name w:val="WW8Num2422"/>
    <w:lvl w:ilvl="0">
      <w:start w:val="25"/>
      <w:numFmt w:val="decimal"/>
      <w:lvlText w:val="%1."/>
      <w:lvlJc w:val="left"/>
      <w:pPr>
        <w:tabs>
          <w:tab w:val="num" w:pos="-180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-180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-180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-180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-180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-180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-180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-180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-1800"/>
        </w:tabs>
        <w:ind w:left="1800" w:hanging="1800"/>
      </w:pPr>
    </w:lvl>
  </w:abstractNum>
  <w:abstractNum w:abstractNumId="56" w15:restartNumberingAfterBreak="0">
    <w:nsid w:val="20231A81"/>
    <w:multiLevelType w:val="hybridMultilevel"/>
    <w:tmpl w:val="D938FAAA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7" w15:restartNumberingAfterBreak="0">
    <w:nsid w:val="21270540"/>
    <w:multiLevelType w:val="multilevel"/>
    <w:tmpl w:val="16DE8B04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58" w15:restartNumberingAfterBreak="0">
    <w:nsid w:val="214633CC"/>
    <w:multiLevelType w:val="hybridMultilevel"/>
    <w:tmpl w:val="845E7864"/>
    <w:lvl w:ilvl="0" w:tplc="04150001">
      <w:start w:val="1"/>
      <w:numFmt w:val="bullet"/>
      <w:lvlText w:val=""/>
      <w:lvlJc w:val="left"/>
      <w:pPr>
        <w:ind w:left="17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20" w:hanging="360"/>
      </w:pPr>
      <w:rPr>
        <w:rFonts w:ascii="Wingdings" w:hAnsi="Wingdings" w:hint="default"/>
      </w:rPr>
    </w:lvl>
  </w:abstractNum>
  <w:abstractNum w:abstractNumId="59" w15:restartNumberingAfterBreak="0">
    <w:nsid w:val="21E454D1"/>
    <w:multiLevelType w:val="hybridMultilevel"/>
    <w:tmpl w:val="1BE21FBE"/>
    <w:name w:val="WW8Num38"/>
    <w:lvl w:ilvl="0" w:tplc="0FACB6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234121BF"/>
    <w:multiLevelType w:val="hybridMultilevel"/>
    <w:tmpl w:val="6C321C2E"/>
    <w:lvl w:ilvl="0" w:tplc="FFFFFFFF">
      <w:start w:val="1"/>
      <w:numFmt w:val="ordinal"/>
      <w:lvlText w:val="%1"/>
      <w:lvlJc w:val="right"/>
      <w:pPr>
        <w:ind w:left="89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10" w:hanging="360"/>
      </w:pPr>
    </w:lvl>
    <w:lvl w:ilvl="2" w:tplc="FFFFFFFF" w:tentative="1">
      <w:start w:val="1"/>
      <w:numFmt w:val="lowerRoman"/>
      <w:lvlText w:val="%3."/>
      <w:lvlJc w:val="right"/>
      <w:pPr>
        <w:ind w:left="2330" w:hanging="180"/>
      </w:pPr>
    </w:lvl>
    <w:lvl w:ilvl="3" w:tplc="FFFFFFFF" w:tentative="1">
      <w:start w:val="1"/>
      <w:numFmt w:val="decimal"/>
      <w:lvlText w:val="%4."/>
      <w:lvlJc w:val="left"/>
      <w:pPr>
        <w:ind w:left="3050" w:hanging="360"/>
      </w:pPr>
    </w:lvl>
    <w:lvl w:ilvl="4" w:tplc="FFFFFFFF" w:tentative="1">
      <w:start w:val="1"/>
      <w:numFmt w:val="lowerLetter"/>
      <w:lvlText w:val="%5."/>
      <w:lvlJc w:val="left"/>
      <w:pPr>
        <w:ind w:left="3770" w:hanging="360"/>
      </w:pPr>
    </w:lvl>
    <w:lvl w:ilvl="5" w:tplc="FFFFFFFF" w:tentative="1">
      <w:start w:val="1"/>
      <w:numFmt w:val="lowerRoman"/>
      <w:lvlText w:val="%6."/>
      <w:lvlJc w:val="right"/>
      <w:pPr>
        <w:ind w:left="4490" w:hanging="180"/>
      </w:pPr>
    </w:lvl>
    <w:lvl w:ilvl="6" w:tplc="FFFFFFFF" w:tentative="1">
      <w:start w:val="1"/>
      <w:numFmt w:val="decimal"/>
      <w:lvlText w:val="%7."/>
      <w:lvlJc w:val="left"/>
      <w:pPr>
        <w:ind w:left="5210" w:hanging="360"/>
      </w:pPr>
    </w:lvl>
    <w:lvl w:ilvl="7" w:tplc="FFFFFFFF" w:tentative="1">
      <w:start w:val="1"/>
      <w:numFmt w:val="lowerLetter"/>
      <w:lvlText w:val="%8."/>
      <w:lvlJc w:val="left"/>
      <w:pPr>
        <w:ind w:left="5930" w:hanging="360"/>
      </w:pPr>
    </w:lvl>
    <w:lvl w:ilvl="8" w:tplc="FFFFFFFF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61" w15:restartNumberingAfterBreak="0">
    <w:nsid w:val="268042C2"/>
    <w:multiLevelType w:val="hybridMultilevel"/>
    <w:tmpl w:val="CF7C61C8"/>
    <w:name w:val="WW8Num82"/>
    <w:lvl w:ilvl="0" w:tplc="019886A0">
      <w:start w:val="5"/>
      <w:numFmt w:val="decimal"/>
      <w:lvlText w:val="%1."/>
      <w:lvlJc w:val="left"/>
      <w:pPr>
        <w:tabs>
          <w:tab w:val="num" w:pos="-218"/>
        </w:tabs>
        <w:ind w:left="502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62" w15:restartNumberingAfterBreak="0">
    <w:nsid w:val="26D73AA7"/>
    <w:multiLevelType w:val="hybridMultilevel"/>
    <w:tmpl w:val="8700A164"/>
    <w:lvl w:ilvl="0" w:tplc="C28AA26E">
      <w:start w:val="1"/>
      <w:numFmt w:val="ordinal"/>
      <w:lvlText w:val="%1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81913DB"/>
    <w:multiLevelType w:val="hybridMultilevel"/>
    <w:tmpl w:val="D9540E42"/>
    <w:name w:val="WW8Num242322"/>
    <w:lvl w:ilvl="0" w:tplc="56BAB2B8">
      <w:start w:val="17"/>
      <w:numFmt w:val="upperRoman"/>
      <w:suff w:val="nothing"/>
      <w:lvlText w:val="%1."/>
      <w:lvlJc w:val="left"/>
      <w:pPr>
        <w:ind w:left="11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85E49FD"/>
    <w:multiLevelType w:val="hybridMultilevel"/>
    <w:tmpl w:val="C9C044AE"/>
    <w:lvl w:ilvl="0" w:tplc="717C2318">
      <w:start w:val="1"/>
      <w:numFmt w:val="ordinal"/>
      <w:lvlText w:val="%1"/>
      <w:lvlJc w:val="right"/>
      <w:pPr>
        <w:ind w:left="8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65" w15:restartNumberingAfterBreak="0">
    <w:nsid w:val="2935038D"/>
    <w:multiLevelType w:val="hybridMultilevel"/>
    <w:tmpl w:val="83E8BCDE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66" w15:restartNumberingAfterBreak="0">
    <w:nsid w:val="2AE96265"/>
    <w:multiLevelType w:val="hybridMultilevel"/>
    <w:tmpl w:val="04A48246"/>
    <w:name w:val="WW8Num382"/>
    <w:lvl w:ilvl="0" w:tplc="0FACB6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2AEE2F7B"/>
    <w:multiLevelType w:val="hybridMultilevel"/>
    <w:tmpl w:val="2EF82C3C"/>
    <w:lvl w:ilvl="0" w:tplc="462689B2">
      <w:start w:val="1"/>
      <w:numFmt w:val="decimal"/>
      <w:lvlText w:val="4.%1."/>
      <w:lvlJc w:val="left"/>
      <w:pPr>
        <w:ind w:left="1171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91" w:hanging="360"/>
      </w:pPr>
    </w:lvl>
    <w:lvl w:ilvl="2" w:tplc="0415001B" w:tentative="1">
      <w:start w:val="1"/>
      <w:numFmt w:val="lowerRoman"/>
      <w:lvlText w:val="%3."/>
      <w:lvlJc w:val="right"/>
      <w:pPr>
        <w:ind w:left="2611" w:hanging="180"/>
      </w:pPr>
    </w:lvl>
    <w:lvl w:ilvl="3" w:tplc="0415000F" w:tentative="1">
      <w:start w:val="1"/>
      <w:numFmt w:val="decimal"/>
      <w:lvlText w:val="%4."/>
      <w:lvlJc w:val="left"/>
      <w:pPr>
        <w:ind w:left="3331" w:hanging="360"/>
      </w:pPr>
    </w:lvl>
    <w:lvl w:ilvl="4" w:tplc="04150019" w:tentative="1">
      <w:start w:val="1"/>
      <w:numFmt w:val="lowerLetter"/>
      <w:lvlText w:val="%5."/>
      <w:lvlJc w:val="left"/>
      <w:pPr>
        <w:ind w:left="4051" w:hanging="360"/>
      </w:pPr>
    </w:lvl>
    <w:lvl w:ilvl="5" w:tplc="0415001B" w:tentative="1">
      <w:start w:val="1"/>
      <w:numFmt w:val="lowerRoman"/>
      <w:lvlText w:val="%6."/>
      <w:lvlJc w:val="right"/>
      <w:pPr>
        <w:ind w:left="4771" w:hanging="180"/>
      </w:pPr>
    </w:lvl>
    <w:lvl w:ilvl="6" w:tplc="0415000F" w:tentative="1">
      <w:start w:val="1"/>
      <w:numFmt w:val="decimal"/>
      <w:lvlText w:val="%7."/>
      <w:lvlJc w:val="left"/>
      <w:pPr>
        <w:ind w:left="5491" w:hanging="360"/>
      </w:pPr>
    </w:lvl>
    <w:lvl w:ilvl="7" w:tplc="04150019" w:tentative="1">
      <w:start w:val="1"/>
      <w:numFmt w:val="lowerLetter"/>
      <w:lvlText w:val="%8."/>
      <w:lvlJc w:val="left"/>
      <w:pPr>
        <w:ind w:left="6211" w:hanging="360"/>
      </w:pPr>
    </w:lvl>
    <w:lvl w:ilvl="8" w:tplc="0415001B" w:tentative="1">
      <w:start w:val="1"/>
      <w:numFmt w:val="lowerRoman"/>
      <w:lvlText w:val="%9."/>
      <w:lvlJc w:val="right"/>
      <w:pPr>
        <w:ind w:left="6931" w:hanging="180"/>
      </w:pPr>
    </w:lvl>
  </w:abstractNum>
  <w:abstractNum w:abstractNumId="68" w15:restartNumberingAfterBreak="0">
    <w:nsid w:val="2CAB5076"/>
    <w:multiLevelType w:val="hybridMultilevel"/>
    <w:tmpl w:val="FC8C09DE"/>
    <w:lvl w:ilvl="0" w:tplc="E1B8D6B0">
      <w:start w:val="6"/>
      <w:numFmt w:val="upperRoman"/>
      <w:lvlText w:val="%1."/>
      <w:lvlJc w:val="left"/>
      <w:pPr>
        <w:ind w:left="720" w:hanging="360"/>
      </w:pPr>
      <w:rPr>
        <w:rFonts w:hint="default"/>
        <w:b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D265281"/>
    <w:multiLevelType w:val="hybridMultilevel"/>
    <w:tmpl w:val="5EE863AE"/>
    <w:lvl w:ilvl="0" w:tplc="C4080034">
      <w:start w:val="1"/>
      <w:numFmt w:val="bullet"/>
      <w:pStyle w:val="Styl1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2D863772"/>
    <w:multiLevelType w:val="hybridMultilevel"/>
    <w:tmpl w:val="FE2474EA"/>
    <w:lvl w:ilvl="0" w:tplc="D1649B5C">
      <w:start w:val="1"/>
      <w:numFmt w:val="ordinal"/>
      <w:lvlText w:val="%1"/>
      <w:lvlJc w:val="right"/>
      <w:pPr>
        <w:ind w:left="81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34" w:hanging="360"/>
      </w:pPr>
    </w:lvl>
    <w:lvl w:ilvl="2" w:tplc="0415001B" w:tentative="1">
      <w:start w:val="1"/>
      <w:numFmt w:val="lowerRoman"/>
      <w:lvlText w:val="%3."/>
      <w:lvlJc w:val="right"/>
      <w:pPr>
        <w:ind w:left="2254" w:hanging="180"/>
      </w:pPr>
    </w:lvl>
    <w:lvl w:ilvl="3" w:tplc="0415000F" w:tentative="1">
      <w:start w:val="1"/>
      <w:numFmt w:val="decimal"/>
      <w:lvlText w:val="%4."/>
      <w:lvlJc w:val="left"/>
      <w:pPr>
        <w:ind w:left="2974" w:hanging="360"/>
      </w:pPr>
    </w:lvl>
    <w:lvl w:ilvl="4" w:tplc="04150019" w:tentative="1">
      <w:start w:val="1"/>
      <w:numFmt w:val="lowerLetter"/>
      <w:lvlText w:val="%5."/>
      <w:lvlJc w:val="left"/>
      <w:pPr>
        <w:ind w:left="3694" w:hanging="360"/>
      </w:pPr>
    </w:lvl>
    <w:lvl w:ilvl="5" w:tplc="0415001B" w:tentative="1">
      <w:start w:val="1"/>
      <w:numFmt w:val="lowerRoman"/>
      <w:lvlText w:val="%6."/>
      <w:lvlJc w:val="right"/>
      <w:pPr>
        <w:ind w:left="4414" w:hanging="180"/>
      </w:pPr>
    </w:lvl>
    <w:lvl w:ilvl="6" w:tplc="0415000F" w:tentative="1">
      <w:start w:val="1"/>
      <w:numFmt w:val="decimal"/>
      <w:lvlText w:val="%7."/>
      <w:lvlJc w:val="left"/>
      <w:pPr>
        <w:ind w:left="5134" w:hanging="360"/>
      </w:pPr>
    </w:lvl>
    <w:lvl w:ilvl="7" w:tplc="04150019" w:tentative="1">
      <w:start w:val="1"/>
      <w:numFmt w:val="lowerLetter"/>
      <w:lvlText w:val="%8."/>
      <w:lvlJc w:val="left"/>
      <w:pPr>
        <w:ind w:left="5854" w:hanging="360"/>
      </w:pPr>
    </w:lvl>
    <w:lvl w:ilvl="8" w:tplc="0415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71" w15:restartNumberingAfterBreak="0">
    <w:nsid w:val="2F6B688A"/>
    <w:multiLevelType w:val="hybridMultilevel"/>
    <w:tmpl w:val="52FE2FB2"/>
    <w:lvl w:ilvl="0" w:tplc="FFFFFFFF">
      <w:start w:val="1"/>
      <w:numFmt w:val="ordinal"/>
      <w:lvlText w:val="%1"/>
      <w:lvlJc w:val="right"/>
      <w:pPr>
        <w:ind w:left="89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10" w:hanging="360"/>
      </w:pPr>
    </w:lvl>
    <w:lvl w:ilvl="2" w:tplc="FFFFFFFF" w:tentative="1">
      <w:start w:val="1"/>
      <w:numFmt w:val="lowerRoman"/>
      <w:lvlText w:val="%3."/>
      <w:lvlJc w:val="right"/>
      <w:pPr>
        <w:ind w:left="2330" w:hanging="180"/>
      </w:pPr>
    </w:lvl>
    <w:lvl w:ilvl="3" w:tplc="FFFFFFFF" w:tentative="1">
      <w:start w:val="1"/>
      <w:numFmt w:val="decimal"/>
      <w:lvlText w:val="%4."/>
      <w:lvlJc w:val="left"/>
      <w:pPr>
        <w:ind w:left="3050" w:hanging="360"/>
      </w:pPr>
    </w:lvl>
    <w:lvl w:ilvl="4" w:tplc="FFFFFFFF" w:tentative="1">
      <w:start w:val="1"/>
      <w:numFmt w:val="lowerLetter"/>
      <w:lvlText w:val="%5."/>
      <w:lvlJc w:val="left"/>
      <w:pPr>
        <w:ind w:left="3770" w:hanging="360"/>
      </w:pPr>
    </w:lvl>
    <w:lvl w:ilvl="5" w:tplc="FFFFFFFF" w:tentative="1">
      <w:start w:val="1"/>
      <w:numFmt w:val="lowerRoman"/>
      <w:lvlText w:val="%6."/>
      <w:lvlJc w:val="right"/>
      <w:pPr>
        <w:ind w:left="4490" w:hanging="180"/>
      </w:pPr>
    </w:lvl>
    <w:lvl w:ilvl="6" w:tplc="FFFFFFFF" w:tentative="1">
      <w:start w:val="1"/>
      <w:numFmt w:val="decimal"/>
      <w:lvlText w:val="%7."/>
      <w:lvlJc w:val="left"/>
      <w:pPr>
        <w:ind w:left="5210" w:hanging="360"/>
      </w:pPr>
    </w:lvl>
    <w:lvl w:ilvl="7" w:tplc="FFFFFFFF" w:tentative="1">
      <w:start w:val="1"/>
      <w:numFmt w:val="lowerLetter"/>
      <w:lvlText w:val="%8."/>
      <w:lvlJc w:val="left"/>
      <w:pPr>
        <w:ind w:left="5930" w:hanging="360"/>
      </w:pPr>
    </w:lvl>
    <w:lvl w:ilvl="8" w:tplc="FFFFFFFF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72" w15:restartNumberingAfterBreak="0">
    <w:nsid w:val="30E46229"/>
    <w:multiLevelType w:val="multilevel"/>
    <w:tmpl w:val="158E4792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73" w15:restartNumberingAfterBreak="0">
    <w:nsid w:val="332B4377"/>
    <w:multiLevelType w:val="hybridMultilevel"/>
    <w:tmpl w:val="CAD860D8"/>
    <w:lvl w:ilvl="0" w:tplc="FFFFFFFF">
      <w:start w:val="1"/>
      <w:numFmt w:val="decimal"/>
      <w:lvlText w:val="%1."/>
      <w:lvlJc w:val="left"/>
      <w:pPr>
        <w:ind w:left="65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70" w:hanging="360"/>
      </w:pPr>
    </w:lvl>
    <w:lvl w:ilvl="2" w:tplc="FFFFFFFF" w:tentative="1">
      <w:start w:val="1"/>
      <w:numFmt w:val="lowerRoman"/>
      <w:lvlText w:val="%3."/>
      <w:lvlJc w:val="right"/>
      <w:pPr>
        <w:ind w:left="2090" w:hanging="180"/>
      </w:pPr>
    </w:lvl>
    <w:lvl w:ilvl="3" w:tplc="FFFFFFFF" w:tentative="1">
      <w:start w:val="1"/>
      <w:numFmt w:val="decimal"/>
      <w:lvlText w:val="%4."/>
      <w:lvlJc w:val="left"/>
      <w:pPr>
        <w:ind w:left="2810" w:hanging="360"/>
      </w:pPr>
    </w:lvl>
    <w:lvl w:ilvl="4" w:tplc="FFFFFFFF" w:tentative="1">
      <w:start w:val="1"/>
      <w:numFmt w:val="lowerLetter"/>
      <w:lvlText w:val="%5."/>
      <w:lvlJc w:val="left"/>
      <w:pPr>
        <w:ind w:left="3530" w:hanging="360"/>
      </w:pPr>
    </w:lvl>
    <w:lvl w:ilvl="5" w:tplc="FFFFFFFF" w:tentative="1">
      <w:start w:val="1"/>
      <w:numFmt w:val="lowerRoman"/>
      <w:lvlText w:val="%6."/>
      <w:lvlJc w:val="right"/>
      <w:pPr>
        <w:ind w:left="4250" w:hanging="180"/>
      </w:pPr>
    </w:lvl>
    <w:lvl w:ilvl="6" w:tplc="FFFFFFFF" w:tentative="1">
      <w:start w:val="1"/>
      <w:numFmt w:val="decimal"/>
      <w:lvlText w:val="%7."/>
      <w:lvlJc w:val="left"/>
      <w:pPr>
        <w:ind w:left="4970" w:hanging="360"/>
      </w:pPr>
    </w:lvl>
    <w:lvl w:ilvl="7" w:tplc="FFFFFFFF" w:tentative="1">
      <w:start w:val="1"/>
      <w:numFmt w:val="lowerLetter"/>
      <w:lvlText w:val="%8."/>
      <w:lvlJc w:val="left"/>
      <w:pPr>
        <w:ind w:left="5690" w:hanging="360"/>
      </w:pPr>
    </w:lvl>
    <w:lvl w:ilvl="8" w:tplc="FFFFFFFF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74" w15:restartNumberingAfterBreak="0">
    <w:nsid w:val="34573C04"/>
    <w:multiLevelType w:val="multilevel"/>
    <w:tmpl w:val="C7A82B6C"/>
    <w:lvl w:ilvl="0">
      <w:start w:val="1"/>
      <w:numFmt w:val="decimal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3657583E"/>
    <w:multiLevelType w:val="hybridMultilevel"/>
    <w:tmpl w:val="F2B25D9C"/>
    <w:lvl w:ilvl="0" w:tplc="B7B87D06">
      <w:start w:val="2"/>
      <w:numFmt w:val="ordinal"/>
      <w:lvlText w:val="%1"/>
      <w:lvlJc w:val="righ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52" w:hanging="360"/>
      </w:pPr>
    </w:lvl>
    <w:lvl w:ilvl="2" w:tplc="0415001B" w:tentative="1">
      <w:start w:val="1"/>
      <w:numFmt w:val="lowerRoman"/>
      <w:lvlText w:val="%3."/>
      <w:lvlJc w:val="right"/>
      <w:pPr>
        <w:ind w:left="1772" w:hanging="180"/>
      </w:pPr>
    </w:lvl>
    <w:lvl w:ilvl="3" w:tplc="0415000F" w:tentative="1">
      <w:start w:val="1"/>
      <w:numFmt w:val="decimal"/>
      <w:lvlText w:val="%4."/>
      <w:lvlJc w:val="left"/>
      <w:pPr>
        <w:ind w:left="2492" w:hanging="360"/>
      </w:pPr>
    </w:lvl>
    <w:lvl w:ilvl="4" w:tplc="04150019" w:tentative="1">
      <w:start w:val="1"/>
      <w:numFmt w:val="lowerLetter"/>
      <w:lvlText w:val="%5."/>
      <w:lvlJc w:val="left"/>
      <w:pPr>
        <w:ind w:left="3212" w:hanging="360"/>
      </w:pPr>
    </w:lvl>
    <w:lvl w:ilvl="5" w:tplc="0415001B" w:tentative="1">
      <w:start w:val="1"/>
      <w:numFmt w:val="lowerRoman"/>
      <w:lvlText w:val="%6."/>
      <w:lvlJc w:val="right"/>
      <w:pPr>
        <w:ind w:left="3932" w:hanging="180"/>
      </w:pPr>
    </w:lvl>
    <w:lvl w:ilvl="6" w:tplc="0415000F" w:tentative="1">
      <w:start w:val="1"/>
      <w:numFmt w:val="decimal"/>
      <w:lvlText w:val="%7."/>
      <w:lvlJc w:val="left"/>
      <w:pPr>
        <w:ind w:left="4652" w:hanging="360"/>
      </w:pPr>
    </w:lvl>
    <w:lvl w:ilvl="7" w:tplc="04150019" w:tentative="1">
      <w:start w:val="1"/>
      <w:numFmt w:val="lowerLetter"/>
      <w:lvlText w:val="%8."/>
      <w:lvlJc w:val="left"/>
      <w:pPr>
        <w:ind w:left="5372" w:hanging="360"/>
      </w:pPr>
    </w:lvl>
    <w:lvl w:ilvl="8" w:tplc="0415001B" w:tentative="1">
      <w:start w:val="1"/>
      <w:numFmt w:val="lowerRoman"/>
      <w:lvlText w:val="%9."/>
      <w:lvlJc w:val="right"/>
      <w:pPr>
        <w:ind w:left="6092" w:hanging="180"/>
      </w:pPr>
    </w:lvl>
  </w:abstractNum>
  <w:abstractNum w:abstractNumId="76" w15:restartNumberingAfterBreak="0">
    <w:nsid w:val="3A837E90"/>
    <w:multiLevelType w:val="hybridMultilevel"/>
    <w:tmpl w:val="17BC0D38"/>
    <w:lvl w:ilvl="0" w:tplc="8F948808">
      <w:start w:val="1"/>
      <w:numFmt w:val="ordinal"/>
      <w:lvlText w:val="%1"/>
      <w:lvlJc w:val="right"/>
      <w:pPr>
        <w:ind w:left="720" w:hanging="360"/>
      </w:pPr>
      <w:rPr>
        <w:rFonts w:hint="default"/>
        <w:b w:val="0"/>
        <w:bCs/>
        <w:sz w:val="24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A865BE4"/>
    <w:multiLevelType w:val="hybridMultilevel"/>
    <w:tmpl w:val="B776AD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BEB75F3"/>
    <w:multiLevelType w:val="hybridMultilevel"/>
    <w:tmpl w:val="196A7C14"/>
    <w:lvl w:ilvl="0" w:tplc="FFFFFFFF">
      <w:start w:val="1"/>
      <w:numFmt w:val="decimal"/>
      <w:lvlText w:val="%1)"/>
      <w:lvlJc w:val="right"/>
      <w:pPr>
        <w:ind w:left="2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800" w:hanging="360"/>
      </w:pPr>
    </w:lvl>
    <w:lvl w:ilvl="2" w:tplc="FFFFFFFF" w:tentative="1">
      <w:start w:val="1"/>
      <w:numFmt w:val="lowerRoman"/>
      <w:lvlText w:val="%3."/>
      <w:lvlJc w:val="right"/>
      <w:pPr>
        <w:ind w:left="3520" w:hanging="180"/>
      </w:pPr>
    </w:lvl>
    <w:lvl w:ilvl="3" w:tplc="FFFFFFFF" w:tentative="1">
      <w:start w:val="1"/>
      <w:numFmt w:val="decimal"/>
      <w:lvlText w:val="%4."/>
      <w:lvlJc w:val="left"/>
      <w:pPr>
        <w:ind w:left="4240" w:hanging="360"/>
      </w:pPr>
    </w:lvl>
    <w:lvl w:ilvl="4" w:tplc="FFFFFFFF" w:tentative="1">
      <w:start w:val="1"/>
      <w:numFmt w:val="lowerLetter"/>
      <w:lvlText w:val="%5."/>
      <w:lvlJc w:val="left"/>
      <w:pPr>
        <w:ind w:left="4960" w:hanging="360"/>
      </w:pPr>
    </w:lvl>
    <w:lvl w:ilvl="5" w:tplc="FFFFFFFF" w:tentative="1">
      <w:start w:val="1"/>
      <w:numFmt w:val="lowerRoman"/>
      <w:lvlText w:val="%6."/>
      <w:lvlJc w:val="right"/>
      <w:pPr>
        <w:ind w:left="5680" w:hanging="180"/>
      </w:pPr>
    </w:lvl>
    <w:lvl w:ilvl="6" w:tplc="FFFFFFFF" w:tentative="1">
      <w:start w:val="1"/>
      <w:numFmt w:val="decimal"/>
      <w:lvlText w:val="%7."/>
      <w:lvlJc w:val="left"/>
      <w:pPr>
        <w:ind w:left="6400" w:hanging="360"/>
      </w:pPr>
    </w:lvl>
    <w:lvl w:ilvl="7" w:tplc="FFFFFFFF" w:tentative="1">
      <w:start w:val="1"/>
      <w:numFmt w:val="lowerLetter"/>
      <w:lvlText w:val="%8."/>
      <w:lvlJc w:val="left"/>
      <w:pPr>
        <w:ind w:left="7120" w:hanging="360"/>
      </w:pPr>
    </w:lvl>
    <w:lvl w:ilvl="8" w:tplc="FFFFFFFF" w:tentative="1">
      <w:start w:val="1"/>
      <w:numFmt w:val="lowerRoman"/>
      <w:lvlText w:val="%9."/>
      <w:lvlJc w:val="right"/>
      <w:pPr>
        <w:ind w:left="7840" w:hanging="180"/>
      </w:pPr>
    </w:lvl>
  </w:abstractNum>
  <w:abstractNum w:abstractNumId="79" w15:restartNumberingAfterBreak="0">
    <w:nsid w:val="3C281902"/>
    <w:multiLevelType w:val="hybridMultilevel"/>
    <w:tmpl w:val="AD8C509C"/>
    <w:lvl w:ilvl="0" w:tplc="C28AA26E">
      <w:start w:val="1"/>
      <w:numFmt w:val="ordinal"/>
      <w:lvlText w:val="%1"/>
      <w:lvlJc w:val="right"/>
      <w:pPr>
        <w:ind w:left="8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80" w15:restartNumberingAfterBreak="0">
    <w:nsid w:val="3D937EC1"/>
    <w:multiLevelType w:val="hybridMultilevel"/>
    <w:tmpl w:val="2AC6535C"/>
    <w:lvl w:ilvl="0" w:tplc="97181CC2">
      <w:start w:val="1"/>
      <w:numFmt w:val="decimal"/>
      <w:lvlText w:val="%1)"/>
      <w:lvlJc w:val="right"/>
      <w:pPr>
        <w:ind w:left="2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00" w:hanging="360"/>
      </w:pPr>
    </w:lvl>
    <w:lvl w:ilvl="2" w:tplc="0415001B" w:tentative="1">
      <w:start w:val="1"/>
      <w:numFmt w:val="lowerRoman"/>
      <w:lvlText w:val="%3."/>
      <w:lvlJc w:val="right"/>
      <w:pPr>
        <w:ind w:left="3520" w:hanging="180"/>
      </w:pPr>
    </w:lvl>
    <w:lvl w:ilvl="3" w:tplc="0415000F" w:tentative="1">
      <w:start w:val="1"/>
      <w:numFmt w:val="decimal"/>
      <w:lvlText w:val="%4."/>
      <w:lvlJc w:val="left"/>
      <w:pPr>
        <w:ind w:left="4240" w:hanging="360"/>
      </w:pPr>
    </w:lvl>
    <w:lvl w:ilvl="4" w:tplc="04150019" w:tentative="1">
      <w:start w:val="1"/>
      <w:numFmt w:val="lowerLetter"/>
      <w:lvlText w:val="%5."/>
      <w:lvlJc w:val="left"/>
      <w:pPr>
        <w:ind w:left="4960" w:hanging="360"/>
      </w:pPr>
    </w:lvl>
    <w:lvl w:ilvl="5" w:tplc="0415001B" w:tentative="1">
      <w:start w:val="1"/>
      <w:numFmt w:val="lowerRoman"/>
      <w:lvlText w:val="%6."/>
      <w:lvlJc w:val="right"/>
      <w:pPr>
        <w:ind w:left="5680" w:hanging="180"/>
      </w:pPr>
    </w:lvl>
    <w:lvl w:ilvl="6" w:tplc="0415000F" w:tentative="1">
      <w:start w:val="1"/>
      <w:numFmt w:val="decimal"/>
      <w:lvlText w:val="%7."/>
      <w:lvlJc w:val="left"/>
      <w:pPr>
        <w:ind w:left="6400" w:hanging="360"/>
      </w:pPr>
    </w:lvl>
    <w:lvl w:ilvl="7" w:tplc="04150019" w:tentative="1">
      <w:start w:val="1"/>
      <w:numFmt w:val="lowerLetter"/>
      <w:lvlText w:val="%8."/>
      <w:lvlJc w:val="left"/>
      <w:pPr>
        <w:ind w:left="7120" w:hanging="360"/>
      </w:pPr>
    </w:lvl>
    <w:lvl w:ilvl="8" w:tplc="0415001B" w:tentative="1">
      <w:start w:val="1"/>
      <w:numFmt w:val="lowerRoman"/>
      <w:lvlText w:val="%9."/>
      <w:lvlJc w:val="right"/>
      <w:pPr>
        <w:ind w:left="7840" w:hanging="180"/>
      </w:pPr>
    </w:lvl>
  </w:abstractNum>
  <w:abstractNum w:abstractNumId="81" w15:restartNumberingAfterBreak="0">
    <w:nsid w:val="42417A1C"/>
    <w:multiLevelType w:val="hybridMultilevel"/>
    <w:tmpl w:val="32C4DFFE"/>
    <w:lvl w:ilvl="0" w:tplc="67F6DD90">
      <w:start w:val="1"/>
      <w:numFmt w:val="decimal"/>
      <w:lvlText w:val="3.%1."/>
      <w:lvlJc w:val="left"/>
      <w:pPr>
        <w:ind w:left="104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82" w15:restartNumberingAfterBreak="0">
    <w:nsid w:val="445B1E4B"/>
    <w:multiLevelType w:val="hybridMultilevel"/>
    <w:tmpl w:val="B4640978"/>
    <w:lvl w:ilvl="0" w:tplc="EA8A775A">
      <w:start w:val="5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45632A22"/>
    <w:multiLevelType w:val="hybridMultilevel"/>
    <w:tmpl w:val="BEAA1DCC"/>
    <w:lvl w:ilvl="0" w:tplc="2DC425B2">
      <w:start w:val="12"/>
      <w:numFmt w:val="upperRoman"/>
      <w:lvlText w:val="%1."/>
      <w:lvlJc w:val="left"/>
      <w:pPr>
        <w:ind w:left="720" w:hanging="433"/>
      </w:pPr>
      <w:rPr>
        <w:rFonts w:hint="default"/>
        <w:b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457C7763"/>
    <w:multiLevelType w:val="hybridMultilevel"/>
    <w:tmpl w:val="B994DEB6"/>
    <w:lvl w:ilvl="0" w:tplc="97181CC2">
      <w:start w:val="1"/>
      <w:numFmt w:val="decimal"/>
      <w:lvlText w:val="%1)"/>
      <w:lvlJc w:val="right"/>
      <w:pPr>
        <w:ind w:left="2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00" w:hanging="360"/>
      </w:pPr>
    </w:lvl>
    <w:lvl w:ilvl="2" w:tplc="0415001B" w:tentative="1">
      <w:start w:val="1"/>
      <w:numFmt w:val="lowerRoman"/>
      <w:lvlText w:val="%3."/>
      <w:lvlJc w:val="right"/>
      <w:pPr>
        <w:ind w:left="3520" w:hanging="180"/>
      </w:pPr>
    </w:lvl>
    <w:lvl w:ilvl="3" w:tplc="0415000F" w:tentative="1">
      <w:start w:val="1"/>
      <w:numFmt w:val="decimal"/>
      <w:lvlText w:val="%4."/>
      <w:lvlJc w:val="left"/>
      <w:pPr>
        <w:ind w:left="4240" w:hanging="360"/>
      </w:pPr>
    </w:lvl>
    <w:lvl w:ilvl="4" w:tplc="04150019" w:tentative="1">
      <w:start w:val="1"/>
      <w:numFmt w:val="lowerLetter"/>
      <w:lvlText w:val="%5."/>
      <w:lvlJc w:val="left"/>
      <w:pPr>
        <w:ind w:left="4960" w:hanging="360"/>
      </w:pPr>
    </w:lvl>
    <w:lvl w:ilvl="5" w:tplc="0415001B" w:tentative="1">
      <w:start w:val="1"/>
      <w:numFmt w:val="lowerRoman"/>
      <w:lvlText w:val="%6."/>
      <w:lvlJc w:val="right"/>
      <w:pPr>
        <w:ind w:left="5680" w:hanging="180"/>
      </w:pPr>
    </w:lvl>
    <w:lvl w:ilvl="6" w:tplc="0415000F" w:tentative="1">
      <w:start w:val="1"/>
      <w:numFmt w:val="decimal"/>
      <w:lvlText w:val="%7."/>
      <w:lvlJc w:val="left"/>
      <w:pPr>
        <w:ind w:left="6400" w:hanging="360"/>
      </w:pPr>
    </w:lvl>
    <w:lvl w:ilvl="7" w:tplc="04150019" w:tentative="1">
      <w:start w:val="1"/>
      <w:numFmt w:val="lowerLetter"/>
      <w:lvlText w:val="%8."/>
      <w:lvlJc w:val="left"/>
      <w:pPr>
        <w:ind w:left="7120" w:hanging="360"/>
      </w:pPr>
    </w:lvl>
    <w:lvl w:ilvl="8" w:tplc="0415001B" w:tentative="1">
      <w:start w:val="1"/>
      <w:numFmt w:val="lowerRoman"/>
      <w:lvlText w:val="%9."/>
      <w:lvlJc w:val="right"/>
      <w:pPr>
        <w:ind w:left="7840" w:hanging="180"/>
      </w:pPr>
    </w:lvl>
  </w:abstractNum>
  <w:abstractNum w:abstractNumId="85" w15:restartNumberingAfterBreak="0">
    <w:nsid w:val="46557751"/>
    <w:multiLevelType w:val="hybridMultilevel"/>
    <w:tmpl w:val="11F8BD86"/>
    <w:lvl w:ilvl="0" w:tplc="C28AA26E">
      <w:start w:val="1"/>
      <w:numFmt w:val="ordinal"/>
      <w:lvlText w:val="%1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465B48B4"/>
    <w:multiLevelType w:val="hybridMultilevel"/>
    <w:tmpl w:val="C0A63370"/>
    <w:lvl w:ilvl="0" w:tplc="6B62E4EE">
      <w:start w:val="11"/>
      <w:numFmt w:val="upperRoman"/>
      <w:lvlText w:val="%1."/>
      <w:lvlJc w:val="left"/>
      <w:pPr>
        <w:ind w:left="720" w:hanging="360"/>
      </w:pPr>
      <w:rPr>
        <w:rFonts w:hint="default"/>
        <w:b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6F972D9"/>
    <w:multiLevelType w:val="hybridMultilevel"/>
    <w:tmpl w:val="4C106E36"/>
    <w:name w:val="WW8Num112"/>
    <w:lvl w:ilvl="0" w:tplc="3A1CB0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4067892">
      <w:start w:val="1"/>
      <w:numFmt w:val="decimal"/>
      <w:lvlText w:val="%3."/>
      <w:lvlJc w:val="left"/>
      <w:pPr>
        <w:ind w:left="928" w:hanging="36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96A1F29"/>
    <w:multiLevelType w:val="hybridMultilevel"/>
    <w:tmpl w:val="E3F49C16"/>
    <w:lvl w:ilvl="0" w:tplc="EAAECA62">
      <w:start w:val="14"/>
      <w:numFmt w:val="upperRoman"/>
      <w:suff w:val="nothing"/>
      <w:lvlText w:val="%1."/>
      <w:lvlJc w:val="left"/>
      <w:pPr>
        <w:ind w:left="720" w:hanging="397"/>
      </w:pPr>
      <w:rPr>
        <w:rFonts w:hint="default"/>
        <w:b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A027627"/>
    <w:multiLevelType w:val="hybridMultilevel"/>
    <w:tmpl w:val="2ED2BCB4"/>
    <w:lvl w:ilvl="0" w:tplc="491C05EA">
      <w:start w:val="18"/>
      <w:numFmt w:val="upperRoman"/>
      <w:suff w:val="nothing"/>
      <w:lvlText w:val="%1."/>
      <w:lvlJc w:val="left"/>
      <w:pPr>
        <w:ind w:left="1594" w:hanging="360"/>
      </w:pPr>
      <w:rPr>
        <w:rFonts w:hint="default"/>
        <w:b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90" w15:restartNumberingAfterBreak="0">
    <w:nsid w:val="4D75419D"/>
    <w:multiLevelType w:val="hybridMultilevel"/>
    <w:tmpl w:val="C442890A"/>
    <w:lvl w:ilvl="0" w:tplc="C28AA26E">
      <w:start w:val="1"/>
      <w:numFmt w:val="ordinal"/>
      <w:lvlText w:val="%1"/>
      <w:lvlJc w:val="right"/>
      <w:pPr>
        <w:ind w:left="8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91" w15:restartNumberingAfterBreak="0">
    <w:nsid w:val="4F302128"/>
    <w:multiLevelType w:val="hybridMultilevel"/>
    <w:tmpl w:val="46CA1446"/>
    <w:name w:val="WW8Num53"/>
    <w:lvl w:ilvl="0" w:tplc="4E126D6E">
      <w:start w:val="9"/>
      <w:numFmt w:val="lowerLetter"/>
      <w:lvlText w:val="%1)"/>
      <w:lvlJc w:val="left"/>
      <w:pPr>
        <w:tabs>
          <w:tab w:val="num" w:pos="720"/>
        </w:tabs>
        <w:ind w:left="23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4FA355F8"/>
    <w:multiLevelType w:val="hybridMultilevel"/>
    <w:tmpl w:val="8C3EC5B6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3" w15:restartNumberingAfterBreak="0">
    <w:nsid w:val="550C7565"/>
    <w:multiLevelType w:val="hybridMultilevel"/>
    <w:tmpl w:val="CDB2CB1A"/>
    <w:name w:val="WW8Num52"/>
    <w:lvl w:ilvl="0" w:tplc="425672C2">
      <w:start w:val="1"/>
      <w:numFmt w:val="lowerLetter"/>
      <w:lvlText w:val="%1)"/>
      <w:lvlJc w:val="left"/>
      <w:pPr>
        <w:tabs>
          <w:tab w:val="num" w:pos="0"/>
        </w:tabs>
        <w:ind w:left="1582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 w15:restartNumberingAfterBreak="0">
    <w:nsid w:val="564A1CBF"/>
    <w:multiLevelType w:val="hybridMultilevel"/>
    <w:tmpl w:val="22E4EF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568F041B"/>
    <w:multiLevelType w:val="hybridMultilevel"/>
    <w:tmpl w:val="4344E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57FC1668"/>
    <w:multiLevelType w:val="hybridMultilevel"/>
    <w:tmpl w:val="3EEE7F86"/>
    <w:lvl w:ilvl="0" w:tplc="D2B4EF6E">
      <w:start w:val="1"/>
      <w:numFmt w:val="ordinal"/>
      <w:lvlText w:val="%1"/>
      <w:lvlJc w:val="right"/>
      <w:pPr>
        <w:ind w:left="717" w:hanging="360"/>
      </w:pPr>
      <w:rPr>
        <w:rFonts w:hint="default"/>
        <w:b/>
        <w:bCs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7" w15:restartNumberingAfterBreak="0">
    <w:nsid w:val="58237A80"/>
    <w:multiLevelType w:val="hybridMultilevel"/>
    <w:tmpl w:val="B964DAB4"/>
    <w:lvl w:ilvl="0" w:tplc="97181CC2">
      <w:start w:val="1"/>
      <w:numFmt w:val="decimal"/>
      <w:lvlText w:val="%1)"/>
      <w:lvlJc w:val="right"/>
      <w:pPr>
        <w:ind w:left="2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00" w:hanging="360"/>
      </w:pPr>
    </w:lvl>
    <w:lvl w:ilvl="2" w:tplc="0415001B" w:tentative="1">
      <w:start w:val="1"/>
      <w:numFmt w:val="lowerRoman"/>
      <w:lvlText w:val="%3."/>
      <w:lvlJc w:val="right"/>
      <w:pPr>
        <w:ind w:left="3520" w:hanging="180"/>
      </w:pPr>
    </w:lvl>
    <w:lvl w:ilvl="3" w:tplc="0415000F" w:tentative="1">
      <w:start w:val="1"/>
      <w:numFmt w:val="decimal"/>
      <w:lvlText w:val="%4."/>
      <w:lvlJc w:val="left"/>
      <w:pPr>
        <w:ind w:left="4240" w:hanging="360"/>
      </w:pPr>
    </w:lvl>
    <w:lvl w:ilvl="4" w:tplc="04150019" w:tentative="1">
      <w:start w:val="1"/>
      <w:numFmt w:val="lowerLetter"/>
      <w:lvlText w:val="%5."/>
      <w:lvlJc w:val="left"/>
      <w:pPr>
        <w:ind w:left="4960" w:hanging="360"/>
      </w:pPr>
    </w:lvl>
    <w:lvl w:ilvl="5" w:tplc="0415001B" w:tentative="1">
      <w:start w:val="1"/>
      <w:numFmt w:val="lowerRoman"/>
      <w:lvlText w:val="%6."/>
      <w:lvlJc w:val="right"/>
      <w:pPr>
        <w:ind w:left="5680" w:hanging="180"/>
      </w:pPr>
    </w:lvl>
    <w:lvl w:ilvl="6" w:tplc="0415000F" w:tentative="1">
      <w:start w:val="1"/>
      <w:numFmt w:val="decimal"/>
      <w:lvlText w:val="%7."/>
      <w:lvlJc w:val="left"/>
      <w:pPr>
        <w:ind w:left="6400" w:hanging="360"/>
      </w:pPr>
    </w:lvl>
    <w:lvl w:ilvl="7" w:tplc="04150019" w:tentative="1">
      <w:start w:val="1"/>
      <w:numFmt w:val="lowerLetter"/>
      <w:lvlText w:val="%8."/>
      <w:lvlJc w:val="left"/>
      <w:pPr>
        <w:ind w:left="7120" w:hanging="360"/>
      </w:pPr>
    </w:lvl>
    <w:lvl w:ilvl="8" w:tplc="0415001B" w:tentative="1">
      <w:start w:val="1"/>
      <w:numFmt w:val="lowerRoman"/>
      <w:lvlText w:val="%9."/>
      <w:lvlJc w:val="right"/>
      <w:pPr>
        <w:ind w:left="7840" w:hanging="180"/>
      </w:pPr>
    </w:lvl>
  </w:abstractNum>
  <w:abstractNum w:abstractNumId="98" w15:restartNumberingAfterBreak="0">
    <w:nsid w:val="594E5CC2"/>
    <w:multiLevelType w:val="hybridMultilevel"/>
    <w:tmpl w:val="7EE0CDD6"/>
    <w:name w:val="WW8Num3822"/>
    <w:lvl w:ilvl="0" w:tplc="0FACB6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 w15:restartNumberingAfterBreak="0">
    <w:nsid w:val="60974E9A"/>
    <w:multiLevelType w:val="hybridMultilevel"/>
    <w:tmpl w:val="242606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63143009"/>
    <w:multiLevelType w:val="hybridMultilevel"/>
    <w:tmpl w:val="0BA4D288"/>
    <w:lvl w:ilvl="0" w:tplc="0415000F">
      <w:start w:val="1"/>
      <w:numFmt w:val="decimal"/>
      <w:lvlText w:val="%1."/>
      <w:lvlJc w:val="left"/>
      <w:pPr>
        <w:ind w:left="2968" w:hanging="360"/>
      </w:pPr>
    </w:lvl>
    <w:lvl w:ilvl="1" w:tplc="04150019" w:tentative="1">
      <w:start w:val="1"/>
      <w:numFmt w:val="lowerLetter"/>
      <w:lvlText w:val="%2."/>
      <w:lvlJc w:val="left"/>
      <w:pPr>
        <w:ind w:left="3399" w:hanging="360"/>
      </w:pPr>
    </w:lvl>
    <w:lvl w:ilvl="2" w:tplc="0415001B" w:tentative="1">
      <w:start w:val="1"/>
      <w:numFmt w:val="lowerRoman"/>
      <w:lvlText w:val="%3."/>
      <w:lvlJc w:val="right"/>
      <w:pPr>
        <w:ind w:left="4119" w:hanging="180"/>
      </w:pPr>
    </w:lvl>
    <w:lvl w:ilvl="3" w:tplc="0415000F" w:tentative="1">
      <w:start w:val="1"/>
      <w:numFmt w:val="decimal"/>
      <w:lvlText w:val="%4."/>
      <w:lvlJc w:val="left"/>
      <w:pPr>
        <w:ind w:left="4839" w:hanging="360"/>
      </w:pPr>
    </w:lvl>
    <w:lvl w:ilvl="4" w:tplc="04150019" w:tentative="1">
      <w:start w:val="1"/>
      <w:numFmt w:val="lowerLetter"/>
      <w:lvlText w:val="%5."/>
      <w:lvlJc w:val="left"/>
      <w:pPr>
        <w:ind w:left="5559" w:hanging="360"/>
      </w:pPr>
    </w:lvl>
    <w:lvl w:ilvl="5" w:tplc="0415001B" w:tentative="1">
      <w:start w:val="1"/>
      <w:numFmt w:val="lowerRoman"/>
      <w:lvlText w:val="%6."/>
      <w:lvlJc w:val="right"/>
      <w:pPr>
        <w:ind w:left="6279" w:hanging="180"/>
      </w:pPr>
    </w:lvl>
    <w:lvl w:ilvl="6" w:tplc="0415000F" w:tentative="1">
      <w:start w:val="1"/>
      <w:numFmt w:val="decimal"/>
      <w:lvlText w:val="%7."/>
      <w:lvlJc w:val="left"/>
      <w:pPr>
        <w:ind w:left="6999" w:hanging="360"/>
      </w:pPr>
    </w:lvl>
    <w:lvl w:ilvl="7" w:tplc="04150019" w:tentative="1">
      <w:start w:val="1"/>
      <w:numFmt w:val="lowerLetter"/>
      <w:lvlText w:val="%8."/>
      <w:lvlJc w:val="left"/>
      <w:pPr>
        <w:ind w:left="7719" w:hanging="360"/>
      </w:pPr>
    </w:lvl>
    <w:lvl w:ilvl="8" w:tplc="0415001B" w:tentative="1">
      <w:start w:val="1"/>
      <w:numFmt w:val="lowerRoman"/>
      <w:lvlText w:val="%9."/>
      <w:lvlJc w:val="right"/>
      <w:pPr>
        <w:ind w:left="8439" w:hanging="180"/>
      </w:pPr>
    </w:lvl>
  </w:abstractNum>
  <w:abstractNum w:abstractNumId="101" w15:restartNumberingAfterBreak="0">
    <w:nsid w:val="64C05C7A"/>
    <w:multiLevelType w:val="singleLevel"/>
    <w:tmpl w:val="E9B6A6D8"/>
    <w:lvl w:ilvl="0">
      <w:start w:val="1"/>
      <w:numFmt w:val="lowerLetter"/>
      <w:lvlText w:val="%1)"/>
      <w:lvlJc w:val="left"/>
      <w:pPr>
        <w:tabs>
          <w:tab w:val="num" w:pos="750"/>
        </w:tabs>
        <w:ind w:left="750" w:hanging="360"/>
      </w:pPr>
      <w:rPr>
        <w:rFonts w:hint="default"/>
      </w:rPr>
    </w:lvl>
  </w:abstractNum>
  <w:abstractNum w:abstractNumId="102" w15:restartNumberingAfterBreak="0">
    <w:nsid w:val="64F8512D"/>
    <w:multiLevelType w:val="hybridMultilevel"/>
    <w:tmpl w:val="3B241F04"/>
    <w:lvl w:ilvl="0" w:tplc="2CFE7ED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A3A03E8"/>
    <w:multiLevelType w:val="hybridMultilevel"/>
    <w:tmpl w:val="34CE0CEC"/>
    <w:lvl w:ilvl="0" w:tplc="04150017">
      <w:start w:val="1"/>
      <w:numFmt w:val="lowerLetter"/>
      <w:lvlText w:val="%1)"/>
      <w:lvlJc w:val="left"/>
      <w:pPr>
        <w:ind w:left="1928" w:hanging="360"/>
      </w:pPr>
    </w:lvl>
    <w:lvl w:ilvl="1" w:tplc="04150019" w:tentative="1">
      <w:start w:val="1"/>
      <w:numFmt w:val="lowerLetter"/>
      <w:lvlText w:val="%2."/>
      <w:lvlJc w:val="left"/>
      <w:pPr>
        <w:ind w:left="2648" w:hanging="360"/>
      </w:pPr>
    </w:lvl>
    <w:lvl w:ilvl="2" w:tplc="0415001B" w:tentative="1">
      <w:start w:val="1"/>
      <w:numFmt w:val="lowerRoman"/>
      <w:lvlText w:val="%3."/>
      <w:lvlJc w:val="right"/>
      <w:pPr>
        <w:ind w:left="3368" w:hanging="180"/>
      </w:pPr>
    </w:lvl>
    <w:lvl w:ilvl="3" w:tplc="0415000F" w:tentative="1">
      <w:start w:val="1"/>
      <w:numFmt w:val="decimal"/>
      <w:lvlText w:val="%4."/>
      <w:lvlJc w:val="left"/>
      <w:pPr>
        <w:ind w:left="4088" w:hanging="360"/>
      </w:pPr>
    </w:lvl>
    <w:lvl w:ilvl="4" w:tplc="04150019" w:tentative="1">
      <w:start w:val="1"/>
      <w:numFmt w:val="lowerLetter"/>
      <w:lvlText w:val="%5."/>
      <w:lvlJc w:val="left"/>
      <w:pPr>
        <w:ind w:left="4808" w:hanging="360"/>
      </w:pPr>
    </w:lvl>
    <w:lvl w:ilvl="5" w:tplc="0415001B" w:tentative="1">
      <w:start w:val="1"/>
      <w:numFmt w:val="lowerRoman"/>
      <w:lvlText w:val="%6."/>
      <w:lvlJc w:val="right"/>
      <w:pPr>
        <w:ind w:left="5528" w:hanging="180"/>
      </w:pPr>
    </w:lvl>
    <w:lvl w:ilvl="6" w:tplc="0415000F" w:tentative="1">
      <w:start w:val="1"/>
      <w:numFmt w:val="decimal"/>
      <w:lvlText w:val="%7."/>
      <w:lvlJc w:val="left"/>
      <w:pPr>
        <w:ind w:left="6248" w:hanging="360"/>
      </w:pPr>
    </w:lvl>
    <w:lvl w:ilvl="7" w:tplc="04150019" w:tentative="1">
      <w:start w:val="1"/>
      <w:numFmt w:val="lowerLetter"/>
      <w:lvlText w:val="%8."/>
      <w:lvlJc w:val="left"/>
      <w:pPr>
        <w:ind w:left="6968" w:hanging="360"/>
      </w:pPr>
    </w:lvl>
    <w:lvl w:ilvl="8" w:tplc="0415001B" w:tentative="1">
      <w:start w:val="1"/>
      <w:numFmt w:val="lowerRoman"/>
      <w:lvlText w:val="%9."/>
      <w:lvlJc w:val="right"/>
      <w:pPr>
        <w:ind w:left="7688" w:hanging="180"/>
      </w:pPr>
    </w:lvl>
  </w:abstractNum>
  <w:abstractNum w:abstractNumId="104" w15:restartNumberingAfterBreak="0">
    <w:nsid w:val="6B8B0504"/>
    <w:multiLevelType w:val="hybridMultilevel"/>
    <w:tmpl w:val="3B5CBAFC"/>
    <w:name w:val="WW8Num323"/>
    <w:lvl w:ilvl="0" w:tplc="14E85268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5" w15:restartNumberingAfterBreak="0">
    <w:nsid w:val="710B1133"/>
    <w:multiLevelType w:val="multilevel"/>
    <w:tmpl w:val="7EB45AEE"/>
    <w:name w:val="WW8Num62"/>
    <w:lvl w:ilvl="0">
      <w:start w:val="4"/>
      <w:numFmt w:val="decimal"/>
      <w:lvlText w:val="%1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2640"/>
        </w:tabs>
        <w:ind w:left="26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540"/>
        </w:tabs>
        <w:ind w:left="3540" w:hanging="360"/>
      </w:pPr>
      <w:rPr>
        <w:rFonts w:hint="default"/>
        <w:b w:val="0"/>
        <w:bCs w:val="0"/>
      </w:rPr>
    </w:lvl>
    <w:lvl w:ilvl="3">
      <w:start w:val="1"/>
      <w:numFmt w:val="lowerLetter"/>
      <w:lvlText w:val="%4)"/>
      <w:lvlJc w:val="left"/>
      <w:pPr>
        <w:tabs>
          <w:tab w:val="num" w:pos="4080"/>
        </w:tabs>
        <w:ind w:left="40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5520"/>
        </w:tabs>
        <w:ind w:left="55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680"/>
        </w:tabs>
        <w:ind w:left="7680" w:hanging="180"/>
      </w:pPr>
      <w:rPr>
        <w:rFonts w:hint="default"/>
      </w:rPr>
    </w:lvl>
  </w:abstractNum>
  <w:abstractNum w:abstractNumId="106" w15:restartNumberingAfterBreak="0">
    <w:nsid w:val="75CA2153"/>
    <w:multiLevelType w:val="hybridMultilevel"/>
    <w:tmpl w:val="362E06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8825316"/>
    <w:multiLevelType w:val="hybridMultilevel"/>
    <w:tmpl w:val="A3A68B6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8" w15:restartNumberingAfterBreak="0">
    <w:nsid w:val="793951E5"/>
    <w:multiLevelType w:val="hybridMultilevel"/>
    <w:tmpl w:val="F6107056"/>
    <w:lvl w:ilvl="0" w:tplc="3A1CB0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A2525AA"/>
    <w:multiLevelType w:val="multilevel"/>
    <w:tmpl w:val="5B765270"/>
    <w:lvl w:ilvl="0">
      <w:start w:val="1"/>
      <w:numFmt w:val="decimal"/>
      <w:lvlText w:val="%1)"/>
      <w:lvlJc w:val="left"/>
      <w:pPr>
        <w:tabs>
          <w:tab w:val="num" w:pos="1920"/>
        </w:tabs>
        <w:ind w:left="1920" w:hanging="360"/>
      </w:pPr>
    </w:lvl>
    <w:lvl w:ilvl="1">
      <w:start w:val="1"/>
      <w:numFmt w:val="lowerLetter"/>
      <w:lvlText w:val="%2)"/>
      <w:lvlJc w:val="left"/>
      <w:pPr>
        <w:tabs>
          <w:tab w:val="num" w:pos="2640"/>
        </w:tabs>
        <w:ind w:left="2640" w:hanging="360"/>
      </w:pPr>
    </w:lvl>
    <w:lvl w:ilvl="2">
      <w:start w:val="1"/>
      <w:numFmt w:val="decimal"/>
      <w:lvlText w:val="%3)"/>
      <w:lvlJc w:val="left"/>
      <w:pPr>
        <w:tabs>
          <w:tab w:val="num" w:pos="3540"/>
        </w:tabs>
        <w:ind w:left="35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>
      <w:start w:val="1"/>
      <w:numFmt w:val="lowerRoman"/>
      <w:lvlText w:val="%6."/>
      <w:lvlJc w:val="left"/>
      <w:pPr>
        <w:tabs>
          <w:tab w:val="num" w:pos="5520"/>
        </w:tabs>
        <w:ind w:left="5520" w:hanging="180"/>
      </w:pPr>
    </w:lvl>
    <w:lvl w:ilvl="6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>
      <w:start w:val="1"/>
      <w:numFmt w:val="lowerRoman"/>
      <w:lvlText w:val="%9."/>
      <w:lvlJc w:val="left"/>
      <w:pPr>
        <w:tabs>
          <w:tab w:val="num" w:pos="7680"/>
        </w:tabs>
        <w:ind w:left="7680" w:hanging="180"/>
      </w:pPr>
    </w:lvl>
  </w:abstractNum>
  <w:abstractNum w:abstractNumId="110" w15:restartNumberingAfterBreak="0">
    <w:nsid w:val="7A696999"/>
    <w:multiLevelType w:val="hybridMultilevel"/>
    <w:tmpl w:val="DA9AD296"/>
    <w:lvl w:ilvl="0" w:tplc="A6DE09E0">
      <w:start w:val="13"/>
      <w:numFmt w:val="upperRoman"/>
      <w:suff w:val="nothing"/>
      <w:lvlText w:val="%1."/>
      <w:lvlJc w:val="left"/>
      <w:pPr>
        <w:ind w:left="720" w:hanging="433"/>
      </w:pPr>
      <w:rPr>
        <w:rFonts w:hint="default"/>
        <w:b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79" w:hanging="360"/>
      </w:pPr>
    </w:lvl>
    <w:lvl w:ilvl="2" w:tplc="0415001B" w:tentative="1">
      <w:start w:val="1"/>
      <w:numFmt w:val="lowerRoman"/>
      <w:lvlText w:val="%3."/>
      <w:lvlJc w:val="right"/>
      <w:pPr>
        <w:ind w:left="2299" w:hanging="180"/>
      </w:pPr>
    </w:lvl>
    <w:lvl w:ilvl="3" w:tplc="0415000F" w:tentative="1">
      <w:start w:val="1"/>
      <w:numFmt w:val="decimal"/>
      <w:lvlText w:val="%4."/>
      <w:lvlJc w:val="left"/>
      <w:pPr>
        <w:ind w:left="3019" w:hanging="360"/>
      </w:pPr>
    </w:lvl>
    <w:lvl w:ilvl="4" w:tplc="04150019" w:tentative="1">
      <w:start w:val="1"/>
      <w:numFmt w:val="lowerLetter"/>
      <w:lvlText w:val="%5."/>
      <w:lvlJc w:val="left"/>
      <w:pPr>
        <w:ind w:left="3739" w:hanging="360"/>
      </w:pPr>
    </w:lvl>
    <w:lvl w:ilvl="5" w:tplc="0415001B" w:tentative="1">
      <w:start w:val="1"/>
      <w:numFmt w:val="lowerRoman"/>
      <w:lvlText w:val="%6."/>
      <w:lvlJc w:val="right"/>
      <w:pPr>
        <w:ind w:left="4459" w:hanging="180"/>
      </w:pPr>
    </w:lvl>
    <w:lvl w:ilvl="6" w:tplc="0415000F" w:tentative="1">
      <w:start w:val="1"/>
      <w:numFmt w:val="decimal"/>
      <w:lvlText w:val="%7."/>
      <w:lvlJc w:val="left"/>
      <w:pPr>
        <w:ind w:left="5179" w:hanging="360"/>
      </w:pPr>
    </w:lvl>
    <w:lvl w:ilvl="7" w:tplc="04150019" w:tentative="1">
      <w:start w:val="1"/>
      <w:numFmt w:val="lowerLetter"/>
      <w:lvlText w:val="%8."/>
      <w:lvlJc w:val="left"/>
      <w:pPr>
        <w:ind w:left="5899" w:hanging="360"/>
      </w:pPr>
    </w:lvl>
    <w:lvl w:ilvl="8" w:tplc="0415001B" w:tentative="1">
      <w:start w:val="1"/>
      <w:numFmt w:val="lowerRoman"/>
      <w:lvlText w:val="%9."/>
      <w:lvlJc w:val="right"/>
      <w:pPr>
        <w:ind w:left="6619" w:hanging="180"/>
      </w:pPr>
    </w:lvl>
  </w:abstractNum>
  <w:abstractNum w:abstractNumId="111" w15:restartNumberingAfterBreak="0">
    <w:nsid w:val="7B3C0E7C"/>
    <w:multiLevelType w:val="multilevel"/>
    <w:tmpl w:val="9EAE1A9C"/>
    <w:lvl w:ilvl="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Calibri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2" w15:restartNumberingAfterBreak="0">
    <w:nsid w:val="7E845776"/>
    <w:multiLevelType w:val="multilevel"/>
    <w:tmpl w:val="20A0DB9C"/>
    <w:lvl w:ilvl="0">
      <w:start w:val="1"/>
      <w:numFmt w:val="decimal"/>
      <w:lvlText w:val="%1."/>
      <w:lvlJc w:val="left"/>
      <w:pPr>
        <w:ind w:left="707" w:firstLine="0"/>
      </w:pPr>
    </w:lvl>
    <w:lvl w:ilvl="1">
      <w:start w:val="1"/>
      <w:numFmt w:val="bullet"/>
      <w:lvlText w:val=""/>
      <w:lvlJc w:val="left"/>
      <w:pPr>
        <w:ind w:left="990" w:hanging="283"/>
      </w:pPr>
      <w:rPr>
        <w:rFonts w:ascii="Symbol" w:hAnsi="Symbol" w:hint="default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113" w15:restartNumberingAfterBreak="0">
    <w:nsid w:val="7F693146"/>
    <w:multiLevelType w:val="multilevel"/>
    <w:tmpl w:val="FFD054CE"/>
    <w:name w:val="WW8Num2423"/>
    <w:lvl w:ilvl="0">
      <w:start w:val="26"/>
      <w:numFmt w:val="decimal"/>
      <w:lvlText w:val="%1."/>
      <w:lvlJc w:val="left"/>
      <w:pPr>
        <w:tabs>
          <w:tab w:val="num" w:pos="-180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-180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-180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180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180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180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180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29"/>
  </w:num>
  <w:num w:numId="4">
    <w:abstractNumId w:val="0"/>
  </w:num>
  <w:num w:numId="5">
    <w:abstractNumId w:val="69"/>
  </w:num>
  <w:num w:numId="6">
    <w:abstractNumId w:val="1"/>
  </w:num>
  <w:num w:numId="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1"/>
  </w:num>
  <w:num w:numId="12">
    <w:abstractNumId w:val="47"/>
  </w:num>
  <w:num w:numId="13">
    <w:abstractNumId w:val="14"/>
  </w:num>
  <w:num w:numId="14">
    <w:abstractNumId w:val="19"/>
  </w:num>
  <w:num w:numId="15">
    <w:abstractNumId w:val="50"/>
  </w:num>
  <w:num w:numId="16">
    <w:abstractNumId w:val="52"/>
  </w:num>
  <w:num w:numId="17">
    <w:abstractNumId w:val="107"/>
  </w:num>
  <w:num w:numId="18">
    <w:abstractNumId w:val="100"/>
  </w:num>
  <w:num w:numId="19">
    <w:abstractNumId w:val="87"/>
  </w:num>
  <w:num w:numId="20">
    <w:abstractNumId w:val="109"/>
  </w:num>
  <w:num w:numId="21">
    <w:abstractNumId w:val="112"/>
  </w:num>
  <w:num w:numId="22">
    <w:abstractNumId w:val="111"/>
  </w:num>
  <w:num w:numId="23">
    <w:abstractNumId w:val="102"/>
  </w:num>
  <w:num w:numId="24">
    <w:abstractNumId w:val="106"/>
  </w:num>
  <w:num w:numId="25">
    <w:abstractNumId w:val="42"/>
  </w:num>
  <w:num w:numId="26">
    <w:abstractNumId w:val="51"/>
  </w:num>
  <w:num w:numId="27">
    <w:abstractNumId w:val="92"/>
  </w:num>
  <w:num w:numId="28">
    <w:abstractNumId w:val="56"/>
  </w:num>
  <w:num w:numId="29">
    <w:abstractNumId w:val="48"/>
  </w:num>
  <w:num w:numId="30">
    <w:abstractNumId w:val="96"/>
  </w:num>
  <w:num w:numId="31">
    <w:abstractNumId w:val="94"/>
  </w:num>
  <w:num w:numId="32">
    <w:abstractNumId w:val="70"/>
  </w:num>
  <w:num w:numId="33">
    <w:abstractNumId w:val="62"/>
  </w:num>
  <w:num w:numId="34">
    <w:abstractNumId w:val="82"/>
  </w:num>
  <w:num w:numId="35">
    <w:abstractNumId w:val="74"/>
  </w:num>
  <w:num w:numId="36">
    <w:abstractNumId w:val="43"/>
  </w:num>
  <w:num w:numId="37">
    <w:abstractNumId w:val="68"/>
  </w:num>
  <w:num w:numId="38">
    <w:abstractNumId w:val="90"/>
  </w:num>
  <w:num w:numId="39">
    <w:abstractNumId w:val="76"/>
  </w:num>
  <w:num w:numId="40">
    <w:abstractNumId w:val="64"/>
  </w:num>
  <w:num w:numId="41">
    <w:abstractNumId w:val="84"/>
  </w:num>
  <w:num w:numId="42">
    <w:abstractNumId w:val="86"/>
  </w:num>
  <w:num w:numId="43">
    <w:abstractNumId w:val="73"/>
  </w:num>
  <w:num w:numId="44">
    <w:abstractNumId w:val="83"/>
  </w:num>
  <w:num w:numId="45">
    <w:abstractNumId w:val="110"/>
  </w:num>
  <w:num w:numId="46">
    <w:abstractNumId w:val="79"/>
  </w:num>
  <w:num w:numId="47">
    <w:abstractNumId w:val="78"/>
  </w:num>
  <w:num w:numId="48">
    <w:abstractNumId w:val="80"/>
  </w:num>
  <w:num w:numId="49">
    <w:abstractNumId w:val="88"/>
  </w:num>
  <w:num w:numId="50">
    <w:abstractNumId w:val="71"/>
  </w:num>
  <w:num w:numId="51">
    <w:abstractNumId w:val="46"/>
  </w:num>
  <w:num w:numId="52">
    <w:abstractNumId w:val="60"/>
  </w:num>
  <w:num w:numId="53">
    <w:abstractNumId w:val="97"/>
  </w:num>
  <w:num w:numId="54">
    <w:abstractNumId w:val="75"/>
  </w:num>
  <w:num w:numId="55">
    <w:abstractNumId w:val="49"/>
  </w:num>
  <w:num w:numId="56">
    <w:abstractNumId w:val="53"/>
  </w:num>
  <w:num w:numId="57">
    <w:abstractNumId w:val="85"/>
  </w:num>
  <w:num w:numId="58">
    <w:abstractNumId w:val="41"/>
  </w:num>
  <w:num w:numId="59">
    <w:abstractNumId w:val="63"/>
  </w:num>
  <w:num w:numId="60">
    <w:abstractNumId w:val="89"/>
  </w:num>
  <w:num w:numId="61">
    <w:abstractNumId w:val="65"/>
  </w:num>
  <w:num w:numId="62">
    <w:abstractNumId w:val="54"/>
  </w:num>
  <w:num w:numId="63">
    <w:abstractNumId w:val="45"/>
  </w:num>
  <w:num w:numId="64">
    <w:abstractNumId w:val="39"/>
  </w:num>
  <w:num w:numId="65">
    <w:abstractNumId w:val="58"/>
  </w:num>
  <w:num w:numId="66">
    <w:abstractNumId w:val="67"/>
  </w:num>
  <w:num w:numId="67">
    <w:abstractNumId w:val="81"/>
  </w:num>
  <w:num w:numId="68">
    <w:abstractNumId w:val="77"/>
  </w:num>
  <w:num w:numId="69">
    <w:abstractNumId w:val="108"/>
  </w:num>
  <w:num w:numId="70">
    <w:abstractNumId w:val="103"/>
  </w:num>
  <w:num w:numId="71">
    <w:abstractNumId w:val="99"/>
  </w:num>
  <w:num w:numId="72">
    <w:abstractNumId w:val="95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68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4BF3"/>
    <w:rsid w:val="00000C20"/>
    <w:rsid w:val="000024C2"/>
    <w:rsid w:val="00002E68"/>
    <w:rsid w:val="00003F54"/>
    <w:rsid w:val="0000402E"/>
    <w:rsid w:val="000049AE"/>
    <w:rsid w:val="000053CC"/>
    <w:rsid w:val="000107C9"/>
    <w:rsid w:val="0001170F"/>
    <w:rsid w:val="00011DD1"/>
    <w:rsid w:val="00012322"/>
    <w:rsid w:val="00012744"/>
    <w:rsid w:val="00012EA3"/>
    <w:rsid w:val="0001422B"/>
    <w:rsid w:val="00015790"/>
    <w:rsid w:val="000167C4"/>
    <w:rsid w:val="00017783"/>
    <w:rsid w:val="00020E52"/>
    <w:rsid w:val="00023AFD"/>
    <w:rsid w:val="000240B9"/>
    <w:rsid w:val="00024612"/>
    <w:rsid w:val="00025355"/>
    <w:rsid w:val="0002557C"/>
    <w:rsid w:val="00025E6B"/>
    <w:rsid w:val="00027052"/>
    <w:rsid w:val="00030398"/>
    <w:rsid w:val="00030887"/>
    <w:rsid w:val="00030A24"/>
    <w:rsid w:val="00032103"/>
    <w:rsid w:val="00032932"/>
    <w:rsid w:val="00032F43"/>
    <w:rsid w:val="0003308F"/>
    <w:rsid w:val="00033A6A"/>
    <w:rsid w:val="000362F2"/>
    <w:rsid w:val="00036BBB"/>
    <w:rsid w:val="00036BC1"/>
    <w:rsid w:val="00040379"/>
    <w:rsid w:val="00041948"/>
    <w:rsid w:val="00041B3E"/>
    <w:rsid w:val="00045EEB"/>
    <w:rsid w:val="00046065"/>
    <w:rsid w:val="0004680E"/>
    <w:rsid w:val="00046813"/>
    <w:rsid w:val="00046900"/>
    <w:rsid w:val="00046980"/>
    <w:rsid w:val="00046AC5"/>
    <w:rsid w:val="00046DE0"/>
    <w:rsid w:val="000474C6"/>
    <w:rsid w:val="000512DD"/>
    <w:rsid w:val="000526BE"/>
    <w:rsid w:val="0005357D"/>
    <w:rsid w:val="00053734"/>
    <w:rsid w:val="00053A50"/>
    <w:rsid w:val="00053E37"/>
    <w:rsid w:val="000548EA"/>
    <w:rsid w:val="00054CE2"/>
    <w:rsid w:val="0005597F"/>
    <w:rsid w:val="00055B39"/>
    <w:rsid w:val="00055D70"/>
    <w:rsid w:val="00056273"/>
    <w:rsid w:val="00056A63"/>
    <w:rsid w:val="00060006"/>
    <w:rsid w:val="00061277"/>
    <w:rsid w:val="000630E1"/>
    <w:rsid w:val="00063700"/>
    <w:rsid w:val="00064516"/>
    <w:rsid w:val="00064FA3"/>
    <w:rsid w:val="0007011C"/>
    <w:rsid w:val="0007022E"/>
    <w:rsid w:val="00072238"/>
    <w:rsid w:val="000739F3"/>
    <w:rsid w:val="00073F71"/>
    <w:rsid w:val="0007576F"/>
    <w:rsid w:val="0007582E"/>
    <w:rsid w:val="00075A7D"/>
    <w:rsid w:val="000775E6"/>
    <w:rsid w:val="000814EE"/>
    <w:rsid w:val="00083A20"/>
    <w:rsid w:val="0008462E"/>
    <w:rsid w:val="00084920"/>
    <w:rsid w:val="00086AA9"/>
    <w:rsid w:val="00086E9D"/>
    <w:rsid w:val="00087A06"/>
    <w:rsid w:val="0009016C"/>
    <w:rsid w:val="00091E6E"/>
    <w:rsid w:val="0009253B"/>
    <w:rsid w:val="00093017"/>
    <w:rsid w:val="00095064"/>
    <w:rsid w:val="0009680E"/>
    <w:rsid w:val="000A037B"/>
    <w:rsid w:val="000A0EA7"/>
    <w:rsid w:val="000A113D"/>
    <w:rsid w:val="000A14AF"/>
    <w:rsid w:val="000A23A2"/>
    <w:rsid w:val="000A4584"/>
    <w:rsid w:val="000A5AE7"/>
    <w:rsid w:val="000A728E"/>
    <w:rsid w:val="000B0C4C"/>
    <w:rsid w:val="000B15BC"/>
    <w:rsid w:val="000B21BC"/>
    <w:rsid w:val="000B2352"/>
    <w:rsid w:val="000B2557"/>
    <w:rsid w:val="000B2F04"/>
    <w:rsid w:val="000B3333"/>
    <w:rsid w:val="000B6EAC"/>
    <w:rsid w:val="000B77EB"/>
    <w:rsid w:val="000C0153"/>
    <w:rsid w:val="000C1506"/>
    <w:rsid w:val="000C1A4D"/>
    <w:rsid w:val="000C267F"/>
    <w:rsid w:val="000C2B55"/>
    <w:rsid w:val="000C2E88"/>
    <w:rsid w:val="000C32D3"/>
    <w:rsid w:val="000C4223"/>
    <w:rsid w:val="000C4A8E"/>
    <w:rsid w:val="000C6844"/>
    <w:rsid w:val="000C7666"/>
    <w:rsid w:val="000D07AD"/>
    <w:rsid w:val="000D0F23"/>
    <w:rsid w:val="000D31AD"/>
    <w:rsid w:val="000D46F5"/>
    <w:rsid w:val="000D5BEF"/>
    <w:rsid w:val="000D6D0F"/>
    <w:rsid w:val="000D7650"/>
    <w:rsid w:val="000D79F0"/>
    <w:rsid w:val="000D7BF9"/>
    <w:rsid w:val="000E41E0"/>
    <w:rsid w:val="000E468B"/>
    <w:rsid w:val="000E4E67"/>
    <w:rsid w:val="000E58A7"/>
    <w:rsid w:val="000E5DBD"/>
    <w:rsid w:val="000E62E6"/>
    <w:rsid w:val="000F10DD"/>
    <w:rsid w:val="000F200A"/>
    <w:rsid w:val="000F4AC7"/>
    <w:rsid w:val="000F50E6"/>
    <w:rsid w:val="000F5924"/>
    <w:rsid w:val="00102383"/>
    <w:rsid w:val="00102865"/>
    <w:rsid w:val="00104FEC"/>
    <w:rsid w:val="0010787F"/>
    <w:rsid w:val="0011076B"/>
    <w:rsid w:val="00111C8D"/>
    <w:rsid w:val="00112750"/>
    <w:rsid w:val="00112EFC"/>
    <w:rsid w:val="00112FF5"/>
    <w:rsid w:val="001134D5"/>
    <w:rsid w:val="00115A19"/>
    <w:rsid w:val="00117DF6"/>
    <w:rsid w:val="00120102"/>
    <w:rsid w:val="0012011A"/>
    <w:rsid w:val="001205B8"/>
    <w:rsid w:val="00120EAA"/>
    <w:rsid w:val="0012108C"/>
    <w:rsid w:val="0012175F"/>
    <w:rsid w:val="001245A2"/>
    <w:rsid w:val="00126F75"/>
    <w:rsid w:val="001277C8"/>
    <w:rsid w:val="00132572"/>
    <w:rsid w:val="00137316"/>
    <w:rsid w:val="0013768F"/>
    <w:rsid w:val="0014198D"/>
    <w:rsid w:val="00141B19"/>
    <w:rsid w:val="00141FBC"/>
    <w:rsid w:val="0014262D"/>
    <w:rsid w:val="00143A64"/>
    <w:rsid w:val="00151A94"/>
    <w:rsid w:val="00154111"/>
    <w:rsid w:val="001546C6"/>
    <w:rsid w:val="0015518E"/>
    <w:rsid w:val="001558D3"/>
    <w:rsid w:val="0015618F"/>
    <w:rsid w:val="001576BB"/>
    <w:rsid w:val="00163878"/>
    <w:rsid w:val="00163DDD"/>
    <w:rsid w:val="00164579"/>
    <w:rsid w:val="0016548C"/>
    <w:rsid w:val="00165EA5"/>
    <w:rsid w:val="00166F78"/>
    <w:rsid w:val="001670E5"/>
    <w:rsid w:val="0017211E"/>
    <w:rsid w:val="0017335F"/>
    <w:rsid w:val="0017367B"/>
    <w:rsid w:val="001743A2"/>
    <w:rsid w:val="00174C40"/>
    <w:rsid w:val="00175FBE"/>
    <w:rsid w:val="0017700A"/>
    <w:rsid w:val="00177E0D"/>
    <w:rsid w:val="0018011B"/>
    <w:rsid w:val="00181EF1"/>
    <w:rsid w:val="00183FEE"/>
    <w:rsid w:val="00184754"/>
    <w:rsid w:val="001850C0"/>
    <w:rsid w:val="001858EE"/>
    <w:rsid w:val="00185CAF"/>
    <w:rsid w:val="001863BD"/>
    <w:rsid w:val="00190ABB"/>
    <w:rsid w:val="00191792"/>
    <w:rsid w:val="001917AD"/>
    <w:rsid w:val="00191C00"/>
    <w:rsid w:val="00191D72"/>
    <w:rsid w:val="00192887"/>
    <w:rsid w:val="0019347E"/>
    <w:rsid w:val="00193837"/>
    <w:rsid w:val="001941D6"/>
    <w:rsid w:val="001943C6"/>
    <w:rsid w:val="00194F00"/>
    <w:rsid w:val="001963F4"/>
    <w:rsid w:val="001A083F"/>
    <w:rsid w:val="001A173B"/>
    <w:rsid w:val="001A42DC"/>
    <w:rsid w:val="001A77DA"/>
    <w:rsid w:val="001B0210"/>
    <w:rsid w:val="001B0FAD"/>
    <w:rsid w:val="001B1FC0"/>
    <w:rsid w:val="001B5910"/>
    <w:rsid w:val="001C0C6A"/>
    <w:rsid w:val="001C15C9"/>
    <w:rsid w:val="001C1AC3"/>
    <w:rsid w:val="001C48FB"/>
    <w:rsid w:val="001C65EA"/>
    <w:rsid w:val="001C6D79"/>
    <w:rsid w:val="001C7EF4"/>
    <w:rsid w:val="001C7F83"/>
    <w:rsid w:val="001D5EBF"/>
    <w:rsid w:val="001D6519"/>
    <w:rsid w:val="001D7DDC"/>
    <w:rsid w:val="001E02FD"/>
    <w:rsid w:val="001E03C5"/>
    <w:rsid w:val="001E0571"/>
    <w:rsid w:val="001E120A"/>
    <w:rsid w:val="001E133D"/>
    <w:rsid w:val="001E2CEA"/>
    <w:rsid w:val="001E3F52"/>
    <w:rsid w:val="001E41EE"/>
    <w:rsid w:val="001E53D9"/>
    <w:rsid w:val="001E7CF2"/>
    <w:rsid w:val="001E7D25"/>
    <w:rsid w:val="001F011F"/>
    <w:rsid w:val="001F12C2"/>
    <w:rsid w:val="001F14D3"/>
    <w:rsid w:val="001F3DCB"/>
    <w:rsid w:val="001F42A6"/>
    <w:rsid w:val="001F4FC8"/>
    <w:rsid w:val="001F61A1"/>
    <w:rsid w:val="001F6D24"/>
    <w:rsid w:val="00200D4B"/>
    <w:rsid w:val="002013EE"/>
    <w:rsid w:val="0020142A"/>
    <w:rsid w:val="00201551"/>
    <w:rsid w:val="00202539"/>
    <w:rsid w:val="002034A6"/>
    <w:rsid w:val="002047B0"/>
    <w:rsid w:val="002060B6"/>
    <w:rsid w:val="00206BA2"/>
    <w:rsid w:val="002071DD"/>
    <w:rsid w:val="002074C3"/>
    <w:rsid w:val="0021167C"/>
    <w:rsid w:val="00214898"/>
    <w:rsid w:val="00215BCC"/>
    <w:rsid w:val="00215D4E"/>
    <w:rsid w:val="0021768B"/>
    <w:rsid w:val="002200CD"/>
    <w:rsid w:val="002209B3"/>
    <w:rsid w:val="00220DB7"/>
    <w:rsid w:val="00223279"/>
    <w:rsid w:val="00223703"/>
    <w:rsid w:val="00223D6D"/>
    <w:rsid w:val="002269B9"/>
    <w:rsid w:val="00226B49"/>
    <w:rsid w:val="00226FF7"/>
    <w:rsid w:val="0022763C"/>
    <w:rsid w:val="00230044"/>
    <w:rsid w:val="00230D14"/>
    <w:rsid w:val="00231A85"/>
    <w:rsid w:val="00231C26"/>
    <w:rsid w:val="00231F30"/>
    <w:rsid w:val="002326B4"/>
    <w:rsid w:val="00233D06"/>
    <w:rsid w:val="002342FB"/>
    <w:rsid w:val="00234327"/>
    <w:rsid w:val="002346CF"/>
    <w:rsid w:val="00235281"/>
    <w:rsid w:val="00235519"/>
    <w:rsid w:val="002355E0"/>
    <w:rsid w:val="00235705"/>
    <w:rsid w:val="00235F12"/>
    <w:rsid w:val="00237CEA"/>
    <w:rsid w:val="00240193"/>
    <w:rsid w:val="00241572"/>
    <w:rsid w:val="00243E04"/>
    <w:rsid w:val="00244606"/>
    <w:rsid w:val="00244B70"/>
    <w:rsid w:val="00246B4A"/>
    <w:rsid w:val="002503B7"/>
    <w:rsid w:val="002504FE"/>
    <w:rsid w:val="00251A33"/>
    <w:rsid w:val="00252F16"/>
    <w:rsid w:val="002538D8"/>
    <w:rsid w:val="00253ACA"/>
    <w:rsid w:val="0025571B"/>
    <w:rsid w:val="00256824"/>
    <w:rsid w:val="002576E1"/>
    <w:rsid w:val="00257911"/>
    <w:rsid w:val="00260810"/>
    <w:rsid w:val="00261B3E"/>
    <w:rsid w:val="0026331B"/>
    <w:rsid w:val="00263686"/>
    <w:rsid w:val="002638F9"/>
    <w:rsid w:val="00263EF1"/>
    <w:rsid w:val="00265755"/>
    <w:rsid w:val="0026660E"/>
    <w:rsid w:val="00267FCB"/>
    <w:rsid w:val="00270F35"/>
    <w:rsid w:val="002725E4"/>
    <w:rsid w:val="002730A9"/>
    <w:rsid w:val="00274356"/>
    <w:rsid w:val="00274B03"/>
    <w:rsid w:val="00274C2D"/>
    <w:rsid w:val="00274D8E"/>
    <w:rsid w:val="00276709"/>
    <w:rsid w:val="0027670A"/>
    <w:rsid w:val="00281012"/>
    <w:rsid w:val="002819C6"/>
    <w:rsid w:val="00283689"/>
    <w:rsid w:val="00284C14"/>
    <w:rsid w:val="00285455"/>
    <w:rsid w:val="00286052"/>
    <w:rsid w:val="00287100"/>
    <w:rsid w:val="002873B6"/>
    <w:rsid w:val="00290612"/>
    <w:rsid w:val="00291945"/>
    <w:rsid w:val="00292C58"/>
    <w:rsid w:val="00292D2E"/>
    <w:rsid w:val="00293398"/>
    <w:rsid w:val="00293424"/>
    <w:rsid w:val="002937B4"/>
    <w:rsid w:val="00296B0C"/>
    <w:rsid w:val="002971C3"/>
    <w:rsid w:val="002A269D"/>
    <w:rsid w:val="002A32AB"/>
    <w:rsid w:val="002A5318"/>
    <w:rsid w:val="002A5C72"/>
    <w:rsid w:val="002A637D"/>
    <w:rsid w:val="002B1EB7"/>
    <w:rsid w:val="002B4513"/>
    <w:rsid w:val="002B46BC"/>
    <w:rsid w:val="002B47B5"/>
    <w:rsid w:val="002B5573"/>
    <w:rsid w:val="002B6645"/>
    <w:rsid w:val="002C4181"/>
    <w:rsid w:val="002C46FC"/>
    <w:rsid w:val="002C4BE8"/>
    <w:rsid w:val="002C5221"/>
    <w:rsid w:val="002C67FE"/>
    <w:rsid w:val="002C70AB"/>
    <w:rsid w:val="002D18DE"/>
    <w:rsid w:val="002D31CD"/>
    <w:rsid w:val="002D36B6"/>
    <w:rsid w:val="002D5A3A"/>
    <w:rsid w:val="002D701E"/>
    <w:rsid w:val="002D7F48"/>
    <w:rsid w:val="002E0A37"/>
    <w:rsid w:val="002E122E"/>
    <w:rsid w:val="002E1EC0"/>
    <w:rsid w:val="002E55EA"/>
    <w:rsid w:val="002E7140"/>
    <w:rsid w:val="002F21A3"/>
    <w:rsid w:val="002F40F0"/>
    <w:rsid w:val="002F4E2D"/>
    <w:rsid w:val="002F58EE"/>
    <w:rsid w:val="002F6C7F"/>
    <w:rsid w:val="002F7188"/>
    <w:rsid w:val="0030163F"/>
    <w:rsid w:val="00302214"/>
    <w:rsid w:val="00302331"/>
    <w:rsid w:val="00302AEF"/>
    <w:rsid w:val="003033F0"/>
    <w:rsid w:val="003068E8"/>
    <w:rsid w:val="00306B5E"/>
    <w:rsid w:val="00306F3B"/>
    <w:rsid w:val="0031194F"/>
    <w:rsid w:val="003126DB"/>
    <w:rsid w:val="00315295"/>
    <w:rsid w:val="00315E6A"/>
    <w:rsid w:val="00316FCE"/>
    <w:rsid w:val="00322199"/>
    <w:rsid w:val="00322589"/>
    <w:rsid w:val="0032274F"/>
    <w:rsid w:val="00322C29"/>
    <w:rsid w:val="003268FC"/>
    <w:rsid w:val="00326A23"/>
    <w:rsid w:val="0033150F"/>
    <w:rsid w:val="00331FB6"/>
    <w:rsid w:val="0033284B"/>
    <w:rsid w:val="00334A36"/>
    <w:rsid w:val="00335F49"/>
    <w:rsid w:val="00336586"/>
    <w:rsid w:val="00337D6C"/>
    <w:rsid w:val="0034183F"/>
    <w:rsid w:val="00341EE4"/>
    <w:rsid w:val="0034202D"/>
    <w:rsid w:val="00343CC5"/>
    <w:rsid w:val="00343F5F"/>
    <w:rsid w:val="00347271"/>
    <w:rsid w:val="00347B22"/>
    <w:rsid w:val="00347FE4"/>
    <w:rsid w:val="00350879"/>
    <w:rsid w:val="003508E6"/>
    <w:rsid w:val="00350E21"/>
    <w:rsid w:val="00350ECE"/>
    <w:rsid w:val="003536EB"/>
    <w:rsid w:val="00354EC8"/>
    <w:rsid w:val="00355094"/>
    <w:rsid w:val="00355420"/>
    <w:rsid w:val="00356628"/>
    <w:rsid w:val="00356A60"/>
    <w:rsid w:val="0036067D"/>
    <w:rsid w:val="0036105F"/>
    <w:rsid w:val="00363AF0"/>
    <w:rsid w:val="003641C4"/>
    <w:rsid w:val="00364348"/>
    <w:rsid w:val="00367278"/>
    <w:rsid w:val="003673BF"/>
    <w:rsid w:val="00367541"/>
    <w:rsid w:val="00367B47"/>
    <w:rsid w:val="003706C3"/>
    <w:rsid w:val="00370F28"/>
    <w:rsid w:val="003711AA"/>
    <w:rsid w:val="00371536"/>
    <w:rsid w:val="003725BB"/>
    <w:rsid w:val="0037324A"/>
    <w:rsid w:val="003734A1"/>
    <w:rsid w:val="00374617"/>
    <w:rsid w:val="003748D5"/>
    <w:rsid w:val="00375F65"/>
    <w:rsid w:val="00375FCC"/>
    <w:rsid w:val="003800B4"/>
    <w:rsid w:val="003811A7"/>
    <w:rsid w:val="00383143"/>
    <w:rsid w:val="003857D5"/>
    <w:rsid w:val="00390093"/>
    <w:rsid w:val="00390FA7"/>
    <w:rsid w:val="00391645"/>
    <w:rsid w:val="00392801"/>
    <w:rsid w:val="00392F35"/>
    <w:rsid w:val="00394042"/>
    <w:rsid w:val="00394641"/>
    <w:rsid w:val="003959B9"/>
    <w:rsid w:val="00395FA1"/>
    <w:rsid w:val="003975E6"/>
    <w:rsid w:val="003A131F"/>
    <w:rsid w:val="003A19CD"/>
    <w:rsid w:val="003A1F7C"/>
    <w:rsid w:val="003A2279"/>
    <w:rsid w:val="003A3CF6"/>
    <w:rsid w:val="003A4B26"/>
    <w:rsid w:val="003A51E2"/>
    <w:rsid w:val="003A5216"/>
    <w:rsid w:val="003A6425"/>
    <w:rsid w:val="003A67F4"/>
    <w:rsid w:val="003A7FC6"/>
    <w:rsid w:val="003B0E1B"/>
    <w:rsid w:val="003B28EA"/>
    <w:rsid w:val="003B2CAD"/>
    <w:rsid w:val="003B3228"/>
    <w:rsid w:val="003B41CE"/>
    <w:rsid w:val="003B5D91"/>
    <w:rsid w:val="003B6738"/>
    <w:rsid w:val="003B6903"/>
    <w:rsid w:val="003B6D1E"/>
    <w:rsid w:val="003B7961"/>
    <w:rsid w:val="003B7A68"/>
    <w:rsid w:val="003C1CA1"/>
    <w:rsid w:val="003C2828"/>
    <w:rsid w:val="003C2E83"/>
    <w:rsid w:val="003C51A3"/>
    <w:rsid w:val="003C531A"/>
    <w:rsid w:val="003C7A62"/>
    <w:rsid w:val="003D0582"/>
    <w:rsid w:val="003D2858"/>
    <w:rsid w:val="003D3F5F"/>
    <w:rsid w:val="003D631C"/>
    <w:rsid w:val="003D6EC3"/>
    <w:rsid w:val="003D7118"/>
    <w:rsid w:val="003D7810"/>
    <w:rsid w:val="003E2AE3"/>
    <w:rsid w:val="003E2EF5"/>
    <w:rsid w:val="003E556B"/>
    <w:rsid w:val="003E59D0"/>
    <w:rsid w:val="003E6483"/>
    <w:rsid w:val="003E69D1"/>
    <w:rsid w:val="003E7D8B"/>
    <w:rsid w:val="003F0E32"/>
    <w:rsid w:val="003F1572"/>
    <w:rsid w:val="003F1996"/>
    <w:rsid w:val="003F1C34"/>
    <w:rsid w:val="003F2ABC"/>
    <w:rsid w:val="003F3C13"/>
    <w:rsid w:val="003F519C"/>
    <w:rsid w:val="003F5440"/>
    <w:rsid w:val="003F6C19"/>
    <w:rsid w:val="003F7536"/>
    <w:rsid w:val="003F75B4"/>
    <w:rsid w:val="004030C7"/>
    <w:rsid w:val="0040444F"/>
    <w:rsid w:val="00404D73"/>
    <w:rsid w:val="00405F55"/>
    <w:rsid w:val="004067F8"/>
    <w:rsid w:val="004073C6"/>
    <w:rsid w:val="00410AC5"/>
    <w:rsid w:val="0041229D"/>
    <w:rsid w:val="00415789"/>
    <w:rsid w:val="004158EA"/>
    <w:rsid w:val="00415A9A"/>
    <w:rsid w:val="00415AA0"/>
    <w:rsid w:val="00417404"/>
    <w:rsid w:val="00417B8B"/>
    <w:rsid w:val="004208C1"/>
    <w:rsid w:val="0042243C"/>
    <w:rsid w:val="00423175"/>
    <w:rsid w:val="00423BC8"/>
    <w:rsid w:val="004244D8"/>
    <w:rsid w:val="004265F2"/>
    <w:rsid w:val="00426EB6"/>
    <w:rsid w:val="00427E80"/>
    <w:rsid w:val="00430E6D"/>
    <w:rsid w:val="00430F06"/>
    <w:rsid w:val="004336BA"/>
    <w:rsid w:val="00433EA1"/>
    <w:rsid w:val="0043469D"/>
    <w:rsid w:val="004359FF"/>
    <w:rsid w:val="00436DD4"/>
    <w:rsid w:val="004411C4"/>
    <w:rsid w:val="00441FC8"/>
    <w:rsid w:val="00442F3E"/>
    <w:rsid w:val="0044310D"/>
    <w:rsid w:val="004464C0"/>
    <w:rsid w:val="00446DDE"/>
    <w:rsid w:val="00446F39"/>
    <w:rsid w:val="004500D6"/>
    <w:rsid w:val="00452888"/>
    <w:rsid w:val="00454D07"/>
    <w:rsid w:val="00457513"/>
    <w:rsid w:val="00457E6D"/>
    <w:rsid w:val="004601D5"/>
    <w:rsid w:val="0046034F"/>
    <w:rsid w:val="004608D3"/>
    <w:rsid w:val="00461665"/>
    <w:rsid w:val="00462126"/>
    <w:rsid w:val="00462DD0"/>
    <w:rsid w:val="00467011"/>
    <w:rsid w:val="0046701F"/>
    <w:rsid w:val="00470513"/>
    <w:rsid w:val="00470C09"/>
    <w:rsid w:val="00470FCE"/>
    <w:rsid w:val="00472AD6"/>
    <w:rsid w:val="00474B68"/>
    <w:rsid w:val="0047672D"/>
    <w:rsid w:val="00476D36"/>
    <w:rsid w:val="00476ED8"/>
    <w:rsid w:val="00480635"/>
    <w:rsid w:val="00481347"/>
    <w:rsid w:val="00481B2F"/>
    <w:rsid w:val="00481D48"/>
    <w:rsid w:val="00481D4C"/>
    <w:rsid w:val="00482E17"/>
    <w:rsid w:val="0048306F"/>
    <w:rsid w:val="00483FB3"/>
    <w:rsid w:val="00483FD3"/>
    <w:rsid w:val="00485948"/>
    <w:rsid w:val="00485F2B"/>
    <w:rsid w:val="00486E9F"/>
    <w:rsid w:val="004877B5"/>
    <w:rsid w:val="00490C10"/>
    <w:rsid w:val="00490EB3"/>
    <w:rsid w:val="00490F80"/>
    <w:rsid w:val="00492109"/>
    <w:rsid w:val="0049217F"/>
    <w:rsid w:val="00492E78"/>
    <w:rsid w:val="004934CB"/>
    <w:rsid w:val="00493F92"/>
    <w:rsid w:val="00494340"/>
    <w:rsid w:val="004956F8"/>
    <w:rsid w:val="0049589F"/>
    <w:rsid w:val="00496167"/>
    <w:rsid w:val="0049779E"/>
    <w:rsid w:val="00497EFC"/>
    <w:rsid w:val="004A0007"/>
    <w:rsid w:val="004A07D1"/>
    <w:rsid w:val="004A1196"/>
    <w:rsid w:val="004A1781"/>
    <w:rsid w:val="004A22E4"/>
    <w:rsid w:val="004A2F83"/>
    <w:rsid w:val="004A3334"/>
    <w:rsid w:val="004A4C68"/>
    <w:rsid w:val="004A4FF7"/>
    <w:rsid w:val="004A665F"/>
    <w:rsid w:val="004A6979"/>
    <w:rsid w:val="004A6E66"/>
    <w:rsid w:val="004B070C"/>
    <w:rsid w:val="004B38F3"/>
    <w:rsid w:val="004B6AF2"/>
    <w:rsid w:val="004B6B1E"/>
    <w:rsid w:val="004B787A"/>
    <w:rsid w:val="004C01E2"/>
    <w:rsid w:val="004C138F"/>
    <w:rsid w:val="004C20DF"/>
    <w:rsid w:val="004C2494"/>
    <w:rsid w:val="004C268B"/>
    <w:rsid w:val="004C2EC2"/>
    <w:rsid w:val="004C4B16"/>
    <w:rsid w:val="004C4B8B"/>
    <w:rsid w:val="004C5F18"/>
    <w:rsid w:val="004C6ED2"/>
    <w:rsid w:val="004C6F1F"/>
    <w:rsid w:val="004C7B1E"/>
    <w:rsid w:val="004D14FF"/>
    <w:rsid w:val="004D1DF6"/>
    <w:rsid w:val="004D1E5E"/>
    <w:rsid w:val="004D430E"/>
    <w:rsid w:val="004D4A17"/>
    <w:rsid w:val="004D5196"/>
    <w:rsid w:val="004D5A35"/>
    <w:rsid w:val="004D6EAE"/>
    <w:rsid w:val="004D7A21"/>
    <w:rsid w:val="004E029C"/>
    <w:rsid w:val="004E042D"/>
    <w:rsid w:val="004E1445"/>
    <w:rsid w:val="004E19B5"/>
    <w:rsid w:val="004E2793"/>
    <w:rsid w:val="004E3948"/>
    <w:rsid w:val="004E5E27"/>
    <w:rsid w:val="004E7B32"/>
    <w:rsid w:val="004F0A98"/>
    <w:rsid w:val="004F1AA5"/>
    <w:rsid w:val="004F2089"/>
    <w:rsid w:val="004F231D"/>
    <w:rsid w:val="004F31D0"/>
    <w:rsid w:val="004F655D"/>
    <w:rsid w:val="004F6ABE"/>
    <w:rsid w:val="004F6BE0"/>
    <w:rsid w:val="00500D42"/>
    <w:rsid w:val="00501295"/>
    <w:rsid w:val="00503718"/>
    <w:rsid w:val="005051A9"/>
    <w:rsid w:val="00507CD4"/>
    <w:rsid w:val="005112ED"/>
    <w:rsid w:val="00511891"/>
    <w:rsid w:val="00513B9C"/>
    <w:rsid w:val="00514F6A"/>
    <w:rsid w:val="00516C21"/>
    <w:rsid w:val="00516DAC"/>
    <w:rsid w:val="00517162"/>
    <w:rsid w:val="00520F8A"/>
    <w:rsid w:val="00521C5D"/>
    <w:rsid w:val="005224DE"/>
    <w:rsid w:val="005303EF"/>
    <w:rsid w:val="00530B13"/>
    <w:rsid w:val="0053337B"/>
    <w:rsid w:val="005367FE"/>
    <w:rsid w:val="005406DB"/>
    <w:rsid w:val="00540B77"/>
    <w:rsid w:val="00543173"/>
    <w:rsid w:val="00543D4A"/>
    <w:rsid w:val="0054420D"/>
    <w:rsid w:val="00544749"/>
    <w:rsid w:val="00544AA6"/>
    <w:rsid w:val="0054584C"/>
    <w:rsid w:val="005477DC"/>
    <w:rsid w:val="0055132C"/>
    <w:rsid w:val="0055488D"/>
    <w:rsid w:val="00554F9B"/>
    <w:rsid w:val="0055641F"/>
    <w:rsid w:val="00556B17"/>
    <w:rsid w:val="00557AE0"/>
    <w:rsid w:val="00560646"/>
    <w:rsid w:val="005625BA"/>
    <w:rsid w:val="00563E75"/>
    <w:rsid w:val="005647C7"/>
    <w:rsid w:val="00564D50"/>
    <w:rsid w:val="0056547D"/>
    <w:rsid w:val="00565563"/>
    <w:rsid w:val="00566D90"/>
    <w:rsid w:val="005675F2"/>
    <w:rsid w:val="0057057D"/>
    <w:rsid w:val="005708C3"/>
    <w:rsid w:val="00570AB9"/>
    <w:rsid w:val="00570F9E"/>
    <w:rsid w:val="0057171B"/>
    <w:rsid w:val="00571F92"/>
    <w:rsid w:val="0057324C"/>
    <w:rsid w:val="0057411A"/>
    <w:rsid w:val="005762BC"/>
    <w:rsid w:val="00576507"/>
    <w:rsid w:val="00577C50"/>
    <w:rsid w:val="00581641"/>
    <w:rsid w:val="00583F4D"/>
    <w:rsid w:val="00584221"/>
    <w:rsid w:val="00584DD4"/>
    <w:rsid w:val="005853B8"/>
    <w:rsid w:val="005912CB"/>
    <w:rsid w:val="00592409"/>
    <w:rsid w:val="0059348E"/>
    <w:rsid w:val="00593AAF"/>
    <w:rsid w:val="005943FB"/>
    <w:rsid w:val="00595720"/>
    <w:rsid w:val="0059591E"/>
    <w:rsid w:val="00596D63"/>
    <w:rsid w:val="00597970"/>
    <w:rsid w:val="005A017F"/>
    <w:rsid w:val="005A1485"/>
    <w:rsid w:val="005A5C46"/>
    <w:rsid w:val="005B10B3"/>
    <w:rsid w:val="005B1C2D"/>
    <w:rsid w:val="005B3419"/>
    <w:rsid w:val="005B4327"/>
    <w:rsid w:val="005B67C3"/>
    <w:rsid w:val="005B683D"/>
    <w:rsid w:val="005B6C9D"/>
    <w:rsid w:val="005C10F4"/>
    <w:rsid w:val="005C1312"/>
    <w:rsid w:val="005C14B7"/>
    <w:rsid w:val="005C2056"/>
    <w:rsid w:val="005C286B"/>
    <w:rsid w:val="005C3489"/>
    <w:rsid w:val="005C4E8D"/>
    <w:rsid w:val="005C54D1"/>
    <w:rsid w:val="005C7AED"/>
    <w:rsid w:val="005D12BB"/>
    <w:rsid w:val="005D1678"/>
    <w:rsid w:val="005D2B3A"/>
    <w:rsid w:val="005D385C"/>
    <w:rsid w:val="005D43A0"/>
    <w:rsid w:val="005D4CA3"/>
    <w:rsid w:val="005D4E87"/>
    <w:rsid w:val="005D5096"/>
    <w:rsid w:val="005D6686"/>
    <w:rsid w:val="005D6A60"/>
    <w:rsid w:val="005D7602"/>
    <w:rsid w:val="005D7DC3"/>
    <w:rsid w:val="005E046C"/>
    <w:rsid w:val="005E1D57"/>
    <w:rsid w:val="005E3224"/>
    <w:rsid w:val="005E4686"/>
    <w:rsid w:val="005E5D7B"/>
    <w:rsid w:val="005E67B2"/>
    <w:rsid w:val="005E6DAB"/>
    <w:rsid w:val="005F2BE2"/>
    <w:rsid w:val="005F2C0C"/>
    <w:rsid w:val="005F2DC6"/>
    <w:rsid w:val="005F33DC"/>
    <w:rsid w:val="005F416C"/>
    <w:rsid w:val="005F4665"/>
    <w:rsid w:val="005F66EC"/>
    <w:rsid w:val="005F6E2C"/>
    <w:rsid w:val="005F7317"/>
    <w:rsid w:val="00600E8B"/>
    <w:rsid w:val="00601958"/>
    <w:rsid w:val="00603F67"/>
    <w:rsid w:val="00604149"/>
    <w:rsid w:val="00605816"/>
    <w:rsid w:val="00605902"/>
    <w:rsid w:val="00610CD0"/>
    <w:rsid w:val="006123A2"/>
    <w:rsid w:val="00612886"/>
    <w:rsid w:val="00613BB5"/>
    <w:rsid w:val="0061511E"/>
    <w:rsid w:val="006156A3"/>
    <w:rsid w:val="00615B19"/>
    <w:rsid w:val="00616215"/>
    <w:rsid w:val="00616298"/>
    <w:rsid w:val="006166B6"/>
    <w:rsid w:val="0061681F"/>
    <w:rsid w:val="0061683E"/>
    <w:rsid w:val="00617092"/>
    <w:rsid w:val="00617468"/>
    <w:rsid w:val="006179AC"/>
    <w:rsid w:val="00621092"/>
    <w:rsid w:val="006218D4"/>
    <w:rsid w:val="00622327"/>
    <w:rsid w:val="00622598"/>
    <w:rsid w:val="006225C4"/>
    <w:rsid w:val="0062378B"/>
    <w:rsid w:val="0062574D"/>
    <w:rsid w:val="00626323"/>
    <w:rsid w:val="00626451"/>
    <w:rsid w:val="00626DAC"/>
    <w:rsid w:val="00627AEE"/>
    <w:rsid w:val="0063076E"/>
    <w:rsid w:val="00632912"/>
    <w:rsid w:val="006337A2"/>
    <w:rsid w:val="006361B7"/>
    <w:rsid w:val="0063636E"/>
    <w:rsid w:val="00636ACB"/>
    <w:rsid w:val="006370D8"/>
    <w:rsid w:val="0063779E"/>
    <w:rsid w:val="00640393"/>
    <w:rsid w:val="00641AB4"/>
    <w:rsid w:val="00641BED"/>
    <w:rsid w:val="0064206D"/>
    <w:rsid w:val="00643D10"/>
    <w:rsid w:val="00644354"/>
    <w:rsid w:val="00644E9C"/>
    <w:rsid w:val="0064582B"/>
    <w:rsid w:val="00646167"/>
    <w:rsid w:val="006507DE"/>
    <w:rsid w:val="00651075"/>
    <w:rsid w:val="006519F7"/>
    <w:rsid w:val="0065234A"/>
    <w:rsid w:val="00653B3E"/>
    <w:rsid w:val="00653CA7"/>
    <w:rsid w:val="00654977"/>
    <w:rsid w:val="00656B30"/>
    <w:rsid w:val="00657067"/>
    <w:rsid w:val="006577BD"/>
    <w:rsid w:val="00660D81"/>
    <w:rsid w:val="00661606"/>
    <w:rsid w:val="0066163B"/>
    <w:rsid w:val="006630F3"/>
    <w:rsid w:val="006643F4"/>
    <w:rsid w:val="00664DE2"/>
    <w:rsid w:val="00665BED"/>
    <w:rsid w:val="006661A8"/>
    <w:rsid w:val="0066661D"/>
    <w:rsid w:val="00667010"/>
    <w:rsid w:val="00670D6C"/>
    <w:rsid w:val="00670E8B"/>
    <w:rsid w:val="00671604"/>
    <w:rsid w:val="00671EB7"/>
    <w:rsid w:val="00672601"/>
    <w:rsid w:val="0067456E"/>
    <w:rsid w:val="00674F03"/>
    <w:rsid w:val="00676A15"/>
    <w:rsid w:val="00676A35"/>
    <w:rsid w:val="00676C56"/>
    <w:rsid w:val="00680AB3"/>
    <w:rsid w:val="006815ED"/>
    <w:rsid w:val="0068354C"/>
    <w:rsid w:val="00683970"/>
    <w:rsid w:val="00683CAC"/>
    <w:rsid w:val="00684CFE"/>
    <w:rsid w:val="00686B58"/>
    <w:rsid w:val="00687D78"/>
    <w:rsid w:val="00691053"/>
    <w:rsid w:val="006913A0"/>
    <w:rsid w:val="00692263"/>
    <w:rsid w:val="00693366"/>
    <w:rsid w:val="006956E5"/>
    <w:rsid w:val="00695E36"/>
    <w:rsid w:val="00696943"/>
    <w:rsid w:val="006A1300"/>
    <w:rsid w:val="006A191A"/>
    <w:rsid w:val="006A21FC"/>
    <w:rsid w:val="006A24C1"/>
    <w:rsid w:val="006A27A9"/>
    <w:rsid w:val="006A3758"/>
    <w:rsid w:val="006A4164"/>
    <w:rsid w:val="006A54F8"/>
    <w:rsid w:val="006B1CE8"/>
    <w:rsid w:val="006C0228"/>
    <w:rsid w:val="006C22B8"/>
    <w:rsid w:val="006C2D4C"/>
    <w:rsid w:val="006C2F11"/>
    <w:rsid w:val="006C3C47"/>
    <w:rsid w:val="006C3E63"/>
    <w:rsid w:val="006C5763"/>
    <w:rsid w:val="006C595A"/>
    <w:rsid w:val="006D01DF"/>
    <w:rsid w:val="006D06BE"/>
    <w:rsid w:val="006D156B"/>
    <w:rsid w:val="006D2385"/>
    <w:rsid w:val="006D6A5F"/>
    <w:rsid w:val="006D706F"/>
    <w:rsid w:val="006D781B"/>
    <w:rsid w:val="006D7C2E"/>
    <w:rsid w:val="006E0279"/>
    <w:rsid w:val="006E257B"/>
    <w:rsid w:val="006E2F45"/>
    <w:rsid w:val="006E33D7"/>
    <w:rsid w:val="006E3CC4"/>
    <w:rsid w:val="006E4D2F"/>
    <w:rsid w:val="006E4F15"/>
    <w:rsid w:val="006E571A"/>
    <w:rsid w:val="006E6387"/>
    <w:rsid w:val="006E6E94"/>
    <w:rsid w:val="006E76DC"/>
    <w:rsid w:val="006E7F6B"/>
    <w:rsid w:val="006F1F60"/>
    <w:rsid w:val="006F278C"/>
    <w:rsid w:val="006F2C0D"/>
    <w:rsid w:val="006F2D23"/>
    <w:rsid w:val="006F3076"/>
    <w:rsid w:val="006F47F1"/>
    <w:rsid w:val="006F5B7F"/>
    <w:rsid w:val="006F5C10"/>
    <w:rsid w:val="006F746E"/>
    <w:rsid w:val="00700345"/>
    <w:rsid w:val="00701261"/>
    <w:rsid w:val="00701356"/>
    <w:rsid w:val="00703A3E"/>
    <w:rsid w:val="00704360"/>
    <w:rsid w:val="0070451D"/>
    <w:rsid w:val="00706103"/>
    <w:rsid w:val="00706C00"/>
    <w:rsid w:val="00707809"/>
    <w:rsid w:val="00707A39"/>
    <w:rsid w:val="0071081F"/>
    <w:rsid w:val="007117F9"/>
    <w:rsid w:val="007118C8"/>
    <w:rsid w:val="007124DE"/>
    <w:rsid w:val="00712551"/>
    <w:rsid w:val="00712759"/>
    <w:rsid w:val="00712FF5"/>
    <w:rsid w:val="00714AE1"/>
    <w:rsid w:val="00714F50"/>
    <w:rsid w:val="00715D0E"/>
    <w:rsid w:val="007170AD"/>
    <w:rsid w:val="00720428"/>
    <w:rsid w:val="00720D27"/>
    <w:rsid w:val="00722349"/>
    <w:rsid w:val="00722A68"/>
    <w:rsid w:val="0072622D"/>
    <w:rsid w:val="00727AE8"/>
    <w:rsid w:val="00730440"/>
    <w:rsid w:val="00730917"/>
    <w:rsid w:val="00735232"/>
    <w:rsid w:val="00736BBA"/>
    <w:rsid w:val="00737FD7"/>
    <w:rsid w:val="007400C9"/>
    <w:rsid w:val="00740CE4"/>
    <w:rsid w:val="007410F1"/>
    <w:rsid w:val="00741E00"/>
    <w:rsid w:val="007447E0"/>
    <w:rsid w:val="00744A73"/>
    <w:rsid w:val="00745A1A"/>
    <w:rsid w:val="007460E7"/>
    <w:rsid w:val="007469C2"/>
    <w:rsid w:val="00746E2A"/>
    <w:rsid w:val="007511E4"/>
    <w:rsid w:val="00751B88"/>
    <w:rsid w:val="0075222B"/>
    <w:rsid w:val="00752570"/>
    <w:rsid w:val="0075491A"/>
    <w:rsid w:val="0075584F"/>
    <w:rsid w:val="007566E1"/>
    <w:rsid w:val="00757D70"/>
    <w:rsid w:val="00757FE0"/>
    <w:rsid w:val="0076015C"/>
    <w:rsid w:val="00761453"/>
    <w:rsid w:val="00764003"/>
    <w:rsid w:val="007641A9"/>
    <w:rsid w:val="00764392"/>
    <w:rsid w:val="00765EC1"/>
    <w:rsid w:val="007667CE"/>
    <w:rsid w:val="00766E16"/>
    <w:rsid w:val="00767344"/>
    <w:rsid w:val="007723E6"/>
    <w:rsid w:val="00776477"/>
    <w:rsid w:val="0077701F"/>
    <w:rsid w:val="00777041"/>
    <w:rsid w:val="00781B8E"/>
    <w:rsid w:val="00782B4F"/>
    <w:rsid w:val="00782BAE"/>
    <w:rsid w:val="00782E19"/>
    <w:rsid w:val="007831E4"/>
    <w:rsid w:val="007835D9"/>
    <w:rsid w:val="00784FD2"/>
    <w:rsid w:val="0078643E"/>
    <w:rsid w:val="00787150"/>
    <w:rsid w:val="0079188D"/>
    <w:rsid w:val="00794665"/>
    <w:rsid w:val="00796688"/>
    <w:rsid w:val="007A0A1D"/>
    <w:rsid w:val="007A19F1"/>
    <w:rsid w:val="007A1CD6"/>
    <w:rsid w:val="007A3384"/>
    <w:rsid w:val="007A4D93"/>
    <w:rsid w:val="007A5BEA"/>
    <w:rsid w:val="007A66BB"/>
    <w:rsid w:val="007A7404"/>
    <w:rsid w:val="007A78A2"/>
    <w:rsid w:val="007A7CC4"/>
    <w:rsid w:val="007B002D"/>
    <w:rsid w:val="007B1843"/>
    <w:rsid w:val="007B277E"/>
    <w:rsid w:val="007B34F6"/>
    <w:rsid w:val="007B34FC"/>
    <w:rsid w:val="007B41D3"/>
    <w:rsid w:val="007B43F4"/>
    <w:rsid w:val="007B4531"/>
    <w:rsid w:val="007B5FC8"/>
    <w:rsid w:val="007C0F50"/>
    <w:rsid w:val="007C324E"/>
    <w:rsid w:val="007C3CAD"/>
    <w:rsid w:val="007C3E44"/>
    <w:rsid w:val="007C507B"/>
    <w:rsid w:val="007C521D"/>
    <w:rsid w:val="007C53A0"/>
    <w:rsid w:val="007C5A9E"/>
    <w:rsid w:val="007C5D62"/>
    <w:rsid w:val="007C66C9"/>
    <w:rsid w:val="007C6DF5"/>
    <w:rsid w:val="007C7CF8"/>
    <w:rsid w:val="007D0D56"/>
    <w:rsid w:val="007D10AA"/>
    <w:rsid w:val="007D29AC"/>
    <w:rsid w:val="007D3C74"/>
    <w:rsid w:val="007D4FA6"/>
    <w:rsid w:val="007D5373"/>
    <w:rsid w:val="007D59DD"/>
    <w:rsid w:val="007E1D6E"/>
    <w:rsid w:val="007E336F"/>
    <w:rsid w:val="007E5389"/>
    <w:rsid w:val="007E5B64"/>
    <w:rsid w:val="007E71A7"/>
    <w:rsid w:val="007F1533"/>
    <w:rsid w:val="007F1DB9"/>
    <w:rsid w:val="007F274D"/>
    <w:rsid w:val="007F4189"/>
    <w:rsid w:val="007F5C97"/>
    <w:rsid w:val="007F726E"/>
    <w:rsid w:val="007F7F15"/>
    <w:rsid w:val="00801A54"/>
    <w:rsid w:val="008027AA"/>
    <w:rsid w:val="00804B0B"/>
    <w:rsid w:val="00806302"/>
    <w:rsid w:val="00806896"/>
    <w:rsid w:val="00806899"/>
    <w:rsid w:val="00806ABC"/>
    <w:rsid w:val="00806C17"/>
    <w:rsid w:val="00806CAB"/>
    <w:rsid w:val="00811078"/>
    <w:rsid w:val="0081245C"/>
    <w:rsid w:val="00812BFB"/>
    <w:rsid w:val="00812D88"/>
    <w:rsid w:val="00816F80"/>
    <w:rsid w:val="00817A3A"/>
    <w:rsid w:val="00822754"/>
    <w:rsid w:val="00823E55"/>
    <w:rsid w:val="00825B91"/>
    <w:rsid w:val="00825C74"/>
    <w:rsid w:val="00826677"/>
    <w:rsid w:val="00827116"/>
    <w:rsid w:val="008301B8"/>
    <w:rsid w:val="00836619"/>
    <w:rsid w:val="00837080"/>
    <w:rsid w:val="00843803"/>
    <w:rsid w:val="008439F6"/>
    <w:rsid w:val="00843A47"/>
    <w:rsid w:val="0084456A"/>
    <w:rsid w:val="00845E90"/>
    <w:rsid w:val="00846849"/>
    <w:rsid w:val="0084753E"/>
    <w:rsid w:val="008475A5"/>
    <w:rsid w:val="00847D13"/>
    <w:rsid w:val="00847F94"/>
    <w:rsid w:val="00851849"/>
    <w:rsid w:val="00856275"/>
    <w:rsid w:val="0085726C"/>
    <w:rsid w:val="0085747A"/>
    <w:rsid w:val="00857868"/>
    <w:rsid w:val="00860776"/>
    <w:rsid w:val="008621C4"/>
    <w:rsid w:val="008631FC"/>
    <w:rsid w:val="00864346"/>
    <w:rsid w:val="00864CE2"/>
    <w:rsid w:val="00865B90"/>
    <w:rsid w:val="008663FA"/>
    <w:rsid w:val="0086653D"/>
    <w:rsid w:val="008665F9"/>
    <w:rsid w:val="00867B63"/>
    <w:rsid w:val="008706DC"/>
    <w:rsid w:val="008713EC"/>
    <w:rsid w:val="008724A9"/>
    <w:rsid w:val="00874003"/>
    <w:rsid w:val="008743E4"/>
    <w:rsid w:val="00874529"/>
    <w:rsid w:val="0087478B"/>
    <w:rsid w:val="008767ED"/>
    <w:rsid w:val="00880AA9"/>
    <w:rsid w:val="008821CD"/>
    <w:rsid w:val="00884172"/>
    <w:rsid w:val="00884AE1"/>
    <w:rsid w:val="00885400"/>
    <w:rsid w:val="0089013E"/>
    <w:rsid w:val="00892B2A"/>
    <w:rsid w:val="00893A5A"/>
    <w:rsid w:val="00893EB4"/>
    <w:rsid w:val="00894286"/>
    <w:rsid w:val="008972C8"/>
    <w:rsid w:val="008A2AFB"/>
    <w:rsid w:val="008A4CCA"/>
    <w:rsid w:val="008A57F6"/>
    <w:rsid w:val="008A5EB6"/>
    <w:rsid w:val="008A6B63"/>
    <w:rsid w:val="008A741A"/>
    <w:rsid w:val="008A7C23"/>
    <w:rsid w:val="008A7F0D"/>
    <w:rsid w:val="008B05AC"/>
    <w:rsid w:val="008B2578"/>
    <w:rsid w:val="008B285D"/>
    <w:rsid w:val="008B3879"/>
    <w:rsid w:val="008B43C2"/>
    <w:rsid w:val="008B4773"/>
    <w:rsid w:val="008B5483"/>
    <w:rsid w:val="008B6218"/>
    <w:rsid w:val="008B7D45"/>
    <w:rsid w:val="008C0388"/>
    <w:rsid w:val="008C09B2"/>
    <w:rsid w:val="008C11D8"/>
    <w:rsid w:val="008C1E85"/>
    <w:rsid w:val="008C2C62"/>
    <w:rsid w:val="008C3D73"/>
    <w:rsid w:val="008C486B"/>
    <w:rsid w:val="008C4BD5"/>
    <w:rsid w:val="008C6923"/>
    <w:rsid w:val="008C6994"/>
    <w:rsid w:val="008C7143"/>
    <w:rsid w:val="008D0B87"/>
    <w:rsid w:val="008D1996"/>
    <w:rsid w:val="008D21C0"/>
    <w:rsid w:val="008D2C8D"/>
    <w:rsid w:val="008D3520"/>
    <w:rsid w:val="008D3D26"/>
    <w:rsid w:val="008D3EAB"/>
    <w:rsid w:val="008D4600"/>
    <w:rsid w:val="008D4A1C"/>
    <w:rsid w:val="008D61CF"/>
    <w:rsid w:val="008D6550"/>
    <w:rsid w:val="008D65BF"/>
    <w:rsid w:val="008E0541"/>
    <w:rsid w:val="008E1D1E"/>
    <w:rsid w:val="008E1DED"/>
    <w:rsid w:val="008E2936"/>
    <w:rsid w:val="008E3F22"/>
    <w:rsid w:val="008E4229"/>
    <w:rsid w:val="008E46AA"/>
    <w:rsid w:val="008E59EF"/>
    <w:rsid w:val="008E6A84"/>
    <w:rsid w:val="008F025E"/>
    <w:rsid w:val="008F1913"/>
    <w:rsid w:val="008F2475"/>
    <w:rsid w:val="008F24FC"/>
    <w:rsid w:val="008F2961"/>
    <w:rsid w:val="008F2A26"/>
    <w:rsid w:val="008F3F50"/>
    <w:rsid w:val="008F4749"/>
    <w:rsid w:val="008F5E4E"/>
    <w:rsid w:val="008F5EF0"/>
    <w:rsid w:val="008F75CC"/>
    <w:rsid w:val="008F78E5"/>
    <w:rsid w:val="008F78F8"/>
    <w:rsid w:val="008F7DC2"/>
    <w:rsid w:val="00900719"/>
    <w:rsid w:val="00901E43"/>
    <w:rsid w:val="00903096"/>
    <w:rsid w:val="00903516"/>
    <w:rsid w:val="00905367"/>
    <w:rsid w:val="0090711F"/>
    <w:rsid w:val="009112D0"/>
    <w:rsid w:val="009115CD"/>
    <w:rsid w:val="00911FB4"/>
    <w:rsid w:val="009121BE"/>
    <w:rsid w:val="0091243F"/>
    <w:rsid w:val="0091262D"/>
    <w:rsid w:val="009132D0"/>
    <w:rsid w:val="009166F4"/>
    <w:rsid w:val="0091688B"/>
    <w:rsid w:val="0091738C"/>
    <w:rsid w:val="0092080F"/>
    <w:rsid w:val="00920945"/>
    <w:rsid w:val="00921248"/>
    <w:rsid w:val="009217EF"/>
    <w:rsid w:val="00923149"/>
    <w:rsid w:val="009255EA"/>
    <w:rsid w:val="00925A6B"/>
    <w:rsid w:val="00930A7E"/>
    <w:rsid w:val="00931A5A"/>
    <w:rsid w:val="009323CF"/>
    <w:rsid w:val="00932EAE"/>
    <w:rsid w:val="00935AB0"/>
    <w:rsid w:val="009379B6"/>
    <w:rsid w:val="00937CFF"/>
    <w:rsid w:val="00940160"/>
    <w:rsid w:val="009406E1"/>
    <w:rsid w:val="009418ED"/>
    <w:rsid w:val="00942039"/>
    <w:rsid w:val="009422D5"/>
    <w:rsid w:val="009437A0"/>
    <w:rsid w:val="00943ACF"/>
    <w:rsid w:val="009444BE"/>
    <w:rsid w:val="00950708"/>
    <w:rsid w:val="00950818"/>
    <w:rsid w:val="00950D1F"/>
    <w:rsid w:val="00951067"/>
    <w:rsid w:val="009513AC"/>
    <w:rsid w:val="00951460"/>
    <w:rsid w:val="009550B3"/>
    <w:rsid w:val="00955551"/>
    <w:rsid w:val="009578F3"/>
    <w:rsid w:val="00960A33"/>
    <w:rsid w:val="00960C78"/>
    <w:rsid w:val="00960D18"/>
    <w:rsid w:val="00962D63"/>
    <w:rsid w:val="00962F57"/>
    <w:rsid w:val="009637F9"/>
    <w:rsid w:val="00963F09"/>
    <w:rsid w:val="009675C7"/>
    <w:rsid w:val="009700F5"/>
    <w:rsid w:val="00972B11"/>
    <w:rsid w:val="009734C2"/>
    <w:rsid w:val="00973F15"/>
    <w:rsid w:val="009742C4"/>
    <w:rsid w:val="00974603"/>
    <w:rsid w:val="00974D3F"/>
    <w:rsid w:val="00975BD4"/>
    <w:rsid w:val="00976706"/>
    <w:rsid w:val="00976A3B"/>
    <w:rsid w:val="0097715D"/>
    <w:rsid w:val="009814F8"/>
    <w:rsid w:val="00981636"/>
    <w:rsid w:val="00981BA1"/>
    <w:rsid w:val="00983AC2"/>
    <w:rsid w:val="00984A14"/>
    <w:rsid w:val="00986356"/>
    <w:rsid w:val="00987E83"/>
    <w:rsid w:val="00990A70"/>
    <w:rsid w:val="00990DEE"/>
    <w:rsid w:val="009912B5"/>
    <w:rsid w:val="00992980"/>
    <w:rsid w:val="00993F94"/>
    <w:rsid w:val="00994716"/>
    <w:rsid w:val="00995206"/>
    <w:rsid w:val="00995948"/>
    <w:rsid w:val="009A3D26"/>
    <w:rsid w:val="009A5520"/>
    <w:rsid w:val="009A69CD"/>
    <w:rsid w:val="009B1753"/>
    <w:rsid w:val="009B24AA"/>
    <w:rsid w:val="009B2793"/>
    <w:rsid w:val="009B27AB"/>
    <w:rsid w:val="009B2BF2"/>
    <w:rsid w:val="009B5C0B"/>
    <w:rsid w:val="009B6501"/>
    <w:rsid w:val="009C13ED"/>
    <w:rsid w:val="009C219F"/>
    <w:rsid w:val="009C2E2A"/>
    <w:rsid w:val="009C48A7"/>
    <w:rsid w:val="009C54EF"/>
    <w:rsid w:val="009C585D"/>
    <w:rsid w:val="009C5FD1"/>
    <w:rsid w:val="009D079F"/>
    <w:rsid w:val="009D243C"/>
    <w:rsid w:val="009D3DB6"/>
    <w:rsid w:val="009D4B88"/>
    <w:rsid w:val="009D6B62"/>
    <w:rsid w:val="009D6FC0"/>
    <w:rsid w:val="009D7AD5"/>
    <w:rsid w:val="009E0EC5"/>
    <w:rsid w:val="009E288A"/>
    <w:rsid w:val="009E2B6E"/>
    <w:rsid w:val="009E3995"/>
    <w:rsid w:val="009E3D44"/>
    <w:rsid w:val="009E4601"/>
    <w:rsid w:val="009E5711"/>
    <w:rsid w:val="009E6400"/>
    <w:rsid w:val="009E7C02"/>
    <w:rsid w:val="009F0C35"/>
    <w:rsid w:val="009F0DF1"/>
    <w:rsid w:val="009F1636"/>
    <w:rsid w:val="009F21CE"/>
    <w:rsid w:val="009F2351"/>
    <w:rsid w:val="009F3508"/>
    <w:rsid w:val="009F3767"/>
    <w:rsid w:val="009F3B76"/>
    <w:rsid w:val="009F4F62"/>
    <w:rsid w:val="009F54FF"/>
    <w:rsid w:val="009F67A0"/>
    <w:rsid w:val="009F7AFD"/>
    <w:rsid w:val="00A01F8B"/>
    <w:rsid w:val="00A0276C"/>
    <w:rsid w:val="00A0296D"/>
    <w:rsid w:val="00A02A5E"/>
    <w:rsid w:val="00A05A76"/>
    <w:rsid w:val="00A05C14"/>
    <w:rsid w:val="00A10E6B"/>
    <w:rsid w:val="00A13F60"/>
    <w:rsid w:val="00A204D2"/>
    <w:rsid w:val="00A20D1D"/>
    <w:rsid w:val="00A22D2E"/>
    <w:rsid w:val="00A26150"/>
    <w:rsid w:val="00A269EF"/>
    <w:rsid w:val="00A2755E"/>
    <w:rsid w:val="00A31846"/>
    <w:rsid w:val="00A329F0"/>
    <w:rsid w:val="00A332C9"/>
    <w:rsid w:val="00A3412D"/>
    <w:rsid w:val="00A342A3"/>
    <w:rsid w:val="00A36DE6"/>
    <w:rsid w:val="00A37E31"/>
    <w:rsid w:val="00A40E47"/>
    <w:rsid w:val="00A40F2D"/>
    <w:rsid w:val="00A415FE"/>
    <w:rsid w:val="00A418A4"/>
    <w:rsid w:val="00A424B3"/>
    <w:rsid w:val="00A44ACC"/>
    <w:rsid w:val="00A44C98"/>
    <w:rsid w:val="00A45710"/>
    <w:rsid w:val="00A466E9"/>
    <w:rsid w:val="00A47103"/>
    <w:rsid w:val="00A47175"/>
    <w:rsid w:val="00A476D1"/>
    <w:rsid w:val="00A51359"/>
    <w:rsid w:val="00A51429"/>
    <w:rsid w:val="00A52B43"/>
    <w:rsid w:val="00A52D26"/>
    <w:rsid w:val="00A55646"/>
    <w:rsid w:val="00A55A3E"/>
    <w:rsid w:val="00A561DA"/>
    <w:rsid w:val="00A567E1"/>
    <w:rsid w:val="00A56D52"/>
    <w:rsid w:val="00A57278"/>
    <w:rsid w:val="00A57865"/>
    <w:rsid w:val="00A57B82"/>
    <w:rsid w:val="00A6092F"/>
    <w:rsid w:val="00A6128A"/>
    <w:rsid w:val="00A61733"/>
    <w:rsid w:val="00A64086"/>
    <w:rsid w:val="00A64142"/>
    <w:rsid w:val="00A64C0D"/>
    <w:rsid w:val="00A64F1C"/>
    <w:rsid w:val="00A651D6"/>
    <w:rsid w:val="00A66BA6"/>
    <w:rsid w:val="00A6740E"/>
    <w:rsid w:val="00A67D0B"/>
    <w:rsid w:val="00A70305"/>
    <w:rsid w:val="00A7030E"/>
    <w:rsid w:val="00A7079F"/>
    <w:rsid w:val="00A72BE9"/>
    <w:rsid w:val="00A72CE7"/>
    <w:rsid w:val="00A72FB5"/>
    <w:rsid w:val="00A7480C"/>
    <w:rsid w:val="00A75D62"/>
    <w:rsid w:val="00A76F84"/>
    <w:rsid w:val="00A804BF"/>
    <w:rsid w:val="00A81974"/>
    <w:rsid w:val="00A81F13"/>
    <w:rsid w:val="00A82294"/>
    <w:rsid w:val="00A823D7"/>
    <w:rsid w:val="00A826FD"/>
    <w:rsid w:val="00A828E8"/>
    <w:rsid w:val="00A853FD"/>
    <w:rsid w:val="00A8777F"/>
    <w:rsid w:val="00A879C9"/>
    <w:rsid w:val="00A90238"/>
    <w:rsid w:val="00A9043F"/>
    <w:rsid w:val="00A93E01"/>
    <w:rsid w:val="00A9584A"/>
    <w:rsid w:val="00A95A44"/>
    <w:rsid w:val="00A9661E"/>
    <w:rsid w:val="00A96C1D"/>
    <w:rsid w:val="00AA0D04"/>
    <w:rsid w:val="00AA170B"/>
    <w:rsid w:val="00AA4F93"/>
    <w:rsid w:val="00AA540E"/>
    <w:rsid w:val="00AA6F12"/>
    <w:rsid w:val="00AA6F39"/>
    <w:rsid w:val="00AB2231"/>
    <w:rsid w:val="00AB2F33"/>
    <w:rsid w:val="00AB3626"/>
    <w:rsid w:val="00AB3DBF"/>
    <w:rsid w:val="00AB4004"/>
    <w:rsid w:val="00AB406B"/>
    <w:rsid w:val="00AB6332"/>
    <w:rsid w:val="00AB643B"/>
    <w:rsid w:val="00AB6448"/>
    <w:rsid w:val="00AB7D03"/>
    <w:rsid w:val="00AB7FDC"/>
    <w:rsid w:val="00AC0308"/>
    <w:rsid w:val="00AC0825"/>
    <w:rsid w:val="00AC0B32"/>
    <w:rsid w:val="00AC2F6C"/>
    <w:rsid w:val="00AC5F20"/>
    <w:rsid w:val="00AC6ED4"/>
    <w:rsid w:val="00AC6F7D"/>
    <w:rsid w:val="00AC7851"/>
    <w:rsid w:val="00AC78D0"/>
    <w:rsid w:val="00AD15FB"/>
    <w:rsid w:val="00AD1B06"/>
    <w:rsid w:val="00AD225B"/>
    <w:rsid w:val="00AD2BDE"/>
    <w:rsid w:val="00AD4547"/>
    <w:rsid w:val="00AD6438"/>
    <w:rsid w:val="00AD64E0"/>
    <w:rsid w:val="00AD694C"/>
    <w:rsid w:val="00AD7D04"/>
    <w:rsid w:val="00AD7DB2"/>
    <w:rsid w:val="00AE18A5"/>
    <w:rsid w:val="00AE44B7"/>
    <w:rsid w:val="00AE736F"/>
    <w:rsid w:val="00AF158F"/>
    <w:rsid w:val="00AF1DDA"/>
    <w:rsid w:val="00AF36FF"/>
    <w:rsid w:val="00AF6365"/>
    <w:rsid w:val="00AF786E"/>
    <w:rsid w:val="00B00039"/>
    <w:rsid w:val="00B0068F"/>
    <w:rsid w:val="00B01F9A"/>
    <w:rsid w:val="00B02FED"/>
    <w:rsid w:val="00B03724"/>
    <w:rsid w:val="00B04FE4"/>
    <w:rsid w:val="00B0770D"/>
    <w:rsid w:val="00B07D4E"/>
    <w:rsid w:val="00B07F02"/>
    <w:rsid w:val="00B108F6"/>
    <w:rsid w:val="00B156CA"/>
    <w:rsid w:val="00B15939"/>
    <w:rsid w:val="00B15DBF"/>
    <w:rsid w:val="00B17E0B"/>
    <w:rsid w:val="00B20360"/>
    <w:rsid w:val="00B2211D"/>
    <w:rsid w:val="00B2354F"/>
    <w:rsid w:val="00B236F8"/>
    <w:rsid w:val="00B24C5A"/>
    <w:rsid w:val="00B25B39"/>
    <w:rsid w:val="00B25FB8"/>
    <w:rsid w:val="00B26A1F"/>
    <w:rsid w:val="00B31816"/>
    <w:rsid w:val="00B3433D"/>
    <w:rsid w:val="00B36B75"/>
    <w:rsid w:val="00B37E9D"/>
    <w:rsid w:val="00B417E5"/>
    <w:rsid w:val="00B41ADE"/>
    <w:rsid w:val="00B42940"/>
    <w:rsid w:val="00B4334F"/>
    <w:rsid w:val="00B45454"/>
    <w:rsid w:val="00B457F5"/>
    <w:rsid w:val="00B46B18"/>
    <w:rsid w:val="00B4726E"/>
    <w:rsid w:val="00B47B82"/>
    <w:rsid w:val="00B50176"/>
    <w:rsid w:val="00B5072F"/>
    <w:rsid w:val="00B517A7"/>
    <w:rsid w:val="00B51B31"/>
    <w:rsid w:val="00B51E01"/>
    <w:rsid w:val="00B52784"/>
    <w:rsid w:val="00B53468"/>
    <w:rsid w:val="00B54967"/>
    <w:rsid w:val="00B55556"/>
    <w:rsid w:val="00B5754E"/>
    <w:rsid w:val="00B608C2"/>
    <w:rsid w:val="00B61D7A"/>
    <w:rsid w:val="00B62DC2"/>
    <w:rsid w:val="00B63B7B"/>
    <w:rsid w:val="00B64837"/>
    <w:rsid w:val="00B66EEF"/>
    <w:rsid w:val="00B67005"/>
    <w:rsid w:val="00B71CA5"/>
    <w:rsid w:val="00B71DBC"/>
    <w:rsid w:val="00B7498E"/>
    <w:rsid w:val="00B74C86"/>
    <w:rsid w:val="00B76C74"/>
    <w:rsid w:val="00B801E7"/>
    <w:rsid w:val="00B823C1"/>
    <w:rsid w:val="00B83579"/>
    <w:rsid w:val="00B844DA"/>
    <w:rsid w:val="00B848D2"/>
    <w:rsid w:val="00B84EB9"/>
    <w:rsid w:val="00B8615B"/>
    <w:rsid w:val="00B8781F"/>
    <w:rsid w:val="00B9051C"/>
    <w:rsid w:val="00B9056D"/>
    <w:rsid w:val="00B90BE8"/>
    <w:rsid w:val="00B90D56"/>
    <w:rsid w:val="00B90F75"/>
    <w:rsid w:val="00B9120C"/>
    <w:rsid w:val="00B914D8"/>
    <w:rsid w:val="00B91FB4"/>
    <w:rsid w:val="00B92086"/>
    <w:rsid w:val="00B928C8"/>
    <w:rsid w:val="00B92D44"/>
    <w:rsid w:val="00B92E28"/>
    <w:rsid w:val="00B934F7"/>
    <w:rsid w:val="00B93747"/>
    <w:rsid w:val="00B943C6"/>
    <w:rsid w:val="00B95287"/>
    <w:rsid w:val="00B965DC"/>
    <w:rsid w:val="00B96F70"/>
    <w:rsid w:val="00B97323"/>
    <w:rsid w:val="00B975FE"/>
    <w:rsid w:val="00B9796C"/>
    <w:rsid w:val="00BA08BD"/>
    <w:rsid w:val="00BA168F"/>
    <w:rsid w:val="00BA1DDE"/>
    <w:rsid w:val="00BA1E22"/>
    <w:rsid w:val="00BA267C"/>
    <w:rsid w:val="00BA4ADF"/>
    <w:rsid w:val="00BA55CB"/>
    <w:rsid w:val="00BA5B90"/>
    <w:rsid w:val="00BA5D95"/>
    <w:rsid w:val="00BA6617"/>
    <w:rsid w:val="00BA6A46"/>
    <w:rsid w:val="00BA7DD7"/>
    <w:rsid w:val="00BB1A52"/>
    <w:rsid w:val="00BB59BC"/>
    <w:rsid w:val="00BC08F8"/>
    <w:rsid w:val="00BC149D"/>
    <w:rsid w:val="00BC14CF"/>
    <w:rsid w:val="00BC3B4B"/>
    <w:rsid w:val="00BC444E"/>
    <w:rsid w:val="00BC50D1"/>
    <w:rsid w:val="00BC6CA1"/>
    <w:rsid w:val="00BD227C"/>
    <w:rsid w:val="00BD3F62"/>
    <w:rsid w:val="00BE0B1E"/>
    <w:rsid w:val="00BE12B7"/>
    <w:rsid w:val="00BE1EDA"/>
    <w:rsid w:val="00BE224F"/>
    <w:rsid w:val="00BE3771"/>
    <w:rsid w:val="00BE399F"/>
    <w:rsid w:val="00BE3D4C"/>
    <w:rsid w:val="00BE4080"/>
    <w:rsid w:val="00BE51F4"/>
    <w:rsid w:val="00BE540A"/>
    <w:rsid w:val="00BE5B9C"/>
    <w:rsid w:val="00BE6A09"/>
    <w:rsid w:val="00BE71B6"/>
    <w:rsid w:val="00BE75C8"/>
    <w:rsid w:val="00BE763C"/>
    <w:rsid w:val="00BE7AB3"/>
    <w:rsid w:val="00BF07C6"/>
    <w:rsid w:val="00BF0D28"/>
    <w:rsid w:val="00BF190F"/>
    <w:rsid w:val="00BF1B05"/>
    <w:rsid w:val="00BF26FB"/>
    <w:rsid w:val="00BF27CB"/>
    <w:rsid w:val="00BF38D0"/>
    <w:rsid w:val="00BF3E3D"/>
    <w:rsid w:val="00BF4014"/>
    <w:rsid w:val="00BF4DF2"/>
    <w:rsid w:val="00BF67D5"/>
    <w:rsid w:val="00BF7BC3"/>
    <w:rsid w:val="00C00342"/>
    <w:rsid w:val="00C01685"/>
    <w:rsid w:val="00C0291C"/>
    <w:rsid w:val="00C02D1A"/>
    <w:rsid w:val="00C03460"/>
    <w:rsid w:val="00C04976"/>
    <w:rsid w:val="00C04FEE"/>
    <w:rsid w:val="00C05AA1"/>
    <w:rsid w:val="00C05B29"/>
    <w:rsid w:val="00C100E9"/>
    <w:rsid w:val="00C1146A"/>
    <w:rsid w:val="00C117A3"/>
    <w:rsid w:val="00C12BAA"/>
    <w:rsid w:val="00C1439F"/>
    <w:rsid w:val="00C169AD"/>
    <w:rsid w:val="00C23434"/>
    <w:rsid w:val="00C23E8B"/>
    <w:rsid w:val="00C242D1"/>
    <w:rsid w:val="00C24493"/>
    <w:rsid w:val="00C244B0"/>
    <w:rsid w:val="00C24A74"/>
    <w:rsid w:val="00C24D20"/>
    <w:rsid w:val="00C26F16"/>
    <w:rsid w:val="00C27C2D"/>
    <w:rsid w:val="00C30D26"/>
    <w:rsid w:val="00C316E6"/>
    <w:rsid w:val="00C347A3"/>
    <w:rsid w:val="00C3588F"/>
    <w:rsid w:val="00C35CEA"/>
    <w:rsid w:val="00C36707"/>
    <w:rsid w:val="00C36AA9"/>
    <w:rsid w:val="00C37566"/>
    <w:rsid w:val="00C40978"/>
    <w:rsid w:val="00C414DD"/>
    <w:rsid w:val="00C42A9E"/>
    <w:rsid w:val="00C43938"/>
    <w:rsid w:val="00C449D2"/>
    <w:rsid w:val="00C45A3F"/>
    <w:rsid w:val="00C45D7D"/>
    <w:rsid w:val="00C5122D"/>
    <w:rsid w:val="00C51AF7"/>
    <w:rsid w:val="00C51D89"/>
    <w:rsid w:val="00C54C8E"/>
    <w:rsid w:val="00C57444"/>
    <w:rsid w:val="00C577C6"/>
    <w:rsid w:val="00C60AFF"/>
    <w:rsid w:val="00C616E9"/>
    <w:rsid w:val="00C62004"/>
    <w:rsid w:val="00C62913"/>
    <w:rsid w:val="00C6409D"/>
    <w:rsid w:val="00C6448C"/>
    <w:rsid w:val="00C65650"/>
    <w:rsid w:val="00C657F3"/>
    <w:rsid w:val="00C66A70"/>
    <w:rsid w:val="00C71534"/>
    <w:rsid w:val="00C71A0F"/>
    <w:rsid w:val="00C728B9"/>
    <w:rsid w:val="00C72A77"/>
    <w:rsid w:val="00C73CF1"/>
    <w:rsid w:val="00C742C6"/>
    <w:rsid w:val="00C75E77"/>
    <w:rsid w:val="00C76A89"/>
    <w:rsid w:val="00C819A7"/>
    <w:rsid w:val="00C82304"/>
    <w:rsid w:val="00C823DD"/>
    <w:rsid w:val="00C82F61"/>
    <w:rsid w:val="00C83685"/>
    <w:rsid w:val="00C83D21"/>
    <w:rsid w:val="00C86516"/>
    <w:rsid w:val="00C86D9B"/>
    <w:rsid w:val="00C87284"/>
    <w:rsid w:val="00C90F6D"/>
    <w:rsid w:val="00C928EA"/>
    <w:rsid w:val="00C93999"/>
    <w:rsid w:val="00C96F3B"/>
    <w:rsid w:val="00C9793A"/>
    <w:rsid w:val="00C979FA"/>
    <w:rsid w:val="00C97D05"/>
    <w:rsid w:val="00CA07F0"/>
    <w:rsid w:val="00CA2F5F"/>
    <w:rsid w:val="00CA36FB"/>
    <w:rsid w:val="00CA517F"/>
    <w:rsid w:val="00CA63FA"/>
    <w:rsid w:val="00CA69DF"/>
    <w:rsid w:val="00CA729E"/>
    <w:rsid w:val="00CA76A6"/>
    <w:rsid w:val="00CB24F1"/>
    <w:rsid w:val="00CB3312"/>
    <w:rsid w:val="00CB3DBE"/>
    <w:rsid w:val="00CB459D"/>
    <w:rsid w:val="00CB4BF3"/>
    <w:rsid w:val="00CC1978"/>
    <w:rsid w:val="00CC3FB1"/>
    <w:rsid w:val="00CC401E"/>
    <w:rsid w:val="00CC4801"/>
    <w:rsid w:val="00CC5AFA"/>
    <w:rsid w:val="00CC5EF4"/>
    <w:rsid w:val="00CC6CD7"/>
    <w:rsid w:val="00CC7B4C"/>
    <w:rsid w:val="00CC7F32"/>
    <w:rsid w:val="00CD037D"/>
    <w:rsid w:val="00CD1256"/>
    <w:rsid w:val="00CD19C3"/>
    <w:rsid w:val="00CD2A4B"/>
    <w:rsid w:val="00CD432B"/>
    <w:rsid w:val="00CD521D"/>
    <w:rsid w:val="00CD59F5"/>
    <w:rsid w:val="00CD6217"/>
    <w:rsid w:val="00CD7036"/>
    <w:rsid w:val="00CD78BD"/>
    <w:rsid w:val="00CD7ABC"/>
    <w:rsid w:val="00CE0CD9"/>
    <w:rsid w:val="00CE2194"/>
    <w:rsid w:val="00CE4894"/>
    <w:rsid w:val="00CE4D2D"/>
    <w:rsid w:val="00CE7FB4"/>
    <w:rsid w:val="00CF3122"/>
    <w:rsid w:val="00CF3D80"/>
    <w:rsid w:val="00CF484E"/>
    <w:rsid w:val="00CF547D"/>
    <w:rsid w:val="00CF573A"/>
    <w:rsid w:val="00CF5B86"/>
    <w:rsid w:val="00CF5EF0"/>
    <w:rsid w:val="00CF6113"/>
    <w:rsid w:val="00CF66B0"/>
    <w:rsid w:val="00CF7267"/>
    <w:rsid w:val="00CF7E41"/>
    <w:rsid w:val="00D00DA2"/>
    <w:rsid w:val="00D02C80"/>
    <w:rsid w:val="00D03697"/>
    <w:rsid w:val="00D04125"/>
    <w:rsid w:val="00D04909"/>
    <w:rsid w:val="00D04E2D"/>
    <w:rsid w:val="00D07892"/>
    <w:rsid w:val="00D104E3"/>
    <w:rsid w:val="00D1062D"/>
    <w:rsid w:val="00D11840"/>
    <w:rsid w:val="00D11CD8"/>
    <w:rsid w:val="00D11ED7"/>
    <w:rsid w:val="00D122DB"/>
    <w:rsid w:val="00D160C8"/>
    <w:rsid w:val="00D16992"/>
    <w:rsid w:val="00D17B38"/>
    <w:rsid w:val="00D21E77"/>
    <w:rsid w:val="00D21EA5"/>
    <w:rsid w:val="00D22159"/>
    <w:rsid w:val="00D25370"/>
    <w:rsid w:val="00D26BF6"/>
    <w:rsid w:val="00D27EFA"/>
    <w:rsid w:val="00D30B7A"/>
    <w:rsid w:val="00D32312"/>
    <w:rsid w:val="00D32ADA"/>
    <w:rsid w:val="00D32F21"/>
    <w:rsid w:val="00D33EE7"/>
    <w:rsid w:val="00D34D8F"/>
    <w:rsid w:val="00D3640F"/>
    <w:rsid w:val="00D400F1"/>
    <w:rsid w:val="00D40642"/>
    <w:rsid w:val="00D4246B"/>
    <w:rsid w:val="00D42C5D"/>
    <w:rsid w:val="00D430FE"/>
    <w:rsid w:val="00D43563"/>
    <w:rsid w:val="00D44A22"/>
    <w:rsid w:val="00D503CF"/>
    <w:rsid w:val="00D5208C"/>
    <w:rsid w:val="00D523FC"/>
    <w:rsid w:val="00D52FA1"/>
    <w:rsid w:val="00D556AD"/>
    <w:rsid w:val="00D55F08"/>
    <w:rsid w:val="00D5666B"/>
    <w:rsid w:val="00D57DB6"/>
    <w:rsid w:val="00D60F0C"/>
    <w:rsid w:val="00D63326"/>
    <w:rsid w:val="00D6382A"/>
    <w:rsid w:val="00D64176"/>
    <w:rsid w:val="00D648DF"/>
    <w:rsid w:val="00D663FF"/>
    <w:rsid w:val="00D664FD"/>
    <w:rsid w:val="00D673BF"/>
    <w:rsid w:val="00D700A5"/>
    <w:rsid w:val="00D70201"/>
    <w:rsid w:val="00D71613"/>
    <w:rsid w:val="00D725D2"/>
    <w:rsid w:val="00D72AB4"/>
    <w:rsid w:val="00D731D4"/>
    <w:rsid w:val="00D739CE"/>
    <w:rsid w:val="00D7410B"/>
    <w:rsid w:val="00D75230"/>
    <w:rsid w:val="00D76791"/>
    <w:rsid w:val="00D80B7A"/>
    <w:rsid w:val="00D80C6E"/>
    <w:rsid w:val="00D82D6C"/>
    <w:rsid w:val="00D83D38"/>
    <w:rsid w:val="00D843B3"/>
    <w:rsid w:val="00D85DDE"/>
    <w:rsid w:val="00D86632"/>
    <w:rsid w:val="00D873E6"/>
    <w:rsid w:val="00D91508"/>
    <w:rsid w:val="00D91933"/>
    <w:rsid w:val="00D94F03"/>
    <w:rsid w:val="00D94FC5"/>
    <w:rsid w:val="00D955BD"/>
    <w:rsid w:val="00D95C30"/>
    <w:rsid w:val="00D97B81"/>
    <w:rsid w:val="00DA004A"/>
    <w:rsid w:val="00DA0F18"/>
    <w:rsid w:val="00DA182B"/>
    <w:rsid w:val="00DA2D91"/>
    <w:rsid w:val="00DA6D9B"/>
    <w:rsid w:val="00DA7EA7"/>
    <w:rsid w:val="00DB024A"/>
    <w:rsid w:val="00DB28C4"/>
    <w:rsid w:val="00DB3851"/>
    <w:rsid w:val="00DB5F8A"/>
    <w:rsid w:val="00DC5425"/>
    <w:rsid w:val="00DC6C6F"/>
    <w:rsid w:val="00DC6E91"/>
    <w:rsid w:val="00DC7644"/>
    <w:rsid w:val="00DC789E"/>
    <w:rsid w:val="00DD05C5"/>
    <w:rsid w:val="00DD0635"/>
    <w:rsid w:val="00DD0DD2"/>
    <w:rsid w:val="00DD101C"/>
    <w:rsid w:val="00DD2C79"/>
    <w:rsid w:val="00DD3167"/>
    <w:rsid w:val="00DD3329"/>
    <w:rsid w:val="00DD3E21"/>
    <w:rsid w:val="00DD406C"/>
    <w:rsid w:val="00DD5389"/>
    <w:rsid w:val="00DD5AEC"/>
    <w:rsid w:val="00DD60DD"/>
    <w:rsid w:val="00DD665B"/>
    <w:rsid w:val="00DD7C11"/>
    <w:rsid w:val="00DE0F9D"/>
    <w:rsid w:val="00DE118E"/>
    <w:rsid w:val="00DE2F14"/>
    <w:rsid w:val="00DE3144"/>
    <w:rsid w:val="00DE3B89"/>
    <w:rsid w:val="00DE4266"/>
    <w:rsid w:val="00DE4648"/>
    <w:rsid w:val="00DE5983"/>
    <w:rsid w:val="00DE5BE2"/>
    <w:rsid w:val="00DE60AD"/>
    <w:rsid w:val="00DE6819"/>
    <w:rsid w:val="00DE6921"/>
    <w:rsid w:val="00DE6F02"/>
    <w:rsid w:val="00DE70BF"/>
    <w:rsid w:val="00DE7649"/>
    <w:rsid w:val="00DF227B"/>
    <w:rsid w:val="00DF2F51"/>
    <w:rsid w:val="00DF3313"/>
    <w:rsid w:val="00DF3521"/>
    <w:rsid w:val="00DF3777"/>
    <w:rsid w:val="00E00C2F"/>
    <w:rsid w:val="00E028F0"/>
    <w:rsid w:val="00E0399B"/>
    <w:rsid w:val="00E04D23"/>
    <w:rsid w:val="00E0553C"/>
    <w:rsid w:val="00E05C34"/>
    <w:rsid w:val="00E06143"/>
    <w:rsid w:val="00E06F75"/>
    <w:rsid w:val="00E124EC"/>
    <w:rsid w:val="00E13179"/>
    <w:rsid w:val="00E1363F"/>
    <w:rsid w:val="00E143AA"/>
    <w:rsid w:val="00E154EF"/>
    <w:rsid w:val="00E163B4"/>
    <w:rsid w:val="00E164A1"/>
    <w:rsid w:val="00E1684E"/>
    <w:rsid w:val="00E168BB"/>
    <w:rsid w:val="00E16C32"/>
    <w:rsid w:val="00E16FF7"/>
    <w:rsid w:val="00E1753E"/>
    <w:rsid w:val="00E17BC8"/>
    <w:rsid w:val="00E204B2"/>
    <w:rsid w:val="00E2464A"/>
    <w:rsid w:val="00E25620"/>
    <w:rsid w:val="00E30103"/>
    <w:rsid w:val="00E3160A"/>
    <w:rsid w:val="00E33A07"/>
    <w:rsid w:val="00E34E61"/>
    <w:rsid w:val="00E35836"/>
    <w:rsid w:val="00E359CB"/>
    <w:rsid w:val="00E35DAC"/>
    <w:rsid w:val="00E35EE2"/>
    <w:rsid w:val="00E37C3E"/>
    <w:rsid w:val="00E40053"/>
    <w:rsid w:val="00E40504"/>
    <w:rsid w:val="00E409C1"/>
    <w:rsid w:val="00E41358"/>
    <w:rsid w:val="00E41A77"/>
    <w:rsid w:val="00E41AFF"/>
    <w:rsid w:val="00E43774"/>
    <w:rsid w:val="00E43B23"/>
    <w:rsid w:val="00E4439C"/>
    <w:rsid w:val="00E451C6"/>
    <w:rsid w:val="00E4527F"/>
    <w:rsid w:val="00E46B41"/>
    <w:rsid w:val="00E50E6E"/>
    <w:rsid w:val="00E513E6"/>
    <w:rsid w:val="00E516A4"/>
    <w:rsid w:val="00E51FFC"/>
    <w:rsid w:val="00E55957"/>
    <w:rsid w:val="00E56646"/>
    <w:rsid w:val="00E60045"/>
    <w:rsid w:val="00E604E3"/>
    <w:rsid w:val="00E61C23"/>
    <w:rsid w:val="00E62660"/>
    <w:rsid w:val="00E62E25"/>
    <w:rsid w:val="00E63EFB"/>
    <w:rsid w:val="00E64646"/>
    <w:rsid w:val="00E65449"/>
    <w:rsid w:val="00E657F0"/>
    <w:rsid w:val="00E65D46"/>
    <w:rsid w:val="00E65D6A"/>
    <w:rsid w:val="00E664E4"/>
    <w:rsid w:val="00E6774B"/>
    <w:rsid w:val="00E678DD"/>
    <w:rsid w:val="00E701BE"/>
    <w:rsid w:val="00E702F8"/>
    <w:rsid w:val="00E7130A"/>
    <w:rsid w:val="00E725FA"/>
    <w:rsid w:val="00E73580"/>
    <w:rsid w:val="00E7387E"/>
    <w:rsid w:val="00E74CCA"/>
    <w:rsid w:val="00E75B68"/>
    <w:rsid w:val="00E76BFC"/>
    <w:rsid w:val="00E775DE"/>
    <w:rsid w:val="00E77A70"/>
    <w:rsid w:val="00E80F02"/>
    <w:rsid w:val="00E83AD3"/>
    <w:rsid w:val="00E84079"/>
    <w:rsid w:val="00E84882"/>
    <w:rsid w:val="00E850BD"/>
    <w:rsid w:val="00E870F8"/>
    <w:rsid w:val="00E87870"/>
    <w:rsid w:val="00E8789E"/>
    <w:rsid w:val="00E87EAC"/>
    <w:rsid w:val="00E87F61"/>
    <w:rsid w:val="00E91417"/>
    <w:rsid w:val="00E91F6E"/>
    <w:rsid w:val="00E91FC4"/>
    <w:rsid w:val="00E928A5"/>
    <w:rsid w:val="00E92C8A"/>
    <w:rsid w:val="00E93563"/>
    <w:rsid w:val="00E9455D"/>
    <w:rsid w:val="00E94D4B"/>
    <w:rsid w:val="00E97606"/>
    <w:rsid w:val="00EA004A"/>
    <w:rsid w:val="00EA0C6F"/>
    <w:rsid w:val="00EA0EF2"/>
    <w:rsid w:val="00EA1107"/>
    <w:rsid w:val="00EA21CA"/>
    <w:rsid w:val="00EA7CE0"/>
    <w:rsid w:val="00EB04B0"/>
    <w:rsid w:val="00EB04BD"/>
    <w:rsid w:val="00EB1441"/>
    <w:rsid w:val="00EB1459"/>
    <w:rsid w:val="00EB149F"/>
    <w:rsid w:val="00EB1C11"/>
    <w:rsid w:val="00EB3898"/>
    <w:rsid w:val="00EB3AB7"/>
    <w:rsid w:val="00EB3C86"/>
    <w:rsid w:val="00EB561C"/>
    <w:rsid w:val="00EB6281"/>
    <w:rsid w:val="00EB6B3D"/>
    <w:rsid w:val="00EB7203"/>
    <w:rsid w:val="00EC27DB"/>
    <w:rsid w:val="00EC4439"/>
    <w:rsid w:val="00EC4545"/>
    <w:rsid w:val="00EC6D31"/>
    <w:rsid w:val="00EC6E52"/>
    <w:rsid w:val="00EC7CF8"/>
    <w:rsid w:val="00ED0024"/>
    <w:rsid w:val="00ED02EB"/>
    <w:rsid w:val="00ED0A1A"/>
    <w:rsid w:val="00ED0DFD"/>
    <w:rsid w:val="00ED1699"/>
    <w:rsid w:val="00ED1B87"/>
    <w:rsid w:val="00ED1EEA"/>
    <w:rsid w:val="00ED226F"/>
    <w:rsid w:val="00ED2717"/>
    <w:rsid w:val="00ED35C3"/>
    <w:rsid w:val="00ED50C7"/>
    <w:rsid w:val="00ED66A3"/>
    <w:rsid w:val="00ED7849"/>
    <w:rsid w:val="00EE0B13"/>
    <w:rsid w:val="00EE1CD5"/>
    <w:rsid w:val="00EE25C0"/>
    <w:rsid w:val="00EE25FB"/>
    <w:rsid w:val="00EE2C74"/>
    <w:rsid w:val="00EE2DEE"/>
    <w:rsid w:val="00EE2F24"/>
    <w:rsid w:val="00EE377D"/>
    <w:rsid w:val="00EE38A5"/>
    <w:rsid w:val="00EE40CA"/>
    <w:rsid w:val="00EE4324"/>
    <w:rsid w:val="00EE4A3D"/>
    <w:rsid w:val="00EE56BC"/>
    <w:rsid w:val="00EE5DE5"/>
    <w:rsid w:val="00EE61B3"/>
    <w:rsid w:val="00EE6D75"/>
    <w:rsid w:val="00EF0B7A"/>
    <w:rsid w:val="00EF111C"/>
    <w:rsid w:val="00EF1B6E"/>
    <w:rsid w:val="00EF1FC2"/>
    <w:rsid w:val="00EF32CE"/>
    <w:rsid w:val="00EF69F0"/>
    <w:rsid w:val="00EF6A52"/>
    <w:rsid w:val="00EF74B8"/>
    <w:rsid w:val="00EF781A"/>
    <w:rsid w:val="00F00A3A"/>
    <w:rsid w:val="00F00A65"/>
    <w:rsid w:val="00F01EE9"/>
    <w:rsid w:val="00F0281A"/>
    <w:rsid w:val="00F031B2"/>
    <w:rsid w:val="00F03F33"/>
    <w:rsid w:val="00F040A9"/>
    <w:rsid w:val="00F040B9"/>
    <w:rsid w:val="00F0513F"/>
    <w:rsid w:val="00F05592"/>
    <w:rsid w:val="00F06577"/>
    <w:rsid w:val="00F06D53"/>
    <w:rsid w:val="00F07BB0"/>
    <w:rsid w:val="00F07FD2"/>
    <w:rsid w:val="00F10063"/>
    <w:rsid w:val="00F105E5"/>
    <w:rsid w:val="00F119A6"/>
    <w:rsid w:val="00F11C87"/>
    <w:rsid w:val="00F1212F"/>
    <w:rsid w:val="00F13368"/>
    <w:rsid w:val="00F1388B"/>
    <w:rsid w:val="00F14854"/>
    <w:rsid w:val="00F20F25"/>
    <w:rsid w:val="00F23753"/>
    <w:rsid w:val="00F24BE0"/>
    <w:rsid w:val="00F254FB"/>
    <w:rsid w:val="00F2701A"/>
    <w:rsid w:val="00F27237"/>
    <w:rsid w:val="00F272A5"/>
    <w:rsid w:val="00F3003D"/>
    <w:rsid w:val="00F307B7"/>
    <w:rsid w:val="00F32D28"/>
    <w:rsid w:val="00F36A70"/>
    <w:rsid w:val="00F3797E"/>
    <w:rsid w:val="00F4001D"/>
    <w:rsid w:val="00F40447"/>
    <w:rsid w:val="00F4097C"/>
    <w:rsid w:val="00F4144C"/>
    <w:rsid w:val="00F41A69"/>
    <w:rsid w:val="00F41BD1"/>
    <w:rsid w:val="00F45F19"/>
    <w:rsid w:val="00F4732D"/>
    <w:rsid w:val="00F502EB"/>
    <w:rsid w:val="00F506F6"/>
    <w:rsid w:val="00F50F52"/>
    <w:rsid w:val="00F51B7E"/>
    <w:rsid w:val="00F52D4B"/>
    <w:rsid w:val="00F53255"/>
    <w:rsid w:val="00F5328F"/>
    <w:rsid w:val="00F54130"/>
    <w:rsid w:val="00F567F0"/>
    <w:rsid w:val="00F6004A"/>
    <w:rsid w:val="00F62440"/>
    <w:rsid w:val="00F64B3B"/>
    <w:rsid w:val="00F67420"/>
    <w:rsid w:val="00F67B84"/>
    <w:rsid w:val="00F71B08"/>
    <w:rsid w:val="00F727AE"/>
    <w:rsid w:val="00F72A27"/>
    <w:rsid w:val="00F73264"/>
    <w:rsid w:val="00F732E1"/>
    <w:rsid w:val="00F74A30"/>
    <w:rsid w:val="00F77EC3"/>
    <w:rsid w:val="00F8223E"/>
    <w:rsid w:val="00F84CDA"/>
    <w:rsid w:val="00F8587C"/>
    <w:rsid w:val="00F85DF7"/>
    <w:rsid w:val="00F864BF"/>
    <w:rsid w:val="00F90846"/>
    <w:rsid w:val="00F91B45"/>
    <w:rsid w:val="00F92855"/>
    <w:rsid w:val="00F92A23"/>
    <w:rsid w:val="00F92B92"/>
    <w:rsid w:val="00F9324E"/>
    <w:rsid w:val="00F950C4"/>
    <w:rsid w:val="00F9573B"/>
    <w:rsid w:val="00F95B55"/>
    <w:rsid w:val="00F96B89"/>
    <w:rsid w:val="00F97121"/>
    <w:rsid w:val="00F9747D"/>
    <w:rsid w:val="00FA070C"/>
    <w:rsid w:val="00FA0DAA"/>
    <w:rsid w:val="00FA212C"/>
    <w:rsid w:val="00FA225D"/>
    <w:rsid w:val="00FA3F07"/>
    <w:rsid w:val="00FA45C7"/>
    <w:rsid w:val="00FA46EC"/>
    <w:rsid w:val="00FA6581"/>
    <w:rsid w:val="00FA6637"/>
    <w:rsid w:val="00FA6D87"/>
    <w:rsid w:val="00FA6FDF"/>
    <w:rsid w:val="00FB06BD"/>
    <w:rsid w:val="00FB0916"/>
    <w:rsid w:val="00FB0D5E"/>
    <w:rsid w:val="00FB1CE4"/>
    <w:rsid w:val="00FB2746"/>
    <w:rsid w:val="00FB3758"/>
    <w:rsid w:val="00FB38FD"/>
    <w:rsid w:val="00FB41D9"/>
    <w:rsid w:val="00FB4E57"/>
    <w:rsid w:val="00FB5753"/>
    <w:rsid w:val="00FB5A63"/>
    <w:rsid w:val="00FB5AA9"/>
    <w:rsid w:val="00FB7613"/>
    <w:rsid w:val="00FC0333"/>
    <w:rsid w:val="00FC1470"/>
    <w:rsid w:val="00FC1581"/>
    <w:rsid w:val="00FC3A99"/>
    <w:rsid w:val="00FC484F"/>
    <w:rsid w:val="00FC5697"/>
    <w:rsid w:val="00FC5A8D"/>
    <w:rsid w:val="00FC7C0A"/>
    <w:rsid w:val="00FC7F87"/>
    <w:rsid w:val="00FD0281"/>
    <w:rsid w:val="00FD15FD"/>
    <w:rsid w:val="00FD3BF4"/>
    <w:rsid w:val="00FD438A"/>
    <w:rsid w:val="00FD7B9F"/>
    <w:rsid w:val="00FE0199"/>
    <w:rsid w:val="00FE0300"/>
    <w:rsid w:val="00FE208E"/>
    <w:rsid w:val="00FE32AB"/>
    <w:rsid w:val="00FE3AB8"/>
    <w:rsid w:val="00FE4001"/>
    <w:rsid w:val="00FE4689"/>
    <w:rsid w:val="00FE4705"/>
    <w:rsid w:val="00FE49D2"/>
    <w:rsid w:val="00FE6363"/>
    <w:rsid w:val="00FE76DE"/>
    <w:rsid w:val="00FF05B6"/>
    <w:rsid w:val="00FF2741"/>
    <w:rsid w:val="00FF2957"/>
    <w:rsid w:val="00FF5BEF"/>
    <w:rsid w:val="00FF69BE"/>
    <w:rsid w:val="00FF7345"/>
    <w:rsid w:val="00FF7669"/>
    <w:rsid w:val="00FF77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oNotEmbedSmartTags/>
  <w:decimalSymbol w:val=","/>
  <w:listSeparator w:val=";"/>
  <w14:docId w14:val="4DC41A6E"/>
  <w15:docId w15:val="{E1B2172F-DF74-4C69-B97F-D5C97FE34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07DE"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rsid w:val="00777041"/>
    <w:pPr>
      <w:keepNext/>
      <w:numPr>
        <w:numId w:val="1"/>
      </w:numPr>
      <w:tabs>
        <w:tab w:val="left" w:pos="-2700"/>
      </w:tabs>
      <w:spacing w:after="0" w:line="360" w:lineRule="auto"/>
      <w:ind w:left="426" w:hanging="426"/>
      <w:outlineLvl w:val="0"/>
    </w:pPr>
    <w:rPr>
      <w:rFonts w:ascii="Times New Roman" w:hAnsi="Times New Roman"/>
      <w:b/>
      <w:sz w:val="24"/>
      <w:szCs w:val="24"/>
    </w:rPr>
  </w:style>
  <w:style w:type="paragraph" w:styleId="Nagwek2">
    <w:name w:val="heading 2"/>
    <w:basedOn w:val="Normalny"/>
    <w:next w:val="Normalny"/>
    <w:qFormat/>
    <w:rsid w:val="00777041"/>
    <w:pPr>
      <w:keepNext/>
      <w:overflowPunct w:val="0"/>
      <w:autoSpaceDE w:val="0"/>
      <w:spacing w:after="0" w:line="240" w:lineRule="auto"/>
      <w:ind w:left="2410" w:hanging="2070"/>
      <w:textAlignment w:val="baseline"/>
      <w:outlineLvl w:val="1"/>
    </w:pPr>
    <w:rPr>
      <w:rFonts w:ascii="Times New Roman" w:hAnsi="Times New Roman" w:cs="Times New Roman"/>
      <w:b/>
      <w:bCs/>
      <w:i/>
      <w:iCs/>
      <w:color w:val="000000"/>
    </w:rPr>
  </w:style>
  <w:style w:type="paragraph" w:styleId="Nagwek3">
    <w:name w:val="heading 3"/>
    <w:basedOn w:val="Normalny"/>
    <w:next w:val="Normalny"/>
    <w:qFormat/>
    <w:rsid w:val="00777041"/>
    <w:pPr>
      <w:keepNext/>
      <w:spacing w:after="0" w:line="240" w:lineRule="auto"/>
      <w:jc w:val="center"/>
      <w:outlineLvl w:val="2"/>
    </w:pPr>
    <w:rPr>
      <w:rFonts w:ascii="Arial" w:hAnsi="Arial" w:cs="Arial"/>
      <w:b/>
      <w:bCs/>
      <w:sz w:val="24"/>
      <w:szCs w:val="24"/>
    </w:rPr>
  </w:style>
  <w:style w:type="paragraph" w:styleId="Nagwek4">
    <w:name w:val="heading 4"/>
    <w:basedOn w:val="Normalny"/>
    <w:next w:val="Normalny"/>
    <w:qFormat/>
    <w:rsid w:val="00777041"/>
    <w:pPr>
      <w:keepNext/>
      <w:spacing w:before="240" w:after="60" w:line="240" w:lineRule="auto"/>
      <w:outlineLvl w:val="3"/>
    </w:pPr>
    <w:rPr>
      <w:rFonts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777041"/>
    <w:pPr>
      <w:keepNext/>
      <w:spacing w:after="0" w:line="240" w:lineRule="auto"/>
      <w:jc w:val="center"/>
      <w:outlineLvl w:val="4"/>
    </w:pPr>
    <w:rPr>
      <w:rFonts w:ascii="Arial" w:hAnsi="Arial" w:cs="Arial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nhideWhenUsed/>
    <w:qFormat/>
    <w:rsid w:val="003508E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qFormat/>
    <w:rsid w:val="003E2EF5"/>
    <w:pPr>
      <w:keepNext/>
      <w:suppressAutoHyphens w:val="0"/>
      <w:spacing w:after="0" w:line="240" w:lineRule="auto"/>
      <w:jc w:val="center"/>
      <w:outlineLvl w:val="6"/>
    </w:pPr>
    <w:rPr>
      <w:rFonts w:ascii="Times New Roman" w:hAnsi="Times New Roman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nhideWhenUsed/>
    <w:qFormat/>
    <w:rsid w:val="0006127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777041"/>
    <w:rPr>
      <w:color w:val="auto"/>
    </w:rPr>
  </w:style>
  <w:style w:type="character" w:customStyle="1" w:styleId="WW8Num2z0">
    <w:name w:val="WW8Num2z0"/>
    <w:rsid w:val="00777041"/>
    <w:rPr>
      <w:color w:val="auto"/>
    </w:rPr>
  </w:style>
  <w:style w:type="character" w:customStyle="1" w:styleId="WW8Num5z0">
    <w:name w:val="WW8Num5z0"/>
    <w:rsid w:val="00777041"/>
    <w:rPr>
      <w:rFonts w:ascii="Symbol" w:hAnsi="Symbol"/>
    </w:rPr>
  </w:style>
  <w:style w:type="character" w:customStyle="1" w:styleId="WW8Num6z2">
    <w:name w:val="WW8Num6z2"/>
    <w:rsid w:val="00777041"/>
    <w:rPr>
      <w:b w:val="0"/>
      <w:bCs w:val="0"/>
    </w:rPr>
  </w:style>
  <w:style w:type="character" w:customStyle="1" w:styleId="WW8Num7z0">
    <w:name w:val="WW8Num7z0"/>
    <w:rsid w:val="00777041"/>
    <w:rPr>
      <w:b/>
    </w:rPr>
  </w:style>
  <w:style w:type="character" w:customStyle="1" w:styleId="WW8Num7z1">
    <w:name w:val="WW8Num7z1"/>
    <w:rsid w:val="00777041"/>
    <w:rPr>
      <w:b w:val="0"/>
    </w:rPr>
  </w:style>
  <w:style w:type="character" w:customStyle="1" w:styleId="WW8Num8z0">
    <w:name w:val="WW8Num8z0"/>
    <w:rsid w:val="00777041"/>
    <w:rPr>
      <w:b w:val="0"/>
      <w:i w:val="0"/>
    </w:rPr>
  </w:style>
  <w:style w:type="character" w:customStyle="1" w:styleId="WW8Num9z0">
    <w:name w:val="WW8Num9z0"/>
    <w:rsid w:val="00777041"/>
    <w:rPr>
      <w:b/>
    </w:rPr>
  </w:style>
  <w:style w:type="character" w:customStyle="1" w:styleId="WW8Num12z1">
    <w:name w:val="WW8Num12z1"/>
    <w:rsid w:val="00777041"/>
    <w:rPr>
      <w:color w:val="auto"/>
    </w:rPr>
  </w:style>
  <w:style w:type="character" w:customStyle="1" w:styleId="WW8Num13z0">
    <w:name w:val="WW8Num13z0"/>
    <w:rsid w:val="00777041"/>
    <w:rPr>
      <w:b w:val="0"/>
      <w:bCs w:val="0"/>
    </w:rPr>
  </w:style>
  <w:style w:type="character" w:customStyle="1" w:styleId="WW8Num13z1">
    <w:name w:val="WW8Num13z1"/>
    <w:rsid w:val="00777041"/>
    <w:rPr>
      <w:rFonts w:ascii="Times New Roman" w:eastAsia="Times New Roman" w:hAnsi="Times New Roman" w:cs="Calibri"/>
    </w:rPr>
  </w:style>
  <w:style w:type="character" w:customStyle="1" w:styleId="WW8Num16z0">
    <w:name w:val="WW8Num16z0"/>
    <w:rsid w:val="00777041"/>
    <w:rPr>
      <w:b w:val="0"/>
      <w:bCs w:val="0"/>
    </w:rPr>
  </w:style>
  <w:style w:type="character" w:customStyle="1" w:styleId="WW8Num20z0">
    <w:name w:val="WW8Num20z0"/>
    <w:rsid w:val="00777041"/>
    <w:rPr>
      <w:rFonts w:ascii="Times New Roman" w:hAnsi="Times New Roman" w:cs="Times New Roman"/>
      <w:b w:val="0"/>
    </w:rPr>
  </w:style>
  <w:style w:type="character" w:customStyle="1" w:styleId="WW8Num22z0">
    <w:name w:val="WW8Num22z0"/>
    <w:rsid w:val="00777041"/>
    <w:rPr>
      <w:b w:val="0"/>
      <w:bCs w:val="0"/>
      <w:i w:val="0"/>
      <w:iCs w:val="0"/>
    </w:rPr>
  </w:style>
  <w:style w:type="character" w:customStyle="1" w:styleId="WW8Num25z0">
    <w:name w:val="WW8Num25z0"/>
    <w:rsid w:val="00777041"/>
    <w:rPr>
      <w:b/>
    </w:rPr>
  </w:style>
  <w:style w:type="character" w:customStyle="1" w:styleId="WW8Num27z0">
    <w:name w:val="WW8Num27z0"/>
    <w:rsid w:val="00777041"/>
    <w:rPr>
      <w:rFonts w:ascii="Times New Roman" w:eastAsia="Times New Roman" w:hAnsi="Times New Roman" w:cs="Times New Roman"/>
    </w:rPr>
  </w:style>
  <w:style w:type="character" w:customStyle="1" w:styleId="WW8Num28z0">
    <w:name w:val="WW8Num28z0"/>
    <w:rsid w:val="00777041"/>
    <w:rPr>
      <w:rFonts w:ascii="Symbol" w:hAnsi="Symbol" w:cs="Symbol"/>
      <w:sz w:val="20"/>
      <w:szCs w:val="20"/>
    </w:rPr>
  </w:style>
  <w:style w:type="character" w:customStyle="1" w:styleId="WW8Num31z0">
    <w:name w:val="WW8Num31z0"/>
    <w:rsid w:val="00777041"/>
    <w:rPr>
      <w:rFonts w:ascii="Times New Roman" w:hAnsi="Times New Roman" w:cs="Times New Roman"/>
      <w:b/>
      <w:bCs/>
      <w:i w:val="0"/>
      <w:iCs w:val="0"/>
      <w:sz w:val="28"/>
      <w:szCs w:val="28"/>
    </w:rPr>
  </w:style>
  <w:style w:type="character" w:customStyle="1" w:styleId="WW8Num31z1">
    <w:name w:val="WW8Num31z1"/>
    <w:rsid w:val="00777041"/>
    <w:rPr>
      <w:i w:val="0"/>
    </w:rPr>
  </w:style>
  <w:style w:type="character" w:customStyle="1" w:styleId="WW8Num31z3">
    <w:name w:val="WW8Num31z3"/>
    <w:rsid w:val="00777041"/>
    <w:rPr>
      <w:rFonts w:ascii="Times New Roman" w:eastAsia="Times New Roman" w:hAnsi="Times New Roman" w:cs="Times New Roman"/>
    </w:rPr>
  </w:style>
  <w:style w:type="character" w:customStyle="1" w:styleId="WW8Num32z0">
    <w:name w:val="WW8Num32z0"/>
    <w:rsid w:val="00777041"/>
    <w:rPr>
      <w:b/>
    </w:rPr>
  </w:style>
  <w:style w:type="character" w:customStyle="1" w:styleId="WW8Num32z1">
    <w:name w:val="WW8Num32z1"/>
    <w:rsid w:val="00777041"/>
    <w:rPr>
      <w:b w:val="0"/>
      <w:bCs w:val="0"/>
      <w:i w:val="0"/>
      <w:iCs w:val="0"/>
    </w:rPr>
  </w:style>
  <w:style w:type="character" w:customStyle="1" w:styleId="WW8Num34z0">
    <w:name w:val="WW8Num34z0"/>
    <w:rsid w:val="00777041"/>
    <w:rPr>
      <w:rFonts w:ascii="Times New Roman" w:eastAsia="Times New Roman" w:hAnsi="Times New Roman" w:cs="Times New Roman"/>
    </w:rPr>
  </w:style>
  <w:style w:type="character" w:customStyle="1" w:styleId="WW8Num36z0">
    <w:name w:val="WW8Num36z0"/>
    <w:rsid w:val="00777041"/>
    <w:rPr>
      <w:rFonts w:ascii="Symbol" w:hAnsi="Symbol" w:cs="Symbol"/>
      <w:sz w:val="20"/>
      <w:szCs w:val="20"/>
    </w:rPr>
  </w:style>
  <w:style w:type="character" w:customStyle="1" w:styleId="WW8Num37z1">
    <w:name w:val="WW8Num37z1"/>
    <w:rsid w:val="00777041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rsid w:val="00777041"/>
  </w:style>
  <w:style w:type="character" w:customStyle="1" w:styleId="WW-Absatz-Standardschriftart">
    <w:name w:val="WW-Absatz-Standardschriftart"/>
    <w:rsid w:val="00777041"/>
  </w:style>
  <w:style w:type="character" w:customStyle="1" w:styleId="WW-Absatz-Standardschriftart1">
    <w:name w:val="WW-Absatz-Standardschriftart1"/>
    <w:rsid w:val="00777041"/>
  </w:style>
  <w:style w:type="character" w:customStyle="1" w:styleId="WW8Num35z1">
    <w:name w:val="WW8Num35z1"/>
    <w:rsid w:val="00777041"/>
    <w:rPr>
      <w:rFonts w:ascii="Times New Roman" w:eastAsia="Times New Roman" w:hAnsi="Times New Roman" w:cs="Calibri"/>
    </w:rPr>
  </w:style>
  <w:style w:type="character" w:customStyle="1" w:styleId="WW8Num37z0">
    <w:name w:val="WW8Num37z0"/>
    <w:rsid w:val="00777041"/>
    <w:rPr>
      <w:rFonts w:ascii="Times New Roman" w:eastAsia="Times New Roman" w:hAnsi="Times New Roman" w:cs="Arial"/>
      <w:b w:val="0"/>
      <w:i w:val="0"/>
      <w:strike w:val="0"/>
      <w:dstrike w:val="0"/>
      <w:color w:val="auto"/>
      <w:sz w:val="24"/>
    </w:rPr>
  </w:style>
  <w:style w:type="character" w:customStyle="1" w:styleId="WW8Num38z1">
    <w:name w:val="WW8Num38z1"/>
    <w:rsid w:val="00777041"/>
    <w:rPr>
      <w:rFonts w:ascii="Times New Roman" w:eastAsia="Times New Roman" w:hAnsi="Times New Roman" w:cs="Times New Roman"/>
    </w:rPr>
  </w:style>
  <w:style w:type="character" w:customStyle="1" w:styleId="WW-Absatz-Standardschriftart11">
    <w:name w:val="WW-Absatz-Standardschriftart11"/>
    <w:rsid w:val="00777041"/>
  </w:style>
  <w:style w:type="character" w:customStyle="1" w:styleId="WW8Num4z0">
    <w:name w:val="WW8Num4z0"/>
    <w:rsid w:val="00777041"/>
    <w:rPr>
      <w:b/>
      <w:bCs/>
      <w:i w:val="0"/>
      <w:iCs w:val="0"/>
    </w:rPr>
  </w:style>
  <w:style w:type="character" w:customStyle="1" w:styleId="WW8Num5z1">
    <w:name w:val="WW8Num5z1"/>
    <w:rsid w:val="00777041"/>
    <w:rPr>
      <w:rFonts w:ascii="Courier New" w:hAnsi="Courier New" w:cs="Courier New"/>
    </w:rPr>
  </w:style>
  <w:style w:type="character" w:customStyle="1" w:styleId="WW8Num5z2">
    <w:name w:val="WW8Num5z2"/>
    <w:rsid w:val="00777041"/>
    <w:rPr>
      <w:rFonts w:ascii="Wingdings" w:hAnsi="Wingdings"/>
    </w:rPr>
  </w:style>
  <w:style w:type="character" w:customStyle="1" w:styleId="WW8Num7z2">
    <w:name w:val="WW8Num7z2"/>
    <w:rsid w:val="00777041"/>
    <w:rPr>
      <w:b w:val="0"/>
      <w:bCs w:val="0"/>
    </w:rPr>
  </w:style>
  <w:style w:type="character" w:customStyle="1" w:styleId="WW8Num9z1">
    <w:name w:val="WW8Num9z1"/>
    <w:rsid w:val="00777041"/>
    <w:rPr>
      <w:b w:val="0"/>
    </w:rPr>
  </w:style>
  <w:style w:type="character" w:customStyle="1" w:styleId="WW8Num10z0">
    <w:name w:val="WW8Num10z0"/>
    <w:rsid w:val="00777041"/>
    <w:rPr>
      <w:b w:val="0"/>
      <w:i w:val="0"/>
    </w:rPr>
  </w:style>
  <w:style w:type="character" w:customStyle="1" w:styleId="WW8Num11z0">
    <w:name w:val="WW8Num11z0"/>
    <w:rsid w:val="00777041"/>
    <w:rPr>
      <w:rFonts w:ascii="Times New Roman" w:eastAsia="Times New Roman" w:hAnsi="Times New Roman" w:cs="Calibri"/>
    </w:rPr>
  </w:style>
  <w:style w:type="character" w:customStyle="1" w:styleId="WW8Num15z1">
    <w:name w:val="WW8Num15z1"/>
    <w:rsid w:val="00777041"/>
    <w:rPr>
      <w:color w:val="auto"/>
    </w:rPr>
  </w:style>
  <w:style w:type="character" w:customStyle="1" w:styleId="WW8Num16z1">
    <w:name w:val="WW8Num16z1"/>
    <w:rsid w:val="00777041"/>
    <w:rPr>
      <w:rFonts w:ascii="Times New Roman" w:eastAsia="Times New Roman" w:hAnsi="Times New Roman" w:cs="Calibri"/>
    </w:rPr>
  </w:style>
  <w:style w:type="character" w:customStyle="1" w:styleId="WW8Num19z0">
    <w:name w:val="WW8Num19z0"/>
    <w:rsid w:val="00777041"/>
    <w:rPr>
      <w:b/>
      <w:bCs/>
    </w:rPr>
  </w:style>
  <w:style w:type="character" w:customStyle="1" w:styleId="WW8Num23z0">
    <w:name w:val="WW8Num23z0"/>
    <w:rsid w:val="00777041"/>
    <w:rPr>
      <w:color w:val="auto"/>
    </w:rPr>
  </w:style>
  <w:style w:type="character" w:customStyle="1" w:styleId="WW8Num24z0">
    <w:name w:val="WW8Num24z0"/>
    <w:rsid w:val="00777041"/>
    <w:rPr>
      <w:rFonts w:ascii="Times New Roman" w:eastAsia="Times New Roman" w:hAnsi="Times New Roman" w:cs="Times New Roman"/>
      <w:b w:val="0"/>
    </w:rPr>
  </w:style>
  <w:style w:type="character" w:customStyle="1" w:styleId="WW8Num24z1">
    <w:name w:val="WW8Num24z1"/>
    <w:rsid w:val="00777041"/>
    <w:rPr>
      <w:rFonts w:ascii="Courier New" w:hAnsi="Courier New"/>
    </w:rPr>
  </w:style>
  <w:style w:type="character" w:customStyle="1" w:styleId="WW8Num24z2">
    <w:name w:val="WW8Num24z2"/>
    <w:rsid w:val="00777041"/>
    <w:rPr>
      <w:rFonts w:ascii="Wingdings" w:hAnsi="Wingdings"/>
    </w:rPr>
  </w:style>
  <w:style w:type="character" w:customStyle="1" w:styleId="WW8Num24z3">
    <w:name w:val="WW8Num24z3"/>
    <w:rsid w:val="00777041"/>
    <w:rPr>
      <w:rFonts w:ascii="Symbol" w:hAnsi="Symbol"/>
    </w:rPr>
  </w:style>
  <w:style w:type="character" w:customStyle="1" w:styleId="WW8Num26z0">
    <w:name w:val="WW8Num26z0"/>
    <w:rsid w:val="00777041"/>
    <w:rPr>
      <w:b w:val="0"/>
      <w:bCs w:val="0"/>
      <w:i w:val="0"/>
      <w:iCs w:val="0"/>
    </w:rPr>
  </w:style>
  <w:style w:type="character" w:customStyle="1" w:styleId="WW8Num30z0">
    <w:name w:val="WW8Num30z0"/>
    <w:rsid w:val="00777041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777041"/>
    <w:rPr>
      <w:i w:val="0"/>
    </w:rPr>
  </w:style>
  <w:style w:type="character" w:customStyle="1" w:styleId="WW8Num35z0">
    <w:name w:val="WW8Num35z0"/>
    <w:rsid w:val="00777041"/>
    <w:rPr>
      <w:b w:val="0"/>
      <w:bCs w:val="0"/>
    </w:rPr>
  </w:style>
  <w:style w:type="character" w:customStyle="1" w:styleId="WW8Num37z3">
    <w:name w:val="WW8Num37z3"/>
    <w:rsid w:val="00777041"/>
    <w:rPr>
      <w:b w:val="0"/>
    </w:rPr>
  </w:style>
  <w:style w:type="character" w:customStyle="1" w:styleId="WW8Num39z0">
    <w:name w:val="WW8Num39z0"/>
    <w:rsid w:val="00777041"/>
    <w:rPr>
      <w:rFonts w:ascii="Times New Roman" w:hAnsi="Times New Roman" w:cs="Times New Roman"/>
      <w:b/>
      <w:bCs/>
      <w:i w:val="0"/>
      <w:iCs w:val="0"/>
      <w:sz w:val="28"/>
      <w:szCs w:val="28"/>
    </w:rPr>
  </w:style>
  <w:style w:type="character" w:customStyle="1" w:styleId="WW8Num39z1">
    <w:name w:val="WW8Num39z1"/>
    <w:rsid w:val="00777041"/>
    <w:rPr>
      <w:i w:val="0"/>
    </w:rPr>
  </w:style>
  <w:style w:type="character" w:customStyle="1" w:styleId="WW8Num39z3">
    <w:name w:val="WW8Num39z3"/>
    <w:rsid w:val="00777041"/>
    <w:rPr>
      <w:rFonts w:ascii="Times New Roman" w:eastAsia="Times New Roman" w:hAnsi="Times New Roman" w:cs="Times New Roman"/>
    </w:rPr>
  </w:style>
  <w:style w:type="character" w:customStyle="1" w:styleId="WW8Num40z0">
    <w:name w:val="WW8Num40z0"/>
    <w:rsid w:val="00777041"/>
    <w:rPr>
      <w:rFonts w:ascii="Times New Roman" w:eastAsia="Times New Roman" w:hAnsi="Times New Roman" w:cs="Times New Roman"/>
      <w:b w:val="0"/>
      <w:bCs w:val="0"/>
      <w:i w:val="0"/>
      <w:iCs w:val="0"/>
    </w:rPr>
  </w:style>
  <w:style w:type="character" w:customStyle="1" w:styleId="WW8Num40z1">
    <w:name w:val="WW8Num40z1"/>
    <w:rsid w:val="00777041"/>
    <w:rPr>
      <w:b w:val="0"/>
      <w:bCs w:val="0"/>
      <w:i w:val="0"/>
      <w:iCs w:val="0"/>
    </w:rPr>
  </w:style>
  <w:style w:type="character" w:customStyle="1" w:styleId="WW8Num42z0">
    <w:name w:val="WW8Num42z0"/>
    <w:rsid w:val="00777041"/>
    <w:rPr>
      <w:i w:val="0"/>
      <w:iCs w:val="0"/>
      <w:color w:val="auto"/>
      <w:sz w:val="24"/>
      <w:szCs w:val="24"/>
    </w:rPr>
  </w:style>
  <w:style w:type="character" w:customStyle="1" w:styleId="WW8Num43z1">
    <w:name w:val="WW8Num43z1"/>
    <w:rsid w:val="00777041"/>
    <w:rPr>
      <w:rFonts w:ascii="Times New Roman" w:eastAsia="Times New Roman" w:hAnsi="Times New Roman" w:cs="Times New Roman"/>
    </w:rPr>
  </w:style>
  <w:style w:type="character" w:customStyle="1" w:styleId="WW8Num45z1">
    <w:name w:val="WW8Num45z1"/>
    <w:rsid w:val="00777041"/>
    <w:rPr>
      <w:rFonts w:ascii="Times New Roman" w:eastAsia="Times New Roman" w:hAnsi="Times New Roman" w:cs="Times New Roman"/>
    </w:rPr>
  </w:style>
  <w:style w:type="character" w:customStyle="1" w:styleId="WW8Num46z0">
    <w:name w:val="WW8Num46z0"/>
    <w:rsid w:val="00777041"/>
    <w:rPr>
      <w:rFonts w:ascii="Times New Roman" w:eastAsia="Times New Roman" w:hAnsi="Times New Roman" w:cs="Arial"/>
      <w:b w:val="0"/>
      <w:i w:val="0"/>
      <w:strike w:val="0"/>
      <w:dstrike w:val="0"/>
      <w:color w:val="auto"/>
      <w:sz w:val="24"/>
    </w:rPr>
  </w:style>
  <w:style w:type="character" w:customStyle="1" w:styleId="Domylnaczcionkaakapitu1">
    <w:name w:val="Domyślna czcionka akapitu1"/>
    <w:rsid w:val="00777041"/>
  </w:style>
  <w:style w:type="character" w:customStyle="1" w:styleId="Nagwek1Znak">
    <w:name w:val="Nagłówek 1 Znak"/>
    <w:rsid w:val="00777041"/>
    <w:rPr>
      <w:b/>
      <w:sz w:val="24"/>
      <w:szCs w:val="24"/>
      <w:lang w:val="pl-PL"/>
    </w:rPr>
  </w:style>
  <w:style w:type="character" w:customStyle="1" w:styleId="Nagwek2Znak">
    <w:name w:val="Nagłówek 2 Znak"/>
    <w:rsid w:val="00777041"/>
    <w:rPr>
      <w:b/>
      <w:bCs/>
      <w:i/>
      <w:iCs/>
      <w:color w:val="000000"/>
      <w:sz w:val="22"/>
      <w:szCs w:val="22"/>
    </w:rPr>
  </w:style>
  <w:style w:type="character" w:customStyle="1" w:styleId="Nagwek3Znak">
    <w:name w:val="Nagłówek 3 Znak"/>
    <w:rsid w:val="00777041"/>
    <w:rPr>
      <w:rFonts w:ascii="Arial" w:hAnsi="Arial" w:cs="Arial"/>
      <w:b/>
      <w:bCs/>
      <w:sz w:val="24"/>
      <w:szCs w:val="24"/>
    </w:rPr>
  </w:style>
  <w:style w:type="character" w:customStyle="1" w:styleId="Nagwek4Znak">
    <w:name w:val="Nagłówek 4 Znak"/>
    <w:rsid w:val="00777041"/>
    <w:rPr>
      <w:rFonts w:ascii="Calibri" w:hAnsi="Calibri"/>
      <w:b/>
      <w:bCs/>
      <w:sz w:val="28"/>
      <w:szCs w:val="28"/>
    </w:rPr>
  </w:style>
  <w:style w:type="character" w:customStyle="1" w:styleId="Nagwek5Znak">
    <w:name w:val="Nagłówek 5 Znak"/>
    <w:rsid w:val="00777041"/>
    <w:rPr>
      <w:rFonts w:ascii="Arial" w:hAnsi="Arial" w:cs="Arial"/>
      <w:b/>
      <w:bCs/>
      <w:sz w:val="28"/>
      <w:szCs w:val="28"/>
    </w:rPr>
  </w:style>
  <w:style w:type="character" w:customStyle="1" w:styleId="StopkaZnak">
    <w:name w:val="Stopka Znak"/>
    <w:uiPriority w:val="99"/>
    <w:rsid w:val="00777041"/>
    <w:rPr>
      <w:rFonts w:ascii="Calibri" w:hAnsi="Calibri" w:cs="Calibri"/>
      <w:sz w:val="22"/>
      <w:szCs w:val="22"/>
    </w:rPr>
  </w:style>
  <w:style w:type="character" w:customStyle="1" w:styleId="Znakiprzypiswdolnych">
    <w:name w:val="Znaki przypisów dolnych"/>
    <w:rsid w:val="00777041"/>
    <w:rPr>
      <w:vertAlign w:val="superscript"/>
    </w:rPr>
  </w:style>
  <w:style w:type="character" w:styleId="Hipercze">
    <w:name w:val="Hyperlink"/>
    <w:rsid w:val="00777041"/>
    <w:rPr>
      <w:color w:val="0000FF"/>
      <w:u w:val="single"/>
    </w:rPr>
  </w:style>
  <w:style w:type="character" w:customStyle="1" w:styleId="TekstpodstawowywcityZnak">
    <w:name w:val="Tekst podstawowy wcięty Znak"/>
    <w:rsid w:val="00777041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rsid w:val="00777041"/>
    <w:rPr>
      <w:rFonts w:ascii="Arial" w:hAnsi="Arial" w:cs="Arial"/>
      <w:b/>
      <w:bCs/>
      <w:i/>
      <w:iCs/>
      <w:sz w:val="24"/>
      <w:szCs w:val="24"/>
    </w:rPr>
  </w:style>
  <w:style w:type="character" w:customStyle="1" w:styleId="TekstkomentarzaZnak">
    <w:name w:val="Tekst komentarza Znak"/>
    <w:basedOn w:val="Domylnaczcionkaakapitu1"/>
    <w:uiPriority w:val="99"/>
    <w:rsid w:val="00777041"/>
  </w:style>
  <w:style w:type="character" w:customStyle="1" w:styleId="TekstprzypisudolnegoZnak">
    <w:name w:val="Tekst przypisu dolnego Znak"/>
    <w:basedOn w:val="Domylnaczcionkaakapitu1"/>
    <w:rsid w:val="00777041"/>
  </w:style>
  <w:style w:type="character" w:styleId="Numerstrony">
    <w:name w:val="page number"/>
    <w:basedOn w:val="Domylnaczcionkaakapitu1"/>
    <w:rsid w:val="00777041"/>
  </w:style>
  <w:style w:type="character" w:customStyle="1" w:styleId="Tekstpodstawowywcity3Znak">
    <w:name w:val="Tekst podstawowy wcięty 3 Znak"/>
    <w:link w:val="Tekstpodstawowywcity3"/>
    <w:rsid w:val="00777041"/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basedOn w:val="Domylnaczcionkaakapitu1"/>
    <w:rsid w:val="00777041"/>
  </w:style>
  <w:style w:type="character" w:customStyle="1" w:styleId="Tekstpodstawowy3Znak">
    <w:name w:val="Tekst podstawowy 3 Znak"/>
    <w:link w:val="Tekstpodstawowy3"/>
    <w:rsid w:val="00777041"/>
    <w:rPr>
      <w:sz w:val="16"/>
      <w:szCs w:val="16"/>
    </w:rPr>
  </w:style>
  <w:style w:type="character" w:customStyle="1" w:styleId="PodtytuZnak">
    <w:name w:val="Podtytuł Znak"/>
    <w:rsid w:val="00777041"/>
    <w:rPr>
      <w:b/>
      <w:sz w:val="28"/>
      <w:lang w:val="fr-BE"/>
    </w:rPr>
  </w:style>
  <w:style w:type="character" w:customStyle="1" w:styleId="eltit1">
    <w:name w:val="eltit1"/>
    <w:rsid w:val="00777041"/>
    <w:rPr>
      <w:rFonts w:ascii="Verdana" w:hAnsi="Verdana"/>
      <w:color w:val="333366"/>
      <w:sz w:val="20"/>
      <w:szCs w:val="20"/>
    </w:rPr>
  </w:style>
  <w:style w:type="character" w:customStyle="1" w:styleId="ZwrotgrzecznociowyZnak">
    <w:name w:val="Zwrot grzecznościowy Znak"/>
    <w:rsid w:val="00777041"/>
    <w:rPr>
      <w:rFonts w:ascii="Arial" w:hAnsi="Arial"/>
      <w:spacing w:val="6"/>
      <w:sz w:val="24"/>
      <w:lang w:val="en-GB"/>
    </w:rPr>
  </w:style>
  <w:style w:type="character" w:styleId="Pogrubienie">
    <w:name w:val="Strong"/>
    <w:uiPriority w:val="22"/>
    <w:qFormat/>
    <w:rsid w:val="00777041"/>
    <w:rPr>
      <w:b/>
      <w:bCs/>
    </w:rPr>
  </w:style>
  <w:style w:type="character" w:customStyle="1" w:styleId="TekstdymkaZnak">
    <w:name w:val="Tekst dymka Znak"/>
    <w:rsid w:val="00777041"/>
    <w:rPr>
      <w:rFonts w:ascii="Tahoma" w:hAnsi="Tahoma" w:cs="Tahoma"/>
      <w:sz w:val="16"/>
      <w:szCs w:val="16"/>
    </w:rPr>
  </w:style>
  <w:style w:type="character" w:customStyle="1" w:styleId="ZnakZnak1">
    <w:name w:val="Znak Znak1"/>
    <w:rsid w:val="0077704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ytuZnak">
    <w:name w:val="Tytuł Znak"/>
    <w:rsid w:val="00777041"/>
    <w:rPr>
      <w:rFonts w:ascii="Arial" w:hAnsi="Arial"/>
      <w:b/>
      <w:sz w:val="36"/>
      <w:lang w:val="en-GB"/>
    </w:rPr>
  </w:style>
  <w:style w:type="character" w:customStyle="1" w:styleId="ZnakZnak">
    <w:name w:val="Znak Znak"/>
    <w:rsid w:val="00777041"/>
    <w:rPr>
      <w:rFonts w:ascii="Arial" w:hAnsi="Arial"/>
      <w:b/>
      <w:sz w:val="36"/>
      <w:lang w:val="en-GB"/>
    </w:rPr>
  </w:style>
  <w:style w:type="character" w:customStyle="1" w:styleId="Odwoaniedokomentarza1">
    <w:name w:val="Odwołanie do komentarza1"/>
    <w:rsid w:val="00777041"/>
    <w:rPr>
      <w:sz w:val="16"/>
      <w:szCs w:val="16"/>
    </w:rPr>
  </w:style>
  <w:style w:type="character" w:customStyle="1" w:styleId="TematkomentarzaZnak">
    <w:name w:val="Temat komentarza Znak"/>
    <w:rsid w:val="00777041"/>
    <w:rPr>
      <w:b/>
      <w:bCs/>
    </w:rPr>
  </w:style>
  <w:style w:type="character" w:customStyle="1" w:styleId="TekstprzypisukocowegoZnak">
    <w:name w:val="Tekst przypisu końcowego Znak"/>
    <w:basedOn w:val="Domylnaczcionkaakapitu1"/>
    <w:rsid w:val="00777041"/>
  </w:style>
  <w:style w:type="character" w:customStyle="1" w:styleId="Znakiprzypiswkocowych">
    <w:name w:val="Znaki przypisów końcowych"/>
    <w:rsid w:val="00777041"/>
    <w:rPr>
      <w:vertAlign w:val="superscript"/>
    </w:rPr>
  </w:style>
  <w:style w:type="character" w:customStyle="1" w:styleId="NagwekZnak">
    <w:name w:val="Nagłówek Znak"/>
    <w:rsid w:val="00777041"/>
    <w:rPr>
      <w:rFonts w:ascii="Calibri" w:hAnsi="Calibri" w:cs="Calibri"/>
      <w:sz w:val="22"/>
      <w:szCs w:val="22"/>
    </w:rPr>
  </w:style>
  <w:style w:type="character" w:customStyle="1" w:styleId="StandardZnak">
    <w:name w:val="Standard Znak"/>
    <w:rsid w:val="00777041"/>
    <w:rPr>
      <w:sz w:val="24"/>
      <w:szCs w:val="24"/>
      <w:lang w:val="pl-PL" w:eastAsia="ar-SA" w:bidi="ar-SA"/>
    </w:rPr>
  </w:style>
  <w:style w:type="character" w:styleId="Odwoanieprzypisudolnego">
    <w:name w:val="footnote reference"/>
    <w:rsid w:val="00777041"/>
    <w:rPr>
      <w:vertAlign w:val="superscript"/>
    </w:rPr>
  </w:style>
  <w:style w:type="character" w:styleId="Odwoanieprzypisukocowego">
    <w:name w:val="endnote reference"/>
    <w:rsid w:val="00777041"/>
    <w:rPr>
      <w:vertAlign w:val="superscript"/>
    </w:rPr>
  </w:style>
  <w:style w:type="paragraph" w:customStyle="1" w:styleId="Nagwek10">
    <w:name w:val="Nagłówek1"/>
    <w:basedOn w:val="Normalny"/>
    <w:next w:val="Tekstpodstawowy"/>
    <w:rsid w:val="00777041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Tekstpodstawowy">
    <w:name w:val="Body Text"/>
    <w:basedOn w:val="Normalny"/>
    <w:rsid w:val="00777041"/>
    <w:pPr>
      <w:spacing w:after="0" w:line="240" w:lineRule="auto"/>
      <w:jc w:val="both"/>
    </w:pPr>
    <w:rPr>
      <w:rFonts w:ascii="Arial" w:hAnsi="Arial" w:cs="Arial"/>
      <w:b/>
      <w:bCs/>
      <w:i/>
      <w:iCs/>
      <w:sz w:val="24"/>
      <w:szCs w:val="24"/>
    </w:rPr>
  </w:style>
  <w:style w:type="paragraph" w:styleId="Lista">
    <w:name w:val="List"/>
    <w:basedOn w:val="Tekstpodstawowy"/>
    <w:rsid w:val="00777041"/>
    <w:rPr>
      <w:rFonts w:cs="Mangal"/>
    </w:rPr>
  </w:style>
  <w:style w:type="paragraph" w:customStyle="1" w:styleId="Podpis1">
    <w:name w:val="Podpis1"/>
    <w:basedOn w:val="Normalny"/>
    <w:rsid w:val="0077704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777041"/>
    <w:pPr>
      <w:suppressLineNumbers/>
    </w:pPr>
    <w:rPr>
      <w:rFonts w:cs="Mangal"/>
    </w:rPr>
  </w:style>
  <w:style w:type="paragraph" w:styleId="Nagwek">
    <w:name w:val="header"/>
    <w:basedOn w:val="Normalny"/>
    <w:link w:val="NagwekZnak1"/>
    <w:rsid w:val="00777041"/>
  </w:style>
  <w:style w:type="paragraph" w:styleId="Stopka">
    <w:name w:val="footer"/>
    <w:basedOn w:val="Normalny"/>
    <w:link w:val="StopkaZnak1"/>
    <w:uiPriority w:val="99"/>
    <w:rsid w:val="00777041"/>
  </w:style>
  <w:style w:type="paragraph" w:styleId="Spistreci1">
    <w:name w:val="toc 1"/>
    <w:basedOn w:val="Normalny"/>
    <w:next w:val="Normalny"/>
    <w:uiPriority w:val="39"/>
    <w:rsid w:val="00777041"/>
    <w:pPr>
      <w:tabs>
        <w:tab w:val="left" w:pos="426"/>
        <w:tab w:val="right" w:leader="dot" w:pos="9062"/>
      </w:tabs>
      <w:spacing w:after="0" w:line="240" w:lineRule="auto"/>
      <w:ind w:left="426" w:right="1019" w:hanging="426"/>
    </w:pPr>
    <w:rPr>
      <w:rFonts w:ascii="Times New Roman" w:hAnsi="Times New Roman" w:cs="Times New Roman"/>
      <w:sz w:val="24"/>
      <w:szCs w:val="24"/>
    </w:rPr>
  </w:style>
  <w:style w:type="paragraph" w:styleId="Tekstpodstawowywcity">
    <w:name w:val="Body Text Indent"/>
    <w:basedOn w:val="Normalny"/>
    <w:rsid w:val="00777041"/>
    <w:pPr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rsid w:val="00777041"/>
    <w:pPr>
      <w:spacing w:after="0" w:line="360" w:lineRule="auto"/>
      <w:textAlignment w:val="top"/>
    </w:pPr>
    <w:rPr>
      <w:rFonts w:ascii="Times New Roman" w:hAnsi="Times New Roman" w:cs="Times New Roman"/>
      <w:sz w:val="24"/>
      <w:szCs w:val="24"/>
    </w:rPr>
  </w:style>
  <w:style w:type="paragraph" w:customStyle="1" w:styleId="Tekstkomentarza1">
    <w:name w:val="Tekst komentarza1"/>
    <w:basedOn w:val="Normalny"/>
    <w:rsid w:val="00777041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rsid w:val="00777041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Tekstpodstawowywcity31">
    <w:name w:val="Tekst podstawowy wcięty 31"/>
    <w:basedOn w:val="Normalny"/>
    <w:rsid w:val="00777041"/>
    <w:pPr>
      <w:spacing w:after="0" w:line="240" w:lineRule="auto"/>
      <w:ind w:left="360"/>
      <w:jc w:val="both"/>
    </w:pPr>
    <w:rPr>
      <w:rFonts w:ascii="Arial" w:hAnsi="Arial" w:cs="Arial"/>
      <w:sz w:val="24"/>
      <w:szCs w:val="24"/>
    </w:rPr>
  </w:style>
  <w:style w:type="paragraph" w:customStyle="1" w:styleId="pkt">
    <w:name w:val="pkt"/>
    <w:basedOn w:val="Normalny"/>
    <w:rsid w:val="00777041"/>
    <w:pPr>
      <w:spacing w:before="60" w:after="60" w:line="240" w:lineRule="auto"/>
      <w:ind w:left="851" w:hanging="295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andard">
    <w:name w:val="Standard"/>
    <w:rsid w:val="00777041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777041"/>
    <w:pPr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paragraph" w:customStyle="1" w:styleId="Tekstpodstawowy31">
    <w:name w:val="Tekst podstawowy 31"/>
    <w:basedOn w:val="Normalny"/>
    <w:rsid w:val="00777041"/>
    <w:pPr>
      <w:spacing w:after="120" w:line="240" w:lineRule="auto"/>
    </w:pPr>
    <w:rPr>
      <w:rFonts w:ascii="Times New Roman" w:hAnsi="Times New Roman" w:cs="Times New Roman"/>
      <w:sz w:val="16"/>
      <w:szCs w:val="16"/>
    </w:rPr>
  </w:style>
  <w:style w:type="paragraph" w:styleId="Podtytu">
    <w:name w:val="Subtitle"/>
    <w:basedOn w:val="Normalny"/>
    <w:next w:val="Tekstpodstawowy"/>
    <w:qFormat/>
    <w:rsid w:val="00777041"/>
    <w:pPr>
      <w:spacing w:after="0" w:line="240" w:lineRule="auto"/>
      <w:jc w:val="center"/>
    </w:pPr>
    <w:rPr>
      <w:rFonts w:ascii="Times New Roman" w:hAnsi="Times New Roman" w:cs="Times New Roman"/>
      <w:b/>
      <w:sz w:val="28"/>
      <w:szCs w:val="20"/>
      <w:lang w:val="fr-BE"/>
    </w:rPr>
  </w:style>
  <w:style w:type="paragraph" w:styleId="Akapitzlist">
    <w:name w:val="List Paragraph"/>
    <w:basedOn w:val="Normalny"/>
    <w:uiPriority w:val="34"/>
    <w:qFormat/>
    <w:rsid w:val="00777041"/>
    <w:pPr>
      <w:spacing w:after="0" w:line="240" w:lineRule="auto"/>
      <w:ind w:left="708"/>
    </w:pPr>
    <w:rPr>
      <w:rFonts w:ascii="Times New Roman" w:hAnsi="Times New Roman" w:cs="Times New Roman"/>
      <w:sz w:val="20"/>
      <w:szCs w:val="20"/>
    </w:rPr>
  </w:style>
  <w:style w:type="paragraph" w:customStyle="1" w:styleId="DocInit">
    <w:name w:val="Doc Init"/>
    <w:basedOn w:val="Normalny"/>
    <w:rsid w:val="00777041"/>
    <w:pPr>
      <w:spacing w:before="120" w:after="0" w:line="240" w:lineRule="auto"/>
      <w:jc w:val="both"/>
    </w:pPr>
    <w:rPr>
      <w:rFonts w:ascii="PICA *" w:hAnsi="PICA *" w:cs="Times New Roman"/>
      <w:sz w:val="24"/>
      <w:szCs w:val="20"/>
    </w:rPr>
  </w:style>
  <w:style w:type="paragraph" w:customStyle="1" w:styleId="xl31">
    <w:name w:val="xl31"/>
    <w:basedOn w:val="Normalny"/>
    <w:rsid w:val="00777041"/>
    <w:pPr>
      <w:spacing w:before="280" w:after="280" w:line="240" w:lineRule="auto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Zwrotgrzecznociowy1">
    <w:name w:val="Zwrot grzecznościowy1"/>
    <w:basedOn w:val="Normalny"/>
    <w:next w:val="Normalny"/>
    <w:rsid w:val="00777041"/>
    <w:pPr>
      <w:widowControl w:val="0"/>
      <w:numPr>
        <w:numId w:val="3"/>
      </w:numPr>
      <w:spacing w:after="0" w:line="240" w:lineRule="auto"/>
      <w:ind w:left="0" w:firstLine="0"/>
      <w:jc w:val="both"/>
    </w:pPr>
    <w:rPr>
      <w:rFonts w:ascii="Arial" w:hAnsi="Arial" w:cs="Times New Roman"/>
      <w:spacing w:val="6"/>
      <w:sz w:val="24"/>
      <w:szCs w:val="20"/>
      <w:lang w:val="en-GB"/>
    </w:rPr>
  </w:style>
  <w:style w:type="paragraph" w:styleId="Tekstdymka">
    <w:name w:val="Balloon Text"/>
    <w:basedOn w:val="Normalny"/>
    <w:rsid w:val="0077704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Podtytu"/>
    <w:qFormat/>
    <w:rsid w:val="00777041"/>
    <w:pPr>
      <w:spacing w:after="0" w:line="240" w:lineRule="auto"/>
      <w:ind w:left="709" w:hanging="709"/>
      <w:jc w:val="center"/>
    </w:pPr>
    <w:rPr>
      <w:rFonts w:ascii="Arial" w:hAnsi="Arial" w:cs="Times New Roman"/>
      <w:b/>
      <w:sz w:val="36"/>
      <w:szCs w:val="20"/>
      <w:lang w:val="en-GB"/>
    </w:rPr>
  </w:style>
  <w:style w:type="paragraph" w:customStyle="1" w:styleId="Tekstblokowy1">
    <w:name w:val="Tekst blokowy1"/>
    <w:basedOn w:val="Normalny"/>
    <w:rsid w:val="00777041"/>
    <w:pPr>
      <w:spacing w:before="280" w:after="180" w:line="400" w:lineRule="atLeast"/>
      <w:ind w:left="810" w:right="300"/>
      <w:jc w:val="both"/>
    </w:pPr>
    <w:rPr>
      <w:rFonts w:ascii="Times New Roman" w:hAnsi="Times New Roman" w:cs="Times New Roman"/>
      <w:color w:val="000000"/>
      <w:sz w:val="24"/>
      <w:szCs w:val="17"/>
    </w:rPr>
  </w:style>
  <w:style w:type="paragraph" w:styleId="Tematkomentarza">
    <w:name w:val="annotation subject"/>
    <w:basedOn w:val="Tekstkomentarza1"/>
    <w:next w:val="Tekstkomentarza1"/>
    <w:rsid w:val="00777041"/>
    <w:rPr>
      <w:b/>
      <w:bCs/>
    </w:rPr>
  </w:style>
  <w:style w:type="paragraph" w:styleId="Tekstprzypisukocowego">
    <w:name w:val="endnote text"/>
    <w:basedOn w:val="Normalny"/>
    <w:rsid w:val="00777041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777041"/>
    <w:pPr>
      <w:spacing w:before="120"/>
      <w:ind w:left="539" w:hanging="539"/>
      <w:jc w:val="both"/>
    </w:pPr>
    <w:rPr>
      <w:rFonts w:ascii="Times New Roman" w:hAnsi="Times New Roman"/>
      <w:sz w:val="24"/>
      <w:szCs w:val="24"/>
    </w:rPr>
  </w:style>
  <w:style w:type="paragraph" w:styleId="Mapadokumentu">
    <w:name w:val="Document Map"/>
    <w:basedOn w:val="Normalny"/>
    <w:link w:val="MapadokumentuZnak"/>
    <w:rsid w:val="00777041"/>
    <w:pPr>
      <w:shd w:val="clear" w:color="auto" w:fill="000080"/>
    </w:pPr>
    <w:rPr>
      <w:rFonts w:ascii="Tahoma" w:hAnsi="Tahoma" w:cs="Tahoma"/>
    </w:rPr>
  </w:style>
  <w:style w:type="paragraph" w:styleId="Spistreci2">
    <w:name w:val="toc 2"/>
    <w:basedOn w:val="Indeks"/>
    <w:uiPriority w:val="39"/>
    <w:rsid w:val="0053337B"/>
    <w:pPr>
      <w:tabs>
        <w:tab w:val="right" w:leader="dot" w:pos="9072"/>
      </w:tabs>
      <w:spacing w:after="0" w:line="240" w:lineRule="auto"/>
      <w:ind w:left="284"/>
    </w:pPr>
  </w:style>
  <w:style w:type="paragraph" w:styleId="Spistreci3">
    <w:name w:val="toc 3"/>
    <w:basedOn w:val="Indeks"/>
    <w:rsid w:val="00777041"/>
    <w:pPr>
      <w:tabs>
        <w:tab w:val="right" w:leader="dot" w:pos="9072"/>
      </w:tabs>
      <w:ind w:left="566"/>
    </w:pPr>
  </w:style>
  <w:style w:type="paragraph" w:styleId="Spistreci5">
    <w:name w:val="toc 5"/>
    <w:basedOn w:val="Indeks"/>
    <w:rsid w:val="00777041"/>
    <w:pPr>
      <w:tabs>
        <w:tab w:val="right" w:leader="dot" w:pos="8506"/>
      </w:tabs>
      <w:ind w:left="1132"/>
    </w:pPr>
  </w:style>
  <w:style w:type="paragraph" w:styleId="Spistreci6">
    <w:name w:val="toc 6"/>
    <w:basedOn w:val="Indeks"/>
    <w:rsid w:val="00777041"/>
    <w:pPr>
      <w:tabs>
        <w:tab w:val="right" w:leader="dot" w:pos="8223"/>
      </w:tabs>
      <w:ind w:left="1415"/>
    </w:pPr>
  </w:style>
  <w:style w:type="paragraph" w:styleId="Spistreci7">
    <w:name w:val="toc 7"/>
    <w:basedOn w:val="Indeks"/>
    <w:rsid w:val="00777041"/>
    <w:pPr>
      <w:tabs>
        <w:tab w:val="right" w:leader="dot" w:pos="7940"/>
      </w:tabs>
      <w:ind w:left="1698"/>
    </w:pPr>
  </w:style>
  <w:style w:type="paragraph" w:styleId="Spistreci8">
    <w:name w:val="toc 8"/>
    <w:basedOn w:val="Indeks"/>
    <w:rsid w:val="00777041"/>
    <w:pPr>
      <w:tabs>
        <w:tab w:val="right" w:leader="dot" w:pos="7657"/>
      </w:tabs>
      <w:ind w:left="1981"/>
    </w:pPr>
  </w:style>
  <w:style w:type="paragraph" w:styleId="Spistreci9">
    <w:name w:val="toc 9"/>
    <w:basedOn w:val="Indeks"/>
    <w:rsid w:val="00777041"/>
    <w:pPr>
      <w:tabs>
        <w:tab w:val="right" w:leader="dot" w:pos="7374"/>
      </w:tabs>
      <w:ind w:left="2264"/>
    </w:pPr>
  </w:style>
  <w:style w:type="paragraph" w:customStyle="1" w:styleId="Spistreci10">
    <w:name w:val="Spis treści 10"/>
    <w:basedOn w:val="Indeks"/>
    <w:rsid w:val="00777041"/>
    <w:pPr>
      <w:tabs>
        <w:tab w:val="right" w:leader="dot" w:pos="7091"/>
      </w:tabs>
      <w:ind w:left="2547"/>
    </w:pPr>
  </w:style>
  <w:style w:type="paragraph" w:customStyle="1" w:styleId="Zawartotabeli">
    <w:name w:val="Zawartość tabeli"/>
    <w:basedOn w:val="Normalny"/>
    <w:rsid w:val="00777041"/>
    <w:pPr>
      <w:suppressLineNumbers/>
    </w:pPr>
  </w:style>
  <w:style w:type="paragraph" w:customStyle="1" w:styleId="Nagwektabeli">
    <w:name w:val="Nagłówek tabeli"/>
    <w:basedOn w:val="Zawartotabeli"/>
    <w:rsid w:val="00777041"/>
    <w:pPr>
      <w:jc w:val="center"/>
    </w:pPr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rsid w:val="008F5E4E"/>
    <w:rPr>
      <w:sz w:val="16"/>
      <w:szCs w:val="16"/>
    </w:rPr>
  </w:style>
  <w:style w:type="paragraph" w:styleId="Tekstkomentarza">
    <w:name w:val="annotation text"/>
    <w:basedOn w:val="Normalny"/>
    <w:uiPriority w:val="99"/>
    <w:semiHidden/>
    <w:rsid w:val="008F5E4E"/>
    <w:rPr>
      <w:sz w:val="20"/>
      <w:szCs w:val="20"/>
    </w:rPr>
  </w:style>
  <w:style w:type="paragraph" w:customStyle="1" w:styleId="StylSpistreci2Interliniapojedyncze">
    <w:name w:val="Styl Spis treści 2 + Interlinia:  pojedyncze"/>
    <w:basedOn w:val="Spistreci2"/>
    <w:rsid w:val="00C169AD"/>
    <w:rPr>
      <w:rFonts w:cs="Times New Roman"/>
      <w:szCs w:val="20"/>
    </w:rPr>
  </w:style>
  <w:style w:type="paragraph" w:customStyle="1" w:styleId="StylSpistreci2Interliniapojedyncze1">
    <w:name w:val="Styl Spis treści 2 + Interlinia:  pojedyncze1"/>
    <w:basedOn w:val="Spistreci2"/>
    <w:rsid w:val="00C169AD"/>
    <w:rPr>
      <w:rFonts w:cs="Times New Roman"/>
      <w:szCs w:val="20"/>
    </w:rPr>
  </w:style>
  <w:style w:type="paragraph" w:customStyle="1" w:styleId="StylNagwek212ptNieKursywaAutomatycznyWyjustowanyZ">
    <w:name w:val="Styl Nagłówek 2 + 12 pt Nie Kursywa Automatyczny Wyjustowany Z..."/>
    <w:basedOn w:val="Nagwek2"/>
    <w:rsid w:val="00C169AD"/>
    <w:pPr>
      <w:ind w:left="0" w:firstLine="0"/>
      <w:jc w:val="both"/>
    </w:pPr>
    <w:rPr>
      <w:i w:val="0"/>
      <w:iCs w:val="0"/>
      <w:color w:val="auto"/>
      <w:sz w:val="24"/>
      <w:szCs w:val="20"/>
    </w:rPr>
  </w:style>
  <w:style w:type="character" w:customStyle="1" w:styleId="NagwekZnak1">
    <w:name w:val="Nagłówek Znak1"/>
    <w:link w:val="Nagwek"/>
    <w:semiHidden/>
    <w:rsid w:val="001E7CF2"/>
    <w:rPr>
      <w:rFonts w:ascii="Calibri" w:hAnsi="Calibri" w:cs="Calibri"/>
      <w:sz w:val="22"/>
      <w:szCs w:val="22"/>
      <w:lang w:val="pl-PL" w:eastAsia="ar-SA" w:bidi="ar-SA"/>
    </w:rPr>
  </w:style>
  <w:style w:type="character" w:customStyle="1" w:styleId="StopkaZnak1">
    <w:name w:val="Stopka Znak1"/>
    <w:link w:val="Stopka"/>
    <w:semiHidden/>
    <w:rsid w:val="001E7CF2"/>
    <w:rPr>
      <w:rFonts w:ascii="Calibri" w:hAnsi="Calibri" w:cs="Calibri"/>
      <w:sz w:val="22"/>
      <w:szCs w:val="22"/>
      <w:lang w:val="pl-PL" w:eastAsia="ar-SA" w:bidi="ar-SA"/>
    </w:rPr>
  </w:style>
  <w:style w:type="character" w:customStyle="1" w:styleId="Nagwek8Znak">
    <w:name w:val="Nagłówek 8 Znak"/>
    <w:basedOn w:val="Domylnaczcionkaakapitu"/>
    <w:link w:val="Nagwek8"/>
    <w:rsid w:val="0006127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410F1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3D2858"/>
    <w:rPr>
      <w:color w:val="954F72" w:themeColor="followedHyperlink"/>
      <w:u w:val="single"/>
    </w:rPr>
  </w:style>
  <w:style w:type="paragraph" w:customStyle="1" w:styleId="Default">
    <w:name w:val="Default"/>
    <w:rsid w:val="00470FC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3508E6"/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ar-SA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65650"/>
    <w:rPr>
      <w:color w:val="605E5C"/>
      <w:shd w:val="clear" w:color="auto" w:fill="E1DFDD"/>
    </w:rPr>
  </w:style>
  <w:style w:type="paragraph" w:styleId="Tekstpodstawowy2">
    <w:name w:val="Body Text 2"/>
    <w:basedOn w:val="Normalny"/>
    <w:link w:val="Tekstpodstawowy2Znak1"/>
    <w:unhideWhenUsed/>
    <w:rsid w:val="003E2EF5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3E2EF5"/>
    <w:rPr>
      <w:rFonts w:ascii="Calibri" w:hAnsi="Calibri" w:cs="Calibri"/>
      <w:sz w:val="22"/>
      <w:szCs w:val="22"/>
      <w:lang w:eastAsia="ar-SA"/>
    </w:rPr>
  </w:style>
  <w:style w:type="character" w:customStyle="1" w:styleId="Nagwek7Znak">
    <w:name w:val="Nagłówek 7 Znak"/>
    <w:basedOn w:val="Domylnaczcionkaakapitu"/>
    <w:link w:val="Nagwek7"/>
    <w:rsid w:val="003E2EF5"/>
    <w:rPr>
      <w:sz w:val="24"/>
    </w:rPr>
  </w:style>
  <w:style w:type="numbering" w:customStyle="1" w:styleId="Bezlisty1">
    <w:name w:val="Bez listy1"/>
    <w:next w:val="Bezlisty"/>
    <w:uiPriority w:val="99"/>
    <w:semiHidden/>
    <w:unhideWhenUsed/>
    <w:rsid w:val="003E2EF5"/>
  </w:style>
  <w:style w:type="paragraph" w:styleId="Legenda">
    <w:name w:val="caption"/>
    <w:basedOn w:val="Normalny"/>
    <w:next w:val="Normalny"/>
    <w:qFormat/>
    <w:rsid w:val="003E2EF5"/>
    <w:pPr>
      <w:suppressAutoHyphens w:val="0"/>
      <w:spacing w:after="0" w:line="240" w:lineRule="auto"/>
    </w:pPr>
    <w:rPr>
      <w:rFonts w:ascii="Times New Roman" w:hAnsi="Times New Roman" w:cs="Times New Roman"/>
      <w:b/>
      <w:sz w:val="24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3E2EF5"/>
    <w:rPr>
      <w:rFonts w:ascii="Tahoma" w:hAnsi="Tahoma" w:cs="Tahoma"/>
      <w:sz w:val="22"/>
      <w:szCs w:val="22"/>
      <w:shd w:val="clear" w:color="auto" w:fill="000080"/>
      <w:lang w:eastAsia="ar-SA"/>
    </w:rPr>
  </w:style>
  <w:style w:type="paragraph" w:styleId="Tekstpodstawowywcity2">
    <w:name w:val="Body Text Indent 2"/>
    <w:basedOn w:val="Normalny"/>
    <w:link w:val="Tekstpodstawowywcity2Znak"/>
    <w:rsid w:val="003E2EF5"/>
    <w:pPr>
      <w:suppressAutoHyphens w:val="0"/>
      <w:spacing w:after="0" w:line="240" w:lineRule="auto"/>
      <w:ind w:left="708"/>
    </w:pPr>
    <w:rPr>
      <w:rFonts w:ascii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E2EF5"/>
    <w:rPr>
      <w:sz w:val="24"/>
    </w:rPr>
  </w:style>
  <w:style w:type="paragraph" w:styleId="Tekstpodstawowywcity3">
    <w:name w:val="Body Text Indent 3"/>
    <w:basedOn w:val="Normalny"/>
    <w:link w:val="Tekstpodstawowywcity3Znak"/>
    <w:rsid w:val="003E2EF5"/>
    <w:pPr>
      <w:suppressAutoHyphens w:val="0"/>
      <w:spacing w:after="0" w:line="240" w:lineRule="auto"/>
      <w:ind w:left="360"/>
    </w:pPr>
    <w:rPr>
      <w:rFonts w:ascii="Arial" w:hAnsi="Arial" w:cs="Arial"/>
      <w:sz w:val="24"/>
      <w:szCs w:val="24"/>
      <w:lang w:eastAsia="pl-PL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3E2EF5"/>
    <w:rPr>
      <w:rFonts w:ascii="Calibri" w:hAnsi="Calibri" w:cs="Calibri"/>
      <w:sz w:val="16"/>
      <w:szCs w:val="16"/>
      <w:lang w:eastAsia="ar-SA"/>
    </w:rPr>
  </w:style>
  <w:style w:type="paragraph" w:styleId="Lista2">
    <w:name w:val="List 2"/>
    <w:basedOn w:val="Normalny"/>
    <w:rsid w:val="003E2EF5"/>
    <w:pPr>
      <w:suppressAutoHyphens w:val="0"/>
      <w:spacing w:after="0" w:line="240" w:lineRule="auto"/>
      <w:ind w:left="566" w:hanging="283"/>
    </w:pPr>
    <w:rPr>
      <w:rFonts w:ascii="Times New Roman" w:hAnsi="Times New Roman" w:cs="Times New Roman"/>
      <w:sz w:val="24"/>
      <w:szCs w:val="20"/>
      <w:lang w:eastAsia="pl-PL"/>
    </w:rPr>
  </w:style>
  <w:style w:type="paragraph" w:styleId="Listapunktowana3">
    <w:name w:val="List Bullet 3"/>
    <w:basedOn w:val="Normalny"/>
    <w:autoRedefine/>
    <w:rsid w:val="003E2EF5"/>
    <w:pPr>
      <w:numPr>
        <w:numId w:val="4"/>
      </w:numPr>
      <w:suppressAutoHyphens w:val="0"/>
      <w:spacing w:after="0" w:line="240" w:lineRule="auto"/>
    </w:pPr>
    <w:rPr>
      <w:rFonts w:ascii="Times New Roman" w:hAnsi="Times New Roman" w:cs="Times New Roman"/>
      <w:sz w:val="24"/>
      <w:szCs w:val="20"/>
      <w:lang w:eastAsia="pl-PL"/>
    </w:rPr>
  </w:style>
  <w:style w:type="paragraph" w:styleId="Lista-kontynuacja2">
    <w:name w:val="List Continue 2"/>
    <w:basedOn w:val="Normalny"/>
    <w:rsid w:val="003E2EF5"/>
    <w:pPr>
      <w:suppressAutoHyphens w:val="0"/>
      <w:spacing w:after="120" w:line="240" w:lineRule="auto"/>
      <w:ind w:left="566"/>
    </w:pPr>
    <w:rPr>
      <w:rFonts w:ascii="Times New Roman" w:hAnsi="Times New Roman" w:cs="Times New Roman"/>
      <w:sz w:val="24"/>
      <w:szCs w:val="20"/>
      <w:lang w:eastAsia="pl-PL"/>
    </w:rPr>
  </w:style>
  <w:style w:type="paragraph" w:styleId="Lista-kontynuacja3">
    <w:name w:val="List Continue 3"/>
    <w:basedOn w:val="Normalny"/>
    <w:rsid w:val="003E2EF5"/>
    <w:pPr>
      <w:suppressAutoHyphens w:val="0"/>
      <w:spacing w:after="120" w:line="240" w:lineRule="auto"/>
      <w:ind w:left="849"/>
    </w:pPr>
    <w:rPr>
      <w:rFonts w:ascii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3E2EF5"/>
    <w:pPr>
      <w:suppressAutoHyphens w:val="0"/>
      <w:spacing w:after="0" w:line="240" w:lineRule="auto"/>
      <w:jc w:val="center"/>
    </w:pPr>
    <w:rPr>
      <w:rFonts w:ascii="Times New Roman" w:hAnsi="Times New Roman" w:cs="Times New Roman"/>
      <w:sz w:val="16"/>
      <w:szCs w:val="16"/>
      <w:lang w:eastAsia="pl-PL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3E2EF5"/>
    <w:rPr>
      <w:rFonts w:ascii="Calibri" w:hAnsi="Calibri" w:cs="Calibri"/>
      <w:sz w:val="16"/>
      <w:szCs w:val="16"/>
      <w:lang w:eastAsia="ar-SA"/>
    </w:rPr>
  </w:style>
  <w:style w:type="paragraph" w:styleId="Tekstblokowy">
    <w:name w:val="Block Text"/>
    <w:basedOn w:val="Normalny"/>
    <w:rsid w:val="003E2EF5"/>
    <w:pPr>
      <w:keepLines/>
      <w:suppressAutoHyphens w:val="0"/>
      <w:spacing w:after="0" w:line="240" w:lineRule="atLeast"/>
      <w:ind w:left="284" w:right="195" w:hanging="284"/>
    </w:pPr>
    <w:rPr>
      <w:rFonts w:ascii="Arial" w:hAnsi="Arial" w:cs="Times New Roman"/>
      <w:snapToGrid w:val="0"/>
      <w:color w:val="000000"/>
      <w:sz w:val="24"/>
      <w:szCs w:val="20"/>
      <w:lang w:eastAsia="pl-PL"/>
    </w:rPr>
  </w:style>
  <w:style w:type="paragraph" w:customStyle="1" w:styleId="Styl1">
    <w:name w:val="Styl1"/>
    <w:basedOn w:val="Normalny"/>
    <w:rsid w:val="003E2EF5"/>
    <w:pPr>
      <w:numPr>
        <w:numId w:val="5"/>
      </w:numPr>
      <w:suppressAutoHyphens w:val="0"/>
      <w:spacing w:after="0" w:line="360" w:lineRule="auto"/>
    </w:pPr>
    <w:rPr>
      <w:rFonts w:ascii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3E2E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2">
    <w:name w:val="WW-Tekst podstawowy 2"/>
    <w:basedOn w:val="Normalny"/>
    <w:rsid w:val="003E2EF5"/>
    <w:pPr>
      <w:spacing w:after="0" w:line="240" w:lineRule="auto"/>
    </w:pPr>
    <w:rPr>
      <w:rFonts w:ascii="Times New Roman" w:hAnsi="Times New Roman" w:cs="Times New Roman"/>
      <w:b/>
      <w:sz w:val="24"/>
      <w:szCs w:val="20"/>
      <w:lang w:eastAsia="pl-PL"/>
    </w:rPr>
  </w:style>
  <w:style w:type="paragraph" w:styleId="Listapunktowana">
    <w:name w:val="List Bullet"/>
    <w:basedOn w:val="Normalny"/>
    <w:autoRedefine/>
    <w:rsid w:val="003E2EF5"/>
    <w:pPr>
      <w:numPr>
        <w:numId w:val="6"/>
      </w:numPr>
      <w:suppressAutoHyphens w:val="0"/>
      <w:spacing w:after="0" w:line="240" w:lineRule="auto"/>
    </w:pPr>
    <w:rPr>
      <w:rFonts w:ascii="Times New Roman" w:hAnsi="Times New Roman" w:cs="Times New Roman"/>
      <w:sz w:val="24"/>
      <w:szCs w:val="20"/>
      <w:lang w:eastAsia="pl-PL"/>
    </w:rPr>
  </w:style>
  <w:style w:type="character" w:customStyle="1" w:styleId="Bodytext4">
    <w:name w:val="Body text (4)_"/>
    <w:link w:val="Bodytext40"/>
    <w:rsid w:val="003E2EF5"/>
    <w:rPr>
      <w:b/>
      <w:bCs/>
      <w:sz w:val="22"/>
      <w:szCs w:val="22"/>
      <w:shd w:val="clear" w:color="auto" w:fill="FFFFFF"/>
    </w:rPr>
  </w:style>
  <w:style w:type="character" w:customStyle="1" w:styleId="Bodytext5">
    <w:name w:val="Body text (5)_"/>
    <w:link w:val="Bodytext50"/>
    <w:rsid w:val="003E2EF5"/>
    <w:rPr>
      <w:b/>
      <w:bCs/>
      <w:i/>
      <w:iCs/>
      <w:sz w:val="22"/>
      <w:szCs w:val="22"/>
      <w:shd w:val="clear" w:color="auto" w:fill="FFFFFF"/>
    </w:rPr>
  </w:style>
  <w:style w:type="paragraph" w:customStyle="1" w:styleId="Bodytext40">
    <w:name w:val="Body text (4)"/>
    <w:basedOn w:val="Normalny"/>
    <w:link w:val="Bodytext4"/>
    <w:rsid w:val="003E2EF5"/>
    <w:pPr>
      <w:widowControl w:val="0"/>
      <w:shd w:val="clear" w:color="auto" w:fill="FFFFFF"/>
      <w:suppressAutoHyphens w:val="0"/>
      <w:spacing w:after="0" w:line="259" w:lineRule="exact"/>
      <w:jc w:val="both"/>
    </w:pPr>
    <w:rPr>
      <w:rFonts w:ascii="Times New Roman" w:hAnsi="Times New Roman" w:cs="Times New Roman"/>
      <w:b/>
      <w:bCs/>
      <w:lang w:eastAsia="pl-PL"/>
    </w:rPr>
  </w:style>
  <w:style w:type="paragraph" w:customStyle="1" w:styleId="Bodytext50">
    <w:name w:val="Body text (5)"/>
    <w:basedOn w:val="Normalny"/>
    <w:link w:val="Bodytext5"/>
    <w:rsid w:val="003E2EF5"/>
    <w:pPr>
      <w:widowControl w:val="0"/>
      <w:shd w:val="clear" w:color="auto" w:fill="FFFFFF"/>
      <w:suppressAutoHyphens w:val="0"/>
      <w:spacing w:after="0" w:line="259" w:lineRule="exact"/>
      <w:ind w:hanging="340"/>
      <w:jc w:val="both"/>
    </w:pPr>
    <w:rPr>
      <w:rFonts w:ascii="Times New Roman" w:hAnsi="Times New Roman" w:cs="Times New Roman"/>
      <w:b/>
      <w:bCs/>
      <w:i/>
      <w:iCs/>
      <w:lang w:eastAsia="pl-PL"/>
    </w:rPr>
  </w:style>
  <w:style w:type="character" w:styleId="Uwydatnienie">
    <w:name w:val="Emphasis"/>
    <w:basedOn w:val="Domylnaczcionkaakapitu"/>
    <w:uiPriority w:val="20"/>
    <w:qFormat/>
    <w:rsid w:val="00F92855"/>
    <w:rPr>
      <w:i/>
      <w:iCs/>
    </w:rPr>
  </w:style>
  <w:style w:type="character" w:customStyle="1" w:styleId="Bodytext1">
    <w:name w:val="Body text|1_"/>
    <w:basedOn w:val="Domylnaczcionkaakapitu"/>
    <w:link w:val="Bodytext10"/>
    <w:rsid w:val="00E143AA"/>
    <w:rPr>
      <w:rFonts w:ascii="Arial" w:eastAsia="Arial" w:hAnsi="Arial" w:cs="Arial"/>
      <w:sz w:val="19"/>
      <w:szCs w:val="19"/>
    </w:rPr>
  </w:style>
  <w:style w:type="paragraph" w:customStyle="1" w:styleId="Bodytext10">
    <w:name w:val="Body text|1"/>
    <w:basedOn w:val="Normalny"/>
    <w:link w:val="Bodytext1"/>
    <w:rsid w:val="00E143AA"/>
    <w:pPr>
      <w:widowControl w:val="0"/>
      <w:suppressAutoHyphens w:val="0"/>
      <w:spacing w:after="140" w:line="319" w:lineRule="auto"/>
    </w:pPr>
    <w:rPr>
      <w:rFonts w:ascii="Arial" w:eastAsia="Arial" w:hAnsi="Arial" w:cs="Arial"/>
      <w:sz w:val="19"/>
      <w:szCs w:val="19"/>
      <w:lang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653CA7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3B5D91"/>
    <w:rPr>
      <w:rFonts w:ascii="Calibri" w:hAnsi="Calibri" w:cs="Calibri"/>
      <w:sz w:val="22"/>
      <w:szCs w:val="22"/>
      <w:lang w:eastAsia="ar-SA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660D81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164A1"/>
    <w:rPr>
      <w:color w:val="605E5C"/>
      <w:shd w:val="clear" w:color="auto" w:fill="E1DFDD"/>
    </w:rPr>
  </w:style>
  <w:style w:type="character" w:customStyle="1" w:styleId="capitalize">
    <w:name w:val="capitalize"/>
    <w:basedOn w:val="Domylnaczcionkaakapitu"/>
    <w:rsid w:val="005B1C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1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94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19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40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123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9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6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350C64-6DDE-4559-9C88-6D4D4AD28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</TotalTime>
  <Pages>3</Pages>
  <Words>705</Words>
  <Characters>4232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4928</CharactersWithSpaces>
  <SharedDoc>false</SharedDoc>
  <HLinks>
    <vt:vector size="42" baseType="variant">
      <vt:variant>
        <vt:i4>131150</vt:i4>
      </vt:variant>
      <vt:variant>
        <vt:i4>165</vt:i4>
      </vt:variant>
      <vt:variant>
        <vt:i4>0</vt:i4>
      </vt:variant>
      <vt:variant>
        <vt:i4>5</vt:i4>
      </vt:variant>
      <vt:variant>
        <vt:lpwstr>http://www.mec.kolobrzeg.pl/</vt:lpwstr>
      </vt:variant>
      <vt:variant>
        <vt:lpwstr/>
      </vt:variant>
      <vt:variant>
        <vt:i4>131150</vt:i4>
      </vt:variant>
      <vt:variant>
        <vt:i4>162</vt:i4>
      </vt:variant>
      <vt:variant>
        <vt:i4>0</vt:i4>
      </vt:variant>
      <vt:variant>
        <vt:i4>5</vt:i4>
      </vt:variant>
      <vt:variant>
        <vt:lpwstr>http://www.mec.kolobrzeg.pl/</vt:lpwstr>
      </vt:variant>
      <vt:variant>
        <vt:lpwstr/>
      </vt:variant>
      <vt:variant>
        <vt:i4>131150</vt:i4>
      </vt:variant>
      <vt:variant>
        <vt:i4>159</vt:i4>
      </vt:variant>
      <vt:variant>
        <vt:i4>0</vt:i4>
      </vt:variant>
      <vt:variant>
        <vt:i4>5</vt:i4>
      </vt:variant>
      <vt:variant>
        <vt:lpwstr>http://www.mec.kolobrzeg.pl/</vt:lpwstr>
      </vt:variant>
      <vt:variant>
        <vt:lpwstr/>
      </vt:variant>
      <vt:variant>
        <vt:i4>131150</vt:i4>
      </vt:variant>
      <vt:variant>
        <vt:i4>156</vt:i4>
      </vt:variant>
      <vt:variant>
        <vt:i4>0</vt:i4>
      </vt:variant>
      <vt:variant>
        <vt:i4>5</vt:i4>
      </vt:variant>
      <vt:variant>
        <vt:lpwstr>http://www.mec.kolobrzeg.pl/</vt:lpwstr>
      </vt:variant>
      <vt:variant>
        <vt:lpwstr/>
      </vt:variant>
      <vt:variant>
        <vt:i4>131150</vt:i4>
      </vt:variant>
      <vt:variant>
        <vt:i4>153</vt:i4>
      </vt:variant>
      <vt:variant>
        <vt:i4>0</vt:i4>
      </vt:variant>
      <vt:variant>
        <vt:i4>5</vt:i4>
      </vt:variant>
      <vt:variant>
        <vt:lpwstr>http://www.mec.kolobrzeg.pl/</vt:lpwstr>
      </vt:variant>
      <vt:variant>
        <vt:lpwstr/>
      </vt:variant>
      <vt:variant>
        <vt:i4>131150</vt:i4>
      </vt:variant>
      <vt:variant>
        <vt:i4>150</vt:i4>
      </vt:variant>
      <vt:variant>
        <vt:i4>0</vt:i4>
      </vt:variant>
      <vt:variant>
        <vt:i4>5</vt:i4>
      </vt:variant>
      <vt:variant>
        <vt:lpwstr>http://www.mec.kolobrzeg.pl/</vt:lpwstr>
      </vt:variant>
      <vt:variant>
        <vt:lpwstr/>
      </vt:variant>
      <vt:variant>
        <vt:i4>131150</vt:i4>
      </vt:variant>
      <vt:variant>
        <vt:i4>147</vt:i4>
      </vt:variant>
      <vt:variant>
        <vt:i4>0</vt:i4>
      </vt:variant>
      <vt:variant>
        <vt:i4>5</vt:i4>
      </vt:variant>
      <vt:variant>
        <vt:lpwstr>http://www.mec.kolobrzeg.pl/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Dawid Wachowski</dc:creator>
  <cp:lastModifiedBy>Urbański Michał [MEC Piła]</cp:lastModifiedBy>
  <cp:revision>34</cp:revision>
  <cp:lastPrinted>2024-08-28T08:22:00Z</cp:lastPrinted>
  <dcterms:created xsi:type="dcterms:W3CDTF">2024-07-08T08:21:00Z</dcterms:created>
  <dcterms:modified xsi:type="dcterms:W3CDTF">2024-08-30T11:01:00Z</dcterms:modified>
</cp:coreProperties>
</file>