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1E820" w14:textId="77777777" w:rsidR="00206172" w:rsidRPr="00F34AE7" w:rsidRDefault="00206172" w:rsidP="00206172">
      <w:pPr>
        <w:pStyle w:val="Styl2"/>
        <w:jc w:val="center"/>
        <w:rPr>
          <w:rFonts w:ascii="Myriad Pro" w:hAnsi="Myriad Pro" w:cs="Calibri"/>
          <w:b/>
          <w:color w:val="auto"/>
          <w:lang w:eastAsia="pl-PL"/>
        </w:rPr>
      </w:pPr>
      <w:bookmarkStart w:id="0" w:name="_Toc367277690"/>
      <w:bookmarkStart w:id="1" w:name="_Toc367694532"/>
      <w:r w:rsidRPr="00F34AE7">
        <w:rPr>
          <w:rFonts w:ascii="Myriad Pro" w:hAnsi="Myriad Pro" w:cs="Calibri"/>
          <w:b/>
          <w:color w:val="auto"/>
          <w:lang w:eastAsia="pl-PL"/>
        </w:rPr>
        <w:t>FORMULARZ OFERTOWY</w:t>
      </w:r>
      <w:bookmarkEnd w:id="0"/>
      <w:bookmarkEnd w:id="1"/>
    </w:p>
    <w:p w14:paraId="1932DD35" w14:textId="77777777" w:rsidR="00206172" w:rsidRPr="00F34AE7" w:rsidRDefault="00206172" w:rsidP="003E333F">
      <w:pPr>
        <w:pStyle w:val="Styl2"/>
        <w:tabs>
          <w:tab w:val="left" w:pos="601"/>
        </w:tabs>
        <w:rPr>
          <w:rFonts w:ascii="Myriad Pro" w:hAnsi="Myriad Pro" w:cs="Calibri"/>
          <w:color w:val="auto"/>
          <w:sz w:val="24"/>
          <w:szCs w:val="24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ab/>
      </w:r>
    </w:p>
    <w:p w14:paraId="4F5CFBF7" w14:textId="77777777" w:rsidR="00206172" w:rsidRPr="00F34AE7" w:rsidRDefault="00206172" w:rsidP="00786E0D">
      <w:pPr>
        <w:pStyle w:val="Styl2"/>
        <w:spacing w:line="360" w:lineRule="auto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Wykonawca:</w:t>
      </w:r>
    </w:p>
    <w:p w14:paraId="3D3B1809" w14:textId="2A19CC80" w:rsidR="00206172" w:rsidRPr="00F34AE7" w:rsidRDefault="00206172" w:rsidP="00DB1A6E">
      <w:pPr>
        <w:pStyle w:val="Styl2"/>
        <w:numPr>
          <w:ilvl w:val="0"/>
          <w:numId w:val="4"/>
        </w:numPr>
        <w:spacing w:line="360" w:lineRule="auto"/>
        <w:ind w:left="360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Zarejestrowana nazwa Wykonawcy: ……………………………………………………..……………….………………………</w:t>
      </w:r>
      <w:r w:rsidR="00F34AE7">
        <w:rPr>
          <w:rFonts w:ascii="Myriad Pro" w:hAnsi="Myriad Pro" w:cs="Calibri"/>
          <w:color w:val="auto"/>
          <w:lang w:eastAsia="pl-PL"/>
        </w:rPr>
        <w:t>…………..</w:t>
      </w:r>
    </w:p>
    <w:p w14:paraId="1F15DAED" w14:textId="14868F37" w:rsidR="00206172" w:rsidRPr="00F34AE7" w:rsidRDefault="00206172" w:rsidP="00DB1A6E">
      <w:pPr>
        <w:pStyle w:val="Styl2"/>
        <w:numPr>
          <w:ilvl w:val="0"/>
          <w:numId w:val="4"/>
        </w:numPr>
        <w:spacing w:line="360" w:lineRule="auto"/>
        <w:ind w:left="360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Zarejestrowany adres Wykonawcy:</w:t>
      </w:r>
      <w:r w:rsidR="00371572">
        <w:rPr>
          <w:rFonts w:ascii="Myriad Pro" w:hAnsi="Myriad Pro" w:cs="Calibri"/>
          <w:color w:val="auto"/>
          <w:lang w:eastAsia="pl-PL"/>
        </w:rPr>
        <w:t xml:space="preserve"> </w:t>
      </w:r>
      <w:r w:rsidRPr="00F34AE7">
        <w:rPr>
          <w:rFonts w:ascii="Myriad Pro" w:hAnsi="Myriad Pro" w:cs="Calibri"/>
          <w:color w:val="auto"/>
          <w:lang w:eastAsia="pl-PL"/>
        </w:rPr>
        <w:t>……………………………………………………………….………………………</w:t>
      </w:r>
      <w:r w:rsidR="00F34AE7">
        <w:rPr>
          <w:rFonts w:ascii="Myriad Pro" w:hAnsi="Myriad Pro" w:cs="Calibri"/>
          <w:color w:val="auto"/>
          <w:lang w:eastAsia="pl-PL"/>
        </w:rPr>
        <w:t>……...</w:t>
      </w:r>
      <w:r w:rsidRPr="00F34AE7">
        <w:rPr>
          <w:rFonts w:ascii="Myriad Pro" w:hAnsi="Myriad Pro" w:cs="Calibri"/>
          <w:color w:val="auto"/>
          <w:lang w:eastAsia="pl-PL"/>
        </w:rPr>
        <w:t>…</w:t>
      </w:r>
      <w:r w:rsidR="00F34AE7">
        <w:rPr>
          <w:rFonts w:ascii="Myriad Pro" w:hAnsi="Myriad Pro" w:cs="Calibri"/>
          <w:color w:val="auto"/>
          <w:lang w:eastAsia="pl-PL"/>
        </w:rPr>
        <w:t>…….</w:t>
      </w:r>
      <w:r w:rsidRPr="00F34AE7">
        <w:rPr>
          <w:rFonts w:ascii="Myriad Pro" w:hAnsi="Myriad Pro" w:cs="Calibri"/>
          <w:color w:val="auto"/>
          <w:lang w:eastAsia="pl-PL"/>
        </w:rPr>
        <w:t>…</w:t>
      </w:r>
    </w:p>
    <w:p w14:paraId="247C7EC8" w14:textId="34F4DF26" w:rsidR="00206172" w:rsidRPr="00F34AE7" w:rsidRDefault="00206172" w:rsidP="00DB1A6E">
      <w:pPr>
        <w:pStyle w:val="Styl2"/>
        <w:numPr>
          <w:ilvl w:val="1"/>
          <w:numId w:val="3"/>
        </w:numPr>
        <w:spacing w:line="360" w:lineRule="auto"/>
        <w:ind w:left="714" w:hanging="357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Województwo:…………………………………………………….………………………………</w:t>
      </w:r>
    </w:p>
    <w:p w14:paraId="57187979" w14:textId="1F768953" w:rsidR="00206172" w:rsidRPr="00F34AE7" w:rsidRDefault="00206172" w:rsidP="00DB1A6E">
      <w:pPr>
        <w:pStyle w:val="Styl2"/>
        <w:numPr>
          <w:ilvl w:val="1"/>
          <w:numId w:val="3"/>
        </w:numPr>
        <w:spacing w:line="360" w:lineRule="auto"/>
        <w:ind w:left="714" w:hanging="357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Powiat:……………………………………………………………………</w:t>
      </w:r>
      <w:r w:rsidR="003E333F" w:rsidRPr="00F34AE7">
        <w:rPr>
          <w:rFonts w:ascii="Myriad Pro" w:hAnsi="Myriad Pro" w:cs="Calibri"/>
          <w:color w:val="auto"/>
          <w:lang w:eastAsia="pl-PL"/>
        </w:rPr>
        <w:t>..</w:t>
      </w:r>
      <w:r w:rsidRPr="00F34AE7">
        <w:rPr>
          <w:rFonts w:ascii="Myriad Pro" w:hAnsi="Myriad Pro" w:cs="Calibri"/>
          <w:color w:val="auto"/>
          <w:lang w:eastAsia="pl-PL"/>
        </w:rPr>
        <w:t>………………………</w:t>
      </w:r>
    </w:p>
    <w:p w14:paraId="60F90759" w14:textId="257CC483" w:rsidR="00206172" w:rsidRPr="00F34AE7" w:rsidRDefault="00206172" w:rsidP="00DB1A6E">
      <w:pPr>
        <w:pStyle w:val="Styl2"/>
        <w:numPr>
          <w:ilvl w:val="1"/>
          <w:numId w:val="3"/>
        </w:numPr>
        <w:spacing w:line="360" w:lineRule="auto"/>
        <w:ind w:left="714" w:hanging="357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Numer</w:t>
      </w:r>
      <w:r w:rsidR="00F34AE7">
        <w:rPr>
          <w:rFonts w:ascii="Myriad Pro" w:hAnsi="Myriad Pro" w:cs="Calibri"/>
          <w:color w:val="auto"/>
          <w:lang w:eastAsia="pl-PL"/>
        </w:rPr>
        <w:t xml:space="preserve"> </w:t>
      </w:r>
      <w:r w:rsidRPr="00F34AE7">
        <w:rPr>
          <w:rFonts w:ascii="Myriad Pro" w:hAnsi="Myriad Pro" w:cs="Calibri"/>
          <w:color w:val="auto"/>
          <w:lang w:eastAsia="pl-PL"/>
        </w:rPr>
        <w:t>telefon</w:t>
      </w:r>
      <w:r w:rsidR="00F34AE7">
        <w:rPr>
          <w:rFonts w:ascii="Myriad Pro" w:hAnsi="Myriad Pro" w:cs="Calibri"/>
          <w:color w:val="auto"/>
          <w:lang w:eastAsia="pl-PL"/>
        </w:rPr>
        <w:t xml:space="preserve">u </w:t>
      </w:r>
      <w:r w:rsidRPr="00F34AE7">
        <w:rPr>
          <w:rFonts w:ascii="Myriad Pro" w:hAnsi="Myriad Pro" w:cs="Calibri"/>
          <w:color w:val="auto"/>
          <w:lang w:eastAsia="pl-PL"/>
        </w:rPr>
        <w:t>……………………………………………………</w:t>
      </w:r>
      <w:r w:rsidR="003E333F" w:rsidRPr="00F34AE7">
        <w:rPr>
          <w:rFonts w:ascii="Myriad Pro" w:hAnsi="Myriad Pro" w:cs="Calibri"/>
          <w:color w:val="auto"/>
          <w:lang w:eastAsia="pl-PL"/>
        </w:rPr>
        <w:t>.</w:t>
      </w:r>
      <w:r w:rsidRPr="00F34AE7">
        <w:rPr>
          <w:rFonts w:ascii="Myriad Pro" w:hAnsi="Myriad Pro" w:cs="Calibri"/>
          <w:color w:val="auto"/>
          <w:lang w:eastAsia="pl-PL"/>
        </w:rPr>
        <w:t>………………….………</w:t>
      </w:r>
      <w:r w:rsidR="00F34AE7">
        <w:rPr>
          <w:rFonts w:ascii="Myriad Pro" w:hAnsi="Myriad Pro" w:cs="Calibri"/>
          <w:color w:val="auto"/>
          <w:lang w:eastAsia="pl-PL"/>
        </w:rPr>
        <w:t>….</w:t>
      </w:r>
    </w:p>
    <w:p w14:paraId="100EBA23" w14:textId="3337C358" w:rsidR="00206172" w:rsidRPr="00F34AE7" w:rsidRDefault="00206172" w:rsidP="00DB1A6E">
      <w:pPr>
        <w:pStyle w:val="Styl2"/>
        <w:numPr>
          <w:ilvl w:val="0"/>
          <w:numId w:val="4"/>
        </w:numPr>
        <w:spacing w:line="360" w:lineRule="auto"/>
        <w:ind w:left="360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Adres korespondencyjny (jeśli inny niż zarejestro</w:t>
      </w:r>
      <w:r w:rsidR="003E333F" w:rsidRPr="00F34AE7">
        <w:rPr>
          <w:rFonts w:ascii="Myriad Pro" w:hAnsi="Myriad Pro" w:cs="Calibri"/>
          <w:color w:val="auto"/>
          <w:lang w:eastAsia="pl-PL"/>
        </w:rPr>
        <w:t>wany) …………………………………………………………………</w:t>
      </w:r>
      <w:r w:rsidR="00F34AE7">
        <w:rPr>
          <w:rFonts w:ascii="Myriad Pro" w:hAnsi="Myriad Pro" w:cs="Calibri"/>
          <w:color w:val="auto"/>
          <w:lang w:eastAsia="pl-PL"/>
        </w:rPr>
        <w:t>…………………………………….…</w:t>
      </w:r>
      <w:r w:rsidRPr="00F34AE7">
        <w:rPr>
          <w:rFonts w:ascii="Myriad Pro" w:hAnsi="Myriad Pro" w:cs="Calibri"/>
          <w:color w:val="auto"/>
          <w:lang w:eastAsia="pl-PL"/>
        </w:rPr>
        <w:br/>
        <w:t>……………………………………………………………………………………………………</w:t>
      </w:r>
      <w:r w:rsidR="00F34AE7">
        <w:rPr>
          <w:rFonts w:ascii="Myriad Pro" w:hAnsi="Myriad Pro" w:cs="Calibri"/>
          <w:color w:val="auto"/>
          <w:lang w:eastAsia="pl-PL"/>
        </w:rPr>
        <w:t>…….</w:t>
      </w:r>
    </w:p>
    <w:p w14:paraId="20079C9F" w14:textId="3ABFE349" w:rsidR="00206172" w:rsidRDefault="00206172" w:rsidP="00DB1A6E">
      <w:pPr>
        <w:pStyle w:val="Styl2"/>
        <w:numPr>
          <w:ilvl w:val="0"/>
          <w:numId w:val="4"/>
        </w:numPr>
        <w:spacing w:line="360" w:lineRule="auto"/>
        <w:ind w:left="360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 xml:space="preserve">Numer REGON : </w:t>
      </w:r>
      <w:r w:rsidR="00D15925">
        <w:rPr>
          <w:rFonts w:ascii="Myriad Pro" w:hAnsi="Myriad Pro" w:cs="Calibri"/>
          <w:color w:val="auto"/>
          <w:lang w:eastAsia="pl-PL"/>
        </w:rPr>
        <w:t>….</w:t>
      </w:r>
      <w:r w:rsidRPr="00F34AE7">
        <w:rPr>
          <w:rFonts w:ascii="Myriad Pro" w:hAnsi="Myriad Pro" w:cs="Calibri"/>
          <w:color w:val="auto"/>
          <w:lang w:eastAsia="pl-PL"/>
        </w:rPr>
        <w:t>……………………………………………………………………………</w:t>
      </w:r>
      <w:r w:rsidR="00F34AE7">
        <w:rPr>
          <w:rFonts w:ascii="Myriad Pro" w:hAnsi="Myriad Pro" w:cs="Calibri"/>
          <w:color w:val="auto"/>
          <w:lang w:eastAsia="pl-PL"/>
        </w:rPr>
        <w:t>….</w:t>
      </w:r>
      <w:r w:rsidRPr="00F34AE7">
        <w:rPr>
          <w:rFonts w:ascii="Myriad Pro" w:hAnsi="Myriad Pro" w:cs="Calibri"/>
          <w:color w:val="auto"/>
          <w:lang w:eastAsia="pl-PL"/>
        </w:rPr>
        <w:t>……</w:t>
      </w:r>
    </w:p>
    <w:p w14:paraId="6E7F4088" w14:textId="1C61FDED" w:rsidR="00F74AF3" w:rsidRPr="00F34AE7" w:rsidRDefault="00F74AF3" w:rsidP="00DB1A6E">
      <w:pPr>
        <w:pStyle w:val="Styl2"/>
        <w:numPr>
          <w:ilvl w:val="0"/>
          <w:numId w:val="4"/>
        </w:numPr>
        <w:spacing w:line="360" w:lineRule="auto"/>
        <w:ind w:left="360"/>
        <w:rPr>
          <w:rFonts w:ascii="Myriad Pro" w:hAnsi="Myriad Pro" w:cs="Calibri"/>
          <w:color w:val="auto"/>
          <w:lang w:eastAsia="pl-PL"/>
        </w:rPr>
      </w:pPr>
      <w:r>
        <w:rPr>
          <w:rFonts w:ascii="Myriad Pro" w:hAnsi="Myriad Pro" w:cs="Calibri"/>
          <w:color w:val="auto"/>
          <w:lang w:eastAsia="pl-PL"/>
        </w:rPr>
        <w:t>Numer KRS : …………………………………………………………………………………………...</w:t>
      </w:r>
    </w:p>
    <w:p w14:paraId="5F103350" w14:textId="13FE9F9F" w:rsidR="00206172" w:rsidRPr="00F34AE7" w:rsidRDefault="00206172" w:rsidP="00DB1A6E">
      <w:pPr>
        <w:pStyle w:val="Styl2"/>
        <w:numPr>
          <w:ilvl w:val="0"/>
          <w:numId w:val="4"/>
        </w:numPr>
        <w:spacing w:line="360" w:lineRule="auto"/>
        <w:ind w:left="360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Numer NIP : ……………………………………………………………………………..……</w:t>
      </w:r>
      <w:r w:rsidR="00F34AE7">
        <w:rPr>
          <w:rFonts w:ascii="Myriad Pro" w:hAnsi="Myriad Pro" w:cs="Calibri"/>
          <w:color w:val="auto"/>
          <w:lang w:eastAsia="pl-PL"/>
        </w:rPr>
        <w:t>...</w:t>
      </w:r>
      <w:r w:rsidRPr="00F34AE7">
        <w:rPr>
          <w:rFonts w:ascii="Myriad Pro" w:hAnsi="Myriad Pro" w:cs="Calibri"/>
          <w:color w:val="auto"/>
          <w:lang w:eastAsia="pl-PL"/>
        </w:rPr>
        <w:t>………</w:t>
      </w:r>
    </w:p>
    <w:p w14:paraId="0B8D5CB5" w14:textId="18FD1A0F" w:rsidR="00206172" w:rsidRPr="00F34AE7" w:rsidRDefault="00206172" w:rsidP="00DB1A6E">
      <w:pPr>
        <w:pStyle w:val="Styl2"/>
        <w:numPr>
          <w:ilvl w:val="0"/>
          <w:numId w:val="4"/>
        </w:numPr>
        <w:spacing w:line="360" w:lineRule="auto"/>
        <w:ind w:left="360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E - mail : ………………………………………………………………</w:t>
      </w:r>
      <w:r w:rsidR="003E333F" w:rsidRPr="00F34AE7">
        <w:rPr>
          <w:rFonts w:ascii="Myriad Pro" w:hAnsi="Myriad Pro" w:cs="Calibri"/>
          <w:color w:val="auto"/>
          <w:lang w:eastAsia="pl-PL"/>
        </w:rPr>
        <w:t>……………………………</w:t>
      </w:r>
      <w:r w:rsidR="00F34AE7">
        <w:rPr>
          <w:rFonts w:ascii="Myriad Pro" w:hAnsi="Myriad Pro" w:cs="Calibri"/>
          <w:color w:val="auto"/>
          <w:lang w:eastAsia="pl-PL"/>
        </w:rPr>
        <w:t>….</w:t>
      </w:r>
    </w:p>
    <w:p w14:paraId="492A3AA9" w14:textId="714D2F7B" w:rsidR="008434FF" w:rsidRPr="00F34AE7" w:rsidRDefault="00F34AE7" w:rsidP="008434FF">
      <w:pPr>
        <w:pStyle w:val="Styl2"/>
        <w:numPr>
          <w:ilvl w:val="0"/>
          <w:numId w:val="4"/>
        </w:numPr>
        <w:spacing w:line="360" w:lineRule="auto"/>
        <w:ind w:left="426" w:hanging="426"/>
        <w:rPr>
          <w:rFonts w:ascii="Myriad Pro" w:hAnsi="Myriad Pro" w:cs="Calibri"/>
          <w:color w:val="auto"/>
          <w:lang w:eastAsia="pl-PL"/>
        </w:rPr>
      </w:pPr>
      <w:r>
        <w:rPr>
          <w:rFonts w:ascii="Myriad Pro" w:hAnsi="Myriad Pro" w:cs="Calibri"/>
          <w:color w:val="auto"/>
          <w:lang w:eastAsia="pl-PL"/>
        </w:rPr>
        <w:t>Strona WWW</w:t>
      </w:r>
      <w:r w:rsidR="00D15925">
        <w:rPr>
          <w:rFonts w:ascii="Myriad Pro" w:hAnsi="Myriad Pro" w:cs="Calibri"/>
          <w:color w:val="auto"/>
          <w:lang w:eastAsia="pl-PL"/>
        </w:rPr>
        <w:t xml:space="preserve">: </w:t>
      </w:r>
      <w:r w:rsidR="00105DA9" w:rsidRPr="00F34AE7">
        <w:rPr>
          <w:rFonts w:ascii="Myriad Pro" w:hAnsi="Myriad Pro" w:cs="Calibri"/>
          <w:color w:val="auto"/>
          <w:lang w:eastAsia="pl-PL"/>
        </w:rPr>
        <w:t>………………………………………………………………………………………</w:t>
      </w:r>
      <w:r>
        <w:rPr>
          <w:rFonts w:ascii="Myriad Pro" w:hAnsi="Myriad Pro" w:cs="Calibri"/>
          <w:color w:val="auto"/>
          <w:lang w:eastAsia="pl-PL"/>
        </w:rPr>
        <w:t>..</w:t>
      </w:r>
    </w:p>
    <w:p w14:paraId="741933FE" w14:textId="1EFA4331" w:rsidR="008434FF" w:rsidRPr="00F34AE7" w:rsidRDefault="008434FF" w:rsidP="008434FF">
      <w:pPr>
        <w:pStyle w:val="Styl2"/>
        <w:numPr>
          <w:ilvl w:val="0"/>
          <w:numId w:val="4"/>
        </w:numPr>
        <w:spacing w:line="360" w:lineRule="auto"/>
        <w:ind w:left="426" w:hanging="426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/>
          <w:color w:val="auto"/>
          <w:lang w:eastAsia="pl-PL"/>
        </w:rPr>
        <w:t xml:space="preserve">Numer </w:t>
      </w:r>
      <w:r w:rsidR="00D15925">
        <w:rPr>
          <w:rFonts w:ascii="Myriad Pro" w:hAnsi="Myriad Pro"/>
          <w:color w:val="auto"/>
          <w:lang w:eastAsia="pl-PL"/>
        </w:rPr>
        <w:t>konta bankowego : …</w:t>
      </w:r>
      <w:r w:rsidRPr="00F34AE7">
        <w:rPr>
          <w:rFonts w:ascii="Myriad Pro" w:hAnsi="Myriad Pro"/>
          <w:color w:val="auto"/>
          <w:lang w:eastAsia="pl-PL"/>
        </w:rPr>
        <w:t>……………………………………………………….……………….</w:t>
      </w:r>
    </w:p>
    <w:p w14:paraId="05EC85DF" w14:textId="77777777" w:rsidR="00105DA9" w:rsidRPr="00F34AE7" w:rsidRDefault="00105DA9" w:rsidP="00DB1A6E">
      <w:pPr>
        <w:pStyle w:val="Styl2"/>
        <w:numPr>
          <w:ilvl w:val="0"/>
          <w:numId w:val="4"/>
        </w:numPr>
        <w:spacing w:line="360" w:lineRule="auto"/>
        <w:ind w:left="426" w:hanging="426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Osoba upoważniona do kontaktów z Zamawiającym przed podpisaniem umowy:</w:t>
      </w:r>
      <w:r w:rsidRPr="00F34AE7">
        <w:rPr>
          <w:rFonts w:ascii="Myriad Pro" w:hAnsi="Myriad Pro" w:cs="Calibri"/>
          <w:color w:val="auto"/>
          <w:lang w:eastAsia="pl-PL"/>
        </w:rPr>
        <w:tab/>
      </w:r>
    </w:p>
    <w:p w14:paraId="5DD87362" w14:textId="3689B77A" w:rsidR="00105DA9" w:rsidRPr="00F34AE7" w:rsidRDefault="00105DA9" w:rsidP="00DB1A6E">
      <w:pPr>
        <w:pStyle w:val="Styl2"/>
        <w:numPr>
          <w:ilvl w:val="1"/>
          <w:numId w:val="4"/>
        </w:numPr>
        <w:spacing w:line="360" w:lineRule="auto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Imię i nazwisko:</w:t>
      </w:r>
      <w:r w:rsidR="00D15925">
        <w:rPr>
          <w:rFonts w:ascii="Myriad Pro" w:hAnsi="Myriad Pro" w:cs="Calibri"/>
          <w:color w:val="auto"/>
          <w:lang w:eastAsia="pl-PL"/>
        </w:rPr>
        <w:t xml:space="preserve"> …</w:t>
      </w:r>
      <w:r w:rsidRPr="00F34AE7">
        <w:rPr>
          <w:rFonts w:ascii="Myriad Pro" w:hAnsi="Myriad Pro" w:cs="Calibri"/>
          <w:color w:val="auto"/>
          <w:lang w:eastAsia="pl-PL"/>
        </w:rPr>
        <w:t>……………………………</w:t>
      </w:r>
      <w:r w:rsidR="003E333F" w:rsidRPr="00F34AE7">
        <w:rPr>
          <w:rFonts w:ascii="Myriad Pro" w:hAnsi="Myriad Pro" w:cs="Calibri"/>
          <w:color w:val="auto"/>
          <w:lang w:eastAsia="pl-PL"/>
        </w:rPr>
        <w:t>………………………………………..…………</w:t>
      </w:r>
    </w:p>
    <w:p w14:paraId="53CF595B" w14:textId="5BE732B2" w:rsidR="00105DA9" w:rsidRPr="00F34AE7" w:rsidRDefault="00105DA9" w:rsidP="00DB1A6E">
      <w:pPr>
        <w:pStyle w:val="Styl2"/>
        <w:numPr>
          <w:ilvl w:val="1"/>
          <w:numId w:val="4"/>
        </w:numPr>
        <w:spacing w:line="360" w:lineRule="auto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N</w:t>
      </w:r>
      <w:r w:rsidR="00D15925">
        <w:rPr>
          <w:rFonts w:ascii="Myriad Pro" w:hAnsi="Myriad Pro" w:cs="Calibri"/>
          <w:color w:val="auto"/>
          <w:lang w:eastAsia="pl-PL"/>
        </w:rPr>
        <w:t xml:space="preserve">umer telefonu, w tym komórkowy: </w:t>
      </w:r>
      <w:r w:rsidR="003E333F" w:rsidRPr="00F34AE7">
        <w:rPr>
          <w:rFonts w:ascii="Myriad Pro" w:hAnsi="Myriad Pro" w:cs="Calibri"/>
          <w:color w:val="auto"/>
          <w:lang w:eastAsia="pl-PL"/>
        </w:rPr>
        <w:t>…………………………………………………</w:t>
      </w:r>
      <w:r w:rsidR="00F34AE7">
        <w:rPr>
          <w:rFonts w:ascii="Myriad Pro" w:hAnsi="Myriad Pro" w:cs="Calibri"/>
          <w:color w:val="auto"/>
          <w:lang w:eastAsia="pl-PL"/>
        </w:rPr>
        <w:t>………….</w:t>
      </w:r>
    </w:p>
    <w:p w14:paraId="54A3E155" w14:textId="77777777" w:rsidR="00105DA9" w:rsidRPr="00F34AE7" w:rsidRDefault="00105DA9" w:rsidP="00DB1A6E">
      <w:pPr>
        <w:pStyle w:val="Styl2"/>
        <w:numPr>
          <w:ilvl w:val="0"/>
          <w:numId w:val="4"/>
        </w:numPr>
        <w:spacing w:line="360" w:lineRule="auto"/>
        <w:ind w:left="426" w:hanging="426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Osoba upoważniona do kontaktów z Zamawiającym w sprawach technicznych:</w:t>
      </w:r>
    </w:p>
    <w:p w14:paraId="2E085B96" w14:textId="0243C555" w:rsidR="00105DA9" w:rsidRPr="00F34AE7" w:rsidRDefault="00105DA9" w:rsidP="00DB1A6E">
      <w:pPr>
        <w:pStyle w:val="Styl2"/>
        <w:numPr>
          <w:ilvl w:val="1"/>
          <w:numId w:val="4"/>
        </w:numPr>
        <w:spacing w:line="360" w:lineRule="auto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Imię i nazwisko:</w:t>
      </w:r>
      <w:r w:rsidR="00D15925">
        <w:rPr>
          <w:rFonts w:ascii="Myriad Pro" w:hAnsi="Myriad Pro" w:cs="Calibri"/>
          <w:color w:val="auto"/>
          <w:lang w:eastAsia="pl-PL"/>
        </w:rPr>
        <w:t xml:space="preserve"> ….</w:t>
      </w:r>
      <w:r w:rsidRPr="00F34AE7">
        <w:rPr>
          <w:rFonts w:ascii="Myriad Pro" w:hAnsi="Myriad Pro" w:cs="Calibri"/>
          <w:color w:val="auto"/>
          <w:lang w:eastAsia="pl-PL"/>
        </w:rPr>
        <w:t>…………………………</w:t>
      </w:r>
      <w:r w:rsidR="003E333F" w:rsidRPr="00F34AE7">
        <w:rPr>
          <w:rFonts w:ascii="Myriad Pro" w:hAnsi="Myriad Pro" w:cs="Calibri"/>
          <w:color w:val="auto"/>
          <w:lang w:eastAsia="pl-PL"/>
        </w:rPr>
        <w:t>……………………………………………….…..…</w:t>
      </w:r>
    </w:p>
    <w:p w14:paraId="11AE5DF1" w14:textId="7BE14820" w:rsidR="00105DA9" w:rsidRPr="00F34AE7" w:rsidRDefault="00105DA9" w:rsidP="00DB1A6E">
      <w:pPr>
        <w:pStyle w:val="Styl2"/>
        <w:numPr>
          <w:ilvl w:val="1"/>
          <w:numId w:val="4"/>
        </w:numPr>
        <w:spacing w:line="360" w:lineRule="auto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Numer telefonu, w tym komórkowy:</w:t>
      </w:r>
      <w:r w:rsidR="00D15925">
        <w:rPr>
          <w:rFonts w:ascii="Myriad Pro" w:hAnsi="Myriad Pro" w:cs="Calibri"/>
          <w:color w:val="auto"/>
          <w:lang w:eastAsia="pl-PL"/>
        </w:rPr>
        <w:t xml:space="preserve"> </w:t>
      </w:r>
      <w:r w:rsidR="003E333F" w:rsidRPr="00F34AE7">
        <w:rPr>
          <w:rFonts w:ascii="Myriad Pro" w:hAnsi="Myriad Pro" w:cs="Calibri"/>
          <w:color w:val="auto"/>
          <w:lang w:eastAsia="pl-PL"/>
        </w:rPr>
        <w:t>…………………………………………………</w:t>
      </w:r>
      <w:r w:rsidR="00F34AE7">
        <w:rPr>
          <w:rFonts w:ascii="Myriad Pro" w:hAnsi="Myriad Pro" w:cs="Calibri"/>
          <w:color w:val="auto"/>
          <w:lang w:eastAsia="pl-PL"/>
        </w:rPr>
        <w:t>…………..</w:t>
      </w:r>
    </w:p>
    <w:p w14:paraId="69568EDC" w14:textId="77777777" w:rsidR="00206172" w:rsidRDefault="00206172" w:rsidP="002664D5">
      <w:pPr>
        <w:pStyle w:val="Styl2"/>
        <w:spacing w:line="360" w:lineRule="auto"/>
        <w:ind w:left="284"/>
        <w:jc w:val="both"/>
        <w:rPr>
          <w:rFonts w:ascii="Myriad Pro" w:hAnsi="Myriad Pro" w:cs="Calibri"/>
          <w:color w:val="auto"/>
          <w:lang w:eastAsia="pl-PL"/>
        </w:rPr>
      </w:pPr>
    </w:p>
    <w:p w14:paraId="0C98EE23" w14:textId="77777777" w:rsidR="00D15925" w:rsidRPr="00F34AE7" w:rsidRDefault="00D15925" w:rsidP="002664D5">
      <w:pPr>
        <w:pStyle w:val="Styl2"/>
        <w:spacing w:line="360" w:lineRule="auto"/>
        <w:ind w:left="284"/>
        <w:jc w:val="both"/>
        <w:rPr>
          <w:rFonts w:ascii="Myriad Pro" w:hAnsi="Myriad Pro" w:cs="Calibri"/>
          <w:color w:val="auto"/>
          <w:lang w:eastAsia="pl-PL"/>
        </w:rPr>
      </w:pPr>
    </w:p>
    <w:p w14:paraId="38B3837C" w14:textId="77777777" w:rsidR="00206172" w:rsidRPr="00F34AE7" w:rsidRDefault="00206172" w:rsidP="00206172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Upełnomocniony przedstawiciel</w:t>
      </w:r>
    </w:p>
    <w:p w14:paraId="59C805A9" w14:textId="77777777" w:rsidR="00206172" w:rsidRPr="00F34AE7" w:rsidRDefault="00206172" w:rsidP="00206172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Wykonawcy</w:t>
      </w:r>
    </w:p>
    <w:p w14:paraId="698E0786" w14:textId="77777777" w:rsidR="00206172" w:rsidRDefault="00206172" w:rsidP="00206172">
      <w:pPr>
        <w:pStyle w:val="Styl2"/>
        <w:ind w:left="5954"/>
        <w:jc w:val="both"/>
        <w:rPr>
          <w:rFonts w:ascii="Myriad Pro" w:hAnsi="Myriad Pro" w:cs="Calibri"/>
          <w:color w:val="auto"/>
          <w:lang w:eastAsia="pl-PL"/>
        </w:rPr>
      </w:pPr>
    </w:p>
    <w:p w14:paraId="61F46797" w14:textId="77777777" w:rsidR="00D15925" w:rsidRPr="00F34AE7" w:rsidRDefault="00D15925" w:rsidP="00206172">
      <w:pPr>
        <w:pStyle w:val="Styl2"/>
        <w:ind w:left="5954"/>
        <w:jc w:val="both"/>
        <w:rPr>
          <w:rFonts w:ascii="Myriad Pro" w:hAnsi="Myriad Pro" w:cs="Calibri"/>
          <w:color w:val="auto"/>
          <w:lang w:eastAsia="pl-PL"/>
        </w:rPr>
      </w:pPr>
    </w:p>
    <w:p w14:paraId="08C38570" w14:textId="58B41796" w:rsidR="00206172" w:rsidRPr="00F34AE7" w:rsidRDefault="00206172" w:rsidP="00206172">
      <w:pPr>
        <w:pStyle w:val="Styl2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Data : ....................................</w:t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="00371572">
        <w:rPr>
          <w:rFonts w:ascii="Myriad Pro" w:hAnsi="Myriad Pro" w:cs="Calibri"/>
          <w:color w:val="auto"/>
          <w:lang w:eastAsia="pl-PL"/>
        </w:rPr>
        <w:t xml:space="preserve">         </w:t>
      </w:r>
      <w:r w:rsidRPr="00F34AE7">
        <w:rPr>
          <w:rFonts w:ascii="Myriad Pro" w:hAnsi="Myriad Pro" w:cs="Calibri"/>
          <w:color w:val="auto"/>
          <w:lang w:eastAsia="pl-PL"/>
        </w:rPr>
        <w:t>................................................</w:t>
      </w:r>
    </w:p>
    <w:p w14:paraId="4FE2C06D" w14:textId="77777777" w:rsidR="00206172" w:rsidRPr="00F34AE7" w:rsidRDefault="00206172" w:rsidP="0049645D">
      <w:pPr>
        <w:pStyle w:val="Styl2"/>
        <w:ind w:left="4254" w:firstLine="709"/>
        <w:jc w:val="center"/>
        <w:rPr>
          <w:rFonts w:ascii="Myriad Pro" w:hAnsi="Myriad Pro" w:cs="Calibri"/>
          <w:color w:val="auto"/>
          <w:lang w:eastAsia="pl-PL"/>
        </w:rPr>
      </w:pPr>
      <w:bookmarkStart w:id="2" w:name="_GoBack"/>
      <w:bookmarkEnd w:id="2"/>
      <w:r w:rsidRPr="00F34AE7">
        <w:rPr>
          <w:rFonts w:ascii="Myriad Pro" w:hAnsi="Myriad Pro" w:cs="Calibri"/>
          <w:color w:val="auto"/>
          <w:lang w:eastAsia="pl-PL"/>
        </w:rPr>
        <w:t>(imię i nazwisko)</w:t>
      </w:r>
    </w:p>
    <w:p w14:paraId="48FCEBEA" w14:textId="77777777" w:rsidR="00C72848" w:rsidRPr="00F34AE7" w:rsidRDefault="00C72848" w:rsidP="00786E0D">
      <w:pPr>
        <w:pStyle w:val="Styl2"/>
        <w:rPr>
          <w:rFonts w:ascii="Myriad Pro" w:hAnsi="Myriad Pro" w:cs="Calibri"/>
          <w:color w:val="auto"/>
          <w:lang w:eastAsia="pl-PL"/>
        </w:rPr>
        <w:sectPr w:rsidR="00C72848" w:rsidRPr="00F34AE7" w:rsidSect="00255B92">
          <w:headerReference w:type="default" r:id="rId8"/>
          <w:footerReference w:type="default" r:id="rId9"/>
          <w:pgSz w:w="11906" w:h="16838"/>
          <w:pgMar w:top="1134" w:right="1134" w:bottom="1134" w:left="1560" w:header="709" w:footer="595" w:gutter="0"/>
          <w:pgNumType w:start="1"/>
          <w:cols w:space="708"/>
          <w:docGrid w:linePitch="360"/>
        </w:sectPr>
      </w:pPr>
    </w:p>
    <w:p w14:paraId="29F35370" w14:textId="77777777" w:rsidR="00B37F2B" w:rsidRPr="00F34AE7" w:rsidRDefault="00B37F2B" w:rsidP="00B37F2B">
      <w:pPr>
        <w:pStyle w:val="Styl2"/>
        <w:jc w:val="center"/>
        <w:rPr>
          <w:rFonts w:ascii="Myriad Pro" w:hAnsi="Myriad Pro" w:cs="Calibri"/>
          <w:b/>
          <w:color w:val="auto"/>
          <w:lang w:eastAsia="pl-PL"/>
        </w:rPr>
      </w:pPr>
      <w:r w:rsidRPr="00F34AE7">
        <w:rPr>
          <w:rFonts w:ascii="Myriad Pro" w:hAnsi="Myriad Pro" w:cs="Calibri"/>
          <w:b/>
          <w:color w:val="auto"/>
          <w:lang w:eastAsia="pl-PL"/>
        </w:rPr>
        <w:lastRenderedPageBreak/>
        <w:t>ZAŁĄCZNIK Nr 1 do Formularza Ofertowego</w:t>
      </w:r>
    </w:p>
    <w:p w14:paraId="76D4CAF2" w14:textId="77777777" w:rsidR="00B37F2B" w:rsidRPr="00F34AE7" w:rsidRDefault="00B37F2B" w:rsidP="00B37F2B">
      <w:pPr>
        <w:pStyle w:val="Styl2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b/>
          <w:color w:val="auto"/>
          <w:lang w:eastAsia="pl-PL"/>
        </w:rPr>
        <w:t xml:space="preserve">“Cena oferty” </w:t>
      </w:r>
    </w:p>
    <w:p w14:paraId="5C7AAF42" w14:textId="77777777" w:rsidR="00B37F2B" w:rsidRPr="00F34AE7" w:rsidRDefault="00B37F2B" w:rsidP="00B37F2B">
      <w:pPr>
        <w:pStyle w:val="Styl2"/>
        <w:rPr>
          <w:rFonts w:ascii="Myriad Pro" w:hAnsi="Myriad Pro" w:cs="Calibri"/>
          <w:b/>
          <w:color w:val="auto"/>
          <w:lang w:eastAsia="pl-PL"/>
        </w:rPr>
      </w:pPr>
    </w:p>
    <w:p w14:paraId="69A24EDD" w14:textId="77777777" w:rsidR="00B37F2B" w:rsidRPr="00F34AE7" w:rsidRDefault="00B37F2B" w:rsidP="004A51DE">
      <w:pPr>
        <w:pStyle w:val="Styl2"/>
        <w:spacing w:after="120"/>
        <w:ind w:firstLine="357"/>
        <w:jc w:val="center"/>
        <w:rPr>
          <w:rFonts w:ascii="Myriad Pro" w:hAnsi="Myriad Pro" w:cstheme="minorHAnsi"/>
          <w:b/>
          <w:color w:val="auto"/>
          <w:lang w:eastAsia="pl-PL"/>
        </w:rPr>
      </w:pPr>
      <w:r w:rsidRPr="00F34AE7">
        <w:rPr>
          <w:rFonts w:ascii="Myriad Pro" w:hAnsi="Myriad Pro" w:cstheme="minorHAnsi"/>
          <w:b/>
          <w:color w:val="auto"/>
          <w:lang w:eastAsia="pl-PL"/>
        </w:rPr>
        <w:t>Nawiązując do zapytania ofertowego w sprawie udzielenia zamówienia dotyczącego:</w:t>
      </w:r>
    </w:p>
    <w:p w14:paraId="12B876F7" w14:textId="5E3EBB0C" w:rsidR="00B37F2B" w:rsidRPr="003C7168" w:rsidRDefault="00B37F2B" w:rsidP="003C7168">
      <w:pPr>
        <w:pStyle w:val="Stopka"/>
        <w:jc w:val="center"/>
        <w:rPr>
          <w:rFonts w:ascii="Myriad Pro" w:hAnsi="Myriad Pro" w:cs="Calibri"/>
          <w:b/>
          <w:sz w:val="16"/>
          <w:szCs w:val="16"/>
        </w:rPr>
      </w:pPr>
      <w:r w:rsidRPr="00F34AE7">
        <w:rPr>
          <w:rFonts w:ascii="Myriad Pro" w:hAnsi="Myriad Pro" w:cstheme="minorHAnsi"/>
          <w:b/>
        </w:rPr>
        <w:t>„</w:t>
      </w:r>
      <w:r w:rsidR="002A2199" w:rsidRPr="002A2199">
        <w:rPr>
          <w:rFonts w:ascii="Myriad Pro" w:hAnsi="Myriad Pro" w:cstheme="minorHAnsi"/>
          <w:b/>
        </w:rPr>
        <w:t xml:space="preserve">Modernizacja systemu łączności </w:t>
      </w:r>
      <w:proofErr w:type="spellStart"/>
      <w:r w:rsidR="002A2199" w:rsidRPr="002A2199">
        <w:rPr>
          <w:rFonts w:ascii="Myriad Pro" w:hAnsi="Myriad Pro" w:cstheme="minorHAnsi"/>
          <w:b/>
        </w:rPr>
        <w:t>trankingowej</w:t>
      </w:r>
      <w:proofErr w:type="spellEnd"/>
      <w:r w:rsidR="002A2199" w:rsidRPr="002A2199">
        <w:rPr>
          <w:rFonts w:ascii="Myriad Pro" w:hAnsi="Myriad Pro" w:cstheme="minorHAnsi"/>
          <w:b/>
        </w:rPr>
        <w:t xml:space="preserve"> zbudowanego w standardzie TETRA w oparciu o rozwiązania sprzętowe firmy </w:t>
      </w:r>
      <w:proofErr w:type="spellStart"/>
      <w:r w:rsidR="002A2199" w:rsidRPr="002A2199">
        <w:rPr>
          <w:rFonts w:ascii="Myriad Pro" w:hAnsi="Myriad Pro" w:cstheme="minorHAnsi"/>
          <w:b/>
        </w:rPr>
        <w:t>Rohill</w:t>
      </w:r>
      <w:proofErr w:type="spellEnd"/>
      <w:r w:rsidR="003C7168">
        <w:rPr>
          <w:rFonts w:ascii="Myriad Pro" w:hAnsi="Myriad Pro" w:cs="Calibri"/>
          <w:b/>
          <w:sz w:val="16"/>
          <w:szCs w:val="16"/>
        </w:rPr>
        <w:t>.</w:t>
      </w:r>
      <w:r w:rsidR="003E333F" w:rsidRPr="00F34AE7">
        <w:rPr>
          <w:rFonts w:ascii="Myriad Pro" w:hAnsi="Myriad Pro" w:cstheme="minorHAnsi"/>
          <w:b/>
          <w:sz w:val="22"/>
          <w:szCs w:val="22"/>
        </w:rPr>
        <w:t>”</w:t>
      </w:r>
    </w:p>
    <w:p w14:paraId="0BBFFB13" w14:textId="77777777" w:rsidR="00D15925" w:rsidRDefault="00D15925" w:rsidP="006F71D5">
      <w:pPr>
        <w:pStyle w:val="Styl2"/>
        <w:spacing w:after="120"/>
        <w:ind w:firstLine="357"/>
        <w:jc w:val="center"/>
        <w:rPr>
          <w:rFonts w:ascii="Myriad Pro" w:hAnsi="Myriad Pro" w:cstheme="minorHAnsi"/>
          <w:b/>
          <w:color w:val="auto"/>
          <w:lang w:eastAsia="pl-PL"/>
        </w:rPr>
      </w:pPr>
    </w:p>
    <w:p w14:paraId="49B88CD0" w14:textId="219E5AE9" w:rsidR="00B37F2B" w:rsidRPr="00F34AE7" w:rsidRDefault="00B37F2B" w:rsidP="006F71D5">
      <w:pPr>
        <w:pStyle w:val="Styl2"/>
        <w:spacing w:after="120"/>
        <w:ind w:firstLine="357"/>
        <w:jc w:val="center"/>
        <w:rPr>
          <w:rFonts w:ascii="Myriad Pro" w:hAnsi="Myriad Pro" w:cstheme="minorHAnsi"/>
          <w:b/>
          <w:color w:val="auto"/>
          <w:lang w:eastAsia="pl-PL"/>
        </w:rPr>
      </w:pPr>
      <w:r w:rsidRPr="00F34AE7">
        <w:rPr>
          <w:rFonts w:ascii="Myriad Pro" w:hAnsi="Myriad Pro" w:cstheme="minorHAnsi"/>
          <w:b/>
          <w:color w:val="auto"/>
          <w:lang w:eastAsia="pl-PL"/>
        </w:rPr>
        <w:t>oferujemy wykonanie zamówienia za cenę</w:t>
      </w:r>
      <w:r w:rsidR="008434FF" w:rsidRPr="00F34AE7">
        <w:rPr>
          <w:rFonts w:ascii="Myriad Pro" w:hAnsi="Myriad Pro" w:cstheme="minorHAnsi"/>
          <w:b/>
          <w:color w:val="auto"/>
          <w:lang w:eastAsia="pl-PL"/>
        </w:rPr>
        <w:t xml:space="preserve"> brutto</w:t>
      </w:r>
      <w:r w:rsidRPr="00F34AE7">
        <w:rPr>
          <w:rFonts w:ascii="Myriad Pro" w:hAnsi="Myriad Pro" w:cstheme="minorHAnsi"/>
          <w:b/>
          <w:color w:val="auto"/>
          <w:lang w:eastAsia="pl-PL"/>
        </w:rPr>
        <w:t xml:space="preserve"> w wysokości:</w:t>
      </w:r>
    </w:p>
    <w:p w14:paraId="47FEF269" w14:textId="690C2A9E" w:rsidR="00B37F2B" w:rsidRPr="00F34AE7" w:rsidRDefault="00B37F2B" w:rsidP="006F71D5">
      <w:pPr>
        <w:pStyle w:val="Styl2"/>
        <w:spacing w:line="360" w:lineRule="auto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cyfrowo</w:t>
      </w:r>
      <w:r w:rsidR="0068074C" w:rsidRPr="00F34AE7">
        <w:rPr>
          <w:rFonts w:ascii="Myriad Pro" w:hAnsi="Myriad Pro" w:cs="Calibri"/>
          <w:color w:val="auto"/>
          <w:lang w:eastAsia="pl-PL"/>
        </w:rPr>
        <w:t xml:space="preserve"> (brutto</w:t>
      </w:r>
      <w:r w:rsidR="006F71D5">
        <w:rPr>
          <w:rFonts w:ascii="Myriad Pro" w:hAnsi="Myriad Pro" w:cs="Calibri"/>
          <w:color w:val="auto"/>
          <w:lang w:eastAsia="pl-PL"/>
        </w:rPr>
        <w:t>) ..</w:t>
      </w:r>
      <w:r w:rsidR="0068074C" w:rsidRPr="00F34AE7">
        <w:rPr>
          <w:rFonts w:ascii="Myriad Pro" w:hAnsi="Myriad Pro" w:cs="Calibri"/>
          <w:color w:val="auto"/>
          <w:lang w:eastAsia="pl-PL"/>
        </w:rPr>
        <w:t>.</w:t>
      </w:r>
      <w:r w:rsidRPr="00F34AE7">
        <w:rPr>
          <w:rFonts w:ascii="Myriad Pro" w:hAnsi="Myriad Pro" w:cs="Calibri"/>
          <w:color w:val="auto"/>
          <w:lang w:eastAsia="pl-PL"/>
        </w:rPr>
        <w:t>...........</w:t>
      </w:r>
      <w:r w:rsidR="006F71D5">
        <w:rPr>
          <w:rFonts w:ascii="Myriad Pro" w:hAnsi="Myriad Pro" w:cs="Calibri"/>
          <w:color w:val="auto"/>
          <w:lang w:eastAsia="pl-PL"/>
        </w:rPr>
        <w:t>...............................</w:t>
      </w:r>
      <w:r w:rsidRPr="00F34AE7">
        <w:rPr>
          <w:rFonts w:ascii="Myriad Pro" w:hAnsi="Myriad Pro" w:cs="Calibri"/>
          <w:color w:val="auto"/>
          <w:lang w:eastAsia="pl-PL"/>
        </w:rPr>
        <w:t xml:space="preserve">...................................................................................................................... </w:t>
      </w:r>
    </w:p>
    <w:p w14:paraId="1AA680BC" w14:textId="7991EF2E" w:rsidR="00B37F2B" w:rsidRPr="00F34AE7" w:rsidRDefault="00B37F2B" w:rsidP="00B37F2B">
      <w:pPr>
        <w:pStyle w:val="Styl2"/>
        <w:spacing w:after="240" w:line="360" w:lineRule="auto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słownie złotych: ............</w:t>
      </w:r>
      <w:r w:rsidR="006F71D5">
        <w:rPr>
          <w:rFonts w:ascii="Myriad Pro" w:hAnsi="Myriad Pro" w:cs="Calibri"/>
          <w:color w:val="auto"/>
          <w:lang w:eastAsia="pl-PL"/>
        </w:rPr>
        <w:t>.........................</w:t>
      </w:r>
      <w:r w:rsidRPr="00F34AE7">
        <w:rPr>
          <w:rFonts w:ascii="Myriad Pro" w:hAnsi="Myriad Pro" w:cs="Calibri"/>
          <w:color w:val="auto"/>
          <w:lang w:eastAsia="pl-PL"/>
        </w:rPr>
        <w:t>...............................................................................................................................</w:t>
      </w:r>
    </w:p>
    <w:p w14:paraId="5679AF1C" w14:textId="77777777" w:rsidR="003638B6" w:rsidRDefault="003638B6" w:rsidP="00B37F2B">
      <w:pPr>
        <w:pStyle w:val="Styl2"/>
        <w:jc w:val="both"/>
        <w:rPr>
          <w:rFonts w:ascii="Myriad Pro" w:hAnsi="Myriad Pro" w:cs="Calibri"/>
          <w:b/>
          <w:color w:val="auto"/>
          <w:lang w:eastAsia="pl-PL"/>
        </w:rPr>
      </w:pPr>
    </w:p>
    <w:p w14:paraId="00A576EE" w14:textId="3B696CA4" w:rsidR="00B37F2B" w:rsidRPr="00F34AE7" w:rsidRDefault="00B37F2B" w:rsidP="00B37F2B">
      <w:pPr>
        <w:pStyle w:val="Styl2"/>
        <w:jc w:val="both"/>
        <w:rPr>
          <w:rFonts w:ascii="Myriad Pro" w:hAnsi="Myriad Pro" w:cs="Calibri"/>
          <w:b/>
          <w:color w:val="auto"/>
          <w:lang w:eastAsia="pl-PL"/>
        </w:rPr>
      </w:pPr>
      <w:r w:rsidRPr="00F34AE7">
        <w:rPr>
          <w:rFonts w:ascii="Myriad Pro" w:hAnsi="Myriad Pro" w:cs="Calibri"/>
          <w:b/>
          <w:color w:val="auto"/>
          <w:lang w:eastAsia="pl-PL"/>
        </w:rPr>
        <w:t>Do niniejszej oferty przedstawiamy specyfikację asortymentowo-ilościową:</w:t>
      </w:r>
    </w:p>
    <w:p w14:paraId="1A4020E9" w14:textId="103CB0DD" w:rsidR="002A2199" w:rsidRDefault="00F34AE7" w:rsidP="002A2199">
      <w:pPr>
        <w:spacing w:before="480" w:after="480"/>
        <w:jc w:val="center"/>
        <w:rPr>
          <w:rFonts w:ascii="Myriad Pro" w:hAnsi="Myriad Pro" w:cs="Calibri"/>
          <w:b/>
          <w:sz w:val="22"/>
          <w:szCs w:val="22"/>
        </w:rPr>
      </w:pPr>
      <w:r w:rsidRPr="00B50431">
        <w:rPr>
          <w:rFonts w:ascii="Myriad Pro" w:hAnsi="Myriad Pro" w:cs="Calibri"/>
          <w:b/>
          <w:bCs/>
          <w:sz w:val="22"/>
          <w:szCs w:val="22"/>
        </w:rPr>
        <w:t>S</w:t>
      </w:r>
      <w:r w:rsidRPr="00B50431">
        <w:rPr>
          <w:rFonts w:ascii="Myriad Pro" w:hAnsi="Myriad Pro" w:cs="Calibri"/>
          <w:b/>
          <w:sz w:val="22"/>
          <w:szCs w:val="22"/>
        </w:rPr>
        <w:t xml:space="preserve">PECYFIKACJA PRZEDMIOTU </w:t>
      </w:r>
      <w:r>
        <w:rPr>
          <w:rFonts w:ascii="Myriad Pro" w:hAnsi="Myriad Pro" w:cs="Calibri"/>
          <w:b/>
          <w:sz w:val="22"/>
          <w:szCs w:val="22"/>
        </w:rPr>
        <w:t>ZAMÓWIENIA</w:t>
      </w:r>
      <w:r w:rsidRPr="00B50431">
        <w:rPr>
          <w:rFonts w:ascii="Myriad Pro" w:hAnsi="Myriad Pro" w:cs="Calibri"/>
          <w:b/>
          <w:sz w:val="22"/>
          <w:szCs w:val="22"/>
        </w:rPr>
        <w:t xml:space="preserve"> Z PODANIEM CEN JEDNOSTKOWYCH</w:t>
      </w:r>
      <w:bookmarkStart w:id="3" w:name="_Hlk86921029"/>
    </w:p>
    <w:bookmarkEnd w:id="3"/>
    <w:tbl>
      <w:tblPr>
        <w:tblW w:w="9416" w:type="dxa"/>
        <w:tblInd w:w="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2"/>
        <w:gridCol w:w="1239"/>
        <w:gridCol w:w="642"/>
        <w:gridCol w:w="1560"/>
        <w:gridCol w:w="850"/>
        <w:gridCol w:w="1843"/>
      </w:tblGrid>
      <w:tr w:rsidR="003638B6" w:rsidRPr="00D81D36" w14:paraId="5D424281" w14:textId="77777777" w:rsidTr="00E12949">
        <w:trPr>
          <w:cantSplit/>
          <w:trHeight w:val="567"/>
        </w:trPr>
        <w:tc>
          <w:tcPr>
            <w:tcW w:w="94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1724772B" w14:textId="77777777" w:rsidR="003638B6" w:rsidRDefault="003638B6" w:rsidP="003638B6">
            <w:pPr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  <w:p w14:paraId="0318D3FD" w14:textId="5CADEB30" w:rsidR="003638B6" w:rsidRDefault="003638B6" w:rsidP="003638B6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Urządzenia, Serwisy, Licencje oraz gwarancja producenta</w:t>
            </w:r>
          </w:p>
          <w:p w14:paraId="3624EE46" w14:textId="77777777" w:rsidR="003638B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  <w:p w14:paraId="587D62C0" w14:textId="55B905EB" w:rsidR="003638B6" w:rsidRPr="00D81D36" w:rsidRDefault="003638B6" w:rsidP="003638B6">
            <w:pPr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</w:tr>
      <w:tr w:rsidR="003638B6" w:rsidRPr="00D81D36" w14:paraId="048B87F7" w14:textId="77777777" w:rsidTr="00687C07">
        <w:trPr>
          <w:cantSplit/>
          <w:trHeight w:val="567"/>
        </w:trPr>
        <w:tc>
          <w:tcPr>
            <w:tcW w:w="3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3823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C786C" w14:textId="77777777" w:rsidR="003638B6" w:rsidRPr="00D81D36" w:rsidRDefault="003638B6" w:rsidP="002B764D">
            <w:pPr>
              <w:suppressAutoHyphens/>
              <w:jc w:val="center"/>
              <w:rPr>
                <w:rFonts w:ascii="Myriad Pro" w:hAnsi="Myriad Pro" w:cstheme="minorHAnsi"/>
                <w:sz w:val="22"/>
                <w:szCs w:val="22"/>
                <w:lang w:eastAsia="ar-SA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  <w:lang w:eastAsia="ar-SA"/>
              </w:rPr>
              <w:t>Cena jedn.</w:t>
            </w:r>
          </w:p>
          <w:p w14:paraId="79649BAD" w14:textId="77777777" w:rsidR="003638B6" w:rsidRPr="00D81D36" w:rsidRDefault="003638B6" w:rsidP="002B764D">
            <w:pPr>
              <w:suppressAutoHyphens/>
              <w:jc w:val="center"/>
              <w:rPr>
                <w:rFonts w:ascii="Myriad Pro" w:hAnsi="Myriad Pro" w:cstheme="minorHAnsi"/>
                <w:sz w:val="22"/>
                <w:szCs w:val="22"/>
                <w:lang w:eastAsia="ar-SA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  <w:lang w:eastAsia="ar-SA"/>
              </w:rPr>
              <w:t>netto</w:t>
            </w:r>
          </w:p>
          <w:p w14:paraId="23B530E3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highlight w:val="yellow"/>
                <w:lang w:val="en-US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  <w:lang w:eastAsia="ar-SA"/>
              </w:rPr>
              <w:t>[zł]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143D0" w14:textId="77777777" w:rsidR="003638B6" w:rsidRPr="00D81D36" w:rsidRDefault="003638B6" w:rsidP="002B764D">
            <w:pPr>
              <w:suppressAutoHyphens/>
              <w:jc w:val="center"/>
              <w:rPr>
                <w:rFonts w:ascii="Myriad Pro" w:hAnsi="Myriad Pro" w:cstheme="minorHAnsi"/>
                <w:sz w:val="22"/>
                <w:szCs w:val="22"/>
                <w:lang w:eastAsia="ar-SA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  <w:lang w:eastAsia="ar-SA"/>
              </w:rPr>
              <w:t>Ilość</w:t>
            </w:r>
          </w:p>
          <w:p w14:paraId="0C336A1E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highlight w:val="yellow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  <w:lang w:eastAsia="ar-SA"/>
              </w:rPr>
              <w:t>(szt.)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AB593" w14:textId="77777777" w:rsidR="003638B6" w:rsidRPr="00D81D36" w:rsidRDefault="003638B6" w:rsidP="002B764D">
            <w:pPr>
              <w:jc w:val="center"/>
              <w:rPr>
                <w:rFonts w:ascii="Myriad Pro" w:hAnsi="Myriad Pro" w:cstheme="minorHAnsi"/>
                <w:sz w:val="22"/>
                <w:szCs w:val="22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</w:rPr>
              <w:t>Wartość netto</w:t>
            </w:r>
          </w:p>
          <w:p w14:paraId="1D94967B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highlight w:val="yellow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</w:rPr>
              <w:t>[zł]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DAA7F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highlight w:val="yellow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  <w:lang w:eastAsia="ar-SA"/>
              </w:rPr>
              <w:t>Stawka podatku VAT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C4B8" w14:textId="77777777" w:rsidR="003638B6" w:rsidRPr="00D81D36" w:rsidRDefault="003638B6" w:rsidP="002B764D">
            <w:pPr>
              <w:suppressAutoHyphens/>
              <w:jc w:val="center"/>
              <w:rPr>
                <w:rFonts w:ascii="Myriad Pro" w:hAnsi="Myriad Pro" w:cstheme="minorHAnsi"/>
                <w:sz w:val="22"/>
                <w:szCs w:val="22"/>
                <w:lang w:eastAsia="ar-SA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  <w:lang w:eastAsia="ar-SA"/>
              </w:rPr>
              <w:t>Wartość</w:t>
            </w:r>
          </w:p>
          <w:p w14:paraId="2421A6FB" w14:textId="77777777" w:rsidR="003638B6" w:rsidRPr="00D81D36" w:rsidRDefault="003638B6" w:rsidP="002B764D">
            <w:pPr>
              <w:suppressAutoHyphens/>
              <w:jc w:val="center"/>
              <w:rPr>
                <w:rFonts w:ascii="Myriad Pro" w:hAnsi="Myriad Pro" w:cstheme="minorHAnsi"/>
                <w:sz w:val="22"/>
                <w:szCs w:val="22"/>
                <w:lang w:eastAsia="ar-SA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  <w:lang w:eastAsia="ar-SA"/>
              </w:rPr>
              <w:t>brutto</w:t>
            </w:r>
          </w:p>
          <w:p w14:paraId="3A0FA075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highlight w:val="yellow"/>
              </w:rPr>
            </w:pPr>
            <w:r w:rsidRPr="00D81D36">
              <w:rPr>
                <w:rFonts w:ascii="Myriad Pro" w:hAnsi="Myriad Pro" w:cstheme="minorHAnsi"/>
                <w:sz w:val="22"/>
                <w:szCs w:val="22"/>
                <w:lang w:eastAsia="ar-SA"/>
              </w:rPr>
              <w:t>[zł]</w:t>
            </w:r>
          </w:p>
        </w:tc>
      </w:tr>
      <w:tr w:rsidR="003638B6" w:rsidRPr="00D81D36" w14:paraId="2CE1E1C5" w14:textId="77777777" w:rsidTr="00E12949">
        <w:trPr>
          <w:cantSplit/>
          <w:trHeight w:val="567"/>
        </w:trPr>
        <w:tc>
          <w:tcPr>
            <w:tcW w:w="9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EBD1F0" w14:textId="728C680A" w:rsidR="003638B6" w:rsidRPr="003638B6" w:rsidRDefault="003638B6" w:rsidP="003638B6">
            <w:pPr>
              <w:pStyle w:val="Akapitzlist"/>
              <w:numPr>
                <w:ilvl w:val="0"/>
                <w:numId w:val="30"/>
              </w:numPr>
              <w:ind w:left="699" w:hanging="425"/>
              <w:rPr>
                <w:rFonts w:ascii="Myriad Pro" w:hAnsi="Myriad Pro" w:cs="Calibri"/>
                <w:b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b/>
                <w:sz w:val="22"/>
                <w:szCs w:val="22"/>
              </w:rPr>
              <w:t>Dostawa, instalacja i u</w:t>
            </w:r>
            <w:r w:rsidRPr="00D81D36">
              <w:rPr>
                <w:rFonts w:ascii="Myriad Pro" w:hAnsi="Myriad Pro" w:cs="Calibri"/>
                <w:b/>
                <w:bCs/>
                <w:sz w:val="22"/>
                <w:szCs w:val="22"/>
              </w:rPr>
              <w:t xml:space="preserve">ruchomienie urządzeń, </w:t>
            </w:r>
            <w:r w:rsidRPr="00D81D36">
              <w:rPr>
                <w:rFonts w:ascii="Myriad Pro" w:hAnsi="Myriad Pro" w:cs="Calibri"/>
                <w:b/>
                <w:sz w:val="22"/>
                <w:szCs w:val="22"/>
              </w:rPr>
              <w:t xml:space="preserve">o których mowa w § 1 ust. 1 pkt 1) – </w:t>
            </w:r>
            <w:r w:rsidR="00E12949">
              <w:rPr>
                <w:rFonts w:ascii="Myriad Pro" w:hAnsi="Myriad Pro" w:cs="Calibri"/>
                <w:b/>
                <w:sz w:val="22"/>
                <w:szCs w:val="22"/>
              </w:rPr>
              <w:t>9</w:t>
            </w:r>
            <w:r w:rsidRPr="00D81D36">
              <w:rPr>
                <w:rFonts w:ascii="Myriad Pro" w:hAnsi="Myriad Pro" w:cs="Calibri"/>
                <w:b/>
                <w:sz w:val="22"/>
                <w:szCs w:val="22"/>
              </w:rPr>
              <w:t>) Umowy</w:t>
            </w:r>
          </w:p>
        </w:tc>
      </w:tr>
      <w:tr w:rsidR="003638B6" w:rsidRPr="00D81D36" w14:paraId="3E0FD00A" w14:textId="77777777" w:rsidTr="00687C07">
        <w:trPr>
          <w:cantSplit/>
          <w:trHeight w:val="567"/>
        </w:trPr>
        <w:tc>
          <w:tcPr>
            <w:tcW w:w="3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0686" w14:textId="77777777" w:rsidR="003638B6" w:rsidRPr="00D81D36" w:rsidRDefault="003638B6" w:rsidP="002B764D">
            <w:pPr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sz w:val="22"/>
                <w:szCs w:val="22"/>
              </w:rPr>
              <w:t>Dostawa, instalacja i uruchomienie węzła sterującego TNX wraz z niezbędnymi aktualizacjami, licencjami i usługami dodatkowymi opisanymi w Załączniku  1 do umowy.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A3938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DA9C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C4E2A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F83A3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9F103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sz w:val="22"/>
                <w:szCs w:val="22"/>
                <w:lang w:val="en-US"/>
              </w:rPr>
            </w:pPr>
          </w:p>
        </w:tc>
      </w:tr>
      <w:tr w:rsidR="003638B6" w:rsidRPr="00D81D36" w14:paraId="407BA5BF" w14:textId="77777777" w:rsidTr="00687C07">
        <w:trPr>
          <w:cantSplit/>
          <w:trHeight w:val="567"/>
        </w:trPr>
        <w:tc>
          <w:tcPr>
            <w:tcW w:w="3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CE233" w14:textId="77777777" w:rsidR="003638B6" w:rsidRPr="00D81D36" w:rsidRDefault="003638B6" w:rsidP="002B764D">
            <w:pPr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 xml:space="preserve">Dostawa, instalacja i uruchomienie stanowiska </w:t>
            </w:r>
            <w:r>
              <w:rPr>
                <w:rFonts w:ascii="Myriad Pro" w:hAnsi="Myriad Pro" w:cs="Calibri"/>
                <w:color w:val="000000"/>
                <w:sz w:val="22"/>
                <w:szCs w:val="22"/>
              </w:rPr>
              <w:t>„</w:t>
            </w:r>
            <w:proofErr w:type="spellStart"/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Chameleon</w:t>
            </w:r>
            <w:proofErr w:type="spellEnd"/>
            <w:r>
              <w:rPr>
                <w:rFonts w:ascii="Myriad Pro" w:hAnsi="Myriad Pro" w:cs="Calibri"/>
                <w:color w:val="000000"/>
                <w:sz w:val="22"/>
                <w:szCs w:val="22"/>
              </w:rPr>
              <w:t>”</w:t>
            </w: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 xml:space="preserve"> wraz licencją oraz niezbędnym wyposażeniem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EC52D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1290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7CF2A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36896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0034F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3638B6" w:rsidRPr="00D81D36" w14:paraId="713D78A5" w14:textId="77777777" w:rsidTr="00687C07">
        <w:trPr>
          <w:cantSplit/>
          <w:trHeight w:val="567"/>
        </w:trPr>
        <w:tc>
          <w:tcPr>
            <w:tcW w:w="3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26521" w14:textId="77777777" w:rsidR="003638B6" w:rsidRPr="00D81D36" w:rsidRDefault="003638B6" w:rsidP="002B764D">
            <w:pPr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Uruchomienia wirtualnego serwera VLS wraz z licencją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8D8A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8A5D8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F50F3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128F6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1F10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</w:p>
          <w:p w14:paraId="790D7D67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</w:p>
          <w:p w14:paraId="1590DB65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3638B6" w:rsidRPr="00D81D36" w14:paraId="5B69E4C0" w14:textId="77777777" w:rsidTr="00687C07">
        <w:trPr>
          <w:cantSplit/>
          <w:trHeight w:val="567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A52AB" w14:textId="09668361" w:rsidR="003638B6" w:rsidRPr="00D81D36" w:rsidRDefault="00687C07" w:rsidP="004F2945">
            <w:pPr>
              <w:rPr>
                <w:rFonts w:ascii="Myriad Pro" w:hAnsi="Myriad Pro" w:cs="Calibri"/>
                <w:bCs/>
                <w:sz w:val="22"/>
                <w:szCs w:val="22"/>
              </w:rPr>
            </w:pPr>
            <w:r>
              <w:rPr>
                <w:rFonts w:ascii="Myriad Pro" w:hAnsi="Myriad Pro" w:cs="Calibri"/>
                <w:bCs/>
                <w:sz w:val="22"/>
                <w:szCs w:val="22"/>
              </w:rPr>
              <w:lastRenderedPageBreak/>
              <w:t>D</w:t>
            </w:r>
            <w:r w:rsidR="003638B6" w:rsidRPr="00D81D36">
              <w:rPr>
                <w:rFonts w:ascii="Myriad Pro" w:hAnsi="Myriad Pro" w:cs="Calibri"/>
                <w:bCs/>
                <w:sz w:val="22"/>
                <w:szCs w:val="22"/>
              </w:rPr>
              <w:t xml:space="preserve">ostawa, instalacja i uruchomienie </w:t>
            </w:r>
            <w:r w:rsidR="003638B6">
              <w:rPr>
                <w:rFonts w:ascii="Myriad Pro" w:hAnsi="Myriad Pro" w:cs="Calibri"/>
                <w:bCs/>
                <w:sz w:val="22"/>
                <w:szCs w:val="22"/>
              </w:rPr>
              <w:t>w</w:t>
            </w:r>
            <w:r w:rsidR="003638B6" w:rsidRPr="00D81D36">
              <w:rPr>
                <w:rFonts w:ascii="Myriad Pro" w:hAnsi="Myriad Pro" w:cs="Calibri"/>
                <w:bCs/>
                <w:sz w:val="22"/>
                <w:szCs w:val="22"/>
              </w:rPr>
              <w:t>irtualnego lub fizycznego serwera STI (SIP</w:t>
            </w:r>
            <w:r w:rsidR="004F2945">
              <w:rPr>
                <w:rFonts w:ascii="Myriad Pro" w:hAnsi="Myriad Pro" w:cs="Calibri"/>
                <w:bCs/>
                <w:sz w:val="22"/>
                <w:szCs w:val="22"/>
              </w:rPr>
              <w:t xml:space="preserve"> </w:t>
            </w:r>
            <w:proofErr w:type="spellStart"/>
            <w:r w:rsidR="003638B6" w:rsidRPr="00D81D36">
              <w:rPr>
                <w:rFonts w:ascii="Myriad Pro" w:hAnsi="Myriad Pro" w:cs="Calibri"/>
                <w:bCs/>
                <w:sz w:val="22"/>
                <w:szCs w:val="22"/>
              </w:rPr>
              <w:t>Telephony</w:t>
            </w:r>
            <w:proofErr w:type="spellEnd"/>
            <w:r w:rsidR="003638B6" w:rsidRPr="00D81D36">
              <w:rPr>
                <w:rFonts w:ascii="Myriad Pro" w:hAnsi="Myriad Pro" w:cs="Calibri"/>
                <w:bCs/>
                <w:sz w:val="22"/>
                <w:szCs w:val="22"/>
              </w:rPr>
              <w:t xml:space="preserve"> Interface) umożliwiającego zestawienia połączeń opartych na protokole SIP z licencją na 10 jednoczesnych rozmów. 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465B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01E7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FC387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CC5E6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0B057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3638B6" w:rsidRPr="00D81D36" w14:paraId="40A07BAB" w14:textId="77777777" w:rsidTr="00687C07">
        <w:trPr>
          <w:cantSplit/>
          <w:trHeight w:val="567"/>
        </w:trPr>
        <w:tc>
          <w:tcPr>
            <w:tcW w:w="51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9905D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Razem 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07DE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9F73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7C36A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</w:tr>
      <w:tr w:rsidR="003638B6" w:rsidRPr="00D81D36" w14:paraId="2E2D3D4E" w14:textId="77777777" w:rsidTr="00E12949">
        <w:trPr>
          <w:cantSplit/>
          <w:trHeight w:val="567"/>
        </w:trPr>
        <w:tc>
          <w:tcPr>
            <w:tcW w:w="94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B537DE" w14:textId="4EDE96EC" w:rsidR="003638B6" w:rsidRPr="00D81D36" w:rsidRDefault="003638B6" w:rsidP="003638B6">
            <w:pPr>
              <w:pStyle w:val="Akapitzlist"/>
              <w:numPr>
                <w:ilvl w:val="0"/>
                <w:numId w:val="30"/>
              </w:numPr>
              <w:ind w:left="699" w:hanging="523"/>
              <w:rPr>
                <w:rFonts w:ascii="Myriad Pro" w:hAnsi="Myriad Pro" w:cs="Calibri"/>
                <w:b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b/>
                <w:sz w:val="22"/>
                <w:szCs w:val="22"/>
              </w:rPr>
              <w:t xml:space="preserve">Usługi wsparcia technicznego, o której mowa w § 1 ust. 1 pkt </w:t>
            </w:r>
            <w:r w:rsidR="00E12949">
              <w:rPr>
                <w:rFonts w:ascii="Myriad Pro" w:hAnsi="Myriad Pro" w:cs="Calibri"/>
                <w:b/>
                <w:sz w:val="22"/>
                <w:szCs w:val="22"/>
              </w:rPr>
              <w:t>10</w:t>
            </w:r>
            <w:r w:rsidRPr="00D81D36">
              <w:rPr>
                <w:rFonts w:ascii="Myriad Pro" w:hAnsi="Myriad Pro" w:cs="Calibri"/>
                <w:b/>
                <w:sz w:val="22"/>
                <w:szCs w:val="22"/>
              </w:rPr>
              <w:t>) Umowy</w:t>
            </w:r>
          </w:p>
        </w:tc>
      </w:tr>
      <w:tr w:rsidR="003638B6" w:rsidRPr="00D81D36" w14:paraId="678F02BD" w14:textId="77777777" w:rsidTr="00687C07">
        <w:trPr>
          <w:cantSplit/>
          <w:trHeight w:val="567"/>
        </w:trPr>
        <w:tc>
          <w:tcPr>
            <w:tcW w:w="3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5A444" w14:textId="77777777" w:rsidR="003638B6" w:rsidRPr="00D81D36" w:rsidRDefault="003638B6" w:rsidP="002B764D">
            <w:pPr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Usługi wsparcia technicznego w okresie 1 roku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90C1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23F6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98B20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B4714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2BF3A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</w:tr>
      <w:tr w:rsidR="003638B6" w:rsidRPr="00D81D36" w14:paraId="3673B0F1" w14:textId="77777777" w:rsidTr="00687C07">
        <w:trPr>
          <w:cantSplit/>
          <w:trHeight w:val="567"/>
        </w:trPr>
        <w:tc>
          <w:tcPr>
            <w:tcW w:w="51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F170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b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b/>
                <w:color w:val="000000"/>
                <w:sz w:val="22"/>
                <w:szCs w:val="22"/>
              </w:rPr>
              <w:t>RAZEM I + II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33B49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66B6A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  <w:r w:rsidRPr="00D81D36">
              <w:rPr>
                <w:rFonts w:ascii="Myriad Pro" w:hAnsi="Myriad Pro" w:cs="Calibri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379C7" w14:textId="77777777" w:rsidR="003638B6" w:rsidRPr="00D81D36" w:rsidRDefault="003638B6" w:rsidP="002B764D">
            <w:pPr>
              <w:jc w:val="center"/>
              <w:rPr>
                <w:rFonts w:ascii="Myriad Pro" w:hAnsi="Myriad Pro" w:cs="Calibri"/>
                <w:color w:val="000000"/>
                <w:sz w:val="22"/>
                <w:szCs w:val="22"/>
              </w:rPr>
            </w:pPr>
          </w:p>
        </w:tc>
      </w:tr>
    </w:tbl>
    <w:p w14:paraId="4BA18146" w14:textId="77777777" w:rsidR="00D15925" w:rsidRPr="00F34AE7" w:rsidRDefault="00D15925" w:rsidP="00B37F2B">
      <w:pPr>
        <w:rPr>
          <w:rFonts w:ascii="Myriad Pro" w:hAnsi="Myriad Pro" w:cs="Calibri"/>
          <w:sz w:val="22"/>
          <w:szCs w:val="22"/>
        </w:rPr>
      </w:pPr>
    </w:p>
    <w:p w14:paraId="1E2AD943" w14:textId="77777777" w:rsidR="004A51DE" w:rsidRPr="00F34AE7" w:rsidRDefault="004A51DE" w:rsidP="00DB1A6E">
      <w:pPr>
        <w:numPr>
          <w:ilvl w:val="0"/>
          <w:numId w:val="5"/>
        </w:numPr>
        <w:tabs>
          <w:tab w:val="clear" w:pos="720"/>
        </w:tabs>
        <w:spacing w:line="276" w:lineRule="auto"/>
        <w:ind w:left="357" w:hanging="357"/>
        <w:jc w:val="both"/>
        <w:rPr>
          <w:rFonts w:ascii="Myriad Pro" w:hAnsi="Myriad Pro" w:cs="Calibri"/>
          <w:sz w:val="22"/>
          <w:szCs w:val="22"/>
        </w:rPr>
      </w:pPr>
      <w:r w:rsidRPr="00F34AE7">
        <w:rPr>
          <w:rFonts w:ascii="Myriad Pro" w:hAnsi="Myriad Pro" w:cs="Calibri"/>
          <w:sz w:val="22"/>
          <w:szCs w:val="22"/>
        </w:rPr>
        <w:t>Oświadczamy, że:</w:t>
      </w:r>
    </w:p>
    <w:p w14:paraId="6CDDB1AF" w14:textId="7C583C47" w:rsidR="004A51DE" w:rsidRPr="00F34AE7" w:rsidRDefault="004A51DE" w:rsidP="004A51DE">
      <w:pPr>
        <w:numPr>
          <w:ilvl w:val="2"/>
          <w:numId w:val="3"/>
        </w:numPr>
        <w:spacing w:line="276" w:lineRule="auto"/>
        <w:ind w:left="709"/>
        <w:jc w:val="both"/>
        <w:rPr>
          <w:rFonts w:ascii="Myriad Pro" w:hAnsi="Myriad Pro"/>
          <w:sz w:val="22"/>
          <w:szCs w:val="22"/>
        </w:rPr>
      </w:pPr>
      <w:r w:rsidRPr="00F34AE7">
        <w:rPr>
          <w:rFonts w:ascii="Myriad Pro" w:hAnsi="Myriad Pro"/>
          <w:sz w:val="22"/>
          <w:szCs w:val="22"/>
        </w:rPr>
        <w:t>posiadamy kompetencje lub uprawnienia do prowadzenia określonej działalności zawodowej, o</w:t>
      </w:r>
      <w:r w:rsidR="00D15925">
        <w:rPr>
          <w:rFonts w:ascii="Myriad Pro" w:hAnsi="Myriad Pro"/>
          <w:sz w:val="22"/>
          <w:szCs w:val="22"/>
        </w:rPr>
        <w:t> </w:t>
      </w:r>
      <w:r w:rsidRPr="00F34AE7">
        <w:rPr>
          <w:rFonts w:ascii="Myriad Pro" w:hAnsi="Myriad Pro"/>
          <w:sz w:val="22"/>
          <w:szCs w:val="22"/>
        </w:rPr>
        <w:t>ile wynika to z odrębnych przepisów,</w:t>
      </w:r>
    </w:p>
    <w:p w14:paraId="0FF67852" w14:textId="77777777" w:rsidR="004A51DE" w:rsidRPr="00F34AE7" w:rsidRDefault="004A51DE" w:rsidP="004A51DE">
      <w:pPr>
        <w:numPr>
          <w:ilvl w:val="2"/>
          <w:numId w:val="3"/>
        </w:numPr>
        <w:spacing w:line="276" w:lineRule="auto"/>
        <w:ind w:left="709"/>
        <w:jc w:val="both"/>
        <w:rPr>
          <w:rFonts w:ascii="Myriad Pro" w:hAnsi="Myriad Pro"/>
          <w:sz w:val="22"/>
          <w:szCs w:val="22"/>
        </w:rPr>
      </w:pPr>
      <w:r w:rsidRPr="00F34AE7">
        <w:rPr>
          <w:rFonts w:ascii="Myriad Pro" w:hAnsi="Myriad Pro"/>
          <w:sz w:val="22"/>
          <w:szCs w:val="22"/>
        </w:rPr>
        <w:t>znajdujemy się w sytuacji ekonomicznej i finansowej zapewniającej wykonanie zamówienia,</w:t>
      </w:r>
    </w:p>
    <w:p w14:paraId="7D728B12" w14:textId="77777777" w:rsidR="004A51DE" w:rsidRPr="00F34AE7" w:rsidRDefault="004A51DE" w:rsidP="004A51DE">
      <w:pPr>
        <w:numPr>
          <w:ilvl w:val="2"/>
          <w:numId w:val="3"/>
        </w:numPr>
        <w:spacing w:line="276" w:lineRule="auto"/>
        <w:ind w:left="709"/>
        <w:jc w:val="both"/>
        <w:rPr>
          <w:rFonts w:ascii="Myriad Pro" w:hAnsi="Myriad Pro"/>
          <w:sz w:val="22"/>
          <w:szCs w:val="22"/>
        </w:rPr>
      </w:pPr>
      <w:r w:rsidRPr="00F34AE7">
        <w:rPr>
          <w:rFonts w:ascii="Myriad Pro" w:hAnsi="Myriad Pro"/>
          <w:bCs/>
          <w:sz w:val="22"/>
          <w:szCs w:val="22"/>
        </w:rPr>
        <w:t xml:space="preserve">posiadamy zdolności technicznej lub zawodowej. </w:t>
      </w:r>
    </w:p>
    <w:p w14:paraId="2E4E34F7" w14:textId="77777777" w:rsidR="00B37F2B" w:rsidRPr="00F34AE7" w:rsidRDefault="00B37F2B" w:rsidP="00DB1A6E">
      <w:pPr>
        <w:numPr>
          <w:ilvl w:val="0"/>
          <w:numId w:val="5"/>
        </w:numPr>
        <w:tabs>
          <w:tab w:val="clear" w:pos="720"/>
        </w:tabs>
        <w:spacing w:line="276" w:lineRule="auto"/>
        <w:ind w:left="357" w:hanging="357"/>
        <w:jc w:val="both"/>
        <w:rPr>
          <w:rFonts w:ascii="Myriad Pro" w:hAnsi="Myriad Pro" w:cs="Calibri"/>
          <w:sz w:val="22"/>
          <w:szCs w:val="22"/>
        </w:rPr>
      </w:pPr>
      <w:r w:rsidRPr="00F34AE7">
        <w:rPr>
          <w:rFonts w:ascii="Myriad Pro" w:hAnsi="Myriad Pro" w:cs="Calibri"/>
          <w:sz w:val="22"/>
          <w:szCs w:val="22"/>
        </w:rPr>
        <w:t xml:space="preserve">Oświadczamy, że zapoznaliśmy się z treścią zapytania ofertowego i jego załącznikami i nie wnosimy do niego zastrzeżeń oraz przyjmujemy warunki w nim zawarte. </w:t>
      </w:r>
    </w:p>
    <w:p w14:paraId="0952B24A" w14:textId="77777777" w:rsidR="004A51DE" w:rsidRPr="00F34AE7" w:rsidRDefault="00B37F2B" w:rsidP="004A51DE">
      <w:pPr>
        <w:numPr>
          <w:ilvl w:val="0"/>
          <w:numId w:val="5"/>
        </w:numPr>
        <w:tabs>
          <w:tab w:val="clear" w:pos="720"/>
        </w:tabs>
        <w:spacing w:line="276" w:lineRule="auto"/>
        <w:ind w:left="357" w:hanging="357"/>
        <w:jc w:val="both"/>
        <w:rPr>
          <w:rFonts w:ascii="Myriad Pro" w:hAnsi="Myriad Pro" w:cs="Calibri"/>
          <w:sz w:val="22"/>
          <w:szCs w:val="22"/>
        </w:rPr>
      </w:pPr>
      <w:r w:rsidRPr="00F34AE7">
        <w:rPr>
          <w:rFonts w:ascii="Myriad Pro" w:hAnsi="Myriad Pro" w:cs="Calibri"/>
          <w:sz w:val="22"/>
          <w:szCs w:val="22"/>
        </w:rPr>
        <w:t>Oferujemy wykonanie zamówienia w terminach określonych w zapytaniu ofertowym.</w:t>
      </w:r>
    </w:p>
    <w:p w14:paraId="2688F0D0" w14:textId="77777777" w:rsidR="00B37F2B" w:rsidRPr="00F34AE7" w:rsidRDefault="00B37F2B" w:rsidP="00DB1A6E">
      <w:pPr>
        <w:numPr>
          <w:ilvl w:val="0"/>
          <w:numId w:val="5"/>
        </w:numPr>
        <w:tabs>
          <w:tab w:val="clear" w:pos="720"/>
        </w:tabs>
        <w:spacing w:line="276" w:lineRule="auto"/>
        <w:ind w:left="357" w:hanging="357"/>
        <w:jc w:val="both"/>
        <w:rPr>
          <w:rFonts w:ascii="Myriad Pro" w:hAnsi="Myriad Pro" w:cs="Calibri"/>
          <w:sz w:val="22"/>
          <w:szCs w:val="22"/>
        </w:rPr>
      </w:pPr>
      <w:r w:rsidRPr="00F34AE7">
        <w:rPr>
          <w:rFonts w:ascii="Myriad Pro" w:hAnsi="Myriad Pro" w:cs="Calibri"/>
          <w:sz w:val="22"/>
          <w:szCs w:val="22"/>
        </w:rPr>
        <w:t>Zobowiązujemy się, w przypadku wyboru naszej oferty, do zawarcia umowy zgodnie z niniejszą ofertą.</w:t>
      </w:r>
    </w:p>
    <w:p w14:paraId="6E8B2A16" w14:textId="77777777" w:rsidR="00B37F2B" w:rsidRPr="00F34AE7" w:rsidRDefault="00B37F2B" w:rsidP="00DB1A6E">
      <w:pPr>
        <w:numPr>
          <w:ilvl w:val="0"/>
          <w:numId w:val="5"/>
        </w:numPr>
        <w:tabs>
          <w:tab w:val="clear" w:pos="720"/>
        </w:tabs>
        <w:spacing w:line="276" w:lineRule="auto"/>
        <w:ind w:left="357" w:hanging="357"/>
        <w:jc w:val="both"/>
        <w:rPr>
          <w:rFonts w:ascii="Myriad Pro" w:hAnsi="Myriad Pro" w:cs="Calibri"/>
          <w:sz w:val="22"/>
          <w:szCs w:val="22"/>
        </w:rPr>
      </w:pPr>
      <w:r w:rsidRPr="00F34AE7">
        <w:rPr>
          <w:rFonts w:ascii="Myriad Pro" w:hAnsi="Myriad Pro" w:cs="Calibri"/>
          <w:sz w:val="22"/>
          <w:szCs w:val="22"/>
        </w:rPr>
        <w:t>Oświadczamy, że uzyskaliśmy informacje niezbędne do właściwego przygotowania oferty i nie wnosimy żadnych uwag.</w:t>
      </w:r>
    </w:p>
    <w:p w14:paraId="6BDA759E" w14:textId="77777777" w:rsidR="00B37F2B" w:rsidRPr="00F34AE7" w:rsidRDefault="00B37F2B" w:rsidP="00DB1A6E">
      <w:pPr>
        <w:numPr>
          <w:ilvl w:val="0"/>
          <w:numId w:val="5"/>
        </w:numPr>
        <w:tabs>
          <w:tab w:val="clear" w:pos="720"/>
        </w:tabs>
        <w:spacing w:line="276" w:lineRule="auto"/>
        <w:ind w:left="357" w:hanging="357"/>
        <w:jc w:val="both"/>
        <w:rPr>
          <w:rFonts w:ascii="Myriad Pro" w:hAnsi="Myriad Pro" w:cs="Calibri"/>
          <w:sz w:val="22"/>
          <w:szCs w:val="22"/>
        </w:rPr>
      </w:pPr>
      <w:r w:rsidRPr="00F34AE7">
        <w:rPr>
          <w:rFonts w:ascii="Myriad Pro" w:hAnsi="Myriad Pro" w:cs="Calibri"/>
          <w:sz w:val="22"/>
          <w:szCs w:val="22"/>
        </w:rPr>
        <w:t xml:space="preserve">Oświadczamy, że w cenie złożonej oferty uwzględnione zostały wszystkie koszty wykonania przedmiotowego zamówienia, uwzględnia wszystkie uwarunkowania oraz czynniki związane z realizacją zamówienia i obejmuje cały zakres rzeczowy zamówienia – jest kompletna. </w:t>
      </w:r>
    </w:p>
    <w:p w14:paraId="36DF1055" w14:textId="77777777" w:rsidR="00B37F2B" w:rsidRPr="00F34AE7" w:rsidRDefault="00B37F2B" w:rsidP="00DB1A6E">
      <w:pPr>
        <w:numPr>
          <w:ilvl w:val="0"/>
          <w:numId w:val="5"/>
        </w:numPr>
        <w:tabs>
          <w:tab w:val="clear" w:pos="720"/>
          <w:tab w:val="num" w:pos="426"/>
        </w:tabs>
        <w:spacing w:line="276" w:lineRule="auto"/>
        <w:ind w:left="284" w:hanging="284"/>
        <w:jc w:val="both"/>
        <w:rPr>
          <w:rFonts w:ascii="Myriad Pro" w:hAnsi="Myriad Pro" w:cs="Calibri"/>
          <w:sz w:val="22"/>
          <w:szCs w:val="22"/>
        </w:rPr>
      </w:pPr>
      <w:r w:rsidRPr="00F34AE7">
        <w:rPr>
          <w:rFonts w:ascii="Myriad Pro" w:hAnsi="Myriad Pro" w:cs="Calibri"/>
          <w:sz w:val="22"/>
          <w:szCs w:val="22"/>
        </w:rPr>
        <w:t>Integralną część oferty stanowią następujące dokumenty:</w:t>
      </w:r>
    </w:p>
    <w:p w14:paraId="711BFB46" w14:textId="77777777" w:rsidR="00B308FC" w:rsidRPr="00F34AE7" w:rsidRDefault="00B308FC" w:rsidP="00B308FC">
      <w:pPr>
        <w:pStyle w:val="Akapitzlist"/>
        <w:numPr>
          <w:ilvl w:val="1"/>
          <w:numId w:val="5"/>
        </w:numPr>
        <w:spacing w:line="276" w:lineRule="auto"/>
        <w:ind w:left="851"/>
        <w:jc w:val="both"/>
        <w:rPr>
          <w:rFonts w:ascii="Myriad Pro" w:hAnsi="Myriad Pro" w:cs="Calibri"/>
          <w:sz w:val="22"/>
          <w:szCs w:val="22"/>
        </w:rPr>
      </w:pPr>
      <w:r w:rsidRPr="00F34AE7">
        <w:rPr>
          <w:rFonts w:ascii="Myriad Pro" w:hAnsi="Myriad Pro" w:cs="Calibri"/>
          <w:sz w:val="22"/>
          <w:szCs w:val="22"/>
        </w:rPr>
        <w:t>Formularz Ofertowy.</w:t>
      </w:r>
    </w:p>
    <w:p w14:paraId="5360B359" w14:textId="77777777" w:rsidR="00292255" w:rsidRDefault="00B308FC" w:rsidP="00292255">
      <w:pPr>
        <w:pStyle w:val="Akapitzlist"/>
        <w:numPr>
          <w:ilvl w:val="1"/>
          <w:numId w:val="5"/>
        </w:numPr>
        <w:spacing w:line="276" w:lineRule="auto"/>
        <w:ind w:left="851"/>
        <w:jc w:val="both"/>
        <w:rPr>
          <w:rFonts w:ascii="Myriad Pro" w:hAnsi="Myriad Pro" w:cs="Calibri"/>
          <w:sz w:val="22"/>
          <w:szCs w:val="22"/>
        </w:rPr>
      </w:pPr>
      <w:r w:rsidRPr="00F34AE7">
        <w:rPr>
          <w:rFonts w:ascii="Myriad Pro" w:hAnsi="Myriad Pro" w:cs="Calibri"/>
          <w:sz w:val="22"/>
          <w:szCs w:val="22"/>
        </w:rPr>
        <w:t>Załącznik nr 1 - Cena oferty.</w:t>
      </w:r>
    </w:p>
    <w:p w14:paraId="7E70FC78" w14:textId="6E01C461" w:rsidR="008B3F10" w:rsidRDefault="00132C29" w:rsidP="001271E0">
      <w:pPr>
        <w:pStyle w:val="Akapitzlist"/>
        <w:numPr>
          <w:ilvl w:val="1"/>
          <w:numId w:val="5"/>
        </w:numPr>
        <w:spacing w:line="276" w:lineRule="auto"/>
        <w:ind w:left="851"/>
        <w:jc w:val="both"/>
        <w:rPr>
          <w:rFonts w:ascii="Myriad Pro" w:hAnsi="Myriad Pro" w:cs="Calibri"/>
          <w:sz w:val="22"/>
          <w:szCs w:val="22"/>
        </w:rPr>
      </w:pPr>
      <w:r w:rsidRPr="008B3F10">
        <w:rPr>
          <w:rFonts w:ascii="Myriad Pro" w:hAnsi="Myriad Pro" w:cs="Calibri"/>
          <w:sz w:val="22"/>
          <w:szCs w:val="22"/>
        </w:rPr>
        <w:t>Załącznik nr 2  -</w:t>
      </w:r>
      <w:r w:rsidR="004F2945">
        <w:rPr>
          <w:rFonts w:ascii="Myriad Pro" w:hAnsi="Myriad Pro" w:cs="Calibri"/>
          <w:sz w:val="22"/>
          <w:szCs w:val="22"/>
        </w:rPr>
        <w:t xml:space="preserve"> </w:t>
      </w:r>
      <w:r w:rsidR="008B3F10" w:rsidRPr="008B3F10">
        <w:rPr>
          <w:rFonts w:ascii="Myriad Pro" w:hAnsi="Myriad Pro" w:cs="Calibri"/>
          <w:sz w:val="22"/>
          <w:szCs w:val="22"/>
        </w:rPr>
        <w:t>Wykaz osób skierowanych przez Wykonawcę do realizacji zamówienia</w:t>
      </w:r>
    </w:p>
    <w:p w14:paraId="6D013A42" w14:textId="02A92213" w:rsidR="008B3F10" w:rsidRDefault="00132C29" w:rsidP="008B3F10">
      <w:pPr>
        <w:pStyle w:val="Akapitzlist"/>
        <w:numPr>
          <w:ilvl w:val="1"/>
          <w:numId w:val="5"/>
        </w:numPr>
        <w:spacing w:line="276" w:lineRule="auto"/>
        <w:ind w:left="851"/>
        <w:jc w:val="both"/>
        <w:rPr>
          <w:rFonts w:ascii="Myriad Pro" w:hAnsi="Myriad Pro" w:cs="Calibri"/>
          <w:sz w:val="22"/>
          <w:szCs w:val="22"/>
        </w:rPr>
      </w:pPr>
      <w:r w:rsidRPr="008B3F10">
        <w:rPr>
          <w:rFonts w:ascii="Myriad Pro" w:hAnsi="Myriad Pro" w:cs="Calibri"/>
          <w:sz w:val="22"/>
          <w:szCs w:val="22"/>
        </w:rPr>
        <w:t xml:space="preserve">Załącznik nr 3  - </w:t>
      </w:r>
      <w:r w:rsidR="004F2945" w:rsidRPr="004F2945">
        <w:rPr>
          <w:rFonts w:ascii="Myriad Pro" w:hAnsi="Myriad Pro" w:cs="Calibri"/>
          <w:sz w:val="22"/>
          <w:szCs w:val="22"/>
        </w:rPr>
        <w:t xml:space="preserve">Oświadczenie Wykonawcy dotyczące posiadania statusu partnera firmy </w:t>
      </w:r>
      <w:proofErr w:type="spellStart"/>
      <w:r w:rsidR="004F2945" w:rsidRPr="004F2945">
        <w:rPr>
          <w:rFonts w:ascii="Myriad Pro" w:hAnsi="Myriad Pro" w:cs="Calibri"/>
          <w:sz w:val="22"/>
          <w:szCs w:val="22"/>
        </w:rPr>
        <w:t>Rohill</w:t>
      </w:r>
      <w:proofErr w:type="spellEnd"/>
      <w:r w:rsidR="008B3F10">
        <w:rPr>
          <w:rFonts w:ascii="Myriad Pro" w:hAnsi="Myriad Pro" w:cs="Calibri"/>
          <w:sz w:val="22"/>
          <w:szCs w:val="22"/>
        </w:rPr>
        <w:t>.</w:t>
      </w:r>
    </w:p>
    <w:p w14:paraId="286CDBDE" w14:textId="7DD0D8F7" w:rsidR="008B3F10" w:rsidRPr="008B3F10" w:rsidRDefault="00132C29" w:rsidP="008B3F10">
      <w:pPr>
        <w:pStyle w:val="Akapitzlist"/>
        <w:numPr>
          <w:ilvl w:val="1"/>
          <w:numId w:val="5"/>
        </w:numPr>
        <w:spacing w:line="276" w:lineRule="auto"/>
        <w:ind w:left="851"/>
        <w:jc w:val="both"/>
        <w:rPr>
          <w:rFonts w:ascii="Myriad Pro" w:hAnsi="Myriad Pro" w:cs="Calibri"/>
          <w:sz w:val="22"/>
          <w:szCs w:val="22"/>
        </w:rPr>
      </w:pPr>
      <w:r w:rsidRPr="008B3F10">
        <w:rPr>
          <w:rFonts w:ascii="Myriad Pro" w:hAnsi="Myriad Pro" w:cs="Calibri"/>
          <w:sz w:val="22"/>
          <w:szCs w:val="22"/>
        </w:rPr>
        <w:t xml:space="preserve">Załącznik nr 4  - </w:t>
      </w:r>
      <w:r w:rsidR="008B3F10">
        <w:rPr>
          <w:rFonts w:ascii="Myriad Pro" w:hAnsi="Myriad Pro" w:cs="Calibri"/>
          <w:sz w:val="22"/>
          <w:szCs w:val="22"/>
        </w:rPr>
        <w:t>Wykaz Modernizacji</w:t>
      </w:r>
    </w:p>
    <w:p w14:paraId="20C987E2" w14:textId="3BCDCFE9" w:rsidR="00B308FC" w:rsidRPr="00F34AE7" w:rsidRDefault="00B308FC" w:rsidP="008B3F10">
      <w:pPr>
        <w:pStyle w:val="Akapitzlist"/>
        <w:spacing w:line="276" w:lineRule="auto"/>
        <w:ind w:left="851"/>
        <w:jc w:val="both"/>
        <w:rPr>
          <w:rFonts w:ascii="Myriad Pro" w:hAnsi="Myriad Pro" w:cs="Calibri"/>
          <w:sz w:val="22"/>
          <w:szCs w:val="22"/>
        </w:rPr>
      </w:pPr>
    </w:p>
    <w:p w14:paraId="69DDD256" w14:textId="77777777" w:rsidR="00B308FC" w:rsidRPr="00F34AE7" w:rsidRDefault="00B308FC" w:rsidP="00B308FC">
      <w:pPr>
        <w:spacing w:line="276" w:lineRule="auto"/>
        <w:jc w:val="both"/>
        <w:rPr>
          <w:rFonts w:ascii="Myriad Pro" w:hAnsi="Myriad Pro" w:cs="Calibri"/>
          <w:sz w:val="22"/>
          <w:szCs w:val="22"/>
        </w:rPr>
      </w:pPr>
    </w:p>
    <w:p w14:paraId="7DDB26B3" w14:textId="77777777" w:rsidR="00B308FC" w:rsidRPr="00F34AE7" w:rsidRDefault="00B308FC" w:rsidP="00B308FC">
      <w:pPr>
        <w:spacing w:line="276" w:lineRule="auto"/>
        <w:jc w:val="both"/>
        <w:rPr>
          <w:rFonts w:ascii="Myriad Pro" w:hAnsi="Myriad Pro" w:cs="Calibri"/>
          <w:sz w:val="22"/>
          <w:szCs w:val="22"/>
        </w:rPr>
      </w:pPr>
    </w:p>
    <w:p w14:paraId="1FB74C95" w14:textId="77777777" w:rsidR="00B37F2B" w:rsidRPr="00F34AE7" w:rsidRDefault="00B37F2B" w:rsidP="00B37F2B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Upełnomocniony przedstawiciel</w:t>
      </w:r>
    </w:p>
    <w:p w14:paraId="5601BFA0" w14:textId="77777777" w:rsidR="00B37F2B" w:rsidRPr="00F34AE7" w:rsidRDefault="00B37F2B" w:rsidP="00B37F2B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lastRenderedPageBreak/>
        <w:t>Wykonawcy</w:t>
      </w:r>
    </w:p>
    <w:p w14:paraId="1C21529D" w14:textId="77777777" w:rsidR="00B37F2B" w:rsidRPr="00F34AE7" w:rsidRDefault="00B37F2B" w:rsidP="00B37F2B">
      <w:pPr>
        <w:pStyle w:val="Styl2"/>
        <w:ind w:left="5954"/>
        <w:jc w:val="both"/>
        <w:rPr>
          <w:rFonts w:ascii="Myriad Pro" w:hAnsi="Myriad Pro" w:cs="Calibri"/>
          <w:color w:val="auto"/>
          <w:lang w:eastAsia="pl-PL"/>
        </w:rPr>
      </w:pPr>
    </w:p>
    <w:p w14:paraId="456B23AE" w14:textId="1F4183C3" w:rsidR="00B37F2B" w:rsidRPr="00F34AE7" w:rsidRDefault="00B37F2B" w:rsidP="00B37F2B">
      <w:pPr>
        <w:pStyle w:val="Styl2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Data : ....................................</w:t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="00371572">
        <w:rPr>
          <w:rFonts w:ascii="Myriad Pro" w:hAnsi="Myriad Pro" w:cs="Calibri"/>
          <w:color w:val="auto"/>
          <w:lang w:eastAsia="pl-PL"/>
        </w:rPr>
        <w:t xml:space="preserve">         </w:t>
      </w:r>
      <w:r w:rsidRPr="00F34AE7">
        <w:rPr>
          <w:rFonts w:ascii="Myriad Pro" w:hAnsi="Myriad Pro" w:cs="Calibri"/>
          <w:color w:val="auto"/>
          <w:lang w:eastAsia="pl-PL"/>
        </w:rPr>
        <w:t>................................................</w:t>
      </w:r>
    </w:p>
    <w:p w14:paraId="18678A07" w14:textId="1C7C2395" w:rsidR="00122B6C" w:rsidRDefault="00D15925" w:rsidP="00D15925">
      <w:pPr>
        <w:pStyle w:val="Styl2"/>
        <w:ind w:left="4254" w:firstLine="709"/>
        <w:jc w:val="center"/>
        <w:rPr>
          <w:rFonts w:ascii="Myriad Pro" w:hAnsi="Myriad Pro" w:cs="Calibri"/>
          <w:color w:val="auto"/>
          <w:lang w:eastAsia="pl-PL"/>
        </w:rPr>
      </w:pPr>
      <w:r>
        <w:rPr>
          <w:rFonts w:ascii="Myriad Pro" w:hAnsi="Myriad Pro" w:cs="Calibri"/>
          <w:color w:val="auto"/>
          <w:lang w:eastAsia="pl-PL"/>
        </w:rPr>
        <w:t>(imię i nazwisko)</w:t>
      </w:r>
    </w:p>
    <w:p w14:paraId="616DBC81" w14:textId="77777777" w:rsidR="00122B6C" w:rsidRDefault="00122B6C">
      <w:pPr>
        <w:rPr>
          <w:rFonts w:ascii="Myriad Pro" w:eastAsia="Calibri" w:hAnsi="Myriad Pro" w:cs="Calibri"/>
          <w:sz w:val="22"/>
          <w:szCs w:val="22"/>
        </w:rPr>
      </w:pPr>
      <w:r>
        <w:rPr>
          <w:rFonts w:ascii="Myriad Pro" w:hAnsi="Myriad Pro" w:cs="Calibri"/>
        </w:rPr>
        <w:br w:type="page"/>
      </w:r>
    </w:p>
    <w:p w14:paraId="73C3C71B" w14:textId="11EA7E05" w:rsidR="00B64444" w:rsidRPr="00F34AE7" w:rsidRDefault="00B64444" w:rsidP="00B64444">
      <w:pPr>
        <w:pStyle w:val="Styl2"/>
        <w:jc w:val="center"/>
        <w:rPr>
          <w:rFonts w:ascii="Myriad Pro" w:hAnsi="Myriad Pro" w:cs="Calibri"/>
          <w:b/>
          <w:color w:val="auto"/>
          <w:lang w:eastAsia="pl-PL"/>
        </w:rPr>
      </w:pPr>
      <w:r w:rsidRPr="00F34AE7">
        <w:rPr>
          <w:rFonts w:ascii="Myriad Pro" w:hAnsi="Myriad Pro" w:cs="Calibri"/>
          <w:b/>
          <w:color w:val="auto"/>
          <w:lang w:eastAsia="pl-PL"/>
        </w:rPr>
        <w:lastRenderedPageBreak/>
        <w:t xml:space="preserve">ZAŁĄCZNIK Nr </w:t>
      </w:r>
      <w:r>
        <w:rPr>
          <w:rFonts w:ascii="Myriad Pro" w:hAnsi="Myriad Pro" w:cs="Calibri"/>
          <w:b/>
          <w:color w:val="auto"/>
          <w:lang w:eastAsia="pl-PL"/>
        </w:rPr>
        <w:t>2</w:t>
      </w:r>
      <w:r w:rsidRPr="00F34AE7">
        <w:rPr>
          <w:rFonts w:ascii="Myriad Pro" w:hAnsi="Myriad Pro" w:cs="Calibri"/>
          <w:b/>
          <w:color w:val="auto"/>
          <w:lang w:eastAsia="pl-PL"/>
        </w:rPr>
        <w:t xml:space="preserve"> do Formularza Ofertowego</w:t>
      </w:r>
    </w:p>
    <w:p w14:paraId="22E396CD" w14:textId="77777777" w:rsidR="00B64444" w:rsidRDefault="00B64444" w:rsidP="00122B6C">
      <w:pPr>
        <w:pStyle w:val="Styl2"/>
        <w:jc w:val="center"/>
        <w:rPr>
          <w:rFonts w:ascii="Myriad Pro" w:hAnsi="Myriad Pro" w:cs="Calibri"/>
          <w:b/>
        </w:rPr>
      </w:pPr>
    </w:p>
    <w:p w14:paraId="288BF67F" w14:textId="10739682" w:rsidR="002651B3" w:rsidRPr="00122B6C" w:rsidRDefault="00323061" w:rsidP="00122B6C">
      <w:pPr>
        <w:pStyle w:val="Styl2"/>
        <w:jc w:val="center"/>
        <w:rPr>
          <w:rFonts w:ascii="Myriad Pro" w:hAnsi="Myriad Pro" w:cs="Calibri"/>
          <w:b/>
        </w:rPr>
      </w:pPr>
      <w:r>
        <w:rPr>
          <w:rFonts w:ascii="Myriad Pro" w:hAnsi="Myriad Pro" w:cs="Calibri"/>
          <w:b/>
        </w:rPr>
        <w:t>„</w:t>
      </w:r>
      <w:r w:rsidR="00122B6C">
        <w:rPr>
          <w:rFonts w:ascii="Myriad Pro" w:hAnsi="Myriad Pro" w:cs="Calibri"/>
          <w:b/>
        </w:rPr>
        <w:t>WYKAZ OSÓB SKIEROWANYCH PRZEZ WYKONAWCĘ DO REALIZACJI ZAMÓWIENIA</w:t>
      </w:r>
      <w:r>
        <w:rPr>
          <w:rFonts w:ascii="Myriad Pro" w:hAnsi="Myriad Pro" w:cs="Calibri"/>
          <w:b/>
        </w:rPr>
        <w:t>”</w:t>
      </w:r>
    </w:p>
    <w:p w14:paraId="56014185" w14:textId="77777777" w:rsidR="00122B6C" w:rsidRPr="00122B6C" w:rsidRDefault="00122B6C" w:rsidP="00122B6C">
      <w:pPr>
        <w:tabs>
          <w:tab w:val="center" w:pos="4536"/>
          <w:tab w:val="right" w:pos="9072"/>
        </w:tabs>
        <w:jc w:val="center"/>
        <w:rPr>
          <w:rFonts w:ascii="Myriad Pro" w:hAnsi="Myriad Pro"/>
          <w:sz w:val="20"/>
          <w:szCs w:val="20"/>
          <w:highlight w:val="yellow"/>
        </w:rPr>
      </w:pPr>
    </w:p>
    <w:tbl>
      <w:tblPr>
        <w:tblW w:w="9180" w:type="dxa"/>
        <w:tblInd w:w="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2"/>
        <w:gridCol w:w="1980"/>
        <w:gridCol w:w="2539"/>
        <w:gridCol w:w="1859"/>
        <w:gridCol w:w="2380"/>
      </w:tblGrid>
      <w:tr w:rsidR="00122B6C" w:rsidRPr="00122B6C" w14:paraId="3B6BE5B3" w14:textId="77777777" w:rsidTr="005D2B3B">
        <w:trPr>
          <w:trHeight w:val="746"/>
        </w:trPr>
        <w:tc>
          <w:tcPr>
            <w:tcW w:w="4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3B80A8" w14:textId="77777777" w:rsidR="00122B6C" w:rsidRPr="00F668C8" w:rsidRDefault="00122B6C" w:rsidP="005D2B3B">
            <w:pPr>
              <w:suppressLineNumbers/>
              <w:jc w:val="center"/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668C8"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1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C371BD" w14:textId="77777777" w:rsidR="00122B6C" w:rsidRPr="00F668C8" w:rsidRDefault="00122B6C" w:rsidP="005D2B3B">
            <w:pPr>
              <w:suppressLineNumbers/>
              <w:jc w:val="center"/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</w:pPr>
            <w:r w:rsidRPr="00F668C8"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2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EF4F27" w14:textId="77777777" w:rsidR="00122B6C" w:rsidRPr="00F668C8" w:rsidRDefault="00122B6C" w:rsidP="005D2B3B">
            <w:pPr>
              <w:jc w:val="center"/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</w:pPr>
            <w:r w:rsidRPr="00F668C8"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  <w:t>Kwalifikacje zawodowe</w:t>
            </w:r>
          </w:p>
        </w:tc>
        <w:tc>
          <w:tcPr>
            <w:tcW w:w="1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BC6FCB" w14:textId="77777777" w:rsidR="00122B6C" w:rsidRPr="00F668C8" w:rsidRDefault="00122B6C" w:rsidP="005D2B3B">
            <w:pPr>
              <w:jc w:val="center"/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</w:pPr>
            <w:r w:rsidRPr="00F668C8"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  <w:t>Zakres powierzonych czynności</w:t>
            </w:r>
          </w:p>
        </w:tc>
        <w:tc>
          <w:tcPr>
            <w:tcW w:w="2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19BCC7" w14:textId="4315F322" w:rsidR="00122B6C" w:rsidRPr="00F668C8" w:rsidRDefault="00122B6C" w:rsidP="005D2B3B">
            <w:pPr>
              <w:jc w:val="center"/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</w:pPr>
            <w:r w:rsidRPr="00F668C8">
              <w:rPr>
                <w:rFonts w:ascii="Myriad Pro" w:eastAsia="Andale Sans UI" w:hAnsi="Myriad Pro"/>
                <w:b/>
                <w:bCs/>
                <w:color w:val="000000" w:themeColor="text1"/>
                <w:sz w:val="20"/>
                <w:szCs w:val="20"/>
              </w:rPr>
              <w:t xml:space="preserve">Podstawa dysponowania osobami </w:t>
            </w:r>
            <w:r w:rsidRPr="00F668C8">
              <w:rPr>
                <w:rFonts w:ascii="Myriad Pro" w:eastAsia="Andale Sans UI" w:hAnsi="Myriad Pro"/>
                <w:i/>
                <w:iCs/>
                <w:color w:val="000000" w:themeColor="text1"/>
                <w:sz w:val="20"/>
                <w:szCs w:val="20"/>
              </w:rPr>
              <w:t>(umowa o pracę na czas nieokreślony/ określony, umowa zlecenie)</w:t>
            </w:r>
          </w:p>
        </w:tc>
      </w:tr>
      <w:tr w:rsidR="00122B6C" w:rsidRPr="00122B6C" w14:paraId="089393E3" w14:textId="77777777" w:rsidTr="005D2B3B">
        <w:trPr>
          <w:trHeight w:val="87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487E" w14:textId="68C83298" w:rsidR="00122B6C" w:rsidRPr="00122B6C" w:rsidRDefault="00122B6C" w:rsidP="005D2B3B">
            <w:pPr>
              <w:suppressLineNumbers/>
              <w:jc w:val="both"/>
              <w:rPr>
                <w:rFonts w:ascii="Myriad Pro" w:eastAsia="Andale Sans UI" w:hAnsi="Myriad Pro"/>
                <w:sz w:val="20"/>
                <w:szCs w:val="20"/>
              </w:rPr>
            </w:pPr>
            <w:r w:rsidRPr="00122B6C">
              <w:rPr>
                <w:rFonts w:ascii="Myriad Pro" w:eastAsia="Andale Sans UI" w:hAnsi="Myriad Pro"/>
                <w:sz w:val="20"/>
                <w:szCs w:val="20"/>
              </w:rPr>
              <w:t xml:space="preserve">1.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6D73F" w14:textId="77777777" w:rsidR="00122B6C" w:rsidRPr="00122B6C" w:rsidRDefault="00122B6C" w:rsidP="005D2B3B">
            <w:pPr>
              <w:suppressLineNumbers/>
              <w:snapToGrid w:val="0"/>
              <w:jc w:val="both"/>
              <w:rPr>
                <w:rFonts w:ascii="Myriad Pro" w:eastAsia="Andale Sans UI" w:hAnsi="Myriad Pro"/>
                <w:sz w:val="20"/>
                <w:szCs w:val="2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8EC42" w14:textId="28C23156" w:rsidR="00122B6C" w:rsidRPr="00122B6C" w:rsidRDefault="00122B6C" w:rsidP="005D2B3B">
            <w:pPr>
              <w:widowControl w:val="0"/>
              <w:suppressLineNumbers/>
              <w:rPr>
                <w:rFonts w:ascii="Myriad Pro" w:eastAsia="Andale Sans UI" w:hAnsi="Myriad Pro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8428" w14:textId="77777777" w:rsidR="00122B6C" w:rsidRPr="00122B6C" w:rsidRDefault="00122B6C" w:rsidP="005D2B3B">
            <w:pPr>
              <w:suppressLineNumbers/>
              <w:jc w:val="both"/>
              <w:rPr>
                <w:rFonts w:ascii="Myriad Pro" w:eastAsia="Andale Sans UI" w:hAnsi="Myriad Pro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6C6C0" w14:textId="77777777" w:rsidR="00122B6C" w:rsidRPr="00122B6C" w:rsidRDefault="00122B6C" w:rsidP="005D2B3B">
            <w:pPr>
              <w:suppressLineNumbers/>
              <w:snapToGrid w:val="0"/>
              <w:jc w:val="both"/>
              <w:rPr>
                <w:rFonts w:ascii="Myriad Pro" w:eastAsia="Andale Sans UI" w:hAnsi="Myriad Pro"/>
                <w:sz w:val="20"/>
                <w:szCs w:val="20"/>
              </w:rPr>
            </w:pPr>
          </w:p>
        </w:tc>
      </w:tr>
    </w:tbl>
    <w:p w14:paraId="1F2209AE" w14:textId="7AABF330" w:rsidR="00716755" w:rsidRDefault="00716755" w:rsidP="00122B6C">
      <w:pPr>
        <w:pStyle w:val="Styl2"/>
        <w:jc w:val="center"/>
        <w:rPr>
          <w:rFonts w:ascii="Myriad Pro" w:hAnsi="Myriad Pro" w:cs="Calibri"/>
        </w:rPr>
      </w:pPr>
    </w:p>
    <w:p w14:paraId="6DB98F9C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751161ED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0568010B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0F9AEAB1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04FDE833" w14:textId="21D1FB1A" w:rsidR="007332E3" w:rsidRPr="00F34AE7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Upełnomocniony przedstawiciel</w:t>
      </w:r>
    </w:p>
    <w:p w14:paraId="1BC1ADCB" w14:textId="77777777" w:rsidR="007332E3" w:rsidRPr="00F34AE7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Wykonawcy</w:t>
      </w:r>
    </w:p>
    <w:p w14:paraId="7035003D" w14:textId="77777777" w:rsidR="007332E3" w:rsidRPr="00F34AE7" w:rsidRDefault="007332E3" w:rsidP="007332E3">
      <w:pPr>
        <w:pStyle w:val="Styl2"/>
        <w:ind w:left="5954"/>
        <w:jc w:val="both"/>
        <w:rPr>
          <w:rFonts w:ascii="Myriad Pro" w:hAnsi="Myriad Pro" w:cs="Calibri"/>
          <w:color w:val="auto"/>
          <w:lang w:eastAsia="pl-PL"/>
        </w:rPr>
      </w:pPr>
    </w:p>
    <w:p w14:paraId="3C57068B" w14:textId="77777777" w:rsidR="007332E3" w:rsidRPr="00F34AE7" w:rsidRDefault="007332E3" w:rsidP="007332E3">
      <w:pPr>
        <w:pStyle w:val="Styl2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Data : ....................................</w:t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>
        <w:rPr>
          <w:rFonts w:ascii="Myriad Pro" w:hAnsi="Myriad Pro" w:cs="Calibri"/>
          <w:color w:val="auto"/>
          <w:lang w:eastAsia="pl-PL"/>
        </w:rPr>
        <w:t xml:space="preserve">         </w:t>
      </w:r>
      <w:r w:rsidRPr="00F34AE7">
        <w:rPr>
          <w:rFonts w:ascii="Myriad Pro" w:hAnsi="Myriad Pro" w:cs="Calibri"/>
          <w:color w:val="auto"/>
          <w:lang w:eastAsia="pl-PL"/>
        </w:rPr>
        <w:t>................................................</w:t>
      </w:r>
    </w:p>
    <w:p w14:paraId="71A2C900" w14:textId="77777777" w:rsidR="007332E3" w:rsidRDefault="007332E3" w:rsidP="007332E3">
      <w:pPr>
        <w:pStyle w:val="Styl2"/>
        <w:ind w:left="4254" w:firstLine="709"/>
        <w:jc w:val="center"/>
        <w:rPr>
          <w:rFonts w:ascii="Myriad Pro" w:hAnsi="Myriad Pro" w:cs="Calibri"/>
          <w:color w:val="auto"/>
          <w:lang w:eastAsia="pl-PL"/>
        </w:rPr>
      </w:pPr>
      <w:r>
        <w:rPr>
          <w:rFonts w:ascii="Myriad Pro" w:hAnsi="Myriad Pro" w:cs="Calibri"/>
          <w:color w:val="auto"/>
          <w:lang w:eastAsia="pl-PL"/>
        </w:rPr>
        <w:t>(imię i nazwisko)</w:t>
      </w:r>
    </w:p>
    <w:p w14:paraId="319D5FFD" w14:textId="77777777" w:rsidR="007332E3" w:rsidRDefault="007332E3" w:rsidP="007332E3">
      <w:pPr>
        <w:pStyle w:val="Styl2"/>
        <w:jc w:val="both"/>
        <w:rPr>
          <w:rFonts w:ascii="Myriad Pro" w:hAnsi="Myriad Pro" w:cs="Calibri"/>
        </w:rPr>
      </w:pPr>
    </w:p>
    <w:p w14:paraId="0BDF050C" w14:textId="77777777" w:rsidR="00B64444" w:rsidRDefault="00716755" w:rsidP="00F668C8">
      <w:pPr>
        <w:pStyle w:val="Textbody"/>
        <w:jc w:val="center"/>
        <w:rPr>
          <w:rFonts w:ascii="Myriad Pro" w:hAnsi="Myriad Pro" w:cs="Calibri"/>
        </w:rPr>
      </w:pPr>
      <w:r>
        <w:rPr>
          <w:rFonts w:ascii="Myriad Pro" w:hAnsi="Myriad Pro" w:cs="Calibri"/>
        </w:rPr>
        <w:br w:type="page"/>
      </w:r>
    </w:p>
    <w:p w14:paraId="2447305C" w14:textId="4B4A7C5E" w:rsidR="00B64444" w:rsidRPr="00F34AE7" w:rsidRDefault="00B64444" w:rsidP="00B64444">
      <w:pPr>
        <w:pStyle w:val="Styl2"/>
        <w:jc w:val="center"/>
        <w:rPr>
          <w:rFonts w:ascii="Myriad Pro" w:hAnsi="Myriad Pro" w:cs="Calibri"/>
          <w:b/>
          <w:color w:val="auto"/>
          <w:lang w:eastAsia="pl-PL"/>
        </w:rPr>
      </w:pPr>
      <w:r w:rsidRPr="00F34AE7">
        <w:rPr>
          <w:rFonts w:ascii="Myriad Pro" w:hAnsi="Myriad Pro" w:cs="Calibri"/>
          <w:b/>
          <w:color w:val="auto"/>
          <w:lang w:eastAsia="pl-PL"/>
        </w:rPr>
        <w:lastRenderedPageBreak/>
        <w:t xml:space="preserve">ZAŁĄCZNIK Nr </w:t>
      </w:r>
      <w:r>
        <w:rPr>
          <w:rFonts w:ascii="Myriad Pro" w:hAnsi="Myriad Pro" w:cs="Calibri"/>
          <w:b/>
          <w:color w:val="auto"/>
          <w:lang w:eastAsia="pl-PL"/>
        </w:rPr>
        <w:t>3</w:t>
      </w:r>
      <w:r w:rsidRPr="00F34AE7">
        <w:rPr>
          <w:rFonts w:ascii="Myriad Pro" w:hAnsi="Myriad Pro" w:cs="Calibri"/>
          <w:b/>
          <w:color w:val="auto"/>
          <w:lang w:eastAsia="pl-PL"/>
        </w:rPr>
        <w:t xml:space="preserve"> do Formularza Ofertowego</w:t>
      </w:r>
    </w:p>
    <w:p w14:paraId="3B817C3D" w14:textId="77777777" w:rsidR="00B64444" w:rsidRDefault="00B64444" w:rsidP="00F668C8">
      <w:pPr>
        <w:pStyle w:val="Textbody"/>
        <w:jc w:val="center"/>
        <w:rPr>
          <w:rFonts w:ascii="Myriad Pro" w:hAnsi="Myriad Pro"/>
          <w:b/>
        </w:rPr>
      </w:pPr>
    </w:p>
    <w:p w14:paraId="4534F70D" w14:textId="21AFC320" w:rsidR="00F668C8" w:rsidRPr="00F668C8" w:rsidRDefault="00323061" w:rsidP="00B64444">
      <w:pPr>
        <w:pStyle w:val="Textbody"/>
        <w:jc w:val="center"/>
        <w:rPr>
          <w:rFonts w:ascii="Myriad Pro" w:hAnsi="Myriad Pro"/>
          <w:b/>
        </w:rPr>
      </w:pPr>
      <w:r>
        <w:rPr>
          <w:rFonts w:ascii="Myriad Pro" w:hAnsi="Myriad Pro"/>
          <w:b/>
        </w:rPr>
        <w:t>„</w:t>
      </w:r>
      <w:r w:rsidR="004F2945" w:rsidRPr="004F2945">
        <w:rPr>
          <w:rFonts w:ascii="Myriad Pro" w:hAnsi="Myriad Pro" w:cs="Calibri"/>
          <w:b/>
          <w:szCs w:val="22"/>
        </w:rPr>
        <w:t>OŚWIADCZENIE WYKONAWCY DOTYCZĄCE POSIADANIA STATUSU PARTNERA FIRMY ROHILL</w:t>
      </w:r>
      <w:r>
        <w:rPr>
          <w:rFonts w:ascii="Myriad Pro" w:hAnsi="Myriad Pro"/>
          <w:b/>
        </w:rPr>
        <w:t>”</w:t>
      </w:r>
    </w:p>
    <w:p w14:paraId="1BF6829E" w14:textId="77777777" w:rsidR="00F668C8" w:rsidRDefault="00F668C8" w:rsidP="00F668C8">
      <w:pPr>
        <w:pStyle w:val="Textbody"/>
        <w:jc w:val="center"/>
        <w:rPr>
          <w:rFonts w:ascii="Century Gothic" w:hAnsi="Century Gothic"/>
          <w:b/>
          <w:sz w:val="20"/>
          <w:u w:val="single"/>
        </w:rPr>
      </w:pPr>
    </w:p>
    <w:p w14:paraId="2E2AA805" w14:textId="0E9DB608" w:rsidR="007332E3" w:rsidRDefault="00F668C8" w:rsidP="00F668C8">
      <w:pPr>
        <w:jc w:val="both"/>
        <w:rPr>
          <w:rFonts w:ascii="Myriad Pro" w:hAnsi="Myriad Pro"/>
          <w:sz w:val="20"/>
          <w:szCs w:val="20"/>
          <w:lang w:val="en-US"/>
        </w:rPr>
      </w:pPr>
      <w:r w:rsidRPr="00F668C8">
        <w:rPr>
          <w:rStyle w:val="Domylnaczcionkaakapitu7"/>
          <w:rFonts w:ascii="Myriad Pro" w:hAnsi="Myriad Pro"/>
          <w:sz w:val="20"/>
        </w:rPr>
        <w:t>Oświadczam</w:t>
      </w:r>
      <w:r w:rsidR="00323061">
        <w:rPr>
          <w:rStyle w:val="Domylnaczcionkaakapitu7"/>
          <w:rFonts w:ascii="Myriad Pro" w:hAnsi="Myriad Pro"/>
          <w:sz w:val="20"/>
        </w:rPr>
        <w:t>y</w:t>
      </w:r>
      <w:r w:rsidRPr="00F668C8">
        <w:rPr>
          <w:rStyle w:val="Domylnaczcionkaakapitu7"/>
          <w:rFonts w:ascii="Myriad Pro" w:hAnsi="Myriad Pro"/>
          <w:sz w:val="20"/>
        </w:rPr>
        <w:t>, że posiadam</w:t>
      </w:r>
      <w:r w:rsidR="00323061">
        <w:rPr>
          <w:rStyle w:val="Domylnaczcionkaakapitu7"/>
          <w:rFonts w:ascii="Myriad Pro" w:hAnsi="Myriad Pro"/>
          <w:sz w:val="20"/>
        </w:rPr>
        <w:t>y</w:t>
      </w:r>
      <w:r w:rsidRPr="00F668C8">
        <w:rPr>
          <w:rStyle w:val="Domylnaczcionkaakapitu7"/>
          <w:rFonts w:ascii="Myriad Pro" w:hAnsi="Myriad Pro"/>
          <w:sz w:val="20"/>
        </w:rPr>
        <w:t xml:space="preserve"> </w:t>
      </w:r>
      <w:r w:rsidRPr="00F668C8">
        <w:rPr>
          <w:rFonts w:ascii="Myriad Pro" w:hAnsi="Myriad Pro"/>
          <w:sz w:val="20"/>
          <w:szCs w:val="20"/>
        </w:rPr>
        <w:t xml:space="preserve">kwalifikacje do wykonania przedmiotu zamówienia potwierdzone </w:t>
      </w:r>
      <w:proofErr w:type="spellStart"/>
      <w:r w:rsidRPr="00F668C8">
        <w:rPr>
          <w:rFonts w:ascii="Myriad Pro" w:hAnsi="Myriad Pro"/>
          <w:sz w:val="20"/>
          <w:szCs w:val="20"/>
          <w:lang w:val="en-US"/>
        </w:rPr>
        <w:t>certyfikatem</w:t>
      </w:r>
      <w:proofErr w:type="spellEnd"/>
      <w:r w:rsidRPr="00F668C8">
        <w:rPr>
          <w:rFonts w:ascii="Myriad Pro" w:hAnsi="Myriad Pro"/>
          <w:sz w:val="20"/>
          <w:szCs w:val="20"/>
          <w:lang w:val="en-US"/>
        </w:rPr>
        <w:t xml:space="preserve"> </w:t>
      </w:r>
      <w:proofErr w:type="spellStart"/>
      <w:r w:rsidRPr="00F668C8">
        <w:rPr>
          <w:rFonts w:ascii="Myriad Pro" w:hAnsi="Myriad Pro"/>
          <w:sz w:val="20"/>
          <w:szCs w:val="20"/>
          <w:lang w:val="en-US"/>
        </w:rPr>
        <w:t>partnera</w:t>
      </w:r>
      <w:proofErr w:type="spellEnd"/>
      <w:r w:rsidRPr="00F668C8">
        <w:rPr>
          <w:rFonts w:ascii="Myriad Pro" w:hAnsi="Myriad Pro"/>
          <w:sz w:val="20"/>
          <w:szCs w:val="20"/>
          <w:lang w:val="en-US"/>
        </w:rPr>
        <w:t xml:space="preserve"> </w:t>
      </w:r>
      <w:proofErr w:type="spellStart"/>
      <w:r w:rsidRPr="00F668C8">
        <w:rPr>
          <w:rFonts w:ascii="Myriad Pro" w:hAnsi="Myriad Pro"/>
          <w:sz w:val="20"/>
          <w:szCs w:val="20"/>
          <w:lang w:val="en-US"/>
        </w:rPr>
        <w:t>firmy</w:t>
      </w:r>
      <w:proofErr w:type="spellEnd"/>
      <w:r w:rsidRPr="00F668C8">
        <w:rPr>
          <w:rFonts w:ascii="Myriad Pro" w:hAnsi="Myriad Pro"/>
          <w:sz w:val="20"/>
          <w:szCs w:val="20"/>
          <w:lang w:val="en-US"/>
        </w:rPr>
        <w:t xml:space="preserve"> </w:t>
      </w:r>
      <w:proofErr w:type="spellStart"/>
      <w:r w:rsidRPr="00F668C8">
        <w:rPr>
          <w:rFonts w:ascii="Myriad Pro" w:hAnsi="Myriad Pro"/>
          <w:sz w:val="20"/>
          <w:szCs w:val="20"/>
          <w:lang w:val="en-US"/>
        </w:rPr>
        <w:t>Rohill</w:t>
      </w:r>
      <w:proofErr w:type="spellEnd"/>
      <w:r w:rsidRPr="00F668C8">
        <w:rPr>
          <w:rFonts w:ascii="Myriad Pro" w:hAnsi="Myriad Pro"/>
          <w:sz w:val="20"/>
          <w:szCs w:val="20"/>
          <w:lang w:val="en-US"/>
        </w:rPr>
        <w:t xml:space="preserve"> Engineering B.V.</w:t>
      </w:r>
    </w:p>
    <w:p w14:paraId="1789B69D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540AFC05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27EAC085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1E3B5299" w14:textId="53EC3644" w:rsidR="007332E3" w:rsidRPr="00F34AE7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Upełnomocniony przedstawiciel</w:t>
      </w:r>
    </w:p>
    <w:p w14:paraId="64DC6835" w14:textId="77777777" w:rsidR="007332E3" w:rsidRPr="00F34AE7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Wykonawcy</w:t>
      </w:r>
    </w:p>
    <w:p w14:paraId="7696B508" w14:textId="77777777" w:rsidR="007332E3" w:rsidRPr="00F34AE7" w:rsidRDefault="007332E3" w:rsidP="007332E3">
      <w:pPr>
        <w:pStyle w:val="Styl2"/>
        <w:ind w:left="5954"/>
        <w:jc w:val="both"/>
        <w:rPr>
          <w:rFonts w:ascii="Myriad Pro" w:hAnsi="Myriad Pro" w:cs="Calibri"/>
          <w:color w:val="auto"/>
          <w:lang w:eastAsia="pl-PL"/>
        </w:rPr>
      </w:pPr>
    </w:p>
    <w:p w14:paraId="0EABF6CF" w14:textId="77777777" w:rsidR="007332E3" w:rsidRPr="00F34AE7" w:rsidRDefault="007332E3" w:rsidP="007332E3">
      <w:pPr>
        <w:pStyle w:val="Styl2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Data : ....................................</w:t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>
        <w:rPr>
          <w:rFonts w:ascii="Myriad Pro" w:hAnsi="Myriad Pro" w:cs="Calibri"/>
          <w:color w:val="auto"/>
          <w:lang w:eastAsia="pl-PL"/>
        </w:rPr>
        <w:t xml:space="preserve">         </w:t>
      </w:r>
      <w:r w:rsidRPr="00F34AE7">
        <w:rPr>
          <w:rFonts w:ascii="Myriad Pro" w:hAnsi="Myriad Pro" w:cs="Calibri"/>
          <w:color w:val="auto"/>
          <w:lang w:eastAsia="pl-PL"/>
        </w:rPr>
        <w:t>................................................</w:t>
      </w:r>
    </w:p>
    <w:p w14:paraId="76282343" w14:textId="77777777" w:rsidR="007332E3" w:rsidRDefault="007332E3" w:rsidP="007332E3">
      <w:pPr>
        <w:pStyle w:val="Styl2"/>
        <w:ind w:left="4254" w:firstLine="709"/>
        <w:jc w:val="center"/>
        <w:rPr>
          <w:rFonts w:ascii="Myriad Pro" w:hAnsi="Myriad Pro" w:cs="Calibri"/>
          <w:color w:val="auto"/>
          <w:lang w:eastAsia="pl-PL"/>
        </w:rPr>
      </w:pPr>
      <w:r>
        <w:rPr>
          <w:rFonts w:ascii="Myriad Pro" w:hAnsi="Myriad Pro" w:cs="Calibri"/>
          <w:color w:val="auto"/>
          <w:lang w:eastAsia="pl-PL"/>
        </w:rPr>
        <w:t>(imię i nazwisko)</w:t>
      </w:r>
    </w:p>
    <w:p w14:paraId="34062A8B" w14:textId="77777777" w:rsidR="007332E3" w:rsidRDefault="007332E3" w:rsidP="00F668C8">
      <w:pPr>
        <w:jc w:val="both"/>
        <w:rPr>
          <w:rFonts w:ascii="Myriad Pro" w:hAnsi="Myriad Pro"/>
          <w:sz w:val="20"/>
          <w:szCs w:val="20"/>
          <w:lang w:val="en-US"/>
        </w:rPr>
      </w:pPr>
    </w:p>
    <w:p w14:paraId="384F7B28" w14:textId="5CA48261" w:rsidR="00F668C8" w:rsidRDefault="00F668C8" w:rsidP="00F668C8">
      <w:pPr>
        <w:jc w:val="both"/>
        <w:rPr>
          <w:rFonts w:ascii="Century Gothic" w:eastAsia="Calibri" w:hAnsi="Century Gothic"/>
          <w:color w:val="000000"/>
          <w:sz w:val="20"/>
          <w:szCs w:val="20"/>
          <w:lang w:val="en-US" w:eastAsia="en-US"/>
        </w:rPr>
      </w:pPr>
      <w:r>
        <w:rPr>
          <w:rFonts w:ascii="Century Gothic" w:hAnsi="Century Gothic"/>
          <w:sz w:val="20"/>
          <w:szCs w:val="20"/>
          <w:lang w:val="en-US"/>
        </w:rPr>
        <w:br w:type="page"/>
      </w:r>
    </w:p>
    <w:p w14:paraId="606DEA54" w14:textId="70A43F4B" w:rsidR="00B64444" w:rsidRPr="00F34AE7" w:rsidRDefault="00B64444" w:rsidP="00B64444">
      <w:pPr>
        <w:pStyle w:val="Styl2"/>
        <w:jc w:val="center"/>
        <w:rPr>
          <w:rFonts w:ascii="Myriad Pro" w:hAnsi="Myriad Pro" w:cs="Calibri"/>
          <w:b/>
          <w:color w:val="auto"/>
          <w:lang w:eastAsia="pl-PL"/>
        </w:rPr>
      </w:pPr>
      <w:r w:rsidRPr="00F34AE7">
        <w:rPr>
          <w:rFonts w:ascii="Myriad Pro" w:hAnsi="Myriad Pro" w:cs="Calibri"/>
          <w:b/>
          <w:color w:val="auto"/>
          <w:lang w:eastAsia="pl-PL"/>
        </w:rPr>
        <w:lastRenderedPageBreak/>
        <w:t xml:space="preserve">ZAŁĄCZNIK Nr </w:t>
      </w:r>
      <w:r>
        <w:rPr>
          <w:rFonts w:ascii="Myriad Pro" w:hAnsi="Myriad Pro" w:cs="Calibri"/>
          <w:b/>
          <w:color w:val="auto"/>
          <w:lang w:eastAsia="pl-PL"/>
        </w:rPr>
        <w:t>4</w:t>
      </w:r>
      <w:r w:rsidRPr="00F34AE7">
        <w:rPr>
          <w:rFonts w:ascii="Myriad Pro" w:hAnsi="Myriad Pro" w:cs="Calibri"/>
          <w:b/>
          <w:color w:val="auto"/>
          <w:lang w:eastAsia="pl-PL"/>
        </w:rPr>
        <w:t xml:space="preserve"> do Formularza Ofertowego</w:t>
      </w:r>
    </w:p>
    <w:p w14:paraId="477C262E" w14:textId="77777777" w:rsidR="00B64444" w:rsidRDefault="00B64444" w:rsidP="00323061">
      <w:pPr>
        <w:widowControl w:val="0"/>
        <w:tabs>
          <w:tab w:val="left" w:pos="9638"/>
        </w:tabs>
        <w:spacing w:after="60"/>
        <w:ind w:right="-143"/>
        <w:rPr>
          <w:rFonts w:ascii="Myriad Pro" w:hAnsi="Myriad Pro"/>
          <w:b/>
          <w:bCs/>
          <w:color w:val="00000A"/>
          <w:sz w:val="22"/>
          <w:szCs w:val="20"/>
          <w:lang w:eastAsia="ar-SA"/>
        </w:rPr>
      </w:pPr>
    </w:p>
    <w:p w14:paraId="5FE5392A" w14:textId="6912E775" w:rsidR="00716755" w:rsidRPr="00716755" w:rsidRDefault="00323061" w:rsidP="00716755">
      <w:pPr>
        <w:widowControl w:val="0"/>
        <w:tabs>
          <w:tab w:val="left" w:pos="9638"/>
        </w:tabs>
        <w:spacing w:after="60"/>
        <w:ind w:right="-143"/>
        <w:jc w:val="center"/>
        <w:rPr>
          <w:rFonts w:ascii="Myriad Pro" w:hAnsi="Myriad Pro"/>
          <w:szCs w:val="20"/>
        </w:rPr>
      </w:pPr>
      <w:r>
        <w:rPr>
          <w:rFonts w:ascii="Myriad Pro" w:hAnsi="Myriad Pro"/>
          <w:b/>
          <w:bCs/>
          <w:color w:val="00000A"/>
          <w:sz w:val="22"/>
          <w:szCs w:val="20"/>
          <w:lang w:eastAsia="ar-SA"/>
        </w:rPr>
        <w:t>„</w:t>
      </w:r>
      <w:r w:rsidR="00716755" w:rsidRPr="003638B6">
        <w:rPr>
          <w:rFonts w:ascii="Myriad Pro" w:hAnsi="Myriad Pro"/>
          <w:b/>
          <w:bCs/>
          <w:color w:val="00000A"/>
          <w:sz w:val="22"/>
          <w:szCs w:val="22"/>
          <w:lang w:eastAsia="ar-SA"/>
        </w:rPr>
        <w:t xml:space="preserve">WYKAZ </w:t>
      </w:r>
      <w:r w:rsidR="007332E3" w:rsidRPr="003638B6">
        <w:rPr>
          <w:rFonts w:ascii="Myriad Pro" w:hAnsi="Myriad Pro"/>
          <w:b/>
          <w:bCs/>
          <w:color w:val="00000A"/>
          <w:sz w:val="22"/>
          <w:szCs w:val="22"/>
          <w:lang w:eastAsia="ar-SA"/>
        </w:rPr>
        <w:t>MODERNIZACJI</w:t>
      </w:r>
      <w:r>
        <w:rPr>
          <w:rFonts w:ascii="Myriad Pro" w:hAnsi="Myriad Pro"/>
          <w:b/>
          <w:bCs/>
          <w:color w:val="00000A"/>
          <w:szCs w:val="20"/>
          <w:lang w:eastAsia="ar-SA"/>
        </w:rPr>
        <w:t>”</w:t>
      </w:r>
    </w:p>
    <w:p w14:paraId="77CEED0D" w14:textId="77777777" w:rsidR="00716755" w:rsidRPr="00716755" w:rsidRDefault="00716755" w:rsidP="00716755">
      <w:pPr>
        <w:widowControl w:val="0"/>
        <w:tabs>
          <w:tab w:val="left" w:pos="9638"/>
        </w:tabs>
        <w:spacing w:after="60"/>
        <w:ind w:right="-143"/>
        <w:rPr>
          <w:rFonts w:ascii="Century Gothic" w:hAnsi="Century Gothic"/>
          <w:szCs w:val="20"/>
        </w:rPr>
      </w:pPr>
    </w:p>
    <w:tbl>
      <w:tblPr>
        <w:tblW w:w="10000" w:type="dxa"/>
        <w:tblInd w:w="-5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3205"/>
        <w:gridCol w:w="2835"/>
        <w:gridCol w:w="3119"/>
      </w:tblGrid>
      <w:tr w:rsidR="00716755" w:rsidRPr="00716755" w14:paraId="75E05ACC" w14:textId="77777777" w:rsidTr="005D2B3B">
        <w:trPr>
          <w:trHeight w:val="893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90209" w14:textId="77777777" w:rsidR="00716755" w:rsidRPr="00716755" w:rsidRDefault="00716755" w:rsidP="005D2B3B">
            <w:pPr>
              <w:widowControl w:val="0"/>
              <w:autoSpaceDE w:val="0"/>
              <w:jc w:val="center"/>
              <w:rPr>
                <w:rFonts w:ascii="Myriad Pro" w:hAnsi="Myriad Pro" w:cs="Century Gothic"/>
                <w:b/>
                <w:bCs/>
                <w:sz w:val="20"/>
                <w:szCs w:val="20"/>
              </w:rPr>
            </w:pPr>
            <w:r w:rsidRPr="00716755">
              <w:rPr>
                <w:rFonts w:ascii="Myriad Pro" w:hAnsi="Myriad Pro" w:cs="Century Gothic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FE5EA" w14:textId="77777777" w:rsidR="00716755" w:rsidRPr="00716755" w:rsidRDefault="00716755" w:rsidP="005D2B3B">
            <w:pPr>
              <w:widowControl w:val="0"/>
              <w:autoSpaceDE w:val="0"/>
              <w:jc w:val="center"/>
              <w:rPr>
                <w:rFonts w:ascii="Myriad Pro" w:hAnsi="Myriad Pro" w:cs="Century Gothic"/>
                <w:b/>
                <w:bCs/>
                <w:sz w:val="20"/>
                <w:szCs w:val="20"/>
              </w:rPr>
            </w:pPr>
            <w:r w:rsidRPr="00716755">
              <w:rPr>
                <w:rFonts w:ascii="Myriad Pro" w:hAnsi="Myriad Pro" w:cs="Century Gothic"/>
                <w:b/>
                <w:bCs/>
                <w:sz w:val="20"/>
                <w:szCs w:val="20"/>
              </w:rPr>
              <w:t xml:space="preserve">ZLECAJĄCY </w:t>
            </w:r>
          </w:p>
          <w:p w14:paraId="78A42942" w14:textId="77777777" w:rsidR="00716755" w:rsidRPr="00716755" w:rsidRDefault="00716755" w:rsidP="005D2B3B">
            <w:pPr>
              <w:widowControl w:val="0"/>
              <w:autoSpaceDE w:val="0"/>
              <w:jc w:val="center"/>
              <w:rPr>
                <w:rFonts w:ascii="Myriad Pro" w:hAnsi="Myriad Pro" w:cs="Century Gothic"/>
                <w:b/>
                <w:bCs/>
                <w:sz w:val="20"/>
                <w:szCs w:val="20"/>
              </w:rPr>
            </w:pPr>
            <w:r w:rsidRPr="00716755">
              <w:rPr>
                <w:rFonts w:ascii="Myriad Pro" w:hAnsi="Myriad Pro" w:cs="Century Gothic"/>
                <w:b/>
                <w:bCs/>
                <w:sz w:val="20"/>
                <w:szCs w:val="20"/>
              </w:rPr>
              <w:t>(nazwa, adres)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FAE5B" w14:textId="3EC18ACA" w:rsidR="00716755" w:rsidRPr="00716755" w:rsidRDefault="00716755" w:rsidP="005D2B3B">
            <w:pPr>
              <w:widowControl w:val="0"/>
              <w:autoSpaceDE w:val="0"/>
              <w:jc w:val="center"/>
              <w:rPr>
                <w:rFonts w:ascii="Myriad Pro" w:hAnsi="Myriad Pro" w:cs="Century Gothic"/>
                <w:b/>
                <w:bCs/>
                <w:sz w:val="20"/>
                <w:szCs w:val="20"/>
              </w:rPr>
            </w:pPr>
            <w:r w:rsidRPr="00716755">
              <w:rPr>
                <w:rFonts w:ascii="Myriad Pro" w:hAnsi="Myriad Pro" w:cs="Century Gothic"/>
                <w:b/>
                <w:bCs/>
                <w:sz w:val="20"/>
                <w:szCs w:val="20"/>
              </w:rPr>
              <w:t xml:space="preserve">Rodzaj i wartość  dostawy  brutto w PLN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0A9C1" w14:textId="77777777" w:rsidR="00716755" w:rsidRPr="00716755" w:rsidRDefault="00716755" w:rsidP="005D2B3B">
            <w:pPr>
              <w:widowControl w:val="0"/>
              <w:autoSpaceDE w:val="0"/>
              <w:jc w:val="center"/>
              <w:rPr>
                <w:rFonts w:ascii="Myriad Pro" w:hAnsi="Myriad Pro" w:cs="Century Gothic"/>
                <w:b/>
                <w:bCs/>
                <w:i/>
                <w:iCs/>
                <w:sz w:val="20"/>
                <w:szCs w:val="20"/>
              </w:rPr>
            </w:pPr>
            <w:r w:rsidRPr="00716755">
              <w:rPr>
                <w:rFonts w:ascii="Myriad Pro" w:hAnsi="Myriad Pro" w:cs="Century Gothic"/>
                <w:b/>
                <w:bCs/>
                <w:sz w:val="20"/>
                <w:szCs w:val="20"/>
              </w:rPr>
              <w:t xml:space="preserve">Data zakończenia </w:t>
            </w:r>
          </w:p>
          <w:p w14:paraId="555D4301" w14:textId="77777777" w:rsidR="00716755" w:rsidRPr="00716755" w:rsidRDefault="00716755" w:rsidP="005D2B3B">
            <w:pPr>
              <w:widowControl w:val="0"/>
              <w:autoSpaceDE w:val="0"/>
              <w:jc w:val="center"/>
              <w:rPr>
                <w:rFonts w:ascii="Myriad Pro" w:hAnsi="Myriad Pro" w:cs="Century Gothic"/>
                <w:i/>
                <w:iCs/>
                <w:sz w:val="20"/>
                <w:szCs w:val="20"/>
              </w:rPr>
            </w:pPr>
            <w:r w:rsidRPr="00716755">
              <w:rPr>
                <w:rFonts w:ascii="Myriad Pro" w:hAnsi="Myriad Pro" w:cs="Century Gothic"/>
                <w:b/>
                <w:bCs/>
                <w:i/>
                <w:iCs/>
                <w:sz w:val="20"/>
                <w:szCs w:val="20"/>
              </w:rPr>
              <w:t>dzień/miesiąc/ rok</w:t>
            </w:r>
          </w:p>
        </w:tc>
      </w:tr>
      <w:tr w:rsidR="00716755" w:rsidRPr="00716755" w14:paraId="6AE3EED5" w14:textId="77777777" w:rsidTr="005D2B3B">
        <w:trPr>
          <w:trHeight w:val="996"/>
        </w:trPr>
        <w:tc>
          <w:tcPr>
            <w:tcW w:w="84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BF827A" w14:textId="77777777" w:rsidR="00716755" w:rsidRPr="00716755" w:rsidRDefault="00716755" w:rsidP="005D2B3B">
            <w:pPr>
              <w:widowControl w:val="0"/>
              <w:autoSpaceDE w:val="0"/>
              <w:ind w:left="-70"/>
              <w:jc w:val="center"/>
              <w:rPr>
                <w:rFonts w:ascii="Myriad Pro" w:hAnsi="Myriad Pro" w:cs="Century Gothic"/>
                <w:sz w:val="20"/>
                <w:szCs w:val="20"/>
              </w:rPr>
            </w:pPr>
            <w:r w:rsidRPr="00716755">
              <w:rPr>
                <w:rFonts w:ascii="Myriad Pro" w:hAnsi="Myriad Pro" w:cs="Century Gothic"/>
                <w:sz w:val="20"/>
                <w:szCs w:val="20"/>
              </w:rPr>
              <w:t>1</w:t>
            </w:r>
          </w:p>
        </w:tc>
        <w:tc>
          <w:tcPr>
            <w:tcW w:w="32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FD52CB" w14:textId="77777777" w:rsidR="00716755" w:rsidRPr="00716755" w:rsidRDefault="00716755" w:rsidP="005D2B3B">
            <w:pPr>
              <w:widowControl w:val="0"/>
              <w:autoSpaceDE w:val="0"/>
              <w:snapToGrid w:val="0"/>
              <w:jc w:val="both"/>
              <w:rPr>
                <w:rFonts w:ascii="Myriad Pro" w:hAnsi="Myriad Pro" w:cs="Century Gothic"/>
                <w:sz w:val="20"/>
                <w:szCs w:val="20"/>
              </w:rPr>
            </w:pPr>
          </w:p>
          <w:p w14:paraId="7E5E12BB" w14:textId="77777777" w:rsidR="00716755" w:rsidRPr="00716755" w:rsidRDefault="00716755" w:rsidP="005D2B3B">
            <w:pPr>
              <w:widowControl w:val="0"/>
              <w:autoSpaceDE w:val="0"/>
              <w:jc w:val="both"/>
              <w:rPr>
                <w:rFonts w:ascii="Myriad Pro" w:hAnsi="Myriad Pro" w:cs="Century Gothic"/>
                <w:sz w:val="20"/>
                <w:szCs w:val="20"/>
              </w:rPr>
            </w:pPr>
          </w:p>
          <w:p w14:paraId="7A0179BB" w14:textId="77777777" w:rsidR="00716755" w:rsidRPr="00716755" w:rsidRDefault="00716755" w:rsidP="005D2B3B">
            <w:pPr>
              <w:widowControl w:val="0"/>
              <w:autoSpaceDE w:val="0"/>
              <w:jc w:val="both"/>
              <w:rPr>
                <w:rFonts w:ascii="Myriad Pro" w:hAnsi="Myriad Pro" w:cs="Century Gothic"/>
                <w:sz w:val="20"/>
                <w:szCs w:val="20"/>
              </w:rPr>
            </w:pPr>
          </w:p>
          <w:p w14:paraId="25A7E70F" w14:textId="77777777" w:rsidR="00716755" w:rsidRPr="00716755" w:rsidRDefault="00716755" w:rsidP="005D2B3B">
            <w:pPr>
              <w:widowControl w:val="0"/>
              <w:autoSpaceDE w:val="0"/>
              <w:jc w:val="both"/>
              <w:rPr>
                <w:rFonts w:ascii="Myriad Pro" w:hAnsi="Myriad Pro" w:cs="Century Goth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57E21F" w14:textId="77777777" w:rsidR="00716755" w:rsidRPr="00716755" w:rsidRDefault="00716755" w:rsidP="005D2B3B">
            <w:pPr>
              <w:widowControl w:val="0"/>
              <w:autoSpaceDE w:val="0"/>
              <w:snapToGrid w:val="0"/>
              <w:rPr>
                <w:rFonts w:ascii="Myriad Pro" w:hAnsi="Myriad Pro" w:cs="Century Gothic"/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8A9788" w14:textId="77777777" w:rsidR="00716755" w:rsidRPr="00716755" w:rsidRDefault="00716755" w:rsidP="005D2B3B">
            <w:pPr>
              <w:widowControl w:val="0"/>
              <w:autoSpaceDE w:val="0"/>
              <w:snapToGrid w:val="0"/>
              <w:jc w:val="both"/>
              <w:rPr>
                <w:rFonts w:ascii="Myriad Pro" w:hAnsi="Myriad Pro" w:cs="Century Gothic"/>
                <w:sz w:val="20"/>
                <w:szCs w:val="20"/>
              </w:rPr>
            </w:pPr>
          </w:p>
        </w:tc>
      </w:tr>
      <w:tr w:rsidR="00716755" w:rsidRPr="00716755" w14:paraId="2E8F588B" w14:textId="77777777" w:rsidTr="005D2B3B">
        <w:trPr>
          <w:trHeight w:val="1102"/>
        </w:trPr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4E4495" w14:textId="77777777" w:rsidR="00716755" w:rsidRPr="00716755" w:rsidRDefault="00716755" w:rsidP="005D2B3B">
            <w:pPr>
              <w:widowControl w:val="0"/>
              <w:autoSpaceDE w:val="0"/>
              <w:ind w:left="-70"/>
              <w:jc w:val="center"/>
              <w:rPr>
                <w:rFonts w:ascii="Myriad Pro" w:hAnsi="Myriad Pro" w:cs="Century Gothic"/>
                <w:sz w:val="20"/>
                <w:szCs w:val="20"/>
              </w:rPr>
            </w:pPr>
            <w:r w:rsidRPr="00716755">
              <w:rPr>
                <w:rFonts w:ascii="Myriad Pro" w:hAnsi="Myriad Pro" w:cs="Century Gothic"/>
                <w:sz w:val="20"/>
                <w:szCs w:val="20"/>
              </w:rPr>
              <w:t>2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A9F4D9" w14:textId="77777777" w:rsidR="00716755" w:rsidRPr="00716755" w:rsidRDefault="00716755" w:rsidP="005D2B3B">
            <w:pPr>
              <w:widowControl w:val="0"/>
              <w:autoSpaceDE w:val="0"/>
              <w:snapToGrid w:val="0"/>
              <w:jc w:val="both"/>
              <w:rPr>
                <w:rFonts w:ascii="Myriad Pro" w:hAnsi="Myriad Pro" w:cs="Century Gothi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23182D" w14:textId="77777777" w:rsidR="00716755" w:rsidRPr="00716755" w:rsidRDefault="00716755" w:rsidP="005D2B3B">
            <w:pPr>
              <w:widowControl w:val="0"/>
              <w:autoSpaceDE w:val="0"/>
              <w:snapToGrid w:val="0"/>
              <w:rPr>
                <w:rFonts w:ascii="Myriad Pro" w:hAnsi="Myriad Pro" w:cs="Century Gothic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34D0A" w14:textId="77777777" w:rsidR="00716755" w:rsidRPr="00716755" w:rsidRDefault="00716755" w:rsidP="005D2B3B">
            <w:pPr>
              <w:widowControl w:val="0"/>
              <w:autoSpaceDE w:val="0"/>
              <w:snapToGrid w:val="0"/>
              <w:rPr>
                <w:rFonts w:ascii="Myriad Pro" w:hAnsi="Myriad Pro" w:cs="Century Gothic"/>
                <w:sz w:val="20"/>
                <w:szCs w:val="20"/>
              </w:rPr>
            </w:pPr>
          </w:p>
        </w:tc>
      </w:tr>
    </w:tbl>
    <w:p w14:paraId="4F889C77" w14:textId="77777777" w:rsidR="00716755" w:rsidRPr="00716755" w:rsidRDefault="00716755" w:rsidP="00716755">
      <w:pPr>
        <w:widowControl w:val="0"/>
        <w:tabs>
          <w:tab w:val="left" w:pos="-360"/>
        </w:tabs>
        <w:ind w:right="-470"/>
        <w:rPr>
          <w:rFonts w:ascii="Myriad Pro" w:hAnsi="Myriad Pro"/>
          <w:sz w:val="20"/>
          <w:szCs w:val="20"/>
        </w:rPr>
      </w:pPr>
    </w:p>
    <w:p w14:paraId="46E74F4E" w14:textId="36392D4D" w:rsidR="00716755" w:rsidRDefault="00716755" w:rsidP="00716755">
      <w:pPr>
        <w:widowControl w:val="0"/>
        <w:autoSpaceDE w:val="0"/>
        <w:spacing w:after="60"/>
        <w:ind w:left="-567"/>
        <w:jc w:val="both"/>
        <w:rPr>
          <w:rFonts w:ascii="Myriad Pro" w:hAnsi="Myriad Pro"/>
          <w:sz w:val="20"/>
          <w:szCs w:val="20"/>
        </w:rPr>
      </w:pPr>
      <w:r w:rsidRPr="00716755">
        <w:rPr>
          <w:rFonts w:ascii="Myriad Pro" w:hAnsi="Myriad Pro"/>
          <w:sz w:val="20"/>
          <w:szCs w:val="20"/>
        </w:rPr>
        <w:t>Do Wykazu załączam</w:t>
      </w:r>
      <w:r w:rsidR="00323061">
        <w:rPr>
          <w:rFonts w:ascii="Myriad Pro" w:hAnsi="Myriad Pro"/>
          <w:sz w:val="20"/>
          <w:szCs w:val="20"/>
        </w:rPr>
        <w:t>y</w:t>
      </w:r>
      <w:r w:rsidRPr="00716755">
        <w:rPr>
          <w:rFonts w:ascii="Myriad Pro" w:hAnsi="Myriad Pro"/>
          <w:sz w:val="20"/>
          <w:szCs w:val="20"/>
        </w:rPr>
        <w:t xml:space="preserve"> dowody potwierdzające, że wskazane w wierszu </w:t>
      </w:r>
      <w:r>
        <w:rPr>
          <w:rFonts w:ascii="Myriad Pro" w:hAnsi="Myriad Pro"/>
          <w:sz w:val="20"/>
          <w:szCs w:val="20"/>
        </w:rPr>
        <w:t>2</w:t>
      </w:r>
      <w:r w:rsidRPr="00716755">
        <w:rPr>
          <w:rFonts w:ascii="Myriad Pro" w:hAnsi="Myriad Pro"/>
          <w:sz w:val="20"/>
          <w:szCs w:val="20"/>
        </w:rPr>
        <w:t xml:space="preserve"> </w:t>
      </w:r>
      <w:r>
        <w:rPr>
          <w:rFonts w:ascii="Myriad Pro" w:hAnsi="Myriad Pro"/>
          <w:sz w:val="20"/>
          <w:szCs w:val="20"/>
        </w:rPr>
        <w:t xml:space="preserve">modernizacje wraz </w:t>
      </w:r>
      <w:r w:rsidRPr="00716755">
        <w:rPr>
          <w:rFonts w:ascii="Myriad Pro" w:hAnsi="Myriad Pro"/>
          <w:sz w:val="20"/>
          <w:szCs w:val="20"/>
        </w:rPr>
        <w:t>z uruchomieniem wykonane zostały w sposób należyty.</w:t>
      </w:r>
    </w:p>
    <w:p w14:paraId="4C5FA01D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3F3A2E7C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71C77B3F" w14:textId="77777777" w:rsidR="007332E3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</w:p>
    <w:p w14:paraId="6768181E" w14:textId="2B08202F" w:rsidR="007332E3" w:rsidRPr="00F34AE7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Upełnomocniony przedstawiciel</w:t>
      </w:r>
    </w:p>
    <w:p w14:paraId="1F72165C" w14:textId="77777777" w:rsidR="007332E3" w:rsidRPr="00F34AE7" w:rsidRDefault="007332E3" w:rsidP="007332E3">
      <w:pPr>
        <w:pStyle w:val="Styl2"/>
        <w:ind w:left="4963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Wykonawcy</w:t>
      </w:r>
    </w:p>
    <w:p w14:paraId="76D08AA1" w14:textId="77777777" w:rsidR="007332E3" w:rsidRPr="00F34AE7" w:rsidRDefault="007332E3" w:rsidP="007332E3">
      <w:pPr>
        <w:pStyle w:val="Styl2"/>
        <w:ind w:left="5954"/>
        <w:jc w:val="both"/>
        <w:rPr>
          <w:rFonts w:ascii="Myriad Pro" w:hAnsi="Myriad Pro" w:cs="Calibri"/>
          <w:color w:val="auto"/>
          <w:lang w:eastAsia="pl-PL"/>
        </w:rPr>
      </w:pPr>
    </w:p>
    <w:p w14:paraId="39634012" w14:textId="77777777" w:rsidR="007332E3" w:rsidRPr="00F34AE7" w:rsidRDefault="007332E3" w:rsidP="007332E3">
      <w:pPr>
        <w:pStyle w:val="Styl2"/>
        <w:jc w:val="center"/>
        <w:rPr>
          <w:rFonts w:ascii="Myriad Pro" w:hAnsi="Myriad Pro" w:cs="Calibri"/>
          <w:color w:val="auto"/>
          <w:lang w:eastAsia="pl-PL"/>
        </w:rPr>
      </w:pPr>
      <w:r w:rsidRPr="00F34AE7">
        <w:rPr>
          <w:rFonts w:ascii="Myriad Pro" w:hAnsi="Myriad Pro" w:cs="Calibri"/>
          <w:color w:val="auto"/>
          <w:lang w:eastAsia="pl-PL"/>
        </w:rPr>
        <w:t>Data : ....................................</w:t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 w:rsidRPr="00F34AE7">
        <w:rPr>
          <w:rFonts w:ascii="Myriad Pro" w:hAnsi="Myriad Pro" w:cs="Calibri"/>
          <w:color w:val="auto"/>
          <w:lang w:eastAsia="pl-PL"/>
        </w:rPr>
        <w:tab/>
      </w:r>
      <w:r>
        <w:rPr>
          <w:rFonts w:ascii="Myriad Pro" w:hAnsi="Myriad Pro" w:cs="Calibri"/>
          <w:color w:val="auto"/>
          <w:lang w:eastAsia="pl-PL"/>
        </w:rPr>
        <w:t xml:space="preserve">         </w:t>
      </w:r>
      <w:r w:rsidRPr="00F34AE7">
        <w:rPr>
          <w:rFonts w:ascii="Myriad Pro" w:hAnsi="Myriad Pro" w:cs="Calibri"/>
          <w:color w:val="auto"/>
          <w:lang w:eastAsia="pl-PL"/>
        </w:rPr>
        <w:t>................................................</w:t>
      </w:r>
    </w:p>
    <w:p w14:paraId="2F9DB680" w14:textId="77777777" w:rsidR="007332E3" w:rsidRDefault="007332E3" w:rsidP="007332E3">
      <w:pPr>
        <w:pStyle w:val="Styl2"/>
        <w:ind w:left="4254" w:firstLine="709"/>
        <w:jc w:val="center"/>
        <w:rPr>
          <w:rFonts w:ascii="Myriad Pro" w:hAnsi="Myriad Pro" w:cs="Calibri"/>
          <w:color w:val="auto"/>
          <w:lang w:eastAsia="pl-PL"/>
        </w:rPr>
      </w:pPr>
      <w:r>
        <w:rPr>
          <w:rFonts w:ascii="Myriad Pro" w:hAnsi="Myriad Pro" w:cs="Calibri"/>
          <w:color w:val="auto"/>
          <w:lang w:eastAsia="pl-PL"/>
        </w:rPr>
        <w:t>(imię i nazwisko)</w:t>
      </w:r>
    </w:p>
    <w:p w14:paraId="09853698" w14:textId="77777777" w:rsidR="007332E3" w:rsidRPr="00716755" w:rsidRDefault="007332E3" w:rsidP="00716755">
      <w:pPr>
        <w:widowControl w:val="0"/>
        <w:autoSpaceDE w:val="0"/>
        <w:spacing w:after="60"/>
        <w:ind w:left="-567"/>
        <w:jc w:val="both"/>
        <w:rPr>
          <w:rFonts w:ascii="Myriad Pro" w:hAnsi="Myriad Pro"/>
          <w:sz w:val="20"/>
          <w:szCs w:val="20"/>
        </w:rPr>
      </w:pPr>
    </w:p>
    <w:p w14:paraId="7F99D642" w14:textId="77777777" w:rsidR="00122B6C" w:rsidRPr="00F34AE7" w:rsidRDefault="00122B6C" w:rsidP="00122B6C">
      <w:pPr>
        <w:pStyle w:val="Styl2"/>
        <w:jc w:val="center"/>
        <w:rPr>
          <w:rFonts w:ascii="Myriad Pro" w:hAnsi="Myriad Pro" w:cs="Calibri"/>
        </w:rPr>
      </w:pPr>
    </w:p>
    <w:sectPr w:rsidR="00122B6C" w:rsidRPr="00F34AE7" w:rsidSect="00D15925">
      <w:headerReference w:type="default" r:id="rId10"/>
      <w:pgSz w:w="11906" w:h="16838"/>
      <w:pgMar w:top="1134" w:right="1134" w:bottom="1134" w:left="1134" w:header="709" w:footer="5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4CF4A" w14:textId="77777777" w:rsidR="00F3242E" w:rsidRDefault="00F3242E">
      <w:r>
        <w:separator/>
      </w:r>
    </w:p>
    <w:p w14:paraId="3F5123DF" w14:textId="77777777" w:rsidR="00F3242E" w:rsidRDefault="00F3242E"/>
  </w:endnote>
  <w:endnote w:type="continuationSeparator" w:id="0">
    <w:p w14:paraId="147D01E9" w14:textId="77777777" w:rsidR="00F3242E" w:rsidRDefault="00F3242E">
      <w:r>
        <w:continuationSeparator/>
      </w:r>
    </w:p>
    <w:p w14:paraId="1ABF169F" w14:textId="77777777" w:rsidR="00F3242E" w:rsidRDefault="00F324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Pro 67 MdCn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ndale Sans UI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A324C" w14:textId="77777777" w:rsidR="007F7F28" w:rsidRDefault="007F7F28" w:rsidP="0006325F">
    <w:pPr>
      <w:pBdr>
        <w:bottom w:val="single" w:sz="6" w:space="1" w:color="auto"/>
      </w:pBdr>
      <w:autoSpaceDE w:val="0"/>
      <w:autoSpaceDN w:val="0"/>
      <w:adjustRightInd w:val="0"/>
      <w:jc w:val="center"/>
      <w:rPr>
        <w:rFonts w:ascii="Calibri" w:hAnsi="Calibri" w:cs="Calibri"/>
        <w:sz w:val="22"/>
        <w:szCs w:val="22"/>
      </w:rPr>
    </w:pPr>
  </w:p>
  <w:p w14:paraId="27386CC5" w14:textId="0905EBCE" w:rsidR="003E333F" w:rsidRPr="00E01198" w:rsidRDefault="003E333F" w:rsidP="003E333F">
    <w:pPr>
      <w:autoSpaceDE w:val="0"/>
      <w:autoSpaceDN w:val="0"/>
      <w:adjustRightInd w:val="0"/>
      <w:jc w:val="center"/>
      <w:rPr>
        <w:rFonts w:ascii="Myriad Pro" w:hAnsi="Myriad Pro" w:cs="Calibri"/>
        <w:sz w:val="18"/>
        <w:szCs w:val="18"/>
      </w:rPr>
    </w:pPr>
    <w:r w:rsidRPr="00E01198">
      <w:rPr>
        <w:rFonts w:ascii="Myriad Pro" w:hAnsi="Myriad Pro" w:cs="Calibri"/>
        <w:sz w:val="18"/>
        <w:szCs w:val="18"/>
      </w:rPr>
      <w:t xml:space="preserve">ZO – </w:t>
    </w:r>
    <w:r w:rsidR="00E0553C" w:rsidRPr="00E0553C">
      <w:rPr>
        <w:rFonts w:ascii="Myriad Pro" w:hAnsi="Myriad Pro" w:cs="Calibri"/>
        <w:sz w:val="18"/>
        <w:szCs w:val="18"/>
      </w:rPr>
      <w:t>IT/</w:t>
    </w:r>
    <w:r w:rsidR="00ED3D9C">
      <w:rPr>
        <w:rFonts w:ascii="Myriad Pro" w:hAnsi="Myriad Pro" w:cs="Calibri"/>
        <w:sz w:val="18"/>
        <w:szCs w:val="18"/>
      </w:rPr>
      <w:t>098</w:t>
    </w:r>
    <w:r w:rsidR="00E0553C" w:rsidRPr="00E0553C">
      <w:rPr>
        <w:rFonts w:ascii="Myriad Pro" w:hAnsi="Myriad Pro" w:cs="Calibri"/>
        <w:sz w:val="18"/>
        <w:szCs w:val="18"/>
      </w:rPr>
      <w:t>/202</w:t>
    </w:r>
    <w:r w:rsidR="002A2199">
      <w:rPr>
        <w:rFonts w:ascii="Myriad Pro" w:hAnsi="Myriad Pro" w:cs="Calibri"/>
        <w:sz w:val="18"/>
        <w:szCs w:val="18"/>
      </w:rPr>
      <w:t>4</w:t>
    </w:r>
  </w:p>
  <w:p w14:paraId="5E5DE860" w14:textId="0AC5D877" w:rsidR="00F34AE7" w:rsidRPr="00E01198" w:rsidRDefault="002A2199" w:rsidP="00F34AE7">
    <w:pPr>
      <w:pStyle w:val="Stopka"/>
      <w:jc w:val="center"/>
      <w:rPr>
        <w:rFonts w:ascii="Myriad Pro" w:hAnsi="Myriad Pro" w:cs="Calibri"/>
        <w:b/>
        <w:sz w:val="18"/>
        <w:szCs w:val="18"/>
      </w:rPr>
    </w:pPr>
    <w:r w:rsidRPr="002A2199">
      <w:rPr>
        <w:rFonts w:ascii="Myriad Pro" w:hAnsi="Myriad Pro" w:cs="Calibri"/>
        <w:b/>
        <w:sz w:val="18"/>
        <w:szCs w:val="18"/>
      </w:rPr>
      <w:t xml:space="preserve">Modernizacja systemu łączności </w:t>
    </w:r>
    <w:proofErr w:type="spellStart"/>
    <w:r w:rsidRPr="002A2199">
      <w:rPr>
        <w:rFonts w:ascii="Myriad Pro" w:hAnsi="Myriad Pro" w:cs="Calibri"/>
        <w:b/>
        <w:sz w:val="18"/>
        <w:szCs w:val="18"/>
      </w:rPr>
      <w:t>trankingowej</w:t>
    </w:r>
    <w:proofErr w:type="spellEnd"/>
    <w:r w:rsidRPr="002A2199">
      <w:rPr>
        <w:rFonts w:ascii="Myriad Pro" w:hAnsi="Myriad Pro" w:cs="Calibri"/>
        <w:b/>
        <w:sz w:val="18"/>
        <w:szCs w:val="18"/>
      </w:rPr>
      <w:t xml:space="preserve"> zbudowanego w standardzie TETRA w oparciu o rozwiązania sprzętowe firmy </w:t>
    </w:r>
    <w:proofErr w:type="spellStart"/>
    <w:r w:rsidRPr="002A2199">
      <w:rPr>
        <w:rFonts w:ascii="Myriad Pro" w:hAnsi="Myriad Pro" w:cs="Calibri"/>
        <w:b/>
        <w:sz w:val="18"/>
        <w:szCs w:val="18"/>
      </w:rPr>
      <w:t>Rohill</w:t>
    </w:r>
    <w:proofErr w:type="spellEnd"/>
    <w:r w:rsidR="00F34AE7" w:rsidRPr="00E01198">
      <w:rPr>
        <w:rFonts w:ascii="Myriad Pro" w:hAnsi="Myriad Pro" w:cs="Calibri"/>
        <w:b/>
        <w:sz w:val="18"/>
        <w:szCs w:val="18"/>
      </w:rPr>
      <w:t>.</w:t>
    </w:r>
  </w:p>
  <w:p w14:paraId="48D20B67" w14:textId="7DAF1FAD" w:rsidR="0006325F" w:rsidRDefault="0006325F">
    <w:pPr>
      <w:pStyle w:val="Stopka"/>
      <w:jc w:val="center"/>
    </w:pPr>
    <w:r w:rsidRPr="0006325F">
      <w:rPr>
        <w:rFonts w:ascii="Calibri" w:hAnsi="Calibri" w:cs="Calibri"/>
        <w:sz w:val="22"/>
        <w:szCs w:val="22"/>
      </w:rPr>
      <w:t xml:space="preserve">Strona </w:t>
    </w:r>
    <w:r w:rsidR="00D15925">
      <w:rPr>
        <w:rFonts w:ascii="Calibri" w:hAnsi="Calibri" w:cs="Calibri"/>
        <w:b/>
        <w:bCs/>
        <w:sz w:val="22"/>
        <w:szCs w:val="22"/>
      </w:rPr>
      <w:fldChar w:fldCharType="begin"/>
    </w:r>
    <w:r w:rsidR="00D15925">
      <w:rPr>
        <w:rFonts w:ascii="Calibri" w:hAnsi="Calibri" w:cs="Calibri"/>
        <w:b/>
        <w:bCs/>
        <w:sz w:val="22"/>
        <w:szCs w:val="22"/>
      </w:rPr>
      <w:instrText xml:space="preserve"> PAGE  </w:instrText>
    </w:r>
    <w:r w:rsidR="00D15925">
      <w:rPr>
        <w:rFonts w:ascii="Calibri" w:hAnsi="Calibri" w:cs="Calibri"/>
        <w:b/>
        <w:bCs/>
        <w:sz w:val="22"/>
        <w:szCs w:val="22"/>
      </w:rPr>
      <w:fldChar w:fldCharType="separate"/>
    </w:r>
    <w:r w:rsidR="005B0304">
      <w:rPr>
        <w:rFonts w:ascii="Calibri" w:hAnsi="Calibri" w:cs="Calibri"/>
        <w:b/>
        <w:bCs/>
        <w:noProof/>
        <w:sz w:val="22"/>
        <w:szCs w:val="22"/>
      </w:rPr>
      <w:t>1</w:t>
    </w:r>
    <w:r w:rsidR="00D15925">
      <w:rPr>
        <w:rFonts w:ascii="Calibri" w:hAnsi="Calibri" w:cs="Calibri"/>
        <w:b/>
        <w:bCs/>
        <w:sz w:val="22"/>
        <w:szCs w:val="22"/>
      </w:rPr>
      <w:fldChar w:fldCharType="end"/>
    </w:r>
    <w:r w:rsidR="00786E0D" w:rsidRPr="0006325F">
      <w:rPr>
        <w:rFonts w:ascii="Calibri" w:hAnsi="Calibri" w:cs="Calibri"/>
        <w:sz w:val="22"/>
        <w:szCs w:val="22"/>
      </w:rPr>
      <w:t xml:space="preserve"> z </w:t>
    </w:r>
    <w:r w:rsidR="00786E0D">
      <w:rPr>
        <w:rFonts w:ascii="Calibri" w:hAnsi="Calibri" w:cs="Calibri"/>
        <w:b/>
        <w:bCs/>
        <w:sz w:val="22"/>
        <w:szCs w:val="22"/>
      </w:rPr>
      <w:fldChar w:fldCharType="begin"/>
    </w:r>
    <w:r w:rsidR="00786E0D">
      <w:rPr>
        <w:rFonts w:ascii="Calibri" w:hAnsi="Calibri" w:cs="Calibri"/>
        <w:b/>
        <w:bCs/>
        <w:sz w:val="22"/>
        <w:szCs w:val="22"/>
      </w:rPr>
      <w:instrText xml:space="preserve"> SECTIONPAGES  </w:instrText>
    </w:r>
    <w:r w:rsidR="00786E0D">
      <w:rPr>
        <w:rFonts w:ascii="Calibri" w:hAnsi="Calibri" w:cs="Calibri"/>
        <w:b/>
        <w:bCs/>
        <w:sz w:val="22"/>
        <w:szCs w:val="22"/>
      </w:rPr>
      <w:fldChar w:fldCharType="separate"/>
    </w:r>
    <w:r w:rsidR="00ED3D9C">
      <w:rPr>
        <w:rFonts w:ascii="Calibri" w:hAnsi="Calibri" w:cs="Calibri"/>
        <w:b/>
        <w:bCs/>
        <w:noProof/>
        <w:sz w:val="22"/>
        <w:szCs w:val="22"/>
      </w:rPr>
      <w:t>6</w:t>
    </w:r>
    <w:r w:rsidR="00786E0D">
      <w:rPr>
        <w:rFonts w:ascii="Calibri" w:hAnsi="Calibri" w:cs="Calibri"/>
        <w:b/>
        <w:bCs/>
        <w:sz w:val="22"/>
        <w:szCs w:val="22"/>
      </w:rPr>
      <w:fldChar w:fldCharType="end"/>
    </w:r>
  </w:p>
  <w:p w14:paraId="3D0C573E" w14:textId="77777777" w:rsidR="00C82155" w:rsidRPr="0006325F" w:rsidRDefault="00C82155" w:rsidP="000632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52D49" w14:textId="77777777" w:rsidR="00F3242E" w:rsidRDefault="00F3242E">
      <w:r>
        <w:separator/>
      </w:r>
    </w:p>
    <w:p w14:paraId="7C370C34" w14:textId="77777777" w:rsidR="00F3242E" w:rsidRDefault="00F3242E"/>
  </w:footnote>
  <w:footnote w:type="continuationSeparator" w:id="0">
    <w:p w14:paraId="24E06BF8" w14:textId="77777777" w:rsidR="00F3242E" w:rsidRDefault="00F3242E">
      <w:r>
        <w:continuationSeparator/>
      </w:r>
    </w:p>
    <w:p w14:paraId="509ADD9D" w14:textId="77777777" w:rsidR="00F3242E" w:rsidRDefault="00F324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821"/>
      <w:gridCol w:w="2433"/>
      <w:gridCol w:w="948"/>
    </w:tblGrid>
    <w:tr w:rsidR="00C72848" w:rsidRPr="00537A9F" w14:paraId="631ED648" w14:textId="77777777" w:rsidTr="00842A36">
      <w:tc>
        <w:tcPr>
          <w:tcW w:w="3163" w:type="pct"/>
          <w:vMerge w:val="restart"/>
          <w:shd w:val="clear" w:color="auto" w:fill="auto"/>
        </w:tcPr>
        <w:p w14:paraId="45D39871" w14:textId="77777777" w:rsidR="00C72848" w:rsidRPr="00537A9F" w:rsidRDefault="00C72848" w:rsidP="00842A36">
          <w:pPr>
            <w:pStyle w:val="Styl2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br w:type="page"/>
          </w:r>
          <w:r w:rsidRPr="00537A9F">
            <w:rPr>
              <w:rFonts w:cs="Calibri"/>
              <w:color w:val="auto"/>
              <w:lang w:eastAsia="pl-PL"/>
            </w:rPr>
            <w:br w:type="page"/>
          </w:r>
          <w:r w:rsidRPr="00537A9F">
            <w:rPr>
              <w:rFonts w:cs="Calibri"/>
              <w:color w:val="auto"/>
              <w:lang w:eastAsia="pl-PL"/>
            </w:rPr>
            <w:br w:type="page"/>
          </w:r>
        </w:p>
      </w:tc>
      <w:tc>
        <w:tcPr>
          <w:tcW w:w="1837" w:type="pct"/>
          <w:gridSpan w:val="2"/>
          <w:shd w:val="clear" w:color="auto" w:fill="auto"/>
          <w:vAlign w:val="center"/>
        </w:tcPr>
        <w:p w14:paraId="618BF174" w14:textId="77777777" w:rsidR="00C72848" w:rsidRPr="00537A9F" w:rsidRDefault="00C72848" w:rsidP="00842A36">
          <w:pPr>
            <w:pStyle w:val="Styl2"/>
            <w:rPr>
              <w:rFonts w:cs="Calibri"/>
              <w:b/>
              <w:color w:val="auto"/>
              <w:lang w:eastAsia="pl-PL"/>
            </w:rPr>
          </w:pPr>
        </w:p>
        <w:p w14:paraId="50BAD724" w14:textId="77777777" w:rsidR="00C72848" w:rsidRPr="00537A9F" w:rsidRDefault="00C72848" w:rsidP="00842A36">
          <w:pPr>
            <w:pStyle w:val="Styl2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FORMULARZ OFERTOWY</w:t>
          </w:r>
        </w:p>
        <w:p w14:paraId="2ADC5E6A" w14:textId="77777777" w:rsidR="00C72848" w:rsidRPr="00537A9F" w:rsidRDefault="00C72848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  <w:tr w:rsidR="00C72848" w:rsidRPr="00537A9F" w14:paraId="1E1575F4" w14:textId="77777777" w:rsidTr="00842A36">
      <w:trPr>
        <w:trHeight w:val="262"/>
      </w:trPr>
      <w:tc>
        <w:tcPr>
          <w:tcW w:w="3163" w:type="pct"/>
          <w:vMerge/>
          <w:shd w:val="clear" w:color="auto" w:fill="auto"/>
        </w:tcPr>
        <w:p w14:paraId="310F76D4" w14:textId="77777777" w:rsidR="00C72848" w:rsidRPr="00537A9F" w:rsidRDefault="00C72848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  <w:tc>
        <w:tcPr>
          <w:tcW w:w="1322" w:type="pct"/>
          <w:shd w:val="clear" w:color="auto" w:fill="auto"/>
        </w:tcPr>
        <w:p w14:paraId="394E615B" w14:textId="77777777" w:rsidR="00C72848" w:rsidRPr="00537A9F" w:rsidRDefault="00C72848" w:rsidP="00842A36">
          <w:pPr>
            <w:pStyle w:val="Styl2"/>
            <w:jc w:val="center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strona</w:t>
          </w:r>
        </w:p>
      </w:tc>
      <w:tc>
        <w:tcPr>
          <w:tcW w:w="515" w:type="pct"/>
          <w:shd w:val="clear" w:color="auto" w:fill="auto"/>
        </w:tcPr>
        <w:p w14:paraId="0EF9BEB2" w14:textId="77777777" w:rsidR="00C72848" w:rsidRPr="00537A9F" w:rsidRDefault="00C72848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  <w:tr w:rsidR="00C72848" w:rsidRPr="00537A9F" w14:paraId="78F6B0F2" w14:textId="77777777" w:rsidTr="00842A36">
      <w:tc>
        <w:tcPr>
          <w:tcW w:w="3163" w:type="pct"/>
          <w:vMerge/>
          <w:shd w:val="clear" w:color="auto" w:fill="auto"/>
        </w:tcPr>
        <w:p w14:paraId="385AC977" w14:textId="77777777" w:rsidR="00C72848" w:rsidRPr="00537A9F" w:rsidRDefault="00C72848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  <w:tc>
        <w:tcPr>
          <w:tcW w:w="1322" w:type="pct"/>
          <w:shd w:val="clear" w:color="auto" w:fill="auto"/>
        </w:tcPr>
        <w:p w14:paraId="0DEF9A13" w14:textId="77777777" w:rsidR="00C72848" w:rsidRPr="00537A9F" w:rsidRDefault="00C72848" w:rsidP="00842A36">
          <w:pPr>
            <w:pStyle w:val="Styl2"/>
            <w:jc w:val="center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z ogólnej liczby stron</w:t>
          </w:r>
        </w:p>
      </w:tc>
      <w:tc>
        <w:tcPr>
          <w:tcW w:w="515" w:type="pct"/>
          <w:shd w:val="clear" w:color="auto" w:fill="auto"/>
        </w:tcPr>
        <w:p w14:paraId="3BF67516" w14:textId="77777777" w:rsidR="00C72848" w:rsidRPr="00537A9F" w:rsidRDefault="00C72848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</w:tbl>
  <w:p w14:paraId="2AEF1998" w14:textId="77777777" w:rsidR="003E333F" w:rsidRPr="00537A9F" w:rsidRDefault="00C72848" w:rsidP="003E333F">
    <w:pPr>
      <w:pStyle w:val="Styl2"/>
      <w:ind w:left="708" w:firstLine="708"/>
      <w:rPr>
        <w:rFonts w:cs="Calibri"/>
        <w:color w:val="auto"/>
        <w:lang w:eastAsia="pl-PL"/>
      </w:rPr>
    </w:pPr>
    <w:r w:rsidRPr="00537A9F">
      <w:rPr>
        <w:rFonts w:cs="Calibri"/>
        <w:color w:val="auto"/>
        <w:lang w:eastAsia="pl-PL"/>
      </w:rPr>
      <w:t xml:space="preserve"> </w:t>
    </w:r>
    <w:r w:rsidR="003E333F" w:rsidRPr="00537A9F">
      <w:rPr>
        <w:rFonts w:cs="Calibri"/>
        <w:color w:val="auto"/>
        <w:lang w:eastAsia="pl-PL"/>
      </w:rPr>
      <w:t>(pieczęć Wykonawcy)</w:t>
    </w:r>
  </w:p>
  <w:p w14:paraId="31B5A26E" w14:textId="77777777" w:rsidR="003E333F" w:rsidRDefault="003E33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090"/>
      <w:gridCol w:w="2546"/>
      <w:gridCol w:w="992"/>
    </w:tblGrid>
    <w:tr w:rsidR="00D15925" w:rsidRPr="00537A9F" w14:paraId="76CAEB44" w14:textId="77777777" w:rsidTr="00842A36">
      <w:tc>
        <w:tcPr>
          <w:tcW w:w="3163" w:type="pct"/>
          <w:vMerge w:val="restart"/>
          <w:shd w:val="clear" w:color="auto" w:fill="auto"/>
        </w:tcPr>
        <w:p w14:paraId="329B9768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br w:type="page"/>
          </w:r>
          <w:r w:rsidRPr="00537A9F">
            <w:rPr>
              <w:rFonts w:cs="Calibri"/>
              <w:color w:val="auto"/>
              <w:lang w:eastAsia="pl-PL"/>
            </w:rPr>
            <w:br w:type="page"/>
          </w:r>
          <w:r w:rsidRPr="00537A9F">
            <w:rPr>
              <w:rFonts w:cs="Calibri"/>
              <w:color w:val="auto"/>
              <w:lang w:eastAsia="pl-PL"/>
            </w:rPr>
            <w:br w:type="page"/>
          </w:r>
        </w:p>
      </w:tc>
      <w:tc>
        <w:tcPr>
          <w:tcW w:w="1837" w:type="pct"/>
          <w:gridSpan w:val="2"/>
          <w:shd w:val="clear" w:color="auto" w:fill="auto"/>
          <w:vAlign w:val="center"/>
        </w:tcPr>
        <w:p w14:paraId="160C459A" w14:textId="77777777" w:rsidR="00D15925" w:rsidRPr="00537A9F" w:rsidRDefault="00D15925" w:rsidP="00842A36">
          <w:pPr>
            <w:pStyle w:val="Styl2"/>
            <w:rPr>
              <w:rFonts w:cs="Calibri"/>
              <w:b/>
              <w:color w:val="auto"/>
              <w:lang w:eastAsia="pl-PL"/>
            </w:rPr>
          </w:pPr>
        </w:p>
        <w:p w14:paraId="6FD6F019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FORMULARZ OFERTOWY</w:t>
          </w:r>
        </w:p>
        <w:p w14:paraId="23C5D00B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  <w:tr w:rsidR="00D15925" w:rsidRPr="00537A9F" w14:paraId="7F2D9E1E" w14:textId="77777777" w:rsidTr="00842A36">
      <w:trPr>
        <w:trHeight w:val="262"/>
      </w:trPr>
      <w:tc>
        <w:tcPr>
          <w:tcW w:w="3163" w:type="pct"/>
          <w:vMerge/>
          <w:shd w:val="clear" w:color="auto" w:fill="auto"/>
        </w:tcPr>
        <w:p w14:paraId="61B09586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  <w:tc>
        <w:tcPr>
          <w:tcW w:w="1322" w:type="pct"/>
          <w:shd w:val="clear" w:color="auto" w:fill="auto"/>
        </w:tcPr>
        <w:p w14:paraId="4E651F67" w14:textId="77777777" w:rsidR="00D15925" w:rsidRPr="00537A9F" w:rsidRDefault="00D15925" w:rsidP="00842A36">
          <w:pPr>
            <w:pStyle w:val="Styl2"/>
            <w:jc w:val="center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strona</w:t>
          </w:r>
        </w:p>
      </w:tc>
      <w:tc>
        <w:tcPr>
          <w:tcW w:w="515" w:type="pct"/>
          <w:shd w:val="clear" w:color="auto" w:fill="auto"/>
        </w:tcPr>
        <w:p w14:paraId="18729793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  <w:tr w:rsidR="00D15925" w:rsidRPr="00537A9F" w14:paraId="6995BD20" w14:textId="77777777" w:rsidTr="00842A36">
      <w:tc>
        <w:tcPr>
          <w:tcW w:w="3163" w:type="pct"/>
          <w:vMerge/>
          <w:shd w:val="clear" w:color="auto" w:fill="auto"/>
        </w:tcPr>
        <w:p w14:paraId="1417DC30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  <w:tc>
        <w:tcPr>
          <w:tcW w:w="1322" w:type="pct"/>
          <w:shd w:val="clear" w:color="auto" w:fill="auto"/>
        </w:tcPr>
        <w:p w14:paraId="7266D781" w14:textId="77777777" w:rsidR="00D15925" w:rsidRPr="00537A9F" w:rsidRDefault="00D15925" w:rsidP="00842A36">
          <w:pPr>
            <w:pStyle w:val="Styl2"/>
            <w:jc w:val="center"/>
            <w:rPr>
              <w:rFonts w:cs="Calibri"/>
              <w:color w:val="auto"/>
              <w:lang w:eastAsia="pl-PL"/>
            </w:rPr>
          </w:pPr>
          <w:r w:rsidRPr="00537A9F">
            <w:rPr>
              <w:rFonts w:cs="Calibri"/>
              <w:color w:val="auto"/>
              <w:lang w:eastAsia="pl-PL"/>
            </w:rPr>
            <w:t>z ogólnej liczby stron</w:t>
          </w:r>
        </w:p>
      </w:tc>
      <w:tc>
        <w:tcPr>
          <w:tcW w:w="515" w:type="pct"/>
          <w:shd w:val="clear" w:color="auto" w:fill="auto"/>
        </w:tcPr>
        <w:p w14:paraId="6E66674C" w14:textId="77777777" w:rsidR="00D15925" w:rsidRPr="00537A9F" w:rsidRDefault="00D15925" w:rsidP="00842A36">
          <w:pPr>
            <w:pStyle w:val="Styl2"/>
            <w:rPr>
              <w:rFonts w:cs="Calibri"/>
              <w:color w:val="auto"/>
              <w:lang w:eastAsia="pl-PL"/>
            </w:rPr>
          </w:pPr>
        </w:p>
      </w:tc>
    </w:tr>
  </w:tbl>
  <w:p w14:paraId="308571D5" w14:textId="77777777" w:rsidR="00D15925" w:rsidRPr="00537A9F" w:rsidRDefault="00D15925" w:rsidP="003E333F">
    <w:pPr>
      <w:pStyle w:val="Styl2"/>
      <w:ind w:left="708" w:firstLine="708"/>
      <w:rPr>
        <w:rFonts w:cs="Calibri"/>
        <w:color w:val="auto"/>
        <w:lang w:eastAsia="pl-PL"/>
      </w:rPr>
    </w:pPr>
    <w:r w:rsidRPr="00537A9F">
      <w:rPr>
        <w:rFonts w:cs="Calibri"/>
        <w:color w:val="auto"/>
        <w:lang w:eastAsia="pl-PL"/>
      </w:rPr>
      <w:t xml:space="preserve"> (pieczęć Wykonawcy)</w:t>
    </w:r>
  </w:p>
  <w:p w14:paraId="0A6CBFDD" w14:textId="77777777" w:rsidR="00D15925" w:rsidRDefault="00D15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914A33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2415" w:hanging="360"/>
      </w:p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</w:lvl>
    <w:lvl w:ilvl="1">
      <w:start w:val="1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lvlText w:val="%5."/>
      <w:lvlJc w:val="left"/>
      <w:pPr>
        <w:tabs>
          <w:tab w:val="num" w:pos="1440"/>
        </w:tabs>
        <w:ind w:left="1440" w:hanging="360"/>
      </w:pPr>
    </w:lvl>
    <w:lvl w:ilvl="5">
      <w:start w:val="1"/>
      <w:numFmt w:val="decimal"/>
      <w:lvlText w:val="%6."/>
      <w:lvlJc w:val="left"/>
      <w:pPr>
        <w:tabs>
          <w:tab w:val="num" w:pos="1800"/>
        </w:tabs>
        <w:ind w:left="1800" w:hanging="360"/>
      </w:p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2520"/>
        </w:tabs>
        <w:ind w:left="2520" w:hanging="360"/>
      </w:p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360"/>
      </w:pPr>
    </w:lvl>
  </w:abstractNum>
  <w:abstractNum w:abstractNumId="9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26"/>
    <w:multiLevelType w:val="multilevel"/>
    <w:tmpl w:val="600292B4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bCs/>
        <w:sz w:val="20"/>
        <w:szCs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27"/>
    <w:multiLevelType w:val="multilevel"/>
    <w:tmpl w:val="00000027"/>
    <w:name w:val="WW8Num1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9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586E02"/>
    <w:multiLevelType w:val="hybridMultilevel"/>
    <w:tmpl w:val="95DEE256"/>
    <w:lvl w:ilvl="0" w:tplc="B002E7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0780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0B0705F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CA3649"/>
    <w:multiLevelType w:val="hybridMultilevel"/>
    <w:tmpl w:val="779034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6503D4C"/>
    <w:multiLevelType w:val="hybridMultilevel"/>
    <w:tmpl w:val="8A86AB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8BA5876"/>
    <w:multiLevelType w:val="hybridMultilevel"/>
    <w:tmpl w:val="4E3CC590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1AA862C6"/>
    <w:multiLevelType w:val="multilevel"/>
    <w:tmpl w:val="FB6CE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BD03C34"/>
    <w:multiLevelType w:val="hybridMultilevel"/>
    <w:tmpl w:val="B0AC4E9A"/>
    <w:lvl w:ilvl="0" w:tplc="0415000F">
      <w:start w:val="1"/>
      <w:numFmt w:val="decimal"/>
      <w:lvlText w:val="%1."/>
      <w:lvlJc w:val="left"/>
      <w:pPr>
        <w:ind w:left="787" w:hanging="39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77" w:hanging="360"/>
      </w:pPr>
    </w:lvl>
    <w:lvl w:ilvl="2" w:tplc="0415001B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 w15:restartNumberingAfterBreak="0">
    <w:nsid w:val="1E1C4804"/>
    <w:multiLevelType w:val="hybridMultilevel"/>
    <w:tmpl w:val="FB7EB1D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1E73497D"/>
    <w:multiLevelType w:val="multilevel"/>
    <w:tmpl w:val="7EBA4DA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2A0BEE"/>
    <w:multiLevelType w:val="hybridMultilevel"/>
    <w:tmpl w:val="76CE3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1A23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5E273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943BAC"/>
    <w:multiLevelType w:val="multilevel"/>
    <w:tmpl w:val="CEFC499C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C2528D1"/>
    <w:multiLevelType w:val="multilevel"/>
    <w:tmpl w:val="70CC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36649C"/>
    <w:multiLevelType w:val="hybridMultilevel"/>
    <w:tmpl w:val="24EA6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A5687"/>
    <w:multiLevelType w:val="hybridMultilevel"/>
    <w:tmpl w:val="921260DE"/>
    <w:lvl w:ilvl="0" w:tplc="B3204E6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B3F76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B955B4A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50AC1437"/>
    <w:multiLevelType w:val="hybridMultilevel"/>
    <w:tmpl w:val="00A4038C"/>
    <w:lvl w:ilvl="0" w:tplc="4446A1F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32E61"/>
    <w:multiLevelType w:val="multilevel"/>
    <w:tmpl w:val="2378F7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F825271"/>
    <w:multiLevelType w:val="hybridMultilevel"/>
    <w:tmpl w:val="CECC0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0B9636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2" w15:restartNumberingAfterBreak="0">
    <w:nsid w:val="63573E9F"/>
    <w:multiLevelType w:val="multilevel"/>
    <w:tmpl w:val="1EA4D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66CF71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C643DE"/>
    <w:multiLevelType w:val="hybridMultilevel"/>
    <w:tmpl w:val="CECC0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8FE2D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A784D4A"/>
    <w:multiLevelType w:val="hybridMultilevel"/>
    <w:tmpl w:val="CECC0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F3B0797"/>
    <w:multiLevelType w:val="hybridMultilevel"/>
    <w:tmpl w:val="D5BE5F5C"/>
    <w:lvl w:ilvl="0" w:tplc="93F6B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A4B93"/>
    <w:multiLevelType w:val="hybridMultilevel"/>
    <w:tmpl w:val="24EA6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77A07"/>
    <w:multiLevelType w:val="multilevel"/>
    <w:tmpl w:val="8F367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Styl3"/>
      <w:lvlText w:val="%1.%2."/>
      <w:lvlJc w:val="left"/>
      <w:pPr>
        <w:ind w:left="3693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504" w:hanging="504"/>
      </w:pPr>
      <w:rPr>
        <w:b w:val="0"/>
        <w:i w:val="0"/>
        <w:color w:val="auto"/>
        <w:u w:val="none"/>
      </w:rPr>
    </w:lvl>
    <w:lvl w:ilvl="3">
      <w:start w:val="1"/>
      <w:numFmt w:val="decimal"/>
      <w:lvlText w:val="%4)"/>
      <w:lvlJc w:val="left"/>
      <w:pPr>
        <w:ind w:left="790" w:hanging="648"/>
      </w:pPr>
      <w:rPr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9"/>
  </w:num>
  <w:num w:numId="2">
    <w:abstractNumId w:val="0"/>
  </w:num>
  <w:num w:numId="3">
    <w:abstractNumId w:val="21"/>
  </w:num>
  <w:num w:numId="4">
    <w:abstractNumId w:val="37"/>
  </w:num>
  <w:num w:numId="5">
    <w:abstractNumId w:val="10"/>
  </w:num>
  <w:num w:numId="6">
    <w:abstractNumId w:val="32"/>
  </w:num>
  <w:num w:numId="7">
    <w:abstractNumId w:val="17"/>
  </w:num>
  <w:num w:numId="8">
    <w:abstractNumId w:val="13"/>
  </w:num>
  <w:num w:numId="9">
    <w:abstractNumId w:val="23"/>
  </w:num>
  <w:num w:numId="10">
    <w:abstractNumId w:val="20"/>
  </w:num>
  <w:num w:numId="11">
    <w:abstractNumId w:val="33"/>
  </w:num>
  <w:num w:numId="12">
    <w:abstractNumId w:val="27"/>
  </w:num>
  <w:num w:numId="13">
    <w:abstractNumId w:val="34"/>
  </w:num>
  <w:num w:numId="14">
    <w:abstractNumId w:val="12"/>
  </w:num>
  <w:num w:numId="15">
    <w:abstractNumId w:val="15"/>
  </w:num>
  <w:num w:numId="16">
    <w:abstractNumId w:val="35"/>
  </w:num>
  <w:num w:numId="17">
    <w:abstractNumId w:val="26"/>
  </w:num>
  <w:num w:numId="18">
    <w:abstractNumId w:val="29"/>
  </w:num>
  <w:num w:numId="19">
    <w:abstractNumId w:val="38"/>
  </w:num>
  <w:num w:numId="20">
    <w:abstractNumId w:val="24"/>
  </w:num>
  <w:num w:numId="21">
    <w:abstractNumId w:val="31"/>
  </w:num>
  <w:num w:numId="22">
    <w:abstractNumId w:val="16"/>
  </w:num>
  <w:num w:numId="23">
    <w:abstractNumId w:val="30"/>
  </w:num>
  <w:num w:numId="24">
    <w:abstractNumId w:val="36"/>
  </w:num>
  <w:num w:numId="25">
    <w:abstractNumId w:val="18"/>
  </w:num>
  <w:num w:numId="26">
    <w:abstractNumId w:val="14"/>
  </w:num>
  <w:num w:numId="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BE"/>
    <w:rsid w:val="00002483"/>
    <w:rsid w:val="00003C11"/>
    <w:rsid w:val="00005192"/>
    <w:rsid w:val="00005D3D"/>
    <w:rsid w:val="0001215B"/>
    <w:rsid w:val="00012815"/>
    <w:rsid w:val="00012892"/>
    <w:rsid w:val="00014630"/>
    <w:rsid w:val="00014D95"/>
    <w:rsid w:val="00020F2A"/>
    <w:rsid w:val="00021319"/>
    <w:rsid w:val="00021604"/>
    <w:rsid w:val="000229BA"/>
    <w:rsid w:val="00023E80"/>
    <w:rsid w:val="00024C50"/>
    <w:rsid w:val="00024CE1"/>
    <w:rsid w:val="00024CF8"/>
    <w:rsid w:val="000305A4"/>
    <w:rsid w:val="000308AF"/>
    <w:rsid w:val="00032402"/>
    <w:rsid w:val="00032F13"/>
    <w:rsid w:val="00032F5F"/>
    <w:rsid w:val="000337D5"/>
    <w:rsid w:val="00041B5C"/>
    <w:rsid w:val="00042520"/>
    <w:rsid w:val="000431C3"/>
    <w:rsid w:val="000432B7"/>
    <w:rsid w:val="00043D27"/>
    <w:rsid w:val="000442A0"/>
    <w:rsid w:val="00046BC6"/>
    <w:rsid w:val="00047773"/>
    <w:rsid w:val="00051143"/>
    <w:rsid w:val="000525CE"/>
    <w:rsid w:val="00054B43"/>
    <w:rsid w:val="00055B7E"/>
    <w:rsid w:val="00056F8E"/>
    <w:rsid w:val="0006318B"/>
    <w:rsid w:val="0006325F"/>
    <w:rsid w:val="00064144"/>
    <w:rsid w:val="00064B87"/>
    <w:rsid w:val="00065224"/>
    <w:rsid w:val="0007019A"/>
    <w:rsid w:val="00070BD6"/>
    <w:rsid w:val="00077F84"/>
    <w:rsid w:val="000818E0"/>
    <w:rsid w:val="0008357D"/>
    <w:rsid w:val="00083741"/>
    <w:rsid w:val="0008720F"/>
    <w:rsid w:val="000905A4"/>
    <w:rsid w:val="0009786C"/>
    <w:rsid w:val="000A1B35"/>
    <w:rsid w:val="000A6072"/>
    <w:rsid w:val="000A6185"/>
    <w:rsid w:val="000A618D"/>
    <w:rsid w:val="000B0769"/>
    <w:rsid w:val="000B0CBA"/>
    <w:rsid w:val="000B3D0A"/>
    <w:rsid w:val="000B4C4D"/>
    <w:rsid w:val="000B7D13"/>
    <w:rsid w:val="000C1183"/>
    <w:rsid w:val="000C4599"/>
    <w:rsid w:val="000C5EB4"/>
    <w:rsid w:val="000D18A0"/>
    <w:rsid w:val="000D24B7"/>
    <w:rsid w:val="000D3917"/>
    <w:rsid w:val="000D391C"/>
    <w:rsid w:val="000D3AF5"/>
    <w:rsid w:val="000D488D"/>
    <w:rsid w:val="000E0B67"/>
    <w:rsid w:val="000E2D40"/>
    <w:rsid w:val="000F09A9"/>
    <w:rsid w:val="000F182A"/>
    <w:rsid w:val="000F2E37"/>
    <w:rsid w:val="0010030D"/>
    <w:rsid w:val="00101ABB"/>
    <w:rsid w:val="00101BA1"/>
    <w:rsid w:val="00104AB9"/>
    <w:rsid w:val="001051F1"/>
    <w:rsid w:val="00105DA9"/>
    <w:rsid w:val="00110E86"/>
    <w:rsid w:val="00111C9E"/>
    <w:rsid w:val="00113D75"/>
    <w:rsid w:val="00117A51"/>
    <w:rsid w:val="00121028"/>
    <w:rsid w:val="001213C7"/>
    <w:rsid w:val="0012146B"/>
    <w:rsid w:val="0012163D"/>
    <w:rsid w:val="00122338"/>
    <w:rsid w:val="00122B6C"/>
    <w:rsid w:val="00122F51"/>
    <w:rsid w:val="00126760"/>
    <w:rsid w:val="001305EF"/>
    <w:rsid w:val="00132C29"/>
    <w:rsid w:val="00134831"/>
    <w:rsid w:val="0013646F"/>
    <w:rsid w:val="0014011A"/>
    <w:rsid w:val="0014056C"/>
    <w:rsid w:val="001405D4"/>
    <w:rsid w:val="00140C02"/>
    <w:rsid w:val="00142436"/>
    <w:rsid w:val="00142F42"/>
    <w:rsid w:val="0014336F"/>
    <w:rsid w:val="00145319"/>
    <w:rsid w:val="00146A40"/>
    <w:rsid w:val="00156DCE"/>
    <w:rsid w:val="001600FE"/>
    <w:rsid w:val="00163E4D"/>
    <w:rsid w:val="001640A3"/>
    <w:rsid w:val="00167912"/>
    <w:rsid w:val="00170EBF"/>
    <w:rsid w:val="00171EA6"/>
    <w:rsid w:val="00175944"/>
    <w:rsid w:val="00175B2F"/>
    <w:rsid w:val="001766C2"/>
    <w:rsid w:val="00176C8A"/>
    <w:rsid w:val="00180A5C"/>
    <w:rsid w:val="00182049"/>
    <w:rsid w:val="00183EDD"/>
    <w:rsid w:val="00183F7B"/>
    <w:rsid w:val="00184AD7"/>
    <w:rsid w:val="00185B4E"/>
    <w:rsid w:val="001870FA"/>
    <w:rsid w:val="00187689"/>
    <w:rsid w:val="00190A5C"/>
    <w:rsid w:val="00191F16"/>
    <w:rsid w:val="00191FFE"/>
    <w:rsid w:val="001928C7"/>
    <w:rsid w:val="001941A8"/>
    <w:rsid w:val="0019629C"/>
    <w:rsid w:val="00196540"/>
    <w:rsid w:val="00197BBF"/>
    <w:rsid w:val="001A757E"/>
    <w:rsid w:val="001B4880"/>
    <w:rsid w:val="001B4FE2"/>
    <w:rsid w:val="001C26F3"/>
    <w:rsid w:val="001C27DD"/>
    <w:rsid w:val="001C3B71"/>
    <w:rsid w:val="001C4ED6"/>
    <w:rsid w:val="001D183D"/>
    <w:rsid w:val="001D20DE"/>
    <w:rsid w:val="001D2856"/>
    <w:rsid w:val="001D44F8"/>
    <w:rsid w:val="001D45C1"/>
    <w:rsid w:val="001D6A5C"/>
    <w:rsid w:val="001E081D"/>
    <w:rsid w:val="001E18DF"/>
    <w:rsid w:val="001E20D4"/>
    <w:rsid w:val="001E599F"/>
    <w:rsid w:val="001E5EFF"/>
    <w:rsid w:val="001E64A5"/>
    <w:rsid w:val="001F0380"/>
    <w:rsid w:val="001F1A9E"/>
    <w:rsid w:val="001F1D42"/>
    <w:rsid w:val="001F47B3"/>
    <w:rsid w:val="001F58E3"/>
    <w:rsid w:val="0020139A"/>
    <w:rsid w:val="0020513A"/>
    <w:rsid w:val="00206172"/>
    <w:rsid w:val="002061FD"/>
    <w:rsid w:val="00206496"/>
    <w:rsid w:val="00211790"/>
    <w:rsid w:val="00212BDB"/>
    <w:rsid w:val="0021309B"/>
    <w:rsid w:val="002238FC"/>
    <w:rsid w:val="00225152"/>
    <w:rsid w:val="0022774C"/>
    <w:rsid w:val="00230995"/>
    <w:rsid w:val="00231580"/>
    <w:rsid w:val="00235B5D"/>
    <w:rsid w:val="00242A59"/>
    <w:rsid w:val="00242B2C"/>
    <w:rsid w:val="00244809"/>
    <w:rsid w:val="002448C0"/>
    <w:rsid w:val="00244EAF"/>
    <w:rsid w:val="00247FAA"/>
    <w:rsid w:val="002542C9"/>
    <w:rsid w:val="0025453A"/>
    <w:rsid w:val="002551B2"/>
    <w:rsid w:val="00255B92"/>
    <w:rsid w:val="00257A89"/>
    <w:rsid w:val="002651B3"/>
    <w:rsid w:val="00266027"/>
    <w:rsid w:val="002664D5"/>
    <w:rsid w:val="00267BA5"/>
    <w:rsid w:val="00270BC5"/>
    <w:rsid w:val="0027467D"/>
    <w:rsid w:val="002773F1"/>
    <w:rsid w:val="00280FC5"/>
    <w:rsid w:val="00284E48"/>
    <w:rsid w:val="00287ECD"/>
    <w:rsid w:val="0029073D"/>
    <w:rsid w:val="002914DD"/>
    <w:rsid w:val="00292212"/>
    <w:rsid w:val="00292255"/>
    <w:rsid w:val="0029441B"/>
    <w:rsid w:val="0029637E"/>
    <w:rsid w:val="00296EBA"/>
    <w:rsid w:val="00297ED1"/>
    <w:rsid w:val="002A0F15"/>
    <w:rsid w:val="002A1107"/>
    <w:rsid w:val="002A2199"/>
    <w:rsid w:val="002A3631"/>
    <w:rsid w:val="002A51EF"/>
    <w:rsid w:val="002A7433"/>
    <w:rsid w:val="002A7FDF"/>
    <w:rsid w:val="002B12BA"/>
    <w:rsid w:val="002B2754"/>
    <w:rsid w:val="002B47E5"/>
    <w:rsid w:val="002B6C45"/>
    <w:rsid w:val="002C179E"/>
    <w:rsid w:val="002C181D"/>
    <w:rsid w:val="002C4C46"/>
    <w:rsid w:val="002C7E00"/>
    <w:rsid w:val="002D0FDF"/>
    <w:rsid w:val="002D30AC"/>
    <w:rsid w:val="002D4E44"/>
    <w:rsid w:val="002D70A9"/>
    <w:rsid w:val="002E5424"/>
    <w:rsid w:val="002F0022"/>
    <w:rsid w:val="002F4A81"/>
    <w:rsid w:val="003003C8"/>
    <w:rsid w:val="0030146D"/>
    <w:rsid w:val="00301516"/>
    <w:rsid w:val="0030189A"/>
    <w:rsid w:val="003018BC"/>
    <w:rsid w:val="00304381"/>
    <w:rsid w:val="003103BA"/>
    <w:rsid w:val="0031354F"/>
    <w:rsid w:val="0031608F"/>
    <w:rsid w:val="0031743C"/>
    <w:rsid w:val="003176A2"/>
    <w:rsid w:val="00320601"/>
    <w:rsid w:val="00320A79"/>
    <w:rsid w:val="0032116C"/>
    <w:rsid w:val="00323061"/>
    <w:rsid w:val="003230D7"/>
    <w:rsid w:val="00327F06"/>
    <w:rsid w:val="003359D8"/>
    <w:rsid w:val="0034032A"/>
    <w:rsid w:val="00343153"/>
    <w:rsid w:val="00343716"/>
    <w:rsid w:val="003443EB"/>
    <w:rsid w:val="003462EF"/>
    <w:rsid w:val="003500B1"/>
    <w:rsid w:val="00351834"/>
    <w:rsid w:val="0035195E"/>
    <w:rsid w:val="0035523C"/>
    <w:rsid w:val="00355D11"/>
    <w:rsid w:val="00357B36"/>
    <w:rsid w:val="00360F24"/>
    <w:rsid w:val="00361D15"/>
    <w:rsid w:val="003635FB"/>
    <w:rsid w:val="003638B6"/>
    <w:rsid w:val="003643CC"/>
    <w:rsid w:val="00370B97"/>
    <w:rsid w:val="00371572"/>
    <w:rsid w:val="003852C1"/>
    <w:rsid w:val="00385598"/>
    <w:rsid w:val="00391B63"/>
    <w:rsid w:val="00393598"/>
    <w:rsid w:val="00394948"/>
    <w:rsid w:val="003957BF"/>
    <w:rsid w:val="00396794"/>
    <w:rsid w:val="003A1B91"/>
    <w:rsid w:val="003A3614"/>
    <w:rsid w:val="003B1495"/>
    <w:rsid w:val="003B208D"/>
    <w:rsid w:val="003B208F"/>
    <w:rsid w:val="003B3373"/>
    <w:rsid w:val="003B4493"/>
    <w:rsid w:val="003B59C1"/>
    <w:rsid w:val="003B6388"/>
    <w:rsid w:val="003B6DA6"/>
    <w:rsid w:val="003C2303"/>
    <w:rsid w:val="003C2667"/>
    <w:rsid w:val="003C2D4B"/>
    <w:rsid w:val="003C6148"/>
    <w:rsid w:val="003C7039"/>
    <w:rsid w:val="003C7168"/>
    <w:rsid w:val="003C7964"/>
    <w:rsid w:val="003D045C"/>
    <w:rsid w:val="003D7BBB"/>
    <w:rsid w:val="003E098E"/>
    <w:rsid w:val="003E2E60"/>
    <w:rsid w:val="003E333F"/>
    <w:rsid w:val="003E4236"/>
    <w:rsid w:val="003E423E"/>
    <w:rsid w:val="003E6221"/>
    <w:rsid w:val="003E6E25"/>
    <w:rsid w:val="003E7700"/>
    <w:rsid w:val="003F459B"/>
    <w:rsid w:val="003F51F8"/>
    <w:rsid w:val="00400724"/>
    <w:rsid w:val="00401E2B"/>
    <w:rsid w:val="00403A4D"/>
    <w:rsid w:val="00405CD3"/>
    <w:rsid w:val="004065E1"/>
    <w:rsid w:val="00407082"/>
    <w:rsid w:val="004079CB"/>
    <w:rsid w:val="00410C54"/>
    <w:rsid w:val="00414889"/>
    <w:rsid w:val="004150D8"/>
    <w:rsid w:val="004216BB"/>
    <w:rsid w:val="00423F47"/>
    <w:rsid w:val="00425E6E"/>
    <w:rsid w:val="00426147"/>
    <w:rsid w:val="004267BB"/>
    <w:rsid w:val="00435EA0"/>
    <w:rsid w:val="004362A5"/>
    <w:rsid w:val="00436429"/>
    <w:rsid w:val="00436689"/>
    <w:rsid w:val="00436A8C"/>
    <w:rsid w:val="0044210C"/>
    <w:rsid w:val="00442C42"/>
    <w:rsid w:val="0044533B"/>
    <w:rsid w:val="00445579"/>
    <w:rsid w:val="00446674"/>
    <w:rsid w:val="00447D11"/>
    <w:rsid w:val="00447FEB"/>
    <w:rsid w:val="00453A11"/>
    <w:rsid w:val="0045465A"/>
    <w:rsid w:val="00455390"/>
    <w:rsid w:val="00455715"/>
    <w:rsid w:val="00456459"/>
    <w:rsid w:val="00456517"/>
    <w:rsid w:val="004571FF"/>
    <w:rsid w:val="00457DEA"/>
    <w:rsid w:val="00460104"/>
    <w:rsid w:val="00464572"/>
    <w:rsid w:val="00465A3C"/>
    <w:rsid w:val="00472BA0"/>
    <w:rsid w:val="0048233C"/>
    <w:rsid w:val="00484D6A"/>
    <w:rsid w:val="00485337"/>
    <w:rsid w:val="00487EE0"/>
    <w:rsid w:val="004916E6"/>
    <w:rsid w:val="00491CE5"/>
    <w:rsid w:val="00493BC2"/>
    <w:rsid w:val="0049645D"/>
    <w:rsid w:val="004A304C"/>
    <w:rsid w:val="004A3322"/>
    <w:rsid w:val="004A51DE"/>
    <w:rsid w:val="004A618C"/>
    <w:rsid w:val="004A63CA"/>
    <w:rsid w:val="004B29C5"/>
    <w:rsid w:val="004B3D9C"/>
    <w:rsid w:val="004B5EF1"/>
    <w:rsid w:val="004B7BE4"/>
    <w:rsid w:val="004C54B1"/>
    <w:rsid w:val="004D1FC2"/>
    <w:rsid w:val="004D6431"/>
    <w:rsid w:val="004D6559"/>
    <w:rsid w:val="004D6E42"/>
    <w:rsid w:val="004E2117"/>
    <w:rsid w:val="004E3BE5"/>
    <w:rsid w:val="004E5CC6"/>
    <w:rsid w:val="004E6BB0"/>
    <w:rsid w:val="004F2945"/>
    <w:rsid w:val="004F2F3F"/>
    <w:rsid w:val="004F309B"/>
    <w:rsid w:val="004F3431"/>
    <w:rsid w:val="004F56CE"/>
    <w:rsid w:val="004F5A9E"/>
    <w:rsid w:val="004F723E"/>
    <w:rsid w:val="00504CB4"/>
    <w:rsid w:val="00505A4A"/>
    <w:rsid w:val="005074F5"/>
    <w:rsid w:val="00507D19"/>
    <w:rsid w:val="00510555"/>
    <w:rsid w:val="00510D57"/>
    <w:rsid w:val="00511AC4"/>
    <w:rsid w:val="00511DA5"/>
    <w:rsid w:val="005128FA"/>
    <w:rsid w:val="00514E33"/>
    <w:rsid w:val="00520621"/>
    <w:rsid w:val="00524415"/>
    <w:rsid w:val="00525149"/>
    <w:rsid w:val="00526BCB"/>
    <w:rsid w:val="00530D61"/>
    <w:rsid w:val="00532233"/>
    <w:rsid w:val="00532289"/>
    <w:rsid w:val="005354E0"/>
    <w:rsid w:val="005354F9"/>
    <w:rsid w:val="00537A9F"/>
    <w:rsid w:val="00537CA6"/>
    <w:rsid w:val="00541150"/>
    <w:rsid w:val="00541E4B"/>
    <w:rsid w:val="005426E6"/>
    <w:rsid w:val="00544478"/>
    <w:rsid w:val="0054535A"/>
    <w:rsid w:val="00560259"/>
    <w:rsid w:val="00560320"/>
    <w:rsid w:val="00563FA3"/>
    <w:rsid w:val="0056530A"/>
    <w:rsid w:val="0056543B"/>
    <w:rsid w:val="00565C5F"/>
    <w:rsid w:val="00565E68"/>
    <w:rsid w:val="00565EA2"/>
    <w:rsid w:val="005667F0"/>
    <w:rsid w:val="00566FB6"/>
    <w:rsid w:val="005672E0"/>
    <w:rsid w:val="005709F0"/>
    <w:rsid w:val="00571B79"/>
    <w:rsid w:val="0057219E"/>
    <w:rsid w:val="00572C33"/>
    <w:rsid w:val="00574214"/>
    <w:rsid w:val="005767CA"/>
    <w:rsid w:val="0057726D"/>
    <w:rsid w:val="005807AD"/>
    <w:rsid w:val="00581A9E"/>
    <w:rsid w:val="00582E02"/>
    <w:rsid w:val="00584F93"/>
    <w:rsid w:val="00592295"/>
    <w:rsid w:val="00595680"/>
    <w:rsid w:val="005972E9"/>
    <w:rsid w:val="005A1C52"/>
    <w:rsid w:val="005A23C0"/>
    <w:rsid w:val="005A37BA"/>
    <w:rsid w:val="005A51C6"/>
    <w:rsid w:val="005A66E5"/>
    <w:rsid w:val="005A7532"/>
    <w:rsid w:val="005B0304"/>
    <w:rsid w:val="005B38A7"/>
    <w:rsid w:val="005B591D"/>
    <w:rsid w:val="005C0BA3"/>
    <w:rsid w:val="005D0B85"/>
    <w:rsid w:val="005D13B0"/>
    <w:rsid w:val="005D2AED"/>
    <w:rsid w:val="005D3FD4"/>
    <w:rsid w:val="005D4B8B"/>
    <w:rsid w:val="005D64B0"/>
    <w:rsid w:val="005D6706"/>
    <w:rsid w:val="005E0639"/>
    <w:rsid w:val="005E07BD"/>
    <w:rsid w:val="005E3673"/>
    <w:rsid w:val="005E5878"/>
    <w:rsid w:val="005E5EE8"/>
    <w:rsid w:val="005E7E26"/>
    <w:rsid w:val="005F0951"/>
    <w:rsid w:val="005F2877"/>
    <w:rsid w:val="005F487C"/>
    <w:rsid w:val="005F5AD9"/>
    <w:rsid w:val="00600635"/>
    <w:rsid w:val="00600D8F"/>
    <w:rsid w:val="0060104B"/>
    <w:rsid w:val="00603674"/>
    <w:rsid w:val="0060503C"/>
    <w:rsid w:val="00605827"/>
    <w:rsid w:val="00606A3A"/>
    <w:rsid w:val="00607D8A"/>
    <w:rsid w:val="006161EC"/>
    <w:rsid w:val="00617F0B"/>
    <w:rsid w:val="00620021"/>
    <w:rsid w:val="00622147"/>
    <w:rsid w:val="00624121"/>
    <w:rsid w:val="00625FBE"/>
    <w:rsid w:val="00627157"/>
    <w:rsid w:val="0063043C"/>
    <w:rsid w:val="006379EB"/>
    <w:rsid w:val="00640077"/>
    <w:rsid w:val="006418E5"/>
    <w:rsid w:val="00644ADE"/>
    <w:rsid w:val="006474F8"/>
    <w:rsid w:val="0064758F"/>
    <w:rsid w:val="006479C1"/>
    <w:rsid w:val="006508E2"/>
    <w:rsid w:val="00650A14"/>
    <w:rsid w:val="006536BF"/>
    <w:rsid w:val="006536C3"/>
    <w:rsid w:val="00654D6E"/>
    <w:rsid w:val="00657C66"/>
    <w:rsid w:val="00660171"/>
    <w:rsid w:val="00661C1E"/>
    <w:rsid w:val="006644C7"/>
    <w:rsid w:val="006668D4"/>
    <w:rsid w:val="006709E8"/>
    <w:rsid w:val="00680716"/>
    <w:rsid w:val="0068074C"/>
    <w:rsid w:val="00680AC3"/>
    <w:rsid w:val="00681B4F"/>
    <w:rsid w:val="0068420E"/>
    <w:rsid w:val="00684E72"/>
    <w:rsid w:val="0068635E"/>
    <w:rsid w:val="00687C07"/>
    <w:rsid w:val="006913FC"/>
    <w:rsid w:val="006934A9"/>
    <w:rsid w:val="00693D26"/>
    <w:rsid w:val="00694B49"/>
    <w:rsid w:val="00695529"/>
    <w:rsid w:val="00695B8A"/>
    <w:rsid w:val="006A0A40"/>
    <w:rsid w:val="006A1E08"/>
    <w:rsid w:val="006A5B2A"/>
    <w:rsid w:val="006A7B94"/>
    <w:rsid w:val="006B1121"/>
    <w:rsid w:val="006B221C"/>
    <w:rsid w:val="006B549B"/>
    <w:rsid w:val="006B77F9"/>
    <w:rsid w:val="006C059F"/>
    <w:rsid w:val="006C0AF1"/>
    <w:rsid w:val="006C25E4"/>
    <w:rsid w:val="006C3CD1"/>
    <w:rsid w:val="006D3686"/>
    <w:rsid w:val="006D3CA9"/>
    <w:rsid w:val="006D5352"/>
    <w:rsid w:val="006D5697"/>
    <w:rsid w:val="006D6EB6"/>
    <w:rsid w:val="006E0A97"/>
    <w:rsid w:val="006E2081"/>
    <w:rsid w:val="006E3E1B"/>
    <w:rsid w:val="006E6302"/>
    <w:rsid w:val="006E6797"/>
    <w:rsid w:val="006F103D"/>
    <w:rsid w:val="006F41A8"/>
    <w:rsid w:val="006F4B11"/>
    <w:rsid w:val="006F71D5"/>
    <w:rsid w:val="006F7AB1"/>
    <w:rsid w:val="00700897"/>
    <w:rsid w:val="00704132"/>
    <w:rsid w:val="007055AB"/>
    <w:rsid w:val="00705ED8"/>
    <w:rsid w:val="007061E2"/>
    <w:rsid w:val="007123FE"/>
    <w:rsid w:val="007132DA"/>
    <w:rsid w:val="00715495"/>
    <w:rsid w:val="00715762"/>
    <w:rsid w:val="00716755"/>
    <w:rsid w:val="00724E3A"/>
    <w:rsid w:val="00726302"/>
    <w:rsid w:val="007263F4"/>
    <w:rsid w:val="007267EA"/>
    <w:rsid w:val="007274FC"/>
    <w:rsid w:val="00730273"/>
    <w:rsid w:val="007314FA"/>
    <w:rsid w:val="00732D71"/>
    <w:rsid w:val="007332E3"/>
    <w:rsid w:val="00736C66"/>
    <w:rsid w:val="00740AE0"/>
    <w:rsid w:val="00740B1A"/>
    <w:rsid w:val="007434BE"/>
    <w:rsid w:val="00745A48"/>
    <w:rsid w:val="007468AE"/>
    <w:rsid w:val="00747211"/>
    <w:rsid w:val="007521E8"/>
    <w:rsid w:val="00752C5B"/>
    <w:rsid w:val="00753B86"/>
    <w:rsid w:val="00754179"/>
    <w:rsid w:val="0075643F"/>
    <w:rsid w:val="007612AA"/>
    <w:rsid w:val="00761921"/>
    <w:rsid w:val="00763DE8"/>
    <w:rsid w:val="0076568E"/>
    <w:rsid w:val="007674A5"/>
    <w:rsid w:val="00770ACC"/>
    <w:rsid w:val="00772F61"/>
    <w:rsid w:val="007732C8"/>
    <w:rsid w:val="00775090"/>
    <w:rsid w:val="007769DB"/>
    <w:rsid w:val="00781EF1"/>
    <w:rsid w:val="00786E0D"/>
    <w:rsid w:val="00790505"/>
    <w:rsid w:val="007905E2"/>
    <w:rsid w:val="00793121"/>
    <w:rsid w:val="0079352A"/>
    <w:rsid w:val="0079519B"/>
    <w:rsid w:val="00796F80"/>
    <w:rsid w:val="007A1E52"/>
    <w:rsid w:val="007B13F6"/>
    <w:rsid w:val="007B5697"/>
    <w:rsid w:val="007B5C50"/>
    <w:rsid w:val="007C4180"/>
    <w:rsid w:val="007C546E"/>
    <w:rsid w:val="007C711D"/>
    <w:rsid w:val="007D0B60"/>
    <w:rsid w:val="007D0FCA"/>
    <w:rsid w:val="007D179A"/>
    <w:rsid w:val="007D3851"/>
    <w:rsid w:val="007D44E4"/>
    <w:rsid w:val="007D49F5"/>
    <w:rsid w:val="007D5ECA"/>
    <w:rsid w:val="007D5F42"/>
    <w:rsid w:val="007E14A0"/>
    <w:rsid w:val="007E286D"/>
    <w:rsid w:val="007F12EB"/>
    <w:rsid w:val="007F3FD8"/>
    <w:rsid w:val="007F7F28"/>
    <w:rsid w:val="0080134C"/>
    <w:rsid w:val="00802E7D"/>
    <w:rsid w:val="0080401A"/>
    <w:rsid w:val="00806578"/>
    <w:rsid w:val="0080712F"/>
    <w:rsid w:val="00810ACF"/>
    <w:rsid w:val="00813CE7"/>
    <w:rsid w:val="0082156E"/>
    <w:rsid w:val="00822D12"/>
    <w:rsid w:val="008232D9"/>
    <w:rsid w:val="00825876"/>
    <w:rsid w:val="00825A4A"/>
    <w:rsid w:val="00826BB8"/>
    <w:rsid w:val="008271F6"/>
    <w:rsid w:val="00830518"/>
    <w:rsid w:val="0083173D"/>
    <w:rsid w:val="0083577B"/>
    <w:rsid w:val="0084041E"/>
    <w:rsid w:val="00840892"/>
    <w:rsid w:val="00842A36"/>
    <w:rsid w:val="008434FF"/>
    <w:rsid w:val="008441B0"/>
    <w:rsid w:val="008500B8"/>
    <w:rsid w:val="0085081C"/>
    <w:rsid w:val="00851A98"/>
    <w:rsid w:val="00852D3C"/>
    <w:rsid w:val="00854042"/>
    <w:rsid w:val="00856858"/>
    <w:rsid w:val="00862CB2"/>
    <w:rsid w:val="00863113"/>
    <w:rsid w:val="008674D5"/>
    <w:rsid w:val="008738BF"/>
    <w:rsid w:val="00874044"/>
    <w:rsid w:val="00874302"/>
    <w:rsid w:val="00875502"/>
    <w:rsid w:val="00875E51"/>
    <w:rsid w:val="0087676F"/>
    <w:rsid w:val="0088009B"/>
    <w:rsid w:val="008817F9"/>
    <w:rsid w:val="008827CC"/>
    <w:rsid w:val="008843B2"/>
    <w:rsid w:val="00886405"/>
    <w:rsid w:val="00893FA2"/>
    <w:rsid w:val="00894319"/>
    <w:rsid w:val="008948B1"/>
    <w:rsid w:val="00894F44"/>
    <w:rsid w:val="00895F14"/>
    <w:rsid w:val="00896060"/>
    <w:rsid w:val="008A0A61"/>
    <w:rsid w:val="008A23F3"/>
    <w:rsid w:val="008A42AD"/>
    <w:rsid w:val="008A767F"/>
    <w:rsid w:val="008B08CF"/>
    <w:rsid w:val="008B0D53"/>
    <w:rsid w:val="008B1FCB"/>
    <w:rsid w:val="008B2A70"/>
    <w:rsid w:val="008B36CF"/>
    <w:rsid w:val="008B3F10"/>
    <w:rsid w:val="008B5FA8"/>
    <w:rsid w:val="008B60A0"/>
    <w:rsid w:val="008B7C99"/>
    <w:rsid w:val="008B7CE6"/>
    <w:rsid w:val="008C0467"/>
    <w:rsid w:val="008C2A07"/>
    <w:rsid w:val="008C48C6"/>
    <w:rsid w:val="008D171B"/>
    <w:rsid w:val="008D1B23"/>
    <w:rsid w:val="008D393C"/>
    <w:rsid w:val="008E22AA"/>
    <w:rsid w:val="008E3E5C"/>
    <w:rsid w:val="008E5919"/>
    <w:rsid w:val="008E7DC7"/>
    <w:rsid w:val="008F00D9"/>
    <w:rsid w:val="008F0C2B"/>
    <w:rsid w:val="008F1053"/>
    <w:rsid w:val="008F320A"/>
    <w:rsid w:val="008F708B"/>
    <w:rsid w:val="009044D0"/>
    <w:rsid w:val="00905543"/>
    <w:rsid w:val="0090587A"/>
    <w:rsid w:val="00906777"/>
    <w:rsid w:val="00907340"/>
    <w:rsid w:val="00912AFA"/>
    <w:rsid w:val="0091364C"/>
    <w:rsid w:val="00914F9E"/>
    <w:rsid w:val="009163E6"/>
    <w:rsid w:val="00916616"/>
    <w:rsid w:val="00916C10"/>
    <w:rsid w:val="00922E2C"/>
    <w:rsid w:val="00923685"/>
    <w:rsid w:val="00923FCA"/>
    <w:rsid w:val="00924DB1"/>
    <w:rsid w:val="009306A4"/>
    <w:rsid w:val="00930707"/>
    <w:rsid w:val="00932411"/>
    <w:rsid w:val="009332FC"/>
    <w:rsid w:val="00933DE4"/>
    <w:rsid w:val="00934C42"/>
    <w:rsid w:val="009354F1"/>
    <w:rsid w:val="00935DB3"/>
    <w:rsid w:val="009362A4"/>
    <w:rsid w:val="00936D09"/>
    <w:rsid w:val="0094258C"/>
    <w:rsid w:val="009427EE"/>
    <w:rsid w:val="00942914"/>
    <w:rsid w:val="00944219"/>
    <w:rsid w:val="009442D8"/>
    <w:rsid w:val="009445F2"/>
    <w:rsid w:val="00944EE2"/>
    <w:rsid w:val="00945994"/>
    <w:rsid w:val="00947F8D"/>
    <w:rsid w:val="00950213"/>
    <w:rsid w:val="00952537"/>
    <w:rsid w:val="00961315"/>
    <w:rsid w:val="0096280A"/>
    <w:rsid w:val="00964BE0"/>
    <w:rsid w:val="00965C43"/>
    <w:rsid w:val="00966C31"/>
    <w:rsid w:val="00970C81"/>
    <w:rsid w:val="009714A3"/>
    <w:rsid w:val="00973ED6"/>
    <w:rsid w:val="00974152"/>
    <w:rsid w:val="00975BA1"/>
    <w:rsid w:val="00977482"/>
    <w:rsid w:val="0098263A"/>
    <w:rsid w:val="00983ED8"/>
    <w:rsid w:val="0098786B"/>
    <w:rsid w:val="00987D74"/>
    <w:rsid w:val="0099141E"/>
    <w:rsid w:val="0099195F"/>
    <w:rsid w:val="00991EB1"/>
    <w:rsid w:val="009927F1"/>
    <w:rsid w:val="00994B58"/>
    <w:rsid w:val="00995A56"/>
    <w:rsid w:val="009970C9"/>
    <w:rsid w:val="009978BB"/>
    <w:rsid w:val="009A0178"/>
    <w:rsid w:val="009A0A29"/>
    <w:rsid w:val="009A0D62"/>
    <w:rsid w:val="009A3227"/>
    <w:rsid w:val="009A4BE1"/>
    <w:rsid w:val="009A638C"/>
    <w:rsid w:val="009B04A3"/>
    <w:rsid w:val="009B32FD"/>
    <w:rsid w:val="009B3410"/>
    <w:rsid w:val="009B48C0"/>
    <w:rsid w:val="009B5E56"/>
    <w:rsid w:val="009B7192"/>
    <w:rsid w:val="009C1195"/>
    <w:rsid w:val="009C15D8"/>
    <w:rsid w:val="009C285F"/>
    <w:rsid w:val="009C4D47"/>
    <w:rsid w:val="009D4D51"/>
    <w:rsid w:val="009D7121"/>
    <w:rsid w:val="009E0F45"/>
    <w:rsid w:val="009E331D"/>
    <w:rsid w:val="009E5823"/>
    <w:rsid w:val="009F295F"/>
    <w:rsid w:val="009F2DC3"/>
    <w:rsid w:val="009F4AEC"/>
    <w:rsid w:val="009F4C9A"/>
    <w:rsid w:val="009F6929"/>
    <w:rsid w:val="00A02357"/>
    <w:rsid w:val="00A02937"/>
    <w:rsid w:val="00A04D15"/>
    <w:rsid w:val="00A05AC0"/>
    <w:rsid w:val="00A0614A"/>
    <w:rsid w:val="00A07471"/>
    <w:rsid w:val="00A07505"/>
    <w:rsid w:val="00A0751E"/>
    <w:rsid w:val="00A135CE"/>
    <w:rsid w:val="00A13635"/>
    <w:rsid w:val="00A153A7"/>
    <w:rsid w:val="00A16C3F"/>
    <w:rsid w:val="00A20748"/>
    <w:rsid w:val="00A20DFA"/>
    <w:rsid w:val="00A2139E"/>
    <w:rsid w:val="00A22973"/>
    <w:rsid w:val="00A22C7C"/>
    <w:rsid w:val="00A23072"/>
    <w:rsid w:val="00A25A72"/>
    <w:rsid w:val="00A26A75"/>
    <w:rsid w:val="00A27A41"/>
    <w:rsid w:val="00A3163A"/>
    <w:rsid w:val="00A3354A"/>
    <w:rsid w:val="00A3583E"/>
    <w:rsid w:val="00A3700F"/>
    <w:rsid w:val="00A37BA3"/>
    <w:rsid w:val="00A40872"/>
    <w:rsid w:val="00A41D4E"/>
    <w:rsid w:val="00A43385"/>
    <w:rsid w:val="00A43513"/>
    <w:rsid w:val="00A456C0"/>
    <w:rsid w:val="00A45B50"/>
    <w:rsid w:val="00A45E4E"/>
    <w:rsid w:val="00A53399"/>
    <w:rsid w:val="00A54147"/>
    <w:rsid w:val="00A56A96"/>
    <w:rsid w:val="00A5707A"/>
    <w:rsid w:val="00A66148"/>
    <w:rsid w:val="00A66794"/>
    <w:rsid w:val="00A70CEB"/>
    <w:rsid w:val="00A71502"/>
    <w:rsid w:val="00A74AB0"/>
    <w:rsid w:val="00A752DD"/>
    <w:rsid w:val="00A75ADB"/>
    <w:rsid w:val="00A76276"/>
    <w:rsid w:val="00A76EDD"/>
    <w:rsid w:val="00A77271"/>
    <w:rsid w:val="00A80246"/>
    <w:rsid w:val="00A807C3"/>
    <w:rsid w:val="00A85C2B"/>
    <w:rsid w:val="00A93AAF"/>
    <w:rsid w:val="00A954A4"/>
    <w:rsid w:val="00AA1472"/>
    <w:rsid w:val="00AA21E2"/>
    <w:rsid w:val="00AA2758"/>
    <w:rsid w:val="00AA2C36"/>
    <w:rsid w:val="00AA311F"/>
    <w:rsid w:val="00AA6F56"/>
    <w:rsid w:val="00AA70EB"/>
    <w:rsid w:val="00AA75AA"/>
    <w:rsid w:val="00AA7E9F"/>
    <w:rsid w:val="00AB09A7"/>
    <w:rsid w:val="00AB2184"/>
    <w:rsid w:val="00AB4753"/>
    <w:rsid w:val="00AB6167"/>
    <w:rsid w:val="00AC122D"/>
    <w:rsid w:val="00AC61D1"/>
    <w:rsid w:val="00AD12AE"/>
    <w:rsid w:val="00AD2A09"/>
    <w:rsid w:val="00AD3D6F"/>
    <w:rsid w:val="00AD545D"/>
    <w:rsid w:val="00AE15CF"/>
    <w:rsid w:val="00AE42BB"/>
    <w:rsid w:val="00AE5311"/>
    <w:rsid w:val="00AE553D"/>
    <w:rsid w:val="00AF2A93"/>
    <w:rsid w:val="00AF5463"/>
    <w:rsid w:val="00AF6ADE"/>
    <w:rsid w:val="00AF6F6C"/>
    <w:rsid w:val="00AF70FF"/>
    <w:rsid w:val="00AF7985"/>
    <w:rsid w:val="00B00351"/>
    <w:rsid w:val="00B005CE"/>
    <w:rsid w:val="00B0164D"/>
    <w:rsid w:val="00B02A82"/>
    <w:rsid w:val="00B07665"/>
    <w:rsid w:val="00B10923"/>
    <w:rsid w:val="00B1098C"/>
    <w:rsid w:val="00B136AD"/>
    <w:rsid w:val="00B17115"/>
    <w:rsid w:val="00B236F8"/>
    <w:rsid w:val="00B243A0"/>
    <w:rsid w:val="00B268B0"/>
    <w:rsid w:val="00B3028B"/>
    <w:rsid w:val="00B30678"/>
    <w:rsid w:val="00B308FC"/>
    <w:rsid w:val="00B32003"/>
    <w:rsid w:val="00B33165"/>
    <w:rsid w:val="00B3321A"/>
    <w:rsid w:val="00B33AA1"/>
    <w:rsid w:val="00B33C5B"/>
    <w:rsid w:val="00B344D0"/>
    <w:rsid w:val="00B34E5F"/>
    <w:rsid w:val="00B371EB"/>
    <w:rsid w:val="00B37F2B"/>
    <w:rsid w:val="00B45F2E"/>
    <w:rsid w:val="00B502D5"/>
    <w:rsid w:val="00B51620"/>
    <w:rsid w:val="00B51D57"/>
    <w:rsid w:val="00B52061"/>
    <w:rsid w:val="00B52114"/>
    <w:rsid w:val="00B5507F"/>
    <w:rsid w:val="00B55678"/>
    <w:rsid w:val="00B620BE"/>
    <w:rsid w:val="00B62EF5"/>
    <w:rsid w:val="00B63E09"/>
    <w:rsid w:val="00B642CA"/>
    <w:rsid w:val="00B64444"/>
    <w:rsid w:val="00B65F4C"/>
    <w:rsid w:val="00B660C8"/>
    <w:rsid w:val="00B66408"/>
    <w:rsid w:val="00B6691A"/>
    <w:rsid w:val="00B70CB3"/>
    <w:rsid w:val="00B71C5D"/>
    <w:rsid w:val="00B71C64"/>
    <w:rsid w:val="00B749C9"/>
    <w:rsid w:val="00B779CB"/>
    <w:rsid w:val="00B77B7F"/>
    <w:rsid w:val="00B814A4"/>
    <w:rsid w:val="00B82E00"/>
    <w:rsid w:val="00B83398"/>
    <w:rsid w:val="00B844A0"/>
    <w:rsid w:val="00B861D8"/>
    <w:rsid w:val="00B87564"/>
    <w:rsid w:val="00B90233"/>
    <w:rsid w:val="00B90E3B"/>
    <w:rsid w:val="00B92418"/>
    <w:rsid w:val="00B92692"/>
    <w:rsid w:val="00B93592"/>
    <w:rsid w:val="00B941B6"/>
    <w:rsid w:val="00B945F5"/>
    <w:rsid w:val="00B94B1E"/>
    <w:rsid w:val="00B97E29"/>
    <w:rsid w:val="00BA064B"/>
    <w:rsid w:val="00BA07CA"/>
    <w:rsid w:val="00BA23E4"/>
    <w:rsid w:val="00BA4903"/>
    <w:rsid w:val="00BA4946"/>
    <w:rsid w:val="00BA67A1"/>
    <w:rsid w:val="00BA6EEC"/>
    <w:rsid w:val="00BB1BFA"/>
    <w:rsid w:val="00BB1FD8"/>
    <w:rsid w:val="00BB31AD"/>
    <w:rsid w:val="00BB3DB9"/>
    <w:rsid w:val="00BB4FB9"/>
    <w:rsid w:val="00BB5921"/>
    <w:rsid w:val="00BB7F36"/>
    <w:rsid w:val="00BC05AB"/>
    <w:rsid w:val="00BC1986"/>
    <w:rsid w:val="00BC3613"/>
    <w:rsid w:val="00BC3752"/>
    <w:rsid w:val="00BC4A3C"/>
    <w:rsid w:val="00BC5723"/>
    <w:rsid w:val="00BC6AAE"/>
    <w:rsid w:val="00BD1DF7"/>
    <w:rsid w:val="00BD75C7"/>
    <w:rsid w:val="00BD7E70"/>
    <w:rsid w:val="00BE0BBC"/>
    <w:rsid w:val="00BE3147"/>
    <w:rsid w:val="00BE5BAE"/>
    <w:rsid w:val="00BE62B6"/>
    <w:rsid w:val="00BE650C"/>
    <w:rsid w:val="00BE75BC"/>
    <w:rsid w:val="00BF0005"/>
    <w:rsid w:val="00BF2610"/>
    <w:rsid w:val="00BF53AE"/>
    <w:rsid w:val="00BF60A2"/>
    <w:rsid w:val="00BF6470"/>
    <w:rsid w:val="00BF6AA2"/>
    <w:rsid w:val="00BF7B46"/>
    <w:rsid w:val="00C065B4"/>
    <w:rsid w:val="00C06F18"/>
    <w:rsid w:val="00C07429"/>
    <w:rsid w:val="00C11EEE"/>
    <w:rsid w:val="00C1308C"/>
    <w:rsid w:val="00C13293"/>
    <w:rsid w:val="00C14042"/>
    <w:rsid w:val="00C1553C"/>
    <w:rsid w:val="00C16662"/>
    <w:rsid w:val="00C1715E"/>
    <w:rsid w:val="00C2074B"/>
    <w:rsid w:val="00C20CED"/>
    <w:rsid w:val="00C21C8D"/>
    <w:rsid w:val="00C2301F"/>
    <w:rsid w:val="00C23543"/>
    <w:rsid w:val="00C24AF3"/>
    <w:rsid w:val="00C25A5D"/>
    <w:rsid w:val="00C26C81"/>
    <w:rsid w:val="00C3076F"/>
    <w:rsid w:val="00C313CB"/>
    <w:rsid w:val="00C32054"/>
    <w:rsid w:val="00C40141"/>
    <w:rsid w:val="00C41CE7"/>
    <w:rsid w:val="00C44943"/>
    <w:rsid w:val="00C47658"/>
    <w:rsid w:val="00C47D67"/>
    <w:rsid w:val="00C502C8"/>
    <w:rsid w:val="00C51218"/>
    <w:rsid w:val="00C51939"/>
    <w:rsid w:val="00C51DFF"/>
    <w:rsid w:val="00C52C18"/>
    <w:rsid w:val="00C55506"/>
    <w:rsid w:val="00C57CC4"/>
    <w:rsid w:val="00C625BF"/>
    <w:rsid w:val="00C66DDF"/>
    <w:rsid w:val="00C7003F"/>
    <w:rsid w:val="00C70C78"/>
    <w:rsid w:val="00C72848"/>
    <w:rsid w:val="00C7309C"/>
    <w:rsid w:val="00C749C2"/>
    <w:rsid w:val="00C76926"/>
    <w:rsid w:val="00C82155"/>
    <w:rsid w:val="00C8485F"/>
    <w:rsid w:val="00C92199"/>
    <w:rsid w:val="00C948C5"/>
    <w:rsid w:val="00C968FB"/>
    <w:rsid w:val="00C96C8F"/>
    <w:rsid w:val="00C972FE"/>
    <w:rsid w:val="00C9733D"/>
    <w:rsid w:val="00C97C93"/>
    <w:rsid w:val="00CA0A84"/>
    <w:rsid w:val="00CA124E"/>
    <w:rsid w:val="00CA1372"/>
    <w:rsid w:val="00CA1B67"/>
    <w:rsid w:val="00CA3A26"/>
    <w:rsid w:val="00CA6BC0"/>
    <w:rsid w:val="00CA6FFC"/>
    <w:rsid w:val="00CB0375"/>
    <w:rsid w:val="00CB2DBE"/>
    <w:rsid w:val="00CB5593"/>
    <w:rsid w:val="00CC06C6"/>
    <w:rsid w:val="00CC0870"/>
    <w:rsid w:val="00CC31A4"/>
    <w:rsid w:val="00CC68B6"/>
    <w:rsid w:val="00CC726D"/>
    <w:rsid w:val="00CD0D70"/>
    <w:rsid w:val="00CD129F"/>
    <w:rsid w:val="00CD35F7"/>
    <w:rsid w:val="00CD5EF1"/>
    <w:rsid w:val="00CD5F93"/>
    <w:rsid w:val="00CD7CE5"/>
    <w:rsid w:val="00CD7EAF"/>
    <w:rsid w:val="00CE035E"/>
    <w:rsid w:val="00CE125E"/>
    <w:rsid w:val="00CE188E"/>
    <w:rsid w:val="00CE59DA"/>
    <w:rsid w:val="00CE5D63"/>
    <w:rsid w:val="00CE6E8D"/>
    <w:rsid w:val="00CF1F29"/>
    <w:rsid w:val="00CF200B"/>
    <w:rsid w:val="00CF26A3"/>
    <w:rsid w:val="00CF4115"/>
    <w:rsid w:val="00CF7F03"/>
    <w:rsid w:val="00D046B6"/>
    <w:rsid w:val="00D04B38"/>
    <w:rsid w:val="00D04FFC"/>
    <w:rsid w:val="00D07212"/>
    <w:rsid w:val="00D11155"/>
    <w:rsid w:val="00D119FC"/>
    <w:rsid w:val="00D15925"/>
    <w:rsid w:val="00D15A13"/>
    <w:rsid w:val="00D17307"/>
    <w:rsid w:val="00D211D4"/>
    <w:rsid w:val="00D238A8"/>
    <w:rsid w:val="00D23EB3"/>
    <w:rsid w:val="00D251FC"/>
    <w:rsid w:val="00D31233"/>
    <w:rsid w:val="00D313D2"/>
    <w:rsid w:val="00D3187B"/>
    <w:rsid w:val="00D352B9"/>
    <w:rsid w:val="00D41218"/>
    <w:rsid w:val="00D435E6"/>
    <w:rsid w:val="00D44750"/>
    <w:rsid w:val="00D44D47"/>
    <w:rsid w:val="00D45D50"/>
    <w:rsid w:val="00D475C6"/>
    <w:rsid w:val="00D4767C"/>
    <w:rsid w:val="00D47E4A"/>
    <w:rsid w:val="00D50E1D"/>
    <w:rsid w:val="00D534EE"/>
    <w:rsid w:val="00D53A05"/>
    <w:rsid w:val="00D53A7D"/>
    <w:rsid w:val="00D54345"/>
    <w:rsid w:val="00D60652"/>
    <w:rsid w:val="00D641B8"/>
    <w:rsid w:val="00D65EED"/>
    <w:rsid w:val="00D66EB9"/>
    <w:rsid w:val="00D7043F"/>
    <w:rsid w:val="00D729EF"/>
    <w:rsid w:val="00D734DB"/>
    <w:rsid w:val="00D740E3"/>
    <w:rsid w:val="00D76CFE"/>
    <w:rsid w:val="00D80727"/>
    <w:rsid w:val="00D80BE4"/>
    <w:rsid w:val="00D845C9"/>
    <w:rsid w:val="00D90B5F"/>
    <w:rsid w:val="00D90E51"/>
    <w:rsid w:val="00D9116E"/>
    <w:rsid w:val="00D92091"/>
    <w:rsid w:val="00DA0903"/>
    <w:rsid w:val="00DA3AB8"/>
    <w:rsid w:val="00DA77F7"/>
    <w:rsid w:val="00DB1A6E"/>
    <w:rsid w:val="00DB32AF"/>
    <w:rsid w:val="00DB46C6"/>
    <w:rsid w:val="00DB5CED"/>
    <w:rsid w:val="00DB6B1C"/>
    <w:rsid w:val="00DC1D1A"/>
    <w:rsid w:val="00DC2363"/>
    <w:rsid w:val="00DC57DD"/>
    <w:rsid w:val="00DC6D7B"/>
    <w:rsid w:val="00DC709E"/>
    <w:rsid w:val="00DD22A3"/>
    <w:rsid w:val="00DD51E4"/>
    <w:rsid w:val="00DD708D"/>
    <w:rsid w:val="00DE0924"/>
    <w:rsid w:val="00DE1B63"/>
    <w:rsid w:val="00DE21DC"/>
    <w:rsid w:val="00DE2C14"/>
    <w:rsid w:val="00DE7C50"/>
    <w:rsid w:val="00DF1DF8"/>
    <w:rsid w:val="00DF3246"/>
    <w:rsid w:val="00DF3720"/>
    <w:rsid w:val="00DF41A2"/>
    <w:rsid w:val="00E01112"/>
    <w:rsid w:val="00E0116D"/>
    <w:rsid w:val="00E01198"/>
    <w:rsid w:val="00E026DE"/>
    <w:rsid w:val="00E03ED4"/>
    <w:rsid w:val="00E0416C"/>
    <w:rsid w:val="00E041E6"/>
    <w:rsid w:val="00E052B5"/>
    <w:rsid w:val="00E0553C"/>
    <w:rsid w:val="00E05E7C"/>
    <w:rsid w:val="00E06659"/>
    <w:rsid w:val="00E10916"/>
    <w:rsid w:val="00E10BAE"/>
    <w:rsid w:val="00E10C42"/>
    <w:rsid w:val="00E11275"/>
    <w:rsid w:val="00E11BD8"/>
    <w:rsid w:val="00E12949"/>
    <w:rsid w:val="00E14113"/>
    <w:rsid w:val="00E21060"/>
    <w:rsid w:val="00E229A0"/>
    <w:rsid w:val="00E26727"/>
    <w:rsid w:val="00E26DC8"/>
    <w:rsid w:val="00E32434"/>
    <w:rsid w:val="00E35667"/>
    <w:rsid w:val="00E3582F"/>
    <w:rsid w:val="00E4334C"/>
    <w:rsid w:val="00E45E3F"/>
    <w:rsid w:val="00E5017D"/>
    <w:rsid w:val="00E506D0"/>
    <w:rsid w:val="00E53F1E"/>
    <w:rsid w:val="00E55DA4"/>
    <w:rsid w:val="00E57C7F"/>
    <w:rsid w:val="00E600B3"/>
    <w:rsid w:val="00E621BF"/>
    <w:rsid w:val="00E664AF"/>
    <w:rsid w:val="00E670F3"/>
    <w:rsid w:val="00E67263"/>
    <w:rsid w:val="00E70230"/>
    <w:rsid w:val="00E70B5C"/>
    <w:rsid w:val="00E70E42"/>
    <w:rsid w:val="00E75B1C"/>
    <w:rsid w:val="00E77CAA"/>
    <w:rsid w:val="00E80616"/>
    <w:rsid w:val="00E81580"/>
    <w:rsid w:val="00E81E9B"/>
    <w:rsid w:val="00E82BE8"/>
    <w:rsid w:val="00E87043"/>
    <w:rsid w:val="00E87B50"/>
    <w:rsid w:val="00E91033"/>
    <w:rsid w:val="00E92187"/>
    <w:rsid w:val="00E93E8D"/>
    <w:rsid w:val="00E95CE2"/>
    <w:rsid w:val="00E96537"/>
    <w:rsid w:val="00E97F48"/>
    <w:rsid w:val="00EA20B1"/>
    <w:rsid w:val="00EA2F28"/>
    <w:rsid w:val="00EA479F"/>
    <w:rsid w:val="00EA48D2"/>
    <w:rsid w:val="00EA61D1"/>
    <w:rsid w:val="00EB29EF"/>
    <w:rsid w:val="00EB7B4B"/>
    <w:rsid w:val="00EC08BC"/>
    <w:rsid w:val="00EC14A9"/>
    <w:rsid w:val="00EC21B7"/>
    <w:rsid w:val="00EC31B1"/>
    <w:rsid w:val="00EC69AA"/>
    <w:rsid w:val="00EC7DBF"/>
    <w:rsid w:val="00ED0822"/>
    <w:rsid w:val="00ED198C"/>
    <w:rsid w:val="00ED3D9C"/>
    <w:rsid w:val="00ED45F3"/>
    <w:rsid w:val="00ED7995"/>
    <w:rsid w:val="00EE45BF"/>
    <w:rsid w:val="00EE4CF2"/>
    <w:rsid w:val="00EE6E81"/>
    <w:rsid w:val="00EF0031"/>
    <w:rsid w:val="00EF1295"/>
    <w:rsid w:val="00EF2167"/>
    <w:rsid w:val="00EF3765"/>
    <w:rsid w:val="00EF3BD9"/>
    <w:rsid w:val="00EF3F40"/>
    <w:rsid w:val="00F0005E"/>
    <w:rsid w:val="00F00CA0"/>
    <w:rsid w:val="00F028C0"/>
    <w:rsid w:val="00F028F2"/>
    <w:rsid w:val="00F02AFF"/>
    <w:rsid w:val="00F02EE0"/>
    <w:rsid w:val="00F038B8"/>
    <w:rsid w:val="00F05462"/>
    <w:rsid w:val="00F05D46"/>
    <w:rsid w:val="00F061DB"/>
    <w:rsid w:val="00F06F27"/>
    <w:rsid w:val="00F0794F"/>
    <w:rsid w:val="00F108F0"/>
    <w:rsid w:val="00F10C42"/>
    <w:rsid w:val="00F10F51"/>
    <w:rsid w:val="00F11465"/>
    <w:rsid w:val="00F12254"/>
    <w:rsid w:val="00F15909"/>
    <w:rsid w:val="00F17AC3"/>
    <w:rsid w:val="00F226B7"/>
    <w:rsid w:val="00F31CCF"/>
    <w:rsid w:val="00F31DF7"/>
    <w:rsid w:val="00F3242E"/>
    <w:rsid w:val="00F34589"/>
    <w:rsid w:val="00F34AE0"/>
    <w:rsid w:val="00F34AE7"/>
    <w:rsid w:val="00F40BCC"/>
    <w:rsid w:val="00F43593"/>
    <w:rsid w:val="00F468F1"/>
    <w:rsid w:val="00F477DE"/>
    <w:rsid w:val="00F52B2A"/>
    <w:rsid w:val="00F536C0"/>
    <w:rsid w:val="00F6166D"/>
    <w:rsid w:val="00F668C8"/>
    <w:rsid w:val="00F675CD"/>
    <w:rsid w:val="00F7174B"/>
    <w:rsid w:val="00F71BF2"/>
    <w:rsid w:val="00F72BB1"/>
    <w:rsid w:val="00F74AF3"/>
    <w:rsid w:val="00F75047"/>
    <w:rsid w:val="00F751C9"/>
    <w:rsid w:val="00F7594F"/>
    <w:rsid w:val="00F75AC5"/>
    <w:rsid w:val="00F76B71"/>
    <w:rsid w:val="00F800E7"/>
    <w:rsid w:val="00F80E47"/>
    <w:rsid w:val="00F864F2"/>
    <w:rsid w:val="00F906C3"/>
    <w:rsid w:val="00F911EC"/>
    <w:rsid w:val="00F9409D"/>
    <w:rsid w:val="00F96AF4"/>
    <w:rsid w:val="00FA0763"/>
    <w:rsid w:val="00FA0B43"/>
    <w:rsid w:val="00FA14A3"/>
    <w:rsid w:val="00FA3ECC"/>
    <w:rsid w:val="00FA6FF7"/>
    <w:rsid w:val="00FB5CB2"/>
    <w:rsid w:val="00FB6628"/>
    <w:rsid w:val="00FC1496"/>
    <w:rsid w:val="00FC710C"/>
    <w:rsid w:val="00FC7BF0"/>
    <w:rsid w:val="00FD2220"/>
    <w:rsid w:val="00FD6028"/>
    <w:rsid w:val="00FE0FE5"/>
    <w:rsid w:val="00FE12C1"/>
    <w:rsid w:val="00FE16B1"/>
    <w:rsid w:val="00FE3818"/>
    <w:rsid w:val="00FE4D75"/>
    <w:rsid w:val="00FE7EFC"/>
    <w:rsid w:val="00FF0A72"/>
    <w:rsid w:val="00FF2EDF"/>
    <w:rsid w:val="00FF3B95"/>
    <w:rsid w:val="00FF59B7"/>
    <w:rsid w:val="00FF62E2"/>
    <w:rsid w:val="00FF6673"/>
    <w:rsid w:val="00FF6BA7"/>
    <w:rsid w:val="00FF7052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AA1356"/>
  <w15:docId w15:val="{1598E8C0-52F8-4944-A875-2BC0308D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9441B"/>
    <w:pPr>
      <w:keepNext/>
      <w:overflowPunct w:val="0"/>
      <w:autoSpaceDE w:val="0"/>
      <w:autoSpaceDN w:val="0"/>
      <w:adjustRightInd w:val="0"/>
      <w:spacing w:line="320" w:lineRule="atLeast"/>
      <w:jc w:val="center"/>
      <w:textAlignment w:val="baseline"/>
      <w:outlineLvl w:val="0"/>
    </w:pPr>
    <w:rPr>
      <w:rFonts w:ascii="Tahoma" w:hAnsi="Tahoma"/>
      <w:b/>
      <w:color w:val="0000FF"/>
      <w:szCs w:val="20"/>
    </w:rPr>
  </w:style>
  <w:style w:type="paragraph" w:styleId="Nagwek2">
    <w:name w:val="heading 2"/>
    <w:basedOn w:val="Normalny"/>
    <w:next w:val="Normalny"/>
    <w:qFormat/>
    <w:rsid w:val="0029441B"/>
    <w:pPr>
      <w:keepNext/>
      <w:overflowPunct w:val="0"/>
      <w:autoSpaceDE w:val="0"/>
      <w:autoSpaceDN w:val="0"/>
      <w:adjustRightInd w:val="0"/>
      <w:spacing w:line="320" w:lineRule="atLeast"/>
      <w:jc w:val="center"/>
      <w:textAlignment w:val="baseline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qFormat/>
    <w:rsid w:val="0029441B"/>
    <w:pPr>
      <w:keepNext/>
      <w:overflowPunct w:val="0"/>
      <w:autoSpaceDE w:val="0"/>
      <w:autoSpaceDN w:val="0"/>
      <w:adjustRightInd w:val="0"/>
      <w:spacing w:line="320" w:lineRule="atLeast"/>
      <w:jc w:val="center"/>
      <w:textAlignment w:val="baseline"/>
      <w:outlineLvl w:val="2"/>
    </w:pPr>
    <w:rPr>
      <w:rFonts w:ascii="Tahoma" w:hAnsi="Tahoma"/>
      <w:b/>
      <w:color w:val="FF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FA0B43"/>
    <w:rPr>
      <w:sz w:val="20"/>
      <w:szCs w:val="20"/>
    </w:rPr>
  </w:style>
  <w:style w:type="character" w:styleId="Odwoanieprzypisukocowego">
    <w:name w:val="endnote reference"/>
    <w:semiHidden/>
    <w:rsid w:val="00FA0B43"/>
    <w:rPr>
      <w:vertAlign w:val="superscript"/>
    </w:rPr>
  </w:style>
  <w:style w:type="character" w:styleId="Numerstrony">
    <w:name w:val="page number"/>
    <w:basedOn w:val="Domylnaczcionkaakapitu"/>
    <w:rsid w:val="0029441B"/>
  </w:style>
  <w:style w:type="paragraph" w:styleId="Nagwek">
    <w:name w:val="header"/>
    <w:aliases w:val="Nagłówek strony Znak"/>
    <w:basedOn w:val="Normalny"/>
    <w:link w:val="NagwekZnak"/>
    <w:rsid w:val="0029441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6"/>
      <w:szCs w:val="20"/>
    </w:rPr>
  </w:style>
  <w:style w:type="paragraph" w:customStyle="1" w:styleId="Tekstpodstawowy21">
    <w:name w:val="Tekst podstawowy 21"/>
    <w:basedOn w:val="Normalny"/>
    <w:rsid w:val="0029441B"/>
    <w:pPr>
      <w:overflowPunct w:val="0"/>
      <w:autoSpaceDE w:val="0"/>
      <w:autoSpaceDN w:val="0"/>
      <w:adjustRightInd w:val="0"/>
      <w:spacing w:before="120" w:line="320" w:lineRule="atLeast"/>
      <w:ind w:left="425" w:hanging="425"/>
      <w:jc w:val="center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9441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Tekstpodstawowywcity">
    <w:name w:val="Body Text Indent"/>
    <w:basedOn w:val="Normalny"/>
    <w:rsid w:val="0029441B"/>
    <w:pPr>
      <w:spacing w:line="320" w:lineRule="atLeast"/>
      <w:ind w:left="851"/>
      <w:jc w:val="both"/>
    </w:pPr>
    <w:rPr>
      <w:szCs w:val="20"/>
    </w:rPr>
  </w:style>
  <w:style w:type="paragraph" w:styleId="Tekstpodstawowywcity3">
    <w:name w:val="Body Text Indent 3"/>
    <w:basedOn w:val="Normalny"/>
    <w:rsid w:val="0029441B"/>
    <w:pPr>
      <w:spacing w:line="320" w:lineRule="atLeast"/>
      <w:ind w:left="1276"/>
      <w:jc w:val="both"/>
    </w:pPr>
    <w:rPr>
      <w:szCs w:val="20"/>
    </w:rPr>
  </w:style>
  <w:style w:type="paragraph" w:styleId="Tekstpodstawowy">
    <w:name w:val="Body Text"/>
    <w:basedOn w:val="Normalny"/>
    <w:rsid w:val="0029441B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character" w:styleId="Hipercze">
    <w:name w:val="Hyperlink"/>
    <w:rsid w:val="00D475C6"/>
    <w:rPr>
      <w:color w:val="0000FF"/>
      <w:u w:val="single"/>
    </w:rPr>
  </w:style>
  <w:style w:type="character" w:styleId="Uwydatnienie">
    <w:name w:val="Emphasis"/>
    <w:qFormat/>
    <w:rsid w:val="00CA124E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82049"/>
    <w:rPr>
      <w:sz w:val="20"/>
      <w:szCs w:val="20"/>
    </w:rPr>
  </w:style>
  <w:style w:type="character" w:styleId="Odwoanieprzypisudolnego">
    <w:name w:val="footnote reference"/>
    <w:uiPriority w:val="99"/>
    <w:semiHidden/>
    <w:rsid w:val="00182049"/>
    <w:rPr>
      <w:vertAlign w:val="superscript"/>
    </w:rPr>
  </w:style>
  <w:style w:type="character" w:styleId="Odwoaniedokomentarza">
    <w:name w:val="annotation reference"/>
    <w:uiPriority w:val="99"/>
    <w:rsid w:val="00DF1D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1D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F1DF8"/>
    <w:rPr>
      <w:b/>
      <w:bCs/>
    </w:rPr>
  </w:style>
  <w:style w:type="paragraph" w:styleId="Tekstdymka">
    <w:name w:val="Balloon Text"/>
    <w:basedOn w:val="Normalny"/>
    <w:semiHidden/>
    <w:rsid w:val="00DF1DF8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F47B3"/>
    <w:rPr>
      <w:sz w:val="24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Bullet List,FooterText,numbered,Paragraphe de liste1,Numerowanie,L1,Akapit z listą5,Numbered List"/>
    <w:basedOn w:val="Normalny"/>
    <w:link w:val="AkapitzlistZnak"/>
    <w:uiPriority w:val="34"/>
    <w:qFormat/>
    <w:rsid w:val="00C06F18"/>
    <w:pPr>
      <w:ind w:left="708"/>
    </w:pPr>
  </w:style>
  <w:style w:type="character" w:styleId="Pogrubienie">
    <w:name w:val="Strong"/>
    <w:qFormat/>
    <w:rsid w:val="00E0416C"/>
    <w:rPr>
      <w:b/>
      <w:bCs/>
    </w:rPr>
  </w:style>
  <w:style w:type="paragraph" w:customStyle="1" w:styleId="Styl3">
    <w:name w:val="Styl3"/>
    <w:basedOn w:val="Normalny"/>
    <w:link w:val="Styl3Znak"/>
    <w:qFormat/>
    <w:rsid w:val="00A56A96"/>
    <w:pPr>
      <w:numPr>
        <w:ilvl w:val="1"/>
        <w:numId w:val="1"/>
      </w:numPr>
      <w:contextualSpacing/>
      <w:jc w:val="both"/>
    </w:pPr>
    <w:rPr>
      <w:rFonts w:ascii="Calibri" w:hAnsi="Calibri"/>
      <w:sz w:val="22"/>
      <w:szCs w:val="22"/>
    </w:rPr>
  </w:style>
  <w:style w:type="character" w:customStyle="1" w:styleId="Styl3Znak">
    <w:name w:val="Styl3 Znak"/>
    <w:link w:val="Styl3"/>
    <w:rsid w:val="00A56A96"/>
    <w:rPr>
      <w:rFonts w:ascii="Calibri" w:hAnsi="Calibri"/>
      <w:sz w:val="22"/>
      <w:szCs w:val="22"/>
    </w:rPr>
  </w:style>
  <w:style w:type="table" w:styleId="Tabela-Siatka">
    <w:name w:val="Table Grid"/>
    <w:basedOn w:val="Standardowy"/>
    <w:rsid w:val="008B0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">
    <w:name w:val="Styl2"/>
    <w:basedOn w:val="Normalny"/>
    <w:link w:val="Styl2Znak"/>
    <w:qFormat/>
    <w:rsid w:val="00206172"/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Styl2Znak">
    <w:name w:val="Styl2 Znak"/>
    <w:link w:val="Styl2"/>
    <w:rsid w:val="00206172"/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06172"/>
  </w:style>
  <w:style w:type="paragraph" w:customStyle="1" w:styleId="Styl1">
    <w:name w:val="Styl1"/>
    <w:basedOn w:val="Normalny"/>
    <w:link w:val="Styl1Znak"/>
    <w:qFormat/>
    <w:rsid w:val="0045465A"/>
    <w:pPr>
      <w:ind w:left="858" w:hanging="432"/>
      <w:contextualSpacing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yl1Znak">
    <w:name w:val="Styl1 Znak"/>
    <w:link w:val="Styl1"/>
    <w:rsid w:val="0045465A"/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C72848"/>
  </w:style>
  <w:style w:type="character" w:customStyle="1" w:styleId="NagwekZnak">
    <w:name w:val="Nagłówek Znak"/>
    <w:aliases w:val="Nagłówek strony Znak Znak"/>
    <w:link w:val="Nagwek"/>
    <w:rsid w:val="005354E0"/>
    <w:rPr>
      <w:rFonts w:ascii="Arial" w:hAnsi="Arial"/>
      <w:sz w:val="26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Bullet List Znak,FooterText Znak,numbered Znak"/>
    <w:link w:val="Akapitzlist"/>
    <w:uiPriority w:val="34"/>
    <w:qFormat/>
    <w:locked/>
    <w:rsid w:val="004F5A9E"/>
    <w:rPr>
      <w:sz w:val="24"/>
      <w:szCs w:val="24"/>
    </w:rPr>
  </w:style>
  <w:style w:type="paragraph" w:customStyle="1" w:styleId="Textbody">
    <w:name w:val="Text body"/>
    <w:basedOn w:val="Normalny"/>
    <w:qFormat/>
    <w:rsid w:val="00F668C8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F668C8"/>
  </w:style>
  <w:style w:type="paragraph" w:customStyle="1" w:styleId="Default">
    <w:name w:val="Default"/>
    <w:rsid w:val="00F668C8"/>
    <w:pPr>
      <w:autoSpaceDE w:val="0"/>
      <w:autoSpaceDN w:val="0"/>
      <w:adjustRightInd w:val="0"/>
    </w:pPr>
    <w:rPr>
      <w:rFonts w:ascii="HelveticaNeueLT Pro 67 MdCn" w:eastAsia="Calibri" w:hAnsi="HelveticaNeueLT Pro 67 MdCn" w:cs="HelveticaNeueLT Pro 67 MdC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4E88E-E278-4139-9460-0AFE28E7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649</Words>
  <Characters>5303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MPK-Wrocaw Dział NO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zbigniew</dc:creator>
  <cp:lastModifiedBy>Wójcik Zbigniew</cp:lastModifiedBy>
  <cp:revision>3</cp:revision>
  <cp:lastPrinted>2022-05-23T09:40:00Z</cp:lastPrinted>
  <dcterms:created xsi:type="dcterms:W3CDTF">2024-08-28T07:15:00Z</dcterms:created>
  <dcterms:modified xsi:type="dcterms:W3CDTF">2024-09-05T12:25:00Z</dcterms:modified>
</cp:coreProperties>
</file>