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3AFFD2" w14:textId="017B19BF" w:rsidR="00254EC2" w:rsidRPr="00F65DE0" w:rsidRDefault="00526460" w:rsidP="00BF11A3">
      <w:pPr>
        <w:tabs>
          <w:tab w:val="left" w:pos="0"/>
        </w:tabs>
        <w:jc w:val="right"/>
        <w:rPr>
          <w:b/>
          <w:i/>
          <w:iCs/>
          <w:sz w:val="18"/>
          <w:szCs w:val="18"/>
        </w:rPr>
      </w:pPr>
      <w:r w:rsidRPr="00F65DE0">
        <w:rPr>
          <w:b/>
          <w:i/>
          <w:iCs/>
          <w:sz w:val="18"/>
          <w:szCs w:val="18"/>
        </w:rPr>
        <w:t xml:space="preserve">Załącznik nr </w:t>
      </w:r>
      <w:r w:rsidR="00733B98">
        <w:rPr>
          <w:b/>
          <w:i/>
          <w:iCs/>
          <w:sz w:val="18"/>
          <w:szCs w:val="18"/>
        </w:rPr>
        <w:t>1</w:t>
      </w:r>
      <w:r w:rsidR="00BF11A3" w:rsidRPr="00F65DE0">
        <w:rPr>
          <w:b/>
          <w:i/>
          <w:iCs/>
          <w:sz w:val="18"/>
          <w:szCs w:val="18"/>
        </w:rPr>
        <w:t xml:space="preserve"> </w:t>
      </w:r>
    </w:p>
    <w:p w14:paraId="389F2292" w14:textId="76A8BBD6" w:rsidR="00526460" w:rsidRPr="00F65DE0" w:rsidRDefault="00526460" w:rsidP="00BF11A3">
      <w:pPr>
        <w:tabs>
          <w:tab w:val="left" w:pos="0"/>
        </w:tabs>
        <w:jc w:val="right"/>
        <w:rPr>
          <w:b/>
          <w:i/>
          <w:iCs/>
          <w:sz w:val="18"/>
          <w:szCs w:val="18"/>
        </w:rPr>
      </w:pPr>
      <w:r w:rsidRPr="00F65DE0">
        <w:rPr>
          <w:bCs/>
          <w:i/>
          <w:iCs/>
          <w:sz w:val="18"/>
          <w:szCs w:val="18"/>
        </w:rPr>
        <w:t>do Z</w:t>
      </w:r>
      <w:r w:rsidR="00BF11A3" w:rsidRPr="00F65DE0">
        <w:rPr>
          <w:bCs/>
          <w:i/>
          <w:iCs/>
          <w:sz w:val="18"/>
          <w:szCs w:val="18"/>
        </w:rPr>
        <w:t>aproszenia do składania ofert</w:t>
      </w:r>
    </w:p>
    <w:p w14:paraId="6C3A7B81" w14:textId="38477C41" w:rsidR="005F7ACF" w:rsidRDefault="005F7ACF" w:rsidP="00D3701F">
      <w:pPr>
        <w:jc w:val="center"/>
        <w:rPr>
          <w:b/>
          <w:sz w:val="18"/>
          <w:szCs w:val="18"/>
        </w:rPr>
      </w:pPr>
    </w:p>
    <w:p w14:paraId="507FFCF2" w14:textId="77777777" w:rsidR="0046171E" w:rsidRPr="00F65DE0" w:rsidRDefault="0046171E" w:rsidP="00D3701F">
      <w:pPr>
        <w:jc w:val="center"/>
        <w:rPr>
          <w:b/>
          <w:sz w:val="18"/>
          <w:szCs w:val="18"/>
        </w:rPr>
      </w:pPr>
    </w:p>
    <w:p w14:paraId="29768B07" w14:textId="77777777" w:rsidR="006B54DA" w:rsidRPr="00F65DE0" w:rsidRDefault="006B54DA" w:rsidP="00D3701F">
      <w:pPr>
        <w:jc w:val="center"/>
        <w:rPr>
          <w:b/>
          <w:sz w:val="18"/>
          <w:szCs w:val="18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F11DF8" w:rsidRPr="00F65DE0" w14:paraId="26801ECC" w14:textId="77777777" w:rsidTr="00104854">
        <w:trPr>
          <w:trHeight w:val="345"/>
        </w:trPr>
        <w:tc>
          <w:tcPr>
            <w:tcW w:w="9500" w:type="dxa"/>
            <w:shd w:val="clear" w:color="auto" w:fill="C5E0B3" w:themeFill="accent6" w:themeFillTint="66"/>
          </w:tcPr>
          <w:p w14:paraId="5980350D" w14:textId="3E40D667" w:rsidR="00F65DE0" w:rsidRPr="00F65DE0" w:rsidRDefault="00F11DF8" w:rsidP="002F4FA7">
            <w:pPr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FORMULARZ OFERTOWY</w:t>
            </w:r>
          </w:p>
        </w:tc>
      </w:tr>
    </w:tbl>
    <w:p w14:paraId="2C6845E5" w14:textId="77777777" w:rsidR="00D3701F" w:rsidRPr="00F65DE0" w:rsidRDefault="00D3701F" w:rsidP="00D3701F">
      <w:pPr>
        <w:rPr>
          <w:sz w:val="18"/>
          <w:szCs w:val="18"/>
        </w:rPr>
      </w:pPr>
    </w:p>
    <w:p w14:paraId="77251099" w14:textId="051BD487" w:rsidR="00C042A1" w:rsidRDefault="00C042A1" w:rsidP="00C042A1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F65DE0">
        <w:rPr>
          <w:rFonts w:ascii="Arial" w:hAnsi="Arial" w:cs="Arial"/>
          <w:color w:val="000000"/>
          <w:sz w:val="18"/>
          <w:szCs w:val="18"/>
        </w:rPr>
        <w:t>Oferta złożona do udziału w postępowaniu o udzielenie zamówienia publicznego o wartości poniżej kwoty 130 000 złotych netto, pod nazwą:</w:t>
      </w:r>
    </w:p>
    <w:p w14:paraId="66EA4FC4" w14:textId="77777777" w:rsidR="00104854" w:rsidRDefault="00104854" w:rsidP="00C042A1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7A5CB3DA" w14:textId="77777777" w:rsidR="0046171E" w:rsidRPr="00F65DE0" w:rsidRDefault="0046171E" w:rsidP="00C042A1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B72D699" w14:textId="220B4911" w:rsidR="00104854" w:rsidRPr="00104854" w:rsidRDefault="00733B98" w:rsidP="001048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autoSpaceDN w:val="0"/>
        <w:jc w:val="center"/>
        <w:rPr>
          <w:rFonts w:eastAsia="NSimSun"/>
          <w:b/>
          <w:i/>
          <w:iCs/>
          <w:kern w:val="3"/>
          <w:sz w:val="20"/>
          <w:szCs w:val="20"/>
          <w:lang w:bidi="hi-IN"/>
        </w:rPr>
      </w:pPr>
      <w:bookmarkStart w:id="0" w:name="_Hlk162427233"/>
      <w:r>
        <w:rPr>
          <w:rFonts w:eastAsia="NSimSun"/>
          <w:b/>
          <w:i/>
          <w:iCs/>
          <w:kern w:val="3"/>
          <w:sz w:val="20"/>
          <w:szCs w:val="20"/>
          <w:lang w:bidi="hi-IN"/>
        </w:rPr>
        <w:t xml:space="preserve">Sukcesywna dostawa </w:t>
      </w:r>
      <w:proofErr w:type="spellStart"/>
      <w:r>
        <w:rPr>
          <w:rFonts w:eastAsia="NSimSun"/>
          <w:b/>
          <w:i/>
          <w:iCs/>
          <w:kern w:val="3"/>
          <w:sz w:val="20"/>
          <w:szCs w:val="20"/>
          <w:lang w:bidi="hi-IN"/>
        </w:rPr>
        <w:t>ekogroszku</w:t>
      </w:r>
      <w:proofErr w:type="spellEnd"/>
      <w:r>
        <w:rPr>
          <w:rFonts w:eastAsia="NSimSun"/>
          <w:b/>
          <w:i/>
          <w:iCs/>
          <w:kern w:val="3"/>
          <w:sz w:val="20"/>
          <w:szCs w:val="20"/>
          <w:lang w:bidi="hi-IN"/>
        </w:rPr>
        <w:t xml:space="preserve"> w workach dla Zespołu Szkół im. Hugona Kołłątaja w Zawierciu</w:t>
      </w:r>
    </w:p>
    <w:bookmarkEnd w:id="0"/>
    <w:p w14:paraId="57B3AC5D" w14:textId="77777777" w:rsidR="00D360A9" w:rsidRDefault="00D360A9" w:rsidP="0083065A">
      <w:pPr>
        <w:pStyle w:val="Standard"/>
        <w:autoSpaceDE w:val="0"/>
        <w:spacing w:line="360" w:lineRule="auto"/>
        <w:rPr>
          <w:rFonts w:ascii="Arial" w:eastAsia="ArialMT," w:hAnsi="Arial" w:cs="Arial"/>
          <w:b/>
          <w:bCs/>
          <w:color w:val="000000"/>
          <w:sz w:val="18"/>
          <w:szCs w:val="18"/>
        </w:rPr>
      </w:pPr>
    </w:p>
    <w:p w14:paraId="5B6103F1" w14:textId="77777777" w:rsidR="00F65DE0" w:rsidRPr="00F65DE0" w:rsidRDefault="00F65DE0" w:rsidP="0083065A">
      <w:pPr>
        <w:pStyle w:val="Standard"/>
        <w:autoSpaceDE w:val="0"/>
        <w:spacing w:line="360" w:lineRule="auto"/>
        <w:rPr>
          <w:rFonts w:ascii="Arial" w:eastAsia="ArialMT," w:hAnsi="Arial" w:cs="Arial"/>
          <w:b/>
          <w:bCs/>
          <w:color w:val="000000"/>
          <w:sz w:val="18"/>
          <w:szCs w:val="18"/>
        </w:rPr>
      </w:pPr>
    </w:p>
    <w:p w14:paraId="4EAE023C" w14:textId="77777777" w:rsidR="00C10752" w:rsidRPr="00F65DE0" w:rsidRDefault="00C10752" w:rsidP="00C10752">
      <w:pPr>
        <w:pStyle w:val="Standard"/>
        <w:rPr>
          <w:rFonts w:ascii="Arial" w:eastAsia="ArialMT," w:hAnsi="Arial" w:cs="Arial"/>
          <w:b/>
          <w:bCs/>
          <w:color w:val="000000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F65DE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F65DE0">
        <w:rPr>
          <w:rFonts w:ascii="Arial" w:hAnsi="Arial" w:cs="Arial"/>
          <w:sz w:val="18"/>
          <w:szCs w:val="18"/>
        </w:rPr>
        <w:t>:</w:t>
      </w:r>
      <w:r w:rsidRPr="00F65DE0">
        <w:rPr>
          <w:rFonts w:ascii="Arial" w:hAnsi="Arial" w:cs="Arial"/>
          <w:b/>
          <w:bCs/>
          <w:sz w:val="18"/>
          <w:szCs w:val="18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6"/>
      </w:tblGrid>
      <w:tr w:rsidR="00C10752" w:rsidRPr="00F65DE0" w14:paraId="6A35019C" w14:textId="77777777" w:rsidTr="00C10752">
        <w:tc>
          <w:tcPr>
            <w:tcW w:w="9636" w:type="dxa"/>
            <w:shd w:val="clear" w:color="auto" w:fill="auto"/>
          </w:tcPr>
          <w:p w14:paraId="0498850D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E8BBF3A" w14:textId="77777777" w:rsidR="00C10752" w:rsidRPr="00F65DE0" w:rsidRDefault="00C10752" w:rsidP="00C10752">
      <w:pPr>
        <w:pStyle w:val="Standard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F65DE0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822"/>
        <w:gridCol w:w="142"/>
        <w:gridCol w:w="583"/>
        <w:gridCol w:w="956"/>
        <w:gridCol w:w="990"/>
        <w:gridCol w:w="974"/>
        <w:gridCol w:w="278"/>
        <w:gridCol w:w="1270"/>
        <w:gridCol w:w="139"/>
        <w:gridCol w:w="3480"/>
      </w:tblGrid>
      <w:tr w:rsidR="00C10752" w:rsidRPr="00F65DE0" w14:paraId="799BF1B1" w14:textId="77777777" w:rsidTr="00C10752">
        <w:tc>
          <w:tcPr>
            <w:tcW w:w="822" w:type="dxa"/>
            <w:shd w:val="clear" w:color="auto" w:fill="auto"/>
          </w:tcPr>
          <w:p w14:paraId="2233C9B9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923" w:type="dxa"/>
            <w:gridSpan w:val="6"/>
            <w:shd w:val="clear" w:color="auto" w:fill="auto"/>
          </w:tcPr>
          <w:p w14:paraId="37CE73C8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auto"/>
          </w:tcPr>
          <w:p w14:paraId="063C94A1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619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5D1E9737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2574B55F" w14:textId="77777777" w:rsidTr="00C10752">
        <w:tc>
          <w:tcPr>
            <w:tcW w:w="1547" w:type="dxa"/>
            <w:gridSpan w:val="3"/>
            <w:shd w:val="clear" w:color="auto" w:fill="auto"/>
          </w:tcPr>
          <w:p w14:paraId="6E9415E6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98" w:type="dxa"/>
            <w:gridSpan w:val="4"/>
            <w:shd w:val="clear" w:color="auto" w:fill="auto"/>
          </w:tcPr>
          <w:p w14:paraId="42190979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58D369B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67C5DF0F" w14:textId="77777777" w:rsidTr="00C10752">
        <w:tc>
          <w:tcPr>
            <w:tcW w:w="44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95EC7EB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167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4284403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01ED39AD" w14:textId="77777777" w:rsidTr="00C10752">
        <w:tc>
          <w:tcPr>
            <w:tcW w:w="822" w:type="dxa"/>
            <w:shd w:val="clear" w:color="auto" w:fill="auto"/>
          </w:tcPr>
          <w:p w14:paraId="2D0B3697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81" w:type="dxa"/>
            <w:gridSpan w:val="3"/>
            <w:shd w:val="clear" w:color="auto" w:fill="auto"/>
          </w:tcPr>
          <w:p w14:paraId="223A072A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right w:val="single" w:sz="4" w:space="0" w:color="D0CECE"/>
            </w:tcBorders>
            <w:shd w:val="clear" w:color="auto" w:fill="auto"/>
          </w:tcPr>
          <w:p w14:paraId="2731949A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52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41E9038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38F77A2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7639341E" w14:textId="77777777" w:rsidTr="00C10752">
        <w:trPr>
          <w:trHeight w:val="572"/>
        </w:trPr>
        <w:tc>
          <w:tcPr>
            <w:tcW w:w="4745" w:type="dxa"/>
            <w:gridSpan w:val="7"/>
            <w:shd w:val="clear" w:color="auto" w:fill="auto"/>
          </w:tcPr>
          <w:p w14:paraId="040A4798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F65DE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F65DE0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89" w:type="dxa"/>
            <w:gridSpan w:val="3"/>
            <w:shd w:val="clear" w:color="auto" w:fill="auto"/>
          </w:tcPr>
          <w:p w14:paraId="196942ED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7335B0E9" w14:textId="77777777" w:rsidTr="00C10752">
        <w:tc>
          <w:tcPr>
            <w:tcW w:w="964" w:type="dxa"/>
            <w:gridSpan w:val="2"/>
            <w:shd w:val="clear" w:color="auto" w:fill="auto"/>
          </w:tcPr>
          <w:p w14:paraId="0B9161AE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81" w:type="dxa"/>
            <w:gridSpan w:val="5"/>
            <w:shd w:val="clear" w:color="auto" w:fill="auto"/>
          </w:tcPr>
          <w:p w14:paraId="635D1093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shd w:val="clear" w:color="auto" w:fill="auto"/>
          </w:tcPr>
          <w:p w14:paraId="0451B25F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80" w:type="dxa"/>
            <w:shd w:val="clear" w:color="auto" w:fill="auto"/>
          </w:tcPr>
          <w:p w14:paraId="4D348741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DD0D4DA" w14:textId="77777777" w:rsidR="00C10752" w:rsidRPr="00F65DE0" w:rsidRDefault="00C10752" w:rsidP="00C10752">
      <w:pPr>
        <w:pStyle w:val="Standard"/>
        <w:jc w:val="both"/>
        <w:rPr>
          <w:rFonts w:ascii="Arial" w:eastAsia="ArialMT," w:hAnsi="Arial" w:cs="Arial"/>
          <w:color w:val="000000"/>
          <w:sz w:val="14"/>
          <w:szCs w:val="14"/>
        </w:rPr>
      </w:pPr>
      <w:r w:rsidRPr="00F65DE0">
        <w:rPr>
          <w:rFonts w:ascii="Arial" w:eastAsia="ArialMT," w:hAnsi="Arial" w:cs="Arial"/>
          <w:color w:val="000000"/>
          <w:sz w:val="14"/>
          <w:szCs w:val="14"/>
        </w:rPr>
        <w:t xml:space="preserve">Uwaga: w przypadku składania oferty przez wykonawców wspólnie ubiegających się o udzielenie zamówienia </w:t>
      </w:r>
      <w:r w:rsidRPr="00F65DE0">
        <w:rPr>
          <w:rFonts w:ascii="Arial" w:eastAsia="ArialMT," w:hAnsi="Arial" w:cs="Arial"/>
          <w:b/>
          <w:bCs/>
          <w:color w:val="000000"/>
          <w:sz w:val="14"/>
          <w:szCs w:val="14"/>
        </w:rPr>
        <w:t>należy podać powyższe dane dla wszystkich podmiotów kolejno</w:t>
      </w:r>
      <w:r w:rsidRPr="00F65DE0">
        <w:rPr>
          <w:rFonts w:ascii="Arial" w:eastAsia="ArialMT," w:hAnsi="Arial" w:cs="Arial"/>
          <w:color w:val="000000"/>
          <w:sz w:val="14"/>
          <w:szCs w:val="14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7F8292EC" w14:textId="77777777" w:rsidR="00C10752" w:rsidRPr="00F65DE0" w:rsidRDefault="00C10752" w:rsidP="00C10752">
      <w:pPr>
        <w:pStyle w:val="Standard"/>
        <w:jc w:val="center"/>
        <w:rPr>
          <w:rFonts w:ascii="Arial" w:eastAsia="ArialMT," w:hAnsi="Arial" w:cs="Arial"/>
          <w:b/>
          <w:bCs/>
          <w:color w:val="000000"/>
          <w:sz w:val="18"/>
          <w:szCs w:val="18"/>
        </w:rPr>
      </w:pPr>
    </w:p>
    <w:p w14:paraId="4F4B5EF2" w14:textId="77777777" w:rsidR="00C10752" w:rsidRPr="00F65DE0" w:rsidRDefault="00C10752" w:rsidP="00C10752">
      <w:pPr>
        <w:pStyle w:val="Standard"/>
        <w:rPr>
          <w:rFonts w:ascii="Arial" w:eastAsia="ArialMT," w:hAnsi="Arial" w:cs="Arial"/>
          <w:b/>
          <w:bCs/>
          <w:color w:val="000000"/>
          <w:sz w:val="18"/>
          <w:szCs w:val="18"/>
        </w:rPr>
      </w:pPr>
      <w:r w:rsidRPr="00F65DE0">
        <w:rPr>
          <w:rFonts w:ascii="Arial" w:eastAsia="ArialMT," w:hAnsi="Arial" w:cs="Arial"/>
          <w:b/>
          <w:bCs/>
          <w:color w:val="000000"/>
          <w:sz w:val="18"/>
          <w:szCs w:val="18"/>
        </w:rPr>
        <w:t>OSOBA UPRAWNIONA / UPOWAŻNIONA ¹</w:t>
      </w:r>
    </w:p>
    <w:p w14:paraId="19864375" w14:textId="77777777" w:rsidR="00C10752" w:rsidRPr="00F65DE0" w:rsidRDefault="00C10752" w:rsidP="00C10752">
      <w:pPr>
        <w:pStyle w:val="Standard"/>
        <w:rPr>
          <w:rFonts w:ascii="Arial" w:eastAsia="ArialMT," w:hAnsi="Arial" w:cs="Arial"/>
          <w:b/>
          <w:bCs/>
          <w:color w:val="000000"/>
          <w:sz w:val="18"/>
          <w:szCs w:val="18"/>
        </w:rPr>
      </w:pPr>
      <w:r w:rsidRPr="00F65DE0">
        <w:rPr>
          <w:rFonts w:ascii="Arial" w:eastAsia="ArialMT," w:hAnsi="Arial" w:cs="Arial"/>
          <w:b/>
          <w:bCs/>
          <w:color w:val="000000"/>
          <w:sz w:val="18"/>
          <w:szCs w:val="18"/>
        </w:rPr>
        <w:t xml:space="preserve">DO REPREZENTOWANIA WYKONAWCY, podpisująca ofertę </w:t>
      </w:r>
    </w:p>
    <w:p w14:paraId="4ED6954D" w14:textId="77777777" w:rsidR="00C10752" w:rsidRPr="00F65DE0" w:rsidRDefault="00C10752" w:rsidP="00C10752">
      <w:pPr>
        <w:pStyle w:val="Standard"/>
        <w:rPr>
          <w:rFonts w:ascii="Arial" w:hAnsi="Arial" w:cs="Arial"/>
          <w:sz w:val="18"/>
          <w:szCs w:val="18"/>
        </w:rPr>
      </w:pPr>
      <w:r w:rsidRPr="00F65DE0">
        <w:rPr>
          <w:rFonts w:ascii="Arial" w:eastAsia="ArialMT," w:hAnsi="Arial" w:cs="Arial"/>
          <w:color w:val="000000"/>
          <w:sz w:val="18"/>
          <w:szCs w:val="18"/>
        </w:rPr>
        <w:t>(w przypadku oferty wspólnej - dane Pełnomocnika)</w:t>
      </w:r>
    </w:p>
    <w:p w14:paraId="192A94D9" w14:textId="77777777" w:rsidR="00C10752" w:rsidRPr="00F65DE0" w:rsidRDefault="00C10752" w:rsidP="00C10752">
      <w:pPr>
        <w:pStyle w:val="Standard"/>
        <w:jc w:val="center"/>
        <w:rPr>
          <w:rFonts w:ascii="Arial" w:eastAsia="ArialMT," w:hAnsi="Arial" w:cs="Arial"/>
          <w:color w:val="000000"/>
          <w:sz w:val="18"/>
          <w:szCs w:val="18"/>
          <w:vertAlign w:val="superscript"/>
        </w:rPr>
      </w:pP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06"/>
        <w:gridCol w:w="425"/>
        <w:gridCol w:w="283"/>
        <w:gridCol w:w="4111"/>
      </w:tblGrid>
      <w:tr w:rsidR="00C10752" w:rsidRPr="00F65DE0" w14:paraId="04FF5F0F" w14:textId="77777777" w:rsidTr="00C10752">
        <w:trPr>
          <w:trHeight w:val="208"/>
        </w:trPr>
        <w:tc>
          <w:tcPr>
            <w:tcW w:w="1814" w:type="dxa"/>
            <w:gridSpan w:val="3"/>
            <w:shd w:val="clear" w:color="auto" w:fill="auto"/>
          </w:tcPr>
          <w:p w14:paraId="119D1590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5250E8CA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504BA19C" w14:textId="77777777" w:rsidTr="00C10752">
        <w:trPr>
          <w:trHeight w:val="170"/>
        </w:trPr>
        <w:tc>
          <w:tcPr>
            <w:tcW w:w="1106" w:type="dxa"/>
            <w:shd w:val="clear" w:color="auto" w:fill="auto"/>
          </w:tcPr>
          <w:p w14:paraId="53EE7579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E1D978B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3FB005DE" w14:textId="77777777" w:rsidTr="00C10752">
        <w:trPr>
          <w:trHeight w:val="170"/>
        </w:trPr>
        <w:tc>
          <w:tcPr>
            <w:tcW w:w="1531" w:type="dxa"/>
            <w:gridSpan w:val="2"/>
            <w:shd w:val="clear" w:color="auto" w:fill="auto"/>
          </w:tcPr>
          <w:p w14:paraId="0083D017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BD2C3D7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3B360FDE" w14:textId="77777777" w:rsidTr="00C10752">
        <w:trPr>
          <w:trHeight w:val="170"/>
        </w:trPr>
        <w:tc>
          <w:tcPr>
            <w:tcW w:w="1106" w:type="dxa"/>
            <w:shd w:val="clear" w:color="auto" w:fill="auto"/>
          </w:tcPr>
          <w:p w14:paraId="5EDDF721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45E92E5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10752" w:rsidRPr="00F65DE0" w14:paraId="09672030" w14:textId="77777777" w:rsidTr="00C10752">
        <w:trPr>
          <w:trHeight w:val="170"/>
        </w:trPr>
        <w:tc>
          <w:tcPr>
            <w:tcW w:w="1531" w:type="dxa"/>
            <w:gridSpan w:val="2"/>
            <w:shd w:val="clear" w:color="auto" w:fill="auto"/>
          </w:tcPr>
          <w:p w14:paraId="240B85BA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915EE62" w14:textId="77777777" w:rsidR="00C10752" w:rsidRPr="00F65DE0" w:rsidRDefault="00C10752" w:rsidP="001127F7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2A00A166" w14:textId="3894F20B" w:rsidR="00BC3295" w:rsidRPr="00F65DE0" w:rsidRDefault="00BC3295" w:rsidP="0083065A">
      <w:pPr>
        <w:pStyle w:val="Standard"/>
        <w:spacing w:line="360" w:lineRule="auto"/>
        <w:rPr>
          <w:rFonts w:ascii="Arial" w:eastAsia="Calibri, Calibri" w:hAnsi="Arial" w:cs="Arial"/>
          <w:color w:val="000000"/>
          <w:sz w:val="18"/>
          <w:szCs w:val="18"/>
        </w:rPr>
      </w:pPr>
    </w:p>
    <w:p w14:paraId="451669AF" w14:textId="77777777" w:rsidR="00C10752" w:rsidRPr="00F65DE0" w:rsidRDefault="00C10752" w:rsidP="0083065A">
      <w:pPr>
        <w:pStyle w:val="Standard"/>
        <w:spacing w:line="360" w:lineRule="auto"/>
        <w:rPr>
          <w:rFonts w:ascii="Arial" w:eastAsia="Calibri, Calibri" w:hAnsi="Arial" w:cs="Arial"/>
          <w:color w:val="000000"/>
          <w:sz w:val="18"/>
          <w:szCs w:val="18"/>
        </w:rPr>
      </w:pPr>
    </w:p>
    <w:p w14:paraId="753C9FAA" w14:textId="77777777" w:rsidR="0083065A" w:rsidRPr="00F65DE0" w:rsidRDefault="0083065A" w:rsidP="0083065A">
      <w:pPr>
        <w:pStyle w:val="Standard"/>
        <w:autoSpaceDE w:val="0"/>
        <w:snapToGrid w:val="0"/>
        <w:rPr>
          <w:rFonts w:ascii="Arial" w:hAnsi="Arial" w:cs="Arial"/>
          <w:sz w:val="18"/>
          <w:szCs w:val="18"/>
        </w:rPr>
      </w:pPr>
      <w:r w:rsidRPr="00F65DE0">
        <w:rPr>
          <w:rFonts w:ascii="Arial" w:eastAsia="ArialMT," w:hAnsi="Arial" w:cs="Arial"/>
          <w:b/>
          <w:color w:val="000000"/>
          <w:sz w:val="18"/>
          <w:szCs w:val="18"/>
        </w:rPr>
        <w:t xml:space="preserve">Podstawa umocowania do reprezentowania Wykonawcy </w:t>
      </w:r>
      <w:r w:rsidRPr="00F65DE0">
        <w:rPr>
          <w:rStyle w:val="Odwoanieprzypisudolnego"/>
          <w:rFonts w:ascii="Arial" w:eastAsia="ArialMT," w:hAnsi="Arial" w:cs="Arial"/>
          <w:b/>
          <w:color w:val="000000"/>
          <w:sz w:val="18"/>
          <w:szCs w:val="18"/>
        </w:rPr>
        <w:footnoteReference w:customMarkFollows="1" w:id="2"/>
        <w:t>2</w:t>
      </w:r>
    </w:p>
    <w:p w14:paraId="31C64641" w14:textId="77777777" w:rsidR="0083065A" w:rsidRPr="00F65DE0" w:rsidRDefault="0083065A" w:rsidP="0083065A">
      <w:pPr>
        <w:pStyle w:val="Standard"/>
        <w:autoSpaceDE w:val="0"/>
        <w:snapToGrid w:val="0"/>
        <w:spacing w:line="360" w:lineRule="auto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>_________________________________________________</w:t>
      </w:r>
    </w:p>
    <w:p w14:paraId="1E81EB14" w14:textId="77777777" w:rsidR="0083065A" w:rsidRPr="00F65DE0" w:rsidRDefault="0083065A" w:rsidP="0083065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b/>
          <w:sz w:val="18"/>
          <w:szCs w:val="18"/>
        </w:rPr>
        <w:t>Zakres pełnomocnictwa:  ¹</w:t>
      </w:r>
    </w:p>
    <w:p w14:paraId="79243255" w14:textId="77777777" w:rsidR="0083065A" w:rsidRPr="00F65DE0" w:rsidRDefault="0083065A" w:rsidP="0083065A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>do reprezentowania w postępowaniu</w:t>
      </w:r>
      <w:r w:rsidRPr="00F65DE0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Pr="00F65DE0">
        <w:rPr>
          <w:rFonts w:ascii="Arial" w:hAnsi="Arial" w:cs="Arial"/>
          <w:sz w:val="18"/>
          <w:szCs w:val="18"/>
        </w:rPr>
        <w:t>(podpisania oferty)</w:t>
      </w:r>
    </w:p>
    <w:p w14:paraId="7CABDF6F" w14:textId="77777777" w:rsidR="0083065A" w:rsidRPr="00F65DE0" w:rsidRDefault="0083065A" w:rsidP="0083065A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>do reprezentowania w postępowaniu i zawarcia umowy</w:t>
      </w:r>
    </w:p>
    <w:p w14:paraId="130933D2" w14:textId="43C054F9" w:rsidR="00905704" w:rsidRPr="00F65DE0" w:rsidRDefault="00905704" w:rsidP="00526460">
      <w:pPr>
        <w:spacing w:line="276" w:lineRule="auto"/>
        <w:rPr>
          <w:bCs/>
          <w:iCs/>
          <w:sz w:val="18"/>
          <w:szCs w:val="18"/>
        </w:rPr>
      </w:pPr>
    </w:p>
    <w:p w14:paraId="4488AE99" w14:textId="4A9EEAC3" w:rsidR="006B54DA" w:rsidRDefault="006B54DA" w:rsidP="00526460">
      <w:pPr>
        <w:spacing w:line="276" w:lineRule="auto"/>
        <w:rPr>
          <w:bCs/>
          <w:iCs/>
          <w:sz w:val="18"/>
          <w:szCs w:val="18"/>
        </w:rPr>
      </w:pPr>
    </w:p>
    <w:p w14:paraId="30D443D0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0A318187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254D0194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0723D925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2210D102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767F67DA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31DDB32F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46F5DC1E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017D55B9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7D477344" w14:textId="77777777" w:rsidR="00104854" w:rsidRDefault="00104854" w:rsidP="00526460">
      <w:pPr>
        <w:spacing w:line="276" w:lineRule="auto"/>
        <w:rPr>
          <w:bCs/>
          <w:iCs/>
          <w:sz w:val="18"/>
          <w:szCs w:val="18"/>
        </w:rPr>
      </w:pPr>
    </w:p>
    <w:p w14:paraId="5B0BEE58" w14:textId="77777777" w:rsidR="00F65DE0" w:rsidRDefault="00F65DE0" w:rsidP="00526460">
      <w:pPr>
        <w:spacing w:line="276" w:lineRule="auto"/>
        <w:rPr>
          <w:bCs/>
          <w:iCs/>
          <w:sz w:val="18"/>
          <w:szCs w:val="18"/>
        </w:rPr>
      </w:pPr>
    </w:p>
    <w:p w14:paraId="3C492FA1" w14:textId="77777777" w:rsidR="00733B98" w:rsidRPr="00F65DE0" w:rsidRDefault="00733B98" w:rsidP="00526460">
      <w:pPr>
        <w:spacing w:line="276" w:lineRule="auto"/>
        <w:rPr>
          <w:bCs/>
          <w:iCs/>
          <w:sz w:val="18"/>
          <w:szCs w:val="18"/>
        </w:rPr>
      </w:pPr>
    </w:p>
    <w:p w14:paraId="4DA12A1C" w14:textId="77777777" w:rsidR="006B54DA" w:rsidRPr="00F65DE0" w:rsidRDefault="006B54DA" w:rsidP="00526460">
      <w:pPr>
        <w:spacing w:line="276" w:lineRule="auto"/>
        <w:rPr>
          <w:bCs/>
          <w:iCs/>
          <w:sz w:val="18"/>
          <w:szCs w:val="18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0"/>
      </w:tblGrid>
      <w:tr w:rsidR="006C70FB" w:rsidRPr="00F65DE0" w14:paraId="029115AB" w14:textId="77777777" w:rsidTr="00851617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9F8B" w14:textId="77777777" w:rsidR="00C042A1" w:rsidRPr="00F65DE0" w:rsidRDefault="00C042A1" w:rsidP="00DF60DE">
            <w:pPr>
              <w:pStyle w:val="Standard"/>
              <w:autoSpaceDE w:val="0"/>
              <w:autoSpaceDN w:val="0"/>
              <w:ind w:right="120"/>
              <w:jc w:val="bot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24EF13E" w14:textId="2A578655" w:rsidR="00FE36EB" w:rsidRPr="00F65DE0" w:rsidRDefault="00FE36EB" w:rsidP="00FE36EB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47" w:right="120" w:hanging="44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W imieniu reprezentowanej przeze mnie firmy </w:t>
            </w:r>
            <w:r w:rsidRPr="00F65DE0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OFERUJĘ/-MY</w:t>
            </w:r>
            <w:r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realizację </w:t>
            </w:r>
            <w:r w:rsidR="00D90255">
              <w:rPr>
                <w:rFonts w:ascii="Arial" w:eastAsia="Calibri" w:hAnsi="Arial" w:cs="Arial"/>
                <w:color w:val="000000"/>
                <w:sz w:val="18"/>
                <w:szCs w:val="18"/>
              </w:rPr>
              <w:t>dostawy</w:t>
            </w:r>
            <w:r w:rsidR="001B5D7D"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objęt</w:t>
            </w:r>
            <w:r w:rsidR="0003569E">
              <w:rPr>
                <w:rFonts w:ascii="Arial" w:eastAsia="Calibri" w:hAnsi="Arial" w:cs="Arial"/>
                <w:color w:val="000000"/>
                <w:sz w:val="18"/>
                <w:szCs w:val="18"/>
              </w:rPr>
              <w:t>ej</w:t>
            </w:r>
            <w:r w:rsidR="001B5D7D"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niniejszym</w:t>
            </w:r>
            <w:r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zamówieni</w:t>
            </w:r>
            <w:r w:rsidR="001B5D7D"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em, </w:t>
            </w:r>
            <w:r w:rsidR="001B5D7D"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br/>
            </w:r>
            <w:r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w pełnym zakresie i zgodnie z zapisami Zaproszenia do składania ofert oraz Projektu umowy </w:t>
            </w:r>
            <w:r w:rsidRPr="00F65DE0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za cenę ofertową</w:t>
            </w:r>
            <w:r w:rsidRPr="00F65DE0">
              <w:rPr>
                <w:rFonts w:ascii="Arial" w:eastAsia="Calibri" w:hAnsi="Arial" w:cs="Arial"/>
                <w:color w:val="000000"/>
                <w:sz w:val="18"/>
                <w:szCs w:val="18"/>
              </w:rPr>
              <w:t>:</w:t>
            </w:r>
          </w:p>
          <w:p w14:paraId="4596D946" w14:textId="77777777" w:rsidR="004C78F2" w:rsidRPr="00F65DE0" w:rsidRDefault="004C78F2" w:rsidP="00FE36EB">
            <w:pPr>
              <w:ind w:left="447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02"/>
              <w:gridCol w:w="1417"/>
              <w:gridCol w:w="1560"/>
              <w:gridCol w:w="1417"/>
              <w:gridCol w:w="2438"/>
            </w:tblGrid>
            <w:tr w:rsidR="00104854" w14:paraId="6B4646D1" w14:textId="77777777" w:rsidTr="0003569E">
              <w:trPr>
                <w:jc w:val="center"/>
              </w:trPr>
              <w:tc>
                <w:tcPr>
                  <w:tcW w:w="3002" w:type="dxa"/>
                  <w:shd w:val="clear" w:color="auto" w:fill="BFBFBF" w:themeFill="background1" w:themeFillShade="BF"/>
                </w:tcPr>
                <w:p w14:paraId="54088708" w14:textId="7AFAF617" w:rsidR="00104854" w:rsidRPr="00104854" w:rsidRDefault="00104854" w:rsidP="00FE36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Rodzaj zobowiązania</w:t>
                  </w:r>
                </w:p>
              </w:tc>
              <w:tc>
                <w:tcPr>
                  <w:tcW w:w="1417" w:type="dxa"/>
                  <w:shd w:val="clear" w:color="auto" w:fill="BFBFBF" w:themeFill="background1" w:themeFillShade="BF"/>
                </w:tcPr>
                <w:p w14:paraId="66312FF2" w14:textId="7ABF0D2B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Cena jednostkowa netto [PLN]</w:t>
                  </w:r>
                </w:p>
              </w:tc>
              <w:tc>
                <w:tcPr>
                  <w:tcW w:w="1560" w:type="dxa"/>
                  <w:shd w:val="clear" w:color="auto" w:fill="BFBFBF" w:themeFill="background1" w:themeFillShade="BF"/>
                </w:tcPr>
                <w:p w14:paraId="0809424A" w14:textId="0D211037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Cena jednostkowa brutto [PLN]</w:t>
                  </w:r>
                </w:p>
              </w:tc>
              <w:tc>
                <w:tcPr>
                  <w:tcW w:w="1417" w:type="dxa"/>
                  <w:shd w:val="clear" w:color="auto" w:fill="BFBFBF" w:themeFill="background1" w:themeFillShade="BF"/>
                </w:tcPr>
                <w:p w14:paraId="3CCE11A7" w14:textId="4887FC50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Zamówienie podstawowe</w:t>
                  </w:r>
                </w:p>
                <w:p w14:paraId="6640CF85" w14:textId="5621594A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(ilość</w:t>
                  </w:r>
                  <w:r w:rsidR="0003569E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="00733B98">
                    <w:rPr>
                      <w:b/>
                      <w:bCs/>
                      <w:color w:val="000000"/>
                      <w:sz w:val="16"/>
                      <w:szCs w:val="16"/>
                    </w:rPr>
                    <w:t>ton</w:t>
                  </w: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438" w:type="dxa"/>
                  <w:shd w:val="clear" w:color="auto" w:fill="BFBFBF" w:themeFill="background1" w:themeFillShade="BF"/>
                </w:tcPr>
                <w:p w14:paraId="7C7CC419" w14:textId="597BF3A8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Cena ofertowa brutto zamówienia podstawowego</w:t>
                  </w:r>
                </w:p>
                <w:p w14:paraId="5F661BD3" w14:textId="23E7538B" w:rsidR="00104854" w:rsidRPr="00104854" w:rsidRDefault="00104854" w:rsidP="001048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b/>
                      <w:bCs/>
                      <w:color w:val="000000"/>
                      <w:sz w:val="16"/>
                      <w:szCs w:val="16"/>
                    </w:rPr>
                    <w:t>[PLN]</w:t>
                  </w:r>
                </w:p>
              </w:tc>
            </w:tr>
            <w:tr w:rsidR="002F4FA7" w14:paraId="3D9375F7" w14:textId="77777777" w:rsidTr="002F4FA7">
              <w:trPr>
                <w:trHeight w:val="124"/>
                <w:jc w:val="center"/>
              </w:trPr>
              <w:tc>
                <w:tcPr>
                  <w:tcW w:w="3002" w:type="dxa"/>
                  <w:vMerge w:val="restart"/>
                  <w:shd w:val="clear" w:color="auto" w:fill="F2F2F2" w:themeFill="background1" w:themeFillShade="F2"/>
                </w:tcPr>
                <w:p w14:paraId="02179F9D" w14:textId="0897BBC3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2F2F2" w:themeFill="background1" w:themeFillShade="F2"/>
                </w:tcPr>
                <w:p w14:paraId="5F52FBDC" w14:textId="400AE9ED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F2F2F2" w:themeFill="background1" w:themeFillShade="F2"/>
                </w:tcPr>
                <w:p w14:paraId="0D951F1D" w14:textId="7DBD0AE0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2F2F2" w:themeFill="background1" w:themeFillShade="F2"/>
                </w:tcPr>
                <w:p w14:paraId="2CD74D24" w14:textId="7627D8E1" w:rsidR="002F4FA7" w:rsidRPr="00104854" w:rsidRDefault="002F4FA7" w:rsidP="00B9733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438" w:type="dxa"/>
                  <w:shd w:val="clear" w:color="auto" w:fill="F2F2F2" w:themeFill="background1" w:themeFillShade="F2"/>
                </w:tcPr>
                <w:p w14:paraId="5AB71AFE" w14:textId="249EE3B9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04854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2F4FA7" w14:paraId="76DF9E03" w14:textId="77777777" w:rsidTr="00A83E77">
              <w:trPr>
                <w:trHeight w:val="124"/>
                <w:jc w:val="center"/>
              </w:trPr>
              <w:tc>
                <w:tcPr>
                  <w:tcW w:w="3002" w:type="dxa"/>
                  <w:vMerge/>
                  <w:shd w:val="clear" w:color="auto" w:fill="F2F2F2" w:themeFill="background1" w:themeFillShade="F2"/>
                </w:tcPr>
                <w:p w14:paraId="0B4B509A" w14:textId="77777777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F2F2F2" w:themeFill="background1" w:themeFillShade="F2"/>
                </w:tcPr>
                <w:p w14:paraId="635FCB81" w14:textId="77777777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shd w:val="clear" w:color="auto" w:fill="F2F2F2" w:themeFill="background1" w:themeFillShade="F2"/>
                </w:tcPr>
                <w:p w14:paraId="6D0F1077" w14:textId="77777777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F2F2F2" w:themeFill="background1" w:themeFillShade="F2"/>
                </w:tcPr>
                <w:p w14:paraId="75F7A80D" w14:textId="77777777" w:rsidR="002F4FA7" w:rsidRPr="00104854" w:rsidRDefault="002F4FA7" w:rsidP="00B9733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438" w:type="dxa"/>
                  <w:shd w:val="clear" w:color="auto" w:fill="F2F2F2" w:themeFill="background1" w:themeFillShade="F2"/>
                </w:tcPr>
                <w:p w14:paraId="38F7009F" w14:textId="151D00ED" w:rsidR="002F4FA7" w:rsidRPr="00104854" w:rsidRDefault="002F4FA7" w:rsidP="00104854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kol. 3 x kol. 4</w:t>
                  </w:r>
                </w:p>
              </w:tc>
            </w:tr>
            <w:tr w:rsidR="00104854" w14:paraId="40168C5E" w14:textId="77777777" w:rsidTr="0003569E">
              <w:trPr>
                <w:jc w:val="center"/>
              </w:trPr>
              <w:tc>
                <w:tcPr>
                  <w:tcW w:w="3002" w:type="dxa"/>
                </w:tcPr>
                <w:p w14:paraId="5D214997" w14:textId="46385843" w:rsidR="00104854" w:rsidRPr="00104854" w:rsidRDefault="00733B98" w:rsidP="00FE36E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733B98">
                    <w:rPr>
                      <w:color w:val="000000"/>
                      <w:sz w:val="16"/>
                      <w:szCs w:val="16"/>
                    </w:rPr>
                    <w:t xml:space="preserve">Sukcesywna dostawa </w:t>
                  </w:r>
                  <w:proofErr w:type="spellStart"/>
                  <w:r w:rsidRPr="00733B98">
                    <w:rPr>
                      <w:color w:val="000000"/>
                      <w:sz w:val="16"/>
                      <w:szCs w:val="16"/>
                    </w:rPr>
                    <w:t>ekogroszku</w:t>
                  </w:r>
                  <w:proofErr w:type="spellEnd"/>
                  <w:r w:rsidRPr="00733B98">
                    <w:rPr>
                      <w:color w:val="000000"/>
                      <w:sz w:val="16"/>
                      <w:szCs w:val="16"/>
                    </w:rPr>
                    <w:t xml:space="preserve"> w workach dla Zespołu Szkół im. Hugona Kołłątaja w Zawierciu</w:t>
                  </w:r>
                </w:p>
              </w:tc>
              <w:tc>
                <w:tcPr>
                  <w:tcW w:w="1417" w:type="dxa"/>
                </w:tcPr>
                <w:p w14:paraId="42AAF68B" w14:textId="77777777" w:rsidR="00104854" w:rsidRDefault="00104854" w:rsidP="0003569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0FFD512D" w14:textId="77777777" w:rsidR="0003569E" w:rsidRDefault="0003569E" w:rsidP="0003569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6110FCEC" w14:textId="66B63AEC" w:rsidR="0003569E" w:rsidRDefault="0003569E" w:rsidP="0003569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………………..</w:t>
                  </w:r>
                </w:p>
              </w:tc>
              <w:tc>
                <w:tcPr>
                  <w:tcW w:w="1560" w:type="dxa"/>
                </w:tcPr>
                <w:p w14:paraId="1B933197" w14:textId="77777777" w:rsidR="00104854" w:rsidRDefault="00104854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165F08F8" w14:textId="77777777" w:rsidR="0003569E" w:rsidRDefault="0003569E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63C3C61E" w14:textId="343A07A8" w:rsidR="0003569E" w:rsidRDefault="0003569E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………………….</w:t>
                  </w:r>
                </w:p>
              </w:tc>
              <w:tc>
                <w:tcPr>
                  <w:tcW w:w="1417" w:type="dxa"/>
                </w:tcPr>
                <w:p w14:paraId="7BAB8F74" w14:textId="77777777" w:rsidR="00104854" w:rsidRDefault="00104854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6A88A7A1" w14:textId="77777777" w:rsidR="0003569E" w:rsidRDefault="0003569E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68946BAD" w14:textId="09006978" w:rsidR="0003569E" w:rsidRDefault="00733B98" w:rsidP="0003569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2438" w:type="dxa"/>
                </w:tcPr>
                <w:p w14:paraId="2E1E6F60" w14:textId="77777777" w:rsidR="00104854" w:rsidRDefault="00104854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7C298408" w14:textId="77777777" w:rsidR="0003569E" w:rsidRDefault="0003569E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20F3B294" w14:textId="277334B6" w:rsidR="0003569E" w:rsidRDefault="0003569E" w:rsidP="00FE36EB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……………………………….</w:t>
                  </w:r>
                </w:p>
              </w:tc>
            </w:tr>
          </w:tbl>
          <w:p w14:paraId="52A55ECA" w14:textId="77777777" w:rsidR="004C78F2" w:rsidRPr="00F65DE0" w:rsidRDefault="004C78F2" w:rsidP="0003569E">
            <w:pPr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  <w:p w14:paraId="6B852E7E" w14:textId="288D3A54" w:rsidR="001B5D7D" w:rsidRPr="00F65DE0" w:rsidRDefault="00851617" w:rsidP="00FE36EB">
            <w:pPr>
              <w:ind w:left="447"/>
              <w:rPr>
                <w:rFonts w:eastAsia="Calibri"/>
                <w:sz w:val="18"/>
                <w:szCs w:val="18"/>
              </w:rPr>
            </w:pPr>
            <w:r w:rsidRPr="00F65DE0">
              <w:rPr>
                <w:rFonts w:eastAsia="Calibri"/>
                <w:sz w:val="18"/>
                <w:szCs w:val="18"/>
              </w:rPr>
              <w:t xml:space="preserve">w tym obowiązujący podatek VAT wg stawki </w:t>
            </w:r>
            <w:r w:rsidR="00E97ED4" w:rsidRPr="00F65DE0">
              <w:rPr>
                <w:rFonts w:eastAsia="Calibri"/>
                <w:sz w:val="18"/>
                <w:szCs w:val="18"/>
              </w:rPr>
              <w:t>___</w:t>
            </w:r>
            <w:r w:rsidR="006F4905">
              <w:rPr>
                <w:rFonts w:eastAsia="Calibri"/>
                <w:sz w:val="18"/>
                <w:szCs w:val="18"/>
              </w:rPr>
              <w:t>________</w:t>
            </w:r>
            <w:r w:rsidRPr="00F65DE0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%</w:t>
            </w:r>
            <w:r w:rsidRPr="00F65DE0">
              <w:rPr>
                <w:i/>
                <w:iCs/>
                <w:sz w:val="18"/>
                <w:szCs w:val="18"/>
              </w:rPr>
              <w:t>*</w:t>
            </w:r>
          </w:p>
          <w:p w14:paraId="3216C001" w14:textId="1C29D579" w:rsidR="00851617" w:rsidRPr="00F65DE0" w:rsidRDefault="00F65DE0" w:rsidP="00F65DE0">
            <w:pPr>
              <w:pStyle w:val="Standard"/>
              <w:autoSpaceDE w:val="0"/>
              <w:autoSpaceDN w:val="0"/>
              <w:ind w:right="120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color w:val="4472C4" w:themeColor="accent1"/>
                <w:sz w:val="18"/>
                <w:szCs w:val="18"/>
              </w:rPr>
              <w:t xml:space="preserve">        </w:t>
            </w:r>
            <w:r w:rsidR="00851617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*</w:t>
            </w:r>
            <w:r w:rsidR="00851617" w:rsidRPr="00F65DE0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 w:rsidR="00851617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Stawkę podatku</w:t>
            </w:r>
            <w:r w:rsidR="00ED723C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od towarów i usług</w:t>
            </w:r>
            <w:r w:rsidR="00851617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VAT</w:t>
            </w:r>
            <w:r w:rsidR="00ED723C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,</w:t>
            </w:r>
            <w:r w:rsidR="00851617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należy przyjąć zgodnie z obowiązującymi na dzień składania ofert przepisami prawa.</w:t>
            </w:r>
          </w:p>
          <w:p w14:paraId="5301D832" w14:textId="28136B6E" w:rsidR="00F65DE0" w:rsidRPr="0003569E" w:rsidRDefault="00851617" w:rsidP="0003569E">
            <w:pPr>
              <w:pStyle w:val="Standard"/>
              <w:autoSpaceDE w:val="0"/>
              <w:autoSpaceDN w:val="0"/>
              <w:ind w:left="447" w:right="120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W przypadku, gdy wykonawca korzysta ze zwolnienia</w:t>
            </w:r>
            <w:r w:rsidR="005B7B80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z VAT, należy wpisać określenie „</w:t>
            </w:r>
            <w:r w:rsidR="005B7B80" w:rsidRPr="00F65DE0">
              <w:rPr>
                <w:rFonts w:ascii="Arial" w:hAnsi="Arial" w:cs="Arial"/>
                <w:i/>
                <w:iCs/>
                <w:sz w:val="14"/>
                <w:szCs w:val="14"/>
              </w:rPr>
              <w:t>ZW</w:t>
            </w:r>
            <w:r w:rsidRPr="00F65DE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” oraz podać podstawę prawną zwolnienia. </w:t>
            </w:r>
          </w:p>
          <w:p w14:paraId="3D4CF174" w14:textId="5E65F419" w:rsidR="00851617" w:rsidRPr="00F65DE0" w:rsidRDefault="00F65DE0" w:rsidP="00F65DE0">
            <w:pPr>
              <w:pStyle w:val="Standard"/>
              <w:autoSpaceDE w:val="0"/>
              <w:autoSpaceDN w:val="0"/>
              <w:spacing w:line="360" w:lineRule="auto"/>
              <w:ind w:right="120"/>
              <w:textAlignment w:val="baseline"/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        </w:t>
            </w:r>
            <w:r w:rsidR="00851617" w:rsidRPr="00F65DE0"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  <w:t>Ewentualna podstawa prawna zwolnienia od podatku VAT: _____________________________________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11"/>
              <w:gridCol w:w="2126"/>
              <w:gridCol w:w="1842"/>
              <w:gridCol w:w="1702"/>
              <w:gridCol w:w="2153"/>
            </w:tblGrid>
            <w:tr w:rsidR="00733B98" w14:paraId="241FF618" w14:textId="77777777" w:rsidTr="00C37DD5">
              <w:trPr>
                <w:jc w:val="center"/>
              </w:trPr>
              <w:tc>
                <w:tcPr>
                  <w:tcW w:w="9834" w:type="dxa"/>
                  <w:gridSpan w:val="5"/>
                  <w:shd w:val="clear" w:color="auto" w:fill="BFBFBF" w:themeFill="background1" w:themeFillShade="BF"/>
                </w:tcPr>
                <w:p w14:paraId="7D89EADC" w14:textId="18077506" w:rsidR="00733B98" w:rsidRPr="00104854" w:rsidRDefault="00733B98" w:rsidP="00733B9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OFERUJĘ DOSTAWĘ OPAŁU O NASTĘPUJĄCYCH PARAMETRACH</w:t>
                  </w:r>
                </w:p>
                <w:p w14:paraId="2AE16658" w14:textId="2F03EDFD" w:rsidR="00733B98" w:rsidRPr="00104854" w:rsidRDefault="00733B98" w:rsidP="00733B9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33B98" w14:paraId="41AB1628" w14:textId="77777777" w:rsidTr="00132D34">
              <w:trPr>
                <w:trHeight w:val="378"/>
                <w:jc w:val="center"/>
              </w:trPr>
              <w:tc>
                <w:tcPr>
                  <w:tcW w:w="2011" w:type="dxa"/>
                  <w:shd w:val="clear" w:color="auto" w:fill="F2F2F2" w:themeFill="background1" w:themeFillShade="F2"/>
                </w:tcPr>
                <w:p w14:paraId="7930AC11" w14:textId="0F8E1AC6" w:rsidR="00733B98" w:rsidRPr="00104854" w:rsidRDefault="00132D34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minimalna wartość opałowa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5B45EE9A" w14:textId="274F4AB6" w:rsidR="00733B98" w:rsidRPr="00104854" w:rsidRDefault="00132D34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granulacja </w:t>
                  </w:r>
                </w:p>
              </w:tc>
              <w:tc>
                <w:tcPr>
                  <w:tcW w:w="1842" w:type="dxa"/>
                  <w:shd w:val="clear" w:color="auto" w:fill="F2F2F2" w:themeFill="background1" w:themeFillShade="F2"/>
                </w:tcPr>
                <w:p w14:paraId="24DF6F7A" w14:textId="5F00A978" w:rsidR="00733B98" w:rsidRPr="00104854" w:rsidRDefault="00132D34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maksymalna zawartość popiołu</w:t>
                  </w:r>
                </w:p>
              </w:tc>
              <w:tc>
                <w:tcPr>
                  <w:tcW w:w="1702" w:type="dxa"/>
                  <w:shd w:val="clear" w:color="auto" w:fill="F2F2F2" w:themeFill="background1" w:themeFillShade="F2"/>
                </w:tcPr>
                <w:p w14:paraId="2AC45385" w14:textId="367F87C6" w:rsidR="00733B98" w:rsidRPr="00104854" w:rsidRDefault="00132D34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maksymalna zawartość siarki</w:t>
                  </w:r>
                </w:p>
              </w:tc>
              <w:tc>
                <w:tcPr>
                  <w:tcW w:w="2153" w:type="dxa"/>
                  <w:shd w:val="clear" w:color="auto" w:fill="F2F2F2" w:themeFill="background1" w:themeFillShade="F2"/>
                </w:tcPr>
                <w:p w14:paraId="6457577B" w14:textId="1F3D4BD9" w:rsidR="00733B98" w:rsidRPr="00104854" w:rsidRDefault="00132D34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maksymalna wilgotność</w:t>
                  </w:r>
                </w:p>
                <w:p w14:paraId="48C4D1A2" w14:textId="5C7D0326" w:rsidR="00733B98" w:rsidRPr="00104854" w:rsidRDefault="00733B98" w:rsidP="00733B9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33B98" w14:paraId="4A20491D" w14:textId="77777777" w:rsidTr="00132D34">
              <w:trPr>
                <w:jc w:val="center"/>
              </w:trPr>
              <w:tc>
                <w:tcPr>
                  <w:tcW w:w="2011" w:type="dxa"/>
                </w:tcPr>
                <w:p w14:paraId="4A7DBAB4" w14:textId="77777777" w:rsidR="00733B98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14:paraId="599D4062" w14:textId="545D732E" w:rsidR="00132D34" w:rsidRPr="00104854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………………….MJ/kg</w:t>
                  </w:r>
                </w:p>
              </w:tc>
              <w:tc>
                <w:tcPr>
                  <w:tcW w:w="2126" w:type="dxa"/>
                </w:tcPr>
                <w:p w14:paraId="677097E0" w14:textId="77777777" w:rsidR="00733B98" w:rsidRDefault="00733B98" w:rsidP="00733B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2625D589" w14:textId="20C19F03" w:rsidR="00132D34" w:rsidRPr="00132D34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………………………mm</w:t>
                  </w:r>
                </w:p>
              </w:tc>
              <w:tc>
                <w:tcPr>
                  <w:tcW w:w="1842" w:type="dxa"/>
                </w:tcPr>
                <w:p w14:paraId="249547CE" w14:textId="77777777" w:rsidR="00733B98" w:rsidRDefault="00733B98" w:rsidP="00733B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70030B2F" w14:textId="208F8B79" w:rsidR="00132D34" w:rsidRPr="00132D34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……………………..%</w:t>
                  </w:r>
                </w:p>
              </w:tc>
              <w:tc>
                <w:tcPr>
                  <w:tcW w:w="1702" w:type="dxa"/>
                </w:tcPr>
                <w:p w14:paraId="3FD0F18D" w14:textId="77777777" w:rsidR="00733B98" w:rsidRDefault="00733B98" w:rsidP="00733B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4DCF8237" w14:textId="7295A85E" w:rsidR="00733B98" w:rsidRPr="00132D34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…………………….%</w:t>
                  </w:r>
                </w:p>
                <w:p w14:paraId="2CC36993" w14:textId="6A0C051C" w:rsidR="00733B98" w:rsidRDefault="00733B98" w:rsidP="00733B9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53" w:type="dxa"/>
                </w:tcPr>
                <w:p w14:paraId="44EF3DC1" w14:textId="77777777" w:rsidR="00733B98" w:rsidRDefault="00733B98" w:rsidP="00733B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2B7F34FB" w14:textId="4A623CD8" w:rsidR="00132D34" w:rsidRPr="00132D34" w:rsidRDefault="00132D34" w:rsidP="00733B98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…………………………..%</w:t>
                  </w:r>
                </w:p>
              </w:tc>
            </w:tr>
          </w:tbl>
          <w:p w14:paraId="1210F376" w14:textId="77777777" w:rsidR="006B54DA" w:rsidRPr="00F65DE0" w:rsidRDefault="006B54DA" w:rsidP="006B54DA">
            <w:pPr>
              <w:pStyle w:val="Standard"/>
              <w:autoSpaceDE w:val="0"/>
              <w:autoSpaceDN w:val="0"/>
              <w:ind w:left="447" w:right="12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B81DC0F" w14:textId="33BA662A" w:rsidR="00733B98" w:rsidRPr="00D90255" w:rsidRDefault="00733B98" w:rsidP="0003569E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47" w:right="120" w:hanging="425"/>
              <w:jc w:val="both"/>
              <w:textAlignment w:val="baseline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D90255">
              <w:rPr>
                <w:rFonts w:ascii="Arial" w:hAnsi="Arial" w:cs="Arial"/>
                <w:sz w:val="18"/>
                <w:szCs w:val="18"/>
                <w:u w:val="single"/>
              </w:rPr>
              <w:t>Oświadczam, że Zamawiający będzie mógł skorzystać z prawa opcji w ramach realizacji umowy.</w:t>
            </w:r>
          </w:p>
          <w:p w14:paraId="70567DA9" w14:textId="53A1C5C2" w:rsidR="0003569E" w:rsidRPr="0003569E" w:rsidRDefault="00CB5325" w:rsidP="0003569E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47" w:right="120" w:hanging="425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Oświadczam/-my</w:t>
            </w:r>
            <w:r w:rsidRPr="00F65DE0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933C2B" w:rsidRPr="00F65DE0">
              <w:rPr>
                <w:rFonts w:ascii="Arial" w:hAnsi="Arial" w:cs="Arial"/>
                <w:sz w:val="18"/>
                <w:szCs w:val="18"/>
              </w:rPr>
              <w:t>cena ofertowa brutto obejmuje wszystkie koszty</w:t>
            </w:r>
            <w:r w:rsidR="005110CD" w:rsidRPr="00F65DE0">
              <w:rPr>
                <w:rFonts w:ascii="Arial" w:hAnsi="Arial" w:cs="Arial"/>
                <w:sz w:val="18"/>
                <w:szCs w:val="18"/>
              </w:rPr>
              <w:t xml:space="preserve"> związane z realizacją przedmiotu zamówienia (przyszłej umowy) w jego pełnym zakresie</w:t>
            </w:r>
            <w:r w:rsidR="005E2AC9" w:rsidRPr="00F65D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346AA6" w14:textId="3DFDE08A" w:rsidR="00983586" w:rsidRPr="00F65DE0" w:rsidRDefault="00FC0C20" w:rsidP="00983586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47" w:right="120" w:hanging="44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hAnsi="Arial" w:cs="Arial"/>
                <w:sz w:val="18"/>
                <w:szCs w:val="18"/>
              </w:rPr>
              <w:t>Oświadczam/-</w:t>
            </w:r>
            <w:r w:rsidR="004B6703" w:rsidRPr="00F65DE0">
              <w:rPr>
                <w:rFonts w:ascii="Arial" w:hAnsi="Arial" w:cs="Arial"/>
                <w:sz w:val="18"/>
                <w:szCs w:val="18"/>
              </w:rPr>
              <w:t>m</w:t>
            </w:r>
            <w:r w:rsidRPr="00F65DE0">
              <w:rPr>
                <w:rFonts w:ascii="Arial" w:hAnsi="Arial" w:cs="Arial"/>
                <w:sz w:val="18"/>
                <w:szCs w:val="18"/>
              </w:rPr>
              <w:t>y że akceptuję/-my w całości wszystkie warunki zawarte w Zaproszeniu do składania ofert</w:t>
            </w:r>
            <w:r w:rsidR="00733B98">
              <w:rPr>
                <w:rFonts w:ascii="Arial" w:hAnsi="Arial" w:cs="Arial"/>
                <w:sz w:val="18"/>
                <w:szCs w:val="18"/>
              </w:rPr>
              <w:t xml:space="preserve"> i projekcie umowy</w:t>
            </w:r>
            <w:r w:rsidRPr="00F65DE0">
              <w:rPr>
                <w:rFonts w:ascii="Arial" w:hAnsi="Arial" w:cs="Arial"/>
                <w:sz w:val="18"/>
                <w:szCs w:val="18"/>
              </w:rPr>
              <w:t xml:space="preserve"> oraz, że uzyskałem/-</w:t>
            </w:r>
            <w:proofErr w:type="spellStart"/>
            <w:r w:rsidRPr="00F65DE0">
              <w:rPr>
                <w:rFonts w:ascii="Arial" w:hAnsi="Arial" w:cs="Arial"/>
                <w:sz w:val="18"/>
                <w:szCs w:val="18"/>
              </w:rPr>
              <w:t>am</w:t>
            </w:r>
            <w:proofErr w:type="spellEnd"/>
            <w:r w:rsidRPr="00F65DE0">
              <w:rPr>
                <w:rFonts w:ascii="Arial" w:hAnsi="Arial" w:cs="Arial"/>
                <w:sz w:val="18"/>
                <w:szCs w:val="18"/>
              </w:rPr>
              <w:t>/-liśmy wszystkie konieczne informacje potrzebne do przygotowania oferty</w:t>
            </w:r>
            <w:r w:rsidR="00A33745" w:rsidRPr="00F65DE0">
              <w:rPr>
                <w:rFonts w:ascii="Arial" w:hAnsi="Arial" w:cs="Arial"/>
                <w:sz w:val="18"/>
                <w:szCs w:val="18"/>
              </w:rPr>
              <w:t>.</w:t>
            </w:r>
            <w:r w:rsidR="00983586" w:rsidRPr="00F65D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CA0126" w14:textId="6B1816E8" w:rsidR="00A039A0" w:rsidRPr="00F65DE0" w:rsidRDefault="00D87AEE" w:rsidP="00A039A0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Zobowiązuję/-my się do wykonania zamówienia w </w:t>
            </w:r>
            <w:r w:rsidRPr="003E0348">
              <w:rPr>
                <w:rFonts w:ascii="Arial" w:eastAsia="Calibri, Calibri" w:hAnsi="Arial" w:cs="Arial"/>
                <w:sz w:val="18"/>
                <w:szCs w:val="18"/>
              </w:rPr>
              <w:t>termi</w:t>
            </w:r>
            <w:r w:rsidR="00CB5325" w:rsidRPr="003E0348">
              <w:rPr>
                <w:rFonts w:ascii="Arial" w:eastAsia="Calibri, Calibri" w:hAnsi="Arial" w:cs="Arial"/>
                <w:sz w:val="18"/>
                <w:szCs w:val="18"/>
              </w:rPr>
              <w:t>n</w:t>
            </w:r>
            <w:r w:rsidR="003E0348" w:rsidRPr="003E0348">
              <w:rPr>
                <w:rFonts w:ascii="Arial" w:eastAsia="Calibri, Calibri" w:hAnsi="Arial" w:cs="Arial"/>
                <w:sz w:val="18"/>
                <w:szCs w:val="18"/>
              </w:rPr>
              <w:t>ie</w:t>
            </w:r>
            <w:r w:rsidR="00CD5E51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wskazan</w:t>
            </w:r>
            <w:r w:rsidR="003E0348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ym</w:t>
            </w:r>
            <w:r w:rsidR="00CD5E51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</w:t>
            </w:r>
            <w:r w:rsidR="00CD5E51" w:rsidRPr="00F65DE0">
              <w:rPr>
                <w:rFonts w:ascii="Arial" w:hAnsi="Arial" w:cs="Arial"/>
                <w:sz w:val="18"/>
                <w:szCs w:val="18"/>
              </w:rPr>
              <w:t>w Zaproszeniu do składania ofert oraz projekcie umowy</w:t>
            </w:r>
            <w:r w:rsidR="003D6855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.</w:t>
            </w:r>
          </w:p>
          <w:p w14:paraId="2B9AE323" w14:textId="2B47325A" w:rsidR="00A039A0" w:rsidRPr="00F65DE0" w:rsidRDefault="00196BDA" w:rsidP="00A039A0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Akceptuję/-my warunki płatności określone w projek</w:t>
            </w:r>
            <w:r w:rsidR="00D360A9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cie</w:t>
            </w: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umowy.</w:t>
            </w:r>
          </w:p>
          <w:p w14:paraId="70088D14" w14:textId="0EBAC9A6" w:rsidR="00A039A0" w:rsidRPr="00F65DE0" w:rsidRDefault="00196BDA" w:rsidP="00A039A0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Oświadczam/-</w:t>
            </w:r>
            <w:r w:rsidR="004B6703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m</w:t>
            </w: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y, że przedmiot oferty jest zgodny z przedmiotem zamówienia</w:t>
            </w:r>
            <w:r w:rsidR="00DE4C63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.</w:t>
            </w:r>
          </w:p>
          <w:p w14:paraId="4867730D" w14:textId="6D6A77EF" w:rsidR="00A039A0" w:rsidRPr="00F65DE0" w:rsidRDefault="001B5D7D" w:rsidP="00A039A0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Oświadczam/-my, że zawarty w Zaproszeniu do składania ofert projekt umowy został przez nas zaakceptowany </w:t>
            </w:r>
            <w:r w:rsidR="00CB5325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br/>
            </w: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i zobowiązujemy się w przypadku wyboru naszej oferty do zawarcia umowy w miejscu i terminie wyznaczonym przez Zamawiającego</w:t>
            </w:r>
            <w:r w:rsidR="00A3677B"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.</w:t>
            </w:r>
          </w:p>
          <w:p w14:paraId="70C94556" w14:textId="7475E275" w:rsidR="006B54DA" w:rsidRPr="00F65DE0" w:rsidRDefault="006B54DA" w:rsidP="00A039A0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Oświadczam/-my, że jestem/ jesteśmy związani niniejszą ofertą przez okres 30 dni, licząc od dnia, w którym upłynął termin składania ofert.</w:t>
            </w:r>
          </w:p>
          <w:p w14:paraId="7914945F" w14:textId="782C2049" w:rsidR="0089319D" w:rsidRPr="00F65DE0" w:rsidRDefault="0089319D" w:rsidP="0089319D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hAnsi="Arial" w:cs="Arial"/>
                <w:sz w:val="18"/>
                <w:szCs w:val="18"/>
              </w:rPr>
              <w:t>Oświadczam/-</w:t>
            </w:r>
            <w:r w:rsidR="004B6703" w:rsidRPr="00F65DE0">
              <w:rPr>
                <w:rFonts w:ascii="Arial" w:hAnsi="Arial" w:cs="Arial"/>
                <w:sz w:val="18"/>
                <w:szCs w:val="18"/>
              </w:rPr>
              <w:t>m</w:t>
            </w:r>
            <w:r w:rsidRPr="00F65DE0">
              <w:rPr>
                <w:rFonts w:ascii="Arial" w:hAnsi="Arial" w:cs="Arial"/>
                <w:sz w:val="18"/>
                <w:szCs w:val="18"/>
              </w:rPr>
              <w:t>y, że nie podlegam/-y wykluczeniu z postępowania na podstawie art. 7</w:t>
            </w:r>
            <w:r w:rsidR="002575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5DE0">
              <w:rPr>
                <w:rFonts w:ascii="Arial" w:hAnsi="Arial" w:cs="Arial"/>
                <w:sz w:val="18"/>
                <w:szCs w:val="18"/>
              </w:rPr>
              <w:t>ustawy z dnia 13 kwietnia 2022r. o szczególnych rozwiązaniach w zakresie przeciwdziałania wspieraniu agresji na Ukrainę oraz służących ochronie bezpieczeństwa narodowego.</w:t>
            </w:r>
          </w:p>
          <w:p w14:paraId="6B13D169" w14:textId="77777777" w:rsidR="00741362" w:rsidRPr="00F65DE0" w:rsidRDefault="00741362" w:rsidP="00741362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Oświadczam/-my, że wypełniłem obowiązki informacyjne przewidziane w art. 13 lub art. 14 RODO</w:t>
            </w:r>
            <w:r w:rsidRPr="00F65DE0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F65DE0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**</w:t>
            </w:r>
            <w:r w:rsidRPr="00F65DE0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.</w:t>
            </w:r>
          </w:p>
          <w:p w14:paraId="72559676" w14:textId="1D829510" w:rsidR="00741362" w:rsidRPr="00F65DE0" w:rsidRDefault="00741362" w:rsidP="00741362">
            <w:pPr>
              <w:pStyle w:val="Standard"/>
              <w:autoSpaceDE w:val="0"/>
              <w:autoSpaceDN w:val="0"/>
              <w:ind w:left="426"/>
              <w:jc w:val="bot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65DE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*</w:t>
            </w:r>
            <w:r w:rsidRPr="00F65DE0">
              <w:rPr>
                <w:rFonts w:ascii="Arial" w:hAnsi="Arial" w:cs="Arial"/>
                <w:i/>
                <w:iCs/>
                <w:sz w:val="18"/>
                <w:szCs w:val="18"/>
              </w:rPr>
              <w:t>Rozporządzenie Parlamentu Europejskiego i Rady (UE) 2016/679 z dnia 27 kwietnia 2016 r. w sprawie ochrony osób fizycznych w związku</w:t>
            </w:r>
            <w:r w:rsidR="0025750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F65D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 przetwarzaniem danych osobowych i w sprawie swobodnego przepływu takich danych oraz uchylenia dyrektywy 95/46/WE (ogólne rozporządzenie o ochronie danych) (Dz. Urz. UE L 119 z 04.05.2016, str. 1). </w:t>
            </w:r>
          </w:p>
          <w:p w14:paraId="7D97B851" w14:textId="587A2DAB" w:rsidR="00741362" w:rsidRPr="00F65DE0" w:rsidRDefault="00741362" w:rsidP="00741362">
            <w:pPr>
              <w:pStyle w:val="Standard"/>
              <w:autoSpaceDE w:val="0"/>
              <w:autoSpaceDN w:val="0"/>
              <w:ind w:left="426" w:right="12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**</w:t>
            </w:r>
            <w:r w:rsidRPr="00F65DE0">
              <w:rPr>
                <w:rFonts w:ascii="Arial" w:hAnsi="Arial" w:cs="Arial"/>
                <w:i/>
                <w:iCs/>
                <w:sz w:val="18"/>
                <w:szCs w:val="18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7C6586B" w14:textId="6AB6B056" w:rsidR="00741362" w:rsidRPr="00F65DE0" w:rsidRDefault="00741362" w:rsidP="00974A45">
            <w:pPr>
              <w:pStyle w:val="Standard"/>
              <w:numPr>
                <w:ilvl w:val="0"/>
                <w:numId w:val="15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65DE0">
              <w:rPr>
                <w:rFonts w:ascii="Arial" w:hAnsi="Arial" w:cs="Arial"/>
                <w:sz w:val="18"/>
                <w:szCs w:val="18"/>
              </w:rPr>
              <w:t>Wskazuję, jako osobę uprawnioną do kontaktów z Zamawiającym, odpowiedzialną za nadzór nad realizacją postanowień umowy:</w:t>
            </w:r>
          </w:p>
          <w:tbl>
            <w:tblPr>
              <w:tblStyle w:val="Tabela-Siatka"/>
              <w:tblW w:w="0" w:type="auto"/>
              <w:tblInd w:w="426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3"/>
              <w:gridCol w:w="993"/>
              <w:gridCol w:w="1559"/>
              <w:gridCol w:w="1276"/>
              <w:gridCol w:w="3969"/>
            </w:tblGrid>
            <w:tr w:rsidR="00741362" w:rsidRPr="00F65DE0" w14:paraId="4897C68B" w14:textId="77777777" w:rsidTr="00741362">
              <w:tc>
                <w:tcPr>
                  <w:tcW w:w="15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BF7263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65DE0">
                    <w:rPr>
                      <w:rFonts w:ascii="Arial" w:hAnsi="Arial" w:cs="Arial"/>
                      <w:sz w:val="18"/>
                      <w:szCs w:val="18"/>
                    </w:rPr>
                    <w:t>imię i nazwisko: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41935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41362" w:rsidRPr="00F65DE0" w14:paraId="1458B858" w14:textId="77777777" w:rsidTr="00741362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8967F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65DE0">
                    <w:rPr>
                      <w:rFonts w:ascii="Arial" w:hAnsi="Arial" w:cs="Arial"/>
                      <w:sz w:val="18"/>
                      <w:szCs w:val="18"/>
                    </w:rPr>
                    <w:t>tel.: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22B01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886ED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65DE0">
                    <w:rPr>
                      <w:rFonts w:ascii="Arial" w:hAnsi="Arial" w:cs="Arial"/>
                      <w:sz w:val="18"/>
                      <w:szCs w:val="18"/>
                    </w:rPr>
                    <w:t>adres e-mail: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D14ED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41362" w:rsidRPr="00F65DE0" w14:paraId="19B6FCDE" w14:textId="77777777" w:rsidTr="00741362"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DA2B528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60CBD09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1BCE5B4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6C4DF4B" w14:textId="77777777" w:rsidR="00741362" w:rsidRPr="00F65DE0" w:rsidRDefault="00741362" w:rsidP="00741362">
                  <w:pPr>
                    <w:pStyle w:val="Standard"/>
                    <w:autoSpaceDN w:val="0"/>
                    <w:jc w:val="both"/>
                    <w:textAlignment w:val="baseline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E0F0DCB" w14:textId="372A4131" w:rsidR="009D5ACF" w:rsidRPr="00F65DE0" w:rsidRDefault="009D5ACF" w:rsidP="00D23B6D">
            <w:pPr>
              <w:pStyle w:val="Standard"/>
              <w:autoSpaceDN w:val="0"/>
              <w:ind w:left="426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</w:p>
        </w:tc>
      </w:tr>
    </w:tbl>
    <w:p w14:paraId="12F8EA56" w14:textId="77777777" w:rsidR="006C70FB" w:rsidRPr="00F65DE0" w:rsidRDefault="006C70FB" w:rsidP="000C1B46">
      <w:pPr>
        <w:rPr>
          <w:color w:val="000000"/>
          <w:sz w:val="18"/>
          <w:szCs w:val="18"/>
        </w:rPr>
      </w:pPr>
    </w:p>
    <w:p w14:paraId="100845AA" w14:textId="3869CC0C" w:rsidR="00D23B6D" w:rsidRPr="00F65DE0" w:rsidRDefault="00D23B6D" w:rsidP="003F6D5F">
      <w:pPr>
        <w:pStyle w:val="Standard"/>
        <w:jc w:val="both"/>
        <w:rPr>
          <w:rFonts w:ascii="Arial" w:eastAsia="Liberation Serif" w:hAnsi="Arial" w:cs="Arial"/>
          <w:sz w:val="18"/>
          <w:szCs w:val="18"/>
        </w:rPr>
      </w:pPr>
    </w:p>
    <w:p w14:paraId="4DC5C498" w14:textId="77777777" w:rsidR="005E2AC9" w:rsidRPr="00F65DE0" w:rsidRDefault="005E2AC9" w:rsidP="003F6D5F">
      <w:pPr>
        <w:pStyle w:val="Standard"/>
        <w:jc w:val="both"/>
        <w:rPr>
          <w:rFonts w:ascii="Arial" w:eastAsia="Liberation Serif" w:hAnsi="Arial" w:cs="Arial"/>
          <w:sz w:val="18"/>
          <w:szCs w:val="18"/>
        </w:rPr>
      </w:pPr>
    </w:p>
    <w:p w14:paraId="42F15007" w14:textId="77777777" w:rsidR="00465904" w:rsidRPr="00F65DE0" w:rsidRDefault="00465904" w:rsidP="00465904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F65DE0">
        <w:rPr>
          <w:rFonts w:ascii="Arial" w:eastAsia="Liberation Serif" w:hAnsi="Arial" w:cs="Arial"/>
          <w:sz w:val="18"/>
          <w:szCs w:val="18"/>
        </w:rPr>
        <w:t>_______________</w:t>
      </w:r>
      <w:r w:rsidRPr="00F65DE0">
        <w:rPr>
          <w:rFonts w:ascii="Arial" w:hAnsi="Arial" w:cs="Arial"/>
          <w:sz w:val="18"/>
          <w:szCs w:val="18"/>
        </w:rPr>
        <w:t xml:space="preserve"> </w:t>
      </w:r>
      <w:r w:rsidRPr="00F65DE0">
        <w:rPr>
          <w:rFonts w:ascii="Arial" w:hAnsi="Arial" w:cs="Arial"/>
          <w:i/>
          <w:sz w:val="18"/>
          <w:szCs w:val="18"/>
        </w:rPr>
        <w:t xml:space="preserve">, </w:t>
      </w:r>
      <w:r w:rsidRPr="00F65DE0">
        <w:rPr>
          <w:rFonts w:ascii="Arial" w:hAnsi="Arial" w:cs="Arial"/>
          <w:sz w:val="18"/>
          <w:szCs w:val="18"/>
        </w:rPr>
        <w:t>dnia ______________ r.</w:t>
      </w:r>
    </w:p>
    <w:p w14:paraId="3E97FB8D" w14:textId="77777777" w:rsidR="00465904" w:rsidRPr="00F65DE0" w:rsidRDefault="00465904" w:rsidP="00465904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F65DE0">
        <w:rPr>
          <w:rFonts w:ascii="Arial" w:eastAsia="Liberation Serif" w:hAnsi="Arial" w:cs="Arial"/>
          <w:i/>
          <w:sz w:val="18"/>
          <w:szCs w:val="18"/>
        </w:rPr>
        <w:t xml:space="preserve">      </w:t>
      </w:r>
      <w:r w:rsidRPr="00F65DE0">
        <w:rPr>
          <w:rFonts w:ascii="Arial" w:hAnsi="Arial" w:cs="Arial"/>
          <w:i/>
          <w:sz w:val="18"/>
          <w:szCs w:val="18"/>
        </w:rPr>
        <w:t>(miejscowość)</w:t>
      </w:r>
    </w:p>
    <w:p w14:paraId="679A3659" w14:textId="77777777" w:rsidR="00465904" w:rsidRPr="00F65DE0" w:rsidRDefault="00465904" w:rsidP="00465904">
      <w:pPr>
        <w:pStyle w:val="Standard"/>
        <w:ind w:firstLine="5103"/>
        <w:jc w:val="both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sz w:val="18"/>
          <w:szCs w:val="18"/>
        </w:rPr>
        <w:t>___________________________________________</w:t>
      </w:r>
    </w:p>
    <w:p w14:paraId="2223E447" w14:textId="77777777" w:rsidR="00465904" w:rsidRPr="00F65DE0" w:rsidRDefault="00465904" w:rsidP="00465904">
      <w:pPr>
        <w:pStyle w:val="Standard"/>
        <w:ind w:left="5387" w:firstLine="425"/>
        <w:jc w:val="both"/>
        <w:rPr>
          <w:rFonts w:ascii="Arial" w:hAnsi="Arial" w:cs="Arial"/>
          <w:i/>
          <w:sz w:val="18"/>
          <w:szCs w:val="18"/>
        </w:rPr>
      </w:pPr>
      <w:r w:rsidRPr="00F65DE0">
        <w:rPr>
          <w:rFonts w:ascii="Arial" w:hAnsi="Arial" w:cs="Arial"/>
          <w:i/>
          <w:sz w:val="18"/>
          <w:szCs w:val="18"/>
        </w:rPr>
        <w:t>(Czytelny podpis lub pieczęć imienna i podpis</w:t>
      </w:r>
    </w:p>
    <w:p w14:paraId="66B8F276" w14:textId="686DDE12" w:rsidR="003F6D5F" w:rsidRPr="00F65DE0" w:rsidRDefault="00465904" w:rsidP="0025750F">
      <w:pPr>
        <w:pStyle w:val="Standard"/>
        <w:ind w:left="5812"/>
        <w:jc w:val="both"/>
        <w:rPr>
          <w:rFonts w:ascii="Arial" w:hAnsi="Arial" w:cs="Arial"/>
          <w:sz w:val="18"/>
          <w:szCs w:val="18"/>
        </w:rPr>
      </w:pPr>
      <w:r w:rsidRPr="00F65DE0">
        <w:rPr>
          <w:rFonts w:ascii="Arial" w:hAnsi="Arial" w:cs="Arial"/>
          <w:i/>
          <w:color w:val="000000"/>
          <w:sz w:val="18"/>
          <w:szCs w:val="18"/>
        </w:rPr>
        <w:t>osoby uprawnionej do reprezentacji Wykonawcy)</w:t>
      </w:r>
    </w:p>
    <w:sectPr w:rsidR="003F6D5F" w:rsidRPr="00F65DE0" w:rsidSect="00D23B6D">
      <w:footerReference w:type="default" r:id="rId8"/>
      <w:headerReference w:type="first" r:id="rId9"/>
      <w:footerReference w:type="first" r:id="rId10"/>
      <w:pgSz w:w="11906" w:h="16838"/>
      <w:pgMar w:top="709" w:right="1133" w:bottom="851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F56CF" w14:textId="77777777" w:rsidR="003F525E" w:rsidRDefault="003F525E">
      <w:r>
        <w:separator/>
      </w:r>
    </w:p>
  </w:endnote>
  <w:endnote w:type="continuationSeparator" w:id="0">
    <w:p w14:paraId="37313153" w14:textId="77777777" w:rsidR="003F525E" w:rsidRDefault="003F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altName w:val="Calibri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2D4D2" w14:textId="77777777" w:rsidR="00D87CB6" w:rsidRPr="001F77E3" w:rsidRDefault="00D87CB6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1F77E3">
      <w:rPr>
        <w:rFonts w:asciiTheme="minorHAnsi" w:hAnsiTheme="minorHAnsi" w:cstheme="minorHAnsi"/>
        <w:sz w:val="20"/>
        <w:szCs w:val="20"/>
        <w:lang w:val="pl-PL"/>
      </w:rPr>
      <w:t xml:space="preserve">Strona 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F77E3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1F77E3">
      <w:rPr>
        <w:rFonts w:asciiTheme="minorHAnsi" w:hAnsiTheme="minorHAnsi" w:cstheme="minorHAnsi"/>
        <w:b/>
        <w:bCs/>
        <w:sz w:val="20"/>
        <w:szCs w:val="20"/>
        <w:lang w:val="pl-PL"/>
      </w:rPr>
      <w:t>2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F77E3">
      <w:rPr>
        <w:rFonts w:asciiTheme="minorHAnsi" w:hAnsiTheme="minorHAnsi" w:cstheme="minorHAnsi"/>
        <w:sz w:val="20"/>
        <w:szCs w:val="20"/>
        <w:lang w:val="pl-PL"/>
      </w:rPr>
      <w:t xml:space="preserve"> z 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F77E3">
      <w:rPr>
        <w:rFonts w:asciiTheme="minorHAnsi" w:hAnsiTheme="minorHAnsi" w:cstheme="minorHAnsi"/>
        <w:b/>
        <w:bCs/>
        <w:sz w:val="20"/>
        <w:szCs w:val="20"/>
      </w:rPr>
      <w:instrText>NUMPAGES</w:instrTex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1F77E3">
      <w:rPr>
        <w:rFonts w:asciiTheme="minorHAnsi" w:hAnsiTheme="minorHAnsi" w:cstheme="minorHAnsi"/>
        <w:b/>
        <w:bCs/>
        <w:sz w:val="20"/>
        <w:szCs w:val="20"/>
        <w:lang w:val="pl-PL"/>
      </w:rPr>
      <w:t>2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7BEB3DFF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E601B" w14:textId="1936C7E8" w:rsidR="00254EC2" w:rsidRPr="00271C75" w:rsidRDefault="00254EC2" w:rsidP="00271C75">
    <w:pPr>
      <w:pStyle w:val="Stopka"/>
      <w:jc w:val="center"/>
      <w:rPr>
        <w:sz w:val="20"/>
        <w:szCs w:val="20"/>
      </w:rPr>
    </w:pPr>
  </w:p>
  <w:p w14:paraId="02007D0B" w14:textId="77777777" w:rsidR="00264F00" w:rsidRPr="001F77E3" w:rsidRDefault="00264F00" w:rsidP="00264F00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1F77E3">
      <w:rPr>
        <w:rFonts w:asciiTheme="minorHAnsi" w:hAnsiTheme="minorHAnsi" w:cstheme="minorHAnsi"/>
        <w:sz w:val="20"/>
        <w:szCs w:val="20"/>
        <w:lang w:val="pl-PL"/>
      </w:rPr>
      <w:t xml:space="preserve">Strona 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F77E3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1F77E3">
      <w:rPr>
        <w:rFonts w:asciiTheme="minorHAnsi" w:hAnsiTheme="minorHAnsi" w:cstheme="minorHAnsi"/>
        <w:b/>
        <w:bCs/>
        <w:sz w:val="20"/>
        <w:szCs w:val="20"/>
      </w:rPr>
      <w:t>2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F77E3">
      <w:rPr>
        <w:rFonts w:asciiTheme="minorHAnsi" w:hAnsiTheme="minorHAnsi" w:cstheme="minorHAnsi"/>
        <w:sz w:val="20"/>
        <w:szCs w:val="20"/>
        <w:lang w:val="pl-PL"/>
      </w:rPr>
      <w:t xml:space="preserve"> z 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F77E3">
      <w:rPr>
        <w:rFonts w:asciiTheme="minorHAnsi" w:hAnsiTheme="minorHAnsi" w:cstheme="minorHAnsi"/>
        <w:b/>
        <w:bCs/>
        <w:sz w:val="20"/>
        <w:szCs w:val="20"/>
      </w:rPr>
      <w:instrText>NUMPAGES</w:instrTex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1F77E3">
      <w:rPr>
        <w:rFonts w:asciiTheme="minorHAnsi" w:hAnsiTheme="minorHAnsi" w:cstheme="minorHAnsi"/>
        <w:b/>
        <w:bCs/>
        <w:sz w:val="20"/>
        <w:szCs w:val="20"/>
      </w:rPr>
      <w:t>3</w:t>
    </w:r>
    <w:r w:rsidRPr="001F77E3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67C9B4FC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4F4F8" w14:textId="77777777" w:rsidR="003F525E" w:rsidRDefault="003F525E">
      <w:r>
        <w:separator/>
      </w:r>
    </w:p>
  </w:footnote>
  <w:footnote w:type="continuationSeparator" w:id="0">
    <w:p w14:paraId="30D61058" w14:textId="77777777" w:rsidR="003F525E" w:rsidRDefault="003F525E">
      <w:r>
        <w:continuationSeparator/>
      </w:r>
    </w:p>
  </w:footnote>
  <w:footnote w:id="1">
    <w:p w14:paraId="544A8B35" w14:textId="77777777" w:rsidR="00C10752" w:rsidRDefault="00C10752" w:rsidP="00C107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2429">
        <w:rPr>
          <w:rFonts w:ascii="Calibri" w:hAnsi="Calibri" w:cs="Calibri"/>
          <w:sz w:val="18"/>
          <w:szCs w:val="18"/>
        </w:rPr>
        <w:t>niepotrzebne skreślić</w:t>
      </w:r>
    </w:p>
  </w:footnote>
  <w:footnote w:id="2">
    <w:p w14:paraId="02445080" w14:textId="3AA59606" w:rsidR="0083065A" w:rsidRPr="00AA0B2B" w:rsidRDefault="0083065A" w:rsidP="0083065A">
      <w:pPr>
        <w:pStyle w:val="Footnote"/>
        <w:rPr>
          <w:rFonts w:hint="eastAsia"/>
          <w:sz w:val="16"/>
          <w:szCs w:val="16"/>
        </w:rPr>
      </w:pPr>
      <w:r w:rsidRPr="00AA0B2B">
        <w:rPr>
          <w:rStyle w:val="Odwoanieprzypisudolnego"/>
          <w:sz w:val="16"/>
          <w:szCs w:val="16"/>
        </w:rPr>
        <w:t>2</w:t>
      </w:r>
      <w:r w:rsidRPr="00AA0B2B">
        <w:rPr>
          <w:rFonts w:ascii="Calibri" w:hAnsi="Calibri" w:cs="Calibri"/>
          <w:sz w:val="16"/>
          <w:szCs w:val="16"/>
        </w:rPr>
        <w:t xml:space="preserve"> dokumenty rejestrowe - dot. </w:t>
      </w:r>
      <w:r w:rsidRPr="00AA0B2B">
        <w:rPr>
          <w:rFonts w:ascii="Calibri" w:hAnsi="Calibri" w:cs="Calibri"/>
          <w:b/>
          <w:bCs/>
          <w:sz w:val="16"/>
          <w:szCs w:val="16"/>
        </w:rPr>
        <w:t>osoby uprawnionej</w:t>
      </w:r>
      <w:r w:rsidR="00AF2CB3">
        <w:rPr>
          <w:rFonts w:ascii="Calibri" w:hAnsi="Calibri" w:cs="Calibri"/>
          <w:sz w:val="16"/>
          <w:szCs w:val="16"/>
        </w:rPr>
        <w:t xml:space="preserve"> /</w:t>
      </w:r>
      <w:r w:rsidRPr="00AA0B2B">
        <w:rPr>
          <w:rFonts w:ascii="Calibri" w:hAnsi="Calibri" w:cs="Calibri"/>
          <w:sz w:val="16"/>
          <w:szCs w:val="16"/>
        </w:rPr>
        <w:t xml:space="preserve"> pełnomocnictwo, upoważnienie - dot. </w:t>
      </w:r>
      <w:r w:rsidRPr="00AA0B2B">
        <w:rPr>
          <w:rFonts w:ascii="Calibri" w:hAnsi="Calibri" w:cs="Calibri"/>
          <w:b/>
          <w:bCs/>
          <w:sz w:val="16"/>
          <w:szCs w:val="16"/>
        </w:rPr>
        <w:t>osoby upoważnionej</w:t>
      </w:r>
      <w:r w:rsidR="006A5849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6A5849" w:rsidRPr="006A5849">
        <w:rPr>
          <w:rFonts w:ascii="Calibri" w:hAnsi="Calibri" w:cs="Calibri"/>
          <w:b/>
          <w:bCs/>
          <w:sz w:val="16"/>
          <w:szCs w:val="16"/>
        </w:rPr>
        <w:t xml:space="preserve">– </w:t>
      </w:r>
      <w:r w:rsidR="006A5849" w:rsidRPr="006A5849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1D0FE1E" w14:textId="77777777" w:rsidR="0083065A" w:rsidRDefault="0083065A" w:rsidP="0083065A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9A2DB" w14:textId="5992A68F" w:rsidR="00BF11A3" w:rsidRPr="00F65DE0" w:rsidRDefault="00F65DE0" w:rsidP="00F65DE0">
    <w:pPr>
      <w:pStyle w:val="Nagwek"/>
      <w:jc w:val="left"/>
      <w:rPr>
        <w:rFonts w:ascii="Arial" w:hAnsi="Arial" w:cs="Arial"/>
        <w:sz w:val="18"/>
        <w:szCs w:val="18"/>
      </w:rPr>
    </w:pPr>
    <w:r w:rsidRPr="00F65DE0">
      <w:rPr>
        <w:rFonts w:ascii="Arial" w:hAnsi="Arial" w:cs="Arial"/>
        <w:sz w:val="18"/>
        <w:szCs w:val="18"/>
      </w:rPr>
      <w:t>SRZP261-1-00</w:t>
    </w:r>
    <w:r w:rsidR="00733B98">
      <w:rPr>
        <w:rFonts w:ascii="Arial" w:hAnsi="Arial" w:cs="Arial"/>
        <w:sz w:val="18"/>
        <w:szCs w:val="18"/>
      </w:rPr>
      <w:t>88</w:t>
    </w:r>
    <w:r w:rsidRPr="00F65DE0">
      <w:rPr>
        <w:rFonts w:ascii="Arial" w:hAnsi="Arial" w:cs="Arial"/>
        <w:sz w:val="18"/>
        <w:szCs w:val="18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E4C21"/>
    <w:multiLevelType w:val="hybridMultilevel"/>
    <w:tmpl w:val="897A9DA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17203"/>
    <w:multiLevelType w:val="hybridMultilevel"/>
    <w:tmpl w:val="1076DE8A"/>
    <w:lvl w:ilvl="0" w:tplc="F63E71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B4E88"/>
    <w:multiLevelType w:val="hybridMultilevel"/>
    <w:tmpl w:val="70F8584A"/>
    <w:lvl w:ilvl="0" w:tplc="9522DF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8" w15:restartNumberingAfterBreak="0">
    <w:nsid w:val="71300C40"/>
    <w:multiLevelType w:val="multilevel"/>
    <w:tmpl w:val="8C9235E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8982244">
    <w:abstractNumId w:val="0"/>
  </w:num>
  <w:num w:numId="2" w16cid:durableId="1148088230">
    <w:abstractNumId w:val="1"/>
  </w:num>
  <w:num w:numId="3" w16cid:durableId="202987195">
    <w:abstractNumId w:val="2"/>
  </w:num>
  <w:num w:numId="4" w16cid:durableId="292058950">
    <w:abstractNumId w:val="3"/>
  </w:num>
  <w:num w:numId="5" w16cid:durableId="344288064">
    <w:abstractNumId w:val="4"/>
  </w:num>
  <w:num w:numId="6" w16cid:durableId="1301807874">
    <w:abstractNumId w:val="7"/>
  </w:num>
  <w:num w:numId="7" w16cid:durableId="438255374">
    <w:abstractNumId w:val="17"/>
  </w:num>
  <w:num w:numId="8" w16cid:durableId="1158687826">
    <w:abstractNumId w:val="5"/>
  </w:num>
  <w:num w:numId="9" w16cid:durableId="1879269436">
    <w:abstractNumId w:val="24"/>
  </w:num>
  <w:num w:numId="10" w16cid:durableId="885877123">
    <w:abstractNumId w:val="21"/>
  </w:num>
  <w:num w:numId="11" w16cid:durableId="641079124">
    <w:abstractNumId w:val="30"/>
  </w:num>
  <w:num w:numId="12" w16cid:durableId="353389648">
    <w:abstractNumId w:val="22"/>
  </w:num>
  <w:num w:numId="13" w16cid:durableId="1622806016">
    <w:abstractNumId w:val="18"/>
  </w:num>
  <w:num w:numId="14" w16cid:durableId="1439906314">
    <w:abstractNumId w:val="15"/>
  </w:num>
  <w:num w:numId="15" w16cid:durableId="1189220939">
    <w:abstractNumId w:val="28"/>
  </w:num>
  <w:num w:numId="16" w16cid:durableId="1759331938">
    <w:abstractNumId w:val="8"/>
  </w:num>
  <w:num w:numId="17" w16cid:durableId="1341854055">
    <w:abstractNumId w:val="32"/>
  </w:num>
  <w:num w:numId="18" w16cid:durableId="1253392427">
    <w:abstractNumId w:val="27"/>
  </w:num>
  <w:num w:numId="19" w16cid:durableId="100877484">
    <w:abstractNumId w:val="16"/>
  </w:num>
  <w:num w:numId="20" w16cid:durableId="1065176488">
    <w:abstractNumId w:val="12"/>
  </w:num>
  <w:num w:numId="21" w16cid:durableId="1744720733">
    <w:abstractNumId w:val="14"/>
  </w:num>
  <w:num w:numId="22" w16cid:durableId="1786732568">
    <w:abstractNumId w:val="31"/>
  </w:num>
  <w:num w:numId="23" w16cid:durableId="1232960151">
    <w:abstractNumId w:val="13"/>
  </w:num>
  <w:num w:numId="24" w16cid:durableId="924918269">
    <w:abstractNumId w:val="10"/>
  </w:num>
  <w:num w:numId="25" w16cid:durableId="365644700">
    <w:abstractNumId w:val="26"/>
  </w:num>
  <w:num w:numId="26" w16cid:durableId="14667754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9915194">
    <w:abstractNumId w:val="9"/>
  </w:num>
  <w:num w:numId="28" w16cid:durableId="827600007">
    <w:abstractNumId w:val="25"/>
  </w:num>
  <w:num w:numId="29" w16cid:durableId="2100632364">
    <w:abstractNumId w:val="20"/>
  </w:num>
  <w:num w:numId="30" w16cid:durableId="419526958">
    <w:abstractNumId w:val="23"/>
  </w:num>
  <w:num w:numId="31" w16cid:durableId="581258818">
    <w:abstractNumId w:val="29"/>
  </w:num>
  <w:num w:numId="32" w16cid:durableId="189954322">
    <w:abstractNumId w:val="19"/>
  </w:num>
  <w:num w:numId="33" w16cid:durableId="1752971011">
    <w:abstractNumId w:val="11"/>
  </w:num>
  <w:num w:numId="34" w16cid:durableId="1994213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88D"/>
    <w:rsid w:val="00010D1C"/>
    <w:rsid w:val="00027B15"/>
    <w:rsid w:val="0003569E"/>
    <w:rsid w:val="00036A75"/>
    <w:rsid w:val="000442C7"/>
    <w:rsid w:val="000560B4"/>
    <w:rsid w:val="000712D8"/>
    <w:rsid w:val="00085DE3"/>
    <w:rsid w:val="00090B05"/>
    <w:rsid w:val="0009212A"/>
    <w:rsid w:val="000A0841"/>
    <w:rsid w:val="000A5BA6"/>
    <w:rsid w:val="000B06BA"/>
    <w:rsid w:val="000C1B46"/>
    <w:rsid w:val="000D5958"/>
    <w:rsid w:val="000E2711"/>
    <w:rsid w:val="000E6DFA"/>
    <w:rsid w:val="000F0D5D"/>
    <w:rsid w:val="000F3805"/>
    <w:rsid w:val="00104854"/>
    <w:rsid w:val="00132D34"/>
    <w:rsid w:val="001462A8"/>
    <w:rsid w:val="00153FEB"/>
    <w:rsid w:val="00163EA0"/>
    <w:rsid w:val="001722E7"/>
    <w:rsid w:val="00173356"/>
    <w:rsid w:val="001738AE"/>
    <w:rsid w:val="00196BDA"/>
    <w:rsid w:val="001B2714"/>
    <w:rsid w:val="001B5D7D"/>
    <w:rsid w:val="001B65CA"/>
    <w:rsid w:val="001C23C6"/>
    <w:rsid w:val="001C423D"/>
    <w:rsid w:val="001C4DA2"/>
    <w:rsid w:val="001C7798"/>
    <w:rsid w:val="001D1195"/>
    <w:rsid w:val="001D12F9"/>
    <w:rsid w:val="001E400E"/>
    <w:rsid w:val="001F0862"/>
    <w:rsid w:val="001F11CC"/>
    <w:rsid w:val="001F77E3"/>
    <w:rsid w:val="001F7A2A"/>
    <w:rsid w:val="00211C52"/>
    <w:rsid w:val="0022348F"/>
    <w:rsid w:val="002304AB"/>
    <w:rsid w:val="00236456"/>
    <w:rsid w:val="0024352F"/>
    <w:rsid w:val="00246B2B"/>
    <w:rsid w:val="00246BAA"/>
    <w:rsid w:val="00254EC2"/>
    <w:rsid w:val="0025750F"/>
    <w:rsid w:val="00261837"/>
    <w:rsid w:val="00264F00"/>
    <w:rsid w:val="00271C75"/>
    <w:rsid w:val="002746B2"/>
    <w:rsid w:val="00287006"/>
    <w:rsid w:val="00296084"/>
    <w:rsid w:val="002A637C"/>
    <w:rsid w:val="002C1A74"/>
    <w:rsid w:val="002D3EE8"/>
    <w:rsid w:val="002E14BE"/>
    <w:rsid w:val="002E2C7A"/>
    <w:rsid w:val="002E4A8D"/>
    <w:rsid w:val="002F3E79"/>
    <w:rsid w:val="002F4FA7"/>
    <w:rsid w:val="003034E2"/>
    <w:rsid w:val="0031069E"/>
    <w:rsid w:val="0031174A"/>
    <w:rsid w:val="00327E55"/>
    <w:rsid w:val="00340FEC"/>
    <w:rsid w:val="00343750"/>
    <w:rsid w:val="00347C37"/>
    <w:rsid w:val="003576E1"/>
    <w:rsid w:val="00372C91"/>
    <w:rsid w:val="003732BF"/>
    <w:rsid w:val="00380E3A"/>
    <w:rsid w:val="003825D5"/>
    <w:rsid w:val="00384A24"/>
    <w:rsid w:val="00385CB4"/>
    <w:rsid w:val="00396C19"/>
    <w:rsid w:val="003A030C"/>
    <w:rsid w:val="003A1C0E"/>
    <w:rsid w:val="003D6855"/>
    <w:rsid w:val="003E0348"/>
    <w:rsid w:val="003F525E"/>
    <w:rsid w:val="003F6D5F"/>
    <w:rsid w:val="003F7085"/>
    <w:rsid w:val="00405ED3"/>
    <w:rsid w:val="004132D3"/>
    <w:rsid w:val="00415071"/>
    <w:rsid w:val="00430E93"/>
    <w:rsid w:val="004433F3"/>
    <w:rsid w:val="004520D7"/>
    <w:rsid w:val="0046171E"/>
    <w:rsid w:val="00461C79"/>
    <w:rsid w:val="004630F5"/>
    <w:rsid w:val="00465904"/>
    <w:rsid w:val="00476B24"/>
    <w:rsid w:val="00480844"/>
    <w:rsid w:val="00495F43"/>
    <w:rsid w:val="00497131"/>
    <w:rsid w:val="004A7874"/>
    <w:rsid w:val="004B259E"/>
    <w:rsid w:val="004B2996"/>
    <w:rsid w:val="004B6703"/>
    <w:rsid w:val="004C4092"/>
    <w:rsid w:val="004C4CEB"/>
    <w:rsid w:val="004C78F2"/>
    <w:rsid w:val="004D2326"/>
    <w:rsid w:val="004D349F"/>
    <w:rsid w:val="004E036C"/>
    <w:rsid w:val="004E44D8"/>
    <w:rsid w:val="004E7290"/>
    <w:rsid w:val="004F2AA3"/>
    <w:rsid w:val="004F35D9"/>
    <w:rsid w:val="005110CD"/>
    <w:rsid w:val="00526460"/>
    <w:rsid w:val="00527D09"/>
    <w:rsid w:val="005425EB"/>
    <w:rsid w:val="00542BE4"/>
    <w:rsid w:val="00560695"/>
    <w:rsid w:val="00573652"/>
    <w:rsid w:val="0058287A"/>
    <w:rsid w:val="0058399D"/>
    <w:rsid w:val="00587930"/>
    <w:rsid w:val="005B4269"/>
    <w:rsid w:val="005B5643"/>
    <w:rsid w:val="005B7B80"/>
    <w:rsid w:val="005C4CCA"/>
    <w:rsid w:val="005C7CA7"/>
    <w:rsid w:val="005E0DC3"/>
    <w:rsid w:val="005E2AC9"/>
    <w:rsid w:val="005E7C05"/>
    <w:rsid w:val="005F14AB"/>
    <w:rsid w:val="005F2AED"/>
    <w:rsid w:val="005F7ACF"/>
    <w:rsid w:val="00604FF5"/>
    <w:rsid w:val="00611717"/>
    <w:rsid w:val="00614ECC"/>
    <w:rsid w:val="0061578B"/>
    <w:rsid w:val="00620C56"/>
    <w:rsid w:val="00630947"/>
    <w:rsid w:val="006375CE"/>
    <w:rsid w:val="00641782"/>
    <w:rsid w:val="00652FF8"/>
    <w:rsid w:val="00660FE1"/>
    <w:rsid w:val="0066493C"/>
    <w:rsid w:val="00664D9B"/>
    <w:rsid w:val="00665BB1"/>
    <w:rsid w:val="00671934"/>
    <w:rsid w:val="00672173"/>
    <w:rsid w:val="00686612"/>
    <w:rsid w:val="00686DD3"/>
    <w:rsid w:val="00687C57"/>
    <w:rsid w:val="006A1405"/>
    <w:rsid w:val="006A2AEF"/>
    <w:rsid w:val="006A5849"/>
    <w:rsid w:val="006A7372"/>
    <w:rsid w:val="006A7767"/>
    <w:rsid w:val="006B48DA"/>
    <w:rsid w:val="006B54DA"/>
    <w:rsid w:val="006C70FB"/>
    <w:rsid w:val="006D0C2E"/>
    <w:rsid w:val="006F4905"/>
    <w:rsid w:val="00700866"/>
    <w:rsid w:val="00706B17"/>
    <w:rsid w:val="00713129"/>
    <w:rsid w:val="00724984"/>
    <w:rsid w:val="00730616"/>
    <w:rsid w:val="00733B98"/>
    <w:rsid w:val="00741362"/>
    <w:rsid w:val="0074152C"/>
    <w:rsid w:val="00756F89"/>
    <w:rsid w:val="0077155D"/>
    <w:rsid w:val="00774A34"/>
    <w:rsid w:val="007765AC"/>
    <w:rsid w:val="00782ABC"/>
    <w:rsid w:val="007915EE"/>
    <w:rsid w:val="007A1F62"/>
    <w:rsid w:val="007A7B52"/>
    <w:rsid w:val="007B1838"/>
    <w:rsid w:val="007B3C67"/>
    <w:rsid w:val="007C35AE"/>
    <w:rsid w:val="007C6992"/>
    <w:rsid w:val="007C713D"/>
    <w:rsid w:val="007D066A"/>
    <w:rsid w:val="007D2FEB"/>
    <w:rsid w:val="007D5A64"/>
    <w:rsid w:val="007F241C"/>
    <w:rsid w:val="00802484"/>
    <w:rsid w:val="00802A05"/>
    <w:rsid w:val="0080461B"/>
    <w:rsid w:val="00821EAF"/>
    <w:rsid w:val="0083065A"/>
    <w:rsid w:val="008351E2"/>
    <w:rsid w:val="00836A56"/>
    <w:rsid w:val="00851617"/>
    <w:rsid w:val="008519AD"/>
    <w:rsid w:val="00871106"/>
    <w:rsid w:val="008763AC"/>
    <w:rsid w:val="0087646F"/>
    <w:rsid w:val="008854C6"/>
    <w:rsid w:val="008877DB"/>
    <w:rsid w:val="0089319D"/>
    <w:rsid w:val="00896543"/>
    <w:rsid w:val="008A2117"/>
    <w:rsid w:val="008B17D8"/>
    <w:rsid w:val="008B60D5"/>
    <w:rsid w:val="008D2C9D"/>
    <w:rsid w:val="008D506C"/>
    <w:rsid w:val="008F00E9"/>
    <w:rsid w:val="00905704"/>
    <w:rsid w:val="00916E30"/>
    <w:rsid w:val="009220A3"/>
    <w:rsid w:val="0092263C"/>
    <w:rsid w:val="009269AB"/>
    <w:rsid w:val="00933C2B"/>
    <w:rsid w:val="00934DDE"/>
    <w:rsid w:val="00940E76"/>
    <w:rsid w:val="00946DB7"/>
    <w:rsid w:val="00947726"/>
    <w:rsid w:val="00955060"/>
    <w:rsid w:val="009574D5"/>
    <w:rsid w:val="00965A0B"/>
    <w:rsid w:val="00974A45"/>
    <w:rsid w:val="00980B6A"/>
    <w:rsid w:val="00983528"/>
    <w:rsid w:val="00983586"/>
    <w:rsid w:val="009B00E6"/>
    <w:rsid w:val="009B0220"/>
    <w:rsid w:val="009C22B5"/>
    <w:rsid w:val="009C5778"/>
    <w:rsid w:val="009D3B17"/>
    <w:rsid w:val="009D5ACF"/>
    <w:rsid w:val="009E3462"/>
    <w:rsid w:val="009F0797"/>
    <w:rsid w:val="00A00A39"/>
    <w:rsid w:val="00A03147"/>
    <w:rsid w:val="00A039A0"/>
    <w:rsid w:val="00A11610"/>
    <w:rsid w:val="00A322C2"/>
    <w:rsid w:val="00A33745"/>
    <w:rsid w:val="00A3677B"/>
    <w:rsid w:val="00A377A6"/>
    <w:rsid w:val="00A4490B"/>
    <w:rsid w:val="00A76A8F"/>
    <w:rsid w:val="00A80197"/>
    <w:rsid w:val="00A965F5"/>
    <w:rsid w:val="00A97AEF"/>
    <w:rsid w:val="00AA0B2B"/>
    <w:rsid w:val="00AB7B20"/>
    <w:rsid w:val="00AD002C"/>
    <w:rsid w:val="00AD53C2"/>
    <w:rsid w:val="00AE4F67"/>
    <w:rsid w:val="00AE6014"/>
    <w:rsid w:val="00AF1407"/>
    <w:rsid w:val="00AF2CB3"/>
    <w:rsid w:val="00AF55AD"/>
    <w:rsid w:val="00B1401C"/>
    <w:rsid w:val="00B3037B"/>
    <w:rsid w:val="00B30D12"/>
    <w:rsid w:val="00B32688"/>
    <w:rsid w:val="00B44104"/>
    <w:rsid w:val="00B46280"/>
    <w:rsid w:val="00B5492F"/>
    <w:rsid w:val="00B65768"/>
    <w:rsid w:val="00B76B79"/>
    <w:rsid w:val="00B81F84"/>
    <w:rsid w:val="00B87E55"/>
    <w:rsid w:val="00B97334"/>
    <w:rsid w:val="00BB11D6"/>
    <w:rsid w:val="00BC3295"/>
    <w:rsid w:val="00BC62D7"/>
    <w:rsid w:val="00BD5621"/>
    <w:rsid w:val="00BD59E2"/>
    <w:rsid w:val="00BD7379"/>
    <w:rsid w:val="00BE3615"/>
    <w:rsid w:val="00BF068E"/>
    <w:rsid w:val="00BF11A3"/>
    <w:rsid w:val="00C042A1"/>
    <w:rsid w:val="00C10752"/>
    <w:rsid w:val="00C204DC"/>
    <w:rsid w:val="00C24874"/>
    <w:rsid w:val="00C252F6"/>
    <w:rsid w:val="00C25F2C"/>
    <w:rsid w:val="00C407D5"/>
    <w:rsid w:val="00C44425"/>
    <w:rsid w:val="00C50BED"/>
    <w:rsid w:val="00C943CC"/>
    <w:rsid w:val="00C97C11"/>
    <w:rsid w:val="00CB206D"/>
    <w:rsid w:val="00CB5325"/>
    <w:rsid w:val="00CC64BB"/>
    <w:rsid w:val="00CC654F"/>
    <w:rsid w:val="00CD5E51"/>
    <w:rsid w:val="00CD60CD"/>
    <w:rsid w:val="00CE54CA"/>
    <w:rsid w:val="00CF0455"/>
    <w:rsid w:val="00CF351A"/>
    <w:rsid w:val="00CF7AA2"/>
    <w:rsid w:val="00D02555"/>
    <w:rsid w:val="00D046A7"/>
    <w:rsid w:val="00D11383"/>
    <w:rsid w:val="00D14389"/>
    <w:rsid w:val="00D23B6D"/>
    <w:rsid w:val="00D24427"/>
    <w:rsid w:val="00D25F11"/>
    <w:rsid w:val="00D32B2A"/>
    <w:rsid w:val="00D360A9"/>
    <w:rsid w:val="00D3701F"/>
    <w:rsid w:val="00D426E0"/>
    <w:rsid w:val="00D563E1"/>
    <w:rsid w:val="00D61A73"/>
    <w:rsid w:val="00D6756F"/>
    <w:rsid w:val="00D7487A"/>
    <w:rsid w:val="00D77783"/>
    <w:rsid w:val="00D77B43"/>
    <w:rsid w:val="00D87AEE"/>
    <w:rsid w:val="00D87CB6"/>
    <w:rsid w:val="00D90255"/>
    <w:rsid w:val="00DA2094"/>
    <w:rsid w:val="00DC6658"/>
    <w:rsid w:val="00DE4C63"/>
    <w:rsid w:val="00DE751B"/>
    <w:rsid w:val="00DF0780"/>
    <w:rsid w:val="00DF60DE"/>
    <w:rsid w:val="00E1180E"/>
    <w:rsid w:val="00E14482"/>
    <w:rsid w:val="00E22F4A"/>
    <w:rsid w:val="00E23316"/>
    <w:rsid w:val="00E40534"/>
    <w:rsid w:val="00E4061C"/>
    <w:rsid w:val="00E50AA5"/>
    <w:rsid w:val="00E537D7"/>
    <w:rsid w:val="00E55A9E"/>
    <w:rsid w:val="00E56D7C"/>
    <w:rsid w:val="00E62F78"/>
    <w:rsid w:val="00E738A2"/>
    <w:rsid w:val="00E906E3"/>
    <w:rsid w:val="00E95FA8"/>
    <w:rsid w:val="00E97ED4"/>
    <w:rsid w:val="00EA7558"/>
    <w:rsid w:val="00EB030B"/>
    <w:rsid w:val="00EB5FAA"/>
    <w:rsid w:val="00ED5007"/>
    <w:rsid w:val="00ED660F"/>
    <w:rsid w:val="00ED723C"/>
    <w:rsid w:val="00EF4A32"/>
    <w:rsid w:val="00F11DF8"/>
    <w:rsid w:val="00F1701A"/>
    <w:rsid w:val="00F20E71"/>
    <w:rsid w:val="00F22D7A"/>
    <w:rsid w:val="00F23F52"/>
    <w:rsid w:val="00F24756"/>
    <w:rsid w:val="00F25878"/>
    <w:rsid w:val="00F275F3"/>
    <w:rsid w:val="00F40324"/>
    <w:rsid w:val="00F41306"/>
    <w:rsid w:val="00F42EB0"/>
    <w:rsid w:val="00F51EEC"/>
    <w:rsid w:val="00F63A65"/>
    <w:rsid w:val="00F644CB"/>
    <w:rsid w:val="00F65DE0"/>
    <w:rsid w:val="00F708A5"/>
    <w:rsid w:val="00F848E5"/>
    <w:rsid w:val="00FB6BB3"/>
    <w:rsid w:val="00FC0C20"/>
    <w:rsid w:val="00FC6576"/>
    <w:rsid w:val="00FD3EE8"/>
    <w:rsid w:val="00FE01E5"/>
    <w:rsid w:val="00FE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BEB802"/>
  <w15:chartTrackingRefBased/>
  <w15:docId w15:val="{6BCC1977-D621-49C3-ACD7-6F06586A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56</cp:revision>
  <cp:lastPrinted>2023-01-03T07:24:00Z</cp:lastPrinted>
  <dcterms:created xsi:type="dcterms:W3CDTF">2022-05-23T12:17:00Z</dcterms:created>
  <dcterms:modified xsi:type="dcterms:W3CDTF">2024-07-31T06:42:00Z</dcterms:modified>
</cp:coreProperties>
</file>