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42969" w14:textId="77777777" w:rsidR="00717FEA" w:rsidRPr="008C6D35" w:rsidRDefault="00717FEA" w:rsidP="00D97046">
      <w:pPr>
        <w:pStyle w:val="Standard"/>
        <w:spacing w:after="240" w:line="276" w:lineRule="auto"/>
        <w:jc w:val="center"/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 xml:space="preserve">Klauzula informacyjna </w:t>
      </w:r>
    </w:p>
    <w:p w14:paraId="2FD5603C" w14:textId="77777777" w:rsidR="00717FEA" w:rsidRPr="008C6D35" w:rsidRDefault="00717FEA" w:rsidP="00D97046">
      <w:pPr>
        <w:pStyle w:val="Standard"/>
        <w:spacing w:line="276" w:lineRule="auto"/>
        <w:jc w:val="both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Zgodnie z art. 13 ust. 1 i 2 </w:t>
      </w:r>
      <w:r w:rsidRPr="008C6D35">
        <w:rPr>
          <w:rFonts w:ascii="Calibri" w:hAnsi="Calibri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dalej „RODO”, informuję, że: </w:t>
      </w:r>
    </w:p>
    <w:p w14:paraId="27D9B564" w14:textId="32F282EA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8C6D35">
        <w:rPr>
          <w:rFonts w:ascii="Calibri" w:eastAsia="Times New Roman" w:hAnsi="Calibri" w:cs="Calibri Light"/>
          <w:color w:val="000000"/>
          <w:sz w:val="22"/>
          <w:szCs w:val="22"/>
          <w:lang w:eastAsia="pl-PL"/>
        </w:rPr>
        <w:t xml:space="preserve"> jest </w:t>
      </w:r>
      <w:r w:rsidRPr="008C6D35">
        <w:rPr>
          <w:rFonts w:ascii="Calibri" w:eastAsiaTheme="minorHAnsi" w:hAnsi="Calibri" w:cs="Calibri Light"/>
          <w:sz w:val="22"/>
          <w:szCs w:val="22"/>
        </w:rPr>
        <w:t>Zakład Gospodarki Miejskiej w Lubawce</w:t>
      </w:r>
      <w:r w:rsidRPr="008C6D35">
        <w:rPr>
          <w:rFonts w:ascii="Calibri" w:hAnsi="Calibri" w:cs="Calibri Light"/>
          <w:sz w:val="22"/>
          <w:szCs w:val="22"/>
        </w:rPr>
        <w:t xml:space="preserve"> – reprezentowany przez Kierownika, ul. Zielona 12, 58-420 Lubawka </w:t>
      </w:r>
      <w:hyperlink r:id="rId8" w:history="1">
        <w:r w:rsidRPr="008C6D35">
          <w:rPr>
            <w:rStyle w:val="Hipercze"/>
            <w:rFonts w:ascii="Calibri" w:hAnsi="Calibri" w:cs="Calibri Light"/>
            <w:sz w:val="22"/>
            <w:szCs w:val="22"/>
          </w:rPr>
          <w:t>http://zgm.lubawka.eu/</w:t>
        </w:r>
      </w:hyperlink>
      <w:r w:rsidRPr="008C6D35">
        <w:rPr>
          <w:rFonts w:ascii="Calibri" w:hAnsi="Calibri" w:cs="Calibri Light"/>
          <w:sz w:val="22"/>
          <w:szCs w:val="22"/>
        </w:rPr>
        <w:t xml:space="preserve"> tel. 75 74 11 322</w:t>
      </w:r>
    </w:p>
    <w:p w14:paraId="21B5AA23" w14:textId="33D94069" w:rsidR="00717FEA" w:rsidRPr="000B3894" w:rsidRDefault="00717FEA" w:rsidP="001B5305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8C6D35">
        <w:rPr>
          <w:rFonts w:ascii="Calibri" w:eastAsia="Times New Roman" w:hAnsi="Calibri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9" w:history="1">
        <w:r w:rsidRPr="008C6D35">
          <w:rPr>
            <w:rStyle w:val="Hipercze"/>
            <w:rFonts w:ascii="Calibri" w:eastAsia="Times New Roman" w:hAnsi="Calibri" w:cs="Calibri Light"/>
            <w:sz w:val="22"/>
            <w:szCs w:val="22"/>
          </w:rPr>
          <w:t>iod2@synergiaconsulting.pl</w:t>
        </w:r>
      </w:hyperlink>
      <w:r w:rsidRPr="008C6D35">
        <w:rPr>
          <w:rFonts w:ascii="Calibri" w:hAnsi="Calibri" w:cs="Calibri Light"/>
          <w:sz w:val="22"/>
          <w:szCs w:val="22"/>
        </w:rPr>
        <w:t xml:space="preserve"> lub za pomocą nr. telefonu: 693337954</w:t>
      </w:r>
      <w:r w:rsidR="004170BF">
        <w:rPr>
          <w:rFonts w:ascii="Calibri" w:hAnsi="Calibri" w:cs="Calibri Light"/>
          <w:sz w:val="22"/>
          <w:szCs w:val="22"/>
        </w:rPr>
        <w:t xml:space="preserve">, </w:t>
      </w:r>
      <w:r w:rsidRPr="004170BF">
        <w:rPr>
          <w:rFonts w:ascii="Calibri" w:hAnsi="Calibri" w:cs="Calibri Light"/>
          <w:bCs/>
          <w:sz w:val="22"/>
          <w:szCs w:val="22"/>
        </w:rPr>
        <w:t>Pani/Pana dane osobowe przetwarzane będą na podstawie</w:t>
      </w:r>
      <w:r w:rsidRPr="004170BF">
        <w:rPr>
          <w:rFonts w:ascii="Calibri" w:hAnsi="Calibri" w:cs="Calibri Light"/>
          <w:sz w:val="22"/>
          <w:szCs w:val="22"/>
        </w:rPr>
        <w:t xml:space="preserve"> art. 6 ust. 1 lit. b i c RODO w</w:t>
      </w:r>
      <w:r w:rsidR="000B3894">
        <w:rPr>
          <w:rFonts w:ascii="Calibri" w:hAnsi="Calibri" w:cs="Calibri Light"/>
          <w:sz w:val="22"/>
          <w:szCs w:val="22"/>
        </w:rPr>
        <w:t xml:space="preserve"> </w:t>
      </w:r>
      <w:r w:rsidRPr="004170BF">
        <w:rPr>
          <w:rFonts w:ascii="Calibri" w:hAnsi="Calibri" w:cs="Calibri Light"/>
          <w:sz w:val="22"/>
          <w:szCs w:val="22"/>
        </w:rPr>
        <w:t xml:space="preserve">celu </w:t>
      </w:r>
      <w:r w:rsidRPr="004170BF">
        <w:rPr>
          <w:rFonts w:ascii="Calibri" w:hAnsi="Calibri" w:cs="Calibri Light"/>
          <w:color w:val="000000" w:themeColor="text1"/>
          <w:sz w:val="22"/>
          <w:szCs w:val="22"/>
        </w:rPr>
        <w:t>związanym z postępowaniem o udzielenie zamówienia publicznego prowadzonym w</w:t>
      </w:r>
      <w:r w:rsidR="001B5305" w:rsidRPr="004170BF">
        <w:rPr>
          <w:rFonts w:ascii="Calibri" w:hAnsi="Calibri" w:cs="Calibri Light"/>
          <w:b/>
          <w:i/>
          <w:color w:val="000000" w:themeColor="text1"/>
          <w:sz w:val="22"/>
          <w:szCs w:val="22"/>
        </w:rPr>
        <w:t xml:space="preserve"> </w:t>
      </w:r>
      <w:r w:rsidR="00E603F1" w:rsidRPr="004170BF">
        <w:rPr>
          <w:rFonts w:ascii="Calibri" w:hAnsi="Calibri" w:cs="Calibri Light"/>
          <w:color w:val="000000" w:themeColor="text1"/>
          <w:sz w:val="22"/>
          <w:szCs w:val="22"/>
        </w:rPr>
        <w:t xml:space="preserve">procedurze zapytania ofertowego </w:t>
      </w:r>
      <w:r w:rsidR="000B3894">
        <w:rPr>
          <w:rFonts w:ascii="Calibri" w:hAnsi="Calibri" w:cs="Calibri Light"/>
          <w:bCs/>
          <w:color w:val="000000" w:themeColor="text1"/>
          <w:sz w:val="22"/>
          <w:szCs w:val="22"/>
        </w:rPr>
        <w:t>na</w:t>
      </w:r>
      <w:r w:rsidR="000B3894">
        <w:rPr>
          <w:rFonts w:asciiTheme="minorHAnsi" w:hAnsiTheme="minorHAnsi" w:cs="Tahoma"/>
        </w:rPr>
        <w:t xml:space="preserve"> udzielenie zamówienia publicznego </w:t>
      </w:r>
      <w:r w:rsidR="000B3894" w:rsidRPr="000B3894">
        <w:rPr>
          <w:rFonts w:asciiTheme="minorHAnsi" w:hAnsiTheme="minorHAnsi"/>
          <w:sz w:val="22"/>
          <w:szCs w:val="22"/>
        </w:rPr>
        <w:t xml:space="preserve">na </w:t>
      </w:r>
      <w:r w:rsidR="000B3894" w:rsidRPr="000B3894">
        <w:rPr>
          <w:rFonts w:asciiTheme="minorHAnsi" w:hAnsiTheme="minorHAnsi"/>
          <w:sz w:val="22"/>
          <w:szCs w:val="22"/>
        </w:rPr>
        <w:t>„</w:t>
      </w:r>
      <w:r w:rsidR="000B3894" w:rsidRPr="000B3894">
        <w:rPr>
          <w:rFonts w:asciiTheme="minorHAnsi" w:hAnsiTheme="minorHAnsi"/>
          <w:sz w:val="22"/>
          <w:szCs w:val="22"/>
        </w:rPr>
        <w:t>wykonanie okresowej kontroli sprawdzenia stanu technicznego sprawności instalacji gazowych w lokalach mieszkalnych i części ogólnej budynku w zakresie wynikającym z art. 62 ustawy Prawo budowlane w budynkach komunalnych i budynkach wspólnot mieszkaniowych będących w zarządzie ZGM w Lubawce</w:t>
      </w:r>
      <w:r w:rsidR="000B3894">
        <w:rPr>
          <w:rFonts w:asciiTheme="minorHAnsi" w:hAnsiTheme="minorHAnsi"/>
          <w:sz w:val="22"/>
          <w:szCs w:val="22"/>
        </w:rPr>
        <w:t>”, których wartość nie p</w:t>
      </w:r>
      <w:r w:rsidRPr="000B3894">
        <w:rPr>
          <w:rFonts w:ascii="Calibri" w:hAnsi="Calibri" w:cs="Calibri Light"/>
          <w:color w:val="000000" w:themeColor="text1"/>
          <w:sz w:val="22"/>
          <w:szCs w:val="22"/>
        </w:rPr>
        <w:t xml:space="preserve">rzekracza </w:t>
      </w:r>
      <w:r w:rsidR="004C65F4" w:rsidRPr="000B3894">
        <w:rPr>
          <w:rFonts w:ascii="Calibri" w:hAnsi="Calibri" w:cs="Calibri Light"/>
          <w:color w:val="000000" w:themeColor="text1"/>
          <w:sz w:val="22"/>
          <w:szCs w:val="22"/>
        </w:rPr>
        <w:t xml:space="preserve">kwoty 130 000 zł </w:t>
      </w:r>
      <w:r w:rsidRPr="000B3894">
        <w:rPr>
          <w:rFonts w:ascii="Calibri" w:hAnsi="Calibri" w:cs="Calibri Light"/>
          <w:color w:val="000000" w:themeColor="text1"/>
          <w:sz w:val="22"/>
          <w:szCs w:val="22"/>
        </w:rPr>
        <w:t xml:space="preserve">na podstawie art. </w:t>
      </w:r>
      <w:r w:rsidR="004C65F4" w:rsidRPr="000B3894">
        <w:rPr>
          <w:rFonts w:ascii="Calibri" w:hAnsi="Calibri" w:cs="Calibri Light"/>
          <w:color w:val="000000" w:themeColor="text1"/>
          <w:sz w:val="22"/>
          <w:szCs w:val="22"/>
        </w:rPr>
        <w:t>2 ust. 1</w:t>
      </w:r>
      <w:r w:rsidRPr="000B3894">
        <w:rPr>
          <w:rFonts w:ascii="Calibri" w:hAnsi="Calibri" w:cs="Calibri Light"/>
          <w:color w:val="000000" w:themeColor="text1"/>
          <w:sz w:val="22"/>
          <w:szCs w:val="22"/>
        </w:rPr>
        <w:t xml:space="preserve"> pkt </w:t>
      </w:r>
      <w:r w:rsidR="004C65F4" w:rsidRPr="000B3894">
        <w:rPr>
          <w:rFonts w:ascii="Calibri" w:hAnsi="Calibri" w:cs="Calibri Light"/>
          <w:color w:val="000000" w:themeColor="text1"/>
          <w:sz w:val="22"/>
          <w:szCs w:val="22"/>
        </w:rPr>
        <w:t>1</w:t>
      </w:r>
      <w:r w:rsidRPr="000B3894">
        <w:rPr>
          <w:rFonts w:ascii="Calibri" w:hAnsi="Calibri" w:cs="Calibri Light"/>
          <w:color w:val="000000" w:themeColor="text1"/>
          <w:sz w:val="22"/>
          <w:szCs w:val="22"/>
        </w:rPr>
        <w:t xml:space="preserve"> ustawy z</w:t>
      </w:r>
      <w:r w:rsidR="00E603F1" w:rsidRPr="000B3894">
        <w:rPr>
          <w:rFonts w:ascii="Calibri" w:hAnsi="Calibri" w:cs="Calibri Light"/>
          <w:color w:val="000000" w:themeColor="text1"/>
          <w:sz w:val="22"/>
          <w:szCs w:val="22"/>
        </w:rPr>
        <w:t xml:space="preserve"> </w:t>
      </w:r>
      <w:r w:rsidRPr="000B3894">
        <w:rPr>
          <w:rFonts w:ascii="Calibri" w:hAnsi="Calibri" w:cs="Calibri Light"/>
          <w:color w:val="000000" w:themeColor="text1"/>
          <w:sz w:val="22"/>
          <w:szCs w:val="22"/>
        </w:rPr>
        <w:t>dnia</w:t>
      </w:r>
      <w:r w:rsidR="00E603F1" w:rsidRPr="000B3894">
        <w:rPr>
          <w:rFonts w:ascii="Calibri" w:hAnsi="Calibri"/>
          <w:sz w:val="22"/>
          <w:szCs w:val="22"/>
        </w:rPr>
        <w:t xml:space="preserve"> 11.09.2019r. Prawo zamówień publicznych (t. j. Dz. U. 202</w:t>
      </w:r>
      <w:r w:rsidR="00EE490B" w:rsidRPr="000B3894">
        <w:rPr>
          <w:rFonts w:ascii="Calibri" w:hAnsi="Calibri"/>
          <w:sz w:val="22"/>
          <w:szCs w:val="22"/>
        </w:rPr>
        <w:t>3</w:t>
      </w:r>
      <w:r w:rsidR="00E603F1" w:rsidRPr="000B3894">
        <w:rPr>
          <w:rFonts w:ascii="Calibri" w:hAnsi="Calibri"/>
          <w:sz w:val="22"/>
          <w:szCs w:val="22"/>
        </w:rPr>
        <w:t xml:space="preserve"> poz. </w:t>
      </w:r>
      <w:r w:rsidR="00EE490B" w:rsidRPr="000B3894">
        <w:rPr>
          <w:rFonts w:ascii="Calibri" w:hAnsi="Calibri"/>
          <w:sz w:val="22"/>
          <w:szCs w:val="22"/>
        </w:rPr>
        <w:t>1605</w:t>
      </w:r>
      <w:r w:rsidR="00602168" w:rsidRPr="000B3894">
        <w:rPr>
          <w:rFonts w:ascii="Calibri" w:hAnsi="Calibri"/>
          <w:sz w:val="22"/>
          <w:szCs w:val="22"/>
        </w:rPr>
        <w:t xml:space="preserve"> ze zm.</w:t>
      </w:r>
      <w:r w:rsidR="00E603F1" w:rsidRPr="000B3894">
        <w:rPr>
          <w:rFonts w:ascii="Calibri" w:hAnsi="Calibri"/>
          <w:sz w:val="22"/>
          <w:szCs w:val="22"/>
        </w:rPr>
        <w:t>)</w:t>
      </w:r>
      <w:r w:rsidRPr="000B3894">
        <w:rPr>
          <w:rFonts w:ascii="Calibri" w:hAnsi="Calibri" w:cs="Calibri Light"/>
          <w:color w:val="000000" w:themeColor="text1"/>
          <w:sz w:val="22"/>
          <w:szCs w:val="22"/>
        </w:rPr>
        <w:t xml:space="preserve">, </w:t>
      </w:r>
      <w:r w:rsidR="00E603F1" w:rsidRPr="000B3894">
        <w:rPr>
          <w:rFonts w:ascii="Calibri" w:hAnsi="Calibri" w:cs="Calibri Light"/>
          <w:color w:val="000000" w:themeColor="text1"/>
          <w:sz w:val="22"/>
          <w:szCs w:val="22"/>
        </w:rPr>
        <w:t xml:space="preserve">zwaną </w:t>
      </w:r>
      <w:r w:rsidRPr="000B3894">
        <w:rPr>
          <w:rFonts w:ascii="Calibri" w:hAnsi="Calibri" w:cs="Calibri Light"/>
          <w:color w:val="000000" w:themeColor="text1"/>
          <w:sz w:val="22"/>
          <w:szCs w:val="22"/>
        </w:rPr>
        <w:t>dalej „ustawa PZP”.</w:t>
      </w:r>
    </w:p>
    <w:p w14:paraId="514CC3B3" w14:textId="02F20FAD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</w:pPr>
      <w:r w:rsidRPr="008C6D35">
        <w:rPr>
          <w:rFonts w:ascii="Calibri" w:hAnsi="Calibri" w:cs="Calibri Light"/>
          <w:b/>
          <w:bCs/>
          <w:color w:val="000000" w:themeColor="text1"/>
          <w:sz w:val="22"/>
          <w:szCs w:val="22"/>
        </w:rPr>
        <w:t>Odbiorcami Pani/Pana danych osobowych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2001r. (</w:t>
      </w:r>
      <w:proofErr w:type="spellStart"/>
      <w:r w:rsidR="00886432">
        <w:rPr>
          <w:rFonts w:ascii="Calibri" w:hAnsi="Calibri" w:cs="Calibri Light"/>
          <w:color w:val="000000" w:themeColor="text1"/>
          <w:sz w:val="22"/>
          <w:szCs w:val="22"/>
        </w:rPr>
        <w:t>t.j</w:t>
      </w:r>
      <w:proofErr w:type="spellEnd"/>
      <w:r w:rsidR="00886432">
        <w:rPr>
          <w:rFonts w:ascii="Calibri" w:hAnsi="Calibri" w:cs="Calibri Light"/>
          <w:color w:val="000000" w:themeColor="text1"/>
          <w:sz w:val="22"/>
          <w:szCs w:val="22"/>
        </w:rPr>
        <w:t xml:space="preserve">.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Dz. U. z 20</w:t>
      </w:r>
      <w:r w:rsidR="00B55449" w:rsidRPr="008C6D35">
        <w:rPr>
          <w:rFonts w:ascii="Calibri" w:hAnsi="Calibri" w:cs="Calibri Light"/>
          <w:color w:val="000000" w:themeColor="text1"/>
          <w:sz w:val="22"/>
          <w:szCs w:val="22"/>
        </w:rPr>
        <w:t>2</w:t>
      </w:r>
      <w:r w:rsidR="00E603F1">
        <w:rPr>
          <w:rFonts w:ascii="Calibri" w:hAnsi="Calibri" w:cs="Calibri Light"/>
          <w:color w:val="000000" w:themeColor="text1"/>
          <w:sz w:val="22"/>
          <w:szCs w:val="22"/>
        </w:rPr>
        <w:t>2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r. poz. </w:t>
      </w:r>
      <w:r w:rsidR="00E603F1">
        <w:rPr>
          <w:rFonts w:ascii="Calibri" w:hAnsi="Calibri" w:cs="Calibri Light"/>
          <w:color w:val="000000" w:themeColor="text1"/>
          <w:sz w:val="22"/>
          <w:szCs w:val="22"/>
        </w:rPr>
        <w:t>902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) oraz inne podmioty upoważnione na podstawie przepisów ogólnych. </w:t>
      </w:r>
    </w:p>
    <w:p w14:paraId="08FC92B5" w14:textId="696E8A92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 w:rsidRPr="008C6D35"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  <w:t xml:space="preserve">, zgodnie z art. </w:t>
      </w:r>
      <w:r w:rsidR="00B55449" w:rsidRPr="008C6D35"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  <w:t>78</w:t>
      </w:r>
      <w:r w:rsidRPr="008C6D35"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  <w:t xml:space="preserve"> ust. 1 ustawy PZP, przez okres 4 lat od dnia zakończenia postępowania o udzielenie zamówienia, a jeżeli czas trwania umowy przekracza 4 lata, okres przechowywania obejmuje cały czas trwania umowy.</w:t>
      </w:r>
    </w:p>
    <w:p w14:paraId="5C94D3B6" w14:textId="77777777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548AE287" w14:textId="77777777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>W odniesieniu do Pani/Pana danych osobowych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F214715" w14:textId="77777777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>Posiada Pani/Pan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>:</w:t>
      </w:r>
    </w:p>
    <w:p w14:paraId="6AB0DC00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15 RODO prawo dostępu do danych osobowych Pani/Pana dotyczących;</w:t>
      </w:r>
    </w:p>
    <w:p w14:paraId="1DF4D115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16 RODO prawo do sprostowania Pani/Pana danych osobowych;</w:t>
      </w:r>
    </w:p>
    <w:p w14:paraId="5405C761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7CBEA947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39710F37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nie przysługuje Pani/Panu:</w:t>
      </w:r>
    </w:p>
    <w:p w14:paraId="416185B9" w14:textId="77777777" w:rsidR="00717FEA" w:rsidRPr="008C6D35" w:rsidRDefault="00717FEA" w:rsidP="00D97046">
      <w:pPr>
        <w:pStyle w:val="Tekstpodstawowy"/>
        <w:widowControl w:val="0"/>
        <w:numPr>
          <w:ilvl w:val="0"/>
          <w:numId w:val="39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w związku z art. 17 ust. 3 lit. b, d lub e RODO prawo do usunięcia danych - osobowych;</w:t>
      </w:r>
    </w:p>
    <w:p w14:paraId="5553F4C1" w14:textId="77777777" w:rsidR="00717FEA" w:rsidRPr="008C6D35" w:rsidRDefault="00717FEA" w:rsidP="00D97046">
      <w:pPr>
        <w:pStyle w:val="Tekstpodstawowy"/>
        <w:widowControl w:val="0"/>
        <w:numPr>
          <w:ilvl w:val="0"/>
          <w:numId w:val="39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prawo do przenoszenia danych osobowych, o którym mowa w art. 20 RODO;</w:t>
      </w:r>
    </w:p>
    <w:p w14:paraId="10E17532" w14:textId="77777777" w:rsidR="00717FEA" w:rsidRDefault="00717FEA" w:rsidP="00D97046">
      <w:pPr>
        <w:pStyle w:val="Tekstpodstawowy"/>
        <w:widowControl w:val="0"/>
        <w:numPr>
          <w:ilvl w:val="0"/>
          <w:numId w:val="39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488F093A" w14:textId="77777777" w:rsidR="00371BC2" w:rsidRDefault="00371BC2" w:rsidP="00371BC2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 Light"/>
          <w:sz w:val="22"/>
          <w:szCs w:val="22"/>
        </w:rPr>
      </w:pPr>
    </w:p>
    <w:p w14:paraId="3261D06F" w14:textId="77777777" w:rsidR="00371BC2" w:rsidRDefault="00371BC2" w:rsidP="00371BC2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 Light"/>
          <w:sz w:val="22"/>
          <w:szCs w:val="22"/>
        </w:rPr>
      </w:pPr>
    </w:p>
    <w:p w14:paraId="6D860E69" w14:textId="77777777" w:rsidR="00371BC2" w:rsidRDefault="00371BC2" w:rsidP="00371BC2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 Light"/>
          <w:sz w:val="22"/>
          <w:szCs w:val="22"/>
        </w:rPr>
      </w:pPr>
    </w:p>
    <w:p w14:paraId="4AE3B50D" w14:textId="485EE0D8" w:rsidR="00371BC2" w:rsidRPr="008C6D35" w:rsidRDefault="00371BC2" w:rsidP="00371BC2">
      <w:pPr>
        <w:pStyle w:val="Tekstpodstawowy"/>
        <w:widowControl w:val="0"/>
        <w:suppressAutoHyphens/>
        <w:spacing w:after="0" w:line="276" w:lineRule="auto"/>
        <w:ind w:left="4248"/>
        <w:jc w:val="both"/>
        <w:textAlignment w:val="baseline"/>
        <w:rPr>
          <w:rFonts w:ascii="Calibri" w:hAnsi="Calibri" w:cs="Calibri Light"/>
          <w:sz w:val="22"/>
          <w:szCs w:val="22"/>
        </w:rPr>
      </w:pPr>
      <w:r>
        <w:rPr>
          <w:rFonts w:ascii="Calibri" w:hAnsi="Calibri" w:cs="Calibri Light"/>
          <w:sz w:val="22"/>
          <w:szCs w:val="22"/>
        </w:rPr>
        <w:t xml:space="preserve">Lubawka, dnia </w:t>
      </w:r>
      <w:r w:rsidR="00D47082">
        <w:rPr>
          <w:rFonts w:ascii="Calibri" w:hAnsi="Calibri" w:cs="Calibri Light"/>
          <w:sz w:val="22"/>
          <w:szCs w:val="22"/>
        </w:rPr>
        <w:t>.....</w:t>
      </w:r>
      <w:bookmarkStart w:id="0" w:name="_GoBack"/>
      <w:bookmarkEnd w:id="0"/>
      <w:r w:rsidR="00D47082">
        <w:rPr>
          <w:rFonts w:ascii="Calibri" w:hAnsi="Calibri" w:cs="Calibri Light"/>
          <w:sz w:val="22"/>
          <w:szCs w:val="22"/>
        </w:rPr>
        <w:t>.</w:t>
      </w:r>
      <w:r w:rsidR="004170BF">
        <w:rPr>
          <w:rFonts w:ascii="Calibri" w:hAnsi="Calibri" w:cs="Calibri Light"/>
          <w:sz w:val="22"/>
          <w:szCs w:val="22"/>
        </w:rPr>
        <w:t>..</w:t>
      </w:r>
      <w:r w:rsidR="00D47082">
        <w:rPr>
          <w:rFonts w:ascii="Calibri" w:hAnsi="Calibri" w:cs="Calibri Light"/>
          <w:sz w:val="22"/>
          <w:szCs w:val="22"/>
        </w:rPr>
        <w:t>..</w:t>
      </w:r>
      <w:r w:rsidR="001A2170">
        <w:rPr>
          <w:rFonts w:ascii="Calibri" w:hAnsi="Calibri" w:cs="Calibri Light"/>
          <w:sz w:val="22"/>
          <w:szCs w:val="22"/>
        </w:rPr>
        <w:t>..</w:t>
      </w:r>
      <w:r w:rsidR="00D47082">
        <w:rPr>
          <w:rFonts w:ascii="Calibri" w:hAnsi="Calibri" w:cs="Calibri Light"/>
          <w:sz w:val="22"/>
          <w:szCs w:val="22"/>
        </w:rPr>
        <w:t>..</w:t>
      </w:r>
      <w:r>
        <w:rPr>
          <w:rFonts w:ascii="Calibri" w:hAnsi="Calibri" w:cs="Calibri Light"/>
          <w:sz w:val="22"/>
          <w:szCs w:val="22"/>
        </w:rPr>
        <w:t>.</w:t>
      </w:r>
      <w:r w:rsidR="001A2170">
        <w:rPr>
          <w:rFonts w:ascii="Calibri" w:hAnsi="Calibri" w:cs="Calibri Light"/>
          <w:sz w:val="22"/>
          <w:szCs w:val="22"/>
        </w:rPr>
        <w:t xml:space="preserve"> </w:t>
      </w:r>
      <w:r>
        <w:rPr>
          <w:rFonts w:ascii="Calibri" w:hAnsi="Calibri" w:cs="Calibri Light"/>
          <w:sz w:val="22"/>
          <w:szCs w:val="22"/>
        </w:rPr>
        <w:t>202</w:t>
      </w:r>
      <w:r w:rsidR="00602168">
        <w:rPr>
          <w:rFonts w:ascii="Calibri" w:hAnsi="Calibri" w:cs="Calibri Light"/>
          <w:sz w:val="22"/>
          <w:szCs w:val="22"/>
        </w:rPr>
        <w:t>4</w:t>
      </w:r>
      <w:r>
        <w:rPr>
          <w:rFonts w:ascii="Calibri" w:hAnsi="Calibri" w:cs="Calibri Light"/>
          <w:sz w:val="22"/>
          <w:szCs w:val="22"/>
        </w:rPr>
        <w:t>r.   .............................................</w:t>
      </w:r>
    </w:p>
    <w:sectPr w:rsidR="00371BC2" w:rsidRPr="008C6D35" w:rsidSect="004E532C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2BE44" w14:textId="77777777" w:rsidR="00BA20A2" w:rsidRDefault="00BA20A2" w:rsidP="00D341A7">
      <w:r>
        <w:separator/>
      </w:r>
    </w:p>
  </w:endnote>
  <w:endnote w:type="continuationSeparator" w:id="0">
    <w:p w14:paraId="35D2FFE2" w14:textId="77777777" w:rsidR="00BA20A2" w:rsidRDefault="00BA20A2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422238" w14:textId="77777777"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B389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B389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62793B0" w14:textId="77777777"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03D34" w14:textId="77777777" w:rsidR="00BA20A2" w:rsidRDefault="00BA20A2" w:rsidP="00D341A7">
      <w:r>
        <w:separator/>
      </w:r>
    </w:p>
  </w:footnote>
  <w:footnote w:type="continuationSeparator" w:id="0">
    <w:p w14:paraId="56F33597" w14:textId="77777777" w:rsidR="00BA20A2" w:rsidRDefault="00BA20A2" w:rsidP="00D34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A3578" w14:textId="3DA2CEDE" w:rsidR="00C54A2E" w:rsidRPr="00C54A2E" w:rsidRDefault="00C54A2E" w:rsidP="00C54A2E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259CF"/>
    <w:multiLevelType w:val="hybridMultilevel"/>
    <w:tmpl w:val="51409346"/>
    <w:lvl w:ilvl="0" w:tplc="D0D65A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2E635D9"/>
    <w:multiLevelType w:val="hybridMultilevel"/>
    <w:tmpl w:val="EA6E190C"/>
    <w:lvl w:ilvl="0" w:tplc="22661564">
      <w:start w:val="1"/>
      <w:numFmt w:val="bullet"/>
      <w:lvlText w:val=""/>
      <w:lvlJc w:val="left"/>
      <w:pPr>
        <w:ind w:left="-132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7D84C1B"/>
    <w:multiLevelType w:val="hybridMultilevel"/>
    <w:tmpl w:val="CD62DC72"/>
    <w:lvl w:ilvl="0" w:tplc="041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0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56D2A84"/>
    <w:multiLevelType w:val="hybridMultilevel"/>
    <w:tmpl w:val="A0F21078"/>
    <w:lvl w:ilvl="0" w:tplc="0415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408C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36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E014A"/>
    <w:multiLevelType w:val="hybridMultilevel"/>
    <w:tmpl w:val="542C7D2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76E11E4"/>
    <w:multiLevelType w:val="hybridMultilevel"/>
    <w:tmpl w:val="FD7C4436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2"/>
  </w:num>
  <w:num w:numId="2">
    <w:abstractNumId w:val="13"/>
  </w:num>
  <w:num w:numId="3">
    <w:abstractNumId w:val="21"/>
  </w:num>
  <w:num w:numId="4">
    <w:abstractNumId w:val="33"/>
  </w:num>
  <w:num w:numId="5">
    <w:abstractNumId w:val="27"/>
  </w:num>
  <w:num w:numId="6">
    <w:abstractNumId w:val="35"/>
  </w:num>
  <w:num w:numId="7">
    <w:abstractNumId w:val="11"/>
  </w:num>
  <w:num w:numId="8">
    <w:abstractNumId w:val="31"/>
  </w:num>
  <w:num w:numId="9">
    <w:abstractNumId w:val="28"/>
  </w:num>
  <w:num w:numId="10">
    <w:abstractNumId w:val="15"/>
  </w:num>
  <w:num w:numId="11">
    <w:abstractNumId w:val="29"/>
  </w:num>
  <w:num w:numId="12">
    <w:abstractNumId w:val="40"/>
  </w:num>
  <w:num w:numId="13">
    <w:abstractNumId w:val="10"/>
  </w:num>
  <w:num w:numId="14">
    <w:abstractNumId w:val="36"/>
  </w:num>
  <w:num w:numId="15">
    <w:abstractNumId w:val="20"/>
  </w:num>
  <w:num w:numId="16">
    <w:abstractNumId w:val="16"/>
  </w:num>
  <w:num w:numId="17">
    <w:abstractNumId w:val="26"/>
  </w:num>
  <w:num w:numId="18">
    <w:abstractNumId w:val="22"/>
  </w:num>
  <w:num w:numId="19">
    <w:abstractNumId w:val="24"/>
  </w:num>
  <w:num w:numId="20">
    <w:abstractNumId w:val="38"/>
  </w:num>
  <w:num w:numId="21">
    <w:abstractNumId w:val="8"/>
  </w:num>
  <w:num w:numId="22">
    <w:abstractNumId w:val="32"/>
  </w:num>
  <w:num w:numId="23">
    <w:abstractNumId w:val="17"/>
  </w:num>
  <w:num w:numId="24">
    <w:abstractNumId w:val="41"/>
  </w:num>
  <w:num w:numId="25">
    <w:abstractNumId w:val="9"/>
  </w:num>
  <w:num w:numId="26">
    <w:abstractNumId w:val="23"/>
  </w:num>
  <w:num w:numId="27">
    <w:abstractNumId w:val="0"/>
  </w:num>
  <w:num w:numId="28">
    <w:abstractNumId w:val="1"/>
  </w:num>
  <w:num w:numId="29">
    <w:abstractNumId w:val="3"/>
  </w:num>
  <w:num w:numId="30">
    <w:abstractNumId w:val="4"/>
  </w:num>
  <w:num w:numId="31">
    <w:abstractNumId w:val="25"/>
  </w:num>
  <w:num w:numId="32">
    <w:abstractNumId w:val="14"/>
  </w:num>
  <w:num w:numId="33">
    <w:abstractNumId w:val="18"/>
  </w:num>
  <w:num w:numId="34">
    <w:abstractNumId w:val="37"/>
  </w:num>
  <w:num w:numId="35">
    <w:abstractNumId w:val="19"/>
  </w:num>
  <w:num w:numId="36">
    <w:abstractNumId w:val="12"/>
  </w:num>
  <w:num w:numId="37">
    <w:abstractNumId w:val="39"/>
  </w:num>
  <w:num w:numId="38">
    <w:abstractNumId w:val="2"/>
  </w:num>
  <w:num w:numId="39">
    <w:abstractNumId w:val="6"/>
  </w:num>
  <w:num w:numId="40">
    <w:abstractNumId w:val="5"/>
  </w:num>
  <w:num w:numId="41">
    <w:abstractNumId w:val="34"/>
  </w:num>
  <w:num w:numId="42">
    <w:abstractNumId w:val="7"/>
  </w:num>
  <w:num w:numId="43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3894"/>
    <w:rsid w:val="000B594A"/>
    <w:rsid w:val="000C40E0"/>
    <w:rsid w:val="000D304C"/>
    <w:rsid w:val="000D516C"/>
    <w:rsid w:val="000D5232"/>
    <w:rsid w:val="000E6E92"/>
    <w:rsid w:val="000F6C68"/>
    <w:rsid w:val="001007B8"/>
    <w:rsid w:val="00105674"/>
    <w:rsid w:val="00113A38"/>
    <w:rsid w:val="00117977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A2170"/>
    <w:rsid w:val="001B5305"/>
    <w:rsid w:val="001B7035"/>
    <w:rsid w:val="001C541C"/>
    <w:rsid w:val="001E1304"/>
    <w:rsid w:val="001E1D32"/>
    <w:rsid w:val="001E4A7B"/>
    <w:rsid w:val="00200272"/>
    <w:rsid w:val="0020190A"/>
    <w:rsid w:val="002045FB"/>
    <w:rsid w:val="002103DC"/>
    <w:rsid w:val="0021344F"/>
    <w:rsid w:val="00221A7B"/>
    <w:rsid w:val="0023025A"/>
    <w:rsid w:val="0023129B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A2417"/>
    <w:rsid w:val="002B2511"/>
    <w:rsid w:val="002B4197"/>
    <w:rsid w:val="002B5282"/>
    <w:rsid w:val="002B7F9E"/>
    <w:rsid w:val="002C38D2"/>
    <w:rsid w:val="002C3ECC"/>
    <w:rsid w:val="002E0F28"/>
    <w:rsid w:val="002E43FB"/>
    <w:rsid w:val="002E5E96"/>
    <w:rsid w:val="002F0ED0"/>
    <w:rsid w:val="00300DBC"/>
    <w:rsid w:val="00320039"/>
    <w:rsid w:val="00320B80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1BC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406FDA"/>
    <w:rsid w:val="004170BF"/>
    <w:rsid w:val="0042571F"/>
    <w:rsid w:val="004302D0"/>
    <w:rsid w:val="00451313"/>
    <w:rsid w:val="0045361A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2923"/>
    <w:rsid w:val="004E532C"/>
    <w:rsid w:val="004E5B00"/>
    <w:rsid w:val="00502202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08FA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2168"/>
    <w:rsid w:val="0060640F"/>
    <w:rsid w:val="006126E5"/>
    <w:rsid w:val="00612A6D"/>
    <w:rsid w:val="00617CED"/>
    <w:rsid w:val="00620542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71DA3"/>
    <w:rsid w:val="007746EE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37147"/>
    <w:rsid w:val="00840A14"/>
    <w:rsid w:val="00845F3D"/>
    <w:rsid w:val="00850C25"/>
    <w:rsid w:val="00870B9C"/>
    <w:rsid w:val="00871BA4"/>
    <w:rsid w:val="008823AF"/>
    <w:rsid w:val="00886432"/>
    <w:rsid w:val="0089069A"/>
    <w:rsid w:val="00892354"/>
    <w:rsid w:val="008940F9"/>
    <w:rsid w:val="008B45D4"/>
    <w:rsid w:val="008B7B24"/>
    <w:rsid w:val="008C1B7E"/>
    <w:rsid w:val="008C6D35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A473F"/>
    <w:rsid w:val="009B2EC5"/>
    <w:rsid w:val="009C17BB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08F6"/>
    <w:rsid w:val="00A65BEF"/>
    <w:rsid w:val="00A71544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077B4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66551"/>
    <w:rsid w:val="00B72375"/>
    <w:rsid w:val="00B84236"/>
    <w:rsid w:val="00BA20A2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47FC9"/>
    <w:rsid w:val="00C5257C"/>
    <w:rsid w:val="00C54A2E"/>
    <w:rsid w:val="00C5687F"/>
    <w:rsid w:val="00C92304"/>
    <w:rsid w:val="00CA0497"/>
    <w:rsid w:val="00CA285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CF4CC7"/>
    <w:rsid w:val="00CF704D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47082"/>
    <w:rsid w:val="00D50627"/>
    <w:rsid w:val="00D54190"/>
    <w:rsid w:val="00D557A8"/>
    <w:rsid w:val="00D62572"/>
    <w:rsid w:val="00D65236"/>
    <w:rsid w:val="00D7109D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413D"/>
    <w:rsid w:val="00DD416C"/>
    <w:rsid w:val="00DE1C0F"/>
    <w:rsid w:val="00DE2E54"/>
    <w:rsid w:val="00DF45C3"/>
    <w:rsid w:val="00DF54FB"/>
    <w:rsid w:val="00E058E2"/>
    <w:rsid w:val="00E104FD"/>
    <w:rsid w:val="00E215C8"/>
    <w:rsid w:val="00E31583"/>
    <w:rsid w:val="00E33276"/>
    <w:rsid w:val="00E3592C"/>
    <w:rsid w:val="00E448B9"/>
    <w:rsid w:val="00E5002B"/>
    <w:rsid w:val="00E528BF"/>
    <w:rsid w:val="00E603F1"/>
    <w:rsid w:val="00E81FBD"/>
    <w:rsid w:val="00E9660F"/>
    <w:rsid w:val="00EA33BA"/>
    <w:rsid w:val="00EA5834"/>
    <w:rsid w:val="00EB2346"/>
    <w:rsid w:val="00EC1D20"/>
    <w:rsid w:val="00EC1D9D"/>
    <w:rsid w:val="00EC5527"/>
    <w:rsid w:val="00ED3601"/>
    <w:rsid w:val="00EE490B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3B73"/>
    <w:rsid w:val="00FC5561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FFBEE"/>
  <w15:docId w15:val="{8E575190-4267-42BA-B827-52A57F15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717FEA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E603F1"/>
    <w:rPr>
      <w:sz w:val="24"/>
      <w:szCs w:val="24"/>
    </w:rPr>
  </w:style>
  <w:style w:type="paragraph" w:customStyle="1" w:styleId="Tekstpodstawowy24">
    <w:name w:val="Tekst podstawowy 24"/>
    <w:basedOn w:val="Normalny"/>
    <w:rsid w:val="00E603F1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customStyle="1" w:styleId="Tekstpodstawowy23">
    <w:name w:val="Tekst podstawowy 23"/>
    <w:basedOn w:val="Normalny"/>
    <w:rsid w:val="0020190A"/>
    <w:pPr>
      <w:overflowPunct w:val="0"/>
      <w:autoSpaceDE w:val="0"/>
      <w:autoSpaceDN w:val="0"/>
      <w:adjustRightInd w:val="0"/>
      <w:spacing w:line="360" w:lineRule="auto"/>
      <w:jc w:val="center"/>
    </w:pPr>
    <w:rPr>
      <w:b/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gm.lubawka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DF2BB-0635-4305-A715-8F9BC961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3552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W2</cp:lastModifiedBy>
  <cp:revision>4</cp:revision>
  <cp:lastPrinted>2024-01-03T11:59:00Z</cp:lastPrinted>
  <dcterms:created xsi:type="dcterms:W3CDTF">2024-06-04T10:20:00Z</dcterms:created>
  <dcterms:modified xsi:type="dcterms:W3CDTF">2024-06-04T10:30:00Z</dcterms:modified>
</cp:coreProperties>
</file>