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D5406B" w14:textId="5D8F366B" w:rsidR="0023165E" w:rsidRPr="001B338E" w:rsidRDefault="0023165E" w:rsidP="0023165E">
      <w:pPr>
        <w:rPr>
          <w:rFonts w:eastAsia="Calibri"/>
          <w:color w:val="434343"/>
          <w:sz w:val="20"/>
          <w:szCs w:val="20"/>
        </w:rPr>
      </w:pPr>
      <w:r>
        <w:rPr>
          <w:rFonts w:eastAsia="Calibri"/>
          <w:color w:val="434343"/>
          <w:sz w:val="20"/>
          <w:szCs w:val="20"/>
        </w:rPr>
        <w:t>Znak sprawy</w:t>
      </w:r>
      <w:r w:rsidRPr="001B338E">
        <w:rPr>
          <w:rFonts w:eastAsia="Calibri"/>
          <w:color w:val="434343"/>
          <w:sz w:val="20"/>
          <w:szCs w:val="20"/>
        </w:rPr>
        <w:t xml:space="preserve">: </w:t>
      </w:r>
      <w:r w:rsidRPr="001B338E">
        <w:rPr>
          <w:sz w:val="20"/>
          <w:szCs w:val="20"/>
        </w:rPr>
        <w:t>SRZP261-1-0</w:t>
      </w:r>
      <w:r>
        <w:rPr>
          <w:sz w:val="20"/>
          <w:szCs w:val="20"/>
        </w:rPr>
        <w:t>174</w:t>
      </w:r>
      <w:r w:rsidRPr="001B338E">
        <w:rPr>
          <w:sz w:val="20"/>
          <w:szCs w:val="20"/>
        </w:rPr>
        <w:t>/</w:t>
      </w:r>
      <w:r>
        <w:rPr>
          <w:sz w:val="20"/>
          <w:szCs w:val="20"/>
        </w:rPr>
        <w:t>23</w:t>
      </w:r>
      <w:r w:rsidRPr="001B338E">
        <w:rPr>
          <w:rFonts w:eastAsia="Calibri"/>
          <w:color w:val="434343"/>
          <w:sz w:val="20"/>
          <w:szCs w:val="20"/>
        </w:rPr>
        <w:t xml:space="preserve"> </w:t>
      </w:r>
    </w:p>
    <w:p w14:paraId="15F2207E" w14:textId="77777777" w:rsidR="0023165E" w:rsidRDefault="00526460" w:rsidP="004822A8">
      <w:pPr>
        <w:tabs>
          <w:tab w:val="left" w:pos="5304"/>
        </w:tabs>
        <w:jc w:val="right"/>
        <w:rPr>
          <w:b/>
          <w:sz w:val="20"/>
          <w:szCs w:val="20"/>
        </w:rPr>
      </w:pPr>
      <w:r w:rsidRPr="0080461B">
        <w:rPr>
          <w:b/>
          <w:sz w:val="20"/>
          <w:szCs w:val="20"/>
        </w:rPr>
        <w:tab/>
      </w:r>
    </w:p>
    <w:p w14:paraId="38388155" w14:textId="6594BBB6" w:rsidR="004822A8" w:rsidRPr="0023165E" w:rsidRDefault="00526460" w:rsidP="004822A8">
      <w:pPr>
        <w:tabs>
          <w:tab w:val="left" w:pos="5304"/>
        </w:tabs>
        <w:jc w:val="right"/>
        <w:rPr>
          <w:b/>
          <w:color w:val="4472C4" w:themeColor="accent1"/>
          <w:sz w:val="20"/>
          <w:szCs w:val="20"/>
        </w:rPr>
      </w:pPr>
      <w:r w:rsidRPr="0023165E">
        <w:rPr>
          <w:b/>
          <w:color w:val="000000" w:themeColor="text1"/>
          <w:sz w:val="20"/>
          <w:szCs w:val="20"/>
        </w:rPr>
        <w:t xml:space="preserve">Załącznik nr </w:t>
      </w:r>
      <w:r w:rsidR="00E6683A" w:rsidRPr="0023165E">
        <w:rPr>
          <w:b/>
          <w:color w:val="000000" w:themeColor="text1"/>
          <w:sz w:val="20"/>
          <w:szCs w:val="20"/>
        </w:rPr>
        <w:t>1</w:t>
      </w:r>
      <w:r w:rsidRPr="0023165E">
        <w:rPr>
          <w:b/>
          <w:color w:val="000000" w:themeColor="text1"/>
          <w:sz w:val="20"/>
          <w:szCs w:val="20"/>
        </w:rPr>
        <w:t xml:space="preserve"> do Z</w:t>
      </w:r>
      <w:r w:rsidR="00E6683A" w:rsidRPr="0023165E">
        <w:rPr>
          <w:b/>
          <w:color w:val="000000" w:themeColor="text1"/>
          <w:sz w:val="20"/>
          <w:szCs w:val="20"/>
        </w:rPr>
        <w:t>aproszenia</w:t>
      </w:r>
    </w:p>
    <w:p w14:paraId="6AC6785C" w14:textId="77777777" w:rsidR="004822A8" w:rsidRPr="004C4092" w:rsidRDefault="004822A8" w:rsidP="004822A8">
      <w:pPr>
        <w:jc w:val="center"/>
        <w:rPr>
          <w:rFonts w:ascii="Calibri" w:hAnsi="Calibri" w:cs="Calibri"/>
          <w:b/>
          <w:sz w:val="24"/>
        </w:rPr>
      </w:pPr>
    </w:p>
    <w:p w14:paraId="5B04637F" w14:textId="7A1201EB" w:rsidR="004822A8" w:rsidRPr="001B338E" w:rsidRDefault="004822A8" w:rsidP="004822A8">
      <w:pPr>
        <w:jc w:val="center"/>
        <w:rPr>
          <w:b/>
          <w:sz w:val="20"/>
          <w:szCs w:val="20"/>
        </w:rPr>
      </w:pPr>
      <w:r w:rsidRPr="001B338E">
        <w:rPr>
          <w:b/>
          <w:sz w:val="20"/>
          <w:szCs w:val="20"/>
        </w:rPr>
        <w:t>FORMULARZ OFERT</w:t>
      </w:r>
      <w:r w:rsidR="001B338E">
        <w:rPr>
          <w:b/>
          <w:sz w:val="20"/>
          <w:szCs w:val="20"/>
        </w:rPr>
        <w:t>OWY</w:t>
      </w:r>
    </w:p>
    <w:p w14:paraId="5269E590" w14:textId="77777777" w:rsidR="004822A8" w:rsidRPr="001B338E" w:rsidRDefault="004822A8" w:rsidP="004822A8">
      <w:pPr>
        <w:rPr>
          <w:sz w:val="20"/>
          <w:szCs w:val="20"/>
        </w:rPr>
      </w:pPr>
    </w:p>
    <w:p w14:paraId="2EF92EFE" w14:textId="77777777" w:rsidR="000B6C56" w:rsidRPr="00CD3904" w:rsidRDefault="000B6C56" w:rsidP="000B6C56">
      <w:pPr>
        <w:pStyle w:val="Standard"/>
        <w:autoSpaceDE w:val="0"/>
        <w:jc w:val="both"/>
        <w:rPr>
          <w:rFonts w:ascii="Calibri" w:eastAsia="ArialMT," w:hAnsi="Calibri" w:cs="Calibri"/>
          <w:color w:val="000000"/>
          <w:sz w:val="10"/>
          <w:szCs w:val="10"/>
        </w:rPr>
      </w:pPr>
    </w:p>
    <w:p w14:paraId="288C934D" w14:textId="77777777" w:rsidR="000B6C56" w:rsidRPr="000B6C56" w:rsidRDefault="000B6C56" w:rsidP="000B6C56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0B6C56">
        <w:rPr>
          <w:rFonts w:ascii="Arial" w:hAnsi="Arial" w:cs="Arial"/>
        </w:rPr>
        <w:t>Pełna nazwa (firma) Wykonawcy / Wykonawców w przypadku oferty wspólnej</w:t>
      </w:r>
      <w:r w:rsidRPr="000B6C56">
        <w:rPr>
          <w:rStyle w:val="Odwoanieprzypisudolnego"/>
          <w:rFonts w:ascii="Arial" w:hAnsi="Arial" w:cs="Arial"/>
        </w:rPr>
        <w:footnoteReference w:id="1"/>
      </w:r>
      <w:r w:rsidRPr="000B6C56">
        <w:rPr>
          <w:rFonts w:ascii="Arial" w:hAnsi="Arial" w:cs="Arial"/>
        </w:rPr>
        <w:t>:</w:t>
      </w:r>
      <w:r w:rsidRPr="000B6C56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524"/>
      </w:tblGrid>
      <w:tr w:rsidR="000B6C56" w:rsidRPr="000B6C56" w14:paraId="5C0DF157" w14:textId="77777777" w:rsidTr="00CC1620">
        <w:tc>
          <w:tcPr>
            <w:tcW w:w="9670" w:type="dxa"/>
            <w:shd w:val="clear" w:color="auto" w:fill="auto"/>
          </w:tcPr>
          <w:p w14:paraId="33FBC053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1DF0717F" w14:textId="77777777" w:rsidR="000B6C56" w:rsidRPr="000B6C56" w:rsidRDefault="000B6C56" w:rsidP="000B6C56">
      <w:pPr>
        <w:pStyle w:val="Standard"/>
        <w:rPr>
          <w:rFonts w:ascii="Arial" w:hAnsi="Arial" w:cs="Arial"/>
        </w:rPr>
      </w:pPr>
      <w:r w:rsidRPr="000B6C56">
        <w:rPr>
          <w:rFonts w:ascii="Arial" w:hAnsi="Arial" w:cs="Arial"/>
        </w:rPr>
        <w:t xml:space="preserve">Siedziba / miejsce prowadzenia działalności gospodarczej / miejsce zamieszkania: </w:t>
      </w:r>
      <w:r w:rsidRPr="000B6C56">
        <w:rPr>
          <w:rFonts w:ascii="Arial" w:eastAsia="ArialMT," w:hAnsi="Arial" w:cs="Arial"/>
          <w:b/>
          <w:bCs/>
          <w:color w:val="000000"/>
        </w:rPr>
        <w:t>¹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56"/>
        <w:gridCol w:w="139"/>
        <w:gridCol w:w="573"/>
        <w:gridCol w:w="916"/>
        <w:gridCol w:w="1005"/>
        <w:gridCol w:w="933"/>
        <w:gridCol w:w="266"/>
        <w:gridCol w:w="1258"/>
        <w:gridCol w:w="134"/>
        <w:gridCol w:w="3340"/>
      </w:tblGrid>
      <w:tr w:rsidR="000B6C56" w:rsidRPr="000B6C56" w14:paraId="7C9B7AD8" w14:textId="77777777" w:rsidTr="00CC1620">
        <w:tc>
          <w:tcPr>
            <w:tcW w:w="709" w:type="dxa"/>
            <w:shd w:val="clear" w:color="auto" w:fill="auto"/>
          </w:tcPr>
          <w:p w14:paraId="2C3ED547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  <w:r w:rsidRPr="000B6C56">
              <w:rPr>
                <w:rFonts w:ascii="Arial" w:eastAsia="Calibri" w:hAnsi="Arial" w:cs="Arial"/>
              </w:rPr>
              <w:t>ulica:</w:t>
            </w:r>
          </w:p>
        </w:tc>
        <w:tc>
          <w:tcPr>
            <w:tcW w:w="3969" w:type="dxa"/>
            <w:gridSpan w:val="6"/>
            <w:shd w:val="clear" w:color="auto" w:fill="auto"/>
          </w:tcPr>
          <w:p w14:paraId="0188CADB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14:paraId="77DAE0AA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  <w:r w:rsidRPr="000B6C56">
              <w:rPr>
                <w:rFonts w:ascii="Arial" w:eastAsia="Calibri, Calibri" w:hAnsi="Arial" w:cs="Arial"/>
              </w:rPr>
              <w:t>kod, miasto:</w:t>
            </w:r>
          </w:p>
        </w:tc>
        <w:tc>
          <w:tcPr>
            <w:tcW w:w="3685" w:type="dxa"/>
            <w:gridSpan w:val="2"/>
            <w:tcBorders>
              <w:bottom w:val="single" w:sz="4" w:space="0" w:color="FFFFFF"/>
            </w:tcBorders>
            <w:shd w:val="clear" w:color="auto" w:fill="auto"/>
          </w:tcPr>
          <w:p w14:paraId="22E9C0F0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0B6C56" w:rsidRPr="000B6C56" w14:paraId="71A634D7" w14:textId="77777777" w:rsidTr="00CC1620">
        <w:tc>
          <w:tcPr>
            <w:tcW w:w="1435" w:type="dxa"/>
            <w:gridSpan w:val="3"/>
            <w:shd w:val="clear" w:color="auto" w:fill="auto"/>
          </w:tcPr>
          <w:p w14:paraId="73C4B17E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  <w:r w:rsidRPr="000B6C56">
              <w:rPr>
                <w:rFonts w:ascii="Arial" w:eastAsia="Calibri, Calibri" w:hAnsi="Arial" w:cs="Arial"/>
              </w:rPr>
              <w:t>województwo:</w:t>
            </w:r>
          </w:p>
        </w:tc>
        <w:tc>
          <w:tcPr>
            <w:tcW w:w="3243" w:type="dxa"/>
            <w:gridSpan w:val="4"/>
            <w:shd w:val="clear" w:color="auto" w:fill="auto"/>
          </w:tcPr>
          <w:p w14:paraId="5BDA26E2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4961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5B128C88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0B6C56" w:rsidRPr="000B6C56" w14:paraId="044487CC" w14:textId="77777777" w:rsidTr="00CC1620">
        <w:tc>
          <w:tcPr>
            <w:tcW w:w="4395" w:type="dxa"/>
            <w:gridSpan w:val="6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10460A7A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  <w:r w:rsidRPr="000B6C56">
              <w:rPr>
                <w:rFonts w:ascii="Arial" w:eastAsia="Calibri" w:hAnsi="Arial" w:cs="Arial"/>
              </w:rPr>
              <w:t>Wpisanej do rejestru przedsiębiorców pod nr KRS:</w:t>
            </w:r>
          </w:p>
        </w:tc>
        <w:tc>
          <w:tcPr>
            <w:tcW w:w="5244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6A0CB339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0B6C56" w:rsidRPr="000B6C56" w14:paraId="5F2E4325" w14:textId="77777777" w:rsidTr="00CC1620">
        <w:tc>
          <w:tcPr>
            <w:tcW w:w="709" w:type="dxa"/>
            <w:shd w:val="clear" w:color="auto" w:fill="auto"/>
          </w:tcPr>
          <w:p w14:paraId="541A5AC6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  <w:r w:rsidRPr="000B6C56">
              <w:rPr>
                <w:rFonts w:ascii="Arial" w:eastAsia="Calibri, Calibri" w:hAnsi="Arial" w:cs="Arial"/>
              </w:rPr>
              <w:t>NIP: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2194A94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  <w:tcBorders>
              <w:right w:val="single" w:sz="4" w:space="0" w:color="D0CECE"/>
            </w:tcBorders>
            <w:shd w:val="clear" w:color="auto" w:fill="auto"/>
          </w:tcPr>
          <w:p w14:paraId="6F4ED1C6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  <w:r w:rsidRPr="000B6C56">
              <w:rPr>
                <w:rFonts w:ascii="Arial" w:eastAsia="Calibri, Calibri" w:hAnsi="Arial" w:cs="Arial"/>
              </w:rPr>
              <w:t>REGON:</w:t>
            </w:r>
          </w:p>
        </w:tc>
        <w:tc>
          <w:tcPr>
            <w:tcW w:w="25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DD29A1B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36EDD57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0B6C56" w:rsidRPr="000B6C56" w14:paraId="38875E93" w14:textId="77777777" w:rsidTr="00CC1620">
        <w:tc>
          <w:tcPr>
            <w:tcW w:w="3402" w:type="dxa"/>
            <w:gridSpan w:val="5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0CD2DBE7" w14:textId="77777777" w:rsidR="000B6C56" w:rsidRPr="000B6C56" w:rsidRDefault="000B6C56" w:rsidP="00CC1620">
            <w:pPr>
              <w:pStyle w:val="Standard"/>
              <w:rPr>
                <w:rFonts w:ascii="Arial" w:eastAsia="Calibri, Calibri" w:hAnsi="Arial" w:cs="Arial"/>
              </w:rPr>
            </w:pPr>
            <w:r w:rsidRPr="000B6C56">
              <w:rPr>
                <w:rFonts w:ascii="Arial" w:eastAsia="Calibri" w:hAnsi="Arial" w:cs="Arial"/>
              </w:rPr>
              <w:t>NIP spółki cywilnej (</w:t>
            </w:r>
            <w:r w:rsidRPr="000B6C56">
              <w:rPr>
                <w:rFonts w:ascii="Arial" w:eastAsia="Calibri" w:hAnsi="Arial" w:cs="Arial"/>
                <w:i/>
                <w:iCs/>
              </w:rPr>
              <w:t>jeżeli dotyczy</w:t>
            </w:r>
            <w:r w:rsidRPr="000B6C56">
              <w:rPr>
                <w:rFonts w:ascii="Arial" w:eastAsia="Calibri" w:hAnsi="Arial" w:cs="Arial"/>
              </w:rPr>
              <w:t>)</w:t>
            </w:r>
          </w:p>
        </w:tc>
        <w:tc>
          <w:tcPr>
            <w:tcW w:w="25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104AF141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26161744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0B6C56" w:rsidRPr="000B6C56" w14:paraId="3AFEAC75" w14:textId="77777777" w:rsidTr="00CC1620">
        <w:trPr>
          <w:trHeight w:val="572"/>
        </w:trPr>
        <w:tc>
          <w:tcPr>
            <w:tcW w:w="4678" w:type="dxa"/>
            <w:gridSpan w:val="7"/>
            <w:shd w:val="clear" w:color="auto" w:fill="auto"/>
          </w:tcPr>
          <w:p w14:paraId="3C440332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  <w:r w:rsidRPr="000B6C56">
              <w:rPr>
                <w:rFonts w:ascii="Arial" w:eastAsia="Calibri" w:hAnsi="Arial" w:cs="Arial"/>
              </w:rPr>
              <w:t>Adres do korespondencji (</w:t>
            </w:r>
            <w:r w:rsidRPr="000B6C56">
              <w:rPr>
                <w:rFonts w:ascii="Arial" w:eastAsia="Calibri" w:hAnsi="Arial" w:cs="Arial"/>
                <w:i/>
                <w:iCs/>
              </w:rPr>
              <w:t>jeżeli inny niż adres siedziby</w:t>
            </w:r>
            <w:r w:rsidRPr="000B6C56">
              <w:rPr>
                <w:rFonts w:ascii="Arial" w:eastAsia="Calibri" w:hAnsi="Arial" w:cs="Arial"/>
              </w:rPr>
              <w:t>):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83B6E2E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0B6C56" w:rsidRPr="000B6C56" w14:paraId="01726DA7" w14:textId="77777777" w:rsidTr="00CC1620">
        <w:tc>
          <w:tcPr>
            <w:tcW w:w="851" w:type="dxa"/>
            <w:gridSpan w:val="2"/>
            <w:shd w:val="clear" w:color="auto" w:fill="auto"/>
          </w:tcPr>
          <w:p w14:paraId="572AE4DC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  <w:r w:rsidRPr="000B6C56">
              <w:rPr>
                <w:rFonts w:ascii="Arial" w:eastAsia="Calibri, Calibri" w:hAnsi="Arial" w:cs="Arial"/>
              </w:rPr>
              <w:t>e-mail:</w:t>
            </w:r>
          </w:p>
        </w:tc>
        <w:tc>
          <w:tcPr>
            <w:tcW w:w="3827" w:type="dxa"/>
            <w:gridSpan w:val="5"/>
            <w:shd w:val="clear" w:color="auto" w:fill="auto"/>
          </w:tcPr>
          <w:p w14:paraId="239ABC64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023A1476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  <w:r w:rsidRPr="000B6C56">
              <w:rPr>
                <w:rFonts w:ascii="Arial" w:eastAsia="Calibri, Calibri" w:hAnsi="Arial" w:cs="Arial"/>
              </w:rPr>
              <w:t>nr telefonu:</w:t>
            </w:r>
          </w:p>
        </w:tc>
        <w:tc>
          <w:tcPr>
            <w:tcW w:w="3543" w:type="dxa"/>
            <w:shd w:val="clear" w:color="auto" w:fill="auto"/>
          </w:tcPr>
          <w:p w14:paraId="092F94F7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1DE54054" w14:textId="77777777" w:rsidR="000B6C56" w:rsidRPr="000B6C56" w:rsidRDefault="000B6C56" w:rsidP="000B6C56">
      <w:pPr>
        <w:pStyle w:val="Standard"/>
        <w:jc w:val="both"/>
        <w:rPr>
          <w:rFonts w:ascii="Arial" w:eastAsia="ArialMT," w:hAnsi="Arial" w:cs="Arial"/>
          <w:color w:val="0070C0"/>
          <w:sz w:val="10"/>
          <w:szCs w:val="10"/>
        </w:rPr>
      </w:pPr>
      <w:r w:rsidRPr="000B6C56">
        <w:rPr>
          <w:rFonts w:ascii="Arial" w:eastAsia="ArialMT," w:hAnsi="Arial" w:cs="Arial"/>
          <w:color w:val="0070C0"/>
          <w:sz w:val="16"/>
          <w:szCs w:val="16"/>
        </w:rPr>
        <w:t xml:space="preserve">Uwaga: w przypadku składania oferty przez wykonawców wspólnie ubiegających się o udzielenie zamówienia </w:t>
      </w:r>
      <w:r w:rsidRPr="000B6C56">
        <w:rPr>
          <w:rFonts w:ascii="Arial" w:eastAsia="ArialMT," w:hAnsi="Arial" w:cs="Arial"/>
          <w:b/>
          <w:bCs/>
          <w:color w:val="0070C0"/>
          <w:sz w:val="16"/>
          <w:szCs w:val="16"/>
        </w:rPr>
        <w:t>należy podać powyższe dane dla wszystkich podmiotów kolejno</w:t>
      </w:r>
      <w:r w:rsidRPr="000B6C56">
        <w:rPr>
          <w:rFonts w:ascii="Arial" w:eastAsia="ArialMT," w:hAnsi="Arial" w:cs="Arial"/>
          <w:color w:val="0070C0"/>
          <w:sz w:val="16"/>
          <w:szCs w:val="16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2A9770CA" w14:textId="77777777" w:rsidR="000B6C56" w:rsidRPr="000B6C56" w:rsidRDefault="000B6C56" w:rsidP="004822A8">
      <w:pPr>
        <w:pStyle w:val="Standard"/>
        <w:rPr>
          <w:rFonts w:ascii="Arial" w:eastAsia="ArialMT," w:hAnsi="Arial" w:cs="Arial"/>
          <w:b/>
          <w:bCs/>
          <w:color w:val="000000"/>
        </w:rPr>
      </w:pPr>
    </w:p>
    <w:p w14:paraId="71C1E728" w14:textId="77777777" w:rsidR="000B6C56" w:rsidRPr="000B6C56" w:rsidRDefault="000B6C56" w:rsidP="000B6C56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0B6C56">
        <w:rPr>
          <w:rFonts w:ascii="Arial" w:eastAsia="ArialMT," w:hAnsi="Arial" w:cs="Arial"/>
          <w:b/>
          <w:bCs/>
          <w:color w:val="000000"/>
        </w:rPr>
        <w:t>OSOBA UPRAWNIONA / UPOWAŻNIONA ¹</w:t>
      </w:r>
    </w:p>
    <w:p w14:paraId="36CDCFCF" w14:textId="77777777" w:rsidR="000B6C56" w:rsidRPr="000B6C56" w:rsidRDefault="000B6C56" w:rsidP="000B6C56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0B6C56">
        <w:rPr>
          <w:rFonts w:ascii="Arial" w:eastAsia="ArialMT," w:hAnsi="Arial" w:cs="Arial"/>
          <w:b/>
          <w:bCs/>
          <w:color w:val="000000"/>
        </w:rPr>
        <w:t xml:space="preserve">DO REPREZENTOWANIA WYKONAWCY, podpisująca ofertę </w:t>
      </w:r>
    </w:p>
    <w:p w14:paraId="10AA0FCB" w14:textId="77777777" w:rsidR="000B6C56" w:rsidRPr="000B6C56" w:rsidRDefault="000B6C56" w:rsidP="000B6C56">
      <w:pPr>
        <w:pStyle w:val="Standard"/>
        <w:rPr>
          <w:rFonts w:ascii="Arial" w:hAnsi="Arial" w:cs="Arial"/>
        </w:rPr>
      </w:pPr>
      <w:r w:rsidRPr="000B6C56">
        <w:rPr>
          <w:rFonts w:ascii="Arial" w:eastAsia="ArialMT," w:hAnsi="Arial" w:cs="Arial"/>
          <w:color w:val="000000"/>
        </w:rPr>
        <w:t>(w przypadku oferty wspólnej - dane Pełnomocnika)</w:t>
      </w:r>
    </w:p>
    <w:p w14:paraId="672C9F2F" w14:textId="77777777" w:rsidR="000B6C56" w:rsidRPr="000B6C56" w:rsidRDefault="000B6C56" w:rsidP="000B6C56">
      <w:pPr>
        <w:pStyle w:val="Standard"/>
        <w:jc w:val="center"/>
        <w:rPr>
          <w:rFonts w:ascii="Arial" w:eastAsia="ArialMT," w:hAnsi="Arial" w:cs="Arial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0B6C56" w:rsidRPr="000B6C56" w14:paraId="17D5D1CB" w14:textId="77777777" w:rsidTr="00CC1620">
        <w:trPr>
          <w:trHeight w:val="208"/>
        </w:trPr>
        <w:tc>
          <w:tcPr>
            <w:tcW w:w="1701" w:type="dxa"/>
            <w:gridSpan w:val="3"/>
            <w:shd w:val="clear" w:color="auto" w:fill="auto"/>
          </w:tcPr>
          <w:p w14:paraId="35E3B002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  <w:r w:rsidRPr="000B6C56">
              <w:rPr>
                <w:rFonts w:ascii="Arial" w:eastAsia="Calibri" w:hAnsi="Arial" w:cs="Arial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7AE3FFB6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0B6C56" w:rsidRPr="000B6C56" w14:paraId="74E4E46C" w14:textId="77777777" w:rsidTr="00CC1620">
        <w:trPr>
          <w:trHeight w:val="170"/>
        </w:trPr>
        <w:tc>
          <w:tcPr>
            <w:tcW w:w="993" w:type="dxa"/>
            <w:shd w:val="clear" w:color="auto" w:fill="auto"/>
          </w:tcPr>
          <w:p w14:paraId="00DE2926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  <w:r w:rsidRPr="000B6C56">
              <w:rPr>
                <w:rFonts w:ascii="Arial" w:eastAsia="Calibri" w:hAnsi="Arial" w:cs="Arial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65DD4675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0B6C56" w:rsidRPr="000B6C56" w14:paraId="15EE2CCE" w14:textId="77777777" w:rsidTr="00CC1620">
        <w:trPr>
          <w:trHeight w:val="170"/>
        </w:trPr>
        <w:tc>
          <w:tcPr>
            <w:tcW w:w="1418" w:type="dxa"/>
            <w:gridSpan w:val="2"/>
            <w:shd w:val="clear" w:color="auto" w:fill="auto"/>
          </w:tcPr>
          <w:p w14:paraId="0C1BFA73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  <w:r w:rsidRPr="000B6C56">
              <w:rPr>
                <w:rFonts w:ascii="Arial" w:eastAsia="Calibri, Calibri" w:hAnsi="Arial" w:cs="Arial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2863C0F5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0B6C56" w:rsidRPr="000B6C56" w14:paraId="02A2DE4B" w14:textId="77777777" w:rsidTr="00CC1620">
        <w:trPr>
          <w:trHeight w:val="170"/>
        </w:trPr>
        <w:tc>
          <w:tcPr>
            <w:tcW w:w="993" w:type="dxa"/>
            <w:shd w:val="clear" w:color="auto" w:fill="auto"/>
          </w:tcPr>
          <w:p w14:paraId="6D399E58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  <w:r w:rsidRPr="000B6C56">
              <w:rPr>
                <w:rFonts w:ascii="Arial" w:eastAsia="Calibri, Calibri" w:hAnsi="Arial" w:cs="Arial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567C890F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0B6C56" w:rsidRPr="000B6C56" w14:paraId="50037A0C" w14:textId="77777777" w:rsidTr="00CC1620">
        <w:trPr>
          <w:trHeight w:val="170"/>
        </w:trPr>
        <w:tc>
          <w:tcPr>
            <w:tcW w:w="1418" w:type="dxa"/>
            <w:gridSpan w:val="2"/>
            <w:shd w:val="clear" w:color="auto" w:fill="auto"/>
          </w:tcPr>
          <w:p w14:paraId="3D368E8E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  <w:r w:rsidRPr="000B6C56">
              <w:rPr>
                <w:rFonts w:ascii="Arial" w:eastAsia="Calibri, Calibri" w:hAnsi="Arial" w:cs="Arial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7107B6FA" w14:textId="77777777" w:rsidR="000B6C56" w:rsidRPr="000B6C56" w:rsidRDefault="000B6C56" w:rsidP="00CC1620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306E077C" w14:textId="77777777" w:rsidR="000B6C56" w:rsidRPr="000B6C56" w:rsidRDefault="000B6C56" w:rsidP="000B6C56">
      <w:pPr>
        <w:pStyle w:val="Standard"/>
        <w:rPr>
          <w:rFonts w:ascii="Arial" w:eastAsia="Calibri, Calibri" w:hAnsi="Arial" w:cs="Arial"/>
          <w:color w:val="000000"/>
          <w:sz w:val="10"/>
          <w:szCs w:val="10"/>
        </w:rPr>
      </w:pPr>
    </w:p>
    <w:p w14:paraId="0821F3D2" w14:textId="77777777" w:rsidR="000B6C56" w:rsidRPr="000B6C56" w:rsidRDefault="000B6C56" w:rsidP="000B6C56">
      <w:pPr>
        <w:pStyle w:val="Standard"/>
        <w:autoSpaceDE w:val="0"/>
        <w:snapToGrid w:val="0"/>
        <w:rPr>
          <w:rFonts w:ascii="Arial" w:hAnsi="Arial" w:cs="Arial"/>
        </w:rPr>
      </w:pPr>
      <w:r w:rsidRPr="000B6C56">
        <w:rPr>
          <w:rFonts w:ascii="Arial" w:eastAsia="ArialMT," w:hAnsi="Arial" w:cs="Arial"/>
          <w:b/>
          <w:color w:val="000000"/>
        </w:rPr>
        <w:t xml:space="preserve">Podstawa umocowania do reprezentowania Wykonawcy </w:t>
      </w:r>
      <w:r w:rsidRPr="000B6C56">
        <w:rPr>
          <w:rStyle w:val="Odwoanieprzypisudolnego"/>
          <w:rFonts w:ascii="Arial" w:eastAsia="ArialMT," w:hAnsi="Arial" w:cs="Arial"/>
          <w:b/>
          <w:color w:val="000000"/>
        </w:rPr>
        <w:footnoteReference w:customMarkFollows="1" w:id="2"/>
        <w:t>2</w:t>
      </w:r>
    </w:p>
    <w:p w14:paraId="1993759D" w14:textId="77777777" w:rsidR="000B6C56" w:rsidRPr="000B6C56" w:rsidRDefault="000B6C56" w:rsidP="000B6C56">
      <w:pPr>
        <w:pStyle w:val="Standard"/>
        <w:autoSpaceDE w:val="0"/>
        <w:snapToGrid w:val="0"/>
        <w:rPr>
          <w:rFonts w:ascii="Arial" w:hAnsi="Arial" w:cs="Arial"/>
        </w:rPr>
      </w:pPr>
      <w:r w:rsidRPr="000B6C56">
        <w:rPr>
          <w:rFonts w:ascii="Arial" w:hAnsi="Arial" w:cs="Arial"/>
        </w:rPr>
        <w:t>_________________________________________________</w:t>
      </w:r>
    </w:p>
    <w:p w14:paraId="4913D5F6" w14:textId="77777777" w:rsidR="000B6C56" w:rsidRPr="000B6C56" w:rsidRDefault="000B6C56" w:rsidP="000B6C56">
      <w:pPr>
        <w:pStyle w:val="Standard"/>
        <w:rPr>
          <w:rFonts w:ascii="Arial" w:hAnsi="Arial" w:cs="Arial"/>
        </w:rPr>
      </w:pPr>
      <w:r w:rsidRPr="000B6C56">
        <w:rPr>
          <w:rFonts w:ascii="Arial" w:hAnsi="Arial" w:cs="Arial"/>
          <w:b/>
        </w:rPr>
        <w:t xml:space="preserve">Zakres pełnomocnictwa: </w:t>
      </w:r>
    </w:p>
    <w:p w14:paraId="1904149D" w14:textId="77777777" w:rsidR="000B6C56" w:rsidRPr="000B6C56" w:rsidRDefault="000B6C56" w:rsidP="000B6C56">
      <w:pPr>
        <w:pStyle w:val="Standard"/>
        <w:numPr>
          <w:ilvl w:val="0"/>
          <w:numId w:val="20"/>
        </w:numPr>
        <w:suppressAutoHyphens w:val="0"/>
        <w:autoSpaceDE w:val="0"/>
        <w:autoSpaceDN w:val="0"/>
        <w:ind w:left="0" w:firstLine="0"/>
        <w:textAlignment w:val="baseline"/>
        <w:rPr>
          <w:rFonts w:ascii="Arial" w:hAnsi="Arial" w:cs="Arial"/>
        </w:rPr>
      </w:pPr>
      <w:r w:rsidRPr="000B6C56">
        <w:rPr>
          <w:rFonts w:ascii="Arial" w:hAnsi="Arial" w:cs="Arial"/>
        </w:rPr>
        <w:t>do reprezentowania w postępowaniu</w:t>
      </w:r>
      <w:r w:rsidRPr="000B6C56">
        <w:rPr>
          <w:rFonts w:ascii="Arial" w:hAnsi="Arial" w:cs="Arial"/>
          <w:vertAlign w:val="superscript"/>
        </w:rPr>
        <w:t xml:space="preserve">  </w:t>
      </w:r>
      <w:r w:rsidRPr="000B6C56">
        <w:rPr>
          <w:rFonts w:ascii="Arial" w:hAnsi="Arial" w:cs="Arial"/>
        </w:rPr>
        <w:t>(podpisania oferty)</w:t>
      </w:r>
    </w:p>
    <w:p w14:paraId="4C978122" w14:textId="77777777" w:rsidR="000B6C56" w:rsidRPr="000B6C56" w:rsidRDefault="000B6C56" w:rsidP="000B6C56">
      <w:pPr>
        <w:pStyle w:val="Standard"/>
        <w:numPr>
          <w:ilvl w:val="0"/>
          <w:numId w:val="20"/>
        </w:numPr>
        <w:suppressAutoHyphens w:val="0"/>
        <w:autoSpaceDE w:val="0"/>
        <w:autoSpaceDN w:val="0"/>
        <w:spacing w:after="200"/>
        <w:ind w:left="0" w:firstLine="0"/>
        <w:textAlignment w:val="baseline"/>
        <w:rPr>
          <w:rFonts w:ascii="Arial" w:hAnsi="Arial" w:cs="Arial"/>
        </w:rPr>
      </w:pPr>
      <w:r w:rsidRPr="000B6C56">
        <w:rPr>
          <w:rFonts w:ascii="Arial" w:hAnsi="Arial" w:cs="Arial"/>
        </w:rPr>
        <w:t>do reprezentowania w postępowaniu i zawarcia umowy</w:t>
      </w:r>
    </w:p>
    <w:p w14:paraId="6B41D4BC" w14:textId="77777777" w:rsidR="000B6C56" w:rsidRPr="00753A30" w:rsidRDefault="000B6C56" w:rsidP="000B6C56">
      <w:pPr>
        <w:rPr>
          <w:rFonts w:ascii="Calibri" w:hAnsi="Calibri" w:cs="Calibri"/>
          <w:sz w:val="14"/>
          <w:szCs w:val="14"/>
        </w:rPr>
      </w:pPr>
    </w:p>
    <w:p w14:paraId="578B12E7" w14:textId="77777777" w:rsidR="000B6C56" w:rsidRDefault="000B6C56" w:rsidP="000B6C56">
      <w:pPr>
        <w:rPr>
          <w:rFonts w:ascii="Calibri" w:hAnsi="Calibri" w:cs="Calibri"/>
          <w:sz w:val="20"/>
          <w:szCs w:val="20"/>
        </w:rPr>
      </w:pPr>
    </w:p>
    <w:p w14:paraId="0D610342" w14:textId="77777777" w:rsidR="000B6C56" w:rsidRDefault="000B6C56" w:rsidP="000B6C56">
      <w:pPr>
        <w:rPr>
          <w:sz w:val="20"/>
          <w:szCs w:val="20"/>
        </w:rPr>
      </w:pPr>
      <w:r w:rsidRPr="000B6C56">
        <w:rPr>
          <w:sz w:val="20"/>
          <w:szCs w:val="20"/>
        </w:rPr>
        <w:t>nawiązując do Zaproszenia dot. postępowania o udzielenie zamówienia publicznego o wartości poniżej progu stosowania ustawy  z dnia 11 września 2019 r. Prawo zamówień publicznych, określonego w art. 2 ust. 1 pkt 1) tejże, tj. poniżej kwoty 130 000 zł, pod nazwą:</w:t>
      </w:r>
    </w:p>
    <w:p w14:paraId="2F6A3437" w14:textId="77777777" w:rsidR="000B6C56" w:rsidRPr="000B6C56" w:rsidRDefault="000B6C56" w:rsidP="000B6C56">
      <w:pPr>
        <w:rPr>
          <w:sz w:val="20"/>
          <w:szCs w:val="20"/>
        </w:rPr>
      </w:pPr>
    </w:p>
    <w:p w14:paraId="363DA429" w14:textId="630B1F71" w:rsidR="00730C69" w:rsidRPr="00730C69" w:rsidRDefault="00730C69" w:rsidP="000B6C56">
      <w:pPr>
        <w:tabs>
          <w:tab w:val="center" w:pos="4536"/>
          <w:tab w:val="right" w:pos="9072"/>
        </w:tabs>
        <w:jc w:val="center"/>
        <w:rPr>
          <w:b/>
          <w:sz w:val="20"/>
          <w:szCs w:val="20"/>
          <w:lang w:eastAsia="pl-PL"/>
        </w:rPr>
      </w:pPr>
      <w:r>
        <w:rPr>
          <w:b/>
          <w:bCs/>
          <w:color w:val="000000"/>
          <w:sz w:val="20"/>
          <w:szCs w:val="20"/>
          <w:lang w:eastAsia="pl-PL"/>
        </w:rPr>
        <w:t>„</w:t>
      </w:r>
      <w:r w:rsidRPr="00730C69">
        <w:rPr>
          <w:b/>
          <w:bCs/>
          <w:color w:val="000000"/>
          <w:sz w:val="20"/>
          <w:szCs w:val="20"/>
          <w:lang w:eastAsia="pl-PL"/>
        </w:rPr>
        <w:t xml:space="preserve">Bezgotówkowe tankowanie pojazdów należących do szkół prowadzonych </w:t>
      </w:r>
      <w:r>
        <w:rPr>
          <w:b/>
          <w:bCs/>
          <w:color w:val="000000"/>
          <w:sz w:val="20"/>
          <w:szCs w:val="20"/>
          <w:lang w:eastAsia="pl-PL"/>
        </w:rPr>
        <w:br/>
      </w:r>
      <w:r w:rsidRPr="00730C69">
        <w:rPr>
          <w:b/>
          <w:bCs/>
          <w:color w:val="000000"/>
          <w:sz w:val="20"/>
          <w:szCs w:val="20"/>
          <w:lang w:eastAsia="pl-PL"/>
        </w:rPr>
        <w:t>przez Powiat Zawierciański w roku 202</w:t>
      </w:r>
      <w:r>
        <w:rPr>
          <w:b/>
          <w:bCs/>
          <w:color w:val="000000"/>
          <w:sz w:val="20"/>
          <w:szCs w:val="20"/>
          <w:lang w:eastAsia="pl-PL"/>
        </w:rPr>
        <w:t>4</w:t>
      </w:r>
      <w:r w:rsidRPr="00730C69">
        <w:rPr>
          <w:b/>
          <w:bCs/>
          <w:color w:val="000000"/>
          <w:sz w:val="20"/>
          <w:szCs w:val="20"/>
          <w:lang w:eastAsia="pl-PL"/>
        </w:rPr>
        <w:t xml:space="preserve">” </w:t>
      </w:r>
      <w:r>
        <w:rPr>
          <w:b/>
          <w:bCs/>
          <w:color w:val="000000"/>
          <w:sz w:val="20"/>
          <w:szCs w:val="20"/>
          <w:lang w:eastAsia="pl-PL"/>
        </w:rPr>
        <w:t>2</w:t>
      </w:r>
      <w:r w:rsidRPr="00730C69">
        <w:rPr>
          <w:b/>
          <w:bCs/>
          <w:color w:val="000000"/>
          <w:sz w:val="20"/>
          <w:szCs w:val="20"/>
          <w:lang w:eastAsia="pl-PL"/>
        </w:rPr>
        <w:t>Części</w:t>
      </w:r>
    </w:p>
    <w:p w14:paraId="358F4573" w14:textId="77777777" w:rsidR="000B6C56" w:rsidRDefault="000B6C56" w:rsidP="000B6C56">
      <w:pPr>
        <w:tabs>
          <w:tab w:val="center" w:pos="4536"/>
          <w:tab w:val="right" w:pos="9072"/>
        </w:tabs>
        <w:jc w:val="center"/>
        <w:rPr>
          <w:b/>
          <w:sz w:val="20"/>
          <w:szCs w:val="20"/>
          <w:lang w:eastAsia="pl-PL"/>
        </w:rPr>
      </w:pPr>
    </w:p>
    <w:p w14:paraId="37990FDC" w14:textId="77777777" w:rsidR="000B6C56" w:rsidRDefault="000B6C56" w:rsidP="000B6C56">
      <w:pPr>
        <w:tabs>
          <w:tab w:val="center" w:pos="4536"/>
          <w:tab w:val="right" w:pos="9072"/>
        </w:tabs>
        <w:jc w:val="center"/>
        <w:rPr>
          <w:b/>
          <w:sz w:val="20"/>
          <w:szCs w:val="20"/>
          <w:lang w:eastAsia="pl-PL"/>
        </w:rPr>
      </w:pPr>
    </w:p>
    <w:p w14:paraId="1F6B2625" w14:textId="77777777" w:rsidR="000B6C56" w:rsidRDefault="000B6C56" w:rsidP="000B6C56">
      <w:pPr>
        <w:tabs>
          <w:tab w:val="center" w:pos="4536"/>
          <w:tab w:val="right" w:pos="9072"/>
        </w:tabs>
        <w:jc w:val="center"/>
        <w:rPr>
          <w:b/>
          <w:sz w:val="20"/>
          <w:szCs w:val="20"/>
          <w:lang w:eastAsia="pl-PL"/>
        </w:rPr>
      </w:pPr>
    </w:p>
    <w:p w14:paraId="48136F72" w14:textId="77777777" w:rsidR="000B6C56" w:rsidRDefault="000B6C56" w:rsidP="000B6C56">
      <w:pPr>
        <w:tabs>
          <w:tab w:val="center" w:pos="4536"/>
          <w:tab w:val="right" w:pos="9072"/>
        </w:tabs>
        <w:jc w:val="center"/>
        <w:rPr>
          <w:b/>
          <w:sz w:val="20"/>
          <w:szCs w:val="20"/>
          <w:lang w:eastAsia="pl-PL"/>
        </w:rPr>
      </w:pPr>
    </w:p>
    <w:p w14:paraId="27F045ED" w14:textId="77777777" w:rsidR="000B6C56" w:rsidRDefault="000B6C56" w:rsidP="000B6C56">
      <w:pPr>
        <w:tabs>
          <w:tab w:val="center" w:pos="4536"/>
          <w:tab w:val="right" w:pos="9072"/>
        </w:tabs>
        <w:jc w:val="center"/>
        <w:rPr>
          <w:b/>
          <w:sz w:val="20"/>
          <w:szCs w:val="20"/>
          <w:lang w:eastAsia="pl-PL"/>
        </w:rPr>
      </w:pPr>
    </w:p>
    <w:p w14:paraId="5E877424" w14:textId="77777777" w:rsidR="000B6C56" w:rsidRDefault="000B6C56" w:rsidP="000B6C56">
      <w:pPr>
        <w:tabs>
          <w:tab w:val="center" w:pos="4536"/>
          <w:tab w:val="right" w:pos="9072"/>
        </w:tabs>
        <w:jc w:val="center"/>
        <w:rPr>
          <w:b/>
          <w:sz w:val="20"/>
          <w:szCs w:val="20"/>
          <w:lang w:eastAsia="pl-PL"/>
        </w:rPr>
      </w:pPr>
    </w:p>
    <w:p w14:paraId="6C6CD2BF" w14:textId="77777777" w:rsidR="000B6C56" w:rsidRDefault="000B6C56" w:rsidP="000B6C56">
      <w:pPr>
        <w:tabs>
          <w:tab w:val="center" w:pos="4536"/>
          <w:tab w:val="right" w:pos="9072"/>
        </w:tabs>
        <w:jc w:val="center"/>
        <w:rPr>
          <w:b/>
          <w:sz w:val="20"/>
          <w:szCs w:val="20"/>
          <w:lang w:eastAsia="pl-PL"/>
        </w:rPr>
      </w:pPr>
    </w:p>
    <w:p w14:paraId="4A323BD0" w14:textId="77777777" w:rsidR="000B6C56" w:rsidRDefault="000B6C56" w:rsidP="000B6C56">
      <w:pPr>
        <w:tabs>
          <w:tab w:val="center" w:pos="4536"/>
          <w:tab w:val="right" w:pos="9072"/>
        </w:tabs>
        <w:jc w:val="center"/>
        <w:rPr>
          <w:b/>
          <w:sz w:val="20"/>
          <w:szCs w:val="20"/>
          <w:lang w:eastAsia="pl-PL"/>
        </w:rPr>
      </w:pPr>
    </w:p>
    <w:p w14:paraId="604474AA" w14:textId="77777777" w:rsidR="000B6C56" w:rsidRDefault="000B6C56" w:rsidP="000B6C56">
      <w:pPr>
        <w:tabs>
          <w:tab w:val="center" w:pos="4536"/>
          <w:tab w:val="right" w:pos="9072"/>
        </w:tabs>
        <w:jc w:val="center"/>
        <w:rPr>
          <w:b/>
          <w:sz w:val="20"/>
          <w:szCs w:val="20"/>
          <w:lang w:eastAsia="pl-PL"/>
        </w:rPr>
      </w:pPr>
    </w:p>
    <w:p w14:paraId="55C1C35D" w14:textId="77777777" w:rsidR="000B6C56" w:rsidRDefault="000B6C56" w:rsidP="000B6C56">
      <w:pPr>
        <w:tabs>
          <w:tab w:val="center" w:pos="4536"/>
          <w:tab w:val="right" w:pos="9072"/>
        </w:tabs>
        <w:jc w:val="center"/>
        <w:rPr>
          <w:b/>
          <w:sz w:val="20"/>
          <w:szCs w:val="20"/>
          <w:lang w:eastAsia="pl-PL"/>
        </w:rPr>
      </w:pPr>
    </w:p>
    <w:p w14:paraId="4CA98D7A" w14:textId="77777777" w:rsidR="000B6C56" w:rsidRPr="000B6C56" w:rsidRDefault="000B6C56" w:rsidP="000B6C56">
      <w:pPr>
        <w:tabs>
          <w:tab w:val="center" w:pos="4536"/>
          <w:tab w:val="right" w:pos="9072"/>
        </w:tabs>
        <w:jc w:val="center"/>
        <w:rPr>
          <w:rFonts w:ascii="Calibri" w:hAnsi="Calibri" w:cs="Calibri"/>
          <w:b/>
          <w:bCs/>
          <w:i/>
          <w:iCs/>
          <w:szCs w:val="22"/>
        </w:rPr>
      </w:pPr>
    </w:p>
    <w:p w14:paraId="000E6D06" w14:textId="77777777" w:rsidR="00C20EBC" w:rsidRPr="004D2326" w:rsidRDefault="00C20EBC" w:rsidP="00C20EBC">
      <w:pPr>
        <w:spacing w:line="360" w:lineRule="auto"/>
        <w:rPr>
          <w:b/>
          <w:i/>
          <w:sz w:val="10"/>
          <w:szCs w:val="10"/>
        </w:rPr>
      </w:pPr>
    </w:p>
    <w:p w14:paraId="4479338E" w14:textId="7D2D67EE" w:rsidR="00C20EBC" w:rsidRPr="00730C69" w:rsidRDefault="00C20EBC" w:rsidP="00D323BA">
      <w:pPr>
        <w:spacing w:line="360" w:lineRule="auto"/>
        <w:ind w:left="426"/>
        <w:rPr>
          <w:sz w:val="20"/>
          <w:szCs w:val="20"/>
        </w:rPr>
      </w:pPr>
    </w:p>
    <w:p w14:paraId="5470CA9D" w14:textId="385E19F9" w:rsidR="004836E8" w:rsidRPr="004836E8" w:rsidRDefault="00730C69" w:rsidP="00027ECE">
      <w:pPr>
        <w:pStyle w:val="Standard"/>
        <w:widowControl w:val="0"/>
        <w:numPr>
          <w:ilvl w:val="0"/>
          <w:numId w:val="30"/>
        </w:numPr>
        <w:autoSpaceDE w:val="0"/>
        <w:autoSpaceDN w:val="0"/>
        <w:ind w:left="426" w:hanging="426"/>
        <w:jc w:val="both"/>
        <w:textAlignment w:val="baseline"/>
        <w:rPr>
          <w:rFonts w:ascii="Arial" w:hAnsi="Arial" w:cs="Arial"/>
        </w:rPr>
      </w:pPr>
      <w:r w:rsidRPr="00D323BA">
        <w:rPr>
          <w:rFonts w:ascii="Arial" w:hAnsi="Arial" w:cs="Arial"/>
          <w:b/>
          <w:bCs/>
          <w:color w:val="000000"/>
        </w:rPr>
        <w:t xml:space="preserve">Oferuję </w:t>
      </w:r>
      <w:r w:rsidRPr="00D323BA">
        <w:rPr>
          <w:rFonts w:ascii="Arial" w:hAnsi="Arial" w:cs="Arial"/>
          <w:color w:val="000000"/>
        </w:rPr>
        <w:t xml:space="preserve">wykonanie niniejszego </w:t>
      </w:r>
      <w:r w:rsidR="00791A2C">
        <w:rPr>
          <w:rFonts w:ascii="Arial" w:hAnsi="Arial" w:cs="Arial"/>
          <w:color w:val="000000"/>
        </w:rPr>
        <w:t xml:space="preserve">przedmiotu </w:t>
      </w:r>
      <w:r w:rsidRPr="00D323BA">
        <w:rPr>
          <w:rFonts w:ascii="Arial" w:hAnsi="Arial" w:cs="Arial"/>
          <w:color w:val="000000"/>
        </w:rPr>
        <w:t xml:space="preserve">zamówienia określonego w Zaproszeniu do składania ofert </w:t>
      </w:r>
      <w:r w:rsidRPr="00D323BA">
        <w:rPr>
          <w:rFonts w:ascii="Arial" w:hAnsi="Arial" w:cs="Arial"/>
          <w:color w:val="000000"/>
        </w:rPr>
        <w:br/>
      </w:r>
      <w:r w:rsidRPr="00D323BA">
        <w:rPr>
          <w:rFonts w:ascii="Arial" w:hAnsi="Arial" w:cs="Arial"/>
          <w:b/>
          <w:bCs/>
          <w:color w:val="000000"/>
        </w:rPr>
        <w:t>w zakresie Części:.…………………………………………………………,</w:t>
      </w:r>
      <w:r w:rsidRPr="00D323BA">
        <w:rPr>
          <w:rFonts w:ascii="Arial" w:hAnsi="Arial" w:cs="Arial"/>
          <w:color w:val="000000"/>
        </w:rPr>
        <w:t xml:space="preserve">za </w:t>
      </w:r>
      <w:r w:rsidRPr="00D323BA">
        <w:rPr>
          <w:rFonts w:ascii="Arial" w:hAnsi="Arial" w:cs="Arial"/>
          <w:b/>
          <w:bCs/>
          <w:color w:val="000000"/>
        </w:rPr>
        <w:t>cenę ofertową brutto</w:t>
      </w:r>
      <w:r w:rsidRPr="00D323BA">
        <w:rPr>
          <w:rFonts w:ascii="Arial" w:hAnsi="Arial" w:cs="Arial"/>
          <w:color w:val="000000"/>
        </w:rPr>
        <w:t xml:space="preserve"> wynikającą z poniższego zestawienia: </w:t>
      </w:r>
      <w:r w:rsidRPr="00D323BA">
        <w:rPr>
          <w:rFonts w:ascii="Arial" w:hAnsi="Arial" w:cs="Arial"/>
        </w:rPr>
        <w:t xml:space="preserve">  </w:t>
      </w:r>
      <w:r w:rsidRPr="00D323BA">
        <w:rPr>
          <w:rFonts w:ascii="Arial" w:hAnsi="Arial"/>
          <w:b/>
          <w:color w:val="FF0000"/>
          <w:sz w:val="18"/>
          <w:szCs w:val="18"/>
        </w:rPr>
        <w:t xml:space="preserve">    </w:t>
      </w:r>
    </w:p>
    <w:p w14:paraId="242DCA5F" w14:textId="77777777" w:rsidR="004836E8" w:rsidRDefault="004836E8" w:rsidP="004836E8">
      <w:pPr>
        <w:pStyle w:val="Standard"/>
        <w:widowControl w:val="0"/>
        <w:autoSpaceDE w:val="0"/>
        <w:autoSpaceDN w:val="0"/>
        <w:spacing w:line="276" w:lineRule="auto"/>
        <w:jc w:val="both"/>
        <w:textAlignment w:val="baseline"/>
        <w:rPr>
          <w:rFonts w:ascii="Arial" w:hAnsi="Arial"/>
          <w:b/>
          <w:color w:val="FF0000"/>
          <w:sz w:val="18"/>
          <w:szCs w:val="18"/>
        </w:rPr>
      </w:pPr>
    </w:p>
    <w:p w14:paraId="4B374A45" w14:textId="105FC03E" w:rsidR="00730C69" w:rsidRPr="004836E8" w:rsidRDefault="004836E8" w:rsidP="004836E8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  <w:bCs/>
          <w:sz w:val="18"/>
          <w:szCs w:val="18"/>
          <w:u w:val="single"/>
        </w:rPr>
      </w:pPr>
      <w:r w:rsidRPr="004836E8">
        <w:rPr>
          <w:rFonts w:ascii="Arial" w:hAnsi="Arial" w:cs="Arial"/>
          <w:b/>
          <w:bCs/>
          <w:sz w:val="18"/>
          <w:szCs w:val="18"/>
          <w:u w:val="single"/>
        </w:rPr>
        <w:t xml:space="preserve">UWAGA!: Należy wypełnić wyłącznie w zakresie składanej oferty  - zgodnie z Formularzem cenowym </w:t>
      </w:r>
      <w:r w:rsidR="00730C69" w:rsidRPr="004836E8">
        <w:rPr>
          <w:rFonts w:ascii="Arial" w:hAnsi="Arial"/>
          <w:b/>
          <w:color w:val="FF0000"/>
          <w:sz w:val="18"/>
          <w:szCs w:val="18"/>
        </w:rPr>
        <w:t xml:space="preserve">     </w:t>
      </w:r>
    </w:p>
    <w:tbl>
      <w:tblPr>
        <w:tblW w:w="9551" w:type="dxa"/>
        <w:tblInd w:w="1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69"/>
        <w:gridCol w:w="850"/>
        <w:gridCol w:w="993"/>
        <w:gridCol w:w="992"/>
        <w:gridCol w:w="992"/>
        <w:gridCol w:w="1555"/>
      </w:tblGrid>
      <w:tr w:rsidR="00841615" w:rsidRPr="000F222A" w14:paraId="08F9457F" w14:textId="77777777" w:rsidTr="00D22294">
        <w:tc>
          <w:tcPr>
            <w:tcW w:w="4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14382D" w14:textId="4B3C06F5" w:rsidR="00841615" w:rsidRPr="00717B24" w:rsidRDefault="00841615" w:rsidP="007C051B">
            <w:pPr>
              <w:suppressLineNumbers/>
              <w:autoSpaceDN w:val="0"/>
              <w:jc w:val="center"/>
              <w:textAlignment w:val="baseline"/>
              <w:rPr>
                <w:b/>
                <w:bCs/>
                <w:kern w:val="3"/>
                <w:sz w:val="18"/>
                <w:szCs w:val="18"/>
              </w:rPr>
            </w:pPr>
            <w:r>
              <w:rPr>
                <w:b/>
                <w:bCs/>
                <w:kern w:val="3"/>
                <w:sz w:val="18"/>
                <w:szCs w:val="18"/>
              </w:rPr>
              <w:t>Numer i nazwa zamówienia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BBFE46" w14:textId="77777777" w:rsidR="00841615" w:rsidRPr="00717B24" w:rsidRDefault="00841615" w:rsidP="007C051B">
            <w:pPr>
              <w:suppressLineNumbers/>
              <w:autoSpaceDN w:val="0"/>
              <w:jc w:val="center"/>
              <w:textAlignment w:val="baseline"/>
              <w:rPr>
                <w:b/>
                <w:bCs/>
                <w:kern w:val="3"/>
                <w:sz w:val="18"/>
                <w:szCs w:val="18"/>
              </w:rPr>
            </w:pPr>
            <w:r w:rsidRPr="00717B24">
              <w:rPr>
                <w:b/>
                <w:bCs/>
                <w:kern w:val="3"/>
                <w:sz w:val="18"/>
                <w:szCs w:val="18"/>
              </w:rPr>
              <w:t>Rodzaj paliwa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69ACD" w14:textId="77777777" w:rsidR="00841615" w:rsidRPr="00717B24" w:rsidRDefault="00841615" w:rsidP="007C051B">
            <w:pPr>
              <w:suppressLineNumbers/>
              <w:autoSpaceDN w:val="0"/>
              <w:jc w:val="center"/>
              <w:textAlignment w:val="baseline"/>
              <w:rPr>
                <w:b/>
                <w:bCs/>
                <w:kern w:val="3"/>
                <w:sz w:val="18"/>
                <w:szCs w:val="18"/>
              </w:rPr>
            </w:pPr>
            <w:r w:rsidRPr="00717B24">
              <w:rPr>
                <w:b/>
                <w:bCs/>
                <w:kern w:val="3"/>
                <w:sz w:val="18"/>
                <w:szCs w:val="18"/>
              </w:rPr>
              <w:t>Ilość litrów</w:t>
            </w:r>
          </w:p>
          <w:p w14:paraId="423D5602" w14:textId="77777777" w:rsidR="00841615" w:rsidRPr="00717B24" w:rsidRDefault="00841615" w:rsidP="007C051B">
            <w:pPr>
              <w:suppressLineNumbers/>
              <w:autoSpaceDN w:val="0"/>
              <w:jc w:val="center"/>
              <w:textAlignment w:val="baseline"/>
              <w:rPr>
                <w:b/>
                <w:bCs/>
                <w:kern w:val="3"/>
                <w:sz w:val="18"/>
                <w:szCs w:val="18"/>
              </w:rPr>
            </w:pPr>
            <w:r w:rsidRPr="00717B24">
              <w:rPr>
                <w:b/>
                <w:bCs/>
                <w:kern w:val="3"/>
                <w:sz w:val="18"/>
                <w:szCs w:val="18"/>
              </w:rPr>
              <w:t>paliwa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1952A8" w14:textId="77777777" w:rsidR="00841615" w:rsidRPr="00717B24" w:rsidRDefault="00841615" w:rsidP="007C051B">
            <w:pPr>
              <w:suppressLineNumbers/>
              <w:autoSpaceDN w:val="0"/>
              <w:jc w:val="center"/>
              <w:textAlignment w:val="baseline"/>
              <w:rPr>
                <w:b/>
                <w:bCs/>
                <w:kern w:val="3"/>
                <w:sz w:val="18"/>
                <w:szCs w:val="18"/>
              </w:rPr>
            </w:pPr>
            <w:r w:rsidRPr="00717B24">
              <w:rPr>
                <w:b/>
                <w:bCs/>
                <w:kern w:val="3"/>
                <w:sz w:val="18"/>
                <w:szCs w:val="18"/>
              </w:rPr>
              <w:t>Cena 1 litra brutto</w:t>
            </w:r>
          </w:p>
          <w:p w14:paraId="5484DF41" w14:textId="77777777" w:rsidR="00841615" w:rsidRPr="00717B24" w:rsidRDefault="00841615" w:rsidP="007C051B">
            <w:pPr>
              <w:suppressLineNumbers/>
              <w:autoSpaceDN w:val="0"/>
              <w:jc w:val="center"/>
              <w:textAlignment w:val="baseline"/>
              <w:rPr>
                <w:b/>
                <w:bCs/>
                <w:kern w:val="3"/>
                <w:sz w:val="18"/>
                <w:szCs w:val="18"/>
              </w:rPr>
            </w:pPr>
            <w:r w:rsidRPr="00717B24">
              <w:rPr>
                <w:b/>
                <w:bCs/>
                <w:kern w:val="3"/>
                <w:sz w:val="18"/>
                <w:szCs w:val="18"/>
              </w:rPr>
              <w:t>[PLN]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75B3DB" w14:textId="77777777" w:rsidR="00841615" w:rsidRPr="00717B24" w:rsidRDefault="00841615" w:rsidP="007C051B">
            <w:pPr>
              <w:suppressLineNumbers/>
              <w:autoSpaceDN w:val="0"/>
              <w:jc w:val="center"/>
              <w:textAlignment w:val="baseline"/>
              <w:rPr>
                <w:b/>
                <w:bCs/>
                <w:kern w:val="3"/>
                <w:sz w:val="18"/>
                <w:szCs w:val="18"/>
              </w:rPr>
            </w:pPr>
            <w:r w:rsidRPr="00717B24">
              <w:rPr>
                <w:b/>
                <w:bCs/>
                <w:kern w:val="3"/>
                <w:sz w:val="18"/>
                <w:szCs w:val="18"/>
              </w:rPr>
              <w:t>Cena 1 litra brutto z upustem</w:t>
            </w:r>
          </w:p>
          <w:p w14:paraId="268199F9" w14:textId="77777777" w:rsidR="00841615" w:rsidRPr="00717B24" w:rsidRDefault="00841615" w:rsidP="007C051B">
            <w:pPr>
              <w:suppressLineNumbers/>
              <w:autoSpaceDN w:val="0"/>
              <w:jc w:val="center"/>
              <w:textAlignment w:val="baseline"/>
              <w:rPr>
                <w:b/>
                <w:bCs/>
                <w:kern w:val="3"/>
                <w:sz w:val="18"/>
                <w:szCs w:val="18"/>
              </w:rPr>
            </w:pPr>
            <w:r w:rsidRPr="00717B24">
              <w:rPr>
                <w:b/>
                <w:bCs/>
                <w:kern w:val="3"/>
                <w:sz w:val="18"/>
                <w:szCs w:val="18"/>
              </w:rPr>
              <w:t>[PLN]</w:t>
            </w:r>
          </w:p>
        </w:tc>
        <w:tc>
          <w:tcPr>
            <w:tcW w:w="1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FCAEE3" w14:textId="77777777" w:rsidR="00841615" w:rsidRPr="00717B24" w:rsidRDefault="00841615" w:rsidP="007C051B">
            <w:pPr>
              <w:suppressLineNumbers/>
              <w:autoSpaceDN w:val="0"/>
              <w:jc w:val="center"/>
              <w:textAlignment w:val="baseline"/>
              <w:rPr>
                <w:b/>
                <w:bCs/>
                <w:kern w:val="3"/>
                <w:sz w:val="18"/>
                <w:szCs w:val="18"/>
              </w:rPr>
            </w:pPr>
            <w:r w:rsidRPr="00717B24">
              <w:rPr>
                <w:b/>
                <w:bCs/>
                <w:kern w:val="3"/>
                <w:sz w:val="18"/>
                <w:szCs w:val="18"/>
              </w:rPr>
              <w:t>WARTOŚĆ BRUTTO</w:t>
            </w:r>
          </w:p>
          <w:p w14:paraId="7CCE149A" w14:textId="77777777" w:rsidR="00841615" w:rsidRPr="00717B24" w:rsidRDefault="00841615" w:rsidP="007C051B">
            <w:pPr>
              <w:suppressLineNumbers/>
              <w:autoSpaceDN w:val="0"/>
              <w:jc w:val="center"/>
              <w:textAlignment w:val="baseline"/>
              <w:rPr>
                <w:b/>
                <w:bCs/>
                <w:kern w:val="3"/>
                <w:sz w:val="18"/>
                <w:szCs w:val="18"/>
              </w:rPr>
            </w:pPr>
            <w:r w:rsidRPr="00717B24">
              <w:rPr>
                <w:b/>
                <w:bCs/>
                <w:kern w:val="3"/>
                <w:sz w:val="18"/>
                <w:szCs w:val="18"/>
              </w:rPr>
              <w:t>[PLN]</w:t>
            </w:r>
          </w:p>
        </w:tc>
      </w:tr>
      <w:tr w:rsidR="00841615" w:rsidRPr="000F222A" w14:paraId="74FE3EC5" w14:textId="77777777" w:rsidTr="00D37DFA">
        <w:tc>
          <w:tcPr>
            <w:tcW w:w="41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191AD" w14:textId="625B66A8" w:rsidR="00841615" w:rsidRPr="000F222A" w:rsidRDefault="00841615" w:rsidP="00730C69">
            <w:pPr>
              <w:suppressLineNumbers/>
              <w:autoSpaceDN w:val="0"/>
              <w:jc w:val="center"/>
              <w:textAlignment w:val="baseline"/>
              <w:rPr>
                <w:b/>
                <w:bCs/>
                <w:kern w:val="3"/>
                <w:sz w:val="18"/>
                <w:szCs w:val="18"/>
              </w:rPr>
            </w:pPr>
            <w:r>
              <w:rPr>
                <w:b/>
                <w:bCs/>
                <w:i/>
                <w:iCs/>
                <w:kern w:val="3"/>
                <w:sz w:val="14"/>
                <w:szCs w:val="14"/>
              </w:rPr>
              <w:t>a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8E75A2" w14:textId="6EA81601" w:rsidR="00841615" w:rsidRPr="000F222A" w:rsidRDefault="00841615" w:rsidP="00730C69">
            <w:pPr>
              <w:suppressLineNumbers/>
              <w:autoSpaceDN w:val="0"/>
              <w:jc w:val="center"/>
              <w:textAlignment w:val="baseline"/>
              <w:rPr>
                <w:b/>
                <w:bCs/>
                <w:kern w:val="3"/>
                <w:sz w:val="18"/>
                <w:szCs w:val="18"/>
              </w:rPr>
            </w:pPr>
            <w:r>
              <w:rPr>
                <w:b/>
                <w:bCs/>
                <w:i/>
                <w:iCs/>
                <w:kern w:val="3"/>
                <w:sz w:val="14"/>
                <w:szCs w:val="14"/>
              </w:rPr>
              <w:t>b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43B540" w14:textId="5A2788A7" w:rsidR="00841615" w:rsidRPr="0023165E" w:rsidRDefault="00841615" w:rsidP="00730C69">
            <w:pPr>
              <w:suppressLineNumbers/>
              <w:autoSpaceDN w:val="0"/>
              <w:jc w:val="center"/>
              <w:textAlignment w:val="baseline"/>
              <w:rPr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8D1337" w14:textId="5513B478" w:rsidR="00841615" w:rsidRPr="000F222A" w:rsidRDefault="00841615" w:rsidP="00730C69">
            <w:pPr>
              <w:suppressLineNumbers/>
              <w:autoSpaceDN w:val="0"/>
              <w:jc w:val="center"/>
              <w:textAlignment w:val="baseline"/>
              <w:rPr>
                <w:b/>
                <w:bCs/>
                <w:kern w:val="3"/>
                <w:sz w:val="18"/>
                <w:szCs w:val="18"/>
              </w:rPr>
            </w:pPr>
            <w:r>
              <w:rPr>
                <w:b/>
                <w:bCs/>
                <w:i/>
                <w:iCs/>
                <w:kern w:val="3"/>
                <w:sz w:val="14"/>
                <w:szCs w:val="14"/>
              </w:rPr>
              <w:t>d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272351" w14:textId="2F0E74B1" w:rsidR="00841615" w:rsidRPr="000F222A" w:rsidRDefault="00841615" w:rsidP="00730C69">
            <w:pPr>
              <w:suppressLineNumbers/>
              <w:autoSpaceDN w:val="0"/>
              <w:jc w:val="center"/>
              <w:textAlignment w:val="baseline"/>
              <w:rPr>
                <w:b/>
                <w:bCs/>
                <w:kern w:val="3"/>
                <w:sz w:val="18"/>
                <w:szCs w:val="18"/>
              </w:rPr>
            </w:pPr>
            <w:r>
              <w:rPr>
                <w:b/>
                <w:bCs/>
                <w:i/>
                <w:iCs/>
                <w:kern w:val="3"/>
                <w:sz w:val="14"/>
                <w:szCs w:val="14"/>
              </w:rPr>
              <w:t>e</w:t>
            </w:r>
          </w:p>
        </w:tc>
        <w:tc>
          <w:tcPr>
            <w:tcW w:w="15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AA72AE" w14:textId="0A62DE3D" w:rsidR="00841615" w:rsidRPr="000F222A" w:rsidRDefault="00841615" w:rsidP="00730C69">
            <w:pPr>
              <w:suppressLineNumbers/>
              <w:autoSpaceDN w:val="0"/>
              <w:ind w:left="-30" w:right="60"/>
              <w:jc w:val="center"/>
              <w:textAlignment w:val="baseline"/>
              <w:rPr>
                <w:b/>
                <w:bCs/>
                <w:kern w:val="3"/>
                <w:sz w:val="18"/>
                <w:szCs w:val="18"/>
              </w:rPr>
            </w:pPr>
            <w:r>
              <w:rPr>
                <w:b/>
                <w:bCs/>
                <w:i/>
                <w:iCs/>
                <w:kern w:val="3"/>
                <w:sz w:val="14"/>
                <w:szCs w:val="14"/>
              </w:rPr>
              <w:t>f</w:t>
            </w:r>
            <w:r w:rsidRPr="0092067B">
              <w:rPr>
                <w:b/>
                <w:bCs/>
                <w:i/>
                <w:iCs/>
                <w:kern w:val="3"/>
                <w:sz w:val="14"/>
                <w:szCs w:val="14"/>
              </w:rPr>
              <w:t xml:space="preserve"> = [</w:t>
            </w:r>
            <w:r>
              <w:rPr>
                <w:b/>
                <w:bCs/>
                <w:i/>
                <w:iCs/>
                <w:kern w:val="3"/>
                <w:sz w:val="14"/>
                <w:szCs w:val="14"/>
              </w:rPr>
              <w:t>c</w:t>
            </w:r>
            <w:r w:rsidRPr="0092067B">
              <w:rPr>
                <w:b/>
                <w:bCs/>
                <w:i/>
                <w:iCs/>
                <w:kern w:val="3"/>
                <w:sz w:val="14"/>
                <w:szCs w:val="14"/>
              </w:rPr>
              <w:t xml:space="preserve"> x </w:t>
            </w:r>
            <w:r>
              <w:rPr>
                <w:b/>
                <w:bCs/>
                <w:i/>
                <w:iCs/>
                <w:kern w:val="3"/>
                <w:sz w:val="14"/>
                <w:szCs w:val="14"/>
              </w:rPr>
              <w:t>e</w:t>
            </w:r>
            <w:r w:rsidRPr="0092067B">
              <w:rPr>
                <w:b/>
                <w:bCs/>
                <w:i/>
                <w:iCs/>
                <w:kern w:val="3"/>
                <w:sz w:val="14"/>
                <w:szCs w:val="14"/>
              </w:rPr>
              <w:t>]</w:t>
            </w:r>
          </w:p>
        </w:tc>
      </w:tr>
      <w:tr w:rsidR="00841615" w:rsidRPr="000F222A" w14:paraId="7682B7D5" w14:textId="77777777" w:rsidTr="00DD5700">
        <w:trPr>
          <w:trHeight w:val="708"/>
        </w:trPr>
        <w:tc>
          <w:tcPr>
            <w:tcW w:w="4169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5CDDDF" w14:textId="0A6FA9C2" w:rsidR="00841615" w:rsidRPr="00841615" w:rsidRDefault="00841615" w:rsidP="00730C69">
            <w:pPr>
              <w:widowControl w:val="0"/>
              <w:autoSpaceDN w:val="0"/>
              <w:spacing w:line="276" w:lineRule="auto"/>
              <w:jc w:val="left"/>
              <w:textAlignment w:val="baseline"/>
              <w:rPr>
                <w:color w:val="000000"/>
                <w:kern w:val="3"/>
                <w:sz w:val="18"/>
                <w:szCs w:val="18"/>
                <w:lang w:eastAsia="pl-PL"/>
              </w:rPr>
            </w:pPr>
            <w:r w:rsidRPr="00841615">
              <w:rPr>
                <w:rStyle w:val="StrongEmphasis"/>
                <w:sz w:val="18"/>
                <w:szCs w:val="18"/>
                <w:lang w:eastAsia="pl-PL"/>
              </w:rPr>
              <w:t>Cześć 1</w:t>
            </w:r>
            <w:r w:rsidRPr="00841615">
              <w:rPr>
                <w:rStyle w:val="StrongEmphasis"/>
                <w:b w:val="0"/>
                <w:bCs w:val="0"/>
                <w:sz w:val="18"/>
                <w:szCs w:val="18"/>
                <w:lang w:eastAsia="pl-PL"/>
              </w:rPr>
              <w:t xml:space="preserve"> - </w:t>
            </w:r>
            <w:r w:rsidRPr="00841615">
              <w:rPr>
                <w:color w:val="000000"/>
                <w:sz w:val="18"/>
                <w:szCs w:val="18"/>
                <w:lang w:eastAsia="ar-SA"/>
              </w:rPr>
              <w:t>Bezgotówkowe tankowanie pojazdów należących do</w:t>
            </w:r>
            <w:r w:rsidRPr="00841615">
              <w:rPr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841615">
              <w:rPr>
                <w:rStyle w:val="StrongEmphasis"/>
                <w:b w:val="0"/>
                <w:bCs w:val="0"/>
                <w:sz w:val="18"/>
                <w:szCs w:val="18"/>
                <w:lang w:eastAsia="pl-PL"/>
              </w:rPr>
              <w:t xml:space="preserve">Zespołu Szkół im. generała Józefa Bema, </w:t>
            </w:r>
            <w:r w:rsidRPr="00841615">
              <w:rPr>
                <w:color w:val="000000"/>
                <w:sz w:val="18"/>
                <w:szCs w:val="18"/>
                <w:lang w:eastAsia="pl-PL"/>
              </w:rPr>
              <w:t>ul. Parkowa 7, 42-400 Zawiercie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B87906" w14:textId="77777777" w:rsidR="00841615" w:rsidRPr="00717B24" w:rsidRDefault="00841615" w:rsidP="007C051B">
            <w:pPr>
              <w:suppressLineNumbers/>
              <w:autoSpaceDN w:val="0"/>
              <w:jc w:val="center"/>
              <w:textAlignment w:val="baseline"/>
              <w:rPr>
                <w:kern w:val="3"/>
                <w:sz w:val="18"/>
                <w:szCs w:val="18"/>
              </w:rPr>
            </w:pPr>
            <w:r w:rsidRPr="00717B24">
              <w:rPr>
                <w:kern w:val="3"/>
                <w:sz w:val="18"/>
                <w:szCs w:val="18"/>
              </w:rPr>
              <w:t>E95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0799D2" w14:textId="77777777" w:rsidR="00841615" w:rsidRPr="00717B24" w:rsidRDefault="00841615" w:rsidP="007C051B">
            <w:pPr>
              <w:suppressLineNumbers/>
              <w:autoSpaceDN w:val="0"/>
              <w:jc w:val="center"/>
              <w:textAlignment w:val="baseline"/>
              <w:rPr>
                <w:kern w:val="3"/>
                <w:sz w:val="18"/>
                <w:szCs w:val="18"/>
              </w:rPr>
            </w:pPr>
            <w:r w:rsidRPr="00717B24">
              <w:rPr>
                <w:kern w:val="3"/>
                <w:sz w:val="18"/>
                <w:szCs w:val="18"/>
              </w:rPr>
              <w:t>1 500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A4E170" w14:textId="77777777" w:rsidR="00841615" w:rsidRPr="00717B24" w:rsidRDefault="00841615" w:rsidP="007C051B">
            <w:pPr>
              <w:suppressLineNumbers/>
              <w:autoSpaceDN w:val="0"/>
              <w:snapToGrid w:val="0"/>
              <w:jc w:val="center"/>
              <w:textAlignment w:val="baseline"/>
              <w:rPr>
                <w:kern w:val="3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9387D" w14:textId="77777777" w:rsidR="00841615" w:rsidRPr="00717B24" w:rsidRDefault="00841615" w:rsidP="007C051B">
            <w:pPr>
              <w:suppressLineNumbers/>
              <w:autoSpaceDN w:val="0"/>
              <w:snapToGrid w:val="0"/>
              <w:jc w:val="center"/>
              <w:textAlignment w:val="baseline"/>
              <w:rPr>
                <w:kern w:val="3"/>
                <w:sz w:val="18"/>
                <w:szCs w:val="18"/>
              </w:rPr>
            </w:pPr>
          </w:p>
        </w:tc>
        <w:tc>
          <w:tcPr>
            <w:tcW w:w="155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A8F319" w14:textId="77777777" w:rsidR="00841615" w:rsidRPr="00717B24" w:rsidRDefault="00841615" w:rsidP="007C051B">
            <w:pPr>
              <w:suppressLineNumbers/>
              <w:autoSpaceDN w:val="0"/>
              <w:snapToGrid w:val="0"/>
              <w:jc w:val="center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841615" w:rsidRPr="000F222A" w14:paraId="53467031" w14:textId="77777777" w:rsidTr="00DD5700">
        <w:trPr>
          <w:trHeight w:val="336"/>
        </w:trPr>
        <w:tc>
          <w:tcPr>
            <w:tcW w:w="416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5B1B06" w14:textId="77777777" w:rsidR="00841615" w:rsidRPr="00717B24" w:rsidRDefault="00841615" w:rsidP="00730C69">
            <w:pPr>
              <w:widowControl w:val="0"/>
              <w:autoSpaceDN w:val="0"/>
              <w:spacing w:line="276" w:lineRule="auto"/>
              <w:jc w:val="left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B9F3A7" w14:textId="77777777" w:rsidR="00841615" w:rsidRPr="00D063FC" w:rsidRDefault="00841615" w:rsidP="008D71E6">
            <w:pPr>
              <w:spacing w:line="276" w:lineRule="auto"/>
              <w:ind w:left="27"/>
              <w:rPr>
                <w:b/>
                <w:iCs/>
                <w:sz w:val="16"/>
                <w:szCs w:val="16"/>
              </w:rPr>
            </w:pPr>
            <w:r w:rsidRPr="00D063FC">
              <w:rPr>
                <w:b/>
                <w:iCs/>
                <w:sz w:val="20"/>
                <w:szCs w:val="20"/>
              </w:rPr>
              <w:t xml:space="preserve">CENA OFERTOWA BRUTTO </w:t>
            </w:r>
          </w:p>
          <w:p w14:paraId="6C48A4DD" w14:textId="1490052A" w:rsidR="00841615" w:rsidRPr="00717B24" w:rsidRDefault="00841615" w:rsidP="008D71E6">
            <w:pPr>
              <w:suppressLineNumbers/>
              <w:autoSpaceDN w:val="0"/>
              <w:snapToGrid w:val="0"/>
              <w:textAlignment w:val="baseline"/>
              <w:rPr>
                <w:kern w:val="3"/>
                <w:sz w:val="18"/>
                <w:szCs w:val="18"/>
              </w:rPr>
            </w:pPr>
            <w:r>
              <w:rPr>
                <w:bCs/>
                <w:iCs/>
                <w:sz w:val="16"/>
                <w:szCs w:val="16"/>
              </w:rPr>
              <w:t xml:space="preserve">  Zawiera podatek VAT wg. stawki: ………..</w:t>
            </w:r>
            <w:r w:rsidRPr="00D063FC">
              <w:rPr>
                <w:b/>
                <w:iCs/>
                <w:sz w:val="16"/>
                <w:szCs w:val="16"/>
              </w:rPr>
              <w:t>% E95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B29013" w14:textId="77777777" w:rsidR="00841615" w:rsidRDefault="00841615" w:rsidP="007C051B">
            <w:pPr>
              <w:suppressLineNumbers/>
              <w:autoSpaceDN w:val="0"/>
              <w:snapToGrid w:val="0"/>
              <w:jc w:val="center"/>
              <w:textAlignment w:val="baseline"/>
              <w:rPr>
                <w:b/>
                <w:bCs/>
                <w:kern w:val="3"/>
                <w:szCs w:val="22"/>
              </w:rPr>
            </w:pPr>
          </w:p>
          <w:p w14:paraId="39E9A407" w14:textId="37188A81" w:rsidR="00841615" w:rsidRPr="00B3016A" w:rsidRDefault="00841615" w:rsidP="007C051B">
            <w:pPr>
              <w:suppressLineNumbers/>
              <w:autoSpaceDN w:val="0"/>
              <w:snapToGrid w:val="0"/>
              <w:jc w:val="center"/>
              <w:textAlignment w:val="baseline"/>
              <w:rPr>
                <w:b/>
                <w:bCs/>
                <w:kern w:val="3"/>
                <w:sz w:val="18"/>
                <w:szCs w:val="18"/>
              </w:rPr>
            </w:pPr>
            <w:r w:rsidRPr="00B3016A">
              <w:rPr>
                <w:b/>
                <w:bCs/>
                <w:kern w:val="3"/>
                <w:sz w:val="18"/>
                <w:szCs w:val="18"/>
              </w:rPr>
              <w:t>……………</w:t>
            </w:r>
          </w:p>
        </w:tc>
      </w:tr>
      <w:tr w:rsidR="00841615" w:rsidRPr="000F222A" w14:paraId="49AD47E6" w14:textId="77777777" w:rsidTr="00536052">
        <w:trPr>
          <w:trHeight w:val="645"/>
        </w:trPr>
        <w:tc>
          <w:tcPr>
            <w:tcW w:w="4169" w:type="dxa"/>
            <w:vMerge w:val="restar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EE1032" w14:textId="076C5089" w:rsidR="00841615" w:rsidRPr="00841615" w:rsidRDefault="00841615" w:rsidP="00730C69">
            <w:pPr>
              <w:widowControl w:val="0"/>
              <w:autoSpaceDN w:val="0"/>
              <w:spacing w:line="276" w:lineRule="auto"/>
              <w:jc w:val="left"/>
              <w:textAlignment w:val="baseline"/>
              <w:rPr>
                <w:color w:val="000000"/>
                <w:kern w:val="3"/>
                <w:sz w:val="18"/>
                <w:szCs w:val="18"/>
                <w:lang w:eastAsia="pl-PL"/>
              </w:rPr>
            </w:pPr>
            <w:r w:rsidRPr="00841615">
              <w:rPr>
                <w:rStyle w:val="StrongEmphasis"/>
                <w:sz w:val="18"/>
                <w:szCs w:val="18"/>
                <w:lang w:eastAsia="pl-PL"/>
              </w:rPr>
              <w:t>Cześć 2</w:t>
            </w:r>
            <w:r w:rsidRPr="00841615">
              <w:rPr>
                <w:rStyle w:val="StrongEmphasis"/>
                <w:b w:val="0"/>
                <w:bCs w:val="0"/>
                <w:sz w:val="18"/>
                <w:szCs w:val="18"/>
                <w:lang w:eastAsia="pl-PL"/>
              </w:rPr>
              <w:t xml:space="preserve"> - </w:t>
            </w:r>
            <w:r w:rsidRPr="00841615">
              <w:rPr>
                <w:color w:val="000000"/>
                <w:sz w:val="18"/>
                <w:szCs w:val="18"/>
                <w:lang w:eastAsia="ar-SA"/>
              </w:rPr>
              <w:t>Bezgotówkowe tankowanie pojazdów należących do</w:t>
            </w:r>
            <w:r w:rsidRPr="00841615">
              <w:rPr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841615">
              <w:rPr>
                <w:rStyle w:val="StrongEmphasis"/>
                <w:sz w:val="18"/>
                <w:szCs w:val="18"/>
                <w:lang w:eastAsia="pl-PL"/>
              </w:rPr>
              <w:t>Zesp</w:t>
            </w:r>
            <w:r w:rsidRPr="00841615">
              <w:rPr>
                <w:rStyle w:val="StrongEmphasis"/>
                <w:b w:val="0"/>
                <w:bCs w:val="0"/>
                <w:sz w:val="18"/>
                <w:szCs w:val="18"/>
                <w:lang w:eastAsia="pl-PL"/>
              </w:rPr>
              <w:t>ołu</w:t>
            </w:r>
            <w:r w:rsidRPr="00841615">
              <w:rPr>
                <w:color w:val="000000"/>
                <w:sz w:val="18"/>
                <w:szCs w:val="18"/>
                <w:lang w:eastAsia="pl-PL"/>
              </w:rPr>
              <w:t xml:space="preserve"> Szkół Specjalnych im. Marii Grzegorzewskiej i Poradni Psychologiczno-Pedagogicznej nr 2 w Zawierciu, ul. Rataja 29a, 42-400 Zawiercie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F03771" w14:textId="77777777" w:rsidR="00841615" w:rsidRPr="00717B24" w:rsidRDefault="00841615" w:rsidP="007C051B">
            <w:pPr>
              <w:suppressLineNumbers/>
              <w:autoSpaceDN w:val="0"/>
              <w:jc w:val="center"/>
              <w:textAlignment w:val="baseline"/>
              <w:rPr>
                <w:kern w:val="3"/>
                <w:sz w:val="18"/>
                <w:szCs w:val="18"/>
              </w:rPr>
            </w:pPr>
            <w:r w:rsidRPr="00717B24">
              <w:rPr>
                <w:kern w:val="3"/>
                <w:sz w:val="18"/>
                <w:szCs w:val="18"/>
              </w:rPr>
              <w:t>E95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8BA578" w14:textId="77777777" w:rsidR="00841615" w:rsidRPr="00717B24" w:rsidRDefault="00841615" w:rsidP="007C051B">
            <w:pPr>
              <w:suppressLineNumbers/>
              <w:autoSpaceDN w:val="0"/>
              <w:jc w:val="center"/>
              <w:textAlignment w:val="baseline"/>
              <w:rPr>
                <w:kern w:val="3"/>
                <w:sz w:val="18"/>
                <w:szCs w:val="18"/>
              </w:rPr>
            </w:pPr>
            <w:r w:rsidRPr="00717B24">
              <w:rPr>
                <w:kern w:val="3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57C801" w14:textId="77777777" w:rsidR="00841615" w:rsidRPr="00717B24" w:rsidRDefault="00841615" w:rsidP="007C051B">
            <w:pPr>
              <w:suppressLineNumbers/>
              <w:autoSpaceDN w:val="0"/>
              <w:snapToGrid w:val="0"/>
              <w:jc w:val="center"/>
              <w:textAlignment w:val="baseline"/>
              <w:rPr>
                <w:kern w:val="3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0BF47" w14:textId="77777777" w:rsidR="00841615" w:rsidRPr="00717B24" w:rsidRDefault="00841615" w:rsidP="007C051B">
            <w:pPr>
              <w:suppressLineNumbers/>
              <w:autoSpaceDN w:val="0"/>
              <w:snapToGrid w:val="0"/>
              <w:jc w:val="center"/>
              <w:textAlignment w:val="baseline"/>
              <w:rPr>
                <w:kern w:val="3"/>
                <w:sz w:val="18"/>
                <w:szCs w:val="18"/>
              </w:rPr>
            </w:pPr>
          </w:p>
        </w:tc>
        <w:tc>
          <w:tcPr>
            <w:tcW w:w="15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D6FCCE" w14:textId="77777777" w:rsidR="00841615" w:rsidRPr="00717B24" w:rsidRDefault="00841615" w:rsidP="007C051B">
            <w:pPr>
              <w:suppressLineNumbers/>
              <w:autoSpaceDN w:val="0"/>
              <w:snapToGrid w:val="0"/>
              <w:jc w:val="center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841615" w:rsidRPr="000F222A" w14:paraId="60B48688" w14:textId="77777777" w:rsidTr="00536052">
        <w:trPr>
          <w:trHeight w:val="645"/>
        </w:trPr>
        <w:tc>
          <w:tcPr>
            <w:tcW w:w="4169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79FB01" w14:textId="77777777" w:rsidR="00841615" w:rsidRPr="00717B24" w:rsidRDefault="00841615" w:rsidP="007C051B">
            <w:pPr>
              <w:widowControl w:val="0"/>
              <w:autoSpaceDN w:val="0"/>
              <w:jc w:val="left"/>
              <w:textAlignment w:val="baseline"/>
              <w:rPr>
                <w:rFonts w:ascii="Times New Roman" w:eastAsia="SimSun" w:hAnsi="Times New Roman"/>
                <w:kern w:val="3"/>
                <w:sz w:val="18"/>
                <w:szCs w:val="18"/>
                <w:lang w:bidi="hi-IN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9F33B2" w14:textId="77777777" w:rsidR="00841615" w:rsidRPr="00717B24" w:rsidRDefault="00841615" w:rsidP="007C051B">
            <w:pPr>
              <w:suppressLineNumbers/>
              <w:autoSpaceDN w:val="0"/>
              <w:jc w:val="center"/>
              <w:textAlignment w:val="baseline"/>
              <w:rPr>
                <w:kern w:val="3"/>
                <w:sz w:val="18"/>
                <w:szCs w:val="18"/>
              </w:rPr>
            </w:pPr>
            <w:r w:rsidRPr="00717B24">
              <w:rPr>
                <w:kern w:val="3"/>
                <w:sz w:val="18"/>
                <w:szCs w:val="18"/>
              </w:rPr>
              <w:t>ON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8F27CE" w14:textId="0DE245D2" w:rsidR="00841615" w:rsidRPr="00717B24" w:rsidRDefault="00841615" w:rsidP="007C051B">
            <w:pPr>
              <w:suppressLineNumbers/>
              <w:autoSpaceDN w:val="0"/>
              <w:jc w:val="center"/>
              <w:textAlignment w:val="baseline"/>
              <w:rPr>
                <w:kern w:val="3"/>
                <w:sz w:val="18"/>
                <w:szCs w:val="18"/>
              </w:rPr>
            </w:pPr>
            <w:r w:rsidRPr="00717B24">
              <w:rPr>
                <w:kern w:val="3"/>
                <w:sz w:val="18"/>
                <w:szCs w:val="18"/>
              </w:rPr>
              <w:t>1 000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F6D225" w14:textId="77777777" w:rsidR="00841615" w:rsidRPr="00717B24" w:rsidRDefault="00841615" w:rsidP="007C051B">
            <w:pPr>
              <w:suppressLineNumbers/>
              <w:autoSpaceDN w:val="0"/>
              <w:snapToGrid w:val="0"/>
              <w:jc w:val="center"/>
              <w:textAlignment w:val="baseline"/>
              <w:rPr>
                <w:kern w:val="3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E893C8" w14:textId="77777777" w:rsidR="00841615" w:rsidRPr="00717B24" w:rsidRDefault="00841615" w:rsidP="007C051B">
            <w:pPr>
              <w:suppressLineNumbers/>
              <w:autoSpaceDN w:val="0"/>
              <w:snapToGrid w:val="0"/>
              <w:jc w:val="center"/>
              <w:textAlignment w:val="baseline"/>
              <w:rPr>
                <w:kern w:val="3"/>
                <w:sz w:val="18"/>
                <w:szCs w:val="18"/>
              </w:rPr>
            </w:pPr>
          </w:p>
        </w:tc>
        <w:tc>
          <w:tcPr>
            <w:tcW w:w="15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7A3E4B" w14:textId="77777777" w:rsidR="00841615" w:rsidRPr="00717B24" w:rsidRDefault="00841615" w:rsidP="007C051B">
            <w:pPr>
              <w:suppressLineNumbers/>
              <w:autoSpaceDN w:val="0"/>
              <w:snapToGrid w:val="0"/>
              <w:jc w:val="center"/>
              <w:textAlignment w:val="baseline"/>
              <w:rPr>
                <w:kern w:val="3"/>
                <w:sz w:val="18"/>
                <w:szCs w:val="18"/>
              </w:rPr>
            </w:pPr>
          </w:p>
        </w:tc>
      </w:tr>
      <w:tr w:rsidR="00841615" w:rsidRPr="000F222A" w14:paraId="42A4DFAF" w14:textId="77777777" w:rsidTr="00536052">
        <w:trPr>
          <w:trHeight w:val="843"/>
        </w:trPr>
        <w:tc>
          <w:tcPr>
            <w:tcW w:w="4169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3CA010" w14:textId="77777777" w:rsidR="00841615" w:rsidRPr="00717B24" w:rsidRDefault="00841615" w:rsidP="007C051B">
            <w:pPr>
              <w:widowControl w:val="0"/>
              <w:autoSpaceDN w:val="0"/>
              <w:jc w:val="left"/>
              <w:textAlignment w:val="baseline"/>
              <w:rPr>
                <w:rFonts w:ascii="Times New Roman" w:eastAsia="SimSun" w:hAnsi="Times New Roman"/>
                <w:kern w:val="3"/>
                <w:sz w:val="18"/>
                <w:szCs w:val="18"/>
                <w:lang w:bidi="hi-IN"/>
              </w:rPr>
            </w:pPr>
          </w:p>
        </w:tc>
        <w:tc>
          <w:tcPr>
            <w:tcW w:w="3827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39A071" w14:textId="77777777" w:rsidR="00841615" w:rsidRPr="00D063FC" w:rsidRDefault="00841615" w:rsidP="000618AE">
            <w:pPr>
              <w:spacing w:line="276" w:lineRule="auto"/>
              <w:ind w:left="27"/>
              <w:rPr>
                <w:b/>
                <w:iCs/>
                <w:sz w:val="16"/>
                <w:szCs w:val="16"/>
              </w:rPr>
            </w:pPr>
            <w:r w:rsidRPr="00D063FC">
              <w:rPr>
                <w:b/>
                <w:iCs/>
                <w:sz w:val="20"/>
                <w:szCs w:val="20"/>
              </w:rPr>
              <w:t xml:space="preserve">CENA OFERTOWA BRUTTO </w:t>
            </w:r>
          </w:p>
          <w:p w14:paraId="74D52FFF" w14:textId="1C350332" w:rsidR="00841615" w:rsidRPr="00717B24" w:rsidRDefault="00841615" w:rsidP="000618AE">
            <w:pPr>
              <w:suppressLineNumbers/>
              <w:autoSpaceDN w:val="0"/>
              <w:ind w:left="27"/>
              <w:textAlignment w:val="baseline"/>
              <w:rPr>
                <w:kern w:val="3"/>
                <w:sz w:val="18"/>
                <w:szCs w:val="18"/>
              </w:rPr>
            </w:pPr>
            <w:r>
              <w:rPr>
                <w:bCs/>
                <w:iCs/>
                <w:sz w:val="16"/>
                <w:szCs w:val="16"/>
              </w:rPr>
              <w:t>Zawiera podatek VAT wg. stawki: ………..</w:t>
            </w:r>
            <w:r w:rsidRPr="00D063FC">
              <w:rPr>
                <w:b/>
                <w:iCs/>
                <w:sz w:val="16"/>
                <w:szCs w:val="16"/>
              </w:rPr>
              <w:t>% E9</w:t>
            </w:r>
            <w:r>
              <w:rPr>
                <w:b/>
                <w:iCs/>
                <w:sz w:val="16"/>
                <w:szCs w:val="16"/>
              </w:rPr>
              <w:t>5 , ……%ON</w:t>
            </w:r>
          </w:p>
        </w:tc>
        <w:tc>
          <w:tcPr>
            <w:tcW w:w="15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9F2D98" w14:textId="63C318B2" w:rsidR="00841615" w:rsidRPr="00717B24" w:rsidRDefault="00841615" w:rsidP="007C051B">
            <w:pPr>
              <w:suppressLineNumbers/>
              <w:autoSpaceDN w:val="0"/>
              <w:snapToGrid w:val="0"/>
              <w:jc w:val="center"/>
              <w:textAlignment w:val="baseline"/>
              <w:rPr>
                <w:kern w:val="3"/>
                <w:sz w:val="18"/>
                <w:szCs w:val="18"/>
              </w:rPr>
            </w:pPr>
            <w:r w:rsidRPr="00B3016A">
              <w:rPr>
                <w:b/>
                <w:bCs/>
                <w:kern w:val="3"/>
                <w:sz w:val="18"/>
                <w:szCs w:val="18"/>
              </w:rPr>
              <w:t>……………</w:t>
            </w:r>
          </w:p>
        </w:tc>
      </w:tr>
    </w:tbl>
    <w:p w14:paraId="5150F4CA" w14:textId="77777777" w:rsidR="00C20EBC" w:rsidRPr="00572506" w:rsidRDefault="00C20EBC" w:rsidP="001B60C8">
      <w:pPr>
        <w:pStyle w:val="Standard"/>
        <w:ind w:left="142"/>
        <w:jc w:val="both"/>
        <w:rPr>
          <w:rFonts w:ascii="Arial" w:hAnsi="Arial" w:cs="Arial"/>
          <w:sz w:val="16"/>
          <w:szCs w:val="16"/>
        </w:rPr>
      </w:pPr>
      <w:r w:rsidRPr="00572506">
        <w:rPr>
          <w:rFonts w:ascii="Arial" w:hAnsi="Arial" w:cs="Arial"/>
          <w:b/>
          <w:color w:val="5983B0"/>
          <w:sz w:val="16"/>
          <w:szCs w:val="16"/>
        </w:rPr>
        <w:t>*</w:t>
      </w:r>
      <w:r w:rsidRPr="00572506">
        <w:rPr>
          <w:rFonts w:ascii="Arial" w:hAnsi="Arial" w:cs="Arial"/>
          <w:b/>
          <w:i/>
          <w:color w:val="5983B0"/>
          <w:sz w:val="16"/>
          <w:szCs w:val="16"/>
        </w:rPr>
        <w:t>należy podać Cenę ofertową brutto wynikającą z wypełnionego dla danej Części zamówienia Formularza cenowego</w:t>
      </w:r>
      <w:r>
        <w:rPr>
          <w:rFonts w:ascii="Arial" w:hAnsi="Arial" w:cs="Arial"/>
          <w:b/>
          <w:i/>
          <w:color w:val="5983B0"/>
          <w:sz w:val="16"/>
          <w:szCs w:val="16"/>
        </w:rPr>
        <w:t>,</w:t>
      </w:r>
      <w:r w:rsidRPr="00572506">
        <w:rPr>
          <w:rFonts w:ascii="Arial" w:hAnsi="Arial" w:cs="Arial"/>
          <w:b/>
          <w:i/>
          <w:color w:val="5983B0"/>
          <w:sz w:val="16"/>
          <w:szCs w:val="16"/>
        </w:rPr>
        <w:t xml:space="preserve"> to jest Załącznika nr 2 - odpowiednio.</w:t>
      </w:r>
    </w:p>
    <w:p w14:paraId="29CBBD9B" w14:textId="77777777" w:rsidR="00C20EBC" w:rsidRDefault="00C20EBC" w:rsidP="00C20EBC">
      <w:pPr>
        <w:spacing w:line="276" w:lineRule="auto"/>
        <w:rPr>
          <w:sz w:val="10"/>
          <w:szCs w:val="10"/>
        </w:rPr>
      </w:pPr>
    </w:p>
    <w:p w14:paraId="10E0DB86" w14:textId="4453273F" w:rsidR="00D323BA" w:rsidRDefault="00D323BA" w:rsidP="00AD600B">
      <w:pPr>
        <w:pStyle w:val="Standard"/>
        <w:widowControl w:val="0"/>
        <w:numPr>
          <w:ilvl w:val="0"/>
          <w:numId w:val="30"/>
        </w:numPr>
        <w:autoSpaceDE w:val="0"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</w:rPr>
      </w:pPr>
      <w:r w:rsidRPr="00AD600B">
        <w:rPr>
          <w:rFonts w:ascii="Arial" w:hAnsi="Arial" w:cs="Arial"/>
          <w:b/>
          <w:bCs/>
        </w:rPr>
        <w:t>Oświadczam</w:t>
      </w:r>
      <w:r w:rsidRPr="00D323BA">
        <w:rPr>
          <w:rFonts w:ascii="Arial" w:hAnsi="Arial" w:cs="Arial"/>
        </w:rPr>
        <w:t>,</w:t>
      </w:r>
      <w:r w:rsidRPr="00D323BA">
        <w:rPr>
          <w:rFonts w:ascii="Arial" w:hAnsi="Arial" w:cs="Arial"/>
          <w:b/>
          <w:bCs/>
        </w:rPr>
        <w:t xml:space="preserve"> </w:t>
      </w:r>
      <w:r w:rsidRPr="00D323BA">
        <w:rPr>
          <w:rFonts w:ascii="Arial" w:hAnsi="Arial" w:cs="Arial"/>
        </w:rPr>
        <w:t>że gwarantuję stosowanie przy każdym tankowaniu upustu wskazanego w Formularzu cenowym stanowiącym Załącznik nr 2, wynoszącego odpowiednio:</w:t>
      </w:r>
    </w:p>
    <w:p w14:paraId="3A1A9C6B" w14:textId="15AACF69" w:rsidR="00027ECE" w:rsidRPr="009128DA" w:rsidRDefault="00027ECE" w:rsidP="00027ECE">
      <w:pPr>
        <w:pStyle w:val="Akapitzlist"/>
        <w:spacing w:after="0"/>
        <w:ind w:left="426"/>
        <w:rPr>
          <w:rFonts w:ascii="Arial" w:eastAsia="Times New Roman" w:hAnsi="Arial" w:cs="Arial"/>
          <w:b/>
          <w:iCs/>
          <w:sz w:val="20"/>
          <w:szCs w:val="20"/>
        </w:rPr>
      </w:pPr>
      <w:r w:rsidRPr="009128DA">
        <w:rPr>
          <w:rFonts w:ascii="Arial" w:eastAsia="Times New Roman" w:hAnsi="Arial" w:cs="Arial"/>
          <w:b/>
          <w:iCs/>
          <w:sz w:val="20"/>
          <w:szCs w:val="20"/>
        </w:rPr>
        <w:t>Część 1</w:t>
      </w:r>
      <w:r>
        <w:rPr>
          <w:rFonts w:ascii="Arial" w:eastAsia="Times New Roman" w:hAnsi="Arial" w:cs="Arial"/>
          <w:b/>
          <w:iCs/>
          <w:sz w:val="20"/>
          <w:szCs w:val="20"/>
        </w:rPr>
        <w:t xml:space="preserve"> -</w:t>
      </w:r>
      <w:r w:rsidRPr="009128DA">
        <w:rPr>
          <w:rFonts w:ascii="Arial" w:eastAsia="Times New Roman" w:hAnsi="Arial" w:cs="Arial"/>
          <w:b/>
          <w:iCs/>
          <w:sz w:val="20"/>
          <w:szCs w:val="20"/>
        </w:rPr>
        <w:t xml:space="preserve"> dla </w:t>
      </w:r>
      <w:r w:rsidR="002323D6">
        <w:rPr>
          <w:rFonts w:ascii="Arial" w:eastAsia="Times New Roman" w:hAnsi="Arial" w:cs="Arial"/>
          <w:b/>
          <w:iCs/>
          <w:sz w:val="20"/>
          <w:szCs w:val="20"/>
        </w:rPr>
        <w:t xml:space="preserve">1 litra </w:t>
      </w:r>
      <w:r w:rsidRPr="009128DA">
        <w:rPr>
          <w:rFonts w:ascii="Arial" w:eastAsia="Times New Roman" w:hAnsi="Arial" w:cs="Arial"/>
          <w:b/>
          <w:iCs/>
          <w:sz w:val="20"/>
          <w:szCs w:val="20"/>
        </w:rPr>
        <w:t xml:space="preserve">E95 - ……… </w:t>
      </w:r>
      <w:r w:rsidR="00A23F30">
        <w:rPr>
          <w:rFonts w:ascii="Arial" w:eastAsia="Times New Roman" w:hAnsi="Arial" w:cs="Arial"/>
          <w:b/>
          <w:iCs/>
          <w:sz w:val="20"/>
          <w:szCs w:val="20"/>
        </w:rPr>
        <w:t>% ceny</w:t>
      </w:r>
      <w:r w:rsidR="00F630C3">
        <w:rPr>
          <w:rFonts w:ascii="Arial" w:eastAsia="Times New Roman" w:hAnsi="Arial" w:cs="Arial"/>
          <w:b/>
          <w:iCs/>
          <w:sz w:val="20"/>
          <w:szCs w:val="20"/>
        </w:rPr>
        <w:t>*</w:t>
      </w:r>
    </w:p>
    <w:p w14:paraId="1D526073" w14:textId="462AAE28" w:rsidR="00D323BA" w:rsidRDefault="00027ECE" w:rsidP="00027ECE">
      <w:pPr>
        <w:pStyle w:val="Akapitzlist"/>
        <w:spacing w:after="0"/>
        <w:ind w:left="426"/>
        <w:rPr>
          <w:rFonts w:ascii="Arial" w:eastAsia="Times New Roman" w:hAnsi="Arial" w:cs="Arial"/>
          <w:b/>
          <w:iCs/>
          <w:sz w:val="20"/>
          <w:szCs w:val="20"/>
        </w:rPr>
      </w:pPr>
      <w:r w:rsidRPr="009128DA">
        <w:rPr>
          <w:rFonts w:ascii="Arial" w:eastAsia="Times New Roman" w:hAnsi="Arial" w:cs="Arial"/>
          <w:b/>
          <w:iCs/>
          <w:sz w:val="20"/>
          <w:szCs w:val="20"/>
        </w:rPr>
        <w:t xml:space="preserve">Część </w:t>
      </w:r>
      <w:r>
        <w:rPr>
          <w:rFonts w:ascii="Arial" w:eastAsia="Times New Roman" w:hAnsi="Arial" w:cs="Arial"/>
          <w:b/>
          <w:iCs/>
          <w:sz w:val="20"/>
          <w:szCs w:val="20"/>
        </w:rPr>
        <w:t>2</w:t>
      </w:r>
      <w:r w:rsidRPr="009128DA">
        <w:rPr>
          <w:rFonts w:ascii="Arial" w:eastAsia="Times New Roman" w:hAnsi="Arial" w:cs="Arial"/>
          <w:b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iCs/>
          <w:sz w:val="20"/>
          <w:szCs w:val="20"/>
        </w:rPr>
        <w:t xml:space="preserve">- </w:t>
      </w:r>
      <w:r w:rsidRPr="009128DA">
        <w:rPr>
          <w:rFonts w:ascii="Arial" w:eastAsia="Times New Roman" w:hAnsi="Arial" w:cs="Arial"/>
          <w:b/>
          <w:iCs/>
          <w:sz w:val="20"/>
          <w:szCs w:val="20"/>
        </w:rPr>
        <w:t xml:space="preserve">dla </w:t>
      </w:r>
      <w:r w:rsidR="002323D6">
        <w:rPr>
          <w:rFonts w:ascii="Arial" w:eastAsia="Times New Roman" w:hAnsi="Arial" w:cs="Arial"/>
          <w:b/>
          <w:iCs/>
          <w:sz w:val="20"/>
          <w:szCs w:val="20"/>
        </w:rPr>
        <w:t xml:space="preserve">1 litra </w:t>
      </w:r>
      <w:r w:rsidRPr="009128DA">
        <w:rPr>
          <w:rFonts w:ascii="Arial" w:eastAsia="Times New Roman" w:hAnsi="Arial" w:cs="Arial"/>
          <w:b/>
          <w:iCs/>
          <w:sz w:val="20"/>
          <w:szCs w:val="20"/>
        </w:rPr>
        <w:t xml:space="preserve">ON - …….. </w:t>
      </w:r>
      <w:r w:rsidR="00A23F30">
        <w:rPr>
          <w:rFonts w:ascii="Arial" w:eastAsia="Times New Roman" w:hAnsi="Arial" w:cs="Arial"/>
          <w:b/>
          <w:iCs/>
          <w:sz w:val="20"/>
          <w:szCs w:val="20"/>
        </w:rPr>
        <w:t>% ceny</w:t>
      </w:r>
      <w:r w:rsidRPr="009128DA">
        <w:rPr>
          <w:rFonts w:ascii="Arial" w:eastAsia="Times New Roman" w:hAnsi="Arial" w:cs="Arial"/>
          <w:b/>
          <w:iCs/>
          <w:sz w:val="20"/>
          <w:szCs w:val="20"/>
        </w:rPr>
        <w:t xml:space="preserve"> i dla </w:t>
      </w:r>
      <w:r w:rsidR="002323D6">
        <w:rPr>
          <w:rFonts w:ascii="Arial" w:eastAsia="Times New Roman" w:hAnsi="Arial" w:cs="Arial"/>
          <w:b/>
          <w:iCs/>
          <w:sz w:val="20"/>
          <w:szCs w:val="20"/>
        </w:rPr>
        <w:t xml:space="preserve">1 litra </w:t>
      </w:r>
      <w:r w:rsidRPr="009128DA">
        <w:rPr>
          <w:rFonts w:ascii="Arial" w:eastAsia="Times New Roman" w:hAnsi="Arial" w:cs="Arial"/>
          <w:b/>
          <w:iCs/>
          <w:sz w:val="20"/>
          <w:szCs w:val="20"/>
        </w:rPr>
        <w:t xml:space="preserve">E95 - ……… </w:t>
      </w:r>
      <w:r w:rsidR="00A23F30">
        <w:rPr>
          <w:rFonts w:ascii="Arial" w:eastAsia="Times New Roman" w:hAnsi="Arial" w:cs="Arial"/>
          <w:b/>
          <w:iCs/>
          <w:sz w:val="20"/>
          <w:szCs w:val="20"/>
        </w:rPr>
        <w:t>% ceny</w:t>
      </w:r>
      <w:r w:rsidRPr="009128DA">
        <w:rPr>
          <w:rFonts w:ascii="Arial" w:eastAsia="Times New Roman" w:hAnsi="Arial" w:cs="Arial"/>
          <w:b/>
          <w:iCs/>
          <w:sz w:val="20"/>
          <w:szCs w:val="20"/>
        </w:rPr>
        <w:t>*</w:t>
      </w:r>
    </w:p>
    <w:p w14:paraId="0B0E4B80" w14:textId="04D94A48" w:rsidR="00027ECE" w:rsidRDefault="00D323BA" w:rsidP="002323D6">
      <w:pPr>
        <w:tabs>
          <w:tab w:val="left" w:pos="426"/>
        </w:tabs>
        <w:spacing w:line="276" w:lineRule="auto"/>
        <w:ind w:left="426"/>
        <w:rPr>
          <w:sz w:val="20"/>
          <w:szCs w:val="20"/>
        </w:rPr>
      </w:pPr>
      <w:r w:rsidRPr="00D323BA">
        <w:rPr>
          <w:sz w:val="20"/>
          <w:szCs w:val="20"/>
        </w:rPr>
        <w:t xml:space="preserve">i zapewniam jego niezmienność w całym okresie trwania umowy, oraz, że ceny jednostkowe paliwa obowiązujące na wskazanej w ust. 2 stacji paliwowej w okresie trwania umowy nie będą odbiegać od cen paliw na terenie </w:t>
      </w:r>
      <w:r w:rsidR="00027ECE">
        <w:rPr>
          <w:sz w:val="20"/>
          <w:szCs w:val="20"/>
        </w:rPr>
        <w:t xml:space="preserve">miasta </w:t>
      </w:r>
      <w:r w:rsidRPr="00D323BA">
        <w:rPr>
          <w:sz w:val="20"/>
          <w:szCs w:val="20"/>
        </w:rPr>
        <w:t>Zawiercie.</w:t>
      </w:r>
    </w:p>
    <w:p w14:paraId="3B45D7B5" w14:textId="6F38DA34" w:rsidR="00F630C3" w:rsidRPr="0023165E" w:rsidRDefault="00F630C3" w:rsidP="0023165E">
      <w:pPr>
        <w:pStyle w:val="Standard"/>
        <w:widowControl w:val="0"/>
        <w:numPr>
          <w:ilvl w:val="0"/>
          <w:numId w:val="30"/>
        </w:numPr>
        <w:autoSpaceDE w:val="0"/>
        <w:autoSpaceDN w:val="0"/>
        <w:ind w:left="426" w:hanging="426"/>
        <w:jc w:val="both"/>
        <w:textAlignment w:val="baseline"/>
        <w:rPr>
          <w:rFonts w:ascii="Arial" w:eastAsia="Calibri" w:hAnsi="Arial" w:cs="Arial"/>
          <w:b/>
          <w:bCs/>
          <w:color w:val="000000"/>
        </w:rPr>
      </w:pPr>
      <w:r w:rsidRPr="001523E7">
        <w:rPr>
          <w:rFonts w:ascii="Arial" w:hAnsi="Arial" w:cs="Arial"/>
          <w:b/>
          <w:bCs/>
          <w:color w:val="000000"/>
        </w:rPr>
        <w:t>Oferuję realizację</w:t>
      </w:r>
      <w:r w:rsidRPr="004836E8">
        <w:rPr>
          <w:rFonts w:eastAsia="Calibri"/>
          <w:b/>
          <w:bCs/>
          <w:color w:val="000000"/>
        </w:rPr>
        <w:t xml:space="preserve"> </w:t>
      </w:r>
      <w:r w:rsidRPr="004836E8">
        <w:rPr>
          <w:rFonts w:ascii="Arial" w:eastAsia="Calibri" w:hAnsi="Arial" w:cs="Arial"/>
          <w:b/>
          <w:bCs/>
          <w:color w:val="000000"/>
        </w:rPr>
        <w:t xml:space="preserve">przedmiotu zamówienia zgodnie z zapisami Zaproszenia do składania ofert, </w:t>
      </w:r>
      <w:r>
        <w:rPr>
          <w:rFonts w:ascii="Arial" w:eastAsia="Calibri" w:hAnsi="Arial" w:cs="Arial"/>
          <w:b/>
          <w:bCs/>
          <w:color w:val="000000"/>
        </w:rPr>
        <w:br/>
      </w:r>
      <w:r w:rsidRPr="004836E8">
        <w:rPr>
          <w:rFonts w:ascii="Arial" w:eastAsia="Calibri" w:hAnsi="Arial" w:cs="Arial"/>
          <w:b/>
          <w:bCs/>
          <w:color w:val="000000"/>
        </w:rPr>
        <w:t>w zakresie</w:t>
      </w:r>
      <w:r w:rsidR="0023165E">
        <w:rPr>
          <w:rFonts w:ascii="Arial" w:eastAsia="Calibri" w:hAnsi="Arial" w:cs="Arial"/>
          <w:b/>
          <w:bCs/>
          <w:color w:val="000000"/>
        </w:rPr>
        <w:t xml:space="preserve"> Części 1 i/lub Części 2</w:t>
      </w:r>
      <w:r w:rsidRPr="0023165E">
        <w:t xml:space="preserve"> </w:t>
      </w:r>
      <w:r w:rsidRPr="0023165E">
        <w:rPr>
          <w:rFonts w:ascii="Arial" w:hAnsi="Arial" w:cs="Arial"/>
        </w:rPr>
        <w:t xml:space="preserve">na stacji paliwowej, która jest mi dostępna, zlokalizowanej </w:t>
      </w:r>
      <w:r w:rsidR="0023165E">
        <w:rPr>
          <w:rFonts w:ascii="Arial" w:hAnsi="Arial" w:cs="Arial"/>
        </w:rPr>
        <w:br/>
      </w:r>
      <w:r w:rsidRPr="0023165E">
        <w:rPr>
          <w:rFonts w:ascii="Arial" w:hAnsi="Arial" w:cs="Arial"/>
        </w:rPr>
        <w:t>w Zawierciu przy ul. ………………………………………….. wyposażonej w ………… dystrybutor/y do tankowania E95</w:t>
      </w:r>
      <w:r w:rsidR="00791A2C" w:rsidRPr="0023165E">
        <w:rPr>
          <w:rFonts w:ascii="Arial" w:hAnsi="Arial" w:cs="Arial"/>
        </w:rPr>
        <w:t>*</w:t>
      </w:r>
      <w:r w:rsidRPr="0023165E">
        <w:rPr>
          <w:rFonts w:ascii="Arial" w:hAnsi="Arial" w:cs="Arial"/>
        </w:rPr>
        <w:t>.</w:t>
      </w:r>
    </w:p>
    <w:p w14:paraId="238658A9" w14:textId="1CD37C25" w:rsidR="00AD600B" w:rsidRDefault="00AD600B" w:rsidP="004836E8">
      <w:pPr>
        <w:pStyle w:val="Standard"/>
        <w:widowControl w:val="0"/>
        <w:numPr>
          <w:ilvl w:val="0"/>
          <w:numId w:val="30"/>
        </w:numPr>
        <w:autoSpaceDE w:val="0"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</w:rPr>
      </w:pPr>
      <w:r w:rsidRPr="004836E8">
        <w:rPr>
          <w:rFonts w:ascii="Arial" w:hAnsi="Arial" w:cs="Arial"/>
          <w:b/>
          <w:bCs/>
          <w:color w:val="000000"/>
        </w:rPr>
        <w:t>Oświadczam</w:t>
      </w:r>
      <w:r w:rsidRPr="004836E8">
        <w:rPr>
          <w:rFonts w:ascii="Arial" w:hAnsi="Arial" w:cs="Arial"/>
        </w:rPr>
        <w:t xml:space="preserve"> że w cenie ofertowej brutto</w:t>
      </w:r>
      <w:r w:rsidR="004836E8">
        <w:rPr>
          <w:rFonts w:ascii="Arial" w:hAnsi="Arial" w:cs="Arial"/>
        </w:rPr>
        <w:t xml:space="preserve"> (w zakresie danej Części)</w:t>
      </w:r>
      <w:r w:rsidRPr="004836E8">
        <w:rPr>
          <w:rFonts w:ascii="Arial" w:hAnsi="Arial" w:cs="Arial"/>
        </w:rPr>
        <w:t xml:space="preserve"> zostały uwzględnione wszystkie koszty wykonania zamówienia i realizacji przyszłego świadczenia umownego, w tym wszelkiego rodzaju opłaty i podatki oraz inne składniki związane z wykonaniem zamówienia oraz warunkami stawianymi przez Zamawiającego.</w:t>
      </w:r>
    </w:p>
    <w:p w14:paraId="74040E3A" w14:textId="21380F1D" w:rsidR="00AD600B" w:rsidRDefault="00AD600B" w:rsidP="004836E8">
      <w:pPr>
        <w:pStyle w:val="Standard"/>
        <w:widowControl w:val="0"/>
        <w:numPr>
          <w:ilvl w:val="0"/>
          <w:numId w:val="30"/>
        </w:numPr>
        <w:autoSpaceDE w:val="0"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</w:rPr>
      </w:pPr>
      <w:r w:rsidRPr="004836E8">
        <w:rPr>
          <w:rFonts w:ascii="Arial" w:hAnsi="Arial" w:cs="Arial"/>
          <w:b/>
          <w:bCs/>
          <w:color w:val="000000"/>
        </w:rPr>
        <w:t>Oświadczam</w:t>
      </w:r>
      <w:r w:rsidRPr="0002046D">
        <w:t xml:space="preserve">, </w:t>
      </w:r>
      <w:r w:rsidRPr="004836E8">
        <w:rPr>
          <w:rFonts w:ascii="Arial" w:hAnsi="Arial" w:cs="Arial"/>
        </w:rPr>
        <w:t>że przedmiot zamówienia będzie realizowany zgodnie z obowiązującymi przepisami prawa, przyjętymi standardami i zgodnie z wymaganiami stawianymi przez Zamawiającego.</w:t>
      </w:r>
    </w:p>
    <w:p w14:paraId="25B5ED53" w14:textId="0FBD8E90" w:rsidR="008772DA" w:rsidRPr="008772DA" w:rsidRDefault="00791A2C" w:rsidP="008772DA">
      <w:pPr>
        <w:pStyle w:val="Standard"/>
        <w:widowControl w:val="0"/>
        <w:numPr>
          <w:ilvl w:val="0"/>
          <w:numId w:val="30"/>
        </w:numPr>
        <w:autoSpaceDE w:val="0"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</w:rPr>
      </w:pPr>
      <w:r w:rsidRPr="00791A2C">
        <w:rPr>
          <w:rFonts w:ascii="Arial" w:hAnsi="Arial" w:cs="Arial"/>
          <w:b/>
          <w:bCs/>
          <w:color w:val="000000"/>
        </w:rPr>
        <w:t xml:space="preserve">Oświadczam, </w:t>
      </w:r>
      <w:r w:rsidRPr="00791A2C">
        <w:rPr>
          <w:rFonts w:ascii="Arial" w:hAnsi="Arial" w:cs="Arial"/>
          <w:color w:val="000000"/>
        </w:rPr>
        <w:t>że akceptuję</w:t>
      </w:r>
      <w:r w:rsidRPr="00791A2C">
        <w:rPr>
          <w:rFonts w:ascii="Arial" w:hAnsi="Arial" w:cs="Arial"/>
        </w:rPr>
        <w:t xml:space="preserve"> </w:t>
      </w:r>
      <w:r w:rsidR="001B60C8">
        <w:rPr>
          <w:rFonts w:ascii="Arial" w:hAnsi="Arial" w:cs="Arial"/>
        </w:rPr>
        <w:t xml:space="preserve">w całości </w:t>
      </w:r>
      <w:r w:rsidRPr="00791A2C">
        <w:rPr>
          <w:rFonts w:ascii="Arial" w:hAnsi="Arial" w:cs="Arial"/>
        </w:rPr>
        <w:t xml:space="preserve">wszystkie warunki zawarte w Zaproszeniu do składania ofert oraz, </w:t>
      </w:r>
      <w:r>
        <w:rPr>
          <w:rFonts w:ascii="Arial" w:hAnsi="Arial" w:cs="Arial"/>
        </w:rPr>
        <w:br/>
      </w:r>
      <w:r w:rsidRPr="00791A2C">
        <w:rPr>
          <w:rFonts w:ascii="Arial" w:hAnsi="Arial" w:cs="Arial"/>
        </w:rPr>
        <w:t>że uzyskałem wszystkie konieczne informacje potrzebne do przygotowania oferty.</w:t>
      </w:r>
    </w:p>
    <w:p w14:paraId="5AA2C82C" w14:textId="14A93A95" w:rsidR="00AD600B" w:rsidRPr="001B60C8" w:rsidRDefault="00AD600B" w:rsidP="001B60C8">
      <w:pPr>
        <w:pStyle w:val="Standard"/>
        <w:widowControl w:val="0"/>
        <w:numPr>
          <w:ilvl w:val="0"/>
          <w:numId w:val="30"/>
        </w:numPr>
        <w:autoSpaceDE w:val="0"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</w:rPr>
      </w:pPr>
      <w:r w:rsidRPr="001B60C8">
        <w:rPr>
          <w:rFonts w:ascii="Arial" w:hAnsi="Arial" w:cs="Arial"/>
          <w:b/>
          <w:bCs/>
          <w:color w:val="000000"/>
        </w:rPr>
        <w:t>Oświadczam</w:t>
      </w:r>
      <w:r w:rsidRPr="001B60C8">
        <w:rPr>
          <w:rFonts w:ascii="Arial" w:hAnsi="Arial" w:cs="Arial"/>
        </w:rPr>
        <w:t xml:space="preserve">, </w:t>
      </w:r>
      <w:r w:rsidR="001B60C8" w:rsidRPr="001B60C8">
        <w:rPr>
          <w:rFonts w:ascii="Arial" w:hAnsi="Arial" w:cs="Arial"/>
        </w:rPr>
        <w:t>że akceptuję</w:t>
      </w:r>
      <w:r w:rsidR="001B60C8" w:rsidRPr="001B60C8">
        <w:rPr>
          <w:rFonts w:ascii="Arial" w:hAnsi="Arial" w:cs="Arial"/>
          <w:color w:val="000000"/>
        </w:rPr>
        <w:t xml:space="preserve"> Projekt umowy i w razie wybrania naszej oferty zobowiązuję się do jej podpisania w miejscu i terminie wskazanym przez Zamawiającego.</w:t>
      </w:r>
    </w:p>
    <w:p w14:paraId="31E618A0" w14:textId="53972CC4" w:rsidR="00AD600B" w:rsidRDefault="00AD600B" w:rsidP="00791A2C">
      <w:pPr>
        <w:pStyle w:val="Standard"/>
        <w:widowControl w:val="0"/>
        <w:numPr>
          <w:ilvl w:val="0"/>
          <w:numId w:val="30"/>
        </w:numPr>
        <w:autoSpaceDE w:val="0"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</w:rPr>
      </w:pPr>
      <w:r w:rsidRPr="00791A2C">
        <w:rPr>
          <w:rFonts w:ascii="Arial" w:hAnsi="Arial" w:cs="Arial"/>
          <w:b/>
          <w:bCs/>
        </w:rPr>
        <w:t>Akceptuję</w:t>
      </w:r>
      <w:r w:rsidRPr="00791A2C">
        <w:rPr>
          <w:rFonts w:ascii="Arial" w:hAnsi="Arial" w:cs="Arial"/>
        </w:rPr>
        <w:t xml:space="preserve"> warunki płatności określone w Projekcie umowy.</w:t>
      </w:r>
    </w:p>
    <w:p w14:paraId="634B8764" w14:textId="7E457D3F" w:rsidR="00AD600B" w:rsidRDefault="00AD600B" w:rsidP="001B60C8">
      <w:pPr>
        <w:pStyle w:val="Standard"/>
        <w:widowControl w:val="0"/>
        <w:numPr>
          <w:ilvl w:val="0"/>
          <w:numId w:val="30"/>
        </w:numPr>
        <w:autoSpaceDE w:val="0"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</w:rPr>
      </w:pPr>
      <w:r w:rsidRPr="00791A2C">
        <w:rPr>
          <w:rFonts w:ascii="Arial" w:hAnsi="Arial" w:cs="Arial"/>
          <w:b/>
          <w:bCs/>
          <w:color w:val="000000"/>
        </w:rPr>
        <w:t>Oświadcza</w:t>
      </w:r>
      <w:r w:rsidRPr="001B60C8">
        <w:rPr>
          <w:rFonts w:ascii="Arial" w:hAnsi="Arial" w:cs="Arial"/>
          <w:b/>
          <w:bCs/>
          <w:color w:val="000000"/>
        </w:rPr>
        <w:t>m</w:t>
      </w:r>
      <w:r w:rsidRPr="001B60C8">
        <w:rPr>
          <w:rFonts w:ascii="Arial" w:hAnsi="Arial" w:cs="Arial"/>
        </w:rPr>
        <w:t>, że jestem związany niniejszą ofertą przez okres 30 dni od dnia upływu terminu składania ofert.</w:t>
      </w:r>
    </w:p>
    <w:p w14:paraId="469B5D5E" w14:textId="63A0275C" w:rsidR="001B60C8" w:rsidRPr="0023165E" w:rsidRDefault="001B60C8" w:rsidP="001B60C8">
      <w:pPr>
        <w:pStyle w:val="Standard"/>
        <w:widowControl w:val="0"/>
        <w:numPr>
          <w:ilvl w:val="0"/>
          <w:numId w:val="30"/>
        </w:numPr>
        <w:autoSpaceDE w:val="0"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 xml:space="preserve">Oświadczam, </w:t>
      </w:r>
      <w:r w:rsidRPr="001B60C8">
        <w:rPr>
          <w:rFonts w:ascii="Arial" w:eastAsia="Calibri" w:hAnsi="Arial" w:cs="Arial"/>
        </w:rPr>
        <w:t>że niżej podaną</w:t>
      </w:r>
      <w:r>
        <w:rPr>
          <w:rFonts w:ascii="Arial" w:eastAsia="Calibri" w:hAnsi="Arial" w:cs="Arial"/>
        </w:rPr>
        <w:t xml:space="preserve"> </w:t>
      </w:r>
      <w:r w:rsidRPr="001B60C8">
        <w:rPr>
          <w:rFonts w:ascii="Arial" w:eastAsia="Calibri" w:hAnsi="Arial" w:cs="Arial"/>
        </w:rPr>
        <w:t>część zamówienia</w:t>
      </w:r>
      <w:r w:rsidRPr="001B60C8">
        <w:rPr>
          <w:rFonts w:ascii="Arial" w:eastAsia="Calibri" w:hAnsi="Arial" w:cs="Arial"/>
          <w:color w:val="538135"/>
        </w:rPr>
        <w:t xml:space="preserve"> </w:t>
      </w:r>
      <w:r w:rsidRPr="001B60C8">
        <w:rPr>
          <w:rFonts w:ascii="Arial" w:eastAsia="Calibri" w:hAnsi="Arial" w:cs="Arial"/>
        </w:rPr>
        <w:t>wykonywać będą w moim imieniu podwykonawcy:</w:t>
      </w:r>
    </w:p>
    <w:p w14:paraId="7A7AB1B5" w14:textId="77777777" w:rsidR="0023165E" w:rsidRDefault="0023165E" w:rsidP="0023165E">
      <w:pPr>
        <w:pStyle w:val="Standard"/>
        <w:widowControl w:val="0"/>
        <w:autoSpaceDE w:val="0"/>
        <w:autoSpaceDN w:val="0"/>
        <w:spacing w:line="276" w:lineRule="auto"/>
        <w:jc w:val="both"/>
        <w:textAlignment w:val="baseline"/>
        <w:rPr>
          <w:rFonts w:ascii="Arial" w:hAnsi="Arial" w:cs="Arial"/>
        </w:rPr>
      </w:pPr>
    </w:p>
    <w:p w14:paraId="390ADFA7" w14:textId="77777777" w:rsidR="0023165E" w:rsidRPr="001B60C8" w:rsidRDefault="0023165E" w:rsidP="0023165E">
      <w:pPr>
        <w:pStyle w:val="Standard"/>
        <w:widowControl w:val="0"/>
        <w:autoSpaceDE w:val="0"/>
        <w:autoSpaceDN w:val="0"/>
        <w:spacing w:line="276" w:lineRule="auto"/>
        <w:jc w:val="both"/>
        <w:textAlignment w:val="baseline"/>
        <w:rPr>
          <w:rFonts w:ascii="Arial" w:hAnsi="Arial" w:cs="Arial"/>
        </w:rPr>
      </w:pPr>
    </w:p>
    <w:p w14:paraId="7C1451BC" w14:textId="77777777" w:rsidR="001B60C8" w:rsidRPr="001B60C8" w:rsidRDefault="001B60C8" w:rsidP="001B60C8">
      <w:pPr>
        <w:pStyle w:val="Standard"/>
        <w:widowControl w:val="0"/>
        <w:autoSpaceDE w:val="0"/>
        <w:autoSpaceDN w:val="0"/>
        <w:spacing w:line="276" w:lineRule="auto"/>
        <w:ind w:left="426"/>
        <w:jc w:val="both"/>
        <w:textAlignment w:val="baseline"/>
        <w:rPr>
          <w:rFonts w:ascii="Arial" w:hAnsi="Arial" w:cs="Arial"/>
        </w:rPr>
      </w:pPr>
    </w:p>
    <w:tbl>
      <w:tblPr>
        <w:tblW w:w="95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40"/>
        <w:gridCol w:w="5080"/>
      </w:tblGrid>
      <w:tr w:rsidR="001B60C8" w:rsidRPr="00D81269" w14:paraId="592F0FF8" w14:textId="77777777" w:rsidTr="007C051B"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9C49A" w14:textId="1312546E" w:rsidR="001B60C8" w:rsidRPr="00D81269" w:rsidRDefault="0023165E" w:rsidP="007C051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NUMER </w:t>
            </w:r>
            <w:r w:rsidR="001B60C8" w:rsidRPr="00D81269">
              <w:rPr>
                <w:b/>
                <w:sz w:val="20"/>
                <w:szCs w:val="20"/>
              </w:rPr>
              <w:t>CZĘ</w:t>
            </w:r>
            <w:r>
              <w:rPr>
                <w:b/>
                <w:sz w:val="20"/>
                <w:szCs w:val="20"/>
              </w:rPr>
              <w:t>ŚCI</w:t>
            </w:r>
            <w:r w:rsidR="001B60C8" w:rsidRPr="00D81269">
              <w:rPr>
                <w:b/>
                <w:sz w:val="20"/>
                <w:szCs w:val="20"/>
              </w:rPr>
              <w:t xml:space="preserve"> / ZAKRES ZAMÓWIENIA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81F88" w14:textId="77777777" w:rsidR="001B60C8" w:rsidRPr="00D81269" w:rsidRDefault="001B60C8" w:rsidP="007C051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1269">
              <w:rPr>
                <w:b/>
                <w:sz w:val="20"/>
                <w:szCs w:val="20"/>
              </w:rPr>
              <w:t>NAZWA (FIRMA) PODWYKONAWCY</w:t>
            </w:r>
          </w:p>
          <w:p w14:paraId="2D3EB193" w14:textId="77777777" w:rsidR="001B60C8" w:rsidRPr="00D81269" w:rsidRDefault="001B60C8" w:rsidP="007C051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1269">
              <w:rPr>
                <w:b/>
                <w:sz w:val="20"/>
                <w:szCs w:val="20"/>
              </w:rPr>
              <w:t>(</w:t>
            </w:r>
            <w:r w:rsidRPr="00D81269">
              <w:rPr>
                <w:b/>
                <w:i/>
                <w:sz w:val="20"/>
                <w:szCs w:val="20"/>
              </w:rPr>
              <w:t>o ile są znane</w:t>
            </w:r>
            <w:r w:rsidRPr="00D81269">
              <w:rPr>
                <w:b/>
                <w:sz w:val="20"/>
                <w:szCs w:val="20"/>
              </w:rPr>
              <w:t>)</w:t>
            </w:r>
          </w:p>
        </w:tc>
      </w:tr>
      <w:tr w:rsidR="001B60C8" w:rsidRPr="00D81269" w14:paraId="40E500F8" w14:textId="77777777" w:rsidTr="007C051B">
        <w:tc>
          <w:tcPr>
            <w:tcW w:w="4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48671" w14:textId="77777777" w:rsidR="001B60C8" w:rsidRPr="00D81269" w:rsidRDefault="001B60C8" w:rsidP="007C051B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685B9" w14:textId="77777777" w:rsidR="001B60C8" w:rsidRPr="00D81269" w:rsidRDefault="001B60C8" w:rsidP="007C051B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B60C8" w:rsidRPr="00D81269" w14:paraId="6BC3FE1A" w14:textId="77777777" w:rsidTr="007C051B"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3001D" w14:textId="77777777" w:rsidR="001B60C8" w:rsidRPr="00D81269" w:rsidRDefault="001B60C8" w:rsidP="007C051B">
            <w:pPr>
              <w:snapToGrid w:val="0"/>
              <w:spacing w:line="276" w:lineRule="auto"/>
              <w:rPr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82017" w14:textId="77777777" w:rsidR="001B60C8" w:rsidRPr="00D81269" w:rsidRDefault="001B60C8" w:rsidP="007C051B">
            <w:pPr>
              <w:snapToGrid w:val="0"/>
              <w:spacing w:line="276" w:lineRule="auto"/>
              <w:rPr>
                <w:b/>
                <w:sz w:val="20"/>
                <w:szCs w:val="20"/>
                <w:vertAlign w:val="superscript"/>
              </w:rPr>
            </w:pPr>
          </w:p>
        </w:tc>
      </w:tr>
    </w:tbl>
    <w:p w14:paraId="58F80D13" w14:textId="4B699D5D" w:rsidR="001B60C8" w:rsidRPr="001B60C8" w:rsidRDefault="001B60C8" w:rsidP="001B60C8">
      <w:pPr>
        <w:spacing w:line="276" w:lineRule="auto"/>
        <w:ind w:left="360"/>
        <w:rPr>
          <w:i/>
          <w:sz w:val="16"/>
          <w:szCs w:val="16"/>
        </w:rPr>
      </w:pPr>
      <w:r w:rsidRPr="001B60C8">
        <w:rPr>
          <w:bCs/>
          <w:i/>
          <w:sz w:val="16"/>
          <w:szCs w:val="16"/>
        </w:rPr>
        <w:t xml:space="preserve">Jeżeli Wykonawca nie wskaże podwykonawcy lub wpisze „NIE DOTYCZY” Zamawiający uzna, iż przedmiotowe zamówienie zostanie wykonane siłami </w:t>
      </w:r>
      <w:r>
        <w:rPr>
          <w:bCs/>
          <w:i/>
          <w:sz w:val="16"/>
          <w:szCs w:val="16"/>
        </w:rPr>
        <w:t>własnym</w:t>
      </w:r>
      <w:r w:rsidRPr="001B60C8">
        <w:rPr>
          <w:bCs/>
          <w:i/>
          <w:sz w:val="16"/>
          <w:szCs w:val="16"/>
        </w:rPr>
        <w:t>i.</w:t>
      </w:r>
    </w:p>
    <w:p w14:paraId="777FE4C9" w14:textId="33DD2D3F" w:rsidR="00D2569E" w:rsidRPr="001B60C8" w:rsidRDefault="00D2569E" w:rsidP="001B60C8">
      <w:pPr>
        <w:pStyle w:val="Standard"/>
        <w:widowControl w:val="0"/>
        <w:numPr>
          <w:ilvl w:val="0"/>
          <w:numId w:val="30"/>
        </w:numPr>
        <w:autoSpaceDE w:val="0"/>
        <w:autoSpaceDN w:val="0"/>
        <w:spacing w:line="276" w:lineRule="auto"/>
        <w:ind w:left="426" w:hanging="426"/>
        <w:jc w:val="both"/>
        <w:textAlignment w:val="baseline"/>
        <w:rPr>
          <w:rFonts w:ascii="Arial" w:hAnsi="Arial" w:cs="Arial"/>
        </w:rPr>
      </w:pPr>
      <w:r w:rsidRPr="001B60C8">
        <w:rPr>
          <w:rFonts w:ascii="Arial" w:hAnsi="Arial" w:cs="Arial"/>
          <w:b/>
          <w:bCs/>
        </w:rPr>
        <w:t>Oświadczam</w:t>
      </w:r>
      <w:r w:rsidRPr="001B60C8">
        <w:rPr>
          <w:rFonts w:ascii="Arial" w:hAnsi="Arial" w:cs="Arial"/>
        </w:rPr>
        <w:t xml:space="preserve">, że </w:t>
      </w:r>
      <w:r w:rsidRPr="001B60C8">
        <w:rPr>
          <w:rFonts w:ascii="Arial" w:hAnsi="Arial" w:cs="Arial"/>
          <w:b/>
          <w:bCs/>
        </w:rPr>
        <w:t>nie</w:t>
      </w:r>
      <w:r w:rsidRPr="001B60C8">
        <w:rPr>
          <w:rFonts w:ascii="Arial" w:hAnsi="Arial" w:cs="Arial"/>
        </w:rPr>
        <w:t xml:space="preserve"> </w:t>
      </w:r>
      <w:r w:rsidRPr="001B60C8">
        <w:rPr>
          <w:rFonts w:ascii="Arial" w:hAnsi="Arial" w:cs="Arial"/>
          <w:b/>
          <w:bCs/>
        </w:rPr>
        <w:t>podlegam</w:t>
      </w:r>
      <w:r w:rsidRPr="001B60C8">
        <w:rPr>
          <w:rFonts w:ascii="Arial" w:hAnsi="Arial" w:cs="Arial"/>
          <w:b/>
          <w:bCs/>
          <w:vertAlign w:val="superscript"/>
        </w:rPr>
        <w:t>1</w:t>
      </w:r>
      <w:r w:rsidRPr="001B60C8">
        <w:rPr>
          <w:rFonts w:ascii="Arial" w:hAnsi="Arial" w:cs="Arial"/>
          <w:b/>
          <w:bCs/>
        </w:rPr>
        <w:t>/żaden z wykonawców występujących wspólnie nie podlega</w:t>
      </w:r>
      <w:r w:rsidRPr="001B60C8">
        <w:rPr>
          <w:rFonts w:ascii="Arial" w:hAnsi="Arial" w:cs="Arial"/>
          <w:b/>
          <w:bCs/>
          <w:vertAlign w:val="superscript"/>
        </w:rPr>
        <w:t>1</w:t>
      </w:r>
      <w:r w:rsidRPr="001B60C8">
        <w:rPr>
          <w:rFonts w:ascii="Arial" w:hAnsi="Arial" w:cs="Arial"/>
          <w:b/>
          <w:bCs/>
        </w:rPr>
        <w:t xml:space="preserve"> </w:t>
      </w:r>
      <w:r w:rsidRPr="001B60C8">
        <w:rPr>
          <w:rFonts w:ascii="Arial" w:hAnsi="Arial" w:cs="Arial"/>
        </w:rPr>
        <w:t xml:space="preserve">wykluczeniu z postępowania na podstawie art. 7 ust. 1 ustawy z dnia 13 kwietnia 2022r. </w:t>
      </w:r>
      <w:r w:rsidRPr="001B60C8">
        <w:rPr>
          <w:rFonts w:ascii="Arial" w:hAnsi="Arial" w:cs="Arial"/>
          <w:i/>
          <w:iCs/>
        </w:rPr>
        <w:t>o szczególnych rozwiązaniach w zakresie przeciwdziałania wspieraniu agresji na Ukrainę oraz służących ochronie bezpieczeństwa narodowego.</w:t>
      </w:r>
    </w:p>
    <w:p w14:paraId="64B3F944" w14:textId="4CB20A29" w:rsidR="00D2569E" w:rsidRPr="00D2569E" w:rsidRDefault="00D2569E" w:rsidP="00D2569E">
      <w:pPr>
        <w:tabs>
          <w:tab w:val="left" w:pos="426"/>
        </w:tabs>
        <w:spacing w:line="360" w:lineRule="auto"/>
        <w:ind w:left="426"/>
        <w:rPr>
          <w:sz w:val="12"/>
          <w:szCs w:val="12"/>
        </w:rPr>
      </w:pPr>
      <w:r w:rsidRPr="00D2569E">
        <w:rPr>
          <w:sz w:val="12"/>
          <w:szCs w:val="12"/>
          <w:vertAlign w:val="superscript"/>
        </w:rPr>
        <w:t>1</w:t>
      </w:r>
      <w:r w:rsidRPr="00D2569E">
        <w:rPr>
          <w:sz w:val="12"/>
          <w:szCs w:val="12"/>
        </w:rPr>
        <w:t>niepotrzebne skreślić</w:t>
      </w:r>
    </w:p>
    <w:p w14:paraId="54AE02DB" w14:textId="0E72E7FA" w:rsidR="00C20EBC" w:rsidRPr="001B60C8" w:rsidRDefault="001019DB" w:rsidP="001B60C8">
      <w:pPr>
        <w:pStyle w:val="Akapitzlist"/>
        <w:numPr>
          <w:ilvl w:val="0"/>
          <w:numId w:val="30"/>
        </w:numPr>
        <w:tabs>
          <w:tab w:val="clear" w:pos="720"/>
          <w:tab w:val="left" w:pos="426"/>
        </w:tabs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1B60C8">
        <w:rPr>
          <w:rFonts w:ascii="Arial" w:hAnsi="Arial" w:cs="Arial"/>
          <w:b/>
          <w:sz w:val="20"/>
          <w:szCs w:val="20"/>
        </w:rPr>
        <w:t>Oświadczam</w:t>
      </w:r>
      <w:r w:rsidR="00C20EBC" w:rsidRPr="001B60C8">
        <w:rPr>
          <w:rFonts w:ascii="Arial" w:hAnsi="Arial" w:cs="Arial"/>
          <w:sz w:val="20"/>
          <w:szCs w:val="20"/>
        </w:rPr>
        <w:t>, że wypełniłem obowiązki informacyjne przewidziane w art. 13 lub art. 14 RODO</w:t>
      </w:r>
      <w:r w:rsidR="0032712F" w:rsidRPr="001B60C8">
        <w:rPr>
          <w:rFonts w:ascii="Arial" w:hAnsi="Arial" w:cs="Arial"/>
          <w:sz w:val="20"/>
          <w:szCs w:val="20"/>
          <w:vertAlign w:val="superscript"/>
        </w:rPr>
        <w:t>2</w:t>
      </w:r>
      <w:r w:rsidR="00C20EBC" w:rsidRPr="001B60C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</w:t>
      </w:r>
      <w:r w:rsidRPr="001B60C8">
        <w:rPr>
          <w:rFonts w:ascii="Arial" w:hAnsi="Arial" w:cs="Arial"/>
          <w:sz w:val="20"/>
          <w:szCs w:val="20"/>
        </w:rPr>
        <w:t>/pozyskaliśmy</w:t>
      </w:r>
      <w:r w:rsidR="00C20EBC" w:rsidRPr="001B60C8">
        <w:rPr>
          <w:rFonts w:ascii="Arial" w:hAnsi="Arial" w:cs="Arial"/>
          <w:sz w:val="20"/>
          <w:szCs w:val="20"/>
        </w:rPr>
        <w:t xml:space="preserve"> w celu ubiegania się o udzielenie zamówienia publicznego w niniejszym postępowaniu</w:t>
      </w:r>
      <w:r w:rsidR="0032712F" w:rsidRPr="001B60C8">
        <w:rPr>
          <w:rFonts w:ascii="Arial" w:hAnsi="Arial" w:cs="Arial"/>
          <w:sz w:val="20"/>
          <w:szCs w:val="20"/>
          <w:vertAlign w:val="superscript"/>
        </w:rPr>
        <w:t>3</w:t>
      </w:r>
      <w:r w:rsidR="00C20EBC" w:rsidRPr="001B60C8">
        <w:rPr>
          <w:rFonts w:ascii="Arial" w:hAnsi="Arial" w:cs="Arial"/>
          <w:sz w:val="20"/>
          <w:szCs w:val="20"/>
        </w:rPr>
        <w:t>.</w:t>
      </w:r>
    </w:p>
    <w:p w14:paraId="32B0634D" w14:textId="745CC872" w:rsidR="00C20EBC" w:rsidRPr="0032712F" w:rsidRDefault="0032712F" w:rsidP="0032712F">
      <w:pPr>
        <w:tabs>
          <w:tab w:val="left" w:pos="426"/>
        </w:tabs>
        <w:spacing w:line="276" w:lineRule="auto"/>
        <w:ind w:left="426"/>
        <w:rPr>
          <w:i/>
          <w:iCs/>
          <w:sz w:val="12"/>
          <w:szCs w:val="12"/>
        </w:rPr>
      </w:pPr>
      <w:r w:rsidRPr="0032712F">
        <w:rPr>
          <w:i/>
          <w:iCs/>
          <w:sz w:val="12"/>
          <w:szCs w:val="12"/>
          <w:vertAlign w:val="superscript"/>
        </w:rPr>
        <w:t>2</w:t>
      </w:r>
      <w:r w:rsidR="00C20EBC" w:rsidRPr="0032712F">
        <w:rPr>
          <w:i/>
          <w:iCs/>
          <w:sz w:val="12"/>
          <w:szCs w:val="12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3DE4F59" w14:textId="7D3EAFC5" w:rsidR="00C20EBC" w:rsidRPr="0032712F" w:rsidRDefault="0032712F" w:rsidP="00C20EBC">
      <w:pPr>
        <w:tabs>
          <w:tab w:val="left" w:pos="426"/>
        </w:tabs>
        <w:spacing w:line="276" w:lineRule="auto"/>
        <w:ind w:left="426"/>
        <w:rPr>
          <w:i/>
          <w:iCs/>
          <w:sz w:val="12"/>
          <w:szCs w:val="12"/>
        </w:rPr>
      </w:pPr>
      <w:r w:rsidRPr="0032712F">
        <w:rPr>
          <w:i/>
          <w:iCs/>
          <w:sz w:val="12"/>
          <w:szCs w:val="12"/>
          <w:vertAlign w:val="superscript"/>
        </w:rPr>
        <w:t>3</w:t>
      </w:r>
      <w:r w:rsidR="00C20EBC" w:rsidRPr="0032712F">
        <w:rPr>
          <w:i/>
          <w:iCs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296E305" w14:textId="489D2D4F" w:rsidR="00C20EBC" w:rsidRPr="002323D6" w:rsidRDefault="00C20EBC" w:rsidP="002323D6">
      <w:pPr>
        <w:pStyle w:val="Akapitzlist"/>
        <w:numPr>
          <w:ilvl w:val="0"/>
          <w:numId w:val="30"/>
        </w:numPr>
        <w:tabs>
          <w:tab w:val="clear" w:pos="720"/>
        </w:tabs>
        <w:autoSpaceDE w:val="0"/>
        <w:spacing w:line="360" w:lineRule="auto"/>
        <w:ind w:left="426" w:hanging="426"/>
        <w:jc w:val="left"/>
        <w:rPr>
          <w:rFonts w:ascii="Arial" w:hAnsi="Arial" w:cs="Arial"/>
          <w:sz w:val="20"/>
          <w:szCs w:val="20"/>
        </w:rPr>
      </w:pPr>
      <w:r w:rsidRPr="002323D6">
        <w:rPr>
          <w:rFonts w:ascii="Arial" w:hAnsi="Arial" w:cs="Arial"/>
          <w:color w:val="000000"/>
          <w:sz w:val="20"/>
          <w:szCs w:val="20"/>
        </w:rPr>
        <w:t>Załączniki:</w:t>
      </w:r>
    </w:p>
    <w:p w14:paraId="219020EB" w14:textId="77777777" w:rsidR="00C20EBC" w:rsidRDefault="00C20EBC" w:rsidP="00C20EBC">
      <w:pPr>
        <w:pStyle w:val="Akapitzlist"/>
        <w:numPr>
          <w:ilvl w:val="0"/>
          <w:numId w:val="12"/>
        </w:numPr>
        <w:autoSpaceDE w:val="0"/>
        <w:spacing w:after="0"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14B92A4" w14:textId="77777777" w:rsidR="00C20EBC" w:rsidRDefault="00C20EBC" w:rsidP="00C20EBC">
      <w:pPr>
        <w:pStyle w:val="Akapitzlist"/>
        <w:numPr>
          <w:ilvl w:val="0"/>
          <w:numId w:val="12"/>
        </w:numPr>
        <w:autoSpaceDE w:val="0"/>
        <w:spacing w:after="0"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128CAE1" w14:textId="7A84E949" w:rsidR="00C20EBC" w:rsidRPr="00816E08" w:rsidRDefault="00C20EBC" w:rsidP="002323D6">
      <w:pPr>
        <w:pStyle w:val="Akapitzlist"/>
        <w:numPr>
          <w:ilvl w:val="1"/>
          <w:numId w:val="33"/>
        </w:numPr>
        <w:autoSpaceDN w:val="0"/>
        <w:spacing w:after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305EC3">
        <w:rPr>
          <w:rFonts w:ascii="Arial" w:hAnsi="Arial" w:cs="Arial"/>
          <w:b/>
          <w:bCs/>
          <w:sz w:val="20"/>
          <w:szCs w:val="20"/>
        </w:rPr>
        <w:t>Wskazuję</w:t>
      </w:r>
      <w:r w:rsidRPr="00816E08">
        <w:rPr>
          <w:rFonts w:ascii="Arial" w:hAnsi="Arial" w:cs="Arial"/>
          <w:sz w:val="20"/>
          <w:szCs w:val="20"/>
        </w:rPr>
        <w:t xml:space="preserve"> </w:t>
      </w:r>
      <w:r w:rsidR="002323D6" w:rsidRPr="00816E08">
        <w:rPr>
          <w:rFonts w:ascii="Arial" w:hAnsi="Arial" w:cs="Arial"/>
          <w:sz w:val="20"/>
          <w:szCs w:val="20"/>
        </w:rPr>
        <w:t>jako osobę uprawnioną do kontaktów</w:t>
      </w:r>
      <w:r w:rsidR="002323D6">
        <w:rPr>
          <w:rFonts w:ascii="Arial" w:hAnsi="Arial" w:cs="Arial"/>
          <w:sz w:val="20"/>
          <w:szCs w:val="20"/>
        </w:rPr>
        <w:t xml:space="preserve"> z Zamawiającym oraz </w:t>
      </w:r>
      <w:r w:rsidR="002323D6" w:rsidRPr="00816E08">
        <w:rPr>
          <w:rFonts w:ascii="Arial" w:hAnsi="Arial" w:cs="Arial"/>
          <w:sz w:val="20"/>
          <w:szCs w:val="20"/>
        </w:rPr>
        <w:t>odpowiedzialną za nadzór nad realizacją postanowień umowy:</w:t>
      </w:r>
    </w:p>
    <w:p w14:paraId="44FC0EED" w14:textId="6FE1A169" w:rsidR="00C20EBC" w:rsidRDefault="00C20EBC" w:rsidP="00C20EBC">
      <w:pPr>
        <w:spacing w:before="240"/>
        <w:rPr>
          <w:sz w:val="20"/>
          <w:szCs w:val="20"/>
        </w:rPr>
      </w:pPr>
      <w:r w:rsidRPr="00816E08">
        <w:rPr>
          <w:b/>
          <w:bCs/>
          <w:sz w:val="20"/>
          <w:szCs w:val="20"/>
        </w:rPr>
        <w:t xml:space="preserve">     .................................................</w:t>
      </w:r>
      <w:r w:rsidRPr="00816E08">
        <w:rPr>
          <w:sz w:val="20"/>
          <w:szCs w:val="20"/>
        </w:rPr>
        <w:t xml:space="preserve"> </w:t>
      </w:r>
      <w:r w:rsidR="00305EC3">
        <w:rPr>
          <w:sz w:val="20"/>
          <w:szCs w:val="20"/>
        </w:rPr>
        <w:t>T</w:t>
      </w:r>
      <w:r w:rsidRPr="00816E08">
        <w:rPr>
          <w:sz w:val="20"/>
          <w:szCs w:val="20"/>
        </w:rPr>
        <w:t xml:space="preserve">el.: ................................... </w:t>
      </w:r>
      <w:r w:rsidR="00305EC3">
        <w:rPr>
          <w:sz w:val="20"/>
          <w:szCs w:val="20"/>
        </w:rPr>
        <w:t>E</w:t>
      </w:r>
      <w:r w:rsidRPr="00816E08">
        <w:rPr>
          <w:sz w:val="20"/>
          <w:szCs w:val="20"/>
        </w:rPr>
        <w:t>-mail: ......................................</w:t>
      </w:r>
    </w:p>
    <w:p w14:paraId="2F93CCD5" w14:textId="3DFA1E86" w:rsidR="0032712F" w:rsidRPr="0032712F" w:rsidRDefault="0032712F" w:rsidP="002323D6">
      <w:pPr>
        <w:pStyle w:val="Akapitzlist"/>
        <w:numPr>
          <w:ilvl w:val="1"/>
          <w:numId w:val="33"/>
        </w:numPr>
        <w:spacing w:before="240"/>
        <w:ind w:left="426" w:hanging="426"/>
        <w:rPr>
          <w:rFonts w:ascii="Arial" w:hAnsi="Arial" w:cs="Arial"/>
          <w:sz w:val="20"/>
          <w:szCs w:val="20"/>
        </w:rPr>
      </w:pPr>
      <w:r w:rsidRPr="00305EC3">
        <w:rPr>
          <w:rFonts w:ascii="Arial" w:hAnsi="Arial" w:cs="Arial"/>
          <w:b/>
          <w:bCs/>
          <w:sz w:val="20"/>
        </w:rPr>
        <w:t>Oświadczam</w:t>
      </w:r>
      <w:r w:rsidRPr="0032712F">
        <w:rPr>
          <w:rFonts w:ascii="Arial" w:hAnsi="Arial" w:cs="Arial"/>
          <w:sz w:val="20"/>
        </w:rPr>
        <w:t>, że</w:t>
      </w:r>
      <w:r w:rsidRPr="0032712F">
        <w:rPr>
          <w:rFonts w:ascii="Arial" w:eastAsia="Calibri, Calibri" w:hAnsi="Arial" w:cs="Arial"/>
          <w:color w:val="000000"/>
          <w:sz w:val="20"/>
        </w:rPr>
        <w:t xml:space="preserve"> jestem świadom odpowiedzialności karnej związanej ze składaniem fałszywych oświadczeń, i w związku z tym, oświadczam, że załączone do oferty dokumenty opisują stan prawny </w:t>
      </w:r>
      <w:r w:rsidR="00305EC3">
        <w:rPr>
          <w:rFonts w:ascii="Arial" w:eastAsia="Calibri, Calibri" w:hAnsi="Arial" w:cs="Arial"/>
          <w:color w:val="000000"/>
          <w:sz w:val="20"/>
        </w:rPr>
        <w:br/>
      </w:r>
      <w:r w:rsidRPr="0032712F">
        <w:rPr>
          <w:rFonts w:ascii="Arial" w:eastAsia="Calibri, Calibri" w:hAnsi="Arial" w:cs="Arial"/>
          <w:color w:val="000000"/>
          <w:sz w:val="20"/>
        </w:rPr>
        <w:t>i faktyczny, aktualny na dzień złożenia oferty (art. 297 k.k.).</w:t>
      </w:r>
    </w:p>
    <w:p w14:paraId="14D5773D" w14:textId="77777777" w:rsidR="00C20EBC" w:rsidRDefault="00C20EBC" w:rsidP="00C20EBC">
      <w:pPr>
        <w:pStyle w:val="Akapitzlist"/>
        <w:ind w:left="0"/>
        <w:rPr>
          <w:rFonts w:ascii="Arial" w:hAnsi="Arial" w:cs="Arial"/>
          <w:color w:val="000000"/>
          <w:sz w:val="20"/>
          <w:szCs w:val="20"/>
        </w:rPr>
      </w:pPr>
    </w:p>
    <w:p w14:paraId="07DF66EF" w14:textId="77777777" w:rsidR="00305EC3" w:rsidRDefault="00305EC3" w:rsidP="00C20EBC">
      <w:pPr>
        <w:pStyle w:val="Akapitzlist"/>
        <w:ind w:left="0"/>
        <w:rPr>
          <w:rFonts w:ascii="Arial" w:hAnsi="Arial" w:cs="Arial"/>
          <w:color w:val="000000"/>
          <w:sz w:val="20"/>
          <w:szCs w:val="20"/>
        </w:rPr>
      </w:pPr>
    </w:p>
    <w:p w14:paraId="657E4BB9" w14:textId="77777777" w:rsidR="00305EC3" w:rsidRPr="0080461B" w:rsidRDefault="00305EC3" w:rsidP="00C20EBC">
      <w:pPr>
        <w:pStyle w:val="Akapitzlist"/>
        <w:ind w:left="0"/>
        <w:rPr>
          <w:rFonts w:ascii="Arial" w:hAnsi="Arial" w:cs="Arial"/>
          <w:color w:val="000000"/>
          <w:sz w:val="20"/>
          <w:szCs w:val="20"/>
        </w:rPr>
      </w:pPr>
    </w:p>
    <w:p w14:paraId="5C4C0A2B" w14:textId="77777777" w:rsidR="00C20EBC" w:rsidRDefault="00C20EBC" w:rsidP="00C20EBC">
      <w:pPr>
        <w:spacing w:line="276" w:lineRule="auto"/>
        <w:ind w:left="4248" w:hanging="3822"/>
        <w:rPr>
          <w:sz w:val="20"/>
          <w:szCs w:val="20"/>
        </w:rPr>
      </w:pPr>
    </w:p>
    <w:p w14:paraId="6C2EF780" w14:textId="77777777" w:rsidR="00C20EBC" w:rsidRPr="0080461B" w:rsidRDefault="00C20EBC" w:rsidP="00C20EBC">
      <w:pPr>
        <w:spacing w:line="276" w:lineRule="auto"/>
        <w:ind w:left="4248" w:hanging="3822"/>
        <w:rPr>
          <w:b/>
          <w:i/>
          <w:sz w:val="20"/>
          <w:szCs w:val="20"/>
        </w:rPr>
      </w:pPr>
      <w:r w:rsidRPr="0080461B">
        <w:rPr>
          <w:sz w:val="20"/>
          <w:szCs w:val="20"/>
        </w:rPr>
        <w:t>......................... dnia ............................</w:t>
      </w:r>
      <w:r w:rsidRPr="0080461B">
        <w:rPr>
          <w:sz w:val="20"/>
          <w:szCs w:val="20"/>
        </w:rPr>
        <w:tab/>
      </w:r>
    </w:p>
    <w:p w14:paraId="60D9C835" w14:textId="77777777" w:rsidR="00C20EBC" w:rsidRDefault="00C20EBC" w:rsidP="00C20EBC">
      <w:pPr>
        <w:spacing w:line="276" w:lineRule="auto"/>
        <w:ind w:firstLine="709"/>
        <w:rPr>
          <w:bCs/>
          <w:i/>
          <w:sz w:val="16"/>
          <w:szCs w:val="16"/>
        </w:rPr>
      </w:pPr>
      <w:r w:rsidRPr="00C204DC">
        <w:rPr>
          <w:bCs/>
          <w:i/>
          <w:sz w:val="16"/>
          <w:szCs w:val="16"/>
        </w:rPr>
        <w:t>Miejscowość</w:t>
      </w:r>
    </w:p>
    <w:p w14:paraId="1DE289E0" w14:textId="77777777" w:rsidR="00C20EBC" w:rsidRDefault="00C20EBC" w:rsidP="00C20EBC">
      <w:pPr>
        <w:spacing w:line="276" w:lineRule="auto"/>
        <w:ind w:firstLine="709"/>
        <w:rPr>
          <w:bCs/>
          <w:i/>
          <w:sz w:val="16"/>
          <w:szCs w:val="16"/>
        </w:rPr>
      </w:pPr>
    </w:p>
    <w:p w14:paraId="16D00A14" w14:textId="77777777" w:rsidR="00C20EBC" w:rsidRDefault="00C20EBC" w:rsidP="00C20EBC">
      <w:pPr>
        <w:ind w:firstLine="5529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. . . . . . . . . . . . . . . . . . . . . . . . . . . . . . . . . . . . . .</w:t>
      </w:r>
    </w:p>
    <w:p w14:paraId="461F617B" w14:textId="77777777" w:rsidR="00C20EBC" w:rsidRDefault="00C20EBC" w:rsidP="00C20EBC">
      <w:pPr>
        <w:ind w:firstLine="5529"/>
      </w:pPr>
      <w:r>
        <w:rPr>
          <w:rFonts w:cs="Calibri"/>
          <w:i/>
          <w:sz w:val="16"/>
          <w:szCs w:val="16"/>
        </w:rPr>
        <w:t>(Czytelny podpis lub pieczęć imienna i podpis</w:t>
      </w:r>
    </w:p>
    <w:p w14:paraId="3CEB78B6" w14:textId="77777777" w:rsidR="00C20EBC" w:rsidRDefault="00C20EBC" w:rsidP="00C20EBC">
      <w:pPr>
        <w:ind w:firstLine="5529"/>
      </w:pPr>
      <w:r>
        <w:rPr>
          <w:rFonts w:cs="Calibri"/>
          <w:i/>
          <w:sz w:val="16"/>
          <w:szCs w:val="16"/>
        </w:rPr>
        <w:t>osoby uprawnionej do reprezentacji Wykonawcy)</w:t>
      </w:r>
    </w:p>
    <w:p w14:paraId="3082AD78" w14:textId="77777777" w:rsidR="00C20EBC" w:rsidRPr="00EA101C" w:rsidRDefault="00A23F30" w:rsidP="00C20EBC">
      <w:pPr>
        <w:spacing w:line="276" w:lineRule="auto"/>
        <w:rPr>
          <w:sz w:val="20"/>
        </w:rPr>
      </w:pPr>
      <w:hyperlink r:id="rId8" w:history="1"/>
    </w:p>
    <w:p w14:paraId="402E5BF1" w14:textId="77777777" w:rsidR="00B621E7" w:rsidRPr="001B338E" w:rsidRDefault="00B621E7" w:rsidP="00C204DC">
      <w:pPr>
        <w:spacing w:line="276" w:lineRule="auto"/>
        <w:ind w:left="4248" w:hanging="3822"/>
        <w:rPr>
          <w:sz w:val="20"/>
          <w:szCs w:val="20"/>
        </w:rPr>
      </w:pPr>
    </w:p>
    <w:p w14:paraId="03D4E83F" w14:textId="77777777" w:rsidR="006747F9" w:rsidRDefault="00905704" w:rsidP="00C204DC">
      <w:pPr>
        <w:spacing w:line="276" w:lineRule="auto"/>
        <w:ind w:left="4248" w:hanging="3822"/>
        <w:rPr>
          <w:sz w:val="20"/>
          <w:szCs w:val="20"/>
        </w:rPr>
      </w:pPr>
      <w:r w:rsidRPr="001B338E">
        <w:rPr>
          <w:sz w:val="20"/>
          <w:szCs w:val="20"/>
        </w:rPr>
        <w:t>.</w:t>
      </w:r>
    </w:p>
    <w:p w14:paraId="04FE5CD0" w14:textId="77777777" w:rsidR="006747F9" w:rsidRDefault="006747F9" w:rsidP="00C204DC">
      <w:pPr>
        <w:spacing w:line="276" w:lineRule="auto"/>
        <w:ind w:left="4248" w:hanging="3822"/>
        <w:rPr>
          <w:sz w:val="20"/>
          <w:szCs w:val="20"/>
        </w:rPr>
      </w:pPr>
    </w:p>
    <w:p w14:paraId="54342B89" w14:textId="7E40015E" w:rsidR="00905704" w:rsidRPr="006747F9" w:rsidRDefault="00905704" w:rsidP="00C34CF4">
      <w:pPr>
        <w:rPr>
          <w:sz w:val="18"/>
          <w:szCs w:val="18"/>
        </w:rPr>
      </w:pPr>
    </w:p>
    <w:sectPr w:rsidR="00905704" w:rsidRPr="006747F9" w:rsidSect="00611717">
      <w:headerReference w:type="default" r:id="rId9"/>
      <w:footerReference w:type="default" r:id="rId10"/>
      <w:headerReference w:type="first" r:id="rId11"/>
      <w:pgSz w:w="11906" w:h="16838"/>
      <w:pgMar w:top="993" w:right="1134" w:bottom="1134" w:left="1134" w:header="568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5CAC2" w14:textId="77777777" w:rsidR="00895645" w:rsidRDefault="00895645">
      <w:r>
        <w:separator/>
      </w:r>
    </w:p>
  </w:endnote>
  <w:endnote w:type="continuationSeparator" w:id="0">
    <w:p w14:paraId="7999AC84" w14:textId="77777777" w:rsidR="00895645" w:rsidRDefault="0089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</w:font>
  <w:font w:name="inherit">
    <w:altName w:val="Times New Roman"/>
    <w:charset w:val="00"/>
    <w:family w:val="roman"/>
    <w:pitch w:val="default"/>
  </w:font>
  <w:font w:name="ArialMT">
    <w:altName w:val="Arial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CB278" w14:textId="651B7B32" w:rsidR="00905704" w:rsidRPr="002323D6" w:rsidRDefault="002323D6" w:rsidP="002323D6">
    <w:pPr>
      <w:pStyle w:val="Stopka"/>
      <w:jc w:val="left"/>
      <w:rPr>
        <w:rFonts w:ascii="Calibri" w:hAnsi="Calibri" w:cs="Calibri"/>
        <w:i/>
        <w:sz w:val="16"/>
        <w:szCs w:val="16"/>
        <w:lang w:val="pl-PL"/>
      </w:rPr>
    </w:pPr>
    <w:r>
      <w:rPr>
        <w:rFonts w:ascii="Calibri" w:hAnsi="Calibri" w:cs="Calibri"/>
        <w:i/>
        <w:sz w:val="16"/>
        <w:szCs w:val="16"/>
        <w:lang w:val="pl-PL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E9E76" w14:textId="77777777" w:rsidR="00895645" w:rsidRDefault="00895645">
      <w:r>
        <w:separator/>
      </w:r>
    </w:p>
  </w:footnote>
  <w:footnote w:type="continuationSeparator" w:id="0">
    <w:p w14:paraId="3CF62A54" w14:textId="77777777" w:rsidR="00895645" w:rsidRDefault="00895645">
      <w:r>
        <w:continuationSeparator/>
      </w:r>
    </w:p>
  </w:footnote>
  <w:footnote w:id="1">
    <w:p w14:paraId="7EE1A896" w14:textId="77777777" w:rsidR="000B6C56" w:rsidRPr="00CB7606" w:rsidRDefault="000B6C56" w:rsidP="000B6C56">
      <w:pPr>
        <w:pStyle w:val="Tekstprzypisudolnego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B760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2">
    <w:p w14:paraId="2C896E02" w14:textId="77777777" w:rsidR="000B6C56" w:rsidRPr="00CB7606" w:rsidRDefault="000B6C56" w:rsidP="000B6C56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t>2</w:t>
      </w:r>
      <w:r w:rsidRPr="00CB7606">
        <w:rPr>
          <w:rFonts w:ascii="Calibri" w:hAnsi="Calibri" w:cs="Calibri"/>
          <w:sz w:val="16"/>
          <w:szCs w:val="16"/>
        </w:rPr>
        <w:t xml:space="preserve"> dokumenty rejestrowe - dot. </w:t>
      </w:r>
      <w:r w:rsidRPr="00CB7606">
        <w:rPr>
          <w:rFonts w:ascii="Calibri" w:hAnsi="Calibri" w:cs="Calibri"/>
          <w:b/>
          <w:bCs/>
          <w:sz w:val="16"/>
          <w:szCs w:val="16"/>
        </w:rPr>
        <w:t>osoby uprawnionej</w:t>
      </w:r>
      <w:r w:rsidRPr="00CB7606">
        <w:rPr>
          <w:rFonts w:ascii="Calibri" w:hAnsi="Calibri" w:cs="Calibri"/>
          <w:sz w:val="16"/>
          <w:szCs w:val="16"/>
        </w:rPr>
        <w:t>,</w:t>
      </w:r>
    </w:p>
    <w:p w14:paraId="2F4E1872" w14:textId="77777777" w:rsidR="000B6C56" w:rsidRPr="00CB7606" w:rsidRDefault="000B6C56" w:rsidP="000B6C56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Fonts w:ascii="Calibri" w:hAnsi="Calibri" w:cs="Calibri"/>
          <w:sz w:val="16"/>
          <w:szCs w:val="16"/>
        </w:rPr>
        <w:t xml:space="preserve">pełnomocnictwo, upoważnienie - dot. </w:t>
      </w:r>
      <w:r w:rsidRPr="00CB7606">
        <w:rPr>
          <w:rFonts w:ascii="Calibri" w:hAnsi="Calibri" w:cs="Calibri"/>
          <w:b/>
          <w:bCs/>
          <w:sz w:val="16"/>
          <w:szCs w:val="16"/>
        </w:rPr>
        <w:t xml:space="preserve">osoby upoważnionej – </w:t>
      </w:r>
      <w:r w:rsidRPr="00CB7606">
        <w:rPr>
          <w:rFonts w:ascii="Calibri" w:hAnsi="Calibri" w:cs="Calibri"/>
          <w:b/>
          <w:bCs/>
          <w:sz w:val="16"/>
          <w:szCs w:val="16"/>
          <w:u w:val="single"/>
        </w:rPr>
        <w:t>należy załączyć do oferty</w:t>
      </w:r>
    </w:p>
    <w:p w14:paraId="620C9F75" w14:textId="77777777" w:rsidR="000B6C56" w:rsidRDefault="000B6C56" w:rsidP="000B6C56">
      <w:pPr>
        <w:pStyle w:val="Footnote"/>
        <w:rPr>
          <w:rFonts w:ascii="Calibri" w:hAnsi="Calibri" w:cs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7269C" w14:textId="77777777" w:rsidR="00905704" w:rsidRDefault="00905704">
    <w:pPr>
      <w:pStyle w:val="Nagwek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B2820" w14:textId="77777777" w:rsidR="009C5778" w:rsidRPr="009C5778" w:rsidRDefault="009C5778" w:rsidP="009C5778">
    <w:pPr>
      <w:rPr>
        <w:rFonts w:ascii="Calibri" w:eastAsia="Calibri" w:hAnsi="Calibri" w:cs="Calibri"/>
        <w:color w:val="434343"/>
      </w:rPr>
    </w:pPr>
    <w:r>
      <w:rPr>
        <w:rFonts w:ascii="Calibri" w:eastAsia="Calibri" w:hAnsi="Calibri" w:cs="Calibri"/>
        <w:color w:val="434343"/>
      </w:rPr>
      <w:t xml:space="preserve">Nr postępowania: </w:t>
    </w:r>
    <w:r w:rsidRPr="009C5778">
      <w:rPr>
        <w:rFonts w:ascii="Calibri Light" w:hAnsi="Calibri Light" w:cs="Calibri Light"/>
      </w:rPr>
      <w:t>SRZP261-0007/21</w:t>
    </w:r>
    <w:r>
      <w:rPr>
        <w:rFonts w:ascii="Calibri" w:eastAsia="Calibri" w:hAnsi="Calibri" w:cs="Calibri"/>
        <w:color w:val="434343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82EAA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AA6416C"/>
    <w:multiLevelType w:val="hybridMultilevel"/>
    <w:tmpl w:val="BFBC402A"/>
    <w:lvl w:ilvl="0" w:tplc="4458742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DE23D8"/>
    <w:multiLevelType w:val="multilevel"/>
    <w:tmpl w:val="3E3CF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9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2022700E"/>
    <w:multiLevelType w:val="hybridMultilevel"/>
    <w:tmpl w:val="6BF2B66C"/>
    <w:lvl w:ilvl="0" w:tplc="91FCE26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3453CB5"/>
    <w:multiLevelType w:val="multilevel"/>
    <w:tmpl w:val="FA4AB178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2" w15:restartNumberingAfterBreak="0">
    <w:nsid w:val="40CC2083"/>
    <w:multiLevelType w:val="multilevel"/>
    <w:tmpl w:val="CE0E9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5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A0D0A55"/>
    <w:multiLevelType w:val="hybridMultilevel"/>
    <w:tmpl w:val="CCCE6EF8"/>
    <w:lvl w:ilvl="0" w:tplc="E7903F1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C43A0"/>
    <w:multiLevelType w:val="multilevel"/>
    <w:tmpl w:val="C5446CBC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9" w15:restartNumberingAfterBreak="0">
    <w:nsid w:val="52235F8D"/>
    <w:multiLevelType w:val="hybridMultilevel"/>
    <w:tmpl w:val="73108A2C"/>
    <w:lvl w:ilvl="0" w:tplc="22B85A5C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1F4F43"/>
    <w:multiLevelType w:val="multilevel"/>
    <w:tmpl w:val="CE0E9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CF7D1D"/>
    <w:multiLevelType w:val="hybridMultilevel"/>
    <w:tmpl w:val="DED2C8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FEC7A14"/>
    <w:multiLevelType w:val="multilevel"/>
    <w:tmpl w:val="000E52D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/>
        <w:i w:val="0"/>
        <w:iCs w:val="0"/>
        <w:sz w:val="20"/>
        <w:szCs w:val="20"/>
      </w:rPr>
    </w:lvl>
    <w:lvl w:ilvl="1">
      <w:start w:val="1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71300C40"/>
    <w:multiLevelType w:val="multilevel"/>
    <w:tmpl w:val="FF5AC3A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76D33ED2"/>
    <w:multiLevelType w:val="multilevel"/>
    <w:tmpl w:val="6DBA11D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5)"/>
      <w:lvlJc w:val="left"/>
      <w:pPr>
        <w:ind w:left="1800" w:hanging="360"/>
      </w:pPr>
    </w:lvl>
    <w:lvl w:ilvl="5">
      <w:start w:val="1"/>
      <w:numFmt w:val="decimal"/>
      <w:lvlText w:val="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</w:lvl>
    <w:lvl w:ilvl="7">
      <w:start w:val="1"/>
      <w:numFmt w:val="decimal"/>
      <w:lvlText w:val="%8)"/>
      <w:lvlJc w:val="left"/>
      <w:pPr>
        <w:ind w:left="2880" w:hanging="360"/>
      </w:pPr>
    </w:lvl>
    <w:lvl w:ilvl="8">
      <w:start w:val="1"/>
      <w:numFmt w:val="decimal"/>
      <w:lvlText w:val="%9)"/>
      <w:lvlJc w:val="left"/>
      <w:pPr>
        <w:ind w:left="3240" w:hanging="360"/>
      </w:pPr>
    </w:lvl>
  </w:abstractNum>
  <w:abstractNum w:abstractNumId="25" w15:restartNumberingAfterBreak="0">
    <w:nsid w:val="77350DB3"/>
    <w:multiLevelType w:val="multilevel"/>
    <w:tmpl w:val="7EDA05B8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87CB2"/>
    <w:multiLevelType w:val="hybridMultilevel"/>
    <w:tmpl w:val="7AC2CA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789674">
    <w:abstractNumId w:val="0"/>
  </w:num>
  <w:num w:numId="2" w16cid:durableId="820538360">
    <w:abstractNumId w:val="1"/>
  </w:num>
  <w:num w:numId="3" w16cid:durableId="1724258021">
    <w:abstractNumId w:val="2"/>
  </w:num>
  <w:num w:numId="4" w16cid:durableId="179052217">
    <w:abstractNumId w:val="3"/>
  </w:num>
  <w:num w:numId="5" w16cid:durableId="1493178474">
    <w:abstractNumId w:val="4"/>
  </w:num>
  <w:num w:numId="6" w16cid:durableId="1277373179">
    <w:abstractNumId w:val="6"/>
  </w:num>
  <w:num w:numId="7" w16cid:durableId="605191735">
    <w:abstractNumId w:val="13"/>
  </w:num>
  <w:num w:numId="8" w16cid:durableId="1672564532">
    <w:abstractNumId w:val="5"/>
  </w:num>
  <w:num w:numId="9" w16cid:durableId="1030377130">
    <w:abstractNumId w:val="17"/>
  </w:num>
  <w:num w:numId="10" w16cid:durableId="490799187">
    <w:abstractNumId w:val="14"/>
  </w:num>
  <w:num w:numId="11" w16cid:durableId="577180600">
    <w:abstractNumId w:val="26"/>
  </w:num>
  <w:num w:numId="12" w16cid:durableId="624583987">
    <w:abstractNumId w:val="15"/>
  </w:num>
  <w:num w:numId="13" w16cid:durableId="254948216">
    <w:abstractNumId w:val="25"/>
  </w:num>
  <w:num w:numId="14" w16cid:durableId="89662966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31639910">
    <w:abstractNumId w:val="10"/>
  </w:num>
  <w:num w:numId="16" w16cid:durableId="20409343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696806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84330717">
    <w:abstractNumId w:val="0"/>
    <w:lvlOverride w:ilvl="0">
      <w:startOverride w:val="1"/>
    </w:lvlOverride>
  </w:num>
  <w:num w:numId="19" w16cid:durableId="1450851921">
    <w:abstractNumId w:val="0"/>
    <w:lvlOverride w:ilvl="0">
      <w:startOverride w:val="1"/>
    </w:lvlOverride>
  </w:num>
  <w:num w:numId="20" w16cid:durableId="1978606103">
    <w:abstractNumId w:val="11"/>
  </w:num>
  <w:num w:numId="21" w16cid:durableId="322244951">
    <w:abstractNumId w:val="16"/>
  </w:num>
  <w:num w:numId="22" w16cid:durableId="14832335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21359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36615726">
    <w:abstractNumId w:val="7"/>
  </w:num>
  <w:num w:numId="25" w16cid:durableId="1569343082">
    <w:abstractNumId w:val="24"/>
  </w:num>
  <w:num w:numId="26" w16cid:durableId="418017059">
    <w:abstractNumId w:val="18"/>
  </w:num>
  <w:num w:numId="27" w16cid:durableId="1528254570">
    <w:abstractNumId w:val="8"/>
  </w:num>
  <w:num w:numId="28" w16cid:durableId="1284532788">
    <w:abstractNumId w:val="27"/>
  </w:num>
  <w:num w:numId="29" w16cid:durableId="288249280">
    <w:abstractNumId w:val="19"/>
  </w:num>
  <w:num w:numId="30" w16cid:durableId="2079859921">
    <w:abstractNumId w:val="12"/>
  </w:num>
  <w:num w:numId="31" w16cid:durableId="688719158">
    <w:abstractNumId w:val="9"/>
  </w:num>
  <w:num w:numId="32" w16cid:durableId="2074430899">
    <w:abstractNumId w:val="20"/>
  </w:num>
  <w:num w:numId="33" w16cid:durableId="10754753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135BC"/>
    <w:rsid w:val="00021AAE"/>
    <w:rsid w:val="00027ECE"/>
    <w:rsid w:val="000333BE"/>
    <w:rsid w:val="00037197"/>
    <w:rsid w:val="000460BF"/>
    <w:rsid w:val="0005111D"/>
    <w:rsid w:val="000531AD"/>
    <w:rsid w:val="000618AE"/>
    <w:rsid w:val="000712D8"/>
    <w:rsid w:val="00074FDF"/>
    <w:rsid w:val="00087A77"/>
    <w:rsid w:val="000913A1"/>
    <w:rsid w:val="00093DB0"/>
    <w:rsid w:val="000A17DC"/>
    <w:rsid w:val="000B6C56"/>
    <w:rsid w:val="000C636C"/>
    <w:rsid w:val="000D0C45"/>
    <w:rsid w:val="000E20BA"/>
    <w:rsid w:val="001019DB"/>
    <w:rsid w:val="0012171C"/>
    <w:rsid w:val="00122600"/>
    <w:rsid w:val="00133A7B"/>
    <w:rsid w:val="001462A8"/>
    <w:rsid w:val="00146AAD"/>
    <w:rsid w:val="00152FD3"/>
    <w:rsid w:val="001B338E"/>
    <w:rsid w:val="001B60C8"/>
    <w:rsid w:val="001C4DA2"/>
    <w:rsid w:val="001D12F9"/>
    <w:rsid w:val="001E26F5"/>
    <w:rsid w:val="001E58F3"/>
    <w:rsid w:val="001E6991"/>
    <w:rsid w:val="001F0862"/>
    <w:rsid w:val="001F5AC6"/>
    <w:rsid w:val="00204875"/>
    <w:rsid w:val="00206F5B"/>
    <w:rsid w:val="00211C52"/>
    <w:rsid w:val="002124C3"/>
    <w:rsid w:val="00215099"/>
    <w:rsid w:val="0023165E"/>
    <w:rsid w:val="002323D6"/>
    <w:rsid w:val="00236456"/>
    <w:rsid w:val="00241727"/>
    <w:rsid w:val="002746B2"/>
    <w:rsid w:val="002A161D"/>
    <w:rsid w:val="002A637C"/>
    <w:rsid w:val="002C12F1"/>
    <w:rsid w:val="002C1A74"/>
    <w:rsid w:val="002D0818"/>
    <w:rsid w:val="002D1EA5"/>
    <w:rsid w:val="002E14BE"/>
    <w:rsid w:val="002F0D8C"/>
    <w:rsid w:val="002F3E79"/>
    <w:rsid w:val="00305EC3"/>
    <w:rsid w:val="00310532"/>
    <w:rsid w:val="00311C16"/>
    <w:rsid w:val="0032712F"/>
    <w:rsid w:val="0034502A"/>
    <w:rsid w:val="00346EF6"/>
    <w:rsid w:val="00363045"/>
    <w:rsid w:val="003676D0"/>
    <w:rsid w:val="00372C91"/>
    <w:rsid w:val="003765F0"/>
    <w:rsid w:val="00380E3A"/>
    <w:rsid w:val="00385CB4"/>
    <w:rsid w:val="003945FF"/>
    <w:rsid w:val="003A030C"/>
    <w:rsid w:val="003A1C0E"/>
    <w:rsid w:val="003A4386"/>
    <w:rsid w:val="003D2145"/>
    <w:rsid w:val="003E68D8"/>
    <w:rsid w:val="004122F2"/>
    <w:rsid w:val="004216DC"/>
    <w:rsid w:val="00424C8C"/>
    <w:rsid w:val="00443940"/>
    <w:rsid w:val="00461C79"/>
    <w:rsid w:val="00462581"/>
    <w:rsid w:val="004822A8"/>
    <w:rsid w:val="004823E4"/>
    <w:rsid w:val="004836E8"/>
    <w:rsid w:val="004A7874"/>
    <w:rsid w:val="004C4CEB"/>
    <w:rsid w:val="004D2326"/>
    <w:rsid w:val="004F1DFF"/>
    <w:rsid w:val="0051499C"/>
    <w:rsid w:val="00526460"/>
    <w:rsid w:val="00527D09"/>
    <w:rsid w:val="00543D3D"/>
    <w:rsid w:val="00552723"/>
    <w:rsid w:val="00572506"/>
    <w:rsid w:val="00572866"/>
    <w:rsid w:val="00594639"/>
    <w:rsid w:val="005A5626"/>
    <w:rsid w:val="005C7CA7"/>
    <w:rsid w:val="005D496C"/>
    <w:rsid w:val="005D67E4"/>
    <w:rsid w:val="00611717"/>
    <w:rsid w:val="00620C56"/>
    <w:rsid w:val="00630947"/>
    <w:rsid w:val="006375CE"/>
    <w:rsid w:val="006435D5"/>
    <w:rsid w:val="00662BD0"/>
    <w:rsid w:val="00671012"/>
    <w:rsid w:val="00671934"/>
    <w:rsid w:val="006747F9"/>
    <w:rsid w:val="00684ECA"/>
    <w:rsid w:val="0069668F"/>
    <w:rsid w:val="006A1405"/>
    <w:rsid w:val="006B6ADA"/>
    <w:rsid w:val="006C4A0C"/>
    <w:rsid w:val="006C4CD7"/>
    <w:rsid w:val="006C74F8"/>
    <w:rsid w:val="006D29BD"/>
    <w:rsid w:val="006D54FF"/>
    <w:rsid w:val="00700866"/>
    <w:rsid w:val="00713129"/>
    <w:rsid w:val="00717B24"/>
    <w:rsid w:val="007301BD"/>
    <w:rsid w:val="00730C69"/>
    <w:rsid w:val="0074546E"/>
    <w:rsid w:val="00761367"/>
    <w:rsid w:val="00762756"/>
    <w:rsid w:val="00774A34"/>
    <w:rsid w:val="00775AD1"/>
    <w:rsid w:val="00782ABC"/>
    <w:rsid w:val="007915EE"/>
    <w:rsid w:val="00791A2C"/>
    <w:rsid w:val="00792C5C"/>
    <w:rsid w:val="007A1F62"/>
    <w:rsid w:val="00802A05"/>
    <w:rsid w:val="00803909"/>
    <w:rsid w:val="0080461B"/>
    <w:rsid w:val="0081503D"/>
    <w:rsid w:val="00816E08"/>
    <w:rsid w:val="008351E2"/>
    <w:rsid w:val="00841615"/>
    <w:rsid w:val="00843FBF"/>
    <w:rsid w:val="0084717B"/>
    <w:rsid w:val="00864896"/>
    <w:rsid w:val="0087646F"/>
    <w:rsid w:val="008772DA"/>
    <w:rsid w:val="00890B2F"/>
    <w:rsid w:val="00895645"/>
    <w:rsid w:val="008A2117"/>
    <w:rsid w:val="008A4016"/>
    <w:rsid w:val="008D71E6"/>
    <w:rsid w:val="008E2B36"/>
    <w:rsid w:val="008F00E9"/>
    <w:rsid w:val="00903CFF"/>
    <w:rsid w:val="00905704"/>
    <w:rsid w:val="00916E30"/>
    <w:rsid w:val="0094110B"/>
    <w:rsid w:val="009574D5"/>
    <w:rsid w:val="00961A47"/>
    <w:rsid w:val="009852DB"/>
    <w:rsid w:val="009C5778"/>
    <w:rsid w:val="009C596B"/>
    <w:rsid w:val="009F3BF3"/>
    <w:rsid w:val="00A03147"/>
    <w:rsid w:val="00A13C13"/>
    <w:rsid w:val="00A23F30"/>
    <w:rsid w:val="00A35CC6"/>
    <w:rsid w:val="00A4490B"/>
    <w:rsid w:val="00A80164"/>
    <w:rsid w:val="00A80197"/>
    <w:rsid w:val="00A8191A"/>
    <w:rsid w:val="00A97AEF"/>
    <w:rsid w:val="00AC1504"/>
    <w:rsid w:val="00AC65AE"/>
    <w:rsid w:val="00AC7A71"/>
    <w:rsid w:val="00AD600B"/>
    <w:rsid w:val="00AE4F67"/>
    <w:rsid w:val="00AF1407"/>
    <w:rsid w:val="00AF6263"/>
    <w:rsid w:val="00B115D1"/>
    <w:rsid w:val="00B11F6A"/>
    <w:rsid w:val="00B3016A"/>
    <w:rsid w:val="00B47F3F"/>
    <w:rsid w:val="00B5065A"/>
    <w:rsid w:val="00B621E7"/>
    <w:rsid w:val="00B716F3"/>
    <w:rsid w:val="00BA038C"/>
    <w:rsid w:val="00BB6C10"/>
    <w:rsid w:val="00BD59E2"/>
    <w:rsid w:val="00BF5AA0"/>
    <w:rsid w:val="00C1055D"/>
    <w:rsid w:val="00C204DC"/>
    <w:rsid w:val="00C20EBC"/>
    <w:rsid w:val="00C22895"/>
    <w:rsid w:val="00C34CF4"/>
    <w:rsid w:val="00C44425"/>
    <w:rsid w:val="00C50BED"/>
    <w:rsid w:val="00C5368D"/>
    <w:rsid w:val="00C6541C"/>
    <w:rsid w:val="00C67A77"/>
    <w:rsid w:val="00C72A5C"/>
    <w:rsid w:val="00C95E5F"/>
    <w:rsid w:val="00C97C11"/>
    <w:rsid w:val="00CA31FA"/>
    <w:rsid w:val="00CA407E"/>
    <w:rsid w:val="00CA4828"/>
    <w:rsid w:val="00CB01BC"/>
    <w:rsid w:val="00CC43A4"/>
    <w:rsid w:val="00CF0455"/>
    <w:rsid w:val="00CF2A13"/>
    <w:rsid w:val="00CF2A5F"/>
    <w:rsid w:val="00CF6178"/>
    <w:rsid w:val="00CF732B"/>
    <w:rsid w:val="00D2569E"/>
    <w:rsid w:val="00D27370"/>
    <w:rsid w:val="00D316B2"/>
    <w:rsid w:val="00D323BA"/>
    <w:rsid w:val="00D3701F"/>
    <w:rsid w:val="00D87CB6"/>
    <w:rsid w:val="00DC4C68"/>
    <w:rsid w:val="00DF0780"/>
    <w:rsid w:val="00DF6A63"/>
    <w:rsid w:val="00E1180E"/>
    <w:rsid w:val="00E3669C"/>
    <w:rsid w:val="00E41E8E"/>
    <w:rsid w:val="00E42E0A"/>
    <w:rsid w:val="00E537D7"/>
    <w:rsid w:val="00E53B8E"/>
    <w:rsid w:val="00E62F78"/>
    <w:rsid w:val="00E6683A"/>
    <w:rsid w:val="00E771EB"/>
    <w:rsid w:val="00E906E3"/>
    <w:rsid w:val="00EA101C"/>
    <w:rsid w:val="00EB1B7B"/>
    <w:rsid w:val="00EB5FAA"/>
    <w:rsid w:val="00EC2977"/>
    <w:rsid w:val="00EC586A"/>
    <w:rsid w:val="00EE1ABA"/>
    <w:rsid w:val="00EF4A32"/>
    <w:rsid w:val="00F41306"/>
    <w:rsid w:val="00F51EEC"/>
    <w:rsid w:val="00F5702A"/>
    <w:rsid w:val="00F62E2A"/>
    <w:rsid w:val="00F630C3"/>
    <w:rsid w:val="00F63A65"/>
    <w:rsid w:val="00F63C9F"/>
    <w:rsid w:val="00FB6BB3"/>
    <w:rsid w:val="00FE01E5"/>
    <w:rsid w:val="00FF16FD"/>
    <w:rsid w:val="00F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3B2FD79"/>
  <w15:chartTrackingRefBased/>
  <w15:docId w15:val="{EDC82625-95FF-40CB-8EBD-1F7FA3FB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uiPriority w:val="99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link w:val="StandardZnak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qFormat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numbering" w:customStyle="1" w:styleId="WWNum1">
    <w:name w:val="WWNum1"/>
    <w:rsid w:val="00EA101C"/>
    <w:pPr>
      <w:numPr>
        <w:numId w:val="13"/>
      </w:numPr>
    </w:pPr>
  </w:style>
  <w:style w:type="numbering" w:customStyle="1" w:styleId="WWNum3">
    <w:name w:val="WWNum3"/>
    <w:basedOn w:val="Bezlisty"/>
    <w:rsid w:val="00EA101C"/>
    <w:pPr>
      <w:numPr>
        <w:numId w:val="15"/>
      </w:numPr>
    </w:pPr>
  </w:style>
  <w:style w:type="paragraph" w:customStyle="1" w:styleId="Standarduser">
    <w:name w:val="Standard (user)"/>
    <w:rsid w:val="00215099"/>
    <w:pPr>
      <w:suppressAutoHyphens/>
      <w:autoSpaceDN w:val="0"/>
    </w:pPr>
    <w:rPr>
      <w:rFonts w:ascii="Liberation Serif" w:eastAsia="NSimSun" w:hAnsi="Liberation Serif" w:cs="Arial"/>
      <w:color w:val="00000A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2C5C"/>
    <w:pPr>
      <w:widowControl w:val="0"/>
      <w:autoSpaceDN w:val="0"/>
      <w:jc w:val="left"/>
      <w:textAlignment w:val="baseline"/>
    </w:pPr>
    <w:rPr>
      <w:rFonts w:ascii="Calibri" w:hAnsi="Calibri" w:cs="Times New Roman"/>
      <w:b/>
      <w:spacing w:val="15"/>
      <w:szCs w:val="22"/>
      <w:u w:val="single"/>
      <w:lang w:eastAsia="en-US"/>
    </w:rPr>
  </w:style>
  <w:style w:type="character" w:customStyle="1" w:styleId="PodtytuZnak">
    <w:name w:val="Podtytuł Znak"/>
    <w:link w:val="Podtytu"/>
    <w:uiPriority w:val="11"/>
    <w:rsid w:val="00792C5C"/>
    <w:rPr>
      <w:rFonts w:ascii="Calibri" w:hAnsi="Calibri"/>
      <w:b/>
      <w:spacing w:val="15"/>
      <w:sz w:val="22"/>
      <w:szCs w:val="22"/>
      <w:u w:val="single"/>
      <w:lang w:eastAsia="en-US"/>
    </w:rPr>
  </w:style>
  <w:style w:type="character" w:customStyle="1" w:styleId="markedcontent">
    <w:name w:val="markedcontent"/>
    <w:basedOn w:val="Domylnaczcionkaakapitu"/>
    <w:rsid w:val="003E68D8"/>
  </w:style>
  <w:style w:type="character" w:customStyle="1" w:styleId="StandardZnak">
    <w:name w:val="Standard Znak"/>
    <w:link w:val="Standard"/>
    <w:rsid w:val="00903CFF"/>
    <w:rPr>
      <w:kern w:val="1"/>
      <w:lang w:eastAsia="zh-CN"/>
    </w:rPr>
  </w:style>
  <w:style w:type="character" w:customStyle="1" w:styleId="StrongEmphasis">
    <w:name w:val="Strong Emphasis"/>
    <w:basedOn w:val="Domylnaczcionkaakapitu"/>
    <w:rsid w:val="00730C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w-zawiercie.4bip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1002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7001</CharactersWithSpaces>
  <SharedDoc>false</SharedDoc>
  <HLinks>
    <vt:vector size="6" baseType="variant">
      <vt:variant>
        <vt:i4>5111895</vt:i4>
      </vt:variant>
      <vt:variant>
        <vt:i4>0</vt:i4>
      </vt:variant>
      <vt:variant>
        <vt:i4>0</vt:i4>
      </vt:variant>
      <vt:variant>
        <vt:i4>5</vt:i4>
      </vt:variant>
      <vt:variant>
        <vt:lpwstr>http://www.cuw-zawiercie.4bip.pl/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Aneta</cp:lastModifiedBy>
  <cp:revision>19</cp:revision>
  <cp:lastPrinted>2022-04-25T06:47:00Z</cp:lastPrinted>
  <dcterms:created xsi:type="dcterms:W3CDTF">2022-06-06T07:39:00Z</dcterms:created>
  <dcterms:modified xsi:type="dcterms:W3CDTF">2023-11-24T06:19:00Z</dcterms:modified>
</cp:coreProperties>
</file>