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A372C" w14:textId="77777777" w:rsidR="00323D9E" w:rsidRPr="00672DF4" w:rsidRDefault="00D42131" w:rsidP="009660BF">
      <w:pPr>
        <w:spacing w:line="240" w:lineRule="auto"/>
        <w:jc w:val="right"/>
        <w:rPr>
          <w:rFonts w:cs="Calibri"/>
          <w:b/>
          <w:color w:val="0070C0"/>
        </w:rPr>
      </w:pPr>
      <w:r>
        <w:rPr>
          <w:rFonts w:cs="Calibri"/>
          <w:b/>
          <w:color w:val="0070C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81651" w:rsidRPr="00672DF4">
        <w:rPr>
          <w:rFonts w:cs="Calibri"/>
          <w:b/>
          <w:color w:val="0070C0"/>
        </w:rPr>
        <w:t>Załącznik nr 1</w:t>
      </w:r>
      <w:r w:rsidR="00BC3DE4">
        <w:rPr>
          <w:rFonts w:cs="Calibri"/>
          <w:b/>
          <w:color w:val="0070C0"/>
        </w:rPr>
        <w:t xml:space="preserve"> do S</w:t>
      </w:r>
      <w:r w:rsidR="00323D9E" w:rsidRPr="00672DF4">
        <w:rPr>
          <w:rFonts w:cs="Calibri"/>
          <w:b/>
          <w:color w:val="0070C0"/>
        </w:rPr>
        <w:t>WZ</w:t>
      </w:r>
    </w:p>
    <w:p w14:paraId="1A535A8B" w14:textId="77777777" w:rsidR="00323D9E" w:rsidRPr="004A6CA0" w:rsidRDefault="00323D9E" w:rsidP="009660BF">
      <w:pPr>
        <w:pStyle w:val="Nagwek8"/>
        <w:numPr>
          <w:ilvl w:val="0"/>
          <w:numId w:val="0"/>
        </w:numPr>
        <w:tabs>
          <w:tab w:val="left" w:pos="708"/>
        </w:tabs>
        <w:jc w:val="center"/>
        <w:rPr>
          <w:rFonts w:ascii="Calibri" w:hAnsi="Calibri" w:cs="Calibri"/>
          <w:b/>
          <w:color w:val="FF0000"/>
          <w:sz w:val="22"/>
          <w:szCs w:val="22"/>
          <w:lang w:val="pl-PL"/>
        </w:rPr>
      </w:pPr>
      <w:r w:rsidRPr="004A6CA0">
        <w:rPr>
          <w:rFonts w:ascii="Calibri" w:hAnsi="Calibri" w:cs="Calibri"/>
          <w:b/>
          <w:sz w:val="22"/>
          <w:szCs w:val="22"/>
        </w:rPr>
        <w:t>FORMULARZ OFERTY</w:t>
      </w:r>
      <w:r w:rsidRPr="004A6CA0">
        <w:rPr>
          <w:rFonts w:ascii="Calibri" w:hAnsi="Calibri" w:cs="Calibri"/>
          <w:b/>
          <w:sz w:val="22"/>
          <w:szCs w:val="22"/>
          <w:lang w:val="pl-PL"/>
        </w:rPr>
        <w:t xml:space="preserve"> </w:t>
      </w:r>
    </w:p>
    <w:p w14:paraId="0AC54BE2" w14:textId="77777777" w:rsidR="00323D9E" w:rsidRPr="004A6CA0" w:rsidRDefault="00323D9E" w:rsidP="009660BF">
      <w:pPr>
        <w:pStyle w:val="Nagwek8"/>
        <w:numPr>
          <w:ilvl w:val="0"/>
          <w:numId w:val="0"/>
        </w:numPr>
        <w:tabs>
          <w:tab w:val="left" w:pos="708"/>
        </w:tabs>
        <w:ind w:left="2880" w:firstLine="720"/>
        <w:jc w:val="left"/>
        <w:rPr>
          <w:rFonts w:ascii="Calibri" w:hAnsi="Calibri" w:cs="Calibri"/>
          <w:b/>
          <w:color w:val="FF0000"/>
          <w:sz w:val="22"/>
          <w:szCs w:val="22"/>
          <w:lang w:val="pl-PL"/>
        </w:rPr>
      </w:pPr>
    </w:p>
    <w:p w14:paraId="4DFCD838" w14:textId="77777777" w:rsidR="00BB42A7" w:rsidRPr="004A6CA0" w:rsidRDefault="00BB42A7" w:rsidP="00767F38">
      <w:pPr>
        <w:spacing w:after="0"/>
        <w:rPr>
          <w:rFonts w:cs="Calibri"/>
          <w:color w:val="000000"/>
          <w:lang w:eastAsia="ar-SA"/>
        </w:rPr>
      </w:pPr>
      <w:r w:rsidRPr="004A6CA0">
        <w:rPr>
          <w:rFonts w:cs="Calibri"/>
          <w:color w:val="000000"/>
          <w:lang w:eastAsia="ar-SA"/>
        </w:rPr>
        <w:t xml:space="preserve">Nazwa Wykonawcy/Wykonawców </w:t>
      </w:r>
      <w:r w:rsidR="00320052" w:rsidRPr="00F05F8E">
        <w:rPr>
          <w:rFonts w:cs="Calibri"/>
          <w:i/>
          <w:color w:val="000000"/>
          <w:lang w:eastAsia="ar-SA"/>
        </w:rPr>
        <w:t>(</w:t>
      </w:r>
      <w:r w:rsidRPr="00F05F8E">
        <w:rPr>
          <w:rFonts w:cs="Calibri"/>
          <w:i/>
          <w:color w:val="000000"/>
          <w:lang w:eastAsia="ar-SA"/>
        </w:rPr>
        <w:t>w przypadku oferty wspólnej</w:t>
      </w:r>
      <w:r w:rsidR="00320052" w:rsidRPr="00F05F8E">
        <w:rPr>
          <w:rFonts w:cs="Calibri"/>
          <w:i/>
          <w:color w:val="000000"/>
          <w:lang w:eastAsia="ar-SA"/>
        </w:rPr>
        <w:t>)</w:t>
      </w:r>
      <w:r w:rsidRPr="00F05F8E">
        <w:rPr>
          <w:rFonts w:cs="Calibri"/>
          <w:i/>
          <w:color w:val="000000"/>
          <w:lang w:eastAsia="ar-SA"/>
        </w:rPr>
        <w:t>:</w:t>
      </w:r>
      <w:r w:rsidRPr="004A6CA0">
        <w:rPr>
          <w:rFonts w:cs="Calibri"/>
          <w:color w:val="000000"/>
          <w:lang w:eastAsia="ar-SA"/>
        </w:rPr>
        <w:t xml:space="preserve"> </w:t>
      </w:r>
      <w:r w:rsidR="009660BF">
        <w:rPr>
          <w:rFonts w:cs="Calibri"/>
          <w:color w:val="000000"/>
          <w:lang w:eastAsia="ar-SA"/>
        </w:rPr>
        <w:t>………………………………………………………</w:t>
      </w:r>
      <w:r w:rsidR="00320052">
        <w:rPr>
          <w:rFonts w:cs="Calibri"/>
          <w:color w:val="000000"/>
          <w:lang w:eastAsia="ar-SA"/>
        </w:rPr>
        <w:t>……………………………………………………………………………………………………</w:t>
      </w:r>
    </w:p>
    <w:p w14:paraId="77FFC23E" w14:textId="77777777" w:rsidR="00BB42A7" w:rsidRPr="004A6CA0" w:rsidRDefault="008E189C" w:rsidP="00767F38">
      <w:pPr>
        <w:spacing w:after="0"/>
        <w:rPr>
          <w:rFonts w:cs="Calibri"/>
          <w:color w:val="000000"/>
          <w:lang w:eastAsia="ar-SA"/>
        </w:rPr>
      </w:pPr>
      <w:r w:rsidRPr="004A6CA0">
        <w:rPr>
          <w:rFonts w:cs="Calibri"/>
          <w:color w:val="000000"/>
          <w:lang w:eastAsia="ar-SA"/>
        </w:rPr>
        <w:t>………………………………</w:t>
      </w:r>
      <w:r w:rsidR="009660BF">
        <w:rPr>
          <w:rFonts w:cs="Calibri"/>
          <w:color w:val="000000"/>
          <w:lang w:eastAsia="ar-SA"/>
        </w:rPr>
        <w:t>…………………………………………………………………………………………………………………………….</w:t>
      </w:r>
    </w:p>
    <w:p w14:paraId="29CBC5ED" w14:textId="77777777" w:rsidR="00BB42A7" w:rsidRPr="004A6CA0" w:rsidRDefault="00BB42A7" w:rsidP="00767F38">
      <w:pPr>
        <w:spacing w:after="0"/>
        <w:jc w:val="both"/>
        <w:rPr>
          <w:rFonts w:cs="Calibri"/>
          <w:color w:val="000000"/>
          <w:lang w:eastAsia="ar-SA"/>
        </w:rPr>
      </w:pPr>
      <w:r w:rsidRPr="004A6CA0">
        <w:rPr>
          <w:rFonts w:cs="Calibri"/>
          <w:color w:val="000000"/>
          <w:lang w:eastAsia="ar-SA"/>
        </w:rPr>
        <w:t xml:space="preserve">Adres: </w:t>
      </w:r>
      <w:r w:rsidR="008E189C" w:rsidRPr="004A6CA0">
        <w:rPr>
          <w:rFonts w:cs="Calibri"/>
          <w:color w:val="000000"/>
          <w:lang w:eastAsia="ar-SA"/>
        </w:rPr>
        <w:t>…………………………</w:t>
      </w:r>
      <w:r w:rsidR="009660BF">
        <w:rPr>
          <w:rFonts w:cs="Calibri"/>
          <w:color w:val="000000"/>
          <w:lang w:eastAsia="ar-SA"/>
        </w:rPr>
        <w:t>……………………………………………………………………………………………………………………….</w:t>
      </w:r>
    </w:p>
    <w:p w14:paraId="0974E340" w14:textId="77777777" w:rsidR="00BB42A7" w:rsidRPr="004A6CA0" w:rsidRDefault="00BB42A7" w:rsidP="00767F38">
      <w:pPr>
        <w:spacing w:after="0"/>
        <w:jc w:val="both"/>
        <w:rPr>
          <w:rFonts w:cs="Calibri"/>
          <w:lang w:eastAsia="ar-SA"/>
        </w:rPr>
      </w:pPr>
      <w:r w:rsidRPr="004A6CA0">
        <w:rPr>
          <w:rFonts w:cs="Calibri"/>
          <w:lang w:eastAsia="ar-SA"/>
        </w:rPr>
        <w:t xml:space="preserve">TEL.: </w:t>
      </w:r>
      <w:r w:rsidR="008E189C" w:rsidRPr="004A6CA0">
        <w:rPr>
          <w:rFonts w:cs="Calibri"/>
          <w:lang w:eastAsia="ar-SA"/>
        </w:rPr>
        <w:t>…………………</w:t>
      </w:r>
      <w:r w:rsidR="009660BF">
        <w:rPr>
          <w:rFonts w:cs="Calibri"/>
          <w:lang w:eastAsia="ar-SA"/>
        </w:rPr>
        <w:t>…………………………………..</w:t>
      </w:r>
    </w:p>
    <w:p w14:paraId="643ED308" w14:textId="77777777" w:rsidR="00BB42A7" w:rsidRPr="004A6CA0" w:rsidRDefault="00BB42A7" w:rsidP="00767F38">
      <w:pPr>
        <w:spacing w:after="0"/>
        <w:jc w:val="both"/>
        <w:rPr>
          <w:rFonts w:cs="Calibri"/>
          <w:lang w:eastAsia="ar-SA"/>
        </w:rPr>
      </w:pPr>
      <w:r w:rsidRPr="004A6CA0">
        <w:rPr>
          <w:rFonts w:cs="Calibri"/>
          <w:lang w:eastAsia="ar-SA"/>
        </w:rPr>
        <w:t xml:space="preserve">REGON: </w:t>
      </w:r>
      <w:r w:rsidR="008E189C" w:rsidRPr="004A6CA0">
        <w:rPr>
          <w:rFonts w:cs="Calibri"/>
          <w:lang w:eastAsia="ar-SA"/>
        </w:rPr>
        <w:t>………………</w:t>
      </w:r>
      <w:r w:rsidR="009660BF">
        <w:rPr>
          <w:rFonts w:cs="Calibri"/>
          <w:lang w:eastAsia="ar-SA"/>
        </w:rPr>
        <w:t>………………………………..</w:t>
      </w:r>
    </w:p>
    <w:p w14:paraId="5932D05E" w14:textId="77777777" w:rsidR="00BB42A7" w:rsidRPr="004A6CA0" w:rsidRDefault="00BB42A7" w:rsidP="00767F38">
      <w:pPr>
        <w:spacing w:after="0"/>
        <w:jc w:val="both"/>
        <w:rPr>
          <w:rFonts w:cs="Calibri"/>
          <w:lang w:eastAsia="ar-SA"/>
        </w:rPr>
      </w:pPr>
      <w:r w:rsidRPr="004A6CA0">
        <w:rPr>
          <w:rFonts w:cs="Calibri"/>
          <w:lang w:eastAsia="ar-SA"/>
        </w:rPr>
        <w:t xml:space="preserve">NIP: </w:t>
      </w:r>
      <w:r w:rsidR="008E189C" w:rsidRPr="004A6CA0">
        <w:rPr>
          <w:rFonts w:cs="Calibri"/>
          <w:lang w:eastAsia="ar-SA"/>
        </w:rPr>
        <w:t>……………………</w:t>
      </w:r>
      <w:r w:rsidR="009660BF">
        <w:rPr>
          <w:rFonts w:cs="Calibri"/>
          <w:lang w:eastAsia="ar-SA"/>
        </w:rPr>
        <w:t>………………………………...</w:t>
      </w:r>
    </w:p>
    <w:p w14:paraId="0D7086A9" w14:textId="77777777" w:rsidR="008E189C" w:rsidRPr="004A6CA0" w:rsidRDefault="008E189C" w:rsidP="00767F38">
      <w:pPr>
        <w:spacing w:after="0"/>
        <w:jc w:val="both"/>
        <w:rPr>
          <w:rFonts w:cs="Calibri"/>
          <w:lang w:eastAsia="ar-SA"/>
        </w:rPr>
      </w:pPr>
      <w:r w:rsidRPr="004A6CA0">
        <w:rPr>
          <w:rFonts w:cs="Calibri"/>
          <w:lang w:eastAsia="ar-SA"/>
        </w:rPr>
        <w:t>KRS</w:t>
      </w:r>
      <w:r w:rsidR="009660BF">
        <w:rPr>
          <w:rFonts w:cs="Calibri"/>
          <w:lang w:eastAsia="ar-SA"/>
        </w:rPr>
        <w:t xml:space="preserve">: </w:t>
      </w:r>
      <w:r w:rsidRPr="004A6CA0">
        <w:rPr>
          <w:rFonts w:cs="Calibri"/>
          <w:lang w:eastAsia="ar-SA"/>
        </w:rPr>
        <w:t>…</w:t>
      </w:r>
      <w:r w:rsidR="009660BF">
        <w:rPr>
          <w:rFonts w:cs="Calibri"/>
          <w:lang w:eastAsia="ar-SA"/>
        </w:rPr>
        <w:t>………………………………..</w:t>
      </w:r>
      <w:r w:rsidRPr="004A6CA0">
        <w:rPr>
          <w:rFonts w:cs="Calibri"/>
          <w:lang w:eastAsia="ar-SA"/>
        </w:rPr>
        <w:t>………………….</w:t>
      </w:r>
    </w:p>
    <w:p w14:paraId="30EAB313" w14:textId="77777777" w:rsidR="00BB42A7" w:rsidRPr="004A6CA0" w:rsidRDefault="00BB42A7" w:rsidP="00767F38">
      <w:pPr>
        <w:spacing w:after="0"/>
        <w:rPr>
          <w:rFonts w:cs="Calibri"/>
          <w:lang w:eastAsia="ar-SA"/>
        </w:rPr>
      </w:pPr>
      <w:r w:rsidRPr="004A6CA0">
        <w:rPr>
          <w:rFonts w:cs="Calibri"/>
          <w:lang w:eastAsia="ar-SA"/>
        </w:rPr>
        <w:t xml:space="preserve">mail, na który zamawiający ma przesyłać korespondencję </w:t>
      </w:r>
      <w:r w:rsidR="008E189C" w:rsidRPr="004A6CA0">
        <w:rPr>
          <w:rFonts w:cs="Calibri"/>
          <w:lang w:eastAsia="ar-SA"/>
        </w:rPr>
        <w:t>……………………………</w:t>
      </w:r>
      <w:r w:rsidR="009660BF">
        <w:rPr>
          <w:rFonts w:cs="Calibri"/>
          <w:lang w:eastAsia="ar-SA"/>
        </w:rPr>
        <w:t>……………………………………..</w:t>
      </w:r>
    </w:p>
    <w:p w14:paraId="36E4A3CA" w14:textId="77777777" w:rsidR="00BB42A7" w:rsidRPr="004A6CA0" w:rsidRDefault="00BB42A7" w:rsidP="00767F38">
      <w:pPr>
        <w:spacing w:after="0"/>
        <w:rPr>
          <w:rFonts w:cs="Calibri"/>
          <w:u w:val="single"/>
        </w:rPr>
      </w:pPr>
      <w:r w:rsidRPr="004A6CA0">
        <w:rPr>
          <w:rFonts w:cs="Calibri"/>
          <w:u w:val="single"/>
        </w:rPr>
        <w:t>reprezentowany przez:</w:t>
      </w:r>
    </w:p>
    <w:p w14:paraId="7C6C4596" w14:textId="77777777" w:rsidR="00BF7A89" w:rsidRPr="004A6CA0" w:rsidRDefault="008E189C" w:rsidP="00767F38">
      <w:pPr>
        <w:spacing w:after="0"/>
        <w:rPr>
          <w:rFonts w:cs="Calibri"/>
        </w:rPr>
      </w:pPr>
      <w:r w:rsidRPr="004A6CA0">
        <w:rPr>
          <w:rFonts w:cs="Calibri"/>
        </w:rPr>
        <w:t>……………………………………………………………………………………………</w:t>
      </w:r>
      <w:r w:rsidR="009660BF">
        <w:rPr>
          <w:rFonts w:cs="Calibri"/>
        </w:rPr>
        <w:t>………………………………………………………………</w:t>
      </w:r>
    </w:p>
    <w:p w14:paraId="60B67716" w14:textId="77777777" w:rsidR="00BB42A7" w:rsidRPr="004A6CA0" w:rsidRDefault="00BB42A7" w:rsidP="00767F38">
      <w:pPr>
        <w:spacing w:after="0"/>
        <w:ind w:right="4677"/>
        <w:rPr>
          <w:rFonts w:cs="Calibri"/>
          <w:i/>
          <w:sz w:val="18"/>
          <w:szCs w:val="18"/>
        </w:rPr>
      </w:pPr>
      <w:r w:rsidRPr="004A6CA0">
        <w:rPr>
          <w:rFonts w:cs="Calibri"/>
          <w:i/>
          <w:sz w:val="18"/>
          <w:szCs w:val="18"/>
        </w:rPr>
        <w:t>(imię, nazwisko, stanowisko/podstawa do reprezentacji)</w:t>
      </w:r>
    </w:p>
    <w:p w14:paraId="530380E6" w14:textId="77777777" w:rsidR="00B6763E" w:rsidRPr="004A6CA0" w:rsidRDefault="00B6763E" w:rsidP="009660BF">
      <w:pPr>
        <w:spacing w:after="0" w:line="240" w:lineRule="auto"/>
        <w:ind w:right="4677"/>
        <w:rPr>
          <w:rFonts w:cs="Calibri"/>
          <w:i/>
          <w:sz w:val="18"/>
          <w:szCs w:val="18"/>
        </w:rPr>
      </w:pPr>
    </w:p>
    <w:p w14:paraId="4874E5B3" w14:textId="77777777" w:rsidR="00B6763E" w:rsidRPr="004A6CA0" w:rsidRDefault="00B6763E" w:rsidP="009660BF">
      <w:pPr>
        <w:spacing w:line="240" w:lineRule="auto"/>
        <w:jc w:val="both"/>
        <w:rPr>
          <w:rFonts w:cs="Calibri"/>
          <w:b/>
        </w:rPr>
      </w:pPr>
      <w:r w:rsidRPr="004A6CA0">
        <w:rPr>
          <w:rFonts w:cs="Calibri"/>
          <w:b/>
        </w:rPr>
        <w:t>Czy Wykonawca jest mikroprzedsiębiorstwem bądź małym lub średnim przedsiębiorstwem*:</w:t>
      </w:r>
    </w:p>
    <w:p w14:paraId="479CDE51" w14:textId="77777777" w:rsidR="00B6763E" w:rsidRPr="004A6CA0" w:rsidRDefault="00B77314" w:rsidP="009660BF">
      <w:pPr>
        <w:tabs>
          <w:tab w:val="left" w:pos="1785"/>
        </w:tabs>
        <w:spacing w:line="240" w:lineRule="auto"/>
        <w:jc w:val="both"/>
        <w:rPr>
          <w:rFonts w:cs="Calibri"/>
          <w:sz w:val="18"/>
          <w:szCs w:val="18"/>
        </w:rPr>
      </w:pPr>
      <w:r>
        <w:rPr>
          <w:rFonts w:cs="Calibri"/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1" locked="0" layoutInCell="1" allowOverlap="1" wp14:anchorId="63172B36" wp14:editId="0AE19AA6">
            <wp:simplePos x="0" y="0"/>
            <wp:positionH relativeFrom="column">
              <wp:posOffset>1936750</wp:posOffset>
            </wp:positionH>
            <wp:positionV relativeFrom="paragraph">
              <wp:posOffset>0</wp:posOffset>
            </wp:positionV>
            <wp:extent cx="371475" cy="247650"/>
            <wp:effectExtent l="0" t="0" r="9525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F69897" wp14:editId="0E489ADF">
                <wp:simplePos x="0" y="0"/>
                <wp:positionH relativeFrom="column">
                  <wp:posOffset>576580</wp:posOffset>
                </wp:positionH>
                <wp:positionV relativeFrom="paragraph">
                  <wp:posOffset>12065</wp:posOffset>
                </wp:positionV>
                <wp:extent cx="342900" cy="219075"/>
                <wp:effectExtent l="5080" t="12065" r="13970" b="698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EAA80" id="Rectangle 2" o:spid="_x0000_s1026" style="position:absolute;margin-left:45.4pt;margin-top:.95pt;width:27pt;height:1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"/>
            </w:pict>
          </mc:Fallback>
        </mc:AlternateContent>
      </w:r>
      <w:r w:rsidR="00B6763E" w:rsidRPr="004A6CA0">
        <w:rPr>
          <w:rFonts w:cs="Calibri"/>
        </w:rPr>
        <w:t xml:space="preserve">TAK: </w:t>
      </w:r>
      <w:r w:rsidR="00B6763E" w:rsidRPr="004A6CA0">
        <w:rPr>
          <w:rFonts w:cs="Calibri"/>
        </w:rPr>
        <w:tab/>
        <w:t xml:space="preserve">lub    NIE:      </w:t>
      </w:r>
      <w:r w:rsidR="004E71E9" w:rsidRPr="004A6CA0">
        <w:rPr>
          <w:rFonts w:cs="Calibri"/>
        </w:rPr>
        <w:t xml:space="preserve"> </w:t>
      </w:r>
    </w:p>
    <w:p w14:paraId="68099E8B" w14:textId="77777777" w:rsidR="00B6763E" w:rsidRPr="004A6CA0" w:rsidRDefault="00B6763E" w:rsidP="009660BF">
      <w:pPr>
        <w:spacing w:after="0" w:line="240" w:lineRule="auto"/>
        <w:ind w:right="4677"/>
        <w:rPr>
          <w:rFonts w:cs="Calibri"/>
          <w:sz w:val="16"/>
          <w:szCs w:val="16"/>
        </w:rPr>
      </w:pPr>
      <w:r w:rsidRPr="004A6CA0">
        <w:rPr>
          <w:rFonts w:cs="Calibri"/>
          <w:sz w:val="16"/>
          <w:szCs w:val="16"/>
        </w:rPr>
        <w:t xml:space="preserve">*zaznaczyć krzyżykiem odpowiednio   </w:t>
      </w:r>
    </w:p>
    <w:p w14:paraId="54142186" w14:textId="77777777" w:rsidR="009660BF" w:rsidRDefault="009660BF" w:rsidP="00803E16">
      <w:pPr>
        <w:tabs>
          <w:tab w:val="left" w:pos="3210"/>
          <w:tab w:val="center" w:pos="4536"/>
        </w:tabs>
        <w:spacing w:after="0" w:line="240" w:lineRule="auto"/>
        <w:contextualSpacing/>
        <w:rPr>
          <w:rFonts w:cs="Calibri"/>
          <w:b/>
        </w:rPr>
      </w:pPr>
    </w:p>
    <w:p w14:paraId="2356E228" w14:textId="77777777" w:rsidR="00803E16" w:rsidRDefault="00803E16" w:rsidP="00803E16">
      <w:pPr>
        <w:tabs>
          <w:tab w:val="left" w:pos="3210"/>
          <w:tab w:val="center" w:pos="4536"/>
        </w:tabs>
        <w:spacing w:after="0" w:line="240" w:lineRule="auto"/>
        <w:contextualSpacing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  </w:t>
      </w:r>
    </w:p>
    <w:p w14:paraId="572ECF27" w14:textId="77777777" w:rsidR="00803E16" w:rsidRDefault="00FE50BF" w:rsidP="00803E16">
      <w:pPr>
        <w:tabs>
          <w:tab w:val="left" w:pos="3210"/>
          <w:tab w:val="center" w:pos="4536"/>
        </w:tabs>
        <w:spacing w:after="0" w:line="240" w:lineRule="auto"/>
        <w:contextualSpacing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>
        <w:rPr>
          <w:rFonts w:cs="Calibri"/>
          <w:b/>
          <w:sz w:val="28"/>
          <w:szCs w:val="28"/>
        </w:rPr>
        <w:tab/>
      </w:r>
      <w:r>
        <w:rPr>
          <w:rFonts w:cs="Calibri"/>
          <w:b/>
          <w:sz w:val="28"/>
          <w:szCs w:val="28"/>
        </w:rPr>
        <w:tab/>
        <w:t xml:space="preserve">                          </w:t>
      </w:r>
      <w:r w:rsidR="002B1C6E" w:rsidRPr="00767F38">
        <w:rPr>
          <w:rFonts w:cs="Calibri"/>
          <w:b/>
          <w:sz w:val="28"/>
          <w:szCs w:val="28"/>
          <w:u w:val="single"/>
        </w:rPr>
        <w:t>Zamawiający:</w:t>
      </w:r>
    </w:p>
    <w:p w14:paraId="39CDF4F8" w14:textId="77777777" w:rsidR="00803E16" w:rsidRDefault="00FE50BF" w:rsidP="00803E16">
      <w:pPr>
        <w:tabs>
          <w:tab w:val="left" w:pos="3210"/>
          <w:tab w:val="center" w:pos="4536"/>
        </w:tabs>
        <w:spacing w:after="0" w:line="240" w:lineRule="auto"/>
        <w:ind w:right="-426"/>
        <w:contextualSpacing/>
        <w:rPr>
          <w:rFonts w:cs="Calibri"/>
          <w:bCs/>
          <w:color w:val="000000"/>
          <w:sz w:val="20"/>
          <w:szCs w:val="20"/>
          <w:lang w:eastAsia="pl-PL"/>
        </w:rPr>
      </w:pPr>
      <w:r>
        <w:rPr>
          <w:rFonts w:cs="Calibri"/>
          <w:bCs/>
          <w:color w:val="000000"/>
          <w:sz w:val="20"/>
          <w:szCs w:val="20"/>
          <w:lang w:eastAsia="pl-PL"/>
        </w:rPr>
        <w:tab/>
      </w:r>
      <w:r>
        <w:rPr>
          <w:rFonts w:cs="Calibri"/>
          <w:bCs/>
          <w:color w:val="000000"/>
          <w:sz w:val="20"/>
          <w:szCs w:val="20"/>
          <w:lang w:eastAsia="pl-PL"/>
        </w:rPr>
        <w:tab/>
        <w:t xml:space="preserve">                                    </w:t>
      </w:r>
      <w:r w:rsidR="00803E16" w:rsidRPr="00803E16">
        <w:rPr>
          <w:rFonts w:cs="Calibri"/>
          <w:bCs/>
          <w:color w:val="000000"/>
          <w:sz w:val="20"/>
          <w:szCs w:val="20"/>
          <w:lang w:eastAsia="pl-PL"/>
        </w:rPr>
        <w:t>Zakład Gospodarki Komunalnej w Lwówku sp. z o.o.,</w:t>
      </w:r>
    </w:p>
    <w:p w14:paraId="2D3B93DA" w14:textId="77777777" w:rsidR="0019486B" w:rsidRPr="00FE50BF" w:rsidRDefault="00803E16" w:rsidP="00FE50BF">
      <w:pPr>
        <w:tabs>
          <w:tab w:val="left" w:pos="3210"/>
          <w:tab w:val="center" w:pos="4536"/>
        </w:tabs>
        <w:spacing w:after="0" w:line="240" w:lineRule="auto"/>
        <w:contextualSpacing/>
        <w:rPr>
          <w:rFonts w:cs="Calibri"/>
          <w:b/>
          <w:sz w:val="28"/>
          <w:szCs w:val="28"/>
          <w:lang w:eastAsia="pl-PL"/>
        </w:rPr>
      </w:pPr>
      <w:r w:rsidRPr="00803E16">
        <w:rPr>
          <w:rFonts w:cs="Calibri"/>
          <w:bCs/>
          <w:color w:val="000000"/>
          <w:sz w:val="20"/>
          <w:szCs w:val="20"/>
          <w:lang w:eastAsia="pl-PL"/>
        </w:rPr>
        <w:t xml:space="preserve"> </w:t>
      </w:r>
      <w:r w:rsidR="00FE50BF">
        <w:rPr>
          <w:rFonts w:cs="Calibri"/>
          <w:bCs/>
          <w:color w:val="000000"/>
          <w:sz w:val="20"/>
          <w:szCs w:val="20"/>
          <w:lang w:eastAsia="pl-PL"/>
        </w:rPr>
        <w:tab/>
      </w:r>
      <w:r w:rsidR="00FE50BF">
        <w:rPr>
          <w:rFonts w:cs="Calibri"/>
          <w:bCs/>
          <w:color w:val="000000"/>
          <w:sz w:val="20"/>
          <w:szCs w:val="20"/>
          <w:lang w:eastAsia="pl-PL"/>
        </w:rPr>
        <w:tab/>
        <w:t xml:space="preserve">                                    </w:t>
      </w:r>
      <w:r w:rsidRPr="00803E16">
        <w:rPr>
          <w:rFonts w:cs="Calibri"/>
          <w:bCs/>
          <w:color w:val="000000"/>
          <w:sz w:val="20"/>
          <w:szCs w:val="20"/>
          <w:lang w:eastAsia="pl-PL"/>
        </w:rPr>
        <w:t>ul. Powstańców Wielkopolski</w:t>
      </w:r>
      <w:r w:rsidR="00FE50BF">
        <w:rPr>
          <w:rFonts w:cs="Calibri"/>
          <w:bCs/>
          <w:color w:val="000000"/>
          <w:sz w:val="20"/>
          <w:szCs w:val="20"/>
          <w:lang w:eastAsia="pl-PL"/>
        </w:rPr>
        <w:t>ch</w:t>
      </w:r>
      <w:r w:rsidRPr="00803E16">
        <w:rPr>
          <w:rFonts w:cs="Calibri"/>
          <w:bCs/>
          <w:color w:val="000000"/>
          <w:sz w:val="20"/>
          <w:szCs w:val="20"/>
          <w:lang w:eastAsia="pl-PL"/>
        </w:rPr>
        <w:t xml:space="preserve"> 40, 64-310 Lwówek</w:t>
      </w:r>
      <w:r w:rsidRPr="00767F38">
        <w:rPr>
          <w:rFonts w:cs="Calibri"/>
          <w:b/>
          <w:sz w:val="28"/>
          <w:szCs w:val="28"/>
          <w:lang w:eastAsia="pl-PL"/>
        </w:rPr>
        <w:t xml:space="preserve"> </w:t>
      </w:r>
      <w:r w:rsidR="00FE50BF">
        <w:rPr>
          <w:rFonts w:cs="Calibri"/>
          <w:b/>
          <w:sz w:val="28"/>
          <w:szCs w:val="28"/>
          <w:lang w:eastAsia="pl-PL"/>
        </w:rPr>
        <w:tab/>
      </w:r>
      <w:r w:rsidR="00FE50BF">
        <w:rPr>
          <w:rFonts w:cs="Calibri"/>
          <w:b/>
          <w:sz w:val="28"/>
          <w:szCs w:val="28"/>
          <w:lang w:eastAsia="pl-PL"/>
        </w:rPr>
        <w:tab/>
        <w:t xml:space="preserve">                          </w:t>
      </w:r>
      <w:r w:rsidR="0019486B" w:rsidRPr="00803E16">
        <w:rPr>
          <w:rFonts w:cs="Calibri"/>
          <w:b/>
          <w:sz w:val="20"/>
          <w:szCs w:val="20"/>
          <w:lang w:eastAsia="pl-PL"/>
        </w:rPr>
        <w:t xml:space="preserve">NIP </w:t>
      </w:r>
      <w:r w:rsidR="000B15F6">
        <w:rPr>
          <w:rFonts w:cs="Calibri"/>
          <w:b/>
          <w:sz w:val="20"/>
          <w:szCs w:val="20"/>
          <w:lang w:eastAsia="pl-PL"/>
        </w:rPr>
        <w:t>788</w:t>
      </w:r>
      <w:r w:rsidRPr="00803E16">
        <w:rPr>
          <w:rFonts w:cs="Calibri"/>
          <w:b/>
          <w:sz w:val="20"/>
          <w:szCs w:val="20"/>
          <w:lang w:eastAsia="pl-PL"/>
        </w:rPr>
        <w:t>1985990</w:t>
      </w:r>
    </w:p>
    <w:p w14:paraId="61A3F027" w14:textId="77777777" w:rsidR="001C1A15" w:rsidRDefault="001C1A15" w:rsidP="001C1A15">
      <w:pPr>
        <w:spacing w:after="0" w:line="240" w:lineRule="auto"/>
        <w:jc w:val="center"/>
        <w:rPr>
          <w:rFonts w:cs="Calibri"/>
          <w:b/>
          <w:bCs/>
          <w:lang w:eastAsia="en-US"/>
        </w:rPr>
      </w:pPr>
    </w:p>
    <w:p w14:paraId="6940FFD4" w14:textId="77777777" w:rsidR="001C1A15" w:rsidRPr="001C1A15" w:rsidRDefault="001C1A15" w:rsidP="001C1A15">
      <w:pPr>
        <w:spacing w:after="0" w:line="240" w:lineRule="auto"/>
        <w:jc w:val="center"/>
        <w:rPr>
          <w:rFonts w:cs="Calibri"/>
          <w:b/>
          <w:bCs/>
          <w:lang w:eastAsia="en-US"/>
        </w:rPr>
      </w:pPr>
      <w:r>
        <w:rPr>
          <w:rFonts w:cs="Calibri"/>
          <w:b/>
          <w:bCs/>
          <w:lang w:eastAsia="en-US"/>
        </w:rPr>
        <w:t xml:space="preserve">Oferta </w:t>
      </w:r>
      <w:r w:rsidRPr="001C1A15">
        <w:rPr>
          <w:rFonts w:cs="Calibri"/>
          <w:b/>
          <w:bCs/>
          <w:lang w:eastAsia="en-US"/>
        </w:rPr>
        <w:t xml:space="preserve">w </w:t>
      </w:r>
      <w:r w:rsidR="00BC3DE4">
        <w:rPr>
          <w:rFonts w:cs="Calibri"/>
          <w:b/>
          <w:bCs/>
          <w:lang w:eastAsia="en-US"/>
        </w:rPr>
        <w:t xml:space="preserve">przetargu nieograniczonym </w:t>
      </w:r>
      <w:r w:rsidRPr="001C1A15">
        <w:rPr>
          <w:rFonts w:cs="Calibri"/>
          <w:b/>
          <w:bCs/>
          <w:lang w:eastAsia="en-US"/>
        </w:rPr>
        <w:t xml:space="preserve"> na podstawie Regulaminu udzielania zamówień</w:t>
      </w:r>
    </w:p>
    <w:p w14:paraId="7DA344EC" w14:textId="77777777" w:rsidR="00323D9E" w:rsidRPr="004A6CA0" w:rsidRDefault="00F91873" w:rsidP="009E0FE0">
      <w:pPr>
        <w:spacing w:after="0" w:line="240" w:lineRule="auto"/>
        <w:jc w:val="center"/>
        <w:rPr>
          <w:rFonts w:cs="Calibri"/>
        </w:rPr>
      </w:pPr>
      <w:r w:rsidRPr="004A6CA0">
        <w:rPr>
          <w:rFonts w:cs="Calibri"/>
        </w:rPr>
        <w:t>na</w:t>
      </w:r>
      <w:r w:rsidR="00C665A0" w:rsidRPr="004A6CA0">
        <w:rPr>
          <w:rFonts w:cs="Calibri"/>
        </w:rPr>
        <w:t xml:space="preserve"> </w:t>
      </w:r>
      <w:r w:rsidR="00323D9E" w:rsidRPr="004A6CA0">
        <w:rPr>
          <w:rFonts w:cs="Calibri"/>
        </w:rPr>
        <w:t>wykonanie przedmiotu zamówienia w zakr</w:t>
      </w:r>
      <w:r w:rsidR="00BC3DE4">
        <w:rPr>
          <w:rFonts w:cs="Calibri"/>
        </w:rPr>
        <w:t>esie określonym w Specyfikacji</w:t>
      </w:r>
      <w:r w:rsidR="00323D9E" w:rsidRPr="004A6CA0">
        <w:rPr>
          <w:rFonts w:cs="Calibri"/>
        </w:rPr>
        <w:t xml:space="preserve"> Warunków Zamówienia, zgodnie z opisem przedmiotu zamówienia i warunkami umowy, </w:t>
      </w:r>
      <w:r w:rsidR="00907411" w:rsidRPr="004A6CA0">
        <w:rPr>
          <w:rFonts w:cs="Calibri"/>
        </w:rPr>
        <w:br/>
      </w:r>
      <w:r w:rsidR="00323D9E" w:rsidRPr="004A6CA0">
        <w:rPr>
          <w:rFonts w:cs="Calibri"/>
        </w:rPr>
        <w:t>za wynagrodzeniem w następującej wysokości:</w:t>
      </w:r>
    </w:p>
    <w:p w14:paraId="7B981AED" w14:textId="77777777" w:rsidR="00C51BFE" w:rsidRPr="004A6CA0" w:rsidRDefault="00C51BFE" w:rsidP="009660BF">
      <w:pPr>
        <w:spacing w:after="0" w:line="240" w:lineRule="auto"/>
        <w:jc w:val="both"/>
        <w:rPr>
          <w:rStyle w:val="Pogrubienie"/>
          <w:rFonts w:cs="Calibri"/>
        </w:rPr>
      </w:pPr>
    </w:p>
    <w:p w14:paraId="154DE66B" w14:textId="77777777" w:rsidR="00323D9E" w:rsidRPr="004A6CA0" w:rsidRDefault="00323D9E" w:rsidP="009660BF">
      <w:pPr>
        <w:pStyle w:val="normaltableau"/>
        <w:spacing w:before="0" w:after="0"/>
        <w:rPr>
          <w:rStyle w:val="Pogrubienie"/>
          <w:rFonts w:ascii="Calibri" w:hAnsi="Calibri" w:cs="Calibri"/>
          <w:u w:val="single"/>
          <w:lang w:val="pl-PL"/>
        </w:rPr>
      </w:pPr>
      <w:r w:rsidRPr="004A6CA0">
        <w:rPr>
          <w:rStyle w:val="Pogrubienie"/>
          <w:rFonts w:ascii="Calibri" w:hAnsi="Calibri" w:cs="Calibri"/>
          <w:lang w:val="pl-PL"/>
        </w:rPr>
        <w:t xml:space="preserve">za cenę </w:t>
      </w:r>
      <w:r w:rsidR="00313F62" w:rsidRPr="004A6CA0">
        <w:rPr>
          <w:rStyle w:val="Pogrubienie"/>
          <w:rFonts w:ascii="Calibri" w:hAnsi="Calibri" w:cs="Calibri"/>
          <w:lang w:val="pl-PL"/>
        </w:rPr>
        <w:t xml:space="preserve">oferty </w:t>
      </w:r>
      <w:r w:rsidRPr="004A6CA0">
        <w:rPr>
          <w:rStyle w:val="Pogrubienie"/>
          <w:rFonts w:ascii="Calibri" w:hAnsi="Calibri" w:cs="Calibri"/>
          <w:lang w:val="pl-PL"/>
        </w:rPr>
        <w:t>brutto:</w:t>
      </w:r>
      <w:r w:rsidRPr="004A6CA0">
        <w:rPr>
          <w:rStyle w:val="Pogrubienie"/>
          <w:rFonts w:ascii="Calibri" w:hAnsi="Calibri" w:cs="Calibri"/>
          <w:b w:val="0"/>
          <w:lang w:val="pl-PL"/>
        </w:rPr>
        <w:t xml:space="preserve"> </w:t>
      </w:r>
      <w:r w:rsidR="008E189C" w:rsidRPr="00803E16">
        <w:rPr>
          <w:rStyle w:val="Pogrubienie"/>
          <w:rFonts w:ascii="Calibri" w:hAnsi="Calibri" w:cs="Calibri"/>
          <w:lang w:val="pl-PL"/>
        </w:rPr>
        <w:t>………………</w:t>
      </w:r>
      <w:r w:rsidR="009660BF" w:rsidRPr="00803E16">
        <w:rPr>
          <w:rStyle w:val="Pogrubienie"/>
          <w:rFonts w:ascii="Calibri" w:hAnsi="Calibri" w:cs="Calibri"/>
          <w:lang w:val="pl-PL"/>
        </w:rPr>
        <w:t>…………………………………..</w:t>
      </w:r>
      <w:r w:rsidR="008E189C" w:rsidRPr="00803E16">
        <w:rPr>
          <w:rStyle w:val="Pogrubienie"/>
          <w:rFonts w:ascii="Calibri" w:hAnsi="Calibri" w:cs="Calibri"/>
          <w:lang w:val="pl-PL"/>
        </w:rPr>
        <w:t>.</w:t>
      </w:r>
      <w:r w:rsidRPr="00803E16">
        <w:rPr>
          <w:rStyle w:val="Pogrubienie"/>
          <w:rFonts w:ascii="Calibri" w:hAnsi="Calibri" w:cs="Calibri"/>
          <w:lang w:val="pl-PL"/>
        </w:rPr>
        <w:t xml:space="preserve"> </w:t>
      </w:r>
      <w:r w:rsidR="00D214B7" w:rsidRPr="00803E16">
        <w:rPr>
          <w:rStyle w:val="Pogrubienie"/>
          <w:rFonts w:ascii="Calibri" w:hAnsi="Calibri" w:cs="Calibri"/>
          <w:lang w:val="pl-PL"/>
        </w:rPr>
        <w:t>z</w:t>
      </w:r>
      <w:r w:rsidRPr="00803E16">
        <w:rPr>
          <w:rStyle w:val="Pogrubienie"/>
          <w:rFonts w:ascii="Calibri" w:hAnsi="Calibri" w:cs="Calibri"/>
          <w:lang w:val="pl-PL"/>
        </w:rPr>
        <w:t>ł</w:t>
      </w:r>
      <w:r w:rsidR="009660BF" w:rsidRPr="00803E16">
        <w:rPr>
          <w:rStyle w:val="Pogrubienie"/>
          <w:rFonts w:ascii="Calibri" w:hAnsi="Calibri" w:cs="Calibri"/>
          <w:lang w:val="pl-PL"/>
        </w:rPr>
        <w:t>otych</w:t>
      </w:r>
    </w:p>
    <w:p w14:paraId="688D5522" w14:textId="77777777" w:rsidR="00323D9E" w:rsidRDefault="00323D9E" w:rsidP="009660BF">
      <w:pPr>
        <w:pStyle w:val="normaltableau"/>
        <w:spacing w:before="0" w:after="0"/>
        <w:rPr>
          <w:rStyle w:val="Pogrubienie"/>
          <w:rFonts w:ascii="Calibri" w:hAnsi="Calibri" w:cs="Calibri"/>
          <w:b w:val="0"/>
          <w:lang w:val="pl-PL"/>
        </w:rPr>
      </w:pPr>
      <w:r w:rsidRPr="004A6CA0">
        <w:rPr>
          <w:rFonts w:ascii="Calibri" w:hAnsi="Calibri" w:cs="Calibri"/>
          <w:lang w:val="pl-PL"/>
        </w:rPr>
        <w:t xml:space="preserve">(słownie </w:t>
      </w:r>
      <w:r w:rsidR="008E189C" w:rsidRPr="004A6CA0">
        <w:rPr>
          <w:rStyle w:val="Pogrubienie"/>
          <w:rFonts w:ascii="Calibri" w:hAnsi="Calibri" w:cs="Calibri"/>
          <w:b w:val="0"/>
          <w:lang w:val="pl-PL"/>
        </w:rPr>
        <w:t>…………</w:t>
      </w:r>
      <w:r w:rsidR="009660BF">
        <w:rPr>
          <w:rStyle w:val="Pogrubienie"/>
          <w:rFonts w:ascii="Calibri" w:hAnsi="Calibri" w:cs="Calibri"/>
          <w:b w:val="0"/>
          <w:lang w:val="pl-PL"/>
        </w:rPr>
        <w:t>………………………………………………………………………………………………………………….</w:t>
      </w:r>
      <w:r w:rsidR="008E189C" w:rsidRPr="004A6CA0">
        <w:rPr>
          <w:rStyle w:val="Pogrubienie"/>
          <w:rFonts w:ascii="Calibri" w:hAnsi="Calibri" w:cs="Calibri"/>
          <w:b w:val="0"/>
          <w:lang w:val="pl-PL"/>
        </w:rPr>
        <w:t>………………</w:t>
      </w:r>
      <w:r w:rsidR="00C665A0" w:rsidRPr="004A6CA0">
        <w:rPr>
          <w:rStyle w:val="Pogrubienie"/>
          <w:rFonts w:ascii="Calibri" w:hAnsi="Calibri" w:cs="Calibri"/>
          <w:b w:val="0"/>
          <w:lang w:val="pl-PL"/>
        </w:rPr>
        <w:t xml:space="preserve"> </w:t>
      </w:r>
      <w:r w:rsidRPr="004A6CA0">
        <w:rPr>
          <w:rStyle w:val="Pogrubienie"/>
          <w:rFonts w:ascii="Calibri" w:hAnsi="Calibri" w:cs="Calibri"/>
          <w:b w:val="0"/>
          <w:lang w:val="pl-PL"/>
        </w:rPr>
        <w:t>)</w:t>
      </w:r>
    </w:p>
    <w:p w14:paraId="1107F762" w14:textId="77777777" w:rsidR="009E0FE0" w:rsidRDefault="009E0FE0" w:rsidP="009660BF">
      <w:pPr>
        <w:pStyle w:val="normaltableau"/>
        <w:spacing w:before="0" w:after="0"/>
        <w:rPr>
          <w:rStyle w:val="Pogrubienie"/>
          <w:rFonts w:ascii="Calibri" w:hAnsi="Calibri" w:cs="Calibri"/>
          <w:b w:val="0"/>
          <w:lang w:val="pl-PL"/>
        </w:rPr>
      </w:pPr>
      <w:r>
        <w:rPr>
          <w:rStyle w:val="Pogrubienie"/>
          <w:rFonts w:ascii="Calibri" w:hAnsi="Calibri" w:cs="Calibri"/>
          <w:b w:val="0"/>
          <w:lang w:val="pl-PL"/>
        </w:rPr>
        <w:t>cena netto………………………………………………………………………... złotych</w:t>
      </w:r>
    </w:p>
    <w:p w14:paraId="5670B37A" w14:textId="1FA2D4D3" w:rsidR="00244FBB" w:rsidRPr="004A6CA0" w:rsidRDefault="00244FBB" w:rsidP="009660BF">
      <w:pPr>
        <w:pStyle w:val="normaltableau"/>
        <w:spacing w:before="0" w:after="0"/>
        <w:rPr>
          <w:rFonts w:ascii="Calibri" w:hAnsi="Calibri" w:cs="Calibri"/>
          <w:lang w:val="pl-PL"/>
        </w:rPr>
      </w:pPr>
      <w:r>
        <w:rPr>
          <w:rStyle w:val="Pogrubienie"/>
          <w:rFonts w:ascii="Calibri" w:hAnsi="Calibri" w:cs="Calibri"/>
          <w:b w:val="0"/>
          <w:lang w:val="pl-PL"/>
        </w:rPr>
        <w:t xml:space="preserve">cena netto za 1 </w:t>
      </w:r>
      <w:proofErr w:type="spellStart"/>
      <w:r>
        <w:rPr>
          <w:rStyle w:val="Pogrubienie"/>
          <w:rFonts w:ascii="Calibri" w:hAnsi="Calibri" w:cs="Calibri"/>
          <w:b w:val="0"/>
          <w:lang w:val="pl-PL"/>
        </w:rPr>
        <w:t>mWh</w:t>
      </w:r>
      <w:proofErr w:type="spellEnd"/>
      <w:r>
        <w:rPr>
          <w:rStyle w:val="Pogrubienie"/>
          <w:rFonts w:ascii="Calibri" w:hAnsi="Calibri" w:cs="Calibri"/>
          <w:b w:val="0"/>
          <w:lang w:val="pl-PL"/>
        </w:rPr>
        <w:t xml:space="preserve"> wynosi: ………………………………………….. złotych</w:t>
      </w:r>
    </w:p>
    <w:p w14:paraId="79AA3201" w14:textId="77777777" w:rsidR="008E189C" w:rsidRPr="004A6CA0" w:rsidRDefault="008E189C" w:rsidP="009660BF">
      <w:pPr>
        <w:spacing w:after="0" w:line="240" w:lineRule="auto"/>
        <w:jc w:val="both"/>
        <w:rPr>
          <w:rFonts w:eastAsia="SimSun" w:cs="Calibri"/>
          <w:b/>
          <w:sz w:val="24"/>
          <w:szCs w:val="24"/>
          <w:u w:val="single"/>
        </w:rPr>
      </w:pPr>
    </w:p>
    <w:p w14:paraId="114D548A" w14:textId="77777777" w:rsidR="00323D9E" w:rsidRPr="004A6CA0" w:rsidRDefault="00323D9E" w:rsidP="009660BF">
      <w:pPr>
        <w:shd w:val="clear" w:color="auto" w:fill="FFFFFF"/>
        <w:spacing w:after="0" w:line="240" w:lineRule="auto"/>
        <w:jc w:val="both"/>
        <w:rPr>
          <w:rFonts w:cs="Calibri"/>
          <w:lang w:eastAsia="en-US"/>
        </w:rPr>
      </w:pPr>
      <w:r w:rsidRPr="004A6CA0">
        <w:rPr>
          <w:rFonts w:cs="Calibri"/>
          <w:spacing w:val="-1"/>
        </w:rPr>
        <w:t xml:space="preserve">W celu dokonania oceny ofert pod uwagę będzie brana cena oferty </w:t>
      </w:r>
      <w:r w:rsidRPr="004A6CA0">
        <w:rPr>
          <w:rFonts w:cs="Calibri"/>
          <w:spacing w:val="4"/>
        </w:rPr>
        <w:t xml:space="preserve">brutto </w:t>
      </w:r>
      <w:r w:rsidRPr="004A6CA0">
        <w:rPr>
          <w:rFonts w:cs="Calibri"/>
        </w:rPr>
        <w:t xml:space="preserve">i </w:t>
      </w:r>
      <w:r w:rsidRPr="004A6CA0">
        <w:rPr>
          <w:rFonts w:cs="Calibri"/>
          <w:spacing w:val="2"/>
        </w:rPr>
        <w:t xml:space="preserve">obejmuje cały okres realizacji przedmiotu zamówienia określonego w Specyfikacji </w:t>
      </w:r>
      <w:r w:rsidRPr="004A6CA0">
        <w:rPr>
          <w:rFonts w:cs="Calibri"/>
          <w:spacing w:val="-2"/>
        </w:rPr>
        <w:t>Warunków Zamówienia.</w:t>
      </w:r>
      <w:r w:rsidRPr="004A6CA0">
        <w:rPr>
          <w:rFonts w:cs="Calibri"/>
        </w:rPr>
        <w:t xml:space="preserve"> </w:t>
      </w:r>
    </w:p>
    <w:p w14:paraId="5EB0F57E" w14:textId="77777777" w:rsidR="00323D9E" w:rsidRPr="004A6CA0" w:rsidRDefault="00323D9E" w:rsidP="009660BF">
      <w:pPr>
        <w:pStyle w:val="normaltableau"/>
        <w:numPr>
          <w:ilvl w:val="0"/>
          <w:numId w:val="4"/>
        </w:numPr>
        <w:tabs>
          <w:tab w:val="clear" w:pos="502"/>
        </w:tabs>
        <w:spacing w:before="0" w:after="0"/>
        <w:ind w:left="426" w:hanging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>Oświadczamy, że zapoznaliśmy się ze Specyfikacją Warunków Zamówienia i nie wnosimy do niej żadnych zastrzeżeń.</w:t>
      </w:r>
    </w:p>
    <w:p w14:paraId="45C6C7ED" w14:textId="77777777" w:rsidR="00323D9E" w:rsidRPr="004A6CA0" w:rsidRDefault="00323D9E" w:rsidP="009660BF">
      <w:pPr>
        <w:pStyle w:val="normaltableau"/>
        <w:numPr>
          <w:ilvl w:val="0"/>
          <w:numId w:val="4"/>
        </w:numPr>
        <w:tabs>
          <w:tab w:val="clear" w:pos="502"/>
        </w:tabs>
        <w:spacing w:before="0" w:after="0"/>
        <w:ind w:left="426" w:hanging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 xml:space="preserve">Oświadczamy, że uzyskaliśmy wszelkie informacje niezbędne do prawidłowego przygotowania </w:t>
      </w:r>
      <w:r w:rsidRPr="004A6CA0">
        <w:rPr>
          <w:rFonts w:ascii="Calibri" w:hAnsi="Calibri" w:cs="Calibri"/>
          <w:lang w:val="pl-PL" w:eastAsia="en-US"/>
        </w:rPr>
        <w:br/>
        <w:t>i złożenia niniejszej oferty.</w:t>
      </w:r>
    </w:p>
    <w:p w14:paraId="75F0B12D" w14:textId="68EF3414" w:rsidR="00323D9E" w:rsidRPr="004A6CA0" w:rsidRDefault="00323D9E" w:rsidP="002514C5">
      <w:pPr>
        <w:pStyle w:val="normaltableau"/>
        <w:numPr>
          <w:ilvl w:val="0"/>
          <w:numId w:val="4"/>
        </w:numPr>
        <w:spacing w:before="0" w:after="0"/>
        <w:rPr>
          <w:rFonts w:ascii="Calibri" w:hAnsi="Calibri" w:cs="Calibri"/>
          <w:lang w:val="pl-PL"/>
        </w:rPr>
      </w:pPr>
      <w:r w:rsidRPr="004A6CA0">
        <w:rPr>
          <w:rFonts w:ascii="Calibri" w:hAnsi="Calibri" w:cs="Calibri"/>
          <w:lang w:val="pl-PL" w:eastAsia="en-US"/>
        </w:rPr>
        <w:t>Oświadczamy, że jesteśmy związani</w:t>
      </w:r>
      <w:r w:rsidR="00C5795D">
        <w:rPr>
          <w:rFonts w:ascii="Calibri" w:hAnsi="Calibri" w:cs="Calibri"/>
          <w:lang w:val="pl-PL" w:eastAsia="en-US"/>
        </w:rPr>
        <w:t xml:space="preserve"> niniejszą ofertą </w:t>
      </w:r>
      <w:r w:rsidR="002514C5" w:rsidRPr="002514C5">
        <w:rPr>
          <w:rFonts w:ascii="Calibri" w:hAnsi="Calibri" w:cs="Calibri"/>
          <w:lang w:val="pl-PL" w:eastAsia="en-US"/>
        </w:rPr>
        <w:t xml:space="preserve">do dnia </w:t>
      </w:r>
      <w:r w:rsidR="002514C5" w:rsidRPr="00821217">
        <w:rPr>
          <w:rFonts w:ascii="Calibri" w:hAnsi="Calibri" w:cs="Calibri"/>
          <w:lang w:val="pl-PL" w:eastAsia="en-US"/>
        </w:rPr>
        <w:t>2</w:t>
      </w:r>
      <w:r w:rsidR="00821217" w:rsidRPr="00821217">
        <w:rPr>
          <w:rFonts w:ascii="Calibri" w:hAnsi="Calibri" w:cs="Calibri"/>
          <w:lang w:val="pl-PL" w:eastAsia="en-US"/>
        </w:rPr>
        <w:t>4</w:t>
      </w:r>
      <w:r w:rsidR="002514C5" w:rsidRPr="00821217">
        <w:rPr>
          <w:rFonts w:ascii="Calibri" w:hAnsi="Calibri" w:cs="Calibri"/>
          <w:lang w:val="pl-PL" w:eastAsia="en-US"/>
        </w:rPr>
        <w:t>.0</w:t>
      </w:r>
      <w:r w:rsidR="00821217" w:rsidRPr="00821217">
        <w:rPr>
          <w:rFonts w:ascii="Calibri" w:hAnsi="Calibri" w:cs="Calibri"/>
          <w:lang w:val="pl-PL" w:eastAsia="en-US"/>
        </w:rPr>
        <w:t>5</w:t>
      </w:r>
      <w:r w:rsidR="002514C5" w:rsidRPr="00821217">
        <w:rPr>
          <w:rFonts w:ascii="Calibri" w:hAnsi="Calibri" w:cs="Calibri"/>
          <w:lang w:val="pl-PL" w:eastAsia="en-US"/>
        </w:rPr>
        <w:t>.202</w:t>
      </w:r>
      <w:r w:rsidR="00821217" w:rsidRPr="00821217">
        <w:rPr>
          <w:rFonts w:ascii="Calibri" w:hAnsi="Calibri" w:cs="Calibri"/>
          <w:lang w:val="pl-PL" w:eastAsia="en-US"/>
        </w:rPr>
        <w:t>3</w:t>
      </w:r>
      <w:r w:rsidR="002514C5" w:rsidRPr="00821217">
        <w:rPr>
          <w:rFonts w:ascii="Calibri" w:hAnsi="Calibri" w:cs="Calibri"/>
          <w:lang w:val="pl-PL" w:eastAsia="en-US"/>
        </w:rPr>
        <w:t xml:space="preserve"> r. do godz. 15.00.</w:t>
      </w:r>
      <w:r w:rsidR="002514C5" w:rsidRPr="002514C5">
        <w:rPr>
          <w:rFonts w:ascii="Calibri" w:hAnsi="Calibri" w:cs="Calibri"/>
          <w:lang w:val="pl-PL" w:eastAsia="en-US"/>
        </w:rPr>
        <w:t xml:space="preserve"> </w:t>
      </w:r>
      <w:r w:rsidRPr="004A6CA0">
        <w:rPr>
          <w:rFonts w:ascii="Calibri" w:hAnsi="Calibri" w:cs="Calibri"/>
          <w:lang w:val="pl-PL" w:eastAsia="en-US"/>
        </w:rPr>
        <w:t>od dnia upływu terminu składania ofert.</w:t>
      </w:r>
    </w:p>
    <w:p w14:paraId="2DCA02A3" w14:textId="77777777" w:rsidR="000B15F6" w:rsidRPr="001C1A15" w:rsidRDefault="00323D9E" w:rsidP="00767F38">
      <w:pPr>
        <w:pStyle w:val="normaltableau"/>
        <w:numPr>
          <w:ilvl w:val="0"/>
          <w:numId w:val="4"/>
        </w:numPr>
        <w:tabs>
          <w:tab w:val="clear" w:pos="502"/>
        </w:tabs>
        <w:spacing w:before="0" w:after="0"/>
        <w:ind w:left="426" w:hanging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/>
        </w:rPr>
        <w:t>Oświadczamy, że przedmiot zamówienia zrealiz</w:t>
      </w:r>
      <w:r w:rsidR="00BC3DE4">
        <w:rPr>
          <w:rFonts w:ascii="Calibri" w:hAnsi="Calibri" w:cs="Calibri"/>
          <w:lang w:val="pl-PL"/>
        </w:rPr>
        <w:t>ujemy w terminie określonym w S</w:t>
      </w:r>
      <w:r w:rsidRPr="004A6CA0">
        <w:rPr>
          <w:rFonts w:ascii="Calibri" w:hAnsi="Calibri" w:cs="Calibri"/>
          <w:lang w:val="pl-PL"/>
        </w:rPr>
        <w:t>WZ.</w:t>
      </w:r>
    </w:p>
    <w:p w14:paraId="39D3E149" w14:textId="77777777" w:rsidR="00323D9E" w:rsidRPr="00C5795D" w:rsidRDefault="00323D9E" w:rsidP="007E33BD">
      <w:pPr>
        <w:pStyle w:val="normaltableau"/>
        <w:numPr>
          <w:ilvl w:val="0"/>
          <w:numId w:val="4"/>
        </w:numPr>
        <w:tabs>
          <w:tab w:val="clear" w:pos="502"/>
        </w:tabs>
        <w:spacing w:before="0" w:after="0"/>
        <w:ind w:left="426" w:hanging="426"/>
        <w:rPr>
          <w:rFonts w:ascii="Calibri" w:hAnsi="Calibri" w:cs="Calibri"/>
          <w:color w:val="000000"/>
          <w:shd w:val="clear" w:color="auto" w:fill="FFFFFF"/>
          <w:lang w:val="pl-PL"/>
        </w:rPr>
      </w:pPr>
      <w:r w:rsidRPr="004A6CA0">
        <w:rPr>
          <w:rFonts w:ascii="Calibri" w:hAnsi="Calibri" w:cs="Calibri"/>
          <w:lang w:val="pl-PL" w:eastAsia="en-US"/>
        </w:rPr>
        <w:lastRenderedPageBreak/>
        <w:t xml:space="preserve">Oświadczamy, że zapoznaliśmy się z postanowieniami umowy, określonymi w </w:t>
      </w:r>
      <w:r w:rsidR="00BC3DE4">
        <w:rPr>
          <w:rFonts w:ascii="Calibri" w:hAnsi="Calibri" w:cs="Calibri"/>
          <w:b/>
          <w:lang w:val="pl-PL" w:eastAsia="en-US"/>
        </w:rPr>
        <w:t>S</w:t>
      </w:r>
      <w:r w:rsidR="00E6584E">
        <w:rPr>
          <w:rFonts w:ascii="Calibri" w:hAnsi="Calibri" w:cs="Calibri"/>
          <w:b/>
          <w:lang w:val="pl-PL" w:eastAsia="en-US"/>
        </w:rPr>
        <w:t>WZ</w:t>
      </w:r>
      <w:r w:rsidRPr="004A6CA0">
        <w:rPr>
          <w:rFonts w:ascii="Calibri" w:hAnsi="Calibri" w:cs="Calibri"/>
          <w:lang w:val="pl-PL" w:eastAsia="en-US"/>
        </w:rPr>
        <w:t xml:space="preserve"> </w:t>
      </w:r>
      <w:r w:rsidR="00E6584E">
        <w:rPr>
          <w:rFonts w:ascii="Calibri" w:hAnsi="Calibri" w:cs="Calibri"/>
          <w:lang w:val="pl-PL" w:eastAsia="en-US"/>
        </w:rPr>
        <w:br/>
      </w:r>
      <w:r w:rsidRPr="004A6CA0">
        <w:rPr>
          <w:rFonts w:ascii="Calibri" w:hAnsi="Calibri" w:cs="Calibri"/>
          <w:lang w:val="pl-PL" w:eastAsia="en-US"/>
        </w:rPr>
        <w:t xml:space="preserve">i zobowiązujemy się, w przypadku wyboru naszej oferty, do zawarcia umowy zgodnej </w:t>
      </w:r>
      <w:r w:rsidRPr="004A6CA0">
        <w:rPr>
          <w:rFonts w:ascii="Calibri" w:hAnsi="Calibri" w:cs="Calibri"/>
          <w:lang w:val="pl-PL" w:eastAsia="en-US"/>
        </w:rPr>
        <w:br/>
      </w:r>
      <w:r w:rsidRPr="00C5795D">
        <w:rPr>
          <w:rFonts w:ascii="Calibri" w:hAnsi="Calibri" w:cs="Calibri"/>
          <w:lang w:val="pl-PL" w:eastAsia="en-US"/>
        </w:rPr>
        <w:t>z niniejszą ofertą, na warunkach określonych w SWZ, w miejscu i terminie wyznaczonym przez zamawiającego.</w:t>
      </w:r>
    </w:p>
    <w:p w14:paraId="10767E98" w14:textId="77777777" w:rsidR="00A516F4" w:rsidRDefault="00E00825" w:rsidP="009660BF">
      <w:pPr>
        <w:numPr>
          <w:ilvl w:val="0"/>
          <w:numId w:val="4"/>
        </w:numPr>
        <w:tabs>
          <w:tab w:val="clear" w:pos="502"/>
          <w:tab w:val="left" w:pos="426"/>
        </w:tabs>
        <w:spacing w:after="120" w:line="240" w:lineRule="auto"/>
        <w:ind w:left="426" w:hanging="426"/>
        <w:contextualSpacing/>
        <w:jc w:val="both"/>
        <w:rPr>
          <w:rFonts w:cs="Calibri"/>
        </w:rPr>
      </w:pPr>
      <w:r w:rsidRPr="004A6CA0">
        <w:rPr>
          <w:rFonts w:cs="Calibri"/>
          <w:b/>
        </w:rPr>
        <w:t>Oświadczamy,</w:t>
      </w:r>
      <w:r w:rsidRPr="004A6CA0">
        <w:rPr>
          <w:rFonts w:cs="Calibri"/>
        </w:rPr>
        <w:t xml:space="preserve"> </w:t>
      </w:r>
      <w:r w:rsidRPr="004A6CA0">
        <w:rPr>
          <w:rFonts w:cs="Calibri"/>
          <w:b/>
        </w:rPr>
        <w:t xml:space="preserve">że zamówienie zamierzamy / nie zamierzamy </w:t>
      </w:r>
      <w:r w:rsidRPr="004A6CA0">
        <w:rPr>
          <w:rFonts w:cs="Calibri"/>
          <w:vertAlign w:val="superscript"/>
        </w:rPr>
        <w:t>1</w:t>
      </w:r>
      <w:r w:rsidRPr="004A6CA0">
        <w:rPr>
          <w:rFonts w:cs="Calibri"/>
        </w:rPr>
        <w:t xml:space="preserve"> powierzyć podwykonawcom </w:t>
      </w:r>
      <w:r w:rsidR="00E6584E">
        <w:rPr>
          <w:rFonts w:cs="Calibri"/>
        </w:rPr>
        <w:br/>
      </w:r>
      <w:r w:rsidRPr="004A6CA0">
        <w:rPr>
          <w:rFonts w:cs="Calibri"/>
        </w:rPr>
        <w:t>w następujących częściach:</w:t>
      </w:r>
    </w:p>
    <w:p w14:paraId="2CE3553A" w14:textId="77777777" w:rsidR="007E33BD" w:rsidRPr="004A6CA0" w:rsidRDefault="007E33BD" w:rsidP="007E33BD">
      <w:pPr>
        <w:tabs>
          <w:tab w:val="left" w:pos="426"/>
        </w:tabs>
        <w:spacing w:after="120" w:line="240" w:lineRule="auto"/>
        <w:ind w:left="426"/>
        <w:contextualSpacing/>
        <w:jc w:val="both"/>
        <w:rPr>
          <w:rFonts w:cs="Calibr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5103"/>
      </w:tblGrid>
      <w:tr w:rsidR="00E00825" w:rsidRPr="004A6CA0" w14:paraId="6C4A411F" w14:textId="77777777" w:rsidTr="004E71E9">
        <w:trPr>
          <w:cantSplit/>
          <w:trHeight w:val="373"/>
        </w:trPr>
        <w:tc>
          <w:tcPr>
            <w:tcW w:w="567" w:type="dxa"/>
            <w:vAlign w:val="center"/>
          </w:tcPr>
          <w:p w14:paraId="28495AE7" w14:textId="77777777" w:rsidR="00E00825" w:rsidRPr="00767F38" w:rsidRDefault="00E00825" w:rsidP="009660BF">
            <w:pPr>
              <w:tabs>
                <w:tab w:val="left" w:pos="540"/>
              </w:tabs>
              <w:spacing w:after="0" w:line="240" w:lineRule="auto"/>
              <w:rPr>
                <w:rFonts w:cs="Calibri"/>
                <w:b/>
                <w:bCs/>
              </w:rPr>
            </w:pPr>
            <w:r w:rsidRPr="00767F38">
              <w:rPr>
                <w:rFonts w:cs="Calibri"/>
                <w:b/>
                <w:bCs/>
              </w:rPr>
              <w:t>Lp.</w:t>
            </w:r>
          </w:p>
        </w:tc>
        <w:tc>
          <w:tcPr>
            <w:tcW w:w="3544" w:type="dxa"/>
            <w:vAlign w:val="center"/>
          </w:tcPr>
          <w:p w14:paraId="213118AD" w14:textId="77777777" w:rsidR="00E00825" w:rsidRPr="00767F38" w:rsidRDefault="00E00825" w:rsidP="009660BF">
            <w:pPr>
              <w:tabs>
                <w:tab w:val="left" w:pos="540"/>
              </w:tabs>
              <w:spacing w:after="0" w:line="240" w:lineRule="auto"/>
              <w:rPr>
                <w:rFonts w:cs="Calibri"/>
                <w:b/>
                <w:bCs/>
              </w:rPr>
            </w:pPr>
            <w:r w:rsidRPr="00767F38">
              <w:rPr>
                <w:rFonts w:cs="Calibri"/>
                <w:b/>
                <w:bCs/>
              </w:rPr>
              <w:t>Nazwa podwykonawcy</w:t>
            </w:r>
          </w:p>
        </w:tc>
        <w:tc>
          <w:tcPr>
            <w:tcW w:w="5103" w:type="dxa"/>
          </w:tcPr>
          <w:p w14:paraId="738C66A2" w14:textId="77777777" w:rsidR="00E00825" w:rsidRPr="00767F38" w:rsidRDefault="00E00825" w:rsidP="009660BF">
            <w:pPr>
              <w:tabs>
                <w:tab w:val="left" w:pos="540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67F38">
              <w:rPr>
                <w:rFonts w:cs="Calibri"/>
                <w:b/>
                <w:bCs/>
              </w:rPr>
              <w:t xml:space="preserve">Zakres/część zamówienia przewidziany do wykonania przez podwykonawcę </w:t>
            </w:r>
          </w:p>
        </w:tc>
      </w:tr>
      <w:tr w:rsidR="00E00825" w:rsidRPr="004A6CA0" w14:paraId="6B3A7814" w14:textId="77777777" w:rsidTr="004E71E9">
        <w:trPr>
          <w:cantSplit/>
          <w:trHeight w:val="239"/>
        </w:trPr>
        <w:tc>
          <w:tcPr>
            <w:tcW w:w="567" w:type="dxa"/>
          </w:tcPr>
          <w:p w14:paraId="77B12E3B" w14:textId="77777777" w:rsidR="00E00825" w:rsidRPr="004A6CA0" w:rsidRDefault="00E00825" w:rsidP="009660BF">
            <w:pPr>
              <w:tabs>
                <w:tab w:val="left" w:pos="540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3544" w:type="dxa"/>
          </w:tcPr>
          <w:p w14:paraId="634783E5" w14:textId="77777777" w:rsidR="00E00825" w:rsidRDefault="00E00825" w:rsidP="009660BF">
            <w:pPr>
              <w:tabs>
                <w:tab w:val="left" w:pos="540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14:paraId="499BC8C6" w14:textId="77777777" w:rsidR="00767F38" w:rsidRDefault="00767F38" w:rsidP="009660BF">
            <w:pPr>
              <w:tabs>
                <w:tab w:val="left" w:pos="540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14:paraId="787232F0" w14:textId="77777777" w:rsidR="00767F38" w:rsidRPr="004A6CA0" w:rsidRDefault="00767F38" w:rsidP="009660BF">
            <w:pPr>
              <w:tabs>
                <w:tab w:val="left" w:pos="540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103" w:type="dxa"/>
          </w:tcPr>
          <w:p w14:paraId="50190750" w14:textId="77777777" w:rsidR="00E00825" w:rsidRPr="004A6CA0" w:rsidRDefault="00E00825" w:rsidP="009660BF">
            <w:pPr>
              <w:tabs>
                <w:tab w:val="left" w:pos="540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</w:tbl>
    <w:p w14:paraId="3D1D864F" w14:textId="77777777" w:rsidR="009660BF" w:rsidRPr="009660BF" w:rsidRDefault="009660BF" w:rsidP="009660BF">
      <w:pPr>
        <w:pStyle w:val="normaltableau"/>
        <w:tabs>
          <w:tab w:val="left" w:pos="426"/>
        </w:tabs>
        <w:spacing w:before="0" w:after="0"/>
        <w:ind w:left="426"/>
        <w:rPr>
          <w:rFonts w:ascii="Calibri" w:hAnsi="Calibri" w:cs="Calibri"/>
          <w:lang w:val="pl-PL" w:eastAsia="en-US"/>
        </w:rPr>
      </w:pPr>
    </w:p>
    <w:p w14:paraId="30B66608" w14:textId="77777777" w:rsidR="00323D9E" w:rsidRPr="009E0FE0" w:rsidRDefault="00323D9E" w:rsidP="009660BF">
      <w:pPr>
        <w:pStyle w:val="normaltableau"/>
        <w:numPr>
          <w:ilvl w:val="0"/>
          <w:numId w:val="4"/>
        </w:numPr>
        <w:tabs>
          <w:tab w:val="clear" w:pos="502"/>
          <w:tab w:val="left" w:pos="426"/>
        </w:tabs>
        <w:spacing w:before="0" w:after="0"/>
        <w:ind w:left="426" w:hanging="426"/>
        <w:rPr>
          <w:rFonts w:ascii="Calibri" w:hAnsi="Calibri" w:cs="Calibri"/>
          <w:lang w:val="pl-PL"/>
        </w:rPr>
      </w:pPr>
      <w:r w:rsidRPr="009E0FE0">
        <w:rPr>
          <w:rFonts w:ascii="Calibri" w:hAnsi="Calibri" w:cs="Calibri"/>
          <w:lang w:val="pl-PL" w:eastAsia="en-US"/>
        </w:rPr>
        <w:t xml:space="preserve">Oświadczamy, że niniejsza oferta zawiera na stronach nr od ….. do …... informacje stanowiące </w:t>
      </w:r>
      <w:r w:rsidRPr="009E0FE0">
        <w:rPr>
          <w:rFonts w:ascii="Calibri" w:hAnsi="Calibri" w:cs="Calibri"/>
          <w:b/>
          <w:lang w:val="pl-PL" w:eastAsia="en-US"/>
        </w:rPr>
        <w:t>tajemnicę przedsiębiorstwa</w:t>
      </w:r>
      <w:r w:rsidRPr="009E0FE0">
        <w:rPr>
          <w:rFonts w:ascii="Calibri" w:hAnsi="Calibri" w:cs="Calibri"/>
          <w:lang w:val="pl-PL" w:eastAsia="en-US"/>
        </w:rPr>
        <w:t xml:space="preserve"> w rozumieniu </w:t>
      </w:r>
      <w:r w:rsidRPr="009E0FE0">
        <w:rPr>
          <w:rFonts w:ascii="Calibri" w:hAnsi="Calibri" w:cs="Calibri"/>
          <w:lang w:val="pl-PL"/>
        </w:rPr>
        <w:t>art. 11 ust. 4 ustawy z dnia 16 kwietnia 1993 r. o zwalczaniu nieuczciwej konkurencji</w:t>
      </w:r>
      <w:r w:rsidRPr="009E0FE0">
        <w:rPr>
          <w:rFonts w:ascii="Calibri" w:hAnsi="Calibri" w:cs="Calibri"/>
          <w:lang w:val="pl-PL" w:eastAsia="en-US"/>
        </w:rPr>
        <w:t xml:space="preserve"> </w:t>
      </w:r>
      <w:r w:rsidR="009E0FE0" w:rsidRPr="009E0FE0">
        <w:rPr>
          <w:rFonts w:ascii="Calibri" w:hAnsi="Calibri" w:cs="Calibri"/>
          <w:lang w:val="pl-PL"/>
        </w:rPr>
        <w:t>(Dz. U. z 2020 r., poz.1913</w:t>
      </w:r>
      <w:r w:rsidRPr="009E0FE0">
        <w:rPr>
          <w:rFonts w:ascii="Calibri" w:hAnsi="Calibri" w:cs="Calibri"/>
          <w:lang w:val="pl-PL"/>
        </w:rPr>
        <w:t xml:space="preserve"> z </w:t>
      </w:r>
      <w:proofErr w:type="spellStart"/>
      <w:r w:rsidRPr="009E0FE0">
        <w:rPr>
          <w:rFonts w:ascii="Calibri" w:hAnsi="Calibri" w:cs="Calibri"/>
          <w:lang w:val="pl-PL"/>
        </w:rPr>
        <w:t>późn</w:t>
      </w:r>
      <w:proofErr w:type="spellEnd"/>
      <w:r w:rsidRPr="009E0FE0">
        <w:rPr>
          <w:rFonts w:ascii="Calibri" w:hAnsi="Calibri" w:cs="Calibri"/>
          <w:lang w:val="pl-PL"/>
        </w:rPr>
        <w:t>. zm.).</w:t>
      </w:r>
    </w:p>
    <w:p w14:paraId="607518DF" w14:textId="77777777" w:rsidR="00205C34" w:rsidRPr="004A6CA0" w:rsidRDefault="00205C34" w:rsidP="009660BF">
      <w:pPr>
        <w:pStyle w:val="normaltableau"/>
        <w:numPr>
          <w:ilvl w:val="0"/>
          <w:numId w:val="4"/>
        </w:numPr>
        <w:tabs>
          <w:tab w:val="clear" w:pos="502"/>
          <w:tab w:val="left" w:pos="426"/>
        </w:tabs>
        <w:spacing w:before="0" w:after="0"/>
        <w:ind w:left="426" w:hanging="426"/>
        <w:rPr>
          <w:rFonts w:ascii="Calibri" w:hAnsi="Calibri" w:cs="Calibri"/>
          <w:lang w:val="pl-PL"/>
        </w:rPr>
      </w:pPr>
      <w:r w:rsidRPr="009E0FE0">
        <w:rPr>
          <w:rFonts w:ascii="Calibri" w:hAnsi="Calibri" w:cs="Calibri"/>
          <w:lang w:val="pl-PL"/>
        </w:rPr>
        <w:t xml:space="preserve">Płatność za fakturę zostanie dokonana w terminie do </w:t>
      </w:r>
      <w:r w:rsidR="007E33BD" w:rsidRPr="009E0FE0">
        <w:rPr>
          <w:rFonts w:ascii="Calibri" w:hAnsi="Calibri" w:cs="Calibri"/>
          <w:lang w:val="pl-PL"/>
        </w:rPr>
        <w:t>14</w:t>
      </w:r>
      <w:r w:rsidRPr="009E0FE0">
        <w:rPr>
          <w:rFonts w:ascii="Calibri" w:hAnsi="Calibri" w:cs="Calibri"/>
          <w:lang w:val="pl-PL"/>
        </w:rPr>
        <w:t xml:space="preserve"> dni </w:t>
      </w:r>
      <w:r w:rsidR="007E33BD" w:rsidRPr="009E0FE0">
        <w:rPr>
          <w:rFonts w:ascii="Calibri" w:hAnsi="Calibri" w:cs="Calibri"/>
          <w:lang w:val="pl-PL"/>
        </w:rPr>
        <w:t>od daty wystawienia faktury</w:t>
      </w:r>
      <w:r w:rsidR="007E33BD">
        <w:rPr>
          <w:rFonts w:ascii="Calibri" w:hAnsi="Calibri" w:cs="Calibri"/>
          <w:lang w:val="pl-PL"/>
        </w:rPr>
        <w:t xml:space="preserve"> VAT, na konto podatnika podane na fakturze.</w:t>
      </w:r>
      <w:r w:rsidRPr="004A6CA0">
        <w:rPr>
          <w:rFonts w:ascii="Calibri" w:hAnsi="Calibri" w:cs="Calibri"/>
          <w:lang w:val="pl-PL"/>
        </w:rPr>
        <w:t xml:space="preserve"> </w:t>
      </w:r>
    </w:p>
    <w:p w14:paraId="0748064C" w14:textId="77777777" w:rsidR="00323D9E" w:rsidRPr="004A6CA0" w:rsidRDefault="00323D9E" w:rsidP="009660BF">
      <w:pPr>
        <w:pStyle w:val="normaltableau"/>
        <w:numPr>
          <w:ilvl w:val="0"/>
          <w:numId w:val="4"/>
        </w:numPr>
        <w:tabs>
          <w:tab w:val="clear" w:pos="502"/>
          <w:tab w:val="left" w:pos="426"/>
        </w:tabs>
        <w:spacing w:before="0" w:after="0"/>
        <w:ind w:left="426" w:hanging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/>
        </w:rPr>
        <w:t xml:space="preserve">Ofertę niniejszą składamy na </w:t>
      </w:r>
      <w:r w:rsidR="001F364A" w:rsidRPr="004A6CA0">
        <w:rPr>
          <w:rFonts w:ascii="Calibri" w:hAnsi="Calibri" w:cs="Calibri"/>
          <w:lang w:val="pl-PL"/>
        </w:rPr>
        <w:t>…</w:t>
      </w:r>
      <w:r w:rsidR="009660BF">
        <w:rPr>
          <w:rFonts w:ascii="Calibri" w:hAnsi="Calibri" w:cs="Calibri"/>
          <w:lang w:val="pl-PL"/>
        </w:rPr>
        <w:t>…………………..</w:t>
      </w:r>
      <w:r w:rsidR="00475348" w:rsidRPr="004A6CA0">
        <w:rPr>
          <w:rFonts w:ascii="Calibri" w:hAnsi="Calibri" w:cs="Calibri"/>
          <w:lang w:val="pl-PL"/>
        </w:rPr>
        <w:t xml:space="preserve"> </w:t>
      </w:r>
      <w:r w:rsidRPr="004A6CA0">
        <w:rPr>
          <w:rFonts w:ascii="Calibri" w:hAnsi="Calibri" w:cs="Calibri"/>
          <w:lang w:val="pl-PL"/>
        </w:rPr>
        <w:t>stronach.</w:t>
      </w:r>
    </w:p>
    <w:p w14:paraId="71263892" w14:textId="77777777" w:rsidR="00475348" w:rsidRPr="004A6CA0" w:rsidRDefault="00323D9E" w:rsidP="009660BF">
      <w:pPr>
        <w:pStyle w:val="normaltableau"/>
        <w:numPr>
          <w:ilvl w:val="0"/>
          <w:numId w:val="4"/>
        </w:numPr>
        <w:tabs>
          <w:tab w:val="clear" w:pos="502"/>
          <w:tab w:val="left" w:pos="426"/>
        </w:tabs>
        <w:spacing w:before="0" w:after="0"/>
        <w:ind w:left="426" w:hanging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 xml:space="preserve">WRAZ Z OFERTĄ składamy następujące oświadczenia i dokumenty: </w:t>
      </w:r>
    </w:p>
    <w:p w14:paraId="62552442" w14:textId="77777777" w:rsidR="002D0203" w:rsidRPr="004A6CA0" w:rsidRDefault="002D0203" w:rsidP="009660BF">
      <w:pPr>
        <w:pStyle w:val="normaltableau"/>
        <w:tabs>
          <w:tab w:val="left" w:pos="426"/>
        </w:tabs>
        <w:spacing w:before="0" w:after="0"/>
        <w:ind w:left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>……………………</w:t>
      </w:r>
      <w:r w:rsidR="009660BF">
        <w:rPr>
          <w:rFonts w:ascii="Calibri" w:hAnsi="Calibri" w:cs="Calibri"/>
          <w:lang w:val="pl-PL" w:eastAsia="en-US"/>
        </w:rPr>
        <w:t>……………………………………………………………………………………………………………………………..</w:t>
      </w:r>
      <w:r w:rsidRPr="004A6CA0">
        <w:rPr>
          <w:rFonts w:ascii="Calibri" w:hAnsi="Calibri" w:cs="Calibri"/>
          <w:lang w:val="pl-PL" w:eastAsia="en-US"/>
        </w:rPr>
        <w:t>…</w:t>
      </w:r>
    </w:p>
    <w:p w14:paraId="775CF57A" w14:textId="77777777" w:rsidR="002D0203" w:rsidRPr="004A6CA0" w:rsidRDefault="002D0203" w:rsidP="009660BF">
      <w:pPr>
        <w:pStyle w:val="normaltableau"/>
        <w:tabs>
          <w:tab w:val="left" w:pos="426"/>
        </w:tabs>
        <w:spacing w:before="0" w:after="0"/>
        <w:ind w:left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>……………………</w:t>
      </w:r>
      <w:r w:rsidR="009660BF">
        <w:rPr>
          <w:rFonts w:ascii="Calibri" w:hAnsi="Calibri" w:cs="Calibri"/>
          <w:lang w:val="pl-PL" w:eastAsia="en-US"/>
        </w:rPr>
        <w:t>……………………………………………………………………………………………………………………………..</w:t>
      </w:r>
      <w:r w:rsidRPr="004A6CA0">
        <w:rPr>
          <w:rFonts w:ascii="Calibri" w:hAnsi="Calibri" w:cs="Calibri"/>
          <w:lang w:val="pl-PL" w:eastAsia="en-US"/>
        </w:rPr>
        <w:t>…</w:t>
      </w:r>
    </w:p>
    <w:p w14:paraId="4442530A" w14:textId="77777777" w:rsidR="002D0203" w:rsidRDefault="002D0203" w:rsidP="009660BF">
      <w:pPr>
        <w:pStyle w:val="normaltableau"/>
        <w:tabs>
          <w:tab w:val="left" w:pos="426"/>
        </w:tabs>
        <w:spacing w:before="0" w:after="0"/>
        <w:ind w:left="426"/>
        <w:rPr>
          <w:rFonts w:ascii="Calibri" w:hAnsi="Calibri" w:cs="Calibri"/>
          <w:lang w:val="pl-PL" w:eastAsia="en-US"/>
        </w:rPr>
      </w:pPr>
      <w:r w:rsidRPr="004A6CA0">
        <w:rPr>
          <w:rFonts w:ascii="Calibri" w:hAnsi="Calibri" w:cs="Calibri"/>
          <w:lang w:val="pl-PL" w:eastAsia="en-US"/>
        </w:rPr>
        <w:t>………</w:t>
      </w:r>
      <w:r w:rsidR="009660BF">
        <w:rPr>
          <w:rFonts w:ascii="Calibri" w:hAnsi="Calibri" w:cs="Calibri"/>
          <w:lang w:val="pl-PL" w:eastAsia="en-US"/>
        </w:rPr>
        <w:t>……………………………………………………………………………………………………………………………..</w:t>
      </w:r>
      <w:r w:rsidRPr="004A6CA0">
        <w:rPr>
          <w:rFonts w:ascii="Calibri" w:hAnsi="Calibri" w:cs="Calibri"/>
          <w:lang w:val="pl-PL" w:eastAsia="en-US"/>
        </w:rPr>
        <w:t>………………</w:t>
      </w:r>
    </w:p>
    <w:p w14:paraId="3F787B14" w14:textId="77777777" w:rsidR="009660BF" w:rsidRPr="004A6CA0" w:rsidRDefault="009660BF" w:rsidP="009660BF">
      <w:pPr>
        <w:pStyle w:val="normaltableau"/>
        <w:tabs>
          <w:tab w:val="left" w:pos="426"/>
        </w:tabs>
        <w:spacing w:before="0" w:after="0"/>
        <w:ind w:left="426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 w:eastAsia="en-US"/>
        </w:rPr>
        <w:t>……………………………………………………………………………………………………………………………………………………..</w:t>
      </w:r>
    </w:p>
    <w:p w14:paraId="0C167CF2" w14:textId="77777777" w:rsidR="00323D9E" w:rsidRPr="004A6CA0" w:rsidRDefault="00323D9E" w:rsidP="009660BF">
      <w:pPr>
        <w:numPr>
          <w:ilvl w:val="0"/>
          <w:numId w:val="4"/>
        </w:numPr>
        <w:tabs>
          <w:tab w:val="clear" w:pos="502"/>
          <w:tab w:val="num" w:pos="426"/>
          <w:tab w:val="left" w:pos="709"/>
        </w:tabs>
        <w:spacing w:before="120" w:after="0" w:line="240" w:lineRule="auto"/>
        <w:ind w:left="539" w:hanging="539"/>
        <w:jc w:val="both"/>
        <w:rPr>
          <w:rFonts w:cs="Calibri"/>
          <w:lang w:eastAsia="en-US"/>
        </w:rPr>
      </w:pPr>
      <w:r w:rsidRPr="004A6CA0">
        <w:rPr>
          <w:rFonts w:cs="Calibri"/>
          <w:lang w:eastAsia="en-US"/>
        </w:rPr>
        <w:t>Wszelką korespondencję związaną z niniejszym postępowaniem należy kierować do:</w:t>
      </w:r>
    </w:p>
    <w:p w14:paraId="55C3F8C0" w14:textId="77777777" w:rsidR="00323D9E" w:rsidRPr="004A6CA0" w:rsidRDefault="009660BF" w:rsidP="009660BF">
      <w:pPr>
        <w:spacing w:after="0" w:line="24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      </w:t>
      </w:r>
      <w:r w:rsidR="00323D9E" w:rsidRPr="004A6CA0">
        <w:rPr>
          <w:rFonts w:cs="Calibri"/>
          <w:lang w:eastAsia="en-US"/>
        </w:rPr>
        <w:t>Imię i nazwisko</w:t>
      </w:r>
      <w:r>
        <w:rPr>
          <w:rFonts w:cs="Calibri"/>
          <w:lang w:eastAsia="en-US"/>
        </w:rPr>
        <w:t>: ……………………………………………………………………………………………………………………………</w:t>
      </w:r>
    </w:p>
    <w:p w14:paraId="5A2AB75D" w14:textId="77777777" w:rsidR="001F364A" w:rsidRPr="004A6CA0" w:rsidRDefault="009660BF" w:rsidP="009660BF">
      <w:pPr>
        <w:spacing w:after="0" w:line="24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      </w:t>
      </w:r>
      <w:r w:rsidR="00323D9E" w:rsidRPr="004A6CA0">
        <w:rPr>
          <w:rFonts w:cs="Calibri"/>
          <w:lang w:eastAsia="en-US"/>
        </w:rPr>
        <w:t>Adres:</w:t>
      </w:r>
      <w:r w:rsidR="00C665A0" w:rsidRPr="004A6CA0">
        <w:rPr>
          <w:rFonts w:cs="Calibri"/>
          <w:lang w:eastAsia="en-US"/>
        </w:rPr>
        <w:t xml:space="preserve"> </w:t>
      </w:r>
      <w:r>
        <w:rPr>
          <w:rFonts w:cs="Calibri"/>
          <w:lang w:eastAsia="en-US"/>
        </w:rPr>
        <w:t>………………………………………………………………………………………………………………………………………….</w:t>
      </w:r>
    </w:p>
    <w:p w14:paraId="33C94DEB" w14:textId="77777777" w:rsidR="00323D9E" w:rsidRPr="004A6CA0" w:rsidRDefault="009660BF" w:rsidP="009660BF">
      <w:pPr>
        <w:spacing w:after="0" w:line="24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      </w:t>
      </w:r>
      <w:r w:rsidR="00323D9E" w:rsidRPr="004A6CA0">
        <w:rPr>
          <w:rFonts w:cs="Calibri"/>
          <w:lang w:eastAsia="en-US"/>
        </w:rPr>
        <w:t>Telefon</w:t>
      </w:r>
      <w:r w:rsidR="001F364A" w:rsidRPr="004A6CA0">
        <w:rPr>
          <w:rFonts w:cs="Calibri"/>
          <w:lang w:eastAsia="en-US"/>
        </w:rPr>
        <w:t>/</w:t>
      </w:r>
      <w:r w:rsidR="002D0203" w:rsidRPr="004A6CA0">
        <w:rPr>
          <w:rFonts w:cs="Calibri"/>
          <w:lang w:eastAsia="en-US"/>
        </w:rPr>
        <w:t>e-mail</w:t>
      </w:r>
      <w:r>
        <w:rPr>
          <w:rFonts w:cs="Calibri"/>
          <w:lang w:eastAsia="en-US"/>
        </w:rPr>
        <w:t>: …………………………………………………………………………………………………………………………….</w:t>
      </w:r>
      <w:r w:rsidR="002D0203" w:rsidRPr="004A6CA0">
        <w:rPr>
          <w:rFonts w:cs="Calibri"/>
          <w:lang w:eastAsia="en-US"/>
        </w:rPr>
        <w:t xml:space="preserve"> </w:t>
      </w:r>
    </w:p>
    <w:p w14:paraId="4CBEEFC3" w14:textId="77777777" w:rsidR="00DA68D9" w:rsidRDefault="00DA68D9" w:rsidP="009660BF">
      <w:pPr>
        <w:tabs>
          <w:tab w:val="left" w:pos="3828"/>
        </w:tabs>
        <w:spacing w:after="0" w:line="240" w:lineRule="auto"/>
        <w:rPr>
          <w:rFonts w:cs="Calibri"/>
        </w:rPr>
      </w:pPr>
    </w:p>
    <w:p w14:paraId="5400D8F1" w14:textId="77777777" w:rsidR="009660BF" w:rsidRDefault="009660BF" w:rsidP="009660BF">
      <w:pPr>
        <w:tabs>
          <w:tab w:val="left" w:pos="3828"/>
        </w:tabs>
        <w:spacing w:after="0" w:line="240" w:lineRule="auto"/>
        <w:rPr>
          <w:rFonts w:cs="Calibri"/>
        </w:rPr>
      </w:pPr>
    </w:p>
    <w:p w14:paraId="3F8F6BDE" w14:textId="77777777" w:rsidR="009660BF" w:rsidRPr="004A6CA0" w:rsidRDefault="009660BF" w:rsidP="009660BF">
      <w:pPr>
        <w:tabs>
          <w:tab w:val="left" w:pos="3828"/>
        </w:tabs>
        <w:spacing w:after="0" w:line="240" w:lineRule="auto"/>
        <w:rPr>
          <w:rFonts w:cs="Calibri"/>
        </w:rPr>
      </w:pPr>
    </w:p>
    <w:p w14:paraId="7C2A0713" w14:textId="77777777" w:rsidR="00DA68D9" w:rsidRDefault="001F364A" w:rsidP="009660BF">
      <w:pPr>
        <w:tabs>
          <w:tab w:val="left" w:pos="3828"/>
        </w:tabs>
        <w:spacing w:after="0" w:line="240" w:lineRule="auto"/>
        <w:rPr>
          <w:rFonts w:cs="Calibri"/>
        </w:rPr>
      </w:pPr>
      <w:r w:rsidRPr="004A6CA0">
        <w:rPr>
          <w:rFonts w:cs="Calibri"/>
        </w:rPr>
        <w:t>…</w:t>
      </w:r>
      <w:r w:rsidR="009660BF">
        <w:rPr>
          <w:rFonts w:cs="Calibri"/>
        </w:rPr>
        <w:t>………………</w:t>
      </w:r>
      <w:r w:rsidRPr="004A6CA0">
        <w:rPr>
          <w:rFonts w:cs="Calibri"/>
        </w:rPr>
        <w:t>……………</w:t>
      </w:r>
      <w:r w:rsidR="00323D9E" w:rsidRPr="004A6CA0">
        <w:rPr>
          <w:rFonts w:cs="Calibri"/>
        </w:rPr>
        <w:t xml:space="preserve">, dn. </w:t>
      </w:r>
      <w:r w:rsidRPr="004A6CA0">
        <w:rPr>
          <w:rFonts w:cs="Calibri"/>
        </w:rPr>
        <w:t>………</w:t>
      </w:r>
      <w:r w:rsidR="009660BF">
        <w:rPr>
          <w:rFonts w:cs="Calibri"/>
        </w:rPr>
        <w:t>………</w:t>
      </w:r>
      <w:r w:rsidRPr="004A6CA0">
        <w:rPr>
          <w:rFonts w:cs="Calibri"/>
        </w:rPr>
        <w:t>……..</w:t>
      </w:r>
      <w:r w:rsidR="00C665A0" w:rsidRPr="004A6CA0">
        <w:rPr>
          <w:rFonts w:cs="Calibri"/>
        </w:rPr>
        <w:t xml:space="preserve"> r.</w:t>
      </w:r>
      <w:r w:rsidR="00323D9E" w:rsidRPr="004A6CA0">
        <w:rPr>
          <w:rFonts w:cs="Calibri"/>
        </w:rPr>
        <w:tab/>
      </w:r>
    </w:p>
    <w:p w14:paraId="735E6587" w14:textId="77777777" w:rsidR="009660BF" w:rsidRDefault="009660BF" w:rsidP="009660BF">
      <w:pPr>
        <w:tabs>
          <w:tab w:val="left" w:pos="3828"/>
        </w:tabs>
        <w:spacing w:after="0" w:line="240" w:lineRule="auto"/>
        <w:rPr>
          <w:rFonts w:cs="Calibri"/>
        </w:rPr>
      </w:pPr>
    </w:p>
    <w:p w14:paraId="0769CF2D" w14:textId="77777777" w:rsidR="009660BF" w:rsidRPr="004A6CA0" w:rsidRDefault="009660BF" w:rsidP="009660BF">
      <w:pPr>
        <w:tabs>
          <w:tab w:val="left" w:pos="3828"/>
        </w:tabs>
        <w:spacing w:after="0" w:line="240" w:lineRule="auto"/>
        <w:rPr>
          <w:rFonts w:cs="Calibri"/>
        </w:rPr>
      </w:pPr>
    </w:p>
    <w:p w14:paraId="013DB0D1" w14:textId="77777777" w:rsidR="00323D9E" w:rsidRPr="004A6CA0" w:rsidRDefault="00DA68D9" w:rsidP="009660BF">
      <w:pPr>
        <w:tabs>
          <w:tab w:val="left" w:pos="3828"/>
        </w:tabs>
        <w:spacing w:after="0" w:line="240" w:lineRule="auto"/>
        <w:rPr>
          <w:rFonts w:cs="Calibri"/>
          <w:sz w:val="20"/>
        </w:rPr>
      </w:pPr>
      <w:r w:rsidRPr="004A6CA0">
        <w:rPr>
          <w:rFonts w:cs="Calibri"/>
        </w:rPr>
        <w:tab/>
      </w:r>
      <w:r w:rsidRPr="004A6CA0">
        <w:rPr>
          <w:rFonts w:cs="Calibri"/>
        </w:rPr>
        <w:tab/>
      </w:r>
      <w:r w:rsidR="00323D9E" w:rsidRPr="004A6CA0">
        <w:rPr>
          <w:rFonts w:cs="Calibri"/>
        </w:rPr>
        <w:t>….………….......................................................................</w:t>
      </w:r>
    </w:p>
    <w:p w14:paraId="36B4EFA2" w14:textId="77777777" w:rsidR="009660BF" w:rsidRDefault="009660BF" w:rsidP="009660BF">
      <w:pPr>
        <w:pStyle w:val="Tekstpodstawowywcity31"/>
        <w:spacing w:before="0" w:after="0"/>
        <w:ind w:left="3969" w:firstLine="0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  <w:lang w:val="pl-PL"/>
        </w:rPr>
        <w:t xml:space="preserve">      </w:t>
      </w:r>
      <w:r w:rsidR="00323D9E" w:rsidRPr="004A6CA0">
        <w:rPr>
          <w:rFonts w:ascii="Calibri" w:hAnsi="Calibri" w:cs="Calibri"/>
          <w:sz w:val="20"/>
          <w:szCs w:val="22"/>
        </w:rPr>
        <w:t xml:space="preserve">(podpis(y) osób uprawnionych do reprezentacji </w:t>
      </w:r>
    </w:p>
    <w:p w14:paraId="5659EC0C" w14:textId="77777777" w:rsidR="009660BF" w:rsidRDefault="009660BF" w:rsidP="009660BF">
      <w:pPr>
        <w:pStyle w:val="Tekstpodstawowywcity31"/>
        <w:spacing w:before="0" w:after="0"/>
        <w:ind w:left="3969" w:firstLine="0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  <w:lang w:val="pl-PL"/>
        </w:rPr>
        <w:t xml:space="preserve">       </w:t>
      </w:r>
      <w:r w:rsidR="00323D9E" w:rsidRPr="004A6CA0">
        <w:rPr>
          <w:rFonts w:ascii="Calibri" w:hAnsi="Calibri" w:cs="Calibri"/>
          <w:sz w:val="20"/>
          <w:szCs w:val="22"/>
        </w:rPr>
        <w:t>wykonawcy,</w:t>
      </w:r>
      <w:r>
        <w:rPr>
          <w:rFonts w:ascii="Calibri" w:hAnsi="Calibri" w:cs="Calibri"/>
          <w:sz w:val="20"/>
          <w:szCs w:val="22"/>
          <w:lang w:val="pl-PL"/>
        </w:rPr>
        <w:t xml:space="preserve"> </w:t>
      </w:r>
      <w:r w:rsidR="00323D9E" w:rsidRPr="004A6CA0">
        <w:rPr>
          <w:rFonts w:ascii="Calibri" w:hAnsi="Calibri" w:cs="Calibri"/>
          <w:sz w:val="20"/>
          <w:szCs w:val="22"/>
        </w:rPr>
        <w:t>w przypadku oferty wspólnej</w:t>
      </w:r>
      <w:r w:rsidR="00323D9E" w:rsidRPr="004A6CA0">
        <w:rPr>
          <w:rFonts w:ascii="Calibri" w:hAnsi="Calibri" w:cs="Calibri"/>
          <w:sz w:val="20"/>
          <w:szCs w:val="22"/>
          <w:lang w:val="pl-PL"/>
        </w:rPr>
        <w:t xml:space="preserve"> </w:t>
      </w:r>
      <w:r>
        <w:rPr>
          <w:rFonts w:ascii="Calibri" w:hAnsi="Calibri" w:cs="Calibri"/>
          <w:sz w:val="20"/>
          <w:szCs w:val="22"/>
        </w:rPr>
        <w:t>–</w:t>
      </w:r>
      <w:r w:rsidR="00323D9E" w:rsidRPr="004A6CA0">
        <w:rPr>
          <w:rFonts w:ascii="Calibri" w:hAnsi="Calibri" w:cs="Calibri"/>
          <w:sz w:val="20"/>
          <w:szCs w:val="22"/>
        </w:rPr>
        <w:t xml:space="preserve"> podpis</w:t>
      </w:r>
    </w:p>
    <w:p w14:paraId="52C177A1" w14:textId="77777777" w:rsidR="00323D9E" w:rsidRPr="009660BF" w:rsidRDefault="009660BF" w:rsidP="009660BF">
      <w:pPr>
        <w:pStyle w:val="Tekstpodstawowywcity31"/>
        <w:spacing w:before="0" w:after="0"/>
        <w:ind w:left="3969" w:firstLine="0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  <w:lang w:val="pl-PL"/>
        </w:rPr>
        <w:t xml:space="preserve">       </w:t>
      </w:r>
      <w:r w:rsidR="00323D9E" w:rsidRPr="004A6CA0">
        <w:rPr>
          <w:rFonts w:ascii="Calibri" w:hAnsi="Calibri" w:cs="Calibri"/>
          <w:sz w:val="20"/>
          <w:szCs w:val="22"/>
        </w:rPr>
        <w:t>pełnomocnika wykonawców)</w:t>
      </w:r>
    </w:p>
    <w:sectPr w:rsidR="00323D9E" w:rsidRPr="009660BF">
      <w:headerReference w:type="default" r:id="rId8"/>
      <w:foot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52EC7" w14:textId="77777777" w:rsidR="00DF008F" w:rsidRDefault="00DF008F">
      <w:pPr>
        <w:spacing w:after="0" w:line="240" w:lineRule="auto"/>
      </w:pPr>
      <w:r>
        <w:separator/>
      </w:r>
    </w:p>
  </w:endnote>
  <w:endnote w:type="continuationSeparator" w:id="0">
    <w:p w14:paraId="30143863" w14:textId="77777777" w:rsidR="00DF008F" w:rsidRDefault="00DF0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4100D" w14:textId="77777777" w:rsidR="00B07EB8" w:rsidRDefault="00B07EB8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2624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2624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0B8997E" w14:textId="77777777" w:rsidR="00B07EB8" w:rsidRDefault="00B07E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D3474" w14:textId="77777777" w:rsidR="00DF008F" w:rsidRDefault="00DF008F">
      <w:pPr>
        <w:spacing w:after="0" w:line="240" w:lineRule="auto"/>
      </w:pPr>
      <w:r>
        <w:separator/>
      </w:r>
    </w:p>
  </w:footnote>
  <w:footnote w:type="continuationSeparator" w:id="0">
    <w:p w14:paraId="13E9DC57" w14:textId="77777777" w:rsidR="00DF008F" w:rsidRDefault="00DF0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FDA7" w14:textId="77777777" w:rsidR="00CD654A" w:rsidRDefault="00CD654A" w:rsidP="00CD654A">
    <w:pPr>
      <w:pStyle w:val="Nagwek"/>
      <w:rPr>
        <w:rFonts w:ascii="Calibri" w:hAnsi="Calibri" w:cs="Calibri"/>
        <w:b/>
        <w:sz w:val="22"/>
        <w:szCs w:val="24"/>
        <w:lang w:eastAsia="pl-PL"/>
      </w:rPr>
    </w:pPr>
    <w:r w:rsidRPr="00CD654A">
      <w:rPr>
        <w:rFonts w:ascii="Calibri" w:hAnsi="Calibri" w:cs="Calibri"/>
        <w:b/>
        <w:sz w:val="22"/>
        <w:szCs w:val="24"/>
        <w:lang w:eastAsia="pl-PL"/>
      </w:rPr>
      <w:t xml:space="preserve">„Dostawa </w:t>
    </w:r>
    <w:r w:rsidR="00526242">
      <w:rPr>
        <w:rFonts w:ascii="Calibri" w:hAnsi="Calibri" w:cs="Calibri"/>
        <w:b/>
        <w:sz w:val="22"/>
        <w:szCs w:val="24"/>
        <w:lang w:eastAsia="pl-PL"/>
      </w:rPr>
      <w:t>paliwa gazowego</w:t>
    </w:r>
    <w:r w:rsidRPr="00CD654A">
      <w:rPr>
        <w:rFonts w:ascii="Calibri" w:hAnsi="Calibri" w:cs="Calibri"/>
        <w:b/>
        <w:sz w:val="22"/>
        <w:szCs w:val="24"/>
        <w:lang w:eastAsia="pl-PL"/>
      </w:rPr>
      <w:t xml:space="preserve"> dla Zakładu Gospodarki Komunalnej w Lwówku Sp. z o.o.</w:t>
    </w:r>
  </w:p>
  <w:p w14:paraId="16A7B431" w14:textId="032A27B7" w:rsidR="00A937D3" w:rsidRPr="00CD654A" w:rsidRDefault="003E3DC5" w:rsidP="001D4005">
    <w:pPr>
      <w:pStyle w:val="Nagwek"/>
      <w:jc w:val="center"/>
    </w:pPr>
    <w:r>
      <w:rPr>
        <w:rFonts w:ascii="Calibri" w:hAnsi="Calibri" w:cs="Calibri"/>
        <w:b/>
        <w:sz w:val="22"/>
        <w:szCs w:val="24"/>
        <w:lang w:eastAsia="pl-PL"/>
      </w:rPr>
      <w:t>w okresie od 01.01.202</w:t>
    </w:r>
    <w:r w:rsidR="00244FBB">
      <w:rPr>
        <w:rFonts w:ascii="Calibri" w:hAnsi="Calibri" w:cs="Calibri"/>
        <w:b/>
        <w:sz w:val="22"/>
        <w:szCs w:val="24"/>
        <w:lang w:eastAsia="pl-PL"/>
      </w:rPr>
      <w:t>4</w:t>
    </w:r>
    <w:r>
      <w:rPr>
        <w:rFonts w:ascii="Calibri" w:hAnsi="Calibri" w:cs="Calibri"/>
        <w:b/>
        <w:sz w:val="22"/>
        <w:szCs w:val="24"/>
        <w:lang w:eastAsia="pl-PL"/>
      </w:rPr>
      <w:t xml:space="preserve"> r. do 31.12.202</w:t>
    </w:r>
    <w:r w:rsidR="00244FBB">
      <w:rPr>
        <w:rFonts w:ascii="Calibri" w:hAnsi="Calibri" w:cs="Calibri"/>
        <w:b/>
        <w:sz w:val="22"/>
        <w:szCs w:val="24"/>
        <w:lang w:eastAsia="pl-PL"/>
      </w:rPr>
      <w:t>4</w:t>
    </w:r>
    <w:r w:rsidR="00CD654A" w:rsidRPr="00CD654A">
      <w:rPr>
        <w:rFonts w:ascii="Calibri" w:hAnsi="Calibri" w:cs="Calibri"/>
        <w:b/>
        <w:sz w:val="22"/>
        <w:szCs w:val="24"/>
        <w:lang w:eastAsia="pl-PL"/>
      </w:rPr>
      <w:t xml:space="preserve"> r.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68EC98B6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3246E05"/>
    <w:multiLevelType w:val="hybridMultilevel"/>
    <w:tmpl w:val="C7523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36CEE"/>
    <w:multiLevelType w:val="hybridMultilevel"/>
    <w:tmpl w:val="DF16CFE4"/>
    <w:lvl w:ilvl="0" w:tplc="C77EC310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DED7647"/>
    <w:multiLevelType w:val="hybridMultilevel"/>
    <w:tmpl w:val="18A2794A"/>
    <w:lvl w:ilvl="0" w:tplc="A2180820"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33126617">
    <w:abstractNumId w:val="0"/>
  </w:num>
  <w:num w:numId="2" w16cid:durableId="1000082712">
    <w:abstractNumId w:val="1"/>
  </w:num>
  <w:num w:numId="3" w16cid:durableId="13466004">
    <w:abstractNumId w:val="2"/>
  </w:num>
  <w:num w:numId="4" w16cid:durableId="378012020">
    <w:abstractNumId w:val="3"/>
  </w:num>
  <w:num w:numId="5" w16cid:durableId="1297644606">
    <w:abstractNumId w:val="5"/>
  </w:num>
  <w:num w:numId="6" w16cid:durableId="2041277751">
    <w:abstractNumId w:val="6"/>
  </w:num>
  <w:num w:numId="7" w16cid:durableId="218253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825"/>
    <w:rsid w:val="00003614"/>
    <w:rsid w:val="00021D72"/>
    <w:rsid w:val="0002430D"/>
    <w:rsid w:val="00037C72"/>
    <w:rsid w:val="00040A60"/>
    <w:rsid w:val="00061DC8"/>
    <w:rsid w:val="000724D0"/>
    <w:rsid w:val="000B15F6"/>
    <w:rsid w:val="000B2ECC"/>
    <w:rsid w:val="000B5F5B"/>
    <w:rsid w:val="000B713B"/>
    <w:rsid w:val="000C50B3"/>
    <w:rsid w:val="000C6BEF"/>
    <w:rsid w:val="000D33E3"/>
    <w:rsid w:val="000E5E9C"/>
    <w:rsid w:val="000E6DB5"/>
    <w:rsid w:val="000E77B1"/>
    <w:rsid w:val="000F2D1E"/>
    <w:rsid w:val="000F6C49"/>
    <w:rsid w:val="00114EE2"/>
    <w:rsid w:val="0014623B"/>
    <w:rsid w:val="00156FCF"/>
    <w:rsid w:val="00162821"/>
    <w:rsid w:val="0019486B"/>
    <w:rsid w:val="001B07BE"/>
    <w:rsid w:val="001C1A15"/>
    <w:rsid w:val="001D4005"/>
    <w:rsid w:val="001E0CA4"/>
    <w:rsid w:val="001F364A"/>
    <w:rsid w:val="001F522B"/>
    <w:rsid w:val="0020565B"/>
    <w:rsid w:val="00205C34"/>
    <w:rsid w:val="0021199F"/>
    <w:rsid w:val="0022117D"/>
    <w:rsid w:val="0022343F"/>
    <w:rsid w:val="002333EA"/>
    <w:rsid w:val="00235338"/>
    <w:rsid w:val="00236F47"/>
    <w:rsid w:val="00244FBB"/>
    <w:rsid w:val="002514C5"/>
    <w:rsid w:val="00280F0F"/>
    <w:rsid w:val="002828D0"/>
    <w:rsid w:val="002B1C6E"/>
    <w:rsid w:val="002D0203"/>
    <w:rsid w:val="002D1B2C"/>
    <w:rsid w:val="002D50A3"/>
    <w:rsid w:val="00307CB3"/>
    <w:rsid w:val="00313F62"/>
    <w:rsid w:val="00320052"/>
    <w:rsid w:val="00323D9E"/>
    <w:rsid w:val="0032698D"/>
    <w:rsid w:val="00352720"/>
    <w:rsid w:val="00365DB3"/>
    <w:rsid w:val="00382792"/>
    <w:rsid w:val="0039116A"/>
    <w:rsid w:val="00392C6E"/>
    <w:rsid w:val="003B7C03"/>
    <w:rsid w:val="003C7317"/>
    <w:rsid w:val="003E37D3"/>
    <w:rsid w:val="003E3DC5"/>
    <w:rsid w:val="003E54A6"/>
    <w:rsid w:val="003F65DA"/>
    <w:rsid w:val="004074B7"/>
    <w:rsid w:val="004113C7"/>
    <w:rsid w:val="004210E1"/>
    <w:rsid w:val="004514A0"/>
    <w:rsid w:val="00455BAF"/>
    <w:rsid w:val="00475348"/>
    <w:rsid w:val="0047634D"/>
    <w:rsid w:val="00491A35"/>
    <w:rsid w:val="00493CD5"/>
    <w:rsid w:val="004A6CA0"/>
    <w:rsid w:val="004C3E4E"/>
    <w:rsid w:val="004D7B2D"/>
    <w:rsid w:val="004E71E9"/>
    <w:rsid w:val="004F1587"/>
    <w:rsid w:val="00526232"/>
    <w:rsid w:val="00526242"/>
    <w:rsid w:val="00543434"/>
    <w:rsid w:val="00595136"/>
    <w:rsid w:val="00597BA8"/>
    <w:rsid w:val="005A1D8D"/>
    <w:rsid w:val="005E4579"/>
    <w:rsid w:val="005F2E4E"/>
    <w:rsid w:val="005F30DC"/>
    <w:rsid w:val="005F58E2"/>
    <w:rsid w:val="005F6299"/>
    <w:rsid w:val="005F6E0D"/>
    <w:rsid w:val="00601664"/>
    <w:rsid w:val="00602D72"/>
    <w:rsid w:val="006309D5"/>
    <w:rsid w:val="00646157"/>
    <w:rsid w:val="00656272"/>
    <w:rsid w:val="00662F19"/>
    <w:rsid w:val="0066485F"/>
    <w:rsid w:val="00665674"/>
    <w:rsid w:val="00666A21"/>
    <w:rsid w:val="00672DF4"/>
    <w:rsid w:val="006768F7"/>
    <w:rsid w:val="006A4EF9"/>
    <w:rsid w:val="006B0BEC"/>
    <w:rsid w:val="006B5F4A"/>
    <w:rsid w:val="006C37F5"/>
    <w:rsid w:val="006D42B2"/>
    <w:rsid w:val="006F5F8E"/>
    <w:rsid w:val="006F617A"/>
    <w:rsid w:val="00757ECB"/>
    <w:rsid w:val="007634E5"/>
    <w:rsid w:val="00767F38"/>
    <w:rsid w:val="007917DB"/>
    <w:rsid w:val="00797B29"/>
    <w:rsid w:val="007A47D3"/>
    <w:rsid w:val="007C715E"/>
    <w:rsid w:val="007E33BD"/>
    <w:rsid w:val="007E6BBE"/>
    <w:rsid w:val="007E768E"/>
    <w:rsid w:val="00803E16"/>
    <w:rsid w:val="0080559A"/>
    <w:rsid w:val="00814E56"/>
    <w:rsid w:val="00816B77"/>
    <w:rsid w:val="00816EF5"/>
    <w:rsid w:val="00821217"/>
    <w:rsid w:val="00827EC6"/>
    <w:rsid w:val="0087374E"/>
    <w:rsid w:val="008A4039"/>
    <w:rsid w:val="008E189C"/>
    <w:rsid w:val="008E7536"/>
    <w:rsid w:val="008F704F"/>
    <w:rsid w:val="00907411"/>
    <w:rsid w:val="0091704E"/>
    <w:rsid w:val="009208B7"/>
    <w:rsid w:val="00930191"/>
    <w:rsid w:val="00933444"/>
    <w:rsid w:val="00941201"/>
    <w:rsid w:val="00945C61"/>
    <w:rsid w:val="00946520"/>
    <w:rsid w:val="009660BF"/>
    <w:rsid w:val="009848E8"/>
    <w:rsid w:val="009A4CC9"/>
    <w:rsid w:val="009B78EF"/>
    <w:rsid w:val="009E0FE0"/>
    <w:rsid w:val="00A00DBB"/>
    <w:rsid w:val="00A3055B"/>
    <w:rsid w:val="00A50F0A"/>
    <w:rsid w:val="00A516F4"/>
    <w:rsid w:val="00A937D3"/>
    <w:rsid w:val="00A95E93"/>
    <w:rsid w:val="00AA0245"/>
    <w:rsid w:val="00AC4A83"/>
    <w:rsid w:val="00AE0DF3"/>
    <w:rsid w:val="00AE62B0"/>
    <w:rsid w:val="00B07EB8"/>
    <w:rsid w:val="00B3447A"/>
    <w:rsid w:val="00B501E9"/>
    <w:rsid w:val="00B6763E"/>
    <w:rsid w:val="00B77314"/>
    <w:rsid w:val="00B90B3A"/>
    <w:rsid w:val="00BA2E71"/>
    <w:rsid w:val="00BB42A7"/>
    <w:rsid w:val="00BC3DE4"/>
    <w:rsid w:val="00BE0F51"/>
    <w:rsid w:val="00BF7A89"/>
    <w:rsid w:val="00C40EBD"/>
    <w:rsid w:val="00C42D66"/>
    <w:rsid w:val="00C51BFE"/>
    <w:rsid w:val="00C5795D"/>
    <w:rsid w:val="00C6116E"/>
    <w:rsid w:val="00C665A0"/>
    <w:rsid w:val="00CA0169"/>
    <w:rsid w:val="00CA48F6"/>
    <w:rsid w:val="00CB5FCA"/>
    <w:rsid w:val="00CB7A9D"/>
    <w:rsid w:val="00CC527E"/>
    <w:rsid w:val="00CD654A"/>
    <w:rsid w:val="00D012E1"/>
    <w:rsid w:val="00D032CD"/>
    <w:rsid w:val="00D214B7"/>
    <w:rsid w:val="00D264B6"/>
    <w:rsid w:val="00D42131"/>
    <w:rsid w:val="00D44F36"/>
    <w:rsid w:val="00D87CAF"/>
    <w:rsid w:val="00DA37CD"/>
    <w:rsid w:val="00DA68D9"/>
    <w:rsid w:val="00DD176F"/>
    <w:rsid w:val="00DD7F79"/>
    <w:rsid w:val="00DE4FEF"/>
    <w:rsid w:val="00DE556C"/>
    <w:rsid w:val="00DE6ED0"/>
    <w:rsid w:val="00DF008F"/>
    <w:rsid w:val="00DF7EDA"/>
    <w:rsid w:val="00E00825"/>
    <w:rsid w:val="00E41490"/>
    <w:rsid w:val="00E57C3B"/>
    <w:rsid w:val="00E6584E"/>
    <w:rsid w:val="00E7233C"/>
    <w:rsid w:val="00E74704"/>
    <w:rsid w:val="00E81651"/>
    <w:rsid w:val="00E91B49"/>
    <w:rsid w:val="00ED6171"/>
    <w:rsid w:val="00ED6C96"/>
    <w:rsid w:val="00EF4B80"/>
    <w:rsid w:val="00F04765"/>
    <w:rsid w:val="00F05F8E"/>
    <w:rsid w:val="00F11F10"/>
    <w:rsid w:val="00F24692"/>
    <w:rsid w:val="00F62122"/>
    <w:rsid w:val="00F67B95"/>
    <w:rsid w:val="00F90B72"/>
    <w:rsid w:val="00F91873"/>
    <w:rsid w:val="00F94C74"/>
    <w:rsid w:val="00FB0473"/>
    <w:rsid w:val="00FB7F0C"/>
    <w:rsid w:val="00FD4E7A"/>
    <w:rsid w:val="00FD4F84"/>
    <w:rsid w:val="00FE50BF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8479221"/>
  <w15:docId w15:val="{510A0392-35D5-4AEA-9994-A2F841B5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8">
    <w:name w:val="heading 8"/>
    <w:basedOn w:val="Normalny"/>
    <w:next w:val="Normalny"/>
    <w:qFormat/>
    <w:pPr>
      <w:keepNext/>
      <w:numPr>
        <w:numId w:val="3"/>
      </w:numPr>
      <w:spacing w:after="0" w:line="240" w:lineRule="auto"/>
      <w:jc w:val="right"/>
      <w:outlineLvl w:val="7"/>
    </w:pPr>
    <w:rPr>
      <w:rFonts w:ascii="Arial" w:hAnsi="Arial" w:cs="Arial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  <w:lang w:val="pl-PL"/>
    </w:rPr>
  </w:style>
  <w:style w:type="character" w:customStyle="1" w:styleId="WW8Num5z0">
    <w:name w:val="WW8Num5z0"/>
    <w:rPr>
      <w:rFonts w:ascii="Times New Roman" w:eastAsia="Times New Roman" w:hAnsi="Times New Roman" w:cs="Times New Roman"/>
      <w:lang w:val="pl-PL"/>
    </w:rPr>
  </w:style>
  <w:style w:type="character" w:customStyle="1" w:styleId="WW8Num5z1">
    <w:name w:val="WW8Num5z1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Arial" w:eastAsia="Times New Roman" w:hAnsi="Arial" w:cs="Times New Roman"/>
      <w:sz w:val="20"/>
      <w:szCs w:val="20"/>
      <w:lang w:val="x-non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rPr>
      <w:rFonts w:ascii="Calibri" w:eastAsia="Times New Roman" w:hAnsi="Calibri" w:cs="Times New Roman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  <w:sz w:val="20"/>
      <w:szCs w:val="20"/>
    </w:rPr>
  </w:style>
  <w:style w:type="character" w:customStyle="1" w:styleId="TekstprzypisukocowegoZnak">
    <w:name w:val="Tekst przypisu końcowego Znak"/>
    <w:uiPriority w:val="99"/>
    <w:rPr>
      <w:rFonts w:ascii="Calibri" w:eastAsia="Times New Roman" w:hAnsi="Calibri" w:cs="Times New Roman"/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eastAsia="Times New Roman" w:hAnsi="Calibri" w:cs="Times New Roman"/>
      <w:sz w:val="20"/>
      <w:szCs w:val="20"/>
    </w:rPr>
  </w:style>
  <w:style w:type="character" w:customStyle="1" w:styleId="TematkomentarzaZnak">
    <w:name w:val="Temat komentarza Znak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uiPriority w:val="99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Arial" w:hAnsi="Arial" w:cs="Arial"/>
      <w:sz w:val="20"/>
      <w:szCs w:val="20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paragraph" w:customStyle="1" w:styleId="Tekstpodstawowywcity31">
    <w:name w:val="Tekst podstawowy wcięty 31"/>
    <w:basedOn w:val="Normalny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lang w:val="en-GB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agwek1">
    <w:name w:val="Nagłówek1"/>
    <w:basedOn w:val="Normalny"/>
    <w:next w:val="Tekstpodstawowy"/>
    <w:pPr>
      <w:spacing w:before="280" w:after="280" w:line="240" w:lineRule="auto"/>
    </w:pPr>
    <w:rPr>
      <w:rFonts w:ascii="Times New Roman" w:eastAsia="Calibri" w:hAnsi="Times New Roman"/>
      <w:sz w:val="24"/>
      <w:szCs w:val="24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  <w:jc w:val="both"/>
    </w:pPr>
    <w:rPr>
      <w:rFonts w:eastAsia="Calibri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Listapunktowana1">
    <w:name w:val="Lista punktowana1"/>
    <w:basedOn w:val="Normalny"/>
    <w:pPr>
      <w:numPr>
        <w:numId w:val="2"/>
      </w:num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HTML-wstpniesformatowany">
    <w:name w:val="HTML Preformatted"/>
    <w:basedOn w:val="Normalny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ekstprzypisukocowego">
    <w:name w:val="end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937D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37D3"/>
    <w:rPr>
      <w:rFonts w:ascii="Calibri" w:hAnsi="Calibri"/>
      <w:sz w:val="22"/>
      <w:szCs w:val="22"/>
      <w:lang w:eastAsia="zh-CN"/>
    </w:rPr>
  </w:style>
  <w:style w:type="paragraph" w:styleId="Podtytu">
    <w:name w:val="Subtitle"/>
    <w:basedOn w:val="Nagwek"/>
    <w:next w:val="Tekstpodstawowy"/>
    <w:link w:val="PodtytuZnak"/>
    <w:qFormat/>
    <w:rsid w:val="00307CB3"/>
    <w:pPr>
      <w:keepNext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</w:rPr>
  </w:style>
  <w:style w:type="character" w:customStyle="1" w:styleId="PodtytuZnak">
    <w:name w:val="Podtytuł Znak"/>
    <w:link w:val="Podtytu"/>
    <w:rsid w:val="00307CB3"/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styleId="Hipercze">
    <w:name w:val="Hyperlink"/>
    <w:uiPriority w:val="99"/>
    <w:unhideWhenUsed/>
    <w:rsid w:val="00BF7A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7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</dc:creator>
  <cp:lastModifiedBy>ZGK Lwowek</cp:lastModifiedBy>
  <cp:revision>7</cp:revision>
  <cp:lastPrinted>2023-05-17T11:50:00Z</cp:lastPrinted>
  <dcterms:created xsi:type="dcterms:W3CDTF">2022-09-22T09:36:00Z</dcterms:created>
  <dcterms:modified xsi:type="dcterms:W3CDTF">2023-05-17T11:51:00Z</dcterms:modified>
</cp:coreProperties>
</file>