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539" w:rsidRPr="00AA0539" w:rsidRDefault="00AA0539" w:rsidP="00AA0539">
      <w:pPr>
        <w:spacing w:after="0" w:line="240" w:lineRule="auto"/>
        <w:jc w:val="both"/>
        <w:rPr>
          <w:rFonts w:ascii="Cambria" w:eastAsiaTheme="minorHAnsi" w:hAnsi="Cambria" w:cstheme="minorBidi"/>
          <w:sz w:val="24"/>
          <w:szCs w:val="24"/>
        </w:rPr>
      </w:pPr>
    </w:p>
    <w:p w:rsidR="00AA0539" w:rsidRPr="00AA0539" w:rsidRDefault="00AA0539" w:rsidP="00AA0539">
      <w:pPr>
        <w:spacing w:after="0" w:line="240" w:lineRule="auto"/>
        <w:jc w:val="both"/>
        <w:rPr>
          <w:rFonts w:ascii="Cambria" w:eastAsiaTheme="minorHAnsi" w:hAnsi="Cambria" w:cstheme="minorBidi"/>
          <w:sz w:val="24"/>
          <w:szCs w:val="24"/>
        </w:rPr>
      </w:pPr>
    </w:p>
    <w:p w:rsidR="008D2BCE" w:rsidRPr="009017B3" w:rsidRDefault="008D2BCE" w:rsidP="008D2BCE">
      <w:pPr>
        <w:ind w:left="360"/>
        <w:jc w:val="center"/>
        <w:rPr>
          <w:rFonts w:ascii="Cambria" w:hAnsi="Cambria" w:cs="Tahoma"/>
          <w:b/>
        </w:rPr>
      </w:pPr>
    </w:p>
    <w:p w:rsidR="000E1B19" w:rsidRPr="009017B3" w:rsidRDefault="000E1B19" w:rsidP="000E1B19">
      <w:pPr>
        <w:pStyle w:val="Tekstpodstawowy"/>
        <w:jc w:val="center"/>
        <w:rPr>
          <w:rFonts w:ascii="Cambria" w:hAnsi="Cambria"/>
          <w:b/>
          <w:szCs w:val="24"/>
        </w:rPr>
      </w:pPr>
      <w:r w:rsidRPr="009017B3">
        <w:rPr>
          <w:rFonts w:ascii="Cambria" w:hAnsi="Cambria"/>
          <w:b/>
          <w:szCs w:val="24"/>
        </w:rPr>
        <w:t>Zespół Opieki Zdrowotnej</w:t>
      </w:r>
    </w:p>
    <w:p w:rsidR="000E1B19" w:rsidRPr="009017B3" w:rsidRDefault="000E1B19" w:rsidP="000E1B19">
      <w:pPr>
        <w:pStyle w:val="Tekstpodstawowy"/>
        <w:rPr>
          <w:rFonts w:ascii="Cambria" w:hAnsi="Cambria"/>
          <w:b/>
          <w:szCs w:val="24"/>
        </w:rPr>
      </w:pPr>
      <w:r w:rsidRPr="009017B3">
        <w:rPr>
          <w:rFonts w:ascii="Cambria" w:hAnsi="Cambria"/>
          <w:b/>
          <w:szCs w:val="24"/>
        </w:rPr>
        <w:tab/>
      </w:r>
      <w:r w:rsidRPr="009017B3">
        <w:rPr>
          <w:rFonts w:ascii="Cambria" w:hAnsi="Cambria"/>
          <w:b/>
          <w:szCs w:val="24"/>
        </w:rPr>
        <w:tab/>
      </w:r>
      <w:r w:rsidRPr="009017B3">
        <w:rPr>
          <w:rFonts w:ascii="Cambria" w:hAnsi="Cambria"/>
          <w:b/>
          <w:szCs w:val="24"/>
        </w:rPr>
        <w:tab/>
      </w:r>
      <w:r w:rsidRPr="009017B3">
        <w:rPr>
          <w:rFonts w:ascii="Cambria" w:hAnsi="Cambria"/>
          <w:b/>
          <w:szCs w:val="24"/>
        </w:rPr>
        <w:tab/>
        <w:t xml:space="preserve">           w Suchej Beskidzkiej</w:t>
      </w: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  <w:r w:rsidRPr="009017B3">
        <w:rPr>
          <w:rFonts w:ascii="Cambria" w:hAnsi="Cambria"/>
          <w:b/>
          <w:szCs w:val="24"/>
        </w:rPr>
        <w:tab/>
      </w:r>
      <w:r w:rsidRPr="009017B3">
        <w:rPr>
          <w:rFonts w:ascii="Cambria" w:hAnsi="Cambria"/>
          <w:b/>
          <w:szCs w:val="24"/>
        </w:rPr>
        <w:tab/>
      </w:r>
      <w:r w:rsidRPr="009017B3">
        <w:rPr>
          <w:rFonts w:ascii="Cambria" w:hAnsi="Cambria"/>
          <w:b/>
          <w:szCs w:val="24"/>
        </w:rPr>
        <w:tab/>
      </w:r>
      <w:r w:rsidRPr="009017B3">
        <w:rPr>
          <w:rFonts w:ascii="Cambria" w:hAnsi="Cambria"/>
          <w:b/>
          <w:szCs w:val="24"/>
        </w:rPr>
        <w:tab/>
      </w:r>
      <w:r w:rsidRPr="009017B3">
        <w:rPr>
          <w:rFonts w:ascii="Cambria" w:hAnsi="Cambria"/>
          <w:b/>
          <w:szCs w:val="24"/>
        </w:rPr>
        <w:tab/>
        <w:t xml:space="preserve">     ul. Szpitalna 22</w:t>
      </w: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</w:p>
    <w:p w:rsidR="000E1B19" w:rsidRPr="009017B3" w:rsidRDefault="00935910" w:rsidP="000E1B19">
      <w:pPr>
        <w:jc w:val="both"/>
        <w:rPr>
          <w:rFonts w:ascii="Cambria" w:hAnsi="Cambria"/>
          <w:szCs w:val="24"/>
        </w:rPr>
      </w:pPr>
      <w:r w:rsidRPr="009017B3">
        <w:rPr>
          <w:rFonts w:ascii="Cambria" w:hAnsi="Cambria"/>
          <w:sz w:val="24"/>
          <w:szCs w:val="24"/>
        </w:rPr>
        <w:t>Znak : ZOZ.V.010/DZP/</w:t>
      </w:r>
      <w:r w:rsidR="00CC79FB">
        <w:rPr>
          <w:rFonts w:ascii="Cambria" w:hAnsi="Cambria"/>
          <w:sz w:val="24"/>
          <w:szCs w:val="24"/>
        </w:rPr>
        <w:t>4</w:t>
      </w:r>
      <w:r w:rsidR="006C6D45" w:rsidRPr="009017B3">
        <w:rPr>
          <w:rFonts w:ascii="Cambria" w:hAnsi="Cambria"/>
          <w:sz w:val="24"/>
          <w:szCs w:val="24"/>
        </w:rPr>
        <w:t>3</w:t>
      </w:r>
      <w:r w:rsidR="000E1B19" w:rsidRPr="009017B3">
        <w:rPr>
          <w:rFonts w:ascii="Cambria" w:hAnsi="Cambria"/>
          <w:sz w:val="24"/>
          <w:szCs w:val="24"/>
        </w:rPr>
        <w:t>/PU/2</w:t>
      </w:r>
      <w:r w:rsidR="006C6D45" w:rsidRPr="009017B3">
        <w:rPr>
          <w:rFonts w:ascii="Cambria" w:hAnsi="Cambria"/>
          <w:sz w:val="24"/>
          <w:szCs w:val="24"/>
        </w:rPr>
        <w:t>5</w:t>
      </w:r>
      <w:r w:rsidR="000E1B19" w:rsidRPr="009017B3">
        <w:rPr>
          <w:rFonts w:ascii="Cambria" w:hAnsi="Cambria"/>
          <w:szCs w:val="24"/>
        </w:rPr>
        <w:t xml:space="preserve">                                     </w:t>
      </w:r>
      <w:r w:rsidR="000E1B19" w:rsidRPr="009017B3">
        <w:rPr>
          <w:rFonts w:ascii="Cambria" w:hAnsi="Cambria"/>
          <w:sz w:val="24"/>
          <w:szCs w:val="24"/>
        </w:rPr>
        <w:t>Sucha</w:t>
      </w:r>
      <w:r w:rsidR="000E1B19" w:rsidRPr="009017B3">
        <w:rPr>
          <w:rFonts w:ascii="Cambria" w:hAnsi="Cambria"/>
        </w:rPr>
        <w:t xml:space="preserve"> </w:t>
      </w:r>
      <w:r w:rsidR="000E1B19" w:rsidRPr="009017B3">
        <w:rPr>
          <w:rFonts w:ascii="Cambria" w:hAnsi="Cambria"/>
          <w:sz w:val="24"/>
          <w:szCs w:val="24"/>
        </w:rPr>
        <w:t xml:space="preserve">Beskidzka dnia </w:t>
      </w:r>
      <w:r w:rsidR="006C6D45" w:rsidRPr="009017B3">
        <w:rPr>
          <w:rFonts w:ascii="Cambria" w:hAnsi="Cambria"/>
          <w:sz w:val="24"/>
          <w:szCs w:val="24"/>
        </w:rPr>
        <w:t>19</w:t>
      </w:r>
      <w:r w:rsidR="00CC79FB">
        <w:rPr>
          <w:rFonts w:ascii="Cambria" w:hAnsi="Cambria"/>
          <w:sz w:val="24"/>
          <w:szCs w:val="24"/>
        </w:rPr>
        <w:t>.12</w:t>
      </w:r>
      <w:r w:rsidR="00403107" w:rsidRPr="009017B3">
        <w:rPr>
          <w:rFonts w:ascii="Cambria" w:hAnsi="Cambria"/>
          <w:sz w:val="24"/>
          <w:szCs w:val="24"/>
        </w:rPr>
        <w:t>.202</w:t>
      </w:r>
      <w:r w:rsidR="006C6D45" w:rsidRPr="009017B3">
        <w:rPr>
          <w:rFonts w:ascii="Cambria" w:hAnsi="Cambria"/>
          <w:sz w:val="24"/>
          <w:szCs w:val="24"/>
        </w:rPr>
        <w:t>5</w:t>
      </w:r>
      <w:r w:rsidR="00403107" w:rsidRPr="009017B3">
        <w:rPr>
          <w:rFonts w:ascii="Cambria" w:hAnsi="Cambria"/>
          <w:sz w:val="24"/>
          <w:szCs w:val="24"/>
        </w:rPr>
        <w:t xml:space="preserve">r. </w:t>
      </w:r>
      <w:r w:rsidR="00975388" w:rsidRPr="009017B3">
        <w:rPr>
          <w:rFonts w:ascii="Cambria" w:hAnsi="Cambria"/>
          <w:sz w:val="24"/>
          <w:szCs w:val="24"/>
        </w:rPr>
        <w:t xml:space="preserve"> </w:t>
      </w:r>
      <w:r w:rsidR="000E1B19" w:rsidRPr="009017B3">
        <w:rPr>
          <w:rFonts w:ascii="Cambria" w:hAnsi="Cambria"/>
          <w:sz w:val="24"/>
          <w:szCs w:val="24"/>
        </w:rPr>
        <w:t xml:space="preserve">   </w:t>
      </w: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</w:p>
    <w:p w:rsidR="000E1B19" w:rsidRPr="009017B3" w:rsidRDefault="000E1B19" w:rsidP="000E1B19">
      <w:pPr>
        <w:pStyle w:val="Tekstpodstawowy"/>
        <w:jc w:val="center"/>
        <w:rPr>
          <w:rFonts w:ascii="Cambria" w:hAnsi="Cambria"/>
          <w:b/>
          <w:szCs w:val="24"/>
        </w:rPr>
      </w:pPr>
    </w:p>
    <w:p w:rsidR="000E1B19" w:rsidRPr="009017B3" w:rsidRDefault="000E1B19" w:rsidP="000E1B19">
      <w:pPr>
        <w:pStyle w:val="Tekstpodstawowy"/>
        <w:jc w:val="center"/>
        <w:rPr>
          <w:rFonts w:ascii="Cambria" w:hAnsi="Cambria"/>
          <w:b/>
          <w:szCs w:val="24"/>
        </w:rPr>
      </w:pPr>
    </w:p>
    <w:p w:rsidR="000E1B19" w:rsidRPr="009017B3" w:rsidRDefault="000E1B19" w:rsidP="000E1B19">
      <w:pPr>
        <w:pStyle w:val="Tekstpodstawowy"/>
        <w:jc w:val="center"/>
        <w:rPr>
          <w:rFonts w:ascii="Cambria" w:hAnsi="Cambria"/>
          <w:b/>
          <w:szCs w:val="24"/>
        </w:rPr>
      </w:pPr>
    </w:p>
    <w:p w:rsidR="000E1B19" w:rsidRPr="009017B3" w:rsidRDefault="000E1B19" w:rsidP="000E1B19">
      <w:pPr>
        <w:pStyle w:val="Tekstpodstawowy"/>
        <w:jc w:val="center"/>
        <w:rPr>
          <w:rFonts w:ascii="Cambria" w:hAnsi="Cambria"/>
          <w:szCs w:val="24"/>
        </w:rPr>
      </w:pPr>
      <w:r w:rsidRPr="009017B3">
        <w:rPr>
          <w:rFonts w:ascii="Cambria" w:hAnsi="Cambria"/>
          <w:b/>
          <w:szCs w:val="24"/>
        </w:rPr>
        <w:t>S P E C Y F I K A C J A</w:t>
      </w:r>
    </w:p>
    <w:p w:rsidR="000E1B19" w:rsidRPr="009017B3" w:rsidRDefault="000E1B19" w:rsidP="000E1B19">
      <w:pPr>
        <w:pStyle w:val="Tekstpodstawowy"/>
        <w:jc w:val="center"/>
        <w:rPr>
          <w:rFonts w:ascii="Cambria" w:hAnsi="Cambria"/>
          <w:szCs w:val="24"/>
        </w:rPr>
      </w:pPr>
    </w:p>
    <w:p w:rsidR="000E1B19" w:rsidRPr="009017B3" w:rsidRDefault="000E1B19" w:rsidP="000E1B19">
      <w:pPr>
        <w:pStyle w:val="Tekstpodstawowy"/>
        <w:jc w:val="center"/>
        <w:rPr>
          <w:rFonts w:ascii="Cambria" w:hAnsi="Cambria"/>
          <w:b/>
          <w:szCs w:val="24"/>
        </w:rPr>
      </w:pPr>
      <w:r w:rsidRPr="009017B3">
        <w:rPr>
          <w:rFonts w:ascii="Cambria" w:hAnsi="Cambria"/>
          <w:b/>
          <w:szCs w:val="24"/>
        </w:rPr>
        <w:t>DO ZAPYTANIA OFERTOWEGO</w:t>
      </w:r>
    </w:p>
    <w:p w:rsidR="000E1B19" w:rsidRPr="009017B3" w:rsidRDefault="000E1B19" w:rsidP="000E1B19">
      <w:pPr>
        <w:pStyle w:val="Tekstpodstawowy"/>
        <w:jc w:val="center"/>
        <w:rPr>
          <w:rFonts w:ascii="Cambria" w:hAnsi="Cambria"/>
          <w:b/>
          <w:szCs w:val="24"/>
        </w:rPr>
      </w:pPr>
    </w:p>
    <w:p w:rsidR="000E1B19" w:rsidRPr="009017B3" w:rsidRDefault="000E1B19" w:rsidP="000E1B19">
      <w:pPr>
        <w:pStyle w:val="Tekstpodstawowy"/>
        <w:jc w:val="center"/>
        <w:rPr>
          <w:rFonts w:ascii="Cambria" w:hAnsi="Cambria"/>
          <w:szCs w:val="24"/>
        </w:rPr>
      </w:pPr>
    </w:p>
    <w:p w:rsidR="000E1B19" w:rsidRPr="009017B3" w:rsidRDefault="000E1B19" w:rsidP="000E1B19">
      <w:pPr>
        <w:pStyle w:val="Tekstpodstawowy"/>
        <w:jc w:val="center"/>
        <w:rPr>
          <w:rFonts w:ascii="Cambria" w:hAnsi="Cambria"/>
          <w:szCs w:val="24"/>
        </w:rPr>
      </w:pPr>
    </w:p>
    <w:p w:rsidR="000E1B19" w:rsidRPr="009017B3" w:rsidRDefault="000E1B19" w:rsidP="000E1B19">
      <w:pPr>
        <w:pStyle w:val="Tekstpodstawowy"/>
        <w:jc w:val="center"/>
        <w:rPr>
          <w:rFonts w:ascii="Cambria" w:hAnsi="Cambria"/>
          <w:szCs w:val="24"/>
        </w:rPr>
      </w:pPr>
    </w:p>
    <w:p w:rsidR="000E1B19" w:rsidRPr="009017B3" w:rsidRDefault="000E1B19" w:rsidP="000E1B19">
      <w:pPr>
        <w:pStyle w:val="Tekstpodstawowy"/>
        <w:jc w:val="center"/>
        <w:rPr>
          <w:rFonts w:ascii="Cambria" w:hAnsi="Cambria"/>
          <w:szCs w:val="24"/>
        </w:rPr>
      </w:pP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  <w:r w:rsidRPr="009017B3">
        <w:rPr>
          <w:rFonts w:ascii="Cambria" w:hAnsi="Cambria"/>
          <w:szCs w:val="24"/>
        </w:rPr>
        <w:t>Dotyczy :</w:t>
      </w: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  <w:r w:rsidRPr="009017B3">
        <w:rPr>
          <w:rFonts w:ascii="Cambria" w:hAnsi="Cambria"/>
          <w:szCs w:val="24"/>
        </w:rPr>
        <w:t xml:space="preserve">            </w:t>
      </w:r>
      <w:r w:rsidRPr="009017B3">
        <w:rPr>
          <w:rFonts w:ascii="Cambria" w:hAnsi="Cambria"/>
          <w:b/>
          <w:szCs w:val="24"/>
        </w:rPr>
        <w:t>Zapytania ofertowego</w:t>
      </w: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  <w:r w:rsidRPr="009017B3">
        <w:rPr>
          <w:rFonts w:ascii="Cambria" w:hAnsi="Cambria"/>
          <w:szCs w:val="24"/>
        </w:rPr>
        <w:tab/>
        <w:t xml:space="preserve">      ogłoszonego przez :</w:t>
      </w: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  <w:r w:rsidRPr="009017B3">
        <w:rPr>
          <w:rFonts w:ascii="Cambria" w:hAnsi="Cambria"/>
          <w:szCs w:val="24"/>
        </w:rPr>
        <w:tab/>
        <w:t xml:space="preserve"> Zespół Opieki Zdrowotnej</w:t>
      </w: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  <w:r w:rsidRPr="009017B3">
        <w:rPr>
          <w:rFonts w:ascii="Cambria" w:hAnsi="Cambria"/>
          <w:szCs w:val="24"/>
        </w:rPr>
        <w:tab/>
        <w:t xml:space="preserve">    w Suchej Beskidzkiej</w:t>
      </w: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</w:p>
    <w:p w:rsidR="005F391F" w:rsidRPr="009017B3" w:rsidRDefault="00552638" w:rsidP="00403107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proofErr w:type="spellStart"/>
      <w:r w:rsidRPr="009017B3">
        <w:rPr>
          <w:rFonts w:ascii="Cambria" w:hAnsi="Cambria"/>
          <w:sz w:val="24"/>
          <w:szCs w:val="24"/>
        </w:rPr>
        <w:t>p</w:t>
      </w:r>
      <w:r w:rsidR="00935910" w:rsidRPr="009017B3">
        <w:rPr>
          <w:rFonts w:ascii="Cambria" w:hAnsi="Cambria"/>
          <w:sz w:val="24"/>
          <w:szCs w:val="24"/>
        </w:rPr>
        <w:t>n</w:t>
      </w:r>
      <w:proofErr w:type="spellEnd"/>
      <w:r w:rsidR="00935910" w:rsidRPr="009017B3">
        <w:rPr>
          <w:rFonts w:ascii="Cambria" w:hAnsi="Cambria"/>
          <w:sz w:val="24"/>
          <w:szCs w:val="24"/>
        </w:rPr>
        <w:t xml:space="preserve">:  </w:t>
      </w:r>
      <w:r w:rsidR="00403107" w:rsidRPr="009017B3">
        <w:rPr>
          <w:rFonts w:ascii="Cambria" w:hAnsi="Cambria"/>
          <w:b/>
          <w:sz w:val="24"/>
          <w:szCs w:val="24"/>
        </w:rPr>
        <w:t>Dostawa kocyków i toreb dla oddziału neonatologicznego</w:t>
      </w:r>
    </w:p>
    <w:p w:rsidR="009631B1" w:rsidRPr="009017B3" w:rsidRDefault="009631B1" w:rsidP="005F391F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935910" w:rsidRPr="009017B3" w:rsidRDefault="00935910" w:rsidP="009631B1">
      <w:pPr>
        <w:spacing w:after="0" w:line="240" w:lineRule="auto"/>
        <w:jc w:val="both"/>
        <w:rPr>
          <w:rFonts w:ascii="Cambria" w:hAnsi="Cambria"/>
          <w:szCs w:val="24"/>
        </w:rPr>
      </w:pPr>
    </w:p>
    <w:p w:rsidR="00935910" w:rsidRPr="009017B3" w:rsidRDefault="00935910" w:rsidP="000E1B19">
      <w:pPr>
        <w:rPr>
          <w:rFonts w:ascii="Cambria" w:hAnsi="Cambria"/>
          <w:szCs w:val="24"/>
        </w:rPr>
      </w:pPr>
    </w:p>
    <w:p w:rsidR="002A5CA1" w:rsidRPr="009017B3" w:rsidRDefault="000E1B19" w:rsidP="002A5CA1">
      <w:pPr>
        <w:rPr>
          <w:rFonts w:ascii="Cambria" w:eastAsia="Times New Roman" w:hAnsi="Cambria"/>
        </w:rPr>
      </w:pPr>
      <w:r w:rsidRPr="009017B3">
        <w:rPr>
          <w:rFonts w:ascii="Cambria" w:hAnsi="Cambria"/>
          <w:szCs w:val="24"/>
        </w:rPr>
        <w:t>Kod Wspólnego Słownika CPV:</w:t>
      </w:r>
      <w:r w:rsidRPr="009017B3">
        <w:rPr>
          <w:rFonts w:ascii="Cambria" w:hAnsi="Cambria"/>
          <w:b/>
          <w:szCs w:val="24"/>
        </w:rPr>
        <w:t xml:space="preserve"> </w:t>
      </w:r>
      <w:r w:rsidR="00403107" w:rsidRPr="009017B3">
        <w:rPr>
          <w:rFonts w:ascii="Cambria" w:hAnsi="Cambria"/>
        </w:rPr>
        <w:t>39511100-8, 19640000-4</w:t>
      </w:r>
    </w:p>
    <w:p w:rsidR="000E1B19" w:rsidRPr="009017B3" w:rsidRDefault="000E1B19" w:rsidP="002A5CA1">
      <w:pPr>
        <w:rPr>
          <w:rFonts w:ascii="Cambria" w:hAnsi="Cambria"/>
          <w:b/>
          <w:bCs/>
        </w:rPr>
      </w:pPr>
    </w:p>
    <w:p w:rsidR="000E1B19" w:rsidRPr="009017B3" w:rsidRDefault="000E1B19" w:rsidP="000E1B19">
      <w:pPr>
        <w:pStyle w:val="Tekstpodstawowy"/>
        <w:jc w:val="both"/>
        <w:rPr>
          <w:rFonts w:ascii="Cambria" w:hAnsi="Cambria"/>
          <w:szCs w:val="24"/>
        </w:rPr>
      </w:pP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</w:p>
    <w:p w:rsidR="005F391F" w:rsidRPr="009017B3" w:rsidRDefault="005F391F" w:rsidP="000E1B19">
      <w:pPr>
        <w:pStyle w:val="Tekstpodstawowy"/>
        <w:rPr>
          <w:rFonts w:ascii="Cambria" w:hAnsi="Cambria"/>
          <w:szCs w:val="24"/>
        </w:rPr>
      </w:pPr>
    </w:p>
    <w:p w:rsidR="00F66CF7" w:rsidRPr="009017B3" w:rsidRDefault="00F66CF7" w:rsidP="000E1B19">
      <w:pPr>
        <w:pStyle w:val="Tekstpodstawowy"/>
        <w:rPr>
          <w:rFonts w:ascii="Cambria" w:hAnsi="Cambria"/>
          <w:szCs w:val="24"/>
        </w:rPr>
      </w:pPr>
    </w:p>
    <w:p w:rsidR="005F391F" w:rsidRPr="009017B3" w:rsidRDefault="005F391F" w:rsidP="000E1B19">
      <w:pPr>
        <w:pStyle w:val="Tekstpodstawowy"/>
        <w:rPr>
          <w:rFonts w:ascii="Cambria" w:hAnsi="Cambria"/>
          <w:szCs w:val="24"/>
        </w:rPr>
      </w:pPr>
    </w:p>
    <w:p w:rsidR="005F391F" w:rsidRPr="009017B3" w:rsidRDefault="005F391F" w:rsidP="000E1B19">
      <w:pPr>
        <w:pStyle w:val="Tekstpodstawowy"/>
        <w:rPr>
          <w:rFonts w:ascii="Cambria" w:hAnsi="Cambria"/>
          <w:szCs w:val="24"/>
        </w:rPr>
      </w:pPr>
    </w:p>
    <w:p w:rsidR="005F391F" w:rsidRPr="009017B3" w:rsidRDefault="005F391F" w:rsidP="000E1B19">
      <w:pPr>
        <w:pStyle w:val="Tekstpodstawowy"/>
        <w:rPr>
          <w:rFonts w:ascii="Cambria" w:hAnsi="Cambria"/>
          <w:szCs w:val="24"/>
        </w:rPr>
      </w:pPr>
    </w:p>
    <w:p w:rsidR="005F391F" w:rsidRPr="009017B3" w:rsidRDefault="005F391F" w:rsidP="000E1B19">
      <w:pPr>
        <w:pStyle w:val="Tekstpodstawowy"/>
        <w:rPr>
          <w:rFonts w:ascii="Cambria" w:hAnsi="Cambria"/>
          <w:szCs w:val="24"/>
        </w:rPr>
      </w:pPr>
    </w:p>
    <w:p w:rsidR="005F391F" w:rsidRPr="009017B3" w:rsidRDefault="005F391F" w:rsidP="000E1B19">
      <w:pPr>
        <w:pStyle w:val="Tekstpodstawowy"/>
        <w:rPr>
          <w:rFonts w:ascii="Cambria" w:hAnsi="Cambria"/>
          <w:szCs w:val="24"/>
        </w:rPr>
      </w:pPr>
    </w:p>
    <w:p w:rsidR="000E1B19" w:rsidRPr="009017B3" w:rsidRDefault="000E1B19" w:rsidP="000E1B19">
      <w:pPr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Cambria" w:hAnsi="Cambria"/>
          <w:b/>
          <w:sz w:val="24"/>
          <w:szCs w:val="24"/>
        </w:rPr>
      </w:pPr>
      <w:r w:rsidRPr="009017B3">
        <w:rPr>
          <w:rFonts w:ascii="Cambria" w:hAnsi="Cambria"/>
          <w:b/>
          <w:sz w:val="24"/>
          <w:szCs w:val="24"/>
          <w:u w:val="single"/>
        </w:rPr>
        <w:lastRenderedPageBreak/>
        <w:t>INFORMACJE OGÓLNE.</w:t>
      </w:r>
    </w:p>
    <w:p w:rsidR="000E1B19" w:rsidRPr="009017B3" w:rsidRDefault="000E1B19" w:rsidP="000E1B19">
      <w:pPr>
        <w:jc w:val="both"/>
        <w:rPr>
          <w:rFonts w:ascii="Cambria" w:hAnsi="Cambria"/>
          <w:b/>
          <w:sz w:val="24"/>
          <w:szCs w:val="24"/>
        </w:rPr>
      </w:pPr>
    </w:p>
    <w:p w:rsidR="000E1B19" w:rsidRPr="009017B3" w:rsidRDefault="000E1B19" w:rsidP="000E1B19">
      <w:pPr>
        <w:pStyle w:val="Tekstpodstawowy"/>
        <w:jc w:val="center"/>
        <w:rPr>
          <w:rFonts w:ascii="Cambria" w:hAnsi="Cambria"/>
          <w:b/>
          <w:color w:val="auto"/>
          <w:szCs w:val="24"/>
        </w:rPr>
      </w:pPr>
      <w:r w:rsidRPr="009017B3">
        <w:rPr>
          <w:rFonts w:ascii="Cambria" w:hAnsi="Cambria"/>
          <w:b/>
          <w:color w:val="auto"/>
          <w:szCs w:val="24"/>
        </w:rPr>
        <w:t>Zamawiający:</w:t>
      </w:r>
    </w:p>
    <w:p w:rsidR="000E1B19" w:rsidRPr="009017B3" w:rsidRDefault="000E1B19" w:rsidP="000E1B19">
      <w:pPr>
        <w:pStyle w:val="Tekstpodstawowy"/>
        <w:jc w:val="center"/>
        <w:rPr>
          <w:rFonts w:ascii="Cambria" w:hAnsi="Cambria"/>
          <w:b/>
          <w:color w:val="auto"/>
          <w:szCs w:val="24"/>
        </w:rPr>
      </w:pPr>
      <w:r w:rsidRPr="009017B3">
        <w:rPr>
          <w:rFonts w:ascii="Cambria" w:hAnsi="Cambria"/>
          <w:b/>
          <w:color w:val="auto"/>
          <w:szCs w:val="24"/>
        </w:rPr>
        <w:t>Zespół Opieki Zdrowotnej</w:t>
      </w:r>
    </w:p>
    <w:p w:rsidR="000E1B19" w:rsidRPr="009017B3" w:rsidRDefault="000E1B19" w:rsidP="000E1B19">
      <w:pPr>
        <w:pStyle w:val="Tekstpodstawowy"/>
        <w:jc w:val="center"/>
        <w:rPr>
          <w:rFonts w:ascii="Cambria" w:hAnsi="Cambria"/>
          <w:b/>
          <w:color w:val="auto"/>
          <w:szCs w:val="24"/>
        </w:rPr>
      </w:pPr>
      <w:r w:rsidRPr="009017B3">
        <w:rPr>
          <w:rFonts w:ascii="Cambria" w:hAnsi="Cambria"/>
          <w:b/>
          <w:color w:val="auto"/>
          <w:szCs w:val="24"/>
        </w:rPr>
        <w:t>ul. Szpitalna 22, 34-200 Sucha Beskidzka</w:t>
      </w:r>
    </w:p>
    <w:p w:rsidR="000E1B19" w:rsidRPr="009017B3" w:rsidRDefault="000E1B19" w:rsidP="000E1B19">
      <w:pPr>
        <w:pStyle w:val="Tekstpodstawowy"/>
        <w:jc w:val="center"/>
        <w:rPr>
          <w:rFonts w:ascii="Cambria" w:hAnsi="Cambria"/>
          <w:b/>
          <w:color w:val="auto"/>
          <w:szCs w:val="24"/>
          <w:lang w:val="de-DE"/>
        </w:rPr>
      </w:pPr>
      <w:r w:rsidRPr="009017B3">
        <w:rPr>
          <w:rFonts w:ascii="Cambria" w:hAnsi="Cambria"/>
          <w:b/>
          <w:color w:val="auto"/>
          <w:szCs w:val="24"/>
        </w:rPr>
        <w:t>TEL: (033) 872-31-00</w:t>
      </w:r>
    </w:p>
    <w:p w:rsidR="000E1B19" w:rsidRPr="009017B3" w:rsidRDefault="000E1B19" w:rsidP="000E1B19">
      <w:pPr>
        <w:pStyle w:val="Tekstpodstawowy"/>
        <w:jc w:val="center"/>
        <w:rPr>
          <w:rFonts w:ascii="Cambria" w:hAnsi="Cambria"/>
          <w:b/>
          <w:color w:val="auto"/>
          <w:szCs w:val="24"/>
        </w:rPr>
      </w:pPr>
      <w:proofErr w:type="spellStart"/>
      <w:r w:rsidRPr="009017B3">
        <w:rPr>
          <w:rFonts w:ascii="Cambria" w:hAnsi="Cambria"/>
          <w:b/>
          <w:color w:val="auto"/>
          <w:szCs w:val="24"/>
          <w:lang w:val="de-DE"/>
        </w:rPr>
        <w:t>e-mail</w:t>
      </w:r>
      <w:proofErr w:type="spellEnd"/>
      <w:r w:rsidRPr="009017B3">
        <w:rPr>
          <w:rFonts w:ascii="Cambria" w:hAnsi="Cambria"/>
          <w:b/>
          <w:color w:val="auto"/>
          <w:szCs w:val="24"/>
          <w:lang w:val="de-DE"/>
        </w:rPr>
        <w:t xml:space="preserve">: </w:t>
      </w:r>
      <w:r w:rsidR="006E49B5" w:rsidRPr="009017B3">
        <w:rPr>
          <w:rFonts w:ascii="Cambria" w:hAnsi="Cambria"/>
          <w:b/>
          <w:color w:val="auto"/>
          <w:szCs w:val="24"/>
          <w:lang w:val="de-DE"/>
        </w:rPr>
        <w:t>zamowienia@zozsuchabeskidzka.pl</w:t>
      </w:r>
    </w:p>
    <w:p w:rsidR="000E1B19" w:rsidRPr="009017B3" w:rsidRDefault="000E1B19" w:rsidP="000E1B19">
      <w:pPr>
        <w:pStyle w:val="Tekstpodstawowy"/>
        <w:jc w:val="center"/>
        <w:rPr>
          <w:rFonts w:ascii="Cambria" w:hAnsi="Cambria"/>
          <w:bCs/>
          <w:szCs w:val="24"/>
        </w:rPr>
      </w:pPr>
      <w:r w:rsidRPr="009017B3">
        <w:rPr>
          <w:rFonts w:ascii="Cambria" w:hAnsi="Cambria"/>
          <w:b/>
          <w:color w:val="auto"/>
          <w:szCs w:val="24"/>
        </w:rPr>
        <w:t>http</w:t>
      </w:r>
      <w:r w:rsidR="00EA1E41" w:rsidRPr="009017B3">
        <w:rPr>
          <w:rFonts w:ascii="Cambria" w:hAnsi="Cambria"/>
          <w:b/>
          <w:color w:val="auto"/>
          <w:szCs w:val="24"/>
          <w:lang w:val="pl-PL"/>
        </w:rPr>
        <w:t>s:</w:t>
      </w:r>
      <w:r w:rsidRPr="009017B3">
        <w:rPr>
          <w:rFonts w:ascii="Cambria" w:hAnsi="Cambria"/>
          <w:b/>
          <w:color w:val="auto"/>
          <w:szCs w:val="24"/>
        </w:rPr>
        <w:t>//www.zozsuchabeskidzka.pl</w:t>
      </w:r>
    </w:p>
    <w:p w:rsidR="000E1B19" w:rsidRPr="009017B3" w:rsidRDefault="000E1B19" w:rsidP="000E1B19">
      <w:pPr>
        <w:ind w:left="426"/>
        <w:jc w:val="center"/>
        <w:rPr>
          <w:rFonts w:ascii="Cambria" w:hAnsi="Cambria"/>
        </w:rPr>
      </w:pPr>
      <w:r w:rsidRPr="009017B3">
        <w:rPr>
          <w:rFonts w:ascii="Cambria" w:hAnsi="Cambria"/>
          <w:bCs/>
          <w:color w:val="000000"/>
          <w:sz w:val="24"/>
          <w:szCs w:val="24"/>
        </w:rPr>
        <w:t xml:space="preserve">kanał elektronicznej komunikacji: </w:t>
      </w:r>
    </w:p>
    <w:p w:rsidR="000E1B19" w:rsidRPr="009017B3" w:rsidRDefault="00510E46" w:rsidP="000E1B19">
      <w:pPr>
        <w:ind w:left="426"/>
        <w:jc w:val="center"/>
        <w:rPr>
          <w:rFonts w:ascii="Cambria" w:hAnsi="Cambria"/>
          <w:b/>
          <w:szCs w:val="24"/>
        </w:rPr>
      </w:pPr>
      <w:hyperlink r:id="rId7" w:history="1">
        <w:r w:rsidR="000E1B19" w:rsidRPr="009017B3">
          <w:rPr>
            <w:rStyle w:val="Hipercze"/>
            <w:rFonts w:ascii="Cambria" w:hAnsi="Cambria"/>
            <w:bCs/>
            <w:color w:val="000000"/>
            <w:sz w:val="24"/>
            <w:szCs w:val="24"/>
          </w:rPr>
          <w:t>http://www.platforma</w:t>
        </w:r>
      </w:hyperlink>
      <w:r w:rsidR="000E1B19" w:rsidRPr="009017B3">
        <w:rPr>
          <w:rFonts w:ascii="Cambria" w:hAnsi="Cambria"/>
          <w:bCs/>
          <w:color w:val="000000"/>
          <w:sz w:val="24"/>
          <w:szCs w:val="24"/>
        </w:rPr>
        <w:t>zakupowa.pl/pn/zozsuchabeskidzka</w:t>
      </w:r>
    </w:p>
    <w:p w:rsidR="000E1B19" w:rsidRPr="009017B3" w:rsidRDefault="000E1B19" w:rsidP="000E1B19">
      <w:pPr>
        <w:pStyle w:val="Tekstpodstawowy"/>
        <w:jc w:val="center"/>
        <w:rPr>
          <w:rFonts w:ascii="Cambria" w:hAnsi="Cambria"/>
          <w:b/>
          <w:color w:val="auto"/>
          <w:szCs w:val="24"/>
        </w:rPr>
      </w:pPr>
      <w:r w:rsidRPr="009017B3">
        <w:rPr>
          <w:rFonts w:ascii="Cambria" w:hAnsi="Cambria"/>
          <w:b/>
          <w:color w:val="auto"/>
          <w:szCs w:val="24"/>
        </w:rPr>
        <w:t>REGON: 000304415, NIP: 552-12-74-352</w:t>
      </w:r>
    </w:p>
    <w:p w:rsidR="000E1B19" w:rsidRPr="009017B3" w:rsidRDefault="000E1B19" w:rsidP="000E1B19">
      <w:pPr>
        <w:pStyle w:val="Tekstpodstawowy"/>
        <w:jc w:val="center"/>
        <w:rPr>
          <w:rFonts w:ascii="Cambria" w:hAnsi="Cambria"/>
          <w:b/>
          <w:color w:val="auto"/>
          <w:szCs w:val="24"/>
        </w:rPr>
      </w:pP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  <w:r w:rsidRPr="009017B3">
        <w:rPr>
          <w:rFonts w:ascii="Cambria" w:hAnsi="Cambria"/>
          <w:b/>
          <w:i/>
          <w:color w:val="auto"/>
          <w:szCs w:val="24"/>
        </w:rPr>
        <w:t>Wykonawca powinien zapoznać się ze wszystkimi rozdziałami składającymi się na specyfikację do zapytania ofertowego.</w:t>
      </w:r>
    </w:p>
    <w:p w:rsidR="000E1B19" w:rsidRPr="009017B3" w:rsidRDefault="000E1B19" w:rsidP="000E1B1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Cambria" w:hAnsi="Cambria"/>
          <w:bCs/>
          <w:color w:val="000000"/>
          <w:sz w:val="24"/>
          <w:szCs w:val="24"/>
        </w:rPr>
      </w:pPr>
      <w:r w:rsidRPr="009017B3">
        <w:rPr>
          <w:rFonts w:ascii="Cambria" w:hAnsi="Cambria"/>
          <w:sz w:val="24"/>
          <w:szCs w:val="24"/>
        </w:rPr>
        <w:t xml:space="preserve">Do niniejszego zapytanie ofertowego nie stosuje się przepisów ustawy Prawo Zamówień Publicznych z dnia </w:t>
      </w:r>
      <w:r w:rsidR="009631B1" w:rsidRPr="009017B3">
        <w:rPr>
          <w:rFonts w:ascii="Cambria" w:hAnsi="Cambria"/>
          <w:sz w:val="24"/>
          <w:szCs w:val="24"/>
        </w:rPr>
        <w:t>11 września 2019r.</w:t>
      </w:r>
      <w:r w:rsidRPr="009017B3">
        <w:rPr>
          <w:rFonts w:ascii="Cambria" w:hAnsi="Cambria"/>
          <w:sz w:val="24"/>
          <w:szCs w:val="24"/>
        </w:rPr>
        <w:t xml:space="preserve"> (Dz. U. </w:t>
      </w:r>
      <w:r w:rsidR="006E49B5" w:rsidRPr="009017B3">
        <w:rPr>
          <w:rFonts w:ascii="Cambria" w:hAnsi="Cambria"/>
          <w:sz w:val="24"/>
          <w:szCs w:val="24"/>
        </w:rPr>
        <w:t>202</w:t>
      </w:r>
      <w:r w:rsidR="006C6D45" w:rsidRPr="009017B3">
        <w:rPr>
          <w:rFonts w:ascii="Cambria" w:hAnsi="Cambria"/>
          <w:sz w:val="24"/>
          <w:szCs w:val="24"/>
        </w:rPr>
        <w:t>4</w:t>
      </w:r>
      <w:r w:rsidRPr="009017B3">
        <w:rPr>
          <w:rFonts w:ascii="Cambria" w:hAnsi="Cambria"/>
          <w:sz w:val="24"/>
          <w:szCs w:val="24"/>
        </w:rPr>
        <w:t>r.,  poz</w:t>
      </w:r>
      <w:r w:rsidR="006E49B5" w:rsidRPr="009017B3">
        <w:rPr>
          <w:rFonts w:ascii="Cambria" w:hAnsi="Cambria"/>
          <w:sz w:val="24"/>
          <w:szCs w:val="24"/>
        </w:rPr>
        <w:t>. 1</w:t>
      </w:r>
      <w:r w:rsidR="006C6D45" w:rsidRPr="009017B3">
        <w:rPr>
          <w:rFonts w:ascii="Cambria" w:hAnsi="Cambria"/>
          <w:sz w:val="24"/>
          <w:szCs w:val="24"/>
        </w:rPr>
        <w:t>320</w:t>
      </w:r>
      <w:r w:rsidRPr="009017B3">
        <w:rPr>
          <w:rFonts w:ascii="Cambria" w:hAnsi="Cambria"/>
          <w:sz w:val="24"/>
          <w:szCs w:val="24"/>
        </w:rPr>
        <w:t>).</w:t>
      </w:r>
    </w:p>
    <w:p w:rsidR="000E1B19" w:rsidRPr="009017B3" w:rsidRDefault="000E1B19" w:rsidP="000E1B1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Cambria" w:hAnsi="Cambria"/>
          <w:b/>
          <w:szCs w:val="24"/>
          <w:u w:val="single"/>
        </w:rPr>
      </w:pPr>
      <w:r w:rsidRPr="009017B3">
        <w:rPr>
          <w:rFonts w:ascii="Cambria" w:hAnsi="Cambria"/>
          <w:bCs/>
          <w:color w:val="000000"/>
          <w:sz w:val="24"/>
          <w:szCs w:val="24"/>
        </w:rPr>
        <w:t xml:space="preserve">W przedmiotowym postępowaniu komunikacja wykonawców z Zamawiającym będzie  odbywała się za pośrednictwem kanału elektronicznej komunikacji: </w:t>
      </w:r>
      <w:hyperlink r:id="rId8" w:history="1">
        <w:r w:rsidR="009017B3" w:rsidRPr="005A56F4">
          <w:rPr>
            <w:rStyle w:val="Hipercze"/>
            <w:rFonts w:ascii="Cambria" w:hAnsi="Cambria"/>
            <w:bCs/>
            <w:sz w:val="24"/>
            <w:szCs w:val="24"/>
          </w:rPr>
          <w:t>https://www.platformazakupowa.pl/pn/zozsuchabeskidzka</w:t>
        </w:r>
      </w:hyperlink>
      <w:r w:rsidRPr="009017B3">
        <w:rPr>
          <w:rFonts w:ascii="Cambria" w:hAnsi="Cambria"/>
          <w:bCs/>
          <w:color w:val="000000"/>
          <w:sz w:val="24"/>
          <w:szCs w:val="24"/>
        </w:rPr>
        <w:t xml:space="preserve"> na stronie danego postępowania.</w:t>
      </w:r>
    </w:p>
    <w:p w:rsidR="000E1B19" w:rsidRPr="009017B3" w:rsidRDefault="000E1B19" w:rsidP="000E1B19">
      <w:pPr>
        <w:pStyle w:val="Tekstpodstawowy"/>
        <w:rPr>
          <w:rFonts w:ascii="Cambria" w:hAnsi="Cambria"/>
          <w:b/>
          <w:szCs w:val="24"/>
          <w:u w:val="single"/>
        </w:rPr>
      </w:pPr>
    </w:p>
    <w:p w:rsidR="000E1B19" w:rsidRPr="009017B3" w:rsidRDefault="000E1B19" w:rsidP="000E1B19">
      <w:pPr>
        <w:pStyle w:val="Tekstpodstawowy"/>
        <w:rPr>
          <w:rFonts w:ascii="Cambria" w:hAnsi="Cambria"/>
          <w:b/>
          <w:szCs w:val="24"/>
        </w:rPr>
      </w:pPr>
      <w:r w:rsidRPr="009017B3">
        <w:rPr>
          <w:rFonts w:ascii="Cambria" w:hAnsi="Cambria"/>
          <w:b/>
          <w:szCs w:val="24"/>
          <w:u w:val="single"/>
        </w:rPr>
        <w:t>II. USZCZEGÓŁOWIENIE PRZEDMIOTU ZAMÓWIENIA I OBOWIĄZKÓW WYKONAWCY.</w:t>
      </w: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  <w:r w:rsidRPr="009017B3">
        <w:rPr>
          <w:rFonts w:ascii="Cambria" w:hAnsi="Cambria"/>
          <w:b/>
          <w:szCs w:val="24"/>
        </w:rPr>
        <w:t>1.Określenie przedmiotu zamówienia.</w:t>
      </w:r>
    </w:p>
    <w:p w:rsidR="002A5CA1" w:rsidRPr="009017B3" w:rsidRDefault="002A5CA1" w:rsidP="002A5CA1">
      <w:pPr>
        <w:pStyle w:val="Tekstpodstawowy"/>
        <w:rPr>
          <w:rFonts w:ascii="Cambria" w:hAnsi="Cambria"/>
          <w:szCs w:val="24"/>
        </w:rPr>
      </w:pPr>
      <w:r w:rsidRPr="009017B3">
        <w:rPr>
          <w:rFonts w:ascii="Cambria" w:hAnsi="Cambria"/>
          <w:szCs w:val="24"/>
        </w:rPr>
        <w:t xml:space="preserve">Przedmiotem zamówienia jest </w:t>
      </w:r>
      <w:r w:rsidR="00403107" w:rsidRPr="009017B3">
        <w:rPr>
          <w:rFonts w:ascii="Cambria" w:hAnsi="Cambria"/>
          <w:szCs w:val="24"/>
        </w:rPr>
        <w:t xml:space="preserve">dostawa kocyków i toreb dla oddziału neonatologicznego </w:t>
      </w:r>
      <w:r w:rsidRPr="009017B3">
        <w:rPr>
          <w:rFonts w:ascii="Cambria" w:hAnsi="Cambria"/>
          <w:szCs w:val="24"/>
        </w:rPr>
        <w:t xml:space="preserve"> wyszczególnionych w załąc</w:t>
      </w:r>
      <w:r w:rsidR="00DF1450" w:rsidRPr="009017B3">
        <w:rPr>
          <w:rFonts w:ascii="Cambria" w:hAnsi="Cambria"/>
          <w:szCs w:val="24"/>
        </w:rPr>
        <w:t>zniku nr 1a</w:t>
      </w:r>
      <w:r w:rsidR="008C7047" w:rsidRPr="009017B3">
        <w:rPr>
          <w:rFonts w:ascii="Cambria" w:hAnsi="Cambria"/>
          <w:szCs w:val="24"/>
        </w:rPr>
        <w:t xml:space="preserve"> </w:t>
      </w:r>
      <w:r w:rsidR="008C7047" w:rsidRPr="009017B3">
        <w:rPr>
          <w:rFonts w:ascii="Cambria" w:hAnsi="Cambria"/>
          <w:szCs w:val="24"/>
          <w:lang w:val="pl-PL"/>
        </w:rPr>
        <w:t>(w załączeniu zdjęcia toreb i kocyków).</w:t>
      </w:r>
      <w:r w:rsidR="008C7047" w:rsidRPr="009017B3">
        <w:rPr>
          <w:rFonts w:ascii="Cambria" w:hAnsi="Cambria"/>
          <w:szCs w:val="24"/>
        </w:rPr>
        <w:t xml:space="preserve"> </w:t>
      </w:r>
    </w:p>
    <w:p w:rsidR="000E1B19" w:rsidRPr="009017B3" w:rsidRDefault="00F30E25" w:rsidP="000E1B19">
      <w:pPr>
        <w:pStyle w:val="Tekstpodstawowy"/>
        <w:rPr>
          <w:rFonts w:ascii="Cambria" w:hAnsi="Cambria"/>
          <w:color w:val="auto"/>
          <w:szCs w:val="24"/>
        </w:rPr>
      </w:pPr>
      <w:r w:rsidRPr="009017B3">
        <w:rPr>
          <w:rFonts w:ascii="Cambria" w:hAnsi="Cambria"/>
          <w:color w:val="auto"/>
          <w:szCs w:val="24"/>
        </w:rPr>
        <w:t>2</w:t>
      </w:r>
      <w:r w:rsidR="000E1B19" w:rsidRPr="009017B3">
        <w:rPr>
          <w:rFonts w:ascii="Cambria" w:hAnsi="Cambria"/>
          <w:color w:val="auto"/>
          <w:szCs w:val="24"/>
        </w:rPr>
        <w:t xml:space="preserve">.  Sposób i termin dostawy. </w:t>
      </w:r>
    </w:p>
    <w:p w:rsidR="00CA109C" w:rsidRPr="00CA109C" w:rsidRDefault="00403107" w:rsidP="00CA109C">
      <w:pPr>
        <w:pStyle w:val="Tekstpodstawowy"/>
        <w:jc w:val="both"/>
        <w:rPr>
          <w:rFonts w:ascii="Cambria" w:hAnsi="Cambria"/>
          <w:szCs w:val="24"/>
          <w:lang w:val="pl-PL"/>
        </w:rPr>
      </w:pPr>
      <w:r w:rsidRPr="009017B3">
        <w:rPr>
          <w:rFonts w:ascii="Cambria" w:hAnsi="Cambria"/>
          <w:szCs w:val="24"/>
          <w:lang w:val="pl-PL"/>
        </w:rPr>
        <w:t>Realizacja zamówienia odbywać się będzie</w:t>
      </w:r>
      <w:r w:rsidR="009B1CF5" w:rsidRPr="009017B3">
        <w:rPr>
          <w:rFonts w:ascii="Cambria" w:hAnsi="Cambria"/>
          <w:szCs w:val="24"/>
          <w:lang w:val="pl-PL"/>
        </w:rPr>
        <w:t xml:space="preserve"> sukcesywnie na podstawnie składanych zamówień. Każdorazowo w terminie  do 15</w:t>
      </w:r>
      <w:r w:rsidRPr="009017B3">
        <w:rPr>
          <w:rFonts w:ascii="Cambria" w:hAnsi="Cambria"/>
          <w:szCs w:val="24"/>
          <w:lang w:val="pl-PL"/>
        </w:rPr>
        <w:t xml:space="preserve"> dni</w:t>
      </w:r>
      <w:r w:rsidR="009B1CF5" w:rsidRPr="009017B3">
        <w:rPr>
          <w:rFonts w:ascii="Cambria" w:hAnsi="Cambria"/>
          <w:szCs w:val="24"/>
          <w:lang w:val="pl-PL"/>
        </w:rPr>
        <w:t>.</w:t>
      </w:r>
      <w:r w:rsidRPr="009017B3">
        <w:rPr>
          <w:rFonts w:ascii="Cambria" w:hAnsi="Cambria"/>
          <w:szCs w:val="24"/>
          <w:lang w:val="pl-PL"/>
        </w:rPr>
        <w:t xml:space="preserve"> </w:t>
      </w:r>
      <w:r w:rsidR="009B1CF5" w:rsidRPr="009017B3">
        <w:rPr>
          <w:rFonts w:ascii="Cambria" w:hAnsi="Cambria"/>
          <w:szCs w:val="24"/>
          <w:lang w:val="pl-PL"/>
        </w:rPr>
        <w:t xml:space="preserve">  Logo</w:t>
      </w:r>
      <w:r w:rsidR="00B30982" w:rsidRPr="009017B3">
        <w:rPr>
          <w:rFonts w:ascii="Cambria" w:hAnsi="Cambria"/>
          <w:szCs w:val="24"/>
          <w:lang w:val="pl-PL"/>
        </w:rPr>
        <w:t xml:space="preserve"> potrzebne do wyko</w:t>
      </w:r>
      <w:r w:rsidR="006C6D45" w:rsidRPr="009017B3">
        <w:rPr>
          <w:rFonts w:ascii="Cambria" w:hAnsi="Cambria"/>
          <w:szCs w:val="24"/>
          <w:lang w:val="pl-PL"/>
        </w:rPr>
        <w:t>nania</w:t>
      </w:r>
      <w:r w:rsidR="00B30982" w:rsidRPr="009017B3">
        <w:rPr>
          <w:rFonts w:ascii="Cambria" w:hAnsi="Cambria"/>
          <w:szCs w:val="24"/>
          <w:lang w:val="pl-PL"/>
        </w:rPr>
        <w:t xml:space="preserve"> zadania </w:t>
      </w:r>
      <w:r w:rsidR="00CA109C">
        <w:rPr>
          <w:rFonts w:ascii="Cambria" w:hAnsi="Cambria"/>
          <w:szCs w:val="24"/>
          <w:lang w:val="pl-PL"/>
        </w:rPr>
        <w:t>oraz wzór k</w:t>
      </w:r>
      <w:r w:rsidR="00251094">
        <w:rPr>
          <w:rFonts w:ascii="Cambria" w:hAnsi="Cambria"/>
          <w:szCs w:val="24"/>
          <w:lang w:val="pl-PL"/>
        </w:rPr>
        <w:t>o</w:t>
      </w:r>
      <w:r w:rsidR="00CA109C">
        <w:rPr>
          <w:rFonts w:ascii="Cambria" w:hAnsi="Cambria"/>
          <w:szCs w:val="24"/>
          <w:lang w:val="pl-PL"/>
        </w:rPr>
        <w:t xml:space="preserve">cyka i torby </w:t>
      </w:r>
      <w:r w:rsidR="00251094">
        <w:rPr>
          <w:rFonts w:ascii="Cambria" w:hAnsi="Cambria"/>
          <w:szCs w:val="24"/>
          <w:lang w:val="pl-PL"/>
        </w:rPr>
        <w:t xml:space="preserve">będą </w:t>
      </w:r>
      <w:r w:rsidR="00B30982" w:rsidRPr="009017B3">
        <w:rPr>
          <w:rFonts w:ascii="Cambria" w:hAnsi="Cambria"/>
          <w:szCs w:val="24"/>
          <w:lang w:val="pl-PL"/>
        </w:rPr>
        <w:t>przekazane</w:t>
      </w:r>
      <w:r w:rsidR="00251094">
        <w:rPr>
          <w:rFonts w:ascii="Cambria" w:hAnsi="Cambria"/>
          <w:szCs w:val="24"/>
          <w:lang w:val="pl-PL"/>
        </w:rPr>
        <w:t xml:space="preserve"> Wykonawcy</w:t>
      </w:r>
      <w:r w:rsidR="00CA109C">
        <w:rPr>
          <w:rFonts w:ascii="Cambria" w:hAnsi="Cambria"/>
          <w:szCs w:val="24"/>
          <w:lang w:val="pl-PL"/>
        </w:rPr>
        <w:t xml:space="preserve"> </w:t>
      </w:r>
      <w:r w:rsidR="00B30982" w:rsidRPr="009017B3">
        <w:rPr>
          <w:rFonts w:ascii="Cambria" w:hAnsi="Cambria"/>
          <w:szCs w:val="24"/>
          <w:lang w:val="pl-PL"/>
        </w:rPr>
        <w:t xml:space="preserve"> po wybo</w:t>
      </w:r>
      <w:r w:rsidR="00251094">
        <w:rPr>
          <w:rFonts w:ascii="Cambria" w:hAnsi="Cambria"/>
          <w:szCs w:val="24"/>
          <w:lang w:val="pl-PL"/>
        </w:rPr>
        <w:t>rze oferty najkorzystniejszej (</w:t>
      </w:r>
      <w:r w:rsidR="00CA109C">
        <w:rPr>
          <w:rFonts w:ascii="Cambria" w:hAnsi="Cambria" w:cs="Calibri"/>
        </w:rPr>
        <w:t>do zwrotu</w:t>
      </w:r>
      <w:r w:rsidR="00251094">
        <w:rPr>
          <w:rFonts w:ascii="Cambria" w:hAnsi="Cambria" w:cs="Calibri"/>
          <w:lang w:val="pl-PL"/>
        </w:rPr>
        <w:t xml:space="preserve"> po zapoznaniu się z kolorystyką).</w:t>
      </w:r>
      <w:r w:rsidR="00CA109C">
        <w:rPr>
          <w:rFonts w:ascii="Cambria" w:hAnsi="Cambria" w:cs="Calibri"/>
          <w:lang w:val="pl-PL"/>
        </w:rPr>
        <w:t xml:space="preserve"> </w:t>
      </w:r>
      <w:r w:rsidR="00CA109C">
        <w:rPr>
          <w:rFonts w:ascii="Cambria" w:hAnsi="Cambria" w:cs="Calibri"/>
        </w:rPr>
        <w:t>Kolor „bąbelkowej” strony kocyka ma być popielaty - taki jak torby lub jaśniejszy, strona gładka – biała, z kolorowymi nadrukami, zgodnie z wymogami postępowania.</w:t>
      </w:r>
    </w:p>
    <w:p w:rsidR="000E1B19" w:rsidRPr="009017B3" w:rsidRDefault="00F30E25" w:rsidP="000E1B19">
      <w:pPr>
        <w:pStyle w:val="Tekstpodstawowy"/>
        <w:rPr>
          <w:rFonts w:ascii="Cambria" w:hAnsi="Cambria"/>
          <w:szCs w:val="24"/>
        </w:rPr>
      </w:pPr>
      <w:r w:rsidRPr="009017B3">
        <w:rPr>
          <w:rFonts w:ascii="Cambria" w:hAnsi="Cambria"/>
          <w:b/>
        </w:rPr>
        <w:t>3</w:t>
      </w:r>
      <w:r w:rsidR="000E1B19" w:rsidRPr="009017B3">
        <w:rPr>
          <w:rFonts w:ascii="Cambria" w:hAnsi="Cambria"/>
          <w:b/>
        </w:rPr>
        <w:t>. Cena oferty.</w:t>
      </w: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  <w:r w:rsidRPr="009017B3">
        <w:rPr>
          <w:rFonts w:ascii="Cambria" w:hAnsi="Cambria"/>
          <w:szCs w:val="24"/>
        </w:rPr>
        <w:t>Cena oferty ma zawierać koszty:</w:t>
      </w: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  <w:r w:rsidRPr="009017B3">
        <w:rPr>
          <w:rFonts w:ascii="Cambria" w:hAnsi="Cambria"/>
          <w:szCs w:val="24"/>
        </w:rPr>
        <w:tab/>
        <w:t xml:space="preserve">- koszty </w:t>
      </w:r>
      <w:r w:rsidR="00F30E25" w:rsidRPr="009017B3">
        <w:rPr>
          <w:rFonts w:ascii="Cambria" w:hAnsi="Cambria"/>
          <w:szCs w:val="24"/>
        </w:rPr>
        <w:t xml:space="preserve">transportu do </w:t>
      </w:r>
      <w:r w:rsidRPr="009017B3">
        <w:rPr>
          <w:rFonts w:ascii="Cambria" w:hAnsi="Cambria"/>
          <w:szCs w:val="24"/>
        </w:rPr>
        <w:t xml:space="preserve"> Zamawiającego.</w:t>
      </w:r>
    </w:p>
    <w:p w:rsidR="000E1B19" w:rsidRPr="009017B3" w:rsidRDefault="00F30E25" w:rsidP="000E1B19">
      <w:pPr>
        <w:pStyle w:val="Tekstpodstawowy"/>
        <w:rPr>
          <w:rFonts w:ascii="Cambria" w:hAnsi="Cambria"/>
          <w:szCs w:val="24"/>
        </w:rPr>
      </w:pPr>
      <w:r w:rsidRPr="009017B3">
        <w:rPr>
          <w:rFonts w:ascii="Cambria" w:hAnsi="Cambria"/>
          <w:b/>
        </w:rPr>
        <w:t>4</w:t>
      </w:r>
      <w:r w:rsidR="000E1B19" w:rsidRPr="009017B3">
        <w:rPr>
          <w:rFonts w:ascii="Cambria" w:hAnsi="Cambria"/>
          <w:b/>
        </w:rPr>
        <w:t>. Sposób wyliczenia ceny oferty</w:t>
      </w:r>
    </w:p>
    <w:p w:rsidR="000E1B19" w:rsidRPr="009017B3" w:rsidRDefault="000E1B19" w:rsidP="000E1B19">
      <w:pPr>
        <w:widowControl w:val="0"/>
        <w:numPr>
          <w:ilvl w:val="0"/>
          <w:numId w:val="10"/>
        </w:numPr>
        <w:suppressAutoHyphens/>
        <w:autoSpaceDE w:val="0"/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9017B3">
        <w:rPr>
          <w:rFonts w:ascii="Cambria" w:hAnsi="Cambria"/>
          <w:color w:val="000000"/>
          <w:sz w:val="24"/>
          <w:szCs w:val="24"/>
        </w:rPr>
        <w:t xml:space="preserve">Cena oferty winna uwzględnić wszystkie zobowiązania i winna być podana w złotych polskich (PLN) cyfrowo i słownie. </w:t>
      </w:r>
    </w:p>
    <w:p w:rsidR="000E1B19" w:rsidRPr="009017B3" w:rsidRDefault="000E1B19" w:rsidP="000E1B19">
      <w:pPr>
        <w:widowControl w:val="0"/>
        <w:numPr>
          <w:ilvl w:val="0"/>
          <w:numId w:val="10"/>
        </w:numPr>
        <w:suppressAutoHyphens/>
        <w:autoSpaceDE w:val="0"/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9017B3">
        <w:rPr>
          <w:rFonts w:ascii="Cambria" w:hAnsi="Cambria"/>
          <w:color w:val="000000"/>
          <w:sz w:val="24"/>
          <w:szCs w:val="24"/>
        </w:rPr>
        <w:t xml:space="preserve">Cena brutto podana w ofercie powinna obejmować wszystkie koszty i składniki związane z wykonaniem przedmiotu zamówienia. Cena może być tylko jedna i nie podlega ona zmianie przez okres ważności oferty. </w:t>
      </w:r>
    </w:p>
    <w:p w:rsidR="000E1B19" w:rsidRPr="009017B3" w:rsidRDefault="000E1B19" w:rsidP="000E1B19">
      <w:pPr>
        <w:widowControl w:val="0"/>
        <w:numPr>
          <w:ilvl w:val="0"/>
          <w:numId w:val="10"/>
        </w:numPr>
        <w:suppressAutoHyphens/>
        <w:autoSpaceDE w:val="0"/>
        <w:spacing w:after="0" w:line="240" w:lineRule="auto"/>
        <w:rPr>
          <w:rFonts w:ascii="Cambria" w:hAnsi="Cambria"/>
          <w:szCs w:val="24"/>
        </w:rPr>
      </w:pPr>
      <w:r w:rsidRPr="009017B3">
        <w:rPr>
          <w:rFonts w:ascii="Cambria" w:hAnsi="Cambria"/>
          <w:color w:val="000000"/>
          <w:sz w:val="24"/>
          <w:szCs w:val="24"/>
        </w:rPr>
        <w:t xml:space="preserve">Cenę oferty stanowi suma wartości wszystkich jej elementów. </w:t>
      </w:r>
    </w:p>
    <w:p w:rsidR="000E1B19" w:rsidRPr="009017B3" w:rsidRDefault="000E1B19" w:rsidP="002A5CA1">
      <w:pPr>
        <w:widowControl w:val="0"/>
        <w:suppressAutoHyphens/>
        <w:autoSpaceDE w:val="0"/>
        <w:spacing w:after="0" w:line="240" w:lineRule="auto"/>
        <w:jc w:val="both"/>
        <w:rPr>
          <w:rFonts w:ascii="Cambria" w:hAnsi="Cambria"/>
          <w:szCs w:val="24"/>
        </w:rPr>
      </w:pPr>
      <w:r w:rsidRPr="009017B3">
        <w:rPr>
          <w:rFonts w:ascii="Cambria" w:hAnsi="Cambria"/>
          <w:b/>
          <w:iCs/>
          <w:color w:val="000000"/>
          <w:spacing w:val="-3"/>
          <w:sz w:val="24"/>
          <w:szCs w:val="24"/>
        </w:rPr>
        <w:t>UWAGA:</w:t>
      </w:r>
      <w:r w:rsidRPr="009017B3">
        <w:rPr>
          <w:rFonts w:ascii="Cambria" w:hAnsi="Cambria"/>
          <w:i/>
          <w:iCs/>
          <w:color w:val="000000"/>
          <w:spacing w:val="-3"/>
          <w:sz w:val="24"/>
          <w:szCs w:val="24"/>
        </w:rPr>
        <w:t xml:space="preserve"> </w:t>
      </w:r>
      <w:r w:rsidRPr="009017B3">
        <w:rPr>
          <w:rFonts w:ascii="Cambria" w:hAnsi="Cambria"/>
          <w:iCs/>
          <w:color w:val="000000"/>
          <w:spacing w:val="-3"/>
          <w:sz w:val="24"/>
          <w:szCs w:val="24"/>
        </w:rPr>
        <w:t xml:space="preserve">Cenę oferty i wartość podatku od towarów i usług oraz inne wartości wykazane w </w:t>
      </w:r>
      <w:r w:rsidRPr="009017B3">
        <w:rPr>
          <w:rFonts w:ascii="Cambria" w:hAnsi="Cambria"/>
          <w:iCs/>
          <w:color w:val="000000"/>
          <w:spacing w:val="-7"/>
          <w:sz w:val="24"/>
          <w:szCs w:val="24"/>
        </w:rPr>
        <w:t xml:space="preserve">Formularzu cenowym (załącznik nr 1) – należy przedstawić </w:t>
      </w:r>
      <w:r w:rsidRPr="009017B3">
        <w:rPr>
          <w:rFonts w:ascii="Cambria" w:hAnsi="Cambria"/>
          <w:b/>
          <w:iCs/>
          <w:color w:val="000000"/>
          <w:spacing w:val="-7"/>
          <w:sz w:val="24"/>
          <w:szCs w:val="24"/>
        </w:rPr>
        <w:t>z dokładnością do dwóch miejsc po przecinku</w:t>
      </w:r>
      <w:r w:rsidRPr="009017B3">
        <w:rPr>
          <w:rFonts w:ascii="Cambria" w:hAnsi="Cambria"/>
          <w:iCs/>
          <w:color w:val="000000"/>
          <w:spacing w:val="-7"/>
          <w:sz w:val="24"/>
          <w:szCs w:val="24"/>
        </w:rPr>
        <w:t xml:space="preserve"> przy </w:t>
      </w:r>
      <w:r w:rsidRPr="009017B3">
        <w:rPr>
          <w:rFonts w:ascii="Cambria" w:hAnsi="Cambria"/>
          <w:iCs/>
          <w:color w:val="000000"/>
          <w:spacing w:val="-9"/>
          <w:sz w:val="24"/>
          <w:szCs w:val="24"/>
        </w:rPr>
        <w:t xml:space="preserve">zachowaniu matematycznej zasady zaokrąglania liczb (zgodnie z § 9 ust. 6 Rozporządzenia Ministra </w:t>
      </w:r>
      <w:r w:rsidRPr="009017B3">
        <w:rPr>
          <w:rFonts w:ascii="Cambria" w:hAnsi="Cambria"/>
          <w:iCs/>
          <w:color w:val="000000"/>
          <w:spacing w:val="-7"/>
          <w:sz w:val="24"/>
          <w:szCs w:val="24"/>
        </w:rPr>
        <w:t xml:space="preserve">Finansów z dnia 25 maja 2005 r. w sprawie zwrotu podatku niektórym </w:t>
      </w:r>
      <w:r w:rsidRPr="009017B3">
        <w:rPr>
          <w:rFonts w:ascii="Cambria" w:hAnsi="Cambria"/>
          <w:iCs/>
          <w:color w:val="000000"/>
          <w:spacing w:val="-7"/>
          <w:sz w:val="24"/>
          <w:szCs w:val="24"/>
        </w:rPr>
        <w:lastRenderedPageBreak/>
        <w:t xml:space="preserve">podatnikom, zaliczkowego </w:t>
      </w:r>
      <w:r w:rsidRPr="009017B3">
        <w:rPr>
          <w:rFonts w:ascii="Cambria" w:hAnsi="Cambria"/>
          <w:iCs/>
          <w:color w:val="000000"/>
          <w:spacing w:val="-10"/>
          <w:sz w:val="24"/>
          <w:szCs w:val="24"/>
        </w:rPr>
        <w:t xml:space="preserve">zwrotu podatku, zasad wystawiania faktur, sposobu ich przechowywania oraz listy towarów i usług, do </w:t>
      </w:r>
      <w:r w:rsidRPr="009017B3">
        <w:rPr>
          <w:rFonts w:ascii="Cambria" w:hAnsi="Cambria"/>
          <w:iCs/>
          <w:color w:val="000000"/>
          <w:spacing w:val="-9"/>
          <w:sz w:val="24"/>
          <w:szCs w:val="24"/>
        </w:rPr>
        <w:t>których mają zastosowania zwolnienia od podatku od towarów i usług (Dz. U. nr 95 poz. 798).</w:t>
      </w:r>
    </w:p>
    <w:p w:rsidR="000E1B19" w:rsidRPr="009017B3" w:rsidRDefault="00F30E25" w:rsidP="002A5CA1">
      <w:pPr>
        <w:pStyle w:val="Tekstpodstawowy"/>
        <w:jc w:val="both"/>
        <w:rPr>
          <w:rFonts w:ascii="Cambria" w:hAnsi="Cambria"/>
          <w:szCs w:val="24"/>
          <w:lang w:val="pl-PL"/>
        </w:rPr>
      </w:pPr>
      <w:r w:rsidRPr="009017B3">
        <w:rPr>
          <w:rFonts w:ascii="Cambria" w:hAnsi="Cambria"/>
          <w:szCs w:val="24"/>
        </w:rPr>
        <w:t>5</w:t>
      </w:r>
      <w:r w:rsidR="000E1B19" w:rsidRPr="009017B3">
        <w:rPr>
          <w:rFonts w:ascii="Cambria" w:hAnsi="Cambria"/>
          <w:szCs w:val="24"/>
        </w:rPr>
        <w:t xml:space="preserve">. Do obowiązków Dostawcy należy dostarczenie towaru do </w:t>
      </w:r>
      <w:r w:rsidR="00806B5A" w:rsidRPr="009017B3">
        <w:rPr>
          <w:rFonts w:ascii="Cambria" w:hAnsi="Cambria"/>
          <w:szCs w:val="24"/>
        </w:rPr>
        <w:t>Zam</w:t>
      </w:r>
      <w:r w:rsidR="007E311A" w:rsidRPr="009017B3">
        <w:rPr>
          <w:rFonts w:ascii="Cambria" w:hAnsi="Cambria"/>
          <w:szCs w:val="24"/>
        </w:rPr>
        <w:t>awiającego.</w:t>
      </w:r>
    </w:p>
    <w:p w:rsidR="000E1B19" w:rsidRPr="009017B3" w:rsidRDefault="00F30E25" w:rsidP="002A5CA1">
      <w:pPr>
        <w:pStyle w:val="Tekstpodstawowy"/>
        <w:snapToGrid w:val="0"/>
        <w:jc w:val="both"/>
        <w:rPr>
          <w:rFonts w:ascii="Cambria" w:hAnsi="Cambria"/>
          <w:szCs w:val="24"/>
        </w:rPr>
      </w:pPr>
      <w:r w:rsidRPr="009017B3">
        <w:rPr>
          <w:rFonts w:ascii="Cambria" w:hAnsi="Cambria"/>
          <w:szCs w:val="24"/>
          <w:lang w:val="pl-PL"/>
        </w:rPr>
        <w:t>6</w:t>
      </w:r>
      <w:r w:rsidR="000E1B19" w:rsidRPr="009017B3">
        <w:rPr>
          <w:rFonts w:ascii="Cambria" w:hAnsi="Cambria"/>
          <w:szCs w:val="24"/>
        </w:rPr>
        <w:t>.</w:t>
      </w:r>
      <w:r w:rsidR="001F7C55" w:rsidRPr="009017B3">
        <w:rPr>
          <w:rFonts w:ascii="Cambria" w:hAnsi="Cambria"/>
          <w:szCs w:val="24"/>
          <w:lang w:val="pl-PL"/>
        </w:rPr>
        <w:t xml:space="preserve"> </w:t>
      </w:r>
      <w:r w:rsidR="001E67C8" w:rsidRPr="009017B3">
        <w:rPr>
          <w:rFonts w:ascii="Cambria" w:hAnsi="Cambria"/>
          <w:szCs w:val="24"/>
        </w:rPr>
        <w:t xml:space="preserve">Warunki płatności - przelew do </w:t>
      </w:r>
      <w:r w:rsidR="006C6D45" w:rsidRPr="009017B3">
        <w:rPr>
          <w:rFonts w:ascii="Cambria" w:hAnsi="Cambria"/>
          <w:szCs w:val="24"/>
          <w:lang w:val="pl-PL"/>
        </w:rPr>
        <w:t>6</w:t>
      </w:r>
      <w:r w:rsidR="000E1B19" w:rsidRPr="009017B3">
        <w:rPr>
          <w:rFonts w:ascii="Cambria" w:hAnsi="Cambria"/>
          <w:szCs w:val="24"/>
        </w:rPr>
        <w:t>0 dni.</w:t>
      </w:r>
    </w:p>
    <w:p w:rsidR="00403107" w:rsidRPr="009017B3" w:rsidRDefault="00403107" w:rsidP="002A5CA1">
      <w:pPr>
        <w:pStyle w:val="Tekstpodstawowy"/>
        <w:snapToGrid w:val="0"/>
        <w:jc w:val="both"/>
        <w:rPr>
          <w:rFonts w:ascii="Cambria" w:hAnsi="Cambria"/>
          <w:b/>
          <w:u w:val="single"/>
        </w:rPr>
      </w:pPr>
    </w:p>
    <w:p w:rsidR="00FE2197" w:rsidRPr="009017B3" w:rsidRDefault="000E1B19" w:rsidP="00FE2197">
      <w:pPr>
        <w:pStyle w:val="Tekstpodstawowy"/>
        <w:jc w:val="both"/>
        <w:rPr>
          <w:rFonts w:ascii="Cambria" w:hAnsi="Cambria"/>
          <w:b/>
          <w:u w:val="single"/>
        </w:rPr>
      </w:pPr>
      <w:r w:rsidRPr="009017B3">
        <w:rPr>
          <w:rFonts w:ascii="Cambria" w:hAnsi="Cambria"/>
          <w:b/>
          <w:u w:val="single"/>
        </w:rPr>
        <w:t>III. MIEJSCE, TERMIN ORAZ  SPOSÓB ZŁOŻENIA OFERTY.</w:t>
      </w:r>
    </w:p>
    <w:p w:rsidR="00723C47" w:rsidRPr="009017B3" w:rsidRDefault="00FE2197" w:rsidP="00FE2197">
      <w:pPr>
        <w:pStyle w:val="Tekstpodstawowy"/>
        <w:jc w:val="both"/>
        <w:rPr>
          <w:rFonts w:ascii="Cambria" w:hAnsi="Cambria"/>
          <w:szCs w:val="24"/>
        </w:rPr>
      </w:pPr>
      <w:r w:rsidRPr="009017B3">
        <w:rPr>
          <w:rFonts w:ascii="Cambria" w:hAnsi="Cambria"/>
          <w:lang w:val="pl-PL"/>
        </w:rPr>
        <w:t>1.</w:t>
      </w:r>
      <w:r w:rsidRPr="009017B3">
        <w:rPr>
          <w:rFonts w:ascii="Cambria" w:hAnsi="Cambria"/>
          <w:b/>
          <w:lang w:val="pl-PL"/>
        </w:rPr>
        <w:t xml:space="preserve"> </w:t>
      </w:r>
      <w:r w:rsidR="000E1B19" w:rsidRPr="009017B3">
        <w:rPr>
          <w:rFonts w:ascii="Cambria" w:hAnsi="Cambria"/>
          <w:szCs w:val="24"/>
        </w:rPr>
        <w:t xml:space="preserve">Ofertę należy złożyć za pośrednictwem kanału elektronicznej komunikacji w języku polskim  pod adresem: </w:t>
      </w:r>
      <w:hyperlink r:id="rId9" w:history="1">
        <w:r w:rsidR="00EA1E41" w:rsidRPr="009017B3">
          <w:rPr>
            <w:rStyle w:val="Hipercze"/>
            <w:rFonts w:ascii="Cambria" w:hAnsi="Cambria"/>
            <w:bCs/>
            <w:szCs w:val="24"/>
          </w:rPr>
          <w:t>http</w:t>
        </w:r>
        <w:r w:rsidR="00EA1E41" w:rsidRPr="009017B3">
          <w:rPr>
            <w:rStyle w:val="Hipercze"/>
            <w:rFonts w:ascii="Cambria" w:hAnsi="Cambria"/>
            <w:bCs/>
            <w:szCs w:val="24"/>
            <w:lang w:val="pl-PL"/>
          </w:rPr>
          <w:t>s</w:t>
        </w:r>
        <w:r w:rsidR="00EA1E41" w:rsidRPr="009017B3">
          <w:rPr>
            <w:rStyle w:val="Hipercze"/>
            <w:rFonts w:ascii="Cambria" w:hAnsi="Cambria"/>
            <w:bCs/>
            <w:szCs w:val="24"/>
          </w:rPr>
          <w:t>://www.platformazakupowa.pl/pn/zozsuchabeskidzka</w:t>
        </w:r>
      </w:hyperlink>
      <w:r w:rsidR="000E1B19" w:rsidRPr="009017B3">
        <w:rPr>
          <w:rFonts w:ascii="Cambria" w:hAnsi="Cambria"/>
          <w:bCs/>
          <w:szCs w:val="24"/>
        </w:rPr>
        <w:t xml:space="preserve"> na stronie danego postępowania</w:t>
      </w:r>
      <w:r w:rsidR="000E1B19" w:rsidRPr="009017B3">
        <w:rPr>
          <w:rFonts w:ascii="Cambria" w:hAnsi="Cambria"/>
          <w:szCs w:val="24"/>
        </w:rPr>
        <w:t xml:space="preserve">, nie później niż do dnia </w:t>
      </w:r>
      <w:r w:rsidR="00CC79FB" w:rsidRPr="00CC79FB">
        <w:rPr>
          <w:rFonts w:ascii="Cambria" w:hAnsi="Cambria"/>
          <w:b/>
          <w:szCs w:val="24"/>
          <w:lang w:val="pl-PL"/>
        </w:rPr>
        <w:t>13</w:t>
      </w:r>
      <w:r w:rsidR="00403107" w:rsidRPr="00CC79FB">
        <w:rPr>
          <w:rFonts w:ascii="Cambria" w:hAnsi="Cambria"/>
          <w:b/>
          <w:szCs w:val="24"/>
          <w:lang w:val="pl-PL"/>
        </w:rPr>
        <w:t>.0</w:t>
      </w:r>
      <w:r w:rsidR="00CC79FB" w:rsidRPr="00CC79FB">
        <w:rPr>
          <w:rFonts w:ascii="Cambria" w:hAnsi="Cambria"/>
          <w:b/>
          <w:szCs w:val="24"/>
          <w:lang w:val="pl-PL"/>
        </w:rPr>
        <w:t>1</w:t>
      </w:r>
      <w:r w:rsidR="00403107" w:rsidRPr="009017B3">
        <w:rPr>
          <w:rFonts w:ascii="Cambria" w:hAnsi="Cambria"/>
          <w:b/>
          <w:szCs w:val="24"/>
          <w:lang w:val="pl-PL"/>
        </w:rPr>
        <w:t>.202</w:t>
      </w:r>
      <w:r w:rsidR="00CC79FB">
        <w:rPr>
          <w:rFonts w:ascii="Cambria" w:hAnsi="Cambria"/>
          <w:b/>
          <w:szCs w:val="24"/>
          <w:lang w:val="pl-PL"/>
        </w:rPr>
        <w:t>6</w:t>
      </w:r>
      <w:r w:rsidR="008F2919">
        <w:rPr>
          <w:rFonts w:ascii="Cambria" w:hAnsi="Cambria"/>
          <w:b/>
          <w:szCs w:val="24"/>
          <w:lang w:val="pl-PL"/>
        </w:rPr>
        <w:t>r</w:t>
      </w:r>
      <w:r w:rsidR="000E1B19" w:rsidRPr="009017B3">
        <w:rPr>
          <w:rFonts w:ascii="Cambria" w:hAnsi="Cambria"/>
          <w:b/>
          <w:szCs w:val="24"/>
        </w:rPr>
        <w:t>. do godz. 10:00.</w:t>
      </w:r>
    </w:p>
    <w:p w:rsidR="000E1B19" w:rsidRPr="009017B3" w:rsidRDefault="00FE2197" w:rsidP="00FE2197">
      <w:pPr>
        <w:suppressAutoHyphens/>
        <w:spacing w:after="0" w:line="240" w:lineRule="auto"/>
        <w:jc w:val="both"/>
        <w:rPr>
          <w:rFonts w:ascii="Cambria" w:hAnsi="Cambria"/>
          <w:bCs/>
          <w:color w:val="000000"/>
          <w:sz w:val="24"/>
          <w:szCs w:val="24"/>
        </w:rPr>
      </w:pPr>
      <w:r w:rsidRPr="009017B3">
        <w:rPr>
          <w:rFonts w:ascii="Cambria" w:hAnsi="Cambria"/>
          <w:color w:val="000000"/>
          <w:sz w:val="24"/>
          <w:szCs w:val="24"/>
        </w:rPr>
        <w:t xml:space="preserve">2. </w:t>
      </w:r>
      <w:r w:rsidR="000E1B19" w:rsidRPr="009017B3">
        <w:rPr>
          <w:rFonts w:ascii="Cambria" w:hAnsi="Cambria"/>
          <w:color w:val="000000"/>
          <w:sz w:val="24"/>
          <w:szCs w:val="24"/>
        </w:rPr>
        <w:t>Oferent  wypełnia za pośrednictwem kanału elektronicznej komunikacji załącznik nr 1 tj. formularz ofertowy</w:t>
      </w:r>
      <w:r w:rsidR="006C6D45" w:rsidRPr="009017B3">
        <w:rPr>
          <w:rFonts w:ascii="Cambria" w:hAnsi="Cambria"/>
          <w:color w:val="000000"/>
          <w:sz w:val="24"/>
          <w:szCs w:val="24"/>
        </w:rPr>
        <w:t xml:space="preserve"> i 2 formularz asortymentowo cenowy</w:t>
      </w:r>
      <w:r w:rsidR="000E1B19" w:rsidRPr="009017B3">
        <w:rPr>
          <w:rFonts w:ascii="Cambria" w:hAnsi="Cambria"/>
          <w:color w:val="000000"/>
          <w:sz w:val="24"/>
          <w:szCs w:val="24"/>
        </w:rPr>
        <w:t>. Złożenie oferty nie wymaga rejestracji na platformie zakupowej.</w:t>
      </w:r>
    </w:p>
    <w:p w:rsidR="00DF1450" w:rsidRPr="009017B3" w:rsidRDefault="00FE2197" w:rsidP="00FE2197">
      <w:pPr>
        <w:suppressAutoHyphens/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9017B3">
        <w:rPr>
          <w:rFonts w:ascii="Cambria" w:hAnsi="Cambria"/>
          <w:color w:val="000000"/>
          <w:sz w:val="24"/>
          <w:szCs w:val="24"/>
        </w:rPr>
        <w:t xml:space="preserve">3. </w:t>
      </w:r>
      <w:r w:rsidR="00DF1450" w:rsidRPr="009017B3">
        <w:rPr>
          <w:rFonts w:ascii="Cambria" w:hAnsi="Cambria"/>
          <w:color w:val="000000"/>
          <w:sz w:val="24"/>
          <w:szCs w:val="24"/>
        </w:rPr>
        <w:t>Oferta może być złożona w następujący sposób, do wyboru przez oferenta:</w:t>
      </w:r>
    </w:p>
    <w:p w:rsidR="00DF1450" w:rsidRPr="009017B3" w:rsidRDefault="00DF1450" w:rsidP="00DF1450">
      <w:pPr>
        <w:suppressAutoHyphens/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9017B3">
        <w:rPr>
          <w:rFonts w:ascii="Cambria" w:hAnsi="Cambria"/>
          <w:color w:val="000000"/>
          <w:sz w:val="24"/>
          <w:szCs w:val="24"/>
        </w:rPr>
        <w:t xml:space="preserve">- w formie skanu dokumentu opatrzonego podpisem lub pieczątką i podpisem </w:t>
      </w:r>
      <w:r w:rsidRPr="009017B3">
        <w:rPr>
          <w:rFonts w:ascii="Cambria" w:hAnsi="Cambria"/>
          <w:iCs/>
          <w:sz w:val="24"/>
          <w:szCs w:val="24"/>
        </w:rPr>
        <w:t>osób uprawnionych/upoważnionych do reprezentowania Wykonawcy</w:t>
      </w:r>
    </w:p>
    <w:p w:rsidR="00B7741D" w:rsidRPr="009017B3" w:rsidRDefault="00DF1450" w:rsidP="00DD5161">
      <w:pPr>
        <w:suppressAutoHyphens/>
        <w:spacing w:after="0" w:line="240" w:lineRule="auto"/>
        <w:jc w:val="both"/>
        <w:rPr>
          <w:rFonts w:ascii="Cambria" w:hAnsi="Cambria"/>
          <w:iCs/>
          <w:sz w:val="24"/>
          <w:szCs w:val="24"/>
        </w:rPr>
      </w:pPr>
      <w:r w:rsidRPr="009017B3">
        <w:rPr>
          <w:rFonts w:ascii="Cambria" w:hAnsi="Cambria"/>
          <w:color w:val="000000"/>
          <w:sz w:val="24"/>
          <w:szCs w:val="24"/>
        </w:rPr>
        <w:t xml:space="preserve">- podpisana </w:t>
      </w:r>
      <w:r w:rsidRPr="009017B3">
        <w:rPr>
          <w:rFonts w:ascii="Cambria" w:hAnsi="Cambria"/>
          <w:iCs/>
          <w:sz w:val="24"/>
          <w:szCs w:val="24"/>
        </w:rPr>
        <w:t>kwalifikowalnym podpisem/podpisem elektronicznym lub zaufanym/lub osobistym osoby/osób uprawnionych/upoważnionych do reprezentowania Wykonawcy.</w:t>
      </w:r>
    </w:p>
    <w:p w:rsidR="00DD5161" w:rsidRPr="009017B3" w:rsidRDefault="00403107" w:rsidP="00DD5161">
      <w:pPr>
        <w:tabs>
          <w:tab w:val="left" w:pos="426"/>
        </w:tabs>
        <w:ind w:hanging="360"/>
        <w:textAlignment w:val="baseline"/>
        <w:rPr>
          <w:rFonts w:ascii="Cambria" w:hAnsi="Cambria"/>
          <w:bCs/>
          <w:color w:val="000000"/>
          <w:sz w:val="24"/>
          <w:szCs w:val="24"/>
        </w:rPr>
      </w:pPr>
      <w:r w:rsidRPr="009017B3">
        <w:rPr>
          <w:rFonts w:ascii="Cambria" w:hAnsi="Cambria"/>
          <w:kern w:val="2"/>
        </w:rPr>
        <w:t xml:space="preserve">       4</w:t>
      </w:r>
      <w:r w:rsidR="00FE2197" w:rsidRPr="009017B3">
        <w:rPr>
          <w:rFonts w:ascii="Cambria" w:hAnsi="Cambria"/>
          <w:kern w:val="2"/>
        </w:rPr>
        <w:t>.</w:t>
      </w:r>
      <w:r w:rsidR="005C429B" w:rsidRPr="009017B3">
        <w:rPr>
          <w:rFonts w:ascii="Cambria" w:hAnsi="Cambria"/>
          <w:kern w:val="2"/>
        </w:rPr>
        <w:t xml:space="preserve"> </w:t>
      </w:r>
      <w:r w:rsidR="000E1B19" w:rsidRPr="009017B3">
        <w:rPr>
          <w:rFonts w:ascii="Cambria" w:hAnsi="Cambria"/>
          <w:bCs/>
          <w:color w:val="000000"/>
          <w:sz w:val="24"/>
          <w:szCs w:val="24"/>
        </w:rPr>
        <w:t>Za datę wpływu ofert przyjmuje się datę wygenerowaną przez platformę.</w:t>
      </w:r>
    </w:p>
    <w:p w:rsidR="000E1B19" w:rsidRPr="009017B3" w:rsidRDefault="000E1B19" w:rsidP="000E1B19">
      <w:pPr>
        <w:pStyle w:val="Tekstpodstawowy"/>
        <w:rPr>
          <w:rFonts w:ascii="Cambria" w:hAnsi="Cambria"/>
          <w:b/>
          <w:szCs w:val="24"/>
        </w:rPr>
      </w:pPr>
      <w:r w:rsidRPr="009017B3">
        <w:rPr>
          <w:rFonts w:ascii="Cambria" w:hAnsi="Cambria"/>
          <w:b/>
          <w:szCs w:val="24"/>
        </w:rPr>
        <w:t>IV</w:t>
      </w:r>
      <w:r w:rsidRPr="009017B3">
        <w:rPr>
          <w:rFonts w:ascii="Cambria" w:hAnsi="Cambria"/>
          <w:b/>
          <w:szCs w:val="24"/>
          <w:u w:val="single"/>
        </w:rPr>
        <w:t>. ZASADY OCENY OFERT.</w:t>
      </w:r>
    </w:p>
    <w:p w:rsidR="000E1B19" w:rsidRPr="009017B3" w:rsidRDefault="000E1B19" w:rsidP="00E20A42">
      <w:pPr>
        <w:widowControl w:val="0"/>
        <w:spacing w:after="0"/>
        <w:rPr>
          <w:rFonts w:ascii="Cambria" w:hAnsi="Cambria"/>
          <w:sz w:val="24"/>
          <w:szCs w:val="24"/>
        </w:rPr>
      </w:pPr>
      <w:r w:rsidRPr="009017B3">
        <w:rPr>
          <w:rFonts w:ascii="Cambria" w:hAnsi="Cambria"/>
          <w:b/>
          <w:sz w:val="24"/>
          <w:szCs w:val="24"/>
        </w:rPr>
        <w:t>1. Kryteria oceny ofert oraz wybór najkorzystniejszej oferty</w:t>
      </w:r>
    </w:p>
    <w:p w:rsidR="000E1B19" w:rsidRPr="009017B3" w:rsidRDefault="000E1B19" w:rsidP="00E20A42">
      <w:pPr>
        <w:numPr>
          <w:ilvl w:val="0"/>
          <w:numId w:val="14"/>
        </w:numPr>
        <w:suppressAutoHyphens/>
        <w:spacing w:after="0" w:line="240" w:lineRule="auto"/>
        <w:ind w:left="709" w:hanging="283"/>
        <w:jc w:val="both"/>
        <w:rPr>
          <w:rFonts w:ascii="Cambria" w:hAnsi="Cambria"/>
          <w:sz w:val="24"/>
          <w:szCs w:val="24"/>
        </w:rPr>
      </w:pPr>
      <w:r w:rsidRPr="009017B3">
        <w:rPr>
          <w:rFonts w:ascii="Cambria" w:hAnsi="Cambria"/>
          <w:sz w:val="24"/>
          <w:szCs w:val="24"/>
        </w:rPr>
        <w:t>Jedynym kryterium oceny  ofert będzie cena., tj. cena = 100%.</w:t>
      </w:r>
    </w:p>
    <w:p w:rsidR="000E1B19" w:rsidRPr="009017B3" w:rsidRDefault="000E1B19" w:rsidP="00E20A42">
      <w:pPr>
        <w:numPr>
          <w:ilvl w:val="0"/>
          <w:numId w:val="14"/>
        </w:numPr>
        <w:suppressAutoHyphens/>
        <w:spacing w:after="0" w:line="240" w:lineRule="auto"/>
        <w:ind w:left="709" w:hanging="283"/>
        <w:jc w:val="both"/>
        <w:rPr>
          <w:rFonts w:ascii="Cambria" w:hAnsi="Cambria"/>
          <w:sz w:val="24"/>
          <w:szCs w:val="24"/>
        </w:rPr>
      </w:pPr>
      <w:r w:rsidRPr="009017B3">
        <w:rPr>
          <w:rFonts w:ascii="Cambria" w:hAnsi="Cambria"/>
          <w:sz w:val="24"/>
          <w:szCs w:val="24"/>
        </w:rPr>
        <w:t>Zamawiający uzna za najkorzystniejszą i wybierze ofertę o najniższej cenie, która spełnia wszystkie wymagania określone w Opisie przedmiotu zamówienia.</w:t>
      </w:r>
    </w:p>
    <w:p w:rsidR="000E1B19" w:rsidRPr="009017B3" w:rsidRDefault="000E1B19" w:rsidP="000E1B19">
      <w:pPr>
        <w:numPr>
          <w:ilvl w:val="0"/>
          <w:numId w:val="14"/>
        </w:numPr>
        <w:suppressAutoHyphens/>
        <w:spacing w:after="0" w:line="240" w:lineRule="auto"/>
        <w:ind w:left="709" w:hanging="284"/>
        <w:jc w:val="both"/>
        <w:rPr>
          <w:rFonts w:ascii="Cambria" w:hAnsi="Cambria"/>
          <w:b/>
          <w:szCs w:val="24"/>
        </w:rPr>
      </w:pPr>
      <w:r w:rsidRPr="009017B3">
        <w:rPr>
          <w:rFonts w:ascii="Cambria" w:hAnsi="Cambria"/>
          <w:sz w:val="24"/>
          <w:szCs w:val="24"/>
        </w:rPr>
        <w:t>Cena podana przez Wykonawcę nie będzie podlegała zmianie w trakcie realizacji zamówienia.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80"/>
      </w:tblGrid>
      <w:tr w:rsidR="000E1B19" w:rsidRPr="009017B3" w:rsidTr="007C0C7D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B19" w:rsidRPr="009017B3" w:rsidRDefault="000E1B19" w:rsidP="007C0C7D">
            <w:pPr>
              <w:pStyle w:val="Tekstpodstawowy"/>
              <w:jc w:val="center"/>
              <w:rPr>
                <w:rFonts w:ascii="Cambria" w:hAnsi="Cambria"/>
                <w:b/>
                <w:szCs w:val="24"/>
              </w:rPr>
            </w:pPr>
            <w:r w:rsidRPr="009017B3">
              <w:rPr>
                <w:rFonts w:ascii="Cambria" w:hAnsi="Cambria"/>
                <w:b/>
                <w:szCs w:val="24"/>
              </w:rPr>
              <w:t>Kryterium oceny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B19" w:rsidRPr="009017B3" w:rsidRDefault="000E1B19" w:rsidP="007C0C7D">
            <w:pPr>
              <w:pStyle w:val="Tekstpodstawowy"/>
              <w:jc w:val="center"/>
              <w:rPr>
                <w:rFonts w:ascii="Cambria" w:hAnsi="Cambria"/>
                <w:b/>
                <w:szCs w:val="24"/>
              </w:rPr>
            </w:pPr>
            <w:r w:rsidRPr="009017B3">
              <w:rPr>
                <w:rFonts w:ascii="Cambria" w:hAnsi="Cambria"/>
                <w:b/>
                <w:szCs w:val="24"/>
              </w:rPr>
              <w:t>Ranga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B19" w:rsidRPr="009017B3" w:rsidRDefault="000E1B19" w:rsidP="007C0C7D">
            <w:pPr>
              <w:pStyle w:val="Tekstpodstawowy"/>
              <w:jc w:val="center"/>
              <w:rPr>
                <w:rFonts w:ascii="Cambria" w:hAnsi="Cambria"/>
              </w:rPr>
            </w:pPr>
            <w:r w:rsidRPr="009017B3">
              <w:rPr>
                <w:rFonts w:ascii="Cambria" w:hAnsi="Cambria"/>
                <w:b/>
                <w:szCs w:val="24"/>
              </w:rPr>
              <w:t>Sposób oceny</w:t>
            </w:r>
          </w:p>
        </w:tc>
      </w:tr>
      <w:tr w:rsidR="000E1B19" w:rsidRPr="009017B3" w:rsidTr="007C0C7D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B19" w:rsidRPr="009017B3" w:rsidRDefault="000E1B19" w:rsidP="007C0C7D">
            <w:pPr>
              <w:pStyle w:val="Nagwek3"/>
              <w:keepLines w:val="0"/>
              <w:numPr>
                <w:ilvl w:val="2"/>
                <w:numId w:val="0"/>
              </w:numPr>
              <w:tabs>
                <w:tab w:val="num" w:pos="720"/>
              </w:tabs>
              <w:suppressAutoHyphens/>
              <w:spacing w:before="0" w:after="0" w:line="240" w:lineRule="auto"/>
              <w:ind w:left="720" w:hanging="720"/>
              <w:jc w:val="center"/>
              <w:rPr>
                <w:rFonts w:ascii="Cambria" w:hAnsi="Cambria" w:cs="Times New Roman"/>
                <w:szCs w:val="24"/>
              </w:rPr>
            </w:pPr>
            <w:r w:rsidRPr="009017B3">
              <w:rPr>
                <w:rFonts w:ascii="Cambria" w:hAnsi="Cambria" w:cs="Times New Roman"/>
                <w:sz w:val="24"/>
                <w:szCs w:val="24"/>
                <w:lang w:val="pl-PL"/>
              </w:rPr>
              <w:t>Cena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B19" w:rsidRPr="009017B3" w:rsidRDefault="000E1B19" w:rsidP="007C0C7D">
            <w:pPr>
              <w:pStyle w:val="Tekstpodstawowy"/>
              <w:jc w:val="center"/>
              <w:rPr>
                <w:rFonts w:ascii="Cambria" w:hAnsi="Cambria"/>
                <w:szCs w:val="24"/>
              </w:rPr>
            </w:pPr>
            <w:r w:rsidRPr="009017B3">
              <w:rPr>
                <w:rFonts w:ascii="Cambria" w:hAnsi="Cambria"/>
                <w:szCs w:val="24"/>
              </w:rPr>
              <w:t>100%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B19" w:rsidRPr="009017B3" w:rsidRDefault="000E1B19" w:rsidP="007C0C7D">
            <w:pPr>
              <w:pStyle w:val="Tekstpodstawowy"/>
              <w:jc w:val="center"/>
              <w:rPr>
                <w:rFonts w:ascii="Cambria" w:hAnsi="Cambria"/>
              </w:rPr>
            </w:pPr>
            <w:r w:rsidRPr="009017B3">
              <w:rPr>
                <w:rFonts w:ascii="Cambria" w:hAnsi="Cambria"/>
                <w:szCs w:val="24"/>
              </w:rPr>
              <w:t>Wg wzoru</w:t>
            </w:r>
          </w:p>
        </w:tc>
      </w:tr>
    </w:tbl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</w:p>
    <w:p w:rsidR="000E1B19" w:rsidRPr="009017B3" w:rsidRDefault="000E1B19" w:rsidP="000E1B19">
      <w:pPr>
        <w:pStyle w:val="Tekstpodstawowy"/>
        <w:rPr>
          <w:rFonts w:ascii="Cambria" w:hAnsi="Cambria"/>
          <w:b/>
          <w:szCs w:val="24"/>
        </w:rPr>
      </w:pPr>
      <w:r w:rsidRPr="009017B3">
        <w:rPr>
          <w:rFonts w:ascii="Cambria" w:hAnsi="Cambria"/>
          <w:b/>
          <w:szCs w:val="24"/>
        </w:rPr>
        <w:t>2.Sposób obliczania wartości punktowej poszczególnych kryteriów</w:t>
      </w:r>
      <w:r w:rsidRPr="009017B3">
        <w:rPr>
          <w:rFonts w:ascii="Cambria" w:hAnsi="Cambria"/>
          <w:szCs w:val="24"/>
        </w:rPr>
        <w:t>.</w:t>
      </w: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  <w:r w:rsidRPr="009017B3">
        <w:rPr>
          <w:rFonts w:ascii="Cambria" w:hAnsi="Cambria"/>
          <w:b/>
          <w:szCs w:val="24"/>
        </w:rPr>
        <w:t xml:space="preserve">a) </w:t>
      </w:r>
      <w:r w:rsidRPr="009017B3">
        <w:rPr>
          <w:rFonts w:ascii="Cambria" w:hAnsi="Cambria"/>
          <w:b/>
          <w:szCs w:val="24"/>
          <w:u w:val="single"/>
        </w:rPr>
        <w:t>Cena oferty</w:t>
      </w:r>
      <w:r w:rsidRPr="009017B3">
        <w:rPr>
          <w:rFonts w:ascii="Cambria" w:hAnsi="Cambria"/>
          <w:b/>
          <w:szCs w:val="24"/>
        </w:rPr>
        <w:t xml:space="preserve">   </w:t>
      </w:r>
      <w:r w:rsidRPr="009017B3">
        <w:rPr>
          <w:rFonts w:ascii="Cambria" w:hAnsi="Cambria"/>
          <w:szCs w:val="24"/>
        </w:rPr>
        <w:t xml:space="preserve">                    </w:t>
      </w:r>
      <w:proofErr w:type="spellStart"/>
      <w:r w:rsidRPr="009017B3">
        <w:rPr>
          <w:rFonts w:ascii="Cambria" w:hAnsi="Cambria"/>
          <w:szCs w:val="24"/>
          <w:u w:val="single"/>
        </w:rPr>
        <w:t>Cn</w:t>
      </w:r>
      <w:proofErr w:type="spellEnd"/>
      <w:r w:rsidRPr="009017B3">
        <w:rPr>
          <w:rFonts w:ascii="Cambria" w:hAnsi="Cambria"/>
          <w:szCs w:val="24"/>
          <w:u w:val="single"/>
        </w:rPr>
        <w:t xml:space="preserve"> x 100 </w:t>
      </w:r>
      <w:proofErr w:type="spellStart"/>
      <w:r w:rsidRPr="009017B3">
        <w:rPr>
          <w:rFonts w:ascii="Cambria" w:hAnsi="Cambria"/>
          <w:szCs w:val="24"/>
          <w:u w:val="single"/>
        </w:rPr>
        <w:t>ptk</w:t>
      </w:r>
      <w:proofErr w:type="spellEnd"/>
      <w:r w:rsidRPr="009017B3">
        <w:rPr>
          <w:rFonts w:ascii="Cambria" w:hAnsi="Cambria"/>
          <w:szCs w:val="24"/>
          <w:u w:val="single"/>
        </w:rPr>
        <w:t xml:space="preserve">.   </w:t>
      </w:r>
      <w:r w:rsidRPr="009017B3">
        <w:rPr>
          <w:rFonts w:ascii="Cambria" w:hAnsi="Cambria"/>
          <w:szCs w:val="24"/>
        </w:rPr>
        <w:t xml:space="preserve"> = C x ranga</w:t>
      </w: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  <w:r w:rsidRPr="009017B3">
        <w:rPr>
          <w:rFonts w:ascii="Cambria" w:hAnsi="Cambria"/>
          <w:szCs w:val="24"/>
        </w:rPr>
        <w:t xml:space="preserve"> </w:t>
      </w:r>
      <w:r w:rsidRPr="009017B3">
        <w:rPr>
          <w:rFonts w:ascii="Cambria" w:hAnsi="Cambria"/>
          <w:position w:val="-5"/>
          <w:szCs w:val="24"/>
        </w:rPr>
        <w:t xml:space="preserve">  </w:t>
      </w:r>
      <w:r w:rsidRPr="009017B3">
        <w:rPr>
          <w:rFonts w:ascii="Cambria" w:hAnsi="Cambria"/>
          <w:szCs w:val="24"/>
        </w:rPr>
        <w:tab/>
      </w:r>
      <w:r w:rsidRPr="009017B3">
        <w:rPr>
          <w:rFonts w:ascii="Cambria" w:hAnsi="Cambria"/>
          <w:szCs w:val="24"/>
        </w:rPr>
        <w:tab/>
      </w:r>
      <w:r w:rsidRPr="009017B3">
        <w:rPr>
          <w:rFonts w:ascii="Cambria" w:hAnsi="Cambria"/>
          <w:szCs w:val="24"/>
        </w:rPr>
        <w:tab/>
      </w:r>
      <w:r w:rsidRPr="009017B3">
        <w:rPr>
          <w:rFonts w:ascii="Cambria" w:hAnsi="Cambria"/>
          <w:szCs w:val="24"/>
        </w:rPr>
        <w:tab/>
        <w:t xml:space="preserve">               </w:t>
      </w:r>
      <w:proofErr w:type="spellStart"/>
      <w:r w:rsidRPr="009017B3">
        <w:rPr>
          <w:rFonts w:ascii="Cambria" w:hAnsi="Cambria"/>
          <w:szCs w:val="24"/>
        </w:rPr>
        <w:t>Ck</w:t>
      </w:r>
      <w:proofErr w:type="spellEnd"/>
      <w:r w:rsidRPr="009017B3">
        <w:rPr>
          <w:rFonts w:ascii="Cambria" w:hAnsi="Cambria"/>
          <w:szCs w:val="24"/>
        </w:rPr>
        <w:tab/>
      </w:r>
      <w:r w:rsidRPr="009017B3">
        <w:rPr>
          <w:rFonts w:ascii="Cambria" w:hAnsi="Cambria"/>
          <w:szCs w:val="24"/>
        </w:rPr>
        <w:tab/>
      </w: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  <w:r w:rsidRPr="009017B3">
        <w:rPr>
          <w:rFonts w:ascii="Cambria" w:hAnsi="Cambria"/>
          <w:szCs w:val="24"/>
        </w:rPr>
        <w:t xml:space="preserve">     gdzie : </w:t>
      </w:r>
      <w:proofErr w:type="spellStart"/>
      <w:r w:rsidRPr="009017B3">
        <w:rPr>
          <w:rFonts w:ascii="Cambria" w:hAnsi="Cambria"/>
          <w:szCs w:val="24"/>
        </w:rPr>
        <w:t>Cn</w:t>
      </w:r>
      <w:proofErr w:type="spellEnd"/>
      <w:r w:rsidRPr="009017B3">
        <w:rPr>
          <w:rFonts w:ascii="Cambria" w:hAnsi="Cambria"/>
          <w:szCs w:val="24"/>
        </w:rPr>
        <w:t xml:space="preserve"> - najniższa cena złożona w całości zamówienia</w:t>
      </w: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  <w:r w:rsidRPr="009017B3">
        <w:rPr>
          <w:rFonts w:ascii="Cambria" w:hAnsi="Cambria"/>
          <w:szCs w:val="24"/>
        </w:rPr>
        <w:t xml:space="preserve">                  </w:t>
      </w:r>
      <w:proofErr w:type="spellStart"/>
      <w:r w:rsidRPr="009017B3">
        <w:rPr>
          <w:rFonts w:ascii="Cambria" w:hAnsi="Cambria"/>
          <w:szCs w:val="24"/>
        </w:rPr>
        <w:t>Ck</w:t>
      </w:r>
      <w:proofErr w:type="spellEnd"/>
      <w:r w:rsidRPr="009017B3">
        <w:rPr>
          <w:rFonts w:ascii="Cambria" w:hAnsi="Cambria"/>
          <w:szCs w:val="24"/>
        </w:rPr>
        <w:t xml:space="preserve"> - cena proponowana przez danego Wykonawcy</w:t>
      </w: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  <w:r w:rsidRPr="009017B3">
        <w:rPr>
          <w:rFonts w:ascii="Cambria" w:hAnsi="Cambria"/>
          <w:szCs w:val="24"/>
        </w:rPr>
        <w:tab/>
        <w:t xml:space="preserve">      C   - ilość punktów uzyskanych przez Wykonawcę </w:t>
      </w: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  <w:r w:rsidRPr="009017B3">
        <w:rPr>
          <w:rFonts w:ascii="Cambria" w:hAnsi="Cambria"/>
          <w:b/>
          <w:szCs w:val="24"/>
        </w:rPr>
        <w:t>3. Zasada wyboru oferty i udzielenia zamówienia.</w:t>
      </w: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  <w:r w:rsidRPr="009017B3">
        <w:rPr>
          <w:rFonts w:ascii="Cambria" w:hAnsi="Cambria"/>
          <w:szCs w:val="24"/>
        </w:rPr>
        <w:t>Zamawiający udzieli zamówienia Wykonawcy, którego oferta:</w:t>
      </w: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  <w:r w:rsidRPr="009017B3">
        <w:rPr>
          <w:rFonts w:ascii="Cambria" w:hAnsi="Cambria"/>
          <w:szCs w:val="24"/>
        </w:rPr>
        <w:tab/>
        <w:t>- odpowiada wszystki</w:t>
      </w:r>
      <w:r w:rsidR="009631B1" w:rsidRPr="009017B3">
        <w:rPr>
          <w:rFonts w:ascii="Cambria" w:hAnsi="Cambria"/>
          <w:szCs w:val="24"/>
        </w:rPr>
        <w:t>m wymaganiom przedstawionym w S</w:t>
      </w:r>
      <w:r w:rsidRPr="009017B3">
        <w:rPr>
          <w:rFonts w:ascii="Cambria" w:hAnsi="Cambria"/>
          <w:szCs w:val="24"/>
        </w:rPr>
        <w:t>WZ</w:t>
      </w:r>
    </w:p>
    <w:p w:rsidR="000E1B19" w:rsidRPr="009017B3" w:rsidRDefault="000E1B19" w:rsidP="000E1B19">
      <w:pPr>
        <w:pStyle w:val="Tekstpodstawowy"/>
        <w:rPr>
          <w:rFonts w:ascii="Cambria" w:hAnsi="Cambria"/>
          <w:b/>
          <w:szCs w:val="24"/>
          <w:u w:val="single"/>
        </w:rPr>
      </w:pPr>
      <w:r w:rsidRPr="009017B3">
        <w:rPr>
          <w:rFonts w:ascii="Cambria" w:hAnsi="Cambria"/>
          <w:szCs w:val="24"/>
        </w:rPr>
        <w:tab/>
        <w:t>- została uznana za najkorzystniejszą w oparciu o podane kryteria wyboru.</w:t>
      </w:r>
    </w:p>
    <w:p w:rsidR="000E1B19" w:rsidRPr="009017B3" w:rsidRDefault="000E1B19" w:rsidP="000E1B19">
      <w:pPr>
        <w:pStyle w:val="Tekstpodstawowy"/>
        <w:rPr>
          <w:rFonts w:ascii="Cambria" w:hAnsi="Cambria"/>
          <w:b/>
          <w:szCs w:val="24"/>
          <w:u w:val="single"/>
        </w:rPr>
      </w:pPr>
    </w:p>
    <w:p w:rsidR="000E1B19" w:rsidRPr="009017B3" w:rsidRDefault="000E1B19" w:rsidP="000E1B19">
      <w:pPr>
        <w:pStyle w:val="Tekstpodstawowy"/>
        <w:rPr>
          <w:rFonts w:ascii="Cambria" w:hAnsi="Cambria"/>
          <w:szCs w:val="24"/>
        </w:rPr>
      </w:pPr>
      <w:r w:rsidRPr="009017B3">
        <w:rPr>
          <w:rFonts w:ascii="Cambria" w:hAnsi="Cambria"/>
          <w:b/>
          <w:szCs w:val="24"/>
          <w:u w:val="single"/>
        </w:rPr>
        <w:t>V. WARUNKI I USTALENIA, KTÓRE BĘDĄ WPROWADZONE DO UMOWY.</w:t>
      </w:r>
    </w:p>
    <w:p w:rsidR="000E1B19" w:rsidRPr="009017B3" w:rsidRDefault="00723C47" w:rsidP="000E1B19">
      <w:pPr>
        <w:pStyle w:val="Tekstpodstawowy"/>
        <w:numPr>
          <w:ilvl w:val="0"/>
          <w:numId w:val="15"/>
        </w:numPr>
        <w:suppressAutoHyphens/>
        <w:snapToGrid w:val="0"/>
        <w:ind w:left="720"/>
        <w:jc w:val="both"/>
        <w:rPr>
          <w:rFonts w:ascii="Cambria" w:hAnsi="Cambria"/>
          <w:b/>
          <w:szCs w:val="24"/>
          <w:u w:val="single"/>
        </w:rPr>
      </w:pPr>
      <w:r w:rsidRPr="009017B3">
        <w:rPr>
          <w:rFonts w:ascii="Cambria" w:hAnsi="Cambria"/>
          <w:szCs w:val="24"/>
          <w:lang w:val="pl-PL"/>
        </w:rPr>
        <w:t>Postanowienia</w:t>
      </w:r>
      <w:r w:rsidR="000E1B19" w:rsidRPr="009017B3">
        <w:rPr>
          <w:rFonts w:ascii="Cambria" w:hAnsi="Cambria"/>
          <w:szCs w:val="24"/>
        </w:rPr>
        <w:t xml:space="preserve"> umowy – załącznik nr </w:t>
      </w:r>
      <w:r w:rsidR="00CC79FB">
        <w:rPr>
          <w:rFonts w:ascii="Cambria" w:hAnsi="Cambria"/>
          <w:szCs w:val="24"/>
          <w:lang w:val="pl-PL"/>
        </w:rPr>
        <w:t>3</w:t>
      </w:r>
    </w:p>
    <w:p w:rsidR="000E1B19" w:rsidRPr="009017B3" w:rsidRDefault="000E1B19" w:rsidP="000E1B19">
      <w:pPr>
        <w:pStyle w:val="Tekstpodstawowy"/>
        <w:snapToGrid w:val="0"/>
        <w:jc w:val="both"/>
        <w:rPr>
          <w:rFonts w:ascii="Cambria" w:hAnsi="Cambria"/>
          <w:b/>
          <w:szCs w:val="24"/>
          <w:u w:val="single"/>
        </w:rPr>
      </w:pPr>
    </w:p>
    <w:p w:rsidR="000E1B19" w:rsidRPr="009017B3" w:rsidRDefault="000E1B19" w:rsidP="000E1B19">
      <w:pPr>
        <w:pStyle w:val="Tekstpodstawowy"/>
        <w:snapToGrid w:val="0"/>
        <w:jc w:val="both"/>
        <w:rPr>
          <w:rFonts w:ascii="Cambria" w:hAnsi="Cambria"/>
          <w:bCs/>
          <w:szCs w:val="24"/>
        </w:rPr>
      </w:pPr>
      <w:r w:rsidRPr="009017B3">
        <w:rPr>
          <w:rFonts w:ascii="Cambria" w:hAnsi="Cambria"/>
          <w:b/>
          <w:szCs w:val="24"/>
          <w:u w:val="single"/>
        </w:rPr>
        <w:t xml:space="preserve">VI. TRYB UDZIELANIA WYJAŚNIEŃ W SPRAWACH DOTYCZĄCYCH  SPECYFIKACJI ISTOTNYCH WARUNKÓW ZAMÓWIENIA. </w:t>
      </w:r>
    </w:p>
    <w:p w:rsidR="000E1B19" w:rsidRPr="009017B3" w:rsidRDefault="000E1B19" w:rsidP="004C2C12">
      <w:pPr>
        <w:spacing w:after="0"/>
        <w:jc w:val="both"/>
        <w:rPr>
          <w:rFonts w:ascii="Cambria" w:eastAsia="Cambria" w:hAnsi="Cambria"/>
          <w:color w:val="000000"/>
          <w:sz w:val="24"/>
          <w:szCs w:val="24"/>
        </w:rPr>
      </w:pPr>
      <w:r w:rsidRPr="009017B3">
        <w:rPr>
          <w:rFonts w:ascii="Cambria" w:hAnsi="Cambria"/>
          <w:bCs/>
          <w:color w:val="000000"/>
          <w:sz w:val="24"/>
          <w:szCs w:val="24"/>
        </w:rPr>
        <w:t xml:space="preserve">1. Komunikacja Wykonawców z Zamawiającym, w szczególności składanie ofert, wszelkich oświadczeń, wniosków, zawiadomień oraz informacji odbywa się  w formie </w:t>
      </w:r>
      <w:r w:rsidRPr="009017B3">
        <w:rPr>
          <w:rFonts w:ascii="Cambria" w:hAnsi="Cambria"/>
          <w:bCs/>
          <w:color w:val="000000"/>
          <w:sz w:val="24"/>
          <w:szCs w:val="24"/>
        </w:rPr>
        <w:lastRenderedPageBreak/>
        <w:t xml:space="preserve">elektronicznej za pośrednictwem kanału elektronicznej komunikacji pod adresem: </w:t>
      </w:r>
      <w:hyperlink r:id="rId10" w:history="1">
        <w:r w:rsidR="00EA1E41" w:rsidRPr="009017B3">
          <w:rPr>
            <w:rStyle w:val="Hipercze"/>
            <w:rFonts w:ascii="Cambria" w:hAnsi="Cambria"/>
            <w:bCs/>
            <w:sz w:val="24"/>
            <w:szCs w:val="24"/>
          </w:rPr>
          <w:t>https://www.platformazakupowa.pl/pn/zozsuchabeskidzka</w:t>
        </w:r>
      </w:hyperlink>
      <w:r w:rsidRPr="009017B3">
        <w:rPr>
          <w:rFonts w:ascii="Cambria" w:hAnsi="Cambria"/>
          <w:bCs/>
          <w:color w:val="FF0000"/>
          <w:sz w:val="24"/>
          <w:szCs w:val="24"/>
        </w:rPr>
        <w:t xml:space="preserve"> </w:t>
      </w:r>
      <w:r w:rsidRPr="009017B3">
        <w:rPr>
          <w:rFonts w:ascii="Cambria" w:hAnsi="Cambria"/>
          <w:bCs/>
          <w:color w:val="000000"/>
          <w:sz w:val="24"/>
          <w:szCs w:val="24"/>
        </w:rPr>
        <w:t>na stronie danego postępowania. Za datę wpływu oświadczeń, wniosków, zawiadomień oraz informacji przyjmuje się datę wygenerowaną przez platformę.</w:t>
      </w:r>
    </w:p>
    <w:p w:rsidR="000E1B19" w:rsidRPr="009017B3" w:rsidRDefault="000E1B19" w:rsidP="004C2C12">
      <w:pPr>
        <w:tabs>
          <w:tab w:val="left" w:pos="426"/>
        </w:tabs>
        <w:spacing w:after="0"/>
        <w:jc w:val="both"/>
        <w:rPr>
          <w:rFonts w:ascii="Cambria" w:eastAsia="Cambria" w:hAnsi="Cambria"/>
          <w:color w:val="000000"/>
          <w:sz w:val="24"/>
          <w:szCs w:val="24"/>
        </w:rPr>
      </w:pPr>
      <w:r w:rsidRPr="009017B3">
        <w:rPr>
          <w:rFonts w:ascii="Cambria" w:eastAsia="Cambria" w:hAnsi="Cambria"/>
          <w:color w:val="000000"/>
          <w:sz w:val="24"/>
          <w:szCs w:val="24"/>
        </w:rPr>
        <w:t>2.  Wykonawca może zwrócić się do Zamawiającego o wyjaśnienie treści specyfikacji za pośrednictwem udostępnionego kanału. Treść pytań (bez ujawnienia źródła zapytania) wraz z wyjaśnieniami, bądź informacje o dokonaniu zmiany specyfikacji, Zamawiający przekaże wykonawcom za pośrednictwem Platformy w zakładce „Komunikaty”.</w:t>
      </w:r>
    </w:p>
    <w:p w:rsidR="009631B1" w:rsidRPr="009017B3" w:rsidRDefault="009631B1" w:rsidP="004C2C12">
      <w:pPr>
        <w:tabs>
          <w:tab w:val="left" w:pos="426"/>
        </w:tabs>
        <w:spacing w:after="0"/>
        <w:jc w:val="both"/>
        <w:rPr>
          <w:rFonts w:ascii="Cambria" w:eastAsia="Cambria" w:hAnsi="Cambria"/>
          <w:color w:val="000000"/>
          <w:sz w:val="24"/>
          <w:szCs w:val="24"/>
        </w:rPr>
      </w:pPr>
      <w:r w:rsidRPr="009017B3">
        <w:rPr>
          <w:rFonts w:ascii="Cambria" w:eastAsia="Cambria" w:hAnsi="Cambria"/>
          <w:color w:val="000000"/>
          <w:sz w:val="24"/>
          <w:szCs w:val="24"/>
        </w:rPr>
        <w:t>3. Zapytanie należy złożyć w terminie nie później niż w terminie 4 dni przed upływem terminu składania ofert.</w:t>
      </w:r>
    </w:p>
    <w:p w:rsidR="004C2C12" w:rsidRPr="009017B3" w:rsidRDefault="004C2C12" w:rsidP="004C2C12">
      <w:pPr>
        <w:tabs>
          <w:tab w:val="left" w:pos="426"/>
        </w:tabs>
        <w:spacing w:after="0"/>
        <w:jc w:val="both"/>
        <w:rPr>
          <w:rFonts w:ascii="Cambria" w:hAnsi="Cambria"/>
          <w:b/>
          <w:position w:val="2"/>
          <w:szCs w:val="24"/>
          <w:u w:val="single"/>
        </w:rPr>
      </w:pPr>
    </w:p>
    <w:p w:rsidR="000E1B19" w:rsidRPr="009017B3" w:rsidRDefault="000E1B19" w:rsidP="000E1B19">
      <w:pPr>
        <w:pStyle w:val="Tekstpodstawowy"/>
        <w:rPr>
          <w:rFonts w:ascii="Cambria" w:hAnsi="Cambria"/>
        </w:rPr>
      </w:pPr>
      <w:r w:rsidRPr="009017B3">
        <w:rPr>
          <w:rFonts w:ascii="Cambria" w:hAnsi="Cambria"/>
          <w:b/>
          <w:color w:val="auto"/>
          <w:position w:val="2"/>
          <w:szCs w:val="24"/>
          <w:u w:val="single"/>
        </w:rPr>
        <w:t>VII. WYJAŚNIENIA</w:t>
      </w:r>
    </w:p>
    <w:p w:rsidR="000E1B19" w:rsidRPr="009017B3" w:rsidRDefault="000E1B19" w:rsidP="000E1B19">
      <w:pPr>
        <w:pStyle w:val="Tekstpodstawowy"/>
        <w:jc w:val="both"/>
        <w:rPr>
          <w:rFonts w:ascii="Cambria" w:hAnsi="Cambria"/>
        </w:rPr>
      </w:pPr>
      <w:r w:rsidRPr="009017B3">
        <w:rPr>
          <w:rFonts w:ascii="Cambria" w:hAnsi="Cambria"/>
        </w:rPr>
        <w:t>1.Wykonawca może zwracać się do Zamawiającego o wyjaśnienie dotyczące wszel</w:t>
      </w:r>
      <w:r w:rsidR="000E27F9" w:rsidRPr="009017B3">
        <w:rPr>
          <w:rFonts w:ascii="Cambria" w:hAnsi="Cambria"/>
        </w:rPr>
        <w:t>kich wątpliwości związanych z S</w:t>
      </w:r>
      <w:r w:rsidRPr="009017B3">
        <w:rPr>
          <w:rFonts w:ascii="Cambria" w:hAnsi="Cambria"/>
        </w:rPr>
        <w:t>WZ, sposobu przygotowania i złożenia oferty za pomocą platformy</w:t>
      </w:r>
      <w:r w:rsidRPr="009017B3">
        <w:rPr>
          <w:rFonts w:ascii="Cambria" w:hAnsi="Cambria"/>
          <w:b/>
        </w:rPr>
        <w:t xml:space="preserve">. </w:t>
      </w:r>
      <w:r w:rsidRPr="009017B3">
        <w:rPr>
          <w:rFonts w:ascii="Cambria" w:hAnsi="Cambria"/>
        </w:rPr>
        <w:t xml:space="preserve">Zmawiający udzieli odpowiedzi na wszystkie zapytania związane z prowadzonym postępowaniem.        </w:t>
      </w:r>
    </w:p>
    <w:p w:rsidR="000E1B19" w:rsidRPr="009017B3" w:rsidRDefault="000E1B19" w:rsidP="000E1B19">
      <w:pPr>
        <w:pStyle w:val="Tekstpodstawowy"/>
        <w:jc w:val="both"/>
        <w:rPr>
          <w:rFonts w:ascii="Cambria" w:hAnsi="Cambria"/>
        </w:rPr>
      </w:pPr>
    </w:p>
    <w:p w:rsidR="000E1B19" w:rsidRPr="009017B3" w:rsidRDefault="000E1B19" w:rsidP="000E1B19">
      <w:pPr>
        <w:pStyle w:val="Tekstpodstawowy"/>
        <w:jc w:val="both"/>
        <w:rPr>
          <w:rFonts w:ascii="Cambria" w:hAnsi="Cambria"/>
        </w:rPr>
      </w:pPr>
      <w:r w:rsidRPr="009017B3">
        <w:rPr>
          <w:rFonts w:ascii="Cambria" w:hAnsi="Cambria"/>
        </w:rPr>
        <w:tab/>
      </w:r>
      <w:r w:rsidRPr="009017B3">
        <w:rPr>
          <w:rFonts w:ascii="Cambria" w:hAnsi="Cambria"/>
        </w:rPr>
        <w:tab/>
        <w:t xml:space="preserve">Do kontaktu z wykonawcami w sprawach jw. upoważnieni są :      </w:t>
      </w:r>
    </w:p>
    <w:p w:rsidR="000E1B19" w:rsidRPr="009017B3" w:rsidRDefault="000E1B19" w:rsidP="000E1B19">
      <w:pPr>
        <w:pStyle w:val="Tekstpodstawowy"/>
        <w:jc w:val="both"/>
        <w:rPr>
          <w:rFonts w:ascii="Cambria" w:hAnsi="Cambria"/>
        </w:rPr>
      </w:pPr>
    </w:p>
    <w:p w:rsidR="000E1B19" w:rsidRPr="009017B3" w:rsidRDefault="000E1B19" w:rsidP="00CC7299">
      <w:pPr>
        <w:pStyle w:val="Tekstpodstawowy"/>
        <w:jc w:val="both"/>
        <w:rPr>
          <w:rFonts w:ascii="Cambria" w:hAnsi="Cambria"/>
          <w:b/>
          <w:u w:val="single"/>
          <w:lang w:val="pl-PL"/>
        </w:rPr>
      </w:pPr>
      <w:r w:rsidRPr="009017B3">
        <w:rPr>
          <w:rFonts w:ascii="Cambria" w:hAnsi="Cambria"/>
        </w:rPr>
        <w:t>Sabina Steczek</w:t>
      </w:r>
      <w:r w:rsidR="006E49B5" w:rsidRPr="009017B3">
        <w:rPr>
          <w:rFonts w:ascii="Cambria" w:hAnsi="Cambria"/>
          <w:lang w:val="pl-PL"/>
        </w:rPr>
        <w:t xml:space="preserve">,  </w:t>
      </w:r>
      <w:r w:rsidRPr="009017B3">
        <w:rPr>
          <w:rFonts w:ascii="Cambria" w:hAnsi="Cambria"/>
        </w:rPr>
        <w:t xml:space="preserve">Agnieszka </w:t>
      </w:r>
      <w:r w:rsidR="006C6D45" w:rsidRPr="009017B3">
        <w:rPr>
          <w:rFonts w:ascii="Cambria" w:hAnsi="Cambria"/>
          <w:lang w:val="pl-PL"/>
        </w:rPr>
        <w:t>Działowa</w:t>
      </w:r>
      <w:r w:rsidR="00CC7299">
        <w:rPr>
          <w:rFonts w:ascii="Cambria" w:hAnsi="Cambria"/>
          <w:lang w:val="pl-PL"/>
        </w:rPr>
        <w:t>-</w:t>
      </w:r>
      <w:r w:rsidR="006C6D45" w:rsidRPr="009017B3">
        <w:rPr>
          <w:rFonts w:ascii="Cambria" w:hAnsi="Cambria"/>
          <w:lang w:val="pl-PL"/>
        </w:rPr>
        <w:t xml:space="preserve"> </w:t>
      </w:r>
      <w:proofErr w:type="spellStart"/>
      <w:r w:rsidRPr="009017B3">
        <w:rPr>
          <w:rFonts w:ascii="Cambria" w:hAnsi="Cambria"/>
        </w:rPr>
        <w:t>Hajdyła</w:t>
      </w:r>
      <w:proofErr w:type="spellEnd"/>
      <w:r w:rsidRPr="009017B3">
        <w:rPr>
          <w:rFonts w:ascii="Cambria" w:hAnsi="Cambria"/>
        </w:rPr>
        <w:t xml:space="preserve">, Agnieszka </w:t>
      </w:r>
      <w:proofErr w:type="spellStart"/>
      <w:r w:rsidRPr="009017B3">
        <w:rPr>
          <w:rFonts w:ascii="Cambria" w:hAnsi="Cambria"/>
        </w:rPr>
        <w:t>Pajerska</w:t>
      </w:r>
      <w:proofErr w:type="spellEnd"/>
      <w:r w:rsidR="00975388" w:rsidRPr="009017B3">
        <w:rPr>
          <w:rFonts w:ascii="Cambria" w:hAnsi="Cambria"/>
          <w:lang w:val="pl-PL"/>
        </w:rPr>
        <w:t>, Karolina Ficek</w:t>
      </w:r>
    </w:p>
    <w:p w:rsidR="006E49B5" w:rsidRPr="009017B3" w:rsidRDefault="006E49B5" w:rsidP="006E49B5">
      <w:pPr>
        <w:pStyle w:val="Tekstpodstawowy"/>
        <w:ind w:firstLine="708"/>
        <w:jc w:val="both"/>
        <w:rPr>
          <w:rFonts w:ascii="Cambria" w:hAnsi="Cambria"/>
        </w:rPr>
      </w:pPr>
      <w:proofErr w:type="spellStart"/>
      <w:r w:rsidRPr="009017B3">
        <w:rPr>
          <w:rFonts w:ascii="Cambria" w:hAnsi="Cambria"/>
        </w:rPr>
        <w:t>tel</w:t>
      </w:r>
      <w:proofErr w:type="spellEnd"/>
      <w:r w:rsidRPr="009017B3">
        <w:rPr>
          <w:rFonts w:ascii="Cambria" w:hAnsi="Cambria"/>
        </w:rPr>
        <w:t xml:space="preserve"> (033) 872-3</w:t>
      </w:r>
      <w:r w:rsidR="005C429B" w:rsidRPr="009017B3">
        <w:rPr>
          <w:rFonts w:ascii="Cambria" w:hAnsi="Cambria"/>
          <w:lang w:val="pl-PL"/>
        </w:rPr>
        <w:t>3</w:t>
      </w:r>
      <w:r w:rsidRPr="009017B3">
        <w:rPr>
          <w:rFonts w:ascii="Cambria" w:hAnsi="Cambria"/>
        </w:rPr>
        <w:t>-</w:t>
      </w:r>
      <w:r w:rsidR="005C429B" w:rsidRPr="009017B3">
        <w:rPr>
          <w:rFonts w:ascii="Cambria" w:hAnsi="Cambria"/>
          <w:lang w:val="pl-PL"/>
        </w:rPr>
        <w:t>23</w:t>
      </w:r>
      <w:r w:rsidRPr="009017B3">
        <w:rPr>
          <w:rFonts w:ascii="Cambria" w:hAnsi="Cambria"/>
        </w:rPr>
        <w:t xml:space="preserve"> w godz.</w:t>
      </w:r>
      <w:r w:rsidRPr="009017B3">
        <w:rPr>
          <w:rFonts w:ascii="Cambria" w:hAnsi="Cambria"/>
          <w:lang w:val="pl-PL"/>
        </w:rPr>
        <w:t xml:space="preserve"> </w:t>
      </w:r>
      <w:r w:rsidRPr="009017B3">
        <w:rPr>
          <w:rFonts w:ascii="Cambria" w:hAnsi="Cambria"/>
        </w:rPr>
        <w:t>9</w:t>
      </w:r>
      <w:r w:rsidRPr="009017B3">
        <w:rPr>
          <w:rFonts w:ascii="Cambria" w:hAnsi="Cambria"/>
          <w:vertAlign w:val="superscript"/>
        </w:rPr>
        <w:t>00</w:t>
      </w:r>
      <w:r w:rsidRPr="009017B3">
        <w:rPr>
          <w:rFonts w:ascii="Cambria" w:hAnsi="Cambria"/>
        </w:rPr>
        <w:t>-13</w:t>
      </w:r>
      <w:r w:rsidRPr="009017B3">
        <w:rPr>
          <w:rFonts w:ascii="Cambria" w:hAnsi="Cambria"/>
          <w:vertAlign w:val="superscript"/>
        </w:rPr>
        <w:t>00</w:t>
      </w:r>
    </w:p>
    <w:p w:rsidR="000E1B19" w:rsidRPr="009017B3" w:rsidRDefault="000E1B19" w:rsidP="000E1B19">
      <w:pPr>
        <w:pStyle w:val="Tekstpodstawowy"/>
        <w:jc w:val="both"/>
        <w:rPr>
          <w:rFonts w:ascii="Cambria" w:hAnsi="Cambria"/>
          <w:b/>
          <w:u w:val="single"/>
        </w:rPr>
      </w:pPr>
    </w:p>
    <w:p w:rsidR="000E1B19" w:rsidRPr="009017B3" w:rsidRDefault="000E1B19" w:rsidP="000E1B19">
      <w:pPr>
        <w:pStyle w:val="Tekstpodstawowy"/>
        <w:jc w:val="both"/>
        <w:rPr>
          <w:rFonts w:ascii="Cambria" w:hAnsi="Cambria"/>
          <w:szCs w:val="24"/>
        </w:rPr>
      </w:pPr>
      <w:r w:rsidRPr="009017B3">
        <w:rPr>
          <w:rFonts w:ascii="Cambria" w:hAnsi="Cambria"/>
          <w:b/>
          <w:u w:val="single"/>
        </w:rPr>
        <w:t>VIII. ROZTRZYGNIECIE   POSTĘPOWANIA</w:t>
      </w:r>
    </w:p>
    <w:p w:rsidR="000E1B19" w:rsidRPr="009017B3" w:rsidRDefault="000E1B19" w:rsidP="009631B1">
      <w:pPr>
        <w:pStyle w:val="Tekstpodstawowy"/>
        <w:jc w:val="both"/>
        <w:rPr>
          <w:rFonts w:ascii="Cambria" w:hAnsi="Cambria"/>
          <w:szCs w:val="24"/>
        </w:rPr>
      </w:pPr>
      <w:r w:rsidRPr="009017B3">
        <w:rPr>
          <w:rFonts w:ascii="Cambria" w:hAnsi="Cambria"/>
          <w:szCs w:val="24"/>
        </w:rPr>
        <w:t>1.  Analiza ofert zostanie przeprowadzona przez osobę prowadzącą rozeznanie rynku.</w:t>
      </w:r>
    </w:p>
    <w:p w:rsidR="000E1B19" w:rsidRPr="009017B3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9017B3">
        <w:rPr>
          <w:rFonts w:ascii="Cambria" w:hAnsi="Cambria"/>
          <w:sz w:val="24"/>
          <w:szCs w:val="24"/>
        </w:rPr>
        <w:t xml:space="preserve">2.  Zamawiający może w toku badania i oceny ofert żądać od Wykonawców wyjaśnień    </w:t>
      </w:r>
    </w:p>
    <w:p w:rsidR="000E1B19" w:rsidRPr="009017B3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9017B3">
        <w:rPr>
          <w:rFonts w:ascii="Cambria" w:hAnsi="Cambria"/>
          <w:sz w:val="24"/>
          <w:szCs w:val="24"/>
        </w:rPr>
        <w:t xml:space="preserve">     dotyczących treści złożonych ofert, w tym dokumentów potwierdzających podane</w:t>
      </w:r>
    </w:p>
    <w:p w:rsidR="000E1B19" w:rsidRPr="009017B3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9017B3">
        <w:rPr>
          <w:rFonts w:ascii="Cambria" w:hAnsi="Cambria"/>
          <w:sz w:val="24"/>
          <w:szCs w:val="24"/>
        </w:rPr>
        <w:t xml:space="preserve">     w ofertach informacje. </w:t>
      </w:r>
    </w:p>
    <w:p w:rsidR="000E1B19" w:rsidRPr="009017B3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9017B3">
        <w:rPr>
          <w:rFonts w:ascii="Cambria" w:hAnsi="Cambria"/>
          <w:sz w:val="24"/>
          <w:szCs w:val="24"/>
        </w:rPr>
        <w:t>3.  Oferta nie spełniająca wymagań niniejszego zapytania, w szczególności formalnych</w:t>
      </w:r>
    </w:p>
    <w:p w:rsidR="000E1B19" w:rsidRPr="009017B3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9017B3">
        <w:rPr>
          <w:rFonts w:ascii="Cambria" w:hAnsi="Cambria"/>
          <w:sz w:val="24"/>
          <w:szCs w:val="24"/>
        </w:rPr>
        <w:t xml:space="preserve">     (złożona po terminie, niekompletna) lub merytorycznych (zwłaszcza nie będącą </w:t>
      </w:r>
    </w:p>
    <w:p w:rsidR="000E1B19" w:rsidRPr="009017B3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9017B3">
        <w:rPr>
          <w:rFonts w:ascii="Cambria" w:hAnsi="Cambria"/>
          <w:sz w:val="24"/>
          <w:szCs w:val="24"/>
        </w:rPr>
        <w:t xml:space="preserve">     ofertą w rozumieniu przepisów prawa cywilnego) albo zawierająca inne rozpoznane </w:t>
      </w:r>
    </w:p>
    <w:p w:rsidR="000E1B19" w:rsidRPr="009017B3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9017B3">
        <w:rPr>
          <w:rFonts w:ascii="Cambria" w:hAnsi="Cambria"/>
          <w:sz w:val="24"/>
          <w:szCs w:val="24"/>
        </w:rPr>
        <w:t xml:space="preserve">     wady sprzeczne z przepisami prawa, zostanie odrzucona bez jej rozpatrywania.</w:t>
      </w:r>
    </w:p>
    <w:p w:rsidR="000E1B19" w:rsidRPr="009017B3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9017B3">
        <w:rPr>
          <w:rFonts w:ascii="Cambria" w:hAnsi="Cambria"/>
          <w:sz w:val="24"/>
          <w:szCs w:val="24"/>
        </w:rPr>
        <w:t xml:space="preserve">4.  Zamawiający  nie przewiduje procedury odwoławczej. </w:t>
      </w:r>
    </w:p>
    <w:p w:rsidR="000E1B19" w:rsidRPr="009017B3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9017B3">
        <w:rPr>
          <w:rFonts w:ascii="Cambria" w:hAnsi="Cambria"/>
          <w:sz w:val="24"/>
          <w:szCs w:val="24"/>
        </w:rPr>
        <w:t>5.  Z tytułu odrzucenia oferty Wykonawcom nie przysługują żadne roszczenia przeciw</w:t>
      </w:r>
    </w:p>
    <w:p w:rsidR="000E1B19" w:rsidRPr="009017B3" w:rsidRDefault="000E1B19" w:rsidP="009631B1">
      <w:pPr>
        <w:spacing w:after="0" w:line="240" w:lineRule="auto"/>
        <w:jc w:val="both"/>
        <w:rPr>
          <w:rFonts w:ascii="Cambria" w:hAnsi="Cambria"/>
          <w:szCs w:val="24"/>
        </w:rPr>
      </w:pPr>
      <w:r w:rsidRPr="009017B3">
        <w:rPr>
          <w:rFonts w:ascii="Cambria" w:hAnsi="Cambria"/>
          <w:sz w:val="24"/>
          <w:szCs w:val="24"/>
        </w:rPr>
        <w:t xml:space="preserve">     Zamawiającemu.</w:t>
      </w:r>
    </w:p>
    <w:p w:rsidR="000E1B19" w:rsidRPr="009017B3" w:rsidRDefault="000E1B19" w:rsidP="009631B1">
      <w:pPr>
        <w:pStyle w:val="Tekstpodstawowy"/>
        <w:jc w:val="both"/>
        <w:rPr>
          <w:rFonts w:ascii="Cambria" w:hAnsi="Cambria"/>
          <w:szCs w:val="24"/>
        </w:rPr>
      </w:pPr>
      <w:r w:rsidRPr="009017B3">
        <w:rPr>
          <w:rFonts w:ascii="Cambria" w:hAnsi="Cambria"/>
          <w:szCs w:val="24"/>
        </w:rPr>
        <w:t xml:space="preserve">6. Po rozstrzygnięciu postępowania jego wyniki zostaną przekazane wszystkim </w:t>
      </w:r>
    </w:p>
    <w:p w:rsidR="000E1B19" w:rsidRPr="009017B3" w:rsidRDefault="000E1B19" w:rsidP="009631B1">
      <w:pPr>
        <w:pStyle w:val="Tekstpodstawowy"/>
        <w:jc w:val="both"/>
        <w:rPr>
          <w:rFonts w:ascii="Cambria" w:hAnsi="Cambria"/>
          <w:szCs w:val="24"/>
        </w:rPr>
      </w:pPr>
      <w:r w:rsidRPr="009017B3">
        <w:rPr>
          <w:rFonts w:ascii="Cambria" w:hAnsi="Cambria"/>
          <w:szCs w:val="24"/>
        </w:rPr>
        <w:t xml:space="preserve">    Wykonawcom poprzez platformę.</w:t>
      </w:r>
    </w:p>
    <w:p w:rsidR="000E1B19" w:rsidRPr="009017B3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9017B3">
        <w:rPr>
          <w:rFonts w:ascii="Cambria" w:hAnsi="Cambria"/>
          <w:sz w:val="24"/>
          <w:szCs w:val="24"/>
        </w:rPr>
        <w:t>7. Jeżeli Wykonawca, którego oferta została wybrana, uchyla się od zawarcia umowy we</w:t>
      </w:r>
    </w:p>
    <w:p w:rsidR="000E1B19" w:rsidRPr="009017B3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9017B3">
        <w:rPr>
          <w:rFonts w:ascii="Cambria" w:hAnsi="Cambria"/>
          <w:sz w:val="24"/>
          <w:szCs w:val="24"/>
        </w:rPr>
        <w:t xml:space="preserve">    wskazanym przez Zamawiającego terminie, Zamawiający może wybrać </w:t>
      </w:r>
    </w:p>
    <w:p w:rsidR="000E1B19" w:rsidRPr="009017B3" w:rsidRDefault="000E1B19" w:rsidP="009631B1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9017B3">
        <w:rPr>
          <w:rFonts w:ascii="Cambria" w:hAnsi="Cambria"/>
          <w:sz w:val="24"/>
          <w:szCs w:val="24"/>
        </w:rPr>
        <w:t xml:space="preserve">    najkorzystniejszą spośród pozostałych ofert.</w:t>
      </w:r>
    </w:p>
    <w:p w:rsidR="000E1B19" w:rsidRPr="009017B3" w:rsidRDefault="000E1B19" w:rsidP="000E1B19">
      <w:pPr>
        <w:pStyle w:val="Tekstpodstawowy"/>
        <w:rPr>
          <w:rFonts w:ascii="Cambria" w:hAnsi="Cambria"/>
          <w:sz w:val="16"/>
          <w:szCs w:val="16"/>
        </w:rPr>
      </w:pPr>
    </w:p>
    <w:p w:rsidR="000E1B19" w:rsidRPr="009017B3" w:rsidRDefault="000E1B19" w:rsidP="000E1B19">
      <w:pPr>
        <w:pStyle w:val="Tekstpodstawowy"/>
        <w:rPr>
          <w:rFonts w:ascii="Cambria" w:hAnsi="Cambria"/>
          <w:sz w:val="16"/>
          <w:szCs w:val="16"/>
        </w:rPr>
      </w:pPr>
      <w:r w:rsidRPr="009017B3">
        <w:rPr>
          <w:rFonts w:ascii="Cambria" w:hAnsi="Cambria"/>
          <w:sz w:val="16"/>
          <w:szCs w:val="16"/>
        </w:rPr>
        <w:t>Załączniki do SWZ :</w:t>
      </w:r>
    </w:p>
    <w:p w:rsidR="000E1B19" w:rsidRPr="009017B3" w:rsidRDefault="008F2919" w:rsidP="000E1B19">
      <w:pPr>
        <w:pStyle w:val="Tekstpodstawowy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załącznik nr 1 -  formularz ofertowy</w:t>
      </w:r>
    </w:p>
    <w:p w:rsidR="000E1B19" w:rsidRPr="009017B3" w:rsidRDefault="000E1B19" w:rsidP="000E1B19">
      <w:pPr>
        <w:pStyle w:val="Tekstpodstawowy"/>
        <w:rPr>
          <w:rFonts w:ascii="Cambria" w:hAnsi="Cambria"/>
          <w:sz w:val="16"/>
          <w:szCs w:val="16"/>
          <w:lang w:val="pl-PL"/>
        </w:rPr>
      </w:pPr>
      <w:r w:rsidRPr="009017B3">
        <w:rPr>
          <w:rFonts w:ascii="Cambria" w:hAnsi="Cambria"/>
          <w:sz w:val="16"/>
          <w:szCs w:val="16"/>
        </w:rPr>
        <w:t xml:space="preserve">załącznik nr </w:t>
      </w:r>
      <w:r w:rsidR="00CC79FB">
        <w:rPr>
          <w:rFonts w:ascii="Cambria" w:hAnsi="Cambria"/>
          <w:sz w:val="16"/>
          <w:szCs w:val="16"/>
          <w:lang w:val="pl-PL"/>
        </w:rPr>
        <w:t>2</w:t>
      </w:r>
      <w:r w:rsidR="002A5CA1" w:rsidRPr="009017B3">
        <w:rPr>
          <w:rFonts w:ascii="Cambria" w:hAnsi="Cambria"/>
          <w:sz w:val="16"/>
          <w:szCs w:val="16"/>
          <w:lang w:val="pl-PL"/>
        </w:rPr>
        <w:t xml:space="preserve"> – formularz asortymentowo-cenowy</w:t>
      </w:r>
    </w:p>
    <w:p w:rsidR="002A5CA1" w:rsidRPr="009017B3" w:rsidRDefault="002A5CA1" w:rsidP="000E1B19">
      <w:pPr>
        <w:pStyle w:val="Tekstpodstawowy"/>
        <w:rPr>
          <w:rFonts w:ascii="Cambria" w:hAnsi="Cambria"/>
          <w:szCs w:val="24"/>
          <w:lang w:val="pl-PL"/>
        </w:rPr>
      </w:pPr>
      <w:r w:rsidRPr="009017B3">
        <w:rPr>
          <w:rFonts w:ascii="Cambria" w:hAnsi="Cambria"/>
          <w:sz w:val="16"/>
          <w:szCs w:val="16"/>
          <w:lang w:val="pl-PL"/>
        </w:rPr>
        <w:t xml:space="preserve">załącznik nr </w:t>
      </w:r>
      <w:r w:rsidR="00CC79FB">
        <w:rPr>
          <w:rFonts w:ascii="Cambria" w:hAnsi="Cambria"/>
          <w:sz w:val="16"/>
          <w:szCs w:val="16"/>
          <w:lang w:val="pl-PL"/>
        </w:rPr>
        <w:t>3</w:t>
      </w:r>
      <w:r w:rsidR="008F2919">
        <w:rPr>
          <w:rFonts w:ascii="Cambria" w:hAnsi="Cambria"/>
          <w:sz w:val="16"/>
          <w:szCs w:val="16"/>
          <w:lang w:val="pl-PL"/>
        </w:rPr>
        <w:t xml:space="preserve"> </w:t>
      </w:r>
      <w:r w:rsidRPr="009017B3">
        <w:rPr>
          <w:rFonts w:ascii="Cambria" w:hAnsi="Cambria"/>
          <w:sz w:val="16"/>
          <w:szCs w:val="16"/>
          <w:lang w:val="pl-PL"/>
        </w:rPr>
        <w:t>- postanowienia umowy</w:t>
      </w:r>
    </w:p>
    <w:p w:rsidR="000E1B19" w:rsidRDefault="000E1B19" w:rsidP="000E1B19">
      <w:pPr>
        <w:pStyle w:val="Tekstpodstawowy"/>
        <w:tabs>
          <w:tab w:val="left" w:pos="1620"/>
        </w:tabs>
        <w:rPr>
          <w:rFonts w:ascii="Cambria" w:hAnsi="Cambria"/>
          <w:szCs w:val="24"/>
        </w:rPr>
      </w:pPr>
    </w:p>
    <w:p w:rsidR="00E20A42" w:rsidRDefault="00E20A42" w:rsidP="000E1B19">
      <w:pPr>
        <w:pStyle w:val="Tekstpodstawowy"/>
        <w:tabs>
          <w:tab w:val="left" w:pos="1620"/>
        </w:tabs>
        <w:rPr>
          <w:rFonts w:ascii="Cambria" w:hAnsi="Cambria"/>
          <w:szCs w:val="24"/>
        </w:rPr>
      </w:pPr>
    </w:p>
    <w:p w:rsidR="00E20A42" w:rsidRDefault="00E20A42" w:rsidP="000E1B19">
      <w:pPr>
        <w:pStyle w:val="Tekstpodstawowy"/>
        <w:tabs>
          <w:tab w:val="left" w:pos="1620"/>
        </w:tabs>
        <w:rPr>
          <w:rFonts w:ascii="Cambria" w:hAnsi="Cambria"/>
          <w:szCs w:val="24"/>
        </w:rPr>
      </w:pPr>
      <w:bookmarkStart w:id="0" w:name="_GoBack"/>
      <w:bookmarkEnd w:id="0"/>
    </w:p>
    <w:sectPr w:rsidR="00E20A42" w:rsidSect="009E27F6">
      <w:headerReference w:type="first" r:id="rId11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B53" w:rsidRDefault="00925B53" w:rsidP="008273E8">
      <w:pPr>
        <w:spacing w:after="0" w:line="240" w:lineRule="auto"/>
      </w:pPr>
      <w:r>
        <w:separator/>
      </w:r>
    </w:p>
  </w:endnote>
  <w:endnote w:type="continuationSeparator" w:id="0">
    <w:p w:rsidR="00925B53" w:rsidRDefault="00925B53" w:rsidP="00827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B53" w:rsidRDefault="00925B53" w:rsidP="008273E8">
      <w:pPr>
        <w:spacing w:after="0" w:line="240" w:lineRule="auto"/>
      </w:pPr>
      <w:r>
        <w:separator/>
      </w:r>
    </w:p>
  </w:footnote>
  <w:footnote w:type="continuationSeparator" w:id="0">
    <w:p w:rsidR="00925B53" w:rsidRDefault="00925B53" w:rsidP="00827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3E8" w:rsidRDefault="008273E8" w:rsidP="008273E8">
    <w:pPr>
      <w:pStyle w:val="Nagwek"/>
      <w:tabs>
        <w:tab w:val="clear" w:pos="4536"/>
        <w:tab w:val="clear" w:pos="9072"/>
        <w:tab w:val="left" w:pos="33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Cambria" w:hAnsi="Cambria" w:cs="Times New Roman"/>
        <w:sz w:val="24"/>
        <w:szCs w:val="24"/>
      </w:rPr>
    </w:lvl>
  </w:abstractNum>
  <w:abstractNum w:abstractNumId="2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/>
        <w:sz w:val="24"/>
        <w:szCs w:val="24"/>
      </w:rPr>
    </w:lvl>
  </w:abstractNum>
  <w:abstractNum w:abstractNumId="3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Times New Roman"/>
        <w:b w:val="0"/>
        <w:bCs/>
        <w:color w:val="000000"/>
        <w:sz w:val="24"/>
        <w:szCs w:val="24"/>
      </w:rPr>
    </w:lvl>
  </w:abstractNum>
  <w:abstractNum w:abstractNumId="4" w15:restartNumberingAfterBreak="0">
    <w:nsid w:val="0000000C"/>
    <w:multiLevelType w:val="single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sz w:val="24"/>
        <w:szCs w:val="24"/>
      </w:rPr>
    </w:lvl>
  </w:abstractNum>
  <w:abstractNum w:abstractNumId="7" w15:restartNumberingAfterBreak="0">
    <w:nsid w:val="00000010"/>
    <w:multiLevelType w:val="singleLevel"/>
    <w:tmpl w:val="00000010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13"/>
    <w:multiLevelType w:val="single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color w:val="000000"/>
        <w:sz w:val="24"/>
        <w:szCs w:val="24"/>
      </w:rPr>
    </w:lvl>
  </w:abstractNum>
  <w:abstractNum w:abstractNumId="9" w15:restartNumberingAfterBreak="0">
    <w:nsid w:val="00000014"/>
    <w:multiLevelType w:val="singleLevel"/>
    <w:tmpl w:val="00000014"/>
    <w:name w:val="WW8Num29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Times New Roman"/>
        <w:sz w:val="24"/>
        <w:szCs w:val="24"/>
      </w:rPr>
    </w:lvl>
  </w:abstractNum>
  <w:abstractNum w:abstractNumId="10" w15:restartNumberingAfterBreak="0">
    <w:nsid w:val="00000016"/>
    <w:multiLevelType w:val="multilevel"/>
    <w:tmpl w:val="0000001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00000018"/>
    <w:multiLevelType w:val="multilevel"/>
    <w:tmpl w:val="A9D25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424069A"/>
    <w:multiLevelType w:val="singleLevel"/>
    <w:tmpl w:val="CA7A5D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4" w15:restartNumberingAfterBreak="0">
    <w:nsid w:val="07B67845"/>
    <w:multiLevelType w:val="multilevel"/>
    <w:tmpl w:val="8E025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54B1322"/>
    <w:multiLevelType w:val="singleLevel"/>
    <w:tmpl w:val="85BCDE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/>
      </w:rPr>
    </w:lvl>
  </w:abstractNum>
  <w:abstractNum w:abstractNumId="16" w15:restartNumberingAfterBreak="0">
    <w:nsid w:val="154F1DA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1B606F8A"/>
    <w:multiLevelType w:val="hybridMultilevel"/>
    <w:tmpl w:val="4F7CDCCA"/>
    <w:lvl w:ilvl="0" w:tplc="ECD687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0442424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  <w:rPr>
        <w:rFonts w:cs="Times New Roman"/>
      </w:rPr>
    </w:lvl>
  </w:abstractNum>
  <w:abstractNum w:abstractNumId="18" w15:restartNumberingAfterBreak="0">
    <w:nsid w:val="1D185A22"/>
    <w:multiLevelType w:val="singleLevel"/>
    <w:tmpl w:val="380CA524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19" w15:restartNumberingAfterBreak="0">
    <w:nsid w:val="246744D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2F3E1DB1"/>
    <w:multiLevelType w:val="multilevel"/>
    <w:tmpl w:val="94C4C3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39EE18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0">
    <w:nsid w:val="3BE1708A"/>
    <w:multiLevelType w:val="hybridMultilevel"/>
    <w:tmpl w:val="5E7655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380029"/>
    <w:multiLevelType w:val="hybridMultilevel"/>
    <w:tmpl w:val="A03465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F6547E"/>
    <w:multiLevelType w:val="hybridMultilevel"/>
    <w:tmpl w:val="4CBE7D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43BF2E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449F5D44"/>
    <w:multiLevelType w:val="singleLevel"/>
    <w:tmpl w:val="F50E9ABE"/>
    <w:lvl w:ilvl="0">
      <w:start w:val="1"/>
      <w:numFmt w:val="decimal"/>
      <w:lvlText w:val="%1."/>
      <w:legacy w:legacy="1" w:legacySpace="0" w:legacyIndent="418"/>
      <w:lvlJc w:val="left"/>
      <w:rPr>
        <w:rFonts w:ascii="Cambria" w:hAnsi="Cambria" w:cs="Arial" w:hint="default"/>
        <w:sz w:val="24"/>
        <w:szCs w:val="24"/>
      </w:rPr>
    </w:lvl>
  </w:abstractNum>
  <w:abstractNum w:abstractNumId="27" w15:restartNumberingAfterBreak="0">
    <w:nsid w:val="44DB3D84"/>
    <w:multiLevelType w:val="hybridMultilevel"/>
    <w:tmpl w:val="8C7611A2"/>
    <w:lvl w:ilvl="0" w:tplc="BDAC1568">
      <w:start w:val="1"/>
      <w:numFmt w:val="decimal"/>
      <w:lvlText w:val="%1."/>
      <w:lvlJc w:val="left"/>
      <w:pPr>
        <w:tabs>
          <w:tab w:val="num" w:pos="1131"/>
        </w:tabs>
        <w:ind w:left="1131" w:hanging="705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01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8" w15:restartNumberingAfterBreak="0">
    <w:nsid w:val="44E2478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47990165"/>
    <w:multiLevelType w:val="hybridMultilevel"/>
    <w:tmpl w:val="513A8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656B6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 w15:restartNumberingAfterBreak="0">
    <w:nsid w:val="4F3971F9"/>
    <w:multiLevelType w:val="multilevel"/>
    <w:tmpl w:val="4E8EF6E2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/>
      </w:rPr>
    </w:lvl>
  </w:abstractNum>
  <w:abstractNum w:abstractNumId="32" w15:restartNumberingAfterBreak="0">
    <w:nsid w:val="506B4D2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 w15:restartNumberingAfterBreak="0">
    <w:nsid w:val="57692993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5524DD6"/>
    <w:multiLevelType w:val="singleLevel"/>
    <w:tmpl w:val="BAB07C18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35" w15:restartNumberingAfterBreak="0">
    <w:nsid w:val="77293201"/>
    <w:multiLevelType w:val="multilevel"/>
    <w:tmpl w:val="F048A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  <w:szCs w:val="24"/>
      </w:r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4"/>
      <w:numFmt w:val="upperRoman"/>
      <w:lvlText w:val="%3&gt;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4"/>
        <w:szCs w:val="24"/>
      </w:rPr>
    </w:lvl>
    <w:lvl w:ilvl="4">
      <w:start w:val="6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0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26"/>
  </w:num>
  <w:num w:numId="17">
    <w:abstractNumId w:val="32"/>
  </w:num>
  <w:num w:numId="18">
    <w:abstractNumId w:val="16"/>
  </w:num>
  <w:num w:numId="19">
    <w:abstractNumId w:val="34"/>
  </w:num>
  <w:num w:numId="20">
    <w:abstractNumId w:val="13"/>
  </w:num>
  <w:num w:numId="21">
    <w:abstractNumId w:val="17"/>
  </w:num>
  <w:num w:numId="22">
    <w:abstractNumId w:val="21"/>
  </w:num>
  <w:num w:numId="23">
    <w:abstractNumId w:val="35"/>
  </w:num>
  <w:num w:numId="24">
    <w:abstractNumId w:val="14"/>
  </w:num>
  <w:num w:numId="25">
    <w:abstractNumId w:val="24"/>
  </w:num>
  <w:num w:numId="26">
    <w:abstractNumId w:val="2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</w:num>
  <w:num w:numId="29">
    <w:abstractNumId w:val="22"/>
  </w:num>
  <w:num w:numId="30">
    <w:abstractNumId w:val="15"/>
    <w:lvlOverride w:ilvl="0">
      <w:startOverride w:val="1"/>
    </w:lvlOverride>
  </w:num>
  <w:num w:numId="31">
    <w:abstractNumId w:val="30"/>
    <w:lvlOverride w:ilvl="0">
      <w:startOverride w:val="1"/>
    </w:lvlOverride>
  </w:num>
  <w:num w:numId="32">
    <w:abstractNumId w:val="18"/>
  </w:num>
  <w:num w:numId="33">
    <w:abstractNumId w:val="16"/>
    <w:lvlOverride w:ilvl="0">
      <w:startOverride w:val="1"/>
    </w:lvlOverride>
  </w:num>
  <w:num w:numId="34">
    <w:abstractNumId w:val="13"/>
    <w:lvlOverride w:ilvl="0">
      <w:startOverride w:val="1"/>
    </w:lvlOverride>
  </w:num>
  <w:num w:numId="35">
    <w:abstractNumId w:val="34"/>
    <w:lvlOverride w:ilvl="0">
      <w:startOverride w:val="2"/>
    </w:lvlOverride>
  </w:num>
  <w:num w:numId="36">
    <w:abstractNumId w:val="32"/>
    <w:lvlOverride w:ilvl="0">
      <w:startOverride w:val="1"/>
    </w:lvlOverride>
  </w:num>
  <w:num w:numId="37">
    <w:abstractNumId w:val="33"/>
  </w:num>
  <w:num w:numId="38">
    <w:abstractNumId w:val="19"/>
    <w:lvlOverride w:ilvl="0">
      <w:startOverride w:val="1"/>
    </w:lvlOverride>
  </w:num>
  <w:num w:numId="39">
    <w:abstractNumId w:val="28"/>
  </w:num>
  <w:num w:numId="40">
    <w:abstractNumId w:val="29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3E8"/>
    <w:rsid w:val="0006775D"/>
    <w:rsid w:val="000B463E"/>
    <w:rsid w:val="000C14B8"/>
    <w:rsid w:val="000D3C0B"/>
    <w:rsid w:val="000E1B19"/>
    <w:rsid w:val="000E27F9"/>
    <w:rsid w:val="00182503"/>
    <w:rsid w:val="001850B4"/>
    <w:rsid w:val="001E67C8"/>
    <w:rsid w:val="001F09D8"/>
    <w:rsid w:val="001F7C55"/>
    <w:rsid w:val="00221CDF"/>
    <w:rsid w:val="00226F98"/>
    <w:rsid w:val="00251094"/>
    <w:rsid w:val="00283698"/>
    <w:rsid w:val="002A5CA1"/>
    <w:rsid w:val="00311FBC"/>
    <w:rsid w:val="00323FF1"/>
    <w:rsid w:val="00340D07"/>
    <w:rsid w:val="003B4C54"/>
    <w:rsid w:val="003C3B8C"/>
    <w:rsid w:val="003F5E42"/>
    <w:rsid w:val="00403107"/>
    <w:rsid w:val="004703A1"/>
    <w:rsid w:val="0047741F"/>
    <w:rsid w:val="004931B2"/>
    <w:rsid w:val="004A165D"/>
    <w:rsid w:val="004C2C12"/>
    <w:rsid w:val="004E2D7F"/>
    <w:rsid w:val="004F02FD"/>
    <w:rsid w:val="005046FB"/>
    <w:rsid w:val="00506FFD"/>
    <w:rsid w:val="00510E46"/>
    <w:rsid w:val="0054289C"/>
    <w:rsid w:val="00552638"/>
    <w:rsid w:val="00567367"/>
    <w:rsid w:val="005A140C"/>
    <w:rsid w:val="005C429B"/>
    <w:rsid w:val="005F391F"/>
    <w:rsid w:val="006B550F"/>
    <w:rsid w:val="006C6D45"/>
    <w:rsid w:val="006D5EA2"/>
    <w:rsid w:val="006E49B5"/>
    <w:rsid w:val="006E79E8"/>
    <w:rsid w:val="006F79A8"/>
    <w:rsid w:val="00723C47"/>
    <w:rsid w:val="00740BC1"/>
    <w:rsid w:val="00792273"/>
    <w:rsid w:val="007A14E1"/>
    <w:rsid w:val="007E256E"/>
    <w:rsid w:val="007E27E1"/>
    <w:rsid w:val="007E311A"/>
    <w:rsid w:val="00806B5A"/>
    <w:rsid w:val="008273E8"/>
    <w:rsid w:val="00835281"/>
    <w:rsid w:val="00862361"/>
    <w:rsid w:val="008B33CC"/>
    <w:rsid w:val="008C49A2"/>
    <w:rsid w:val="008C7047"/>
    <w:rsid w:val="008D2BCE"/>
    <w:rsid w:val="008F2919"/>
    <w:rsid w:val="009017B3"/>
    <w:rsid w:val="00925B53"/>
    <w:rsid w:val="00935910"/>
    <w:rsid w:val="00945508"/>
    <w:rsid w:val="00946D0B"/>
    <w:rsid w:val="00962F95"/>
    <w:rsid w:val="009631B1"/>
    <w:rsid w:val="0096547F"/>
    <w:rsid w:val="00973E68"/>
    <w:rsid w:val="00975388"/>
    <w:rsid w:val="009B1CF5"/>
    <w:rsid w:val="009D44E6"/>
    <w:rsid w:val="009E27F6"/>
    <w:rsid w:val="00A602CB"/>
    <w:rsid w:val="00A614CD"/>
    <w:rsid w:val="00A677BD"/>
    <w:rsid w:val="00AA0539"/>
    <w:rsid w:val="00AE7560"/>
    <w:rsid w:val="00B30982"/>
    <w:rsid w:val="00B64477"/>
    <w:rsid w:val="00B67CD7"/>
    <w:rsid w:val="00B7741D"/>
    <w:rsid w:val="00BB3AB6"/>
    <w:rsid w:val="00C11D56"/>
    <w:rsid w:val="00C2452D"/>
    <w:rsid w:val="00C471A6"/>
    <w:rsid w:val="00C6368B"/>
    <w:rsid w:val="00CA109C"/>
    <w:rsid w:val="00CB6AA1"/>
    <w:rsid w:val="00CC7299"/>
    <w:rsid w:val="00CC79FB"/>
    <w:rsid w:val="00CE2890"/>
    <w:rsid w:val="00D165BB"/>
    <w:rsid w:val="00D43562"/>
    <w:rsid w:val="00D84046"/>
    <w:rsid w:val="00DD1FEC"/>
    <w:rsid w:val="00DD5161"/>
    <w:rsid w:val="00DF1450"/>
    <w:rsid w:val="00E20A42"/>
    <w:rsid w:val="00E23E11"/>
    <w:rsid w:val="00E64C2A"/>
    <w:rsid w:val="00E848DF"/>
    <w:rsid w:val="00EA1E41"/>
    <w:rsid w:val="00EC7BDC"/>
    <w:rsid w:val="00F043D3"/>
    <w:rsid w:val="00F22A67"/>
    <w:rsid w:val="00F30E25"/>
    <w:rsid w:val="00F66CF7"/>
    <w:rsid w:val="00FE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FB444552-DD98-4A35-8120-CF76850C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3E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E1B19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pl" w:eastAsia="pl-PL"/>
    </w:rPr>
  </w:style>
  <w:style w:type="paragraph" w:styleId="Nagwek2">
    <w:name w:val="heading 2"/>
    <w:basedOn w:val="Normalny"/>
    <w:next w:val="Normalny"/>
    <w:link w:val="Nagwek2Znak"/>
    <w:rsid w:val="000E1B19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pl" w:eastAsia="pl-PL"/>
    </w:rPr>
  </w:style>
  <w:style w:type="paragraph" w:styleId="Nagwek3">
    <w:name w:val="heading 3"/>
    <w:basedOn w:val="Normalny"/>
    <w:next w:val="Normalny"/>
    <w:link w:val="Nagwek3Znak"/>
    <w:rsid w:val="000E1B19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pl" w:eastAsia="pl-PL"/>
    </w:rPr>
  </w:style>
  <w:style w:type="paragraph" w:styleId="Nagwek5">
    <w:name w:val="heading 5"/>
    <w:basedOn w:val="Normalny"/>
    <w:next w:val="Normalny"/>
    <w:link w:val="Nagwek5Znak"/>
    <w:rsid w:val="000E1B19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val="pl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356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3E8"/>
  </w:style>
  <w:style w:type="paragraph" w:styleId="Stopka">
    <w:name w:val="footer"/>
    <w:basedOn w:val="Normalny"/>
    <w:link w:val="Stopka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3E8"/>
  </w:style>
  <w:style w:type="character" w:customStyle="1" w:styleId="highlight">
    <w:name w:val="highlight"/>
    <w:basedOn w:val="Domylnaczcionkaakapitu"/>
    <w:rsid w:val="00F043D3"/>
  </w:style>
  <w:style w:type="character" w:styleId="Hipercze">
    <w:name w:val="Hyperlink"/>
    <w:basedOn w:val="Domylnaczcionkaakapitu"/>
    <w:uiPriority w:val="99"/>
    <w:unhideWhenUsed/>
    <w:rsid w:val="00F043D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50F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D2BCE"/>
    <w:pPr>
      <w:spacing w:after="0" w:line="240" w:lineRule="auto"/>
    </w:pPr>
    <w:rPr>
      <w:rFonts w:ascii="Times New Roman" w:eastAsia="Times New Roman" w:hAnsi="Times New Roman"/>
      <w:snapToGrid w:val="0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D2BCE"/>
    <w:rPr>
      <w:rFonts w:ascii="Times New Roman" w:eastAsia="Times New Roman" w:hAnsi="Times New Roman" w:cs="Times New Roman"/>
      <w:snapToGrid w:val="0"/>
      <w:color w:val="000000"/>
      <w:sz w:val="24"/>
      <w:szCs w:val="20"/>
      <w:lang w:val="x-none" w:eastAsia="x-none"/>
    </w:rPr>
  </w:style>
  <w:style w:type="character" w:customStyle="1" w:styleId="object">
    <w:name w:val="object"/>
    <w:basedOn w:val="Domylnaczcionkaakapitu"/>
    <w:rsid w:val="008D2BCE"/>
  </w:style>
  <w:style w:type="character" w:styleId="Pogrubienie">
    <w:name w:val="Strong"/>
    <w:basedOn w:val="Domylnaczcionkaakapitu"/>
    <w:uiPriority w:val="22"/>
    <w:qFormat/>
    <w:rsid w:val="008D2BCE"/>
    <w:rPr>
      <w:b/>
      <w:bCs/>
    </w:rPr>
  </w:style>
  <w:style w:type="character" w:styleId="Uwydatnienie">
    <w:name w:val="Emphasis"/>
    <w:basedOn w:val="Domylnaczcionkaakapitu"/>
    <w:uiPriority w:val="20"/>
    <w:qFormat/>
    <w:rsid w:val="008D2BCE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0E1B19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rsid w:val="000E1B19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rsid w:val="000E1B19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5Znak">
    <w:name w:val="Nagłówek 5 Znak"/>
    <w:basedOn w:val="Domylnaczcionkaakapitu"/>
    <w:link w:val="Nagwek5"/>
    <w:rsid w:val="000E1B19"/>
    <w:rPr>
      <w:rFonts w:ascii="Arial" w:eastAsia="Arial" w:hAnsi="Arial" w:cs="Arial"/>
      <w:color w:val="666666"/>
      <w:lang w:val="pl" w:eastAsia="pl-PL"/>
    </w:rPr>
  </w:style>
  <w:style w:type="paragraph" w:customStyle="1" w:styleId="Tekstpodstawowy21">
    <w:name w:val="Tekst podstawowy 21"/>
    <w:basedOn w:val="Normalny"/>
    <w:rsid w:val="000E1B19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3562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4356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43562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4356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3562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D43562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D43562"/>
    <w:rPr>
      <w:rFonts w:ascii="Calibri" w:eastAsia="Calibri" w:hAnsi="Calibri" w:cs="Times New Roman"/>
    </w:rPr>
  </w:style>
  <w:style w:type="paragraph" w:styleId="Lista">
    <w:name w:val="List"/>
    <w:basedOn w:val="Tekstpodstawowy"/>
    <w:uiPriority w:val="99"/>
    <w:rsid w:val="00D43562"/>
    <w:pPr>
      <w:widowControl w:val="0"/>
      <w:suppressAutoHyphens/>
      <w:spacing w:after="120"/>
    </w:pPr>
    <w:rPr>
      <w:rFonts w:cs="Mangal"/>
      <w:snapToGrid/>
      <w:color w:val="auto"/>
      <w:kern w:val="1"/>
      <w:szCs w:val="24"/>
      <w:lang w:eastAsia="hi-IN" w:bidi="hi-IN"/>
    </w:rPr>
  </w:style>
  <w:style w:type="paragraph" w:styleId="Lista2">
    <w:name w:val="List 2"/>
    <w:basedOn w:val="Normalny"/>
    <w:uiPriority w:val="99"/>
    <w:rsid w:val="00D43562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-kontynuacja">
    <w:name w:val="List Continue"/>
    <w:basedOn w:val="Normalny"/>
    <w:uiPriority w:val="99"/>
    <w:rsid w:val="00D43562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B4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tformazakupowa.pl/pn/zozsuchabeskidzk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latform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platformazakupowa.pl/pn/zozsuchabeskidz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latformazakupowa.pl/pn/zozsuchabeskidz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1184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</dc:creator>
  <cp:lastModifiedBy>DZP</cp:lastModifiedBy>
  <cp:revision>48</cp:revision>
  <cp:lastPrinted>2025-12-22T06:03:00Z</cp:lastPrinted>
  <dcterms:created xsi:type="dcterms:W3CDTF">2021-01-22T12:58:00Z</dcterms:created>
  <dcterms:modified xsi:type="dcterms:W3CDTF">2025-12-22T08:48:00Z</dcterms:modified>
</cp:coreProperties>
</file>