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CAE16" w14:textId="1AFDA063" w:rsidR="00461A48" w:rsidRPr="003624D3" w:rsidRDefault="0029715D" w:rsidP="0029715D">
      <w:pPr>
        <w:pStyle w:val="Nagwek1"/>
        <w:shd w:val="clear" w:color="auto" w:fill="E6E6E6"/>
        <w:jc w:val="both"/>
        <w:rPr>
          <w:rFonts w:ascii="Calibri" w:hAnsi="Calibri" w:cs="Calibri"/>
          <w:bCs/>
          <w:i/>
          <w:iCs/>
          <w:smallCaps/>
          <w:sz w:val="24"/>
          <w:szCs w:val="24"/>
          <w:lang w:val="pl-PL"/>
        </w:rPr>
      </w:pPr>
      <w:bookmarkStart w:id="0" w:name="_Toc202347692"/>
      <w:bookmarkStart w:id="1" w:name="_Toc161647348"/>
      <w:bookmarkStart w:id="2" w:name="_Toc161806969"/>
      <w:bookmarkStart w:id="3" w:name="_Toc191867097"/>
      <w:bookmarkStart w:id="4" w:name="_Toc192580991"/>
      <w:bookmarkStart w:id="5" w:name="_Hlk96603312"/>
      <w:r>
        <w:rPr>
          <w:rFonts w:ascii="Calibri" w:hAnsi="Calibri" w:cs="Calibri"/>
          <w:bCs/>
          <w:i/>
          <w:sz w:val="24"/>
          <w:szCs w:val="24"/>
        </w:rPr>
        <w:t xml:space="preserve">Załącznik nr </w:t>
      </w:r>
      <w:r w:rsidR="004334D7">
        <w:rPr>
          <w:rFonts w:ascii="Calibri" w:hAnsi="Calibri" w:cs="Calibri"/>
          <w:bCs/>
          <w:i/>
          <w:sz w:val="24"/>
          <w:szCs w:val="24"/>
        </w:rPr>
        <w:t>1</w:t>
      </w:r>
      <w:r>
        <w:rPr>
          <w:rFonts w:ascii="Calibri" w:hAnsi="Calibri" w:cs="Calibri"/>
          <w:bCs/>
          <w:i/>
          <w:sz w:val="24"/>
          <w:szCs w:val="24"/>
        </w:rPr>
        <w:t xml:space="preserve"> do ZAPYTANIA OFERTOWEGO </w:t>
      </w:r>
      <w:r w:rsidR="00461A48" w:rsidRPr="00781E01">
        <w:rPr>
          <w:rFonts w:ascii="Calibri" w:hAnsi="Calibri" w:cs="Calibri"/>
          <w:bCs/>
          <w:i/>
          <w:iCs/>
          <w:smallCaps/>
          <w:color w:val="000000" w:themeColor="text1"/>
          <w:sz w:val="24"/>
          <w:szCs w:val="24"/>
          <w:lang w:val="pl-PL"/>
        </w:rPr>
        <w:t>Formularz oferty</w:t>
      </w:r>
      <w:bookmarkEnd w:id="0"/>
      <w:r w:rsidR="00461A48" w:rsidRPr="00781E01">
        <w:rPr>
          <w:rFonts w:ascii="Calibri" w:hAnsi="Calibri" w:cs="Calibri"/>
          <w:bCs/>
          <w:i/>
          <w:iCs/>
          <w:smallCaps/>
          <w:color w:val="000000" w:themeColor="text1"/>
          <w:sz w:val="24"/>
          <w:szCs w:val="24"/>
        </w:rPr>
        <w:t xml:space="preserve"> </w:t>
      </w:r>
      <w:bookmarkEnd w:id="1"/>
      <w:bookmarkEnd w:id="2"/>
      <w:bookmarkEnd w:id="3"/>
      <w:bookmarkEnd w:id="4"/>
    </w:p>
    <w:p w14:paraId="325F49B3" w14:textId="0FC14422" w:rsidR="00461A48" w:rsidRPr="007C11F1" w:rsidRDefault="00461A48" w:rsidP="00257632">
      <w:pPr>
        <w:pStyle w:val="Tekstpodstawowy"/>
        <w:rPr>
          <w:rFonts w:ascii="Calibri" w:hAnsi="Calibri" w:cs="Calibri"/>
          <w:color w:val="000000" w:themeColor="text1"/>
          <w:szCs w:val="24"/>
          <w:lang w:val="pl-PL"/>
        </w:rPr>
      </w:pPr>
      <w:r w:rsidRPr="007C11F1">
        <w:rPr>
          <w:rFonts w:ascii="Calibri" w:hAnsi="Calibri" w:cs="Calibri"/>
          <w:color w:val="000000" w:themeColor="text1"/>
          <w:szCs w:val="24"/>
          <w:lang w:val="pl-PL"/>
        </w:rPr>
        <w:t>Nr sprawy GI.271.</w:t>
      </w:r>
      <w:r w:rsidR="00F966B1">
        <w:rPr>
          <w:rFonts w:ascii="Calibri" w:hAnsi="Calibri" w:cs="Calibri"/>
          <w:color w:val="000000" w:themeColor="text1"/>
          <w:szCs w:val="24"/>
          <w:lang w:val="pl-PL"/>
        </w:rPr>
        <w:t>52</w:t>
      </w:r>
      <w:r w:rsidRPr="007C11F1">
        <w:rPr>
          <w:rFonts w:ascii="Calibri" w:hAnsi="Calibri" w:cs="Calibri"/>
          <w:color w:val="000000" w:themeColor="text1"/>
          <w:szCs w:val="24"/>
          <w:lang w:val="pl-PL"/>
        </w:rPr>
        <w:t>.202</w:t>
      </w:r>
      <w:r w:rsidR="0029715D">
        <w:rPr>
          <w:rFonts w:ascii="Calibri" w:hAnsi="Calibri" w:cs="Calibri"/>
          <w:color w:val="000000" w:themeColor="text1"/>
          <w:szCs w:val="24"/>
          <w:lang w:val="pl-PL"/>
        </w:rPr>
        <w:t>5</w:t>
      </w:r>
    </w:p>
    <w:bookmarkEnd w:id="5"/>
    <w:p w14:paraId="0C9B2B5A" w14:textId="77777777" w:rsidR="00461A48" w:rsidRDefault="00461A48" w:rsidP="00257632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sz w:val="22"/>
          <w:szCs w:val="22"/>
        </w:rPr>
      </w:pPr>
    </w:p>
    <w:p w14:paraId="37DACE93" w14:textId="77777777" w:rsidR="00461A48" w:rsidRDefault="00461A48" w:rsidP="00257632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Nazwa i adres WYKONAWCY</w:t>
      </w:r>
    </w:p>
    <w:p w14:paraId="60339DB0" w14:textId="77777777" w:rsidR="00461A48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sz w:val="22"/>
          <w:szCs w:val="22"/>
          <w:lang w:val="de-DE"/>
        </w:rPr>
      </w:pPr>
      <w:r>
        <w:rPr>
          <w:rFonts w:ascii="Calibri" w:eastAsia="Calibri" w:hAnsi="Calibri" w:cs="Calibri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</w:t>
      </w:r>
    </w:p>
    <w:p w14:paraId="3735634C" w14:textId="77777777" w:rsidR="00461A48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sz w:val="22"/>
          <w:szCs w:val="22"/>
          <w:lang w:val="de-DE"/>
        </w:rPr>
      </w:pPr>
      <w:r>
        <w:rPr>
          <w:rFonts w:ascii="Calibri" w:eastAsia="Calibri" w:hAnsi="Calibri" w:cs="Calibri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</w:t>
      </w:r>
    </w:p>
    <w:p w14:paraId="162F25D7" w14:textId="77777777" w:rsidR="00461A48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sz w:val="22"/>
          <w:szCs w:val="22"/>
          <w:lang w:val="de-DE"/>
        </w:rPr>
      </w:pPr>
      <w:r>
        <w:rPr>
          <w:rFonts w:ascii="Calibri" w:eastAsia="Calibri" w:hAnsi="Calibri" w:cs="Calibri"/>
          <w:sz w:val="22"/>
          <w:szCs w:val="22"/>
          <w:lang w:val="de-DE"/>
        </w:rPr>
        <w:t>NIP ...................................... Bank/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Nr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konta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>: ……………..............................................................................</w:t>
      </w:r>
    </w:p>
    <w:p w14:paraId="29CB6AAB" w14:textId="77777777" w:rsidR="00461A48" w:rsidRPr="0001436D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color w:val="000000"/>
          <w:sz w:val="22"/>
          <w:szCs w:val="22"/>
          <w:lang w:val="de-DE"/>
        </w:rPr>
      </w:pPr>
      <w:r w:rsidRPr="0001436D">
        <w:rPr>
          <w:rFonts w:ascii="Calibri" w:eastAsia="Calibri" w:hAnsi="Calibri" w:cs="Calibri"/>
          <w:color w:val="000000"/>
          <w:sz w:val="22"/>
          <w:szCs w:val="22"/>
          <w:lang w:val="de-DE"/>
        </w:rPr>
        <w:t>KRS………………………………../</w:t>
      </w:r>
      <w:proofErr w:type="spellStart"/>
      <w:r w:rsidRPr="0001436D">
        <w:rPr>
          <w:rFonts w:ascii="Calibri" w:eastAsia="Calibri" w:hAnsi="Calibri" w:cs="Calibri"/>
          <w:color w:val="000000"/>
          <w:sz w:val="22"/>
          <w:szCs w:val="22"/>
          <w:lang w:val="de-DE"/>
        </w:rPr>
        <w:t>wpis</w:t>
      </w:r>
      <w:proofErr w:type="spellEnd"/>
      <w:r w:rsidRPr="0001436D">
        <w:rPr>
          <w:rFonts w:ascii="Calibri" w:eastAsia="Calibri" w:hAnsi="Calibri" w:cs="Calibri"/>
          <w:color w:val="000000"/>
          <w:sz w:val="22"/>
          <w:szCs w:val="22"/>
          <w:lang w:val="de-DE"/>
        </w:rPr>
        <w:t xml:space="preserve"> aktywny do CEIDG</w:t>
      </w:r>
    </w:p>
    <w:p w14:paraId="7BC7F97C" w14:textId="559B05C3" w:rsidR="00461A48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sz w:val="22"/>
          <w:szCs w:val="22"/>
          <w:lang w:val="de-DE"/>
        </w:rPr>
      </w:pP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Numer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telefonu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 xml:space="preserve">: ………............... </w:t>
      </w:r>
      <w:proofErr w:type="spellStart"/>
      <w:r>
        <w:rPr>
          <w:rFonts w:ascii="Calibri" w:eastAsia="Calibri" w:hAnsi="Calibri" w:cs="Calibri"/>
          <w:sz w:val="22"/>
          <w:szCs w:val="22"/>
          <w:lang w:val="de-DE"/>
        </w:rPr>
        <w:t>e-mail</w:t>
      </w:r>
      <w:proofErr w:type="spellEnd"/>
      <w:r>
        <w:rPr>
          <w:rFonts w:ascii="Calibri" w:eastAsia="Calibri" w:hAnsi="Calibri" w:cs="Calibri"/>
          <w:sz w:val="22"/>
          <w:szCs w:val="22"/>
          <w:lang w:val="de-DE"/>
        </w:rPr>
        <w:t>: ................................................</w:t>
      </w:r>
    </w:p>
    <w:p w14:paraId="41BB024F" w14:textId="77777777" w:rsidR="00461A48" w:rsidRDefault="00461A48" w:rsidP="00257632">
      <w:pPr>
        <w:autoSpaceDE w:val="0"/>
        <w:autoSpaceDN w:val="0"/>
        <w:adjustRightInd w:val="0"/>
        <w:spacing w:before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Osoba wyznaczona do kontaktów z Zamawiającym: ................................................................................</w:t>
      </w:r>
    </w:p>
    <w:p w14:paraId="3E5458B5" w14:textId="7E9B77AE" w:rsidR="00461A48" w:rsidRDefault="00461A48" w:rsidP="0068482F">
      <w:pPr>
        <w:pStyle w:val="Nagwek60"/>
        <w:overflowPunct/>
        <w:autoSpaceDE/>
        <w:autoSpaceDN/>
        <w:adjustRightInd/>
        <w:spacing w:before="120" w:after="120"/>
        <w:textAlignment w:val="auto"/>
        <w:rPr>
          <w:rFonts w:ascii="Calibri" w:eastAsia="Calibri" w:hAnsi="Calibri"/>
          <w:bCs/>
          <w:sz w:val="28"/>
          <w:lang w:val="pl-PL" w:eastAsia="pl-PL"/>
        </w:rPr>
      </w:pPr>
      <w:r>
        <w:rPr>
          <w:rFonts w:ascii="Calibri" w:eastAsia="Calibri" w:hAnsi="Calibri"/>
          <w:bCs/>
          <w:sz w:val="28"/>
          <w:lang w:val="pl-PL" w:eastAsia="pl-PL"/>
        </w:rPr>
        <w:t>OFERTA</w:t>
      </w:r>
      <w:r w:rsidR="008D2DDC">
        <w:rPr>
          <w:rFonts w:ascii="Calibri" w:eastAsia="Calibri" w:hAnsi="Calibri"/>
          <w:bCs/>
          <w:sz w:val="28"/>
          <w:lang w:val="pl-PL" w:eastAsia="pl-PL"/>
        </w:rPr>
        <w:t xml:space="preserve"> </w:t>
      </w:r>
    </w:p>
    <w:p w14:paraId="3F297FD4" w14:textId="67EF478E" w:rsidR="0042012C" w:rsidRPr="00A85120" w:rsidRDefault="0042012C" w:rsidP="0042012C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  <w:bookmarkStart w:id="6" w:name="_Hlk74736836"/>
      <w:r w:rsidRPr="00A85120">
        <w:rPr>
          <w:rFonts w:ascii="Calibri" w:eastAsia="Calibri" w:hAnsi="Calibri" w:cs="Calibri"/>
          <w:sz w:val="22"/>
          <w:szCs w:val="22"/>
        </w:rPr>
        <w:t xml:space="preserve">Odpowiadając na ogłoszenie o </w:t>
      </w:r>
      <w:r w:rsidR="003429D8">
        <w:rPr>
          <w:rFonts w:ascii="Calibri" w:eastAsia="Calibri" w:hAnsi="Calibri" w:cs="Calibri"/>
          <w:sz w:val="22"/>
          <w:szCs w:val="22"/>
        </w:rPr>
        <w:t>zamówieniu</w:t>
      </w:r>
      <w:r w:rsidRPr="00A85120">
        <w:rPr>
          <w:rFonts w:ascii="Calibri" w:eastAsia="Calibri" w:hAnsi="Calibri" w:cs="Calibri"/>
          <w:sz w:val="22"/>
          <w:szCs w:val="22"/>
        </w:rPr>
        <w:t xml:space="preserve"> w trybie </w:t>
      </w:r>
      <w:r w:rsidR="006B4CA9">
        <w:rPr>
          <w:rFonts w:ascii="Calibri" w:eastAsia="Calibri" w:hAnsi="Calibri" w:cs="Calibri"/>
          <w:sz w:val="22"/>
          <w:szCs w:val="22"/>
        </w:rPr>
        <w:t>zapytania ofertowego</w:t>
      </w:r>
      <w:r w:rsidRPr="00A85120">
        <w:rPr>
          <w:rFonts w:ascii="Calibri" w:eastAsia="Calibri" w:hAnsi="Calibri" w:cs="Calibri"/>
          <w:sz w:val="22"/>
          <w:szCs w:val="22"/>
        </w:rPr>
        <w:t xml:space="preserve"> pn. </w:t>
      </w:r>
      <w:bookmarkStart w:id="7" w:name="_Hlk83803874"/>
      <w:bookmarkStart w:id="8" w:name="_Hlk77934406"/>
      <w:r w:rsidRPr="00A85120">
        <w:rPr>
          <w:rFonts w:ascii="Calibri" w:eastAsia="Calibri" w:hAnsi="Calibri" w:cs="Calibri"/>
          <w:sz w:val="22"/>
          <w:szCs w:val="22"/>
        </w:rPr>
        <w:t>„</w:t>
      </w:r>
      <w:bookmarkStart w:id="9" w:name="_Hlk202335838"/>
      <w:r w:rsidR="003C4C37" w:rsidRPr="003C4C37">
        <w:rPr>
          <w:rFonts w:ascii="Calibri" w:eastAsia="Calibri" w:hAnsi="Calibri" w:cs="Calibri"/>
          <w:b/>
          <w:bCs/>
          <w:sz w:val="22"/>
          <w:szCs w:val="22"/>
        </w:rPr>
        <w:t xml:space="preserve">OPRACOWANIE PEŁNOBRANŻOWEJ, KOMPLETNEJ DOKUMENTACJI PROJEKTOWEJ, KOSZTORYSOWEJ </w:t>
      </w:r>
      <w:r w:rsidR="003C4C37">
        <w:rPr>
          <w:rFonts w:ascii="Calibri" w:eastAsia="Calibri" w:hAnsi="Calibri" w:cs="Calibri"/>
          <w:b/>
          <w:bCs/>
          <w:sz w:val="22"/>
          <w:szCs w:val="22"/>
        </w:rPr>
        <w:br/>
      </w:r>
      <w:r w:rsidR="003C4C37" w:rsidRPr="003C4C37">
        <w:rPr>
          <w:rFonts w:ascii="Calibri" w:eastAsia="Calibri" w:hAnsi="Calibri" w:cs="Calibri"/>
          <w:b/>
          <w:bCs/>
          <w:sz w:val="22"/>
          <w:szCs w:val="22"/>
        </w:rPr>
        <w:t xml:space="preserve">I PRZETARGOWEJ DLA ZADANIA PN. „BUDOWA MAGISTRALI WODOCIĄGOWEJ WRAZ </w:t>
      </w:r>
      <w:r w:rsidR="003C4C37">
        <w:rPr>
          <w:rFonts w:ascii="Calibri" w:eastAsia="Calibri" w:hAnsi="Calibri" w:cs="Calibri"/>
          <w:b/>
          <w:bCs/>
          <w:sz w:val="22"/>
          <w:szCs w:val="22"/>
        </w:rPr>
        <w:br/>
      </w:r>
      <w:r w:rsidR="003C4C37" w:rsidRPr="003C4C37">
        <w:rPr>
          <w:rFonts w:ascii="Calibri" w:eastAsia="Calibri" w:hAnsi="Calibri" w:cs="Calibri"/>
          <w:b/>
          <w:bCs/>
          <w:sz w:val="22"/>
          <w:szCs w:val="22"/>
        </w:rPr>
        <w:t>Z HYDROFORNIAMI W MIEJSCOWOŚCI CIĘŻKOWICE”</w:t>
      </w:r>
      <w:bookmarkEnd w:id="9"/>
      <w:r w:rsidRPr="00A85120">
        <w:rPr>
          <w:rFonts w:ascii="Calibri" w:eastAsia="Calibri" w:hAnsi="Calibri" w:cs="Calibri"/>
          <w:b/>
          <w:sz w:val="22"/>
          <w:szCs w:val="22"/>
        </w:rPr>
        <w:t>”</w:t>
      </w:r>
      <w:bookmarkEnd w:id="7"/>
      <w:r w:rsidRPr="00A85120">
        <w:rPr>
          <w:rFonts w:ascii="Calibri" w:hAnsi="Calibri" w:cs="Tahoma"/>
          <w:bCs/>
          <w:sz w:val="22"/>
          <w:szCs w:val="22"/>
        </w:rPr>
        <w:t xml:space="preserve">, </w:t>
      </w:r>
      <w:bookmarkEnd w:id="8"/>
      <w:r w:rsidRPr="00A85120">
        <w:rPr>
          <w:rFonts w:ascii="Calibri" w:eastAsia="Calibri" w:hAnsi="Calibri" w:cs="Calibri"/>
          <w:sz w:val="22"/>
          <w:szCs w:val="22"/>
        </w:rPr>
        <w:t xml:space="preserve">oferujemy wykonanie przedmiotu zamówienia zgodnie z wymogami zawartymi w </w:t>
      </w:r>
      <w:r w:rsidR="0029715D">
        <w:rPr>
          <w:rFonts w:ascii="Calibri" w:eastAsia="Calibri" w:hAnsi="Calibri" w:cs="Calibri"/>
          <w:sz w:val="22"/>
          <w:szCs w:val="22"/>
        </w:rPr>
        <w:t>zapytaniu ofertowym z załącznikami</w:t>
      </w:r>
      <w:r w:rsidRPr="00A85120">
        <w:rPr>
          <w:rFonts w:ascii="Calibri" w:eastAsia="Calibri" w:hAnsi="Calibri" w:cs="Calibri"/>
          <w:sz w:val="22"/>
          <w:szCs w:val="22"/>
        </w:rPr>
        <w:t>.</w:t>
      </w:r>
    </w:p>
    <w:p w14:paraId="38F74E30" w14:textId="619910EA" w:rsidR="0042012C" w:rsidRPr="00C6119F" w:rsidRDefault="0042012C" w:rsidP="00992595">
      <w:pPr>
        <w:numPr>
          <w:ilvl w:val="0"/>
          <w:numId w:val="25"/>
        </w:numPr>
        <w:spacing w:before="120"/>
        <w:rPr>
          <w:rFonts w:ascii="Calibri" w:hAnsi="Calibri" w:cs="Calibri"/>
          <w:b/>
          <w:sz w:val="22"/>
          <w:szCs w:val="22"/>
        </w:rPr>
      </w:pPr>
      <w:r w:rsidRPr="00C6119F">
        <w:rPr>
          <w:rFonts w:ascii="Calibri" w:hAnsi="Calibri" w:cs="Calibri"/>
          <w:b/>
          <w:bCs/>
          <w:sz w:val="22"/>
          <w:szCs w:val="22"/>
        </w:rPr>
        <w:t xml:space="preserve">Cena ofertowa </w:t>
      </w:r>
      <w:r w:rsidRPr="00C6119F">
        <w:rPr>
          <w:rFonts w:ascii="Calibri" w:hAnsi="Calibri" w:cs="Calibri"/>
          <w:sz w:val="22"/>
          <w:szCs w:val="22"/>
        </w:rPr>
        <w:t>wykonania całego zamówienia:</w:t>
      </w:r>
    </w:p>
    <w:p w14:paraId="027F616E" w14:textId="1A5E03A3" w:rsidR="0042012C" w:rsidRPr="00C6119F" w:rsidRDefault="0042012C" w:rsidP="0042012C">
      <w:pPr>
        <w:spacing w:before="120"/>
        <w:ind w:left="360"/>
        <w:rPr>
          <w:rFonts w:ascii="Calibri" w:hAnsi="Calibri" w:cs="Calibri"/>
          <w:b/>
          <w:sz w:val="22"/>
          <w:szCs w:val="22"/>
        </w:rPr>
      </w:pPr>
    </w:p>
    <w:p w14:paraId="6BC97234" w14:textId="77777777" w:rsidR="0042012C" w:rsidRPr="00C6119F" w:rsidRDefault="0042012C" w:rsidP="0042012C">
      <w:pPr>
        <w:ind w:left="1778" w:hanging="1418"/>
        <w:rPr>
          <w:rFonts w:ascii="Calibri" w:hAnsi="Calibri" w:cs="Calibri"/>
          <w:sz w:val="22"/>
          <w:szCs w:val="22"/>
        </w:rPr>
      </w:pPr>
      <w:bookmarkStart w:id="10" w:name="_Hlk193981066"/>
      <w:r w:rsidRPr="00C6119F">
        <w:rPr>
          <w:rFonts w:ascii="Calibri" w:hAnsi="Calibri" w:cs="Calibri"/>
          <w:sz w:val="22"/>
          <w:szCs w:val="22"/>
        </w:rPr>
        <w:t>w kwocie brutto złotych: ........................................</w:t>
      </w:r>
    </w:p>
    <w:p w14:paraId="2A2F2C68" w14:textId="77777777" w:rsidR="0042012C" w:rsidRPr="00C6119F" w:rsidRDefault="0042012C" w:rsidP="0042012C">
      <w:pPr>
        <w:spacing w:before="120"/>
        <w:ind w:left="1778" w:hanging="1418"/>
        <w:rPr>
          <w:rFonts w:ascii="Calibri" w:hAnsi="Calibri" w:cs="Calibri"/>
          <w:sz w:val="22"/>
          <w:szCs w:val="22"/>
        </w:rPr>
      </w:pPr>
      <w:r w:rsidRPr="00C6119F">
        <w:rPr>
          <w:rFonts w:ascii="Calibri" w:hAnsi="Calibri" w:cs="Calibri"/>
          <w:sz w:val="22"/>
          <w:szCs w:val="22"/>
        </w:rPr>
        <w:t>(słownie:.....................................................................................................................................)</w:t>
      </w:r>
    </w:p>
    <w:p w14:paraId="6EC75165" w14:textId="23BE4A46" w:rsidR="0042012C" w:rsidRDefault="0042012C" w:rsidP="0042012C">
      <w:pPr>
        <w:spacing w:before="120"/>
        <w:ind w:left="1778" w:hanging="1418"/>
        <w:rPr>
          <w:rFonts w:ascii="Calibri" w:hAnsi="Calibri" w:cs="Calibri"/>
          <w:sz w:val="22"/>
          <w:szCs w:val="22"/>
        </w:rPr>
      </w:pPr>
      <w:r w:rsidRPr="00C6119F">
        <w:rPr>
          <w:rFonts w:ascii="Calibri" w:hAnsi="Calibri" w:cs="Calibri"/>
          <w:sz w:val="22"/>
          <w:szCs w:val="22"/>
        </w:rPr>
        <w:t>Podatek VAT ………….. %</w:t>
      </w:r>
    </w:p>
    <w:bookmarkEnd w:id="10"/>
    <w:p w14:paraId="3479BB08" w14:textId="0CDF03E7" w:rsidR="00461A48" w:rsidRPr="00C6119F" w:rsidRDefault="00461A48" w:rsidP="0099259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/>
        </w:rPr>
      </w:pPr>
      <w:r w:rsidRPr="00C6119F">
        <w:rPr>
          <w:rFonts w:asciiTheme="minorHAnsi" w:hAnsiTheme="minorHAnsi" w:cstheme="minorHAnsi"/>
          <w:b/>
          <w:bCs/>
          <w:color w:val="000000"/>
        </w:rPr>
        <w:t xml:space="preserve">Termin realizacji zamówienia: </w:t>
      </w:r>
      <w:r w:rsidRPr="00EC1009">
        <w:rPr>
          <w:rFonts w:asciiTheme="minorHAnsi" w:hAnsiTheme="minorHAnsi" w:cstheme="minorHAnsi"/>
          <w:color w:val="000000"/>
        </w:rPr>
        <w:t xml:space="preserve">zgodnie z </w:t>
      </w:r>
      <w:r w:rsidR="00554038" w:rsidRPr="00EC1009">
        <w:rPr>
          <w:rFonts w:asciiTheme="minorHAnsi" w:hAnsiTheme="minorHAnsi" w:cstheme="minorHAnsi"/>
          <w:color w:val="000000"/>
        </w:rPr>
        <w:t>z</w:t>
      </w:r>
      <w:r w:rsidR="002E0E38" w:rsidRPr="00EC1009">
        <w:rPr>
          <w:rFonts w:asciiTheme="minorHAnsi" w:hAnsiTheme="minorHAnsi" w:cstheme="minorHAnsi"/>
          <w:color w:val="000000"/>
        </w:rPr>
        <w:t>apytaniem ofertowy</w:t>
      </w:r>
      <w:r w:rsidR="002E0E38" w:rsidRPr="001713FE">
        <w:rPr>
          <w:rFonts w:asciiTheme="minorHAnsi" w:hAnsiTheme="minorHAnsi" w:cstheme="minorHAnsi"/>
          <w:color w:val="000000"/>
        </w:rPr>
        <w:t>m</w:t>
      </w:r>
      <w:r w:rsidRPr="001713FE">
        <w:rPr>
          <w:rFonts w:asciiTheme="minorHAnsi" w:hAnsiTheme="minorHAnsi" w:cstheme="minorHAnsi"/>
          <w:color w:val="000000"/>
        </w:rPr>
        <w:t>.</w:t>
      </w:r>
    </w:p>
    <w:p w14:paraId="3D08EAF6" w14:textId="6C12B363" w:rsidR="00461A48" w:rsidRPr="00134E3D" w:rsidRDefault="00461A48" w:rsidP="00992595">
      <w:pPr>
        <w:numPr>
          <w:ilvl w:val="0"/>
          <w:numId w:val="25"/>
        </w:numPr>
        <w:autoSpaceDE w:val="0"/>
        <w:autoSpaceDN w:val="0"/>
        <w:adjustRightInd w:val="0"/>
        <w:spacing w:before="120" w:after="120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 w:rsidRPr="00134E3D">
        <w:rPr>
          <w:rFonts w:ascii="Calibri" w:eastAsia="Calibri" w:hAnsi="Calibri" w:cs="Calibri"/>
          <w:b/>
          <w:bCs/>
          <w:color w:val="000000"/>
          <w:sz w:val="22"/>
          <w:szCs w:val="22"/>
        </w:rPr>
        <w:t>Okres udzielonej gwarancji</w:t>
      </w:r>
      <w:r w:rsidR="00134E3D" w:rsidRPr="00134E3D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="00EC1009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i rękojmi: </w:t>
      </w:r>
      <w:r w:rsidR="00EC1009" w:rsidRPr="00EC1009">
        <w:rPr>
          <w:rFonts w:ascii="Calibri" w:eastAsia="Calibri" w:hAnsi="Calibri" w:cs="Calibri"/>
          <w:color w:val="000000"/>
          <w:sz w:val="22"/>
          <w:szCs w:val="22"/>
        </w:rPr>
        <w:t>zgodnie z zapytaniem ofertowym</w:t>
      </w:r>
      <w:r w:rsidR="001713FE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79CBEFAD" w14:textId="77777777" w:rsidR="00F917FF" w:rsidRPr="00C6119F" w:rsidRDefault="00461A48" w:rsidP="00992595">
      <w:pPr>
        <w:numPr>
          <w:ilvl w:val="0"/>
          <w:numId w:val="25"/>
        </w:numPr>
        <w:autoSpaceDE w:val="0"/>
        <w:autoSpaceDN w:val="0"/>
        <w:adjustRightInd w:val="0"/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  <w:r w:rsidRPr="00C6119F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Warunki płatności: </w:t>
      </w:r>
      <w:r w:rsidRPr="00C6119F">
        <w:rPr>
          <w:rFonts w:ascii="Calibri" w:eastAsia="Calibri" w:hAnsi="Calibri" w:cs="Calibri"/>
          <w:color w:val="000000"/>
          <w:sz w:val="22"/>
          <w:szCs w:val="22"/>
        </w:rPr>
        <w:t>zgodnie z wzorem umowy</w:t>
      </w:r>
      <w:r w:rsidRPr="00C6119F">
        <w:rPr>
          <w:rFonts w:ascii="Calibri" w:eastAsia="Calibri" w:hAnsi="Calibri" w:cs="Calibri"/>
          <w:b/>
          <w:bCs/>
          <w:color w:val="000000"/>
          <w:sz w:val="22"/>
          <w:szCs w:val="22"/>
        </w:rPr>
        <w:t>.</w:t>
      </w:r>
      <w:bookmarkEnd w:id="6"/>
    </w:p>
    <w:p w14:paraId="38E4BDC9" w14:textId="762B64EE" w:rsidR="00461A48" w:rsidRPr="00F917FF" w:rsidRDefault="00461A48" w:rsidP="00992595">
      <w:pPr>
        <w:numPr>
          <w:ilvl w:val="0"/>
          <w:numId w:val="25"/>
        </w:numPr>
        <w:autoSpaceDE w:val="0"/>
        <w:autoSpaceDN w:val="0"/>
        <w:adjustRightInd w:val="0"/>
        <w:spacing w:before="120" w:after="120"/>
        <w:rPr>
          <w:rFonts w:ascii="Calibri" w:eastAsia="Calibri" w:hAnsi="Calibri" w:cs="Calibri"/>
          <w:color w:val="000000"/>
          <w:sz w:val="22"/>
          <w:szCs w:val="22"/>
        </w:rPr>
      </w:pPr>
      <w:r w:rsidRPr="00F917FF">
        <w:rPr>
          <w:rFonts w:ascii="Calibri" w:hAnsi="Calibri" w:cs="Calibri"/>
          <w:color w:val="000000"/>
          <w:sz w:val="22"/>
          <w:szCs w:val="22"/>
        </w:rPr>
        <w:t>Oświadczamy, że:</w:t>
      </w:r>
    </w:p>
    <w:p w14:paraId="6A25764C" w14:textId="3B376B54" w:rsidR="00461A48" w:rsidRPr="005D135E" w:rsidRDefault="00461A48" w:rsidP="00E546BA">
      <w:pPr>
        <w:numPr>
          <w:ilvl w:val="1"/>
          <w:numId w:val="5"/>
        </w:numPr>
        <w:tabs>
          <w:tab w:val="clear" w:pos="1440"/>
          <w:tab w:val="num" w:pos="900"/>
        </w:tabs>
        <w:spacing w:before="120" w:after="120"/>
        <w:ind w:left="900" w:hanging="474"/>
        <w:jc w:val="both"/>
        <w:rPr>
          <w:rFonts w:ascii="Calibri" w:hAnsi="Calibri" w:cs="Calibri"/>
          <w:color w:val="000000"/>
          <w:sz w:val="22"/>
          <w:szCs w:val="22"/>
        </w:rPr>
      </w:pPr>
      <w:r w:rsidRPr="005D135E">
        <w:rPr>
          <w:rFonts w:ascii="Calibri" w:hAnsi="Calibri" w:cs="Calibri"/>
          <w:color w:val="000000"/>
          <w:sz w:val="22"/>
          <w:szCs w:val="22"/>
        </w:rPr>
        <w:t xml:space="preserve">zapoznaliśmy się z warunkami podanymi przez Zamawiającego w </w:t>
      </w:r>
      <w:r w:rsidR="002E0E38">
        <w:rPr>
          <w:rFonts w:ascii="Calibri" w:hAnsi="Calibri" w:cs="Calibri"/>
          <w:color w:val="000000"/>
          <w:sz w:val="22"/>
          <w:szCs w:val="22"/>
        </w:rPr>
        <w:t>zapytaniu ofertowym</w:t>
      </w:r>
      <w:r w:rsidRPr="005D135E">
        <w:rPr>
          <w:rFonts w:ascii="Calibri" w:hAnsi="Calibri" w:cs="Calibri"/>
          <w:color w:val="000000"/>
          <w:sz w:val="22"/>
          <w:szCs w:val="22"/>
        </w:rPr>
        <w:t xml:space="preserve"> i nie wnosimy do nich żadnych zastrzeżeń,</w:t>
      </w:r>
    </w:p>
    <w:p w14:paraId="3A382CD5" w14:textId="77777777" w:rsidR="00461A48" w:rsidRPr="005D135E" w:rsidRDefault="00461A48" w:rsidP="00E546BA">
      <w:pPr>
        <w:numPr>
          <w:ilvl w:val="1"/>
          <w:numId w:val="5"/>
        </w:numPr>
        <w:tabs>
          <w:tab w:val="clear" w:pos="1440"/>
          <w:tab w:val="num" w:pos="900"/>
        </w:tabs>
        <w:spacing w:before="120" w:after="120"/>
        <w:ind w:left="900" w:hanging="474"/>
        <w:jc w:val="both"/>
        <w:rPr>
          <w:rFonts w:ascii="Calibri" w:hAnsi="Calibri" w:cs="Calibri"/>
          <w:color w:val="000000"/>
          <w:sz w:val="22"/>
          <w:szCs w:val="22"/>
        </w:rPr>
      </w:pPr>
      <w:r w:rsidRPr="005D135E">
        <w:rPr>
          <w:rFonts w:ascii="Calibri" w:hAnsi="Calibri" w:cs="Calibri"/>
          <w:color w:val="000000"/>
          <w:sz w:val="22"/>
          <w:szCs w:val="22"/>
        </w:rPr>
        <w:t>uzyskaliśmy wszelkie niezbędne informacje do przygotowania oferty i wykonania zamówienia.</w:t>
      </w:r>
    </w:p>
    <w:p w14:paraId="181CBE73" w14:textId="77777777" w:rsidR="00461A48" w:rsidRPr="006C04C9" w:rsidRDefault="00461A48" w:rsidP="00E546BA">
      <w:pPr>
        <w:numPr>
          <w:ilvl w:val="1"/>
          <w:numId w:val="5"/>
        </w:numPr>
        <w:tabs>
          <w:tab w:val="clear" w:pos="1440"/>
          <w:tab w:val="num" w:pos="900"/>
        </w:tabs>
        <w:spacing w:before="120" w:after="120"/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5D135E">
        <w:rPr>
          <w:rFonts w:ascii="Calibri" w:hAnsi="Calibri" w:cs="Calibri"/>
          <w:color w:val="000000"/>
          <w:sz w:val="22"/>
          <w:szCs w:val="22"/>
        </w:rPr>
        <w:t>akceptujemy istotne postanowienia umowy oraz termin realizacji przedmiotu zamówienia</w:t>
      </w:r>
      <w:r w:rsidRPr="006C04C9">
        <w:rPr>
          <w:rFonts w:ascii="Calibri" w:hAnsi="Calibri" w:cs="Calibri"/>
          <w:sz w:val="22"/>
          <w:szCs w:val="22"/>
        </w:rPr>
        <w:t xml:space="preserve"> podany przez Zamawiającego,</w:t>
      </w:r>
    </w:p>
    <w:p w14:paraId="21C2F7CE" w14:textId="77777777" w:rsidR="00461A48" w:rsidRPr="006C04C9" w:rsidRDefault="00461A48" w:rsidP="00E546BA">
      <w:pPr>
        <w:numPr>
          <w:ilvl w:val="1"/>
          <w:numId w:val="5"/>
        </w:numPr>
        <w:tabs>
          <w:tab w:val="clear" w:pos="1440"/>
          <w:tab w:val="num" w:pos="900"/>
        </w:tabs>
        <w:spacing w:before="120" w:after="120"/>
        <w:ind w:left="900" w:hanging="474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>uważamy się za związanych niniejszą ofertą przez 30 dni od dnia upływu terminu składania ofert,</w:t>
      </w:r>
    </w:p>
    <w:p w14:paraId="4FA94BE3" w14:textId="4F846963" w:rsidR="00461A48" w:rsidRDefault="00461A48" w:rsidP="00E546BA">
      <w:pPr>
        <w:numPr>
          <w:ilvl w:val="1"/>
          <w:numId w:val="5"/>
        </w:numPr>
        <w:tabs>
          <w:tab w:val="clear" w:pos="1440"/>
          <w:tab w:val="num" w:pos="900"/>
        </w:tabs>
        <w:spacing w:before="120" w:after="120"/>
        <w:ind w:left="900" w:hanging="47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zamówienie zrealizujemy samodzielnie</w:t>
      </w:r>
      <w:r w:rsidR="000A7015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/przy udziale podwykonawców w następującym zakresie</w:t>
      </w:r>
      <w:r w:rsidRPr="006C04C9">
        <w:rPr>
          <w:rFonts w:ascii="Calibri" w:hAnsi="Calibri" w:cs="Calibri"/>
          <w:sz w:val="22"/>
          <w:szCs w:val="22"/>
        </w:rPr>
        <w:t>:</w:t>
      </w:r>
    </w:p>
    <w:p w14:paraId="2CD12A31" w14:textId="77777777" w:rsidR="00461A48" w:rsidRDefault="00461A48" w:rsidP="00257632">
      <w:pPr>
        <w:ind w:left="9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6F4C74C3" w14:textId="77777777" w:rsidR="00461A48" w:rsidRPr="001B11B2" w:rsidRDefault="00461A48" w:rsidP="00257632">
      <w:pPr>
        <w:ind w:left="900"/>
        <w:jc w:val="center"/>
        <w:rPr>
          <w:rFonts w:ascii="Calibri" w:hAnsi="Calibri" w:cs="Calibri"/>
          <w:sz w:val="16"/>
          <w:szCs w:val="22"/>
        </w:rPr>
      </w:pPr>
      <w:r w:rsidRPr="001B11B2">
        <w:rPr>
          <w:rFonts w:ascii="Calibri" w:hAnsi="Calibri" w:cs="Calibri"/>
          <w:sz w:val="16"/>
          <w:szCs w:val="22"/>
        </w:rPr>
        <w:t>(zakres powierzonych robót/nazwa firmy podwykonawcy)</w:t>
      </w:r>
    </w:p>
    <w:p w14:paraId="63284A4F" w14:textId="77777777" w:rsidR="00461A48" w:rsidRDefault="00461A48" w:rsidP="00257632">
      <w:pPr>
        <w:ind w:left="9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1BB7A114" w14:textId="77777777" w:rsidR="00461A48" w:rsidRPr="001B11B2" w:rsidRDefault="00461A48" w:rsidP="00257632">
      <w:pPr>
        <w:ind w:left="900"/>
        <w:jc w:val="center"/>
        <w:rPr>
          <w:rFonts w:ascii="Calibri" w:hAnsi="Calibri" w:cs="Calibri"/>
          <w:sz w:val="16"/>
          <w:szCs w:val="22"/>
        </w:rPr>
      </w:pPr>
      <w:r w:rsidRPr="001B11B2">
        <w:rPr>
          <w:rFonts w:ascii="Calibri" w:hAnsi="Calibri" w:cs="Calibri"/>
          <w:sz w:val="16"/>
          <w:szCs w:val="22"/>
        </w:rPr>
        <w:t>(zakres powierzonych robót/nazwa firmy podwykonawcy)</w:t>
      </w:r>
    </w:p>
    <w:p w14:paraId="22248C25" w14:textId="1B6B34F2" w:rsidR="006978CA" w:rsidRPr="006978CA" w:rsidRDefault="00461A48" w:rsidP="00992595">
      <w:pPr>
        <w:pStyle w:val="Lista"/>
        <w:numPr>
          <w:ilvl w:val="0"/>
          <w:numId w:val="2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Arial"/>
          <w:sz w:val="22"/>
          <w:szCs w:val="22"/>
        </w:rPr>
        <w:lastRenderedPageBreak/>
        <w:t>OŚWIADCZAM</w:t>
      </w:r>
      <w:r>
        <w:rPr>
          <w:rFonts w:ascii="Calibri" w:hAnsi="Calibri" w:cs="Arial"/>
          <w:sz w:val="22"/>
          <w:szCs w:val="22"/>
        </w:rPr>
        <w:t>/Y</w:t>
      </w:r>
      <w:r w:rsidRPr="006C04C9">
        <w:rPr>
          <w:rFonts w:ascii="Calibri" w:hAnsi="Calibri" w:cs="Arial"/>
          <w:sz w:val="22"/>
          <w:szCs w:val="22"/>
        </w:rPr>
        <w:t xml:space="preserve">, iż informacje i dokumenty zawarte na stronach nr od </w:t>
      </w:r>
      <w:r>
        <w:rPr>
          <w:rFonts w:ascii="Calibri" w:hAnsi="Calibri" w:cs="Arial"/>
          <w:sz w:val="22"/>
          <w:szCs w:val="22"/>
        </w:rPr>
        <w:t>………….</w:t>
      </w:r>
      <w:r w:rsidRPr="006C04C9">
        <w:rPr>
          <w:rFonts w:ascii="Calibri" w:hAnsi="Calibri" w:cs="Arial"/>
          <w:sz w:val="22"/>
          <w:szCs w:val="22"/>
        </w:rPr>
        <w:t xml:space="preserve"> do </w:t>
      </w:r>
      <w:r>
        <w:rPr>
          <w:rFonts w:ascii="Calibri" w:hAnsi="Calibri" w:cs="Arial"/>
          <w:sz w:val="22"/>
          <w:szCs w:val="22"/>
        </w:rPr>
        <w:t>………….</w:t>
      </w:r>
      <w:r w:rsidRPr="006C04C9">
        <w:rPr>
          <w:rFonts w:ascii="Calibri" w:hAnsi="Calibri" w:cs="Arial"/>
          <w:sz w:val="22"/>
          <w:szCs w:val="22"/>
        </w:rPr>
        <w:t xml:space="preserve"> stanowią tajemnicę przedsiębiorstwa w rozumieniu przepisów o zwalczaniu nieuczciwej konkurencji, co wykazaliśmy w załączniku nr </w:t>
      </w:r>
      <w:r>
        <w:rPr>
          <w:rFonts w:ascii="Calibri" w:hAnsi="Calibri" w:cs="Arial"/>
          <w:sz w:val="22"/>
          <w:szCs w:val="22"/>
        </w:rPr>
        <w:t xml:space="preserve">…………… </w:t>
      </w:r>
      <w:r w:rsidRPr="006C04C9">
        <w:rPr>
          <w:rFonts w:ascii="Calibri" w:hAnsi="Calibri" w:cs="Arial"/>
          <w:sz w:val="22"/>
          <w:szCs w:val="22"/>
        </w:rPr>
        <w:t>do Oferty i zastrzegamy, że nie mogą być one udostępniane. Na potwierdzenie powyższego załączamy stosowne wyjaśnienia wskazujące, iż zastrzeżone informacje stanowią tajemnicę przedsiębiorstwa</w:t>
      </w:r>
      <w:r w:rsidR="002E0E38">
        <w:rPr>
          <w:rFonts w:ascii="Calibri" w:hAnsi="Calibri" w:cs="Arial"/>
          <w:sz w:val="22"/>
          <w:szCs w:val="22"/>
        </w:rPr>
        <w:t>.</w:t>
      </w:r>
    </w:p>
    <w:p w14:paraId="507526F9" w14:textId="26FF1DB8" w:rsidR="006978CA" w:rsidRPr="00C6119F" w:rsidRDefault="006978CA" w:rsidP="00992595">
      <w:pPr>
        <w:pStyle w:val="Lista"/>
        <w:numPr>
          <w:ilvl w:val="0"/>
          <w:numId w:val="25"/>
        </w:num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6119F">
        <w:rPr>
          <w:rFonts w:ascii="Calibri" w:hAnsi="Calibri" w:cs="Arial"/>
          <w:bCs/>
          <w:sz w:val="22"/>
          <w:szCs w:val="22"/>
        </w:rPr>
        <w:t>Informujemy, że wybór oferty nie będzie/będzie* prowadzić do powstania u Zamawiającego obowiązku podatkowego zgodnie z przepisami o podatku od towarów i usług</w:t>
      </w:r>
      <w:r w:rsidR="00C64058">
        <w:rPr>
          <w:rFonts w:ascii="Calibri" w:hAnsi="Calibri" w:cs="Arial"/>
          <w:bCs/>
          <w:sz w:val="22"/>
          <w:szCs w:val="22"/>
        </w:rPr>
        <w:t xml:space="preserve">. </w:t>
      </w:r>
      <w:r w:rsidR="00C64058" w:rsidRPr="00C64058">
        <w:rPr>
          <w:rFonts w:ascii="Calibri" w:hAnsi="Calibri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3965069C" w14:textId="5D5C7AE8" w:rsidR="006978CA" w:rsidRPr="00C6119F" w:rsidRDefault="006978CA" w:rsidP="006978CA">
      <w:pPr>
        <w:spacing w:before="120"/>
        <w:ind w:left="360"/>
        <w:jc w:val="both"/>
        <w:rPr>
          <w:rFonts w:ascii="Calibri" w:hAnsi="Calibri" w:cs="Arial"/>
          <w:bCs/>
          <w:sz w:val="22"/>
          <w:szCs w:val="22"/>
        </w:rPr>
      </w:pPr>
      <w:r w:rsidRPr="00C6119F">
        <w:rPr>
          <w:rFonts w:ascii="Calibri" w:hAnsi="Calibri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BB5494" w14:textId="77777777" w:rsidR="006978CA" w:rsidRPr="00C6119F" w:rsidRDefault="006978CA" w:rsidP="006978CA">
      <w:pPr>
        <w:spacing w:before="120"/>
        <w:ind w:left="360"/>
        <w:jc w:val="both"/>
        <w:rPr>
          <w:rFonts w:ascii="Calibri" w:hAnsi="Calibri" w:cs="Arial"/>
          <w:bCs/>
          <w:sz w:val="22"/>
          <w:szCs w:val="22"/>
        </w:rPr>
      </w:pPr>
      <w:r w:rsidRPr="00C6119F">
        <w:rPr>
          <w:rFonts w:ascii="Calibri" w:hAnsi="Calibri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3878BC04" w14:textId="74B90B16" w:rsidR="00461A48" w:rsidRPr="00C6119F" w:rsidRDefault="006978CA" w:rsidP="00F17D56">
      <w:pPr>
        <w:spacing w:before="120"/>
        <w:ind w:left="360"/>
        <w:jc w:val="both"/>
        <w:rPr>
          <w:rFonts w:ascii="Calibri" w:hAnsi="Calibri" w:cs="Arial"/>
          <w:bCs/>
          <w:sz w:val="22"/>
          <w:szCs w:val="22"/>
        </w:rPr>
      </w:pPr>
      <w:r w:rsidRPr="00C6119F">
        <w:rPr>
          <w:rFonts w:ascii="Calibri" w:hAnsi="Calibri" w:cs="Arial"/>
          <w:bCs/>
          <w:sz w:val="22"/>
          <w:szCs w:val="22"/>
        </w:rPr>
        <w:t>Stawka podatku od towaru i usług (VAT), która zgodnie z naszą wiedzą będzie miała zastosowanie to ___________%.</w:t>
      </w:r>
    </w:p>
    <w:p w14:paraId="4723727F" w14:textId="1547C654" w:rsidR="00252EB3" w:rsidRPr="00252EB3" w:rsidRDefault="00252EB3" w:rsidP="00992595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bCs/>
        </w:rPr>
      </w:pPr>
      <w:r w:rsidRPr="00252EB3">
        <w:rPr>
          <w:bCs/>
        </w:rPr>
        <w:t>Oświadczamy, że następujące usługi stanowiące przedmiot zamówienia wykonają poszczególni Wykonawcy wspólnie ubiegający się o udzielenie zamówienia 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252EB3" w14:paraId="3A1B0DEA" w14:textId="77777777" w:rsidTr="00252EB3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55F5" w14:textId="77777777" w:rsidR="00252EB3" w:rsidRPr="00E501A0" w:rsidRDefault="00252EB3">
            <w:pPr>
              <w:tabs>
                <w:tab w:val="left" w:pos="427"/>
              </w:tabs>
              <w:suppressAutoHyphens/>
              <w:rPr>
                <w:rFonts w:ascii="Calibri" w:hAnsi="Calibri"/>
                <w:b/>
              </w:rPr>
            </w:pPr>
            <w:r w:rsidRPr="00E501A0">
              <w:rPr>
                <w:rFonts w:ascii="Calibri" w:hAnsi="Calibri"/>
                <w:b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63D5" w14:textId="52BDB0AD" w:rsidR="00252EB3" w:rsidRPr="00E501A0" w:rsidRDefault="00252EB3" w:rsidP="007D4E5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E501A0">
              <w:rPr>
                <w:rFonts w:ascii="Calibri" w:hAnsi="Calibri"/>
                <w:b/>
              </w:rPr>
              <w:t>Wykonawca wspólnie ubiegający się o udzielenie zamówienia (nazwa/firma, adres)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B553" w14:textId="4713840D" w:rsidR="00252EB3" w:rsidRPr="00E501A0" w:rsidRDefault="007D4E56" w:rsidP="007D4E56">
            <w:pPr>
              <w:tabs>
                <w:tab w:val="left" w:pos="360"/>
                <w:tab w:val="left" w:pos="427"/>
              </w:tabs>
              <w:suppressAutoHyphens/>
              <w:jc w:val="center"/>
              <w:rPr>
                <w:rFonts w:ascii="Calibri" w:hAnsi="Calibri"/>
                <w:b/>
              </w:rPr>
            </w:pPr>
            <w:r w:rsidRPr="00E501A0">
              <w:rPr>
                <w:rFonts w:ascii="Calibri" w:hAnsi="Calibri"/>
                <w:b/>
              </w:rPr>
              <w:t>Zakres rzeczowy zamówienia, który zostanie wykonany przez danego Wykonawcę wspólnie ubiegającego się o udzielenie zamówienia</w:t>
            </w:r>
          </w:p>
        </w:tc>
      </w:tr>
      <w:tr w:rsidR="00252EB3" w14:paraId="02AFDB82" w14:textId="77777777" w:rsidTr="00252EB3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9EE7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D60A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1A79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  <w:p w14:paraId="23154975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252EB3" w14:paraId="5B322189" w14:textId="77777777" w:rsidTr="00252EB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C113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CE40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174A" w14:textId="77777777" w:rsidR="00252EB3" w:rsidRDefault="00252EB3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</w:tc>
      </w:tr>
    </w:tbl>
    <w:p w14:paraId="6C6E3A37" w14:textId="77777777" w:rsidR="00252EB3" w:rsidRPr="00252EB3" w:rsidRDefault="00252EB3" w:rsidP="00854DA0">
      <w:pPr>
        <w:pStyle w:val="Lista"/>
        <w:spacing w:before="120" w:after="120"/>
        <w:ind w:left="360" w:firstLine="0"/>
        <w:jc w:val="both"/>
        <w:rPr>
          <w:rFonts w:ascii="Calibri" w:hAnsi="Calibri" w:cs="Calibri"/>
          <w:sz w:val="22"/>
          <w:szCs w:val="22"/>
        </w:rPr>
      </w:pPr>
    </w:p>
    <w:p w14:paraId="0AD1AFB6" w14:textId="44C59EE9" w:rsidR="00461A48" w:rsidRPr="006C04C9" w:rsidRDefault="00461A48" w:rsidP="00992595">
      <w:pPr>
        <w:pStyle w:val="Lista"/>
        <w:numPr>
          <w:ilvl w:val="0"/>
          <w:numId w:val="2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Arial"/>
          <w:sz w:val="22"/>
          <w:szCs w:val="22"/>
        </w:rPr>
        <w:t>OŚWIADCZAM</w:t>
      </w:r>
      <w:r>
        <w:rPr>
          <w:rFonts w:ascii="Calibri" w:hAnsi="Calibri" w:cs="Arial"/>
          <w:sz w:val="22"/>
          <w:szCs w:val="22"/>
        </w:rPr>
        <w:t>/Y</w:t>
      </w:r>
      <w:r w:rsidRPr="006C04C9">
        <w:rPr>
          <w:rFonts w:ascii="Calibri" w:hAnsi="Calibri" w:cs="Arial"/>
          <w:sz w:val="22"/>
          <w:szCs w:val="22"/>
        </w:rPr>
        <w:t>, że sposób reprezentacji spółki / konsorcjum</w:t>
      </w:r>
      <w:r w:rsidRPr="006C04C9">
        <w:rPr>
          <w:rFonts w:ascii="Calibri" w:hAnsi="Calibri" w:cs="Arial"/>
          <w:sz w:val="22"/>
          <w:szCs w:val="22"/>
          <w:vertAlign w:val="superscript"/>
        </w:rPr>
        <w:footnoteReference w:id="2"/>
      </w:r>
      <w:r w:rsidRPr="006C04C9">
        <w:rPr>
          <w:rFonts w:ascii="Calibri" w:hAnsi="Calibri" w:cs="Arial"/>
          <w:sz w:val="22"/>
          <w:szCs w:val="22"/>
        </w:rPr>
        <w:t xml:space="preserve"> dla potrzeb niniejszego zamówienia jest następujący: ……………………………………………………………………..</w:t>
      </w:r>
    </w:p>
    <w:p w14:paraId="626ACA21" w14:textId="77777777" w:rsidR="00B0128E" w:rsidRPr="009330A0" w:rsidRDefault="00B0128E" w:rsidP="00992595">
      <w:pPr>
        <w:numPr>
          <w:ilvl w:val="0"/>
          <w:numId w:val="2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5D94B80" w14:textId="6A5BFE4D" w:rsidR="00B0128E" w:rsidRPr="009330A0" w:rsidRDefault="00B0128E" w:rsidP="00992595">
      <w:pPr>
        <w:numPr>
          <w:ilvl w:val="0"/>
          <w:numId w:val="2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</w:t>
      </w:r>
      <w:r w:rsidR="0037754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9330A0">
        <w:rPr>
          <w:rFonts w:asciiTheme="minorHAnsi" w:hAnsiTheme="minorHAnsi" w:cstheme="minorHAnsi"/>
          <w:sz w:val="22"/>
          <w:szCs w:val="22"/>
        </w:rPr>
        <w:t>.</w:t>
      </w:r>
    </w:p>
    <w:p w14:paraId="6C323C79" w14:textId="643CDA54" w:rsidR="00B0128E" w:rsidRPr="009330A0" w:rsidRDefault="00B0128E" w:rsidP="00992595">
      <w:pPr>
        <w:numPr>
          <w:ilvl w:val="0"/>
          <w:numId w:val="25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sz w:val="22"/>
          <w:szCs w:val="22"/>
        </w:rPr>
        <w:lastRenderedPageBreak/>
        <w:t>Oświadczamy, że Wykonawca jest*</w:t>
      </w:r>
      <w:r w:rsidR="000B7A4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9330A0">
        <w:rPr>
          <w:rFonts w:asciiTheme="minorHAnsi" w:hAnsiTheme="minorHAnsi" w:cstheme="minorHAnsi"/>
          <w:sz w:val="22"/>
          <w:szCs w:val="22"/>
        </w:rPr>
        <w:t>:</w:t>
      </w:r>
    </w:p>
    <w:p w14:paraId="5E46D907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sz w:val="22"/>
          <w:szCs w:val="22"/>
        </w:rPr>
        <w:t xml:space="preserve"> mikroprzedsiębiorstwem</w:t>
      </w:r>
    </w:p>
    <w:p w14:paraId="5F00D11C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sz w:val="22"/>
          <w:szCs w:val="22"/>
        </w:rPr>
        <w:t xml:space="preserve"> małym przedsiębiorstwem</w:t>
      </w:r>
    </w:p>
    <w:p w14:paraId="3D630AC5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30A0">
        <w:rPr>
          <w:rFonts w:asciiTheme="minorHAnsi" w:hAnsiTheme="minorHAnsi" w:cstheme="minorHAnsi"/>
          <w:bCs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bCs/>
          <w:sz w:val="22"/>
          <w:szCs w:val="22"/>
        </w:rPr>
        <w:t xml:space="preserve"> średnim przedsiębiorstwem</w:t>
      </w:r>
    </w:p>
    <w:p w14:paraId="1BA0FB1D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30A0">
        <w:rPr>
          <w:rFonts w:asciiTheme="minorHAnsi" w:hAnsiTheme="minorHAnsi" w:cstheme="minorHAnsi"/>
          <w:bCs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bCs/>
          <w:sz w:val="22"/>
          <w:szCs w:val="22"/>
        </w:rPr>
        <w:t xml:space="preserve"> dużym przedsiębiorstwem</w:t>
      </w:r>
    </w:p>
    <w:p w14:paraId="09CE4F52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30A0">
        <w:rPr>
          <w:rFonts w:asciiTheme="minorHAnsi" w:hAnsiTheme="minorHAnsi" w:cstheme="minorHAnsi"/>
          <w:bCs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bCs/>
          <w:sz w:val="22"/>
          <w:szCs w:val="22"/>
        </w:rPr>
        <w:t xml:space="preserve"> prowadzi jednoosobową działalność gospodarczą</w:t>
      </w:r>
    </w:p>
    <w:p w14:paraId="4AC5B0B7" w14:textId="77777777" w:rsidR="00B0128E" w:rsidRPr="009330A0" w:rsidRDefault="00B0128E" w:rsidP="00B0128E">
      <w:pPr>
        <w:spacing w:before="120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30A0">
        <w:rPr>
          <w:rFonts w:asciiTheme="minorHAnsi" w:hAnsiTheme="minorHAnsi" w:cstheme="minorHAnsi"/>
          <w:bCs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bCs/>
          <w:sz w:val="22"/>
          <w:szCs w:val="22"/>
        </w:rPr>
        <w:t xml:space="preserve"> jest osobą fizyczną nieprowadzącą działalności gospodarczej</w:t>
      </w:r>
    </w:p>
    <w:p w14:paraId="1D19319A" w14:textId="77777777" w:rsidR="00B0128E" w:rsidRPr="009330A0" w:rsidRDefault="00B0128E" w:rsidP="00B0128E">
      <w:pPr>
        <w:spacing w:before="120" w:after="120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9330A0">
        <w:rPr>
          <w:rFonts w:asciiTheme="minorHAnsi" w:hAnsiTheme="minorHAnsi" w:cstheme="minorHAnsi"/>
          <w:bCs/>
          <w:sz w:val="22"/>
          <w:szCs w:val="22"/>
        </w:rPr>
        <w:sym w:font="Wingdings" w:char="F071"/>
      </w:r>
      <w:r w:rsidRPr="009330A0">
        <w:rPr>
          <w:rFonts w:asciiTheme="minorHAnsi" w:hAnsiTheme="minorHAnsi" w:cstheme="minorHAnsi"/>
          <w:bCs/>
          <w:sz w:val="22"/>
          <w:szCs w:val="22"/>
        </w:rPr>
        <w:t xml:space="preserve"> inny rodzaj</w:t>
      </w:r>
    </w:p>
    <w:p w14:paraId="294E8CD2" w14:textId="68AD2ED5" w:rsidR="00461A48" w:rsidRDefault="00461A48" w:rsidP="00992595">
      <w:pPr>
        <w:pStyle w:val="Lista"/>
        <w:numPr>
          <w:ilvl w:val="0"/>
          <w:numId w:val="25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W przypadku udzielenia nam zamówienia zobowiązujemy się do zawarcia umowy w miejscu </w:t>
      </w:r>
      <w:r w:rsidR="00433B79">
        <w:rPr>
          <w:rFonts w:ascii="Calibri" w:hAnsi="Calibri" w:cs="Calibri"/>
          <w:sz w:val="22"/>
          <w:szCs w:val="22"/>
        </w:rPr>
        <w:br/>
      </w:r>
      <w:r w:rsidRPr="006C04C9">
        <w:rPr>
          <w:rFonts w:ascii="Calibri" w:hAnsi="Calibri" w:cs="Calibri"/>
          <w:sz w:val="22"/>
          <w:szCs w:val="22"/>
        </w:rPr>
        <w:t>i terminie wskazanym przez Zamawiającego;</w:t>
      </w:r>
    </w:p>
    <w:p w14:paraId="6A8865E3" w14:textId="77777777" w:rsidR="00461A48" w:rsidRPr="006C04C9" w:rsidRDefault="00461A48" w:rsidP="00992595">
      <w:pPr>
        <w:pStyle w:val="Lista"/>
        <w:numPr>
          <w:ilvl w:val="0"/>
          <w:numId w:val="25"/>
        </w:numPr>
        <w:spacing w:before="120"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>Do oferty dołączono następujące dokumenty:</w:t>
      </w:r>
    </w:p>
    <w:p w14:paraId="0DB9AB2E" w14:textId="77777777" w:rsidR="00461A48" w:rsidRPr="006C04C9" w:rsidRDefault="00461A48" w:rsidP="00992595">
      <w:pPr>
        <w:numPr>
          <w:ilvl w:val="2"/>
          <w:numId w:val="24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26E8C4E7" w14:textId="77777777" w:rsidR="00461A48" w:rsidRPr="006C04C9" w:rsidRDefault="00461A48" w:rsidP="00992595">
      <w:pPr>
        <w:numPr>
          <w:ilvl w:val="2"/>
          <w:numId w:val="24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4AD68671" w14:textId="77777777" w:rsidR="00461A48" w:rsidRPr="006C04C9" w:rsidRDefault="00461A48" w:rsidP="00992595">
      <w:pPr>
        <w:numPr>
          <w:ilvl w:val="2"/>
          <w:numId w:val="24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22F0838E" w14:textId="77777777" w:rsidR="00461A48" w:rsidRPr="006C04C9" w:rsidRDefault="00461A48" w:rsidP="00992595">
      <w:pPr>
        <w:numPr>
          <w:ilvl w:val="2"/>
          <w:numId w:val="24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7FF3A4A4" w14:textId="77777777" w:rsidR="00461A48" w:rsidRPr="006C04C9" w:rsidRDefault="00461A48" w:rsidP="00992595">
      <w:pPr>
        <w:numPr>
          <w:ilvl w:val="2"/>
          <w:numId w:val="24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41002169" w14:textId="77777777" w:rsidR="00461A48" w:rsidRPr="006C04C9" w:rsidRDefault="00461A48" w:rsidP="00992595">
      <w:pPr>
        <w:numPr>
          <w:ilvl w:val="2"/>
          <w:numId w:val="24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3D0EA079" w14:textId="77777777" w:rsidR="00461A48" w:rsidRPr="006C04C9" w:rsidRDefault="00461A48" w:rsidP="00992595">
      <w:pPr>
        <w:numPr>
          <w:ilvl w:val="2"/>
          <w:numId w:val="24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 xml:space="preserve"> …………………………………………………</w:t>
      </w:r>
    </w:p>
    <w:p w14:paraId="752F07F0" w14:textId="77777777" w:rsidR="00461A48" w:rsidRPr="006C04C9" w:rsidRDefault="00461A48" w:rsidP="00257632">
      <w:pPr>
        <w:jc w:val="both"/>
        <w:rPr>
          <w:rFonts w:ascii="Calibri" w:hAnsi="Calibri" w:cs="Calibri"/>
          <w:sz w:val="22"/>
          <w:szCs w:val="22"/>
        </w:rPr>
      </w:pPr>
      <w:r w:rsidRPr="006C04C9">
        <w:rPr>
          <w:rFonts w:ascii="Calibri" w:hAnsi="Calibri" w:cs="Calibri"/>
          <w:sz w:val="22"/>
          <w:szCs w:val="22"/>
        </w:rPr>
        <w:t>………………………….</w:t>
      </w:r>
    </w:p>
    <w:p w14:paraId="2850750E" w14:textId="77777777" w:rsidR="00461A48" w:rsidRDefault="00461A48" w:rsidP="00257632">
      <w:pPr>
        <w:spacing w:line="276" w:lineRule="auto"/>
        <w:ind w:right="-993"/>
        <w:jc w:val="both"/>
        <w:rPr>
          <w:rFonts w:ascii="Calibri" w:hAnsi="Calibri" w:cs="Calibri"/>
          <w:sz w:val="22"/>
          <w:szCs w:val="22"/>
        </w:rPr>
      </w:pPr>
      <w:bookmarkStart w:id="11" w:name="_Hlk129344867"/>
      <w:bookmarkStart w:id="12" w:name="_Hlk96603852"/>
      <w:r>
        <w:rPr>
          <w:rFonts w:ascii="Calibri" w:hAnsi="Calibri" w:cs="Calibri"/>
          <w:sz w:val="22"/>
          <w:szCs w:val="22"/>
        </w:rPr>
        <w:t>............................, dn. _ _ . _ _ . _ _ _ _</w:t>
      </w:r>
      <w:r>
        <w:rPr>
          <w:rFonts w:ascii="Calibri" w:hAnsi="Calibri" w:cs="Calibri"/>
          <w:sz w:val="22"/>
          <w:szCs w:val="22"/>
        </w:rPr>
        <w:tab/>
        <w:t xml:space="preserve">r.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...............................................</w:t>
      </w:r>
    </w:p>
    <w:p w14:paraId="0BCA07D9" w14:textId="77777777" w:rsidR="00D73459" w:rsidRDefault="00461A48" w:rsidP="00257632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  <w:r>
        <w:rPr>
          <w:rFonts w:ascii="Calibri" w:hAnsi="Calibri" w:cs="Calibri"/>
          <w:i/>
          <w:sz w:val="14"/>
          <w:szCs w:val="22"/>
        </w:rPr>
        <w:t>Podpis osób uprawnionych do składania świadczeń woli w imieniu Wykonawcy oraz pieczątka / pieczątki</w:t>
      </w:r>
    </w:p>
    <w:p w14:paraId="07986BCC" w14:textId="099614BF" w:rsidR="00D73459" w:rsidRDefault="00D73459" w:rsidP="00257632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</w:p>
    <w:p w14:paraId="617AA8FE" w14:textId="6B838BE8" w:rsidR="00437072" w:rsidRDefault="00437072" w:rsidP="00257632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</w:p>
    <w:p w14:paraId="754BE80F" w14:textId="6A6962F8" w:rsidR="00437072" w:rsidRDefault="00437072" w:rsidP="00437072">
      <w:pPr>
        <w:suppressAutoHyphens/>
        <w:spacing w:before="100" w:beforeAutospacing="1" w:after="100" w:afterAutospacing="1"/>
        <w:jc w:val="both"/>
        <w:rPr>
          <w:rFonts w:asciiTheme="minorHAnsi" w:hAnsiTheme="minorHAnsi"/>
          <w:bCs/>
          <w:i/>
          <w:sz w:val="22"/>
          <w:szCs w:val="22"/>
          <w:lang w:eastAsia="ar-SA"/>
        </w:rPr>
      </w:pPr>
      <w:r w:rsidRPr="00437072">
        <w:rPr>
          <w:rFonts w:asciiTheme="minorHAnsi" w:hAnsiTheme="minorHAnsi"/>
          <w:bCs/>
          <w:i/>
          <w:sz w:val="22"/>
          <w:szCs w:val="22"/>
          <w:lang w:eastAsia="ar-SA"/>
        </w:rPr>
        <w:t>Dokument może być przekazany:</w:t>
      </w:r>
    </w:p>
    <w:p w14:paraId="6B08E33A" w14:textId="77777777" w:rsidR="00C6119F" w:rsidRPr="000417FD" w:rsidRDefault="00C6119F" w:rsidP="00992595">
      <w:pPr>
        <w:numPr>
          <w:ilvl w:val="0"/>
          <w:numId w:val="72"/>
        </w:numPr>
        <w:suppressAutoHyphens/>
        <w:spacing w:before="100" w:beforeAutospacing="1" w:after="100" w:afterAutospacing="1"/>
        <w:rPr>
          <w:rFonts w:asciiTheme="minorHAnsi" w:hAnsiTheme="minorHAnsi"/>
          <w:sz w:val="18"/>
          <w:szCs w:val="18"/>
        </w:rPr>
      </w:pPr>
      <w:r w:rsidRPr="000417FD">
        <w:rPr>
          <w:rFonts w:asciiTheme="minorHAnsi" w:hAnsiTheme="minorHAnsi"/>
          <w:sz w:val="18"/>
          <w:szCs w:val="18"/>
        </w:rPr>
        <w:t xml:space="preserve">w formie elektronicznej </w:t>
      </w:r>
      <w:r w:rsidRPr="000417FD">
        <w:rPr>
          <w:rFonts w:asciiTheme="minorHAnsi" w:hAnsiTheme="minorHAnsi"/>
          <w:bCs/>
          <w:i/>
          <w:sz w:val="18"/>
          <w:szCs w:val="18"/>
          <w:lang w:eastAsia="ar-SA"/>
        </w:rPr>
        <w:t>opatrzonej kwalifikowanym podpisem elektronicznym przez wykonawcę</w:t>
      </w:r>
    </w:p>
    <w:p w14:paraId="4F021A8F" w14:textId="77777777" w:rsidR="00C6119F" w:rsidRPr="000417FD" w:rsidRDefault="00C6119F" w:rsidP="00992595">
      <w:pPr>
        <w:numPr>
          <w:ilvl w:val="0"/>
          <w:numId w:val="72"/>
        </w:numPr>
        <w:suppressAutoHyphens/>
        <w:rPr>
          <w:rFonts w:asciiTheme="minorHAnsi" w:hAnsiTheme="minorHAnsi"/>
          <w:sz w:val="18"/>
          <w:szCs w:val="18"/>
        </w:rPr>
      </w:pPr>
      <w:r w:rsidRPr="000417FD">
        <w:rPr>
          <w:rFonts w:asciiTheme="minorHAnsi" w:hAnsiTheme="minorHAnsi"/>
          <w:sz w:val="18"/>
          <w:szCs w:val="18"/>
        </w:rPr>
        <w:t>w postaci elektronicznej opatrzonej:</w:t>
      </w:r>
    </w:p>
    <w:p w14:paraId="1EC1CEC5" w14:textId="77777777" w:rsidR="00C6119F" w:rsidRPr="000417FD" w:rsidRDefault="00C6119F" w:rsidP="00992595">
      <w:pPr>
        <w:pStyle w:val="Akapitzlist"/>
        <w:numPr>
          <w:ilvl w:val="0"/>
          <w:numId w:val="40"/>
        </w:numPr>
        <w:spacing w:after="0" w:line="240" w:lineRule="auto"/>
        <w:rPr>
          <w:rFonts w:asciiTheme="minorHAnsi" w:hAnsiTheme="minorHAnsi"/>
          <w:sz w:val="18"/>
          <w:szCs w:val="18"/>
        </w:rPr>
      </w:pPr>
      <w:r w:rsidRPr="000417FD">
        <w:rPr>
          <w:rFonts w:asciiTheme="minorHAnsi" w:hAnsiTheme="minorHAnsi"/>
          <w:sz w:val="18"/>
          <w:szCs w:val="18"/>
        </w:rPr>
        <w:t>podpisem zaufanym, o którym mowa w  ustawie z 17 lutego 2005 r. o informatyzacji działalności podmiotów realizujących zadania publiczne,</w:t>
      </w:r>
    </w:p>
    <w:p w14:paraId="0C2627D9" w14:textId="77777777" w:rsidR="00C6119F" w:rsidRPr="000417FD" w:rsidRDefault="00C6119F" w:rsidP="00992595">
      <w:pPr>
        <w:pStyle w:val="Akapitzlist"/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/>
          <w:sz w:val="18"/>
          <w:szCs w:val="18"/>
        </w:rPr>
      </w:pPr>
      <w:r w:rsidRPr="000417FD">
        <w:rPr>
          <w:rFonts w:asciiTheme="minorHAnsi" w:hAnsiTheme="minorHAnsi"/>
          <w:sz w:val="18"/>
          <w:szCs w:val="18"/>
        </w:rPr>
        <w:t>podpisem osobistym, o którym mowa w ustawie z 6 sierpnia 2010 r. o dowodach osobistych</w:t>
      </w:r>
    </w:p>
    <w:bookmarkEnd w:id="11"/>
    <w:bookmarkEnd w:id="12"/>
    <w:p w14:paraId="4B8808E5" w14:textId="3FE068AF" w:rsidR="00804CA2" w:rsidRDefault="00804CA2" w:rsidP="00257632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  <w:r>
        <w:rPr>
          <w:rFonts w:ascii="Calibri" w:hAnsi="Calibri" w:cs="Calibri"/>
          <w:i/>
          <w:sz w:val="14"/>
          <w:szCs w:val="22"/>
        </w:rPr>
        <w:br w:type="page"/>
      </w:r>
    </w:p>
    <w:p w14:paraId="19022B1A" w14:textId="77777777" w:rsidR="00491B1D" w:rsidRDefault="00491B1D">
      <w:pPr>
        <w:rPr>
          <w:rFonts w:ascii="Calibri" w:hAnsi="Calibri" w:cs="Calibri"/>
          <w:i/>
          <w:sz w:val="14"/>
          <w:szCs w:val="22"/>
        </w:rPr>
      </w:pPr>
    </w:p>
    <w:p w14:paraId="116AD4D6" w14:textId="77777777" w:rsidR="00D73459" w:rsidRDefault="00D73459" w:rsidP="00257632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  <w:bookmarkStart w:id="13" w:name="_Hlk193974542"/>
    </w:p>
    <w:p w14:paraId="7CF800B8" w14:textId="68CACAAC" w:rsidR="00461A48" w:rsidRPr="003401DC" w:rsidRDefault="00AE359F" w:rsidP="00AE359F">
      <w:pPr>
        <w:pStyle w:val="Nagwek1"/>
        <w:shd w:val="clear" w:color="auto" w:fill="E6E6E6"/>
        <w:jc w:val="both"/>
        <w:rPr>
          <w:rFonts w:ascii="Calibri" w:hAnsi="Calibri" w:cs="Calibri"/>
          <w:bCs/>
          <w:i/>
          <w:iCs/>
          <w:smallCaps/>
          <w:sz w:val="24"/>
          <w:szCs w:val="22"/>
        </w:rPr>
      </w:pPr>
      <w:bookmarkStart w:id="14" w:name="_Toc202347693"/>
      <w:bookmarkStart w:id="15" w:name="_Hlk70581483"/>
      <w:r>
        <w:rPr>
          <w:rFonts w:ascii="Calibri" w:hAnsi="Calibri" w:cs="Calibri"/>
          <w:bCs/>
          <w:i/>
          <w:iCs/>
          <w:sz w:val="24"/>
          <w:szCs w:val="22"/>
          <w:lang w:val="pl-PL"/>
        </w:rPr>
        <w:t xml:space="preserve">Załącznik nr </w:t>
      </w:r>
      <w:r w:rsidR="00C174E1">
        <w:rPr>
          <w:rFonts w:ascii="Calibri" w:hAnsi="Calibri" w:cs="Calibri"/>
          <w:bCs/>
          <w:i/>
          <w:iCs/>
          <w:sz w:val="24"/>
          <w:szCs w:val="22"/>
          <w:lang w:val="pl-PL"/>
        </w:rPr>
        <w:t>2</w:t>
      </w:r>
      <w:r>
        <w:rPr>
          <w:rFonts w:ascii="Calibri" w:hAnsi="Calibri" w:cs="Calibri"/>
          <w:bCs/>
          <w:i/>
          <w:iCs/>
          <w:sz w:val="24"/>
          <w:szCs w:val="22"/>
          <w:lang w:val="pl-PL"/>
        </w:rPr>
        <w:t xml:space="preserve"> do </w:t>
      </w:r>
      <w:bookmarkStart w:id="16" w:name="_Hlk193976811"/>
      <w:r>
        <w:rPr>
          <w:rFonts w:ascii="Calibri" w:hAnsi="Calibri" w:cs="Calibri"/>
          <w:bCs/>
          <w:i/>
          <w:iCs/>
          <w:sz w:val="24"/>
          <w:szCs w:val="22"/>
          <w:lang w:val="pl-PL"/>
        </w:rPr>
        <w:t xml:space="preserve">ZAPYTANIA OFERTOWEGO </w:t>
      </w:r>
      <w:bookmarkEnd w:id="16"/>
      <w:r w:rsidR="00053D80" w:rsidRPr="003401DC">
        <w:rPr>
          <w:rFonts w:ascii="Calibri" w:hAnsi="Calibri" w:cs="Calibri"/>
          <w:bCs/>
          <w:i/>
          <w:iCs/>
          <w:smallCaps/>
          <w:sz w:val="24"/>
          <w:szCs w:val="22"/>
          <w:lang w:val="pl-PL"/>
        </w:rPr>
        <w:t>Oświadczenie o braku powiązań osobowych lub kapitałowych</w:t>
      </w:r>
      <w:bookmarkEnd w:id="14"/>
      <w:r w:rsidR="00461A48" w:rsidRPr="003401DC">
        <w:rPr>
          <w:rFonts w:ascii="Calibri" w:hAnsi="Calibri" w:cs="Arial"/>
          <w:bCs/>
          <w:i/>
          <w:smallCaps/>
          <w:color w:val="000000"/>
          <w:sz w:val="24"/>
          <w:szCs w:val="22"/>
        </w:rPr>
        <w:t xml:space="preserve"> </w:t>
      </w:r>
    </w:p>
    <w:p w14:paraId="758C16CA" w14:textId="77777777" w:rsidR="004C1842" w:rsidRDefault="004C1842" w:rsidP="00257632">
      <w:pPr>
        <w:pStyle w:val="Tekstpodstawowy"/>
        <w:rPr>
          <w:rFonts w:ascii="Calibri" w:hAnsi="Calibri" w:cs="Calibri"/>
          <w:color w:val="000000" w:themeColor="text1"/>
          <w:szCs w:val="24"/>
          <w:lang w:val="pl-PL"/>
        </w:rPr>
      </w:pPr>
      <w:bookmarkStart w:id="17" w:name="_Hlk71551069"/>
      <w:bookmarkEnd w:id="15"/>
    </w:p>
    <w:p w14:paraId="51408D5A" w14:textId="6F12D5ED" w:rsidR="00461A48" w:rsidRPr="007C11F1" w:rsidRDefault="00461A48" w:rsidP="00257632">
      <w:pPr>
        <w:pStyle w:val="Tekstpodstawowy"/>
        <w:rPr>
          <w:rFonts w:ascii="Calibri" w:hAnsi="Calibri" w:cs="Calibri"/>
          <w:color w:val="000000" w:themeColor="text1"/>
          <w:szCs w:val="24"/>
          <w:lang w:val="pl-PL"/>
        </w:rPr>
      </w:pPr>
      <w:r w:rsidRPr="007C11F1">
        <w:rPr>
          <w:rFonts w:ascii="Calibri" w:hAnsi="Calibri" w:cs="Calibri"/>
          <w:color w:val="000000" w:themeColor="text1"/>
          <w:szCs w:val="24"/>
          <w:lang w:val="pl-PL"/>
        </w:rPr>
        <w:t>Nr sprawy GI.271.</w:t>
      </w:r>
      <w:r w:rsidR="00F966B1">
        <w:rPr>
          <w:rFonts w:ascii="Calibri" w:hAnsi="Calibri" w:cs="Calibri"/>
          <w:color w:val="000000" w:themeColor="text1"/>
          <w:szCs w:val="24"/>
          <w:lang w:val="pl-PL"/>
        </w:rPr>
        <w:t>52</w:t>
      </w:r>
      <w:r w:rsidRPr="007C11F1">
        <w:rPr>
          <w:rFonts w:ascii="Calibri" w:hAnsi="Calibri" w:cs="Calibri"/>
          <w:color w:val="000000" w:themeColor="text1"/>
          <w:szCs w:val="24"/>
          <w:lang w:val="pl-PL"/>
        </w:rPr>
        <w:t>.202</w:t>
      </w:r>
      <w:r w:rsidR="00053D80">
        <w:rPr>
          <w:rFonts w:ascii="Calibri" w:hAnsi="Calibri" w:cs="Calibri"/>
          <w:color w:val="000000" w:themeColor="text1"/>
          <w:szCs w:val="24"/>
          <w:lang w:val="pl-PL"/>
        </w:rPr>
        <w:t>5</w:t>
      </w:r>
    </w:p>
    <w:bookmarkEnd w:id="17"/>
    <w:p w14:paraId="347B8EF0" w14:textId="77777777" w:rsidR="00461A48" w:rsidRPr="00690B3A" w:rsidRDefault="00461A48" w:rsidP="00257632">
      <w:pPr>
        <w:pStyle w:val="Stopka"/>
        <w:tabs>
          <w:tab w:val="clear" w:pos="4536"/>
          <w:tab w:val="clear" w:pos="9072"/>
        </w:tabs>
        <w:rPr>
          <w:rFonts w:ascii="Calibri" w:hAnsi="Calibri" w:cs="Calibri"/>
          <w:sz w:val="24"/>
          <w:szCs w:val="24"/>
        </w:rPr>
      </w:pPr>
    </w:p>
    <w:p w14:paraId="184CCAF3" w14:textId="09C0F698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bookmarkStart w:id="18" w:name="_Hlk193455981"/>
      <w:bookmarkStart w:id="19" w:name="_Hlk63245450"/>
      <w:bookmarkStart w:id="20" w:name="_Hlk63244078"/>
      <w:r>
        <w:rPr>
          <w:rFonts w:ascii="Calibri" w:eastAsia="Calibri" w:hAnsi="Calibri" w:cs="Calibri"/>
          <w:b/>
          <w:color w:val="000000"/>
          <w:sz w:val="28"/>
          <w:szCs w:val="28"/>
        </w:rPr>
        <w:t>OŚWIADCZENIE O BRAKU POWIĄZAŃ OSOBOWYCH LUB KAPITAŁOWYCH</w:t>
      </w:r>
    </w:p>
    <w:bookmarkEnd w:id="18"/>
    <w:bookmarkEnd w:id="13"/>
    <w:p w14:paraId="45147A3F" w14:textId="7777777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14:paraId="3DA29BD4" w14:textId="7777777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Nazwa Wykonawcy ………………………….…… </w:t>
      </w:r>
    </w:p>
    <w:p w14:paraId="2240DECC" w14:textId="7777777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Adres…………………………..………. </w:t>
      </w:r>
    </w:p>
    <w:p w14:paraId="2DAFF63A" w14:textId="7777777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</w:p>
    <w:p w14:paraId="5285D8CD" w14:textId="4AB8A4D3" w:rsidR="00053D80" w:rsidRDefault="00372939" w:rsidP="00255877">
      <w:pPr>
        <w:pStyle w:val="Normalny1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</w:t>
      </w:r>
      <w:r w:rsidRPr="00372939">
        <w:rPr>
          <w:rFonts w:ascii="Calibri" w:eastAsia="Calibri" w:hAnsi="Calibri" w:cs="Calibri"/>
          <w:color w:val="000000"/>
          <w:sz w:val="22"/>
          <w:szCs w:val="22"/>
        </w:rPr>
        <w:t xml:space="preserve">rzystępując do udziału w postępowaniu o udzielenie zamówienia prowadzonego, </w:t>
      </w:r>
      <w:r w:rsidRPr="001713FE">
        <w:rPr>
          <w:rFonts w:ascii="Calibri" w:eastAsia="Calibri" w:hAnsi="Calibri" w:cs="Calibri"/>
          <w:color w:val="000000"/>
          <w:sz w:val="22"/>
          <w:szCs w:val="22"/>
        </w:rPr>
        <w:t>pn</w:t>
      </w:r>
      <w:r w:rsidRPr="00372939">
        <w:rPr>
          <w:rFonts w:ascii="Calibri" w:eastAsia="Calibri" w:hAnsi="Calibri" w:cs="Calibri"/>
          <w:b/>
          <w:bCs/>
          <w:color w:val="000000"/>
          <w:sz w:val="22"/>
          <w:szCs w:val="22"/>
        </w:rPr>
        <w:t>. „</w:t>
      </w:r>
      <w:r w:rsidR="00255877" w:rsidRPr="00255877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OPRACOWANIE PEŁNOBRANŻOWEJ, KOMPLETNEJ DOKUMENTACJI PROJEKTOWEJ, KOSZTORYSOWEJ </w:t>
      </w:r>
      <w:r w:rsidR="00255877">
        <w:rPr>
          <w:rFonts w:ascii="Calibri" w:eastAsia="Calibri" w:hAnsi="Calibri" w:cs="Calibri"/>
          <w:b/>
          <w:bCs/>
          <w:color w:val="000000"/>
          <w:sz w:val="22"/>
          <w:szCs w:val="22"/>
        </w:rPr>
        <w:br/>
      </w:r>
      <w:r w:rsidR="00255877" w:rsidRPr="00255877">
        <w:rPr>
          <w:rFonts w:ascii="Calibri" w:eastAsia="Calibri" w:hAnsi="Calibri" w:cs="Calibri"/>
          <w:b/>
          <w:bCs/>
          <w:color w:val="000000"/>
          <w:sz w:val="22"/>
          <w:szCs w:val="22"/>
        </w:rPr>
        <w:t>I PRZETARGOWEJ DLA ZADANIA PN. „BUDOWA MAGISTRALI WODOCIĄGOWEJ WRAZ Z HYDROFORNIAMI W MIEJSCOWOŚCI CIĘŻKOWICE”</w:t>
      </w:r>
      <w:r w:rsidRPr="00372939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 w:rsidRPr="00372939">
        <w:rPr>
          <w:rFonts w:ascii="Calibri" w:eastAsia="Calibri" w:hAnsi="Calibri" w:cs="Calibri"/>
          <w:color w:val="000000"/>
          <w:sz w:val="22"/>
          <w:szCs w:val="22"/>
        </w:rPr>
        <w:t xml:space="preserve"> jako upoważniony na piśmie lub wpisany w odpowiednich dokumentach rejestrowych, niniejszym 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73DB001E" w14:textId="7777777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Oświadczam/y, że jestem/nie jestem*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33A08253" w14:textId="77777777" w:rsidR="00053D80" w:rsidRDefault="00053D80" w:rsidP="00992595">
      <w:pPr>
        <w:pStyle w:val="Normalny1"/>
        <w:widowControl/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 jako wspólnik spółki cywilnej lub spółki osobowej; </w:t>
      </w:r>
    </w:p>
    <w:p w14:paraId="2FB474B5" w14:textId="77777777" w:rsidR="00053D80" w:rsidRDefault="00053D80" w:rsidP="00992595">
      <w:pPr>
        <w:pStyle w:val="Normalny1"/>
        <w:widowControl/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posiadaniu co najmniej 10% udziałów lub akcji; o ile niższy próg nie wynika z przepisów prawa,</w:t>
      </w:r>
    </w:p>
    <w:p w14:paraId="38EE1354" w14:textId="77777777" w:rsidR="00053D80" w:rsidRDefault="00053D80" w:rsidP="00992595">
      <w:pPr>
        <w:pStyle w:val="Normalny1"/>
        <w:widowControl/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pełnomocnika; </w:t>
      </w:r>
    </w:p>
    <w:p w14:paraId="2068539C" w14:textId="77777777" w:rsidR="00053D80" w:rsidRDefault="00053D80" w:rsidP="00992595">
      <w:pPr>
        <w:pStyle w:val="Normalny1"/>
        <w:widowControl/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ind w:left="851" w:hanging="26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1B8F5E3E" w14:textId="77777777" w:rsidR="00053D80" w:rsidRDefault="00053D80" w:rsidP="00053D80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14:paraId="661F2C8A" w14:textId="77777777" w:rsidR="00053D80" w:rsidRDefault="00053D80" w:rsidP="00053D80">
      <w:pPr>
        <w:pStyle w:val="Normalny1"/>
        <w:shd w:val="clear" w:color="auto" w:fill="FFFFFF"/>
        <w:tabs>
          <w:tab w:val="left" w:pos="1286"/>
        </w:tabs>
        <w:spacing w:before="120"/>
        <w:rPr>
          <w:rFonts w:ascii="Calibri" w:eastAsia="Calibri" w:hAnsi="Calibri" w:cs="Calibri"/>
          <w:sz w:val="22"/>
          <w:szCs w:val="22"/>
        </w:rPr>
      </w:pPr>
    </w:p>
    <w:p w14:paraId="54FC96EE" w14:textId="77777777" w:rsidR="00053D80" w:rsidRDefault="00053D80" w:rsidP="00053D80">
      <w:pPr>
        <w:pStyle w:val="Normalny1"/>
        <w:widowControl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……………………………………..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…………………………………………………………………. </w:t>
      </w:r>
    </w:p>
    <w:p w14:paraId="7936F868" w14:textId="77777777" w:rsidR="00053D80" w:rsidRDefault="00053D80" w:rsidP="00053D80">
      <w:pPr>
        <w:pStyle w:val="Normalny1"/>
        <w:ind w:left="3600" w:right="70" w:hanging="3600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miejscowość, data </w:t>
      </w:r>
      <w:r>
        <w:rPr>
          <w:rFonts w:ascii="Calibri" w:eastAsia="Calibri" w:hAnsi="Calibri" w:cs="Calibri"/>
          <w:i/>
          <w:sz w:val="22"/>
          <w:szCs w:val="22"/>
        </w:rPr>
        <w:tab/>
      </w:r>
      <w:r>
        <w:rPr>
          <w:rFonts w:ascii="Calibri" w:eastAsia="Calibri" w:hAnsi="Calibri" w:cs="Calibri"/>
          <w:sz w:val="16"/>
          <w:szCs w:val="16"/>
        </w:rPr>
        <w:t xml:space="preserve">Podpis osób uprawnionych do składania oświadczeń woli w imieniu Wykonawcy </w:t>
      </w:r>
    </w:p>
    <w:p w14:paraId="52AC8671" w14:textId="77777777" w:rsidR="00924089" w:rsidRDefault="00924089" w:rsidP="00053D80">
      <w:pPr>
        <w:suppressAutoHyphens/>
        <w:rPr>
          <w:rFonts w:ascii="Calibri" w:eastAsia="Calibri" w:hAnsi="Calibri" w:cs="Calibri"/>
          <w:sz w:val="22"/>
          <w:szCs w:val="22"/>
        </w:rPr>
      </w:pPr>
    </w:p>
    <w:p w14:paraId="01BCBECD" w14:textId="18C82E7F" w:rsidR="00053D80" w:rsidRDefault="00053D80" w:rsidP="00053D80">
      <w:pPr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*skreślić niewłaściwe</w:t>
      </w:r>
    </w:p>
    <w:p w14:paraId="24EECA91" w14:textId="463F340D" w:rsidR="00F067F8" w:rsidRPr="002B708E" w:rsidRDefault="00F067F8" w:rsidP="00053D80">
      <w:pPr>
        <w:suppressAutoHyphens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2B708E">
        <w:rPr>
          <w:rFonts w:asciiTheme="minorHAnsi" w:hAnsiTheme="minorHAnsi"/>
          <w:b/>
          <w:sz w:val="22"/>
          <w:szCs w:val="22"/>
          <w:u w:val="single"/>
          <w:lang w:eastAsia="ar-SA"/>
        </w:rPr>
        <w:t>Uwaga:</w:t>
      </w:r>
    </w:p>
    <w:p w14:paraId="77DDD04C" w14:textId="77777777" w:rsidR="00F067F8" w:rsidRPr="00775ED2" w:rsidRDefault="00F067F8" w:rsidP="00992595">
      <w:pPr>
        <w:numPr>
          <w:ilvl w:val="0"/>
          <w:numId w:val="74"/>
        </w:numPr>
        <w:suppressAutoHyphens/>
        <w:contextualSpacing/>
        <w:jc w:val="both"/>
        <w:rPr>
          <w:rFonts w:asciiTheme="minorHAnsi" w:hAnsiTheme="minorHAnsi"/>
          <w:lang w:eastAsia="ar-SA"/>
        </w:rPr>
      </w:pPr>
      <w:r w:rsidRPr="00775ED2">
        <w:rPr>
          <w:rFonts w:asciiTheme="minorHAnsi" w:hAnsiTheme="minorHAnsi"/>
          <w:lang w:eastAsia="ar-SA"/>
        </w:rPr>
        <w:t xml:space="preserve">W przypadku składania ofert przez Wykonawców występujących wspólnie, powyższe oświadczenie składa każdy Wykonawca występujący wspólnie np. członek konsorcjum, wspólnik spółki cywilnej </w:t>
      </w:r>
    </w:p>
    <w:p w14:paraId="138CF996" w14:textId="77777777" w:rsidR="00F067F8" w:rsidRDefault="00F067F8" w:rsidP="00992595">
      <w:pPr>
        <w:numPr>
          <w:ilvl w:val="0"/>
          <w:numId w:val="74"/>
        </w:numPr>
        <w:suppressAutoHyphens/>
        <w:ind w:left="284" w:hanging="284"/>
        <w:contextualSpacing/>
        <w:jc w:val="both"/>
        <w:rPr>
          <w:rFonts w:asciiTheme="minorHAnsi" w:hAnsiTheme="minorHAnsi"/>
          <w:lang w:eastAsia="ar-SA"/>
        </w:rPr>
      </w:pPr>
      <w:r w:rsidRPr="00775ED2">
        <w:rPr>
          <w:rFonts w:asciiTheme="minorHAnsi" w:hAnsiTheme="minorHAnsi"/>
          <w:lang w:eastAsia="ar-SA"/>
        </w:rPr>
        <w:t>W przypadku polegania na zdolnościach podmiotu udostępniającego zasoby powyższe oświadczenie składa także podmiot udostępniający zasoby.</w:t>
      </w:r>
    </w:p>
    <w:p w14:paraId="4C3FF491" w14:textId="77777777" w:rsidR="00EB38B1" w:rsidRDefault="00EB38B1" w:rsidP="00EB38B1">
      <w:pPr>
        <w:suppressAutoHyphens/>
        <w:contextualSpacing/>
        <w:jc w:val="both"/>
        <w:rPr>
          <w:rFonts w:asciiTheme="minorHAnsi" w:hAnsiTheme="minorHAnsi"/>
          <w:lang w:eastAsia="ar-SA"/>
        </w:rPr>
      </w:pPr>
    </w:p>
    <w:p w14:paraId="458CBA0A" w14:textId="77777777" w:rsidR="00EB38B1" w:rsidRPr="00E035CA" w:rsidRDefault="00EB38B1" w:rsidP="00EB38B1">
      <w:pPr>
        <w:suppressAutoHyphens/>
        <w:jc w:val="both"/>
        <w:rPr>
          <w:rFonts w:asciiTheme="minorHAnsi" w:hAnsiTheme="minorHAnsi"/>
          <w:bCs/>
          <w:i/>
          <w:sz w:val="18"/>
          <w:szCs w:val="18"/>
          <w:lang w:eastAsia="ar-SA"/>
        </w:rPr>
      </w:pPr>
      <w:r w:rsidRPr="00E035CA">
        <w:rPr>
          <w:rFonts w:asciiTheme="minorHAnsi" w:hAnsiTheme="minorHAnsi"/>
          <w:bCs/>
          <w:i/>
          <w:sz w:val="18"/>
          <w:szCs w:val="18"/>
          <w:lang w:eastAsia="ar-SA"/>
        </w:rPr>
        <w:t>Dokument może być przekazany:</w:t>
      </w:r>
    </w:p>
    <w:p w14:paraId="40DDEE5C" w14:textId="77777777" w:rsidR="007069F7" w:rsidRPr="00497A79" w:rsidRDefault="007069F7" w:rsidP="00992595">
      <w:pPr>
        <w:numPr>
          <w:ilvl w:val="0"/>
          <w:numId w:val="45"/>
        </w:numPr>
        <w:rPr>
          <w:rFonts w:asciiTheme="minorHAnsi" w:hAnsiTheme="minorHAnsi" w:cstheme="minorHAnsi"/>
          <w:bCs/>
          <w:i/>
          <w:sz w:val="18"/>
          <w:szCs w:val="18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</w:rPr>
        <w:t>w formie elektronicznej opatrzonej kwalifikowanym podpisem elektronicznym przez wykonawcę</w:t>
      </w:r>
    </w:p>
    <w:p w14:paraId="1D0E27E0" w14:textId="77777777" w:rsidR="007069F7" w:rsidRPr="00497A79" w:rsidRDefault="007069F7" w:rsidP="00992595">
      <w:pPr>
        <w:numPr>
          <w:ilvl w:val="0"/>
          <w:numId w:val="45"/>
        </w:numPr>
        <w:rPr>
          <w:rFonts w:asciiTheme="minorHAnsi" w:hAnsiTheme="minorHAnsi" w:cstheme="minorHAnsi"/>
          <w:bCs/>
          <w:i/>
          <w:sz w:val="18"/>
          <w:szCs w:val="18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</w:rPr>
        <w:t>w postaci elektronicznej opatrzonej:</w:t>
      </w:r>
    </w:p>
    <w:p w14:paraId="431C77CB" w14:textId="77777777" w:rsidR="007069F7" w:rsidRPr="00497A79" w:rsidRDefault="007069F7" w:rsidP="00992595">
      <w:pPr>
        <w:numPr>
          <w:ilvl w:val="0"/>
          <w:numId w:val="40"/>
        </w:numPr>
        <w:rPr>
          <w:rFonts w:asciiTheme="minorHAnsi" w:hAnsiTheme="minorHAnsi" w:cstheme="minorHAnsi"/>
          <w:bCs/>
          <w:i/>
          <w:sz w:val="18"/>
          <w:szCs w:val="18"/>
          <w:lang w:val="x-none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  <w:lang w:val="x-none"/>
        </w:rPr>
        <w:t>podpisem zaufanym, o którym mowa w  ustawie z 17 lutego 2005 r. o informatyzacji działalności podmiotów realizujących zadania publiczne,</w:t>
      </w:r>
    </w:p>
    <w:p w14:paraId="42F83F14" w14:textId="4A7D4C82" w:rsidR="009E6DFC" w:rsidRPr="00255877" w:rsidRDefault="007069F7" w:rsidP="00992595">
      <w:pPr>
        <w:numPr>
          <w:ilvl w:val="0"/>
          <w:numId w:val="40"/>
        </w:numPr>
        <w:rPr>
          <w:rFonts w:asciiTheme="minorHAnsi" w:hAnsiTheme="minorHAnsi" w:cstheme="minorHAnsi"/>
          <w:bCs/>
          <w:i/>
          <w:sz w:val="18"/>
          <w:szCs w:val="18"/>
          <w:lang w:val="x-none"/>
        </w:rPr>
      </w:pPr>
      <w:r w:rsidRPr="00497A79">
        <w:rPr>
          <w:rFonts w:asciiTheme="minorHAnsi" w:hAnsiTheme="minorHAnsi" w:cstheme="minorHAnsi"/>
          <w:bCs/>
          <w:i/>
          <w:sz w:val="18"/>
          <w:szCs w:val="18"/>
          <w:lang w:val="x-none"/>
        </w:rPr>
        <w:t>podpisem osobistym, o którym mowa w ustawie z 6 sierpnia 2010 r. o dowodach osobistych</w:t>
      </w:r>
      <w:r w:rsidR="009E6DFC" w:rsidRPr="00255877">
        <w:rPr>
          <w:rFonts w:asciiTheme="minorHAnsi" w:hAnsiTheme="minorHAnsi"/>
          <w:b/>
          <w:bCs/>
          <w:color w:val="000000"/>
          <w:lang w:eastAsia="ar-SA"/>
        </w:rPr>
        <w:br w:type="page"/>
      </w:r>
    </w:p>
    <w:p w14:paraId="7758C87D" w14:textId="77777777" w:rsidR="003B7558" w:rsidRPr="003B7558" w:rsidRDefault="003B7558" w:rsidP="003B7558">
      <w:pPr>
        <w:ind w:left="5400" w:right="70"/>
        <w:jc w:val="center"/>
        <w:rPr>
          <w:rFonts w:ascii="Calibri" w:hAnsi="Calibri" w:cs="Calibri"/>
          <w:i/>
          <w:sz w:val="14"/>
          <w:szCs w:val="22"/>
        </w:rPr>
      </w:pPr>
    </w:p>
    <w:p w14:paraId="24104E1C" w14:textId="6B1EBA96" w:rsidR="003B7558" w:rsidRPr="003B7558" w:rsidRDefault="003B7558" w:rsidP="00A92475">
      <w:pPr>
        <w:keepNext/>
        <w:shd w:val="clear" w:color="auto" w:fill="E6E6E6"/>
        <w:tabs>
          <w:tab w:val="num" w:pos="426"/>
        </w:tabs>
        <w:ind w:left="1418" w:hanging="1418"/>
        <w:jc w:val="both"/>
        <w:outlineLvl w:val="0"/>
        <w:rPr>
          <w:rFonts w:ascii="Calibri" w:hAnsi="Calibri" w:cs="Calibri"/>
          <w:b/>
          <w:bCs/>
          <w:i/>
          <w:iCs/>
          <w:smallCaps/>
          <w:sz w:val="24"/>
          <w:szCs w:val="22"/>
          <w:lang w:val="x-none"/>
        </w:rPr>
      </w:pPr>
      <w:bookmarkStart w:id="21" w:name="_Toc202347694"/>
      <w:bookmarkStart w:id="22" w:name="_Hlk193979402"/>
      <w:r w:rsidRPr="003B7558">
        <w:rPr>
          <w:rFonts w:ascii="Calibri" w:hAnsi="Calibri" w:cs="Calibri"/>
          <w:b/>
          <w:bCs/>
          <w:i/>
          <w:iCs/>
          <w:sz w:val="24"/>
          <w:szCs w:val="22"/>
        </w:rPr>
        <w:t xml:space="preserve">Załącznik nr </w:t>
      </w:r>
      <w:r w:rsidR="00C174E1">
        <w:rPr>
          <w:rFonts w:ascii="Calibri" w:hAnsi="Calibri" w:cs="Calibri"/>
          <w:b/>
          <w:bCs/>
          <w:i/>
          <w:iCs/>
          <w:sz w:val="24"/>
          <w:szCs w:val="22"/>
        </w:rPr>
        <w:t>3</w:t>
      </w:r>
      <w:r w:rsidRPr="003B7558">
        <w:rPr>
          <w:rFonts w:ascii="Calibri" w:hAnsi="Calibri" w:cs="Calibri"/>
          <w:b/>
          <w:bCs/>
          <w:i/>
          <w:iCs/>
          <w:sz w:val="24"/>
          <w:szCs w:val="22"/>
        </w:rPr>
        <w:t xml:space="preserve"> do ZAPYTANIA OFERTOWEGO </w:t>
      </w:r>
      <w:r w:rsidRPr="003B7558">
        <w:rPr>
          <w:rFonts w:ascii="Calibri" w:hAnsi="Calibri" w:cs="Calibri"/>
          <w:b/>
          <w:bCs/>
          <w:i/>
          <w:iCs/>
          <w:smallCaps/>
          <w:sz w:val="24"/>
          <w:szCs w:val="22"/>
        </w:rPr>
        <w:t xml:space="preserve">Oświadczenie o </w:t>
      </w:r>
      <w:r w:rsidR="002D039B" w:rsidRPr="002D039B">
        <w:rPr>
          <w:rFonts w:ascii="Calibri" w:hAnsi="Calibri" w:cs="Calibri"/>
          <w:b/>
          <w:bCs/>
          <w:i/>
          <w:iCs/>
          <w:smallCaps/>
          <w:sz w:val="24"/>
          <w:szCs w:val="22"/>
        </w:rPr>
        <w:t xml:space="preserve">spełnieniu warunków udziału </w:t>
      </w:r>
      <w:r w:rsidR="00837E4D">
        <w:rPr>
          <w:rFonts w:ascii="Calibri" w:hAnsi="Calibri" w:cs="Calibri"/>
          <w:b/>
          <w:bCs/>
          <w:i/>
          <w:iCs/>
          <w:smallCaps/>
          <w:sz w:val="24"/>
          <w:szCs w:val="22"/>
        </w:rPr>
        <w:br/>
      </w:r>
      <w:r w:rsidR="002D039B" w:rsidRPr="002D039B">
        <w:rPr>
          <w:rFonts w:ascii="Calibri" w:hAnsi="Calibri" w:cs="Calibri"/>
          <w:b/>
          <w:bCs/>
          <w:i/>
          <w:iCs/>
          <w:smallCaps/>
          <w:sz w:val="24"/>
          <w:szCs w:val="22"/>
        </w:rPr>
        <w:t>w postępowaniu</w:t>
      </w:r>
      <w:bookmarkEnd w:id="21"/>
    </w:p>
    <w:bookmarkEnd w:id="22"/>
    <w:p w14:paraId="209154D3" w14:textId="77777777" w:rsidR="003B7558" w:rsidRPr="003B7558" w:rsidRDefault="003B7558" w:rsidP="003B7558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026FF587" w14:textId="7CE711D5" w:rsidR="003B7558" w:rsidRPr="003B7558" w:rsidRDefault="003B7558" w:rsidP="003B7558">
      <w:pPr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3B7558">
        <w:rPr>
          <w:rFonts w:ascii="Calibri" w:hAnsi="Calibri" w:cs="Calibri"/>
          <w:b/>
          <w:bCs/>
          <w:color w:val="000000" w:themeColor="text1"/>
          <w:sz w:val="24"/>
          <w:szCs w:val="24"/>
        </w:rPr>
        <w:t>Nr sprawy GI.271.</w:t>
      </w:r>
      <w:r w:rsidR="00F966B1">
        <w:rPr>
          <w:rFonts w:ascii="Calibri" w:hAnsi="Calibri" w:cs="Calibri"/>
          <w:b/>
          <w:bCs/>
          <w:color w:val="000000" w:themeColor="text1"/>
          <w:sz w:val="24"/>
          <w:szCs w:val="24"/>
        </w:rPr>
        <w:t>52</w:t>
      </w:r>
      <w:r w:rsidRPr="003B7558">
        <w:rPr>
          <w:rFonts w:ascii="Calibri" w:hAnsi="Calibri" w:cs="Calibri"/>
          <w:b/>
          <w:bCs/>
          <w:color w:val="000000" w:themeColor="text1"/>
          <w:sz w:val="24"/>
          <w:szCs w:val="24"/>
        </w:rPr>
        <w:t>.2025</w:t>
      </w:r>
    </w:p>
    <w:p w14:paraId="1C2AEB7A" w14:textId="77777777" w:rsidR="003B7558" w:rsidRPr="003B7558" w:rsidRDefault="003B7558" w:rsidP="003B7558">
      <w:pPr>
        <w:rPr>
          <w:rFonts w:ascii="Calibri" w:hAnsi="Calibri" w:cs="Calibri"/>
          <w:sz w:val="24"/>
          <w:szCs w:val="24"/>
          <w:lang w:val="x-none"/>
        </w:rPr>
      </w:pPr>
    </w:p>
    <w:p w14:paraId="2E15E0F9" w14:textId="5130A7C3" w:rsidR="009D390B" w:rsidRPr="003B7558" w:rsidRDefault="009D390B" w:rsidP="003B7558">
      <w:pPr>
        <w:pStyle w:val="Akapitzlist"/>
        <w:suppressAutoHyphens/>
        <w:spacing w:before="120" w:after="120" w:line="360" w:lineRule="auto"/>
        <w:ind w:left="350"/>
        <w:jc w:val="center"/>
        <w:rPr>
          <w:rFonts w:asciiTheme="minorHAnsi" w:hAnsiTheme="minorHAnsi"/>
          <w:b/>
          <w:bCs/>
          <w:color w:val="000000"/>
          <w:sz w:val="28"/>
          <w:szCs w:val="28"/>
          <w:lang w:eastAsia="ar-SA"/>
        </w:rPr>
      </w:pPr>
      <w:r w:rsidRPr="003B7558">
        <w:rPr>
          <w:rFonts w:asciiTheme="minorHAnsi" w:hAnsiTheme="minorHAnsi"/>
          <w:b/>
          <w:bCs/>
          <w:color w:val="000000"/>
          <w:sz w:val="28"/>
          <w:szCs w:val="28"/>
          <w:lang w:eastAsia="ar-SA"/>
        </w:rPr>
        <w:t xml:space="preserve">OŚWIADCZENIE WYKONAWCY O </w:t>
      </w:r>
      <w:r w:rsidR="00512FD4" w:rsidRPr="003B7558">
        <w:rPr>
          <w:rFonts w:asciiTheme="minorHAnsi" w:hAnsiTheme="minorHAnsi"/>
          <w:b/>
          <w:bCs/>
          <w:color w:val="000000"/>
          <w:sz w:val="28"/>
          <w:szCs w:val="28"/>
          <w:lang w:eastAsia="ar-SA"/>
        </w:rPr>
        <w:t>SPEŁNIENIU WARUNKÓW UDZIAŁU W POSTĘPOWANIU</w:t>
      </w:r>
      <w:r w:rsidR="00B05966" w:rsidRPr="003B7558">
        <w:rPr>
          <w:rFonts w:asciiTheme="minorHAnsi" w:hAnsiTheme="minorHAnsi"/>
          <w:b/>
          <w:bCs/>
          <w:color w:val="000000"/>
          <w:sz w:val="28"/>
          <w:szCs w:val="28"/>
          <w:lang w:eastAsia="ar-SA"/>
        </w:rPr>
        <w:t>.</w:t>
      </w:r>
    </w:p>
    <w:p w14:paraId="654AA4ED" w14:textId="77777777" w:rsidR="005C29CD" w:rsidRDefault="005C29CD" w:rsidP="002B708E">
      <w:pPr>
        <w:suppressAutoHyphens/>
        <w:spacing w:before="120" w:after="120" w:line="360" w:lineRule="auto"/>
        <w:rPr>
          <w:rFonts w:asciiTheme="minorHAnsi" w:hAnsiTheme="minorHAnsi"/>
          <w:color w:val="000000"/>
          <w:sz w:val="22"/>
          <w:szCs w:val="22"/>
          <w:lang w:eastAsia="ar-SA"/>
        </w:rPr>
      </w:pPr>
    </w:p>
    <w:p w14:paraId="7B0A211C" w14:textId="6AC366C6" w:rsidR="002B708E" w:rsidRPr="002B708E" w:rsidRDefault="002B708E" w:rsidP="002B708E">
      <w:pPr>
        <w:suppressAutoHyphens/>
        <w:spacing w:before="120" w:after="120" w:line="360" w:lineRule="auto"/>
        <w:rPr>
          <w:rFonts w:asciiTheme="minorHAnsi" w:hAnsi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/>
          <w:color w:val="000000"/>
          <w:sz w:val="22"/>
          <w:szCs w:val="22"/>
          <w:lang w:eastAsia="ar-SA"/>
        </w:rPr>
        <w:t xml:space="preserve">W imieniu </w:t>
      </w:r>
      <w:r w:rsidRPr="002B708E">
        <w:rPr>
          <w:rFonts w:asciiTheme="minorHAnsi" w:hAnsiTheme="minorHAnsi"/>
          <w:sz w:val="22"/>
          <w:szCs w:val="22"/>
          <w:lang w:eastAsia="ar-SA"/>
        </w:rPr>
        <w:t xml:space="preserve">reprezentowanego przeze mnie </w:t>
      </w:r>
      <w:bookmarkEnd w:id="19"/>
      <w:r w:rsidRPr="002B708E">
        <w:rPr>
          <w:rFonts w:asciiTheme="minorHAnsi" w:hAnsiTheme="minorHAnsi"/>
          <w:color w:val="000000"/>
          <w:sz w:val="22"/>
          <w:szCs w:val="22"/>
          <w:lang w:eastAsia="ar-SA"/>
        </w:rPr>
        <w:t>WYKONAWCY:</w:t>
      </w:r>
    </w:p>
    <w:p w14:paraId="4EA51A8B" w14:textId="77777777" w:rsidR="002B708E" w:rsidRPr="002B708E" w:rsidRDefault="002B708E" w:rsidP="002B708E">
      <w:pPr>
        <w:suppressAutoHyphens/>
        <w:spacing w:before="240"/>
        <w:jc w:val="center"/>
        <w:rPr>
          <w:rFonts w:asciiTheme="minorHAnsi" w:hAnsi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/>
          <w:color w:val="000000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2EF82B93" w14:textId="77777777" w:rsidR="002B708E" w:rsidRPr="002B708E" w:rsidRDefault="002B708E" w:rsidP="002B708E">
      <w:pPr>
        <w:suppressAutoHyphens/>
        <w:spacing w:after="120"/>
        <w:jc w:val="center"/>
        <w:rPr>
          <w:rFonts w:asciiTheme="minorHAnsi" w:hAnsiTheme="minorHAnsi"/>
          <w:i/>
          <w:color w:val="000000"/>
          <w:sz w:val="18"/>
          <w:szCs w:val="18"/>
          <w:lang w:eastAsia="ar-SA"/>
        </w:rPr>
      </w:pPr>
      <w:r w:rsidRPr="002B708E">
        <w:rPr>
          <w:rFonts w:asciiTheme="minorHAnsi" w:hAnsiTheme="minorHAnsi"/>
          <w:i/>
          <w:color w:val="000000"/>
          <w:sz w:val="18"/>
          <w:szCs w:val="18"/>
          <w:lang w:eastAsia="ar-SA"/>
        </w:rPr>
        <w:t>(nazwa Wykonawcy)</w:t>
      </w:r>
    </w:p>
    <w:p w14:paraId="01AC8185" w14:textId="77777777" w:rsidR="002B708E" w:rsidRPr="002B708E" w:rsidRDefault="002B708E" w:rsidP="002B708E">
      <w:pPr>
        <w:suppressAutoHyphens/>
        <w:spacing w:before="240"/>
        <w:jc w:val="center"/>
        <w:rPr>
          <w:rFonts w:asciiTheme="minorHAnsi" w:hAnsi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/>
          <w:color w:val="000000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51F179FF" w14:textId="77777777" w:rsidR="002B708E" w:rsidRPr="002B708E" w:rsidRDefault="002B708E" w:rsidP="002B708E">
      <w:pPr>
        <w:tabs>
          <w:tab w:val="center" w:pos="4536"/>
          <w:tab w:val="right" w:pos="9072"/>
        </w:tabs>
        <w:suppressAutoHyphens/>
        <w:spacing w:after="240"/>
        <w:jc w:val="center"/>
        <w:rPr>
          <w:rFonts w:asciiTheme="minorHAnsi" w:hAnsiTheme="minorHAnsi"/>
          <w:i/>
          <w:color w:val="000000"/>
          <w:sz w:val="18"/>
          <w:szCs w:val="18"/>
          <w:lang w:eastAsia="ar-SA"/>
        </w:rPr>
      </w:pPr>
      <w:r w:rsidRPr="002B708E">
        <w:rPr>
          <w:rFonts w:asciiTheme="minorHAnsi" w:hAnsiTheme="minorHAnsi"/>
          <w:i/>
          <w:color w:val="000000"/>
          <w:sz w:val="18"/>
          <w:szCs w:val="18"/>
          <w:lang w:eastAsia="ar-SA"/>
        </w:rPr>
        <w:t>(siedziba i adres)</w:t>
      </w:r>
    </w:p>
    <w:bookmarkEnd w:id="20"/>
    <w:p w14:paraId="50A2B8E2" w14:textId="7F9CDC88" w:rsidR="002B708E" w:rsidRPr="00121300" w:rsidRDefault="002B708E" w:rsidP="00255877">
      <w:pPr>
        <w:suppressAutoHyphens/>
        <w:spacing w:before="240"/>
        <w:jc w:val="both"/>
        <w:rPr>
          <w:rFonts w:asciiTheme="minorHAnsi" w:hAnsiTheme="minorHAnsi"/>
          <w:b/>
          <w:sz w:val="22"/>
          <w:szCs w:val="22"/>
          <w:lang w:eastAsia="ar-SA"/>
        </w:rPr>
      </w:pPr>
      <w:r w:rsidRPr="00121300">
        <w:rPr>
          <w:rFonts w:asciiTheme="minorHAnsi" w:hAnsiTheme="minorHAnsi"/>
          <w:sz w:val="22"/>
          <w:szCs w:val="22"/>
          <w:lang w:eastAsia="ar-SA"/>
        </w:rPr>
        <w:t xml:space="preserve">przystępując do udziału w postępowaniu o udzielenie zamówienia prowadzonego, pn. </w:t>
      </w:r>
      <w:r w:rsidR="00586E97" w:rsidRPr="00121300">
        <w:rPr>
          <w:rFonts w:asciiTheme="minorHAnsi" w:hAnsiTheme="minorHAnsi"/>
          <w:b/>
          <w:sz w:val="22"/>
          <w:szCs w:val="22"/>
          <w:lang w:eastAsia="ar-SA"/>
        </w:rPr>
        <w:t>„</w:t>
      </w:r>
      <w:bookmarkStart w:id="23" w:name="_Hlk202335934"/>
      <w:r w:rsidR="00255877" w:rsidRPr="00255877">
        <w:rPr>
          <w:rFonts w:asciiTheme="minorHAnsi" w:hAnsiTheme="minorHAnsi"/>
          <w:b/>
          <w:bCs/>
          <w:sz w:val="22"/>
          <w:szCs w:val="22"/>
          <w:lang w:eastAsia="ar-SA"/>
        </w:rPr>
        <w:t>OPRACOWANIE PEŁNOBRANŻOWEJ, KOMPLETNEJ DOKUMENTACJI PROJEKTOWEJ, KOSZTORYSOWEJ I PRZETARGOWEJ DLA ZADANIA PN. „BUDOWA MAGISTRALI WODOCIĄGOWEJ WRAZ Z HYDROFORNIAMI W MIEJSCOWOŚCI CIĘŻKOWICE</w:t>
      </w:r>
      <w:bookmarkEnd w:id="23"/>
      <w:r w:rsidR="00255877" w:rsidRPr="00255877">
        <w:rPr>
          <w:rFonts w:asciiTheme="minorHAnsi" w:hAnsiTheme="minorHAnsi"/>
          <w:b/>
          <w:bCs/>
          <w:sz w:val="22"/>
          <w:szCs w:val="22"/>
          <w:lang w:eastAsia="ar-SA"/>
        </w:rPr>
        <w:t>”</w:t>
      </w:r>
      <w:r w:rsidR="00586E97" w:rsidRPr="00121300">
        <w:rPr>
          <w:rFonts w:asciiTheme="minorHAnsi" w:hAnsiTheme="minorHAnsi"/>
          <w:b/>
          <w:sz w:val="22"/>
          <w:szCs w:val="22"/>
          <w:lang w:eastAsia="ar-SA"/>
        </w:rPr>
        <w:t>”</w:t>
      </w:r>
      <w:r w:rsidR="000352E3" w:rsidRPr="00121300">
        <w:rPr>
          <w:rFonts w:asciiTheme="minorHAnsi" w:hAnsiTheme="minorHAnsi"/>
          <w:b/>
          <w:sz w:val="22"/>
          <w:szCs w:val="22"/>
          <w:lang w:eastAsia="ar-SA"/>
        </w:rPr>
        <w:t xml:space="preserve"> </w:t>
      </w:r>
      <w:r w:rsidRPr="00121300">
        <w:rPr>
          <w:rFonts w:asciiTheme="minorHAnsi" w:hAnsiTheme="minorHAnsi"/>
          <w:sz w:val="22"/>
          <w:szCs w:val="22"/>
          <w:lang w:eastAsia="ar-SA"/>
        </w:rPr>
        <w:t xml:space="preserve">jako upoważniony na piśmie lub wpisany w odpowiednich dokumentach rejestrowych, niniejszym </w:t>
      </w:r>
      <w:bookmarkStart w:id="24" w:name="_Hlk63244762"/>
      <w:r w:rsidRPr="00121300">
        <w:rPr>
          <w:rFonts w:asciiTheme="minorHAnsi" w:hAnsiTheme="minorHAnsi"/>
          <w:sz w:val="22"/>
          <w:szCs w:val="22"/>
          <w:lang w:eastAsia="ar-SA"/>
        </w:rPr>
        <w:t xml:space="preserve">oświadczam, że Wykonawca ten spełnia warunki udziału w postępowaniu </w:t>
      </w:r>
      <w:r w:rsidRPr="00121300">
        <w:rPr>
          <w:rFonts w:asciiTheme="minorHAnsi" w:hAnsiTheme="minorHAnsi"/>
          <w:b/>
          <w:sz w:val="22"/>
          <w:szCs w:val="22"/>
          <w:lang w:eastAsia="ar-SA"/>
        </w:rPr>
        <w:t xml:space="preserve">określone przez Zamawiającego w </w:t>
      </w:r>
      <w:bookmarkStart w:id="25" w:name="_Hlk63242258"/>
      <w:r w:rsidR="001B051F" w:rsidRPr="00121300">
        <w:rPr>
          <w:rFonts w:asciiTheme="minorHAnsi" w:hAnsiTheme="minorHAnsi"/>
          <w:b/>
          <w:sz w:val="22"/>
          <w:szCs w:val="22"/>
          <w:lang w:eastAsia="ar-SA"/>
        </w:rPr>
        <w:t xml:space="preserve">Rozdziale </w:t>
      </w:r>
      <w:r w:rsidR="00503BBA" w:rsidRPr="00121300">
        <w:rPr>
          <w:rFonts w:asciiTheme="minorHAnsi" w:hAnsiTheme="minorHAnsi"/>
          <w:b/>
          <w:sz w:val="22"/>
          <w:szCs w:val="22"/>
          <w:lang w:eastAsia="ar-SA"/>
        </w:rPr>
        <w:t>5 ZAPYTANIA OFERTOWEGO</w:t>
      </w:r>
      <w:r w:rsidRPr="00121300">
        <w:rPr>
          <w:rFonts w:asciiTheme="minorHAnsi" w:hAnsiTheme="minorHAnsi"/>
          <w:b/>
          <w:sz w:val="22"/>
          <w:szCs w:val="22"/>
          <w:lang w:eastAsia="ar-SA"/>
        </w:rPr>
        <w:t>.</w:t>
      </w:r>
      <w:bookmarkEnd w:id="24"/>
      <w:bookmarkEnd w:id="25"/>
    </w:p>
    <w:p w14:paraId="0D9BA453" w14:textId="28870A17" w:rsidR="002B708E" w:rsidRPr="002B708E" w:rsidRDefault="002B708E" w:rsidP="00775ED2">
      <w:pPr>
        <w:suppressAutoHyphens/>
        <w:spacing w:before="360"/>
        <w:jc w:val="both"/>
        <w:rPr>
          <w:rFonts w:asciiTheme="minorHAnsi" w:hAnsiTheme="minorHAnsi"/>
          <w:b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/>
          <w:sz w:val="22"/>
          <w:szCs w:val="22"/>
          <w:lang w:eastAsia="ar-SA"/>
        </w:rPr>
        <w:t xml:space="preserve">Oświadczam również, że wszystkie informacje podane w powyższych oświadczeniach są aktualne </w:t>
      </w:r>
      <w:r w:rsidR="003B10B0">
        <w:rPr>
          <w:rFonts w:asciiTheme="minorHAnsi" w:hAnsiTheme="minorHAnsi"/>
          <w:sz w:val="22"/>
          <w:szCs w:val="22"/>
          <w:lang w:eastAsia="ar-SA"/>
        </w:rPr>
        <w:br/>
      </w:r>
      <w:r w:rsidRPr="002B708E">
        <w:rPr>
          <w:rFonts w:asciiTheme="minorHAnsi" w:hAnsiTheme="minorHAnsi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6FBBF0C" w14:textId="77777777" w:rsidR="002B708E" w:rsidRPr="002B708E" w:rsidRDefault="002B708E" w:rsidP="002B708E">
      <w:pPr>
        <w:suppressAutoHyphens/>
        <w:rPr>
          <w:rFonts w:asciiTheme="minorHAnsi" w:hAnsiTheme="minorHAnsi"/>
          <w:sz w:val="22"/>
          <w:szCs w:val="22"/>
          <w:lang w:eastAsia="ar-SA"/>
        </w:rPr>
      </w:pPr>
    </w:p>
    <w:p w14:paraId="22DD005C" w14:textId="77777777" w:rsidR="002B708E" w:rsidRPr="002B708E" w:rsidRDefault="002B708E" w:rsidP="002B708E">
      <w:pPr>
        <w:suppressAutoHyphens/>
        <w:rPr>
          <w:rFonts w:asciiTheme="minorHAnsi" w:hAnsiTheme="minorHAnsi"/>
          <w:sz w:val="22"/>
          <w:szCs w:val="22"/>
          <w:lang w:eastAsia="ar-SA"/>
        </w:rPr>
      </w:pPr>
    </w:p>
    <w:p w14:paraId="278A49AC" w14:textId="77777777" w:rsidR="002B708E" w:rsidRPr="002B708E" w:rsidRDefault="002B708E" w:rsidP="002B708E">
      <w:pPr>
        <w:suppressAutoHyphens/>
        <w:rPr>
          <w:rFonts w:asciiTheme="minorHAnsi" w:hAnsiTheme="minorHAnsi"/>
          <w:sz w:val="22"/>
          <w:szCs w:val="22"/>
          <w:lang w:eastAsia="ar-SA"/>
        </w:rPr>
      </w:pPr>
    </w:p>
    <w:p w14:paraId="4E381E1F" w14:textId="77777777" w:rsidR="00B05966" w:rsidRPr="003B10B0" w:rsidRDefault="00B05966" w:rsidP="00B05966">
      <w:pPr>
        <w:spacing w:line="276" w:lineRule="auto"/>
        <w:ind w:left="5954" w:right="72"/>
        <w:jc w:val="center"/>
        <w:rPr>
          <w:rFonts w:ascii="Calibri" w:hAnsi="Calibri" w:cs="Calibri"/>
          <w:sz w:val="22"/>
          <w:szCs w:val="22"/>
        </w:rPr>
      </w:pPr>
      <w:bookmarkStart w:id="26" w:name="_Hlk70581566"/>
      <w:r w:rsidRPr="003B10B0">
        <w:rPr>
          <w:rFonts w:ascii="Calibri" w:hAnsi="Calibri" w:cs="Calibri"/>
          <w:sz w:val="22"/>
          <w:szCs w:val="22"/>
        </w:rPr>
        <w:t>...............................................</w:t>
      </w:r>
    </w:p>
    <w:p w14:paraId="59E86F37" w14:textId="77777777" w:rsidR="00B05966" w:rsidRPr="002B708E" w:rsidRDefault="00B05966" w:rsidP="00B05966">
      <w:pPr>
        <w:suppressAutoHyphens/>
        <w:ind w:left="5954" w:right="72"/>
        <w:jc w:val="center"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3B10B0">
        <w:rPr>
          <w:rFonts w:ascii="Calibri" w:hAnsi="Calibri" w:cs="Calibri"/>
          <w:i/>
          <w:sz w:val="14"/>
          <w:szCs w:val="22"/>
        </w:rPr>
        <w:t>Podpis osób uprawnionych do składania świadczeń woli w imieniu Wykonawcy</w:t>
      </w:r>
    </w:p>
    <w:bookmarkEnd w:id="26"/>
    <w:p w14:paraId="44FF76A8" w14:textId="77777777" w:rsidR="00B05966" w:rsidRPr="002B708E" w:rsidRDefault="00B05966" w:rsidP="00B05966">
      <w:pPr>
        <w:suppressAutoHyphens/>
        <w:rPr>
          <w:rFonts w:asciiTheme="minorHAnsi" w:hAnsiTheme="minorHAnsi"/>
          <w:b/>
          <w:sz w:val="22"/>
          <w:szCs w:val="22"/>
          <w:u w:val="single"/>
          <w:lang w:eastAsia="ar-SA"/>
        </w:rPr>
      </w:pPr>
    </w:p>
    <w:p w14:paraId="375D9FEF" w14:textId="7D2199BE" w:rsidR="002B708E" w:rsidRDefault="002B708E" w:rsidP="002B708E">
      <w:pPr>
        <w:suppressAutoHyphens/>
        <w:rPr>
          <w:rFonts w:asciiTheme="minorHAnsi" w:hAnsiTheme="minorHAnsi"/>
          <w:sz w:val="22"/>
          <w:szCs w:val="22"/>
          <w:highlight w:val="magenta"/>
          <w:lang w:eastAsia="ar-SA"/>
        </w:rPr>
      </w:pPr>
    </w:p>
    <w:p w14:paraId="1FDAB1B0" w14:textId="77777777" w:rsidR="00006CB8" w:rsidRPr="002B708E" w:rsidRDefault="00006CB8" w:rsidP="00006CB8">
      <w:pPr>
        <w:suppressAutoHyphens/>
        <w:rPr>
          <w:rFonts w:asciiTheme="minorHAnsi" w:hAnsiTheme="minorHAnsi"/>
          <w:sz w:val="22"/>
          <w:szCs w:val="22"/>
          <w:lang w:eastAsia="ar-SA"/>
        </w:rPr>
      </w:pPr>
    </w:p>
    <w:p w14:paraId="23DF7B64" w14:textId="77777777" w:rsidR="00006CB8" w:rsidRPr="002B708E" w:rsidRDefault="00006CB8" w:rsidP="00006CB8">
      <w:pPr>
        <w:suppressAutoHyphens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2B708E">
        <w:rPr>
          <w:rFonts w:asciiTheme="minorHAnsi" w:hAnsiTheme="minorHAnsi"/>
          <w:b/>
          <w:sz w:val="22"/>
          <w:szCs w:val="22"/>
          <w:u w:val="single"/>
          <w:lang w:eastAsia="ar-SA"/>
        </w:rPr>
        <w:t>Uwaga:</w:t>
      </w:r>
    </w:p>
    <w:p w14:paraId="4F8D659F" w14:textId="3EFC4B95" w:rsidR="00006CB8" w:rsidRPr="00027871" w:rsidRDefault="00006CB8" w:rsidP="00992595">
      <w:pPr>
        <w:numPr>
          <w:ilvl w:val="0"/>
          <w:numId w:val="38"/>
        </w:numPr>
        <w:suppressAutoHyphens/>
        <w:ind w:left="284" w:hanging="284"/>
        <w:contextualSpacing/>
        <w:jc w:val="both"/>
        <w:rPr>
          <w:rFonts w:asciiTheme="minorHAnsi" w:hAnsiTheme="minorHAnsi"/>
          <w:lang w:eastAsia="ar-SA"/>
        </w:rPr>
      </w:pPr>
      <w:r w:rsidRPr="00027871">
        <w:rPr>
          <w:rFonts w:asciiTheme="minorHAnsi" w:hAnsiTheme="minorHAnsi"/>
          <w:spacing w:val="-2"/>
          <w:lang w:eastAsia="ar-SA"/>
        </w:rPr>
        <w:t xml:space="preserve">W przypadku składania ofert przez Wykonawców występujących wspólnie oświadczenie składa każdy </w:t>
      </w:r>
      <w:r w:rsidR="00027871">
        <w:rPr>
          <w:rFonts w:asciiTheme="minorHAnsi" w:hAnsiTheme="minorHAnsi"/>
          <w:spacing w:val="-2"/>
          <w:lang w:eastAsia="ar-SA"/>
        </w:rPr>
        <w:br/>
      </w:r>
      <w:r w:rsidRPr="00027871">
        <w:rPr>
          <w:rFonts w:asciiTheme="minorHAnsi" w:hAnsiTheme="minorHAnsi"/>
          <w:spacing w:val="-2"/>
          <w:lang w:eastAsia="ar-SA"/>
        </w:rPr>
        <w:t>z Wykonawców</w:t>
      </w:r>
      <w:r w:rsidRPr="00027871">
        <w:rPr>
          <w:rFonts w:asciiTheme="minorHAnsi" w:hAnsiTheme="minorHAnsi"/>
          <w:lang w:eastAsia="ar-SA"/>
        </w:rPr>
        <w:t xml:space="preserve">, w zakresie w jakim wykazuje spełnienie warunków udziału w postępowaniu. </w:t>
      </w:r>
    </w:p>
    <w:p w14:paraId="7E806ABC" w14:textId="77777777" w:rsidR="00006CB8" w:rsidRPr="00027871" w:rsidRDefault="00006CB8" w:rsidP="00992595">
      <w:pPr>
        <w:numPr>
          <w:ilvl w:val="0"/>
          <w:numId w:val="38"/>
        </w:numPr>
        <w:suppressAutoHyphens/>
        <w:ind w:left="284" w:hanging="284"/>
        <w:contextualSpacing/>
        <w:jc w:val="both"/>
        <w:rPr>
          <w:rFonts w:asciiTheme="minorHAnsi" w:hAnsiTheme="minorHAnsi"/>
          <w:lang w:eastAsia="ar-SA"/>
        </w:rPr>
      </w:pPr>
      <w:r w:rsidRPr="00027871">
        <w:rPr>
          <w:rFonts w:asciiTheme="minorHAnsi" w:hAnsiTheme="minorHAnsi"/>
          <w:lang w:eastAsia="ar-SA"/>
        </w:rPr>
        <w:t xml:space="preserve">W przypadku polegania na zdolnościach podmiotu udostępniającego zasoby, Wykonawca składa oświadczenie podmiotu udostępniającego zasób, w zakresie, w jakim Wykonawca powołuje się na jego zasoby. </w:t>
      </w:r>
    </w:p>
    <w:p w14:paraId="4F39CA33" w14:textId="7DBD5A10" w:rsidR="00006CB8" w:rsidRPr="002B708E" w:rsidRDefault="00006CB8" w:rsidP="00187DB3">
      <w:pPr>
        <w:suppressAutoHyphens/>
        <w:spacing w:before="120"/>
        <w:jc w:val="both"/>
        <w:rPr>
          <w:rFonts w:asciiTheme="minorHAnsi" w:hAnsiTheme="minorHAnsi"/>
          <w:bCs/>
          <w:i/>
          <w:sz w:val="22"/>
          <w:szCs w:val="22"/>
          <w:lang w:eastAsia="ar-SA"/>
        </w:rPr>
      </w:pPr>
      <w:bookmarkStart w:id="27" w:name="_Hlk70581547"/>
      <w:r w:rsidRPr="002B708E">
        <w:rPr>
          <w:rFonts w:asciiTheme="minorHAnsi" w:hAnsiTheme="minorHAnsi"/>
          <w:bCs/>
          <w:i/>
          <w:sz w:val="22"/>
          <w:szCs w:val="22"/>
          <w:lang w:eastAsia="ar-SA"/>
        </w:rPr>
        <w:t>Dokument może być przekazany:</w:t>
      </w:r>
    </w:p>
    <w:p w14:paraId="770EF86A" w14:textId="77777777" w:rsidR="00006CB8" w:rsidRPr="002B708E" w:rsidRDefault="00006CB8" w:rsidP="00992595">
      <w:pPr>
        <w:numPr>
          <w:ilvl w:val="0"/>
          <w:numId w:val="75"/>
        </w:numPr>
        <w:suppressAutoHyphens/>
        <w:rPr>
          <w:rFonts w:asciiTheme="minorHAnsi" w:hAnsiTheme="minorHAnsi"/>
        </w:rPr>
      </w:pPr>
      <w:bookmarkStart w:id="28" w:name="_Hlk129326125"/>
      <w:r w:rsidRPr="002B708E">
        <w:rPr>
          <w:rFonts w:asciiTheme="minorHAnsi" w:hAnsiTheme="minorHAnsi"/>
        </w:rPr>
        <w:t xml:space="preserve">w formie elektronicznej </w:t>
      </w:r>
      <w:r w:rsidRPr="002B708E">
        <w:rPr>
          <w:rFonts w:asciiTheme="minorHAnsi" w:hAnsiTheme="minorHAnsi"/>
          <w:bCs/>
          <w:i/>
          <w:lang w:eastAsia="ar-SA"/>
        </w:rPr>
        <w:t>opatrzonej kwalifikowanym podpisem elektronicznym przez wykonawcę</w:t>
      </w:r>
    </w:p>
    <w:p w14:paraId="145CFE4F" w14:textId="77777777" w:rsidR="00006CB8" w:rsidRPr="002B708E" w:rsidRDefault="00006CB8" w:rsidP="00992595">
      <w:pPr>
        <w:numPr>
          <w:ilvl w:val="0"/>
          <w:numId w:val="75"/>
        </w:numPr>
        <w:suppressAutoHyphens/>
        <w:rPr>
          <w:rFonts w:asciiTheme="minorHAnsi" w:hAnsiTheme="minorHAnsi"/>
        </w:rPr>
      </w:pPr>
      <w:r w:rsidRPr="002B708E">
        <w:rPr>
          <w:rFonts w:asciiTheme="minorHAnsi" w:hAnsiTheme="minorHAnsi"/>
        </w:rPr>
        <w:t>w postaci elektronicznej opatrzonej:</w:t>
      </w:r>
    </w:p>
    <w:p w14:paraId="4E94E3A8" w14:textId="77777777" w:rsidR="00006CB8" w:rsidRPr="00F51422" w:rsidRDefault="00006CB8" w:rsidP="00992595">
      <w:pPr>
        <w:pStyle w:val="Akapitzlist"/>
        <w:numPr>
          <w:ilvl w:val="0"/>
          <w:numId w:val="40"/>
        </w:numPr>
        <w:spacing w:after="0" w:line="240" w:lineRule="auto"/>
        <w:rPr>
          <w:rFonts w:asciiTheme="minorHAnsi" w:hAnsiTheme="minorHAnsi"/>
          <w:sz w:val="20"/>
          <w:szCs w:val="20"/>
        </w:rPr>
      </w:pPr>
      <w:r w:rsidRPr="00F51422">
        <w:rPr>
          <w:rFonts w:asciiTheme="minorHAnsi" w:hAnsiTheme="minorHAnsi"/>
          <w:sz w:val="20"/>
          <w:szCs w:val="20"/>
        </w:rPr>
        <w:t>podpisem zaufanym, o którym mowa w  ustawie z 17 lutego 2005 r. o informatyzacji działalności podmiotów realizujących zadania publiczne,</w:t>
      </w:r>
    </w:p>
    <w:p w14:paraId="2E82DB2F" w14:textId="77777777" w:rsidR="0033271F" w:rsidRDefault="00006CB8" w:rsidP="00992595">
      <w:pPr>
        <w:pStyle w:val="Akapitzlist"/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/>
          <w:sz w:val="20"/>
          <w:szCs w:val="20"/>
        </w:rPr>
      </w:pPr>
      <w:r w:rsidRPr="00F51422">
        <w:rPr>
          <w:rFonts w:asciiTheme="minorHAnsi" w:hAnsiTheme="minorHAnsi"/>
          <w:sz w:val="20"/>
          <w:szCs w:val="20"/>
        </w:rPr>
        <w:t>podpisem osobistym, o którym mowa w ustawie z 6 sierpnia 2010 r. o dowodach osobistych</w:t>
      </w:r>
      <w:bookmarkEnd w:id="27"/>
    </w:p>
    <w:bookmarkEnd w:id="28"/>
    <w:p w14:paraId="087FABC1" w14:textId="69C7BBF7" w:rsidR="002B708E" w:rsidRPr="0039595D" w:rsidRDefault="002B708E" w:rsidP="00992595">
      <w:pPr>
        <w:pStyle w:val="Akapitzlist"/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/>
          <w:sz w:val="20"/>
          <w:szCs w:val="20"/>
        </w:rPr>
      </w:pPr>
      <w:r w:rsidRPr="0039595D">
        <w:rPr>
          <w:sz w:val="24"/>
          <w:szCs w:val="24"/>
          <w:lang w:eastAsia="ar-SA"/>
        </w:rPr>
        <w:br w:type="page"/>
      </w:r>
    </w:p>
    <w:p w14:paraId="7528832E" w14:textId="4809A37B" w:rsidR="001368EF" w:rsidRPr="00EC22B3" w:rsidRDefault="001368EF" w:rsidP="00A92475">
      <w:pPr>
        <w:pStyle w:val="Nagwek1"/>
        <w:shd w:val="clear" w:color="auto" w:fill="E6E6E6"/>
        <w:ind w:left="1418" w:hanging="1418"/>
        <w:jc w:val="both"/>
        <w:rPr>
          <w:rFonts w:ascii="Calibri" w:hAnsi="Calibri" w:cs="Calibri"/>
          <w:bCs/>
          <w:i/>
          <w:iCs/>
          <w:sz w:val="24"/>
          <w:szCs w:val="22"/>
        </w:rPr>
      </w:pPr>
      <w:bookmarkStart w:id="29" w:name="_DV_M1264"/>
      <w:bookmarkStart w:id="30" w:name="_DV_M1266"/>
      <w:bookmarkStart w:id="31" w:name="_DV_M1268"/>
      <w:bookmarkStart w:id="32" w:name="_DV_M4300"/>
      <w:bookmarkStart w:id="33" w:name="_DV_M4301"/>
      <w:bookmarkStart w:id="34" w:name="_DV_M4302"/>
      <w:bookmarkStart w:id="35" w:name="_DV_M4304"/>
      <w:bookmarkStart w:id="36" w:name="_DV_M4305"/>
      <w:bookmarkStart w:id="37" w:name="_DV_M4306"/>
      <w:bookmarkStart w:id="38" w:name="_DV_M4307"/>
      <w:bookmarkStart w:id="39" w:name="_DV_M4308"/>
      <w:bookmarkStart w:id="40" w:name="_DV_M4309"/>
      <w:bookmarkStart w:id="41" w:name="_DV_M4310"/>
      <w:bookmarkStart w:id="42" w:name="_DV_M4311"/>
      <w:bookmarkStart w:id="43" w:name="_DV_M4312"/>
      <w:bookmarkStart w:id="44" w:name="_DV_M4314"/>
      <w:bookmarkStart w:id="45" w:name="_DV_M1428"/>
      <w:bookmarkStart w:id="46" w:name="_Hlk70581832"/>
      <w:bookmarkStart w:id="47" w:name="_Hlk194403377"/>
      <w:bookmarkStart w:id="48" w:name="_Toc202347695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rPr>
          <w:rFonts w:ascii="Calibri" w:hAnsi="Calibri" w:cs="Calibri"/>
          <w:bCs/>
          <w:i/>
          <w:sz w:val="24"/>
          <w:szCs w:val="24"/>
        </w:rPr>
        <w:lastRenderedPageBreak/>
        <w:t>Zał</w:t>
      </w:r>
      <w:bookmarkStart w:id="49" w:name="_Hlk71032553"/>
      <w:r>
        <w:rPr>
          <w:rFonts w:ascii="Calibri" w:hAnsi="Calibri" w:cs="Calibri"/>
          <w:bCs/>
          <w:i/>
          <w:sz w:val="24"/>
          <w:szCs w:val="24"/>
        </w:rPr>
        <w:t xml:space="preserve">ącznik Nr </w:t>
      </w:r>
      <w:r w:rsidR="00C174E1">
        <w:rPr>
          <w:rFonts w:ascii="Calibri" w:hAnsi="Calibri" w:cs="Calibri"/>
          <w:bCs/>
          <w:i/>
          <w:sz w:val="24"/>
          <w:szCs w:val="24"/>
        </w:rPr>
        <w:t>4</w:t>
      </w:r>
      <w:r>
        <w:rPr>
          <w:rFonts w:ascii="Calibri" w:hAnsi="Calibri" w:cs="Calibri"/>
          <w:bCs/>
          <w:i/>
          <w:sz w:val="24"/>
          <w:szCs w:val="24"/>
          <w:lang w:val="pl-PL"/>
        </w:rPr>
        <w:t xml:space="preserve"> do </w:t>
      </w:r>
      <w:r w:rsidR="00A92475" w:rsidRPr="00A92475">
        <w:rPr>
          <w:rFonts w:ascii="Calibri" w:hAnsi="Calibri" w:cs="Calibri"/>
          <w:bCs/>
          <w:i/>
          <w:sz w:val="24"/>
          <w:szCs w:val="24"/>
          <w:lang w:val="pl-PL"/>
        </w:rPr>
        <w:t>ZAPYTANIA OFERTOWEGO</w:t>
      </w:r>
      <w:r>
        <w:rPr>
          <w:rFonts w:ascii="Calibri" w:hAnsi="Calibri" w:cs="Calibri"/>
          <w:bCs/>
          <w:i/>
          <w:sz w:val="24"/>
          <w:szCs w:val="24"/>
        </w:rPr>
        <w:tab/>
      </w:r>
      <w:r w:rsidRPr="00A95EE2">
        <w:rPr>
          <w:rFonts w:ascii="Calibri" w:hAnsi="Calibri" w:cs="Calibri"/>
          <w:bCs/>
          <w:i/>
          <w:iCs/>
          <w:smallCaps/>
          <w:sz w:val="24"/>
          <w:szCs w:val="22"/>
          <w:lang w:val="pl-PL"/>
        </w:rPr>
        <w:t>Oświadczenia</w:t>
      </w:r>
      <w:r w:rsidRPr="00A95EE2">
        <w:rPr>
          <w:rFonts w:ascii="Calibri" w:hAnsi="Calibri" w:cs="Calibri"/>
          <w:bCs/>
          <w:i/>
          <w:iCs/>
          <w:smallCaps/>
          <w:sz w:val="24"/>
          <w:szCs w:val="22"/>
        </w:rPr>
        <w:t xml:space="preserve"> </w:t>
      </w:r>
      <w:r w:rsidRPr="00A95EE2">
        <w:rPr>
          <w:rFonts w:ascii="Calibri" w:hAnsi="Calibri" w:cs="Calibri"/>
          <w:bCs/>
          <w:i/>
          <w:iCs/>
          <w:smallCaps/>
          <w:sz w:val="24"/>
          <w:szCs w:val="22"/>
          <w:lang w:val="pl-PL"/>
        </w:rPr>
        <w:t xml:space="preserve">Wykonawców wspólnie ubiegających się o </w:t>
      </w:r>
      <w:bookmarkEnd w:id="46"/>
      <w:bookmarkEnd w:id="49"/>
      <w:r w:rsidRPr="00A95EE2">
        <w:rPr>
          <w:rFonts w:ascii="Calibri" w:hAnsi="Calibri" w:cs="Calibri"/>
          <w:bCs/>
          <w:i/>
          <w:iCs/>
          <w:smallCaps/>
          <w:sz w:val="24"/>
          <w:szCs w:val="22"/>
          <w:lang w:val="pl-PL"/>
        </w:rPr>
        <w:t>udzielenia zamówienia</w:t>
      </w:r>
      <w:bookmarkEnd w:id="47"/>
      <w:r w:rsidR="00C0224E">
        <w:rPr>
          <w:rFonts w:ascii="Calibri" w:hAnsi="Calibri" w:cs="Calibri"/>
          <w:bCs/>
          <w:i/>
          <w:iCs/>
          <w:sz w:val="24"/>
          <w:szCs w:val="22"/>
          <w:lang w:val="pl-PL"/>
        </w:rPr>
        <w:t>.</w:t>
      </w:r>
      <w:bookmarkEnd w:id="48"/>
    </w:p>
    <w:p w14:paraId="5D0DEBB2" w14:textId="12DD5AAD" w:rsidR="00765D59" w:rsidRPr="007C11F1" w:rsidRDefault="00765D59" w:rsidP="00765D59">
      <w:pPr>
        <w:pStyle w:val="Tekstpodstawowy"/>
        <w:rPr>
          <w:rFonts w:ascii="Calibri" w:hAnsi="Calibri" w:cs="Calibri"/>
          <w:color w:val="000000" w:themeColor="text1"/>
          <w:szCs w:val="24"/>
          <w:lang w:val="pl-PL"/>
        </w:rPr>
      </w:pPr>
      <w:r w:rsidRPr="007C11F1">
        <w:rPr>
          <w:rFonts w:ascii="Calibri" w:hAnsi="Calibri" w:cs="Calibri"/>
          <w:color w:val="000000" w:themeColor="text1"/>
          <w:szCs w:val="24"/>
          <w:lang w:val="pl-PL"/>
        </w:rPr>
        <w:t>Nr sprawy GI.271.</w:t>
      </w:r>
      <w:r w:rsidR="00F966B1">
        <w:rPr>
          <w:rFonts w:ascii="Calibri" w:hAnsi="Calibri" w:cs="Calibri"/>
          <w:color w:val="000000" w:themeColor="text1"/>
          <w:szCs w:val="24"/>
          <w:lang w:val="pl-PL"/>
        </w:rPr>
        <w:t>52</w:t>
      </w:r>
      <w:r w:rsidRPr="007C11F1">
        <w:rPr>
          <w:rFonts w:ascii="Calibri" w:hAnsi="Calibri" w:cs="Calibri"/>
          <w:color w:val="000000" w:themeColor="text1"/>
          <w:szCs w:val="24"/>
          <w:lang w:val="pl-PL"/>
        </w:rPr>
        <w:t>.202</w:t>
      </w:r>
      <w:r w:rsidR="00503BBA">
        <w:rPr>
          <w:rFonts w:ascii="Calibri" w:hAnsi="Calibri" w:cs="Calibri"/>
          <w:color w:val="000000" w:themeColor="text1"/>
          <w:szCs w:val="24"/>
          <w:lang w:val="pl-PL"/>
        </w:rPr>
        <w:t>5</w:t>
      </w:r>
    </w:p>
    <w:p w14:paraId="4A3C0275" w14:textId="7B3721CF" w:rsidR="001368EF" w:rsidRDefault="002B708E" w:rsidP="002B708E">
      <w:pPr>
        <w:suppressAutoHyphens/>
        <w:spacing w:before="360" w:after="36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OŚWIADCZENIE WYKONAWCÓW </w:t>
      </w:r>
      <w:bookmarkStart w:id="50" w:name="_Hlk63244196"/>
      <w:r w:rsidRPr="002B708E">
        <w:rPr>
          <w:rFonts w:asciiTheme="minorHAnsi" w:hAnsiTheme="minorHAnsi" w:cstheme="minorHAnsi"/>
          <w:b/>
          <w:sz w:val="24"/>
          <w:szCs w:val="24"/>
          <w:lang w:eastAsia="ar-SA"/>
        </w:rPr>
        <w:t xml:space="preserve">WSPÓLNIE UBIEGAJĄCYCH SIĘ O UDZIELENIE ZAMÓWIENIA </w:t>
      </w:r>
      <w:bookmarkEnd w:id="50"/>
    </w:p>
    <w:p w14:paraId="20F6ABBE" w14:textId="7108D62D" w:rsidR="002B708E" w:rsidRPr="002B708E" w:rsidRDefault="001368EF" w:rsidP="002B708E">
      <w:pPr>
        <w:suppressAutoHyphens/>
        <w:spacing w:before="360" w:after="360"/>
        <w:jc w:val="center"/>
        <w:rPr>
          <w:rFonts w:asciiTheme="minorHAnsi" w:hAnsiTheme="minorHAnsi" w:cstheme="minorHAnsi"/>
          <w:i/>
          <w:color w:val="000000"/>
          <w:lang w:eastAsia="ar-SA"/>
        </w:rPr>
      </w:pPr>
      <w:r w:rsidRPr="001368EF">
        <w:rPr>
          <w:rFonts w:asciiTheme="minorHAnsi" w:hAnsiTheme="minorHAnsi" w:cstheme="minorHAnsi"/>
          <w:i/>
          <w:lang w:eastAsia="ar-SA"/>
        </w:rPr>
        <w:t>(</w:t>
      </w:r>
      <w:r w:rsidR="002B708E" w:rsidRPr="002B708E">
        <w:rPr>
          <w:rFonts w:asciiTheme="minorHAnsi" w:hAnsiTheme="minorHAnsi" w:cstheme="minorHAnsi"/>
          <w:i/>
          <w:lang w:eastAsia="ar-SA"/>
        </w:rPr>
        <w:t>oświadczenie składane tylko w</w:t>
      </w:r>
      <w:r w:rsidR="002B708E" w:rsidRPr="002B708E">
        <w:rPr>
          <w:rFonts w:asciiTheme="minorHAnsi" w:hAnsiTheme="minorHAnsi" w:cstheme="minorHAnsi"/>
          <w:i/>
          <w:color w:val="000000"/>
          <w:lang w:eastAsia="ar-SA"/>
        </w:rPr>
        <w:t xml:space="preserve"> przypadku</w:t>
      </w:r>
      <w:r w:rsidR="002B708E" w:rsidRPr="002B708E">
        <w:rPr>
          <w:rFonts w:asciiTheme="minorHAnsi" w:hAnsiTheme="minorHAnsi" w:cstheme="minorHAnsi"/>
          <w:i/>
          <w:lang w:eastAsia="ar-SA"/>
        </w:rPr>
        <w:t xml:space="preserve"> wspólnego ubiegania się Wykonawców o udzielenie zamówienia</w:t>
      </w:r>
      <w:r w:rsidR="002B708E" w:rsidRPr="002B708E">
        <w:rPr>
          <w:rFonts w:asciiTheme="minorHAnsi" w:hAnsiTheme="minorHAnsi" w:cstheme="minorHAnsi"/>
          <w:lang w:eastAsia="ar-SA"/>
        </w:rPr>
        <w:t>)</w:t>
      </w:r>
    </w:p>
    <w:p w14:paraId="32274B80" w14:textId="77777777" w:rsidR="002B708E" w:rsidRPr="002B708E" w:rsidRDefault="002B708E" w:rsidP="002B708E">
      <w:pPr>
        <w:suppressAutoHyphens/>
        <w:spacing w:before="120" w:after="120" w:line="360" w:lineRule="auto"/>
        <w:rPr>
          <w:rFonts w:asciiTheme="minorHAnsi" w:hAnsiTheme="minorHAnsi" w:cs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W imieniu </w:t>
      </w:r>
      <w:r w:rsidRPr="002B708E">
        <w:rPr>
          <w:rFonts w:asciiTheme="minorHAnsi" w:hAnsiTheme="minorHAnsi" w:cstheme="minorHAnsi"/>
          <w:sz w:val="22"/>
          <w:szCs w:val="22"/>
          <w:lang w:eastAsia="ar-SA"/>
        </w:rPr>
        <w:t xml:space="preserve">reprezentowanych przeze mnie </w:t>
      </w: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WYKONAWCÓW:</w:t>
      </w:r>
    </w:p>
    <w:p w14:paraId="28883F2C" w14:textId="77777777" w:rsidR="002B708E" w:rsidRPr="002B708E" w:rsidRDefault="002B708E" w:rsidP="002B708E">
      <w:pPr>
        <w:suppressAutoHyphens/>
        <w:spacing w:before="240"/>
        <w:jc w:val="center"/>
        <w:rPr>
          <w:rFonts w:asciiTheme="minorHAnsi" w:hAnsiTheme="minorHAnsi" w:cs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……………………………………………………………………………………………</w:t>
      </w:r>
    </w:p>
    <w:p w14:paraId="0DEC5461" w14:textId="77777777" w:rsidR="002B708E" w:rsidRPr="002B708E" w:rsidRDefault="002B708E" w:rsidP="002B708E">
      <w:pPr>
        <w:suppressAutoHyphens/>
        <w:spacing w:after="120"/>
        <w:jc w:val="center"/>
        <w:rPr>
          <w:rFonts w:asciiTheme="minorHAnsi" w:hAnsiTheme="minorHAnsi" w:cstheme="minorHAnsi"/>
          <w:i/>
          <w:color w:val="000000"/>
          <w:lang w:eastAsia="ar-SA"/>
        </w:rPr>
      </w:pPr>
      <w:r w:rsidRPr="002B708E">
        <w:rPr>
          <w:rFonts w:asciiTheme="minorHAnsi" w:hAnsiTheme="minorHAnsi" w:cstheme="minorHAnsi"/>
          <w:i/>
          <w:color w:val="000000"/>
          <w:lang w:eastAsia="ar-SA"/>
        </w:rPr>
        <w:t>(nazwy wszystkich Wykonawców wspólnie ubiegających się o udzielenie zamówienia)</w:t>
      </w:r>
    </w:p>
    <w:p w14:paraId="3E6DB51A" w14:textId="77777777" w:rsidR="002B708E" w:rsidRPr="002B708E" w:rsidRDefault="002B708E" w:rsidP="002B708E">
      <w:pPr>
        <w:suppressAutoHyphens/>
        <w:spacing w:before="240"/>
        <w:jc w:val="center"/>
        <w:rPr>
          <w:rFonts w:asciiTheme="minorHAnsi" w:hAnsiTheme="minorHAnsi" w:cstheme="minorHAnsi"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……………………………………………………………………………………………</w:t>
      </w:r>
    </w:p>
    <w:p w14:paraId="11C97233" w14:textId="77777777" w:rsidR="002B708E" w:rsidRPr="002B708E" w:rsidRDefault="002B708E" w:rsidP="002B708E">
      <w:pPr>
        <w:tabs>
          <w:tab w:val="center" w:pos="4536"/>
          <w:tab w:val="right" w:pos="9072"/>
        </w:tabs>
        <w:suppressAutoHyphens/>
        <w:spacing w:after="240"/>
        <w:jc w:val="center"/>
        <w:rPr>
          <w:rFonts w:asciiTheme="minorHAnsi" w:hAnsiTheme="minorHAnsi" w:cstheme="minorHAnsi"/>
          <w:i/>
          <w:color w:val="000000"/>
          <w:lang w:eastAsia="ar-SA"/>
        </w:rPr>
      </w:pPr>
      <w:r w:rsidRPr="002B708E">
        <w:rPr>
          <w:rFonts w:asciiTheme="minorHAnsi" w:hAnsiTheme="minorHAnsi" w:cstheme="minorHAnsi"/>
          <w:i/>
          <w:color w:val="000000"/>
          <w:lang w:eastAsia="ar-SA"/>
        </w:rPr>
        <w:t>(siedziby i adresy Wykonawców)</w:t>
      </w:r>
    </w:p>
    <w:p w14:paraId="5FF81FCB" w14:textId="063ED998" w:rsidR="002B708E" w:rsidRPr="002B708E" w:rsidRDefault="002B708E" w:rsidP="003047D1">
      <w:pPr>
        <w:widowControl w:val="0"/>
        <w:suppressAutoHyphens/>
        <w:spacing w:before="240"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przystępując </w:t>
      </w:r>
      <w:bookmarkStart w:id="51" w:name="_Hlk63246249"/>
      <w:r w:rsidR="00770752" w:rsidRPr="00770752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do postępowania w sprawie zamówienia prowadzonego w trybie zapytania ofertowego pn</w:t>
      </w:r>
      <w:r w:rsidRPr="002B708E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.</w:t>
      </w:r>
      <w:r w:rsidRPr="002B708E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bookmarkEnd w:id="51"/>
      <w:r w:rsidR="00D764B4" w:rsidRPr="00D764B4">
        <w:rPr>
          <w:rFonts w:asciiTheme="minorHAnsi" w:hAnsiTheme="minorHAnsi" w:cstheme="minorHAnsi"/>
          <w:b/>
          <w:sz w:val="22"/>
          <w:szCs w:val="22"/>
          <w:lang w:eastAsia="ar-SA"/>
        </w:rPr>
        <w:t>„</w:t>
      </w:r>
      <w:r w:rsidR="00F966B1" w:rsidRPr="00F966B1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OPRACOWANIE PEŁNOBRANŻOWEJ, KOMPLETNEJ DOKUMENTACJI PROJEKTOWEJ, KOSZTORYSOWEJ I PRZETARGOWEJ DLA ZADANIA PN. „BUDOWA MAGISTRALI WODOCIĄGOWEJ WRAZ Z HYDROFORNIAMI W MIEJSCOWOŚCI CIĘŻKOWICE</w:t>
      </w:r>
      <w:r w:rsidR="00D764B4" w:rsidRPr="00D764B4">
        <w:rPr>
          <w:rFonts w:asciiTheme="minorHAnsi" w:hAnsiTheme="minorHAnsi" w:cstheme="minorHAnsi"/>
          <w:b/>
          <w:sz w:val="22"/>
          <w:szCs w:val="22"/>
          <w:lang w:eastAsia="ar-SA"/>
        </w:rPr>
        <w:t>”</w:t>
      </w:r>
      <w:r w:rsidR="00BE33DC">
        <w:rPr>
          <w:rFonts w:asciiTheme="minorHAnsi" w:hAnsiTheme="minorHAnsi" w:cstheme="minorHAnsi"/>
          <w:b/>
          <w:sz w:val="22"/>
          <w:szCs w:val="22"/>
          <w:lang w:eastAsia="ar-SA"/>
        </w:rPr>
        <w:t>”</w:t>
      </w:r>
      <w:r w:rsidR="00A5277C" w:rsidRPr="00A5277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, </w:t>
      </w:r>
      <w:r w:rsidR="003047D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2B708E">
        <w:rPr>
          <w:rFonts w:asciiTheme="minorHAnsi" w:hAnsiTheme="minorHAnsi" w:cstheme="minorHAnsi"/>
          <w:sz w:val="22"/>
          <w:szCs w:val="22"/>
          <w:lang w:eastAsia="ar-SA"/>
        </w:rPr>
        <w:t>jako upoważniony na piśmie, niniejszym oświadczam, że:</w:t>
      </w:r>
    </w:p>
    <w:p w14:paraId="4CE89C11" w14:textId="77777777" w:rsidR="002B708E" w:rsidRPr="002B708E" w:rsidRDefault="002B708E" w:rsidP="002B708E">
      <w:pPr>
        <w:suppressAutoHyphens/>
        <w:spacing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eastAsia="ar-SA"/>
        </w:rPr>
      </w:pPr>
    </w:p>
    <w:p w14:paraId="12B8128B" w14:textId="77777777" w:rsidR="002B708E" w:rsidRPr="002B708E" w:rsidRDefault="002B708E" w:rsidP="00992595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276" w:lineRule="auto"/>
        <w:ind w:left="284" w:hanging="295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Wykonawca …………………………………………………………………………………………</w:t>
      </w:r>
    </w:p>
    <w:p w14:paraId="3AAC1438" w14:textId="77777777" w:rsidR="002B708E" w:rsidRPr="002B708E" w:rsidRDefault="002B708E" w:rsidP="002B708E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i/>
          <w:iCs/>
          <w:color w:val="000000"/>
          <w:lang w:eastAsia="en-US"/>
        </w:rPr>
      </w:pPr>
      <w:r w:rsidRPr="002B708E">
        <w:rPr>
          <w:rFonts w:asciiTheme="minorHAnsi" w:eastAsia="Calibri" w:hAnsiTheme="minorHAnsi" w:cstheme="minorHAnsi"/>
          <w:i/>
          <w:iCs/>
          <w:color w:val="000000"/>
          <w:lang w:eastAsia="en-US"/>
        </w:rPr>
        <w:t>(nazwa i adres Wykonawcy)</w:t>
      </w:r>
    </w:p>
    <w:p w14:paraId="635B1019" w14:textId="77777777" w:rsidR="003047D1" w:rsidRDefault="002B708E" w:rsidP="003047D1">
      <w:pPr>
        <w:autoSpaceDE w:val="0"/>
        <w:autoSpaceDN w:val="0"/>
        <w:adjustRightInd w:val="0"/>
        <w:spacing w:before="240" w:line="360" w:lineRule="auto"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zrealizuje następujący zakres zamówienia: </w:t>
      </w:r>
    </w:p>
    <w:p w14:paraId="76908B3F" w14:textId="278CE5DD" w:rsidR="002B708E" w:rsidRPr="002B708E" w:rsidRDefault="002B708E" w:rsidP="003047D1">
      <w:pPr>
        <w:autoSpaceDE w:val="0"/>
        <w:autoSpaceDN w:val="0"/>
        <w:adjustRightInd w:val="0"/>
        <w:spacing w:before="240" w:line="360" w:lineRule="auto"/>
        <w:ind w:left="284"/>
        <w:rPr>
          <w:rFonts w:asciiTheme="minorHAnsi" w:eastAsia="Calibri" w:hAnsiTheme="minorHAnsi" w:cstheme="minorHAnsi"/>
          <w:i/>
          <w:iCs/>
          <w:color w:val="000000"/>
          <w:sz w:val="22"/>
          <w:szCs w:val="22"/>
          <w:lang w:eastAsia="en-US"/>
        </w:rPr>
      </w:pPr>
      <w:bookmarkStart w:id="52" w:name="_Hlk70581712"/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 w:rsidR="003047D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</w:p>
    <w:p w14:paraId="48C0839F" w14:textId="7973C493" w:rsidR="002B708E" w:rsidRDefault="003047D1" w:rsidP="003047D1">
      <w:pPr>
        <w:suppressAutoHyphens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 w:rsidRPr="003047D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  <w:bookmarkEnd w:id="52"/>
    </w:p>
    <w:p w14:paraId="11815AA4" w14:textId="77777777" w:rsidR="003047D1" w:rsidRPr="002B708E" w:rsidRDefault="003047D1" w:rsidP="002B708E">
      <w:pPr>
        <w:suppressAutoHyphens/>
        <w:jc w:val="right"/>
        <w:rPr>
          <w:rFonts w:asciiTheme="minorHAnsi" w:hAnsiTheme="minorHAnsi" w:cstheme="minorHAnsi"/>
          <w:bCs/>
          <w:i/>
          <w:kern w:val="32"/>
          <w:sz w:val="22"/>
          <w:szCs w:val="22"/>
          <w:lang w:eastAsia="ar-SA"/>
        </w:rPr>
      </w:pPr>
    </w:p>
    <w:p w14:paraId="1C8646ED" w14:textId="77777777" w:rsidR="002B708E" w:rsidRPr="002B708E" w:rsidRDefault="002B708E" w:rsidP="00992595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Wykonawca …………………………………………………………………………………………… </w:t>
      </w:r>
    </w:p>
    <w:p w14:paraId="665BB59B" w14:textId="77777777" w:rsidR="002B708E" w:rsidRPr="002B708E" w:rsidRDefault="002B708E" w:rsidP="002B708E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i/>
          <w:iCs/>
          <w:color w:val="000000"/>
          <w:lang w:eastAsia="en-US"/>
        </w:rPr>
      </w:pPr>
      <w:r w:rsidRPr="002B708E">
        <w:rPr>
          <w:rFonts w:asciiTheme="minorHAnsi" w:eastAsia="Calibri" w:hAnsiTheme="minorHAnsi" w:cstheme="minorHAnsi"/>
          <w:i/>
          <w:iCs/>
          <w:color w:val="000000"/>
          <w:lang w:eastAsia="en-US"/>
        </w:rPr>
        <w:t>(nazwa i adres Wykonawcy)</w:t>
      </w:r>
    </w:p>
    <w:p w14:paraId="71FC39D1" w14:textId="77777777" w:rsidR="005B084C" w:rsidRDefault="002B708E" w:rsidP="005B084C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bookmarkStart w:id="53" w:name="_Hlk70581786"/>
      <w:r w:rsidRPr="002B708E">
        <w:rPr>
          <w:rFonts w:asciiTheme="minorHAnsi" w:eastAsia="Calibri" w:hAnsiTheme="minorHAnsi" w:cstheme="minorHAnsi"/>
          <w:i/>
          <w:iCs/>
          <w:color w:val="000000"/>
          <w:sz w:val="22"/>
          <w:szCs w:val="22"/>
          <w:lang w:eastAsia="en-US"/>
        </w:rPr>
        <w:t xml:space="preserve"> 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zrealizuje następujący zakres zamówienia: </w:t>
      </w:r>
    </w:p>
    <w:p w14:paraId="7F1732B7" w14:textId="172E9AFA" w:rsidR="005B084C" w:rsidRPr="002B708E" w:rsidRDefault="005B084C" w:rsidP="005B084C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</w:p>
    <w:p w14:paraId="0D465ADE" w14:textId="7442EE53" w:rsidR="002B708E" w:rsidRDefault="005B084C" w:rsidP="005B084C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 w:rsidRPr="003047D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</w:p>
    <w:bookmarkEnd w:id="53"/>
    <w:p w14:paraId="3A5F5CCE" w14:textId="77777777" w:rsidR="005B084C" w:rsidRDefault="002B708E" w:rsidP="00992595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Wykonawca </w:t>
      </w:r>
    </w:p>
    <w:p w14:paraId="627297AE" w14:textId="77777777" w:rsidR="00294E0E" w:rsidRDefault="00294E0E" w:rsidP="00294E0E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zrealizuje następujący zakres zamówienia: </w:t>
      </w:r>
    </w:p>
    <w:p w14:paraId="6131E964" w14:textId="77777777" w:rsidR="00294E0E" w:rsidRPr="002B708E" w:rsidRDefault="00294E0E" w:rsidP="00294E0E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</w:p>
    <w:p w14:paraId="52D392D8" w14:textId="77777777" w:rsidR="00294E0E" w:rsidRDefault="00294E0E" w:rsidP="00294E0E">
      <w:pPr>
        <w:autoSpaceDE w:val="0"/>
        <w:autoSpaceDN w:val="0"/>
        <w:adjustRightInd w:val="0"/>
        <w:spacing w:before="240"/>
        <w:ind w:left="284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………………………………………………………………………………………</w:t>
      </w:r>
      <w:r w:rsidRPr="003047D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</w:t>
      </w:r>
      <w:r w:rsidRPr="002B708E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</w:t>
      </w:r>
    </w:p>
    <w:p w14:paraId="6966B558" w14:textId="77777777" w:rsidR="002B708E" w:rsidRPr="002B708E" w:rsidRDefault="002B708E" w:rsidP="002B708E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447E902" w14:textId="19B5496E" w:rsidR="002B708E" w:rsidRPr="002B708E" w:rsidRDefault="002B708E" w:rsidP="002B708E">
      <w:pPr>
        <w:suppressAutoHyphens/>
        <w:spacing w:before="360"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ar-SA"/>
        </w:rPr>
      </w:pPr>
      <w:r w:rsidRPr="002B708E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Oświadczam również, że wszystkie informacje podane w powyższych oświadczeniach są aktualne </w:t>
      </w:r>
      <w:r w:rsidR="00294E0E">
        <w:rPr>
          <w:rFonts w:asciiTheme="minorHAnsi" w:hAnsiTheme="minorHAnsi" w:cstheme="minorHAnsi"/>
          <w:sz w:val="22"/>
          <w:szCs w:val="22"/>
          <w:lang w:eastAsia="ar-SA"/>
        </w:rPr>
        <w:br/>
      </w:r>
      <w:r w:rsidRPr="002B708E">
        <w:rPr>
          <w:rFonts w:asciiTheme="minorHAnsi" w:hAnsiTheme="minorHAnsi" w:cstheme="minorHAnsi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5C2A4C0" w14:textId="77777777" w:rsidR="002B708E" w:rsidRPr="002B708E" w:rsidRDefault="002B708E" w:rsidP="002B708E">
      <w:pPr>
        <w:suppressAutoHyphens/>
        <w:spacing w:after="160" w:line="25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7074EF0" w14:textId="77777777" w:rsidR="001368EF" w:rsidRPr="003B10B0" w:rsidRDefault="001368EF" w:rsidP="001368EF">
      <w:pPr>
        <w:spacing w:line="276" w:lineRule="auto"/>
        <w:ind w:left="5954" w:right="72"/>
        <w:jc w:val="center"/>
        <w:rPr>
          <w:rFonts w:ascii="Calibri" w:hAnsi="Calibri" w:cs="Calibri"/>
          <w:sz w:val="22"/>
          <w:szCs w:val="22"/>
        </w:rPr>
      </w:pPr>
      <w:bookmarkStart w:id="54" w:name="_Hlk70582182"/>
      <w:r w:rsidRPr="003B10B0">
        <w:rPr>
          <w:rFonts w:ascii="Calibri" w:hAnsi="Calibri" w:cs="Calibri"/>
          <w:sz w:val="22"/>
          <w:szCs w:val="22"/>
        </w:rPr>
        <w:t>...............................................</w:t>
      </w:r>
    </w:p>
    <w:p w14:paraId="0E6C15F2" w14:textId="49C6F992" w:rsidR="001368EF" w:rsidRPr="002B708E" w:rsidRDefault="001368EF" w:rsidP="001368EF">
      <w:pPr>
        <w:suppressAutoHyphens/>
        <w:ind w:left="5954" w:right="72"/>
        <w:jc w:val="center"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3B10B0">
        <w:rPr>
          <w:rFonts w:ascii="Calibri" w:hAnsi="Calibri" w:cs="Calibri"/>
          <w:i/>
          <w:sz w:val="14"/>
          <w:szCs w:val="22"/>
        </w:rPr>
        <w:t xml:space="preserve">Podpis osób uprawnionych do składania świadczeń woli </w:t>
      </w:r>
      <w:r w:rsidR="00FB560B">
        <w:rPr>
          <w:rFonts w:ascii="Calibri" w:hAnsi="Calibri" w:cs="Calibri"/>
          <w:i/>
          <w:sz w:val="14"/>
          <w:szCs w:val="22"/>
        </w:rPr>
        <w:t>Wykonawcy</w:t>
      </w:r>
    </w:p>
    <w:p w14:paraId="2591E212" w14:textId="77777777" w:rsidR="001368EF" w:rsidRDefault="001368EF" w:rsidP="001368EF">
      <w:pPr>
        <w:rPr>
          <w:rFonts w:asciiTheme="minorHAnsi" w:hAnsiTheme="minorHAnsi" w:cstheme="minorHAnsi"/>
          <w:bCs/>
          <w:i/>
          <w:lang w:eastAsia="ar-SA"/>
        </w:rPr>
      </w:pPr>
    </w:p>
    <w:p w14:paraId="0C02760C" w14:textId="77777777" w:rsidR="001368EF" w:rsidRDefault="001368EF" w:rsidP="001368EF">
      <w:pPr>
        <w:rPr>
          <w:rFonts w:asciiTheme="minorHAnsi" w:hAnsiTheme="minorHAnsi" w:cstheme="minorHAnsi"/>
          <w:bCs/>
          <w:i/>
          <w:lang w:eastAsia="ar-SA"/>
        </w:rPr>
      </w:pPr>
    </w:p>
    <w:p w14:paraId="2ECF232C" w14:textId="689A8C3A" w:rsidR="001368EF" w:rsidRPr="001368EF" w:rsidRDefault="001368EF" w:rsidP="001368EF">
      <w:pPr>
        <w:rPr>
          <w:rFonts w:asciiTheme="minorHAnsi" w:hAnsiTheme="minorHAnsi" w:cstheme="minorHAnsi"/>
          <w:bCs/>
          <w:i/>
          <w:lang w:eastAsia="ar-SA"/>
        </w:rPr>
      </w:pPr>
      <w:r w:rsidRPr="001368EF">
        <w:rPr>
          <w:rFonts w:asciiTheme="minorHAnsi" w:hAnsiTheme="minorHAnsi" w:cstheme="minorHAnsi"/>
          <w:bCs/>
          <w:i/>
          <w:lang w:eastAsia="ar-SA"/>
        </w:rPr>
        <w:t>Dokument może być przekazany:</w:t>
      </w:r>
      <w:r w:rsidRPr="001368EF">
        <w:rPr>
          <w:rFonts w:asciiTheme="minorHAnsi" w:hAnsiTheme="minorHAnsi" w:cstheme="minorHAnsi"/>
          <w:bCs/>
          <w:i/>
          <w:lang w:eastAsia="ar-SA"/>
        </w:rPr>
        <w:tab/>
      </w:r>
    </w:p>
    <w:p w14:paraId="5B85089A" w14:textId="77777777" w:rsidR="001368EF" w:rsidRPr="001368EF" w:rsidRDefault="001368EF" w:rsidP="00992595">
      <w:pPr>
        <w:numPr>
          <w:ilvl w:val="0"/>
          <w:numId w:val="41"/>
        </w:numPr>
        <w:rPr>
          <w:rFonts w:asciiTheme="minorHAnsi" w:hAnsiTheme="minorHAnsi" w:cstheme="minorHAnsi"/>
          <w:bCs/>
          <w:i/>
          <w:lang w:eastAsia="ar-SA"/>
        </w:rPr>
      </w:pPr>
      <w:r w:rsidRPr="001368EF">
        <w:rPr>
          <w:rFonts w:asciiTheme="minorHAnsi" w:hAnsiTheme="minorHAnsi" w:cstheme="minorHAnsi"/>
          <w:bCs/>
          <w:i/>
          <w:lang w:eastAsia="ar-SA"/>
        </w:rPr>
        <w:t>w formie elektronicznej opatrzonej kwalifikowanym podpisem elektronicznym przez wykonawcę</w:t>
      </w:r>
    </w:p>
    <w:p w14:paraId="19A7EFF0" w14:textId="77777777" w:rsidR="001368EF" w:rsidRPr="001368EF" w:rsidRDefault="001368EF" w:rsidP="00992595">
      <w:pPr>
        <w:numPr>
          <w:ilvl w:val="0"/>
          <w:numId w:val="41"/>
        </w:numPr>
        <w:rPr>
          <w:rFonts w:asciiTheme="minorHAnsi" w:hAnsiTheme="minorHAnsi" w:cstheme="minorHAnsi"/>
          <w:bCs/>
          <w:i/>
          <w:lang w:eastAsia="ar-SA"/>
        </w:rPr>
      </w:pPr>
      <w:r w:rsidRPr="001368EF">
        <w:rPr>
          <w:rFonts w:asciiTheme="minorHAnsi" w:hAnsiTheme="minorHAnsi" w:cstheme="minorHAnsi"/>
          <w:bCs/>
          <w:i/>
          <w:lang w:eastAsia="ar-SA"/>
        </w:rPr>
        <w:t>w postaci elektronicznej opatrzonej:</w:t>
      </w:r>
    </w:p>
    <w:p w14:paraId="5AAC848E" w14:textId="77777777" w:rsidR="001368EF" w:rsidRPr="001368EF" w:rsidRDefault="001368EF" w:rsidP="00992595">
      <w:pPr>
        <w:numPr>
          <w:ilvl w:val="0"/>
          <w:numId w:val="40"/>
        </w:numPr>
        <w:rPr>
          <w:rFonts w:asciiTheme="minorHAnsi" w:hAnsiTheme="minorHAnsi" w:cstheme="minorHAnsi"/>
          <w:bCs/>
          <w:i/>
          <w:lang w:val="x-none" w:eastAsia="ar-SA"/>
        </w:rPr>
      </w:pPr>
      <w:r w:rsidRPr="001368EF">
        <w:rPr>
          <w:rFonts w:asciiTheme="minorHAnsi" w:hAnsiTheme="minorHAnsi" w:cstheme="minorHAnsi"/>
          <w:bCs/>
          <w:i/>
          <w:lang w:val="x-none" w:eastAsia="ar-SA"/>
        </w:rPr>
        <w:t>podpisem zaufanym, o którym mowa w  ustawie z 17 lutego 2005 r. o informatyzacji działalności podmiotów realizujących zadania publiczne,</w:t>
      </w:r>
    </w:p>
    <w:p w14:paraId="27662889" w14:textId="77777777" w:rsidR="001368EF" w:rsidRPr="001368EF" w:rsidRDefault="001368EF" w:rsidP="00992595">
      <w:pPr>
        <w:numPr>
          <w:ilvl w:val="0"/>
          <w:numId w:val="40"/>
        </w:numPr>
        <w:rPr>
          <w:rFonts w:asciiTheme="minorHAnsi" w:hAnsiTheme="minorHAnsi" w:cstheme="minorHAnsi"/>
          <w:bCs/>
          <w:i/>
          <w:lang w:val="x-none" w:eastAsia="ar-SA"/>
        </w:rPr>
      </w:pPr>
      <w:r w:rsidRPr="001368EF">
        <w:rPr>
          <w:rFonts w:asciiTheme="minorHAnsi" w:hAnsiTheme="minorHAnsi" w:cstheme="minorHAnsi"/>
          <w:bCs/>
          <w:i/>
          <w:lang w:val="x-none" w:eastAsia="ar-SA"/>
        </w:rPr>
        <w:t xml:space="preserve">podpisem osobistym, o </w:t>
      </w:r>
      <w:bookmarkStart w:id="55" w:name="_Hlk193979595"/>
      <w:r w:rsidRPr="001368EF">
        <w:rPr>
          <w:rFonts w:asciiTheme="minorHAnsi" w:hAnsiTheme="minorHAnsi" w:cstheme="minorHAnsi"/>
          <w:bCs/>
          <w:i/>
          <w:lang w:val="x-none" w:eastAsia="ar-SA"/>
        </w:rPr>
        <w:t>którym mowa w ustawie z 6 sierpnia 2010 r. o dowodach osobistych</w:t>
      </w:r>
    </w:p>
    <w:bookmarkEnd w:id="54"/>
    <w:p w14:paraId="7D551436" w14:textId="77777777" w:rsidR="002B708E" w:rsidRPr="002B708E" w:rsidRDefault="002B708E" w:rsidP="002B708E">
      <w:pPr>
        <w:rPr>
          <w:sz w:val="24"/>
          <w:szCs w:val="24"/>
        </w:rPr>
      </w:pPr>
      <w:r w:rsidRPr="002B708E">
        <w:rPr>
          <w:sz w:val="24"/>
          <w:szCs w:val="24"/>
        </w:rPr>
        <w:br w:type="page"/>
      </w:r>
    </w:p>
    <w:p w14:paraId="5DD52E01" w14:textId="7C1B8795" w:rsidR="00BC14EA" w:rsidRPr="00E8058C" w:rsidRDefault="00BC14EA" w:rsidP="00E834EF">
      <w:pPr>
        <w:keepNext/>
        <w:shd w:val="clear" w:color="auto" w:fill="E6E6E6"/>
        <w:ind w:left="1560" w:hanging="1560"/>
        <w:jc w:val="both"/>
        <w:outlineLvl w:val="0"/>
        <w:rPr>
          <w:rFonts w:ascii="Calibri" w:hAnsi="Calibri" w:cs="Calibri"/>
          <w:b/>
          <w:sz w:val="24"/>
          <w:szCs w:val="24"/>
        </w:rPr>
      </w:pPr>
      <w:bookmarkStart w:id="56" w:name="_Toc85805381"/>
      <w:bookmarkStart w:id="57" w:name="_Toc87961905"/>
      <w:bookmarkStart w:id="58" w:name="_Toc88828382"/>
      <w:bookmarkStart w:id="59" w:name="_Toc202347697"/>
      <w:bookmarkStart w:id="60" w:name="_Hlk86839253"/>
      <w:bookmarkEnd w:id="55"/>
      <w:r w:rsidRPr="00E8058C">
        <w:rPr>
          <w:rFonts w:ascii="Calibri" w:hAnsi="Calibri" w:cs="Calibri"/>
          <w:b/>
          <w:bCs/>
          <w:i/>
          <w:sz w:val="24"/>
          <w:szCs w:val="24"/>
          <w:lang w:val="x-none"/>
        </w:rPr>
        <w:lastRenderedPageBreak/>
        <w:t xml:space="preserve">Załącznik Nr </w:t>
      </w:r>
      <w:r w:rsidR="004A4026">
        <w:rPr>
          <w:rFonts w:ascii="Calibri" w:hAnsi="Calibri" w:cs="Calibri"/>
          <w:b/>
          <w:bCs/>
          <w:i/>
          <w:sz w:val="24"/>
          <w:szCs w:val="24"/>
        </w:rPr>
        <w:t>6</w:t>
      </w:r>
      <w:r w:rsidRPr="00E8058C">
        <w:rPr>
          <w:rFonts w:ascii="Calibri" w:hAnsi="Calibri" w:cs="Calibri"/>
          <w:b/>
          <w:bCs/>
          <w:i/>
          <w:sz w:val="24"/>
          <w:szCs w:val="24"/>
        </w:rPr>
        <w:t xml:space="preserve"> do </w:t>
      </w:r>
      <w:r w:rsidR="00E834EF" w:rsidRPr="00E834EF">
        <w:rPr>
          <w:rFonts w:ascii="Calibri" w:hAnsi="Calibri" w:cs="Calibri"/>
          <w:b/>
          <w:bCs/>
          <w:i/>
          <w:sz w:val="24"/>
          <w:szCs w:val="24"/>
        </w:rPr>
        <w:t xml:space="preserve">ZAPYTANIA OFERTOWEGO </w:t>
      </w:r>
      <w:r w:rsidRPr="00E8058C">
        <w:rPr>
          <w:rFonts w:ascii="Calibri" w:hAnsi="Calibri" w:cs="Calibri"/>
          <w:b/>
          <w:bCs/>
          <w:i/>
          <w:sz w:val="24"/>
          <w:szCs w:val="24"/>
        </w:rPr>
        <w:t xml:space="preserve">– </w:t>
      </w:r>
      <w:bookmarkStart w:id="61" w:name="_Hlk88225068"/>
      <w:r w:rsidRPr="00E8058C">
        <w:rPr>
          <w:rFonts w:ascii="Calibri" w:hAnsi="Calibri" w:cs="Calibri"/>
          <w:b/>
          <w:bCs/>
          <w:i/>
          <w:iCs/>
          <w:smallCaps/>
          <w:sz w:val="24"/>
          <w:szCs w:val="24"/>
        </w:rPr>
        <w:t xml:space="preserve">Regulamin i instrukcja korzystania z Platformy Zakupowej </w:t>
      </w:r>
      <w:proofErr w:type="spellStart"/>
      <w:r w:rsidRPr="00E8058C">
        <w:rPr>
          <w:rFonts w:ascii="Calibri" w:hAnsi="Calibri" w:cs="Calibri"/>
          <w:b/>
          <w:bCs/>
          <w:i/>
          <w:iCs/>
          <w:smallCaps/>
          <w:sz w:val="24"/>
          <w:szCs w:val="24"/>
        </w:rPr>
        <w:t>OpenNexus</w:t>
      </w:r>
      <w:proofErr w:type="spellEnd"/>
      <w:r w:rsidRPr="00E8058C">
        <w:rPr>
          <w:rFonts w:ascii="Calibri" w:hAnsi="Calibri" w:cs="Calibri"/>
          <w:b/>
          <w:bCs/>
          <w:i/>
          <w:iCs/>
          <w:smallCaps/>
          <w:sz w:val="24"/>
          <w:szCs w:val="24"/>
        </w:rPr>
        <w:t xml:space="preserve"> Sp. z o.o.</w:t>
      </w:r>
      <w:bookmarkEnd w:id="56"/>
      <w:bookmarkEnd w:id="57"/>
      <w:bookmarkEnd w:id="58"/>
      <w:bookmarkEnd w:id="61"/>
      <w:bookmarkEnd w:id="59"/>
    </w:p>
    <w:bookmarkEnd w:id="60"/>
    <w:p w14:paraId="5652D3B9" w14:textId="77777777" w:rsidR="00BC14EA" w:rsidRPr="00E8058C" w:rsidRDefault="00BC14EA" w:rsidP="00BC14EA">
      <w:pPr>
        <w:spacing w:after="135"/>
        <w:ind w:left="10" w:right="2" w:hanging="10"/>
        <w:jc w:val="center"/>
        <w:rPr>
          <w:rFonts w:ascii="Calibri" w:hAnsi="Calibri" w:cs="Calibri"/>
          <w:b/>
          <w:bCs/>
          <w:i/>
          <w:sz w:val="24"/>
          <w:szCs w:val="24"/>
          <w:lang w:val="x-none"/>
        </w:rPr>
      </w:pPr>
    </w:p>
    <w:p w14:paraId="4291479C" w14:textId="77777777" w:rsidR="00BC14EA" w:rsidRPr="00E8058C" w:rsidRDefault="00BC14EA" w:rsidP="00BC14EA">
      <w:pPr>
        <w:spacing w:after="135"/>
        <w:ind w:left="10" w:right="2" w:hanging="10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14:paraId="5A74F89F" w14:textId="77777777" w:rsidR="00BC14EA" w:rsidRPr="00E8058C" w:rsidRDefault="00BC14EA" w:rsidP="00BC14EA">
      <w:pPr>
        <w:spacing w:after="135"/>
        <w:ind w:left="10" w:right="2" w:hanging="10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14:paraId="5472DA81" w14:textId="77777777" w:rsidR="00BC14EA" w:rsidRPr="00E8058C" w:rsidRDefault="00BC14EA" w:rsidP="00BC14EA">
      <w:pPr>
        <w:spacing w:after="135"/>
        <w:ind w:left="10" w:right="2" w:hanging="10"/>
        <w:jc w:val="center"/>
        <w:rPr>
          <w:rFonts w:asciiTheme="minorHAnsi" w:eastAsia="Calibri" w:hAnsiTheme="minorHAnsi" w:cstheme="minorHAnsi"/>
          <w:b/>
          <w:bCs/>
          <w:color w:val="000000"/>
          <w:sz w:val="28"/>
          <w:szCs w:val="28"/>
        </w:rPr>
      </w:pPr>
      <w:r w:rsidRPr="00E8058C">
        <w:rPr>
          <w:rFonts w:asciiTheme="minorHAnsi" w:eastAsia="Cambria" w:hAnsiTheme="minorHAnsi" w:cstheme="minorHAnsi"/>
          <w:b/>
          <w:bCs/>
          <w:color w:val="000000"/>
          <w:sz w:val="28"/>
          <w:szCs w:val="28"/>
        </w:rPr>
        <w:t xml:space="preserve">REGULAMIN </w:t>
      </w:r>
    </w:p>
    <w:p w14:paraId="55357289" w14:textId="77777777" w:rsidR="00BC14EA" w:rsidRPr="00E8058C" w:rsidRDefault="00BC14EA" w:rsidP="00BC14EA">
      <w:pPr>
        <w:spacing w:after="135" w:line="256" w:lineRule="auto"/>
        <w:ind w:left="10" w:right="3" w:hanging="10"/>
        <w:jc w:val="center"/>
        <w:rPr>
          <w:rFonts w:asciiTheme="minorHAnsi" w:eastAsia="Calibri" w:hAnsiTheme="minorHAnsi" w:cstheme="minorHAnsi"/>
          <w:b/>
          <w:bCs/>
          <w:color w:val="000000"/>
          <w:sz w:val="26"/>
          <w:szCs w:val="26"/>
        </w:rPr>
      </w:pPr>
      <w:r w:rsidRPr="00E8058C">
        <w:rPr>
          <w:rFonts w:asciiTheme="minorHAnsi" w:eastAsia="Cambria" w:hAnsiTheme="minorHAnsi" w:cstheme="minorHAnsi"/>
          <w:b/>
          <w:bCs/>
          <w:color w:val="000000"/>
          <w:sz w:val="26"/>
          <w:szCs w:val="26"/>
        </w:rPr>
        <w:t xml:space="preserve">korzystania z platformy </w:t>
      </w:r>
      <w:r w:rsidRPr="00E8058C">
        <w:rPr>
          <w:rFonts w:asciiTheme="minorHAnsi" w:eastAsia="Cambria" w:hAnsiTheme="minorHAnsi" w:cstheme="minorHAnsi"/>
          <w:b/>
          <w:bCs/>
          <w:color w:val="4472C4" w:themeColor="accent1"/>
          <w:sz w:val="26"/>
          <w:szCs w:val="26"/>
        </w:rPr>
        <w:t>https://</w:t>
      </w:r>
      <w:hyperlink r:id="rId9" w:history="1">
        <w:r w:rsidRPr="00E8058C">
          <w:rPr>
            <w:rFonts w:asciiTheme="minorHAnsi" w:eastAsia="Cambria" w:hAnsiTheme="minorHAnsi" w:cstheme="minorHAnsi"/>
            <w:b/>
            <w:bCs/>
            <w:color w:val="4472C4" w:themeColor="accent1"/>
            <w:sz w:val="26"/>
            <w:szCs w:val="26"/>
          </w:rPr>
          <w:t>platformazakupowa.pl</w:t>
        </w:r>
      </w:hyperlink>
      <w:r w:rsidRPr="00E8058C">
        <w:rPr>
          <w:rFonts w:asciiTheme="minorHAnsi" w:eastAsia="Cambria" w:hAnsiTheme="minorHAnsi" w:cstheme="minorHAnsi"/>
          <w:b/>
          <w:bCs/>
          <w:color w:val="000000"/>
          <w:sz w:val="26"/>
          <w:szCs w:val="26"/>
        </w:rPr>
        <w:t xml:space="preserve"> </w:t>
      </w:r>
      <w:hyperlink r:id="rId10" w:history="1"/>
      <w:r w:rsidRPr="00E8058C">
        <w:rPr>
          <w:rFonts w:asciiTheme="minorHAnsi" w:eastAsia="Cambria" w:hAnsiTheme="minorHAnsi" w:cstheme="minorHAnsi"/>
          <w:b/>
          <w:bCs/>
          <w:color w:val="000000"/>
          <w:sz w:val="26"/>
          <w:szCs w:val="26"/>
        </w:rPr>
        <w:t xml:space="preserve"> Open </w:t>
      </w:r>
      <w:proofErr w:type="spellStart"/>
      <w:r w:rsidRPr="00E8058C">
        <w:rPr>
          <w:rFonts w:asciiTheme="minorHAnsi" w:eastAsia="Cambria" w:hAnsiTheme="minorHAnsi" w:cstheme="minorHAnsi"/>
          <w:b/>
          <w:bCs/>
          <w:color w:val="000000"/>
          <w:sz w:val="26"/>
          <w:szCs w:val="26"/>
        </w:rPr>
        <w:t>Nexus</w:t>
      </w:r>
      <w:proofErr w:type="spellEnd"/>
      <w:r w:rsidRPr="00E8058C">
        <w:rPr>
          <w:rFonts w:asciiTheme="minorHAnsi" w:eastAsia="Cambria" w:hAnsiTheme="minorHAnsi" w:cstheme="minorHAnsi"/>
          <w:b/>
          <w:bCs/>
          <w:color w:val="000000"/>
          <w:sz w:val="26"/>
          <w:szCs w:val="26"/>
        </w:rPr>
        <w:t xml:space="preserve"> Sp. z o. o.</w:t>
      </w:r>
      <w:r w:rsidRPr="00E8058C">
        <w:rPr>
          <w:rFonts w:asciiTheme="minorHAnsi" w:eastAsia="Cambria" w:hAnsiTheme="minorHAnsi" w:cstheme="minorHAnsi"/>
          <w:b/>
          <w:bCs/>
          <w:color w:val="1155CC"/>
          <w:sz w:val="26"/>
          <w:szCs w:val="26"/>
        </w:rPr>
        <w:t xml:space="preserve"> </w:t>
      </w:r>
    </w:p>
    <w:p w14:paraId="7E77CC48" w14:textId="77777777" w:rsidR="00BC14EA" w:rsidRPr="00E8058C" w:rsidRDefault="00BC14EA" w:rsidP="00BC14EA">
      <w:pPr>
        <w:spacing w:after="136" w:line="256" w:lineRule="auto"/>
        <w:ind w:left="45"/>
        <w:jc w:val="center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E8058C">
        <w:rPr>
          <w:rFonts w:asciiTheme="minorHAnsi" w:eastAsia="Cambria" w:hAnsiTheme="minorHAnsi" w:cstheme="minorHAnsi"/>
          <w:b/>
          <w:color w:val="1155CC"/>
          <w:sz w:val="22"/>
          <w:szCs w:val="22"/>
        </w:rPr>
        <w:t xml:space="preserve"> </w:t>
      </w:r>
    </w:p>
    <w:p w14:paraId="54E4D02E" w14:textId="77777777" w:rsidR="00BC14EA" w:rsidRPr="00E8058C" w:rsidRDefault="00BC14EA" w:rsidP="00BC14EA">
      <w:pPr>
        <w:spacing w:after="120" w:line="271" w:lineRule="auto"/>
        <w:ind w:left="-5" w:right="-15" w:hanging="1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E8058C"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Regulamin korzystania z platformy zakupowej jest dostępny pod następującym adresem: </w:t>
      </w:r>
      <w:hyperlink r:id="rId11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https://platformazakupowa.pl/strona/1</w:t>
        </w:r>
      </w:hyperlink>
      <w:hyperlink r:id="rId12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-</w:t>
        </w:r>
      </w:hyperlink>
      <w:hyperlink r:id="rId13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regulamin</w:t>
        </w:r>
      </w:hyperlink>
      <w:hyperlink r:id="rId14" w:history="1"/>
    </w:p>
    <w:p w14:paraId="69134F72" w14:textId="77777777" w:rsidR="00BC14EA" w:rsidRPr="00E8058C" w:rsidRDefault="00BC14EA" w:rsidP="00BC14EA">
      <w:pPr>
        <w:spacing w:after="120" w:line="271" w:lineRule="auto"/>
        <w:ind w:left="-5" w:right="-15" w:hanging="1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E8058C">
        <w:rPr>
          <w:rFonts w:asciiTheme="minorHAnsi" w:eastAsia="Cambria" w:hAnsiTheme="minorHAnsi" w:cstheme="minorHAnsi"/>
          <w:color w:val="000000"/>
          <w:sz w:val="22"/>
          <w:szCs w:val="22"/>
        </w:rPr>
        <w:t>Szczegółowe instrukcje dla Wykonawcy dotyczące składania ofert za pomocą platformy oraz wysyłania wiadomości są dostępne pod następującym adresem:</w:t>
      </w:r>
      <w:r>
        <w:rPr>
          <w:rFonts w:asciiTheme="minorHAnsi" w:eastAsia="Cambria" w:hAnsiTheme="minorHAnsi" w:cstheme="minorHAnsi"/>
          <w:color w:val="000000"/>
          <w:sz w:val="22"/>
          <w:szCs w:val="22"/>
        </w:rPr>
        <w:t xml:space="preserve"> </w:t>
      </w:r>
    </w:p>
    <w:p w14:paraId="24DBC758" w14:textId="77777777" w:rsidR="00BC14EA" w:rsidRPr="00E8058C" w:rsidRDefault="00BC14EA" w:rsidP="00BC14EA">
      <w:pPr>
        <w:spacing w:after="136" w:line="25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hyperlink r:id="rId15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https://platformazakupowa.pl/strona/45</w:t>
        </w:r>
      </w:hyperlink>
      <w:hyperlink r:id="rId16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-</w:t>
        </w:r>
      </w:hyperlink>
      <w:hyperlink r:id="rId17" w:history="1">
        <w:r w:rsidRPr="00E8058C">
          <w:rPr>
            <w:rFonts w:asciiTheme="minorHAnsi" w:eastAsia="Cambria" w:hAnsiTheme="minorHAnsi" w:cstheme="minorHAnsi"/>
            <w:color w:val="0000FF"/>
            <w:sz w:val="22"/>
            <w:szCs w:val="22"/>
            <w:u w:val="single"/>
          </w:rPr>
          <w:t>instrukcje</w:t>
        </w:r>
      </w:hyperlink>
      <w:hyperlink r:id="rId18" w:history="1">
        <w:r w:rsidRPr="00E8058C">
          <w:rPr>
            <w:rFonts w:asciiTheme="minorHAnsi" w:eastAsia="Cambria" w:hAnsiTheme="minorHAnsi" w:cstheme="minorHAnsi"/>
            <w:color w:val="000000"/>
            <w:sz w:val="22"/>
            <w:szCs w:val="22"/>
          </w:rPr>
          <w:t xml:space="preserve"> </w:t>
        </w:r>
      </w:hyperlink>
    </w:p>
    <w:p w14:paraId="14281B7B" w14:textId="1E7B4945" w:rsidR="00461A48" w:rsidRPr="002B1373" w:rsidRDefault="00461A48" w:rsidP="00BC14EA">
      <w:pPr>
        <w:pStyle w:val="Nagwek1"/>
        <w:shd w:val="clear" w:color="auto" w:fill="E6E6E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38"/>
        </w:tabs>
        <w:ind w:left="2977" w:hanging="2977"/>
        <w:jc w:val="both"/>
        <w:rPr>
          <w:rFonts w:ascii="Calibri" w:hAnsi="Calibri" w:cs="Calibri"/>
          <w:sz w:val="16"/>
          <w:szCs w:val="16"/>
        </w:rPr>
      </w:pPr>
    </w:p>
    <w:sectPr w:rsidR="00461A48" w:rsidRPr="002B1373" w:rsidSect="00545191">
      <w:headerReference w:type="default" r:id="rId19"/>
      <w:footerReference w:type="default" r:id="rId20"/>
      <w:pgSz w:w="11906" w:h="16838"/>
      <w:pgMar w:top="1418" w:right="1344" w:bottom="1111" w:left="1418" w:header="431" w:footer="10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ACD30" w14:textId="77777777" w:rsidR="00B17E40" w:rsidRDefault="00B17E40">
      <w:r>
        <w:separator/>
      </w:r>
    </w:p>
  </w:endnote>
  <w:endnote w:type="continuationSeparator" w:id="0">
    <w:p w14:paraId="60331060" w14:textId="77777777" w:rsidR="00B17E40" w:rsidRDefault="00B1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Mincho"/>
    <w:charset w:val="EE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568A4" w14:textId="77777777" w:rsidR="004B7D14" w:rsidRPr="00783F6F" w:rsidRDefault="004B7D14" w:rsidP="00C53240">
    <w:pPr>
      <w:pStyle w:val="Stopka"/>
      <w:framePr w:wrap="around" w:vAnchor="text" w:hAnchor="page" w:x="10694" w:y="421"/>
      <w:jc w:val="right"/>
      <w:rPr>
        <w:rStyle w:val="Numerstrony"/>
        <w:rFonts w:ascii="Calibri" w:hAnsi="Calibri"/>
        <w:i/>
        <w:sz w:val="18"/>
      </w:rPr>
    </w:pPr>
    <w:r w:rsidRPr="00783F6F">
      <w:rPr>
        <w:rStyle w:val="Numerstrony"/>
        <w:rFonts w:ascii="Calibri" w:hAnsi="Calibri"/>
        <w:i/>
        <w:sz w:val="18"/>
      </w:rPr>
      <w:t xml:space="preserve">Strona </w:t>
    </w:r>
    <w:r w:rsidRPr="00783F6F">
      <w:rPr>
        <w:rStyle w:val="Numerstrony"/>
        <w:rFonts w:ascii="Calibri" w:hAnsi="Calibri"/>
        <w:i/>
        <w:sz w:val="18"/>
      </w:rPr>
      <w:fldChar w:fldCharType="begin"/>
    </w:r>
    <w:r w:rsidRPr="00783F6F">
      <w:rPr>
        <w:rStyle w:val="Numerstrony"/>
        <w:rFonts w:ascii="Calibri" w:hAnsi="Calibri"/>
        <w:i/>
        <w:sz w:val="18"/>
      </w:rPr>
      <w:instrText xml:space="preserve">PAGE  </w:instrText>
    </w:r>
    <w:r w:rsidRPr="00783F6F">
      <w:rPr>
        <w:rStyle w:val="Numerstrony"/>
        <w:rFonts w:ascii="Calibri" w:hAnsi="Calibri"/>
        <w:i/>
        <w:sz w:val="18"/>
      </w:rPr>
      <w:fldChar w:fldCharType="separate"/>
    </w:r>
    <w:r>
      <w:rPr>
        <w:rStyle w:val="Numerstrony"/>
        <w:rFonts w:ascii="Calibri" w:hAnsi="Calibri"/>
        <w:i/>
        <w:noProof/>
        <w:sz w:val="18"/>
      </w:rPr>
      <w:t>30</w:t>
    </w:r>
    <w:r w:rsidRPr="00783F6F">
      <w:rPr>
        <w:rStyle w:val="Numerstrony"/>
        <w:rFonts w:ascii="Calibri" w:hAnsi="Calibri"/>
        <w:i/>
        <w:sz w:val="18"/>
      </w:rPr>
      <w:fldChar w:fldCharType="end"/>
    </w:r>
  </w:p>
  <w:p w14:paraId="463C3737" w14:textId="6A656E37" w:rsidR="004B7D14" w:rsidRPr="009B6C62" w:rsidRDefault="004B7D14" w:rsidP="00CD71E8">
    <w:pPr>
      <w:pStyle w:val="Stopka"/>
      <w:jc w:val="center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AB787" w14:textId="77777777" w:rsidR="00B17E40" w:rsidRDefault="00B17E40">
      <w:r>
        <w:separator/>
      </w:r>
    </w:p>
  </w:footnote>
  <w:footnote w:type="continuationSeparator" w:id="0">
    <w:p w14:paraId="45F60000" w14:textId="77777777" w:rsidR="00B17E40" w:rsidRDefault="00B17E40">
      <w:r>
        <w:continuationSeparator/>
      </w:r>
    </w:p>
  </w:footnote>
  <w:footnote w:id="1">
    <w:p w14:paraId="13FF421F" w14:textId="2581A3FC" w:rsidR="000A7015" w:rsidRPr="000B7A46" w:rsidRDefault="000A7015">
      <w:pPr>
        <w:pStyle w:val="Tekstprzypisudolnego"/>
        <w:rPr>
          <w:rFonts w:asciiTheme="minorHAnsi" w:hAnsiTheme="minorHAnsi" w:cstheme="minorHAnsi"/>
          <w:lang w:val="pl-PL"/>
        </w:rPr>
      </w:pPr>
      <w:r w:rsidRPr="000B7A46">
        <w:rPr>
          <w:rStyle w:val="Odwoanieprzypisudolnego"/>
          <w:rFonts w:asciiTheme="minorHAnsi" w:hAnsiTheme="minorHAnsi" w:cstheme="minorHAnsi"/>
        </w:rPr>
        <w:footnoteRef/>
      </w:r>
      <w:r w:rsidRPr="000B7A46">
        <w:rPr>
          <w:rFonts w:asciiTheme="minorHAnsi" w:hAnsiTheme="minorHAnsi" w:cstheme="minorHAnsi"/>
        </w:rPr>
        <w:t xml:space="preserve"> </w:t>
      </w:r>
      <w:r w:rsidRPr="000B7A46">
        <w:rPr>
          <w:rFonts w:asciiTheme="minorHAnsi" w:hAnsiTheme="minorHAnsi" w:cstheme="minorHAnsi"/>
          <w:sz w:val="16"/>
          <w:szCs w:val="16"/>
        </w:rPr>
        <w:t>Niepotrzebne skreślić.</w:t>
      </w:r>
    </w:p>
  </w:footnote>
  <w:footnote w:id="2">
    <w:p w14:paraId="7D131862" w14:textId="77777777" w:rsidR="004B7D14" w:rsidRPr="000B7A46" w:rsidRDefault="004B7D14" w:rsidP="0025763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B7A4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7A46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3">
    <w:p w14:paraId="071B9485" w14:textId="77777777" w:rsidR="0037754A" w:rsidRDefault="0037754A" w:rsidP="0037754A">
      <w:pPr>
        <w:spacing w:before="120"/>
        <w:jc w:val="both"/>
        <w:rPr>
          <w:rFonts w:ascii="Calibri" w:hAnsi="Calibri"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6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81D67BD" w14:textId="77777777" w:rsidR="0037754A" w:rsidRDefault="0037754A" w:rsidP="0037754A">
      <w:pPr>
        <w:spacing w:before="120"/>
        <w:jc w:val="both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wykreślenie*).</w:t>
      </w:r>
    </w:p>
    <w:p w14:paraId="6A7B7158" w14:textId="2B21AB0F" w:rsidR="0037754A" w:rsidRPr="0037754A" w:rsidRDefault="0037754A">
      <w:pPr>
        <w:pStyle w:val="Tekstprzypisudolnego"/>
        <w:rPr>
          <w:lang w:val="pl-PL"/>
        </w:rPr>
      </w:pPr>
    </w:p>
  </w:footnote>
  <w:footnote w:id="4">
    <w:p w14:paraId="4086929A" w14:textId="74E33040" w:rsidR="00433B79" w:rsidRPr="00433B79" w:rsidRDefault="000B7A46" w:rsidP="00433B7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B7A4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7A46">
        <w:rPr>
          <w:rFonts w:asciiTheme="minorHAnsi" w:hAnsiTheme="minorHAnsi" w:cstheme="minorHAnsi"/>
          <w:sz w:val="16"/>
          <w:szCs w:val="16"/>
        </w:rPr>
        <w:t xml:space="preserve"> </w:t>
      </w:r>
      <w:r w:rsidRPr="000B7A46">
        <w:rPr>
          <w:rFonts w:asciiTheme="minorHAnsi" w:hAnsiTheme="minorHAnsi" w:cstheme="minorHAnsi"/>
          <w:sz w:val="16"/>
          <w:szCs w:val="16"/>
          <w:lang w:val="pl-PL"/>
        </w:rPr>
        <w:t>Właściwe postawić zna „x”</w:t>
      </w:r>
      <w:r w:rsidR="00433B79" w:rsidRPr="00433B79">
        <w:rPr>
          <w:rFonts w:asciiTheme="minorHAnsi" w:hAnsiTheme="minorHAnsi"/>
          <w:sz w:val="18"/>
          <w:szCs w:val="18"/>
          <w:lang w:eastAsia="ar-SA"/>
        </w:rPr>
        <w:t xml:space="preserve"> </w:t>
      </w:r>
      <w:r w:rsidR="00433B79" w:rsidRPr="00433B79">
        <w:rPr>
          <w:rFonts w:asciiTheme="minorHAnsi" w:hAnsiTheme="minorHAnsi" w:cstheme="minorHAnsi"/>
          <w:sz w:val="16"/>
          <w:szCs w:val="16"/>
        </w:rPr>
        <w:t xml:space="preserve">(Informacje wymagane wyłącznie do celów statystycznych.) Zgodnie z zaleceniem Komisji z dnia 6 maja 2003 r. dotyczącym definicji mikroprzedsiębiorstw oraz małych i średnich przedsiębiorstw (Dz.U. L 124 z 20.5.2003, s. 36): </w:t>
      </w:r>
    </w:p>
    <w:p w14:paraId="05B30341" w14:textId="77777777" w:rsidR="00433B79" w:rsidRPr="00433B79" w:rsidRDefault="00433B79" w:rsidP="00433B7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33B79">
        <w:rPr>
          <w:rFonts w:asciiTheme="minorHAnsi" w:hAnsiTheme="minorHAnsi" w:cstheme="minorHAnsi"/>
          <w:b/>
          <w:bCs/>
          <w:sz w:val="16"/>
          <w:szCs w:val="16"/>
        </w:rPr>
        <w:t>Mikroprzedsiębiorstwo</w:t>
      </w:r>
      <w:r w:rsidRPr="00433B79">
        <w:rPr>
          <w:rFonts w:asciiTheme="minorHAnsi" w:hAnsiTheme="minorHAnsi" w:cstheme="minorHAnsi"/>
          <w:sz w:val="16"/>
          <w:szCs w:val="16"/>
        </w:rPr>
        <w:t xml:space="preserve">: przedsiębiorstwo, które zatrudnia mniej niż 10 osób i którego roczny obrót lub roczna suma bilansowa nie przekracza 2 milionów EUR. </w:t>
      </w:r>
    </w:p>
    <w:p w14:paraId="3F9077E8" w14:textId="77777777" w:rsidR="00433B79" w:rsidRPr="00433B79" w:rsidRDefault="00433B79" w:rsidP="00433B7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33B79">
        <w:rPr>
          <w:rFonts w:asciiTheme="minorHAnsi" w:hAnsiTheme="minorHAnsi" w:cstheme="minorHAnsi"/>
          <w:b/>
          <w:bCs/>
          <w:sz w:val="16"/>
          <w:szCs w:val="16"/>
        </w:rPr>
        <w:t xml:space="preserve">Małe przedsiębiorstwo: </w:t>
      </w:r>
      <w:r w:rsidRPr="00433B79">
        <w:rPr>
          <w:rFonts w:asciiTheme="minorHAnsi" w:hAnsiTheme="minorHAnsi" w:cstheme="minorHAnsi"/>
          <w:sz w:val="16"/>
          <w:szCs w:val="16"/>
        </w:rPr>
        <w:t>przedsiębiorstwo, które zatrudnia mniej niż 50 osób i którego roczny obrót lub roczna suma bilansowa nie przekracza 10 milionów EUR.</w:t>
      </w:r>
    </w:p>
    <w:p w14:paraId="2454C7F7" w14:textId="77777777" w:rsidR="00433B79" w:rsidRPr="00433B79" w:rsidRDefault="00433B79" w:rsidP="00433B79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433B79">
        <w:rPr>
          <w:rFonts w:asciiTheme="minorHAnsi" w:hAnsiTheme="minorHAnsi" w:cstheme="minorHAnsi"/>
          <w:sz w:val="16"/>
          <w:szCs w:val="16"/>
        </w:rPr>
        <w:t xml:space="preserve"> </w:t>
      </w:r>
      <w:r w:rsidRPr="00433B79">
        <w:rPr>
          <w:rFonts w:asciiTheme="minorHAnsi" w:hAnsiTheme="minorHAnsi" w:cstheme="minorHAnsi"/>
          <w:b/>
          <w:bCs/>
          <w:sz w:val="16"/>
          <w:szCs w:val="16"/>
        </w:rPr>
        <w:t>Średnie przedsiębiorstwa</w:t>
      </w:r>
      <w:r w:rsidRPr="00433B79">
        <w:rPr>
          <w:rFonts w:asciiTheme="minorHAnsi" w:hAnsiTheme="minorHAnsi" w:cstheme="minorHAnsi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0AE7F" w14:textId="6388098C" w:rsidR="000B7A46" w:rsidRPr="000B7A46" w:rsidRDefault="000B7A46">
      <w:pPr>
        <w:pStyle w:val="Tekstprzypisudolnego"/>
        <w:rPr>
          <w:sz w:val="16"/>
          <w:szCs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47950" w14:textId="4680E19E" w:rsidR="004B7D14" w:rsidRPr="00721276" w:rsidRDefault="004B7D14" w:rsidP="000A152C">
    <w:pPr>
      <w:pStyle w:val="Tytu"/>
      <w:rPr>
        <w:rFonts w:ascii="Calibri" w:hAnsi="Calibri" w:cs="Calibri"/>
        <w:b w:val="0"/>
        <w:bCs/>
        <w:spacing w:val="-4"/>
        <w:sz w:val="16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-491"/>
        </w:tabs>
        <w:ind w:left="-491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2481"/>
        </w:tabs>
        <w:ind w:left="2424" w:hanging="227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D5B4F494"/>
    <w:name w:val="WW8Num4"/>
    <w:lvl w:ilvl="0">
      <w:start w:val="1"/>
      <w:numFmt w:val="decimal"/>
      <w:lvlText w:val="%1."/>
      <w:lvlJc w:val="left"/>
      <w:pPr>
        <w:tabs>
          <w:tab w:val="num" w:pos="405"/>
        </w:tabs>
      </w:pPr>
      <w:rPr>
        <w:rFonts w:ascii="Calibri" w:eastAsia="Times New Roman" w:hAnsi="Calibri" w:cs="Calibri"/>
      </w:rPr>
    </w:lvl>
    <w:lvl w:ilvl="1" w:tentative="1">
      <w:start w:val="1"/>
      <w:numFmt w:val="lowerLetter"/>
      <w:lvlText w:val="%2."/>
      <w:lvlJc w:val="left"/>
      <w:pPr>
        <w:ind w:left="654" w:hanging="360"/>
      </w:pPr>
    </w:lvl>
    <w:lvl w:ilvl="2" w:tentative="1">
      <w:start w:val="1"/>
      <w:numFmt w:val="lowerRoman"/>
      <w:lvlText w:val="%3."/>
      <w:lvlJc w:val="right"/>
      <w:pPr>
        <w:ind w:left="1374" w:hanging="180"/>
      </w:pPr>
    </w:lvl>
    <w:lvl w:ilvl="3" w:tentative="1">
      <w:start w:val="1"/>
      <w:numFmt w:val="decimal"/>
      <w:lvlText w:val="%4."/>
      <w:lvlJc w:val="left"/>
      <w:pPr>
        <w:ind w:left="2094" w:hanging="360"/>
      </w:pPr>
    </w:lvl>
    <w:lvl w:ilvl="4" w:tentative="1">
      <w:start w:val="1"/>
      <w:numFmt w:val="lowerLetter"/>
      <w:lvlText w:val="%5."/>
      <w:lvlJc w:val="left"/>
      <w:pPr>
        <w:ind w:left="2814" w:hanging="360"/>
      </w:pPr>
    </w:lvl>
    <w:lvl w:ilvl="5" w:tentative="1">
      <w:start w:val="1"/>
      <w:numFmt w:val="lowerRoman"/>
      <w:lvlText w:val="%6."/>
      <w:lvlJc w:val="right"/>
      <w:pPr>
        <w:ind w:left="3534" w:hanging="180"/>
      </w:pPr>
    </w:lvl>
    <w:lvl w:ilvl="6" w:tentative="1">
      <w:start w:val="1"/>
      <w:numFmt w:val="decimal"/>
      <w:lvlText w:val="%7."/>
      <w:lvlJc w:val="left"/>
      <w:pPr>
        <w:ind w:left="4254" w:hanging="360"/>
      </w:pPr>
    </w:lvl>
    <w:lvl w:ilvl="7" w:tentative="1">
      <w:start w:val="1"/>
      <w:numFmt w:val="lowerLetter"/>
      <w:lvlText w:val="%8."/>
      <w:lvlJc w:val="left"/>
      <w:pPr>
        <w:ind w:left="4974" w:hanging="360"/>
      </w:pPr>
    </w:lvl>
    <w:lvl w:ilvl="8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"/>
      <w:lvlJc w:val="left"/>
      <w:pPr>
        <w:tabs>
          <w:tab w:val="num" w:pos="360"/>
        </w:tabs>
      </w:pPr>
      <w:rPr>
        <w:rFonts w:ascii="Symbol" w:hAnsi="Symbol"/>
        <w:b w:val="0"/>
        <w:i/>
        <w:color w:val="000000"/>
        <w:sz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095"/>
        </w:tabs>
      </w:pPr>
    </w:lvl>
  </w:abstractNum>
  <w:abstractNum w:abstractNumId="5" w15:restartNumberingAfterBreak="0">
    <w:nsid w:val="00000007"/>
    <w:multiLevelType w:val="singleLevel"/>
    <w:tmpl w:val="9690B45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libri" w:hAnsi="Calibri" w:cs="Calibri" w:hint="default"/>
        <w:b w:val="0"/>
        <w:i w:val="0"/>
        <w:sz w:val="20"/>
        <w:szCs w:val="20"/>
      </w:rPr>
    </w:lvl>
  </w:abstractNum>
  <w:abstractNum w:abstractNumId="6" w15:restartNumberingAfterBreak="0">
    <w:nsid w:val="0000000A"/>
    <w:multiLevelType w:val="multilevel"/>
    <w:tmpl w:val="C74EAD82"/>
    <w:name w:val="WW8Num10"/>
    <w:lvl w:ilvl="0">
      <w:start w:val="1"/>
      <w:numFmt w:val="lowerLetter"/>
      <w:lvlText w:val="%1)"/>
      <w:lvlJc w:val="left"/>
      <w:pPr>
        <w:tabs>
          <w:tab w:val="num" w:pos="786"/>
        </w:tabs>
      </w:pPr>
      <w:rPr>
        <w:rFonts w:ascii="Calibri" w:eastAsia="Times New Roman" w:hAnsi="Calibri" w:cs="Calibri"/>
      </w:rPr>
    </w:lvl>
    <w:lvl w:ilvl="1">
      <w:start w:val="8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1506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1866"/>
        </w:tabs>
        <w:ind w:left="18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26"/>
        </w:tabs>
        <w:ind w:left="222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86"/>
        </w:tabs>
        <w:ind w:left="2586" w:hanging="2160"/>
      </w:pPr>
    </w:lvl>
  </w:abstractNum>
  <w:abstractNum w:abstractNumId="7" w15:restartNumberingAfterBreak="0">
    <w:nsid w:val="0000000B"/>
    <w:multiLevelType w:val="singleLevel"/>
    <w:tmpl w:val="0000000B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10" w15:restartNumberingAfterBreak="0">
    <w:nsid w:val="0000000F"/>
    <w:multiLevelType w:val="singleLevel"/>
    <w:tmpl w:val="0000000F"/>
    <w:name w:val="WW8Num5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1" w15:restartNumberingAfterBreak="0">
    <w:nsid w:val="00000010"/>
    <w:multiLevelType w:val="singleLevel"/>
    <w:tmpl w:val="00000010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11"/>
    <w:multiLevelType w:val="multilevel"/>
    <w:tmpl w:val="00000011"/>
    <w:name w:val="WW8Num5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  <w:sz w:val="20"/>
      </w:rPr>
    </w:lvl>
  </w:abstractNum>
  <w:abstractNum w:abstractNumId="14" w15:restartNumberingAfterBreak="0">
    <w:nsid w:val="00000014"/>
    <w:multiLevelType w:val="singleLevel"/>
    <w:tmpl w:val="00000014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 w:val="0"/>
        <w:i w:val="0"/>
        <w:color w:val="auto"/>
        <w:sz w:val="22"/>
      </w:rPr>
    </w:lvl>
  </w:abstractNum>
  <w:abstractNum w:abstractNumId="15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0"/>
        </w:tabs>
        <w:ind w:left="1003" w:hanging="360"/>
      </w:pPr>
      <w:rPr>
        <w:rFonts w:ascii="Calibri" w:hAnsi="Calibri"/>
        <w:b w:val="0"/>
        <w:i w:val="0"/>
        <w:color w:val="auto"/>
        <w:sz w:val="20"/>
      </w:rPr>
    </w:lvl>
  </w:abstractNum>
  <w:abstractNum w:abstractNumId="16" w15:restartNumberingAfterBreak="0">
    <w:nsid w:val="00000016"/>
    <w:multiLevelType w:val="singleLevel"/>
    <w:tmpl w:val="3AF2C41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395" w:hanging="360"/>
      </w:pPr>
      <w:rPr>
        <w:rFonts w:ascii="Cambria" w:eastAsia="Times New Roman" w:hAnsi="Cambria" w:cs="Arial"/>
        <w:b/>
      </w:rPr>
    </w:lvl>
  </w:abstractNum>
  <w:abstractNum w:abstractNumId="17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lowerLetter"/>
      <w:lvlText w:val="%4)"/>
      <w:lvlJc w:val="left"/>
      <w:pPr>
        <w:tabs>
          <w:tab w:val="num" w:pos="1800"/>
        </w:tabs>
      </w:pPr>
    </w:lvl>
    <w:lvl w:ilvl="4">
      <w:start w:val="1"/>
      <w:numFmt w:val="lowerLetter"/>
      <w:lvlText w:val="%5)"/>
      <w:lvlJc w:val="left"/>
      <w:pPr>
        <w:tabs>
          <w:tab w:val="num" w:pos="2160"/>
        </w:tabs>
      </w:pPr>
    </w:lvl>
    <w:lvl w:ilvl="5">
      <w:start w:val="1"/>
      <w:numFmt w:val="lowerLetter"/>
      <w:lvlText w:val="%6)"/>
      <w:lvlJc w:val="left"/>
      <w:pPr>
        <w:tabs>
          <w:tab w:val="num" w:pos="2520"/>
        </w:tabs>
      </w:pPr>
    </w:lvl>
    <w:lvl w:ilvl="6">
      <w:start w:val="1"/>
      <w:numFmt w:val="lowerLetter"/>
      <w:lvlText w:val="%7)"/>
      <w:lvlJc w:val="left"/>
      <w:pPr>
        <w:tabs>
          <w:tab w:val="num" w:pos="2880"/>
        </w:tabs>
      </w:pPr>
    </w:lvl>
    <w:lvl w:ilvl="7">
      <w:start w:val="1"/>
      <w:numFmt w:val="lowerLetter"/>
      <w:lvlText w:val="%8)"/>
      <w:lvlJc w:val="left"/>
      <w:pPr>
        <w:tabs>
          <w:tab w:val="num" w:pos="3240"/>
        </w:tabs>
      </w:pPr>
    </w:lvl>
    <w:lvl w:ilvl="8">
      <w:start w:val="1"/>
      <w:numFmt w:val="lowerLetter"/>
      <w:lvlText w:val="%9)"/>
      <w:lvlJc w:val="left"/>
      <w:pPr>
        <w:tabs>
          <w:tab w:val="num" w:pos="3600"/>
        </w:tabs>
      </w:pPr>
    </w:lvl>
  </w:abstractNum>
  <w:abstractNum w:abstractNumId="18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/>
      </w:rPr>
    </w:lvl>
  </w:abstractNum>
  <w:abstractNum w:abstractNumId="19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"/>
      <w:lvlJc w:val="left"/>
      <w:pPr>
        <w:tabs>
          <w:tab w:val="num" w:pos="720"/>
        </w:tabs>
      </w:pPr>
      <w:rPr>
        <w:rFonts w:ascii="Symbol" w:hAnsi="Symbol"/>
        <w:b w:val="0"/>
        <w:i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."/>
      <w:lvlJc w:val="lef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160"/>
        </w:tabs>
      </w:pPr>
    </w:lvl>
    <w:lvl w:ilvl="4">
      <w:start w:val="1"/>
      <w:numFmt w:val="decimal"/>
      <w:lvlText w:val="%5."/>
      <w:lvlJc w:val="left"/>
      <w:pPr>
        <w:tabs>
          <w:tab w:val="num" w:pos="2520"/>
        </w:tabs>
      </w:pPr>
    </w:lvl>
    <w:lvl w:ilvl="5">
      <w:start w:val="1"/>
      <w:numFmt w:val="decimal"/>
      <w:lvlText w:val="%6."/>
      <w:lvlJc w:val="left"/>
      <w:pPr>
        <w:tabs>
          <w:tab w:val="num" w:pos="2880"/>
        </w:tabs>
      </w:pPr>
    </w:lvl>
    <w:lvl w:ilvl="6">
      <w:start w:val="1"/>
      <w:numFmt w:val="decimal"/>
      <w:lvlText w:val="%7."/>
      <w:lvlJc w:val="left"/>
      <w:pPr>
        <w:tabs>
          <w:tab w:val="num" w:pos="3240"/>
        </w:tabs>
      </w:pPr>
    </w:lvl>
    <w:lvl w:ilvl="7">
      <w:start w:val="1"/>
      <w:numFmt w:val="decimal"/>
      <w:lvlText w:val="%8."/>
      <w:lvlJc w:val="left"/>
      <w:pPr>
        <w:tabs>
          <w:tab w:val="num" w:pos="3600"/>
        </w:tabs>
      </w:pPr>
    </w:lvl>
    <w:lvl w:ilvl="8">
      <w:start w:val="1"/>
      <w:numFmt w:val="decimal"/>
      <w:lvlText w:val="%9."/>
      <w:lvlJc w:val="left"/>
      <w:pPr>
        <w:tabs>
          <w:tab w:val="num" w:pos="3960"/>
        </w:tabs>
      </w:pPr>
    </w:lvl>
  </w:abstractNum>
  <w:abstractNum w:abstractNumId="2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420"/>
        </w:tabs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1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hAnsi="StarSymbol"/>
        <w:sz w:val="19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3" w15:restartNumberingAfterBreak="0">
    <w:nsid w:val="00000025"/>
    <w:multiLevelType w:val="multilevel"/>
    <w:tmpl w:val="4232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/>
      </w:rPr>
    </w:lvl>
  </w:abstractNum>
  <w:abstractNum w:abstractNumId="25" w15:restartNumberingAfterBreak="0">
    <w:nsid w:val="00000043"/>
    <w:multiLevelType w:val="multilevel"/>
    <w:tmpl w:val="93965C14"/>
    <w:name w:val="WW8Num68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libri" w:hAnsi="Calibri"/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E75AE0"/>
    <w:multiLevelType w:val="hybridMultilevel"/>
    <w:tmpl w:val="2DBABFEE"/>
    <w:lvl w:ilvl="0" w:tplc="C55AA85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2121C43"/>
    <w:multiLevelType w:val="hybridMultilevel"/>
    <w:tmpl w:val="A66CE646"/>
    <w:lvl w:ilvl="0" w:tplc="375A02B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0321279C"/>
    <w:multiLevelType w:val="hybridMultilevel"/>
    <w:tmpl w:val="8D080B50"/>
    <w:lvl w:ilvl="0" w:tplc="470AA70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225458"/>
    <w:multiLevelType w:val="hybridMultilevel"/>
    <w:tmpl w:val="14A09D6E"/>
    <w:lvl w:ilvl="0" w:tplc="4B5092C2">
      <w:start w:val="7"/>
      <w:numFmt w:val="decimal"/>
      <w:lvlText w:val="Rozdział %1."/>
      <w:lvlJc w:val="left"/>
      <w:pPr>
        <w:tabs>
          <w:tab w:val="num" w:pos="1429"/>
        </w:tabs>
        <w:ind w:left="1429" w:hanging="360"/>
      </w:pPr>
      <w:rPr>
        <w:rFonts w:ascii="Calibri" w:hAnsi="Calibri" w:cs="Calibri" w:hint="default"/>
        <w:b/>
        <w:i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4450530"/>
    <w:multiLevelType w:val="hybridMultilevel"/>
    <w:tmpl w:val="68DC43CE"/>
    <w:lvl w:ilvl="0" w:tplc="04150019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04741155"/>
    <w:multiLevelType w:val="hybridMultilevel"/>
    <w:tmpl w:val="289A0704"/>
    <w:lvl w:ilvl="0" w:tplc="81228B18">
      <w:start w:val="1"/>
      <w:numFmt w:val="decimal"/>
      <w:pStyle w:val="Zdjcietytu"/>
      <w:lvlText w:val="Zdjęcie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C60A3A"/>
    <w:multiLevelType w:val="hybridMultilevel"/>
    <w:tmpl w:val="0B96D4BE"/>
    <w:lvl w:ilvl="0" w:tplc="E110E3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6D14140"/>
    <w:multiLevelType w:val="hybridMultilevel"/>
    <w:tmpl w:val="B70CE258"/>
    <w:lvl w:ilvl="0" w:tplc="064867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6E36329"/>
    <w:multiLevelType w:val="hybridMultilevel"/>
    <w:tmpl w:val="D4100584"/>
    <w:lvl w:ilvl="0" w:tplc="E110E374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07B15452"/>
    <w:multiLevelType w:val="hybridMultilevel"/>
    <w:tmpl w:val="37BEC1BC"/>
    <w:lvl w:ilvl="0" w:tplc="1248ACCE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8" w15:restartNumberingAfterBreak="0">
    <w:nsid w:val="0A2F5C3C"/>
    <w:multiLevelType w:val="hybridMultilevel"/>
    <w:tmpl w:val="59F44C56"/>
    <w:styleLink w:val="Zaimportowanystyl12"/>
    <w:lvl w:ilvl="0" w:tplc="14D6C734">
      <w:start w:val="1"/>
      <w:numFmt w:val="lowerLetter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9D707496">
      <w:start w:val="1"/>
      <w:numFmt w:val="lowerLetter"/>
      <w:lvlText w:val="%2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509C38">
      <w:start w:val="1"/>
      <w:numFmt w:val="lowerRoman"/>
      <w:lvlText w:val="%3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47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62F2B8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98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F0EF82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70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581882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4407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363F9C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51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B2C1A6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132"/>
        </w:tabs>
        <w:ind w:left="586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16E848">
      <w:start w:val="1"/>
      <w:numFmt w:val="lowerRoman"/>
      <w:suff w:val="nothing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6381" w:hanging="1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0B8C26E5"/>
    <w:multiLevelType w:val="multilevel"/>
    <w:tmpl w:val="94448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E2B40D8"/>
    <w:multiLevelType w:val="multilevel"/>
    <w:tmpl w:val="C5B081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E551836"/>
    <w:multiLevelType w:val="multilevel"/>
    <w:tmpl w:val="F5123E12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42" w15:restartNumberingAfterBreak="0">
    <w:nsid w:val="12417D85"/>
    <w:multiLevelType w:val="hybridMultilevel"/>
    <w:tmpl w:val="7B2CCAA0"/>
    <w:lvl w:ilvl="0" w:tplc="0C9C234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2D94475"/>
    <w:multiLevelType w:val="hybridMultilevel"/>
    <w:tmpl w:val="E4C29628"/>
    <w:lvl w:ilvl="0" w:tplc="C988EB6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0A1A36"/>
    <w:multiLevelType w:val="multilevel"/>
    <w:tmpl w:val="37A04EB0"/>
    <w:name w:val="WW8Num684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783"/>
        </w:tabs>
        <w:ind w:left="783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6" w15:restartNumberingAfterBreak="0">
    <w:nsid w:val="19284D66"/>
    <w:multiLevelType w:val="multilevel"/>
    <w:tmpl w:val="2CF4E5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979627B"/>
    <w:multiLevelType w:val="hybridMultilevel"/>
    <w:tmpl w:val="21168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C465F23"/>
    <w:multiLevelType w:val="multilevel"/>
    <w:tmpl w:val="2C145558"/>
    <w:lvl w:ilvl="0">
      <w:start w:val="1"/>
      <w:numFmt w:val="upperRoman"/>
      <w:lvlText w:val="%1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21D359CA"/>
    <w:multiLevelType w:val="multilevel"/>
    <w:tmpl w:val="C7801092"/>
    <w:lvl w:ilvl="0">
      <w:start w:val="1"/>
      <w:numFmt w:val="upperRoman"/>
      <w:lvlText w:val="%1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232331C2"/>
    <w:multiLevelType w:val="hybridMultilevel"/>
    <w:tmpl w:val="BBC4DBFC"/>
    <w:lvl w:ilvl="0" w:tplc="04150003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3261AC0"/>
    <w:multiLevelType w:val="hybridMultilevel"/>
    <w:tmpl w:val="7F6CEE98"/>
    <w:lvl w:ilvl="0" w:tplc="EA26378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34B35DA"/>
    <w:multiLevelType w:val="hybridMultilevel"/>
    <w:tmpl w:val="33E8AD4A"/>
    <w:name w:val="WW8Num6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23F0633F"/>
    <w:multiLevelType w:val="multilevel"/>
    <w:tmpl w:val="84842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4" w15:restartNumberingAfterBreak="0">
    <w:nsid w:val="24685904"/>
    <w:multiLevelType w:val="multilevel"/>
    <w:tmpl w:val="74DCA4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5626059"/>
    <w:multiLevelType w:val="hybridMultilevel"/>
    <w:tmpl w:val="BB008260"/>
    <w:lvl w:ilvl="0" w:tplc="CC7E8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5A308E4"/>
    <w:multiLevelType w:val="hybridMultilevel"/>
    <w:tmpl w:val="E3D27DC0"/>
    <w:lvl w:ilvl="0" w:tplc="88C807C4">
      <w:start w:val="1"/>
      <w:numFmt w:val="bullet"/>
      <w:pStyle w:val="Punktorp2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EB2C8E2">
      <w:start w:val="1"/>
      <w:numFmt w:val="bullet"/>
      <w:lvlText w:val="-"/>
      <w:lvlJc w:val="left"/>
      <w:pPr>
        <w:ind w:left="3731" w:hanging="360"/>
      </w:pPr>
      <w:rPr>
        <w:rFonts w:ascii="Calibri" w:eastAsia="Calibri" w:hAnsi="Calibri" w:cs="Times New Roman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2F6F62BE"/>
    <w:multiLevelType w:val="hybridMultilevel"/>
    <w:tmpl w:val="58B0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D35EA7"/>
    <w:multiLevelType w:val="hybridMultilevel"/>
    <w:tmpl w:val="CA0A7BB2"/>
    <w:lvl w:ilvl="0" w:tplc="4C26B478">
      <w:start w:val="5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686544"/>
    <w:multiLevelType w:val="hybridMultilevel"/>
    <w:tmpl w:val="3EDA8DC2"/>
    <w:lvl w:ilvl="0" w:tplc="E110E374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33812274"/>
    <w:multiLevelType w:val="hybridMultilevel"/>
    <w:tmpl w:val="219A83CC"/>
    <w:lvl w:ilvl="0" w:tplc="A6F474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rPr>
        <w:rFonts w:hint="default"/>
        <w:b w:val="0"/>
        <w:i w:val="0"/>
        <w:sz w:val="22"/>
        <w:szCs w:val="22"/>
      </w:rPr>
    </w:lvl>
    <w:lvl w:ilvl="3" w:tplc="04150001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177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abstractNum w:abstractNumId="63" w15:restartNumberingAfterBreak="0">
    <w:nsid w:val="348A617B"/>
    <w:multiLevelType w:val="multilevel"/>
    <w:tmpl w:val="81FAB8D6"/>
    <w:name w:val="WW8Num683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4" w15:restartNumberingAfterBreak="0">
    <w:nsid w:val="363541EE"/>
    <w:multiLevelType w:val="hybridMultilevel"/>
    <w:tmpl w:val="EED87BE8"/>
    <w:name w:val="WW8Num6822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7A2F3B"/>
    <w:multiLevelType w:val="hybridMultilevel"/>
    <w:tmpl w:val="2AB49D2A"/>
    <w:lvl w:ilvl="0" w:tplc="35B0298A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78B02D8"/>
    <w:multiLevelType w:val="hybridMultilevel"/>
    <w:tmpl w:val="6FF0B7A8"/>
    <w:styleLink w:val="Zaimportowanystyl16"/>
    <w:lvl w:ilvl="0" w:tplc="3144569E">
      <w:start w:val="1"/>
      <w:numFmt w:val="lowerLetter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E6EDEC">
      <w:start w:val="1"/>
      <w:numFmt w:val="lowerLetter"/>
      <w:lvlText w:val="%2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1548" w:hanging="46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502B0E">
      <w:start w:val="1"/>
      <w:numFmt w:val="lowerRoman"/>
      <w:lvlText w:val="%3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247" w:hanging="376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3E5CBA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2988" w:hanging="46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FC552A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3708" w:hanging="46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96D96C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4407" w:hanging="376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EA2266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5148" w:hanging="46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1A53C2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9132"/>
        </w:tabs>
        <w:ind w:left="5868" w:hanging="46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C89374">
      <w:start w:val="1"/>
      <w:numFmt w:val="lowerRoman"/>
      <w:suff w:val="nothing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ind w:left="6381" w:hanging="19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3880456C"/>
    <w:multiLevelType w:val="hybridMultilevel"/>
    <w:tmpl w:val="EB6AF3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8" w15:restartNumberingAfterBreak="0">
    <w:nsid w:val="3C9F6269"/>
    <w:multiLevelType w:val="hybridMultilevel"/>
    <w:tmpl w:val="58B0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0652DD"/>
    <w:multiLevelType w:val="multilevel"/>
    <w:tmpl w:val="F5AA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0" w15:restartNumberingAfterBreak="0">
    <w:nsid w:val="40C04797"/>
    <w:multiLevelType w:val="hybridMultilevel"/>
    <w:tmpl w:val="3B26B3B0"/>
    <w:lvl w:ilvl="0" w:tplc="AC92D29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1824C66"/>
    <w:multiLevelType w:val="hybridMultilevel"/>
    <w:tmpl w:val="62CA4642"/>
    <w:lvl w:ilvl="0" w:tplc="B434B210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1BF6DD7"/>
    <w:multiLevelType w:val="hybridMultilevel"/>
    <w:tmpl w:val="AB9618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3CC222A"/>
    <w:multiLevelType w:val="hybridMultilevel"/>
    <w:tmpl w:val="86003660"/>
    <w:lvl w:ilvl="0" w:tplc="8A4AB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A08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4912A39"/>
    <w:multiLevelType w:val="hybridMultilevel"/>
    <w:tmpl w:val="E44CF6E4"/>
    <w:lvl w:ilvl="0" w:tplc="E110E37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 w:val="0"/>
        <w:i w:val="0"/>
        <w:sz w:val="22"/>
      </w:rPr>
    </w:lvl>
    <w:lvl w:ilvl="2" w:tplc="0415001B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72DBB4">
      <w:numFmt w:val="bullet"/>
      <w:lvlText w:val="−"/>
      <w:lvlJc w:val="left"/>
      <w:pPr>
        <w:ind w:left="5040" w:hanging="360"/>
      </w:pPr>
      <w:rPr>
        <w:rFonts w:ascii="Calibri" w:eastAsia="Calibri" w:hAnsi="Calibri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5B62C2A"/>
    <w:multiLevelType w:val="multilevel"/>
    <w:tmpl w:val="22D80B9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1"/>
      <w:numFmt w:val="decimal"/>
      <w:lvlText w:val="%2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46027312"/>
    <w:multiLevelType w:val="hybridMultilevel"/>
    <w:tmpl w:val="8F08924C"/>
    <w:lvl w:ilvl="0" w:tplc="1C623782">
      <w:start w:val="17"/>
      <w:numFmt w:val="decimal"/>
      <w:lvlText w:val="Rozdział %1."/>
      <w:lvlJc w:val="left"/>
      <w:pPr>
        <w:tabs>
          <w:tab w:val="num" w:pos="1778"/>
        </w:tabs>
        <w:ind w:left="1778" w:hanging="360"/>
      </w:pPr>
      <w:rPr>
        <w:rFonts w:ascii="Calibri" w:hAnsi="Calibri" w:cs="Calibri" w:hint="default"/>
        <w:b/>
        <w:i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6987AF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78" w15:restartNumberingAfterBreak="0">
    <w:nsid w:val="488A2CC4"/>
    <w:multiLevelType w:val="hybridMultilevel"/>
    <w:tmpl w:val="2F368B34"/>
    <w:lvl w:ilvl="0" w:tplc="E6DC05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0" w15:restartNumberingAfterBreak="0">
    <w:nsid w:val="4BA71682"/>
    <w:multiLevelType w:val="multilevel"/>
    <w:tmpl w:val="AD2CF2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82" w15:restartNumberingAfterBreak="0">
    <w:nsid w:val="4D2B3E3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3" w15:restartNumberingAfterBreak="0">
    <w:nsid w:val="4D8F261D"/>
    <w:multiLevelType w:val="multilevel"/>
    <w:tmpl w:val="DB34F42A"/>
    <w:lvl w:ilvl="0">
      <w:start w:val="1"/>
      <w:numFmt w:val="upperRoman"/>
      <w:lvlText w:val="%1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4E793CF8"/>
    <w:multiLevelType w:val="hybridMultilevel"/>
    <w:tmpl w:val="4334889C"/>
    <w:lvl w:ilvl="0" w:tplc="058E6BD6">
      <w:start w:val="1"/>
      <w:numFmt w:val="decimal"/>
      <w:pStyle w:val="Wykrestytul"/>
      <w:lvlText w:val="Wykres %1."/>
      <w:lvlJc w:val="left"/>
      <w:pPr>
        <w:ind w:left="720" w:hanging="360"/>
      </w:pPr>
      <w:rPr>
        <w:rFonts w:hint="default"/>
      </w:rPr>
    </w:lvl>
    <w:lvl w:ilvl="1" w:tplc="4BFA22B2" w:tentative="1">
      <w:start w:val="1"/>
      <w:numFmt w:val="lowerLetter"/>
      <w:lvlText w:val="%2."/>
      <w:lvlJc w:val="left"/>
      <w:pPr>
        <w:ind w:left="1440" w:hanging="360"/>
      </w:pPr>
    </w:lvl>
    <w:lvl w:ilvl="2" w:tplc="6818CB5C" w:tentative="1">
      <w:start w:val="1"/>
      <w:numFmt w:val="lowerRoman"/>
      <w:lvlText w:val="%3."/>
      <w:lvlJc w:val="right"/>
      <w:pPr>
        <w:ind w:left="2160" w:hanging="180"/>
      </w:pPr>
    </w:lvl>
    <w:lvl w:ilvl="3" w:tplc="3FDA1B5E" w:tentative="1">
      <w:start w:val="1"/>
      <w:numFmt w:val="decimal"/>
      <w:lvlText w:val="%4."/>
      <w:lvlJc w:val="left"/>
      <w:pPr>
        <w:ind w:left="2880" w:hanging="360"/>
      </w:pPr>
    </w:lvl>
    <w:lvl w:ilvl="4" w:tplc="607E5E78" w:tentative="1">
      <w:start w:val="1"/>
      <w:numFmt w:val="lowerLetter"/>
      <w:lvlText w:val="%5."/>
      <w:lvlJc w:val="left"/>
      <w:pPr>
        <w:ind w:left="3600" w:hanging="360"/>
      </w:pPr>
    </w:lvl>
    <w:lvl w:ilvl="5" w:tplc="9F4CCE5E" w:tentative="1">
      <w:start w:val="1"/>
      <w:numFmt w:val="lowerRoman"/>
      <w:lvlText w:val="%6."/>
      <w:lvlJc w:val="right"/>
      <w:pPr>
        <w:ind w:left="4320" w:hanging="180"/>
      </w:pPr>
    </w:lvl>
    <w:lvl w:ilvl="6" w:tplc="7D14DAF2" w:tentative="1">
      <w:start w:val="1"/>
      <w:numFmt w:val="decimal"/>
      <w:lvlText w:val="%7."/>
      <w:lvlJc w:val="left"/>
      <w:pPr>
        <w:ind w:left="5040" w:hanging="360"/>
      </w:pPr>
    </w:lvl>
    <w:lvl w:ilvl="7" w:tplc="1B863F1E" w:tentative="1">
      <w:start w:val="1"/>
      <w:numFmt w:val="lowerLetter"/>
      <w:lvlText w:val="%8."/>
      <w:lvlJc w:val="left"/>
      <w:pPr>
        <w:ind w:left="5760" w:hanging="360"/>
      </w:pPr>
    </w:lvl>
    <w:lvl w:ilvl="8" w:tplc="E5FE0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F31498F"/>
    <w:multiLevelType w:val="multilevel"/>
    <w:tmpl w:val="EE7471DE"/>
    <w:styleLink w:val="Zaimportowanystyl2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85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283"/>
        </w:tabs>
        <w:ind w:left="1426" w:hanging="7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559" w:hanging="55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67" w:hanging="90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267" w:hanging="5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975" w:hanging="8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975" w:hanging="53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683" w:hanging="87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50B74505"/>
    <w:multiLevelType w:val="hybridMultilevel"/>
    <w:tmpl w:val="5E041A56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7" w15:restartNumberingAfterBreak="0">
    <w:nsid w:val="53390A8B"/>
    <w:multiLevelType w:val="hybridMultilevel"/>
    <w:tmpl w:val="EE142078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42E3397"/>
    <w:multiLevelType w:val="hybridMultilevel"/>
    <w:tmpl w:val="483228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543532D2"/>
    <w:multiLevelType w:val="hybridMultilevel"/>
    <w:tmpl w:val="B90EE910"/>
    <w:lvl w:ilvl="0" w:tplc="08E238D8">
      <w:start w:val="10"/>
      <w:numFmt w:val="decimal"/>
      <w:lvlText w:val="Rozdział 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i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60F4C4A"/>
    <w:multiLevelType w:val="multilevel"/>
    <w:tmpl w:val="DBC00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56914230"/>
    <w:multiLevelType w:val="hybridMultilevel"/>
    <w:tmpl w:val="60E4841A"/>
    <w:lvl w:ilvl="0" w:tplc="1A20ACA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4A9E1B02">
      <w:start w:val="1"/>
      <w:numFmt w:val="decimal"/>
      <w:lvlText w:val="%2."/>
      <w:lvlJc w:val="left"/>
      <w:pPr>
        <w:tabs>
          <w:tab w:val="num" w:pos="1779"/>
        </w:tabs>
        <w:ind w:left="1779" w:hanging="360"/>
      </w:pPr>
    </w:lvl>
    <w:lvl w:ilvl="2" w:tplc="59B27A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A5528F6"/>
    <w:multiLevelType w:val="hybridMultilevel"/>
    <w:tmpl w:val="A82C3BCA"/>
    <w:lvl w:ilvl="0" w:tplc="04150011">
      <w:start w:val="1"/>
      <w:numFmt w:val="decimal"/>
      <w:pStyle w:val="Rysunektytul"/>
      <w:lvlText w:val="Rysunek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B2743B3"/>
    <w:multiLevelType w:val="hybridMultilevel"/>
    <w:tmpl w:val="BE5AF4B2"/>
    <w:lvl w:ilvl="0" w:tplc="6F86F80E">
      <w:start w:val="4"/>
      <w:numFmt w:val="decimal"/>
      <w:lvlText w:val="Rozdział %1."/>
      <w:lvlJc w:val="left"/>
      <w:pPr>
        <w:ind w:left="1070" w:hanging="360"/>
      </w:pPr>
      <w:rPr>
        <w:rFonts w:ascii="Calibri" w:hAnsi="Calibri" w:cs="Calibri" w:hint="default"/>
        <w:b/>
        <w:i/>
        <w:sz w:val="28"/>
      </w:rPr>
    </w:lvl>
    <w:lvl w:ilvl="1" w:tplc="3D266A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CCA3948">
      <w:start w:val="1"/>
      <w:numFmt w:val="lowerLetter"/>
      <w:lvlText w:val="%3)"/>
      <w:lvlJc w:val="left"/>
      <w:pPr>
        <w:ind w:left="2340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B4941E3"/>
    <w:multiLevelType w:val="hybridMultilevel"/>
    <w:tmpl w:val="8E76D842"/>
    <w:lvl w:ilvl="0" w:tplc="D21627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84B45BEC">
      <w:start w:val="1"/>
      <w:numFmt w:val="decimal"/>
      <w:lvlText w:val="%2."/>
      <w:lvlJc w:val="left"/>
      <w:pPr>
        <w:tabs>
          <w:tab w:val="num" w:pos="1779"/>
        </w:tabs>
        <w:ind w:left="1779" w:hanging="360"/>
      </w:pPr>
    </w:lvl>
    <w:lvl w:ilvl="2" w:tplc="70B683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F8FF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D0F5D66"/>
    <w:multiLevelType w:val="hybridMultilevel"/>
    <w:tmpl w:val="8C0C1CC4"/>
    <w:lvl w:ilvl="0" w:tplc="70B68340">
      <w:start w:val="1"/>
      <w:numFmt w:val="decimal"/>
      <w:lvlText w:val="%1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1" w:tplc="04150003">
      <w:start w:val="6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b w:val="0"/>
        <w:sz w:val="20"/>
        <w:szCs w:val="20"/>
      </w:rPr>
    </w:lvl>
    <w:lvl w:ilvl="2" w:tplc="04150005">
      <w:start w:val="1"/>
      <w:numFmt w:val="lowerLetter"/>
      <w:lvlText w:val="%3)"/>
      <w:lvlJc w:val="left"/>
      <w:pPr>
        <w:ind w:left="2685" w:hanging="360"/>
      </w:pPr>
      <w:rPr>
        <w:rFonts w:ascii="Arial" w:hAnsi="Arial" w:cs="Arial" w:hint="default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0B6834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6" w15:restartNumberingAfterBreak="0">
    <w:nsid w:val="5D2473F4"/>
    <w:multiLevelType w:val="hybridMultilevel"/>
    <w:tmpl w:val="6F9AD03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5D641A1F"/>
    <w:multiLevelType w:val="multilevel"/>
    <w:tmpl w:val="CF9E8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5D990054"/>
    <w:multiLevelType w:val="multilevel"/>
    <w:tmpl w:val="60A62422"/>
    <w:lvl w:ilvl="0">
      <w:start w:val="1"/>
      <w:numFmt w:val="upperRoman"/>
      <w:lvlText w:val="%1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3"/>
      <w:numFmt w:val="decimal"/>
      <w:lvlText w:val="%4)"/>
      <w:lvlJc w:val="left"/>
      <w:pPr>
        <w:ind w:left="1440" w:hanging="360"/>
      </w:pPr>
      <w:rPr>
        <w:rFonts w:hint="default"/>
        <w:b w:val="0"/>
        <w:color w:val="000000"/>
        <w:sz w:val="24"/>
        <w:szCs w:val="24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5DA66096"/>
    <w:multiLevelType w:val="multilevel"/>
    <w:tmpl w:val="9328C7F0"/>
    <w:name w:val="WW8Num684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0" w15:restartNumberingAfterBreak="0">
    <w:nsid w:val="5FD41AB7"/>
    <w:multiLevelType w:val="multilevel"/>
    <w:tmpl w:val="BA0E4F8E"/>
    <w:lvl w:ilvl="0">
      <w:start w:val="6"/>
      <w:numFmt w:val="decimal"/>
      <w:lvlText w:val="Rozdział %1."/>
      <w:lvlJc w:val="left"/>
      <w:pPr>
        <w:ind w:left="360" w:hanging="360"/>
      </w:pPr>
      <w:rPr>
        <w:rFonts w:ascii="Calibri" w:eastAsia="Calibri" w:hAnsi="Calibri" w:cs="Calibri" w:hint="default"/>
        <w:b/>
        <w:i/>
        <w:sz w:val="28"/>
        <w:szCs w:val="28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1" w15:restartNumberingAfterBreak="0">
    <w:nsid w:val="618E3E24"/>
    <w:multiLevelType w:val="multilevel"/>
    <w:tmpl w:val="58F66C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61D15E66"/>
    <w:multiLevelType w:val="multilevel"/>
    <w:tmpl w:val="6D8CEBDE"/>
    <w:lvl w:ilvl="0">
      <w:start w:val="1"/>
      <w:numFmt w:val="upperRoman"/>
      <w:lvlText w:val="%1"/>
      <w:lvlJc w:val="left"/>
      <w:pPr>
        <w:ind w:left="360" w:hanging="360"/>
      </w:pPr>
      <w:rPr>
        <w:rFonts w:ascii="Calibri" w:hAnsi="Calibri" w:cs="Times New Roman" w:hint="default"/>
        <w:b/>
        <w:i w:val="0"/>
        <w:sz w:val="24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3" w15:restartNumberingAfterBreak="0">
    <w:nsid w:val="62C03B04"/>
    <w:multiLevelType w:val="hybridMultilevel"/>
    <w:tmpl w:val="FD4624FA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64A42B0D"/>
    <w:multiLevelType w:val="hybridMultilevel"/>
    <w:tmpl w:val="E6FA81B2"/>
    <w:name w:val="WW8Num3722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0109BF2">
      <w:start w:val="1"/>
      <w:numFmt w:val="decimal"/>
      <w:lvlText w:val="%3)"/>
      <w:lvlJc w:val="right"/>
      <w:pPr>
        <w:ind w:left="2586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65350188"/>
    <w:multiLevelType w:val="hybridMultilevel"/>
    <w:tmpl w:val="BD8C4E24"/>
    <w:lvl w:ilvl="0" w:tplc="E110E374">
      <w:start w:val="1"/>
      <w:numFmt w:val="bullet"/>
      <w:lvlText w:val="-"/>
      <w:lvlJc w:val="left"/>
      <w:pPr>
        <w:ind w:left="14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6" w15:restartNumberingAfterBreak="0">
    <w:nsid w:val="656806EC"/>
    <w:multiLevelType w:val="hybridMultilevel"/>
    <w:tmpl w:val="190A1EE6"/>
    <w:lvl w:ilvl="0" w:tplc="EF5C37C8">
      <w:start w:val="1"/>
      <w:numFmt w:val="decimal"/>
      <w:lvlText w:val="Rozdział %1."/>
      <w:lvlJc w:val="left"/>
      <w:pPr>
        <w:ind w:left="1637" w:hanging="360"/>
      </w:pPr>
      <w:rPr>
        <w:rFonts w:ascii="Calibri" w:hAnsi="Calibri" w:cs="Calibri" w:hint="default"/>
        <w:b/>
        <w:i/>
        <w:sz w:val="28"/>
      </w:rPr>
    </w:lvl>
    <w:lvl w:ilvl="1" w:tplc="04150019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07" w15:restartNumberingAfterBreak="0">
    <w:nsid w:val="65DB4CAE"/>
    <w:multiLevelType w:val="hybridMultilevel"/>
    <w:tmpl w:val="A830B58A"/>
    <w:lvl w:ilvl="0" w:tplc="C3FAE7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7B13B98"/>
    <w:multiLevelType w:val="hybridMultilevel"/>
    <w:tmpl w:val="0B701748"/>
    <w:lvl w:ilvl="0" w:tplc="996A1CD8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8554778"/>
    <w:multiLevelType w:val="hybridMultilevel"/>
    <w:tmpl w:val="366066DE"/>
    <w:lvl w:ilvl="0" w:tplc="E110E37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68F72AE7"/>
    <w:multiLevelType w:val="hybridMultilevel"/>
    <w:tmpl w:val="509278F8"/>
    <w:lvl w:ilvl="0" w:tplc="2E885FEE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0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ACF67E6"/>
    <w:multiLevelType w:val="hybridMultilevel"/>
    <w:tmpl w:val="794A7DDA"/>
    <w:lvl w:ilvl="0" w:tplc="9C086B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A20E854" w:tentative="1">
      <w:start w:val="1"/>
      <w:numFmt w:val="lowerLetter"/>
      <w:lvlText w:val="%2."/>
      <w:lvlJc w:val="left"/>
      <w:pPr>
        <w:ind w:left="1440" w:hanging="360"/>
      </w:pPr>
    </w:lvl>
    <w:lvl w:ilvl="2" w:tplc="FD8685E8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3264771"/>
    <w:multiLevelType w:val="hybridMultilevel"/>
    <w:tmpl w:val="FCBA1C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DD3FA4"/>
    <w:multiLevelType w:val="hybridMultilevel"/>
    <w:tmpl w:val="6988E6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3FC5863"/>
    <w:multiLevelType w:val="multilevel"/>
    <w:tmpl w:val="5BD68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ascii="Calibri" w:hAnsi="Calibri" w:cs="Times New Roman" w:hint="default"/>
        <w:b w:val="0"/>
        <w:color w:val="auto"/>
        <w:sz w:val="20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5" w15:restartNumberingAfterBreak="0">
    <w:nsid w:val="75F34535"/>
    <w:multiLevelType w:val="hybridMultilevel"/>
    <w:tmpl w:val="75162D72"/>
    <w:lvl w:ilvl="0" w:tplc="C55AA85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6FA2CFC"/>
    <w:multiLevelType w:val="hybridMultilevel"/>
    <w:tmpl w:val="C73613F6"/>
    <w:lvl w:ilvl="0" w:tplc="706A048E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919224B0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Calibri" w:hAnsi="Calibri" w:hint="default"/>
        <w:b w:val="0"/>
        <w:i w:val="0"/>
        <w:sz w:val="22"/>
      </w:rPr>
    </w:lvl>
    <w:lvl w:ilvl="3" w:tplc="0415000F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17" w15:restartNumberingAfterBreak="0">
    <w:nsid w:val="77984AAA"/>
    <w:multiLevelType w:val="hybridMultilevel"/>
    <w:tmpl w:val="513001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ABF4BB8"/>
    <w:multiLevelType w:val="hybridMultilevel"/>
    <w:tmpl w:val="2440FE7A"/>
    <w:lvl w:ilvl="0" w:tplc="EC1453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9586A7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510B2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12E6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C0E2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200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E6DA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602B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8C2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CA21404"/>
    <w:multiLevelType w:val="hybridMultilevel"/>
    <w:tmpl w:val="01F692A4"/>
    <w:lvl w:ilvl="0" w:tplc="47B09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E8D43F2"/>
    <w:multiLevelType w:val="multilevel"/>
    <w:tmpl w:val="3FD0A0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1" w15:restartNumberingAfterBreak="0">
    <w:nsid w:val="7F273EFD"/>
    <w:multiLevelType w:val="hybridMultilevel"/>
    <w:tmpl w:val="6352BC9C"/>
    <w:lvl w:ilvl="0" w:tplc="3D88EF18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031155">
    <w:abstractNumId w:val="103"/>
  </w:num>
  <w:num w:numId="2" w16cid:durableId="1552616984">
    <w:abstractNumId w:val="94"/>
  </w:num>
  <w:num w:numId="3" w16cid:durableId="135729182">
    <w:abstractNumId w:val="45"/>
  </w:num>
  <w:num w:numId="4" w16cid:durableId="148600694">
    <w:abstractNumId w:val="0"/>
  </w:num>
  <w:num w:numId="5" w16cid:durableId="272785103">
    <w:abstractNumId w:val="73"/>
  </w:num>
  <w:num w:numId="6" w16cid:durableId="7024391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0151280">
    <w:abstractNumId w:val="74"/>
  </w:num>
  <w:num w:numId="8" w16cid:durableId="594287769">
    <w:abstractNumId w:val="115"/>
  </w:num>
  <w:num w:numId="9" w16cid:durableId="1512530558">
    <w:abstractNumId w:val="119"/>
  </w:num>
  <w:num w:numId="10" w16cid:durableId="1972131688">
    <w:abstractNumId w:val="91"/>
  </w:num>
  <w:num w:numId="11" w16cid:durableId="862982165">
    <w:abstractNumId w:val="29"/>
  </w:num>
  <w:num w:numId="12" w16cid:durableId="897283104">
    <w:abstractNumId w:val="47"/>
  </w:num>
  <w:num w:numId="13" w16cid:durableId="459498517">
    <w:abstractNumId w:val="27"/>
  </w:num>
  <w:num w:numId="14" w16cid:durableId="1377048280">
    <w:abstractNumId w:val="61"/>
  </w:num>
  <w:num w:numId="15" w16cid:durableId="1120537875">
    <w:abstractNumId w:val="118"/>
  </w:num>
  <w:num w:numId="16" w16cid:durableId="532234571">
    <w:abstractNumId w:val="55"/>
  </w:num>
  <w:num w:numId="17" w16cid:durableId="175384178">
    <w:abstractNumId w:val="112"/>
  </w:num>
  <w:num w:numId="18" w16cid:durableId="1544362701">
    <w:abstractNumId w:val="107"/>
  </w:num>
  <w:num w:numId="19" w16cid:durableId="2118333375">
    <w:abstractNumId w:val="42"/>
  </w:num>
  <w:num w:numId="20" w16cid:durableId="1164315270">
    <w:abstractNumId w:val="110"/>
  </w:num>
  <w:num w:numId="21" w16cid:durableId="2107730033">
    <w:abstractNumId w:val="28"/>
  </w:num>
  <w:num w:numId="22" w16cid:durableId="897743531">
    <w:abstractNumId w:val="23"/>
  </w:num>
  <w:num w:numId="23" w16cid:durableId="189417825">
    <w:abstractNumId w:val="79"/>
  </w:num>
  <w:num w:numId="24" w16cid:durableId="665017409">
    <w:abstractNumId w:val="116"/>
  </w:num>
  <w:num w:numId="25" w16cid:durableId="1548419672">
    <w:abstractNumId w:val="120"/>
  </w:num>
  <w:num w:numId="26" w16cid:durableId="304748469">
    <w:abstractNumId w:val="56"/>
  </w:num>
  <w:num w:numId="27" w16cid:durableId="319777003">
    <w:abstractNumId w:val="84"/>
  </w:num>
  <w:num w:numId="28" w16cid:durableId="1955356659">
    <w:abstractNumId w:val="33"/>
  </w:num>
  <w:num w:numId="29" w16cid:durableId="355814571">
    <w:abstractNumId w:val="92"/>
  </w:num>
  <w:num w:numId="30" w16cid:durableId="1873225838">
    <w:abstractNumId w:val="106"/>
  </w:num>
  <w:num w:numId="31" w16cid:durableId="626399827">
    <w:abstractNumId w:val="93"/>
  </w:num>
  <w:num w:numId="32" w16cid:durableId="1177646728">
    <w:abstractNumId w:val="100"/>
  </w:num>
  <w:num w:numId="33" w16cid:durableId="271673831">
    <w:abstractNumId w:val="70"/>
  </w:num>
  <w:num w:numId="34" w16cid:durableId="1678773889">
    <w:abstractNumId w:val="121"/>
  </w:num>
  <w:num w:numId="35" w16cid:durableId="1921018986">
    <w:abstractNumId w:val="71"/>
  </w:num>
  <w:num w:numId="36" w16cid:durableId="820000716">
    <w:abstractNumId w:val="35"/>
  </w:num>
  <w:num w:numId="37" w16cid:durableId="1917594829">
    <w:abstractNumId w:val="32"/>
  </w:num>
  <w:num w:numId="38" w16cid:durableId="1520006732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6123819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8479214">
    <w:abstractNumId w:val="109"/>
  </w:num>
  <w:num w:numId="41" w16cid:durableId="447479818">
    <w:abstractNumId w:val="40"/>
  </w:num>
  <w:num w:numId="42" w16cid:durableId="634289029">
    <w:abstractNumId w:val="62"/>
  </w:num>
  <w:num w:numId="43" w16cid:durableId="1229655371">
    <w:abstractNumId w:val="102"/>
  </w:num>
  <w:num w:numId="44" w16cid:durableId="14116705">
    <w:abstractNumId w:val="75"/>
  </w:num>
  <w:num w:numId="45" w16cid:durableId="475612091">
    <w:abstractNumId w:val="46"/>
  </w:num>
  <w:num w:numId="46" w16cid:durableId="865215541">
    <w:abstractNumId w:val="60"/>
  </w:num>
  <w:num w:numId="47" w16cid:durableId="2082486014">
    <w:abstractNumId w:val="36"/>
  </w:num>
  <w:num w:numId="48" w16cid:durableId="215120409">
    <w:abstractNumId w:val="34"/>
  </w:num>
  <w:num w:numId="49" w16cid:durableId="1079905505">
    <w:abstractNumId w:val="81"/>
    <w:lvlOverride w:ilvl="0">
      <w:startOverride w:val="1"/>
    </w:lvlOverride>
  </w:num>
  <w:num w:numId="50" w16cid:durableId="930241322">
    <w:abstractNumId w:val="96"/>
  </w:num>
  <w:num w:numId="51" w16cid:durableId="467940212">
    <w:abstractNumId w:val="95"/>
  </w:num>
  <w:num w:numId="52" w16cid:durableId="898125230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60542854">
    <w:abstractNumId w:val="85"/>
  </w:num>
  <w:num w:numId="54" w16cid:durableId="239221833">
    <w:abstractNumId w:val="105"/>
  </w:num>
  <w:num w:numId="55" w16cid:durableId="804084969">
    <w:abstractNumId w:val="49"/>
  </w:num>
  <w:num w:numId="56" w16cid:durableId="1381784487">
    <w:abstractNumId w:val="48"/>
  </w:num>
  <w:num w:numId="57" w16cid:durableId="1327782681">
    <w:abstractNumId w:val="83"/>
  </w:num>
  <w:num w:numId="58" w16cid:durableId="225654704">
    <w:abstractNumId w:val="90"/>
  </w:num>
  <w:num w:numId="59" w16cid:durableId="898247725">
    <w:abstractNumId w:val="39"/>
  </w:num>
  <w:num w:numId="60" w16cid:durableId="425351817">
    <w:abstractNumId w:val="97"/>
  </w:num>
  <w:num w:numId="61" w16cid:durableId="719204998">
    <w:abstractNumId w:val="86"/>
  </w:num>
  <w:num w:numId="62" w16cid:durableId="416171213">
    <w:abstractNumId w:val="104"/>
  </w:num>
  <w:num w:numId="63" w16cid:durableId="1023436908">
    <w:abstractNumId w:val="37"/>
  </w:num>
  <w:num w:numId="64" w16cid:durableId="1415475250">
    <w:abstractNumId w:val="68"/>
  </w:num>
  <w:num w:numId="65" w16cid:durableId="199823870">
    <w:abstractNumId w:val="57"/>
  </w:num>
  <w:num w:numId="66" w16cid:durableId="883831096">
    <w:abstractNumId w:val="117"/>
  </w:num>
  <w:num w:numId="67" w16cid:durableId="1040981628">
    <w:abstractNumId w:val="38"/>
  </w:num>
  <w:num w:numId="68" w16cid:durableId="1491142481">
    <w:abstractNumId w:val="66"/>
  </w:num>
  <w:num w:numId="69" w16cid:durableId="185410056">
    <w:abstractNumId w:val="67"/>
  </w:num>
  <w:num w:numId="70" w16cid:durableId="35741934">
    <w:abstractNumId w:val="82"/>
  </w:num>
  <w:num w:numId="71" w16cid:durableId="1104615557">
    <w:abstractNumId w:val="77"/>
  </w:num>
  <w:num w:numId="72" w16cid:durableId="1541236094">
    <w:abstractNumId w:val="101"/>
  </w:num>
  <w:num w:numId="73" w16cid:durableId="712316022">
    <w:abstractNumId w:val="30"/>
  </w:num>
  <w:num w:numId="74" w16cid:durableId="1265650382">
    <w:abstractNumId w:val="87"/>
  </w:num>
  <w:num w:numId="75" w16cid:durableId="587661903">
    <w:abstractNumId w:val="80"/>
  </w:num>
  <w:num w:numId="76" w16cid:durableId="729154380">
    <w:abstractNumId w:val="50"/>
  </w:num>
  <w:num w:numId="77" w16cid:durableId="1514999692">
    <w:abstractNumId w:val="88"/>
  </w:num>
  <w:num w:numId="78" w16cid:durableId="452287746">
    <w:abstractNumId w:val="54"/>
  </w:num>
  <w:num w:numId="79" w16cid:durableId="1371297700">
    <w:abstractNumId w:val="41"/>
  </w:num>
  <w:num w:numId="80" w16cid:durableId="2030913534">
    <w:abstractNumId w:val="43"/>
  </w:num>
  <w:num w:numId="81" w16cid:durableId="235288437">
    <w:abstractNumId w:val="108"/>
  </w:num>
  <w:num w:numId="82" w16cid:durableId="1229922248">
    <w:abstractNumId w:val="31"/>
  </w:num>
  <w:num w:numId="83" w16cid:durableId="278688303">
    <w:abstractNumId w:val="89"/>
  </w:num>
  <w:num w:numId="84" w16cid:durableId="1556157910">
    <w:abstractNumId w:val="98"/>
  </w:num>
  <w:num w:numId="85" w16cid:durableId="2005938163">
    <w:abstractNumId w:val="58"/>
  </w:num>
  <w:num w:numId="86" w16cid:durableId="30765892">
    <w:abstractNumId w:val="65"/>
  </w:num>
  <w:num w:numId="87" w16cid:durableId="1153370982">
    <w:abstractNumId w:val="114"/>
  </w:num>
  <w:num w:numId="88" w16cid:durableId="2111587697">
    <w:abstractNumId w:val="72"/>
  </w:num>
  <w:num w:numId="89" w16cid:durableId="1970086198">
    <w:abstractNumId w:val="76"/>
  </w:num>
  <w:num w:numId="90" w16cid:durableId="1115372924">
    <w:abstractNumId w:val="2"/>
  </w:num>
  <w:num w:numId="91" w16cid:durableId="948512555">
    <w:abstractNumId w:val="13"/>
  </w:num>
  <w:num w:numId="92" w16cid:durableId="685526208">
    <w:abstractNumId w:val="14"/>
  </w:num>
  <w:num w:numId="93" w16cid:durableId="1117065334">
    <w:abstractNumId w:val="53"/>
  </w:num>
  <w:num w:numId="94" w16cid:durableId="726999926">
    <w:abstractNumId w:val="15"/>
  </w:num>
  <w:num w:numId="95" w16cid:durableId="326203754">
    <w:abstractNumId w:val="69"/>
  </w:num>
  <w:num w:numId="96" w16cid:durableId="1044862948">
    <w:abstractNumId w:val="6"/>
  </w:num>
  <w:num w:numId="97" w16cid:durableId="232619094">
    <w:abstractNumId w:val="7"/>
  </w:num>
  <w:num w:numId="98" w16cid:durableId="1303122034">
    <w:abstractNumId w:val="11"/>
  </w:num>
  <w:num w:numId="99" w16cid:durableId="212233854">
    <w:abstractNumId w:val="12"/>
  </w:num>
  <w:num w:numId="100" w16cid:durableId="266499042">
    <w:abstractNumId w:val="17"/>
  </w:num>
  <w:num w:numId="101" w16cid:durableId="545800008">
    <w:abstractNumId w:val="113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ocumentProtection w:edit="trackedChange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0-09-22"/>
    <w:docVar w:name="LE_Links" w:val="{BCE47A99-EA49-4EDC-A65F-65688F2771AD}"/>
  </w:docVars>
  <w:rsids>
    <w:rsidRoot w:val="00FC2218"/>
    <w:rsid w:val="000007A8"/>
    <w:rsid w:val="00001214"/>
    <w:rsid w:val="000021BE"/>
    <w:rsid w:val="00002603"/>
    <w:rsid w:val="00003228"/>
    <w:rsid w:val="0000329F"/>
    <w:rsid w:val="00006539"/>
    <w:rsid w:val="00006CB8"/>
    <w:rsid w:val="000074EC"/>
    <w:rsid w:val="000114C1"/>
    <w:rsid w:val="0001210A"/>
    <w:rsid w:val="0001288E"/>
    <w:rsid w:val="00013881"/>
    <w:rsid w:val="00013A1B"/>
    <w:rsid w:val="0001436D"/>
    <w:rsid w:val="00014492"/>
    <w:rsid w:val="0001464A"/>
    <w:rsid w:val="00015D0D"/>
    <w:rsid w:val="00016500"/>
    <w:rsid w:val="000166CE"/>
    <w:rsid w:val="00020472"/>
    <w:rsid w:val="000205DD"/>
    <w:rsid w:val="000206D0"/>
    <w:rsid w:val="00020C6F"/>
    <w:rsid w:val="00020C71"/>
    <w:rsid w:val="00021A66"/>
    <w:rsid w:val="0002256F"/>
    <w:rsid w:val="00022B1A"/>
    <w:rsid w:val="00022B43"/>
    <w:rsid w:val="00023ECF"/>
    <w:rsid w:val="00024721"/>
    <w:rsid w:val="00024837"/>
    <w:rsid w:val="00024B4A"/>
    <w:rsid w:val="00025B6A"/>
    <w:rsid w:val="000263DA"/>
    <w:rsid w:val="000264E2"/>
    <w:rsid w:val="00026730"/>
    <w:rsid w:val="000268BA"/>
    <w:rsid w:val="00026F3F"/>
    <w:rsid w:val="0002776F"/>
    <w:rsid w:val="00027871"/>
    <w:rsid w:val="000302DD"/>
    <w:rsid w:val="00030776"/>
    <w:rsid w:val="00030DE1"/>
    <w:rsid w:val="00030DFA"/>
    <w:rsid w:val="000316F0"/>
    <w:rsid w:val="000330A4"/>
    <w:rsid w:val="00033158"/>
    <w:rsid w:val="000352E3"/>
    <w:rsid w:val="00035327"/>
    <w:rsid w:val="000356B9"/>
    <w:rsid w:val="000358D7"/>
    <w:rsid w:val="0003756D"/>
    <w:rsid w:val="00040115"/>
    <w:rsid w:val="0004076D"/>
    <w:rsid w:val="000409C5"/>
    <w:rsid w:val="00040F42"/>
    <w:rsid w:val="000417FD"/>
    <w:rsid w:val="00041AFA"/>
    <w:rsid w:val="00041B82"/>
    <w:rsid w:val="00042C1A"/>
    <w:rsid w:val="00042CA5"/>
    <w:rsid w:val="000436C6"/>
    <w:rsid w:val="000437E7"/>
    <w:rsid w:val="00045E2E"/>
    <w:rsid w:val="000466B2"/>
    <w:rsid w:val="00046BE2"/>
    <w:rsid w:val="00047B44"/>
    <w:rsid w:val="0005017A"/>
    <w:rsid w:val="00050453"/>
    <w:rsid w:val="000504A9"/>
    <w:rsid w:val="000504DD"/>
    <w:rsid w:val="00050BE8"/>
    <w:rsid w:val="00050C82"/>
    <w:rsid w:val="00051675"/>
    <w:rsid w:val="0005189F"/>
    <w:rsid w:val="00051DB8"/>
    <w:rsid w:val="00052353"/>
    <w:rsid w:val="00053D80"/>
    <w:rsid w:val="0005414D"/>
    <w:rsid w:val="0005415B"/>
    <w:rsid w:val="0005430D"/>
    <w:rsid w:val="000543B6"/>
    <w:rsid w:val="000552BF"/>
    <w:rsid w:val="000558D6"/>
    <w:rsid w:val="00056041"/>
    <w:rsid w:val="00056130"/>
    <w:rsid w:val="0005626D"/>
    <w:rsid w:val="000567EF"/>
    <w:rsid w:val="00056DC9"/>
    <w:rsid w:val="000571AA"/>
    <w:rsid w:val="00057616"/>
    <w:rsid w:val="00057630"/>
    <w:rsid w:val="000579A4"/>
    <w:rsid w:val="00057AF2"/>
    <w:rsid w:val="0006032E"/>
    <w:rsid w:val="000603F4"/>
    <w:rsid w:val="00060E6D"/>
    <w:rsid w:val="0006174B"/>
    <w:rsid w:val="00061D20"/>
    <w:rsid w:val="00063218"/>
    <w:rsid w:val="0006329A"/>
    <w:rsid w:val="00063497"/>
    <w:rsid w:val="00063DA4"/>
    <w:rsid w:val="000648B2"/>
    <w:rsid w:val="00065EA5"/>
    <w:rsid w:val="00065F57"/>
    <w:rsid w:val="00067837"/>
    <w:rsid w:val="00067C2E"/>
    <w:rsid w:val="000712D5"/>
    <w:rsid w:val="00071341"/>
    <w:rsid w:val="000715CF"/>
    <w:rsid w:val="00071685"/>
    <w:rsid w:val="00072E31"/>
    <w:rsid w:val="00072EF9"/>
    <w:rsid w:val="00074C1B"/>
    <w:rsid w:val="00074E43"/>
    <w:rsid w:val="00075A7B"/>
    <w:rsid w:val="00077E50"/>
    <w:rsid w:val="00077EFB"/>
    <w:rsid w:val="000801B7"/>
    <w:rsid w:val="00080471"/>
    <w:rsid w:val="0008161E"/>
    <w:rsid w:val="000818AB"/>
    <w:rsid w:val="00081F5E"/>
    <w:rsid w:val="00082F88"/>
    <w:rsid w:val="00083366"/>
    <w:rsid w:val="00083754"/>
    <w:rsid w:val="00084347"/>
    <w:rsid w:val="00084DFC"/>
    <w:rsid w:val="00084F97"/>
    <w:rsid w:val="000868AC"/>
    <w:rsid w:val="000874A7"/>
    <w:rsid w:val="00087515"/>
    <w:rsid w:val="00087B92"/>
    <w:rsid w:val="00087CDB"/>
    <w:rsid w:val="00087DC6"/>
    <w:rsid w:val="00090248"/>
    <w:rsid w:val="000908A2"/>
    <w:rsid w:val="00090970"/>
    <w:rsid w:val="00090A33"/>
    <w:rsid w:val="00090ABF"/>
    <w:rsid w:val="00091048"/>
    <w:rsid w:val="00091086"/>
    <w:rsid w:val="000911E6"/>
    <w:rsid w:val="00092041"/>
    <w:rsid w:val="00092585"/>
    <w:rsid w:val="000940F1"/>
    <w:rsid w:val="000941B8"/>
    <w:rsid w:val="00094962"/>
    <w:rsid w:val="00094CB6"/>
    <w:rsid w:val="0009551D"/>
    <w:rsid w:val="0009565E"/>
    <w:rsid w:val="00096305"/>
    <w:rsid w:val="000968C4"/>
    <w:rsid w:val="00096A17"/>
    <w:rsid w:val="00097912"/>
    <w:rsid w:val="000A0826"/>
    <w:rsid w:val="000A129C"/>
    <w:rsid w:val="000A152C"/>
    <w:rsid w:val="000A1D36"/>
    <w:rsid w:val="000A2990"/>
    <w:rsid w:val="000A2D13"/>
    <w:rsid w:val="000A3229"/>
    <w:rsid w:val="000A336C"/>
    <w:rsid w:val="000A3436"/>
    <w:rsid w:val="000A355A"/>
    <w:rsid w:val="000A3C8F"/>
    <w:rsid w:val="000A42EE"/>
    <w:rsid w:val="000A49DF"/>
    <w:rsid w:val="000A52B6"/>
    <w:rsid w:val="000A54E7"/>
    <w:rsid w:val="000A556C"/>
    <w:rsid w:val="000A59A2"/>
    <w:rsid w:val="000A660A"/>
    <w:rsid w:val="000A6E14"/>
    <w:rsid w:val="000A7015"/>
    <w:rsid w:val="000A70DB"/>
    <w:rsid w:val="000A7573"/>
    <w:rsid w:val="000B0AB4"/>
    <w:rsid w:val="000B0BDB"/>
    <w:rsid w:val="000B0D8E"/>
    <w:rsid w:val="000B1D02"/>
    <w:rsid w:val="000B238E"/>
    <w:rsid w:val="000B25E3"/>
    <w:rsid w:val="000B286C"/>
    <w:rsid w:val="000B2A2A"/>
    <w:rsid w:val="000B2FF3"/>
    <w:rsid w:val="000B3486"/>
    <w:rsid w:val="000B352C"/>
    <w:rsid w:val="000B376C"/>
    <w:rsid w:val="000B3C35"/>
    <w:rsid w:val="000B3D8B"/>
    <w:rsid w:val="000B3E5C"/>
    <w:rsid w:val="000B4B89"/>
    <w:rsid w:val="000B53C2"/>
    <w:rsid w:val="000B59AB"/>
    <w:rsid w:val="000B5A69"/>
    <w:rsid w:val="000B5B81"/>
    <w:rsid w:val="000B69FF"/>
    <w:rsid w:val="000B6DC4"/>
    <w:rsid w:val="000B7057"/>
    <w:rsid w:val="000B756C"/>
    <w:rsid w:val="000B7A46"/>
    <w:rsid w:val="000B7E5B"/>
    <w:rsid w:val="000C04B5"/>
    <w:rsid w:val="000C0B14"/>
    <w:rsid w:val="000C0BD0"/>
    <w:rsid w:val="000C16C0"/>
    <w:rsid w:val="000C19FE"/>
    <w:rsid w:val="000C21DF"/>
    <w:rsid w:val="000C236E"/>
    <w:rsid w:val="000C32CF"/>
    <w:rsid w:val="000C3409"/>
    <w:rsid w:val="000C3417"/>
    <w:rsid w:val="000C3911"/>
    <w:rsid w:val="000C5677"/>
    <w:rsid w:val="000C5B61"/>
    <w:rsid w:val="000C5B7E"/>
    <w:rsid w:val="000C6C50"/>
    <w:rsid w:val="000C6E53"/>
    <w:rsid w:val="000C7470"/>
    <w:rsid w:val="000C7DF6"/>
    <w:rsid w:val="000C7F51"/>
    <w:rsid w:val="000D0ED9"/>
    <w:rsid w:val="000D12F2"/>
    <w:rsid w:val="000D1425"/>
    <w:rsid w:val="000D1764"/>
    <w:rsid w:val="000D2611"/>
    <w:rsid w:val="000D268B"/>
    <w:rsid w:val="000D296B"/>
    <w:rsid w:val="000D45BC"/>
    <w:rsid w:val="000D566F"/>
    <w:rsid w:val="000D56EA"/>
    <w:rsid w:val="000D5901"/>
    <w:rsid w:val="000D594D"/>
    <w:rsid w:val="000D5C75"/>
    <w:rsid w:val="000D67B1"/>
    <w:rsid w:val="000D6F87"/>
    <w:rsid w:val="000D7F29"/>
    <w:rsid w:val="000E0F15"/>
    <w:rsid w:val="000E16E4"/>
    <w:rsid w:val="000E1A3E"/>
    <w:rsid w:val="000E2D3C"/>
    <w:rsid w:val="000E2D47"/>
    <w:rsid w:val="000E2E78"/>
    <w:rsid w:val="000E333A"/>
    <w:rsid w:val="000E364C"/>
    <w:rsid w:val="000E3876"/>
    <w:rsid w:val="000E3EAC"/>
    <w:rsid w:val="000E4103"/>
    <w:rsid w:val="000E49BC"/>
    <w:rsid w:val="000E579C"/>
    <w:rsid w:val="000E6179"/>
    <w:rsid w:val="000E61F3"/>
    <w:rsid w:val="000E66D7"/>
    <w:rsid w:val="000E70C5"/>
    <w:rsid w:val="000E70DD"/>
    <w:rsid w:val="000E7294"/>
    <w:rsid w:val="000E7FE8"/>
    <w:rsid w:val="000F00EA"/>
    <w:rsid w:val="000F076B"/>
    <w:rsid w:val="000F08B8"/>
    <w:rsid w:val="000F0B37"/>
    <w:rsid w:val="000F0ED8"/>
    <w:rsid w:val="000F0FF8"/>
    <w:rsid w:val="000F1025"/>
    <w:rsid w:val="000F30AB"/>
    <w:rsid w:val="000F3AD3"/>
    <w:rsid w:val="000F4BF2"/>
    <w:rsid w:val="000F4DD2"/>
    <w:rsid w:val="000F504B"/>
    <w:rsid w:val="000F5176"/>
    <w:rsid w:val="000F52F5"/>
    <w:rsid w:val="000F5513"/>
    <w:rsid w:val="000F5BBA"/>
    <w:rsid w:val="000F5C31"/>
    <w:rsid w:val="000F64C7"/>
    <w:rsid w:val="000F64D9"/>
    <w:rsid w:val="000F74EE"/>
    <w:rsid w:val="00100F90"/>
    <w:rsid w:val="00101012"/>
    <w:rsid w:val="001016D0"/>
    <w:rsid w:val="001016E0"/>
    <w:rsid w:val="0010257E"/>
    <w:rsid w:val="00103DE8"/>
    <w:rsid w:val="001048AC"/>
    <w:rsid w:val="00105479"/>
    <w:rsid w:val="0010581A"/>
    <w:rsid w:val="00105942"/>
    <w:rsid w:val="00105980"/>
    <w:rsid w:val="001066E5"/>
    <w:rsid w:val="00107161"/>
    <w:rsid w:val="00107ACE"/>
    <w:rsid w:val="00110260"/>
    <w:rsid w:val="0011034E"/>
    <w:rsid w:val="001111D8"/>
    <w:rsid w:val="001113A5"/>
    <w:rsid w:val="00112665"/>
    <w:rsid w:val="00112A35"/>
    <w:rsid w:val="00112C27"/>
    <w:rsid w:val="001139E7"/>
    <w:rsid w:val="001141EE"/>
    <w:rsid w:val="001142B2"/>
    <w:rsid w:val="00114F7D"/>
    <w:rsid w:val="00115785"/>
    <w:rsid w:val="00115BA3"/>
    <w:rsid w:val="00115E0A"/>
    <w:rsid w:val="00115E98"/>
    <w:rsid w:val="0011691A"/>
    <w:rsid w:val="00117197"/>
    <w:rsid w:val="001174E4"/>
    <w:rsid w:val="0011787F"/>
    <w:rsid w:val="00117884"/>
    <w:rsid w:val="00117A5A"/>
    <w:rsid w:val="00117F85"/>
    <w:rsid w:val="001204DC"/>
    <w:rsid w:val="00120640"/>
    <w:rsid w:val="00121120"/>
    <w:rsid w:val="00121300"/>
    <w:rsid w:val="0012159B"/>
    <w:rsid w:val="001215F7"/>
    <w:rsid w:val="00122358"/>
    <w:rsid w:val="001229B6"/>
    <w:rsid w:val="0012378D"/>
    <w:rsid w:val="001237BF"/>
    <w:rsid w:val="00123A81"/>
    <w:rsid w:val="00123F59"/>
    <w:rsid w:val="001246CD"/>
    <w:rsid w:val="00124776"/>
    <w:rsid w:val="00124935"/>
    <w:rsid w:val="001252E2"/>
    <w:rsid w:val="00125B08"/>
    <w:rsid w:val="00126495"/>
    <w:rsid w:val="001264E3"/>
    <w:rsid w:val="001267A7"/>
    <w:rsid w:val="00126A7D"/>
    <w:rsid w:val="00126DC1"/>
    <w:rsid w:val="00127C1A"/>
    <w:rsid w:val="0013009A"/>
    <w:rsid w:val="00130759"/>
    <w:rsid w:val="00130C7A"/>
    <w:rsid w:val="00130F49"/>
    <w:rsid w:val="00131025"/>
    <w:rsid w:val="00131729"/>
    <w:rsid w:val="00131DB3"/>
    <w:rsid w:val="001320CA"/>
    <w:rsid w:val="001326BF"/>
    <w:rsid w:val="001328E3"/>
    <w:rsid w:val="00132C53"/>
    <w:rsid w:val="00132F76"/>
    <w:rsid w:val="00133583"/>
    <w:rsid w:val="00134860"/>
    <w:rsid w:val="00134C0A"/>
    <w:rsid w:val="00134DB3"/>
    <w:rsid w:val="00134E3D"/>
    <w:rsid w:val="00134FAA"/>
    <w:rsid w:val="00135082"/>
    <w:rsid w:val="00135169"/>
    <w:rsid w:val="00135DA1"/>
    <w:rsid w:val="00136844"/>
    <w:rsid w:val="001368EF"/>
    <w:rsid w:val="00136BB4"/>
    <w:rsid w:val="00137702"/>
    <w:rsid w:val="00137BFD"/>
    <w:rsid w:val="00137E21"/>
    <w:rsid w:val="00140831"/>
    <w:rsid w:val="001408C1"/>
    <w:rsid w:val="00141EDA"/>
    <w:rsid w:val="00144384"/>
    <w:rsid w:val="00145628"/>
    <w:rsid w:val="00146155"/>
    <w:rsid w:val="001463E9"/>
    <w:rsid w:val="00146D1E"/>
    <w:rsid w:val="00146EFD"/>
    <w:rsid w:val="00146F32"/>
    <w:rsid w:val="001479E5"/>
    <w:rsid w:val="001500D4"/>
    <w:rsid w:val="001503A5"/>
    <w:rsid w:val="001504B5"/>
    <w:rsid w:val="0015075F"/>
    <w:rsid w:val="00151D6C"/>
    <w:rsid w:val="00153BE4"/>
    <w:rsid w:val="00153EEE"/>
    <w:rsid w:val="00154531"/>
    <w:rsid w:val="001545F1"/>
    <w:rsid w:val="00154914"/>
    <w:rsid w:val="00155934"/>
    <w:rsid w:val="00156B82"/>
    <w:rsid w:val="00157E89"/>
    <w:rsid w:val="00160041"/>
    <w:rsid w:val="00160A5D"/>
    <w:rsid w:val="00160C3F"/>
    <w:rsid w:val="00161018"/>
    <w:rsid w:val="00161DB6"/>
    <w:rsid w:val="00162753"/>
    <w:rsid w:val="00162BFD"/>
    <w:rsid w:val="00164CBE"/>
    <w:rsid w:val="001650FB"/>
    <w:rsid w:val="0016621C"/>
    <w:rsid w:val="00166410"/>
    <w:rsid w:val="001664F7"/>
    <w:rsid w:val="00166634"/>
    <w:rsid w:val="00166680"/>
    <w:rsid w:val="00166D7D"/>
    <w:rsid w:val="001672EE"/>
    <w:rsid w:val="001677CE"/>
    <w:rsid w:val="00167C51"/>
    <w:rsid w:val="00170663"/>
    <w:rsid w:val="001713FE"/>
    <w:rsid w:val="00171405"/>
    <w:rsid w:val="00171417"/>
    <w:rsid w:val="001719F9"/>
    <w:rsid w:val="00171FC8"/>
    <w:rsid w:val="001722EE"/>
    <w:rsid w:val="00172B00"/>
    <w:rsid w:val="00172FD3"/>
    <w:rsid w:val="0017337E"/>
    <w:rsid w:val="00174840"/>
    <w:rsid w:val="00174B88"/>
    <w:rsid w:val="00174CED"/>
    <w:rsid w:val="00176476"/>
    <w:rsid w:val="0017653A"/>
    <w:rsid w:val="0017655F"/>
    <w:rsid w:val="00176E76"/>
    <w:rsid w:val="00177289"/>
    <w:rsid w:val="00177861"/>
    <w:rsid w:val="0017786A"/>
    <w:rsid w:val="00177B7F"/>
    <w:rsid w:val="00180321"/>
    <w:rsid w:val="00180A87"/>
    <w:rsid w:val="00180CDA"/>
    <w:rsid w:val="00181EFC"/>
    <w:rsid w:val="0018203D"/>
    <w:rsid w:val="0018234C"/>
    <w:rsid w:val="00182673"/>
    <w:rsid w:val="00182753"/>
    <w:rsid w:val="001830B1"/>
    <w:rsid w:val="0018320C"/>
    <w:rsid w:val="00183C6C"/>
    <w:rsid w:val="00184895"/>
    <w:rsid w:val="00184930"/>
    <w:rsid w:val="00184A03"/>
    <w:rsid w:val="00184D03"/>
    <w:rsid w:val="001851CA"/>
    <w:rsid w:val="00185305"/>
    <w:rsid w:val="001856DF"/>
    <w:rsid w:val="00186433"/>
    <w:rsid w:val="001875A8"/>
    <w:rsid w:val="001879D6"/>
    <w:rsid w:val="00187B9A"/>
    <w:rsid w:val="00187DB3"/>
    <w:rsid w:val="00187EF0"/>
    <w:rsid w:val="00187EF5"/>
    <w:rsid w:val="00190B47"/>
    <w:rsid w:val="001917AB"/>
    <w:rsid w:val="001928A0"/>
    <w:rsid w:val="00192919"/>
    <w:rsid w:val="00192BAE"/>
    <w:rsid w:val="00193001"/>
    <w:rsid w:val="00193457"/>
    <w:rsid w:val="001935CA"/>
    <w:rsid w:val="00193C40"/>
    <w:rsid w:val="00194AC9"/>
    <w:rsid w:val="00195627"/>
    <w:rsid w:val="00195735"/>
    <w:rsid w:val="001958E9"/>
    <w:rsid w:val="00196495"/>
    <w:rsid w:val="0019747E"/>
    <w:rsid w:val="0019786E"/>
    <w:rsid w:val="001A03FC"/>
    <w:rsid w:val="001A1266"/>
    <w:rsid w:val="001A1296"/>
    <w:rsid w:val="001A22FA"/>
    <w:rsid w:val="001A332D"/>
    <w:rsid w:val="001A34FF"/>
    <w:rsid w:val="001A4534"/>
    <w:rsid w:val="001A4DDC"/>
    <w:rsid w:val="001A5490"/>
    <w:rsid w:val="001A5F00"/>
    <w:rsid w:val="001A5FB1"/>
    <w:rsid w:val="001A657F"/>
    <w:rsid w:val="001A65BC"/>
    <w:rsid w:val="001A695D"/>
    <w:rsid w:val="001A6FF4"/>
    <w:rsid w:val="001A73D1"/>
    <w:rsid w:val="001A7AC5"/>
    <w:rsid w:val="001B00AA"/>
    <w:rsid w:val="001B02B9"/>
    <w:rsid w:val="001B051F"/>
    <w:rsid w:val="001B07AA"/>
    <w:rsid w:val="001B0C3E"/>
    <w:rsid w:val="001B11B2"/>
    <w:rsid w:val="001B125B"/>
    <w:rsid w:val="001B1732"/>
    <w:rsid w:val="001B1DCB"/>
    <w:rsid w:val="001B1F0B"/>
    <w:rsid w:val="001B20B4"/>
    <w:rsid w:val="001B3091"/>
    <w:rsid w:val="001B39E1"/>
    <w:rsid w:val="001B4099"/>
    <w:rsid w:val="001B40F9"/>
    <w:rsid w:val="001B415C"/>
    <w:rsid w:val="001B4746"/>
    <w:rsid w:val="001B4760"/>
    <w:rsid w:val="001C045C"/>
    <w:rsid w:val="001C1594"/>
    <w:rsid w:val="001C1BF9"/>
    <w:rsid w:val="001C1D2B"/>
    <w:rsid w:val="001C2F25"/>
    <w:rsid w:val="001C36CD"/>
    <w:rsid w:val="001C39A0"/>
    <w:rsid w:val="001C3FAF"/>
    <w:rsid w:val="001C46BB"/>
    <w:rsid w:val="001C4A68"/>
    <w:rsid w:val="001C52BC"/>
    <w:rsid w:val="001C53CD"/>
    <w:rsid w:val="001C5473"/>
    <w:rsid w:val="001C58A4"/>
    <w:rsid w:val="001C5F48"/>
    <w:rsid w:val="001C67C6"/>
    <w:rsid w:val="001C6ABA"/>
    <w:rsid w:val="001C7729"/>
    <w:rsid w:val="001C7FCF"/>
    <w:rsid w:val="001D1127"/>
    <w:rsid w:val="001D115E"/>
    <w:rsid w:val="001D19DA"/>
    <w:rsid w:val="001D1E13"/>
    <w:rsid w:val="001D1E97"/>
    <w:rsid w:val="001D2246"/>
    <w:rsid w:val="001D2710"/>
    <w:rsid w:val="001D3B6E"/>
    <w:rsid w:val="001D3BE7"/>
    <w:rsid w:val="001D4310"/>
    <w:rsid w:val="001D460C"/>
    <w:rsid w:val="001D4CC2"/>
    <w:rsid w:val="001D4E1B"/>
    <w:rsid w:val="001D5511"/>
    <w:rsid w:val="001D639F"/>
    <w:rsid w:val="001D78FA"/>
    <w:rsid w:val="001D7FFD"/>
    <w:rsid w:val="001E0106"/>
    <w:rsid w:val="001E0524"/>
    <w:rsid w:val="001E06A6"/>
    <w:rsid w:val="001E0BEA"/>
    <w:rsid w:val="001E1536"/>
    <w:rsid w:val="001E1E4B"/>
    <w:rsid w:val="001E2617"/>
    <w:rsid w:val="001E2E6F"/>
    <w:rsid w:val="001E3390"/>
    <w:rsid w:val="001E36DF"/>
    <w:rsid w:val="001E4CCB"/>
    <w:rsid w:val="001E5204"/>
    <w:rsid w:val="001E53B2"/>
    <w:rsid w:val="001E5C94"/>
    <w:rsid w:val="001E6F4B"/>
    <w:rsid w:val="001E7873"/>
    <w:rsid w:val="001E79F0"/>
    <w:rsid w:val="001E7BA5"/>
    <w:rsid w:val="001F0837"/>
    <w:rsid w:val="001F0BA2"/>
    <w:rsid w:val="001F1331"/>
    <w:rsid w:val="001F1349"/>
    <w:rsid w:val="001F2B3C"/>
    <w:rsid w:val="001F2B63"/>
    <w:rsid w:val="001F317B"/>
    <w:rsid w:val="001F347D"/>
    <w:rsid w:val="001F3996"/>
    <w:rsid w:val="001F3E38"/>
    <w:rsid w:val="001F40CD"/>
    <w:rsid w:val="001F44BE"/>
    <w:rsid w:val="001F55C6"/>
    <w:rsid w:val="001F659F"/>
    <w:rsid w:val="001F7CF9"/>
    <w:rsid w:val="00200A94"/>
    <w:rsid w:val="002011F6"/>
    <w:rsid w:val="00201205"/>
    <w:rsid w:val="00201A9C"/>
    <w:rsid w:val="00201D6E"/>
    <w:rsid w:val="0020363D"/>
    <w:rsid w:val="00203756"/>
    <w:rsid w:val="002038C6"/>
    <w:rsid w:val="00204AAF"/>
    <w:rsid w:val="00204C3B"/>
    <w:rsid w:val="00205764"/>
    <w:rsid w:val="00205A6A"/>
    <w:rsid w:val="00205F31"/>
    <w:rsid w:val="002062D2"/>
    <w:rsid w:val="002064D9"/>
    <w:rsid w:val="002066CE"/>
    <w:rsid w:val="00206B9C"/>
    <w:rsid w:val="00210683"/>
    <w:rsid w:val="00210A6A"/>
    <w:rsid w:val="00210E15"/>
    <w:rsid w:val="0021173F"/>
    <w:rsid w:val="00211881"/>
    <w:rsid w:val="00211E6A"/>
    <w:rsid w:val="00212294"/>
    <w:rsid w:val="00213A81"/>
    <w:rsid w:val="00213FFE"/>
    <w:rsid w:val="002145D7"/>
    <w:rsid w:val="00215AD7"/>
    <w:rsid w:val="00216C2B"/>
    <w:rsid w:val="00216EA7"/>
    <w:rsid w:val="00216ECE"/>
    <w:rsid w:val="00217136"/>
    <w:rsid w:val="00217250"/>
    <w:rsid w:val="00217B28"/>
    <w:rsid w:val="00217C6B"/>
    <w:rsid w:val="0022001F"/>
    <w:rsid w:val="0022026C"/>
    <w:rsid w:val="00220C5A"/>
    <w:rsid w:val="002210B4"/>
    <w:rsid w:val="00221E7F"/>
    <w:rsid w:val="0022226D"/>
    <w:rsid w:val="0022236E"/>
    <w:rsid w:val="002229EC"/>
    <w:rsid w:val="00222B81"/>
    <w:rsid w:val="002236E1"/>
    <w:rsid w:val="002238BE"/>
    <w:rsid w:val="0022414E"/>
    <w:rsid w:val="002244E0"/>
    <w:rsid w:val="0022495F"/>
    <w:rsid w:val="0022496D"/>
    <w:rsid w:val="00224B34"/>
    <w:rsid w:val="002258F6"/>
    <w:rsid w:val="00225C53"/>
    <w:rsid w:val="00225DBF"/>
    <w:rsid w:val="00226247"/>
    <w:rsid w:val="0022679E"/>
    <w:rsid w:val="00227645"/>
    <w:rsid w:val="00227B1B"/>
    <w:rsid w:val="00230D91"/>
    <w:rsid w:val="00232107"/>
    <w:rsid w:val="00232227"/>
    <w:rsid w:val="0023255C"/>
    <w:rsid w:val="00232697"/>
    <w:rsid w:val="00232CD9"/>
    <w:rsid w:val="00232F23"/>
    <w:rsid w:val="00233F18"/>
    <w:rsid w:val="00233FB9"/>
    <w:rsid w:val="00235409"/>
    <w:rsid w:val="00235DC0"/>
    <w:rsid w:val="002367C0"/>
    <w:rsid w:val="00236B90"/>
    <w:rsid w:val="00236E15"/>
    <w:rsid w:val="00237471"/>
    <w:rsid w:val="00237995"/>
    <w:rsid w:val="002403A4"/>
    <w:rsid w:val="00241541"/>
    <w:rsid w:val="00241728"/>
    <w:rsid w:val="002426DE"/>
    <w:rsid w:val="0024297C"/>
    <w:rsid w:val="0024353F"/>
    <w:rsid w:val="00243559"/>
    <w:rsid w:val="00243E8E"/>
    <w:rsid w:val="0024418D"/>
    <w:rsid w:val="00245097"/>
    <w:rsid w:val="002450CC"/>
    <w:rsid w:val="0024527E"/>
    <w:rsid w:val="00245394"/>
    <w:rsid w:val="00246563"/>
    <w:rsid w:val="002469C9"/>
    <w:rsid w:val="00247FE7"/>
    <w:rsid w:val="0025133C"/>
    <w:rsid w:val="002526FC"/>
    <w:rsid w:val="00252EB3"/>
    <w:rsid w:val="00252FCF"/>
    <w:rsid w:val="00252FD5"/>
    <w:rsid w:val="002530A0"/>
    <w:rsid w:val="002533C0"/>
    <w:rsid w:val="00254839"/>
    <w:rsid w:val="00254C0B"/>
    <w:rsid w:val="00255424"/>
    <w:rsid w:val="00255877"/>
    <w:rsid w:val="00256366"/>
    <w:rsid w:val="00256676"/>
    <w:rsid w:val="00257632"/>
    <w:rsid w:val="0025786C"/>
    <w:rsid w:val="00257A2A"/>
    <w:rsid w:val="00257DD3"/>
    <w:rsid w:val="00260053"/>
    <w:rsid w:val="002609B2"/>
    <w:rsid w:val="00260B29"/>
    <w:rsid w:val="00260C48"/>
    <w:rsid w:val="00260CB2"/>
    <w:rsid w:val="002622FA"/>
    <w:rsid w:val="00262ADB"/>
    <w:rsid w:val="00263137"/>
    <w:rsid w:val="0026344D"/>
    <w:rsid w:val="002634DC"/>
    <w:rsid w:val="002639CC"/>
    <w:rsid w:val="002643AE"/>
    <w:rsid w:val="00264E84"/>
    <w:rsid w:val="0026520A"/>
    <w:rsid w:val="00265A04"/>
    <w:rsid w:val="0026612D"/>
    <w:rsid w:val="002663A1"/>
    <w:rsid w:val="002664F9"/>
    <w:rsid w:val="00267071"/>
    <w:rsid w:val="002711A6"/>
    <w:rsid w:val="00272018"/>
    <w:rsid w:val="002721EE"/>
    <w:rsid w:val="00272541"/>
    <w:rsid w:val="00272753"/>
    <w:rsid w:val="0027308A"/>
    <w:rsid w:val="0027315A"/>
    <w:rsid w:val="00273B58"/>
    <w:rsid w:val="0027522A"/>
    <w:rsid w:val="00276721"/>
    <w:rsid w:val="00276F22"/>
    <w:rsid w:val="00277276"/>
    <w:rsid w:val="002772F0"/>
    <w:rsid w:val="00277418"/>
    <w:rsid w:val="002809CF"/>
    <w:rsid w:val="00280C0D"/>
    <w:rsid w:val="0028154B"/>
    <w:rsid w:val="002818F6"/>
    <w:rsid w:val="00281E4A"/>
    <w:rsid w:val="00281E56"/>
    <w:rsid w:val="00283065"/>
    <w:rsid w:val="0028488E"/>
    <w:rsid w:val="00285390"/>
    <w:rsid w:val="002853C1"/>
    <w:rsid w:val="00285BA4"/>
    <w:rsid w:val="00286372"/>
    <w:rsid w:val="00286B3D"/>
    <w:rsid w:val="0028755E"/>
    <w:rsid w:val="002875E3"/>
    <w:rsid w:val="00287FB4"/>
    <w:rsid w:val="00287FD2"/>
    <w:rsid w:val="0029057C"/>
    <w:rsid w:val="00290A7F"/>
    <w:rsid w:val="002914AD"/>
    <w:rsid w:val="00291677"/>
    <w:rsid w:val="002917FC"/>
    <w:rsid w:val="00291BB8"/>
    <w:rsid w:val="00291DB8"/>
    <w:rsid w:val="00292F09"/>
    <w:rsid w:val="00293681"/>
    <w:rsid w:val="00294C3C"/>
    <w:rsid w:val="00294D70"/>
    <w:rsid w:val="00294E0E"/>
    <w:rsid w:val="00295063"/>
    <w:rsid w:val="0029526D"/>
    <w:rsid w:val="00296E2E"/>
    <w:rsid w:val="00296ED7"/>
    <w:rsid w:val="0029715D"/>
    <w:rsid w:val="00297A19"/>
    <w:rsid w:val="002A065C"/>
    <w:rsid w:val="002A089C"/>
    <w:rsid w:val="002A15DB"/>
    <w:rsid w:val="002A16BD"/>
    <w:rsid w:val="002A1924"/>
    <w:rsid w:val="002A198E"/>
    <w:rsid w:val="002A1AEE"/>
    <w:rsid w:val="002A1BE9"/>
    <w:rsid w:val="002A1BF6"/>
    <w:rsid w:val="002A20F7"/>
    <w:rsid w:val="002A3058"/>
    <w:rsid w:val="002A31BA"/>
    <w:rsid w:val="002A3B52"/>
    <w:rsid w:val="002A44B0"/>
    <w:rsid w:val="002A45F7"/>
    <w:rsid w:val="002A4862"/>
    <w:rsid w:val="002A522C"/>
    <w:rsid w:val="002A66EB"/>
    <w:rsid w:val="002A71DD"/>
    <w:rsid w:val="002A7266"/>
    <w:rsid w:val="002A73BB"/>
    <w:rsid w:val="002A7624"/>
    <w:rsid w:val="002B064D"/>
    <w:rsid w:val="002B067C"/>
    <w:rsid w:val="002B0A59"/>
    <w:rsid w:val="002B0C52"/>
    <w:rsid w:val="002B1758"/>
    <w:rsid w:val="002B1FDD"/>
    <w:rsid w:val="002B3557"/>
    <w:rsid w:val="002B42B4"/>
    <w:rsid w:val="002B47A6"/>
    <w:rsid w:val="002B569A"/>
    <w:rsid w:val="002B60AD"/>
    <w:rsid w:val="002B61F7"/>
    <w:rsid w:val="002B6348"/>
    <w:rsid w:val="002B708E"/>
    <w:rsid w:val="002B7770"/>
    <w:rsid w:val="002C0093"/>
    <w:rsid w:val="002C0120"/>
    <w:rsid w:val="002C0E8C"/>
    <w:rsid w:val="002C0FDA"/>
    <w:rsid w:val="002C10E6"/>
    <w:rsid w:val="002C28C3"/>
    <w:rsid w:val="002C2D56"/>
    <w:rsid w:val="002C2D89"/>
    <w:rsid w:val="002C39CF"/>
    <w:rsid w:val="002C49AC"/>
    <w:rsid w:val="002C632D"/>
    <w:rsid w:val="002C66A0"/>
    <w:rsid w:val="002C698D"/>
    <w:rsid w:val="002C7BFF"/>
    <w:rsid w:val="002C7E26"/>
    <w:rsid w:val="002D039B"/>
    <w:rsid w:val="002D041C"/>
    <w:rsid w:val="002D0A3E"/>
    <w:rsid w:val="002D1811"/>
    <w:rsid w:val="002D1F5A"/>
    <w:rsid w:val="002D253A"/>
    <w:rsid w:val="002D3836"/>
    <w:rsid w:val="002D43A9"/>
    <w:rsid w:val="002D48FA"/>
    <w:rsid w:val="002D7083"/>
    <w:rsid w:val="002D726A"/>
    <w:rsid w:val="002D7E10"/>
    <w:rsid w:val="002E0065"/>
    <w:rsid w:val="002E03C9"/>
    <w:rsid w:val="002E0E38"/>
    <w:rsid w:val="002E1355"/>
    <w:rsid w:val="002E15D1"/>
    <w:rsid w:val="002E1C30"/>
    <w:rsid w:val="002E2305"/>
    <w:rsid w:val="002E27FD"/>
    <w:rsid w:val="002E3042"/>
    <w:rsid w:val="002E3386"/>
    <w:rsid w:val="002E35D5"/>
    <w:rsid w:val="002E3B69"/>
    <w:rsid w:val="002E3F73"/>
    <w:rsid w:val="002E4585"/>
    <w:rsid w:val="002E6682"/>
    <w:rsid w:val="002E68A0"/>
    <w:rsid w:val="002E6914"/>
    <w:rsid w:val="002E6BD9"/>
    <w:rsid w:val="002E6D76"/>
    <w:rsid w:val="002E6D7E"/>
    <w:rsid w:val="002F0240"/>
    <w:rsid w:val="002F08C9"/>
    <w:rsid w:val="002F099A"/>
    <w:rsid w:val="002F0F81"/>
    <w:rsid w:val="002F1536"/>
    <w:rsid w:val="002F1753"/>
    <w:rsid w:val="002F182A"/>
    <w:rsid w:val="002F18BE"/>
    <w:rsid w:val="002F1C7A"/>
    <w:rsid w:val="002F1FB7"/>
    <w:rsid w:val="002F37B6"/>
    <w:rsid w:val="002F381D"/>
    <w:rsid w:val="002F3CF6"/>
    <w:rsid w:val="002F3D77"/>
    <w:rsid w:val="002F4445"/>
    <w:rsid w:val="002F45DD"/>
    <w:rsid w:val="002F49A6"/>
    <w:rsid w:val="002F4F56"/>
    <w:rsid w:val="002F5234"/>
    <w:rsid w:val="002F601B"/>
    <w:rsid w:val="002F73F3"/>
    <w:rsid w:val="002F7AA5"/>
    <w:rsid w:val="00301878"/>
    <w:rsid w:val="00301F4D"/>
    <w:rsid w:val="00302222"/>
    <w:rsid w:val="00302C22"/>
    <w:rsid w:val="00302D47"/>
    <w:rsid w:val="00303068"/>
    <w:rsid w:val="003031E5"/>
    <w:rsid w:val="00303261"/>
    <w:rsid w:val="00303415"/>
    <w:rsid w:val="003036F2"/>
    <w:rsid w:val="00303A7A"/>
    <w:rsid w:val="00303ABE"/>
    <w:rsid w:val="003047D1"/>
    <w:rsid w:val="00304D03"/>
    <w:rsid w:val="00304D98"/>
    <w:rsid w:val="003053CD"/>
    <w:rsid w:val="0030570B"/>
    <w:rsid w:val="0030674B"/>
    <w:rsid w:val="00306803"/>
    <w:rsid w:val="00306E29"/>
    <w:rsid w:val="003070A2"/>
    <w:rsid w:val="0031017D"/>
    <w:rsid w:val="003107D7"/>
    <w:rsid w:val="00310A6B"/>
    <w:rsid w:val="00310DA4"/>
    <w:rsid w:val="00311059"/>
    <w:rsid w:val="00311A56"/>
    <w:rsid w:val="00311CE6"/>
    <w:rsid w:val="0031240B"/>
    <w:rsid w:val="0031253C"/>
    <w:rsid w:val="00312D85"/>
    <w:rsid w:val="00312DCC"/>
    <w:rsid w:val="003132BD"/>
    <w:rsid w:val="00313301"/>
    <w:rsid w:val="003134D3"/>
    <w:rsid w:val="0031363B"/>
    <w:rsid w:val="00313CB4"/>
    <w:rsid w:val="003144FA"/>
    <w:rsid w:val="003146C4"/>
    <w:rsid w:val="00315131"/>
    <w:rsid w:val="00315A9F"/>
    <w:rsid w:val="00315D0B"/>
    <w:rsid w:val="00316EE3"/>
    <w:rsid w:val="0031742B"/>
    <w:rsid w:val="003175FF"/>
    <w:rsid w:val="0031780A"/>
    <w:rsid w:val="00317B56"/>
    <w:rsid w:val="00320227"/>
    <w:rsid w:val="003215E0"/>
    <w:rsid w:val="00322132"/>
    <w:rsid w:val="003221CE"/>
    <w:rsid w:val="00323B39"/>
    <w:rsid w:val="0032406F"/>
    <w:rsid w:val="00324715"/>
    <w:rsid w:val="00324CA7"/>
    <w:rsid w:val="00324DCC"/>
    <w:rsid w:val="003252A9"/>
    <w:rsid w:val="00325C18"/>
    <w:rsid w:val="00326212"/>
    <w:rsid w:val="00326EE0"/>
    <w:rsid w:val="00327959"/>
    <w:rsid w:val="003304BD"/>
    <w:rsid w:val="00330AB8"/>
    <w:rsid w:val="00330D81"/>
    <w:rsid w:val="00331C68"/>
    <w:rsid w:val="00331F8B"/>
    <w:rsid w:val="0033271F"/>
    <w:rsid w:val="003336BB"/>
    <w:rsid w:val="003343B4"/>
    <w:rsid w:val="00334B4A"/>
    <w:rsid w:val="003359E4"/>
    <w:rsid w:val="00335D58"/>
    <w:rsid w:val="003360A4"/>
    <w:rsid w:val="00336574"/>
    <w:rsid w:val="0033686F"/>
    <w:rsid w:val="00336A9C"/>
    <w:rsid w:val="00336C9D"/>
    <w:rsid w:val="00340089"/>
    <w:rsid w:val="003401DC"/>
    <w:rsid w:val="0034064F"/>
    <w:rsid w:val="0034156F"/>
    <w:rsid w:val="0034166A"/>
    <w:rsid w:val="00341CBB"/>
    <w:rsid w:val="0034230B"/>
    <w:rsid w:val="003429D8"/>
    <w:rsid w:val="00343675"/>
    <w:rsid w:val="0034390F"/>
    <w:rsid w:val="003448FD"/>
    <w:rsid w:val="00345190"/>
    <w:rsid w:val="00345BE0"/>
    <w:rsid w:val="00347C9A"/>
    <w:rsid w:val="00351866"/>
    <w:rsid w:val="0035236C"/>
    <w:rsid w:val="00352496"/>
    <w:rsid w:val="0035378E"/>
    <w:rsid w:val="00353CCB"/>
    <w:rsid w:val="00353D39"/>
    <w:rsid w:val="00353E2F"/>
    <w:rsid w:val="00354F5A"/>
    <w:rsid w:val="003553FF"/>
    <w:rsid w:val="00355457"/>
    <w:rsid w:val="003559B1"/>
    <w:rsid w:val="00355ABC"/>
    <w:rsid w:val="00355FBC"/>
    <w:rsid w:val="00356038"/>
    <w:rsid w:val="0035705B"/>
    <w:rsid w:val="003609BA"/>
    <w:rsid w:val="00360AC4"/>
    <w:rsid w:val="00360CA8"/>
    <w:rsid w:val="00360D97"/>
    <w:rsid w:val="003621A3"/>
    <w:rsid w:val="003624D3"/>
    <w:rsid w:val="00363442"/>
    <w:rsid w:val="003637DE"/>
    <w:rsid w:val="00363895"/>
    <w:rsid w:val="003639D5"/>
    <w:rsid w:val="00363B2C"/>
    <w:rsid w:val="00363D14"/>
    <w:rsid w:val="00364997"/>
    <w:rsid w:val="00364A36"/>
    <w:rsid w:val="00364F9F"/>
    <w:rsid w:val="003652A2"/>
    <w:rsid w:val="00366CAA"/>
    <w:rsid w:val="00367614"/>
    <w:rsid w:val="0036778E"/>
    <w:rsid w:val="00367982"/>
    <w:rsid w:val="00367A3F"/>
    <w:rsid w:val="003709E8"/>
    <w:rsid w:val="00370B16"/>
    <w:rsid w:val="00370BAA"/>
    <w:rsid w:val="00370E28"/>
    <w:rsid w:val="003717CF"/>
    <w:rsid w:val="00371D5C"/>
    <w:rsid w:val="00371E5E"/>
    <w:rsid w:val="00372549"/>
    <w:rsid w:val="00372939"/>
    <w:rsid w:val="00372A7F"/>
    <w:rsid w:val="00372F98"/>
    <w:rsid w:val="00373462"/>
    <w:rsid w:val="003756C6"/>
    <w:rsid w:val="00375BA7"/>
    <w:rsid w:val="00375EC2"/>
    <w:rsid w:val="00376304"/>
    <w:rsid w:val="00376444"/>
    <w:rsid w:val="0037693D"/>
    <w:rsid w:val="0037715E"/>
    <w:rsid w:val="003773A1"/>
    <w:rsid w:val="0037754A"/>
    <w:rsid w:val="00377733"/>
    <w:rsid w:val="00381358"/>
    <w:rsid w:val="00381651"/>
    <w:rsid w:val="00381ACF"/>
    <w:rsid w:val="00382B32"/>
    <w:rsid w:val="00382F15"/>
    <w:rsid w:val="00383D5D"/>
    <w:rsid w:val="003849AB"/>
    <w:rsid w:val="00385689"/>
    <w:rsid w:val="0038584B"/>
    <w:rsid w:val="00386E2E"/>
    <w:rsid w:val="00387981"/>
    <w:rsid w:val="00390052"/>
    <w:rsid w:val="0039042B"/>
    <w:rsid w:val="00390677"/>
    <w:rsid w:val="00390CBF"/>
    <w:rsid w:val="00391C10"/>
    <w:rsid w:val="00391FA1"/>
    <w:rsid w:val="003926DA"/>
    <w:rsid w:val="00392822"/>
    <w:rsid w:val="003930E4"/>
    <w:rsid w:val="00393C0A"/>
    <w:rsid w:val="00393C77"/>
    <w:rsid w:val="00393FC3"/>
    <w:rsid w:val="00394088"/>
    <w:rsid w:val="00394330"/>
    <w:rsid w:val="00394A33"/>
    <w:rsid w:val="00394CA5"/>
    <w:rsid w:val="00395043"/>
    <w:rsid w:val="0039595D"/>
    <w:rsid w:val="00395F90"/>
    <w:rsid w:val="00396BAF"/>
    <w:rsid w:val="00396E1E"/>
    <w:rsid w:val="00396FF5"/>
    <w:rsid w:val="003973B7"/>
    <w:rsid w:val="003A01BE"/>
    <w:rsid w:val="003A05C2"/>
    <w:rsid w:val="003A06BF"/>
    <w:rsid w:val="003A091C"/>
    <w:rsid w:val="003A0CFE"/>
    <w:rsid w:val="003A204D"/>
    <w:rsid w:val="003A3876"/>
    <w:rsid w:val="003A3DE9"/>
    <w:rsid w:val="003A3E11"/>
    <w:rsid w:val="003A50A6"/>
    <w:rsid w:val="003A5780"/>
    <w:rsid w:val="003A5AE8"/>
    <w:rsid w:val="003A664B"/>
    <w:rsid w:val="003A6A9B"/>
    <w:rsid w:val="003A6CFD"/>
    <w:rsid w:val="003A78E1"/>
    <w:rsid w:val="003A7C54"/>
    <w:rsid w:val="003B03F4"/>
    <w:rsid w:val="003B0FF8"/>
    <w:rsid w:val="003B10B0"/>
    <w:rsid w:val="003B13CB"/>
    <w:rsid w:val="003B1652"/>
    <w:rsid w:val="003B1D3E"/>
    <w:rsid w:val="003B2E8D"/>
    <w:rsid w:val="003B3ABF"/>
    <w:rsid w:val="003B3BB9"/>
    <w:rsid w:val="003B50F0"/>
    <w:rsid w:val="003B55FF"/>
    <w:rsid w:val="003B5DDE"/>
    <w:rsid w:val="003B623C"/>
    <w:rsid w:val="003B696C"/>
    <w:rsid w:val="003B6A0B"/>
    <w:rsid w:val="003B6B0B"/>
    <w:rsid w:val="003B7348"/>
    <w:rsid w:val="003B7558"/>
    <w:rsid w:val="003C0099"/>
    <w:rsid w:val="003C0114"/>
    <w:rsid w:val="003C0690"/>
    <w:rsid w:val="003C1A1D"/>
    <w:rsid w:val="003C22FC"/>
    <w:rsid w:val="003C2A7F"/>
    <w:rsid w:val="003C2F6D"/>
    <w:rsid w:val="003C2FF5"/>
    <w:rsid w:val="003C348B"/>
    <w:rsid w:val="003C3A0C"/>
    <w:rsid w:val="003C3AF4"/>
    <w:rsid w:val="003C413A"/>
    <w:rsid w:val="003C41C8"/>
    <w:rsid w:val="003C4315"/>
    <w:rsid w:val="003C4B7C"/>
    <w:rsid w:val="003C4C37"/>
    <w:rsid w:val="003C4DDA"/>
    <w:rsid w:val="003C5340"/>
    <w:rsid w:val="003C54B4"/>
    <w:rsid w:val="003C58A2"/>
    <w:rsid w:val="003C5EB4"/>
    <w:rsid w:val="003C6149"/>
    <w:rsid w:val="003C659A"/>
    <w:rsid w:val="003C7D88"/>
    <w:rsid w:val="003D05B3"/>
    <w:rsid w:val="003D08BE"/>
    <w:rsid w:val="003D0CDE"/>
    <w:rsid w:val="003D1417"/>
    <w:rsid w:val="003D1530"/>
    <w:rsid w:val="003D1739"/>
    <w:rsid w:val="003D1C53"/>
    <w:rsid w:val="003D32DC"/>
    <w:rsid w:val="003D3424"/>
    <w:rsid w:val="003D3579"/>
    <w:rsid w:val="003D35F6"/>
    <w:rsid w:val="003D3669"/>
    <w:rsid w:val="003D3FC6"/>
    <w:rsid w:val="003D59EE"/>
    <w:rsid w:val="003D635F"/>
    <w:rsid w:val="003D706D"/>
    <w:rsid w:val="003D7839"/>
    <w:rsid w:val="003D7B8A"/>
    <w:rsid w:val="003E00EB"/>
    <w:rsid w:val="003E03CD"/>
    <w:rsid w:val="003E0E5E"/>
    <w:rsid w:val="003E0EFC"/>
    <w:rsid w:val="003E1210"/>
    <w:rsid w:val="003E1715"/>
    <w:rsid w:val="003E24B2"/>
    <w:rsid w:val="003E2918"/>
    <w:rsid w:val="003E2CC0"/>
    <w:rsid w:val="003E395E"/>
    <w:rsid w:val="003E3CF9"/>
    <w:rsid w:val="003E415E"/>
    <w:rsid w:val="003E4448"/>
    <w:rsid w:val="003E4701"/>
    <w:rsid w:val="003E4AB7"/>
    <w:rsid w:val="003E4EC9"/>
    <w:rsid w:val="003E5ABE"/>
    <w:rsid w:val="003E5DFA"/>
    <w:rsid w:val="003E5E52"/>
    <w:rsid w:val="003E6147"/>
    <w:rsid w:val="003E64DA"/>
    <w:rsid w:val="003E6F00"/>
    <w:rsid w:val="003E730B"/>
    <w:rsid w:val="003E78B2"/>
    <w:rsid w:val="003E79FA"/>
    <w:rsid w:val="003E7C63"/>
    <w:rsid w:val="003F0624"/>
    <w:rsid w:val="003F0F4B"/>
    <w:rsid w:val="003F16CD"/>
    <w:rsid w:val="003F2456"/>
    <w:rsid w:val="003F2590"/>
    <w:rsid w:val="003F28B3"/>
    <w:rsid w:val="003F2A6F"/>
    <w:rsid w:val="003F2BCC"/>
    <w:rsid w:val="003F35D9"/>
    <w:rsid w:val="003F45C9"/>
    <w:rsid w:val="003F4EE0"/>
    <w:rsid w:val="003F5965"/>
    <w:rsid w:val="003F6148"/>
    <w:rsid w:val="003F678D"/>
    <w:rsid w:val="003F70C5"/>
    <w:rsid w:val="003F742B"/>
    <w:rsid w:val="003F7479"/>
    <w:rsid w:val="0040045F"/>
    <w:rsid w:val="00401A53"/>
    <w:rsid w:val="00401CE6"/>
    <w:rsid w:val="00402344"/>
    <w:rsid w:val="0040265A"/>
    <w:rsid w:val="00402C4A"/>
    <w:rsid w:val="00402CF2"/>
    <w:rsid w:val="00402F1B"/>
    <w:rsid w:val="004030CB"/>
    <w:rsid w:val="00403289"/>
    <w:rsid w:val="00403D76"/>
    <w:rsid w:val="00403E5F"/>
    <w:rsid w:val="00404862"/>
    <w:rsid w:val="00404FE5"/>
    <w:rsid w:val="00405115"/>
    <w:rsid w:val="0040612F"/>
    <w:rsid w:val="00406421"/>
    <w:rsid w:val="004069FF"/>
    <w:rsid w:val="00406B55"/>
    <w:rsid w:val="00406F13"/>
    <w:rsid w:val="00406FAB"/>
    <w:rsid w:val="00406FFA"/>
    <w:rsid w:val="00407A8B"/>
    <w:rsid w:val="004105E3"/>
    <w:rsid w:val="004107E9"/>
    <w:rsid w:val="00410A57"/>
    <w:rsid w:val="00411060"/>
    <w:rsid w:val="0041110F"/>
    <w:rsid w:val="00411FEF"/>
    <w:rsid w:val="00412079"/>
    <w:rsid w:val="00412385"/>
    <w:rsid w:val="004123DC"/>
    <w:rsid w:val="004124F6"/>
    <w:rsid w:val="00412E97"/>
    <w:rsid w:val="00412F03"/>
    <w:rsid w:val="00413BA0"/>
    <w:rsid w:val="00414F6A"/>
    <w:rsid w:val="00414F89"/>
    <w:rsid w:val="004155C7"/>
    <w:rsid w:val="00416572"/>
    <w:rsid w:val="004170CB"/>
    <w:rsid w:val="00417B70"/>
    <w:rsid w:val="00420101"/>
    <w:rsid w:val="0042012C"/>
    <w:rsid w:val="0042062F"/>
    <w:rsid w:val="00420BF7"/>
    <w:rsid w:val="004215D8"/>
    <w:rsid w:val="00421AC2"/>
    <w:rsid w:val="00421E46"/>
    <w:rsid w:val="004228A3"/>
    <w:rsid w:val="00423073"/>
    <w:rsid w:val="004230B1"/>
    <w:rsid w:val="00423979"/>
    <w:rsid w:val="0042445B"/>
    <w:rsid w:val="00424D49"/>
    <w:rsid w:val="00425347"/>
    <w:rsid w:val="0042594E"/>
    <w:rsid w:val="00427072"/>
    <w:rsid w:val="004270EE"/>
    <w:rsid w:val="004271FB"/>
    <w:rsid w:val="0042740D"/>
    <w:rsid w:val="004277F2"/>
    <w:rsid w:val="00427A20"/>
    <w:rsid w:val="00427FFD"/>
    <w:rsid w:val="004302A9"/>
    <w:rsid w:val="00430A3A"/>
    <w:rsid w:val="00430BC1"/>
    <w:rsid w:val="0043115A"/>
    <w:rsid w:val="00431569"/>
    <w:rsid w:val="00431805"/>
    <w:rsid w:val="00431E75"/>
    <w:rsid w:val="00431F58"/>
    <w:rsid w:val="004325FF"/>
    <w:rsid w:val="00432E87"/>
    <w:rsid w:val="00432F64"/>
    <w:rsid w:val="004334D7"/>
    <w:rsid w:val="00433504"/>
    <w:rsid w:val="00433B79"/>
    <w:rsid w:val="004349EB"/>
    <w:rsid w:val="00435040"/>
    <w:rsid w:val="0043556E"/>
    <w:rsid w:val="004358DD"/>
    <w:rsid w:val="00436039"/>
    <w:rsid w:val="00436D33"/>
    <w:rsid w:val="00437072"/>
    <w:rsid w:val="0043783D"/>
    <w:rsid w:val="004403A7"/>
    <w:rsid w:val="00441E1F"/>
    <w:rsid w:val="00442BC2"/>
    <w:rsid w:val="004442CA"/>
    <w:rsid w:val="00444440"/>
    <w:rsid w:val="00444A2B"/>
    <w:rsid w:val="00444E77"/>
    <w:rsid w:val="00444FF7"/>
    <w:rsid w:val="00445D05"/>
    <w:rsid w:val="00446BE4"/>
    <w:rsid w:val="00446DA2"/>
    <w:rsid w:val="00446EFD"/>
    <w:rsid w:val="00450696"/>
    <w:rsid w:val="004508FB"/>
    <w:rsid w:val="00450DE3"/>
    <w:rsid w:val="004518BB"/>
    <w:rsid w:val="004518CB"/>
    <w:rsid w:val="00451CD6"/>
    <w:rsid w:val="00451D80"/>
    <w:rsid w:val="00451ECC"/>
    <w:rsid w:val="00452463"/>
    <w:rsid w:val="00453646"/>
    <w:rsid w:val="00453987"/>
    <w:rsid w:val="00453AF0"/>
    <w:rsid w:val="00453EC3"/>
    <w:rsid w:val="00454415"/>
    <w:rsid w:val="0045446C"/>
    <w:rsid w:val="00454B36"/>
    <w:rsid w:val="00455E27"/>
    <w:rsid w:val="0045619E"/>
    <w:rsid w:val="004568E6"/>
    <w:rsid w:val="00456C5F"/>
    <w:rsid w:val="004573DB"/>
    <w:rsid w:val="0046010E"/>
    <w:rsid w:val="00461591"/>
    <w:rsid w:val="00461A48"/>
    <w:rsid w:val="00461B59"/>
    <w:rsid w:val="00462156"/>
    <w:rsid w:val="004624A8"/>
    <w:rsid w:val="004627C7"/>
    <w:rsid w:val="00463BA0"/>
    <w:rsid w:val="00465397"/>
    <w:rsid w:val="004658A2"/>
    <w:rsid w:val="00465F5D"/>
    <w:rsid w:val="00466257"/>
    <w:rsid w:val="00466AA4"/>
    <w:rsid w:val="0046742D"/>
    <w:rsid w:val="004705D3"/>
    <w:rsid w:val="004705DD"/>
    <w:rsid w:val="00470DEE"/>
    <w:rsid w:val="004712D4"/>
    <w:rsid w:val="00472531"/>
    <w:rsid w:val="00472862"/>
    <w:rsid w:val="00472CD8"/>
    <w:rsid w:val="00472D47"/>
    <w:rsid w:val="00472E50"/>
    <w:rsid w:val="004731A2"/>
    <w:rsid w:val="004733A7"/>
    <w:rsid w:val="00473EF1"/>
    <w:rsid w:val="00473F8B"/>
    <w:rsid w:val="004746E3"/>
    <w:rsid w:val="004748B9"/>
    <w:rsid w:val="004749FB"/>
    <w:rsid w:val="00474ACB"/>
    <w:rsid w:val="00474FF7"/>
    <w:rsid w:val="004756BB"/>
    <w:rsid w:val="00475781"/>
    <w:rsid w:val="00475F4A"/>
    <w:rsid w:val="0047665D"/>
    <w:rsid w:val="00476922"/>
    <w:rsid w:val="00477793"/>
    <w:rsid w:val="00477BA4"/>
    <w:rsid w:val="0048015A"/>
    <w:rsid w:val="004808C9"/>
    <w:rsid w:val="00480E4E"/>
    <w:rsid w:val="00481138"/>
    <w:rsid w:val="004813C3"/>
    <w:rsid w:val="00481596"/>
    <w:rsid w:val="00481771"/>
    <w:rsid w:val="00481818"/>
    <w:rsid w:val="00481B53"/>
    <w:rsid w:val="00481DB2"/>
    <w:rsid w:val="00482C55"/>
    <w:rsid w:val="00483057"/>
    <w:rsid w:val="0048307C"/>
    <w:rsid w:val="0048356C"/>
    <w:rsid w:val="0048363E"/>
    <w:rsid w:val="00483734"/>
    <w:rsid w:val="004847FC"/>
    <w:rsid w:val="00484B66"/>
    <w:rsid w:val="00484B99"/>
    <w:rsid w:val="00485550"/>
    <w:rsid w:val="004864E1"/>
    <w:rsid w:val="0048654A"/>
    <w:rsid w:val="00486E30"/>
    <w:rsid w:val="00487E68"/>
    <w:rsid w:val="004902A5"/>
    <w:rsid w:val="004909AE"/>
    <w:rsid w:val="00491432"/>
    <w:rsid w:val="00491920"/>
    <w:rsid w:val="00491B1D"/>
    <w:rsid w:val="00492BE1"/>
    <w:rsid w:val="00493489"/>
    <w:rsid w:val="004936B9"/>
    <w:rsid w:val="00493D3C"/>
    <w:rsid w:val="00493E42"/>
    <w:rsid w:val="004953B3"/>
    <w:rsid w:val="0049624E"/>
    <w:rsid w:val="004976FB"/>
    <w:rsid w:val="00497A79"/>
    <w:rsid w:val="004A0247"/>
    <w:rsid w:val="004A1305"/>
    <w:rsid w:val="004A1579"/>
    <w:rsid w:val="004A18B5"/>
    <w:rsid w:val="004A1B1F"/>
    <w:rsid w:val="004A1DEB"/>
    <w:rsid w:val="004A2441"/>
    <w:rsid w:val="004A2699"/>
    <w:rsid w:val="004A28DB"/>
    <w:rsid w:val="004A3768"/>
    <w:rsid w:val="004A4026"/>
    <w:rsid w:val="004A4156"/>
    <w:rsid w:val="004A4500"/>
    <w:rsid w:val="004A4AA1"/>
    <w:rsid w:val="004A5038"/>
    <w:rsid w:val="004A6A06"/>
    <w:rsid w:val="004A6D92"/>
    <w:rsid w:val="004A6FF1"/>
    <w:rsid w:val="004A7C52"/>
    <w:rsid w:val="004B09C8"/>
    <w:rsid w:val="004B2288"/>
    <w:rsid w:val="004B30D2"/>
    <w:rsid w:val="004B39C2"/>
    <w:rsid w:val="004B4790"/>
    <w:rsid w:val="004B4BBF"/>
    <w:rsid w:val="004B5064"/>
    <w:rsid w:val="004B5426"/>
    <w:rsid w:val="004B7258"/>
    <w:rsid w:val="004B7D14"/>
    <w:rsid w:val="004C0057"/>
    <w:rsid w:val="004C008A"/>
    <w:rsid w:val="004C025D"/>
    <w:rsid w:val="004C036E"/>
    <w:rsid w:val="004C1842"/>
    <w:rsid w:val="004C1B1E"/>
    <w:rsid w:val="004C399F"/>
    <w:rsid w:val="004C3BEC"/>
    <w:rsid w:val="004C49EE"/>
    <w:rsid w:val="004C66BF"/>
    <w:rsid w:val="004C6C8A"/>
    <w:rsid w:val="004C6FFE"/>
    <w:rsid w:val="004C7304"/>
    <w:rsid w:val="004C7884"/>
    <w:rsid w:val="004D03D6"/>
    <w:rsid w:val="004D06A2"/>
    <w:rsid w:val="004D07A9"/>
    <w:rsid w:val="004D091C"/>
    <w:rsid w:val="004D0BE6"/>
    <w:rsid w:val="004D1479"/>
    <w:rsid w:val="004D182B"/>
    <w:rsid w:val="004D2D1F"/>
    <w:rsid w:val="004D2EE0"/>
    <w:rsid w:val="004D314F"/>
    <w:rsid w:val="004D3421"/>
    <w:rsid w:val="004D3709"/>
    <w:rsid w:val="004D43FE"/>
    <w:rsid w:val="004D5163"/>
    <w:rsid w:val="004D517B"/>
    <w:rsid w:val="004D5291"/>
    <w:rsid w:val="004D55B6"/>
    <w:rsid w:val="004D5871"/>
    <w:rsid w:val="004D6870"/>
    <w:rsid w:val="004D68A0"/>
    <w:rsid w:val="004D6AED"/>
    <w:rsid w:val="004D6CD4"/>
    <w:rsid w:val="004D6F70"/>
    <w:rsid w:val="004D7442"/>
    <w:rsid w:val="004D74B7"/>
    <w:rsid w:val="004E069D"/>
    <w:rsid w:val="004E0887"/>
    <w:rsid w:val="004E0E58"/>
    <w:rsid w:val="004E190B"/>
    <w:rsid w:val="004E1AC1"/>
    <w:rsid w:val="004E2CEA"/>
    <w:rsid w:val="004E37FB"/>
    <w:rsid w:val="004E40A1"/>
    <w:rsid w:val="004E43BB"/>
    <w:rsid w:val="004E44C5"/>
    <w:rsid w:val="004E51C5"/>
    <w:rsid w:val="004E5F8A"/>
    <w:rsid w:val="004E69C4"/>
    <w:rsid w:val="004E6A7E"/>
    <w:rsid w:val="004E6AAC"/>
    <w:rsid w:val="004E6CF4"/>
    <w:rsid w:val="004E7030"/>
    <w:rsid w:val="004E779D"/>
    <w:rsid w:val="004E7B66"/>
    <w:rsid w:val="004E7BA7"/>
    <w:rsid w:val="004F0D5C"/>
    <w:rsid w:val="004F213A"/>
    <w:rsid w:val="004F21B7"/>
    <w:rsid w:val="004F2F7A"/>
    <w:rsid w:val="004F3482"/>
    <w:rsid w:val="004F37DA"/>
    <w:rsid w:val="004F37DD"/>
    <w:rsid w:val="004F4200"/>
    <w:rsid w:val="004F492A"/>
    <w:rsid w:val="004F4B64"/>
    <w:rsid w:val="004F5A03"/>
    <w:rsid w:val="004F5D0E"/>
    <w:rsid w:val="004F5EC6"/>
    <w:rsid w:val="004F6433"/>
    <w:rsid w:val="004F6740"/>
    <w:rsid w:val="004F6CEE"/>
    <w:rsid w:val="004F6E54"/>
    <w:rsid w:val="004F7A43"/>
    <w:rsid w:val="004F7C02"/>
    <w:rsid w:val="005003A3"/>
    <w:rsid w:val="00500EDD"/>
    <w:rsid w:val="00501477"/>
    <w:rsid w:val="005017B5"/>
    <w:rsid w:val="00501976"/>
    <w:rsid w:val="00501E0E"/>
    <w:rsid w:val="00501F32"/>
    <w:rsid w:val="00502ECC"/>
    <w:rsid w:val="00503BBA"/>
    <w:rsid w:val="00503FA7"/>
    <w:rsid w:val="00504820"/>
    <w:rsid w:val="00505A31"/>
    <w:rsid w:val="00505EA9"/>
    <w:rsid w:val="0050618C"/>
    <w:rsid w:val="00506533"/>
    <w:rsid w:val="005067AB"/>
    <w:rsid w:val="00510173"/>
    <w:rsid w:val="00510A02"/>
    <w:rsid w:val="005112EA"/>
    <w:rsid w:val="00512EA2"/>
    <w:rsid w:val="00512FD4"/>
    <w:rsid w:val="0051311D"/>
    <w:rsid w:val="005137CD"/>
    <w:rsid w:val="00513867"/>
    <w:rsid w:val="00513934"/>
    <w:rsid w:val="00513C48"/>
    <w:rsid w:val="005140FD"/>
    <w:rsid w:val="0051423D"/>
    <w:rsid w:val="005144DC"/>
    <w:rsid w:val="00515571"/>
    <w:rsid w:val="005158D1"/>
    <w:rsid w:val="00515D38"/>
    <w:rsid w:val="00516125"/>
    <w:rsid w:val="00516C49"/>
    <w:rsid w:val="005175E1"/>
    <w:rsid w:val="00517E11"/>
    <w:rsid w:val="005201F0"/>
    <w:rsid w:val="005203A0"/>
    <w:rsid w:val="00521248"/>
    <w:rsid w:val="00521A5A"/>
    <w:rsid w:val="00521CDB"/>
    <w:rsid w:val="00522762"/>
    <w:rsid w:val="00522F96"/>
    <w:rsid w:val="0052300A"/>
    <w:rsid w:val="005234DB"/>
    <w:rsid w:val="0052384E"/>
    <w:rsid w:val="005238AC"/>
    <w:rsid w:val="005238EA"/>
    <w:rsid w:val="005241B9"/>
    <w:rsid w:val="0052489C"/>
    <w:rsid w:val="00524E15"/>
    <w:rsid w:val="0052621D"/>
    <w:rsid w:val="00526949"/>
    <w:rsid w:val="005278CB"/>
    <w:rsid w:val="00531770"/>
    <w:rsid w:val="005318E6"/>
    <w:rsid w:val="00532185"/>
    <w:rsid w:val="00532F39"/>
    <w:rsid w:val="0053300B"/>
    <w:rsid w:val="0053302A"/>
    <w:rsid w:val="005331E1"/>
    <w:rsid w:val="00533923"/>
    <w:rsid w:val="005348A9"/>
    <w:rsid w:val="00534FA2"/>
    <w:rsid w:val="00535620"/>
    <w:rsid w:val="00535748"/>
    <w:rsid w:val="00535D41"/>
    <w:rsid w:val="00535D46"/>
    <w:rsid w:val="005361AF"/>
    <w:rsid w:val="00537665"/>
    <w:rsid w:val="0054037B"/>
    <w:rsid w:val="00540538"/>
    <w:rsid w:val="00540C6E"/>
    <w:rsid w:val="00540D53"/>
    <w:rsid w:val="00541C1C"/>
    <w:rsid w:val="00542E07"/>
    <w:rsid w:val="005434F1"/>
    <w:rsid w:val="00543944"/>
    <w:rsid w:val="00544411"/>
    <w:rsid w:val="005449F4"/>
    <w:rsid w:val="00545191"/>
    <w:rsid w:val="0054666F"/>
    <w:rsid w:val="00547059"/>
    <w:rsid w:val="00547314"/>
    <w:rsid w:val="00547372"/>
    <w:rsid w:val="0055185F"/>
    <w:rsid w:val="00551B62"/>
    <w:rsid w:val="0055293C"/>
    <w:rsid w:val="00553960"/>
    <w:rsid w:val="00554038"/>
    <w:rsid w:val="00554313"/>
    <w:rsid w:val="005549CA"/>
    <w:rsid w:val="0055533E"/>
    <w:rsid w:val="00555994"/>
    <w:rsid w:val="00555995"/>
    <w:rsid w:val="00555DD5"/>
    <w:rsid w:val="0055685E"/>
    <w:rsid w:val="0055716C"/>
    <w:rsid w:val="005573D0"/>
    <w:rsid w:val="00557C89"/>
    <w:rsid w:val="00560180"/>
    <w:rsid w:val="00560498"/>
    <w:rsid w:val="00560685"/>
    <w:rsid w:val="00560751"/>
    <w:rsid w:val="00560A1B"/>
    <w:rsid w:val="00560B7E"/>
    <w:rsid w:val="00560FFC"/>
    <w:rsid w:val="005613C1"/>
    <w:rsid w:val="0056237A"/>
    <w:rsid w:val="0056375D"/>
    <w:rsid w:val="00564F39"/>
    <w:rsid w:val="00565082"/>
    <w:rsid w:val="00565961"/>
    <w:rsid w:val="005662DB"/>
    <w:rsid w:val="0056662E"/>
    <w:rsid w:val="00566DE9"/>
    <w:rsid w:val="0056703A"/>
    <w:rsid w:val="00567374"/>
    <w:rsid w:val="005704C4"/>
    <w:rsid w:val="00570A76"/>
    <w:rsid w:val="00570BEB"/>
    <w:rsid w:val="005711CD"/>
    <w:rsid w:val="00571D19"/>
    <w:rsid w:val="0057208B"/>
    <w:rsid w:val="00572506"/>
    <w:rsid w:val="0057306F"/>
    <w:rsid w:val="0057335B"/>
    <w:rsid w:val="00573541"/>
    <w:rsid w:val="0057434A"/>
    <w:rsid w:val="005744CE"/>
    <w:rsid w:val="0057624D"/>
    <w:rsid w:val="00576A84"/>
    <w:rsid w:val="00576E3E"/>
    <w:rsid w:val="00580B9C"/>
    <w:rsid w:val="00580EB4"/>
    <w:rsid w:val="0058155F"/>
    <w:rsid w:val="00581BC6"/>
    <w:rsid w:val="005831D8"/>
    <w:rsid w:val="00583789"/>
    <w:rsid w:val="0058399A"/>
    <w:rsid w:val="00583C7C"/>
    <w:rsid w:val="00583DE6"/>
    <w:rsid w:val="00584C7E"/>
    <w:rsid w:val="00585FB2"/>
    <w:rsid w:val="00586E97"/>
    <w:rsid w:val="00586EFB"/>
    <w:rsid w:val="005872C4"/>
    <w:rsid w:val="00587A28"/>
    <w:rsid w:val="005907F5"/>
    <w:rsid w:val="0059096D"/>
    <w:rsid w:val="00590F0D"/>
    <w:rsid w:val="00591C5B"/>
    <w:rsid w:val="0059230B"/>
    <w:rsid w:val="005926BB"/>
    <w:rsid w:val="00593524"/>
    <w:rsid w:val="005938DB"/>
    <w:rsid w:val="0059399A"/>
    <w:rsid w:val="00594CF2"/>
    <w:rsid w:val="00594D67"/>
    <w:rsid w:val="00594ED4"/>
    <w:rsid w:val="00595F84"/>
    <w:rsid w:val="0059675D"/>
    <w:rsid w:val="00596CDB"/>
    <w:rsid w:val="00597898"/>
    <w:rsid w:val="005979A9"/>
    <w:rsid w:val="00597AE6"/>
    <w:rsid w:val="005A07D0"/>
    <w:rsid w:val="005A0B2B"/>
    <w:rsid w:val="005A2280"/>
    <w:rsid w:val="005A2859"/>
    <w:rsid w:val="005A2A87"/>
    <w:rsid w:val="005A3255"/>
    <w:rsid w:val="005A3474"/>
    <w:rsid w:val="005A3609"/>
    <w:rsid w:val="005A362E"/>
    <w:rsid w:val="005A3FDF"/>
    <w:rsid w:val="005A4529"/>
    <w:rsid w:val="005A467E"/>
    <w:rsid w:val="005A4F46"/>
    <w:rsid w:val="005A526A"/>
    <w:rsid w:val="005A61E0"/>
    <w:rsid w:val="005A6209"/>
    <w:rsid w:val="005A6B69"/>
    <w:rsid w:val="005A7613"/>
    <w:rsid w:val="005A7711"/>
    <w:rsid w:val="005A7837"/>
    <w:rsid w:val="005A7C53"/>
    <w:rsid w:val="005A7F95"/>
    <w:rsid w:val="005B02B6"/>
    <w:rsid w:val="005B084C"/>
    <w:rsid w:val="005B0C97"/>
    <w:rsid w:val="005B3808"/>
    <w:rsid w:val="005B4350"/>
    <w:rsid w:val="005B4C1C"/>
    <w:rsid w:val="005B540C"/>
    <w:rsid w:val="005B5793"/>
    <w:rsid w:val="005B5E6D"/>
    <w:rsid w:val="005B6B6F"/>
    <w:rsid w:val="005B6C0A"/>
    <w:rsid w:val="005B76B5"/>
    <w:rsid w:val="005B774B"/>
    <w:rsid w:val="005C0353"/>
    <w:rsid w:val="005C0F83"/>
    <w:rsid w:val="005C15B1"/>
    <w:rsid w:val="005C18CB"/>
    <w:rsid w:val="005C18F3"/>
    <w:rsid w:val="005C29CD"/>
    <w:rsid w:val="005C2AE5"/>
    <w:rsid w:val="005C3E8C"/>
    <w:rsid w:val="005C61A6"/>
    <w:rsid w:val="005C66E4"/>
    <w:rsid w:val="005C6A8F"/>
    <w:rsid w:val="005C7F54"/>
    <w:rsid w:val="005D001B"/>
    <w:rsid w:val="005D00C2"/>
    <w:rsid w:val="005D08C1"/>
    <w:rsid w:val="005D0B31"/>
    <w:rsid w:val="005D135E"/>
    <w:rsid w:val="005D1E5A"/>
    <w:rsid w:val="005D20C3"/>
    <w:rsid w:val="005D2307"/>
    <w:rsid w:val="005D30BA"/>
    <w:rsid w:val="005D33FA"/>
    <w:rsid w:val="005D3883"/>
    <w:rsid w:val="005D3B37"/>
    <w:rsid w:val="005D4571"/>
    <w:rsid w:val="005D468B"/>
    <w:rsid w:val="005D5829"/>
    <w:rsid w:val="005D5BFA"/>
    <w:rsid w:val="005D63D1"/>
    <w:rsid w:val="005D67DF"/>
    <w:rsid w:val="005D7398"/>
    <w:rsid w:val="005D7494"/>
    <w:rsid w:val="005D75E6"/>
    <w:rsid w:val="005D76DB"/>
    <w:rsid w:val="005D7A40"/>
    <w:rsid w:val="005E08CB"/>
    <w:rsid w:val="005E1E9F"/>
    <w:rsid w:val="005E2173"/>
    <w:rsid w:val="005E2843"/>
    <w:rsid w:val="005E3F78"/>
    <w:rsid w:val="005E4142"/>
    <w:rsid w:val="005E4302"/>
    <w:rsid w:val="005E43FF"/>
    <w:rsid w:val="005E4482"/>
    <w:rsid w:val="005E5A76"/>
    <w:rsid w:val="005E5AAC"/>
    <w:rsid w:val="005E6589"/>
    <w:rsid w:val="005E7774"/>
    <w:rsid w:val="005E789D"/>
    <w:rsid w:val="005E7C82"/>
    <w:rsid w:val="005F041E"/>
    <w:rsid w:val="005F0E00"/>
    <w:rsid w:val="005F0FF4"/>
    <w:rsid w:val="005F13BA"/>
    <w:rsid w:val="005F16C8"/>
    <w:rsid w:val="005F186A"/>
    <w:rsid w:val="005F2432"/>
    <w:rsid w:val="005F2855"/>
    <w:rsid w:val="005F2A08"/>
    <w:rsid w:val="005F313B"/>
    <w:rsid w:val="005F3302"/>
    <w:rsid w:val="005F37E7"/>
    <w:rsid w:val="005F38A0"/>
    <w:rsid w:val="005F4886"/>
    <w:rsid w:val="005F6620"/>
    <w:rsid w:val="005F7898"/>
    <w:rsid w:val="006016E3"/>
    <w:rsid w:val="00601A09"/>
    <w:rsid w:val="00601D43"/>
    <w:rsid w:val="00601D8E"/>
    <w:rsid w:val="0060293D"/>
    <w:rsid w:val="006031EB"/>
    <w:rsid w:val="00603368"/>
    <w:rsid w:val="00605379"/>
    <w:rsid w:val="00605932"/>
    <w:rsid w:val="00605D64"/>
    <w:rsid w:val="00606246"/>
    <w:rsid w:val="00606322"/>
    <w:rsid w:val="00606526"/>
    <w:rsid w:val="00606D44"/>
    <w:rsid w:val="00607A12"/>
    <w:rsid w:val="00607CC9"/>
    <w:rsid w:val="00607D97"/>
    <w:rsid w:val="00610028"/>
    <w:rsid w:val="006103A3"/>
    <w:rsid w:val="0061045F"/>
    <w:rsid w:val="00611ACC"/>
    <w:rsid w:val="006128C5"/>
    <w:rsid w:val="00612D54"/>
    <w:rsid w:val="0061386A"/>
    <w:rsid w:val="00614EB2"/>
    <w:rsid w:val="006158FC"/>
    <w:rsid w:val="006159E0"/>
    <w:rsid w:val="00615A03"/>
    <w:rsid w:val="00615D98"/>
    <w:rsid w:val="0061637D"/>
    <w:rsid w:val="0061662F"/>
    <w:rsid w:val="00616EF5"/>
    <w:rsid w:val="0061737C"/>
    <w:rsid w:val="0062003E"/>
    <w:rsid w:val="0062262D"/>
    <w:rsid w:val="00623920"/>
    <w:rsid w:val="00623A51"/>
    <w:rsid w:val="00623C15"/>
    <w:rsid w:val="006244FB"/>
    <w:rsid w:val="00624B0E"/>
    <w:rsid w:val="0062541D"/>
    <w:rsid w:val="00625714"/>
    <w:rsid w:val="006258D4"/>
    <w:rsid w:val="00625D1A"/>
    <w:rsid w:val="00625EDD"/>
    <w:rsid w:val="00626995"/>
    <w:rsid w:val="00627081"/>
    <w:rsid w:val="0062717F"/>
    <w:rsid w:val="0062748B"/>
    <w:rsid w:val="0063170D"/>
    <w:rsid w:val="0063187B"/>
    <w:rsid w:val="00631A59"/>
    <w:rsid w:val="00631B9B"/>
    <w:rsid w:val="00631F30"/>
    <w:rsid w:val="00632503"/>
    <w:rsid w:val="006337EC"/>
    <w:rsid w:val="00633E66"/>
    <w:rsid w:val="00633EE9"/>
    <w:rsid w:val="0063425E"/>
    <w:rsid w:val="00634B92"/>
    <w:rsid w:val="00634C72"/>
    <w:rsid w:val="00635062"/>
    <w:rsid w:val="0063508E"/>
    <w:rsid w:val="006359FC"/>
    <w:rsid w:val="006364FC"/>
    <w:rsid w:val="00637018"/>
    <w:rsid w:val="006378BC"/>
    <w:rsid w:val="00637FD9"/>
    <w:rsid w:val="00640B13"/>
    <w:rsid w:val="00640C44"/>
    <w:rsid w:val="006411A5"/>
    <w:rsid w:val="00641BC7"/>
    <w:rsid w:val="00641ED7"/>
    <w:rsid w:val="006421F3"/>
    <w:rsid w:val="006424BF"/>
    <w:rsid w:val="006426FD"/>
    <w:rsid w:val="00642B8C"/>
    <w:rsid w:val="00642BDF"/>
    <w:rsid w:val="00642D93"/>
    <w:rsid w:val="00643270"/>
    <w:rsid w:val="00643D10"/>
    <w:rsid w:val="006440BF"/>
    <w:rsid w:val="00644681"/>
    <w:rsid w:val="00644EAF"/>
    <w:rsid w:val="00645113"/>
    <w:rsid w:val="00646009"/>
    <w:rsid w:val="00646582"/>
    <w:rsid w:val="00647167"/>
    <w:rsid w:val="00647535"/>
    <w:rsid w:val="0064789B"/>
    <w:rsid w:val="00647AD7"/>
    <w:rsid w:val="00647D20"/>
    <w:rsid w:val="006508C5"/>
    <w:rsid w:val="00650A63"/>
    <w:rsid w:val="00650C9C"/>
    <w:rsid w:val="00651519"/>
    <w:rsid w:val="00651624"/>
    <w:rsid w:val="00651A46"/>
    <w:rsid w:val="00651F68"/>
    <w:rsid w:val="006520FE"/>
    <w:rsid w:val="00652676"/>
    <w:rsid w:val="006528A5"/>
    <w:rsid w:val="00652A58"/>
    <w:rsid w:val="0065336D"/>
    <w:rsid w:val="00653918"/>
    <w:rsid w:val="00653FAC"/>
    <w:rsid w:val="006543A8"/>
    <w:rsid w:val="006545BB"/>
    <w:rsid w:val="00654760"/>
    <w:rsid w:val="00654BE5"/>
    <w:rsid w:val="006552B8"/>
    <w:rsid w:val="006559EF"/>
    <w:rsid w:val="00655AEC"/>
    <w:rsid w:val="00655F34"/>
    <w:rsid w:val="00655FAB"/>
    <w:rsid w:val="00656E5B"/>
    <w:rsid w:val="00657279"/>
    <w:rsid w:val="00660E72"/>
    <w:rsid w:val="00660F12"/>
    <w:rsid w:val="0066123C"/>
    <w:rsid w:val="006615F3"/>
    <w:rsid w:val="00661841"/>
    <w:rsid w:val="00661ADC"/>
    <w:rsid w:val="00661BB0"/>
    <w:rsid w:val="0066227F"/>
    <w:rsid w:val="00662FEB"/>
    <w:rsid w:val="006633DC"/>
    <w:rsid w:val="00663D93"/>
    <w:rsid w:val="006645F7"/>
    <w:rsid w:val="00664C2E"/>
    <w:rsid w:val="00664D98"/>
    <w:rsid w:val="00665053"/>
    <w:rsid w:val="006652B0"/>
    <w:rsid w:val="00665506"/>
    <w:rsid w:val="00665699"/>
    <w:rsid w:val="00665BCD"/>
    <w:rsid w:val="00665D1F"/>
    <w:rsid w:val="0066603D"/>
    <w:rsid w:val="00666149"/>
    <w:rsid w:val="00666173"/>
    <w:rsid w:val="0066618E"/>
    <w:rsid w:val="00666BF6"/>
    <w:rsid w:val="00666D26"/>
    <w:rsid w:val="00667463"/>
    <w:rsid w:val="0066773C"/>
    <w:rsid w:val="00667A9D"/>
    <w:rsid w:val="00667F02"/>
    <w:rsid w:val="00670AFE"/>
    <w:rsid w:val="00670DA2"/>
    <w:rsid w:val="00671935"/>
    <w:rsid w:val="006719CF"/>
    <w:rsid w:val="006720A9"/>
    <w:rsid w:val="00672AE3"/>
    <w:rsid w:val="0067314A"/>
    <w:rsid w:val="00673C70"/>
    <w:rsid w:val="00673E01"/>
    <w:rsid w:val="006744D6"/>
    <w:rsid w:val="00674AE1"/>
    <w:rsid w:val="00674D19"/>
    <w:rsid w:val="006769E9"/>
    <w:rsid w:val="00676B4D"/>
    <w:rsid w:val="00676E7B"/>
    <w:rsid w:val="00676F26"/>
    <w:rsid w:val="0067703E"/>
    <w:rsid w:val="00677843"/>
    <w:rsid w:val="00677C98"/>
    <w:rsid w:val="0068002A"/>
    <w:rsid w:val="00680AE9"/>
    <w:rsid w:val="00680B9B"/>
    <w:rsid w:val="0068165A"/>
    <w:rsid w:val="00681FA9"/>
    <w:rsid w:val="00682358"/>
    <w:rsid w:val="00683B7D"/>
    <w:rsid w:val="00683D5E"/>
    <w:rsid w:val="006843CB"/>
    <w:rsid w:val="006844D0"/>
    <w:rsid w:val="0068482F"/>
    <w:rsid w:val="00684B69"/>
    <w:rsid w:val="00684C50"/>
    <w:rsid w:val="00684F24"/>
    <w:rsid w:val="00685CD5"/>
    <w:rsid w:val="006868AF"/>
    <w:rsid w:val="00686917"/>
    <w:rsid w:val="006879D7"/>
    <w:rsid w:val="00687A10"/>
    <w:rsid w:val="00690B0D"/>
    <w:rsid w:val="00690B3A"/>
    <w:rsid w:val="00691BA4"/>
    <w:rsid w:val="006920FC"/>
    <w:rsid w:val="00692416"/>
    <w:rsid w:val="006924DB"/>
    <w:rsid w:val="006928AE"/>
    <w:rsid w:val="00693F17"/>
    <w:rsid w:val="00693F44"/>
    <w:rsid w:val="006943E2"/>
    <w:rsid w:val="00695AF9"/>
    <w:rsid w:val="00696434"/>
    <w:rsid w:val="00696F07"/>
    <w:rsid w:val="00697069"/>
    <w:rsid w:val="006978CA"/>
    <w:rsid w:val="006A093E"/>
    <w:rsid w:val="006A1706"/>
    <w:rsid w:val="006A1E35"/>
    <w:rsid w:val="006A221F"/>
    <w:rsid w:val="006A25D2"/>
    <w:rsid w:val="006A2A3C"/>
    <w:rsid w:val="006A2F09"/>
    <w:rsid w:val="006A304F"/>
    <w:rsid w:val="006A30D1"/>
    <w:rsid w:val="006A35AB"/>
    <w:rsid w:val="006A3B1E"/>
    <w:rsid w:val="006A3F59"/>
    <w:rsid w:val="006A432E"/>
    <w:rsid w:val="006A488D"/>
    <w:rsid w:val="006A4F61"/>
    <w:rsid w:val="006A5A07"/>
    <w:rsid w:val="006A67E7"/>
    <w:rsid w:val="006A6A76"/>
    <w:rsid w:val="006A7521"/>
    <w:rsid w:val="006A7583"/>
    <w:rsid w:val="006A77ED"/>
    <w:rsid w:val="006A781D"/>
    <w:rsid w:val="006A792E"/>
    <w:rsid w:val="006A7F95"/>
    <w:rsid w:val="006B02D7"/>
    <w:rsid w:val="006B12B4"/>
    <w:rsid w:val="006B1D8F"/>
    <w:rsid w:val="006B2F5B"/>
    <w:rsid w:val="006B3247"/>
    <w:rsid w:val="006B370E"/>
    <w:rsid w:val="006B4689"/>
    <w:rsid w:val="006B47AA"/>
    <w:rsid w:val="006B4CA9"/>
    <w:rsid w:val="006B4D3D"/>
    <w:rsid w:val="006B4F05"/>
    <w:rsid w:val="006B5239"/>
    <w:rsid w:val="006B532A"/>
    <w:rsid w:val="006B5883"/>
    <w:rsid w:val="006B58A2"/>
    <w:rsid w:val="006B7191"/>
    <w:rsid w:val="006B7F19"/>
    <w:rsid w:val="006C0161"/>
    <w:rsid w:val="006C0439"/>
    <w:rsid w:val="006C04C9"/>
    <w:rsid w:val="006C0AA4"/>
    <w:rsid w:val="006C0BAA"/>
    <w:rsid w:val="006C1208"/>
    <w:rsid w:val="006C1A53"/>
    <w:rsid w:val="006C2730"/>
    <w:rsid w:val="006C3688"/>
    <w:rsid w:val="006C419F"/>
    <w:rsid w:val="006C42C5"/>
    <w:rsid w:val="006C45F4"/>
    <w:rsid w:val="006C460A"/>
    <w:rsid w:val="006C4929"/>
    <w:rsid w:val="006C49CA"/>
    <w:rsid w:val="006C5168"/>
    <w:rsid w:val="006C5247"/>
    <w:rsid w:val="006C5254"/>
    <w:rsid w:val="006C5B62"/>
    <w:rsid w:val="006C5F22"/>
    <w:rsid w:val="006C6B6D"/>
    <w:rsid w:val="006C7511"/>
    <w:rsid w:val="006C76FF"/>
    <w:rsid w:val="006C7800"/>
    <w:rsid w:val="006C7860"/>
    <w:rsid w:val="006C7D92"/>
    <w:rsid w:val="006D0563"/>
    <w:rsid w:val="006D113B"/>
    <w:rsid w:val="006D1AFC"/>
    <w:rsid w:val="006D1F69"/>
    <w:rsid w:val="006D2EB1"/>
    <w:rsid w:val="006D30F2"/>
    <w:rsid w:val="006D3FCD"/>
    <w:rsid w:val="006D6850"/>
    <w:rsid w:val="006E1380"/>
    <w:rsid w:val="006E13C2"/>
    <w:rsid w:val="006E1B53"/>
    <w:rsid w:val="006E2178"/>
    <w:rsid w:val="006E2233"/>
    <w:rsid w:val="006E2987"/>
    <w:rsid w:val="006E38A2"/>
    <w:rsid w:val="006E3BC8"/>
    <w:rsid w:val="006E40CF"/>
    <w:rsid w:val="006E4649"/>
    <w:rsid w:val="006E4FE0"/>
    <w:rsid w:val="006E4FE4"/>
    <w:rsid w:val="006E5026"/>
    <w:rsid w:val="006E5130"/>
    <w:rsid w:val="006E56E2"/>
    <w:rsid w:val="006E599D"/>
    <w:rsid w:val="006E6838"/>
    <w:rsid w:val="006E7937"/>
    <w:rsid w:val="006F0A79"/>
    <w:rsid w:val="006F0E7E"/>
    <w:rsid w:val="006F0F7B"/>
    <w:rsid w:val="006F1861"/>
    <w:rsid w:val="006F1CF9"/>
    <w:rsid w:val="006F28D7"/>
    <w:rsid w:val="006F294F"/>
    <w:rsid w:val="006F2B03"/>
    <w:rsid w:val="006F2E74"/>
    <w:rsid w:val="006F3515"/>
    <w:rsid w:val="006F38D0"/>
    <w:rsid w:val="006F398D"/>
    <w:rsid w:val="006F3B83"/>
    <w:rsid w:val="006F3BA0"/>
    <w:rsid w:val="006F3F6D"/>
    <w:rsid w:val="006F4AF4"/>
    <w:rsid w:val="006F5652"/>
    <w:rsid w:val="006F5A35"/>
    <w:rsid w:val="006F5A7B"/>
    <w:rsid w:val="006F681C"/>
    <w:rsid w:val="006F7558"/>
    <w:rsid w:val="006F7EF9"/>
    <w:rsid w:val="0070014D"/>
    <w:rsid w:val="007010D4"/>
    <w:rsid w:val="0070157A"/>
    <w:rsid w:val="00701A4A"/>
    <w:rsid w:val="00702071"/>
    <w:rsid w:val="00702A6F"/>
    <w:rsid w:val="00703D27"/>
    <w:rsid w:val="00703FBF"/>
    <w:rsid w:val="0070468F"/>
    <w:rsid w:val="007050E1"/>
    <w:rsid w:val="007051D2"/>
    <w:rsid w:val="00705482"/>
    <w:rsid w:val="00705774"/>
    <w:rsid w:val="00705DF1"/>
    <w:rsid w:val="007063EB"/>
    <w:rsid w:val="007069F7"/>
    <w:rsid w:val="00707ECD"/>
    <w:rsid w:val="007103FD"/>
    <w:rsid w:val="007105D3"/>
    <w:rsid w:val="007111C1"/>
    <w:rsid w:val="007136BD"/>
    <w:rsid w:val="00713869"/>
    <w:rsid w:val="0071482E"/>
    <w:rsid w:val="0071507C"/>
    <w:rsid w:val="00715B15"/>
    <w:rsid w:val="00715F7B"/>
    <w:rsid w:val="007163BC"/>
    <w:rsid w:val="00717A4C"/>
    <w:rsid w:val="00717E94"/>
    <w:rsid w:val="007204DD"/>
    <w:rsid w:val="00720687"/>
    <w:rsid w:val="00720D86"/>
    <w:rsid w:val="00721276"/>
    <w:rsid w:val="007218F0"/>
    <w:rsid w:val="00721A3F"/>
    <w:rsid w:val="0072247D"/>
    <w:rsid w:val="00722CCE"/>
    <w:rsid w:val="00723573"/>
    <w:rsid w:val="0072378F"/>
    <w:rsid w:val="0072410D"/>
    <w:rsid w:val="00724BA6"/>
    <w:rsid w:val="00725195"/>
    <w:rsid w:val="00725B4E"/>
    <w:rsid w:val="00725D0F"/>
    <w:rsid w:val="00725E15"/>
    <w:rsid w:val="00726292"/>
    <w:rsid w:val="0072636A"/>
    <w:rsid w:val="00727840"/>
    <w:rsid w:val="00727A84"/>
    <w:rsid w:val="00727DF3"/>
    <w:rsid w:val="007301A5"/>
    <w:rsid w:val="00730A74"/>
    <w:rsid w:val="00731267"/>
    <w:rsid w:val="0073134F"/>
    <w:rsid w:val="0073195B"/>
    <w:rsid w:val="0073198D"/>
    <w:rsid w:val="00732980"/>
    <w:rsid w:val="00732E20"/>
    <w:rsid w:val="00733455"/>
    <w:rsid w:val="00733F0A"/>
    <w:rsid w:val="007341DA"/>
    <w:rsid w:val="007345F4"/>
    <w:rsid w:val="00734B6E"/>
    <w:rsid w:val="007352DC"/>
    <w:rsid w:val="00735346"/>
    <w:rsid w:val="0073587B"/>
    <w:rsid w:val="0073599F"/>
    <w:rsid w:val="00736525"/>
    <w:rsid w:val="00736BEE"/>
    <w:rsid w:val="00737557"/>
    <w:rsid w:val="007376BD"/>
    <w:rsid w:val="007379D7"/>
    <w:rsid w:val="00737A8F"/>
    <w:rsid w:val="00737BAB"/>
    <w:rsid w:val="00737D65"/>
    <w:rsid w:val="00737EC5"/>
    <w:rsid w:val="00740174"/>
    <w:rsid w:val="00740EBE"/>
    <w:rsid w:val="007415B3"/>
    <w:rsid w:val="00741AF5"/>
    <w:rsid w:val="007427F5"/>
    <w:rsid w:val="00742FA5"/>
    <w:rsid w:val="00743302"/>
    <w:rsid w:val="0074430A"/>
    <w:rsid w:val="007448AE"/>
    <w:rsid w:val="00745A19"/>
    <w:rsid w:val="00745C23"/>
    <w:rsid w:val="0074660A"/>
    <w:rsid w:val="0074677E"/>
    <w:rsid w:val="00747338"/>
    <w:rsid w:val="007476E2"/>
    <w:rsid w:val="007500AF"/>
    <w:rsid w:val="00750284"/>
    <w:rsid w:val="007507CA"/>
    <w:rsid w:val="00750BA1"/>
    <w:rsid w:val="00751438"/>
    <w:rsid w:val="00751A0C"/>
    <w:rsid w:val="00752DD0"/>
    <w:rsid w:val="007532C3"/>
    <w:rsid w:val="00753CA8"/>
    <w:rsid w:val="0075422E"/>
    <w:rsid w:val="007556A5"/>
    <w:rsid w:val="007559B4"/>
    <w:rsid w:val="00755A94"/>
    <w:rsid w:val="007560A8"/>
    <w:rsid w:val="00756126"/>
    <w:rsid w:val="00756A6D"/>
    <w:rsid w:val="007571AA"/>
    <w:rsid w:val="00757BC3"/>
    <w:rsid w:val="007601EB"/>
    <w:rsid w:val="00760C46"/>
    <w:rsid w:val="00760D74"/>
    <w:rsid w:val="00761B28"/>
    <w:rsid w:val="007621CB"/>
    <w:rsid w:val="007623FB"/>
    <w:rsid w:val="00762570"/>
    <w:rsid w:val="0076271A"/>
    <w:rsid w:val="00762746"/>
    <w:rsid w:val="00762845"/>
    <w:rsid w:val="007629FB"/>
    <w:rsid w:val="00762B39"/>
    <w:rsid w:val="00763156"/>
    <w:rsid w:val="007633E7"/>
    <w:rsid w:val="00763BDC"/>
    <w:rsid w:val="007641F8"/>
    <w:rsid w:val="00764740"/>
    <w:rsid w:val="00764E00"/>
    <w:rsid w:val="0076509A"/>
    <w:rsid w:val="007653B3"/>
    <w:rsid w:val="007655C4"/>
    <w:rsid w:val="007656A6"/>
    <w:rsid w:val="007656FD"/>
    <w:rsid w:val="00765B69"/>
    <w:rsid w:val="00765D1D"/>
    <w:rsid w:val="00765D59"/>
    <w:rsid w:val="00766A39"/>
    <w:rsid w:val="00766AD2"/>
    <w:rsid w:val="00766E5C"/>
    <w:rsid w:val="00767AAC"/>
    <w:rsid w:val="00770011"/>
    <w:rsid w:val="0077044F"/>
    <w:rsid w:val="00770752"/>
    <w:rsid w:val="00770784"/>
    <w:rsid w:val="00770D01"/>
    <w:rsid w:val="00771215"/>
    <w:rsid w:val="00771FCB"/>
    <w:rsid w:val="00772630"/>
    <w:rsid w:val="00772F09"/>
    <w:rsid w:val="0077327A"/>
    <w:rsid w:val="00773964"/>
    <w:rsid w:val="00773DAF"/>
    <w:rsid w:val="007740A0"/>
    <w:rsid w:val="00774AB2"/>
    <w:rsid w:val="007754E0"/>
    <w:rsid w:val="00775ED2"/>
    <w:rsid w:val="0077697B"/>
    <w:rsid w:val="00776C43"/>
    <w:rsid w:val="00777871"/>
    <w:rsid w:val="00780335"/>
    <w:rsid w:val="00780AAF"/>
    <w:rsid w:val="00780DD2"/>
    <w:rsid w:val="007811FF"/>
    <w:rsid w:val="0078121F"/>
    <w:rsid w:val="00781E01"/>
    <w:rsid w:val="00781F31"/>
    <w:rsid w:val="00782A3A"/>
    <w:rsid w:val="00783A80"/>
    <w:rsid w:val="00783DDB"/>
    <w:rsid w:val="00783F6F"/>
    <w:rsid w:val="00784C17"/>
    <w:rsid w:val="007856F8"/>
    <w:rsid w:val="007858EC"/>
    <w:rsid w:val="00786509"/>
    <w:rsid w:val="00786954"/>
    <w:rsid w:val="00786A7F"/>
    <w:rsid w:val="00786EAB"/>
    <w:rsid w:val="007870C9"/>
    <w:rsid w:val="007903BC"/>
    <w:rsid w:val="00790D2A"/>
    <w:rsid w:val="00790F42"/>
    <w:rsid w:val="00791510"/>
    <w:rsid w:val="00791B3D"/>
    <w:rsid w:val="00791BDC"/>
    <w:rsid w:val="00792504"/>
    <w:rsid w:val="00792BAC"/>
    <w:rsid w:val="0079354A"/>
    <w:rsid w:val="00793B89"/>
    <w:rsid w:val="0079423C"/>
    <w:rsid w:val="00794262"/>
    <w:rsid w:val="007942FE"/>
    <w:rsid w:val="00794A2F"/>
    <w:rsid w:val="00795634"/>
    <w:rsid w:val="00795DF8"/>
    <w:rsid w:val="00796FA8"/>
    <w:rsid w:val="007974BC"/>
    <w:rsid w:val="007A1B81"/>
    <w:rsid w:val="007A227E"/>
    <w:rsid w:val="007A24B0"/>
    <w:rsid w:val="007A3506"/>
    <w:rsid w:val="007A373D"/>
    <w:rsid w:val="007A3870"/>
    <w:rsid w:val="007A3EEA"/>
    <w:rsid w:val="007A4432"/>
    <w:rsid w:val="007A49D2"/>
    <w:rsid w:val="007A4DF8"/>
    <w:rsid w:val="007A61E8"/>
    <w:rsid w:val="007A6282"/>
    <w:rsid w:val="007A7172"/>
    <w:rsid w:val="007A72B5"/>
    <w:rsid w:val="007A7876"/>
    <w:rsid w:val="007A7943"/>
    <w:rsid w:val="007B04DA"/>
    <w:rsid w:val="007B0AFB"/>
    <w:rsid w:val="007B1E9B"/>
    <w:rsid w:val="007B2296"/>
    <w:rsid w:val="007B30FE"/>
    <w:rsid w:val="007B3142"/>
    <w:rsid w:val="007B4471"/>
    <w:rsid w:val="007B5114"/>
    <w:rsid w:val="007B5376"/>
    <w:rsid w:val="007B56E4"/>
    <w:rsid w:val="007B6DC0"/>
    <w:rsid w:val="007B76B0"/>
    <w:rsid w:val="007B7C11"/>
    <w:rsid w:val="007C059E"/>
    <w:rsid w:val="007C0D33"/>
    <w:rsid w:val="007C0F4A"/>
    <w:rsid w:val="007C10F3"/>
    <w:rsid w:val="007C11F1"/>
    <w:rsid w:val="007C13B2"/>
    <w:rsid w:val="007C205E"/>
    <w:rsid w:val="007C22EB"/>
    <w:rsid w:val="007C2B95"/>
    <w:rsid w:val="007C3129"/>
    <w:rsid w:val="007C39DF"/>
    <w:rsid w:val="007C3C15"/>
    <w:rsid w:val="007C3D3B"/>
    <w:rsid w:val="007C408E"/>
    <w:rsid w:val="007C4C8F"/>
    <w:rsid w:val="007C5874"/>
    <w:rsid w:val="007C5920"/>
    <w:rsid w:val="007C59DF"/>
    <w:rsid w:val="007C6264"/>
    <w:rsid w:val="007C6404"/>
    <w:rsid w:val="007C6DF0"/>
    <w:rsid w:val="007C6EEE"/>
    <w:rsid w:val="007C770E"/>
    <w:rsid w:val="007D0842"/>
    <w:rsid w:val="007D165E"/>
    <w:rsid w:val="007D1814"/>
    <w:rsid w:val="007D1D8D"/>
    <w:rsid w:val="007D35EB"/>
    <w:rsid w:val="007D3A8E"/>
    <w:rsid w:val="007D42E5"/>
    <w:rsid w:val="007D46E6"/>
    <w:rsid w:val="007D4E56"/>
    <w:rsid w:val="007D4FD7"/>
    <w:rsid w:val="007D5817"/>
    <w:rsid w:val="007D5CCB"/>
    <w:rsid w:val="007D5FC6"/>
    <w:rsid w:val="007D697A"/>
    <w:rsid w:val="007D6AD9"/>
    <w:rsid w:val="007D6D59"/>
    <w:rsid w:val="007D7246"/>
    <w:rsid w:val="007D73E4"/>
    <w:rsid w:val="007D75A3"/>
    <w:rsid w:val="007D76E3"/>
    <w:rsid w:val="007D7B74"/>
    <w:rsid w:val="007D7FC3"/>
    <w:rsid w:val="007E03EC"/>
    <w:rsid w:val="007E0C4C"/>
    <w:rsid w:val="007E0F50"/>
    <w:rsid w:val="007E0F98"/>
    <w:rsid w:val="007E150D"/>
    <w:rsid w:val="007E1F73"/>
    <w:rsid w:val="007E4916"/>
    <w:rsid w:val="007E5FB2"/>
    <w:rsid w:val="007E62EE"/>
    <w:rsid w:val="007E633D"/>
    <w:rsid w:val="007E656F"/>
    <w:rsid w:val="007E6A85"/>
    <w:rsid w:val="007E7A3B"/>
    <w:rsid w:val="007F0212"/>
    <w:rsid w:val="007F0582"/>
    <w:rsid w:val="007F268B"/>
    <w:rsid w:val="007F2A34"/>
    <w:rsid w:val="007F2E0A"/>
    <w:rsid w:val="007F309A"/>
    <w:rsid w:val="007F40F2"/>
    <w:rsid w:val="007F443C"/>
    <w:rsid w:val="007F5321"/>
    <w:rsid w:val="007F5C78"/>
    <w:rsid w:val="007F67C9"/>
    <w:rsid w:val="007F7F1C"/>
    <w:rsid w:val="008000A1"/>
    <w:rsid w:val="008003AD"/>
    <w:rsid w:val="00800C77"/>
    <w:rsid w:val="00800DE3"/>
    <w:rsid w:val="00801203"/>
    <w:rsid w:val="00801657"/>
    <w:rsid w:val="0080196D"/>
    <w:rsid w:val="00801E69"/>
    <w:rsid w:val="008024BE"/>
    <w:rsid w:val="0080293E"/>
    <w:rsid w:val="008029F7"/>
    <w:rsid w:val="00802FE2"/>
    <w:rsid w:val="0080329B"/>
    <w:rsid w:val="008032B4"/>
    <w:rsid w:val="00803448"/>
    <w:rsid w:val="00803862"/>
    <w:rsid w:val="00803F28"/>
    <w:rsid w:val="00804CA2"/>
    <w:rsid w:val="008050CF"/>
    <w:rsid w:val="0080565B"/>
    <w:rsid w:val="00805A59"/>
    <w:rsid w:val="00805B5A"/>
    <w:rsid w:val="00806203"/>
    <w:rsid w:val="00806321"/>
    <w:rsid w:val="008063AF"/>
    <w:rsid w:val="0080689A"/>
    <w:rsid w:val="00806DDE"/>
    <w:rsid w:val="00807236"/>
    <w:rsid w:val="008100F6"/>
    <w:rsid w:val="0081061F"/>
    <w:rsid w:val="008109E5"/>
    <w:rsid w:val="00811735"/>
    <w:rsid w:val="00811F90"/>
    <w:rsid w:val="0081286F"/>
    <w:rsid w:val="00812A61"/>
    <w:rsid w:val="00813288"/>
    <w:rsid w:val="008136DD"/>
    <w:rsid w:val="00813750"/>
    <w:rsid w:val="008138E8"/>
    <w:rsid w:val="00813BC0"/>
    <w:rsid w:val="00813DEE"/>
    <w:rsid w:val="00814049"/>
    <w:rsid w:val="0081522C"/>
    <w:rsid w:val="00815272"/>
    <w:rsid w:val="00815F36"/>
    <w:rsid w:val="0081606D"/>
    <w:rsid w:val="0081625D"/>
    <w:rsid w:val="0081712B"/>
    <w:rsid w:val="00817698"/>
    <w:rsid w:val="0082037D"/>
    <w:rsid w:val="00821017"/>
    <w:rsid w:val="008212DB"/>
    <w:rsid w:val="00821DB9"/>
    <w:rsid w:val="00822727"/>
    <w:rsid w:val="0082320C"/>
    <w:rsid w:val="00824B5F"/>
    <w:rsid w:val="00824BC6"/>
    <w:rsid w:val="0082518E"/>
    <w:rsid w:val="008257DB"/>
    <w:rsid w:val="008259EB"/>
    <w:rsid w:val="00825D9C"/>
    <w:rsid w:val="00826DDD"/>
    <w:rsid w:val="00826E78"/>
    <w:rsid w:val="008270B5"/>
    <w:rsid w:val="00830932"/>
    <w:rsid w:val="00830D48"/>
    <w:rsid w:val="00831017"/>
    <w:rsid w:val="0083141E"/>
    <w:rsid w:val="00831707"/>
    <w:rsid w:val="00831E61"/>
    <w:rsid w:val="00832143"/>
    <w:rsid w:val="00832603"/>
    <w:rsid w:val="00832921"/>
    <w:rsid w:val="00832BA5"/>
    <w:rsid w:val="00832EE5"/>
    <w:rsid w:val="00833411"/>
    <w:rsid w:val="0083429B"/>
    <w:rsid w:val="00834A4F"/>
    <w:rsid w:val="00835BBA"/>
    <w:rsid w:val="00835F14"/>
    <w:rsid w:val="0083642D"/>
    <w:rsid w:val="00836627"/>
    <w:rsid w:val="008379F5"/>
    <w:rsid w:val="00837E4D"/>
    <w:rsid w:val="008405E5"/>
    <w:rsid w:val="008416E2"/>
    <w:rsid w:val="00842DDC"/>
    <w:rsid w:val="00842E81"/>
    <w:rsid w:val="00843763"/>
    <w:rsid w:val="00843C03"/>
    <w:rsid w:val="00843C22"/>
    <w:rsid w:val="00843C91"/>
    <w:rsid w:val="00843DE0"/>
    <w:rsid w:val="00845372"/>
    <w:rsid w:val="008457A6"/>
    <w:rsid w:val="00845DA2"/>
    <w:rsid w:val="00845E6A"/>
    <w:rsid w:val="0084615B"/>
    <w:rsid w:val="00846722"/>
    <w:rsid w:val="00846BE8"/>
    <w:rsid w:val="008474FE"/>
    <w:rsid w:val="00847863"/>
    <w:rsid w:val="008500A7"/>
    <w:rsid w:val="00850601"/>
    <w:rsid w:val="00850A32"/>
    <w:rsid w:val="00850DBA"/>
    <w:rsid w:val="008529D2"/>
    <w:rsid w:val="00852AA2"/>
    <w:rsid w:val="00852F95"/>
    <w:rsid w:val="00852FAB"/>
    <w:rsid w:val="00853207"/>
    <w:rsid w:val="008536FB"/>
    <w:rsid w:val="00853BE0"/>
    <w:rsid w:val="00854DA0"/>
    <w:rsid w:val="00855B63"/>
    <w:rsid w:val="008563BC"/>
    <w:rsid w:val="008563C1"/>
    <w:rsid w:val="00856536"/>
    <w:rsid w:val="00856933"/>
    <w:rsid w:val="008574AD"/>
    <w:rsid w:val="00857F7C"/>
    <w:rsid w:val="00860233"/>
    <w:rsid w:val="008604D3"/>
    <w:rsid w:val="008607A4"/>
    <w:rsid w:val="0086086A"/>
    <w:rsid w:val="00860A23"/>
    <w:rsid w:val="00862556"/>
    <w:rsid w:val="00862D4E"/>
    <w:rsid w:val="0086503A"/>
    <w:rsid w:val="00865520"/>
    <w:rsid w:val="008657BC"/>
    <w:rsid w:val="00867C48"/>
    <w:rsid w:val="00870D0D"/>
    <w:rsid w:val="00870D22"/>
    <w:rsid w:val="008716F0"/>
    <w:rsid w:val="0087191D"/>
    <w:rsid w:val="00871B8E"/>
    <w:rsid w:val="00871CD0"/>
    <w:rsid w:val="00871DAC"/>
    <w:rsid w:val="00873F36"/>
    <w:rsid w:val="00874019"/>
    <w:rsid w:val="00874242"/>
    <w:rsid w:val="0087436E"/>
    <w:rsid w:val="008744CF"/>
    <w:rsid w:val="0087480F"/>
    <w:rsid w:val="00874868"/>
    <w:rsid w:val="0087515D"/>
    <w:rsid w:val="008759DE"/>
    <w:rsid w:val="00875B48"/>
    <w:rsid w:val="00875C71"/>
    <w:rsid w:val="00875F1B"/>
    <w:rsid w:val="00876F8E"/>
    <w:rsid w:val="00877854"/>
    <w:rsid w:val="008803A9"/>
    <w:rsid w:val="008810A7"/>
    <w:rsid w:val="00881BB5"/>
    <w:rsid w:val="00882109"/>
    <w:rsid w:val="00883050"/>
    <w:rsid w:val="00883648"/>
    <w:rsid w:val="0088477F"/>
    <w:rsid w:val="00884C24"/>
    <w:rsid w:val="008850FF"/>
    <w:rsid w:val="00885A32"/>
    <w:rsid w:val="0088622D"/>
    <w:rsid w:val="00886489"/>
    <w:rsid w:val="008864F0"/>
    <w:rsid w:val="008868CB"/>
    <w:rsid w:val="00887530"/>
    <w:rsid w:val="008876E3"/>
    <w:rsid w:val="008877D7"/>
    <w:rsid w:val="00890394"/>
    <w:rsid w:val="008906C0"/>
    <w:rsid w:val="0089076A"/>
    <w:rsid w:val="00891982"/>
    <w:rsid w:val="00891C06"/>
    <w:rsid w:val="0089217F"/>
    <w:rsid w:val="008921EB"/>
    <w:rsid w:val="00892308"/>
    <w:rsid w:val="00892BB8"/>
    <w:rsid w:val="0089470A"/>
    <w:rsid w:val="0089570A"/>
    <w:rsid w:val="00895BFB"/>
    <w:rsid w:val="0089681F"/>
    <w:rsid w:val="008973B8"/>
    <w:rsid w:val="008A00CC"/>
    <w:rsid w:val="008A0502"/>
    <w:rsid w:val="008A2724"/>
    <w:rsid w:val="008A354C"/>
    <w:rsid w:val="008A445E"/>
    <w:rsid w:val="008A6729"/>
    <w:rsid w:val="008B0987"/>
    <w:rsid w:val="008B09EA"/>
    <w:rsid w:val="008B10A5"/>
    <w:rsid w:val="008B11E5"/>
    <w:rsid w:val="008B1B72"/>
    <w:rsid w:val="008B2617"/>
    <w:rsid w:val="008B2E6C"/>
    <w:rsid w:val="008B4810"/>
    <w:rsid w:val="008B4991"/>
    <w:rsid w:val="008B4A83"/>
    <w:rsid w:val="008B5112"/>
    <w:rsid w:val="008B5159"/>
    <w:rsid w:val="008B5437"/>
    <w:rsid w:val="008B5B65"/>
    <w:rsid w:val="008B68B5"/>
    <w:rsid w:val="008B6A40"/>
    <w:rsid w:val="008B6D92"/>
    <w:rsid w:val="008B7021"/>
    <w:rsid w:val="008B7C51"/>
    <w:rsid w:val="008B7E7E"/>
    <w:rsid w:val="008C037B"/>
    <w:rsid w:val="008C0AA5"/>
    <w:rsid w:val="008C0C6C"/>
    <w:rsid w:val="008C0E25"/>
    <w:rsid w:val="008C0E7A"/>
    <w:rsid w:val="008C137D"/>
    <w:rsid w:val="008C140B"/>
    <w:rsid w:val="008C1ACA"/>
    <w:rsid w:val="008C1EB1"/>
    <w:rsid w:val="008C2058"/>
    <w:rsid w:val="008C3661"/>
    <w:rsid w:val="008C52F3"/>
    <w:rsid w:val="008C5A7F"/>
    <w:rsid w:val="008C6540"/>
    <w:rsid w:val="008C65C2"/>
    <w:rsid w:val="008C65EA"/>
    <w:rsid w:val="008C70F1"/>
    <w:rsid w:val="008D040C"/>
    <w:rsid w:val="008D057D"/>
    <w:rsid w:val="008D1345"/>
    <w:rsid w:val="008D1567"/>
    <w:rsid w:val="008D1E85"/>
    <w:rsid w:val="008D1EE8"/>
    <w:rsid w:val="008D2839"/>
    <w:rsid w:val="008D2DDC"/>
    <w:rsid w:val="008D413C"/>
    <w:rsid w:val="008D4A3C"/>
    <w:rsid w:val="008D4B7C"/>
    <w:rsid w:val="008D4E4C"/>
    <w:rsid w:val="008D59CF"/>
    <w:rsid w:val="008D5F3C"/>
    <w:rsid w:val="008D64B2"/>
    <w:rsid w:val="008D6939"/>
    <w:rsid w:val="008D72C4"/>
    <w:rsid w:val="008E0ECB"/>
    <w:rsid w:val="008E1C11"/>
    <w:rsid w:val="008E33D7"/>
    <w:rsid w:val="008E3FC5"/>
    <w:rsid w:val="008E4723"/>
    <w:rsid w:val="008E531F"/>
    <w:rsid w:val="008E5603"/>
    <w:rsid w:val="008E5D53"/>
    <w:rsid w:val="008E5F89"/>
    <w:rsid w:val="008E76D0"/>
    <w:rsid w:val="008E7C43"/>
    <w:rsid w:val="008F0424"/>
    <w:rsid w:val="008F0703"/>
    <w:rsid w:val="008F09EF"/>
    <w:rsid w:val="008F11CC"/>
    <w:rsid w:val="008F17E7"/>
    <w:rsid w:val="008F2841"/>
    <w:rsid w:val="008F304F"/>
    <w:rsid w:val="008F30B6"/>
    <w:rsid w:val="008F4407"/>
    <w:rsid w:val="008F458E"/>
    <w:rsid w:val="008F45FC"/>
    <w:rsid w:val="008F50BF"/>
    <w:rsid w:val="008F5228"/>
    <w:rsid w:val="008F56CB"/>
    <w:rsid w:val="008F78BB"/>
    <w:rsid w:val="008F7F37"/>
    <w:rsid w:val="008F7FB4"/>
    <w:rsid w:val="00900296"/>
    <w:rsid w:val="009005B7"/>
    <w:rsid w:val="00901299"/>
    <w:rsid w:val="009012B1"/>
    <w:rsid w:val="0090143F"/>
    <w:rsid w:val="00901E3E"/>
    <w:rsid w:val="00902372"/>
    <w:rsid w:val="00902B4C"/>
    <w:rsid w:val="00902D80"/>
    <w:rsid w:val="009038BF"/>
    <w:rsid w:val="009039D8"/>
    <w:rsid w:val="0090403F"/>
    <w:rsid w:val="0090452C"/>
    <w:rsid w:val="00904B98"/>
    <w:rsid w:val="00905EA3"/>
    <w:rsid w:val="009068F1"/>
    <w:rsid w:val="00906E16"/>
    <w:rsid w:val="00906F7B"/>
    <w:rsid w:val="00907860"/>
    <w:rsid w:val="00907DBF"/>
    <w:rsid w:val="00910DF6"/>
    <w:rsid w:val="0091101D"/>
    <w:rsid w:val="00911166"/>
    <w:rsid w:val="00911969"/>
    <w:rsid w:val="00911DED"/>
    <w:rsid w:val="00912C44"/>
    <w:rsid w:val="00914024"/>
    <w:rsid w:val="0091454B"/>
    <w:rsid w:val="00914BD2"/>
    <w:rsid w:val="00914C38"/>
    <w:rsid w:val="00914EB0"/>
    <w:rsid w:val="00915F53"/>
    <w:rsid w:val="00915FFE"/>
    <w:rsid w:val="00916A6D"/>
    <w:rsid w:val="00916CF5"/>
    <w:rsid w:val="009176FB"/>
    <w:rsid w:val="009178A3"/>
    <w:rsid w:val="009207FA"/>
    <w:rsid w:val="00921DE5"/>
    <w:rsid w:val="00922274"/>
    <w:rsid w:val="00922B04"/>
    <w:rsid w:val="00922FB7"/>
    <w:rsid w:val="00923AA6"/>
    <w:rsid w:val="00923D4E"/>
    <w:rsid w:val="00924089"/>
    <w:rsid w:val="009251A6"/>
    <w:rsid w:val="009258FB"/>
    <w:rsid w:val="009259F2"/>
    <w:rsid w:val="00925CEC"/>
    <w:rsid w:val="00925DF1"/>
    <w:rsid w:val="009267AF"/>
    <w:rsid w:val="00926A4C"/>
    <w:rsid w:val="00926CCE"/>
    <w:rsid w:val="00927EFF"/>
    <w:rsid w:val="0093003E"/>
    <w:rsid w:val="0093015B"/>
    <w:rsid w:val="0093016E"/>
    <w:rsid w:val="009302E1"/>
    <w:rsid w:val="009303D8"/>
    <w:rsid w:val="009307AE"/>
    <w:rsid w:val="00930B83"/>
    <w:rsid w:val="00931514"/>
    <w:rsid w:val="00931AC0"/>
    <w:rsid w:val="009323A6"/>
    <w:rsid w:val="00932673"/>
    <w:rsid w:val="0093306B"/>
    <w:rsid w:val="00933572"/>
    <w:rsid w:val="00933755"/>
    <w:rsid w:val="00933EE8"/>
    <w:rsid w:val="00934482"/>
    <w:rsid w:val="00934A74"/>
    <w:rsid w:val="00934E06"/>
    <w:rsid w:val="00934E07"/>
    <w:rsid w:val="009358E9"/>
    <w:rsid w:val="0093607F"/>
    <w:rsid w:val="00936B4B"/>
    <w:rsid w:val="00936D4F"/>
    <w:rsid w:val="00936F79"/>
    <w:rsid w:val="0094160B"/>
    <w:rsid w:val="00941634"/>
    <w:rsid w:val="00942030"/>
    <w:rsid w:val="00942D34"/>
    <w:rsid w:val="00942D59"/>
    <w:rsid w:val="009430CF"/>
    <w:rsid w:val="0094348F"/>
    <w:rsid w:val="00943556"/>
    <w:rsid w:val="00944074"/>
    <w:rsid w:val="00945227"/>
    <w:rsid w:val="0094680F"/>
    <w:rsid w:val="0094747A"/>
    <w:rsid w:val="009479BE"/>
    <w:rsid w:val="009505D3"/>
    <w:rsid w:val="009510C5"/>
    <w:rsid w:val="0095157A"/>
    <w:rsid w:val="009518B3"/>
    <w:rsid w:val="00951CE1"/>
    <w:rsid w:val="00951E7C"/>
    <w:rsid w:val="009527C2"/>
    <w:rsid w:val="00952AAB"/>
    <w:rsid w:val="00952D86"/>
    <w:rsid w:val="00952F7C"/>
    <w:rsid w:val="00953FD1"/>
    <w:rsid w:val="00954B8F"/>
    <w:rsid w:val="00955268"/>
    <w:rsid w:val="009555EE"/>
    <w:rsid w:val="00955861"/>
    <w:rsid w:val="00956EC2"/>
    <w:rsid w:val="00957E84"/>
    <w:rsid w:val="009605EC"/>
    <w:rsid w:val="00960703"/>
    <w:rsid w:val="00961D0E"/>
    <w:rsid w:val="0096229F"/>
    <w:rsid w:val="009622EA"/>
    <w:rsid w:val="00963BEB"/>
    <w:rsid w:val="009645EA"/>
    <w:rsid w:val="009648D7"/>
    <w:rsid w:val="00965A61"/>
    <w:rsid w:val="00965BCA"/>
    <w:rsid w:val="00965F44"/>
    <w:rsid w:val="00966382"/>
    <w:rsid w:val="00966416"/>
    <w:rsid w:val="0096689A"/>
    <w:rsid w:val="00967036"/>
    <w:rsid w:val="0096720A"/>
    <w:rsid w:val="00967344"/>
    <w:rsid w:val="009678B3"/>
    <w:rsid w:val="00970732"/>
    <w:rsid w:val="0097143B"/>
    <w:rsid w:val="009714C7"/>
    <w:rsid w:val="00971A93"/>
    <w:rsid w:val="00971B48"/>
    <w:rsid w:val="00971C1B"/>
    <w:rsid w:val="00971DAC"/>
    <w:rsid w:val="009737F1"/>
    <w:rsid w:val="00973856"/>
    <w:rsid w:val="00973982"/>
    <w:rsid w:val="00974197"/>
    <w:rsid w:val="009746B1"/>
    <w:rsid w:val="00974954"/>
    <w:rsid w:val="00974A54"/>
    <w:rsid w:val="00974E5E"/>
    <w:rsid w:val="00974EEA"/>
    <w:rsid w:val="00975456"/>
    <w:rsid w:val="00975FB0"/>
    <w:rsid w:val="00976728"/>
    <w:rsid w:val="00976CBE"/>
    <w:rsid w:val="009800D2"/>
    <w:rsid w:val="009804FC"/>
    <w:rsid w:val="00980557"/>
    <w:rsid w:val="00980AB7"/>
    <w:rsid w:val="00981C51"/>
    <w:rsid w:val="00981C98"/>
    <w:rsid w:val="009828C1"/>
    <w:rsid w:val="009829BA"/>
    <w:rsid w:val="00982B94"/>
    <w:rsid w:val="00982C03"/>
    <w:rsid w:val="00982E9E"/>
    <w:rsid w:val="00983015"/>
    <w:rsid w:val="00983123"/>
    <w:rsid w:val="00984130"/>
    <w:rsid w:val="00984456"/>
    <w:rsid w:val="009844DC"/>
    <w:rsid w:val="009847D7"/>
    <w:rsid w:val="00984DE4"/>
    <w:rsid w:val="00984FBA"/>
    <w:rsid w:val="00985299"/>
    <w:rsid w:val="009870EB"/>
    <w:rsid w:val="009871B3"/>
    <w:rsid w:val="00987363"/>
    <w:rsid w:val="00987672"/>
    <w:rsid w:val="00990347"/>
    <w:rsid w:val="00990B60"/>
    <w:rsid w:val="00991014"/>
    <w:rsid w:val="0099169A"/>
    <w:rsid w:val="00992595"/>
    <w:rsid w:val="00992839"/>
    <w:rsid w:val="00992EBA"/>
    <w:rsid w:val="00993ACA"/>
    <w:rsid w:val="00994223"/>
    <w:rsid w:val="009964B3"/>
    <w:rsid w:val="009967A6"/>
    <w:rsid w:val="009967CE"/>
    <w:rsid w:val="00996C96"/>
    <w:rsid w:val="00996CB6"/>
    <w:rsid w:val="00996D0D"/>
    <w:rsid w:val="009978EB"/>
    <w:rsid w:val="009A07AA"/>
    <w:rsid w:val="009A09FD"/>
    <w:rsid w:val="009A0DFF"/>
    <w:rsid w:val="009A0F21"/>
    <w:rsid w:val="009A1063"/>
    <w:rsid w:val="009A1A9E"/>
    <w:rsid w:val="009A1C3C"/>
    <w:rsid w:val="009A1EDE"/>
    <w:rsid w:val="009A1FA1"/>
    <w:rsid w:val="009A27EB"/>
    <w:rsid w:val="009A2888"/>
    <w:rsid w:val="009A38F5"/>
    <w:rsid w:val="009A45C2"/>
    <w:rsid w:val="009A4AC7"/>
    <w:rsid w:val="009A4C81"/>
    <w:rsid w:val="009A5444"/>
    <w:rsid w:val="009A587C"/>
    <w:rsid w:val="009A5FDB"/>
    <w:rsid w:val="009A61BF"/>
    <w:rsid w:val="009A62E1"/>
    <w:rsid w:val="009B0AB5"/>
    <w:rsid w:val="009B0E01"/>
    <w:rsid w:val="009B0F30"/>
    <w:rsid w:val="009B0F7C"/>
    <w:rsid w:val="009B152B"/>
    <w:rsid w:val="009B1696"/>
    <w:rsid w:val="009B1C0F"/>
    <w:rsid w:val="009B1FE4"/>
    <w:rsid w:val="009B2082"/>
    <w:rsid w:val="009B2554"/>
    <w:rsid w:val="009B27E0"/>
    <w:rsid w:val="009B283A"/>
    <w:rsid w:val="009B38D5"/>
    <w:rsid w:val="009B3C0D"/>
    <w:rsid w:val="009B5151"/>
    <w:rsid w:val="009B5839"/>
    <w:rsid w:val="009B58F8"/>
    <w:rsid w:val="009B65FC"/>
    <w:rsid w:val="009B66A5"/>
    <w:rsid w:val="009B6908"/>
    <w:rsid w:val="009B6C62"/>
    <w:rsid w:val="009B6C97"/>
    <w:rsid w:val="009B6E08"/>
    <w:rsid w:val="009B6F85"/>
    <w:rsid w:val="009B7826"/>
    <w:rsid w:val="009C025A"/>
    <w:rsid w:val="009C04DD"/>
    <w:rsid w:val="009C08AB"/>
    <w:rsid w:val="009C0FE6"/>
    <w:rsid w:val="009C12CB"/>
    <w:rsid w:val="009C18D5"/>
    <w:rsid w:val="009C2AAD"/>
    <w:rsid w:val="009C2B37"/>
    <w:rsid w:val="009C2B67"/>
    <w:rsid w:val="009C3008"/>
    <w:rsid w:val="009C3261"/>
    <w:rsid w:val="009C339C"/>
    <w:rsid w:val="009C3767"/>
    <w:rsid w:val="009C3F32"/>
    <w:rsid w:val="009C50E4"/>
    <w:rsid w:val="009C58BE"/>
    <w:rsid w:val="009C5EF5"/>
    <w:rsid w:val="009C741A"/>
    <w:rsid w:val="009C7A6F"/>
    <w:rsid w:val="009D00FE"/>
    <w:rsid w:val="009D0A44"/>
    <w:rsid w:val="009D0DC9"/>
    <w:rsid w:val="009D113A"/>
    <w:rsid w:val="009D13F9"/>
    <w:rsid w:val="009D1683"/>
    <w:rsid w:val="009D1A5A"/>
    <w:rsid w:val="009D1B40"/>
    <w:rsid w:val="009D1BCF"/>
    <w:rsid w:val="009D1C3A"/>
    <w:rsid w:val="009D1C42"/>
    <w:rsid w:val="009D221E"/>
    <w:rsid w:val="009D279C"/>
    <w:rsid w:val="009D2A54"/>
    <w:rsid w:val="009D2DA5"/>
    <w:rsid w:val="009D3331"/>
    <w:rsid w:val="009D38B7"/>
    <w:rsid w:val="009D390B"/>
    <w:rsid w:val="009D43DF"/>
    <w:rsid w:val="009D44A8"/>
    <w:rsid w:val="009D554F"/>
    <w:rsid w:val="009D5E18"/>
    <w:rsid w:val="009D5E42"/>
    <w:rsid w:val="009D6740"/>
    <w:rsid w:val="009D6B83"/>
    <w:rsid w:val="009D7FF6"/>
    <w:rsid w:val="009E0268"/>
    <w:rsid w:val="009E03C5"/>
    <w:rsid w:val="009E0769"/>
    <w:rsid w:val="009E0C16"/>
    <w:rsid w:val="009E0DD7"/>
    <w:rsid w:val="009E11F0"/>
    <w:rsid w:val="009E1651"/>
    <w:rsid w:val="009E2418"/>
    <w:rsid w:val="009E2F6C"/>
    <w:rsid w:val="009E38D6"/>
    <w:rsid w:val="009E3A84"/>
    <w:rsid w:val="009E3F11"/>
    <w:rsid w:val="009E4AE8"/>
    <w:rsid w:val="009E570B"/>
    <w:rsid w:val="009E59A3"/>
    <w:rsid w:val="009E5BE3"/>
    <w:rsid w:val="009E5EAD"/>
    <w:rsid w:val="009E6DFC"/>
    <w:rsid w:val="009E6EE2"/>
    <w:rsid w:val="009E7180"/>
    <w:rsid w:val="009E71D1"/>
    <w:rsid w:val="009E7512"/>
    <w:rsid w:val="009E7D96"/>
    <w:rsid w:val="009E7DD3"/>
    <w:rsid w:val="009E7FD0"/>
    <w:rsid w:val="009F17B1"/>
    <w:rsid w:val="009F17B2"/>
    <w:rsid w:val="009F201A"/>
    <w:rsid w:val="009F216E"/>
    <w:rsid w:val="009F22E6"/>
    <w:rsid w:val="009F25EC"/>
    <w:rsid w:val="009F26A4"/>
    <w:rsid w:val="009F2E8B"/>
    <w:rsid w:val="009F2F30"/>
    <w:rsid w:val="009F2FF5"/>
    <w:rsid w:val="009F31FB"/>
    <w:rsid w:val="009F3986"/>
    <w:rsid w:val="009F3A4F"/>
    <w:rsid w:val="009F3C38"/>
    <w:rsid w:val="009F3D48"/>
    <w:rsid w:val="009F4CFC"/>
    <w:rsid w:val="009F5041"/>
    <w:rsid w:val="009F529B"/>
    <w:rsid w:val="009F5F1C"/>
    <w:rsid w:val="009F673E"/>
    <w:rsid w:val="009F73DD"/>
    <w:rsid w:val="009F7E48"/>
    <w:rsid w:val="009F7F15"/>
    <w:rsid w:val="00A011F3"/>
    <w:rsid w:val="00A015EC"/>
    <w:rsid w:val="00A019F9"/>
    <w:rsid w:val="00A02B87"/>
    <w:rsid w:val="00A02FE5"/>
    <w:rsid w:val="00A0300E"/>
    <w:rsid w:val="00A030C2"/>
    <w:rsid w:val="00A0385B"/>
    <w:rsid w:val="00A03887"/>
    <w:rsid w:val="00A05217"/>
    <w:rsid w:val="00A11230"/>
    <w:rsid w:val="00A11E90"/>
    <w:rsid w:val="00A12496"/>
    <w:rsid w:val="00A12564"/>
    <w:rsid w:val="00A13822"/>
    <w:rsid w:val="00A13B29"/>
    <w:rsid w:val="00A13E49"/>
    <w:rsid w:val="00A148EA"/>
    <w:rsid w:val="00A14BF1"/>
    <w:rsid w:val="00A160F4"/>
    <w:rsid w:val="00A161B8"/>
    <w:rsid w:val="00A164FB"/>
    <w:rsid w:val="00A17414"/>
    <w:rsid w:val="00A17441"/>
    <w:rsid w:val="00A17F3F"/>
    <w:rsid w:val="00A208F1"/>
    <w:rsid w:val="00A20BB3"/>
    <w:rsid w:val="00A2107E"/>
    <w:rsid w:val="00A21208"/>
    <w:rsid w:val="00A21E01"/>
    <w:rsid w:val="00A220C3"/>
    <w:rsid w:val="00A230D1"/>
    <w:rsid w:val="00A24C61"/>
    <w:rsid w:val="00A24FA6"/>
    <w:rsid w:val="00A25257"/>
    <w:rsid w:val="00A255BB"/>
    <w:rsid w:val="00A2708C"/>
    <w:rsid w:val="00A300AF"/>
    <w:rsid w:val="00A301B2"/>
    <w:rsid w:val="00A30394"/>
    <w:rsid w:val="00A30604"/>
    <w:rsid w:val="00A30F6F"/>
    <w:rsid w:val="00A31406"/>
    <w:rsid w:val="00A31417"/>
    <w:rsid w:val="00A31D88"/>
    <w:rsid w:val="00A323A5"/>
    <w:rsid w:val="00A32694"/>
    <w:rsid w:val="00A32FF4"/>
    <w:rsid w:val="00A33882"/>
    <w:rsid w:val="00A3388A"/>
    <w:rsid w:val="00A33A23"/>
    <w:rsid w:val="00A34154"/>
    <w:rsid w:val="00A34814"/>
    <w:rsid w:val="00A35946"/>
    <w:rsid w:val="00A35A0F"/>
    <w:rsid w:val="00A365F6"/>
    <w:rsid w:val="00A36875"/>
    <w:rsid w:val="00A36BA6"/>
    <w:rsid w:val="00A37DF5"/>
    <w:rsid w:val="00A40490"/>
    <w:rsid w:val="00A406C9"/>
    <w:rsid w:val="00A40CDD"/>
    <w:rsid w:val="00A40DE7"/>
    <w:rsid w:val="00A40FBF"/>
    <w:rsid w:val="00A4105C"/>
    <w:rsid w:val="00A41CA5"/>
    <w:rsid w:val="00A42780"/>
    <w:rsid w:val="00A42C37"/>
    <w:rsid w:val="00A434EA"/>
    <w:rsid w:val="00A458A6"/>
    <w:rsid w:val="00A4636B"/>
    <w:rsid w:val="00A46669"/>
    <w:rsid w:val="00A470C8"/>
    <w:rsid w:val="00A47157"/>
    <w:rsid w:val="00A51008"/>
    <w:rsid w:val="00A51954"/>
    <w:rsid w:val="00A519BD"/>
    <w:rsid w:val="00A51CC4"/>
    <w:rsid w:val="00A5277C"/>
    <w:rsid w:val="00A52905"/>
    <w:rsid w:val="00A53712"/>
    <w:rsid w:val="00A54A0F"/>
    <w:rsid w:val="00A54BF4"/>
    <w:rsid w:val="00A55087"/>
    <w:rsid w:val="00A552EB"/>
    <w:rsid w:val="00A55D2D"/>
    <w:rsid w:val="00A566CC"/>
    <w:rsid w:val="00A567E6"/>
    <w:rsid w:val="00A57A3D"/>
    <w:rsid w:val="00A6062F"/>
    <w:rsid w:val="00A608A7"/>
    <w:rsid w:val="00A60E88"/>
    <w:rsid w:val="00A6131D"/>
    <w:rsid w:val="00A6133D"/>
    <w:rsid w:val="00A61AB7"/>
    <w:rsid w:val="00A621A3"/>
    <w:rsid w:val="00A63B94"/>
    <w:rsid w:val="00A64139"/>
    <w:rsid w:val="00A64E82"/>
    <w:rsid w:val="00A64EE7"/>
    <w:rsid w:val="00A65A21"/>
    <w:rsid w:val="00A6630A"/>
    <w:rsid w:val="00A66312"/>
    <w:rsid w:val="00A667CA"/>
    <w:rsid w:val="00A669C1"/>
    <w:rsid w:val="00A66AA3"/>
    <w:rsid w:val="00A66F00"/>
    <w:rsid w:val="00A6771B"/>
    <w:rsid w:val="00A67730"/>
    <w:rsid w:val="00A70B1E"/>
    <w:rsid w:val="00A70CC4"/>
    <w:rsid w:val="00A70E05"/>
    <w:rsid w:val="00A714E4"/>
    <w:rsid w:val="00A7171A"/>
    <w:rsid w:val="00A71919"/>
    <w:rsid w:val="00A7393D"/>
    <w:rsid w:val="00A73969"/>
    <w:rsid w:val="00A73BE2"/>
    <w:rsid w:val="00A743D6"/>
    <w:rsid w:val="00A74958"/>
    <w:rsid w:val="00A74B4D"/>
    <w:rsid w:val="00A74E1B"/>
    <w:rsid w:val="00A75479"/>
    <w:rsid w:val="00A75825"/>
    <w:rsid w:val="00A75B56"/>
    <w:rsid w:val="00A75D9F"/>
    <w:rsid w:val="00A80415"/>
    <w:rsid w:val="00A808A2"/>
    <w:rsid w:val="00A8092F"/>
    <w:rsid w:val="00A80BB7"/>
    <w:rsid w:val="00A814A7"/>
    <w:rsid w:val="00A81D6E"/>
    <w:rsid w:val="00A81DC7"/>
    <w:rsid w:val="00A8216E"/>
    <w:rsid w:val="00A822FA"/>
    <w:rsid w:val="00A8269B"/>
    <w:rsid w:val="00A827CD"/>
    <w:rsid w:val="00A82A12"/>
    <w:rsid w:val="00A8306C"/>
    <w:rsid w:val="00A833C2"/>
    <w:rsid w:val="00A8375B"/>
    <w:rsid w:val="00A8383E"/>
    <w:rsid w:val="00A844F4"/>
    <w:rsid w:val="00A84788"/>
    <w:rsid w:val="00A848C3"/>
    <w:rsid w:val="00A85120"/>
    <w:rsid w:val="00A85480"/>
    <w:rsid w:val="00A8563E"/>
    <w:rsid w:val="00A858D3"/>
    <w:rsid w:val="00A86034"/>
    <w:rsid w:val="00A86A19"/>
    <w:rsid w:val="00A86B38"/>
    <w:rsid w:val="00A86BBA"/>
    <w:rsid w:val="00A86E80"/>
    <w:rsid w:val="00A87B78"/>
    <w:rsid w:val="00A87CCA"/>
    <w:rsid w:val="00A87ED0"/>
    <w:rsid w:val="00A90867"/>
    <w:rsid w:val="00A90B2A"/>
    <w:rsid w:val="00A90FEE"/>
    <w:rsid w:val="00A91954"/>
    <w:rsid w:val="00A92475"/>
    <w:rsid w:val="00A92B8E"/>
    <w:rsid w:val="00A92C39"/>
    <w:rsid w:val="00A931AB"/>
    <w:rsid w:val="00A93A3A"/>
    <w:rsid w:val="00A93E6F"/>
    <w:rsid w:val="00A941EB"/>
    <w:rsid w:val="00A94776"/>
    <w:rsid w:val="00A94943"/>
    <w:rsid w:val="00A953FB"/>
    <w:rsid w:val="00A955AC"/>
    <w:rsid w:val="00A95C90"/>
    <w:rsid w:val="00A95EE2"/>
    <w:rsid w:val="00A96BD0"/>
    <w:rsid w:val="00A96EDE"/>
    <w:rsid w:val="00A97298"/>
    <w:rsid w:val="00A972C4"/>
    <w:rsid w:val="00A979FF"/>
    <w:rsid w:val="00AA02FD"/>
    <w:rsid w:val="00AA0632"/>
    <w:rsid w:val="00AA10F2"/>
    <w:rsid w:val="00AA1D78"/>
    <w:rsid w:val="00AA1EA1"/>
    <w:rsid w:val="00AA22A8"/>
    <w:rsid w:val="00AA3979"/>
    <w:rsid w:val="00AA3DDA"/>
    <w:rsid w:val="00AA4F4F"/>
    <w:rsid w:val="00AA5089"/>
    <w:rsid w:val="00AA55E4"/>
    <w:rsid w:val="00AA79E2"/>
    <w:rsid w:val="00AB013C"/>
    <w:rsid w:val="00AB0192"/>
    <w:rsid w:val="00AB0304"/>
    <w:rsid w:val="00AB09F1"/>
    <w:rsid w:val="00AB0A9B"/>
    <w:rsid w:val="00AB102B"/>
    <w:rsid w:val="00AB2298"/>
    <w:rsid w:val="00AB3ACA"/>
    <w:rsid w:val="00AB3C3E"/>
    <w:rsid w:val="00AB3E94"/>
    <w:rsid w:val="00AB3ED3"/>
    <w:rsid w:val="00AB3FB2"/>
    <w:rsid w:val="00AB42F3"/>
    <w:rsid w:val="00AB5560"/>
    <w:rsid w:val="00AB5849"/>
    <w:rsid w:val="00AB5C2A"/>
    <w:rsid w:val="00AB6C37"/>
    <w:rsid w:val="00AB6D07"/>
    <w:rsid w:val="00AB75DF"/>
    <w:rsid w:val="00AB7C16"/>
    <w:rsid w:val="00AC1046"/>
    <w:rsid w:val="00AC234E"/>
    <w:rsid w:val="00AC2C8F"/>
    <w:rsid w:val="00AC308F"/>
    <w:rsid w:val="00AC30D8"/>
    <w:rsid w:val="00AC47FB"/>
    <w:rsid w:val="00AC4868"/>
    <w:rsid w:val="00AC5D10"/>
    <w:rsid w:val="00AC6AC3"/>
    <w:rsid w:val="00AC6C5F"/>
    <w:rsid w:val="00AC6C8A"/>
    <w:rsid w:val="00AC7947"/>
    <w:rsid w:val="00AC7AC4"/>
    <w:rsid w:val="00AD0214"/>
    <w:rsid w:val="00AD03D1"/>
    <w:rsid w:val="00AD0B46"/>
    <w:rsid w:val="00AD129B"/>
    <w:rsid w:val="00AD1ED8"/>
    <w:rsid w:val="00AD2779"/>
    <w:rsid w:val="00AD2C3E"/>
    <w:rsid w:val="00AD30B2"/>
    <w:rsid w:val="00AD34A3"/>
    <w:rsid w:val="00AD36F3"/>
    <w:rsid w:val="00AD3F51"/>
    <w:rsid w:val="00AD4EA6"/>
    <w:rsid w:val="00AD52C3"/>
    <w:rsid w:val="00AD539A"/>
    <w:rsid w:val="00AD5619"/>
    <w:rsid w:val="00AD569D"/>
    <w:rsid w:val="00AD5DF2"/>
    <w:rsid w:val="00AD67D8"/>
    <w:rsid w:val="00AD6C1A"/>
    <w:rsid w:val="00AD6DB6"/>
    <w:rsid w:val="00AD7F88"/>
    <w:rsid w:val="00AE01C0"/>
    <w:rsid w:val="00AE03BF"/>
    <w:rsid w:val="00AE0E78"/>
    <w:rsid w:val="00AE0FD9"/>
    <w:rsid w:val="00AE1058"/>
    <w:rsid w:val="00AE1BD0"/>
    <w:rsid w:val="00AE2275"/>
    <w:rsid w:val="00AE2B58"/>
    <w:rsid w:val="00AE2E75"/>
    <w:rsid w:val="00AE2FD0"/>
    <w:rsid w:val="00AE32FA"/>
    <w:rsid w:val="00AE359F"/>
    <w:rsid w:val="00AE3753"/>
    <w:rsid w:val="00AE38CC"/>
    <w:rsid w:val="00AE43C0"/>
    <w:rsid w:val="00AE5A61"/>
    <w:rsid w:val="00AE607F"/>
    <w:rsid w:val="00AE60D3"/>
    <w:rsid w:val="00AE61CD"/>
    <w:rsid w:val="00AE6243"/>
    <w:rsid w:val="00AE634B"/>
    <w:rsid w:val="00AE650A"/>
    <w:rsid w:val="00AE67D9"/>
    <w:rsid w:val="00AE6AD9"/>
    <w:rsid w:val="00AE6E9A"/>
    <w:rsid w:val="00AE75DF"/>
    <w:rsid w:val="00AF005A"/>
    <w:rsid w:val="00AF08CA"/>
    <w:rsid w:val="00AF1769"/>
    <w:rsid w:val="00AF1A13"/>
    <w:rsid w:val="00AF224E"/>
    <w:rsid w:val="00AF3DB2"/>
    <w:rsid w:val="00AF4F55"/>
    <w:rsid w:val="00AF67A0"/>
    <w:rsid w:val="00AF6A1B"/>
    <w:rsid w:val="00AF6DBA"/>
    <w:rsid w:val="00AF6E01"/>
    <w:rsid w:val="00AF6FE6"/>
    <w:rsid w:val="00AF7A08"/>
    <w:rsid w:val="00AF7CF8"/>
    <w:rsid w:val="00AF7D4B"/>
    <w:rsid w:val="00B0022F"/>
    <w:rsid w:val="00B0078F"/>
    <w:rsid w:val="00B0128E"/>
    <w:rsid w:val="00B01BBB"/>
    <w:rsid w:val="00B01EDB"/>
    <w:rsid w:val="00B020D6"/>
    <w:rsid w:val="00B025E6"/>
    <w:rsid w:val="00B02B4C"/>
    <w:rsid w:val="00B03001"/>
    <w:rsid w:val="00B0350A"/>
    <w:rsid w:val="00B042C0"/>
    <w:rsid w:val="00B04AD2"/>
    <w:rsid w:val="00B05666"/>
    <w:rsid w:val="00B05966"/>
    <w:rsid w:val="00B05B77"/>
    <w:rsid w:val="00B05E16"/>
    <w:rsid w:val="00B05E24"/>
    <w:rsid w:val="00B0615A"/>
    <w:rsid w:val="00B06472"/>
    <w:rsid w:val="00B06995"/>
    <w:rsid w:val="00B072EA"/>
    <w:rsid w:val="00B103B6"/>
    <w:rsid w:val="00B10EB4"/>
    <w:rsid w:val="00B10FB7"/>
    <w:rsid w:val="00B1153C"/>
    <w:rsid w:val="00B1183D"/>
    <w:rsid w:val="00B11880"/>
    <w:rsid w:val="00B11988"/>
    <w:rsid w:val="00B11E36"/>
    <w:rsid w:val="00B11E79"/>
    <w:rsid w:val="00B11F1C"/>
    <w:rsid w:val="00B131C5"/>
    <w:rsid w:val="00B13797"/>
    <w:rsid w:val="00B1382C"/>
    <w:rsid w:val="00B13DAD"/>
    <w:rsid w:val="00B140B0"/>
    <w:rsid w:val="00B1470C"/>
    <w:rsid w:val="00B14E5A"/>
    <w:rsid w:val="00B156FC"/>
    <w:rsid w:val="00B15A7B"/>
    <w:rsid w:val="00B15E00"/>
    <w:rsid w:val="00B16455"/>
    <w:rsid w:val="00B17295"/>
    <w:rsid w:val="00B172E7"/>
    <w:rsid w:val="00B17A38"/>
    <w:rsid w:val="00B17E40"/>
    <w:rsid w:val="00B20131"/>
    <w:rsid w:val="00B209A9"/>
    <w:rsid w:val="00B22756"/>
    <w:rsid w:val="00B22881"/>
    <w:rsid w:val="00B2311F"/>
    <w:rsid w:val="00B231B6"/>
    <w:rsid w:val="00B23EA1"/>
    <w:rsid w:val="00B24199"/>
    <w:rsid w:val="00B24326"/>
    <w:rsid w:val="00B26734"/>
    <w:rsid w:val="00B27BAE"/>
    <w:rsid w:val="00B27FF3"/>
    <w:rsid w:val="00B311DF"/>
    <w:rsid w:val="00B312A6"/>
    <w:rsid w:val="00B320C7"/>
    <w:rsid w:val="00B328D6"/>
    <w:rsid w:val="00B32EF9"/>
    <w:rsid w:val="00B3313A"/>
    <w:rsid w:val="00B33FAF"/>
    <w:rsid w:val="00B349F0"/>
    <w:rsid w:val="00B365C5"/>
    <w:rsid w:val="00B368E9"/>
    <w:rsid w:val="00B36C8F"/>
    <w:rsid w:val="00B3753C"/>
    <w:rsid w:val="00B37A67"/>
    <w:rsid w:val="00B37E0F"/>
    <w:rsid w:val="00B40422"/>
    <w:rsid w:val="00B404CD"/>
    <w:rsid w:val="00B40B0A"/>
    <w:rsid w:val="00B410FD"/>
    <w:rsid w:val="00B41ABD"/>
    <w:rsid w:val="00B41AFF"/>
    <w:rsid w:val="00B41E61"/>
    <w:rsid w:val="00B42B75"/>
    <w:rsid w:val="00B43384"/>
    <w:rsid w:val="00B44214"/>
    <w:rsid w:val="00B4490F"/>
    <w:rsid w:val="00B44E3F"/>
    <w:rsid w:val="00B457BF"/>
    <w:rsid w:val="00B4580B"/>
    <w:rsid w:val="00B46F59"/>
    <w:rsid w:val="00B478AB"/>
    <w:rsid w:val="00B47C28"/>
    <w:rsid w:val="00B500C3"/>
    <w:rsid w:val="00B504BF"/>
    <w:rsid w:val="00B51614"/>
    <w:rsid w:val="00B51726"/>
    <w:rsid w:val="00B51FAC"/>
    <w:rsid w:val="00B52408"/>
    <w:rsid w:val="00B524E7"/>
    <w:rsid w:val="00B529AF"/>
    <w:rsid w:val="00B52C7C"/>
    <w:rsid w:val="00B53510"/>
    <w:rsid w:val="00B53837"/>
    <w:rsid w:val="00B53A27"/>
    <w:rsid w:val="00B5427A"/>
    <w:rsid w:val="00B54553"/>
    <w:rsid w:val="00B547D1"/>
    <w:rsid w:val="00B54B5B"/>
    <w:rsid w:val="00B54C02"/>
    <w:rsid w:val="00B55D40"/>
    <w:rsid w:val="00B57062"/>
    <w:rsid w:val="00B61260"/>
    <w:rsid w:val="00B63560"/>
    <w:rsid w:val="00B63791"/>
    <w:rsid w:val="00B637B6"/>
    <w:rsid w:val="00B6419C"/>
    <w:rsid w:val="00B65357"/>
    <w:rsid w:val="00B655C0"/>
    <w:rsid w:val="00B659AC"/>
    <w:rsid w:val="00B676A2"/>
    <w:rsid w:val="00B700C3"/>
    <w:rsid w:val="00B7037E"/>
    <w:rsid w:val="00B70ECD"/>
    <w:rsid w:val="00B711AC"/>
    <w:rsid w:val="00B714FB"/>
    <w:rsid w:val="00B71B5A"/>
    <w:rsid w:val="00B72D27"/>
    <w:rsid w:val="00B73805"/>
    <w:rsid w:val="00B73977"/>
    <w:rsid w:val="00B73FA1"/>
    <w:rsid w:val="00B7495C"/>
    <w:rsid w:val="00B76C99"/>
    <w:rsid w:val="00B76DF6"/>
    <w:rsid w:val="00B76ED2"/>
    <w:rsid w:val="00B778A2"/>
    <w:rsid w:val="00B81037"/>
    <w:rsid w:val="00B816DD"/>
    <w:rsid w:val="00B81FCD"/>
    <w:rsid w:val="00B821CF"/>
    <w:rsid w:val="00B82B61"/>
    <w:rsid w:val="00B83335"/>
    <w:rsid w:val="00B8394A"/>
    <w:rsid w:val="00B83FE9"/>
    <w:rsid w:val="00B8412C"/>
    <w:rsid w:val="00B84E27"/>
    <w:rsid w:val="00B8502C"/>
    <w:rsid w:val="00B85C0C"/>
    <w:rsid w:val="00B871E9"/>
    <w:rsid w:val="00B8731E"/>
    <w:rsid w:val="00B8751C"/>
    <w:rsid w:val="00B876CB"/>
    <w:rsid w:val="00B90C14"/>
    <w:rsid w:val="00B91C8F"/>
    <w:rsid w:val="00B92DB4"/>
    <w:rsid w:val="00B93600"/>
    <w:rsid w:val="00B945EB"/>
    <w:rsid w:val="00B94A7D"/>
    <w:rsid w:val="00B95B85"/>
    <w:rsid w:val="00B962B5"/>
    <w:rsid w:val="00B96C47"/>
    <w:rsid w:val="00B96C61"/>
    <w:rsid w:val="00B96D88"/>
    <w:rsid w:val="00B97186"/>
    <w:rsid w:val="00B97722"/>
    <w:rsid w:val="00B97A19"/>
    <w:rsid w:val="00B97C7A"/>
    <w:rsid w:val="00BA01AD"/>
    <w:rsid w:val="00BA0CD2"/>
    <w:rsid w:val="00BA2228"/>
    <w:rsid w:val="00BA26C8"/>
    <w:rsid w:val="00BA291E"/>
    <w:rsid w:val="00BA2A84"/>
    <w:rsid w:val="00BA2C89"/>
    <w:rsid w:val="00BA4A43"/>
    <w:rsid w:val="00BA4D91"/>
    <w:rsid w:val="00BA50CB"/>
    <w:rsid w:val="00BA542F"/>
    <w:rsid w:val="00BA55A6"/>
    <w:rsid w:val="00BA5BC0"/>
    <w:rsid w:val="00BA6CAA"/>
    <w:rsid w:val="00BA6FE3"/>
    <w:rsid w:val="00BA78C0"/>
    <w:rsid w:val="00BB0863"/>
    <w:rsid w:val="00BB08A3"/>
    <w:rsid w:val="00BB10C9"/>
    <w:rsid w:val="00BB179B"/>
    <w:rsid w:val="00BB1B16"/>
    <w:rsid w:val="00BB1E1C"/>
    <w:rsid w:val="00BB22E8"/>
    <w:rsid w:val="00BB291B"/>
    <w:rsid w:val="00BB2F7A"/>
    <w:rsid w:val="00BB3842"/>
    <w:rsid w:val="00BB39AA"/>
    <w:rsid w:val="00BB3A1F"/>
    <w:rsid w:val="00BB3DAA"/>
    <w:rsid w:val="00BB4134"/>
    <w:rsid w:val="00BB491C"/>
    <w:rsid w:val="00BB53F9"/>
    <w:rsid w:val="00BB767F"/>
    <w:rsid w:val="00BB774E"/>
    <w:rsid w:val="00BB78F3"/>
    <w:rsid w:val="00BB79A1"/>
    <w:rsid w:val="00BB7C1D"/>
    <w:rsid w:val="00BB7CD6"/>
    <w:rsid w:val="00BC0792"/>
    <w:rsid w:val="00BC0AD5"/>
    <w:rsid w:val="00BC0BD8"/>
    <w:rsid w:val="00BC0BF4"/>
    <w:rsid w:val="00BC0C96"/>
    <w:rsid w:val="00BC0CC1"/>
    <w:rsid w:val="00BC0E04"/>
    <w:rsid w:val="00BC12BB"/>
    <w:rsid w:val="00BC14EA"/>
    <w:rsid w:val="00BC1670"/>
    <w:rsid w:val="00BC1D3E"/>
    <w:rsid w:val="00BC2326"/>
    <w:rsid w:val="00BC2C00"/>
    <w:rsid w:val="00BC3005"/>
    <w:rsid w:val="00BC3094"/>
    <w:rsid w:val="00BC333D"/>
    <w:rsid w:val="00BC36E5"/>
    <w:rsid w:val="00BC373A"/>
    <w:rsid w:val="00BC3A09"/>
    <w:rsid w:val="00BC524C"/>
    <w:rsid w:val="00BC55F9"/>
    <w:rsid w:val="00BC6EBF"/>
    <w:rsid w:val="00BC7217"/>
    <w:rsid w:val="00BC76A1"/>
    <w:rsid w:val="00BC7853"/>
    <w:rsid w:val="00BC7937"/>
    <w:rsid w:val="00BC7F32"/>
    <w:rsid w:val="00BD052A"/>
    <w:rsid w:val="00BD0F63"/>
    <w:rsid w:val="00BD1622"/>
    <w:rsid w:val="00BD1645"/>
    <w:rsid w:val="00BD2539"/>
    <w:rsid w:val="00BD2592"/>
    <w:rsid w:val="00BD32BC"/>
    <w:rsid w:val="00BD3E53"/>
    <w:rsid w:val="00BD442D"/>
    <w:rsid w:val="00BD4560"/>
    <w:rsid w:val="00BD4DD0"/>
    <w:rsid w:val="00BD5D6F"/>
    <w:rsid w:val="00BD5F93"/>
    <w:rsid w:val="00BD6E01"/>
    <w:rsid w:val="00BD712B"/>
    <w:rsid w:val="00BD71EE"/>
    <w:rsid w:val="00BD729B"/>
    <w:rsid w:val="00BE10B4"/>
    <w:rsid w:val="00BE2917"/>
    <w:rsid w:val="00BE331A"/>
    <w:rsid w:val="00BE33DC"/>
    <w:rsid w:val="00BE3DBB"/>
    <w:rsid w:val="00BE3E2E"/>
    <w:rsid w:val="00BE3E62"/>
    <w:rsid w:val="00BE42BB"/>
    <w:rsid w:val="00BE5D71"/>
    <w:rsid w:val="00BE65E9"/>
    <w:rsid w:val="00BE6AA5"/>
    <w:rsid w:val="00BE6B5E"/>
    <w:rsid w:val="00BE792C"/>
    <w:rsid w:val="00BF00E1"/>
    <w:rsid w:val="00BF0679"/>
    <w:rsid w:val="00BF101B"/>
    <w:rsid w:val="00BF10E2"/>
    <w:rsid w:val="00BF1140"/>
    <w:rsid w:val="00BF2150"/>
    <w:rsid w:val="00BF27E4"/>
    <w:rsid w:val="00BF3108"/>
    <w:rsid w:val="00BF3784"/>
    <w:rsid w:val="00BF3A9B"/>
    <w:rsid w:val="00BF4024"/>
    <w:rsid w:val="00BF4233"/>
    <w:rsid w:val="00BF42E7"/>
    <w:rsid w:val="00BF4503"/>
    <w:rsid w:val="00BF4B66"/>
    <w:rsid w:val="00BF5040"/>
    <w:rsid w:val="00BF5131"/>
    <w:rsid w:val="00BF5672"/>
    <w:rsid w:val="00BF58D5"/>
    <w:rsid w:val="00BF5FEC"/>
    <w:rsid w:val="00BF6031"/>
    <w:rsid w:val="00BF696A"/>
    <w:rsid w:val="00BF7086"/>
    <w:rsid w:val="00C003DD"/>
    <w:rsid w:val="00C009C5"/>
    <w:rsid w:val="00C00E78"/>
    <w:rsid w:val="00C01184"/>
    <w:rsid w:val="00C012E6"/>
    <w:rsid w:val="00C013E8"/>
    <w:rsid w:val="00C01A0D"/>
    <w:rsid w:val="00C020CE"/>
    <w:rsid w:val="00C0224E"/>
    <w:rsid w:val="00C02CE6"/>
    <w:rsid w:val="00C03099"/>
    <w:rsid w:val="00C03745"/>
    <w:rsid w:val="00C050BE"/>
    <w:rsid w:val="00C054D2"/>
    <w:rsid w:val="00C0555A"/>
    <w:rsid w:val="00C06FB6"/>
    <w:rsid w:val="00C07F23"/>
    <w:rsid w:val="00C10442"/>
    <w:rsid w:val="00C11B78"/>
    <w:rsid w:val="00C12322"/>
    <w:rsid w:val="00C12496"/>
    <w:rsid w:val="00C12E3F"/>
    <w:rsid w:val="00C13CD3"/>
    <w:rsid w:val="00C13D16"/>
    <w:rsid w:val="00C14226"/>
    <w:rsid w:val="00C15130"/>
    <w:rsid w:val="00C15438"/>
    <w:rsid w:val="00C1583B"/>
    <w:rsid w:val="00C163DF"/>
    <w:rsid w:val="00C174E1"/>
    <w:rsid w:val="00C2018C"/>
    <w:rsid w:val="00C20ABE"/>
    <w:rsid w:val="00C20FD3"/>
    <w:rsid w:val="00C21E04"/>
    <w:rsid w:val="00C23C01"/>
    <w:rsid w:val="00C24B76"/>
    <w:rsid w:val="00C24C8B"/>
    <w:rsid w:val="00C254E7"/>
    <w:rsid w:val="00C25C95"/>
    <w:rsid w:val="00C25F1A"/>
    <w:rsid w:val="00C26127"/>
    <w:rsid w:val="00C269E2"/>
    <w:rsid w:val="00C26A7C"/>
    <w:rsid w:val="00C27B27"/>
    <w:rsid w:val="00C30386"/>
    <w:rsid w:val="00C306DE"/>
    <w:rsid w:val="00C30F7E"/>
    <w:rsid w:val="00C3140C"/>
    <w:rsid w:val="00C31754"/>
    <w:rsid w:val="00C327A3"/>
    <w:rsid w:val="00C34532"/>
    <w:rsid w:val="00C35B3F"/>
    <w:rsid w:val="00C35E76"/>
    <w:rsid w:val="00C36411"/>
    <w:rsid w:val="00C364AB"/>
    <w:rsid w:val="00C37024"/>
    <w:rsid w:val="00C37427"/>
    <w:rsid w:val="00C37758"/>
    <w:rsid w:val="00C37E69"/>
    <w:rsid w:val="00C401D8"/>
    <w:rsid w:val="00C407AC"/>
    <w:rsid w:val="00C408CC"/>
    <w:rsid w:val="00C40900"/>
    <w:rsid w:val="00C40969"/>
    <w:rsid w:val="00C41670"/>
    <w:rsid w:val="00C41BF5"/>
    <w:rsid w:val="00C42A05"/>
    <w:rsid w:val="00C43348"/>
    <w:rsid w:val="00C43661"/>
    <w:rsid w:val="00C439CA"/>
    <w:rsid w:val="00C43D3E"/>
    <w:rsid w:val="00C43EB4"/>
    <w:rsid w:val="00C44A0B"/>
    <w:rsid w:val="00C46B7D"/>
    <w:rsid w:val="00C46C82"/>
    <w:rsid w:val="00C46D78"/>
    <w:rsid w:val="00C477D7"/>
    <w:rsid w:val="00C47868"/>
    <w:rsid w:val="00C479FA"/>
    <w:rsid w:val="00C50962"/>
    <w:rsid w:val="00C50ABC"/>
    <w:rsid w:val="00C512E0"/>
    <w:rsid w:val="00C51FDF"/>
    <w:rsid w:val="00C52461"/>
    <w:rsid w:val="00C52B33"/>
    <w:rsid w:val="00C52C4D"/>
    <w:rsid w:val="00C52E26"/>
    <w:rsid w:val="00C52F7B"/>
    <w:rsid w:val="00C53240"/>
    <w:rsid w:val="00C54089"/>
    <w:rsid w:val="00C5487C"/>
    <w:rsid w:val="00C54B60"/>
    <w:rsid w:val="00C54C5E"/>
    <w:rsid w:val="00C54F1B"/>
    <w:rsid w:val="00C55644"/>
    <w:rsid w:val="00C55837"/>
    <w:rsid w:val="00C55F13"/>
    <w:rsid w:val="00C55F72"/>
    <w:rsid w:val="00C56190"/>
    <w:rsid w:val="00C56831"/>
    <w:rsid w:val="00C571A2"/>
    <w:rsid w:val="00C571A6"/>
    <w:rsid w:val="00C5737E"/>
    <w:rsid w:val="00C57C1D"/>
    <w:rsid w:val="00C57E0C"/>
    <w:rsid w:val="00C605F1"/>
    <w:rsid w:val="00C60F5E"/>
    <w:rsid w:val="00C6119F"/>
    <w:rsid w:val="00C615AD"/>
    <w:rsid w:val="00C61BEE"/>
    <w:rsid w:val="00C61C68"/>
    <w:rsid w:val="00C621B5"/>
    <w:rsid w:val="00C6255E"/>
    <w:rsid w:val="00C630B0"/>
    <w:rsid w:val="00C63400"/>
    <w:rsid w:val="00C639C9"/>
    <w:rsid w:val="00C64058"/>
    <w:rsid w:val="00C64457"/>
    <w:rsid w:val="00C64870"/>
    <w:rsid w:val="00C64BC0"/>
    <w:rsid w:val="00C651EB"/>
    <w:rsid w:val="00C65679"/>
    <w:rsid w:val="00C65779"/>
    <w:rsid w:val="00C659AC"/>
    <w:rsid w:val="00C65ABC"/>
    <w:rsid w:val="00C67669"/>
    <w:rsid w:val="00C67EE4"/>
    <w:rsid w:val="00C721C1"/>
    <w:rsid w:val="00C72A84"/>
    <w:rsid w:val="00C7357E"/>
    <w:rsid w:val="00C7365E"/>
    <w:rsid w:val="00C7369D"/>
    <w:rsid w:val="00C738B3"/>
    <w:rsid w:val="00C7391C"/>
    <w:rsid w:val="00C7391D"/>
    <w:rsid w:val="00C739BC"/>
    <w:rsid w:val="00C74099"/>
    <w:rsid w:val="00C741DA"/>
    <w:rsid w:val="00C74B5C"/>
    <w:rsid w:val="00C74F99"/>
    <w:rsid w:val="00C75038"/>
    <w:rsid w:val="00C75CB0"/>
    <w:rsid w:val="00C75DF4"/>
    <w:rsid w:val="00C7666E"/>
    <w:rsid w:val="00C772D7"/>
    <w:rsid w:val="00C7747C"/>
    <w:rsid w:val="00C775E7"/>
    <w:rsid w:val="00C77EFA"/>
    <w:rsid w:val="00C77FBB"/>
    <w:rsid w:val="00C80357"/>
    <w:rsid w:val="00C80F14"/>
    <w:rsid w:val="00C815F0"/>
    <w:rsid w:val="00C81D07"/>
    <w:rsid w:val="00C82160"/>
    <w:rsid w:val="00C823E4"/>
    <w:rsid w:val="00C825C0"/>
    <w:rsid w:val="00C8303F"/>
    <w:rsid w:val="00C83DCE"/>
    <w:rsid w:val="00C8487F"/>
    <w:rsid w:val="00C84C63"/>
    <w:rsid w:val="00C84F79"/>
    <w:rsid w:val="00C852B0"/>
    <w:rsid w:val="00C86A6E"/>
    <w:rsid w:val="00C870B9"/>
    <w:rsid w:val="00C871AD"/>
    <w:rsid w:val="00C8770F"/>
    <w:rsid w:val="00C87F91"/>
    <w:rsid w:val="00C914C3"/>
    <w:rsid w:val="00C91908"/>
    <w:rsid w:val="00C926FB"/>
    <w:rsid w:val="00C9280F"/>
    <w:rsid w:val="00C93AC1"/>
    <w:rsid w:val="00C93DF2"/>
    <w:rsid w:val="00C940D5"/>
    <w:rsid w:val="00C943C3"/>
    <w:rsid w:val="00C949D7"/>
    <w:rsid w:val="00C952A3"/>
    <w:rsid w:val="00C958C1"/>
    <w:rsid w:val="00C95955"/>
    <w:rsid w:val="00C96BFD"/>
    <w:rsid w:val="00C979E7"/>
    <w:rsid w:val="00CA09EF"/>
    <w:rsid w:val="00CA2187"/>
    <w:rsid w:val="00CA243B"/>
    <w:rsid w:val="00CA245C"/>
    <w:rsid w:val="00CA36D5"/>
    <w:rsid w:val="00CA5270"/>
    <w:rsid w:val="00CA529B"/>
    <w:rsid w:val="00CA5366"/>
    <w:rsid w:val="00CA5B90"/>
    <w:rsid w:val="00CA698A"/>
    <w:rsid w:val="00CA7095"/>
    <w:rsid w:val="00CA71FE"/>
    <w:rsid w:val="00CB1121"/>
    <w:rsid w:val="00CB1521"/>
    <w:rsid w:val="00CB18F6"/>
    <w:rsid w:val="00CB2E92"/>
    <w:rsid w:val="00CB38C6"/>
    <w:rsid w:val="00CB3B7A"/>
    <w:rsid w:val="00CB443D"/>
    <w:rsid w:val="00CB4551"/>
    <w:rsid w:val="00CB45A7"/>
    <w:rsid w:val="00CB53F6"/>
    <w:rsid w:val="00CB649D"/>
    <w:rsid w:val="00CB675C"/>
    <w:rsid w:val="00CB7347"/>
    <w:rsid w:val="00CB7496"/>
    <w:rsid w:val="00CB7585"/>
    <w:rsid w:val="00CC0608"/>
    <w:rsid w:val="00CC08C2"/>
    <w:rsid w:val="00CC09BC"/>
    <w:rsid w:val="00CC0A7B"/>
    <w:rsid w:val="00CC0CE2"/>
    <w:rsid w:val="00CC0EA5"/>
    <w:rsid w:val="00CC1CB7"/>
    <w:rsid w:val="00CC1F78"/>
    <w:rsid w:val="00CC222B"/>
    <w:rsid w:val="00CC2685"/>
    <w:rsid w:val="00CC2C31"/>
    <w:rsid w:val="00CC3089"/>
    <w:rsid w:val="00CC3BE6"/>
    <w:rsid w:val="00CC4407"/>
    <w:rsid w:val="00CC5D66"/>
    <w:rsid w:val="00CC5D99"/>
    <w:rsid w:val="00CC6A6F"/>
    <w:rsid w:val="00CC6ADF"/>
    <w:rsid w:val="00CC7BD0"/>
    <w:rsid w:val="00CD022F"/>
    <w:rsid w:val="00CD078E"/>
    <w:rsid w:val="00CD0C99"/>
    <w:rsid w:val="00CD18E3"/>
    <w:rsid w:val="00CD226D"/>
    <w:rsid w:val="00CD3BB8"/>
    <w:rsid w:val="00CD3D89"/>
    <w:rsid w:val="00CD47E1"/>
    <w:rsid w:val="00CD50A6"/>
    <w:rsid w:val="00CD525B"/>
    <w:rsid w:val="00CD527D"/>
    <w:rsid w:val="00CD5CCC"/>
    <w:rsid w:val="00CD5EF1"/>
    <w:rsid w:val="00CD5FED"/>
    <w:rsid w:val="00CD6B10"/>
    <w:rsid w:val="00CD6F07"/>
    <w:rsid w:val="00CD71E8"/>
    <w:rsid w:val="00CD77E8"/>
    <w:rsid w:val="00CD7891"/>
    <w:rsid w:val="00CE20D4"/>
    <w:rsid w:val="00CE27C2"/>
    <w:rsid w:val="00CE2BBE"/>
    <w:rsid w:val="00CE2F3F"/>
    <w:rsid w:val="00CE3CF1"/>
    <w:rsid w:val="00CE498F"/>
    <w:rsid w:val="00CE533E"/>
    <w:rsid w:val="00CE5987"/>
    <w:rsid w:val="00CE71C4"/>
    <w:rsid w:val="00CE71D3"/>
    <w:rsid w:val="00CE7476"/>
    <w:rsid w:val="00CE7736"/>
    <w:rsid w:val="00CE7770"/>
    <w:rsid w:val="00CE78AD"/>
    <w:rsid w:val="00CF1573"/>
    <w:rsid w:val="00CF16C7"/>
    <w:rsid w:val="00CF28FA"/>
    <w:rsid w:val="00CF3187"/>
    <w:rsid w:val="00CF3E90"/>
    <w:rsid w:val="00CF51C4"/>
    <w:rsid w:val="00CF5314"/>
    <w:rsid w:val="00CF53A0"/>
    <w:rsid w:val="00CF5554"/>
    <w:rsid w:val="00CF5A66"/>
    <w:rsid w:val="00CF5D77"/>
    <w:rsid w:val="00CF5DDE"/>
    <w:rsid w:val="00CF5DEC"/>
    <w:rsid w:val="00CF5ED6"/>
    <w:rsid w:val="00CF6788"/>
    <w:rsid w:val="00CF6D81"/>
    <w:rsid w:val="00CF6E53"/>
    <w:rsid w:val="00CF76FC"/>
    <w:rsid w:val="00CF7D59"/>
    <w:rsid w:val="00CF7E22"/>
    <w:rsid w:val="00D00731"/>
    <w:rsid w:val="00D007F9"/>
    <w:rsid w:val="00D00F7F"/>
    <w:rsid w:val="00D01201"/>
    <w:rsid w:val="00D019B3"/>
    <w:rsid w:val="00D01AEC"/>
    <w:rsid w:val="00D02082"/>
    <w:rsid w:val="00D026B7"/>
    <w:rsid w:val="00D029CF"/>
    <w:rsid w:val="00D03138"/>
    <w:rsid w:val="00D0347F"/>
    <w:rsid w:val="00D03A90"/>
    <w:rsid w:val="00D0439D"/>
    <w:rsid w:val="00D04867"/>
    <w:rsid w:val="00D05192"/>
    <w:rsid w:val="00D05542"/>
    <w:rsid w:val="00D05860"/>
    <w:rsid w:val="00D06109"/>
    <w:rsid w:val="00D0643B"/>
    <w:rsid w:val="00D06CF5"/>
    <w:rsid w:val="00D07F9E"/>
    <w:rsid w:val="00D10028"/>
    <w:rsid w:val="00D10336"/>
    <w:rsid w:val="00D11950"/>
    <w:rsid w:val="00D12AC9"/>
    <w:rsid w:val="00D1300F"/>
    <w:rsid w:val="00D14DA7"/>
    <w:rsid w:val="00D155E9"/>
    <w:rsid w:val="00D16449"/>
    <w:rsid w:val="00D16757"/>
    <w:rsid w:val="00D16E43"/>
    <w:rsid w:val="00D16FBC"/>
    <w:rsid w:val="00D1735C"/>
    <w:rsid w:val="00D177B4"/>
    <w:rsid w:val="00D20322"/>
    <w:rsid w:val="00D2184F"/>
    <w:rsid w:val="00D2204F"/>
    <w:rsid w:val="00D22105"/>
    <w:rsid w:val="00D231DC"/>
    <w:rsid w:val="00D238BB"/>
    <w:rsid w:val="00D243DB"/>
    <w:rsid w:val="00D247D5"/>
    <w:rsid w:val="00D25699"/>
    <w:rsid w:val="00D25A12"/>
    <w:rsid w:val="00D2643E"/>
    <w:rsid w:val="00D2763E"/>
    <w:rsid w:val="00D27F39"/>
    <w:rsid w:val="00D3096A"/>
    <w:rsid w:val="00D30A59"/>
    <w:rsid w:val="00D31F42"/>
    <w:rsid w:val="00D31FAB"/>
    <w:rsid w:val="00D3258D"/>
    <w:rsid w:val="00D32A99"/>
    <w:rsid w:val="00D32C70"/>
    <w:rsid w:val="00D32FC1"/>
    <w:rsid w:val="00D331DC"/>
    <w:rsid w:val="00D331F1"/>
    <w:rsid w:val="00D33698"/>
    <w:rsid w:val="00D33C65"/>
    <w:rsid w:val="00D340F1"/>
    <w:rsid w:val="00D34796"/>
    <w:rsid w:val="00D3496B"/>
    <w:rsid w:val="00D34AEF"/>
    <w:rsid w:val="00D34C5B"/>
    <w:rsid w:val="00D35909"/>
    <w:rsid w:val="00D35926"/>
    <w:rsid w:val="00D37294"/>
    <w:rsid w:val="00D3776D"/>
    <w:rsid w:val="00D412C0"/>
    <w:rsid w:val="00D414DB"/>
    <w:rsid w:val="00D41726"/>
    <w:rsid w:val="00D4291A"/>
    <w:rsid w:val="00D438DB"/>
    <w:rsid w:val="00D43988"/>
    <w:rsid w:val="00D439A9"/>
    <w:rsid w:val="00D4406C"/>
    <w:rsid w:val="00D441DE"/>
    <w:rsid w:val="00D44642"/>
    <w:rsid w:val="00D44A2B"/>
    <w:rsid w:val="00D45769"/>
    <w:rsid w:val="00D45B16"/>
    <w:rsid w:val="00D46240"/>
    <w:rsid w:val="00D46485"/>
    <w:rsid w:val="00D46514"/>
    <w:rsid w:val="00D4676A"/>
    <w:rsid w:val="00D473D3"/>
    <w:rsid w:val="00D47908"/>
    <w:rsid w:val="00D47C42"/>
    <w:rsid w:val="00D47DFC"/>
    <w:rsid w:val="00D5005A"/>
    <w:rsid w:val="00D50114"/>
    <w:rsid w:val="00D50A7E"/>
    <w:rsid w:val="00D50DAA"/>
    <w:rsid w:val="00D51425"/>
    <w:rsid w:val="00D51AE5"/>
    <w:rsid w:val="00D5275C"/>
    <w:rsid w:val="00D52A81"/>
    <w:rsid w:val="00D52F05"/>
    <w:rsid w:val="00D53303"/>
    <w:rsid w:val="00D53AEE"/>
    <w:rsid w:val="00D53FA2"/>
    <w:rsid w:val="00D542E0"/>
    <w:rsid w:val="00D54DEA"/>
    <w:rsid w:val="00D54E0F"/>
    <w:rsid w:val="00D56411"/>
    <w:rsid w:val="00D56C7B"/>
    <w:rsid w:val="00D5770D"/>
    <w:rsid w:val="00D60BEB"/>
    <w:rsid w:val="00D60C9E"/>
    <w:rsid w:val="00D61579"/>
    <w:rsid w:val="00D617A2"/>
    <w:rsid w:val="00D6193E"/>
    <w:rsid w:val="00D6248F"/>
    <w:rsid w:val="00D631A8"/>
    <w:rsid w:val="00D63262"/>
    <w:rsid w:val="00D640D5"/>
    <w:rsid w:val="00D64CBD"/>
    <w:rsid w:val="00D6525A"/>
    <w:rsid w:val="00D652BA"/>
    <w:rsid w:val="00D6532A"/>
    <w:rsid w:val="00D653D4"/>
    <w:rsid w:val="00D6570B"/>
    <w:rsid w:val="00D65BE1"/>
    <w:rsid w:val="00D65C18"/>
    <w:rsid w:val="00D65EAA"/>
    <w:rsid w:val="00D66006"/>
    <w:rsid w:val="00D66A14"/>
    <w:rsid w:val="00D66ECD"/>
    <w:rsid w:val="00D6729F"/>
    <w:rsid w:val="00D67FD1"/>
    <w:rsid w:val="00D701A5"/>
    <w:rsid w:val="00D70570"/>
    <w:rsid w:val="00D70A0C"/>
    <w:rsid w:val="00D70B75"/>
    <w:rsid w:val="00D70DE7"/>
    <w:rsid w:val="00D7281C"/>
    <w:rsid w:val="00D73459"/>
    <w:rsid w:val="00D73848"/>
    <w:rsid w:val="00D73DDA"/>
    <w:rsid w:val="00D76191"/>
    <w:rsid w:val="00D764B4"/>
    <w:rsid w:val="00D76E5C"/>
    <w:rsid w:val="00D770E7"/>
    <w:rsid w:val="00D7710A"/>
    <w:rsid w:val="00D80512"/>
    <w:rsid w:val="00D806EB"/>
    <w:rsid w:val="00D80992"/>
    <w:rsid w:val="00D81354"/>
    <w:rsid w:val="00D81935"/>
    <w:rsid w:val="00D81E8D"/>
    <w:rsid w:val="00D8248D"/>
    <w:rsid w:val="00D827BF"/>
    <w:rsid w:val="00D82859"/>
    <w:rsid w:val="00D82A00"/>
    <w:rsid w:val="00D82B4A"/>
    <w:rsid w:val="00D83054"/>
    <w:rsid w:val="00D8362D"/>
    <w:rsid w:val="00D837F7"/>
    <w:rsid w:val="00D8527A"/>
    <w:rsid w:val="00D85AFB"/>
    <w:rsid w:val="00D85C29"/>
    <w:rsid w:val="00D86004"/>
    <w:rsid w:val="00D86109"/>
    <w:rsid w:val="00D868C3"/>
    <w:rsid w:val="00D868E5"/>
    <w:rsid w:val="00D8712E"/>
    <w:rsid w:val="00D874ED"/>
    <w:rsid w:val="00D8752C"/>
    <w:rsid w:val="00D90071"/>
    <w:rsid w:val="00D90C5F"/>
    <w:rsid w:val="00D91CCB"/>
    <w:rsid w:val="00D920C6"/>
    <w:rsid w:val="00D92D5F"/>
    <w:rsid w:val="00D930DD"/>
    <w:rsid w:val="00D9315D"/>
    <w:rsid w:val="00D93356"/>
    <w:rsid w:val="00D935D0"/>
    <w:rsid w:val="00D9363C"/>
    <w:rsid w:val="00D936C0"/>
    <w:rsid w:val="00D9436D"/>
    <w:rsid w:val="00D94CAA"/>
    <w:rsid w:val="00D95085"/>
    <w:rsid w:val="00D95487"/>
    <w:rsid w:val="00D960F5"/>
    <w:rsid w:val="00D967AD"/>
    <w:rsid w:val="00D96968"/>
    <w:rsid w:val="00D97360"/>
    <w:rsid w:val="00DA010A"/>
    <w:rsid w:val="00DA0EE1"/>
    <w:rsid w:val="00DA13AD"/>
    <w:rsid w:val="00DA1757"/>
    <w:rsid w:val="00DA180E"/>
    <w:rsid w:val="00DA27B9"/>
    <w:rsid w:val="00DA2E36"/>
    <w:rsid w:val="00DA3538"/>
    <w:rsid w:val="00DA3612"/>
    <w:rsid w:val="00DA3A62"/>
    <w:rsid w:val="00DA4216"/>
    <w:rsid w:val="00DA5110"/>
    <w:rsid w:val="00DA5BE3"/>
    <w:rsid w:val="00DA698E"/>
    <w:rsid w:val="00DA6A9F"/>
    <w:rsid w:val="00DA6C06"/>
    <w:rsid w:val="00DA77EF"/>
    <w:rsid w:val="00DA7AB8"/>
    <w:rsid w:val="00DB0C96"/>
    <w:rsid w:val="00DB1611"/>
    <w:rsid w:val="00DB1B4B"/>
    <w:rsid w:val="00DB228A"/>
    <w:rsid w:val="00DB230C"/>
    <w:rsid w:val="00DB2B60"/>
    <w:rsid w:val="00DB32F3"/>
    <w:rsid w:val="00DB3D2C"/>
    <w:rsid w:val="00DB4F9F"/>
    <w:rsid w:val="00DB510D"/>
    <w:rsid w:val="00DB5802"/>
    <w:rsid w:val="00DB645B"/>
    <w:rsid w:val="00DB6FF0"/>
    <w:rsid w:val="00DB737E"/>
    <w:rsid w:val="00DB738F"/>
    <w:rsid w:val="00DB79F5"/>
    <w:rsid w:val="00DC2523"/>
    <w:rsid w:val="00DC2A7C"/>
    <w:rsid w:val="00DC2FB7"/>
    <w:rsid w:val="00DC32C2"/>
    <w:rsid w:val="00DC3D12"/>
    <w:rsid w:val="00DC4978"/>
    <w:rsid w:val="00DC4E00"/>
    <w:rsid w:val="00DC7FB2"/>
    <w:rsid w:val="00DD03EB"/>
    <w:rsid w:val="00DD042E"/>
    <w:rsid w:val="00DD06FA"/>
    <w:rsid w:val="00DD07C3"/>
    <w:rsid w:val="00DD0FF8"/>
    <w:rsid w:val="00DD260A"/>
    <w:rsid w:val="00DD48AE"/>
    <w:rsid w:val="00DD4B7E"/>
    <w:rsid w:val="00DD5199"/>
    <w:rsid w:val="00DD5574"/>
    <w:rsid w:val="00DD5BCD"/>
    <w:rsid w:val="00DD6900"/>
    <w:rsid w:val="00DD7428"/>
    <w:rsid w:val="00DD7597"/>
    <w:rsid w:val="00DD781B"/>
    <w:rsid w:val="00DD7BAD"/>
    <w:rsid w:val="00DD7F41"/>
    <w:rsid w:val="00DE022A"/>
    <w:rsid w:val="00DE0C3A"/>
    <w:rsid w:val="00DE1124"/>
    <w:rsid w:val="00DE2299"/>
    <w:rsid w:val="00DE3418"/>
    <w:rsid w:val="00DE3734"/>
    <w:rsid w:val="00DE3873"/>
    <w:rsid w:val="00DE3B45"/>
    <w:rsid w:val="00DE3C72"/>
    <w:rsid w:val="00DE3DD4"/>
    <w:rsid w:val="00DE442B"/>
    <w:rsid w:val="00DE48D8"/>
    <w:rsid w:val="00DE554A"/>
    <w:rsid w:val="00DE572A"/>
    <w:rsid w:val="00DE7BB2"/>
    <w:rsid w:val="00DE7D70"/>
    <w:rsid w:val="00DF0569"/>
    <w:rsid w:val="00DF07E1"/>
    <w:rsid w:val="00DF195C"/>
    <w:rsid w:val="00DF1C58"/>
    <w:rsid w:val="00DF2113"/>
    <w:rsid w:val="00DF234D"/>
    <w:rsid w:val="00DF2DCC"/>
    <w:rsid w:val="00DF3395"/>
    <w:rsid w:val="00DF3837"/>
    <w:rsid w:val="00DF3D98"/>
    <w:rsid w:val="00DF46B6"/>
    <w:rsid w:val="00DF55BB"/>
    <w:rsid w:val="00DF5774"/>
    <w:rsid w:val="00DF61F5"/>
    <w:rsid w:val="00DF6807"/>
    <w:rsid w:val="00DF6E42"/>
    <w:rsid w:val="00DF6F1F"/>
    <w:rsid w:val="00DF776B"/>
    <w:rsid w:val="00E00359"/>
    <w:rsid w:val="00E00475"/>
    <w:rsid w:val="00E006A5"/>
    <w:rsid w:val="00E00A40"/>
    <w:rsid w:val="00E0116C"/>
    <w:rsid w:val="00E01CAB"/>
    <w:rsid w:val="00E02633"/>
    <w:rsid w:val="00E035CA"/>
    <w:rsid w:val="00E040E5"/>
    <w:rsid w:val="00E04633"/>
    <w:rsid w:val="00E05075"/>
    <w:rsid w:val="00E0576F"/>
    <w:rsid w:val="00E061D0"/>
    <w:rsid w:val="00E06352"/>
    <w:rsid w:val="00E06D47"/>
    <w:rsid w:val="00E06F61"/>
    <w:rsid w:val="00E10A03"/>
    <w:rsid w:val="00E10C5A"/>
    <w:rsid w:val="00E11558"/>
    <w:rsid w:val="00E13195"/>
    <w:rsid w:val="00E147D6"/>
    <w:rsid w:val="00E1556A"/>
    <w:rsid w:val="00E15707"/>
    <w:rsid w:val="00E159D4"/>
    <w:rsid w:val="00E16341"/>
    <w:rsid w:val="00E163BB"/>
    <w:rsid w:val="00E166AB"/>
    <w:rsid w:val="00E170F0"/>
    <w:rsid w:val="00E171D6"/>
    <w:rsid w:val="00E179A8"/>
    <w:rsid w:val="00E200F0"/>
    <w:rsid w:val="00E2062D"/>
    <w:rsid w:val="00E20E86"/>
    <w:rsid w:val="00E20EF2"/>
    <w:rsid w:val="00E20EFD"/>
    <w:rsid w:val="00E211EA"/>
    <w:rsid w:val="00E21E52"/>
    <w:rsid w:val="00E22699"/>
    <w:rsid w:val="00E2371B"/>
    <w:rsid w:val="00E2378B"/>
    <w:rsid w:val="00E23D00"/>
    <w:rsid w:val="00E24B27"/>
    <w:rsid w:val="00E258F9"/>
    <w:rsid w:val="00E25C83"/>
    <w:rsid w:val="00E26AA0"/>
    <w:rsid w:val="00E26D53"/>
    <w:rsid w:val="00E27F4A"/>
    <w:rsid w:val="00E30212"/>
    <w:rsid w:val="00E30F06"/>
    <w:rsid w:val="00E30F57"/>
    <w:rsid w:val="00E31D06"/>
    <w:rsid w:val="00E32472"/>
    <w:rsid w:val="00E326F8"/>
    <w:rsid w:val="00E32A2E"/>
    <w:rsid w:val="00E32A6B"/>
    <w:rsid w:val="00E32C12"/>
    <w:rsid w:val="00E32D45"/>
    <w:rsid w:val="00E3395B"/>
    <w:rsid w:val="00E339FF"/>
    <w:rsid w:val="00E33D4A"/>
    <w:rsid w:val="00E33D55"/>
    <w:rsid w:val="00E34066"/>
    <w:rsid w:val="00E3487E"/>
    <w:rsid w:val="00E35173"/>
    <w:rsid w:val="00E35806"/>
    <w:rsid w:val="00E35AE4"/>
    <w:rsid w:val="00E35BC9"/>
    <w:rsid w:val="00E363F8"/>
    <w:rsid w:val="00E37554"/>
    <w:rsid w:val="00E37DDF"/>
    <w:rsid w:val="00E405E8"/>
    <w:rsid w:val="00E40670"/>
    <w:rsid w:val="00E407E3"/>
    <w:rsid w:val="00E40FFC"/>
    <w:rsid w:val="00E41922"/>
    <w:rsid w:val="00E421B5"/>
    <w:rsid w:val="00E428C8"/>
    <w:rsid w:val="00E4377A"/>
    <w:rsid w:val="00E43899"/>
    <w:rsid w:val="00E43DA9"/>
    <w:rsid w:val="00E440BB"/>
    <w:rsid w:val="00E44266"/>
    <w:rsid w:val="00E442A0"/>
    <w:rsid w:val="00E444C4"/>
    <w:rsid w:val="00E452B8"/>
    <w:rsid w:val="00E455C9"/>
    <w:rsid w:val="00E459D6"/>
    <w:rsid w:val="00E45C79"/>
    <w:rsid w:val="00E45C8C"/>
    <w:rsid w:val="00E46327"/>
    <w:rsid w:val="00E46B93"/>
    <w:rsid w:val="00E46D78"/>
    <w:rsid w:val="00E4778D"/>
    <w:rsid w:val="00E47B17"/>
    <w:rsid w:val="00E47DA0"/>
    <w:rsid w:val="00E47E7D"/>
    <w:rsid w:val="00E501A0"/>
    <w:rsid w:val="00E50883"/>
    <w:rsid w:val="00E5109C"/>
    <w:rsid w:val="00E51652"/>
    <w:rsid w:val="00E5271D"/>
    <w:rsid w:val="00E52B60"/>
    <w:rsid w:val="00E53EE0"/>
    <w:rsid w:val="00E5423A"/>
    <w:rsid w:val="00E546BA"/>
    <w:rsid w:val="00E553E8"/>
    <w:rsid w:val="00E5599C"/>
    <w:rsid w:val="00E56CD9"/>
    <w:rsid w:val="00E57055"/>
    <w:rsid w:val="00E573BC"/>
    <w:rsid w:val="00E57F86"/>
    <w:rsid w:val="00E6028E"/>
    <w:rsid w:val="00E60685"/>
    <w:rsid w:val="00E60BEA"/>
    <w:rsid w:val="00E61259"/>
    <w:rsid w:val="00E61C1D"/>
    <w:rsid w:val="00E62915"/>
    <w:rsid w:val="00E63CF7"/>
    <w:rsid w:val="00E63E3B"/>
    <w:rsid w:val="00E65494"/>
    <w:rsid w:val="00E65E99"/>
    <w:rsid w:val="00E6758C"/>
    <w:rsid w:val="00E67CD0"/>
    <w:rsid w:val="00E70C8C"/>
    <w:rsid w:val="00E71665"/>
    <w:rsid w:val="00E7224E"/>
    <w:rsid w:val="00E72556"/>
    <w:rsid w:val="00E735A9"/>
    <w:rsid w:val="00E73E68"/>
    <w:rsid w:val="00E7409B"/>
    <w:rsid w:val="00E74680"/>
    <w:rsid w:val="00E74CFB"/>
    <w:rsid w:val="00E74D73"/>
    <w:rsid w:val="00E755AC"/>
    <w:rsid w:val="00E75764"/>
    <w:rsid w:val="00E75AE6"/>
    <w:rsid w:val="00E7691A"/>
    <w:rsid w:val="00E770F4"/>
    <w:rsid w:val="00E77690"/>
    <w:rsid w:val="00E77DFA"/>
    <w:rsid w:val="00E8115B"/>
    <w:rsid w:val="00E81A58"/>
    <w:rsid w:val="00E81AB3"/>
    <w:rsid w:val="00E82056"/>
    <w:rsid w:val="00E821F2"/>
    <w:rsid w:val="00E82413"/>
    <w:rsid w:val="00E826BD"/>
    <w:rsid w:val="00E834EF"/>
    <w:rsid w:val="00E844A4"/>
    <w:rsid w:val="00E84D76"/>
    <w:rsid w:val="00E85244"/>
    <w:rsid w:val="00E85A86"/>
    <w:rsid w:val="00E86CC2"/>
    <w:rsid w:val="00E87569"/>
    <w:rsid w:val="00E87FC7"/>
    <w:rsid w:val="00E903AC"/>
    <w:rsid w:val="00E914A7"/>
    <w:rsid w:val="00E9194B"/>
    <w:rsid w:val="00E91A1B"/>
    <w:rsid w:val="00E91E89"/>
    <w:rsid w:val="00E9321B"/>
    <w:rsid w:val="00E94116"/>
    <w:rsid w:val="00E94688"/>
    <w:rsid w:val="00E950DE"/>
    <w:rsid w:val="00E952D9"/>
    <w:rsid w:val="00E959BC"/>
    <w:rsid w:val="00E95ACC"/>
    <w:rsid w:val="00E95C7A"/>
    <w:rsid w:val="00E95E6B"/>
    <w:rsid w:val="00E96160"/>
    <w:rsid w:val="00E96294"/>
    <w:rsid w:val="00E96AFB"/>
    <w:rsid w:val="00E970CD"/>
    <w:rsid w:val="00E979DA"/>
    <w:rsid w:val="00EA058A"/>
    <w:rsid w:val="00EA0B37"/>
    <w:rsid w:val="00EA200E"/>
    <w:rsid w:val="00EA29F3"/>
    <w:rsid w:val="00EA5823"/>
    <w:rsid w:val="00EA5C86"/>
    <w:rsid w:val="00EA5E34"/>
    <w:rsid w:val="00EA5F53"/>
    <w:rsid w:val="00EA5FE3"/>
    <w:rsid w:val="00EA65CC"/>
    <w:rsid w:val="00EA675C"/>
    <w:rsid w:val="00EA68A2"/>
    <w:rsid w:val="00EA6F32"/>
    <w:rsid w:val="00EA77FF"/>
    <w:rsid w:val="00EA7A55"/>
    <w:rsid w:val="00EA7CB3"/>
    <w:rsid w:val="00EB09E5"/>
    <w:rsid w:val="00EB1075"/>
    <w:rsid w:val="00EB1282"/>
    <w:rsid w:val="00EB1F23"/>
    <w:rsid w:val="00EB2AB3"/>
    <w:rsid w:val="00EB2C6C"/>
    <w:rsid w:val="00EB2D06"/>
    <w:rsid w:val="00EB30E4"/>
    <w:rsid w:val="00EB311D"/>
    <w:rsid w:val="00EB38B1"/>
    <w:rsid w:val="00EB3BCB"/>
    <w:rsid w:val="00EB4F4A"/>
    <w:rsid w:val="00EB53A6"/>
    <w:rsid w:val="00EB59FA"/>
    <w:rsid w:val="00EB69BE"/>
    <w:rsid w:val="00EB7222"/>
    <w:rsid w:val="00EB78D3"/>
    <w:rsid w:val="00EB7D01"/>
    <w:rsid w:val="00EC1009"/>
    <w:rsid w:val="00EC1241"/>
    <w:rsid w:val="00EC17CE"/>
    <w:rsid w:val="00EC22B3"/>
    <w:rsid w:val="00EC230D"/>
    <w:rsid w:val="00EC36EC"/>
    <w:rsid w:val="00EC3D84"/>
    <w:rsid w:val="00EC4442"/>
    <w:rsid w:val="00EC485F"/>
    <w:rsid w:val="00EC587F"/>
    <w:rsid w:val="00EC591D"/>
    <w:rsid w:val="00EC63DF"/>
    <w:rsid w:val="00EC644C"/>
    <w:rsid w:val="00EC6C15"/>
    <w:rsid w:val="00ED029D"/>
    <w:rsid w:val="00ED030E"/>
    <w:rsid w:val="00ED0CDA"/>
    <w:rsid w:val="00ED11AF"/>
    <w:rsid w:val="00ED205E"/>
    <w:rsid w:val="00ED238F"/>
    <w:rsid w:val="00ED25E4"/>
    <w:rsid w:val="00ED42B6"/>
    <w:rsid w:val="00ED481F"/>
    <w:rsid w:val="00ED4A5A"/>
    <w:rsid w:val="00ED4BEF"/>
    <w:rsid w:val="00ED4D4D"/>
    <w:rsid w:val="00ED4DF1"/>
    <w:rsid w:val="00ED52A8"/>
    <w:rsid w:val="00ED5396"/>
    <w:rsid w:val="00ED61C3"/>
    <w:rsid w:val="00ED6275"/>
    <w:rsid w:val="00ED6BBF"/>
    <w:rsid w:val="00ED6E3B"/>
    <w:rsid w:val="00ED70B6"/>
    <w:rsid w:val="00ED78D3"/>
    <w:rsid w:val="00ED7CBD"/>
    <w:rsid w:val="00EE07D8"/>
    <w:rsid w:val="00EE13A8"/>
    <w:rsid w:val="00EE164A"/>
    <w:rsid w:val="00EE1916"/>
    <w:rsid w:val="00EE32A6"/>
    <w:rsid w:val="00EE3590"/>
    <w:rsid w:val="00EE3EA3"/>
    <w:rsid w:val="00EE418F"/>
    <w:rsid w:val="00EE47F3"/>
    <w:rsid w:val="00EE53F7"/>
    <w:rsid w:val="00EE5740"/>
    <w:rsid w:val="00EE5A9F"/>
    <w:rsid w:val="00EE6020"/>
    <w:rsid w:val="00EE6116"/>
    <w:rsid w:val="00EE7726"/>
    <w:rsid w:val="00EE78D3"/>
    <w:rsid w:val="00EF0EC8"/>
    <w:rsid w:val="00EF1028"/>
    <w:rsid w:val="00EF1845"/>
    <w:rsid w:val="00EF1F95"/>
    <w:rsid w:val="00EF2976"/>
    <w:rsid w:val="00EF2EFC"/>
    <w:rsid w:val="00EF4158"/>
    <w:rsid w:val="00EF47B4"/>
    <w:rsid w:val="00EF4994"/>
    <w:rsid w:val="00EF4E77"/>
    <w:rsid w:val="00EF6D0B"/>
    <w:rsid w:val="00EF6DC1"/>
    <w:rsid w:val="00EF78CD"/>
    <w:rsid w:val="00F00929"/>
    <w:rsid w:val="00F00A8C"/>
    <w:rsid w:val="00F01229"/>
    <w:rsid w:val="00F032D6"/>
    <w:rsid w:val="00F036D8"/>
    <w:rsid w:val="00F03C7E"/>
    <w:rsid w:val="00F04262"/>
    <w:rsid w:val="00F042BF"/>
    <w:rsid w:val="00F05388"/>
    <w:rsid w:val="00F05C3E"/>
    <w:rsid w:val="00F06470"/>
    <w:rsid w:val="00F067C4"/>
    <w:rsid w:val="00F067F8"/>
    <w:rsid w:val="00F068EF"/>
    <w:rsid w:val="00F07A6B"/>
    <w:rsid w:val="00F07C1A"/>
    <w:rsid w:val="00F07D0C"/>
    <w:rsid w:val="00F11597"/>
    <w:rsid w:val="00F11D4B"/>
    <w:rsid w:val="00F124F2"/>
    <w:rsid w:val="00F125C9"/>
    <w:rsid w:val="00F12746"/>
    <w:rsid w:val="00F13118"/>
    <w:rsid w:val="00F132AB"/>
    <w:rsid w:val="00F13504"/>
    <w:rsid w:val="00F13BD5"/>
    <w:rsid w:val="00F13CE1"/>
    <w:rsid w:val="00F13ED9"/>
    <w:rsid w:val="00F1488C"/>
    <w:rsid w:val="00F14B91"/>
    <w:rsid w:val="00F14CB8"/>
    <w:rsid w:val="00F14D5D"/>
    <w:rsid w:val="00F1552C"/>
    <w:rsid w:val="00F15BE6"/>
    <w:rsid w:val="00F15D1A"/>
    <w:rsid w:val="00F1644C"/>
    <w:rsid w:val="00F164CB"/>
    <w:rsid w:val="00F1665C"/>
    <w:rsid w:val="00F16A4F"/>
    <w:rsid w:val="00F1763A"/>
    <w:rsid w:val="00F17D56"/>
    <w:rsid w:val="00F17DC2"/>
    <w:rsid w:val="00F2060E"/>
    <w:rsid w:val="00F206BA"/>
    <w:rsid w:val="00F2126A"/>
    <w:rsid w:val="00F22104"/>
    <w:rsid w:val="00F23615"/>
    <w:rsid w:val="00F23729"/>
    <w:rsid w:val="00F242FA"/>
    <w:rsid w:val="00F24400"/>
    <w:rsid w:val="00F2445F"/>
    <w:rsid w:val="00F246C7"/>
    <w:rsid w:val="00F2473F"/>
    <w:rsid w:val="00F24B82"/>
    <w:rsid w:val="00F255FE"/>
    <w:rsid w:val="00F25662"/>
    <w:rsid w:val="00F260BC"/>
    <w:rsid w:val="00F26AF6"/>
    <w:rsid w:val="00F27661"/>
    <w:rsid w:val="00F27A68"/>
    <w:rsid w:val="00F304E3"/>
    <w:rsid w:val="00F30F35"/>
    <w:rsid w:val="00F31A02"/>
    <w:rsid w:val="00F322E1"/>
    <w:rsid w:val="00F325E2"/>
    <w:rsid w:val="00F32A41"/>
    <w:rsid w:val="00F32BEC"/>
    <w:rsid w:val="00F32EB6"/>
    <w:rsid w:val="00F33379"/>
    <w:rsid w:val="00F33643"/>
    <w:rsid w:val="00F33DC2"/>
    <w:rsid w:val="00F348A4"/>
    <w:rsid w:val="00F35A0C"/>
    <w:rsid w:val="00F35E1D"/>
    <w:rsid w:val="00F3656A"/>
    <w:rsid w:val="00F36656"/>
    <w:rsid w:val="00F36C64"/>
    <w:rsid w:val="00F372A2"/>
    <w:rsid w:val="00F377AD"/>
    <w:rsid w:val="00F400D5"/>
    <w:rsid w:val="00F4049E"/>
    <w:rsid w:val="00F40662"/>
    <w:rsid w:val="00F40B5F"/>
    <w:rsid w:val="00F40B82"/>
    <w:rsid w:val="00F40C14"/>
    <w:rsid w:val="00F40DFB"/>
    <w:rsid w:val="00F41E04"/>
    <w:rsid w:val="00F42E3C"/>
    <w:rsid w:val="00F430A2"/>
    <w:rsid w:val="00F43399"/>
    <w:rsid w:val="00F435C8"/>
    <w:rsid w:val="00F43A6E"/>
    <w:rsid w:val="00F43B84"/>
    <w:rsid w:val="00F441B7"/>
    <w:rsid w:val="00F445F8"/>
    <w:rsid w:val="00F44709"/>
    <w:rsid w:val="00F44AA8"/>
    <w:rsid w:val="00F4589F"/>
    <w:rsid w:val="00F45B6D"/>
    <w:rsid w:val="00F46036"/>
    <w:rsid w:val="00F462AD"/>
    <w:rsid w:val="00F46309"/>
    <w:rsid w:val="00F46913"/>
    <w:rsid w:val="00F469C5"/>
    <w:rsid w:val="00F5133D"/>
    <w:rsid w:val="00F51422"/>
    <w:rsid w:val="00F51488"/>
    <w:rsid w:val="00F51556"/>
    <w:rsid w:val="00F515AB"/>
    <w:rsid w:val="00F51FCF"/>
    <w:rsid w:val="00F52A8E"/>
    <w:rsid w:val="00F52CC0"/>
    <w:rsid w:val="00F531A5"/>
    <w:rsid w:val="00F541F6"/>
    <w:rsid w:val="00F54FA7"/>
    <w:rsid w:val="00F5518C"/>
    <w:rsid w:val="00F558F6"/>
    <w:rsid w:val="00F55B18"/>
    <w:rsid w:val="00F55BAE"/>
    <w:rsid w:val="00F567E4"/>
    <w:rsid w:val="00F568DE"/>
    <w:rsid w:val="00F577EE"/>
    <w:rsid w:val="00F579A8"/>
    <w:rsid w:val="00F6053B"/>
    <w:rsid w:val="00F614B8"/>
    <w:rsid w:val="00F6190C"/>
    <w:rsid w:val="00F61A56"/>
    <w:rsid w:val="00F62AEE"/>
    <w:rsid w:val="00F62E46"/>
    <w:rsid w:val="00F63409"/>
    <w:rsid w:val="00F638D4"/>
    <w:rsid w:val="00F63C2E"/>
    <w:rsid w:val="00F63CD1"/>
    <w:rsid w:val="00F647E3"/>
    <w:rsid w:val="00F64FC4"/>
    <w:rsid w:val="00F650E0"/>
    <w:rsid w:val="00F65484"/>
    <w:rsid w:val="00F658DF"/>
    <w:rsid w:val="00F65EB3"/>
    <w:rsid w:val="00F66524"/>
    <w:rsid w:val="00F67AC8"/>
    <w:rsid w:val="00F67E52"/>
    <w:rsid w:val="00F70874"/>
    <w:rsid w:val="00F70BD2"/>
    <w:rsid w:val="00F70D52"/>
    <w:rsid w:val="00F70F91"/>
    <w:rsid w:val="00F714C2"/>
    <w:rsid w:val="00F722A1"/>
    <w:rsid w:val="00F7238F"/>
    <w:rsid w:val="00F72439"/>
    <w:rsid w:val="00F725FA"/>
    <w:rsid w:val="00F7319B"/>
    <w:rsid w:val="00F73E68"/>
    <w:rsid w:val="00F742C6"/>
    <w:rsid w:val="00F74EF3"/>
    <w:rsid w:val="00F7571B"/>
    <w:rsid w:val="00F757DA"/>
    <w:rsid w:val="00F75806"/>
    <w:rsid w:val="00F75E1D"/>
    <w:rsid w:val="00F76351"/>
    <w:rsid w:val="00F764CB"/>
    <w:rsid w:val="00F77062"/>
    <w:rsid w:val="00F77063"/>
    <w:rsid w:val="00F77FF1"/>
    <w:rsid w:val="00F8012A"/>
    <w:rsid w:val="00F805E0"/>
    <w:rsid w:val="00F807EC"/>
    <w:rsid w:val="00F80850"/>
    <w:rsid w:val="00F81BCC"/>
    <w:rsid w:val="00F81E4B"/>
    <w:rsid w:val="00F82760"/>
    <w:rsid w:val="00F827C7"/>
    <w:rsid w:val="00F83F2F"/>
    <w:rsid w:val="00F8479F"/>
    <w:rsid w:val="00F848F2"/>
    <w:rsid w:val="00F84941"/>
    <w:rsid w:val="00F84976"/>
    <w:rsid w:val="00F84A55"/>
    <w:rsid w:val="00F85007"/>
    <w:rsid w:val="00F85339"/>
    <w:rsid w:val="00F85A01"/>
    <w:rsid w:val="00F85C86"/>
    <w:rsid w:val="00F85CF5"/>
    <w:rsid w:val="00F8620D"/>
    <w:rsid w:val="00F8641D"/>
    <w:rsid w:val="00F86A71"/>
    <w:rsid w:val="00F86AFB"/>
    <w:rsid w:val="00F86D2A"/>
    <w:rsid w:val="00F8737F"/>
    <w:rsid w:val="00F87AB0"/>
    <w:rsid w:val="00F905A2"/>
    <w:rsid w:val="00F90873"/>
    <w:rsid w:val="00F908D7"/>
    <w:rsid w:val="00F9113F"/>
    <w:rsid w:val="00F9158A"/>
    <w:rsid w:val="00F917FF"/>
    <w:rsid w:val="00F91B2E"/>
    <w:rsid w:val="00F93164"/>
    <w:rsid w:val="00F94D47"/>
    <w:rsid w:val="00F96368"/>
    <w:rsid w:val="00F966B1"/>
    <w:rsid w:val="00FA099B"/>
    <w:rsid w:val="00FA0A5F"/>
    <w:rsid w:val="00FA0D3C"/>
    <w:rsid w:val="00FA1C69"/>
    <w:rsid w:val="00FA1D39"/>
    <w:rsid w:val="00FA2267"/>
    <w:rsid w:val="00FA3301"/>
    <w:rsid w:val="00FA459E"/>
    <w:rsid w:val="00FA4C95"/>
    <w:rsid w:val="00FA4F9D"/>
    <w:rsid w:val="00FA4FD1"/>
    <w:rsid w:val="00FA57FE"/>
    <w:rsid w:val="00FA5B96"/>
    <w:rsid w:val="00FA62BD"/>
    <w:rsid w:val="00FA64C3"/>
    <w:rsid w:val="00FB07E2"/>
    <w:rsid w:val="00FB0DEA"/>
    <w:rsid w:val="00FB0E62"/>
    <w:rsid w:val="00FB1B57"/>
    <w:rsid w:val="00FB1F67"/>
    <w:rsid w:val="00FB24BA"/>
    <w:rsid w:val="00FB2D1C"/>
    <w:rsid w:val="00FB34E6"/>
    <w:rsid w:val="00FB36B5"/>
    <w:rsid w:val="00FB3A68"/>
    <w:rsid w:val="00FB3B03"/>
    <w:rsid w:val="00FB4C92"/>
    <w:rsid w:val="00FB560B"/>
    <w:rsid w:val="00FB6F79"/>
    <w:rsid w:val="00FB75EC"/>
    <w:rsid w:val="00FC0968"/>
    <w:rsid w:val="00FC1363"/>
    <w:rsid w:val="00FC1C7B"/>
    <w:rsid w:val="00FC2218"/>
    <w:rsid w:val="00FC23F2"/>
    <w:rsid w:val="00FC26B5"/>
    <w:rsid w:val="00FC2C87"/>
    <w:rsid w:val="00FC4B09"/>
    <w:rsid w:val="00FC4B82"/>
    <w:rsid w:val="00FC5F2A"/>
    <w:rsid w:val="00FC631C"/>
    <w:rsid w:val="00FC67BC"/>
    <w:rsid w:val="00FC75F9"/>
    <w:rsid w:val="00FD10E0"/>
    <w:rsid w:val="00FD11BE"/>
    <w:rsid w:val="00FD13C1"/>
    <w:rsid w:val="00FD153E"/>
    <w:rsid w:val="00FD189F"/>
    <w:rsid w:val="00FD190A"/>
    <w:rsid w:val="00FD1F56"/>
    <w:rsid w:val="00FD2855"/>
    <w:rsid w:val="00FD2B75"/>
    <w:rsid w:val="00FD2D7F"/>
    <w:rsid w:val="00FD47B6"/>
    <w:rsid w:val="00FD4B84"/>
    <w:rsid w:val="00FD4BBC"/>
    <w:rsid w:val="00FD4BFE"/>
    <w:rsid w:val="00FD4CCE"/>
    <w:rsid w:val="00FD5BBA"/>
    <w:rsid w:val="00FD6A61"/>
    <w:rsid w:val="00FD7CB3"/>
    <w:rsid w:val="00FE177F"/>
    <w:rsid w:val="00FE19A4"/>
    <w:rsid w:val="00FE1C3A"/>
    <w:rsid w:val="00FE1EF2"/>
    <w:rsid w:val="00FE25F1"/>
    <w:rsid w:val="00FE29BE"/>
    <w:rsid w:val="00FE36F1"/>
    <w:rsid w:val="00FE522B"/>
    <w:rsid w:val="00FE553A"/>
    <w:rsid w:val="00FE56BC"/>
    <w:rsid w:val="00FE6A9B"/>
    <w:rsid w:val="00FF0F4F"/>
    <w:rsid w:val="00FF15D8"/>
    <w:rsid w:val="00FF1B54"/>
    <w:rsid w:val="00FF236F"/>
    <w:rsid w:val="00FF376D"/>
    <w:rsid w:val="00FF37BE"/>
    <w:rsid w:val="00FF3986"/>
    <w:rsid w:val="00FF3CAB"/>
    <w:rsid w:val="00FF3FB1"/>
    <w:rsid w:val="00FF474B"/>
    <w:rsid w:val="00FF47B7"/>
    <w:rsid w:val="00FF5E98"/>
    <w:rsid w:val="00FF64E0"/>
    <w:rsid w:val="00FF66D3"/>
    <w:rsid w:val="00FF6701"/>
    <w:rsid w:val="00FF6EA9"/>
    <w:rsid w:val="00FF7085"/>
    <w:rsid w:val="00FF72C6"/>
    <w:rsid w:val="00FF75B9"/>
    <w:rsid w:val="00FF76EB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F372937"/>
  <w15:chartTrackingRefBased/>
  <w15:docId w15:val="{5743A06F-9187-4AEF-A124-4B177191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F4B"/>
    <w:rPr>
      <w:rFonts w:ascii="Times New Roman" w:eastAsia="Times New Roman" w:hAnsi="Times New Roman"/>
    </w:rPr>
  </w:style>
  <w:style w:type="paragraph" w:styleId="Nagwek1">
    <w:name w:val="heading 1"/>
    <w:basedOn w:val="Normalny"/>
    <w:qFormat/>
    <w:pPr>
      <w:keepNext/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qFormat/>
    <w:pPr>
      <w:keepNext/>
      <w:outlineLvl w:val="1"/>
    </w:pPr>
    <w:rPr>
      <w:b/>
      <w:bCs/>
      <w:sz w:val="26"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qFormat/>
    <w:pPr>
      <w:keepNext/>
      <w:jc w:val="right"/>
      <w:outlineLvl w:val="8"/>
    </w:pPr>
    <w:rPr>
      <w:bCs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b/>
      <w:bCs/>
      <w:sz w:val="24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semiHidden/>
    <w:pPr>
      <w:snapToGrid w:val="0"/>
      <w:spacing w:line="360" w:lineRule="auto"/>
      <w:ind w:firstLine="567"/>
    </w:pPr>
    <w:rPr>
      <w:sz w:val="24"/>
      <w:lang w:val="x-none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semiHidden/>
    <w:rPr>
      <w:b/>
      <w:bCs/>
      <w:sz w:val="26"/>
      <w:lang w:val="x-none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semiHidden/>
    <w:rPr>
      <w:sz w:val="24"/>
      <w:lang w:val="x-none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1276"/>
        <w:tab w:val="left" w:pos="3240"/>
      </w:tabs>
      <w:ind w:left="1276" w:hanging="271"/>
      <w:jc w:val="both"/>
    </w:pPr>
    <w:rPr>
      <w:lang w:val="x-none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426" w:hanging="426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pPr>
      <w:ind w:left="283" w:hanging="283"/>
    </w:pPr>
  </w:style>
  <w:style w:type="character" w:styleId="Hipercze">
    <w:name w:val="Hyperlink"/>
    <w:uiPriority w:val="99"/>
    <w:qFormat/>
    <w:rPr>
      <w:color w:val="0000FF"/>
      <w:u w:val="single"/>
    </w:rPr>
  </w:style>
  <w:style w:type="paragraph" w:styleId="Tekstblokowy">
    <w:name w:val="Block Text"/>
    <w:basedOn w:val="Normalny"/>
    <w:semiHidden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semiHidden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semiHidden/>
    <w:pPr>
      <w:numPr>
        <w:numId w:val="4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670DA2"/>
    <w:pPr>
      <w:tabs>
        <w:tab w:val="left" w:pos="2268"/>
        <w:tab w:val="right" w:leader="dot" w:pos="9062"/>
      </w:tabs>
      <w:spacing w:line="276" w:lineRule="auto"/>
      <w:ind w:left="2268" w:hanging="2268"/>
    </w:pPr>
    <w:rPr>
      <w:rFonts w:ascii="Calibri" w:hAnsi="Calibri"/>
      <w:b/>
      <w:bCs/>
      <w:i/>
      <w:iCs/>
      <w:noProof/>
      <w:sz w:val="24"/>
      <w:szCs w:val="24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paragraph" w:customStyle="1" w:styleId="Nagwek40">
    <w:name w:val="Nag?—wek 4"/>
    <w:basedOn w:val="Normalny"/>
    <w:next w:val="Normalny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aliases w:val="Podrozdział"/>
    <w:basedOn w:val="Normalny"/>
    <w:rPr>
      <w:lang w:val="x-none"/>
    </w:rPr>
  </w:style>
  <w:style w:type="character" w:customStyle="1" w:styleId="TekstprzypisudolnegoZnak">
    <w:name w:val="Tekst przypisu dolnego Znak"/>
    <w:aliases w:val="Podrozdział Znak,Podrozdział Znak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  <w:lang w:val="x-none"/>
    </w:rPr>
  </w:style>
  <w:style w:type="character" w:customStyle="1" w:styleId="PlandokumentuZnak">
    <w:name w:val="Plan dokumentu Znak"/>
    <w:semiHidden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Cs w:val="24"/>
      <w:lang w:val="x-none" w:eastAsia="x-none"/>
    </w:rPr>
  </w:style>
  <w:style w:type="character" w:customStyle="1" w:styleId="TytuZnak">
    <w:name w:val="Tytuł Znak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</w:style>
  <w:style w:type="paragraph" w:styleId="Tekstdymka">
    <w:name w:val="Balloon Text"/>
    <w:basedOn w:val="Normalny"/>
    <w:semiHidden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uiPriority w:val="99"/>
    <w:pPr>
      <w:suppressAutoHyphens/>
    </w:pPr>
    <w:rPr>
      <w:lang w:val="x-none" w:eastAsia="ar-SA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Obiekt,List Paragraph1,Asia 2  Akapit z listą,tekst normalny,Akapit z listą1,Nagłowek 3,Numerowanie,L1,Preambuła,Akapit z listą BS,Dot pt,F5 List Paragraph,Recommendation,List Paragraph11,lp1,maz_wyliczenie,opis dzialania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ormalny tekst Znak,Obiekt Znak,List Paragraph1 Znak,Asia 2  Akapit z listą Znak,tekst normalny Znak,Akapit z listą1 Znak,Nagłowek 3 Znak,Numerowanie Znak,L1 Znak,Preambuła Znak,Akapit z listą BS Znak,Dot pt Znak,Recommendation Znak"/>
    <w:link w:val="Akapitzlist"/>
    <w:uiPriority w:val="34"/>
    <w:qFormat/>
    <w:rsid w:val="00B70ECD"/>
    <w:rPr>
      <w:sz w:val="22"/>
      <w:szCs w:val="22"/>
      <w:lang w:eastAsia="en-US"/>
    </w:rPr>
  </w:style>
  <w:style w:type="character" w:styleId="Odwoanieprzypisudolnego">
    <w:name w:val="footnote reference"/>
    <w:rPr>
      <w:vertAlign w:val="superscript"/>
    </w:rPr>
  </w:style>
  <w:style w:type="paragraph" w:styleId="Lista2">
    <w:name w:val="List 2"/>
    <w:basedOn w:val="Normalny"/>
    <w:semiHidden/>
    <w:pPr>
      <w:ind w:left="566" w:hanging="283"/>
      <w:contextualSpacing/>
    </w:pPr>
  </w:style>
  <w:style w:type="character" w:customStyle="1" w:styleId="oznaczenie">
    <w:name w:val="oznaczenie"/>
    <w:basedOn w:val="Domylnaczcionkaakapitu"/>
  </w:style>
  <w:style w:type="paragraph" w:styleId="Zwykytekst">
    <w:name w:val="Plain Text"/>
    <w:basedOn w:val="Normalny"/>
    <w:semiHidden/>
    <w:rPr>
      <w:rFonts w:ascii="Courier New" w:hAnsi="Courier New"/>
      <w:lang w:val="x-none"/>
    </w:rPr>
  </w:style>
  <w:style w:type="character" w:customStyle="1" w:styleId="ZwykytekstZnak">
    <w:name w:val="Zwykły tekst Znak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qFormat/>
    <w:pPr>
      <w:jc w:val="both"/>
    </w:pPr>
    <w:rPr>
      <w:b/>
      <w:sz w:val="28"/>
      <w:lang w:val="x-none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nhideWhenUsed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pPr>
      <w:spacing w:after="80"/>
      <w:ind w:left="794" w:hanging="397"/>
      <w:jc w:val="both"/>
    </w:pPr>
    <w:rPr>
      <w:sz w:val="24"/>
      <w:lang w:val="x-none"/>
    </w:rPr>
  </w:style>
  <w:style w:type="character" w:customStyle="1" w:styleId="1111111Znak">
    <w:name w:val="1111111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pPr>
      <w:spacing w:after="80"/>
      <w:ind w:left="431" w:hanging="255"/>
      <w:jc w:val="both"/>
    </w:pPr>
    <w:rPr>
      <w:sz w:val="24"/>
      <w:lang w:val="x-none"/>
    </w:rPr>
  </w:style>
  <w:style w:type="character" w:customStyle="1" w:styleId="11111111ustZnak">
    <w:name w:val="11111111 ust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unhideWhenUsed/>
    <w:pPr>
      <w:suppressAutoHyphens w:val="0"/>
    </w:pPr>
    <w:rPr>
      <w:b/>
      <w:bCs/>
    </w:rPr>
  </w:style>
  <w:style w:type="character" w:customStyle="1" w:styleId="TematkomentarzaZnak">
    <w:name w:val="Temat komentarza Znak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Styl1">
    <w:name w:val="Styl1"/>
    <w:basedOn w:val="Normalny"/>
    <w:link w:val="Styl1Znak"/>
    <w:pPr>
      <w:widowControl w:val="0"/>
      <w:autoSpaceDE w:val="0"/>
      <w:autoSpaceDN w:val="0"/>
      <w:spacing w:before="240"/>
      <w:jc w:val="both"/>
    </w:pPr>
    <w:rPr>
      <w:rFonts w:ascii="Arial" w:hAnsi="Arial"/>
      <w:sz w:val="24"/>
      <w:szCs w:val="24"/>
      <w:lang w:val="x-none" w:eastAsia="x-none"/>
    </w:rPr>
  </w:style>
  <w:style w:type="character" w:customStyle="1" w:styleId="Styl1Znak">
    <w:name w:val="Styl1 Znak"/>
    <w:link w:val="Styl1"/>
    <w:rsid w:val="00035327"/>
    <w:rPr>
      <w:rFonts w:ascii="Arial" w:eastAsia="Times New Roman" w:hAnsi="Arial" w:cs="Arial"/>
      <w:sz w:val="24"/>
      <w:szCs w:val="24"/>
    </w:rPr>
  </w:style>
  <w:style w:type="character" w:styleId="Uwydatnienie">
    <w:name w:val="Emphasis"/>
    <w:qFormat/>
    <w:rPr>
      <w:i/>
      <w:iCs/>
    </w:rPr>
  </w:style>
  <w:style w:type="character" w:customStyle="1" w:styleId="postbody">
    <w:name w:val="postbody"/>
    <w:basedOn w:val="Domylnaczcionkaakapitu"/>
  </w:style>
  <w:style w:type="paragraph" w:styleId="Poprawka">
    <w:name w:val="Revision"/>
    <w:hidden/>
    <w:semiHidden/>
    <w:rPr>
      <w:rFonts w:ascii="Times New Roman" w:eastAsia="Times New Roman" w:hAnsi="Times New Roman"/>
    </w:rPr>
  </w:style>
  <w:style w:type="paragraph" w:styleId="HTML-wstpniesformatowany">
    <w:name w:val="HTML Preformatted"/>
    <w:basedOn w:val="Normalny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color w:val="000000"/>
      <w:sz w:val="18"/>
      <w:lang w:eastAsia="ar-SA"/>
    </w:rPr>
  </w:style>
  <w:style w:type="character" w:customStyle="1" w:styleId="HTML-wstpniesformatowanyZnak">
    <w:name w:val="HTML - wstępnie sformatowany Znak"/>
    <w:semiHidden/>
    <w:rPr>
      <w:rFonts w:ascii="Courier New" w:eastAsia="Times New Roman" w:hAnsi="Courier New"/>
      <w:color w:val="000000"/>
      <w:sz w:val="18"/>
      <w:lang w:eastAsia="ar-SA"/>
    </w:rPr>
  </w:style>
  <w:style w:type="paragraph" w:customStyle="1" w:styleId="Tekstpodstawowywcity0">
    <w:name w:val="Tekst podstawowy wci?ty"/>
    <w:basedOn w:val="Normalny"/>
    <w:pPr>
      <w:widowControl w:val="0"/>
      <w:suppressAutoHyphens/>
      <w:ind w:right="51"/>
      <w:jc w:val="both"/>
    </w:pPr>
    <w:rPr>
      <w:sz w:val="24"/>
      <w:lang w:eastAsia="ar-SA"/>
    </w:rPr>
  </w:style>
  <w:style w:type="paragraph" w:customStyle="1" w:styleId="Nagwekstronynieparzystej">
    <w:name w:val="Nagłówek strony nieparzystej"/>
    <w:basedOn w:val="Normalny"/>
    <w:next w:val="Nagwek"/>
    <w:pPr>
      <w:tabs>
        <w:tab w:val="center" w:pos="4536"/>
        <w:tab w:val="right" w:pos="9072"/>
      </w:tabs>
    </w:pPr>
    <w:rPr>
      <w:rFonts w:ascii="Arial" w:hAnsi="Arial"/>
      <w:b/>
      <w:sz w:val="32"/>
      <w:szCs w:val="24"/>
    </w:rPr>
  </w:style>
  <w:style w:type="character" w:customStyle="1" w:styleId="akapitdomyslny">
    <w:name w:val="akapitdomyslny"/>
    <w:rPr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Times New Roman" w:eastAsia="Times New Roman" w:hAnsi="Times New Roman"/>
    </w:rPr>
  </w:style>
  <w:style w:type="paragraph" w:customStyle="1" w:styleId="Zwykytekst1">
    <w:name w:val="Zwykły tekst1"/>
    <w:basedOn w:val="Normalny"/>
    <w:pPr>
      <w:overflowPunct w:val="0"/>
      <w:autoSpaceDE w:val="0"/>
      <w:autoSpaceDN w:val="0"/>
      <w:adjustRightInd w:val="0"/>
    </w:pPr>
    <w:rPr>
      <w:rFonts w:ascii="Courier New" w:hAnsi="Courier New"/>
      <w:color w:val="000000"/>
    </w:rPr>
  </w:style>
  <w:style w:type="paragraph" w:customStyle="1" w:styleId="Zwykytekst2">
    <w:name w:val="Zwykły tekst2"/>
    <w:basedOn w:val="Normalny"/>
    <w:pPr>
      <w:overflowPunct w:val="0"/>
      <w:autoSpaceDE w:val="0"/>
      <w:autoSpaceDN w:val="0"/>
      <w:adjustRightInd w:val="0"/>
    </w:pPr>
    <w:rPr>
      <w:rFonts w:ascii="Courier New" w:hAnsi="Courier New"/>
      <w:color w:val="000000"/>
    </w:rPr>
  </w:style>
  <w:style w:type="paragraph" w:customStyle="1" w:styleId="SIWZTektresc">
    <w:name w:val="SIWZ Tek tresc"/>
    <w:basedOn w:val="Normalny"/>
    <w:pPr>
      <w:spacing w:before="60" w:after="120"/>
      <w:jc w:val="both"/>
    </w:pPr>
    <w:rPr>
      <w:rFonts w:ascii="Arial" w:hAnsi="Arial"/>
      <w:sz w:val="22"/>
    </w:rPr>
  </w:style>
  <w:style w:type="paragraph" w:customStyle="1" w:styleId="WW-Tekstpodstawowy2">
    <w:name w:val="WW-Tekst podstawowy 2"/>
    <w:basedOn w:val="Normalny"/>
    <w:pPr>
      <w:suppressAutoHyphens/>
      <w:jc w:val="both"/>
    </w:pPr>
    <w:rPr>
      <w:rFonts w:ascii="Arial" w:hAnsi="Arial"/>
      <w:sz w:val="22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Tekstpodstawowy22">
    <w:name w:val="Tekst podstawowy 22"/>
    <w:pPr>
      <w:widowControl w:val="0"/>
      <w:suppressAutoHyphens/>
      <w:spacing w:after="120" w:line="480" w:lineRule="auto"/>
    </w:pPr>
    <w:rPr>
      <w:rFonts w:eastAsia="Arial Unicode MS"/>
      <w:kern w:val="1"/>
      <w:sz w:val="22"/>
      <w:szCs w:val="22"/>
      <w:lang w:eastAsia="ar-SA"/>
    </w:rPr>
  </w:style>
  <w:style w:type="character" w:customStyle="1" w:styleId="WW8Num45z1">
    <w:name w:val="WW8Num45z1"/>
    <w:rPr>
      <w:rFonts w:ascii="Symbol" w:hAnsi="Symbol"/>
      <w:sz w:val="18"/>
      <w:szCs w:val="18"/>
    </w:rPr>
  </w:style>
  <w:style w:type="paragraph" w:customStyle="1" w:styleId="Kasia">
    <w:name w:val="Kasia"/>
    <w:basedOn w:val="Normalny"/>
    <w:pPr>
      <w:tabs>
        <w:tab w:val="left" w:pos="284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customStyle="1" w:styleId="lstnum">
    <w:name w:val="lst_num"/>
    <w:basedOn w:val="Normalny"/>
    <w:pPr>
      <w:spacing w:after="288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pPr>
      <w:spacing w:before="100" w:after="100"/>
      <w:jc w:val="both"/>
    </w:pPr>
  </w:style>
  <w:style w:type="paragraph" w:customStyle="1" w:styleId="Tekstpodstawowy32">
    <w:name w:val="Tekst podstawowy 32"/>
    <w:basedOn w:val="Normalny"/>
    <w:rsid w:val="002E1C30"/>
    <w:pPr>
      <w:suppressAutoHyphens/>
    </w:pPr>
    <w:rPr>
      <w:sz w:val="24"/>
      <w:lang w:val="x-none"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A0B37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pl-PL"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EA0B37"/>
    <w:pPr>
      <w:ind w:left="1600"/>
    </w:pPr>
  </w:style>
  <w:style w:type="character" w:styleId="Pogrubienie">
    <w:name w:val="Strong"/>
    <w:uiPriority w:val="22"/>
    <w:qFormat/>
    <w:rsid w:val="004E7030"/>
    <w:rPr>
      <w:b/>
      <w:bCs/>
    </w:rPr>
  </w:style>
  <w:style w:type="paragraph" w:customStyle="1" w:styleId="STYLAGA">
    <w:name w:val="STYL AGA"/>
    <w:basedOn w:val="Normalny"/>
    <w:rsid w:val="007C5874"/>
    <w:pPr>
      <w:keepNext/>
      <w:suppressAutoHyphens/>
      <w:autoSpaceDN w:val="0"/>
      <w:spacing w:line="360" w:lineRule="auto"/>
      <w:jc w:val="both"/>
      <w:textAlignment w:val="baseline"/>
      <w:outlineLvl w:val="1"/>
    </w:pPr>
  </w:style>
  <w:style w:type="character" w:customStyle="1" w:styleId="FontStyle19">
    <w:name w:val="Font Style19"/>
    <w:uiPriority w:val="99"/>
    <w:rsid w:val="00F246C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F246C7"/>
    <w:rPr>
      <w:sz w:val="22"/>
      <w:szCs w:val="22"/>
      <w:lang w:eastAsia="en-US"/>
    </w:rPr>
  </w:style>
  <w:style w:type="paragraph" w:customStyle="1" w:styleId="Punktorp1">
    <w:name w:val="Punktor_p1"/>
    <w:basedOn w:val="Akapitzlist"/>
    <w:link w:val="Punktorp1Znak"/>
    <w:qFormat/>
    <w:rsid w:val="002E35D5"/>
    <w:pPr>
      <w:spacing w:before="60" w:after="60" w:line="240" w:lineRule="auto"/>
      <w:ind w:left="1135" w:hanging="284"/>
      <w:jc w:val="both"/>
    </w:pPr>
    <w:rPr>
      <w:rFonts w:ascii="Tahoma" w:hAnsi="Tahoma"/>
      <w:color w:val="000000"/>
    </w:rPr>
  </w:style>
  <w:style w:type="character" w:customStyle="1" w:styleId="Punktorp1Znak">
    <w:name w:val="Punktor_p1 Znak"/>
    <w:link w:val="Punktorp1"/>
    <w:rsid w:val="002E35D5"/>
    <w:rPr>
      <w:rFonts w:ascii="Tahoma" w:eastAsia="Calibri" w:hAnsi="Tahoma" w:cs="Times New Roman"/>
      <w:color w:val="000000"/>
      <w:sz w:val="22"/>
      <w:szCs w:val="22"/>
      <w:lang w:eastAsia="en-US"/>
    </w:rPr>
  </w:style>
  <w:style w:type="paragraph" w:customStyle="1" w:styleId="ramka-txt">
    <w:name w:val="ramka-txt"/>
    <w:basedOn w:val="Normalny"/>
    <w:rsid w:val="00B320C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rsid w:val="00AF7CF8"/>
    <w:pPr>
      <w:suppressAutoHyphens/>
      <w:ind w:left="708"/>
    </w:pPr>
    <w:rPr>
      <w:rFonts w:eastAsia="Calibri"/>
      <w:sz w:val="24"/>
      <w:szCs w:val="24"/>
      <w:lang w:eastAsia="zh-CN"/>
    </w:rPr>
  </w:style>
  <w:style w:type="paragraph" w:customStyle="1" w:styleId="Tekstpodstawowywcity1">
    <w:name w:val="Tekst podstawowy wcięty1"/>
    <w:basedOn w:val="Normalny"/>
    <w:rsid w:val="001111D8"/>
    <w:pPr>
      <w:suppressAutoHyphens/>
      <w:ind w:left="540" w:hanging="540"/>
    </w:pPr>
    <w:rPr>
      <w:rFonts w:ascii="Arial" w:hAnsi="Arial" w:cs="Arial"/>
      <w:sz w:val="24"/>
      <w:szCs w:val="24"/>
      <w:lang w:val="x-none" w:eastAsia="zh-CN"/>
    </w:rPr>
  </w:style>
  <w:style w:type="paragraph" w:customStyle="1" w:styleId="Punktorp2">
    <w:name w:val="Punktor_p2"/>
    <w:basedOn w:val="Normalny"/>
    <w:link w:val="Punktorp2Znak"/>
    <w:qFormat/>
    <w:rsid w:val="00035327"/>
    <w:pPr>
      <w:numPr>
        <w:numId w:val="26"/>
      </w:numPr>
      <w:spacing w:before="60" w:after="60"/>
      <w:contextualSpacing/>
      <w:jc w:val="both"/>
    </w:pPr>
    <w:rPr>
      <w:rFonts w:ascii="Tahoma" w:eastAsia="Calibri" w:hAnsi="Tahoma"/>
      <w:color w:val="000000"/>
      <w:sz w:val="22"/>
      <w:szCs w:val="22"/>
      <w:lang w:val="x-none" w:eastAsia="en-US"/>
    </w:rPr>
  </w:style>
  <w:style w:type="character" w:customStyle="1" w:styleId="Punktorp2Znak">
    <w:name w:val="Punktor_p2 Znak"/>
    <w:link w:val="Punktorp2"/>
    <w:rsid w:val="00035327"/>
    <w:rPr>
      <w:rFonts w:ascii="Tahoma" w:hAnsi="Tahoma"/>
      <w:color w:val="000000"/>
      <w:sz w:val="22"/>
      <w:szCs w:val="22"/>
      <w:lang w:val="x-none" w:eastAsia="en-US"/>
    </w:rPr>
  </w:style>
  <w:style w:type="table" w:styleId="Tabela-Siatka">
    <w:name w:val="Table Grid"/>
    <w:basedOn w:val="Standardowy"/>
    <w:uiPriority w:val="39"/>
    <w:rsid w:val="00035327"/>
    <w:pPr>
      <w:ind w:firstLine="567"/>
    </w:pPr>
    <w:rPr>
      <w:rFonts w:ascii="Tahoma" w:hAnsi="Tahoma"/>
      <w:color w:val="00000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ilustracji">
    <w:name w:val="table of figures"/>
    <w:basedOn w:val="Normalny"/>
    <w:next w:val="Normalny"/>
    <w:uiPriority w:val="99"/>
    <w:unhideWhenUsed/>
    <w:rsid w:val="00035327"/>
    <w:pPr>
      <w:spacing w:before="60" w:after="60"/>
      <w:jc w:val="both"/>
    </w:pPr>
    <w:rPr>
      <w:rFonts w:ascii="Tahoma" w:eastAsia="Calibri" w:hAnsi="Tahoma"/>
      <w:color w:val="000000"/>
      <w:szCs w:val="22"/>
      <w:lang w:eastAsia="en-US"/>
    </w:rPr>
  </w:style>
  <w:style w:type="paragraph" w:customStyle="1" w:styleId="rdo">
    <w:name w:val="Źródło"/>
    <w:basedOn w:val="Normalny"/>
    <w:next w:val="Normalny"/>
    <w:qFormat/>
    <w:rsid w:val="00035327"/>
    <w:pPr>
      <w:spacing w:after="240"/>
      <w:contextualSpacing/>
      <w:jc w:val="both"/>
    </w:pPr>
    <w:rPr>
      <w:rFonts w:ascii="Tahoma" w:eastAsia="Calibri" w:hAnsi="Tahoma"/>
      <w:i/>
      <w:color w:val="000000"/>
      <w:sz w:val="16"/>
      <w:szCs w:val="16"/>
      <w:lang w:eastAsia="en-US"/>
    </w:rPr>
  </w:style>
  <w:style w:type="paragraph" w:customStyle="1" w:styleId="Tabelatytul">
    <w:name w:val="Tabela_tytul"/>
    <w:basedOn w:val="Wykrestytul"/>
    <w:link w:val="TabelatytulZnak"/>
    <w:qFormat/>
    <w:rsid w:val="00035327"/>
    <w:pPr>
      <w:tabs>
        <w:tab w:val="num" w:pos="360"/>
      </w:tabs>
    </w:pPr>
  </w:style>
  <w:style w:type="paragraph" w:customStyle="1" w:styleId="Wykrestytul">
    <w:name w:val="Wykres_tytul"/>
    <w:basedOn w:val="Rysunektytul"/>
    <w:link w:val="WykrestytulZnak"/>
    <w:qFormat/>
    <w:rsid w:val="00035327"/>
    <w:pPr>
      <w:numPr>
        <w:numId w:val="27"/>
      </w:numPr>
      <w:ind w:left="1134" w:hanging="1134"/>
    </w:pPr>
  </w:style>
  <w:style w:type="paragraph" w:customStyle="1" w:styleId="Rysunektytul">
    <w:name w:val="Rysunek_tytul"/>
    <w:basedOn w:val="Normalny"/>
    <w:next w:val="Normalny"/>
    <w:link w:val="RysunektytulZnak"/>
    <w:qFormat/>
    <w:rsid w:val="00035327"/>
    <w:pPr>
      <w:keepNext/>
      <w:numPr>
        <w:numId w:val="29"/>
      </w:numPr>
      <w:spacing w:before="240"/>
      <w:ind w:left="1134" w:hanging="1134"/>
    </w:pPr>
    <w:rPr>
      <w:rFonts w:ascii="Tahoma" w:eastAsia="Calibri" w:hAnsi="Tahoma"/>
      <w:b/>
      <w:iCs/>
      <w:color w:val="000000"/>
      <w:lang w:val="x-none" w:eastAsia="en-US"/>
    </w:rPr>
  </w:style>
  <w:style w:type="character" w:customStyle="1" w:styleId="RysunektytulZnak">
    <w:name w:val="Rysunek_tytul Znak"/>
    <w:link w:val="Rysunektytul"/>
    <w:rsid w:val="00035327"/>
    <w:rPr>
      <w:rFonts w:ascii="Tahoma" w:hAnsi="Tahoma"/>
      <w:b/>
      <w:iCs/>
      <w:color w:val="000000"/>
      <w:lang w:val="x-none" w:eastAsia="en-US"/>
    </w:rPr>
  </w:style>
  <w:style w:type="character" w:customStyle="1" w:styleId="WykrestytulZnak">
    <w:name w:val="Wykres_tytul Znak"/>
    <w:basedOn w:val="RysunektytulZnak"/>
    <w:link w:val="Wykrestytul"/>
    <w:rsid w:val="00035327"/>
    <w:rPr>
      <w:rFonts w:ascii="Tahoma" w:hAnsi="Tahoma"/>
      <w:b/>
      <w:iCs/>
      <w:color w:val="000000"/>
      <w:lang w:val="x-none" w:eastAsia="en-US"/>
    </w:rPr>
  </w:style>
  <w:style w:type="character" w:customStyle="1" w:styleId="TabelatytulZnak">
    <w:name w:val="Tabela_tytul Znak"/>
    <w:link w:val="Tabelatytul"/>
    <w:rsid w:val="00035327"/>
    <w:rPr>
      <w:rFonts w:ascii="Tahoma" w:hAnsi="Tahoma"/>
      <w:b/>
      <w:iCs/>
      <w:color w:val="000000"/>
      <w:lang w:val="x-none"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035327"/>
    <w:pPr>
      <w:spacing w:before="60" w:after="60"/>
      <w:ind w:firstLine="567"/>
      <w:jc w:val="both"/>
    </w:pPr>
    <w:rPr>
      <w:rFonts w:ascii="Tahoma" w:eastAsia="Calibri" w:hAnsi="Tahoma"/>
      <w:color w:val="000000"/>
      <w:sz w:val="22"/>
      <w:szCs w:val="22"/>
      <w:lang w:eastAsia="en-US"/>
    </w:rPr>
  </w:style>
  <w:style w:type="paragraph" w:customStyle="1" w:styleId="Wykres">
    <w:name w:val="Wykres"/>
    <w:basedOn w:val="Normalny"/>
    <w:next w:val="Normalny"/>
    <w:locked/>
    <w:rsid w:val="00035327"/>
    <w:pPr>
      <w:keepNext/>
      <w:spacing w:before="360" w:after="40"/>
      <w:ind w:firstLine="567"/>
    </w:pPr>
    <w:rPr>
      <w:rFonts w:ascii="Tahoma" w:eastAsia="Calibri" w:hAnsi="Tahoma"/>
      <w:b/>
      <w:iCs/>
      <w:color w:val="000000"/>
      <w:sz w:val="22"/>
      <w:szCs w:val="18"/>
      <w:lang w:eastAsia="en-US"/>
    </w:rPr>
  </w:style>
  <w:style w:type="paragraph" w:customStyle="1" w:styleId="Tabela">
    <w:name w:val="Tabela"/>
    <w:basedOn w:val="Normalny"/>
    <w:locked/>
    <w:rsid w:val="00035327"/>
    <w:pPr>
      <w:keepNext/>
      <w:spacing w:before="360" w:after="40"/>
      <w:ind w:firstLine="567"/>
    </w:pPr>
    <w:rPr>
      <w:rFonts w:ascii="Tahoma" w:eastAsia="Calibri" w:hAnsi="Tahoma"/>
      <w:b/>
      <w:iCs/>
      <w:color w:val="000000"/>
      <w:sz w:val="22"/>
      <w:szCs w:val="18"/>
      <w:lang w:eastAsia="en-US"/>
    </w:rPr>
  </w:style>
  <w:style w:type="paragraph" w:customStyle="1" w:styleId="Tabelanagwek">
    <w:name w:val="Tabela nagłówek"/>
    <w:basedOn w:val="Normalny"/>
    <w:link w:val="TabelanagwekZnak"/>
    <w:locked/>
    <w:rsid w:val="00035327"/>
    <w:pPr>
      <w:spacing w:before="60" w:after="60"/>
      <w:ind w:firstLine="567"/>
      <w:jc w:val="center"/>
    </w:pPr>
    <w:rPr>
      <w:rFonts w:ascii="Tahoma" w:eastAsia="Calibri" w:hAnsi="Tahoma"/>
      <w:b/>
      <w:color w:val="0D0D0D"/>
      <w:sz w:val="18"/>
      <w:szCs w:val="18"/>
      <w:lang w:val="x-none" w:eastAsia="en-US"/>
    </w:rPr>
  </w:style>
  <w:style w:type="character" w:customStyle="1" w:styleId="TabelanagwekZnak">
    <w:name w:val="Tabela nagłówek Znak"/>
    <w:link w:val="Tabelanagwek"/>
    <w:rsid w:val="00035327"/>
    <w:rPr>
      <w:rFonts w:ascii="Tahoma" w:eastAsia="Calibri" w:hAnsi="Tahoma" w:cs="Times New Roman"/>
      <w:b/>
      <w:color w:val="0D0D0D"/>
      <w:sz w:val="18"/>
      <w:szCs w:val="18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327"/>
    <w:rPr>
      <w:rFonts w:ascii="Tahoma" w:eastAsia="Calibri" w:hAnsi="Tahoma" w:cs="Times New Roman"/>
      <w:color w:val="00000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327"/>
    <w:pPr>
      <w:ind w:firstLine="567"/>
      <w:jc w:val="both"/>
    </w:pPr>
    <w:rPr>
      <w:rFonts w:ascii="Tahoma" w:eastAsia="Calibri" w:hAnsi="Tahoma"/>
      <w:color w:val="000000"/>
      <w:sz w:val="22"/>
      <w:szCs w:val="22"/>
      <w:lang w:val="x-none" w:eastAsia="en-US"/>
    </w:rPr>
  </w:style>
  <w:style w:type="paragraph" w:customStyle="1" w:styleId="Tabelanaglowek">
    <w:name w:val="Tabela_naglowek"/>
    <w:basedOn w:val="Normalny"/>
    <w:link w:val="TabelanaglowekChar"/>
    <w:qFormat/>
    <w:locked/>
    <w:rsid w:val="00035327"/>
    <w:pPr>
      <w:keepNext/>
      <w:jc w:val="center"/>
    </w:pPr>
    <w:rPr>
      <w:rFonts w:ascii="Tahoma" w:eastAsia="Calibri" w:hAnsi="Tahoma"/>
      <w:b/>
      <w:bCs/>
      <w:color w:val="0D0D0D"/>
      <w:sz w:val="18"/>
      <w:szCs w:val="18"/>
      <w:lang w:val="x-none" w:eastAsia="en-US"/>
    </w:rPr>
  </w:style>
  <w:style w:type="character" w:customStyle="1" w:styleId="TabelanaglowekChar">
    <w:name w:val="Tabela_naglowek Char"/>
    <w:link w:val="Tabelanaglowek"/>
    <w:rsid w:val="00035327"/>
    <w:rPr>
      <w:rFonts w:ascii="Tahoma" w:eastAsia="Calibri" w:hAnsi="Tahoma" w:cs="Times New Roman"/>
      <w:b/>
      <w:bCs/>
      <w:color w:val="0D0D0D"/>
      <w:sz w:val="18"/>
      <w:szCs w:val="18"/>
      <w:lang w:eastAsia="en-US"/>
    </w:rPr>
  </w:style>
  <w:style w:type="table" w:customStyle="1" w:styleId="Styl2">
    <w:name w:val="Styl2"/>
    <w:basedOn w:val="Kolorowecieniowanieakcent6"/>
    <w:uiPriority w:val="99"/>
    <w:locked/>
    <w:rsid w:val="00035327"/>
    <w:tblPr/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semiHidden/>
    <w:unhideWhenUsed/>
    <w:rsid w:val="00035327"/>
    <w:pPr>
      <w:ind w:firstLine="567"/>
    </w:pPr>
    <w:rPr>
      <w:rFonts w:ascii="Tahoma" w:hAnsi="Tahoma"/>
      <w:color w:val="000000"/>
      <w:lang w:eastAsia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customStyle="1" w:styleId="WykresRysunek">
    <w:name w:val="Wykres_Rysunek"/>
    <w:basedOn w:val="Normalny"/>
    <w:link w:val="WykresRysunekZnak"/>
    <w:qFormat/>
    <w:rsid w:val="00035327"/>
    <w:pPr>
      <w:keepNext/>
      <w:jc w:val="both"/>
    </w:pPr>
    <w:rPr>
      <w:rFonts w:ascii="Tahoma" w:eastAsia="Calibri" w:hAnsi="Tahoma"/>
      <w:noProof/>
      <w:color w:val="000000"/>
      <w:sz w:val="22"/>
      <w:szCs w:val="22"/>
      <w:lang w:val="x-none" w:eastAsia="x-none"/>
    </w:rPr>
  </w:style>
  <w:style w:type="character" w:customStyle="1" w:styleId="WykresRysunekZnak">
    <w:name w:val="Wykres_Rysunek Znak"/>
    <w:link w:val="WykresRysunek"/>
    <w:rsid w:val="00035327"/>
    <w:rPr>
      <w:rFonts w:ascii="Tahoma" w:eastAsia="Calibri" w:hAnsi="Tahoma" w:cs="Times New Roman"/>
      <w:noProof/>
      <w:color w:val="000000"/>
      <w:sz w:val="22"/>
      <w:szCs w:val="22"/>
    </w:rPr>
  </w:style>
  <w:style w:type="paragraph" w:customStyle="1" w:styleId="Tabelatext">
    <w:name w:val="Tabela text"/>
    <w:basedOn w:val="Normalny"/>
    <w:link w:val="TabelatextZnak"/>
    <w:qFormat/>
    <w:rsid w:val="00035327"/>
    <w:pPr>
      <w:spacing w:before="60"/>
    </w:pPr>
    <w:rPr>
      <w:rFonts w:ascii="Tahoma" w:eastAsia="Calibri" w:hAnsi="Tahoma"/>
      <w:bCs/>
      <w:color w:val="000000"/>
      <w:szCs w:val="18"/>
      <w:lang w:val="x-none" w:eastAsia="en-US"/>
    </w:rPr>
  </w:style>
  <w:style w:type="character" w:customStyle="1" w:styleId="TabelatextZnak">
    <w:name w:val="Tabela text Znak"/>
    <w:link w:val="Tabelatext"/>
    <w:rsid w:val="00035327"/>
    <w:rPr>
      <w:rFonts w:ascii="Tahoma" w:eastAsia="Calibri" w:hAnsi="Tahoma" w:cs="Times New Roman"/>
      <w:bCs/>
      <w:color w:val="000000"/>
      <w:szCs w:val="18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035327"/>
    <w:pPr>
      <w:spacing w:before="60" w:after="100"/>
      <w:ind w:left="660" w:firstLine="567"/>
      <w:jc w:val="both"/>
    </w:pPr>
    <w:rPr>
      <w:rFonts w:ascii="Tahoma" w:eastAsia="Calibri" w:hAnsi="Tahoma"/>
      <w:color w:val="000000"/>
      <w:sz w:val="22"/>
      <w:szCs w:val="22"/>
      <w:lang w:eastAsia="en-US"/>
    </w:rPr>
  </w:style>
  <w:style w:type="paragraph" w:customStyle="1" w:styleId="Zdjcietytu">
    <w:name w:val="Zdjęcie_tytuł"/>
    <w:basedOn w:val="Normalny"/>
    <w:qFormat/>
    <w:rsid w:val="00035327"/>
    <w:pPr>
      <w:keepNext/>
      <w:numPr>
        <w:numId w:val="28"/>
      </w:numPr>
      <w:spacing w:before="240"/>
      <w:ind w:left="1134" w:hanging="1134"/>
    </w:pPr>
    <w:rPr>
      <w:rFonts w:ascii="Tahoma" w:eastAsia="Calibri" w:hAnsi="Tahoma"/>
      <w:b/>
      <w:iCs/>
      <w:color w:val="000000"/>
      <w:szCs w:val="18"/>
      <w:lang w:eastAsia="en-US"/>
    </w:rPr>
  </w:style>
  <w:style w:type="paragraph" w:customStyle="1" w:styleId="Tytu1">
    <w:name w:val="Tytuł 1"/>
    <w:basedOn w:val="Normalny"/>
    <w:next w:val="Tytu2"/>
    <w:qFormat/>
    <w:rsid w:val="00035327"/>
    <w:pPr>
      <w:keepNext/>
      <w:pageBreakBefore/>
      <w:spacing w:before="240" w:after="60" w:line="300" w:lineRule="auto"/>
      <w:jc w:val="center"/>
    </w:pPr>
    <w:rPr>
      <w:rFonts w:ascii="Tahoma" w:eastAsia="SimSun" w:hAnsi="Tahoma"/>
      <w:color w:val="000000"/>
      <w:sz w:val="24"/>
      <w:szCs w:val="22"/>
      <w:lang w:eastAsia="en-US"/>
    </w:rPr>
  </w:style>
  <w:style w:type="paragraph" w:customStyle="1" w:styleId="Tytu2">
    <w:name w:val="Tytuł 2"/>
    <w:basedOn w:val="Tytu1"/>
    <w:next w:val="Nagwek1"/>
    <w:qFormat/>
    <w:rsid w:val="00035327"/>
    <w:pPr>
      <w:keepLines/>
      <w:pageBreakBefore w:val="0"/>
      <w:spacing w:before="0" w:after="360"/>
    </w:pPr>
    <w:rPr>
      <w:b/>
    </w:rPr>
  </w:style>
  <w:style w:type="table" w:customStyle="1" w:styleId="TableGrid1">
    <w:name w:val="Table Grid1"/>
    <w:basedOn w:val="Standardowy"/>
    <w:next w:val="Tabela-Siatka"/>
    <w:uiPriority w:val="39"/>
    <w:rsid w:val="00035327"/>
    <w:pPr>
      <w:ind w:firstLine="567"/>
    </w:pPr>
    <w:rPr>
      <w:rFonts w:ascii="Tahoma" w:hAnsi="Tahoma"/>
      <w:color w:val="00000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uiPriority w:val="39"/>
    <w:rsid w:val="00035327"/>
    <w:pPr>
      <w:ind w:firstLine="567"/>
    </w:pPr>
    <w:rPr>
      <w:rFonts w:ascii="Tahoma" w:hAnsi="Tahoma"/>
      <w:color w:val="00000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Standardowy"/>
    <w:next w:val="Tabela-Siatka"/>
    <w:uiPriority w:val="39"/>
    <w:locked/>
    <w:rsid w:val="00035327"/>
    <w:pPr>
      <w:ind w:firstLine="567"/>
    </w:pPr>
    <w:rPr>
      <w:rFonts w:ascii="Tahoma" w:hAnsi="Tahoma"/>
      <w:color w:val="00000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035327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character" w:styleId="Nierozpoznanawzmianka">
    <w:name w:val="Unresolved Mention"/>
    <w:uiPriority w:val="99"/>
    <w:semiHidden/>
    <w:unhideWhenUsed/>
    <w:rsid w:val="003D7B8A"/>
    <w:rPr>
      <w:color w:val="605E5C"/>
      <w:shd w:val="clear" w:color="auto" w:fill="E1DFDD"/>
    </w:rPr>
  </w:style>
  <w:style w:type="paragraph" w:customStyle="1" w:styleId="Tekstpodstawowy221">
    <w:name w:val="Tekst podstawowy 221"/>
    <w:rsid w:val="00461A48"/>
    <w:pPr>
      <w:widowControl w:val="0"/>
      <w:suppressAutoHyphens/>
      <w:spacing w:after="120" w:line="480" w:lineRule="auto"/>
    </w:pPr>
    <w:rPr>
      <w:rFonts w:eastAsia="Arial Unicode MS"/>
      <w:kern w:val="1"/>
      <w:sz w:val="22"/>
      <w:szCs w:val="22"/>
      <w:lang w:eastAsia="ar-SA"/>
    </w:rPr>
  </w:style>
  <w:style w:type="paragraph" w:customStyle="1" w:styleId="NormalnyWeb11">
    <w:name w:val="Normalny (Web)11"/>
    <w:basedOn w:val="Normalny"/>
    <w:rsid w:val="00461A48"/>
    <w:pPr>
      <w:spacing w:before="100" w:after="100"/>
      <w:jc w:val="both"/>
    </w:pPr>
  </w:style>
  <w:style w:type="paragraph" w:customStyle="1" w:styleId="Akapitzlist21">
    <w:name w:val="Akapit z listą21"/>
    <w:basedOn w:val="Normalny"/>
    <w:rsid w:val="00461A48"/>
    <w:pPr>
      <w:suppressAutoHyphens/>
      <w:ind w:left="708"/>
    </w:pPr>
    <w:rPr>
      <w:rFonts w:eastAsia="Calibri"/>
      <w:sz w:val="24"/>
      <w:szCs w:val="24"/>
      <w:lang w:eastAsia="zh-CN"/>
    </w:rPr>
  </w:style>
  <w:style w:type="paragraph" w:customStyle="1" w:styleId="Tekstpodstawowywcity11">
    <w:name w:val="Tekst podstawowy wcięty11"/>
    <w:basedOn w:val="Normalny"/>
    <w:rsid w:val="00461A48"/>
    <w:pPr>
      <w:suppressAutoHyphens/>
      <w:ind w:left="540" w:hanging="540"/>
    </w:pPr>
    <w:rPr>
      <w:rFonts w:ascii="Arial" w:hAnsi="Arial" w:cs="Arial"/>
      <w:sz w:val="24"/>
      <w:szCs w:val="24"/>
      <w:lang w:val="x-none"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D2B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AD67D8"/>
    <w:pPr>
      <w:suppressAutoHyphens/>
      <w:ind w:left="720"/>
      <w:contextualSpacing/>
    </w:pPr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C7365E"/>
  </w:style>
  <w:style w:type="paragraph" w:customStyle="1" w:styleId="Tekstpodstawowy23">
    <w:name w:val="Tekst podstawowy 23"/>
    <w:rsid w:val="00C7365E"/>
    <w:pPr>
      <w:widowControl w:val="0"/>
      <w:suppressAutoHyphens/>
      <w:spacing w:after="120" w:line="480" w:lineRule="auto"/>
    </w:pPr>
    <w:rPr>
      <w:rFonts w:eastAsia="Arial Unicode MS"/>
      <w:kern w:val="1"/>
      <w:sz w:val="22"/>
      <w:szCs w:val="22"/>
      <w:lang w:eastAsia="ar-SA"/>
    </w:rPr>
  </w:style>
  <w:style w:type="paragraph" w:customStyle="1" w:styleId="NormalnyWeb2">
    <w:name w:val="Normalny (Web)2"/>
    <w:basedOn w:val="Normalny"/>
    <w:rsid w:val="00C7365E"/>
    <w:pPr>
      <w:spacing w:before="100" w:after="100"/>
      <w:jc w:val="both"/>
    </w:pPr>
  </w:style>
  <w:style w:type="numbering" w:customStyle="1" w:styleId="Zaimportowanystyl2">
    <w:name w:val="Zaimportowany styl 2"/>
    <w:rsid w:val="008A0502"/>
    <w:pPr>
      <w:numPr>
        <w:numId w:val="53"/>
      </w:numPr>
    </w:pPr>
  </w:style>
  <w:style w:type="table" w:customStyle="1" w:styleId="TableNormal">
    <w:name w:val="Table Normal"/>
    <w:rsid w:val="00B17A3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2A305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2">
    <w:name w:val="Zaimportowany styl 12"/>
    <w:rsid w:val="002B42B4"/>
    <w:pPr>
      <w:numPr>
        <w:numId w:val="67"/>
      </w:numPr>
    </w:pPr>
  </w:style>
  <w:style w:type="numbering" w:customStyle="1" w:styleId="Zaimportowanystyl16">
    <w:name w:val="Zaimportowany styl 16"/>
    <w:rsid w:val="002B42B4"/>
    <w:pPr>
      <w:numPr>
        <w:numId w:val="68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E769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A458A6"/>
    <w:pPr>
      <w:widowControl w:val="0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805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79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5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1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https://platformazakupowa.pl/strona/45-instrukcje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platformazakupowa.pl/strona/45-instrukcj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strona/45-instrukcj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platformazakupowa.pl/strona/1-regulamin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latformazakupowa.pl/strona/1-regulamin" TargetMode="External"/><Relationship Id="rId14" Type="http://schemas.openxmlformats.org/officeDocument/2006/relationships/hyperlink" Target="https://platformazakupowa.pl/strona/1-regulami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47A99-EA49-4EDC-A65F-65688F2771A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8F16C0C-53C2-4555-AE76-FBF92DFC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9966</TotalTime>
  <Pages>8</Pages>
  <Words>2011</Words>
  <Characters>12070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Ciężkowice</vt:lpstr>
    </vt:vector>
  </TitlesOfParts>
  <Company>Microsoft</Company>
  <LinksUpToDate>false</LinksUpToDate>
  <CharactersWithSpaces>14053</CharactersWithSpaces>
  <SharedDoc>false</SharedDoc>
  <HLinks>
    <vt:vector size="288" baseType="variant">
      <vt:variant>
        <vt:i4>4587585</vt:i4>
      </vt:variant>
      <vt:variant>
        <vt:i4>291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5701754</vt:i4>
      </vt:variant>
      <vt:variant>
        <vt:i4>261</vt:i4>
      </vt:variant>
      <vt:variant>
        <vt:i4>0</vt:i4>
      </vt:variant>
      <vt:variant>
        <vt:i4>5</vt:i4>
      </vt:variant>
      <vt:variant>
        <vt:lpwstr>mailto:ug@ciezkowice.pl</vt:lpwstr>
      </vt:variant>
      <vt:variant>
        <vt:lpwstr/>
      </vt:variant>
      <vt:variant>
        <vt:i4>65609</vt:i4>
      </vt:variant>
      <vt:variant>
        <vt:i4>258</vt:i4>
      </vt:variant>
      <vt:variant>
        <vt:i4>0</vt:i4>
      </vt:variant>
      <vt:variant>
        <vt:i4>5</vt:i4>
      </vt:variant>
      <vt:variant>
        <vt:lpwstr>http://www.bip.malopolska.pl/ugciezkowice</vt:lpwstr>
      </vt:variant>
      <vt:variant>
        <vt:lpwstr/>
      </vt:variant>
      <vt:variant>
        <vt:i4>4784159</vt:i4>
      </vt:variant>
      <vt:variant>
        <vt:i4>252</vt:i4>
      </vt:variant>
      <vt:variant>
        <vt:i4>0</vt:i4>
      </vt:variant>
      <vt:variant>
        <vt:i4>5</vt:i4>
      </vt:variant>
      <vt:variant>
        <vt:lpwstr>https://youtu.be/nzBRiyLYPcQ</vt:lpwstr>
      </vt:variant>
      <vt:variant>
        <vt:lpwstr/>
      </vt:variant>
      <vt:variant>
        <vt:i4>3932187</vt:i4>
      </vt:variant>
      <vt:variant>
        <vt:i4>249</vt:i4>
      </vt:variant>
      <vt:variant>
        <vt:i4>0</vt:i4>
      </vt:variant>
      <vt:variant>
        <vt:i4>5</vt:i4>
      </vt:variant>
      <vt:variant>
        <vt:lpwstr>mailto:przetargi@ciezkowice.pl</vt:lpwstr>
      </vt:variant>
      <vt:variant>
        <vt:lpwstr/>
      </vt:variant>
      <vt:variant>
        <vt:i4>3932187</vt:i4>
      </vt:variant>
      <vt:variant>
        <vt:i4>246</vt:i4>
      </vt:variant>
      <vt:variant>
        <vt:i4>0</vt:i4>
      </vt:variant>
      <vt:variant>
        <vt:i4>5</vt:i4>
      </vt:variant>
      <vt:variant>
        <vt:lpwstr>mailto:przetargi@ciezkowice.pl</vt:lpwstr>
      </vt:variant>
      <vt:variant>
        <vt:lpwstr/>
      </vt:variant>
      <vt:variant>
        <vt:i4>65609</vt:i4>
      </vt:variant>
      <vt:variant>
        <vt:i4>243</vt:i4>
      </vt:variant>
      <vt:variant>
        <vt:i4>0</vt:i4>
      </vt:variant>
      <vt:variant>
        <vt:i4>5</vt:i4>
      </vt:variant>
      <vt:variant>
        <vt:lpwstr>http://www.bip.malopolska.pl/ugciezkowice</vt:lpwstr>
      </vt:variant>
      <vt:variant>
        <vt:lpwstr/>
      </vt:variant>
      <vt:variant>
        <vt:i4>2752576</vt:i4>
      </vt:variant>
      <vt:variant>
        <vt:i4>240</vt:i4>
      </vt:variant>
      <vt:variant>
        <vt:i4>0</vt:i4>
      </vt:variant>
      <vt:variant>
        <vt:i4>5</vt:i4>
      </vt:variant>
      <vt:variant>
        <vt:lpwstr>mailto:d.ziecina@ciezkowice.pl</vt:lpwstr>
      </vt:variant>
      <vt:variant>
        <vt:lpwstr/>
      </vt:variant>
      <vt:variant>
        <vt:i4>3932187</vt:i4>
      </vt:variant>
      <vt:variant>
        <vt:i4>237</vt:i4>
      </vt:variant>
      <vt:variant>
        <vt:i4>0</vt:i4>
      </vt:variant>
      <vt:variant>
        <vt:i4>5</vt:i4>
      </vt:variant>
      <vt:variant>
        <vt:lpwstr>mailto:przetargi@ciezkowice.pl</vt:lpwstr>
      </vt:variant>
      <vt:variant>
        <vt:lpwstr/>
      </vt:variant>
      <vt:variant>
        <vt:i4>1966130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_Toc14685500</vt:lpwstr>
      </vt:variant>
      <vt:variant>
        <vt:i4>1441851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_Toc14685499</vt:lpwstr>
      </vt:variant>
      <vt:variant>
        <vt:i4>1507387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_Toc14685498</vt:lpwstr>
      </vt:variant>
      <vt:variant>
        <vt:i4>1572923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_Toc14685497</vt:lpwstr>
      </vt:variant>
      <vt:variant>
        <vt:i4>1638459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_Toc14685496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_Toc14685495</vt:lpwstr>
      </vt:variant>
      <vt:variant>
        <vt:i4>1769531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_Toc14685494</vt:lpwstr>
      </vt:variant>
      <vt:variant>
        <vt:i4>1835067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_Toc14685493</vt:lpwstr>
      </vt:variant>
      <vt:variant>
        <vt:i4>1900603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_Toc14685492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_Toc14685491</vt:lpwstr>
      </vt:variant>
      <vt:variant>
        <vt:i4>2031675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_Toc14685490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_Toc14685489</vt:lpwstr>
      </vt:variant>
      <vt:variant>
        <vt:i4>1507386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_Toc14685488</vt:lpwstr>
      </vt:variant>
      <vt:variant>
        <vt:i4>1572922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_Toc14685487</vt:lpwstr>
      </vt:variant>
      <vt:variant>
        <vt:i4>1638458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_Toc14685486</vt:lpwstr>
      </vt:variant>
      <vt:variant>
        <vt:i4>1703994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_Toc14685485</vt:lpwstr>
      </vt:variant>
      <vt:variant>
        <vt:i4>1769530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_Toc14685484</vt:lpwstr>
      </vt:variant>
      <vt:variant>
        <vt:i4>1835066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_Toc14685483</vt:lpwstr>
      </vt:variant>
      <vt:variant>
        <vt:i4>1900602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_Toc14685482</vt:lpwstr>
      </vt:variant>
      <vt:variant>
        <vt:i4>1966138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_Toc14685481</vt:lpwstr>
      </vt:variant>
      <vt:variant>
        <vt:i4>2031674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_Toc14685480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_Toc14685479</vt:lpwstr>
      </vt:variant>
      <vt:variant>
        <vt:i4>1507381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_Toc14685478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_Toc14685477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_Toc14685476</vt:lpwstr>
      </vt:variant>
      <vt:variant>
        <vt:i4>1703989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_Toc14685475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_Toc14685474</vt:lpwstr>
      </vt:variant>
      <vt:variant>
        <vt:i4>1835061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_Toc14685473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_Toc14685472</vt:lpwstr>
      </vt:variant>
      <vt:variant>
        <vt:i4>1966133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_Toc14685471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_Toc14685470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_Toc14685469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_Toc14685468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_Toc14685467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_Toc14685466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_Toc14685465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_Toc14685464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_Toc14685463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_Toc14685462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Ciężkowice</dc:title>
  <dc:subject/>
  <dc:creator>MSIT</dc:creator>
  <cp:keywords/>
  <dc:description/>
  <cp:lastModifiedBy>Dariusz Zięcina</cp:lastModifiedBy>
  <cp:revision>100</cp:revision>
  <cp:lastPrinted>2025-07-02T10:11:00Z</cp:lastPrinted>
  <dcterms:created xsi:type="dcterms:W3CDTF">2025-03-21T07:07:00Z</dcterms:created>
  <dcterms:modified xsi:type="dcterms:W3CDTF">2025-07-02T11:18:00Z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-664175683</vt:i4>
  </property>
</Properties>
</file>