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99FC3" w14:textId="77777777" w:rsidR="00EA74D3" w:rsidRPr="007E0F13" w:rsidRDefault="00EA74D3" w:rsidP="00570CB1">
      <w:pPr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>Załącznik nr 2 do zapytania ofertowego</w:t>
      </w:r>
    </w:p>
    <w:p w14:paraId="0C82FBBF" w14:textId="77777777" w:rsidR="00EA74D3" w:rsidRPr="007E0F13" w:rsidRDefault="00EA74D3" w:rsidP="00570CB1">
      <w:pPr>
        <w:suppressAutoHyphens/>
        <w:adjustRightInd w:val="0"/>
        <w:spacing w:before="80" w:after="120" w:line="276" w:lineRule="auto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</w:t>
      </w:r>
    </w:p>
    <w:p w14:paraId="18008443" w14:textId="77777777" w:rsidR="00EA74D3" w:rsidRPr="007E0F13" w:rsidRDefault="00EA74D3" w:rsidP="00570CB1">
      <w:pPr>
        <w:suppressAutoHyphens/>
        <w:adjustRightInd w:val="0"/>
        <w:spacing w:before="80" w:after="120" w:line="276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>(pieczęć Wykonawcy lub Wykonawców</w:t>
      </w:r>
    </w:p>
    <w:p w14:paraId="66DEC8D1" w14:textId="77777777" w:rsidR="00EA74D3" w:rsidRPr="007E0F13" w:rsidRDefault="00EA74D3" w:rsidP="00570CB1">
      <w:pPr>
        <w:suppressAutoHyphens/>
        <w:adjustRightInd w:val="0"/>
        <w:spacing w:before="80" w:after="120" w:line="276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>ubiegających się wspólnie o udzielenie zamówienia)</w:t>
      </w:r>
      <w:r w:rsidRPr="007E0F13">
        <w:rPr>
          <w:rFonts w:ascii="Arial" w:hAnsi="Arial" w:cs="Arial"/>
          <w:color w:val="000000" w:themeColor="text1"/>
          <w:sz w:val="18"/>
          <w:szCs w:val="18"/>
        </w:rPr>
        <w:tab/>
      </w: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ab/>
      </w:r>
    </w:p>
    <w:p w14:paraId="78C2B0FE" w14:textId="77777777" w:rsidR="004C56CC" w:rsidRPr="007E0F13" w:rsidRDefault="004C56CC" w:rsidP="00570CB1">
      <w:pPr>
        <w:suppressAutoHyphens/>
        <w:adjustRightInd w:val="0"/>
        <w:spacing w:before="80" w:after="120"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</w:p>
    <w:p w14:paraId="0BCAE8E6" w14:textId="77777777" w:rsidR="00EA74D3" w:rsidRPr="007E0F13" w:rsidRDefault="00EA74D3" w:rsidP="00570CB1">
      <w:pPr>
        <w:suppressAutoHyphens/>
        <w:adjustRightInd w:val="0"/>
        <w:spacing w:before="80" w:after="120" w:line="276" w:lineRule="auto"/>
        <w:ind w:left="5954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 xml:space="preserve">Do:  </w:t>
      </w:r>
    </w:p>
    <w:p w14:paraId="374A08B0" w14:textId="77777777" w:rsidR="00514D04" w:rsidRPr="007E0F13" w:rsidRDefault="00EA74D3" w:rsidP="00570CB1">
      <w:pPr>
        <w:suppressAutoHyphens/>
        <w:adjustRightInd w:val="0"/>
        <w:spacing w:after="0" w:line="276" w:lineRule="auto"/>
        <w:ind w:left="5954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 xml:space="preserve">PAŃSTWOWY INSTYTUT GEOLOGICZNY - </w:t>
      </w:r>
      <w:r w:rsidR="009D58BE" w:rsidRPr="007E0F13">
        <w:rPr>
          <w:rFonts w:ascii="Arial" w:hAnsi="Arial" w:cs="Arial"/>
          <w:color w:val="000000" w:themeColor="text1"/>
          <w:sz w:val="18"/>
          <w:szCs w:val="18"/>
        </w:rPr>
        <w:br/>
      </w:r>
      <w:r w:rsidRPr="007E0F13">
        <w:rPr>
          <w:rFonts w:ascii="Arial" w:hAnsi="Arial" w:cs="Arial"/>
          <w:color w:val="000000" w:themeColor="text1"/>
          <w:sz w:val="18"/>
          <w:szCs w:val="18"/>
        </w:rPr>
        <w:t>PAŃSTWOWY INSTYTUT BADAWCZY</w:t>
      </w:r>
    </w:p>
    <w:p w14:paraId="52815121" w14:textId="2E19C3EA" w:rsidR="00514D04" w:rsidRPr="007E0F13" w:rsidRDefault="00514D04" w:rsidP="00570CB1">
      <w:pPr>
        <w:suppressAutoHyphens/>
        <w:adjustRightInd w:val="0"/>
        <w:spacing w:after="0" w:line="276" w:lineRule="auto"/>
        <w:ind w:left="5954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 xml:space="preserve">UL. RAKOWIECKA 4, </w:t>
      </w:r>
      <w:r w:rsidR="00EA74D3" w:rsidRPr="007E0F13">
        <w:rPr>
          <w:rFonts w:ascii="Arial" w:hAnsi="Arial" w:cs="Arial"/>
          <w:color w:val="000000" w:themeColor="text1"/>
          <w:sz w:val="18"/>
          <w:szCs w:val="18"/>
        </w:rPr>
        <w:t>00-975 WARSZAWA</w:t>
      </w:r>
      <w:r w:rsidRPr="007E0F13">
        <w:rPr>
          <w:rFonts w:ascii="Arial" w:hAnsi="Arial" w:cs="Arial"/>
          <w:color w:val="000000" w:themeColor="text1"/>
          <w:sz w:val="18"/>
          <w:szCs w:val="18"/>
        </w:rPr>
        <w:t>.</w:t>
      </w:r>
      <w:r w:rsidR="00EA74D3" w:rsidRPr="007E0F1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600CF53C" w14:textId="77777777" w:rsidR="004C56CC" w:rsidRPr="007E0F13" w:rsidRDefault="004C56CC" w:rsidP="00570CB1">
      <w:pPr>
        <w:suppressAutoHyphens/>
        <w:spacing w:before="80" w:after="120" w:line="276" w:lineRule="auto"/>
        <w:ind w:firstLine="3828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3CC62C5" w14:textId="40545FBD" w:rsidR="00EA74D3" w:rsidRPr="007E0F13" w:rsidRDefault="00EA74D3" w:rsidP="00570CB1">
      <w:pPr>
        <w:suppressAutoHyphens/>
        <w:spacing w:before="80" w:after="120"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b/>
          <w:color w:val="000000" w:themeColor="text1"/>
          <w:sz w:val="18"/>
          <w:szCs w:val="18"/>
        </w:rPr>
        <w:t>OFERTA</w:t>
      </w:r>
    </w:p>
    <w:p w14:paraId="32F61D5F" w14:textId="77777777" w:rsidR="00EA74D3" w:rsidRPr="007E0F13" w:rsidRDefault="00EA74D3" w:rsidP="00570CB1">
      <w:pPr>
        <w:suppressAutoHyphens/>
        <w:spacing w:before="80" w:after="120" w:line="276" w:lineRule="auto"/>
        <w:ind w:right="38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>My, niżej podpisani</w:t>
      </w:r>
    </w:p>
    <w:p w14:paraId="26D19E61" w14:textId="77777777" w:rsidR="00EA74D3" w:rsidRPr="007E0F13" w:rsidRDefault="00EA74D3" w:rsidP="00570CB1">
      <w:pPr>
        <w:suppressAutoHyphens/>
        <w:spacing w:before="80" w:after="12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52B5B30C" w14:textId="77777777" w:rsidR="00EA74D3" w:rsidRPr="007E0F13" w:rsidRDefault="00EA74D3" w:rsidP="00570CB1">
      <w:pPr>
        <w:suppressAutoHyphens/>
        <w:spacing w:before="80" w:after="120" w:line="276" w:lineRule="auto"/>
        <w:ind w:right="3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>działając w imieniu i na rzecz:</w:t>
      </w:r>
    </w:p>
    <w:p w14:paraId="1FA2BBF6" w14:textId="77777777" w:rsidR="00EA74D3" w:rsidRPr="007E0F13" w:rsidRDefault="00EA74D3" w:rsidP="00570CB1">
      <w:pPr>
        <w:suppressAutoHyphens/>
        <w:spacing w:before="80" w:after="12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…………………………………………………………………………………………….………………………………….…</w:t>
      </w:r>
    </w:p>
    <w:p w14:paraId="42130A0F" w14:textId="04254E6E" w:rsidR="007D179F" w:rsidRPr="007E0F13" w:rsidRDefault="00EA74D3" w:rsidP="00147EC8">
      <w:pPr>
        <w:pStyle w:val="Tekstpodstawowywcity"/>
        <w:suppressAutoHyphens/>
        <w:spacing w:before="120" w:line="276" w:lineRule="auto"/>
        <w:ind w:left="0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w odpowiedzi na ogłoszenie nr </w:t>
      </w:r>
      <w:r w:rsidR="008B505D" w:rsidRPr="007E0F13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EDZ</w:t>
      </w:r>
      <w:r w:rsidRPr="007E0F13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.26.</w:t>
      </w:r>
      <w:r w:rsidR="0083634B" w:rsidRPr="007E0F13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66</w:t>
      </w:r>
      <w:r w:rsidR="00E439C7" w:rsidRPr="007E0F13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.</w:t>
      </w:r>
      <w:r w:rsidR="008B505D" w:rsidRPr="007E0F13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2025</w:t>
      </w:r>
      <w:r w:rsidR="00A735FC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dotyczące </w:t>
      </w:r>
      <w:r w:rsidR="0083634B" w:rsidRPr="007E0F13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wykonanie projektu budowlano-wykonawczego remontu dachu, budynku Państwowego Instytutu Geologicznego – Państwowego Instytutu Badawczego,  przy ul. Wieniawskiego 20 w Szczecinie</w:t>
      </w:r>
      <w:r w:rsidR="00414C23" w:rsidRPr="007E0F13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.</w:t>
      </w:r>
    </w:p>
    <w:p w14:paraId="5872D57C" w14:textId="6F75B1B2" w:rsidR="00A735FC" w:rsidRPr="007E0F13" w:rsidRDefault="00EA74D3" w:rsidP="00207A61">
      <w:pPr>
        <w:pStyle w:val="Akapitzlist"/>
        <w:numPr>
          <w:ilvl w:val="0"/>
          <w:numId w:val="9"/>
        </w:numPr>
        <w:suppressAutoHyphens/>
        <w:spacing w:before="120" w:after="0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7E0F13">
        <w:rPr>
          <w:rFonts w:ascii="Arial" w:hAnsi="Arial" w:cs="Arial"/>
          <w:sz w:val="18"/>
          <w:szCs w:val="18"/>
        </w:rPr>
        <w:t>Oferujemy realizację przedmiotu zamówienia za cenę (obejmującą wszystkie koszty związane z należytym wykonaniem przedmiotu zamówienia):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961"/>
        <w:gridCol w:w="4252"/>
      </w:tblGrid>
      <w:tr w:rsidR="0083634B" w:rsidRPr="007E0F13" w14:paraId="6BE880FD" w14:textId="77777777" w:rsidTr="0083634B">
        <w:trPr>
          <w:trHeight w:val="80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4F94CBCB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A5B0EA1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  <w:p w14:paraId="324CEED6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(zgodny z Opisem przedmiotu zamówienia stanowiącym </w:t>
            </w:r>
            <w:r w:rsidRPr="007E0F13">
              <w:rPr>
                <w:rFonts w:ascii="Arial" w:hAnsi="Arial" w:cs="Arial"/>
                <w:b/>
                <w:i/>
                <w:sz w:val="18"/>
                <w:szCs w:val="18"/>
              </w:rPr>
              <w:br/>
              <w:t>Załącznik nr 1 do zapytania ofertowego)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339CFDF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Wartość brutto </w:t>
            </w:r>
            <w:r w:rsidRPr="007E0F13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w PLN</w:t>
            </w:r>
          </w:p>
        </w:tc>
      </w:tr>
      <w:tr w:rsidR="0083634B" w:rsidRPr="007E0F13" w14:paraId="2AAF469A" w14:textId="77777777" w:rsidTr="0083634B">
        <w:trPr>
          <w:trHeight w:val="20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1A96817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B0B0FB2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40F5151" w14:textId="66BC83B3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83634B" w:rsidRPr="007E0F13" w14:paraId="28EEB16D" w14:textId="77777777" w:rsidTr="0083634B">
        <w:trPr>
          <w:trHeight w:val="30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41F0" w14:textId="77777777" w:rsidR="0083634B" w:rsidRPr="007E0F13" w:rsidRDefault="0083634B" w:rsidP="00E439C7">
            <w:pPr>
              <w:tabs>
                <w:tab w:val="left" w:pos="81"/>
              </w:tabs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F1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24C4E" w14:textId="0243E5BF" w:rsidR="0083634B" w:rsidRPr="007E0F13" w:rsidRDefault="0083634B" w:rsidP="00E439C7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bCs/>
                <w:sz w:val="18"/>
                <w:szCs w:val="18"/>
              </w:rPr>
              <w:t>wykonanie projektu budowlano-wykonawczego remontu dachu, budynku Państwowego Instytutu Geologicznego – Państwowego Instytutu Badawczego,  przy ul. Wieniawskiego 20 w Szczecinie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5996" w14:textId="02B0518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F13">
              <w:rPr>
                <w:rFonts w:ascii="Arial" w:hAnsi="Arial" w:cs="Arial"/>
                <w:sz w:val="18"/>
                <w:szCs w:val="18"/>
              </w:rPr>
              <w:t>…………………zł</w:t>
            </w:r>
          </w:p>
        </w:tc>
      </w:tr>
    </w:tbl>
    <w:p w14:paraId="630F0597" w14:textId="1B532CF0" w:rsidR="00523117" w:rsidRPr="007E0F13" w:rsidRDefault="00EA74D3" w:rsidP="0083634B">
      <w:pPr>
        <w:pStyle w:val="Akapitzlist"/>
        <w:numPr>
          <w:ilvl w:val="0"/>
          <w:numId w:val="9"/>
        </w:numPr>
        <w:suppressAutoHyphens/>
        <w:spacing w:before="12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u w:val="single"/>
        </w:rPr>
      </w:pPr>
      <w:r w:rsidRPr="007E0F13">
        <w:rPr>
          <w:rFonts w:ascii="Arial" w:hAnsi="Arial" w:cs="Arial"/>
          <w:sz w:val="18"/>
          <w:szCs w:val="18"/>
          <w:u w:val="single"/>
        </w:rPr>
        <w:t xml:space="preserve">Oświadczamy, że </w:t>
      </w:r>
      <w:r w:rsidRPr="007E0F13"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podlegamy/nie podlegamy* </w:t>
      </w:r>
      <w:r w:rsidRPr="007E0F13">
        <w:rPr>
          <w:rFonts w:ascii="Arial" w:hAnsi="Arial" w:cs="Arial"/>
          <w:sz w:val="18"/>
          <w:szCs w:val="18"/>
          <w:u w:val="single"/>
        </w:rPr>
        <w:t xml:space="preserve">wykluczeniu z postępowania na </w:t>
      </w:r>
      <w:r w:rsidR="00CE5181" w:rsidRPr="007E0F13">
        <w:rPr>
          <w:rFonts w:ascii="Arial" w:hAnsi="Arial" w:cs="Arial"/>
          <w:sz w:val="18"/>
          <w:szCs w:val="18"/>
          <w:u w:val="single"/>
        </w:rPr>
        <w:t xml:space="preserve">podstawie art. 7 ust. 1 ustawy </w:t>
      </w:r>
      <w:r w:rsidRPr="007E0F13">
        <w:rPr>
          <w:rFonts w:ascii="Arial" w:hAnsi="Arial" w:cs="Arial"/>
          <w:sz w:val="18"/>
          <w:szCs w:val="18"/>
          <w:u w:val="single"/>
        </w:rPr>
        <w:t>z dnia 13 kwietnia 2022 r. o szczególnych rozwiązaniach w zakresie przec</w:t>
      </w:r>
      <w:r w:rsidR="00E003EE" w:rsidRPr="007E0F13">
        <w:rPr>
          <w:rFonts w:ascii="Arial" w:hAnsi="Arial" w:cs="Arial"/>
          <w:sz w:val="18"/>
          <w:szCs w:val="18"/>
          <w:u w:val="single"/>
        </w:rPr>
        <w:t xml:space="preserve">iwdziałania wspieraniu agresji </w:t>
      </w:r>
      <w:r w:rsidRPr="007E0F13">
        <w:rPr>
          <w:rFonts w:ascii="Arial" w:hAnsi="Arial" w:cs="Arial"/>
          <w:sz w:val="18"/>
          <w:szCs w:val="18"/>
          <w:u w:val="single"/>
        </w:rPr>
        <w:t>na Ukrainę oraz służących</w:t>
      </w:r>
      <w:r w:rsidR="00570970" w:rsidRPr="007E0F13">
        <w:rPr>
          <w:rFonts w:ascii="Arial" w:hAnsi="Arial" w:cs="Arial"/>
          <w:sz w:val="18"/>
          <w:szCs w:val="18"/>
          <w:u w:val="single"/>
        </w:rPr>
        <w:t xml:space="preserve"> ochronie bezpieczeństwa narodowego</w:t>
      </w:r>
      <w:r w:rsidRPr="007E0F13">
        <w:rPr>
          <w:rFonts w:ascii="Arial" w:hAnsi="Arial" w:cs="Arial"/>
          <w:sz w:val="18"/>
          <w:szCs w:val="18"/>
          <w:u w:val="single"/>
        </w:rPr>
        <w:t xml:space="preserve"> (</w:t>
      </w:r>
      <w:r w:rsidR="00FB196C" w:rsidRPr="007E0F13">
        <w:rPr>
          <w:rFonts w:ascii="Arial" w:hAnsi="Arial" w:cs="Arial"/>
          <w:sz w:val="18"/>
          <w:szCs w:val="18"/>
          <w:u w:val="single"/>
        </w:rPr>
        <w:t>Dz. U. 2024 poz. 507</w:t>
      </w:r>
      <w:r w:rsidRPr="007E0F13">
        <w:rPr>
          <w:rFonts w:ascii="Arial" w:hAnsi="Arial" w:cs="Arial"/>
          <w:sz w:val="18"/>
          <w:szCs w:val="18"/>
          <w:u w:val="single"/>
        </w:rPr>
        <w:t>) Oświadczenie jest aktualne na dzień złożenia oferty.</w:t>
      </w:r>
    </w:p>
    <w:p w14:paraId="26089411" w14:textId="0E5075E0" w:rsidR="00EA74D3" w:rsidRPr="007E0F13" w:rsidRDefault="00EA74D3" w:rsidP="00073A91">
      <w:pPr>
        <w:pStyle w:val="Akapitzlist"/>
        <w:numPr>
          <w:ilvl w:val="0"/>
          <w:numId w:val="9"/>
        </w:numPr>
        <w:suppressAutoHyphens/>
        <w:spacing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Uważamy się za związanych niniejszą ofertą </w:t>
      </w:r>
      <w:r w:rsidR="00275F17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30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dni od upływu terminu składania ofert. </w:t>
      </w:r>
    </w:p>
    <w:p w14:paraId="322520CD" w14:textId="6253F8E7" w:rsidR="00EA74D3" w:rsidRPr="007E0F13" w:rsidRDefault="00EA74D3" w:rsidP="00073A91">
      <w:pPr>
        <w:pStyle w:val="Akapitzlist"/>
        <w:numPr>
          <w:ilvl w:val="0"/>
          <w:numId w:val="9"/>
        </w:numPr>
        <w:suppressAutoHyphens/>
        <w:spacing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W razie wybrania naszej oferty zobowiązujemy się do podpisania </w:t>
      </w:r>
      <w:r w:rsidR="00257658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U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mowy na war</w:t>
      </w:r>
      <w:r w:rsidR="00B76581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unkach określonych przez strony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oraz w miejscu i terminie określonym przez Zamawiającego przy uwzgl</w:t>
      </w:r>
      <w:r w:rsidR="00A735FC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ędnieniu zapisów projektu </w:t>
      </w:r>
      <w:r w:rsidR="00257658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U</w:t>
      </w:r>
      <w:r w:rsidR="00CE5181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mowy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załączonego do Zapytania ofertowego.</w:t>
      </w:r>
    </w:p>
    <w:p w14:paraId="55681D08" w14:textId="7B099FA9" w:rsidR="00EA74D3" w:rsidRPr="007E0F13" w:rsidRDefault="00EA74D3" w:rsidP="00073A91">
      <w:pPr>
        <w:pStyle w:val="Akapitzlist"/>
        <w:numPr>
          <w:ilvl w:val="0"/>
          <w:numId w:val="9"/>
        </w:numPr>
        <w:suppressAutoHyphens/>
        <w:spacing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</w:t>
      </w:r>
      <w:r w:rsidR="00D46DCD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br/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z przetwarzaniem danych osobowych i w sprawie swobodnego przepływu takich danych oraz uchylenia dyrektywy 95/46/WE (ogólne rozporządzenie o ochronie danych) (Dz. Urz. UE L 119 z 2016</w:t>
      </w:r>
      <w:r w:rsidR="008A1416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r.,) wobec osób fizycznych, </w:t>
      </w:r>
      <w:r w:rsidR="00E003EE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br/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od których dane osobowe bezpośrednio lub pośrednio p</w:t>
      </w:r>
      <w:r w:rsidR="00D46DCD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ozyskałem w celu ubiegania się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o udzielenie zamówienia publicznego w niniejszym postępowaniu.</w:t>
      </w:r>
    </w:p>
    <w:p w14:paraId="162E9D77" w14:textId="77777777" w:rsidR="00EA74D3" w:rsidRPr="007E0F13" w:rsidRDefault="00EA74D3" w:rsidP="00F1613E">
      <w:pPr>
        <w:pStyle w:val="Akapitzlist"/>
        <w:numPr>
          <w:ilvl w:val="0"/>
          <w:numId w:val="9"/>
        </w:numPr>
        <w:suppressAutoHyphens/>
        <w:spacing w:before="120" w:after="12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Załącznikami do niniejszego formularza są:</w:t>
      </w:r>
    </w:p>
    <w:p w14:paraId="155BA4BE" w14:textId="77777777" w:rsidR="00EA74D3" w:rsidRPr="007E0F13" w:rsidRDefault="00EA74D3" w:rsidP="00570CB1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after="12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769F0531" w14:textId="019D27B9" w:rsidR="004C56CC" w:rsidRPr="007E0F13" w:rsidRDefault="00EA74D3" w:rsidP="00570CB1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after="12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5E34A537" w14:textId="77777777" w:rsidR="00EA74D3" w:rsidRPr="007E0F13" w:rsidRDefault="00EA74D3" w:rsidP="00207A61">
      <w:pPr>
        <w:pStyle w:val="Akapitzlist"/>
        <w:numPr>
          <w:ilvl w:val="0"/>
          <w:numId w:val="9"/>
        </w:numPr>
        <w:suppressAutoHyphens/>
        <w:spacing w:before="80" w:after="12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Osoba uprawniona do kontaktów z Zamawiającym: ……………………………………………………….…,  </w:t>
      </w:r>
    </w:p>
    <w:p w14:paraId="24B30FB7" w14:textId="22B09699" w:rsidR="00EA74D3" w:rsidRPr="007E0F13" w:rsidRDefault="00A97AD5" w:rsidP="00570CB1">
      <w:pPr>
        <w:pStyle w:val="Tekstblokowy"/>
        <w:suppressAutoHyphens/>
        <w:spacing w:before="80" w:line="276" w:lineRule="auto"/>
        <w:ind w:left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            </w:t>
      </w:r>
      <w:r w:rsidR="00EA74D3"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                                                                     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</w:t>
      </w:r>
      <w:r w:rsidR="00EA74D3"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</w:t>
      </w:r>
      <w:r w:rsidR="004C56CC"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</w:t>
      </w:r>
      <w:r w:rsidR="00EA74D3"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(imię i nazwisko)</w:t>
      </w:r>
    </w:p>
    <w:p w14:paraId="046EA611" w14:textId="302EB5D9" w:rsidR="00EA74D3" w:rsidRPr="007E0F13" w:rsidRDefault="00B76581" w:rsidP="00570CB1">
      <w:pPr>
        <w:suppressAutoHyphens/>
        <w:spacing w:before="80" w:after="120" w:line="276" w:lineRule="auto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      </w:t>
      </w:r>
      <w:r w:rsidR="00EA74D3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tel. ……………………………..……, e-mail ……………………………………….….…………………</w:t>
      </w:r>
    </w:p>
    <w:p w14:paraId="23E591B3" w14:textId="77777777" w:rsidR="00EA74D3" w:rsidRPr="007E0F13" w:rsidRDefault="00EA74D3" w:rsidP="00570CB1">
      <w:pPr>
        <w:suppressAutoHyphens/>
        <w:spacing w:before="80" w:after="120" w:line="276" w:lineRule="auto"/>
        <w:rPr>
          <w:rFonts w:ascii="Arial" w:eastAsiaTheme="minorEastAsia" w:hAnsi="Arial" w:cs="Arial"/>
          <w:color w:val="000000" w:themeColor="text1"/>
          <w:sz w:val="18"/>
          <w:szCs w:val="18"/>
        </w:rPr>
      </w:pPr>
    </w:p>
    <w:p w14:paraId="39134A5B" w14:textId="77777777" w:rsidR="00EA74D3" w:rsidRPr="007E0F13" w:rsidRDefault="00EA74D3" w:rsidP="00570CB1">
      <w:pPr>
        <w:suppressAutoHyphens/>
        <w:spacing w:before="80" w:after="120" w:line="276" w:lineRule="auto"/>
        <w:rPr>
          <w:rFonts w:ascii="Arial" w:eastAsiaTheme="minorEastAsia" w:hAnsi="Arial" w:cs="Arial"/>
          <w:color w:val="000000" w:themeColor="text1"/>
          <w:sz w:val="18"/>
          <w:szCs w:val="18"/>
        </w:rPr>
      </w:pPr>
    </w:p>
    <w:p w14:paraId="34186617" w14:textId="77777777" w:rsidR="00EA74D3" w:rsidRPr="007E0F13" w:rsidRDefault="00EA74D3" w:rsidP="00570CB1">
      <w:pPr>
        <w:suppressAutoHyphens/>
        <w:spacing w:before="80" w:after="120" w:line="276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................................, dnia .............................              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ab/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ab/>
        <w:t>..........................................................</w:t>
      </w:r>
    </w:p>
    <w:p w14:paraId="271162D0" w14:textId="77777777" w:rsidR="00EA74D3" w:rsidRPr="007E0F13" w:rsidRDefault="00EA74D3" w:rsidP="00570CB1">
      <w:pPr>
        <w:suppressAutoHyphens/>
        <w:spacing w:before="80" w:after="120" w:line="276" w:lineRule="auto"/>
        <w:ind w:left="5670" w:right="382"/>
        <w:jc w:val="center"/>
        <w:rPr>
          <w:rFonts w:ascii="Arial" w:eastAsiaTheme="minorEastAsia" w:hAnsi="Arial" w:cs="Arial"/>
          <w:i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i/>
          <w:color w:val="000000" w:themeColor="text1"/>
          <w:sz w:val="18"/>
          <w:szCs w:val="18"/>
        </w:rPr>
        <w:t xml:space="preserve">podpis Wykonawcy </w:t>
      </w:r>
      <w:r w:rsidRPr="007E0F13">
        <w:rPr>
          <w:rFonts w:ascii="Arial" w:eastAsiaTheme="minorEastAsia" w:hAnsi="Arial" w:cs="Arial"/>
          <w:i/>
          <w:color w:val="000000" w:themeColor="text1"/>
          <w:sz w:val="18"/>
          <w:szCs w:val="18"/>
        </w:rPr>
        <w:br/>
        <w:t>lub upoważnionego przedstawiciela Wykonawcy</w:t>
      </w:r>
    </w:p>
    <w:p w14:paraId="610892F6" w14:textId="77777777" w:rsidR="00EA74D3" w:rsidRPr="007E0F13" w:rsidRDefault="00EA74D3" w:rsidP="00570CB1">
      <w:pPr>
        <w:suppressAutoHyphens/>
        <w:spacing w:before="80" w:after="120" w:line="276" w:lineRule="auto"/>
        <w:ind w:left="5670" w:right="382"/>
        <w:jc w:val="center"/>
        <w:rPr>
          <w:rFonts w:ascii="Arial" w:eastAsiaTheme="minorEastAsia" w:hAnsi="Arial" w:cs="Arial"/>
          <w:i/>
          <w:color w:val="000000" w:themeColor="text1"/>
          <w:sz w:val="18"/>
          <w:szCs w:val="18"/>
        </w:rPr>
      </w:pPr>
    </w:p>
    <w:p w14:paraId="20FAD98F" w14:textId="77777777" w:rsidR="00EA74D3" w:rsidRPr="007E0F13" w:rsidRDefault="00EA74D3" w:rsidP="00570CB1">
      <w:pPr>
        <w:suppressAutoHyphens/>
        <w:spacing w:before="80" w:after="120" w:line="276" w:lineRule="auto"/>
        <w:ind w:left="5670" w:right="382"/>
        <w:jc w:val="center"/>
        <w:rPr>
          <w:rFonts w:ascii="Arial" w:eastAsiaTheme="minorEastAsia" w:hAnsi="Arial" w:cs="Arial"/>
          <w:i/>
          <w:color w:val="000000" w:themeColor="text1"/>
          <w:sz w:val="18"/>
          <w:szCs w:val="18"/>
        </w:rPr>
      </w:pPr>
    </w:p>
    <w:p w14:paraId="527915E5" w14:textId="77777777" w:rsidR="00EA74D3" w:rsidRPr="007E0F13" w:rsidRDefault="00EA74D3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2A13A471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4E985F10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4683C4C0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481FCEB8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074A41F0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46D0468A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3F2EF85F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4C953B89" w14:textId="77777777" w:rsidR="00EA74D3" w:rsidRPr="007E0F13" w:rsidRDefault="00EA74D3" w:rsidP="00570CB1">
      <w:pPr>
        <w:suppressAutoHyphens/>
        <w:spacing w:before="80" w:after="120" w:line="276" w:lineRule="auto"/>
        <w:jc w:val="both"/>
        <w:rPr>
          <w:rFonts w:ascii="Arial" w:hAnsi="Arial" w:cs="Arial"/>
          <w:color w:val="000000" w:themeColor="text1"/>
          <w:sz w:val="18"/>
          <w:szCs w:val="18"/>
          <w:highlight w:val="yellow"/>
        </w:rPr>
      </w:pPr>
    </w:p>
    <w:p w14:paraId="4134633D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11CFE1AC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6F114B0A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0578AA62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012D2CE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3D1F347D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12D7234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783358A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FA9EAB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349D5002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1213302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0529F579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35BADF2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5D0EA2FE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158FD859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4A6B7B4A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18659F2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0D964EEB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5A5E3B0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6C0A6097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652868C7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5A489819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2DFFCFF3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49D96116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336E7198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4015F34" w14:textId="77777777" w:rsidR="005456E8" w:rsidRPr="00337653" w:rsidRDefault="005456E8" w:rsidP="005456E8">
      <w:pPr>
        <w:spacing w:line="276" w:lineRule="auto"/>
        <w:jc w:val="righ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 w:rsidRPr="00337653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 xml:space="preserve">4 </w:t>
      </w:r>
      <w:r w:rsidRPr="00337653">
        <w:rPr>
          <w:rFonts w:ascii="Arial" w:hAnsi="Arial" w:cs="Arial"/>
          <w:i/>
          <w:sz w:val="18"/>
          <w:szCs w:val="18"/>
        </w:rPr>
        <w:t>do zapytania ofertowego</w:t>
      </w:r>
    </w:p>
    <w:p w14:paraId="73AE3344" w14:textId="77777777" w:rsidR="005456E8" w:rsidRDefault="005456E8" w:rsidP="005456E8">
      <w:pPr>
        <w:pStyle w:val="BodyText21"/>
        <w:widowControl/>
        <w:tabs>
          <w:tab w:val="left" w:pos="708"/>
        </w:tabs>
        <w:spacing w:before="120" w:line="276" w:lineRule="auto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……………………………………………………………..</w:t>
      </w:r>
    </w:p>
    <w:p w14:paraId="7CF1AEC3" w14:textId="77777777" w:rsidR="005456E8" w:rsidRDefault="005456E8" w:rsidP="005456E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Nazwa (firma) wykonawcy albo wykonawców</w:t>
      </w:r>
    </w:p>
    <w:p w14:paraId="5ECA60CE" w14:textId="77777777" w:rsidR="005456E8" w:rsidRDefault="005456E8" w:rsidP="005456E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ubiegających się wspólnie o udzielenie zamówienia</w:t>
      </w:r>
    </w:p>
    <w:p w14:paraId="14F0A351" w14:textId="77777777" w:rsidR="005456E8" w:rsidRDefault="005456E8" w:rsidP="005456E8">
      <w:pPr>
        <w:suppressAutoHyphens/>
        <w:spacing w:before="80" w:after="120"/>
        <w:rPr>
          <w:rFonts w:ascii="Arial" w:hAnsi="Arial" w:cs="Arial"/>
          <w:color w:val="000000" w:themeColor="text1"/>
          <w:sz w:val="18"/>
          <w:szCs w:val="18"/>
        </w:rPr>
      </w:pPr>
    </w:p>
    <w:p w14:paraId="6EB62427" w14:textId="77777777" w:rsidR="005456E8" w:rsidRPr="00E4524B" w:rsidRDefault="005456E8" w:rsidP="005456E8">
      <w:pPr>
        <w:suppressAutoHyphens/>
        <w:spacing w:before="80" w:after="120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 xml:space="preserve">Do:  </w:t>
      </w:r>
    </w:p>
    <w:p w14:paraId="5C95E22E" w14:textId="77777777" w:rsidR="005456E8" w:rsidRPr="00E4524B" w:rsidRDefault="005456E8" w:rsidP="005456E8">
      <w:pPr>
        <w:suppressAutoHyphens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 xml:space="preserve">PAŃSTWOWY INSTYTUT GEOLOGICZNY - </w:t>
      </w:r>
      <w:r w:rsidRPr="00E4524B">
        <w:rPr>
          <w:rFonts w:ascii="Arial" w:hAnsi="Arial" w:cs="Arial"/>
          <w:color w:val="000000" w:themeColor="text1"/>
          <w:sz w:val="18"/>
          <w:szCs w:val="18"/>
        </w:rPr>
        <w:br/>
        <w:t>PAŃSTWOWY INSTYTUT BADAWCZY</w:t>
      </w:r>
    </w:p>
    <w:p w14:paraId="7D12DBD8" w14:textId="77777777" w:rsidR="005456E8" w:rsidRDefault="005456E8" w:rsidP="005456E8">
      <w:pPr>
        <w:suppressAutoHyphens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 xml:space="preserve">UL. RAKOWIECKA 4, 00-975 WARSZAWA. </w:t>
      </w:r>
    </w:p>
    <w:p w14:paraId="5788E534" w14:textId="77777777" w:rsidR="005456E8" w:rsidRPr="001D617A" w:rsidRDefault="005456E8" w:rsidP="005456E8">
      <w:pPr>
        <w:suppressAutoHyphens/>
        <w:ind w:left="4820"/>
        <w:rPr>
          <w:rFonts w:ascii="Arial" w:hAnsi="Arial" w:cs="Arial"/>
          <w:color w:val="000000" w:themeColor="text1"/>
          <w:sz w:val="18"/>
          <w:szCs w:val="18"/>
        </w:rPr>
      </w:pPr>
    </w:p>
    <w:p w14:paraId="39CDDFEC" w14:textId="77777777" w:rsidR="005456E8" w:rsidRDefault="005456E8" w:rsidP="005456E8">
      <w:pPr>
        <w:spacing w:line="276" w:lineRule="auto"/>
        <w:ind w:left="540"/>
        <w:jc w:val="center"/>
        <w:rPr>
          <w:rFonts w:ascii="Arial" w:hAnsi="Arial" w:cs="Arial"/>
          <w:b/>
          <w:sz w:val="18"/>
          <w:szCs w:val="18"/>
        </w:rPr>
      </w:pPr>
    </w:p>
    <w:p w14:paraId="2A142705" w14:textId="77777777" w:rsidR="005456E8" w:rsidRPr="001D617A" w:rsidRDefault="005456E8" w:rsidP="005456E8">
      <w:pPr>
        <w:spacing w:line="276" w:lineRule="auto"/>
        <w:ind w:left="54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WYKAZ OSÓB </w:t>
      </w:r>
    </w:p>
    <w:p w14:paraId="6229ACD4" w14:textId="77777777" w:rsidR="005456E8" w:rsidRPr="00E4524B" w:rsidRDefault="005456E8" w:rsidP="005456E8">
      <w:pPr>
        <w:suppressAutoHyphens/>
        <w:spacing w:before="80" w:line="276" w:lineRule="auto"/>
        <w:ind w:right="38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My, niżej podpisani</w:t>
      </w:r>
    </w:p>
    <w:p w14:paraId="73D81BD3" w14:textId="77777777" w:rsidR="005456E8" w:rsidRPr="00E4524B" w:rsidRDefault="005456E8" w:rsidP="005456E8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44B0738D" w14:textId="77777777" w:rsidR="005456E8" w:rsidRPr="00E4524B" w:rsidRDefault="005456E8" w:rsidP="005456E8">
      <w:pPr>
        <w:suppressAutoHyphens/>
        <w:spacing w:before="80" w:line="276" w:lineRule="auto"/>
        <w:ind w:right="3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działając w imieniu i na rzecz:</w:t>
      </w:r>
    </w:p>
    <w:p w14:paraId="404DB27A" w14:textId="77777777" w:rsidR="005456E8" w:rsidRPr="00E4524B" w:rsidRDefault="005456E8" w:rsidP="005456E8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…………………………………………………………………………………………….………………………………….…</w:t>
      </w:r>
    </w:p>
    <w:p w14:paraId="7FC4CC61" w14:textId="77777777" w:rsidR="005456E8" w:rsidRDefault="005456E8" w:rsidP="005456E8">
      <w:pPr>
        <w:spacing w:line="276" w:lineRule="auto"/>
        <w:rPr>
          <w:rFonts w:ascii="Arial" w:hAnsi="Arial" w:cs="Arial"/>
          <w:sz w:val="18"/>
          <w:szCs w:val="18"/>
        </w:rPr>
      </w:pPr>
    </w:p>
    <w:p w14:paraId="3BE1B22E" w14:textId="77777777" w:rsidR="005456E8" w:rsidRPr="006700FF" w:rsidRDefault="005456E8" w:rsidP="005456E8">
      <w:pPr>
        <w:pStyle w:val="Tekstkomentarza"/>
        <w:jc w:val="both"/>
        <w:rPr>
          <w:rFonts w:ascii="Arial" w:hAnsi="Arial" w:cs="Arial"/>
          <w:sz w:val="18"/>
          <w:szCs w:val="18"/>
        </w:rPr>
      </w:pPr>
      <w:r w:rsidRPr="00344D96">
        <w:rPr>
          <w:rFonts w:ascii="Arial" w:hAnsi="Arial" w:cs="Arial"/>
          <w:sz w:val="18"/>
          <w:szCs w:val="18"/>
        </w:rPr>
        <w:t xml:space="preserve">składając ofertę w postępowaniu o udzielenie zamówienia publicznego </w:t>
      </w:r>
      <w:r w:rsidRPr="00344D96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nr EDZ.26.</w:t>
      </w:r>
      <w:r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66</w:t>
      </w:r>
      <w:r w:rsidRPr="00344D96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 xml:space="preserve">.2025 </w:t>
      </w:r>
      <w:r w:rsidRPr="00344D96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pn.: </w:t>
      </w:r>
      <w:r w:rsidRPr="00F114DB">
        <w:rPr>
          <w:rFonts w:ascii="Arial" w:hAnsi="Arial" w:cs="Arial"/>
          <w:b/>
          <w:bCs/>
          <w:i/>
          <w:color w:val="000000"/>
          <w:sz w:val="18"/>
          <w:szCs w:val="18"/>
        </w:rPr>
        <w:t>wykonanie projektu budowlano-wykonawczego remontu dachu, budynku Państwowego Instytutu Geologicznego – Państwowego Instytutu Badawczego,  przy ul. Wieniawskiego 20 w Szczecinie</w:t>
      </w:r>
      <w:r w:rsidRPr="006700FF">
        <w:rPr>
          <w:rFonts w:ascii="Arial" w:hAnsi="Arial" w:cs="Arial"/>
          <w:b/>
          <w:bCs/>
          <w:color w:val="000000"/>
          <w:sz w:val="18"/>
          <w:szCs w:val="18"/>
        </w:rPr>
        <w:t>,</w:t>
      </w:r>
      <w:r w:rsidRPr="00344D9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oświadczamy, </w:t>
      </w:r>
      <w:r w:rsidRPr="006700FF">
        <w:rPr>
          <w:rFonts w:ascii="Arial" w:hAnsi="Arial" w:cs="Arial"/>
          <w:sz w:val="18"/>
          <w:szCs w:val="18"/>
        </w:rPr>
        <w:t>że dysponujemy osobami</w:t>
      </w:r>
      <w:r>
        <w:rPr>
          <w:rFonts w:ascii="Arial" w:hAnsi="Arial" w:cs="Arial"/>
          <w:sz w:val="18"/>
          <w:szCs w:val="18"/>
        </w:rPr>
        <w:t>,</w:t>
      </w:r>
      <w:r w:rsidRPr="006700FF">
        <w:rPr>
          <w:rFonts w:ascii="Arial" w:hAnsi="Arial" w:cs="Arial"/>
          <w:sz w:val="18"/>
          <w:szCs w:val="18"/>
        </w:rPr>
        <w:t xml:space="preserve"> które będą uczestniczy</w:t>
      </w:r>
      <w:r>
        <w:rPr>
          <w:rFonts w:ascii="Arial" w:hAnsi="Arial" w:cs="Arial"/>
          <w:sz w:val="18"/>
          <w:szCs w:val="18"/>
        </w:rPr>
        <w:t>ły</w:t>
      </w:r>
      <w:r w:rsidRPr="006700FF">
        <w:rPr>
          <w:rFonts w:ascii="Arial" w:hAnsi="Arial" w:cs="Arial"/>
          <w:sz w:val="18"/>
          <w:szCs w:val="18"/>
        </w:rPr>
        <w:t xml:space="preserve"> w wykonaniu zamówienia, zgodnie z w</w:t>
      </w:r>
      <w:r>
        <w:rPr>
          <w:rFonts w:ascii="Arial" w:hAnsi="Arial" w:cs="Arial"/>
          <w:sz w:val="18"/>
          <w:szCs w:val="18"/>
        </w:rPr>
        <w:t>ymaganiami</w:t>
      </w:r>
      <w:r w:rsidRPr="006700FF">
        <w:rPr>
          <w:rFonts w:ascii="Arial" w:hAnsi="Arial" w:cs="Arial"/>
          <w:sz w:val="18"/>
          <w:szCs w:val="18"/>
        </w:rPr>
        <w:t xml:space="preserve"> opisanym w pkt 5 ppkt </w:t>
      </w:r>
      <w:r>
        <w:rPr>
          <w:rFonts w:ascii="Arial" w:hAnsi="Arial" w:cs="Arial"/>
          <w:sz w:val="18"/>
          <w:szCs w:val="18"/>
        </w:rPr>
        <w:t>2</w:t>
      </w:r>
      <w:r w:rsidRPr="006700FF">
        <w:rPr>
          <w:rFonts w:ascii="Arial" w:hAnsi="Arial" w:cs="Arial"/>
          <w:sz w:val="18"/>
          <w:szCs w:val="18"/>
        </w:rPr>
        <w:t>) Zapytania ofertowego:</w:t>
      </w:r>
    </w:p>
    <w:tbl>
      <w:tblPr>
        <w:tblW w:w="8476" w:type="dxa"/>
        <w:tblInd w:w="108" w:type="dxa"/>
        <w:tblLook w:val="04A0" w:firstRow="1" w:lastRow="0" w:firstColumn="1" w:lastColumn="0" w:noHBand="0" w:noVBand="1"/>
      </w:tblPr>
      <w:tblGrid>
        <w:gridCol w:w="9185"/>
      </w:tblGrid>
      <w:tr w:rsidR="005456E8" w:rsidRPr="006D63F4" w14:paraId="650C3C9A" w14:textId="77777777" w:rsidTr="00174C1D">
        <w:tc>
          <w:tcPr>
            <w:tcW w:w="8476" w:type="dxa"/>
          </w:tcPr>
          <w:p w14:paraId="5C7D5BD0" w14:textId="77777777" w:rsidR="005456E8" w:rsidRPr="006D63F4" w:rsidRDefault="005456E8" w:rsidP="00174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8959" w:type="dxa"/>
              <w:tblLook w:val="04A0" w:firstRow="1" w:lastRow="0" w:firstColumn="1" w:lastColumn="0" w:noHBand="0" w:noVBand="1"/>
            </w:tblPr>
            <w:tblGrid>
              <w:gridCol w:w="738"/>
              <w:gridCol w:w="2835"/>
              <w:gridCol w:w="5386"/>
            </w:tblGrid>
            <w:tr w:rsidR="005456E8" w:rsidRPr="004335F2" w14:paraId="11EC6B2C" w14:textId="77777777" w:rsidTr="00174C1D">
              <w:trPr>
                <w:trHeight w:val="471"/>
              </w:trPr>
              <w:tc>
                <w:tcPr>
                  <w:tcW w:w="8959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503810E1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Osoby skierowane do realizacji zamówienia</w:t>
                  </w:r>
                </w:p>
              </w:tc>
            </w:tr>
            <w:tr w:rsidR="005456E8" w:rsidRPr="004335F2" w14:paraId="2774E379" w14:textId="77777777" w:rsidTr="00174C1D">
              <w:trPr>
                <w:trHeight w:val="703"/>
              </w:trPr>
              <w:tc>
                <w:tcPr>
                  <w:tcW w:w="738" w:type="dxa"/>
                  <w:shd w:val="clear" w:color="auto" w:fill="D9D9D9" w:themeFill="background1" w:themeFillShade="D9"/>
                  <w:vAlign w:val="center"/>
                </w:tcPr>
                <w:p w14:paraId="35D82BE2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sz w:val="18"/>
                      <w:szCs w:val="18"/>
                    </w:rPr>
                    <w:t>L.p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  <w:vAlign w:val="center"/>
                </w:tcPr>
                <w:p w14:paraId="41186015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b/>
                      <w:sz w:val="18"/>
                      <w:szCs w:val="18"/>
                    </w:rPr>
                    <w:t>Imię i Nazwisko</w:t>
                  </w:r>
                </w:p>
              </w:tc>
              <w:tc>
                <w:tcPr>
                  <w:tcW w:w="5386" w:type="dxa"/>
                  <w:shd w:val="clear" w:color="auto" w:fill="D9D9D9" w:themeFill="background1" w:themeFillShade="D9"/>
                  <w:vAlign w:val="center"/>
                </w:tcPr>
                <w:p w14:paraId="5F2ADD71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b/>
                      <w:sz w:val="18"/>
                      <w:szCs w:val="18"/>
                    </w:rPr>
                    <w:t>Uprawnienia budowlane do projektowania</w:t>
                  </w:r>
                </w:p>
                <w:p w14:paraId="0A7E33C3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b/>
                      <w:sz w:val="18"/>
                      <w:szCs w:val="18"/>
                    </w:rPr>
                    <w:t>bez ograniczeń w specjalności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:………</w:t>
                  </w:r>
                  <w:r w:rsidRPr="004335F2">
                    <w:rPr>
                      <w:rFonts w:ascii="Arial" w:hAnsi="Arial" w:cs="Arial"/>
                      <w:b/>
                      <w:sz w:val="18"/>
                      <w:szCs w:val="18"/>
                    </w:rPr>
                    <w:t>*</w:t>
                  </w:r>
                </w:p>
                <w:p w14:paraId="26946F0C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56E8" w:rsidRPr="004335F2" w14:paraId="6CC34D53" w14:textId="77777777" w:rsidTr="00174C1D">
              <w:trPr>
                <w:trHeight w:hRule="exact" w:val="523"/>
              </w:trPr>
              <w:tc>
                <w:tcPr>
                  <w:tcW w:w="738" w:type="dxa"/>
                </w:tcPr>
                <w:p w14:paraId="4A4750B4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2CEFE8A0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0ABC16CC" w14:textId="77777777" w:rsidR="005456E8" w:rsidRPr="004335F2" w:rsidRDefault="005456E8" w:rsidP="00174C1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5456E8" w:rsidRPr="004335F2" w14:paraId="275D3421" w14:textId="77777777" w:rsidTr="00174C1D">
              <w:trPr>
                <w:trHeight w:hRule="exact" w:val="559"/>
              </w:trPr>
              <w:tc>
                <w:tcPr>
                  <w:tcW w:w="738" w:type="dxa"/>
                </w:tcPr>
                <w:p w14:paraId="1B7A525B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3EB6216F" w14:textId="77777777" w:rsidR="005456E8" w:rsidRPr="004335F2" w:rsidRDefault="005456E8" w:rsidP="00174C1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6C2D77E3" w14:textId="77777777" w:rsidR="005456E8" w:rsidRPr="004335F2" w:rsidRDefault="005456E8" w:rsidP="00174C1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DA5A8C9" w14:textId="77777777" w:rsidR="005456E8" w:rsidRPr="00066B32" w:rsidRDefault="005456E8" w:rsidP="00174C1D">
            <w:pPr>
              <w:rPr>
                <w:rFonts w:ascii="Arial" w:hAnsi="Arial" w:cs="Arial"/>
                <w:sz w:val="16"/>
                <w:szCs w:val="16"/>
              </w:rPr>
            </w:pPr>
            <w:r w:rsidRPr="009E0B05">
              <w:rPr>
                <w:rFonts w:ascii="Arial" w:hAnsi="Arial" w:cs="Arial"/>
                <w:sz w:val="16"/>
                <w:szCs w:val="16"/>
              </w:rPr>
              <w:t xml:space="preserve">*  - </w:t>
            </w:r>
            <w:r>
              <w:rPr>
                <w:rFonts w:ascii="Arial" w:hAnsi="Arial" w:cs="Arial"/>
                <w:sz w:val="16"/>
                <w:szCs w:val="16"/>
              </w:rPr>
              <w:t>odpowiednio uzupełnić</w:t>
            </w:r>
            <w:r w:rsidRPr="009E0B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przy danej osobie </w:t>
            </w:r>
          </w:p>
          <w:p w14:paraId="1748F5D9" w14:textId="77777777" w:rsidR="005456E8" w:rsidRPr="00CE34D1" w:rsidRDefault="005456E8" w:rsidP="00174C1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17DD7AF" w14:textId="77777777" w:rsidR="005456E8" w:rsidRDefault="005456E8" w:rsidP="005456E8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73C81216" w14:textId="77777777" w:rsidR="005456E8" w:rsidRDefault="005456E8" w:rsidP="005456E8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5D6ADB10" w14:textId="77777777" w:rsidR="005456E8" w:rsidRDefault="005456E8" w:rsidP="005456E8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6762E56D" w14:textId="77777777" w:rsidR="005456E8" w:rsidRDefault="005456E8" w:rsidP="005456E8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5456E8" w14:paraId="6B5F3F0A" w14:textId="77777777" w:rsidTr="00174C1D">
        <w:tc>
          <w:tcPr>
            <w:tcW w:w="4677" w:type="dxa"/>
          </w:tcPr>
          <w:p w14:paraId="58088706" w14:textId="77777777" w:rsidR="005456E8" w:rsidRDefault="005456E8" w:rsidP="00174C1D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</w:p>
          <w:p w14:paraId="5A30D7C1" w14:textId="77777777" w:rsidR="005456E8" w:rsidRPr="009E0B05" w:rsidRDefault="005456E8" w:rsidP="00174C1D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9E0B05">
              <w:rPr>
                <w:rFonts w:ascii="Arial" w:hAnsi="Arial" w:cs="Arial"/>
                <w:b/>
                <w:color w:val="000000"/>
              </w:rPr>
              <w:t>.......................................................</w:t>
            </w:r>
          </w:p>
          <w:p w14:paraId="1ED1FA81" w14:textId="77777777" w:rsidR="005456E8" w:rsidRDefault="005456E8" w:rsidP="00174C1D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678" w:type="dxa"/>
          </w:tcPr>
          <w:p w14:paraId="7883F636" w14:textId="77777777" w:rsidR="005456E8" w:rsidRDefault="005456E8" w:rsidP="00174C1D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</w:p>
          <w:p w14:paraId="79895D2A" w14:textId="77777777" w:rsidR="005456E8" w:rsidRPr="009E0B05" w:rsidRDefault="005456E8" w:rsidP="00174C1D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9E0B05">
              <w:rPr>
                <w:rFonts w:ascii="Arial" w:hAnsi="Arial" w:cs="Arial"/>
                <w:b/>
                <w:color w:val="000000"/>
              </w:rPr>
              <w:t>.......................................................</w:t>
            </w:r>
          </w:p>
          <w:p w14:paraId="25C815A9" w14:textId="77777777" w:rsidR="005456E8" w:rsidRPr="009E0B05" w:rsidRDefault="005456E8" w:rsidP="00174C1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B05">
              <w:rPr>
                <w:rFonts w:ascii="Arial" w:hAnsi="Arial" w:cs="Arial"/>
                <w:color w:val="000000"/>
                <w:sz w:val="16"/>
                <w:szCs w:val="16"/>
              </w:rPr>
              <w:t>podpis Wykonawcy lub</w:t>
            </w:r>
          </w:p>
          <w:p w14:paraId="07F3C28C" w14:textId="77777777" w:rsidR="005456E8" w:rsidRPr="009E0B05" w:rsidRDefault="005456E8" w:rsidP="00174C1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B05">
              <w:rPr>
                <w:rFonts w:ascii="Arial" w:hAnsi="Arial" w:cs="Arial"/>
                <w:color w:val="000000"/>
                <w:sz w:val="16"/>
                <w:szCs w:val="16"/>
              </w:rPr>
              <w:t>upoważnionego przedstawiciela</w:t>
            </w:r>
          </w:p>
          <w:p w14:paraId="2D7B39A5" w14:textId="77777777" w:rsidR="005456E8" w:rsidRDefault="005456E8" w:rsidP="00174C1D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9E0B05">
              <w:rPr>
                <w:rFonts w:ascii="Arial" w:hAnsi="Arial" w:cs="Arial"/>
                <w:color w:val="000000"/>
                <w:sz w:val="16"/>
                <w:szCs w:val="16"/>
              </w:rPr>
              <w:t>Wykonawcy</w:t>
            </w:r>
          </w:p>
        </w:tc>
      </w:tr>
    </w:tbl>
    <w:p w14:paraId="3BF578C6" w14:textId="77777777" w:rsidR="005456E8" w:rsidRPr="007E0F13" w:rsidRDefault="005456E8" w:rsidP="00523117">
      <w:pPr>
        <w:spacing w:before="120" w:line="276" w:lineRule="auto"/>
        <w:jc w:val="right"/>
        <w:rPr>
          <w:rFonts w:ascii="Arial" w:hAnsi="Arial" w:cs="Arial"/>
          <w:b/>
          <w:sz w:val="18"/>
          <w:szCs w:val="18"/>
        </w:rPr>
      </w:pPr>
    </w:p>
    <w:sectPr w:rsidR="005456E8" w:rsidRPr="007E0F13" w:rsidSect="00E20A7B">
      <w:footerReference w:type="default" r:id="rId8"/>
      <w:headerReference w:type="first" r:id="rId9"/>
      <w:type w:val="continuous"/>
      <w:pgSz w:w="11906" w:h="16838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6F07A" w14:textId="77777777" w:rsidR="000642A1" w:rsidRDefault="000642A1" w:rsidP="00D51CC9">
      <w:pPr>
        <w:spacing w:after="0" w:line="240" w:lineRule="auto"/>
      </w:pPr>
      <w:r>
        <w:separator/>
      </w:r>
    </w:p>
  </w:endnote>
  <w:endnote w:type="continuationSeparator" w:id="0">
    <w:p w14:paraId="49F5E8F9" w14:textId="77777777" w:rsidR="000642A1" w:rsidRDefault="000642A1" w:rsidP="00D5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988041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E3456E" w14:textId="29CE30FE" w:rsidR="000E5BF1" w:rsidRPr="00514D04" w:rsidRDefault="000E5BF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14D04">
          <w:rPr>
            <w:rFonts w:ascii="Arial" w:hAnsi="Arial" w:cs="Arial"/>
            <w:sz w:val="18"/>
            <w:szCs w:val="18"/>
          </w:rPr>
          <w:fldChar w:fldCharType="begin"/>
        </w:r>
        <w:r w:rsidRPr="00514D04">
          <w:rPr>
            <w:rFonts w:ascii="Arial" w:hAnsi="Arial" w:cs="Arial"/>
            <w:sz w:val="18"/>
            <w:szCs w:val="18"/>
          </w:rPr>
          <w:instrText>PAGE   \* MERGEFORMAT</w:instrText>
        </w:r>
        <w:r w:rsidRPr="00514D04">
          <w:rPr>
            <w:rFonts w:ascii="Arial" w:hAnsi="Arial" w:cs="Arial"/>
            <w:sz w:val="18"/>
            <w:szCs w:val="18"/>
          </w:rPr>
          <w:fldChar w:fldCharType="separate"/>
        </w:r>
        <w:r w:rsidR="00B26824">
          <w:rPr>
            <w:rFonts w:ascii="Arial" w:hAnsi="Arial" w:cs="Arial"/>
            <w:noProof/>
            <w:sz w:val="18"/>
            <w:szCs w:val="18"/>
          </w:rPr>
          <w:t>3</w:t>
        </w:r>
        <w:r w:rsidRPr="00514D04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5C2425" w14:textId="77777777" w:rsidR="000E5BF1" w:rsidRDefault="000E5B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10DCF" w14:textId="77777777" w:rsidR="000642A1" w:rsidRDefault="000642A1" w:rsidP="00D51CC9">
      <w:pPr>
        <w:spacing w:after="0" w:line="240" w:lineRule="auto"/>
      </w:pPr>
      <w:r>
        <w:separator/>
      </w:r>
    </w:p>
  </w:footnote>
  <w:footnote w:type="continuationSeparator" w:id="0">
    <w:p w14:paraId="37D5C888" w14:textId="77777777" w:rsidR="000642A1" w:rsidRDefault="000642A1" w:rsidP="00D51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341C4" w14:textId="627EA270" w:rsidR="000E5BF1" w:rsidRDefault="000E5BF1" w:rsidP="00182B33">
    <w:pPr>
      <w:pStyle w:val="Nagwek"/>
      <w:tabs>
        <w:tab w:val="clear" w:pos="9072"/>
        <w:tab w:val="left" w:pos="5175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9C54E45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  <w:lang w:val="de-DE"/>
      </w:r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2" w15:restartNumberingAfterBreak="0">
    <w:nsid w:val="00000007"/>
    <w:multiLevelType w:val="multilevel"/>
    <w:tmpl w:val="83DAB926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070" w:hanging="360"/>
      </w:pPr>
      <w:rPr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1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7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30" w:hanging="18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color w:val="auto"/>
      </w:rPr>
    </w:lvl>
  </w:abstractNum>
  <w:abstractNum w:abstractNumId="6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</w:rPr>
    </w:lvl>
  </w:abstractNum>
  <w:abstractNum w:abstractNumId="9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0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07305F19"/>
    <w:multiLevelType w:val="hybridMultilevel"/>
    <w:tmpl w:val="DD467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E920B1"/>
    <w:multiLevelType w:val="multilevel"/>
    <w:tmpl w:val="F750569A"/>
    <w:lvl w:ilvl="0">
      <w:start w:val="1"/>
      <w:numFmt w:val="decimal"/>
      <w:lvlText w:val="%1)"/>
      <w:lvlJc w:val="left"/>
      <w:pPr>
        <w:tabs>
          <w:tab w:val="num" w:pos="436"/>
        </w:tabs>
        <w:ind w:left="436" w:hanging="360"/>
      </w:pPr>
      <w:rPr>
        <w:rFonts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3" w15:restartNumberingAfterBreak="0">
    <w:nsid w:val="085E32FD"/>
    <w:multiLevelType w:val="hybridMultilevel"/>
    <w:tmpl w:val="972E636A"/>
    <w:lvl w:ilvl="0" w:tplc="0000000C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B2A09B4"/>
    <w:multiLevelType w:val="hybridMultilevel"/>
    <w:tmpl w:val="AC98F118"/>
    <w:lvl w:ilvl="0" w:tplc="AFEA26F4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CB37014"/>
    <w:multiLevelType w:val="hybridMultilevel"/>
    <w:tmpl w:val="FB0A37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03862E8"/>
    <w:multiLevelType w:val="hybridMultilevel"/>
    <w:tmpl w:val="4A82CF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61438DD"/>
    <w:multiLevelType w:val="hybridMultilevel"/>
    <w:tmpl w:val="F556A85A"/>
    <w:name w:val="WW8Num72"/>
    <w:lvl w:ilvl="0" w:tplc="FDB6D3C2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903B16"/>
    <w:multiLevelType w:val="hybridMultilevel"/>
    <w:tmpl w:val="5F9A2B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B3FB2"/>
    <w:multiLevelType w:val="hybridMultilevel"/>
    <w:tmpl w:val="8FCACFCE"/>
    <w:lvl w:ilvl="0" w:tplc="7562C1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773D1"/>
    <w:multiLevelType w:val="hybridMultilevel"/>
    <w:tmpl w:val="CBF0701E"/>
    <w:lvl w:ilvl="0" w:tplc="967A3094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1C44AC30">
      <w:start w:val="1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BE77E4B"/>
    <w:multiLevelType w:val="hybridMultilevel"/>
    <w:tmpl w:val="975EA08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E56687F"/>
    <w:multiLevelType w:val="hybridMultilevel"/>
    <w:tmpl w:val="47805E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3033695"/>
    <w:multiLevelType w:val="hybridMultilevel"/>
    <w:tmpl w:val="7C203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11344F"/>
    <w:multiLevelType w:val="hybridMultilevel"/>
    <w:tmpl w:val="2EA49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6638A"/>
    <w:multiLevelType w:val="hybridMultilevel"/>
    <w:tmpl w:val="01D8146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38CB70AF"/>
    <w:multiLevelType w:val="multilevel"/>
    <w:tmpl w:val="B58A0D82"/>
    <w:styleLink w:val="WWNum29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1.%2.%3."/>
      <w:lvlJc w:val="right"/>
      <w:pPr>
        <w:ind w:left="3294" w:hanging="18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27" w15:restartNumberingAfterBreak="0">
    <w:nsid w:val="3A3B19CE"/>
    <w:multiLevelType w:val="hybridMultilevel"/>
    <w:tmpl w:val="39D06C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FA55591"/>
    <w:multiLevelType w:val="multilevel"/>
    <w:tmpl w:val="95B860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048544F"/>
    <w:multiLevelType w:val="multilevel"/>
    <w:tmpl w:val="72B27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1CB5C38"/>
    <w:multiLevelType w:val="hybridMultilevel"/>
    <w:tmpl w:val="4F8AD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B67B94"/>
    <w:multiLevelType w:val="hybridMultilevel"/>
    <w:tmpl w:val="7C0431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77C271E"/>
    <w:multiLevelType w:val="hybridMultilevel"/>
    <w:tmpl w:val="02F6F502"/>
    <w:lvl w:ilvl="0" w:tplc="D5C686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CD2AE1"/>
    <w:multiLevelType w:val="hybridMultilevel"/>
    <w:tmpl w:val="491C4928"/>
    <w:lvl w:ilvl="0" w:tplc="581A42A4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2B4913"/>
    <w:multiLevelType w:val="hybridMultilevel"/>
    <w:tmpl w:val="094CEF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C2E1A"/>
    <w:multiLevelType w:val="multilevel"/>
    <w:tmpl w:val="755CB62C"/>
    <w:lvl w:ilvl="0">
      <w:start w:val="1"/>
      <w:numFmt w:val="upperRoman"/>
      <w:pStyle w:val="Kreska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 w:val="0"/>
        <w:u w:val="none"/>
      </w:rPr>
    </w:lvl>
  </w:abstractNum>
  <w:abstractNum w:abstractNumId="36" w15:restartNumberingAfterBreak="0">
    <w:nsid w:val="53A11F86"/>
    <w:multiLevelType w:val="hybridMultilevel"/>
    <w:tmpl w:val="7310C936"/>
    <w:lvl w:ilvl="0" w:tplc="C3869F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1253EE"/>
    <w:multiLevelType w:val="hybridMultilevel"/>
    <w:tmpl w:val="DD467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0661D0"/>
    <w:multiLevelType w:val="multilevel"/>
    <w:tmpl w:val="4E104D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BE5D11"/>
    <w:multiLevelType w:val="hybridMultilevel"/>
    <w:tmpl w:val="5F42C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D7B41"/>
    <w:multiLevelType w:val="hybridMultilevel"/>
    <w:tmpl w:val="95508978"/>
    <w:lvl w:ilvl="0" w:tplc="6B3441D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C84728"/>
    <w:multiLevelType w:val="multilevel"/>
    <w:tmpl w:val="DEF64070"/>
    <w:lvl w:ilvl="0">
      <w:start w:val="2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42" w15:restartNumberingAfterBreak="0">
    <w:nsid w:val="6B101A42"/>
    <w:multiLevelType w:val="multilevel"/>
    <w:tmpl w:val="C7DE2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6C122DBA"/>
    <w:multiLevelType w:val="multilevel"/>
    <w:tmpl w:val="446416A6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44" w15:restartNumberingAfterBreak="0">
    <w:nsid w:val="6E505408"/>
    <w:multiLevelType w:val="hybridMultilevel"/>
    <w:tmpl w:val="A42CD776"/>
    <w:lvl w:ilvl="0" w:tplc="78443C68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0BC1B69"/>
    <w:multiLevelType w:val="hybridMultilevel"/>
    <w:tmpl w:val="7EA61D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C20B16"/>
    <w:multiLevelType w:val="multilevel"/>
    <w:tmpl w:val="31C83D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2796875"/>
    <w:multiLevelType w:val="hybridMultilevel"/>
    <w:tmpl w:val="43C65280"/>
    <w:lvl w:ilvl="0" w:tplc="7562C1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58A78C4"/>
    <w:multiLevelType w:val="hybridMultilevel"/>
    <w:tmpl w:val="7C7C3610"/>
    <w:lvl w:ilvl="0" w:tplc="A08CB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08CB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091001"/>
    <w:multiLevelType w:val="multilevel"/>
    <w:tmpl w:val="72B27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77E63E3"/>
    <w:multiLevelType w:val="multilevel"/>
    <w:tmpl w:val="5EB81D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79C72A28"/>
    <w:multiLevelType w:val="hybridMultilevel"/>
    <w:tmpl w:val="DDA489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A7E7BDF"/>
    <w:multiLevelType w:val="hybridMultilevel"/>
    <w:tmpl w:val="D722C5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3"/>
  </w:num>
  <w:num w:numId="2">
    <w:abstractNumId w:val="12"/>
  </w:num>
  <w:num w:numId="3">
    <w:abstractNumId w:val="16"/>
  </w:num>
  <w:num w:numId="4">
    <w:abstractNumId w:val="35"/>
  </w:num>
  <w:num w:numId="5">
    <w:abstractNumId w:val="38"/>
  </w:num>
  <w:num w:numId="6">
    <w:abstractNumId w:val="46"/>
  </w:num>
  <w:num w:numId="7">
    <w:abstractNumId w:val="11"/>
  </w:num>
  <w:num w:numId="8">
    <w:abstractNumId w:val="41"/>
  </w:num>
  <w:num w:numId="9">
    <w:abstractNumId w:val="50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42"/>
  </w:num>
  <w:num w:numId="1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</w:num>
  <w:num w:numId="15">
    <w:abstractNumId w:val="52"/>
  </w:num>
  <w:num w:numId="16">
    <w:abstractNumId w:val="19"/>
  </w:num>
  <w:num w:numId="17">
    <w:abstractNumId w:val="37"/>
  </w:num>
  <w:num w:numId="18">
    <w:abstractNumId w:val="47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49"/>
  </w:num>
  <w:num w:numId="23">
    <w:abstractNumId w:val="26"/>
  </w:num>
  <w:num w:numId="24">
    <w:abstractNumId w:val="26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644" w:hanging="360"/>
        </w:pPr>
        <w:rPr>
          <w:rFonts w:ascii="Arial" w:hAnsi="Arial" w:cs="Arial" w:hint="default"/>
          <w:sz w:val="18"/>
          <w:szCs w:val="18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5">
    <w:abstractNumId w:val="36"/>
  </w:num>
  <w:num w:numId="26">
    <w:abstractNumId w:val="32"/>
  </w:num>
  <w:num w:numId="27">
    <w:abstractNumId w:val="45"/>
  </w:num>
  <w:num w:numId="28">
    <w:abstractNumId w:val="5"/>
  </w:num>
  <w:num w:numId="29">
    <w:abstractNumId w:val="21"/>
  </w:num>
  <w:num w:numId="30">
    <w:abstractNumId w:val="27"/>
  </w:num>
  <w:num w:numId="31">
    <w:abstractNumId w:val="7"/>
  </w:num>
  <w:num w:numId="32">
    <w:abstractNumId w:val="28"/>
  </w:num>
  <w:num w:numId="33">
    <w:abstractNumId w:val="13"/>
  </w:num>
  <w:num w:numId="34">
    <w:abstractNumId w:val="29"/>
  </w:num>
  <w:num w:numId="35">
    <w:abstractNumId w:val="51"/>
  </w:num>
  <w:num w:numId="36">
    <w:abstractNumId w:val="39"/>
  </w:num>
  <w:num w:numId="37">
    <w:abstractNumId w:val="8"/>
  </w:num>
  <w:num w:numId="38">
    <w:abstractNumId w:val="9"/>
  </w:num>
  <w:num w:numId="39">
    <w:abstractNumId w:val="0"/>
  </w:num>
  <w:num w:numId="40">
    <w:abstractNumId w:val="1"/>
  </w:num>
  <w:num w:numId="41">
    <w:abstractNumId w:val="3"/>
  </w:num>
  <w:num w:numId="42">
    <w:abstractNumId w:val="4"/>
  </w:num>
  <w:num w:numId="43">
    <w:abstractNumId w:val="10"/>
  </w:num>
  <w:num w:numId="44">
    <w:abstractNumId w:val="20"/>
  </w:num>
  <w:num w:numId="45">
    <w:abstractNumId w:val="6"/>
  </w:num>
  <w:num w:numId="46">
    <w:abstractNumId w:val="30"/>
  </w:num>
  <w:num w:numId="47">
    <w:abstractNumId w:val="24"/>
  </w:num>
  <w:num w:numId="48">
    <w:abstractNumId w:val="23"/>
  </w:num>
  <w:num w:numId="49">
    <w:abstractNumId w:val="33"/>
  </w:num>
  <w:num w:numId="50">
    <w:abstractNumId w:val="14"/>
  </w:num>
  <w:num w:numId="51">
    <w:abstractNumId w:val="31"/>
  </w:num>
  <w:num w:numId="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C9"/>
    <w:rsid w:val="00012E68"/>
    <w:rsid w:val="00022B79"/>
    <w:rsid w:val="00025689"/>
    <w:rsid w:val="00033968"/>
    <w:rsid w:val="0003465D"/>
    <w:rsid w:val="0003678D"/>
    <w:rsid w:val="00042AB2"/>
    <w:rsid w:val="00043FAD"/>
    <w:rsid w:val="00050401"/>
    <w:rsid w:val="000515DC"/>
    <w:rsid w:val="00055DBC"/>
    <w:rsid w:val="00061AFC"/>
    <w:rsid w:val="000642A1"/>
    <w:rsid w:val="00065B74"/>
    <w:rsid w:val="00072A17"/>
    <w:rsid w:val="00073A91"/>
    <w:rsid w:val="00082308"/>
    <w:rsid w:val="000841D1"/>
    <w:rsid w:val="000849B9"/>
    <w:rsid w:val="00085A76"/>
    <w:rsid w:val="0008775C"/>
    <w:rsid w:val="000901D3"/>
    <w:rsid w:val="0009261F"/>
    <w:rsid w:val="000A0592"/>
    <w:rsid w:val="000A76C0"/>
    <w:rsid w:val="000A7D71"/>
    <w:rsid w:val="000B7A5D"/>
    <w:rsid w:val="000C3C03"/>
    <w:rsid w:val="000C6E29"/>
    <w:rsid w:val="000D38A2"/>
    <w:rsid w:val="000D3A67"/>
    <w:rsid w:val="000E0540"/>
    <w:rsid w:val="000E5BF1"/>
    <w:rsid w:val="000E6392"/>
    <w:rsid w:val="000F0669"/>
    <w:rsid w:val="000F19F7"/>
    <w:rsid w:val="000F5451"/>
    <w:rsid w:val="00100EEF"/>
    <w:rsid w:val="0011016A"/>
    <w:rsid w:val="00112840"/>
    <w:rsid w:val="00112993"/>
    <w:rsid w:val="00112E55"/>
    <w:rsid w:val="00113C57"/>
    <w:rsid w:val="00116BA4"/>
    <w:rsid w:val="00140290"/>
    <w:rsid w:val="001417D0"/>
    <w:rsid w:val="00146450"/>
    <w:rsid w:val="00147EC8"/>
    <w:rsid w:val="00150C49"/>
    <w:rsid w:val="0015461E"/>
    <w:rsid w:val="001552E8"/>
    <w:rsid w:val="00160C16"/>
    <w:rsid w:val="0016411E"/>
    <w:rsid w:val="00164FF7"/>
    <w:rsid w:val="00174AA8"/>
    <w:rsid w:val="0017647B"/>
    <w:rsid w:val="00182B33"/>
    <w:rsid w:val="001A3113"/>
    <w:rsid w:val="001A54A3"/>
    <w:rsid w:val="001B1813"/>
    <w:rsid w:val="001B629D"/>
    <w:rsid w:val="001D1833"/>
    <w:rsid w:val="001D54F8"/>
    <w:rsid w:val="001F3615"/>
    <w:rsid w:val="00201138"/>
    <w:rsid w:val="00207A61"/>
    <w:rsid w:val="00213A78"/>
    <w:rsid w:val="002170F4"/>
    <w:rsid w:val="00223479"/>
    <w:rsid w:val="00225E31"/>
    <w:rsid w:val="0023052C"/>
    <w:rsid w:val="00234D86"/>
    <w:rsid w:val="002355A7"/>
    <w:rsid w:val="00236F46"/>
    <w:rsid w:val="00243207"/>
    <w:rsid w:val="00243497"/>
    <w:rsid w:val="002453A4"/>
    <w:rsid w:val="00246FA9"/>
    <w:rsid w:val="00247D2C"/>
    <w:rsid w:val="00251D18"/>
    <w:rsid w:val="00257658"/>
    <w:rsid w:val="00257DA1"/>
    <w:rsid w:val="002612A5"/>
    <w:rsid w:val="002630D8"/>
    <w:rsid w:val="0026352E"/>
    <w:rsid w:val="002647FE"/>
    <w:rsid w:val="00264FA8"/>
    <w:rsid w:val="0026652D"/>
    <w:rsid w:val="00267090"/>
    <w:rsid w:val="00271415"/>
    <w:rsid w:val="002715A5"/>
    <w:rsid w:val="00275F17"/>
    <w:rsid w:val="002A3BDC"/>
    <w:rsid w:val="002A3C7B"/>
    <w:rsid w:val="002B55F2"/>
    <w:rsid w:val="002C2B0C"/>
    <w:rsid w:val="002C4A79"/>
    <w:rsid w:val="002C6512"/>
    <w:rsid w:val="002C762D"/>
    <w:rsid w:val="002D6059"/>
    <w:rsid w:val="002D699B"/>
    <w:rsid w:val="002D7F74"/>
    <w:rsid w:val="002E16F3"/>
    <w:rsid w:val="002E2D9E"/>
    <w:rsid w:val="002F0AC2"/>
    <w:rsid w:val="002F2B1A"/>
    <w:rsid w:val="0030092F"/>
    <w:rsid w:val="0030307C"/>
    <w:rsid w:val="003067E7"/>
    <w:rsid w:val="0030755F"/>
    <w:rsid w:val="00307B70"/>
    <w:rsid w:val="00312C2C"/>
    <w:rsid w:val="003139A9"/>
    <w:rsid w:val="00316D12"/>
    <w:rsid w:val="00325802"/>
    <w:rsid w:val="00325B88"/>
    <w:rsid w:val="00336D53"/>
    <w:rsid w:val="003370B7"/>
    <w:rsid w:val="00340F38"/>
    <w:rsid w:val="0034398D"/>
    <w:rsid w:val="0035007E"/>
    <w:rsid w:val="00350C33"/>
    <w:rsid w:val="0035240D"/>
    <w:rsid w:val="00354B72"/>
    <w:rsid w:val="003557C2"/>
    <w:rsid w:val="00367964"/>
    <w:rsid w:val="00372737"/>
    <w:rsid w:val="0037361D"/>
    <w:rsid w:val="00376265"/>
    <w:rsid w:val="00382E67"/>
    <w:rsid w:val="00383D7D"/>
    <w:rsid w:val="0038560A"/>
    <w:rsid w:val="003868AC"/>
    <w:rsid w:val="00390AB0"/>
    <w:rsid w:val="003915F4"/>
    <w:rsid w:val="00393AEC"/>
    <w:rsid w:val="00395C54"/>
    <w:rsid w:val="003A07E4"/>
    <w:rsid w:val="003A1F67"/>
    <w:rsid w:val="003A6545"/>
    <w:rsid w:val="003B2921"/>
    <w:rsid w:val="003B4A06"/>
    <w:rsid w:val="003C3FA4"/>
    <w:rsid w:val="003C6BF4"/>
    <w:rsid w:val="003D679C"/>
    <w:rsid w:val="003D6CF5"/>
    <w:rsid w:val="003F0975"/>
    <w:rsid w:val="003F1AD5"/>
    <w:rsid w:val="0041275F"/>
    <w:rsid w:val="00414C23"/>
    <w:rsid w:val="00417106"/>
    <w:rsid w:val="00427816"/>
    <w:rsid w:val="00437DEE"/>
    <w:rsid w:val="004413E2"/>
    <w:rsid w:val="00456A93"/>
    <w:rsid w:val="0046492F"/>
    <w:rsid w:val="00477C79"/>
    <w:rsid w:val="00480077"/>
    <w:rsid w:val="004807C1"/>
    <w:rsid w:val="0048084F"/>
    <w:rsid w:val="004879A3"/>
    <w:rsid w:val="004A3C7F"/>
    <w:rsid w:val="004A4663"/>
    <w:rsid w:val="004A74B2"/>
    <w:rsid w:val="004B0049"/>
    <w:rsid w:val="004B3713"/>
    <w:rsid w:val="004B381C"/>
    <w:rsid w:val="004B7F3D"/>
    <w:rsid w:val="004C39BD"/>
    <w:rsid w:val="004C56CC"/>
    <w:rsid w:val="004D1F52"/>
    <w:rsid w:val="004D2A40"/>
    <w:rsid w:val="004E0BE8"/>
    <w:rsid w:val="004E0FB4"/>
    <w:rsid w:val="004E60C5"/>
    <w:rsid w:val="004E7644"/>
    <w:rsid w:val="004F53B2"/>
    <w:rsid w:val="00500DCE"/>
    <w:rsid w:val="00500EA3"/>
    <w:rsid w:val="00502011"/>
    <w:rsid w:val="00506C1A"/>
    <w:rsid w:val="00514D04"/>
    <w:rsid w:val="00514F23"/>
    <w:rsid w:val="00523117"/>
    <w:rsid w:val="00525448"/>
    <w:rsid w:val="005304D9"/>
    <w:rsid w:val="00535908"/>
    <w:rsid w:val="00541F32"/>
    <w:rsid w:val="005456E8"/>
    <w:rsid w:val="00546F67"/>
    <w:rsid w:val="00554CAE"/>
    <w:rsid w:val="00557E6A"/>
    <w:rsid w:val="0056048B"/>
    <w:rsid w:val="00560E50"/>
    <w:rsid w:val="00560E7B"/>
    <w:rsid w:val="005635C4"/>
    <w:rsid w:val="00567031"/>
    <w:rsid w:val="00570970"/>
    <w:rsid w:val="00570CB1"/>
    <w:rsid w:val="00574C2F"/>
    <w:rsid w:val="0057638E"/>
    <w:rsid w:val="00582065"/>
    <w:rsid w:val="00592E53"/>
    <w:rsid w:val="0059305D"/>
    <w:rsid w:val="005956A3"/>
    <w:rsid w:val="005A0860"/>
    <w:rsid w:val="005A0EEC"/>
    <w:rsid w:val="005B154A"/>
    <w:rsid w:val="005B6770"/>
    <w:rsid w:val="005C7264"/>
    <w:rsid w:val="005C7C35"/>
    <w:rsid w:val="005D1A7F"/>
    <w:rsid w:val="005E607F"/>
    <w:rsid w:val="005F0940"/>
    <w:rsid w:val="005F6706"/>
    <w:rsid w:val="00613FAC"/>
    <w:rsid w:val="00616963"/>
    <w:rsid w:val="00622C46"/>
    <w:rsid w:val="00627373"/>
    <w:rsid w:val="00627BB5"/>
    <w:rsid w:val="00634D35"/>
    <w:rsid w:val="00634E20"/>
    <w:rsid w:val="0064075F"/>
    <w:rsid w:val="00640AEB"/>
    <w:rsid w:val="006439FC"/>
    <w:rsid w:val="006445EF"/>
    <w:rsid w:val="00654A1B"/>
    <w:rsid w:val="0065508A"/>
    <w:rsid w:val="00662566"/>
    <w:rsid w:val="006625BF"/>
    <w:rsid w:val="0066389D"/>
    <w:rsid w:val="006659DC"/>
    <w:rsid w:val="00671BFA"/>
    <w:rsid w:val="006746D5"/>
    <w:rsid w:val="00680032"/>
    <w:rsid w:val="00685B38"/>
    <w:rsid w:val="00686155"/>
    <w:rsid w:val="0068697C"/>
    <w:rsid w:val="00690BA6"/>
    <w:rsid w:val="00691F96"/>
    <w:rsid w:val="00695341"/>
    <w:rsid w:val="006A27C0"/>
    <w:rsid w:val="006A30E8"/>
    <w:rsid w:val="006A495B"/>
    <w:rsid w:val="006B1A62"/>
    <w:rsid w:val="006B391D"/>
    <w:rsid w:val="006B51D5"/>
    <w:rsid w:val="006B6507"/>
    <w:rsid w:val="006C0910"/>
    <w:rsid w:val="006D4743"/>
    <w:rsid w:val="006E06AF"/>
    <w:rsid w:val="006E3714"/>
    <w:rsid w:val="006E4851"/>
    <w:rsid w:val="006E5205"/>
    <w:rsid w:val="006F1468"/>
    <w:rsid w:val="006F26EB"/>
    <w:rsid w:val="006F7E38"/>
    <w:rsid w:val="00701F51"/>
    <w:rsid w:val="00703B7B"/>
    <w:rsid w:val="00705AAC"/>
    <w:rsid w:val="00706ABA"/>
    <w:rsid w:val="007254FC"/>
    <w:rsid w:val="00734ABF"/>
    <w:rsid w:val="007364E9"/>
    <w:rsid w:val="00736BC3"/>
    <w:rsid w:val="007426D8"/>
    <w:rsid w:val="00742870"/>
    <w:rsid w:val="0074290B"/>
    <w:rsid w:val="0074352C"/>
    <w:rsid w:val="00747892"/>
    <w:rsid w:val="00747956"/>
    <w:rsid w:val="00756229"/>
    <w:rsid w:val="00757C36"/>
    <w:rsid w:val="0077424E"/>
    <w:rsid w:val="00775170"/>
    <w:rsid w:val="00776D96"/>
    <w:rsid w:val="00777708"/>
    <w:rsid w:val="00781B49"/>
    <w:rsid w:val="00785132"/>
    <w:rsid w:val="0078614C"/>
    <w:rsid w:val="007862B7"/>
    <w:rsid w:val="007871F7"/>
    <w:rsid w:val="00787F91"/>
    <w:rsid w:val="00796B9D"/>
    <w:rsid w:val="007B7378"/>
    <w:rsid w:val="007C3C54"/>
    <w:rsid w:val="007D1298"/>
    <w:rsid w:val="007D179F"/>
    <w:rsid w:val="007D2EC5"/>
    <w:rsid w:val="007D5608"/>
    <w:rsid w:val="007E0F13"/>
    <w:rsid w:val="007E3CDD"/>
    <w:rsid w:val="007E5277"/>
    <w:rsid w:val="007E5320"/>
    <w:rsid w:val="007E57B7"/>
    <w:rsid w:val="007E7914"/>
    <w:rsid w:val="007F27A9"/>
    <w:rsid w:val="00803FF6"/>
    <w:rsid w:val="00804A7E"/>
    <w:rsid w:val="00805250"/>
    <w:rsid w:val="00805F56"/>
    <w:rsid w:val="00810DE8"/>
    <w:rsid w:val="008113B8"/>
    <w:rsid w:val="008123A1"/>
    <w:rsid w:val="00822391"/>
    <w:rsid w:val="00824D24"/>
    <w:rsid w:val="008272B1"/>
    <w:rsid w:val="008312AC"/>
    <w:rsid w:val="0083634B"/>
    <w:rsid w:val="00841018"/>
    <w:rsid w:val="00846225"/>
    <w:rsid w:val="00846AD2"/>
    <w:rsid w:val="00850408"/>
    <w:rsid w:val="00850EDB"/>
    <w:rsid w:val="00851518"/>
    <w:rsid w:val="00855F14"/>
    <w:rsid w:val="00870F3C"/>
    <w:rsid w:val="008727B4"/>
    <w:rsid w:val="008937FE"/>
    <w:rsid w:val="00893835"/>
    <w:rsid w:val="00895211"/>
    <w:rsid w:val="008954BD"/>
    <w:rsid w:val="008A1416"/>
    <w:rsid w:val="008A5795"/>
    <w:rsid w:val="008A5ED4"/>
    <w:rsid w:val="008B009D"/>
    <w:rsid w:val="008B505D"/>
    <w:rsid w:val="008D0368"/>
    <w:rsid w:val="008D162C"/>
    <w:rsid w:val="008D339F"/>
    <w:rsid w:val="008D3F4F"/>
    <w:rsid w:val="008D59B9"/>
    <w:rsid w:val="008D5B51"/>
    <w:rsid w:val="008F0C4A"/>
    <w:rsid w:val="008F156B"/>
    <w:rsid w:val="00904F47"/>
    <w:rsid w:val="00911A31"/>
    <w:rsid w:val="00915A40"/>
    <w:rsid w:val="00924288"/>
    <w:rsid w:val="00927678"/>
    <w:rsid w:val="00944B41"/>
    <w:rsid w:val="00950EE3"/>
    <w:rsid w:val="00955CC4"/>
    <w:rsid w:val="00960559"/>
    <w:rsid w:val="009658B0"/>
    <w:rsid w:val="009660A1"/>
    <w:rsid w:val="00974C39"/>
    <w:rsid w:val="00974E8C"/>
    <w:rsid w:val="0097531D"/>
    <w:rsid w:val="00982500"/>
    <w:rsid w:val="009835AB"/>
    <w:rsid w:val="00984AF6"/>
    <w:rsid w:val="00994437"/>
    <w:rsid w:val="00995E3B"/>
    <w:rsid w:val="009A1A5A"/>
    <w:rsid w:val="009B348B"/>
    <w:rsid w:val="009B7B9D"/>
    <w:rsid w:val="009D0A0B"/>
    <w:rsid w:val="009D17F7"/>
    <w:rsid w:val="009D25DB"/>
    <w:rsid w:val="009D58BE"/>
    <w:rsid w:val="009D60E4"/>
    <w:rsid w:val="009E530B"/>
    <w:rsid w:val="009E553E"/>
    <w:rsid w:val="009E5C3E"/>
    <w:rsid w:val="009F34E1"/>
    <w:rsid w:val="00A07A0F"/>
    <w:rsid w:val="00A16F01"/>
    <w:rsid w:val="00A206A8"/>
    <w:rsid w:val="00A2103F"/>
    <w:rsid w:val="00A22904"/>
    <w:rsid w:val="00A27BF1"/>
    <w:rsid w:val="00A3464B"/>
    <w:rsid w:val="00A41B5D"/>
    <w:rsid w:val="00A555B7"/>
    <w:rsid w:val="00A6172F"/>
    <w:rsid w:val="00A6227A"/>
    <w:rsid w:val="00A656B1"/>
    <w:rsid w:val="00A65DF8"/>
    <w:rsid w:val="00A72133"/>
    <w:rsid w:val="00A735FC"/>
    <w:rsid w:val="00A803D0"/>
    <w:rsid w:val="00A87DBC"/>
    <w:rsid w:val="00A9513F"/>
    <w:rsid w:val="00A95B2D"/>
    <w:rsid w:val="00A97AD5"/>
    <w:rsid w:val="00AA40F7"/>
    <w:rsid w:val="00AA471B"/>
    <w:rsid w:val="00AB4C1F"/>
    <w:rsid w:val="00AC33EF"/>
    <w:rsid w:val="00AC3A80"/>
    <w:rsid w:val="00AC7C84"/>
    <w:rsid w:val="00AE3FAB"/>
    <w:rsid w:val="00AE7308"/>
    <w:rsid w:val="00AF471B"/>
    <w:rsid w:val="00AF5804"/>
    <w:rsid w:val="00B006FB"/>
    <w:rsid w:val="00B02203"/>
    <w:rsid w:val="00B0518D"/>
    <w:rsid w:val="00B10651"/>
    <w:rsid w:val="00B114ED"/>
    <w:rsid w:val="00B26824"/>
    <w:rsid w:val="00B33143"/>
    <w:rsid w:val="00B6057C"/>
    <w:rsid w:val="00B67A06"/>
    <w:rsid w:val="00B72424"/>
    <w:rsid w:val="00B76581"/>
    <w:rsid w:val="00B95CF4"/>
    <w:rsid w:val="00BA371B"/>
    <w:rsid w:val="00BA3EDB"/>
    <w:rsid w:val="00BA57F7"/>
    <w:rsid w:val="00BA6897"/>
    <w:rsid w:val="00BA78E3"/>
    <w:rsid w:val="00BB75AE"/>
    <w:rsid w:val="00BD4CCB"/>
    <w:rsid w:val="00BD4F36"/>
    <w:rsid w:val="00BE08C9"/>
    <w:rsid w:val="00BF6288"/>
    <w:rsid w:val="00C035B4"/>
    <w:rsid w:val="00C05FDF"/>
    <w:rsid w:val="00C10164"/>
    <w:rsid w:val="00C128C4"/>
    <w:rsid w:val="00C149A2"/>
    <w:rsid w:val="00C16DF0"/>
    <w:rsid w:val="00C22AE0"/>
    <w:rsid w:val="00C24956"/>
    <w:rsid w:val="00C2737F"/>
    <w:rsid w:val="00C3011F"/>
    <w:rsid w:val="00C36720"/>
    <w:rsid w:val="00C43ED3"/>
    <w:rsid w:val="00C56A42"/>
    <w:rsid w:val="00C61846"/>
    <w:rsid w:val="00C63E0C"/>
    <w:rsid w:val="00C677FA"/>
    <w:rsid w:val="00C70280"/>
    <w:rsid w:val="00C71ABA"/>
    <w:rsid w:val="00C71B24"/>
    <w:rsid w:val="00C74164"/>
    <w:rsid w:val="00C743D0"/>
    <w:rsid w:val="00C86931"/>
    <w:rsid w:val="00C90316"/>
    <w:rsid w:val="00C93A39"/>
    <w:rsid w:val="00C964B9"/>
    <w:rsid w:val="00C9764D"/>
    <w:rsid w:val="00C977DC"/>
    <w:rsid w:val="00CB121B"/>
    <w:rsid w:val="00CB2578"/>
    <w:rsid w:val="00CC135A"/>
    <w:rsid w:val="00CC4322"/>
    <w:rsid w:val="00CE3782"/>
    <w:rsid w:val="00CE5181"/>
    <w:rsid w:val="00CE64D5"/>
    <w:rsid w:val="00CE72C2"/>
    <w:rsid w:val="00CF2CBC"/>
    <w:rsid w:val="00D04239"/>
    <w:rsid w:val="00D17335"/>
    <w:rsid w:val="00D22D9F"/>
    <w:rsid w:val="00D25924"/>
    <w:rsid w:val="00D41659"/>
    <w:rsid w:val="00D4626F"/>
    <w:rsid w:val="00D46DCD"/>
    <w:rsid w:val="00D51CC9"/>
    <w:rsid w:val="00D52F29"/>
    <w:rsid w:val="00D5336B"/>
    <w:rsid w:val="00D56FAA"/>
    <w:rsid w:val="00D723DE"/>
    <w:rsid w:val="00D8563D"/>
    <w:rsid w:val="00D86D3F"/>
    <w:rsid w:val="00D93271"/>
    <w:rsid w:val="00D959F1"/>
    <w:rsid w:val="00D95FCE"/>
    <w:rsid w:val="00DA2CA2"/>
    <w:rsid w:val="00DA32F6"/>
    <w:rsid w:val="00DA45E3"/>
    <w:rsid w:val="00DB29DD"/>
    <w:rsid w:val="00DC3B78"/>
    <w:rsid w:val="00DC424C"/>
    <w:rsid w:val="00DD2FD6"/>
    <w:rsid w:val="00DD41B8"/>
    <w:rsid w:val="00DD4B87"/>
    <w:rsid w:val="00DE27B7"/>
    <w:rsid w:val="00DE6FE7"/>
    <w:rsid w:val="00DE74D9"/>
    <w:rsid w:val="00E003EE"/>
    <w:rsid w:val="00E112B2"/>
    <w:rsid w:val="00E20A7B"/>
    <w:rsid w:val="00E265BF"/>
    <w:rsid w:val="00E26AE8"/>
    <w:rsid w:val="00E2731E"/>
    <w:rsid w:val="00E32D21"/>
    <w:rsid w:val="00E3454C"/>
    <w:rsid w:val="00E439C7"/>
    <w:rsid w:val="00E4765F"/>
    <w:rsid w:val="00E601F1"/>
    <w:rsid w:val="00E6340E"/>
    <w:rsid w:val="00E75F0B"/>
    <w:rsid w:val="00E81EA6"/>
    <w:rsid w:val="00E821C1"/>
    <w:rsid w:val="00E821D6"/>
    <w:rsid w:val="00E83B3E"/>
    <w:rsid w:val="00E95AB7"/>
    <w:rsid w:val="00EA68A4"/>
    <w:rsid w:val="00EA74D3"/>
    <w:rsid w:val="00EB105E"/>
    <w:rsid w:val="00ED6A8E"/>
    <w:rsid w:val="00ED7D96"/>
    <w:rsid w:val="00EE4E99"/>
    <w:rsid w:val="00F14426"/>
    <w:rsid w:val="00F1485D"/>
    <w:rsid w:val="00F15606"/>
    <w:rsid w:val="00F1613E"/>
    <w:rsid w:val="00F227D4"/>
    <w:rsid w:val="00F23A59"/>
    <w:rsid w:val="00F26D03"/>
    <w:rsid w:val="00F272A8"/>
    <w:rsid w:val="00F31274"/>
    <w:rsid w:val="00F33390"/>
    <w:rsid w:val="00F35E80"/>
    <w:rsid w:val="00F44A05"/>
    <w:rsid w:val="00F52C9D"/>
    <w:rsid w:val="00F635F5"/>
    <w:rsid w:val="00F648A1"/>
    <w:rsid w:val="00F6712E"/>
    <w:rsid w:val="00F737B2"/>
    <w:rsid w:val="00F74C25"/>
    <w:rsid w:val="00F839B1"/>
    <w:rsid w:val="00F915C7"/>
    <w:rsid w:val="00FB02F7"/>
    <w:rsid w:val="00FB196C"/>
    <w:rsid w:val="00FB5172"/>
    <w:rsid w:val="00FC1DE6"/>
    <w:rsid w:val="00FD0FDE"/>
    <w:rsid w:val="00FD6A46"/>
    <w:rsid w:val="00FE1FB5"/>
    <w:rsid w:val="00FE6A2E"/>
    <w:rsid w:val="00FE79FC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CB6E118"/>
  <w15:docId w15:val="{903D968E-A460-4EE2-9629-E9A9EBFE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6229"/>
  </w:style>
  <w:style w:type="paragraph" w:styleId="Nagwek1">
    <w:name w:val="heading 1"/>
    <w:basedOn w:val="Normalny"/>
    <w:next w:val="Normalny"/>
    <w:link w:val="Nagwek1Znak"/>
    <w:uiPriority w:val="99"/>
    <w:qFormat/>
    <w:rsid w:val="00EA74D3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A74D3"/>
    <w:pPr>
      <w:keepNext/>
      <w:autoSpaceDE w:val="0"/>
      <w:autoSpaceDN w:val="0"/>
      <w:spacing w:after="0" w:line="240" w:lineRule="auto"/>
      <w:jc w:val="center"/>
      <w:outlineLvl w:val="1"/>
    </w:pPr>
    <w:rPr>
      <w:rFonts w:ascii="Garamond" w:eastAsia="Times New Roman" w:hAnsi="Garamond" w:cs="Garamond"/>
      <w:b/>
      <w:bCs/>
      <w:sz w:val="32"/>
      <w:szCs w:val="32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74D3"/>
    <w:pPr>
      <w:keepNext/>
      <w:shd w:val="clear" w:color="auto" w:fill="FFFFFF"/>
      <w:tabs>
        <w:tab w:val="left" w:leader="dot" w:pos="4596"/>
      </w:tabs>
      <w:autoSpaceDE w:val="0"/>
      <w:autoSpaceDN w:val="0"/>
      <w:spacing w:after="0" w:line="240" w:lineRule="auto"/>
      <w:ind w:right="285"/>
      <w:outlineLvl w:val="2"/>
    </w:pPr>
    <w:rPr>
      <w:rFonts w:ascii="Garamond" w:eastAsia="Times New Roman" w:hAnsi="Garamond" w:cs="Garamond"/>
      <w:b/>
      <w:bCs/>
      <w:color w:val="000000"/>
      <w:sz w:val="24"/>
      <w:szCs w:val="24"/>
      <w:lang w:eastAsia="pl-PL" w:bidi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A74D3"/>
    <w:pPr>
      <w:keepNext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A74D3"/>
    <w:pPr>
      <w:keepNext/>
      <w:autoSpaceDE w:val="0"/>
      <w:autoSpaceDN w:val="0"/>
      <w:spacing w:after="0" w:line="360" w:lineRule="auto"/>
      <w:ind w:firstLine="708"/>
      <w:jc w:val="both"/>
      <w:outlineLvl w:val="4"/>
    </w:pPr>
    <w:rPr>
      <w:rFonts w:ascii="Arial" w:eastAsia="Times New Roman" w:hAnsi="Arial" w:cs="Arial"/>
      <w:b/>
      <w:bCs/>
      <w:color w:val="00000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74D3"/>
    <w:pPr>
      <w:keepNext/>
      <w:autoSpaceDE w:val="0"/>
      <w:autoSpaceDN w:val="0"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74D3"/>
    <w:pPr>
      <w:keepNext/>
      <w:autoSpaceDE w:val="0"/>
      <w:autoSpaceDN w:val="0"/>
      <w:spacing w:before="120" w:after="0" w:line="360" w:lineRule="auto"/>
      <w:jc w:val="center"/>
      <w:outlineLvl w:val="6"/>
    </w:pPr>
    <w:rPr>
      <w:rFonts w:ascii="Tahoma" w:eastAsia="Times New Roman" w:hAnsi="Tahoma" w:cs="Tahoma"/>
      <w:b/>
      <w:bCs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CC9"/>
  </w:style>
  <w:style w:type="paragraph" w:styleId="Stopka">
    <w:name w:val="footer"/>
    <w:basedOn w:val="Normalny"/>
    <w:link w:val="Stopka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CC9"/>
  </w:style>
  <w:style w:type="paragraph" w:styleId="Zwykytekst">
    <w:name w:val="Plain Text"/>
    <w:basedOn w:val="Normalny"/>
    <w:link w:val="ZwykytekstZnak"/>
    <w:uiPriority w:val="99"/>
    <w:unhideWhenUsed/>
    <w:rsid w:val="003B4A06"/>
    <w:pPr>
      <w:spacing w:after="0" w:line="240" w:lineRule="auto"/>
    </w:pPr>
    <w:rPr>
      <w:rFonts w:ascii="Calibri" w:hAnsi="Calibri"/>
      <w:szCs w:val="21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B4A06"/>
    <w:rPr>
      <w:rFonts w:ascii="Calibri" w:hAnsi="Calibri"/>
      <w:szCs w:val="21"/>
      <w:lang w:bidi="ar-SA"/>
    </w:rPr>
  </w:style>
  <w:style w:type="paragraph" w:styleId="NormalnyWeb">
    <w:name w:val="Normal (Web)"/>
    <w:basedOn w:val="Normalny"/>
    <w:uiPriority w:val="99"/>
    <w:unhideWhenUsed/>
    <w:rsid w:val="003B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47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F47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F47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F47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7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AF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71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9"/>
    <w:rsid w:val="00EA74D3"/>
    <w:rPr>
      <w:rFonts w:ascii="Times New Roman" w:eastAsia="Times New Roman" w:hAnsi="Times New Roman" w:cs="Times New Roman"/>
      <w:b/>
      <w:bCs/>
      <w:sz w:val="32"/>
      <w:szCs w:val="32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EA74D3"/>
    <w:rPr>
      <w:rFonts w:ascii="Garamond" w:eastAsia="Times New Roman" w:hAnsi="Garamond" w:cs="Garamond"/>
      <w:b/>
      <w:bCs/>
      <w:sz w:val="32"/>
      <w:szCs w:val="32"/>
      <w:lang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EA74D3"/>
    <w:rPr>
      <w:rFonts w:ascii="Garamond" w:eastAsia="Times New Roman" w:hAnsi="Garamond" w:cs="Garamond"/>
      <w:b/>
      <w:bCs/>
      <w:color w:val="000000"/>
      <w:sz w:val="24"/>
      <w:szCs w:val="24"/>
      <w:shd w:val="clear" w:color="auto" w:fill="FFFFFF"/>
      <w:lang w:eastAsia="pl-PL" w:bidi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EA74D3"/>
    <w:rPr>
      <w:rFonts w:ascii="Times New Roman" w:eastAsia="Times New Roman" w:hAnsi="Times New Roman" w:cs="Times New Roman"/>
      <w:b/>
      <w:bCs/>
      <w:sz w:val="28"/>
      <w:szCs w:val="28"/>
      <w:lang w:eastAsia="pl-PL" w:bidi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EA74D3"/>
    <w:rPr>
      <w:rFonts w:ascii="Arial" w:eastAsia="Times New Roman" w:hAnsi="Arial" w:cs="Arial"/>
      <w:b/>
      <w:bCs/>
      <w:color w:val="000000"/>
      <w:lang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EA74D3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EA74D3"/>
    <w:rPr>
      <w:rFonts w:ascii="Tahoma" w:eastAsia="Times New Roman" w:hAnsi="Tahoma" w:cs="Tahoma"/>
      <w:b/>
      <w:bCs/>
      <w:lang w:eastAsia="pl-PL" w:bidi="ar-SA"/>
    </w:rPr>
  </w:style>
  <w:style w:type="paragraph" w:styleId="Tytu">
    <w:name w:val="Title"/>
    <w:basedOn w:val="Normalny"/>
    <w:link w:val="TytuZnak"/>
    <w:uiPriority w:val="99"/>
    <w:qFormat/>
    <w:rsid w:val="00EA74D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rsid w:val="00EA74D3"/>
    <w:rPr>
      <w:rFonts w:ascii="Times New Roman" w:eastAsia="Times New Roman" w:hAnsi="Times New Roman" w:cs="Times New Roman"/>
      <w:b/>
      <w:bCs/>
      <w:sz w:val="24"/>
      <w:szCs w:val="24"/>
      <w:lang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EA74D3"/>
    <w:pPr>
      <w:autoSpaceDE w:val="0"/>
      <w:autoSpaceDN w:val="0"/>
      <w:spacing w:before="60" w:after="0" w:line="288" w:lineRule="auto"/>
    </w:pPr>
    <w:rPr>
      <w:rFonts w:ascii="Times New Roman" w:eastAsia="Times New Roman" w:hAnsi="Times New Roman" w:cs="Times New Roman"/>
      <w:b/>
      <w:bCs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74D3"/>
    <w:rPr>
      <w:rFonts w:ascii="Times New Roman" w:eastAsia="Times New Roman" w:hAnsi="Times New Roman" w:cs="Times New Roman"/>
      <w:b/>
      <w:bCs/>
      <w:lang w:eastAsia="pl-PL" w:bidi="ar-SA"/>
    </w:rPr>
  </w:style>
  <w:style w:type="character" w:styleId="Numerstrony">
    <w:name w:val="page number"/>
    <w:uiPriority w:val="99"/>
    <w:rsid w:val="00EA74D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EA74D3"/>
    <w:p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A74D3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EA74D3"/>
    <w:pPr>
      <w:shd w:val="clear" w:color="auto" w:fill="FFFFFF"/>
      <w:autoSpaceDE w:val="0"/>
      <w:autoSpaceDN w:val="0"/>
      <w:spacing w:before="238" w:after="0" w:line="240" w:lineRule="auto"/>
      <w:ind w:hanging="360"/>
      <w:jc w:val="both"/>
    </w:pPr>
    <w:rPr>
      <w:rFonts w:ascii="Arial" w:eastAsia="Times New Roman" w:hAnsi="Arial" w:cs="Arial"/>
      <w:color w:val="00000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A74D3"/>
    <w:rPr>
      <w:rFonts w:ascii="Arial" w:eastAsia="Times New Roman" w:hAnsi="Arial" w:cs="Arial"/>
      <w:color w:val="000000"/>
      <w:shd w:val="clear" w:color="auto" w:fill="FFFFFF"/>
      <w:lang w:eastAsia="pl-PL" w:bidi="ar-SA"/>
    </w:rPr>
  </w:style>
  <w:style w:type="paragraph" w:styleId="Tekstpodstawowy3">
    <w:name w:val="Body Text 3"/>
    <w:basedOn w:val="Normalny"/>
    <w:link w:val="Tekstpodstawowy3Znak"/>
    <w:uiPriority w:val="99"/>
    <w:rsid w:val="00EA74D3"/>
    <w:pPr>
      <w:autoSpaceDE w:val="0"/>
      <w:autoSpaceDN w:val="0"/>
      <w:spacing w:after="0" w:line="360" w:lineRule="auto"/>
      <w:jc w:val="both"/>
    </w:pPr>
    <w:rPr>
      <w:rFonts w:ascii="Arial" w:eastAsia="Times New Roman" w:hAnsi="Arial" w:cs="Arial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A74D3"/>
    <w:rPr>
      <w:rFonts w:ascii="Arial" w:eastAsia="Times New Roman" w:hAnsi="Arial" w:cs="Arial"/>
      <w:lang w:eastAsia="pl-PL" w:bidi="ar-SA"/>
    </w:rPr>
  </w:style>
  <w:style w:type="paragraph" w:customStyle="1" w:styleId="BodyText21">
    <w:name w:val="Body Text 21"/>
    <w:basedOn w:val="Normalny"/>
    <w:rsid w:val="00EA74D3"/>
    <w:pPr>
      <w:widowControl w:val="0"/>
      <w:tabs>
        <w:tab w:val="left" w:pos="7797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styleId="Hipercze">
    <w:name w:val="Hyperlink"/>
    <w:uiPriority w:val="99"/>
    <w:rsid w:val="00EA74D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EA74D3"/>
    <w:pPr>
      <w:autoSpaceDE w:val="0"/>
      <w:autoSpaceDN w:val="0"/>
      <w:spacing w:after="0" w:line="240" w:lineRule="auto"/>
      <w:ind w:left="709" w:hanging="283"/>
      <w:jc w:val="both"/>
    </w:pPr>
    <w:rPr>
      <w:rFonts w:ascii="Tahoma" w:eastAsia="Times New Roman" w:hAnsi="Tahoma" w:cs="Tahoma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A74D3"/>
    <w:rPr>
      <w:rFonts w:ascii="Tahoma" w:eastAsia="Times New Roman" w:hAnsi="Tahoma" w:cs="Tahoma"/>
      <w:lang w:eastAsia="pl-PL" w:bidi="ar-SA"/>
    </w:rPr>
  </w:style>
  <w:style w:type="table" w:styleId="Tabela-Siatka">
    <w:name w:val="Table Grid"/>
    <w:basedOn w:val="Standardowy"/>
    <w:uiPriority w:val="59"/>
    <w:rsid w:val="00EA74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EA74D3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Mapadokumentu">
    <w:name w:val="Document Map"/>
    <w:basedOn w:val="Normalny"/>
    <w:link w:val="MapadokumentuZnak"/>
    <w:uiPriority w:val="99"/>
    <w:semiHidden/>
    <w:rsid w:val="00EA74D3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pl-PL" w:bidi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A74D3"/>
    <w:rPr>
      <w:rFonts w:ascii="Tahoma" w:eastAsia="Times New Roman" w:hAnsi="Tahoma" w:cs="Tahoma"/>
      <w:sz w:val="20"/>
      <w:szCs w:val="20"/>
      <w:shd w:val="clear" w:color="auto" w:fill="00008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rsid w:val="00EA74D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A74D3"/>
    <w:rPr>
      <w:rFonts w:ascii="Calibri" w:eastAsia="Times New Roman" w:hAnsi="Calibri" w:cs="Times New Roman"/>
      <w:sz w:val="20"/>
      <w:szCs w:val="20"/>
      <w:lang w:bidi="ar-SA"/>
    </w:rPr>
  </w:style>
  <w:style w:type="character" w:styleId="Pogrubienie">
    <w:name w:val="Strong"/>
    <w:uiPriority w:val="22"/>
    <w:qFormat/>
    <w:rsid w:val="00EA74D3"/>
    <w:rPr>
      <w:rFonts w:cs="Times New Roman"/>
      <w:b/>
    </w:rPr>
  </w:style>
  <w:style w:type="paragraph" w:styleId="Akapitzlist">
    <w:name w:val="List Paragraph"/>
    <w:aliases w:val="L1,Numerowanie,Akapit z listą siwz,Wypunktowanie,sw tekst,Akapit z listą2,Bullet List,FooterText,numbered,Paragraphe de liste1,lp1,Preambuła,List Paragraph,CP-UC,CP-Punkty,List - bullets,Equipment,Bullet 1,List Paragraph Char Char,b1,Ref"/>
    <w:basedOn w:val="Normalny"/>
    <w:link w:val="AkapitzlistZnak"/>
    <w:uiPriority w:val="34"/>
    <w:qFormat/>
    <w:rsid w:val="00EA74D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bidi="ar-SA"/>
    </w:rPr>
  </w:style>
  <w:style w:type="character" w:customStyle="1" w:styleId="AkapitzlistZnak">
    <w:name w:val="Akapit z listą Znak"/>
    <w:aliases w:val="L1 Znak,Numerowanie Znak,Akapit z listą siwz Znak,Wypunktowanie Znak,sw tekst Znak,Akapit z listą2 Znak,Bullet List Znak,FooterText Znak,numbered Znak,Paragraphe de liste1 Znak,lp1 Znak,Preambuła Znak,List Paragraph Znak,CP-UC Znak"/>
    <w:link w:val="Akapitzlist"/>
    <w:uiPriority w:val="34"/>
    <w:qFormat/>
    <w:locked/>
    <w:rsid w:val="00EA74D3"/>
    <w:rPr>
      <w:rFonts w:ascii="Calibri" w:eastAsia="Times New Roman" w:hAnsi="Calibri" w:cs="Times New Roman"/>
      <w:lang w:bidi="ar-SA"/>
    </w:rPr>
  </w:style>
  <w:style w:type="paragraph" w:customStyle="1" w:styleId="Akapitzlist1">
    <w:name w:val="Akapit z listą1"/>
    <w:basedOn w:val="Normalny"/>
    <w:link w:val="ListParagraphChar"/>
    <w:rsid w:val="00EA74D3"/>
    <w:pPr>
      <w:spacing w:after="200" w:line="252" w:lineRule="auto"/>
      <w:ind w:left="720"/>
      <w:contextualSpacing/>
    </w:pPr>
    <w:rPr>
      <w:rFonts w:ascii="Cambria" w:eastAsia="Times New Roman" w:hAnsi="Cambria" w:cs="Times New Roman"/>
      <w:lang w:eastAsia="pl-PL" w:bidi="ar-SA"/>
    </w:rPr>
  </w:style>
  <w:style w:type="character" w:customStyle="1" w:styleId="ListParagraphChar">
    <w:name w:val="List Paragraph Char"/>
    <w:link w:val="Akapitzlist1"/>
    <w:locked/>
    <w:rsid w:val="00EA74D3"/>
    <w:rPr>
      <w:rFonts w:ascii="Cambria" w:eastAsia="Times New Roman" w:hAnsi="Cambria" w:cs="Times New Roman"/>
      <w:lang w:eastAsia="pl-PL" w:bidi="ar-SA"/>
    </w:rPr>
  </w:style>
  <w:style w:type="paragraph" w:customStyle="1" w:styleId="Default">
    <w:name w:val="Default"/>
    <w:rsid w:val="00EA74D3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 w:bidi="ar-SA"/>
    </w:rPr>
  </w:style>
  <w:style w:type="character" w:customStyle="1" w:styleId="st">
    <w:name w:val="st"/>
    <w:uiPriority w:val="99"/>
    <w:rsid w:val="00EA74D3"/>
  </w:style>
  <w:style w:type="character" w:styleId="Odwoanieprzypisukocowego">
    <w:name w:val="endnote reference"/>
    <w:uiPriority w:val="99"/>
    <w:rsid w:val="00EA74D3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EA74D3"/>
    <w:rPr>
      <w:rFonts w:cs="Times New Roman"/>
      <w:i/>
      <w:iCs/>
    </w:rPr>
  </w:style>
  <w:style w:type="character" w:customStyle="1" w:styleId="tgc">
    <w:name w:val="_tgc"/>
    <w:uiPriority w:val="99"/>
    <w:rsid w:val="00EA74D3"/>
    <w:rPr>
      <w:rFonts w:cs="Times New Roman"/>
    </w:rPr>
  </w:style>
  <w:style w:type="paragraph" w:customStyle="1" w:styleId="poparagrafie">
    <w:name w:val="poparagrafie"/>
    <w:basedOn w:val="Normalny"/>
    <w:uiPriority w:val="99"/>
    <w:rsid w:val="00EA74D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paragraph" w:customStyle="1" w:styleId="msonormalcxspdrugie">
    <w:name w:val="msonormalcxspdrugie"/>
    <w:basedOn w:val="Normalny"/>
    <w:uiPriority w:val="99"/>
    <w:rsid w:val="00EA7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A74D3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A74D3"/>
    <w:rPr>
      <w:rFonts w:ascii="Calibri" w:eastAsia="Times New Roman" w:hAnsi="Calibri" w:cs="Times New Roman"/>
      <w:sz w:val="20"/>
      <w:szCs w:val="20"/>
      <w:lang w:bidi="ar-SA"/>
    </w:rPr>
  </w:style>
  <w:style w:type="paragraph" w:styleId="Tekstpodstawowywcity">
    <w:name w:val="Body Text Indent"/>
    <w:basedOn w:val="Normalny"/>
    <w:link w:val="TekstpodstawowywcityZnak"/>
    <w:rsid w:val="00EA74D3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74D3"/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character" w:customStyle="1" w:styleId="FontStyle21">
    <w:name w:val="Font Style21"/>
    <w:uiPriority w:val="99"/>
    <w:rsid w:val="00EA74D3"/>
    <w:rPr>
      <w:rFonts w:ascii="Times New Roman" w:hAnsi="Times New Roman" w:cs="Times New Roman"/>
      <w:sz w:val="20"/>
      <w:szCs w:val="20"/>
    </w:rPr>
  </w:style>
  <w:style w:type="paragraph" w:customStyle="1" w:styleId="Kreska">
    <w:name w:val="Kreska"/>
    <w:basedOn w:val="Normalny"/>
    <w:uiPriority w:val="99"/>
    <w:rsid w:val="00EA74D3"/>
    <w:pPr>
      <w:numPr>
        <w:numId w:val="4"/>
      </w:numPr>
      <w:tabs>
        <w:tab w:val="left" w:pos="794"/>
      </w:tabs>
      <w:spacing w:after="0" w:line="360" w:lineRule="auto"/>
      <w:ind w:left="794" w:hanging="284"/>
      <w:jc w:val="both"/>
    </w:pPr>
    <w:rPr>
      <w:rFonts w:ascii="Arial" w:eastAsia="Times New Roman" w:hAnsi="Arial" w:cs="Arial"/>
      <w:sz w:val="24"/>
      <w:szCs w:val="24"/>
      <w:lang w:eastAsia="pl-PL" w:bidi="ar-SA"/>
    </w:rPr>
  </w:style>
  <w:style w:type="character" w:customStyle="1" w:styleId="postbody">
    <w:name w:val="postbody"/>
    <w:uiPriority w:val="99"/>
    <w:rsid w:val="00EA74D3"/>
    <w:rPr>
      <w:rFonts w:cs="Times New Roman"/>
    </w:rPr>
  </w:style>
  <w:style w:type="paragraph" w:customStyle="1" w:styleId="Akapitzlist3">
    <w:name w:val="Akapit z listą3"/>
    <w:basedOn w:val="Normalny"/>
    <w:uiPriority w:val="99"/>
    <w:rsid w:val="00EA74D3"/>
    <w:pPr>
      <w:suppressAutoHyphens/>
      <w:spacing w:after="200" w:line="276" w:lineRule="auto"/>
      <w:ind w:left="708"/>
    </w:pPr>
    <w:rPr>
      <w:rFonts w:ascii="Calibri" w:eastAsia="MS Mincho" w:hAnsi="Calibri" w:cs="Calibri"/>
      <w:lang w:eastAsia="zh-CN" w:bidi="ar-SA"/>
    </w:rPr>
  </w:style>
  <w:style w:type="paragraph" w:styleId="Poprawka">
    <w:name w:val="Revision"/>
    <w:hidden/>
    <w:uiPriority w:val="99"/>
    <w:semiHidden/>
    <w:rsid w:val="00EA74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paragraph" w:styleId="Bezodstpw">
    <w:name w:val="No Spacing"/>
    <w:uiPriority w:val="1"/>
    <w:qFormat/>
    <w:rsid w:val="00EA74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EA74D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 w:bidi="ar-SA"/>
    </w:rPr>
  </w:style>
  <w:style w:type="character" w:customStyle="1" w:styleId="PodtytuZnak">
    <w:name w:val="Podtytuł Znak"/>
    <w:basedOn w:val="Domylnaczcionkaakapitu"/>
    <w:link w:val="Podtytu"/>
    <w:rsid w:val="00EA74D3"/>
    <w:rPr>
      <w:rFonts w:ascii="Cambria" w:eastAsia="Times New Roman" w:hAnsi="Cambria" w:cs="Times New Roman"/>
      <w:sz w:val="24"/>
      <w:szCs w:val="24"/>
      <w:lang w:eastAsia="pl-PL" w:bidi="ar-SA"/>
    </w:rPr>
  </w:style>
  <w:style w:type="paragraph" w:customStyle="1" w:styleId="TableParagraph">
    <w:name w:val="Table Paragraph"/>
    <w:basedOn w:val="Normalny"/>
    <w:uiPriority w:val="1"/>
    <w:qFormat/>
    <w:rsid w:val="00EA74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ar-SA"/>
    </w:rPr>
  </w:style>
  <w:style w:type="paragraph" w:customStyle="1" w:styleId="Domy">
    <w:name w:val="Domy"/>
    <w:rsid w:val="00EA74D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 w:bidi="ar-SA"/>
    </w:rPr>
  </w:style>
  <w:style w:type="paragraph" w:customStyle="1" w:styleId="WW-Tekstpodstawowy3">
    <w:name w:val="WW-Tekst podstawowy 3"/>
    <w:basedOn w:val="Domy"/>
    <w:rsid w:val="00EA74D3"/>
    <w:pPr>
      <w:jc w:val="both"/>
    </w:pPr>
    <w:rPr>
      <w:rFonts w:ascii="Comic Sans MS" w:hAnsi="Comic Sans MS"/>
      <w:lang w:val="de-DE"/>
    </w:rPr>
  </w:style>
  <w:style w:type="character" w:styleId="Odwoanieprzypisudolnego">
    <w:name w:val="footnote reference"/>
    <w:aliases w:val="Footnote Reference Number,Footnote symbol,Footnote,Odwołanie przypisu"/>
    <w:basedOn w:val="Domylnaczcionkaakapitu"/>
    <w:uiPriority w:val="99"/>
    <w:unhideWhenUsed/>
    <w:rsid w:val="00257DA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3011F"/>
    <w:rPr>
      <w:color w:val="954F72" w:themeColor="followedHyperlink"/>
      <w:u w:val="single"/>
    </w:rPr>
  </w:style>
  <w:style w:type="character" w:customStyle="1" w:styleId="normalnychar">
    <w:name w:val="normalny__char"/>
    <w:rsid w:val="006B391D"/>
  </w:style>
  <w:style w:type="paragraph" w:customStyle="1" w:styleId="normalny0">
    <w:name w:val="normalny"/>
    <w:basedOn w:val="Normalny"/>
    <w:uiPriority w:val="99"/>
    <w:rsid w:val="006B3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akapit0020z0020list0105char">
    <w:name w:val="akapit_0020z_0020list_0105__char"/>
    <w:rsid w:val="006B391D"/>
  </w:style>
  <w:style w:type="character" w:customStyle="1" w:styleId="list0020paragraphchar1">
    <w:name w:val="list_0020paragraph__char1"/>
    <w:basedOn w:val="Domylnaczcionkaakapitu"/>
    <w:rsid w:val="00B95CF4"/>
    <w:rPr>
      <w:rFonts w:ascii="Arial" w:hAnsi="Arial" w:cs="Arial" w:hint="default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E439C7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439C7"/>
    <w:pPr>
      <w:widowControl w:val="0"/>
      <w:shd w:val="clear" w:color="auto" w:fill="FFFFFF"/>
      <w:spacing w:before="60" w:after="0" w:line="216" w:lineRule="exact"/>
      <w:ind w:hanging="440"/>
      <w:jc w:val="both"/>
    </w:pPr>
    <w:rPr>
      <w:rFonts w:ascii="Arial" w:eastAsia="Arial" w:hAnsi="Arial" w:cs="Arial"/>
      <w:sz w:val="17"/>
      <w:szCs w:val="17"/>
    </w:rPr>
  </w:style>
  <w:style w:type="numbering" w:customStyle="1" w:styleId="WWNum29">
    <w:name w:val="WWNum29"/>
    <w:rsid w:val="007E0F13"/>
    <w:pPr>
      <w:numPr>
        <w:numId w:val="23"/>
      </w:numPr>
    </w:pPr>
  </w:style>
  <w:style w:type="character" w:customStyle="1" w:styleId="FontStyle12">
    <w:name w:val="Font Style12"/>
    <w:rsid w:val="007E0F13"/>
    <w:rPr>
      <w:rFonts w:ascii="Sylfaen" w:hAnsi="Sylfaen" w:cs="Sylfaen"/>
      <w:sz w:val="20"/>
      <w:szCs w:val="20"/>
    </w:rPr>
  </w:style>
  <w:style w:type="paragraph" w:customStyle="1" w:styleId="Style6">
    <w:name w:val="Style6"/>
    <w:basedOn w:val="Normalny"/>
    <w:rsid w:val="007E0F13"/>
    <w:pPr>
      <w:widowControl w:val="0"/>
      <w:autoSpaceDE w:val="0"/>
      <w:spacing w:after="0" w:line="293" w:lineRule="exact"/>
      <w:ind w:hanging="350"/>
      <w:jc w:val="both"/>
    </w:pPr>
    <w:rPr>
      <w:rFonts w:ascii="Sylfaen" w:eastAsia="Times New Roman" w:hAnsi="Sylfaen" w:cs="Arial"/>
      <w:kern w:val="3"/>
      <w:sz w:val="24"/>
      <w:szCs w:val="24"/>
      <w:lang w:eastAsia="ar-SA" w:bidi="ar-SA"/>
    </w:rPr>
  </w:style>
  <w:style w:type="numbering" w:customStyle="1" w:styleId="WWNum291">
    <w:name w:val="WWNum291"/>
    <w:rsid w:val="000E5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4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D8C5A-FA2E-4E94-BBD9-4098C83C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3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 PIG-PIB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 mr.k</dc:creator>
  <cp:lastModifiedBy>Grabowski Łukasz</cp:lastModifiedBy>
  <cp:revision>95</cp:revision>
  <cp:lastPrinted>2025-05-29T08:16:00Z</cp:lastPrinted>
  <dcterms:created xsi:type="dcterms:W3CDTF">2023-09-01T14:53:00Z</dcterms:created>
  <dcterms:modified xsi:type="dcterms:W3CDTF">2025-06-06T10:27:00Z</dcterms:modified>
</cp:coreProperties>
</file>