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75DFA7B1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29049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837192">
        <w:rPr>
          <w:rFonts w:asciiTheme="minorHAnsi" w:eastAsia="Calibri" w:hAnsiTheme="minorHAnsi" w:cstheme="minorHAnsi"/>
          <w:sz w:val="22"/>
          <w:szCs w:val="22"/>
        </w:rPr>
        <w:t>21</w:t>
      </w:r>
      <w:r w:rsidR="009D67D3">
        <w:rPr>
          <w:rFonts w:asciiTheme="minorHAnsi" w:eastAsia="Calibri" w:hAnsiTheme="minorHAnsi" w:cstheme="minorHAnsi"/>
          <w:sz w:val="22"/>
          <w:szCs w:val="22"/>
        </w:rPr>
        <w:t>.05</w:t>
      </w:r>
      <w:r w:rsidR="00D62F13">
        <w:rPr>
          <w:rFonts w:asciiTheme="minorHAnsi" w:eastAsia="Calibri" w:hAnsiTheme="minorHAnsi" w:cstheme="minorHAnsi"/>
          <w:sz w:val="22"/>
          <w:szCs w:val="22"/>
        </w:rPr>
        <w:t>.202</w:t>
      </w:r>
      <w:r w:rsidR="000C5993">
        <w:rPr>
          <w:rFonts w:asciiTheme="minorHAnsi" w:eastAsia="Calibri" w:hAnsiTheme="minorHAnsi" w:cstheme="minorHAnsi"/>
          <w:sz w:val="22"/>
          <w:szCs w:val="22"/>
        </w:rPr>
        <w:t>5</w:t>
      </w:r>
      <w:r w:rsidR="00293274">
        <w:rPr>
          <w:rFonts w:asciiTheme="minorHAnsi" w:eastAsia="Calibri" w:hAnsiTheme="minorHAnsi" w:cstheme="minorHAnsi"/>
          <w:sz w:val="22"/>
          <w:szCs w:val="22"/>
        </w:rPr>
        <w:t xml:space="preserve"> r.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6272E898" w14:textId="012562FF" w:rsidR="00AD21FB" w:rsidRPr="004E6B4C" w:rsidRDefault="005E4033" w:rsidP="00E4351B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Zapytanie Ofertowe</w:t>
      </w: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88B7634" w14:textId="1B5F7DB0" w:rsidR="003255A7" w:rsidRPr="007C1A19" w:rsidRDefault="005E4033" w:rsidP="007C1A19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7D559AD5" w14:textId="5A428D7F" w:rsidR="005E4033" w:rsidRPr="004E6B4C" w:rsidRDefault="00887470" w:rsidP="003255A7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</w:t>
      </w:r>
    </w:p>
    <w:p w14:paraId="5821DD48" w14:textId="77777777" w:rsidR="00887470" w:rsidRPr="004E6B4C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l. M. Golisza 10, 71-682 Szczecin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B0A7794" w:rsidR="005E4033" w:rsidRPr="004E6B4C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0BD0F733" w14:textId="77777777" w:rsidR="004E6B4C" w:rsidRDefault="004E6B4C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176E828" w14:textId="3A7AB115" w:rsidR="008574BC" w:rsidRPr="004E6B4C" w:rsidRDefault="0029049C" w:rsidP="009D3BA6">
      <w:pPr>
        <w:tabs>
          <w:tab w:val="left" w:pos="540"/>
        </w:tabs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29049C">
        <w:rPr>
          <w:rFonts w:asciiTheme="minorHAnsi" w:eastAsia="Calibri" w:hAnsiTheme="minorHAnsi" w:cstheme="minorHAnsi"/>
          <w:b/>
          <w:sz w:val="22"/>
          <w:szCs w:val="22"/>
        </w:rPr>
        <w:t>„Najem wewnętrznych mat wielofunkcyjnych dla potrzeb ZWiK Sp. z o.o. w Szczecinie”</w:t>
      </w:r>
    </w:p>
    <w:p w14:paraId="1B845A87" w14:textId="77777777" w:rsidR="00CC16BF" w:rsidRPr="00125E80" w:rsidRDefault="00CC16BF" w:rsidP="00CC16BF">
      <w:pPr>
        <w:tabs>
          <w:tab w:val="left" w:pos="540"/>
        </w:tabs>
        <w:jc w:val="center"/>
        <w:rPr>
          <w:rFonts w:ascii="Calibri" w:hAnsi="Calibri" w:cs="Calibri"/>
          <w:b/>
          <w:i/>
          <w:color w:val="002060"/>
          <w:sz w:val="22"/>
          <w:szCs w:val="22"/>
        </w:rPr>
      </w:pPr>
    </w:p>
    <w:p w14:paraId="2ECB9C4F" w14:textId="77777777" w:rsidR="00382D45" w:rsidRPr="004E6B4C" w:rsidRDefault="00382D45" w:rsidP="00382D45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5438508C" w14:textId="03AD304C" w:rsidR="00382D45" w:rsidRDefault="00382D45" w:rsidP="00382D45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Zakład Wodociągów i Kanalizacji Sp. z o. o. w Szczecinie oświadcza, że posiada status dużego przedsiębiorcy </w:t>
      </w:r>
      <w:r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>w rozumieniu przepisów ustawy z dnia 8 marca 2013 r. o przeciwdziałaniu nadmiernym opóźnieniom w transakcjach handlowych</w:t>
      </w:r>
      <w:r>
        <w:rPr>
          <w:rFonts w:asciiTheme="minorHAnsi" w:hAnsiTheme="minorHAnsi" w:cstheme="minorHAnsi"/>
          <w:sz w:val="20"/>
          <w:szCs w:val="22"/>
          <w:lang w:eastAsia="pl-PL"/>
        </w:rPr>
        <w:t xml:space="preserve"> (Dz.U.  z 2023 r. poz. 179</w:t>
      </w:r>
      <w:r w:rsidR="00F573AB">
        <w:rPr>
          <w:rFonts w:asciiTheme="minorHAnsi" w:hAnsiTheme="minorHAnsi" w:cstheme="minorHAnsi"/>
          <w:sz w:val="20"/>
          <w:szCs w:val="22"/>
          <w:lang w:eastAsia="pl-PL"/>
        </w:rPr>
        <w:t>0</w:t>
      </w:r>
      <w:r>
        <w:rPr>
          <w:rFonts w:asciiTheme="minorHAnsi" w:hAnsiTheme="minorHAnsi" w:cstheme="minorHAnsi"/>
          <w:sz w:val="20"/>
          <w:szCs w:val="22"/>
          <w:lang w:eastAsia="pl-PL"/>
        </w:rPr>
        <w:t>)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późn. zm.).</w:t>
      </w:r>
    </w:p>
    <w:p w14:paraId="0F770080" w14:textId="77777777" w:rsidR="00382D45" w:rsidRDefault="00382D45" w:rsidP="00382D45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</w:p>
    <w:p w14:paraId="635AE8B8" w14:textId="77777777" w:rsidR="00382D45" w:rsidRPr="00813287" w:rsidRDefault="00382D45" w:rsidP="00382D45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13287">
        <w:rPr>
          <w:rFonts w:asciiTheme="minorHAnsi" w:hAnsiTheme="minorHAnsi" w:cstheme="minorHAnsi"/>
          <w:b/>
          <w:bCs/>
          <w:sz w:val="22"/>
          <w:szCs w:val="22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319EB9DB" w14:textId="77777777" w:rsidR="00382D45" w:rsidRPr="00813287" w:rsidRDefault="00382D45" w:rsidP="00382D45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314CC653" w14:textId="77777777" w:rsidR="00382D45" w:rsidRPr="00813287" w:rsidRDefault="00382D45" w:rsidP="00382D45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36FD6FD4" w14:textId="77777777" w:rsidR="005D513A" w:rsidRPr="004E6B4C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8B3C2D4" w14:textId="2178EEFF" w:rsidR="0029049C" w:rsidRPr="00837192" w:rsidRDefault="0014109E" w:rsidP="0029049C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OPIS PRZEDMIOTU ZAMÓWIENIA</w:t>
      </w:r>
      <w:r w:rsidR="00E26A7E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6725AD97" w14:textId="77777777" w:rsidR="0029049C" w:rsidRDefault="0029049C" w:rsidP="0029049C">
      <w:pPr>
        <w:jc w:val="both"/>
        <w:rPr>
          <w:rFonts w:asciiTheme="minorHAnsi" w:hAnsiTheme="minorHAnsi" w:cstheme="minorHAnsi"/>
          <w:sz w:val="22"/>
        </w:rPr>
      </w:pPr>
      <w:r w:rsidRPr="00A249D6">
        <w:rPr>
          <w:rFonts w:asciiTheme="minorHAnsi" w:hAnsiTheme="minorHAnsi" w:cstheme="minorHAnsi"/>
          <w:sz w:val="22"/>
        </w:rPr>
        <w:t>1. Przedmiotem zamówienia jest</w:t>
      </w:r>
      <w:r>
        <w:rPr>
          <w:rFonts w:asciiTheme="minorHAnsi" w:hAnsiTheme="minorHAnsi" w:cstheme="minorHAnsi"/>
          <w:sz w:val="22"/>
        </w:rPr>
        <w:t xml:space="preserve"> najem 6 sztuk wewnętrznych mat wielofunkcyjnych wg poniższego </w:t>
      </w:r>
      <w:r>
        <w:rPr>
          <w:rFonts w:asciiTheme="minorHAnsi" w:hAnsiTheme="minorHAnsi" w:cstheme="minorHAnsi"/>
          <w:sz w:val="22"/>
        </w:rPr>
        <w:br/>
        <w:t xml:space="preserve">     zestawienia:</w:t>
      </w:r>
    </w:p>
    <w:p w14:paraId="2B815CB0" w14:textId="77777777" w:rsidR="0029049C" w:rsidRDefault="0029049C" w:rsidP="0029049C">
      <w:pPr>
        <w:ind w:left="20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a) główne cechy jakie powinny spełniać maty/wycieraczki wewnętrzne to wysoka zdolność wiązania </w:t>
      </w:r>
      <w:r>
        <w:rPr>
          <w:rFonts w:asciiTheme="minorHAnsi" w:hAnsiTheme="minorHAnsi" w:cstheme="minorHAnsi"/>
          <w:sz w:val="22"/>
        </w:rPr>
        <w:br/>
        <w:t xml:space="preserve">     brudu, kurzu, piasku, wody oraz błota pośniegowego; </w:t>
      </w:r>
    </w:p>
    <w:p w14:paraId="1CCD95D2" w14:textId="77777777" w:rsidR="0029049C" w:rsidRDefault="0029049C" w:rsidP="0029049C">
      <w:pPr>
        <w:ind w:left="20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b) wierzchnia warstwa mat wykonana z włókna poliamidowego, spodnia warstwa podgumowana;</w:t>
      </w:r>
    </w:p>
    <w:p w14:paraId="15F95084" w14:textId="77777777" w:rsidR="0029049C" w:rsidRDefault="0029049C" w:rsidP="0029049C">
      <w:pPr>
        <w:ind w:left="20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c) zakończone</w:t>
      </w:r>
      <w:r w:rsidRPr="002A18C8">
        <w:rPr>
          <w:rFonts w:asciiTheme="minorHAnsi" w:hAnsiTheme="minorHAnsi" w:cstheme="minorHAnsi"/>
          <w:sz w:val="22"/>
        </w:rPr>
        <w:t xml:space="preserve"> wzmocnionymi gumowymi rantami, któr</w:t>
      </w:r>
      <w:r>
        <w:rPr>
          <w:rFonts w:asciiTheme="minorHAnsi" w:hAnsiTheme="minorHAnsi" w:cstheme="minorHAnsi"/>
          <w:sz w:val="22"/>
        </w:rPr>
        <w:t>e zapobiegają podwijaniu się jej brzegów;</w:t>
      </w:r>
    </w:p>
    <w:p w14:paraId="18928669" w14:textId="77777777" w:rsidR="0029049C" w:rsidRDefault="0029049C" w:rsidP="0029049C">
      <w:pPr>
        <w:ind w:left="20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d) zastosowanie wewnątrz budynków użyteczności publicznej o dużym natężeniu ruchu;</w:t>
      </w:r>
    </w:p>
    <w:p w14:paraId="483B354C" w14:textId="77777777" w:rsidR="0029049C" w:rsidRDefault="0029049C" w:rsidP="0029049C">
      <w:pPr>
        <w:ind w:left="20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e) antystatyczne;</w:t>
      </w:r>
    </w:p>
    <w:p w14:paraId="22788592" w14:textId="77777777" w:rsidR="0029049C" w:rsidRDefault="0029049C" w:rsidP="0029049C">
      <w:pPr>
        <w:ind w:left="20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f) posiadające atest na trudnopalność; </w:t>
      </w:r>
    </w:p>
    <w:p w14:paraId="04A8E72B" w14:textId="77777777" w:rsidR="0029049C" w:rsidRPr="00433D3B" w:rsidRDefault="0029049C" w:rsidP="0029049C">
      <w:pPr>
        <w:ind w:left="20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g) </w:t>
      </w:r>
      <w:r w:rsidRPr="00433D3B">
        <w:rPr>
          <w:rFonts w:asciiTheme="minorHAnsi" w:hAnsiTheme="minorHAnsi" w:cstheme="minorHAnsi"/>
          <w:sz w:val="22"/>
        </w:rPr>
        <w:t xml:space="preserve">wymiary mat o dopuszczalnych wymiarach: długość od 240cm do 250cm x szerokość od 140cm </w:t>
      </w:r>
    </w:p>
    <w:p w14:paraId="5EB907C7" w14:textId="77777777" w:rsidR="0029049C" w:rsidRDefault="0029049C" w:rsidP="0029049C">
      <w:pPr>
        <w:ind w:left="203"/>
        <w:jc w:val="both"/>
        <w:rPr>
          <w:rFonts w:asciiTheme="minorHAnsi" w:hAnsiTheme="minorHAnsi" w:cstheme="minorHAnsi"/>
          <w:sz w:val="22"/>
        </w:rPr>
      </w:pPr>
      <w:r w:rsidRPr="00433D3B">
        <w:rPr>
          <w:rFonts w:asciiTheme="minorHAnsi" w:hAnsiTheme="minorHAnsi" w:cstheme="minorHAnsi"/>
          <w:sz w:val="22"/>
        </w:rPr>
        <w:t xml:space="preserve">     do 150cm;</w:t>
      </w:r>
    </w:p>
    <w:p w14:paraId="7B6C4F1B" w14:textId="77777777" w:rsidR="0029049C" w:rsidRDefault="0029049C" w:rsidP="0029049C">
      <w:pPr>
        <w:ind w:left="20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h) częstotliwość wymian:</w:t>
      </w:r>
    </w:p>
    <w:p w14:paraId="07FC199A" w14:textId="77777777" w:rsidR="00E4351B" w:rsidRDefault="0029049C" w:rsidP="00E4351B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</w:rPr>
      </w:pPr>
      <w:r w:rsidRPr="00E4351B">
        <w:rPr>
          <w:rFonts w:asciiTheme="minorHAnsi" w:hAnsiTheme="minorHAnsi" w:cstheme="minorHAnsi"/>
          <w:sz w:val="22"/>
        </w:rPr>
        <w:t>w miesiącach październik – marzec: 2 razy w miesiącu</w:t>
      </w:r>
      <w:r w:rsidR="00E4351B">
        <w:rPr>
          <w:rFonts w:asciiTheme="minorHAnsi" w:hAnsiTheme="minorHAnsi" w:cstheme="minorHAnsi"/>
          <w:sz w:val="22"/>
        </w:rPr>
        <w:t>,  nie częściej niż co 15 dni</w:t>
      </w:r>
      <w:r w:rsidRPr="00E4351B">
        <w:rPr>
          <w:rFonts w:asciiTheme="minorHAnsi" w:hAnsiTheme="minorHAnsi" w:cstheme="minorHAnsi"/>
          <w:sz w:val="22"/>
        </w:rPr>
        <w:t>;</w:t>
      </w:r>
    </w:p>
    <w:p w14:paraId="46E24DBB" w14:textId="458B31A3" w:rsidR="0029049C" w:rsidRPr="00E4351B" w:rsidRDefault="0029049C" w:rsidP="00E4351B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sz w:val="22"/>
        </w:rPr>
      </w:pPr>
      <w:r w:rsidRPr="00E4351B">
        <w:rPr>
          <w:rFonts w:asciiTheme="minorHAnsi" w:hAnsiTheme="minorHAnsi" w:cstheme="minorHAnsi"/>
          <w:sz w:val="22"/>
        </w:rPr>
        <w:t>w miesiącach kwiecień – wrzesień: 1 raz w miesiącu (co cztery tygodnie);</w:t>
      </w:r>
    </w:p>
    <w:p w14:paraId="72CCDFE3" w14:textId="77777777" w:rsidR="0029049C" w:rsidRDefault="0029049C" w:rsidP="0029049C">
      <w:pPr>
        <w:ind w:left="20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i) miejsca użytkowania:</w:t>
      </w:r>
    </w:p>
    <w:p w14:paraId="1DBF7F57" w14:textId="77777777" w:rsidR="00E4351B" w:rsidRDefault="0029049C" w:rsidP="00E4351B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</w:rPr>
      </w:pPr>
      <w:r w:rsidRPr="00E4351B">
        <w:rPr>
          <w:rFonts w:asciiTheme="minorHAnsi" w:hAnsiTheme="minorHAnsi" w:cstheme="minorHAnsi"/>
          <w:sz w:val="22"/>
        </w:rPr>
        <w:t>2 sztuki – budynek Zarządu Spółki;</w:t>
      </w:r>
    </w:p>
    <w:p w14:paraId="46B2788C" w14:textId="77777777" w:rsidR="00E4351B" w:rsidRDefault="0029049C" w:rsidP="00E4351B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</w:rPr>
      </w:pPr>
      <w:r w:rsidRPr="00E4351B">
        <w:rPr>
          <w:rFonts w:asciiTheme="minorHAnsi" w:hAnsiTheme="minorHAnsi" w:cstheme="minorHAnsi"/>
          <w:sz w:val="22"/>
        </w:rPr>
        <w:t>1 sztuka – zaplecze techniczne budynek A;</w:t>
      </w:r>
    </w:p>
    <w:p w14:paraId="38056D42" w14:textId="77777777" w:rsidR="00E4351B" w:rsidRDefault="0029049C" w:rsidP="00E4351B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</w:rPr>
      </w:pPr>
      <w:r w:rsidRPr="00E4351B">
        <w:rPr>
          <w:rFonts w:asciiTheme="minorHAnsi" w:hAnsiTheme="minorHAnsi" w:cstheme="minorHAnsi"/>
          <w:sz w:val="22"/>
        </w:rPr>
        <w:t>2 sztuki – zaplecze techniczne budynek B;</w:t>
      </w:r>
    </w:p>
    <w:p w14:paraId="347F484B" w14:textId="76E7DC90" w:rsidR="0029049C" w:rsidRPr="00E4351B" w:rsidRDefault="0029049C" w:rsidP="00E4351B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</w:rPr>
      </w:pPr>
      <w:r w:rsidRPr="00E4351B">
        <w:rPr>
          <w:rFonts w:asciiTheme="minorHAnsi" w:hAnsiTheme="minorHAnsi" w:cstheme="minorHAnsi"/>
          <w:sz w:val="22"/>
        </w:rPr>
        <w:t xml:space="preserve">1 sztuka – zaplecze techniczne budynek C; </w:t>
      </w:r>
    </w:p>
    <w:p w14:paraId="120530A1" w14:textId="629250DE" w:rsidR="0029049C" w:rsidRPr="00A249D6" w:rsidRDefault="0029049C" w:rsidP="0029049C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</w:t>
      </w:r>
      <w:r w:rsidRPr="00A249D6">
        <w:rPr>
          <w:rFonts w:asciiTheme="minorHAnsi" w:hAnsiTheme="minorHAnsi" w:cstheme="minorHAnsi"/>
          <w:sz w:val="22"/>
        </w:rPr>
        <w:t>.  Termin wykonania usługi:</w:t>
      </w:r>
      <w:r>
        <w:rPr>
          <w:rFonts w:asciiTheme="minorHAnsi" w:hAnsiTheme="minorHAnsi" w:cstheme="minorHAnsi"/>
          <w:sz w:val="22"/>
        </w:rPr>
        <w:t xml:space="preserve"> </w:t>
      </w:r>
      <w:r w:rsidR="00E4351B">
        <w:rPr>
          <w:rFonts w:asciiTheme="minorHAnsi" w:hAnsiTheme="minorHAnsi" w:cstheme="minorHAnsi"/>
          <w:sz w:val="22"/>
        </w:rPr>
        <w:t xml:space="preserve">do </w:t>
      </w:r>
      <w:r>
        <w:rPr>
          <w:rFonts w:asciiTheme="minorHAnsi" w:hAnsiTheme="minorHAnsi" w:cstheme="minorHAnsi"/>
          <w:sz w:val="22"/>
        </w:rPr>
        <w:t xml:space="preserve">12 miesięcy od </w:t>
      </w:r>
      <w:r w:rsidR="00E4351B">
        <w:rPr>
          <w:rFonts w:asciiTheme="minorHAnsi" w:hAnsiTheme="minorHAnsi" w:cstheme="minorHAnsi"/>
          <w:sz w:val="22"/>
        </w:rPr>
        <w:t>daty zawarcia umowy.</w:t>
      </w:r>
    </w:p>
    <w:p w14:paraId="6C27399F" w14:textId="77777777" w:rsidR="0029049C" w:rsidRPr="00A249D6" w:rsidRDefault="0029049C" w:rsidP="0029049C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3</w:t>
      </w:r>
      <w:r w:rsidRPr="00A249D6">
        <w:rPr>
          <w:rFonts w:asciiTheme="minorHAnsi" w:hAnsiTheme="minorHAnsi" w:cstheme="minorHAnsi"/>
          <w:sz w:val="22"/>
        </w:rPr>
        <w:t xml:space="preserve">.  Oferta winna zawierać wszelkie koszty </w:t>
      </w:r>
      <w:r>
        <w:rPr>
          <w:rFonts w:asciiTheme="minorHAnsi" w:hAnsiTheme="minorHAnsi" w:cstheme="minorHAnsi"/>
          <w:sz w:val="22"/>
        </w:rPr>
        <w:t>związane z najmem mat</w:t>
      </w:r>
      <w:r w:rsidRPr="00A249D6">
        <w:rPr>
          <w:rFonts w:asciiTheme="minorHAnsi" w:hAnsiTheme="minorHAnsi" w:cstheme="minorHAnsi"/>
          <w:sz w:val="22"/>
        </w:rPr>
        <w:t>, tj. m.in.:</w:t>
      </w:r>
    </w:p>
    <w:p w14:paraId="37DA7E40" w14:textId="77777777" w:rsidR="0029049C" w:rsidRDefault="0029049C" w:rsidP="0029049C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a</w:t>
      </w:r>
      <w:r w:rsidRPr="00A249D6">
        <w:rPr>
          <w:rFonts w:asciiTheme="minorHAnsi" w:hAnsiTheme="minorHAnsi" w:cstheme="minorHAnsi"/>
          <w:sz w:val="22"/>
        </w:rPr>
        <w:t>) koszt transportu na miejsce;</w:t>
      </w:r>
    </w:p>
    <w:p w14:paraId="542A2FE5" w14:textId="77777777" w:rsidR="0029049C" w:rsidRPr="00A249D6" w:rsidRDefault="0029049C" w:rsidP="0029049C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b) pranie, czyszczenie mat;</w:t>
      </w:r>
    </w:p>
    <w:p w14:paraId="717C4B71" w14:textId="77777777" w:rsidR="0029049C" w:rsidRPr="00A249D6" w:rsidRDefault="0029049C" w:rsidP="0029049C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b)</w:t>
      </w:r>
      <w:r w:rsidRPr="00A249D6">
        <w:rPr>
          <w:rFonts w:asciiTheme="minorHAnsi" w:hAnsiTheme="minorHAnsi" w:cstheme="minorHAnsi"/>
          <w:sz w:val="22"/>
        </w:rPr>
        <w:t xml:space="preserve"> inne nie ujęte w przedmiotowym zapytaniu.  </w:t>
      </w:r>
    </w:p>
    <w:p w14:paraId="4867136E" w14:textId="77777777" w:rsidR="0029049C" w:rsidRPr="00A249D6" w:rsidRDefault="0029049C" w:rsidP="0029049C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4</w:t>
      </w:r>
      <w:r w:rsidRPr="00A249D6">
        <w:rPr>
          <w:rFonts w:asciiTheme="minorHAnsi" w:hAnsiTheme="minorHAnsi" w:cstheme="minorHAnsi"/>
          <w:sz w:val="22"/>
        </w:rPr>
        <w:t>.  Miejsce wykonania usługi</w:t>
      </w:r>
      <w:r>
        <w:rPr>
          <w:rFonts w:asciiTheme="minorHAnsi" w:hAnsiTheme="minorHAnsi" w:cstheme="minorHAnsi"/>
          <w:sz w:val="22"/>
        </w:rPr>
        <w:t>:  Szczecin, ul. Golisza 8-10</w:t>
      </w:r>
      <w:r w:rsidRPr="00A249D6">
        <w:rPr>
          <w:rFonts w:asciiTheme="minorHAnsi" w:hAnsiTheme="minorHAnsi" w:cstheme="minorHAnsi"/>
          <w:sz w:val="22"/>
        </w:rPr>
        <w:t>.</w:t>
      </w:r>
    </w:p>
    <w:p w14:paraId="356133A9" w14:textId="4E48C86C" w:rsidR="0029049C" w:rsidRPr="00A249D6" w:rsidRDefault="0029049C" w:rsidP="0029049C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5</w:t>
      </w:r>
      <w:r w:rsidRPr="00A249D6">
        <w:rPr>
          <w:rFonts w:asciiTheme="minorHAnsi" w:hAnsiTheme="minorHAnsi" w:cstheme="minorHAnsi"/>
          <w:sz w:val="22"/>
        </w:rPr>
        <w:t xml:space="preserve">. Termin płatności: </w:t>
      </w:r>
      <w:r w:rsidR="00E4351B">
        <w:rPr>
          <w:rFonts w:asciiTheme="minorHAnsi" w:hAnsiTheme="minorHAnsi" w:cstheme="minorHAnsi"/>
          <w:sz w:val="22"/>
        </w:rPr>
        <w:t>30</w:t>
      </w:r>
      <w:r w:rsidRPr="00A249D6">
        <w:rPr>
          <w:rFonts w:asciiTheme="minorHAnsi" w:hAnsiTheme="minorHAnsi" w:cstheme="minorHAnsi"/>
          <w:sz w:val="22"/>
        </w:rPr>
        <w:t xml:space="preserve"> dni od daty dostarczenia Zamawi</w:t>
      </w:r>
      <w:r>
        <w:rPr>
          <w:rFonts w:asciiTheme="minorHAnsi" w:hAnsiTheme="minorHAnsi" w:cstheme="minorHAnsi"/>
          <w:sz w:val="22"/>
        </w:rPr>
        <w:t xml:space="preserve">ającemu faktury VAT kompletnej </w:t>
      </w:r>
      <w:r w:rsidRPr="00A249D6">
        <w:rPr>
          <w:rFonts w:asciiTheme="minorHAnsi" w:hAnsiTheme="minorHAnsi" w:cstheme="minorHAnsi"/>
          <w:sz w:val="22"/>
        </w:rPr>
        <w:t xml:space="preserve"> i prawidłowo </w:t>
      </w:r>
      <w:r>
        <w:rPr>
          <w:rFonts w:asciiTheme="minorHAnsi" w:hAnsiTheme="minorHAnsi" w:cstheme="minorHAnsi"/>
          <w:sz w:val="22"/>
        </w:rPr>
        <w:br/>
        <w:t xml:space="preserve">     </w:t>
      </w:r>
      <w:r w:rsidRPr="00A249D6">
        <w:rPr>
          <w:rFonts w:asciiTheme="minorHAnsi" w:hAnsiTheme="minorHAnsi" w:cstheme="minorHAnsi"/>
          <w:sz w:val="22"/>
        </w:rPr>
        <w:t xml:space="preserve">wystawionej po zakończeniu każdego miesiąca </w:t>
      </w:r>
      <w:r>
        <w:rPr>
          <w:rFonts w:asciiTheme="minorHAnsi" w:hAnsiTheme="minorHAnsi" w:cstheme="minorHAnsi"/>
          <w:sz w:val="22"/>
        </w:rPr>
        <w:t xml:space="preserve">kalendarzowego. Zamawiający dokona płatności za  </w:t>
      </w:r>
      <w:r>
        <w:rPr>
          <w:rFonts w:asciiTheme="minorHAnsi" w:hAnsiTheme="minorHAnsi" w:cstheme="minorHAnsi"/>
          <w:sz w:val="22"/>
        </w:rPr>
        <w:br/>
        <w:t xml:space="preserve">     </w:t>
      </w:r>
      <w:r w:rsidRPr="00A249D6">
        <w:rPr>
          <w:rFonts w:asciiTheme="minorHAnsi" w:hAnsiTheme="minorHAnsi" w:cstheme="minorHAnsi"/>
          <w:sz w:val="22"/>
        </w:rPr>
        <w:t>usługę w mechanizmie podzielonej płatności.</w:t>
      </w:r>
    </w:p>
    <w:p w14:paraId="410C9B74" w14:textId="77777777" w:rsidR="00861B06" w:rsidRPr="003255A7" w:rsidRDefault="00861B06" w:rsidP="00861B06">
      <w:pPr>
        <w:suppressAutoHyphens/>
        <w:spacing w:before="60"/>
        <w:ind w:left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70A43D67" w14:textId="4C24A816" w:rsidR="00C8234C" w:rsidRPr="004E6B4C" w:rsidRDefault="00C8234C" w:rsidP="003255A7">
      <w:pPr>
        <w:spacing w:before="12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1806FAA9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5ECAD233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25EEE032" w14:textId="77777777" w:rsidR="002A0C8B" w:rsidRPr="006A175D" w:rsidRDefault="002A0C8B" w:rsidP="00AB03B2">
      <w:pPr>
        <w:numPr>
          <w:ilvl w:val="0"/>
          <w:numId w:val="2"/>
        </w:numPr>
        <w:tabs>
          <w:tab w:val="clear" w:pos="360"/>
        </w:tabs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581BA6B2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>za pośrednictwem Platformy „Open Nexus”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37D6CDE9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46A635EA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716F3CC7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537B9846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478DAA8B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20D46CAA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10598B41" w14:textId="5B662192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 xml:space="preserve"> i wymagane oświadczenia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mus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>zą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być podpisan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>e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563FF9C1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lastRenderedPageBreak/>
        <w:t>Wykonawca ponosi wszelkie koszty związane z przygotowaniem i złożeniem oferty.</w:t>
      </w:r>
    </w:p>
    <w:p w14:paraId="6F5D4357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67ED65D3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19684E5C" w14:textId="77777777" w:rsidR="002A0C8B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5192D8D1" w14:textId="77777777" w:rsidR="002A0C8B" w:rsidRPr="009A6342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56B64569" w14:textId="77777777" w:rsidR="003255A7" w:rsidRPr="004E6B4C" w:rsidRDefault="003255A7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0D8F14CD" w14:textId="12BFFD0F" w:rsidR="008574BC" w:rsidRDefault="008574BC" w:rsidP="008574BC">
      <w:pPr>
        <w:numPr>
          <w:ilvl w:val="0"/>
          <w:numId w:val="3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</w:t>
      </w:r>
      <w:r w:rsidR="0008579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4B155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nie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określa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warunk</w:t>
      </w:r>
      <w:r w:rsidR="004B1551">
        <w:rPr>
          <w:rFonts w:asciiTheme="minorHAnsi" w:hAnsiTheme="minorHAnsi" w:cstheme="minorHAnsi"/>
          <w:b/>
          <w:sz w:val="22"/>
          <w:szCs w:val="22"/>
          <w:lang w:eastAsia="ar-SA"/>
        </w:rPr>
        <w:t>ów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postępowaniu.</w:t>
      </w:r>
    </w:p>
    <w:p w14:paraId="4F6FA2B8" w14:textId="77777777" w:rsidR="007A1106" w:rsidRPr="004E6B4C" w:rsidRDefault="007A1106" w:rsidP="001C669A">
      <w:pPr>
        <w:numPr>
          <w:ilvl w:val="0"/>
          <w:numId w:val="3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7DD794E0" w:rsidR="007A1106" w:rsidRPr="004E6B4C" w:rsidRDefault="007A1106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281C5F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do zapytania ofertowego;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0943746E" w:rsidR="0030182F" w:rsidRPr="004E6B4C" w:rsidRDefault="0030182F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(CEiDG)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4E6B4C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="00D24A98" w:rsidRPr="004E6B4C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4E6B4C" w:rsidRDefault="007A1106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1B7BC790" w14:textId="2E34CE98" w:rsidR="00382D45" w:rsidRPr="006F516E" w:rsidRDefault="00900DF2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4E6B4C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1B3ED5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</w:t>
      </w:r>
      <w:r w:rsidR="004B155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22A7B8A" w14:textId="77777777" w:rsidR="008574BC" w:rsidRPr="00382D45" w:rsidRDefault="008574BC" w:rsidP="008574BC">
      <w:p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DE48E1" w14:textId="022BE55B" w:rsidR="00296061" w:rsidRPr="004E6B4C" w:rsidRDefault="00FB453A" w:rsidP="003255A7">
      <w:pPr>
        <w:tabs>
          <w:tab w:val="left" w:pos="-1701"/>
        </w:tabs>
        <w:suppressAutoHyphens/>
        <w:spacing w:before="120"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376F7C9F" w14:textId="078BDB9C" w:rsidR="002A0C8B" w:rsidRPr="00B4711B" w:rsidRDefault="002A0C8B" w:rsidP="001C669A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należy złożyć na Platformie w terminie do dnia </w:t>
      </w:r>
      <w:r w:rsidR="008C48EF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04.06</w:t>
      </w:r>
      <w:r w:rsidR="00942C94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202</w:t>
      </w:r>
      <w:r w:rsidR="00AB03B2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5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="00837192"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do godz. </w:t>
      </w:r>
      <w:r w:rsidR="00837192" w:rsidRPr="00B471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="00837192"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B0CC18B" w14:textId="76B2A0F6" w:rsidR="002A0C8B" w:rsidRPr="00AC66EB" w:rsidRDefault="002A0C8B" w:rsidP="00AC66EB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Otwarcie ofert odbędzie się w dniu </w:t>
      </w:r>
      <w:r w:rsidR="008C48EF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04.06</w:t>
      </w:r>
      <w:r w:rsidR="00942C94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</w:t>
      </w:r>
      <w:r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202</w:t>
      </w:r>
      <w:r w:rsidR="00AB03B2"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5</w:t>
      </w:r>
      <w:r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AC66E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="00837192" w:rsidRPr="00AC66E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 godz. </w:t>
      </w:r>
      <w:r w:rsidR="00837192" w:rsidRPr="00AC66E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="00837192" w:rsidRPr="00AC66E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89A31A" w14:textId="3871719B" w:rsidR="00D54586" w:rsidRDefault="002A0C8B" w:rsidP="00AB03B2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p.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Pr="006E0C2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tel.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732006C5" w14:textId="77777777" w:rsidR="008574BC" w:rsidRPr="00AB03B2" w:rsidRDefault="008574BC" w:rsidP="008574BC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678EF7A9" w14:textId="77777777" w:rsidR="00A1274A" w:rsidRPr="004E6B4C" w:rsidRDefault="00A1274A" w:rsidP="001C669A">
      <w:pPr>
        <w:pStyle w:val="Akapitzlist"/>
        <w:numPr>
          <w:ilvl w:val="0"/>
          <w:numId w:val="14"/>
        </w:numPr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333A2E7F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70307105"/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5A169008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2EA07134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lastRenderedPageBreak/>
        <w:t>Treść pytań wraz z wyjaśnieniami Zamawiający udostępnia na Platformie bez ujawniania źródła zapytania.</w:t>
      </w:r>
    </w:p>
    <w:p w14:paraId="4B100859" w14:textId="410AB9F7" w:rsidR="008574BC" w:rsidRDefault="00582AA3" w:rsidP="008F6820">
      <w:pPr>
        <w:numPr>
          <w:ilvl w:val="1"/>
          <w:numId w:val="14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  <w:bookmarkEnd w:id="0"/>
    </w:p>
    <w:p w14:paraId="538D00D0" w14:textId="77777777" w:rsidR="00837192" w:rsidRPr="008F6820" w:rsidRDefault="00837192" w:rsidP="00837192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21FC76" w14:textId="298118FD" w:rsidR="00B41AB8" w:rsidRPr="004E6B4C" w:rsidRDefault="00FB453A" w:rsidP="001C669A">
      <w:pPr>
        <w:pStyle w:val="Akapitzlist"/>
        <w:numPr>
          <w:ilvl w:val="0"/>
          <w:numId w:val="14"/>
        </w:numPr>
        <w:tabs>
          <w:tab w:val="num" w:pos="426"/>
        </w:tabs>
        <w:spacing w:before="12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3A0C6067" w14:textId="7D4B5221" w:rsidR="008574BC" w:rsidRPr="00837192" w:rsidRDefault="00FB453A" w:rsidP="008F6820">
      <w:pPr>
        <w:numPr>
          <w:ilvl w:val="1"/>
          <w:numId w:val="14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4D9AA723" w14:textId="77777777" w:rsidR="00837192" w:rsidRPr="008F6820" w:rsidRDefault="00837192" w:rsidP="00837192">
      <w:pPr>
        <w:spacing w:before="60"/>
        <w:ind w:left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2BACE1BD" w14:textId="2BA62092" w:rsidR="00B41AB8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7777777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netto.</w:t>
      </w:r>
    </w:p>
    <w:p w14:paraId="261D11C6" w14:textId="332C3638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39FE86DE" w14:textId="21EE4AA2" w:rsidR="00895093" w:rsidRPr="005E4F0C" w:rsidRDefault="003B089B" w:rsidP="005E4F0C">
      <w:pPr>
        <w:numPr>
          <w:ilvl w:val="0"/>
          <w:numId w:val="7"/>
        </w:numPr>
        <w:tabs>
          <w:tab w:val="clear" w:pos="898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3F982364" w14:textId="77777777" w:rsidR="00895093" w:rsidRPr="003255A7" w:rsidRDefault="00895093" w:rsidP="0019669A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1C669A">
      <w:pPr>
        <w:pStyle w:val="ZTIRPKTzmpkttiret"/>
        <w:numPr>
          <w:ilvl w:val="0"/>
          <w:numId w:val="14"/>
        </w:numPr>
        <w:tabs>
          <w:tab w:val="left" w:pos="425"/>
          <w:tab w:val="left" w:pos="567"/>
          <w:tab w:val="left" w:pos="851"/>
        </w:tabs>
        <w:spacing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6182757C" w14:textId="7D4AF429" w:rsidR="0057331D" w:rsidRDefault="0057331D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5111EFEB" w14:textId="0B3DEB8F" w:rsidR="003B089B" w:rsidRPr="004E6B4C" w:rsidRDefault="003B089B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382DDC1E" w14:textId="39306331" w:rsidR="003B089B" w:rsidRPr="004E6B4C" w:rsidRDefault="003B089B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567"/>
          <w:tab w:val="left" w:pos="851"/>
        </w:tabs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może </w:t>
      </w:r>
      <w:r w:rsidRPr="004E6B4C">
        <w:rPr>
          <w:rFonts w:asciiTheme="minorHAnsi" w:hAnsiTheme="minorHAnsi" w:cstheme="minorHAnsi"/>
          <w:sz w:val="22"/>
          <w:szCs w:val="22"/>
        </w:rPr>
        <w:t>w ofercie poprawi</w:t>
      </w:r>
      <w:r w:rsidR="001F3CD7" w:rsidRPr="004E6B4C">
        <w:rPr>
          <w:rFonts w:asciiTheme="minorHAnsi" w:hAnsiTheme="minorHAnsi" w:cstheme="minorHAnsi"/>
          <w:sz w:val="22"/>
          <w:szCs w:val="22"/>
        </w:rPr>
        <w:t>ć</w:t>
      </w:r>
      <w:r w:rsidRPr="004E6B4C">
        <w:rPr>
          <w:rFonts w:asciiTheme="minorHAnsi" w:hAnsiTheme="minorHAnsi" w:cstheme="minorHAnsi"/>
          <w:sz w:val="22"/>
          <w:szCs w:val="22"/>
        </w:rPr>
        <w:t>:</w:t>
      </w:r>
    </w:p>
    <w:p w14:paraId="52624B41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1FEDED15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05AD0AC3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5A827CEE" w14:textId="5B392B83" w:rsidR="003B089B" w:rsidRPr="004E6B4C" w:rsidRDefault="003B089B" w:rsidP="00A273D3">
      <w:pPr>
        <w:pStyle w:val="Akapitzlist"/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3F1DABAA" w14:textId="77777777" w:rsidR="0019669A" w:rsidRPr="0027151B" w:rsidRDefault="0019669A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>
        <w:rPr>
          <w:rFonts w:asciiTheme="minorHAnsi" w:hAnsiTheme="minorHAnsi" w:cstheme="minorHAnsi"/>
          <w:b w:val="0"/>
          <w:sz w:val="22"/>
          <w:lang w:val="pl-PL"/>
        </w:rPr>
        <w:t>onawcą(-a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 w:rsidRPr="0027151B"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br/>
        <w:t>złoży</w:t>
      </w:r>
      <w:r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>
        <w:rPr>
          <w:rFonts w:asciiTheme="minorHAnsi" w:hAnsiTheme="minorHAnsi" w:cstheme="minorHAnsi"/>
          <w:b w:val="0"/>
          <w:sz w:val="22"/>
          <w:lang w:val="pl-PL"/>
        </w:rPr>
        <w:t xml:space="preserve">Wykonawcę (-ców,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</w:t>
      </w:r>
      <w:r>
        <w:rPr>
          <w:rFonts w:asciiTheme="minorHAnsi" w:hAnsiTheme="minorHAnsi" w:cstheme="minorHAnsi"/>
          <w:b w:val="0"/>
          <w:sz w:val="22"/>
        </w:rPr>
        <w:t>li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5AFFA91A" w14:textId="04E7C7D4" w:rsidR="003B089B" w:rsidRPr="0027151B" w:rsidRDefault="003B089B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1D0720D7" w14:textId="5ECCD4C6" w:rsidR="003B089B" w:rsidRPr="004E6B4C" w:rsidRDefault="003B089B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lastRenderedPageBreak/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7F8546BB" w14:textId="7AB073FF" w:rsidR="008574BC" w:rsidRPr="00837192" w:rsidRDefault="0019326C" w:rsidP="008F6820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12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="006F0521"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ykonawcy, jeżeli może je uzyskać za pomocą bezpłatnych i ogólnodostępnych baz danych, w szczególności rejestrów publicznych w rozumieniu </w:t>
      </w:r>
      <w:hyperlink r:id="rId10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</w:t>
      </w:r>
      <w:r w:rsidR="00C81FEB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 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>r. o informatyzacji działalności podmiotów realizujących zadania publiczne.</w:t>
      </w:r>
    </w:p>
    <w:p w14:paraId="5E5EFE36" w14:textId="77777777" w:rsidR="00837192" w:rsidRPr="008F6820" w:rsidRDefault="00837192" w:rsidP="00837192">
      <w:pPr>
        <w:pStyle w:val="Tekstpodstawowywcity21"/>
        <w:suppressAutoHyphens/>
        <w:spacing w:before="120"/>
        <w:ind w:left="425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4E6B4C" w:rsidRDefault="003B089B" w:rsidP="001C669A">
      <w:pPr>
        <w:pStyle w:val="ZTIRPKTzmpkttiret"/>
        <w:numPr>
          <w:ilvl w:val="0"/>
          <w:numId w:val="14"/>
        </w:numPr>
        <w:tabs>
          <w:tab w:val="clear" w:pos="720"/>
          <w:tab w:val="left" w:pos="425"/>
          <w:tab w:val="left" w:pos="567"/>
        </w:tabs>
        <w:spacing w:before="120"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PRZESŁANKI ODRZUCENIA OFERT</w:t>
      </w:r>
    </w:p>
    <w:p w14:paraId="1509E839" w14:textId="77777777" w:rsidR="003B089B" w:rsidRPr="004E6B4C" w:rsidRDefault="003B089B" w:rsidP="001C669A">
      <w:pPr>
        <w:pStyle w:val="Tekstpodstawowywcity21"/>
        <w:numPr>
          <w:ilvl w:val="0"/>
          <w:numId w:val="11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2A05B039" w14:textId="7A58F053" w:rsidR="000D5CD8" w:rsidRPr="00382D45" w:rsidRDefault="001F3CD7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</w:t>
      </w:r>
      <w:r w:rsidR="003D3824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5E344896" w14:textId="3C7A2806" w:rsidR="008574BC" w:rsidRPr="00837192" w:rsidRDefault="00382D45" w:rsidP="008F6820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jej przyjęcie naruszałoby bezpieczeństwo publiczne lub istotny interes bezpieczeństwa państwa, a tego bezpieczeństwa lub interesu nie można zagwarantować w inny sposób</w:t>
      </w:r>
      <w:r w:rsidR="003D3824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.</w:t>
      </w:r>
    </w:p>
    <w:p w14:paraId="355E38A9" w14:textId="77777777" w:rsidR="00837192" w:rsidRPr="008F6820" w:rsidRDefault="00837192" w:rsidP="00837192">
      <w:pPr>
        <w:pStyle w:val="Tekstpodstawowywcity21"/>
        <w:suppressAutoHyphens/>
        <w:ind w:left="851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F3E736" w14:textId="7B3FF11A" w:rsidR="00B41AB8" w:rsidRPr="004E6B4C" w:rsidRDefault="003B089B" w:rsidP="001C669A">
      <w:pPr>
        <w:pStyle w:val="Nagwek9"/>
        <w:numPr>
          <w:ilvl w:val="0"/>
          <w:numId w:val="14"/>
        </w:numPr>
        <w:tabs>
          <w:tab w:val="left" w:pos="425"/>
          <w:tab w:val="left" w:pos="567"/>
        </w:tabs>
        <w:spacing w:before="12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101072E8" w:rsidR="003B089B" w:rsidRPr="004E6B4C" w:rsidRDefault="003B089B" w:rsidP="001C669A">
      <w:pPr>
        <w:numPr>
          <w:ilvl w:val="0"/>
          <w:numId w:val="12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FF63CB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62296" w:rsidRPr="004E6B4C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01B4CB5A" w14:textId="37B7BBDE" w:rsidR="008574BC" w:rsidRDefault="003B089B" w:rsidP="008F6820">
      <w:pPr>
        <w:numPr>
          <w:ilvl w:val="0"/>
          <w:numId w:val="12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1EAF0C5E" w14:textId="77777777" w:rsidR="00837192" w:rsidRPr="008F6820" w:rsidRDefault="00837192" w:rsidP="00837192">
      <w:pPr>
        <w:tabs>
          <w:tab w:val="left" w:pos="426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1C669A">
      <w:pPr>
        <w:numPr>
          <w:ilvl w:val="3"/>
          <w:numId w:val="8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1C669A">
      <w:pPr>
        <w:pStyle w:val="Default"/>
        <w:numPr>
          <w:ilvl w:val="1"/>
          <w:numId w:val="8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26E5218B" w14:textId="755BCF70" w:rsidR="00644671" w:rsidRPr="00837192" w:rsidRDefault="003B089B" w:rsidP="00837192">
      <w:pPr>
        <w:pStyle w:val="Default"/>
        <w:numPr>
          <w:ilvl w:val="1"/>
          <w:numId w:val="8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0905D11D" w14:textId="6B121FCA" w:rsidR="003B089B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 xml:space="preserve">POUCZENIE O ŚRODKACH OCHRONY PRAWNEJ </w:t>
      </w:r>
    </w:p>
    <w:p w14:paraId="1B446B46" w14:textId="028E15ED" w:rsidR="008574BC" w:rsidRDefault="003B089B" w:rsidP="008F6820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1FEBE4DD" w14:textId="77777777" w:rsidR="00837192" w:rsidRPr="00717FB5" w:rsidRDefault="00837192" w:rsidP="008F6820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30D67E1F" w14:textId="77777777" w:rsidR="006B63E0" w:rsidRPr="004E6B4C" w:rsidRDefault="006B63E0" w:rsidP="006B63E0">
      <w:pPr>
        <w:pStyle w:val="Akapitzlist"/>
        <w:numPr>
          <w:ilvl w:val="0"/>
          <w:numId w:val="14"/>
        </w:numPr>
        <w:tabs>
          <w:tab w:val="clear" w:pos="720"/>
          <w:tab w:val="num" w:pos="567"/>
        </w:tabs>
        <w:suppressAutoHyphens/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ZAWARCIE UMOWY </w:t>
      </w:r>
    </w:p>
    <w:p w14:paraId="2FB140D5" w14:textId="185169AA" w:rsidR="006B63E0" w:rsidRDefault="006B63E0" w:rsidP="006B63E0">
      <w:pPr>
        <w:numPr>
          <w:ilvl w:val="2"/>
          <w:numId w:val="5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Wykonawca ma obowiązek zawrzeć umowę </w:t>
      </w:r>
      <w:r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według wzoru, stanowiącego </w:t>
      </w:r>
      <w:r w:rsidRPr="00D543F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8574B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</w:t>
      </w:r>
      <w:r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zapytania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ofertowego. </w:t>
      </w:r>
    </w:p>
    <w:p w14:paraId="664336E8" w14:textId="727FE342" w:rsidR="00A273D3" w:rsidRPr="00A273D3" w:rsidRDefault="006B63E0" w:rsidP="00A273D3">
      <w:pPr>
        <w:numPr>
          <w:ilvl w:val="2"/>
          <w:numId w:val="5"/>
        </w:numPr>
        <w:tabs>
          <w:tab w:val="clear" w:pos="360"/>
        </w:tabs>
        <w:suppressAutoHyphens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</w:rPr>
        <w:t>Jeżeli Wykonawca, którego oferta została wybrana, uchyla się od zawarcia umowy (odmawia podpisania umowy), Zamawiający może wybrać ofertę najkorzystniejszą spośród pozostałych ofert bez przeprowadzania ich ponownego badania i oceny.</w:t>
      </w:r>
    </w:p>
    <w:p w14:paraId="2AC06C86" w14:textId="2068A457" w:rsidR="006B63E0" w:rsidRPr="004E6B4C" w:rsidRDefault="006B63E0" w:rsidP="006B63E0">
      <w:pPr>
        <w:numPr>
          <w:ilvl w:val="2"/>
          <w:numId w:val="5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Zawarta umowa będzie jawna i będzie podlegała udostępnianiu na zasadach określonych </w:t>
      </w:r>
      <w:r w:rsidR="007D3FD9"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w przepisach o dostępie do informacji publicznej.</w:t>
      </w:r>
    </w:p>
    <w:p w14:paraId="1FDB5690" w14:textId="4233AD3B" w:rsidR="008574BC" w:rsidRDefault="006B63E0" w:rsidP="008F6820">
      <w:pPr>
        <w:numPr>
          <w:ilvl w:val="2"/>
          <w:numId w:val="5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na rachunek Wykonawcy wskazany na fakturze VAT, który musi być zgodny 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53898481" w14:textId="77777777" w:rsidR="005A4346" w:rsidRPr="008F6820" w:rsidRDefault="005A4346" w:rsidP="005A4346">
      <w:pPr>
        <w:suppressAutoHyphens/>
        <w:spacing w:before="60" w:after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33AED64E" w14:textId="74BF28C9" w:rsidR="00D5069C" w:rsidRPr="004E6B4C" w:rsidRDefault="00D5069C" w:rsidP="001C669A">
      <w:pPr>
        <w:pStyle w:val="Akapitzlist"/>
        <w:numPr>
          <w:ilvl w:val="0"/>
          <w:numId w:val="14"/>
        </w:numPr>
        <w:tabs>
          <w:tab w:val="clear" w:pos="720"/>
          <w:tab w:val="num" w:pos="567"/>
        </w:tabs>
        <w:suppressAutoHyphens/>
        <w:spacing w:before="120"/>
        <w:contextualSpacing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4E6B4C" w:rsidRDefault="00FB4D7D" w:rsidP="00523AE3">
      <w:pPr>
        <w:ind w:left="295" w:firstLine="27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4A5F62" w:rsidRDefault="00FB4D7D" w:rsidP="004A5F62">
      <w:pPr>
        <w:ind w:left="425"/>
        <w:jc w:val="both"/>
        <w:rPr>
          <w:rFonts w:asciiTheme="minorHAnsi" w:hAnsiTheme="minorHAnsi" w:cstheme="minorHAnsi"/>
          <w:b/>
          <w:sz w:val="20"/>
          <w:szCs w:val="22"/>
        </w:rPr>
      </w:pPr>
      <w:r w:rsidRPr="004A5F62">
        <w:rPr>
          <w:rFonts w:asciiTheme="minorHAnsi" w:hAnsiTheme="minorHAnsi" w:cstheme="minorHAnsi"/>
          <w:b/>
          <w:sz w:val="20"/>
          <w:szCs w:val="22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4A5F62">
        <w:rPr>
          <w:rFonts w:asciiTheme="minorHAnsi" w:hAnsiTheme="minorHAnsi" w:cstheme="minorHAnsi"/>
          <w:b/>
          <w:sz w:val="20"/>
          <w:szCs w:val="22"/>
        </w:rPr>
        <w:t xml:space="preserve">ogólne rozporządzenie o ochronie danych </w:t>
      </w:r>
      <w:r w:rsidRPr="004A5F62">
        <w:rPr>
          <w:rFonts w:asciiTheme="minorHAnsi" w:hAnsiTheme="minorHAnsi" w:cstheme="minorHAnsi"/>
          <w:b/>
          <w:sz w:val="20"/>
          <w:szCs w:val="22"/>
        </w:rPr>
        <w:t>Dz. Urz. UE L. 119 z 04.05.2016, str. 1</w:t>
      </w:r>
      <w:r w:rsidR="001F3CD7" w:rsidRPr="004A5F62">
        <w:rPr>
          <w:rFonts w:asciiTheme="minorHAnsi" w:hAnsiTheme="minorHAnsi" w:cstheme="minorHAnsi"/>
          <w:b/>
          <w:sz w:val="20"/>
          <w:szCs w:val="22"/>
        </w:rPr>
        <w:t xml:space="preserve"> ze zm. </w:t>
      </w:r>
      <w:r w:rsidRPr="004A5F62">
        <w:rPr>
          <w:rFonts w:asciiTheme="minorHAnsi" w:hAnsiTheme="minorHAnsi" w:cstheme="minorHAnsi"/>
          <w:b/>
          <w:sz w:val="20"/>
          <w:szCs w:val="22"/>
        </w:rPr>
        <w:t xml:space="preserve">dalej RODO) informujemy, że: </w:t>
      </w:r>
    </w:p>
    <w:p w14:paraId="4653450B" w14:textId="10F39A62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Administratorem danych osobowych jest: </w:t>
      </w:r>
      <w:r w:rsidRPr="004A5F62">
        <w:rPr>
          <w:rFonts w:asciiTheme="minorHAnsi" w:hAnsiTheme="minorHAnsi" w:cstheme="minorHAnsi"/>
          <w:b/>
          <w:sz w:val="20"/>
          <w:szCs w:val="22"/>
          <w:lang w:eastAsia="pl-PL"/>
        </w:rPr>
        <w:t>Zakład Wodociągów i Kanalizacji Sp. z o. o. w Szczecinie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>, ul. M. Golisza 10, 71-682 Szczecin.</w:t>
      </w:r>
    </w:p>
    <w:p w14:paraId="038C8048" w14:textId="1A1AD94A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u w:val="single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>Kontakt do inspektora ochrony danych osobowych w: Zakładzie Wodociągów i Kanalizacji Sp. z o.</w:t>
      </w:r>
      <w:r w:rsidR="006A7D1D"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tel. 91 44 26 231, adres e-mail: </w:t>
      </w:r>
      <w:hyperlink r:id="rId11" w:history="1">
        <w:r w:rsidRPr="004A5F62">
          <w:rPr>
            <w:rFonts w:asciiTheme="minorHAnsi" w:hAnsiTheme="minorHAnsi" w:cstheme="minorHAnsi"/>
            <w:sz w:val="20"/>
            <w:szCs w:val="22"/>
            <w:u w:val="single"/>
            <w:lang w:eastAsia="pl-PL"/>
          </w:rPr>
          <w:t>iod@zwik.szczecin.pl</w:t>
        </w:r>
      </w:hyperlink>
      <w:r w:rsidRPr="004A5F62">
        <w:rPr>
          <w:rFonts w:asciiTheme="minorHAnsi" w:hAnsiTheme="minorHAnsi" w:cstheme="minorHAnsi"/>
          <w:sz w:val="20"/>
          <w:szCs w:val="22"/>
          <w:u w:val="single"/>
          <w:lang w:eastAsia="pl-PL"/>
        </w:rPr>
        <w:t>.</w:t>
      </w:r>
    </w:p>
    <w:p w14:paraId="4021EFFF" w14:textId="396C7B26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Dane osobowe będą przetwarzane w celu przeprowadzenia postępowania o udzielenie zamówienia publicznego, wyłączonego ze stosowania </w:t>
      </w:r>
      <w:r w:rsidRPr="004A5F62">
        <w:rPr>
          <w:rFonts w:asciiTheme="minorHAnsi" w:hAnsiTheme="minorHAnsi" w:cstheme="minorHAnsi"/>
          <w:bCs/>
          <w:sz w:val="20"/>
          <w:szCs w:val="22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4A5F62">
        <w:rPr>
          <w:rFonts w:asciiTheme="minorHAnsi" w:hAnsiTheme="minorHAnsi" w:cstheme="minorHAnsi"/>
          <w:bCs/>
          <w:sz w:val="20"/>
          <w:szCs w:val="22"/>
          <w:u w:val="single"/>
          <w:lang w:eastAsia="pl-PL"/>
        </w:rPr>
        <w:t>zamówienie sektorowe o wartości mniejszej niż progi unijne dla zamawiających sektorowych</w:t>
      </w:r>
      <w:r w:rsidRPr="004A5F62">
        <w:rPr>
          <w:rFonts w:asciiTheme="minorHAnsi" w:hAnsiTheme="minorHAnsi" w:cstheme="minorHAnsi"/>
          <w:bCs/>
          <w:sz w:val="20"/>
          <w:szCs w:val="22"/>
          <w:lang w:eastAsia="pl-PL"/>
        </w:rPr>
        <w:t>);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7100D90F" w14:textId="77777777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489402F8" w14:textId="77777777" w:rsidR="006B1429" w:rsidRPr="004A5F62" w:rsidRDefault="006B1429" w:rsidP="001C669A">
      <w:pPr>
        <w:numPr>
          <w:ilvl w:val="0"/>
          <w:numId w:val="6"/>
        </w:numPr>
        <w:ind w:left="426" w:hanging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Dane osobowe będą przechowywane odpowiednio:</w:t>
      </w: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ab/>
        <w:t xml:space="preserve"> </w:t>
      </w: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br/>
        <w:t xml:space="preserve">a)  do czasu zakończenia niniejszego postępowania, </w:t>
      </w:r>
    </w:p>
    <w:p w14:paraId="7142BAEF" w14:textId="77777777" w:rsidR="006B1429" w:rsidRPr="004A5F62" w:rsidRDefault="006B1429" w:rsidP="00B41AB8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b)  przez cały czas trwania umowy i okres jej rozliczania,</w:t>
      </w:r>
    </w:p>
    <w:p w14:paraId="280A50AC" w14:textId="77777777" w:rsidR="006B1429" w:rsidRPr="004A5F62" w:rsidRDefault="006B1429" w:rsidP="00B41AB8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c) do czasu przeprowadzania archiwizacji dokumentacji postępowania - w zakresie określonym w przepisach o archiwizacji.</w:t>
      </w:r>
    </w:p>
    <w:p w14:paraId="2EC5950D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W odniesieniu do danych osobowych decyzje nie będą podejmowane w sposób zautomatyzowany ani profilowane, stosownie do art. 22 RODO.</w:t>
      </w:r>
    </w:p>
    <w:p w14:paraId="6CF3E0E5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6307B4D7" w14:textId="11BD4091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lastRenderedPageBreak/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39B17B7D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68DB4D03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0266DCB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Podanie danych osobowych jest wymogiem ustawowym (wynikającym z ustawy Kodeks Cywilny), niepodanie danych uniemożliwia procedowanie złożonej oferty.</w:t>
      </w:r>
    </w:p>
    <w:p w14:paraId="65A76738" w14:textId="74BB9F4D" w:rsidR="003E669F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Zamawiający nie planuje przekazywania danych do państwa trzeciego lub organizacji międzynarodowej</w:t>
      </w:r>
      <w:r w:rsidR="00E25169"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.</w:t>
      </w:r>
    </w:p>
    <w:p w14:paraId="5CDB55A4" w14:textId="77777777" w:rsidR="00E25169" w:rsidRPr="00E25169" w:rsidRDefault="00E25169" w:rsidP="00E25169">
      <w:pPr>
        <w:ind w:left="426" w:right="28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F5CD3E3" w14:textId="6C23438F" w:rsidR="00281C5F" w:rsidRDefault="00281C5F" w:rsidP="00382D45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Spis załączników:</w:t>
      </w:r>
    </w:p>
    <w:p w14:paraId="2C2E0EA8" w14:textId="7300B9E0" w:rsidR="00895093" w:rsidRDefault="00281C5F" w:rsidP="00382D45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1B3ED5">
        <w:rPr>
          <w:rFonts w:asciiTheme="minorHAnsi" w:hAnsiTheme="minorHAnsi" w:cstheme="minorHAnsi"/>
          <w:sz w:val="22"/>
          <w:szCs w:val="22"/>
        </w:rPr>
        <w:t>nr 1 – formularz oferty cenowej</w:t>
      </w:r>
      <w:r w:rsidR="00895093">
        <w:rPr>
          <w:rFonts w:asciiTheme="minorHAnsi" w:hAnsiTheme="minorHAnsi" w:cstheme="minorHAnsi"/>
          <w:sz w:val="22"/>
          <w:szCs w:val="22"/>
        </w:rPr>
        <w:t>,</w:t>
      </w:r>
    </w:p>
    <w:p w14:paraId="55E4F285" w14:textId="5DEB70CA" w:rsidR="006B104E" w:rsidRPr="00E55112" w:rsidRDefault="00895093" w:rsidP="00E55112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</w:t>
      </w:r>
      <w:r w:rsidR="008574BC">
        <w:rPr>
          <w:rFonts w:asciiTheme="minorHAnsi" w:hAnsiTheme="minorHAnsi" w:cstheme="minorHAnsi"/>
          <w:sz w:val="22"/>
          <w:szCs w:val="22"/>
        </w:rPr>
        <w:t xml:space="preserve"> </w:t>
      </w:r>
      <w:r w:rsidR="006B63E0" w:rsidRPr="008574BC">
        <w:rPr>
          <w:rFonts w:asciiTheme="minorHAnsi" w:hAnsiTheme="minorHAnsi" w:cstheme="minorHAnsi"/>
          <w:sz w:val="22"/>
          <w:szCs w:val="22"/>
        </w:rPr>
        <w:t>– wzór umowy</w:t>
      </w:r>
      <w:r w:rsidR="00E55112">
        <w:rPr>
          <w:rFonts w:asciiTheme="minorHAnsi" w:hAnsiTheme="minorHAnsi" w:cstheme="minorHAnsi"/>
          <w:sz w:val="22"/>
          <w:szCs w:val="22"/>
        </w:rPr>
        <w:t>.</w:t>
      </w:r>
    </w:p>
    <w:sectPr w:rsidR="006B104E" w:rsidRPr="00E55112" w:rsidSect="00B46EC3">
      <w:headerReference w:type="default" r:id="rId12"/>
      <w:footerReference w:type="default" r:id="rId13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5BF53" w14:textId="77777777" w:rsidR="004F6A3C" w:rsidRDefault="004F6A3C">
      <w:r>
        <w:separator/>
      </w:r>
    </w:p>
  </w:endnote>
  <w:endnote w:type="continuationSeparator" w:id="0">
    <w:p w14:paraId="2587E5C3" w14:textId="77777777" w:rsidR="004F6A3C" w:rsidRDefault="004F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57AF6CBB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303329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1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303329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7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5979D" w14:textId="77777777" w:rsidR="004F6A3C" w:rsidRDefault="004F6A3C">
      <w:r>
        <w:separator/>
      </w:r>
    </w:p>
  </w:footnote>
  <w:footnote w:type="continuationSeparator" w:id="0">
    <w:p w14:paraId="721FD84F" w14:textId="77777777" w:rsidR="004F6A3C" w:rsidRDefault="004F6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singleLevel"/>
    <w:tmpl w:val="2E00376C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color w:val="auto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5AD4FA7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4E86087"/>
    <w:multiLevelType w:val="hybridMultilevel"/>
    <w:tmpl w:val="8C6C6E2A"/>
    <w:lvl w:ilvl="0" w:tplc="D0AE404A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7" w15:restartNumberingAfterBreak="0">
    <w:nsid w:val="115D5472"/>
    <w:multiLevelType w:val="hybridMultilevel"/>
    <w:tmpl w:val="D79ADC9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182A324D"/>
    <w:multiLevelType w:val="hybridMultilevel"/>
    <w:tmpl w:val="EC42294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737AE"/>
    <w:multiLevelType w:val="hybridMultilevel"/>
    <w:tmpl w:val="BDF29B0C"/>
    <w:lvl w:ilvl="0" w:tplc="A148F9EC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E235CF0"/>
    <w:multiLevelType w:val="hybridMultilevel"/>
    <w:tmpl w:val="5902FE58"/>
    <w:lvl w:ilvl="0" w:tplc="3C0C1C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2C7430"/>
    <w:multiLevelType w:val="hybridMultilevel"/>
    <w:tmpl w:val="526A0BF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205D4067"/>
    <w:multiLevelType w:val="multilevel"/>
    <w:tmpl w:val="CFB03B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  <w:b/>
      </w:rPr>
    </w:lvl>
  </w:abstractNum>
  <w:abstractNum w:abstractNumId="24" w15:restartNumberingAfterBreak="0">
    <w:nsid w:val="25915290"/>
    <w:multiLevelType w:val="hybridMultilevel"/>
    <w:tmpl w:val="D87E06C0"/>
    <w:lvl w:ilvl="0" w:tplc="2304A03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6" w15:restartNumberingAfterBreak="0">
    <w:nsid w:val="295A0D2F"/>
    <w:multiLevelType w:val="multilevel"/>
    <w:tmpl w:val="BE6EF172"/>
    <w:name w:val="WW8Num523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27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072FD6"/>
    <w:multiLevelType w:val="hybridMultilevel"/>
    <w:tmpl w:val="E8D602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620356"/>
    <w:multiLevelType w:val="hybridMultilevel"/>
    <w:tmpl w:val="7850F1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CCA38DC"/>
    <w:multiLevelType w:val="hybridMultilevel"/>
    <w:tmpl w:val="2B42E012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" w15:restartNumberingAfterBreak="0">
    <w:nsid w:val="4E41672E"/>
    <w:multiLevelType w:val="hybridMultilevel"/>
    <w:tmpl w:val="3A042CA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EA5916"/>
    <w:multiLevelType w:val="hybridMultilevel"/>
    <w:tmpl w:val="44B2F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A4189E"/>
    <w:multiLevelType w:val="hybridMultilevel"/>
    <w:tmpl w:val="9A542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F25151"/>
    <w:multiLevelType w:val="hybridMultilevel"/>
    <w:tmpl w:val="FBCA06D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6944304"/>
    <w:multiLevelType w:val="hybridMultilevel"/>
    <w:tmpl w:val="93DCFB68"/>
    <w:lvl w:ilvl="0" w:tplc="5FDE4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C13B04"/>
    <w:multiLevelType w:val="hybridMultilevel"/>
    <w:tmpl w:val="8AEE65EA"/>
    <w:lvl w:ilvl="0" w:tplc="609815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876DD4"/>
    <w:multiLevelType w:val="hybridMultilevel"/>
    <w:tmpl w:val="A342BE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CA55CCB"/>
    <w:multiLevelType w:val="hybridMultilevel"/>
    <w:tmpl w:val="AC06DDA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5DD04545"/>
    <w:multiLevelType w:val="hybridMultilevel"/>
    <w:tmpl w:val="A656ABD2"/>
    <w:lvl w:ilvl="0" w:tplc="02FCCB4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A0552F"/>
    <w:multiLevelType w:val="multilevel"/>
    <w:tmpl w:val="6F8CB94A"/>
    <w:name w:val="WW8Num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8" w15:restartNumberingAfterBreak="0">
    <w:nsid w:val="613A3B4D"/>
    <w:multiLevelType w:val="hybridMultilevel"/>
    <w:tmpl w:val="08341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761C05"/>
    <w:multiLevelType w:val="multilevel"/>
    <w:tmpl w:val="77BAAD5A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</w:lvl>
    <w:lvl w:ilvl="4" w:tentative="1">
      <w:start w:val="1"/>
      <w:numFmt w:val="lowerLetter"/>
      <w:lvlText w:val="%5."/>
      <w:lvlJc w:val="left"/>
      <w:pPr>
        <w:ind w:left="4300" w:hanging="360"/>
      </w:pPr>
    </w:lvl>
    <w:lvl w:ilvl="5" w:tentative="1">
      <w:start w:val="1"/>
      <w:numFmt w:val="lowerRoman"/>
      <w:lvlText w:val="%6."/>
      <w:lvlJc w:val="right"/>
      <w:pPr>
        <w:ind w:left="5020" w:hanging="180"/>
      </w:pPr>
    </w:lvl>
    <w:lvl w:ilvl="6" w:tentative="1">
      <w:start w:val="1"/>
      <w:numFmt w:val="decimal"/>
      <w:lvlText w:val="%7."/>
      <w:lvlJc w:val="left"/>
      <w:pPr>
        <w:ind w:left="5740" w:hanging="360"/>
      </w:pPr>
    </w:lvl>
    <w:lvl w:ilvl="7" w:tentative="1">
      <w:start w:val="1"/>
      <w:numFmt w:val="lowerLetter"/>
      <w:lvlText w:val="%8."/>
      <w:lvlJc w:val="left"/>
      <w:pPr>
        <w:ind w:left="6460" w:hanging="360"/>
      </w:pPr>
    </w:lvl>
    <w:lvl w:ilvl="8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0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 w15:restartNumberingAfterBreak="0">
    <w:nsid w:val="6A7B47BC"/>
    <w:multiLevelType w:val="hybridMultilevel"/>
    <w:tmpl w:val="793A06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B2373E4"/>
    <w:multiLevelType w:val="hybridMultilevel"/>
    <w:tmpl w:val="60D2E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B9451E3"/>
    <w:multiLevelType w:val="multilevel"/>
    <w:tmpl w:val="5F6293BC"/>
    <w:lvl w:ilvl="0">
      <w:start w:val="1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4" w15:restartNumberingAfterBreak="0">
    <w:nsid w:val="7A207182"/>
    <w:multiLevelType w:val="hybridMultilevel"/>
    <w:tmpl w:val="96060FF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5" w15:restartNumberingAfterBreak="0">
    <w:nsid w:val="7D8524FB"/>
    <w:multiLevelType w:val="singleLevel"/>
    <w:tmpl w:val="ADC4EB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6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AF2C42"/>
    <w:multiLevelType w:val="hybridMultilevel"/>
    <w:tmpl w:val="5502B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2"/>
  </w:num>
  <w:num w:numId="3">
    <w:abstractNumId w:val="14"/>
  </w:num>
  <w:num w:numId="4">
    <w:abstractNumId w:val="20"/>
  </w:num>
  <w:num w:numId="5">
    <w:abstractNumId w:val="29"/>
  </w:num>
  <w:num w:numId="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50"/>
  </w:num>
  <w:num w:numId="9">
    <w:abstractNumId w:val="30"/>
  </w:num>
  <w:num w:numId="10">
    <w:abstractNumId w:val="56"/>
  </w:num>
  <w:num w:numId="11">
    <w:abstractNumId w:val="19"/>
  </w:num>
  <w:num w:numId="12">
    <w:abstractNumId w:val="32"/>
  </w:num>
  <w:num w:numId="13">
    <w:abstractNumId w:val="28"/>
  </w:num>
  <w:num w:numId="14">
    <w:abstractNumId w:val="27"/>
  </w:num>
  <w:num w:numId="15">
    <w:abstractNumId w:val="26"/>
  </w:num>
  <w:num w:numId="16">
    <w:abstractNumId w:val="57"/>
  </w:num>
  <w:num w:numId="17">
    <w:abstractNumId w:val="21"/>
  </w:num>
  <w:num w:numId="18">
    <w:abstractNumId w:val="24"/>
  </w:num>
  <w:num w:numId="19">
    <w:abstractNumId w:val="38"/>
  </w:num>
  <w:num w:numId="20">
    <w:abstractNumId w:val="34"/>
  </w:num>
  <w:num w:numId="21">
    <w:abstractNumId w:val="51"/>
  </w:num>
  <w:num w:numId="22">
    <w:abstractNumId w:val="33"/>
  </w:num>
  <w:num w:numId="23">
    <w:abstractNumId w:val="23"/>
  </w:num>
  <w:num w:numId="24">
    <w:abstractNumId w:val="52"/>
  </w:num>
  <w:num w:numId="25">
    <w:abstractNumId w:val="35"/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10"/>
  </w:num>
  <w:num w:numId="29">
    <w:abstractNumId w:val="41"/>
  </w:num>
  <w:num w:numId="30">
    <w:abstractNumId w:val="16"/>
  </w:num>
  <w:num w:numId="31">
    <w:abstractNumId w:val="18"/>
  </w:num>
  <w:num w:numId="32">
    <w:abstractNumId w:val="13"/>
  </w:num>
  <w:num w:numId="33">
    <w:abstractNumId w:val="55"/>
    <w:lvlOverride w:ilvl="0">
      <w:startOverride w:val="1"/>
    </w:lvlOverride>
  </w:num>
  <w:num w:numId="34">
    <w:abstractNumId w:val="40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</w:num>
  <w:num w:numId="37">
    <w:abstractNumId w:val="49"/>
  </w:num>
  <w:num w:numId="38">
    <w:abstractNumId w:val="48"/>
  </w:num>
  <w:num w:numId="39">
    <w:abstractNumId w:val="54"/>
  </w:num>
  <w:num w:numId="40">
    <w:abstractNumId w:val="15"/>
  </w:num>
  <w:num w:numId="41">
    <w:abstractNumId w:val="44"/>
  </w:num>
  <w:num w:numId="42">
    <w:abstractNumId w:val="36"/>
  </w:num>
  <w:num w:numId="43">
    <w:abstractNumId w:val="45"/>
  </w:num>
  <w:num w:numId="44">
    <w:abstractNumId w:val="39"/>
  </w:num>
  <w:num w:numId="45">
    <w:abstractNumId w:val="46"/>
  </w:num>
  <w:num w:numId="46">
    <w:abstractNumId w:val="43"/>
  </w:num>
  <w:num w:numId="47">
    <w:abstractNumId w:val="22"/>
  </w:num>
  <w:num w:numId="48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17D12"/>
    <w:rsid w:val="0002437F"/>
    <w:rsid w:val="00027F9D"/>
    <w:rsid w:val="000370ED"/>
    <w:rsid w:val="00044F11"/>
    <w:rsid w:val="00045158"/>
    <w:rsid w:val="00047E09"/>
    <w:rsid w:val="000513D8"/>
    <w:rsid w:val="000527C0"/>
    <w:rsid w:val="00062EAB"/>
    <w:rsid w:val="000714E6"/>
    <w:rsid w:val="00072EBA"/>
    <w:rsid w:val="00073A69"/>
    <w:rsid w:val="00073F45"/>
    <w:rsid w:val="00076774"/>
    <w:rsid w:val="0008038B"/>
    <w:rsid w:val="000813FE"/>
    <w:rsid w:val="00082457"/>
    <w:rsid w:val="0008579E"/>
    <w:rsid w:val="0009356E"/>
    <w:rsid w:val="00093BEC"/>
    <w:rsid w:val="00093ED7"/>
    <w:rsid w:val="00094014"/>
    <w:rsid w:val="000B62EE"/>
    <w:rsid w:val="000C108B"/>
    <w:rsid w:val="000C5993"/>
    <w:rsid w:val="000C72A1"/>
    <w:rsid w:val="000D0575"/>
    <w:rsid w:val="000D1D1B"/>
    <w:rsid w:val="000D476E"/>
    <w:rsid w:val="000D5CD8"/>
    <w:rsid w:val="000E2A12"/>
    <w:rsid w:val="000E2D0E"/>
    <w:rsid w:val="000E4642"/>
    <w:rsid w:val="000F3057"/>
    <w:rsid w:val="000F6E13"/>
    <w:rsid w:val="00103931"/>
    <w:rsid w:val="00104611"/>
    <w:rsid w:val="00106445"/>
    <w:rsid w:val="001151E0"/>
    <w:rsid w:val="00121909"/>
    <w:rsid w:val="001263E5"/>
    <w:rsid w:val="0014109E"/>
    <w:rsid w:val="001421E5"/>
    <w:rsid w:val="00153420"/>
    <w:rsid w:val="00155F2D"/>
    <w:rsid w:val="00156C6D"/>
    <w:rsid w:val="00162156"/>
    <w:rsid w:val="00162975"/>
    <w:rsid w:val="001657D7"/>
    <w:rsid w:val="00171711"/>
    <w:rsid w:val="00171F2E"/>
    <w:rsid w:val="00186A22"/>
    <w:rsid w:val="0019326C"/>
    <w:rsid w:val="0019669A"/>
    <w:rsid w:val="001A1727"/>
    <w:rsid w:val="001A5D7A"/>
    <w:rsid w:val="001B3ED5"/>
    <w:rsid w:val="001B487D"/>
    <w:rsid w:val="001C45B6"/>
    <w:rsid w:val="001C669A"/>
    <w:rsid w:val="001C6D88"/>
    <w:rsid w:val="001E399E"/>
    <w:rsid w:val="001F3CD7"/>
    <w:rsid w:val="001F476F"/>
    <w:rsid w:val="001F4D5C"/>
    <w:rsid w:val="0020253A"/>
    <w:rsid w:val="002028E1"/>
    <w:rsid w:val="00202D74"/>
    <w:rsid w:val="00207804"/>
    <w:rsid w:val="0021670D"/>
    <w:rsid w:val="00216FF2"/>
    <w:rsid w:val="00221B6E"/>
    <w:rsid w:val="0022568C"/>
    <w:rsid w:val="00237D8E"/>
    <w:rsid w:val="002427BD"/>
    <w:rsid w:val="00242DC6"/>
    <w:rsid w:val="00246C7C"/>
    <w:rsid w:val="0027151B"/>
    <w:rsid w:val="00273FC0"/>
    <w:rsid w:val="0028095E"/>
    <w:rsid w:val="00281C5F"/>
    <w:rsid w:val="0028680C"/>
    <w:rsid w:val="0029049C"/>
    <w:rsid w:val="00293274"/>
    <w:rsid w:val="00294162"/>
    <w:rsid w:val="00295E97"/>
    <w:rsid w:val="00296061"/>
    <w:rsid w:val="00297CEC"/>
    <w:rsid w:val="002A0C8B"/>
    <w:rsid w:val="002A2DCA"/>
    <w:rsid w:val="002A7F0F"/>
    <w:rsid w:val="002B1E5A"/>
    <w:rsid w:val="002B2273"/>
    <w:rsid w:val="002D7F01"/>
    <w:rsid w:val="002E4E9C"/>
    <w:rsid w:val="002F0ABC"/>
    <w:rsid w:val="002F21EC"/>
    <w:rsid w:val="002F79A2"/>
    <w:rsid w:val="0030182F"/>
    <w:rsid w:val="00303329"/>
    <w:rsid w:val="003047BA"/>
    <w:rsid w:val="003074C1"/>
    <w:rsid w:val="003255A7"/>
    <w:rsid w:val="00325DB0"/>
    <w:rsid w:val="003345F3"/>
    <w:rsid w:val="00342ECB"/>
    <w:rsid w:val="0034505A"/>
    <w:rsid w:val="00346A56"/>
    <w:rsid w:val="00361F8E"/>
    <w:rsid w:val="00382D45"/>
    <w:rsid w:val="00391A78"/>
    <w:rsid w:val="00395541"/>
    <w:rsid w:val="003957CB"/>
    <w:rsid w:val="003A0AF7"/>
    <w:rsid w:val="003A1051"/>
    <w:rsid w:val="003A140B"/>
    <w:rsid w:val="003A40FC"/>
    <w:rsid w:val="003A4526"/>
    <w:rsid w:val="003B089B"/>
    <w:rsid w:val="003C2C20"/>
    <w:rsid w:val="003D101A"/>
    <w:rsid w:val="003D3824"/>
    <w:rsid w:val="003D61D7"/>
    <w:rsid w:val="003E1F7A"/>
    <w:rsid w:val="003E280F"/>
    <w:rsid w:val="003E32F5"/>
    <w:rsid w:val="003E669F"/>
    <w:rsid w:val="00410124"/>
    <w:rsid w:val="0041341D"/>
    <w:rsid w:val="0041409D"/>
    <w:rsid w:val="0041548D"/>
    <w:rsid w:val="00431D50"/>
    <w:rsid w:val="00431F07"/>
    <w:rsid w:val="00453F02"/>
    <w:rsid w:val="00467FDF"/>
    <w:rsid w:val="0047107A"/>
    <w:rsid w:val="00475F24"/>
    <w:rsid w:val="00477EDD"/>
    <w:rsid w:val="0049252E"/>
    <w:rsid w:val="00493216"/>
    <w:rsid w:val="004A131C"/>
    <w:rsid w:val="004A1D4E"/>
    <w:rsid w:val="004A2FE2"/>
    <w:rsid w:val="004A4FA7"/>
    <w:rsid w:val="004A5F62"/>
    <w:rsid w:val="004B1551"/>
    <w:rsid w:val="004B42EE"/>
    <w:rsid w:val="004B5711"/>
    <w:rsid w:val="004C6C5D"/>
    <w:rsid w:val="004D3F71"/>
    <w:rsid w:val="004D44D7"/>
    <w:rsid w:val="004E4179"/>
    <w:rsid w:val="004E6B4C"/>
    <w:rsid w:val="004E72EC"/>
    <w:rsid w:val="004E7D13"/>
    <w:rsid w:val="004F6A3C"/>
    <w:rsid w:val="00501F53"/>
    <w:rsid w:val="0050287B"/>
    <w:rsid w:val="00503884"/>
    <w:rsid w:val="00503ACD"/>
    <w:rsid w:val="0051407E"/>
    <w:rsid w:val="00523AE3"/>
    <w:rsid w:val="0052420E"/>
    <w:rsid w:val="00525BD2"/>
    <w:rsid w:val="00535BB5"/>
    <w:rsid w:val="00547376"/>
    <w:rsid w:val="0054748E"/>
    <w:rsid w:val="00551F46"/>
    <w:rsid w:val="0055381A"/>
    <w:rsid w:val="00562FA6"/>
    <w:rsid w:val="00565A2D"/>
    <w:rsid w:val="00565E8B"/>
    <w:rsid w:val="00566F95"/>
    <w:rsid w:val="005721E6"/>
    <w:rsid w:val="0057331D"/>
    <w:rsid w:val="005739FF"/>
    <w:rsid w:val="00580626"/>
    <w:rsid w:val="005819BB"/>
    <w:rsid w:val="00582AA3"/>
    <w:rsid w:val="005902E6"/>
    <w:rsid w:val="0059394B"/>
    <w:rsid w:val="005A20A3"/>
    <w:rsid w:val="005A26AD"/>
    <w:rsid w:val="005A4346"/>
    <w:rsid w:val="005B1AA0"/>
    <w:rsid w:val="005C0F3F"/>
    <w:rsid w:val="005C14C6"/>
    <w:rsid w:val="005C78D2"/>
    <w:rsid w:val="005D513A"/>
    <w:rsid w:val="005E4033"/>
    <w:rsid w:val="005E4F0C"/>
    <w:rsid w:val="005F0703"/>
    <w:rsid w:val="005F3B3C"/>
    <w:rsid w:val="00600FDB"/>
    <w:rsid w:val="006039FF"/>
    <w:rsid w:val="00605800"/>
    <w:rsid w:val="00614276"/>
    <w:rsid w:val="00624E19"/>
    <w:rsid w:val="00627B53"/>
    <w:rsid w:val="00642AEF"/>
    <w:rsid w:val="00644671"/>
    <w:rsid w:val="0066218B"/>
    <w:rsid w:val="00662340"/>
    <w:rsid w:val="006643AA"/>
    <w:rsid w:val="006654FC"/>
    <w:rsid w:val="00667231"/>
    <w:rsid w:val="00671D13"/>
    <w:rsid w:val="006809DE"/>
    <w:rsid w:val="00683A7A"/>
    <w:rsid w:val="0068774C"/>
    <w:rsid w:val="006950BC"/>
    <w:rsid w:val="006A3B18"/>
    <w:rsid w:val="006A7513"/>
    <w:rsid w:val="006A7D1D"/>
    <w:rsid w:val="006B104E"/>
    <w:rsid w:val="006B1429"/>
    <w:rsid w:val="006B63E0"/>
    <w:rsid w:val="006C2F87"/>
    <w:rsid w:val="006C59A7"/>
    <w:rsid w:val="006C5A78"/>
    <w:rsid w:val="006C6B8D"/>
    <w:rsid w:val="006D0B82"/>
    <w:rsid w:val="006D68A4"/>
    <w:rsid w:val="006E1B09"/>
    <w:rsid w:val="006E1B34"/>
    <w:rsid w:val="006E65A0"/>
    <w:rsid w:val="006F0521"/>
    <w:rsid w:val="006F516E"/>
    <w:rsid w:val="0070017B"/>
    <w:rsid w:val="00701D5F"/>
    <w:rsid w:val="007159FC"/>
    <w:rsid w:val="00717637"/>
    <w:rsid w:val="00717FB5"/>
    <w:rsid w:val="00722FBD"/>
    <w:rsid w:val="007239D7"/>
    <w:rsid w:val="007253AA"/>
    <w:rsid w:val="007315E3"/>
    <w:rsid w:val="00732A60"/>
    <w:rsid w:val="00741531"/>
    <w:rsid w:val="00742941"/>
    <w:rsid w:val="00742C21"/>
    <w:rsid w:val="0074598E"/>
    <w:rsid w:val="00747386"/>
    <w:rsid w:val="00755D7A"/>
    <w:rsid w:val="0076233F"/>
    <w:rsid w:val="0077786A"/>
    <w:rsid w:val="00792FBC"/>
    <w:rsid w:val="007930E8"/>
    <w:rsid w:val="007A001F"/>
    <w:rsid w:val="007A1106"/>
    <w:rsid w:val="007A2184"/>
    <w:rsid w:val="007C06C9"/>
    <w:rsid w:val="007C0801"/>
    <w:rsid w:val="007C1A19"/>
    <w:rsid w:val="007D3FD9"/>
    <w:rsid w:val="007D66A0"/>
    <w:rsid w:val="007E1ECA"/>
    <w:rsid w:val="007E6A5F"/>
    <w:rsid w:val="007E7F1A"/>
    <w:rsid w:val="0080053E"/>
    <w:rsid w:val="00803828"/>
    <w:rsid w:val="0080474D"/>
    <w:rsid w:val="00806D81"/>
    <w:rsid w:val="0081453F"/>
    <w:rsid w:val="008149F5"/>
    <w:rsid w:val="00823279"/>
    <w:rsid w:val="0082506A"/>
    <w:rsid w:val="00836968"/>
    <w:rsid w:val="00837192"/>
    <w:rsid w:val="00841508"/>
    <w:rsid w:val="00843A38"/>
    <w:rsid w:val="008464A2"/>
    <w:rsid w:val="0085165A"/>
    <w:rsid w:val="008574BC"/>
    <w:rsid w:val="008575BE"/>
    <w:rsid w:val="00861B06"/>
    <w:rsid w:val="0086633D"/>
    <w:rsid w:val="00871C97"/>
    <w:rsid w:val="00882E26"/>
    <w:rsid w:val="0088426F"/>
    <w:rsid w:val="00887470"/>
    <w:rsid w:val="00890892"/>
    <w:rsid w:val="00895093"/>
    <w:rsid w:val="00896E8E"/>
    <w:rsid w:val="008B7DAE"/>
    <w:rsid w:val="008C48EF"/>
    <w:rsid w:val="008D48CC"/>
    <w:rsid w:val="008D72EA"/>
    <w:rsid w:val="008E6057"/>
    <w:rsid w:val="008F6820"/>
    <w:rsid w:val="008F792D"/>
    <w:rsid w:val="00900DF2"/>
    <w:rsid w:val="00901C64"/>
    <w:rsid w:val="00915F35"/>
    <w:rsid w:val="00917E6D"/>
    <w:rsid w:val="009223F8"/>
    <w:rsid w:val="00927088"/>
    <w:rsid w:val="009273A5"/>
    <w:rsid w:val="00931285"/>
    <w:rsid w:val="0093145C"/>
    <w:rsid w:val="00932BB0"/>
    <w:rsid w:val="00942C94"/>
    <w:rsid w:val="00943151"/>
    <w:rsid w:val="0094717B"/>
    <w:rsid w:val="00950249"/>
    <w:rsid w:val="00964B7F"/>
    <w:rsid w:val="00966166"/>
    <w:rsid w:val="009710DA"/>
    <w:rsid w:val="009839E7"/>
    <w:rsid w:val="00990245"/>
    <w:rsid w:val="009A116B"/>
    <w:rsid w:val="009A57FF"/>
    <w:rsid w:val="009C4DA9"/>
    <w:rsid w:val="009D0902"/>
    <w:rsid w:val="009D3BA6"/>
    <w:rsid w:val="009D659A"/>
    <w:rsid w:val="009D67D3"/>
    <w:rsid w:val="009E0E98"/>
    <w:rsid w:val="009E7741"/>
    <w:rsid w:val="009F1E55"/>
    <w:rsid w:val="009F212E"/>
    <w:rsid w:val="009F6A36"/>
    <w:rsid w:val="00A1274A"/>
    <w:rsid w:val="00A2516F"/>
    <w:rsid w:val="00A2524D"/>
    <w:rsid w:val="00A273D3"/>
    <w:rsid w:val="00A27F69"/>
    <w:rsid w:val="00A30DA5"/>
    <w:rsid w:val="00A352D7"/>
    <w:rsid w:val="00A43553"/>
    <w:rsid w:val="00A60200"/>
    <w:rsid w:val="00A60856"/>
    <w:rsid w:val="00A70FC5"/>
    <w:rsid w:val="00A71569"/>
    <w:rsid w:val="00A731DC"/>
    <w:rsid w:val="00A75EA6"/>
    <w:rsid w:val="00A86431"/>
    <w:rsid w:val="00A87BD9"/>
    <w:rsid w:val="00A91FF2"/>
    <w:rsid w:val="00AA22FA"/>
    <w:rsid w:val="00AB03B2"/>
    <w:rsid w:val="00AB15F7"/>
    <w:rsid w:val="00AB3CF3"/>
    <w:rsid w:val="00AC09AE"/>
    <w:rsid w:val="00AC5638"/>
    <w:rsid w:val="00AC66EB"/>
    <w:rsid w:val="00AD21FB"/>
    <w:rsid w:val="00AD74A5"/>
    <w:rsid w:val="00AE4BF3"/>
    <w:rsid w:val="00AF315D"/>
    <w:rsid w:val="00B059AF"/>
    <w:rsid w:val="00B173A1"/>
    <w:rsid w:val="00B23728"/>
    <w:rsid w:val="00B307B3"/>
    <w:rsid w:val="00B30ADD"/>
    <w:rsid w:val="00B329B3"/>
    <w:rsid w:val="00B32D05"/>
    <w:rsid w:val="00B32D3A"/>
    <w:rsid w:val="00B32ED5"/>
    <w:rsid w:val="00B41AB8"/>
    <w:rsid w:val="00B46EC3"/>
    <w:rsid w:val="00B5035B"/>
    <w:rsid w:val="00B53632"/>
    <w:rsid w:val="00B558A9"/>
    <w:rsid w:val="00B55C8F"/>
    <w:rsid w:val="00B62296"/>
    <w:rsid w:val="00B739EA"/>
    <w:rsid w:val="00B74BF1"/>
    <w:rsid w:val="00B771B1"/>
    <w:rsid w:val="00B852C6"/>
    <w:rsid w:val="00B90833"/>
    <w:rsid w:val="00BA7849"/>
    <w:rsid w:val="00BB3603"/>
    <w:rsid w:val="00BC38AF"/>
    <w:rsid w:val="00BC3B55"/>
    <w:rsid w:val="00BC4326"/>
    <w:rsid w:val="00BC6E8F"/>
    <w:rsid w:val="00BC7121"/>
    <w:rsid w:val="00BD0D72"/>
    <w:rsid w:val="00BD518B"/>
    <w:rsid w:val="00BE502C"/>
    <w:rsid w:val="00BE64C6"/>
    <w:rsid w:val="00BF0FA6"/>
    <w:rsid w:val="00C047BB"/>
    <w:rsid w:val="00C04EB1"/>
    <w:rsid w:val="00C1165A"/>
    <w:rsid w:val="00C1256A"/>
    <w:rsid w:val="00C157B3"/>
    <w:rsid w:val="00C23C72"/>
    <w:rsid w:val="00C254AF"/>
    <w:rsid w:val="00C2583D"/>
    <w:rsid w:val="00C25FF5"/>
    <w:rsid w:val="00C30926"/>
    <w:rsid w:val="00C34823"/>
    <w:rsid w:val="00C4334A"/>
    <w:rsid w:val="00C43533"/>
    <w:rsid w:val="00C501A4"/>
    <w:rsid w:val="00C61E60"/>
    <w:rsid w:val="00C66DC1"/>
    <w:rsid w:val="00C67F53"/>
    <w:rsid w:val="00C81FEB"/>
    <w:rsid w:val="00C8234C"/>
    <w:rsid w:val="00C84E39"/>
    <w:rsid w:val="00C86338"/>
    <w:rsid w:val="00C87541"/>
    <w:rsid w:val="00C90A64"/>
    <w:rsid w:val="00C92668"/>
    <w:rsid w:val="00CA114D"/>
    <w:rsid w:val="00CB3096"/>
    <w:rsid w:val="00CB7C42"/>
    <w:rsid w:val="00CB7C8F"/>
    <w:rsid w:val="00CC16BF"/>
    <w:rsid w:val="00CC3A6C"/>
    <w:rsid w:val="00CC74E5"/>
    <w:rsid w:val="00CC77FB"/>
    <w:rsid w:val="00CD440B"/>
    <w:rsid w:val="00CE200E"/>
    <w:rsid w:val="00CE57DF"/>
    <w:rsid w:val="00D17448"/>
    <w:rsid w:val="00D24A98"/>
    <w:rsid w:val="00D25977"/>
    <w:rsid w:val="00D30806"/>
    <w:rsid w:val="00D32C78"/>
    <w:rsid w:val="00D33CB0"/>
    <w:rsid w:val="00D340A0"/>
    <w:rsid w:val="00D42C72"/>
    <w:rsid w:val="00D42E48"/>
    <w:rsid w:val="00D45311"/>
    <w:rsid w:val="00D458D3"/>
    <w:rsid w:val="00D5069C"/>
    <w:rsid w:val="00D51F08"/>
    <w:rsid w:val="00D5308A"/>
    <w:rsid w:val="00D54586"/>
    <w:rsid w:val="00D54960"/>
    <w:rsid w:val="00D555AE"/>
    <w:rsid w:val="00D558CA"/>
    <w:rsid w:val="00D606B8"/>
    <w:rsid w:val="00D62F13"/>
    <w:rsid w:val="00DA070D"/>
    <w:rsid w:val="00DA2C32"/>
    <w:rsid w:val="00DB21B1"/>
    <w:rsid w:val="00DC292B"/>
    <w:rsid w:val="00DC56BD"/>
    <w:rsid w:val="00DC6836"/>
    <w:rsid w:val="00DE3A57"/>
    <w:rsid w:val="00DF2122"/>
    <w:rsid w:val="00E04850"/>
    <w:rsid w:val="00E16C73"/>
    <w:rsid w:val="00E1710E"/>
    <w:rsid w:val="00E22D19"/>
    <w:rsid w:val="00E25169"/>
    <w:rsid w:val="00E26A7E"/>
    <w:rsid w:val="00E4351B"/>
    <w:rsid w:val="00E46597"/>
    <w:rsid w:val="00E51A82"/>
    <w:rsid w:val="00E51DAA"/>
    <w:rsid w:val="00E55112"/>
    <w:rsid w:val="00E57218"/>
    <w:rsid w:val="00E65A65"/>
    <w:rsid w:val="00E66B95"/>
    <w:rsid w:val="00E67AC0"/>
    <w:rsid w:val="00E726DB"/>
    <w:rsid w:val="00E76CA3"/>
    <w:rsid w:val="00E9080D"/>
    <w:rsid w:val="00E91885"/>
    <w:rsid w:val="00EA3AE0"/>
    <w:rsid w:val="00EB772A"/>
    <w:rsid w:val="00EB7856"/>
    <w:rsid w:val="00EC0246"/>
    <w:rsid w:val="00EC28ED"/>
    <w:rsid w:val="00EE2F2D"/>
    <w:rsid w:val="00EF444F"/>
    <w:rsid w:val="00F0473E"/>
    <w:rsid w:val="00F06635"/>
    <w:rsid w:val="00F12310"/>
    <w:rsid w:val="00F217AE"/>
    <w:rsid w:val="00F23516"/>
    <w:rsid w:val="00F307EF"/>
    <w:rsid w:val="00F35335"/>
    <w:rsid w:val="00F36F05"/>
    <w:rsid w:val="00F43950"/>
    <w:rsid w:val="00F444B9"/>
    <w:rsid w:val="00F45A6F"/>
    <w:rsid w:val="00F507C8"/>
    <w:rsid w:val="00F51E97"/>
    <w:rsid w:val="00F573AB"/>
    <w:rsid w:val="00F63EE1"/>
    <w:rsid w:val="00F70F32"/>
    <w:rsid w:val="00F717E5"/>
    <w:rsid w:val="00F72E68"/>
    <w:rsid w:val="00F742EA"/>
    <w:rsid w:val="00F74B3C"/>
    <w:rsid w:val="00F756D8"/>
    <w:rsid w:val="00F75BBB"/>
    <w:rsid w:val="00F7606A"/>
    <w:rsid w:val="00F80E4A"/>
    <w:rsid w:val="00F824D7"/>
    <w:rsid w:val="00FA1A0F"/>
    <w:rsid w:val="00FA595C"/>
    <w:rsid w:val="00FB0452"/>
    <w:rsid w:val="00FB1E4C"/>
    <w:rsid w:val="00FB2BC1"/>
    <w:rsid w:val="00FB34FE"/>
    <w:rsid w:val="00FB453A"/>
    <w:rsid w:val="00FB4D7D"/>
    <w:rsid w:val="00FC1215"/>
    <w:rsid w:val="00FC1AD1"/>
    <w:rsid w:val="00FC56FB"/>
    <w:rsid w:val="00FE7DEC"/>
    <w:rsid w:val="00FF1BF2"/>
    <w:rsid w:val="00FF4491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34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34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30A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768B2-599D-4B00-93F7-74A2BC4D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7</Pages>
  <Words>2810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19636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96</cp:revision>
  <cp:lastPrinted>2025-03-03T10:52:00Z</cp:lastPrinted>
  <dcterms:created xsi:type="dcterms:W3CDTF">2024-03-18T06:58:00Z</dcterms:created>
  <dcterms:modified xsi:type="dcterms:W3CDTF">2025-05-28T06:32:00Z</dcterms:modified>
</cp:coreProperties>
</file>